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A7A" w:rsidRDefault="00A15A7A" w:rsidP="004146F8">
      <w:pPr>
        <w:jc w:val="right"/>
        <w:rPr>
          <w:i/>
        </w:rPr>
      </w:pPr>
    </w:p>
    <w:p w:rsidR="00A15A7A" w:rsidRDefault="00A15A7A" w:rsidP="004146F8">
      <w:pPr>
        <w:jc w:val="right"/>
        <w:rPr>
          <w:i/>
        </w:rPr>
      </w:pPr>
    </w:p>
    <w:p w:rsidR="00A15A7A" w:rsidRDefault="00A15A7A" w:rsidP="004146F8">
      <w:pPr>
        <w:jc w:val="right"/>
        <w:rPr>
          <w:i/>
        </w:rPr>
      </w:pPr>
    </w:p>
    <w:p w:rsidR="004146F8" w:rsidRDefault="004146F8" w:rsidP="004146F8">
      <w:pPr>
        <w:jc w:val="right"/>
        <w:rPr>
          <w:i/>
        </w:rPr>
      </w:pPr>
      <w:r>
        <w:rPr>
          <w:i/>
        </w:rPr>
        <w:t>Z</w:t>
      </w:r>
      <w:r w:rsidRPr="004146F8">
        <w:rPr>
          <w:i/>
        </w:rPr>
        <w:t>ałącznik nr 1 do SWZ</w:t>
      </w:r>
    </w:p>
    <w:p w:rsidR="004146F8" w:rsidRPr="004146F8" w:rsidRDefault="004146F8" w:rsidP="004146F8">
      <w:pPr>
        <w:jc w:val="right"/>
        <w:rPr>
          <w:i/>
        </w:rPr>
      </w:pPr>
    </w:p>
    <w:p w:rsidR="004810A7" w:rsidRDefault="00575BE3" w:rsidP="00C814DC">
      <w:pPr>
        <w:rPr>
          <w:b/>
        </w:rPr>
      </w:pPr>
      <w:r>
        <w:rPr>
          <w:b/>
        </w:rPr>
        <w:t>GGP.041.</w:t>
      </w:r>
      <w:r w:rsidR="001A0037">
        <w:rPr>
          <w:b/>
        </w:rPr>
        <w:t>7.2023/</w:t>
      </w:r>
      <w:r>
        <w:rPr>
          <w:b/>
        </w:rPr>
        <w:t>2024</w:t>
      </w:r>
    </w:p>
    <w:p w:rsidR="004146F8" w:rsidRPr="004146F8" w:rsidRDefault="004146F8" w:rsidP="004146F8">
      <w:pPr>
        <w:jc w:val="center"/>
        <w:rPr>
          <w:b/>
        </w:rPr>
      </w:pPr>
      <w:r w:rsidRPr="004146F8">
        <w:rPr>
          <w:b/>
        </w:rPr>
        <w:t>FORMULARZ OFERTY</w:t>
      </w:r>
    </w:p>
    <w:p w:rsidR="00BD73B4" w:rsidRDefault="004146F8" w:rsidP="007F2CCA">
      <w:pPr>
        <w:jc w:val="center"/>
        <w:rPr>
          <w:b/>
          <w:i/>
        </w:rPr>
      </w:pPr>
      <w:r w:rsidRPr="00266E44">
        <w:rPr>
          <w:b/>
          <w:i/>
        </w:rPr>
        <w:t>Wykonanie</w:t>
      </w:r>
      <w:r w:rsidR="00BD73B4">
        <w:rPr>
          <w:b/>
          <w:i/>
        </w:rPr>
        <w:t>:</w:t>
      </w:r>
    </w:p>
    <w:p w:rsidR="00CC5907" w:rsidRPr="00CC5907" w:rsidRDefault="00CC5907" w:rsidP="00CC5907">
      <w:pPr>
        <w:jc w:val="center"/>
        <w:rPr>
          <w:b/>
          <w:i/>
        </w:rPr>
      </w:pPr>
      <w:r w:rsidRPr="00CC5907">
        <w:rPr>
          <w:b/>
          <w:i/>
        </w:rPr>
        <w:t>PRZEDMIOT ZAMÓWIENIA:</w:t>
      </w:r>
    </w:p>
    <w:p w:rsidR="004146F8" w:rsidRPr="004810A7" w:rsidRDefault="00575BE3" w:rsidP="00CC5907">
      <w:pPr>
        <w:jc w:val="center"/>
        <w:rPr>
          <w:b/>
          <w:i/>
        </w:rPr>
      </w:pPr>
      <w:r>
        <w:rPr>
          <w:b/>
          <w:i/>
        </w:rPr>
        <w:t>„</w:t>
      </w:r>
      <w:r w:rsidR="001A0037" w:rsidRPr="001A0037">
        <w:rPr>
          <w:b/>
          <w:i/>
        </w:rPr>
        <w:t xml:space="preserve">Wymiana pokrycia dachowego w zabytkowym budynku Szkoły Podstawowej </w:t>
      </w:r>
      <w:r w:rsidR="001A0037">
        <w:rPr>
          <w:b/>
          <w:i/>
        </w:rPr>
        <w:t xml:space="preserve">                      </w:t>
      </w:r>
      <w:r w:rsidR="001A0037" w:rsidRPr="001A0037">
        <w:rPr>
          <w:b/>
          <w:i/>
        </w:rPr>
        <w:t>w Rostkowie</w:t>
      </w:r>
      <w:r w:rsidR="00CC5907" w:rsidRPr="00CC5907">
        <w:rPr>
          <w:b/>
          <w:i/>
        </w:rPr>
        <w:t xml:space="preserve">” </w:t>
      </w:r>
      <w:r w:rsidR="00FB7BA6">
        <w:rPr>
          <w:b/>
          <w:i/>
        </w:rPr>
        <w:t xml:space="preserve"> </w:t>
      </w:r>
    </w:p>
    <w:p w:rsidR="004146F8" w:rsidRDefault="004146F8" w:rsidP="004146F8"/>
    <w:p w:rsidR="004146F8" w:rsidRPr="004E353E" w:rsidRDefault="00235A45" w:rsidP="004146F8">
      <w:r>
        <w:t xml:space="preserve">1. </w:t>
      </w:r>
      <w:r w:rsidR="004146F8">
        <w:t>Nazwa Wykonawcy/W</w:t>
      </w:r>
      <w:r w:rsidR="004146F8" w:rsidRPr="004E353E">
        <w:t>ykonawców wspólnie ubiegających się o udzielenie zamówienia:</w:t>
      </w:r>
    </w:p>
    <w:p w:rsidR="00D35BB4" w:rsidRDefault="004146F8" w:rsidP="004146F8">
      <w:r w:rsidRPr="004E353E">
        <w:t xml:space="preserve">Adres: </w:t>
      </w:r>
      <w:r>
        <w:t>…………………………………………………………………………………….</w:t>
      </w:r>
    </w:p>
    <w:p w:rsidR="00CC5907" w:rsidRDefault="00CC5907" w:rsidP="004146F8">
      <w:r>
        <w:t>…………………………………………………………………………………………….</w:t>
      </w:r>
    </w:p>
    <w:p w:rsidR="000023F9" w:rsidRDefault="00D35BB4" w:rsidP="004146F8">
      <w:r>
        <w:t>e-mail: ……………………………………………………………………………………</w:t>
      </w:r>
    </w:p>
    <w:p w:rsidR="004146F8" w:rsidRPr="004E353E" w:rsidRDefault="000023F9" w:rsidP="004146F8">
      <w:r>
        <w:t>telef. ………………………………………………………………………………………</w:t>
      </w:r>
      <w:r w:rsidR="004146F8" w:rsidRPr="004E353E">
        <w:tab/>
      </w:r>
    </w:p>
    <w:p w:rsidR="004146F8" w:rsidRPr="004E353E" w:rsidRDefault="004146F8" w:rsidP="004146F8">
      <w:r w:rsidRPr="004E353E">
        <w:t xml:space="preserve">NIP/PESEL/KRS*: </w:t>
      </w:r>
      <w:r>
        <w:t>………………………………………………………………………</w:t>
      </w:r>
      <w:r w:rsidRPr="004E353E">
        <w:tab/>
      </w:r>
    </w:p>
    <w:p w:rsidR="004146F8" w:rsidRPr="004146F8" w:rsidRDefault="004146F8" w:rsidP="004146F8">
      <w:pPr>
        <w:jc w:val="center"/>
        <w:rPr>
          <w:sz w:val="16"/>
          <w:szCs w:val="16"/>
        </w:rPr>
      </w:pPr>
      <w:r w:rsidRPr="004E353E">
        <w:t>Reprezentowany przez:</w:t>
      </w:r>
      <w:r>
        <w:t xml:space="preserve">………………………………………………………………… </w:t>
      </w:r>
      <w:r>
        <w:tab/>
      </w:r>
      <w:r>
        <w:rPr>
          <w:sz w:val="16"/>
          <w:szCs w:val="16"/>
        </w:rPr>
        <w:t>(imię, nazwisko, stano</w:t>
      </w:r>
      <w:r w:rsidRPr="004146F8">
        <w:rPr>
          <w:sz w:val="16"/>
          <w:szCs w:val="16"/>
        </w:rPr>
        <w:t>wisko/podstawa do reprezentacji)</w:t>
      </w:r>
    </w:p>
    <w:p w:rsidR="004146F8" w:rsidRPr="004E353E" w:rsidRDefault="004146F8" w:rsidP="004146F8">
      <w:r w:rsidRPr="004E353E">
        <w:t>Wykonawca jest:</w:t>
      </w:r>
    </w:p>
    <w:p w:rsidR="004146F8" w:rsidRPr="004E353E" w:rsidRDefault="004146F8" w:rsidP="004146F8">
      <w:pPr>
        <w:jc w:val="center"/>
      </w:pPr>
      <w:r w:rsidRPr="004E353E">
        <w:t>- mikroprzedsiębiorstwem / małym przedsiębiorstwe</w:t>
      </w:r>
      <w:r>
        <w:t xml:space="preserve">m / średnim przedsiębiorstwem* </w:t>
      </w:r>
      <w:r w:rsidRPr="004146F8">
        <w:rPr>
          <w:sz w:val="16"/>
          <w:szCs w:val="16"/>
        </w:rPr>
        <w:t>(niepotrzebne skreślić)</w:t>
      </w:r>
    </w:p>
    <w:p w:rsidR="004146F8" w:rsidRDefault="004146F8" w:rsidP="004146F8"/>
    <w:p w:rsidR="00C814DC" w:rsidRPr="00FB7BA6" w:rsidRDefault="00235A45" w:rsidP="00235A45">
      <w:pPr>
        <w:jc w:val="both"/>
      </w:pPr>
      <w:r>
        <w:t xml:space="preserve">2. </w:t>
      </w:r>
      <w:r w:rsidR="004146F8" w:rsidRPr="004E353E">
        <w:t>W związku z ogłoszeniem postępowania o udzielenie zamówienia publicznego prowadzonego w trybie</w:t>
      </w:r>
      <w:r w:rsidR="004146F8">
        <w:t xml:space="preserve"> podstawowym pn.</w:t>
      </w:r>
      <w:r w:rsidR="00BD73B4">
        <w:t xml:space="preserve"> </w:t>
      </w:r>
      <w:proofErr w:type="spellStart"/>
      <w:r w:rsidR="00BD73B4">
        <w:t>j.w</w:t>
      </w:r>
      <w:proofErr w:type="spellEnd"/>
      <w:r w:rsidR="00BD73B4">
        <w:t>.</w:t>
      </w:r>
      <w:r>
        <w:rPr>
          <w:b/>
          <w:i/>
        </w:rPr>
        <w:t xml:space="preserve"> </w:t>
      </w:r>
      <w:r>
        <w:t>o</w:t>
      </w:r>
      <w:r w:rsidR="004146F8" w:rsidRPr="004E353E">
        <w:t xml:space="preserve">ferujemy wykonanie przedmiotu zamówienia zgodnie z wymogami zawartymi w </w:t>
      </w:r>
      <w:r>
        <w:t>Specyfikacji Warunków Zamówienia: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235A45" w:rsidRPr="00235A45" w:rsidTr="005A53E9">
        <w:trPr>
          <w:trHeight w:val="3275"/>
        </w:trPr>
        <w:tc>
          <w:tcPr>
            <w:tcW w:w="9790" w:type="dxa"/>
          </w:tcPr>
          <w:p w:rsidR="00CC5907" w:rsidRPr="00CC5907" w:rsidRDefault="006149B5" w:rsidP="00CC5907">
            <w:pPr>
              <w:widowControl/>
              <w:jc w:val="both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„</w:t>
            </w:r>
            <w:r w:rsidR="00CC5907" w:rsidRPr="00CC5907">
              <w:rPr>
                <w:b/>
                <w:i/>
              </w:rPr>
              <w:t>PRZEDMIOT ZAMÓWIENIA:</w:t>
            </w:r>
          </w:p>
          <w:p w:rsidR="00235A45" w:rsidRPr="00235A45" w:rsidRDefault="001A0037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1A0037">
              <w:rPr>
                <w:b/>
                <w:i/>
              </w:rPr>
              <w:t xml:space="preserve">Wymiana pokrycia dachowego w zabytkowym budynku Szkoły Podstawowej w Rostkowie </w:t>
            </w:r>
            <w:r w:rsidR="00235A45"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Wartość </w:t>
            </w:r>
            <w:r w:rsidR="00CC590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obydwu zadań </w:t>
            </w:r>
            <w:r w:rsidR="00235A45"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bez podatku VAT  ..............................................................</w:t>
            </w:r>
            <w:r w:rsidR="000760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</w:t>
            </w:r>
            <w:r w:rsidR="00235A45"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......... </w:t>
            </w:r>
            <w:r w:rsidR="00235A45" w:rsidRPr="00235A45">
              <w:rPr>
                <w:rFonts w:ascii="Times New Roman" w:eastAsia="Times New Roman" w:hAnsi="Times New Roman" w:cs="Times New Roman"/>
                <w:lang w:bidi="ar-SA"/>
              </w:rPr>
              <w:t>PLN</w:t>
            </w: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(słownie : </w:t>
            </w:r>
            <w:r w:rsidRPr="00235A45">
              <w:rPr>
                <w:rFonts w:ascii="Times New Roman" w:eastAsia="Times New Roman" w:hAnsi="Times New Roman" w:cs="Times New Roman"/>
                <w:lang w:bidi="ar-SA"/>
              </w:rPr>
              <w:t>................................................................................................................................... PLN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VAT …….. %  tj. ........................................................................................................................PLN </w:t>
            </w: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naliczony zgodnie z ustawą z dnia  11 marca 2004 r. o podatku od towarów i usług</w:t>
            </w: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>wartość</w:t>
            </w:r>
            <w:r w:rsidR="002A092B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 </w:t>
            </w:r>
            <w:r w:rsidR="002867DE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>zamówienia</w:t>
            </w:r>
            <w:r w:rsidRPr="00235A45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bidi="ar-SA"/>
              </w:rPr>
              <w:t xml:space="preserve"> z podatkiem VAT 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2867D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…..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...............................</w:t>
            </w:r>
            <w:r w:rsidR="002A09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............................... PLN</w:t>
            </w: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235A45" w:rsidRPr="00235A45" w:rsidRDefault="00235A45" w:rsidP="00235A4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(słownie :  ....................................................</w:t>
            </w:r>
            <w:r w:rsidR="002A092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...............................</w:t>
            </w:r>
            <w:r w:rsidRPr="00235A4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.............................................. PLN)</w:t>
            </w:r>
          </w:p>
        </w:tc>
      </w:tr>
    </w:tbl>
    <w:p w:rsidR="006149B5" w:rsidRPr="006149B5" w:rsidRDefault="006149B5" w:rsidP="006149B5">
      <w:pPr>
        <w:widowControl/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:rsidR="006149B5" w:rsidRDefault="006149B5" w:rsidP="00235A45">
      <w:pPr>
        <w:widowControl/>
        <w:spacing w:after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6149B5" w:rsidRDefault="006149B5" w:rsidP="00235A45">
      <w:pPr>
        <w:widowControl/>
        <w:spacing w:after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235A45" w:rsidRPr="00235A45" w:rsidRDefault="00235A45" w:rsidP="00235A45">
      <w:pPr>
        <w:widowControl/>
        <w:spacing w:after="120"/>
        <w:jc w:val="both"/>
        <w:rPr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3. </w:t>
      </w:r>
      <w:r w:rsidRPr="00235A45">
        <w:rPr>
          <w:color w:val="auto"/>
          <w:lang w:bidi="ar-SA"/>
        </w:rPr>
        <w:t>Przedmioty zamówienia wykonamy w termin</w:t>
      </w:r>
      <w:r w:rsidR="004900D1">
        <w:rPr>
          <w:color w:val="auto"/>
          <w:lang w:bidi="ar-SA"/>
        </w:rPr>
        <w:t>ie, do</w:t>
      </w:r>
      <w:r w:rsidR="007A4AAA">
        <w:rPr>
          <w:color w:val="auto"/>
          <w:lang w:bidi="ar-SA"/>
        </w:rPr>
        <w:t xml:space="preserve">: </w:t>
      </w:r>
      <w:r w:rsidR="00F24270">
        <w:rPr>
          <w:color w:val="auto"/>
          <w:lang w:bidi="ar-SA"/>
        </w:rPr>
        <w:t>30.06.2025 r</w:t>
      </w:r>
      <w:bookmarkStart w:id="0" w:name="_GoBack"/>
      <w:bookmarkEnd w:id="0"/>
      <w:r w:rsidR="00D32A8F">
        <w:rPr>
          <w:b/>
          <w:color w:val="auto"/>
          <w:lang w:bidi="ar-SA"/>
        </w:rPr>
        <w:t>.</w:t>
      </w:r>
    </w:p>
    <w:p w:rsidR="00235A45" w:rsidRPr="00D253A5" w:rsidRDefault="00235A45" w:rsidP="00D253A5">
      <w:pPr>
        <w:widowControl/>
        <w:spacing w:after="120"/>
        <w:ind w:left="360" w:hanging="360"/>
        <w:jc w:val="both"/>
        <w:rPr>
          <w:color w:val="auto"/>
          <w:lang w:bidi="ar-SA"/>
        </w:rPr>
      </w:pPr>
      <w:r>
        <w:rPr>
          <w:color w:val="auto"/>
          <w:lang w:bidi="ar-SA"/>
        </w:rPr>
        <w:t xml:space="preserve">4. </w:t>
      </w:r>
      <w:r w:rsidRPr="00235A45">
        <w:rPr>
          <w:color w:val="auto"/>
          <w:lang w:bidi="ar-SA"/>
        </w:rPr>
        <w:t xml:space="preserve">Udzielimy gwarancji na roboty budowlane stanowiące przedmiot zamówienia </w:t>
      </w:r>
      <w:r w:rsidR="00D253A5">
        <w:rPr>
          <w:color w:val="auto"/>
          <w:lang w:bidi="ar-SA"/>
        </w:rPr>
        <w:t xml:space="preserve">                    o  </w:t>
      </w:r>
      <w:r w:rsidRPr="00235A45">
        <w:rPr>
          <w:color w:val="auto"/>
          <w:lang w:bidi="ar-SA"/>
        </w:rPr>
        <w:t xml:space="preserve">długości </w:t>
      </w:r>
      <w:r w:rsidR="00D253A5">
        <w:rPr>
          <w:b/>
          <w:color w:val="auto"/>
          <w:lang w:bidi="ar-SA"/>
        </w:rPr>
        <w:t xml:space="preserve">(min 36 miesięcy )* : </w:t>
      </w:r>
      <w:r w:rsidRPr="00235A45">
        <w:rPr>
          <w:b/>
          <w:color w:val="auto"/>
          <w:lang w:bidi="ar-SA"/>
        </w:rPr>
        <w:t>……………………………  (w miesiącach)</w:t>
      </w:r>
    </w:p>
    <w:p w:rsidR="00235A45" w:rsidRDefault="00235A45" w:rsidP="00235A45">
      <w:pPr>
        <w:widowControl/>
        <w:tabs>
          <w:tab w:val="num" w:pos="360"/>
        </w:tabs>
        <w:spacing w:after="120"/>
        <w:ind w:left="360" w:hanging="360"/>
        <w:jc w:val="both"/>
        <w:rPr>
          <w:color w:val="auto"/>
          <w:lang w:bidi="ar-SA"/>
        </w:rPr>
      </w:pPr>
      <w:r>
        <w:rPr>
          <w:color w:val="auto"/>
          <w:lang w:bidi="ar-SA"/>
        </w:rPr>
        <w:t xml:space="preserve">5. </w:t>
      </w:r>
      <w:r w:rsidRPr="00235A45">
        <w:rPr>
          <w:color w:val="auto"/>
          <w:lang w:bidi="ar-SA"/>
        </w:rPr>
        <w:t>Oświadczam(y), że akceptuję(</w:t>
      </w:r>
      <w:proofErr w:type="spellStart"/>
      <w:r w:rsidRPr="00235A45">
        <w:rPr>
          <w:color w:val="auto"/>
          <w:lang w:bidi="ar-SA"/>
        </w:rPr>
        <w:t>emy</w:t>
      </w:r>
      <w:proofErr w:type="spellEnd"/>
      <w:r w:rsidRPr="00235A45">
        <w:rPr>
          <w:color w:val="auto"/>
          <w:lang w:bidi="ar-SA"/>
        </w:rPr>
        <w:t>), termin płatności faktur - 30 dni od daty doręczenia prawidłowo wystawionej fa</w:t>
      </w:r>
      <w:r w:rsidR="00D24C43">
        <w:rPr>
          <w:color w:val="auto"/>
          <w:lang w:bidi="ar-SA"/>
        </w:rPr>
        <w:t xml:space="preserve">ktury wraz z protokołem odbioru i kompletem dokumentów rozliczeniowych. </w:t>
      </w:r>
    </w:p>
    <w:p w:rsidR="004146F8" w:rsidRPr="004E353E" w:rsidRDefault="00235A45" w:rsidP="00A629FB">
      <w:pPr>
        <w:jc w:val="both"/>
      </w:pPr>
      <w:r>
        <w:t xml:space="preserve">6. </w:t>
      </w:r>
      <w:r w:rsidR="004146F8" w:rsidRPr="004E353E">
        <w:t>Przystępując do udziału w postępowaniu o zamó</w:t>
      </w:r>
      <w:r w:rsidR="0051540D">
        <w:t>wienie publiczne oświadczamy, że</w:t>
      </w:r>
      <w:r w:rsidR="004146F8" w:rsidRPr="004E353E">
        <w:t>:</w:t>
      </w:r>
    </w:p>
    <w:p w:rsidR="004146F8" w:rsidRPr="004E353E" w:rsidRDefault="0051540D" w:rsidP="00A629FB">
      <w:pPr>
        <w:jc w:val="both"/>
      </w:pPr>
      <w:r>
        <w:t xml:space="preserve">1/ </w:t>
      </w:r>
      <w:r w:rsidR="004146F8" w:rsidRPr="004E353E">
        <w:t>zapoznaliśmy się ze specyfikacją warunków zamówienia</w:t>
      </w:r>
      <w:r w:rsidR="00A629FB">
        <w:t xml:space="preserve"> </w:t>
      </w:r>
      <w:r w:rsidR="004146F8" w:rsidRPr="004E353E">
        <w:t>i nie wnosimy do niej zastrzeżeń oraz przyjmujemy warunki w niej zawarte;</w:t>
      </w:r>
    </w:p>
    <w:p w:rsidR="004146F8" w:rsidRPr="004E353E" w:rsidRDefault="00A629FB" w:rsidP="00A629FB">
      <w:pPr>
        <w:jc w:val="both"/>
      </w:pPr>
      <w:r>
        <w:t xml:space="preserve">2/ </w:t>
      </w:r>
      <w:r w:rsidR="004146F8" w:rsidRPr="004E353E">
        <w:t>uważamy się za związanych niniejszą ofertą na czas wskazany w SWZ;</w:t>
      </w:r>
    </w:p>
    <w:p w:rsidR="004146F8" w:rsidRPr="004E353E" w:rsidRDefault="00A629FB" w:rsidP="00A629FB">
      <w:pPr>
        <w:jc w:val="both"/>
      </w:pPr>
      <w:r>
        <w:t xml:space="preserve">3/ </w:t>
      </w:r>
      <w:r w:rsidR="004146F8" w:rsidRPr="004E353E">
        <w:t>pozyskaliśmy wszystkie informacje pozwalające na sporządzenie oferty oraz wykonanie ww. zamówienia;</w:t>
      </w:r>
    </w:p>
    <w:p w:rsidR="004146F8" w:rsidRPr="004E353E" w:rsidRDefault="00A629FB" w:rsidP="00A629FB">
      <w:pPr>
        <w:jc w:val="both"/>
      </w:pPr>
      <w:r>
        <w:t xml:space="preserve">4/ </w:t>
      </w:r>
      <w:r w:rsidR="004146F8" w:rsidRPr="004E353E">
        <w:t>zawarte postanowienia we wzorze umowy zostały przez nas zaakceptowane</w:t>
      </w:r>
      <w:r w:rsidR="00D253A5">
        <w:t xml:space="preserve">                      </w:t>
      </w:r>
      <w:r w:rsidR="004146F8" w:rsidRPr="004E353E">
        <w:t xml:space="preserve"> i zobowiązujemy się w przypadku przyznania nam zamówienia do zawarcia umów </w:t>
      </w:r>
      <w:r w:rsidR="00D253A5">
        <w:t xml:space="preserve">               </w:t>
      </w:r>
      <w:r w:rsidR="004146F8" w:rsidRPr="004E353E">
        <w:t xml:space="preserve">w miejscu i terminie </w:t>
      </w:r>
      <w:r>
        <w:t>wyznaczonym przez Zamawiającego;</w:t>
      </w:r>
    </w:p>
    <w:p w:rsidR="002A7050" w:rsidRDefault="00A629FB" w:rsidP="00FB7BA6">
      <w:pPr>
        <w:jc w:val="both"/>
      </w:pPr>
      <w:r>
        <w:t xml:space="preserve">5/ </w:t>
      </w:r>
      <w:r w:rsidR="004146F8" w:rsidRPr="004E353E">
        <w:t xml:space="preserve">wypełniliśmy obowiązki informacyjne przewidziane w art. 13 lub 14 RODO wobec osób fizycznych, od których dane osobowe bezpośrednio lub pośrednio pozyskaliśmy w celu ubiegania się o udzielenie zamówienia publicznego w niniejszym postępowaniu, </w:t>
      </w:r>
      <w:r w:rsidR="004146F8" w:rsidRPr="002A7050">
        <w:rPr>
          <w:i/>
        </w:rPr>
        <w:t>/jeżeli dotyczy</w:t>
      </w:r>
      <w:r w:rsidR="004146F8" w:rsidRPr="004E353E">
        <w:t>/</w:t>
      </w:r>
    </w:p>
    <w:p w:rsidR="002A7050" w:rsidRPr="004E353E" w:rsidRDefault="00235A45" w:rsidP="002A7050">
      <w:r>
        <w:t xml:space="preserve">7. </w:t>
      </w:r>
      <w:r w:rsidR="002A7050" w:rsidRPr="002A7050">
        <w:rPr>
          <w:i/>
        </w:rPr>
        <w:t>/jeżeli dotyczy</w:t>
      </w:r>
      <w:r w:rsidR="002A7050" w:rsidRPr="004E353E">
        <w:t>/ Zamierzamy zlecić Podwykonawstwo części zamówienia. Podajemy firmy Podwykonawców (o ile są znane) wraz z częścią zamówienia jaką zamierzamy im powierzyć:</w:t>
      </w:r>
    </w:p>
    <w:p w:rsidR="002A7050" w:rsidRPr="004E353E" w:rsidRDefault="002A7050" w:rsidP="002A7050">
      <w:r>
        <w:t>…………………………………………………………………………………………………</w:t>
      </w:r>
      <w:r>
        <w:lastRenderedPageBreak/>
        <w:t>……………</w:t>
      </w:r>
      <w:r w:rsidR="00FB7BA6">
        <w:t>………………………………………………………………………………</w:t>
      </w:r>
      <w:r w:rsidRPr="004E353E">
        <w:tab/>
      </w:r>
    </w:p>
    <w:p w:rsidR="002A7050" w:rsidRPr="004E353E" w:rsidRDefault="00235A45" w:rsidP="002A7050">
      <w:pPr>
        <w:jc w:val="both"/>
      </w:pPr>
      <w:r>
        <w:t xml:space="preserve">8. </w:t>
      </w:r>
      <w:r w:rsidR="002A7050" w:rsidRPr="002A7050">
        <w:rPr>
          <w:i/>
        </w:rPr>
        <w:t>/jeżeli dotyczy</w:t>
      </w:r>
      <w:r w:rsidR="002A7050" w:rsidRPr="004E353E">
        <w:t>/ Niniejszym informujemy, iż w dokumentach składających się na ofertę, zawarte są informacje stanow</w:t>
      </w:r>
      <w:r w:rsidR="005015CC">
        <w:t xml:space="preserve">iące TAJEMNICE PRZEDSIĘBIORSTWA               </w:t>
      </w:r>
      <w:r w:rsidR="002A7050" w:rsidRPr="004E353E">
        <w:t>w rozumieniu ustawy o zwalczaniu nieuczciwej konkurencji i jako takie nie mogą być udostępnione innym uczestnikom niniejszego postępowania. Jednocześnie informujemy, że odrębny plik stanowiący tajemnicę przedsiębiorstwa został</w:t>
      </w:r>
      <w:r w:rsidR="00FB7BA6">
        <w:t xml:space="preserve"> </w:t>
      </w:r>
      <w:r w:rsidR="002A7050" w:rsidRPr="004E353E">
        <w:t>nazwany „</w:t>
      </w:r>
      <w:r w:rsidR="002A7050">
        <w:t>……………..</w:t>
      </w:r>
      <w:r w:rsidR="002A7050" w:rsidRPr="004E353E">
        <w:tab/>
        <w:t>” oraz, że uzasadnienie zastrzeżenia wskazanych</w:t>
      </w:r>
      <w:r w:rsidR="00FB7BA6">
        <w:t xml:space="preserve"> </w:t>
      </w:r>
      <w:r w:rsidR="002A7050" w:rsidRPr="004E353E">
        <w:t>informacji zostało złożone w następujący sposób</w:t>
      </w:r>
      <w:r w:rsidR="002A7050">
        <w:t>…………………………………….</w:t>
      </w:r>
      <w:r w:rsidR="002A7050" w:rsidRPr="004E353E">
        <w:tab/>
      </w:r>
    </w:p>
    <w:p w:rsidR="002A7050" w:rsidRPr="002A7050" w:rsidRDefault="002A7050" w:rsidP="002A7050">
      <w:pPr>
        <w:jc w:val="both"/>
        <w:rPr>
          <w:i/>
          <w:sz w:val="20"/>
          <w:szCs w:val="20"/>
        </w:rPr>
      </w:pPr>
      <w:r w:rsidRPr="002A7050">
        <w:rPr>
          <w:i/>
          <w:sz w:val="20"/>
          <w:szCs w:val="20"/>
        </w:rPr>
        <w:t xml:space="preserve">Nie ujawnia się informacji stanowiących tajemnicę przedsiębiorstwa w rozumieniu przepisów </w:t>
      </w:r>
      <w:r w:rsidR="005015CC">
        <w:rPr>
          <w:i/>
          <w:sz w:val="20"/>
          <w:szCs w:val="20"/>
        </w:rPr>
        <w:t xml:space="preserve">                      </w:t>
      </w:r>
      <w:r w:rsidRPr="002A7050">
        <w:rPr>
          <w:i/>
          <w:sz w:val="20"/>
          <w:szCs w:val="20"/>
        </w:rPr>
        <w:t>o zwalczaniu nieuczciwej konkurencji, jeżeli wykonawca, nie później niż w terminie składania ofert lub wniosków o dopuszczenie do udziału w postępowaniu, zastrzegł, że nie mogą być one udostępnione oraz wykazał, iż zastrzeżone informacje stanowią tajemnice przedsiębiorstwa.</w:t>
      </w:r>
    </w:p>
    <w:p w:rsidR="002A7050" w:rsidRDefault="002A7050" w:rsidP="002A7050"/>
    <w:p w:rsidR="002A7050" w:rsidRDefault="00B47616" w:rsidP="002A7050">
      <w:r>
        <w:t>9</w:t>
      </w:r>
      <w:r w:rsidR="00235A45">
        <w:t xml:space="preserve">. </w:t>
      </w:r>
      <w:r w:rsidR="002A7050" w:rsidRPr="004E353E">
        <w:t>Wszelką korespondencję w sprawie niniejszego postępowania należy ki</w:t>
      </w:r>
      <w:r w:rsidR="002A7050">
        <w:t>erować na poniższy</w:t>
      </w:r>
      <w:r w:rsidR="00CC55A1">
        <w:t xml:space="preserve"> adres:</w:t>
      </w:r>
    </w:p>
    <w:p w:rsidR="002A7050" w:rsidRDefault="00CC55A1" w:rsidP="002A7050">
      <w:r>
        <w:t>e-</w:t>
      </w:r>
      <w:r w:rsidR="002A7050">
        <w:t>mail</w:t>
      </w:r>
      <w:r>
        <w:t>………………………………………………………………………………………..</w:t>
      </w:r>
      <w:r w:rsidR="002A7050" w:rsidRPr="002A7050">
        <w:t xml:space="preserve"> </w:t>
      </w:r>
    </w:p>
    <w:p w:rsidR="00CC55A1" w:rsidRDefault="00CC55A1" w:rsidP="002A7050">
      <w:r>
        <w:t>tel:...............................................................................</w:t>
      </w:r>
    </w:p>
    <w:p w:rsidR="00CC55A1" w:rsidRDefault="002A7050" w:rsidP="00CC55A1">
      <w:pPr>
        <w:jc w:val="both"/>
      </w:pPr>
      <w:r w:rsidRPr="004E353E">
        <w:t xml:space="preserve">Uprzedzony o odpowiedzialności karnej oświadczam, że załączone do oferty dokumenty opisują stan prawny i faktyczny, aktualny na dzień </w:t>
      </w:r>
      <w:r w:rsidR="00D253A5">
        <w:t>złożenia oferty (art. 233 k.k.)</w:t>
      </w:r>
    </w:p>
    <w:p w:rsidR="002A7050" w:rsidRPr="004E353E" w:rsidRDefault="00235A45" w:rsidP="00CC55A1">
      <w:pPr>
        <w:jc w:val="both"/>
      </w:pPr>
      <w:r>
        <w:t>1</w:t>
      </w:r>
      <w:r w:rsidR="00B47616">
        <w:t>0</w:t>
      </w:r>
      <w:r>
        <w:t xml:space="preserve">. </w:t>
      </w:r>
      <w:r w:rsidR="002A7050" w:rsidRPr="004E353E">
        <w:t>Jako zasadnicze załączniki będące integr</w:t>
      </w:r>
      <w:r w:rsidR="00D253A5">
        <w:t xml:space="preserve">alną częścią niniejszej oferty, </w:t>
      </w:r>
      <w:r w:rsidR="005015CC">
        <w:t xml:space="preserve">                        </w:t>
      </w:r>
      <w:r w:rsidR="002A7050" w:rsidRPr="004E353E">
        <w:t>a wynikające ze SWZ załączamy wszystkie wymagane dokumenty i oświadczenia:</w:t>
      </w:r>
    </w:p>
    <w:p w:rsidR="002A7050" w:rsidRPr="004E353E" w:rsidRDefault="006F224A" w:rsidP="00CC55A1">
      <w:pPr>
        <w:jc w:val="both"/>
      </w:pPr>
      <w:r>
        <w:t xml:space="preserve">1/ </w:t>
      </w:r>
      <w:r w:rsidR="002A7050" w:rsidRPr="004E353E">
        <w:t>kosztorys ofertowy sporządzony zgodnie z zasadami określonymi w Dziale XIV SWZ - oryginał podpisany kwalifikowanym podpisem elektronicznym, podpisem zaufanym lub podpisem osobistym;</w:t>
      </w:r>
    </w:p>
    <w:p w:rsidR="002A7050" w:rsidRPr="004E353E" w:rsidRDefault="006F224A" w:rsidP="00CC55A1">
      <w:pPr>
        <w:jc w:val="both"/>
      </w:pPr>
      <w:r>
        <w:t xml:space="preserve">2/ </w:t>
      </w:r>
      <w:r w:rsidR="002A7050" w:rsidRPr="004E353E">
        <w:t>oświadczenie składane na podstawi</w:t>
      </w:r>
      <w:r>
        <w:t>e art. 125 ust, 1 PZP o nie</w:t>
      </w:r>
      <w:r w:rsidR="00CC55A1">
        <w:t>podle</w:t>
      </w:r>
      <w:r w:rsidR="002A7050" w:rsidRPr="004E353E">
        <w:t>ganiu wykluczeniu oraz spełnianiu warunków udziału w postępowaniu sporządzone według wzoru załącznik nr 2 do SWZ podpisane kwalifikowanym podpisem elektronicznym, podpisem zaufanym lub podpisem osobistym:</w:t>
      </w:r>
    </w:p>
    <w:p w:rsidR="002A7050" w:rsidRPr="004E353E" w:rsidRDefault="006F224A" w:rsidP="006F224A">
      <w:pPr>
        <w:jc w:val="both"/>
      </w:pPr>
      <w:r>
        <w:t xml:space="preserve">3/ </w:t>
      </w:r>
      <w:r w:rsidR="002A7050" w:rsidRPr="004E353E">
        <w:t>odpis lub informacja z Krajowego Rejestru</w:t>
      </w:r>
      <w:r w:rsidR="00D253A5">
        <w:t xml:space="preserve"> Sadowego. Centralnej Ewidencji</w:t>
      </w:r>
      <w:r w:rsidR="005015CC">
        <w:t xml:space="preserve">                   </w:t>
      </w:r>
      <w:r w:rsidR="00D253A5">
        <w:t xml:space="preserve"> </w:t>
      </w:r>
      <w:r w:rsidR="002A7050" w:rsidRPr="004E353E">
        <w:t xml:space="preserve">i Informacji o Działalności Gospodarczej lub innego właściwego rejestru oraz </w:t>
      </w:r>
      <w:r w:rsidR="002A7050" w:rsidRPr="006F224A">
        <w:rPr>
          <w:i/>
        </w:rPr>
        <w:t>jeżeli dotyczy</w:t>
      </w:r>
      <w:r w:rsidR="002A7050" w:rsidRPr="004E353E">
        <w:t xml:space="preserve"> - pełnomocnictwo (w przypadku, w którym ofertę podpisuje pełnomocnik wykonawcy), podpisane kwalifikowanym podpisem elektronicznym, podpisem zaufanym lub podpisem osobistym mocodawcy;</w:t>
      </w:r>
    </w:p>
    <w:p w:rsidR="002A7050" w:rsidRPr="004E353E" w:rsidRDefault="00B47616" w:rsidP="006F224A">
      <w:pPr>
        <w:jc w:val="both"/>
      </w:pPr>
      <w:r>
        <w:t>4</w:t>
      </w:r>
      <w:r w:rsidR="006F224A">
        <w:t xml:space="preserve">/ </w:t>
      </w:r>
      <w:r w:rsidR="002A7050" w:rsidRPr="006F224A">
        <w:rPr>
          <w:i/>
        </w:rPr>
        <w:t>jeżeli dotyczy</w:t>
      </w:r>
      <w:r w:rsidR="002A7050" w:rsidRPr="004E353E">
        <w:t xml:space="preserve"> - pełnomocnictwo do reprezentowania albo re</w:t>
      </w:r>
      <w:r w:rsidR="00D253A5">
        <w:t xml:space="preserve">prezentowania </w:t>
      </w:r>
      <w:r w:rsidR="005015CC">
        <w:t xml:space="preserve">                    </w:t>
      </w:r>
      <w:r w:rsidR="006F224A">
        <w:t>i zawarcia umowy W</w:t>
      </w:r>
      <w:r w:rsidR="002A7050" w:rsidRPr="004E353E">
        <w:t xml:space="preserve">ykonawców składających ofertę wspólnie, podpisane </w:t>
      </w:r>
      <w:r w:rsidR="002A7050" w:rsidRPr="004E353E">
        <w:lastRenderedPageBreak/>
        <w:t>kwalifikowanym podpisem elektronicznym, podpisem zaufanym lub podpisem osobistym mocodawcy lub mocodawców,</w:t>
      </w:r>
    </w:p>
    <w:p w:rsidR="002A7050" w:rsidRPr="004E353E" w:rsidRDefault="00B47616" w:rsidP="006F224A">
      <w:pPr>
        <w:jc w:val="both"/>
      </w:pPr>
      <w:r>
        <w:t>5</w:t>
      </w:r>
      <w:r w:rsidR="006F224A">
        <w:t xml:space="preserve">/ </w:t>
      </w:r>
      <w:r w:rsidR="002A7050" w:rsidRPr="006F224A">
        <w:rPr>
          <w:i/>
        </w:rPr>
        <w:t>jeżeli dotyczy</w:t>
      </w:r>
      <w:r w:rsidR="002A7050" w:rsidRPr="004E353E">
        <w:t xml:space="preserve"> - oświadczenie, z którego wynika, które roboty</w:t>
      </w:r>
      <w:r w:rsidR="006F224A">
        <w:t xml:space="preserve"> budowlane wykonają </w:t>
      </w:r>
      <w:r w:rsidR="002A7050" w:rsidRPr="004E353E">
        <w:t>poszczególni wykonawcy składający ofertę wspólnie;</w:t>
      </w:r>
    </w:p>
    <w:p w:rsidR="005746CB" w:rsidRPr="004E353E" w:rsidRDefault="00B47616" w:rsidP="005746CB">
      <w:pPr>
        <w:jc w:val="both"/>
      </w:pPr>
      <w:r>
        <w:t>6</w:t>
      </w:r>
      <w:r w:rsidR="005746CB" w:rsidRPr="005746CB">
        <w:rPr>
          <w:i/>
        </w:rPr>
        <w:t>/ jeżeli dotyczy</w:t>
      </w:r>
      <w:r w:rsidR="005746CB" w:rsidRPr="004E353E">
        <w:t xml:space="preserve"> - zobowiązanie podmiotu udostępniającego zasoby do oddania do dyspozycji Wykonawcy niezbędnych zasobów na potrzeby realizacji danego zamówienia lub inny podmiotowy środ</w:t>
      </w:r>
      <w:r w:rsidR="005746CB">
        <w:t>ek dowodowy potwierdzający, że W</w:t>
      </w:r>
      <w:r w:rsidR="005746CB" w:rsidRPr="004E353E">
        <w:t>ykonawca, realizując zamówienie, będzie dysponował niezbędnymi zasobami tych podmiotów - podpisane kwalifikowanym podpisem elektronicznym, podpisem zaufanym lub podpisem osobistym podmiotu udostępniającego zasoby,</w:t>
      </w:r>
    </w:p>
    <w:p w:rsidR="005746CB" w:rsidRDefault="00B47616" w:rsidP="005746CB">
      <w:pPr>
        <w:jc w:val="both"/>
      </w:pPr>
      <w:r>
        <w:t>7</w:t>
      </w:r>
      <w:r w:rsidR="005746CB">
        <w:t xml:space="preserve">/ </w:t>
      </w:r>
      <w:r w:rsidR="005746CB" w:rsidRPr="005746CB">
        <w:rPr>
          <w:i/>
        </w:rPr>
        <w:t>jeżeli dotyczy</w:t>
      </w:r>
      <w:r w:rsidR="005746CB" w:rsidRPr="004E353E">
        <w:t xml:space="preserve"> - oświadczenie składane na podstawie art. 125 ust. 1 ustawy </w:t>
      </w:r>
      <w:proofErr w:type="spellStart"/>
      <w:r w:rsidR="005746CB" w:rsidRPr="004E353E">
        <w:t>Pzp</w:t>
      </w:r>
      <w:proofErr w:type="spellEnd"/>
      <w:r w:rsidR="005746CB" w:rsidRPr="004E353E">
        <w:t xml:space="preserve"> (załącznik nr 2 do SWZ) podmiotu udostępniającego wykonawcy zasoby, jeżeli wykonawca poleg</w:t>
      </w:r>
      <w:r w:rsidR="00D253A5">
        <w:t>a na zasobach innych podmiotów;</w:t>
      </w:r>
    </w:p>
    <w:p w:rsidR="00095DFE" w:rsidRPr="00D253A5" w:rsidRDefault="005746CB" w:rsidP="00D253A5">
      <w:pPr>
        <w:jc w:val="both"/>
        <w:rPr>
          <w:b/>
          <w:i/>
        </w:rPr>
      </w:pPr>
      <w:r w:rsidRPr="005746CB">
        <w:rPr>
          <w:b/>
          <w:u w:val="single"/>
        </w:rPr>
        <w:t>UWAGA</w:t>
      </w:r>
      <w:r w:rsidRPr="004E353E">
        <w:t xml:space="preserve">: </w:t>
      </w:r>
      <w:r w:rsidRPr="005746CB">
        <w:rPr>
          <w:b/>
          <w:i/>
        </w:rPr>
        <w:t>formularz należy podpisać kwalifikowanym podpisem elektronicznym, podpisem zaufanym lub podpisem osobistym osoby uprawnionej do zaciąg</w:t>
      </w:r>
      <w:r w:rsidR="00235A45">
        <w:rPr>
          <w:b/>
          <w:i/>
        </w:rPr>
        <w:t>ania zobowiązań w imieniu Wykonawcy</w:t>
      </w:r>
    </w:p>
    <w:p w:rsidR="00BF629A" w:rsidRDefault="00BF629A" w:rsidP="008B3D77">
      <w:pPr>
        <w:jc w:val="right"/>
        <w:rPr>
          <w:i/>
        </w:rPr>
      </w:pPr>
    </w:p>
    <w:p w:rsidR="00BF629A" w:rsidRDefault="00BF629A" w:rsidP="008B3D77">
      <w:pPr>
        <w:jc w:val="right"/>
        <w:rPr>
          <w:i/>
        </w:rPr>
      </w:pPr>
    </w:p>
    <w:p w:rsidR="00BF629A" w:rsidRDefault="00BF629A" w:rsidP="008B3D77">
      <w:pPr>
        <w:jc w:val="right"/>
        <w:rPr>
          <w:i/>
        </w:rPr>
      </w:pPr>
    </w:p>
    <w:p w:rsidR="00BF629A" w:rsidRDefault="00BF629A" w:rsidP="008B3D77">
      <w:pPr>
        <w:jc w:val="right"/>
        <w:rPr>
          <w:i/>
        </w:rPr>
      </w:pPr>
    </w:p>
    <w:p w:rsidR="00A27231" w:rsidRDefault="00A27231" w:rsidP="008B3D77">
      <w:pPr>
        <w:jc w:val="right"/>
        <w:rPr>
          <w:i/>
        </w:rPr>
      </w:pPr>
    </w:p>
    <w:p w:rsidR="00A27231" w:rsidRDefault="00A27231" w:rsidP="008B3D77">
      <w:pPr>
        <w:jc w:val="right"/>
        <w:rPr>
          <w:i/>
        </w:rPr>
      </w:pPr>
    </w:p>
    <w:p w:rsidR="00A27231" w:rsidRDefault="00A27231" w:rsidP="008B3D77">
      <w:pPr>
        <w:jc w:val="right"/>
        <w:rPr>
          <w:i/>
        </w:rPr>
      </w:pPr>
    </w:p>
    <w:p w:rsidR="00A27231" w:rsidRDefault="00A27231" w:rsidP="008B3D77">
      <w:pPr>
        <w:jc w:val="right"/>
        <w:rPr>
          <w:i/>
        </w:rPr>
      </w:pPr>
    </w:p>
    <w:p w:rsidR="00A27231" w:rsidRDefault="00A27231" w:rsidP="008B3D77">
      <w:pPr>
        <w:jc w:val="right"/>
        <w:rPr>
          <w:i/>
        </w:rPr>
      </w:pPr>
    </w:p>
    <w:p w:rsidR="00A27231" w:rsidRDefault="00A27231" w:rsidP="00D24C43">
      <w:pPr>
        <w:rPr>
          <w:i/>
        </w:rPr>
      </w:pPr>
    </w:p>
    <w:sectPr w:rsidR="00A27231" w:rsidSect="00721F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93" w:right="1418" w:bottom="426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CF8" w:rsidRDefault="00AD3CF8" w:rsidP="00F73645">
      <w:r>
        <w:separator/>
      </w:r>
    </w:p>
  </w:endnote>
  <w:endnote w:type="continuationSeparator" w:id="0">
    <w:p w:rsidR="00AD3CF8" w:rsidRDefault="00AD3CF8" w:rsidP="00F7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88D4F0t00">
    <w:altName w:val="MS Mincho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1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7A" w:rsidRDefault="00A15A7A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7A" w:rsidRDefault="00A15A7A">
    <w:pPr>
      <w:pStyle w:val="Stopka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7A" w:rsidRDefault="00A15A7A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CF8" w:rsidRDefault="00AD3CF8" w:rsidP="00F73645">
      <w:r>
        <w:separator/>
      </w:r>
    </w:p>
  </w:footnote>
  <w:footnote w:type="continuationSeparator" w:id="0">
    <w:p w:rsidR="00AD3CF8" w:rsidRDefault="00AD3CF8" w:rsidP="00F73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7A" w:rsidRDefault="00A15A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7A" w:rsidRDefault="00A15A7A" w:rsidP="00A15A7A">
    <w:pPr>
      <w:pStyle w:val="Nagwek"/>
    </w:pPr>
    <w:r>
      <w:rPr>
        <w:noProof/>
      </w:rPr>
      <mc:AlternateContent>
        <mc:Choice Requires="wpg">
          <w:drawing>
            <wp:inline distT="0" distB="0" distL="0" distR="0">
              <wp:extent cx="1092835" cy="743585"/>
              <wp:effectExtent l="0" t="0" r="0" b="0"/>
              <wp:docPr id="14" name="Grup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2200" cy="742950"/>
                        <a:chOff x="0" y="0"/>
                        <a:chExt cx="1095312" cy="746125"/>
                      </a:xfrm>
                    </wpg:grpSpPr>
                    <pic:pic xmlns:pic="http://schemas.openxmlformats.org/drawingml/2006/picture">
                      <pic:nvPicPr>
                        <pic:cNvPr id="16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032" y="6350"/>
                          <a:ext cx="1079500" cy="7302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7" name="Shape 9609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96092"/>
                      <wps:cNvSpPr/>
                      <wps:spPr>
                        <a:xfrm>
                          <a:off x="6350" y="0"/>
                          <a:ext cx="10798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9818" h="9144">
                              <a:moveTo>
                                <a:pt x="0" y="0"/>
                              </a:moveTo>
                              <a:lnTo>
                                <a:pt x="1079818" y="0"/>
                              </a:lnTo>
                              <a:lnTo>
                                <a:pt x="10798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96093"/>
                      <wps:cNvSpPr/>
                      <wps:spPr>
                        <a:xfrm>
                          <a:off x="1086168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96094"/>
                      <wps:cNvSpPr/>
                      <wps:spPr>
                        <a:xfrm>
                          <a:off x="0" y="6414"/>
                          <a:ext cx="9144" cy="7305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305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30568"/>
                              </a:lnTo>
                              <a:lnTo>
                                <a:pt x="0" y="7305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96095"/>
                      <wps:cNvSpPr/>
                      <wps:spPr>
                        <a:xfrm>
                          <a:off x="1086168" y="6414"/>
                          <a:ext cx="9144" cy="7305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73056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730568"/>
                              </a:lnTo>
                              <a:lnTo>
                                <a:pt x="0" y="73056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96096"/>
                      <wps:cNvSpPr/>
                      <wps:spPr>
                        <a:xfrm>
                          <a:off x="0" y="73698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96097"/>
                      <wps:cNvSpPr/>
                      <wps:spPr>
                        <a:xfrm>
                          <a:off x="6350" y="736981"/>
                          <a:ext cx="10798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9818" h="9144">
                              <a:moveTo>
                                <a:pt x="0" y="0"/>
                              </a:moveTo>
                              <a:lnTo>
                                <a:pt x="1079818" y="0"/>
                              </a:lnTo>
                              <a:lnTo>
                                <a:pt x="10798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96098"/>
                      <wps:cNvSpPr/>
                      <wps:spPr>
                        <a:xfrm>
                          <a:off x="1086168" y="736981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09777987" id="Grupa 14" o:spid="_x0000_s1026" style="width:86.05pt;height:58.55pt;mso-position-horizontal-relative:char;mso-position-vertical-relative:line" coordsize="10953,746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60;top:63;width:10795;height:73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691HBAAAA2wAAAA8AAABkcnMvZG93bnJldi54bWxET01rAjEQvRf6H8IUeqtZLa66GqUUCj0V&#10;THvwOGzGTehmsmyiu/vvm4LgbR7vc3aH0bfiSn10gRXMZwUI4joYx42Cn++PlzWImJANtoFJwUQR&#10;DvvHhx1WJgx8pKtOjcghHCtUYFPqKiljbcljnIWOOHPn0HtMGfaNND0OOdy3clEUpfToODdY7Ojd&#10;Uv2rL16BxrJZbOaXkx2Wr2416elLO63U89P4tgWRaEx38c39afL8Ev5/yQfI/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0691HBAAAA2wAAAA8AAAAAAAAAAAAAAAAAnwIA&#10;AGRycy9kb3ducmV2LnhtbFBLBQYAAAAABAAEAPcAAACNAwAAAAA=&#10;">
                <v:imagedata r:id="rId2" o:title=""/>
              </v:shape>
              <v:shape id="Shape 96091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68cEA&#10;AADbAAAADwAAAGRycy9kb3ducmV2LnhtbERPS2vCQBC+C/6HZYTezEYpKqmrVKEQCoVqPfQ4zU6T&#10;0Oxs3N08+u/dgtDbfHzP2e5H04ienK8tK1gkKQjiwuqaSwWXj5f5BoQPyBoby6Tglzzsd9PJFjNt&#10;Bz5Rfw6liCHsM1RQhdBmUvqiIoM+sS1x5L6tMxgidKXUDocYbhq5TNOVNFhzbKiwpWNFxc+5Mwra&#10;a+k+r14f+Kt7f11zmtP49qjUw2x8fgIRaAz/4rs713H+Gv5+iQfI3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qevHBAAAA2w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96092" o:spid="_x0000_s1029" style="position:absolute;left:63;width:10798;height:91;visibility:visible;mso-wrap-style:square;v-text-anchor:top" coordsize="10798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heCcYA&#10;AADbAAAADwAAAGRycy9kb3ducmV2LnhtbESPT2vCQBDF7wW/wzJCb3UTW1qNrmJtlYJ48A94HbJj&#10;EszOhuw2pt++cyj0NsN7895v5sve1aqjNlSeDaSjBBRx7m3FhYHzafM0ARUissXaMxn4oQDLxeBh&#10;jpn1dz5Qd4yFkhAOGRooY2wyrUNeksMw8g2xaFffOoyytoW2Ld4l3NV6nCSv2mHF0lBiQ+uS8tvx&#10;2xl43n2+fGzW00vztj2/77ar1O271JjHYb+agYrUx3/z3/WXFXyBlV9kAL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heCcYAAADbAAAADwAAAAAAAAAAAAAAAACYAgAAZHJz&#10;L2Rvd25yZXYueG1sUEsFBgAAAAAEAAQA9QAAAIsDAAAAAA==&#10;" path="m,l1079818,r,9144l,9144,,e" fillcolor="black" stroked="f" strokeweight="0">
                <v:stroke miterlimit="83231f" joinstyle="miter"/>
                <v:path arrowok="t" textboxrect="0,0,1079818,9144"/>
              </v:shape>
              <v:shape id="Shape 96093" o:spid="_x0000_s1030" style="position:absolute;left:10861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LGMIA&#10;AADbAAAADwAAAGRycy9kb3ducmV2LnhtbERPTWvCQBC9F/wPywi9NRultDW6ihYKoSC00YPHMTsm&#10;wexs3F1N+u+7QqG3ebzPWawG04obOd9YVjBJUhDEpdUNVwr2u4+nNxA+IGtsLZOCH/KwWo4eFphp&#10;2/M33YpQiRjCPkMFdQhdJqUvazLoE9sRR+5kncEQoaukdtjHcNPKaZq+SIMNx4YaO3qvqTwXV6Og&#10;u1TucPF6w8fr1+crpzkN22elHsfDeg4i0BD+xX/uXMf5M7j/E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UsYwgAAANsAAAAPAAAAAAAAAAAAAAAAAJgCAABkcnMvZG93&#10;bnJldi54bWxQSwUGAAAAAAQABAD1AAAAhw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96094" o:spid="_x0000_s1031" style="position:absolute;top:64;width:91;height:7305;visibility:visible;mso-wrap-style:square;v-text-anchor:top" coordsize="9144,730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PgtMIA&#10;AADbAAAADwAAAGRycy9kb3ducmV2LnhtbERPz2vCMBS+D/Y/hDfYbabrQaQ2ihNLhwdBK7rjo3lr&#10;is1LaaLW/94cBjt+fL/z5Wg7caPBt44VfE4SEMS10y03Co5V8TED4QOyxs4xKXiQh+Xi9SXHTLs7&#10;7+l2CI2IIewzVGBC6DMpfW3Iop+4njhyv26wGCIcGqkHvMdw28k0SabSYsuxwWBPa0P15XC1Ck6b&#10;8mvL+2lRPcxsvfvBc5luz0q9v42rOYhAY/gX/7m/tYI0ro9f4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+C0wgAAANsAAAAPAAAAAAAAAAAAAAAAAJgCAABkcnMvZG93&#10;bnJldi54bWxQSwUGAAAAAAQABAD1AAAAhwMAAAAA&#10;" path="m,l9144,r,730568l,730568,,e" fillcolor="black" stroked="f" strokeweight="0">
                <v:stroke miterlimit="83231f" joinstyle="miter"/>
                <v:path arrowok="t" textboxrect="0,0,9144,730568"/>
              </v:shape>
              <v:shape id="Shape 96095" o:spid="_x0000_s1032" style="position:absolute;left:10861;top:64;width:92;height:7305;visibility:visible;mso-wrap-style:square;v-text-anchor:top" coordsize="9144,730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FL8MA&#10;AADbAAAADwAAAGRycy9kb3ducmV2LnhtbESPQYvCMBSE7wv+h/AEb2tqDyJdo6goiocFraweH82z&#10;KTYvpYla/71ZWNjjMDPfMNN5Z2vxoNZXjhWMhgkI4sLpiksFp3zzOQHhA7LG2jEpeJGH+az3McVM&#10;uycf6HEMpYgQ9hkqMCE0mZS+MGTRD11DHL2ray2GKNtS6hafEW5rmSbJWFqsOC4YbGhlqLgd71bB&#10;z3q73PNhvMlfZrL6vuB5m+7PSg363eILRKAu/If/2jutIB3B75f4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9FL8MAAADbAAAADwAAAAAAAAAAAAAAAACYAgAAZHJzL2Rv&#10;d25yZXYueG1sUEsFBgAAAAAEAAQA9QAAAIgDAAAAAA==&#10;" path="m,l9144,r,730568l,730568,,e" fillcolor="black" stroked="f" strokeweight="0">
                <v:stroke miterlimit="83231f" joinstyle="miter"/>
                <v:path arrowok="t" textboxrect="0,0,9144,730568"/>
              </v:shape>
              <v:shape id="Shape 96096" o:spid="_x0000_s1033" style="position:absolute;top:736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ET1MIA&#10;AADbAAAADwAAAGRycy9kb3ducmV2LnhtbESPQYvCMBSE7wv+h/AEb2tqkV2pRlFBEGHBdT14fDbP&#10;tti81CRq/fdGEPY4zMw3zGTWmlrcyPnKsoJBPwFBnFtdcaFg/7f6HIHwAVljbZkUPMjDbNr5mGCm&#10;7Z1/6bYLhYgQ9hkqKENoMil9XpJB37cNcfRO1hkMUbpCaof3CDe1TJPkSxqsOC6U2NCypPy8uxoF&#10;zaVwh4vXCz5et5tvTtbU/gyV6nXb+RhEoDb8h9/ttVaQpvD6En+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cRPUwgAAANsAAAAPAAAAAAAAAAAAAAAAAJgCAABkcnMvZG93&#10;bnJldi54bWxQSwUGAAAAAAQABAD1AAAAhw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96097" o:spid="_x0000_s1034" style="position:absolute;left:63;top:7369;width:10798;height:92;visibility:visible;mso-wrap-style:square;v-text-anchor:top" coordsize="10798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GxcUA&#10;AADbAAAADwAAAGRycy9kb3ducmV2LnhtbESPS2vDMBCE74H8B7GB3GLZSenDtRzyJhB6aBrodbG2&#10;tom1MpbiuP++KhR6HGbmGyZbDqYRPXWutqwgiWIQxIXVNZcKLh/72TMI55E1NpZJwTc5WObjUYap&#10;tnd+p/7sSxEg7FJUUHnfplK6oiKDLrItcfC+bGfQB9mVUnd4D3DTyHkcP0qDNYeFClvaVFRczzej&#10;YHHaPWz3m5fP9ulwWZ8Oq8S89YlS08mwegXhafD/4b/2USuYL+D3S/g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AbFxQAAANsAAAAPAAAAAAAAAAAAAAAAAJgCAABkcnMv&#10;ZG93bnJldi54bWxQSwUGAAAAAAQABAD1AAAAigMAAAAA&#10;" path="m,l1079818,r,9144l,9144,,e" fillcolor="black" stroked="f" strokeweight="0">
                <v:stroke miterlimit="83231f" joinstyle="miter"/>
                <v:path arrowok="t" textboxrect="0,0,1079818,9144"/>
              </v:shape>
              <v:shape id="Shape 96098" o:spid="_x0000_s1035" style="position:absolute;left:10861;top:736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uO8IA&#10;AADbAAAADwAAAGRycy9kb3ducmV2LnhtbESPQYvCMBSE74L/ITzBm00VUalGUUEQQVh1D3t8Nm/b&#10;ss1LTaLWf79ZWPA4zMw3zGLVmlo8yPnKsoJhkoIgzq2uuFDwedkNZiB8QNZYWyYFL/KwWnY7C8y0&#10;ffKJHudQiAhhn6GCMoQmk9LnJRn0iW2Io/dtncEQpSukdviMcFPLUZpOpMGK40KJDW1Lyn/Od6Og&#10;uRXu6+b1hq/3j8OU0z21x7FS/V67noMI1IZ3+L+91wpGY/j7En+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C47wgAAANsAAAAPAAAAAAAAAAAAAAAAAJgCAABkcnMvZG93&#10;bnJldi54bWxQSwUGAAAAAAQABAD1AAAAhwMAAAAA&#10;" path="m,l9144,r,9144l,9144,,e" fillcolor="black" stroked="f" strokeweight="0">
                <v:stroke miterlimit="83231f" joinstyle="miter"/>
                <v:path arrowok="t" textboxrect="0,0,9144,9144"/>
              </v:shape>
              <w10:anchorlock/>
            </v:group>
          </w:pict>
        </mc:Fallback>
      </mc:AlternateContent>
    </w:r>
    <w:r>
      <w:rPr>
        <w:rFonts w:ascii="Arial" w:eastAsia="Arial" w:hAnsi="Arial" w:cs="Arial"/>
      </w:rPr>
      <w:t xml:space="preserve">                    </w:t>
    </w:r>
    <w:r>
      <w:rPr>
        <w:noProof/>
      </w:rPr>
      <w:drawing>
        <wp:inline distT="0" distB="0" distL="0" distR="0">
          <wp:extent cx="1485900" cy="809625"/>
          <wp:effectExtent l="0" t="0" r="0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ab/>
      <w:t xml:space="preserve">        </w:t>
    </w:r>
    <w:r>
      <w:rPr>
        <w:noProof/>
      </w:rPr>
      <w:drawing>
        <wp:inline distT="0" distB="0" distL="0" distR="0">
          <wp:extent cx="647700" cy="742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</w:rPr>
      <w:t xml:space="preserve">                 </w:t>
    </w:r>
  </w:p>
  <w:p w:rsidR="00A15A7A" w:rsidRDefault="00A15A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A7A" w:rsidRDefault="00A15A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2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  <w:sz w:val="22"/>
        <w:szCs w:val="22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cs="Times New Roman" w:hint="default"/>
        <w:color w:val="auto"/>
        <w:sz w:val="22"/>
        <w:szCs w:val="22"/>
      </w:rPr>
    </w:lvl>
  </w:abstractNum>
  <w:abstractNum w:abstractNumId="5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</w:abstractNum>
  <w:abstractNum w:abstractNumId="6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7">
    <w:nsid w:val="0000000B"/>
    <w:multiLevelType w:val="multilevel"/>
    <w:tmpl w:val="0000000B"/>
    <w:name w:val="WW8Num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8">
    <w:nsid w:val="0000000C"/>
    <w:multiLevelType w:val="multilevel"/>
    <w:tmpl w:val="08CCD906"/>
    <w:name w:val="WW8Num14"/>
    <w:lvl w:ilvl="0">
      <w:start w:val="1"/>
      <w:numFmt w:val="decimal"/>
      <w:lvlText w:val="%1."/>
      <w:lvlJc w:val="left"/>
      <w:pPr>
        <w:tabs>
          <w:tab w:val="num" w:pos="1416"/>
        </w:tabs>
        <w:ind w:left="1841" w:hanging="425"/>
      </w:pPr>
      <w:rPr>
        <w:rFonts w:ascii="Times New Roman" w:eastAsia="SimSun" w:hAnsi="Times New Roman" w:cs="Manga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abstractNum w:abstractNumId="9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0">
    <w:nsid w:val="0000000E"/>
    <w:multiLevelType w:val="multi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>
    <w:nsid w:val="0000000F"/>
    <w:multiLevelType w:val="multilevel"/>
    <w:tmpl w:val="498C051A"/>
    <w:name w:val="WW8Num5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1"/>
    <w:multiLevelType w:val="singleLevel"/>
    <w:tmpl w:val="3B5CCBF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iCs w:val="0"/>
        <w:color w:val="auto"/>
        <w:sz w:val="22"/>
        <w:szCs w:val="22"/>
      </w:rPr>
    </w:lvl>
  </w:abstractNum>
  <w:abstractNum w:abstractNumId="13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>
    <w:nsid w:val="00000013"/>
    <w:multiLevelType w:val="single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15">
    <w:nsid w:val="00000014"/>
    <w:multiLevelType w:val="singleLevel"/>
    <w:tmpl w:val="0000001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color w:val="auto"/>
        <w:sz w:val="22"/>
        <w:szCs w:val="22"/>
      </w:rPr>
    </w:lvl>
  </w:abstractNum>
  <w:abstractNum w:abstractNumId="16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7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4"/>
        <w:szCs w:val="22"/>
      </w:rPr>
    </w:lvl>
  </w:abstractNum>
  <w:abstractNum w:abstractNumId="18">
    <w:nsid w:val="00000019"/>
    <w:multiLevelType w:val="singleLevel"/>
    <w:tmpl w:val="0000001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9360" w:hanging="360"/>
      </w:pPr>
      <w:rPr>
        <w:rFonts w:cs="Times New Roman" w:hint="default"/>
        <w:sz w:val="22"/>
        <w:szCs w:val="22"/>
      </w:rPr>
    </w:lvl>
  </w:abstractNum>
  <w:abstractNum w:abstractNumId="19">
    <w:nsid w:val="0000001B"/>
    <w:multiLevelType w:val="multilevel"/>
    <w:tmpl w:val="0000001B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0">
    <w:nsid w:val="0000001C"/>
    <w:multiLevelType w:val="singleLevel"/>
    <w:tmpl w:val="4DD6829A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567" w:hanging="567"/>
      </w:pPr>
      <w:rPr>
        <w:rFonts w:cs="Times New Roman" w:hint="default"/>
        <w:sz w:val="22"/>
        <w:szCs w:val="22"/>
      </w:rPr>
    </w:lvl>
  </w:abstractNum>
  <w:abstractNum w:abstractNumId="21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sz w:val="22"/>
        <w:szCs w:val="22"/>
      </w:rPr>
    </w:lvl>
  </w:abstractNum>
  <w:abstractNum w:abstractNumId="22">
    <w:nsid w:val="0000001E"/>
    <w:multiLevelType w:val="singleLevel"/>
    <w:tmpl w:val="A266A068"/>
    <w:name w:val="WW8Num35"/>
    <w:lvl w:ilvl="0">
      <w:start w:val="1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cs="Times New Roman" w:hint="default"/>
        <w:sz w:val="22"/>
        <w:szCs w:val="22"/>
      </w:rPr>
    </w:lvl>
  </w:abstractNum>
  <w:abstractNum w:abstractNumId="23">
    <w:nsid w:val="0000001F"/>
    <w:multiLevelType w:val="singleLevel"/>
    <w:tmpl w:val="0000001F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4">
    <w:nsid w:val="00000020"/>
    <w:multiLevelType w:val="singleLevel"/>
    <w:tmpl w:val="00000020"/>
    <w:name w:val="WW8Num37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sz w:val="22"/>
        <w:szCs w:val="22"/>
      </w:rPr>
    </w:lvl>
  </w:abstractNum>
  <w:abstractNum w:abstractNumId="25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-426"/>
        </w:tabs>
        <w:ind w:left="360" w:hanging="360"/>
      </w:pPr>
      <w:rPr>
        <w:b w:val="0"/>
        <w:strike w:val="0"/>
        <w:dstrike w:val="0"/>
        <w:color w:val="auto"/>
        <w:sz w:val="22"/>
        <w:szCs w:val="22"/>
      </w:rPr>
    </w:lvl>
  </w:abstractNum>
  <w:abstractNum w:abstractNumId="26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7">
    <w:nsid w:val="00000023"/>
    <w:multiLevelType w:val="single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28">
    <w:nsid w:val="00000024"/>
    <w:multiLevelType w:val="singleLevel"/>
    <w:tmpl w:val="00000024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sz w:val="22"/>
        <w:szCs w:val="22"/>
      </w:rPr>
    </w:lvl>
  </w:abstractNum>
  <w:abstractNum w:abstractNumId="29">
    <w:nsid w:val="00000025"/>
    <w:multiLevelType w:val="multi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TE188D4F0t00" w:cs="Times New Roman" w:hint="default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5" w:hanging="435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1">
    <w:nsid w:val="00000027"/>
    <w:multiLevelType w:val="single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32">
    <w:nsid w:val="00000028"/>
    <w:multiLevelType w:val="singleLevel"/>
    <w:tmpl w:val="00000028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>
    <w:nsid w:val="00000029"/>
    <w:multiLevelType w:val="multilevel"/>
    <w:tmpl w:val="00000029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>
    <w:nsid w:val="0000002A"/>
    <w:multiLevelType w:val="singleLevel"/>
    <w:tmpl w:val="0000002A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35">
    <w:nsid w:val="0000002B"/>
    <w:multiLevelType w:val="singleLevel"/>
    <w:tmpl w:val="0000002B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</w:abstractNum>
  <w:abstractNum w:abstractNumId="36">
    <w:nsid w:val="0000002C"/>
    <w:multiLevelType w:val="singleLevel"/>
    <w:tmpl w:val="0000002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pacing w:val="-6"/>
        <w:sz w:val="22"/>
        <w:szCs w:val="22"/>
      </w:rPr>
    </w:lvl>
  </w:abstractNum>
  <w:abstractNum w:abstractNumId="37">
    <w:nsid w:val="0000002D"/>
    <w:multiLevelType w:val="singleLevel"/>
    <w:tmpl w:val="0000002D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</w:abstractNum>
  <w:abstractNum w:abstractNumId="38">
    <w:nsid w:val="0000002E"/>
    <w:multiLevelType w:val="singleLevel"/>
    <w:tmpl w:val="0000002E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2"/>
        <w:szCs w:val="22"/>
      </w:rPr>
    </w:lvl>
  </w:abstractNum>
  <w:abstractNum w:abstractNumId="39">
    <w:nsid w:val="0000002F"/>
    <w:multiLevelType w:val="multilevel"/>
    <w:tmpl w:val="0000002F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1">
    <w:nsid w:val="00000031"/>
    <w:multiLevelType w:val="multilevel"/>
    <w:tmpl w:val="00000031"/>
    <w:lvl w:ilvl="0">
      <w:start w:val="1"/>
      <w:numFmt w:val="decimal"/>
      <w:lvlText w:val="%1)"/>
      <w:lvlJc w:val="left"/>
      <w:pPr>
        <w:tabs>
          <w:tab w:val="num" w:pos="0"/>
        </w:tabs>
        <w:ind w:left="4895" w:hanging="360"/>
      </w:pPr>
      <w:rPr>
        <w:rFonts w:cs="Times New Roman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7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705"/>
        </w:tabs>
        <w:ind w:left="67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7425"/>
        </w:tabs>
        <w:ind w:left="742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145"/>
        </w:tabs>
        <w:ind w:left="81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865"/>
        </w:tabs>
        <w:ind w:left="886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9585"/>
        </w:tabs>
        <w:ind w:left="958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10305"/>
        </w:tabs>
        <w:ind w:left="10305" w:hanging="360"/>
      </w:pPr>
      <w:rPr>
        <w:rFonts w:cs="Times New Roman"/>
      </w:rPr>
    </w:lvl>
  </w:abstractNum>
  <w:abstractNum w:abstractNumId="42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02DA2354"/>
    <w:multiLevelType w:val="multilevel"/>
    <w:tmpl w:val="F3FA43B6"/>
    <w:styleLink w:val="WWNum2"/>
    <w:lvl w:ilvl="0">
      <w:numFmt w:val="bullet"/>
      <w:lvlText w:val=""/>
      <w:lvlJc w:val="left"/>
      <w:rPr>
        <w:rFonts w:ascii="Wingdings" w:hAnsi="Wingdings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>
    <w:nsid w:val="1AE040BA"/>
    <w:multiLevelType w:val="hybridMultilevel"/>
    <w:tmpl w:val="6396F0E8"/>
    <w:lvl w:ilvl="0" w:tplc="04F45730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03B3947"/>
    <w:multiLevelType w:val="multilevel"/>
    <w:tmpl w:val="224ABEC4"/>
    <w:styleLink w:val="WWNum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2D111315"/>
    <w:multiLevelType w:val="singleLevel"/>
    <w:tmpl w:val="99E2E71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>
    <w:nsid w:val="407F1762"/>
    <w:multiLevelType w:val="multilevel"/>
    <w:tmpl w:val="A2DA130E"/>
    <w:styleLink w:val="WWNum4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9">
    <w:nsid w:val="4AE44D1E"/>
    <w:multiLevelType w:val="hybridMultilevel"/>
    <w:tmpl w:val="B358BBFA"/>
    <w:lvl w:ilvl="0" w:tplc="417EDCD6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CB86DF8"/>
    <w:multiLevelType w:val="multilevel"/>
    <w:tmpl w:val="46685B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4FDF61FB"/>
    <w:multiLevelType w:val="hybridMultilevel"/>
    <w:tmpl w:val="D0B65C34"/>
    <w:lvl w:ilvl="0" w:tplc="AB74EAA8">
      <w:start w:val="1"/>
      <w:numFmt w:val="bullet"/>
      <w:lvlText w:val=""/>
      <w:lvlJc w:val="left"/>
      <w:pPr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66E94A69"/>
    <w:multiLevelType w:val="hybridMultilevel"/>
    <w:tmpl w:val="615CA07C"/>
    <w:lvl w:ilvl="0" w:tplc="293E941A">
      <w:start w:val="1"/>
      <w:numFmt w:val="bullet"/>
      <w:lvlText w:val=""/>
      <w:lvlJc w:val="left"/>
      <w:pPr>
        <w:ind w:left="1077" w:hanging="360"/>
      </w:pPr>
      <w:rPr>
        <w:rFonts w:ascii="Wingdings" w:hAnsi="Wingdings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>
    <w:nsid w:val="69EA0607"/>
    <w:multiLevelType w:val="hybridMultilevel"/>
    <w:tmpl w:val="F77E2606"/>
    <w:lvl w:ilvl="0" w:tplc="BD6A3B1C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E468F9"/>
    <w:multiLevelType w:val="hybridMultilevel"/>
    <w:tmpl w:val="27741154"/>
    <w:lvl w:ilvl="0" w:tplc="6932FF70">
      <w:start w:val="1"/>
      <w:numFmt w:val="bullet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B956986"/>
    <w:multiLevelType w:val="multilevel"/>
    <w:tmpl w:val="031CA398"/>
    <w:styleLink w:val="WWNum3"/>
    <w:lvl w:ilvl="0">
      <w:numFmt w:val="bullet"/>
      <w:lvlText w:val="−"/>
      <w:lvlJc w:val="left"/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4"/>
  </w:num>
  <w:num w:numId="2">
    <w:abstractNumId w:val="52"/>
  </w:num>
  <w:num w:numId="3">
    <w:abstractNumId w:val="8"/>
  </w:num>
  <w:num w:numId="4">
    <w:abstractNumId w:val="41"/>
  </w:num>
  <w:num w:numId="5">
    <w:abstractNumId w:val="3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2"/>
  </w:num>
  <w:num w:numId="44">
    <w:abstractNumId w:val="47"/>
  </w:num>
  <w:num w:numId="45">
    <w:abstractNumId w:val="50"/>
  </w:num>
  <w:num w:numId="46">
    <w:abstractNumId w:val="46"/>
  </w:num>
  <w:num w:numId="47">
    <w:abstractNumId w:val="43"/>
  </w:num>
  <w:num w:numId="48">
    <w:abstractNumId w:val="56"/>
  </w:num>
  <w:num w:numId="49">
    <w:abstractNumId w:val="48"/>
  </w:num>
  <w:num w:numId="50">
    <w:abstractNumId w:val="46"/>
  </w:num>
  <w:num w:numId="51">
    <w:abstractNumId w:val="43"/>
  </w:num>
  <w:num w:numId="52">
    <w:abstractNumId w:val="56"/>
  </w:num>
  <w:num w:numId="53">
    <w:abstractNumId w:val="43"/>
  </w:num>
  <w:num w:numId="54">
    <w:abstractNumId w:val="48"/>
  </w:num>
  <w:num w:numId="55">
    <w:abstractNumId w:val="53"/>
  </w:num>
  <w:num w:numId="56">
    <w:abstractNumId w:val="51"/>
  </w:num>
  <w:num w:numId="57">
    <w:abstractNumId w:val="45"/>
  </w:num>
  <w:num w:numId="58">
    <w:abstractNumId w:val="54"/>
  </w:num>
  <w:num w:numId="59">
    <w:abstractNumId w:val="49"/>
  </w:num>
  <w:num w:numId="60">
    <w:abstractNumId w:val="5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3E"/>
    <w:rsid w:val="000023F9"/>
    <w:rsid w:val="00002745"/>
    <w:rsid w:val="00003E82"/>
    <w:rsid w:val="00036012"/>
    <w:rsid w:val="00042FA7"/>
    <w:rsid w:val="00060E0B"/>
    <w:rsid w:val="00065FF5"/>
    <w:rsid w:val="00066565"/>
    <w:rsid w:val="0007603E"/>
    <w:rsid w:val="00095DFE"/>
    <w:rsid w:val="000A14D0"/>
    <w:rsid w:val="000A25AD"/>
    <w:rsid w:val="000A427C"/>
    <w:rsid w:val="000B7212"/>
    <w:rsid w:val="000B7D2D"/>
    <w:rsid w:val="001111A0"/>
    <w:rsid w:val="00111E0E"/>
    <w:rsid w:val="001215BB"/>
    <w:rsid w:val="00144356"/>
    <w:rsid w:val="00157DF1"/>
    <w:rsid w:val="00163FE8"/>
    <w:rsid w:val="0017007C"/>
    <w:rsid w:val="00183B1E"/>
    <w:rsid w:val="001951D3"/>
    <w:rsid w:val="001A0037"/>
    <w:rsid w:val="001D5041"/>
    <w:rsid w:val="001D59A0"/>
    <w:rsid w:val="001E0B94"/>
    <w:rsid w:val="001E5CED"/>
    <w:rsid w:val="001F43A9"/>
    <w:rsid w:val="001F634C"/>
    <w:rsid w:val="001F64DD"/>
    <w:rsid w:val="0023029C"/>
    <w:rsid w:val="00235A45"/>
    <w:rsid w:val="00240C50"/>
    <w:rsid w:val="00263C22"/>
    <w:rsid w:val="00265039"/>
    <w:rsid w:val="00266E44"/>
    <w:rsid w:val="00283FDB"/>
    <w:rsid w:val="002867DE"/>
    <w:rsid w:val="00297DEB"/>
    <w:rsid w:val="002A092B"/>
    <w:rsid w:val="002A7050"/>
    <w:rsid w:val="002B3005"/>
    <w:rsid w:val="002D4589"/>
    <w:rsid w:val="002F0FDF"/>
    <w:rsid w:val="003049A8"/>
    <w:rsid w:val="00305160"/>
    <w:rsid w:val="0030548E"/>
    <w:rsid w:val="00313E3D"/>
    <w:rsid w:val="00314465"/>
    <w:rsid w:val="00320FA4"/>
    <w:rsid w:val="003368ED"/>
    <w:rsid w:val="003373B2"/>
    <w:rsid w:val="00347966"/>
    <w:rsid w:val="003538F7"/>
    <w:rsid w:val="003628B4"/>
    <w:rsid w:val="00363328"/>
    <w:rsid w:val="0036339F"/>
    <w:rsid w:val="00366B07"/>
    <w:rsid w:val="00371198"/>
    <w:rsid w:val="00375DAF"/>
    <w:rsid w:val="00382388"/>
    <w:rsid w:val="00382449"/>
    <w:rsid w:val="00382614"/>
    <w:rsid w:val="00384F6A"/>
    <w:rsid w:val="00387EB5"/>
    <w:rsid w:val="003E6055"/>
    <w:rsid w:val="003F1899"/>
    <w:rsid w:val="00404AB7"/>
    <w:rsid w:val="00406E45"/>
    <w:rsid w:val="004146F8"/>
    <w:rsid w:val="0041489A"/>
    <w:rsid w:val="0042380B"/>
    <w:rsid w:val="00424241"/>
    <w:rsid w:val="00430CF8"/>
    <w:rsid w:val="00435131"/>
    <w:rsid w:val="00446294"/>
    <w:rsid w:val="00451BD7"/>
    <w:rsid w:val="00461FE8"/>
    <w:rsid w:val="00462DCB"/>
    <w:rsid w:val="00474510"/>
    <w:rsid w:val="004761D6"/>
    <w:rsid w:val="004810A7"/>
    <w:rsid w:val="00481129"/>
    <w:rsid w:val="004900D1"/>
    <w:rsid w:val="00491FEE"/>
    <w:rsid w:val="004A11C5"/>
    <w:rsid w:val="004A7A95"/>
    <w:rsid w:val="004B1AD5"/>
    <w:rsid w:val="004C2771"/>
    <w:rsid w:val="004C4487"/>
    <w:rsid w:val="004D4A0C"/>
    <w:rsid w:val="004E0D3B"/>
    <w:rsid w:val="004E353E"/>
    <w:rsid w:val="004F570A"/>
    <w:rsid w:val="005015CC"/>
    <w:rsid w:val="00513B18"/>
    <w:rsid w:val="0051540D"/>
    <w:rsid w:val="00517430"/>
    <w:rsid w:val="00530863"/>
    <w:rsid w:val="00530B95"/>
    <w:rsid w:val="005311BC"/>
    <w:rsid w:val="00533304"/>
    <w:rsid w:val="005351C8"/>
    <w:rsid w:val="0054438F"/>
    <w:rsid w:val="005458B7"/>
    <w:rsid w:val="0054658B"/>
    <w:rsid w:val="005503F6"/>
    <w:rsid w:val="00551219"/>
    <w:rsid w:val="00551636"/>
    <w:rsid w:val="005647E6"/>
    <w:rsid w:val="00565068"/>
    <w:rsid w:val="005746CB"/>
    <w:rsid w:val="00575BE3"/>
    <w:rsid w:val="005A058D"/>
    <w:rsid w:val="005A53E9"/>
    <w:rsid w:val="005A770D"/>
    <w:rsid w:val="005C3156"/>
    <w:rsid w:val="005C3D4F"/>
    <w:rsid w:val="005D3841"/>
    <w:rsid w:val="005D507F"/>
    <w:rsid w:val="005D7E1F"/>
    <w:rsid w:val="005E085E"/>
    <w:rsid w:val="005E7BD2"/>
    <w:rsid w:val="005F2E04"/>
    <w:rsid w:val="005F51B4"/>
    <w:rsid w:val="005F7A09"/>
    <w:rsid w:val="00601208"/>
    <w:rsid w:val="006149B5"/>
    <w:rsid w:val="00623D96"/>
    <w:rsid w:val="006317EC"/>
    <w:rsid w:val="00640983"/>
    <w:rsid w:val="00643A09"/>
    <w:rsid w:val="00645126"/>
    <w:rsid w:val="00645D00"/>
    <w:rsid w:val="00650829"/>
    <w:rsid w:val="00675A06"/>
    <w:rsid w:val="006A7FF2"/>
    <w:rsid w:val="006B1C00"/>
    <w:rsid w:val="006B3D15"/>
    <w:rsid w:val="006B6743"/>
    <w:rsid w:val="006D01BA"/>
    <w:rsid w:val="006D032D"/>
    <w:rsid w:val="006D5786"/>
    <w:rsid w:val="006F1816"/>
    <w:rsid w:val="006F224A"/>
    <w:rsid w:val="006F37E7"/>
    <w:rsid w:val="006F4520"/>
    <w:rsid w:val="006F5671"/>
    <w:rsid w:val="006F6E5E"/>
    <w:rsid w:val="006F7D5D"/>
    <w:rsid w:val="007216EF"/>
    <w:rsid w:val="00721F9E"/>
    <w:rsid w:val="00734C29"/>
    <w:rsid w:val="007364DD"/>
    <w:rsid w:val="00741576"/>
    <w:rsid w:val="00747A8C"/>
    <w:rsid w:val="0075712F"/>
    <w:rsid w:val="00761809"/>
    <w:rsid w:val="00766A16"/>
    <w:rsid w:val="00772053"/>
    <w:rsid w:val="00781741"/>
    <w:rsid w:val="0078481E"/>
    <w:rsid w:val="00791A53"/>
    <w:rsid w:val="007A4AAA"/>
    <w:rsid w:val="007C3D4E"/>
    <w:rsid w:val="007E5704"/>
    <w:rsid w:val="007F2CCA"/>
    <w:rsid w:val="00807990"/>
    <w:rsid w:val="008101CC"/>
    <w:rsid w:val="00811060"/>
    <w:rsid w:val="00817645"/>
    <w:rsid w:val="00821473"/>
    <w:rsid w:val="00826EDE"/>
    <w:rsid w:val="008404B8"/>
    <w:rsid w:val="00841D3D"/>
    <w:rsid w:val="00852EDD"/>
    <w:rsid w:val="00853C05"/>
    <w:rsid w:val="008727A0"/>
    <w:rsid w:val="00881D1D"/>
    <w:rsid w:val="00886258"/>
    <w:rsid w:val="00887FBB"/>
    <w:rsid w:val="0089431F"/>
    <w:rsid w:val="008A09B9"/>
    <w:rsid w:val="008B0A06"/>
    <w:rsid w:val="008B35A9"/>
    <w:rsid w:val="008B3D77"/>
    <w:rsid w:val="008C43C2"/>
    <w:rsid w:val="008E0C04"/>
    <w:rsid w:val="008F0CA8"/>
    <w:rsid w:val="008F2699"/>
    <w:rsid w:val="00911613"/>
    <w:rsid w:val="00931FD0"/>
    <w:rsid w:val="00964D04"/>
    <w:rsid w:val="00971A3B"/>
    <w:rsid w:val="009E1701"/>
    <w:rsid w:val="009E52DB"/>
    <w:rsid w:val="009F577F"/>
    <w:rsid w:val="009F7712"/>
    <w:rsid w:val="00A04D60"/>
    <w:rsid w:val="00A11928"/>
    <w:rsid w:val="00A1242C"/>
    <w:rsid w:val="00A155DE"/>
    <w:rsid w:val="00A15A7A"/>
    <w:rsid w:val="00A2070B"/>
    <w:rsid w:val="00A2180E"/>
    <w:rsid w:val="00A27231"/>
    <w:rsid w:val="00A35119"/>
    <w:rsid w:val="00A35C91"/>
    <w:rsid w:val="00A629FB"/>
    <w:rsid w:val="00A64556"/>
    <w:rsid w:val="00A66F42"/>
    <w:rsid w:val="00A6725C"/>
    <w:rsid w:val="00A7019E"/>
    <w:rsid w:val="00A72156"/>
    <w:rsid w:val="00A75467"/>
    <w:rsid w:val="00A95EDC"/>
    <w:rsid w:val="00AA04D8"/>
    <w:rsid w:val="00AA0944"/>
    <w:rsid w:val="00AA144B"/>
    <w:rsid w:val="00AA3B49"/>
    <w:rsid w:val="00AB1010"/>
    <w:rsid w:val="00AB7FE1"/>
    <w:rsid w:val="00AC3630"/>
    <w:rsid w:val="00AC57F1"/>
    <w:rsid w:val="00AC5F65"/>
    <w:rsid w:val="00AD0548"/>
    <w:rsid w:val="00AD3A3C"/>
    <w:rsid w:val="00AD3CF8"/>
    <w:rsid w:val="00AF0D86"/>
    <w:rsid w:val="00AF1ABB"/>
    <w:rsid w:val="00AF6861"/>
    <w:rsid w:val="00AF79A6"/>
    <w:rsid w:val="00B13760"/>
    <w:rsid w:val="00B1492D"/>
    <w:rsid w:val="00B332A5"/>
    <w:rsid w:val="00B47616"/>
    <w:rsid w:val="00B5449C"/>
    <w:rsid w:val="00B5465F"/>
    <w:rsid w:val="00B610AB"/>
    <w:rsid w:val="00B65FC0"/>
    <w:rsid w:val="00B76813"/>
    <w:rsid w:val="00B95E9C"/>
    <w:rsid w:val="00BA0460"/>
    <w:rsid w:val="00BB4D82"/>
    <w:rsid w:val="00BC6365"/>
    <w:rsid w:val="00BD62AB"/>
    <w:rsid w:val="00BD73B4"/>
    <w:rsid w:val="00BE3FE7"/>
    <w:rsid w:val="00BE7EB9"/>
    <w:rsid w:val="00BF629A"/>
    <w:rsid w:val="00BF746F"/>
    <w:rsid w:val="00C05642"/>
    <w:rsid w:val="00C238F0"/>
    <w:rsid w:val="00C30B70"/>
    <w:rsid w:val="00C351C3"/>
    <w:rsid w:val="00C35935"/>
    <w:rsid w:val="00C35F68"/>
    <w:rsid w:val="00C637C4"/>
    <w:rsid w:val="00C71814"/>
    <w:rsid w:val="00C76992"/>
    <w:rsid w:val="00C814DC"/>
    <w:rsid w:val="00C814EB"/>
    <w:rsid w:val="00C838EA"/>
    <w:rsid w:val="00C91A7B"/>
    <w:rsid w:val="00CA2940"/>
    <w:rsid w:val="00CA4638"/>
    <w:rsid w:val="00CA5DCC"/>
    <w:rsid w:val="00CC1E9E"/>
    <w:rsid w:val="00CC2B0D"/>
    <w:rsid w:val="00CC55A1"/>
    <w:rsid w:val="00CC5907"/>
    <w:rsid w:val="00CC6DBE"/>
    <w:rsid w:val="00CD1C3A"/>
    <w:rsid w:val="00CD2F31"/>
    <w:rsid w:val="00CD4ACB"/>
    <w:rsid w:val="00CE0FCD"/>
    <w:rsid w:val="00CE623F"/>
    <w:rsid w:val="00CE6B2B"/>
    <w:rsid w:val="00CE6D28"/>
    <w:rsid w:val="00CE7970"/>
    <w:rsid w:val="00D069E2"/>
    <w:rsid w:val="00D16AB5"/>
    <w:rsid w:val="00D22448"/>
    <w:rsid w:val="00D229D6"/>
    <w:rsid w:val="00D24C43"/>
    <w:rsid w:val="00D253A5"/>
    <w:rsid w:val="00D32A8F"/>
    <w:rsid w:val="00D34893"/>
    <w:rsid w:val="00D34F5E"/>
    <w:rsid w:val="00D35BB4"/>
    <w:rsid w:val="00D374DE"/>
    <w:rsid w:val="00D43B3A"/>
    <w:rsid w:val="00D44310"/>
    <w:rsid w:val="00D552A6"/>
    <w:rsid w:val="00D56784"/>
    <w:rsid w:val="00D812A9"/>
    <w:rsid w:val="00D831D4"/>
    <w:rsid w:val="00D86968"/>
    <w:rsid w:val="00D9311F"/>
    <w:rsid w:val="00D950F7"/>
    <w:rsid w:val="00D966D4"/>
    <w:rsid w:val="00DA00EF"/>
    <w:rsid w:val="00DA2CC5"/>
    <w:rsid w:val="00DA479E"/>
    <w:rsid w:val="00DA4963"/>
    <w:rsid w:val="00DB73C9"/>
    <w:rsid w:val="00DC247E"/>
    <w:rsid w:val="00DC6517"/>
    <w:rsid w:val="00DD70B1"/>
    <w:rsid w:val="00DE32B2"/>
    <w:rsid w:val="00DE7516"/>
    <w:rsid w:val="00DF1E74"/>
    <w:rsid w:val="00DF212D"/>
    <w:rsid w:val="00DF3E25"/>
    <w:rsid w:val="00DF6464"/>
    <w:rsid w:val="00E035DC"/>
    <w:rsid w:val="00E13EC8"/>
    <w:rsid w:val="00E33C61"/>
    <w:rsid w:val="00E374CD"/>
    <w:rsid w:val="00E42649"/>
    <w:rsid w:val="00E56DA4"/>
    <w:rsid w:val="00E73464"/>
    <w:rsid w:val="00E84681"/>
    <w:rsid w:val="00EA419D"/>
    <w:rsid w:val="00EA462A"/>
    <w:rsid w:val="00EA7143"/>
    <w:rsid w:val="00EB1581"/>
    <w:rsid w:val="00EB5313"/>
    <w:rsid w:val="00EE0E82"/>
    <w:rsid w:val="00EE36C0"/>
    <w:rsid w:val="00F109FF"/>
    <w:rsid w:val="00F10EF4"/>
    <w:rsid w:val="00F11AB8"/>
    <w:rsid w:val="00F2355C"/>
    <w:rsid w:val="00F24270"/>
    <w:rsid w:val="00F272F5"/>
    <w:rsid w:val="00F63978"/>
    <w:rsid w:val="00F73645"/>
    <w:rsid w:val="00F846DE"/>
    <w:rsid w:val="00F92E1E"/>
    <w:rsid w:val="00F957DC"/>
    <w:rsid w:val="00FB49DF"/>
    <w:rsid w:val="00FB7BA6"/>
    <w:rsid w:val="00FC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327383-FA0D-4B6A-9CB8-FDF02CEA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F79A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E3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F7D5D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3">
    <w:name w:val="heading 3"/>
    <w:basedOn w:val="Normalny"/>
    <w:next w:val="Normalny"/>
    <w:link w:val="Nagwek3Znak"/>
    <w:qFormat/>
    <w:rsid w:val="006F7D5D"/>
    <w:pPr>
      <w:keepNext/>
      <w:widowControl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bidi="ar-SA"/>
    </w:rPr>
  </w:style>
  <w:style w:type="paragraph" w:styleId="Nagwek4">
    <w:name w:val="heading 4"/>
    <w:basedOn w:val="Normalny"/>
    <w:next w:val="Normalny"/>
    <w:link w:val="Nagwek4Znak"/>
    <w:qFormat/>
    <w:rsid w:val="006F7D5D"/>
    <w:pPr>
      <w:keepNext/>
      <w:widowControl/>
      <w:spacing w:line="360" w:lineRule="auto"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5">
    <w:name w:val="heading 5"/>
    <w:basedOn w:val="Normalny"/>
    <w:next w:val="Normalny"/>
    <w:link w:val="Nagwek5Znak"/>
    <w:qFormat/>
    <w:rsid w:val="006F7D5D"/>
    <w:pPr>
      <w:keepNext/>
      <w:widowControl/>
      <w:spacing w:line="360" w:lineRule="auto"/>
      <w:jc w:val="both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Nagwek6">
    <w:name w:val="heading 6"/>
    <w:basedOn w:val="Normalny"/>
    <w:next w:val="Normalny"/>
    <w:link w:val="Nagwek6Znak"/>
    <w:qFormat/>
    <w:rsid w:val="006F7D5D"/>
    <w:pPr>
      <w:keepNext/>
      <w:widowControl/>
      <w:spacing w:line="360" w:lineRule="atLeast"/>
      <w:outlineLvl w:val="5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7">
    <w:name w:val="heading 7"/>
    <w:basedOn w:val="Normalny"/>
    <w:next w:val="Normalny"/>
    <w:link w:val="Nagwek7Znak1"/>
    <w:qFormat/>
    <w:rsid w:val="006F7D5D"/>
    <w:pPr>
      <w:keepNext/>
      <w:widowControl/>
      <w:spacing w:line="360" w:lineRule="auto"/>
      <w:jc w:val="both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Nagwek8">
    <w:name w:val="heading 8"/>
    <w:basedOn w:val="Normalny"/>
    <w:next w:val="Normalny"/>
    <w:link w:val="Nagwek8Znak"/>
    <w:qFormat/>
    <w:rsid w:val="006F7D5D"/>
    <w:pPr>
      <w:keepNext/>
      <w:widowControl/>
      <w:spacing w:line="360" w:lineRule="auto"/>
      <w:jc w:val="both"/>
      <w:outlineLvl w:val="7"/>
    </w:pPr>
    <w:rPr>
      <w:rFonts w:ascii="Times New Roman" w:eastAsia="Times New Roman" w:hAnsi="Times New Roman" w:cs="Times New Roman"/>
      <w:b/>
      <w:color w:val="auto"/>
      <w:szCs w:val="20"/>
      <w:u w:val="single"/>
      <w:lang w:bidi="ar-SA"/>
    </w:rPr>
  </w:style>
  <w:style w:type="paragraph" w:styleId="Nagwek9">
    <w:name w:val="heading 9"/>
    <w:basedOn w:val="Normalny"/>
    <w:next w:val="Normalny"/>
    <w:link w:val="Nagwek9Znak"/>
    <w:qFormat/>
    <w:rsid w:val="006F7D5D"/>
    <w:pPr>
      <w:keepNext/>
      <w:widowControl/>
      <w:outlineLvl w:val="8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3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 w:bidi="pl-PL"/>
    </w:rPr>
  </w:style>
  <w:style w:type="character" w:styleId="Hipercze">
    <w:name w:val="Hyperlink"/>
    <w:basedOn w:val="Domylnaczcionkaakapitu"/>
    <w:uiPriority w:val="99"/>
    <w:rsid w:val="004E353E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0">
    <w:name w:val="Tekst treści (2)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30">
    <w:name w:val="Tekst treści (3)"/>
    <w:basedOn w:val="Teksttreci3"/>
    <w:rsid w:val="004E35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Nagwek10">
    <w:name w:val="Nagłówek #1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115pt">
    <w:name w:val="Tekst treści (2) + 11;5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4E353E"/>
    <w:rPr>
      <w:rFonts w:ascii="Franklin Gothic Demi" w:eastAsia="Franklin Gothic Demi" w:hAnsi="Franklin Gothic Demi" w:cs="Franklin Gothic Demi"/>
      <w:sz w:val="20"/>
      <w:szCs w:val="20"/>
      <w:shd w:val="clear" w:color="auto" w:fill="FFFFFF"/>
    </w:rPr>
  </w:style>
  <w:style w:type="character" w:customStyle="1" w:styleId="Nagwek40">
    <w:name w:val="Nagłówek #4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4E353E"/>
    <w:rPr>
      <w:rFonts w:ascii="Calibri" w:eastAsia="Calibri" w:hAnsi="Calibri" w:cs="Calibri"/>
      <w:shd w:val="clear" w:color="auto" w:fill="FFFFFF"/>
    </w:rPr>
  </w:style>
  <w:style w:type="character" w:customStyle="1" w:styleId="Teksttreci4TimesNewRoman">
    <w:name w:val="Tekst treści (4) + Times New Roman"/>
    <w:basedOn w:val="Teksttreci4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Stopka2">
    <w:name w:val="Stopka (2)_"/>
    <w:basedOn w:val="Domylnaczcionkaakapitu"/>
    <w:link w:val="Stopka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PogrubienieNagweklubstopkaTimesNewRoman">
    <w:name w:val="Pogrubienie;Nagłówek lub stopka + Times New Roman"/>
    <w:basedOn w:val="Nagweklubstopka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6">
    <w:name w:val="Tekst treści (6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60">
    <w:name w:val="Tekst treści (6)"/>
    <w:basedOn w:val="Teksttreci6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7Bezkursywy">
    <w:name w:val="Tekst treści (7) + Bez kursywy"/>
    <w:basedOn w:val="Teksttreci7"/>
    <w:rsid w:val="004E353E"/>
    <w:rPr>
      <w:rFonts w:ascii="Times New Roman" w:eastAsia="Times New Roman" w:hAnsi="Times New Roman" w:cs="Times New Roman"/>
      <w:i/>
      <w:iCs/>
      <w:color w:val="00000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4E353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5Odstpy2pt">
    <w:name w:val="Tekst treści (5) + Odstępy 2 pt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">
    <w:name w:val="Tekst treści (9)_"/>
    <w:basedOn w:val="Domylnaczcionkaakapitu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10">
    <w:name w:val="Tekst treści (10)_"/>
    <w:basedOn w:val="Domylnaczcionkaakapitu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Teksttreci9Kursywa">
    <w:name w:val="Tekst treści (9) + 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98ptKursywa">
    <w:name w:val="Tekst treści (9) + 8 pt;Kursywa"/>
    <w:basedOn w:val="Teksttreci9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1">
    <w:name w:val="Tekst treści (11)_"/>
    <w:basedOn w:val="Domylnaczcionkaakapitu"/>
    <w:link w:val="Teksttreci110"/>
    <w:rsid w:val="004E353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Teksttreci1120ptBezkursywyOdstpy-1pt">
    <w:name w:val="Tekst treści (11) + 20 pt;Bez kursywy;Odstępy -1 pt"/>
    <w:basedOn w:val="Teksttreci11"/>
    <w:rsid w:val="004E353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customStyle="1" w:styleId="Teksttreci912pt">
    <w:name w:val="Tekst treści (9) + 12 pt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2">
    <w:name w:val="Tekst treści (12)_"/>
    <w:basedOn w:val="Domylnaczcionkaakapitu"/>
    <w:link w:val="Teksttreci120"/>
    <w:rsid w:val="004E353E"/>
    <w:rPr>
      <w:rFonts w:ascii="Franklin Gothic Demi" w:eastAsia="Franklin Gothic Demi" w:hAnsi="Franklin Gothic Demi" w:cs="Franklin Gothic Demi"/>
      <w:i/>
      <w:iCs/>
      <w:sz w:val="17"/>
      <w:szCs w:val="17"/>
      <w:shd w:val="clear" w:color="auto" w:fill="FFFFFF"/>
    </w:rPr>
  </w:style>
  <w:style w:type="character" w:customStyle="1" w:styleId="Teksttreci12Arial8ptBezkursywy">
    <w:name w:val="Tekst treści (12) + Arial;8 pt;Bez kursywy"/>
    <w:basedOn w:val="Teksttreci12"/>
    <w:rsid w:val="004E35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13">
    <w:name w:val="Tekst treści (13)_"/>
    <w:basedOn w:val="Domylnaczcionkaakapitu"/>
    <w:link w:val="Teksttreci130"/>
    <w:rsid w:val="004E353E"/>
    <w:rPr>
      <w:rFonts w:ascii="Franklin Gothic Demi" w:eastAsia="Franklin Gothic Demi" w:hAnsi="Franklin Gothic Demi" w:cs="Franklin Gothic Demi"/>
      <w:sz w:val="17"/>
      <w:szCs w:val="17"/>
      <w:shd w:val="clear" w:color="auto" w:fill="FFFFFF"/>
    </w:rPr>
  </w:style>
  <w:style w:type="character" w:customStyle="1" w:styleId="Teksttreci13Kursywa">
    <w:name w:val="Tekst treści (13) + Kursywa"/>
    <w:basedOn w:val="Teksttreci13"/>
    <w:rsid w:val="004E353E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13Arial8pt">
    <w:name w:val="Tekst treści (13) + Arial;8 pt"/>
    <w:basedOn w:val="Teksttreci13"/>
    <w:rsid w:val="004E353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90">
    <w:name w:val="Tekst treści (9)"/>
    <w:basedOn w:val="Teksttreci9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4">
    <w:name w:val="Tekst treści (14)_"/>
    <w:basedOn w:val="Domylnaczcionkaakapitu"/>
    <w:link w:val="Teksttreci14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Bezkursywy">
    <w:name w:val="Tekst treści (10) + 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100">
    <w:name w:val="Tekst treści (10)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4E353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Teksttreci1512pt">
    <w:name w:val="Tekst treści (15) + 12 pt"/>
    <w:basedOn w:val="Teksttreci15"/>
    <w:rsid w:val="004E353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50">
    <w:name w:val="Tekst treści (5)"/>
    <w:basedOn w:val="Teksttreci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4E353E"/>
    <w:rPr>
      <w:rFonts w:ascii="Constantia" w:eastAsia="Constantia" w:hAnsi="Constantia" w:cs="Constantia"/>
      <w:sz w:val="21"/>
      <w:szCs w:val="21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1012ptBezkursywy">
    <w:name w:val="Tekst treści (10) + 12 pt;Bez kursywy"/>
    <w:basedOn w:val="Teksttreci10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4">
    <w:name w:val="Nagłówek lub stopka (4)_"/>
    <w:basedOn w:val="Domylnaczcionkaakapitu"/>
    <w:link w:val="Nagweklubstopka4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32">
    <w:name w:val="Nagłówek #3 (2)_"/>
    <w:basedOn w:val="Domylnaczcionkaakapitu"/>
    <w:link w:val="Nagwek32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Teksttreci2Odstpy-1pt">
    <w:name w:val="Tekst treści (2) + Odstępy -1 pt"/>
    <w:basedOn w:val="Teksttreci2"/>
    <w:rsid w:val="004E35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4E35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4E353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4E353E"/>
    <w:rPr>
      <w:rFonts w:ascii="Times New Roman" w:eastAsia="Times New Roman" w:hAnsi="Times New Roman" w:cs="Times New Roman"/>
      <w:b/>
      <w:bCs/>
      <w:spacing w:val="60"/>
      <w:shd w:val="clear" w:color="auto" w:fill="FFFFFF"/>
    </w:rPr>
  </w:style>
  <w:style w:type="character" w:customStyle="1" w:styleId="Nagwek24">
    <w:name w:val="Nagłówek #2 (4)_"/>
    <w:basedOn w:val="Domylnaczcionkaakapitu"/>
    <w:link w:val="Nagwek240"/>
    <w:rsid w:val="004E353E"/>
    <w:rPr>
      <w:rFonts w:ascii="Calibri" w:eastAsia="Calibri" w:hAnsi="Calibri" w:cs="Calibri"/>
      <w:b/>
      <w:bCs/>
      <w:spacing w:val="6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4E353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4E353E"/>
    <w:rPr>
      <w:rFonts w:ascii="Garamond" w:eastAsia="Garamond" w:hAnsi="Garamond" w:cs="Garamond"/>
      <w:b/>
      <w:bCs/>
      <w:spacing w:val="40"/>
      <w:sz w:val="24"/>
      <w:szCs w:val="24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rsid w:val="004E353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7TimesNewRoman12ptBezpogrubienia">
    <w:name w:val="Tekst treści (17) + Times New Roman;12 pt;Bez pogrubienia"/>
    <w:basedOn w:val="Teksttreci17"/>
    <w:rsid w:val="004E35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4Bezpogrubienia">
    <w:name w:val="Nagłówek #4 + Bez pogrubienia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42">
    <w:name w:val="Nagłówek #4 (2)_"/>
    <w:basedOn w:val="Domylnaczcionkaakapitu"/>
    <w:link w:val="Nagwek420"/>
    <w:rsid w:val="004E353E"/>
    <w:rPr>
      <w:rFonts w:ascii="Calibri" w:eastAsia="Calibri" w:hAnsi="Calibri" w:cs="Calibri"/>
      <w:b/>
      <w:bCs/>
      <w:spacing w:val="40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4E353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35">
    <w:name w:val="Nagłówek #3 (5)_"/>
    <w:basedOn w:val="Domylnaczcionkaakapitu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50">
    <w:name w:val="Nagłówek #3 (5)"/>
    <w:basedOn w:val="Nagwek35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Nagwek11">
    <w:name w:val="Nagłówek #1"/>
    <w:basedOn w:val="Nagwek1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gwek41">
    <w:name w:val="Nagłówek #4"/>
    <w:basedOn w:val="Nagwek40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sid w:val="004E35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4E353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4E353E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color w:val="auto"/>
      <w:sz w:val="20"/>
      <w:szCs w:val="20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4E353E"/>
    <w:pPr>
      <w:shd w:val="clear" w:color="auto" w:fill="FFFFFF"/>
      <w:spacing w:line="317" w:lineRule="exact"/>
      <w:ind w:hanging="36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paragraph" w:customStyle="1" w:styleId="Stopka1">
    <w:name w:val="Stopka1"/>
    <w:basedOn w:val="Normalny"/>
    <w:link w:val="Stopka"/>
    <w:rsid w:val="004E353E"/>
    <w:pPr>
      <w:shd w:val="clear" w:color="auto" w:fill="FFFFFF"/>
      <w:spacing w:line="0" w:lineRule="atLeast"/>
      <w:jc w:val="both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Stopka20">
    <w:name w:val="Stopka (2)"/>
    <w:basedOn w:val="Normalny"/>
    <w:link w:val="Stopka2"/>
    <w:rsid w:val="004E353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4E353E"/>
    <w:pPr>
      <w:shd w:val="clear" w:color="auto" w:fill="FFFFFF"/>
      <w:spacing w:line="317" w:lineRule="exact"/>
      <w:ind w:hanging="28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80">
    <w:name w:val="Tekst treści (8)"/>
    <w:basedOn w:val="Normalny"/>
    <w:link w:val="Teksttreci8"/>
    <w:rsid w:val="004E353E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20">
    <w:name w:val="Nagłówek lub stopka (2)"/>
    <w:basedOn w:val="Normalny"/>
    <w:link w:val="Nagweklubstopka2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4E353E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Teksttreci110">
    <w:name w:val="Tekst treści (11)"/>
    <w:basedOn w:val="Normalny"/>
    <w:link w:val="Teksttreci11"/>
    <w:rsid w:val="004E353E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customStyle="1" w:styleId="Teksttreci120">
    <w:name w:val="Tekst treści (12)"/>
    <w:basedOn w:val="Normalny"/>
    <w:link w:val="Teksttreci12"/>
    <w:rsid w:val="004E353E"/>
    <w:pPr>
      <w:shd w:val="clear" w:color="auto" w:fill="FFFFFF"/>
      <w:spacing w:before="660" w:line="187" w:lineRule="exact"/>
      <w:jc w:val="both"/>
    </w:pPr>
    <w:rPr>
      <w:rFonts w:ascii="Franklin Gothic Demi" w:eastAsia="Franklin Gothic Demi" w:hAnsi="Franklin Gothic Demi" w:cs="Franklin Gothic Demi"/>
      <w:i/>
      <w:iCs/>
      <w:color w:val="auto"/>
      <w:sz w:val="17"/>
      <w:szCs w:val="17"/>
      <w:lang w:eastAsia="en-US" w:bidi="ar-SA"/>
    </w:rPr>
  </w:style>
  <w:style w:type="paragraph" w:customStyle="1" w:styleId="Teksttreci130">
    <w:name w:val="Tekst treści (13)"/>
    <w:basedOn w:val="Normalny"/>
    <w:link w:val="Teksttreci13"/>
    <w:rsid w:val="004E353E"/>
    <w:pPr>
      <w:shd w:val="clear" w:color="auto" w:fill="FFFFFF"/>
      <w:spacing w:line="187" w:lineRule="exact"/>
    </w:pPr>
    <w:rPr>
      <w:rFonts w:ascii="Franklin Gothic Demi" w:eastAsia="Franklin Gothic Demi" w:hAnsi="Franklin Gothic Demi" w:cs="Franklin Gothic Demi"/>
      <w:color w:val="auto"/>
      <w:sz w:val="17"/>
      <w:szCs w:val="17"/>
      <w:lang w:eastAsia="en-US" w:bidi="ar-SA"/>
    </w:rPr>
  </w:style>
  <w:style w:type="paragraph" w:customStyle="1" w:styleId="Teksttreci140">
    <w:name w:val="Tekst treści (14)"/>
    <w:basedOn w:val="Normalny"/>
    <w:link w:val="Teksttreci14"/>
    <w:rsid w:val="004E353E"/>
    <w:pPr>
      <w:shd w:val="clear" w:color="auto" w:fill="FFFFFF"/>
      <w:spacing w:line="0" w:lineRule="atLeast"/>
      <w:ind w:hanging="38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4E353E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customStyle="1" w:styleId="Teksttreci160">
    <w:name w:val="Tekst treści (16)"/>
    <w:basedOn w:val="Normalny"/>
    <w:link w:val="Teksttreci16"/>
    <w:rsid w:val="004E353E"/>
    <w:pPr>
      <w:shd w:val="clear" w:color="auto" w:fill="FFFFFF"/>
      <w:spacing w:before="600" w:after="300" w:line="0" w:lineRule="atLeast"/>
      <w:jc w:val="both"/>
    </w:pPr>
    <w:rPr>
      <w:rFonts w:ascii="Constantia" w:eastAsia="Constantia" w:hAnsi="Constantia" w:cs="Constantia"/>
      <w:color w:val="auto"/>
      <w:sz w:val="21"/>
      <w:szCs w:val="21"/>
      <w:lang w:eastAsia="en-US" w:bidi="ar-SA"/>
    </w:rPr>
  </w:style>
  <w:style w:type="paragraph" w:customStyle="1" w:styleId="Podpistabeli0">
    <w:name w:val="Podpis tabeli"/>
    <w:basedOn w:val="Normalny"/>
    <w:link w:val="Podpistabeli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lubstopka40">
    <w:name w:val="Nagłówek lub stopka (4)"/>
    <w:basedOn w:val="Normalny"/>
    <w:link w:val="Nagweklubstopka4"/>
    <w:rsid w:val="004E353E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320">
    <w:name w:val="Nagłówek #3 (2)"/>
    <w:basedOn w:val="Normalny"/>
    <w:link w:val="Nagwek32"/>
    <w:rsid w:val="004E353E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1">
    <w:name w:val="Nagłówek #2"/>
    <w:basedOn w:val="Normalny"/>
    <w:link w:val="Nagwek20"/>
    <w:rsid w:val="004E353E"/>
    <w:pPr>
      <w:shd w:val="clear" w:color="auto" w:fill="FFFFFF"/>
      <w:spacing w:line="274" w:lineRule="exact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20">
    <w:name w:val="Nagłówek #2 (2)"/>
    <w:basedOn w:val="Normalny"/>
    <w:link w:val="Nagwek22"/>
    <w:rsid w:val="004E353E"/>
    <w:pPr>
      <w:shd w:val="clear" w:color="auto" w:fill="FFFFFF"/>
      <w:spacing w:before="2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Nagwek230">
    <w:name w:val="Nagłówek #2 (3)"/>
    <w:basedOn w:val="Normalny"/>
    <w:link w:val="Nagwek23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240">
    <w:name w:val="Nagłówek #2 (4)"/>
    <w:basedOn w:val="Normalny"/>
    <w:link w:val="Nagwek24"/>
    <w:rsid w:val="004E353E"/>
    <w:pPr>
      <w:shd w:val="clear" w:color="auto" w:fill="FFFFFF"/>
      <w:spacing w:before="540" w:line="274" w:lineRule="exact"/>
      <w:jc w:val="center"/>
      <w:outlineLvl w:val="1"/>
    </w:pPr>
    <w:rPr>
      <w:rFonts w:ascii="Calibri" w:eastAsia="Calibri" w:hAnsi="Calibri" w:cs="Calibri"/>
      <w:b/>
      <w:bCs/>
      <w:color w:val="auto"/>
      <w:spacing w:val="60"/>
      <w:sz w:val="22"/>
      <w:szCs w:val="22"/>
      <w:lang w:eastAsia="en-US" w:bidi="ar-SA"/>
    </w:rPr>
  </w:style>
  <w:style w:type="paragraph" w:customStyle="1" w:styleId="Nagwek31">
    <w:name w:val="Nagłówek #3"/>
    <w:basedOn w:val="Normalny"/>
    <w:link w:val="Nagwek30"/>
    <w:rsid w:val="004E353E"/>
    <w:pPr>
      <w:shd w:val="clear" w:color="auto" w:fill="FFFFFF"/>
      <w:spacing w:before="240" w:line="274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Nagwek330">
    <w:name w:val="Nagłówek #3 (3)"/>
    <w:basedOn w:val="Normalny"/>
    <w:link w:val="Nagwek33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340">
    <w:name w:val="Nagłówek #3 (4)"/>
    <w:basedOn w:val="Normalny"/>
    <w:link w:val="Nagwek34"/>
    <w:rsid w:val="004E353E"/>
    <w:pPr>
      <w:shd w:val="clear" w:color="auto" w:fill="FFFFFF"/>
      <w:spacing w:before="300" w:line="274" w:lineRule="exact"/>
      <w:jc w:val="center"/>
      <w:outlineLvl w:val="2"/>
    </w:pPr>
    <w:rPr>
      <w:rFonts w:ascii="Garamond" w:eastAsia="Garamond" w:hAnsi="Garamond" w:cs="Garamond"/>
      <w:b/>
      <w:bCs/>
      <w:color w:val="auto"/>
      <w:spacing w:val="40"/>
      <w:lang w:eastAsia="en-US" w:bidi="ar-SA"/>
    </w:rPr>
  </w:style>
  <w:style w:type="paragraph" w:customStyle="1" w:styleId="Teksttreci170">
    <w:name w:val="Tekst treści (17)"/>
    <w:basedOn w:val="Normalny"/>
    <w:link w:val="Teksttreci17"/>
    <w:rsid w:val="004E353E"/>
    <w:pPr>
      <w:shd w:val="clear" w:color="auto" w:fill="FFFFFF"/>
      <w:spacing w:line="274" w:lineRule="exact"/>
      <w:jc w:val="center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Nagwek420">
    <w:name w:val="Nagłówek #4 (2)"/>
    <w:basedOn w:val="Normalny"/>
    <w:link w:val="Nagwek42"/>
    <w:rsid w:val="004E353E"/>
    <w:pPr>
      <w:shd w:val="clear" w:color="auto" w:fill="FFFFFF"/>
      <w:spacing w:before="480" w:line="274" w:lineRule="exact"/>
      <w:jc w:val="center"/>
      <w:outlineLvl w:val="3"/>
    </w:pPr>
    <w:rPr>
      <w:rFonts w:ascii="Calibri" w:eastAsia="Calibri" w:hAnsi="Calibri" w:cs="Calibri"/>
      <w:b/>
      <w:bCs/>
      <w:color w:val="auto"/>
      <w:spacing w:val="40"/>
      <w:sz w:val="22"/>
      <w:szCs w:val="22"/>
      <w:lang w:eastAsia="en-US" w:bidi="ar-SA"/>
    </w:rPr>
  </w:style>
  <w:style w:type="paragraph" w:customStyle="1" w:styleId="Nagwek430">
    <w:name w:val="Nagłówek #4 (3)"/>
    <w:basedOn w:val="Normalny"/>
    <w:link w:val="Nagwek43"/>
    <w:rsid w:val="004E353E"/>
    <w:pPr>
      <w:shd w:val="clear" w:color="auto" w:fill="FFFFFF"/>
      <w:spacing w:line="298" w:lineRule="exact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180">
    <w:name w:val="Tekst treści (18)"/>
    <w:basedOn w:val="Normalny"/>
    <w:link w:val="Teksttreci18"/>
    <w:rsid w:val="004E353E"/>
    <w:pPr>
      <w:shd w:val="clear" w:color="auto" w:fill="FFFFFF"/>
      <w:spacing w:before="540"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Podpistabeli20">
    <w:name w:val="Podpis tabeli (2)"/>
    <w:basedOn w:val="Normalny"/>
    <w:link w:val="Podpistabeli2"/>
    <w:rsid w:val="004E35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styleId="Tekstpodstawowywcity2">
    <w:name w:val="Body Text Indent 2"/>
    <w:basedOn w:val="Normalny"/>
    <w:link w:val="Tekstpodstawowywcity2Znak1"/>
    <w:rsid w:val="004E35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2Znak">
    <w:name w:val="Tekst podstawowy wcięty 2 Znak"/>
    <w:basedOn w:val="Domylnaczcionkaakapitu"/>
    <w:rsid w:val="004E353E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Tekstpodstawowywcity2Znak1">
    <w:name w:val="Tekst podstawowy wcięty 2 Znak1"/>
    <w:link w:val="Tekstpodstawowywcity2"/>
    <w:locked/>
    <w:rsid w:val="004E3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A09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rsid w:val="006F7D5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rsid w:val="006F7D5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F7D5D"/>
  </w:style>
  <w:style w:type="numbering" w:customStyle="1" w:styleId="Bezlisty11">
    <w:name w:val="Bez listy11"/>
    <w:next w:val="Bezlisty"/>
    <w:uiPriority w:val="99"/>
    <w:semiHidden/>
    <w:rsid w:val="006F7D5D"/>
  </w:style>
  <w:style w:type="paragraph" w:styleId="Tekstpodstawowy">
    <w:name w:val="Body Text"/>
    <w:basedOn w:val="Normalny"/>
    <w:link w:val="TekstpodstawowyZnak1"/>
    <w:rsid w:val="006F7D5D"/>
    <w:pPr>
      <w:widowControl/>
      <w:spacing w:line="360" w:lineRule="auto"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TekstpodstawowyZnak">
    <w:name w:val="Tekst podstawow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Podtytu">
    <w:name w:val="Subtitle"/>
    <w:basedOn w:val="Normalny"/>
    <w:link w:val="PodtytuZnak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u w:val="single"/>
      <w:lang w:bidi="ar-SA"/>
    </w:rPr>
  </w:style>
  <w:style w:type="character" w:customStyle="1" w:styleId="PodtytuZnak">
    <w:name w:val="Podtytuł Znak"/>
    <w:basedOn w:val="Domylnaczcionkaakapitu"/>
    <w:link w:val="Podtytu"/>
    <w:rsid w:val="006F7D5D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1"/>
    <w:rsid w:val="006F7D5D"/>
    <w:pPr>
      <w:widowControl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3Znak">
    <w:name w:val="Tekst podstawowy wcięty 3 Znak"/>
    <w:basedOn w:val="Domylnaczcionkaakapitu"/>
    <w:rsid w:val="006F7D5D"/>
    <w:rPr>
      <w:rFonts w:ascii="Arial Unicode MS" w:eastAsia="Arial Unicode MS" w:hAnsi="Arial Unicode MS" w:cs="Arial Unicode MS"/>
      <w:color w:val="000000"/>
      <w:sz w:val="16"/>
      <w:szCs w:val="16"/>
      <w:lang w:eastAsia="pl-PL" w:bidi="pl-PL"/>
    </w:rPr>
  </w:style>
  <w:style w:type="paragraph" w:styleId="Tytu">
    <w:name w:val="Title"/>
    <w:basedOn w:val="Normalny"/>
    <w:link w:val="TytuZnak1"/>
    <w:qFormat/>
    <w:rsid w:val="006F7D5D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lang w:bidi="ar-SA"/>
    </w:rPr>
  </w:style>
  <w:style w:type="character" w:customStyle="1" w:styleId="TytuZnak">
    <w:name w:val="Tytuł Znak"/>
    <w:basedOn w:val="Domylnaczcionkaakapitu"/>
    <w:rsid w:val="006F7D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  <w:style w:type="paragraph" w:styleId="Nagwek">
    <w:name w:val="header"/>
    <w:basedOn w:val="Normalny"/>
    <w:link w:val="Nagwek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1"/>
    <w:uiPriority w:val="99"/>
    <w:rsid w:val="006F7D5D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topkaZnak">
    <w:name w:val="Stopka Znak"/>
    <w:basedOn w:val="Domylnaczcionkaakapitu"/>
    <w:uiPriority w:val="99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6F7D5D"/>
  </w:style>
  <w:style w:type="paragraph" w:styleId="Tekstpodstawowy3">
    <w:name w:val="Body Text 3"/>
    <w:basedOn w:val="Normalny"/>
    <w:link w:val="Tekstpodstawowy3Znak"/>
    <w:rsid w:val="006F7D5D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6F7D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6F7D5D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owek-">
    <w:name w:val="naglowek -"/>
    <w:basedOn w:val="Normalny"/>
    <w:rsid w:val="006F7D5D"/>
    <w:pPr>
      <w:tabs>
        <w:tab w:val="num" w:pos="720"/>
      </w:tabs>
      <w:ind w:left="720" w:hanging="360"/>
      <w:jc w:val="both"/>
    </w:pPr>
    <w:rPr>
      <w:rFonts w:ascii="Arial" w:eastAsia="Times New Roman" w:hAnsi="Arial" w:cs="Arial"/>
      <w:bCs/>
      <w:color w:val="auto"/>
      <w:lang w:bidi="ar-SA"/>
    </w:rPr>
  </w:style>
  <w:style w:type="paragraph" w:styleId="Tekstpodstawowywcity">
    <w:name w:val="Body Text Indent"/>
    <w:basedOn w:val="Normalny"/>
    <w:link w:val="TekstpodstawowywcityZnak1"/>
    <w:rsid w:val="006F7D5D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Znak">
    <w:name w:val="Tekst podstawowy wcięty Znak"/>
    <w:basedOn w:val="Domylnaczcionkaakapitu"/>
    <w:rsid w:val="006F7D5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rsid w:val="006F7D5D"/>
    <w:pPr>
      <w:widowControl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TekstdymkaZnak">
    <w:name w:val="Tekst dymka Znak"/>
    <w:basedOn w:val="Domylnaczcionkaakapitu"/>
    <w:link w:val="Tekstdymka"/>
    <w:rsid w:val="006F7D5D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Normalny"/>
    <w:uiPriority w:val="39"/>
    <w:rsid w:val="006F7D5D"/>
    <w:pPr>
      <w:widowControl/>
      <w:tabs>
        <w:tab w:val="right" w:leader="dot" w:pos="7371"/>
      </w:tabs>
      <w:spacing w:before="120" w:after="120"/>
    </w:pPr>
    <w:rPr>
      <w:rFonts w:ascii="Times New Roman" w:eastAsia="Times New Roman" w:hAnsi="Times New Roman" w:cs="Times New Roman"/>
      <w:b/>
      <w:caps/>
      <w:color w:val="auto"/>
      <w:sz w:val="20"/>
      <w:szCs w:val="20"/>
      <w:lang w:bidi="ar-SA"/>
    </w:rPr>
  </w:style>
  <w:style w:type="paragraph" w:customStyle="1" w:styleId="tekstost">
    <w:name w:val="tekst ost"/>
    <w:basedOn w:val="Normalny"/>
    <w:rsid w:val="006F7D5D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andardowytekst">
    <w:name w:val="Standardowy.tekst"/>
    <w:rsid w:val="006F7D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F7D5D"/>
    <w:rPr>
      <w:vertAlign w:val="superscript"/>
    </w:rPr>
  </w:style>
  <w:style w:type="paragraph" w:customStyle="1" w:styleId="Standard">
    <w:name w:val="Standard"/>
    <w:rsid w:val="006F7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1">
    <w:name w:val="Tytuł Znak1"/>
    <w:link w:val="Tytu"/>
    <w:rsid w:val="006F7D5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Iwony">
    <w:name w:val="Styl Iwony"/>
    <w:basedOn w:val="Normalny"/>
    <w:rsid w:val="006F7D5D"/>
    <w:pPr>
      <w:widowControl/>
      <w:overflowPunct w:val="0"/>
      <w:adjustRightInd w:val="0"/>
      <w:spacing w:before="120" w:after="120"/>
      <w:jc w:val="both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customStyle="1" w:styleId="default-paragraph-style">
    <w:name w:val="default-paragraph-style"/>
    <w:rsid w:val="006F7D5D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pl-PL"/>
    </w:rPr>
  </w:style>
  <w:style w:type="paragraph" w:customStyle="1" w:styleId="Nagwek12">
    <w:name w:val="Nagłówek1"/>
    <w:basedOn w:val="Standard"/>
    <w:next w:val="Text20body"/>
    <w:rsid w:val="006F7D5D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Text20body">
    <w:name w:val="Text_20_body"/>
    <w:basedOn w:val="Standard"/>
    <w:rsid w:val="006F7D5D"/>
    <w:pPr>
      <w:autoSpaceDE/>
      <w:autoSpaceDN/>
      <w:spacing w:after="120"/>
    </w:pPr>
    <w:rPr>
      <w:rFonts w:eastAsia="Lucida Sans Unicode" w:cs="Tahoma"/>
      <w:szCs w:val="20"/>
    </w:rPr>
  </w:style>
  <w:style w:type="paragraph" w:styleId="Lista">
    <w:name w:val="List"/>
    <w:basedOn w:val="Text20body"/>
    <w:rsid w:val="006F7D5D"/>
    <w:rPr>
      <w:rFonts w:cs="Tahoma1"/>
    </w:rPr>
  </w:style>
  <w:style w:type="paragraph" w:customStyle="1" w:styleId="Legenda1">
    <w:name w:val="Legenda1"/>
    <w:basedOn w:val="Standard"/>
    <w:rsid w:val="006F7D5D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F7D5D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F7D5D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F7D5D"/>
    <w:pPr>
      <w:jc w:val="center"/>
    </w:pPr>
    <w:rPr>
      <w:b/>
    </w:rPr>
  </w:style>
  <w:style w:type="table" w:customStyle="1" w:styleId="Tabela1">
    <w:name w:val="Tabela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Table20Contents"/>
    <w:hidden/>
    <w:rsid w:val="006F7D5D"/>
    <w:rPr>
      <w:sz w:val="4"/>
    </w:rPr>
  </w:style>
  <w:style w:type="paragraph" w:customStyle="1" w:styleId="P2">
    <w:name w:val="P2"/>
    <w:basedOn w:val="Table20Contents"/>
    <w:hidden/>
    <w:rsid w:val="006F7D5D"/>
    <w:rPr>
      <w:sz w:val="20"/>
    </w:rPr>
  </w:style>
  <w:style w:type="paragraph" w:customStyle="1" w:styleId="P3">
    <w:name w:val="P3"/>
    <w:basedOn w:val="Table20Contents"/>
    <w:hidden/>
    <w:rsid w:val="006F7D5D"/>
    <w:pPr>
      <w:spacing w:after="282"/>
    </w:pPr>
  </w:style>
  <w:style w:type="paragraph" w:customStyle="1" w:styleId="P4">
    <w:name w:val="P4"/>
    <w:basedOn w:val="Table20Contents"/>
    <w:hidden/>
    <w:rsid w:val="006F7D5D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hidden/>
    <w:rsid w:val="006F7D5D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hidden/>
    <w:rsid w:val="006F7D5D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hidden/>
    <w:rsid w:val="006F7D5D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hidden/>
    <w:rsid w:val="006F7D5D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hidden/>
    <w:rsid w:val="006F7D5D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hidden/>
    <w:rsid w:val="006F7D5D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hidden/>
    <w:rsid w:val="006F7D5D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hidden/>
    <w:rsid w:val="006F7D5D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hidden/>
    <w:rsid w:val="006F7D5D"/>
    <w:pPr>
      <w:spacing w:after="282"/>
      <w:jc w:val="center"/>
    </w:pPr>
  </w:style>
  <w:style w:type="paragraph" w:customStyle="1" w:styleId="P15">
    <w:name w:val="P15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hidden/>
    <w:rsid w:val="006F7D5D"/>
    <w:pPr>
      <w:spacing w:after="282"/>
    </w:pPr>
    <w:rPr>
      <w:sz w:val="20"/>
    </w:rPr>
  </w:style>
  <w:style w:type="paragraph" w:customStyle="1" w:styleId="P17">
    <w:name w:val="P17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hidden/>
    <w:rsid w:val="006F7D5D"/>
    <w:rPr>
      <w:rFonts w:ascii="Arial1" w:hAnsi="Arial1"/>
      <w:b/>
      <w:sz w:val="14"/>
    </w:rPr>
  </w:style>
  <w:style w:type="paragraph" w:customStyle="1" w:styleId="P19">
    <w:name w:val="P19"/>
    <w:basedOn w:val="Text20body"/>
    <w:hidden/>
    <w:rsid w:val="006F7D5D"/>
    <w:rPr>
      <w:rFonts w:ascii="Arial1" w:hAnsi="Arial1"/>
      <w:b/>
      <w:sz w:val="20"/>
    </w:rPr>
  </w:style>
  <w:style w:type="character" w:customStyle="1" w:styleId="T1">
    <w:name w:val="T1"/>
    <w:hidden/>
    <w:rsid w:val="006F7D5D"/>
    <w:rPr>
      <w:b/>
    </w:rPr>
  </w:style>
  <w:style w:type="character" w:styleId="UyteHipercze">
    <w:name w:val="FollowedHyperlink"/>
    <w:rsid w:val="006F7D5D"/>
    <w:rPr>
      <w:color w:val="800000"/>
      <w:u w:val="single"/>
    </w:rPr>
  </w:style>
  <w:style w:type="paragraph" w:customStyle="1" w:styleId="P20">
    <w:name w:val="P20"/>
    <w:basedOn w:val="Table20Contents"/>
    <w:hidden/>
    <w:rsid w:val="006F7D5D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hidden/>
    <w:rsid w:val="006F7D5D"/>
    <w:pPr>
      <w:spacing w:after="282"/>
      <w:jc w:val="center"/>
    </w:pPr>
  </w:style>
  <w:style w:type="paragraph" w:customStyle="1" w:styleId="P22">
    <w:name w:val="P22"/>
    <w:basedOn w:val="Table20Contents"/>
    <w:hidden/>
    <w:rsid w:val="006F7D5D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hidden/>
    <w:rsid w:val="006F7D5D"/>
    <w:pPr>
      <w:spacing w:after="282"/>
    </w:pPr>
    <w:rPr>
      <w:sz w:val="20"/>
    </w:rPr>
  </w:style>
  <w:style w:type="paragraph" w:customStyle="1" w:styleId="P24">
    <w:name w:val="P24"/>
    <w:basedOn w:val="Table20Contents"/>
    <w:hidden/>
    <w:rsid w:val="006F7D5D"/>
    <w:pPr>
      <w:spacing w:after="282"/>
    </w:pPr>
  </w:style>
  <w:style w:type="paragraph" w:customStyle="1" w:styleId="P25">
    <w:name w:val="P25"/>
    <w:basedOn w:val="Text20body"/>
    <w:hidden/>
    <w:rsid w:val="006F7D5D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hidden/>
    <w:rsid w:val="006F7D5D"/>
    <w:rPr>
      <w:rFonts w:ascii="Arial1" w:hAnsi="Arial1"/>
      <w:b/>
      <w:sz w:val="14"/>
    </w:rPr>
  </w:style>
  <w:style w:type="paragraph" w:customStyle="1" w:styleId="P27">
    <w:name w:val="P27"/>
    <w:basedOn w:val="Text20body"/>
    <w:hidden/>
    <w:rsid w:val="006F7D5D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hidden/>
    <w:rsid w:val="006F7D5D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hidden/>
    <w:rsid w:val="006F7D5D"/>
    <w:pPr>
      <w:jc w:val="center"/>
    </w:pPr>
  </w:style>
  <w:style w:type="character" w:customStyle="1" w:styleId="T2">
    <w:name w:val="T2"/>
    <w:hidden/>
    <w:rsid w:val="006F7D5D"/>
    <w:rPr>
      <w:b/>
    </w:rPr>
  </w:style>
  <w:style w:type="table" w:customStyle="1" w:styleId="default-table-style">
    <w:name w:val="default-table-style"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hidden/>
    <w:rsid w:val="006F7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wartotabeli">
    <w:name w:val="Zawartość tabeli"/>
    <w:basedOn w:val="Normalny"/>
    <w:rsid w:val="006F7D5D"/>
    <w:pPr>
      <w:suppressLineNumbers/>
      <w:suppressAutoHyphens/>
    </w:pPr>
    <w:rPr>
      <w:rFonts w:ascii="Times New Roman" w:eastAsia="Lucida Sans Unicode" w:hAnsi="Times New Roman" w:cs="Times New Roman"/>
      <w:color w:val="auto"/>
      <w:kern w:val="1"/>
      <w:lang w:eastAsia="en-US" w:bidi="ar-SA"/>
    </w:rPr>
  </w:style>
  <w:style w:type="character" w:customStyle="1" w:styleId="T3">
    <w:name w:val="T3"/>
    <w:hidden/>
    <w:rsid w:val="006F7D5D"/>
    <w:rPr>
      <w:b/>
    </w:rPr>
  </w:style>
  <w:style w:type="character" w:customStyle="1" w:styleId="Nagwek7Znak1">
    <w:name w:val="Nagłówek 7 Znak1"/>
    <w:link w:val="Nagwek7"/>
    <w:rsid w:val="006F7D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rsid w:val="006F7D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rsid w:val="006F7D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Znak1">
    <w:name w:val="Znak Znak1"/>
    <w:rsid w:val="006F7D5D"/>
    <w:rPr>
      <w:b/>
      <w:sz w:val="28"/>
    </w:rPr>
  </w:style>
  <w:style w:type="paragraph" w:customStyle="1" w:styleId="Tekstpodstawowy21">
    <w:name w:val="Tekst podstawowy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 w:cs="Times New Roman"/>
      <w:color w:val="auto"/>
      <w:sz w:val="22"/>
      <w:szCs w:val="20"/>
      <w:lang w:bidi="ar-SA"/>
    </w:rPr>
  </w:style>
  <w:style w:type="paragraph" w:styleId="Akapitzlist">
    <w:name w:val="List Paragraph"/>
    <w:basedOn w:val="Normalny"/>
    <w:qFormat/>
    <w:rsid w:val="006F7D5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TekstpodstawowywcityZnak1">
    <w:name w:val="Tekst podstawowy wcięty Znak1"/>
    <w:link w:val="Tekstpodstawowywcity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isplayonly">
    <w:name w:val="display_only"/>
    <w:basedOn w:val="Domylnaczcionkaakapitu"/>
    <w:rsid w:val="006F7D5D"/>
  </w:style>
  <w:style w:type="paragraph" w:customStyle="1" w:styleId="Akapitzlist1">
    <w:name w:val="Akapit z listą1"/>
    <w:basedOn w:val="Normalny"/>
    <w:rsid w:val="006F7D5D"/>
    <w:pPr>
      <w:widowControl/>
      <w:ind w:left="720"/>
      <w:jc w:val="both"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paragraph" w:customStyle="1" w:styleId="Default">
    <w:name w:val="Default"/>
    <w:rsid w:val="006F7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F7D5D"/>
    <w:rPr>
      <w:color w:val="auto"/>
    </w:rPr>
  </w:style>
  <w:style w:type="paragraph" w:styleId="Spistreci2">
    <w:name w:val="toc 2"/>
    <w:basedOn w:val="Normalny"/>
    <w:next w:val="Normalny"/>
    <w:autoRedefine/>
    <w:uiPriority w:val="39"/>
    <w:rsid w:val="006F7D5D"/>
    <w:pPr>
      <w:widowControl/>
      <w:spacing w:before="240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Spistreci3">
    <w:name w:val="toc 3"/>
    <w:basedOn w:val="Normalny"/>
    <w:next w:val="Normalny"/>
    <w:autoRedefine/>
    <w:rsid w:val="006F7D5D"/>
    <w:pPr>
      <w:widowControl/>
      <w:ind w:left="2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5">
    <w:name w:val="toc 5"/>
    <w:basedOn w:val="Normalny"/>
    <w:next w:val="Normalny"/>
    <w:autoRedefine/>
    <w:rsid w:val="006F7D5D"/>
    <w:pPr>
      <w:widowControl/>
      <w:ind w:left="72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6">
    <w:name w:val="toc 6"/>
    <w:basedOn w:val="Normalny"/>
    <w:next w:val="Normalny"/>
    <w:autoRedefine/>
    <w:rsid w:val="006F7D5D"/>
    <w:pPr>
      <w:widowControl/>
      <w:ind w:left="96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7">
    <w:name w:val="toc 7"/>
    <w:basedOn w:val="Normalny"/>
    <w:next w:val="Normalny"/>
    <w:autoRedefine/>
    <w:rsid w:val="006F7D5D"/>
    <w:pPr>
      <w:widowControl/>
      <w:ind w:left="120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8">
    <w:name w:val="toc 8"/>
    <w:basedOn w:val="Normalny"/>
    <w:next w:val="Normalny"/>
    <w:autoRedefine/>
    <w:rsid w:val="006F7D5D"/>
    <w:pPr>
      <w:widowControl/>
      <w:ind w:left="144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paragraph" w:styleId="Spistreci9">
    <w:name w:val="toc 9"/>
    <w:basedOn w:val="Normalny"/>
    <w:next w:val="Normalny"/>
    <w:autoRedefine/>
    <w:rsid w:val="006F7D5D"/>
    <w:pPr>
      <w:widowControl/>
      <w:ind w:left="1680"/>
    </w:pPr>
    <w:rPr>
      <w:rFonts w:ascii="Calibri" w:eastAsia="Times New Roman" w:hAnsi="Calibri" w:cs="Times New Roman"/>
      <w:color w:val="auto"/>
      <w:sz w:val="20"/>
      <w:szCs w:val="20"/>
      <w:lang w:bidi="ar-SA"/>
    </w:rPr>
  </w:style>
  <w:style w:type="character" w:customStyle="1" w:styleId="TekstkomentarzaZnak1">
    <w:name w:val="Tekst komentarza Znak1"/>
    <w:link w:val="Tekstkomentarza"/>
    <w:semiHidden/>
    <w:locked/>
    <w:rsid w:val="006F7D5D"/>
    <w:rPr>
      <w:lang w:eastAsia="pl-PL"/>
    </w:rPr>
  </w:style>
  <w:style w:type="paragraph" w:styleId="Tekstkomentarza">
    <w:name w:val="annotation text"/>
    <w:basedOn w:val="Normalny"/>
    <w:link w:val="TekstkomentarzaZnak1"/>
    <w:semiHidden/>
    <w:rsid w:val="006F7D5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bidi="ar-SA"/>
    </w:rPr>
  </w:style>
  <w:style w:type="character" w:customStyle="1" w:styleId="TekstkomentarzaZnak">
    <w:name w:val="Tekst komentarza Znak"/>
    <w:basedOn w:val="Domylnaczcionkaakapitu"/>
    <w:rsid w:val="006F7D5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NagwekZnak1">
    <w:name w:val="Nagłówek Znak1"/>
    <w:link w:val="Nagwek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0"/>
    <w:uiPriority w:val="99"/>
    <w:locked/>
    <w:rsid w:val="006F7D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6F7D5D"/>
    <w:pPr>
      <w:widowControl/>
      <w:spacing w:line="360" w:lineRule="auto"/>
    </w:pPr>
    <w:rPr>
      <w:rFonts w:ascii="Times New Roman" w:eastAsia="Times New Roman" w:hAnsi="Times New Roman" w:cs="Times New Roman"/>
      <w:b/>
      <w:color w:val="FF0000"/>
      <w:szCs w:val="20"/>
      <w:lang w:bidi="ar-SA"/>
    </w:rPr>
  </w:style>
  <w:style w:type="character" w:customStyle="1" w:styleId="MapadokumentuZnak">
    <w:name w:val="Mapa dokumentu Znak"/>
    <w:link w:val="Mapadokumentu"/>
    <w:uiPriority w:val="99"/>
    <w:locked/>
    <w:rsid w:val="006F7D5D"/>
    <w:rPr>
      <w:rFonts w:ascii="Tahoma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rsid w:val="006F7D5D"/>
    <w:pPr>
      <w:widowControl/>
    </w:pPr>
    <w:rPr>
      <w:rFonts w:ascii="Tahoma" w:eastAsiaTheme="minorHAnsi" w:hAnsi="Tahoma" w:cs="Tahoma"/>
      <w:color w:val="auto"/>
      <w:sz w:val="16"/>
      <w:szCs w:val="16"/>
      <w:lang w:bidi="ar-SA"/>
    </w:rPr>
  </w:style>
  <w:style w:type="character" w:customStyle="1" w:styleId="MapadokumentuZnak1">
    <w:name w:val="Mapa dokumentu Znak1"/>
    <w:basedOn w:val="Domylnaczcionkaakapitu"/>
    <w:uiPriority w:val="99"/>
    <w:semiHidden/>
    <w:rsid w:val="006F7D5D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customStyle="1" w:styleId="Tekstpodstawowy31">
    <w:name w:val="Tekst podstawowy 31"/>
    <w:basedOn w:val="Normalny"/>
    <w:rsid w:val="006F7D5D"/>
    <w:pPr>
      <w:widowControl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2"/>
      <w:szCs w:val="20"/>
      <w:lang w:bidi="ar-SA"/>
    </w:rPr>
  </w:style>
  <w:style w:type="paragraph" w:customStyle="1" w:styleId="NormalCyr">
    <w:name w:val="NormalCyr"/>
    <w:basedOn w:val="Normalny"/>
    <w:rsid w:val="006F7D5D"/>
    <w:pPr>
      <w:widowControl/>
      <w:suppressAutoHyphens/>
    </w:pPr>
    <w:rPr>
      <w:rFonts w:ascii="Times New Roman" w:eastAsia="Times New Roman" w:hAnsi="Times New Roman" w:cs="Times New Roman"/>
      <w:b/>
      <w:color w:val="auto"/>
      <w:szCs w:val="20"/>
      <w:lang w:val="en-GB" w:eastAsia="ar-SA" w:bidi="ar-SA"/>
    </w:rPr>
  </w:style>
  <w:style w:type="paragraph" w:styleId="Nagwekspisutreci">
    <w:name w:val="TOC Heading"/>
    <w:basedOn w:val="Nagwek1"/>
    <w:next w:val="Normalny"/>
    <w:uiPriority w:val="39"/>
    <w:qFormat/>
    <w:rsid w:val="006F7D5D"/>
    <w:pPr>
      <w:widowControl/>
      <w:spacing w:line="276" w:lineRule="auto"/>
      <w:outlineLvl w:val="9"/>
    </w:pPr>
    <w:rPr>
      <w:rFonts w:ascii="Cambria" w:eastAsia="Times New Roman" w:hAnsi="Cambria" w:cs="Times New Roman"/>
      <w:b w:val="0"/>
      <w:i/>
      <w:color w:val="365F91"/>
      <w:lang w:eastAsia="en-US" w:bidi="ar-SA"/>
    </w:rPr>
  </w:style>
  <w:style w:type="character" w:customStyle="1" w:styleId="normalny1">
    <w:name w:val="normalny1"/>
    <w:rsid w:val="006F7D5D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styleId="Pogrubienie">
    <w:name w:val="Strong"/>
    <w:qFormat/>
    <w:rsid w:val="006F7D5D"/>
    <w:rPr>
      <w:b/>
      <w:bCs/>
    </w:rPr>
  </w:style>
  <w:style w:type="numbering" w:customStyle="1" w:styleId="mj">
    <w:name w:val="mój"/>
    <w:rsid w:val="006F7D5D"/>
    <w:pPr>
      <w:numPr>
        <w:numId w:val="1"/>
      </w:numPr>
    </w:pPr>
  </w:style>
  <w:style w:type="paragraph" w:styleId="NormalnyWeb">
    <w:name w:val="Normal (Web)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ostbody">
    <w:name w:val="postbody"/>
    <w:basedOn w:val="Domylnaczcionkaakapitu"/>
    <w:rsid w:val="006F7D5D"/>
  </w:style>
  <w:style w:type="character" w:customStyle="1" w:styleId="ZnakZnak10">
    <w:name w:val="Znak Znak10"/>
    <w:rsid w:val="006F7D5D"/>
    <w:rPr>
      <w:b/>
      <w:sz w:val="24"/>
      <w:lang w:val="pl-PL" w:eastAsia="pl-PL" w:bidi="ar-SA"/>
    </w:rPr>
  </w:style>
  <w:style w:type="character" w:customStyle="1" w:styleId="ZnakZnak9">
    <w:name w:val="Znak Znak9"/>
    <w:rsid w:val="006F7D5D"/>
    <w:rPr>
      <w:b/>
      <w:sz w:val="28"/>
      <w:lang w:val="pl-PL" w:eastAsia="pl-PL" w:bidi="ar-SA"/>
    </w:rPr>
  </w:style>
  <w:style w:type="character" w:customStyle="1" w:styleId="ZnakZnak8">
    <w:name w:val="Znak Znak8"/>
    <w:rsid w:val="006F7D5D"/>
    <w:rPr>
      <w:sz w:val="24"/>
      <w:lang w:val="pl-PL" w:eastAsia="pl-PL" w:bidi="ar-SA"/>
    </w:rPr>
  </w:style>
  <w:style w:type="character" w:customStyle="1" w:styleId="ZnakZnak7">
    <w:name w:val="Znak Znak7"/>
    <w:rsid w:val="006F7D5D"/>
    <w:rPr>
      <w:b/>
      <w:sz w:val="24"/>
      <w:szCs w:val="24"/>
      <w:lang w:val="pl-PL" w:eastAsia="pl-PL" w:bidi="ar-SA"/>
    </w:rPr>
  </w:style>
  <w:style w:type="character" w:customStyle="1" w:styleId="ZnakZnak6">
    <w:name w:val="Znak Znak6"/>
    <w:locked/>
    <w:rsid w:val="006F7D5D"/>
    <w:rPr>
      <w:sz w:val="24"/>
      <w:szCs w:val="24"/>
      <w:lang w:val="pl-PL" w:eastAsia="pl-PL" w:bidi="ar-SA"/>
    </w:rPr>
  </w:style>
  <w:style w:type="character" w:customStyle="1" w:styleId="ZnakZnak5">
    <w:name w:val="Znak Znak5"/>
    <w:locked/>
    <w:rsid w:val="006F7D5D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6F7D5D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7D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F7D5D"/>
    <w:rPr>
      <w:vertAlign w:val="superscript"/>
    </w:rPr>
  </w:style>
  <w:style w:type="character" w:customStyle="1" w:styleId="Heading7Char">
    <w:name w:val="Heading 7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F7D5D"/>
    <w:rPr>
      <w:rFonts w:ascii="Times New Roman" w:hAnsi="Times New Roman" w:cs="Times New Roman"/>
      <w:b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itleChar">
    <w:name w:val="Title Char"/>
    <w:locked/>
    <w:rsid w:val="006F7D5D"/>
    <w:rPr>
      <w:rFonts w:ascii="Times New Roman" w:hAnsi="Times New Roman" w:cs="Times New Roman"/>
      <w:b/>
      <w:sz w:val="24"/>
      <w:szCs w:val="24"/>
      <w:lang w:val="x-none" w:eastAsia="pl-PL"/>
    </w:rPr>
  </w:style>
  <w:style w:type="character" w:customStyle="1" w:styleId="HeaderChar">
    <w:name w:val="Head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FooterChar">
    <w:name w:val="Footer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F7D5D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Header1">
    <w:name w:val="Header1"/>
    <w:basedOn w:val="Standard"/>
    <w:next w:val="Text20body"/>
    <w:rsid w:val="006F7D5D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F7D5D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F7D5D"/>
    <w:pPr>
      <w:widowControl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Calibri" w:hAnsi="Times New Roman" w:cs="Times New Roman"/>
      <w:color w:val="auto"/>
      <w:sz w:val="22"/>
      <w:szCs w:val="20"/>
      <w:lang w:bidi="ar-SA"/>
    </w:rPr>
  </w:style>
  <w:style w:type="paragraph" w:customStyle="1" w:styleId="ListParagraph1">
    <w:name w:val="List Paragraph1"/>
    <w:basedOn w:val="Normalny"/>
    <w:rsid w:val="006F7D5D"/>
    <w:pPr>
      <w:widowControl/>
      <w:ind w:left="72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CommentTextChar">
    <w:name w:val="Comment Text Char"/>
    <w:locked/>
    <w:rsid w:val="006F7D5D"/>
    <w:rPr>
      <w:rFonts w:ascii="Times New Roman" w:hAnsi="Times New Roman"/>
      <w:sz w:val="20"/>
      <w:lang w:val="x-none" w:eastAsia="pl-PL"/>
    </w:rPr>
  </w:style>
  <w:style w:type="character" w:customStyle="1" w:styleId="CommentTextChar1">
    <w:name w:val="Comment Text Char1"/>
    <w:locked/>
    <w:rsid w:val="006F7D5D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semiHidden/>
    <w:locked/>
    <w:rsid w:val="006F7D5D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11">
    <w:name w:val="Znak Znak11"/>
    <w:locked/>
    <w:rsid w:val="006F7D5D"/>
    <w:rPr>
      <w:rFonts w:cs="Times New Roman"/>
      <w:b/>
      <w:sz w:val="24"/>
      <w:lang w:val="pl-PL" w:eastAsia="ar-SA" w:bidi="ar-SA"/>
    </w:rPr>
  </w:style>
  <w:style w:type="character" w:customStyle="1" w:styleId="DocumentMapChar">
    <w:name w:val="Document Map Char"/>
    <w:locked/>
    <w:rsid w:val="006F7D5D"/>
    <w:rPr>
      <w:rFonts w:ascii="Tahoma" w:hAnsi="Tahoma"/>
      <w:sz w:val="16"/>
    </w:rPr>
  </w:style>
  <w:style w:type="character" w:customStyle="1" w:styleId="DocumentMapChar1">
    <w:name w:val="Document Map Char1"/>
    <w:locked/>
    <w:rsid w:val="006F7D5D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semiHidden/>
    <w:locked/>
    <w:rsid w:val="006F7D5D"/>
    <w:rPr>
      <w:rFonts w:ascii="Tahoma" w:hAnsi="Tahoma" w:cs="Tahoma"/>
      <w:sz w:val="16"/>
      <w:szCs w:val="16"/>
      <w:lang w:val="x-none" w:eastAsia="pl-PL"/>
    </w:rPr>
  </w:style>
  <w:style w:type="paragraph" w:customStyle="1" w:styleId="Nagwekspisutreci1">
    <w:name w:val="Nagłówek spisu treści1"/>
    <w:basedOn w:val="Nagwek1"/>
    <w:next w:val="Normalny"/>
    <w:rsid w:val="006F7D5D"/>
    <w:pPr>
      <w:widowControl/>
      <w:spacing w:line="276" w:lineRule="auto"/>
      <w:outlineLvl w:val="9"/>
    </w:pPr>
    <w:rPr>
      <w:rFonts w:ascii="Cambria" w:eastAsia="Calibri" w:hAnsi="Cambria" w:cs="Times New Roman"/>
      <w:b w:val="0"/>
      <w:i/>
      <w:color w:val="365F91"/>
      <w:lang w:eastAsia="en-US" w:bidi="ar-SA"/>
    </w:rPr>
  </w:style>
  <w:style w:type="paragraph" w:customStyle="1" w:styleId="bold">
    <w:name w:val="bold"/>
    <w:basedOn w:val="Normalny"/>
    <w:rsid w:val="006F7D5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Lista2">
    <w:name w:val="List 2"/>
    <w:basedOn w:val="Normalny"/>
    <w:rsid w:val="006F7D5D"/>
    <w:pPr>
      <w:widowControl/>
      <w:ind w:left="566" w:hanging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PlandokumentuZnak">
    <w:name w:val="Plan dokumentu Znak"/>
    <w:locked/>
    <w:rsid w:val="006F7D5D"/>
    <w:rPr>
      <w:rFonts w:ascii="Tahoma" w:hAnsi="Tahoma" w:cs="Tahoma"/>
      <w:sz w:val="16"/>
      <w:szCs w:val="16"/>
      <w:lang w:val="pl-PL" w:eastAsia="pl-PL" w:bidi="ar-SA"/>
    </w:rPr>
  </w:style>
  <w:style w:type="paragraph" w:styleId="Lista3">
    <w:name w:val="List 3"/>
    <w:basedOn w:val="Normalny"/>
    <w:unhideWhenUsed/>
    <w:rsid w:val="006F7D5D"/>
    <w:pPr>
      <w:widowControl/>
      <w:ind w:left="849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styleId="Odwoaniedokomentarza">
    <w:name w:val="annotation reference"/>
    <w:semiHidden/>
    <w:unhideWhenUsed/>
    <w:rsid w:val="006F7D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F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F7D5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customStyle="1" w:styleId="StandardowyStyl1">
    <w:name w:val="Standardowy.Styl 1"/>
    <w:rsid w:val="006F7D5D"/>
    <w:pPr>
      <w:suppressAutoHyphens/>
      <w:autoSpaceDE w:val="0"/>
      <w:spacing w:after="120" w:line="28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ZnakZnak12">
    <w:name w:val="Znak Znak12"/>
    <w:rsid w:val="006F7D5D"/>
    <w:rPr>
      <w:b/>
      <w:sz w:val="24"/>
      <w:lang w:val="pl-PL" w:eastAsia="pl-PL" w:bidi="ar-SA"/>
    </w:rPr>
  </w:style>
  <w:style w:type="character" w:customStyle="1" w:styleId="ZnakZnak21">
    <w:name w:val="Znak Znak21"/>
    <w:rsid w:val="006F7D5D"/>
    <w:rPr>
      <w:rFonts w:eastAsia="Times New Roman"/>
      <w:szCs w:val="20"/>
      <w:lang w:eastAsia="pl-PL"/>
    </w:rPr>
  </w:style>
  <w:style w:type="character" w:customStyle="1" w:styleId="ZnakZnak20">
    <w:name w:val="Znak Znak20"/>
    <w:rsid w:val="006F7D5D"/>
    <w:rPr>
      <w:rFonts w:eastAsia="Times New Roman"/>
      <w:b/>
      <w:sz w:val="36"/>
      <w:szCs w:val="20"/>
      <w:lang w:eastAsia="pl-PL"/>
    </w:rPr>
  </w:style>
  <w:style w:type="character" w:customStyle="1" w:styleId="ZnakZnak19">
    <w:name w:val="Znak Znak19"/>
    <w:rsid w:val="006F7D5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ZnakZnak18">
    <w:name w:val="Znak Znak18"/>
    <w:rsid w:val="006F7D5D"/>
    <w:rPr>
      <w:rFonts w:eastAsia="Times New Roman"/>
      <w:b/>
      <w:szCs w:val="20"/>
      <w:lang w:eastAsia="pl-PL"/>
    </w:rPr>
  </w:style>
  <w:style w:type="character" w:customStyle="1" w:styleId="ZnakZnak17">
    <w:name w:val="Znak Znak17"/>
    <w:rsid w:val="006F7D5D"/>
    <w:rPr>
      <w:rFonts w:eastAsia="Times New Roman"/>
      <w:b/>
      <w:sz w:val="28"/>
      <w:szCs w:val="20"/>
      <w:lang w:eastAsia="pl-PL"/>
    </w:rPr>
  </w:style>
  <w:style w:type="character" w:customStyle="1" w:styleId="ZnakZnak16">
    <w:name w:val="Znak Znak16"/>
    <w:rsid w:val="006F7D5D"/>
    <w:rPr>
      <w:rFonts w:eastAsia="Times New Roman"/>
      <w:b/>
      <w:szCs w:val="20"/>
      <w:lang w:eastAsia="pl-PL"/>
    </w:rPr>
  </w:style>
  <w:style w:type="character" w:customStyle="1" w:styleId="ZnakZnak15">
    <w:name w:val="Znak Znak15"/>
    <w:rsid w:val="006F7D5D"/>
    <w:rPr>
      <w:rFonts w:eastAsia="Times New Roman"/>
      <w:b/>
      <w:szCs w:val="20"/>
      <w:lang w:eastAsia="pl-PL"/>
    </w:rPr>
  </w:style>
  <w:style w:type="character" w:customStyle="1" w:styleId="ZnakZnak14">
    <w:name w:val="Znak Znak14"/>
    <w:rsid w:val="006F7D5D"/>
    <w:rPr>
      <w:rFonts w:eastAsia="Times New Roman"/>
      <w:b/>
      <w:szCs w:val="20"/>
      <w:u w:val="single"/>
      <w:lang w:eastAsia="pl-PL"/>
    </w:rPr>
  </w:style>
  <w:style w:type="character" w:customStyle="1" w:styleId="ZnakZnak13">
    <w:name w:val="Znak Znak13"/>
    <w:rsid w:val="006F7D5D"/>
    <w:rPr>
      <w:rFonts w:eastAsia="Times New Roman"/>
      <w:szCs w:val="20"/>
      <w:lang w:eastAsia="pl-PL"/>
    </w:rPr>
  </w:style>
  <w:style w:type="character" w:customStyle="1" w:styleId="WW8Num4z0">
    <w:name w:val="WW8Num4z0"/>
    <w:rsid w:val="006F7D5D"/>
    <w:rPr>
      <w:rFonts w:ascii="Wingdings 2" w:hAnsi="Wingdings 2" w:cs="OpenSymbol"/>
    </w:rPr>
  </w:style>
  <w:style w:type="numbering" w:customStyle="1" w:styleId="mj1">
    <w:name w:val="mój1"/>
    <w:rsid w:val="006F7D5D"/>
    <w:pPr>
      <w:numPr>
        <w:numId w:val="2"/>
      </w:numPr>
    </w:pPr>
  </w:style>
  <w:style w:type="paragraph" w:customStyle="1" w:styleId="rozdzia">
    <w:name w:val="rozdział"/>
    <w:basedOn w:val="Normalny"/>
    <w:autoRedefine/>
    <w:rsid w:val="006F7D5D"/>
    <w:pPr>
      <w:widowControl/>
      <w:numPr>
        <w:ilvl w:val="6"/>
        <w:numId w:val="43"/>
      </w:numPr>
      <w:tabs>
        <w:tab w:val="clear" w:pos="2520"/>
      </w:tabs>
      <w:spacing w:line="360" w:lineRule="auto"/>
      <w:ind w:left="567"/>
      <w:jc w:val="both"/>
    </w:pPr>
    <w:rPr>
      <w:rFonts w:ascii="Times New Roman" w:eastAsia="Times New Roman" w:hAnsi="Times New Roman" w:cs="Times New Roman"/>
      <w:b/>
      <w:caps/>
      <w:color w:val="auto"/>
      <w:spacing w:val="8"/>
      <w:szCs w:val="20"/>
      <w:lang w:bidi="ar-SA"/>
    </w:rPr>
  </w:style>
  <w:style w:type="paragraph" w:styleId="Zwykytekst">
    <w:name w:val="Plain Text"/>
    <w:basedOn w:val="Normalny"/>
    <w:link w:val="ZwykytekstZnak"/>
    <w:rsid w:val="006F7D5D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ZwykytekstZnak">
    <w:name w:val="Zwykły tekst Znak"/>
    <w:basedOn w:val="Domylnaczcionkaakapitu"/>
    <w:link w:val="Zwykytekst"/>
    <w:rsid w:val="006F7D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wcity21">
    <w:name w:val="Tekst podstawowy wcięty 21"/>
    <w:basedOn w:val="Normalny"/>
    <w:rsid w:val="006F7D5D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FR1">
    <w:name w:val="FR1"/>
    <w:rsid w:val="006F7D5D"/>
    <w:pPr>
      <w:widowControl w:val="0"/>
      <w:spacing w:before="20" w:after="0" w:line="240" w:lineRule="auto"/>
    </w:pPr>
    <w:rPr>
      <w:rFonts w:ascii="Arial" w:eastAsia="Times New Roman" w:hAnsi="Arial" w:cs="Times New Roman"/>
      <w:b/>
      <w:snapToGrid w:val="0"/>
      <w:szCs w:val="20"/>
      <w:lang w:eastAsia="pl-PL"/>
    </w:rPr>
  </w:style>
  <w:style w:type="character" w:customStyle="1" w:styleId="WW8Num1z0">
    <w:name w:val="WW8Num1z0"/>
    <w:rsid w:val="006F7D5D"/>
    <w:rPr>
      <w:b w:val="0"/>
    </w:rPr>
  </w:style>
  <w:style w:type="character" w:customStyle="1" w:styleId="WW8Num1z1">
    <w:name w:val="WW8Num1z1"/>
    <w:rsid w:val="006F7D5D"/>
    <w:rPr>
      <w:rFonts w:hint="default"/>
    </w:rPr>
  </w:style>
  <w:style w:type="character" w:customStyle="1" w:styleId="WW8Num1z2">
    <w:name w:val="WW8Num1z2"/>
    <w:rsid w:val="006F7D5D"/>
  </w:style>
  <w:style w:type="character" w:customStyle="1" w:styleId="WW8Num1z3">
    <w:name w:val="WW8Num1z3"/>
    <w:rsid w:val="006F7D5D"/>
  </w:style>
  <w:style w:type="character" w:customStyle="1" w:styleId="WW8Num1z4">
    <w:name w:val="WW8Num1z4"/>
    <w:rsid w:val="006F7D5D"/>
  </w:style>
  <w:style w:type="character" w:customStyle="1" w:styleId="WW8Num1z5">
    <w:name w:val="WW8Num1z5"/>
    <w:rsid w:val="006F7D5D"/>
  </w:style>
  <w:style w:type="character" w:customStyle="1" w:styleId="WW8Num1z6">
    <w:name w:val="WW8Num1z6"/>
    <w:rsid w:val="006F7D5D"/>
  </w:style>
  <w:style w:type="character" w:customStyle="1" w:styleId="WW8Num1z7">
    <w:name w:val="WW8Num1z7"/>
    <w:rsid w:val="006F7D5D"/>
  </w:style>
  <w:style w:type="character" w:customStyle="1" w:styleId="WW8Num1z8">
    <w:name w:val="WW8Num1z8"/>
    <w:rsid w:val="006F7D5D"/>
  </w:style>
  <w:style w:type="character" w:customStyle="1" w:styleId="WW8Num2z0">
    <w:name w:val="WW8Num2z0"/>
    <w:rsid w:val="006F7D5D"/>
    <w:rPr>
      <w:rFonts w:cs="Times New Roman"/>
    </w:rPr>
  </w:style>
  <w:style w:type="character" w:customStyle="1" w:styleId="WW8Num2z1">
    <w:name w:val="WW8Num2z1"/>
    <w:rsid w:val="006F7D5D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3z0">
    <w:name w:val="WW8Num3z0"/>
    <w:rsid w:val="006F7D5D"/>
  </w:style>
  <w:style w:type="character" w:customStyle="1" w:styleId="WW8Num3z1">
    <w:name w:val="WW8Num3z1"/>
    <w:rsid w:val="006F7D5D"/>
  </w:style>
  <w:style w:type="character" w:customStyle="1" w:styleId="WW8Num3z2">
    <w:name w:val="WW8Num3z2"/>
    <w:rsid w:val="006F7D5D"/>
  </w:style>
  <w:style w:type="character" w:customStyle="1" w:styleId="WW8Num3z3">
    <w:name w:val="WW8Num3z3"/>
    <w:rsid w:val="006F7D5D"/>
  </w:style>
  <w:style w:type="character" w:customStyle="1" w:styleId="WW8Num3z4">
    <w:name w:val="WW8Num3z4"/>
    <w:rsid w:val="006F7D5D"/>
  </w:style>
  <w:style w:type="character" w:customStyle="1" w:styleId="WW8Num3z5">
    <w:name w:val="WW8Num3z5"/>
    <w:rsid w:val="006F7D5D"/>
  </w:style>
  <w:style w:type="character" w:customStyle="1" w:styleId="WW8Num3z6">
    <w:name w:val="WW8Num3z6"/>
    <w:rsid w:val="006F7D5D"/>
  </w:style>
  <w:style w:type="character" w:customStyle="1" w:styleId="WW8Num3z7">
    <w:name w:val="WW8Num3z7"/>
    <w:rsid w:val="006F7D5D"/>
  </w:style>
  <w:style w:type="character" w:customStyle="1" w:styleId="WW8Num3z8">
    <w:name w:val="WW8Num3z8"/>
    <w:rsid w:val="006F7D5D"/>
  </w:style>
  <w:style w:type="character" w:customStyle="1" w:styleId="WW8Num4z1">
    <w:name w:val="WW8Num4z1"/>
    <w:rsid w:val="006F7D5D"/>
  </w:style>
  <w:style w:type="character" w:customStyle="1" w:styleId="WW8Num4z2">
    <w:name w:val="WW8Num4z2"/>
    <w:rsid w:val="006F7D5D"/>
  </w:style>
  <w:style w:type="character" w:customStyle="1" w:styleId="WW8Num4z3">
    <w:name w:val="WW8Num4z3"/>
    <w:rsid w:val="006F7D5D"/>
  </w:style>
  <w:style w:type="character" w:customStyle="1" w:styleId="WW8Num4z4">
    <w:name w:val="WW8Num4z4"/>
    <w:rsid w:val="006F7D5D"/>
  </w:style>
  <w:style w:type="character" w:customStyle="1" w:styleId="WW8Num4z5">
    <w:name w:val="WW8Num4z5"/>
    <w:rsid w:val="006F7D5D"/>
  </w:style>
  <w:style w:type="character" w:customStyle="1" w:styleId="WW8Num4z6">
    <w:name w:val="WW8Num4z6"/>
    <w:rsid w:val="006F7D5D"/>
  </w:style>
  <w:style w:type="character" w:customStyle="1" w:styleId="WW8Num4z7">
    <w:name w:val="WW8Num4z7"/>
    <w:rsid w:val="006F7D5D"/>
  </w:style>
  <w:style w:type="character" w:customStyle="1" w:styleId="WW8Num4z8">
    <w:name w:val="WW8Num4z8"/>
    <w:rsid w:val="006F7D5D"/>
  </w:style>
  <w:style w:type="character" w:customStyle="1" w:styleId="WW8Num5z0">
    <w:name w:val="WW8Num5z0"/>
    <w:rsid w:val="006F7D5D"/>
  </w:style>
  <w:style w:type="character" w:customStyle="1" w:styleId="WW8Num5z1">
    <w:name w:val="WW8Num5z1"/>
    <w:rsid w:val="006F7D5D"/>
  </w:style>
  <w:style w:type="character" w:customStyle="1" w:styleId="WW8Num5z2">
    <w:name w:val="WW8Num5z2"/>
    <w:rsid w:val="006F7D5D"/>
  </w:style>
  <w:style w:type="character" w:customStyle="1" w:styleId="WW8Num5z3">
    <w:name w:val="WW8Num5z3"/>
    <w:rsid w:val="006F7D5D"/>
  </w:style>
  <w:style w:type="character" w:customStyle="1" w:styleId="WW8Num5z4">
    <w:name w:val="WW8Num5z4"/>
    <w:rsid w:val="006F7D5D"/>
  </w:style>
  <w:style w:type="character" w:customStyle="1" w:styleId="WW8Num5z5">
    <w:name w:val="WW8Num5z5"/>
    <w:rsid w:val="006F7D5D"/>
  </w:style>
  <w:style w:type="character" w:customStyle="1" w:styleId="WW8Num5z6">
    <w:name w:val="WW8Num5z6"/>
    <w:rsid w:val="006F7D5D"/>
  </w:style>
  <w:style w:type="character" w:customStyle="1" w:styleId="WW8Num5z7">
    <w:name w:val="WW8Num5z7"/>
    <w:rsid w:val="006F7D5D"/>
  </w:style>
  <w:style w:type="character" w:customStyle="1" w:styleId="WW8Num5z8">
    <w:name w:val="WW8Num5z8"/>
    <w:rsid w:val="006F7D5D"/>
  </w:style>
  <w:style w:type="character" w:customStyle="1" w:styleId="WW8Num6z0">
    <w:name w:val="WW8Num6z0"/>
    <w:rsid w:val="006F7D5D"/>
    <w:rPr>
      <w:rFonts w:cs="Times New Roman"/>
    </w:rPr>
  </w:style>
  <w:style w:type="character" w:customStyle="1" w:styleId="WW8Num6z4">
    <w:name w:val="WW8Num6z4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7z0">
    <w:name w:val="WW8Num7z0"/>
    <w:rsid w:val="006F7D5D"/>
    <w:rPr>
      <w:rFonts w:cs="Times New Roman" w:hint="default"/>
    </w:rPr>
  </w:style>
  <w:style w:type="character" w:customStyle="1" w:styleId="WW8Num7z1">
    <w:name w:val="WW8Num7z1"/>
    <w:rsid w:val="006F7D5D"/>
    <w:rPr>
      <w:rFonts w:cs="Times New Roman"/>
      <w:sz w:val="22"/>
      <w:szCs w:val="22"/>
    </w:rPr>
  </w:style>
  <w:style w:type="character" w:customStyle="1" w:styleId="WW8Num8z0">
    <w:name w:val="WW8Num8z0"/>
    <w:rsid w:val="006F7D5D"/>
    <w:rPr>
      <w:rFonts w:cs="Times New Roman" w:hint="default"/>
      <w:sz w:val="22"/>
      <w:szCs w:val="22"/>
    </w:rPr>
  </w:style>
  <w:style w:type="character" w:customStyle="1" w:styleId="WW8Num8z1">
    <w:name w:val="WW8Num8z1"/>
    <w:rsid w:val="006F7D5D"/>
    <w:rPr>
      <w:rFonts w:cs="Times New Roman"/>
    </w:rPr>
  </w:style>
  <w:style w:type="character" w:customStyle="1" w:styleId="WW8Num9z0">
    <w:name w:val="WW8Num9z0"/>
    <w:rsid w:val="006F7D5D"/>
    <w:rPr>
      <w:rFonts w:cs="Times New Roman" w:hint="default"/>
      <w:color w:val="auto"/>
      <w:sz w:val="22"/>
      <w:szCs w:val="22"/>
    </w:rPr>
  </w:style>
  <w:style w:type="character" w:customStyle="1" w:styleId="WW8Num9z1">
    <w:name w:val="WW8Num9z1"/>
    <w:rsid w:val="006F7D5D"/>
    <w:rPr>
      <w:rFonts w:cs="Times New Roman"/>
    </w:rPr>
  </w:style>
  <w:style w:type="character" w:customStyle="1" w:styleId="WW8Num10z0">
    <w:name w:val="WW8Num10z0"/>
    <w:rsid w:val="006F7D5D"/>
    <w:rPr>
      <w:b w:val="0"/>
      <w:sz w:val="24"/>
      <w:szCs w:val="24"/>
    </w:rPr>
  </w:style>
  <w:style w:type="character" w:customStyle="1" w:styleId="WW8Num10z1">
    <w:name w:val="WW8Num10z1"/>
    <w:rsid w:val="006F7D5D"/>
    <w:rPr>
      <w:b w:val="0"/>
      <w:sz w:val="22"/>
      <w:szCs w:val="22"/>
    </w:rPr>
  </w:style>
  <w:style w:type="character" w:customStyle="1" w:styleId="WW8Num10z2">
    <w:name w:val="WW8Num10z2"/>
    <w:rsid w:val="006F7D5D"/>
    <w:rPr>
      <w:rFonts w:ascii="Times New Roman" w:hAnsi="Times New Roman" w:cs="Times New Roman" w:hint="default"/>
    </w:rPr>
  </w:style>
  <w:style w:type="character" w:customStyle="1" w:styleId="WW8Num10z3">
    <w:name w:val="WW8Num10z3"/>
    <w:rsid w:val="006F7D5D"/>
  </w:style>
  <w:style w:type="character" w:customStyle="1" w:styleId="WW8Num10z4">
    <w:name w:val="WW8Num10z4"/>
    <w:rsid w:val="006F7D5D"/>
  </w:style>
  <w:style w:type="character" w:customStyle="1" w:styleId="WW8Num10z5">
    <w:name w:val="WW8Num10z5"/>
    <w:rsid w:val="006F7D5D"/>
  </w:style>
  <w:style w:type="character" w:customStyle="1" w:styleId="WW8Num10z6">
    <w:name w:val="WW8Num10z6"/>
    <w:rsid w:val="006F7D5D"/>
  </w:style>
  <w:style w:type="character" w:customStyle="1" w:styleId="WW8Num10z7">
    <w:name w:val="WW8Num10z7"/>
    <w:rsid w:val="006F7D5D"/>
  </w:style>
  <w:style w:type="character" w:customStyle="1" w:styleId="WW8Num10z8">
    <w:name w:val="WW8Num10z8"/>
    <w:rsid w:val="006F7D5D"/>
  </w:style>
  <w:style w:type="character" w:customStyle="1" w:styleId="WW8Num11z0">
    <w:name w:val="WW8Num11z0"/>
    <w:rsid w:val="006F7D5D"/>
    <w:rPr>
      <w:rFonts w:cs="Times New Roman" w:hint="default"/>
      <w:b w:val="0"/>
      <w:i w:val="0"/>
      <w:sz w:val="22"/>
      <w:szCs w:val="22"/>
    </w:rPr>
  </w:style>
  <w:style w:type="character" w:customStyle="1" w:styleId="WW8Num11z1">
    <w:name w:val="WW8Num11z1"/>
    <w:rsid w:val="006F7D5D"/>
    <w:rPr>
      <w:rFonts w:cs="Times New Roman"/>
    </w:rPr>
  </w:style>
  <w:style w:type="character" w:customStyle="1" w:styleId="WW8Num12z0">
    <w:name w:val="WW8Num12z0"/>
    <w:rsid w:val="006F7D5D"/>
    <w:rPr>
      <w:rFonts w:hint="default"/>
    </w:rPr>
  </w:style>
  <w:style w:type="character" w:customStyle="1" w:styleId="WW8Num12z2">
    <w:name w:val="WW8Num12z2"/>
    <w:rsid w:val="006F7D5D"/>
  </w:style>
  <w:style w:type="character" w:customStyle="1" w:styleId="WW8Num12z3">
    <w:name w:val="WW8Num12z3"/>
    <w:rsid w:val="006F7D5D"/>
  </w:style>
  <w:style w:type="character" w:customStyle="1" w:styleId="WW8Num12z4">
    <w:name w:val="WW8Num12z4"/>
    <w:rsid w:val="006F7D5D"/>
  </w:style>
  <w:style w:type="character" w:customStyle="1" w:styleId="WW8Num12z5">
    <w:name w:val="WW8Num12z5"/>
    <w:rsid w:val="006F7D5D"/>
  </w:style>
  <w:style w:type="character" w:customStyle="1" w:styleId="WW8Num12z6">
    <w:name w:val="WW8Num12z6"/>
    <w:rsid w:val="006F7D5D"/>
  </w:style>
  <w:style w:type="character" w:customStyle="1" w:styleId="WW8Num12z7">
    <w:name w:val="WW8Num12z7"/>
    <w:rsid w:val="006F7D5D"/>
  </w:style>
  <w:style w:type="character" w:customStyle="1" w:styleId="WW8Num12z8">
    <w:name w:val="WW8Num12z8"/>
    <w:rsid w:val="006F7D5D"/>
  </w:style>
  <w:style w:type="character" w:customStyle="1" w:styleId="WW8Num13z0">
    <w:name w:val="WW8Num13z0"/>
    <w:rsid w:val="006F7D5D"/>
    <w:rPr>
      <w:sz w:val="22"/>
      <w:szCs w:val="22"/>
    </w:rPr>
  </w:style>
  <w:style w:type="character" w:customStyle="1" w:styleId="WW8Num13z1">
    <w:name w:val="WW8Num13z1"/>
    <w:rsid w:val="006F7D5D"/>
  </w:style>
  <w:style w:type="character" w:customStyle="1" w:styleId="WW8Num13z2">
    <w:name w:val="WW8Num13z2"/>
    <w:rsid w:val="006F7D5D"/>
  </w:style>
  <w:style w:type="character" w:customStyle="1" w:styleId="WW8Num13z3">
    <w:name w:val="WW8Num13z3"/>
    <w:rsid w:val="006F7D5D"/>
  </w:style>
  <w:style w:type="character" w:customStyle="1" w:styleId="WW8Num13z4">
    <w:name w:val="WW8Num13z4"/>
    <w:rsid w:val="006F7D5D"/>
  </w:style>
  <w:style w:type="character" w:customStyle="1" w:styleId="WW8Num13z5">
    <w:name w:val="WW8Num13z5"/>
    <w:rsid w:val="006F7D5D"/>
  </w:style>
  <w:style w:type="character" w:customStyle="1" w:styleId="WW8Num13z6">
    <w:name w:val="WW8Num13z6"/>
    <w:rsid w:val="006F7D5D"/>
  </w:style>
  <w:style w:type="character" w:customStyle="1" w:styleId="WW8Num13z7">
    <w:name w:val="WW8Num13z7"/>
    <w:rsid w:val="006F7D5D"/>
  </w:style>
  <w:style w:type="character" w:customStyle="1" w:styleId="WW8Num13z8">
    <w:name w:val="WW8Num13z8"/>
    <w:rsid w:val="006F7D5D"/>
  </w:style>
  <w:style w:type="character" w:customStyle="1" w:styleId="WW8Num14z0">
    <w:name w:val="WW8Num14z0"/>
    <w:rsid w:val="006F7D5D"/>
    <w:rPr>
      <w:sz w:val="22"/>
      <w:szCs w:val="22"/>
    </w:rPr>
  </w:style>
  <w:style w:type="character" w:customStyle="1" w:styleId="WW8Num14z1">
    <w:name w:val="WW8Num14z1"/>
    <w:rsid w:val="006F7D5D"/>
  </w:style>
  <w:style w:type="character" w:customStyle="1" w:styleId="WW8Num14z2">
    <w:name w:val="WW8Num14z2"/>
    <w:rsid w:val="006F7D5D"/>
  </w:style>
  <w:style w:type="character" w:customStyle="1" w:styleId="WW8Num14z3">
    <w:name w:val="WW8Num14z3"/>
    <w:rsid w:val="006F7D5D"/>
  </w:style>
  <w:style w:type="character" w:customStyle="1" w:styleId="WW8Num14z4">
    <w:name w:val="WW8Num14z4"/>
    <w:rsid w:val="006F7D5D"/>
  </w:style>
  <w:style w:type="character" w:customStyle="1" w:styleId="WW8Num14z5">
    <w:name w:val="WW8Num14z5"/>
    <w:rsid w:val="006F7D5D"/>
  </w:style>
  <w:style w:type="character" w:customStyle="1" w:styleId="WW8Num14z6">
    <w:name w:val="WW8Num14z6"/>
    <w:rsid w:val="006F7D5D"/>
  </w:style>
  <w:style w:type="character" w:customStyle="1" w:styleId="WW8Num14z7">
    <w:name w:val="WW8Num14z7"/>
    <w:rsid w:val="006F7D5D"/>
  </w:style>
  <w:style w:type="character" w:customStyle="1" w:styleId="WW8Num14z8">
    <w:name w:val="WW8Num14z8"/>
    <w:rsid w:val="006F7D5D"/>
  </w:style>
  <w:style w:type="character" w:customStyle="1" w:styleId="WW8Num15z0">
    <w:name w:val="WW8Num15z0"/>
    <w:rsid w:val="006F7D5D"/>
    <w:rPr>
      <w:rFonts w:cs="Times New Roman"/>
      <w:sz w:val="22"/>
      <w:szCs w:val="22"/>
    </w:rPr>
  </w:style>
  <w:style w:type="character" w:customStyle="1" w:styleId="WW8Num16z0">
    <w:name w:val="WW8Num16z0"/>
    <w:rsid w:val="006F7D5D"/>
    <w:rPr>
      <w:rFonts w:cs="Times New Roman"/>
      <w:sz w:val="22"/>
      <w:szCs w:val="22"/>
    </w:rPr>
  </w:style>
  <w:style w:type="character" w:customStyle="1" w:styleId="WW8Num17z0">
    <w:name w:val="WW8Num17z0"/>
    <w:rsid w:val="006F7D5D"/>
    <w:rPr>
      <w:rFonts w:cs="Times New Roman"/>
      <w:sz w:val="22"/>
      <w:szCs w:val="22"/>
    </w:rPr>
  </w:style>
  <w:style w:type="character" w:customStyle="1" w:styleId="WW8Num18z0">
    <w:name w:val="WW8Num18z0"/>
    <w:rsid w:val="006F7D5D"/>
    <w:rPr>
      <w:rFonts w:cs="Times New Roman"/>
      <w:sz w:val="22"/>
      <w:szCs w:val="22"/>
    </w:rPr>
  </w:style>
  <w:style w:type="character" w:customStyle="1" w:styleId="WW8Num19z0">
    <w:name w:val="WW8Num19z0"/>
    <w:rsid w:val="006F7D5D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F7D5D"/>
    <w:rPr>
      <w:rFonts w:cs="Times New Roman"/>
      <w:b w:val="0"/>
      <w:bCs w:val="0"/>
      <w:color w:val="000000"/>
    </w:rPr>
  </w:style>
  <w:style w:type="character" w:customStyle="1" w:styleId="WW8Num19z2">
    <w:name w:val="WW8Num19z2"/>
    <w:rsid w:val="006F7D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F7D5D"/>
    <w:rPr>
      <w:rFonts w:cs="Times New Roman"/>
    </w:rPr>
  </w:style>
  <w:style w:type="character" w:customStyle="1" w:styleId="WW8Num20z0">
    <w:name w:val="WW8Num20z0"/>
    <w:rsid w:val="006F7D5D"/>
    <w:rPr>
      <w:rFonts w:cs="Times New Roman"/>
    </w:rPr>
  </w:style>
  <w:style w:type="character" w:customStyle="1" w:styleId="WW8Num20z1">
    <w:name w:val="WW8Num20z1"/>
    <w:rsid w:val="006F7D5D"/>
    <w:rPr>
      <w:rFonts w:cs="Times New Roman"/>
      <w:color w:val="auto"/>
    </w:rPr>
  </w:style>
  <w:style w:type="character" w:customStyle="1" w:styleId="WW8Num21z0">
    <w:name w:val="WW8Num21z0"/>
    <w:rsid w:val="006F7D5D"/>
    <w:rPr>
      <w:i w:val="0"/>
      <w:iCs w:val="0"/>
      <w:sz w:val="22"/>
      <w:szCs w:val="22"/>
    </w:rPr>
  </w:style>
  <w:style w:type="character" w:customStyle="1" w:styleId="WW8Num21z1">
    <w:name w:val="WW8Num21z1"/>
    <w:rsid w:val="006F7D5D"/>
  </w:style>
  <w:style w:type="character" w:customStyle="1" w:styleId="WW8Num21z2">
    <w:name w:val="WW8Num21z2"/>
    <w:rsid w:val="006F7D5D"/>
  </w:style>
  <w:style w:type="character" w:customStyle="1" w:styleId="WW8Num21z3">
    <w:name w:val="WW8Num21z3"/>
    <w:rsid w:val="006F7D5D"/>
  </w:style>
  <w:style w:type="character" w:customStyle="1" w:styleId="WW8Num21z4">
    <w:name w:val="WW8Num21z4"/>
    <w:rsid w:val="006F7D5D"/>
  </w:style>
  <w:style w:type="character" w:customStyle="1" w:styleId="WW8Num21z5">
    <w:name w:val="WW8Num21z5"/>
    <w:rsid w:val="006F7D5D"/>
  </w:style>
  <w:style w:type="character" w:customStyle="1" w:styleId="WW8Num21z6">
    <w:name w:val="WW8Num21z6"/>
    <w:rsid w:val="006F7D5D"/>
  </w:style>
  <w:style w:type="character" w:customStyle="1" w:styleId="WW8Num21z7">
    <w:name w:val="WW8Num21z7"/>
    <w:rsid w:val="006F7D5D"/>
  </w:style>
  <w:style w:type="character" w:customStyle="1" w:styleId="WW8Num21z8">
    <w:name w:val="WW8Num21z8"/>
    <w:rsid w:val="006F7D5D"/>
  </w:style>
  <w:style w:type="character" w:customStyle="1" w:styleId="WW8Num22z0">
    <w:name w:val="WW8Num22z0"/>
    <w:rsid w:val="006F7D5D"/>
    <w:rPr>
      <w:rFonts w:cs="Times New Roman"/>
      <w:bCs/>
      <w:sz w:val="22"/>
      <w:szCs w:val="22"/>
    </w:rPr>
  </w:style>
  <w:style w:type="character" w:customStyle="1" w:styleId="WW8Num23z0">
    <w:name w:val="WW8Num23z0"/>
    <w:rsid w:val="006F7D5D"/>
    <w:rPr>
      <w:sz w:val="22"/>
      <w:szCs w:val="22"/>
    </w:rPr>
  </w:style>
  <w:style w:type="character" w:customStyle="1" w:styleId="WW8Num23z1">
    <w:name w:val="WW8Num23z1"/>
    <w:rsid w:val="006F7D5D"/>
  </w:style>
  <w:style w:type="character" w:customStyle="1" w:styleId="WW8Num23z2">
    <w:name w:val="WW8Num23z2"/>
    <w:rsid w:val="006F7D5D"/>
  </w:style>
  <w:style w:type="character" w:customStyle="1" w:styleId="WW8Num23z3">
    <w:name w:val="WW8Num23z3"/>
    <w:rsid w:val="006F7D5D"/>
  </w:style>
  <w:style w:type="character" w:customStyle="1" w:styleId="WW8Num23z4">
    <w:name w:val="WW8Num23z4"/>
    <w:rsid w:val="006F7D5D"/>
  </w:style>
  <w:style w:type="character" w:customStyle="1" w:styleId="WW8Num23z5">
    <w:name w:val="WW8Num23z5"/>
    <w:rsid w:val="006F7D5D"/>
  </w:style>
  <w:style w:type="character" w:customStyle="1" w:styleId="WW8Num23z6">
    <w:name w:val="WW8Num23z6"/>
    <w:rsid w:val="006F7D5D"/>
  </w:style>
  <w:style w:type="character" w:customStyle="1" w:styleId="WW8Num23z7">
    <w:name w:val="WW8Num23z7"/>
    <w:rsid w:val="006F7D5D"/>
  </w:style>
  <w:style w:type="character" w:customStyle="1" w:styleId="WW8Num23z8">
    <w:name w:val="WW8Num23z8"/>
    <w:rsid w:val="006F7D5D"/>
  </w:style>
  <w:style w:type="character" w:customStyle="1" w:styleId="WW8Num24z0">
    <w:name w:val="WW8Num24z0"/>
    <w:rsid w:val="006F7D5D"/>
    <w:rPr>
      <w:color w:val="auto"/>
      <w:sz w:val="22"/>
      <w:szCs w:val="22"/>
    </w:rPr>
  </w:style>
  <w:style w:type="character" w:customStyle="1" w:styleId="WW8Num24z1">
    <w:name w:val="WW8Num24z1"/>
    <w:rsid w:val="006F7D5D"/>
  </w:style>
  <w:style w:type="character" w:customStyle="1" w:styleId="WW8Num24z2">
    <w:name w:val="WW8Num24z2"/>
    <w:rsid w:val="006F7D5D"/>
  </w:style>
  <w:style w:type="character" w:customStyle="1" w:styleId="WW8Num24z3">
    <w:name w:val="WW8Num24z3"/>
    <w:rsid w:val="006F7D5D"/>
  </w:style>
  <w:style w:type="character" w:customStyle="1" w:styleId="WW8Num24z4">
    <w:name w:val="WW8Num24z4"/>
    <w:rsid w:val="006F7D5D"/>
  </w:style>
  <w:style w:type="character" w:customStyle="1" w:styleId="WW8Num24z5">
    <w:name w:val="WW8Num24z5"/>
    <w:rsid w:val="006F7D5D"/>
  </w:style>
  <w:style w:type="character" w:customStyle="1" w:styleId="WW8Num24z6">
    <w:name w:val="WW8Num24z6"/>
    <w:rsid w:val="006F7D5D"/>
  </w:style>
  <w:style w:type="character" w:customStyle="1" w:styleId="WW8Num24z7">
    <w:name w:val="WW8Num24z7"/>
    <w:rsid w:val="006F7D5D"/>
  </w:style>
  <w:style w:type="character" w:customStyle="1" w:styleId="WW8Num24z8">
    <w:name w:val="WW8Num24z8"/>
    <w:rsid w:val="006F7D5D"/>
  </w:style>
  <w:style w:type="character" w:customStyle="1" w:styleId="WW8Num25z0">
    <w:name w:val="WW8Num25z0"/>
    <w:rsid w:val="006F7D5D"/>
    <w:rPr>
      <w:i w:val="0"/>
      <w:sz w:val="22"/>
      <w:szCs w:val="22"/>
    </w:rPr>
  </w:style>
  <w:style w:type="character" w:customStyle="1" w:styleId="WW8Num25z1">
    <w:name w:val="WW8Num25z1"/>
    <w:rsid w:val="006F7D5D"/>
  </w:style>
  <w:style w:type="character" w:customStyle="1" w:styleId="WW8Num25z2">
    <w:name w:val="WW8Num25z2"/>
    <w:rsid w:val="006F7D5D"/>
  </w:style>
  <w:style w:type="character" w:customStyle="1" w:styleId="WW8Num25z3">
    <w:name w:val="WW8Num25z3"/>
    <w:rsid w:val="006F7D5D"/>
  </w:style>
  <w:style w:type="character" w:customStyle="1" w:styleId="WW8Num25z4">
    <w:name w:val="WW8Num25z4"/>
    <w:rsid w:val="006F7D5D"/>
  </w:style>
  <w:style w:type="character" w:customStyle="1" w:styleId="WW8Num25z5">
    <w:name w:val="WW8Num25z5"/>
    <w:rsid w:val="006F7D5D"/>
  </w:style>
  <w:style w:type="character" w:customStyle="1" w:styleId="WW8Num25z6">
    <w:name w:val="WW8Num25z6"/>
    <w:rsid w:val="006F7D5D"/>
  </w:style>
  <w:style w:type="character" w:customStyle="1" w:styleId="WW8Num25z7">
    <w:name w:val="WW8Num25z7"/>
    <w:rsid w:val="006F7D5D"/>
  </w:style>
  <w:style w:type="character" w:customStyle="1" w:styleId="WW8Num25z8">
    <w:name w:val="WW8Num25z8"/>
    <w:rsid w:val="006F7D5D"/>
  </w:style>
  <w:style w:type="character" w:customStyle="1" w:styleId="WW8Num26z0">
    <w:name w:val="WW8Num26z0"/>
    <w:rsid w:val="006F7D5D"/>
    <w:rPr>
      <w:rFonts w:cs="Times New Roman"/>
      <w:color w:val="auto"/>
      <w:sz w:val="22"/>
      <w:szCs w:val="22"/>
      <w:lang w:val="pl-PL"/>
    </w:rPr>
  </w:style>
  <w:style w:type="character" w:customStyle="1" w:styleId="WW8Num26z1">
    <w:name w:val="WW8Num26z1"/>
    <w:rsid w:val="006F7D5D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6F7D5D"/>
    <w:rPr>
      <w:rFonts w:cs="Times New Roman"/>
    </w:rPr>
  </w:style>
  <w:style w:type="character" w:customStyle="1" w:styleId="WW8Num27z0">
    <w:name w:val="WW8Num27z0"/>
    <w:rsid w:val="006F7D5D"/>
    <w:rPr>
      <w:bCs/>
      <w:sz w:val="22"/>
      <w:szCs w:val="22"/>
    </w:rPr>
  </w:style>
  <w:style w:type="character" w:customStyle="1" w:styleId="WW8Num27z1">
    <w:name w:val="WW8Num27z1"/>
    <w:rsid w:val="006F7D5D"/>
  </w:style>
  <w:style w:type="character" w:customStyle="1" w:styleId="WW8Num27z2">
    <w:name w:val="WW8Num27z2"/>
    <w:rsid w:val="006F7D5D"/>
  </w:style>
  <w:style w:type="character" w:customStyle="1" w:styleId="WW8Num27z3">
    <w:name w:val="WW8Num27z3"/>
    <w:rsid w:val="006F7D5D"/>
  </w:style>
  <w:style w:type="character" w:customStyle="1" w:styleId="WW8Num27z4">
    <w:name w:val="WW8Num27z4"/>
    <w:rsid w:val="006F7D5D"/>
  </w:style>
  <w:style w:type="character" w:customStyle="1" w:styleId="WW8Num27z5">
    <w:name w:val="WW8Num27z5"/>
    <w:rsid w:val="006F7D5D"/>
  </w:style>
  <w:style w:type="character" w:customStyle="1" w:styleId="WW8Num27z6">
    <w:name w:val="WW8Num27z6"/>
    <w:rsid w:val="006F7D5D"/>
  </w:style>
  <w:style w:type="character" w:customStyle="1" w:styleId="WW8Num27z7">
    <w:name w:val="WW8Num27z7"/>
    <w:rsid w:val="006F7D5D"/>
  </w:style>
  <w:style w:type="character" w:customStyle="1" w:styleId="WW8Num27z8">
    <w:name w:val="WW8Num27z8"/>
    <w:rsid w:val="006F7D5D"/>
  </w:style>
  <w:style w:type="character" w:customStyle="1" w:styleId="WW8Num28z0">
    <w:name w:val="WW8Num28z0"/>
    <w:rsid w:val="006F7D5D"/>
    <w:rPr>
      <w:rFonts w:hint="default"/>
      <w:sz w:val="24"/>
      <w:szCs w:val="22"/>
    </w:rPr>
  </w:style>
  <w:style w:type="character" w:customStyle="1" w:styleId="WW8Num28z1">
    <w:name w:val="WW8Num28z1"/>
    <w:rsid w:val="006F7D5D"/>
  </w:style>
  <w:style w:type="character" w:customStyle="1" w:styleId="WW8Num28z2">
    <w:name w:val="WW8Num28z2"/>
    <w:rsid w:val="006F7D5D"/>
  </w:style>
  <w:style w:type="character" w:customStyle="1" w:styleId="WW8Num28z3">
    <w:name w:val="WW8Num28z3"/>
    <w:rsid w:val="006F7D5D"/>
  </w:style>
  <w:style w:type="character" w:customStyle="1" w:styleId="WW8Num28z4">
    <w:name w:val="WW8Num28z4"/>
    <w:rsid w:val="006F7D5D"/>
  </w:style>
  <w:style w:type="character" w:customStyle="1" w:styleId="WW8Num28z5">
    <w:name w:val="WW8Num28z5"/>
    <w:rsid w:val="006F7D5D"/>
  </w:style>
  <w:style w:type="character" w:customStyle="1" w:styleId="WW8Num28z6">
    <w:name w:val="WW8Num28z6"/>
    <w:rsid w:val="006F7D5D"/>
  </w:style>
  <w:style w:type="character" w:customStyle="1" w:styleId="WW8Num28z7">
    <w:name w:val="WW8Num28z7"/>
    <w:rsid w:val="006F7D5D"/>
  </w:style>
  <w:style w:type="character" w:customStyle="1" w:styleId="WW8Num28z8">
    <w:name w:val="WW8Num28z8"/>
    <w:rsid w:val="006F7D5D"/>
  </w:style>
  <w:style w:type="character" w:customStyle="1" w:styleId="WW8Num29z0">
    <w:name w:val="WW8Num29z0"/>
    <w:rsid w:val="006F7D5D"/>
    <w:rPr>
      <w:rFonts w:cs="Times New Roman" w:hint="default"/>
      <w:sz w:val="22"/>
      <w:szCs w:val="22"/>
    </w:rPr>
  </w:style>
  <w:style w:type="character" w:customStyle="1" w:styleId="WW8Num29z1">
    <w:name w:val="WW8Num29z1"/>
    <w:rsid w:val="006F7D5D"/>
    <w:rPr>
      <w:rFonts w:cs="Times New Roman"/>
    </w:rPr>
  </w:style>
  <w:style w:type="character" w:customStyle="1" w:styleId="WW8Num30z0">
    <w:name w:val="WW8Num30z0"/>
    <w:rsid w:val="006F7D5D"/>
    <w:rPr>
      <w:rFonts w:cs="Times New Roman" w:hint="default"/>
      <w:sz w:val="22"/>
      <w:szCs w:val="22"/>
    </w:rPr>
  </w:style>
  <w:style w:type="character" w:customStyle="1" w:styleId="WW8Num30z1">
    <w:name w:val="WW8Num30z1"/>
    <w:rsid w:val="006F7D5D"/>
    <w:rPr>
      <w:rFonts w:cs="Times New Roman"/>
    </w:rPr>
  </w:style>
  <w:style w:type="character" w:customStyle="1" w:styleId="WW8Num31z0">
    <w:name w:val="WW8Num31z0"/>
    <w:rsid w:val="006F7D5D"/>
    <w:rPr>
      <w:rFonts w:cs="Times New Roman"/>
    </w:rPr>
  </w:style>
  <w:style w:type="character" w:customStyle="1" w:styleId="WW8Num31z4">
    <w:name w:val="WW8Num31z4"/>
    <w:rsid w:val="006F7D5D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sid w:val="006F7D5D"/>
    <w:rPr>
      <w:rFonts w:cs="Times New Roman" w:hint="default"/>
      <w:sz w:val="22"/>
      <w:szCs w:val="22"/>
    </w:rPr>
  </w:style>
  <w:style w:type="character" w:customStyle="1" w:styleId="WW8Num32z0">
    <w:name w:val="WW8Num32z0"/>
    <w:rsid w:val="006F7D5D"/>
    <w:rPr>
      <w:rFonts w:cs="Times New Roman"/>
      <w:sz w:val="22"/>
      <w:szCs w:val="22"/>
    </w:rPr>
  </w:style>
  <w:style w:type="character" w:customStyle="1" w:styleId="WW8Num33z0">
    <w:name w:val="WW8Num33z0"/>
    <w:rsid w:val="006F7D5D"/>
    <w:rPr>
      <w:rFonts w:cs="Times New Roman" w:hint="default"/>
    </w:rPr>
  </w:style>
  <w:style w:type="character" w:customStyle="1" w:styleId="WW8Num33z1">
    <w:name w:val="WW8Num33z1"/>
    <w:rsid w:val="006F7D5D"/>
    <w:rPr>
      <w:rFonts w:cs="Times New Roman"/>
    </w:rPr>
  </w:style>
  <w:style w:type="character" w:customStyle="1" w:styleId="WW8Num34z0">
    <w:name w:val="WW8Num34z0"/>
    <w:rsid w:val="006F7D5D"/>
    <w:rPr>
      <w:sz w:val="22"/>
      <w:szCs w:val="22"/>
    </w:rPr>
  </w:style>
  <w:style w:type="character" w:customStyle="1" w:styleId="WW8Num34z1">
    <w:name w:val="WW8Num34z1"/>
    <w:rsid w:val="006F7D5D"/>
  </w:style>
  <w:style w:type="character" w:customStyle="1" w:styleId="WW8Num34z2">
    <w:name w:val="WW8Num34z2"/>
    <w:rsid w:val="006F7D5D"/>
  </w:style>
  <w:style w:type="character" w:customStyle="1" w:styleId="WW8Num34z3">
    <w:name w:val="WW8Num34z3"/>
    <w:rsid w:val="006F7D5D"/>
  </w:style>
  <w:style w:type="character" w:customStyle="1" w:styleId="WW8Num34z4">
    <w:name w:val="WW8Num34z4"/>
    <w:rsid w:val="006F7D5D"/>
  </w:style>
  <w:style w:type="character" w:customStyle="1" w:styleId="WW8Num34z5">
    <w:name w:val="WW8Num34z5"/>
    <w:rsid w:val="006F7D5D"/>
  </w:style>
  <w:style w:type="character" w:customStyle="1" w:styleId="WW8Num34z6">
    <w:name w:val="WW8Num34z6"/>
    <w:rsid w:val="006F7D5D"/>
  </w:style>
  <w:style w:type="character" w:customStyle="1" w:styleId="WW8Num34z7">
    <w:name w:val="WW8Num34z7"/>
    <w:rsid w:val="006F7D5D"/>
  </w:style>
  <w:style w:type="character" w:customStyle="1" w:styleId="WW8Num34z8">
    <w:name w:val="WW8Num34z8"/>
    <w:rsid w:val="006F7D5D"/>
  </w:style>
  <w:style w:type="character" w:customStyle="1" w:styleId="WW8Num35z0">
    <w:name w:val="WW8Num35z0"/>
    <w:rsid w:val="006F7D5D"/>
    <w:rPr>
      <w:rFonts w:cs="Times New Roman"/>
      <w:sz w:val="22"/>
      <w:szCs w:val="22"/>
    </w:rPr>
  </w:style>
  <w:style w:type="character" w:customStyle="1" w:styleId="WW8Num35z2">
    <w:name w:val="WW8Num35z2"/>
    <w:rsid w:val="006F7D5D"/>
    <w:rPr>
      <w:rFonts w:ascii="Times New Roman" w:eastAsia="Times New Roman" w:hAnsi="Times New Roman" w:cs="Arial"/>
    </w:rPr>
  </w:style>
  <w:style w:type="character" w:customStyle="1" w:styleId="WW8Num36z0">
    <w:name w:val="WW8Num36z0"/>
    <w:rsid w:val="006F7D5D"/>
    <w:rPr>
      <w:rFonts w:cs="Times New Roman" w:hint="default"/>
      <w:sz w:val="22"/>
      <w:szCs w:val="22"/>
    </w:rPr>
  </w:style>
  <w:style w:type="character" w:customStyle="1" w:styleId="WW8Num36z1">
    <w:name w:val="WW8Num36z1"/>
    <w:rsid w:val="006F7D5D"/>
    <w:rPr>
      <w:rFonts w:cs="Times New Roman"/>
    </w:rPr>
  </w:style>
  <w:style w:type="character" w:customStyle="1" w:styleId="WW8Num37z0">
    <w:name w:val="WW8Num37z0"/>
    <w:rsid w:val="006F7D5D"/>
    <w:rPr>
      <w:rFonts w:hint="default"/>
      <w:sz w:val="22"/>
      <w:szCs w:val="22"/>
    </w:rPr>
  </w:style>
  <w:style w:type="character" w:customStyle="1" w:styleId="WW8Num37z1">
    <w:name w:val="WW8Num37z1"/>
    <w:rsid w:val="006F7D5D"/>
  </w:style>
  <w:style w:type="character" w:customStyle="1" w:styleId="WW8Num37z2">
    <w:name w:val="WW8Num37z2"/>
    <w:rsid w:val="006F7D5D"/>
  </w:style>
  <w:style w:type="character" w:customStyle="1" w:styleId="WW8Num37z3">
    <w:name w:val="WW8Num37z3"/>
    <w:rsid w:val="006F7D5D"/>
  </w:style>
  <w:style w:type="character" w:customStyle="1" w:styleId="WW8Num37z4">
    <w:name w:val="WW8Num37z4"/>
    <w:rsid w:val="006F7D5D"/>
  </w:style>
  <w:style w:type="character" w:customStyle="1" w:styleId="WW8Num37z5">
    <w:name w:val="WW8Num37z5"/>
    <w:rsid w:val="006F7D5D"/>
  </w:style>
  <w:style w:type="character" w:customStyle="1" w:styleId="WW8Num37z6">
    <w:name w:val="WW8Num37z6"/>
    <w:rsid w:val="006F7D5D"/>
  </w:style>
  <w:style w:type="character" w:customStyle="1" w:styleId="WW8Num37z7">
    <w:name w:val="WW8Num37z7"/>
    <w:rsid w:val="006F7D5D"/>
  </w:style>
  <w:style w:type="character" w:customStyle="1" w:styleId="WW8Num37z8">
    <w:name w:val="WW8Num37z8"/>
    <w:rsid w:val="006F7D5D"/>
  </w:style>
  <w:style w:type="character" w:customStyle="1" w:styleId="WW8Num38z0">
    <w:name w:val="WW8Num38z0"/>
    <w:rsid w:val="006F7D5D"/>
    <w:rPr>
      <w:rFonts w:cs="Times New Roman" w:hint="default"/>
      <w:b w:val="0"/>
      <w:color w:val="auto"/>
      <w:sz w:val="22"/>
      <w:szCs w:val="22"/>
    </w:rPr>
  </w:style>
  <w:style w:type="character" w:customStyle="1" w:styleId="WW8Num38z1">
    <w:name w:val="WW8Num38z1"/>
    <w:rsid w:val="006F7D5D"/>
    <w:rPr>
      <w:rFonts w:cs="Times New Roman"/>
    </w:rPr>
  </w:style>
  <w:style w:type="character" w:customStyle="1" w:styleId="WW8Num39z0">
    <w:name w:val="WW8Num39z0"/>
    <w:rsid w:val="006F7D5D"/>
    <w:rPr>
      <w:b w:val="0"/>
      <w:strike w:val="0"/>
      <w:dstrike w:val="0"/>
      <w:color w:val="auto"/>
      <w:sz w:val="22"/>
      <w:szCs w:val="22"/>
    </w:rPr>
  </w:style>
  <w:style w:type="character" w:customStyle="1" w:styleId="WW8Num39z1">
    <w:name w:val="WW8Num39z1"/>
    <w:rsid w:val="006F7D5D"/>
  </w:style>
  <w:style w:type="character" w:customStyle="1" w:styleId="WW8Num39z2">
    <w:name w:val="WW8Num39z2"/>
    <w:rsid w:val="006F7D5D"/>
  </w:style>
  <w:style w:type="character" w:customStyle="1" w:styleId="WW8Num39z3">
    <w:name w:val="WW8Num39z3"/>
    <w:rsid w:val="006F7D5D"/>
  </w:style>
  <w:style w:type="character" w:customStyle="1" w:styleId="WW8Num39z4">
    <w:name w:val="WW8Num39z4"/>
    <w:rsid w:val="006F7D5D"/>
  </w:style>
  <w:style w:type="character" w:customStyle="1" w:styleId="WW8Num39z5">
    <w:name w:val="WW8Num39z5"/>
    <w:rsid w:val="006F7D5D"/>
  </w:style>
  <w:style w:type="character" w:customStyle="1" w:styleId="WW8Num39z6">
    <w:name w:val="WW8Num39z6"/>
    <w:rsid w:val="006F7D5D"/>
  </w:style>
  <w:style w:type="character" w:customStyle="1" w:styleId="WW8Num39z7">
    <w:name w:val="WW8Num39z7"/>
    <w:rsid w:val="006F7D5D"/>
  </w:style>
  <w:style w:type="character" w:customStyle="1" w:styleId="WW8Num39z8">
    <w:name w:val="WW8Num39z8"/>
    <w:rsid w:val="006F7D5D"/>
  </w:style>
  <w:style w:type="character" w:customStyle="1" w:styleId="WW8Num40z0">
    <w:name w:val="WW8Num40z0"/>
    <w:rsid w:val="006F7D5D"/>
    <w:rPr>
      <w:rFonts w:cs="Times New Roman"/>
    </w:rPr>
  </w:style>
  <w:style w:type="character" w:customStyle="1" w:styleId="WW8Num40z1">
    <w:name w:val="WW8Num40z1"/>
    <w:rsid w:val="006F7D5D"/>
    <w:rPr>
      <w:rFonts w:ascii="Times New Roman" w:eastAsia="Times New Roman" w:hAnsi="Times New Roman" w:cs="Arial"/>
      <w:sz w:val="22"/>
      <w:szCs w:val="22"/>
    </w:rPr>
  </w:style>
  <w:style w:type="character" w:customStyle="1" w:styleId="WW8Num41z0">
    <w:name w:val="WW8Num41z0"/>
    <w:rsid w:val="006F7D5D"/>
    <w:rPr>
      <w:rFonts w:cs="Times New Roman" w:hint="default"/>
      <w:sz w:val="22"/>
      <w:szCs w:val="22"/>
    </w:rPr>
  </w:style>
  <w:style w:type="character" w:customStyle="1" w:styleId="WW8Num41z1">
    <w:name w:val="WW8Num41z1"/>
    <w:rsid w:val="006F7D5D"/>
    <w:rPr>
      <w:rFonts w:cs="Times New Roman"/>
    </w:rPr>
  </w:style>
  <w:style w:type="character" w:customStyle="1" w:styleId="WW8Num41z3">
    <w:name w:val="WW8Num41z3"/>
    <w:rsid w:val="006F7D5D"/>
  </w:style>
  <w:style w:type="character" w:customStyle="1" w:styleId="WW8Num42z0">
    <w:name w:val="WW8Num42z0"/>
    <w:rsid w:val="006F7D5D"/>
    <w:rPr>
      <w:rFonts w:hint="default"/>
      <w:strike w:val="0"/>
      <w:dstrike w:val="0"/>
      <w:sz w:val="22"/>
      <w:szCs w:val="22"/>
    </w:rPr>
  </w:style>
  <w:style w:type="character" w:customStyle="1" w:styleId="WW8Num42z1">
    <w:name w:val="WW8Num42z1"/>
    <w:rsid w:val="006F7D5D"/>
  </w:style>
  <w:style w:type="character" w:customStyle="1" w:styleId="WW8Num42z2">
    <w:name w:val="WW8Num42z2"/>
    <w:rsid w:val="006F7D5D"/>
  </w:style>
  <w:style w:type="character" w:customStyle="1" w:styleId="WW8Num42z3">
    <w:name w:val="WW8Num42z3"/>
    <w:rsid w:val="006F7D5D"/>
  </w:style>
  <w:style w:type="character" w:customStyle="1" w:styleId="WW8Num42z4">
    <w:name w:val="WW8Num42z4"/>
    <w:rsid w:val="006F7D5D"/>
  </w:style>
  <w:style w:type="character" w:customStyle="1" w:styleId="WW8Num42z5">
    <w:name w:val="WW8Num42z5"/>
    <w:rsid w:val="006F7D5D"/>
  </w:style>
  <w:style w:type="character" w:customStyle="1" w:styleId="WW8Num42z6">
    <w:name w:val="WW8Num42z6"/>
    <w:rsid w:val="006F7D5D"/>
  </w:style>
  <w:style w:type="character" w:customStyle="1" w:styleId="WW8Num42z7">
    <w:name w:val="WW8Num42z7"/>
    <w:rsid w:val="006F7D5D"/>
  </w:style>
  <w:style w:type="character" w:customStyle="1" w:styleId="WW8Num42z8">
    <w:name w:val="WW8Num42z8"/>
    <w:rsid w:val="006F7D5D"/>
  </w:style>
  <w:style w:type="character" w:customStyle="1" w:styleId="WW8Num43z0">
    <w:name w:val="WW8Num43z0"/>
    <w:rsid w:val="006F7D5D"/>
    <w:rPr>
      <w:rFonts w:cs="Times New Roman"/>
    </w:rPr>
  </w:style>
  <w:style w:type="character" w:customStyle="1" w:styleId="WW8Num43z3">
    <w:name w:val="WW8Num43z3"/>
    <w:rsid w:val="006F7D5D"/>
    <w:rPr>
      <w:color w:val="auto"/>
      <w:sz w:val="22"/>
      <w:szCs w:val="22"/>
    </w:rPr>
  </w:style>
  <w:style w:type="character" w:customStyle="1" w:styleId="WW8Num44z0">
    <w:name w:val="WW8Num44z0"/>
    <w:rsid w:val="006F7D5D"/>
    <w:rPr>
      <w:rFonts w:eastAsia="TTE188D4F0t00" w:cs="Times New Roman" w:hint="default"/>
      <w:color w:val="auto"/>
      <w:sz w:val="22"/>
      <w:szCs w:val="22"/>
    </w:rPr>
  </w:style>
  <w:style w:type="character" w:customStyle="1" w:styleId="WW8Num44z1">
    <w:name w:val="WW8Num44z1"/>
    <w:rsid w:val="006F7D5D"/>
    <w:rPr>
      <w:rFonts w:cs="Times New Roman" w:hint="default"/>
      <w:sz w:val="22"/>
      <w:szCs w:val="22"/>
    </w:rPr>
  </w:style>
  <w:style w:type="character" w:customStyle="1" w:styleId="WW8Num44z2">
    <w:name w:val="WW8Num44z2"/>
    <w:rsid w:val="006F7D5D"/>
    <w:rPr>
      <w:rFonts w:cs="Times New Roman"/>
    </w:rPr>
  </w:style>
  <w:style w:type="character" w:customStyle="1" w:styleId="WW8Num45z0">
    <w:name w:val="WW8Num45z0"/>
    <w:rsid w:val="006F7D5D"/>
    <w:rPr>
      <w:rFonts w:hint="default"/>
      <w:sz w:val="22"/>
      <w:szCs w:val="22"/>
    </w:rPr>
  </w:style>
  <w:style w:type="character" w:customStyle="1" w:styleId="WW8Num45z2">
    <w:name w:val="WW8Num45z2"/>
    <w:rsid w:val="006F7D5D"/>
  </w:style>
  <w:style w:type="character" w:customStyle="1" w:styleId="WW8Num45z3">
    <w:name w:val="WW8Num45z3"/>
    <w:rsid w:val="006F7D5D"/>
  </w:style>
  <w:style w:type="character" w:customStyle="1" w:styleId="WW8Num45z4">
    <w:name w:val="WW8Num45z4"/>
    <w:rsid w:val="006F7D5D"/>
  </w:style>
  <w:style w:type="character" w:customStyle="1" w:styleId="WW8Num45z5">
    <w:name w:val="WW8Num45z5"/>
    <w:rsid w:val="006F7D5D"/>
  </w:style>
  <w:style w:type="character" w:customStyle="1" w:styleId="WW8Num45z6">
    <w:name w:val="WW8Num45z6"/>
    <w:rsid w:val="006F7D5D"/>
  </w:style>
  <w:style w:type="character" w:customStyle="1" w:styleId="WW8Num45z7">
    <w:name w:val="WW8Num45z7"/>
    <w:rsid w:val="006F7D5D"/>
  </w:style>
  <w:style w:type="character" w:customStyle="1" w:styleId="WW8Num45z8">
    <w:name w:val="WW8Num45z8"/>
    <w:rsid w:val="006F7D5D"/>
  </w:style>
  <w:style w:type="character" w:customStyle="1" w:styleId="WW8Num46z0">
    <w:name w:val="WW8Num46z0"/>
    <w:rsid w:val="006F7D5D"/>
    <w:rPr>
      <w:rFonts w:hint="default"/>
      <w:b w:val="0"/>
      <w:color w:val="auto"/>
      <w:sz w:val="22"/>
      <w:szCs w:val="22"/>
    </w:rPr>
  </w:style>
  <w:style w:type="character" w:customStyle="1" w:styleId="WW8Num46z1">
    <w:name w:val="WW8Num46z1"/>
    <w:rsid w:val="006F7D5D"/>
  </w:style>
  <w:style w:type="character" w:customStyle="1" w:styleId="WW8Num46z2">
    <w:name w:val="WW8Num46z2"/>
    <w:rsid w:val="006F7D5D"/>
  </w:style>
  <w:style w:type="character" w:customStyle="1" w:styleId="WW8Num46z3">
    <w:name w:val="WW8Num46z3"/>
    <w:rsid w:val="006F7D5D"/>
  </w:style>
  <w:style w:type="character" w:customStyle="1" w:styleId="WW8Num46z4">
    <w:name w:val="WW8Num46z4"/>
    <w:rsid w:val="006F7D5D"/>
  </w:style>
  <w:style w:type="character" w:customStyle="1" w:styleId="WW8Num46z5">
    <w:name w:val="WW8Num46z5"/>
    <w:rsid w:val="006F7D5D"/>
  </w:style>
  <w:style w:type="character" w:customStyle="1" w:styleId="WW8Num46z6">
    <w:name w:val="WW8Num46z6"/>
    <w:rsid w:val="006F7D5D"/>
  </w:style>
  <w:style w:type="character" w:customStyle="1" w:styleId="WW8Num46z7">
    <w:name w:val="WW8Num46z7"/>
    <w:rsid w:val="006F7D5D"/>
  </w:style>
  <w:style w:type="character" w:customStyle="1" w:styleId="WW8Num46z8">
    <w:name w:val="WW8Num46z8"/>
    <w:rsid w:val="006F7D5D"/>
  </w:style>
  <w:style w:type="character" w:customStyle="1" w:styleId="WW8Num47z0">
    <w:name w:val="WW8Num47z0"/>
    <w:rsid w:val="006F7D5D"/>
    <w:rPr>
      <w:rFonts w:cs="Times New Roman"/>
      <w:color w:val="auto"/>
      <w:sz w:val="22"/>
      <w:szCs w:val="22"/>
    </w:rPr>
  </w:style>
  <w:style w:type="character" w:customStyle="1" w:styleId="WW8Num47z1">
    <w:name w:val="WW8Num47z1"/>
    <w:rsid w:val="006F7D5D"/>
    <w:rPr>
      <w:rFonts w:cs="Times New Roman"/>
    </w:rPr>
  </w:style>
  <w:style w:type="character" w:customStyle="1" w:styleId="WW8Num47z3">
    <w:name w:val="WW8Num47z3"/>
    <w:rsid w:val="006F7D5D"/>
    <w:rPr>
      <w:sz w:val="22"/>
      <w:szCs w:val="22"/>
    </w:rPr>
  </w:style>
  <w:style w:type="character" w:customStyle="1" w:styleId="WW8Num48z0">
    <w:name w:val="WW8Num48z0"/>
    <w:rsid w:val="006F7D5D"/>
    <w:rPr>
      <w:rFonts w:cs="Times New Roman" w:hint="default"/>
      <w:sz w:val="22"/>
      <w:szCs w:val="22"/>
    </w:rPr>
  </w:style>
  <w:style w:type="character" w:customStyle="1" w:styleId="WW8Num48z1">
    <w:name w:val="WW8Num48z1"/>
    <w:rsid w:val="006F7D5D"/>
    <w:rPr>
      <w:rFonts w:cs="Times New Roman"/>
    </w:rPr>
  </w:style>
  <w:style w:type="character" w:customStyle="1" w:styleId="WW8Num49z0">
    <w:name w:val="WW8Num49z0"/>
    <w:rsid w:val="006F7D5D"/>
    <w:rPr>
      <w:sz w:val="22"/>
      <w:szCs w:val="22"/>
    </w:rPr>
  </w:style>
  <w:style w:type="character" w:customStyle="1" w:styleId="WW8Num49z1">
    <w:name w:val="WW8Num49z1"/>
    <w:rsid w:val="006F7D5D"/>
  </w:style>
  <w:style w:type="character" w:customStyle="1" w:styleId="WW8Num49z2">
    <w:name w:val="WW8Num49z2"/>
    <w:rsid w:val="006F7D5D"/>
  </w:style>
  <w:style w:type="character" w:customStyle="1" w:styleId="WW8Num49z3">
    <w:name w:val="WW8Num49z3"/>
    <w:rsid w:val="006F7D5D"/>
  </w:style>
  <w:style w:type="character" w:customStyle="1" w:styleId="WW8Num49z4">
    <w:name w:val="WW8Num49z4"/>
    <w:rsid w:val="006F7D5D"/>
  </w:style>
  <w:style w:type="character" w:customStyle="1" w:styleId="WW8Num49z5">
    <w:name w:val="WW8Num49z5"/>
    <w:rsid w:val="006F7D5D"/>
  </w:style>
  <w:style w:type="character" w:customStyle="1" w:styleId="WW8Num49z6">
    <w:name w:val="WW8Num49z6"/>
    <w:rsid w:val="006F7D5D"/>
  </w:style>
  <w:style w:type="character" w:customStyle="1" w:styleId="WW8Num49z7">
    <w:name w:val="WW8Num49z7"/>
    <w:rsid w:val="006F7D5D"/>
  </w:style>
  <w:style w:type="character" w:customStyle="1" w:styleId="WW8Num49z8">
    <w:name w:val="WW8Num49z8"/>
    <w:rsid w:val="006F7D5D"/>
  </w:style>
  <w:style w:type="character" w:customStyle="1" w:styleId="WW8Num50z0">
    <w:name w:val="WW8Num50z0"/>
    <w:rsid w:val="006F7D5D"/>
    <w:rPr>
      <w:rFonts w:cs="Times New Roman" w:hint="default"/>
    </w:rPr>
  </w:style>
  <w:style w:type="character" w:customStyle="1" w:styleId="WW8Num50z1">
    <w:name w:val="WW8Num50z1"/>
    <w:rsid w:val="006F7D5D"/>
  </w:style>
  <w:style w:type="character" w:customStyle="1" w:styleId="WW8Num50z2">
    <w:name w:val="WW8Num50z2"/>
    <w:rsid w:val="006F7D5D"/>
  </w:style>
  <w:style w:type="character" w:customStyle="1" w:styleId="WW8Num50z3">
    <w:name w:val="WW8Num50z3"/>
    <w:rsid w:val="006F7D5D"/>
  </w:style>
  <w:style w:type="character" w:customStyle="1" w:styleId="WW8Num50z4">
    <w:name w:val="WW8Num50z4"/>
    <w:rsid w:val="006F7D5D"/>
  </w:style>
  <w:style w:type="character" w:customStyle="1" w:styleId="WW8Num50z5">
    <w:name w:val="WW8Num50z5"/>
    <w:rsid w:val="006F7D5D"/>
  </w:style>
  <w:style w:type="character" w:customStyle="1" w:styleId="WW8Num50z6">
    <w:name w:val="WW8Num50z6"/>
    <w:rsid w:val="006F7D5D"/>
  </w:style>
  <w:style w:type="character" w:customStyle="1" w:styleId="WW8Num50z7">
    <w:name w:val="WW8Num50z7"/>
    <w:rsid w:val="006F7D5D"/>
  </w:style>
  <w:style w:type="character" w:customStyle="1" w:styleId="WW8Num50z8">
    <w:name w:val="WW8Num50z8"/>
    <w:rsid w:val="006F7D5D"/>
  </w:style>
  <w:style w:type="character" w:customStyle="1" w:styleId="WW8Num51z0">
    <w:name w:val="WW8Num51z0"/>
    <w:rsid w:val="006F7D5D"/>
    <w:rPr>
      <w:rFonts w:cs="Times New Roman" w:hint="default"/>
      <w:spacing w:val="-6"/>
      <w:sz w:val="22"/>
      <w:szCs w:val="22"/>
    </w:rPr>
  </w:style>
  <w:style w:type="character" w:customStyle="1" w:styleId="WW8Num51z1">
    <w:name w:val="WW8Num51z1"/>
    <w:rsid w:val="006F7D5D"/>
    <w:rPr>
      <w:rFonts w:cs="Times New Roman"/>
    </w:rPr>
  </w:style>
  <w:style w:type="character" w:customStyle="1" w:styleId="WW8Num52z0">
    <w:name w:val="WW8Num52z0"/>
    <w:rsid w:val="006F7D5D"/>
    <w:rPr>
      <w:b w:val="0"/>
      <w:sz w:val="22"/>
      <w:szCs w:val="22"/>
    </w:rPr>
  </w:style>
  <w:style w:type="character" w:customStyle="1" w:styleId="WW8Num52z1">
    <w:name w:val="WW8Num52z1"/>
    <w:rsid w:val="006F7D5D"/>
  </w:style>
  <w:style w:type="character" w:customStyle="1" w:styleId="WW8Num52z2">
    <w:name w:val="WW8Num52z2"/>
    <w:rsid w:val="006F7D5D"/>
  </w:style>
  <w:style w:type="character" w:customStyle="1" w:styleId="WW8Num52z3">
    <w:name w:val="WW8Num52z3"/>
    <w:rsid w:val="006F7D5D"/>
  </w:style>
  <w:style w:type="character" w:customStyle="1" w:styleId="WW8Num52z4">
    <w:name w:val="WW8Num52z4"/>
    <w:rsid w:val="006F7D5D"/>
  </w:style>
  <w:style w:type="character" w:customStyle="1" w:styleId="WW8Num52z5">
    <w:name w:val="WW8Num52z5"/>
    <w:rsid w:val="006F7D5D"/>
  </w:style>
  <w:style w:type="character" w:customStyle="1" w:styleId="WW8Num52z6">
    <w:name w:val="WW8Num52z6"/>
    <w:rsid w:val="006F7D5D"/>
  </w:style>
  <w:style w:type="character" w:customStyle="1" w:styleId="WW8Num52z7">
    <w:name w:val="WW8Num52z7"/>
    <w:rsid w:val="006F7D5D"/>
  </w:style>
  <w:style w:type="character" w:customStyle="1" w:styleId="WW8Num52z8">
    <w:name w:val="WW8Num52z8"/>
    <w:rsid w:val="006F7D5D"/>
  </w:style>
  <w:style w:type="character" w:customStyle="1" w:styleId="WW8Num53z0">
    <w:name w:val="WW8Num53z0"/>
    <w:rsid w:val="006F7D5D"/>
    <w:rPr>
      <w:sz w:val="22"/>
      <w:szCs w:val="22"/>
    </w:rPr>
  </w:style>
  <w:style w:type="character" w:customStyle="1" w:styleId="WW8Num53z1">
    <w:name w:val="WW8Num53z1"/>
    <w:rsid w:val="006F7D5D"/>
  </w:style>
  <w:style w:type="character" w:customStyle="1" w:styleId="WW8Num53z2">
    <w:name w:val="WW8Num53z2"/>
    <w:rsid w:val="006F7D5D"/>
  </w:style>
  <w:style w:type="character" w:customStyle="1" w:styleId="WW8Num53z3">
    <w:name w:val="WW8Num53z3"/>
    <w:rsid w:val="006F7D5D"/>
  </w:style>
  <w:style w:type="character" w:customStyle="1" w:styleId="WW8Num53z4">
    <w:name w:val="WW8Num53z4"/>
    <w:rsid w:val="006F7D5D"/>
  </w:style>
  <w:style w:type="character" w:customStyle="1" w:styleId="WW8Num53z5">
    <w:name w:val="WW8Num53z5"/>
    <w:rsid w:val="006F7D5D"/>
  </w:style>
  <w:style w:type="character" w:customStyle="1" w:styleId="WW8Num53z6">
    <w:name w:val="WW8Num53z6"/>
    <w:rsid w:val="006F7D5D"/>
  </w:style>
  <w:style w:type="character" w:customStyle="1" w:styleId="WW8Num53z7">
    <w:name w:val="WW8Num53z7"/>
    <w:rsid w:val="006F7D5D"/>
  </w:style>
  <w:style w:type="character" w:customStyle="1" w:styleId="WW8Num53z8">
    <w:name w:val="WW8Num53z8"/>
    <w:rsid w:val="006F7D5D"/>
  </w:style>
  <w:style w:type="character" w:customStyle="1" w:styleId="Domylnaczcionkaakapitu1">
    <w:name w:val="Domyślna czcionka akapitu1"/>
    <w:rsid w:val="006F7D5D"/>
  </w:style>
  <w:style w:type="character" w:customStyle="1" w:styleId="Odwoaniedokomentarza1">
    <w:name w:val="Odwołanie do komentarza1"/>
    <w:rsid w:val="006F7D5D"/>
    <w:rPr>
      <w:sz w:val="16"/>
      <w:szCs w:val="16"/>
    </w:rPr>
  </w:style>
  <w:style w:type="paragraph" w:customStyle="1" w:styleId="Indeks">
    <w:name w:val="Indeks"/>
    <w:basedOn w:val="Normalny"/>
    <w:rsid w:val="006F7D5D"/>
    <w:pPr>
      <w:widowControl/>
      <w:suppressLineNumbers/>
      <w:suppressAutoHyphens/>
    </w:pPr>
    <w:rPr>
      <w:rFonts w:ascii="Times New Roman" w:eastAsia="Times New Roman" w:hAnsi="Times New Roman" w:cs="Mangal"/>
      <w:color w:val="auto"/>
      <w:lang w:eastAsia="zh-CN" w:bidi="ar-SA"/>
    </w:rPr>
  </w:style>
  <w:style w:type="paragraph" w:customStyle="1" w:styleId="Tekstpodstawowywcity31">
    <w:name w:val="Tekst podstawowy wcięty 31"/>
    <w:basedOn w:val="Normalny"/>
    <w:rsid w:val="006F7D5D"/>
    <w:pPr>
      <w:widowControl/>
      <w:suppressAutoHyphens/>
      <w:spacing w:line="360" w:lineRule="atLeast"/>
      <w:ind w:left="709" w:hanging="283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podstawowy32">
    <w:name w:val="Tekst podstawowy 32"/>
    <w:basedOn w:val="Normalny"/>
    <w:rsid w:val="006F7D5D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zh-CN" w:bidi="ar-SA"/>
    </w:rPr>
  </w:style>
  <w:style w:type="paragraph" w:customStyle="1" w:styleId="Tekstpodstawowy22">
    <w:name w:val="Tekst podstawowy 22"/>
    <w:basedOn w:val="Normalny"/>
    <w:rsid w:val="006F7D5D"/>
    <w:pPr>
      <w:widowControl/>
      <w:suppressAutoHyphens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Tekstkomentarza1">
    <w:name w:val="Tekst komentarza1"/>
    <w:basedOn w:val="Normalny"/>
    <w:rsid w:val="006F7D5D"/>
    <w:pPr>
      <w:widowControl/>
      <w:suppressAutoHyphens/>
    </w:pPr>
    <w:rPr>
      <w:rFonts w:ascii="Times New Roman" w:eastAsia="Calibri" w:hAnsi="Times New Roman" w:cs="Times New Roman"/>
      <w:color w:val="auto"/>
      <w:sz w:val="20"/>
      <w:szCs w:val="20"/>
      <w:lang w:val="x-none" w:eastAsia="zh-CN" w:bidi="ar-SA"/>
    </w:rPr>
  </w:style>
  <w:style w:type="paragraph" w:customStyle="1" w:styleId="Plandokumentu1">
    <w:name w:val="Plan dokumentu1"/>
    <w:basedOn w:val="Normalny"/>
    <w:rsid w:val="006F7D5D"/>
    <w:pPr>
      <w:widowControl/>
      <w:suppressAutoHyphens/>
    </w:pPr>
    <w:rPr>
      <w:rFonts w:ascii="Tahoma" w:eastAsia="Calibri" w:hAnsi="Tahoma" w:cs="Tahoma"/>
      <w:color w:val="auto"/>
      <w:sz w:val="16"/>
      <w:szCs w:val="16"/>
      <w:lang w:val="x-none" w:eastAsia="zh-CN" w:bidi="ar-SA"/>
    </w:rPr>
  </w:style>
  <w:style w:type="paragraph" w:styleId="Nagwekwykazurde">
    <w:name w:val="toa heading"/>
    <w:basedOn w:val="Nagwek1"/>
    <w:next w:val="Normalny"/>
    <w:rsid w:val="006F7D5D"/>
    <w:pPr>
      <w:widowControl/>
      <w:suppressAutoHyphens/>
      <w:spacing w:line="276" w:lineRule="auto"/>
    </w:pPr>
    <w:rPr>
      <w:rFonts w:ascii="Cambria" w:eastAsia="Times New Roman" w:hAnsi="Cambria" w:cs="Cambria"/>
      <w:b w:val="0"/>
      <w:i/>
      <w:color w:val="365F91"/>
      <w:lang w:val="x-none" w:eastAsia="zh-CN" w:bidi="ar-SA"/>
    </w:rPr>
  </w:style>
  <w:style w:type="numbering" w:customStyle="1" w:styleId="WWNum1">
    <w:name w:val="WWNum1"/>
    <w:basedOn w:val="Bezlisty"/>
    <w:rsid w:val="00C814EB"/>
    <w:pPr>
      <w:numPr>
        <w:numId w:val="46"/>
      </w:numPr>
    </w:pPr>
  </w:style>
  <w:style w:type="numbering" w:customStyle="1" w:styleId="WWNum2">
    <w:name w:val="WWNum2"/>
    <w:basedOn w:val="Bezlisty"/>
    <w:rsid w:val="00C814EB"/>
    <w:pPr>
      <w:numPr>
        <w:numId w:val="47"/>
      </w:numPr>
    </w:pPr>
  </w:style>
  <w:style w:type="numbering" w:customStyle="1" w:styleId="WWNum3">
    <w:name w:val="WWNum3"/>
    <w:basedOn w:val="Bezlisty"/>
    <w:rsid w:val="00C814EB"/>
    <w:pPr>
      <w:numPr>
        <w:numId w:val="48"/>
      </w:numPr>
    </w:pPr>
  </w:style>
  <w:style w:type="numbering" w:customStyle="1" w:styleId="WWNum4">
    <w:name w:val="WWNum4"/>
    <w:basedOn w:val="Bezlisty"/>
    <w:rsid w:val="00C814EB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41367-87D1-4D36-B455-0CF304AB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980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JC</dc:creator>
  <cp:lastModifiedBy>Ewa</cp:lastModifiedBy>
  <cp:revision>23</cp:revision>
  <dcterms:created xsi:type="dcterms:W3CDTF">2024-02-05T10:33:00Z</dcterms:created>
  <dcterms:modified xsi:type="dcterms:W3CDTF">2024-07-24T08:38:00Z</dcterms:modified>
</cp:coreProperties>
</file>