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5DC44" w14:textId="09760329" w:rsidR="0070473A" w:rsidRPr="004C517F" w:rsidRDefault="009D47B8" w:rsidP="0070473A">
      <w:pPr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b/>
          <w:sz w:val="24"/>
          <w:szCs w:val="24"/>
        </w:rPr>
        <w:t xml:space="preserve">Postępowanie nr: </w:t>
      </w:r>
      <w:r w:rsidR="009F3EC5" w:rsidRPr="004C517F">
        <w:rPr>
          <w:rFonts w:ascii="Calibri" w:hAnsi="Calibri"/>
          <w:b/>
          <w:sz w:val="24"/>
          <w:szCs w:val="24"/>
        </w:rPr>
        <w:t>ZP.271.1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6502A1">
        <w:rPr>
          <w:rFonts w:ascii="Calibri" w:hAnsi="Calibri"/>
          <w:b/>
          <w:color w:val="FF0000"/>
          <w:sz w:val="24"/>
          <w:szCs w:val="24"/>
        </w:rPr>
        <w:t>21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D93D95" w:rsidRPr="004C517F">
        <w:rPr>
          <w:rFonts w:ascii="Calibri" w:hAnsi="Calibri"/>
          <w:b/>
          <w:sz w:val="24"/>
          <w:szCs w:val="24"/>
        </w:rPr>
        <w:t>202</w:t>
      </w:r>
      <w:r w:rsidR="00FF14EA">
        <w:rPr>
          <w:rFonts w:ascii="Calibri" w:hAnsi="Calibri"/>
          <w:b/>
          <w:sz w:val="24"/>
          <w:szCs w:val="24"/>
        </w:rPr>
        <w:t>4</w:t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  <w:t xml:space="preserve">                   </w:t>
      </w:r>
      <w:r w:rsidR="00C05298" w:rsidRPr="004C517F">
        <w:rPr>
          <w:rFonts w:ascii="Calibri" w:hAnsi="Calibri"/>
          <w:b/>
          <w:sz w:val="24"/>
          <w:szCs w:val="24"/>
        </w:rPr>
        <w:t xml:space="preserve">            </w:t>
      </w:r>
      <w:r w:rsidR="004C517F">
        <w:rPr>
          <w:rFonts w:ascii="Calibri" w:hAnsi="Calibri"/>
          <w:b/>
          <w:sz w:val="24"/>
          <w:szCs w:val="24"/>
        </w:rPr>
        <w:t xml:space="preserve">     </w:t>
      </w:r>
      <w:r w:rsidR="00FD7A20" w:rsidRPr="004C517F">
        <w:rPr>
          <w:rFonts w:ascii="Calibri" w:hAnsi="Calibri"/>
          <w:sz w:val="24"/>
          <w:szCs w:val="24"/>
        </w:rPr>
        <w:t>Załącznik nr 2</w:t>
      </w:r>
      <w:r w:rsidR="00613A42" w:rsidRPr="004C517F">
        <w:rPr>
          <w:rFonts w:ascii="Calibri" w:hAnsi="Calibri"/>
          <w:sz w:val="24"/>
          <w:szCs w:val="24"/>
        </w:rPr>
        <w:t xml:space="preserve"> do S</w:t>
      </w:r>
      <w:r w:rsidR="0070473A" w:rsidRPr="004C517F">
        <w:rPr>
          <w:rFonts w:ascii="Calibri" w:hAnsi="Calibri"/>
          <w:sz w:val="24"/>
          <w:szCs w:val="24"/>
        </w:rPr>
        <w:t>WZ</w:t>
      </w:r>
    </w:p>
    <w:p w14:paraId="73900B38" w14:textId="77777777" w:rsidR="0084634C" w:rsidRPr="004C517F" w:rsidRDefault="0084634C" w:rsidP="0070473A">
      <w:pPr>
        <w:rPr>
          <w:rFonts w:ascii="Calibri" w:hAnsi="Calibri"/>
          <w:sz w:val="24"/>
          <w:szCs w:val="24"/>
        </w:rPr>
      </w:pPr>
    </w:p>
    <w:p w14:paraId="780B608C" w14:textId="0B942B08" w:rsidR="0084634C" w:rsidRPr="004C517F" w:rsidRDefault="0084634C" w:rsidP="0084634C">
      <w:pPr>
        <w:shd w:val="clear" w:color="auto" w:fill="FFE599"/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sz w:val="24"/>
          <w:szCs w:val="24"/>
        </w:rPr>
        <w:t>Ogłoszenie BZP nr</w:t>
      </w:r>
      <w:r w:rsidR="00B74843">
        <w:rPr>
          <w:rFonts w:ascii="Calibri" w:hAnsi="Calibri"/>
          <w:sz w:val="24"/>
          <w:szCs w:val="24"/>
        </w:rPr>
        <w:t xml:space="preserve"> </w:t>
      </w:r>
      <w:r w:rsidR="00B74843" w:rsidRPr="00B74843">
        <w:rPr>
          <w:rFonts w:ascii="Calibri" w:hAnsi="Calibri"/>
          <w:sz w:val="24"/>
          <w:szCs w:val="24"/>
        </w:rPr>
        <w:t>2024/BZP 00410497/01 z dnia 2024-07-12</w:t>
      </w:r>
    </w:p>
    <w:p w14:paraId="6783C8C7" w14:textId="77777777" w:rsidR="00A33F3A" w:rsidRPr="004C517F" w:rsidRDefault="00A33F3A" w:rsidP="00A33F3A">
      <w:pPr>
        <w:jc w:val="both"/>
        <w:rPr>
          <w:rFonts w:ascii="Calibri" w:hAnsi="Calibri"/>
          <w:sz w:val="24"/>
          <w:szCs w:val="24"/>
        </w:rPr>
      </w:pPr>
    </w:p>
    <w:p w14:paraId="45BA661D" w14:textId="5FAFC831" w:rsidR="00495CC3" w:rsidRPr="004C517F" w:rsidRDefault="00495CC3" w:rsidP="000D69C2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Oświadczenie Wykonawcy o braku podstaw wykluczenia skład</w:t>
      </w:r>
      <w:r w:rsidR="00613A42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ane na podstawie art. 125 ust. 1</w:t>
      </w:r>
      <w:r w:rsidR="00C57610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570F87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</w:t>
      </w:r>
      <w:r w:rsidR="000169DE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570F87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- </w:t>
      </w: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Prawo zamówień publicznych </w:t>
      </w:r>
      <w:r w:rsidR="009F3EC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(</w:t>
      </w:r>
      <w:r w:rsidR="00C1204C" w:rsidRPr="00C1204C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t.j. Dz. U. z 2023 r., poz. 1605</w:t>
      </w:r>
      <w:r w:rsidR="00FF14EA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z późn. zm.</w:t>
      </w:r>
      <w:r w:rsidR="00A82DD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)</w:t>
      </w:r>
    </w:p>
    <w:p w14:paraId="1AEC4EFD" w14:textId="77777777" w:rsidR="00495CC3" w:rsidRPr="004C517F" w:rsidRDefault="00495CC3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579D36D" w14:textId="77777777" w:rsidTr="00BE266F">
        <w:trPr>
          <w:jc w:val="center"/>
        </w:trPr>
        <w:tc>
          <w:tcPr>
            <w:tcW w:w="9212" w:type="dxa"/>
            <w:shd w:val="clear" w:color="auto" w:fill="auto"/>
          </w:tcPr>
          <w:p w14:paraId="769EFB53" w14:textId="77777777" w:rsidR="00495CC3" w:rsidRPr="004C517F" w:rsidRDefault="00245B6F" w:rsidP="00495CC3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495CC3" w:rsidRPr="004C517F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4C1CA0ED" w14:textId="77777777"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14:paraId="01569505" w14:textId="3010ACE2" w:rsidR="00495CC3" w:rsidRPr="004C517F" w:rsidRDefault="00495CC3" w:rsidP="00495CC3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nazwa/firma: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</w:p>
          <w:p w14:paraId="719F8A06" w14:textId="77777777" w:rsidR="00495CC3" w:rsidRPr="004C517F" w:rsidRDefault="00495CC3" w:rsidP="00495CC3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</w:p>
          <w:p w14:paraId="107F04A4" w14:textId="77777777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14:paraId="73E1BB5A" w14:textId="77777777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</w:p>
          <w:p w14:paraId="35DD593E" w14:textId="77777777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14:paraId="07B56895" w14:textId="77777777"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14:paraId="3DB0D863" w14:textId="77777777" w:rsidR="00613A42" w:rsidRPr="004C517F" w:rsidRDefault="00613A42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60A4794" w14:textId="1DB334DD" w:rsidR="00D9050A" w:rsidRPr="00BE1717" w:rsidRDefault="00495CC3" w:rsidP="004C517F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4C517F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DE6110" w:rsidRPr="004C517F">
        <w:rPr>
          <w:rFonts w:ascii="Calibri" w:eastAsia="Calibri" w:hAnsi="Calibri"/>
          <w:sz w:val="24"/>
          <w:szCs w:val="24"/>
          <w:lang w:eastAsia="en-US"/>
        </w:rPr>
        <w:t>,</w:t>
      </w:r>
      <w:r w:rsidR="00620CBB" w:rsidRPr="004C517F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827D21" w:rsidRPr="004C517F">
        <w:rPr>
          <w:rFonts w:ascii="Calibri" w:eastAsia="Calibri" w:hAnsi="Calibri"/>
          <w:sz w:val="24"/>
          <w:szCs w:val="24"/>
          <w:lang w:eastAsia="en-US"/>
        </w:rPr>
        <w:t>bez przeprowadzenia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negocjacji</w:t>
      </w:r>
      <w:r w:rsidRPr="004C517F">
        <w:rPr>
          <w:rFonts w:ascii="Calibri" w:eastAsia="Calibri" w:hAnsi="Calibri"/>
          <w:sz w:val="24"/>
          <w:szCs w:val="24"/>
          <w:lang w:eastAsia="en-US"/>
        </w:rPr>
        <w:t xml:space="preserve"> pn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>.</w:t>
      </w:r>
      <w:r w:rsidR="00516F76" w:rsidRPr="004C517F">
        <w:rPr>
          <w:rFonts w:ascii="Calibri" w:eastAsia="Calibri" w:hAnsi="Calibri"/>
          <w:sz w:val="24"/>
          <w:szCs w:val="24"/>
          <w:lang w:eastAsia="en-US"/>
        </w:rPr>
        <w:t>: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6502A1" w:rsidRPr="006502A1">
        <w:rPr>
          <w:rFonts w:ascii="Calibri" w:eastAsia="Calibri" w:hAnsi="Calibri"/>
          <w:b/>
          <w:bCs/>
          <w:sz w:val="24"/>
          <w:szCs w:val="24"/>
          <w:lang w:eastAsia="en-US"/>
        </w:rPr>
        <w:t>Modernizacja świetlicy w Pasku w celu utworzenia centrum integracyjno-kulturalnego</w:t>
      </w:r>
      <w:r w:rsidR="000E56A1">
        <w:rPr>
          <w:rFonts w:ascii="Calibri" w:eastAsia="Calibri" w:hAnsi="Calibri"/>
          <w:sz w:val="24"/>
          <w:szCs w:val="24"/>
          <w:lang w:eastAsia="en-US"/>
        </w:rPr>
        <w:t>,</w:t>
      </w:r>
      <w:r w:rsidR="00613A42" w:rsidRPr="004C517F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4C517F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</w:t>
      </w:r>
      <w:r w:rsidR="00495F0C">
        <w:rPr>
          <w:rFonts w:ascii="Calibri" w:eastAsia="Calibri" w:hAnsi="Calibri"/>
          <w:sz w:val="24"/>
          <w:szCs w:val="24"/>
          <w:lang w:eastAsia="en-US"/>
        </w:rPr>
        <w:t>:</w:t>
      </w:r>
    </w:p>
    <w:p w14:paraId="5DB2BFB8" w14:textId="77777777" w:rsidR="00EE7120" w:rsidRPr="006351E4" w:rsidRDefault="00EE7120" w:rsidP="004C517F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6504FBA" w14:textId="77777777" w:rsidTr="000D69C2">
        <w:tc>
          <w:tcPr>
            <w:tcW w:w="9212" w:type="dxa"/>
            <w:shd w:val="clear" w:color="auto" w:fill="767171"/>
          </w:tcPr>
          <w:p w14:paraId="06391110" w14:textId="1BA2D2AF" w:rsidR="00495CC3" w:rsidRPr="004C517F" w:rsidRDefault="00B52697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Oświadczenie </w:t>
            </w:r>
            <w:r w:rsidR="0068043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Wykonawcy </w:t>
            </w: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o braku podstaw do wykluczenia z postępowania </w:t>
            </w:r>
          </w:p>
        </w:tc>
      </w:tr>
      <w:tr w:rsidR="00495CC3" w:rsidRPr="004C517F" w14:paraId="636E98EF" w14:textId="77777777" w:rsidTr="00BE266F">
        <w:tc>
          <w:tcPr>
            <w:tcW w:w="9212" w:type="dxa"/>
            <w:shd w:val="clear" w:color="auto" w:fill="auto"/>
          </w:tcPr>
          <w:p w14:paraId="620F8642" w14:textId="1599FD24" w:rsidR="00495CC3" w:rsidRPr="004C517F" w:rsidRDefault="00495CC3" w:rsidP="004C517F">
            <w:pPr>
              <w:numPr>
                <w:ilvl w:val="0"/>
                <w:numId w:val="33"/>
              </w:numPr>
              <w:spacing w:before="240" w:after="120" w:line="276" w:lineRule="auto"/>
              <w:ind w:left="284" w:right="349" w:hanging="284"/>
              <w:contextualSpacing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na podstawie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art. 108 ust. 1 ustawy P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zp oraz art. 109 ust. 1 pkt 1</w:t>
            </w:r>
            <w:r w:rsidR="00D10CA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,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4</w:t>
            </w:r>
            <w:r w:rsidR="00D10CA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i 8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</w:t>
            </w:r>
            <w:r w:rsidR="00FF3AB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ustawy Pzp.</w:t>
            </w:r>
          </w:p>
          <w:p w14:paraId="089E7D34" w14:textId="77777777" w:rsidR="00B0421E" w:rsidRDefault="00B0421E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4335E498" w14:textId="77777777" w:rsidR="00CD04DC" w:rsidRPr="004C517F" w:rsidRDefault="00CD04DC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058F779C" w14:textId="77777777" w:rsidR="00495CC3" w:rsidRPr="004C517F" w:rsidRDefault="00FE76CA" w:rsidP="00613A42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  <w:r w:rsid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</w:t>
            </w:r>
          </w:p>
          <w:p w14:paraId="6BEC4DB9" w14:textId="148C1F99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</w:t>
            </w:r>
            <w:r w:rsidR="00FF3AB2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</w:t>
            </w:r>
            <w:r w:rsidR="00371826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24EDE3DD" w14:textId="77777777" w:rsidR="008D571A" w:rsidRDefault="008D571A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5761CA73" w14:textId="77777777" w:rsidR="00976A6B" w:rsidRPr="004C517F" w:rsidRDefault="00976A6B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495CC3" w:rsidRPr="004C517F" w14:paraId="482FA49A" w14:textId="77777777" w:rsidTr="000D69C2">
        <w:tc>
          <w:tcPr>
            <w:tcW w:w="9212" w:type="dxa"/>
            <w:shd w:val="clear" w:color="auto" w:fill="767171"/>
          </w:tcPr>
          <w:p w14:paraId="554B635C" w14:textId="67AF027E" w:rsidR="00495CC3" w:rsidRPr="006B24D6" w:rsidRDefault="000E22FC" w:rsidP="0097596A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Wykazanie, że podjęte przez Wykonawcę środki są wystarczające do wykazania jego rzetelności w sytuacji, gdy Wykonawca podlega wykluczeniu na podstawie</w:t>
            </w:r>
            <w:r w:rsidR="00495CC3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art. 108 ust. 1 pkt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1, 2 i 5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PZP i art. 109 ust. 1 pkt 1</w:t>
            </w:r>
            <w:r w:rsidR="001E0CB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, 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4</w:t>
            </w:r>
            <w:r w:rsidR="001E0CB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i 8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4C517F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PZP</w:t>
            </w:r>
          </w:p>
        </w:tc>
      </w:tr>
      <w:tr w:rsidR="00495CC3" w:rsidRPr="004C517F" w14:paraId="498BAA22" w14:textId="77777777" w:rsidTr="00BE266F">
        <w:tc>
          <w:tcPr>
            <w:tcW w:w="9212" w:type="dxa"/>
            <w:shd w:val="clear" w:color="auto" w:fill="auto"/>
          </w:tcPr>
          <w:p w14:paraId="66CA7C2A" w14:textId="7D2D4CE5" w:rsidR="00C91D49" w:rsidRPr="004C517F" w:rsidRDefault="00495CC3" w:rsidP="006B24D6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zachodzą w stosunku do mnie podstawy wykluczenia z pos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tępowania na podstawie art. 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Pzp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(podać mającą zastosowanie podstawę wyklucze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nia spośród wymienionych w art. 108 ust. 1 pkt 1, 2 i 5 </w:t>
            </w:r>
            <w:r w:rsidR="003A76AD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ustawy 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Pzp i art. 109 ust. 1 pkt 1</w:t>
            </w:r>
            <w:r w:rsidR="001E0CB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,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4</w:t>
            </w:r>
            <w:r w:rsidR="001E0CB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i 8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ustawy Pzp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).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Jednocześnie oświadczam, że w związku z wyżej wymienioną okoliczności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ą, na podstawie art. 110 ust. 2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Pzp podjąłem następujące środki naprawcz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e: </w:t>
            </w:r>
          </w:p>
          <w:p w14:paraId="010A3765" w14:textId="77777777" w:rsidR="00495CC3" w:rsidRPr="004C517F" w:rsidRDefault="00C91D49" w:rsidP="00C91D49">
            <w:pPr>
              <w:spacing w:before="240" w:after="120" w:line="480" w:lineRule="auto"/>
              <w:ind w:left="142" w:right="141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</w:p>
          <w:p w14:paraId="7FFBD2E3" w14:textId="77777777" w:rsidR="006B24D6" w:rsidRDefault="006B24D6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7AD64D51" w14:textId="77777777" w:rsidR="00495CC3" w:rsidRPr="004C517F" w:rsidRDefault="00FE76CA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0A6115BD" w14:textId="7673089A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10458D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0E0AB638" w14:textId="77777777"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14:paraId="4A405F65" w14:textId="77777777" w:rsidTr="008F0EE0">
        <w:tc>
          <w:tcPr>
            <w:tcW w:w="9288" w:type="dxa"/>
            <w:shd w:val="clear" w:color="auto" w:fill="767171"/>
          </w:tcPr>
          <w:p w14:paraId="4BFD29FB" w14:textId="77777777" w:rsidR="00495CC3" w:rsidRPr="00387A3F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387A3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podmiotu, na którego zasoby powołuje się Wykonawca</w:t>
            </w:r>
          </w:p>
        </w:tc>
      </w:tr>
      <w:tr w:rsidR="00495CC3" w:rsidRPr="004C517F" w14:paraId="70A4ABC8" w14:textId="77777777" w:rsidTr="00BE266F">
        <w:tc>
          <w:tcPr>
            <w:tcW w:w="9288" w:type="dxa"/>
            <w:shd w:val="clear" w:color="auto" w:fill="auto"/>
          </w:tcPr>
          <w:p w14:paraId="22987E09" w14:textId="77777777" w:rsidR="002F298B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stosunku do następującego/ych podmiotu/ów, na którego/ych zasoby powołuję się w niniejszym postępowaniu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(podać pełną nazwę/firmę, adres, a także </w:t>
            </w:r>
            <w:r w:rsidR="00620CBB" w:rsidRPr="004C517F">
              <w:rPr>
                <w:rFonts w:ascii="Calibri" w:hAnsi="Calibri"/>
                <w:i/>
                <w:sz w:val="24"/>
                <w:szCs w:val="24"/>
              </w:rPr>
              <w:t xml:space="preserve">            w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zależności od podmiotu: NIP/PESEL, KRS/CEiDG)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, t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>j.: ………………………………………………………</w:t>
            </w:r>
          </w:p>
          <w:p w14:paraId="4F27D8AA" w14:textId="77777777" w:rsidR="00495CC3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</w:t>
            </w:r>
            <w:r w:rsidR="00700A8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owania o udzielenie zamówienia.</w:t>
            </w:r>
          </w:p>
          <w:p w14:paraId="46AFD0D7" w14:textId="77777777" w:rsidR="002F298B" w:rsidRPr="004C517F" w:rsidRDefault="002F298B" w:rsidP="000E56A1">
            <w:pPr>
              <w:spacing w:before="240" w:after="120" w:line="480" w:lineRule="auto"/>
              <w:ind w:right="141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61EBB533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2A93515A" w14:textId="03867C09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785EF96F" w14:textId="77777777" w:rsidR="004C517F" w:rsidRPr="004C517F" w:rsidRDefault="004C517F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14:paraId="4296A4F2" w14:textId="77777777" w:rsidTr="008F0EE0">
        <w:tc>
          <w:tcPr>
            <w:tcW w:w="9212" w:type="dxa"/>
            <w:shd w:val="clear" w:color="auto" w:fill="767171"/>
          </w:tcPr>
          <w:p w14:paraId="6E94192C" w14:textId="77777777" w:rsidR="00495CC3" w:rsidRPr="004926EA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926EA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Oświadczenie dotyczące podwykonawcy niebędącego podmiotem, na którego zasoby powołuje się Wykonawca</w:t>
            </w:r>
          </w:p>
        </w:tc>
      </w:tr>
      <w:tr w:rsidR="00495CC3" w:rsidRPr="004C517F" w14:paraId="38ACA3DA" w14:textId="77777777" w:rsidTr="00BE266F">
        <w:tc>
          <w:tcPr>
            <w:tcW w:w="9212" w:type="dxa"/>
            <w:shd w:val="clear" w:color="auto" w:fill="auto"/>
          </w:tcPr>
          <w:p w14:paraId="2842AA69" w14:textId="3BCC9DF8" w:rsidR="002F298B" w:rsidRPr="004C517F" w:rsidRDefault="00495CC3" w:rsidP="004926EA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 stosunku do następującego/ych podmiotu/ów, będącego/ych podwykonawcą/ami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(podać pełną nazwę/firmę, adres, a także w zależności od podmiotu: NIP/PESEL, KRS/CEiDG)</w:t>
            </w:r>
            <w:r w:rsidR="00EB27D0">
              <w:rPr>
                <w:rFonts w:ascii="Calibri" w:hAnsi="Calibri"/>
                <w:iCs/>
                <w:sz w:val="24"/>
                <w:szCs w:val="24"/>
              </w:rPr>
              <w:t>,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tj.: </w:t>
            </w:r>
          </w:p>
          <w:p w14:paraId="20905776" w14:textId="77777777" w:rsidR="002F298B" w:rsidRPr="004C517F" w:rsidRDefault="004926EA" w:rsidP="00A20045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……………………………………………………………………………………………………………………………………………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postępowania o ud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zielenie zamówienia.       </w:t>
            </w:r>
          </w:p>
          <w:p w14:paraId="5C78111F" w14:textId="77777777" w:rsidR="00CD04DC" w:rsidRDefault="00CD04DC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0535C881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</w:t>
            </w:r>
            <w:r w:rsidR="004926E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</w:t>
            </w:r>
          </w:p>
          <w:p w14:paraId="7B59A219" w14:textId="25187DC0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10458D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216A4F5" w14:textId="77777777"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D806E9D" w14:textId="77777777" w:rsidTr="008F0EE0">
        <w:tc>
          <w:tcPr>
            <w:tcW w:w="9212" w:type="dxa"/>
            <w:shd w:val="clear" w:color="auto" w:fill="767171"/>
          </w:tcPr>
          <w:p w14:paraId="49C31EC6" w14:textId="77777777" w:rsidR="00495CC3" w:rsidRPr="007A0AED" w:rsidRDefault="004C517F" w:rsidP="00495CC3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7A0AE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495CC3" w:rsidRPr="004C517F" w14:paraId="635B245A" w14:textId="77777777" w:rsidTr="00BE266F">
        <w:tc>
          <w:tcPr>
            <w:tcW w:w="9212" w:type="dxa"/>
            <w:shd w:val="clear" w:color="auto" w:fill="auto"/>
          </w:tcPr>
          <w:p w14:paraId="23207153" w14:textId="3547A3E7" w:rsidR="00A20045" w:rsidRDefault="00CF2F12" w:rsidP="00A20045">
            <w:pPr>
              <w:spacing w:before="240" w:after="120" w:line="480" w:lineRule="auto"/>
              <w:ind w:left="142" w:right="65"/>
              <w:rPr>
                <w:rFonts w:ascii="Calibri" w:hAnsi="Calibri"/>
                <w:sz w:val="24"/>
                <w:szCs w:val="24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przypadkach, o których mowa w art. 7 ust. 1 ustawy z dnia 13 kwietnia 2022 r. o szczególnych rozwiązaniach </w:t>
            </w:r>
            <w:r w:rsidR="007A0AED">
              <w:rPr>
                <w:rFonts w:ascii="Calibri" w:hAnsi="Calibri"/>
                <w:sz w:val="24"/>
                <w:szCs w:val="24"/>
              </w:rPr>
              <w:t xml:space="preserve">      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zakresie przeciwdziałania wspieraniu agresji na Ukrainę oraz służących ochronie bezpieczeństwa narodowego </w:t>
            </w:r>
            <w:r w:rsidR="00A9370C" w:rsidRPr="004C517F">
              <w:rPr>
                <w:rFonts w:ascii="Calibri" w:hAnsi="Calibri"/>
                <w:sz w:val="24"/>
                <w:szCs w:val="24"/>
              </w:rPr>
              <w:t>(</w:t>
            </w:r>
            <w:r w:rsidR="00BD783C" w:rsidRPr="00BD783C">
              <w:rPr>
                <w:rFonts w:ascii="Calibri" w:hAnsi="Calibri"/>
                <w:sz w:val="24"/>
                <w:szCs w:val="24"/>
              </w:rPr>
              <w:t>t.j. Dz.</w:t>
            </w:r>
            <w:r w:rsidR="00BD783C">
              <w:rPr>
                <w:rFonts w:ascii="Calibri" w:hAnsi="Calibri"/>
                <w:sz w:val="24"/>
                <w:szCs w:val="24"/>
              </w:rPr>
              <w:t xml:space="preserve"> </w:t>
            </w:r>
            <w:r w:rsidR="00BD783C" w:rsidRPr="00BD783C">
              <w:rPr>
                <w:rFonts w:ascii="Calibri" w:hAnsi="Calibri"/>
                <w:sz w:val="24"/>
                <w:szCs w:val="24"/>
              </w:rPr>
              <w:t>U. z 2024 r.</w:t>
            </w:r>
            <w:r w:rsidR="00BD783C">
              <w:rPr>
                <w:rFonts w:ascii="Calibri" w:hAnsi="Calibri"/>
                <w:sz w:val="24"/>
                <w:szCs w:val="24"/>
              </w:rPr>
              <w:t>,</w:t>
            </w:r>
            <w:r w:rsidR="00BD783C" w:rsidRPr="00BD783C">
              <w:rPr>
                <w:rFonts w:ascii="Calibri" w:hAnsi="Calibri"/>
                <w:sz w:val="24"/>
                <w:szCs w:val="24"/>
              </w:rPr>
              <w:t xml:space="preserve"> poz. 507</w:t>
            </w:r>
            <w:r w:rsidRPr="004C517F">
              <w:rPr>
                <w:rFonts w:ascii="Calibri" w:hAnsi="Calibri"/>
                <w:sz w:val="24"/>
                <w:szCs w:val="24"/>
              </w:rPr>
              <w:t>).</w:t>
            </w:r>
          </w:p>
          <w:p w14:paraId="2EA85365" w14:textId="77777777" w:rsidR="00495CC3" w:rsidRPr="004C517F" w:rsidRDefault="00495CC3" w:rsidP="00CD04DC">
            <w:pPr>
              <w:spacing w:before="240" w:after="120" w:line="480" w:lineRule="auto"/>
              <w:ind w:left="142" w:right="65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i zgodne z prawdą oraz zostały przedstawione z pełną świadomością konsekwencji wprowadzenia Zamawiającego w błąd przy przedstawien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iu informacji.          </w:t>
            </w:r>
          </w:p>
          <w:p w14:paraId="7755C6F0" w14:textId="77777777" w:rsidR="005B37D6" w:rsidRDefault="005B37D6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7088858D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: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…, dn. …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09279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407854D4" w14:textId="47E1E8C2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6413BC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3A8E7AA5" w14:textId="77777777" w:rsidR="00715031" w:rsidRPr="00613A42" w:rsidRDefault="00715031" w:rsidP="0070473A">
      <w:pPr>
        <w:rPr>
          <w:b/>
          <w:sz w:val="24"/>
          <w:szCs w:val="24"/>
        </w:rPr>
      </w:pPr>
    </w:p>
    <w:sectPr w:rsidR="00715031" w:rsidRPr="00613A42" w:rsidSect="00F04D2E">
      <w:headerReference w:type="default" r:id="rId7"/>
      <w:footerReference w:type="default" r:id="rId8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162B9" w14:textId="77777777" w:rsidR="00BF39F2" w:rsidRDefault="00BF39F2" w:rsidP="001555DB">
      <w:r>
        <w:separator/>
      </w:r>
    </w:p>
  </w:endnote>
  <w:endnote w:type="continuationSeparator" w:id="0">
    <w:p w14:paraId="5A296C1C" w14:textId="77777777" w:rsidR="00BF39F2" w:rsidRDefault="00BF39F2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FB844" w14:textId="77777777" w:rsidR="00A91E5E" w:rsidRDefault="001705B9">
    <w:pPr>
      <w:pStyle w:val="Stopka"/>
      <w:jc w:val="center"/>
    </w:pPr>
    <w:r>
      <w:fldChar w:fldCharType="begin"/>
    </w:r>
    <w:r w:rsidR="00701301">
      <w:instrText>PAGE   \* MERGEFORMAT</w:instrText>
    </w:r>
    <w:r>
      <w:fldChar w:fldCharType="separate"/>
    </w:r>
    <w:r w:rsidR="004B5821">
      <w:rPr>
        <w:noProof/>
      </w:rPr>
      <w:t>1</w:t>
    </w:r>
    <w:r>
      <w:rPr>
        <w:noProof/>
      </w:rPr>
      <w:fldChar w:fldCharType="end"/>
    </w:r>
  </w:p>
  <w:p w14:paraId="02CCD655" w14:textId="77777777"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3DFA4" w14:textId="77777777" w:rsidR="00BF39F2" w:rsidRDefault="00BF39F2" w:rsidP="001555DB">
      <w:r>
        <w:separator/>
      </w:r>
    </w:p>
  </w:footnote>
  <w:footnote w:type="continuationSeparator" w:id="0">
    <w:p w14:paraId="3E32B3DF" w14:textId="77777777" w:rsidR="00BF39F2" w:rsidRDefault="00BF39F2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84BA7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AEB323E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4BF34692" w14:textId="77777777" w:rsidR="001555DB" w:rsidRDefault="00B74843">
    <w:pPr>
      <w:pStyle w:val="Nagwek"/>
    </w:pPr>
    <w:r>
      <w:rPr>
        <w:noProof/>
        <w:color w:val="339966"/>
      </w:rPr>
      <w:pict w14:anchorId="1824464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936DE3"/>
    <w:multiLevelType w:val="hybridMultilevel"/>
    <w:tmpl w:val="E2DCD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9970">
    <w:abstractNumId w:val="1"/>
  </w:num>
  <w:num w:numId="2" w16cid:durableId="674576221">
    <w:abstractNumId w:val="37"/>
  </w:num>
  <w:num w:numId="3" w16cid:durableId="70742301">
    <w:abstractNumId w:val="41"/>
  </w:num>
  <w:num w:numId="4" w16cid:durableId="1844129192">
    <w:abstractNumId w:val="33"/>
  </w:num>
  <w:num w:numId="5" w16cid:durableId="1424692439">
    <w:abstractNumId w:val="54"/>
  </w:num>
  <w:num w:numId="6" w16cid:durableId="1520588003">
    <w:abstractNumId w:val="56"/>
  </w:num>
  <w:num w:numId="7" w16cid:durableId="1789396869">
    <w:abstractNumId w:val="26"/>
  </w:num>
  <w:num w:numId="8" w16cid:durableId="123013040">
    <w:abstractNumId w:val="50"/>
  </w:num>
  <w:num w:numId="9" w16cid:durableId="672924723">
    <w:abstractNumId w:val="48"/>
  </w:num>
  <w:num w:numId="10" w16cid:durableId="1355032964">
    <w:abstractNumId w:val="39"/>
  </w:num>
  <w:num w:numId="11" w16cid:durableId="962661394">
    <w:abstractNumId w:val="62"/>
  </w:num>
  <w:num w:numId="12" w16cid:durableId="1712261668">
    <w:abstractNumId w:val="47"/>
  </w:num>
  <w:num w:numId="13" w16cid:durableId="1365138412">
    <w:abstractNumId w:val="58"/>
  </w:num>
  <w:num w:numId="14" w16cid:durableId="1253513736">
    <w:abstractNumId w:val="44"/>
  </w:num>
  <w:num w:numId="15" w16cid:durableId="31737423">
    <w:abstractNumId w:val="59"/>
  </w:num>
  <w:num w:numId="16" w16cid:durableId="302005644">
    <w:abstractNumId w:val="46"/>
  </w:num>
  <w:num w:numId="17" w16cid:durableId="834800136">
    <w:abstractNumId w:val="60"/>
  </w:num>
  <w:num w:numId="18" w16cid:durableId="34621166">
    <w:abstractNumId w:val="52"/>
  </w:num>
  <w:num w:numId="19" w16cid:durableId="464086226">
    <w:abstractNumId w:val="53"/>
  </w:num>
  <w:num w:numId="20" w16cid:durableId="988483458">
    <w:abstractNumId w:val="35"/>
  </w:num>
  <w:num w:numId="21" w16cid:durableId="1955818925">
    <w:abstractNumId w:val="57"/>
  </w:num>
  <w:num w:numId="22" w16cid:durableId="608664911">
    <w:abstractNumId w:val="40"/>
  </w:num>
  <w:num w:numId="23" w16cid:durableId="852230473">
    <w:abstractNumId w:val="45"/>
  </w:num>
  <w:num w:numId="24" w16cid:durableId="175192960">
    <w:abstractNumId w:val="29"/>
  </w:num>
  <w:num w:numId="25" w16cid:durableId="1674721004">
    <w:abstractNumId w:val="49"/>
  </w:num>
  <w:num w:numId="26" w16cid:durableId="1210260497">
    <w:abstractNumId w:val="51"/>
  </w:num>
  <w:num w:numId="27" w16cid:durableId="1213233834">
    <w:abstractNumId w:val="38"/>
  </w:num>
  <w:num w:numId="28" w16cid:durableId="1415010183">
    <w:abstractNumId w:val="22"/>
  </w:num>
  <w:num w:numId="29" w16cid:durableId="1153177345">
    <w:abstractNumId w:val="30"/>
  </w:num>
  <w:num w:numId="30" w16cid:durableId="361709925">
    <w:abstractNumId w:val="27"/>
  </w:num>
  <w:num w:numId="31" w16cid:durableId="1523396699">
    <w:abstractNumId w:val="43"/>
  </w:num>
  <w:num w:numId="32" w16cid:durableId="1753579347">
    <w:abstractNumId w:val="36"/>
  </w:num>
  <w:num w:numId="33" w16cid:durableId="1032808665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1060"/>
    <w:rsid w:val="00012415"/>
    <w:rsid w:val="00012FB9"/>
    <w:rsid w:val="00013BF4"/>
    <w:rsid w:val="000169DE"/>
    <w:rsid w:val="00020A34"/>
    <w:rsid w:val="00020DB3"/>
    <w:rsid w:val="0002326C"/>
    <w:rsid w:val="00030310"/>
    <w:rsid w:val="00030510"/>
    <w:rsid w:val="00032DFA"/>
    <w:rsid w:val="00033DC7"/>
    <w:rsid w:val="0003501D"/>
    <w:rsid w:val="0004030C"/>
    <w:rsid w:val="00046FB8"/>
    <w:rsid w:val="0004708F"/>
    <w:rsid w:val="00054260"/>
    <w:rsid w:val="0005488D"/>
    <w:rsid w:val="00055168"/>
    <w:rsid w:val="00056651"/>
    <w:rsid w:val="00056EEC"/>
    <w:rsid w:val="000612E3"/>
    <w:rsid w:val="00063893"/>
    <w:rsid w:val="0006554F"/>
    <w:rsid w:val="000705E8"/>
    <w:rsid w:val="0007106C"/>
    <w:rsid w:val="0007149C"/>
    <w:rsid w:val="000879CD"/>
    <w:rsid w:val="0009279A"/>
    <w:rsid w:val="000A1818"/>
    <w:rsid w:val="000A5093"/>
    <w:rsid w:val="000A5E54"/>
    <w:rsid w:val="000B55DA"/>
    <w:rsid w:val="000B721E"/>
    <w:rsid w:val="000C168B"/>
    <w:rsid w:val="000C3CEE"/>
    <w:rsid w:val="000C521D"/>
    <w:rsid w:val="000C60A2"/>
    <w:rsid w:val="000D44CD"/>
    <w:rsid w:val="000D4D51"/>
    <w:rsid w:val="000D69C2"/>
    <w:rsid w:val="000E22FC"/>
    <w:rsid w:val="000E4106"/>
    <w:rsid w:val="000E53B2"/>
    <w:rsid w:val="000E56A1"/>
    <w:rsid w:val="000E7FE5"/>
    <w:rsid w:val="000F3418"/>
    <w:rsid w:val="000F4DD3"/>
    <w:rsid w:val="000F5D6C"/>
    <w:rsid w:val="000F725E"/>
    <w:rsid w:val="0010458D"/>
    <w:rsid w:val="0012315B"/>
    <w:rsid w:val="001273C4"/>
    <w:rsid w:val="00130BF7"/>
    <w:rsid w:val="00133FCC"/>
    <w:rsid w:val="0014235B"/>
    <w:rsid w:val="001424A7"/>
    <w:rsid w:val="0014256B"/>
    <w:rsid w:val="001472C6"/>
    <w:rsid w:val="001508FB"/>
    <w:rsid w:val="00153C81"/>
    <w:rsid w:val="001555DB"/>
    <w:rsid w:val="001570D5"/>
    <w:rsid w:val="0016098F"/>
    <w:rsid w:val="0016140C"/>
    <w:rsid w:val="00164507"/>
    <w:rsid w:val="00165D34"/>
    <w:rsid w:val="001705B9"/>
    <w:rsid w:val="00170EBA"/>
    <w:rsid w:val="001722ED"/>
    <w:rsid w:val="00173ACA"/>
    <w:rsid w:val="00176934"/>
    <w:rsid w:val="00177252"/>
    <w:rsid w:val="00177D92"/>
    <w:rsid w:val="00185770"/>
    <w:rsid w:val="0019172F"/>
    <w:rsid w:val="0019184E"/>
    <w:rsid w:val="00192794"/>
    <w:rsid w:val="0019336B"/>
    <w:rsid w:val="001A0F4D"/>
    <w:rsid w:val="001A3173"/>
    <w:rsid w:val="001B0E03"/>
    <w:rsid w:val="001B7AE6"/>
    <w:rsid w:val="001C49FD"/>
    <w:rsid w:val="001D450E"/>
    <w:rsid w:val="001E0CB3"/>
    <w:rsid w:val="001F44B4"/>
    <w:rsid w:val="00204C65"/>
    <w:rsid w:val="002219E3"/>
    <w:rsid w:val="00221C9F"/>
    <w:rsid w:val="00222EA8"/>
    <w:rsid w:val="0022411B"/>
    <w:rsid w:val="00227EE1"/>
    <w:rsid w:val="00245B6F"/>
    <w:rsid w:val="00252516"/>
    <w:rsid w:val="00262683"/>
    <w:rsid w:val="00271D0F"/>
    <w:rsid w:val="00284FFC"/>
    <w:rsid w:val="00290FBD"/>
    <w:rsid w:val="002923D9"/>
    <w:rsid w:val="0029370E"/>
    <w:rsid w:val="00293ECE"/>
    <w:rsid w:val="002940DF"/>
    <w:rsid w:val="002A2477"/>
    <w:rsid w:val="002A5EBB"/>
    <w:rsid w:val="002A70B8"/>
    <w:rsid w:val="002C28B8"/>
    <w:rsid w:val="002C3878"/>
    <w:rsid w:val="002D0F0E"/>
    <w:rsid w:val="002D58D5"/>
    <w:rsid w:val="002D6FCF"/>
    <w:rsid w:val="002E0A9D"/>
    <w:rsid w:val="002E3E0D"/>
    <w:rsid w:val="002F0AAD"/>
    <w:rsid w:val="002F1D85"/>
    <w:rsid w:val="002F298B"/>
    <w:rsid w:val="00302A0A"/>
    <w:rsid w:val="003055FF"/>
    <w:rsid w:val="003142AC"/>
    <w:rsid w:val="00314BC6"/>
    <w:rsid w:val="0031533E"/>
    <w:rsid w:val="003172BB"/>
    <w:rsid w:val="0032716A"/>
    <w:rsid w:val="0032745E"/>
    <w:rsid w:val="00340CA0"/>
    <w:rsid w:val="00341A7D"/>
    <w:rsid w:val="003508BD"/>
    <w:rsid w:val="00354A63"/>
    <w:rsid w:val="00361E63"/>
    <w:rsid w:val="0037107C"/>
    <w:rsid w:val="00371826"/>
    <w:rsid w:val="00373139"/>
    <w:rsid w:val="00381DF5"/>
    <w:rsid w:val="00387A3F"/>
    <w:rsid w:val="00391CF6"/>
    <w:rsid w:val="00392372"/>
    <w:rsid w:val="003A073C"/>
    <w:rsid w:val="003A31A8"/>
    <w:rsid w:val="003A57E1"/>
    <w:rsid w:val="003A76AD"/>
    <w:rsid w:val="003B0EE8"/>
    <w:rsid w:val="003D1F5F"/>
    <w:rsid w:val="003D281D"/>
    <w:rsid w:val="003D6912"/>
    <w:rsid w:val="003E7ADD"/>
    <w:rsid w:val="003E7E16"/>
    <w:rsid w:val="003F1B35"/>
    <w:rsid w:val="003F6235"/>
    <w:rsid w:val="00400796"/>
    <w:rsid w:val="0040449B"/>
    <w:rsid w:val="00407F23"/>
    <w:rsid w:val="00421D65"/>
    <w:rsid w:val="00422532"/>
    <w:rsid w:val="00424651"/>
    <w:rsid w:val="00426C46"/>
    <w:rsid w:val="00430865"/>
    <w:rsid w:val="004379D4"/>
    <w:rsid w:val="004473B6"/>
    <w:rsid w:val="004511E6"/>
    <w:rsid w:val="00453907"/>
    <w:rsid w:val="00454A42"/>
    <w:rsid w:val="00456E08"/>
    <w:rsid w:val="00461156"/>
    <w:rsid w:val="00461A46"/>
    <w:rsid w:val="00461A67"/>
    <w:rsid w:val="00466D46"/>
    <w:rsid w:val="00471CDE"/>
    <w:rsid w:val="0048256D"/>
    <w:rsid w:val="00482ED6"/>
    <w:rsid w:val="00487E6C"/>
    <w:rsid w:val="004926EA"/>
    <w:rsid w:val="00495CC3"/>
    <w:rsid w:val="00495F0C"/>
    <w:rsid w:val="004B5821"/>
    <w:rsid w:val="004B7367"/>
    <w:rsid w:val="004C3AB9"/>
    <w:rsid w:val="004C517F"/>
    <w:rsid w:val="004E356B"/>
    <w:rsid w:val="004E7B16"/>
    <w:rsid w:val="004F1735"/>
    <w:rsid w:val="004F2F0C"/>
    <w:rsid w:val="004F61D1"/>
    <w:rsid w:val="004F7E68"/>
    <w:rsid w:val="00500B91"/>
    <w:rsid w:val="005015C3"/>
    <w:rsid w:val="0050314B"/>
    <w:rsid w:val="00510CD7"/>
    <w:rsid w:val="005135D7"/>
    <w:rsid w:val="00514960"/>
    <w:rsid w:val="00515550"/>
    <w:rsid w:val="00516F76"/>
    <w:rsid w:val="00521799"/>
    <w:rsid w:val="00523E10"/>
    <w:rsid w:val="00524E55"/>
    <w:rsid w:val="00527D1D"/>
    <w:rsid w:val="0054202C"/>
    <w:rsid w:val="00554709"/>
    <w:rsid w:val="00560008"/>
    <w:rsid w:val="00570F87"/>
    <w:rsid w:val="00571CA0"/>
    <w:rsid w:val="0058340B"/>
    <w:rsid w:val="005845B5"/>
    <w:rsid w:val="00586579"/>
    <w:rsid w:val="00587EF0"/>
    <w:rsid w:val="00593575"/>
    <w:rsid w:val="0059371D"/>
    <w:rsid w:val="005A5888"/>
    <w:rsid w:val="005B0D5E"/>
    <w:rsid w:val="005B2D42"/>
    <w:rsid w:val="005B37D6"/>
    <w:rsid w:val="005B6760"/>
    <w:rsid w:val="005C703E"/>
    <w:rsid w:val="005D2D0D"/>
    <w:rsid w:val="005D7472"/>
    <w:rsid w:val="005D75CC"/>
    <w:rsid w:val="005D7DD7"/>
    <w:rsid w:val="005E70EF"/>
    <w:rsid w:val="005E7906"/>
    <w:rsid w:val="005F4ABA"/>
    <w:rsid w:val="00607716"/>
    <w:rsid w:val="00613734"/>
    <w:rsid w:val="00613A42"/>
    <w:rsid w:val="0061529E"/>
    <w:rsid w:val="00617DDA"/>
    <w:rsid w:val="00620CBB"/>
    <w:rsid w:val="006229E8"/>
    <w:rsid w:val="006351E4"/>
    <w:rsid w:val="00635432"/>
    <w:rsid w:val="00636FA1"/>
    <w:rsid w:val="00637E26"/>
    <w:rsid w:val="006413BC"/>
    <w:rsid w:val="00642C2A"/>
    <w:rsid w:val="006502A1"/>
    <w:rsid w:val="0065335F"/>
    <w:rsid w:val="00654E9B"/>
    <w:rsid w:val="00654F6E"/>
    <w:rsid w:val="00655E5D"/>
    <w:rsid w:val="00661DC1"/>
    <w:rsid w:val="00662DDF"/>
    <w:rsid w:val="006647A9"/>
    <w:rsid w:val="00667727"/>
    <w:rsid w:val="006736DA"/>
    <w:rsid w:val="00680430"/>
    <w:rsid w:val="006805CF"/>
    <w:rsid w:val="006859E5"/>
    <w:rsid w:val="0068642A"/>
    <w:rsid w:val="0069275F"/>
    <w:rsid w:val="006A4758"/>
    <w:rsid w:val="006B113E"/>
    <w:rsid w:val="006B24D6"/>
    <w:rsid w:val="006C04E0"/>
    <w:rsid w:val="006C169A"/>
    <w:rsid w:val="006D5327"/>
    <w:rsid w:val="006F28CF"/>
    <w:rsid w:val="00700A8A"/>
    <w:rsid w:val="00701301"/>
    <w:rsid w:val="0070473A"/>
    <w:rsid w:val="00711654"/>
    <w:rsid w:val="00715031"/>
    <w:rsid w:val="00720EC0"/>
    <w:rsid w:val="0072382D"/>
    <w:rsid w:val="007255FA"/>
    <w:rsid w:val="00727DD5"/>
    <w:rsid w:val="00731524"/>
    <w:rsid w:val="0073299F"/>
    <w:rsid w:val="00760690"/>
    <w:rsid w:val="0078198F"/>
    <w:rsid w:val="007848D4"/>
    <w:rsid w:val="00791EA1"/>
    <w:rsid w:val="007943E2"/>
    <w:rsid w:val="007A0AED"/>
    <w:rsid w:val="007A6E87"/>
    <w:rsid w:val="007B099F"/>
    <w:rsid w:val="007C7A0E"/>
    <w:rsid w:val="007D0F29"/>
    <w:rsid w:val="007D22DD"/>
    <w:rsid w:val="007E2975"/>
    <w:rsid w:val="007F0220"/>
    <w:rsid w:val="007F2A84"/>
    <w:rsid w:val="007F4D3B"/>
    <w:rsid w:val="00801BD4"/>
    <w:rsid w:val="0080508E"/>
    <w:rsid w:val="00817882"/>
    <w:rsid w:val="00822C78"/>
    <w:rsid w:val="008249C7"/>
    <w:rsid w:val="00827D21"/>
    <w:rsid w:val="00830EDA"/>
    <w:rsid w:val="00833FF8"/>
    <w:rsid w:val="00836AE0"/>
    <w:rsid w:val="008429CC"/>
    <w:rsid w:val="00844231"/>
    <w:rsid w:val="0084431B"/>
    <w:rsid w:val="0084634C"/>
    <w:rsid w:val="00860415"/>
    <w:rsid w:val="00861E92"/>
    <w:rsid w:val="00862B2E"/>
    <w:rsid w:val="0087291F"/>
    <w:rsid w:val="00872CC4"/>
    <w:rsid w:val="00876586"/>
    <w:rsid w:val="00886F5C"/>
    <w:rsid w:val="0089431C"/>
    <w:rsid w:val="00894F49"/>
    <w:rsid w:val="008B2F6B"/>
    <w:rsid w:val="008B7732"/>
    <w:rsid w:val="008B7A50"/>
    <w:rsid w:val="008C24E4"/>
    <w:rsid w:val="008D55BE"/>
    <w:rsid w:val="008D571A"/>
    <w:rsid w:val="008E156F"/>
    <w:rsid w:val="008E2780"/>
    <w:rsid w:val="008E6106"/>
    <w:rsid w:val="008F0661"/>
    <w:rsid w:val="008F0EE0"/>
    <w:rsid w:val="008F3A63"/>
    <w:rsid w:val="008F42EC"/>
    <w:rsid w:val="008F6B42"/>
    <w:rsid w:val="00907664"/>
    <w:rsid w:val="00913F2F"/>
    <w:rsid w:val="00914D1A"/>
    <w:rsid w:val="009164FE"/>
    <w:rsid w:val="009304AC"/>
    <w:rsid w:val="0094031B"/>
    <w:rsid w:val="00945CCC"/>
    <w:rsid w:val="009464D2"/>
    <w:rsid w:val="009467EF"/>
    <w:rsid w:val="009470B7"/>
    <w:rsid w:val="009536CD"/>
    <w:rsid w:val="009613C7"/>
    <w:rsid w:val="0097596A"/>
    <w:rsid w:val="00976A6B"/>
    <w:rsid w:val="009827E5"/>
    <w:rsid w:val="00983333"/>
    <w:rsid w:val="0098409E"/>
    <w:rsid w:val="00995D59"/>
    <w:rsid w:val="009A0324"/>
    <w:rsid w:val="009B370F"/>
    <w:rsid w:val="009B395D"/>
    <w:rsid w:val="009C12D0"/>
    <w:rsid w:val="009C31D2"/>
    <w:rsid w:val="009D0BB6"/>
    <w:rsid w:val="009D47B8"/>
    <w:rsid w:val="009D77DA"/>
    <w:rsid w:val="009E0673"/>
    <w:rsid w:val="009E3F4C"/>
    <w:rsid w:val="009F3EC5"/>
    <w:rsid w:val="00A017F4"/>
    <w:rsid w:val="00A01D1F"/>
    <w:rsid w:val="00A04F69"/>
    <w:rsid w:val="00A151A9"/>
    <w:rsid w:val="00A165E3"/>
    <w:rsid w:val="00A20045"/>
    <w:rsid w:val="00A301DD"/>
    <w:rsid w:val="00A335D1"/>
    <w:rsid w:val="00A33F3A"/>
    <w:rsid w:val="00A36DEF"/>
    <w:rsid w:val="00A46BFC"/>
    <w:rsid w:val="00A65B9F"/>
    <w:rsid w:val="00A70AAC"/>
    <w:rsid w:val="00A741A8"/>
    <w:rsid w:val="00A76402"/>
    <w:rsid w:val="00A76DD7"/>
    <w:rsid w:val="00A82DD5"/>
    <w:rsid w:val="00A82ED7"/>
    <w:rsid w:val="00A8329C"/>
    <w:rsid w:val="00A857F0"/>
    <w:rsid w:val="00A86F19"/>
    <w:rsid w:val="00A90881"/>
    <w:rsid w:val="00A91E5E"/>
    <w:rsid w:val="00A932B4"/>
    <w:rsid w:val="00A9370C"/>
    <w:rsid w:val="00AA09E9"/>
    <w:rsid w:val="00AA1C60"/>
    <w:rsid w:val="00AA3909"/>
    <w:rsid w:val="00AA5E74"/>
    <w:rsid w:val="00AB27FB"/>
    <w:rsid w:val="00AB74F2"/>
    <w:rsid w:val="00AB7C43"/>
    <w:rsid w:val="00AC500A"/>
    <w:rsid w:val="00AD6ED7"/>
    <w:rsid w:val="00AD77FA"/>
    <w:rsid w:val="00AE5C87"/>
    <w:rsid w:val="00AE6C25"/>
    <w:rsid w:val="00AF08A7"/>
    <w:rsid w:val="00AF1172"/>
    <w:rsid w:val="00B02FC3"/>
    <w:rsid w:val="00B03C23"/>
    <w:rsid w:val="00B03CAC"/>
    <w:rsid w:val="00B0421E"/>
    <w:rsid w:val="00B167BD"/>
    <w:rsid w:val="00B25B53"/>
    <w:rsid w:val="00B44C45"/>
    <w:rsid w:val="00B46F3D"/>
    <w:rsid w:val="00B51696"/>
    <w:rsid w:val="00B52697"/>
    <w:rsid w:val="00B55513"/>
    <w:rsid w:val="00B57E2D"/>
    <w:rsid w:val="00B6530C"/>
    <w:rsid w:val="00B6795B"/>
    <w:rsid w:val="00B73D22"/>
    <w:rsid w:val="00B74843"/>
    <w:rsid w:val="00B76A75"/>
    <w:rsid w:val="00B81956"/>
    <w:rsid w:val="00B865CF"/>
    <w:rsid w:val="00B86C56"/>
    <w:rsid w:val="00B87923"/>
    <w:rsid w:val="00B91EA9"/>
    <w:rsid w:val="00B95B1F"/>
    <w:rsid w:val="00BA4376"/>
    <w:rsid w:val="00BB03AC"/>
    <w:rsid w:val="00BB3751"/>
    <w:rsid w:val="00BC02D3"/>
    <w:rsid w:val="00BC1333"/>
    <w:rsid w:val="00BC24A5"/>
    <w:rsid w:val="00BC6485"/>
    <w:rsid w:val="00BC7534"/>
    <w:rsid w:val="00BD0D4B"/>
    <w:rsid w:val="00BD4C47"/>
    <w:rsid w:val="00BD525E"/>
    <w:rsid w:val="00BD783C"/>
    <w:rsid w:val="00BE1717"/>
    <w:rsid w:val="00BE266F"/>
    <w:rsid w:val="00BE6A38"/>
    <w:rsid w:val="00BF39F2"/>
    <w:rsid w:val="00C05298"/>
    <w:rsid w:val="00C10777"/>
    <w:rsid w:val="00C1204C"/>
    <w:rsid w:val="00C1247E"/>
    <w:rsid w:val="00C1507B"/>
    <w:rsid w:val="00C22160"/>
    <w:rsid w:val="00C24929"/>
    <w:rsid w:val="00C26384"/>
    <w:rsid w:val="00C355CA"/>
    <w:rsid w:val="00C362B6"/>
    <w:rsid w:val="00C40026"/>
    <w:rsid w:val="00C44A8E"/>
    <w:rsid w:val="00C46077"/>
    <w:rsid w:val="00C516F1"/>
    <w:rsid w:val="00C5538B"/>
    <w:rsid w:val="00C57610"/>
    <w:rsid w:val="00C579CA"/>
    <w:rsid w:val="00C626C9"/>
    <w:rsid w:val="00C652C1"/>
    <w:rsid w:val="00C767BB"/>
    <w:rsid w:val="00C76BA2"/>
    <w:rsid w:val="00C82ED0"/>
    <w:rsid w:val="00C90D18"/>
    <w:rsid w:val="00C91D49"/>
    <w:rsid w:val="00C91E06"/>
    <w:rsid w:val="00C94178"/>
    <w:rsid w:val="00C95D9C"/>
    <w:rsid w:val="00C96348"/>
    <w:rsid w:val="00C963E4"/>
    <w:rsid w:val="00C96791"/>
    <w:rsid w:val="00CA0AFB"/>
    <w:rsid w:val="00CA1CCC"/>
    <w:rsid w:val="00CB088D"/>
    <w:rsid w:val="00CB3B1D"/>
    <w:rsid w:val="00CB418D"/>
    <w:rsid w:val="00CC0667"/>
    <w:rsid w:val="00CD0248"/>
    <w:rsid w:val="00CD04DC"/>
    <w:rsid w:val="00CD697C"/>
    <w:rsid w:val="00CE04A9"/>
    <w:rsid w:val="00CE1214"/>
    <w:rsid w:val="00CF2F12"/>
    <w:rsid w:val="00D00FC9"/>
    <w:rsid w:val="00D06C87"/>
    <w:rsid w:val="00D07BA6"/>
    <w:rsid w:val="00D10CAE"/>
    <w:rsid w:val="00D12045"/>
    <w:rsid w:val="00D168CA"/>
    <w:rsid w:val="00D21150"/>
    <w:rsid w:val="00D316BB"/>
    <w:rsid w:val="00D31D5D"/>
    <w:rsid w:val="00D346A5"/>
    <w:rsid w:val="00D34B75"/>
    <w:rsid w:val="00D36909"/>
    <w:rsid w:val="00D404BE"/>
    <w:rsid w:val="00D43751"/>
    <w:rsid w:val="00D43FEC"/>
    <w:rsid w:val="00D45789"/>
    <w:rsid w:val="00D50576"/>
    <w:rsid w:val="00D52204"/>
    <w:rsid w:val="00D5285E"/>
    <w:rsid w:val="00D53065"/>
    <w:rsid w:val="00D6201B"/>
    <w:rsid w:val="00D6712E"/>
    <w:rsid w:val="00D749F3"/>
    <w:rsid w:val="00D77E75"/>
    <w:rsid w:val="00D86543"/>
    <w:rsid w:val="00D9050A"/>
    <w:rsid w:val="00D93D95"/>
    <w:rsid w:val="00D9545A"/>
    <w:rsid w:val="00D956DF"/>
    <w:rsid w:val="00D95FA7"/>
    <w:rsid w:val="00DA284A"/>
    <w:rsid w:val="00DB652C"/>
    <w:rsid w:val="00DC7A65"/>
    <w:rsid w:val="00DD02A1"/>
    <w:rsid w:val="00DD1A1C"/>
    <w:rsid w:val="00DD5374"/>
    <w:rsid w:val="00DD7BBE"/>
    <w:rsid w:val="00DE08FB"/>
    <w:rsid w:val="00DE4754"/>
    <w:rsid w:val="00DE4A46"/>
    <w:rsid w:val="00DE6110"/>
    <w:rsid w:val="00DE748D"/>
    <w:rsid w:val="00DF0308"/>
    <w:rsid w:val="00E0282A"/>
    <w:rsid w:val="00E12CF0"/>
    <w:rsid w:val="00E1528A"/>
    <w:rsid w:val="00E16ACA"/>
    <w:rsid w:val="00E21E92"/>
    <w:rsid w:val="00E227BF"/>
    <w:rsid w:val="00E2301E"/>
    <w:rsid w:val="00E31056"/>
    <w:rsid w:val="00E353CF"/>
    <w:rsid w:val="00E50563"/>
    <w:rsid w:val="00E54414"/>
    <w:rsid w:val="00E57303"/>
    <w:rsid w:val="00E60C3C"/>
    <w:rsid w:val="00E62C70"/>
    <w:rsid w:val="00E64CF2"/>
    <w:rsid w:val="00E6766A"/>
    <w:rsid w:val="00E67C83"/>
    <w:rsid w:val="00E734BC"/>
    <w:rsid w:val="00E812C9"/>
    <w:rsid w:val="00E87057"/>
    <w:rsid w:val="00E92A49"/>
    <w:rsid w:val="00E92C21"/>
    <w:rsid w:val="00EA165A"/>
    <w:rsid w:val="00EA18AD"/>
    <w:rsid w:val="00EA1BCD"/>
    <w:rsid w:val="00EA461F"/>
    <w:rsid w:val="00EA5168"/>
    <w:rsid w:val="00EB27D0"/>
    <w:rsid w:val="00EB3292"/>
    <w:rsid w:val="00ED0513"/>
    <w:rsid w:val="00ED17CB"/>
    <w:rsid w:val="00ED1910"/>
    <w:rsid w:val="00ED231A"/>
    <w:rsid w:val="00ED32A0"/>
    <w:rsid w:val="00ED4754"/>
    <w:rsid w:val="00ED5799"/>
    <w:rsid w:val="00ED5A2F"/>
    <w:rsid w:val="00EE16D4"/>
    <w:rsid w:val="00EE7120"/>
    <w:rsid w:val="00EE7CCF"/>
    <w:rsid w:val="00EF4E18"/>
    <w:rsid w:val="00EF6989"/>
    <w:rsid w:val="00EF6F02"/>
    <w:rsid w:val="00F01A0A"/>
    <w:rsid w:val="00F03936"/>
    <w:rsid w:val="00F04D2E"/>
    <w:rsid w:val="00F05B38"/>
    <w:rsid w:val="00F064A6"/>
    <w:rsid w:val="00F07A27"/>
    <w:rsid w:val="00F21565"/>
    <w:rsid w:val="00F21A6F"/>
    <w:rsid w:val="00F25DD8"/>
    <w:rsid w:val="00F267DE"/>
    <w:rsid w:val="00F3030D"/>
    <w:rsid w:val="00F33E1E"/>
    <w:rsid w:val="00F3528B"/>
    <w:rsid w:val="00F40687"/>
    <w:rsid w:val="00F42ECE"/>
    <w:rsid w:val="00F46B6C"/>
    <w:rsid w:val="00F47774"/>
    <w:rsid w:val="00F63A28"/>
    <w:rsid w:val="00F660CF"/>
    <w:rsid w:val="00F67EE0"/>
    <w:rsid w:val="00F7314E"/>
    <w:rsid w:val="00F73D31"/>
    <w:rsid w:val="00F740A9"/>
    <w:rsid w:val="00F77996"/>
    <w:rsid w:val="00F81949"/>
    <w:rsid w:val="00F82050"/>
    <w:rsid w:val="00F87AB9"/>
    <w:rsid w:val="00F9013E"/>
    <w:rsid w:val="00FA7BCA"/>
    <w:rsid w:val="00FB4FBF"/>
    <w:rsid w:val="00FB66E8"/>
    <w:rsid w:val="00FC2AAF"/>
    <w:rsid w:val="00FC47E4"/>
    <w:rsid w:val="00FD1697"/>
    <w:rsid w:val="00FD4B59"/>
    <w:rsid w:val="00FD5821"/>
    <w:rsid w:val="00FD7A20"/>
    <w:rsid w:val="00FE3060"/>
    <w:rsid w:val="00FE3DEB"/>
    <w:rsid w:val="00FE553D"/>
    <w:rsid w:val="00FE76CA"/>
    <w:rsid w:val="00FF14EA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C452F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8A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00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9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90</cp:revision>
  <cp:lastPrinted>2016-11-29T15:51:00Z</cp:lastPrinted>
  <dcterms:created xsi:type="dcterms:W3CDTF">2023-04-26T19:38:00Z</dcterms:created>
  <dcterms:modified xsi:type="dcterms:W3CDTF">2024-07-12T09:37:00Z</dcterms:modified>
</cp:coreProperties>
</file>