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89E95" w14:textId="38C1A6C2" w:rsidR="00926D86" w:rsidRPr="00DD48B8" w:rsidRDefault="00926D86" w:rsidP="00926D86">
      <w:pPr>
        <w:spacing w:before="40" w:after="40" w:line="276" w:lineRule="auto"/>
        <w:jc w:val="right"/>
        <w:rPr>
          <w:rFonts w:ascii="Arial" w:hAnsi="Arial" w:cs="Arial"/>
          <w:sz w:val="20"/>
          <w:szCs w:val="22"/>
        </w:rPr>
      </w:pPr>
      <w:r w:rsidRPr="00DD48B8">
        <w:rPr>
          <w:rFonts w:ascii="Arial" w:hAnsi="Arial" w:cs="Arial"/>
          <w:b/>
          <w:bCs/>
          <w:sz w:val="20"/>
          <w:szCs w:val="22"/>
        </w:rPr>
        <w:t>Załącznik nr 1</w:t>
      </w:r>
      <w:r w:rsidR="00072936" w:rsidRPr="00DD48B8">
        <w:rPr>
          <w:rFonts w:ascii="Arial" w:hAnsi="Arial" w:cs="Arial"/>
          <w:b/>
          <w:bCs/>
          <w:sz w:val="20"/>
          <w:szCs w:val="22"/>
        </w:rPr>
        <w:t xml:space="preserve"> do SWZ</w:t>
      </w:r>
    </w:p>
    <w:p w14:paraId="69058832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19FDFEA8" w14:textId="393EC410" w:rsidR="00D90D4E" w:rsidRPr="00DD48B8" w:rsidRDefault="00D90D4E" w:rsidP="00D90D4E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b/>
          <w:bCs/>
          <w:sz w:val="22"/>
          <w:szCs w:val="22"/>
        </w:rPr>
        <w:t>OFERTA</w:t>
      </w:r>
    </w:p>
    <w:p w14:paraId="3581BC4F" w14:textId="77777777" w:rsidR="00D90D4E" w:rsidRPr="00DD48B8" w:rsidRDefault="00D90D4E" w:rsidP="00D90D4E">
      <w:pPr>
        <w:suppressAutoHyphens/>
        <w:spacing w:line="23" w:lineRule="atLeast"/>
        <w:ind w:left="3969"/>
        <w:jc w:val="both"/>
        <w:rPr>
          <w:rFonts w:ascii="Arial" w:hAnsi="Arial" w:cs="Arial"/>
          <w:sz w:val="22"/>
          <w:szCs w:val="20"/>
        </w:rPr>
      </w:pPr>
    </w:p>
    <w:p w14:paraId="2C2CC872" w14:textId="77777777" w:rsidR="00D90D4E" w:rsidRPr="00DD48B8" w:rsidRDefault="00D90D4E" w:rsidP="00D90D4E">
      <w:pPr>
        <w:suppressAutoHyphens/>
        <w:spacing w:line="23" w:lineRule="atLeast"/>
        <w:ind w:left="3969"/>
        <w:jc w:val="both"/>
        <w:rPr>
          <w:rFonts w:ascii="Arial" w:hAnsi="Arial" w:cs="Arial"/>
          <w:sz w:val="22"/>
          <w:szCs w:val="20"/>
        </w:rPr>
      </w:pPr>
    </w:p>
    <w:p w14:paraId="1F951ECE" w14:textId="37F462DE" w:rsidR="00D90D4E" w:rsidRPr="00DD48B8" w:rsidRDefault="00D90D4E" w:rsidP="00F719CC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Koszalińskie Towarzystwo </w:t>
      </w:r>
    </w:p>
    <w:p w14:paraId="36CB90D0" w14:textId="77777777" w:rsidR="00D90D4E" w:rsidRPr="00DD48B8" w:rsidRDefault="00D90D4E" w:rsidP="00F719CC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Budownictwa Społecznego Sp. z o.o.</w:t>
      </w:r>
    </w:p>
    <w:p w14:paraId="6BEFF395" w14:textId="3A7F5C72" w:rsidR="00D90D4E" w:rsidRPr="00DD48B8" w:rsidRDefault="00D90D4E" w:rsidP="00F719CC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ul. Plac Wolności 2-3, </w:t>
      </w:r>
      <w:r w:rsidRPr="00DD48B8">
        <w:rPr>
          <w:rFonts w:ascii="Arial" w:hAnsi="Arial" w:cs="Arial"/>
          <w:color w:val="000000"/>
          <w:sz w:val="20"/>
          <w:szCs w:val="20"/>
          <w:shd w:val="clear" w:color="auto" w:fill="FFFFFF"/>
        </w:rPr>
        <w:t>75-622 Koszalin</w:t>
      </w:r>
    </w:p>
    <w:p w14:paraId="639F1264" w14:textId="77777777" w:rsidR="00D90D4E" w:rsidRPr="00DD48B8" w:rsidRDefault="00D90D4E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1446D13D" w14:textId="591C387F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Nawiązując do ogłoszenia o </w:t>
      </w:r>
      <w:r w:rsidR="00D90D4E" w:rsidRPr="00DD48B8">
        <w:rPr>
          <w:rFonts w:ascii="Arial" w:hAnsi="Arial" w:cs="Arial"/>
          <w:sz w:val="20"/>
          <w:szCs w:val="20"/>
        </w:rPr>
        <w:t>postepowaniu o udzielenie zamówienia publicznego</w:t>
      </w:r>
      <w:r w:rsidRPr="00DD48B8">
        <w:rPr>
          <w:rFonts w:ascii="Arial" w:hAnsi="Arial" w:cs="Arial"/>
          <w:sz w:val="20"/>
          <w:szCs w:val="20"/>
        </w:rPr>
        <w:t xml:space="preserve"> pn</w:t>
      </w:r>
      <w:r w:rsidR="00D90D4E" w:rsidRPr="00DD48B8">
        <w:rPr>
          <w:rFonts w:ascii="Arial" w:hAnsi="Arial" w:cs="Arial"/>
          <w:sz w:val="20"/>
          <w:szCs w:val="20"/>
        </w:rPr>
        <w:t>.</w:t>
      </w:r>
      <w:r w:rsidRPr="00DD48B8">
        <w:rPr>
          <w:rFonts w:ascii="Arial" w:hAnsi="Arial" w:cs="Arial"/>
          <w:sz w:val="20"/>
          <w:szCs w:val="20"/>
        </w:rPr>
        <w:t xml:space="preserve">: </w:t>
      </w:r>
    </w:p>
    <w:p w14:paraId="7BD5DA49" w14:textId="058AB987" w:rsidR="00926D86" w:rsidRPr="00DD48B8" w:rsidRDefault="00926D86" w:rsidP="00725F4C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D48B8">
        <w:rPr>
          <w:rFonts w:ascii="Arial" w:hAnsi="Arial" w:cs="Arial"/>
          <w:b/>
          <w:sz w:val="20"/>
          <w:szCs w:val="20"/>
        </w:rPr>
        <w:t>„</w:t>
      </w:r>
      <w:r w:rsidR="001541AA" w:rsidRPr="001541AA">
        <w:rPr>
          <w:rFonts w:ascii="Arial" w:eastAsiaTheme="minorHAnsi" w:hAnsi="Arial" w:cs="Arial"/>
          <w:b/>
          <w:sz w:val="20"/>
          <w:szCs w:val="20"/>
          <w:lang w:eastAsia="en-US"/>
        </w:rPr>
        <w:t>Zmiana pokrycia elementów dachowych na budynku przy ul. Wenedów 20-20 C w Koszalinie</w:t>
      </w:r>
      <w:r w:rsidRPr="00DD48B8">
        <w:rPr>
          <w:rFonts w:ascii="Arial" w:eastAsiaTheme="minorHAnsi" w:hAnsi="Arial" w:cs="Arial"/>
          <w:b/>
          <w:sz w:val="20"/>
          <w:szCs w:val="20"/>
          <w:lang w:eastAsia="en-US"/>
        </w:rPr>
        <w:t>”</w:t>
      </w:r>
    </w:p>
    <w:p w14:paraId="56242D83" w14:textId="73C27279" w:rsidR="00FE7DE2" w:rsidRPr="00DD48B8" w:rsidRDefault="00FE7DE2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4F2D255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Ja/ My niżej podpisany/ podpisani</w:t>
      </w:r>
    </w:p>
    <w:p w14:paraId="327BD541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3B0F84D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działając w imieniu i na rzecz</w:t>
      </w:r>
    </w:p>
    <w:p w14:paraId="47328C12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934702B" w14:textId="77777777" w:rsidR="00926D86" w:rsidRPr="00DD48B8" w:rsidRDefault="00926D86" w:rsidP="00926D86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DD48B8">
        <w:rPr>
          <w:rFonts w:ascii="Arial" w:hAnsi="Arial" w:cs="Arial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BC01575" w14:textId="2CFDD43A" w:rsidR="00926D86" w:rsidRPr="00DD48B8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Składam/ Składamy ofertę na wykonanie przedmiotu zamówienia w zakresie określonym w SWZ.</w:t>
      </w:r>
    </w:p>
    <w:p w14:paraId="430422D0" w14:textId="773B8D61" w:rsidR="00926D86" w:rsidRPr="00DD48B8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Oświadczam/ Oświadczamy, że zapoznaliśmy się ze SWZ i uznajemy się za związanych określonymi w niej postanowieniami i zasadami postępowania.</w:t>
      </w:r>
    </w:p>
    <w:p w14:paraId="5D337D7C" w14:textId="77777777" w:rsidR="00193315" w:rsidRPr="00DD48B8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Oferuję/ Oferujemy wykonanie </w:t>
      </w:r>
      <w:r w:rsidRPr="00DD48B8">
        <w:rPr>
          <w:rFonts w:ascii="Arial" w:eastAsiaTheme="minorHAnsi" w:hAnsi="Arial" w:cs="Arial"/>
          <w:sz w:val="20"/>
          <w:szCs w:val="20"/>
          <w:lang w:eastAsia="en-US"/>
        </w:rPr>
        <w:t>zamówienia</w:t>
      </w:r>
      <w:r w:rsidRPr="00DD48B8">
        <w:rPr>
          <w:rFonts w:ascii="Arial" w:hAnsi="Arial" w:cs="Arial"/>
          <w:sz w:val="20"/>
          <w:szCs w:val="20"/>
        </w:rPr>
        <w:t xml:space="preserve"> za cenę</w:t>
      </w:r>
      <w:r w:rsidR="00193315" w:rsidRPr="00DD48B8">
        <w:rPr>
          <w:rFonts w:ascii="Arial" w:hAnsi="Arial" w:cs="Arial"/>
          <w:sz w:val="20"/>
          <w:szCs w:val="20"/>
        </w:rPr>
        <w:t>:</w:t>
      </w:r>
    </w:p>
    <w:p w14:paraId="161D3CAB" w14:textId="77777777" w:rsidR="00193315" w:rsidRPr="00DD48B8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2AADB3" w14:textId="7EE79A73" w:rsidR="00193315" w:rsidRPr="00DD48B8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brutto:.............................PLN, w tym:</w:t>
      </w:r>
    </w:p>
    <w:p w14:paraId="7E96EBF9" w14:textId="77777777" w:rsidR="00193315" w:rsidRPr="00DD48B8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B86267" w14:textId="3D4AF0BA" w:rsidR="00926D86" w:rsidRPr="00DD48B8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netto</w:t>
      </w:r>
      <w:r w:rsidR="00926D86" w:rsidRPr="00DD48B8">
        <w:rPr>
          <w:rFonts w:ascii="Arial" w:hAnsi="Arial" w:cs="Arial"/>
          <w:sz w:val="20"/>
          <w:szCs w:val="20"/>
        </w:rPr>
        <w:t>:.............................PLN</w:t>
      </w:r>
      <w:r w:rsidRPr="00DD48B8">
        <w:rPr>
          <w:rFonts w:ascii="Arial" w:hAnsi="Arial" w:cs="Arial"/>
          <w:sz w:val="20"/>
          <w:szCs w:val="20"/>
        </w:rPr>
        <w:t>, wartość podatku VAT (</w:t>
      </w:r>
      <w:r w:rsidR="00E221E3">
        <w:rPr>
          <w:rFonts w:ascii="Arial" w:hAnsi="Arial" w:cs="Arial"/>
          <w:sz w:val="20"/>
          <w:szCs w:val="20"/>
        </w:rPr>
        <w:t>8</w:t>
      </w:r>
      <w:r w:rsidRPr="00DD48B8">
        <w:rPr>
          <w:rFonts w:ascii="Arial" w:hAnsi="Arial" w:cs="Arial"/>
          <w:sz w:val="20"/>
          <w:szCs w:val="20"/>
        </w:rPr>
        <w:t xml:space="preserve">%) ……..……..PLN, </w:t>
      </w:r>
    </w:p>
    <w:p w14:paraId="7CA7430A" w14:textId="77777777" w:rsidR="00193315" w:rsidRPr="00DD48B8" w:rsidRDefault="00193315" w:rsidP="00193315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2AE12FCF" w14:textId="02E9D6A5" w:rsidR="00926D86" w:rsidRPr="00DD48B8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Gwarancja:</w:t>
      </w:r>
      <w:r w:rsidR="00926D86" w:rsidRPr="00DD48B8">
        <w:rPr>
          <w:rFonts w:ascii="Arial" w:hAnsi="Arial" w:cs="Arial"/>
          <w:sz w:val="20"/>
          <w:szCs w:val="20"/>
        </w:rPr>
        <w:t xml:space="preserve"> </w:t>
      </w:r>
      <w:r w:rsidR="00576A8A">
        <w:rPr>
          <w:rFonts w:ascii="Arial" w:hAnsi="Arial" w:cs="Arial"/>
          <w:sz w:val="20"/>
          <w:szCs w:val="20"/>
        </w:rPr>
        <w:t>36</w:t>
      </w:r>
      <w:r w:rsidR="004F702B" w:rsidRPr="00DD48B8">
        <w:rPr>
          <w:rFonts w:ascii="Arial" w:hAnsi="Arial" w:cs="Arial"/>
          <w:sz w:val="20"/>
          <w:szCs w:val="20"/>
        </w:rPr>
        <w:t xml:space="preserve"> miesi</w:t>
      </w:r>
      <w:r w:rsidR="00576A8A">
        <w:rPr>
          <w:rFonts w:ascii="Arial" w:hAnsi="Arial" w:cs="Arial"/>
          <w:sz w:val="20"/>
          <w:szCs w:val="20"/>
        </w:rPr>
        <w:t>ęcy</w:t>
      </w:r>
      <w:r w:rsidR="004F702B" w:rsidRPr="00DD48B8">
        <w:rPr>
          <w:rFonts w:ascii="Arial" w:hAnsi="Arial" w:cs="Arial"/>
          <w:sz w:val="20"/>
          <w:szCs w:val="20"/>
        </w:rPr>
        <w:t xml:space="preserve"> + </w:t>
      </w:r>
      <w:r w:rsidR="00926D86" w:rsidRPr="00DD48B8">
        <w:rPr>
          <w:rFonts w:ascii="Arial" w:hAnsi="Arial" w:cs="Arial"/>
          <w:sz w:val="20"/>
          <w:szCs w:val="20"/>
        </w:rPr>
        <w:t>……………….. miesięcy</w:t>
      </w:r>
      <w:r w:rsidR="004F702B" w:rsidRPr="00DD48B8">
        <w:rPr>
          <w:rFonts w:ascii="Arial" w:hAnsi="Arial" w:cs="Arial"/>
          <w:sz w:val="20"/>
          <w:szCs w:val="20"/>
        </w:rPr>
        <w:t xml:space="preserve"> gwarancji dodatkowej</w:t>
      </w:r>
      <w:r w:rsidR="00926D86" w:rsidRPr="00DD48B8">
        <w:rPr>
          <w:rFonts w:ascii="Arial" w:hAnsi="Arial" w:cs="Arial"/>
          <w:sz w:val="20"/>
          <w:szCs w:val="20"/>
        </w:rPr>
        <w:t>.</w:t>
      </w:r>
    </w:p>
    <w:p w14:paraId="60E0E863" w14:textId="77777777" w:rsidR="00193315" w:rsidRPr="00DD48B8" w:rsidRDefault="00193315" w:rsidP="00193315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BF3EB13" w14:textId="5BA24735" w:rsidR="00EF3691" w:rsidRPr="00DD48B8" w:rsidRDefault="00EF3691">
      <w:pPr>
        <w:pStyle w:val="Akapitzlist"/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Zobowiązuję/ Zobowiązujemy się do wykonania przedmiotu zamówienia w okresie </w:t>
      </w:r>
      <w:r w:rsidR="009B1959">
        <w:rPr>
          <w:rFonts w:ascii="Arial" w:hAnsi="Arial" w:cs="Arial"/>
          <w:bCs/>
          <w:sz w:val="20"/>
          <w:szCs w:val="20"/>
        </w:rPr>
        <w:t>10</w:t>
      </w:r>
      <w:r w:rsidRPr="00DD48B8">
        <w:rPr>
          <w:rFonts w:ascii="Arial" w:hAnsi="Arial" w:cs="Arial"/>
          <w:bCs/>
          <w:sz w:val="20"/>
          <w:szCs w:val="20"/>
        </w:rPr>
        <w:t xml:space="preserve"> </w:t>
      </w:r>
      <w:r w:rsidR="00160F6E" w:rsidRPr="00DD48B8">
        <w:rPr>
          <w:rFonts w:ascii="Arial" w:hAnsi="Arial" w:cs="Arial"/>
          <w:bCs/>
          <w:sz w:val="20"/>
          <w:szCs w:val="20"/>
        </w:rPr>
        <w:t xml:space="preserve">tygodni </w:t>
      </w:r>
      <w:r w:rsidR="00160F6E" w:rsidRPr="00DD48B8">
        <w:rPr>
          <w:rFonts w:ascii="Arial" w:hAnsi="Arial" w:cs="Arial"/>
          <w:sz w:val="20"/>
          <w:szCs w:val="20"/>
        </w:rPr>
        <w:t>od daty przekazania placu budowy</w:t>
      </w:r>
      <w:r w:rsidRPr="00DD48B8">
        <w:rPr>
          <w:rFonts w:ascii="Arial" w:hAnsi="Arial" w:cs="Arial"/>
          <w:bCs/>
          <w:sz w:val="20"/>
          <w:szCs w:val="20"/>
        </w:rPr>
        <w:t>.</w:t>
      </w:r>
    </w:p>
    <w:p w14:paraId="7009224A" w14:textId="66C5E6A7" w:rsidR="00926D86" w:rsidRPr="00DD48B8" w:rsidRDefault="00926D86">
      <w:pPr>
        <w:pStyle w:val="Akapitzlist"/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Akceptuję/ Akceptujemy warunki płatności określone przez Zamawiającego w SWZ.</w:t>
      </w:r>
    </w:p>
    <w:p w14:paraId="152D87FF" w14:textId="27292F5E" w:rsidR="00926D86" w:rsidRPr="00DD48B8" w:rsidRDefault="00926D86">
      <w:pPr>
        <w:pStyle w:val="Akapitzlist"/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0" w:name="_Hlk514917499"/>
      <w:r w:rsidRPr="00DD48B8">
        <w:rPr>
          <w:rFonts w:ascii="Arial" w:hAnsi="Arial" w:cs="Arial"/>
          <w:sz w:val="20"/>
          <w:szCs w:val="20"/>
        </w:rPr>
        <w:t xml:space="preserve">Zobowiązuję/ Zobowiązujemy się przed podpisaniem umowy do przedłożenia polisy lub innego dokumentu potwierdzającego, że Wykonawca jest ubezpieczony od odpowiedzialności cywilnej w zakresie prowadzonej działalności gospodarczej na kwotę nie niższą niż </w:t>
      </w:r>
      <w:r w:rsidR="00D90D4E" w:rsidRPr="00DD48B8">
        <w:rPr>
          <w:rFonts w:ascii="Arial" w:hAnsi="Arial" w:cs="Arial"/>
          <w:sz w:val="20"/>
          <w:szCs w:val="20"/>
        </w:rPr>
        <w:t>1</w:t>
      </w:r>
      <w:r w:rsidRPr="00DD48B8">
        <w:rPr>
          <w:rFonts w:ascii="Arial" w:hAnsi="Arial" w:cs="Arial"/>
          <w:sz w:val="20"/>
          <w:szCs w:val="20"/>
        </w:rPr>
        <w:t>00 000,00 PLN.</w:t>
      </w:r>
    </w:p>
    <w:bookmarkEnd w:id="0"/>
    <w:p w14:paraId="0EC70154" w14:textId="77777777" w:rsidR="00926D86" w:rsidRPr="00DD48B8" w:rsidRDefault="00926D86">
      <w:pPr>
        <w:pStyle w:val="Akapitzlist"/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Zamówienie Zrealizuję/ Zrealizujemy sami*/przy udziale podwykonawców* (*niepotrzebne skreślić). 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5"/>
        <w:gridCol w:w="5361"/>
      </w:tblGrid>
      <w:tr w:rsidR="00926D86" w:rsidRPr="00DD48B8" w14:paraId="0C0CBE39" w14:textId="77777777" w:rsidTr="00F2692D">
        <w:tc>
          <w:tcPr>
            <w:tcW w:w="4165" w:type="dxa"/>
            <w:vAlign w:val="center"/>
          </w:tcPr>
          <w:p w14:paraId="038AB622" w14:textId="77777777" w:rsidR="00926D86" w:rsidRPr="00DD48B8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DD48B8">
              <w:rPr>
                <w:rFonts w:ascii="Arial" w:hAnsi="Arial" w:cs="Arial"/>
                <w:sz w:val="16"/>
                <w:szCs w:val="22"/>
              </w:rPr>
              <w:t>nazwa i adres podwykonawcy</w:t>
            </w:r>
          </w:p>
        </w:tc>
        <w:tc>
          <w:tcPr>
            <w:tcW w:w="5361" w:type="dxa"/>
            <w:vAlign w:val="center"/>
          </w:tcPr>
          <w:p w14:paraId="7B79D5D1" w14:textId="77777777" w:rsidR="00926D86" w:rsidRPr="00DD48B8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DD48B8">
              <w:rPr>
                <w:rFonts w:ascii="Arial" w:hAnsi="Arial" w:cs="Arial"/>
                <w:sz w:val="16"/>
                <w:szCs w:val="22"/>
              </w:rPr>
              <w:t>część zamówienia powierzona do wykonania podwykonawcy</w:t>
            </w:r>
          </w:p>
        </w:tc>
      </w:tr>
      <w:tr w:rsidR="00926D86" w:rsidRPr="00DD48B8" w14:paraId="04F64B26" w14:textId="77777777" w:rsidTr="00F2692D">
        <w:tc>
          <w:tcPr>
            <w:tcW w:w="4165" w:type="dxa"/>
          </w:tcPr>
          <w:p w14:paraId="5FEA3798" w14:textId="77777777" w:rsidR="00926D86" w:rsidRPr="00DD48B8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1" w:type="dxa"/>
          </w:tcPr>
          <w:p w14:paraId="3763A679" w14:textId="77777777" w:rsidR="00926D86" w:rsidRPr="00DD48B8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ADA673" w14:textId="77777777" w:rsidR="00926D86" w:rsidRPr="00DD48B8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Oświadczam/ Oświadczamy, że w celu potwierdzenia spełniania warunków udziału w postępowaniu, polegamy na zasobach podmiotów wskazanych poniżej, którym zostanie powierzon</w:t>
      </w:r>
      <w:r w:rsidR="00DF4D76" w:rsidRPr="00DD48B8">
        <w:rPr>
          <w:rFonts w:ascii="Arial" w:hAnsi="Arial" w:cs="Arial"/>
          <w:sz w:val="20"/>
          <w:szCs w:val="20"/>
        </w:rPr>
        <w:t>a następująca część zamówienia: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9"/>
        <w:gridCol w:w="5367"/>
      </w:tblGrid>
      <w:tr w:rsidR="00926D86" w:rsidRPr="00DD48B8" w14:paraId="7BE9A6C1" w14:textId="77777777" w:rsidTr="00F2692D">
        <w:tc>
          <w:tcPr>
            <w:tcW w:w="4159" w:type="dxa"/>
            <w:vAlign w:val="center"/>
          </w:tcPr>
          <w:p w14:paraId="5BD78C14" w14:textId="77777777" w:rsidR="00926D86" w:rsidRPr="00DD48B8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DD48B8">
              <w:rPr>
                <w:rFonts w:ascii="Arial" w:hAnsi="Arial" w:cs="Arial"/>
                <w:sz w:val="16"/>
                <w:szCs w:val="22"/>
              </w:rPr>
              <w:t>nazwa i adres podmiotu</w:t>
            </w:r>
          </w:p>
        </w:tc>
        <w:tc>
          <w:tcPr>
            <w:tcW w:w="5367" w:type="dxa"/>
            <w:vAlign w:val="center"/>
          </w:tcPr>
          <w:p w14:paraId="7725B04E" w14:textId="77777777" w:rsidR="00926D86" w:rsidRPr="00DD48B8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DD48B8">
              <w:rPr>
                <w:rFonts w:ascii="Arial" w:hAnsi="Arial" w:cs="Arial"/>
                <w:sz w:val="16"/>
                <w:szCs w:val="22"/>
              </w:rPr>
              <w:t>część zamówienia powierzona do wykonania</w:t>
            </w:r>
          </w:p>
        </w:tc>
      </w:tr>
      <w:tr w:rsidR="00926D86" w:rsidRPr="00DD48B8" w14:paraId="7F34E2C6" w14:textId="77777777" w:rsidTr="00F2692D">
        <w:tc>
          <w:tcPr>
            <w:tcW w:w="4159" w:type="dxa"/>
          </w:tcPr>
          <w:p w14:paraId="4DAF3538" w14:textId="77777777" w:rsidR="00926D86" w:rsidRPr="00DD48B8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7" w:type="dxa"/>
          </w:tcPr>
          <w:p w14:paraId="55998FF7" w14:textId="77777777" w:rsidR="00926D86" w:rsidRPr="00DD48B8" w:rsidRDefault="00926D86" w:rsidP="00550C50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0C9D03" w14:textId="72882C4C" w:rsidR="00926D86" w:rsidRPr="00DD48B8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Oświadczam/ Oświadczamy, że zapoznaliśmy się z postanowieniami </w:t>
      </w:r>
      <w:r w:rsidR="00D90D4E" w:rsidRPr="00DD48B8">
        <w:rPr>
          <w:rFonts w:ascii="Arial" w:hAnsi="Arial" w:cs="Arial"/>
          <w:sz w:val="20"/>
          <w:szCs w:val="20"/>
        </w:rPr>
        <w:t xml:space="preserve">projektu </w:t>
      </w:r>
      <w:r w:rsidRPr="00DD48B8">
        <w:rPr>
          <w:rFonts w:ascii="Arial" w:hAnsi="Arial" w:cs="Arial"/>
          <w:sz w:val="20"/>
          <w:szCs w:val="20"/>
        </w:rPr>
        <w:t>umowy</w:t>
      </w:r>
      <w:r w:rsidR="00D90D4E" w:rsidRPr="00DD48B8">
        <w:rPr>
          <w:rFonts w:ascii="Arial" w:hAnsi="Arial" w:cs="Arial"/>
          <w:sz w:val="20"/>
          <w:szCs w:val="20"/>
        </w:rPr>
        <w:t xml:space="preserve"> </w:t>
      </w:r>
      <w:r w:rsidRPr="00DD48B8">
        <w:rPr>
          <w:rFonts w:ascii="Arial" w:hAnsi="Arial" w:cs="Arial"/>
          <w:sz w:val="20"/>
          <w:szCs w:val="20"/>
        </w:rPr>
        <w:t>i zobowiązujemy się, w przypadku wyboru naszej oferty, do zawarcia umowy zgodnej z niniejszą ofertą, na warunkach określonych w SWZ, w miejscu i terminie wyznaczonym przez Zamawiającego.</w:t>
      </w:r>
    </w:p>
    <w:p w14:paraId="76F05F97" w14:textId="77777777" w:rsidR="00926D86" w:rsidRPr="00DD48B8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Oświadczam/ Oświadczamy, że reprezentowana przez nas firma należy do sektora mikroprzedsiębiorstw*/ małych przedsiębiorstw*/ średnich przedsiębiorstw*, zgodnie z Zaleceniem Komisji z dnia 06.05.2003 r. (D.U.UE L 124 z 20.5.2003).</w:t>
      </w:r>
    </w:p>
    <w:p w14:paraId="7E902C72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  <w:u w:val="single"/>
        </w:rPr>
        <w:lastRenderedPageBreak/>
        <w:t>Mikroprzedsiębiorstwo:</w:t>
      </w:r>
      <w:r w:rsidRPr="00DD48B8">
        <w:rPr>
          <w:rFonts w:ascii="Arial" w:hAnsi="Arial" w:cs="Arial"/>
          <w:sz w:val="20"/>
          <w:szCs w:val="20"/>
        </w:rPr>
        <w:t xml:space="preserve"> przedsiębiorstwo, które zatrudnia mniej niż 10 osób i którego roczny obrót lub roczna suma bilansowa nie przekracza 2 mln EURO. </w:t>
      </w:r>
    </w:p>
    <w:p w14:paraId="7C0616B5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  <w:u w:val="single"/>
        </w:rPr>
        <w:t>Małe przedsiębiorstwo</w:t>
      </w:r>
      <w:r w:rsidRPr="00DD48B8">
        <w:rPr>
          <w:rFonts w:ascii="Arial" w:hAnsi="Arial" w:cs="Arial"/>
          <w:sz w:val="20"/>
          <w:szCs w:val="20"/>
        </w:rPr>
        <w:t xml:space="preserve">: przedsiębiorstwo, które zatrudnia mniej niż 50 osób i którego roczny obrót lub roczna suma bilansowa nie przekracza 10 mln EURO. </w:t>
      </w:r>
    </w:p>
    <w:p w14:paraId="10A2235B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DD48B8">
        <w:rPr>
          <w:rFonts w:ascii="Arial" w:hAnsi="Arial" w:cs="Arial"/>
          <w:sz w:val="20"/>
          <w:szCs w:val="20"/>
          <w:u w:val="single"/>
        </w:rPr>
        <w:t>Średnie przedsiębiorstwa</w:t>
      </w:r>
      <w:r w:rsidRPr="00DD48B8">
        <w:rPr>
          <w:rFonts w:ascii="Arial" w:hAnsi="Arial" w:cs="Arial"/>
          <w:sz w:val="20"/>
          <w:szCs w:val="20"/>
        </w:rPr>
        <w:t xml:space="preserve">: przedsiębiorstwa, które nie są mikroprzedsiębiorstwami ani małymi przedsiębiorstwami które zatrudniają mniej niż 250 osób i których roczny obrót nie przekracza 50 mln EURO </w:t>
      </w:r>
      <w:r w:rsidRPr="00DD48B8">
        <w:rPr>
          <w:rFonts w:ascii="Arial" w:hAnsi="Arial" w:cs="Arial"/>
          <w:iCs/>
          <w:sz w:val="20"/>
          <w:szCs w:val="20"/>
        </w:rPr>
        <w:t>lub roczna suma bilansowa nie przekracza 43 mln EURO.</w:t>
      </w:r>
    </w:p>
    <w:p w14:paraId="37330871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(*niepotrzebne skreślić). </w:t>
      </w:r>
    </w:p>
    <w:p w14:paraId="3BD79B3C" w14:textId="77777777" w:rsidR="00926D86" w:rsidRPr="00DD48B8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Wszelką korespondencję w sprawie niniejszego postępowania należy kierować na adres: ............................................................................................................................................................</w:t>
      </w:r>
    </w:p>
    <w:p w14:paraId="596B31E0" w14:textId="77777777" w:rsidR="00926D86" w:rsidRPr="00DD48B8" w:rsidRDefault="00926D86" w:rsidP="00926D86">
      <w:pPr>
        <w:tabs>
          <w:tab w:val="num" w:pos="1065"/>
        </w:tabs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Tel/ Faks …………………………………. e-mail ………………………………………</w:t>
      </w:r>
    </w:p>
    <w:p w14:paraId="0065397E" w14:textId="77777777" w:rsidR="00926D86" w:rsidRPr="00DD48B8" w:rsidRDefault="00926D86">
      <w:pPr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Oświadczam/ Oświadczamy że wypełniłem/wypełniliśmy obowiązki informacyjne przewidziane w art. 13 lub art. 14 RODO</w:t>
      </w:r>
      <w:r w:rsidRPr="00DD48B8">
        <w:rPr>
          <w:rFonts w:ascii="Arial" w:hAnsi="Arial" w:cs="Arial"/>
          <w:sz w:val="20"/>
          <w:szCs w:val="20"/>
          <w:vertAlign w:val="superscript"/>
        </w:rPr>
        <w:t>1)</w:t>
      </w:r>
      <w:r w:rsidRPr="00DD48B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9672E71" w14:textId="36282D85" w:rsidR="00FA540E" w:rsidRPr="00DD48B8" w:rsidRDefault="00FA540E">
      <w:pPr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Nr rachunku bankowego ………………………………………………………………………………………..</w:t>
      </w:r>
    </w:p>
    <w:p w14:paraId="465B4574" w14:textId="77777777" w:rsidR="00926D86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084AB858" w14:textId="77777777" w:rsidR="0023025B" w:rsidRDefault="0023025B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D9634D9" w14:textId="16764AB1" w:rsidR="0023025B" w:rsidRPr="00DD48B8" w:rsidRDefault="0023025B" w:rsidP="0023025B">
      <w:pPr>
        <w:tabs>
          <w:tab w:val="left" w:pos="6379"/>
        </w:tabs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dnia ………….……. r. </w:t>
      </w:r>
    </w:p>
    <w:p w14:paraId="3F2A1C8D" w14:textId="77777777" w:rsidR="0023025B" w:rsidRPr="00DD48B8" w:rsidRDefault="0023025B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0554057" w14:textId="77777777" w:rsidR="00926D86" w:rsidRPr="00DD48B8" w:rsidRDefault="00926D86" w:rsidP="00926D86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18"/>
          <w:szCs w:val="22"/>
        </w:rPr>
      </w:pPr>
      <w:r w:rsidRPr="00DD48B8">
        <w:rPr>
          <w:rFonts w:ascii="Arial" w:hAnsi="Arial" w:cs="Arial"/>
          <w:color w:val="000000"/>
          <w:sz w:val="18"/>
          <w:szCs w:val="22"/>
        </w:rPr>
        <w:t>______________________________</w:t>
      </w:r>
    </w:p>
    <w:p w14:paraId="21921F2D" w14:textId="77777777" w:rsidR="00926D86" w:rsidRPr="00DD48B8" w:rsidRDefault="00926D86" w:rsidP="00926D8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D48B8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DD48B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DC2C574" w14:textId="77777777" w:rsidR="00926D86" w:rsidRPr="00DD48B8" w:rsidRDefault="00926D86" w:rsidP="00926D8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41DF79D" w14:textId="77777777" w:rsidR="00926D86" w:rsidRPr="00DD48B8" w:rsidRDefault="00926D86" w:rsidP="00926D8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D48B8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DD48B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B12144" w14:textId="77777777" w:rsidR="00926D86" w:rsidRPr="00DD48B8" w:rsidRDefault="00926D86" w:rsidP="00926D86">
      <w:pPr>
        <w:spacing w:after="200" w:line="276" w:lineRule="auto"/>
        <w:rPr>
          <w:rFonts w:ascii="Arial" w:hAnsi="Arial" w:cs="Arial"/>
          <w:bCs/>
          <w:sz w:val="20"/>
          <w:szCs w:val="20"/>
        </w:rPr>
      </w:pPr>
      <w:r w:rsidRPr="00DD48B8">
        <w:rPr>
          <w:rFonts w:ascii="Arial" w:hAnsi="Arial" w:cs="Arial"/>
          <w:bCs/>
          <w:sz w:val="20"/>
          <w:szCs w:val="20"/>
        </w:rPr>
        <w:br w:type="page"/>
      </w:r>
    </w:p>
    <w:p w14:paraId="325628BD" w14:textId="6D184A61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DD48B8">
        <w:rPr>
          <w:rFonts w:ascii="Arial" w:hAnsi="Arial" w:cs="Arial"/>
          <w:b/>
          <w:bCs/>
          <w:sz w:val="20"/>
          <w:szCs w:val="22"/>
        </w:rPr>
        <w:lastRenderedPageBreak/>
        <w:t>Załącznik nr 2</w:t>
      </w:r>
      <w:r w:rsidR="00072936" w:rsidRPr="00DD48B8">
        <w:rPr>
          <w:rFonts w:ascii="Arial" w:hAnsi="Arial" w:cs="Arial"/>
          <w:b/>
          <w:bCs/>
          <w:sz w:val="20"/>
          <w:szCs w:val="22"/>
        </w:rPr>
        <w:t xml:space="preserve"> do SWZ</w:t>
      </w:r>
    </w:p>
    <w:p w14:paraId="6A1C6E0D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27356D01" w14:textId="77777777" w:rsidR="00D90D4E" w:rsidRPr="00DD48B8" w:rsidRDefault="00D90D4E" w:rsidP="00F719CC">
      <w:pPr>
        <w:ind w:left="5103" w:hanging="1"/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Zamawiający:</w:t>
      </w:r>
    </w:p>
    <w:p w14:paraId="03522E2A" w14:textId="77777777" w:rsidR="00F719CC" w:rsidRPr="00DD48B8" w:rsidRDefault="00F719CC" w:rsidP="00F719CC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Koszalińskie Towarzystwo </w:t>
      </w:r>
    </w:p>
    <w:p w14:paraId="02C1B2A4" w14:textId="77777777" w:rsidR="00F719CC" w:rsidRPr="00DD48B8" w:rsidRDefault="00F719CC" w:rsidP="00F719CC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Budownictwa Społecznego Sp. z o.o.</w:t>
      </w:r>
    </w:p>
    <w:p w14:paraId="5BEEE597" w14:textId="77777777" w:rsidR="00F719CC" w:rsidRPr="00DD48B8" w:rsidRDefault="00F719CC" w:rsidP="00F719CC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ul. Plac Wolności 2-3, </w:t>
      </w:r>
      <w:r w:rsidRPr="00DD48B8">
        <w:rPr>
          <w:rFonts w:ascii="Arial" w:hAnsi="Arial" w:cs="Arial"/>
          <w:color w:val="000000"/>
          <w:sz w:val="20"/>
          <w:szCs w:val="20"/>
          <w:shd w:val="clear" w:color="auto" w:fill="FFFFFF"/>
        </w:rPr>
        <w:t>75-622 Koszalin</w:t>
      </w:r>
    </w:p>
    <w:p w14:paraId="2006B91A" w14:textId="767BB816" w:rsidR="00D90D4E" w:rsidRPr="00DD48B8" w:rsidRDefault="00D90D4E" w:rsidP="00D90D4E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3CF7DA82" w14:textId="77777777" w:rsidR="00D90D4E" w:rsidRPr="00DD48B8" w:rsidRDefault="00D90D4E" w:rsidP="00D90D4E">
      <w:pPr>
        <w:rPr>
          <w:rFonts w:ascii="Arial" w:hAnsi="Arial" w:cs="Arial"/>
          <w:b/>
          <w:sz w:val="20"/>
          <w:szCs w:val="20"/>
        </w:rPr>
      </w:pPr>
      <w:bookmarkStart w:id="1" w:name="_Hlk104375271"/>
      <w:r w:rsidRPr="00DD48B8">
        <w:rPr>
          <w:rFonts w:ascii="Arial" w:hAnsi="Arial" w:cs="Arial"/>
          <w:b/>
          <w:sz w:val="20"/>
          <w:szCs w:val="20"/>
        </w:rPr>
        <w:t>Wykonawca:</w:t>
      </w:r>
    </w:p>
    <w:p w14:paraId="0B8692AF" w14:textId="77777777" w:rsidR="00D90D4E" w:rsidRPr="00DD48B8" w:rsidRDefault="00D90D4E" w:rsidP="00D90D4E">
      <w:pPr>
        <w:ind w:right="5954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44B5F4CD" w14:textId="77777777" w:rsidR="00D90D4E" w:rsidRPr="00DD48B8" w:rsidRDefault="00D90D4E" w:rsidP="00D90D4E">
      <w:pPr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</w:t>
      </w:r>
    </w:p>
    <w:p w14:paraId="137D4347" w14:textId="77777777" w:rsidR="00D90D4E" w:rsidRPr="00DD48B8" w:rsidRDefault="00D90D4E" w:rsidP="00D90D4E">
      <w:pPr>
        <w:jc w:val="center"/>
        <w:rPr>
          <w:rFonts w:ascii="Arial" w:hAnsi="Arial" w:cs="Arial"/>
          <w:i/>
          <w:sz w:val="20"/>
          <w:szCs w:val="20"/>
        </w:rPr>
      </w:pPr>
    </w:p>
    <w:p w14:paraId="478AB65C" w14:textId="77777777" w:rsidR="00D90D4E" w:rsidRPr="00DD48B8" w:rsidRDefault="00D90D4E" w:rsidP="00D90D4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D48B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2F82D0C6" w14:textId="77777777" w:rsidR="00D90D4E" w:rsidRPr="00DD48B8" w:rsidRDefault="00D90D4E" w:rsidP="00D90D4E">
      <w:pPr>
        <w:jc w:val="center"/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 xml:space="preserve">składane na podstawie art. 125 ustawy z dnia 11 września 2019 r. </w:t>
      </w:r>
    </w:p>
    <w:p w14:paraId="488FFE3E" w14:textId="77777777" w:rsidR="00D90D4E" w:rsidRPr="00DD48B8" w:rsidRDefault="00D90D4E" w:rsidP="00D90D4E">
      <w:pPr>
        <w:jc w:val="center"/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DD48B8">
        <w:rPr>
          <w:rFonts w:ascii="Arial" w:hAnsi="Arial" w:cs="Arial"/>
          <w:b/>
          <w:sz w:val="20"/>
          <w:szCs w:val="20"/>
        </w:rPr>
        <w:t>Pzp</w:t>
      </w:r>
      <w:proofErr w:type="spellEnd"/>
      <w:r w:rsidRPr="00DD48B8">
        <w:rPr>
          <w:rFonts w:ascii="Arial" w:hAnsi="Arial" w:cs="Arial"/>
          <w:b/>
          <w:sz w:val="20"/>
          <w:szCs w:val="20"/>
        </w:rPr>
        <w:t xml:space="preserve">), </w:t>
      </w:r>
    </w:p>
    <w:p w14:paraId="571960D8" w14:textId="77777777" w:rsidR="00D90D4E" w:rsidRPr="00DD48B8" w:rsidRDefault="00D90D4E" w:rsidP="00D90D4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D48B8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03A533E3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73C430C7" w14:textId="759DD13D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2" w:name="_Hlk168984108"/>
      <w:r w:rsidR="003F008F">
        <w:rPr>
          <w:rFonts w:ascii="Arial" w:hAnsi="Arial" w:cs="Arial"/>
          <w:sz w:val="20"/>
          <w:szCs w:val="20"/>
        </w:rPr>
        <w:t>„</w:t>
      </w:r>
      <w:r w:rsidR="001541AA" w:rsidRPr="001541AA">
        <w:rPr>
          <w:rFonts w:ascii="Arial" w:hAnsi="Arial" w:cs="Arial"/>
          <w:sz w:val="20"/>
          <w:szCs w:val="20"/>
        </w:rPr>
        <w:t>Zmiana pokrycia elementów dachowych na budynku przy ul. Wenedów 20-20 C w Koszalinie</w:t>
      </w:r>
      <w:r w:rsidR="003F008F">
        <w:rPr>
          <w:rFonts w:ascii="Arial" w:hAnsi="Arial" w:cs="Arial"/>
          <w:sz w:val="20"/>
          <w:szCs w:val="20"/>
        </w:rPr>
        <w:t>”</w:t>
      </w:r>
      <w:bookmarkEnd w:id="2"/>
      <w:r w:rsidR="00F719CC" w:rsidRPr="00DD48B8">
        <w:rPr>
          <w:rFonts w:ascii="Arial" w:hAnsi="Arial" w:cs="Arial"/>
          <w:sz w:val="20"/>
          <w:szCs w:val="20"/>
        </w:rPr>
        <w:t xml:space="preserve"> </w:t>
      </w:r>
      <w:r w:rsidRPr="00DD48B8">
        <w:rPr>
          <w:rFonts w:ascii="Arial" w:hAnsi="Arial" w:cs="Arial"/>
          <w:sz w:val="20"/>
          <w:szCs w:val="20"/>
        </w:rPr>
        <w:t>oświadczam, co następuje:</w:t>
      </w:r>
    </w:p>
    <w:p w14:paraId="48902DAA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5E34B7D6" w14:textId="77777777" w:rsidR="00D90D4E" w:rsidRPr="00DD48B8" w:rsidRDefault="00D90D4E" w:rsidP="00D90D4E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77D67DB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DD48B8">
        <w:rPr>
          <w:rFonts w:ascii="Arial" w:hAnsi="Arial" w:cs="Arial"/>
          <w:sz w:val="20"/>
          <w:szCs w:val="20"/>
        </w:rPr>
        <w:t>Pzp</w:t>
      </w:r>
      <w:proofErr w:type="spellEnd"/>
      <w:r w:rsidRPr="00DD48B8">
        <w:rPr>
          <w:rFonts w:ascii="Arial" w:hAnsi="Arial" w:cs="Arial"/>
          <w:sz w:val="20"/>
          <w:szCs w:val="20"/>
        </w:rPr>
        <w:t xml:space="preserve"> oraz art. 7 ust. 1 u</w:t>
      </w:r>
      <w:r w:rsidRPr="00DD48B8">
        <w:rPr>
          <w:rFonts w:ascii="Arial" w:hAnsi="Arial" w:cs="Arial"/>
          <w:color w:val="222222"/>
          <w:sz w:val="20"/>
          <w:szCs w:val="20"/>
        </w:rPr>
        <w:t>stawy z dnia 13 kwietnia 2022 r. o szczególnych rozwiązaniach w zakresie przeciwdziałania wspieraniu agresji na Ukrainę oraz służących ochronie bezpieczeństwa narodowego</w:t>
      </w:r>
      <w:r w:rsidRPr="00DD48B8">
        <w:rPr>
          <w:rFonts w:ascii="Arial" w:hAnsi="Arial" w:cs="Arial"/>
          <w:sz w:val="20"/>
          <w:szCs w:val="20"/>
        </w:rPr>
        <w:t>.</w:t>
      </w:r>
    </w:p>
    <w:p w14:paraId="1106119B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30DE2101" w14:textId="77777777" w:rsidR="00D90D4E" w:rsidRPr="00DD48B8" w:rsidRDefault="00D90D4E" w:rsidP="00D90D4E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54A4F7F5" w14:textId="77777777" w:rsidR="00D90D4E" w:rsidRPr="00DD48B8" w:rsidRDefault="00D90D4E" w:rsidP="00D90D4E">
      <w:pPr>
        <w:jc w:val="both"/>
        <w:rPr>
          <w:rFonts w:ascii="Arial" w:hAnsi="Arial" w:cs="Arial"/>
          <w:i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DD48B8">
        <w:rPr>
          <w:rFonts w:ascii="Arial" w:hAnsi="Arial" w:cs="Arial"/>
          <w:sz w:val="20"/>
          <w:szCs w:val="20"/>
        </w:rPr>
        <w:t>ych</w:t>
      </w:r>
      <w:proofErr w:type="spellEnd"/>
      <w:r w:rsidRPr="00DD48B8">
        <w:rPr>
          <w:rFonts w:ascii="Arial" w:hAnsi="Arial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DD48B8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D48B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D48B8">
        <w:rPr>
          <w:rFonts w:ascii="Arial" w:hAnsi="Arial" w:cs="Arial"/>
          <w:i/>
          <w:sz w:val="20"/>
          <w:szCs w:val="20"/>
        </w:rPr>
        <w:t xml:space="preserve">) </w:t>
      </w:r>
      <w:r w:rsidRPr="00DD48B8">
        <w:rPr>
          <w:rFonts w:ascii="Arial" w:hAnsi="Arial" w:cs="Arial"/>
          <w:sz w:val="20"/>
          <w:szCs w:val="20"/>
        </w:rPr>
        <w:t>nie podlega/ją wykluczeniu z postępowania o udzielenie zamówienia.</w:t>
      </w:r>
    </w:p>
    <w:p w14:paraId="57C94E9D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60D9CA5B" w14:textId="77777777" w:rsidR="00D90D4E" w:rsidRPr="00DD48B8" w:rsidRDefault="00D90D4E" w:rsidP="00D90D4E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1E34DF6D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Oświadczam, że następujący/e podmiot/y, będący/e podwykonawcą/</w:t>
      </w:r>
      <w:proofErr w:type="spellStart"/>
      <w:r w:rsidRPr="00DD48B8">
        <w:rPr>
          <w:rFonts w:ascii="Arial" w:hAnsi="Arial" w:cs="Arial"/>
          <w:sz w:val="20"/>
          <w:szCs w:val="20"/>
        </w:rPr>
        <w:t>ami</w:t>
      </w:r>
      <w:proofErr w:type="spellEnd"/>
      <w:r w:rsidRPr="00DD48B8">
        <w:rPr>
          <w:rFonts w:ascii="Arial" w:hAnsi="Arial" w:cs="Arial"/>
          <w:sz w:val="20"/>
          <w:szCs w:val="20"/>
        </w:rPr>
        <w:t xml:space="preserve">: …………………………………..….…… </w:t>
      </w:r>
      <w:r w:rsidRPr="00DD48B8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D48B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D48B8">
        <w:rPr>
          <w:rFonts w:ascii="Arial" w:hAnsi="Arial" w:cs="Arial"/>
          <w:i/>
          <w:sz w:val="20"/>
          <w:szCs w:val="20"/>
        </w:rPr>
        <w:t>)</w:t>
      </w:r>
      <w:r w:rsidRPr="00DD48B8">
        <w:rPr>
          <w:rFonts w:ascii="Arial" w:hAnsi="Arial" w:cs="Arial"/>
          <w:sz w:val="20"/>
          <w:szCs w:val="20"/>
        </w:rPr>
        <w:t>, nie podlega/ją wykluczeniu z postępowania o udzielenie zamówienia.</w:t>
      </w:r>
    </w:p>
    <w:p w14:paraId="6D6C0E52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656E42B1" w14:textId="77777777" w:rsidR="00D90D4E" w:rsidRPr="00DD48B8" w:rsidRDefault="00D90D4E" w:rsidP="00D90D4E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2017783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52B60F" w14:textId="77777777" w:rsidR="00D90D4E" w:rsidRPr="00DD48B8" w:rsidRDefault="00D90D4E" w:rsidP="00D90D4E">
      <w:pPr>
        <w:jc w:val="both"/>
        <w:rPr>
          <w:rFonts w:ascii="Arial" w:hAnsi="Arial" w:cs="Arial"/>
          <w:sz w:val="20"/>
          <w:szCs w:val="20"/>
        </w:rPr>
      </w:pPr>
    </w:p>
    <w:p w14:paraId="091F0C48" w14:textId="77777777" w:rsidR="00D90D4E" w:rsidRPr="00DD48B8" w:rsidRDefault="00D90D4E" w:rsidP="00D90D4E">
      <w:pPr>
        <w:tabs>
          <w:tab w:val="left" w:pos="6379"/>
        </w:tabs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dnia ………….……. r. </w:t>
      </w:r>
      <w:r w:rsidRPr="00DD48B8">
        <w:rPr>
          <w:rFonts w:ascii="Arial" w:hAnsi="Arial" w:cs="Arial"/>
          <w:sz w:val="20"/>
          <w:szCs w:val="20"/>
        </w:rPr>
        <w:br w:type="page"/>
      </w:r>
    </w:p>
    <w:bookmarkEnd w:id="1"/>
    <w:p w14:paraId="2172980B" w14:textId="34C897BB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DD48B8">
        <w:rPr>
          <w:rFonts w:ascii="Arial" w:hAnsi="Arial" w:cs="Arial"/>
          <w:b/>
          <w:bCs/>
          <w:sz w:val="20"/>
          <w:szCs w:val="22"/>
        </w:rPr>
        <w:lastRenderedPageBreak/>
        <w:t>Załącznik nr 3</w:t>
      </w:r>
      <w:r w:rsidR="00072936" w:rsidRPr="00DD48B8">
        <w:rPr>
          <w:rFonts w:ascii="Arial" w:hAnsi="Arial" w:cs="Arial"/>
          <w:b/>
          <w:bCs/>
          <w:sz w:val="20"/>
          <w:szCs w:val="22"/>
        </w:rPr>
        <w:t xml:space="preserve"> do </w:t>
      </w:r>
      <w:r w:rsidR="006B72D6" w:rsidRPr="00DD48B8">
        <w:rPr>
          <w:rFonts w:ascii="Arial" w:hAnsi="Arial" w:cs="Arial"/>
          <w:b/>
          <w:bCs/>
          <w:sz w:val="20"/>
          <w:szCs w:val="22"/>
        </w:rPr>
        <w:t>SWZ</w:t>
      </w:r>
    </w:p>
    <w:p w14:paraId="691285A5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3AE8679" w14:textId="77777777" w:rsidR="00F719CC" w:rsidRPr="00DD48B8" w:rsidRDefault="00F719CC" w:rsidP="00F719CC">
      <w:pPr>
        <w:ind w:left="5103" w:hanging="1"/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Zamawiający:</w:t>
      </w:r>
    </w:p>
    <w:p w14:paraId="1969AF91" w14:textId="77777777" w:rsidR="00F719CC" w:rsidRPr="00DD48B8" w:rsidRDefault="00F719CC" w:rsidP="00F719CC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Koszalińskie Towarzystwo </w:t>
      </w:r>
    </w:p>
    <w:p w14:paraId="06811ED4" w14:textId="77777777" w:rsidR="00F719CC" w:rsidRPr="00DD48B8" w:rsidRDefault="00F719CC" w:rsidP="00F719CC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Budownictwa Społecznego Sp. z o.o.</w:t>
      </w:r>
    </w:p>
    <w:p w14:paraId="228853A1" w14:textId="77777777" w:rsidR="00F719CC" w:rsidRPr="00DD48B8" w:rsidRDefault="00F719CC" w:rsidP="00F719CC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ul. Plac Wolności 2-3, </w:t>
      </w:r>
      <w:r w:rsidRPr="00DD48B8">
        <w:rPr>
          <w:rFonts w:ascii="Arial" w:hAnsi="Arial" w:cs="Arial"/>
          <w:color w:val="000000"/>
          <w:sz w:val="20"/>
          <w:szCs w:val="20"/>
          <w:shd w:val="clear" w:color="auto" w:fill="FFFFFF"/>
        </w:rPr>
        <w:t>75-622 Koszalin</w:t>
      </w:r>
    </w:p>
    <w:p w14:paraId="62FD0C32" w14:textId="77777777" w:rsidR="00F719CC" w:rsidRPr="00DD48B8" w:rsidRDefault="00F719CC" w:rsidP="00F719CC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20C9C9A9" w14:textId="77777777" w:rsidR="00F719CC" w:rsidRPr="00DD48B8" w:rsidRDefault="00F719CC" w:rsidP="00F719CC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Wykonawca:</w:t>
      </w:r>
    </w:p>
    <w:p w14:paraId="784A16A8" w14:textId="77777777" w:rsidR="00F719CC" w:rsidRPr="00DD48B8" w:rsidRDefault="00F719CC" w:rsidP="00F719CC">
      <w:pPr>
        <w:ind w:right="5954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4D54290F" w14:textId="77777777" w:rsidR="00F719CC" w:rsidRPr="00DD48B8" w:rsidRDefault="00F719CC" w:rsidP="00F719CC">
      <w:pPr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</w:t>
      </w:r>
    </w:p>
    <w:p w14:paraId="2FFABAEF" w14:textId="77777777" w:rsidR="00F719CC" w:rsidRPr="00DD48B8" w:rsidRDefault="00F719CC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F447A07" w14:textId="77777777" w:rsidR="00F719CC" w:rsidRPr="00DD48B8" w:rsidRDefault="00F719CC" w:rsidP="00F719CC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D48B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110A2E1F" w14:textId="77777777" w:rsidR="00F719CC" w:rsidRPr="00DD48B8" w:rsidRDefault="00F719CC" w:rsidP="00F719CC">
      <w:pPr>
        <w:jc w:val="center"/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 xml:space="preserve">składane na podstawie art. 125 ustawy z dnia 11 września 2019 r. </w:t>
      </w:r>
    </w:p>
    <w:p w14:paraId="4E981960" w14:textId="26A70115" w:rsidR="00F719CC" w:rsidRPr="00DD48B8" w:rsidRDefault="00F719CC" w:rsidP="00F719CC">
      <w:pPr>
        <w:jc w:val="center"/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DD48B8">
        <w:rPr>
          <w:rFonts w:ascii="Arial" w:hAnsi="Arial" w:cs="Arial"/>
          <w:b/>
          <w:sz w:val="20"/>
          <w:szCs w:val="20"/>
        </w:rPr>
        <w:t>Pzp</w:t>
      </w:r>
      <w:proofErr w:type="spellEnd"/>
      <w:r w:rsidRPr="00DD48B8">
        <w:rPr>
          <w:rFonts w:ascii="Arial" w:hAnsi="Arial" w:cs="Arial"/>
          <w:b/>
          <w:sz w:val="20"/>
          <w:szCs w:val="20"/>
        </w:rPr>
        <w:t xml:space="preserve">), </w:t>
      </w:r>
    </w:p>
    <w:p w14:paraId="3C1267F8" w14:textId="77777777" w:rsidR="00F719CC" w:rsidRPr="00DD48B8" w:rsidRDefault="00F719CC" w:rsidP="00F719CC">
      <w:pPr>
        <w:jc w:val="center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DD48B8">
        <w:rPr>
          <w:rFonts w:ascii="Arial" w:hAnsi="Arial" w:cs="Arial"/>
          <w:b/>
          <w:sz w:val="20"/>
          <w:szCs w:val="20"/>
          <w:u w:val="single"/>
        </w:rPr>
        <w:br/>
      </w:r>
    </w:p>
    <w:p w14:paraId="31B24013" w14:textId="0AADF549" w:rsidR="00F719CC" w:rsidRPr="00DD48B8" w:rsidRDefault="00F719CC" w:rsidP="00F719CC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725F4C">
        <w:rPr>
          <w:rFonts w:ascii="Arial" w:hAnsi="Arial" w:cs="Arial"/>
          <w:sz w:val="20"/>
          <w:szCs w:val="20"/>
        </w:rPr>
        <w:t>„</w:t>
      </w:r>
      <w:r w:rsidR="001541AA" w:rsidRPr="001541AA">
        <w:rPr>
          <w:rFonts w:ascii="Arial" w:hAnsi="Arial" w:cs="Arial"/>
          <w:sz w:val="20"/>
          <w:szCs w:val="20"/>
        </w:rPr>
        <w:t>Zmiana pokrycia elementów dachowych na budynku przy ul. Wenedów 20-20 C w Koszalinie</w:t>
      </w:r>
      <w:r w:rsidR="00725F4C">
        <w:rPr>
          <w:rFonts w:ascii="Arial" w:hAnsi="Arial" w:cs="Arial"/>
          <w:sz w:val="20"/>
          <w:szCs w:val="20"/>
        </w:rPr>
        <w:t>”</w:t>
      </w:r>
      <w:r w:rsidR="00725F4C" w:rsidRPr="00DD48B8">
        <w:rPr>
          <w:rFonts w:ascii="Arial" w:hAnsi="Arial" w:cs="Arial"/>
          <w:sz w:val="20"/>
          <w:szCs w:val="20"/>
        </w:rPr>
        <w:t xml:space="preserve"> oświadczam, co następuje:</w:t>
      </w:r>
    </w:p>
    <w:p w14:paraId="00C4AA17" w14:textId="77777777" w:rsidR="00F719CC" w:rsidRPr="00DD48B8" w:rsidRDefault="00F719CC" w:rsidP="00F719CC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13BDD866" w14:textId="77777777" w:rsidR="00F719CC" w:rsidRPr="00DD48B8" w:rsidRDefault="00F719CC" w:rsidP="00F719CC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INFORMACJA DOTYCZĄCA WYKONAWCY:</w:t>
      </w:r>
    </w:p>
    <w:p w14:paraId="752382B1" w14:textId="77777777" w:rsidR="00F719CC" w:rsidRPr="00DD48B8" w:rsidRDefault="00F719CC" w:rsidP="00F719CC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Dziale XIX SWZ </w:t>
      </w:r>
      <w:r w:rsidRPr="00DD48B8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DD48B8">
        <w:rPr>
          <w:rFonts w:ascii="Arial" w:hAnsi="Arial" w:cs="Arial"/>
          <w:sz w:val="20"/>
          <w:szCs w:val="20"/>
        </w:rPr>
        <w:t>.</w:t>
      </w:r>
    </w:p>
    <w:p w14:paraId="6E59AA22" w14:textId="77777777" w:rsidR="00F719CC" w:rsidRPr="00DD48B8" w:rsidRDefault="00F719CC" w:rsidP="00F719CC">
      <w:pPr>
        <w:jc w:val="both"/>
        <w:rPr>
          <w:rFonts w:ascii="Arial" w:hAnsi="Arial" w:cs="Arial"/>
          <w:sz w:val="20"/>
          <w:szCs w:val="20"/>
        </w:rPr>
      </w:pPr>
    </w:p>
    <w:p w14:paraId="00E0DD41" w14:textId="77777777" w:rsidR="00F719CC" w:rsidRPr="00DD48B8" w:rsidRDefault="00F719CC" w:rsidP="00F719CC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 xml:space="preserve">INFORMACJA W ZWIĄZKU Z POLEGANIEM NA ZASOBACH INNYCH PODMIOTÓW: </w:t>
      </w:r>
    </w:p>
    <w:p w14:paraId="4D94C6AD" w14:textId="77777777" w:rsidR="00F719CC" w:rsidRPr="00DD48B8" w:rsidRDefault="00F719CC" w:rsidP="00F719CC">
      <w:pPr>
        <w:jc w:val="both"/>
        <w:rPr>
          <w:rFonts w:ascii="Arial" w:hAnsi="Arial" w:cs="Arial"/>
          <w:i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Dziale XIX SWZ </w:t>
      </w:r>
      <w:r w:rsidRPr="00DD48B8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DD48B8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DD48B8">
        <w:rPr>
          <w:rFonts w:ascii="Arial" w:hAnsi="Arial" w:cs="Arial"/>
          <w:sz w:val="20"/>
          <w:szCs w:val="20"/>
        </w:rPr>
        <w:t>ych</w:t>
      </w:r>
      <w:proofErr w:type="spellEnd"/>
      <w:r w:rsidRPr="00DD48B8">
        <w:rPr>
          <w:rFonts w:ascii="Arial" w:hAnsi="Arial" w:cs="Arial"/>
          <w:sz w:val="20"/>
          <w:szCs w:val="20"/>
        </w:rPr>
        <w:t xml:space="preserve"> podmiotu/ów: ………………………………………………………………………...………………………………… …………………………………………………………………………………………............ w następującym zakresie: …………………………………………………………………… </w:t>
      </w:r>
      <w:r w:rsidRPr="00DD48B8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5F96C04D" w14:textId="77777777" w:rsidR="00F719CC" w:rsidRPr="00DD48B8" w:rsidRDefault="00F719CC" w:rsidP="00F719CC">
      <w:pPr>
        <w:jc w:val="both"/>
        <w:rPr>
          <w:rFonts w:ascii="Arial" w:hAnsi="Arial" w:cs="Arial"/>
          <w:sz w:val="20"/>
          <w:szCs w:val="20"/>
        </w:rPr>
      </w:pPr>
    </w:p>
    <w:p w14:paraId="355C2D07" w14:textId="77777777" w:rsidR="00F719CC" w:rsidRPr="00DD48B8" w:rsidRDefault="00F719CC" w:rsidP="00F719CC">
      <w:pPr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84454" w14:textId="77777777" w:rsidR="00F719CC" w:rsidRPr="00DD48B8" w:rsidRDefault="00F719CC" w:rsidP="00F719CC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5A21BBE" w14:textId="77777777" w:rsidR="00F719CC" w:rsidRPr="00DD48B8" w:rsidRDefault="00F719CC" w:rsidP="00F719CC">
      <w:pPr>
        <w:jc w:val="both"/>
        <w:rPr>
          <w:rFonts w:ascii="Arial" w:hAnsi="Arial" w:cs="Arial"/>
          <w:sz w:val="20"/>
          <w:szCs w:val="20"/>
        </w:rPr>
      </w:pPr>
    </w:p>
    <w:p w14:paraId="370EF79B" w14:textId="77777777" w:rsidR="00F719CC" w:rsidRPr="00DD48B8" w:rsidRDefault="00F719CC" w:rsidP="00F719CC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3DB5E5" w14:textId="77777777" w:rsidR="00F719CC" w:rsidRPr="00DD48B8" w:rsidRDefault="00F719CC" w:rsidP="00F719CC">
      <w:pPr>
        <w:jc w:val="both"/>
        <w:rPr>
          <w:rFonts w:ascii="Arial" w:hAnsi="Arial" w:cs="Arial"/>
          <w:sz w:val="20"/>
          <w:szCs w:val="20"/>
        </w:rPr>
      </w:pPr>
    </w:p>
    <w:p w14:paraId="5E78020F" w14:textId="77777777" w:rsidR="00F719CC" w:rsidRPr="00DD48B8" w:rsidRDefault="00F719CC" w:rsidP="00F719CC">
      <w:pPr>
        <w:tabs>
          <w:tab w:val="left" w:pos="6379"/>
        </w:tabs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dnia ………….……. r. </w:t>
      </w:r>
    </w:p>
    <w:p w14:paraId="419D1EAC" w14:textId="77777777" w:rsidR="00F719CC" w:rsidRPr="00DD48B8" w:rsidRDefault="00F719CC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68DEBCE" w14:textId="77777777" w:rsidR="00926D86" w:rsidRPr="00DD48B8" w:rsidRDefault="00926D86" w:rsidP="00926D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br w:type="page"/>
      </w:r>
    </w:p>
    <w:p w14:paraId="6A64EEBB" w14:textId="267F8F9C" w:rsidR="00F15CEE" w:rsidRPr="00DD48B8" w:rsidRDefault="00F15CEE" w:rsidP="00F15CEE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DD48B8">
        <w:rPr>
          <w:rFonts w:ascii="Arial" w:hAnsi="Arial" w:cs="Arial"/>
          <w:b/>
          <w:bCs/>
          <w:sz w:val="20"/>
          <w:szCs w:val="22"/>
        </w:rPr>
        <w:lastRenderedPageBreak/>
        <w:t>Załącznik nr 4 do SWZ</w:t>
      </w:r>
    </w:p>
    <w:p w14:paraId="3D275F24" w14:textId="77777777" w:rsidR="00F15CEE" w:rsidRPr="00DD48B8" w:rsidRDefault="00F15CEE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2A79AE70" w14:textId="77777777" w:rsidR="00F15CEE" w:rsidRPr="00DD48B8" w:rsidRDefault="00F15CEE" w:rsidP="00F15CEE">
      <w:pPr>
        <w:ind w:left="5103" w:hanging="1"/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Zamawiający:</w:t>
      </w:r>
    </w:p>
    <w:p w14:paraId="1925C7AC" w14:textId="77777777" w:rsidR="00F15CEE" w:rsidRPr="00DD48B8" w:rsidRDefault="00F15CEE" w:rsidP="00F15CEE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Koszalińskie Towarzystwo </w:t>
      </w:r>
    </w:p>
    <w:p w14:paraId="5969C1D0" w14:textId="77777777" w:rsidR="00F15CEE" w:rsidRPr="00DD48B8" w:rsidRDefault="00F15CEE" w:rsidP="00F15CEE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Budownictwa Społecznego Sp. z o.o.</w:t>
      </w:r>
    </w:p>
    <w:p w14:paraId="493D2878" w14:textId="77777777" w:rsidR="00F15CEE" w:rsidRPr="00DD48B8" w:rsidRDefault="00F15CEE" w:rsidP="00F15CEE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ul. Plac Wolności 2-3, </w:t>
      </w:r>
      <w:r w:rsidRPr="00DD48B8">
        <w:rPr>
          <w:rFonts w:ascii="Arial" w:hAnsi="Arial" w:cs="Arial"/>
          <w:color w:val="000000"/>
          <w:sz w:val="20"/>
          <w:szCs w:val="20"/>
          <w:shd w:val="clear" w:color="auto" w:fill="FFFFFF"/>
        </w:rPr>
        <w:t>75-622 Koszalin</w:t>
      </w:r>
    </w:p>
    <w:p w14:paraId="4A46709D" w14:textId="77777777" w:rsidR="00F15CEE" w:rsidRPr="00DD48B8" w:rsidRDefault="00F15CEE" w:rsidP="00F15CEE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0B5B1BE4" w14:textId="77777777" w:rsidR="00F15CEE" w:rsidRPr="00DD48B8" w:rsidRDefault="00F15CEE" w:rsidP="00F15CEE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Wykonawca:</w:t>
      </w:r>
    </w:p>
    <w:p w14:paraId="4149C009" w14:textId="77777777" w:rsidR="00F15CEE" w:rsidRPr="00DD48B8" w:rsidRDefault="00F15CEE" w:rsidP="00F15CEE">
      <w:pPr>
        <w:ind w:right="5954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4558FAAD" w14:textId="77777777" w:rsidR="00F15CEE" w:rsidRPr="00DD48B8" w:rsidRDefault="00F15CEE" w:rsidP="00F15CEE">
      <w:pPr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</w:t>
      </w:r>
    </w:p>
    <w:p w14:paraId="01959DC9" w14:textId="77777777" w:rsidR="00F15CEE" w:rsidRPr="00DD48B8" w:rsidRDefault="00F15CEE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53122725" w14:textId="77777777" w:rsidR="00233CE5" w:rsidRPr="00DD48B8" w:rsidRDefault="00233CE5" w:rsidP="00233C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D48B8">
        <w:rPr>
          <w:rFonts w:ascii="Arial" w:hAnsi="Arial" w:cs="Arial"/>
          <w:b/>
          <w:sz w:val="20"/>
          <w:szCs w:val="20"/>
          <w:u w:val="single"/>
        </w:rPr>
        <w:t>Oświadczenie wykonawców</w:t>
      </w:r>
    </w:p>
    <w:p w14:paraId="7A7491DA" w14:textId="77777777" w:rsidR="00233CE5" w:rsidRPr="00DD48B8" w:rsidRDefault="00233CE5" w:rsidP="00233CE5">
      <w:pPr>
        <w:tabs>
          <w:tab w:val="left" w:pos="7655"/>
          <w:tab w:val="left" w:pos="8222"/>
        </w:tabs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DD48B8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wspólnie ubiegających się o zamówienie</w:t>
      </w:r>
    </w:p>
    <w:p w14:paraId="650C491C" w14:textId="77777777" w:rsidR="00233CE5" w:rsidRPr="00DD48B8" w:rsidRDefault="00233CE5" w:rsidP="00233CE5">
      <w:pPr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DD48B8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składane na podstawie art. 117 ust. 4 ustawy z dnia 11 września 2019 r.</w:t>
      </w:r>
    </w:p>
    <w:p w14:paraId="235DAD30" w14:textId="77777777" w:rsidR="00233CE5" w:rsidRPr="00DD48B8" w:rsidRDefault="00233CE5" w:rsidP="00233CE5">
      <w:pPr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DD48B8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 xml:space="preserve">Prawo zamówień publicznych (dalej jako: ustawa </w:t>
      </w:r>
      <w:proofErr w:type="spellStart"/>
      <w:r w:rsidRPr="00DD48B8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Pzp</w:t>
      </w:r>
      <w:proofErr w:type="spellEnd"/>
      <w:r w:rsidRPr="00DD48B8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),</w:t>
      </w:r>
    </w:p>
    <w:p w14:paraId="639082A5" w14:textId="77777777" w:rsidR="00233CE5" w:rsidRPr="00DD48B8" w:rsidRDefault="00233CE5" w:rsidP="00233CE5">
      <w:pPr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6603261E" w14:textId="7146088E" w:rsidR="00233CE5" w:rsidRPr="00DD48B8" w:rsidRDefault="00233CE5" w:rsidP="00233CE5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725F4C">
        <w:rPr>
          <w:rFonts w:ascii="Arial" w:hAnsi="Arial" w:cs="Arial"/>
          <w:sz w:val="20"/>
          <w:szCs w:val="20"/>
        </w:rPr>
        <w:t>„</w:t>
      </w:r>
      <w:r w:rsidR="001541AA" w:rsidRPr="001541AA">
        <w:rPr>
          <w:rFonts w:ascii="Arial" w:hAnsi="Arial" w:cs="Arial"/>
          <w:sz w:val="20"/>
          <w:szCs w:val="20"/>
        </w:rPr>
        <w:t>Zmiana pokrycia elementów dachowych na budynku przy ul. Wenedów 20-20 C w Koszalinie</w:t>
      </w:r>
      <w:r w:rsidR="00725F4C">
        <w:rPr>
          <w:rFonts w:ascii="Arial" w:hAnsi="Arial" w:cs="Arial"/>
          <w:sz w:val="20"/>
          <w:szCs w:val="20"/>
        </w:rPr>
        <w:t>”</w:t>
      </w:r>
      <w:r w:rsidR="00725F4C" w:rsidRPr="00DD48B8">
        <w:rPr>
          <w:rFonts w:ascii="Arial" w:hAnsi="Arial" w:cs="Arial"/>
          <w:sz w:val="20"/>
          <w:szCs w:val="20"/>
        </w:rPr>
        <w:t xml:space="preserve"> </w:t>
      </w:r>
      <w:r w:rsidRPr="00DD48B8">
        <w:rPr>
          <w:rFonts w:ascii="Arial" w:hAnsi="Arial" w:cs="Arial"/>
          <w:sz w:val="20"/>
          <w:szCs w:val="20"/>
        </w:rPr>
        <w:t xml:space="preserve">oświadczam, że w </w:t>
      </w:r>
      <w:r w:rsidRPr="00DD48B8">
        <w:rPr>
          <w:rFonts w:ascii="Arial" w:eastAsia="TimesNewRoman" w:hAnsi="Arial" w:cs="Arial"/>
          <w:color w:val="000000"/>
          <w:sz w:val="20"/>
          <w:szCs w:val="20"/>
        </w:rPr>
        <w:t xml:space="preserve">odniesieniu do warunków dotyczących doświadczenia, wykonawcy wspólnie ubiegający się o udzielenie zamówienia mogą polegać na zdolnościach tych z wykonawców, którzy wykonają roboty budowlane, do realizacji których te zdolności są wymagane. </w:t>
      </w:r>
    </w:p>
    <w:p w14:paraId="21DA34E7" w14:textId="77777777" w:rsidR="00233CE5" w:rsidRPr="00DD48B8" w:rsidRDefault="00233CE5" w:rsidP="00233CE5">
      <w:pPr>
        <w:autoSpaceDN w:val="0"/>
        <w:adjustRightInd w:val="0"/>
        <w:jc w:val="both"/>
        <w:rPr>
          <w:rFonts w:ascii="Arial" w:eastAsia="TimesNewRoman" w:hAnsi="Arial" w:cs="Arial"/>
          <w:color w:val="000000"/>
          <w:sz w:val="20"/>
          <w:szCs w:val="20"/>
        </w:rPr>
      </w:pPr>
    </w:p>
    <w:p w14:paraId="4B2C39E4" w14:textId="77777777" w:rsidR="00233CE5" w:rsidRPr="00DD48B8" w:rsidRDefault="00233CE5" w:rsidP="00233CE5">
      <w:pPr>
        <w:autoSpaceDN w:val="0"/>
        <w:adjustRightInd w:val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DD48B8">
        <w:rPr>
          <w:rFonts w:ascii="Arial" w:eastAsia="TimesNewRoman" w:hAnsi="Arial" w:cs="Arial"/>
          <w:color w:val="000000"/>
          <w:sz w:val="20"/>
          <w:szCs w:val="20"/>
        </w:rPr>
        <w:t xml:space="preserve">W związku z powyższym oświadczamy, że </w:t>
      </w:r>
      <w:r w:rsidRPr="00DD48B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niżej wymienieni Wykonawcy </w:t>
      </w:r>
      <w:r w:rsidRPr="00DD48B8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wspólnie ubiegający się o zamówienie</w:t>
      </w:r>
      <w:r w:rsidRPr="00DD48B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wykonają:</w:t>
      </w:r>
    </w:p>
    <w:p w14:paraId="7AB5AD9A" w14:textId="77777777" w:rsidR="00233CE5" w:rsidRPr="00DD48B8" w:rsidRDefault="00233CE5" w:rsidP="00233CE5">
      <w:pPr>
        <w:autoSpaceDN w:val="0"/>
        <w:adjustRightInd w:val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26D1DB9E" w14:textId="77777777" w:rsidR="00233CE5" w:rsidRPr="00DD48B8" w:rsidRDefault="00233CE5" w:rsidP="00233CE5">
      <w:pPr>
        <w:ind w:right="-28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843"/>
        <w:gridCol w:w="3260"/>
      </w:tblGrid>
      <w:tr w:rsidR="00233CE5" w:rsidRPr="00DD48B8" w14:paraId="0428A895" w14:textId="77777777" w:rsidTr="00C25D77">
        <w:tc>
          <w:tcPr>
            <w:tcW w:w="567" w:type="dxa"/>
          </w:tcPr>
          <w:p w14:paraId="5BE2FAD0" w14:textId="77777777" w:rsidR="00233CE5" w:rsidRPr="00DD48B8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DD48B8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843" w:type="dxa"/>
            <w:vAlign w:val="center"/>
          </w:tcPr>
          <w:p w14:paraId="2DBCE32B" w14:textId="77777777" w:rsidR="00233CE5" w:rsidRPr="00DD48B8" w:rsidRDefault="00233CE5" w:rsidP="00C25D77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DD48B8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Nazwa Wykonawcy</w:t>
            </w:r>
          </w:p>
        </w:tc>
        <w:tc>
          <w:tcPr>
            <w:tcW w:w="3260" w:type="dxa"/>
          </w:tcPr>
          <w:p w14:paraId="4263A7C9" w14:textId="42402944" w:rsidR="00233CE5" w:rsidRPr="00DD48B8" w:rsidRDefault="00233CE5" w:rsidP="00C25D77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DD48B8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Zakres robót budowlanych</w:t>
            </w:r>
          </w:p>
        </w:tc>
      </w:tr>
      <w:tr w:rsidR="00233CE5" w:rsidRPr="00DD48B8" w14:paraId="0A84998F" w14:textId="77777777" w:rsidTr="00C25D77">
        <w:tc>
          <w:tcPr>
            <w:tcW w:w="567" w:type="dxa"/>
          </w:tcPr>
          <w:p w14:paraId="26D81873" w14:textId="77777777" w:rsidR="00233CE5" w:rsidRPr="00DD48B8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43" w:type="dxa"/>
          </w:tcPr>
          <w:p w14:paraId="4B2EAFB8" w14:textId="77777777" w:rsidR="00233CE5" w:rsidRPr="00DD48B8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14:paraId="59180BAC" w14:textId="77777777" w:rsidR="00233CE5" w:rsidRPr="00DD48B8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233CE5" w:rsidRPr="00DD48B8" w14:paraId="7033FF0B" w14:textId="77777777" w:rsidTr="00C25D77">
        <w:tc>
          <w:tcPr>
            <w:tcW w:w="567" w:type="dxa"/>
          </w:tcPr>
          <w:p w14:paraId="1C03AEC9" w14:textId="77777777" w:rsidR="00233CE5" w:rsidRPr="00DD48B8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43" w:type="dxa"/>
          </w:tcPr>
          <w:p w14:paraId="54551276" w14:textId="77777777" w:rsidR="00233CE5" w:rsidRPr="00DD48B8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14:paraId="5EB2109B" w14:textId="77777777" w:rsidR="00233CE5" w:rsidRPr="00DD48B8" w:rsidRDefault="00233CE5" w:rsidP="00C25D7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2E363325" w14:textId="77777777" w:rsidR="00F15CEE" w:rsidRPr="00DD48B8" w:rsidRDefault="00F15CEE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47A9AB01" w14:textId="77777777" w:rsidR="00233CE5" w:rsidRPr="00DD48B8" w:rsidRDefault="00233CE5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660F0CA4" w14:textId="79AA2438" w:rsidR="00F15CEE" w:rsidRPr="00DD48B8" w:rsidRDefault="0023025B">
      <w:pPr>
        <w:spacing w:after="200" w:line="276" w:lineRule="auto"/>
        <w:rPr>
          <w:rFonts w:ascii="Arial" w:hAnsi="Arial" w:cs="Arial"/>
          <w:sz w:val="20"/>
          <w:szCs w:val="22"/>
        </w:rPr>
      </w:pPr>
      <w:r w:rsidRPr="00DD48B8">
        <w:rPr>
          <w:rFonts w:ascii="Arial" w:hAnsi="Arial" w:cs="Arial"/>
          <w:sz w:val="20"/>
          <w:szCs w:val="20"/>
        </w:rPr>
        <w:t>dnia ………….……. r.</w:t>
      </w:r>
    </w:p>
    <w:p w14:paraId="743EAB27" w14:textId="2C94DDD5" w:rsidR="00F15CEE" w:rsidRPr="00DD48B8" w:rsidRDefault="00F15CEE">
      <w:pPr>
        <w:spacing w:after="200" w:line="276" w:lineRule="auto"/>
        <w:rPr>
          <w:rFonts w:ascii="Arial" w:hAnsi="Arial" w:cs="Arial"/>
          <w:sz w:val="20"/>
          <w:szCs w:val="22"/>
        </w:rPr>
      </w:pPr>
      <w:r w:rsidRPr="00DD48B8">
        <w:rPr>
          <w:rFonts w:ascii="Arial" w:hAnsi="Arial" w:cs="Arial"/>
          <w:sz w:val="20"/>
          <w:szCs w:val="22"/>
        </w:rPr>
        <w:br w:type="page"/>
      </w:r>
    </w:p>
    <w:p w14:paraId="2546EA3D" w14:textId="77777777" w:rsidR="00713A29" w:rsidRPr="00DD48B8" w:rsidRDefault="00713A29" w:rsidP="00F15CEE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2"/>
        </w:rPr>
      </w:pPr>
    </w:p>
    <w:p w14:paraId="4D9C07CA" w14:textId="63BD6E03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right"/>
        <w:rPr>
          <w:rFonts w:ascii="Arial" w:hAnsi="Arial" w:cs="Arial"/>
          <w:sz w:val="22"/>
          <w:szCs w:val="22"/>
        </w:rPr>
      </w:pPr>
      <w:r w:rsidRPr="00DD48B8">
        <w:rPr>
          <w:rFonts w:ascii="Arial" w:hAnsi="Arial" w:cs="Arial"/>
          <w:b/>
          <w:bCs/>
          <w:sz w:val="20"/>
          <w:szCs w:val="22"/>
        </w:rPr>
        <w:t xml:space="preserve">Załącznik nr </w:t>
      </w:r>
      <w:r w:rsidR="00F15CEE" w:rsidRPr="00DD48B8">
        <w:rPr>
          <w:rFonts w:ascii="Arial" w:hAnsi="Arial" w:cs="Arial"/>
          <w:b/>
          <w:bCs/>
          <w:sz w:val="20"/>
          <w:szCs w:val="22"/>
        </w:rPr>
        <w:t>5</w:t>
      </w:r>
      <w:r w:rsidR="00072936" w:rsidRPr="00DD48B8">
        <w:rPr>
          <w:rFonts w:ascii="Arial" w:hAnsi="Arial" w:cs="Arial"/>
          <w:b/>
          <w:bCs/>
          <w:sz w:val="20"/>
          <w:szCs w:val="22"/>
        </w:rPr>
        <w:t xml:space="preserve"> do </w:t>
      </w:r>
      <w:r w:rsidR="006B72D6" w:rsidRPr="00DD48B8">
        <w:rPr>
          <w:rFonts w:ascii="Arial" w:hAnsi="Arial" w:cs="Arial"/>
          <w:b/>
          <w:bCs/>
          <w:sz w:val="20"/>
          <w:szCs w:val="22"/>
        </w:rPr>
        <w:t>SWZ</w:t>
      </w:r>
    </w:p>
    <w:p w14:paraId="7468741D" w14:textId="77777777" w:rsidR="00713A29" w:rsidRPr="00DD48B8" w:rsidRDefault="00713A29" w:rsidP="00713A29">
      <w:pPr>
        <w:ind w:left="5103" w:hanging="1"/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Zamawiający:</w:t>
      </w:r>
    </w:p>
    <w:p w14:paraId="663B6043" w14:textId="77777777" w:rsidR="00713A29" w:rsidRPr="00DD48B8" w:rsidRDefault="00713A29" w:rsidP="00713A29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Koszalińskie Towarzystwo </w:t>
      </w:r>
    </w:p>
    <w:p w14:paraId="0EE8E18E" w14:textId="77777777" w:rsidR="00713A29" w:rsidRPr="00DD48B8" w:rsidRDefault="00713A29" w:rsidP="00713A29">
      <w:pPr>
        <w:suppressAutoHyphens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Budownictwa Społecznego Sp. z o.o.</w:t>
      </w:r>
    </w:p>
    <w:p w14:paraId="1721B7B1" w14:textId="77777777" w:rsidR="00713A29" w:rsidRPr="00DD48B8" w:rsidRDefault="00713A29" w:rsidP="00713A29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ul. Plac Wolności 2-3, </w:t>
      </w:r>
      <w:r w:rsidRPr="00DD48B8">
        <w:rPr>
          <w:rFonts w:ascii="Arial" w:hAnsi="Arial" w:cs="Arial"/>
          <w:color w:val="000000"/>
          <w:sz w:val="20"/>
          <w:szCs w:val="20"/>
          <w:shd w:val="clear" w:color="auto" w:fill="FFFFFF"/>
        </w:rPr>
        <w:t>75-622 Koszalin</w:t>
      </w:r>
    </w:p>
    <w:p w14:paraId="0390B023" w14:textId="77777777" w:rsidR="00713A29" w:rsidRPr="00DD48B8" w:rsidRDefault="00713A29" w:rsidP="00713A29">
      <w:pPr>
        <w:ind w:left="5954"/>
        <w:jc w:val="both"/>
        <w:rPr>
          <w:rFonts w:ascii="Arial" w:hAnsi="Arial" w:cs="Arial"/>
          <w:i/>
          <w:sz w:val="20"/>
          <w:szCs w:val="20"/>
        </w:rPr>
      </w:pPr>
    </w:p>
    <w:p w14:paraId="60C1CFFB" w14:textId="77777777" w:rsidR="00713A29" w:rsidRPr="00DD48B8" w:rsidRDefault="00713A29" w:rsidP="00713A29">
      <w:pPr>
        <w:rPr>
          <w:rFonts w:ascii="Arial" w:hAnsi="Arial" w:cs="Arial"/>
          <w:b/>
          <w:sz w:val="20"/>
          <w:szCs w:val="20"/>
        </w:rPr>
      </w:pPr>
      <w:r w:rsidRPr="00DD48B8">
        <w:rPr>
          <w:rFonts w:ascii="Arial" w:hAnsi="Arial" w:cs="Arial"/>
          <w:b/>
          <w:sz w:val="20"/>
          <w:szCs w:val="20"/>
        </w:rPr>
        <w:t>Wykonawca:</w:t>
      </w:r>
    </w:p>
    <w:p w14:paraId="0654C2E7" w14:textId="77777777" w:rsidR="00713A29" w:rsidRPr="00DD48B8" w:rsidRDefault="00713A29" w:rsidP="00713A29">
      <w:pPr>
        <w:ind w:right="5954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7CC5CEE9" w14:textId="77777777" w:rsidR="00713A29" w:rsidRPr="00DD48B8" w:rsidRDefault="00713A29" w:rsidP="00713A29">
      <w:pPr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……………………………</w:t>
      </w:r>
    </w:p>
    <w:p w14:paraId="4C322545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3ACC95FE" w14:textId="77777777" w:rsidR="00926D86" w:rsidRPr="00DD48B8" w:rsidRDefault="00926D86" w:rsidP="00926D86">
      <w:pPr>
        <w:suppressAutoHyphens/>
        <w:spacing w:line="276" w:lineRule="auto"/>
        <w:jc w:val="center"/>
        <w:rPr>
          <w:rFonts w:ascii="Arial" w:hAnsi="Arial" w:cs="Arial"/>
          <w:b/>
          <w:caps/>
          <w:sz w:val="20"/>
          <w:szCs w:val="20"/>
          <w:lang w:eastAsia="ar-SA"/>
        </w:rPr>
      </w:pPr>
      <w:r w:rsidRPr="00DD48B8">
        <w:rPr>
          <w:rFonts w:ascii="Arial" w:hAnsi="Arial" w:cs="Arial"/>
          <w:b/>
          <w:caps/>
          <w:sz w:val="20"/>
          <w:szCs w:val="20"/>
          <w:lang w:eastAsia="ar-SA"/>
        </w:rPr>
        <w:t>Wykaz Robót Budowlanych</w:t>
      </w:r>
    </w:p>
    <w:p w14:paraId="55A30784" w14:textId="77777777" w:rsidR="00926D86" w:rsidRPr="00DD48B8" w:rsidRDefault="00926D86" w:rsidP="00926D86">
      <w:pPr>
        <w:pStyle w:val="Tekstpodstawowy"/>
        <w:spacing w:line="276" w:lineRule="auto"/>
        <w:rPr>
          <w:sz w:val="20"/>
          <w:szCs w:val="20"/>
        </w:rPr>
      </w:pPr>
    </w:p>
    <w:p w14:paraId="4FF3A6AA" w14:textId="67E19488" w:rsidR="00926D86" w:rsidRPr="00DD48B8" w:rsidRDefault="00713A29" w:rsidP="00A86CE8">
      <w:pPr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86CE8">
        <w:rPr>
          <w:rFonts w:ascii="Arial" w:hAnsi="Arial" w:cs="Arial"/>
          <w:sz w:val="20"/>
          <w:szCs w:val="20"/>
        </w:rPr>
        <w:t>„</w:t>
      </w:r>
      <w:r w:rsidR="001541AA" w:rsidRPr="001541AA">
        <w:rPr>
          <w:rFonts w:ascii="Arial" w:hAnsi="Arial" w:cs="Arial"/>
          <w:sz w:val="20"/>
          <w:szCs w:val="20"/>
        </w:rPr>
        <w:t>Zmiana pokrycia elementów dachowych na budynku przy ul. Wenedów 20-20 C w Koszalinie</w:t>
      </w:r>
      <w:r w:rsidR="00A86CE8">
        <w:rPr>
          <w:rFonts w:ascii="Arial" w:hAnsi="Arial" w:cs="Arial"/>
          <w:sz w:val="20"/>
          <w:szCs w:val="20"/>
        </w:rPr>
        <w:t>”</w:t>
      </w:r>
      <w:r w:rsidR="00A86CE8" w:rsidRPr="00DD48B8">
        <w:rPr>
          <w:rFonts w:ascii="Arial" w:hAnsi="Arial" w:cs="Arial"/>
          <w:sz w:val="20"/>
          <w:szCs w:val="20"/>
        </w:rPr>
        <w:t xml:space="preserve"> </w:t>
      </w:r>
      <w:r w:rsidRPr="00DD48B8">
        <w:rPr>
          <w:rFonts w:ascii="Arial" w:hAnsi="Arial" w:cs="Arial"/>
          <w:sz w:val="20"/>
          <w:szCs w:val="20"/>
        </w:rPr>
        <w:t xml:space="preserve">oświadczam, </w:t>
      </w:r>
      <w:r w:rsidR="00926D86" w:rsidRPr="00DD48B8">
        <w:rPr>
          <w:rFonts w:ascii="Arial" w:hAnsi="Arial" w:cs="Arial"/>
          <w:sz w:val="20"/>
          <w:szCs w:val="20"/>
          <w:lang w:eastAsia="ar-SA"/>
        </w:rPr>
        <w:t xml:space="preserve">że nie wcześniej niż w okresie ostatnich 5 lat przed upływem terminu składania ofert, a jeżeli okres prowadzenia działalności jest krótszy – w tym okresie, wykonaliśmy należycie, zgodnie z przepisami prawa budowlanego i prawidłowo ukończyliśmy zgodnie z warunkami zawartymi w SWZ, </w:t>
      </w:r>
      <w:r w:rsidRPr="00DD48B8">
        <w:rPr>
          <w:rFonts w:ascii="Arial" w:hAnsi="Arial" w:cs="Arial"/>
          <w:sz w:val="20"/>
          <w:szCs w:val="20"/>
        </w:rPr>
        <w:t xml:space="preserve">minimum 1 robotę budowlaną polegającą na budowie lub remoncie dachu o wartości nie mniejszej niż 100 000,00 </w:t>
      </w:r>
      <w:r w:rsidR="00BC4D5B" w:rsidRPr="00DD48B8">
        <w:rPr>
          <w:rFonts w:ascii="Arial" w:hAnsi="Arial" w:cs="Arial"/>
          <w:sz w:val="20"/>
          <w:szCs w:val="20"/>
        </w:rPr>
        <w:t>PLN</w:t>
      </w:r>
      <w:r w:rsidRPr="00DD48B8">
        <w:rPr>
          <w:rFonts w:ascii="Arial" w:hAnsi="Arial" w:cs="Arial"/>
          <w:sz w:val="20"/>
          <w:szCs w:val="20"/>
        </w:rPr>
        <w:t xml:space="preserve"> brutto</w:t>
      </w:r>
      <w:r w:rsidR="00847E91" w:rsidRPr="00DD48B8">
        <w:rPr>
          <w:rFonts w:ascii="Arial" w:hAnsi="Arial" w:cs="Arial"/>
          <w:bCs/>
          <w:sz w:val="20"/>
          <w:szCs w:val="20"/>
          <w:lang w:eastAsia="zh-CN"/>
        </w:rPr>
        <w:t>.</w:t>
      </w:r>
    </w:p>
    <w:p w14:paraId="514D9D7A" w14:textId="77777777" w:rsidR="00926D86" w:rsidRPr="00DD48B8" w:rsidRDefault="00926D86" w:rsidP="00926D86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43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694"/>
        <w:gridCol w:w="1984"/>
        <w:gridCol w:w="2126"/>
      </w:tblGrid>
      <w:tr w:rsidR="00713A29" w:rsidRPr="00DD48B8" w14:paraId="27CB8651" w14:textId="0069355D" w:rsidTr="00713A29">
        <w:trPr>
          <w:cantSplit/>
          <w:jc w:val="center"/>
        </w:trPr>
        <w:tc>
          <w:tcPr>
            <w:tcW w:w="1063" w:type="pct"/>
            <w:vAlign w:val="center"/>
          </w:tcPr>
          <w:p w14:paraId="299F235E" w14:textId="793C178D" w:rsidR="00713A29" w:rsidRPr="00DD48B8" w:rsidRDefault="00F2692D" w:rsidP="00550C50">
            <w:pPr>
              <w:suppressAutoHyphens/>
              <w:spacing w:line="276" w:lineRule="auto"/>
              <w:ind w:left="113" w:right="113"/>
              <w:jc w:val="center"/>
              <w:rPr>
                <w:rFonts w:ascii="Arial" w:hAnsi="Arial" w:cs="Arial"/>
                <w:bCs/>
                <w:sz w:val="16"/>
                <w:lang w:eastAsia="ar-SA"/>
              </w:rPr>
            </w:pPr>
            <w:r w:rsidRPr="00DD48B8">
              <w:rPr>
                <w:rFonts w:ascii="Arial" w:hAnsi="Arial" w:cs="Arial"/>
                <w:bCs/>
                <w:sz w:val="16"/>
                <w:szCs w:val="22"/>
                <w:lang w:eastAsia="ar-SA"/>
              </w:rPr>
              <w:t>Przedmiot zrealizowanego zamówienia</w:t>
            </w:r>
          </w:p>
        </w:tc>
        <w:tc>
          <w:tcPr>
            <w:tcW w:w="1558" w:type="pct"/>
            <w:vAlign w:val="center"/>
          </w:tcPr>
          <w:p w14:paraId="591CA304" w14:textId="042FC5FA" w:rsidR="00713A29" w:rsidRPr="00DD48B8" w:rsidRDefault="00713A29" w:rsidP="00550C50">
            <w:pPr>
              <w:suppressAutoHyphens/>
              <w:spacing w:line="276" w:lineRule="auto"/>
              <w:ind w:left="113" w:right="113"/>
              <w:jc w:val="center"/>
              <w:rPr>
                <w:rFonts w:ascii="Arial" w:hAnsi="Arial" w:cs="Arial"/>
                <w:bCs/>
                <w:sz w:val="16"/>
                <w:lang w:eastAsia="ar-SA"/>
              </w:rPr>
            </w:pPr>
            <w:r w:rsidRPr="00DD48B8">
              <w:rPr>
                <w:rFonts w:ascii="Arial" w:hAnsi="Arial" w:cs="Arial"/>
                <w:bCs/>
                <w:sz w:val="16"/>
                <w:szCs w:val="22"/>
                <w:lang w:eastAsia="ar-SA"/>
              </w:rPr>
              <w:t>Zamawiający</w:t>
            </w:r>
            <w:r w:rsidRPr="00DD48B8">
              <w:rPr>
                <w:rFonts w:ascii="Arial" w:hAnsi="Arial" w:cs="Arial"/>
                <w:bCs/>
                <w:sz w:val="16"/>
                <w:szCs w:val="22"/>
                <w:lang w:eastAsia="ar-SA"/>
              </w:rPr>
              <w:br/>
              <w:t xml:space="preserve"> i miejsce wykonywania zamówienia</w:t>
            </w:r>
          </w:p>
        </w:tc>
        <w:tc>
          <w:tcPr>
            <w:tcW w:w="1148" w:type="pct"/>
            <w:vAlign w:val="center"/>
          </w:tcPr>
          <w:p w14:paraId="3AA6B070" w14:textId="16B6F085" w:rsidR="00713A29" w:rsidRPr="00DD48B8" w:rsidRDefault="00713A29" w:rsidP="00550C50">
            <w:pPr>
              <w:suppressAutoHyphens/>
              <w:spacing w:line="276" w:lineRule="auto"/>
              <w:ind w:left="113" w:right="113"/>
              <w:jc w:val="center"/>
              <w:rPr>
                <w:rFonts w:ascii="Arial" w:hAnsi="Arial" w:cs="Arial"/>
                <w:bCs/>
                <w:sz w:val="16"/>
                <w:lang w:eastAsia="ar-SA"/>
              </w:rPr>
            </w:pPr>
            <w:r w:rsidRPr="00DD48B8">
              <w:rPr>
                <w:rFonts w:ascii="Arial" w:hAnsi="Arial" w:cs="Arial"/>
                <w:bCs/>
                <w:sz w:val="16"/>
                <w:szCs w:val="22"/>
                <w:lang w:eastAsia="ar-SA"/>
              </w:rPr>
              <w:t>Data wykonania</w:t>
            </w:r>
          </w:p>
        </w:tc>
        <w:tc>
          <w:tcPr>
            <w:tcW w:w="1230" w:type="pct"/>
            <w:vAlign w:val="center"/>
          </w:tcPr>
          <w:p w14:paraId="5F30F3D8" w14:textId="0BD13804" w:rsidR="00713A29" w:rsidRPr="00DD48B8" w:rsidRDefault="00713A29" w:rsidP="00713A29">
            <w:pPr>
              <w:suppressAutoHyphens/>
              <w:spacing w:line="276" w:lineRule="auto"/>
              <w:ind w:left="113" w:right="113"/>
              <w:jc w:val="center"/>
              <w:rPr>
                <w:rFonts w:ascii="Arial" w:hAnsi="Arial" w:cs="Arial"/>
                <w:bCs/>
                <w:sz w:val="16"/>
                <w:szCs w:val="22"/>
                <w:lang w:eastAsia="ar-SA"/>
              </w:rPr>
            </w:pPr>
            <w:r w:rsidRPr="00DD48B8">
              <w:rPr>
                <w:rFonts w:ascii="Arial" w:hAnsi="Arial" w:cs="Arial"/>
                <w:bCs/>
                <w:sz w:val="16"/>
                <w:szCs w:val="22"/>
                <w:lang w:eastAsia="ar-SA"/>
              </w:rPr>
              <w:t>Wartość brutto robót budowlanych</w:t>
            </w:r>
          </w:p>
        </w:tc>
      </w:tr>
      <w:tr w:rsidR="00713A29" w:rsidRPr="00DD48B8" w14:paraId="09721EC5" w14:textId="7407951C" w:rsidTr="00713A29">
        <w:trPr>
          <w:cantSplit/>
          <w:trHeight w:val="493"/>
          <w:jc w:val="center"/>
        </w:trPr>
        <w:tc>
          <w:tcPr>
            <w:tcW w:w="1063" w:type="pct"/>
          </w:tcPr>
          <w:p w14:paraId="45EC8BCB" w14:textId="77777777" w:rsidR="00713A29" w:rsidRPr="00DD48B8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8" w:type="pct"/>
          </w:tcPr>
          <w:p w14:paraId="1EBBD7B2" w14:textId="77777777" w:rsidR="00713A29" w:rsidRPr="00DD48B8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48" w:type="pct"/>
          </w:tcPr>
          <w:p w14:paraId="274E7F30" w14:textId="5FCB5634" w:rsidR="00713A29" w:rsidRPr="00DD48B8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0" w:type="pct"/>
          </w:tcPr>
          <w:p w14:paraId="61F0541F" w14:textId="77777777" w:rsidR="00713A29" w:rsidRPr="00DD48B8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13A29" w:rsidRPr="00DD48B8" w14:paraId="7F824205" w14:textId="5BD81A54" w:rsidTr="00713A29">
        <w:trPr>
          <w:cantSplit/>
          <w:trHeight w:val="493"/>
          <w:jc w:val="center"/>
        </w:trPr>
        <w:tc>
          <w:tcPr>
            <w:tcW w:w="1063" w:type="pct"/>
          </w:tcPr>
          <w:p w14:paraId="7A13263B" w14:textId="77777777" w:rsidR="00713A29" w:rsidRPr="00DD48B8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8" w:type="pct"/>
          </w:tcPr>
          <w:p w14:paraId="4BAEAE41" w14:textId="77777777" w:rsidR="00713A29" w:rsidRPr="00DD48B8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48" w:type="pct"/>
          </w:tcPr>
          <w:p w14:paraId="075FC12B" w14:textId="77777777" w:rsidR="00713A29" w:rsidRPr="00DD48B8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0" w:type="pct"/>
          </w:tcPr>
          <w:p w14:paraId="0C76E608" w14:textId="77777777" w:rsidR="00713A29" w:rsidRPr="00DD48B8" w:rsidRDefault="00713A29" w:rsidP="00550C5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32BAAE2" w14:textId="77777777" w:rsidR="00926D86" w:rsidRPr="00DD48B8" w:rsidRDefault="00926D86" w:rsidP="00926D86">
      <w:pPr>
        <w:spacing w:line="276" w:lineRule="auto"/>
        <w:ind w:left="4536"/>
        <w:rPr>
          <w:rFonts w:ascii="Arial" w:hAnsi="Arial" w:cs="Arial"/>
          <w:sz w:val="20"/>
          <w:szCs w:val="20"/>
        </w:rPr>
      </w:pPr>
    </w:p>
    <w:p w14:paraId="39831D6B" w14:textId="64AC2A40" w:rsidR="00713A29" w:rsidRPr="00DD48B8" w:rsidRDefault="00713A29" w:rsidP="00713A2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bCs/>
          <w:sz w:val="20"/>
          <w:szCs w:val="20"/>
        </w:rPr>
        <w:t xml:space="preserve">W załączeniu </w:t>
      </w:r>
      <w:r w:rsidRPr="00DD48B8">
        <w:rPr>
          <w:rFonts w:ascii="Arial" w:hAnsi="Arial" w:cs="Arial"/>
          <w:sz w:val="20"/>
          <w:szCs w:val="20"/>
        </w:rPr>
        <w:t xml:space="preserve">dowody określające </w:t>
      </w:r>
      <w:r w:rsidR="002F46EF" w:rsidRPr="002F46EF">
        <w:rPr>
          <w:rFonts w:ascii="Arial" w:hAnsi="Arial" w:cs="Arial"/>
          <w:sz w:val="20"/>
          <w:szCs w:val="20"/>
        </w:rPr>
        <w:t>czy te robot</w:t>
      </w:r>
      <w:r w:rsidR="002F46EF">
        <w:rPr>
          <w:rFonts w:ascii="Arial" w:hAnsi="Arial" w:cs="Arial"/>
          <w:sz w:val="20"/>
          <w:szCs w:val="20"/>
        </w:rPr>
        <w:t>a</w:t>
      </w:r>
      <w:r w:rsidR="002F46EF" w:rsidRPr="002F46EF">
        <w:rPr>
          <w:rFonts w:ascii="Arial" w:hAnsi="Arial" w:cs="Arial"/>
          <w:sz w:val="20"/>
          <w:szCs w:val="20"/>
        </w:rPr>
        <w:t xml:space="preserve"> budowlan</w:t>
      </w:r>
      <w:r w:rsidR="002F46EF">
        <w:rPr>
          <w:rFonts w:ascii="Arial" w:hAnsi="Arial" w:cs="Arial"/>
          <w:sz w:val="20"/>
          <w:szCs w:val="20"/>
        </w:rPr>
        <w:t>a</w:t>
      </w:r>
      <w:r w:rsidR="002F46EF" w:rsidRPr="002F46EF">
        <w:rPr>
          <w:rFonts w:ascii="Arial" w:hAnsi="Arial" w:cs="Arial"/>
          <w:sz w:val="20"/>
          <w:szCs w:val="20"/>
        </w:rPr>
        <w:t xml:space="preserve"> został</w:t>
      </w:r>
      <w:r w:rsidR="002F46EF">
        <w:rPr>
          <w:rFonts w:ascii="Arial" w:hAnsi="Arial" w:cs="Arial"/>
          <w:sz w:val="20"/>
          <w:szCs w:val="20"/>
        </w:rPr>
        <w:t>a</w:t>
      </w:r>
      <w:r w:rsidR="002F46EF" w:rsidRPr="002F46EF">
        <w:rPr>
          <w:rFonts w:ascii="Arial" w:hAnsi="Arial" w:cs="Arial"/>
          <w:sz w:val="20"/>
          <w:szCs w:val="20"/>
        </w:rPr>
        <w:t xml:space="preserve"> wykonane należycie, przy czym dowodami, o których mowa, są referencje bądź inne dokumenty sporządzone przez podmiot, na rzecz którego robot</w:t>
      </w:r>
      <w:r w:rsidR="002F46EF">
        <w:rPr>
          <w:rFonts w:ascii="Arial" w:hAnsi="Arial" w:cs="Arial"/>
          <w:sz w:val="20"/>
          <w:szCs w:val="20"/>
        </w:rPr>
        <w:t>a</w:t>
      </w:r>
      <w:r w:rsidR="002F46EF" w:rsidRPr="002F46EF">
        <w:rPr>
          <w:rFonts w:ascii="Arial" w:hAnsi="Arial" w:cs="Arial"/>
          <w:sz w:val="20"/>
          <w:szCs w:val="20"/>
        </w:rPr>
        <w:t xml:space="preserve"> budowlan</w:t>
      </w:r>
      <w:r w:rsidR="002F46EF">
        <w:rPr>
          <w:rFonts w:ascii="Arial" w:hAnsi="Arial" w:cs="Arial"/>
          <w:sz w:val="20"/>
          <w:szCs w:val="20"/>
        </w:rPr>
        <w:t>a</w:t>
      </w:r>
      <w:r w:rsidR="002F46EF" w:rsidRPr="002F46EF">
        <w:rPr>
          <w:rFonts w:ascii="Arial" w:hAnsi="Arial" w:cs="Arial"/>
          <w:sz w:val="20"/>
          <w:szCs w:val="20"/>
        </w:rPr>
        <w:t xml:space="preserve"> został</w:t>
      </w:r>
      <w:r w:rsidR="002F46EF">
        <w:rPr>
          <w:rFonts w:ascii="Arial" w:hAnsi="Arial" w:cs="Arial"/>
          <w:sz w:val="20"/>
          <w:szCs w:val="20"/>
        </w:rPr>
        <w:t>a</w:t>
      </w:r>
      <w:r w:rsidR="002F46EF" w:rsidRPr="002F46EF">
        <w:rPr>
          <w:rFonts w:ascii="Arial" w:hAnsi="Arial" w:cs="Arial"/>
          <w:sz w:val="20"/>
          <w:szCs w:val="20"/>
        </w:rPr>
        <w:t xml:space="preserve"> wykonan</w:t>
      </w:r>
      <w:r w:rsidR="002F46EF">
        <w:rPr>
          <w:rFonts w:ascii="Arial" w:hAnsi="Arial" w:cs="Arial"/>
          <w:sz w:val="20"/>
          <w:szCs w:val="20"/>
        </w:rPr>
        <w:t>a</w:t>
      </w:r>
      <w:r w:rsidR="002F46EF" w:rsidRPr="002F46EF">
        <w:rPr>
          <w:rFonts w:ascii="Arial" w:hAnsi="Arial" w:cs="Arial"/>
          <w:sz w:val="20"/>
          <w:szCs w:val="20"/>
        </w:rPr>
        <w:t>, a jeżeli wykonawca z przyczyn niezależnych od niego nie jest w stanie uzyskać tych dokumentów - inne odpowiednie dokumenty</w:t>
      </w:r>
      <w:r w:rsidRPr="00DD48B8">
        <w:rPr>
          <w:rFonts w:ascii="Arial" w:hAnsi="Arial" w:cs="Arial"/>
          <w:sz w:val="20"/>
          <w:szCs w:val="20"/>
        </w:rPr>
        <w:t>.</w:t>
      </w:r>
    </w:p>
    <w:p w14:paraId="7D477DAF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12618F73" w14:textId="0F3C6EA9" w:rsidR="00926D86" w:rsidRPr="00DD48B8" w:rsidRDefault="0023025B" w:rsidP="00926D8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DD48B8">
        <w:rPr>
          <w:rFonts w:ascii="Arial" w:hAnsi="Arial" w:cs="Arial"/>
          <w:sz w:val="20"/>
          <w:szCs w:val="20"/>
        </w:rPr>
        <w:t>dnia ………….……. r.</w:t>
      </w:r>
    </w:p>
    <w:p w14:paraId="43C8E3E7" w14:textId="77777777" w:rsidR="00926D86" w:rsidRPr="00DD48B8" w:rsidRDefault="00926D86" w:rsidP="00926D86">
      <w:pPr>
        <w:autoSpaceDE w:val="0"/>
        <w:autoSpaceDN w:val="0"/>
        <w:adjustRightInd w:val="0"/>
        <w:spacing w:before="40" w:after="40" w:line="276" w:lineRule="auto"/>
        <w:ind w:left="5760"/>
        <w:jc w:val="center"/>
        <w:rPr>
          <w:rFonts w:ascii="Arial" w:hAnsi="Arial" w:cs="Arial"/>
          <w:sz w:val="16"/>
          <w:szCs w:val="22"/>
        </w:rPr>
      </w:pPr>
    </w:p>
    <w:sectPr w:rsidR="00926D86" w:rsidRPr="00DD48B8" w:rsidSect="008C1C91">
      <w:footerReference w:type="default" r:id="rId8"/>
      <w:pgSz w:w="11906" w:h="16838"/>
      <w:pgMar w:top="992" w:right="851" w:bottom="992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78091" w14:textId="77777777" w:rsidR="00D92A26" w:rsidRDefault="00D92A26">
      <w:r>
        <w:separator/>
      </w:r>
    </w:p>
  </w:endnote>
  <w:endnote w:type="continuationSeparator" w:id="0">
    <w:p w14:paraId="3FBC943E" w14:textId="77777777" w:rsidR="00D92A26" w:rsidRDefault="00D9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DejaVu Sans Condensed"/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Yu Gothic UI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6"/>
        <w:szCs w:val="16"/>
      </w:rPr>
      <w:id w:val="1732973063"/>
      <w:docPartObj>
        <w:docPartGallery w:val="Page Numbers (Bottom of Page)"/>
        <w:docPartUnique/>
      </w:docPartObj>
    </w:sdtPr>
    <w:sdtContent>
      <w:p w14:paraId="738A2B01" w14:textId="77777777" w:rsidR="00D631F5" w:rsidRPr="0023025B" w:rsidRDefault="00D631F5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23025B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23025B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23025B">
          <w:rPr>
            <w:rFonts w:ascii="Arial" w:hAnsi="Arial" w:cs="Arial"/>
            <w:sz w:val="16"/>
            <w:szCs w:val="16"/>
          </w:rPr>
          <w:instrText>PAGE    \* MERGEFORMAT</w:instrText>
        </w:r>
        <w:r w:rsidRPr="0023025B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484905" w:rsidRPr="0023025B">
          <w:rPr>
            <w:rFonts w:ascii="Arial" w:eastAsiaTheme="majorEastAsia" w:hAnsi="Arial" w:cs="Arial"/>
            <w:noProof/>
            <w:sz w:val="16"/>
            <w:szCs w:val="16"/>
          </w:rPr>
          <w:t>40</w:t>
        </w:r>
        <w:r w:rsidRPr="0023025B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16A0C378" w14:textId="0DF7F8AC" w:rsidR="00D631F5" w:rsidRPr="00191DA5" w:rsidRDefault="00D631F5" w:rsidP="00550C50">
    <w:pPr>
      <w:pStyle w:val="Stopka"/>
      <w:rPr>
        <w:rFonts w:ascii="Arial" w:hAnsi="Arial" w:cs="Arial"/>
        <w:sz w:val="16"/>
        <w:szCs w:val="16"/>
      </w:rPr>
    </w:pPr>
    <w:r w:rsidRPr="00F71CFD">
      <w:rPr>
        <w:rFonts w:ascii="Arial" w:hAnsi="Arial" w:cs="Arial"/>
        <w:sz w:val="16"/>
        <w:szCs w:val="16"/>
      </w:rPr>
      <w:t>Nr referencyjny postępowania</w:t>
    </w:r>
    <w:r>
      <w:rPr>
        <w:rFonts w:ascii="Arial" w:hAnsi="Arial" w:cs="Arial"/>
        <w:sz w:val="16"/>
        <w:szCs w:val="16"/>
      </w:rPr>
      <w:t xml:space="preserve"> </w:t>
    </w:r>
    <w:r w:rsidR="004B6E23" w:rsidRPr="004B6E23">
      <w:rPr>
        <w:rFonts w:ascii="Arial" w:hAnsi="Arial" w:cs="Arial"/>
        <w:sz w:val="16"/>
        <w:szCs w:val="16"/>
      </w:rPr>
      <w:t>TBS/1334/2024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B2A67" w14:textId="77777777" w:rsidR="00D92A26" w:rsidRDefault="00D92A26">
      <w:r>
        <w:separator/>
      </w:r>
    </w:p>
  </w:footnote>
  <w:footnote w:type="continuationSeparator" w:id="0">
    <w:p w14:paraId="432EDF96" w14:textId="77777777" w:rsidR="00D92A26" w:rsidRDefault="00D92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4150011"/>
    <w:lvl w:ilvl="0">
      <w:start w:val="1"/>
      <w:numFmt w:val="decimal"/>
      <w:lvlText w:val="%1)"/>
      <w:lvlJc w:val="left"/>
      <w:pPr>
        <w:ind w:left="862" w:hanging="360"/>
      </w:pPr>
    </w:lvl>
  </w:abstractNum>
  <w:abstractNum w:abstractNumId="2" w15:restartNumberingAfterBreak="0">
    <w:nsid w:val="00000005"/>
    <w:multiLevelType w:val="multilevel"/>
    <w:tmpl w:val="DD4C48E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6"/>
    <w:multiLevelType w:val="multilevel"/>
    <w:tmpl w:val="7ADAA0C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eastAsia="Calibri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960" w:hanging="180"/>
      </w:pPr>
      <w:rPr>
        <w:rFonts w:eastAsia="Calibri"/>
        <w:b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7"/>
    <w:multiLevelType w:val="multilevel"/>
    <w:tmpl w:val="A3765D56"/>
    <w:name w:val="WW8Num7"/>
    <w:lvl w:ilvl="0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 w:hint="default"/>
      </w:rPr>
    </w:lvl>
    <w:lvl w:ilvl="1">
      <w:start w:val="1"/>
      <w:numFmt w:val="bullet"/>
      <w:lvlText w:val="-"/>
      <w:lvlJc w:val="left"/>
      <w:pPr>
        <w:tabs>
          <w:tab w:val="num" w:pos="312"/>
        </w:tabs>
        <w:ind w:left="538" w:hanging="226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</w:abstractNum>
  <w:abstractNum w:abstractNumId="8" w15:restartNumberingAfterBreak="0">
    <w:nsid w:val="0000000D"/>
    <w:multiLevelType w:val="singleLevel"/>
    <w:tmpl w:val="69CE97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/>
        <w:kern w:val="1"/>
        <w:sz w:val="20"/>
        <w:szCs w:val="20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eastAsia="SimSun" w:hAnsi="Arial" w:cs="Arial"/>
        <w:kern w:val="1"/>
        <w:sz w:val="20"/>
        <w:szCs w:val="20"/>
        <w:lang w:eastAsia="hi-IN" w:bidi="hi-I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SimSun" w:hAnsi="Arial" w:cs="Arial"/>
        <w:b w:val="0"/>
        <w:kern w:val="1"/>
        <w:sz w:val="20"/>
        <w:szCs w:val="20"/>
        <w:lang w:eastAsia="hi-IN" w:bidi="hi-IN"/>
      </w:rPr>
    </w:lvl>
  </w:abstractNum>
  <w:abstractNum w:abstractNumId="12" w15:restartNumberingAfterBreak="0">
    <w:nsid w:val="00000011"/>
    <w:multiLevelType w:val="multilevel"/>
    <w:tmpl w:val="E9061438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5"/>
    <w:multiLevelType w:val="singleLevel"/>
    <w:tmpl w:val="C40ED50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0"/>
        <w:szCs w:val="20"/>
      </w:rPr>
    </w:lvl>
  </w:abstractNum>
  <w:abstractNum w:abstractNumId="15" w15:restartNumberingAfterBreak="0">
    <w:nsid w:val="00000016"/>
    <w:multiLevelType w:val="multilevel"/>
    <w:tmpl w:val="ED461A2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/>
        <w:b w:val="0"/>
        <w:bCs/>
        <w:sz w:val="20"/>
        <w:szCs w:val="20"/>
        <w:lang w:eastAsia="hi-IN" w:bidi="hi-I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7"/>
    <w:multiLevelType w:val="multilevel"/>
    <w:tmpl w:val="3D487D3A"/>
    <w:name w:val="WW8Num23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  <w:rPr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300" w:hanging="420"/>
      </w:pPr>
      <w:rPr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A"/>
    <w:multiLevelType w:val="multilevel"/>
    <w:tmpl w:val="E34A507E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960" w:hanging="18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B"/>
    <w:multiLevelType w:val="multilevel"/>
    <w:tmpl w:val="D39A65E8"/>
    <w:name w:val="WW8Num27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0000001C"/>
    <w:multiLevelType w:val="multilevel"/>
    <w:tmpl w:val="C72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0"/>
        <w:szCs w:val="20"/>
      </w:rPr>
    </w:lvl>
  </w:abstractNum>
  <w:abstractNum w:abstractNumId="21" w15:restartNumberingAfterBreak="0">
    <w:nsid w:val="00000021"/>
    <w:multiLevelType w:val="singleLevel"/>
    <w:tmpl w:val="9DB6D16C"/>
    <w:name w:val="WW8Num3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bCs/>
        <w:i w:val="0"/>
        <w:iCs w:val="0"/>
        <w:sz w:val="20"/>
        <w:szCs w:val="20"/>
      </w:r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/>
        <w:b w:val="0"/>
        <w:i w:val="0"/>
        <w:sz w:val="20"/>
        <w:szCs w:val="20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/>
        <w:b w:val="0"/>
        <w:bCs/>
        <w:i w:val="0"/>
        <w:sz w:val="20"/>
        <w:shd w:val="clear" w:color="auto" w:fill="FFFF0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1D17DF"/>
    <w:multiLevelType w:val="hybridMultilevel"/>
    <w:tmpl w:val="1284C4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0639CD"/>
    <w:multiLevelType w:val="multilevel"/>
    <w:tmpl w:val="1CA444C0"/>
    <w:name w:val="WW8Num434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C61428"/>
    <w:multiLevelType w:val="hybridMultilevel"/>
    <w:tmpl w:val="EC007FA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083E6441"/>
    <w:multiLevelType w:val="hybridMultilevel"/>
    <w:tmpl w:val="483A346C"/>
    <w:lvl w:ilvl="0" w:tplc="10B2E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61254CC"/>
    <w:multiLevelType w:val="hybridMultilevel"/>
    <w:tmpl w:val="F22AF27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60" w:hanging="420"/>
      </w:pPr>
      <w:rPr>
        <w:rFonts w:hint="default"/>
      </w:rPr>
    </w:lvl>
    <w:lvl w:ilvl="5" w:tplc="04150017">
      <w:start w:val="1"/>
      <w:numFmt w:val="lowerLetter"/>
      <w:lvlText w:val="%6)"/>
      <w:lvlJc w:val="left"/>
      <w:pPr>
        <w:ind w:left="4320" w:hanging="18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FB6204"/>
    <w:multiLevelType w:val="multilevel"/>
    <w:tmpl w:val="B09843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C256966"/>
    <w:multiLevelType w:val="multilevel"/>
    <w:tmpl w:val="B9C43B4C"/>
    <w:name w:val="WW8Num37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C8E3A19"/>
    <w:multiLevelType w:val="multilevel"/>
    <w:tmpl w:val="514C5C30"/>
    <w:name w:val="WW8Num43422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B527686">
      <w:start w:val="1"/>
      <w:numFmt w:val="lowerLetter"/>
      <w:lvlText w:val="%2."/>
      <w:lvlJc w:val="left"/>
      <w:pPr>
        <w:ind w:left="1080" w:hanging="360"/>
      </w:pPr>
    </w:lvl>
    <w:lvl w:ilvl="2" w:tplc="6D724D4C" w:tentative="1">
      <w:start w:val="1"/>
      <w:numFmt w:val="lowerRoman"/>
      <w:lvlText w:val="%3."/>
      <w:lvlJc w:val="right"/>
      <w:pPr>
        <w:ind w:left="1800" w:hanging="180"/>
      </w:pPr>
    </w:lvl>
    <w:lvl w:ilvl="3" w:tplc="DE1C5A6A" w:tentative="1">
      <w:start w:val="1"/>
      <w:numFmt w:val="decimal"/>
      <w:lvlText w:val="%4."/>
      <w:lvlJc w:val="left"/>
      <w:pPr>
        <w:ind w:left="2520" w:hanging="360"/>
      </w:pPr>
    </w:lvl>
    <w:lvl w:ilvl="4" w:tplc="F6445AD0" w:tentative="1">
      <w:start w:val="1"/>
      <w:numFmt w:val="lowerLetter"/>
      <w:lvlText w:val="%5."/>
      <w:lvlJc w:val="left"/>
      <w:pPr>
        <w:ind w:left="3240" w:hanging="360"/>
      </w:pPr>
    </w:lvl>
    <w:lvl w:ilvl="5" w:tplc="308CDAB0" w:tentative="1">
      <w:start w:val="1"/>
      <w:numFmt w:val="lowerRoman"/>
      <w:lvlText w:val="%6."/>
      <w:lvlJc w:val="right"/>
      <w:pPr>
        <w:ind w:left="3960" w:hanging="180"/>
      </w:pPr>
    </w:lvl>
    <w:lvl w:ilvl="6" w:tplc="52DA0A1A" w:tentative="1">
      <w:start w:val="1"/>
      <w:numFmt w:val="decimal"/>
      <w:lvlText w:val="%7."/>
      <w:lvlJc w:val="left"/>
      <w:pPr>
        <w:ind w:left="4680" w:hanging="360"/>
      </w:pPr>
    </w:lvl>
    <w:lvl w:ilvl="7" w:tplc="D0640E0E" w:tentative="1">
      <w:start w:val="1"/>
      <w:numFmt w:val="lowerLetter"/>
      <w:lvlText w:val="%8."/>
      <w:lvlJc w:val="left"/>
      <w:pPr>
        <w:ind w:left="5400" w:hanging="360"/>
      </w:pPr>
    </w:lvl>
    <w:lvl w:ilvl="8" w:tplc="73726B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EF843CB"/>
    <w:multiLevelType w:val="multilevel"/>
    <w:tmpl w:val="32EE2824"/>
    <w:name w:val="WW8Num272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20882A2B"/>
    <w:multiLevelType w:val="hybridMultilevel"/>
    <w:tmpl w:val="C49E9C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5804D6E"/>
    <w:multiLevelType w:val="hybridMultilevel"/>
    <w:tmpl w:val="20524F76"/>
    <w:lvl w:ilvl="0" w:tplc="DEBA037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58921CA"/>
    <w:multiLevelType w:val="hybridMultilevel"/>
    <w:tmpl w:val="ED1CF9F6"/>
    <w:lvl w:ilvl="0" w:tplc="3E9A18C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A81F69"/>
    <w:multiLevelType w:val="hybridMultilevel"/>
    <w:tmpl w:val="A46C39E6"/>
    <w:lvl w:ilvl="0" w:tplc="29C4CDF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23A023C6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2" w:tplc="AB2652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CEB0214"/>
    <w:multiLevelType w:val="hybridMultilevel"/>
    <w:tmpl w:val="D44C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490C46"/>
    <w:multiLevelType w:val="hybridMultilevel"/>
    <w:tmpl w:val="FD74F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DB6704"/>
    <w:multiLevelType w:val="hybridMultilevel"/>
    <w:tmpl w:val="905A41C8"/>
    <w:lvl w:ilvl="0" w:tplc="CE5EA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0BC5760"/>
    <w:multiLevelType w:val="multilevel"/>
    <w:tmpl w:val="8E90B342"/>
    <w:name w:val="WW8Num4342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311A64A7"/>
    <w:multiLevelType w:val="multilevel"/>
    <w:tmpl w:val="AC9ED5AA"/>
    <w:name w:val="WW8Num1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33B01965"/>
    <w:multiLevelType w:val="multilevel"/>
    <w:tmpl w:val="C046BFAE"/>
    <w:lvl w:ilvl="0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 w:hint="default"/>
      </w:rPr>
    </w:lvl>
    <w:lvl w:ilvl="1">
      <w:start w:val="1"/>
      <w:numFmt w:val="bullet"/>
      <w:lvlText w:val="-"/>
      <w:lvlJc w:val="left"/>
      <w:pPr>
        <w:tabs>
          <w:tab w:val="num" w:pos="312"/>
        </w:tabs>
        <w:ind w:left="538" w:hanging="226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>
      <w:start w:val="1"/>
      <w:numFmt w:val="decimal"/>
      <w:lvlText w:val="%4)"/>
      <w:lvlJc w:val="left"/>
      <w:pPr>
        <w:ind w:left="862" w:hanging="360"/>
      </w:pPr>
    </w:lvl>
    <w:lvl w:ilvl="4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52" w15:restartNumberingAfterBreak="0">
    <w:nsid w:val="35D905B8"/>
    <w:multiLevelType w:val="hybridMultilevel"/>
    <w:tmpl w:val="9B4C47D2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121E06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9081DC1"/>
    <w:multiLevelType w:val="hybridMultilevel"/>
    <w:tmpl w:val="64768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7F13AF"/>
    <w:multiLevelType w:val="hybridMultilevel"/>
    <w:tmpl w:val="6BE0D0E8"/>
    <w:lvl w:ilvl="0" w:tplc="0F20A460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8721C1"/>
    <w:multiLevelType w:val="hybridMultilevel"/>
    <w:tmpl w:val="0122DC4C"/>
    <w:lvl w:ilvl="0" w:tplc="CAF21FB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BD10E2"/>
    <w:multiLevelType w:val="hybridMultilevel"/>
    <w:tmpl w:val="CF3A85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13A601B"/>
    <w:multiLevelType w:val="hybridMultilevel"/>
    <w:tmpl w:val="4BD6A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1933816"/>
    <w:multiLevelType w:val="multilevel"/>
    <w:tmpl w:val="43C8AE42"/>
    <w:name w:val="WW8Num434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2" w15:restartNumberingAfterBreak="0">
    <w:nsid w:val="5211129D"/>
    <w:multiLevelType w:val="hybridMultilevel"/>
    <w:tmpl w:val="B1A48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792DBC"/>
    <w:multiLevelType w:val="multilevel"/>
    <w:tmpl w:val="DC52AEDC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F269CB"/>
    <w:multiLevelType w:val="hybridMultilevel"/>
    <w:tmpl w:val="6A6ACC8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8751E95"/>
    <w:multiLevelType w:val="multilevel"/>
    <w:tmpl w:val="5276D368"/>
    <w:name w:val="WW8Num43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68AA1B64"/>
    <w:multiLevelType w:val="hybridMultilevel"/>
    <w:tmpl w:val="22766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3530DA6"/>
    <w:multiLevelType w:val="multilevel"/>
    <w:tmpl w:val="47364A46"/>
    <w:name w:val="WW8Num372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4" w15:restartNumberingAfterBreak="0">
    <w:nsid w:val="73E03310"/>
    <w:multiLevelType w:val="multilevel"/>
    <w:tmpl w:val="00FAF948"/>
    <w:name w:val="WW8Num43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5" w15:restartNumberingAfterBreak="0">
    <w:nsid w:val="747739A8"/>
    <w:multiLevelType w:val="hybridMultilevel"/>
    <w:tmpl w:val="66C0522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3A789D8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6" w15:restartNumberingAfterBreak="0">
    <w:nsid w:val="7483094F"/>
    <w:multiLevelType w:val="hybridMultilevel"/>
    <w:tmpl w:val="AC8AA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A757F2"/>
    <w:multiLevelType w:val="hybridMultilevel"/>
    <w:tmpl w:val="5D68C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B4846F8"/>
    <w:multiLevelType w:val="hybridMultilevel"/>
    <w:tmpl w:val="9914403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9" w15:restartNumberingAfterBreak="0">
    <w:nsid w:val="7B95592B"/>
    <w:multiLevelType w:val="hybridMultilevel"/>
    <w:tmpl w:val="32C4F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2C6A00"/>
    <w:multiLevelType w:val="multilevel"/>
    <w:tmpl w:val="13DEAE5E"/>
    <w:name w:val="WW8Num434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10924072">
    <w:abstractNumId w:val="31"/>
  </w:num>
  <w:num w:numId="2" w16cid:durableId="1600091998">
    <w:abstractNumId w:val="43"/>
  </w:num>
  <w:num w:numId="3" w16cid:durableId="902834122">
    <w:abstractNumId w:val="19"/>
  </w:num>
  <w:num w:numId="4" w16cid:durableId="819426043">
    <w:abstractNumId w:val="72"/>
  </w:num>
  <w:num w:numId="5" w16cid:durableId="22830264">
    <w:abstractNumId w:val="34"/>
  </w:num>
  <w:num w:numId="6" w16cid:durableId="10015397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2007259">
    <w:abstractNumId w:val="77"/>
  </w:num>
  <w:num w:numId="8" w16cid:durableId="1665431677">
    <w:abstractNumId w:val="79"/>
  </w:num>
  <w:num w:numId="9" w16cid:durableId="1471051062">
    <w:abstractNumId w:val="8"/>
  </w:num>
  <w:num w:numId="10" w16cid:durableId="1411005038">
    <w:abstractNumId w:val="39"/>
  </w:num>
  <w:num w:numId="11" w16cid:durableId="1851604487">
    <w:abstractNumId w:val="32"/>
  </w:num>
  <w:num w:numId="12" w16cid:durableId="622735048">
    <w:abstractNumId w:val="24"/>
  </w:num>
  <w:num w:numId="13" w16cid:durableId="1026784669">
    <w:abstractNumId w:val="48"/>
  </w:num>
  <w:num w:numId="14" w16cid:durableId="891766327">
    <w:abstractNumId w:val="40"/>
  </w:num>
  <w:num w:numId="15" w16cid:durableId="1068455850">
    <w:abstractNumId w:val="56"/>
  </w:num>
  <w:num w:numId="16" w16cid:durableId="57291447">
    <w:abstractNumId w:val="33"/>
  </w:num>
  <w:num w:numId="17" w16cid:durableId="1797600323">
    <w:abstractNumId w:val="45"/>
  </w:num>
  <w:num w:numId="18" w16cid:durableId="493226196">
    <w:abstractNumId w:val="60"/>
  </w:num>
  <w:num w:numId="19" w16cid:durableId="1798797303">
    <w:abstractNumId w:val="37"/>
  </w:num>
  <w:num w:numId="20" w16cid:durableId="909537610">
    <w:abstractNumId w:val="62"/>
  </w:num>
  <w:num w:numId="21" w16cid:durableId="896890012">
    <w:abstractNumId w:val="67"/>
  </w:num>
  <w:num w:numId="22" w16cid:durableId="1069420702">
    <w:abstractNumId w:val="30"/>
  </w:num>
  <w:num w:numId="23" w16cid:durableId="1592347105">
    <w:abstractNumId w:val="29"/>
  </w:num>
  <w:num w:numId="24" w16cid:durableId="1277374656">
    <w:abstractNumId w:val="58"/>
  </w:num>
  <w:num w:numId="25" w16cid:durableId="1552032471">
    <w:abstractNumId w:val="28"/>
  </w:num>
  <w:num w:numId="26" w16cid:durableId="2134521910">
    <w:abstractNumId w:val="57"/>
  </w:num>
  <w:num w:numId="27" w16cid:durableId="13693363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6055933">
    <w:abstractNumId w:val="54"/>
  </w:num>
  <w:num w:numId="29" w16cid:durableId="1300528910">
    <w:abstractNumId w:val="66"/>
  </w:num>
  <w:num w:numId="30" w16cid:durableId="858277250">
    <w:abstractNumId w:val="63"/>
  </w:num>
  <w:num w:numId="31" w16cid:durableId="700664693">
    <w:abstractNumId w:val="42"/>
  </w:num>
  <w:num w:numId="32" w16cid:durableId="1645620227">
    <w:abstractNumId w:val="69"/>
  </w:num>
  <w:num w:numId="33" w16cid:durableId="177738854">
    <w:abstractNumId w:val="68"/>
  </w:num>
  <w:num w:numId="34" w16cid:durableId="939919487">
    <w:abstractNumId w:val="46"/>
  </w:num>
  <w:num w:numId="35" w16cid:durableId="407459196">
    <w:abstractNumId w:val="55"/>
  </w:num>
  <w:num w:numId="36" w16cid:durableId="1211647415">
    <w:abstractNumId w:val="41"/>
  </w:num>
  <w:num w:numId="37" w16cid:durableId="2015182455">
    <w:abstractNumId w:val="1"/>
  </w:num>
  <w:num w:numId="38" w16cid:durableId="1294554372">
    <w:abstractNumId w:val="9"/>
  </w:num>
  <w:num w:numId="39" w16cid:durableId="225260915">
    <w:abstractNumId w:val="2"/>
  </w:num>
  <w:num w:numId="40" w16cid:durableId="1702126657">
    <w:abstractNumId w:val="10"/>
  </w:num>
  <w:num w:numId="41" w16cid:durableId="1152982624">
    <w:abstractNumId w:val="15"/>
  </w:num>
  <w:num w:numId="42" w16cid:durableId="999504491">
    <w:abstractNumId w:val="44"/>
  </w:num>
  <w:num w:numId="43" w16cid:durableId="1564364400">
    <w:abstractNumId w:val="3"/>
  </w:num>
  <w:num w:numId="44" w16cid:durableId="1406681224">
    <w:abstractNumId w:val="6"/>
  </w:num>
  <w:num w:numId="45" w16cid:durableId="1868442258">
    <w:abstractNumId w:val="13"/>
  </w:num>
  <w:num w:numId="46" w16cid:durableId="1602301916">
    <w:abstractNumId w:val="18"/>
  </w:num>
  <w:num w:numId="47" w16cid:durableId="1845587400">
    <w:abstractNumId w:val="20"/>
  </w:num>
  <w:num w:numId="48" w16cid:durableId="1254121550">
    <w:abstractNumId w:val="21"/>
  </w:num>
  <w:num w:numId="49" w16cid:durableId="652372234">
    <w:abstractNumId w:val="22"/>
  </w:num>
  <w:num w:numId="50" w16cid:durableId="691761039">
    <w:abstractNumId w:val="23"/>
  </w:num>
  <w:num w:numId="51" w16cid:durableId="1834565625">
    <w:abstractNumId w:val="75"/>
  </w:num>
  <w:num w:numId="52" w16cid:durableId="1185901649">
    <w:abstractNumId w:val="74"/>
  </w:num>
  <w:num w:numId="53" w16cid:durableId="948509980">
    <w:abstractNumId w:val="71"/>
  </w:num>
  <w:num w:numId="54" w16cid:durableId="53358484">
    <w:abstractNumId w:val="80"/>
  </w:num>
  <w:num w:numId="55" w16cid:durableId="725029547">
    <w:abstractNumId w:val="61"/>
  </w:num>
  <w:num w:numId="56" w16cid:durableId="1254701244">
    <w:abstractNumId w:val="25"/>
  </w:num>
  <w:num w:numId="57" w16cid:durableId="1805779412">
    <w:abstractNumId w:val="49"/>
  </w:num>
  <w:num w:numId="58" w16cid:durableId="1570767295">
    <w:abstractNumId w:val="36"/>
  </w:num>
  <w:num w:numId="59" w16cid:durableId="163859714">
    <w:abstractNumId w:val="35"/>
  </w:num>
  <w:num w:numId="60" w16cid:durableId="1026492060">
    <w:abstractNumId w:val="38"/>
  </w:num>
  <w:num w:numId="61" w16cid:durableId="1200701925">
    <w:abstractNumId w:val="76"/>
  </w:num>
  <w:num w:numId="62" w16cid:durableId="436290702">
    <w:abstractNumId w:val="50"/>
  </w:num>
  <w:num w:numId="63" w16cid:durableId="1171603842">
    <w:abstractNumId w:val="73"/>
  </w:num>
  <w:num w:numId="64" w16cid:durableId="2086489139">
    <w:abstractNumId w:val="26"/>
  </w:num>
  <w:num w:numId="65" w16cid:durableId="518592292">
    <w:abstractNumId w:val="70"/>
  </w:num>
  <w:num w:numId="66" w16cid:durableId="1797138635">
    <w:abstractNumId w:val="64"/>
  </w:num>
  <w:num w:numId="67" w16cid:durableId="728765322">
    <w:abstractNumId w:val="27"/>
  </w:num>
  <w:num w:numId="68" w16cid:durableId="1423603510">
    <w:abstractNumId w:val="53"/>
  </w:num>
  <w:num w:numId="69" w16cid:durableId="1568883895">
    <w:abstractNumId w:val="59"/>
  </w:num>
  <w:num w:numId="70" w16cid:durableId="458768804">
    <w:abstractNumId w:val="78"/>
  </w:num>
  <w:num w:numId="71" w16cid:durableId="963579630">
    <w:abstractNumId w:val="65"/>
  </w:num>
  <w:num w:numId="72" w16cid:durableId="1731228194">
    <w:abstractNumId w:val="51"/>
  </w:num>
  <w:num w:numId="73" w16cid:durableId="17438120">
    <w:abstractNumId w:val="4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86"/>
    <w:rsid w:val="00000FD1"/>
    <w:rsid w:val="00035249"/>
    <w:rsid w:val="00036EF8"/>
    <w:rsid w:val="00041F85"/>
    <w:rsid w:val="000650EE"/>
    <w:rsid w:val="00072936"/>
    <w:rsid w:val="00073CC9"/>
    <w:rsid w:val="00076090"/>
    <w:rsid w:val="00084FAF"/>
    <w:rsid w:val="0008669B"/>
    <w:rsid w:val="000C28AD"/>
    <w:rsid w:val="000D3FEB"/>
    <w:rsid w:val="000D75AC"/>
    <w:rsid w:val="000E591D"/>
    <w:rsid w:val="000E6703"/>
    <w:rsid w:val="000E6CE9"/>
    <w:rsid w:val="001012EE"/>
    <w:rsid w:val="0011086B"/>
    <w:rsid w:val="00112D05"/>
    <w:rsid w:val="00121B66"/>
    <w:rsid w:val="00127C07"/>
    <w:rsid w:val="00146508"/>
    <w:rsid w:val="00151579"/>
    <w:rsid w:val="001525B1"/>
    <w:rsid w:val="001541AA"/>
    <w:rsid w:val="00160F6E"/>
    <w:rsid w:val="00164021"/>
    <w:rsid w:val="00171B67"/>
    <w:rsid w:val="00171FBB"/>
    <w:rsid w:val="00174FAD"/>
    <w:rsid w:val="00193315"/>
    <w:rsid w:val="001B0A4F"/>
    <w:rsid w:val="001B12C2"/>
    <w:rsid w:val="001C3620"/>
    <w:rsid w:val="001D29F3"/>
    <w:rsid w:val="001F1569"/>
    <w:rsid w:val="001F764A"/>
    <w:rsid w:val="00202CBB"/>
    <w:rsid w:val="002159A2"/>
    <w:rsid w:val="0023025B"/>
    <w:rsid w:val="00233CE5"/>
    <w:rsid w:val="00233ECD"/>
    <w:rsid w:val="00236956"/>
    <w:rsid w:val="00240F45"/>
    <w:rsid w:val="00246861"/>
    <w:rsid w:val="002531EF"/>
    <w:rsid w:val="00285951"/>
    <w:rsid w:val="00292E11"/>
    <w:rsid w:val="00297996"/>
    <w:rsid w:val="002A129F"/>
    <w:rsid w:val="002A2460"/>
    <w:rsid w:val="002A2636"/>
    <w:rsid w:val="002B5B21"/>
    <w:rsid w:val="002E2F4B"/>
    <w:rsid w:val="002F1E1D"/>
    <w:rsid w:val="002F46EF"/>
    <w:rsid w:val="00301FBF"/>
    <w:rsid w:val="003252CE"/>
    <w:rsid w:val="00332362"/>
    <w:rsid w:val="00371010"/>
    <w:rsid w:val="00373E30"/>
    <w:rsid w:val="003754CC"/>
    <w:rsid w:val="00390978"/>
    <w:rsid w:val="003A61F7"/>
    <w:rsid w:val="003B2A92"/>
    <w:rsid w:val="003B647D"/>
    <w:rsid w:val="003D4ABB"/>
    <w:rsid w:val="003F008F"/>
    <w:rsid w:val="004048A5"/>
    <w:rsid w:val="004154D6"/>
    <w:rsid w:val="00432E73"/>
    <w:rsid w:val="00457A33"/>
    <w:rsid w:val="00471D78"/>
    <w:rsid w:val="00472960"/>
    <w:rsid w:val="00480FF8"/>
    <w:rsid w:val="00484905"/>
    <w:rsid w:val="00490642"/>
    <w:rsid w:val="004A3CB1"/>
    <w:rsid w:val="004B292C"/>
    <w:rsid w:val="004B68F1"/>
    <w:rsid w:val="004B6E23"/>
    <w:rsid w:val="004E710E"/>
    <w:rsid w:val="004F702B"/>
    <w:rsid w:val="00512654"/>
    <w:rsid w:val="00513861"/>
    <w:rsid w:val="00535312"/>
    <w:rsid w:val="00536654"/>
    <w:rsid w:val="00546E92"/>
    <w:rsid w:val="00550C50"/>
    <w:rsid w:val="00562A02"/>
    <w:rsid w:val="00576A8A"/>
    <w:rsid w:val="005802D8"/>
    <w:rsid w:val="00581F50"/>
    <w:rsid w:val="005C08FF"/>
    <w:rsid w:val="005C3174"/>
    <w:rsid w:val="005F18F3"/>
    <w:rsid w:val="00610487"/>
    <w:rsid w:val="006131D0"/>
    <w:rsid w:val="00624181"/>
    <w:rsid w:val="00640191"/>
    <w:rsid w:val="00646300"/>
    <w:rsid w:val="00692B9C"/>
    <w:rsid w:val="00692E35"/>
    <w:rsid w:val="006A3E0A"/>
    <w:rsid w:val="006B72D6"/>
    <w:rsid w:val="006C103E"/>
    <w:rsid w:val="006C614A"/>
    <w:rsid w:val="006D6AF6"/>
    <w:rsid w:val="006E4AF1"/>
    <w:rsid w:val="006F0CBC"/>
    <w:rsid w:val="006F7E05"/>
    <w:rsid w:val="00713678"/>
    <w:rsid w:val="00713A29"/>
    <w:rsid w:val="007174D8"/>
    <w:rsid w:val="00725F4C"/>
    <w:rsid w:val="00733AC1"/>
    <w:rsid w:val="00736C6A"/>
    <w:rsid w:val="007502BA"/>
    <w:rsid w:val="00754938"/>
    <w:rsid w:val="00764F48"/>
    <w:rsid w:val="0076551F"/>
    <w:rsid w:val="0077154C"/>
    <w:rsid w:val="00772246"/>
    <w:rsid w:val="007B282B"/>
    <w:rsid w:val="007B50E1"/>
    <w:rsid w:val="007D1C02"/>
    <w:rsid w:val="007D4D53"/>
    <w:rsid w:val="007D683F"/>
    <w:rsid w:val="007E1F28"/>
    <w:rsid w:val="007F353B"/>
    <w:rsid w:val="0080794F"/>
    <w:rsid w:val="0082614E"/>
    <w:rsid w:val="008318B0"/>
    <w:rsid w:val="0083406A"/>
    <w:rsid w:val="00840D54"/>
    <w:rsid w:val="00847E91"/>
    <w:rsid w:val="0085242D"/>
    <w:rsid w:val="00853DB6"/>
    <w:rsid w:val="00877F43"/>
    <w:rsid w:val="00884E18"/>
    <w:rsid w:val="008A2BB6"/>
    <w:rsid w:val="008A2D9B"/>
    <w:rsid w:val="008B2927"/>
    <w:rsid w:val="008B2A1D"/>
    <w:rsid w:val="008B2ADC"/>
    <w:rsid w:val="008C1C91"/>
    <w:rsid w:val="008D0ACB"/>
    <w:rsid w:val="008D33AD"/>
    <w:rsid w:val="008F14D7"/>
    <w:rsid w:val="008F1591"/>
    <w:rsid w:val="009014AD"/>
    <w:rsid w:val="00926D86"/>
    <w:rsid w:val="009530EF"/>
    <w:rsid w:val="00974377"/>
    <w:rsid w:val="009867E0"/>
    <w:rsid w:val="009913BE"/>
    <w:rsid w:val="009961A7"/>
    <w:rsid w:val="00997C08"/>
    <w:rsid w:val="009A79D8"/>
    <w:rsid w:val="009B1959"/>
    <w:rsid w:val="009B1BD8"/>
    <w:rsid w:val="009B4CE9"/>
    <w:rsid w:val="009B7BBC"/>
    <w:rsid w:val="009C4595"/>
    <w:rsid w:val="009E463B"/>
    <w:rsid w:val="009E5802"/>
    <w:rsid w:val="009E7967"/>
    <w:rsid w:val="009F278C"/>
    <w:rsid w:val="00A2314E"/>
    <w:rsid w:val="00A30434"/>
    <w:rsid w:val="00A52922"/>
    <w:rsid w:val="00A60E66"/>
    <w:rsid w:val="00A81587"/>
    <w:rsid w:val="00A86CE8"/>
    <w:rsid w:val="00A904ED"/>
    <w:rsid w:val="00AA3622"/>
    <w:rsid w:val="00AA50CC"/>
    <w:rsid w:val="00AC73ED"/>
    <w:rsid w:val="00AD76E5"/>
    <w:rsid w:val="00AD79AC"/>
    <w:rsid w:val="00AE0ED0"/>
    <w:rsid w:val="00AE34F1"/>
    <w:rsid w:val="00AE58F6"/>
    <w:rsid w:val="00AF742F"/>
    <w:rsid w:val="00B00198"/>
    <w:rsid w:val="00B222D2"/>
    <w:rsid w:val="00B43340"/>
    <w:rsid w:val="00B50C5A"/>
    <w:rsid w:val="00B97368"/>
    <w:rsid w:val="00B9739A"/>
    <w:rsid w:val="00BB5CD1"/>
    <w:rsid w:val="00BC4D5B"/>
    <w:rsid w:val="00BC761D"/>
    <w:rsid w:val="00BD1ABE"/>
    <w:rsid w:val="00BD1AD4"/>
    <w:rsid w:val="00BD2556"/>
    <w:rsid w:val="00BD4479"/>
    <w:rsid w:val="00BE74EE"/>
    <w:rsid w:val="00C0171D"/>
    <w:rsid w:val="00C137A6"/>
    <w:rsid w:val="00C16067"/>
    <w:rsid w:val="00C163BC"/>
    <w:rsid w:val="00C2342F"/>
    <w:rsid w:val="00C278E9"/>
    <w:rsid w:val="00C303FC"/>
    <w:rsid w:val="00C47A9C"/>
    <w:rsid w:val="00C51664"/>
    <w:rsid w:val="00C520A9"/>
    <w:rsid w:val="00C535E5"/>
    <w:rsid w:val="00C53F02"/>
    <w:rsid w:val="00C7307B"/>
    <w:rsid w:val="00CB0DB4"/>
    <w:rsid w:val="00CB567F"/>
    <w:rsid w:val="00CC3A5C"/>
    <w:rsid w:val="00CD389E"/>
    <w:rsid w:val="00CD5C76"/>
    <w:rsid w:val="00CF2869"/>
    <w:rsid w:val="00CF542B"/>
    <w:rsid w:val="00D02C18"/>
    <w:rsid w:val="00D22705"/>
    <w:rsid w:val="00D375D6"/>
    <w:rsid w:val="00D379DF"/>
    <w:rsid w:val="00D527BB"/>
    <w:rsid w:val="00D55A06"/>
    <w:rsid w:val="00D631F5"/>
    <w:rsid w:val="00D67327"/>
    <w:rsid w:val="00D76691"/>
    <w:rsid w:val="00D76F7B"/>
    <w:rsid w:val="00D83E12"/>
    <w:rsid w:val="00D90D4E"/>
    <w:rsid w:val="00D92A26"/>
    <w:rsid w:val="00DA2780"/>
    <w:rsid w:val="00DD48B8"/>
    <w:rsid w:val="00DE0380"/>
    <w:rsid w:val="00DF0C91"/>
    <w:rsid w:val="00DF2FAF"/>
    <w:rsid w:val="00DF4D76"/>
    <w:rsid w:val="00E07F2C"/>
    <w:rsid w:val="00E12AE6"/>
    <w:rsid w:val="00E200FC"/>
    <w:rsid w:val="00E221E3"/>
    <w:rsid w:val="00E4785B"/>
    <w:rsid w:val="00E50BAD"/>
    <w:rsid w:val="00E5263D"/>
    <w:rsid w:val="00E547A3"/>
    <w:rsid w:val="00E5652B"/>
    <w:rsid w:val="00E65FF1"/>
    <w:rsid w:val="00E71F45"/>
    <w:rsid w:val="00E7663D"/>
    <w:rsid w:val="00E82292"/>
    <w:rsid w:val="00E95032"/>
    <w:rsid w:val="00EC2C8E"/>
    <w:rsid w:val="00EC2DB0"/>
    <w:rsid w:val="00ED6B7C"/>
    <w:rsid w:val="00ED6ECA"/>
    <w:rsid w:val="00EF3691"/>
    <w:rsid w:val="00F15CEE"/>
    <w:rsid w:val="00F22C6F"/>
    <w:rsid w:val="00F2692D"/>
    <w:rsid w:val="00F3216D"/>
    <w:rsid w:val="00F5555E"/>
    <w:rsid w:val="00F719CC"/>
    <w:rsid w:val="00F71CFD"/>
    <w:rsid w:val="00F75DC1"/>
    <w:rsid w:val="00F9358A"/>
    <w:rsid w:val="00FA540E"/>
    <w:rsid w:val="00FB6D8E"/>
    <w:rsid w:val="00FC4332"/>
    <w:rsid w:val="00FD2B40"/>
    <w:rsid w:val="00FD38A5"/>
    <w:rsid w:val="00FE389F"/>
    <w:rsid w:val="00FE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7B306"/>
  <w15:docId w15:val="{90A8AA03-FFD1-4608-9131-2490CA32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6D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6D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6D8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26D8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D8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6D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Hipercze">
    <w:name w:val="Hyperlink"/>
    <w:uiPriority w:val="99"/>
    <w:unhideWhenUsed/>
    <w:rsid w:val="00926D86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26D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26D86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926D86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926D86"/>
    <w:pPr>
      <w:suppressAutoHyphens/>
      <w:jc w:val="center"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926D8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926D86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26D86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26D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926D86"/>
    <w:pPr>
      <w:ind w:left="708"/>
    </w:pPr>
  </w:style>
  <w:style w:type="character" w:customStyle="1" w:styleId="AkapitzlistZnak">
    <w:name w:val="Akapit z listą Znak"/>
    <w:aliases w:val="CW_Lista Znak"/>
    <w:link w:val="Akapitzlist"/>
    <w:qFormat/>
    <w:locked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26D8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926D8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926D86"/>
    <w:pPr>
      <w:suppressAutoHyphens/>
      <w:ind w:firstLine="454"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8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D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926D86"/>
    <w:pPr>
      <w:widowControl w:val="0"/>
      <w:spacing w:line="300" w:lineRule="auto"/>
      <w:ind w:left="720" w:hanging="400"/>
      <w:contextualSpacing/>
    </w:pPr>
    <w:rPr>
      <w:rFonts w:ascii="Arial" w:eastAsia="Calibri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26D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6D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26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8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86"/>
    <w:rPr>
      <w:b/>
      <w:bCs/>
    </w:rPr>
  </w:style>
  <w:style w:type="paragraph" w:customStyle="1" w:styleId="Nagwek2">
    <w:name w:val="Nagłówek2"/>
    <w:basedOn w:val="Normalny"/>
    <w:next w:val="Tekstpodstawowy"/>
    <w:rsid w:val="00926D86"/>
    <w:pPr>
      <w:suppressAutoHyphens/>
      <w:spacing w:line="260" w:lineRule="atLeast"/>
      <w:jc w:val="center"/>
    </w:pPr>
    <w:rPr>
      <w:b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926D8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926D86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6D86"/>
    <w:rPr>
      <w:rFonts w:eastAsiaTheme="minorHAnsi"/>
    </w:rPr>
  </w:style>
  <w:style w:type="paragraph" w:styleId="Lista">
    <w:name w:val="List"/>
    <w:basedOn w:val="Normalny"/>
    <w:uiPriority w:val="99"/>
    <w:rsid w:val="00926D86"/>
    <w:pPr>
      <w:ind w:left="283" w:hanging="283"/>
      <w:contextualSpacing/>
    </w:pPr>
    <w:rPr>
      <w:sz w:val="20"/>
      <w:szCs w:val="20"/>
    </w:rPr>
  </w:style>
  <w:style w:type="character" w:customStyle="1" w:styleId="Domylnaczcionkaakapitu2">
    <w:name w:val="Domyślna czcionka akapitu2"/>
    <w:rsid w:val="00926D86"/>
  </w:style>
  <w:style w:type="character" w:customStyle="1" w:styleId="txt-new">
    <w:name w:val="txt-new"/>
    <w:rsid w:val="00926D86"/>
  </w:style>
  <w:style w:type="paragraph" w:customStyle="1" w:styleId="Kolorowalistaakcent11">
    <w:name w:val="Kolorowa lista — akcent 11"/>
    <w:basedOn w:val="Normalny"/>
    <w:uiPriority w:val="34"/>
    <w:qFormat/>
    <w:rsid w:val="00926D86"/>
    <w:pPr>
      <w:ind w:left="708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26D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2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926D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link w:val="ParagrafZnak"/>
    <w:qFormat/>
    <w:rsid w:val="007E1F28"/>
    <w:pPr>
      <w:spacing w:before="120" w:line="288" w:lineRule="auto"/>
      <w:jc w:val="center"/>
    </w:pPr>
    <w:rPr>
      <w:rFonts w:ascii="Open Sans" w:hAnsi="Open Sans" w:cs="Open Sans"/>
      <w:b/>
      <w:iCs/>
      <w:sz w:val="22"/>
      <w:szCs w:val="22"/>
    </w:rPr>
  </w:style>
  <w:style w:type="character" w:customStyle="1" w:styleId="ParagrafZnak">
    <w:name w:val="Paragraf Znak"/>
    <w:basedOn w:val="Domylnaczcionkaakapitu"/>
    <w:link w:val="Paragraf"/>
    <w:rsid w:val="007E1F28"/>
    <w:rPr>
      <w:rFonts w:ascii="Open Sans" w:eastAsia="Times New Roman" w:hAnsi="Open Sans" w:cs="Open Sans"/>
      <w:b/>
      <w:iCs/>
      <w:lang w:eastAsia="pl-PL"/>
    </w:rPr>
  </w:style>
  <w:style w:type="character" w:customStyle="1" w:styleId="Teksttreci">
    <w:name w:val="Tekst treści_"/>
    <w:basedOn w:val="Domylnaczcionkaakapitu"/>
    <w:link w:val="Teksttreci0"/>
    <w:rsid w:val="00127C07"/>
  </w:style>
  <w:style w:type="paragraph" w:customStyle="1" w:styleId="Teksttreci0">
    <w:name w:val="Tekst treści"/>
    <w:basedOn w:val="Normalny"/>
    <w:link w:val="Teksttreci"/>
    <w:rsid w:val="00127C07"/>
    <w:pPr>
      <w:widowControl w:val="0"/>
      <w:spacing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B222D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81F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81F5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6B72D6"/>
  </w:style>
  <w:style w:type="paragraph" w:customStyle="1" w:styleId="Zawartotabeli">
    <w:name w:val="Zawartość tabeli"/>
    <w:basedOn w:val="Normalny"/>
    <w:rsid w:val="006B72D6"/>
    <w:pPr>
      <w:suppressLineNumbers/>
      <w:suppressAutoHyphens/>
    </w:pPr>
    <w:rPr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12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A02E5-FE21-4898-B29B-C9474390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Gąska</dc:creator>
  <cp:lastModifiedBy>Piotr Gąska</cp:lastModifiedBy>
  <cp:revision>3</cp:revision>
  <cp:lastPrinted>2024-07-04T09:37:00Z</cp:lastPrinted>
  <dcterms:created xsi:type="dcterms:W3CDTF">2024-07-04T09:39:00Z</dcterms:created>
  <dcterms:modified xsi:type="dcterms:W3CDTF">2024-07-04T09:40:00Z</dcterms:modified>
</cp:coreProperties>
</file>