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AC775" w14:textId="3143D50B" w:rsidR="00A816AB" w:rsidRPr="00DD731F" w:rsidRDefault="00A816AB" w:rsidP="00A816AB">
      <w:pPr>
        <w:tabs>
          <w:tab w:val="left" w:pos="3213"/>
        </w:tabs>
        <w:ind w:left="2142"/>
        <w:jc w:val="right"/>
        <w:rPr>
          <w:rFonts w:ascii="Aptos" w:hAnsi="Aptos"/>
        </w:rPr>
      </w:pPr>
      <w:bookmarkStart w:id="0" w:name="_Hlk164417336"/>
      <w:bookmarkStart w:id="1" w:name="_Hlk130221455"/>
      <w:bookmarkEnd w:id="0"/>
      <w:r w:rsidRPr="00DD731F">
        <w:rPr>
          <w:rFonts w:ascii="Aptos" w:hAnsi="Aptos"/>
          <w:b/>
          <w:bCs/>
          <w:color w:val="000000"/>
          <w:u w:val="single"/>
        </w:rPr>
        <w:t>ZAŁĄCZNIK NR 1</w:t>
      </w:r>
      <w:r w:rsidR="00AC0372">
        <w:rPr>
          <w:rFonts w:ascii="Aptos" w:hAnsi="Aptos"/>
          <w:b/>
          <w:bCs/>
          <w:color w:val="000000"/>
          <w:u w:val="single"/>
        </w:rPr>
        <w:t xml:space="preserve"> do SWZ</w:t>
      </w:r>
    </w:p>
    <w:p w14:paraId="0292AA33" w14:textId="028B74AA" w:rsidR="00A816AB" w:rsidRPr="00DD731F" w:rsidRDefault="00C76075" w:rsidP="00A816AB">
      <w:pPr>
        <w:tabs>
          <w:tab w:val="left" w:pos="3213"/>
        </w:tabs>
        <w:jc w:val="both"/>
        <w:rPr>
          <w:rFonts w:ascii="Aptos" w:eastAsia="TimesNewRomanPSMT" w:hAnsi="Aptos"/>
          <w:color w:val="000000"/>
        </w:rPr>
      </w:pPr>
      <w:r w:rsidRPr="00DD731F">
        <w:rPr>
          <w:rFonts w:ascii="Aptos" w:eastAsia="Times New Roman" w:hAnsi="Aptos"/>
          <w:b/>
          <w:noProof/>
          <w:color w:val="000000"/>
          <w:lang w:eastAsia="pl-PL"/>
        </w:rPr>
        <w:drawing>
          <wp:inline distT="0" distB="0" distL="0" distR="0" wp14:anchorId="3B075CD9" wp14:editId="2481C86D">
            <wp:extent cx="1139825" cy="1256030"/>
            <wp:effectExtent l="0" t="0" r="3175" b="1270"/>
            <wp:docPr id="138822083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256030"/>
                    </a:xfrm>
                    <a:prstGeom prst="rect">
                      <a:avLst/>
                    </a:prstGeom>
                    <a:noFill/>
                  </pic:spPr>
                </pic:pic>
              </a:graphicData>
            </a:graphic>
          </wp:inline>
        </w:drawing>
      </w:r>
    </w:p>
    <w:p w14:paraId="7BE3B97F" w14:textId="77777777" w:rsidR="00C76075" w:rsidRDefault="00C76075" w:rsidP="00A816AB">
      <w:pPr>
        <w:tabs>
          <w:tab w:val="left" w:pos="3213"/>
        </w:tabs>
        <w:jc w:val="both"/>
        <w:rPr>
          <w:rFonts w:ascii="Aptos" w:hAnsi="Aptos"/>
          <w:b/>
          <w:bCs/>
          <w:color w:val="FF0000"/>
          <w:u w:val="single"/>
        </w:rPr>
      </w:pPr>
      <w:bookmarkStart w:id="2" w:name="_Hlk141123369"/>
      <w:r w:rsidRPr="00DD731F">
        <w:rPr>
          <w:rFonts w:ascii="Aptos" w:hAnsi="Aptos"/>
          <w:b/>
          <w:bCs/>
          <w:color w:val="FF0000"/>
          <w:u w:val="single"/>
        </w:rPr>
        <w:t>Znak sprawy: ZP.271.3.202</w:t>
      </w:r>
      <w:bookmarkEnd w:id="2"/>
      <w:r w:rsidRPr="00DD731F">
        <w:rPr>
          <w:rFonts w:ascii="Aptos" w:hAnsi="Aptos"/>
          <w:b/>
          <w:bCs/>
          <w:color w:val="FF0000"/>
          <w:u w:val="single"/>
        </w:rPr>
        <w:t>4</w:t>
      </w:r>
    </w:p>
    <w:p w14:paraId="4F982012" w14:textId="6A50274F" w:rsidR="00A816AB" w:rsidRPr="00C86C7E" w:rsidRDefault="00C76075" w:rsidP="00C76075">
      <w:pPr>
        <w:tabs>
          <w:tab w:val="left" w:pos="3213"/>
        </w:tabs>
        <w:jc w:val="center"/>
        <w:rPr>
          <w:rFonts w:asciiTheme="minorHAnsi" w:eastAsia="TimesNewRomanPSMT" w:hAnsiTheme="minorHAnsi"/>
          <w:color w:val="000000"/>
        </w:rPr>
      </w:pPr>
      <w:r w:rsidRPr="00C86C7E">
        <w:rPr>
          <w:rFonts w:asciiTheme="minorHAnsi" w:hAnsiTheme="minorHAnsi"/>
          <w:b/>
          <w:color w:val="000000"/>
        </w:rPr>
        <w:t>FORMULARZ OFERTOWY</w:t>
      </w:r>
    </w:p>
    <w:p w14:paraId="32D2777F" w14:textId="77777777" w:rsidR="00A816AB" w:rsidRPr="00C86C7E" w:rsidRDefault="00A816AB" w:rsidP="00A816AB">
      <w:pPr>
        <w:rPr>
          <w:rFonts w:asciiTheme="minorHAnsi" w:hAnsiTheme="minorHAnsi"/>
        </w:rPr>
      </w:pPr>
    </w:p>
    <w:p w14:paraId="3ED80794" w14:textId="77777777" w:rsidR="00A816AB" w:rsidRPr="00C86C7E" w:rsidRDefault="00A816AB" w:rsidP="00A816AB">
      <w:pPr>
        <w:jc w:val="center"/>
        <w:rPr>
          <w:rFonts w:asciiTheme="minorHAnsi" w:hAnsiTheme="minorHAnsi"/>
          <w:color w:val="000000"/>
        </w:rPr>
      </w:pPr>
      <w:r w:rsidRPr="00C86C7E">
        <w:rPr>
          <w:rFonts w:asciiTheme="minorHAnsi" w:hAnsiTheme="minorHAnsi"/>
          <w:color w:val="000000"/>
        </w:rPr>
        <w:t>postępowanie o udzielenie zamówienia publicznego klasycznego o wartości mniejszej niż progi unijne prowadzonego w trybie podstawowym bez negocjacji na:</w:t>
      </w:r>
    </w:p>
    <w:p w14:paraId="4D76A407" w14:textId="77777777" w:rsidR="001F2ACD" w:rsidRPr="00C86C7E" w:rsidRDefault="001F2ACD" w:rsidP="00A816AB">
      <w:pPr>
        <w:jc w:val="center"/>
        <w:rPr>
          <w:rFonts w:asciiTheme="minorHAnsi" w:hAnsiTheme="minorHAnsi"/>
        </w:rPr>
      </w:pPr>
    </w:p>
    <w:p w14:paraId="00A77C5B" w14:textId="77777777" w:rsidR="00A816AB" w:rsidRPr="00C86C7E" w:rsidRDefault="00A816AB" w:rsidP="00A816AB">
      <w:pPr>
        <w:jc w:val="center"/>
        <w:rPr>
          <w:rFonts w:asciiTheme="minorHAnsi" w:hAnsiTheme="minorHAnsi"/>
          <w:b/>
          <w:bCs/>
          <w:color w:val="000000"/>
          <w:u w:val="single"/>
        </w:rPr>
      </w:pPr>
      <w:bookmarkStart w:id="3" w:name="_Hlk169598585"/>
      <w:r w:rsidRPr="00C86C7E">
        <w:rPr>
          <w:rFonts w:asciiTheme="minorHAnsi" w:hAnsiTheme="minorHAnsi"/>
          <w:b/>
          <w:bCs/>
          <w:color w:val="000000"/>
          <w:u w:val="single"/>
        </w:rPr>
        <w:t xml:space="preserve">Przebudowę ulicy Krętej w Jeżowie Sudeckim </w:t>
      </w:r>
    </w:p>
    <w:p w14:paraId="345A5C64" w14:textId="77777777" w:rsidR="00A816AB" w:rsidRPr="00C86C7E" w:rsidRDefault="00A816AB" w:rsidP="00A816AB">
      <w:pPr>
        <w:jc w:val="center"/>
        <w:rPr>
          <w:rFonts w:asciiTheme="minorHAnsi" w:hAnsiTheme="minorHAnsi"/>
          <w:b/>
          <w:bCs/>
          <w:color w:val="000000"/>
          <w:u w:val="single"/>
        </w:rPr>
      </w:pPr>
      <w:r w:rsidRPr="00C86C7E">
        <w:rPr>
          <w:rFonts w:asciiTheme="minorHAnsi" w:hAnsiTheme="minorHAnsi"/>
          <w:b/>
          <w:bCs/>
          <w:color w:val="000000"/>
          <w:u w:val="single"/>
        </w:rPr>
        <w:t xml:space="preserve">w ramach dofinansowania z programu inwestycji strategicznych </w:t>
      </w:r>
      <w:r w:rsidRPr="00C86C7E">
        <w:rPr>
          <w:rFonts w:asciiTheme="minorHAnsi" w:hAnsiTheme="minorHAnsi"/>
          <w:b/>
          <w:bCs/>
          <w:color w:val="000000"/>
          <w:u w:val="single"/>
        </w:rPr>
        <w:br/>
        <w:t xml:space="preserve">Polski Ład </w:t>
      </w:r>
    </w:p>
    <w:bookmarkEnd w:id="3"/>
    <w:p w14:paraId="43E8BA63" w14:textId="77777777" w:rsidR="001F2ACD" w:rsidRPr="00C86C7E" w:rsidRDefault="001F2ACD" w:rsidP="00A816AB">
      <w:pPr>
        <w:jc w:val="center"/>
        <w:rPr>
          <w:rFonts w:asciiTheme="minorHAnsi" w:hAnsiTheme="minorHAnsi"/>
          <w:b/>
          <w:bCs/>
          <w:color w:val="000000"/>
          <w:u w:val="single"/>
        </w:rPr>
      </w:pPr>
    </w:p>
    <w:p w14:paraId="09973E0D" w14:textId="77777777" w:rsidR="00A816AB" w:rsidRPr="00C86C7E" w:rsidRDefault="00A816AB" w:rsidP="00A816AB">
      <w:pPr>
        <w:jc w:val="center"/>
        <w:rPr>
          <w:rFonts w:asciiTheme="minorHAnsi" w:hAnsiTheme="minorHAnsi"/>
        </w:rPr>
      </w:pPr>
      <w:r w:rsidRPr="00C86C7E">
        <w:rPr>
          <w:rFonts w:asciiTheme="minorHAnsi" w:hAnsiTheme="minorHAnsi"/>
          <w:color w:val="000000"/>
        </w:rPr>
        <w:t xml:space="preserve">dla </w:t>
      </w:r>
      <w:r w:rsidRPr="00C86C7E">
        <w:rPr>
          <w:rFonts w:asciiTheme="minorHAnsi" w:eastAsia="Times New Roman" w:hAnsiTheme="minorHAnsi"/>
          <w:color w:val="000000"/>
        </w:rPr>
        <w:t>Gminy Jeżów Sudecki, 58-521 Jeżów Sudecki, ul. Długa 63</w:t>
      </w:r>
    </w:p>
    <w:p w14:paraId="377030F7" w14:textId="77777777" w:rsidR="00C86C7E" w:rsidRPr="00C86C7E" w:rsidRDefault="00C86C7E" w:rsidP="00C86C7E">
      <w:pPr>
        <w:autoSpaceDE w:val="0"/>
        <w:spacing w:line="264" w:lineRule="auto"/>
        <w:jc w:val="center"/>
        <w:rPr>
          <w:rFonts w:asciiTheme="minorHAnsi" w:eastAsia="Times New Roman" w:hAnsiTheme="minorHAnsi" w:cs="Liberation Serif"/>
          <w:b/>
          <w:bCs/>
          <w:color w:val="000000"/>
          <w:kern w:val="0"/>
          <w:lang w:eastAsia="ar-SA"/>
        </w:rPr>
      </w:pPr>
    </w:p>
    <w:p w14:paraId="66134B18" w14:textId="77777777" w:rsidR="00C86C7E" w:rsidRPr="00C86C7E" w:rsidRDefault="00C86C7E" w:rsidP="00C86C7E">
      <w:pPr>
        <w:autoSpaceDE w:val="0"/>
        <w:spacing w:line="288" w:lineRule="auto"/>
        <w:jc w:val="both"/>
        <w:rPr>
          <w:rFonts w:asciiTheme="minorHAnsi" w:eastAsia="Times New Roman" w:hAnsiTheme="minorHAnsi"/>
          <w:b/>
          <w:bCs/>
          <w:color w:val="000000"/>
          <w:kern w:val="0"/>
          <w:szCs w:val="22"/>
          <w:u w:val="single"/>
          <w:lang w:eastAsia="ar-SA"/>
        </w:rPr>
      </w:pPr>
      <w:r w:rsidRPr="00C86C7E">
        <w:rPr>
          <w:rFonts w:asciiTheme="minorHAnsi" w:eastAsia="Times New Roman" w:hAnsiTheme="minorHAnsi"/>
          <w:b/>
          <w:bCs/>
          <w:color w:val="000000"/>
          <w:kern w:val="0"/>
          <w:szCs w:val="22"/>
          <w:u w:val="single"/>
          <w:lang w:eastAsia="pl-PL"/>
        </w:rPr>
        <w:t>Dane dotyczące Wykonawcy:</w:t>
      </w:r>
    </w:p>
    <w:p w14:paraId="0D34CFFB" w14:textId="77777777" w:rsidR="00C86C7E" w:rsidRPr="00C86C7E" w:rsidRDefault="00C86C7E" w:rsidP="00C86C7E">
      <w:pPr>
        <w:autoSpaceDE w:val="0"/>
        <w:spacing w:line="312" w:lineRule="auto"/>
        <w:jc w:val="both"/>
        <w:rPr>
          <w:rFonts w:asciiTheme="minorHAnsi" w:eastAsia="Times New Roman" w:hAnsiTheme="minorHAnsi"/>
          <w:bCs/>
          <w:color w:val="000000"/>
          <w:kern w:val="0"/>
          <w:sz w:val="16"/>
          <w:szCs w:val="16"/>
          <w:u w:val="single"/>
          <w:lang w:eastAsia="ar-SA"/>
        </w:rPr>
      </w:pPr>
    </w:p>
    <w:p w14:paraId="3818C4DF" w14:textId="77777777" w:rsidR="00370A76" w:rsidRDefault="00C86C7E" w:rsidP="00C86C7E">
      <w:pPr>
        <w:autoSpaceDE w:val="0"/>
        <w:spacing w:line="312" w:lineRule="auto"/>
        <w:jc w:val="both"/>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Nazwa albo imię i nazwisko:</w:t>
      </w:r>
    </w:p>
    <w:p w14:paraId="3E1B981D" w14:textId="2945716F" w:rsidR="00C86C7E" w:rsidRPr="00C86C7E" w:rsidRDefault="00C86C7E" w:rsidP="00C86C7E">
      <w:pPr>
        <w:autoSpaceDE w:val="0"/>
        <w:spacing w:line="312" w:lineRule="auto"/>
        <w:jc w:val="both"/>
        <w:rPr>
          <w:rFonts w:asciiTheme="minorHAnsi" w:eastAsia="Times New Roman" w:hAnsiTheme="minorHAnsi"/>
          <w:color w:val="000000"/>
          <w:kern w:val="0"/>
          <w:lang w:eastAsia="ar-SA"/>
        </w:rPr>
      </w:pPr>
      <w:r w:rsidRPr="00C86C7E">
        <w:rPr>
          <w:rFonts w:asciiTheme="minorHAnsi" w:eastAsia="Times New Roman" w:hAnsiTheme="minorHAnsi"/>
          <w:color w:val="000000"/>
          <w:kern w:val="0"/>
          <w:lang w:eastAsia="pl-PL"/>
        </w:rPr>
        <w:t>......................................................................................................</w:t>
      </w:r>
    </w:p>
    <w:p w14:paraId="43A778C3" w14:textId="77777777" w:rsidR="00C86C7E" w:rsidRPr="00C86C7E" w:rsidRDefault="00C86C7E" w:rsidP="00C86C7E">
      <w:pPr>
        <w:autoSpaceDE w:val="0"/>
        <w:spacing w:line="312" w:lineRule="auto"/>
        <w:jc w:val="both"/>
        <w:rPr>
          <w:rFonts w:asciiTheme="minorHAnsi" w:eastAsia="Times New Roman" w:hAnsiTheme="minorHAnsi"/>
          <w:color w:val="000000"/>
          <w:kern w:val="0"/>
          <w:sz w:val="16"/>
          <w:szCs w:val="16"/>
          <w:lang w:eastAsia="ar-SA"/>
        </w:rPr>
      </w:pPr>
      <w:r w:rsidRPr="00C86C7E">
        <w:rPr>
          <w:rFonts w:asciiTheme="minorHAnsi" w:eastAsia="Times New Roman" w:hAnsiTheme="minorHAnsi"/>
          <w:color w:val="000000"/>
          <w:kern w:val="0"/>
          <w:sz w:val="16"/>
          <w:szCs w:val="16"/>
          <w:lang w:eastAsia="pl-PL"/>
        </w:rPr>
        <w:tab/>
      </w:r>
      <w:r w:rsidRPr="00C86C7E">
        <w:rPr>
          <w:rFonts w:asciiTheme="minorHAnsi" w:eastAsia="Times New Roman" w:hAnsiTheme="minorHAnsi"/>
          <w:color w:val="000000"/>
          <w:kern w:val="0"/>
          <w:sz w:val="16"/>
          <w:szCs w:val="16"/>
          <w:lang w:eastAsia="pl-PL"/>
        </w:rPr>
        <w:tab/>
      </w:r>
    </w:p>
    <w:p w14:paraId="0AD09DB8" w14:textId="77777777" w:rsidR="00C86C7E" w:rsidRPr="00C86C7E" w:rsidRDefault="00C86C7E" w:rsidP="00C86C7E">
      <w:pPr>
        <w:autoSpaceDE w:val="0"/>
        <w:spacing w:line="312" w:lineRule="auto"/>
        <w:jc w:val="both"/>
        <w:rPr>
          <w:rFonts w:asciiTheme="minorHAnsi" w:eastAsia="Times New Roman" w:hAnsiTheme="minorHAnsi"/>
          <w:color w:val="000000"/>
          <w:kern w:val="0"/>
          <w:lang w:eastAsia="pl-PL"/>
        </w:rPr>
      </w:pPr>
      <w:r w:rsidRPr="00C86C7E">
        <w:rPr>
          <w:rFonts w:asciiTheme="minorHAnsi" w:eastAsia="Times New Roman" w:hAnsiTheme="minorHAnsi"/>
          <w:color w:val="000000"/>
          <w:kern w:val="0"/>
          <w:szCs w:val="22"/>
          <w:lang w:eastAsia="pl-PL"/>
        </w:rPr>
        <w:t>Siedziba</w:t>
      </w:r>
      <w:r w:rsidRPr="00C86C7E">
        <w:rPr>
          <w:rFonts w:asciiTheme="minorHAnsi" w:eastAsia="Times New Roman" w:hAnsiTheme="minorHAnsi"/>
          <w:color w:val="000000"/>
          <w:kern w:val="0"/>
          <w:lang w:eastAsia="pl-PL"/>
        </w:rPr>
        <w:t xml:space="preserve"> albo miejsce zamieszkania – jeżeli jest miejscem wykonywania działalności:</w:t>
      </w:r>
    </w:p>
    <w:p w14:paraId="003F5D43" w14:textId="77777777" w:rsidR="00C86C7E" w:rsidRPr="00C86C7E" w:rsidRDefault="00C86C7E" w:rsidP="00C86C7E">
      <w:pPr>
        <w:autoSpaceDE w:val="0"/>
        <w:spacing w:line="312" w:lineRule="auto"/>
        <w:jc w:val="both"/>
        <w:rPr>
          <w:rFonts w:asciiTheme="minorHAnsi" w:eastAsia="Times New Roman" w:hAnsiTheme="minorHAnsi"/>
          <w:color w:val="000000"/>
          <w:kern w:val="0"/>
          <w:sz w:val="16"/>
          <w:szCs w:val="16"/>
          <w:lang w:eastAsia="pl-PL"/>
        </w:rPr>
      </w:pPr>
    </w:p>
    <w:p w14:paraId="19E97669" w14:textId="29D1D4AB" w:rsidR="00C86C7E" w:rsidRPr="00C86C7E" w:rsidRDefault="00C86C7E" w:rsidP="00C86C7E">
      <w:pPr>
        <w:autoSpaceDE w:val="0"/>
        <w:spacing w:line="312" w:lineRule="auto"/>
        <w:jc w:val="both"/>
        <w:rPr>
          <w:rFonts w:asciiTheme="minorHAnsi" w:eastAsia="Times New Roman" w:hAnsiTheme="minorHAnsi"/>
          <w:color w:val="000000"/>
          <w:kern w:val="0"/>
          <w:lang w:eastAsia="pl-PL"/>
        </w:rPr>
      </w:pPr>
      <w:r w:rsidRPr="00C86C7E">
        <w:rPr>
          <w:rFonts w:asciiTheme="minorHAnsi" w:eastAsia="Times New Roman" w:hAnsiTheme="minorHAnsi"/>
          <w:color w:val="000000"/>
          <w:kern w:val="0"/>
          <w:lang w:eastAsia="pl-PL"/>
        </w:rPr>
        <w:t>...........................................................................................................................................</w:t>
      </w:r>
    </w:p>
    <w:p w14:paraId="2C704DEC" w14:textId="77777777" w:rsidR="00C86C7E" w:rsidRPr="00C86C7E" w:rsidRDefault="00C86C7E" w:rsidP="00C86C7E">
      <w:pPr>
        <w:autoSpaceDE w:val="0"/>
        <w:spacing w:line="312" w:lineRule="auto"/>
        <w:jc w:val="both"/>
        <w:rPr>
          <w:rFonts w:asciiTheme="minorHAnsi" w:eastAsia="Times New Roman" w:hAnsiTheme="minorHAnsi"/>
          <w:color w:val="000000"/>
          <w:kern w:val="0"/>
          <w:sz w:val="16"/>
          <w:szCs w:val="16"/>
          <w:lang w:eastAsia="pl-PL"/>
        </w:rPr>
      </w:pPr>
    </w:p>
    <w:p w14:paraId="6B6A2C48" w14:textId="781DE3C8" w:rsidR="00C86C7E" w:rsidRPr="00C86C7E" w:rsidRDefault="00C86C7E" w:rsidP="00C86C7E">
      <w:pPr>
        <w:autoSpaceDE w:val="0"/>
        <w:spacing w:line="312" w:lineRule="auto"/>
        <w:jc w:val="both"/>
        <w:rPr>
          <w:rFonts w:asciiTheme="minorHAnsi" w:eastAsia="Times New Roman" w:hAnsiTheme="minorHAnsi"/>
          <w:color w:val="000000"/>
          <w:kern w:val="0"/>
          <w:lang w:eastAsia="pl-PL"/>
        </w:rPr>
      </w:pPr>
      <w:r w:rsidRPr="00C86C7E">
        <w:rPr>
          <w:rFonts w:asciiTheme="minorHAnsi" w:eastAsia="Times New Roman" w:hAnsiTheme="minorHAnsi"/>
          <w:color w:val="000000"/>
          <w:kern w:val="0"/>
          <w:lang w:eastAsia="pl-PL"/>
        </w:rPr>
        <w:t>............................................................................................................................................</w:t>
      </w:r>
    </w:p>
    <w:p w14:paraId="6331B87F" w14:textId="77777777" w:rsidR="00C86C7E" w:rsidRPr="00C86C7E" w:rsidRDefault="00C86C7E" w:rsidP="00C86C7E">
      <w:pPr>
        <w:autoSpaceDE w:val="0"/>
        <w:spacing w:line="312" w:lineRule="auto"/>
        <w:jc w:val="both"/>
        <w:rPr>
          <w:rFonts w:asciiTheme="minorHAnsi" w:eastAsia="Times New Roman" w:hAnsiTheme="minorHAnsi"/>
          <w:color w:val="000000"/>
          <w:kern w:val="0"/>
          <w:sz w:val="16"/>
          <w:szCs w:val="16"/>
          <w:lang w:eastAsia="ar-SA"/>
        </w:rPr>
      </w:pPr>
    </w:p>
    <w:p w14:paraId="057FC12C" w14:textId="77777777" w:rsidR="00C86C7E" w:rsidRPr="00C86C7E" w:rsidRDefault="00C86C7E" w:rsidP="00C86C7E">
      <w:pPr>
        <w:autoSpaceDE w:val="0"/>
        <w:spacing w:line="312" w:lineRule="auto"/>
        <w:jc w:val="both"/>
        <w:rPr>
          <w:rFonts w:asciiTheme="minorHAnsi" w:eastAsia="Times New Roman" w:hAnsiTheme="minorHAnsi"/>
          <w:color w:val="000000"/>
          <w:kern w:val="0"/>
          <w:lang w:eastAsia="pl-PL"/>
        </w:rPr>
      </w:pPr>
      <w:r w:rsidRPr="00C86C7E">
        <w:rPr>
          <w:rFonts w:asciiTheme="minorHAnsi" w:eastAsia="Times New Roman" w:hAnsiTheme="minorHAnsi"/>
          <w:color w:val="000000"/>
          <w:kern w:val="0"/>
          <w:szCs w:val="22"/>
          <w:lang w:eastAsia="pl-PL"/>
        </w:rPr>
        <w:t xml:space="preserve">Numer KRS </w:t>
      </w:r>
      <w:r w:rsidRPr="00C86C7E">
        <w:rPr>
          <w:rFonts w:asciiTheme="minorHAnsi" w:eastAsia="Times New Roman" w:hAnsiTheme="minorHAnsi"/>
          <w:i/>
          <w:color w:val="000000"/>
          <w:kern w:val="0"/>
          <w:szCs w:val="22"/>
          <w:lang w:eastAsia="pl-PL"/>
        </w:rPr>
        <w:t>(jeśli dotyczy)</w:t>
      </w:r>
      <w:r w:rsidRPr="00C86C7E">
        <w:rPr>
          <w:rFonts w:asciiTheme="minorHAnsi" w:eastAsia="Times New Roman" w:hAnsiTheme="minorHAnsi"/>
          <w:color w:val="000000"/>
          <w:kern w:val="0"/>
          <w:szCs w:val="22"/>
          <w:lang w:eastAsia="pl-PL"/>
        </w:rPr>
        <w:tab/>
      </w:r>
      <w:r w:rsidRPr="00C86C7E">
        <w:rPr>
          <w:rFonts w:asciiTheme="minorHAnsi" w:eastAsia="Times New Roman" w:hAnsiTheme="minorHAnsi"/>
          <w:color w:val="000000"/>
          <w:kern w:val="0"/>
          <w:lang w:eastAsia="pl-PL"/>
        </w:rPr>
        <w:t>...............................................</w:t>
      </w:r>
    </w:p>
    <w:p w14:paraId="11227114" w14:textId="77777777" w:rsidR="00C86C7E" w:rsidRPr="00C86C7E" w:rsidRDefault="00C86C7E" w:rsidP="00C86C7E">
      <w:pPr>
        <w:autoSpaceDE w:val="0"/>
        <w:spacing w:line="312" w:lineRule="auto"/>
        <w:jc w:val="both"/>
        <w:rPr>
          <w:rFonts w:asciiTheme="minorHAnsi" w:eastAsia="Times New Roman" w:hAnsiTheme="minorHAnsi"/>
          <w:color w:val="000000"/>
          <w:kern w:val="0"/>
          <w:sz w:val="16"/>
          <w:szCs w:val="16"/>
          <w:lang w:eastAsia="ar-SA"/>
        </w:rPr>
      </w:pPr>
    </w:p>
    <w:p w14:paraId="7158D9AA" w14:textId="77777777" w:rsidR="00C86C7E" w:rsidRPr="00C86C7E" w:rsidRDefault="00C86C7E" w:rsidP="00C86C7E">
      <w:pPr>
        <w:autoSpaceDE w:val="0"/>
        <w:spacing w:line="312" w:lineRule="auto"/>
        <w:jc w:val="both"/>
        <w:rPr>
          <w:rFonts w:asciiTheme="minorHAnsi" w:eastAsia="Times New Roman" w:hAnsiTheme="minorHAnsi"/>
          <w:color w:val="000000"/>
          <w:kern w:val="0"/>
          <w:lang w:eastAsia="pl-PL"/>
        </w:rPr>
      </w:pPr>
      <w:r w:rsidRPr="00C86C7E">
        <w:rPr>
          <w:rFonts w:asciiTheme="minorHAnsi" w:eastAsia="Times New Roman" w:hAnsiTheme="minorHAnsi"/>
          <w:color w:val="000000"/>
          <w:kern w:val="0"/>
          <w:szCs w:val="22"/>
          <w:lang w:eastAsia="pl-PL"/>
        </w:rPr>
        <w:t>Numer REGON:</w:t>
      </w:r>
      <w:r w:rsidRPr="00C86C7E">
        <w:rPr>
          <w:rFonts w:asciiTheme="minorHAnsi" w:eastAsia="Times New Roman" w:hAnsiTheme="minorHAnsi"/>
          <w:color w:val="000000"/>
          <w:kern w:val="0"/>
          <w:szCs w:val="22"/>
          <w:lang w:eastAsia="pl-PL"/>
        </w:rPr>
        <w:tab/>
      </w:r>
      <w:r w:rsidRPr="00C86C7E">
        <w:rPr>
          <w:rFonts w:asciiTheme="minorHAnsi" w:eastAsia="Times New Roman" w:hAnsiTheme="minorHAnsi"/>
          <w:color w:val="000000"/>
          <w:kern w:val="0"/>
          <w:szCs w:val="22"/>
          <w:lang w:eastAsia="pl-PL"/>
        </w:rPr>
        <w:tab/>
      </w:r>
      <w:r w:rsidRPr="00C86C7E">
        <w:rPr>
          <w:rFonts w:asciiTheme="minorHAnsi" w:eastAsia="Times New Roman" w:hAnsiTheme="minorHAnsi"/>
          <w:color w:val="000000"/>
          <w:kern w:val="0"/>
          <w:lang w:eastAsia="pl-PL"/>
        </w:rPr>
        <w:t>...............................................</w:t>
      </w:r>
    </w:p>
    <w:p w14:paraId="78A340F2" w14:textId="77777777" w:rsidR="00C86C7E" w:rsidRPr="00C86C7E" w:rsidRDefault="00C86C7E" w:rsidP="00C86C7E">
      <w:pPr>
        <w:autoSpaceDE w:val="0"/>
        <w:spacing w:line="312" w:lineRule="auto"/>
        <w:jc w:val="both"/>
        <w:rPr>
          <w:rFonts w:asciiTheme="minorHAnsi" w:eastAsia="Times New Roman" w:hAnsiTheme="minorHAnsi"/>
          <w:color w:val="000000"/>
          <w:kern w:val="0"/>
          <w:sz w:val="16"/>
          <w:szCs w:val="16"/>
          <w:lang w:eastAsia="ar-SA"/>
        </w:rPr>
      </w:pPr>
    </w:p>
    <w:p w14:paraId="29FF7D3A" w14:textId="77777777" w:rsidR="00C86C7E" w:rsidRPr="00C86C7E" w:rsidRDefault="00C86C7E" w:rsidP="00C86C7E">
      <w:pPr>
        <w:autoSpaceDE w:val="0"/>
        <w:spacing w:line="312" w:lineRule="auto"/>
        <w:jc w:val="both"/>
        <w:rPr>
          <w:rFonts w:asciiTheme="minorHAnsi" w:eastAsia="Times New Roman" w:hAnsiTheme="minorHAnsi"/>
          <w:color w:val="000000"/>
          <w:kern w:val="0"/>
          <w:lang w:eastAsia="pl-PL"/>
        </w:rPr>
      </w:pPr>
      <w:r w:rsidRPr="00C86C7E">
        <w:rPr>
          <w:rFonts w:asciiTheme="minorHAnsi" w:eastAsia="Times New Roman" w:hAnsiTheme="minorHAnsi"/>
          <w:color w:val="000000"/>
          <w:kern w:val="0"/>
          <w:szCs w:val="22"/>
          <w:lang w:eastAsia="pl-PL"/>
        </w:rPr>
        <w:t>Numer NIP:</w:t>
      </w:r>
      <w:r w:rsidRPr="00C86C7E">
        <w:rPr>
          <w:rFonts w:asciiTheme="minorHAnsi" w:eastAsia="Times New Roman" w:hAnsiTheme="minorHAnsi"/>
          <w:color w:val="000000"/>
          <w:kern w:val="0"/>
          <w:szCs w:val="22"/>
          <w:lang w:eastAsia="pl-PL"/>
        </w:rPr>
        <w:tab/>
      </w:r>
      <w:r w:rsidRPr="00C86C7E">
        <w:rPr>
          <w:rFonts w:asciiTheme="minorHAnsi" w:eastAsia="Times New Roman" w:hAnsiTheme="minorHAnsi"/>
          <w:color w:val="000000"/>
          <w:kern w:val="0"/>
          <w:szCs w:val="22"/>
          <w:lang w:eastAsia="pl-PL"/>
        </w:rPr>
        <w:tab/>
      </w:r>
      <w:r w:rsidRPr="00C86C7E">
        <w:rPr>
          <w:rFonts w:asciiTheme="minorHAnsi" w:eastAsia="Times New Roman" w:hAnsiTheme="minorHAnsi"/>
          <w:color w:val="000000"/>
          <w:kern w:val="0"/>
          <w:szCs w:val="22"/>
          <w:lang w:eastAsia="pl-PL"/>
        </w:rPr>
        <w:tab/>
      </w:r>
      <w:r w:rsidRPr="00C86C7E">
        <w:rPr>
          <w:rFonts w:asciiTheme="minorHAnsi" w:eastAsia="Times New Roman" w:hAnsiTheme="minorHAnsi"/>
          <w:color w:val="000000"/>
          <w:kern w:val="0"/>
          <w:lang w:eastAsia="pl-PL"/>
        </w:rPr>
        <w:t>...............................................</w:t>
      </w:r>
    </w:p>
    <w:p w14:paraId="4973D08B" w14:textId="77777777" w:rsidR="00C86C7E" w:rsidRPr="00C86C7E" w:rsidRDefault="00C86C7E" w:rsidP="00C86C7E">
      <w:pPr>
        <w:autoSpaceDE w:val="0"/>
        <w:spacing w:line="312" w:lineRule="auto"/>
        <w:jc w:val="both"/>
        <w:rPr>
          <w:rFonts w:asciiTheme="minorHAnsi" w:eastAsia="Times New Roman" w:hAnsiTheme="minorHAnsi"/>
          <w:color w:val="000000"/>
          <w:kern w:val="0"/>
          <w:sz w:val="16"/>
          <w:szCs w:val="16"/>
          <w:lang w:eastAsia="pl-PL"/>
        </w:rPr>
      </w:pPr>
    </w:p>
    <w:p w14:paraId="7B14405B" w14:textId="77777777" w:rsidR="00C86C7E" w:rsidRPr="00C86C7E" w:rsidRDefault="00C86C7E" w:rsidP="00C86C7E">
      <w:pPr>
        <w:autoSpaceDE w:val="0"/>
        <w:spacing w:line="312" w:lineRule="auto"/>
        <w:jc w:val="both"/>
        <w:rPr>
          <w:rFonts w:asciiTheme="minorHAnsi" w:eastAsia="Times New Roman" w:hAnsiTheme="minorHAnsi"/>
          <w:color w:val="000000"/>
          <w:kern w:val="0"/>
          <w:lang w:eastAsia="pl-PL"/>
        </w:rPr>
      </w:pPr>
      <w:r w:rsidRPr="00C86C7E">
        <w:rPr>
          <w:rFonts w:asciiTheme="minorHAnsi" w:eastAsia="Times New Roman" w:hAnsiTheme="minorHAnsi"/>
          <w:color w:val="000000"/>
          <w:kern w:val="0"/>
          <w:szCs w:val="22"/>
          <w:lang w:eastAsia="pl-PL"/>
        </w:rPr>
        <w:t xml:space="preserve">Adres skrzynki ePUAP </w:t>
      </w:r>
      <w:r w:rsidRPr="00C86C7E">
        <w:rPr>
          <w:rFonts w:asciiTheme="minorHAnsi" w:eastAsia="Times New Roman" w:hAnsiTheme="minorHAnsi"/>
          <w:i/>
          <w:color w:val="000000"/>
          <w:kern w:val="0"/>
          <w:szCs w:val="22"/>
          <w:lang w:eastAsia="pl-PL"/>
        </w:rPr>
        <w:t>(jeśli dotyczy)</w:t>
      </w:r>
      <w:r w:rsidRPr="00C86C7E">
        <w:rPr>
          <w:rFonts w:asciiTheme="minorHAnsi" w:eastAsia="Times New Roman" w:hAnsiTheme="minorHAnsi"/>
          <w:color w:val="000000"/>
          <w:kern w:val="0"/>
          <w:szCs w:val="22"/>
          <w:lang w:eastAsia="pl-PL"/>
        </w:rPr>
        <w:t xml:space="preserve"> </w:t>
      </w:r>
      <w:r w:rsidRPr="00C86C7E">
        <w:rPr>
          <w:rFonts w:asciiTheme="minorHAnsi" w:eastAsia="Times New Roman" w:hAnsiTheme="minorHAnsi"/>
          <w:color w:val="000000"/>
          <w:kern w:val="0"/>
          <w:lang w:eastAsia="pl-PL"/>
        </w:rPr>
        <w:t>...............................................</w:t>
      </w:r>
    </w:p>
    <w:p w14:paraId="52F5D76C" w14:textId="77777777" w:rsidR="00C86C7E" w:rsidRPr="00C86C7E" w:rsidRDefault="00C86C7E" w:rsidP="00C86C7E">
      <w:pPr>
        <w:autoSpaceDE w:val="0"/>
        <w:spacing w:line="312" w:lineRule="auto"/>
        <w:jc w:val="both"/>
        <w:rPr>
          <w:rFonts w:asciiTheme="minorHAnsi" w:eastAsia="Times New Roman" w:hAnsiTheme="minorHAnsi"/>
          <w:color w:val="000000"/>
          <w:kern w:val="0"/>
          <w:sz w:val="16"/>
          <w:szCs w:val="16"/>
          <w:lang w:eastAsia="pl-PL"/>
        </w:rPr>
      </w:pPr>
    </w:p>
    <w:p w14:paraId="3C562785" w14:textId="77777777" w:rsidR="00C86C7E" w:rsidRPr="00C86C7E" w:rsidRDefault="00C86C7E" w:rsidP="00C86C7E">
      <w:pPr>
        <w:autoSpaceDE w:val="0"/>
        <w:spacing w:line="312" w:lineRule="auto"/>
        <w:jc w:val="both"/>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lang w:eastAsia="pl-PL"/>
        </w:rPr>
        <w:t>Adres poczty elektronicznej (e-mail)</w:t>
      </w:r>
      <w:r w:rsidRPr="00C86C7E">
        <w:rPr>
          <w:rFonts w:asciiTheme="minorHAnsi" w:eastAsia="Times New Roman" w:hAnsiTheme="minorHAnsi"/>
          <w:color w:val="000000"/>
          <w:kern w:val="0"/>
          <w:vertAlign w:val="superscript"/>
          <w:lang w:eastAsia="pl-PL"/>
        </w:rPr>
        <w:footnoteReference w:id="1"/>
      </w:r>
      <w:r w:rsidRPr="00C86C7E">
        <w:rPr>
          <w:rFonts w:asciiTheme="minorHAnsi" w:eastAsia="Times New Roman" w:hAnsiTheme="minorHAnsi"/>
          <w:color w:val="000000"/>
          <w:kern w:val="0"/>
          <w:lang w:eastAsia="pl-PL"/>
        </w:rPr>
        <w:t xml:space="preserve"> ...............................................</w:t>
      </w:r>
      <w:r w:rsidRPr="00C86C7E">
        <w:rPr>
          <w:rFonts w:asciiTheme="minorHAnsi" w:eastAsia="Times New Roman" w:hAnsiTheme="minorHAnsi"/>
          <w:color w:val="000000"/>
          <w:kern w:val="0"/>
          <w:szCs w:val="22"/>
          <w:lang w:eastAsia="pl-PL"/>
        </w:rPr>
        <w:tab/>
      </w:r>
    </w:p>
    <w:p w14:paraId="53027234" w14:textId="77777777" w:rsidR="00370A76" w:rsidRDefault="00370A76" w:rsidP="00C86C7E">
      <w:pPr>
        <w:autoSpaceDE w:val="0"/>
        <w:spacing w:line="288" w:lineRule="auto"/>
        <w:ind w:left="2835" w:hanging="2835"/>
        <w:jc w:val="both"/>
        <w:rPr>
          <w:rFonts w:asciiTheme="minorHAnsi" w:eastAsia="Times New Roman" w:hAnsiTheme="minorHAnsi"/>
          <w:color w:val="000000"/>
          <w:kern w:val="0"/>
          <w:szCs w:val="22"/>
          <w:lang w:eastAsia="pl-PL"/>
        </w:rPr>
      </w:pPr>
    </w:p>
    <w:p w14:paraId="67ECEDC3" w14:textId="5B89DD7A" w:rsidR="00C86C7E" w:rsidRPr="00C86C7E" w:rsidRDefault="00C86C7E" w:rsidP="00C86C7E">
      <w:pPr>
        <w:autoSpaceDE w:val="0"/>
        <w:spacing w:line="288" w:lineRule="auto"/>
        <w:ind w:left="2835" w:hanging="2835"/>
        <w:jc w:val="both"/>
        <w:rPr>
          <w:rFonts w:asciiTheme="minorHAnsi" w:eastAsia="Times New Roman" w:hAnsiTheme="minorHAnsi"/>
          <w:color w:val="000000"/>
          <w:kern w:val="0"/>
          <w:lang w:eastAsia="pl-PL"/>
        </w:rPr>
      </w:pPr>
      <w:r w:rsidRPr="00C86C7E">
        <w:rPr>
          <w:rFonts w:asciiTheme="minorHAnsi" w:eastAsia="Times New Roman" w:hAnsiTheme="minorHAnsi"/>
          <w:color w:val="000000"/>
          <w:kern w:val="0"/>
          <w:szCs w:val="22"/>
          <w:lang w:eastAsia="pl-PL"/>
        </w:rPr>
        <w:t>Rodzaj Wykonawcy:</w:t>
      </w:r>
      <w:r w:rsidRPr="00C86C7E">
        <w:rPr>
          <w:rFonts w:asciiTheme="minorHAnsi" w:eastAsia="Times New Roman" w:hAnsiTheme="minorHAnsi"/>
          <w:color w:val="000000"/>
          <w:kern w:val="0"/>
          <w:szCs w:val="22"/>
          <w:lang w:eastAsia="pl-PL"/>
        </w:rPr>
        <w:tab/>
      </w:r>
      <w:r w:rsidRPr="00C86C7E">
        <w:rPr>
          <w:rFonts w:asciiTheme="minorHAnsi" w:eastAsia="Times New Roman" w:hAnsiTheme="minorHAnsi"/>
          <w:color w:val="000000"/>
          <w:kern w:val="0"/>
          <w:lang w:eastAsia="pl-PL"/>
        </w:rPr>
        <w:t>mikroprzedsiębiorstwo</w:t>
      </w:r>
      <w:r w:rsidRPr="00C86C7E">
        <w:rPr>
          <w:rFonts w:asciiTheme="minorHAnsi" w:eastAsia="Times New Roman" w:hAnsiTheme="minorHAnsi"/>
          <w:color w:val="000000"/>
          <w:kern w:val="0"/>
          <w:vertAlign w:val="superscript"/>
          <w:lang w:eastAsia="pl-PL"/>
        </w:rPr>
        <w:t>*</w:t>
      </w:r>
      <w:r w:rsidRPr="00C86C7E">
        <w:rPr>
          <w:rFonts w:asciiTheme="minorHAnsi" w:eastAsia="Times New Roman" w:hAnsiTheme="minorHAnsi"/>
          <w:color w:val="000000"/>
          <w:kern w:val="0"/>
          <w:lang w:eastAsia="pl-PL"/>
        </w:rPr>
        <w:t xml:space="preserve"> / małe przedsiębiorstwo</w:t>
      </w:r>
      <w:r w:rsidRPr="00C86C7E">
        <w:rPr>
          <w:rFonts w:asciiTheme="minorHAnsi" w:eastAsia="Times New Roman" w:hAnsiTheme="minorHAnsi"/>
          <w:color w:val="000000"/>
          <w:kern w:val="0"/>
          <w:vertAlign w:val="superscript"/>
          <w:lang w:eastAsia="pl-PL"/>
        </w:rPr>
        <w:t>*</w:t>
      </w:r>
      <w:r w:rsidRPr="00C86C7E">
        <w:rPr>
          <w:rFonts w:asciiTheme="minorHAnsi" w:eastAsia="Times New Roman" w:hAnsiTheme="minorHAnsi"/>
          <w:color w:val="000000"/>
          <w:kern w:val="0"/>
          <w:lang w:eastAsia="pl-PL"/>
        </w:rPr>
        <w:t xml:space="preserve"> / średnie przedsiębiorstwo</w:t>
      </w:r>
      <w:r w:rsidRPr="00C86C7E">
        <w:rPr>
          <w:rFonts w:asciiTheme="minorHAnsi" w:eastAsia="Times New Roman" w:hAnsiTheme="minorHAnsi"/>
          <w:color w:val="000000"/>
          <w:kern w:val="0"/>
          <w:vertAlign w:val="superscript"/>
          <w:lang w:eastAsia="pl-PL"/>
        </w:rPr>
        <w:t>*</w:t>
      </w:r>
      <w:r w:rsidRPr="00C86C7E">
        <w:rPr>
          <w:rFonts w:asciiTheme="minorHAnsi" w:eastAsia="Times New Roman" w:hAnsiTheme="minorHAnsi"/>
          <w:color w:val="000000"/>
          <w:kern w:val="0"/>
          <w:lang w:eastAsia="pl-PL"/>
        </w:rPr>
        <w:t xml:space="preserve"> / jednoosobowa działalność gospodarcza</w:t>
      </w:r>
      <w:r w:rsidRPr="00C86C7E">
        <w:rPr>
          <w:rFonts w:asciiTheme="minorHAnsi" w:eastAsia="Times New Roman" w:hAnsiTheme="minorHAnsi"/>
          <w:color w:val="000000"/>
          <w:kern w:val="0"/>
          <w:vertAlign w:val="superscript"/>
          <w:lang w:eastAsia="pl-PL"/>
        </w:rPr>
        <w:t>*</w:t>
      </w:r>
      <w:r w:rsidRPr="00C86C7E">
        <w:rPr>
          <w:rFonts w:asciiTheme="minorHAnsi" w:eastAsia="Times New Roman" w:hAnsiTheme="minorHAnsi"/>
          <w:color w:val="000000"/>
          <w:kern w:val="0"/>
          <w:lang w:eastAsia="pl-PL"/>
        </w:rPr>
        <w:t xml:space="preserve"> / osoba fizyczna nieprowadząca działalności gospodarczej</w:t>
      </w:r>
      <w:r w:rsidRPr="00C86C7E">
        <w:rPr>
          <w:rFonts w:asciiTheme="minorHAnsi" w:eastAsia="Times New Roman" w:hAnsiTheme="minorHAnsi"/>
          <w:color w:val="000000"/>
          <w:kern w:val="0"/>
          <w:vertAlign w:val="superscript"/>
          <w:lang w:eastAsia="pl-PL"/>
        </w:rPr>
        <w:t>*</w:t>
      </w:r>
      <w:r w:rsidRPr="00C86C7E">
        <w:rPr>
          <w:rFonts w:asciiTheme="minorHAnsi" w:eastAsia="Times New Roman" w:hAnsiTheme="minorHAnsi"/>
          <w:color w:val="000000"/>
          <w:kern w:val="0"/>
          <w:lang w:eastAsia="pl-PL"/>
        </w:rPr>
        <w:t xml:space="preserve"> / inny rodzaj</w:t>
      </w:r>
      <w:r w:rsidRPr="00C86C7E">
        <w:rPr>
          <w:rFonts w:asciiTheme="minorHAnsi" w:eastAsia="Times New Roman" w:hAnsiTheme="minorHAnsi"/>
          <w:color w:val="000000"/>
          <w:kern w:val="0"/>
          <w:vertAlign w:val="superscript"/>
          <w:lang w:eastAsia="pl-PL"/>
        </w:rPr>
        <w:t xml:space="preserve">* </w:t>
      </w:r>
      <w:r w:rsidRPr="00C86C7E">
        <w:rPr>
          <w:rFonts w:asciiTheme="minorHAnsi" w:eastAsia="Times New Roman" w:hAnsiTheme="minorHAnsi"/>
          <w:color w:val="000000"/>
          <w:kern w:val="0"/>
          <w:vertAlign w:val="superscript"/>
          <w:lang w:eastAsia="pl-PL"/>
        </w:rPr>
        <w:footnoteReference w:id="2"/>
      </w:r>
    </w:p>
    <w:p w14:paraId="076A314D" w14:textId="77777777" w:rsidR="00C86C7E" w:rsidRPr="00C86C7E" w:rsidRDefault="00C86C7E" w:rsidP="00C86C7E">
      <w:pPr>
        <w:tabs>
          <w:tab w:val="left" w:pos="3780"/>
          <w:tab w:val="left" w:leader="dot" w:pos="8460"/>
        </w:tabs>
        <w:autoSpaceDE w:val="0"/>
        <w:spacing w:line="264" w:lineRule="auto"/>
        <w:jc w:val="both"/>
        <w:rPr>
          <w:rFonts w:asciiTheme="minorHAnsi" w:eastAsia="Times New Roman" w:hAnsiTheme="minorHAnsi"/>
          <w:b/>
          <w:bCs/>
          <w:color w:val="000000"/>
          <w:kern w:val="0"/>
          <w:szCs w:val="22"/>
          <w:u w:val="single"/>
          <w:lang w:eastAsia="ar-SA"/>
        </w:rPr>
      </w:pPr>
      <w:r w:rsidRPr="00C86C7E">
        <w:rPr>
          <w:rFonts w:asciiTheme="minorHAnsi" w:eastAsia="Times New Roman" w:hAnsiTheme="minorHAnsi"/>
          <w:b/>
          <w:bCs/>
          <w:color w:val="000000"/>
          <w:kern w:val="0"/>
          <w:szCs w:val="22"/>
          <w:u w:val="single"/>
          <w:lang w:eastAsia="pl-PL"/>
        </w:rPr>
        <w:t>Zobowiązania Wykonawcy:</w:t>
      </w:r>
    </w:p>
    <w:p w14:paraId="0FF21A30" w14:textId="7F112022" w:rsidR="00C86C7E" w:rsidRPr="00C86C7E" w:rsidRDefault="00C86C7E" w:rsidP="00C86C7E">
      <w:pPr>
        <w:jc w:val="both"/>
        <w:rPr>
          <w:rFonts w:asciiTheme="minorHAnsi" w:hAnsiTheme="minorHAnsi"/>
          <w:b/>
          <w:bCs/>
          <w:color w:val="000000"/>
          <w:u w:val="single"/>
        </w:rPr>
      </w:pPr>
      <w:r w:rsidRPr="00C86C7E">
        <w:rPr>
          <w:rFonts w:asciiTheme="minorHAnsi" w:eastAsia="Times New Roman" w:hAnsiTheme="minorHAnsi" w:cs="Liberation Serif"/>
          <w:kern w:val="0"/>
          <w:lang w:eastAsia="pl-PL"/>
        </w:rPr>
        <w:t>Nawiązując do ogłoszenia o zamówieniu na</w:t>
      </w:r>
      <w:r>
        <w:rPr>
          <w:rFonts w:asciiTheme="minorHAnsi" w:eastAsia="Times New Roman" w:hAnsiTheme="minorHAnsi" w:cs="Liberation Serif"/>
          <w:kern w:val="0"/>
          <w:lang w:eastAsia="pl-PL"/>
        </w:rPr>
        <w:t xml:space="preserve"> </w:t>
      </w:r>
      <w:bookmarkStart w:id="4" w:name="_Hlk169845036"/>
      <w:r w:rsidRPr="00C86C7E">
        <w:rPr>
          <w:rFonts w:asciiTheme="minorHAnsi" w:hAnsiTheme="minorHAnsi"/>
          <w:b/>
          <w:bCs/>
          <w:color w:val="000000"/>
          <w:u w:val="single"/>
        </w:rPr>
        <w:t xml:space="preserve">Przebudowę ulicy Krętej w Jeżowie Sudeckim </w:t>
      </w:r>
      <w:r>
        <w:rPr>
          <w:rFonts w:asciiTheme="minorHAnsi" w:hAnsiTheme="minorHAnsi"/>
          <w:b/>
          <w:bCs/>
          <w:color w:val="000000"/>
          <w:u w:val="single"/>
        </w:rPr>
        <w:br/>
      </w:r>
      <w:r w:rsidRPr="00C86C7E">
        <w:rPr>
          <w:rFonts w:asciiTheme="minorHAnsi" w:hAnsiTheme="minorHAnsi"/>
          <w:b/>
          <w:bCs/>
          <w:color w:val="000000"/>
          <w:u w:val="single"/>
        </w:rPr>
        <w:t xml:space="preserve">w ramach dofinansowania z programu inwestycji strategicznych Polski Ład </w:t>
      </w:r>
      <w:r w:rsidRPr="00C86C7E">
        <w:rPr>
          <w:rFonts w:asciiTheme="minorHAnsi" w:eastAsia="+mn-ea" w:hAnsiTheme="minorHAnsi" w:cs="Liberation Serif"/>
          <w:b/>
          <w:bCs/>
          <w:color w:val="000000"/>
          <w:kern w:val="0"/>
          <w:lang w:eastAsia="pl-PL"/>
        </w:rPr>
        <w:t xml:space="preserve"> </w:t>
      </w:r>
      <w:bookmarkEnd w:id="4"/>
      <w:r w:rsidRPr="00C86C7E">
        <w:rPr>
          <w:rFonts w:asciiTheme="minorHAnsi" w:eastAsia="Times New Roman" w:hAnsiTheme="minorHAnsi" w:cs="Liberation Serif"/>
          <w:kern w:val="0"/>
          <w:lang w:eastAsia="pl-PL"/>
        </w:rPr>
        <w:t xml:space="preserve">– zobowiązuję się do wykonania zamówienia, zgodnie z wymogami </w:t>
      </w:r>
      <w:r w:rsidRPr="00C86C7E">
        <w:rPr>
          <w:rFonts w:asciiTheme="minorHAnsi" w:eastAsia="Times New Roman" w:hAnsiTheme="minorHAnsi" w:cs="Liberation Serif"/>
          <w:i/>
          <w:kern w:val="0"/>
          <w:lang w:eastAsia="pl-PL"/>
        </w:rPr>
        <w:t>Specyfikacji Warunków Zamówienia</w:t>
      </w:r>
      <w:r w:rsidRPr="00C86C7E">
        <w:rPr>
          <w:rFonts w:asciiTheme="minorHAnsi" w:eastAsia="Times New Roman" w:hAnsiTheme="minorHAnsi" w:cs="Liberation Serif"/>
          <w:kern w:val="0"/>
          <w:lang w:eastAsia="pl-PL"/>
        </w:rPr>
        <w:t>, według poniższych warunków:</w:t>
      </w:r>
    </w:p>
    <w:p w14:paraId="55E3544A" w14:textId="77777777" w:rsidR="00C86C7E" w:rsidRPr="00C86C7E" w:rsidRDefault="00C86C7E" w:rsidP="00C86C7E">
      <w:pPr>
        <w:widowControl/>
        <w:spacing w:line="252" w:lineRule="auto"/>
        <w:jc w:val="both"/>
        <w:rPr>
          <w:rFonts w:asciiTheme="minorHAnsi" w:eastAsia="Times New Roman" w:hAnsiTheme="minorHAnsi" w:cs="Liberation Serif"/>
          <w:b/>
          <w:kern w:val="0"/>
          <w:lang w:eastAsia="pl-PL"/>
        </w:rPr>
      </w:pPr>
    </w:p>
    <w:p w14:paraId="0D258536" w14:textId="77777777" w:rsidR="00C86C7E" w:rsidRPr="00C86C7E" w:rsidRDefault="00C86C7E" w:rsidP="00172F87">
      <w:pPr>
        <w:widowControl/>
        <w:numPr>
          <w:ilvl w:val="0"/>
          <w:numId w:val="7"/>
        </w:numPr>
        <w:tabs>
          <w:tab w:val="left" w:pos="426"/>
        </w:tabs>
        <w:suppressAutoHyphens w:val="0"/>
        <w:spacing w:line="276" w:lineRule="auto"/>
        <w:ind w:left="0" w:firstLine="0"/>
        <w:jc w:val="both"/>
        <w:rPr>
          <w:rFonts w:asciiTheme="minorHAnsi" w:eastAsia="Times New Roman" w:hAnsiTheme="minorHAnsi" w:cs="Liberation Serif"/>
          <w:kern w:val="0"/>
          <w:lang w:eastAsia="ar-SA"/>
        </w:rPr>
      </w:pPr>
      <w:r w:rsidRPr="00C86C7E">
        <w:rPr>
          <w:rFonts w:asciiTheme="minorHAnsi" w:eastAsia="Times New Roman" w:hAnsiTheme="minorHAnsi"/>
          <w:kern w:val="0"/>
          <w:lang w:eastAsia="pl-PL"/>
        </w:rPr>
        <w:t xml:space="preserve">Oferuję wykonanie przedmiotu zamówienia za cenę ryczałtową (koszt całkowity): </w:t>
      </w:r>
    </w:p>
    <w:p w14:paraId="0938726F" w14:textId="6B2495D6" w:rsidR="00370A76" w:rsidRPr="00370A76" w:rsidRDefault="00C86C7E" w:rsidP="00370A76">
      <w:pPr>
        <w:widowControl/>
        <w:tabs>
          <w:tab w:val="left" w:pos="426"/>
        </w:tabs>
        <w:spacing w:before="120" w:after="120" w:line="276" w:lineRule="auto"/>
        <w:ind w:left="425"/>
        <w:jc w:val="both"/>
        <w:rPr>
          <w:rFonts w:asciiTheme="minorHAnsi" w:eastAsia="Times New Roman" w:hAnsiTheme="minorHAnsi"/>
          <w:b/>
          <w:kern w:val="0"/>
          <w:lang w:eastAsia="pl-PL"/>
        </w:rPr>
      </w:pPr>
      <w:r w:rsidRPr="00C86C7E">
        <w:rPr>
          <w:rFonts w:asciiTheme="minorHAnsi" w:eastAsia="Times New Roman" w:hAnsiTheme="minorHAnsi"/>
          <w:b/>
          <w:kern w:val="0"/>
          <w:lang w:eastAsia="pl-PL"/>
        </w:rPr>
        <w:t>................................................. zł (brutto)</w:t>
      </w:r>
      <w:r w:rsidR="00370A76">
        <w:rPr>
          <w:rFonts w:asciiTheme="minorHAnsi" w:eastAsia="Times New Roman" w:hAnsiTheme="minorHAnsi"/>
          <w:b/>
          <w:kern w:val="0"/>
          <w:lang w:eastAsia="pl-PL"/>
        </w:rPr>
        <w:t xml:space="preserve"> stawka podatku </w:t>
      </w:r>
    </w:p>
    <w:p w14:paraId="1128F7E6" w14:textId="77777777" w:rsidR="00C86C7E" w:rsidRPr="00C86C7E" w:rsidRDefault="00C86C7E" w:rsidP="00C86C7E">
      <w:pPr>
        <w:widowControl/>
        <w:spacing w:line="264" w:lineRule="auto"/>
        <w:jc w:val="both"/>
        <w:rPr>
          <w:rFonts w:asciiTheme="minorHAnsi" w:eastAsia="Times New Roman" w:hAnsiTheme="minorHAnsi"/>
          <w:i/>
          <w:color w:val="000000"/>
          <w:kern w:val="0"/>
          <w:sz w:val="20"/>
          <w:szCs w:val="20"/>
          <w:lang w:eastAsia="pl-PL"/>
        </w:rPr>
      </w:pPr>
      <w:r w:rsidRPr="00C86C7E">
        <w:rPr>
          <w:rFonts w:asciiTheme="minorHAnsi" w:eastAsia="Times New Roman" w:hAnsiTheme="minorHAnsi"/>
          <w:i/>
          <w:color w:val="000000"/>
          <w:kern w:val="0"/>
          <w:sz w:val="20"/>
          <w:szCs w:val="20"/>
          <w:lang w:eastAsia="pl-PL"/>
        </w:rPr>
        <w:t xml:space="preserve"> (Uwaga: Cenę brutto oferty należy podać z dokładnością do dwóch miejsc po przecinku)</w:t>
      </w:r>
    </w:p>
    <w:p w14:paraId="6BBAFDC8" w14:textId="77777777" w:rsidR="00C86C7E" w:rsidRPr="00C86C7E" w:rsidRDefault="00C86C7E" w:rsidP="00C86C7E">
      <w:pPr>
        <w:widowControl/>
        <w:spacing w:line="264" w:lineRule="auto"/>
        <w:jc w:val="both"/>
        <w:rPr>
          <w:rFonts w:asciiTheme="minorHAnsi" w:eastAsia="Times New Roman" w:hAnsiTheme="minorHAnsi" w:cs="Liberation Serif"/>
          <w:color w:val="000000"/>
          <w:kern w:val="0"/>
          <w:sz w:val="16"/>
          <w:szCs w:val="16"/>
          <w:lang w:eastAsia="pl-PL"/>
        </w:rPr>
      </w:pPr>
    </w:p>
    <w:p w14:paraId="21CA5E69" w14:textId="77777777" w:rsidR="00FC519E" w:rsidRPr="00CA0388" w:rsidRDefault="00FC519E" w:rsidP="00FC519E">
      <w:pPr>
        <w:widowControl/>
        <w:spacing w:line="264" w:lineRule="auto"/>
        <w:jc w:val="both"/>
        <w:rPr>
          <w:rFonts w:asciiTheme="minorHAnsi" w:eastAsia="Times New Roman" w:hAnsiTheme="minorHAnsi" w:cs="Liberation Serif"/>
          <w:color w:val="000000"/>
          <w:kern w:val="0"/>
          <w:lang w:eastAsia="pl-PL"/>
        </w:rPr>
      </w:pPr>
      <w:r w:rsidRPr="00CA0388">
        <w:rPr>
          <w:rFonts w:asciiTheme="minorHAnsi" w:eastAsia="Times New Roman" w:hAnsiTheme="minorHAnsi" w:cs="Liberation Serif"/>
          <w:color w:val="000000"/>
          <w:kern w:val="0"/>
          <w:lang w:eastAsia="pl-PL"/>
        </w:rPr>
        <w:t>Powyższa cena została wyliczona przy zastosowaniu cen jednostkowych wykonania poszczególnych robót budowlanych oraz tablic informacyjnych zgodnie z poniższą tabelą:</w:t>
      </w:r>
    </w:p>
    <w:p w14:paraId="6B94A61A" w14:textId="77777777" w:rsidR="00FC519E" w:rsidRPr="00FC519E" w:rsidRDefault="00FC519E" w:rsidP="00FC519E">
      <w:pPr>
        <w:widowControl/>
        <w:spacing w:line="264" w:lineRule="auto"/>
        <w:jc w:val="both"/>
        <w:rPr>
          <w:rFonts w:asciiTheme="minorHAnsi" w:eastAsia="Times New Roman" w:hAnsiTheme="minorHAnsi" w:cs="Liberation Serif"/>
          <w:color w:val="000000"/>
          <w:kern w:val="0"/>
          <w:sz w:val="20"/>
          <w:szCs w:val="20"/>
          <w:lang w:eastAsia="pl-PL"/>
        </w:rPr>
      </w:pP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
        <w:gridCol w:w="1486"/>
        <w:gridCol w:w="3260"/>
        <w:gridCol w:w="2410"/>
        <w:gridCol w:w="2122"/>
      </w:tblGrid>
      <w:tr w:rsidR="00E53B7A" w:rsidRPr="0094602E" w14:paraId="011869D0" w14:textId="6C075428" w:rsidTr="00E53B7A">
        <w:trPr>
          <w:trHeight w:val="315"/>
        </w:trPr>
        <w:tc>
          <w:tcPr>
            <w:tcW w:w="9772" w:type="dxa"/>
            <w:gridSpan w:val="5"/>
            <w:noWrap/>
            <w:vAlign w:val="center"/>
            <w:hideMark/>
          </w:tcPr>
          <w:p w14:paraId="7034802F" w14:textId="695BC9AB" w:rsidR="00E53B7A" w:rsidRPr="0094602E" w:rsidRDefault="00E53B7A" w:rsidP="00FC519E">
            <w:pPr>
              <w:widowControl/>
              <w:suppressAutoHyphens w:val="0"/>
              <w:jc w:val="center"/>
              <w:rPr>
                <w:rFonts w:asciiTheme="minorHAnsi" w:eastAsia="Times New Roman" w:hAnsiTheme="minorHAnsi" w:cs="Liberation Serif"/>
                <w:b/>
                <w:color w:val="000000"/>
                <w:kern w:val="0"/>
                <w:sz w:val="18"/>
                <w:szCs w:val="18"/>
                <w:lang w:eastAsia="pl-PL"/>
              </w:rPr>
            </w:pPr>
            <w:r w:rsidRPr="0094602E">
              <w:rPr>
                <w:rFonts w:asciiTheme="minorHAnsi" w:eastAsia="Times New Roman" w:hAnsiTheme="minorHAnsi" w:cs="Liberation Serif"/>
                <w:b/>
                <w:color w:val="000000"/>
                <w:kern w:val="0"/>
                <w:sz w:val="18"/>
                <w:szCs w:val="18"/>
                <w:lang w:eastAsia="pl-PL"/>
              </w:rPr>
              <w:t>ZBIORCZE ZESTAWIENIE KOSZTÓW</w:t>
            </w:r>
          </w:p>
        </w:tc>
      </w:tr>
      <w:tr w:rsidR="00E53B7A" w:rsidRPr="0094602E" w14:paraId="7F48B39F" w14:textId="29267C71" w:rsidTr="00D0270A">
        <w:trPr>
          <w:trHeight w:val="315"/>
        </w:trPr>
        <w:tc>
          <w:tcPr>
            <w:tcW w:w="494" w:type="dxa"/>
            <w:noWrap/>
            <w:vAlign w:val="center"/>
            <w:hideMark/>
          </w:tcPr>
          <w:p w14:paraId="20A00C0F" w14:textId="77777777" w:rsidR="00E53B7A" w:rsidRPr="0094602E" w:rsidRDefault="00E53B7A" w:rsidP="00FC519E">
            <w:pPr>
              <w:widowControl/>
              <w:suppressAutoHyphens w:val="0"/>
              <w:jc w:val="center"/>
              <w:rPr>
                <w:rFonts w:asciiTheme="minorHAnsi" w:eastAsia="Times New Roman" w:hAnsiTheme="minorHAnsi" w:cs="Liberation Serif"/>
                <w:b/>
                <w:color w:val="000000"/>
                <w:kern w:val="0"/>
                <w:sz w:val="18"/>
                <w:szCs w:val="18"/>
                <w:lang w:eastAsia="pl-PL"/>
              </w:rPr>
            </w:pPr>
            <w:r w:rsidRPr="0094602E">
              <w:rPr>
                <w:rFonts w:asciiTheme="minorHAnsi" w:eastAsia="Times New Roman" w:hAnsiTheme="minorHAnsi" w:cs="Liberation Serif"/>
                <w:b/>
                <w:color w:val="000000"/>
                <w:kern w:val="0"/>
                <w:sz w:val="18"/>
                <w:szCs w:val="18"/>
                <w:lang w:eastAsia="pl-PL"/>
              </w:rPr>
              <w:t>Lp.</w:t>
            </w:r>
          </w:p>
        </w:tc>
        <w:tc>
          <w:tcPr>
            <w:tcW w:w="1486" w:type="dxa"/>
            <w:noWrap/>
            <w:vAlign w:val="center"/>
            <w:hideMark/>
          </w:tcPr>
          <w:p w14:paraId="36FB5778" w14:textId="77777777" w:rsidR="00E53B7A" w:rsidRPr="0094602E" w:rsidRDefault="00E53B7A" w:rsidP="00FC519E">
            <w:pPr>
              <w:widowControl/>
              <w:suppressAutoHyphens w:val="0"/>
              <w:jc w:val="center"/>
              <w:rPr>
                <w:rFonts w:asciiTheme="minorHAnsi" w:eastAsia="Times New Roman" w:hAnsiTheme="minorHAnsi" w:cs="Liberation Serif"/>
                <w:b/>
                <w:color w:val="000000"/>
                <w:kern w:val="0"/>
                <w:sz w:val="18"/>
                <w:szCs w:val="18"/>
                <w:lang w:eastAsia="pl-PL"/>
              </w:rPr>
            </w:pPr>
            <w:r w:rsidRPr="0094602E">
              <w:rPr>
                <w:rFonts w:asciiTheme="minorHAnsi" w:eastAsia="Times New Roman" w:hAnsiTheme="minorHAnsi" w:cs="Liberation Serif"/>
                <w:b/>
                <w:color w:val="000000"/>
                <w:kern w:val="0"/>
                <w:sz w:val="18"/>
                <w:szCs w:val="18"/>
                <w:lang w:eastAsia="pl-PL"/>
              </w:rPr>
              <w:t>STWiORB</w:t>
            </w:r>
          </w:p>
        </w:tc>
        <w:tc>
          <w:tcPr>
            <w:tcW w:w="3260" w:type="dxa"/>
            <w:noWrap/>
            <w:vAlign w:val="center"/>
            <w:hideMark/>
          </w:tcPr>
          <w:p w14:paraId="63576887" w14:textId="77777777" w:rsidR="00E53B7A" w:rsidRPr="0094602E" w:rsidRDefault="00E53B7A" w:rsidP="00FC519E">
            <w:pPr>
              <w:widowControl/>
              <w:suppressAutoHyphens w:val="0"/>
              <w:jc w:val="center"/>
              <w:rPr>
                <w:rFonts w:asciiTheme="minorHAnsi" w:eastAsia="Times New Roman" w:hAnsiTheme="minorHAnsi" w:cs="Liberation Serif"/>
                <w:b/>
                <w:color w:val="000000"/>
                <w:kern w:val="0"/>
                <w:sz w:val="18"/>
                <w:szCs w:val="18"/>
                <w:lang w:eastAsia="pl-PL"/>
              </w:rPr>
            </w:pPr>
            <w:r w:rsidRPr="0094602E">
              <w:rPr>
                <w:rFonts w:asciiTheme="minorHAnsi" w:eastAsia="Times New Roman" w:hAnsiTheme="minorHAnsi" w:cs="Liberation Serif"/>
                <w:b/>
                <w:color w:val="000000"/>
                <w:kern w:val="0"/>
                <w:sz w:val="18"/>
                <w:szCs w:val="18"/>
                <w:lang w:eastAsia="pl-PL"/>
              </w:rPr>
              <w:t>Nazwa działu</w:t>
            </w:r>
          </w:p>
        </w:tc>
        <w:tc>
          <w:tcPr>
            <w:tcW w:w="2410" w:type="dxa"/>
            <w:noWrap/>
            <w:vAlign w:val="center"/>
            <w:hideMark/>
          </w:tcPr>
          <w:p w14:paraId="2B51E19B" w14:textId="28954732" w:rsidR="00E53B7A" w:rsidRPr="0094602E" w:rsidRDefault="00E53B7A" w:rsidP="00FC519E">
            <w:pPr>
              <w:widowControl/>
              <w:suppressAutoHyphens w:val="0"/>
              <w:jc w:val="center"/>
              <w:rPr>
                <w:rFonts w:asciiTheme="minorHAnsi" w:eastAsia="Times New Roman" w:hAnsiTheme="minorHAnsi" w:cs="Liberation Serif"/>
                <w:b/>
                <w:color w:val="000000"/>
                <w:kern w:val="0"/>
                <w:sz w:val="18"/>
                <w:szCs w:val="18"/>
                <w:lang w:eastAsia="pl-PL"/>
              </w:rPr>
            </w:pPr>
            <w:r w:rsidRPr="00E53B7A">
              <w:rPr>
                <w:rFonts w:asciiTheme="minorHAnsi" w:eastAsia="Times New Roman" w:hAnsiTheme="minorHAnsi" w:cs="Liberation Serif"/>
                <w:b/>
                <w:color w:val="000000"/>
                <w:kern w:val="0"/>
                <w:sz w:val="18"/>
                <w:szCs w:val="18"/>
                <w:lang w:eastAsia="pl-PL"/>
              </w:rPr>
              <w:t>Ogólny opis prac, który będzie wpisany do umowy</w:t>
            </w:r>
          </w:p>
        </w:tc>
        <w:tc>
          <w:tcPr>
            <w:tcW w:w="2122" w:type="dxa"/>
            <w:vAlign w:val="center"/>
          </w:tcPr>
          <w:p w14:paraId="4480CE25" w14:textId="7743660D" w:rsidR="00E53B7A" w:rsidRPr="0094602E" w:rsidRDefault="00E53B7A" w:rsidP="00FC519E">
            <w:pPr>
              <w:widowControl/>
              <w:suppressAutoHyphens w:val="0"/>
              <w:jc w:val="center"/>
              <w:rPr>
                <w:rFonts w:asciiTheme="minorHAnsi" w:eastAsia="Times New Roman" w:hAnsiTheme="minorHAnsi" w:cs="Liberation Serif"/>
                <w:b/>
                <w:color w:val="000000"/>
                <w:kern w:val="0"/>
                <w:sz w:val="18"/>
                <w:szCs w:val="18"/>
                <w:lang w:eastAsia="pl-PL"/>
              </w:rPr>
            </w:pPr>
            <w:r w:rsidRPr="0094602E">
              <w:rPr>
                <w:rFonts w:asciiTheme="minorHAnsi" w:eastAsia="Times New Roman" w:hAnsiTheme="minorHAnsi" w:cs="Liberation Serif"/>
                <w:b/>
                <w:color w:val="000000"/>
                <w:kern w:val="0"/>
                <w:sz w:val="18"/>
                <w:szCs w:val="18"/>
                <w:lang w:eastAsia="pl-PL"/>
              </w:rPr>
              <w:t>Wartość zł (netto)</w:t>
            </w:r>
          </w:p>
        </w:tc>
      </w:tr>
      <w:tr w:rsidR="00E53B7A" w:rsidRPr="0094602E" w14:paraId="0DCE840D" w14:textId="1C714C24" w:rsidTr="00D0270A">
        <w:trPr>
          <w:trHeight w:val="1922"/>
        </w:trPr>
        <w:tc>
          <w:tcPr>
            <w:tcW w:w="494" w:type="dxa"/>
            <w:vMerge w:val="restart"/>
            <w:vAlign w:val="center"/>
            <w:hideMark/>
          </w:tcPr>
          <w:p w14:paraId="231FE36F" w14:textId="77777777" w:rsidR="00E53B7A" w:rsidRPr="0094602E" w:rsidRDefault="00E53B7A" w:rsidP="00FC519E">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1.</w:t>
            </w:r>
          </w:p>
        </w:tc>
        <w:tc>
          <w:tcPr>
            <w:tcW w:w="1486" w:type="dxa"/>
            <w:vAlign w:val="center"/>
            <w:hideMark/>
          </w:tcPr>
          <w:p w14:paraId="0962C68C" w14:textId="258E2E53"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D.01.00.00</w:t>
            </w:r>
          </w:p>
          <w:p w14:paraId="35366AFE" w14:textId="36F9BB2B"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D.01.01.01</w:t>
            </w:r>
          </w:p>
          <w:p w14:paraId="03B350D8" w14:textId="77777777"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D.0l.02.01</w:t>
            </w:r>
          </w:p>
          <w:p w14:paraId="5C89F65C" w14:textId="77777777"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D.0l.02.04</w:t>
            </w:r>
          </w:p>
          <w:p w14:paraId="15BFEEDC" w14:textId="77777777"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D.01.03.04</w:t>
            </w:r>
          </w:p>
          <w:p w14:paraId="1964D8CB" w14:textId="2268528A" w:rsidR="00E53B7A" w:rsidRPr="0094602E" w:rsidRDefault="00E53B7A" w:rsidP="0094602E">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D.01.03.07a</w:t>
            </w:r>
          </w:p>
        </w:tc>
        <w:tc>
          <w:tcPr>
            <w:tcW w:w="3260" w:type="dxa"/>
            <w:noWrap/>
            <w:vAlign w:val="center"/>
            <w:hideMark/>
          </w:tcPr>
          <w:p w14:paraId="68F3E9C6" w14:textId="3953D2F0"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 xml:space="preserve">ROBOTY PRZYGOTOWAWCZE </w:t>
            </w:r>
          </w:p>
          <w:p w14:paraId="0537C146" w14:textId="4179006A"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 xml:space="preserve">ODTWORZENIE TRASY I PUNKTÓW WYSOKOŚCIOWYCH </w:t>
            </w:r>
          </w:p>
          <w:p w14:paraId="397C0AC5" w14:textId="75CF6FDD"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USUNIĘCIE DRZEW I KRZEWÓW</w:t>
            </w:r>
          </w:p>
          <w:p w14:paraId="7E60C115" w14:textId="52BD7380"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 xml:space="preserve"> ROZBIÓRKI ELEMENTÓW DRÓG (ULIC) ZABEZPIECZENIE KABLI RURAMI OSŁONOWYMI</w:t>
            </w:r>
          </w:p>
          <w:p w14:paraId="63B38B62" w14:textId="5931272A"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REGULACJA PIONOWA STUDZIENEK URZĄDZEŃ PODZIEMNYCH</w:t>
            </w:r>
          </w:p>
          <w:p w14:paraId="4CDD9174" w14:textId="3D3148B9"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p>
        </w:tc>
        <w:tc>
          <w:tcPr>
            <w:tcW w:w="2410" w:type="dxa"/>
            <w:vMerge w:val="restart"/>
            <w:noWrap/>
            <w:vAlign w:val="center"/>
            <w:hideMark/>
          </w:tcPr>
          <w:p w14:paraId="6B21E156" w14:textId="47577046" w:rsidR="00E53B7A" w:rsidRPr="0094602E" w:rsidRDefault="00E53B7A" w:rsidP="00994EF0">
            <w:pPr>
              <w:rPr>
                <w:rFonts w:asciiTheme="minorHAnsi" w:eastAsia="Times New Roman" w:hAnsiTheme="minorHAnsi" w:cs="Liberation Serif"/>
                <w:color w:val="000000"/>
                <w:kern w:val="0"/>
                <w:sz w:val="16"/>
                <w:szCs w:val="16"/>
                <w:lang w:eastAsia="pl-PL"/>
              </w:rPr>
            </w:pPr>
            <w:r>
              <w:rPr>
                <w:rFonts w:asciiTheme="minorHAnsi" w:eastAsia="Times New Roman" w:hAnsiTheme="minorHAnsi" w:cs="Liberation Serif"/>
                <w:color w:val="000000"/>
                <w:kern w:val="0"/>
                <w:sz w:val="16"/>
                <w:szCs w:val="16"/>
                <w:lang w:eastAsia="pl-PL"/>
              </w:rPr>
              <w:t xml:space="preserve">Roboty ogólnobudowlane </w:t>
            </w:r>
          </w:p>
        </w:tc>
        <w:tc>
          <w:tcPr>
            <w:tcW w:w="2122" w:type="dxa"/>
            <w:vMerge w:val="restart"/>
            <w:vAlign w:val="center"/>
          </w:tcPr>
          <w:p w14:paraId="4182CDBB" w14:textId="77777777" w:rsidR="00E53B7A" w:rsidRPr="0094602E" w:rsidRDefault="00E53B7A" w:rsidP="00FC519E">
            <w:pPr>
              <w:widowControl/>
              <w:suppressAutoHyphens w:val="0"/>
              <w:rPr>
                <w:rFonts w:asciiTheme="minorHAnsi" w:eastAsia="Times New Roman" w:hAnsiTheme="minorHAnsi" w:cs="Liberation Serif"/>
                <w:color w:val="000000"/>
                <w:kern w:val="0"/>
                <w:sz w:val="16"/>
                <w:szCs w:val="16"/>
                <w:lang w:eastAsia="pl-PL"/>
              </w:rPr>
            </w:pPr>
          </w:p>
        </w:tc>
      </w:tr>
      <w:tr w:rsidR="00E53B7A" w:rsidRPr="0094602E" w14:paraId="55427C0B" w14:textId="521B51CE" w:rsidTr="00D0270A">
        <w:trPr>
          <w:trHeight w:val="399"/>
        </w:trPr>
        <w:tc>
          <w:tcPr>
            <w:tcW w:w="494" w:type="dxa"/>
            <w:vMerge/>
            <w:vAlign w:val="center"/>
          </w:tcPr>
          <w:p w14:paraId="7F824C4A" w14:textId="244C35E0"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p>
        </w:tc>
        <w:tc>
          <w:tcPr>
            <w:tcW w:w="1486" w:type="dxa"/>
            <w:vAlign w:val="center"/>
          </w:tcPr>
          <w:p w14:paraId="10FFC018" w14:textId="77777777"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D.02.00.00</w:t>
            </w:r>
          </w:p>
          <w:p w14:paraId="230D4A26" w14:textId="77777777"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D.02.01.01</w:t>
            </w:r>
          </w:p>
          <w:p w14:paraId="44B5B376" w14:textId="1733392C" w:rsidR="00E53B7A" w:rsidRPr="0094602E" w:rsidRDefault="00E53B7A" w:rsidP="0094602E">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D.02.03.01</w:t>
            </w:r>
          </w:p>
        </w:tc>
        <w:tc>
          <w:tcPr>
            <w:tcW w:w="3260" w:type="dxa"/>
            <w:noWrap/>
            <w:vAlign w:val="center"/>
          </w:tcPr>
          <w:p w14:paraId="44325E8D" w14:textId="168AB409"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ROBOTY ZIEMNE</w:t>
            </w:r>
            <w:r>
              <w:rPr>
                <w:rFonts w:asciiTheme="minorHAnsi" w:eastAsia="Times New Roman" w:hAnsiTheme="minorHAnsi" w:cs="Liberation Serif"/>
                <w:color w:val="000000"/>
                <w:kern w:val="0"/>
                <w:sz w:val="16"/>
                <w:szCs w:val="16"/>
                <w:lang w:eastAsia="pl-PL"/>
              </w:rPr>
              <w:t xml:space="preserve"> </w:t>
            </w:r>
            <w:r w:rsidRPr="0094602E">
              <w:rPr>
                <w:rFonts w:asciiTheme="minorHAnsi" w:eastAsia="Times New Roman" w:hAnsiTheme="minorHAnsi" w:cs="Liberation Serif"/>
                <w:color w:val="000000"/>
                <w:kern w:val="0"/>
                <w:sz w:val="16"/>
                <w:szCs w:val="16"/>
                <w:lang w:eastAsia="pl-PL"/>
              </w:rPr>
              <w:t>WYKONANIE WYKOPÓW</w:t>
            </w:r>
          </w:p>
          <w:p w14:paraId="09B28405" w14:textId="0E2F2F51"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WYKONANIE NASYPÓW</w:t>
            </w:r>
          </w:p>
        </w:tc>
        <w:tc>
          <w:tcPr>
            <w:tcW w:w="2410" w:type="dxa"/>
            <w:vMerge/>
            <w:noWrap/>
            <w:vAlign w:val="center"/>
          </w:tcPr>
          <w:p w14:paraId="207F789A" w14:textId="053E0A6C" w:rsidR="00E53B7A" w:rsidRPr="0094602E" w:rsidRDefault="00E53B7A" w:rsidP="00994EF0">
            <w:pPr>
              <w:rPr>
                <w:rFonts w:asciiTheme="minorHAnsi" w:eastAsia="Times New Roman" w:hAnsiTheme="minorHAnsi" w:cs="Liberation Serif"/>
                <w:color w:val="000000"/>
                <w:kern w:val="0"/>
                <w:sz w:val="16"/>
                <w:szCs w:val="16"/>
                <w:lang w:eastAsia="pl-PL"/>
              </w:rPr>
            </w:pPr>
          </w:p>
        </w:tc>
        <w:tc>
          <w:tcPr>
            <w:tcW w:w="2122" w:type="dxa"/>
            <w:vMerge/>
            <w:vAlign w:val="center"/>
          </w:tcPr>
          <w:p w14:paraId="7D1E21A0" w14:textId="77777777"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p>
        </w:tc>
      </w:tr>
      <w:tr w:rsidR="00E53B7A" w:rsidRPr="0094602E" w14:paraId="33912901" w14:textId="07FCF682" w:rsidTr="00D0270A">
        <w:trPr>
          <w:trHeight w:val="831"/>
        </w:trPr>
        <w:tc>
          <w:tcPr>
            <w:tcW w:w="494" w:type="dxa"/>
            <w:vMerge/>
            <w:vAlign w:val="center"/>
            <w:hideMark/>
          </w:tcPr>
          <w:p w14:paraId="46AC981A" w14:textId="279D72C6"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p>
        </w:tc>
        <w:tc>
          <w:tcPr>
            <w:tcW w:w="1486" w:type="dxa"/>
            <w:vAlign w:val="center"/>
          </w:tcPr>
          <w:p w14:paraId="0E0070E7" w14:textId="77777777"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D.04.00.00</w:t>
            </w:r>
          </w:p>
          <w:p w14:paraId="2DC02CCF" w14:textId="77777777"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D.04.01.01</w:t>
            </w:r>
          </w:p>
          <w:p w14:paraId="454E0DCE" w14:textId="77777777"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D.04.02.02</w:t>
            </w:r>
          </w:p>
          <w:p w14:paraId="777E1E09" w14:textId="77777777"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D.04.03.01</w:t>
            </w:r>
          </w:p>
          <w:p w14:paraId="4F62A74C" w14:textId="77777777" w:rsidR="00E53B7A" w:rsidRPr="0094602E" w:rsidRDefault="00E53B7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D.04.04.02</w:t>
            </w:r>
          </w:p>
          <w:p w14:paraId="6653EBD1" w14:textId="232519F0" w:rsidR="00E53B7A" w:rsidRPr="0094602E" w:rsidRDefault="00E53B7A" w:rsidP="0094602E">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D.04.05.01</w:t>
            </w:r>
          </w:p>
        </w:tc>
        <w:tc>
          <w:tcPr>
            <w:tcW w:w="3260" w:type="dxa"/>
            <w:noWrap/>
            <w:vAlign w:val="center"/>
            <w:hideMark/>
          </w:tcPr>
          <w:p w14:paraId="716F01F3" w14:textId="2DC9284E"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PODBUDOWY</w:t>
            </w:r>
          </w:p>
          <w:p w14:paraId="1EB5E573" w14:textId="63B3085F"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KORYTO WRAZ Z PROFILOWANIEM I ZAGĘSZCZENIEM PODŁOŻA</w:t>
            </w:r>
          </w:p>
          <w:p w14:paraId="634BCFCB" w14:textId="6AECF7F8"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WARSTWA MROZOOCHRONNA</w:t>
            </w:r>
          </w:p>
          <w:p w14:paraId="51DDED4C" w14:textId="1CF0D20D"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OCZYSZCZENIE I SKROPIENIE WARSTW KONSTRUKCYJNYCH</w:t>
            </w:r>
          </w:p>
          <w:p w14:paraId="2CE9333E" w14:textId="528D93A2"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 xml:space="preserve">PODBUDOWA POMOCNICZA Z MIESZANKI KRUSZYWA NIEZWIĄZANEGO </w:t>
            </w:r>
          </w:p>
          <w:p w14:paraId="59E2721A" w14:textId="7DFF43E0"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PODBUDOWA I ULEPSZONE PODŁOŻE Z MIESZANKI ZWIĄZANEJ CEMENTEM</w:t>
            </w:r>
          </w:p>
          <w:p w14:paraId="3C8AB0FB" w14:textId="4AAAC3A8"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p>
        </w:tc>
        <w:tc>
          <w:tcPr>
            <w:tcW w:w="2410" w:type="dxa"/>
            <w:vMerge/>
            <w:noWrap/>
            <w:vAlign w:val="center"/>
            <w:hideMark/>
          </w:tcPr>
          <w:p w14:paraId="2FB450EC" w14:textId="1FB68ED3"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p>
        </w:tc>
        <w:tc>
          <w:tcPr>
            <w:tcW w:w="2122" w:type="dxa"/>
            <w:vMerge/>
            <w:vAlign w:val="center"/>
          </w:tcPr>
          <w:p w14:paraId="0E89849D" w14:textId="77777777" w:rsidR="00E53B7A" w:rsidRPr="0094602E" w:rsidRDefault="00E53B7A" w:rsidP="00994EF0">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497AF8B3" w14:textId="4CB13507" w:rsidTr="00D0270A">
        <w:trPr>
          <w:trHeight w:val="831"/>
        </w:trPr>
        <w:tc>
          <w:tcPr>
            <w:tcW w:w="494" w:type="dxa"/>
            <w:vMerge w:val="restart"/>
            <w:vAlign w:val="center"/>
          </w:tcPr>
          <w:p w14:paraId="5D2B7969" w14:textId="29DD4C40"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Pr>
                <w:rFonts w:asciiTheme="minorHAnsi" w:eastAsia="Times New Roman" w:hAnsiTheme="minorHAnsi" w:cs="Liberation Serif"/>
                <w:color w:val="000000"/>
                <w:kern w:val="0"/>
                <w:sz w:val="18"/>
                <w:szCs w:val="18"/>
                <w:lang w:eastAsia="pl-PL"/>
              </w:rPr>
              <w:t>2.</w:t>
            </w:r>
          </w:p>
        </w:tc>
        <w:tc>
          <w:tcPr>
            <w:tcW w:w="1486" w:type="dxa"/>
            <w:vAlign w:val="center"/>
          </w:tcPr>
          <w:p w14:paraId="59BAAB27" w14:textId="77777777"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D.05.00.00</w:t>
            </w:r>
          </w:p>
          <w:p w14:paraId="5D74BB10" w14:textId="77777777"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D.05.03.05b</w:t>
            </w:r>
          </w:p>
          <w:p w14:paraId="09C3EC18" w14:textId="77777777"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D.05.03.05a</w:t>
            </w:r>
          </w:p>
          <w:p w14:paraId="3A6EE879" w14:textId="77777777"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D.05.03.11</w:t>
            </w:r>
          </w:p>
          <w:p w14:paraId="67DDAAD3" w14:textId="6160D491" w:rsidR="00D0270A" w:rsidRPr="0094602E" w:rsidRDefault="00D0270A" w:rsidP="0094602E">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D.05.03.23</w:t>
            </w:r>
          </w:p>
        </w:tc>
        <w:tc>
          <w:tcPr>
            <w:tcW w:w="3260" w:type="dxa"/>
            <w:noWrap/>
            <w:vAlign w:val="center"/>
          </w:tcPr>
          <w:p w14:paraId="7F747232" w14:textId="41F7F8CA" w:rsidR="00D0270A" w:rsidRPr="0094602E" w:rsidRDefault="00D0270A" w:rsidP="0094602E">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NAWIERZCHNIE</w:t>
            </w:r>
          </w:p>
          <w:p w14:paraId="4908A76E" w14:textId="440F8F4E" w:rsidR="00D0270A" w:rsidRPr="0094602E" w:rsidRDefault="00D0270A" w:rsidP="0094602E">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NAWIERZCHNIA Z BETONU ASFALTOWEGO. WARSTWA WIĄŻĄCA</w:t>
            </w:r>
          </w:p>
          <w:p w14:paraId="3E164360" w14:textId="3477E234" w:rsidR="00D0270A" w:rsidRPr="0094602E" w:rsidRDefault="00D0270A" w:rsidP="0094602E">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NAWIERZCHNIA Z BETONU ASFALTOWEGO. WARSTWA ŚCIERALNA</w:t>
            </w:r>
          </w:p>
          <w:p w14:paraId="6AC52A2F" w14:textId="51C49715" w:rsidR="00D0270A" w:rsidRPr="0094602E" w:rsidRDefault="00D0270A" w:rsidP="0094602E">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FREZOWANIE NAWIERZCHNI BITUMICZNEJ</w:t>
            </w:r>
          </w:p>
          <w:p w14:paraId="3DEF6041" w14:textId="507E352D" w:rsidR="00D0270A" w:rsidRPr="0094602E" w:rsidRDefault="00D0270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NAWIERZCHNIE Z KOSTKI BRUKOWEJ BETONOWEJ</w:t>
            </w:r>
          </w:p>
        </w:tc>
        <w:tc>
          <w:tcPr>
            <w:tcW w:w="2410" w:type="dxa"/>
            <w:vMerge w:val="restart"/>
            <w:noWrap/>
            <w:vAlign w:val="center"/>
          </w:tcPr>
          <w:p w14:paraId="234C8444" w14:textId="4D6FFBAF"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Pr>
                <w:rFonts w:asciiTheme="minorHAnsi" w:eastAsia="Times New Roman" w:hAnsiTheme="minorHAnsi" w:cs="Liberation Serif"/>
                <w:color w:val="000000"/>
                <w:kern w:val="0"/>
                <w:sz w:val="16"/>
                <w:szCs w:val="16"/>
                <w:lang w:eastAsia="pl-PL"/>
              </w:rPr>
              <w:t xml:space="preserve">Roboty nawierzchniowe </w:t>
            </w:r>
          </w:p>
        </w:tc>
        <w:tc>
          <w:tcPr>
            <w:tcW w:w="2122" w:type="dxa"/>
            <w:vAlign w:val="center"/>
          </w:tcPr>
          <w:p w14:paraId="454C3E03" w14:textId="77777777" w:rsidR="00D0270A" w:rsidRPr="0094602E" w:rsidRDefault="00D0270A" w:rsidP="00994EF0">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7AD93BD2" w14:textId="4323CE4A" w:rsidTr="00D0270A">
        <w:trPr>
          <w:trHeight w:val="611"/>
        </w:trPr>
        <w:tc>
          <w:tcPr>
            <w:tcW w:w="494" w:type="dxa"/>
            <w:vMerge/>
            <w:vAlign w:val="center"/>
          </w:tcPr>
          <w:p w14:paraId="50F78D5D" w14:textId="7157642D" w:rsidR="00D0270A" w:rsidRPr="0094602E" w:rsidRDefault="00D0270A" w:rsidP="00994EF0">
            <w:pPr>
              <w:rPr>
                <w:rFonts w:asciiTheme="minorHAnsi" w:eastAsia="Times New Roman" w:hAnsiTheme="minorHAnsi" w:cs="Liberation Serif"/>
                <w:color w:val="000000"/>
                <w:kern w:val="0"/>
                <w:sz w:val="18"/>
                <w:szCs w:val="18"/>
                <w:lang w:eastAsia="pl-PL"/>
              </w:rPr>
            </w:pPr>
          </w:p>
        </w:tc>
        <w:tc>
          <w:tcPr>
            <w:tcW w:w="1486" w:type="dxa"/>
            <w:vAlign w:val="center"/>
          </w:tcPr>
          <w:p w14:paraId="5D0B5E18" w14:textId="77777777"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D.07.00.00</w:t>
            </w:r>
          </w:p>
          <w:p w14:paraId="280A5573" w14:textId="77777777"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D.07.01.01</w:t>
            </w:r>
          </w:p>
          <w:p w14:paraId="43F6FDD4" w14:textId="0BE8B10D"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D.07.02.01</w:t>
            </w:r>
          </w:p>
        </w:tc>
        <w:tc>
          <w:tcPr>
            <w:tcW w:w="3260" w:type="dxa"/>
            <w:noWrap/>
            <w:vAlign w:val="center"/>
          </w:tcPr>
          <w:p w14:paraId="24350C9E" w14:textId="2DD5A26F" w:rsidR="00D0270A" w:rsidRPr="0094602E" w:rsidRDefault="00D0270A" w:rsidP="0094602E">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URZĄDZENIA BEZPIECZEŃSTWA RUCHU</w:t>
            </w:r>
          </w:p>
          <w:p w14:paraId="6FFE5AFE" w14:textId="63C771A2" w:rsidR="00D0270A" w:rsidRPr="0094602E" w:rsidRDefault="00D0270A" w:rsidP="0094602E">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OZNAKOWANIE POZIOME</w:t>
            </w:r>
          </w:p>
          <w:p w14:paraId="75748E12" w14:textId="61E11485" w:rsidR="00D0270A" w:rsidRPr="0094602E" w:rsidRDefault="00D0270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OZNAKOWANIE PIONOWE</w:t>
            </w:r>
          </w:p>
        </w:tc>
        <w:tc>
          <w:tcPr>
            <w:tcW w:w="2410" w:type="dxa"/>
            <w:vMerge/>
            <w:noWrap/>
            <w:vAlign w:val="center"/>
          </w:tcPr>
          <w:p w14:paraId="137B4380" w14:textId="4B75DBF4" w:rsidR="00D0270A" w:rsidRPr="0094602E" w:rsidRDefault="00D0270A" w:rsidP="00994EF0">
            <w:pPr>
              <w:rPr>
                <w:rFonts w:asciiTheme="minorHAnsi" w:eastAsia="Times New Roman" w:hAnsiTheme="minorHAnsi" w:cs="Liberation Serif"/>
                <w:color w:val="000000"/>
                <w:kern w:val="0"/>
                <w:sz w:val="16"/>
                <w:szCs w:val="16"/>
                <w:lang w:eastAsia="pl-PL"/>
              </w:rPr>
            </w:pPr>
          </w:p>
        </w:tc>
        <w:tc>
          <w:tcPr>
            <w:tcW w:w="2122" w:type="dxa"/>
            <w:vAlign w:val="center"/>
          </w:tcPr>
          <w:p w14:paraId="4FADD422" w14:textId="77777777" w:rsidR="00D0270A" w:rsidRPr="0094602E" w:rsidRDefault="00D0270A" w:rsidP="00994EF0">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06A6382E" w14:textId="5AB001BA" w:rsidTr="00D0270A">
        <w:trPr>
          <w:trHeight w:val="611"/>
        </w:trPr>
        <w:tc>
          <w:tcPr>
            <w:tcW w:w="494" w:type="dxa"/>
            <w:vMerge/>
            <w:vAlign w:val="center"/>
          </w:tcPr>
          <w:p w14:paraId="6F741F38" w14:textId="0E6AAE90" w:rsidR="00D0270A" w:rsidRPr="0094602E" w:rsidRDefault="00D0270A" w:rsidP="00994EF0">
            <w:pPr>
              <w:rPr>
                <w:rFonts w:asciiTheme="minorHAnsi" w:eastAsia="Times New Roman" w:hAnsiTheme="minorHAnsi" w:cs="Liberation Serif"/>
                <w:color w:val="000000"/>
                <w:kern w:val="0"/>
                <w:sz w:val="18"/>
                <w:szCs w:val="18"/>
                <w:lang w:eastAsia="pl-PL"/>
              </w:rPr>
            </w:pPr>
          </w:p>
        </w:tc>
        <w:tc>
          <w:tcPr>
            <w:tcW w:w="1486" w:type="dxa"/>
            <w:vAlign w:val="center"/>
          </w:tcPr>
          <w:p w14:paraId="2696D265" w14:textId="77777777"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D.08.00.00</w:t>
            </w:r>
          </w:p>
          <w:p w14:paraId="522D2609" w14:textId="77777777"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D.08.01.01</w:t>
            </w:r>
          </w:p>
          <w:p w14:paraId="54DEAA05" w14:textId="58596BE9"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D.08.03.01</w:t>
            </w:r>
          </w:p>
        </w:tc>
        <w:tc>
          <w:tcPr>
            <w:tcW w:w="3260" w:type="dxa"/>
            <w:noWrap/>
            <w:vAlign w:val="center"/>
          </w:tcPr>
          <w:p w14:paraId="3D41A731" w14:textId="47391468" w:rsidR="00D0270A" w:rsidRPr="0094602E" w:rsidRDefault="00D0270A" w:rsidP="0094602E">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ELEMENTY ULIC</w:t>
            </w:r>
          </w:p>
          <w:p w14:paraId="5A290275" w14:textId="29CF5DB1" w:rsidR="00D0270A" w:rsidRPr="0094602E" w:rsidRDefault="00D0270A" w:rsidP="0094602E">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USTAWIENIE KRAWĘŻNIKÓW BETONOWYCH</w:t>
            </w:r>
          </w:p>
          <w:p w14:paraId="7D2D5343" w14:textId="1D9DACD3" w:rsidR="00D0270A" w:rsidRPr="0094602E" w:rsidRDefault="00D0270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USTAWIENIE OBRZEŻY BETONOWYCH</w:t>
            </w:r>
          </w:p>
        </w:tc>
        <w:tc>
          <w:tcPr>
            <w:tcW w:w="2410" w:type="dxa"/>
            <w:vMerge/>
            <w:noWrap/>
            <w:vAlign w:val="center"/>
          </w:tcPr>
          <w:p w14:paraId="4EE01C30" w14:textId="6039BE59" w:rsidR="00D0270A" w:rsidRPr="0094602E" w:rsidRDefault="00D0270A" w:rsidP="00994EF0">
            <w:pPr>
              <w:rPr>
                <w:rFonts w:asciiTheme="minorHAnsi" w:eastAsia="Times New Roman" w:hAnsiTheme="minorHAnsi" w:cs="Liberation Serif"/>
                <w:color w:val="000000"/>
                <w:kern w:val="0"/>
                <w:sz w:val="16"/>
                <w:szCs w:val="16"/>
                <w:lang w:eastAsia="pl-PL"/>
              </w:rPr>
            </w:pPr>
          </w:p>
        </w:tc>
        <w:tc>
          <w:tcPr>
            <w:tcW w:w="2122" w:type="dxa"/>
            <w:vAlign w:val="center"/>
          </w:tcPr>
          <w:p w14:paraId="2D3F338F" w14:textId="77777777" w:rsidR="00D0270A" w:rsidRPr="0094602E" w:rsidRDefault="00D0270A" w:rsidP="00994EF0">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4C4FC5D0" w14:textId="6CA9B982" w:rsidTr="00D0270A">
        <w:trPr>
          <w:trHeight w:val="407"/>
        </w:trPr>
        <w:tc>
          <w:tcPr>
            <w:tcW w:w="494" w:type="dxa"/>
            <w:vMerge/>
            <w:vAlign w:val="center"/>
            <w:hideMark/>
          </w:tcPr>
          <w:p w14:paraId="54F59F4F" w14:textId="306FC2C6"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p>
        </w:tc>
        <w:tc>
          <w:tcPr>
            <w:tcW w:w="1486" w:type="dxa"/>
            <w:vAlign w:val="center"/>
            <w:hideMark/>
          </w:tcPr>
          <w:p w14:paraId="349159B5" w14:textId="77777777"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D.06.00.00</w:t>
            </w:r>
          </w:p>
          <w:p w14:paraId="0AEB99B9" w14:textId="77777777"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D.06.01.01</w:t>
            </w:r>
          </w:p>
          <w:p w14:paraId="6DED8884" w14:textId="5AAE5544" w:rsidR="00D0270A" w:rsidRPr="0094602E" w:rsidRDefault="00D0270A" w:rsidP="00994EF0">
            <w:pPr>
              <w:widowControl/>
              <w:suppressAutoHyphens w:val="0"/>
              <w:rPr>
                <w:rFonts w:asciiTheme="minorHAnsi" w:eastAsia="Times New Roman" w:hAnsiTheme="minorHAnsi" w:cs="Liberation Serif"/>
                <w:color w:val="000000"/>
                <w:kern w:val="0"/>
                <w:sz w:val="18"/>
                <w:szCs w:val="18"/>
                <w:lang w:eastAsia="pl-PL"/>
              </w:rPr>
            </w:pPr>
          </w:p>
        </w:tc>
        <w:tc>
          <w:tcPr>
            <w:tcW w:w="3260" w:type="dxa"/>
            <w:noWrap/>
            <w:vAlign w:val="center"/>
            <w:hideMark/>
          </w:tcPr>
          <w:p w14:paraId="4C9B2298" w14:textId="74F7FBAE" w:rsidR="00D0270A" w:rsidRPr="0094602E" w:rsidRDefault="00D0270A" w:rsidP="00994EF0">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ROBOTY WYKOŃCZENIOWE UMOCNIENIE POWIERZCHNI POBOCZY I SKARP</w:t>
            </w:r>
          </w:p>
        </w:tc>
        <w:tc>
          <w:tcPr>
            <w:tcW w:w="2410" w:type="dxa"/>
            <w:vMerge/>
            <w:noWrap/>
            <w:vAlign w:val="center"/>
            <w:hideMark/>
          </w:tcPr>
          <w:p w14:paraId="768AF7C2" w14:textId="17312F55" w:rsidR="00D0270A" w:rsidRPr="0094602E" w:rsidRDefault="00D0270A" w:rsidP="00994EF0">
            <w:pPr>
              <w:widowControl/>
              <w:suppressAutoHyphens w:val="0"/>
              <w:rPr>
                <w:rFonts w:asciiTheme="minorHAnsi" w:eastAsia="Times New Roman" w:hAnsiTheme="minorHAnsi" w:cs="Liberation Serif"/>
                <w:color w:val="000000"/>
                <w:kern w:val="0"/>
                <w:sz w:val="16"/>
                <w:szCs w:val="16"/>
                <w:lang w:eastAsia="pl-PL"/>
              </w:rPr>
            </w:pPr>
          </w:p>
        </w:tc>
        <w:tc>
          <w:tcPr>
            <w:tcW w:w="2122" w:type="dxa"/>
            <w:vAlign w:val="center"/>
          </w:tcPr>
          <w:p w14:paraId="463E91C8" w14:textId="77777777" w:rsidR="00D0270A" w:rsidRPr="0094602E" w:rsidRDefault="00D0270A" w:rsidP="00994EF0">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252B88FE" w14:textId="696B92AD" w:rsidTr="00D0270A">
        <w:trPr>
          <w:trHeight w:val="431"/>
        </w:trPr>
        <w:tc>
          <w:tcPr>
            <w:tcW w:w="494" w:type="dxa"/>
            <w:vAlign w:val="center"/>
          </w:tcPr>
          <w:p w14:paraId="0F6B33D6" w14:textId="062A4DDA"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Pr>
                <w:rFonts w:asciiTheme="minorHAnsi" w:eastAsia="Times New Roman" w:hAnsiTheme="minorHAnsi" w:cs="Liberation Serif"/>
                <w:color w:val="000000"/>
                <w:kern w:val="0"/>
                <w:sz w:val="18"/>
                <w:szCs w:val="18"/>
                <w:lang w:eastAsia="pl-PL"/>
              </w:rPr>
              <w:t>3.</w:t>
            </w:r>
          </w:p>
        </w:tc>
        <w:tc>
          <w:tcPr>
            <w:tcW w:w="1486" w:type="dxa"/>
            <w:vAlign w:val="center"/>
          </w:tcPr>
          <w:p w14:paraId="69241BB8" w14:textId="77777777"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D.10.E2</w:t>
            </w:r>
          </w:p>
          <w:p w14:paraId="1EB05237" w14:textId="29483E62"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(D.07.07.01)</w:t>
            </w:r>
          </w:p>
        </w:tc>
        <w:tc>
          <w:tcPr>
            <w:tcW w:w="3260" w:type="dxa"/>
            <w:noWrap/>
            <w:vAlign w:val="center"/>
          </w:tcPr>
          <w:p w14:paraId="6D4EC7AB" w14:textId="538DF597"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BUDOWA OŚWIETLENIA DROGOWEGO</w:t>
            </w:r>
          </w:p>
        </w:tc>
        <w:tc>
          <w:tcPr>
            <w:tcW w:w="2410" w:type="dxa"/>
            <w:noWrap/>
            <w:vAlign w:val="center"/>
          </w:tcPr>
          <w:p w14:paraId="024ED41A" w14:textId="08138058"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 </w:t>
            </w:r>
            <w:r>
              <w:rPr>
                <w:rFonts w:asciiTheme="minorHAnsi" w:eastAsia="Times New Roman" w:hAnsiTheme="minorHAnsi" w:cs="Liberation Serif"/>
                <w:color w:val="000000"/>
                <w:kern w:val="0"/>
                <w:sz w:val="16"/>
                <w:szCs w:val="16"/>
                <w:lang w:eastAsia="pl-PL"/>
              </w:rPr>
              <w:t>Budowa oświetlenia drogowego</w:t>
            </w:r>
          </w:p>
        </w:tc>
        <w:tc>
          <w:tcPr>
            <w:tcW w:w="2122" w:type="dxa"/>
            <w:vAlign w:val="center"/>
          </w:tcPr>
          <w:p w14:paraId="5EE6DBB3" w14:textId="77777777"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51373AA6" w14:textId="77777777" w:rsidTr="00D0270A">
        <w:trPr>
          <w:trHeight w:val="431"/>
        </w:trPr>
        <w:tc>
          <w:tcPr>
            <w:tcW w:w="494" w:type="dxa"/>
            <w:vAlign w:val="center"/>
          </w:tcPr>
          <w:p w14:paraId="24CC92CF" w14:textId="3C68AA5D"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Pr>
                <w:rFonts w:asciiTheme="minorHAnsi" w:eastAsia="Times New Roman" w:hAnsiTheme="minorHAnsi" w:cs="Liberation Serif"/>
                <w:color w:val="000000"/>
                <w:kern w:val="0"/>
                <w:sz w:val="18"/>
                <w:szCs w:val="18"/>
                <w:lang w:eastAsia="pl-PL"/>
              </w:rPr>
              <w:t>4.</w:t>
            </w:r>
          </w:p>
        </w:tc>
        <w:tc>
          <w:tcPr>
            <w:tcW w:w="1486" w:type="dxa"/>
            <w:vAlign w:val="center"/>
          </w:tcPr>
          <w:p w14:paraId="084EBADB" w14:textId="77777777"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D.10.E1</w:t>
            </w:r>
          </w:p>
          <w:p w14:paraId="5728C645" w14:textId="5C4A6BB5"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(D.01.03.02)</w:t>
            </w:r>
          </w:p>
        </w:tc>
        <w:tc>
          <w:tcPr>
            <w:tcW w:w="3260" w:type="dxa"/>
            <w:noWrap/>
            <w:vAlign w:val="center"/>
          </w:tcPr>
          <w:p w14:paraId="524B3250" w14:textId="2937F1C5"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PRZEBUDOWA LINII ENERGETYCZNYCH PRZY BUDOWIE DRÓG</w:t>
            </w:r>
          </w:p>
        </w:tc>
        <w:tc>
          <w:tcPr>
            <w:tcW w:w="2410" w:type="dxa"/>
            <w:noWrap/>
            <w:vAlign w:val="center"/>
          </w:tcPr>
          <w:p w14:paraId="29D5FA76" w14:textId="6242CEE2"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 </w:t>
            </w:r>
            <w:r>
              <w:rPr>
                <w:rFonts w:asciiTheme="minorHAnsi" w:eastAsia="Times New Roman" w:hAnsiTheme="minorHAnsi" w:cs="Liberation Serif"/>
                <w:color w:val="000000"/>
                <w:kern w:val="0"/>
                <w:sz w:val="16"/>
                <w:szCs w:val="16"/>
                <w:lang w:eastAsia="pl-PL"/>
              </w:rPr>
              <w:t xml:space="preserve">Przebudowa linii energetycznych </w:t>
            </w:r>
          </w:p>
        </w:tc>
        <w:tc>
          <w:tcPr>
            <w:tcW w:w="2122" w:type="dxa"/>
            <w:vAlign w:val="center"/>
          </w:tcPr>
          <w:p w14:paraId="10F63AB7" w14:textId="77777777"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2393098E" w14:textId="77777777" w:rsidTr="00D0270A">
        <w:trPr>
          <w:trHeight w:val="431"/>
        </w:trPr>
        <w:tc>
          <w:tcPr>
            <w:tcW w:w="494" w:type="dxa"/>
            <w:vAlign w:val="center"/>
          </w:tcPr>
          <w:p w14:paraId="773A1853" w14:textId="75939FBF"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Pr>
                <w:rFonts w:asciiTheme="minorHAnsi" w:eastAsia="Times New Roman" w:hAnsiTheme="minorHAnsi" w:cs="Liberation Serif"/>
                <w:color w:val="000000"/>
                <w:kern w:val="0"/>
                <w:sz w:val="18"/>
                <w:szCs w:val="18"/>
                <w:lang w:eastAsia="pl-PL"/>
              </w:rPr>
              <w:t>5.</w:t>
            </w:r>
          </w:p>
        </w:tc>
        <w:tc>
          <w:tcPr>
            <w:tcW w:w="1486" w:type="dxa"/>
            <w:vAlign w:val="center"/>
          </w:tcPr>
          <w:p w14:paraId="1621F99D" w14:textId="77777777"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D.10.T</w:t>
            </w:r>
          </w:p>
          <w:p w14:paraId="0AC42702" w14:textId="3071A9BE"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(D.01.03.04)</w:t>
            </w:r>
          </w:p>
        </w:tc>
        <w:tc>
          <w:tcPr>
            <w:tcW w:w="3260" w:type="dxa"/>
            <w:noWrap/>
            <w:vAlign w:val="center"/>
          </w:tcPr>
          <w:p w14:paraId="22193F23" w14:textId="1389B039"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PRZEBUDOWA LINII TELEKOMUNIKACYJNYCH PRZY BUDOWIE DRÓG</w:t>
            </w:r>
          </w:p>
        </w:tc>
        <w:tc>
          <w:tcPr>
            <w:tcW w:w="2410" w:type="dxa"/>
            <w:noWrap/>
            <w:vAlign w:val="center"/>
          </w:tcPr>
          <w:p w14:paraId="3D97D92A" w14:textId="66BAF6BE"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Przebudowa linii telekomunikacyjnych przy budowie dróg</w:t>
            </w:r>
          </w:p>
        </w:tc>
        <w:tc>
          <w:tcPr>
            <w:tcW w:w="2122" w:type="dxa"/>
            <w:vAlign w:val="center"/>
          </w:tcPr>
          <w:p w14:paraId="0572E39F" w14:textId="77777777"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7E937979" w14:textId="77777777" w:rsidTr="00D0270A">
        <w:trPr>
          <w:trHeight w:val="431"/>
        </w:trPr>
        <w:tc>
          <w:tcPr>
            <w:tcW w:w="494" w:type="dxa"/>
            <w:vAlign w:val="center"/>
          </w:tcPr>
          <w:p w14:paraId="4891CC26" w14:textId="11A634F4"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Pr>
                <w:rFonts w:asciiTheme="minorHAnsi" w:eastAsia="Times New Roman" w:hAnsiTheme="minorHAnsi" w:cs="Liberation Serif"/>
                <w:color w:val="000000"/>
                <w:kern w:val="0"/>
                <w:sz w:val="18"/>
                <w:szCs w:val="18"/>
                <w:lang w:eastAsia="pl-PL"/>
              </w:rPr>
              <w:t>6.</w:t>
            </w:r>
          </w:p>
        </w:tc>
        <w:tc>
          <w:tcPr>
            <w:tcW w:w="1486" w:type="dxa"/>
            <w:vAlign w:val="center"/>
          </w:tcPr>
          <w:p w14:paraId="6888E18B" w14:textId="77777777"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D.10.IS1</w:t>
            </w:r>
          </w:p>
          <w:p w14:paraId="1C5196B6" w14:textId="2E12DCF1"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(D.01.03.05)</w:t>
            </w:r>
          </w:p>
        </w:tc>
        <w:tc>
          <w:tcPr>
            <w:tcW w:w="3260" w:type="dxa"/>
            <w:noWrap/>
            <w:vAlign w:val="center"/>
          </w:tcPr>
          <w:p w14:paraId="010F93D8" w14:textId="7AC7857C"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PRZEBUDOWA SIECI WODOCIĄGOWYCH PRZY BUDOWIE DRÓG</w:t>
            </w:r>
          </w:p>
        </w:tc>
        <w:tc>
          <w:tcPr>
            <w:tcW w:w="2410" w:type="dxa"/>
            <w:noWrap/>
            <w:vAlign w:val="center"/>
          </w:tcPr>
          <w:p w14:paraId="4DA78322" w14:textId="59F32FD9"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Przebudowa sieci wodociągowych przy budowie dróg</w:t>
            </w:r>
          </w:p>
        </w:tc>
        <w:tc>
          <w:tcPr>
            <w:tcW w:w="2122" w:type="dxa"/>
            <w:vAlign w:val="center"/>
          </w:tcPr>
          <w:p w14:paraId="2E5E9C00" w14:textId="77777777"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50CAC390" w14:textId="77777777" w:rsidTr="00D0270A">
        <w:trPr>
          <w:trHeight w:val="431"/>
        </w:trPr>
        <w:tc>
          <w:tcPr>
            <w:tcW w:w="494" w:type="dxa"/>
            <w:vAlign w:val="center"/>
          </w:tcPr>
          <w:p w14:paraId="687E0B16" w14:textId="2BE2CB2E"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Pr>
                <w:rFonts w:asciiTheme="minorHAnsi" w:eastAsia="Times New Roman" w:hAnsiTheme="minorHAnsi" w:cs="Liberation Serif"/>
                <w:color w:val="000000"/>
                <w:kern w:val="0"/>
                <w:sz w:val="18"/>
                <w:szCs w:val="18"/>
                <w:lang w:eastAsia="pl-PL"/>
              </w:rPr>
              <w:t>7.</w:t>
            </w:r>
          </w:p>
        </w:tc>
        <w:tc>
          <w:tcPr>
            <w:tcW w:w="1486" w:type="dxa"/>
            <w:vAlign w:val="center"/>
          </w:tcPr>
          <w:p w14:paraId="467C3C95" w14:textId="24B2C964"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D.10. IS2</w:t>
            </w:r>
          </w:p>
        </w:tc>
        <w:tc>
          <w:tcPr>
            <w:tcW w:w="3260" w:type="dxa"/>
            <w:noWrap/>
            <w:vAlign w:val="center"/>
          </w:tcPr>
          <w:p w14:paraId="272D080E" w14:textId="649B4F08"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PRZEBUDOWA SIECI GAZOWYCH PRZY BUDOWIE DRÓG</w:t>
            </w:r>
          </w:p>
        </w:tc>
        <w:tc>
          <w:tcPr>
            <w:tcW w:w="2410" w:type="dxa"/>
            <w:noWrap/>
            <w:vAlign w:val="center"/>
          </w:tcPr>
          <w:p w14:paraId="059AD875" w14:textId="7160E358"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Przebudowa sieci gazowych przy budowie dróg</w:t>
            </w:r>
          </w:p>
        </w:tc>
        <w:tc>
          <w:tcPr>
            <w:tcW w:w="2122" w:type="dxa"/>
            <w:vAlign w:val="center"/>
          </w:tcPr>
          <w:p w14:paraId="206EAC0A" w14:textId="77777777"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390321A9" w14:textId="77777777" w:rsidTr="00D0270A">
        <w:trPr>
          <w:trHeight w:val="431"/>
        </w:trPr>
        <w:tc>
          <w:tcPr>
            <w:tcW w:w="494" w:type="dxa"/>
            <w:vAlign w:val="center"/>
          </w:tcPr>
          <w:p w14:paraId="22EF63D0" w14:textId="35536B5C"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Pr>
                <w:rFonts w:asciiTheme="minorHAnsi" w:eastAsia="Times New Roman" w:hAnsiTheme="minorHAnsi" w:cs="Liberation Serif"/>
                <w:color w:val="000000"/>
                <w:kern w:val="0"/>
                <w:sz w:val="18"/>
                <w:szCs w:val="18"/>
                <w:lang w:eastAsia="pl-PL"/>
              </w:rPr>
              <w:t>8.</w:t>
            </w:r>
          </w:p>
        </w:tc>
        <w:tc>
          <w:tcPr>
            <w:tcW w:w="1486" w:type="dxa"/>
            <w:vAlign w:val="center"/>
          </w:tcPr>
          <w:p w14:paraId="54D4D48A" w14:textId="058134E9"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n/d</w:t>
            </w:r>
          </w:p>
        </w:tc>
        <w:tc>
          <w:tcPr>
            <w:tcW w:w="3260" w:type="dxa"/>
            <w:noWrap/>
            <w:vAlign w:val="center"/>
          </w:tcPr>
          <w:p w14:paraId="03EA9D66" w14:textId="48D78E42"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TABLIC</w:t>
            </w:r>
            <w:r>
              <w:rPr>
                <w:rFonts w:asciiTheme="minorHAnsi" w:eastAsia="Times New Roman" w:hAnsiTheme="minorHAnsi" w:cs="Liberation Serif"/>
                <w:color w:val="000000"/>
                <w:kern w:val="0"/>
                <w:sz w:val="16"/>
                <w:szCs w:val="16"/>
                <w:lang w:eastAsia="pl-PL"/>
              </w:rPr>
              <w:t>A</w:t>
            </w:r>
            <w:r w:rsidRPr="0094602E">
              <w:rPr>
                <w:rFonts w:asciiTheme="minorHAnsi" w:eastAsia="Times New Roman" w:hAnsiTheme="minorHAnsi" w:cs="Liberation Serif"/>
                <w:color w:val="000000"/>
                <w:kern w:val="0"/>
                <w:sz w:val="16"/>
                <w:szCs w:val="16"/>
                <w:lang w:eastAsia="pl-PL"/>
              </w:rPr>
              <w:t xml:space="preserve"> INFORMACYJN</w:t>
            </w:r>
            <w:r>
              <w:rPr>
                <w:rFonts w:asciiTheme="minorHAnsi" w:eastAsia="Times New Roman" w:hAnsiTheme="minorHAnsi" w:cs="Liberation Serif"/>
                <w:color w:val="000000"/>
                <w:kern w:val="0"/>
                <w:sz w:val="16"/>
                <w:szCs w:val="16"/>
                <w:lang w:eastAsia="pl-PL"/>
              </w:rPr>
              <w:t>A</w:t>
            </w:r>
          </w:p>
        </w:tc>
        <w:tc>
          <w:tcPr>
            <w:tcW w:w="2410" w:type="dxa"/>
            <w:noWrap/>
            <w:vAlign w:val="center"/>
          </w:tcPr>
          <w:p w14:paraId="5AA4F306" w14:textId="1222FFE5"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r w:rsidRPr="0094602E">
              <w:rPr>
                <w:rFonts w:asciiTheme="minorHAnsi" w:eastAsia="Times New Roman" w:hAnsiTheme="minorHAnsi" w:cs="Liberation Serif"/>
                <w:color w:val="000000"/>
                <w:kern w:val="0"/>
                <w:sz w:val="16"/>
                <w:szCs w:val="16"/>
                <w:lang w:eastAsia="pl-PL"/>
              </w:rPr>
              <w:t>Tablic</w:t>
            </w:r>
            <w:r>
              <w:rPr>
                <w:rFonts w:asciiTheme="minorHAnsi" w:eastAsia="Times New Roman" w:hAnsiTheme="minorHAnsi" w:cs="Liberation Serif"/>
                <w:color w:val="000000"/>
                <w:kern w:val="0"/>
                <w:sz w:val="16"/>
                <w:szCs w:val="16"/>
                <w:lang w:eastAsia="pl-PL"/>
              </w:rPr>
              <w:t>a</w:t>
            </w:r>
            <w:r w:rsidRPr="0094602E">
              <w:rPr>
                <w:rFonts w:asciiTheme="minorHAnsi" w:eastAsia="Times New Roman" w:hAnsiTheme="minorHAnsi" w:cs="Liberation Serif"/>
                <w:color w:val="000000"/>
                <w:kern w:val="0"/>
                <w:sz w:val="16"/>
                <w:szCs w:val="16"/>
                <w:lang w:eastAsia="pl-PL"/>
              </w:rPr>
              <w:t xml:space="preserve"> informacyjn</w:t>
            </w:r>
            <w:r>
              <w:rPr>
                <w:rFonts w:asciiTheme="minorHAnsi" w:eastAsia="Times New Roman" w:hAnsiTheme="minorHAnsi" w:cs="Liberation Serif"/>
                <w:color w:val="000000"/>
                <w:kern w:val="0"/>
                <w:sz w:val="16"/>
                <w:szCs w:val="16"/>
                <w:lang w:eastAsia="pl-PL"/>
              </w:rPr>
              <w:t>a</w:t>
            </w:r>
          </w:p>
        </w:tc>
        <w:tc>
          <w:tcPr>
            <w:tcW w:w="2122" w:type="dxa"/>
            <w:vAlign w:val="center"/>
          </w:tcPr>
          <w:p w14:paraId="050C0407" w14:textId="77777777" w:rsidR="00D0270A" w:rsidRPr="0094602E" w:rsidRDefault="00D0270A" w:rsidP="00D0270A">
            <w:pPr>
              <w:widowControl/>
              <w:suppressAutoHyphens w:val="0"/>
              <w:rPr>
                <w:rFonts w:asciiTheme="minorHAnsi" w:eastAsia="Times New Roman" w:hAnsiTheme="minorHAnsi" w:cs="Liberation Serif"/>
                <w:color w:val="000000"/>
                <w:kern w:val="0"/>
                <w:sz w:val="16"/>
                <w:szCs w:val="16"/>
                <w:lang w:eastAsia="pl-PL"/>
              </w:rPr>
            </w:pPr>
          </w:p>
        </w:tc>
      </w:tr>
      <w:tr w:rsidR="00D0270A" w:rsidRPr="0094602E" w14:paraId="1F4ACE93" w14:textId="59874E99" w:rsidTr="00E53B7A">
        <w:trPr>
          <w:trHeight w:val="431"/>
        </w:trPr>
        <w:tc>
          <w:tcPr>
            <w:tcW w:w="7650" w:type="dxa"/>
            <w:gridSpan w:val="4"/>
            <w:noWrap/>
            <w:vAlign w:val="center"/>
            <w:hideMark/>
          </w:tcPr>
          <w:p w14:paraId="52D70E42" w14:textId="40982973"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OGÓŁEM WARTOŚĆ ROBÓT BUDOWLANYCH I WYKONANIA TABLIC INFORMACYJNYCH: ……………………………………………..…………………………. zł (netto)</w:t>
            </w:r>
          </w:p>
        </w:tc>
        <w:tc>
          <w:tcPr>
            <w:tcW w:w="2122" w:type="dxa"/>
            <w:vAlign w:val="center"/>
          </w:tcPr>
          <w:p w14:paraId="36DF24FD" w14:textId="77777777"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p>
        </w:tc>
      </w:tr>
      <w:tr w:rsidR="00D0270A" w:rsidRPr="0094602E" w14:paraId="6283B87D" w14:textId="299ADCD9" w:rsidTr="00E53B7A">
        <w:trPr>
          <w:trHeight w:val="315"/>
        </w:trPr>
        <w:tc>
          <w:tcPr>
            <w:tcW w:w="7650" w:type="dxa"/>
            <w:gridSpan w:val="4"/>
            <w:noWrap/>
            <w:vAlign w:val="center"/>
            <w:hideMark/>
          </w:tcPr>
          <w:p w14:paraId="1CA434A1" w14:textId="26B876A9"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PODATEK VAT …………….%:  .……..………… zł</w:t>
            </w:r>
          </w:p>
        </w:tc>
        <w:tc>
          <w:tcPr>
            <w:tcW w:w="2122" w:type="dxa"/>
            <w:vAlign w:val="center"/>
          </w:tcPr>
          <w:p w14:paraId="351729A1" w14:textId="77777777"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p>
        </w:tc>
      </w:tr>
      <w:tr w:rsidR="00D0270A" w:rsidRPr="0094602E" w14:paraId="7623FCD7" w14:textId="54A4D330" w:rsidTr="00E53B7A">
        <w:trPr>
          <w:trHeight w:val="315"/>
        </w:trPr>
        <w:tc>
          <w:tcPr>
            <w:tcW w:w="7650" w:type="dxa"/>
            <w:gridSpan w:val="4"/>
            <w:noWrap/>
            <w:vAlign w:val="center"/>
            <w:hideMark/>
          </w:tcPr>
          <w:p w14:paraId="06473E0C" w14:textId="07E07C6A"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r w:rsidRPr="0094602E">
              <w:rPr>
                <w:rFonts w:asciiTheme="minorHAnsi" w:eastAsia="Times New Roman" w:hAnsiTheme="minorHAnsi" w:cs="Liberation Serif"/>
                <w:color w:val="000000"/>
                <w:kern w:val="0"/>
                <w:sz w:val="18"/>
                <w:szCs w:val="18"/>
                <w:lang w:eastAsia="pl-PL"/>
              </w:rPr>
              <w:t>OGÓŁEM WARTOŚĆ ROBÓT BUDOWLANYCH I WYKONANIA TABLIC INFORMACYJNYCH - CENA RYCZAŁTOWA: ……………………………...……………zł (brutto) </w:t>
            </w:r>
          </w:p>
        </w:tc>
        <w:tc>
          <w:tcPr>
            <w:tcW w:w="2122" w:type="dxa"/>
            <w:vAlign w:val="center"/>
          </w:tcPr>
          <w:p w14:paraId="5246C023" w14:textId="77777777" w:rsidR="00D0270A" w:rsidRPr="0094602E" w:rsidRDefault="00D0270A" w:rsidP="00D0270A">
            <w:pPr>
              <w:widowControl/>
              <w:suppressAutoHyphens w:val="0"/>
              <w:rPr>
                <w:rFonts w:asciiTheme="minorHAnsi" w:eastAsia="Times New Roman" w:hAnsiTheme="minorHAnsi" w:cs="Liberation Serif"/>
                <w:color w:val="000000"/>
                <w:kern w:val="0"/>
                <w:sz w:val="18"/>
                <w:szCs w:val="18"/>
                <w:lang w:eastAsia="pl-PL"/>
              </w:rPr>
            </w:pPr>
          </w:p>
        </w:tc>
      </w:tr>
    </w:tbl>
    <w:p w14:paraId="5C5BD5A9" w14:textId="77777777" w:rsidR="00C86C7E" w:rsidRPr="00C86C7E" w:rsidRDefault="00C86C7E" w:rsidP="00C86C7E">
      <w:pPr>
        <w:widowControl/>
        <w:spacing w:line="264" w:lineRule="auto"/>
        <w:jc w:val="both"/>
        <w:rPr>
          <w:rFonts w:asciiTheme="minorHAnsi" w:eastAsia="Times New Roman" w:hAnsiTheme="minorHAnsi" w:cs="Liberation Serif"/>
          <w:color w:val="000000"/>
          <w:kern w:val="0"/>
          <w:sz w:val="16"/>
          <w:szCs w:val="16"/>
          <w:lang w:eastAsia="pl-PL"/>
        </w:rPr>
      </w:pPr>
    </w:p>
    <w:p w14:paraId="4A208B89" w14:textId="77777777" w:rsidR="00C86C7E" w:rsidRPr="00C86C7E" w:rsidRDefault="00C86C7E" w:rsidP="00C86C7E">
      <w:pPr>
        <w:widowControl/>
        <w:spacing w:after="120" w:line="264" w:lineRule="auto"/>
        <w:jc w:val="both"/>
        <w:rPr>
          <w:rFonts w:asciiTheme="minorHAnsi" w:eastAsia="Times New Roman" w:hAnsiTheme="minorHAnsi"/>
          <w:kern w:val="0"/>
          <w:lang w:eastAsia="pl-PL"/>
        </w:rPr>
      </w:pPr>
      <w:r w:rsidRPr="00C86C7E">
        <w:rPr>
          <w:rFonts w:asciiTheme="minorHAnsi" w:eastAsia="Times New Roman" w:hAnsiTheme="minorHAnsi"/>
          <w:kern w:val="0"/>
          <w:lang w:eastAsia="pl-PL"/>
        </w:rPr>
        <w:t>W cenie wskazanej powyżej ujęte zostały wszelkie koszty niezbędne dla prawidłowego i pełnego wykonania przedmiotu zamówienia oraz należne opłaty i podatki.</w:t>
      </w:r>
    </w:p>
    <w:p w14:paraId="5D95EA1F" w14:textId="414AEC12" w:rsidR="00C86C7E" w:rsidRPr="00C86C7E" w:rsidRDefault="00C86C7E" w:rsidP="00C86C7E">
      <w:pPr>
        <w:widowControl/>
        <w:spacing w:line="252" w:lineRule="auto"/>
        <w:jc w:val="both"/>
        <w:rPr>
          <w:rFonts w:asciiTheme="minorHAnsi" w:eastAsia="Times New Roman" w:hAnsiTheme="minorHAnsi"/>
          <w:color w:val="FF0000"/>
          <w:kern w:val="0"/>
          <w:lang w:eastAsia="pl-PL"/>
        </w:rPr>
      </w:pPr>
      <w:r w:rsidRPr="00C86C7E">
        <w:rPr>
          <w:rFonts w:asciiTheme="minorHAnsi" w:eastAsia="Times New Roman" w:hAnsiTheme="minorHAnsi"/>
          <w:kern w:val="0"/>
          <w:lang w:eastAsia="pl-PL"/>
        </w:rPr>
        <w:t xml:space="preserve">Informuję, że wybór oferty </w:t>
      </w:r>
      <w:r w:rsidRPr="00C86C7E">
        <w:rPr>
          <w:rFonts w:asciiTheme="minorHAnsi" w:eastAsia="Times New Roman" w:hAnsiTheme="minorHAnsi"/>
          <w:b/>
          <w:kern w:val="0"/>
          <w:u w:val="single"/>
          <w:lang w:eastAsia="pl-PL"/>
        </w:rPr>
        <w:t>będzie</w:t>
      </w:r>
      <w:r w:rsidRPr="00C86C7E">
        <w:rPr>
          <w:rFonts w:asciiTheme="minorHAnsi" w:eastAsia="Times New Roman" w:hAnsiTheme="minorHAnsi"/>
          <w:b/>
          <w:kern w:val="0"/>
          <w:u w:val="single"/>
          <w:vertAlign w:val="superscript"/>
          <w:lang w:eastAsia="pl-PL"/>
        </w:rPr>
        <w:t>*</w:t>
      </w:r>
      <w:r w:rsidRPr="00C86C7E">
        <w:rPr>
          <w:rFonts w:asciiTheme="minorHAnsi" w:eastAsia="Times New Roman" w:hAnsiTheme="minorHAnsi"/>
          <w:b/>
          <w:kern w:val="0"/>
          <w:u w:val="single"/>
          <w:lang w:eastAsia="pl-PL"/>
        </w:rPr>
        <w:t xml:space="preserve"> / nie będzie</w:t>
      </w:r>
      <w:r w:rsidRPr="00C86C7E">
        <w:rPr>
          <w:rFonts w:asciiTheme="minorHAnsi" w:eastAsia="Times New Roman" w:hAnsiTheme="minorHAnsi"/>
          <w:kern w:val="0"/>
          <w:u w:val="single"/>
          <w:vertAlign w:val="superscript"/>
          <w:lang w:eastAsia="pl-PL"/>
        </w:rPr>
        <w:t>*</w:t>
      </w:r>
      <w:r w:rsidRPr="00C86C7E">
        <w:rPr>
          <w:rFonts w:asciiTheme="minorHAnsi" w:eastAsia="Times New Roman" w:hAnsiTheme="minorHAnsi"/>
          <w:kern w:val="0"/>
          <w:vertAlign w:val="superscript"/>
          <w:lang w:eastAsia="pl-PL"/>
        </w:rPr>
        <w:t xml:space="preserve"> </w:t>
      </w:r>
      <w:r w:rsidRPr="00C86C7E">
        <w:rPr>
          <w:rFonts w:asciiTheme="minorHAnsi" w:eastAsia="TTE1795318t00" w:hAnsiTheme="minorHAnsi"/>
          <w:i/>
          <w:kern w:val="0"/>
          <w:sz w:val="20"/>
          <w:szCs w:val="20"/>
          <w:lang w:eastAsia="pl-PL"/>
        </w:rPr>
        <w:t>(</w:t>
      </w:r>
      <w:r w:rsidRPr="00C86C7E">
        <w:rPr>
          <w:rFonts w:asciiTheme="minorHAnsi" w:eastAsia="TTE1795318t00" w:hAnsiTheme="minorHAnsi"/>
          <w:i/>
          <w:kern w:val="0"/>
          <w:sz w:val="20"/>
          <w:szCs w:val="20"/>
          <w:vertAlign w:val="superscript"/>
          <w:lang w:eastAsia="pl-PL"/>
        </w:rPr>
        <w:t>*</w:t>
      </w:r>
      <w:r w:rsidRPr="00C86C7E">
        <w:rPr>
          <w:rFonts w:asciiTheme="minorHAnsi" w:eastAsia="TTE1795318t00" w:hAnsiTheme="minorHAnsi"/>
          <w:i/>
          <w:kern w:val="0"/>
          <w:sz w:val="20"/>
          <w:szCs w:val="20"/>
          <w:lang w:eastAsia="pl-PL"/>
        </w:rPr>
        <w:t>niewłaściwe skreślić)</w:t>
      </w:r>
      <w:r w:rsidRPr="00C86C7E">
        <w:rPr>
          <w:rFonts w:asciiTheme="minorHAnsi" w:eastAsia="TTE1795318t00" w:hAnsiTheme="minorHAnsi"/>
          <w:i/>
          <w:kern w:val="0"/>
          <w:lang w:eastAsia="pl-PL"/>
        </w:rPr>
        <w:t xml:space="preserve"> </w:t>
      </w:r>
      <w:r w:rsidRPr="00C86C7E">
        <w:rPr>
          <w:rFonts w:asciiTheme="minorHAnsi" w:eastAsia="Times New Roman" w:hAnsiTheme="minorHAnsi"/>
          <w:kern w:val="0"/>
          <w:lang w:eastAsia="pl-PL"/>
        </w:rPr>
        <w:t>prowadzić do powstania u Zamawiającego obowiązku podatkowego zgodnie z przepisami o podatku od towarów i usług w</w:t>
      </w:r>
      <w:r>
        <w:rPr>
          <w:rFonts w:asciiTheme="minorHAnsi" w:eastAsia="Times New Roman" w:hAnsiTheme="minorHAnsi"/>
          <w:kern w:val="0"/>
          <w:lang w:eastAsia="pl-PL"/>
        </w:rPr>
        <w:t> </w:t>
      </w:r>
      <w:r w:rsidRPr="00C86C7E">
        <w:rPr>
          <w:rFonts w:asciiTheme="minorHAnsi" w:eastAsia="Times New Roman" w:hAnsiTheme="minorHAnsi"/>
          <w:kern w:val="0"/>
          <w:lang w:eastAsia="pl-PL"/>
        </w:rPr>
        <w:t xml:space="preserve">myśl art. 225 </w:t>
      </w:r>
      <w:r w:rsidRPr="00C86C7E">
        <w:rPr>
          <w:rFonts w:asciiTheme="minorHAnsi" w:eastAsia="Times New Roman" w:hAnsiTheme="minorHAnsi" w:cs="Liberation Serif"/>
          <w:kern w:val="0"/>
          <w:lang w:eastAsia="pl-PL"/>
        </w:rPr>
        <w:t xml:space="preserve">ustawy z dnia 11 września 2019 r. </w:t>
      </w:r>
      <w:r w:rsidRPr="00C86C7E">
        <w:rPr>
          <w:rFonts w:asciiTheme="minorHAnsi" w:eastAsia="Times New Roman" w:hAnsiTheme="minorHAnsi" w:cs="Liberation Serif"/>
          <w:i/>
          <w:kern w:val="0"/>
          <w:lang w:eastAsia="pl-PL"/>
        </w:rPr>
        <w:t>Prawo zamówień publicznych</w:t>
      </w:r>
      <w:r w:rsidRPr="00C86C7E">
        <w:rPr>
          <w:rFonts w:asciiTheme="minorHAnsi" w:eastAsia="Times New Roman" w:hAnsiTheme="minorHAnsi" w:cs="Liberation Serif"/>
          <w:kern w:val="0"/>
          <w:lang w:eastAsia="pl-PL"/>
        </w:rPr>
        <w:t xml:space="preserve"> (Dz. U. z 2023 r. poz. 1605 z późn. zm.), zwanej dalej ustawą Pzp.</w:t>
      </w:r>
    </w:p>
    <w:p w14:paraId="5B43A1EB" w14:textId="77777777" w:rsidR="00C86C7E" w:rsidRPr="00C86C7E" w:rsidRDefault="00C86C7E" w:rsidP="00C86C7E">
      <w:pPr>
        <w:widowControl/>
        <w:spacing w:line="252" w:lineRule="auto"/>
        <w:jc w:val="both"/>
        <w:rPr>
          <w:rFonts w:asciiTheme="minorHAnsi" w:eastAsia="Times New Roman" w:hAnsiTheme="minorHAnsi"/>
          <w:b/>
          <w:kern w:val="0"/>
          <w:sz w:val="16"/>
          <w:szCs w:val="16"/>
          <w:lang w:eastAsia="pl-PL"/>
        </w:rPr>
      </w:pPr>
    </w:p>
    <w:p w14:paraId="4CA79B79" w14:textId="65C3CC7A" w:rsidR="00C86C7E" w:rsidRPr="00C86C7E" w:rsidRDefault="00C86C7E" w:rsidP="00C86C7E">
      <w:pPr>
        <w:widowControl/>
        <w:spacing w:line="252" w:lineRule="auto"/>
        <w:jc w:val="both"/>
        <w:rPr>
          <w:rFonts w:asciiTheme="minorHAnsi" w:eastAsia="Times New Roman" w:hAnsiTheme="minorHAnsi"/>
          <w:kern w:val="0"/>
          <w:lang w:eastAsia="pl-PL"/>
        </w:rPr>
      </w:pPr>
      <w:r w:rsidRPr="00C86C7E">
        <w:rPr>
          <w:rFonts w:asciiTheme="minorHAnsi" w:eastAsia="Times New Roman" w:hAnsiTheme="minorHAnsi"/>
          <w:kern w:val="0"/>
          <w:lang w:eastAsia="pl-PL"/>
        </w:rPr>
        <w:t>Jeżeli ten punkt nie zostanie wypełniony przez Wykonawcę, Zamawiający uznaje, że wybór oferty Wykonawcy nie będzie prowadził do powstania u Zamawiającego obowiązku podatkowego zgodnie z o podatku od towarów i usług w myśl art. 225 ustawy Pzp. W przypadku zaznaczenia, że</w:t>
      </w:r>
      <w:r>
        <w:rPr>
          <w:rFonts w:asciiTheme="minorHAnsi" w:eastAsia="Times New Roman" w:hAnsiTheme="minorHAnsi"/>
          <w:kern w:val="0"/>
          <w:lang w:eastAsia="pl-PL"/>
        </w:rPr>
        <w:t> </w:t>
      </w:r>
      <w:r w:rsidRPr="00C86C7E">
        <w:rPr>
          <w:rFonts w:asciiTheme="minorHAnsi" w:eastAsia="Times New Roman" w:hAnsiTheme="minorHAnsi"/>
          <w:kern w:val="0"/>
          <w:lang w:eastAsia="pl-PL"/>
        </w:rPr>
        <w:t xml:space="preserve">wybór oferty będzie prowadził do powstania u Zamawiającego obowiązku podatkowego wykonawca zobowiązany jest wskazać: </w:t>
      </w:r>
    </w:p>
    <w:p w14:paraId="55044866" w14:textId="77777777" w:rsidR="00C86C7E" w:rsidRPr="00C86C7E" w:rsidRDefault="00C86C7E" w:rsidP="00172F87">
      <w:pPr>
        <w:widowControl/>
        <w:numPr>
          <w:ilvl w:val="0"/>
          <w:numId w:val="8"/>
        </w:numPr>
        <w:suppressAutoHyphens w:val="0"/>
        <w:spacing w:line="252" w:lineRule="auto"/>
        <w:contextualSpacing/>
        <w:jc w:val="both"/>
        <w:rPr>
          <w:rFonts w:asciiTheme="minorHAnsi" w:eastAsia="Times New Roman" w:hAnsiTheme="minorHAnsi"/>
          <w:kern w:val="0"/>
          <w:lang w:eastAsia="pl-PL"/>
        </w:rPr>
      </w:pPr>
      <w:r w:rsidRPr="00C86C7E">
        <w:rPr>
          <w:rFonts w:asciiTheme="minorHAnsi" w:eastAsia="Times New Roman" w:hAnsiTheme="minorHAnsi"/>
          <w:kern w:val="0"/>
          <w:lang w:eastAsia="pl-PL"/>
        </w:rPr>
        <w:t xml:space="preserve">nazwę (rodzaj) towaru lub usługi, których dostawa lub świadczenie będą prowadzić do powstania u Zamawiającego obowiązku podatkowego, </w:t>
      </w:r>
    </w:p>
    <w:p w14:paraId="205A49EC" w14:textId="77777777" w:rsidR="00C86C7E" w:rsidRPr="00C86C7E" w:rsidRDefault="00C86C7E" w:rsidP="00172F87">
      <w:pPr>
        <w:widowControl/>
        <w:numPr>
          <w:ilvl w:val="0"/>
          <w:numId w:val="8"/>
        </w:numPr>
        <w:suppressAutoHyphens w:val="0"/>
        <w:spacing w:line="252" w:lineRule="auto"/>
        <w:contextualSpacing/>
        <w:jc w:val="both"/>
        <w:rPr>
          <w:rFonts w:asciiTheme="minorHAnsi" w:eastAsia="Times New Roman" w:hAnsiTheme="minorHAnsi"/>
          <w:kern w:val="0"/>
          <w:lang w:eastAsia="pl-PL"/>
        </w:rPr>
      </w:pPr>
      <w:r w:rsidRPr="00C86C7E">
        <w:rPr>
          <w:rFonts w:asciiTheme="minorHAnsi" w:eastAsia="Times New Roman" w:hAnsiTheme="minorHAnsi"/>
          <w:kern w:val="0"/>
          <w:lang w:eastAsia="pl-PL"/>
        </w:rPr>
        <w:t xml:space="preserve">wartość towaru lub usługi objętego obowiązkiem podatkowym – bez kwoty podatku, </w:t>
      </w:r>
    </w:p>
    <w:p w14:paraId="42D2A68B" w14:textId="77777777" w:rsidR="00C86C7E" w:rsidRPr="00C86C7E" w:rsidRDefault="00C86C7E" w:rsidP="00172F87">
      <w:pPr>
        <w:widowControl/>
        <w:numPr>
          <w:ilvl w:val="0"/>
          <w:numId w:val="8"/>
        </w:numPr>
        <w:suppressAutoHyphens w:val="0"/>
        <w:spacing w:line="252" w:lineRule="auto"/>
        <w:contextualSpacing/>
        <w:jc w:val="both"/>
        <w:rPr>
          <w:rFonts w:asciiTheme="minorHAnsi" w:eastAsia="Times New Roman" w:hAnsiTheme="minorHAnsi"/>
          <w:kern w:val="0"/>
          <w:lang w:eastAsia="pl-PL"/>
        </w:rPr>
      </w:pPr>
      <w:r w:rsidRPr="00C86C7E">
        <w:rPr>
          <w:rFonts w:asciiTheme="minorHAnsi" w:eastAsia="Times New Roman" w:hAnsiTheme="minorHAnsi"/>
          <w:kern w:val="0"/>
          <w:lang w:eastAsia="pl-PL"/>
        </w:rPr>
        <w:t>stawkę podatku od towarów i usług, która zgodnie wiedzą wykonawcy, będzie miała zastosowanie:</w:t>
      </w:r>
    </w:p>
    <w:p w14:paraId="264C0B19" w14:textId="77777777" w:rsidR="00C86C7E" w:rsidRPr="00C86C7E" w:rsidRDefault="00C86C7E" w:rsidP="00C86C7E">
      <w:pPr>
        <w:suppressAutoHyphens w:val="0"/>
        <w:autoSpaceDE w:val="0"/>
        <w:spacing w:before="120" w:after="120" w:line="252" w:lineRule="auto"/>
        <w:rPr>
          <w:rFonts w:asciiTheme="minorHAnsi" w:eastAsia="Times New Roman" w:hAnsiTheme="minorHAnsi"/>
          <w:color w:val="000000"/>
          <w:kern w:val="0"/>
          <w:lang w:eastAsia="pl-PL"/>
        </w:rPr>
      </w:pPr>
      <w:r w:rsidRPr="00C86C7E">
        <w:rPr>
          <w:rFonts w:asciiTheme="minorHAnsi" w:eastAsia="Times New Roman" w:hAnsiTheme="minorHAnsi"/>
          <w:color w:val="000000"/>
          <w:kern w:val="0"/>
          <w:lang w:eastAsia="pl-PL"/>
        </w:rPr>
        <w:t>…………………………………………………………………………………………………</w:t>
      </w:r>
    </w:p>
    <w:p w14:paraId="4E528770" w14:textId="77777777" w:rsidR="00C86C7E" w:rsidRPr="00C86C7E" w:rsidRDefault="00C86C7E" w:rsidP="00C86C7E">
      <w:pPr>
        <w:suppressAutoHyphens w:val="0"/>
        <w:autoSpaceDE w:val="0"/>
        <w:spacing w:before="120" w:after="120" w:line="252" w:lineRule="auto"/>
        <w:rPr>
          <w:rFonts w:asciiTheme="minorHAnsi" w:eastAsia="Times New Roman" w:hAnsiTheme="minorHAnsi"/>
          <w:color w:val="000000"/>
          <w:kern w:val="0"/>
          <w:lang w:eastAsia="pl-PL"/>
        </w:rPr>
      </w:pPr>
      <w:r w:rsidRPr="00C86C7E">
        <w:rPr>
          <w:rFonts w:asciiTheme="minorHAnsi" w:eastAsia="Times New Roman" w:hAnsiTheme="minorHAnsi"/>
          <w:color w:val="000000"/>
          <w:kern w:val="0"/>
          <w:lang w:eastAsia="pl-PL"/>
        </w:rPr>
        <w:t>…………………………………………………………………………………………………</w:t>
      </w:r>
    </w:p>
    <w:p w14:paraId="4F22A6DB" w14:textId="77777777" w:rsidR="00C86C7E" w:rsidRPr="00C86C7E" w:rsidRDefault="00C86C7E" w:rsidP="00C86C7E">
      <w:pPr>
        <w:widowControl/>
        <w:spacing w:line="252" w:lineRule="auto"/>
        <w:jc w:val="both"/>
        <w:rPr>
          <w:rFonts w:asciiTheme="minorHAnsi" w:eastAsia="Times New Roman" w:hAnsiTheme="minorHAnsi"/>
          <w:i/>
          <w:kern w:val="0"/>
          <w:sz w:val="18"/>
          <w:szCs w:val="18"/>
          <w:lang w:eastAsia="ar-SA"/>
        </w:rPr>
      </w:pPr>
      <w:r w:rsidRPr="00C86C7E">
        <w:rPr>
          <w:rFonts w:asciiTheme="minorHAnsi" w:eastAsia="Times New Roman" w:hAnsiTheme="minorHAnsi"/>
          <w:i/>
          <w:kern w:val="0"/>
          <w:sz w:val="18"/>
          <w:szCs w:val="18"/>
          <w:lang w:eastAsia="ar-SA"/>
        </w:rPr>
        <w:t>(wypełnić, jeśli dotyczy, tzn. jeśli wybór oferty będzie prowadzić do powstania obowiązku podatkowego u Zamawiającego)</w:t>
      </w:r>
    </w:p>
    <w:p w14:paraId="7F681139" w14:textId="77777777" w:rsidR="00C86C7E" w:rsidRPr="00C86C7E" w:rsidRDefault="00C86C7E" w:rsidP="00C86C7E">
      <w:pPr>
        <w:widowControl/>
        <w:tabs>
          <w:tab w:val="left" w:pos="567"/>
        </w:tabs>
        <w:spacing w:line="276" w:lineRule="auto"/>
        <w:jc w:val="both"/>
        <w:rPr>
          <w:rFonts w:asciiTheme="minorHAnsi" w:eastAsia="Times New Roman" w:hAnsiTheme="minorHAnsi" w:cs="Liberation Serif"/>
          <w:kern w:val="0"/>
          <w:sz w:val="20"/>
          <w:szCs w:val="20"/>
          <w:lang w:eastAsia="ar-SA"/>
        </w:rPr>
      </w:pPr>
    </w:p>
    <w:p w14:paraId="5669A69A" w14:textId="7D9D4EFC" w:rsidR="00C86C7E" w:rsidRPr="00C86C7E" w:rsidRDefault="00C86C7E" w:rsidP="00172F87">
      <w:pPr>
        <w:widowControl/>
        <w:numPr>
          <w:ilvl w:val="0"/>
          <w:numId w:val="7"/>
        </w:numPr>
        <w:tabs>
          <w:tab w:val="left" w:pos="426"/>
          <w:tab w:val="left" w:pos="567"/>
        </w:tabs>
        <w:suppressAutoHyphens w:val="0"/>
        <w:spacing w:line="252" w:lineRule="auto"/>
        <w:ind w:left="426" w:hanging="426"/>
        <w:jc w:val="both"/>
        <w:rPr>
          <w:rFonts w:asciiTheme="minorHAnsi" w:eastAsia="Times New Roman" w:hAnsiTheme="minorHAnsi" w:cs="Liberation Serif"/>
          <w:kern w:val="0"/>
          <w:lang w:eastAsia="ar-SA"/>
        </w:rPr>
      </w:pPr>
      <w:r w:rsidRPr="00C86C7E">
        <w:rPr>
          <w:rFonts w:asciiTheme="minorHAnsi" w:eastAsia="Times New Roman" w:hAnsiTheme="minorHAnsi" w:cs="Liberation Serif"/>
          <w:kern w:val="0"/>
          <w:lang w:eastAsia="ar-SA"/>
        </w:rPr>
        <w:t xml:space="preserve">Oświadczam, iż w przypadku wyboru mojej oferty, </w:t>
      </w:r>
      <w:r w:rsidRPr="00F10FAD">
        <w:rPr>
          <w:rFonts w:asciiTheme="minorHAnsi" w:eastAsia="Times New Roman" w:hAnsiTheme="minorHAnsi" w:cs="Liberation Serif"/>
          <w:b/>
          <w:bCs/>
          <w:kern w:val="0"/>
          <w:lang w:eastAsia="ar-SA"/>
        </w:rPr>
        <w:t>udzielam ……</w:t>
      </w:r>
      <w:r w:rsidRPr="00C86C7E">
        <w:rPr>
          <w:rFonts w:asciiTheme="minorHAnsi" w:eastAsia="Times New Roman" w:hAnsiTheme="minorHAnsi" w:cs="Liberation Serif"/>
          <w:b/>
          <w:kern w:val="0"/>
          <w:lang w:eastAsia="ar-SA"/>
        </w:rPr>
        <w:t xml:space="preserve"> </w:t>
      </w:r>
      <w:r w:rsidRPr="00C86C7E">
        <w:rPr>
          <w:rFonts w:asciiTheme="minorHAnsi" w:eastAsia="Times New Roman" w:hAnsiTheme="minorHAnsi" w:cs="Liberation Serif"/>
          <w:i/>
          <w:kern w:val="0"/>
          <w:sz w:val="20"/>
          <w:szCs w:val="20"/>
          <w:lang w:eastAsia="ar-SA"/>
        </w:rPr>
        <w:t>(podać liczbowo)</w:t>
      </w:r>
      <w:r w:rsidRPr="00C86C7E">
        <w:rPr>
          <w:rFonts w:asciiTheme="minorHAnsi" w:eastAsia="Times New Roman" w:hAnsiTheme="minorHAnsi" w:cs="Liberation Serif"/>
          <w:i/>
          <w:kern w:val="0"/>
          <w:lang w:eastAsia="ar-SA"/>
        </w:rPr>
        <w:t xml:space="preserve"> </w:t>
      </w:r>
      <w:r w:rsidRPr="00C86C7E">
        <w:rPr>
          <w:rFonts w:asciiTheme="minorHAnsi" w:eastAsia="Times New Roman" w:hAnsiTheme="minorHAnsi" w:cs="Liberation Serif"/>
          <w:b/>
          <w:kern w:val="0"/>
          <w:lang w:eastAsia="ar-SA"/>
        </w:rPr>
        <w:t>miesięcy/miesiące gwarancji</w:t>
      </w:r>
      <w:r w:rsidRPr="00C86C7E">
        <w:rPr>
          <w:rFonts w:asciiTheme="minorHAnsi" w:eastAsia="Times New Roman" w:hAnsiTheme="minorHAnsi" w:cs="Liberation Serif"/>
          <w:kern w:val="0"/>
          <w:lang w:eastAsia="ar-SA"/>
        </w:rPr>
        <w:t xml:space="preserve"> na wykonany przedmiot umowy (tj. wykonane roboty budowlane, w tym użyte materi</w:t>
      </w:r>
      <w:r w:rsidR="00F10FAD">
        <w:rPr>
          <w:rFonts w:asciiTheme="minorHAnsi" w:eastAsia="Times New Roman" w:hAnsiTheme="minorHAnsi" w:cs="Liberation Serif"/>
          <w:kern w:val="0"/>
          <w:lang w:eastAsia="ar-SA"/>
        </w:rPr>
        <w:t>ały</w:t>
      </w:r>
      <w:r w:rsidRPr="00C86C7E">
        <w:rPr>
          <w:rFonts w:asciiTheme="minorHAnsi" w:eastAsia="Times New Roman" w:hAnsiTheme="minorHAnsi" w:cs="Liberation Serif"/>
          <w:kern w:val="0"/>
          <w:lang w:eastAsia="ar-SA"/>
        </w:rPr>
        <w:t>)</w:t>
      </w:r>
    </w:p>
    <w:p w14:paraId="2E293531" w14:textId="77777777" w:rsidR="00C86C7E" w:rsidRPr="00F10FAD" w:rsidRDefault="00C86C7E" w:rsidP="00C86C7E">
      <w:pPr>
        <w:widowControl/>
        <w:tabs>
          <w:tab w:val="left" w:pos="426"/>
          <w:tab w:val="left" w:pos="567"/>
        </w:tabs>
        <w:spacing w:line="252" w:lineRule="auto"/>
        <w:ind w:left="426"/>
        <w:jc w:val="both"/>
        <w:rPr>
          <w:rFonts w:asciiTheme="minorHAnsi" w:eastAsia="Times New Roman" w:hAnsiTheme="minorHAnsi" w:cs="Liberation Serif"/>
          <w:kern w:val="0"/>
          <w:sz w:val="22"/>
          <w:szCs w:val="22"/>
          <w:lang w:eastAsia="ar-SA"/>
        </w:rPr>
      </w:pPr>
      <w:r w:rsidRPr="00F10FAD">
        <w:rPr>
          <w:rFonts w:asciiTheme="minorHAnsi" w:eastAsia="Times New Roman" w:hAnsiTheme="minorHAnsi" w:cs="Liberation Serif"/>
          <w:i/>
          <w:kern w:val="0"/>
          <w:sz w:val="22"/>
          <w:szCs w:val="22"/>
          <w:lang w:eastAsia="ar-SA"/>
        </w:rPr>
        <w:t>(minimalny okres – 36 miesięcy; zaoferowanie okresu gwarancji dłuższego niż 60 miesięcy nie będzie dodatkowo punktowane przez Zamawiającego</w:t>
      </w:r>
      <w:r w:rsidRPr="00F10FAD">
        <w:rPr>
          <w:rFonts w:asciiTheme="minorHAnsi" w:eastAsia="Times New Roman" w:hAnsiTheme="minorHAnsi" w:cs="Liberation Serif"/>
          <w:kern w:val="0"/>
          <w:sz w:val="22"/>
          <w:szCs w:val="22"/>
          <w:lang w:eastAsia="ar-SA"/>
        </w:rPr>
        <w:t xml:space="preserve">). </w:t>
      </w:r>
    </w:p>
    <w:p w14:paraId="7DEA6B12" w14:textId="77777777" w:rsidR="00C86C7E" w:rsidRPr="00C949F1" w:rsidRDefault="00C86C7E" w:rsidP="00C86C7E">
      <w:pPr>
        <w:widowControl/>
        <w:tabs>
          <w:tab w:val="left" w:pos="567"/>
        </w:tabs>
        <w:spacing w:line="252" w:lineRule="auto"/>
        <w:jc w:val="both"/>
        <w:rPr>
          <w:rFonts w:ascii="Aptos" w:eastAsia="Times New Roman" w:hAnsi="Aptos" w:cs="Liberation Serif"/>
          <w:kern w:val="0"/>
          <w:lang w:eastAsia="ar-SA"/>
        </w:rPr>
      </w:pPr>
    </w:p>
    <w:p w14:paraId="251A7C50" w14:textId="77777777" w:rsidR="00C86C7E" w:rsidRPr="00C949F1" w:rsidRDefault="00C86C7E" w:rsidP="00C86C7E">
      <w:pPr>
        <w:autoSpaceDE w:val="0"/>
        <w:spacing w:line="264" w:lineRule="auto"/>
        <w:rPr>
          <w:rFonts w:ascii="Aptos" w:eastAsia="Times New Roman" w:hAnsi="Aptos"/>
          <w:b/>
          <w:bCs/>
          <w:color w:val="000000"/>
          <w:kern w:val="0"/>
          <w:szCs w:val="22"/>
          <w:u w:val="single"/>
          <w:lang w:eastAsia="ar-SA"/>
        </w:rPr>
      </w:pPr>
      <w:r w:rsidRPr="00C949F1">
        <w:rPr>
          <w:rFonts w:ascii="Aptos" w:eastAsia="Times New Roman" w:hAnsi="Aptos"/>
          <w:b/>
          <w:bCs/>
          <w:color w:val="000000"/>
          <w:kern w:val="0"/>
          <w:szCs w:val="22"/>
          <w:u w:val="single"/>
          <w:lang w:eastAsia="pl-PL"/>
        </w:rPr>
        <w:t xml:space="preserve">Oświadczam że: </w:t>
      </w:r>
    </w:p>
    <w:p w14:paraId="30FDA6ED" w14:textId="77777777" w:rsidR="00CA0388" w:rsidRPr="00C949F1" w:rsidRDefault="00C86C7E" w:rsidP="00172F87">
      <w:pPr>
        <w:pStyle w:val="Akapitzlist"/>
        <w:widowControl/>
        <w:numPr>
          <w:ilvl w:val="0"/>
          <w:numId w:val="34"/>
        </w:numPr>
        <w:suppressAutoHyphens w:val="0"/>
        <w:autoSpaceDE w:val="0"/>
        <w:spacing w:line="264" w:lineRule="auto"/>
        <w:jc w:val="both"/>
        <w:rPr>
          <w:rFonts w:ascii="Aptos" w:eastAsia="TTE1795318t00" w:hAnsi="Aptos"/>
          <w:kern w:val="0"/>
          <w:lang w:eastAsia="ar-SA"/>
        </w:rPr>
      </w:pPr>
      <w:r w:rsidRPr="00C949F1">
        <w:rPr>
          <w:rFonts w:ascii="Aptos" w:eastAsia="Times New Roman" w:hAnsi="Aptos"/>
          <w:kern w:val="0"/>
          <w:lang w:eastAsia="pl-PL"/>
        </w:rPr>
        <w:t xml:space="preserve">zapoznałem się ze </w:t>
      </w:r>
      <w:r w:rsidRPr="00C949F1">
        <w:rPr>
          <w:rFonts w:ascii="Aptos" w:eastAsia="Times New Roman" w:hAnsi="Aptos"/>
          <w:i/>
          <w:kern w:val="0"/>
          <w:lang w:eastAsia="pl-PL"/>
        </w:rPr>
        <w:t xml:space="preserve">Specyfikacją Warunków Zamówienia </w:t>
      </w:r>
      <w:r w:rsidRPr="00C949F1">
        <w:rPr>
          <w:rFonts w:ascii="Aptos" w:eastAsia="Times New Roman" w:hAnsi="Aptos"/>
          <w:kern w:val="0"/>
          <w:lang w:eastAsia="pl-PL"/>
        </w:rPr>
        <w:t xml:space="preserve">(SWZ), a także </w:t>
      </w:r>
      <w:r w:rsidRPr="00C949F1">
        <w:rPr>
          <w:rFonts w:ascii="Aptos" w:eastAsia="Times New Roman" w:hAnsi="Aptos"/>
          <w:i/>
          <w:kern w:val="0"/>
          <w:lang w:eastAsia="pl-PL"/>
        </w:rPr>
        <w:t>Dokumentacją</w:t>
      </w:r>
      <w:r w:rsidR="00CA0388" w:rsidRPr="00C949F1">
        <w:rPr>
          <w:rFonts w:ascii="Aptos" w:eastAsia="Times New Roman" w:hAnsi="Aptos"/>
          <w:i/>
          <w:kern w:val="0"/>
          <w:lang w:eastAsia="pl-PL"/>
        </w:rPr>
        <w:t xml:space="preserve"> </w:t>
      </w:r>
      <w:r w:rsidRPr="00C949F1">
        <w:rPr>
          <w:rFonts w:ascii="Aptos" w:eastAsia="Times New Roman" w:hAnsi="Aptos"/>
          <w:i/>
          <w:kern w:val="0"/>
          <w:lang w:eastAsia="pl-PL"/>
        </w:rPr>
        <w:t xml:space="preserve">projektowo-techniczną, </w:t>
      </w:r>
      <w:r w:rsidRPr="00C949F1">
        <w:rPr>
          <w:rFonts w:ascii="Aptos" w:eastAsia="Times New Roman" w:hAnsi="Aptos"/>
          <w:kern w:val="0"/>
          <w:lang w:eastAsia="pl-PL"/>
        </w:rPr>
        <w:t>stanowiącą Załącznik do SWZ, oraz otrzymałem wszystkie dane</w:t>
      </w:r>
      <w:r w:rsidR="00CA0388" w:rsidRPr="00C949F1">
        <w:rPr>
          <w:rFonts w:ascii="Aptos" w:eastAsia="TTE1795318t00" w:hAnsi="Aptos"/>
          <w:kern w:val="0"/>
          <w:lang w:eastAsia="ar-SA"/>
        </w:rPr>
        <w:t xml:space="preserve"> </w:t>
      </w:r>
      <w:r w:rsidRPr="00C949F1">
        <w:rPr>
          <w:rFonts w:ascii="Aptos" w:eastAsia="Times New Roman" w:hAnsi="Aptos"/>
          <w:kern w:val="0"/>
          <w:lang w:eastAsia="pl-PL"/>
        </w:rPr>
        <w:t>i dokumenty niezbędne do sporządzenia niniejszej oferty</w:t>
      </w:r>
    </w:p>
    <w:p w14:paraId="0459D68E" w14:textId="3374351F" w:rsidR="00CA0388" w:rsidRPr="00C949F1" w:rsidRDefault="00C86C7E" w:rsidP="00172F87">
      <w:pPr>
        <w:pStyle w:val="Akapitzlist"/>
        <w:widowControl/>
        <w:numPr>
          <w:ilvl w:val="0"/>
          <w:numId w:val="34"/>
        </w:numPr>
        <w:suppressAutoHyphens w:val="0"/>
        <w:autoSpaceDE w:val="0"/>
        <w:spacing w:line="264" w:lineRule="auto"/>
        <w:jc w:val="both"/>
        <w:rPr>
          <w:rFonts w:ascii="Aptos" w:eastAsia="TTE1795318t00" w:hAnsi="Aptos"/>
          <w:kern w:val="0"/>
          <w:lang w:eastAsia="ar-SA"/>
        </w:rPr>
      </w:pPr>
      <w:r w:rsidRPr="00C949F1">
        <w:rPr>
          <w:rFonts w:ascii="Aptos" w:eastAsia="Times New Roman" w:hAnsi="Aptos"/>
          <w:kern w:val="0"/>
          <w:lang w:eastAsia="pl-PL"/>
        </w:rPr>
        <w:t xml:space="preserve">postanowienia umowy </w:t>
      </w:r>
      <w:r w:rsidRPr="00C949F1">
        <w:rPr>
          <w:rFonts w:ascii="Aptos" w:eastAsia="Times New Roman" w:hAnsi="Aptos"/>
          <w:color w:val="000000"/>
          <w:kern w:val="0"/>
          <w:lang w:eastAsia="pl-PL"/>
        </w:rPr>
        <w:t xml:space="preserve">(Załącznik Nr </w:t>
      </w:r>
      <w:r w:rsidR="005968AF">
        <w:rPr>
          <w:rFonts w:ascii="Aptos" w:eastAsia="Times New Roman" w:hAnsi="Aptos"/>
          <w:color w:val="000000"/>
          <w:kern w:val="0"/>
          <w:lang w:eastAsia="pl-PL"/>
        </w:rPr>
        <w:t>5</w:t>
      </w:r>
      <w:r w:rsidRPr="00C949F1">
        <w:rPr>
          <w:rFonts w:ascii="Aptos" w:eastAsia="Times New Roman" w:hAnsi="Aptos"/>
          <w:color w:val="000000"/>
          <w:kern w:val="0"/>
          <w:lang w:eastAsia="pl-PL"/>
        </w:rPr>
        <w:t xml:space="preserve"> do SWZ) </w:t>
      </w:r>
      <w:r w:rsidRPr="00C949F1">
        <w:rPr>
          <w:rFonts w:ascii="Aptos" w:eastAsia="Times New Roman" w:hAnsi="Aptos"/>
          <w:kern w:val="0"/>
          <w:lang w:eastAsia="pl-PL"/>
        </w:rPr>
        <w:t>zostały przeze mnie zaakceptowane bez</w:t>
      </w:r>
      <w:r w:rsidR="00CA0388" w:rsidRPr="00C949F1">
        <w:rPr>
          <w:rFonts w:ascii="Aptos" w:eastAsia="Times New Roman" w:hAnsi="Aptos"/>
          <w:kern w:val="0"/>
          <w:lang w:eastAsia="pl-PL"/>
        </w:rPr>
        <w:t xml:space="preserve"> </w:t>
      </w:r>
      <w:r w:rsidRPr="00C949F1">
        <w:rPr>
          <w:rFonts w:ascii="Aptos" w:eastAsia="Times New Roman" w:hAnsi="Aptos"/>
          <w:kern w:val="0"/>
          <w:lang w:eastAsia="pl-PL"/>
        </w:rPr>
        <w:t xml:space="preserve">zastrzeżeń i zobowiązuję się w przypadku wyboru mojej oferty do zawarcia umowy </w:t>
      </w:r>
      <w:r w:rsidR="00CA0388" w:rsidRPr="00C949F1">
        <w:rPr>
          <w:rFonts w:ascii="Aptos" w:eastAsia="Times New Roman" w:hAnsi="Aptos"/>
          <w:kern w:val="0"/>
          <w:lang w:eastAsia="pl-PL"/>
        </w:rPr>
        <w:t xml:space="preserve"> </w:t>
      </w:r>
      <w:r w:rsidR="00CA0388" w:rsidRPr="00C949F1">
        <w:rPr>
          <w:rFonts w:ascii="Aptos" w:eastAsia="Times New Roman" w:hAnsi="Aptos"/>
          <w:kern w:val="0"/>
          <w:lang w:eastAsia="pl-PL"/>
        </w:rPr>
        <w:br/>
      </w:r>
      <w:r w:rsidRPr="00C949F1">
        <w:rPr>
          <w:rFonts w:ascii="Aptos" w:eastAsia="Times New Roman" w:hAnsi="Aptos"/>
          <w:kern w:val="0"/>
          <w:lang w:eastAsia="pl-PL"/>
        </w:rPr>
        <w:t>w miejscu i terminie wyznaczonym przez Zamawiającego;</w:t>
      </w:r>
      <w:r w:rsidR="00CA0388" w:rsidRPr="00C949F1">
        <w:rPr>
          <w:rFonts w:ascii="Aptos" w:eastAsia="Times New Roman" w:hAnsi="Aptos"/>
          <w:kern w:val="0"/>
          <w:lang w:eastAsia="pl-PL"/>
        </w:rPr>
        <w:t xml:space="preserve"> </w:t>
      </w:r>
    </w:p>
    <w:p w14:paraId="00C43273" w14:textId="77777777" w:rsidR="001602E2" w:rsidRPr="001602E2" w:rsidRDefault="00C86C7E" w:rsidP="001602E2">
      <w:pPr>
        <w:pStyle w:val="Akapitzlist"/>
        <w:widowControl/>
        <w:numPr>
          <w:ilvl w:val="0"/>
          <w:numId w:val="34"/>
        </w:numPr>
        <w:suppressAutoHyphens w:val="0"/>
        <w:autoSpaceDE w:val="0"/>
        <w:spacing w:line="264" w:lineRule="auto"/>
        <w:jc w:val="both"/>
        <w:rPr>
          <w:rFonts w:ascii="Aptos" w:eastAsia="TTE1795318t00" w:hAnsi="Aptos"/>
          <w:kern w:val="0"/>
          <w:lang w:eastAsia="ar-SA"/>
        </w:rPr>
      </w:pPr>
      <w:r w:rsidRPr="00C949F1">
        <w:rPr>
          <w:rFonts w:ascii="Aptos" w:eastAsia="Times New Roman" w:hAnsi="Aptos"/>
          <w:kern w:val="0"/>
          <w:lang w:eastAsia="ar-SA"/>
        </w:rPr>
        <w:t xml:space="preserve">wadium w wysokości </w:t>
      </w:r>
      <w:r w:rsidR="00F10FAD">
        <w:rPr>
          <w:rFonts w:ascii="Aptos" w:eastAsia="Times New Roman" w:hAnsi="Aptos"/>
          <w:kern w:val="0"/>
          <w:lang w:eastAsia="ar-SA"/>
        </w:rPr>
        <w:t>50</w:t>
      </w:r>
      <w:r w:rsidRPr="00C949F1">
        <w:rPr>
          <w:rFonts w:ascii="Aptos" w:eastAsia="Times New Roman" w:hAnsi="Aptos"/>
          <w:kern w:val="0"/>
          <w:lang w:eastAsia="ar-SA"/>
        </w:rPr>
        <w:t xml:space="preserve"> 000,00 zł (słownie: </w:t>
      </w:r>
      <w:r w:rsidR="00F10FAD">
        <w:rPr>
          <w:rFonts w:ascii="Aptos" w:eastAsia="Times New Roman" w:hAnsi="Aptos"/>
          <w:i/>
          <w:kern w:val="0"/>
          <w:lang w:eastAsia="ar-SA"/>
        </w:rPr>
        <w:t>pięćdziesiąt tysięcy</w:t>
      </w:r>
      <w:r w:rsidRPr="00C949F1">
        <w:rPr>
          <w:rFonts w:ascii="Aptos" w:eastAsia="Times New Roman" w:hAnsi="Aptos"/>
          <w:i/>
          <w:kern w:val="0"/>
          <w:lang w:eastAsia="ar-SA"/>
        </w:rPr>
        <w:t xml:space="preserve"> złotych 00/100</w:t>
      </w:r>
      <w:r w:rsidRPr="00C949F1">
        <w:rPr>
          <w:rFonts w:ascii="Aptos" w:eastAsia="Times New Roman" w:hAnsi="Aptos"/>
          <w:kern w:val="0"/>
          <w:lang w:eastAsia="ar-SA"/>
        </w:rPr>
        <w:t>) zostało</w:t>
      </w:r>
      <w:r w:rsidR="001602E2">
        <w:rPr>
          <w:rFonts w:ascii="Aptos" w:eastAsia="Times New Roman" w:hAnsi="Aptos"/>
          <w:kern w:val="0"/>
          <w:lang w:eastAsia="ar-SA"/>
        </w:rPr>
        <w:t xml:space="preserve"> </w:t>
      </w:r>
      <w:r w:rsidRPr="001602E2">
        <w:rPr>
          <w:rFonts w:asciiTheme="minorHAnsi" w:eastAsia="Times New Roman" w:hAnsiTheme="minorHAnsi"/>
          <w:kern w:val="0"/>
          <w:lang w:eastAsia="ar-SA"/>
        </w:rPr>
        <w:t>wniesione w formie/formach</w:t>
      </w:r>
      <w:r w:rsidR="00CA0388" w:rsidRPr="001602E2">
        <w:rPr>
          <w:rFonts w:asciiTheme="minorHAnsi" w:eastAsia="Times New Roman" w:hAnsiTheme="minorHAnsi"/>
          <w:kern w:val="0"/>
          <w:lang w:eastAsia="ar-SA"/>
        </w:rPr>
        <w:t xml:space="preserve"> </w:t>
      </w:r>
      <w:r w:rsidRPr="001602E2">
        <w:rPr>
          <w:rFonts w:asciiTheme="minorHAnsi" w:eastAsia="Times New Roman" w:hAnsiTheme="minorHAnsi"/>
          <w:b/>
          <w:kern w:val="0"/>
          <w:lang w:eastAsia="ar-SA"/>
        </w:rPr>
        <w:t>…………..……………………</w:t>
      </w:r>
      <w:r w:rsidRPr="001602E2">
        <w:rPr>
          <w:rFonts w:asciiTheme="minorHAnsi" w:eastAsia="Times New Roman" w:hAnsiTheme="minorHAnsi"/>
          <w:kern w:val="0"/>
          <w:lang w:eastAsia="ar-SA"/>
        </w:rPr>
        <w:t>;</w:t>
      </w:r>
      <w:r w:rsidR="001602E2">
        <w:rPr>
          <w:rFonts w:asciiTheme="minorHAnsi" w:eastAsia="Times New Roman" w:hAnsiTheme="minorHAnsi"/>
          <w:kern w:val="0"/>
          <w:lang w:eastAsia="ar-SA"/>
        </w:rPr>
        <w:t xml:space="preserve"> </w:t>
      </w:r>
    </w:p>
    <w:p w14:paraId="5EBBEB07" w14:textId="789A28CD" w:rsidR="00CA0388" w:rsidRPr="001602E2" w:rsidRDefault="00C86C7E" w:rsidP="001602E2">
      <w:pPr>
        <w:pStyle w:val="Akapitzlist"/>
        <w:widowControl/>
        <w:numPr>
          <w:ilvl w:val="0"/>
          <w:numId w:val="34"/>
        </w:numPr>
        <w:suppressAutoHyphens w:val="0"/>
        <w:autoSpaceDE w:val="0"/>
        <w:spacing w:line="264" w:lineRule="auto"/>
        <w:jc w:val="both"/>
        <w:rPr>
          <w:rFonts w:ascii="Aptos" w:eastAsia="TTE1795318t00" w:hAnsi="Aptos"/>
          <w:kern w:val="0"/>
          <w:lang w:eastAsia="ar-SA"/>
        </w:rPr>
      </w:pPr>
      <w:r w:rsidRPr="001602E2">
        <w:rPr>
          <w:rFonts w:asciiTheme="minorHAnsi" w:eastAsia="Times New Roman" w:hAnsiTheme="minorHAnsi"/>
          <w:kern w:val="0"/>
          <w:lang w:eastAsia="ar-SA"/>
        </w:rPr>
        <w:t>wadium wniesione w formie pieniężnej należy zwrócić na rachunek nr: ……………………………………</w:t>
      </w:r>
      <w:r w:rsidR="001602E2" w:rsidRPr="001602E2">
        <w:rPr>
          <w:rFonts w:asciiTheme="minorHAnsi" w:eastAsia="Times New Roman" w:hAnsiTheme="minorHAnsi"/>
          <w:kern w:val="0"/>
          <w:lang w:eastAsia="ar-SA"/>
        </w:rPr>
        <w:t xml:space="preserve"> </w:t>
      </w:r>
      <w:r w:rsidRPr="001602E2">
        <w:rPr>
          <w:rFonts w:asciiTheme="minorHAnsi" w:eastAsia="Times New Roman" w:hAnsiTheme="minorHAnsi"/>
          <w:i/>
          <w:kern w:val="0"/>
          <w:lang w:eastAsia="ar-SA"/>
        </w:rPr>
        <w:t>(jeśli dotyczy)</w:t>
      </w:r>
      <w:r w:rsidRPr="001602E2">
        <w:rPr>
          <w:rFonts w:asciiTheme="minorHAnsi" w:eastAsia="Times New Roman" w:hAnsiTheme="minorHAnsi"/>
          <w:kern w:val="0"/>
          <w:lang w:eastAsia="ar-SA"/>
        </w:rPr>
        <w:t>;</w:t>
      </w:r>
      <w:r w:rsidR="00CA0388" w:rsidRPr="001602E2">
        <w:rPr>
          <w:rFonts w:asciiTheme="minorHAnsi" w:eastAsia="Times New Roman" w:hAnsiTheme="minorHAnsi"/>
          <w:kern w:val="0"/>
          <w:lang w:eastAsia="ar-SA"/>
        </w:rPr>
        <w:t xml:space="preserve"> </w:t>
      </w:r>
    </w:p>
    <w:p w14:paraId="2729EF9E" w14:textId="77777777" w:rsidR="00CA0388" w:rsidRPr="00CA0388" w:rsidRDefault="00C86C7E" w:rsidP="00172F87">
      <w:pPr>
        <w:pStyle w:val="Akapitzlist"/>
        <w:widowControl/>
        <w:numPr>
          <w:ilvl w:val="0"/>
          <w:numId w:val="34"/>
        </w:numPr>
        <w:suppressAutoHyphens w:val="0"/>
        <w:autoSpaceDE w:val="0"/>
        <w:spacing w:line="264" w:lineRule="auto"/>
        <w:jc w:val="both"/>
        <w:rPr>
          <w:rFonts w:asciiTheme="minorHAnsi" w:eastAsia="Times New Roman" w:hAnsiTheme="minorHAnsi"/>
          <w:kern w:val="0"/>
          <w:lang w:eastAsia="ar-SA"/>
        </w:rPr>
      </w:pPr>
      <w:r w:rsidRPr="00CA0388">
        <w:rPr>
          <w:rFonts w:asciiTheme="minorHAnsi" w:eastAsia="Times New Roman" w:hAnsiTheme="minorHAnsi"/>
          <w:kern w:val="0"/>
          <w:lang w:eastAsia="pl-PL"/>
        </w:rPr>
        <w:t xml:space="preserve">adres skrzynki pocztowej e-mail </w:t>
      </w:r>
      <w:r w:rsidRPr="00CA0388">
        <w:rPr>
          <w:rFonts w:asciiTheme="minorHAnsi" w:eastAsia="Times New Roman" w:hAnsiTheme="minorHAnsi"/>
          <w:color w:val="000000"/>
          <w:kern w:val="0"/>
          <w:lang w:eastAsia="pl-PL"/>
        </w:rPr>
        <w:t>Gwaranta lub Poręczyciela na potrzeby złożenia oświadczenia</w:t>
      </w:r>
      <w:r w:rsidR="00CA0388">
        <w:rPr>
          <w:rFonts w:asciiTheme="minorHAnsi" w:eastAsia="Times New Roman" w:hAnsiTheme="minorHAnsi"/>
          <w:color w:val="000000"/>
          <w:kern w:val="0"/>
          <w:lang w:eastAsia="pl-PL"/>
        </w:rPr>
        <w:t xml:space="preserve"> </w:t>
      </w:r>
      <w:r w:rsidRPr="00CA0388">
        <w:rPr>
          <w:rFonts w:asciiTheme="minorHAnsi" w:eastAsia="Times New Roman" w:hAnsiTheme="minorHAnsi"/>
          <w:color w:val="000000"/>
          <w:kern w:val="0"/>
          <w:lang w:eastAsia="pl-PL"/>
        </w:rPr>
        <w:t>o zwolnieniu wadium wniesionego w formie niepieniężnej: …………. (</w:t>
      </w:r>
      <w:r w:rsidRPr="00CA0388">
        <w:rPr>
          <w:rFonts w:asciiTheme="minorHAnsi" w:eastAsia="Times New Roman" w:hAnsiTheme="minorHAnsi"/>
          <w:i/>
          <w:color w:val="000000"/>
          <w:kern w:val="0"/>
          <w:lang w:eastAsia="pl-PL"/>
        </w:rPr>
        <w:t>jeśli dotyczy</w:t>
      </w:r>
      <w:r w:rsidRPr="00CA0388">
        <w:rPr>
          <w:rFonts w:asciiTheme="minorHAnsi" w:eastAsia="Times New Roman" w:hAnsiTheme="minorHAnsi"/>
          <w:color w:val="000000"/>
          <w:kern w:val="0"/>
          <w:lang w:eastAsia="pl-PL"/>
        </w:rPr>
        <w:t>);</w:t>
      </w:r>
    </w:p>
    <w:p w14:paraId="7ED7D7E7" w14:textId="77777777" w:rsidR="00CA0388" w:rsidRPr="00CA0388" w:rsidRDefault="00C86C7E" w:rsidP="00172F87">
      <w:pPr>
        <w:pStyle w:val="Akapitzlist"/>
        <w:widowControl/>
        <w:numPr>
          <w:ilvl w:val="0"/>
          <w:numId w:val="34"/>
        </w:numPr>
        <w:suppressAutoHyphens w:val="0"/>
        <w:autoSpaceDE w:val="0"/>
        <w:spacing w:line="264" w:lineRule="auto"/>
        <w:jc w:val="both"/>
        <w:rPr>
          <w:rFonts w:asciiTheme="minorHAnsi" w:eastAsia="Times New Roman" w:hAnsiTheme="minorHAnsi"/>
          <w:kern w:val="0"/>
          <w:lang w:eastAsia="ar-SA"/>
        </w:rPr>
      </w:pPr>
      <w:r w:rsidRPr="00CA0388">
        <w:rPr>
          <w:rFonts w:asciiTheme="minorHAnsi" w:eastAsia="TTE1795318t00" w:hAnsiTheme="minorHAnsi" w:cs="Liberation Serif"/>
          <w:color w:val="000000"/>
          <w:kern w:val="0"/>
          <w:lang w:eastAsia="ar-SA"/>
        </w:rPr>
        <w:t>uważam się za związanego niniejszą ofertą przez okres 30 dni od dnia upływu terminu składania</w:t>
      </w:r>
      <w:r w:rsidR="00CA0388">
        <w:rPr>
          <w:rFonts w:asciiTheme="minorHAnsi" w:eastAsia="TTE1795318t00" w:hAnsiTheme="minorHAnsi" w:cs="Liberation Serif"/>
          <w:color w:val="000000"/>
          <w:kern w:val="0"/>
          <w:lang w:eastAsia="ar-SA"/>
        </w:rPr>
        <w:t xml:space="preserve"> </w:t>
      </w:r>
      <w:r w:rsidRPr="00CA0388">
        <w:rPr>
          <w:rFonts w:asciiTheme="minorHAnsi" w:eastAsia="TTE1795318t00" w:hAnsiTheme="minorHAnsi" w:cs="Liberation Serif"/>
          <w:color w:val="000000"/>
          <w:kern w:val="0"/>
          <w:lang w:eastAsia="ar-SA"/>
        </w:rPr>
        <w:t>ofert, tj. do dnia określonego w SWZ;</w:t>
      </w:r>
    </w:p>
    <w:p w14:paraId="334B680F" w14:textId="77777777" w:rsidR="00CA0388" w:rsidRPr="00CA0388" w:rsidRDefault="00C86C7E" w:rsidP="00172F87">
      <w:pPr>
        <w:pStyle w:val="Akapitzlist"/>
        <w:widowControl/>
        <w:numPr>
          <w:ilvl w:val="0"/>
          <w:numId w:val="34"/>
        </w:numPr>
        <w:suppressAutoHyphens w:val="0"/>
        <w:autoSpaceDE w:val="0"/>
        <w:spacing w:line="264" w:lineRule="auto"/>
        <w:jc w:val="both"/>
        <w:rPr>
          <w:rFonts w:asciiTheme="minorHAnsi" w:eastAsia="Times New Roman" w:hAnsiTheme="minorHAnsi"/>
          <w:kern w:val="0"/>
          <w:lang w:eastAsia="ar-SA"/>
        </w:rPr>
      </w:pPr>
      <w:r w:rsidRPr="00CA0388">
        <w:rPr>
          <w:rFonts w:asciiTheme="minorHAnsi" w:eastAsia="TTE1795318t00" w:hAnsiTheme="minorHAnsi" w:cs="Liberation Serif"/>
          <w:kern w:val="0"/>
          <w:lang w:eastAsia="ar-SA"/>
        </w:rPr>
        <w:t>okres rękojmi za wady przedmiotu zamówienia jest tożsamy z zaoferowanym okresem gwarancji;</w:t>
      </w:r>
    </w:p>
    <w:p w14:paraId="3C51B918" w14:textId="0C2FBFD6" w:rsidR="00C949F1" w:rsidRPr="00C949F1" w:rsidRDefault="00C86C7E" w:rsidP="00172F87">
      <w:pPr>
        <w:pStyle w:val="Akapitzlist"/>
        <w:widowControl/>
        <w:numPr>
          <w:ilvl w:val="0"/>
          <w:numId w:val="34"/>
        </w:numPr>
        <w:suppressAutoHyphens w:val="0"/>
        <w:autoSpaceDE w:val="0"/>
        <w:spacing w:line="264" w:lineRule="auto"/>
        <w:jc w:val="both"/>
        <w:rPr>
          <w:rFonts w:asciiTheme="minorHAnsi" w:eastAsia="Times New Roman" w:hAnsiTheme="minorHAnsi"/>
          <w:kern w:val="0"/>
          <w:lang w:eastAsia="ar-SA"/>
        </w:rPr>
      </w:pPr>
      <w:r w:rsidRPr="00CA0388">
        <w:rPr>
          <w:rFonts w:asciiTheme="minorHAnsi" w:eastAsia="Times New Roman" w:hAnsiTheme="minorHAnsi" w:cs="Liberation Serif"/>
          <w:kern w:val="0"/>
          <w:shd w:val="clear" w:color="auto" w:fill="FFFFFF"/>
          <w:lang w:eastAsia="pl-PL"/>
        </w:rPr>
        <w:t>oświadczam, że wysokość minimalnego wynagrodzenia/wysokość minimalnej stawki</w:t>
      </w:r>
      <w:r w:rsidR="00CA0388">
        <w:rPr>
          <w:rFonts w:asciiTheme="minorHAnsi" w:eastAsia="Times New Roman" w:hAnsiTheme="minorHAnsi" w:cs="Liberation Serif"/>
          <w:kern w:val="0"/>
          <w:shd w:val="clear" w:color="auto" w:fill="FFFFFF"/>
          <w:lang w:eastAsia="pl-PL"/>
        </w:rPr>
        <w:t xml:space="preserve"> </w:t>
      </w:r>
      <w:r w:rsidRPr="00CA0388">
        <w:rPr>
          <w:rFonts w:asciiTheme="minorHAnsi" w:eastAsia="Times New Roman" w:hAnsiTheme="minorHAnsi" w:cs="Liberation Serif"/>
          <w:kern w:val="0"/>
          <w:shd w:val="clear" w:color="auto" w:fill="FFFFFF"/>
          <w:lang w:eastAsia="pl-PL"/>
        </w:rPr>
        <w:t xml:space="preserve">godzinowej, </w:t>
      </w:r>
      <w:r w:rsidRPr="00CA0388">
        <w:rPr>
          <w:rFonts w:asciiTheme="minorHAnsi" w:eastAsia="Times New Roman" w:hAnsiTheme="minorHAnsi" w:cs="Liberation Serif"/>
          <w:kern w:val="0"/>
          <w:lang w:eastAsia="pl-PL"/>
        </w:rPr>
        <w:t>których wartość została przyjęta do ustalenia ceny oferty nie jest niższa</w:t>
      </w:r>
      <w:r w:rsidR="00CA0388">
        <w:rPr>
          <w:rFonts w:asciiTheme="minorHAnsi" w:eastAsia="Times New Roman" w:hAnsiTheme="minorHAnsi" w:cs="Liberation Serif"/>
          <w:kern w:val="0"/>
          <w:lang w:eastAsia="pl-PL"/>
        </w:rPr>
        <w:t xml:space="preserve"> </w:t>
      </w:r>
      <w:r w:rsidRPr="00CA0388">
        <w:rPr>
          <w:rFonts w:asciiTheme="minorHAnsi" w:eastAsia="Times New Roman" w:hAnsiTheme="minorHAnsi" w:cs="Liberation Serif"/>
          <w:kern w:val="0"/>
          <w:lang w:eastAsia="pl-PL"/>
        </w:rPr>
        <w:t>od minimalnego wynagrodzenia za pracę/minimalnej stawki godzinowej, ustalonych</w:t>
      </w:r>
      <w:r w:rsidR="00CA0388">
        <w:rPr>
          <w:rFonts w:asciiTheme="minorHAnsi" w:eastAsia="Times New Roman" w:hAnsiTheme="minorHAnsi" w:cs="Liberation Serif"/>
          <w:kern w:val="0"/>
          <w:lang w:eastAsia="pl-PL"/>
        </w:rPr>
        <w:t xml:space="preserve"> </w:t>
      </w:r>
      <w:r w:rsidRPr="00CA0388">
        <w:rPr>
          <w:rFonts w:asciiTheme="minorHAnsi" w:eastAsia="Times New Roman" w:hAnsiTheme="minorHAnsi" w:cs="Liberation Serif"/>
          <w:kern w:val="0"/>
          <w:lang w:eastAsia="pl-PL"/>
        </w:rPr>
        <w:t xml:space="preserve">na podstawie przepisów ustawy z dnia 10 października 2002 r. </w:t>
      </w:r>
      <w:r w:rsidRPr="00CA0388">
        <w:rPr>
          <w:rFonts w:asciiTheme="minorHAnsi" w:eastAsia="Times New Roman" w:hAnsiTheme="minorHAnsi" w:cs="Liberation Serif"/>
          <w:i/>
          <w:iCs/>
          <w:kern w:val="0"/>
          <w:lang w:eastAsia="pl-PL"/>
        </w:rPr>
        <w:t>o minimalnym wynagrodzeniu za</w:t>
      </w:r>
      <w:r w:rsidR="00CA0388">
        <w:rPr>
          <w:rFonts w:asciiTheme="minorHAnsi" w:eastAsia="Times New Roman" w:hAnsiTheme="minorHAnsi" w:cs="Liberation Serif"/>
          <w:i/>
          <w:iCs/>
          <w:kern w:val="0"/>
          <w:lang w:eastAsia="pl-PL"/>
        </w:rPr>
        <w:t xml:space="preserve"> </w:t>
      </w:r>
      <w:r w:rsidRPr="00CA0388">
        <w:rPr>
          <w:rFonts w:asciiTheme="minorHAnsi" w:eastAsia="Times New Roman" w:hAnsiTheme="minorHAnsi" w:cs="Liberation Serif"/>
          <w:i/>
          <w:iCs/>
          <w:kern w:val="0"/>
          <w:lang w:eastAsia="pl-PL"/>
        </w:rPr>
        <w:t>pracę</w:t>
      </w:r>
      <w:r w:rsidRPr="00CA0388">
        <w:rPr>
          <w:rFonts w:asciiTheme="minorHAnsi" w:eastAsia="Times New Roman" w:hAnsiTheme="minorHAnsi" w:cs="Liberation Serif"/>
          <w:kern w:val="0"/>
          <w:lang w:eastAsia="pl-PL"/>
        </w:rPr>
        <w:t xml:space="preserve"> (Dz. U. z 2020 r. poz. 2207 z późn. zm.);</w:t>
      </w:r>
      <w:r w:rsidR="00D40A98">
        <w:rPr>
          <w:rFonts w:asciiTheme="minorHAnsi" w:eastAsia="Times New Roman" w:hAnsiTheme="minorHAnsi" w:cs="Liberation Serif"/>
          <w:kern w:val="0"/>
          <w:lang w:eastAsia="pl-PL"/>
        </w:rPr>
        <w:t xml:space="preserve"> </w:t>
      </w:r>
    </w:p>
    <w:p w14:paraId="75AE117B" w14:textId="1F721746" w:rsidR="00C86C7E" w:rsidRPr="00D40A98" w:rsidRDefault="00C86C7E" w:rsidP="00172F87">
      <w:pPr>
        <w:pStyle w:val="Akapitzlist"/>
        <w:widowControl/>
        <w:numPr>
          <w:ilvl w:val="0"/>
          <w:numId w:val="34"/>
        </w:numPr>
        <w:suppressAutoHyphens w:val="0"/>
        <w:autoSpaceDE w:val="0"/>
        <w:spacing w:line="264" w:lineRule="auto"/>
        <w:jc w:val="both"/>
        <w:rPr>
          <w:rFonts w:asciiTheme="minorHAnsi" w:eastAsia="Times New Roman" w:hAnsiTheme="minorHAnsi"/>
          <w:kern w:val="0"/>
          <w:lang w:eastAsia="ar-SA"/>
        </w:rPr>
      </w:pPr>
      <w:r w:rsidRPr="00D40A98">
        <w:rPr>
          <w:rFonts w:asciiTheme="minorHAnsi" w:eastAsia="Times New Roman" w:hAnsiTheme="minorHAnsi"/>
          <w:kern w:val="0"/>
          <w:lang w:eastAsia="pl-PL"/>
        </w:rPr>
        <w:t>wypełniłem obowiązki informacyjne przewidziane w art. 13 lub art. 14 Rozporządzeni</w:t>
      </w:r>
      <w:r w:rsidR="00D40A98">
        <w:rPr>
          <w:rFonts w:asciiTheme="minorHAnsi" w:eastAsia="Times New Roman" w:hAnsiTheme="minorHAnsi"/>
          <w:kern w:val="0"/>
          <w:lang w:eastAsia="pl-PL"/>
        </w:rPr>
        <w:t xml:space="preserve"> </w:t>
      </w:r>
      <w:r w:rsidRPr="00D40A98">
        <w:rPr>
          <w:rFonts w:asciiTheme="minorHAnsi" w:eastAsia="Times New Roman" w:hAnsiTheme="minorHAnsi"/>
          <w:kern w:val="0"/>
          <w:lang w:eastAsia="pl-PL"/>
        </w:rPr>
        <w:t xml:space="preserve">Parlamentu Europejskiego i Rady (UE) nr 2016/679 z dnia 27 kwietnia 2016 r. </w:t>
      </w:r>
      <w:r w:rsidRPr="00D40A98">
        <w:rPr>
          <w:rFonts w:asciiTheme="minorHAnsi" w:eastAsia="Times New Roman" w:hAnsiTheme="minorHAnsi"/>
          <w:i/>
          <w:kern w:val="0"/>
          <w:lang w:eastAsia="pl-PL"/>
        </w:rPr>
        <w:t>w sprawie ochron</w:t>
      </w:r>
      <w:r w:rsidR="00D40A98">
        <w:rPr>
          <w:rFonts w:asciiTheme="minorHAnsi" w:eastAsia="Times New Roman" w:hAnsiTheme="minorHAnsi"/>
          <w:i/>
          <w:kern w:val="0"/>
          <w:lang w:eastAsia="pl-PL"/>
        </w:rPr>
        <w:t xml:space="preserve"> </w:t>
      </w:r>
      <w:r w:rsidRPr="00D40A98">
        <w:rPr>
          <w:rFonts w:asciiTheme="minorHAnsi" w:eastAsia="Times New Roman" w:hAnsiTheme="minorHAnsi"/>
          <w:i/>
          <w:kern w:val="0"/>
          <w:lang w:eastAsia="pl-PL"/>
        </w:rPr>
        <w:t>osób fizycznych w związku z przetwarzaniem danych osobowych i w sprawie swobodnego</w:t>
      </w:r>
      <w:r w:rsidR="00D40A98">
        <w:rPr>
          <w:rFonts w:asciiTheme="minorHAnsi" w:eastAsia="Times New Roman" w:hAnsiTheme="minorHAnsi"/>
          <w:i/>
          <w:kern w:val="0"/>
          <w:lang w:eastAsia="pl-PL"/>
        </w:rPr>
        <w:t xml:space="preserve"> </w:t>
      </w:r>
      <w:r w:rsidRPr="00D40A98">
        <w:rPr>
          <w:rFonts w:asciiTheme="minorHAnsi" w:eastAsia="Times New Roman" w:hAnsiTheme="minorHAnsi"/>
          <w:i/>
          <w:kern w:val="0"/>
          <w:lang w:eastAsia="pl-PL"/>
        </w:rPr>
        <w:t>przepływu takich danych oraz uchylenia dyrektywy 95/46/WE</w:t>
      </w:r>
      <w:r w:rsidRPr="00D40A98">
        <w:rPr>
          <w:rFonts w:asciiTheme="minorHAnsi" w:eastAsia="Times New Roman" w:hAnsiTheme="minorHAnsi"/>
          <w:kern w:val="0"/>
          <w:lang w:eastAsia="pl-PL"/>
        </w:rPr>
        <w:t xml:space="preserve"> (RODO), wobec osób fizycznych, od</w:t>
      </w:r>
      <w:r w:rsidR="00D40A98">
        <w:rPr>
          <w:rFonts w:asciiTheme="minorHAnsi" w:eastAsia="Times New Roman" w:hAnsiTheme="minorHAnsi"/>
          <w:kern w:val="0"/>
          <w:lang w:eastAsia="pl-PL"/>
        </w:rPr>
        <w:t xml:space="preserve"> </w:t>
      </w:r>
      <w:r w:rsidRPr="00D40A98">
        <w:rPr>
          <w:rFonts w:asciiTheme="minorHAnsi" w:eastAsia="Times New Roman" w:hAnsiTheme="minorHAnsi"/>
          <w:kern w:val="0"/>
          <w:lang w:eastAsia="pl-PL"/>
        </w:rPr>
        <w:t>których dane osobowe bezpośrednio lub pośrednio pozyskałem w celu ubiegania się o udzielenie</w:t>
      </w:r>
      <w:r w:rsidR="00D40A98">
        <w:rPr>
          <w:rFonts w:asciiTheme="minorHAnsi" w:eastAsia="Times New Roman" w:hAnsiTheme="minorHAnsi"/>
          <w:kern w:val="0"/>
          <w:lang w:eastAsia="pl-PL"/>
        </w:rPr>
        <w:t xml:space="preserve"> </w:t>
      </w:r>
      <w:r w:rsidRPr="00D40A98">
        <w:rPr>
          <w:rFonts w:asciiTheme="minorHAnsi" w:eastAsia="Times New Roman" w:hAnsiTheme="minorHAnsi"/>
          <w:kern w:val="0"/>
          <w:lang w:eastAsia="pl-PL"/>
        </w:rPr>
        <w:t>zamówienia publicznego</w:t>
      </w:r>
      <w:r w:rsidR="0069773A">
        <w:rPr>
          <w:rFonts w:asciiTheme="minorHAnsi" w:eastAsia="Times New Roman" w:hAnsiTheme="minorHAnsi"/>
          <w:kern w:val="0"/>
          <w:lang w:eastAsia="pl-PL"/>
        </w:rPr>
        <w:t xml:space="preserve"> </w:t>
      </w:r>
      <w:r w:rsidR="0069773A">
        <w:rPr>
          <w:rFonts w:asciiTheme="minorHAnsi" w:eastAsia="Times New Roman" w:hAnsiTheme="minorHAnsi"/>
          <w:kern w:val="0"/>
          <w:lang w:eastAsia="pl-PL"/>
        </w:rPr>
        <w:br/>
      </w:r>
      <w:r w:rsidRPr="00D40A98">
        <w:rPr>
          <w:rFonts w:asciiTheme="minorHAnsi" w:eastAsia="Times New Roman" w:hAnsiTheme="minorHAnsi"/>
          <w:kern w:val="0"/>
          <w:lang w:eastAsia="pl-PL"/>
        </w:rPr>
        <w:t>w przedmiotowym postępowaniu.</w:t>
      </w:r>
      <w:r w:rsidRPr="00D40A98">
        <w:rPr>
          <w:rFonts w:asciiTheme="minorHAnsi" w:eastAsia="Times New Roman" w:hAnsiTheme="minorHAnsi"/>
          <w:kern w:val="0"/>
          <w:vertAlign w:val="superscript"/>
          <w:lang w:eastAsia="pl-PL"/>
        </w:rPr>
        <w:t>**</w:t>
      </w:r>
      <w:r w:rsidRPr="00D40A98">
        <w:rPr>
          <w:rFonts w:asciiTheme="minorHAnsi" w:eastAsia="Times New Roman" w:hAnsiTheme="minorHAnsi"/>
          <w:i/>
          <w:kern w:val="0"/>
          <w:sz w:val="22"/>
          <w:szCs w:val="22"/>
          <w:lang w:eastAsia="en-US"/>
        </w:rPr>
        <w:t>(</w:t>
      </w:r>
      <w:r w:rsidRPr="00D40A98">
        <w:rPr>
          <w:rFonts w:asciiTheme="minorHAnsi" w:eastAsia="Times New Roman" w:hAnsiTheme="minorHAnsi"/>
          <w:i/>
          <w:kern w:val="0"/>
          <w:sz w:val="22"/>
          <w:szCs w:val="22"/>
          <w:vertAlign w:val="superscript"/>
          <w:lang w:eastAsia="en-US"/>
        </w:rPr>
        <w:t>**</w:t>
      </w:r>
      <w:r w:rsidRPr="00D40A98">
        <w:rPr>
          <w:rFonts w:asciiTheme="minorHAnsi" w:eastAsia="Times New Roman" w:hAnsiTheme="minorHAnsi"/>
          <w:i/>
          <w:kern w:val="0"/>
          <w:sz w:val="22"/>
          <w:szCs w:val="22"/>
          <w:lang w:eastAsia="en-US"/>
        </w:rPr>
        <w:t xml:space="preserve"> w przypadku, gdy Wykonawca nie przekazuje danych osobowych innych, niż bezpośrednio jego dotyczących, lub zachodzi wyłączenie stosowania obowiązku informacyjnego, stosownie do art. 13 ust. 4 lub art. 14 ust. 5 RODO, Wykonawca nie składa treści oświadczenia – usunięcie treści oświadczenia np. przez jego wykreślenie).</w:t>
      </w:r>
    </w:p>
    <w:p w14:paraId="73EE4700" w14:textId="77777777" w:rsidR="00F343C8" w:rsidRPr="00C86C7E" w:rsidRDefault="00F343C8" w:rsidP="00C86C7E">
      <w:pPr>
        <w:spacing w:line="264" w:lineRule="auto"/>
        <w:rPr>
          <w:rFonts w:asciiTheme="minorHAnsi" w:eastAsia="Arial" w:hAnsiTheme="minorHAnsi"/>
          <w:bCs/>
          <w:i/>
          <w:kern w:val="0"/>
          <w:lang w:eastAsia="ar-SA"/>
        </w:rPr>
      </w:pPr>
    </w:p>
    <w:p w14:paraId="36E12851" w14:textId="77777777" w:rsidR="00C86C7E" w:rsidRPr="00C86C7E" w:rsidRDefault="00C86C7E" w:rsidP="00C86C7E">
      <w:pPr>
        <w:tabs>
          <w:tab w:val="left" w:leader="dot" w:pos="7740"/>
          <w:tab w:val="left" w:leader="dot" w:pos="8460"/>
        </w:tabs>
        <w:suppressAutoHyphens w:val="0"/>
        <w:autoSpaceDE w:val="0"/>
        <w:spacing w:line="264" w:lineRule="auto"/>
        <w:jc w:val="both"/>
        <w:rPr>
          <w:rFonts w:asciiTheme="minorHAnsi" w:eastAsia="TTE1795318t00" w:hAnsiTheme="minorHAnsi"/>
          <w:kern w:val="0"/>
          <w:lang w:eastAsia="pl-PL"/>
        </w:rPr>
      </w:pPr>
      <w:r w:rsidRPr="00C86C7E">
        <w:rPr>
          <w:rFonts w:asciiTheme="minorHAnsi" w:eastAsia="Times New Roman" w:hAnsiTheme="minorHAnsi"/>
          <w:kern w:val="0"/>
          <w:szCs w:val="20"/>
          <w:lang w:eastAsia="pl-PL"/>
        </w:rPr>
        <w:t xml:space="preserve">W przypadku wyboru mojej oferty </w:t>
      </w:r>
      <w:r w:rsidRPr="00C86C7E">
        <w:rPr>
          <w:rFonts w:asciiTheme="minorHAnsi" w:eastAsia="TTE1795318t00" w:hAnsiTheme="minorHAnsi"/>
          <w:kern w:val="0"/>
          <w:lang w:eastAsia="pl-PL"/>
        </w:rPr>
        <w:t xml:space="preserve">zrealizuję niniejsze zamówienie </w:t>
      </w:r>
      <w:r w:rsidRPr="00C86C7E">
        <w:rPr>
          <w:rFonts w:asciiTheme="minorHAnsi" w:eastAsia="TTE1795318t00" w:hAnsiTheme="minorHAnsi"/>
          <w:b/>
          <w:kern w:val="0"/>
          <w:lang w:eastAsia="pl-PL"/>
        </w:rPr>
        <w:t>z udziałem</w:t>
      </w:r>
      <w:r w:rsidRPr="00C86C7E">
        <w:rPr>
          <w:rFonts w:asciiTheme="minorHAnsi" w:eastAsia="TTE1795318t00" w:hAnsiTheme="minorHAnsi"/>
          <w:b/>
          <w:kern w:val="0"/>
          <w:vertAlign w:val="superscript"/>
          <w:lang w:eastAsia="pl-PL"/>
        </w:rPr>
        <w:t>*</w:t>
      </w:r>
      <w:r w:rsidRPr="00C86C7E">
        <w:rPr>
          <w:rFonts w:asciiTheme="minorHAnsi" w:eastAsia="TTE1795318t00" w:hAnsiTheme="minorHAnsi"/>
          <w:b/>
          <w:kern w:val="0"/>
          <w:lang w:eastAsia="pl-PL"/>
        </w:rPr>
        <w:t>/bez udziału</w:t>
      </w:r>
      <w:r w:rsidRPr="00C86C7E">
        <w:rPr>
          <w:rFonts w:asciiTheme="minorHAnsi" w:eastAsia="TTE1795318t00" w:hAnsiTheme="minorHAnsi"/>
          <w:b/>
          <w:kern w:val="0"/>
          <w:vertAlign w:val="superscript"/>
          <w:lang w:eastAsia="pl-PL"/>
        </w:rPr>
        <w:t xml:space="preserve">* </w:t>
      </w:r>
      <w:r w:rsidRPr="00C86C7E">
        <w:rPr>
          <w:rFonts w:asciiTheme="minorHAnsi" w:eastAsia="TTE1795318t00" w:hAnsiTheme="minorHAnsi"/>
          <w:b/>
          <w:kern w:val="0"/>
          <w:lang w:eastAsia="pl-PL"/>
        </w:rPr>
        <w:t xml:space="preserve">podwykonawców </w:t>
      </w:r>
      <w:r w:rsidRPr="00C86C7E">
        <w:rPr>
          <w:rFonts w:asciiTheme="minorHAnsi" w:eastAsia="TTE1795318t00" w:hAnsiTheme="minorHAnsi"/>
          <w:i/>
          <w:kern w:val="0"/>
          <w:sz w:val="22"/>
          <w:szCs w:val="22"/>
          <w:lang w:eastAsia="pl-PL"/>
        </w:rPr>
        <w:t>(</w:t>
      </w:r>
      <w:r w:rsidRPr="00C86C7E">
        <w:rPr>
          <w:rFonts w:asciiTheme="minorHAnsi" w:eastAsia="TTE1795318t00" w:hAnsiTheme="minorHAnsi"/>
          <w:i/>
          <w:kern w:val="0"/>
          <w:sz w:val="22"/>
          <w:szCs w:val="22"/>
          <w:vertAlign w:val="superscript"/>
          <w:lang w:eastAsia="pl-PL"/>
        </w:rPr>
        <w:t>*</w:t>
      </w:r>
      <w:r w:rsidRPr="00C86C7E">
        <w:rPr>
          <w:rFonts w:asciiTheme="minorHAnsi" w:eastAsia="TTE1795318t00" w:hAnsiTheme="minorHAnsi"/>
          <w:i/>
          <w:kern w:val="0"/>
          <w:sz w:val="22"/>
          <w:szCs w:val="22"/>
          <w:lang w:eastAsia="pl-PL"/>
        </w:rPr>
        <w:t>niewłaściwe skreślić)</w:t>
      </w:r>
      <w:r w:rsidRPr="00C86C7E">
        <w:rPr>
          <w:rFonts w:asciiTheme="minorHAnsi" w:eastAsia="TTE1795318t00" w:hAnsiTheme="minorHAnsi"/>
          <w:kern w:val="0"/>
          <w:lang w:eastAsia="pl-PL"/>
        </w:rPr>
        <w:t xml:space="preserve">. </w:t>
      </w:r>
    </w:p>
    <w:p w14:paraId="76D47B99" w14:textId="77777777" w:rsidR="00C86C7E" w:rsidRPr="00C86C7E" w:rsidRDefault="00C86C7E" w:rsidP="00C86C7E">
      <w:pPr>
        <w:tabs>
          <w:tab w:val="left" w:leader="dot" w:pos="7740"/>
          <w:tab w:val="left" w:leader="dot" w:pos="8460"/>
        </w:tabs>
        <w:suppressAutoHyphens w:val="0"/>
        <w:autoSpaceDE w:val="0"/>
        <w:spacing w:line="264" w:lineRule="auto"/>
        <w:jc w:val="both"/>
        <w:rPr>
          <w:rFonts w:asciiTheme="minorHAnsi" w:eastAsia="TTE1795318t00" w:hAnsiTheme="minorHAnsi"/>
          <w:kern w:val="0"/>
          <w:sz w:val="16"/>
          <w:szCs w:val="16"/>
          <w:lang w:eastAsia="pl-PL"/>
        </w:rPr>
      </w:pPr>
    </w:p>
    <w:p w14:paraId="5096840F" w14:textId="77777777" w:rsidR="00C86C7E" w:rsidRPr="00C86C7E" w:rsidRDefault="00C86C7E" w:rsidP="00C86C7E">
      <w:pPr>
        <w:tabs>
          <w:tab w:val="left" w:leader="dot" w:pos="7740"/>
          <w:tab w:val="left" w:leader="dot" w:pos="8460"/>
        </w:tabs>
        <w:suppressAutoHyphens w:val="0"/>
        <w:autoSpaceDE w:val="0"/>
        <w:spacing w:line="252" w:lineRule="auto"/>
        <w:jc w:val="both"/>
        <w:rPr>
          <w:rFonts w:asciiTheme="minorHAnsi" w:eastAsia="TTE1795318t00" w:hAnsiTheme="minorHAnsi"/>
          <w:kern w:val="0"/>
          <w:lang w:eastAsia="pl-PL"/>
        </w:rPr>
      </w:pPr>
      <w:r w:rsidRPr="00C86C7E">
        <w:rPr>
          <w:rFonts w:asciiTheme="minorHAnsi" w:eastAsia="TTE1795318t00" w:hAnsiTheme="minorHAnsi"/>
          <w:kern w:val="0"/>
          <w:lang w:eastAsia="pl-PL"/>
        </w:rPr>
        <w:t>Wskazuję poniżej, które części zamówienia zamierzam powierzyć podwykonawcom:</w:t>
      </w:r>
    </w:p>
    <w:p w14:paraId="39550772" w14:textId="31835C9A" w:rsidR="00C86C7E" w:rsidRPr="00C86C7E" w:rsidRDefault="00C86C7E" w:rsidP="00C86C7E">
      <w:pPr>
        <w:suppressAutoHyphens w:val="0"/>
        <w:autoSpaceDE w:val="0"/>
        <w:autoSpaceDN w:val="0"/>
        <w:adjustRightInd w:val="0"/>
        <w:spacing w:before="120" w:after="120" w:line="252" w:lineRule="auto"/>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w:t>
      </w:r>
      <w:r w:rsidRPr="00C86C7E">
        <w:rPr>
          <w:rFonts w:asciiTheme="minorHAnsi" w:eastAsia="Times New Roman" w:hAnsiTheme="minorHAnsi"/>
          <w:i/>
          <w:color w:val="000000"/>
          <w:kern w:val="0"/>
          <w:szCs w:val="22"/>
          <w:lang w:eastAsia="pl-PL"/>
        </w:rPr>
        <w:t>.</w:t>
      </w:r>
      <w:r w:rsidRPr="00C86C7E">
        <w:rPr>
          <w:rFonts w:asciiTheme="minorHAnsi" w:eastAsia="Times New Roman" w:hAnsiTheme="minorHAnsi"/>
          <w:color w:val="000000"/>
          <w:kern w:val="0"/>
          <w:szCs w:val="22"/>
          <w:lang w:eastAsia="pl-PL"/>
        </w:rPr>
        <w:t>....................................................................................................................................</w:t>
      </w:r>
    </w:p>
    <w:p w14:paraId="0E0B6BA5" w14:textId="5FEE5D93" w:rsidR="00C86C7E" w:rsidRPr="00C86C7E" w:rsidRDefault="00C86C7E" w:rsidP="00C86C7E">
      <w:pPr>
        <w:suppressAutoHyphens w:val="0"/>
        <w:autoSpaceDE w:val="0"/>
        <w:autoSpaceDN w:val="0"/>
        <w:adjustRightInd w:val="0"/>
        <w:spacing w:before="120" w:after="120" w:line="252" w:lineRule="auto"/>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w:t>
      </w:r>
    </w:p>
    <w:p w14:paraId="672D5A80" w14:textId="77777777" w:rsidR="00C86C7E" w:rsidRPr="00C86C7E" w:rsidRDefault="00C86C7E" w:rsidP="00C86C7E">
      <w:pPr>
        <w:suppressAutoHyphens w:val="0"/>
        <w:autoSpaceDE w:val="0"/>
        <w:autoSpaceDN w:val="0"/>
        <w:adjustRightInd w:val="0"/>
        <w:spacing w:line="264" w:lineRule="auto"/>
        <w:jc w:val="center"/>
        <w:rPr>
          <w:rFonts w:asciiTheme="minorHAnsi" w:eastAsia="Times New Roman" w:hAnsiTheme="minorHAnsi"/>
          <w:bCs/>
          <w:i/>
          <w:color w:val="000000"/>
          <w:kern w:val="0"/>
          <w:sz w:val="20"/>
          <w:szCs w:val="20"/>
          <w:u w:val="single"/>
          <w:lang w:eastAsia="pl-PL"/>
        </w:rPr>
      </w:pPr>
      <w:r w:rsidRPr="00C86C7E">
        <w:rPr>
          <w:rFonts w:asciiTheme="minorHAnsi" w:eastAsia="Times New Roman" w:hAnsiTheme="minorHAnsi"/>
          <w:i/>
          <w:color w:val="000000"/>
          <w:kern w:val="0"/>
          <w:sz w:val="20"/>
          <w:szCs w:val="20"/>
          <w:lang w:eastAsia="pl-PL"/>
        </w:rPr>
        <w:t>(wypełnić – jeśli dotyczy)</w:t>
      </w:r>
    </w:p>
    <w:p w14:paraId="10C1AB09" w14:textId="77777777" w:rsidR="0001343C" w:rsidRDefault="0001343C" w:rsidP="00C86C7E">
      <w:pPr>
        <w:tabs>
          <w:tab w:val="left" w:leader="dot" w:pos="7740"/>
          <w:tab w:val="left" w:leader="dot" w:pos="8460"/>
        </w:tabs>
        <w:suppressAutoHyphens w:val="0"/>
        <w:autoSpaceDE w:val="0"/>
        <w:spacing w:line="264" w:lineRule="auto"/>
        <w:jc w:val="both"/>
        <w:rPr>
          <w:rFonts w:asciiTheme="minorHAnsi" w:eastAsia="TTE1795318t00" w:hAnsiTheme="minorHAnsi"/>
          <w:kern w:val="0"/>
          <w:lang w:eastAsia="pl-PL"/>
        </w:rPr>
      </w:pPr>
    </w:p>
    <w:p w14:paraId="605B4F54" w14:textId="7678BB98" w:rsidR="00C86C7E" w:rsidRPr="00C86C7E" w:rsidRDefault="00C86C7E" w:rsidP="00C86C7E">
      <w:pPr>
        <w:tabs>
          <w:tab w:val="left" w:leader="dot" w:pos="7740"/>
          <w:tab w:val="left" w:leader="dot" w:pos="8460"/>
        </w:tabs>
        <w:suppressAutoHyphens w:val="0"/>
        <w:autoSpaceDE w:val="0"/>
        <w:spacing w:line="264" w:lineRule="auto"/>
        <w:jc w:val="both"/>
        <w:rPr>
          <w:rFonts w:asciiTheme="minorHAnsi" w:eastAsia="TTE1795318t00" w:hAnsiTheme="minorHAnsi"/>
          <w:kern w:val="0"/>
          <w:lang w:eastAsia="pl-PL"/>
        </w:rPr>
      </w:pPr>
      <w:r w:rsidRPr="00C86C7E">
        <w:rPr>
          <w:rFonts w:asciiTheme="minorHAnsi" w:eastAsia="TTE1795318t00" w:hAnsiTheme="minorHAnsi"/>
          <w:kern w:val="0"/>
          <w:lang w:eastAsia="pl-PL"/>
        </w:rPr>
        <w:t xml:space="preserve">Wskazuję poniżej nazwy podwykonawców </w:t>
      </w:r>
      <w:r w:rsidRPr="00C86C7E">
        <w:rPr>
          <w:rFonts w:asciiTheme="minorHAnsi" w:eastAsia="TTE1795318t00" w:hAnsiTheme="minorHAnsi"/>
          <w:i/>
          <w:kern w:val="0"/>
          <w:lang w:eastAsia="pl-PL"/>
        </w:rPr>
        <w:t>(o ile są już znane Wykonawcy)</w:t>
      </w:r>
      <w:r w:rsidRPr="00C86C7E">
        <w:rPr>
          <w:rFonts w:asciiTheme="minorHAnsi" w:eastAsia="TTE1795318t00" w:hAnsiTheme="minorHAnsi"/>
          <w:kern w:val="0"/>
          <w:lang w:eastAsia="pl-PL"/>
        </w:rPr>
        <w:t>:</w:t>
      </w:r>
    </w:p>
    <w:p w14:paraId="29FF37D0" w14:textId="6D969AB0" w:rsidR="00C86C7E" w:rsidRPr="00C86C7E" w:rsidRDefault="00C86C7E" w:rsidP="00C86C7E">
      <w:pPr>
        <w:suppressAutoHyphens w:val="0"/>
        <w:autoSpaceDE w:val="0"/>
        <w:autoSpaceDN w:val="0"/>
        <w:adjustRightInd w:val="0"/>
        <w:spacing w:before="120" w:after="120" w:line="252" w:lineRule="auto"/>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w:t>
      </w:r>
      <w:r w:rsidRPr="00C86C7E">
        <w:rPr>
          <w:rFonts w:asciiTheme="minorHAnsi" w:eastAsia="Times New Roman" w:hAnsiTheme="minorHAnsi"/>
          <w:i/>
          <w:color w:val="000000"/>
          <w:kern w:val="0"/>
          <w:szCs w:val="22"/>
          <w:lang w:eastAsia="pl-PL"/>
        </w:rPr>
        <w:t>.</w:t>
      </w:r>
      <w:r w:rsidRPr="00C86C7E">
        <w:rPr>
          <w:rFonts w:asciiTheme="minorHAnsi" w:eastAsia="Times New Roman" w:hAnsiTheme="minorHAnsi"/>
          <w:color w:val="000000"/>
          <w:kern w:val="0"/>
          <w:szCs w:val="22"/>
          <w:lang w:eastAsia="pl-PL"/>
        </w:rPr>
        <w:t>................................................................................................................................</w:t>
      </w:r>
    </w:p>
    <w:p w14:paraId="3F0CE86D" w14:textId="3422D048" w:rsidR="00C86C7E" w:rsidRPr="00C86C7E" w:rsidRDefault="00C86C7E" w:rsidP="00C86C7E">
      <w:pPr>
        <w:suppressAutoHyphens w:val="0"/>
        <w:autoSpaceDE w:val="0"/>
        <w:autoSpaceDN w:val="0"/>
        <w:adjustRightInd w:val="0"/>
        <w:spacing w:before="120" w:after="120" w:line="252" w:lineRule="auto"/>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w:t>
      </w:r>
    </w:p>
    <w:p w14:paraId="6D3D6A79" w14:textId="77777777" w:rsidR="00C86C7E" w:rsidRPr="00C86C7E" w:rsidRDefault="00C86C7E" w:rsidP="00C86C7E">
      <w:pPr>
        <w:suppressAutoHyphens w:val="0"/>
        <w:autoSpaceDE w:val="0"/>
        <w:autoSpaceDN w:val="0"/>
        <w:adjustRightInd w:val="0"/>
        <w:spacing w:line="252" w:lineRule="auto"/>
        <w:jc w:val="center"/>
        <w:rPr>
          <w:rFonts w:asciiTheme="minorHAnsi" w:eastAsia="Times New Roman" w:hAnsiTheme="minorHAnsi"/>
          <w:bCs/>
          <w:i/>
          <w:color w:val="000000"/>
          <w:kern w:val="0"/>
          <w:sz w:val="20"/>
          <w:szCs w:val="20"/>
          <w:u w:val="single"/>
          <w:lang w:eastAsia="pl-PL"/>
        </w:rPr>
      </w:pPr>
      <w:r w:rsidRPr="00C86C7E">
        <w:rPr>
          <w:rFonts w:asciiTheme="minorHAnsi" w:eastAsia="Times New Roman" w:hAnsiTheme="minorHAnsi"/>
          <w:i/>
          <w:color w:val="000000"/>
          <w:kern w:val="0"/>
          <w:sz w:val="20"/>
          <w:szCs w:val="20"/>
          <w:lang w:eastAsia="pl-PL"/>
        </w:rPr>
        <w:t>(wypełnić – jeśli dotyczy)</w:t>
      </w:r>
    </w:p>
    <w:p w14:paraId="3E628429" w14:textId="77777777" w:rsidR="0001343C" w:rsidRDefault="0001343C" w:rsidP="00C86C7E">
      <w:pPr>
        <w:tabs>
          <w:tab w:val="left" w:pos="3780"/>
          <w:tab w:val="left" w:leader="dot" w:pos="8460"/>
        </w:tabs>
        <w:suppressAutoHyphens w:val="0"/>
        <w:autoSpaceDE w:val="0"/>
        <w:spacing w:line="264" w:lineRule="auto"/>
        <w:jc w:val="both"/>
        <w:rPr>
          <w:rFonts w:asciiTheme="minorHAnsi" w:eastAsia="Times New Roman" w:hAnsiTheme="minorHAnsi"/>
          <w:b/>
          <w:bCs/>
          <w:color w:val="000000"/>
          <w:kern w:val="0"/>
          <w:szCs w:val="22"/>
          <w:u w:val="single"/>
          <w:lang w:eastAsia="pl-PL"/>
        </w:rPr>
      </w:pPr>
    </w:p>
    <w:p w14:paraId="7631E0B9" w14:textId="77777777" w:rsidR="0001343C" w:rsidRDefault="0001343C" w:rsidP="00C86C7E">
      <w:pPr>
        <w:tabs>
          <w:tab w:val="left" w:pos="3780"/>
          <w:tab w:val="left" w:leader="dot" w:pos="8460"/>
        </w:tabs>
        <w:suppressAutoHyphens w:val="0"/>
        <w:autoSpaceDE w:val="0"/>
        <w:spacing w:line="264" w:lineRule="auto"/>
        <w:jc w:val="both"/>
        <w:rPr>
          <w:rFonts w:asciiTheme="minorHAnsi" w:eastAsia="Times New Roman" w:hAnsiTheme="minorHAnsi"/>
          <w:b/>
          <w:bCs/>
          <w:color w:val="000000"/>
          <w:kern w:val="0"/>
          <w:szCs w:val="22"/>
          <w:u w:val="single"/>
          <w:lang w:eastAsia="pl-PL"/>
        </w:rPr>
      </w:pPr>
    </w:p>
    <w:p w14:paraId="43BE64B4" w14:textId="77777777" w:rsidR="0001343C" w:rsidRDefault="0001343C" w:rsidP="00C86C7E">
      <w:pPr>
        <w:tabs>
          <w:tab w:val="left" w:pos="3780"/>
          <w:tab w:val="left" w:leader="dot" w:pos="8460"/>
        </w:tabs>
        <w:suppressAutoHyphens w:val="0"/>
        <w:autoSpaceDE w:val="0"/>
        <w:spacing w:line="264" w:lineRule="auto"/>
        <w:jc w:val="both"/>
        <w:rPr>
          <w:rFonts w:asciiTheme="minorHAnsi" w:eastAsia="Times New Roman" w:hAnsiTheme="minorHAnsi"/>
          <w:b/>
          <w:bCs/>
          <w:color w:val="000000"/>
          <w:kern w:val="0"/>
          <w:szCs w:val="22"/>
          <w:u w:val="single"/>
          <w:lang w:eastAsia="pl-PL"/>
        </w:rPr>
      </w:pPr>
    </w:p>
    <w:p w14:paraId="3C52A993" w14:textId="77777777" w:rsidR="0001343C" w:rsidRDefault="0001343C" w:rsidP="00C86C7E">
      <w:pPr>
        <w:tabs>
          <w:tab w:val="left" w:pos="3780"/>
          <w:tab w:val="left" w:leader="dot" w:pos="8460"/>
        </w:tabs>
        <w:suppressAutoHyphens w:val="0"/>
        <w:autoSpaceDE w:val="0"/>
        <w:spacing w:line="264" w:lineRule="auto"/>
        <w:jc w:val="both"/>
        <w:rPr>
          <w:rFonts w:asciiTheme="minorHAnsi" w:eastAsia="Times New Roman" w:hAnsiTheme="minorHAnsi"/>
          <w:b/>
          <w:bCs/>
          <w:color w:val="000000"/>
          <w:kern w:val="0"/>
          <w:szCs w:val="22"/>
          <w:u w:val="single"/>
          <w:lang w:eastAsia="pl-PL"/>
        </w:rPr>
      </w:pPr>
    </w:p>
    <w:p w14:paraId="433F74CD" w14:textId="7A2A1ACA" w:rsidR="00C86C7E" w:rsidRPr="00C86C7E" w:rsidRDefault="00C86C7E" w:rsidP="00C86C7E">
      <w:pPr>
        <w:tabs>
          <w:tab w:val="left" w:pos="3780"/>
          <w:tab w:val="left" w:leader="dot" w:pos="8460"/>
        </w:tabs>
        <w:suppressAutoHyphens w:val="0"/>
        <w:autoSpaceDE w:val="0"/>
        <w:spacing w:line="264" w:lineRule="auto"/>
        <w:jc w:val="both"/>
        <w:rPr>
          <w:rFonts w:asciiTheme="minorHAnsi" w:eastAsia="Times New Roman" w:hAnsiTheme="minorHAnsi"/>
          <w:b/>
          <w:bCs/>
          <w:color w:val="000000"/>
          <w:kern w:val="0"/>
          <w:szCs w:val="22"/>
          <w:u w:val="single"/>
          <w:lang w:eastAsia="pl-PL"/>
        </w:rPr>
      </w:pPr>
      <w:r w:rsidRPr="00C86C7E">
        <w:rPr>
          <w:rFonts w:asciiTheme="minorHAnsi" w:eastAsia="Times New Roman" w:hAnsiTheme="minorHAnsi"/>
          <w:b/>
          <w:bCs/>
          <w:color w:val="000000"/>
          <w:kern w:val="0"/>
          <w:szCs w:val="22"/>
          <w:u w:val="single"/>
          <w:lang w:eastAsia="pl-PL"/>
        </w:rPr>
        <w:t>Osoba wyznaczona do kontaktów z Zamawiającym (w postępowaniu o udzielenie zamówienia):</w:t>
      </w:r>
    </w:p>
    <w:p w14:paraId="7470BD94" w14:textId="77777777" w:rsidR="00C86C7E" w:rsidRPr="00C86C7E" w:rsidRDefault="00C86C7E" w:rsidP="00C86C7E">
      <w:pPr>
        <w:tabs>
          <w:tab w:val="left" w:pos="3780"/>
          <w:tab w:val="left" w:leader="dot" w:pos="8460"/>
        </w:tabs>
        <w:suppressAutoHyphens w:val="0"/>
        <w:autoSpaceDE w:val="0"/>
        <w:spacing w:line="264" w:lineRule="auto"/>
        <w:ind w:left="29"/>
        <w:jc w:val="both"/>
        <w:rPr>
          <w:rFonts w:asciiTheme="minorHAnsi" w:eastAsia="Times New Roman" w:hAnsiTheme="minorHAnsi"/>
          <w:bCs/>
          <w:color w:val="000000"/>
          <w:kern w:val="0"/>
          <w:u w:val="single"/>
          <w:lang w:eastAsia="pl-PL"/>
        </w:rPr>
      </w:pPr>
    </w:p>
    <w:p w14:paraId="2425C031" w14:textId="77777777" w:rsidR="00C86C7E" w:rsidRPr="00C86C7E" w:rsidRDefault="00C86C7E" w:rsidP="00C86C7E">
      <w:pPr>
        <w:tabs>
          <w:tab w:val="left" w:pos="567"/>
          <w:tab w:val="left" w:leader="dot" w:pos="7740"/>
          <w:tab w:val="left" w:leader="dot" w:pos="8460"/>
        </w:tabs>
        <w:suppressAutoHyphens w:val="0"/>
        <w:autoSpaceDE w:val="0"/>
        <w:spacing w:line="264" w:lineRule="auto"/>
        <w:ind w:left="567" w:hanging="567"/>
        <w:jc w:val="both"/>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 tel. ........................, e-mail: ........................</w:t>
      </w:r>
    </w:p>
    <w:p w14:paraId="574AE128" w14:textId="77777777" w:rsidR="00C86C7E" w:rsidRPr="00C86C7E" w:rsidRDefault="00C86C7E" w:rsidP="00C86C7E">
      <w:pPr>
        <w:tabs>
          <w:tab w:val="left" w:pos="567"/>
          <w:tab w:val="left" w:leader="dot" w:pos="7740"/>
          <w:tab w:val="left" w:leader="dot" w:pos="8460"/>
        </w:tabs>
        <w:suppressAutoHyphens w:val="0"/>
        <w:autoSpaceDE w:val="0"/>
        <w:spacing w:line="264" w:lineRule="auto"/>
        <w:ind w:left="567"/>
        <w:jc w:val="both"/>
        <w:rPr>
          <w:rFonts w:asciiTheme="minorHAnsi" w:eastAsia="Times New Roman" w:hAnsiTheme="minorHAnsi"/>
          <w:i/>
          <w:color w:val="000000"/>
          <w:kern w:val="0"/>
          <w:sz w:val="22"/>
          <w:szCs w:val="22"/>
          <w:lang w:eastAsia="pl-PL"/>
        </w:rPr>
      </w:pPr>
      <w:r w:rsidRPr="00C86C7E">
        <w:rPr>
          <w:rFonts w:asciiTheme="minorHAnsi" w:eastAsia="Times New Roman" w:hAnsiTheme="minorHAnsi"/>
          <w:i/>
          <w:color w:val="000000"/>
          <w:kern w:val="0"/>
          <w:sz w:val="22"/>
          <w:szCs w:val="22"/>
          <w:lang w:eastAsia="pl-PL"/>
        </w:rPr>
        <w:t>(imię i nazwisko)</w:t>
      </w:r>
    </w:p>
    <w:p w14:paraId="6EAC8EB3" w14:textId="77777777" w:rsidR="00C86C7E" w:rsidRPr="00C86C7E" w:rsidRDefault="00C86C7E" w:rsidP="00C86C7E">
      <w:pPr>
        <w:widowControl/>
        <w:suppressAutoHyphens w:val="0"/>
        <w:rPr>
          <w:rFonts w:asciiTheme="minorHAnsi" w:eastAsia="Times New Roman" w:hAnsiTheme="minorHAnsi"/>
          <w:b/>
          <w:bCs/>
          <w:color w:val="000000"/>
          <w:kern w:val="0"/>
          <w:szCs w:val="22"/>
          <w:u w:val="single"/>
          <w:lang w:eastAsia="pl-PL"/>
        </w:rPr>
      </w:pPr>
    </w:p>
    <w:p w14:paraId="6CEB5AB1" w14:textId="77777777" w:rsidR="00C86C7E" w:rsidRPr="00C86C7E" w:rsidRDefault="00C86C7E" w:rsidP="00C86C7E">
      <w:pPr>
        <w:widowControl/>
        <w:suppressAutoHyphens w:val="0"/>
        <w:rPr>
          <w:rFonts w:asciiTheme="minorHAnsi" w:eastAsia="Times New Roman" w:hAnsiTheme="minorHAnsi"/>
          <w:b/>
          <w:bCs/>
          <w:color w:val="000000"/>
          <w:kern w:val="0"/>
          <w:szCs w:val="22"/>
          <w:u w:val="single"/>
          <w:lang w:eastAsia="pl-PL"/>
        </w:rPr>
      </w:pPr>
      <w:r w:rsidRPr="00C86C7E">
        <w:rPr>
          <w:rFonts w:asciiTheme="minorHAnsi" w:eastAsia="Times New Roman" w:hAnsiTheme="minorHAnsi"/>
          <w:b/>
          <w:bCs/>
          <w:color w:val="000000"/>
          <w:kern w:val="0"/>
          <w:szCs w:val="22"/>
          <w:u w:val="single"/>
          <w:lang w:eastAsia="pl-PL"/>
        </w:rPr>
        <w:t>Pełnomocnik (jeśli dotyczy):</w:t>
      </w:r>
    </w:p>
    <w:p w14:paraId="1C032746" w14:textId="77777777" w:rsidR="00C86C7E" w:rsidRPr="00C86C7E" w:rsidRDefault="00C86C7E" w:rsidP="00C86C7E">
      <w:pPr>
        <w:tabs>
          <w:tab w:val="left" w:leader="dot" w:pos="7740"/>
          <w:tab w:val="left" w:leader="dot" w:pos="8460"/>
        </w:tabs>
        <w:suppressAutoHyphens w:val="0"/>
        <w:autoSpaceDE w:val="0"/>
        <w:spacing w:line="264" w:lineRule="auto"/>
        <w:jc w:val="both"/>
        <w:rPr>
          <w:rFonts w:asciiTheme="minorHAnsi" w:eastAsia="Times New Roman" w:hAnsiTheme="minorHAnsi"/>
          <w:b/>
          <w:bCs/>
          <w:color w:val="000000"/>
          <w:kern w:val="0"/>
          <w:sz w:val="16"/>
          <w:szCs w:val="16"/>
          <w:u w:val="single"/>
          <w:lang w:eastAsia="pl-PL"/>
        </w:rPr>
      </w:pPr>
    </w:p>
    <w:p w14:paraId="40065C5B" w14:textId="77777777" w:rsidR="00C86C7E" w:rsidRPr="00C86C7E" w:rsidRDefault="00C86C7E" w:rsidP="00C86C7E">
      <w:pPr>
        <w:tabs>
          <w:tab w:val="left" w:pos="1620"/>
        </w:tabs>
        <w:suppressAutoHyphens w:val="0"/>
        <w:autoSpaceDE w:val="0"/>
        <w:spacing w:line="336" w:lineRule="auto"/>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Imię i nazwisko</w:t>
      </w:r>
      <w:r w:rsidRPr="00C86C7E">
        <w:rPr>
          <w:rFonts w:asciiTheme="minorHAnsi" w:eastAsia="Times New Roman" w:hAnsiTheme="minorHAnsi"/>
          <w:color w:val="000000"/>
          <w:kern w:val="0"/>
          <w:szCs w:val="22"/>
          <w:lang w:eastAsia="pl-PL"/>
        </w:rPr>
        <w:tab/>
        <w:t>.............................................................................................</w:t>
      </w:r>
    </w:p>
    <w:p w14:paraId="4F11E42D" w14:textId="77777777" w:rsidR="00C86C7E" w:rsidRPr="00C86C7E" w:rsidRDefault="00C86C7E" w:rsidP="00C86C7E">
      <w:pPr>
        <w:tabs>
          <w:tab w:val="left" w:pos="900"/>
          <w:tab w:val="left" w:pos="4680"/>
        </w:tabs>
        <w:suppressAutoHyphens w:val="0"/>
        <w:autoSpaceDE w:val="0"/>
        <w:spacing w:line="336" w:lineRule="auto"/>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tel.: ..................................................., e-mail ................................................</w:t>
      </w:r>
    </w:p>
    <w:p w14:paraId="7C6B795F" w14:textId="77777777" w:rsidR="00C86C7E" w:rsidRPr="00C86C7E" w:rsidRDefault="00C86C7E" w:rsidP="00C86C7E">
      <w:pPr>
        <w:suppressAutoHyphens w:val="0"/>
        <w:autoSpaceDE w:val="0"/>
        <w:spacing w:line="312" w:lineRule="auto"/>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Zakres pełnomocnictwa:</w:t>
      </w:r>
    </w:p>
    <w:p w14:paraId="421C2859" w14:textId="77777777" w:rsidR="00C86C7E" w:rsidRPr="00C86C7E" w:rsidRDefault="00C86C7E" w:rsidP="00C86C7E">
      <w:pPr>
        <w:suppressAutoHyphens w:val="0"/>
        <w:autoSpaceDE w:val="0"/>
        <w:spacing w:line="312" w:lineRule="auto"/>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 do reprezentowania w postępowaniu</w:t>
      </w:r>
      <w:r w:rsidRPr="00C86C7E">
        <w:rPr>
          <w:rFonts w:asciiTheme="minorHAnsi" w:eastAsia="TTE1795318t00" w:hAnsiTheme="minorHAnsi"/>
          <w:kern w:val="0"/>
          <w:vertAlign w:val="superscript"/>
          <w:lang w:eastAsia="pl-PL"/>
        </w:rPr>
        <w:t>*</w:t>
      </w:r>
      <w:r w:rsidRPr="00C86C7E">
        <w:rPr>
          <w:rFonts w:asciiTheme="minorHAnsi" w:eastAsia="Times New Roman" w:hAnsiTheme="minorHAnsi"/>
          <w:color w:val="000000"/>
          <w:kern w:val="0"/>
          <w:szCs w:val="22"/>
          <w:lang w:eastAsia="pl-PL"/>
        </w:rPr>
        <w:t>,</w:t>
      </w:r>
    </w:p>
    <w:p w14:paraId="75C8FD61" w14:textId="2ED7E41F" w:rsidR="00C86C7E" w:rsidRPr="00C86C7E" w:rsidRDefault="00C86C7E" w:rsidP="00F343C8">
      <w:pPr>
        <w:suppressAutoHyphens w:val="0"/>
        <w:autoSpaceDE w:val="0"/>
        <w:spacing w:line="312" w:lineRule="auto"/>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 do reprezentowania w postępowaniu i zawarcia umowy</w:t>
      </w:r>
      <w:r w:rsidRPr="00C86C7E">
        <w:rPr>
          <w:rFonts w:asciiTheme="minorHAnsi" w:eastAsia="TTE1795318t00" w:hAnsiTheme="minorHAnsi"/>
          <w:kern w:val="0"/>
          <w:vertAlign w:val="superscript"/>
          <w:lang w:eastAsia="pl-PL"/>
        </w:rPr>
        <w:t>*</w:t>
      </w:r>
    </w:p>
    <w:p w14:paraId="3AAD62DB" w14:textId="77777777" w:rsidR="00C86C7E" w:rsidRPr="00C86C7E" w:rsidRDefault="00C86C7E" w:rsidP="00C86C7E">
      <w:pPr>
        <w:suppressAutoHyphens w:val="0"/>
        <w:autoSpaceDE w:val="0"/>
        <w:spacing w:line="264" w:lineRule="auto"/>
        <w:jc w:val="both"/>
        <w:rPr>
          <w:rFonts w:asciiTheme="minorHAnsi" w:eastAsia="Times New Roman" w:hAnsiTheme="minorHAnsi"/>
          <w:b/>
          <w:bCs/>
          <w:color w:val="000000"/>
          <w:kern w:val="0"/>
          <w:sz w:val="16"/>
          <w:szCs w:val="16"/>
          <w:u w:val="single"/>
          <w:lang w:eastAsia="pl-PL"/>
        </w:rPr>
      </w:pPr>
    </w:p>
    <w:p w14:paraId="28B645B3" w14:textId="77777777" w:rsidR="00C86C7E" w:rsidRPr="00C86C7E" w:rsidRDefault="00C86C7E" w:rsidP="00C86C7E">
      <w:pPr>
        <w:suppressAutoHyphens w:val="0"/>
        <w:autoSpaceDE w:val="0"/>
        <w:spacing w:line="264" w:lineRule="auto"/>
        <w:jc w:val="both"/>
        <w:rPr>
          <w:rFonts w:asciiTheme="minorHAnsi" w:eastAsia="Times New Roman" w:hAnsiTheme="minorHAnsi"/>
          <w:b/>
          <w:bCs/>
          <w:color w:val="000000"/>
          <w:kern w:val="0"/>
          <w:szCs w:val="22"/>
          <w:u w:val="single"/>
          <w:lang w:eastAsia="pl-PL"/>
        </w:rPr>
      </w:pPr>
      <w:r w:rsidRPr="00C86C7E">
        <w:rPr>
          <w:rFonts w:asciiTheme="minorHAnsi" w:eastAsia="Times New Roman" w:hAnsiTheme="minorHAnsi"/>
          <w:b/>
          <w:bCs/>
          <w:color w:val="000000"/>
          <w:kern w:val="0"/>
          <w:szCs w:val="22"/>
          <w:u w:val="single"/>
          <w:lang w:eastAsia="pl-PL"/>
        </w:rPr>
        <w:t>Inne informacje Wykonawcy</w:t>
      </w:r>
      <w:r w:rsidRPr="00C86C7E">
        <w:rPr>
          <w:rFonts w:asciiTheme="minorHAnsi" w:eastAsia="Times New Roman" w:hAnsiTheme="minorHAnsi"/>
          <w:bCs/>
          <w:color w:val="000000"/>
          <w:kern w:val="0"/>
          <w:szCs w:val="22"/>
          <w:u w:val="single"/>
          <w:lang w:eastAsia="pl-PL"/>
        </w:rPr>
        <w:t>:</w:t>
      </w:r>
    </w:p>
    <w:p w14:paraId="739CAB35" w14:textId="77777777" w:rsidR="00C86C7E" w:rsidRPr="00C86C7E" w:rsidRDefault="00C86C7E" w:rsidP="00C86C7E">
      <w:pPr>
        <w:tabs>
          <w:tab w:val="left" w:pos="426"/>
        </w:tabs>
        <w:suppressAutoHyphens w:val="0"/>
        <w:autoSpaceDE w:val="0"/>
        <w:spacing w:line="288" w:lineRule="auto"/>
        <w:jc w:val="both"/>
        <w:rPr>
          <w:rFonts w:asciiTheme="minorHAnsi" w:eastAsia="Times New Roman" w:hAnsiTheme="minorHAnsi"/>
          <w:color w:val="000000"/>
          <w:kern w:val="0"/>
          <w:lang w:eastAsia="pl-PL"/>
        </w:rPr>
      </w:pPr>
      <w:r w:rsidRPr="00C86C7E">
        <w:rPr>
          <w:rFonts w:asciiTheme="minorHAnsi" w:eastAsia="Times New Roman" w:hAnsiTheme="minorHAnsi"/>
          <w:color w:val="000000"/>
          <w:kern w:val="0"/>
          <w:lang w:eastAsia="pl-PL"/>
        </w:rPr>
        <w:t>Dostęp do dokumentów potwierdzających umocowanie do reprezentowania i/lub podmiotowych środków dowodowych, można uzyskać za pomocą bezpłatnych i ogólnodostępnych baz danych pod adresem:</w:t>
      </w:r>
    </w:p>
    <w:p w14:paraId="5C60FF85" w14:textId="77777777" w:rsidR="00C86C7E" w:rsidRPr="00C86C7E" w:rsidRDefault="00C86C7E" w:rsidP="00C86C7E">
      <w:pPr>
        <w:suppressAutoHyphens w:val="0"/>
        <w:autoSpaceDE w:val="0"/>
        <w:spacing w:before="120" w:after="120" w:line="288" w:lineRule="auto"/>
        <w:rPr>
          <w:rFonts w:asciiTheme="minorHAnsi" w:eastAsia="Times New Roman" w:hAnsiTheme="minorHAnsi"/>
          <w:color w:val="000000"/>
          <w:kern w:val="0"/>
          <w:lang w:eastAsia="pl-PL"/>
        </w:rPr>
      </w:pPr>
      <w:r w:rsidRPr="00C86C7E">
        <w:rPr>
          <w:rFonts w:asciiTheme="minorHAnsi" w:eastAsia="Times New Roman" w:hAnsiTheme="minorHAnsi"/>
          <w:color w:val="000000"/>
          <w:kern w:val="0"/>
          <w:lang w:eastAsia="pl-PL"/>
        </w:rPr>
        <w:t>………………………………………………………………………………………………</w:t>
      </w:r>
    </w:p>
    <w:p w14:paraId="1037877B" w14:textId="77777777" w:rsidR="00C86C7E" w:rsidRPr="00C86C7E" w:rsidRDefault="00C86C7E" w:rsidP="00C86C7E">
      <w:pPr>
        <w:suppressAutoHyphens w:val="0"/>
        <w:autoSpaceDE w:val="0"/>
        <w:spacing w:before="120" w:after="120" w:line="288" w:lineRule="auto"/>
        <w:rPr>
          <w:rFonts w:asciiTheme="minorHAnsi" w:eastAsia="Times New Roman" w:hAnsiTheme="minorHAnsi"/>
          <w:color w:val="000000"/>
          <w:kern w:val="0"/>
          <w:lang w:eastAsia="pl-PL"/>
        </w:rPr>
      </w:pPr>
      <w:r w:rsidRPr="00C86C7E">
        <w:rPr>
          <w:rFonts w:asciiTheme="minorHAnsi" w:eastAsia="Times New Roman" w:hAnsiTheme="minorHAnsi"/>
          <w:color w:val="000000"/>
          <w:kern w:val="0"/>
          <w:lang w:eastAsia="pl-PL"/>
        </w:rPr>
        <w:t>………………………………………………………………………………………………</w:t>
      </w:r>
    </w:p>
    <w:p w14:paraId="3D553E52" w14:textId="77777777" w:rsidR="00C86C7E" w:rsidRPr="00C86C7E" w:rsidRDefault="00C86C7E" w:rsidP="00C86C7E">
      <w:pPr>
        <w:suppressAutoHyphens w:val="0"/>
        <w:autoSpaceDE w:val="0"/>
        <w:autoSpaceDN w:val="0"/>
        <w:adjustRightInd w:val="0"/>
        <w:spacing w:line="264" w:lineRule="auto"/>
        <w:jc w:val="center"/>
        <w:rPr>
          <w:rFonts w:asciiTheme="minorHAnsi" w:eastAsia="Times New Roman" w:hAnsiTheme="minorHAnsi"/>
          <w:bCs/>
          <w:i/>
          <w:color w:val="000000"/>
          <w:kern w:val="0"/>
          <w:sz w:val="20"/>
          <w:szCs w:val="20"/>
          <w:u w:val="single"/>
          <w:lang w:eastAsia="pl-PL"/>
        </w:rPr>
      </w:pPr>
      <w:r w:rsidRPr="00C86C7E">
        <w:rPr>
          <w:rFonts w:asciiTheme="minorHAnsi" w:eastAsia="Times New Roman" w:hAnsiTheme="minorHAnsi"/>
          <w:i/>
          <w:color w:val="000000"/>
          <w:kern w:val="0"/>
          <w:sz w:val="20"/>
          <w:szCs w:val="20"/>
          <w:lang w:eastAsia="pl-PL"/>
        </w:rPr>
        <w:t>(wypełnić – jeśli dotyczy)</w:t>
      </w:r>
    </w:p>
    <w:p w14:paraId="0A4491F4" w14:textId="77777777" w:rsidR="00C86C7E" w:rsidRPr="00C86C7E" w:rsidRDefault="00C86C7E" w:rsidP="00C86C7E">
      <w:pPr>
        <w:widowControl/>
        <w:suppressAutoHyphens w:val="0"/>
        <w:spacing w:line="264" w:lineRule="auto"/>
        <w:jc w:val="both"/>
        <w:rPr>
          <w:rFonts w:asciiTheme="minorHAnsi" w:eastAsia="Times New Roman" w:hAnsiTheme="minorHAnsi"/>
          <w:b/>
          <w:kern w:val="0"/>
          <w:sz w:val="20"/>
          <w:szCs w:val="20"/>
          <w:lang w:eastAsia="pl-PL"/>
        </w:rPr>
      </w:pPr>
    </w:p>
    <w:p w14:paraId="2C2DE3D6" w14:textId="60CCE0C6" w:rsidR="00C86C7E" w:rsidRPr="00C86C7E" w:rsidRDefault="00C86C7E" w:rsidP="00C86C7E">
      <w:pPr>
        <w:tabs>
          <w:tab w:val="left" w:pos="360"/>
        </w:tabs>
        <w:suppressAutoHyphens w:val="0"/>
        <w:autoSpaceDE w:val="0"/>
        <w:spacing w:line="264" w:lineRule="auto"/>
        <w:jc w:val="both"/>
        <w:rPr>
          <w:rFonts w:asciiTheme="minorHAnsi" w:eastAsia="Times New Roman" w:hAnsiTheme="minorHAnsi"/>
          <w:b/>
          <w:bCs/>
          <w:color w:val="000000"/>
          <w:kern w:val="0"/>
          <w:szCs w:val="22"/>
          <w:u w:val="single"/>
          <w:lang w:eastAsia="pl-PL"/>
        </w:rPr>
      </w:pPr>
      <w:r w:rsidRPr="00C86C7E">
        <w:rPr>
          <w:rFonts w:asciiTheme="minorHAnsi" w:eastAsia="Times New Roman" w:hAnsiTheme="minorHAnsi"/>
          <w:b/>
          <w:bCs/>
          <w:color w:val="000000"/>
          <w:kern w:val="0"/>
          <w:szCs w:val="22"/>
          <w:u w:val="single"/>
          <w:lang w:eastAsia="pl-PL"/>
        </w:rPr>
        <w:t>Wykaz załączników stanowiących integralną część oferty:</w:t>
      </w:r>
    </w:p>
    <w:p w14:paraId="778A53AB" w14:textId="77777777" w:rsidR="00C86C7E" w:rsidRPr="00C86C7E" w:rsidRDefault="00C86C7E" w:rsidP="00172F87">
      <w:pPr>
        <w:widowControl/>
        <w:numPr>
          <w:ilvl w:val="0"/>
          <w:numId w:val="6"/>
        </w:numPr>
        <w:tabs>
          <w:tab w:val="num" w:pos="360"/>
        </w:tabs>
        <w:suppressAutoHyphens w:val="0"/>
        <w:autoSpaceDE w:val="0"/>
        <w:autoSpaceDN w:val="0"/>
        <w:adjustRightInd w:val="0"/>
        <w:spacing w:before="120" w:after="120"/>
        <w:jc w:val="both"/>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 ;</w:t>
      </w:r>
    </w:p>
    <w:p w14:paraId="10B8B98A" w14:textId="4EE84BF4" w:rsidR="00C86C7E" w:rsidRPr="00C86C7E" w:rsidRDefault="00C86C7E" w:rsidP="00172F87">
      <w:pPr>
        <w:widowControl/>
        <w:numPr>
          <w:ilvl w:val="0"/>
          <w:numId w:val="6"/>
        </w:numPr>
        <w:tabs>
          <w:tab w:val="num" w:pos="360"/>
        </w:tabs>
        <w:suppressAutoHyphens w:val="0"/>
        <w:autoSpaceDE w:val="0"/>
        <w:autoSpaceDN w:val="0"/>
        <w:adjustRightInd w:val="0"/>
        <w:spacing w:before="120" w:after="120"/>
        <w:jc w:val="both"/>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 xml:space="preserve">………………………………………………………………………………………… </w:t>
      </w:r>
    </w:p>
    <w:p w14:paraId="4257BCCE" w14:textId="2B574B16" w:rsidR="00C86C7E" w:rsidRPr="00C86C7E" w:rsidRDefault="00C86C7E" w:rsidP="00F343C8">
      <w:pPr>
        <w:suppressAutoHyphens w:val="0"/>
        <w:autoSpaceDE w:val="0"/>
        <w:autoSpaceDN w:val="0"/>
        <w:adjustRightInd w:val="0"/>
        <w:spacing w:line="264" w:lineRule="auto"/>
        <w:ind w:firstLine="360"/>
        <w:jc w:val="both"/>
        <w:rPr>
          <w:rFonts w:asciiTheme="minorHAnsi" w:eastAsia="Times New Roman" w:hAnsiTheme="minorHAnsi"/>
          <w:i/>
          <w:color w:val="000000"/>
          <w:kern w:val="0"/>
          <w:sz w:val="20"/>
          <w:szCs w:val="20"/>
          <w:lang w:eastAsia="pl-PL"/>
        </w:rPr>
      </w:pPr>
      <w:r w:rsidRPr="00C86C7E">
        <w:rPr>
          <w:rFonts w:asciiTheme="minorHAnsi" w:eastAsia="Times New Roman" w:hAnsiTheme="minorHAnsi"/>
          <w:i/>
          <w:color w:val="000000"/>
          <w:kern w:val="0"/>
          <w:sz w:val="20"/>
          <w:szCs w:val="20"/>
          <w:lang w:eastAsia="pl-PL"/>
        </w:rPr>
        <w:t>(rozszerzyć w miarę potrzeb)</w:t>
      </w:r>
    </w:p>
    <w:p w14:paraId="61B37FBA" w14:textId="77777777" w:rsidR="00C86C7E" w:rsidRPr="00C86C7E" w:rsidRDefault="00C86C7E" w:rsidP="00C86C7E">
      <w:pPr>
        <w:tabs>
          <w:tab w:val="left" w:pos="4860"/>
        </w:tabs>
        <w:suppressAutoHyphens w:val="0"/>
        <w:autoSpaceDE w:val="0"/>
        <w:spacing w:line="264" w:lineRule="auto"/>
        <w:rPr>
          <w:rFonts w:asciiTheme="minorHAnsi" w:eastAsia="Times New Roman" w:hAnsiTheme="minorHAnsi"/>
          <w:color w:val="000000"/>
          <w:kern w:val="0"/>
          <w:szCs w:val="22"/>
          <w:lang w:eastAsia="pl-PL"/>
        </w:rPr>
      </w:pPr>
      <w:r w:rsidRPr="00C86C7E">
        <w:rPr>
          <w:rFonts w:asciiTheme="minorHAnsi" w:eastAsia="Times New Roman" w:hAnsiTheme="minorHAnsi"/>
          <w:color w:val="000000"/>
          <w:kern w:val="0"/>
          <w:szCs w:val="22"/>
          <w:lang w:eastAsia="pl-PL"/>
        </w:rPr>
        <w:tab/>
        <w:t xml:space="preserve">         ....................................................</w:t>
      </w:r>
    </w:p>
    <w:p w14:paraId="3E37EAB9" w14:textId="77777777" w:rsidR="00C86C7E" w:rsidRPr="00C86C7E" w:rsidRDefault="00C86C7E" w:rsidP="00C86C7E">
      <w:pPr>
        <w:suppressAutoHyphens w:val="0"/>
        <w:autoSpaceDE w:val="0"/>
        <w:spacing w:line="264" w:lineRule="auto"/>
        <w:ind w:left="5521" w:firstLine="851"/>
        <w:rPr>
          <w:rFonts w:asciiTheme="minorHAnsi" w:eastAsia="Times New Roman" w:hAnsiTheme="minorHAnsi"/>
          <w:color w:val="000000"/>
          <w:kern w:val="0"/>
          <w:sz w:val="18"/>
          <w:szCs w:val="18"/>
          <w:lang w:eastAsia="pl-PL"/>
        </w:rPr>
      </w:pPr>
      <w:r w:rsidRPr="00C86C7E">
        <w:rPr>
          <w:rFonts w:asciiTheme="minorHAnsi" w:eastAsia="Times New Roman" w:hAnsiTheme="minorHAnsi"/>
          <w:color w:val="000000"/>
          <w:kern w:val="0"/>
          <w:sz w:val="18"/>
          <w:szCs w:val="18"/>
          <w:lang w:eastAsia="pl-PL"/>
        </w:rPr>
        <w:t>podpis Wykonawcy</w:t>
      </w:r>
    </w:p>
    <w:p w14:paraId="334A216F" w14:textId="40B6BBFD" w:rsidR="00C86C7E" w:rsidRPr="00C86C7E" w:rsidRDefault="00C86C7E" w:rsidP="00F343C8">
      <w:pPr>
        <w:suppressAutoHyphens w:val="0"/>
        <w:autoSpaceDE w:val="0"/>
        <w:spacing w:line="264" w:lineRule="auto"/>
        <w:ind w:left="4536" w:firstLine="851"/>
        <w:rPr>
          <w:rFonts w:asciiTheme="minorHAnsi" w:eastAsia="Times New Roman" w:hAnsiTheme="minorHAnsi"/>
          <w:color w:val="000000"/>
          <w:kern w:val="0"/>
          <w:sz w:val="18"/>
          <w:szCs w:val="18"/>
          <w:lang w:eastAsia="pl-PL"/>
        </w:rPr>
      </w:pPr>
      <w:r w:rsidRPr="00C86C7E">
        <w:rPr>
          <w:rFonts w:asciiTheme="minorHAnsi" w:eastAsia="Times New Roman" w:hAnsiTheme="minorHAnsi"/>
          <w:color w:val="000000"/>
          <w:kern w:val="0"/>
          <w:sz w:val="18"/>
          <w:szCs w:val="18"/>
          <w:lang w:eastAsia="pl-PL"/>
        </w:rPr>
        <w:t xml:space="preserve">lub osoby uprawnionej do reprezentowania </w:t>
      </w:r>
      <w:r w:rsidRPr="00C86C7E">
        <w:rPr>
          <w:rFonts w:asciiTheme="minorHAnsi" w:eastAsia="Times New Roman" w:hAnsiTheme="minorHAnsi"/>
          <w:color w:val="000000"/>
          <w:kern w:val="0"/>
          <w:sz w:val="18"/>
          <w:szCs w:val="18"/>
          <w:vertAlign w:val="superscript"/>
          <w:lang w:eastAsia="pl-PL"/>
        </w:rPr>
        <w:footnoteReference w:id="3"/>
      </w:r>
    </w:p>
    <w:p w14:paraId="713E45E6" w14:textId="3D56A56A" w:rsidR="00C86C7E" w:rsidRPr="00C86C7E" w:rsidRDefault="00C86C7E" w:rsidP="00F343C8">
      <w:pPr>
        <w:spacing w:line="264" w:lineRule="auto"/>
        <w:rPr>
          <w:rFonts w:ascii="Liberation Serif" w:eastAsia="Arial Unicode MS" w:hAnsi="Liberation Serif" w:cs="Liberation Serif"/>
          <w:kern w:val="1"/>
          <w:sz w:val="18"/>
          <w:szCs w:val="18"/>
          <w:lang w:eastAsia="pl-PL"/>
        </w:rPr>
      </w:pPr>
      <w:r w:rsidRPr="00C86C7E">
        <w:rPr>
          <w:rFonts w:ascii="Liberation Serif" w:eastAsia="Arial Unicode MS" w:hAnsi="Liberation Serif" w:cs="Liberation Serif"/>
          <w:kern w:val="24"/>
          <w:sz w:val="18"/>
          <w:szCs w:val="18"/>
          <w:vertAlign w:val="superscript"/>
          <w:lang w:eastAsia="pl-PL"/>
        </w:rPr>
        <w:t xml:space="preserve">* </w:t>
      </w:r>
      <w:r w:rsidRPr="00C86C7E">
        <w:rPr>
          <w:rFonts w:ascii="Liberation Serif" w:eastAsia="Arial Unicode MS" w:hAnsi="Liberation Serif" w:cs="Liberation Serif"/>
          <w:kern w:val="24"/>
          <w:sz w:val="18"/>
          <w:szCs w:val="18"/>
          <w:lang w:eastAsia="pl-PL"/>
        </w:rPr>
        <w:t>niewłaściwe skreślić</w:t>
      </w:r>
    </w:p>
    <w:p w14:paraId="7E2DAF55" w14:textId="77777777" w:rsidR="00AD2F0C" w:rsidRDefault="00AD2F0C">
      <w:pPr>
        <w:widowControl/>
        <w:suppressAutoHyphens w:val="0"/>
        <w:spacing w:after="160" w:line="259" w:lineRule="auto"/>
        <w:rPr>
          <w:rFonts w:ascii="Aptos" w:hAnsi="Aptos"/>
          <w:b/>
          <w:bCs/>
          <w:u w:val="single"/>
        </w:rPr>
      </w:pPr>
      <w:r>
        <w:rPr>
          <w:rFonts w:ascii="Aptos" w:hAnsi="Aptos"/>
          <w:b/>
          <w:bCs/>
          <w:u w:val="single"/>
        </w:rPr>
        <w:br w:type="page"/>
      </w:r>
    </w:p>
    <w:p w14:paraId="35BAECB2" w14:textId="19E1AFB2" w:rsidR="00A816AB" w:rsidRPr="00DD731F" w:rsidRDefault="00A816AB" w:rsidP="00A816AB">
      <w:pPr>
        <w:spacing w:line="480" w:lineRule="auto"/>
        <w:jc w:val="right"/>
        <w:rPr>
          <w:rFonts w:ascii="Aptos" w:hAnsi="Aptos"/>
          <w:b/>
          <w:bCs/>
          <w:u w:val="single"/>
        </w:rPr>
      </w:pPr>
      <w:r w:rsidRPr="00DD731F">
        <w:rPr>
          <w:rFonts w:ascii="Aptos" w:hAnsi="Aptos"/>
          <w:b/>
          <w:bCs/>
          <w:u w:val="single"/>
        </w:rPr>
        <w:t>Załącznik nr 2</w:t>
      </w:r>
      <w:r w:rsidR="00AD6694">
        <w:rPr>
          <w:rFonts w:ascii="Aptos" w:hAnsi="Aptos"/>
          <w:b/>
          <w:bCs/>
          <w:u w:val="single"/>
        </w:rPr>
        <w:t xml:space="preserve"> do SWZ</w:t>
      </w:r>
    </w:p>
    <w:p w14:paraId="16852CE6" w14:textId="26F849B5" w:rsidR="00A816AB" w:rsidRPr="00DD731F" w:rsidRDefault="00A816AB" w:rsidP="00A816AB">
      <w:pPr>
        <w:spacing w:line="480" w:lineRule="auto"/>
        <w:rPr>
          <w:rFonts w:ascii="Aptos" w:hAnsi="Aptos"/>
          <w:b/>
          <w:bCs/>
          <w:u w:val="single"/>
        </w:rPr>
      </w:pPr>
      <w:r w:rsidRPr="00DD731F">
        <w:rPr>
          <w:rFonts w:ascii="Aptos" w:eastAsia="Times New Roman" w:hAnsi="Aptos"/>
          <w:b/>
          <w:noProof/>
          <w:color w:val="000000"/>
          <w:lang w:eastAsia="pl-PL"/>
        </w:rPr>
        <w:drawing>
          <wp:inline distT="0" distB="0" distL="0" distR="0" wp14:anchorId="5BAFDDBA" wp14:editId="04DA0722">
            <wp:extent cx="1139825" cy="1256030"/>
            <wp:effectExtent l="0" t="0" r="3175" b="1270"/>
            <wp:docPr id="21891467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256030"/>
                    </a:xfrm>
                    <a:prstGeom prst="rect">
                      <a:avLst/>
                    </a:prstGeom>
                    <a:noFill/>
                  </pic:spPr>
                </pic:pic>
              </a:graphicData>
            </a:graphic>
          </wp:inline>
        </w:drawing>
      </w:r>
    </w:p>
    <w:p w14:paraId="0E1820AA" w14:textId="4583BE3E" w:rsidR="00A816AB" w:rsidRPr="001508DF" w:rsidRDefault="00A816AB" w:rsidP="001508DF">
      <w:pPr>
        <w:spacing w:line="480" w:lineRule="auto"/>
        <w:jc w:val="both"/>
        <w:rPr>
          <w:rFonts w:ascii="Aptos" w:hAnsi="Aptos"/>
        </w:rPr>
      </w:pPr>
      <w:r w:rsidRPr="001508DF">
        <w:rPr>
          <w:rFonts w:ascii="Aptos" w:hAnsi="Aptos"/>
          <w:b/>
          <w:bCs/>
          <w:color w:val="FF0000"/>
          <w:u w:val="single"/>
        </w:rPr>
        <w:t>Znak sprawy: ZP.271.</w:t>
      </w:r>
      <w:r w:rsidR="00C76075" w:rsidRPr="001508DF">
        <w:rPr>
          <w:rFonts w:ascii="Aptos" w:hAnsi="Aptos"/>
          <w:b/>
          <w:bCs/>
          <w:color w:val="FF0000"/>
          <w:u w:val="single"/>
        </w:rPr>
        <w:t>3</w:t>
      </w:r>
      <w:r w:rsidRPr="001508DF">
        <w:rPr>
          <w:rFonts w:ascii="Aptos" w:hAnsi="Aptos"/>
          <w:b/>
          <w:bCs/>
          <w:color w:val="FF0000"/>
          <w:u w:val="single"/>
        </w:rPr>
        <w:t>.2024</w:t>
      </w:r>
    </w:p>
    <w:p w14:paraId="68A2945B" w14:textId="1AA63B5A" w:rsidR="001508DF" w:rsidRPr="001508DF" w:rsidRDefault="001508DF" w:rsidP="001508DF">
      <w:pPr>
        <w:widowControl/>
        <w:suppressAutoHyphens w:val="0"/>
        <w:spacing w:line="252" w:lineRule="auto"/>
        <w:jc w:val="center"/>
        <w:rPr>
          <w:rFonts w:ascii="Aptos" w:eastAsia="Calibri" w:hAnsi="Aptos" w:cs="Liberation Serif"/>
          <w:b/>
          <w:kern w:val="0"/>
          <w:lang w:eastAsia="en-US"/>
        </w:rPr>
      </w:pPr>
      <w:r w:rsidRPr="001508DF">
        <w:rPr>
          <w:rFonts w:ascii="Aptos" w:eastAsia="Calibri" w:hAnsi="Aptos" w:cs="Liberation Serif"/>
          <w:b/>
          <w:kern w:val="0"/>
          <w:lang w:eastAsia="en-US"/>
        </w:rPr>
        <w:t>Oświadczenie Wykonawcy / Wykonawcy wspólnie</w:t>
      </w:r>
    </w:p>
    <w:p w14:paraId="402242FF" w14:textId="763FB57F" w:rsidR="001508DF" w:rsidRPr="001508DF" w:rsidRDefault="001508DF" w:rsidP="001508DF">
      <w:pPr>
        <w:widowControl/>
        <w:suppressAutoHyphens w:val="0"/>
        <w:spacing w:line="252" w:lineRule="auto"/>
        <w:jc w:val="center"/>
        <w:rPr>
          <w:rFonts w:ascii="Aptos" w:eastAsia="Calibri" w:hAnsi="Aptos" w:cs="Liberation Serif"/>
          <w:b/>
          <w:kern w:val="0"/>
          <w:lang w:eastAsia="en-US"/>
        </w:rPr>
      </w:pPr>
      <w:r w:rsidRPr="001508DF">
        <w:rPr>
          <w:rFonts w:ascii="Aptos" w:eastAsia="Calibri" w:hAnsi="Aptos" w:cs="Liberation Serif"/>
          <w:b/>
          <w:kern w:val="0"/>
          <w:lang w:eastAsia="en-US"/>
        </w:rPr>
        <w:t>ubiegającego się o udzielenie zamówienia</w:t>
      </w:r>
    </w:p>
    <w:p w14:paraId="7D71059A" w14:textId="0522C61F" w:rsidR="001508DF" w:rsidRPr="001508DF" w:rsidRDefault="001508DF" w:rsidP="001508DF">
      <w:pPr>
        <w:widowControl/>
        <w:suppressAutoHyphens w:val="0"/>
        <w:spacing w:line="252" w:lineRule="auto"/>
        <w:jc w:val="center"/>
        <w:rPr>
          <w:rFonts w:ascii="Aptos" w:eastAsia="Calibri" w:hAnsi="Aptos" w:cs="Liberation Serif"/>
          <w:b/>
          <w:kern w:val="0"/>
          <w:lang w:eastAsia="en-US"/>
        </w:rPr>
      </w:pPr>
      <w:r w:rsidRPr="001508DF">
        <w:rPr>
          <w:rFonts w:ascii="Aptos" w:eastAsia="Calibri" w:hAnsi="Aptos" w:cs="Liberation Serif"/>
          <w:b/>
          <w:kern w:val="0"/>
          <w:lang w:eastAsia="en-US"/>
        </w:rPr>
        <w:t>na podstawie art. 125 ust. 1 ustawy z dnia 11 września 2019 r.</w:t>
      </w:r>
    </w:p>
    <w:p w14:paraId="73F0E465" w14:textId="77777777" w:rsidR="001508DF" w:rsidRPr="001508DF" w:rsidRDefault="001508DF" w:rsidP="001508DF">
      <w:pPr>
        <w:widowControl/>
        <w:suppressAutoHyphens w:val="0"/>
        <w:spacing w:line="252" w:lineRule="auto"/>
        <w:jc w:val="center"/>
        <w:rPr>
          <w:rFonts w:ascii="Aptos" w:eastAsia="Calibri" w:hAnsi="Aptos" w:cs="Liberation Serif"/>
          <w:b/>
          <w:kern w:val="0"/>
          <w:lang w:eastAsia="en-US"/>
        </w:rPr>
      </w:pPr>
      <w:r w:rsidRPr="001508DF">
        <w:rPr>
          <w:rFonts w:ascii="Aptos" w:eastAsia="Calibri" w:hAnsi="Aptos" w:cs="Liberation Serif"/>
          <w:b/>
          <w:i/>
          <w:kern w:val="0"/>
          <w:lang w:eastAsia="en-US"/>
        </w:rPr>
        <w:t>Prawo zamówień publicznych</w:t>
      </w:r>
      <w:r w:rsidRPr="001508DF">
        <w:rPr>
          <w:rFonts w:ascii="Aptos" w:eastAsia="Calibri" w:hAnsi="Aptos" w:cs="Liberation Serif"/>
          <w:b/>
          <w:kern w:val="0"/>
          <w:lang w:eastAsia="en-US"/>
        </w:rPr>
        <w:t xml:space="preserve"> (dalej jako ustawa Pzp)</w:t>
      </w:r>
    </w:p>
    <w:p w14:paraId="7B76F5D7" w14:textId="71DF13E2" w:rsidR="001508DF" w:rsidRPr="001508DF" w:rsidRDefault="001508DF" w:rsidP="001508DF">
      <w:pPr>
        <w:widowControl/>
        <w:suppressAutoHyphens w:val="0"/>
        <w:spacing w:line="252" w:lineRule="auto"/>
        <w:jc w:val="center"/>
        <w:rPr>
          <w:rFonts w:ascii="Aptos" w:eastAsia="Calibri" w:hAnsi="Aptos" w:cs="Liberation Serif"/>
          <w:b/>
          <w:kern w:val="0"/>
          <w:lang w:eastAsia="en-US"/>
        </w:rPr>
      </w:pPr>
      <w:r w:rsidRPr="001508DF">
        <w:rPr>
          <w:rFonts w:ascii="Aptos" w:eastAsia="Calibri" w:hAnsi="Aptos" w:cs="Liberation Serif"/>
          <w:b/>
          <w:kern w:val="0"/>
          <w:lang w:eastAsia="en-US"/>
        </w:rPr>
        <w:t>dotyczące braku podstaw do wykluczenia z postępowania</w:t>
      </w:r>
      <w:r>
        <w:rPr>
          <w:rFonts w:ascii="Aptos" w:eastAsia="Calibri" w:hAnsi="Aptos" w:cs="Liberation Serif"/>
          <w:b/>
          <w:kern w:val="0"/>
          <w:lang w:eastAsia="en-US"/>
        </w:rPr>
        <w:t xml:space="preserve"> </w:t>
      </w:r>
      <w:r w:rsidRPr="001508DF">
        <w:rPr>
          <w:rFonts w:ascii="Aptos" w:eastAsia="Calibri" w:hAnsi="Aptos" w:cs="Liberation Serif"/>
          <w:b/>
          <w:kern w:val="0"/>
          <w:lang w:eastAsia="en-US"/>
        </w:rPr>
        <w:t>oraz spełniania warunków udziału w postępowaniu</w:t>
      </w:r>
    </w:p>
    <w:p w14:paraId="1DC242C0" w14:textId="77777777" w:rsidR="001508DF" w:rsidRPr="001508DF" w:rsidRDefault="001508DF" w:rsidP="001508DF">
      <w:pPr>
        <w:widowControl/>
        <w:suppressAutoHyphens w:val="0"/>
        <w:spacing w:line="252" w:lineRule="auto"/>
        <w:jc w:val="both"/>
        <w:rPr>
          <w:rFonts w:ascii="Aptos" w:eastAsia="Calibri" w:hAnsi="Aptos" w:cs="Liberation Serif"/>
          <w:b/>
          <w:kern w:val="0"/>
          <w:u w:val="single"/>
          <w:lang w:eastAsia="en-US"/>
        </w:rPr>
      </w:pPr>
    </w:p>
    <w:p w14:paraId="40878D27" w14:textId="77777777" w:rsidR="001508DF" w:rsidRPr="001508DF" w:rsidRDefault="001508DF" w:rsidP="001508DF">
      <w:pPr>
        <w:suppressAutoHyphens w:val="0"/>
        <w:autoSpaceDE w:val="0"/>
        <w:spacing w:before="120" w:line="276" w:lineRule="auto"/>
        <w:jc w:val="both"/>
        <w:rPr>
          <w:rFonts w:ascii="Aptos" w:eastAsia="Times New Roman" w:hAnsi="Aptos" w:cs="Liberation Serif"/>
          <w:b/>
          <w:bCs/>
          <w:kern w:val="0"/>
          <w:lang w:eastAsia="ar-SA"/>
        </w:rPr>
      </w:pPr>
      <w:r w:rsidRPr="001508DF">
        <w:rPr>
          <w:rFonts w:ascii="Aptos" w:eastAsia="Times New Roman" w:hAnsi="Aptos" w:cs="Liberation Serif"/>
          <w:b/>
          <w:bCs/>
          <w:kern w:val="0"/>
          <w:lang w:eastAsia="ar-SA"/>
        </w:rPr>
        <w:t>Wykonawca /</w:t>
      </w:r>
      <w:r w:rsidRPr="001508DF">
        <w:rPr>
          <w:rFonts w:ascii="Aptos" w:eastAsia="Calibri" w:hAnsi="Aptos"/>
          <w:kern w:val="0"/>
          <w:sz w:val="22"/>
          <w:szCs w:val="22"/>
          <w:lang w:eastAsia="en-US"/>
        </w:rPr>
        <w:t xml:space="preserve"> </w:t>
      </w:r>
      <w:r w:rsidRPr="001508DF">
        <w:rPr>
          <w:rFonts w:ascii="Aptos" w:eastAsia="Times New Roman" w:hAnsi="Aptos" w:cs="Liberation Serif"/>
          <w:b/>
          <w:bCs/>
          <w:kern w:val="0"/>
          <w:lang w:eastAsia="ar-SA"/>
        </w:rPr>
        <w:t>Wykonawca wspólnie ubiegający się o udzielenie zamówienia</w:t>
      </w:r>
      <w:r w:rsidRPr="001508DF">
        <w:rPr>
          <w:rFonts w:ascii="Aptos" w:eastAsia="Times New Roman" w:hAnsi="Aptos" w:cs="Liberation Serif"/>
          <w:b/>
          <w:bCs/>
          <w:kern w:val="0"/>
          <w:vertAlign w:val="superscript"/>
          <w:lang w:eastAsia="ar-SA"/>
        </w:rPr>
        <w:t>*</w:t>
      </w:r>
      <w:r w:rsidRPr="001508DF">
        <w:rPr>
          <w:rFonts w:ascii="Aptos" w:eastAsia="Times New Roman" w:hAnsi="Aptos" w:cs="Liberation Serif"/>
          <w:b/>
          <w:bCs/>
          <w:kern w:val="0"/>
          <w:lang w:eastAsia="ar-SA"/>
        </w:rPr>
        <w:t>:</w:t>
      </w:r>
    </w:p>
    <w:p w14:paraId="2B3EDCFF" w14:textId="3DFE0F62" w:rsidR="001508DF" w:rsidRPr="001508DF" w:rsidRDefault="001508DF" w:rsidP="001508DF">
      <w:pPr>
        <w:tabs>
          <w:tab w:val="left" w:pos="2109"/>
        </w:tabs>
        <w:suppressAutoHyphens w:val="0"/>
        <w:spacing w:before="120" w:line="276" w:lineRule="auto"/>
        <w:jc w:val="both"/>
        <w:rPr>
          <w:rFonts w:ascii="Aptos" w:eastAsia="Times New Roman" w:hAnsi="Aptos" w:cs="Liberation Serif"/>
          <w:kern w:val="0"/>
          <w:lang w:eastAsia="en-US"/>
        </w:rPr>
      </w:pPr>
      <w:r w:rsidRPr="001508DF">
        <w:rPr>
          <w:rFonts w:ascii="Aptos" w:eastAsia="Times New Roman" w:hAnsi="Aptos" w:cs="Liberation Serif"/>
          <w:kern w:val="0"/>
          <w:lang w:eastAsia="en-US"/>
        </w:rPr>
        <w:t>Nazwa (Firma):</w:t>
      </w:r>
      <w:r>
        <w:rPr>
          <w:rFonts w:ascii="Aptos" w:eastAsia="Times New Roman" w:hAnsi="Aptos" w:cs="Liberation Serif"/>
          <w:kern w:val="0"/>
          <w:lang w:eastAsia="en-US"/>
        </w:rPr>
        <w:t xml:space="preserve"> </w:t>
      </w:r>
      <w:r w:rsidRPr="001508DF">
        <w:rPr>
          <w:rFonts w:ascii="Aptos" w:eastAsia="Times New Roman" w:hAnsi="Aptos" w:cs="Liberation Serif"/>
          <w:kern w:val="0"/>
          <w:lang w:eastAsia="en-US"/>
        </w:rPr>
        <w:t>..................................................................................................</w:t>
      </w:r>
    </w:p>
    <w:p w14:paraId="25B0F596" w14:textId="0F048E93" w:rsidR="001508DF" w:rsidRPr="001508DF" w:rsidRDefault="001508DF" w:rsidP="001508DF">
      <w:pPr>
        <w:tabs>
          <w:tab w:val="left" w:pos="2109"/>
        </w:tabs>
        <w:suppressAutoHyphens w:val="0"/>
        <w:spacing w:before="120" w:line="276" w:lineRule="auto"/>
        <w:jc w:val="both"/>
        <w:rPr>
          <w:rFonts w:ascii="Aptos" w:eastAsia="Times New Roman" w:hAnsi="Aptos" w:cs="Liberation Serif"/>
          <w:kern w:val="0"/>
          <w:lang w:eastAsia="en-US"/>
        </w:rPr>
      </w:pPr>
      <w:r w:rsidRPr="001508DF">
        <w:rPr>
          <w:rFonts w:ascii="Aptos" w:eastAsia="Times New Roman" w:hAnsi="Aptos" w:cs="Liberation Serif"/>
          <w:kern w:val="0"/>
          <w:lang w:eastAsia="en-US"/>
        </w:rPr>
        <w:t>Adres:</w:t>
      </w:r>
      <w:r>
        <w:rPr>
          <w:rFonts w:ascii="Aptos" w:eastAsia="Times New Roman" w:hAnsi="Aptos" w:cs="Liberation Serif"/>
          <w:kern w:val="0"/>
          <w:lang w:eastAsia="en-US"/>
        </w:rPr>
        <w:t xml:space="preserve"> </w:t>
      </w:r>
      <w:r w:rsidRPr="001508DF">
        <w:rPr>
          <w:rFonts w:ascii="Aptos" w:eastAsia="Times New Roman" w:hAnsi="Aptos" w:cs="Liberation Serif"/>
          <w:kern w:val="0"/>
          <w:lang w:eastAsia="en-US"/>
        </w:rPr>
        <w:t>...............................................................................................................</w:t>
      </w:r>
    </w:p>
    <w:p w14:paraId="10CA31E5" w14:textId="226E91B1" w:rsidR="001508DF" w:rsidRPr="001508DF" w:rsidRDefault="001508DF" w:rsidP="001508DF">
      <w:pPr>
        <w:tabs>
          <w:tab w:val="left" w:pos="2109"/>
        </w:tabs>
        <w:suppressAutoHyphens w:val="0"/>
        <w:spacing w:before="120" w:line="276" w:lineRule="auto"/>
        <w:jc w:val="both"/>
        <w:rPr>
          <w:rFonts w:ascii="Aptos" w:eastAsia="Times New Roman" w:hAnsi="Aptos" w:cs="Liberation Serif"/>
          <w:kern w:val="0"/>
          <w:lang w:eastAsia="en-US"/>
        </w:rPr>
      </w:pPr>
      <w:r w:rsidRPr="001508DF">
        <w:rPr>
          <w:rFonts w:ascii="Aptos" w:eastAsia="Times New Roman" w:hAnsi="Aptos" w:cs="Liberation Serif"/>
          <w:kern w:val="0"/>
          <w:lang w:eastAsia="en-US"/>
        </w:rPr>
        <w:t>NIP:</w:t>
      </w:r>
      <w:r>
        <w:rPr>
          <w:rFonts w:ascii="Aptos" w:eastAsia="Times New Roman" w:hAnsi="Aptos" w:cs="Liberation Serif"/>
          <w:kern w:val="0"/>
          <w:lang w:eastAsia="en-US"/>
        </w:rPr>
        <w:t xml:space="preserve"> </w:t>
      </w:r>
      <w:r w:rsidRPr="001508DF">
        <w:rPr>
          <w:rFonts w:ascii="Aptos" w:eastAsia="Times New Roman" w:hAnsi="Aptos" w:cs="Liberation Serif"/>
          <w:kern w:val="0"/>
          <w:lang w:eastAsia="en-US"/>
        </w:rPr>
        <w:t>..................................................................................................................</w:t>
      </w:r>
    </w:p>
    <w:p w14:paraId="37E8CCB9" w14:textId="6F310C78" w:rsidR="001508DF" w:rsidRPr="001508DF" w:rsidRDefault="001508DF" w:rsidP="001508DF">
      <w:pPr>
        <w:tabs>
          <w:tab w:val="left" w:pos="2109"/>
        </w:tabs>
        <w:suppressAutoHyphens w:val="0"/>
        <w:spacing w:before="120" w:line="276" w:lineRule="auto"/>
        <w:jc w:val="both"/>
        <w:rPr>
          <w:rFonts w:ascii="Aptos" w:eastAsia="Times New Roman" w:hAnsi="Aptos" w:cs="Liberation Serif"/>
          <w:kern w:val="0"/>
          <w:lang w:eastAsia="en-US"/>
        </w:rPr>
      </w:pPr>
      <w:r w:rsidRPr="001508DF">
        <w:rPr>
          <w:rFonts w:ascii="Aptos" w:eastAsia="Times New Roman" w:hAnsi="Aptos" w:cs="Liberation Serif"/>
          <w:kern w:val="0"/>
          <w:lang w:eastAsia="en-US"/>
        </w:rPr>
        <w:t>REGON:</w:t>
      </w:r>
      <w:r>
        <w:rPr>
          <w:rFonts w:ascii="Aptos" w:eastAsia="Times New Roman" w:hAnsi="Aptos" w:cs="Liberation Serif"/>
          <w:kern w:val="0"/>
          <w:lang w:eastAsia="en-US"/>
        </w:rPr>
        <w:t xml:space="preserve"> </w:t>
      </w:r>
      <w:r w:rsidRPr="001508DF">
        <w:rPr>
          <w:rFonts w:ascii="Aptos" w:eastAsia="Times New Roman" w:hAnsi="Aptos" w:cs="Liberation Serif"/>
          <w:kern w:val="0"/>
          <w:lang w:eastAsia="en-US"/>
        </w:rPr>
        <w:t>...........................................................................................................</w:t>
      </w:r>
    </w:p>
    <w:p w14:paraId="7902A753" w14:textId="77777777" w:rsidR="001508DF" w:rsidRPr="001508DF" w:rsidRDefault="001508DF" w:rsidP="001508DF">
      <w:pPr>
        <w:widowControl/>
        <w:suppressAutoHyphens w:val="0"/>
        <w:spacing w:line="259" w:lineRule="auto"/>
        <w:jc w:val="both"/>
        <w:rPr>
          <w:rFonts w:ascii="Aptos" w:eastAsia="Times New Roman" w:hAnsi="Aptos" w:cs="Liberation Serif"/>
          <w:i/>
          <w:kern w:val="0"/>
          <w:sz w:val="16"/>
          <w:szCs w:val="16"/>
          <w:lang w:eastAsia="ar-SA"/>
        </w:rPr>
      </w:pPr>
    </w:p>
    <w:p w14:paraId="75DA1E59" w14:textId="77777777" w:rsidR="001508DF" w:rsidRPr="001508DF" w:rsidRDefault="001508DF" w:rsidP="001508DF">
      <w:pPr>
        <w:widowControl/>
        <w:suppressAutoHyphens w:val="0"/>
        <w:spacing w:line="259" w:lineRule="auto"/>
        <w:jc w:val="both"/>
        <w:rPr>
          <w:rFonts w:ascii="Aptos" w:eastAsia="Times New Roman" w:hAnsi="Aptos" w:cs="Liberation Serif"/>
          <w:i/>
          <w:kern w:val="0"/>
          <w:sz w:val="22"/>
          <w:szCs w:val="22"/>
          <w:lang w:eastAsia="ar-SA"/>
        </w:rPr>
      </w:pPr>
      <w:r w:rsidRPr="001508DF">
        <w:rPr>
          <w:rFonts w:ascii="Aptos" w:eastAsia="Times New Roman" w:hAnsi="Aptos" w:cs="Liberation Serif"/>
          <w:b/>
          <w:i/>
          <w:kern w:val="0"/>
          <w:sz w:val="22"/>
          <w:szCs w:val="22"/>
          <w:lang w:eastAsia="ar-SA"/>
        </w:rPr>
        <w:t>*</w:t>
      </w:r>
      <w:r w:rsidRPr="001508DF">
        <w:rPr>
          <w:rFonts w:ascii="Aptos" w:eastAsia="Times New Roman" w:hAnsi="Aptos" w:cs="Liberation Serif"/>
          <w:i/>
          <w:kern w:val="0"/>
          <w:sz w:val="22"/>
          <w:szCs w:val="22"/>
          <w:lang w:eastAsia="ar-SA"/>
        </w:rPr>
        <w:t xml:space="preserve"> w przypadku składania oferty przez wykonawców wspólnie ubiegających się o udzielenie zamówienia, każdy z tych wykonawców składa odrębne oświadczenie</w:t>
      </w:r>
    </w:p>
    <w:p w14:paraId="4BCB3EA2" w14:textId="77777777" w:rsidR="001508DF" w:rsidRPr="001508DF" w:rsidRDefault="001508DF" w:rsidP="001508DF">
      <w:pPr>
        <w:widowControl/>
        <w:suppressAutoHyphens w:val="0"/>
        <w:spacing w:line="259" w:lineRule="auto"/>
        <w:jc w:val="both"/>
        <w:rPr>
          <w:rFonts w:ascii="Aptos" w:eastAsia="Times New Roman" w:hAnsi="Aptos"/>
          <w:b/>
          <w:bCs/>
          <w:kern w:val="0"/>
          <w:sz w:val="20"/>
          <w:szCs w:val="20"/>
          <w:lang w:eastAsia="pl-PL"/>
        </w:rPr>
      </w:pPr>
    </w:p>
    <w:p w14:paraId="4F2EA1E5" w14:textId="437EA025" w:rsidR="001508DF" w:rsidRPr="001508DF" w:rsidRDefault="001508DF" w:rsidP="001508DF">
      <w:pPr>
        <w:widowControl/>
        <w:suppressAutoHyphens w:val="0"/>
        <w:spacing w:line="312" w:lineRule="auto"/>
        <w:jc w:val="both"/>
        <w:rPr>
          <w:rFonts w:ascii="Aptos" w:eastAsia="+mn-ea" w:hAnsi="Aptos" w:cs="Liberation Serif"/>
          <w:b/>
          <w:bCs/>
          <w:kern w:val="0"/>
          <w:lang w:eastAsia="en-US"/>
        </w:rPr>
      </w:pPr>
      <w:r w:rsidRPr="001508DF">
        <w:rPr>
          <w:rFonts w:ascii="Aptos" w:eastAsia="Calibri" w:hAnsi="Aptos" w:cs="Liberation Serif"/>
          <w:kern w:val="0"/>
          <w:lang w:eastAsia="en-US"/>
        </w:rPr>
        <w:t>Na potrzeby postępowania o udzielenie zamówienia pn.:</w:t>
      </w:r>
      <w:r w:rsidRPr="001508DF">
        <w:rPr>
          <w:rFonts w:ascii="Aptos" w:eastAsia="+mn-ea" w:hAnsi="Aptos" w:cs="Liberation Serif"/>
          <w:b/>
          <w:bCs/>
          <w:color w:val="000000"/>
          <w:kern w:val="0"/>
          <w:lang w:eastAsia="en-US"/>
        </w:rPr>
        <w:t xml:space="preserve"> </w:t>
      </w:r>
      <w:r w:rsidRPr="00C86C7E">
        <w:rPr>
          <w:rFonts w:asciiTheme="minorHAnsi" w:hAnsiTheme="minorHAnsi"/>
          <w:b/>
          <w:bCs/>
          <w:color w:val="000000"/>
          <w:u w:val="single"/>
        </w:rPr>
        <w:t>Przebudowę ulicy Krętej w Jeżowie Sudeckim w ramach dofinansowania z programu inwestycji strategicznych Polski Ład</w:t>
      </w:r>
      <w:r w:rsidRPr="001508DF">
        <w:rPr>
          <w:rFonts w:ascii="Aptos" w:eastAsia="+mn-ea" w:hAnsi="Aptos" w:cs="Liberation Serif"/>
          <w:bCs/>
          <w:kern w:val="0"/>
          <w:lang w:eastAsia="en-US"/>
        </w:rPr>
        <w:t>,</w:t>
      </w:r>
      <w:r w:rsidRPr="001508DF">
        <w:rPr>
          <w:rFonts w:ascii="Aptos" w:eastAsia="+mn-ea" w:hAnsi="Aptos" w:cs="Liberation Serif"/>
          <w:b/>
          <w:bCs/>
          <w:kern w:val="0"/>
          <w:lang w:eastAsia="en-US"/>
        </w:rPr>
        <w:t xml:space="preserve"> </w:t>
      </w:r>
      <w:r w:rsidRPr="001508DF">
        <w:rPr>
          <w:rFonts w:ascii="Aptos" w:eastAsia="Calibri" w:hAnsi="Aptos" w:cs="Liberation Serif"/>
          <w:kern w:val="0"/>
          <w:lang w:eastAsia="en-US"/>
        </w:rPr>
        <w:t>oświadczam, że na dzień składania ofert:</w:t>
      </w:r>
    </w:p>
    <w:p w14:paraId="4B05AE40" w14:textId="77777777" w:rsidR="001508DF" w:rsidRPr="001508DF" w:rsidRDefault="001508DF" w:rsidP="001508DF">
      <w:pPr>
        <w:widowControl/>
        <w:numPr>
          <w:ilvl w:val="0"/>
          <w:numId w:val="49"/>
        </w:numPr>
        <w:tabs>
          <w:tab w:val="left" w:pos="426"/>
        </w:tabs>
        <w:suppressAutoHyphens w:val="0"/>
        <w:spacing w:line="276" w:lineRule="auto"/>
        <w:ind w:left="426" w:hanging="426"/>
        <w:contextualSpacing/>
        <w:jc w:val="both"/>
        <w:rPr>
          <w:rFonts w:ascii="Aptos" w:eastAsia="Calibri" w:hAnsi="Aptos" w:cs="Liberation Serif"/>
          <w:kern w:val="0"/>
          <w:lang w:eastAsia="en-US"/>
        </w:rPr>
      </w:pPr>
      <w:bookmarkStart w:id="5" w:name="_Hlk102980982"/>
      <w:r w:rsidRPr="001508DF">
        <w:rPr>
          <w:rFonts w:ascii="Aptos" w:eastAsia="Calibri" w:hAnsi="Aptos" w:cs="Liberation Serif"/>
          <w:kern w:val="0"/>
          <w:lang w:eastAsia="en-US"/>
        </w:rPr>
        <w:t>nie podlegam wykluczeniu z postępowania na podstawie przesłanek określonych w art. 108 ust. 1 ustawy Pzp</w:t>
      </w:r>
      <w:bookmarkEnd w:id="5"/>
      <w:r w:rsidRPr="001508DF">
        <w:rPr>
          <w:rFonts w:ascii="Aptos" w:eastAsia="Calibri" w:hAnsi="Aptos" w:cs="Liberation Serif"/>
          <w:kern w:val="0"/>
          <w:vertAlign w:val="superscript"/>
          <w:lang w:eastAsia="en-US"/>
        </w:rPr>
        <w:t>*</w:t>
      </w:r>
      <w:r w:rsidRPr="001508DF">
        <w:rPr>
          <w:rFonts w:ascii="Aptos" w:eastAsia="Calibri" w:hAnsi="Aptos" w:cs="Liberation Serif"/>
          <w:kern w:val="0"/>
          <w:lang w:eastAsia="en-US"/>
        </w:rPr>
        <w:t>;</w:t>
      </w:r>
    </w:p>
    <w:p w14:paraId="33FAA1D8" w14:textId="77777777" w:rsidR="001508DF" w:rsidRPr="001508DF" w:rsidRDefault="001508DF" w:rsidP="001508DF">
      <w:pPr>
        <w:widowControl/>
        <w:numPr>
          <w:ilvl w:val="0"/>
          <w:numId w:val="49"/>
        </w:numPr>
        <w:tabs>
          <w:tab w:val="left" w:pos="426"/>
        </w:tabs>
        <w:suppressAutoHyphens w:val="0"/>
        <w:spacing w:line="276" w:lineRule="auto"/>
        <w:ind w:left="426" w:hanging="426"/>
        <w:contextualSpacing/>
        <w:jc w:val="both"/>
        <w:rPr>
          <w:rFonts w:ascii="Aptos" w:eastAsia="Calibri" w:hAnsi="Aptos" w:cs="Liberation Serif"/>
          <w:kern w:val="0"/>
          <w:lang w:eastAsia="en-US"/>
        </w:rPr>
      </w:pPr>
      <w:r w:rsidRPr="001508DF">
        <w:rPr>
          <w:rFonts w:ascii="Aptos" w:eastAsia="Calibri" w:hAnsi="Aptos" w:cs="Liberation Serif"/>
          <w:kern w:val="0"/>
          <w:lang w:eastAsia="en-US"/>
        </w:rPr>
        <w:t xml:space="preserve">nie podlegam wykluczeniu z postępowania na podstawie przesłanek określonych </w:t>
      </w:r>
      <w:r w:rsidRPr="001508DF">
        <w:rPr>
          <w:rFonts w:ascii="Aptos" w:eastAsia="Calibri" w:hAnsi="Aptos" w:cs="Liberation Serif"/>
          <w:kern w:val="0"/>
          <w:lang w:eastAsia="en-US"/>
        </w:rPr>
        <w:br/>
        <w:t>w art. 109 ust. 1 pkt 4 ustawy Pzp</w:t>
      </w:r>
      <w:r w:rsidRPr="001508DF">
        <w:rPr>
          <w:rFonts w:ascii="Aptos" w:eastAsia="Calibri" w:hAnsi="Aptos" w:cs="Liberation Serif"/>
          <w:kern w:val="0"/>
          <w:vertAlign w:val="superscript"/>
          <w:lang w:eastAsia="en-US"/>
        </w:rPr>
        <w:t>*</w:t>
      </w:r>
      <w:r w:rsidRPr="001508DF">
        <w:rPr>
          <w:rFonts w:ascii="Aptos" w:eastAsia="Calibri" w:hAnsi="Aptos" w:cs="Liberation Serif"/>
          <w:kern w:val="0"/>
          <w:lang w:eastAsia="en-US"/>
        </w:rPr>
        <w:t xml:space="preserve">; </w:t>
      </w:r>
    </w:p>
    <w:p w14:paraId="311FB815" w14:textId="77777777" w:rsidR="001508DF" w:rsidRPr="001508DF" w:rsidRDefault="001508DF" w:rsidP="001508DF">
      <w:pPr>
        <w:widowControl/>
        <w:numPr>
          <w:ilvl w:val="0"/>
          <w:numId w:val="49"/>
        </w:numPr>
        <w:tabs>
          <w:tab w:val="left" w:pos="426"/>
        </w:tabs>
        <w:suppressAutoHyphens w:val="0"/>
        <w:spacing w:line="276" w:lineRule="auto"/>
        <w:ind w:left="426" w:hanging="426"/>
        <w:contextualSpacing/>
        <w:jc w:val="both"/>
        <w:rPr>
          <w:rFonts w:ascii="Aptos" w:eastAsia="Calibri" w:hAnsi="Aptos" w:cs="Liberation Serif"/>
          <w:kern w:val="0"/>
          <w:lang w:eastAsia="en-US"/>
        </w:rPr>
      </w:pPr>
      <w:r w:rsidRPr="001508DF">
        <w:rPr>
          <w:rFonts w:ascii="Aptos" w:eastAsia="Calibri" w:hAnsi="Aptos" w:cs="Liberation Serif"/>
          <w:kern w:val="0"/>
          <w:lang w:eastAsia="en-US"/>
        </w:rPr>
        <w:t xml:space="preserve">nie podlegam wykluczeniu z postępowania na podstawie przesłanek określonych w art. 7 ust. 1 ustawy z dnia 13 kwietnia 2022 r. </w:t>
      </w:r>
      <w:r w:rsidRPr="001508DF">
        <w:rPr>
          <w:rFonts w:ascii="Aptos" w:eastAsia="Calibri" w:hAnsi="Aptos" w:cs="Liberation Serif"/>
          <w:i/>
          <w:kern w:val="0"/>
          <w:lang w:eastAsia="en-US"/>
        </w:rPr>
        <w:t xml:space="preserve">o szczególnych rozwiązaniach </w:t>
      </w:r>
      <w:r w:rsidRPr="001508DF">
        <w:rPr>
          <w:rFonts w:ascii="Aptos" w:eastAsia="Calibri" w:hAnsi="Aptos" w:cs="Liberation Serif"/>
          <w:i/>
          <w:kern w:val="0"/>
          <w:lang w:eastAsia="en-US"/>
        </w:rPr>
        <w:br/>
        <w:t>w zakresie przeciwdziałania wspieraniu agresji na Ukrainę oraz służących ochronie bezpieczeństwa narodowego</w:t>
      </w:r>
      <w:r w:rsidRPr="001508DF">
        <w:rPr>
          <w:rFonts w:ascii="Aptos" w:eastAsia="Calibri" w:hAnsi="Aptos" w:cs="Liberation Serif"/>
          <w:kern w:val="0"/>
          <w:lang w:eastAsia="en-US"/>
        </w:rPr>
        <w:t xml:space="preserve"> (Dz. U. z 2024 r. poz. 507)</w:t>
      </w:r>
      <w:r w:rsidRPr="001508DF">
        <w:rPr>
          <w:rFonts w:ascii="Aptos" w:eastAsia="Calibri" w:hAnsi="Aptos" w:cs="Liberation Serif"/>
          <w:kern w:val="0"/>
          <w:vertAlign w:val="superscript"/>
          <w:lang w:eastAsia="en-US"/>
        </w:rPr>
        <w:t>*</w:t>
      </w:r>
      <w:r w:rsidRPr="001508DF">
        <w:rPr>
          <w:rFonts w:ascii="Aptos" w:eastAsia="Calibri" w:hAnsi="Aptos" w:cs="Liberation Serif"/>
          <w:kern w:val="0"/>
          <w:lang w:eastAsia="en-US"/>
        </w:rPr>
        <w:t>;</w:t>
      </w:r>
    </w:p>
    <w:p w14:paraId="28E5C496" w14:textId="77777777" w:rsidR="001508DF" w:rsidRPr="001508DF" w:rsidRDefault="001508DF" w:rsidP="001508DF">
      <w:pPr>
        <w:widowControl/>
        <w:numPr>
          <w:ilvl w:val="0"/>
          <w:numId w:val="49"/>
        </w:numPr>
        <w:tabs>
          <w:tab w:val="left" w:pos="426"/>
        </w:tabs>
        <w:suppressAutoHyphens w:val="0"/>
        <w:spacing w:line="276" w:lineRule="auto"/>
        <w:ind w:left="426" w:hanging="426"/>
        <w:contextualSpacing/>
        <w:jc w:val="both"/>
        <w:rPr>
          <w:rFonts w:ascii="Aptos" w:eastAsia="Calibri" w:hAnsi="Aptos" w:cs="Liberation Serif"/>
          <w:bCs/>
          <w:iCs/>
          <w:kern w:val="0"/>
          <w:lang w:eastAsia="en-US"/>
        </w:rPr>
      </w:pPr>
      <w:r w:rsidRPr="001508DF">
        <w:rPr>
          <w:rFonts w:ascii="Aptos" w:eastAsia="Calibri" w:hAnsi="Aptos" w:cs="Liberation Serif"/>
          <w:kern w:val="0"/>
          <w:lang w:eastAsia="en-US"/>
        </w:rPr>
        <w:t>zachodzą w stosunku do mnie podstawy wykluczenia z postępowania</w:t>
      </w:r>
      <w:r w:rsidRPr="001508DF">
        <w:rPr>
          <w:rFonts w:ascii="Aptos" w:eastAsia="Calibri" w:hAnsi="Aptos" w:cs="Liberation Serif"/>
          <w:bCs/>
          <w:kern w:val="0"/>
          <w:lang w:eastAsia="en-US"/>
        </w:rPr>
        <w:t xml:space="preserve"> na podstawie art. …………………… ustawy Pzp (</w:t>
      </w:r>
      <w:r w:rsidRPr="001508DF">
        <w:rPr>
          <w:rFonts w:ascii="Aptos" w:eastAsia="Calibri" w:hAnsi="Aptos" w:cs="Liberation Serif"/>
          <w:bCs/>
          <w:i/>
          <w:kern w:val="0"/>
          <w:lang w:eastAsia="en-US"/>
        </w:rPr>
        <w:t xml:space="preserve">podać </w:t>
      </w:r>
      <w:r w:rsidRPr="001508DF">
        <w:rPr>
          <w:rFonts w:ascii="Aptos" w:eastAsia="Calibri" w:hAnsi="Aptos" w:cs="Liberation Serif"/>
          <w:bCs/>
          <w:i/>
          <w:iCs/>
          <w:kern w:val="0"/>
          <w:lang w:eastAsia="en-US"/>
        </w:rPr>
        <w:t>mającą zastosowanie podstawę wykluczenia spośród wymienionych w art. 108 ust. 1 pkt 1, 2 i 5 lub art. 109 ust. 1 pkt 4 ustawy Pzp)</w:t>
      </w:r>
      <w:r w:rsidRPr="001508DF">
        <w:rPr>
          <w:rFonts w:ascii="Aptos" w:eastAsia="Calibri" w:hAnsi="Aptos" w:cs="Liberation Serif"/>
          <w:bCs/>
          <w:iCs/>
          <w:kern w:val="0"/>
          <w:lang w:eastAsia="en-US"/>
        </w:rPr>
        <w:t xml:space="preserve"> i w związku z powyższą okolicznością – na podstawie art. 110 ust. 2 ustawy Pzp – oświadczam, iż podjąłem następujące środki naprawcze i zapobiegawcze</w:t>
      </w:r>
      <w:r w:rsidRPr="001508DF">
        <w:rPr>
          <w:rFonts w:ascii="Aptos" w:eastAsia="Calibri" w:hAnsi="Aptos" w:cs="Liberation Serif"/>
          <w:bCs/>
          <w:iCs/>
          <w:kern w:val="0"/>
          <w:vertAlign w:val="superscript"/>
          <w:lang w:eastAsia="en-US"/>
        </w:rPr>
        <w:t>*</w:t>
      </w:r>
      <w:r w:rsidRPr="001508DF">
        <w:rPr>
          <w:rFonts w:ascii="Aptos" w:eastAsia="Calibri" w:hAnsi="Aptos" w:cs="Liberation Serif"/>
          <w:bCs/>
          <w:iCs/>
          <w:kern w:val="0"/>
          <w:lang w:eastAsia="en-US"/>
        </w:rPr>
        <w:t>:</w:t>
      </w:r>
    </w:p>
    <w:p w14:paraId="11B388DC" w14:textId="77777777" w:rsidR="001508DF" w:rsidRPr="001508DF" w:rsidRDefault="001508DF" w:rsidP="001508DF">
      <w:pPr>
        <w:widowControl/>
        <w:tabs>
          <w:tab w:val="left" w:pos="426"/>
        </w:tabs>
        <w:suppressAutoHyphens w:val="0"/>
        <w:spacing w:line="276" w:lineRule="auto"/>
        <w:ind w:left="425"/>
        <w:contextualSpacing/>
        <w:jc w:val="both"/>
        <w:rPr>
          <w:rFonts w:ascii="Aptos" w:eastAsia="Times New Roman" w:hAnsi="Aptos" w:cs="Liberation Serif"/>
          <w:kern w:val="0"/>
          <w:lang w:eastAsia="pl-PL"/>
        </w:rPr>
      </w:pPr>
      <w:r w:rsidRPr="001508DF">
        <w:rPr>
          <w:rFonts w:ascii="Aptos" w:eastAsia="Times New Roman" w:hAnsi="Aptos" w:cs="Liberation Serif"/>
          <w:kern w:val="0"/>
          <w:lang w:eastAsia="pl-PL"/>
        </w:rPr>
        <w:t>………………………………………………………………………………………………</w:t>
      </w:r>
    </w:p>
    <w:p w14:paraId="2F9615A6" w14:textId="77777777" w:rsidR="001508DF" w:rsidRPr="001508DF" w:rsidRDefault="001508DF" w:rsidP="001508DF">
      <w:pPr>
        <w:widowControl/>
        <w:tabs>
          <w:tab w:val="left" w:pos="426"/>
        </w:tabs>
        <w:suppressAutoHyphens w:val="0"/>
        <w:spacing w:line="276" w:lineRule="auto"/>
        <w:ind w:left="425"/>
        <w:contextualSpacing/>
        <w:jc w:val="both"/>
        <w:rPr>
          <w:rFonts w:ascii="Aptos" w:eastAsia="Calibri" w:hAnsi="Aptos" w:cs="Liberation Serif"/>
          <w:bCs/>
          <w:iCs/>
          <w:kern w:val="0"/>
          <w:lang w:eastAsia="en-US"/>
        </w:rPr>
      </w:pPr>
      <w:r w:rsidRPr="001508DF">
        <w:rPr>
          <w:rFonts w:ascii="Aptos" w:eastAsia="Times New Roman" w:hAnsi="Aptos" w:cs="Liberation Serif"/>
          <w:kern w:val="0"/>
          <w:lang w:eastAsia="pl-PL"/>
        </w:rPr>
        <w:t>………………………………………………………………………………………………</w:t>
      </w:r>
    </w:p>
    <w:p w14:paraId="2BC93DD9" w14:textId="77777777" w:rsidR="001508DF" w:rsidRPr="001508DF" w:rsidRDefault="001508DF" w:rsidP="001508DF">
      <w:pPr>
        <w:widowControl/>
        <w:suppressAutoHyphens w:val="0"/>
        <w:spacing w:line="276" w:lineRule="auto"/>
        <w:ind w:left="426" w:hanging="426"/>
        <w:jc w:val="both"/>
        <w:rPr>
          <w:rFonts w:ascii="Aptos" w:eastAsia="Calibri" w:hAnsi="Aptos" w:cs="Liberation Serif"/>
          <w:bCs/>
          <w:i/>
          <w:iCs/>
          <w:kern w:val="0"/>
          <w:sz w:val="20"/>
          <w:szCs w:val="20"/>
          <w:lang w:eastAsia="en-US"/>
        </w:rPr>
      </w:pPr>
      <w:r w:rsidRPr="001508DF">
        <w:rPr>
          <w:rFonts w:ascii="Aptos" w:eastAsia="Calibri" w:hAnsi="Aptos" w:cs="Liberation Serif"/>
          <w:bCs/>
          <w:i/>
          <w:iCs/>
          <w:kern w:val="0"/>
          <w:sz w:val="20"/>
          <w:szCs w:val="20"/>
          <w:vertAlign w:val="superscript"/>
          <w:lang w:eastAsia="en-US"/>
        </w:rPr>
        <w:t>*</w:t>
      </w:r>
      <w:r w:rsidRPr="001508DF">
        <w:rPr>
          <w:rFonts w:ascii="Aptos" w:eastAsia="Calibri" w:hAnsi="Aptos" w:cs="Liberation Serif"/>
          <w:bCs/>
          <w:i/>
          <w:iCs/>
          <w:kern w:val="0"/>
          <w:sz w:val="20"/>
          <w:szCs w:val="20"/>
          <w:lang w:eastAsia="en-US"/>
        </w:rPr>
        <w:t xml:space="preserve"> niewłaściwe skreślić</w:t>
      </w:r>
    </w:p>
    <w:p w14:paraId="62567EAE" w14:textId="77777777" w:rsidR="001508DF" w:rsidRPr="001508DF" w:rsidRDefault="001508DF" w:rsidP="001508DF">
      <w:pPr>
        <w:widowControl/>
        <w:suppressAutoHyphens w:val="0"/>
        <w:spacing w:after="160" w:line="259" w:lineRule="auto"/>
        <w:ind w:left="426" w:hanging="426"/>
        <w:jc w:val="both"/>
        <w:rPr>
          <w:rFonts w:ascii="Aptos" w:eastAsia="Calibri" w:hAnsi="Aptos" w:cs="Liberation Serif"/>
          <w:bCs/>
          <w:i/>
          <w:iCs/>
          <w:kern w:val="0"/>
          <w:sz w:val="16"/>
          <w:szCs w:val="16"/>
          <w:lang w:eastAsia="en-US"/>
        </w:rPr>
      </w:pPr>
    </w:p>
    <w:p w14:paraId="2B46B2AD" w14:textId="77777777" w:rsidR="001508DF" w:rsidRPr="001508DF" w:rsidRDefault="001508DF" w:rsidP="001508DF">
      <w:pPr>
        <w:widowControl/>
        <w:suppressAutoHyphens w:val="0"/>
        <w:spacing w:after="160" w:line="259" w:lineRule="auto"/>
        <w:ind w:left="426" w:hanging="426"/>
        <w:jc w:val="both"/>
        <w:rPr>
          <w:rFonts w:ascii="Aptos" w:eastAsia="Calibri" w:hAnsi="Aptos" w:cs="Liberation Serif"/>
          <w:bCs/>
          <w:i/>
          <w:iCs/>
          <w:kern w:val="0"/>
          <w:sz w:val="16"/>
          <w:szCs w:val="16"/>
          <w:lang w:eastAsia="en-US"/>
        </w:rPr>
      </w:pPr>
    </w:p>
    <w:p w14:paraId="52416C0A" w14:textId="7B9E4671" w:rsidR="001508DF" w:rsidRPr="001508DF" w:rsidRDefault="001508DF" w:rsidP="001508DF">
      <w:pPr>
        <w:widowControl/>
        <w:numPr>
          <w:ilvl w:val="0"/>
          <w:numId w:val="49"/>
        </w:numPr>
        <w:tabs>
          <w:tab w:val="left" w:pos="426"/>
        </w:tabs>
        <w:suppressAutoHyphens w:val="0"/>
        <w:spacing w:after="120" w:line="312" w:lineRule="auto"/>
        <w:ind w:left="425" w:hanging="425"/>
        <w:contextualSpacing/>
        <w:jc w:val="both"/>
        <w:rPr>
          <w:rFonts w:ascii="Aptos" w:eastAsia="Calibri" w:hAnsi="Aptos" w:cs="Liberation Serif"/>
          <w:bCs/>
          <w:i/>
          <w:iCs/>
          <w:kern w:val="0"/>
          <w:lang w:eastAsia="en-US"/>
        </w:rPr>
      </w:pPr>
      <w:r w:rsidRPr="001508DF">
        <w:rPr>
          <w:rFonts w:ascii="Aptos" w:eastAsia="Calibri" w:hAnsi="Aptos" w:cs="Liberation Serif"/>
          <w:kern w:val="0"/>
          <w:lang w:eastAsia="en-US"/>
        </w:rPr>
        <w:t>samodzielnie spełniam warunki udziału w postępowaniu określone przez Zamawiającego w</w:t>
      </w:r>
      <w:r>
        <w:rPr>
          <w:rFonts w:ascii="Aptos" w:eastAsia="Calibri" w:hAnsi="Aptos" w:cs="Liberation Serif"/>
          <w:kern w:val="0"/>
          <w:lang w:eastAsia="en-US"/>
        </w:rPr>
        <w:t> </w:t>
      </w:r>
      <w:bookmarkStart w:id="6" w:name="_Hlk152693910"/>
      <w:r w:rsidRPr="001508DF">
        <w:rPr>
          <w:rFonts w:ascii="Aptos" w:eastAsia="Calibri" w:hAnsi="Aptos" w:cs="Liberation Serif"/>
          <w:kern w:val="0"/>
          <w:lang w:eastAsia="en-US"/>
        </w:rPr>
        <w:t>SWZ</w:t>
      </w:r>
      <w:bookmarkEnd w:id="6"/>
      <w:r w:rsidRPr="001508DF">
        <w:rPr>
          <w:rFonts w:ascii="Aptos" w:eastAsia="Calibri" w:hAnsi="Aptos" w:cs="Liberation Serif"/>
          <w:kern w:val="0"/>
          <w:lang w:eastAsia="en-US"/>
        </w:rPr>
        <w:t>, tj. dotyczące:</w:t>
      </w:r>
      <w:r>
        <w:rPr>
          <w:rFonts w:ascii="Aptos" w:eastAsia="Calibri" w:hAnsi="Aptos" w:cs="Liberation Serif"/>
          <w:kern w:val="0"/>
          <w:lang w:eastAsia="en-US"/>
        </w:rPr>
        <w:t xml:space="preserve"> ……………………………………………………………………………………………</w:t>
      </w:r>
    </w:p>
    <w:p w14:paraId="32DAA9A1" w14:textId="4D039810" w:rsidR="001508DF" w:rsidRPr="001508DF" w:rsidRDefault="001508DF" w:rsidP="001508DF">
      <w:pPr>
        <w:widowControl/>
        <w:numPr>
          <w:ilvl w:val="0"/>
          <w:numId w:val="51"/>
        </w:numPr>
        <w:tabs>
          <w:tab w:val="left" w:pos="426"/>
        </w:tabs>
        <w:suppressAutoHyphens w:val="0"/>
        <w:spacing w:after="160" w:line="312" w:lineRule="auto"/>
        <w:ind w:left="851" w:hanging="425"/>
        <w:contextualSpacing/>
        <w:jc w:val="both"/>
        <w:rPr>
          <w:rFonts w:ascii="Aptos" w:eastAsia="Calibri" w:hAnsi="Aptos" w:cs="Liberation Serif"/>
          <w:bCs/>
          <w:kern w:val="0"/>
          <w:lang w:eastAsia="en-US"/>
        </w:rPr>
      </w:pPr>
      <w:r w:rsidRPr="001508DF">
        <w:rPr>
          <w:rFonts w:ascii="Aptos" w:eastAsia="Calibri" w:hAnsi="Aptos" w:cs="Liberation Serif"/>
          <w:bCs/>
          <w:kern w:val="0"/>
          <w:lang w:eastAsia="en-US"/>
        </w:rPr>
        <w:t xml:space="preserve">posiadania wymaganego doświadczenia (zgodnie z ust. </w:t>
      </w:r>
      <w:r>
        <w:rPr>
          <w:rFonts w:ascii="Aptos" w:eastAsia="Calibri" w:hAnsi="Aptos" w:cs="Liberation Serif"/>
          <w:bCs/>
          <w:kern w:val="0"/>
          <w:lang w:eastAsia="en-US"/>
        </w:rPr>
        <w:t>4</w:t>
      </w:r>
      <w:r w:rsidRPr="001508DF">
        <w:rPr>
          <w:rFonts w:ascii="Aptos" w:eastAsia="Calibri" w:hAnsi="Aptos" w:cs="Liberation Serif"/>
          <w:bCs/>
          <w:kern w:val="0"/>
          <w:lang w:eastAsia="en-US"/>
        </w:rPr>
        <w:t xml:space="preserve"> pkt </w:t>
      </w:r>
      <w:r>
        <w:rPr>
          <w:rFonts w:ascii="Aptos" w:eastAsia="Calibri" w:hAnsi="Aptos" w:cs="Liberation Serif"/>
          <w:bCs/>
          <w:kern w:val="0"/>
          <w:lang w:eastAsia="en-US"/>
        </w:rPr>
        <w:t>1</w:t>
      </w:r>
      <w:r w:rsidRPr="001508DF">
        <w:rPr>
          <w:rFonts w:ascii="Aptos" w:eastAsia="Calibri" w:hAnsi="Aptos" w:cs="Liberation Serif"/>
          <w:bCs/>
          <w:kern w:val="0"/>
          <w:lang w:eastAsia="en-US"/>
        </w:rPr>
        <w:t xml:space="preserve"> Działu </w:t>
      </w:r>
      <w:r>
        <w:rPr>
          <w:rFonts w:ascii="Aptos" w:eastAsia="Calibri" w:hAnsi="Aptos" w:cs="Liberation Serif"/>
          <w:bCs/>
          <w:kern w:val="0"/>
          <w:lang w:eastAsia="en-US"/>
        </w:rPr>
        <w:t>VII</w:t>
      </w:r>
      <w:r w:rsidRPr="001508DF">
        <w:rPr>
          <w:rFonts w:ascii="Aptos" w:eastAsia="Calibri" w:hAnsi="Aptos" w:cs="Liberation Serif"/>
          <w:bCs/>
          <w:kern w:val="0"/>
          <w:lang w:eastAsia="en-US"/>
        </w:rPr>
        <w:t xml:space="preserve"> SWZ) – </w:t>
      </w:r>
      <w:r>
        <w:rPr>
          <w:rFonts w:ascii="Aptos" w:eastAsia="Calibri" w:hAnsi="Aptos" w:cs="Liberation Serif"/>
          <w:bCs/>
          <w:kern w:val="0"/>
          <w:lang w:eastAsia="en-US"/>
        </w:rPr>
        <w:br/>
      </w:r>
      <w:r w:rsidRPr="001508DF">
        <w:rPr>
          <w:rFonts w:ascii="Aptos" w:eastAsia="Calibri" w:hAnsi="Aptos" w:cs="Liberation Serif"/>
          <w:b/>
          <w:kern w:val="0"/>
          <w:lang w:eastAsia="en-US"/>
        </w:rPr>
        <w:t>TAK</w:t>
      </w:r>
      <w:r w:rsidRPr="001508DF">
        <w:rPr>
          <w:rFonts w:ascii="Aptos" w:eastAsia="Calibri" w:hAnsi="Aptos" w:cs="Liberation Serif"/>
          <w:b/>
          <w:kern w:val="0"/>
          <w:vertAlign w:val="superscript"/>
          <w:lang w:eastAsia="en-US"/>
        </w:rPr>
        <w:t>*</w:t>
      </w:r>
      <w:r w:rsidRPr="001508DF">
        <w:rPr>
          <w:rFonts w:ascii="Aptos" w:eastAsia="Calibri" w:hAnsi="Aptos" w:cs="Liberation Serif"/>
          <w:b/>
          <w:kern w:val="0"/>
          <w:lang w:eastAsia="en-US"/>
        </w:rPr>
        <w:t xml:space="preserve"> / NIE</w:t>
      </w:r>
      <w:r w:rsidRPr="001508DF">
        <w:rPr>
          <w:rFonts w:ascii="Aptos" w:eastAsia="Calibri" w:hAnsi="Aptos" w:cs="Liberation Serif"/>
          <w:b/>
          <w:kern w:val="0"/>
          <w:vertAlign w:val="superscript"/>
          <w:lang w:eastAsia="en-US"/>
        </w:rPr>
        <w:t>*</w:t>
      </w:r>
    </w:p>
    <w:p w14:paraId="09AA51D8" w14:textId="1496A4F4" w:rsidR="001508DF" w:rsidRPr="001508DF" w:rsidRDefault="001508DF" w:rsidP="001508DF">
      <w:pPr>
        <w:widowControl/>
        <w:numPr>
          <w:ilvl w:val="0"/>
          <w:numId w:val="51"/>
        </w:numPr>
        <w:tabs>
          <w:tab w:val="left" w:pos="426"/>
        </w:tabs>
        <w:suppressAutoHyphens w:val="0"/>
        <w:spacing w:after="160" w:line="312" w:lineRule="auto"/>
        <w:ind w:left="851" w:hanging="425"/>
        <w:contextualSpacing/>
        <w:jc w:val="both"/>
        <w:rPr>
          <w:rFonts w:ascii="Aptos" w:eastAsia="Calibri" w:hAnsi="Aptos" w:cs="Liberation Serif"/>
          <w:bCs/>
          <w:kern w:val="0"/>
          <w:lang w:eastAsia="en-US"/>
        </w:rPr>
      </w:pPr>
      <w:r w:rsidRPr="001508DF">
        <w:rPr>
          <w:rFonts w:ascii="Aptos" w:eastAsia="Calibri" w:hAnsi="Aptos" w:cs="Liberation Serif"/>
          <w:bCs/>
          <w:kern w:val="0"/>
          <w:lang w:eastAsia="en-US"/>
        </w:rPr>
        <w:t xml:space="preserve">dysponowania osobami zdolnymi do wykonania zamówienia (zgodnie z ust. </w:t>
      </w:r>
      <w:r>
        <w:rPr>
          <w:rFonts w:ascii="Aptos" w:eastAsia="Calibri" w:hAnsi="Aptos" w:cs="Liberation Serif"/>
          <w:bCs/>
          <w:kern w:val="0"/>
          <w:lang w:eastAsia="en-US"/>
        </w:rPr>
        <w:t>4</w:t>
      </w:r>
      <w:r w:rsidRPr="001508DF">
        <w:rPr>
          <w:rFonts w:ascii="Aptos" w:eastAsia="Calibri" w:hAnsi="Aptos" w:cs="Liberation Serif"/>
          <w:bCs/>
          <w:kern w:val="0"/>
          <w:lang w:eastAsia="en-US"/>
        </w:rPr>
        <w:t xml:space="preserve"> pkt  2 Działu </w:t>
      </w:r>
      <w:r>
        <w:rPr>
          <w:rFonts w:ascii="Aptos" w:eastAsia="Calibri" w:hAnsi="Aptos" w:cs="Liberation Serif"/>
          <w:bCs/>
          <w:kern w:val="0"/>
          <w:lang w:eastAsia="en-US"/>
        </w:rPr>
        <w:t xml:space="preserve">VII </w:t>
      </w:r>
      <w:r w:rsidRPr="001508DF">
        <w:rPr>
          <w:rFonts w:ascii="Aptos" w:eastAsia="Calibri" w:hAnsi="Aptos" w:cs="Liberation Serif"/>
          <w:bCs/>
          <w:kern w:val="0"/>
          <w:lang w:eastAsia="en-US"/>
        </w:rPr>
        <w:t xml:space="preserve">SWZ) – </w:t>
      </w:r>
      <w:r w:rsidRPr="001508DF">
        <w:rPr>
          <w:rFonts w:ascii="Aptos" w:eastAsia="Calibri" w:hAnsi="Aptos" w:cs="Liberation Serif"/>
          <w:b/>
          <w:kern w:val="0"/>
          <w:lang w:eastAsia="en-US"/>
        </w:rPr>
        <w:t>TAK</w:t>
      </w:r>
      <w:r w:rsidRPr="001508DF">
        <w:rPr>
          <w:rFonts w:ascii="Aptos" w:eastAsia="Calibri" w:hAnsi="Aptos" w:cs="Liberation Serif"/>
          <w:b/>
          <w:kern w:val="0"/>
          <w:vertAlign w:val="superscript"/>
          <w:lang w:eastAsia="en-US"/>
        </w:rPr>
        <w:t>*</w:t>
      </w:r>
      <w:r w:rsidRPr="001508DF">
        <w:rPr>
          <w:rFonts w:ascii="Aptos" w:eastAsia="Calibri" w:hAnsi="Aptos" w:cs="Liberation Serif"/>
          <w:b/>
          <w:kern w:val="0"/>
          <w:lang w:eastAsia="en-US"/>
        </w:rPr>
        <w:t xml:space="preserve"> / NIE</w:t>
      </w:r>
      <w:r w:rsidRPr="001508DF">
        <w:rPr>
          <w:rFonts w:ascii="Aptos" w:eastAsia="Calibri" w:hAnsi="Aptos" w:cs="Liberation Serif"/>
          <w:b/>
          <w:kern w:val="0"/>
          <w:vertAlign w:val="superscript"/>
          <w:lang w:eastAsia="en-US"/>
        </w:rPr>
        <w:t>*</w:t>
      </w:r>
    </w:p>
    <w:p w14:paraId="66128277" w14:textId="77777777" w:rsidR="001508DF" w:rsidRPr="001508DF" w:rsidRDefault="001508DF" w:rsidP="001508DF">
      <w:pPr>
        <w:widowControl/>
        <w:tabs>
          <w:tab w:val="left" w:pos="426"/>
        </w:tabs>
        <w:suppressAutoHyphens w:val="0"/>
        <w:spacing w:line="312" w:lineRule="auto"/>
        <w:ind w:left="426"/>
        <w:jc w:val="both"/>
        <w:rPr>
          <w:rFonts w:ascii="Aptos" w:eastAsia="Calibri" w:hAnsi="Aptos" w:cs="Liberation Serif"/>
          <w:bCs/>
          <w:i/>
          <w:iCs/>
          <w:kern w:val="0"/>
          <w:sz w:val="20"/>
          <w:szCs w:val="20"/>
          <w:lang w:eastAsia="en-US"/>
        </w:rPr>
      </w:pPr>
      <w:r w:rsidRPr="001508DF">
        <w:rPr>
          <w:rFonts w:ascii="Aptos" w:eastAsia="Calibri" w:hAnsi="Aptos" w:cs="Liberation Serif"/>
          <w:bCs/>
          <w:i/>
          <w:iCs/>
          <w:kern w:val="0"/>
          <w:sz w:val="20"/>
          <w:szCs w:val="20"/>
          <w:vertAlign w:val="superscript"/>
          <w:lang w:eastAsia="en-US"/>
        </w:rPr>
        <w:t xml:space="preserve">* </w:t>
      </w:r>
      <w:r w:rsidRPr="001508DF">
        <w:rPr>
          <w:rFonts w:ascii="Aptos" w:eastAsia="Calibri" w:hAnsi="Aptos" w:cs="Liberation Serif"/>
          <w:bCs/>
          <w:i/>
          <w:iCs/>
          <w:kern w:val="0"/>
          <w:sz w:val="20"/>
          <w:szCs w:val="20"/>
          <w:lang w:eastAsia="en-US"/>
        </w:rPr>
        <w:t>niewłaściwe skreślić</w:t>
      </w:r>
    </w:p>
    <w:p w14:paraId="6F23F581" w14:textId="77777777" w:rsidR="001508DF" w:rsidRPr="001508DF" w:rsidRDefault="001508DF" w:rsidP="001508DF">
      <w:pPr>
        <w:widowControl/>
        <w:tabs>
          <w:tab w:val="left" w:pos="426"/>
        </w:tabs>
        <w:suppressAutoHyphens w:val="0"/>
        <w:spacing w:line="312" w:lineRule="auto"/>
        <w:ind w:left="425"/>
        <w:jc w:val="both"/>
        <w:rPr>
          <w:rFonts w:ascii="Aptos" w:eastAsia="Calibri" w:hAnsi="Aptos" w:cs="Liberation Serif"/>
          <w:bCs/>
          <w:i/>
          <w:iCs/>
          <w:kern w:val="0"/>
          <w:sz w:val="16"/>
          <w:szCs w:val="16"/>
          <w:lang w:eastAsia="en-US"/>
        </w:rPr>
      </w:pPr>
    </w:p>
    <w:p w14:paraId="518E53BE" w14:textId="7242D3FE" w:rsidR="001508DF" w:rsidRPr="001508DF" w:rsidRDefault="001508DF" w:rsidP="001508DF">
      <w:pPr>
        <w:widowControl/>
        <w:numPr>
          <w:ilvl w:val="0"/>
          <w:numId w:val="49"/>
        </w:numPr>
        <w:tabs>
          <w:tab w:val="left" w:pos="426"/>
        </w:tabs>
        <w:suppressAutoHyphens w:val="0"/>
        <w:spacing w:after="120" w:line="312" w:lineRule="auto"/>
        <w:ind w:left="425" w:hanging="425"/>
        <w:contextualSpacing/>
        <w:jc w:val="both"/>
        <w:rPr>
          <w:rFonts w:ascii="Aptos" w:eastAsia="Calibri" w:hAnsi="Aptos" w:cs="Liberation Serif"/>
          <w:bCs/>
          <w:kern w:val="0"/>
          <w:lang w:eastAsia="en-US"/>
        </w:rPr>
      </w:pPr>
      <w:r w:rsidRPr="001508DF">
        <w:rPr>
          <w:rFonts w:ascii="Aptos" w:eastAsia="Calibri" w:hAnsi="Aptos" w:cs="Liberation Serif"/>
          <w:bCs/>
          <w:kern w:val="0"/>
          <w:lang w:eastAsia="en-US"/>
        </w:rPr>
        <w:t xml:space="preserve">oświadczam, że w celu wykazania spełnienia warunków udziału w postępowaniu w zakresie zdolności technicznych lub zawodowych, określonych przez Zamawiającego w </w:t>
      </w:r>
      <w:r w:rsidRPr="001508DF">
        <w:rPr>
          <w:rFonts w:ascii="Aptos" w:eastAsia="Calibri" w:hAnsi="Aptos" w:cs="Liberation Serif"/>
          <w:kern w:val="0"/>
          <w:lang w:eastAsia="en-US"/>
        </w:rPr>
        <w:t>SWZ</w:t>
      </w:r>
      <w:r w:rsidRPr="001508DF">
        <w:rPr>
          <w:rFonts w:ascii="Aptos" w:eastAsia="Calibri" w:hAnsi="Aptos" w:cs="Liberation Serif"/>
          <w:bCs/>
          <w:kern w:val="0"/>
          <w:lang w:eastAsia="en-US"/>
        </w:rPr>
        <w:t xml:space="preserve"> – polegam na zasobach następującego/ych podmiotu/ów </w:t>
      </w:r>
      <w:r w:rsidRPr="001508DF">
        <w:rPr>
          <w:rFonts w:ascii="Aptos" w:eastAsia="Calibri" w:hAnsi="Aptos" w:cs="Liberation Serif"/>
          <w:bCs/>
          <w:i/>
          <w:iCs/>
          <w:kern w:val="0"/>
          <w:lang w:eastAsia="en-US"/>
        </w:rPr>
        <w:t>(jeżeli dotyczy)</w:t>
      </w:r>
      <w:r w:rsidRPr="001508DF">
        <w:rPr>
          <w:rFonts w:ascii="Aptos" w:eastAsia="Calibri" w:hAnsi="Aptos" w:cs="Liberation Serif"/>
          <w:bCs/>
          <w:kern w:val="0"/>
          <w:lang w:eastAsia="en-US"/>
        </w:rPr>
        <w:t>:</w:t>
      </w:r>
    </w:p>
    <w:p w14:paraId="5C2F7FDB" w14:textId="77777777" w:rsidR="001508DF" w:rsidRPr="001508DF" w:rsidRDefault="001508DF" w:rsidP="001508DF">
      <w:pPr>
        <w:widowControl/>
        <w:numPr>
          <w:ilvl w:val="0"/>
          <w:numId w:val="52"/>
        </w:numPr>
        <w:tabs>
          <w:tab w:val="left" w:pos="426"/>
        </w:tabs>
        <w:suppressAutoHyphens w:val="0"/>
        <w:spacing w:after="120" w:line="312" w:lineRule="auto"/>
        <w:contextualSpacing/>
        <w:jc w:val="both"/>
        <w:rPr>
          <w:rFonts w:ascii="Aptos" w:eastAsia="Calibri" w:hAnsi="Aptos" w:cs="Liberation Serif"/>
          <w:bCs/>
          <w:kern w:val="0"/>
          <w:lang w:eastAsia="en-US"/>
        </w:rPr>
      </w:pPr>
      <w:r w:rsidRPr="001508DF">
        <w:rPr>
          <w:rFonts w:ascii="Aptos" w:eastAsia="Calibri" w:hAnsi="Aptos" w:cs="Liberation Serif"/>
          <w:bCs/>
          <w:kern w:val="0"/>
          <w:lang w:eastAsia="en-US"/>
        </w:rPr>
        <w:t>………………………………………………………………………………………</w:t>
      </w:r>
    </w:p>
    <w:p w14:paraId="2548DA9D" w14:textId="77777777" w:rsidR="001508DF" w:rsidRPr="001508DF" w:rsidRDefault="001508DF" w:rsidP="001508DF">
      <w:pPr>
        <w:widowControl/>
        <w:numPr>
          <w:ilvl w:val="0"/>
          <w:numId w:val="52"/>
        </w:numPr>
        <w:tabs>
          <w:tab w:val="left" w:pos="426"/>
        </w:tabs>
        <w:suppressAutoHyphens w:val="0"/>
        <w:spacing w:after="120" w:line="312" w:lineRule="auto"/>
        <w:contextualSpacing/>
        <w:jc w:val="both"/>
        <w:rPr>
          <w:rFonts w:ascii="Aptos" w:eastAsia="Calibri" w:hAnsi="Aptos" w:cs="Liberation Serif"/>
          <w:bCs/>
          <w:kern w:val="0"/>
          <w:lang w:eastAsia="en-US"/>
        </w:rPr>
      </w:pPr>
      <w:r w:rsidRPr="001508DF">
        <w:rPr>
          <w:rFonts w:ascii="Aptos" w:eastAsia="Calibri" w:hAnsi="Aptos" w:cs="Liberation Serif"/>
          <w:bCs/>
          <w:kern w:val="0"/>
          <w:lang w:eastAsia="en-US"/>
        </w:rPr>
        <w:t>………………………………………………………………………………………</w:t>
      </w:r>
    </w:p>
    <w:p w14:paraId="76F77BA5" w14:textId="34C9FDB7" w:rsidR="001508DF" w:rsidRPr="001508DF" w:rsidRDefault="001508DF" w:rsidP="001508DF">
      <w:pPr>
        <w:widowControl/>
        <w:suppressAutoHyphens w:val="0"/>
        <w:spacing w:line="252" w:lineRule="auto"/>
        <w:ind w:left="426"/>
        <w:jc w:val="both"/>
        <w:rPr>
          <w:rFonts w:ascii="Aptos" w:eastAsia="Calibri" w:hAnsi="Aptos" w:cs="Liberation Serif"/>
          <w:bCs/>
          <w:kern w:val="0"/>
          <w:lang w:eastAsia="en-US"/>
        </w:rPr>
      </w:pPr>
      <w:r w:rsidRPr="001508DF">
        <w:rPr>
          <w:rFonts w:ascii="Aptos" w:eastAsia="Calibri" w:hAnsi="Aptos" w:cs="Liberation Serif"/>
          <w:bCs/>
          <w:kern w:val="0"/>
          <w:lang w:eastAsia="en-US"/>
        </w:rPr>
        <w:t>w następującym zakresie (</w:t>
      </w:r>
      <w:r w:rsidRPr="001508DF">
        <w:rPr>
          <w:rFonts w:ascii="Aptos" w:eastAsia="Calibri" w:hAnsi="Aptos" w:cs="Liberation Serif"/>
          <w:bCs/>
          <w:i/>
          <w:kern w:val="0"/>
          <w:lang w:eastAsia="en-US"/>
        </w:rPr>
        <w:t>należy podać zdolności techniczne lub zawodowe – wymienione w Dzia</w:t>
      </w:r>
      <w:r>
        <w:rPr>
          <w:rFonts w:ascii="Aptos" w:eastAsia="Calibri" w:hAnsi="Aptos" w:cs="Liberation Serif"/>
          <w:bCs/>
          <w:i/>
          <w:kern w:val="0"/>
          <w:lang w:eastAsia="en-US"/>
        </w:rPr>
        <w:t>le VII</w:t>
      </w:r>
      <w:r w:rsidRPr="001508DF">
        <w:rPr>
          <w:rFonts w:ascii="Aptos" w:eastAsia="Calibri" w:hAnsi="Aptos" w:cs="Liberation Serif"/>
          <w:bCs/>
          <w:i/>
          <w:kern w:val="0"/>
          <w:lang w:eastAsia="en-US"/>
        </w:rPr>
        <w:t xml:space="preserve"> SWZ – w odniesieniu do danego podmiotu, który udostępnia określone zasoby)</w:t>
      </w:r>
      <w:r w:rsidRPr="001508DF">
        <w:rPr>
          <w:rFonts w:ascii="Aptos" w:eastAsia="Calibri" w:hAnsi="Aptos" w:cs="Liberation Serif"/>
          <w:bCs/>
          <w:kern w:val="0"/>
          <w:lang w:eastAsia="en-US"/>
        </w:rPr>
        <w:t xml:space="preserve">: </w:t>
      </w:r>
    </w:p>
    <w:p w14:paraId="0F4F5524" w14:textId="1E304903" w:rsidR="001508DF" w:rsidRPr="001508DF" w:rsidRDefault="001508DF" w:rsidP="001508DF">
      <w:pPr>
        <w:widowControl/>
        <w:suppressAutoHyphens w:val="0"/>
        <w:spacing w:line="252" w:lineRule="auto"/>
        <w:ind w:left="426"/>
        <w:jc w:val="both"/>
        <w:rPr>
          <w:rFonts w:ascii="Aptos" w:eastAsia="Calibri" w:hAnsi="Aptos" w:cs="Liberation Serif"/>
          <w:bCs/>
          <w:kern w:val="0"/>
          <w:lang w:eastAsia="en-US"/>
        </w:rPr>
      </w:pPr>
      <w:r w:rsidRPr="001508DF">
        <w:rPr>
          <w:rFonts w:ascii="Aptos" w:eastAsia="Calibri" w:hAnsi="Aptos" w:cs="Liberation Serif"/>
          <w:bCs/>
          <w:kern w:val="0"/>
          <w:lang w:eastAsia="en-US"/>
        </w:rPr>
        <w:t>……………………………………………………………………………………………………………………………………………………………………………………………………………………………………………………</w:t>
      </w:r>
      <w:r>
        <w:rPr>
          <w:rFonts w:ascii="Aptos" w:eastAsia="Calibri" w:hAnsi="Aptos" w:cs="Liberation Serif"/>
          <w:bCs/>
          <w:kern w:val="0"/>
          <w:lang w:eastAsia="en-US"/>
        </w:rPr>
        <w:t>…..</w:t>
      </w:r>
    </w:p>
    <w:p w14:paraId="718204A4" w14:textId="77777777" w:rsidR="001508DF" w:rsidRPr="001508DF" w:rsidRDefault="001508DF" w:rsidP="001508DF">
      <w:pPr>
        <w:widowControl/>
        <w:tabs>
          <w:tab w:val="left" w:pos="426"/>
        </w:tabs>
        <w:suppressAutoHyphens w:val="0"/>
        <w:spacing w:line="312" w:lineRule="auto"/>
        <w:ind w:left="425"/>
        <w:jc w:val="both"/>
        <w:rPr>
          <w:rFonts w:ascii="Aptos" w:eastAsia="Calibri" w:hAnsi="Aptos" w:cs="Liberation Serif"/>
          <w:bCs/>
          <w:i/>
          <w:iCs/>
          <w:kern w:val="0"/>
          <w:sz w:val="20"/>
          <w:szCs w:val="20"/>
          <w:lang w:eastAsia="en-US"/>
        </w:rPr>
      </w:pPr>
      <w:r w:rsidRPr="001508DF">
        <w:rPr>
          <w:rFonts w:ascii="Aptos" w:eastAsia="Calibri" w:hAnsi="Aptos" w:cs="Liberation Serif"/>
          <w:bCs/>
          <w:i/>
          <w:iCs/>
          <w:kern w:val="0"/>
          <w:sz w:val="20"/>
          <w:szCs w:val="20"/>
          <w:vertAlign w:val="superscript"/>
          <w:lang w:eastAsia="en-US"/>
        </w:rPr>
        <w:t xml:space="preserve">* </w:t>
      </w:r>
      <w:r w:rsidRPr="001508DF">
        <w:rPr>
          <w:rFonts w:ascii="Aptos" w:eastAsia="Calibri" w:hAnsi="Aptos" w:cs="Liberation Serif"/>
          <w:bCs/>
          <w:i/>
          <w:iCs/>
          <w:kern w:val="0"/>
          <w:sz w:val="20"/>
          <w:szCs w:val="20"/>
          <w:lang w:eastAsia="en-US"/>
        </w:rPr>
        <w:t>niewłaściwe skreślić</w:t>
      </w:r>
    </w:p>
    <w:p w14:paraId="23F8FB1F" w14:textId="77777777" w:rsidR="001508DF" w:rsidRPr="001508DF" w:rsidRDefault="001508DF" w:rsidP="001508DF">
      <w:pPr>
        <w:widowControl/>
        <w:suppressAutoHyphens w:val="0"/>
        <w:spacing w:line="264" w:lineRule="auto"/>
        <w:jc w:val="both"/>
        <w:rPr>
          <w:rFonts w:ascii="Aptos" w:eastAsia="Calibri" w:hAnsi="Aptos" w:cs="Arial"/>
          <w:b/>
          <w:kern w:val="0"/>
          <w:sz w:val="16"/>
          <w:szCs w:val="16"/>
          <w:lang w:eastAsia="en-US"/>
        </w:rPr>
      </w:pPr>
    </w:p>
    <w:p w14:paraId="21C68B56" w14:textId="77777777" w:rsidR="001508DF" w:rsidRPr="001508DF" w:rsidRDefault="001508DF" w:rsidP="001508DF">
      <w:pPr>
        <w:widowControl/>
        <w:suppressAutoHyphens w:val="0"/>
        <w:spacing w:after="120" w:line="264" w:lineRule="auto"/>
        <w:jc w:val="both"/>
        <w:rPr>
          <w:rFonts w:ascii="Aptos" w:eastAsia="Calibri" w:hAnsi="Aptos" w:cs="Arial"/>
          <w:b/>
          <w:kern w:val="0"/>
          <w:lang w:eastAsia="en-US"/>
        </w:rPr>
      </w:pPr>
      <w:r w:rsidRPr="001508DF">
        <w:rPr>
          <w:rFonts w:ascii="Aptos" w:eastAsia="Calibri" w:hAnsi="Aptos" w:cs="Arial"/>
          <w:b/>
          <w:kern w:val="0"/>
          <w:lang w:eastAsia="en-US"/>
        </w:rPr>
        <w:t>INFORMACJA DOTYCZĄCA DOSTĘPU DO PODMIOTOWYCH ŚRODKÓW DOWODOWYCH:</w:t>
      </w:r>
    </w:p>
    <w:p w14:paraId="58DC2920" w14:textId="77777777" w:rsidR="001508DF" w:rsidRPr="001508DF" w:rsidRDefault="001508DF" w:rsidP="001508DF">
      <w:pPr>
        <w:widowControl/>
        <w:suppressAutoHyphens w:val="0"/>
        <w:spacing w:after="120" w:line="264" w:lineRule="auto"/>
        <w:jc w:val="both"/>
        <w:rPr>
          <w:rFonts w:ascii="Aptos" w:eastAsia="Calibri" w:hAnsi="Aptos" w:cs="Arial"/>
          <w:kern w:val="0"/>
          <w:sz w:val="22"/>
          <w:szCs w:val="22"/>
          <w:lang w:eastAsia="en-US"/>
        </w:rPr>
      </w:pPr>
      <w:r w:rsidRPr="001508DF">
        <w:rPr>
          <w:rFonts w:ascii="Aptos" w:eastAsia="Calibri" w:hAnsi="Aptos" w:cs="Arial"/>
          <w:kern w:val="0"/>
          <w:sz w:val="22"/>
          <w:szCs w:val="22"/>
          <w:lang w:eastAsia="en-US"/>
        </w:rPr>
        <w:t>Zgodnie z art. 274 ust. 4 ustawy Pzp, wskazuję następujące podmiotowe środki dowodowe, które można uzyskać za pomocą bezpłatnych i ogólnodostępnych baz danych, oraz dane umożliwiające dostęp do tych środków:</w:t>
      </w:r>
    </w:p>
    <w:p w14:paraId="11228406" w14:textId="77777777" w:rsidR="001508DF" w:rsidRPr="001508DF" w:rsidRDefault="001508DF" w:rsidP="001508DF">
      <w:pPr>
        <w:widowControl/>
        <w:suppressAutoHyphens w:val="0"/>
        <w:spacing w:line="252" w:lineRule="auto"/>
        <w:jc w:val="both"/>
        <w:rPr>
          <w:rFonts w:ascii="Aptos" w:eastAsia="Calibri" w:hAnsi="Aptos" w:cs="Arial"/>
          <w:kern w:val="0"/>
          <w:sz w:val="21"/>
          <w:szCs w:val="21"/>
          <w:lang w:eastAsia="en-US"/>
        </w:rPr>
      </w:pPr>
      <w:r w:rsidRPr="001508DF">
        <w:rPr>
          <w:rFonts w:ascii="Aptos" w:eastAsia="Calibri" w:hAnsi="Aptos" w:cs="Arial"/>
          <w:kern w:val="0"/>
          <w:sz w:val="21"/>
          <w:szCs w:val="21"/>
          <w:lang w:eastAsia="en-US"/>
        </w:rPr>
        <w:t>1) ......................................................................................................................................................</w:t>
      </w:r>
    </w:p>
    <w:p w14:paraId="742F9405" w14:textId="77777777" w:rsidR="001508DF" w:rsidRPr="001508DF" w:rsidRDefault="001508DF" w:rsidP="001508DF">
      <w:pPr>
        <w:widowControl/>
        <w:suppressAutoHyphens w:val="0"/>
        <w:spacing w:line="360" w:lineRule="auto"/>
        <w:jc w:val="both"/>
        <w:rPr>
          <w:rFonts w:ascii="Aptos" w:eastAsia="Calibri" w:hAnsi="Aptos" w:cs="Arial"/>
          <w:kern w:val="0"/>
          <w:sz w:val="21"/>
          <w:szCs w:val="21"/>
          <w:lang w:eastAsia="en-US"/>
        </w:rPr>
      </w:pPr>
      <w:r w:rsidRPr="001508DF">
        <w:rPr>
          <w:rFonts w:ascii="Aptos" w:eastAsia="Calibri" w:hAnsi="Aptos" w:cs="Arial"/>
          <w:i/>
          <w:kern w:val="0"/>
          <w:sz w:val="16"/>
          <w:szCs w:val="16"/>
          <w:lang w:eastAsia="en-US"/>
        </w:rPr>
        <w:t>(wskazać podmiotowy środek dowodowy, adres internetowy, wydający urząd lub organ, dokładne dane referencyjne dokumentacji)</w:t>
      </w:r>
    </w:p>
    <w:p w14:paraId="604E8CB5" w14:textId="77777777" w:rsidR="001508DF" w:rsidRPr="001508DF" w:rsidRDefault="001508DF" w:rsidP="001508DF">
      <w:pPr>
        <w:widowControl/>
        <w:suppressAutoHyphens w:val="0"/>
        <w:spacing w:line="360" w:lineRule="auto"/>
        <w:jc w:val="both"/>
        <w:rPr>
          <w:rFonts w:ascii="Aptos" w:eastAsia="Calibri" w:hAnsi="Aptos" w:cs="Arial"/>
          <w:kern w:val="0"/>
          <w:sz w:val="21"/>
          <w:szCs w:val="21"/>
          <w:lang w:eastAsia="en-US"/>
        </w:rPr>
      </w:pPr>
      <w:r w:rsidRPr="001508DF">
        <w:rPr>
          <w:rFonts w:ascii="Aptos" w:eastAsia="Calibri" w:hAnsi="Aptos" w:cs="Arial"/>
          <w:kern w:val="0"/>
          <w:sz w:val="21"/>
          <w:szCs w:val="21"/>
          <w:lang w:eastAsia="en-US"/>
        </w:rPr>
        <w:t>2) .......................................................................................................................................................</w:t>
      </w:r>
    </w:p>
    <w:p w14:paraId="4078F690" w14:textId="77777777" w:rsidR="001508DF" w:rsidRPr="001508DF" w:rsidRDefault="001508DF" w:rsidP="001508DF">
      <w:pPr>
        <w:widowControl/>
        <w:suppressAutoHyphens w:val="0"/>
        <w:spacing w:line="360" w:lineRule="auto"/>
        <w:jc w:val="both"/>
        <w:rPr>
          <w:rFonts w:ascii="Aptos" w:eastAsia="Calibri" w:hAnsi="Aptos" w:cs="Arial"/>
          <w:i/>
          <w:kern w:val="0"/>
          <w:sz w:val="16"/>
          <w:szCs w:val="16"/>
          <w:lang w:eastAsia="en-US"/>
        </w:rPr>
      </w:pPr>
      <w:r w:rsidRPr="001508DF">
        <w:rPr>
          <w:rFonts w:ascii="Aptos" w:eastAsia="Calibri" w:hAnsi="Aptos" w:cs="Arial"/>
          <w:i/>
          <w:kern w:val="0"/>
          <w:sz w:val="16"/>
          <w:szCs w:val="16"/>
          <w:lang w:eastAsia="en-US"/>
        </w:rPr>
        <w:t>(wskazać podmiotowy środek dowodowy, adres internetowy, wydający urząd lub organ, dokładne dane referencyjne dokumentacji)</w:t>
      </w:r>
    </w:p>
    <w:p w14:paraId="7B97C0FC" w14:textId="77777777" w:rsidR="001508DF" w:rsidRPr="001508DF" w:rsidRDefault="001508DF" w:rsidP="001508DF">
      <w:pPr>
        <w:widowControl/>
        <w:suppressAutoHyphens w:val="0"/>
        <w:spacing w:line="264" w:lineRule="auto"/>
        <w:jc w:val="both"/>
        <w:rPr>
          <w:rFonts w:ascii="Aptos" w:eastAsia="Times New Roman" w:hAnsi="Aptos"/>
          <w:b/>
          <w:color w:val="000000"/>
          <w:kern w:val="0"/>
          <w:sz w:val="16"/>
          <w:szCs w:val="16"/>
          <w:lang w:eastAsia="en-US"/>
        </w:rPr>
      </w:pPr>
      <w:bookmarkStart w:id="7" w:name="_Hlk99009560"/>
    </w:p>
    <w:p w14:paraId="07D3791D" w14:textId="77777777" w:rsidR="001508DF" w:rsidRPr="001508DF" w:rsidRDefault="001508DF" w:rsidP="001508DF">
      <w:pPr>
        <w:widowControl/>
        <w:suppressAutoHyphens w:val="0"/>
        <w:spacing w:after="120" w:line="264" w:lineRule="auto"/>
        <w:jc w:val="both"/>
        <w:rPr>
          <w:rFonts w:ascii="Aptos" w:eastAsia="Times New Roman" w:hAnsi="Aptos"/>
          <w:b/>
          <w:color w:val="000000"/>
          <w:kern w:val="0"/>
          <w:lang w:eastAsia="en-US"/>
        </w:rPr>
      </w:pPr>
      <w:r w:rsidRPr="001508DF">
        <w:rPr>
          <w:rFonts w:ascii="Aptos" w:eastAsia="Times New Roman" w:hAnsi="Aptos"/>
          <w:b/>
          <w:color w:val="000000"/>
          <w:kern w:val="0"/>
          <w:lang w:eastAsia="en-US"/>
        </w:rPr>
        <w:t>OŚWIADCZENIE DOTYCZĄCE PODANYCH INFORMACJI:</w:t>
      </w:r>
    </w:p>
    <w:bookmarkEnd w:id="7"/>
    <w:p w14:paraId="56DA00DC" w14:textId="77777777" w:rsidR="001508DF" w:rsidRPr="001508DF" w:rsidRDefault="001508DF" w:rsidP="001508DF">
      <w:pPr>
        <w:widowControl/>
        <w:suppressAutoHyphens w:val="0"/>
        <w:spacing w:after="120" w:line="264" w:lineRule="auto"/>
        <w:jc w:val="both"/>
        <w:rPr>
          <w:rFonts w:ascii="Aptos" w:eastAsia="Times New Roman" w:hAnsi="Aptos"/>
          <w:color w:val="000000"/>
          <w:kern w:val="0"/>
          <w:lang w:eastAsia="en-US"/>
        </w:rPr>
      </w:pPr>
      <w:r w:rsidRPr="001508DF">
        <w:rPr>
          <w:rFonts w:ascii="Aptos" w:eastAsia="Times New Roman" w:hAnsi="Aptos"/>
          <w:color w:val="000000"/>
          <w:kern w:val="0"/>
          <w:lang w:eastAsia="en-US"/>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045FE206" w14:textId="77777777" w:rsidR="001508DF" w:rsidRPr="001508DF" w:rsidRDefault="001508DF" w:rsidP="001508DF">
      <w:pPr>
        <w:widowControl/>
        <w:suppressAutoHyphens w:val="0"/>
        <w:spacing w:line="264" w:lineRule="auto"/>
        <w:jc w:val="both"/>
        <w:rPr>
          <w:rFonts w:ascii="Aptos" w:eastAsia="Times New Roman" w:hAnsi="Aptos"/>
          <w:kern w:val="0"/>
          <w:sz w:val="22"/>
          <w:szCs w:val="22"/>
          <w:lang w:eastAsia="en-US"/>
        </w:rPr>
      </w:pPr>
    </w:p>
    <w:p w14:paraId="6D6EBB72" w14:textId="77777777" w:rsidR="001508DF" w:rsidRPr="001508DF" w:rsidRDefault="001508DF" w:rsidP="001508DF">
      <w:pPr>
        <w:widowControl/>
        <w:tabs>
          <w:tab w:val="left" w:pos="4860"/>
        </w:tabs>
        <w:suppressAutoHyphens w:val="0"/>
        <w:autoSpaceDE w:val="0"/>
        <w:spacing w:line="264" w:lineRule="auto"/>
        <w:ind w:firstLine="4820"/>
        <w:jc w:val="both"/>
        <w:rPr>
          <w:rFonts w:ascii="Aptos" w:eastAsia="Times New Roman" w:hAnsi="Aptos"/>
          <w:color w:val="000000"/>
          <w:kern w:val="0"/>
          <w:sz w:val="22"/>
          <w:szCs w:val="22"/>
          <w:lang w:eastAsia="en-US"/>
        </w:rPr>
      </w:pPr>
      <w:r w:rsidRPr="001508DF">
        <w:rPr>
          <w:rFonts w:ascii="Aptos" w:eastAsia="Times New Roman" w:hAnsi="Aptos"/>
          <w:color w:val="000000"/>
          <w:kern w:val="0"/>
          <w:sz w:val="22"/>
          <w:szCs w:val="22"/>
          <w:lang w:eastAsia="en-US"/>
        </w:rPr>
        <w:t>......................................................................</w:t>
      </w:r>
    </w:p>
    <w:p w14:paraId="4C19F841" w14:textId="77777777" w:rsidR="001508DF" w:rsidRPr="001508DF" w:rsidRDefault="001508DF" w:rsidP="001508DF">
      <w:pPr>
        <w:widowControl/>
        <w:suppressAutoHyphens w:val="0"/>
        <w:autoSpaceDE w:val="0"/>
        <w:spacing w:line="264" w:lineRule="auto"/>
        <w:ind w:left="3540" w:firstLine="708"/>
        <w:jc w:val="both"/>
        <w:rPr>
          <w:rFonts w:ascii="Aptos" w:eastAsia="Calibri" w:hAnsi="Aptos"/>
          <w:color w:val="000000"/>
          <w:kern w:val="0"/>
          <w:sz w:val="18"/>
          <w:szCs w:val="18"/>
          <w:lang w:eastAsia="en-US"/>
        </w:rPr>
      </w:pPr>
      <w:r w:rsidRPr="001508DF">
        <w:rPr>
          <w:rFonts w:ascii="Aptos" w:eastAsia="Calibri" w:hAnsi="Aptos"/>
          <w:color w:val="000000"/>
          <w:kern w:val="0"/>
          <w:sz w:val="18"/>
          <w:szCs w:val="18"/>
          <w:lang w:eastAsia="en-US"/>
        </w:rPr>
        <w:t xml:space="preserve">     podpis Wykonawcy lub osoby uprawnionej do reprezentowania </w:t>
      </w:r>
    </w:p>
    <w:p w14:paraId="1B55A890" w14:textId="77777777" w:rsidR="001508DF" w:rsidRPr="001508DF" w:rsidRDefault="001508DF" w:rsidP="001508DF">
      <w:pPr>
        <w:widowControl/>
        <w:suppressAutoHyphens w:val="0"/>
        <w:autoSpaceDE w:val="0"/>
        <w:spacing w:line="264" w:lineRule="auto"/>
        <w:ind w:left="5812" w:hanging="425"/>
        <w:jc w:val="both"/>
        <w:rPr>
          <w:rFonts w:ascii="Aptos" w:eastAsia="Calibri" w:hAnsi="Aptos"/>
          <w:color w:val="000000"/>
          <w:kern w:val="0"/>
          <w:sz w:val="18"/>
          <w:szCs w:val="18"/>
          <w:lang w:eastAsia="en-US"/>
        </w:rPr>
      </w:pPr>
    </w:p>
    <w:p w14:paraId="18E1E503" w14:textId="77777777" w:rsidR="001508DF" w:rsidRPr="001508DF" w:rsidRDefault="001508DF" w:rsidP="001508DF">
      <w:pPr>
        <w:widowControl/>
        <w:autoSpaceDN w:val="0"/>
        <w:spacing w:line="264" w:lineRule="auto"/>
        <w:jc w:val="both"/>
        <w:textAlignment w:val="baseline"/>
        <w:rPr>
          <w:rFonts w:ascii="Aptos" w:eastAsia="Times New Roman" w:hAnsi="Aptos" w:cs="Liberation Serif"/>
          <w:bCs/>
          <w:color w:val="00000A"/>
          <w:kern w:val="3"/>
          <w:sz w:val="20"/>
          <w:szCs w:val="20"/>
        </w:rPr>
      </w:pPr>
      <w:r w:rsidRPr="001508DF">
        <w:rPr>
          <w:rFonts w:ascii="Aptos" w:eastAsia="Times New Roman" w:hAnsi="Aptos" w:cs="Liberation Serif"/>
          <w:bCs/>
          <w:color w:val="00000A"/>
          <w:kern w:val="3"/>
          <w:sz w:val="20"/>
          <w:szCs w:val="20"/>
        </w:rPr>
        <w:t>UWAGA: Oświadczenie należy podpisać kwalifikowanym podpisem elektronicznym, elektronicznym podpisem zaufanym lub elektronicznym podpisem osobistym przez osobę uprawnioną do zaciągania zobowiązań w imieniu Wykonawcy lub Wykonawcy wspólnie ubiegającego się o udzielenie zamówienia.</w:t>
      </w:r>
    </w:p>
    <w:p w14:paraId="1192D275" w14:textId="77777777" w:rsidR="001508DF" w:rsidRPr="001508DF" w:rsidRDefault="001508DF" w:rsidP="001508DF">
      <w:pPr>
        <w:widowControl/>
        <w:autoSpaceDN w:val="0"/>
        <w:spacing w:line="264" w:lineRule="auto"/>
        <w:jc w:val="both"/>
        <w:textAlignment w:val="baseline"/>
        <w:rPr>
          <w:rFonts w:ascii="Aptos" w:eastAsia="Times New Roman" w:hAnsi="Aptos" w:cs="Liberation Serif"/>
          <w:bCs/>
          <w:color w:val="00000A"/>
          <w:kern w:val="3"/>
          <w:sz w:val="20"/>
          <w:szCs w:val="20"/>
        </w:rPr>
      </w:pPr>
      <w:r w:rsidRPr="001508DF">
        <w:rPr>
          <w:rFonts w:ascii="Aptos" w:eastAsia="Times New Roman" w:hAnsi="Aptos" w:cs="Liberation Serif"/>
          <w:bCs/>
          <w:color w:val="00000A"/>
          <w:kern w:val="3"/>
          <w:sz w:val="20"/>
          <w:szCs w:val="20"/>
        </w:rPr>
        <w:t>W przypadku składania oferty przez Wykonawców wspólnie ubiegających się o udzielenie zamówienia, niniejsze oświadczenie składa każdy z tych Wykonawców.</w:t>
      </w:r>
    </w:p>
    <w:p w14:paraId="518E5C5D" w14:textId="3A1184AB" w:rsidR="001508DF" w:rsidRPr="001508DF" w:rsidRDefault="001508DF" w:rsidP="001508DF">
      <w:pPr>
        <w:widowControl/>
        <w:autoSpaceDN w:val="0"/>
        <w:spacing w:line="264" w:lineRule="auto"/>
        <w:jc w:val="both"/>
        <w:textAlignment w:val="baseline"/>
        <w:rPr>
          <w:rFonts w:ascii="Aptos" w:eastAsia="Times New Roman" w:hAnsi="Aptos" w:cs="Liberation Serif"/>
          <w:bCs/>
          <w:color w:val="00000A"/>
          <w:kern w:val="3"/>
          <w:sz w:val="20"/>
          <w:szCs w:val="20"/>
        </w:rPr>
      </w:pPr>
      <w:r w:rsidRPr="001508DF">
        <w:rPr>
          <w:rFonts w:ascii="Aptos" w:eastAsia="Times New Roman" w:hAnsi="Aptos" w:cs="Liberation Serif"/>
          <w:bCs/>
          <w:color w:val="00000A"/>
          <w:kern w:val="3"/>
          <w:sz w:val="20"/>
          <w:szCs w:val="20"/>
        </w:rPr>
        <w:t xml:space="preserve">W przypadku polegania na zdolnościach podmiotów udostępniających zasoby na zasadach określonych w art. 118 ustawy Pzp, Wykonawca przedstawia oświadczenie podmiotu udostępniającego zasoby, potwierdzające brak podstaw wykluczenia tego podmiotu oraz spełnianie warunków udziału w postępowaniu, w zakresie, w jakim Wykonawca powołuje się na jego zasoby (Załącznik Nr </w:t>
      </w:r>
      <w:r>
        <w:rPr>
          <w:rFonts w:ascii="Aptos" w:eastAsia="Times New Roman" w:hAnsi="Aptos" w:cs="Liberation Serif"/>
          <w:bCs/>
          <w:color w:val="00000A"/>
          <w:kern w:val="3"/>
          <w:sz w:val="20"/>
          <w:szCs w:val="20"/>
        </w:rPr>
        <w:t>9</w:t>
      </w:r>
      <w:r w:rsidRPr="001508DF">
        <w:rPr>
          <w:rFonts w:ascii="Aptos" w:eastAsia="Times New Roman" w:hAnsi="Aptos" w:cs="Liberation Serif"/>
          <w:bCs/>
          <w:color w:val="00000A"/>
          <w:kern w:val="3"/>
          <w:sz w:val="20"/>
          <w:szCs w:val="20"/>
        </w:rPr>
        <w:t xml:space="preserve"> do SWZ).</w:t>
      </w:r>
    </w:p>
    <w:p w14:paraId="2637AD94" w14:textId="77777777" w:rsidR="00707B69" w:rsidRPr="00164763" w:rsidRDefault="00707B69" w:rsidP="00707B69">
      <w:pPr>
        <w:widowControl/>
        <w:suppressAutoHyphens w:val="0"/>
        <w:spacing w:after="160" w:line="259" w:lineRule="auto"/>
        <w:jc w:val="right"/>
        <w:rPr>
          <w:rFonts w:ascii="Aptos" w:eastAsia="TimesNewRomanPSMT" w:hAnsi="Aptos"/>
          <w:b/>
          <w:bCs/>
          <w:color w:val="000000"/>
          <w:u w:val="single"/>
        </w:rPr>
      </w:pPr>
      <w:r>
        <w:rPr>
          <w:rFonts w:ascii="Liberation Serif" w:eastAsia="Calibri" w:hAnsi="Liberation Serif" w:cs="Liberation Serif"/>
          <w:kern w:val="0"/>
          <w:sz w:val="22"/>
          <w:szCs w:val="22"/>
          <w:lang w:eastAsia="en-US"/>
        </w:rPr>
        <w:br w:type="page"/>
      </w:r>
      <w:r w:rsidRPr="00164763">
        <w:rPr>
          <w:rFonts w:ascii="Aptos" w:eastAsia="TimesNewRomanPSMT" w:hAnsi="Aptos"/>
          <w:b/>
          <w:bCs/>
          <w:color w:val="000000"/>
          <w:u w:val="single"/>
        </w:rPr>
        <w:t xml:space="preserve">Załącznik Nr </w:t>
      </w:r>
      <w:r>
        <w:rPr>
          <w:rFonts w:ascii="Aptos" w:eastAsia="TimesNewRomanPSMT" w:hAnsi="Aptos"/>
          <w:b/>
          <w:bCs/>
          <w:color w:val="000000"/>
          <w:u w:val="single"/>
        </w:rPr>
        <w:t>3</w:t>
      </w:r>
      <w:r w:rsidRPr="00164763">
        <w:rPr>
          <w:rFonts w:ascii="Aptos" w:eastAsia="TimesNewRomanPSMT" w:hAnsi="Aptos"/>
          <w:b/>
          <w:bCs/>
          <w:color w:val="000000"/>
          <w:u w:val="single"/>
        </w:rPr>
        <w:t xml:space="preserve"> do SWZ</w:t>
      </w:r>
    </w:p>
    <w:p w14:paraId="410ADC2F" w14:textId="77777777" w:rsidR="00707B69" w:rsidRPr="008469CD" w:rsidRDefault="00707B69" w:rsidP="00707B69">
      <w:pPr>
        <w:widowControl/>
        <w:suppressAutoHyphens w:val="0"/>
        <w:spacing w:after="160" w:line="259" w:lineRule="auto"/>
        <w:rPr>
          <w:rFonts w:ascii="Aptos" w:eastAsia="TimesNewRomanPSMT" w:hAnsi="Aptos"/>
          <w:b/>
          <w:bCs/>
          <w:color w:val="000000"/>
        </w:rPr>
      </w:pPr>
      <w:bookmarkStart w:id="8" w:name="_Hlk169845570"/>
      <w:r w:rsidRPr="00DD731F">
        <w:rPr>
          <w:rFonts w:ascii="Aptos" w:eastAsia="Times New Roman" w:hAnsi="Aptos"/>
          <w:b/>
          <w:noProof/>
          <w:color w:val="000000"/>
          <w:lang w:eastAsia="pl-PL"/>
        </w:rPr>
        <w:drawing>
          <wp:inline distT="0" distB="0" distL="0" distR="0" wp14:anchorId="4B13202C" wp14:editId="37C6198B">
            <wp:extent cx="1139825" cy="1256030"/>
            <wp:effectExtent l="0" t="0" r="3175" b="1270"/>
            <wp:docPr id="11357755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256030"/>
                    </a:xfrm>
                    <a:prstGeom prst="rect">
                      <a:avLst/>
                    </a:prstGeom>
                    <a:noFill/>
                  </pic:spPr>
                </pic:pic>
              </a:graphicData>
            </a:graphic>
          </wp:inline>
        </w:drawing>
      </w:r>
    </w:p>
    <w:p w14:paraId="58ADD39C" w14:textId="77777777" w:rsidR="00707B69" w:rsidRPr="00DD731F" w:rsidRDefault="00707B69" w:rsidP="00707B69">
      <w:pPr>
        <w:shd w:val="clear" w:color="auto" w:fill="FFFFFF"/>
        <w:tabs>
          <w:tab w:val="left" w:pos="1077"/>
          <w:tab w:val="center" w:pos="5175"/>
          <w:tab w:val="right" w:pos="9994"/>
        </w:tabs>
        <w:spacing w:line="200" w:lineRule="atLeast"/>
        <w:ind w:right="40"/>
        <w:rPr>
          <w:rFonts w:ascii="Aptos" w:hAnsi="Aptos"/>
          <w:b/>
          <w:bCs/>
        </w:rPr>
      </w:pPr>
      <w:bookmarkStart w:id="9" w:name="_Hlk169802979"/>
      <w:r w:rsidRPr="00DD731F">
        <w:rPr>
          <w:rFonts w:ascii="Aptos" w:hAnsi="Aptos"/>
          <w:b/>
          <w:bCs/>
          <w:color w:val="FF0000"/>
          <w:u w:val="single"/>
        </w:rPr>
        <w:t>Znak sprawy:ZP.271.</w:t>
      </w:r>
      <w:r>
        <w:rPr>
          <w:rFonts w:ascii="Aptos" w:hAnsi="Aptos"/>
          <w:b/>
          <w:bCs/>
          <w:color w:val="FF0000"/>
          <w:u w:val="single"/>
        </w:rPr>
        <w:t>3</w:t>
      </w:r>
      <w:r w:rsidRPr="00DD731F">
        <w:rPr>
          <w:rFonts w:ascii="Aptos" w:hAnsi="Aptos"/>
          <w:b/>
          <w:bCs/>
          <w:color w:val="FF0000"/>
          <w:u w:val="single"/>
        </w:rPr>
        <w:t>.2024</w:t>
      </w:r>
    </w:p>
    <w:bookmarkEnd w:id="8"/>
    <w:bookmarkEnd w:id="9"/>
    <w:p w14:paraId="1F9BEE07" w14:textId="77777777" w:rsidR="00707B69" w:rsidRPr="008469CD" w:rsidRDefault="00707B69" w:rsidP="00707B69">
      <w:pPr>
        <w:widowControl/>
        <w:suppressAutoHyphens w:val="0"/>
        <w:spacing w:after="160" w:line="259" w:lineRule="auto"/>
        <w:rPr>
          <w:rFonts w:ascii="Aptos" w:eastAsia="TimesNewRomanPSMT" w:hAnsi="Aptos"/>
          <w:b/>
          <w:bCs/>
          <w:color w:val="000000"/>
        </w:rPr>
      </w:pPr>
    </w:p>
    <w:p w14:paraId="3C073AAA" w14:textId="77777777" w:rsidR="00707B69" w:rsidRPr="008469CD" w:rsidRDefault="00707B69" w:rsidP="00707B69">
      <w:pPr>
        <w:widowControl/>
        <w:suppressAutoHyphens w:val="0"/>
        <w:spacing w:after="160" w:line="259" w:lineRule="auto"/>
        <w:jc w:val="center"/>
        <w:rPr>
          <w:rFonts w:ascii="Aptos" w:eastAsia="TimesNewRomanPSMT" w:hAnsi="Aptos"/>
          <w:b/>
          <w:bCs/>
          <w:iCs/>
          <w:color w:val="000000"/>
        </w:rPr>
      </w:pPr>
      <w:r w:rsidRPr="008469CD">
        <w:rPr>
          <w:rFonts w:ascii="Aptos" w:eastAsia="TimesNewRomanPSMT" w:hAnsi="Aptos"/>
          <w:b/>
          <w:bCs/>
          <w:iCs/>
          <w:color w:val="000000"/>
        </w:rPr>
        <w:t>OŚWIADCZENIE</w:t>
      </w:r>
    </w:p>
    <w:p w14:paraId="7C626777" w14:textId="77777777" w:rsidR="00707B69" w:rsidRPr="008469CD" w:rsidRDefault="00707B69" w:rsidP="00707B69">
      <w:pPr>
        <w:widowControl/>
        <w:suppressAutoHyphens w:val="0"/>
        <w:spacing w:after="160" w:line="259" w:lineRule="auto"/>
        <w:jc w:val="center"/>
        <w:rPr>
          <w:rFonts w:ascii="Aptos" w:eastAsia="TimesNewRomanPSMT" w:hAnsi="Aptos"/>
          <w:b/>
          <w:bCs/>
          <w:color w:val="000000"/>
        </w:rPr>
      </w:pPr>
      <w:r w:rsidRPr="008469CD">
        <w:rPr>
          <w:rFonts w:ascii="Aptos" w:eastAsia="TimesNewRomanPSMT" w:hAnsi="Aptos"/>
          <w:b/>
          <w:bCs/>
          <w:color w:val="000000"/>
        </w:rPr>
        <w:t xml:space="preserve">potwierdzające aktualność informacji zawartych w oświadczeniu wstępnym, </w:t>
      </w:r>
      <w:r w:rsidRPr="008469CD">
        <w:rPr>
          <w:rFonts w:ascii="Aptos" w:eastAsia="TimesNewRomanPSMT" w:hAnsi="Aptos"/>
          <w:b/>
          <w:bCs/>
          <w:color w:val="000000"/>
        </w:rPr>
        <w:br/>
        <w:t xml:space="preserve">o którym mowa w art. 125 ust. 1 ustawy </w:t>
      </w:r>
      <w:r w:rsidRPr="008469CD">
        <w:rPr>
          <w:rFonts w:ascii="Aptos" w:eastAsia="TimesNewRomanPSMT" w:hAnsi="Aptos"/>
          <w:b/>
          <w:bCs/>
          <w:iCs/>
          <w:color w:val="000000"/>
        </w:rPr>
        <w:t>Pzp</w:t>
      </w:r>
    </w:p>
    <w:p w14:paraId="66284D05" w14:textId="77777777" w:rsidR="00707B69" w:rsidRPr="008469CD" w:rsidRDefault="00707B69" w:rsidP="00707B69">
      <w:pPr>
        <w:widowControl/>
        <w:suppressAutoHyphens w:val="0"/>
        <w:spacing w:after="160" w:line="259" w:lineRule="auto"/>
        <w:jc w:val="center"/>
        <w:rPr>
          <w:rFonts w:ascii="Aptos" w:eastAsia="TimesNewRomanPSMT" w:hAnsi="Aptos"/>
          <w:b/>
          <w:bCs/>
          <w:i/>
          <w:color w:val="000000"/>
        </w:rPr>
      </w:pPr>
    </w:p>
    <w:p w14:paraId="331F9E58" w14:textId="77777777" w:rsidR="00707B69" w:rsidRPr="008469CD" w:rsidRDefault="00707B69" w:rsidP="00707B69">
      <w:pPr>
        <w:widowControl/>
        <w:suppressAutoHyphens w:val="0"/>
        <w:spacing w:after="160" w:line="259" w:lineRule="auto"/>
        <w:rPr>
          <w:rFonts w:ascii="Aptos" w:eastAsia="TimesNewRomanPSMT" w:hAnsi="Aptos"/>
          <w:b/>
          <w:bCs/>
          <w:color w:val="000000"/>
        </w:rPr>
      </w:pPr>
      <w:r w:rsidRPr="008469CD">
        <w:rPr>
          <w:rFonts w:ascii="Aptos" w:eastAsia="TimesNewRomanPSMT" w:hAnsi="Aptos"/>
          <w:b/>
          <w:bCs/>
          <w:color w:val="000000"/>
          <w:u w:val="single"/>
        </w:rPr>
        <w:t>Dane dotyczące Wykonawcy</w:t>
      </w:r>
    </w:p>
    <w:p w14:paraId="5F0A7487" w14:textId="77777777" w:rsidR="00707B69" w:rsidRPr="008469CD" w:rsidRDefault="00707B69" w:rsidP="00707B69">
      <w:pPr>
        <w:widowControl/>
        <w:suppressAutoHyphens w:val="0"/>
        <w:spacing w:after="160" w:line="259" w:lineRule="auto"/>
        <w:rPr>
          <w:rFonts w:ascii="Aptos" w:eastAsia="TimesNewRomanPSMT" w:hAnsi="Aptos"/>
          <w:b/>
          <w:bCs/>
          <w:color w:val="000000"/>
        </w:rPr>
      </w:pPr>
      <w:r w:rsidRPr="008469CD">
        <w:rPr>
          <w:rFonts w:ascii="Aptos" w:eastAsia="TimesNewRomanPSMT" w:hAnsi="Aptos"/>
          <w:b/>
          <w:bCs/>
          <w:color w:val="000000"/>
        </w:rPr>
        <w:t>(Wykonawca lub Wykonawca wspólnie ubiegający się o udzielenie zamówienia lub podmiot udostępniający zasoby):</w:t>
      </w:r>
    </w:p>
    <w:p w14:paraId="2F2541BA" w14:textId="77777777" w:rsidR="00707B69" w:rsidRPr="008469CD" w:rsidRDefault="00707B69" w:rsidP="00707B69">
      <w:pPr>
        <w:widowControl/>
        <w:suppressAutoHyphens w:val="0"/>
        <w:spacing w:after="160" w:line="259" w:lineRule="auto"/>
        <w:rPr>
          <w:rFonts w:ascii="Aptos" w:eastAsia="TimesNewRomanPSMT" w:hAnsi="Aptos"/>
          <w:b/>
          <w:bCs/>
          <w:color w:val="000000"/>
          <w:u w:val="single"/>
        </w:rPr>
      </w:pPr>
    </w:p>
    <w:p w14:paraId="43573883" w14:textId="77777777" w:rsidR="00707B69" w:rsidRPr="008469CD" w:rsidRDefault="00707B69" w:rsidP="00707B69">
      <w:pPr>
        <w:widowControl/>
        <w:suppressAutoHyphens w:val="0"/>
        <w:spacing w:after="160" w:line="259" w:lineRule="auto"/>
        <w:rPr>
          <w:rFonts w:ascii="Aptos" w:eastAsia="TimesNewRomanPSMT" w:hAnsi="Aptos"/>
          <w:b/>
          <w:bCs/>
          <w:color w:val="000000"/>
        </w:rPr>
      </w:pPr>
      <w:r w:rsidRPr="008469CD">
        <w:rPr>
          <w:rFonts w:ascii="Aptos" w:eastAsia="TimesNewRomanPSMT" w:hAnsi="Aptos"/>
          <w:b/>
          <w:bCs/>
          <w:color w:val="000000"/>
        </w:rPr>
        <w:t>Nazwa albo imię i nazwisko:</w:t>
      </w:r>
      <w:r>
        <w:rPr>
          <w:rFonts w:ascii="Aptos" w:eastAsia="TimesNewRomanPSMT" w:hAnsi="Aptos"/>
          <w:b/>
          <w:bCs/>
          <w:color w:val="000000"/>
        </w:rPr>
        <w:t xml:space="preserve"> </w:t>
      </w:r>
      <w:r w:rsidRPr="008469CD">
        <w:rPr>
          <w:rFonts w:ascii="Aptos" w:eastAsia="TimesNewRomanPSMT" w:hAnsi="Aptos"/>
          <w:b/>
          <w:bCs/>
          <w:color w:val="000000"/>
        </w:rPr>
        <w:t>............................................................................................</w:t>
      </w:r>
    </w:p>
    <w:p w14:paraId="041FDF6C" w14:textId="77777777" w:rsidR="00707B69" w:rsidRPr="008469CD" w:rsidRDefault="00707B69" w:rsidP="00707B69">
      <w:pPr>
        <w:widowControl/>
        <w:suppressAutoHyphens w:val="0"/>
        <w:spacing w:after="160" w:line="259" w:lineRule="auto"/>
        <w:rPr>
          <w:rFonts w:ascii="Aptos" w:eastAsia="TimesNewRomanPSMT" w:hAnsi="Aptos"/>
          <w:b/>
          <w:bCs/>
          <w:color w:val="000000"/>
        </w:rPr>
      </w:pPr>
      <w:r w:rsidRPr="008469CD">
        <w:rPr>
          <w:rFonts w:ascii="Aptos" w:eastAsia="TimesNewRomanPSMT" w:hAnsi="Aptos"/>
          <w:b/>
          <w:bCs/>
          <w:color w:val="000000"/>
        </w:rPr>
        <w:tab/>
      </w:r>
      <w:r w:rsidRPr="008469CD">
        <w:rPr>
          <w:rFonts w:ascii="Aptos" w:eastAsia="TimesNewRomanPSMT" w:hAnsi="Aptos"/>
          <w:b/>
          <w:bCs/>
          <w:color w:val="000000"/>
        </w:rPr>
        <w:tab/>
      </w:r>
    </w:p>
    <w:p w14:paraId="55CADFF1" w14:textId="77777777" w:rsidR="00707B69" w:rsidRPr="008469CD" w:rsidRDefault="00707B69" w:rsidP="00707B69">
      <w:pPr>
        <w:widowControl/>
        <w:suppressAutoHyphens w:val="0"/>
        <w:spacing w:after="160" w:line="259" w:lineRule="auto"/>
        <w:rPr>
          <w:rFonts w:ascii="Aptos" w:eastAsia="TimesNewRomanPSMT" w:hAnsi="Aptos"/>
          <w:b/>
          <w:bCs/>
          <w:color w:val="000000"/>
        </w:rPr>
      </w:pPr>
      <w:r w:rsidRPr="008469CD">
        <w:rPr>
          <w:rFonts w:ascii="Aptos" w:eastAsia="TimesNewRomanPSMT" w:hAnsi="Aptos"/>
          <w:b/>
          <w:bCs/>
          <w:color w:val="000000"/>
        </w:rPr>
        <w:t>siedziba albo miejsce zamieszkania – jeżeli jest miejscem wykonywania działalności:</w:t>
      </w:r>
    </w:p>
    <w:p w14:paraId="62FDF2BF" w14:textId="77777777" w:rsidR="00707B69" w:rsidRPr="008469CD" w:rsidRDefault="00707B69" w:rsidP="00707B69">
      <w:pPr>
        <w:widowControl/>
        <w:suppressAutoHyphens w:val="0"/>
        <w:spacing w:after="120"/>
        <w:rPr>
          <w:rFonts w:ascii="Aptos" w:eastAsia="TimesNewRomanPSMT" w:hAnsi="Aptos"/>
          <w:b/>
          <w:bCs/>
          <w:color w:val="000000"/>
        </w:rPr>
      </w:pPr>
      <w:r w:rsidRPr="008469CD">
        <w:rPr>
          <w:rFonts w:ascii="Aptos" w:eastAsia="TimesNewRomanPSMT" w:hAnsi="Aptos"/>
          <w:b/>
          <w:bCs/>
          <w:color w:val="000000"/>
        </w:rPr>
        <w:t>......................................................................................................................................</w:t>
      </w:r>
    </w:p>
    <w:p w14:paraId="43566D31" w14:textId="77777777" w:rsidR="00707B69" w:rsidRPr="008469CD" w:rsidRDefault="00707B69" w:rsidP="00707B69">
      <w:pPr>
        <w:widowControl/>
        <w:suppressAutoHyphens w:val="0"/>
        <w:spacing w:after="120"/>
        <w:rPr>
          <w:rFonts w:ascii="Aptos" w:eastAsia="TimesNewRomanPSMT" w:hAnsi="Aptos"/>
          <w:b/>
          <w:bCs/>
          <w:color w:val="000000"/>
        </w:rPr>
      </w:pPr>
      <w:r w:rsidRPr="008469CD">
        <w:rPr>
          <w:rFonts w:ascii="Aptos" w:eastAsia="TimesNewRomanPSMT" w:hAnsi="Aptos"/>
          <w:b/>
          <w:bCs/>
          <w:color w:val="000000"/>
        </w:rPr>
        <w:t>.......................................................................................................................................</w:t>
      </w:r>
    </w:p>
    <w:p w14:paraId="65A7C88A" w14:textId="77777777" w:rsidR="00707B69" w:rsidRPr="008469CD" w:rsidRDefault="00707B69" w:rsidP="00707B69">
      <w:pPr>
        <w:widowControl/>
        <w:suppressAutoHyphens w:val="0"/>
        <w:spacing w:after="160" w:line="259" w:lineRule="auto"/>
        <w:rPr>
          <w:rFonts w:ascii="Aptos" w:eastAsia="TimesNewRomanPSMT" w:hAnsi="Aptos"/>
          <w:b/>
          <w:bCs/>
          <w:i/>
          <w:color w:val="000000"/>
        </w:rPr>
      </w:pPr>
    </w:p>
    <w:p w14:paraId="70C54ADE" w14:textId="77777777" w:rsidR="00707B69" w:rsidRPr="008469CD" w:rsidRDefault="00707B69" w:rsidP="00707B69">
      <w:pPr>
        <w:widowControl/>
        <w:suppressAutoHyphens w:val="0"/>
        <w:spacing w:after="160" w:line="259" w:lineRule="auto"/>
        <w:rPr>
          <w:rFonts w:ascii="Aptos" w:eastAsia="TimesNewRomanPSMT" w:hAnsi="Aptos"/>
          <w:b/>
          <w:bCs/>
          <w:iCs/>
          <w:color w:val="000000"/>
        </w:rPr>
      </w:pPr>
      <w:r w:rsidRPr="008469CD">
        <w:rPr>
          <w:rFonts w:ascii="Aptos" w:eastAsia="TimesNewRomanPSMT" w:hAnsi="Aptos"/>
          <w:b/>
          <w:bCs/>
          <w:iCs/>
          <w:color w:val="000000"/>
        </w:rPr>
        <w:t>OŚWIADCZAM, ŻE:</w:t>
      </w:r>
    </w:p>
    <w:p w14:paraId="5BD626B3" w14:textId="77777777" w:rsidR="00707B69" w:rsidRPr="008469CD" w:rsidRDefault="00707B69" w:rsidP="00707B69">
      <w:pPr>
        <w:widowControl/>
        <w:suppressAutoHyphens w:val="0"/>
        <w:spacing w:after="160" w:line="259" w:lineRule="auto"/>
        <w:jc w:val="both"/>
        <w:rPr>
          <w:rFonts w:ascii="Aptos" w:eastAsia="TimesNewRomanPSMT" w:hAnsi="Aptos"/>
          <w:b/>
          <w:bCs/>
          <w:iCs/>
          <w:color w:val="000000"/>
          <w:u w:val="single"/>
        </w:rPr>
      </w:pPr>
      <w:r w:rsidRPr="008469CD">
        <w:rPr>
          <w:rFonts w:ascii="Aptos" w:eastAsia="TimesNewRomanPSMT" w:hAnsi="Aptos"/>
          <w:iCs/>
          <w:color w:val="000000"/>
        </w:rPr>
        <w:t xml:space="preserve">potwierdzam aktualność informacji zawartych w oświadczeniu wstępnym, o którym mowa w art. 125 ust. 1 ustawy z dnia 11 września 2019 r. </w:t>
      </w:r>
      <w:r w:rsidRPr="008469CD">
        <w:rPr>
          <w:rFonts w:ascii="Aptos" w:eastAsia="TimesNewRomanPSMT" w:hAnsi="Aptos"/>
          <w:i/>
          <w:iCs/>
          <w:color w:val="000000"/>
        </w:rPr>
        <w:t>Prawo zamówień publicznych</w:t>
      </w:r>
      <w:r w:rsidRPr="008469CD">
        <w:rPr>
          <w:rFonts w:ascii="Aptos" w:eastAsia="TimesNewRomanPSMT" w:hAnsi="Aptos"/>
          <w:iCs/>
          <w:color w:val="000000"/>
        </w:rPr>
        <w:t xml:space="preserve"> </w:t>
      </w:r>
      <w:r w:rsidRPr="008469CD">
        <w:rPr>
          <w:rFonts w:ascii="Aptos" w:eastAsia="TimesNewRomanPSMT" w:hAnsi="Aptos"/>
          <w:iCs/>
          <w:color w:val="000000"/>
        </w:rPr>
        <w:br/>
        <w:t xml:space="preserve">(Dz. U. z 2023 r. poz. 1605 z późn. zm.), złożonym w postępowaniu o udzielenie zamówienia pn.: </w:t>
      </w:r>
      <w:bookmarkStart w:id="10" w:name="_Hlk169803008"/>
      <w:r w:rsidRPr="008469CD">
        <w:rPr>
          <w:rFonts w:ascii="Aptos" w:eastAsia="TimesNewRomanPSMT" w:hAnsi="Aptos"/>
          <w:b/>
          <w:bCs/>
          <w:iCs/>
          <w:color w:val="000000"/>
          <w:u w:val="single"/>
        </w:rPr>
        <w:t xml:space="preserve">Przebudowa ulicy Krętej w Jeżowie Sudeckim w ramach dofinansowania z programu inwestycji strategicznych Polski Ład </w:t>
      </w:r>
      <w:bookmarkEnd w:id="10"/>
      <w:r w:rsidRPr="008469CD">
        <w:rPr>
          <w:rFonts w:ascii="Aptos" w:eastAsia="TimesNewRomanPSMT" w:hAnsi="Aptos"/>
          <w:iCs/>
          <w:color w:val="000000"/>
        </w:rPr>
        <w:t>prowadzonego przez Gminę Jeżów Sudecki, oświadczam, że</w:t>
      </w:r>
      <w:r>
        <w:rPr>
          <w:rFonts w:ascii="Aptos" w:eastAsia="TimesNewRomanPSMT" w:hAnsi="Aptos"/>
          <w:iCs/>
          <w:color w:val="000000"/>
        </w:rPr>
        <w:t xml:space="preserve"> </w:t>
      </w:r>
      <w:r w:rsidRPr="008469CD">
        <w:rPr>
          <w:rFonts w:ascii="Aptos" w:eastAsia="TimesNewRomanPSMT" w:hAnsi="Aptos"/>
          <w:iCs/>
          <w:color w:val="000000"/>
        </w:rPr>
        <w:t xml:space="preserve">– w zakresie braku podstaw wykluczenia z postępowania na podstawie art. 108 ust. 1, art. 109 ust. 1 pkt 4 ustawy Pzp oraz art. 7 ust. 1 ustawy z dnia 13 kwietnia 2022 r. </w:t>
      </w:r>
      <w:r w:rsidRPr="008469CD">
        <w:rPr>
          <w:rFonts w:ascii="Aptos" w:eastAsia="TimesNewRomanPSMT" w:hAnsi="Aptos"/>
          <w:i/>
          <w:iCs/>
          <w:color w:val="000000"/>
        </w:rPr>
        <w:t>o szczególnych rozwiązaniach w zakresie przeciwdziałania wspieraniu agresji na Ukrainę oraz służących ochronie bezpieczeństwa narodowego.</w:t>
      </w:r>
    </w:p>
    <w:p w14:paraId="41978B33" w14:textId="77777777" w:rsidR="00707B69" w:rsidRPr="008469CD" w:rsidRDefault="00707B69" w:rsidP="00707B69">
      <w:pPr>
        <w:widowControl/>
        <w:suppressAutoHyphens w:val="0"/>
        <w:spacing w:after="160" w:line="259" w:lineRule="auto"/>
        <w:jc w:val="right"/>
        <w:rPr>
          <w:rFonts w:ascii="Aptos" w:eastAsia="TimesNewRomanPSMT" w:hAnsi="Aptos"/>
          <w:b/>
          <w:bCs/>
          <w:color w:val="000000"/>
        </w:rPr>
      </w:pPr>
      <w:r w:rsidRPr="008469CD">
        <w:rPr>
          <w:rFonts w:ascii="Aptos" w:eastAsia="TimesNewRomanPSMT" w:hAnsi="Aptos"/>
          <w:b/>
          <w:bCs/>
          <w:color w:val="000000"/>
        </w:rPr>
        <w:t xml:space="preserve">                                                                 ................................................</w:t>
      </w:r>
    </w:p>
    <w:p w14:paraId="6DC40C20" w14:textId="77777777" w:rsidR="00707B69" w:rsidRPr="008469CD" w:rsidRDefault="00707B69" w:rsidP="00707B69">
      <w:pPr>
        <w:widowControl/>
        <w:suppressAutoHyphens w:val="0"/>
        <w:spacing w:after="160" w:line="259" w:lineRule="auto"/>
        <w:jc w:val="right"/>
        <w:rPr>
          <w:rFonts w:ascii="Aptos" w:eastAsia="TimesNewRomanPSMT" w:hAnsi="Aptos"/>
          <w:color w:val="000000"/>
          <w:sz w:val="22"/>
          <w:szCs w:val="22"/>
        </w:rPr>
      </w:pPr>
      <w:r w:rsidRPr="008469CD">
        <w:rPr>
          <w:rFonts w:ascii="Aptos" w:eastAsia="TimesNewRomanPSMT" w:hAnsi="Aptos"/>
          <w:color w:val="000000"/>
          <w:sz w:val="22"/>
          <w:szCs w:val="22"/>
        </w:rPr>
        <w:t>podpis osoby uprawnionej do reprezentowania</w:t>
      </w:r>
    </w:p>
    <w:p w14:paraId="15121759" w14:textId="77777777" w:rsidR="00707B69" w:rsidRPr="008469CD" w:rsidRDefault="00707B69" w:rsidP="00707B69">
      <w:pPr>
        <w:widowControl/>
        <w:suppressAutoHyphens w:val="0"/>
        <w:spacing w:after="160" w:line="259" w:lineRule="auto"/>
        <w:jc w:val="both"/>
        <w:rPr>
          <w:rFonts w:ascii="Aptos" w:eastAsia="TimesNewRomanPSMT" w:hAnsi="Aptos"/>
          <w:color w:val="000000"/>
          <w:sz w:val="20"/>
          <w:szCs w:val="20"/>
        </w:rPr>
      </w:pPr>
      <w:r w:rsidRPr="008469CD">
        <w:rPr>
          <w:rFonts w:ascii="Aptos" w:eastAsia="TimesNewRomanPSMT" w:hAnsi="Aptos"/>
          <w:color w:val="000000"/>
          <w:sz w:val="20"/>
          <w:szCs w:val="20"/>
        </w:rPr>
        <w:t>UWAGA: Oświadczenie należy podpisać kwalifikowanym podpisem elektronicznym, podpisem zaufanym lub podpisem osobistym przez osobę uprawnioną do zaciągania zobowiązań w imieniu Wykonawcy lub Wykonawcy wspólnie ubiegającego się o udzielenie zamówienia lub podmiotu udostępniającego zasoby.</w:t>
      </w:r>
    </w:p>
    <w:p w14:paraId="72165E36" w14:textId="77777777" w:rsidR="00707B69" w:rsidRDefault="00707B69" w:rsidP="00707B69">
      <w:pPr>
        <w:widowControl/>
        <w:suppressAutoHyphens w:val="0"/>
        <w:spacing w:after="160" w:line="259" w:lineRule="auto"/>
        <w:rPr>
          <w:rFonts w:ascii="Aptos" w:eastAsia="TimesNewRomanPSMT" w:hAnsi="Aptos"/>
          <w:b/>
          <w:bCs/>
          <w:color w:val="000000"/>
        </w:rPr>
      </w:pPr>
      <w:r>
        <w:rPr>
          <w:rFonts w:ascii="Aptos" w:eastAsia="TimesNewRomanPSMT" w:hAnsi="Aptos"/>
          <w:b/>
          <w:bCs/>
          <w:color w:val="000000"/>
        </w:rPr>
        <w:br w:type="page"/>
      </w:r>
    </w:p>
    <w:p w14:paraId="06D8B760" w14:textId="5A470041" w:rsidR="00A816AB" w:rsidRPr="00DD731F" w:rsidRDefault="00A816AB" w:rsidP="00A816AB">
      <w:pPr>
        <w:spacing w:line="480" w:lineRule="auto"/>
        <w:jc w:val="right"/>
        <w:rPr>
          <w:rFonts w:ascii="Aptos" w:hAnsi="Aptos"/>
          <w:b/>
          <w:bCs/>
          <w:i/>
          <w:u w:val="single"/>
        </w:rPr>
      </w:pPr>
      <w:r w:rsidRPr="00DD731F">
        <w:rPr>
          <w:rFonts w:ascii="Aptos" w:hAnsi="Aptos"/>
          <w:b/>
          <w:bCs/>
          <w:u w:val="single"/>
        </w:rPr>
        <w:t>Załącznik nr 4</w:t>
      </w:r>
      <w:r w:rsidRPr="00DD731F">
        <w:rPr>
          <w:rFonts w:ascii="Aptos" w:hAnsi="Aptos"/>
          <w:b/>
          <w:bCs/>
          <w:i/>
          <w:u w:val="single"/>
        </w:rPr>
        <w:t xml:space="preserve"> </w:t>
      </w:r>
      <w:r w:rsidR="004676CC">
        <w:rPr>
          <w:rFonts w:ascii="Aptos" w:hAnsi="Aptos"/>
          <w:b/>
          <w:bCs/>
          <w:i/>
          <w:u w:val="single"/>
        </w:rPr>
        <w:t>do SWZ</w:t>
      </w:r>
      <w:r w:rsidRPr="00DD731F">
        <w:rPr>
          <w:rFonts w:ascii="Aptos" w:hAnsi="Aptos"/>
          <w:b/>
          <w:bCs/>
          <w:i/>
          <w:u w:val="single"/>
        </w:rPr>
        <w:t xml:space="preserve"> ( jeśli dotyczy)</w:t>
      </w:r>
    </w:p>
    <w:p w14:paraId="42FFA129" w14:textId="77777777" w:rsidR="00A816AB" w:rsidRPr="00DD731F" w:rsidRDefault="00A816AB" w:rsidP="00DB2C69">
      <w:pPr>
        <w:rPr>
          <w:rFonts w:ascii="Aptos" w:hAnsi="Aptos"/>
          <w:b/>
          <w:bCs/>
          <w:i/>
          <w:u w:val="single"/>
        </w:rPr>
      </w:pPr>
      <w:r w:rsidRPr="00DD731F">
        <w:rPr>
          <w:rFonts w:ascii="Aptos" w:eastAsia="Times New Roman" w:hAnsi="Aptos"/>
          <w:b/>
          <w:noProof/>
          <w:color w:val="000000"/>
          <w:lang w:eastAsia="pl-PL"/>
        </w:rPr>
        <w:drawing>
          <wp:inline distT="0" distB="0" distL="0" distR="0" wp14:anchorId="78A40C6C" wp14:editId="487D85AB">
            <wp:extent cx="1139825" cy="1256030"/>
            <wp:effectExtent l="0" t="0" r="3175" b="1270"/>
            <wp:docPr id="67278802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256030"/>
                    </a:xfrm>
                    <a:prstGeom prst="rect">
                      <a:avLst/>
                    </a:prstGeom>
                    <a:noFill/>
                  </pic:spPr>
                </pic:pic>
              </a:graphicData>
            </a:graphic>
          </wp:inline>
        </w:drawing>
      </w:r>
    </w:p>
    <w:p w14:paraId="63D68014" w14:textId="1C5630A8" w:rsidR="00A816AB" w:rsidRPr="00DD731F" w:rsidRDefault="00A816AB" w:rsidP="00A816AB">
      <w:pPr>
        <w:spacing w:line="480" w:lineRule="auto"/>
        <w:rPr>
          <w:rFonts w:ascii="Aptos" w:hAnsi="Aptos"/>
          <w:b/>
          <w:bCs/>
          <w:i/>
          <w:u w:val="single"/>
        </w:rPr>
      </w:pPr>
      <w:r w:rsidRPr="00DD731F">
        <w:rPr>
          <w:rFonts w:ascii="Aptos" w:hAnsi="Aptos"/>
          <w:b/>
          <w:bCs/>
          <w:color w:val="FF0000"/>
          <w:u w:val="single"/>
        </w:rPr>
        <w:t>Znak sprawy:ZP.271.</w:t>
      </w:r>
      <w:r w:rsidR="00C76075">
        <w:rPr>
          <w:rFonts w:ascii="Aptos" w:hAnsi="Aptos"/>
          <w:b/>
          <w:bCs/>
          <w:color w:val="FF0000"/>
          <w:u w:val="single"/>
        </w:rPr>
        <w:t>3</w:t>
      </w:r>
      <w:r w:rsidRPr="00DD731F">
        <w:rPr>
          <w:rFonts w:ascii="Aptos" w:hAnsi="Aptos"/>
          <w:b/>
          <w:bCs/>
          <w:color w:val="FF0000"/>
          <w:u w:val="single"/>
        </w:rPr>
        <w:t>.2024</w:t>
      </w:r>
    </w:p>
    <w:p w14:paraId="36FC6578" w14:textId="77777777" w:rsidR="00A816AB" w:rsidRPr="00DD731F" w:rsidRDefault="00A816AB" w:rsidP="00A816AB">
      <w:pPr>
        <w:spacing w:line="480" w:lineRule="auto"/>
        <w:rPr>
          <w:rFonts w:ascii="Aptos" w:hAnsi="Aptos"/>
        </w:rPr>
      </w:pPr>
      <w:bookmarkStart w:id="11" w:name="_Hlk169706742"/>
      <w:r w:rsidRPr="00DD731F">
        <w:rPr>
          <w:rFonts w:ascii="Aptos" w:hAnsi="Aptos"/>
          <w:b/>
        </w:rPr>
        <w:t>Wykonawca:</w:t>
      </w:r>
    </w:p>
    <w:p w14:paraId="6546B208" w14:textId="68C6ECEA" w:rsidR="00A816AB" w:rsidRPr="00DD731F" w:rsidRDefault="00A816AB" w:rsidP="00DB2C69">
      <w:pPr>
        <w:ind w:right="5670"/>
        <w:rPr>
          <w:rFonts w:ascii="Aptos" w:hAnsi="Aptos"/>
        </w:rPr>
      </w:pPr>
      <w:r w:rsidRPr="00DD731F">
        <w:rPr>
          <w:rFonts w:ascii="Aptos" w:eastAsia="Times New Roman" w:hAnsi="Aptos"/>
        </w:rPr>
        <w:t>………………………………………</w:t>
      </w:r>
      <w:r w:rsidRPr="00DD731F">
        <w:rPr>
          <w:rFonts w:ascii="Aptos" w:eastAsia="Times New Roman" w:hAnsi="Aptos"/>
          <w:i/>
        </w:rPr>
        <w:t>……….......</w:t>
      </w:r>
      <w:r w:rsidR="00DB2C69">
        <w:rPr>
          <w:rFonts w:ascii="Aptos" w:eastAsia="Times New Roman" w:hAnsi="Aptos"/>
          <w:i/>
        </w:rPr>
        <w:t xml:space="preserve"> </w:t>
      </w:r>
      <w:r w:rsidRPr="00DD731F">
        <w:rPr>
          <w:rFonts w:ascii="Aptos" w:hAnsi="Aptos"/>
          <w:i/>
        </w:rPr>
        <w:t>(pełna nazwa/firma, adres, w zależności od podmiotu: NIP/PESEL, KRS/CEiDG)</w:t>
      </w:r>
    </w:p>
    <w:p w14:paraId="6428C295" w14:textId="77777777" w:rsidR="00A816AB" w:rsidRPr="00DD731F" w:rsidRDefault="00A816AB" w:rsidP="00A816AB">
      <w:pPr>
        <w:spacing w:line="480" w:lineRule="auto"/>
        <w:rPr>
          <w:rFonts w:ascii="Aptos" w:hAnsi="Aptos"/>
        </w:rPr>
      </w:pPr>
      <w:r w:rsidRPr="00DD731F">
        <w:rPr>
          <w:rFonts w:ascii="Aptos" w:hAnsi="Aptos"/>
          <w:u w:val="single"/>
        </w:rPr>
        <w:t>reprezentowany przez:</w:t>
      </w:r>
    </w:p>
    <w:p w14:paraId="0ABDBAA1" w14:textId="77777777" w:rsidR="00A816AB" w:rsidRPr="00DD731F" w:rsidRDefault="00A816AB" w:rsidP="00A816AB">
      <w:pPr>
        <w:spacing w:line="480" w:lineRule="auto"/>
        <w:ind w:right="5954"/>
        <w:rPr>
          <w:rFonts w:ascii="Aptos" w:hAnsi="Aptos"/>
        </w:rPr>
      </w:pPr>
      <w:r w:rsidRPr="00DD731F">
        <w:rPr>
          <w:rFonts w:ascii="Aptos" w:eastAsia="Times New Roman" w:hAnsi="Aptos"/>
        </w:rPr>
        <w:t>……………………………</w:t>
      </w:r>
    </w:p>
    <w:p w14:paraId="2BAD6691" w14:textId="77777777" w:rsidR="00A816AB" w:rsidRPr="00DD731F" w:rsidRDefault="00A816AB" w:rsidP="006F419E">
      <w:pPr>
        <w:ind w:right="3969"/>
        <w:rPr>
          <w:rFonts w:ascii="Aptos" w:hAnsi="Aptos"/>
        </w:rPr>
      </w:pPr>
      <w:r w:rsidRPr="00DD731F">
        <w:rPr>
          <w:rFonts w:ascii="Aptos" w:hAnsi="Aptos"/>
          <w:i/>
        </w:rPr>
        <w:t>(imię, nazwisko, stanowisko/podstawa do  reprezentacji)</w:t>
      </w:r>
    </w:p>
    <w:bookmarkEnd w:id="11"/>
    <w:p w14:paraId="3644855E" w14:textId="77777777" w:rsidR="00A816AB" w:rsidRPr="00DD731F" w:rsidRDefault="00A816AB" w:rsidP="00A816AB">
      <w:pPr>
        <w:ind w:right="707"/>
        <w:rPr>
          <w:rFonts w:ascii="Aptos" w:hAnsi="Aptos"/>
          <w:i/>
          <w:iCs/>
          <w:color w:val="000000"/>
        </w:rPr>
      </w:pPr>
    </w:p>
    <w:p w14:paraId="5E00F629" w14:textId="77777777" w:rsidR="00FF13E1" w:rsidRDefault="00A816AB" w:rsidP="00A816AB">
      <w:pPr>
        <w:spacing w:after="120"/>
        <w:ind w:right="849"/>
        <w:jc w:val="center"/>
        <w:rPr>
          <w:rFonts w:ascii="Aptos" w:hAnsi="Aptos"/>
          <w:b/>
          <w:iCs/>
          <w:color w:val="000000"/>
        </w:rPr>
      </w:pPr>
      <w:r w:rsidRPr="00DD731F">
        <w:rPr>
          <w:rFonts w:ascii="Aptos" w:hAnsi="Aptos"/>
          <w:b/>
          <w:iCs/>
          <w:color w:val="000000"/>
        </w:rPr>
        <w:t xml:space="preserve">OŚWIADCZENIE </w:t>
      </w:r>
    </w:p>
    <w:p w14:paraId="7DBD45EE" w14:textId="29813CA9" w:rsidR="00A816AB" w:rsidRPr="00DD731F" w:rsidRDefault="00FF13E1" w:rsidP="00A816AB">
      <w:pPr>
        <w:spacing w:after="120"/>
        <w:ind w:right="849"/>
        <w:jc w:val="center"/>
        <w:rPr>
          <w:rFonts w:ascii="Aptos" w:hAnsi="Aptos"/>
        </w:rPr>
      </w:pPr>
      <w:r w:rsidRPr="003A69C8">
        <w:rPr>
          <w:rFonts w:asciiTheme="minorHAnsi" w:hAnsiTheme="minorHAnsi" w:cs="Liberation Serif"/>
          <w:b/>
        </w:rPr>
        <w:t>określające zakres zamówienia, jaki zostanie wykonany przez poszczególnych wykonawców wspólnie ubiegających się o udzielenie zamówienia</w:t>
      </w:r>
    </w:p>
    <w:p w14:paraId="53169377" w14:textId="77777777" w:rsidR="00FF13E1" w:rsidRDefault="00FF13E1" w:rsidP="00FF13E1">
      <w:pPr>
        <w:jc w:val="both"/>
        <w:rPr>
          <w:rFonts w:asciiTheme="minorHAnsi" w:eastAsia="Times New Roman" w:hAnsiTheme="minorHAnsi" w:cs="Liberation Serif"/>
          <w:b/>
          <w:lang w:eastAsia="pl-PL"/>
        </w:rPr>
      </w:pPr>
    </w:p>
    <w:p w14:paraId="0CA5169D" w14:textId="65F069C5" w:rsidR="00FF13E1" w:rsidRPr="003A69C8" w:rsidRDefault="00FF13E1" w:rsidP="00FF13E1">
      <w:pPr>
        <w:jc w:val="both"/>
        <w:rPr>
          <w:rFonts w:asciiTheme="minorHAnsi" w:eastAsia="Times New Roman" w:hAnsiTheme="minorHAnsi" w:cs="Liberation Serif"/>
          <w:b/>
          <w:lang w:eastAsia="pl-PL"/>
        </w:rPr>
      </w:pPr>
      <w:r w:rsidRPr="003A69C8">
        <w:rPr>
          <w:rFonts w:asciiTheme="minorHAnsi" w:eastAsia="Times New Roman" w:hAnsiTheme="minorHAnsi" w:cs="Liberation Serif"/>
          <w:b/>
          <w:lang w:eastAsia="pl-PL"/>
        </w:rPr>
        <w:t xml:space="preserve">Nazwa i adres pełnomocnika Wykonawców </w:t>
      </w:r>
      <w:r w:rsidRPr="003A69C8">
        <w:rPr>
          <w:rFonts w:asciiTheme="minorHAnsi" w:eastAsia="Times New Roman" w:hAnsiTheme="minorHAnsi" w:cs="Liberation Serif"/>
          <w:b/>
          <w:bCs/>
          <w:lang w:eastAsia="pl-PL"/>
        </w:rPr>
        <w:t>wspólnie ubiegających się o udzielenie zamówienia</w:t>
      </w:r>
      <w:r w:rsidRPr="003A69C8">
        <w:rPr>
          <w:rFonts w:asciiTheme="minorHAnsi" w:eastAsia="Times New Roman" w:hAnsiTheme="minorHAnsi" w:cs="Liberation Serif"/>
          <w:bCs/>
          <w:lang w:eastAsia="pl-PL"/>
        </w:rPr>
        <w:t xml:space="preserve">: </w:t>
      </w:r>
    </w:p>
    <w:p w14:paraId="34613B82" w14:textId="77777777" w:rsidR="00FF13E1" w:rsidRPr="003A69C8" w:rsidRDefault="00FF13E1" w:rsidP="00FF13E1">
      <w:pPr>
        <w:ind w:right="6010"/>
        <w:rPr>
          <w:rFonts w:asciiTheme="minorHAnsi" w:eastAsia="Times New Roman" w:hAnsiTheme="minorHAnsi" w:cs="Liberation Serif"/>
          <w:sz w:val="16"/>
          <w:szCs w:val="16"/>
          <w:lang w:eastAsia="pl-PL"/>
        </w:rPr>
      </w:pPr>
    </w:p>
    <w:p w14:paraId="1134C618" w14:textId="77777777" w:rsidR="00FF13E1" w:rsidRPr="003A69C8" w:rsidRDefault="00FF13E1" w:rsidP="00FF13E1">
      <w:pPr>
        <w:spacing w:line="288" w:lineRule="auto"/>
        <w:rPr>
          <w:rFonts w:asciiTheme="minorHAnsi" w:eastAsia="Times New Roman" w:hAnsiTheme="minorHAnsi" w:cs="Liberation Serif"/>
          <w:lang w:eastAsia="pl-PL"/>
        </w:rPr>
      </w:pPr>
      <w:r w:rsidRPr="003A69C8">
        <w:rPr>
          <w:rFonts w:asciiTheme="minorHAnsi" w:eastAsia="Times New Roman" w:hAnsiTheme="minorHAnsi" w:cs="Liberation Serif"/>
          <w:lang w:eastAsia="pl-PL"/>
        </w:rPr>
        <w:t>………………………………………………………………………………………………</w:t>
      </w:r>
    </w:p>
    <w:p w14:paraId="30A02E5B" w14:textId="77777777" w:rsidR="00FF13E1" w:rsidRPr="003A69C8" w:rsidRDefault="00FF13E1" w:rsidP="00FF13E1">
      <w:pPr>
        <w:spacing w:line="288" w:lineRule="auto"/>
        <w:rPr>
          <w:rFonts w:asciiTheme="minorHAnsi" w:eastAsia="Times New Roman" w:hAnsiTheme="minorHAnsi" w:cs="Liberation Serif"/>
          <w:lang w:eastAsia="pl-PL"/>
        </w:rPr>
      </w:pPr>
      <w:r w:rsidRPr="003A69C8">
        <w:rPr>
          <w:rFonts w:asciiTheme="minorHAnsi" w:eastAsia="Times New Roman" w:hAnsiTheme="minorHAnsi" w:cs="Liberation Serif"/>
          <w:lang w:eastAsia="pl-PL"/>
        </w:rPr>
        <w:t>………………………………………………………………………………………………</w:t>
      </w:r>
    </w:p>
    <w:p w14:paraId="0C1F3646" w14:textId="77777777" w:rsidR="00FF13E1" w:rsidRPr="003A69C8" w:rsidRDefault="00FF13E1" w:rsidP="00FF13E1">
      <w:pPr>
        <w:spacing w:line="252" w:lineRule="auto"/>
        <w:jc w:val="both"/>
        <w:rPr>
          <w:rFonts w:asciiTheme="minorHAnsi" w:hAnsiTheme="minorHAnsi" w:cs="Liberation Serif"/>
          <w:sz w:val="10"/>
          <w:szCs w:val="10"/>
        </w:rPr>
      </w:pPr>
    </w:p>
    <w:p w14:paraId="2471CD69" w14:textId="77777777" w:rsidR="00FF13E1" w:rsidRPr="003A69C8" w:rsidRDefault="00FF13E1" w:rsidP="00FF13E1">
      <w:pPr>
        <w:spacing w:line="312" w:lineRule="auto"/>
        <w:jc w:val="both"/>
        <w:rPr>
          <w:rFonts w:asciiTheme="minorHAnsi" w:eastAsia="+mn-ea" w:hAnsiTheme="minorHAnsi" w:cs="Liberation Serif"/>
          <w:b/>
          <w:bCs/>
          <w:color w:val="000000"/>
          <w:lang w:eastAsia="pl-PL"/>
        </w:rPr>
      </w:pPr>
      <w:r w:rsidRPr="003A69C8">
        <w:rPr>
          <w:rFonts w:asciiTheme="minorHAnsi" w:hAnsiTheme="minorHAnsi" w:cs="Liberation Serif"/>
        </w:rPr>
        <w:t xml:space="preserve">W związku ze wspólnym ubieganiem się o udzielenie zamówienia pn.: </w:t>
      </w:r>
      <w:bookmarkStart w:id="12" w:name="_Hlk169846635"/>
      <w:r w:rsidRPr="003A69C8">
        <w:rPr>
          <w:rFonts w:asciiTheme="minorHAnsi" w:eastAsia="Times New Roman" w:hAnsiTheme="minorHAnsi" w:cs="Liberation Serif"/>
          <w:b/>
          <w:bCs/>
          <w:iCs/>
          <w:u w:val="single"/>
          <w:lang w:eastAsia="pl-PL"/>
        </w:rPr>
        <w:t>Przebudowa ulicy Krętej w Jeżowie Sudeckim w ramach dofinansowania z programu inwestycji strategicznych Polski Ład</w:t>
      </w:r>
      <w:r w:rsidRPr="003A69C8">
        <w:rPr>
          <w:rFonts w:asciiTheme="minorHAnsi" w:eastAsia="+mn-ea" w:hAnsiTheme="minorHAnsi" w:cs="Liberation Serif"/>
          <w:b/>
          <w:bCs/>
          <w:color w:val="000000"/>
          <w:lang w:eastAsia="pl-PL"/>
        </w:rPr>
        <w:t xml:space="preserve"> </w:t>
      </w:r>
      <w:bookmarkEnd w:id="12"/>
      <w:r w:rsidRPr="003A69C8">
        <w:rPr>
          <w:rFonts w:asciiTheme="minorHAnsi" w:hAnsiTheme="minorHAnsi" w:cs="Liberation Serif"/>
        </w:rPr>
        <w:t xml:space="preserve">– w ramach postępowania prowadzonego </w:t>
      </w:r>
      <w:r>
        <w:rPr>
          <w:rFonts w:asciiTheme="minorHAnsi" w:hAnsiTheme="minorHAnsi" w:cs="Liberation Serif"/>
        </w:rPr>
        <w:t>przez Gminę Jeżów Sudecki,</w:t>
      </w:r>
      <w:r w:rsidRPr="003A69C8">
        <w:rPr>
          <w:rFonts w:asciiTheme="minorHAnsi" w:hAnsiTheme="minorHAnsi" w:cs="Liberation Serif"/>
        </w:rPr>
        <w:t xml:space="preserve"> przez następujących Wykonawców:</w:t>
      </w:r>
    </w:p>
    <w:tbl>
      <w:tblPr>
        <w:tblStyle w:val="Tabela-Siatka"/>
        <w:tblW w:w="0" w:type="auto"/>
        <w:tblInd w:w="108" w:type="dxa"/>
        <w:tblLook w:val="04A0" w:firstRow="1" w:lastRow="0" w:firstColumn="1" w:lastColumn="0" w:noHBand="0" w:noVBand="1"/>
      </w:tblPr>
      <w:tblGrid>
        <w:gridCol w:w="567"/>
        <w:gridCol w:w="4536"/>
        <w:gridCol w:w="3999"/>
      </w:tblGrid>
      <w:tr w:rsidR="00FF13E1" w:rsidRPr="003A69C8" w14:paraId="37ECBEBA" w14:textId="77777777" w:rsidTr="003A13B8">
        <w:tc>
          <w:tcPr>
            <w:tcW w:w="567" w:type="dxa"/>
          </w:tcPr>
          <w:p w14:paraId="3CE1EE8A" w14:textId="77777777" w:rsidR="00FF13E1" w:rsidRPr="003A69C8" w:rsidRDefault="00FF13E1" w:rsidP="003A13B8">
            <w:pPr>
              <w:autoSpaceDE w:val="0"/>
              <w:spacing w:line="312" w:lineRule="auto"/>
              <w:jc w:val="center"/>
              <w:rPr>
                <w:rFonts w:asciiTheme="minorHAnsi" w:hAnsiTheme="minorHAnsi" w:cs="Liberation Serif"/>
                <w:b/>
                <w:color w:val="000000"/>
              </w:rPr>
            </w:pPr>
            <w:r w:rsidRPr="003A69C8">
              <w:rPr>
                <w:rFonts w:asciiTheme="minorHAnsi" w:hAnsiTheme="minorHAnsi" w:cs="Liberation Serif"/>
                <w:b/>
                <w:color w:val="000000"/>
              </w:rPr>
              <w:t>Lp.</w:t>
            </w:r>
          </w:p>
        </w:tc>
        <w:tc>
          <w:tcPr>
            <w:tcW w:w="4536" w:type="dxa"/>
          </w:tcPr>
          <w:p w14:paraId="42890338" w14:textId="77777777" w:rsidR="00FF13E1" w:rsidRPr="003A69C8" w:rsidRDefault="00FF13E1" w:rsidP="003A13B8">
            <w:pPr>
              <w:autoSpaceDE w:val="0"/>
              <w:spacing w:line="312" w:lineRule="auto"/>
              <w:jc w:val="center"/>
              <w:rPr>
                <w:rFonts w:asciiTheme="minorHAnsi" w:hAnsiTheme="minorHAnsi" w:cs="Liberation Serif"/>
                <w:b/>
                <w:color w:val="000000"/>
              </w:rPr>
            </w:pPr>
            <w:r w:rsidRPr="003A69C8">
              <w:rPr>
                <w:rFonts w:asciiTheme="minorHAnsi" w:hAnsiTheme="minorHAnsi" w:cs="Liberation Serif"/>
                <w:b/>
                <w:color w:val="000000"/>
              </w:rPr>
              <w:t>Nazwa Wykonawcy</w:t>
            </w:r>
          </w:p>
        </w:tc>
        <w:tc>
          <w:tcPr>
            <w:tcW w:w="3999" w:type="dxa"/>
          </w:tcPr>
          <w:p w14:paraId="1D4D4214" w14:textId="77777777" w:rsidR="00FF13E1" w:rsidRPr="003A69C8" w:rsidRDefault="00FF13E1" w:rsidP="003A13B8">
            <w:pPr>
              <w:autoSpaceDE w:val="0"/>
              <w:spacing w:line="312" w:lineRule="auto"/>
              <w:jc w:val="center"/>
              <w:rPr>
                <w:rFonts w:asciiTheme="minorHAnsi" w:hAnsiTheme="minorHAnsi" w:cs="Liberation Serif"/>
                <w:b/>
                <w:color w:val="000000"/>
              </w:rPr>
            </w:pPr>
            <w:r w:rsidRPr="003A69C8">
              <w:rPr>
                <w:rFonts w:asciiTheme="minorHAnsi" w:hAnsiTheme="minorHAnsi" w:cs="Liberation Serif"/>
                <w:b/>
                <w:color w:val="000000"/>
              </w:rPr>
              <w:t>Adres Wykonawcy</w:t>
            </w:r>
          </w:p>
        </w:tc>
      </w:tr>
      <w:tr w:rsidR="00FF13E1" w:rsidRPr="003A69C8" w14:paraId="7F97B05F" w14:textId="77777777" w:rsidTr="003A13B8">
        <w:tc>
          <w:tcPr>
            <w:tcW w:w="567" w:type="dxa"/>
          </w:tcPr>
          <w:p w14:paraId="105DA7A9"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4536" w:type="dxa"/>
          </w:tcPr>
          <w:p w14:paraId="73F5B9CF"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3999" w:type="dxa"/>
          </w:tcPr>
          <w:p w14:paraId="34E63BFA" w14:textId="77777777" w:rsidR="00FF13E1" w:rsidRPr="003A69C8" w:rsidRDefault="00FF13E1" w:rsidP="003A13B8">
            <w:pPr>
              <w:autoSpaceDE w:val="0"/>
              <w:spacing w:line="312" w:lineRule="auto"/>
              <w:jc w:val="center"/>
              <w:rPr>
                <w:rFonts w:asciiTheme="minorHAnsi" w:hAnsiTheme="minorHAnsi" w:cs="Liberation Serif"/>
                <w:color w:val="000000"/>
              </w:rPr>
            </w:pPr>
          </w:p>
        </w:tc>
      </w:tr>
      <w:tr w:rsidR="00FF13E1" w:rsidRPr="003A69C8" w14:paraId="0F58DB20" w14:textId="77777777" w:rsidTr="003A13B8">
        <w:tc>
          <w:tcPr>
            <w:tcW w:w="567" w:type="dxa"/>
          </w:tcPr>
          <w:p w14:paraId="79562272"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4536" w:type="dxa"/>
          </w:tcPr>
          <w:p w14:paraId="78746C04"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3999" w:type="dxa"/>
          </w:tcPr>
          <w:p w14:paraId="2560D85B" w14:textId="77777777" w:rsidR="00FF13E1" w:rsidRPr="003A69C8" w:rsidRDefault="00FF13E1" w:rsidP="003A13B8">
            <w:pPr>
              <w:autoSpaceDE w:val="0"/>
              <w:spacing w:line="312" w:lineRule="auto"/>
              <w:jc w:val="center"/>
              <w:rPr>
                <w:rFonts w:asciiTheme="minorHAnsi" w:hAnsiTheme="minorHAnsi" w:cs="Liberation Serif"/>
                <w:color w:val="000000"/>
              </w:rPr>
            </w:pPr>
          </w:p>
        </w:tc>
      </w:tr>
      <w:tr w:rsidR="00FF13E1" w:rsidRPr="003A69C8" w14:paraId="2A1B618A" w14:textId="77777777" w:rsidTr="003A13B8">
        <w:tc>
          <w:tcPr>
            <w:tcW w:w="567" w:type="dxa"/>
          </w:tcPr>
          <w:p w14:paraId="5EDB19B7"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4536" w:type="dxa"/>
          </w:tcPr>
          <w:p w14:paraId="16765913"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3999" w:type="dxa"/>
          </w:tcPr>
          <w:p w14:paraId="5543EE57" w14:textId="77777777" w:rsidR="00FF13E1" w:rsidRPr="003A69C8" w:rsidRDefault="00FF13E1" w:rsidP="003A13B8">
            <w:pPr>
              <w:autoSpaceDE w:val="0"/>
              <w:spacing w:line="312" w:lineRule="auto"/>
              <w:jc w:val="center"/>
              <w:rPr>
                <w:rFonts w:asciiTheme="minorHAnsi" w:hAnsiTheme="minorHAnsi" w:cs="Liberation Serif"/>
                <w:color w:val="000000"/>
              </w:rPr>
            </w:pPr>
          </w:p>
        </w:tc>
      </w:tr>
    </w:tbl>
    <w:p w14:paraId="7779AE1E" w14:textId="77777777" w:rsidR="00FF13E1" w:rsidRPr="003A69C8" w:rsidRDefault="00FF13E1" w:rsidP="00FF13E1">
      <w:pPr>
        <w:spacing w:line="264" w:lineRule="auto"/>
        <w:jc w:val="both"/>
        <w:rPr>
          <w:rFonts w:asciiTheme="minorHAnsi" w:hAnsiTheme="minorHAnsi" w:cs="Liberation Serif"/>
          <w:i/>
          <w:sz w:val="20"/>
          <w:szCs w:val="20"/>
        </w:rPr>
      </w:pPr>
      <w:r w:rsidRPr="003A69C8">
        <w:rPr>
          <w:rFonts w:asciiTheme="minorHAnsi" w:hAnsiTheme="minorHAnsi" w:cs="Liberation Serif"/>
          <w:i/>
          <w:sz w:val="20"/>
          <w:szCs w:val="20"/>
        </w:rPr>
        <w:t>(rozszerzyć w miarę potrzeb)</w:t>
      </w:r>
    </w:p>
    <w:p w14:paraId="12199D94" w14:textId="24242176" w:rsidR="00FF13E1" w:rsidRDefault="00FF13E1">
      <w:pPr>
        <w:widowControl/>
        <w:suppressAutoHyphens w:val="0"/>
        <w:spacing w:after="160" w:line="259" w:lineRule="auto"/>
        <w:rPr>
          <w:rFonts w:asciiTheme="minorHAnsi" w:hAnsiTheme="minorHAnsi" w:cs="Liberation Serif"/>
          <w:i/>
          <w:sz w:val="20"/>
          <w:szCs w:val="20"/>
        </w:rPr>
      </w:pPr>
      <w:r>
        <w:rPr>
          <w:rFonts w:asciiTheme="minorHAnsi" w:hAnsiTheme="minorHAnsi" w:cs="Liberation Serif"/>
          <w:i/>
          <w:sz w:val="20"/>
          <w:szCs w:val="20"/>
        </w:rPr>
        <w:br w:type="page"/>
      </w:r>
    </w:p>
    <w:p w14:paraId="19246E8E" w14:textId="77777777" w:rsidR="00FF13E1" w:rsidRPr="003A69C8" w:rsidRDefault="00FF13E1" w:rsidP="00FF13E1">
      <w:pPr>
        <w:spacing w:line="264" w:lineRule="auto"/>
        <w:jc w:val="both"/>
        <w:rPr>
          <w:rFonts w:asciiTheme="minorHAnsi" w:hAnsiTheme="minorHAnsi" w:cs="Liberation Serif"/>
          <w:i/>
          <w:sz w:val="20"/>
          <w:szCs w:val="20"/>
        </w:rPr>
      </w:pPr>
    </w:p>
    <w:p w14:paraId="7BBEE0CC" w14:textId="77777777" w:rsidR="00FF13E1" w:rsidRPr="003A69C8" w:rsidRDefault="00FF13E1" w:rsidP="00FF13E1">
      <w:pPr>
        <w:spacing w:line="264" w:lineRule="auto"/>
        <w:jc w:val="both"/>
        <w:rPr>
          <w:rFonts w:asciiTheme="minorHAnsi" w:hAnsiTheme="minorHAnsi" w:cs="Liberation Serif"/>
        </w:rPr>
      </w:pPr>
      <w:r w:rsidRPr="003A69C8">
        <w:rPr>
          <w:rFonts w:asciiTheme="minorHAnsi" w:hAnsiTheme="minorHAnsi" w:cs="Liberation Serif"/>
        </w:rPr>
        <w:t>oświadczam, że – w odniesieniu do warunków dotyczących wykształcenia, kwalifikacji zawodowych lub doświadczenia – roboty budowlane lub usługi będą wykonywane przez tych Wykonawców, którzy posiadają zdolności wymagane do ich realizacji, w szczególności następujący zakres przedmiotowego zamówienia zostanie zrealizowany przez następujących członków konsorcjum</w:t>
      </w:r>
      <w:r w:rsidRPr="003A69C8">
        <w:rPr>
          <w:rFonts w:asciiTheme="minorHAnsi" w:hAnsiTheme="minorHAnsi" w:cs="Liberation Serif"/>
          <w:vertAlign w:val="superscript"/>
        </w:rPr>
        <w:t>*</w:t>
      </w:r>
      <w:r w:rsidRPr="003A69C8">
        <w:rPr>
          <w:rFonts w:asciiTheme="minorHAnsi" w:hAnsiTheme="minorHAnsi" w:cs="Liberation Serif"/>
        </w:rPr>
        <w:t xml:space="preserve"> / wspólników spółki cywilnej</w:t>
      </w:r>
      <w:r w:rsidRPr="003A69C8">
        <w:rPr>
          <w:rFonts w:asciiTheme="minorHAnsi" w:hAnsiTheme="minorHAnsi" w:cs="Liberation Serif"/>
          <w:vertAlign w:val="superscript"/>
        </w:rPr>
        <w:t>*</w:t>
      </w:r>
      <w:r w:rsidRPr="003A69C8">
        <w:rPr>
          <w:rFonts w:asciiTheme="minorHAnsi" w:hAnsiTheme="minorHAnsi" w:cs="Liberation Serif"/>
        </w:rPr>
        <w:t>:</w:t>
      </w:r>
    </w:p>
    <w:p w14:paraId="64C2EE7D" w14:textId="77777777" w:rsidR="00FF13E1" w:rsidRPr="003A69C8" w:rsidRDefault="00FF13E1" w:rsidP="00FF13E1">
      <w:pPr>
        <w:spacing w:line="264" w:lineRule="auto"/>
        <w:jc w:val="both"/>
        <w:rPr>
          <w:rFonts w:asciiTheme="minorHAnsi" w:hAnsiTheme="minorHAnsi" w:cs="Liberation Serif"/>
          <w:sz w:val="10"/>
          <w:szCs w:val="10"/>
        </w:rPr>
      </w:pPr>
    </w:p>
    <w:tbl>
      <w:tblPr>
        <w:tblStyle w:val="Tabela-Siatka"/>
        <w:tblW w:w="0" w:type="auto"/>
        <w:tblInd w:w="108" w:type="dxa"/>
        <w:tblLook w:val="04A0" w:firstRow="1" w:lastRow="0" w:firstColumn="1" w:lastColumn="0" w:noHBand="0" w:noVBand="1"/>
      </w:tblPr>
      <w:tblGrid>
        <w:gridCol w:w="552"/>
        <w:gridCol w:w="4562"/>
        <w:gridCol w:w="4075"/>
      </w:tblGrid>
      <w:tr w:rsidR="00FF13E1" w:rsidRPr="003A69C8" w14:paraId="72EF6A30" w14:textId="77777777" w:rsidTr="003A13B8">
        <w:tc>
          <w:tcPr>
            <w:tcW w:w="541" w:type="dxa"/>
          </w:tcPr>
          <w:p w14:paraId="25441F55" w14:textId="77777777" w:rsidR="00FF13E1" w:rsidRPr="003A69C8" w:rsidRDefault="00FF13E1" w:rsidP="003A13B8">
            <w:pPr>
              <w:autoSpaceDE w:val="0"/>
              <w:spacing w:line="312" w:lineRule="auto"/>
              <w:jc w:val="center"/>
              <w:rPr>
                <w:rFonts w:asciiTheme="minorHAnsi" w:hAnsiTheme="minorHAnsi" w:cs="Liberation Serif"/>
                <w:b/>
                <w:color w:val="000000"/>
              </w:rPr>
            </w:pPr>
            <w:r w:rsidRPr="003A69C8">
              <w:rPr>
                <w:rFonts w:asciiTheme="minorHAnsi" w:hAnsiTheme="minorHAnsi" w:cs="Liberation Serif"/>
                <w:b/>
                <w:color w:val="000000"/>
              </w:rPr>
              <w:t>Lp.</w:t>
            </w:r>
          </w:p>
        </w:tc>
        <w:tc>
          <w:tcPr>
            <w:tcW w:w="4562" w:type="dxa"/>
          </w:tcPr>
          <w:p w14:paraId="4172C543" w14:textId="77777777" w:rsidR="00FF13E1" w:rsidRPr="003A69C8" w:rsidRDefault="00FF13E1" w:rsidP="003A13B8">
            <w:pPr>
              <w:autoSpaceDE w:val="0"/>
              <w:spacing w:line="312" w:lineRule="auto"/>
              <w:jc w:val="center"/>
              <w:rPr>
                <w:rFonts w:asciiTheme="minorHAnsi" w:hAnsiTheme="minorHAnsi" w:cs="Liberation Serif"/>
                <w:bCs/>
                <w:color w:val="000000"/>
              </w:rPr>
            </w:pPr>
            <w:r w:rsidRPr="003A69C8">
              <w:rPr>
                <w:rFonts w:asciiTheme="minorHAnsi" w:hAnsiTheme="minorHAnsi" w:cs="Liberation Serif"/>
                <w:bCs/>
                <w:color w:val="000000"/>
              </w:rPr>
              <w:t xml:space="preserve">Zakres realizowanych prac  w ramach zamówienia </w:t>
            </w:r>
          </w:p>
        </w:tc>
        <w:tc>
          <w:tcPr>
            <w:tcW w:w="4075" w:type="dxa"/>
          </w:tcPr>
          <w:p w14:paraId="6B067CD2" w14:textId="77777777" w:rsidR="00FF13E1" w:rsidRPr="003A69C8" w:rsidRDefault="00FF13E1" w:rsidP="003A13B8">
            <w:pPr>
              <w:autoSpaceDE w:val="0"/>
              <w:spacing w:line="312" w:lineRule="auto"/>
              <w:jc w:val="center"/>
              <w:rPr>
                <w:rFonts w:asciiTheme="minorHAnsi" w:hAnsiTheme="minorHAnsi" w:cs="Liberation Serif"/>
                <w:bCs/>
                <w:color w:val="000000"/>
              </w:rPr>
            </w:pPr>
            <w:r w:rsidRPr="003A69C8">
              <w:rPr>
                <w:rFonts w:asciiTheme="minorHAnsi" w:hAnsiTheme="minorHAnsi" w:cs="Liberation Serif"/>
                <w:bCs/>
                <w:color w:val="000000"/>
              </w:rPr>
              <w:t>Nazwa i adres Wykonawcy realizującego wskazany zakres prac</w:t>
            </w:r>
          </w:p>
        </w:tc>
      </w:tr>
      <w:tr w:rsidR="00FF13E1" w:rsidRPr="003A69C8" w14:paraId="4AAD4AF0" w14:textId="77777777" w:rsidTr="003A13B8">
        <w:tc>
          <w:tcPr>
            <w:tcW w:w="541" w:type="dxa"/>
          </w:tcPr>
          <w:p w14:paraId="65C9B4D6"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4562" w:type="dxa"/>
          </w:tcPr>
          <w:p w14:paraId="062B6A42"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4075" w:type="dxa"/>
          </w:tcPr>
          <w:p w14:paraId="4A982AC3" w14:textId="77777777" w:rsidR="00FF13E1" w:rsidRPr="003A69C8" w:rsidRDefault="00FF13E1" w:rsidP="003A13B8">
            <w:pPr>
              <w:autoSpaceDE w:val="0"/>
              <w:spacing w:line="312" w:lineRule="auto"/>
              <w:jc w:val="center"/>
              <w:rPr>
                <w:rFonts w:asciiTheme="minorHAnsi" w:hAnsiTheme="minorHAnsi" w:cs="Liberation Serif"/>
                <w:color w:val="000000"/>
              </w:rPr>
            </w:pPr>
          </w:p>
        </w:tc>
      </w:tr>
      <w:tr w:rsidR="00FF13E1" w:rsidRPr="003A69C8" w14:paraId="33FDF4A8" w14:textId="77777777" w:rsidTr="003A13B8">
        <w:tc>
          <w:tcPr>
            <w:tcW w:w="541" w:type="dxa"/>
          </w:tcPr>
          <w:p w14:paraId="7520B9B1"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4562" w:type="dxa"/>
          </w:tcPr>
          <w:p w14:paraId="0380B9B5"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4075" w:type="dxa"/>
          </w:tcPr>
          <w:p w14:paraId="7C6118B6" w14:textId="77777777" w:rsidR="00FF13E1" w:rsidRPr="003A69C8" w:rsidRDefault="00FF13E1" w:rsidP="003A13B8">
            <w:pPr>
              <w:autoSpaceDE w:val="0"/>
              <w:spacing w:line="312" w:lineRule="auto"/>
              <w:jc w:val="center"/>
              <w:rPr>
                <w:rFonts w:asciiTheme="minorHAnsi" w:hAnsiTheme="minorHAnsi" w:cs="Liberation Serif"/>
                <w:color w:val="000000"/>
              </w:rPr>
            </w:pPr>
          </w:p>
        </w:tc>
      </w:tr>
      <w:tr w:rsidR="00FF13E1" w:rsidRPr="003A69C8" w14:paraId="16D00787" w14:textId="77777777" w:rsidTr="003A13B8">
        <w:tc>
          <w:tcPr>
            <w:tcW w:w="541" w:type="dxa"/>
          </w:tcPr>
          <w:p w14:paraId="309F924C"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4562" w:type="dxa"/>
          </w:tcPr>
          <w:p w14:paraId="74BC2919" w14:textId="77777777" w:rsidR="00FF13E1" w:rsidRPr="003A69C8" w:rsidRDefault="00FF13E1" w:rsidP="003A13B8">
            <w:pPr>
              <w:autoSpaceDE w:val="0"/>
              <w:spacing w:line="312" w:lineRule="auto"/>
              <w:jc w:val="center"/>
              <w:rPr>
                <w:rFonts w:asciiTheme="minorHAnsi" w:hAnsiTheme="minorHAnsi" w:cs="Liberation Serif"/>
                <w:color w:val="000000"/>
              </w:rPr>
            </w:pPr>
          </w:p>
        </w:tc>
        <w:tc>
          <w:tcPr>
            <w:tcW w:w="4075" w:type="dxa"/>
          </w:tcPr>
          <w:p w14:paraId="7181ACD3" w14:textId="77777777" w:rsidR="00FF13E1" w:rsidRPr="003A69C8" w:rsidRDefault="00FF13E1" w:rsidP="003A13B8">
            <w:pPr>
              <w:autoSpaceDE w:val="0"/>
              <w:spacing w:line="312" w:lineRule="auto"/>
              <w:jc w:val="center"/>
              <w:rPr>
                <w:rFonts w:asciiTheme="minorHAnsi" w:hAnsiTheme="minorHAnsi" w:cs="Liberation Serif"/>
                <w:color w:val="000000"/>
              </w:rPr>
            </w:pPr>
          </w:p>
        </w:tc>
      </w:tr>
    </w:tbl>
    <w:p w14:paraId="45BD76AC" w14:textId="77777777" w:rsidR="00FF13E1" w:rsidRPr="003A69C8" w:rsidRDefault="00FF13E1" w:rsidP="00FF13E1">
      <w:pPr>
        <w:spacing w:line="264" w:lineRule="auto"/>
        <w:jc w:val="both"/>
        <w:rPr>
          <w:rFonts w:asciiTheme="minorHAnsi" w:hAnsiTheme="minorHAnsi" w:cs="Liberation Serif"/>
          <w:i/>
          <w:sz w:val="20"/>
          <w:szCs w:val="20"/>
        </w:rPr>
      </w:pPr>
      <w:r w:rsidRPr="003A69C8">
        <w:rPr>
          <w:rFonts w:asciiTheme="minorHAnsi" w:hAnsiTheme="minorHAnsi" w:cs="Liberation Serif"/>
          <w:i/>
          <w:sz w:val="20"/>
          <w:szCs w:val="20"/>
        </w:rPr>
        <w:t>(rozszerzyć w miarę potrzeb)</w:t>
      </w:r>
    </w:p>
    <w:p w14:paraId="107E79E8" w14:textId="77777777" w:rsidR="00FF13E1" w:rsidRPr="003A69C8" w:rsidRDefault="00FF13E1" w:rsidP="00FF13E1">
      <w:pPr>
        <w:spacing w:line="264" w:lineRule="auto"/>
        <w:jc w:val="both"/>
        <w:rPr>
          <w:rFonts w:asciiTheme="minorHAnsi" w:hAnsiTheme="minorHAnsi" w:cs="Liberation Serif"/>
          <w:sz w:val="16"/>
          <w:szCs w:val="16"/>
        </w:rPr>
      </w:pPr>
    </w:p>
    <w:p w14:paraId="5F176F74" w14:textId="77777777" w:rsidR="00FF13E1" w:rsidRPr="003A69C8" w:rsidRDefault="00FF13E1" w:rsidP="00FF13E1">
      <w:pPr>
        <w:jc w:val="both"/>
        <w:rPr>
          <w:rFonts w:asciiTheme="minorHAnsi" w:eastAsia="Times New Roman" w:hAnsiTheme="minorHAnsi" w:cs="Liberation Serif"/>
          <w:i/>
          <w:sz w:val="20"/>
          <w:szCs w:val="20"/>
          <w:lang w:eastAsia="pl-PL"/>
        </w:rPr>
      </w:pPr>
      <w:r w:rsidRPr="003A69C8">
        <w:rPr>
          <w:rFonts w:asciiTheme="minorHAnsi" w:eastAsia="Times New Roman" w:hAnsiTheme="minorHAnsi" w:cs="Liberation Serif"/>
          <w:b/>
          <w:i/>
          <w:sz w:val="20"/>
          <w:szCs w:val="20"/>
          <w:vertAlign w:val="superscript"/>
          <w:lang w:eastAsia="pl-PL"/>
        </w:rPr>
        <w:t>*</w:t>
      </w:r>
      <w:r w:rsidRPr="003A69C8">
        <w:rPr>
          <w:rFonts w:asciiTheme="minorHAnsi" w:eastAsia="Times New Roman" w:hAnsiTheme="minorHAnsi" w:cs="Liberation Serif"/>
          <w:i/>
          <w:sz w:val="20"/>
          <w:szCs w:val="20"/>
          <w:lang w:eastAsia="pl-PL"/>
        </w:rPr>
        <w:t>niepotrzebne skreślić</w:t>
      </w:r>
    </w:p>
    <w:p w14:paraId="211B9B7F" w14:textId="77777777" w:rsidR="00FF13E1" w:rsidRPr="003A69C8" w:rsidRDefault="00FF13E1" w:rsidP="00FF13E1">
      <w:pPr>
        <w:spacing w:line="264" w:lineRule="auto"/>
        <w:ind w:firstLine="709"/>
        <w:jc w:val="both"/>
        <w:rPr>
          <w:rFonts w:asciiTheme="minorHAnsi" w:eastAsia="Times New Roman" w:hAnsiTheme="minorHAnsi"/>
          <w:color w:val="000000"/>
        </w:rPr>
      </w:pPr>
      <w:r w:rsidRPr="003A69C8">
        <w:rPr>
          <w:rFonts w:asciiTheme="minorHAnsi" w:eastAsia="Times New Roman" w:hAnsiTheme="minorHAnsi"/>
          <w:i/>
          <w:sz w:val="20"/>
          <w:szCs w:val="20"/>
        </w:rPr>
        <w:tab/>
      </w:r>
      <w:r w:rsidRPr="003A69C8">
        <w:rPr>
          <w:rFonts w:asciiTheme="minorHAnsi" w:eastAsia="Times New Roman" w:hAnsiTheme="minorHAnsi"/>
          <w:i/>
          <w:sz w:val="20"/>
          <w:szCs w:val="20"/>
        </w:rPr>
        <w:tab/>
      </w:r>
      <w:r w:rsidRPr="003A69C8">
        <w:rPr>
          <w:rFonts w:asciiTheme="minorHAnsi" w:eastAsia="Times New Roman" w:hAnsiTheme="minorHAnsi"/>
          <w:i/>
          <w:sz w:val="20"/>
          <w:szCs w:val="20"/>
        </w:rPr>
        <w:tab/>
      </w:r>
      <w:r w:rsidRPr="003A69C8">
        <w:rPr>
          <w:rFonts w:asciiTheme="minorHAnsi" w:eastAsia="Times New Roman" w:hAnsiTheme="minorHAnsi"/>
          <w:i/>
          <w:sz w:val="20"/>
          <w:szCs w:val="20"/>
        </w:rPr>
        <w:tab/>
      </w:r>
      <w:r w:rsidRPr="003A69C8">
        <w:rPr>
          <w:rFonts w:asciiTheme="minorHAnsi" w:eastAsia="Times New Roman" w:hAnsiTheme="minorHAnsi"/>
          <w:i/>
          <w:sz w:val="20"/>
          <w:szCs w:val="20"/>
        </w:rPr>
        <w:tab/>
      </w:r>
      <w:r w:rsidRPr="003A69C8">
        <w:rPr>
          <w:rFonts w:asciiTheme="minorHAnsi" w:eastAsia="Times New Roman" w:hAnsiTheme="minorHAnsi"/>
          <w:i/>
          <w:sz w:val="20"/>
          <w:szCs w:val="20"/>
        </w:rPr>
        <w:tab/>
      </w:r>
      <w:r w:rsidRPr="003A69C8">
        <w:rPr>
          <w:rFonts w:asciiTheme="minorHAnsi" w:eastAsia="Times New Roman" w:hAnsiTheme="minorHAnsi"/>
          <w:i/>
          <w:sz w:val="20"/>
          <w:szCs w:val="20"/>
        </w:rPr>
        <w:tab/>
      </w:r>
      <w:r w:rsidRPr="003A69C8">
        <w:rPr>
          <w:rFonts w:asciiTheme="minorHAnsi" w:eastAsia="Times New Roman" w:hAnsiTheme="minorHAnsi"/>
          <w:color w:val="000000"/>
        </w:rPr>
        <w:t>....................................................</w:t>
      </w:r>
    </w:p>
    <w:p w14:paraId="3B290F42" w14:textId="77777777" w:rsidR="00FF13E1" w:rsidRPr="003A69C8" w:rsidRDefault="00FF13E1" w:rsidP="00FF13E1">
      <w:pPr>
        <w:autoSpaceDE w:val="0"/>
        <w:spacing w:line="264" w:lineRule="auto"/>
        <w:ind w:left="5812" w:hanging="425"/>
        <w:rPr>
          <w:rFonts w:asciiTheme="minorHAnsi" w:hAnsiTheme="minorHAnsi"/>
          <w:color w:val="000000"/>
          <w:sz w:val="18"/>
          <w:szCs w:val="18"/>
        </w:rPr>
      </w:pPr>
      <w:r w:rsidRPr="003A69C8">
        <w:rPr>
          <w:rFonts w:asciiTheme="minorHAnsi" w:hAnsiTheme="minorHAnsi"/>
          <w:color w:val="000000"/>
          <w:sz w:val="18"/>
          <w:szCs w:val="18"/>
        </w:rPr>
        <w:t xml:space="preserve"> podpis osoby uprawnionej do reprezentowania</w:t>
      </w:r>
    </w:p>
    <w:p w14:paraId="313B32B1" w14:textId="77777777" w:rsidR="00FF13E1" w:rsidRPr="003A69C8" w:rsidRDefault="00FF13E1" w:rsidP="00FF13E1">
      <w:pPr>
        <w:pStyle w:val="Standard"/>
        <w:jc w:val="both"/>
        <w:rPr>
          <w:rFonts w:asciiTheme="minorHAnsi" w:hAnsiTheme="minorHAnsi" w:cs="Liberation Serif"/>
          <w:bCs/>
        </w:rPr>
      </w:pPr>
    </w:p>
    <w:p w14:paraId="4714705D" w14:textId="77777777" w:rsidR="00FF13E1" w:rsidRPr="003A69C8" w:rsidRDefault="00FF13E1" w:rsidP="00FF13E1">
      <w:pPr>
        <w:pStyle w:val="Standard"/>
        <w:jc w:val="both"/>
        <w:rPr>
          <w:rFonts w:asciiTheme="minorHAnsi" w:hAnsiTheme="minorHAnsi"/>
          <w:color w:val="000000"/>
          <w:sz w:val="22"/>
          <w:szCs w:val="22"/>
        </w:rPr>
      </w:pPr>
      <w:r w:rsidRPr="003A69C8">
        <w:rPr>
          <w:rFonts w:asciiTheme="minorHAnsi" w:hAnsiTheme="minorHAnsi" w:cs="Liberation Serif"/>
          <w:bCs/>
          <w:sz w:val="22"/>
          <w:szCs w:val="22"/>
        </w:rPr>
        <w:t>UWAGA: Oświadczenie należy podpisać kwalifikowanym podpisem elektronicznym, podpisem zaufanym lub podpisem osobistym.</w:t>
      </w:r>
    </w:p>
    <w:p w14:paraId="7627853C" w14:textId="77777777" w:rsidR="00FF13E1" w:rsidRDefault="00FF13E1" w:rsidP="00FF13E1">
      <w:pPr>
        <w:widowControl/>
        <w:suppressAutoHyphens w:val="0"/>
        <w:spacing w:after="160" w:line="259" w:lineRule="auto"/>
        <w:rPr>
          <w:rFonts w:asciiTheme="minorHAnsi" w:eastAsia="TimesNewRomanPSMT" w:hAnsiTheme="minorHAnsi"/>
          <w:b/>
          <w:bCs/>
          <w:color w:val="000000"/>
          <w:sz w:val="22"/>
          <w:szCs w:val="22"/>
        </w:rPr>
      </w:pPr>
    </w:p>
    <w:p w14:paraId="27847444" w14:textId="2AA13524" w:rsidR="00510345" w:rsidRPr="004676CC" w:rsidRDefault="00510345" w:rsidP="0067651F">
      <w:pPr>
        <w:widowControl/>
        <w:suppressAutoHyphens w:val="0"/>
        <w:spacing w:after="160" w:line="259" w:lineRule="auto"/>
        <w:jc w:val="right"/>
        <w:rPr>
          <w:rFonts w:ascii="Aptos" w:hAnsi="Aptos"/>
          <w:b/>
          <w:bCs/>
          <w:u w:val="single"/>
        </w:rPr>
      </w:pPr>
      <w:r>
        <w:rPr>
          <w:rFonts w:asciiTheme="minorHAnsi" w:eastAsia="TimesNewRomanPSMT" w:hAnsiTheme="minorHAnsi"/>
          <w:b/>
          <w:bCs/>
          <w:color w:val="000000"/>
          <w:sz w:val="22"/>
          <w:szCs w:val="22"/>
        </w:rPr>
        <w:br w:type="page"/>
      </w:r>
      <w:r w:rsidRPr="004676CC">
        <w:rPr>
          <w:rFonts w:ascii="Aptos" w:hAnsi="Aptos"/>
          <w:b/>
          <w:bCs/>
          <w:u w:val="single"/>
        </w:rPr>
        <w:t>Załącznik nr 6 do SWZ</w:t>
      </w:r>
    </w:p>
    <w:p w14:paraId="1F6D21F5" w14:textId="77777777" w:rsidR="00510345" w:rsidRPr="00DD731F" w:rsidRDefault="00510345" w:rsidP="00510345">
      <w:pPr>
        <w:jc w:val="right"/>
        <w:rPr>
          <w:rFonts w:ascii="Aptos" w:eastAsia="Arial Unicode MS" w:hAnsi="Aptos"/>
          <w:b/>
          <w:bCs/>
          <w:color w:val="000000"/>
        </w:rPr>
      </w:pPr>
    </w:p>
    <w:p w14:paraId="38BC71E5" w14:textId="77777777" w:rsidR="00510345" w:rsidRPr="00DD731F" w:rsidRDefault="00510345" w:rsidP="00510345">
      <w:pPr>
        <w:jc w:val="right"/>
        <w:rPr>
          <w:rFonts w:ascii="Aptos" w:eastAsia="Arial Unicode MS" w:hAnsi="Aptos"/>
          <w:b/>
          <w:bCs/>
          <w:color w:val="000000"/>
        </w:rPr>
      </w:pPr>
    </w:p>
    <w:p w14:paraId="7B83E52F" w14:textId="4D4F0F5D" w:rsidR="00510345" w:rsidRPr="00AC01F2" w:rsidRDefault="00510345" w:rsidP="00AC01F2">
      <w:pPr>
        <w:rPr>
          <w:rFonts w:ascii="Aptos" w:eastAsia="Arial Unicode MS" w:hAnsi="Aptos"/>
          <w:b/>
          <w:bCs/>
          <w:color w:val="000000"/>
        </w:rPr>
      </w:pPr>
      <w:r w:rsidRPr="00DD731F">
        <w:rPr>
          <w:rFonts w:ascii="Aptos" w:eastAsia="Times New Roman" w:hAnsi="Aptos"/>
          <w:b/>
          <w:noProof/>
          <w:color w:val="000000"/>
          <w:lang w:eastAsia="pl-PL"/>
        </w:rPr>
        <w:drawing>
          <wp:inline distT="0" distB="0" distL="0" distR="0" wp14:anchorId="617CAA93" wp14:editId="06A8A977">
            <wp:extent cx="1139825" cy="1256030"/>
            <wp:effectExtent l="0" t="0" r="3175" b="1270"/>
            <wp:docPr id="8621968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256030"/>
                    </a:xfrm>
                    <a:prstGeom prst="rect">
                      <a:avLst/>
                    </a:prstGeom>
                    <a:noFill/>
                  </pic:spPr>
                </pic:pic>
              </a:graphicData>
            </a:graphic>
          </wp:inline>
        </w:drawing>
      </w:r>
    </w:p>
    <w:p w14:paraId="0DFC377C" w14:textId="77777777" w:rsidR="00510345" w:rsidRPr="00AC01F2" w:rsidRDefault="00510345" w:rsidP="00510345">
      <w:pPr>
        <w:shd w:val="clear" w:color="auto" w:fill="FFFFFF"/>
        <w:tabs>
          <w:tab w:val="left" w:pos="1077"/>
          <w:tab w:val="center" w:pos="5175"/>
          <w:tab w:val="right" w:pos="9994"/>
        </w:tabs>
        <w:spacing w:line="200" w:lineRule="atLeast"/>
        <w:ind w:right="40"/>
        <w:rPr>
          <w:rFonts w:ascii="Aptos" w:hAnsi="Aptos"/>
          <w:b/>
          <w:bCs/>
        </w:rPr>
      </w:pPr>
      <w:bookmarkStart w:id="13" w:name="_Hlk169802687"/>
      <w:r w:rsidRPr="00AC01F2">
        <w:rPr>
          <w:rFonts w:ascii="Aptos" w:hAnsi="Aptos"/>
          <w:b/>
          <w:bCs/>
          <w:color w:val="FF0000"/>
          <w:u w:val="single"/>
        </w:rPr>
        <w:t>Znak sprawy:ZP.271.3.2024</w:t>
      </w:r>
    </w:p>
    <w:bookmarkEnd w:id="13"/>
    <w:p w14:paraId="1FE949D2" w14:textId="77777777" w:rsidR="00510345" w:rsidRPr="00AC01F2" w:rsidRDefault="00510345" w:rsidP="00510345">
      <w:pPr>
        <w:jc w:val="both"/>
        <w:rPr>
          <w:rFonts w:ascii="Aptos" w:hAnsi="Aptos"/>
          <w:b/>
          <w:bCs/>
        </w:rPr>
      </w:pPr>
    </w:p>
    <w:p w14:paraId="72CFE893" w14:textId="77777777" w:rsidR="00AC01F2" w:rsidRPr="00AC01F2" w:rsidRDefault="00AC01F2" w:rsidP="00AC01F2">
      <w:pPr>
        <w:spacing w:line="288" w:lineRule="auto"/>
        <w:jc w:val="center"/>
        <w:rPr>
          <w:rFonts w:ascii="Aptos" w:eastAsia="Arial Unicode MS" w:hAnsi="Aptos" w:cs="Liberation Serif"/>
          <w:b/>
          <w:noProof/>
          <w:color w:val="000000"/>
          <w:kern w:val="1"/>
          <w:shd w:val="clear" w:color="auto" w:fill="FFFFFF"/>
          <w:lang w:eastAsia="pl-PL"/>
        </w:rPr>
      </w:pPr>
      <w:r w:rsidRPr="00AC01F2">
        <w:rPr>
          <w:rFonts w:ascii="Aptos" w:eastAsia="Tahoma" w:hAnsi="Aptos" w:cs="Liberation Serif"/>
          <w:b/>
          <w:bCs/>
          <w:kern w:val="1"/>
          <w:lang w:eastAsia="pl-PL"/>
        </w:rPr>
        <w:t xml:space="preserve">OŚWIADCZENIE </w:t>
      </w:r>
      <w:r w:rsidRPr="00AC01F2">
        <w:rPr>
          <w:rFonts w:ascii="Aptos" w:eastAsia="Arial Unicode MS" w:hAnsi="Aptos" w:cs="Liberation Serif"/>
          <w:b/>
          <w:noProof/>
          <w:color w:val="000000"/>
          <w:kern w:val="1"/>
          <w:shd w:val="clear" w:color="auto" w:fill="FFFFFF"/>
          <w:lang w:eastAsia="pl-PL"/>
        </w:rPr>
        <w:t xml:space="preserve">O PRZYNALEŻNOŚCI LUB BRAKU PRZYNALEŻNOŚCI </w:t>
      </w:r>
      <w:r w:rsidRPr="00AC01F2">
        <w:rPr>
          <w:rFonts w:ascii="Aptos" w:eastAsia="Arial Unicode MS" w:hAnsi="Aptos" w:cs="Liberation Serif"/>
          <w:b/>
          <w:noProof/>
          <w:color w:val="000000"/>
          <w:kern w:val="1"/>
          <w:shd w:val="clear" w:color="auto" w:fill="FFFFFF"/>
          <w:lang w:eastAsia="pl-PL"/>
        </w:rPr>
        <w:br/>
        <w:t xml:space="preserve">DO TEJ SAMEJ GRUPY KAPITAŁOWEJ W ROZUMIENIU USTAWY </w:t>
      </w:r>
    </w:p>
    <w:p w14:paraId="2D1A4351" w14:textId="77777777" w:rsidR="00AC01F2" w:rsidRPr="00AC01F2" w:rsidRDefault="00AC01F2" w:rsidP="00AC01F2">
      <w:pPr>
        <w:spacing w:line="288" w:lineRule="auto"/>
        <w:jc w:val="center"/>
        <w:rPr>
          <w:rFonts w:ascii="Aptos" w:eastAsia="Arial Unicode MS" w:hAnsi="Aptos" w:cs="Liberation Serif"/>
          <w:b/>
          <w:i/>
          <w:noProof/>
          <w:color w:val="000000"/>
          <w:kern w:val="1"/>
          <w:shd w:val="clear" w:color="auto" w:fill="FFFFFF"/>
          <w:lang w:eastAsia="pl-PL"/>
        </w:rPr>
      </w:pPr>
      <w:r w:rsidRPr="00AC01F2">
        <w:rPr>
          <w:rFonts w:ascii="Aptos" w:eastAsia="Arial Unicode MS" w:hAnsi="Aptos" w:cs="Liberation Serif"/>
          <w:b/>
          <w:noProof/>
          <w:color w:val="000000"/>
          <w:kern w:val="1"/>
          <w:shd w:val="clear" w:color="auto" w:fill="FFFFFF"/>
          <w:lang w:eastAsia="pl-PL"/>
        </w:rPr>
        <w:t xml:space="preserve">Z DNIA 16 LUTEGO 2007 R. </w:t>
      </w:r>
      <w:r w:rsidRPr="00AC01F2">
        <w:rPr>
          <w:rFonts w:ascii="Aptos" w:eastAsia="Arial Unicode MS" w:hAnsi="Aptos" w:cs="Liberation Serif"/>
          <w:b/>
          <w:i/>
          <w:noProof/>
          <w:color w:val="000000"/>
          <w:kern w:val="1"/>
          <w:shd w:val="clear" w:color="auto" w:fill="FFFFFF"/>
          <w:lang w:eastAsia="pl-PL"/>
        </w:rPr>
        <w:t>O OCHRONIE KONKURENCJI I KONSUMENTÓW</w:t>
      </w:r>
    </w:p>
    <w:p w14:paraId="63955443" w14:textId="77777777" w:rsidR="00AC01F2" w:rsidRPr="00AC01F2" w:rsidRDefault="00AC01F2" w:rsidP="00AC01F2">
      <w:pPr>
        <w:spacing w:line="288" w:lineRule="auto"/>
        <w:jc w:val="center"/>
        <w:rPr>
          <w:rFonts w:ascii="Aptos" w:eastAsia="Tahoma" w:hAnsi="Aptos" w:cs="Liberation Serif"/>
          <w:bCs/>
          <w:kern w:val="1"/>
          <w:lang w:eastAsia="pl-PL"/>
        </w:rPr>
      </w:pPr>
      <w:r w:rsidRPr="00AC01F2">
        <w:rPr>
          <w:rFonts w:ascii="Aptos" w:eastAsia="Arial Unicode MS" w:hAnsi="Aptos" w:cs="Liberation Serif"/>
          <w:b/>
          <w:noProof/>
          <w:color w:val="000000"/>
          <w:kern w:val="1"/>
          <w:shd w:val="clear" w:color="auto" w:fill="FFFFFF"/>
          <w:lang w:eastAsia="pl-PL"/>
        </w:rPr>
        <w:t>- składane na podstawie art. 108 ust.1 pkt 5 ustawy</w:t>
      </w:r>
      <w:r w:rsidRPr="00AC01F2">
        <w:rPr>
          <w:rFonts w:ascii="Aptos" w:eastAsia="Arial Unicode MS" w:hAnsi="Aptos" w:cs="Liberation Serif"/>
          <w:b/>
          <w:i/>
          <w:noProof/>
          <w:color w:val="000000"/>
          <w:kern w:val="1"/>
          <w:shd w:val="clear" w:color="auto" w:fill="FFFFFF"/>
          <w:lang w:eastAsia="pl-PL"/>
        </w:rPr>
        <w:t xml:space="preserve"> Prawo zamówień publicznych</w:t>
      </w:r>
      <w:r w:rsidRPr="00AC01F2">
        <w:rPr>
          <w:rFonts w:ascii="Aptos" w:eastAsia="Arial Unicode MS" w:hAnsi="Aptos" w:cs="Liberation Serif"/>
          <w:b/>
          <w:noProof/>
          <w:color w:val="000000"/>
          <w:kern w:val="1"/>
          <w:shd w:val="clear" w:color="auto" w:fill="FFFFFF"/>
          <w:lang w:eastAsia="pl-PL"/>
        </w:rPr>
        <w:t xml:space="preserve"> -</w:t>
      </w:r>
    </w:p>
    <w:p w14:paraId="72CE865F" w14:textId="77777777" w:rsidR="00AC01F2" w:rsidRPr="00AC01F2" w:rsidRDefault="00AC01F2" w:rsidP="00AC01F2">
      <w:pPr>
        <w:spacing w:line="288" w:lineRule="auto"/>
        <w:rPr>
          <w:rFonts w:ascii="Aptos" w:eastAsia="Tahoma" w:hAnsi="Aptos" w:cs="Liberation Serif"/>
          <w:b/>
          <w:bCs/>
          <w:kern w:val="1"/>
          <w:lang w:eastAsia="pl-PL"/>
        </w:rPr>
      </w:pPr>
    </w:p>
    <w:p w14:paraId="7805EA43" w14:textId="77777777" w:rsidR="00AC01F2" w:rsidRPr="00AC01F2" w:rsidRDefault="00AC01F2" w:rsidP="00AC01F2">
      <w:pPr>
        <w:jc w:val="both"/>
        <w:rPr>
          <w:rFonts w:ascii="Aptos" w:eastAsia="Times New Roman" w:hAnsi="Aptos" w:cs="Liberation Serif"/>
          <w:b/>
          <w:kern w:val="1"/>
          <w:lang w:eastAsia="pl-PL"/>
        </w:rPr>
      </w:pPr>
      <w:r w:rsidRPr="00AC01F2">
        <w:rPr>
          <w:rFonts w:ascii="Aptos" w:eastAsia="Times New Roman" w:hAnsi="Aptos" w:cs="Liberation Serif"/>
          <w:b/>
          <w:kern w:val="1"/>
          <w:lang w:eastAsia="pl-PL"/>
        </w:rPr>
        <w:t xml:space="preserve">Nazwa i adres: Wykonawcy / </w:t>
      </w:r>
      <w:r w:rsidRPr="00AC01F2">
        <w:rPr>
          <w:rFonts w:ascii="Aptos" w:eastAsia="Times New Roman" w:hAnsi="Aptos" w:cs="Liberation Serif"/>
          <w:b/>
          <w:bCs/>
          <w:kern w:val="1"/>
          <w:lang w:eastAsia="pl-PL"/>
        </w:rPr>
        <w:t>Wykonawcy wspólnie ubiegającego się o udzielenie zamówienia</w:t>
      </w:r>
      <w:r w:rsidRPr="00AC01F2">
        <w:rPr>
          <w:rFonts w:ascii="Aptos" w:eastAsia="Times New Roman" w:hAnsi="Aptos" w:cs="Liberation Serif"/>
          <w:b/>
          <w:bCs/>
          <w:kern w:val="1"/>
          <w:vertAlign w:val="superscript"/>
          <w:lang w:eastAsia="pl-PL"/>
        </w:rPr>
        <w:t>*</w:t>
      </w:r>
      <w:r w:rsidRPr="00AC01F2">
        <w:rPr>
          <w:rFonts w:ascii="Aptos" w:eastAsia="Times New Roman" w:hAnsi="Aptos" w:cs="Liberation Serif"/>
          <w:bCs/>
          <w:kern w:val="1"/>
          <w:lang w:eastAsia="pl-PL"/>
        </w:rPr>
        <w:t xml:space="preserve">: </w:t>
      </w:r>
    </w:p>
    <w:p w14:paraId="15F90102" w14:textId="77777777" w:rsidR="00AC01F2" w:rsidRPr="00AC01F2" w:rsidRDefault="00AC01F2" w:rsidP="00AC01F2">
      <w:pPr>
        <w:ind w:right="6010"/>
        <w:rPr>
          <w:rFonts w:ascii="Aptos" w:eastAsia="Times New Roman" w:hAnsi="Aptos" w:cs="Liberation Serif"/>
          <w:kern w:val="1"/>
          <w:lang w:eastAsia="pl-PL"/>
        </w:rPr>
      </w:pPr>
    </w:p>
    <w:p w14:paraId="0CA8562A" w14:textId="77777777" w:rsidR="00AC01F2" w:rsidRPr="00AC01F2" w:rsidRDefault="00AC01F2" w:rsidP="00AC01F2">
      <w:pPr>
        <w:spacing w:line="288" w:lineRule="auto"/>
        <w:rPr>
          <w:rFonts w:ascii="Aptos" w:eastAsia="Times New Roman" w:hAnsi="Aptos" w:cs="Liberation Serif"/>
          <w:kern w:val="1"/>
          <w:lang w:eastAsia="pl-PL"/>
        </w:rPr>
      </w:pPr>
      <w:r w:rsidRPr="00AC01F2">
        <w:rPr>
          <w:rFonts w:ascii="Aptos" w:eastAsia="Times New Roman" w:hAnsi="Aptos" w:cs="Liberation Serif"/>
          <w:kern w:val="1"/>
          <w:lang w:eastAsia="pl-PL"/>
        </w:rPr>
        <w:t>…………………………………………………………………………………………………...</w:t>
      </w:r>
    </w:p>
    <w:p w14:paraId="22C63CFB" w14:textId="23A97996" w:rsidR="00AC01F2" w:rsidRPr="00AC01F2" w:rsidRDefault="00AC01F2" w:rsidP="00AC01F2">
      <w:pPr>
        <w:spacing w:line="288" w:lineRule="auto"/>
        <w:rPr>
          <w:rFonts w:ascii="Aptos" w:eastAsia="Times New Roman" w:hAnsi="Aptos" w:cs="Liberation Serif"/>
          <w:kern w:val="1"/>
          <w:lang w:eastAsia="pl-PL"/>
        </w:rPr>
      </w:pPr>
      <w:r w:rsidRPr="00AC01F2">
        <w:rPr>
          <w:rFonts w:ascii="Aptos" w:eastAsia="Times New Roman" w:hAnsi="Aptos" w:cs="Liberation Serif"/>
          <w:kern w:val="1"/>
          <w:lang w:eastAsia="pl-PL"/>
        </w:rPr>
        <w:t>…………………………………………………………………………………………………...</w:t>
      </w:r>
    </w:p>
    <w:p w14:paraId="2A1E3A8F" w14:textId="06565F02" w:rsidR="00AC01F2" w:rsidRPr="00AC01F2" w:rsidRDefault="00AC01F2" w:rsidP="00AC01F2">
      <w:pPr>
        <w:spacing w:line="288" w:lineRule="auto"/>
        <w:jc w:val="both"/>
        <w:rPr>
          <w:rFonts w:ascii="Aptos" w:eastAsia="+mn-ea" w:hAnsi="Aptos" w:cs="Liberation Serif"/>
          <w:b/>
          <w:bCs/>
          <w:kern w:val="1"/>
          <w:lang w:eastAsia="pl-PL"/>
        </w:rPr>
      </w:pPr>
      <w:r w:rsidRPr="00AC01F2">
        <w:rPr>
          <w:rFonts w:ascii="Aptos" w:eastAsia="Arial Unicode MS" w:hAnsi="Aptos" w:cs="Liberation Serif"/>
          <w:kern w:val="1"/>
          <w:lang w:eastAsia="pl-PL"/>
        </w:rPr>
        <w:t xml:space="preserve">W związku z ubieganiem się o udzielenie zamówienia na realizację zadania pn.: </w:t>
      </w:r>
      <w:r w:rsidRPr="00AC01F2">
        <w:rPr>
          <w:rFonts w:ascii="Aptos" w:eastAsia="+mn-ea" w:hAnsi="Aptos" w:cs="Liberation Serif"/>
          <w:b/>
          <w:bCs/>
          <w:iCs/>
          <w:kern w:val="1"/>
          <w:u w:val="single"/>
          <w:lang w:eastAsia="pl-PL"/>
        </w:rPr>
        <w:t>Przebudowa ulicy Krętej w Jeżowie Sudeckim w ramach dofinansowania z programu inwestycji strategicznych Polski Ład</w:t>
      </w:r>
      <w:r w:rsidRPr="00AC01F2">
        <w:rPr>
          <w:rFonts w:ascii="Aptos" w:eastAsia="+mn-ea" w:hAnsi="Aptos" w:cs="Liberation Serif"/>
          <w:b/>
          <w:bCs/>
          <w:kern w:val="1"/>
          <w:lang w:eastAsia="pl-PL"/>
        </w:rPr>
        <w:t xml:space="preserve"> </w:t>
      </w:r>
      <w:r w:rsidRPr="00AC01F2">
        <w:rPr>
          <w:rFonts w:ascii="Aptos" w:eastAsia="Arial Unicode MS" w:hAnsi="Aptos" w:cs="Liberation Serif"/>
          <w:kern w:val="1"/>
          <w:lang w:eastAsia="pl-PL"/>
        </w:rPr>
        <w:t>– oświadczam, że:</w:t>
      </w:r>
    </w:p>
    <w:p w14:paraId="64B93D77" w14:textId="77777777" w:rsidR="00AC01F2" w:rsidRPr="00AC01F2" w:rsidRDefault="00AC01F2" w:rsidP="00AC01F2">
      <w:pPr>
        <w:numPr>
          <w:ilvl w:val="0"/>
          <w:numId w:val="53"/>
        </w:numPr>
        <w:tabs>
          <w:tab w:val="clear" w:pos="720"/>
          <w:tab w:val="num" w:pos="426"/>
        </w:tabs>
        <w:spacing w:line="288" w:lineRule="auto"/>
        <w:ind w:left="426" w:hanging="426"/>
        <w:jc w:val="both"/>
        <w:rPr>
          <w:rFonts w:ascii="Aptos" w:eastAsia="Arial Unicode MS" w:hAnsi="Aptos" w:cs="Liberation Serif"/>
          <w:kern w:val="1"/>
          <w:lang w:eastAsia="ar-SA"/>
        </w:rPr>
      </w:pPr>
      <w:r w:rsidRPr="00AC01F2">
        <w:rPr>
          <w:rFonts w:ascii="Aptos" w:eastAsia="Arial Unicode MS" w:hAnsi="Aptos" w:cs="Liberation Serif"/>
          <w:kern w:val="1"/>
          <w:lang w:eastAsia="pl-PL"/>
        </w:rPr>
        <w:t xml:space="preserve">nie należę do tej samej grupy kapitałowej – w rozumieniu </w:t>
      </w:r>
      <w:r w:rsidRPr="00AC01F2">
        <w:rPr>
          <w:rFonts w:ascii="Aptos" w:eastAsia="Tahoma" w:hAnsi="Aptos" w:cs="Liberation Serif"/>
          <w:kern w:val="1"/>
          <w:lang w:eastAsia="pl-PL"/>
        </w:rPr>
        <w:t xml:space="preserve">ustawy </w:t>
      </w:r>
      <w:r w:rsidRPr="00AC01F2">
        <w:rPr>
          <w:rFonts w:ascii="Aptos" w:eastAsia="Arial Unicode MS" w:hAnsi="Aptos" w:cs="Liberation Serif"/>
          <w:kern w:val="1"/>
          <w:lang w:eastAsia="ar-SA"/>
        </w:rPr>
        <w:t xml:space="preserve">z dnia 16 lutego 2007 r. </w:t>
      </w:r>
      <w:r w:rsidRPr="00AC01F2">
        <w:rPr>
          <w:rFonts w:ascii="Aptos" w:eastAsia="Arial Unicode MS" w:hAnsi="Aptos" w:cs="Liberation Serif"/>
          <w:kern w:val="1"/>
          <w:lang w:eastAsia="ar-SA"/>
        </w:rPr>
        <w:br/>
      </w:r>
      <w:r w:rsidRPr="00AC01F2">
        <w:rPr>
          <w:rFonts w:ascii="Aptos" w:eastAsia="Arial Unicode MS" w:hAnsi="Aptos" w:cs="Liberation Serif"/>
          <w:i/>
          <w:kern w:val="1"/>
          <w:lang w:eastAsia="ar-SA"/>
        </w:rPr>
        <w:t xml:space="preserve">o ochronie konkurencji i konsumentów </w:t>
      </w:r>
      <w:r w:rsidRPr="00AC01F2">
        <w:rPr>
          <w:rFonts w:ascii="Aptos" w:eastAsia="Arial Unicode MS" w:hAnsi="Aptos" w:cs="Liberation Serif"/>
          <w:kern w:val="1"/>
          <w:lang w:eastAsia="ar-SA"/>
        </w:rPr>
        <w:t>(Dz. U. z 2024 r. poz. 594) – z innym/i Wykonawcą/ami, który/rzy złożył/li odrębną/e ofertę/y w przedmiotowym postępowaniu o udzielenie zamówienia</w:t>
      </w:r>
      <w:r w:rsidRPr="00AC01F2">
        <w:rPr>
          <w:rFonts w:ascii="Aptos" w:eastAsia="Arial Unicode MS" w:hAnsi="Aptos" w:cs="Liberation Serif"/>
          <w:b/>
          <w:kern w:val="1"/>
          <w:vertAlign w:val="superscript"/>
          <w:lang w:eastAsia="ar-SA"/>
        </w:rPr>
        <w:t>*</w:t>
      </w:r>
    </w:p>
    <w:p w14:paraId="3177DCF1" w14:textId="77777777" w:rsidR="00AC01F2" w:rsidRPr="00AC01F2" w:rsidRDefault="00AC01F2" w:rsidP="00AC01F2">
      <w:pPr>
        <w:numPr>
          <w:ilvl w:val="0"/>
          <w:numId w:val="53"/>
        </w:numPr>
        <w:tabs>
          <w:tab w:val="clear" w:pos="720"/>
          <w:tab w:val="num" w:pos="426"/>
        </w:tabs>
        <w:spacing w:line="288" w:lineRule="auto"/>
        <w:ind w:left="426" w:hanging="426"/>
        <w:jc w:val="both"/>
        <w:rPr>
          <w:rFonts w:ascii="Aptos" w:eastAsia="Arial Unicode MS" w:hAnsi="Aptos" w:cs="Liberation Serif"/>
          <w:kern w:val="1"/>
          <w:lang w:eastAsia="ar-SA"/>
        </w:rPr>
      </w:pPr>
      <w:r w:rsidRPr="00AC01F2">
        <w:rPr>
          <w:rFonts w:ascii="Aptos" w:eastAsia="Arial Unicode MS" w:hAnsi="Aptos" w:cs="Liberation Serif"/>
          <w:kern w:val="1"/>
          <w:lang w:eastAsia="pl-PL"/>
        </w:rPr>
        <w:t xml:space="preserve">należę do tej samej grupy kapitałowej – w rozumieniu </w:t>
      </w:r>
      <w:r w:rsidRPr="00AC01F2">
        <w:rPr>
          <w:rFonts w:ascii="Aptos" w:eastAsia="Tahoma" w:hAnsi="Aptos" w:cs="Liberation Serif"/>
          <w:kern w:val="1"/>
          <w:lang w:eastAsia="pl-PL"/>
        </w:rPr>
        <w:t xml:space="preserve">ustawy </w:t>
      </w:r>
      <w:r w:rsidRPr="00AC01F2">
        <w:rPr>
          <w:rFonts w:ascii="Aptos" w:eastAsia="Arial Unicode MS" w:hAnsi="Aptos" w:cs="Liberation Serif"/>
          <w:kern w:val="1"/>
          <w:lang w:eastAsia="ar-SA"/>
        </w:rPr>
        <w:t xml:space="preserve">z dnia 16 lutego 2007 r. </w:t>
      </w:r>
      <w:r w:rsidRPr="00AC01F2">
        <w:rPr>
          <w:rFonts w:ascii="Aptos" w:eastAsia="Arial Unicode MS" w:hAnsi="Aptos" w:cs="Liberation Serif"/>
          <w:kern w:val="1"/>
          <w:lang w:eastAsia="ar-SA"/>
        </w:rPr>
        <w:br/>
      </w:r>
      <w:r w:rsidRPr="00AC01F2">
        <w:rPr>
          <w:rFonts w:ascii="Aptos" w:eastAsia="Arial Unicode MS" w:hAnsi="Aptos" w:cs="Liberation Serif"/>
          <w:i/>
          <w:kern w:val="1"/>
          <w:lang w:eastAsia="ar-SA"/>
        </w:rPr>
        <w:t xml:space="preserve">o ochronie konkurencji i konsumentów </w:t>
      </w:r>
      <w:r w:rsidRPr="00AC01F2">
        <w:rPr>
          <w:rFonts w:ascii="Aptos" w:eastAsia="Arial Unicode MS" w:hAnsi="Aptos" w:cs="Liberation Serif"/>
          <w:kern w:val="1"/>
          <w:lang w:eastAsia="ar-SA"/>
        </w:rPr>
        <w:t>(</w:t>
      </w:r>
      <w:bookmarkStart w:id="14" w:name="_Hlk109308525"/>
      <w:r w:rsidRPr="00AC01F2">
        <w:rPr>
          <w:rFonts w:ascii="Aptos" w:eastAsia="Arial Unicode MS" w:hAnsi="Aptos" w:cs="Liberation Serif"/>
          <w:kern w:val="1"/>
          <w:lang w:eastAsia="ar-SA"/>
        </w:rPr>
        <w:t xml:space="preserve">Dz. U. z 2024 r. poz. 594) </w:t>
      </w:r>
      <w:bookmarkEnd w:id="14"/>
      <w:r w:rsidRPr="00AC01F2">
        <w:rPr>
          <w:rFonts w:ascii="Aptos" w:eastAsia="Arial Unicode MS" w:hAnsi="Aptos" w:cs="Liberation Serif"/>
          <w:kern w:val="1"/>
          <w:lang w:eastAsia="ar-SA"/>
        </w:rPr>
        <w:t>– z niżej wymienionym/i Wykonawcą/ami, który/rzy złożył/li odrębną/e ofertę/y w przedmiotowym postępowaniu o udzielenie zamówienia:</w:t>
      </w:r>
      <w:r w:rsidRPr="00AC01F2">
        <w:rPr>
          <w:rFonts w:ascii="Aptos" w:eastAsia="Arial Unicode MS" w:hAnsi="Aptos" w:cs="Liberation Serif"/>
          <w:b/>
          <w:kern w:val="1"/>
          <w:vertAlign w:val="superscript"/>
          <w:lang w:eastAsia="ar-SA"/>
        </w:rPr>
        <w:t>*</w:t>
      </w:r>
    </w:p>
    <w:p w14:paraId="5E63D3CE" w14:textId="77777777" w:rsidR="00AC01F2" w:rsidRPr="00AC01F2" w:rsidRDefault="00AC01F2" w:rsidP="00AC01F2">
      <w:pPr>
        <w:numPr>
          <w:ilvl w:val="0"/>
          <w:numId w:val="54"/>
        </w:numPr>
        <w:tabs>
          <w:tab w:val="num" w:pos="851"/>
        </w:tabs>
        <w:spacing w:line="288" w:lineRule="auto"/>
        <w:ind w:left="851" w:hanging="425"/>
        <w:jc w:val="both"/>
        <w:rPr>
          <w:rFonts w:ascii="Aptos" w:eastAsia="Arial Unicode MS" w:hAnsi="Aptos" w:cs="Liberation Serif"/>
          <w:kern w:val="1"/>
          <w:lang w:eastAsia="ar-SA"/>
        </w:rPr>
      </w:pPr>
      <w:r w:rsidRPr="00AC01F2">
        <w:rPr>
          <w:rFonts w:ascii="Aptos" w:eastAsia="Arial Unicode MS" w:hAnsi="Aptos" w:cs="Liberation Serif"/>
          <w:kern w:val="1"/>
          <w:lang w:eastAsia="ar-SA"/>
        </w:rPr>
        <w:t>………………………………………………………………………</w:t>
      </w:r>
    </w:p>
    <w:p w14:paraId="36C15FE7" w14:textId="77777777" w:rsidR="00AC01F2" w:rsidRPr="00AC01F2" w:rsidRDefault="00AC01F2" w:rsidP="00AC01F2">
      <w:pPr>
        <w:numPr>
          <w:ilvl w:val="0"/>
          <w:numId w:val="54"/>
        </w:numPr>
        <w:tabs>
          <w:tab w:val="num" w:pos="851"/>
        </w:tabs>
        <w:spacing w:line="288" w:lineRule="auto"/>
        <w:ind w:left="851" w:hanging="425"/>
        <w:jc w:val="both"/>
        <w:rPr>
          <w:rFonts w:ascii="Aptos" w:eastAsia="Arial Unicode MS" w:hAnsi="Aptos" w:cs="Liberation Serif"/>
          <w:kern w:val="1"/>
          <w:lang w:eastAsia="ar-SA"/>
        </w:rPr>
      </w:pPr>
      <w:r w:rsidRPr="00AC01F2">
        <w:rPr>
          <w:rFonts w:ascii="Aptos" w:eastAsia="Arial Unicode MS" w:hAnsi="Aptos" w:cs="Liberation Serif"/>
          <w:kern w:val="1"/>
          <w:lang w:eastAsia="ar-SA"/>
        </w:rPr>
        <w:t>………………………………………………………………………</w:t>
      </w:r>
    </w:p>
    <w:p w14:paraId="2531A261" w14:textId="77777777" w:rsidR="00AC01F2" w:rsidRPr="00AC01F2" w:rsidRDefault="00AC01F2" w:rsidP="00AC01F2">
      <w:pPr>
        <w:spacing w:line="288" w:lineRule="auto"/>
        <w:ind w:left="1843" w:hanging="142"/>
        <w:jc w:val="both"/>
        <w:rPr>
          <w:rFonts w:ascii="Aptos" w:eastAsia="Arial Unicode MS" w:hAnsi="Aptos" w:cs="Liberation Serif"/>
          <w:kern w:val="1"/>
          <w:sz w:val="20"/>
          <w:szCs w:val="20"/>
          <w:lang w:eastAsia="ar-SA"/>
        </w:rPr>
      </w:pPr>
      <w:r w:rsidRPr="00AC01F2">
        <w:rPr>
          <w:rFonts w:ascii="Aptos" w:eastAsia="Arial Unicode MS" w:hAnsi="Aptos" w:cs="Liberation Serif"/>
          <w:kern w:val="1"/>
          <w:sz w:val="20"/>
          <w:szCs w:val="20"/>
          <w:lang w:eastAsia="ar-SA"/>
        </w:rPr>
        <w:t>(nazwa podmiotu/ów należącego/ych do grupy kapitałowej)</w:t>
      </w:r>
    </w:p>
    <w:p w14:paraId="7C2F3296" w14:textId="77777777" w:rsidR="00AC01F2" w:rsidRPr="00AC01F2" w:rsidRDefault="00AC01F2" w:rsidP="00AC01F2">
      <w:pPr>
        <w:spacing w:line="288" w:lineRule="auto"/>
        <w:jc w:val="both"/>
        <w:rPr>
          <w:rFonts w:ascii="Aptos" w:eastAsia="Tahoma" w:hAnsi="Aptos" w:cs="Liberation Serif"/>
          <w:kern w:val="1"/>
          <w:lang w:eastAsia="pl-PL"/>
        </w:rPr>
      </w:pPr>
    </w:p>
    <w:p w14:paraId="39B48C0B" w14:textId="77777777" w:rsidR="00AC01F2" w:rsidRPr="00AC01F2" w:rsidRDefault="00AC01F2" w:rsidP="00AC01F2">
      <w:pPr>
        <w:spacing w:line="288" w:lineRule="auto"/>
        <w:jc w:val="both"/>
        <w:rPr>
          <w:rFonts w:ascii="Aptos" w:eastAsia="Arial Unicode MS" w:hAnsi="Aptos" w:cs="Liberation Serif"/>
          <w:kern w:val="1"/>
          <w:vertAlign w:val="superscript"/>
          <w:lang w:eastAsia="ar-SA"/>
        </w:rPr>
      </w:pPr>
      <w:r w:rsidRPr="00AC01F2">
        <w:rPr>
          <w:rFonts w:ascii="Aptos" w:eastAsia="Arial Unicode MS" w:hAnsi="Aptos" w:cs="Liberation Serif"/>
          <w:kern w:val="1"/>
          <w:lang w:eastAsia="pl-PL"/>
        </w:rPr>
        <w:t xml:space="preserve">Do oświadczenia załączam </w:t>
      </w:r>
      <w:r w:rsidRPr="00AC01F2">
        <w:rPr>
          <w:rFonts w:ascii="Aptos" w:eastAsia="Arial Unicode MS" w:hAnsi="Aptos" w:cs="Liberation Serif"/>
          <w:noProof/>
          <w:color w:val="000000"/>
          <w:kern w:val="1"/>
          <w:shd w:val="clear" w:color="auto" w:fill="FFFFFF"/>
          <w:lang w:eastAsia="pl-PL"/>
        </w:rPr>
        <w:t>dokumenty / informacje potwierdzające przygotowanie oferty niezależnie od innego wykonawcy należacego do tej samej grupy kapitałowej.</w:t>
      </w:r>
      <w:r w:rsidRPr="00AC01F2">
        <w:rPr>
          <w:rFonts w:ascii="Aptos" w:eastAsia="Arial Unicode MS" w:hAnsi="Aptos" w:cs="Liberation Serif"/>
          <w:b/>
          <w:kern w:val="1"/>
          <w:vertAlign w:val="superscript"/>
          <w:lang w:eastAsia="ar-SA"/>
        </w:rPr>
        <w:t>*</w:t>
      </w:r>
    </w:p>
    <w:p w14:paraId="2496F059" w14:textId="77777777" w:rsidR="00AC01F2" w:rsidRPr="00AC01F2" w:rsidRDefault="00AC01F2" w:rsidP="00AC01F2">
      <w:pPr>
        <w:spacing w:line="288" w:lineRule="auto"/>
        <w:rPr>
          <w:rFonts w:ascii="Aptos" w:eastAsia="Arial Unicode MS" w:hAnsi="Aptos" w:cs="Liberation Serif"/>
          <w:i/>
          <w:kern w:val="24"/>
          <w:u w:val="single"/>
          <w:lang w:eastAsia="pl-PL"/>
        </w:rPr>
      </w:pPr>
      <w:r w:rsidRPr="00AC01F2">
        <w:rPr>
          <w:rFonts w:ascii="Aptos" w:eastAsia="Arial Unicode MS" w:hAnsi="Aptos" w:cs="Liberation Serif"/>
          <w:b/>
          <w:i/>
          <w:kern w:val="24"/>
          <w:u w:val="single"/>
          <w:vertAlign w:val="superscript"/>
          <w:lang w:eastAsia="pl-PL"/>
        </w:rPr>
        <w:t>*</w:t>
      </w:r>
      <w:r w:rsidRPr="00AC01F2">
        <w:rPr>
          <w:rFonts w:ascii="Aptos" w:eastAsia="Arial Unicode MS" w:hAnsi="Aptos" w:cs="Liberation Serif"/>
          <w:i/>
          <w:kern w:val="24"/>
          <w:u w:val="single"/>
          <w:vertAlign w:val="superscript"/>
          <w:lang w:eastAsia="pl-PL"/>
        </w:rPr>
        <w:t xml:space="preserve"> </w:t>
      </w:r>
      <w:r w:rsidRPr="00AC01F2">
        <w:rPr>
          <w:rFonts w:ascii="Aptos" w:eastAsia="Arial Unicode MS" w:hAnsi="Aptos" w:cs="Liberation Serif"/>
          <w:i/>
          <w:kern w:val="24"/>
          <w:u w:val="single"/>
          <w:lang w:eastAsia="pl-PL"/>
        </w:rPr>
        <w:t>niepotrzebne skreślić</w:t>
      </w:r>
    </w:p>
    <w:p w14:paraId="0C363A07" w14:textId="77777777" w:rsidR="00AC01F2" w:rsidRPr="00AC01F2" w:rsidRDefault="00AC01F2" w:rsidP="00AC01F2">
      <w:pPr>
        <w:tabs>
          <w:tab w:val="left" w:pos="4860"/>
        </w:tabs>
        <w:suppressAutoHyphens w:val="0"/>
        <w:autoSpaceDE w:val="0"/>
        <w:spacing w:line="264" w:lineRule="auto"/>
        <w:ind w:firstLine="5529"/>
        <w:rPr>
          <w:rFonts w:ascii="Aptos" w:eastAsia="Times New Roman" w:hAnsi="Aptos"/>
          <w:color w:val="000000"/>
          <w:kern w:val="0"/>
          <w:lang w:eastAsia="pl-PL"/>
        </w:rPr>
      </w:pPr>
      <w:r w:rsidRPr="00AC01F2">
        <w:rPr>
          <w:rFonts w:ascii="Aptos" w:eastAsia="Times New Roman" w:hAnsi="Aptos"/>
          <w:color w:val="000000"/>
          <w:kern w:val="0"/>
          <w:lang w:eastAsia="pl-PL"/>
        </w:rPr>
        <w:t>....................................................</w:t>
      </w:r>
    </w:p>
    <w:p w14:paraId="175CD851" w14:textId="77777777" w:rsidR="00AC01F2" w:rsidRPr="00AC01F2" w:rsidRDefault="00AC01F2" w:rsidP="00AC01F2">
      <w:pPr>
        <w:autoSpaceDE w:val="0"/>
        <w:spacing w:line="264" w:lineRule="auto"/>
        <w:ind w:left="5812" w:hanging="425"/>
        <w:rPr>
          <w:rFonts w:ascii="Aptos" w:eastAsia="Arial Unicode MS" w:hAnsi="Aptos"/>
          <w:color w:val="000000"/>
          <w:kern w:val="1"/>
          <w:lang w:eastAsia="pl-PL"/>
        </w:rPr>
      </w:pPr>
      <w:r w:rsidRPr="00AC01F2">
        <w:rPr>
          <w:rFonts w:ascii="Aptos" w:eastAsia="Arial Unicode MS" w:hAnsi="Aptos"/>
          <w:color w:val="000000"/>
          <w:kern w:val="1"/>
          <w:lang w:eastAsia="pl-PL"/>
        </w:rPr>
        <w:t xml:space="preserve"> podpis osoby uprawnionej do reprezentowania</w:t>
      </w:r>
    </w:p>
    <w:p w14:paraId="5FE350A0" w14:textId="77777777" w:rsidR="00AC01F2" w:rsidRPr="00AC01F2" w:rsidRDefault="00AC01F2" w:rsidP="00AC01F2">
      <w:pPr>
        <w:widowControl/>
        <w:autoSpaceDN w:val="0"/>
        <w:jc w:val="both"/>
        <w:textAlignment w:val="baseline"/>
        <w:rPr>
          <w:rFonts w:ascii="Aptos" w:eastAsia="Times New Roman" w:hAnsi="Aptos" w:cs="Liberation Serif"/>
          <w:bCs/>
          <w:color w:val="00000A"/>
          <w:kern w:val="3"/>
        </w:rPr>
      </w:pPr>
    </w:p>
    <w:p w14:paraId="53929187" w14:textId="186D8ED7" w:rsidR="00510345" w:rsidRPr="00AC01F2" w:rsidRDefault="00AC01F2" w:rsidP="00AC01F2">
      <w:pPr>
        <w:widowControl/>
        <w:autoSpaceDN w:val="0"/>
        <w:jc w:val="both"/>
        <w:textAlignment w:val="baseline"/>
        <w:rPr>
          <w:rFonts w:ascii="Aptos" w:eastAsia="Times New Roman" w:hAnsi="Aptos" w:cs="Liberation Serif"/>
          <w:color w:val="00000A"/>
          <w:kern w:val="3"/>
          <w:u w:val="single"/>
        </w:rPr>
      </w:pPr>
      <w:r w:rsidRPr="00AC01F2">
        <w:rPr>
          <w:rFonts w:ascii="Aptos" w:eastAsia="Times New Roman" w:hAnsi="Aptos" w:cs="Liberation Serif"/>
          <w:bCs/>
          <w:color w:val="00000A"/>
          <w:kern w:val="3"/>
        </w:rPr>
        <w:t xml:space="preserve">UWAGA: oświadczenie należy podpisać kwalifikowanym podpisem elektronicznym, podpisem zaufanym lub podpisem osobistym przez osobę uprawnioną do zaciągania zobowiązań w imieniu Wykonawcy </w:t>
      </w:r>
      <w:r w:rsidRPr="00AC01F2">
        <w:rPr>
          <w:rFonts w:ascii="Aptos" w:eastAsia="Times New Roman" w:hAnsi="Aptos" w:cs="Liberation Serif"/>
          <w:color w:val="00000A"/>
          <w:kern w:val="3"/>
        </w:rPr>
        <w:t>lub Wykonawcy wspólnie ubiegającego się o udzielenie zamówienia.</w:t>
      </w:r>
    </w:p>
    <w:p w14:paraId="6D4412C4" w14:textId="77777777" w:rsidR="00510345" w:rsidRPr="004676CC" w:rsidRDefault="00510345" w:rsidP="00510345">
      <w:pPr>
        <w:pStyle w:val="WW-Legenda"/>
        <w:tabs>
          <w:tab w:val="left" w:pos="1077"/>
          <w:tab w:val="center" w:pos="5175"/>
          <w:tab w:val="right" w:pos="9994"/>
        </w:tabs>
        <w:rPr>
          <w:rFonts w:ascii="Aptos" w:hAnsi="Aptos" w:cs="Times New Roman"/>
          <w:color w:val="000000"/>
          <w:sz w:val="24"/>
          <w:u w:val="single"/>
        </w:rPr>
      </w:pPr>
      <w:r w:rsidRPr="004676CC">
        <w:rPr>
          <w:rFonts w:ascii="Aptos" w:hAnsi="Aptos" w:cs="Times New Roman"/>
          <w:bCs/>
          <w:color w:val="000000"/>
          <w:sz w:val="24"/>
          <w:u w:val="single"/>
        </w:rPr>
        <w:t>Z</w:t>
      </w:r>
      <w:r w:rsidRPr="004676CC">
        <w:rPr>
          <w:rFonts w:ascii="Aptos" w:hAnsi="Aptos" w:cs="Times New Roman"/>
          <w:color w:val="000000"/>
          <w:sz w:val="24"/>
          <w:u w:val="single"/>
        </w:rPr>
        <w:t>AŁĄCZNIK Nr 7 do SWZ</w:t>
      </w:r>
    </w:p>
    <w:p w14:paraId="6790E309" w14:textId="77777777" w:rsidR="00510345" w:rsidRPr="00DD731F" w:rsidRDefault="00510345" w:rsidP="00510345">
      <w:pPr>
        <w:rPr>
          <w:rFonts w:ascii="Aptos" w:hAnsi="Aptos"/>
        </w:rPr>
      </w:pPr>
      <w:r w:rsidRPr="00DD731F">
        <w:rPr>
          <w:rFonts w:ascii="Aptos" w:eastAsia="Times New Roman" w:hAnsi="Aptos"/>
          <w:b/>
          <w:noProof/>
          <w:color w:val="000000"/>
          <w:lang w:eastAsia="pl-PL"/>
        </w:rPr>
        <w:drawing>
          <wp:inline distT="0" distB="0" distL="0" distR="0" wp14:anchorId="70A18BA6" wp14:editId="00775BC4">
            <wp:extent cx="1139825" cy="1256030"/>
            <wp:effectExtent l="0" t="0" r="3175" b="1270"/>
            <wp:docPr id="1289099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256030"/>
                    </a:xfrm>
                    <a:prstGeom prst="rect">
                      <a:avLst/>
                    </a:prstGeom>
                    <a:noFill/>
                  </pic:spPr>
                </pic:pic>
              </a:graphicData>
            </a:graphic>
          </wp:inline>
        </w:drawing>
      </w:r>
    </w:p>
    <w:p w14:paraId="3C62B799" w14:textId="77777777" w:rsidR="00510345" w:rsidRPr="00DD731F" w:rsidRDefault="00510345" w:rsidP="00510345">
      <w:pPr>
        <w:rPr>
          <w:rFonts w:ascii="Aptos" w:hAnsi="Aptos"/>
        </w:rPr>
      </w:pPr>
      <w:r w:rsidRPr="00DD731F">
        <w:rPr>
          <w:rFonts w:ascii="Aptos" w:hAnsi="Aptos"/>
          <w:b/>
          <w:bCs/>
          <w:color w:val="FF0000"/>
          <w:u w:val="single"/>
        </w:rPr>
        <w:t>Znak sprawy:ZP.271.</w:t>
      </w:r>
      <w:r>
        <w:rPr>
          <w:rFonts w:ascii="Aptos" w:hAnsi="Aptos"/>
          <w:b/>
          <w:bCs/>
          <w:color w:val="FF0000"/>
          <w:u w:val="single"/>
        </w:rPr>
        <w:t>3</w:t>
      </w:r>
      <w:r w:rsidRPr="00DD731F">
        <w:rPr>
          <w:rFonts w:ascii="Aptos" w:hAnsi="Aptos"/>
          <w:b/>
          <w:bCs/>
          <w:color w:val="FF0000"/>
          <w:u w:val="single"/>
        </w:rPr>
        <w:t>.2024</w:t>
      </w:r>
    </w:p>
    <w:p w14:paraId="322A2E91" w14:textId="77777777" w:rsidR="00510345" w:rsidRPr="00DD731F" w:rsidRDefault="00510345" w:rsidP="00510345">
      <w:pPr>
        <w:tabs>
          <w:tab w:val="left" w:pos="1077"/>
          <w:tab w:val="center" w:pos="5175"/>
          <w:tab w:val="right" w:pos="9994"/>
        </w:tabs>
        <w:jc w:val="right"/>
        <w:rPr>
          <w:rFonts w:ascii="Aptos" w:hAnsi="Aptos"/>
          <w:color w:val="000000"/>
        </w:rPr>
      </w:pPr>
    </w:p>
    <w:p w14:paraId="17493D2E" w14:textId="77777777" w:rsidR="00510345" w:rsidRDefault="00510345" w:rsidP="00510345">
      <w:pPr>
        <w:tabs>
          <w:tab w:val="left" w:pos="1077"/>
          <w:tab w:val="center" w:pos="5175"/>
          <w:tab w:val="right" w:pos="9994"/>
        </w:tabs>
        <w:rPr>
          <w:rFonts w:ascii="Aptos" w:hAnsi="Aptos"/>
          <w:color w:val="000000"/>
        </w:rPr>
      </w:pPr>
    </w:p>
    <w:p w14:paraId="6FBCD2A4" w14:textId="77777777" w:rsidR="00510345" w:rsidRDefault="00510345" w:rsidP="00510345">
      <w:pPr>
        <w:tabs>
          <w:tab w:val="left" w:pos="1077"/>
          <w:tab w:val="center" w:pos="5175"/>
          <w:tab w:val="right" w:pos="9994"/>
        </w:tabs>
        <w:rPr>
          <w:rFonts w:ascii="Aptos" w:hAnsi="Aptos"/>
          <w:color w:val="000000"/>
        </w:rPr>
      </w:pPr>
    </w:p>
    <w:p w14:paraId="39E9E1FA" w14:textId="77777777" w:rsidR="00510345" w:rsidRPr="006F419E" w:rsidRDefault="00510345" w:rsidP="00510345">
      <w:pPr>
        <w:tabs>
          <w:tab w:val="left" w:pos="1077"/>
          <w:tab w:val="center" w:pos="5175"/>
          <w:tab w:val="right" w:pos="9994"/>
        </w:tabs>
        <w:rPr>
          <w:rFonts w:ascii="Aptos" w:hAnsi="Aptos"/>
          <w:i/>
          <w:color w:val="000000"/>
        </w:rPr>
      </w:pPr>
      <w:r w:rsidRPr="006F419E">
        <w:rPr>
          <w:rFonts w:ascii="Aptos" w:hAnsi="Aptos"/>
          <w:b/>
          <w:i/>
          <w:color w:val="000000"/>
        </w:rPr>
        <w:t>Wykonawca:</w:t>
      </w:r>
    </w:p>
    <w:p w14:paraId="5C8F0C29" w14:textId="77777777" w:rsidR="00510345" w:rsidRPr="006F419E" w:rsidRDefault="00510345" w:rsidP="00510345">
      <w:pPr>
        <w:tabs>
          <w:tab w:val="left" w:pos="1077"/>
          <w:tab w:val="center" w:pos="5175"/>
          <w:tab w:val="right" w:pos="9994"/>
        </w:tabs>
        <w:rPr>
          <w:rFonts w:ascii="Aptos" w:hAnsi="Aptos"/>
          <w:i/>
          <w:color w:val="000000"/>
        </w:rPr>
      </w:pPr>
      <w:r w:rsidRPr="006F419E">
        <w:rPr>
          <w:rFonts w:ascii="Aptos" w:hAnsi="Aptos"/>
          <w:i/>
          <w:color w:val="000000"/>
        </w:rPr>
        <w:t>……………………………………………….......………………………………</w:t>
      </w:r>
    </w:p>
    <w:p w14:paraId="76D260A6" w14:textId="77777777" w:rsidR="00510345" w:rsidRPr="006F419E" w:rsidRDefault="00510345" w:rsidP="00510345">
      <w:pPr>
        <w:tabs>
          <w:tab w:val="left" w:pos="1077"/>
          <w:tab w:val="center" w:pos="5175"/>
          <w:tab w:val="right" w:pos="9994"/>
        </w:tabs>
        <w:rPr>
          <w:rFonts w:ascii="Aptos" w:hAnsi="Aptos"/>
          <w:i/>
          <w:color w:val="000000"/>
        </w:rPr>
      </w:pPr>
      <w:r w:rsidRPr="006F419E">
        <w:rPr>
          <w:rFonts w:ascii="Aptos" w:hAnsi="Aptos"/>
          <w:i/>
          <w:color w:val="000000"/>
        </w:rPr>
        <w:t>(pełna nazwa/firma, adres, w zależności od podmiotu: NIP/PESEL, KRS/CEiDG)</w:t>
      </w:r>
    </w:p>
    <w:p w14:paraId="7FD2C5C0" w14:textId="77777777" w:rsidR="00510345" w:rsidRPr="006F419E" w:rsidRDefault="00510345" w:rsidP="00510345">
      <w:pPr>
        <w:tabs>
          <w:tab w:val="left" w:pos="1077"/>
          <w:tab w:val="center" w:pos="5175"/>
          <w:tab w:val="right" w:pos="9994"/>
        </w:tabs>
        <w:rPr>
          <w:rFonts w:ascii="Aptos" w:hAnsi="Aptos"/>
          <w:i/>
          <w:color w:val="000000"/>
        </w:rPr>
      </w:pPr>
      <w:r w:rsidRPr="006F419E">
        <w:rPr>
          <w:rFonts w:ascii="Aptos" w:hAnsi="Aptos"/>
          <w:i/>
          <w:color w:val="000000"/>
          <w:u w:val="single"/>
        </w:rPr>
        <w:t>reprezentowany przez:</w:t>
      </w:r>
    </w:p>
    <w:p w14:paraId="53F943EB" w14:textId="77777777" w:rsidR="00510345" w:rsidRPr="006F419E" w:rsidRDefault="00510345" w:rsidP="00510345">
      <w:pPr>
        <w:tabs>
          <w:tab w:val="left" w:pos="1077"/>
          <w:tab w:val="center" w:pos="5175"/>
          <w:tab w:val="right" w:pos="9994"/>
        </w:tabs>
        <w:rPr>
          <w:rFonts w:ascii="Aptos" w:hAnsi="Aptos"/>
          <w:i/>
          <w:color w:val="000000"/>
        </w:rPr>
      </w:pPr>
      <w:r w:rsidRPr="006F419E">
        <w:rPr>
          <w:rFonts w:ascii="Aptos" w:hAnsi="Aptos"/>
          <w:i/>
          <w:color w:val="000000"/>
        </w:rPr>
        <w:t>……………………………</w:t>
      </w:r>
    </w:p>
    <w:p w14:paraId="1CAF813D" w14:textId="77777777" w:rsidR="00510345" w:rsidRPr="006F419E" w:rsidRDefault="00510345" w:rsidP="00510345">
      <w:pPr>
        <w:tabs>
          <w:tab w:val="left" w:pos="1077"/>
          <w:tab w:val="center" w:pos="5175"/>
          <w:tab w:val="right" w:pos="9994"/>
        </w:tabs>
        <w:rPr>
          <w:rFonts w:ascii="Aptos" w:hAnsi="Aptos"/>
          <w:i/>
          <w:color w:val="000000"/>
        </w:rPr>
      </w:pPr>
      <w:r w:rsidRPr="006F419E">
        <w:rPr>
          <w:rFonts w:ascii="Aptos" w:hAnsi="Aptos"/>
          <w:i/>
          <w:color w:val="000000"/>
        </w:rPr>
        <w:t>(imię, nazwisko, stanowisko/podstawa do  reprezentacji)</w:t>
      </w:r>
    </w:p>
    <w:p w14:paraId="13FDC619" w14:textId="77777777" w:rsidR="00510345" w:rsidRPr="00DD731F" w:rsidRDefault="00510345" w:rsidP="00510345">
      <w:pPr>
        <w:tabs>
          <w:tab w:val="left" w:pos="1077"/>
          <w:tab w:val="center" w:pos="5175"/>
          <w:tab w:val="right" w:pos="9994"/>
        </w:tabs>
        <w:rPr>
          <w:rFonts w:ascii="Aptos" w:hAnsi="Aptos"/>
          <w:b/>
          <w:color w:val="000000"/>
        </w:rPr>
      </w:pPr>
    </w:p>
    <w:p w14:paraId="09A564C2" w14:textId="77777777" w:rsidR="00510345" w:rsidRPr="00DD731F" w:rsidRDefault="00510345" w:rsidP="00510345">
      <w:pPr>
        <w:tabs>
          <w:tab w:val="left" w:pos="1077"/>
          <w:tab w:val="center" w:pos="5175"/>
          <w:tab w:val="right" w:pos="9994"/>
        </w:tabs>
        <w:jc w:val="center"/>
        <w:rPr>
          <w:rFonts w:ascii="Aptos" w:hAnsi="Aptos"/>
        </w:rPr>
      </w:pPr>
      <w:r w:rsidRPr="00DD731F">
        <w:rPr>
          <w:rFonts w:ascii="Aptos" w:hAnsi="Aptos"/>
          <w:b/>
          <w:color w:val="000000"/>
        </w:rPr>
        <w:t xml:space="preserve">WYKAZ ROBÓT BUDOWLANYCH WYKONANYCH </w:t>
      </w:r>
      <w:r w:rsidRPr="00FB413B">
        <w:rPr>
          <w:rFonts w:ascii="Aptos" w:hAnsi="Aptos"/>
          <w:b/>
          <w:color w:val="000000"/>
        </w:rPr>
        <w:t xml:space="preserve">W OKRESIE OSTATNICH 5 LAT LICZĄC WSTECZ OD DNIA, W KTÓRYM UPŁYWA TERMIN SKŁADANIA OFERT (A JEŻELI OKRES PROWADZENIA DZIAŁALNOŚCI JEST KRÓTSZY, W TYM OKRESIE), WYKONAŁEM NASTĘPUJĄCE ROBOTY BUDOWLANE </w:t>
      </w:r>
    </w:p>
    <w:p w14:paraId="29171861" w14:textId="77777777" w:rsidR="00510345" w:rsidRPr="00DD731F" w:rsidRDefault="00510345" w:rsidP="00510345">
      <w:pPr>
        <w:tabs>
          <w:tab w:val="left" w:pos="1077"/>
          <w:tab w:val="center" w:pos="5175"/>
          <w:tab w:val="right" w:pos="9994"/>
        </w:tabs>
        <w:rPr>
          <w:rFonts w:ascii="Aptos" w:hAnsi="Aptos"/>
          <w:b/>
          <w:color w:val="000000"/>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6"/>
        <w:gridCol w:w="1418"/>
        <w:gridCol w:w="1984"/>
        <w:gridCol w:w="1843"/>
        <w:gridCol w:w="1417"/>
        <w:gridCol w:w="1701"/>
        <w:gridCol w:w="1701"/>
      </w:tblGrid>
      <w:tr w:rsidR="00510345" w:rsidRPr="00C76075" w14:paraId="0DE6E3C3" w14:textId="77777777" w:rsidTr="008F7817">
        <w:trPr>
          <w:trHeight w:val="737"/>
        </w:trPr>
        <w:tc>
          <w:tcPr>
            <w:tcW w:w="426" w:type="dxa"/>
            <w:vAlign w:val="center"/>
            <w:hideMark/>
          </w:tcPr>
          <w:p w14:paraId="760F1A06" w14:textId="77777777" w:rsidR="00510345" w:rsidRPr="00FB413B" w:rsidRDefault="00510345" w:rsidP="008F7817">
            <w:pPr>
              <w:snapToGrid w:val="0"/>
              <w:jc w:val="center"/>
              <w:rPr>
                <w:rFonts w:ascii="Aptos" w:hAnsi="Aptos"/>
                <w:bCs/>
                <w:sz w:val="18"/>
                <w:szCs w:val="18"/>
              </w:rPr>
            </w:pPr>
            <w:r w:rsidRPr="00FB413B">
              <w:rPr>
                <w:rFonts w:ascii="Aptos" w:hAnsi="Aptos"/>
                <w:bCs/>
                <w:color w:val="000000"/>
                <w:sz w:val="18"/>
                <w:szCs w:val="18"/>
              </w:rPr>
              <w:t>L.p.</w:t>
            </w:r>
          </w:p>
        </w:tc>
        <w:tc>
          <w:tcPr>
            <w:tcW w:w="1418" w:type="dxa"/>
            <w:vAlign w:val="center"/>
            <w:hideMark/>
          </w:tcPr>
          <w:p w14:paraId="3C6661C0" w14:textId="77777777" w:rsidR="00510345" w:rsidRPr="00FB413B" w:rsidRDefault="00510345" w:rsidP="008F7817">
            <w:pPr>
              <w:snapToGrid w:val="0"/>
              <w:jc w:val="center"/>
              <w:rPr>
                <w:rFonts w:ascii="Aptos" w:hAnsi="Aptos"/>
                <w:bCs/>
                <w:sz w:val="18"/>
                <w:szCs w:val="18"/>
              </w:rPr>
            </w:pPr>
            <w:r w:rsidRPr="00FB413B">
              <w:rPr>
                <w:rFonts w:ascii="Aptos" w:hAnsi="Aptos"/>
                <w:bCs/>
                <w:color w:val="000000"/>
                <w:sz w:val="18"/>
                <w:szCs w:val="18"/>
              </w:rPr>
              <w:t>Rodzaj i zakres</w:t>
            </w:r>
          </w:p>
          <w:p w14:paraId="3EC0C91C" w14:textId="77777777" w:rsidR="00510345" w:rsidRPr="00FB413B" w:rsidRDefault="00510345" w:rsidP="008F7817">
            <w:pPr>
              <w:jc w:val="center"/>
              <w:rPr>
                <w:rFonts w:ascii="Aptos" w:hAnsi="Aptos"/>
                <w:bCs/>
                <w:sz w:val="18"/>
                <w:szCs w:val="18"/>
              </w:rPr>
            </w:pPr>
            <w:r w:rsidRPr="00FB413B">
              <w:rPr>
                <w:rFonts w:ascii="Aptos" w:hAnsi="Aptos"/>
                <w:bCs/>
                <w:color w:val="000000"/>
                <w:sz w:val="18"/>
                <w:szCs w:val="18"/>
              </w:rPr>
              <w:t>(przedmiot i miejsce wykonania)</w:t>
            </w:r>
          </w:p>
        </w:tc>
        <w:tc>
          <w:tcPr>
            <w:tcW w:w="1984" w:type="dxa"/>
            <w:vAlign w:val="center"/>
            <w:hideMark/>
          </w:tcPr>
          <w:p w14:paraId="04F00028" w14:textId="77777777" w:rsidR="00510345" w:rsidRPr="00FB413B" w:rsidRDefault="00510345" w:rsidP="008F7817">
            <w:pPr>
              <w:snapToGrid w:val="0"/>
              <w:jc w:val="center"/>
              <w:rPr>
                <w:rFonts w:ascii="Aptos" w:hAnsi="Aptos"/>
                <w:bCs/>
                <w:sz w:val="18"/>
                <w:szCs w:val="18"/>
              </w:rPr>
            </w:pPr>
            <w:r w:rsidRPr="00FB413B">
              <w:rPr>
                <w:rFonts w:ascii="Aptos" w:hAnsi="Aptos"/>
                <w:bCs/>
                <w:color w:val="000000"/>
                <w:sz w:val="18"/>
                <w:szCs w:val="18"/>
              </w:rPr>
              <w:t xml:space="preserve">Miejsce wykonania (wskazać lokalizację, tzn. </w:t>
            </w:r>
            <w:r w:rsidRPr="00FB413B">
              <w:rPr>
                <w:rFonts w:ascii="Aptos" w:hAnsi="Aptos"/>
                <w:bCs/>
                <w:color w:val="000000"/>
                <w:sz w:val="18"/>
                <w:szCs w:val="18"/>
              </w:rPr>
              <w:br/>
              <w:t>miejscowość, ulica, nr budynku itp.)</w:t>
            </w:r>
          </w:p>
        </w:tc>
        <w:tc>
          <w:tcPr>
            <w:tcW w:w="1843" w:type="dxa"/>
            <w:vAlign w:val="center"/>
            <w:hideMark/>
          </w:tcPr>
          <w:p w14:paraId="0642AEDD" w14:textId="77777777" w:rsidR="00510345" w:rsidRPr="00FB413B" w:rsidRDefault="00510345" w:rsidP="008F7817">
            <w:pPr>
              <w:snapToGrid w:val="0"/>
              <w:jc w:val="center"/>
              <w:rPr>
                <w:rFonts w:ascii="Aptos" w:hAnsi="Aptos"/>
                <w:bCs/>
                <w:sz w:val="18"/>
                <w:szCs w:val="18"/>
              </w:rPr>
            </w:pPr>
            <w:r w:rsidRPr="00FB413B">
              <w:rPr>
                <w:rFonts w:ascii="Aptos" w:hAnsi="Aptos"/>
                <w:bCs/>
                <w:color w:val="000000"/>
                <w:sz w:val="18"/>
                <w:szCs w:val="18"/>
              </w:rPr>
              <w:t>Data</w:t>
            </w:r>
          </w:p>
          <w:p w14:paraId="473B0DD4" w14:textId="77777777" w:rsidR="00510345" w:rsidRPr="00FB413B" w:rsidRDefault="00510345" w:rsidP="008F7817">
            <w:pPr>
              <w:jc w:val="center"/>
              <w:rPr>
                <w:rFonts w:ascii="Aptos" w:hAnsi="Aptos"/>
                <w:bCs/>
                <w:color w:val="000000"/>
                <w:sz w:val="18"/>
                <w:szCs w:val="18"/>
              </w:rPr>
            </w:pPr>
            <w:r w:rsidRPr="00FB413B">
              <w:rPr>
                <w:rFonts w:ascii="Aptos" w:hAnsi="Aptos"/>
                <w:bCs/>
                <w:color w:val="000000"/>
                <w:sz w:val="18"/>
                <w:szCs w:val="18"/>
              </w:rPr>
              <w:t>Wykonania</w:t>
            </w:r>
          </w:p>
          <w:p w14:paraId="3F8E6B09" w14:textId="77777777" w:rsidR="00510345" w:rsidRPr="00FB413B" w:rsidRDefault="00510345" w:rsidP="008F7817">
            <w:pPr>
              <w:jc w:val="center"/>
              <w:rPr>
                <w:rFonts w:ascii="Aptos" w:hAnsi="Aptos"/>
                <w:bCs/>
                <w:color w:val="000000"/>
                <w:sz w:val="18"/>
                <w:szCs w:val="18"/>
              </w:rPr>
            </w:pPr>
            <w:r w:rsidRPr="00FB413B">
              <w:rPr>
                <w:rFonts w:ascii="Aptos" w:hAnsi="Aptos"/>
                <w:bCs/>
                <w:color w:val="000000"/>
                <w:sz w:val="18"/>
                <w:szCs w:val="18"/>
              </w:rPr>
              <w:t>(data rozpoczęcia/</w:t>
            </w:r>
            <w:r w:rsidRPr="00FB413B">
              <w:rPr>
                <w:rFonts w:ascii="Aptos" w:hAnsi="Aptos"/>
                <w:bCs/>
                <w:color w:val="000000"/>
                <w:sz w:val="18"/>
                <w:szCs w:val="18"/>
              </w:rPr>
              <w:br/>
              <w:t>data zakończenia)</w:t>
            </w:r>
          </w:p>
          <w:p w14:paraId="55AD1D1F" w14:textId="77777777" w:rsidR="00510345" w:rsidRPr="00FB413B" w:rsidRDefault="00510345" w:rsidP="008F7817">
            <w:pPr>
              <w:jc w:val="center"/>
              <w:rPr>
                <w:rFonts w:ascii="Aptos" w:hAnsi="Aptos"/>
                <w:bCs/>
                <w:sz w:val="18"/>
                <w:szCs w:val="18"/>
              </w:rPr>
            </w:pPr>
            <w:r w:rsidRPr="00FB413B">
              <w:rPr>
                <w:rFonts w:ascii="Aptos" w:hAnsi="Aptos"/>
                <w:bCs/>
                <w:color w:val="000000"/>
                <w:sz w:val="18"/>
                <w:szCs w:val="18"/>
              </w:rPr>
              <w:t>dzień/m-c/rok</w:t>
            </w:r>
          </w:p>
        </w:tc>
        <w:tc>
          <w:tcPr>
            <w:tcW w:w="1417" w:type="dxa"/>
            <w:vAlign w:val="center"/>
            <w:hideMark/>
          </w:tcPr>
          <w:p w14:paraId="6D431AD5" w14:textId="77777777" w:rsidR="00510345" w:rsidRPr="00FB413B" w:rsidRDefault="00510345" w:rsidP="008F7817">
            <w:pPr>
              <w:snapToGrid w:val="0"/>
              <w:jc w:val="center"/>
              <w:rPr>
                <w:rFonts w:ascii="Aptos" w:hAnsi="Aptos"/>
                <w:bCs/>
                <w:sz w:val="18"/>
                <w:szCs w:val="18"/>
              </w:rPr>
            </w:pPr>
            <w:r w:rsidRPr="00FB413B">
              <w:rPr>
                <w:rFonts w:ascii="Aptos" w:hAnsi="Aptos"/>
                <w:bCs/>
                <w:color w:val="000000"/>
                <w:sz w:val="18"/>
                <w:szCs w:val="18"/>
              </w:rPr>
              <w:t>Wartość brutto wykonanych robót (zł)</w:t>
            </w:r>
          </w:p>
        </w:tc>
        <w:tc>
          <w:tcPr>
            <w:tcW w:w="1701" w:type="dxa"/>
            <w:vAlign w:val="center"/>
          </w:tcPr>
          <w:p w14:paraId="42693EC9" w14:textId="77777777" w:rsidR="00510345" w:rsidRPr="00FB413B" w:rsidRDefault="00510345" w:rsidP="008F7817">
            <w:pPr>
              <w:widowControl/>
              <w:suppressAutoHyphens w:val="0"/>
              <w:snapToGrid w:val="0"/>
              <w:jc w:val="center"/>
              <w:rPr>
                <w:rFonts w:ascii="Aptos" w:hAnsi="Aptos"/>
                <w:bCs/>
                <w:color w:val="000000"/>
                <w:sz w:val="18"/>
                <w:szCs w:val="18"/>
              </w:rPr>
            </w:pPr>
            <w:r w:rsidRPr="00FB413B">
              <w:rPr>
                <w:rFonts w:ascii="Aptos" w:hAnsi="Aptos"/>
                <w:bCs/>
                <w:color w:val="000000"/>
                <w:sz w:val="18"/>
                <w:szCs w:val="18"/>
              </w:rPr>
              <w:t xml:space="preserve">Nazwa i adres  Wykonawcy, który zrealizował </w:t>
            </w:r>
          </w:p>
          <w:p w14:paraId="5A9A83F4" w14:textId="77777777" w:rsidR="00510345" w:rsidRPr="00FB413B" w:rsidRDefault="00510345" w:rsidP="008F7817">
            <w:pPr>
              <w:widowControl/>
              <w:suppressAutoHyphens w:val="0"/>
              <w:snapToGrid w:val="0"/>
              <w:jc w:val="center"/>
              <w:rPr>
                <w:rFonts w:ascii="Aptos" w:hAnsi="Aptos"/>
                <w:bCs/>
                <w:color w:val="000000"/>
                <w:sz w:val="18"/>
                <w:szCs w:val="18"/>
              </w:rPr>
            </w:pPr>
            <w:r w:rsidRPr="00FB413B">
              <w:rPr>
                <w:rFonts w:ascii="Aptos" w:hAnsi="Aptos"/>
                <w:bCs/>
                <w:color w:val="000000"/>
                <w:sz w:val="18"/>
                <w:szCs w:val="18"/>
              </w:rPr>
              <w:t>roboty</w:t>
            </w:r>
          </w:p>
        </w:tc>
        <w:tc>
          <w:tcPr>
            <w:tcW w:w="1701" w:type="dxa"/>
            <w:vAlign w:val="center"/>
            <w:hideMark/>
          </w:tcPr>
          <w:p w14:paraId="74C506CC" w14:textId="77777777" w:rsidR="00510345" w:rsidRPr="00FB413B" w:rsidRDefault="00510345" w:rsidP="008F7817">
            <w:pPr>
              <w:widowControl/>
              <w:suppressAutoHyphens w:val="0"/>
              <w:snapToGrid w:val="0"/>
              <w:jc w:val="center"/>
              <w:rPr>
                <w:rFonts w:ascii="Aptos" w:hAnsi="Aptos"/>
                <w:bCs/>
                <w:color w:val="000000"/>
                <w:sz w:val="18"/>
                <w:szCs w:val="18"/>
              </w:rPr>
            </w:pPr>
            <w:r w:rsidRPr="00FB413B">
              <w:rPr>
                <w:rFonts w:ascii="Aptos" w:hAnsi="Aptos"/>
                <w:bCs/>
                <w:color w:val="000000"/>
                <w:sz w:val="18"/>
                <w:szCs w:val="18"/>
              </w:rPr>
              <w:t>Podmiot, na rzecz którego roboty zostały wykonane</w:t>
            </w:r>
          </w:p>
          <w:p w14:paraId="45A2B42C" w14:textId="77777777" w:rsidR="00510345" w:rsidRPr="00FB413B" w:rsidRDefault="00510345" w:rsidP="008F7817">
            <w:pPr>
              <w:widowControl/>
              <w:suppressAutoHyphens w:val="0"/>
              <w:jc w:val="center"/>
              <w:rPr>
                <w:rFonts w:ascii="Aptos" w:hAnsi="Aptos"/>
                <w:bCs/>
                <w:sz w:val="18"/>
                <w:szCs w:val="18"/>
              </w:rPr>
            </w:pPr>
            <w:r w:rsidRPr="00FB413B">
              <w:rPr>
                <w:rFonts w:ascii="Aptos" w:hAnsi="Aptos"/>
                <w:bCs/>
                <w:color w:val="000000"/>
                <w:sz w:val="18"/>
                <w:szCs w:val="18"/>
              </w:rPr>
              <w:t>(nazwa i adres)</w:t>
            </w:r>
          </w:p>
        </w:tc>
      </w:tr>
      <w:tr w:rsidR="00510345" w:rsidRPr="00C76075" w14:paraId="59CEA6FF" w14:textId="77777777" w:rsidTr="008F7817">
        <w:trPr>
          <w:trHeight w:val="501"/>
        </w:trPr>
        <w:tc>
          <w:tcPr>
            <w:tcW w:w="426" w:type="dxa"/>
            <w:vAlign w:val="center"/>
          </w:tcPr>
          <w:p w14:paraId="6DBC7944" w14:textId="77777777" w:rsidR="00510345" w:rsidRPr="00C76075" w:rsidRDefault="00510345" w:rsidP="008F7817">
            <w:pPr>
              <w:snapToGrid w:val="0"/>
              <w:rPr>
                <w:rFonts w:ascii="Aptos" w:hAnsi="Aptos"/>
                <w:sz w:val="20"/>
                <w:szCs w:val="20"/>
              </w:rPr>
            </w:pPr>
          </w:p>
        </w:tc>
        <w:tc>
          <w:tcPr>
            <w:tcW w:w="1418" w:type="dxa"/>
            <w:vAlign w:val="center"/>
          </w:tcPr>
          <w:p w14:paraId="72852634" w14:textId="77777777" w:rsidR="00510345" w:rsidRPr="00C76075" w:rsidRDefault="00510345" w:rsidP="008F7817">
            <w:pPr>
              <w:snapToGrid w:val="0"/>
              <w:rPr>
                <w:rFonts w:ascii="Aptos" w:hAnsi="Aptos"/>
                <w:sz w:val="20"/>
                <w:szCs w:val="20"/>
              </w:rPr>
            </w:pPr>
          </w:p>
        </w:tc>
        <w:tc>
          <w:tcPr>
            <w:tcW w:w="1984" w:type="dxa"/>
            <w:vAlign w:val="center"/>
          </w:tcPr>
          <w:p w14:paraId="79178682" w14:textId="77777777" w:rsidR="00510345" w:rsidRPr="00C76075" w:rsidRDefault="00510345" w:rsidP="008F7817">
            <w:pPr>
              <w:snapToGrid w:val="0"/>
              <w:rPr>
                <w:rFonts w:ascii="Aptos" w:hAnsi="Aptos"/>
                <w:sz w:val="20"/>
                <w:szCs w:val="20"/>
              </w:rPr>
            </w:pPr>
          </w:p>
        </w:tc>
        <w:tc>
          <w:tcPr>
            <w:tcW w:w="1843" w:type="dxa"/>
            <w:vAlign w:val="center"/>
          </w:tcPr>
          <w:p w14:paraId="16901F8B" w14:textId="77777777" w:rsidR="00510345" w:rsidRPr="00C76075" w:rsidRDefault="00510345" w:rsidP="008F7817">
            <w:pPr>
              <w:snapToGrid w:val="0"/>
              <w:rPr>
                <w:rFonts w:ascii="Aptos" w:hAnsi="Aptos"/>
                <w:sz w:val="20"/>
                <w:szCs w:val="20"/>
              </w:rPr>
            </w:pPr>
          </w:p>
        </w:tc>
        <w:tc>
          <w:tcPr>
            <w:tcW w:w="1417" w:type="dxa"/>
            <w:vAlign w:val="center"/>
          </w:tcPr>
          <w:p w14:paraId="3216C3C8" w14:textId="77777777" w:rsidR="00510345" w:rsidRPr="00C76075" w:rsidRDefault="00510345" w:rsidP="008F7817">
            <w:pPr>
              <w:snapToGrid w:val="0"/>
              <w:rPr>
                <w:rFonts w:ascii="Aptos" w:hAnsi="Aptos"/>
                <w:sz w:val="20"/>
                <w:szCs w:val="20"/>
              </w:rPr>
            </w:pPr>
          </w:p>
        </w:tc>
        <w:tc>
          <w:tcPr>
            <w:tcW w:w="1701" w:type="dxa"/>
            <w:vAlign w:val="center"/>
          </w:tcPr>
          <w:p w14:paraId="2E61908C" w14:textId="77777777" w:rsidR="00510345" w:rsidRPr="00C76075" w:rsidRDefault="00510345" w:rsidP="008F7817">
            <w:pPr>
              <w:widowControl/>
              <w:suppressAutoHyphens w:val="0"/>
              <w:snapToGrid w:val="0"/>
              <w:rPr>
                <w:rFonts w:ascii="Aptos" w:hAnsi="Aptos"/>
                <w:sz w:val="20"/>
                <w:szCs w:val="20"/>
              </w:rPr>
            </w:pPr>
          </w:p>
        </w:tc>
        <w:tc>
          <w:tcPr>
            <w:tcW w:w="1701" w:type="dxa"/>
            <w:vAlign w:val="center"/>
          </w:tcPr>
          <w:p w14:paraId="6FF309DF" w14:textId="77777777" w:rsidR="00510345" w:rsidRPr="00C76075" w:rsidRDefault="00510345" w:rsidP="008F7817">
            <w:pPr>
              <w:widowControl/>
              <w:suppressAutoHyphens w:val="0"/>
              <w:snapToGrid w:val="0"/>
              <w:rPr>
                <w:rFonts w:ascii="Aptos" w:hAnsi="Aptos"/>
                <w:sz w:val="20"/>
                <w:szCs w:val="20"/>
              </w:rPr>
            </w:pPr>
          </w:p>
        </w:tc>
      </w:tr>
      <w:tr w:rsidR="00510345" w:rsidRPr="00C76075" w14:paraId="7DCE84E7" w14:textId="77777777" w:rsidTr="008F7817">
        <w:trPr>
          <w:trHeight w:val="488"/>
        </w:trPr>
        <w:tc>
          <w:tcPr>
            <w:tcW w:w="426" w:type="dxa"/>
            <w:vAlign w:val="center"/>
          </w:tcPr>
          <w:p w14:paraId="67E96F8F" w14:textId="77777777" w:rsidR="00510345" w:rsidRPr="00C76075" w:rsidRDefault="00510345" w:rsidP="008F7817">
            <w:pPr>
              <w:snapToGrid w:val="0"/>
              <w:rPr>
                <w:rFonts w:ascii="Aptos" w:hAnsi="Aptos"/>
                <w:sz w:val="20"/>
                <w:szCs w:val="20"/>
              </w:rPr>
            </w:pPr>
          </w:p>
        </w:tc>
        <w:tc>
          <w:tcPr>
            <w:tcW w:w="1418" w:type="dxa"/>
            <w:vAlign w:val="center"/>
          </w:tcPr>
          <w:p w14:paraId="0169A283" w14:textId="77777777" w:rsidR="00510345" w:rsidRPr="00C76075" w:rsidRDefault="00510345" w:rsidP="008F7817">
            <w:pPr>
              <w:snapToGrid w:val="0"/>
              <w:rPr>
                <w:rFonts w:ascii="Aptos" w:hAnsi="Aptos"/>
                <w:sz w:val="20"/>
                <w:szCs w:val="20"/>
              </w:rPr>
            </w:pPr>
          </w:p>
        </w:tc>
        <w:tc>
          <w:tcPr>
            <w:tcW w:w="1984" w:type="dxa"/>
            <w:vAlign w:val="center"/>
          </w:tcPr>
          <w:p w14:paraId="4C8C1BBC" w14:textId="77777777" w:rsidR="00510345" w:rsidRPr="00C76075" w:rsidRDefault="00510345" w:rsidP="008F7817">
            <w:pPr>
              <w:snapToGrid w:val="0"/>
              <w:rPr>
                <w:rFonts w:ascii="Aptos" w:hAnsi="Aptos"/>
                <w:sz w:val="20"/>
                <w:szCs w:val="20"/>
              </w:rPr>
            </w:pPr>
          </w:p>
        </w:tc>
        <w:tc>
          <w:tcPr>
            <w:tcW w:w="1843" w:type="dxa"/>
            <w:vAlign w:val="center"/>
          </w:tcPr>
          <w:p w14:paraId="3610D237" w14:textId="77777777" w:rsidR="00510345" w:rsidRPr="00C76075" w:rsidRDefault="00510345" w:rsidP="008F7817">
            <w:pPr>
              <w:snapToGrid w:val="0"/>
              <w:rPr>
                <w:rFonts w:ascii="Aptos" w:hAnsi="Aptos"/>
                <w:sz w:val="20"/>
                <w:szCs w:val="20"/>
              </w:rPr>
            </w:pPr>
          </w:p>
        </w:tc>
        <w:tc>
          <w:tcPr>
            <w:tcW w:w="1417" w:type="dxa"/>
            <w:vAlign w:val="center"/>
          </w:tcPr>
          <w:p w14:paraId="3E5D61E5" w14:textId="77777777" w:rsidR="00510345" w:rsidRPr="00C76075" w:rsidRDefault="00510345" w:rsidP="008F7817">
            <w:pPr>
              <w:snapToGrid w:val="0"/>
              <w:rPr>
                <w:rFonts w:ascii="Aptos" w:hAnsi="Aptos"/>
                <w:sz w:val="20"/>
                <w:szCs w:val="20"/>
              </w:rPr>
            </w:pPr>
          </w:p>
        </w:tc>
        <w:tc>
          <w:tcPr>
            <w:tcW w:w="1701" w:type="dxa"/>
            <w:vAlign w:val="center"/>
          </w:tcPr>
          <w:p w14:paraId="1F8166D5" w14:textId="77777777" w:rsidR="00510345" w:rsidRPr="00C76075" w:rsidRDefault="00510345" w:rsidP="008F7817">
            <w:pPr>
              <w:widowControl/>
              <w:suppressAutoHyphens w:val="0"/>
              <w:snapToGrid w:val="0"/>
              <w:rPr>
                <w:rFonts w:ascii="Aptos" w:hAnsi="Aptos"/>
                <w:sz w:val="20"/>
                <w:szCs w:val="20"/>
              </w:rPr>
            </w:pPr>
          </w:p>
        </w:tc>
        <w:tc>
          <w:tcPr>
            <w:tcW w:w="1701" w:type="dxa"/>
            <w:vAlign w:val="center"/>
          </w:tcPr>
          <w:p w14:paraId="4252CEA6" w14:textId="77777777" w:rsidR="00510345" w:rsidRPr="00C76075" w:rsidRDefault="00510345" w:rsidP="008F7817">
            <w:pPr>
              <w:widowControl/>
              <w:suppressAutoHyphens w:val="0"/>
              <w:snapToGrid w:val="0"/>
              <w:rPr>
                <w:rFonts w:ascii="Aptos" w:hAnsi="Aptos"/>
                <w:sz w:val="20"/>
                <w:szCs w:val="20"/>
              </w:rPr>
            </w:pPr>
          </w:p>
        </w:tc>
      </w:tr>
      <w:tr w:rsidR="00510345" w:rsidRPr="00C76075" w14:paraId="706740EC" w14:textId="77777777" w:rsidTr="008F7817">
        <w:trPr>
          <w:trHeight w:val="488"/>
        </w:trPr>
        <w:tc>
          <w:tcPr>
            <w:tcW w:w="426" w:type="dxa"/>
            <w:vAlign w:val="center"/>
          </w:tcPr>
          <w:p w14:paraId="76CD8082" w14:textId="77777777" w:rsidR="00510345" w:rsidRPr="00C76075" w:rsidRDefault="00510345" w:rsidP="008F7817">
            <w:pPr>
              <w:snapToGrid w:val="0"/>
              <w:rPr>
                <w:rFonts w:ascii="Aptos" w:hAnsi="Aptos"/>
                <w:sz w:val="20"/>
                <w:szCs w:val="20"/>
              </w:rPr>
            </w:pPr>
          </w:p>
        </w:tc>
        <w:tc>
          <w:tcPr>
            <w:tcW w:w="1418" w:type="dxa"/>
            <w:vAlign w:val="center"/>
          </w:tcPr>
          <w:p w14:paraId="44C7FF53" w14:textId="77777777" w:rsidR="00510345" w:rsidRPr="00C76075" w:rsidRDefault="00510345" w:rsidP="008F7817">
            <w:pPr>
              <w:snapToGrid w:val="0"/>
              <w:rPr>
                <w:rFonts w:ascii="Aptos" w:hAnsi="Aptos"/>
                <w:sz w:val="20"/>
                <w:szCs w:val="20"/>
              </w:rPr>
            </w:pPr>
          </w:p>
        </w:tc>
        <w:tc>
          <w:tcPr>
            <w:tcW w:w="1984" w:type="dxa"/>
            <w:vAlign w:val="center"/>
          </w:tcPr>
          <w:p w14:paraId="479AF5FC" w14:textId="77777777" w:rsidR="00510345" w:rsidRPr="00C76075" w:rsidRDefault="00510345" w:rsidP="008F7817">
            <w:pPr>
              <w:snapToGrid w:val="0"/>
              <w:rPr>
                <w:rFonts w:ascii="Aptos" w:hAnsi="Aptos"/>
                <w:sz w:val="20"/>
                <w:szCs w:val="20"/>
              </w:rPr>
            </w:pPr>
          </w:p>
        </w:tc>
        <w:tc>
          <w:tcPr>
            <w:tcW w:w="1843" w:type="dxa"/>
            <w:vAlign w:val="center"/>
          </w:tcPr>
          <w:p w14:paraId="1EDB8E6E" w14:textId="77777777" w:rsidR="00510345" w:rsidRPr="00C76075" w:rsidRDefault="00510345" w:rsidP="008F7817">
            <w:pPr>
              <w:snapToGrid w:val="0"/>
              <w:rPr>
                <w:rFonts w:ascii="Aptos" w:hAnsi="Aptos"/>
                <w:sz w:val="20"/>
                <w:szCs w:val="20"/>
              </w:rPr>
            </w:pPr>
          </w:p>
        </w:tc>
        <w:tc>
          <w:tcPr>
            <w:tcW w:w="1417" w:type="dxa"/>
            <w:vAlign w:val="center"/>
          </w:tcPr>
          <w:p w14:paraId="67F3C92E" w14:textId="77777777" w:rsidR="00510345" w:rsidRPr="00C76075" w:rsidRDefault="00510345" w:rsidP="008F7817">
            <w:pPr>
              <w:snapToGrid w:val="0"/>
              <w:rPr>
                <w:rFonts w:ascii="Aptos" w:hAnsi="Aptos"/>
                <w:sz w:val="20"/>
                <w:szCs w:val="20"/>
              </w:rPr>
            </w:pPr>
          </w:p>
        </w:tc>
        <w:tc>
          <w:tcPr>
            <w:tcW w:w="1701" w:type="dxa"/>
            <w:vAlign w:val="center"/>
          </w:tcPr>
          <w:p w14:paraId="0E79E4E5" w14:textId="77777777" w:rsidR="00510345" w:rsidRPr="00C76075" w:rsidRDefault="00510345" w:rsidP="008F7817">
            <w:pPr>
              <w:widowControl/>
              <w:suppressAutoHyphens w:val="0"/>
              <w:snapToGrid w:val="0"/>
              <w:rPr>
                <w:rFonts w:ascii="Aptos" w:hAnsi="Aptos"/>
                <w:sz w:val="20"/>
                <w:szCs w:val="20"/>
              </w:rPr>
            </w:pPr>
          </w:p>
        </w:tc>
        <w:tc>
          <w:tcPr>
            <w:tcW w:w="1701" w:type="dxa"/>
            <w:vAlign w:val="center"/>
          </w:tcPr>
          <w:p w14:paraId="754EF057" w14:textId="77777777" w:rsidR="00510345" w:rsidRPr="00C76075" w:rsidRDefault="00510345" w:rsidP="008F7817">
            <w:pPr>
              <w:widowControl/>
              <w:suppressAutoHyphens w:val="0"/>
              <w:snapToGrid w:val="0"/>
              <w:rPr>
                <w:rFonts w:ascii="Aptos" w:hAnsi="Aptos"/>
                <w:sz w:val="20"/>
                <w:szCs w:val="20"/>
              </w:rPr>
            </w:pPr>
          </w:p>
        </w:tc>
      </w:tr>
      <w:tr w:rsidR="00510345" w:rsidRPr="00C76075" w14:paraId="7D612866" w14:textId="77777777" w:rsidTr="008F7817">
        <w:trPr>
          <w:trHeight w:val="488"/>
        </w:trPr>
        <w:tc>
          <w:tcPr>
            <w:tcW w:w="426" w:type="dxa"/>
            <w:vAlign w:val="center"/>
          </w:tcPr>
          <w:p w14:paraId="44329FBC" w14:textId="77777777" w:rsidR="00510345" w:rsidRPr="00C76075" w:rsidRDefault="00510345" w:rsidP="008F7817">
            <w:pPr>
              <w:snapToGrid w:val="0"/>
              <w:rPr>
                <w:rFonts w:ascii="Aptos" w:hAnsi="Aptos"/>
                <w:sz w:val="20"/>
                <w:szCs w:val="20"/>
              </w:rPr>
            </w:pPr>
          </w:p>
        </w:tc>
        <w:tc>
          <w:tcPr>
            <w:tcW w:w="1418" w:type="dxa"/>
            <w:vAlign w:val="center"/>
          </w:tcPr>
          <w:p w14:paraId="6526CED4" w14:textId="77777777" w:rsidR="00510345" w:rsidRPr="00C76075" w:rsidRDefault="00510345" w:rsidP="008F7817">
            <w:pPr>
              <w:snapToGrid w:val="0"/>
              <w:rPr>
                <w:rFonts w:ascii="Aptos" w:hAnsi="Aptos"/>
                <w:sz w:val="20"/>
                <w:szCs w:val="20"/>
              </w:rPr>
            </w:pPr>
          </w:p>
        </w:tc>
        <w:tc>
          <w:tcPr>
            <w:tcW w:w="1984" w:type="dxa"/>
            <w:vAlign w:val="center"/>
          </w:tcPr>
          <w:p w14:paraId="1CD98B8F" w14:textId="77777777" w:rsidR="00510345" w:rsidRPr="00C76075" w:rsidRDefault="00510345" w:rsidP="008F7817">
            <w:pPr>
              <w:snapToGrid w:val="0"/>
              <w:rPr>
                <w:rFonts w:ascii="Aptos" w:hAnsi="Aptos"/>
                <w:sz w:val="20"/>
                <w:szCs w:val="20"/>
              </w:rPr>
            </w:pPr>
          </w:p>
        </w:tc>
        <w:tc>
          <w:tcPr>
            <w:tcW w:w="1843" w:type="dxa"/>
            <w:vAlign w:val="center"/>
          </w:tcPr>
          <w:p w14:paraId="60CBC00B" w14:textId="77777777" w:rsidR="00510345" w:rsidRPr="00C76075" w:rsidRDefault="00510345" w:rsidP="008F7817">
            <w:pPr>
              <w:snapToGrid w:val="0"/>
              <w:rPr>
                <w:rFonts w:ascii="Aptos" w:hAnsi="Aptos"/>
                <w:sz w:val="20"/>
                <w:szCs w:val="20"/>
              </w:rPr>
            </w:pPr>
          </w:p>
        </w:tc>
        <w:tc>
          <w:tcPr>
            <w:tcW w:w="1417" w:type="dxa"/>
            <w:vAlign w:val="center"/>
          </w:tcPr>
          <w:p w14:paraId="039350B3" w14:textId="77777777" w:rsidR="00510345" w:rsidRPr="00C76075" w:rsidRDefault="00510345" w:rsidP="008F7817">
            <w:pPr>
              <w:snapToGrid w:val="0"/>
              <w:rPr>
                <w:rFonts w:ascii="Aptos" w:hAnsi="Aptos"/>
                <w:sz w:val="20"/>
                <w:szCs w:val="20"/>
              </w:rPr>
            </w:pPr>
          </w:p>
        </w:tc>
        <w:tc>
          <w:tcPr>
            <w:tcW w:w="1701" w:type="dxa"/>
            <w:vAlign w:val="center"/>
          </w:tcPr>
          <w:p w14:paraId="458B8951" w14:textId="77777777" w:rsidR="00510345" w:rsidRPr="00C76075" w:rsidRDefault="00510345" w:rsidP="008F7817">
            <w:pPr>
              <w:widowControl/>
              <w:suppressAutoHyphens w:val="0"/>
              <w:snapToGrid w:val="0"/>
              <w:rPr>
                <w:rFonts w:ascii="Aptos" w:hAnsi="Aptos"/>
                <w:sz w:val="20"/>
                <w:szCs w:val="20"/>
              </w:rPr>
            </w:pPr>
          </w:p>
        </w:tc>
        <w:tc>
          <w:tcPr>
            <w:tcW w:w="1701" w:type="dxa"/>
            <w:vAlign w:val="center"/>
          </w:tcPr>
          <w:p w14:paraId="151FBB4D" w14:textId="77777777" w:rsidR="00510345" w:rsidRPr="00C76075" w:rsidRDefault="00510345" w:rsidP="008F7817">
            <w:pPr>
              <w:widowControl/>
              <w:suppressAutoHyphens w:val="0"/>
              <w:snapToGrid w:val="0"/>
              <w:rPr>
                <w:rFonts w:ascii="Aptos" w:hAnsi="Aptos"/>
                <w:sz w:val="20"/>
                <w:szCs w:val="20"/>
              </w:rPr>
            </w:pPr>
          </w:p>
        </w:tc>
      </w:tr>
      <w:tr w:rsidR="00510345" w:rsidRPr="00C76075" w14:paraId="030E278A" w14:textId="77777777" w:rsidTr="008F7817">
        <w:trPr>
          <w:trHeight w:val="488"/>
        </w:trPr>
        <w:tc>
          <w:tcPr>
            <w:tcW w:w="426" w:type="dxa"/>
            <w:vAlign w:val="center"/>
          </w:tcPr>
          <w:p w14:paraId="1357D070" w14:textId="77777777" w:rsidR="00510345" w:rsidRPr="00C76075" w:rsidRDefault="00510345" w:rsidP="008F7817">
            <w:pPr>
              <w:snapToGrid w:val="0"/>
              <w:rPr>
                <w:rFonts w:ascii="Aptos" w:hAnsi="Aptos"/>
                <w:sz w:val="20"/>
                <w:szCs w:val="20"/>
              </w:rPr>
            </w:pPr>
          </w:p>
        </w:tc>
        <w:tc>
          <w:tcPr>
            <w:tcW w:w="1418" w:type="dxa"/>
            <w:vAlign w:val="center"/>
          </w:tcPr>
          <w:p w14:paraId="2AE40413" w14:textId="77777777" w:rsidR="00510345" w:rsidRPr="00C76075" w:rsidRDefault="00510345" w:rsidP="008F7817">
            <w:pPr>
              <w:snapToGrid w:val="0"/>
              <w:rPr>
                <w:rFonts w:ascii="Aptos" w:hAnsi="Aptos"/>
                <w:sz w:val="20"/>
                <w:szCs w:val="20"/>
              </w:rPr>
            </w:pPr>
          </w:p>
        </w:tc>
        <w:tc>
          <w:tcPr>
            <w:tcW w:w="1984" w:type="dxa"/>
            <w:vAlign w:val="center"/>
          </w:tcPr>
          <w:p w14:paraId="087D06E7" w14:textId="77777777" w:rsidR="00510345" w:rsidRPr="00C76075" w:rsidRDefault="00510345" w:rsidP="008F7817">
            <w:pPr>
              <w:snapToGrid w:val="0"/>
              <w:rPr>
                <w:rFonts w:ascii="Aptos" w:hAnsi="Aptos"/>
                <w:sz w:val="20"/>
                <w:szCs w:val="20"/>
              </w:rPr>
            </w:pPr>
          </w:p>
        </w:tc>
        <w:tc>
          <w:tcPr>
            <w:tcW w:w="1843" w:type="dxa"/>
            <w:vAlign w:val="center"/>
          </w:tcPr>
          <w:p w14:paraId="3F7E6FA9" w14:textId="77777777" w:rsidR="00510345" w:rsidRPr="00C76075" w:rsidRDefault="00510345" w:rsidP="008F7817">
            <w:pPr>
              <w:snapToGrid w:val="0"/>
              <w:rPr>
                <w:rFonts w:ascii="Aptos" w:hAnsi="Aptos"/>
                <w:sz w:val="20"/>
                <w:szCs w:val="20"/>
              </w:rPr>
            </w:pPr>
          </w:p>
        </w:tc>
        <w:tc>
          <w:tcPr>
            <w:tcW w:w="1417" w:type="dxa"/>
            <w:vAlign w:val="center"/>
          </w:tcPr>
          <w:p w14:paraId="708E7285" w14:textId="77777777" w:rsidR="00510345" w:rsidRPr="00C76075" w:rsidRDefault="00510345" w:rsidP="008F7817">
            <w:pPr>
              <w:snapToGrid w:val="0"/>
              <w:rPr>
                <w:rFonts w:ascii="Aptos" w:hAnsi="Aptos"/>
                <w:sz w:val="20"/>
                <w:szCs w:val="20"/>
              </w:rPr>
            </w:pPr>
          </w:p>
        </w:tc>
        <w:tc>
          <w:tcPr>
            <w:tcW w:w="1701" w:type="dxa"/>
            <w:vAlign w:val="center"/>
          </w:tcPr>
          <w:p w14:paraId="23CC4723" w14:textId="77777777" w:rsidR="00510345" w:rsidRPr="00C76075" w:rsidRDefault="00510345" w:rsidP="008F7817">
            <w:pPr>
              <w:widowControl/>
              <w:suppressAutoHyphens w:val="0"/>
              <w:snapToGrid w:val="0"/>
              <w:rPr>
                <w:rFonts w:ascii="Aptos" w:hAnsi="Aptos"/>
                <w:sz w:val="20"/>
                <w:szCs w:val="20"/>
              </w:rPr>
            </w:pPr>
          </w:p>
        </w:tc>
        <w:tc>
          <w:tcPr>
            <w:tcW w:w="1701" w:type="dxa"/>
            <w:vAlign w:val="center"/>
            <w:hideMark/>
          </w:tcPr>
          <w:p w14:paraId="6ED1D610" w14:textId="77777777" w:rsidR="00510345" w:rsidRPr="00C76075" w:rsidRDefault="00510345" w:rsidP="008F7817">
            <w:pPr>
              <w:widowControl/>
              <w:suppressAutoHyphens w:val="0"/>
              <w:snapToGrid w:val="0"/>
              <w:rPr>
                <w:rFonts w:ascii="Aptos" w:hAnsi="Aptos"/>
                <w:sz w:val="20"/>
                <w:szCs w:val="20"/>
              </w:rPr>
            </w:pPr>
          </w:p>
        </w:tc>
      </w:tr>
    </w:tbl>
    <w:p w14:paraId="510F9932" w14:textId="77777777" w:rsidR="00510345" w:rsidRPr="00117904" w:rsidRDefault="00510345" w:rsidP="00510345">
      <w:pPr>
        <w:tabs>
          <w:tab w:val="left" w:pos="66"/>
        </w:tabs>
        <w:ind w:left="66"/>
        <w:jc w:val="both"/>
        <w:rPr>
          <w:rFonts w:ascii="Aptos" w:hAnsi="Aptos"/>
          <w:i/>
          <w:sz w:val="20"/>
          <w:szCs w:val="20"/>
        </w:rPr>
      </w:pPr>
      <w:r w:rsidRPr="005F1BB7">
        <w:rPr>
          <w:rFonts w:ascii="Aptos" w:hAnsi="Aptos"/>
          <w:i/>
          <w:sz w:val="20"/>
          <w:szCs w:val="20"/>
        </w:rPr>
        <w:t>Wykaz rozszerzyć w miarę potrzeb</w:t>
      </w:r>
    </w:p>
    <w:p w14:paraId="5E74F89E" w14:textId="77777777" w:rsidR="00510345" w:rsidRDefault="00510345" w:rsidP="00510345">
      <w:pPr>
        <w:tabs>
          <w:tab w:val="left" w:pos="66"/>
        </w:tabs>
        <w:ind w:left="66"/>
        <w:jc w:val="both"/>
        <w:rPr>
          <w:rFonts w:ascii="Aptos" w:hAnsi="Aptos"/>
          <w:i/>
        </w:rPr>
      </w:pPr>
    </w:p>
    <w:p w14:paraId="4872B3FE" w14:textId="77777777" w:rsidR="00510345" w:rsidRPr="005F1BB7" w:rsidRDefault="00510345" w:rsidP="00510345">
      <w:pPr>
        <w:tabs>
          <w:tab w:val="left" w:pos="66"/>
        </w:tabs>
        <w:jc w:val="both"/>
        <w:rPr>
          <w:rFonts w:ascii="Aptos" w:hAnsi="Aptos"/>
          <w:i/>
        </w:rPr>
      </w:pPr>
      <w:r w:rsidRPr="005F1BB7">
        <w:rPr>
          <w:rFonts w:ascii="Aptos" w:hAnsi="Aptos"/>
          <w:i/>
        </w:rPr>
        <w:t>Uwaga: Do wykazu należy załączyć dowody określające czy wykazane roboty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736FF502" w14:textId="77777777" w:rsidR="00510345" w:rsidRPr="00DD731F" w:rsidRDefault="00510345" w:rsidP="00510345">
      <w:pPr>
        <w:tabs>
          <w:tab w:val="left" w:pos="66"/>
        </w:tabs>
        <w:ind w:left="66"/>
        <w:jc w:val="both"/>
        <w:rPr>
          <w:rFonts w:ascii="Aptos" w:hAnsi="Aptos"/>
        </w:rPr>
      </w:pPr>
    </w:p>
    <w:p w14:paraId="2917307C" w14:textId="77777777" w:rsidR="00510345" w:rsidRPr="00DD731F" w:rsidRDefault="00510345" w:rsidP="00510345">
      <w:pPr>
        <w:pStyle w:val="WW-Tekstpodstawowy212345"/>
        <w:widowControl/>
        <w:tabs>
          <w:tab w:val="left" w:pos="5324"/>
        </w:tabs>
        <w:suppressAutoHyphens w:val="0"/>
        <w:spacing w:line="100" w:lineRule="exact"/>
        <w:ind w:right="0"/>
        <w:rPr>
          <w:rFonts w:ascii="Aptos" w:hAnsi="Aptos" w:cs="Times New Roman"/>
          <w:b/>
        </w:rPr>
      </w:pPr>
    </w:p>
    <w:tbl>
      <w:tblPr>
        <w:tblW w:w="0" w:type="auto"/>
        <w:tblLayout w:type="fixed"/>
        <w:tblCellMar>
          <w:left w:w="0" w:type="dxa"/>
          <w:right w:w="0" w:type="dxa"/>
        </w:tblCellMar>
        <w:tblLook w:val="04A0" w:firstRow="1" w:lastRow="0" w:firstColumn="1" w:lastColumn="0" w:noHBand="0" w:noVBand="1"/>
      </w:tblPr>
      <w:tblGrid>
        <w:gridCol w:w="4947"/>
      </w:tblGrid>
      <w:tr w:rsidR="00510345" w:rsidRPr="00DD731F" w14:paraId="4E28A374" w14:textId="77777777" w:rsidTr="008F7817">
        <w:tc>
          <w:tcPr>
            <w:tcW w:w="4947" w:type="dxa"/>
            <w:hideMark/>
          </w:tcPr>
          <w:p w14:paraId="79ABC81B" w14:textId="77777777" w:rsidR="00510345" w:rsidRPr="005F1BB7" w:rsidRDefault="00510345" w:rsidP="008F7817">
            <w:pPr>
              <w:tabs>
                <w:tab w:val="left" w:pos="2200"/>
              </w:tabs>
              <w:snapToGrid w:val="0"/>
              <w:jc w:val="center"/>
              <w:rPr>
                <w:rFonts w:ascii="Aptos" w:hAnsi="Aptos"/>
                <w:sz w:val="20"/>
                <w:szCs w:val="20"/>
              </w:rPr>
            </w:pPr>
            <w:r w:rsidRPr="005F1BB7">
              <w:rPr>
                <w:rFonts w:ascii="Aptos" w:hAnsi="Aptos"/>
                <w:color w:val="000000"/>
                <w:sz w:val="20"/>
                <w:szCs w:val="20"/>
                <w:lang w:eastAsia="pl-PL"/>
              </w:rPr>
              <w:t>...................................................</w:t>
            </w:r>
          </w:p>
        </w:tc>
      </w:tr>
      <w:tr w:rsidR="00510345" w:rsidRPr="00DD731F" w14:paraId="6B297022" w14:textId="77777777" w:rsidTr="008F7817">
        <w:tc>
          <w:tcPr>
            <w:tcW w:w="4947" w:type="dxa"/>
          </w:tcPr>
          <w:p w14:paraId="0813657F" w14:textId="77777777" w:rsidR="00510345" w:rsidRPr="005F1BB7" w:rsidRDefault="00510345" w:rsidP="008F7817">
            <w:pPr>
              <w:tabs>
                <w:tab w:val="left" w:pos="2200"/>
              </w:tabs>
              <w:snapToGrid w:val="0"/>
              <w:jc w:val="center"/>
              <w:rPr>
                <w:rFonts w:ascii="Aptos" w:hAnsi="Aptos"/>
                <w:sz w:val="20"/>
                <w:szCs w:val="20"/>
              </w:rPr>
            </w:pPr>
            <w:r w:rsidRPr="005F1BB7">
              <w:rPr>
                <w:rFonts w:ascii="Aptos" w:eastAsia="Arial Unicode MS" w:hAnsi="Aptos"/>
                <w:color w:val="000000"/>
                <w:kern w:val="1"/>
                <w:sz w:val="20"/>
                <w:szCs w:val="20"/>
                <w:lang w:eastAsia="pl-PL"/>
              </w:rPr>
              <w:t xml:space="preserve"> podpis osoby uprawnionej do reprezentowania</w:t>
            </w:r>
          </w:p>
        </w:tc>
      </w:tr>
      <w:tr w:rsidR="00510345" w:rsidRPr="00DD731F" w14:paraId="679B2E14" w14:textId="77777777" w:rsidTr="008F7817">
        <w:tc>
          <w:tcPr>
            <w:tcW w:w="4947" w:type="dxa"/>
          </w:tcPr>
          <w:p w14:paraId="2FBFAEA1" w14:textId="77777777" w:rsidR="00510345" w:rsidRPr="00DD731F" w:rsidRDefault="00510345" w:rsidP="008F7817">
            <w:pPr>
              <w:tabs>
                <w:tab w:val="left" w:pos="2200"/>
              </w:tabs>
              <w:snapToGrid w:val="0"/>
              <w:jc w:val="center"/>
              <w:rPr>
                <w:rFonts w:ascii="Aptos" w:hAnsi="Aptos"/>
              </w:rPr>
            </w:pPr>
          </w:p>
        </w:tc>
      </w:tr>
      <w:tr w:rsidR="00510345" w:rsidRPr="00DD731F" w14:paraId="07C71A1C" w14:textId="77777777" w:rsidTr="008F7817">
        <w:tc>
          <w:tcPr>
            <w:tcW w:w="4947" w:type="dxa"/>
          </w:tcPr>
          <w:p w14:paraId="47439C11" w14:textId="77777777" w:rsidR="00510345" w:rsidRPr="00DD731F" w:rsidRDefault="00510345" w:rsidP="008F7817">
            <w:pPr>
              <w:tabs>
                <w:tab w:val="left" w:pos="2200"/>
              </w:tabs>
              <w:snapToGrid w:val="0"/>
              <w:jc w:val="center"/>
              <w:rPr>
                <w:rFonts w:ascii="Aptos" w:hAnsi="Aptos"/>
              </w:rPr>
            </w:pPr>
          </w:p>
        </w:tc>
      </w:tr>
    </w:tbl>
    <w:p w14:paraId="7C416728" w14:textId="77777777" w:rsidR="00510345" w:rsidRDefault="00510345" w:rsidP="00510345">
      <w:pPr>
        <w:tabs>
          <w:tab w:val="left" w:pos="2268"/>
        </w:tabs>
        <w:jc w:val="right"/>
        <w:rPr>
          <w:rFonts w:ascii="Aptos" w:eastAsia="Times New Roman" w:hAnsi="Aptos"/>
          <w:b/>
          <w:color w:val="000000"/>
        </w:rPr>
      </w:pPr>
    </w:p>
    <w:p w14:paraId="0C931231" w14:textId="77777777" w:rsidR="00A816AB" w:rsidRDefault="00A816AB" w:rsidP="00A816AB">
      <w:pPr>
        <w:widowControl/>
        <w:suppressAutoHyphens w:val="0"/>
        <w:spacing w:after="160" w:line="259" w:lineRule="auto"/>
        <w:rPr>
          <w:rFonts w:ascii="Aptos" w:hAnsi="Aptos"/>
          <w:b/>
          <w:color w:val="000000"/>
        </w:rPr>
      </w:pPr>
      <w:r>
        <w:rPr>
          <w:rFonts w:ascii="Aptos" w:hAnsi="Aptos"/>
          <w:color w:val="000000"/>
        </w:rPr>
        <w:br w:type="page"/>
      </w:r>
    </w:p>
    <w:p w14:paraId="012D8E16" w14:textId="28CC51F3" w:rsidR="00A816AB" w:rsidRPr="004676CC" w:rsidRDefault="00A816AB" w:rsidP="00A816AB">
      <w:pPr>
        <w:pStyle w:val="WW-Legenda"/>
        <w:tabs>
          <w:tab w:val="left" w:pos="1077"/>
          <w:tab w:val="center" w:pos="5175"/>
          <w:tab w:val="right" w:pos="9994"/>
        </w:tabs>
        <w:rPr>
          <w:rFonts w:ascii="Aptos" w:hAnsi="Aptos" w:cs="Times New Roman"/>
          <w:color w:val="000000"/>
          <w:sz w:val="24"/>
          <w:u w:val="single"/>
        </w:rPr>
      </w:pPr>
      <w:r w:rsidRPr="004676CC">
        <w:rPr>
          <w:rFonts w:ascii="Aptos" w:hAnsi="Aptos" w:cs="Times New Roman"/>
          <w:color w:val="000000"/>
          <w:sz w:val="24"/>
          <w:u w:val="single"/>
        </w:rPr>
        <w:t>ZAŁĄCZNIK Nr 8</w:t>
      </w:r>
      <w:r w:rsidR="004676CC" w:rsidRPr="004676CC">
        <w:rPr>
          <w:rFonts w:ascii="Aptos" w:hAnsi="Aptos" w:cs="Times New Roman"/>
          <w:color w:val="000000"/>
          <w:sz w:val="24"/>
          <w:u w:val="single"/>
        </w:rPr>
        <w:t xml:space="preserve"> do SWZ</w:t>
      </w:r>
    </w:p>
    <w:p w14:paraId="4BB0A2E1" w14:textId="77777777" w:rsidR="00A816AB" w:rsidRPr="00DD731F" w:rsidRDefault="00A816AB" w:rsidP="00A816AB">
      <w:pPr>
        <w:rPr>
          <w:rFonts w:ascii="Aptos" w:hAnsi="Aptos"/>
        </w:rPr>
      </w:pPr>
      <w:r w:rsidRPr="00DD731F">
        <w:rPr>
          <w:rFonts w:ascii="Aptos" w:eastAsia="Times New Roman" w:hAnsi="Aptos"/>
          <w:b/>
          <w:noProof/>
          <w:color w:val="000000"/>
          <w:lang w:eastAsia="pl-PL"/>
        </w:rPr>
        <w:drawing>
          <wp:inline distT="0" distB="0" distL="0" distR="0" wp14:anchorId="127DC378" wp14:editId="7DC09DF8">
            <wp:extent cx="1139825" cy="1256030"/>
            <wp:effectExtent l="0" t="0" r="3175" b="1270"/>
            <wp:docPr id="204539406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256030"/>
                    </a:xfrm>
                    <a:prstGeom prst="rect">
                      <a:avLst/>
                    </a:prstGeom>
                    <a:noFill/>
                  </pic:spPr>
                </pic:pic>
              </a:graphicData>
            </a:graphic>
          </wp:inline>
        </w:drawing>
      </w:r>
    </w:p>
    <w:p w14:paraId="6761C773" w14:textId="71946A30" w:rsidR="00A816AB" w:rsidRPr="00DD731F" w:rsidRDefault="00A816AB" w:rsidP="00A816AB">
      <w:pPr>
        <w:rPr>
          <w:rFonts w:ascii="Aptos" w:hAnsi="Aptos"/>
        </w:rPr>
      </w:pPr>
      <w:r w:rsidRPr="00DD731F">
        <w:rPr>
          <w:rFonts w:ascii="Aptos" w:hAnsi="Aptos"/>
          <w:b/>
          <w:bCs/>
          <w:color w:val="FF0000"/>
          <w:u w:val="single"/>
        </w:rPr>
        <w:t>Znak sprawy:ZP.271.</w:t>
      </w:r>
      <w:r w:rsidR="00C76075">
        <w:rPr>
          <w:rFonts w:ascii="Aptos" w:hAnsi="Aptos"/>
          <w:b/>
          <w:bCs/>
          <w:color w:val="FF0000"/>
          <w:u w:val="single"/>
        </w:rPr>
        <w:t>3</w:t>
      </w:r>
      <w:r w:rsidRPr="00DD731F">
        <w:rPr>
          <w:rFonts w:ascii="Aptos" w:hAnsi="Aptos"/>
          <w:b/>
          <w:bCs/>
          <w:color w:val="FF0000"/>
          <w:u w:val="single"/>
        </w:rPr>
        <w:t>.2024</w:t>
      </w:r>
    </w:p>
    <w:p w14:paraId="2D2D7DFD" w14:textId="77777777" w:rsidR="00A816AB" w:rsidRPr="00DD731F" w:rsidRDefault="00A816AB" w:rsidP="00A816AB">
      <w:pPr>
        <w:tabs>
          <w:tab w:val="left" w:pos="1077"/>
          <w:tab w:val="center" w:pos="5175"/>
          <w:tab w:val="right" w:pos="9994"/>
        </w:tabs>
        <w:rPr>
          <w:rFonts w:ascii="Aptos" w:hAnsi="Aptos"/>
          <w:color w:val="000000"/>
        </w:rPr>
      </w:pPr>
    </w:p>
    <w:p w14:paraId="57470712" w14:textId="77777777" w:rsidR="006F419E" w:rsidRPr="006F419E" w:rsidRDefault="006F419E" w:rsidP="006F419E">
      <w:pPr>
        <w:tabs>
          <w:tab w:val="left" w:pos="2268"/>
        </w:tabs>
        <w:rPr>
          <w:rFonts w:ascii="Aptos" w:hAnsi="Aptos"/>
          <w:color w:val="000000"/>
        </w:rPr>
      </w:pPr>
      <w:r w:rsidRPr="006F419E">
        <w:rPr>
          <w:rFonts w:ascii="Aptos" w:hAnsi="Aptos"/>
          <w:b/>
          <w:color w:val="000000"/>
        </w:rPr>
        <w:t>Wykonawca:</w:t>
      </w:r>
    </w:p>
    <w:p w14:paraId="5AE713EE" w14:textId="77777777" w:rsidR="006F419E" w:rsidRPr="006F419E" w:rsidRDefault="006F419E" w:rsidP="006F419E">
      <w:pPr>
        <w:tabs>
          <w:tab w:val="left" w:pos="2268"/>
        </w:tabs>
        <w:rPr>
          <w:rFonts w:ascii="Aptos" w:hAnsi="Aptos"/>
          <w:color w:val="000000"/>
        </w:rPr>
      </w:pPr>
      <w:r w:rsidRPr="006F419E">
        <w:rPr>
          <w:rFonts w:ascii="Aptos" w:hAnsi="Aptos"/>
          <w:color w:val="000000"/>
        </w:rPr>
        <w:t>………………………………………</w:t>
      </w:r>
      <w:r w:rsidRPr="006F419E">
        <w:rPr>
          <w:rFonts w:ascii="Aptos" w:hAnsi="Aptos"/>
          <w:i/>
          <w:color w:val="000000"/>
        </w:rPr>
        <w:t>……….......………………………………</w:t>
      </w:r>
    </w:p>
    <w:p w14:paraId="6DF47BDB" w14:textId="77777777" w:rsidR="006F419E" w:rsidRPr="006F419E" w:rsidRDefault="006F419E" w:rsidP="006F419E">
      <w:pPr>
        <w:tabs>
          <w:tab w:val="left" w:pos="2268"/>
        </w:tabs>
        <w:rPr>
          <w:rFonts w:ascii="Aptos" w:hAnsi="Aptos"/>
          <w:color w:val="000000"/>
        </w:rPr>
      </w:pPr>
      <w:r w:rsidRPr="006F419E">
        <w:rPr>
          <w:rFonts w:ascii="Aptos" w:hAnsi="Aptos"/>
          <w:i/>
          <w:color w:val="000000"/>
        </w:rPr>
        <w:t>(pełna nazwa/firma, adres, w zależności od podmiotu: NIP/PESEL, KRS/CEiDG)</w:t>
      </w:r>
    </w:p>
    <w:p w14:paraId="57407E10" w14:textId="77777777" w:rsidR="006F419E" w:rsidRPr="006F419E" w:rsidRDefault="006F419E" w:rsidP="006F419E">
      <w:pPr>
        <w:tabs>
          <w:tab w:val="left" w:pos="2268"/>
        </w:tabs>
        <w:rPr>
          <w:rFonts w:ascii="Aptos" w:hAnsi="Aptos"/>
          <w:color w:val="000000"/>
        </w:rPr>
      </w:pPr>
      <w:r w:rsidRPr="006F419E">
        <w:rPr>
          <w:rFonts w:ascii="Aptos" w:hAnsi="Aptos"/>
          <w:color w:val="000000"/>
          <w:u w:val="single"/>
        </w:rPr>
        <w:t>reprezentowany przez:</w:t>
      </w:r>
    </w:p>
    <w:p w14:paraId="60310F3E" w14:textId="77777777" w:rsidR="006F419E" w:rsidRPr="006F419E" w:rsidRDefault="006F419E" w:rsidP="006F419E">
      <w:pPr>
        <w:tabs>
          <w:tab w:val="left" w:pos="2268"/>
        </w:tabs>
        <w:rPr>
          <w:rFonts w:ascii="Aptos" w:hAnsi="Aptos"/>
          <w:color w:val="000000"/>
        </w:rPr>
      </w:pPr>
      <w:r w:rsidRPr="006F419E">
        <w:rPr>
          <w:rFonts w:ascii="Aptos" w:hAnsi="Aptos"/>
          <w:color w:val="000000"/>
        </w:rPr>
        <w:t>……………………………</w:t>
      </w:r>
    </w:p>
    <w:p w14:paraId="552298C9" w14:textId="77777777" w:rsidR="006F419E" w:rsidRPr="006F419E" w:rsidRDefault="006F419E" w:rsidP="006F419E">
      <w:pPr>
        <w:tabs>
          <w:tab w:val="left" w:pos="2268"/>
        </w:tabs>
        <w:rPr>
          <w:rFonts w:ascii="Aptos" w:hAnsi="Aptos"/>
          <w:color w:val="000000"/>
        </w:rPr>
      </w:pPr>
      <w:r w:rsidRPr="006F419E">
        <w:rPr>
          <w:rFonts w:ascii="Aptos" w:hAnsi="Aptos"/>
          <w:i/>
          <w:color w:val="000000"/>
        </w:rPr>
        <w:t>(imię, nazwisko, stanowisko/podstawa do  reprezentacji)</w:t>
      </w:r>
    </w:p>
    <w:p w14:paraId="6ED110BC" w14:textId="1DCEA8EB" w:rsidR="00A816AB" w:rsidRPr="00DD731F" w:rsidRDefault="00A816AB" w:rsidP="00A816AB">
      <w:pPr>
        <w:tabs>
          <w:tab w:val="left" w:pos="2268"/>
        </w:tabs>
        <w:rPr>
          <w:rFonts w:ascii="Aptos" w:hAnsi="Aptos"/>
          <w:color w:val="000000"/>
        </w:rPr>
      </w:pPr>
    </w:p>
    <w:p w14:paraId="657BFE4C" w14:textId="77777777" w:rsidR="00A816AB" w:rsidRPr="00DD731F" w:rsidRDefault="00A816AB" w:rsidP="00A816AB">
      <w:pPr>
        <w:tabs>
          <w:tab w:val="left" w:pos="2268"/>
        </w:tabs>
        <w:rPr>
          <w:rFonts w:ascii="Aptos" w:hAnsi="Aptos"/>
          <w:color w:val="000000"/>
        </w:rPr>
      </w:pPr>
    </w:p>
    <w:p w14:paraId="60D78924" w14:textId="77777777" w:rsidR="00A816AB" w:rsidRPr="00DD731F" w:rsidRDefault="00A816AB" w:rsidP="00A816AB">
      <w:pPr>
        <w:tabs>
          <w:tab w:val="left" w:pos="2268"/>
        </w:tabs>
        <w:rPr>
          <w:rFonts w:ascii="Aptos" w:hAnsi="Aptos"/>
          <w:color w:val="000000"/>
        </w:rPr>
      </w:pPr>
    </w:p>
    <w:p w14:paraId="47B51A9F" w14:textId="77777777" w:rsidR="00A816AB" w:rsidRPr="00DD731F" w:rsidRDefault="00A816AB" w:rsidP="0071227D">
      <w:pPr>
        <w:jc w:val="center"/>
        <w:rPr>
          <w:rFonts w:ascii="Aptos" w:hAnsi="Aptos"/>
        </w:rPr>
      </w:pPr>
      <w:r w:rsidRPr="00DD731F">
        <w:rPr>
          <w:rFonts w:ascii="Aptos" w:hAnsi="Aptos"/>
          <w:b/>
          <w:bCs/>
          <w:color w:val="000000"/>
        </w:rPr>
        <w:t>WYKAZ OSÓB, KTÓRE BĘDĄ UCZESTNICZYĆ W WYKONYWANIU ZAMÓWIENIA</w:t>
      </w:r>
    </w:p>
    <w:p w14:paraId="2688AD33" w14:textId="64694947" w:rsidR="0071227D" w:rsidRDefault="0071227D" w:rsidP="0071227D">
      <w:pPr>
        <w:jc w:val="center"/>
        <w:rPr>
          <w:rFonts w:ascii="Aptos" w:hAnsi="Aptos"/>
          <w:b/>
          <w:bCs/>
          <w:color w:val="000000"/>
          <w:u w:val="single"/>
        </w:rPr>
      </w:pPr>
      <w:r w:rsidRPr="00C76075">
        <w:rPr>
          <w:rFonts w:ascii="Aptos" w:hAnsi="Aptos"/>
          <w:b/>
          <w:bCs/>
          <w:color w:val="000000"/>
          <w:u w:val="single"/>
        </w:rPr>
        <w:t>Przebudowa ulicy Krętej w Jeżowie Sudeckim w ramach dofinansowania z programu inwestycji strategicznych Polski Ład</w:t>
      </w:r>
    </w:p>
    <w:p w14:paraId="16EC7A52" w14:textId="1CA7C737" w:rsidR="0071227D" w:rsidRPr="0071227D" w:rsidRDefault="0071227D" w:rsidP="0071227D">
      <w:pPr>
        <w:jc w:val="both"/>
        <w:rPr>
          <w:rFonts w:ascii="Aptos" w:hAnsi="Aptos"/>
          <w:b/>
          <w:bCs/>
          <w:color w:val="000000"/>
          <w:u w:val="single"/>
        </w:rPr>
      </w:pPr>
      <w:r w:rsidRPr="0071227D">
        <w:rPr>
          <w:rFonts w:ascii="Aptos" w:hAnsi="Aptos"/>
          <w:szCs w:val="22"/>
        </w:rPr>
        <w:t xml:space="preserve">Oświadczam, że do wykonywania przedmiotu zamówienia skierowana zostanie niżej wymieniona osoba, spełniająca wymogi określone w </w:t>
      </w:r>
      <w:r w:rsidRPr="0071227D">
        <w:rPr>
          <w:rFonts w:ascii="Aptos" w:hAnsi="Aptos"/>
          <w:i/>
        </w:rPr>
        <w:t>Specyfikacji Warunków Zamówienia:</w:t>
      </w:r>
    </w:p>
    <w:p w14:paraId="09CB18DC" w14:textId="77777777" w:rsidR="00A816AB" w:rsidRPr="0071227D" w:rsidRDefault="00A816AB" w:rsidP="0071227D">
      <w:pPr>
        <w:jc w:val="both"/>
        <w:rPr>
          <w:rFonts w:ascii="Aptos" w:hAnsi="Aptos"/>
          <w:color w:val="000000"/>
        </w:rPr>
      </w:pPr>
    </w:p>
    <w:tbl>
      <w:tblPr>
        <w:tblW w:w="98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
        <w:gridCol w:w="2272"/>
        <w:gridCol w:w="2496"/>
        <w:gridCol w:w="2342"/>
        <w:gridCol w:w="2339"/>
      </w:tblGrid>
      <w:tr w:rsidR="00B03326" w:rsidRPr="00B03326" w14:paraId="41552473" w14:textId="77777777" w:rsidTr="00B03326">
        <w:tc>
          <w:tcPr>
            <w:tcW w:w="396" w:type="dxa"/>
            <w:vAlign w:val="center"/>
            <w:hideMark/>
          </w:tcPr>
          <w:p w14:paraId="4F857441" w14:textId="77777777" w:rsidR="00B03326" w:rsidRPr="00B03326" w:rsidRDefault="00B03326" w:rsidP="00B03326">
            <w:pPr>
              <w:snapToGrid w:val="0"/>
              <w:jc w:val="center"/>
              <w:rPr>
                <w:rFonts w:ascii="Aptos" w:hAnsi="Aptos"/>
                <w:sz w:val="18"/>
                <w:szCs w:val="18"/>
              </w:rPr>
            </w:pPr>
            <w:r w:rsidRPr="00B03326">
              <w:rPr>
                <w:rFonts w:ascii="Aptos" w:hAnsi="Aptos"/>
                <w:color w:val="000000"/>
                <w:sz w:val="18"/>
                <w:szCs w:val="18"/>
              </w:rPr>
              <w:t>Lp</w:t>
            </w:r>
          </w:p>
        </w:tc>
        <w:tc>
          <w:tcPr>
            <w:tcW w:w="2272" w:type="dxa"/>
            <w:vAlign w:val="center"/>
            <w:hideMark/>
          </w:tcPr>
          <w:p w14:paraId="4E4803A4" w14:textId="77777777" w:rsidR="00B03326" w:rsidRPr="00B03326" w:rsidRDefault="00B03326" w:rsidP="00B03326">
            <w:pPr>
              <w:widowControl/>
              <w:suppressAutoHyphens w:val="0"/>
              <w:spacing w:line="245" w:lineRule="auto"/>
              <w:jc w:val="center"/>
              <w:rPr>
                <w:rFonts w:ascii="Aptos" w:eastAsia="Times New Roman" w:hAnsi="Aptos"/>
                <w:kern w:val="0"/>
                <w:sz w:val="18"/>
                <w:szCs w:val="18"/>
                <w:lang w:eastAsia="pl-PL"/>
              </w:rPr>
            </w:pPr>
            <w:r w:rsidRPr="00B03326">
              <w:rPr>
                <w:rFonts w:ascii="Aptos" w:eastAsia="Times New Roman" w:hAnsi="Aptos"/>
                <w:kern w:val="0"/>
                <w:sz w:val="18"/>
                <w:szCs w:val="18"/>
                <w:lang w:eastAsia="pl-PL"/>
              </w:rPr>
              <w:t>Zakres wykonywanych czynności (funkcja)</w:t>
            </w:r>
          </w:p>
          <w:p w14:paraId="52EEF75C" w14:textId="3BC0834B" w:rsidR="00B03326" w:rsidRPr="00B03326" w:rsidRDefault="00B03326" w:rsidP="00B03326">
            <w:pPr>
              <w:snapToGrid w:val="0"/>
              <w:jc w:val="center"/>
              <w:rPr>
                <w:rFonts w:ascii="Aptos" w:hAnsi="Aptos"/>
                <w:sz w:val="18"/>
                <w:szCs w:val="18"/>
              </w:rPr>
            </w:pPr>
            <w:r w:rsidRPr="00B03326">
              <w:rPr>
                <w:rFonts w:ascii="Aptos" w:eastAsia="Times New Roman" w:hAnsi="Aptos"/>
                <w:kern w:val="0"/>
                <w:sz w:val="18"/>
                <w:szCs w:val="18"/>
                <w:lang w:eastAsia="pl-PL"/>
              </w:rPr>
              <w:t>oraz imię i nazwisko osoby skierowanej do realizacji zamówienia</w:t>
            </w:r>
          </w:p>
        </w:tc>
        <w:tc>
          <w:tcPr>
            <w:tcW w:w="2496" w:type="dxa"/>
            <w:vAlign w:val="center"/>
            <w:hideMark/>
          </w:tcPr>
          <w:p w14:paraId="3A55C8FF" w14:textId="32643038" w:rsidR="00B03326" w:rsidRPr="00B03326" w:rsidRDefault="00B03326" w:rsidP="00B03326">
            <w:pPr>
              <w:snapToGrid w:val="0"/>
              <w:jc w:val="center"/>
              <w:rPr>
                <w:rFonts w:ascii="Aptos" w:hAnsi="Aptos"/>
                <w:sz w:val="18"/>
                <w:szCs w:val="18"/>
              </w:rPr>
            </w:pPr>
            <w:r w:rsidRPr="00B03326">
              <w:rPr>
                <w:rFonts w:ascii="Aptos" w:hAnsi="Aptos"/>
                <w:sz w:val="18"/>
                <w:szCs w:val="18"/>
              </w:rPr>
              <w:t>Wykształcenie, kwalifikacje zawodowe, uprawnienia niezbędne do realizacji przedmiotu zamówienia*</w:t>
            </w:r>
          </w:p>
        </w:tc>
        <w:tc>
          <w:tcPr>
            <w:tcW w:w="2342" w:type="dxa"/>
            <w:vAlign w:val="center"/>
            <w:hideMark/>
          </w:tcPr>
          <w:p w14:paraId="69D77FF5" w14:textId="55E68E45" w:rsidR="00B03326" w:rsidRPr="00B03326" w:rsidRDefault="00B03326" w:rsidP="00B03326">
            <w:pPr>
              <w:snapToGrid w:val="0"/>
              <w:jc w:val="center"/>
              <w:rPr>
                <w:rFonts w:ascii="Aptos" w:hAnsi="Aptos"/>
                <w:sz w:val="18"/>
                <w:szCs w:val="18"/>
              </w:rPr>
            </w:pPr>
            <w:r w:rsidRPr="00B03326">
              <w:rPr>
                <w:rFonts w:ascii="Aptos" w:hAnsi="Aptos"/>
                <w:sz w:val="18"/>
                <w:szCs w:val="18"/>
              </w:rPr>
              <w:t>Doświadczenie                    zawodowe</w:t>
            </w:r>
            <w:r>
              <w:rPr>
                <w:rStyle w:val="Odwoanieprzypisudolnego"/>
                <w:rFonts w:ascii="Aptos" w:hAnsi="Aptos"/>
                <w:sz w:val="18"/>
                <w:szCs w:val="18"/>
              </w:rPr>
              <w:footnoteReference w:id="4"/>
            </w:r>
          </w:p>
        </w:tc>
        <w:tc>
          <w:tcPr>
            <w:tcW w:w="2339" w:type="dxa"/>
            <w:vAlign w:val="center"/>
            <w:hideMark/>
          </w:tcPr>
          <w:p w14:paraId="4EE85015" w14:textId="58AC2A01" w:rsidR="00B03326" w:rsidRPr="00B03326" w:rsidRDefault="00B03326" w:rsidP="00B03326">
            <w:pPr>
              <w:snapToGrid w:val="0"/>
              <w:ind w:left="68"/>
              <w:jc w:val="center"/>
              <w:rPr>
                <w:rFonts w:ascii="Aptos" w:hAnsi="Aptos"/>
                <w:sz w:val="18"/>
                <w:szCs w:val="18"/>
              </w:rPr>
            </w:pPr>
            <w:r w:rsidRPr="00B03326">
              <w:rPr>
                <w:rFonts w:ascii="Aptos" w:hAnsi="Aptos"/>
                <w:sz w:val="18"/>
                <w:szCs w:val="18"/>
              </w:rPr>
              <w:t>Podstawa do dysponowania osobą (np. umowa o pracę, umowa zlecenie, zobowiązanie, samozatrudnienie)</w:t>
            </w:r>
          </w:p>
        </w:tc>
      </w:tr>
      <w:tr w:rsidR="00A816AB" w:rsidRPr="00B03326" w14:paraId="0CC2C44B" w14:textId="77777777" w:rsidTr="00B03326">
        <w:tc>
          <w:tcPr>
            <w:tcW w:w="396" w:type="dxa"/>
          </w:tcPr>
          <w:p w14:paraId="7A641C0D" w14:textId="77777777" w:rsidR="00A816AB" w:rsidRPr="00B03326" w:rsidRDefault="00A816AB" w:rsidP="00897AB9">
            <w:pPr>
              <w:snapToGrid w:val="0"/>
              <w:jc w:val="center"/>
              <w:rPr>
                <w:rFonts w:ascii="Aptos" w:hAnsi="Aptos"/>
                <w:color w:val="000000"/>
                <w:sz w:val="18"/>
                <w:szCs w:val="18"/>
              </w:rPr>
            </w:pPr>
          </w:p>
          <w:p w14:paraId="6D951B7A" w14:textId="77777777" w:rsidR="00A816AB" w:rsidRPr="00B03326" w:rsidRDefault="00A816AB" w:rsidP="00897AB9">
            <w:pPr>
              <w:snapToGrid w:val="0"/>
              <w:jc w:val="center"/>
              <w:rPr>
                <w:rFonts w:ascii="Aptos" w:hAnsi="Aptos"/>
                <w:color w:val="000000"/>
                <w:sz w:val="18"/>
                <w:szCs w:val="18"/>
              </w:rPr>
            </w:pPr>
          </w:p>
        </w:tc>
        <w:tc>
          <w:tcPr>
            <w:tcW w:w="2272" w:type="dxa"/>
          </w:tcPr>
          <w:p w14:paraId="0C4C01CC" w14:textId="77777777" w:rsidR="00A816AB" w:rsidRPr="00B03326" w:rsidRDefault="00A816AB" w:rsidP="00897AB9">
            <w:pPr>
              <w:snapToGrid w:val="0"/>
              <w:rPr>
                <w:rFonts w:ascii="Aptos" w:hAnsi="Aptos"/>
                <w:color w:val="000000"/>
                <w:sz w:val="18"/>
                <w:szCs w:val="18"/>
              </w:rPr>
            </w:pPr>
          </w:p>
        </w:tc>
        <w:tc>
          <w:tcPr>
            <w:tcW w:w="2496" w:type="dxa"/>
          </w:tcPr>
          <w:p w14:paraId="5AEDA6EE" w14:textId="77777777" w:rsidR="00A816AB" w:rsidRPr="00B03326" w:rsidRDefault="00A816AB" w:rsidP="00897AB9">
            <w:pPr>
              <w:snapToGrid w:val="0"/>
              <w:jc w:val="center"/>
              <w:rPr>
                <w:rFonts w:ascii="Aptos" w:hAnsi="Aptos"/>
                <w:color w:val="000000"/>
                <w:sz w:val="18"/>
                <w:szCs w:val="18"/>
              </w:rPr>
            </w:pPr>
          </w:p>
        </w:tc>
        <w:tc>
          <w:tcPr>
            <w:tcW w:w="2342" w:type="dxa"/>
          </w:tcPr>
          <w:p w14:paraId="6A29DEA9" w14:textId="77777777" w:rsidR="00A816AB" w:rsidRPr="00B03326" w:rsidRDefault="00A816AB" w:rsidP="00897AB9">
            <w:pPr>
              <w:snapToGrid w:val="0"/>
              <w:jc w:val="center"/>
              <w:rPr>
                <w:rFonts w:ascii="Aptos" w:hAnsi="Aptos"/>
                <w:color w:val="000000"/>
                <w:sz w:val="18"/>
                <w:szCs w:val="18"/>
              </w:rPr>
            </w:pPr>
          </w:p>
        </w:tc>
        <w:tc>
          <w:tcPr>
            <w:tcW w:w="2339" w:type="dxa"/>
          </w:tcPr>
          <w:p w14:paraId="634FF04E" w14:textId="77777777" w:rsidR="00A816AB" w:rsidRPr="00B03326" w:rsidRDefault="00A816AB" w:rsidP="00897AB9">
            <w:pPr>
              <w:snapToGrid w:val="0"/>
              <w:jc w:val="center"/>
              <w:rPr>
                <w:rFonts w:ascii="Aptos" w:hAnsi="Aptos"/>
                <w:color w:val="000000"/>
                <w:sz w:val="18"/>
                <w:szCs w:val="18"/>
              </w:rPr>
            </w:pPr>
          </w:p>
        </w:tc>
      </w:tr>
      <w:tr w:rsidR="00A816AB" w:rsidRPr="00B03326" w14:paraId="5E246696" w14:textId="77777777" w:rsidTr="00B03326">
        <w:tc>
          <w:tcPr>
            <w:tcW w:w="396" w:type="dxa"/>
          </w:tcPr>
          <w:p w14:paraId="26F13090" w14:textId="77777777" w:rsidR="00A816AB" w:rsidRPr="00B03326" w:rsidRDefault="00A816AB" w:rsidP="00897AB9">
            <w:pPr>
              <w:snapToGrid w:val="0"/>
              <w:jc w:val="center"/>
              <w:rPr>
                <w:rFonts w:ascii="Aptos" w:hAnsi="Aptos"/>
                <w:color w:val="000000"/>
                <w:sz w:val="18"/>
                <w:szCs w:val="18"/>
              </w:rPr>
            </w:pPr>
          </w:p>
          <w:p w14:paraId="0DE0CA73" w14:textId="77777777" w:rsidR="00A816AB" w:rsidRPr="00B03326" w:rsidRDefault="00A816AB" w:rsidP="00897AB9">
            <w:pPr>
              <w:snapToGrid w:val="0"/>
              <w:jc w:val="center"/>
              <w:rPr>
                <w:rFonts w:ascii="Aptos" w:hAnsi="Aptos"/>
                <w:color w:val="000000"/>
                <w:sz w:val="18"/>
                <w:szCs w:val="18"/>
              </w:rPr>
            </w:pPr>
          </w:p>
        </w:tc>
        <w:tc>
          <w:tcPr>
            <w:tcW w:w="2272" w:type="dxa"/>
          </w:tcPr>
          <w:p w14:paraId="03C351DB" w14:textId="77777777" w:rsidR="00A816AB" w:rsidRPr="00B03326" w:rsidRDefault="00A816AB" w:rsidP="00897AB9">
            <w:pPr>
              <w:snapToGrid w:val="0"/>
              <w:rPr>
                <w:rFonts w:ascii="Aptos" w:hAnsi="Aptos"/>
                <w:color w:val="000000"/>
                <w:sz w:val="18"/>
                <w:szCs w:val="18"/>
              </w:rPr>
            </w:pPr>
          </w:p>
        </w:tc>
        <w:tc>
          <w:tcPr>
            <w:tcW w:w="2496" w:type="dxa"/>
          </w:tcPr>
          <w:p w14:paraId="7727FB3F" w14:textId="77777777" w:rsidR="00A816AB" w:rsidRPr="00B03326" w:rsidRDefault="00A816AB" w:rsidP="00897AB9">
            <w:pPr>
              <w:snapToGrid w:val="0"/>
              <w:jc w:val="center"/>
              <w:rPr>
                <w:rFonts w:ascii="Aptos" w:hAnsi="Aptos"/>
                <w:color w:val="000000"/>
                <w:sz w:val="18"/>
                <w:szCs w:val="18"/>
              </w:rPr>
            </w:pPr>
          </w:p>
        </w:tc>
        <w:tc>
          <w:tcPr>
            <w:tcW w:w="2342" w:type="dxa"/>
          </w:tcPr>
          <w:p w14:paraId="53DEA509" w14:textId="77777777" w:rsidR="00A816AB" w:rsidRPr="00B03326" w:rsidRDefault="00A816AB" w:rsidP="00897AB9">
            <w:pPr>
              <w:snapToGrid w:val="0"/>
              <w:jc w:val="center"/>
              <w:rPr>
                <w:rFonts w:ascii="Aptos" w:hAnsi="Aptos"/>
                <w:color w:val="000000"/>
                <w:sz w:val="18"/>
                <w:szCs w:val="18"/>
              </w:rPr>
            </w:pPr>
          </w:p>
        </w:tc>
        <w:tc>
          <w:tcPr>
            <w:tcW w:w="2339" w:type="dxa"/>
          </w:tcPr>
          <w:p w14:paraId="1F6E1B92" w14:textId="77777777" w:rsidR="00A816AB" w:rsidRPr="00B03326" w:rsidRDefault="00A816AB" w:rsidP="00897AB9">
            <w:pPr>
              <w:snapToGrid w:val="0"/>
              <w:jc w:val="center"/>
              <w:rPr>
                <w:rFonts w:ascii="Aptos" w:hAnsi="Aptos"/>
                <w:color w:val="000000"/>
                <w:sz w:val="18"/>
                <w:szCs w:val="18"/>
              </w:rPr>
            </w:pPr>
          </w:p>
        </w:tc>
      </w:tr>
      <w:tr w:rsidR="00A816AB" w:rsidRPr="00B03326" w14:paraId="3924C53B" w14:textId="77777777" w:rsidTr="00B03326">
        <w:tc>
          <w:tcPr>
            <w:tcW w:w="396" w:type="dxa"/>
          </w:tcPr>
          <w:p w14:paraId="35806B53" w14:textId="77777777" w:rsidR="00A816AB" w:rsidRPr="00B03326" w:rsidRDefault="00A816AB" w:rsidP="00897AB9">
            <w:pPr>
              <w:snapToGrid w:val="0"/>
              <w:jc w:val="center"/>
              <w:rPr>
                <w:rFonts w:ascii="Aptos" w:hAnsi="Aptos"/>
                <w:color w:val="000000"/>
                <w:sz w:val="18"/>
                <w:szCs w:val="18"/>
              </w:rPr>
            </w:pPr>
          </w:p>
          <w:p w14:paraId="1AA21909" w14:textId="77777777" w:rsidR="00A816AB" w:rsidRPr="00B03326" w:rsidRDefault="00A816AB" w:rsidP="00897AB9">
            <w:pPr>
              <w:snapToGrid w:val="0"/>
              <w:jc w:val="center"/>
              <w:rPr>
                <w:rFonts w:ascii="Aptos" w:hAnsi="Aptos"/>
                <w:color w:val="000000"/>
                <w:sz w:val="18"/>
                <w:szCs w:val="18"/>
              </w:rPr>
            </w:pPr>
          </w:p>
        </w:tc>
        <w:tc>
          <w:tcPr>
            <w:tcW w:w="2272" w:type="dxa"/>
          </w:tcPr>
          <w:p w14:paraId="57A7257E" w14:textId="77777777" w:rsidR="00A816AB" w:rsidRPr="00B03326" w:rsidRDefault="00A816AB" w:rsidP="00897AB9">
            <w:pPr>
              <w:snapToGrid w:val="0"/>
              <w:rPr>
                <w:rFonts w:ascii="Aptos" w:hAnsi="Aptos"/>
                <w:color w:val="000000"/>
                <w:sz w:val="18"/>
                <w:szCs w:val="18"/>
              </w:rPr>
            </w:pPr>
          </w:p>
        </w:tc>
        <w:tc>
          <w:tcPr>
            <w:tcW w:w="2496" w:type="dxa"/>
          </w:tcPr>
          <w:p w14:paraId="42562798" w14:textId="77777777" w:rsidR="00A816AB" w:rsidRPr="00B03326" w:rsidRDefault="00A816AB" w:rsidP="00897AB9">
            <w:pPr>
              <w:snapToGrid w:val="0"/>
              <w:jc w:val="center"/>
              <w:rPr>
                <w:rFonts w:ascii="Aptos" w:hAnsi="Aptos"/>
                <w:color w:val="000000"/>
                <w:sz w:val="18"/>
                <w:szCs w:val="18"/>
              </w:rPr>
            </w:pPr>
          </w:p>
        </w:tc>
        <w:tc>
          <w:tcPr>
            <w:tcW w:w="2342" w:type="dxa"/>
          </w:tcPr>
          <w:p w14:paraId="7E39BD5E" w14:textId="77777777" w:rsidR="00A816AB" w:rsidRPr="00B03326" w:rsidRDefault="00A816AB" w:rsidP="00897AB9">
            <w:pPr>
              <w:snapToGrid w:val="0"/>
              <w:jc w:val="center"/>
              <w:rPr>
                <w:rFonts w:ascii="Aptos" w:hAnsi="Aptos"/>
                <w:color w:val="000000"/>
                <w:sz w:val="18"/>
                <w:szCs w:val="18"/>
              </w:rPr>
            </w:pPr>
          </w:p>
        </w:tc>
        <w:tc>
          <w:tcPr>
            <w:tcW w:w="2339" w:type="dxa"/>
          </w:tcPr>
          <w:p w14:paraId="0822C679" w14:textId="77777777" w:rsidR="00A816AB" w:rsidRPr="00B03326" w:rsidRDefault="00A816AB" w:rsidP="00897AB9">
            <w:pPr>
              <w:snapToGrid w:val="0"/>
              <w:jc w:val="center"/>
              <w:rPr>
                <w:rFonts w:ascii="Aptos" w:hAnsi="Aptos"/>
                <w:color w:val="000000"/>
                <w:sz w:val="18"/>
                <w:szCs w:val="18"/>
              </w:rPr>
            </w:pPr>
          </w:p>
        </w:tc>
      </w:tr>
      <w:tr w:rsidR="00A816AB" w:rsidRPr="00B03326" w14:paraId="6A3BACAA" w14:textId="77777777" w:rsidTr="00B03326">
        <w:tc>
          <w:tcPr>
            <w:tcW w:w="396" w:type="dxa"/>
          </w:tcPr>
          <w:p w14:paraId="52AF47E4" w14:textId="77777777" w:rsidR="00A816AB" w:rsidRPr="00B03326" w:rsidRDefault="00A816AB" w:rsidP="00897AB9">
            <w:pPr>
              <w:snapToGrid w:val="0"/>
              <w:jc w:val="center"/>
              <w:rPr>
                <w:rFonts w:ascii="Aptos" w:hAnsi="Aptos"/>
                <w:color w:val="000000"/>
                <w:sz w:val="18"/>
                <w:szCs w:val="18"/>
              </w:rPr>
            </w:pPr>
          </w:p>
          <w:p w14:paraId="2965DF67" w14:textId="77777777" w:rsidR="00A816AB" w:rsidRPr="00B03326" w:rsidRDefault="00A816AB" w:rsidP="00897AB9">
            <w:pPr>
              <w:snapToGrid w:val="0"/>
              <w:jc w:val="center"/>
              <w:rPr>
                <w:rFonts w:ascii="Aptos" w:hAnsi="Aptos"/>
                <w:color w:val="000000"/>
                <w:sz w:val="18"/>
                <w:szCs w:val="18"/>
              </w:rPr>
            </w:pPr>
          </w:p>
        </w:tc>
        <w:tc>
          <w:tcPr>
            <w:tcW w:w="2272" w:type="dxa"/>
          </w:tcPr>
          <w:p w14:paraId="443849A2" w14:textId="77777777" w:rsidR="00A816AB" w:rsidRPr="00B03326" w:rsidRDefault="00A816AB" w:rsidP="00897AB9">
            <w:pPr>
              <w:snapToGrid w:val="0"/>
              <w:rPr>
                <w:rFonts w:ascii="Aptos" w:hAnsi="Aptos"/>
                <w:color w:val="000000"/>
                <w:sz w:val="18"/>
                <w:szCs w:val="18"/>
              </w:rPr>
            </w:pPr>
          </w:p>
        </w:tc>
        <w:tc>
          <w:tcPr>
            <w:tcW w:w="2496" w:type="dxa"/>
          </w:tcPr>
          <w:p w14:paraId="3E6DB62D" w14:textId="77777777" w:rsidR="00A816AB" w:rsidRPr="00B03326" w:rsidRDefault="00A816AB" w:rsidP="00897AB9">
            <w:pPr>
              <w:snapToGrid w:val="0"/>
              <w:jc w:val="center"/>
              <w:rPr>
                <w:rFonts w:ascii="Aptos" w:hAnsi="Aptos"/>
                <w:color w:val="000000"/>
                <w:sz w:val="18"/>
                <w:szCs w:val="18"/>
              </w:rPr>
            </w:pPr>
          </w:p>
        </w:tc>
        <w:tc>
          <w:tcPr>
            <w:tcW w:w="2342" w:type="dxa"/>
          </w:tcPr>
          <w:p w14:paraId="11F2AC86" w14:textId="77777777" w:rsidR="00A816AB" w:rsidRPr="00B03326" w:rsidRDefault="00A816AB" w:rsidP="00897AB9">
            <w:pPr>
              <w:snapToGrid w:val="0"/>
              <w:jc w:val="center"/>
              <w:rPr>
                <w:rFonts w:ascii="Aptos" w:hAnsi="Aptos"/>
                <w:color w:val="000000"/>
                <w:sz w:val="18"/>
                <w:szCs w:val="18"/>
              </w:rPr>
            </w:pPr>
          </w:p>
        </w:tc>
        <w:tc>
          <w:tcPr>
            <w:tcW w:w="2339" w:type="dxa"/>
          </w:tcPr>
          <w:p w14:paraId="25D151CB" w14:textId="77777777" w:rsidR="00A816AB" w:rsidRPr="00B03326" w:rsidRDefault="00A816AB" w:rsidP="00897AB9">
            <w:pPr>
              <w:snapToGrid w:val="0"/>
              <w:jc w:val="center"/>
              <w:rPr>
                <w:rFonts w:ascii="Aptos" w:hAnsi="Aptos"/>
                <w:color w:val="000000"/>
                <w:sz w:val="18"/>
                <w:szCs w:val="18"/>
              </w:rPr>
            </w:pPr>
          </w:p>
        </w:tc>
      </w:tr>
      <w:tr w:rsidR="00A816AB" w:rsidRPr="00B03326" w14:paraId="276827FE" w14:textId="77777777" w:rsidTr="00B03326">
        <w:tc>
          <w:tcPr>
            <w:tcW w:w="396" w:type="dxa"/>
          </w:tcPr>
          <w:p w14:paraId="0E5BE062" w14:textId="77777777" w:rsidR="00A816AB" w:rsidRPr="00B03326" w:rsidRDefault="00A816AB" w:rsidP="00897AB9">
            <w:pPr>
              <w:snapToGrid w:val="0"/>
              <w:jc w:val="center"/>
              <w:rPr>
                <w:rFonts w:ascii="Aptos" w:hAnsi="Aptos"/>
                <w:color w:val="000000"/>
                <w:sz w:val="18"/>
                <w:szCs w:val="18"/>
              </w:rPr>
            </w:pPr>
          </w:p>
          <w:p w14:paraId="75BBD548" w14:textId="77777777" w:rsidR="00A816AB" w:rsidRPr="00B03326" w:rsidRDefault="00A816AB" w:rsidP="00897AB9">
            <w:pPr>
              <w:snapToGrid w:val="0"/>
              <w:jc w:val="center"/>
              <w:rPr>
                <w:rFonts w:ascii="Aptos" w:hAnsi="Aptos"/>
                <w:color w:val="000000"/>
                <w:sz w:val="18"/>
                <w:szCs w:val="18"/>
              </w:rPr>
            </w:pPr>
          </w:p>
        </w:tc>
        <w:tc>
          <w:tcPr>
            <w:tcW w:w="2272" w:type="dxa"/>
          </w:tcPr>
          <w:p w14:paraId="41F22883" w14:textId="77777777" w:rsidR="00A816AB" w:rsidRPr="00B03326" w:rsidRDefault="00A816AB" w:rsidP="00897AB9">
            <w:pPr>
              <w:snapToGrid w:val="0"/>
              <w:rPr>
                <w:rFonts w:ascii="Aptos" w:hAnsi="Aptos"/>
                <w:color w:val="000000"/>
                <w:sz w:val="18"/>
                <w:szCs w:val="18"/>
              </w:rPr>
            </w:pPr>
          </w:p>
        </w:tc>
        <w:tc>
          <w:tcPr>
            <w:tcW w:w="2496" w:type="dxa"/>
          </w:tcPr>
          <w:p w14:paraId="0208FF16" w14:textId="77777777" w:rsidR="00A816AB" w:rsidRPr="00B03326" w:rsidRDefault="00A816AB" w:rsidP="00897AB9">
            <w:pPr>
              <w:snapToGrid w:val="0"/>
              <w:jc w:val="center"/>
              <w:rPr>
                <w:rFonts w:ascii="Aptos" w:hAnsi="Aptos"/>
                <w:color w:val="000000"/>
                <w:sz w:val="18"/>
                <w:szCs w:val="18"/>
              </w:rPr>
            </w:pPr>
          </w:p>
        </w:tc>
        <w:tc>
          <w:tcPr>
            <w:tcW w:w="2342" w:type="dxa"/>
          </w:tcPr>
          <w:p w14:paraId="2E2EAC23" w14:textId="77777777" w:rsidR="00A816AB" w:rsidRPr="00B03326" w:rsidRDefault="00A816AB" w:rsidP="00897AB9">
            <w:pPr>
              <w:snapToGrid w:val="0"/>
              <w:jc w:val="center"/>
              <w:rPr>
                <w:rFonts w:ascii="Aptos" w:hAnsi="Aptos"/>
                <w:color w:val="000000"/>
                <w:sz w:val="18"/>
                <w:szCs w:val="18"/>
              </w:rPr>
            </w:pPr>
          </w:p>
        </w:tc>
        <w:tc>
          <w:tcPr>
            <w:tcW w:w="2339" w:type="dxa"/>
          </w:tcPr>
          <w:p w14:paraId="4F8E7696" w14:textId="77777777" w:rsidR="00A816AB" w:rsidRPr="00B03326" w:rsidRDefault="00A816AB" w:rsidP="00897AB9">
            <w:pPr>
              <w:snapToGrid w:val="0"/>
              <w:jc w:val="center"/>
              <w:rPr>
                <w:rFonts w:ascii="Aptos" w:hAnsi="Aptos"/>
                <w:color w:val="000000"/>
                <w:sz w:val="18"/>
                <w:szCs w:val="18"/>
              </w:rPr>
            </w:pPr>
          </w:p>
        </w:tc>
      </w:tr>
    </w:tbl>
    <w:p w14:paraId="61D30A65" w14:textId="77777777" w:rsidR="00A816AB" w:rsidRPr="00DD731F" w:rsidRDefault="00A816AB" w:rsidP="00A816AB">
      <w:pPr>
        <w:jc w:val="both"/>
        <w:rPr>
          <w:rFonts w:ascii="Aptos" w:hAnsi="Aptos"/>
        </w:rPr>
      </w:pPr>
    </w:p>
    <w:p w14:paraId="7842BDB3" w14:textId="2D2DECEA" w:rsidR="00A816AB" w:rsidRPr="00DD731F" w:rsidRDefault="00A816AB" w:rsidP="00A816AB">
      <w:pPr>
        <w:pStyle w:val="BodyText21"/>
        <w:widowControl/>
        <w:overflowPunct/>
        <w:autoSpaceDE/>
        <w:autoSpaceDN w:val="0"/>
        <w:spacing w:after="0"/>
        <w:rPr>
          <w:rFonts w:ascii="Aptos" w:hAnsi="Aptos"/>
          <w:szCs w:val="24"/>
        </w:rPr>
      </w:pPr>
      <w:r w:rsidRPr="00DD731F">
        <w:rPr>
          <w:rFonts w:ascii="Aptos" w:hAnsi="Aptos"/>
          <w:i/>
          <w:iCs/>
          <w:szCs w:val="24"/>
        </w:rPr>
        <w:t>Oświadczam że w/w osoby należą do izb samorządowych samorządu zawodowego.</w:t>
      </w:r>
    </w:p>
    <w:p w14:paraId="33746348" w14:textId="77777777" w:rsidR="00A816AB" w:rsidRPr="00DD731F" w:rsidRDefault="00A816AB" w:rsidP="00A816AB">
      <w:pPr>
        <w:jc w:val="both"/>
        <w:rPr>
          <w:rFonts w:ascii="Aptos" w:hAnsi="Aptos"/>
          <w:b/>
          <w:bCs/>
          <w:color w:val="000000"/>
        </w:rPr>
      </w:pPr>
    </w:p>
    <w:p w14:paraId="13118053" w14:textId="77777777" w:rsidR="00A816AB" w:rsidRPr="00DD731F" w:rsidRDefault="00A816AB" w:rsidP="00A816AB">
      <w:pPr>
        <w:jc w:val="both"/>
        <w:rPr>
          <w:rFonts w:ascii="Aptos" w:hAnsi="Aptos"/>
          <w:b/>
          <w:bCs/>
          <w:color w:val="000000"/>
        </w:rPr>
      </w:pPr>
    </w:p>
    <w:p w14:paraId="2174A85A" w14:textId="77777777" w:rsidR="00A816AB" w:rsidRPr="00DD731F" w:rsidRDefault="00A816AB" w:rsidP="00A816AB">
      <w:pPr>
        <w:jc w:val="both"/>
        <w:rPr>
          <w:rFonts w:ascii="Aptos" w:hAnsi="Aptos"/>
          <w:b/>
          <w:bCs/>
          <w:color w:val="000000"/>
        </w:rPr>
      </w:pPr>
    </w:p>
    <w:p w14:paraId="136B4104" w14:textId="77777777" w:rsidR="00A816AB" w:rsidRPr="00DD731F" w:rsidRDefault="00A816AB" w:rsidP="00A816AB">
      <w:pPr>
        <w:jc w:val="both"/>
        <w:rPr>
          <w:rFonts w:ascii="Aptos" w:eastAsia="Arial Unicode MS" w:hAnsi="Aptos"/>
          <w:b/>
          <w:bCs/>
          <w:color w:val="000000"/>
        </w:rPr>
      </w:pPr>
    </w:p>
    <w:p w14:paraId="14A9F266" w14:textId="77777777" w:rsidR="00A816AB" w:rsidRPr="00DD731F" w:rsidRDefault="00A816AB" w:rsidP="00A816AB">
      <w:pPr>
        <w:pStyle w:val="WW-Tekstpodstawowy31"/>
        <w:rPr>
          <w:rFonts w:ascii="Aptos" w:eastAsia="Arial Unicode MS" w:hAnsi="Aptos" w:cs="Times New Roman"/>
          <w:b/>
          <w:bCs/>
          <w:color w:val="000000"/>
          <w:sz w:val="24"/>
        </w:rPr>
      </w:pPr>
    </w:p>
    <w:tbl>
      <w:tblPr>
        <w:tblW w:w="0" w:type="auto"/>
        <w:tblLayout w:type="fixed"/>
        <w:tblCellMar>
          <w:left w:w="0" w:type="dxa"/>
          <w:right w:w="0" w:type="dxa"/>
        </w:tblCellMar>
        <w:tblLook w:val="04A0" w:firstRow="1" w:lastRow="0" w:firstColumn="1" w:lastColumn="0" w:noHBand="0" w:noVBand="1"/>
      </w:tblPr>
      <w:tblGrid>
        <w:gridCol w:w="4928"/>
      </w:tblGrid>
      <w:tr w:rsidR="00A816AB" w:rsidRPr="00DD731F" w14:paraId="5C98AC62" w14:textId="77777777" w:rsidTr="00897AB9">
        <w:tc>
          <w:tcPr>
            <w:tcW w:w="4928" w:type="dxa"/>
            <w:hideMark/>
          </w:tcPr>
          <w:p w14:paraId="56C4F285" w14:textId="77777777" w:rsidR="00A816AB" w:rsidRPr="00DD731F" w:rsidRDefault="00A816AB" w:rsidP="00897AB9">
            <w:pPr>
              <w:tabs>
                <w:tab w:val="left" w:pos="2200"/>
              </w:tabs>
              <w:snapToGrid w:val="0"/>
              <w:rPr>
                <w:rFonts w:ascii="Aptos" w:hAnsi="Aptos"/>
              </w:rPr>
            </w:pPr>
            <w:r w:rsidRPr="00DD731F">
              <w:rPr>
                <w:rFonts w:ascii="Aptos" w:hAnsi="Aptos"/>
                <w:color w:val="000000"/>
              </w:rPr>
              <w:t>Upełnomocniony przedstawiciel Wykonawcy</w:t>
            </w:r>
          </w:p>
        </w:tc>
      </w:tr>
      <w:tr w:rsidR="00A816AB" w:rsidRPr="00DD731F" w14:paraId="4DEA1CB3" w14:textId="77777777" w:rsidTr="00897AB9">
        <w:tc>
          <w:tcPr>
            <w:tcW w:w="4928" w:type="dxa"/>
          </w:tcPr>
          <w:p w14:paraId="681A2429" w14:textId="77777777" w:rsidR="00A816AB" w:rsidRPr="00DD731F" w:rsidRDefault="00A816AB" w:rsidP="00897AB9">
            <w:pPr>
              <w:tabs>
                <w:tab w:val="left" w:pos="2200"/>
              </w:tabs>
              <w:snapToGrid w:val="0"/>
              <w:jc w:val="center"/>
              <w:rPr>
                <w:rFonts w:ascii="Aptos" w:hAnsi="Aptos"/>
              </w:rPr>
            </w:pPr>
          </w:p>
        </w:tc>
      </w:tr>
      <w:tr w:rsidR="00A816AB" w:rsidRPr="00DD731F" w14:paraId="434B11F1" w14:textId="77777777" w:rsidTr="00897AB9">
        <w:tc>
          <w:tcPr>
            <w:tcW w:w="4928" w:type="dxa"/>
            <w:hideMark/>
          </w:tcPr>
          <w:p w14:paraId="295BD6C5" w14:textId="77777777" w:rsidR="00A816AB" w:rsidRPr="00DD731F" w:rsidRDefault="00A816AB" w:rsidP="00897AB9">
            <w:pPr>
              <w:tabs>
                <w:tab w:val="left" w:pos="2200"/>
              </w:tabs>
              <w:snapToGrid w:val="0"/>
              <w:jc w:val="center"/>
              <w:rPr>
                <w:rFonts w:ascii="Aptos" w:hAnsi="Aptos"/>
              </w:rPr>
            </w:pPr>
            <w:r w:rsidRPr="00DD731F">
              <w:rPr>
                <w:rFonts w:ascii="Aptos" w:hAnsi="Aptos"/>
                <w:color w:val="000000"/>
              </w:rPr>
              <w:t>.......................................</w:t>
            </w:r>
          </w:p>
        </w:tc>
      </w:tr>
      <w:tr w:rsidR="00A816AB" w:rsidRPr="00DD731F" w14:paraId="31072243" w14:textId="77777777" w:rsidTr="00897AB9">
        <w:tc>
          <w:tcPr>
            <w:tcW w:w="4928" w:type="dxa"/>
            <w:hideMark/>
          </w:tcPr>
          <w:p w14:paraId="31FC243E" w14:textId="789CA9E0" w:rsidR="00A816AB" w:rsidRPr="00DD731F" w:rsidRDefault="00A816AB" w:rsidP="00897AB9">
            <w:pPr>
              <w:tabs>
                <w:tab w:val="left" w:pos="2200"/>
              </w:tabs>
              <w:snapToGrid w:val="0"/>
              <w:jc w:val="center"/>
              <w:rPr>
                <w:rFonts w:ascii="Aptos" w:hAnsi="Aptos"/>
              </w:rPr>
            </w:pPr>
            <w:r w:rsidRPr="00DD731F">
              <w:rPr>
                <w:rFonts w:ascii="Aptos" w:hAnsi="Aptos"/>
                <w:i/>
                <w:color w:val="000000"/>
                <w:vertAlign w:val="superscript"/>
              </w:rPr>
              <w:t>(</w:t>
            </w:r>
            <w:r w:rsidRPr="00DD731F">
              <w:rPr>
                <w:rFonts w:ascii="Aptos" w:hAnsi="Aptos"/>
                <w:color w:val="000000"/>
                <w:vertAlign w:val="superscript"/>
              </w:rPr>
              <w:t>podpis</w:t>
            </w:r>
            <w:r w:rsidRPr="00DD731F">
              <w:rPr>
                <w:rFonts w:ascii="Aptos" w:hAnsi="Aptos"/>
                <w:i/>
                <w:color w:val="000000"/>
                <w:vertAlign w:val="superscript"/>
              </w:rPr>
              <w:t>)</w:t>
            </w:r>
          </w:p>
        </w:tc>
      </w:tr>
      <w:tr w:rsidR="00A816AB" w:rsidRPr="00DD731F" w14:paraId="745B7125" w14:textId="77777777" w:rsidTr="00897AB9">
        <w:tc>
          <w:tcPr>
            <w:tcW w:w="4928" w:type="dxa"/>
            <w:hideMark/>
          </w:tcPr>
          <w:p w14:paraId="79BA1F9B" w14:textId="77777777" w:rsidR="00A816AB" w:rsidRPr="00DD731F" w:rsidRDefault="00A816AB" w:rsidP="00897AB9">
            <w:pPr>
              <w:tabs>
                <w:tab w:val="left" w:pos="2200"/>
              </w:tabs>
              <w:snapToGrid w:val="0"/>
              <w:jc w:val="center"/>
              <w:rPr>
                <w:rFonts w:ascii="Aptos" w:hAnsi="Aptos"/>
              </w:rPr>
            </w:pPr>
            <w:r w:rsidRPr="00DD731F">
              <w:rPr>
                <w:rFonts w:ascii="Aptos" w:hAnsi="Aptos"/>
                <w:color w:val="000000"/>
              </w:rPr>
              <w:t>Data: .....................................</w:t>
            </w:r>
          </w:p>
        </w:tc>
      </w:tr>
    </w:tbl>
    <w:p w14:paraId="1B787DF6" w14:textId="77777777" w:rsidR="00510345" w:rsidRPr="00984BA8" w:rsidRDefault="00510345" w:rsidP="00510345">
      <w:pPr>
        <w:spacing w:line="360" w:lineRule="auto"/>
        <w:jc w:val="right"/>
        <w:rPr>
          <w:rFonts w:ascii="Aptos" w:hAnsi="Aptos"/>
          <w:b/>
          <w:bCs/>
          <w:u w:val="single"/>
        </w:rPr>
      </w:pPr>
      <w:r>
        <w:rPr>
          <w:rFonts w:ascii="Aptos" w:hAnsi="Aptos"/>
          <w:bCs/>
          <w:color w:val="000000"/>
          <w:u w:val="single"/>
        </w:rPr>
        <w:br w:type="page"/>
      </w:r>
      <w:r w:rsidRPr="00984BA8">
        <w:rPr>
          <w:rFonts w:ascii="Aptos" w:hAnsi="Aptos"/>
          <w:b/>
          <w:bCs/>
          <w:u w:val="single"/>
        </w:rPr>
        <w:t>Załącznik nr 9</w:t>
      </w:r>
      <w:r>
        <w:rPr>
          <w:rFonts w:ascii="Aptos" w:hAnsi="Aptos"/>
          <w:b/>
          <w:bCs/>
          <w:u w:val="single"/>
        </w:rPr>
        <w:t xml:space="preserve"> d SWZ</w:t>
      </w:r>
    </w:p>
    <w:p w14:paraId="78850BD3" w14:textId="77777777" w:rsidR="00510345" w:rsidRPr="008469CD" w:rsidRDefault="00510345" w:rsidP="00510345">
      <w:pPr>
        <w:spacing w:line="360" w:lineRule="auto"/>
        <w:rPr>
          <w:rFonts w:ascii="Aptos" w:eastAsia="TimesNewRomanPSMT" w:hAnsi="Aptos"/>
          <w:b/>
          <w:bCs/>
          <w:color w:val="000000"/>
        </w:rPr>
      </w:pPr>
      <w:r w:rsidRPr="00DD731F">
        <w:rPr>
          <w:rFonts w:ascii="Aptos" w:eastAsia="Times New Roman" w:hAnsi="Aptos"/>
          <w:b/>
          <w:noProof/>
          <w:color w:val="000000"/>
          <w:lang w:eastAsia="pl-PL"/>
        </w:rPr>
        <w:drawing>
          <wp:inline distT="0" distB="0" distL="0" distR="0" wp14:anchorId="28D41002" wp14:editId="6A76D299">
            <wp:extent cx="1139825" cy="1256030"/>
            <wp:effectExtent l="0" t="0" r="3175" b="1270"/>
            <wp:docPr id="18862869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256030"/>
                    </a:xfrm>
                    <a:prstGeom prst="rect">
                      <a:avLst/>
                    </a:prstGeom>
                    <a:noFill/>
                  </pic:spPr>
                </pic:pic>
              </a:graphicData>
            </a:graphic>
          </wp:inline>
        </w:drawing>
      </w:r>
    </w:p>
    <w:p w14:paraId="2323861B" w14:textId="77777777" w:rsidR="00510345" w:rsidRPr="00DD731F" w:rsidRDefault="00510345" w:rsidP="00510345">
      <w:pPr>
        <w:shd w:val="clear" w:color="auto" w:fill="FFFFFF"/>
        <w:tabs>
          <w:tab w:val="left" w:pos="1077"/>
          <w:tab w:val="center" w:pos="5175"/>
          <w:tab w:val="right" w:pos="9994"/>
        </w:tabs>
        <w:spacing w:line="200" w:lineRule="atLeast"/>
        <w:ind w:right="40"/>
        <w:rPr>
          <w:rFonts w:ascii="Aptos" w:hAnsi="Aptos"/>
          <w:b/>
          <w:bCs/>
        </w:rPr>
      </w:pPr>
      <w:r w:rsidRPr="00DD731F">
        <w:rPr>
          <w:rFonts w:ascii="Aptos" w:hAnsi="Aptos"/>
          <w:b/>
          <w:bCs/>
          <w:color w:val="FF0000"/>
          <w:u w:val="single"/>
        </w:rPr>
        <w:t>Znak sprawy:ZP.271.</w:t>
      </w:r>
      <w:r>
        <w:rPr>
          <w:rFonts w:ascii="Aptos" w:hAnsi="Aptos"/>
          <w:b/>
          <w:bCs/>
          <w:color w:val="FF0000"/>
          <w:u w:val="single"/>
        </w:rPr>
        <w:t>3</w:t>
      </w:r>
      <w:r w:rsidRPr="00DD731F">
        <w:rPr>
          <w:rFonts w:ascii="Aptos" w:hAnsi="Aptos"/>
          <w:b/>
          <w:bCs/>
          <w:color w:val="FF0000"/>
          <w:u w:val="single"/>
        </w:rPr>
        <w:t>.2024</w:t>
      </w:r>
    </w:p>
    <w:p w14:paraId="24DC7561" w14:textId="77777777" w:rsidR="00510345" w:rsidRPr="001508DF" w:rsidRDefault="00510345" w:rsidP="00510345">
      <w:pPr>
        <w:widowControl/>
        <w:spacing w:line="264" w:lineRule="auto"/>
        <w:jc w:val="both"/>
        <w:rPr>
          <w:rFonts w:ascii="Liberation Serif" w:eastAsia="Calibri" w:hAnsi="Liberation Serif" w:cs="Liberation Serif"/>
          <w:kern w:val="0"/>
          <w:sz w:val="22"/>
          <w:szCs w:val="22"/>
          <w:lang w:eastAsia="en-US"/>
        </w:rPr>
      </w:pPr>
    </w:p>
    <w:p w14:paraId="388FCD3A" w14:textId="77777777" w:rsidR="00510345" w:rsidRPr="00496D30" w:rsidRDefault="00510345" w:rsidP="00510345">
      <w:pPr>
        <w:widowControl/>
        <w:suppressAutoHyphens w:val="0"/>
        <w:spacing w:line="252" w:lineRule="auto"/>
        <w:jc w:val="center"/>
        <w:rPr>
          <w:rFonts w:ascii="Aptos" w:eastAsia="Calibri" w:hAnsi="Aptos" w:cs="Liberation Serif"/>
          <w:b/>
          <w:kern w:val="0"/>
          <w:u w:val="single"/>
          <w:lang w:eastAsia="en-US"/>
        </w:rPr>
      </w:pPr>
      <w:r w:rsidRPr="00496D30">
        <w:rPr>
          <w:rFonts w:ascii="Aptos" w:eastAsia="Calibri" w:hAnsi="Aptos" w:cs="Liberation Serif"/>
          <w:b/>
          <w:kern w:val="0"/>
          <w:u w:val="single"/>
          <w:lang w:eastAsia="en-US"/>
        </w:rPr>
        <w:t>Oświadczenie podmiotu udostępniającego zasoby</w:t>
      </w:r>
    </w:p>
    <w:p w14:paraId="7FC0EC61" w14:textId="77777777" w:rsidR="00510345" w:rsidRPr="00496D30" w:rsidRDefault="00510345" w:rsidP="00510345">
      <w:pPr>
        <w:widowControl/>
        <w:suppressAutoHyphens w:val="0"/>
        <w:spacing w:line="252" w:lineRule="auto"/>
        <w:jc w:val="center"/>
        <w:rPr>
          <w:rFonts w:ascii="Aptos" w:eastAsia="Calibri" w:hAnsi="Aptos" w:cs="Liberation Serif"/>
          <w:b/>
          <w:kern w:val="0"/>
          <w:lang w:eastAsia="en-US"/>
        </w:rPr>
      </w:pPr>
      <w:r w:rsidRPr="00496D30">
        <w:rPr>
          <w:rFonts w:ascii="Aptos" w:eastAsia="Calibri" w:hAnsi="Aptos" w:cs="Liberation Serif"/>
          <w:b/>
          <w:kern w:val="0"/>
          <w:lang w:eastAsia="en-US"/>
        </w:rPr>
        <w:t xml:space="preserve">na podstawie art. 125 ust. 1 ustawy z dnia 11 września 2019 r. </w:t>
      </w:r>
    </w:p>
    <w:p w14:paraId="27393BED" w14:textId="77777777" w:rsidR="00510345" w:rsidRPr="00496D30" w:rsidRDefault="00510345" w:rsidP="00510345">
      <w:pPr>
        <w:widowControl/>
        <w:suppressAutoHyphens w:val="0"/>
        <w:spacing w:line="252" w:lineRule="auto"/>
        <w:jc w:val="center"/>
        <w:rPr>
          <w:rFonts w:ascii="Aptos" w:eastAsia="Calibri" w:hAnsi="Aptos" w:cs="Liberation Serif"/>
          <w:b/>
          <w:kern w:val="0"/>
          <w:lang w:eastAsia="en-US"/>
        </w:rPr>
      </w:pPr>
      <w:r w:rsidRPr="00496D30">
        <w:rPr>
          <w:rFonts w:ascii="Aptos" w:eastAsia="Calibri" w:hAnsi="Aptos" w:cs="Liberation Serif"/>
          <w:b/>
          <w:i/>
          <w:kern w:val="0"/>
          <w:lang w:eastAsia="en-US"/>
        </w:rPr>
        <w:t>Prawo zamówień publicznych</w:t>
      </w:r>
      <w:r w:rsidRPr="00496D30">
        <w:rPr>
          <w:rFonts w:ascii="Aptos" w:eastAsia="Calibri" w:hAnsi="Aptos" w:cs="Liberation Serif"/>
          <w:b/>
          <w:kern w:val="0"/>
          <w:lang w:eastAsia="en-US"/>
        </w:rPr>
        <w:t xml:space="preserve"> (dalej jako ustawa Pzp)</w:t>
      </w:r>
    </w:p>
    <w:p w14:paraId="59BCC225" w14:textId="77777777" w:rsidR="00510345" w:rsidRPr="00496D30" w:rsidRDefault="00510345" w:rsidP="00510345">
      <w:pPr>
        <w:widowControl/>
        <w:suppressAutoHyphens w:val="0"/>
        <w:spacing w:line="252" w:lineRule="auto"/>
        <w:jc w:val="center"/>
        <w:rPr>
          <w:rFonts w:ascii="Aptos" w:eastAsia="Calibri" w:hAnsi="Aptos" w:cs="Liberation Serif"/>
          <w:b/>
          <w:kern w:val="0"/>
          <w:u w:val="single"/>
          <w:lang w:eastAsia="en-US"/>
        </w:rPr>
      </w:pPr>
      <w:r w:rsidRPr="00496D30">
        <w:rPr>
          <w:rFonts w:ascii="Aptos" w:eastAsia="Calibri" w:hAnsi="Aptos" w:cs="Liberation Serif"/>
          <w:b/>
          <w:kern w:val="0"/>
          <w:u w:val="single"/>
          <w:lang w:eastAsia="en-US"/>
        </w:rPr>
        <w:t>dotyczące braku podstaw do wykluczenia z postępowania</w:t>
      </w:r>
      <w:r w:rsidRPr="00496D30">
        <w:rPr>
          <w:rFonts w:ascii="Aptos" w:eastAsia="Calibri" w:hAnsi="Aptos" w:cs="Liberation Serif"/>
          <w:b/>
          <w:kern w:val="0"/>
          <w:u w:val="single"/>
          <w:lang w:eastAsia="en-US"/>
        </w:rPr>
        <w:br/>
        <w:t xml:space="preserve">oraz spełniania warunków udziału w postępowaniu </w:t>
      </w:r>
    </w:p>
    <w:p w14:paraId="3970F77C" w14:textId="77777777" w:rsidR="00510345" w:rsidRPr="00496D30" w:rsidRDefault="00510345" w:rsidP="00510345">
      <w:pPr>
        <w:widowControl/>
        <w:suppressAutoHyphens w:val="0"/>
        <w:spacing w:line="252" w:lineRule="auto"/>
        <w:jc w:val="center"/>
        <w:rPr>
          <w:rFonts w:ascii="Aptos" w:eastAsia="Calibri" w:hAnsi="Aptos" w:cs="Liberation Serif"/>
          <w:b/>
          <w:kern w:val="0"/>
          <w:u w:val="single"/>
          <w:lang w:eastAsia="en-US"/>
        </w:rPr>
      </w:pPr>
    </w:p>
    <w:p w14:paraId="3DD3150E" w14:textId="77777777" w:rsidR="00510345" w:rsidRPr="00496D30" w:rsidRDefault="00510345" w:rsidP="00510345">
      <w:pPr>
        <w:suppressAutoHyphens w:val="0"/>
        <w:autoSpaceDE w:val="0"/>
        <w:spacing w:before="120" w:line="276" w:lineRule="auto"/>
        <w:jc w:val="both"/>
        <w:rPr>
          <w:rFonts w:ascii="Aptos" w:eastAsia="Times New Roman" w:hAnsi="Aptos" w:cs="Liberation Serif"/>
          <w:b/>
          <w:bCs/>
          <w:kern w:val="0"/>
          <w:lang w:eastAsia="ar-SA"/>
        </w:rPr>
      </w:pPr>
      <w:r w:rsidRPr="00496D30">
        <w:rPr>
          <w:rFonts w:ascii="Aptos" w:eastAsia="Calibri" w:hAnsi="Aptos" w:cs="Liberation Serif"/>
          <w:b/>
          <w:kern w:val="0"/>
          <w:u w:val="single"/>
          <w:lang w:eastAsia="en-US"/>
        </w:rPr>
        <w:t>PODMIOT UDOSTĘPNIAJĄCY ZASOBY</w:t>
      </w:r>
      <w:r w:rsidRPr="00496D30">
        <w:rPr>
          <w:rFonts w:ascii="Aptos" w:eastAsia="Times New Roman" w:hAnsi="Aptos" w:cs="Liberation Serif"/>
          <w:b/>
          <w:bCs/>
          <w:kern w:val="0"/>
          <w:lang w:eastAsia="ar-SA"/>
        </w:rPr>
        <w:t>:</w:t>
      </w:r>
    </w:p>
    <w:p w14:paraId="65DB9F16" w14:textId="77777777" w:rsidR="00510345" w:rsidRPr="00496D30" w:rsidRDefault="00510345" w:rsidP="00510345">
      <w:pPr>
        <w:tabs>
          <w:tab w:val="left" w:pos="2109"/>
        </w:tabs>
        <w:suppressAutoHyphens w:val="0"/>
        <w:spacing w:before="120" w:line="276" w:lineRule="auto"/>
        <w:rPr>
          <w:rFonts w:ascii="Aptos" w:eastAsia="Times New Roman" w:hAnsi="Aptos" w:cs="Liberation Serif"/>
          <w:kern w:val="0"/>
          <w:lang w:eastAsia="en-US"/>
        </w:rPr>
      </w:pPr>
      <w:r w:rsidRPr="00496D30">
        <w:rPr>
          <w:rFonts w:ascii="Aptos" w:eastAsia="Times New Roman" w:hAnsi="Aptos" w:cs="Liberation Serif"/>
          <w:kern w:val="0"/>
          <w:lang w:eastAsia="en-US"/>
        </w:rPr>
        <w:t>Nazwa (Firma):</w:t>
      </w:r>
      <w:r>
        <w:rPr>
          <w:rFonts w:ascii="Aptos" w:eastAsia="Times New Roman" w:hAnsi="Aptos" w:cs="Liberation Serif"/>
          <w:kern w:val="0"/>
          <w:lang w:eastAsia="en-US"/>
        </w:rPr>
        <w:t xml:space="preserve"> </w:t>
      </w:r>
      <w:r w:rsidRPr="00496D30">
        <w:rPr>
          <w:rFonts w:ascii="Aptos" w:eastAsia="Times New Roman" w:hAnsi="Aptos" w:cs="Liberation Serif"/>
          <w:kern w:val="0"/>
          <w:lang w:eastAsia="en-US"/>
        </w:rPr>
        <w:t>..................................................................................................................</w:t>
      </w:r>
    </w:p>
    <w:p w14:paraId="35730980" w14:textId="77777777" w:rsidR="00510345" w:rsidRPr="00496D30" w:rsidRDefault="00510345" w:rsidP="00510345">
      <w:pPr>
        <w:tabs>
          <w:tab w:val="left" w:pos="2109"/>
        </w:tabs>
        <w:suppressAutoHyphens w:val="0"/>
        <w:spacing w:before="120" w:line="276" w:lineRule="auto"/>
        <w:rPr>
          <w:rFonts w:ascii="Aptos" w:eastAsia="Times New Roman" w:hAnsi="Aptos" w:cs="Liberation Serif"/>
          <w:kern w:val="0"/>
          <w:lang w:eastAsia="en-US"/>
        </w:rPr>
      </w:pPr>
      <w:r w:rsidRPr="00496D30">
        <w:rPr>
          <w:rFonts w:ascii="Aptos" w:eastAsia="Times New Roman" w:hAnsi="Aptos" w:cs="Liberation Serif"/>
          <w:kern w:val="0"/>
          <w:lang w:eastAsia="en-US"/>
        </w:rPr>
        <w:t>Adres:</w:t>
      </w:r>
      <w:r>
        <w:rPr>
          <w:rFonts w:ascii="Aptos" w:eastAsia="Times New Roman" w:hAnsi="Aptos" w:cs="Liberation Serif"/>
          <w:kern w:val="0"/>
          <w:lang w:eastAsia="en-US"/>
        </w:rPr>
        <w:t xml:space="preserve"> </w:t>
      </w:r>
      <w:r w:rsidRPr="00496D30">
        <w:rPr>
          <w:rFonts w:ascii="Aptos" w:eastAsia="Times New Roman" w:hAnsi="Aptos" w:cs="Liberation Serif"/>
          <w:kern w:val="0"/>
          <w:lang w:eastAsia="en-US"/>
        </w:rPr>
        <w:t>..................................................................................................................</w:t>
      </w:r>
    </w:p>
    <w:p w14:paraId="19404CAB" w14:textId="77777777" w:rsidR="00510345" w:rsidRPr="00496D30" w:rsidRDefault="00510345" w:rsidP="00510345">
      <w:pPr>
        <w:tabs>
          <w:tab w:val="left" w:pos="2109"/>
        </w:tabs>
        <w:suppressAutoHyphens w:val="0"/>
        <w:spacing w:before="120" w:line="276" w:lineRule="auto"/>
        <w:rPr>
          <w:rFonts w:ascii="Aptos" w:eastAsia="Times New Roman" w:hAnsi="Aptos" w:cs="Liberation Serif"/>
          <w:kern w:val="0"/>
          <w:lang w:eastAsia="en-US"/>
        </w:rPr>
      </w:pPr>
      <w:r w:rsidRPr="00496D30">
        <w:rPr>
          <w:rFonts w:ascii="Aptos" w:eastAsia="Times New Roman" w:hAnsi="Aptos" w:cs="Liberation Serif"/>
          <w:kern w:val="0"/>
          <w:lang w:eastAsia="en-US"/>
        </w:rPr>
        <w:t>NIP:</w:t>
      </w:r>
      <w:r>
        <w:rPr>
          <w:rFonts w:ascii="Aptos" w:eastAsia="Times New Roman" w:hAnsi="Aptos" w:cs="Liberation Serif"/>
          <w:kern w:val="0"/>
          <w:lang w:eastAsia="en-US"/>
        </w:rPr>
        <w:t xml:space="preserve"> </w:t>
      </w:r>
      <w:r w:rsidRPr="00496D30">
        <w:rPr>
          <w:rFonts w:ascii="Aptos" w:eastAsia="Times New Roman" w:hAnsi="Aptos" w:cs="Liberation Serif"/>
          <w:kern w:val="0"/>
          <w:lang w:eastAsia="en-US"/>
        </w:rPr>
        <w:t>..................................................................................................................</w:t>
      </w:r>
    </w:p>
    <w:p w14:paraId="52C9F571" w14:textId="77777777" w:rsidR="00510345" w:rsidRPr="00496D30" w:rsidRDefault="00510345" w:rsidP="00510345">
      <w:pPr>
        <w:tabs>
          <w:tab w:val="left" w:pos="2109"/>
        </w:tabs>
        <w:suppressAutoHyphens w:val="0"/>
        <w:spacing w:before="120" w:line="276" w:lineRule="auto"/>
        <w:rPr>
          <w:rFonts w:ascii="Aptos" w:eastAsia="Times New Roman" w:hAnsi="Aptos" w:cs="Liberation Serif"/>
          <w:kern w:val="0"/>
          <w:lang w:eastAsia="en-US"/>
        </w:rPr>
      </w:pPr>
      <w:r w:rsidRPr="00496D30">
        <w:rPr>
          <w:rFonts w:ascii="Aptos" w:eastAsia="Times New Roman" w:hAnsi="Aptos" w:cs="Liberation Serif"/>
          <w:kern w:val="0"/>
          <w:lang w:eastAsia="en-US"/>
        </w:rPr>
        <w:t>REGON:</w:t>
      </w:r>
      <w:r>
        <w:rPr>
          <w:rFonts w:ascii="Aptos" w:eastAsia="Times New Roman" w:hAnsi="Aptos" w:cs="Liberation Serif"/>
          <w:kern w:val="0"/>
          <w:lang w:eastAsia="en-US"/>
        </w:rPr>
        <w:t xml:space="preserve"> </w:t>
      </w:r>
      <w:r w:rsidRPr="00496D30">
        <w:rPr>
          <w:rFonts w:ascii="Aptos" w:eastAsia="Times New Roman" w:hAnsi="Aptos" w:cs="Liberation Serif"/>
          <w:kern w:val="0"/>
          <w:lang w:eastAsia="en-US"/>
        </w:rPr>
        <w:t>..................................................................................................................</w:t>
      </w:r>
    </w:p>
    <w:p w14:paraId="28D9C82B" w14:textId="77777777" w:rsidR="00510345" w:rsidRPr="00496D30" w:rsidRDefault="00510345" w:rsidP="00510345">
      <w:pPr>
        <w:widowControl/>
        <w:suppressAutoHyphens w:val="0"/>
        <w:spacing w:line="259" w:lineRule="auto"/>
        <w:jc w:val="center"/>
        <w:rPr>
          <w:rFonts w:ascii="Aptos" w:eastAsia="Times New Roman" w:hAnsi="Aptos" w:cs="Liberation Serif"/>
          <w:i/>
          <w:kern w:val="0"/>
          <w:sz w:val="22"/>
          <w:szCs w:val="22"/>
          <w:lang w:eastAsia="ar-SA"/>
        </w:rPr>
      </w:pPr>
    </w:p>
    <w:p w14:paraId="45E0E479" w14:textId="77777777" w:rsidR="00510345" w:rsidRPr="00496D30" w:rsidRDefault="00510345" w:rsidP="00510345">
      <w:pPr>
        <w:widowControl/>
        <w:suppressAutoHyphens w:val="0"/>
        <w:spacing w:line="312" w:lineRule="auto"/>
        <w:jc w:val="both"/>
        <w:rPr>
          <w:rFonts w:ascii="Aptos" w:eastAsia="+mn-ea" w:hAnsi="Aptos" w:cs="Liberation Serif"/>
          <w:b/>
          <w:bCs/>
          <w:color w:val="000000"/>
          <w:kern w:val="0"/>
          <w:u w:val="single"/>
          <w:lang w:eastAsia="en-US"/>
        </w:rPr>
      </w:pPr>
      <w:r w:rsidRPr="00496D30">
        <w:rPr>
          <w:rFonts w:ascii="Aptos" w:eastAsia="Calibri" w:hAnsi="Aptos" w:cs="Liberation Serif"/>
          <w:kern w:val="0"/>
          <w:lang w:eastAsia="en-US"/>
        </w:rPr>
        <w:t>Na potrzeby postępowania o udzielenie zamówienia pn.:</w:t>
      </w:r>
      <w:r w:rsidRPr="00496D30">
        <w:rPr>
          <w:rFonts w:ascii="Aptos" w:eastAsia="+mn-ea" w:hAnsi="Aptos" w:cs="Liberation Serif"/>
          <w:b/>
          <w:bCs/>
          <w:color w:val="000000"/>
          <w:kern w:val="0"/>
          <w:lang w:eastAsia="en-US"/>
        </w:rPr>
        <w:t xml:space="preserve"> </w:t>
      </w:r>
      <w:r w:rsidRPr="00496D30">
        <w:rPr>
          <w:rFonts w:ascii="Aptos" w:eastAsia="+mn-ea" w:hAnsi="Aptos" w:cs="Liberation Serif"/>
          <w:b/>
          <w:bCs/>
          <w:color w:val="000000"/>
          <w:kern w:val="0"/>
          <w:u w:val="single"/>
          <w:lang w:eastAsia="en-US"/>
        </w:rPr>
        <w:t>Przebudowa ulicy Krętej w Jeżowie Sudeckim w ramach dofinansowania z programu inwestycji strategicznych Polski Ład</w:t>
      </w:r>
      <w:r>
        <w:rPr>
          <w:rFonts w:ascii="Aptos" w:eastAsia="+mn-ea" w:hAnsi="Aptos" w:cs="Liberation Serif"/>
          <w:b/>
          <w:bCs/>
          <w:color w:val="000000"/>
          <w:kern w:val="0"/>
          <w:u w:val="single"/>
          <w:lang w:eastAsia="en-US"/>
        </w:rPr>
        <w:t xml:space="preserve"> </w:t>
      </w:r>
      <w:r w:rsidRPr="00496D30">
        <w:rPr>
          <w:rFonts w:ascii="Aptos" w:eastAsia="Calibri" w:hAnsi="Aptos" w:cs="Liberation Serif"/>
          <w:kern w:val="0"/>
          <w:lang w:eastAsia="en-US"/>
        </w:rPr>
        <w:t>oświadczam, że na dzień składania ofert:</w:t>
      </w:r>
    </w:p>
    <w:p w14:paraId="5FA9E167" w14:textId="77777777" w:rsidR="00510345" w:rsidRPr="00496D30" w:rsidRDefault="00510345" w:rsidP="00510345">
      <w:pPr>
        <w:widowControl/>
        <w:numPr>
          <w:ilvl w:val="0"/>
          <w:numId w:val="49"/>
        </w:numPr>
        <w:tabs>
          <w:tab w:val="left" w:pos="426"/>
        </w:tabs>
        <w:suppressAutoHyphens w:val="0"/>
        <w:spacing w:after="160" w:line="312" w:lineRule="auto"/>
        <w:ind w:left="426" w:hanging="426"/>
        <w:contextualSpacing/>
        <w:jc w:val="both"/>
        <w:rPr>
          <w:rFonts w:ascii="Aptos" w:eastAsia="Calibri" w:hAnsi="Aptos" w:cs="Liberation Serif"/>
          <w:kern w:val="0"/>
          <w:lang w:eastAsia="en-US"/>
        </w:rPr>
      </w:pPr>
      <w:r w:rsidRPr="00496D30">
        <w:rPr>
          <w:rFonts w:ascii="Aptos" w:eastAsia="Calibri" w:hAnsi="Aptos" w:cs="Liberation Serif"/>
          <w:kern w:val="0"/>
          <w:lang w:eastAsia="en-US"/>
        </w:rPr>
        <w:t>nie podlegam wykluczeniu z postępowania na podstawie przesłanek określonych w art. 108 ust. 1 ustawy Pzp</w:t>
      </w:r>
      <w:r w:rsidRPr="00496D30">
        <w:rPr>
          <w:rFonts w:ascii="Aptos" w:eastAsia="Calibri" w:hAnsi="Aptos" w:cs="Liberation Serif"/>
          <w:kern w:val="0"/>
          <w:vertAlign w:val="superscript"/>
          <w:lang w:eastAsia="en-US"/>
        </w:rPr>
        <w:t>*</w:t>
      </w:r>
      <w:r w:rsidRPr="00496D30">
        <w:rPr>
          <w:rFonts w:ascii="Aptos" w:eastAsia="Calibri" w:hAnsi="Aptos" w:cs="Liberation Serif"/>
          <w:kern w:val="0"/>
          <w:lang w:eastAsia="en-US"/>
        </w:rPr>
        <w:t>;</w:t>
      </w:r>
    </w:p>
    <w:p w14:paraId="13391865" w14:textId="77777777" w:rsidR="00510345" w:rsidRPr="00496D30" w:rsidRDefault="00510345" w:rsidP="00510345">
      <w:pPr>
        <w:widowControl/>
        <w:numPr>
          <w:ilvl w:val="0"/>
          <w:numId w:val="49"/>
        </w:numPr>
        <w:tabs>
          <w:tab w:val="left" w:pos="426"/>
        </w:tabs>
        <w:suppressAutoHyphens w:val="0"/>
        <w:spacing w:after="160" w:line="312" w:lineRule="auto"/>
        <w:ind w:left="426" w:hanging="426"/>
        <w:contextualSpacing/>
        <w:jc w:val="both"/>
        <w:rPr>
          <w:rFonts w:ascii="Aptos" w:eastAsia="Calibri" w:hAnsi="Aptos" w:cs="Liberation Serif"/>
          <w:kern w:val="0"/>
          <w:lang w:eastAsia="en-US"/>
        </w:rPr>
      </w:pPr>
      <w:r w:rsidRPr="00496D30">
        <w:rPr>
          <w:rFonts w:ascii="Aptos" w:eastAsia="Calibri" w:hAnsi="Aptos" w:cs="Liberation Serif"/>
          <w:kern w:val="0"/>
          <w:lang w:eastAsia="en-US"/>
        </w:rPr>
        <w:t xml:space="preserve">nie podlegam wykluczeniu z postępowania na podstawie przesłanek określonych </w:t>
      </w:r>
      <w:r w:rsidRPr="00496D30">
        <w:rPr>
          <w:rFonts w:ascii="Aptos" w:eastAsia="Calibri" w:hAnsi="Aptos" w:cs="Liberation Serif"/>
          <w:kern w:val="0"/>
          <w:lang w:eastAsia="en-US"/>
        </w:rPr>
        <w:br/>
        <w:t>w art. 109 ust. 1 pkt 4 ustawy Pzp</w:t>
      </w:r>
      <w:r w:rsidRPr="00496D30">
        <w:rPr>
          <w:rFonts w:ascii="Aptos" w:eastAsia="Calibri" w:hAnsi="Aptos" w:cs="Liberation Serif"/>
          <w:kern w:val="0"/>
          <w:vertAlign w:val="superscript"/>
          <w:lang w:eastAsia="en-US"/>
        </w:rPr>
        <w:t>*</w:t>
      </w:r>
      <w:r w:rsidRPr="00496D30">
        <w:rPr>
          <w:rFonts w:ascii="Aptos" w:eastAsia="Calibri" w:hAnsi="Aptos" w:cs="Liberation Serif"/>
          <w:kern w:val="0"/>
          <w:lang w:eastAsia="en-US"/>
        </w:rPr>
        <w:t xml:space="preserve">; </w:t>
      </w:r>
    </w:p>
    <w:p w14:paraId="1069845B" w14:textId="77777777" w:rsidR="00510345" w:rsidRPr="00496D30" w:rsidRDefault="00510345" w:rsidP="00510345">
      <w:pPr>
        <w:widowControl/>
        <w:numPr>
          <w:ilvl w:val="0"/>
          <w:numId w:val="49"/>
        </w:numPr>
        <w:tabs>
          <w:tab w:val="left" w:pos="426"/>
        </w:tabs>
        <w:suppressAutoHyphens w:val="0"/>
        <w:spacing w:after="160" w:line="312" w:lineRule="auto"/>
        <w:ind w:left="426" w:hanging="426"/>
        <w:contextualSpacing/>
        <w:jc w:val="both"/>
        <w:rPr>
          <w:rFonts w:ascii="Aptos" w:eastAsia="Calibri" w:hAnsi="Aptos" w:cs="Liberation Serif"/>
          <w:kern w:val="0"/>
          <w:lang w:eastAsia="en-US"/>
        </w:rPr>
      </w:pPr>
      <w:r w:rsidRPr="00496D30">
        <w:rPr>
          <w:rFonts w:ascii="Aptos" w:eastAsia="Calibri" w:hAnsi="Aptos" w:cs="Liberation Serif"/>
          <w:kern w:val="0"/>
          <w:lang w:eastAsia="en-US"/>
        </w:rPr>
        <w:t xml:space="preserve">nie podlegam wykluczeniu z postępowania na podstawie przesłanek określonych w art. 7 ust. 1 ustawy z dnia 13 kwietnia 2022 r. </w:t>
      </w:r>
      <w:r w:rsidRPr="00496D30">
        <w:rPr>
          <w:rFonts w:ascii="Aptos" w:eastAsia="Calibri" w:hAnsi="Aptos" w:cs="Liberation Serif"/>
          <w:i/>
          <w:kern w:val="0"/>
          <w:lang w:eastAsia="en-US"/>
        </w:rPr>
        <w:t xml:space="preserve">o szczególnych rozwiązaniach </w:t>
      </w:r>
      <w:r w:rsidRPr="00496D30">
        <w:rPr>
          <w:rFonts w:ascii="Aptos" w:eastAsia="Calibri" w:hAnsi="Aptos" w:cs="Liberation Serif"/>
          <w:i/>
          <w:kern w:val="0"/>
          <w:lang w:eastAsia="en-US"/>
        </w:rPr>
        <w:br/>
        <w:t>w zakresie przeciwdziałania wspieraniu agresji na Ukrainę oraz służących ochronie bezpieczeństwa narodowego</w:t>
      </w:r>
      <w:r w:rsidRPr="00496D30">
        <w:rPr>
          <w:rFonts w:ascii="Aptos" w:eastAsia="Calibri" w:hAnsi="Aptos" w:cs="Liberation Serif"/>
          <w:kern w:val="0"/>
          <w:lang w:eastAsia="en-US"/>
        </w:rPr>
        <w:t xml:space="preserve"> (Dz. U. z 2024 r. poz. 507)</w:t>
      </w:r>
      <w:r w:rsidRPr="00496D30">
        <w:rPr>
          <w:rFonts w:ascii="Aptos" w:eastAsia="Calibri" w:hAnsi="Aptos" w:cs="Liberation Serif"/>
          <w:kern w:val="0"/>
          <w:vertAlign w:val="superscript"/>
          <w:lang w:eastAsia="en-US"/>
        </w:rPr>
        <w:t>*</w:t>
      </w:r>
      <w:r w:rsidRPr="00496D30">
        <w:rPr>
          <w:rFonts w:ascii="Aptos" w:eastAsia="Calibri" w:hAnsi="Aptos" w:cs="Liberation Serif"/>
          <w:kern w:val="0"/>
          <w:lang w:eastAsia="en-US"/>
        </w:rPr>
        <w:t>;</w:t>
      </w:r>
    </w:p>
    <w:p w14:paraId="3B074A3C" w14:textId="77777777" w:rsidR="00510345" w:rsidRPr="00496D30" w:rsidRDefault="00510345" w:rsidP="00510345">
      <w:pPr>
        <w:widowControl/>
        <w:numPr>
          <w:ilvl w:val="0"/>
          <w:numId w:val="49"/>
        </w:numPr>
        <w:suppressAutoHyphens w:val="0"/>
        <w:spacing w:after="160" w:line="312" w:lineRule="auto"/>
        <w:ind w:left="425" w:hanging="426"/>
        <w:contextualSpacing/>
        <w:jc w:val="both"/>
        <w:rPr>
          <w:rFonts w:ascii="Aptos" w:eastAsia="Calibri" w:hAnsi="Aptos" w:cs="Liberation Serif"/>
          <w:kern w:val="0"/>
          <w:lang w:eastAsia="en-US"/>
        </w:rPr>
      </w:pPr>
      <w:r w:rsidRPr="00496D30">
        <w:rPr>
          <w:rFonts w:ascii="Aptos" w:eastAsia="Calibri" w:hAnsi="Aptos" w:cs="Liberation Serif"/>
          <w:kern w:val="0"/>
          <w:lang w:eastAsia="en-US"/>
        </w:rPr>
        <w:t xml:space="preserve">spełniam warunki udziału w postępowaniu określone przez Zamawiającego w </w:t>
      </w:r>
      <w:r w:rsidRPr="00496D30">
        <w:rPr>
          <w:rFonts w:ascii="Aptos" w:eastAsia="Calibri" w:hAnsi="Aptos" w:cs="Liberation Serif"/>
          <w:i/>
          <w:kern w:val="0"/>
          <w:lang w:eastAsia="en-US"/>
        </w:rPr>
        <w:t>Specyfikacji Warunków Zamówienia</w:t>
      </w:r>
      <w:r w:rsidRPr="00496D30">
        <w:rPr>
          <w:rFonts w:ascii="Aptos" w:eastAsia="Calibri" w:hAnsi="Aptos" w:cs="Liberation Serif"/>
          <w:kern w:val="0"/>
          <w:lang w:eastAsia="en-US"/>
        </w:rPr>
        <w:t xml:space="preserve"> w zakresie, w jakim Wykonawca powołuje się na te zasoby, dotyczące: </w:t>
      </w:r>
    </w:p>
    <w:p w14:paraId="21B7BBF6" w14:textId="77777777" w:rsidR="00510345" w:rsidRPr="00496D30" w:rsidRDefault="00510345" w:rsidP="00510345">
      <w:pPr>
        <w:widowControl/>
        <w:numPr>
          <w:ilvl w:val="0"/>
          <w:numId w:val="50"/>
        </w:numPr>
        <w:suppressAutoHyphens w:val="0"/>
        <w:spacing w:after="160" w:line="312" w:lineRule="auto"/>
        <w:contextualSpacing/>
        <w:jc w:val="both"/>
        <w:rPr>
          <w:rFonts w:ascii="Aptos" w:eastAsia="Calibri" w:hAnsi="Aptos" w:cs="Liberation Serif"/>
          <w:kern w:val="0"/>
          <w:lang w:eastAsia="en-US"/>
        </w:rPr>
      </w:pPr>
      <w:r w:rsidRPr="00496D30">
        <w:rPr>
          <w:rFonts w:ascii="Aptos" w:eastAsia="Calibri" w:hAnsi="Aptos" w:cs="Liberation Serif"/>
          <w:kern w:val="0"/>
          <w:lang w:eastAsia="en-US"/>
        </w:rPr>
        <w:t>posiadania wymaganego doświadczenia –</w:t>
      </w:r>
      <w:r w:rsidRPr="00496D30">
        <w:rPr>
          <w:rFonts w:ascii="Aptos" w:eastAsia="Calibri" w:hAnsi="Aptos" w:cs="Liberation Serif"/>
          <w:b/>
          <w:kern w:val="0"/>
          <w:lang w:eastAsia="en-US"/>
        </w:rPr>
        <w:t xml:space="preserve"> TAK</w:t>
      </w:r>
      <w:r w:rsidRPr="00496D30">
        <w:rPr>
          <w:rFonts w:ascii="Aptos" w:eastAsia="Calibri" w:hAnsi="Aptos" w:cs="Liberation Serif"/>
          <w:b/>
          <w:kern w:val="0"/>
          <w:vertAlign w:val="superscript"/>
          <w:lang w:eastAsia="en-US"/>
        </w:rPr>
        <w:t>*</w:t>
      </w:r>
      <w:r w:rsidRPr="00496D30">
        <w:rPr>
          <w:rFonts w:ascii="Aptos" w:eastAsia="Calibri" w:hAnsi="Aptos" w:cs="Liberation Serif"/>
          <w:b/>
          <w:kern w:val="0"/>
          <w:lang w:eastAsia="en-US"/>
        </w:rPr>
        <w:t xml:space="preserve"> / NIE</w:t>
      </w:r>
      <w:r w:rsidRPr="00496D30">
        <w:rPr>
          <w:rFonts w:ascii="Aptos" w:eastAsia="Calibri" w:hAnsi="Aptos" w:cs="Liberation Serif"/>
          <w:b/>
          <w:kern w:val="0"/>
          <w:vertAlign w:val="superscript"/>
          <w:lang w:eastAsia="en-US"/>
        </w:rPr>
        <w:t>*</w:t>
      </w:r>
    </w:p>
    <w:p w14:paraId="20B28FE1" w14:textId="77777777" w:rsidR="00510345" w:rsidRPr="00496D30" w:rsidRDefault="00510345" w:rsidP="00510345">
      <w:pPr>
        <w:widowControl/>
        <w:numPr>
          <w:ilvl w:val="0"/>
          <w:numId w:val="50"/>
        </w:numPr>
        <w:suppressAutoHyphens w:val="0"/>
        <w:spacing w:after="160" w:line="312" w:lineRule="auto"/>
        <w:contextualSpacing/>
        <w:jc w:val="both"/>
        <w:rPr>
          <w:rFonts w:ascii="Aptos" w:eastAsia="Calibri" w:hAnsi="Aptos" w:cs="Liberation Serif"/>
          <w:kern w:val="0"/>
          <w:lang w:eastAsia="en-US"/>
        </w:rPr>
      </w:pPr>
      <w:r w:rsidRPr="00496D30">
        <w:rPr>
          <w:rFonts w:ascii="Aptos" w:eastAsia="Calibri" w:hAnsi="Aptos" w:cs="Liberation Serif"/>
          <w:kern w:val="0"/>
          <w:lang w:eastAsia="en-US"/>
        </w:rPr>
        <w:t>dysponowania osobami zdolnymi do wykonania zamówienia –</w:t>
      </w:r>
      <w:r w:rsidRPr="00496D30">
        <w:rPr>
          <w:rFonts w:ascii="Aptos" w:eastAsia="Calibri" w:hAnsi="Aptos" w:cs="Liberation Serif"/>
          <w:b/>
          <w:kern w:val="0"/>
          <w:lang w:eastAsia="en-US"/>
        </w:rPr>
        <w:t xml:space="preserve"> TAK</w:t>
      </w:r>
      <w:r w:rsidRPr="00496D30">
        <w:rPr>
          <w:rFonts w:ascii="Aptos" w:eastAsia="Calibri" w:hAnsi="Aptos" w:cs="Liberation Serif"/>
          <w:b/>
          <w:kern w:val="0"/>
          <w:vertAlign w:val="superscript"/>
          <w:lang w:eastAsia="en-US"/>
        </w:rPr>
        <w:t>*</w:t>
      </w:r>
      <w:r w:rsidRPr="00496D30">
        <w:rPr>
          <w:rFonts w:ascii="Aptos" w:eastAsia="Calibri" w:hAnsi="Aptos" w:cs="Liberation Serif"/>
          <w:b/>
          <w:kern w:val="0"/>
          <w:lang w:eastAsia="en-US"/>
        </w:rPr>
        <w:t xml:space="preserve"> / NIE</w:t>
      </w:r>
      <w:r w:rsidRPr="00496D30">
        <w:rPr>
          <w:rFonts w:ascii="Aptos" w:eastAsia="Calibri" w:hAnsi="Aptos" w:cs="Liberation Serif"/>
          <w:b/>
          <w:kern w:val="0"/>
          <w:vertAlign w:val="superscript"/>
          <w:lang w:eastAsia="en-US"/>
        </w:rPr>
        <w:t>*</w:t>
      </w:r>
    </w:p>
    <w:p w14:paraId="7D467776" w14:textId="77777777" w:rsidR="00510345" w:rsidRDefault="00510345" w:rsidP="00510345">
      <w:pPr>
        <w:widowControl/>
        <w:suppressAutoHyphens w:val="0"/>
        <w:spacing w:line="312" w:lineRule="auto"/>
        <w:ind w:left="425"/>
        <w:contextualSpacing/>
        <w:jc w:val="both"/>
        <w:rPr>
          <w:rFonts w:ascii="Aptos" w:eastAsia="Calibri" w:hAnsi="Aptos" w:cs="Liberation Serif"/>
          <w:i/>
          <w:kern w:val="0"/>
          <w:sz w:val="20"/>
          <w:szCs w:val="20"/>
          <w:lang w:eastAsia="en-US"/>
        </w:rPr>
      </w:pPr>
      <w:r w:rsidRPr="00496D30">
        <w:rPr>
          <w:rFonts w:ascii="Aptos" w:eastAsia="Calibri" w:hAnsi="Aptos" w:cs="Liberation Serif"/>
          <w:i/>
          <w:kern w:val="0"/>
          <w:sz w:val="20"/>
          <w:szCs w:val="20"/>
          <w:vertAlign w:val="superscript"/>
          <w:lang w:eastAsia="en-US"/>
        </w:rPr>
        <w:t xml:space="preserve">* </w:t>
      </w:r>
      <w:r w:rsidRPr="00496D30">
        <w:rPr>
          <w:rFonts w:ascii="Aptos" w:eastAsia="Calibri" w:hAnsi="Aptos" w:cs="Liberation Serif"/>
          <w:i/>
          <w:kern w:val="0"/>
          <w:sz w:val="20"/>
          <w:szCs w:val="20"/>
          <w:lang w:eastAsia="en-US"/>
        </w:rPr>
        <w:t>niewłaściwe skreślić</w:t>
      </w:r>
    </w:p>
    <w:p w14:paraId="1361EA13" w14:textId="77777777" w:rsidR="00510345" w:rsidRPr="00496D30" w:rsidRDefault="00510345" w:rsidP="00510345">
      <w:pPr>
        <w:widowControl/>
        <w:suppressAutoHyphens w:val="0"/>
        <w:spacing w:line="264" w:lineRule="auto"/>
        <w:jc w:val="both"/>
        <w:rPr>
          <w:rFonts w:ascii="Aptos" w:eastAsia="Calibri" w:hAnsi="Aptos" w:cs="Liberation Serif"/>
          <w:i/>
          <w:kern w:val="0"/>
          <w:sz w:val="16"/>
          <w:szCs w:val="16"/>
          <w:lang w:eastAsia="en-US"/>
        </w:rPr>
      </w:pPr>
    </w:p>
    <w:p w14:paraId="2E5D864A" w14:textId="77777777" w:rsidR="00510345" w:rsidRPr="00496D30" w:rsidRDefault="00510345" w:rsidP="00510345">
      <w:pPr>
        <w:widowControl/>
        <w:suppressAutoHyphens w:val="0"/>
        <w:spacing w:after="120" w:line="264" w:lineRule="auto"/>
        <w:jc w:val="both"/>
        <w:rPr>
          <w:rFonts w:ascii="Aptos" w:eastAsia="Calibri" w:hAnsi="Aptos" w:cs="Liberation Serif"/>
          <w:b/>
          <w:kern w:val="0"/>
          <w:lang w:eastAsia="en-US"/>
        </w:rPr>
      </w:pPr>
      <w:r w:rsidRPr="00496D30">
        <w:rPr>
          <w:rFonts w:ascii="Aptos" w:eastAsia="Calibri" w:hAnsi="Aptos" w:cs="Liberation Serif"/>
          <w:b/>
          <w:kern w:val="0"/>
          <w:lang w:eastAsia="en-US"/>
        </w:rPr>
        <w:t>INFORMACJA DOTYCZĄCA DOSTĘPU DO PODMIOTOWYCH ŚRODKÓW DOWODOWYCH:</w:t>
      </w:r>
    </w:p>
    <w:p w14:paraId="54F57EE0" w14:textId="77777777" w:rsidR="00510345" w:rsidRPr="00496D30" w:rsidRDefault="00510345" w:rsidP="00510345">
      <w:pPr>
        <w:widowControl/>
        <w:suppressAutoHyphens w:val="0"/>
        <w:spacing w:line="264" w:lineRule="auto"/>
        <w:jc w:val="both"/>
        <w:rPr>
          <w:rFonts w:ascii="Aptos" w:eastAsia="Calibri" w:hAnsi="Aptos" w:cs="Liberation Serif"/>
          <w:kern w:val="0"/>
          <w:lang w:eastAsia="en-US"/>
        </w:rPr>
      </w:pPr>
      <w:r w:rsidRPr="00496D30">
        <w:rPr>
          <w:rFonts w:ascii="Aptos" w:eastAsia="Calibri" w:hAnsi="Aptos" w:cs="Liberation Serif"/>
          <w:kern w:val="0"/>
          <w:lang w:eastAsia="en-US"/>
        </w:rPr>
        <w:t>Zgodnie z art.  274 ust. 4 ustawy Pzp, wskazuję następujące podmiotowe środki dowodowe, które można uzyskać za pomocą bezpłatnych i ogólnodostępnych baz danych, oraz dane umożliwiające dostęp do tych środków:</w:t>
      </w:r>
    </w:p>
    <w:p w14:paraId="691147D7" w14:textId="77777777" w:rsidR="00510345" w:rsidRPr="00496D30" w:rsidRDefault="00510345" w:rsidP="00510345">
      <w:pPr>
        <w:widowControl/>
        <w:suppressAutoHyphens w:val="0"/>
        <w:spacing w:line="264" w:lineRule="auto"/>
        <w:jc w:val="both"/>
        <w:rPr>
          <w:rFonts w:ascii="Aptos" w:eastAsia="Calibri" w:hAnsi="Aptos" w:cs="Liberation Serif"/>
          <w:kern w:val="0"/>
          <w:sz w:val="20"/>
          <w:szCs w:val="20"/>
          <w:lang w:eastAsia="en-US"/>
        </w:rPr>
      </w:pPr>
    </w:p>
    <w:p w14:paraId="56FDF598" w14:textId="77777777" w:rsidR="00510345" w:rsidRPr="00496D30" w:rsidRDefault="00510345" w:rsidP="00510345">
      <w:pPr>
        <w:widowControl/>
        <w:suppressAutoHyphens w:val="0"/>
        <w:spacing w:line="264" w:lineRule="auto"/>
        <w:jc w:val="both"/>
        <w:rPr>
          <w:rFonts w:ascii="Aptos" w:eastAsia="Calibri" w:hAnsi="Aptos" w:cs="Liberation Serif"/>
          <w:kern w:val="0"/>
          <w:sz w:val="21"/>
          <w:szCs w:val="21"/>
          <w:lang w:eastAsia="en-US"/>
        </w:rPr>
      </w:pPr>
      <w:r w:rsidRPr="00496D30">
        <w:rPr>
          <w:rFonts w:ascii="Aptos" w:eastAsia="Calibri" w:hAnsi="Aptos" w:cs="Liberation Serif"/>
          <w:kern w:val="0"/>
          <w:sz w:val="21"/>
          <w:szCs w:val="21"/>
          <w:lang w:eastAsia="en-US"/>
        </w:rPr>
        <w:t>1) ......................................................................................................................................................</w:t>
      </w:r>
    </w:p>
    <w:p w14:paraId="67C3B709" w14:textId="77777777" w:rsidR="00510345" w:rsidRPr="00496D30" w:rsidRDefault="00510345" w:rsidP="00510345">
      <w:pPr>
        <w:widowControl/>
        <w:suppressAutoHyphens w:val="0"/>
        <w:spacing w:line="264" w:lineRule="auto"/>
        <w:jc w:val="both"/>
        <w:rPr>
          <w:rFonts w:ascii="Aptos" w:eastAsia="Calibri" w:hAnsi="Aptos" w:cs="Liberation Serif"/>
          <w:kern w:val="0"/>
          <w:sz w:val="21"/>
          <w:szCs w:val="21"/>
          <w:lang w:eastAsia="en-US"/>
        </w:rPr>
      </w:pPr>
      <w:r w:rsidRPr="00496D30">
        <w:rPr>
          <w:rFonts w:ascii="Aptos" w:eastAsia="Calibri" w:hAnsi="Aptos" w:cs="Liberation Serif"/>
          <w:i/>
          <w:kern w:val="0"/>
          <w:sz w:val="16"/>
          <w:szCs w:val="16"/>
          <w:lang w:eastAsia="en-US"/>
        </w:rPr>
        <w:t>(wskazać podmiotowy środek dowodowy, adres internetowy, wydający urząd lub organ, dokładne dane referencyjne dokumentacji)</w:t>
      </w:r>
    </w:p>
    <w:p w14:paraId="5A51C6E9" w14:textId="77777777" w:rsidR="00510345" w:rsidRPr="00496D30" w:rsidRDefault="00510345" w:rsidP="00510345">
      <w:pPr>
        <w:widowControl/>
        <w:suppressAutoHyphens w:val="0"/>
        <w:spacing w:line="264" w:lineRule="auto"/>
        <w:jc w:val="both"/>
        <w:rPr>
          <w:rFonts w:ascii="Aptos" w:eastAsia="Calibri" w:hAnsi="Aptos" w:cs="Liberation Serif"/>
          <w:kern w:val="0"/>
          <w:sz w:val="21"/>
          <w:szCs w:val="21"/>
          <w:lang w:eastAsia="en-US"/>
        </w:rPr>
      </w:pPr>
    </w:p>
    <w:p w14:paraId="0E48AF0A" w14:textId="77777777" w:rsidR="00510345" w:rsidRPr="00496D30" w:rsidRDefault="00510345" w:rsidP="00510345">
      <w:pPr>
        <w:widowControl/>
        <w:suppressAutoHyphens w:val="0"/>
        <w:spacing w:line="264" w:lineRule="auto"/>
        <w:jc w:val="both"/>
        <w:rPr>
          <w:rFonts w:ascii="Aptos" w:eastAsia="Calibri" w:hAnsi="Aptos" w:cs="Liberation Serif"/>
          <w:kern w:val="0"/>
          <w:sz w:val="21"/>
          <w:szCs w:val="21"/>
          <w:lang w:eastAsia="en-US"/>
        </w:rPr>
      </w:pPr>
      <w:r w:rsidRPr="00496D30">
        <w:rPr>
          <w:rFonts w:ascii="Aptos" w:eastAsia="Calibri" w:hAnsi="Aptos" w:cs="Liberation Serif"/>
          <w:kern w:val="0"/>
          <w:sz w:val="21"/>
          <w:szCs w:val="21"/>
          <w:lang w:eastAsia="en-US"/>
        </w:rPr>
        <w:t>2) .......................................................................................................................................................</w:t>
      </w:r>
    </w:p>
    <w:p w14:paraId="156FD6AC" w14:textId="77777777" w:rsidR="00510345" w:rsidRPr="00496D30" w:rsidRDefault="00510345" w:rsidP="00510345">
      <w:pPr>
        <w:widowControl/>
        <w:suppressAutoHyphens w:val="0"/>
        <w:spacing w:line="264" w:lineRule="auto"/>
        <w:jc w:val="both"/>
        <w:rPr>
          <w:rFonts w:ascii="Aptos" w:eastAsia="Calibri" w:hAnsi="Aptos" w:cs="Liberation Serif"/>
          <w:i/>
          <w:kern w:val="0"/>
          <w:sz w:val="16"/>
          <w:szCs w:val="16"/>
          <w:lang w:eastAsia="en-US"/>
        </w:rPr>
      </w:pPr>
      <w:r w:rsidRPr="00496D30">
        <w:rPr>
          <w:rFonts w:ascii="Aptos" w:eastAsia="Calibri" w:hAnsi="Aptos" w:cs="Liberation Serif"/>
          <w:i/>
          <w:kern w:val="0"/>
          <w:sz w:val="16"/>
          <w:szCs w:val="16"/>
          <w:lang w:eastAsia="en-US"/>
        </w:rPr>
        <w:t>(wskazać podmiotowy środek dowodowy, adres internetowy, wydający urząd lub organ, dokładne dane referencyjne dokumentacji)</w:t>
      </w:r>
    </w:p>
    <w:p w14:paraId="7E8B3542" w14:textId="77777777" w:rsidR="00510345" w:rsidRDefault="00510345" w:rsidP="00510345">
      <w:pPr>
        <w:widowControl/>
        <w:suppressAutoHyphens w:val="0"/>
        <w:spacing w:after="120" w:line="264" w:lineRule="auto"/>
        <w:jc w:val="both"/>
        <w:rPr>
          <w:rFonts w:ascii="Aptos" w:eastAsia="Times New Roman" w:hAnsi="Aptos" w:cs="Liberation Serif"/>
          <w:b/>
          <w:color w:val="000000"/>
          <w:kern w:val="0"/>
          <w:lang w:eastAsia="en-US"/>
        </w:rPr>
      </w:pPr>
    </w:p>
    <w:p w14:paraId="3D872EB2" w14:textId="77777777" w:rsidR="00510345" w:rsidRPr="00496D30" w:rsidRDefault="00510345" w:rsidP="00510345">
      <w:pPr>
        <w:widowControl/>
        <w:suppressAutoHyphens w:val="0"/>
        <w:spacing w:after="120" w:line="264" w:lineRule="auto"/>
        <w:jc w:val="both"/>
        <w:rPr>
          <w:rFonts w:ascii="Aptos" w:eastAsia="Times New Roman" w:hAnsi="Aptos" w:cs="Liberation Serif"/>
          <w:b/>
          <w:color w:val="000000"/>
          <w:kern w:val="0"/>
          <w:lang w:eastAsia="en-US"/>
        </w:rPr>
      </w:pPr>
    </w:p>
    <w:p w14:paraId="0617371D" w14:textId="77777777" w:rsidR="00510345" w:rsidRPr="00496D30" w:rsidRDefault="00510345" w:rsidP="00510345">
      <w:pPr>
        <w:widowControl/>
        <w:suppressAutoHyphens w:val="0"/>
        <w:spacing w:after="120" w:line="264" w:lineRule="auto"/>
        <w:jc w:val="both"/>
        <w:rPr>
          <w:rFonts w:ascii="Aptos" w:eastAsia="Times New Roman" w:hAnsi="Aptos" w:cs="Liberation Serif"/>
          <w:b/>
          <w:color w:val="000000"/>
          <w:kern w:val="0"/>
          <w:lang w:eastAsia="en-US"/>
        </w:rPr>
      </w:pPr>
      <w:r w:rsidRPr="00496D30">
        <w:rPr>
          <w:rFonts w:ascii="Aptos" w:eastAsia="Times New Roman" w:hAnsi="Aptos" w:cs="Liberation Serif"/>
          <w:b/>
          <w:color w:val="000000"/>
          <w:kern w:val="0"/>
          <w:lang w:eastAsia="en-US"/>
        </w:rPr>
        <w:t>OŚWIADCZENIE DOTYCZĄCE PODANYCH INFORMACJI:</w:t>
      </w:r>
    </w:p>
    <w:p w14:paraId="43A9FBD9" w14:textId="77777777" w:rsidR="00510345" w:rsidRPr="00496D30" w:rsidRDefault="00510345" w:rsidP="00510345">
      <w:pPr>
        <w:widowControl/>
        <w:suppressAutoHyphens w:val="0"/>
        <w:spacing w:after="120" w:line="264" w:lineRule="auto"/>
        <w:jc w:val="both"/>
        <w:rPr>
          <w:rFonts w:ascii="Aptos" w:eastAsia="Times New Roman" w:hAnsi="Aptos" w:cs="Liberation Serif"/>
          <w:color w:val="000000"/>
          <w:kern w:val="0"/>
          <w:lang w:eastAsia="en-US"/>
        </w:rPr>
      </w:pPr>
      <w:r w:rsidRPr="00496D30">
        <w:rPr>
          <w:rFonts w:ascii="Aptos" w:eastAsia="Times New Roman" w:hAnsi="Aptos" w:cs="Liberation Serif"/>
          <w:color w:val="000000"/>
          <w:kern w:val="0"/>
          <w:lang w:eastAsia="en-US"/>
        </w:rPr>
        <w:t xml:space="preserve">Oświadczam, że wszystkie informacje podane w powyższych oświadczeniach są aktualne </w:t>
      </w:r>
      <w:r w:rsidRPr="00496D30">
        <w:rPr>
          <w:rFonts w:ascii="Aptos" w:eastAsia="Times New Roman" w:hAnsi="Aptos" w:cs="Liberation Serif"/>
          <w:color w:val="000000"/>
          <w:kern w:val="0"/>
          <w:lang w:eastAsia="en-US"/>
        </w:rPr>
        <w:br/>
        <w:t xml:space="preserve">i zgodne z prawdą oraz zostały przedstawione z pełną świadomością konsekwencji wprowadzenia zamawiającego w błąd przy przedstawianiu informacji. </w:t>
      </w:r>
    </w:p>
    <w:p w14:paraId="6B2F8307" w14:textId="77777777" w:rsidR="00510345" w:rsidRPr="00496D30" w:rsidRDefault="00510345" w:rsidP="00510345">
      <w:pPr>
        <w:widowControl/>
        <w:tabs>
          <w:tab w:val="left" w:pos="4860"/>
        </w:tabs>
        <w:suppressAutoHyphens w:val="0"/>
        <w:autoSpaceDE w:val="0"/>
        <w:spacing w:line="264" w:lineRule="auto"/>
        <w:ind w:firstLine="5529"/>
        <w:rPr>
          <w:rFonts w:ascii="Aptos" w:eastAsia="Times New Roman" w:hAnsi="Aptos" w:cs="Liberation Serif"/>
          <w:color w:val="000000"/>
          <w:kern w:val="0"/>
          <w:lang w:eastAsia="en-US"/>
        </w:rPr>
      </w:pPr>
    </w:p>
    <w:p w14:paraId="18C2A386" w14:textId="77777777" w:rsidR="00510345" w:rsidRPr="00496D30" w:rsidRDefault="00510345" w:rsidP="00510345">
      <w:pPr>
        <w:widowControl/>
        <w:tabs>
          <w:tab w:val="left" w:pos="4860"/>
        </w:tabs>
        <w:suppressAutoHyphens w:val="0"/>
        <w:autoSpaceDE w:val="0"/>
        <w:spacing w:line="264" w:lineRule="auto"/>
        <w:ind w:firstLine="5529"/>
        <w:rPr>
          <w:rFonts w:ascii="Aptos" w:eastAsia="Times New Roman" w:hAnsi="Aptos" w:cs="Liberation Serif"/>
          <w:color w:val="000000"/>
          <w:kern w:val="0"/>
          <w:sz w:val="22"/>
          <w:szCs w:val="22"/>
          <w:lang w:eastAsia="en-US"/>
        </w:rPr>
      </w:pPr>
      <w:r w:rsidRPr="00496D30">
        <w:rPr>
          <w:rFonts w:ascii="Aptos" w:eastAsia="Times New Roman" w:hAnsi="Aptos" w:cs="Liberation Serif"/>
          <w:color w:val="000000"/>
          <w:kern w:val="0"/>
          <w:sz w:val="22"/>
          <w:szCs w:val="22"/>
          <w:lang w:eastAsia="en-US"/>
        </w:rPr>
        <w:t>....................................................</w:t>
      </w:r>
    </w:p>
    <w:p w14:paraId="7E080871" w14:textId="77777777" w:rsidR="00510345" w:rsidRPr="00496D30" w:rsidRDefault="00510345" w:rsidP="00510345">
      <w:pPr>
        <w:widowControl/>
        <w:suppressAutoHyphens w:val="0"/>
        <w:autoSpaceDE w:val="0"/>
        <w:spacing w:line="264" w:lineRule="auto"/>
        <w:ind w:left="5812" w:hanging="425"/>
        <w:rPr>
          <w:rFonts w:ascii="Aptos" w:eastAsia="Calibri" w:hAnsi="Aptos" w:cs="Liberation Serif"/>
          <w:color w:val="000000"/>
          <w:kern w:val="0"/>
          <w:sz w:val="18"/>
          <w:szCs w:val="18"/>
          <w:lang w:eastAsia="en-US"/>
        </w:rPr>
      </w:pPr>
      <w:r w:rsidRPr="00496D30">
        <w:rPr>
          <w:rFonts w:ascii="Aptos" w:eastAsia="Calibri" w:hAnsi="Aptos" w:cs="Liberation Serif"/>
          <w:color w:val="000000"/>
          <w:kern w:val="0"/>
          <w:sz w:val="18"/>
          <w:szCs w:val="18"/>
          <w:lang w:eastAsia="en-US"/>
        </w:rPr>
        <w:t>podpis osoby uprawnionej do reprezentowania</w:t>
      </w:r>
    </w:p>
    <w:p w14:paraId="1538E32B" w14:textId="77777777" w:rsidR="00510345" w:rsidRPr="00496D30" w:rsidRDefault="00510345" w:rsidP="00510345">
      <w:pPr>
        <w:widowControl/>
        <w:autoSpaceDN w:val="0"/>
        <w:jc w:val="both"/>
        <w:textAlignment w:val="baseline"/>
        <w:rPr>
          <w:rFonts w:ascii="Aptos" w:eastAsia="Times New Roman" w:hAnsi="Aptos" w:cs="Liberation Serif"/>
          <w:b/>
          <w:bCs/>
          <w:color w:val="00000A"/>
          <w:kern w:val="3"/>
        </w:rPr>
      </w:pPr>
    </w:p>
    <w:p w14:paraId="426FB5DF" w14:textId="77777777" w:rsidR="00510345" w:rsidRPr="00496D30" w:rsidRDefault="00510345" w:rsidP="00510345">
      <w:pPr>
        <w:widowControl/>
        <w:autoSpaceDN w:val="0"/>
        <w:jc w:val="both"/>
        <w:textAlignment w:val="baseline"/>
        <w:rPr>
          <w:rFonts w:ascii="Aptos" w:eastAsia="Times New Roman" w:hAnsi="Aptos" w:cs="Liberation Serif"/>
          <w:bCs/>
          <w:color w:val="00000A"/>
          <w:kern w:val="3"/>
          <w:sz w:val="20"/>
          <w:szCs w:val="20"/>
        </w:rPr>
      </w:pPr>
    </w:p>
    <w:p w14:paraId="52A11044" w14:textId="77777777" w:rsidR="00510345" w:rsidRPr="00496D30" w:rsidRDefault="00510345" w:rsidP="00510345">
      <w:pPr>
        <w:widowControl/>
        <w:autoSpaceDN w:val="0"/>
        <w:jc w:val="both"/>
        <w:textAlignment w:val="baseline"/>
        <w:rPr>
          <w:rFonts w:ascii="Aptos" w:eastAsia="Times New Roman" w:hAnsi="Aptos" w:cs="Liberation Serif"/>
          <w:bCs/>
          <w:color w:val="00000A"/>
          <w:kern w:val="3"/>
          <w:sz w:val="20"/>
          <w:szCs w:val="20"/>
        </w:rPr>
      </w:pPr>
      <w:r w:rsidRPr="00496D30">
        <w:rPr>
          <w:rFonts w:ascii="Aptos" w:eastAsia="Times New Roman" w:hAnsi="Aptos" w:cs="Liberation Serif"/>
          <w:bCs/>
          <w:color w:val="00000A"/>
          <w:kern w:val="3"/>
          <w:sz w:val="20"/>
          <w:szCs w:val="20"/>
        </w:rPr>
        <w:t>UWAGA: Oświadczenie należy podpisać kwalifikowanym podpisem elektronicznym, elektronicznym podpisem zaufanym lub elektronicznym podpisem osobistym przez osobę uprawnioną do zaciągania zobowiązań w imieniu podmiotu udostępniającego zasoby.</w:t>
      </w:r>
    </w:p>
    <w:p w14:paraId="07F9DBE5" w14:textId="77777777" w:rsidR="00510345" w:rsidRPr="00496D30" w:rsidRDefault="00510345" w:rsidP="00510345">
      <w:pPr>
        <w:widowControl/>
        <w:suppressAutoHyphens w:val="0"/>
        <w:autoSpaceDE w:val="0"/>
        <w:autoSpaceDN w:val="0"/>
        <w:adjustRightInd w:val="0"/>
        <w:jc w:val="both"/>
        <w:rPr>
          <w:rFonts w:ascii="Aptos" w:eastAsia="Arial" w:hAnsi="Aptos" w:cs="Liberation Serif"/>
          <w:kern w:val="0"/>
          <w:sz w:val="20"/>
          <w:szCs w:val="20"/>
          <w:lang w:eastAsia="en-US"/>
        </w:rPr>
      </w:pPr>
    </w:p>
    <w:p w14:paraId="177595D8" w14:textId="77777777" w:rsidR="00510345" w:rsidRPr="00496D30" w:rsidRDefault="00510345" w:rsidP="00510345">
      <w:pPr>
        <w:widowControl/>
        <w:jc w:val="both"/>
        <w:rPr>
          <w:rFonts w:ascii="Aptos" w:eastAsia="Calibri" w:hAnsi="Aptos" w:cs="Liberation Serif"/>
          <w:kern w:val="0"/>
          <w:sz w:val="20"/>
          <w:szCs w:val="20"/>
          <w:lang w:eastAsia="en-US"/>
        </w:rPr>
      </w:pPr>
      <w:r w:rsidRPr="00496D30">
        <w:rPr>
          <w:rFonts w:ascii="Aptos" w:eastAsia="Calibri" w:hAnsi="Aptos" w:cs="Liberation Serif"/>
          <w:kern w:val="0"/>
          <w:sz w:val="20"/>
          <w:szCs w:val="20"/>
          <w:lang w:eastAsia="en-US"/>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1502350C" w14:textId="77777777" w:rsidR="00510345" w:rsidRDefault="00510345" w:rsidP="00510345">
      <w:pPr>
        <w:spacing w:line="360" w:lineRule="auto"/>
        <w:jc w:val="both"/>
        <w:rPr>
          <w:rFonts w:ascii="Aptos" w:hAnsi="Aptos"/>
          <w:i/>
        </w:rPr>
      </w:pPr>
    </w:p>
    <w:p w14:paraId="191E4825" w14:textId="39C27F32" w:rsidR="006C79C2" w:rsidRDefault="006C79C2">
      <w:pPr>
        <w:widowControl/>
        <w:suppressAutoHyphens w:val="0"/>
        <w:spacing w:after="160" w:line="259" w:lineRule="auto"/>
        <w:rPr>
          <w:rFonts w:ascii="Aptos" w:hAnsi="Aptos"/>
          <w:i/>
        </w:rPr>
      </w:pPr>
      <w:r>
        <w:rPr>
          <w:rFonts w:ascii="Aptos" w:hAnsi="Aptos"/>
          <w:i/>
        </w:rPr>
        <w:br w:type="page"/>
      </w:r>
    </w:p>
    <w:p w14:paraId="75966D23" w14:textId="77777777" w:rsidR="006C79C2" w:rsidRPr="006C79C2" w:rsidRDefault="006C79C2" w:rsidP="00510345">
      <w:pPr>
        <w:spacing w:line="360" w:lineRule="auto"/>
        <w:jc w:val="both"/>
        <w:rPr>
          <w:rFonts w:ascii="Aptos" w:hAnsi="Aptos"/>
          <w:iCs/>
        </w:rPr>
      </w:pPr>
    </w:p>
    <w:p w14:paraId="39C8D27A" w14:textId="77777777" w:rsidR="006C79C2" w:rsidRPr="00164763" w:rsidRDefault="006C79C2" w:rsidP="006C79C2">
      <w:pPr>
        <w:spacing w:line="252" w:lineRule="auto"/>
        <w:ind w:left="4962" w:firstLine="1842"/>
        <w:jc w:val="right"/>
        <w:rPr>
          <w:rFonts w:asciiTheme="minorHAnsi" w:hAnsiTheme="minorHAnsi" w:cs="Liberation Serif"/>
          <w:b/>
          <w:bCs/>
          <w:sz w:val="22"/>
          <w:szCs w:val="22"/>
          <w:u w:val="single"/>
        </w:rPr>
      </w:pPr>
      <w:r w:rsidRPr="00164763">
        <w:rPr>
          <w:rFonts w:asciiTheme="minorHAnsi" w:hAnsiTheme="minorHAnsi" w:cs="Liberation Serif"/>
          <w:b/>
          <w:bCs/>
          <w:sz w:val="22"/>
          <w:szCs w:val="22"/>
          <w:u w:val="single"/>
        </w:rPr>
        <w:t>Załącznik Nr 10 do SWZ</w:t>
      </w:r>
    </w:p>
    <w:p w14:paraId="683F7812" w14:textId="77777777" w:rsidR="006C79C2" w:rsidRPr="003A69C8" w:rsidRDefault="006C79C2" w:rsidP="006C79C2">
      <w:pPr>
        <w:spacing w:line="252" w:lineRule="auto"/>
        <w:jc w:val="both"/>
        <w:rPr>
          <w:rFonts w:asciiTheme="minorHAnsi" w:hAnsiTheme="minorHAnsi" w:cs="Liberation Serif"/>
          <w:sz w:val="20"/>
          <w:szCs w:val="20"/>
        </w:rPr>
      </w:pPr>
      <w:r w:rsidRPr="003A69C8">
        <w:rPr>
          <w:rFonts w:asciiTheme="minorHAnsi" w:eastAsia="Times New Roman" w:hAnsiTheme="minorHAnsi"/>
          <w:b/>
          <w:noProof/>
          <w:color w:val="000000"/>
          <w:lang w:eastAsia="pl-PL"/>
        </w:rPr>
        <w:drawing>
          <wp:inline distT="0" distB="0" distL="0" distR="0" wp14:anchorId="4A98EF5E" wp14:editId="6823C2B0">
            <wp:extent cx="1139825" cy="1256030"/>
            <wp:effectExtent l="0" t="0" r="3175" b="1270"/>
            <wp:docPr id="20094140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1256030"/>
                    </a:xfrm>
                    <a:prstGeom prst="rect">
                      <a:avLst/>
                    </a:prstGeom>
                    <a:noFill/>
                  </pic:spPr>
                </pic:pic>
              </a:graphicData>
            </a:graphic>
          </wp:inline>
        </w:drawing>
      </w:r>
    </w:p>
    <w:p w14:paraId="65EE3E00" w14:textId="77777777" w:rsidR="006C79C2" w:rsidRDefault="006C79C2" w:rsidP="006C79C2">
      <w:pPr>
        <w:shd w:val="clear" w:color="auto" w:fill="FFFFFF"/>
        <w:tabs>
          <w:tab w:val="left" w:pos="1077"/>
          <w:tab w:val="center" w:pos="5175"/>
          <w:tab w:val="right" w:pos="9994"/>
        </w:tabs>
        <w:spacing w:line="200" w:lineRule="atLeast"/>
        <w:ind w:right="40"/>
        <w:rPr>
          <w:rFonts w:ascii="Aptos" w:hAnsi="Aptos"/>
          <w:b/>
          <w:bCs/>
          <w:color w:val="FF0000"/>
          <w:u w:val="single"/>
        </w:rPr>
      </w:pPr>
      <w:r w:rsidRPr="00DD731F">
        <w:rPr>
          <w:rFonts w:ascii="Aptos" w:hAnsi="Aptos"/>
          <w:b/>
          <w:bCs/>
          <w:color w:val="FF0000"/>
          <w:u w:val="single"/>
        </w:rPr>
        <w:t>Znak sprawy:ZP.271.</w:t>
      </w:r>
      <w:r>
        <w:rPr>
          <w:rFonts w:ascii="Aptos" w:hAnsi="Aptos"/>
          <w:b/>
          <w:bCs/>
          <w:color w:val="FF0000"/>
          <w:u w:val="single"/>
        </w:rPr>
        <w:t>3</w:t>
      </w:r>
      <w:r w:rsidRPr="00DD731F">
        <w:rPr>
          <w:rFonts w:ascii="Aptos" w:hAnsi="Aptos"/>
          <w:b/>
          <w:bCs/>
          <w:color w:val="FF0000"/>
          <w:u w:val="single"/>
        </w:rPr>
        <w:t>.2024</w:t>
      </w:r>
    </w:p>
    <w:p w14:paraId="7FCD82AD" w14:textId="77777777" w:rsidR="006C79C2" w:rsidRDefault="006C79C2" w:rsidP="006C79C2">
      <w:pPr>
        <w:shd w:val="clear" w:color="auto" w:fill="FFFFFF"/>
        <w:tabs>
          <w:tab w:val="left" w:pos="1077"/>
          <w:tab w:val="center" w:pos="5175"/>
          <w:tab w:val="right" w:pos="9994"/>
        </w:tabs>
        <w:spacing w:line="200" w:lineRule="atLeast"/>
        <w:ind w:right="40"/>
        <w:rPr>
          <w:rFonts w:ascii="Aptos" w:hAnsi="Aptos"/>
          <w:b/>
          <w:bCs/>
          <w:color w:val="FF0000"/>
          <w:u w:val="single"/>
        </w:rPr>
      </w:pPr>
    </w:p>
    <w:p w14:paraId="0A1B30A5" w14:textId="77777777" w:rsidR="006C79C2" w:rsidRPr="00164763" w:rsidRDefault="006C79C2" w:rsidP="006C79C2">
      <w:pPr>
        <w:shd w:val="clear" w:color="auto" w:fill="FFFFFF"/>
        <w:tabs>
          <w:tab w:val="left" w:pos="1077"/>
          <w:tab w:val="center" w:pos="5175"/>
          <w:tab w:val="right" w:pos="9994"/>
        </w:tabs>
        <w:spacing w:line="200" w:lineRule="atLeast"/>
        <w:ind w:right="40"/>
        <w:jc w:val="center"/>
        <w:rPr>
          <w:rFonts w:asciiTheme="minorHAnsi" w:eastAsia="Calibri" w:hAnsiTheme="minorHAnsi" w:cs="Liberation Serif"/>
          <w:b/>
          <w:bCs/>
          <w:iCs/>
          <w:kern w:val="0"/>
          <w:sz w:val="22"/>
          <w:szCs w:val="22"/>
          <w:lang w:eastAsia="en-US"/>
        </w:rPr>
      </w:pPr>
      <w:r w:rsidRPr="00164763">
        <w:rPr>
          <w:rFonts w:asciiTheme="minorHAnsi" w:eastAsia="Calibri" w:hAnsiTheme="minorHAnsi" w:cs="Liberation Serif"/>
          <w:b/>
          <w:bCs/>
          <w:iCs/>
          <w:kern w:val="0"/>
          <w:sz w:val="22"/>
          <w:szCs w:val="22"/>
          <w:lang w:eastAsia="en-US"/>
        </w:rPr>
        <w:t>ZOBOWIĄZANIE PODMIOTU DO UDOSTĘPNIENIA ZASOBÓW</w:t>
      </w:r>
    </w:p>
    <w:p w14:paraId="5025DEEA" w14:textId="77777777" w:rsidR="006C79C2" w:rsidRPr="00164763" w:rsidRDefault="006C79C2" w:rsidP="006C79C2">
      <w:pPr>
        <w:widowControl/>
        <w:suppressAutoHyphens w:val="0"/>
        <w:spacing w:line="288"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 xml:space="preserve">……………………………………………………………………………………….…………. </w:t>
      </w:r>
    </w:p>
    <w:p w14:paraId="57E5A0F5" w14:textId="77777777" w:rsidR="006C79C2" w:rsidRPr="00164763" w:rsidRDefault="006C79C2" w:rsidP="006C79C2">
      <w:pPr>
        <w:widowControl/>
        <w:suppressAutoHyphens w:val="0"/>
        <w:spacing w:line="288" w:lineRule="auto"/>
        <w:jc w:val="both"/>
        <w:rPr>
          <w:rFonts w:asciiTheme="minorHAnsi" w:eastAsia="Calibri" w:hAnsiTheme="minorHAnsi" w:cs="Liberation Serif"/>
          <w:i/>
          <w:kern w:val="0"/>
          <w:sz w:val="22"/>
          <w:szCs w:val="22"/>
          <w:lang w:eastAsia="en-US"/>
        </w:rPr>
      </w:pPr>
      <w:r w:rsidRPr="00164763">
        <w:rPr>
          <w:rFonts w:asciiTheme="minorHAnsi" w:eastAsia="Calibri" w:hAnsiTheme="minorHAnsi" w:cs="Liberation Serif"/>
          <w:i/>
          <w:kern w:val="0"/>
          <w:sz w:val="22"/>
          <w:szCs w:val="22"/>
          <w:lang w:eastAsia="en-US"/>
        </w:rPr>
        <w:t>(nazwa i adres podmiotu udostępniającego zasoby na zasadach określonych w art. 118 ustawy Pzp)</w:t>
      </w:r>
    </w:p>
    <w:p w14:paraId="1F5CAAB3" w14:textId="77777777" w:rsidR="006C79C2" w:rsidRPr="00164763" w:rsidRDefault="006C79C2" w:rsidP="006C79C2">
      <w:pPr>
        <w:widowControl/>
        <w:suppressAutoHyphens w:val="0"/>
        <w:spacing w:line="288" w:lineRule="auto"/>
        <w:jc w:val="both"/>
        <w:rPr>
          <w:rFonts w:asciiTheme="minorHAnsi" w:eastAsia="Calibri" w:hAnsiTheme="minorHAnsi" w:cs="Liberation Serif"/>
          <w:kern w:val="0"/>
          <w:lang w:eastAsia="en-US"/>
        </w:rPr>
      </w:pPr>
    </w:p>
    <w:p w14:paraId="410D6ABF" w14:textId="77777777" w:rsidR="006C79C2" w:rsidRPr="00164763" w:rsidRDefault="006C79C2" w:rsidP="006C79C2">
      <w:pPr>
        <w:widowControl/>
        <w:suppressAutoHyphens w:val="0"/>
        <w:spacing w:line="288" w:lineRule="auto"/>
        <w:jc w:val="both"/>
        <w:rPr>
          <w:rFonts w:asciiTheme="minorHAnsi" w:eastAsia="Calibri" w:hAnsiTheme="minorHAnsi" w:cs="Liberation Serif"/>
          <w:b/>
          <w:kern w:val="0"/>
          <w:lang w:eastAsia="en-US"/>
        </w:rPr>
      </w:pPr>
      <w:r w:rsidRPr="00164763">
        <w:rPr>
          <w:rFonts w:asciiTheme="minorHAnsi" w:eastAsia="Calibri" w:hAnsiTheme="minorHAnsi" w:cs="Liberation Serif"/>
          <w:b/>
          <w:kern w:val="0"/>
          <w:lang w:eastAsia="en-US"/>
        </w:rPr>
        <w:t>Oświadczam, że oddaję do dyspozycji Wykonawcy:</w:t>
      </w:r>
    </w:p>
    <w:p w14:paraId="3AC4F36F" w14:textId="77777777" w:rsidR="006C79C2" w:rsidRPr="00164763" w:rsidRDefault="006C79C2" w:rsidP="006C79C2">
      <w:pPr>
        <w:widowControl/>
        <w:suppressAutoHyphens w:val="0"/>
        <w:spacing w:line="288"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w:t>
      </w:r>
    </w:p>
    <w:p w14:paraId="30BBBF31" w14:textId="77777777" w:rsidR="006C79C2" w:rsidRPr="00164763" w:rsidRDefault="006C79C2" w:rsidP="006C79C2">
      <w:pPr>
        <w:widowControl/>
        <w:suppressAutoHyphens w:val="0"/>
        <w:spacing w:line="288"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w:t>
      </w:r>
    </w:p>
    <w:p w14:paraId="2DA29AC9" w14:textId="77777777" w:rsidR="006C79C2" w:rsidRPr="00164763" w:rsidRDefault="006C79C2" w:rsidP="006C79C2">
      <w:pPr>
        <w:widowControl/>
        <w:suppressAutoHyphens w:val="0"/>
        <w:spacing w:line="288" w:lineRule="auto"/>
        <w:jc w:val="both"/>
        <w:rPr>
          <w:rFonts w:asciiTheme="minorHAnsi" w:eastAsia="Calibri" w:hAnsiTheme="minorHAnsi" w:cs="Liberation Serif"/>
          <w:i/>
          <w:kern w:val="0"/>
          <w:sz w:val="22"/>
          <w:szCs w:val="22"/>
          <w:lang w:eastAsia="en-US"/>
        </w:rPr>
      </w:pPr>
      <w:r w:rsidRPr="00164763">
        <w:rPr>
          <w:rFonts w:asciiTheme="minorHAnsi" w:eastAsia="Calibri" w:hAnsiTheme="minorHAnsi" w:cs="Liberation Serif"/>
          <w:i/>
          <w:kern w:val="0"/>
          <w:sz w:val="22"/>
          <w:szCs w:val="22"/>
          <w:lang w:eastAsia="en-US"/>
        </w:rPr>
        <w:t>(nazwa i adres Wykonawcy)</w:t>
      </w:r>
    </w:p>
    <w:p w14:paraId="5218DEA5" w14:textId="77777777" w:rsidR="006C79C2" w:rsidRPr="00164763" w:rsidRDefault="006C79C2" w:rsidP="006C79C2">
      <w:pPr>
        <w:widowControl/>
        <w:suppressAutoHyphens w:val="0"/>
        <w:spacing w:line="288" w:lineRule="auto"/>
        <w:jc w:val="both"/>
        <w:rPr>
          <w:rFonts w:asciiTheme="minorHAnsi" w:eastAsia="+mn-ea" w:hAnsiTheme="minorHAnsi" w:cs="Liberation Serif"/>
          <w:b/>
          <w:bCs/>
          <w:kern w:val="0"/>
          <w:lang w:eastAsia="en-US"/>
        </w:rPr>
      </w:pPr>
      <w:r w:rsidRPr="00164763">
        <w:rPr>
          <w:rFonts w:asciiTheme="minorHAnsi" w:eastAsia="Calibri" w:hAnsiTheme="minorHAnsi" w:cs="Liberation Serif"/>
          <w:b/>
          <w:kern w:val="0"/>
          <w:lang w:eastAsia="en-US"/>
        </w:rPr>
        <w:t>niezbędne zasoby</w:t>
      </w:r>
      <w:r w:rsidRPr="00164763">
        <w:rPr>
          <w:rFonts w:asciiTheme="minorHAnsi" w:eastAsia="Calibri" w:hAnsiTheme="minorHAnsi" w:cs="Liberation Serif"/>
          <w:kern w:val="0"/>
          <w:lang w:eastAsia="en-US"/>
        </w:rPr>
        <w:t>, na okres korzystania z nich przy realizacji zamówienia pn. </w:t>
      </w:r>
      <w:r w:rsidRPr="00164763">
        <w:rPr>
          <w:rFonts w:asciiTheme="minorHAnsi" w:eastAsia="+mn-ea" w:hAnsiTheme="minorHAnsi" w:cs="Liberation Serif"/>
          <w:b/>
          <w:bCs/>
          <w:iCs/>
          <w:kern w:val="0"/>
          <w:u w:val="single"/>
          <w:lang w:eastAsia="en-US"/>
        </w:rPr>
        <w:t xml:space="preserve">Przebudowa ulicy Krętej w Jeżowie Sudeckim w ramach dofinansowania z programu inwestycji strategicznych Polski Ład </w:t>
      </w:r>
      <w:r w:rsidRPr="00164763">
        <w:rPr>
          <w:rFonts w:asciiTheme="minorHAnsi" w:eastAsia="Calibri" w:hAnsiTheme="minorHAnsi" w:cs="Liberation Serif"/>
          <w:kern w:val="0"/>
          <w:lang w:eastAsia="en-US"/>
        </w:rPr>
        <w:t>na następujących zasadach:</w:t>
      </w:r>
    </w:p>
    <w:p w14:paraId="1F2240AD" w14:textId="77777777" w:rsidR="006C79C2" w:rsidRPr="00164763" w:rsidRDefault="006C79C2" w:rsidP="006C79C2">
      <w:pPr>
        <w:widowControl/>
        <w:suppressAutoHyphens w:val="0"/>
        <w:spacing w:line="288" w:lineRule="auto"/>
        <w:jc w:val="both"/>
        <w:rPr>
          <w:rFonts w:asciiTheme="minorHAnsi" w:eastAsia="Times New Roman" w:hAnsiTheme="minorHAnsi" w:cs="Liberation Serif"/>
          <w:kern w:val="0"/>
          <w:sz w:val="16"/>
          <w:szCs w:val="16"/>
          <w:lang w:eastAsia="pl-PL"/>
        </w:rPr>
      </w:pPr>
    </w:p>
    <w:p w14:paraId="0017F36F"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1) zakres dostępnych Wykonawcy zasobów podmiotu udostępniającego zasoby:</w:t>
      </w:r>
    </w:p>
    <w:p w14:paraId="31E2A0D9"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w:t>
      </w:r>
    </w:p>
    <w:p w14:paraId="5E416F29"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w:t>
      </w:r>
    </w:p>
    <w:p w14:paraId="0F526691"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sz w:val="16"/>
          <w:szCs w:val="16"/>
          <w:lang w:eastAsia="en-US"/>
        </w:rPr>
      </w:pPr>
    </w:p>
    <w:p w14:paraId="67358704"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2) sposób i okres udostępnienia Wykonawcy i wykorzystania przez Wykonawcę zasobów podmiotu udostępniającego te zasoby przy wykonywaniu przedmiotowego zamówienia:</w:t>
      </w:r>
    </w:p>
    <w:p w14:paraId="0B898317"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w:t>
      </w:r>
    </w:p>
    <w:p w14:paraId="3576CCA4"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w:t>
      </w:r>
    </w:p>
    <w:p w14:paraId="29958DC4"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sz w:val="16"/>
          <w:szCs w:val="16"/>
          <w:lang w:eastAsia="en-US"/>
        </w:rPr>
      </w:pPr>
    </w:p>
    <w:p w14:paraId="696C580A"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 xml:space="preserve">3) zakres, w jakim podmiot udostępniający zasoby – w odniesieniu do warunków udziału w postępowaniu dotyczących wykształcenia, kwalifikacji zawodowych lub doświadczenia – zrealizuje roboty budowlane lub usługi, których wskazane zdolności dotyczą: </w:t>
      </w:r>
    </w:p>
    <w:p w14:paraId="7C7A6E8A"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w:t>
      </w:r>
    </w:p>
    <w:p w14:paraId="7FEFAE72" w14:textId="77777777" w:rsidR="006C79C2" w:rsidRPr="00164763" w:rsidRDefault="006C79C2" w:rsidP="006C79C2">
      <w:pPr>
        <w:widowControl/>
        <w:suppressAutoHyphens w:val="0"/>
        <w:spacing w:line="312" w:lineRule="auto"/>
        <w:jc w:val="both"/>
        <w:rPr>
          <w:rFonts w:asciiTheme="minorHAnsi" w:eastAsia="Calibri" w:hAnsiTheme="minorHAnsi" w:cs="Liberation Serif"/>
          <w:kern w:val="0"/>
          <w:lang w:eastAsia="en-US"/>
        </w:rPr>
      </w:pPr>
      <w:r w:rsidRPr="00164763">
        <w:rPr>
          <w:rFonts w:asciiTheme="minorHAnsi" w:eastAsia="Calibri" w:hAnsiTheme="minorHAnsi" w:cs="Liberation Serif"/>
          <w:kern w:val="0"/>
          <w:lang w:eastAsia="en-US"/>
        </w:rPr>
        <w:t>...........................................................................................................................................</w:t>
      </w:r>
    </w:p>
    <w:p w14:paraId="2904579B" w14:textId="77777777" w:rsidR="006C79C2" w:rsidRPr="00164763" w:rsidRDefault="006C79C2" w:rsidP="006C79C2">
      <w:pPr>
        <w:tabs>
          <w:tab w:val="left" w:pos="4962"/>
        </w:tabs>
        <w:suppressAutoHyphens w:val="0"/>
        <w:autoSpaceDE w:val="0"/>
        <w:spacing w:line="264" w:lineRule="auto"/>
        <w:rPr>
          <w:rFonts w:asciiTheme="minorHAnsi" w:eastAsia="Calibri" w:hAnsiTheme="minorHAnsi"/>
          <w:color w:val="000000"/>
          <w:kern w:val="0"/>
          <w:sz w:val="22"/>
          <w:szCs w:val="22"/>
          <w:lang w:eastAsia="en-US"/>
        </w:rPr>
      </w:pPr>
    </w:p>
    <w:p w14:paraId="26A1A974" w14:textId="77777777" w:rsidR="006C79C2" w:rsidRPr="00164763" w:rsidRDefault="006C79C2" w:rsidP="006C79C2">
      <w:pPr>
        <w:tabs>
          <w:tab w:val="left" w:pos="4962"/>
        </w:tabs>
        <w:suppressAutoHyphens w:val="0"/>
        <w:autoSpaceDE w:val="0"/>
        <w:spacing w:line="264" w:lineRule="auto"/>
        <w:rPr>
          <w:rFonts w:asciiTheme="minorHAnsi" w:eastAsia="Calibri" w:hAnsiTheme="minorHAnsi"/>
          <w:color w:val="000000"/>
          <w:kern w:val="0"/>
          <w:sz w:val="22"/>
          <w:szCs w:val="22"/>
          <w:lang w:eastAsia="en-US"/>
        </w:rPr>
      </w:pPr>
      <w:r w:rsidRPr="00164763">
        <w:rPr>
          <w:rFonts w:asciiTheme="minorHAnsi" w:eastAsia="Calibri" w:hAnsiTheme="minorHAnsi"/>
          <w:color w:val="000000"/>
          <w:kern w:val="0"/>
          <w:sz w:val="22"/>
          <w:szCs w:val="22"/>
          <w:lang w:eastAsia="en-US"/>
        </w:rPr>
        <w:tab/>
        <w:t xml:space="preserve">    ....................................................</w:t>
      </w:r>
    </w:p>
    <w:p w14:paraId="22EEA04F" w14:textId="77777777" w:rsidR="006C79C2" w:rsidRPr="00164763" w:rsidRDefault="006C79C2" w:rsidP="006C79C2">
      <w:pPr>
        <w:suppressAutoHyphens w:val="0"/>
        <w:autoSpaceDE w:val="0"/>
        <w:spacing w:line="264" w:lineRule="auto"/>
        <w:ind w:left="4956"/>
        <w:rPr>
          <w:rFonts w:asciiTheme="minorHAnsi" w:eastAsia="Calibri" w:hAnsiTheme="minorHAnsi"/>
          <w:color w:val="000000"/>
          <w:kern w:val="0"/>
          <w:sz w:val="18"/>
          <w:szCs w:val="18"/>
          <w:lang w:eastAsia="en-US"/>
        </w:rPr>
      </w:pPr>
      <w:r w:rsidRPr="00164763">
        <w:rPr>
          <w:rFonts w:asciiTheme="minorHAnsi" w:eastAsia="Calibri" w:hAnsiTheme="minorHAnsi"/>
          <w:color w:val="000000"/>
          <w:kern w:val="0"/>
          <w:sz w:val="18"/>
          <w:szCs w:val="18"/>
          <w:lang w:eastAsia="en-US"/>
        </w:rPr>
        <w:t>podpis osoby uprawnionej do reprezentowania</w:t>
      </w:r>
    </w:p>
    <w:p w14:paraId="3788B005" w14:textId="77777777" w:rsidR="006C79C2" w:rsidRPr="00164763" w:rsidRDefault="006C79C2" w:rsidP="006C79C2">
      <w:pPr>
        <w:suppressAutoHyphens w:val="0"/>
        <w:autoSpaceDE w:val="0"/>
        <w:spacing w:line="264" w:lineRule="auto"/>
        <w:ind w:left="4956"/>
        <w:rPr>
          <w:rFonts w:asciiTheme="minorHAnsi" w:eastAsia="Calibri" w:hAnsiTheme="minorHAnsi"/>
          <w:color w:val="000000"/>
          <w:kern w:val="0"/>
          <w:sz w:val="18"/>
          <w:szCs w:val="18"/>
          <w:lang w:eastAsia="en-US"/>
        </w:rPr>
      </w:pPr>
    </w:p>
    <w:p w14:paraId="11D587EF" w14:textId="77777777" w:rsidR="006C79C2" w:rsidRPr="00164763" w:rsidRDefault="006C79C2" w:rsidP="006C79C2">
      <w:pPr>
        <w:widowControl/>
        <w:autoSpaceDN w:val="0"/>
        <w:jc w:val="both"/>
        <w:textAlignment w:val="baseline"/>
        <w:rPr>
          <w:rFonts w:asciiTheme="minorHAnsi" w:eastAsia="Times New Roman" w:hAnsiTheme="minorHAnsi" w:cs="Liberation Serif"/>
          <w:color w:val="00000A"/>
          <w:kern w:val="3"/>
          <w:sz w:val="21"/>
          <w:szCs w:val="21"/>
        </w:rPr>
      </w:pPr>
      <w:r w:rsidRPr="00164763">
        <w:rPr>
          <w:rFonts w:asciiTheme="minorHAnsi" w:eastAsia="Times New Roman" w:hAnsiTheme="minorHAnsi" w:cs="Liberation Serif"/>
          <w:bCs/>
          <w:color w:val="00000A"/>
          <w:kern w:val="3"/>
          <w:sz w:val="20"/>
          <w:szCs w:val="20"/>
        </w:rPr>
        <w:t>UWAGA: Oświadczenie należy podpisać kwalifikowanym podpisem elektronicznym albo opatrzyć podpisem zaufanym lub podpisem osobistym.</w:t>
      </w:r>
      <w:r w:rsidRPr="00164763">
        <w:rPr>
          <w:rFonts w:asciiTheme="minorHAnsi" w:eastAsia="Times New Roman" w:hAnsiTheme="minorHAnsi" w:cs="Liberation Serif"/>
          <w:color w:val="00000A"/>
          <w:kern w:val="3"/>
          <w:sz w:val="20"/>
          <w:szCs w:val="20"/>
          <w:lang w:eastAsia="pl-PL"/>
        </w:rPr>
        <w:tab/>
      </w:r>
      <w:r w:rsidRPr="00164763">
        <w:rPr>
          <w:rFonts w:asciiTheme="minorHAnsi" w:eastAsia="Times New Roman" w:hAnsiTheme="minorHAnsi" w:cs="Liberation Serif"/>
          <w:color w:val="00000A"/>
          <w:kern w:val="3"/>
          <w:sz w:val="20"/>
          <w:szCs w:val="20"/>
          <w:lang w:eastAsia="pl-PL"/>
        </w:rPr>
        <w:tab/>
      </w:r>
    </w:p>
    <w:p w14:paraId="47CCA6AD" w14:textId="77777777" w:rsidR="006C79C2" w:rsidRPr="00164763" w:rsidRDefault="006C79C2" w:rsidP="006C79C2">
      <w:pPr>
        <w:widowControl/>
        <w:suppressAutoHyphens w:val="0"/>
        <w:spacing w:after="160" w:line="259" w:lineRule="auto"/>
        <w:rPr>
          <w:rFonts w:asciiTheme="minorHAnsi" w:hAnsiTheme="minorHAnsi"/>
          <w:b/>
          <w:bCs/>
          <w:color w:val="FF0000"/>
          <w:u w:val="single"/>
        </w:rPr>
      </w:pPr>
    </w:p>
    <w:p w14:paraId="1123264C" w14:textId="77777777" w:rsidR="006C79C2" w:rsidRPr="00DD731F" w:rsidRDefault="006C79C2" w:rsidP="006C79C2">
      <w:pPr>
        <w:shd w:val="clear" w:color="auto" w:fill="FFFFFF"/>
        <w:tabs>
          <w:tab w:val="left" w:pos="1077"/>
          <w:tab w:val="center" w:pos="5175"/>
          <w:tab w:val="right" w:pos="9994"/>
        </w:tabs>
        <w:spacing w:line="200" w:lineRule="atLeast"/>
        <w:ind w:right="40"/>
        <w:rPr>
          <w:rFonts w:ascii="Aptos" w:hAnsi="Aptos"/>
          <w:b/>
          <w:bCs/>
        </w:rPr>
      </w:pPr>
    </w:p>
    <w:p w14:paraId="0C80F739" w14:textId="77777777" w:rsidR="006C79C2" w:rsidRPr="003A69C8" w:rsidRDefault="006C79C2" w:rsidP="006C79C2">
      <w:pPr>
        <w:spacing w:line="252" w:lineRule="auto"/>
        <w:rPr>
          <w:rFonts w:asciiTheme="minorHAnsi" w:hAnsiTheme="minorHAnsi" w:cs="Liberation Serif"/>
          <w:b/>
          <w:u w:val="single"/>
        </w:rPr>
      </w:pPr>
    </w:p>
    <w:bookmarkEnd w:id="1"/>
    <w:p w14:paraId="10B9BBF8" w14:textId="144D88F3" w:rsidR="00510345" w:rsidRPr="00496D30" w:rsidRDefault="00510345" w:rsidP="00510345">
      <w:pPr>
        <w:widowControl/>
        <w:suppressAutoHyphens w:val="0"/>
        <w:spacing w:after="160" w:line="259" w:lineRule="auto"/>
        <w:rPr>
          <w:rFonts w:ascii="Aptos" w:hAnsi="Aptos"/>
          <w:b/>
          <w:bCs/>
          <w:u w:val="single"/>
        </w:rPr>
      </w:pPr>
    </w:p>
    <w:sectPr w:rsidR="00510345" w:rsidRPr="00496D30" w:rsidSect="00DE3196">
      <w:footerReference w:type="default" r:id="rId9"/>
      <w:headerReference w:type="first" r:id="rId10"/>
      <w:footerReference w:type="first" r:id="rId11"/>
      <w:pgSz w:w="11906" w:h="16838"/>
      <w:pgMar w:top="709" w:right="707" w:bottom="709" w:left="1417" w:header="142" w:footer="1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C4946" w14:textId="77777777" w:rsidR="004E544D" w:rsidRDefault="004E544D" w:rsidP="00C76075">
      <w:r>
        <w:separator/>
      </w:r>
    </w:p>
  </w:endnote>
  <w:endnote w:type="continuationSeparator" w:id="0">
    <w:p w14:paraId="1322D373" w14:textId="77777777" w:rsidR="004E544D" w:rsidRDefault="004E544D" w:rsidP="00C76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imesNewRomanPSMT">
    <w:charset w:val="00"/>
    <w:family w:val="roman"/>
    <w:pitch w:val="variable"/>
    <w:sig w:usb0="00000005" w:usb1="00000000" w:usb2="00000000" w:usb3="00000000" w:csb0="00000002"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Aptos Display">
    <w:charset w:val="00"/>
    <w:family w:val="swiss"/>
    <w:pitch w:val="variable"/>
    <w:sig w:usb0="20000287" w:usb1="00000003"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mn-ea">
    <w:panose1 w:val="00000000000000000000"/>
    <w:charset w:val="00"/>
    <w:family w:val="roman"/>
    <w:notTrueType/>
    <w:pitch w:val="default"/>
  </w:font>
  <w:font w:name="TTE179531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DA7D5" w14:textId="77777777" w:rsidR="00DE3196" w:rsidRPr="00DE3196" w:rsidRDefault="00DE3196" w:rsidP="00DE3196">
    <w:pPr>
      <w:pStyle w:val="Nagwek"/>
      <w:pBdr>
        <w:bottom w:val="single" w:sz="6" w:space="1" w:color="auto"/>
      </w:pBdr>
      <w:spacing w:before="0" w:after="0"/>
      <w:jc w:val="center"/>
      <w:rPr>
        <w:rFonts w:asciiTheme="minorHAnsi" w:hAnsiTheme="minorHAnsi"/>
        <w:sz w:val="20"/>
        <w:szCs w:val="20"/>
      </w:rPr>
    </w:pPr>
    <w:r w:rsidRPr="00DE3196">
      <w:rPr>
        <w:rFonts w:asciiTheme="minorHAnsi" w:eastAsia="Calibri" w:hAnsiTheme="minorHAnsi" w:cs="Liberation Serif"/>
        <w:sz w:val="20"/>
        <w:szCs w:val="20"/>
      </w:rPr>
      <w:t>Zamówienie współfinansowane  z Rządowego Funduszu Polski Ład: Programu Inwestycji Strategicznych</w:t>
    </w:r>
  </w:p>
  <w:p w14:paraId="181672C1" w14:textId="77777777" w:rsidR="00DE3196" w:rsidRDefault="00DE319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66818" w14:textId="77777777" w:rsidR="00DE3196" w:rsidRDefault="00DE3196" w:rsidP="00DE3196">
    <w:pPr>
      <w:pStyle w:val="Nagwek"/>
      <w:pBdr>
        <w:bottom w:val="single" w:sz="6" w:space="1" w:color="auto"/>
      </w:pBdr>
      <w:spacing w:before="0" w:after="0"/>
      <w:jc w:val="center"/>
      <w:rPr>
        <w:rFonts w:asciiTheme="minorHAnsi" w:eastAsia="Calibri" w:hAnsiTheme="minorHAnsi" w:cs="Liberation Serif"/>
        <w:sz w:val="20"/>
        <w:szCs w:val="20"/>
      </w:rPr>
    </w:pPr>
  </w:p>
  <w:p w14:paraId="07889129" w14:textId="204514A9" w:rsidR="00DE3196" w:rsidRPr="00DE3196" w:rsidRDefault="00DE3196" w:rsidP="00DE3196">
    <w:pPr>
      <w:pStyle w:val="Nagwek"/>
      <w:pBdr>
        <w:bottom w:val="single" w:sz="6" w:space="1" w:color="auto"/>
      </w:pBdr>
      <w:spacing w:before="0" w:after="0"/>
      <w:jc w:val="center"/>
      <w:rPr>
        <w:rFonts w:asciiTheme="minorHAnsi" w:hAnsiTheme="minorHAnsi"/>
        <w:sz w:val="20"/>
        <w:szCs w:val="20"/>
      </w:rPr>
    </w:pPr>
    <w:bookmarkStart w:id="17" w:name="_Hlk169846531"/>
    <w:r w:rsidRPr="00DE3196">
      <w:rPr>
        <w:rFonts w:asciiTheme="minorHAnsi" w:eastAsia="Calibri" w:hAnsiTheme="minorHAnsi" w:cs="Liberation Serif"/>
        <w:sz w:val="20"/>
        <w:szCs w:val="20"/>
      </w:rPr>
      <w:t>Zamówienie współfinansowane  z Rządowego Funduszu Polski Ład: Programu Inwestycji Strategicznych</w:t>
    </w:r>
  </w:p>
  <w:bookmarkEnd w:id="17"/>
  <w:p w14:paraId="5857129D" w14:textId="77777777" w:rsidR="00DE3196" w:rsidRPr="00DE3196" w:rsidRDefault="00DE3196" w:rsidP="00DE3196">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B3C8F" w14:textId="77777777" w:rsidR="004E544D" w:rsidRDefault="004E544D" w:rsidP="00C76075">
      <w:r>
        <w:separator/>
      </w:r>
    </w:p>
  </w:footnote>
  <w:footnote w:type="continuationSeparator" w:id="0">
    <w:p w14:paraId="618C416A" w14:textId="77777777" w:rsidR="004E544D" w:rsidRDefault="004E544D" w:rsidP="00C76075">
      <w:r>
        <w:continuationSeparator/>
      </w:r>
    </w:p>
  </w:footnote>
  <w:footnote w:id="1">
    <w:p w14:paraId="7D0C81A3" w14:textId="77777777" w:rsidR="00C86C7E" w:rsidRPr="00C86C7E" w:rsidRDefault="00C86C7E" w:rsidP="00C86C7E">
      <w:pPr>
        <w:pStyle w:val="Tekstprzypisudolnego"/>
        <w:tabs>
          <w:tab w:val="left" w:pos="284"/>
        </w:tabs>
        <w:ind w:left="284"/>
        <w:jc w:val="both"/>
        <w:rPr>
          <w:rFonts w:asciiTheme="minorHAnsi" w:hAnsiTheme="minorHAnsi" w:cs="Liberation Serif"/>
          <w:sz w:val="18"/>
          <w:szCs w:val="18"/>
        </w:rPr>
      </w:pPr>
      <w:r w:rsidRPr="00C86C7E">
        <w:rPr>
          <w:rStyle w:val="Odwoanieprzypisudolnego"/>
          <w:rFonts w:asciiTheme="minorHAnsi" w:hAnsiTheme="minorHAnsi" w:cs="Liberation Serif"/>
          <w:sz w:val="18"/>
          <w:szCs w:val="18"/>
        </w:rPr>
        <w:footnoteRef/>
      </w:r>
      <w:r w:rsidRPr="00C86C7E">
        <w:rPr>
          <w:rFonts w:asciiTheme="minorHAnsi" w:hAnsiTheme="minorHAnsi" w:cs="Liberation Serif"/>
          <w:sz w:val="18"/>
          <w:szCs w:val="18"/>
        </w:rPr>
        <w:t xml:space="preserve"> </w:t>
      </w:r>
      <w:r w:rsidRPr="00C86C7E">
        <w:rPr>
          <w:rFonts w:asciiTheme="minorHAnsi" w:hAnsiTheme="minorHAnsi" w:cs="Liberation Serif"/>
          <w:sz w:val="18"/>
          <w:szCs w:val="18"/>
        </w:rPr>
        <w:tab/>
        <w:t>Za pośrednictwem którego może być prowadzona korespondencja związana z przedmiotowym postępowaniem (w szczególnie uzasadnionych przypadkach uniemożliwiających komunikację Wykonawcy i Zamawiającego za pośrednictwem Platformy e-Zamówienia, Zamawiający dopuszcza komunikację za pomocą poczty elektronicznej – nie dotyczy składania ofert).</w:t>
      </w:r>
    </w:p>
  </w:footnote>
  <w:footnote w:id="2">
    <w:p w14:paraId="63D6386F" w14:textId="77777777" w:rsidR="00C86C7E" w:rsidRPr="00C86C7E" w:rsidRDefault="00C86C7E" w:rsidP="00C86C7E">
      <w:pPr>
        <w:pStyle w:val="Tekstprzypisudolnego"/>
        <w:tabs>
          <w:tab w:val="left" w:pos="284"/>
        </w:tabs>
        <w:ind w:left="284" w:hanging="284"/>
        <w:jc w:val="both"/>
        <w:rPr>
          <w:rFonts w:asciiTheme="minorHAnsi" w:hAnsiTheme="minorHAnsi" w:cs="Liberation Serif"/>
          <w:sz w:val="18"/>
          <w:szCs w:val="18"/>
        </w:rPr>
      </w:pPr>
      <w:r w:rsidRPr="00C86C7E">
        <w:rPr>
          <w:rStyle w:val="Odwoanieprzypisudolnego"/>
          <w:rFonts w:asciiTheme="minorHAnsi" w:hAnsiTheme="minorHAnsi" w:cs="Liberation Serif"/>
          <w:sz w:val="18"/>
          <w:szCs w:val="18"/>
        </w:rPr>
        <w:footnoteRef/>
      </w:r>
      <w:r w:rsidRPr="00C86C7E">
        <w:rPr>
          <w:rFonts w:asciiTheme="minorHAnsi" w:hAnsiTheme="minorHAnsi" w:cs="Liberation Serif"/>
          <w:sz w:val="18"/>
          <w:szCs w:val="18"/>
        </w:rPr>
        <w:t xml:space="preserve"> </w:t>
      </w:r>
      <w:r w:rsidRPr="00C86C7E">
        <w:rPr>
          <w:rFonts w:asciiTheme="minorHAnsi" w:hAnsiTheme="minorHAnsi" w:cs="Liberation Serif"/>
          <w:sz w:val="18"/>
          <w:szCs w:val="18"/>
        </w:rPr>
        <w:tab/>
        <w:t xml:space="preserve">Mikroprzedsiębiorstwo – przedsiębiorstwo zatrudniające mniej niż 10 osób, którego roczny obrót lub roczna suma bilansowa nie przekracza 2 mln euro; Małe przedsiębiorstwo – przedsiębiorstwo zatrudniające mniej niż 50 osób, którego roczny obrót lub roczna suma bilansowa nie przekracza 10 mln euro; Średnie przedsiębiorstwo – przedsiębiorstwo nie będące mikro- ani małym przedsiębiorstwem, zatrudniające mniej niż 250 osób, którego roczny obrót nie przekracza 50 mln euro lub roczna suma bilansowa nie przekracza 43 mln euro. </w:t>
      </w:r>
    </w:p>
  </w:footnote>
  <w:footnote w:id="3">
    <w:p w14:paraId="2C3FDBA8" w14:textId="77777777" w:rsidR="00C86C7E" w:rsidRPr="00662A53" w:rsidRDefault="00C86C7E" w:rsidP="00C86C7E">
      <w:pPr>
        <w:pStyle w:val="Tekstprzypisudolnego"/>
        <w:ind w:left="142" w:hanging="142"/>
        <w:jc w:val="both"/>
        <w:rPr>
          <w:rFonts w:ascii="Liberation Serif" w:hAnsi="Liberation Serif" w:cs="Liberation Serif"/>
          <w:sz w:val="18"/>
          <w:szCs w:val="18"/>
        </w:rPr>
      </w:pPr>
      <w:r w:rsidRPr="00C86C7E">
        <w:rPr>
          <w:rStyle w:val="Odwoanieprzypisudolnego"/>
          <w:rFonts w:asciiTheme="minorHAnsi" w:hAnsiTheme="minorHAnsi" w:cs="Liberation Serif"/>
          <w:sz w:val="18"/>
          <w:szCs w:val="18"/>
        </w:rPr>
        <w:footnoteRef/>
      </w:r>
      <w:r w:rsidRPr="00C86C7E">
        <w:rPr>
          <w:rFonts w:asciiTheme="minorHAnsi" w:hAnsiTheme="minorHAnsi" w:cs="Liberation Serif"/>
          <w:sz w:val="18"/>
          <w:szCs w:val="18"/>
        </w:rPr>
        <w:t xml:space="preserve"> </w:t>
      </w:r>
      <w:r w:rsidRPr="00C86C7E">
        <w:rPr>
          <w:rFonts w:asciiTheme="minorHAnsi" w:hAnsiTheme="minorHAnsi" w:cs="Liberation Serif"/>
          <w:sz w:val="18"/>
          <w:szCs w:val="18"/>
        </w:rPr>
        <w:tab/>
        <w:t>ofertę należy podpisać kwalifikowanym podpisem elektronicznym, podpisem zaufanym lub podpisem osobistym.</w:t>
      </w:r>
    </w:p>
  </w:footnote>
  <w:footnote w:id="4">
    <w:p w14:paraId="08ECCEED" w14:textId="0F69DEC8" w:rsidR="00B03326" w:rsidRPr="00AC01F2" w:rsidRDefault="00B03326">
      <w:pPr>
        <w:pStyle w:val="Tekstprzypisudolnego"/>
        <w:rPr>
          <w:rFonts w:ascii="Aptos" w:hAnsi="Aptos"/>
          <w:b/>
          <w:bCs/>
        </w:rPr>
      </w:pPr>
      <w:r w:rsidRPr="00AC01F2">
        <w:rPr>
          <w:rStyle w:val="Odwoanieprzypisudolnego"/>
          <w:rFonts w:ascii="Aptos" w:hAnsi="Aptos"/>
          <w:b/>
          <w:bCs/>
        </w:rPr>
        <w:footnoteRef/>
      </w:r>
      <w:r w:rsidRPr="00AC01F2">
        <w:rPr>
          <w:rFonts w:ascii="Aptos" w:hAnsi="Aptos"/>
          <w:b/>
          <w:bCs/>
        </w:rPr>
        <w:t xml:space="preserve"> Dotyczy kierownika budowy </w:t>
      </w:r>
    </w:p>
    <w:p w14:paraId="78B0AE1D" w14:textId="77777777" w:rsidR="00510345" w:rsidRDefault="00510345">
      <w:pPr>
        <w:pStyle w:val="Tekstprzypisudolnego"/>
        <w:rPr>
          <w:b/>
          <w:bCs/>
        </w:rPr>
      </w:pPr>
    </w:p>
    <w:p w14:paraId="04C6A7AD" w14:textId="77777777" w:rsidR="00510345" w:rsidRPr="00B03326" w:rsidRDefault="00510345">
      <w:pPr>
        <w:pStyle w:val="Tekstprzypisudolnego"/>
        <w:rPr>
          <w:b/>
          <w:b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05A1E" w14:textId="110ECFF4" w:rsidR="000D75D7" w:rsidRDefault="00370A76" w:rsidP="00C76075">
    <w:pPr>
      <w:pStyle w:val="Nagwek"/>
      <w:pBdr>
        <w:bottom w:val="single" w:sz="6" w:space="1" w:color="auto"/>
      </w:pBdr>
      <w:spacing w:before="0" w:after="0"/>
      <w:jc w:val="center"/>
      <w:rPr>
        <w:rFonts w:ascii="Liberation Serif" w:eastAsia="Calibri" w:hAnsi="Liberation Serif" w:cs="Liberation Serif"/>
      </w:rPr>
    </w:pPr>
    <w:bookmarkStart w:id="15" w:name="_Hlk169538556"/>
    <w:bookmarkStart w:id="16" w:name="_Hlk169538557"/>
    <w:r w:rsidRPr="00370A76">
      <w:rPr>
        <w:rFonts w:ascii="Calibri" w:eastAsia="Calibri" w:hAnsi="Calibri" w:cs="Times New Roman"/>
        <w:noProof/>
        <w:kern w:val="0"/>
        <w:sz w:val="22"/>
        <w:szCs w:val="22"/>
        <w:lang w:eastAsia="pl-PL"/>
      </w:rPr>
      <w:drawing>
        <wp:inline distT="0" distB="0" distL="0" distR="0" wp14:anchorId="004C7EFD" wp14:editId="11B05DFF">
          <wp:extent cx="3056890" cy="962025"/>
          <wp:effectExtent l="0" t="0" r="0" b="0"/>
          <wp:docPr id="2074350510" name="Obraz 2074350510"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875733" name="Obraz 412875733" descr="Obraz zawierający tekst, Czcionka, zrzut ekranu,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56890" cy="962025"/>
                  </a:xfrm>
                  <a:prstGeom prst="rect">
                    <a:avLst/>
                  </a:prstGeom>
                  <a:noFill/>
                </pic:spPr>
              </pic:pic>
            </a:graphicData>
          </a:graphic>
        </wp:inline>
      </w:drawing>
    </w:r>
  </w:p>
  <w:p w14:paraId="0E4F182D" w14:textId="77777777" w:rsidR="00370A76" w:rsidRPr="00AC0372" w:rsidRDefault="00370A76" w:rsidP="00370A76">
    <w:pPr>
      <w:pStyle w:val="Nagwek"/>
      <w:pBdr>
        <w:bottom w:val="single" w:sz="6" w:space="1" w:color="auto"/>
      </w:pBdr>
      <w:jc w:val="center"/>
      <w:rPr>
        <w:rFonts w:asciiTheme="minorHAnsi" w:hAnsiTheme="minorHAnsi"/>
      </w:rPr>
    </w:pPr>
    <w:r w:rsidRPr="00AC0372">
      <w:rPr>
        <w:rFonts w:asciiTheme="minorHAnsi" w:eastAsia="Calibri" w:hAnsiTheme="minorHAnsi" w:cs="Liberation Serif"/>
        <w:sz w:val="22"/>
        <w:szCs w:val="22"/>
      </w:rPr>
      <w:t>Zamówienie współfinansowane  z Rządowego Funduszu Polski Ład: Programu Inwestycji Strategicznych</w:t>
    </w:r>
  </w:p>
  <w:bookmarkEnd w:id="15"/>
  <w:bookmarkEnd w:id="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pStyle w:val="Nagwek10"/>
      <w:suff w:val="nothing"/>
      <w:lvlText w:val=""/>
      <w:lvlJc w:val="left"/>
      <w:pPr>
        <w:tabs>
          <w:tab w:val="num" w:pos="360"/>
        </w:tabs>
        <w:ind w:left="1512" w:hanging="432"/>
      </w:pPr>
      <w:rPr>
        <w:rFonts w:ascii="Times New Roman" w:hAnsi="Times New Roman" w:cs="Times New Roman"/>
        <w:color w:val="000000"/>
        <w:sz w:val="24"/>
        <w:lang w:val="pl-PL"/>
      </w:rPr>
    </w:lvl>
    <w:lvl w:ilvl="1">
      <w:start w:val="1"/>
      <w:numFmt w:val="none"/>
      <w:suff w:val="nothing"/>
      <w:lvlText w:val=""/>
      <w:lvlJc w:val="left"/>
      <w:pPr>
        <w:tabs>
          <w:tab w:val="num" w:pos="360"/>
        </w:tabs>
        <w:ind w:left="1656" w:hanging="576"/>
      </w:pPr>
    </w:lvl>
    <w:lvl w:ilvl="2">
      <w:start w:val="1"/>
      <w:numFmt w:val="none"/>
      <w:suff w:val="nothing"/>
      <w:lvlText w:val=""/>
      <w:lvlJc w:val="left"/>
      <w:pPr>
        <w:tabs>
          <w:tab w:val="num" w:pos="360"/>
        </w:tabs>
        <w:ind w:left="1800" w:hanging="720"/>
      </w:pPr>
    </w:lvl>
    <w:lvl w:ilvl="3">
      <w:start w:val="1"/>
      <w:numFmt w:val="none"/>
      <w:suff w:val="nothing"/>
      <w:lvlText w:val=""/>
      <w:lvlJc w:val="left"/>
      <w:pPr>
        <w:tabs>
          <w:tab w:val="num" w:pos="360"/>
        </w:tabs>
        <w:ind w:left="1944" w:hanging="864"/>
      </w:pPr>
    </w:lvl>
    <w:lvl w:ilvl="4">
      <w:start w:val="1"/>
      <w:numFmt w:val="none"/>
      <w:suff w:val="nothing"/>
      <w:lvlText w:val=""/>
      <w:lvlJc w:val="left"/>
      <w:pPr>
        <w:tabs>
          <w:tab w:val="num" w:pos="360"/>
        </w:tabs>
        <w:ind w:left="2088" w:hanging="1008"/>
      </w:pPr>
    </w:lvl>
    <w:lvl w:ilvl="5">
      <w:start w:val="1"/>
      <w:numFmt w:val="none"/>
      <w:suff w:val="nothing"/>
      <w:lvlText w:val=""/>
      <w:lvlJc w:val="left"/>
      <w:pPr>
        <w:tabs>
          <w:tab w:val="num" w:pos="360"/>
        </w:tabs>
        <w:ind w:left="2232" w:hanging="1152"/>
      </w:pPr>
    </w:lvl>
    <w:lvl w:ilvl="6">
      <w:start w:val="1"/>
      <w:numFmt w:val="none"/>
      <w:suff w:val="nothing"/>
      <w:lvlText w:val=""/>
      <w:lvlJc w:val="left"/>
      <w:pPr>
        <w:tabs>
          <w:tab w:val="num" w:pos="360"/>
        </w:tabs>
        <w:ind w:left="2376" w:hanging="1296"/>
      </w:pPr>
    </w:lvl>
    <w:lvl w:ilvl="7">
      <w:start w:val="1"/>
      <w:numFmt w:val="none"/>
      <w:suff w:val="nothing"/>
      <w:lvlText w:val=""/>
      <w:lvlJc w:val="left"/>
      <w:pPr>
        <w:tabs>
          <w:tab w:val="num" w:pos="360"/>
        </w:tabs>
        <w:ind w:left="2520" w:hanging="1440"/>
      </w:pPr>
    </w:lvl>
    <w:lvl w:ilvl="8">
      <w:start w:val="1"/>
      <w:numFmt w:val="none"/>
      <w:suff w:val="nothing"/>
      <w:lvlText w:val=""/>
      <w:lvlJc w:val="left"/>
      <w:pPr>
        <w:tabs>
          <w:tab w:val="num" w:pos="360"/>
        </w:tabs>
        <w:ind w:left="266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Times New Roman" w:hAnsi="Times New Roman" w:cs="Times New Roman"/>
        <w:color w:val="000000"/>
        <w:sz w:val="24"/>
        <w:szCs w:val="22"/>
        <w:lang w:val="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color w:val="000000"/>
        <w:lang w:val="pl-P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rPr>
        <w:color w:val="000000"/>
        <w:lang w:val="pl-PL"/>
      </w:r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Times New Roman" w:eastAsia="TimesNewRomanPSMT" w:hAnsi="Times New Roman" w:cs="Times New Roman"/>
        <w:b w:val="0"/>
        <w:bCs w:val="0"/>
        <w:color w:val="000000"/>
        <w:kern w:val="0"/>
        <w:sz w:val="24"/>
        <w:szCs w:val="24"/>
        <w:lang w:val="pl-PL" w:eastAsia="pl-PL"/>
      </w:rPr>
    </w:lvl>
    <w:lvl w:ilvl="1">
      <w:start w:val="1"/>
      <w:numFmt w:val="decimal"/>
      <w:lvlText w:val="%2."/>
      <w:lvlJc w:val="left"/>
      <w:pPr>
        <w:tabs>
          <w:tab w:val="num" w:pos="1080"/>
        </w:tabs>
        <w:ind w:left="1080" w:hanging="360"/>
      </w:pPr>
      <w:rPr>
        <w:rFonts w:ascii="Times New Roman" w:eastAsia="TimesNewRomanPSMT" w:hAnsi="Times New Roman" w:cs="Times New Roman"/>
        <w:b w:val="0"/>
        <w:bCs w:val="0"/>
        <w:color w:val="000000"/>
        <w:kern w:val="0"/>
        <w:sz w:val="24"/>
        <w:szCs w:val="24"/>
        <w:lang w:val="pl-PL" w:eastAsia="pl-PL"/>
      </w:rPr>
    </w:lvl>
    <w:lvl w:ilvl="2">
      <w:start w:val="1"/>
      <w:numFmt w:val="lowerLetter"/>
      <w:lvlText w:val="%3)"/>
      <w:lvlJc w:val="left"/>
      <w:pPr>
        <w:tabs>
          <w:tab w:val="num" w:pos="1440"/>
        </w:tabs>
        <w:ind w:left="1440" w:hanging="360"/>
      </w:pPr>
      <w:rPr>
        <w:rFonts w:ascii="Times New Roman" w:eastAsia="TimesNewRomanPSMT" w:hAnsi="Times New Roman" w:cs="Times New Roman"/>
        <w:b w:val="0"/>
        <w:bCs w:val="0"/>
        <w:color w:val="000000"/>
        <w:kern w:val="0"/>
        <w:sz w:val="24"/>
        <w:szCs w:val="24"/>
        <w:lang w:val="pl-PL" w:eastAsia="pl-PL"/>
      </w:rPr>
    </w:lvl>
    <w:lvl w:ilvl="3">
      <w:start w:val="1"/>
      <w:numFmt w:val="decimal"/>
      <w:lvlText w:val="%4."/>
      <w:lvlJc w:val="left"/>
      <w:pPr>
        <w:tabs>
          <w:tab w:val="num" w:pos="1778"/>
        </w:tabs>
        <w:ind w:left="1778" w:hanging="360"/>
      </w:pPr>
      <w:rPr>
        <w:rFonts w:ascii="Times New Roman" w:eastAsia="TimesNewRomanPSMT" w:hAnsi="Times New Roman" w:cs="Times New Roman"/>
        <w:b w:val="0"/>
        <w:bCs w:val="0"/>
        <w:color w:val="000000"/>
        <w:kern w:val="0"/>
        <w:sz w:val="24"/>
        <w:szCs w:val="24"/>
        <w:lang w:val="pl-PL" w:eastAsia="pl-PL"/>
      </w:rPr>
    </w:lvl>
    <w:lvl w:ilvl="4">
      <w:start w:val="1"/>
      <w:numFmt w:val="decimal"/>
      <w:lvlText w:val="%5."/>
      <w:lvlJc w:val="left"/>
      <w:pPr>
        <w:tabs>
          <w:tab w:val="num" w:pos="2160"/>
        </w:tabs>
        <w:ind w:left="2160" w:hanging="360"/>
      </w:pPr>
      <w:rPr>
        <w:rFonts w:ascii="Times New Roman" w:eastAsia="TimesNewRomanPSMT" w:hAnsi="Times New Roman" w:cs="Times New Roman"/>
        <w:b w:val="0"/>
        <w:bCs w:val="0"/>
        <w:color w:val="000000"/>
        <w:kern w:val="0"/>
        <w:sz w:val="24"/>
        <w:szCs w:val="24"/>
        <w:lang w:val="pl-PL" w:eastAsia="pl-PL"/>
      </w:rPr>
    </w:lvl>
    <w:lvl w:ilvl="5">
      <w:start w:val="1"/>
      <w:numFmt w:val="decimal"/>
      <w:lvlText w:val="%6."/>
      <w:lvlJc w:val="left"/>
      <w:pPr>
        <w:tabs>
          <w:tab w:val="num" w:pos="2520"/>
        </w:tabs>
        <w:ind w:left="2520" w:hanging="360"/>
      </w:pPr>
      <w:rPr>
        <w:rFonts w:ascii="Times New Roman" w:eastAsia="TimesNewRomanPSMT" w:hAnsi="Times New Roman" w:cs="Times New Roman"/>
        <w:b w:val="0"/>
        <w:bCs w:val="0"/>
        <w:color w:val="000000"/>
        <w:kern w:val="0"/>
        <w:sz w:val="24"/>
        <w:szCs w:val="24"/>
        <w:lang w:val="pl-PL" w:eastAsia="pl-PL"/>
      </w:rPr>
    </w:lvl>
    <w:lvl w:ilvl="6">
      <w:start w:val="1"/>
      <w:numFmt w:val="decimal"/>
      <w:lvlText w:val="%7."/>
      <w:lvlJc w:val="left"/>
      <w:pPr>
        <w:tabs>
          <w:tab w:val="num" w:pos="2880"/>
        </w:tabs>
        <w:ind w:left="2880" w:hanging="360"/>
      </w:pPr>
      <w:rPr>
        <w:rFonts w:ascii="Times New Roman" w:eastAsia="TimesNewRomanPSMT" w:hAnsi="Times New Roman" w:cs="Times New Roman"/>
        <w:b w:val="0"/>
        <w:bCs w:val="0"/>
        <w:color w:val="000000"/>
        <w:kern w:val="0"/>
        <w:sz w:val="24"/>
        <w:szCs w:val="24"/>
        <w:lang w:val="pl-PL" w:eastAsia="pl-PL"/>
      </w:rPr>
    </w:lvl>
    <w:lvl w:ilvl="7">
      <w:start w:val="1"/>
      <w:numFmt w:val="decimal"/>
      <w:lvlText w:val="%8."/>
      <w:lvlJc w:val="left"/>
      <w:pPr>
        <w:tabs>
          <w:tab w:val="num" w:pos="3240"/>
        </w:tabs>
        <w:ind w:left="3240" w:hanging="360"/>
      </w:pPr>
      <w:rPr>
        <w:rFonts w:ascii="Times New Roman" w:eastAsia="TimesNewRomanPSMT" w:hAnsi="Times New Roman" w:cs="Times New Roman"/>
        <w:b w:val="0"/>
        <w:bCs w:val="0"/>
        <w:color w:val="000000"/>
        <w:kern w:val="0"/>
        <w:sz w:val="24"/>
        <w:szCs w:val="24"/>
        <w:lang w:val="pl-PL" w:eastAsia="pl-PL"/>
      </w:rPr>
    </w:lvl>
    <w:lvl w:ilvl="8">
      <w:start w:val="1"/>
      <w:numFmt w:val="decimal"/>
      <w:lvlText w:val="%9."/>
      <w:lvlJc w:val="left"/>
      <w:pPr>
        <w:tabs>
          <w:tab w:val="num" w:pos="3600"/>
        </w:tabs>
        <w:ind w:left="3600" w:hanging="360"/>
      </w:pPr>
      <w:rPr>
        <w:rFonts w:ascii="Times New Roman" w:eastAsia="TimesNewRomanPSMT" w:hAnsi="Times New Roman" w:cs="Times New Roman"/>
        <w:b w:val="0"/>
        <w:bCs w:val="0"/>
        <w:color w:val="000000"/>
        <w:kern w:val="0"/>
        <w:sz w:val="24"/>
        <w:szCs w:val="24"/>
        <w:lang w:val="pl-PL" w:eastAsia="pl-PL"/>
      </w:rPr>
    </w:lvl>
  </w:abstractNum>
  <w:abstractNum w:abstractNumId="3" w15:restartNumberingAfterBreak="0">
    <w:nsid w:val="00000015"/>
    <w:multiLevelType w:val="multilevel"/>
    <w:tmpl w:val="1374AC16"/>
    <w:name w:val="WW8Num21"/>
    <w:lvl w:ilvl="0">
      <w:start w:val="2"/>
      <w:numFmt w:val="decimal"/>
      <w:lvlText w:val="%1."/>
      <w:lvlJc w:val="left"/>
      <w:pPr>
        <w:tabs>
          <w:tab w:val="num" w:pos="720"/>
        </w:tabs>
        <w:ind w:left="720" w:hanging="360"/>
      </w:pPr>
      <w:rPr>
        <w:rFonts w:asciiTheme="minorHAnsi" w:hAnsiTheme="minorHAnsi" w:cs="Times New Roman" w:hint="default"/>
        <w:b w:val="0"/>
        <w:bCs w:val="0"/>
        <w:sz w:val="24"/>
        <w:szCs w:val="24"/>
      </w:rPr>
    </w:lvl>
    <w:lvl w:ilvl="1">
      <w:start w:val="1"/>
      <w:numFmt w:val="decimal"/>
      <w:lvlText w:val="%2."/>
      <w:lvlJc w:val="left"/>
      <w:pPr>
        <w:tabs>
          <w:tab w:val="num" w:pos="360"/>
        </w:tabs>
        <w:ind w:left="360" w:hanging="360"/>
      </w:pPr>
      <w:rPr>
        <w:rFonts w:ascii="Aptos" w:hAnsi="Aptos" w:cs="Times New Roman" w:hint="default"/>
        <w:b w:val="0"/>
        <w:bCs w:val="0"/>
        <w:sz w:val="24"/>
        <w:szCs w:val="24"/>
        <w:lang w:val="pl-PL"/>
      </w:rPr>
    </w:lvl>
    <w:lvl w:ilvl="2">
      <w:start w:val="1"/>
      <w:numFmt w:val="decimal"/>
      <w:lvlText w:val="%3."/>
      <w:lvlJc w:val="left"/>
      <w:pPr>
        <w:tabs>
          <w:tab w:val="num" w:pos="1440"/>
        </w:tabs>
        <w:ind w:left="1440" w:hanging="360"/>
      </w:pPr>
      <w:rPr>
        <w:rFonts w:ascii="Times New Roman" w:hAnsi="Times New Roman" w:cs="Times New Roman"/>
        <w:b w:val="0"/>
        <w:bCs w:val="0"/>
        <w:sz w:val="24"/>
        <w:szCs w:val="24"/>
        <w:lang w:val="pl-PL"/>
      </w:rPr>
    </w:lvl>
    <w:lvl w:ilvl="3">
      <w:start w:val="1"/>
      <w:numFmt w:val="decimal"/>
      <w:lvlText w:val="%4."/>
      <w:lvlJc w:val="left"/>
      <w:pPr>
        <w:tabs>
          <w:tab w:val="num" w:pos="1800"/>
        </w:tabs>
        <w:ind w:left="1800" w:hanging="360"/>
      </w:pPr>
      <w:rPr>
        <w:rFonts w:ascii="Times New Roman" w:hAnsi="Times New Roman" w:cs="Times New Roman"/>
        <w:b w:val="0"/>
        <w:bCs w:val="0"/>
        <w:sz w:val="24"/>
        <w:szCs w:val="24"/>
        <w:lang w:val="pl-PL"/>
      </w:rPr>
    </w:lvl>
    <w:lvl w:ilvl="4">
      <w:start w:val="1"/>
      <w:numFmt w:val="decimal"/>
      <w:lvlText w:val="%5."/>
      <w:lvlJc w:val="left"/>
      <w:pPr>
        <w:tabs>
          <w:tab w:val="num" w:pos="2160"/>
        </w:tabs>
        <w:ind w:left="2160" w:hanging="360"/>
      </w:pPr>
      <w:rPr>
        <w:rFonts w:ascii="Times New Roman" w:hAnsi="Times New Roman" w:cs="Times New Roman"/>
        <w:b w:val="0"/>
        <w:bCs w:val="0"/>
        <w:sz w:val="24"/>
        <w:szCs w:val="24"/>
        <w:lang w:val="pl-PL"/>
      </w:rPr>
    </w:lvl>
    <w:lvl w:ilvl="5">
      <w:start w:val="1"/>
      <w:numFmt w:val="decimal"/>
      <w:lvlText w:val="%6."/>
      <w:lvlJc w:val="left"/>
      <w:pPr>
        <w:tabs>
          <w:tab w:val="num" w:pos="2520"/>
        </w:tabs>
        <w:ind w:left="2520" w:hanging="360"/>
      </w:pPr>
      <w:rPr>
        <w:rFonts w:ascii="Times New Roman" w:hAnsi="Times New Roman" w:cs="Times New Roman"/>
        <w:b w:val="0"/>
        <w:bCs w:val="0"/>
        <w:sz w:val="24"/>
        <w:szCs w:val="24"/>
        <w:lang w:val="pl-PL"/>
      </w:rPr>
    </w:lvl>
    <w:lvl w:ilvl="6">
      <w:start w:val="1"/>
      <w:numFmt w:val="decimal"/>
      <w:lvlText w:val="%7."/>
      <w:lvlJc w:val="left"/>
      <w:pPr>
        <w:tabs>
          <w:tab w:val="num" w:pos="2880"/>
        </w:tabs>
        <w:ind w:left="2880" w:hanging="360"/>
      </w:pPr>
      <w:rPr>
        <w:rFonts w:ascii="Times New Roman" w:hAnsi="Times New Roman" w:cs="Times New Roman"/>
        <w:b w:val="0"/>
        <w:bCs w:val="0"/>
        <w:sz w:val="24"/>
        <w:szCs w:val="24"/>
        <w:lang w:val="pl-PL"/>
      </w:rPr>
    </w:lvl>
    <w:lvl w:ilvl="7">
      <w:start w:val="1"/>
      <w:numFmt w:val="decimal"/>
      <w:lvlText w:val="%8."/>
      <w:lvlJc w:val="left"/>
      <w:pPr>
        <w:tabs>
          <w:tab w:val="num" w:pos="3240"/>
        </w:tabs>
        <w:ind w:left="3240" w:hanging="360"/>
      </w:pPr>
      <w:rPr>
        <w:rFonts w:ascii="Times New Roman" w:hAnsi="Times New Roman" w:cs="Times New Roman"/>
        <w:b w:val="0"/>
        <w:bCs w:val="0"/>
        <w:sz w:val="24"/>
        <w:szCs w:val="24"/>
        <w:lang w:val="pl-PL"/>
      </w:rPr>
    </w:lvl>
    <w:lvl w:ilvl="8">
      <w:start w:val="1"/>
      <w:numFmt w:val="decimal"/>
      <w:lvlText w:val="%9."/>
      <w:lvlJc w:val="left"/>
      <w:pPr>
        <w:tabs>
          <w:tab w:val="num" w:pos="3600"/>
        </w:tabs>
        <w:ind w:left="3600" w:hanging="360"/>
      </w:pPr>
      <w:rPr>
        <w:rFonts w:ascii="Times New Roman" w:hAnsi="Times New Roman" w:cs="Times New Roman"/>
        <w:b w:val="0"/>
        <w:bCs w:val="0"/>
        <w:sz w:val="24"/>
        <w:szCs w:val="24"/>
        <w:lang w:val="pl-PL"/>
      </w:rPr>
    </w:lvl>
  </w:abstractNum>
  <w:abstractNum w:abstractNumId="4" w15:restartNumberingAfterBreak="0">
    <w:nsid w:val="0000001F"/>
    <w:multiLevelType w:val="multilevel"/>
    <w:tmpl w:val="0000001F"/>
    <w:name w:val="WW8Num31"/>
    <w:lvl w:ilvl="0">
      <w:start w:val="3"/>
      <w:numFmt w:val="decimal"/>
      <w:lvlText w:val="%1."/>
      <w:lvlJc w:val="left"/>
      <w:pPr>
        <w:tabs>
          <w:tab w:val="num" w:pos="720"/>
        </w:tabs>
        <w:ind w:left="720" w:hanging="360"/>
      </w:pPr>
      <w:rPr>
        <w:rFonts w:ascii="Times New Roman" w:hAnsi="Times New Roman" w:cs="Times New Roman"/>
        <w:b w:val="0"/>
        <w:bCs w:val="0"/>
        <w:color w:val="000000"/>
        <w:sz w:val="24"/>
        <w:szCs w:val="24"/>
        <w:lang w:val="pl-PL"/>
      </w:rPr>
    </w:lvl>
    <w:lvl w:ilvl="1">
      <w:start w:val="1"/>
      <w:numFmt w:val="decimal"/>
      <w:lvlText w:val="%2."/>
      <w:lvlJc w:val="left"/>
      <w:pPr>
        <w:tabs>
          <w:tab w:val="num" w:pos="1080"/>
        </w:tabs>
        <w:ind w:left="1080" w:hanging="360"/>
      </w:pPr>
      <w:rPr>
        <w:rFonts w:ascii="Times New Roman" w:hAnsi="Times New Roman" w:cs="Times New Roman"/>
        <w:b w:val="0"/>
        <w:bCs w:val="0"/>
        <w:color w:val="000000"/>
        <w:sz w:val="24"/>
        <w:szCs w:val="24"/>
        <w:lang w:val="pl-PL"/>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4"/>
        <w:szCs w:val="24"/>
        <w:lang w:val="pl-PL"/>
      </w:rPr>
    </w:lvl>
    <w:lvl w:ilvl="3">
      <w:start w:val="1"/>
      <w:numFmt w:val="decimal"/>
      <w:lvlText w:val="%4."/>
      <w:lvlJc w:val="left"/>
      <w:pPr>
        <w:tabs>
          <w:tab w:val="num" w:pos="1800"/>
        </w:tabs>
        <w:ind w:left="1800" w:hanging="360"/>
      </w:pPr>
      <w:rPr>
        <w:rFonts w:ascii="Times New Roman" w:hAnsi="Times New Roman" w:cs="Times New Roman"/>
        <w:b w:val="0"/>
        <w:bCs w:val="0"/>
        <w:color w:val="000000"/>
        <w:sz w:val="24"/>
        <w:szCs w:val="24"/>
        <w:lang w:val="pl-PL"/>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4"/>
        <w:szCs w:val="24"/>
        <w:lang w:val="pl-PL"/>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4"/>
        <w:szCs w:val="24"/>
        <w:lang w:val="pl-PL"/>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4"/>
        <w:szCs w:val="24"/>
        <w:lang w:val="pl-PL"/>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4"/>
        <w:szCs w:val="24"/>
        <w:lang w:val="pl-PL"/>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4"/>
        <w:szCs w:val="24"/>
        <w:lang w:val="pl-PL"/>
      </w:rPr>
    </w:lvl>
  </w:abstractNum>
  <w:abstractNum w:abstractNumId="5" w15:restartNumberingAfterBreak="0">
    <w:nsid w:val="00000025"/>
    <w:multiLevelType w:val="multilevel"/>
    <w:tmpl w:val="83E45B6E"/>
    <w:name w:val="WW8Num37"/>
    <w:lvl w:ilvl="0">
      <w:start w:val="1"/>
      <w:numFmt w:val="decimal"/>
      <w:lvlText w:val="14.%1"/>
      <w:lvlJc w:val="left"/>
      <w:pPr>
        <w:tabs>
          <w:tab w:val="num" w:pos="0"/>
        </w:tabs>
        <w:ind w:left="644" w:hanging="360"/>
      </w:pPr>
      <w:rPr>
        <w:rFonts w:ascii="Arial" w:hAnsi="Arial" w:cs="Arial" w:hint="default"/>
        <w:bCs/>
        <w:iCs/>
        <w:sz w:val="20"/>
        <w:szCs w:val="20"/>
      </w:rPr>
    </w:lvl>
    <w:lvl w:ilvl="1">
      <w:start w:val="1"/>
      <w:numFmt w:val="lowerLetter"/>
      <w:lvlText w:val="%2)"/>
      <w:lvlJc w:val="left"/>
      <w:pPr>
        <w:tabs>
          <w:tab w:val="num" w:pos="0"/>
        </w:tabs>
        <w:ind w:left="1800" w:hanging="360"/>
      </w:pPr>
      <w:rPr>
        <w:rFonts w:asciiTheme="minorHAnsi" w:hAnsiTheme="minorHAnsi" w:cs="Arial" w:hint="default"/>
        <w:b w:val="0"/>
        <w:bCs/>
        <w:i w:val="0"/>
        <w:iCs/>
        <w:sz w:val="24"/>
        <w:szCs w:val="24"/>
      </w:rPr>
    </w:lvl>
    <w:lvl w:ilvl="2">
      <w:start w:val="1"/>
      <w:numFmt w:val="bullet"/>
      <w:lvlText w:val=""/>
      <w:lvlJc w:val="left"/>
      <w:pPr>
        <w:tabs>
          <w:tab w:val="num" w:pos="0"/>
        </w:tabs>
        <w:ind w:left="2520" w:hanging="180"/>
      </w:pPr>
      <w:rPr>
        <w:rFonts w:ascii="Symbol" w:hAnsi="Symbol" w:cs="Symbol" w:hint="default"/>
        <w:sz w:val="22"/>
        <w:szCs w:val="20"/>
      </w:rPr>
    </w:lvl>
    <w:lvl w:ilvl="3">
      <w:start w:val="1"/>
      <w:numFmt w:val="decimal"/>
      <w:lvlText w:val="%4."/>
      <w:lvlJc w:val="left"/>
      <w:pPr>
        <w:tabs>
          <w:tab w:val="num" w:pos="0"/>
        </w:tabs>
        <w:ind w:left="3240" w:hanging="360"/>
      </w:pPr>
      <w:rPr>
        <w:rFonts w:cs="Arial"/>
      </w:rPr>
    </w:lvl>
    <w:lvl w:ilvl="4">
      <w:start w:val="1"/>
      <w:numFmt w:val="lowerLetter"/>
      <w:lvlText w:val="%5)"/>
      <w:lvlJc w:val="left"/>
      <w:pPr>
        <w:tabs>
          <w:tab w:val="num" w:pos="0"/>
        </w:tabs>
        <w:ind w:left="3960" w:hanging="360"/>
      </w:pPr>
      <w:rPr>
        <w:rFonts w:cs="Arial"/>
      </w:rPr>
    </w:lvl>
    <w:lvl w:ilvl="5">
      <w:start w:val="1"/>
      <w:numFmt w:val="lowerRoman"/>
      <w:lvlText w:val="%6."/>
      <w:lvlJc w:val="right"/>
      <w:pPr>
        <w:tabs>
          <w:tab w:val="num" w:pos="0"/>
        </w:tabs>
        <w:ind w:left="4680" w:hanging="180"/>
      </w:pPr>
      <w:rPr>
        <w:rFonts w:cs="Arial"/>
      </w:rPr>
    </w:lvl>
    <w:lvl w:ilvl="6">
      <w:start w:val="1"/>
      <w:numFmt w:val="decimal"/>
      <w:lvlText w:val="%7."/>
      <w:lvlJc w:val="left"/>
      <w:pPr>
        <w:tabs>
          <w:tab w:val="num" w:pos="0"/>
        </w:tabs>
        <w:ind w:left="5400" w:hanging="360"/>
      </w:pPr>
      <w:rPr>
        <w:rFonts w:cs="Arial"/>
      </w:rPr>
    </w:lvl>
    <w:lvl w:ilvl="7">
      <w:start w:val="1"/>
      <w:numFmt w:val="lowerLetter"/>
      <w:lvlText w:val="%8."/>
      <w:lvlJc w:val="left"/>
      <w:pPr>
        <w:tabs>
          <w:tab w:val="num" w:pos="0"/>
        </w:tabs>
        <w:ind w:left="6120" w:hanging="360"/>
      </w:pPr>
      <w:rPr>
        <w:rFonts w:cs="Arial"/>
      </w:rPr>
    </w:lvl>
    <w:lvl w:ilvl="8">
      <w:start w:val="1"/>
      <w:numFmt w:val="lowerRoman"/>
      <w:lvlText w:val="%9."/>
      <w:lvlJc w:val="right"/>
      <w:pPr>
        <w:tabs>
          <w:tab w:val="num" w:pos="0"/>
        </w:tabs>
        <w:ind w:left="6840" w:hanging="180"/>
      </w:pPr>
      <w:rPr>
        <w:rFonts w:cs="Arial"/>
      </w:rPr>
    </w:lvl>
  </w:abstractNum>
  <w:abstractNum w:abstractNumId="6" w15:restartNumberingAfterBreak="0">
    <w:nsid w:val="00000028"/>
    <w:multiLevelType w:val="singleLevel"/>
    <w:tmpl w:val="00000028"/>
    <w:name w:val="WW8Num40"/>
    <w:lvl w:ilvl="0">
      <w:start w:val="1"/>
      <w:numFmt w:val="decimal"/>
      <w:lvlText w:val="%1."/>
      <w:lvlJc w:val="left"/>
      <w:pPr>
        <w:tabs>
          <w:tab w:val="num" w:pos="1920"/>
        </w:tabs>
        <w:ind w:left="1920" w:hanging="360"/>
      </w:pPr>
      <w:rPr>
        <w:rFonts w:ascii="Arial" w:hAnsi="Arial" w:cs="Times New Roman" w:hint="default"/>
        <w:b w:val="0"/>
        <w:sz w:val="20"/>
        <w:szCs w:val="20"/>
        <w:lang w:eastAsia="pl-PL"/>
      </w:rPr>
    </w:lvl>
  </w:abstractNum>
  <w:abstractNum w:abstractNumId="7" w15:restartNumberingAfterBreak="0">
    <w:nsid w:val="0000002A"/>
    <w:multiLevelType w:val="multilevel"/>
    <w:tmpl w:val="0000002A"/>
    <w:name w:val="WW8Num42"/>
    <w:lvl w:ilvl="0">
      <w:start w:val="1"/>
      <w:numFmt w:val="decimal"/>
      <w:lvlText w:val="%1.2"/>
      <w:lvlJc w:val="left"/>
      <w:pPr>
        <w:tabs>
          <w:tab w:val="num" w:pos="0"/>
        </w:tabs>
        <w:ind w:left="1286" w:hanging="360"/>
      </w:pPr>
    </w:lvl>
    <w:lvl w:ilvl="1">
      <w:start w:val="1"/>
      <w:numFmt w:val="none"/>
      <w:suff w:val="nothing"/>
      <w:lvlText w:val=""/>
      <w:lvlJc w:val="left"/>
      <w:pPr>
        <w:tabs>
          <w:tab w:val="num" w:pos="0"/>
        </w:tabs>
        <w:ind w:left="2006" w:hanging="360"/>
      </w:pPr>
    </w:lvl>
    <w:lvl w:ilvl="2">
      <w:start w:val="1"/>
      <w:numFmt w:val="decimal"/>
      <w:lvlText w:val="%3)"/>
      <w:lvlJc w:val="right"/>
      <w:pPr>
        <w:tabs>
          <w:tab w:val="num" w:pos="0"/>
        </w:tabs>
        <w:ind w:left="2726" w:hanging="180"/>
      </w:pPr>
    </w:lvl>
    <w:lvl w:ilvl="3">
      <w:start w:val="1"/>
      <w:numFmt w:val="lowerLetter"/>
      <w:lvlText w:val="%4)"/>
      <w:lvlJc w:val="left"/>
      <w:pPr>
        <w:tabs>
          <w:tab w:val="num" w:pos="0"/>
        </w:tabs>
        <w:ind w:left="3446" w:hanging="360"/>
      </w:pPr>
    </w:lvl>
    <w:lvl w:ilvl="4">
      <w:start w:val="1"/>
      <w:numFmt w:val="lowerLetter"/>
      <w:lvlText w:val="%5."/>
      <w:lvlJc w:val="left"/>
      <w:pPr>
        <w:tabs>
          <w:tab w:val="num" w:pos="0"/>
        </w:tabs>
        <w:ind w:left="4166" w:hanging="360"/>
      </w:pPr>
    </w:lvl>
    <w:lvl w:ilvl="5">
      <w:start w:val="1"/>
      <w:numFmt w:val="lowerRoman"/>
      <w:lvlText w:val="%6."/>
      <w:lvlJc w:val="right"/>
      <w:pPr>
        <w:tabs>
          <w:tab w:val="num" w:pos="0"/>
        </w:tabs>
        <w:ind w:left="4886" w:hanging="180"/>
      </w:pPr>
    </w:lvl>
    <w:lvl w:ilvl="6">
      <w:start w:val="1"/>
      <w:numFmt w:val="decimal"/>
      <w:lvlText w:val="%7."/>
      <w:lvlJc w:val="left"/>
      <w:pPr>
        <w:tabs>
          <w:tab w:val="num" w:pos="0"/>
        </w:tabs>
        <w:ind w:left="5606" w:hanging="360"/>
      </w:pPr>
    </w:lvl>
    <w:lvl w:ilvl="7">
      <w:start w:val="1"/>
      <w:numFmt w:val="lowerLetter"/>
      <w:lvlText w:val="%8."/>
      <w:lvlJc w:val="left"/>
      <w:pPr>
        <w:tabs>
          <w:tab w:val="num" w:pos="0"/>
        </w:tabs>
        <w:ind w:left="6326" w:hanging="360"/>
      </w:pPr>
    </w:lvl>
    <w:lvl w:ilvl="8">
      <w:start w:val="1"/>
      <w:numFmt w:val="lowerRoman"/>
      <w:lvlText w:val="%9."/>
      <w:lvlJc w:val="right"/>
      <w:pPr>
        <w:tabs>
          <w:tab w:val="num" w:pos="0"/>
        </w:tabs>
        <w:ind w:left="7046" w:hanging="180"/>
      </w:pPr>
    </w:lvl>
  </w:abstractNum>
  <w:abstractNum w:abstractNumId="8" w15:restartNumberingAfterBreak="0">
    <w:nsid w:val="0000002B"/>
    <w:multiLevelType w:val="multilevel"/>
    <w:tmpl w:val="0000002B"/>
    <w:name w:val="WW8Num4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2C"/>
    <w:multiLevelType w:val="singleLevel"/>
    <w:tmpl w:val="B31477F8"/>
    <w:name w:val="WW8Num44"/>
    <w:lvl w:ilvl="0">
      <w:start w:val="1"/>
      <w:numFmt w:val="decimal"/>
      <w:lvlText w:val="%1."/>
      <w:lvlJc w:val="left"/>
      <w:pPr>
        <w:tabs>
          <w:tab w:val="num" w:pos="1440"/>
        </w:tabs>
        <w:ind w:left="1440" w:hanging="360"/>
      </w:pPr>
      <w:rPr>
        <w:rFonts w:ascii="Aptos" w:hAnsi="Aptos" w:cs="Times New Roman" w:hint="default"/>
        <w:b w:val="0"/>
        <w:sz w:val="24"/>
        <w:szCs w:val="24"/>
      </w:rPr>
    </w:lvl>
  </w:abstractNum>
  <w:abstractNum w:abstractNumId="10" w15:restartNumberingAfterBreak="0">
    <w:nsid w:val="0000002E"/>
    <w:multiLevelType w:val="singleLevel"/>
    <w:tmpl w:val="0000002E"/>
    <w:name w:val="WW8Num46"/>
    <w:lvl w:ilvl="0">
      <w:start w:val="1"/>
      <w:numFmt w:val="decimal"/>
      <w:lvlText w:val="%1)"/>
      <w:lvlJc w:val="left"/>
      <w:pPr>
        <w:tabs>
          <w:tab w:val="num" w:pos="0"/>
        </w:tabs>
        <w:ind w:left="1004" w:hanging="360"/>
      </w:pPr>
      <w:rPr>
        <w:rFonts w:cs="Arial"/>
      </w:rPr>
    </w:lvl>
  </w:abstractNum>
  <w:abstractNum w:abstractNumId="11" w15:restartNumberingAfterBreak="0">
    <w:nsid w:val="008775B4"/>
    <w:multiLevelType w:val="hybridMultilevel"/>
    <w:tmpl w:val="5A9CB008"/>
    <w:lvl w:ilvl="0" w:tplc="C0364BF2">
      <w:start w:val="1"/>
      <w:numFmt w:val="lowerLetter"/>
      <w:lvlText w:val="%1)"/>
      <w:lvlJc w:val="left"/>
      <w:pPr>
        <w:ind w:left="785" w:hanging="360"/>
      </w:pPr>
      <w:rPr>
        <w:rFonts w:hint="default"/>
        <w:b/>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011F4179"/>
    <w:multiLevelType w:val="hybridMultilevel"/>
    <w:tmpl w:val="58B0DC2E"/>
    <w:lvl w:ilvl="0" w:tplc="C44633B0">
      <w:start w:val="1"/>
      <w:numFmt w:val="decimal"/>
      <w:lvlText w:val="%1)"/>
      <w:lvlJc w:val="left"/>
      <w:pPr>
        <w:ind w:left="428" w:hanging="360"/>
      </w:pPr>
      <w:rPr>
        <w:rFonts w:hint="default"/>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13" w15:restartNumberingAfterBreak="0">
    <w:nsid w:val="018B50E7"/>
    <w:multiLevelType w:val="hybridMultilevel"/>
    <w:tmpl w:val="E572F2F0"/>
    <w:lvl w:ilvl="0" w:tplc="91E43B68">
      <w:start w:val="1"/>
      <w:numFmt w:val="decimal"/>
      <w:lvlText w:val="%1)"/>
      <w:lvlJc w:val="left"/>
      <w:pPr>
        <w:ind w:left="720" w:hanging="360"/>
      </w:pPr>
      <w:rPr>
        <w:rFonts w:ascii="Aptos" w:hAnsi="Aptos" w:cs="Calibri" w:hint="default"/>
        <w:b w:val="0"/>
        <w:i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4818B7"/>
    <w:multiLevelType w:val="hybridMultilevel"/>
    <w:tmpl w:val="9F748E56"/>
    <w:lvl w:ilvl="0" w:tplc="3536BC7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15" w15:restartNumberingAfterBreak="0">
    <w:nsid w:val="066B65BF"/>
    <w:multiLevelType w:val="multilevel"/>
    <w:tmpl w:val="1374AC16"/>
    <w:lvl w:ilvl="0">
      <w:start w:val="2"/>
      <w:numFmt w:val="decimal"/>
      <w:lvlText w:val="%1."/>
      <w:lvlJc w:val="left"/>
      <w:pPr>
        <w:tabs>
          <w:tab w:val="num" w:pos="720"/>
        </w:tabs>
        <w:ind w:left="720" w:hanging="360"/>
      </w:pPr>
      <w:rPr>
        <w:rFonts w:asciiTheme="minorHAnsi" w:hAnsiTheme="minorHAnsi" w:cs="Times New Roman" w:hint="default"/>
        <w:b w:val="0"/>
        <w:bCs w:val="0"/>
        <w:sz w:val="24"/>
        <w:szCs w:val="24"/>
      </w:rPr>
    </w:lvl>
    <w:lvl w:ilvl="1">
      <w:start w:val="1"/>
      <w:numFmt w:val="decimal"/>
      <w:lvlText w:val="%2."/>
      <w:lvlJc w:val="left"/>
      <w:pPr>
        <w:tabs>
          <w:tab w:val="num" w:pos="360"/>
        </w:tabs>
        <w:ind w:left="360" w:hanging="360"/>
      </w:pPr>
      <w:rPr>
        <w:rFonts w:ascii="Aptos" w:hAnsi="Aptos" w:cs="Times New Roman" w:hint="default"/>
        <w:b w:val="0"/>
        <w:bCs w:val="0"/>
        <w:sz w:val="24"/>
        <w:szCs w:val="24"/>
        <w:lang w:val="pl-PL"/>
      </w:rPr>
    </w:lvl>
    <w:lvl w:ilvl="2">
      <w:start w:val="1"/>
      <w:numFmt w:val="decimal"/>
      <w:lvlText w:val="%3."/>
      <w:lvlJc w:val="left"/>
      <w:pPr>
        <w:tabs>
          <w:tab w:val="num" w:pos="1440"/>
        </w:tabs>
        <w:ind w:left="1440" w:hanging="360"/>
      </w:pPr>
      <w:rPr>
        <w:rFonts w:ascii="Times New Roman" w:hAnsi="Times New Roman" w:cs="Times New Roman"/>
        <w:b w:val="0"/>
        <w:bCs w:val="0"/>
        <w:sz w:val="24"/>
        <w:szCs w:val="24"/>
        <w:lang w:val="pl-PL"/>
      </w:rPr>
    </w:lvl>
    <w:lvl w:ilvl="3">
      <w:start w:val="1"/>
      <w:numFmt w:val="decimal"/>
      <w:lvlText w:val="%4."/>
      <w:lvlJc w:val="left"/>
      <w:pPr>
        <w:tabs>
          <w:tab w:val="num" w:pos="1800"/>
        </w:tabs>
        <w:ind w:left="1800" w:hanging="360"/>
      </w:pPr>
      <w:rPr>
        <w:rFonts w:ascii="Times New Roman" w:hAnsi="Times New Roman" w:cs="Times New Roman"/>
        <w:b w:val="0"/>
        <w:bCs w:val="0"/>
        <w:sz w:val="24"/>
        <w:szCs w:val="24"/>
        <w:lang w:val="pl-PL"/>
      </w:rPr>
    </w:lvl>
    <w:lvl w:ilvl="4">
      <w:start w:val="1"/>
      <w:numFmt w:val="decimal"/>
      <w:lvlText w:val="%5."/>
      <w:lvlJc w:val="left"/>
      <w:pPr>
        <w:tabs>
          <w:tab w:val="num" w:pos="2160"/>
        </w:tabs>
        <w:ind w:left="2160" w:hanging="360"/>
      </w:pPr>
      <w:rPr>
        <w:rFonts w:ascii="Times New Roman" w:hAnsi="Times New Roman" w:cs="Times New Roman"/>
        <w:b w:val="0"/>
        <w:bCs w:val="0"/>
        <w:sz w:val="24"/>
        <w:szCs w:val="24"/>
        <w:lang w:val="pl-PL"/>
      </w:rPr>
    </w:lvl>
    <w:lvl w:ilvl="5">
      <w:start w:val="1"/>
      <w:numFmt w:val="decimal"/>
      <w:lvlText w:val="%6."/>
      <w:lvlJc w:val="left"/>
      <w:pPr>
        <w:tabs>
          <w:tab w:val="num" w:pos="2520"/>
        </w:tabs>
        <w:ind w:left="2520" w:hanging="360"/>
      </w:pPr>
      <w:rPr>
        <w:rFonts w:ascii="Times New Roman" w:hAnsi="Times New Roman" w:cs="Times New Roman"/>
        <w:b w:val="0"/>
        <w:bCs w:val="0"/>
        <w:sz w:val="24"/>
        <w:szCs w:val="24"/>
        <w:lang w:val="pl-PL"/>
      </w:rPr>
    </w:lvl>
    <w:lvl w:ilvl="6">
      <w:start w:val="1"/>
      <w:numFmt w:val="decimal"/>
      <w:lvlText w:val="%7."/>
      <w:lvlJc w:val="left"/>
      <w:pPr>
        <w:tabs>
          <w:tab w:val="num" w:pos="2880"/>
        </w:tabs>
        <w:ind w:left="2880" w:hanging="360"/>
      </w:pPr>
      <w:rPr>
        <w:rFonts w:ascii="Times New Roman" w:hAnsi="Times New Roman" w:cs="Times New Roman"/>
        <w:b w:val="0"/>
        <w:bCs w:val="0"/>
        <w:sz w:val="24"/>
        <w:szCs w:val="24"/>
        <w:lang w:val="pl-PL"/>
      </w:rPr>
    </w:lvl>
    <w:lvl w:ilvl="7">
      <w:start w:val="1"/>
      <w:numFmt w:val="decimal"/>
      <w:lvlText w:val="%8."/>
      <w:lvlJc w:val="left"/>
      <w:pPr>
        <w:tabs>
          <w:tab w:val="num" w:pos="3240"/>
        </w:tabs>
        <w:ind w:left="3240" w:hanging="360"/>
      </w:pPr>
      <w:rPr>
        <w:rFonts w:ascii="Times New Roman" w:hAnsi="Times New Roman" w:cs="Times New Roman"/>
        <w:b w:val="0"/>
        <w:bCs w:val="0"/>
        <w:sz w:val="24"/>
        <w:szCs w:val="24"/>
        <w:lang w:val="pl-PL"/>
      </w:rPr>
    </w:lvl>
    <w:lvl w:ilvl="8">
      <w:start w:val="1"/>
      <w:numFmt w:val="decimal"/>
      <w:lvlText w:val="%9."/>
      <w:lvlJc w:val="left"/>
      <w:pPr>
        <w:tabs>
          <w:tab w:val="num" w:pos="3600"/>
        </w:tabs>
        <w:ind w:left="3600" w:hanging="360"/>
      </w:pPr>
      <w:rPr>
        <w:rFonts w:ascii="Times New Roman" w:hAnsi="Times New Roman" w:cs="Times New Roman"/>
        <w:b w:val="0"/>
        <w:bCs w:val="0"/>
        <w:sz w:val="24"/>
        <w:szCs w:val="24"/>
        <w:lang w:val="pl-PL"/>
      </w:rPr>
    </w:lvl>
  </w:abstractNum>
  <w:abstractNum w:abstractNumId="16" w15:restartNumberingAfterBreak="0">
    <w:nsid w:val="07F60984"/>
    <w:multiLevelType w:val="hybridMultilevel"/>
    <w:tmpl w:val="698CB68C"/>
    <w:lvl w:ilvl="0" w:tplc="B986F270">
      <w:start w:val="1"/>
      <w:numFmt w:val="decimal"/>
      <w:lvlText w:val="%1)"/>
      <w:lvlJc w:val="left"/>
      <w:pPr>
        <w:ind w:left="743"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7" w15:restartNumberingAfterBreak="0">
    <w:nsid w:val="0AB60ADF"/>
    <w:multiLevelType w:val="hybridMultilevel"/>
    <w:tmpl w:val="23A4D38E"/>
    <w:lvl w:ilvl="0" w:tplc="869EEBC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113F32"/>
    <w:multiLevelType w:val="hybridMultilevel"/>
    <w:tmpl w:val="64D49144"/>
    <w:lvl w:ilvl="0" w:tplc="0AF240DC">
      <w:start w:val="1"/>
      <w:numFmt w:val="decimal"/>
      <w:lvlText w:val="%1)"/>
      <w:lvlJc w:val="left"/>
      <w:pPr>
        <w:ind w:left="720" w:hanging="360"/>
      </w:pPr>
      <w:rPr>
        <w:rFonts w:ascii="Calibri" w:hAnsi="Calibri" w:cs="Calibri" w:hint="default"/>
        <w:b w:val="0"/>
        <w:i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B221A9"/>
    <w:multiLevelType w:val="hybridMultilevel"/>
    <w:tmpl w:val="5CA6DAE2"/>
    <w:lvl w:ilvl="0" w:tplc="A2262386">
      <w:start w:val="1"/>
      <w:numFmt w:val="decimal"/>
      <w:lvlText w:val="%1."/>
      <w:lvlJc w:val="left"/>
      <w:pPr>
        <w:ind w:left="720" w:hanging="360"/>
      </w:pPr>
      <w:rPr>
        <w:rFonts w:ascii="Aptos" w:hAnsi="Apto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4D215D"/>
    <w:multiLevelType w:val="hybridMultilevel"/>
    <w:tmpl w:val="76F88484"/>
    <w:lvl w:ilvl="0" w:tplc="616A7620">
      <w:start w:val="1"/>
      <w:numFmt w:val="decimal"/>
      <w:lvlText w:val="%1."/>
      <w:lvlJc w:val="left"/>
      <w:pPr>
        <w:ind w:left="433" w:hanging="221"/>
      </w:pPr>
      <w:rPr>
        <w:rFonts w:ascii="Aptos" w:eastAsia="Times New Roman" w:hAnsi="Aptos" w:cs="Times New Roman" w:hint="default"/>
        <w:b w:val="0"/>
        <w:bCs w:val="0"/>
        <w:i w:val="0"/>
        <w:iCs w:val="0"/>
        <w:spacing w:val="0"/>
        <w:w w:val="100"/>
        <w:sz w:val="24"/>
        <w:szCs w:val="24"/>
        <w:lang w:val="pl-PL" w:eastAsia="en-US" w:bidi="ar-SA"/>
      </w:rPr>
    </w:lvl>
    <w:lvl w:ilvl="1" w:tplc="56624DE2">
      <w:numFmt w:val="bullet"/>
      <w:lvlText w:val=""/>
      <w:lvlJc w:val="left"/>
      <w:pPr>
        <w:ind w:left="932" w:hanging="360"/>
      </w:pPr>
      <w:rPr>
        <w:rFonts w:ascii="Symbol" w:eastAsia="Symbol" w:hAnsi="Symbol" w:cs="Symbol" w:hint="default"/>
        <w:b w:val="0"/>
        <w:bCs w:val="0"/>
        <w:i w:val="0"/>
        <w:iCs w:val="0"/>
        <w:spacing w:val="0"/>
        <w:w w:val="100"/>
        <w:sz w:val="22"/>
        <w:szCs w:val="22"/>
        <w:lang w:val="pl-PL" w:eastAsia="en-US" w:bidi="ar-SA"/>
      </w:rPr>
    </w:lvl>
    <w:lvl w:ilvl="2" w:tplc="2F80998E">
      <w:numFmt w:val="bullet"/>
      <w:lvlText w:val="•"/>
      <w:lvlJc w:val="left"/>
      <w:pPr>
        <w:ind w:left="2009" w:hanging="360"/>
      </w:pPr>
      <w:rPr>
        <w:rFonts w:hint="default"/>
        <w:lang w:val="pl-PL" w:eastAsia="en-US" w:bidi="ar-SA"/>
      </w:rPr>
    </w:lvl>
    <w:lvl w:ilvl="3" w:tplc="4112A3D8">
      <w:numFmt w:val="bullet"/>
      <w:lvlText w:val="•"/>
      <w:lvlJc w:val="left"/>
      <w:pPr>
        <w:ind w:left="3079" w:hanging="360"/>
      </w:pPr>
      <w:rPr>
        <w:rFonts w:hint="default"/>
        <w:lang w:val="pl-PL" w:eastAsia="en-US" w:bidi="ar-SA"/>
      </w:rPr>
    </w:lvl>
    <w:lvl w:ilvl="4" w:tplc="31281EC4">
      <w:numFmt w:val="bullet"/>
      <w:lvlText w:val="•"/>
      <w:lvlJc w:val="left"/>
      <w:pPr>
        <w:ind w:left="4148" w:hanging="360"/>
      </w:pPr>
      <w:rPr>
        <w:rFonts w:hint="default"/>
        <w:lang w:val="pl-PL" w:eastAsia="en-US" w:bidi="ar-SA"/>
      </w:rPr>
    </w:lvl>
    <w:lvl w:ilvl="5" w:tplc="8BD2A0D2">
      <w:numFmt w:val="bullet"/>
      <w:lvlText w:val="•"/>
      <w:lvlJc w:val="left"/>
      <w:pPr>
        <w:ind w:left="5218" w:hanging="360"/>
      </w:pPr>
      <w:rPr>
        <w:rFonts w:hint="default"/>
        <w:lang w:val="pl-PL" w:eastAsia="en-US" w:bidi="ar-SA"/>
      </w:rPr>
    </w:lvl>
    <w:lvl w:ilvl="6" w:tplc="38CC645C">
      <w:numFmt w:val="bullet"/>
      <w:lvlText w:val="•"/>
      <w:lvlJc w:val="left"/>
      <w:pPr>
        <w:ind w:left="6288" w:hanging="360"/>
      </w:pPr>
      <w:rPr>
        <w:rFonts w:hint="default"/>
        <w:lang w:val="pl-PL" w:eastAsia="en-US" w:bidi="ar-SA"/>
      </w:rPr>
    </w:lvl>
    <w:lvl w:ilvl="7" w:tplc="98742CB0">
      <w:numFmt w:val="bullet"/>
      <w:lvlText w:val="•"/>
      <w:lvlJc w:val="left"/>
      <w:pPr>
        <w:ind w:left="7357" w:hanging="360"/>
      </w:pPr>
      <w:rPr>
        <w:rFonts w:hint="default"/>
        <w:lang w:val="pl-PL" w:eastAsia="en-US" w:bidi="ar-SA"/>
      </w:rPr>
    </w:lvl>
    <w:lvl w:ilvl="8" w:tplc="C7DA9B82">
      <w:numFmt w:val="bullet"/>
      <w:lvlText w:val="•"/>
      <w:lvlJc w:val="left"/>
      <w:pPr>
        <w:ind w:left="8427" w:hanging="360"/>
      </w:pPr>
      <w:rPr>
        <w:rFonts w:hint="default"/>
        <w:lang w:val="pl-PL" w:eastAsia="en-US" w:bidi="ar-SA"/>
      </w:rPr>
    </w:lvl>
  </w:abstractNum>
  <w:abstractNum w:abstractNumId="21" w15:restartNumberingAfterBreak="0">
    <w:nsid w:val="13637981"/>
    <w:multiLevelType w:val="hybridMultilevel"/>
    <w:tmpl w:val="7EA02A1A"/>
    <w:lvl w:ilvl="0" w:tplc="8D8A5A8E">
      <w:start w:val="2"/>
      <w:numFmt w:val="decimal"/>
      <w:lvlText w:val="%1."/>
      <w:lvlJc w:val="left"/>
      <w:pPr>
        <w:ind w:left="720" w:hanging="360"/>
      </w:pPr>
      <w:rPr>
        <w:rFonts w:ascii="Aptos" w:hAnsi="Apto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8B5348"/>
    <w:multiLevelType w:val="hybridMultilevel"/>
    <w:tmpl w:val="328CA062"/>
    <w:lvl w:ilvl="0" w:tplc="78BE906E">
      <w:start w:val="1"/>
      <w:numFmt w:val="decimal"/>
      <w:lvlText w:val="%1)"/>
      <w:lvlJc w:val="left"/>
      <w:pPr>
        <w:ind w:left="644" w:hanging="360"/>
      </w:pPr>
      <w:rPr>
        <w:rFonts w:ascii="Aptos" w:hAnsi="Aptos" w:cs="Calibri" w:hint="default"/>
        <w:b w:val="0"/>
        <w:i w:val="0"/>
        <w:sz w:val="24"/>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1FE144C3"/>
    <w:multiLevelType w:val="hybridMultilevel"/>
    <w:tmpl w:val="EE6EAC3C"/>
    <w:lvl w:ilvl="0" w:tplc="F490C8EA">
      <w:start w:val="1"/>
      <w:numFmt w:val="decimal"/>
      <w:lvlText w:val="%1."/>
      <w:lvlJc w:val="left"/>
      <w:pPr>
        <w:ind w:left="720" w:hanging="360"/>
      </w:pPr>
      <w:rPr>
        <w:rFonts w:asciiTheme="minorHAnsi" w:hAnsiTheme="minorHAns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B95B62"/>
    <w:multiLevelType w:val="hybridMultilevel"/>
    <w:tmpl w:val="B47EC696"/>
    <w:lvl w:ilvl="0" w:tplc="FC04CA40">
      <w:start w:val="1"/>
      <w:numFmt w:val="decimal"/>
      <w:lvlText w:val="%1."/>
      <w:lvlJc w:val="left"/>
      <w:pPr>
        <w:ind w:left="360" w:hanging="360"/>
      </w:pPr>
      <w:rPr>
        <w:rFonts w:ascii="Aptos" w:hAnsi="Apto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3883FF0"/>
    <w:multiLevelType w:val="hybridMultilevel"/>
    <w:tmpl w:val="FF18CF40"/>
    <w:lvl w:ilvl="0" w:tplc="EF3C503C">
      <w:start w:val="1"/>
      <w:numFmt w:val="lowerLetter"/>
      <w:lvlText w:val="%1)"/>
      <w:lvlJc w:val="left"/>
      <w:pPr>
        <w:ind w:left="1080" w:hanging="360"/>
      </w:pPr>
      <w:rPr>
        <w:rFonts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3DC5ABC"/>
    <w:multiLevelType w:val="hybridMultilevel"/>
    <w:tmpl w:val="33BABECA"/>
    <w:lvl w:ilvl="0" w:tplc="0EDEC018">
      <w:start w:val="1"/>
      <w:numFmt w:val="decimal"/>
      <w:lvlText w:val="%1."/>
      <w:lvlJc w:val="left"/>
      <w:pPr>
        <w:ind w:left="281" w:hanging="281"/>
        <w:jc w:val="right"/>
      </w:pPr>
      <w:rPr>
        <w:rFonts w:asciiTheme="minorHAnsi" w:eastAsia="Times New Roman" w:hAnsiTheme="minorHAnsi" w:cs="Times New Roman" w:hint="default"/>
        <w:b w:val="0"/>
        <w:bCs w:val="0"/>
        <w:i w:val="0"/>
        <w:iCs w:val="0"/>
        <w:spacing w:val="0"/>
        <w:w w:val="100"/>
        <w:sz w:val="24"/>
        <w:szCs w:val="24"/>
        <w:lang w:val="pl-PL" w:eastAsia="en-US" w:bidi="ar-SA"/>
      </w:rPr>
    </w:lvl>
    <w:lvl w:ilvl="1" w:tplc="7460E2AE">
      <w:start w:val="1"/>
      <w:numFmt w:val="decimal"/>
      <w:lvlText w:val="%2)"/>
      <w:lvlJc w:val="left"/>
      <w:pPr>
        <w:ind w:left="786" w:hanging="360"/>
      </w:pPr>
      <w:rPr>
        <w:rFonts w:asciiTheme="minorHAnsi" w:eastAsia="Times New Roman" w:hAnsiTheme="minorHAnsi" w:cs="Times New Roman" w:hint="default"/>
        <w:b w:val="0"/>
        <w:bCs w:val="0"/>
        <w:i w:val="0"/>
        <w:iCs w:val="0"/>
        <w:spacing w:val="0"/>
        <w:w w:val="100"/>
        <w:sz w:val="24"/>
        <w:szCs w:val="24"/>
        <w:lang w:val="pl-PL" w:eastAsia="en-US" w:bidi="ar-SA"/>
      </w:rPr>
    </w:lvl>
    <w:lvl w:ilvl="2" w:tplc="BD529016">
      <w:start w:val="1"/>
      <w:numFmt w:val="lowerLetter"/>
      <w:lvlText w:val="%3)"/>
      <w:lvlJc w:val="left"/>
      <w:pPr>
        <w:ind w:left="928" w:hanging="360"/>
      </w:pPr>
      <w:rPr>
        <w:rFonts w:ascii="Aptos" w:eastAsia="Times New Roman" w:hAnsi="Aptos" w:cs="Times New Roman" w:hint="default"/>
        <w:b w:val="0"/>
        <w:bCs w:val="0"/>
        <w:i w:val="0"/>
        <w:iCs w:val="0"/>
        <w:spacing w:val="0"/>
        <w:w w:val="100"/>
        <w:sz w:val="24"/>
        <w:szCs w:val="24"/>
        <w:lang w:val="pl-PL" w:eastAsia="en-US" w:bidi="ar-SA"/>
      </w:rPr>
    </w:lvl>
    <w:lvl w:ilvl="3" w:tplc="847E4D4A">
      <w:numFmt w:val="bullet"/>
      <w:lvlText w:val="•"/>
      <w:lvlJc w:val="left"/>
      <w:pPr>
        <w:ind w:left="1015" w:hanging="360"/>
      </w:pPr>
      <w:rPr>
        <w:rFonts w:hint="default"/>
        <w:lang w:val="pl-PL" w:eastAsia="en-US" w:bidi="ar-SA"/>
      </w:rPr>
    </w:lvl>
    <w:lvl w:ilvl="4" w:tplc="72D27604">
      <w:numFmt w:val="bullet"/>
      <w:lvlText w:val="•"/>
      <w:lvlJc w:val="left"/>
      <w:pPr>
        <w:ind w:left="2121" w:hanging="360"/>
      </w:pPr>
      <w:rPr>
        <w:rFonts w:hint="default"/>
        <w:lang w:val="pl-PL" w:eastAsia="en-US" w:bidi="ar-SA"/>
      </w:rPr>
    </w:lvl>
    <w:lvl w:ilvl="5" w:tplc="D568A0FC">
      <w:numFmt w:val="bullet"/>
      <w:lvlText w:val="•"/>
      <w:lvlJc w:val="left"/>
      <w:pPr>
        <w:ind w:left="3228" w:hanging="360"/>
      </w:pPr>
      <w:rPr>
        <w:rFonts w:hint="default"/>
        <w:lang w:val="pl-PL" w:eastAsia="en-US" w:bidi="ar-SA"/>
      </w:rPr>
    </w:lvl>
    <w:lvl w:ilvl="6" w:tplc="6272257C">
      <w:numFmt w:val="bullet"/>
      <w:lvlText w:val="•"/>
      <w:lvlJc w:val="left"/>
      <w:pPr>
        <w:ind w:left="4334" w:hanging="360"/>
      </w:pPr>
      <w:rPr>
        <w:rFonts w:hint="default"/>
        <w:lang w:val="pl-PL" w:eastAsia="en-US" w:bidi="ar-SA"/>
      </w:rPr>
    </w:lvl>
    <w:lvl w:ilvl="7" w:tplc="56F45FAA">
      <w:numFmt w:val="bullet"/>
      <w:lvlText w:val="•"/>
      <w:lvlJc w:val="left"/>
      <w:pPr>
        <w:ind w:left="5441" w:hanging="360"/>
      </w:pPr>
      <w:rPr>
        <w:rFonts w:hint="default"/>
        <w:lang w:val="pl-PL" w:eastAsia="en-US" w:bidi="ar-SA"/>
      </w:rPr>
    </w:lvl>
    <w:lvl w:ilvl="8" w:tplc="53A8DFC8">
      <w:numFmt w:val="bullet"/>
      <w:lvlText w:val="•"/>
      <w:lvlJc w:val="left"/>
      <w:pPr>
        <w:ind w:left="6548" w:hanging="360"/>
      </w:pPr>
      <w:rPr>
        <w:rFonts w:hint="default"/>
        <w:lang w:val="pl-PL" w:eastAsia="en-US" w:bidi="ar-SA"/>
      </w:rPr>
    </w:lvl>
  </w:abstractNum>
  <w:abstractNum w:abstractNumId="27" w15:restartNumberingAfterBreak="0">
    <w:nsid w:val="24BD1609"/>
    <w:multiLevelType w:val="multilevel"/>
    <w:tmpl w:val="1374AC16"/>
    <w:lvl w:ilvl="0">
      <w:start w:val="2"/>
      <w:numFmt w:val="decimal"/>
      <w:lvlText w:val="%1."/>
      <w:lvlJc w:val="left"/>
      <w:pPr>
        <w:tabs>
          <w:tab w:val="num" w:pos="720"/>
        </w:tabs>
        <w:ind w:left="720" w:hanging="360"/>
      </w:pPr>
      <w:rPr>
        <w:rFonts w:asciiTheme="minorHAnsi" w:hAnsiTheme="minorHAnsi" w:cs="Times New Roman" w:hint="default"/>
        <w:b w:val="0"/>
        <w:bCs w:val="0"/>
        <w:sz w:val="24"/>
        <w:szCs w:val="24"/>
      </w:rPr>
    </w:lvl>
    <w:lvl w:ilvl="1">
      <w:start w:val="1"/>
      <w:numFmt w:val="decimal"/>
      <w:lvlText w:val="%2."/>
      <w:lvlJc w:val="left"/>
      <w:pPr>
        <w:tabs>
          <w:tab w:val="num" w:pos="360"/>
        </w:tabs>
        <w:ind w:left="360" w:hanging="360"/>
      </w:pPr>
      <w:rPr>
        <w:rFonts w:ascii="Aptos" w:hAnsi="Aptos" w:cs="Times New Roman" w:hint="default"/>
        <w:b w:val="0"/>
        <w:bCs w:val="0"/>
        <w:sz w:val="24"/>
        <w:szCs w:val="24"/>
        <w:lang w:val="pl-PL"/>
      </w:rPr>
    </w:lvl>
    <w:lvl w:ilvl="2">
      <w:start w:val="1"/>
      <w:numFmt w:val="decimal"/>
      <w:lvlText w:val="%3."/>
      <w:lvlJc w:val="left"/>
      <w:pPr>
        <w:tabs>
          <w:tab w:val="num" w:pos="1440"/>
        </w:tabs>
        <w:ind w:left="1440" w:hanging="360"/>
      </w:pPr>
      <w:rPr>
        <w:rFonts w:ascii="Times New Roman" w:hAnsi="Times New Roman" w:cs="Times New Roman"/>
        <w:b w:val="0"/>
        <w:bCs w:val="0"/>
        <w:sz w:val="24"/>
        <w:szCs w:val="24"/>
        <w:lang w:val="pl-PL"/>
      </w:rPr>
    </w:lvl>
    <w:lvl w:ilvl="3">
      <w:start w:val="1"/>
      <w:numFmt w:val="decimal"/>
      <w:lvlText w:val="%4."/>
      <w:lvlJc w:val="left"/>
      <w:pPr>
        <w:tabs>
          <w:tab w:val="num" w:pos="1800"/>
        </w:tabs>
        <w:ind w:left="1800" w:hanging="360"/>
      </w:pPr>
      <w:rPr>
        <w:rFonts w:ascii="Times New Roman" w:hAnsi="Times New Roman" w:cs="Times New Roman"/>
        <w:b w:val="0"/>
        <w:bCs w:val="0"/>
        <w:sz w:val="24"/>
        <w:szCs w:val="24"/>
        <w:lang w:val="pl-PL"/>
      </w:rPr>
    </w:lvl>
    <w:lvl w:ilvl="4">
      <w:start w:val="1"/>
      <w:numFmt w:val="decimal"/>
      <w:lvlText w:val="%5."/>
      <w:lvlJc w:val="left"/>
      <w:pPr>
        <w:tabs>
          <w:tab w:val="num" w:pos="2160"/>
        </w:tabs>
        <w:ind w:left="2160" w:hanging="360"/>
      </w:pPr>
      <w:rPr>
        <w:rFonts w:ascii="Times New Roman" w:hAnsi="Times New Roman" w:cs="Times New Roman"/>
        <w:b w:val="0"/>
        <w:bCs w:val="0"/>
        <w:sz w:val="24"/>
        <w:szCs w:val="24"/>
        <w:lang w:val="pl-PL"/>
      </w:rPr>
    </w:lvl>
    <w:lvl w:ilvl="5">
      <w:start w:val="1"/>
      <w:numFmt w:val="decimal"/>
      <w:lvlText w:val="%6."/>
      <w:lvlJc w:val="left"/>
      <w:pPr>
        <w:tabs>
          <w:tab w:val="num" w:pos="2520"/>
        </w:tabs>
        <w:ind w:left="2520" w:hanging="360"/>
      </w:pPr>
      <w:rPr>
        <w:rFonts w:ascii="Times New Roman" w:hAnsi="Times New Roman" w:cs="Times New Roman"/>
        <w:b w:val="0"/>
        <w:bCs w:val="0"/>
        <w:sz w:val="24"/>
        <w:szCs w:val="24"/>
        <w:lang w:val="pl-PL"/>
      </w:rPr>
    </w:lvl>
    <w:lvl w:ilvl="6">
      <w:start w:val="1"/>
      <w:numFmt w:val="decimal"/>
      <w:lvlText w:val="%7."/>
      <w:lvlJc w:val="left"/>
      <w:pPr>
        <w:tabs>
          <w:tab w:val="num" w:pos="2880"/>
        </w:tabs>
        <w:ind w:left="2880" w:hanging="360"/>
      </w:pPr>
      <w:rPr>
        <w:rFonts w:ascii="Times New Roman" w:hAnsi="Times New Roman" w:cs="Times New Roman"/>
        <w:b w:val="0"/>
        <w:bCs w:val="0"/>
        <w:sz w:val="24"/>
        <w:szCs w:val="24"/>
        <w:lang w:val="pl-PL"/>
      </w:rPr>
    </w:lvl>
    <w:lvl w:ilvl="7">
      <w:start w:val="1"/>
      <w:numFmt w:val="decimal"/>
      <w:lvlText w:val="%8."/>
      <w:lvlJc w:val="left"/>
      <w:pPr>
        <w:tabs>
          <w:tab w:val="num" w:pos="3240"/>
        </w:tabs>
        <w:ind w:left="3240" w:hanging="360"/>
      </w:pPr>
      <w:rPr>
        <w:rFonts w:ascii="Times New Roman" w:hAnsi="Times New Roman" w:cs="Times New Roman"/>
        <w:b w:val="0"/>
        <w:bCs w:val="0"/>
        <w:sz w:val="24"/>
        <w:szCs w:val="24"/>
        <w:lang w:val="pl-PL"/>
      </w:rPr>
    </w:lvl>
    <w:lvl w:ilvl="8">
      <w:start w:val="1"/>
      <w:numFmt w:val="decimal"/>
      <w:lvlText w:val="%9."/>
      <w:lvlJc w:val="left"/>
      <w:pPr>
        <w:tabs>
          <w:tab w:val="num" w:pos="3600"/>
        </w:tabs>
        <w:ind w:left="3600" w:hanging="360"/>
      </w:pPr>
      <w:rPr>
        <w:rFonts w:ascii="Times New Roman" w:hAnsi="Times New Roman" w:cs="Times New Roman"/>
        <w:b w:val="0"/>
        <w:bCs w:val="0"/>
        <w:sz w:val="24"/>
        <w:szCs w:val="24"/>
        <w:lang w:val="pl-PL"/>
      </w:rPr>
    </w:lvl>
  </w:abstractNum>
  <w:abstractNum w:abstractNumId="28" w15:restartNumberingAfterBreak="0">
    <w:nsid w:val="28173DD5"/>
    <w:multiLevelType w:val="hybridMultilevel"/>
    <w:tmpl w:val="8BDE57B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D5C6B5F"/>
    <w:multiLevelType w:val="hybridMultilevel"/>
    <w:tmpl w:val="D3166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DAD04D9"/>
    <w:multiLevelType w:val="hybridMultilevel"/>
    <w:tmpl w:val="F244B306"/>
    <w:lvl w:ilvl="0" w:tplc="998E71C4">
      <w:start w:val="4"/>
      <w:numFmt w:val="decimal"/>
      <w:lvlText w:val="%1."/>
      <w:lvlJc w:val="left"/>
      <w:pPr>
        <w:ind w:left="720" w:hanging="360"/>
      </w:pPr>
      <w:rPr>
        <w:rFonts w:ascii="Aptos" w:hAnsi="Apto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B07D7C"/>
    <w:multiLevelType w:val="hybridMultilevel"/>
    <w:tmpl w:val="CFB624D6"/>
    <w:lvl w:ilvl="0" w:tplc="8C7C1340">
      <w:start w:val="1"/>
      <w:numFmt w:val="lowerLetter"/>
      <w:lvlText w:val="%1)"/>
      <w:lvlJc w:val="left"/>
      <w:pPr>
        <w:ind w:left="785" w:hanging="360"/>
      </w:pPr>
      <w:rPr>
        <w:rFonts w:hint="default"/>
        <w:b/>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33B90FD3"/>
    <w:multiLevelType w:val="hybridMultilevel"/>
    <w:tmpl w:val="1570BC16"/>
    <w:lvl w:ilvl="0" w:tplc="49F21D72">
      <w:start w:val="1"/>
      <w:numFmt w:val="decimal"/>
      <w:lvlText w:val="%1)"/>
      <w:lvlJc w:val="left"/>
      <w:pPr>
        <w:ind w:left="1100" w:hanging="360"/>
      </w:pPr>
      <w:rPr>
        <w:rFonts w:ascii="Aptos" w:hAnsi="Aptos" w:cs="Calibri" w:hint="default"/>
        <w:b w:val="0"/>
        <w:i w:val="0"/>
        <w:sz w:val="24"/>
        <w:szCs w:val="20"/>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3" w15:restartNumberingAfterBreak="0">
    <w:nsid w:val="37F02AC6"/>
    <w:multiLevelType w:val="hybridMultilevel"/>
    <w:tmpl w:val="02CA37F8"/>
    <w:lvl w:ilvl="0" w:tplc="8BC0E6A6">
      <w:start w:val="1"/>
      <w:numFmt w:val="decimal"/>
      <w:lvlText w:val="%1."/>
      <w:lvlJc w:val="left"/>
      <w:pPr>
        <w:ind w:left="138" w:hanging="425"/>
      </w:pPr>
      <w:rPr>
        <w:rFonts w:ascii="Aptos" w:eastAsia="Times New Roman" w:hAnsi="Aptos" w:cs="Times New Roman" w:hint="default"/>
        <w:b w:val="0"/>
        <w:bCs w:val="0"/>
        <w:i w:val="0"/>
        <w:iCs w:val="0"/>
        <w:spacing w:val="0"/>
        <w:w w:val="100"/>
        <w:sz w:val="24"/>
        <w:szCs w:val="24"/>
        <w:lang w:val="pl-PL" w:eastAsia="en-US" w:bidi="ar-SA"/>
      </w:rPr>
    </w:lvl>
    <w:lvl w:ilvl="1" w:tplc="AE5C9F0A">
      <w:start w:val="1"/>
      <w:numFmt w:val="decimal"/>
      <w:lvlText w:val="%2)"/>
      <w:lvlJc w:val="left"/>
      <w:pPr>
        <w:ind w:left="1271" w:hanging="425"/>
      </w:pPr>
      <w:rPr>
        <w:rFonts w:ascii="Aptos" w:eastAsia="Times New Roman" w:hAnsi="Aptos" w:cs="Times New Roman" w:hint="default"/>
        <w:b w:val="0"/>
        <w:bCs w:val="0"/>
        <w:i w:val="0"/>
        <w:iCs w:val="0"/>
        <w:spacing w:val="0"/>
        <w:w w:val="100"/>
        <w:sz w:val="24"/>
        <w:szCs w:val="24"/>
        <w:lang w:val="pl-PL" w:eastAsia="en-US" w:bidi="ar-SA"/>
      </w:rPr>
    </w:lvl>
    <w:lvl w:ilvl="2" w:tplc="CF00BB84">
      <w:numFmt w:val="bullet"/>
      <w:lvlText w:val="•"/>
      <w:lvlJc w:val="left"/>
      <w:pPr>
        <w:ind w:left="2174" w:hanging="425"/>
      </w:pPr>
      <w:rPr>
        <w:rFonts w:hint="default"/>
        <w:lang w:val="pl-PL" w:eastAsia="en-US" w:bidi="ar-SA"/>
      </w:rPr>
    </w:lvl>
    <w:lvl w:ilvl="3" w:tplc="58622494">
      <w:numFmt w:val="bullet"/>
      <w:lvlText w:val="•"/>
      <w:lvlJc w:val="left"/>
      <w:pPr>
        <w:ind w:left="3068" w:hanging="425"/>
      </w:pPr>
      <w:rPr>
        <w:rFonts w:hint="default"/>
        <w:lang w:val="pl-PL" w:eastAsia="en-US" w:bidi="ar-SA"/>
      </w:rPr>
    </w:lvl>
    <w:lvl w:ilvl="4" w:tplc="84E4A892">
      <w:numFmt w:val="bullet"/>
      <w:lvlText w:val="•"/>
      <w:lvlJc w:val="left"/>
      <w:pPr>
        <w:ind w:left="3962" w:hanging="425"/>
      </w:pPr>
      <w:rPr>
        <w:rFonts w:hint="default"/>
        <w:lang w:val="pl-PL" w:eastAsia="en-US" w:bidi="ar-SA"/>
      </w:rPr>
    </w:lvl>
    <w:lvl w:ilvl="5" w:tplc="75386210">
      <w:numFmt w:val="bullet"/>
      <w:lvlText w:val="•"/>
      <w:lvlJc w:val="left"/>
      <w:pPr>
        <w:ind w:left="4856" w:hanging="425"/>
      </w:pPr>
      <w:rPr>
        <w:rFonts w:hint="default"/>
        <w:lang w:val="pl-PL" w:eastAsia="en-US" w:bidi="ar-SA"/>
      </w:rPr>
    </w:lvl>
    <w:lvl w:ilvl="6" w:tplc="9FFE78FC">
      <w:numFmt w:val="bullet"/>
      <w:lvlText w:val="•"/>
      <w:lvlJc w:val="left"/>
      <w:pPr>
        <w:ind w:left="5750" w:hanging="425"/>
      </w:pPr>
      <w:rPr>
        <w:rFonts w:hint="default"/>
        <w:lang w:val="pl-PL" w:eastAsia="en-US" w:bidi="ar-SA"/>
      </w:rPr>
    </w:lvl>
    <w:lvl w:ilvl="7" w:tplc="C47C5762">
      <w:numFmt w:val="bullet"/>
      <w:lvlText w:val="•"/>
      <w:lvlJc w:val="left"/>
      <w:pPr>
        <w:ind w:left="6644" w:hanging="425"/>
      </w:pPr>
      <w:rPr>
        <w:rFonts w:hint="default"/>
        <w:lang w:val="pl-PL" w:eastAsia="en-US" w:bidi="ar-SA"/>
      </w:rPr>
    </w:lvl>
    <w:lvl w:ilvl="8" w:tplc="A354724C">
      <w:numFmt w:val="bullet"/>
      <w:lvlText w:val="•"/>
      <w:lvlJc w:val="left"/>
      <w:pPr>
        <w:ind w:left="7538" w:hanging="425"/>
      </w:pPr>
      <w:rPr>
        <w:rFonts w:hint="default"/>
        <w:lang w:val="pl-PL" w:eastAsia="en-US" w:bidi="ar-SA"/>
      </w:rPr>
    </w:lvl>
  </w:abstractNum>
  <w:abstractNum w:abstractNumId="34" w15:restartNumberingAfterBreak="0">
    <w:nsid w:val="385B33F3"/>
    <w:multiLevelType w:val="hybridMultilevel"/>
    <w:tmpl w:val="055AC91A"/>
    <w:lvl w:ilvl="0" w:tplc="62D02738">
      <w:start w:val="1"/>
      <w:numFmt w:val="decimal"/>
      <w:lvlText w:val="%1."/>
      <w:lvlJc w:val="left"/>
      <w:pPr>
        <w:ind w:left="138" w:hanging="425"/>
      </w:pPr>
      <w:rPr>
        <w:rFonts w:ascii="Aptos" w:eastAsia="Times New Roman" w:hAnsi="Aptos" w:cs="Times New Roman" w:hint="default"/>
        <w:b w:val="0"/>
        <w:bCs w:val="0"/>
        <w:i w:val="0"/>
        <w:iCs w:val="0"/>
        <w:spacing w:val="0"/>
        <w:w w:val="100"/>
        <w:sz w:val="24"/>
        <w:szCs w:val="24"/>
        <w:lang w:val="pl-PL" w:eastAsia="en-US" w:bidi="ar-SA"/>
      </w:rPr>
    </w:lvl>
    <w:lvl w:ilvl="1" w:tplc="1E4CA7C4">
      <w:numFmt w:val="bullet"/>
      <w:lvlText w:val="•"/>
      <w:lvlJc w:val="left"/>
      <w:pPr>
        <w:ind w:left="1058" w:hanging="425"/>
      </w:pPr>
      <w:rPr>
        <w:rFonts w:hint="default"/>
        <w:lang w:val="pl-PL" w:eastAsia="en-US" w:bidi="ar-SA"/>
      </w:rPr>
    </w:lvl>
    <w:lvl w:ilvl="2" w:tplc="9C40CF00">
      <w:numFmt w:val="bullet"/>
      <w:lvlText w:val="•"/>
      <w:lvlJc w:val="left"/>
      <w:pPr>
        <w:ind w:left="1977" w:hanging="425"/>
      </w:pPr>
      <w:rPr>
        <w:rFonts w:hint="default"/>
        <w:lang w:val="pl-PL" w:eastAsia="en-US" w:bidi="ar-SA"/>
      </w:rPr>
    </w:lvl>
    <w:lvl w:ilvl="3" w:tplc="A82C5164">
      <w:numFmt w:val="bullet"/>
      <w:lvlText w:val="•"/>
      <w:lvlJc w:val="left"/>
      <w:pPr>
        <w:ind w:left="2895" w:hanging="425"/>
      </w:pPr>
      <w:rPr>
        <w:rFonts w:hint="default"/>
        <w:lang w:val="pl-PL" w:eastAsia="en-US" w:bidi="ar-SA"/>
      </w:rPr>
    </w:lvl>
    <w:lvl w:ilvl="4" w:tplc="EC6EF40C">
      <w:numFmt w:val="bullet"/>
      <w:lvlText w:val="•"/>
      <w:lvlJc w:val="left"/>
      <w:pPr>
        <w:ind w:left="3814" w:hanging="425"/>
      </w:pPr>
      <w:rPr>
        <w:rFonts w:hint="default"/>
        <w:lang w:val="pl-PL" w:eastAsia="en-US" w:bidi="ar-SA"/>
      </w:rPr>
    </w:lvl>
    <w:lvl w:ilvl="5" w:tplc="F81296D0">
      <w:numFmt w:val="bullet"/>
      <w:lvlText w:val="•"/>
      <w:lvlJc w:val="left"/>
      <w:pPr>
        <w:ind w:left="4733" w:hanging="425"/>
      </w:pPr>
      <w:rPr>
        <w:rFonts w:hint="default"/>
        <w:lang w:val="pl-PL" w:eastAsia="en-US" w:bidi="ar-SA"/>
      </w:rPr>
    </w:lvl>
    <w:lvl w:ilvl="6" w:tplc="2B7229EA">
      <w:numFmt w:val="bullet"/>
      <w:lvlText w:val="•"/>
      <w:lvlJc w:val="left"/>
      <w:pPr>
        <w:ind w:left="5651" w:hanging="425"/>
      </w:pPr>
      <w:rPr>
        <w:rFonts w:hint="default"/>
        <w:lang w:val="pl-PL" w:eastAsia="en-US" w:bidi="ar-SA"/>
      </w:rPr>
    </w:lvl>
    <w:lvl w:ilvl="7" w:tplc="54EE80C2">
      <w:numFmt w:val="bullet"/>
      <w:lvlText w:val="•"/>
      <w:lvlJc w:val="left"/>
      <w:pPr>
        <w:ind w:left="6570" w:hanging="425"/>
      </w:pPr>
      <w:rPr>
        <w:rFonts w:hint="default"/>
        <w:lang w:val="pl-PL" w:eastAsia="en-US" w:bidi="ar-SA"/>
      </w:rPr>
    </w:lvl>
    <w:lvl w:ilvl="8" w:tplc="0DDAD89C">
      <w:numFmt w:val="bullet"/>
      <w:lvlText w:val="•"/>
      <w:lvlJc w:val="left"/>
      <w:pPr>
        <w:ind w:left="7489" w:hanging="425"/>
      </w:pPr>
      <w:rPr>
        <w:rFonts w:hint="default"/>
        <w:lang w:val="pl-PL" w:eastAsia="en-US" w:bidi="ar-SA"/>
      </w:rPr>
    </w:lvl>
  </w:abstractNum>
  <w:abstractNum w:abstractNumId="35" w15:restartNumberingAfterBreak="0">
    <w:nsid w:val="3A0F1BE9"/>
    <w:multiLevelType w:val="hybridMultilevel"/>
    <w:tmpl w:val="1B004AB6"/>
    <w:lvl w:ilvl="0" w:tplc="92E282B0">
      <w:start w:val="1"/>
      <w:numFmt w:val="decimal"/>
      <w:lvlText w:val="%1."/>
      <w:lvlJc w:val="left"/>
      <w:pPr>
        <w:ind w:left="360" w:hanging="360"/>
      </w:pPr>
      <w:rPr>
        <w:rFonts w:asciiTheme="minorHAnsi" w:hAnsiTheme="minorHAnsi" w:hint="default"/>
        <w:b w:val="0"/>
        <w:bCs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EF75091"/>
    <w:multiLevelType w:val="hybridMultilevel"/>
    <w:tmpl w:val="0CA0D9D8"/>
    <w:lvl w:ilvl="0" w:tplc="BBBCBAF4">
      <w:start w:val="2"/>
      <w:numFmt w:val="decimal"/>
      <w:lvlText w:val="%1)"/>
      <w:lvlJc w:val="left"/>
      <w:pPr>
        <w:ind w:left="720" w:hanging="360"/>
      </w:pPr>
      <w:rPr>
        <w:rFonts w:ascii="Aptos" w:hAnsi="Aptos" w:cs="Calibri" w:hint="default"/>
        <w:b w:val="0"/>
        <w:i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5976FC"/>
    <w:multiLevelType w:val="hybridMultilevel"/>
    <w:tmpl w:val="482C5264"/>
    <w:lvl w:ilvl="0" w:tplc="1A04598A">
      <w:start w:val="1"/>
      <w:numFmt w:val="decimal"/>
      <w:lvlText w:val="%1."/>
      <w:lvlJc w:val="left"/>
      <w:pPr>
        <w:ind w:left="138" w:hanging="348"/>
      </w:pPr>
      <w:rPr>
        <w:rFonts w:ascii="Aptos" w:eastAsia="Times New Roman" w:hAnsi="Aptos" w:cs="Times New Roman" w:hint="default"/>
        <w:b w:val="0"/>
        <w:bCs w:val="0"/>
        <w:i w:val="0"/>
        <w:iCs w:val="0"/>
        <w:spacing w:val="0"/>
        <w:w w:val="100"/>
        <w:sz w:val="24"/>
        <w:szCs w:val="24"/>
        <w:lang w:val="pl-PL" w:eastAsia="en-US" w:bidi="ar-SA"/>
      </w:rPr>
    </w:lvl>
    <w:lvl w:ilvl="1" w:tplc="36780F8E">
      <w:numFmt w:val="bullet"/>
      <w:lvlText w:val="•"/>
      <w:lvlJc w:val="left"/>
      <w:pPr>
        <w:ind w:left="1058" w:hanging="348"/>
      </w:pPr>
      <w:rPr>
        <w:rFonts w:hint="default"/>
        <w:lang w:val="pl-PL" w:eastAsia="en-US" w:bidi="ar-SA"/>
      </w:rPr>
    </w:lvl>
    <w:lvl w:ilvl="2" w:tplc="15F8436E">
      <w:numFmt w:val="bullet"/>
      <w:lvlText w:val="•"/>
      <w:lvlJc w:val="left"/>
      <w:pPr>
        <w:ind w:left="1977" w:hanging="348"/>
      </w:pPr>
      <w:rPr>
        <w:rFonts w:hint="default"/>
        <w:lang w:val="pl-PL" w:eastAsia="en-US" w:bidi="ar-SA"/>
      </w:rPr>
    </w:lvl>
    <w:lvl w:ilvl="3" w:tplc="6310CA86">
      <w:numFmt w:val="bullet"/>
      <w:lvlText w:val="•"/>
      <w:lvlJc w:val="left"/>
      <w:pPr>
        <w:ind w:left="2895" w:hanging="348"/>
      </w:pPr>
      <w:rPr>
        <w:rFonts w:hint="default"/>
        <w:lang w:val="pl-PL" w:eastAsia="en-US" w:bidi="ar-SA"/>
      </w:rPr>
    </w:lvl>
    <w:lvl w:ilvl="4" w:tplc="04AE0080">
      <w:numFmt w:val="bullet"/>
      <w:lvlText w:val="•"/>
      <w:lvlJc w:val="left"/>
      <w:pPr>
        <w:ind w:left="3814" w:hanging="348"/>
      </w:pPr>
      <w:rPr>
        <w:rFonts w:hint="default"/>
        <w:lang w:val="pl-PL" w:eastAsia="en-US" w:bidi="ar-SA"/>
      </w:rPr>
    </w:lvl>
    <w:lvl w:ilvl="5" w:tplc="ABCC39CC">
      <w:numFmt w:val="bullet"/>
      <w:lvlText w:val="•"/>
      <w:lvlJc w:val="left"/>
      <w:pPr>
        <w:ind w:left="4733" w:hanging="348"/>
      </w:pPr>
      <w:rPr>
        <w:rFonts w:hint="default"/>
        <w:lang w:val="pl-PL" w:eastAsia="en-US" w:bidi="ar-SA"/>
      </w:rPr>
    </w:lvl>
    <w:lvl w:ilvl="6" w:tplc="AB34629A">
      <w:numFmt w:val="bullet"/>
      <w:lvlText w:val="•"/>
      <w:lvlJc w:val="left"/>
      <w:pPr>
        <w:ind w:left="5651" w:hanging="348"/>
      </w:pPr>
      <w:rPr>
        <w:rFonts w:hint="default"/>
        <w:lang w:val="pl-PL" w:eastAsia="en-US" w:bidi="ar-SA"/>
      </w:rPr>
    </w:lvl>
    <w:lvl w:ilvl="7" w:tplc="2B64FB60">
      <w:numFmt w:val="bullet"/>
      <w:lvlText w:val="•"/>
      <w:lvlJc w:val="left"/>
      <w:pPr>
        <w:ind w:left="6570" w:hanging="348"/>
      </w:pPr>
      <w:rPr>
        <w:rFonts w:hint="default"/>
        <w:lang w:val="pl-PL" w:eastAsia="en-US" w:bidi="ar-SA"/>
      </w:rPr>
    </w:lvl>
    <w:lvl w:ilvl="8" w:tplc="31D886F6">
      <w:numFmt w:val="bullet"/>
      <w:lvlText w:val="•"/>
      <w:lvlJc w:val="left"/>
      <w:pPr>
        <w:ind w:left="7489" w:hanging="348"/>
      </w:pPr>
      <w:rPr>
        <w:rFonts w:hint="default"/>
        <w:lang w:val="pl-PL" w:eastAsia="en-US" w:bidi="ar-SA"/>
      </w:rPr>
    </w:lvl>
  </w:abstractNum>
  <w:abstractNum w:abstractNumId="38" w15:restartNumberingAfterBreak="0">
    <w:nsid w:val="40483CE0"/>
    <w:multiLevelType w:val="hybridMultilevel"/>
    <w:tmpl w:val="CBC02A9E"/>
    <w:lvl w:ilvl="0" w:tplc="3CB8BB6A">
      <w:start w:val="1"/>
      <w:numFmt w:val="decimal"/>
      <w:lvlText w:val="%1."/>
      <w:lvlJc w:val="left"/>
      <w:pPr>
        <w:ind w:left="348" w:hanging="348"/>
      </w:pPr>
      <w:rPr>
        <w:rFonts w:ascii="Aptos" w:hAnsi="Aptos" w:hint="default"/>
        <w:b w:val="0"/>
        <w:bCs w:val="0"/>
        <w:i w:val="0"/>
        <w:iCs w:val="0"/>
        <w:spacing w:val="0"/>
        <w:w w:val="100"/>
        <w:sz w:val="24"/>
        <w:szCs w:val="24"/>
        <w:lang w:val="pl-PL" w:eastAsia="en-US" w:bidi="ar-SA"/>
      </w:rPr>
    </w:lvl>
    <w:lvl w:ilvl="1" w:tplc="6004F03E">
      <w:numFmt w:val="bullet"/>
      <w:lvlText w:val="•"/>
      <w:lvlJc w:val="left"/>
      <w:pPr>
        <w:ind w:left="1190" w:hanging="348"/>
      </w:pPr>
      <w:rPr>
        <w:rFonts w:hint="default"/>
        <w:lang w:val="pl-PL" w:eastAsia="en-US" w:bidi="ar-SA"/>
      </w:rPr>
    </w:lvl>
    <w:lvl w:ilvl="2" w:tplc="0C5466A8">
      <w:numFmt w:val="bullet"/>
      <w:lvlText w:val="•"/>
      <w:lvlJc w:val="left"/>
      <w:pPr>
        <w:ind w:left="2039" w:hanging="348"/>
      </w:pPr>
      <w:rPr>
        <w:rFonts w:hint="default"/>
        <w:lang w:val="pl-PL" w:eastAsia="en-US" w:bidi="ar-SA"/>
      </w:rPr>
    </w:lvl>
    <w:lvl w:ilvl="3" w:tplc="9FE82B3A">
      <w:numFmt w:val="bullet"/>
      <w:lvlText w:val="•"/>
      <w:lvlJc w:val="left"/>
      <w:pPr>
        <w:ind w:left="2887" w:hanging="348"/>
      </w:pPr>
      <w:rPr>
        <w:rFonts w:hint="default"/>
        <w:lang w:val="pl-PL" w:eastAsia="en-US" w:bidi="ar-SA"/>
      </w:rPr>
    </w:lvl>
    <w:lvl w:ilvl="4" w:tplc="9808118A">
      <w:numFmt w:val="bullet"/>
      <w:lvlText w:val="•"/>
      <w:lvlJc w:val="left"/>
      <w:pPr>
        <w:ind w:left="3736" w:hanging="348"/>
      </w:pPr>
      <w:rPr>
        <w:rFonts w:hint="default"/>
        <w:lang w:val="pl-PL" w:eastAsia="en-US" w:bidi="ar-SA"/>
      </w:rPr>
    </w:lvl>
    <w:lvl w:ilvl="5" w:tplc="50FE7848">
      <w:numFmt w:val="bullet"/>
      <w:lvlText w:val="•"/>
      <w:lvlJc w:val="left"/>
      <w:pPr>
        <w:ind w:left="4585" w:hanging="348"/>
      </w:pPr>
      <w:rPr>
        <w:rFonts w:hint="default"/>
        <w:lang w:val="pl-PL" w:eastAsia="en-US" w:bidi="ar-SA"/>
      </w:rPr>
    </w:lvl>
    <w:lvl w:ilvl="6" w:tplc="EEBC2C9E">
      <w:numFmt w:val="bullet"/>
      <w:lvlText w:val="•"/>
      <w:lvlJc w:val="left"/>
      <w:pPr>
        <w:ind w:left="5433" w:hanging="348"/>
      </w:pPr>
      <w:rPr>
        <w:rFonts w:hint="default"/>
        <w:lang w:val="pl-PL" w:eastAsia="en-US" w:bidi="ar-SA"/>
      </w:rPr>
    </w:lvl>
    <w:lvl w:ilvl="7" w:tplc="09C894EE">
      <w:numFmt w:val="bullet"/>
      <w:lvlText w:val="•"/>
      <w:lvlJc w:val="left"/>
      <w:pPr>
        <w:ind w:left="6282" w:hanging="348"/>
      </w:pPr>
      <w:rPr>
        <w:rFonts w:hint="default"/>
        <w:lang w:val="pl-PL" w:eastAsia="en-US" w:bidi="ar-SA"/>
      </w:rPr>
    </w:lvl>
    <w:lvl w:ilvl="8" w:tplc="06C072F4">
      <w:numFmt w:val="bullet"/>
      <w:lvlText w:val="•"/>
      <w:lvlJc w:val="left"/>
      <w:pPr>
        <w:ind w:left="7131" w:hanging="348"/>
      </w:pPr>
      <w:rPr>
        <w:rFonts w:hint="default"/>
        <w:lang w:val="pl-PL" w:eastAsia="en-US" w:bidi="ar-SA"/>
      </w:rPr>
    </w:lvl>
  </w:abstractNum>
  <w:abstractNum w:abstractNumId="39" w15:restartNumberingAfterBreak="0">
    <w:nsid w:val="410407AC"/>
    <w:multiLevelType w:val="hybridMultilevel"/>
    <w:tmpl w:val="C3F4E68A"/>
    <w:lvl w:ilvl="0" w:tplc="FD3EFC40">
      <w:start w:val="1"/>
      <w:numFmt w:val="decimal"/>
      <w:lvlText w:val="%1."/>
      <w:lvlJc w:val="left"/>
      <w:pPr>
        <w:ind w:left="138" w:hanging="425"/>
      </w:pPr>
      <w:rPr>
        <w:rFonts w:ascii="Aptos" w:eastAsia="Times New Roman" w:hAnsi="Aptos" w:cs="Times New Roman" w:hint="default"/>
        <w:b w:val="0"/>
        <w:bCs w:val="0"/>
        <w:i w:val="0"/>
        <w:iCs w:val="0"/>
        <w:spacing w:val="0"/>
        <w:w w:val="100"/>
        <w:sz w:val="24"/>
        <w:szCs w:val="24"/>
        <w:lang w:val="pl-PL" w:eastAsia="en-US" w:bidi="ar-SA"/>
      </w:rPr>
    </w:lvl>
    <w:lvl w:ilvl="1" w:tplc="14682850">
      <w:numFmt w:val="bullet"/>
      <w:lvlText w:val="•"/>
      <w:lvlJc w:val="left"/>
      <w:pPr>
        <w:ind w:left="1058" w:hanging="425"/>
      </w:pPr>
      <w:rPr>
        <w:rFonts w:hint="default"/>
        <w:lang w:val="pl-PL" w:eastAsia="en-US" w:bidi="ar-SA"/>
      </w:rPr>
    </w:lvl>
    <w:lvl w:ilvl="2" w:tplc="09E6419E">
      <w:numFmt w:val="bullet"/>
      <w:lvlText w:val="•"/>
      <w:lvlJc w:val="left"/>
      <w:pPr>
        <w:ind w:left="1977" w:hanging="425"/>
      </w:pPr>
      <w:rPr>
        <w:rFonts w:hint="default"/>
        <w:lang w:val="pl-PL" w:eastAsia="en-US" w:bidi="ar-SA"/>
      </w:rPr>
    </w:lvl>
    <w:lvl w:ilvl="3" w:tplc="BA7A4DB6">
      <w:numFmt w:val="bullet"/>
      <w:lvlText w:val="•"/>
      <w:lvlJc w:val="left"/>
      <w:pPr>
        <w:ind w:left="2895" w:hanging="425"/>
      </w:pPr>
      <w:rPr>
        <w:rFonts w:hint="default"/>
        <w:lang w:val="pl-PL" w:eastAsia="en-US" w:bidi="ar-SA"/>
      </w:rPr>
    </w:lvl>
    <w:lvl w:ilvl="4" w:tplc="B82C1CE0">
      <w:numFmt w:val="bullet"/>
      <w:lvlText w:val="•"/>
      <w:lvlJc w:val="left"/>
      <w:pPr>
        <w:ind w:left="3814" w:hanging="425"/>
      </w:pPr>
      <w:rPr>
        <w:rFonts w:hint="default"/>
        <w:lang w:val="pl-PL" w:eastAsia="en-US" w:bidi="ar-SA"/>
      </w:rPr>
    </w:lvl>
    <w:lvl w:ilvl="5" w:tplc="FFCE1420">
      <w:numFmt w:val="bullet"/>
      <w:lvlText w:val="•"/>
      <w:lvlJc w:val="left"/>
      <w:pPr>
        <w:ind w:left="4733" w:hanging="425"/>
      </w:pPr>
      <w:rPr>
        <w:rFonts w:hint="default"/>
        <w:lang w:val="pl-PL" w:eastAsia="en-US" w:bidi="ar-SA"/>
      </w:rPr>
    </w:lvl>
    <w:lvl w:ilvl="6" w:tplc="79007EB2">
      <w:numFmt w:val="bullet"/>
      <w:lvlText w:val="•"/>
      <w:lvlJc w:val="left"/>
      <w:pPr>
        <w:ind w:left="5651" w:hanging="425"/>
      </w:pPr>
      <w:rPr>
        <w:rFonts w:hint="default"/>
        <w:lang w:val="pl-PL" w:eastAsia="en-US" w:bidi="ar-SA"/>
      </w:rPr>
    </w:lvl>
    <w:lvl w:ilvl="7" w:tplc="D10A23C4">
      <w:numFmt w:val="bullet"/>
      <w:lvlText w:val="•"/>
      <w:lvlJc w:val="left"/>
      <w:pPr>
        <w:ind w:left="6570" w:hanging="425"/>
      </w:pPr>
      <w:rPr>
        <w:rFonts w:hint="default"/>
        <w:lang w:val="pl-PL" w:eastAsia="en-US" w:bidi="ar-SA"/>
      </w:rPr>
    </w:lvl>
    <w:lvl w:ilvl="8" w:tplc="6F28E104">
      <w:numFmt w:val="bullet"/>
      <w:lvlText w:val="•"/>
      <w:lvlJc w:val="left"/>
      <w:pPr>
        <w:ind w:left="7489" w:hanging="425"/>
      </w:pPr>
      <w:rPr>
        <w:rFonts w:hint="default"/>
        <w:lang w:val="pl-PL" w:eastAsia="en-US" w:bidi="ar-SA"/>
      </w:rPr>
    </w:lvl>
  </w:abstractNum>
  <w:abstractNum w:abstractNumId="40" w15:restartNumberingAfterBreak="0">
    <w:nsid w:val="4149500E"/>
    <w:multiLevelType w:val="hybridMultilevel"/>
    <w:tmpl w:val="9364DB8C"/>
    <w:lvl w:ilvl="0" w:tplc="4D24CAEA">
      <w:start w:val="1"/>
      <w:numFmt w:val="decimal"/>
      <w:lvlText w:val="%1."/>
      <w:lvlJc w:val="left"/>
      <w:pPr>
        <w:ind w:left="720" w:hanging="360"/>
      </w:pPr>
      <w:rPr>
        <w:rFonts w:ascii="Aptos" w:hAnsi="Apto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044A2D"/>
    <w:multiLevelType w:val="hybridMultilevel"/>
    <w:tmpl w:val="450C52C0"/>
    <w:lvl w:ilvl="0" w:tplc="04150011">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EFB3DE7"/>
    <w:multiLevelType w:val="hybridMultilevel"/>
    <w:tmpl w:val="BD783ADC"/>
    <w:lvl w:ilvl="0" w:tplc="628882D6">
      <w:start w:val="1"/>
      <w:numFmt w:val="decimal"/>
      <w:lvlText w:val="%1."/>
      <w:lvlJc w:val="left"/>
      <w:pPr>
        <w:ind w:left="107" w:hanging="425"/>
      </w:pPr>
      <w:rPr>
        <w:rFonts w:ascii="Aptos" w:hAnsi="Aptos" w:hint="default"/>
        <w:b w:val="0"/>
        <w:bCs w:val="0"/>
        <w:i w:val="0"/>
        <w:iCs w:val="0"/>
        <w:spacing w:val="0"/>
        <w:w w:val="100"/>
        <w:sz w:val="24"/>
        <w:szCs w:val="24"/>
        <w:lang w:val="pl-PL" w:eastAsia="en-US" w:bidi="ar-SA"/>
      </w:rPr>
    </w:lvl>
    <w:lvl w:ilvl="1" w:tplc="B5E20DD0">
      <w:start w:val="1"/>
      <w:numFmt w:val="decimal"/>
      <w:lvlText w:val="%2)"/>
      <w:lvlJc w:val="left"/>
      <w:pPr>
        <w:ind w:left="1271" w:hanging="425"/>
      </w:pPr>
      <w:rPr>
        <w:rFonts w:ascii="Aptos" w:eastAsia="Times New Roman" w:hAnsi="Aptos" w:cs="Times New Roman" w:hint="default"/>
        <w:b w:val="0"/>
        <w:bCs w:val="0"/>
        <w:i w:val="0"/>
        <w:iCs w:val="0"/>
        <w:spacing w:val="0"/>
        <w:w w:val="100"/>
        <w:sz w:val="24"/>
        <w:szCs w:val="24"/>
        <w:lang w:val="pl-PL" w:eastAsia="en-US" w:bidi="ar-SA"/>
      </w:rPr>
    </w:lvl>
    <w:lvl w:ilvl="2" w:tplc="7EF29440">
      <w:start w:val="1"/>
      <w:numFmt w:val="lowerLetter"/>
      <w:lvlText w:val="%3)"/>
      <w:lvlJc w:val="left"/>
      <w:pPr>
        <w:ind w:left="1698" w:hanging="428"/>
      </w:pPr>
      <w:rPr>
        <w:rFonts w:ascii="Aptos" w:eastAsia="Times New Roman" w:hAnsi="Aptos" w:cs="Times New Roman" w:hint="default"/>
        <w:b w:val="0"/>
        <w:bCs w:val="0"/>
        <w:i w:val="0"/>
        <w:iCs w:val="0"/>
        <w:spacing w:val="0"/>
        <w:w w:val="100"/>
        <w:sz w:val="24"/>
        <w:szCs w:val="24"/>
        <w:lang w:val="pl-PL" w:eastAsia="en-US" w:bidi="ar-SA"/>
      </w:rPr>
    </w:lvl>
    <w:lvl w:ilvl="3" w:tplc="27ECF5BC">
      <w:numFmt w:val="bullet"/>
      <w:lvlText w:val="•"/>
      <w:lvlJc w:val="left"/>
      <w:pPr>
        <w:ind w:left="2653" w:hanging="428"/>
      </w:pPr>
      <w:rPr>
        <w:rFonts w:hint="default"/>
        <w:lang w:val="pl-PL" w:eastAsia="en-US" w:bidi="ar-SA"/>
      </w:rPr>
    </w:lvl>
    <w:lvl w:ilvl="4" w:tplc="F522C3B2">
      <w:numFmt w:val="bullet"/>
      <w:lvlText w:val="•"/>
      <w:lvlJc w:val="left"/>
      <w:pPr>
        <w:ind w:left="3606" w:hanging="428"/>
      </w:pPr>
      <w:rPr>
        <w:rFonts w:hint="default"/>
        <w:lang w:val="pl-PL" w:eastAsia="en-US" w:bidi="ar-SA"/>
      </w:rPr>
    </w:lvl>
    <w:lvl w:ilvl="5" w:tplc="38D26032">
      <w:numFmt w:val="bullet"/>
      <w:lvlText w:val="•"/>
      <w:lvlJc w:val="left"/>
      <w:pPr>
        <w:ind w:left="4559" w:hanging="428"/>
      </w:pPr>
      <w:rPr>
        <w:rFonts w:hint="default"/>
        <w:lang w:val="pl-PL" w:eastAsia="en-US" w:bidi="ar-SA"/>
      </w:rPr>
    </w:lvl>
    <w:lvl w:ilvl="6" w:tplc="CC521B4A">
      <w:numFmt w:val="bullet"/>
      <w:lvlText w:val="•"/>
      <w:lvlJc w:val="left"/>
      <w:pPr>
        <w:ind w:left="5513" w:hanging="428"/>
      </w:pPr>
      <w:rPr>
        <w:rFonts w:hint="default"/>
        <w:lang w:val="pl-PL" w:eastAsia="en-US" w:bidi="ar-SA"/>
      </w:rPr>
    </w:lvl>
    <w:lvl w:ilvl="7" w:tplc="40DA3C5E">
      <w:numFmt w:val="bullet"/>
      <w:lvlText w:val="•"/>
      <w:lvlJc w:val="left"/>
      <w:pPr>
        <w:ind w:left="6466" w:hanging="428"/>
      </w:pPr>
      <w:rPr>
        <w:rFonts w:hint="default"/>
        <w:lang w:val="pl-PL" w:eastAsia="en-US" w:bidi="ar-SA"/>
      </w:rPr>
    </w:lvl>
    <w:lvl w:ilvl="8" w:tplc="410E4BC8">
      <w:numFmt w:val="bullet"/>
      <w:lvlText w:val="•"/>
      <w:lvlJc w:val="left"/>
      <w:pPr>
        <w:ind w:left="7419" w:hanging="428"/>
      </w:pPr>
      <w:rPr>
        <w:rFonts w:hint="default"/>
        <w:lang w:val="pl-PL" w:eastAsia="en-US" w:bidi="ar-SA"/>
      </w:rPr>
    </w:lvl>
  </w:abstractNum>
  <w:abstractNum w:abstractNumId="43" w15:restartNumberingAfterBreak="0">
    <w:nsid w:val="4FAC3115"/>
    <w:multiLevelType w:val="hybridMultilevel"/>
    <w:tmpl w:val="A3940A3E"/>
    <w:lvl w:ilvl="0" w:tplc="D234C8F2">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44" w15:restartNumberingAfterBreak="0">
    <w:nsid w:val="50645213"/>
    <w:multiLevelType w:val="hybridMultilevel"/>
    <w:tmpl w:val="8D2A1138"/>
    <w:lvl w:ilvl="0" w:tplc="1068AD9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6F0D51"/>
    <w:multiLevelType w:val="hybridMultilevel"/>
    <w:tmpl w:val="5866B380"/>
    <w:lvl w:ilvl="0" w:tplc="DEB2D48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46" w15:restartNumberingAfterBreak="0">
    <w:nsid w:val="54B267ED"/>
    <w:multiLevelType w:val="hybridMultilevel"/>
    <w:tmpl w:val="C89C80E6"/>
    <w:lvl w:ilvl="0" w:tplc="452CF53A">
      <w:start w:val="1"/>
      <w:numFmt w:val="decimal"/>
      <w:lvlText w:val="%1."/>
      <w:lvlJc w:val="left"/>
      <w:pPr>
        <w:ind w:left="846" w:hanging="348"/>
      </w:pPr>
      <w:rPr>
        <w:rFonts w:ascii="Times New Roman" w:eastAsia="Times New Roman" w:hAnsi="Times New Roman" w:cs="Times New Roman" w:hint="default"/>
        <w:b/>
        <w:bCs/>
        <w:i w:val="0"/>
        <w:iCs w:val="0"/>
        <w:spacing w:val="0"/>
        <w:w w:val="100"/>
        <w:sz w:val="24"/>
        <w:szCs w:val="24"/>
        <w:lang w:val="pl-PL" w:eastAsia="en-US" w:bidi="ar-SA"/>
      </w:rPr>
    </w:lvl>
    <w:lvl w:ilvl="1" w:tplc="833E46AA">
      <w:start w:val="1"/>
      <w:numFmt w:val="decimal"/>
      <w:lvlText w:val="%2)"/>
      <w:lvlJc w:val="left"/>
      <w:pPr>
        <w:ind w:left="1218" w:hanging="360"/>
      </w:pPr>
      <w:rPr>
        <w:rFonts w:ascii="Aptos" w:eastAsia="Times New Roman" w:hAnsi="Aptos" w:cs="Times New Roman" w:hint="default"/>
        <w:b w:val="0"/>
        <w:bCs w:val="0"/>
        <w:i w:val="0"/>
        <w:iCs w:val="0"/>
        <w:spacing w:val="0"/>
        <w:w w:val="100"/>
        <w:sz w:val="24"/>
        <w:szCs w:val="24"/>
        <w:lang w:val="pl-PL" w:eastAsia="en-US" w:bidi="ar-SA"/>
      </w:rPr>
    </w:lvl>
    <w:lvl w:ilvl="2" w:tplc="2612F80A">
      <w:numFmt w:val="bullet"/>
      <w:lvlText w:val="•"/>
      <w:lvlJc w:val="left"/>
      <w:pPr>
        <w:ind w:left="2120" w:hanging="360"/>
      </w:pPr>
      <w:rPr>
        <w:rFonts w:hint="default"/>
        <w:lang w:val="pl-PL" w:eastAsia="en-US" w:bidi="ar-SA"/>
      </w:rPr>
    </w:lvl>
    <w:lvl w:ilvl="3" w:tplc="41DCED10">
      <w:numFmt w:val="bullet"/>
      <w:lvlText w:val="•"/>
      <w:lvlJc w:val="left"/>
      <w:pPr>
        <w:ind w:left="3021" w:hanging="360"/>
      </w:pPr>
      <w:rPr>
        <w:rFonts w:hint="default"/>
        <w:lang w:val="pl-PL" w:eastAsia="en-US" w:bidi="ar-SA"/>
      </w:rPr>
    </w:lvl>
    <w:lvl w:ilvl="4" w:tplc="03C26D34">
      <w:numFmt w:val="bullet"/>
      <w:lvlText w:val="•"/>
      <w:lvlJc w:val="left"/>
      <w:pPr>
        <w:ind w:left="3922" w:hanging="360"/>
      </w:pPr>
      <w:rPr>
        <w:rFonts w:hint="default"/>
        <w:lang w:val="pl-PL" w:eastAsia="en-US" w:bidi="ar-SA"/>
      </w:rPr>
    </w:lvl>
    <w:lvl w:ilvl="5" w:tplc="CEB4688C">
      <w:numFmt w:val="bullet"/>
      <w:lvlText w:val="•"/>
      <w:lvlJc w:val="left"/>
      <w:pPr>
        <w:ind w:left="4822" w:hanging="360"/>
      </w:pPr>
      <w:rPr>
        <w:rFonts w:hint="default"/>
        <w:lang w:val="pl-PL" w:eastAsia="en-US" w:bidi="ar-SA"/>
      </w:rPr>
    </w:lvl>
    <w:lvl w:ilvl="6" w:tplc="37064CC2">
      <w:numFmt w:val="bullet"/>
      <w:lvlText w:val="•"/>
      <w:lvlJc w:val="left"/>
      <w:pPr>
        <w:ind w:left="5723" w:hanging="360"/>
      </w:pPr>
      <w:rPr>
        <w:rFonts w:hint="default"/>
        <w:lang w:val="pl-PL" w:eastAsia="en-US" w:bidi="ar-SA"/>
      </w:rPr>
    </w:lvl>
    <w:lvl w:ilvl="7" w:tplc="12D83272">
      <w:numFmt w:val="bullet"/>
      <w:lvlText w:val="•"/>
      <w:lvlJc w:val="left"/>
      <w:pPr>
        <w:ind w:left="6624" w:hanging="360"/>
      </w:pPr>
      <w:rPr>
        <w:rFonts w:hint="default"/>
        <w:lang w:val="pl-PL" w:eastAsia="en-US" w:bidi="ar-SA"/>
      </w:rPr>
    </w:lvl>
    <w:lvl w:ilvl="8" w:tplc="C7B4FD6E">
      <w:numFmt w:val="bullet"/>
      <w:lvlText w:val="•"/>
      <w:lvlJc w:val="left"/>
      <w:pPr>
        <w:ind w:left="7524" w:hanging="360"/>
      </w:pPr>
      <w:rPr>
        <w:rFonts w:hint="default"/>
        <w:lang w:val="pl-PL" w:eastAsia="en-US" w:bidi="ar-SA"/>
      </w:rPr>
    </w:lvl>
  </w:abstractNum>
  <w:abstractNum w:abstractNumId="47" w15:restartNumberingAfterBreak="0">
    <w:nsid w:val="5A565B84"/>
    <w:multiLevelType w:val="hybridMultilevel"/>
    <w:tmpl w:val="7CCE69CE"/>
    <w:lvl w:ilvl="0" w:tplc="207C81C4">
      <w:start w:val="1"/>
      <w:numFmt w:val="lowerLetter"/>
      <w:lvlText w:val="%1)"/>
      <w:lvlJc w:val="left"/>
      <w:pPr>
        <w:ind w:left="720" w:hanging="360"/>
      </w:pPr>
      <w:rPr>
        <w:rFonts w:ascii="Aptos" w:hAnsi="Apto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562548"/>
    <w:multiLevelType w:val="hybridMultilevel"/>
    <w:tmpl w:val="9DAA16C6"/>
    <w:lvl w:ilvl="0" w:tplc="19F89A00">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49" w15:restartNumberingAfterBreak="0">
    <w:nsid w:val="616829B6"/>
    <w:multiLevelType w:val="hybridMultilevel"/>
    <w:tmpl w:val="EC3C79DA"/>
    <w:lvl w:ilvl="0" w:tplc="B9BCF86C">
      <w:start w:val="2"/>
      <w:numFmt w:val="decimal"/>
      <w:lvlText w:val="%1."/>
      <w:lvlJc w:val="left"/>
      <w:pPr>
        <w:ind w:left="360" w:hanging="360"/>
      </w:pPr>
      <w:rPr>
        <w:rFonts w:ascii="Aptos" w:hAnsi="Apto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DB5325"/>
    <w:multiLevelType w:val="hybridMultilevel"/>
    <w:tmpl w:val="3DECE89C"/>
    <w:lvl w:ilvl="0" w:tplc="539842E2">
      <w:start w:val="1"/>
      <w:numFmt w:val="lowerLetter"/>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1" w15:restartNumberingAfterBreak="0">
    <w:nsid w:val="658B42F3"/>
    <w:multiLevelType w:val="multilevel"/>
    <w:tmpl w:val="C156AD20"/>
    <w:lvl w:ilvl="0">
      <w:start w:val="1"/>
      <w:numFmt w:val="decimal"/>
      <w:lvlText w:val="%1."/>
      <w:lvlJc w:val="left"/>
      <w:pPr>
        <w:ind w:left="422" w:hanging="284"/>
      </w:pPr>
      <w:rPr>
        <w:rFonts w:asciiTheme="minorHAnsi" w:eastAsia="Times New Roman" w:hAnsiTheme="minorHAnsi" w:cs="Times New Roman" w:hint="default"/>
        <w:b/>
        <w:bCs/>
        <w:i w:val="0"/>
        <w:iCs w:val="0"/>
        <w:spacing w:val="0"/>
        <w:w w:val="100"/>
        <w:sz w:val="24"/>
        <w:szCs w:val="24"/>
        <w:lang w:val="pl-PL" w:eastAsia="en-US" w:bidi="ar-SA"/>
      </w:rPr>
    </w:lvl>
    <w:lvl w:ilvl="1">
      <w:start w:val="1"/>
      <w:numFmt w:val="decimal"/>
      <w:lvlText w:val="%1.%2"/>
      <w:lvlJc w:val="left"/>
      <w:pPr>
        <w:ind w:left="990" w:hanging="569"/>
      </w:pPr>
      <w:rPr>
        <w:rFonts w:ascii="Aptos" w:eastAsia="Times New Roman" w:hAnsi="Aptos" w:cs="Times New Roman" w:hint="default"/>
        <w:b/>
        <w:bCs/>
        <w:i w:val="0"/>
        <w:iCs w:val="0"/>
        <w:spacing w:val="0"/>
        <w:w w:val="100"/>
        <w:sz w:val="24"/>
        <w:szCs w:val="24"/>
        <w:lang w:val="pl-PL" w:eastAsia="en-US" w:bidi="ar-SA"/>
      </w:rPr>
    </w:lvl>
    <w:lvl w:ilvl="2">
      <w:start w:val="1"/>
      <w:numFmt w:val="decimal"/>
      <w:lvlText w:val="%3)"/>
      <w:lvlJc w:val="left"/>
      <w:pPr>
        <w:ind w:left="1415" w:hanging="425"/>
      </w:pPr>
      <w:rPr>
        <w:rFonts w:ascii="Times New Roman" w:eastAsia="Times New Roman" w:hAnsi="Times New Roman" w:cs="Times New Roman" w:hint="default"/>
        <w:b/>
        <w:bCs/>
        <w:i w:val="0"/>
        <w:iCs w:val="0"/>
        <w:spacing w:val="0"/>
        <w:w w:val="100"/>
        <w:sz w:val="24"/>
        <w:szCs w:val="24"/>
        <w:lang w:val="pl-PL" w:eastAsia="en-US" w:bidi="ar-SA"/>
      </w:rPr>
    </w:lvl>
    <w:lvl w:ilvl="3">
      <w:numFmt w:val="bullet"/>
      <w:lvlText w:val="•"/>
      <w:lvlJc w:val="left"/>
      <w:pPr>
        <w:ind w:left="2408" w:hanging="425"/>
      </w:pPr>
      <w:rPr>
        <w:rFonts w:hint="default"/>
        <w:lang w:val="pl-PL" w:eastAsia="en-US" w:bidi="ar-SA"/>
      </w:rPr>
    </w:lvl>
    <w:lvl w:ilvl="4">
      <w:numFmt w:val="bullet"/>
      <w:lvlText w:val="•"/>
      <w:lvlJc w:val="left"/>
      <w:pPr>
        <w:ind w:left="3396" w:hanging="425"/>
      </w:pPr>
      <w:rPr>
        <w:rFonts w:hint="default"/>
        <w:lang w:val="pl-PL" w:eastAsia="en-US" w:bidi="ar-SA"/>
      </w:rPr>
    </w:lvl>
    <w:lvl w:ilvl="5">
      <w:numFmt w:val="bullet"/>
      <w:lvlText w:val="•"/>
      <w:lvlJc w:val="left"/>
      <w:pPr>
        <w:ind w:left="4384" w:hanging="425"/>
      </w:pPr>
      <w:rPr>
        <w:rFonts w:hint="default"/>
        <w:lang w:val="pl-PL" w:eastAsia="en-US" w:bidi="ar-SA"/>
      </w:rPr>
    </w:lvl>
    <w:lvl w:ilvl="6">
      <w:numFmt w:val="bullet"/>
      <w:lvlText w:val="•"/>
      <w:lvlJc w:val="left"/>
      <w:pPr>
        <w:ind w:left="5373" w:hanging="425"/>
      </w:pPr>
      <w:rPr>
        <w:rFonts w:hint="default"/>
        <w:lang w:val="pl-PL" w:eastAsia="en-US" w:bidi="ar-SA"/>
      </w:rPr>
    </w:lvl>
    <w:lvl w:ilvl="7">
      <w:numFmt w:val="bullet"/>
      <w:lvlText w:val="•"/>
      <w:lvlJc w:val="left"/>
      <w:pPr>
        <w:ind w:left="6361" w:hanging="425"/>
      </w:pPr>
      <w:rPr>
        <w:rFonts w:hint="default"/>
        <w:lang w:val="pl-PL" w:eastAsia="en-US" w:bidi="ar-SA"/>
      </w:rPr>
    </w:lvl>
    <w:lvl w:ilvl="8">
      <w:numFmt w:val="bullet"/>
      <w:lvlText w:val="•"/>
      <w:lvlJc w:val="left"/>
      <w:pPr>
        <w:ind w:left="7349" w:hanging="425"/>
      </w:pPr>
      <w:rPr>
        <w:rFonts w:hint="default"/>
        <w:lang w:val="pl-PL" w:eastAsia="en-US" w:bidi="ar-SA"/>
      </w:rPr>
    </w:lvl>
  </w:abstractNum>
  <w:abstractNum w:abstractNumId="52" w15:restartNumberingAfterBreak="0">
    <w:nsid w:val="66F93E71"/>
    <w:multiLevelType w:val="hybridMultilevel"/>
    <w:tmpl w:val="1744E300"/>
    <w:lvl w:ilvl="0" w:tplc="03F4232A">
      <w:start w:val="1"/>
      <w:numFmt w:val="decimal"/>
      <w:lvlText w:val="%1."/>
      <w:lvlJc w:val="left"/>
      <w:pPr>
        <w:ind w:left="360" w:hanging="360"/>
      </w:pPr>
      <w:rPr>
        <w:rFonts w:ascii="Aptos" w:hAnsi="Aptos" w:hint="default"/>
        <w:i w:val="0"/>
        <w:i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70D3761"/>
    <w:multiLevelType w:val="hybridMultilevel"/>
    <w:tmpl w:val="67B046EE"/>
    <w:lvl w:ilvl="0" w:tplc="ACC809D4">
      <w:start w:val="1"/>
      <w:numFmt w:val="decimal"/>
      <w:lvlText w:val="%1."/>
      <w:lvlJc w:val="left"/>
      <w:pPr>
        <w:ind w:left="319" w:hanging="181"/>
      </w:pPr>
      <w:rPr>
        <w:rFonts w:ascii="Times New Roman" w:eastAsia="Times New Roman" w:hAnsi="Times New Roman" w:cs="Times New Roman" w:hint="default"/>
        <w:b/>
        <w:bCs/>
        <w:i w:val="0"/>
        <w:iCs w:val="0"/>
        <w:spacing w:val="0"/>
        <w:w w:val="96"/>
        <w:sz w:val="22"/>
        <w:szCs w:val="22"/>
        <w:lang w:val="pl-PL" w:eastAsia="en-US" w:bidi="ar-SA"/>
      </w:rPr>
    </w:lvl>
    <w:lvl w:ilvl="1" w:tplc="4774B49E">
      <w:numFmt w:val="bullet"/>
      <w:lvlText w:val="•"/>
      <w:lvlJc w:val="left"/>
      <w:pPr>
        <w:ind w:left="1220" w:hanging="181"/>
      </w:pPr>
      <w:rPr>
        <w:rFonts w:hint="default"/>
        <w:lang w:val="pl-PL" w:eastAsia="en-US" w:bidi="ar-SA"/>
      </w:rPr>
    </w:lvl>
    <w:lvl w:ilvl="2" w:tplc="903251C4">
      <w:numFmt w:val="bullet"/>
      <w:lvlText w:val="•"/>
      <w:lvlJc w:val="left"/>
      <w:pPr>
        <w:ind w:left="2121" w:hanging="181"/>
      </w:pPr>
      <w:rPr>
        <w:rFonts w:hint="default"/>
        <w:lang w:val="pl-PL" w:eastAsia="en-US" w:bidi="ar-SA"/>
      </w:rPr>
    </w:lvl>
    <w:lvl w:ilvl="3" w:tplc="574EADB6">
      <w:numFmt w:val="bullet"/>
      <w:lvlText w:val="•"/>
      <w:lvlJc w:val="left"/>
      <w:pPr>
        <w:ind w:left="3021" w:hanging="181"/>
      </w:pPr>
      <w:rPr>
        <w:rFonts w:hint="default"/>
        <w:lang w:val="pl-PL" w:eastAsia="en-US" w:bidi="ar-SA"/>
      </w:rPr>
    </w:lvl>
    <w:lvl w:ilvl="4" w:tplc="AE6CDFA8">
      <w:numFmt w:val="bullet"/>
      <w:lvlText w:val="•"/>
      <w:lvlJc w:val="left"/>
      <w:pPr>
        <w:ind w:left="3922" w:hanging="181"/>
      </w:pPr>
      <w:rPr>
        <w:rFonts w:hint="default"/>
        <w:lang w:val="pl-PL" w:eastAsia="en-US" w:bidi="ar-SA"/>
      </w:rPr>
    </w:lvl>
    <w:lvl w:ilvl="5" w:tplc="EF2CEA0A">
      <w:numFmt w:val="bullet"/>
      <w:lvlText w:val="•"/>
      <w:lvlJc w:val="left"/>
      <w:pPr>
        <w:ind w:left="4823" w:hanging="181"/>
      </w:pPr>
      <w:rPr>
        <w:rFonts w:hint="default"/>
        <w:lang w:val="pl-PL" w:eastAsia="en-US" w:bidi="ar-SA"/>
      </w:rPr>
    </w:lvl>
    <w:lvl w:ilvl="6" w:tplc="10F25E1E">
      <w:numFmt w:val="bullet"/>
      <w:lvlText w:val="•"/>
      <w:lvlJc w:val="left"/>
      <w:pPr>
        <w:ind w:left="5723" w:hanging="181"/>
      </w:pPr>
      <w:rPr>
        <w:rFonts w:hint="default"/>
        <w:lang w:val="pl-PL" w:eastAsia="en-US" w:bidi="ar-SA"/>
      </w:rPr>
    </w:lvl>
    <w:lvl w:ilvl="7" w:tplc="02EC85BE">
      <w:numFmt w:val="bullet"/>
      <w:lvlText w:val="•"/>
      <w:lvlJc w:val="left"/>
      <w:pPr>
        <w:ind w:left="6624" w:hanging="181"/>
      </w:pPr>
      <w:rPr>
        <w:rFonts w:hint="default"/>
        <w:lang w:val="pl-PL" w:eastAsia="en-US" w:bidi="ar-SA"/>
      </w:rPr>
    </w:lvl>
    <w:lvl w:ilvl="8" w:tplc="57E45560">
      <w:numFmt w:val="bullet"/>
      <w:lvlText w:val="•"/>
      <w:lvlJc w:val="left"/>
      <w:pPr>
        <w:ind w:left="7525" w:hanging="181"/>
      </w:pPr>
      <w:rPr>
        <w:rFonts w:hint="default"/>
        <w:lang w:val="pl-PL" w:eastAsia="en-US" w:bidi="ar-SA"/>
      </w:rPr>
    </w:lvl>
  </w:abstractNum>
  <w:abstractNum w:abstractNumId="54" w15:restartNumberingAfterBreak="0">
    <w:nsid w:val="69511C73"/>
    <w:multiLevelType w:val="hybridMultilevel"/>
    <w:tmpl w:val="5BF2B1AC"/>
    <w:lvl w:ilvl="0" w:tplc="A606A044">
      <w:start w:val="1"/>
      <w:numFmt w:val="lowerLetter"/>
      <w:lvlText w:val="%1)"/>
      <w:lvlJc w:val="left"/>
      <w:pPr>
        <w:ind w:left="1415" w:hanging="425"/>
      </w:pPr>
      <w:rPr>
        <w:rFonts w:ascii="Times New Roman" w:eastAsia="Times New Roman" w:hAnsi="Times New Roman" w:cs="Times New Roman" w:hint="default"/>
        <w:b/>
        <w:bCs/>
        <w:i w:val="0"/>
        <w:iCs w:val="0"/>
        <w:spacing w:val="0"/>
        <w:w w:val="100"/>
        <w:sz w:val="24"/>
        <w:szCs w:val="24"/>
        <w:lang w:val="pl-PL" w:eastAsia="en-US" w:bidi="ar-SA"/>
      </w:rPr>
    </w:lvl>
    <w:lvl w:ilvl="1" w:tplc="EA48884E">
      <w:numFmt w:val="bullet"/>
      <w:lvlText w:val="•"/>
      <w:lvlJc w:val="left"/>
      <w:pPr>
        <w:ind w:left="2210" w:hanging="425"/>
      </w:pPr>
      <w:rPr>
        <w:rFonts w:hint="default"/>
        <w:lang w:val="pl-PL" w:eastAsia="en-US" w:bidi="ar-SA"/>
      </w:rPr>
    </w:lvl>
    <w:lvl w:ilvl="2" w:tplc="A4AA80E8">
      <w:numFmt w:val="bullet"/>
      <w:lvlText w:val="•"/>
      <w:lvlJc w:val="left"/>
      <w:pPr>
        <w:ind w:left="3001" w:hanging="425"/>
      </w:pPr>
      <w:rPr>
        <w:rFonts w:hint="default"/>
        <w:lang w:val="pl-PL" w:eastAsia="en-US" w:bidi="ar-SA"/>
      </w:rPr>
    </w:lvl>
    <w:lvl w:ilvl="3" w:tplc="AE7C6BA8">
      <w:numFmt w:val="bullet"/>
      <w:lvlText w:val="•"/>
      <w:lvlJc w:val="left"/>
      <w:pPr>
        <w:ind w:left="3791" w:hanging="425"/>
      </w:pPr>
      <w:rPr>
        <w:rFonts w:hint="default"/>
        <w:lang w:val="pl-PL" w:eastAsia="en-US" w:bidi="ar-SA"/>
      </w:rPr>
    </w:lvl>
    <w:lvl w:ilvl="4" w:tplc="6CA44216">
      <w:numFmt w:val="bullet"/>
      <w:lvlText w:val="•"/>
      <w:lvlJc w:val="left"/>
      <w:pPr>
        <w:ind w:left="4582" w:hanging="425"/>
      </w:pPr>
      <w:rPr>
        <w:rFonts w:hint="default"/>
        <w:lang w:val="pl-PL" w:eastAsia="en-US" w:bidi="ar-SA"/>
      </w:rPr>
    </w:lvl>
    <w:lvl w:ilvl="5" w:tplc="BE54272A">
      <w:numFmt w:val="bullet"/>
      <w:lvlText w:val="•"/>
      <w:lvlJc w:val="left"/>
      <w:pPr>
        <w:ind w:left="5373" w:hanging="425"/>
      </w:pPr>
      <w:rPr>
        <w:rFonts w:hint="default"/>
        <w:lang w:val="pl-PL" w:eastAsia="en-US" w:bidi="ar-SA"/>
      </w:rPr>
    </w:lvl>
    <w:lvl w:ilvl="6" w:tplc="BD6ED84A">
      <w:numFmt w:val="bullet"/>
      <w:lvlText w:val="•"/>
      <w:lvlJc w:val="left"/>
      <w:pPr>
        <w:ind w:left="6163" w:hanging="425"/>
      </w:pPr>
      <w:rPr>
        <w:rFonts w:hint="default"/>
        <w:lang w:val="pl-PL" w:eastAsia="en-US" w:bidi="ar-SA"/>
      </w:rPr>
    </w:lvl>
    <w:lvl w:ilvl="7" w:tplc="4AEEE896">
      <w:numFmt w:val="bullet"/>
      <w:lvlText w:val="•"/>
      <w:lvlJc w:val="left"/>
      <w:pPr>
        <w:ind w:left="6954" w:hanging="425"/>
      </w:pPr>
      <w:rPr>
        <w:rFonts w:hint="default"/>
        <w:lang w:val="pl-PL" w:eastAsia="en-US" w:bidi="ar-SA"/>
      </w:rPr>
    </w:lvl>
    <w:lvl w:ilvl="8" w:tplc="70E20FF8">
      <w:numFmt w:val="bullet"/>
      <w:lvlText w:val="•"/>
      <w:lvlJc w:val="left"/>
      <w:pPr>
        <w:ind w:left="7745" w:hanging="425"/>
      </w:pPr>
      <w:rPr>
        <w:rFonts w:hint="default"/>
        <w:lang w:val="pl-PL" w:eastAsia="en-US" w:bidi="ar-SA"/>
      </w:rPr>
    </w:lvl>
  </w:abstractNum>
  <w:abstractNum w:abstractNumId="55" w15:restartNumberingAfterBreak="0">
    <w:nsid w:val="6D3F5D83"/>
    <w:multiLevelType w:val="hybridMultilevel"/>
    <w:tmpl w:val="66E4AA5E"/>
    <w:lvl w:ilvl="0" w:tplc="1BC0EA8E">
      <w:start w:val="1"/>
      <w:numFmt w:val="decimal"/>
      <w:lvlText w:val="%1."/>
      <w:lvlJc w:val="left"/>
      <w:pPr>
        <w:ind w:left="49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FEBABEB4">
      <w:start w:val="1"/>
      <w:numFmt w:val="decimal"/>
      <w:lvlText w:val="%2."/>
      <w:lvlJc w:val="left"/>
      <w:pPr>
        <w:ind w:left="138" w:hanging="425"/>
      </w:pPr>
      <w:rPr>
        <w:rFonts w:ascii="Times New Roman" w:eastAsia="Times New Roman" w:hAnsi="Times New Roman" w:cs="Times New Roman" w:hint="default"/>
        <w:b/>
        <w:bCs/>
        <w:i w:val="0"/>
        <w:iCs w:val="0"/>
        <w:spacing w:val="0"/>
        <w:w w:val="100"/>
        <w:sz w:val="24"/>
        <w:szCs w:val="24"/>
        <w:lang w:val="pl-PL" w:eastAsia="en-US" w:bidi="ar-SA"/>
      </w:rPr>
    </w:lvl>
    <w:lvl w:ilvl="2" w:tplc="5DAE484A">
      <w:start w:val="1"/>
      <w:numFmt w:val="decimal"/>
      <w:lvlText w:val="%3)"/>
      <w:lvlJc w:val="left"/>
      <w:pPr>
        <w:ind w:left="993" w:hanging="567"/>
      </w:pPr>
      <w:rPr>
        <w:rFonts w:ascii="Aptos" w:eastAsia="Times New Roman" w:hAnsi="Aptos" w:cs="Times New Roman" w:hint="default"/>
        <w:b w:val="0"/>
        <w:bCs w:val="0"/>
        <w:i w:val="0"/>
        <w:iCs w:val="0"/>
        <w:spacing w:val="0"/>
        <w:w w:val="100"/>
        <w:sz w:val="24"/>
        <w:szCs w:val="24"/>
        <w:lang w:val="pl-PL" w:eastAsia="en-US" w:bidi="ar-SA"/>
      </w:rPr>
    </w:lvl>
    <w:lvl w:ilvl="3" w:tplc="1FF6710E">
      <w:numFmt w:val="bullet"/>
      <w:lvlText w:val="•"/>
      <w:lvlJc w:val="left"/>
      <w:pPr>
        <w:ind w:left="2530" w:hanging="567"/>
      </w:pPr>
      <w:rPr>
        <w:rFonts w:hint="default"/>
        <w:lang w:val="pl-PL" w:eastAsia="en-US" w:bidi="ar-SA"/>
      </w:rPr>
    </w:lvl>
    <w:lvl w:ilvl="4" w:tplc="BE10ECA0">
      <w:numFmt w:val="bullet"/>
      <w:lvlText w:val="•"/>
      <w:lvlJc w:val="left"/>
      <w:pPr>
        <w:ind w:left="3501" w:hanging="567"/>
      </w:pPr>
      <w:rPr>
        <w:rFonts w:hint="default"/>
        <w:lang w:val="pl-PL" w:eastAsia="en-US" w:bidi="ar-SA"/>
      </w:rPr>
    </w:lvl>
    <w:lvl w:ilvl="5" w:tplc="7EF64C10">
      <w:numFmt w:val="bullet"/>
      <w:lvlText w:val="•"/>
      <w:lvlJc w:val="left"/>
      <w:pPr>
        <w:ind w:left="4472" w:hanging="567"/>
      </w:pPr>
      <w:rPr>
        <w:rFonts w:hint="default"/>
        <w:lang w:val="pl-PL" w:eastAsia="en-US" w:bidi="ar-SA"/>
      </w:rPr>
    </w:lvl>
    <w:lvl w:ilvl="6" w:tplc="55EEEADA">
      <w:numFmt w:val="bullet"/>
      <w:lvlText w:val="•"/>
      <w:lvlJc w:val="left"/>
      <w:pPr>
        <w:ind w:left="5443" w:hanging="567"/>
      </w:pPr>
      <w:rPr>
        <w:rFonts w:hint="default"/>
        <w:lang w:val="pl-PL" w:eastAsia="en-US" w:bidi="ar-SA"/>
      </w:rPr>
    </w:lvl>
    <w:lvl w:ilvl="7" w:tplc="590CBD64">
      <w:numFmt w:val="bullet"/>
      <w:lvlText w:val="•"/>
      <w:lvlJc w:val="left"/>
      <w:pPr>
        <w:ind w:left="6414" w:hanging="567"/>
      </w:pPr>
      <w:rPr>
        <w:rFonts w:hint="default"/>
        <w:lang w:val="pl-PL" w:eastAsia="en-US" w:bidi="ar-SA"/>
      </w:rPr>
    </w:lvl>
    <w:lvl w:ilvl="8" w:tplc="27A434EE">
      <w:numFmt w:val="bullet"/>
      <w:lvlText w:val="•"/>
      <w:lvlJc w:val="left"/>
      <w:pPr>
        <w:ind w:left="7384" w:hanging="567"/>
      </w:pPr>
      <w:rPr>
        <w:rFonts w:hint="default"/>
        <w:lang w:val="pl-PL" w:eastAsia="en-US" w:bidi="ar-SA"/>
      </w:rPr>
    </w:lvl>
  </w:abstractNum>
  <w:abstractNum w:abstractNumId="56" w15:restartNumberingAfterBreak="0">
    <w:nsid w:val="6EF85D5C"/>
    <w:multiLevelType w:val="hybridMultilevel"/>
    <w:tmpl w:val="F8825C22"/>
    <w:lvl w:ilvl="0" w:tplc="07AC8D2A">
      <w:start w:val="1"/>
      <w:numFmt w:val="decimal"/>
      <w:lvlText w:val="%1."/>
      <w:lvlJc w:val="left"/>
      <w:pPr>
        <w:ind w:left="360" w:hanging="360"/>
      </w:pPr>
      <w:rPr>
        <w:rFonts w:ascii="Aptos" w:hAnsi="Aptos" w:hint="default"/>
        <w:sz w:val="24"/>
      </w:rPr>
    </w:lvl>
    <w:lvl w:ilvl="1" w:tplc="0BD2BD04">
      <w:start w:val="1"/>
      <w:numFmt w:val="decimal"/>
      <w:lvlText w:val="%2)"/>
      <w:lvlJc w:val="left"/>
      <w:pPr>
        <w:ind w:left="1080" w:hanging="360"/>
      </w:pPr>
      <w:rPr>
        <w:rFonts w:asciiTheme="minorHAnsi" w:hAnsiTheme="minorHAnsi" w:cs="Calibri" w:hint="default"/>
        <w:b w:val="0"/>
        <w:i w:val="0"/>
        <w:sz w:val="24"/>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2421115"/>
    <w:multiLevelType w:val="hybridMultilevel"/>
    <w:tmpl w:val="E5B275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EB65E58"/>
    <w:multiLevelType w:val="hybridMultilevel"/>
    <w:tmpl w:val="CA0CE0B8"/>
    <w:lvl w:ilvl="0" w:tplc="64DA6602">
      <w:start w:val="1"/>
      <w:numFmt w:val="lowerLetter"/>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9" w15:restartNumberingAfterBreak="0">
    <w:nsid w:val="7FE70CCD"/>
    <w:multiLevelType w:val="hybridMultilevel"/>
    <w:tmpl w:val="08A6349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0254503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34611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53916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717228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5480442">
    <w:abstractNumId w:val="0"/>
  </w:num>
  <w:num w:numId="6" w16cid:durableId="661934873">
    <w:abstractNumId w:val="41"/>
  </w:num>
  <w:num w:numId="7" w16cid:durableId="540435821">
    <w:abstractNumId w:val="44"/>
  </w:num>
  <w:num w:numId="8" w16cid:durableId="1783303548">
    <w:abstractNumId w:val="29"/>
  </w:num>
  <w:num w:numId="9" w16cid:durableId="1690568812">
    <w:abstractNumId w:val="55"/>
  </w:num>
  <w:num w:numId="10" w16cid:durableId="1271156775">
    <w:abstractNumId w:val="35"/>
  </w:num>
  <w:num w:numId="11" w16cid:durableId="756632951">
    <w:abstractNumId w:val="24"/>
  </w:num>
  <w:num w:numId="12" w16cid:durableId="1478037573">
    <w:abstractNumId w:val="52"/>
  </w:num>
  <w:num w:numId="13" w16cid:durableId="226189690">
    <w:abstractNumId w:val="39"/>
  </w:num>
  <w:num w:numId="14" w16cid:durableId="1761490586">
    <w:abstractNumId w:val="56"/>
  </w:num>
  <w:num w:numId="15" w16cid:durableId="1112936161">
    <w:abstractNumId w:val="45"/>
  </w:num>
  <w:num w:numId="16" w16cid:durableId="104202403">
    <w:abstractNumId w:val="48"/>
  </w:num>
  <w:num w:numId="17" w16cid:durableId="294071244">
    <w:abstractNumId w:val="16"/>
  </w:num>
  <w:num w:numId="18" w16cid:durableId="1350986716">
    <w:abstractNumId w:val="38"/>
  </w:num>
  <w:num w:numId="19" w16cid:durableId="1123113052">
    <w:abstractNumId w:val="14"/>
  </w:num>
  <w:num w:numId="20" w16cid:durableId="596450101">
    <w:abstractNumId w:val="43"/>
  </w:num>
  <w:num w:numId="21" w16cid:durableId="1014385249">
    <w:abstractNumId w:val="58"/>
  </w:num>
  <w:num w:numId="22" w16cid:durableId="218321779">
    <w:abstractNumId w:val="50"/>
  </w:num>
  <w:num w:numId="23" w16cid:durableId="24412024">
    <w:abstractNumId w:val="12"/>
  </w:num>
  <w:num w:numId="24" w16cid:durableId="2066876740">
    <w:abstractNumId w:val="30"/>
  </w:num>
  <w:num w:numId="25" w16cid:durableId="2025471337">
    <w:abstractNumId w:val="54"/>
  </w:num>
  <w:num w:numId="26" w16cid:durableId="788739905">
    <w:abstractNumId w:val="51"/>
  </w:num>
  <w:num w:numId="27" w16cid:durableId="2123718546">
    <w:abstractNumId w:val="53"/>
  </w:num>
  <w:num w:numId="28" w16cid:durableId="665479724">
    <w:abstractNumId w:val="46"/>
  </w:num>
  <w:num w:numId="29" w16cid:durableId="2095197614">
    <w:abstractNumId w:val="37"/>
  </w:num>
  <w:num w:numId="30" w16cid:durableId="446973587">
    <w:abstractNumId w:val="26"/>
  </w:num>
  <w:num w:numId="31" w16cid:durableId="1605650736">
    <w:abstractNumId w:val="34"/>
  </w:num>
  <w:num w:numId="32" w16cid:durableId="615672034">
    <w:abstractNumId w:val="42"/>
  </w:num>
  <w:num w:numId="33" w16cid:durableId="1120996212">
    <w:abstractNumId w:val="33"/>
  </w:num>
  <w:num w:numId="34" w16cid:durableId="1415006336">
    <w:abstractNumId w:val="18"/>
  </w:num>
  <w:num w:numId="35" w16cid:durableId="481506408">
    <w:abstractNumId w:val="40"/>
  </w:num>
  <w:num w:numId="36" w16cid:durableId="728916225">
    <w:abstractNumId w:val="32"/>
  </w:num>
  <w:num w:numId="37" w16cid:durableId="1815373596">
    <w:abstractNumId w:val="49"/>
  </w:num>
  <w:num w:numId="38" w16cid:durableId="232934835">
    <w:abstractNumId w:val="22"/>
  </w:num>
  <w:num w:numId="39" w16cid:durableId="67777489">
    <w:abstractNumId w:val="19"/>
  </w:num>
  <w:num w:numId="40" w16cid:durableId="1221752119">
    <w:abstractNumId w:val="13"/>
  </w:num>
  <w:num w:numId="41" w16cid:durableId="353582082">
    <w:abstractNumId w:val="47"/>
  </w:num>
  <w:num w:numId="42" w16cid:durableId="1262254653">
    <w:abstractNumId w:val="36"/>
  </w:num>
  <w:num w:numId="43" w16cid:durableId="487206694">
    <w:abstractNumId w:val="21"/>
  </w:num>
  <w:num w:numId="44" w16cid:durableId="1680740599">
    <w:abstractNumId w:val="20"/>
  </w:num>
  <w:num w:numId="45" w16cid:durableId="1293055333">
    <w:abstractNumId w:val="57"/>
  </w:num>
  <w:num w:numId="46" w16cid:durableId="232619185">
    <w:abstractNumId w:val="27"/>
  </w:num>
  <w:num w:numId="47" w16cid:durableId="373625356">
    <w:abstractNumId w:val="15"/>
  </w:num>
  <w:num w:numId="48" w16cid:durableId="1840342443">
    <w:abstractNumId w:val="23"/>
  </w:num>
  <w:num w:numId="49" w16cid:durableId="446974026">
    <w:abstractNumId w:val="17"/>
  </w:num>
  <w:num w:numId="50" w16cid:durableId="1348752648">
    <w:abstractNumId w:val="31"/>
  </w:num>
  <w:num w:numId="51" w16cid:durableId="1078553194">
    <w:abstractNumId w:val="25"/>
  </w:num>
  <w:num w:numId="52" w16cid:durableId="584455481">
    <w:abstractNumId w:val="11"/>
  </w:num>
  <w:num w:numId="53" w16cid:durableId="829902870">
    <w:abstractNumId w:val="59"/>
  </w:num>
  <w:num w:numId="54" w16cid:durableId="1354451930">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6AB"/>
    <w:rsid w:val="0001343C"/>
    <w:rsid w:val="000140FC"/>
    <w:rsid w:val="00020F8F"/>
    <w:rsid w:val="000343A5"/>
    <w:rsid w:val="00066FF0"/>
    <w:rsid w:val="00082D0A"/>
    <w:rsid w:val="00086C9D"/>
    <w:rsid w:val="00091205"/>
    <w:rsid w:val="000A4FD6"/>
    <w:rsid w:val="000B23DE"/>
    <w:rsid w:val="000B746D"/>
    <w:rsid w:val="000C0DB5"/>
    <w:rsid w:val="000C5595"/>
    <w:rsid w:val="000D6D76"/>
    <w:rsid w:val="000D75D7"/>
    <w:rsid w:val="000E6568"/>
    <w:rsid w:val="000F3AA0"/>
    <w:rsid w:val="00100AC3"/>
    <w:rsid w:val="00117904"/>
    <w:rsid w:val="00144D49"/>
    <w:rsid w:val="001508DF"/>
    <w:rsid w:val="001602E2"/>
    <w:rsid w:val="001623AB"/>
    <w:rsid w:val="00164763"/>
    <w:rsid w:val="00172F87"/>
    <w:rsid w:val="00183648"/>
    <w:rsid w:val="00190A62"/>
    <w:rsid w:val="001976C9"/>
    <w:rsid w:val="001A612B"/>
    <w:rsid w:val="001C3C2D"/>
    <w:rsid w:val="001E1CDE"/>
    <w:rsid w:val="001F2ACD"/>
    <w:rsid w:val="00203484"/>
    <w:rsid w:val="002163D7"/>
    <w:rsid w:val="002172BB"/>
    <w:rsid w:val="00220971"/>
    <w:rsid w:val="00224100"/>
    <w:rsid w:val="00227F04"/>
    <w:rsid w:val="002340EB"/>
    <w:rsid w:val="002356E1"/>
    <w:rsid w:val="002368CB"/>
    <w:rsid w:val="00244AE8"/>
    <w:rsid w:val="00257DA5"/>
    <w:rsid w:val="00286D9B"/>
    <w:rsid w:val="002924C6"/>
    <w:rsid w:val="002A73A9"/>
    <w:rsid w:val="00301579"/>
    <w:rsid w:val="0030478F"/>
    <w:rsid w:val="0030767A"/>
    <w:rsid w:val="003278C6"/>
    <w:rsid w:val="0036033F"/>
    <w:rsid w:val="00367FDC"/>
    <w:rsid w:val="00370A76"/>
    <w:rsid w:val="00370DAF"/>
    <w:rsid w:val="0037127E"/>
    <w:rsid w:val="003716F3"/>
    <w:rsid w:val="003A260B"/>
    <w:rsid w:val="003A69C8"/>
    <w:rsid w:val="003B538A"/>
    <w:rsid w:val="003C069B"/>
    <w:rsid w:val="003C2ADC"/>
    <w:rsid w:val="003C425F"/>
    <w:rsid w:val="003D2ACD"/>
    <w:rsid w:val="00400883"/>
    <w:rsid w:val="00401DAE"/>
    <w:rsid w:val="00416B85"/>
    <w:rsid w:val="00434214"/>
    <w:rsid w:val="004627B0"/>
    <w:rsid w:val="004653E1"/>
    <w:rsid w:val="004676CC"/>
    <w:rsid w:val="00496D30"/>
    <w:rsid w:val="004B0F03"/>
    <w:rsid w:val="004D4779"/>
    <w:rsid w:val="004D6253"/>
    <w:rsid w:val="004E0EAB"/>
    <w:rsid w:val="004E1201"/>
    <w:rsid w:val="004E196E"/>
    <w:rsid w:val="004E544D"/>
    <w:rsid w:val="00503105"/>
    <w:rsid w:val="00510345"/>
    <w:rsid w:val="0053399B"/>
    <w:rsid w:val="0058276E"/>
    <w:rsid w:val="005968AF"/>
    <w:rsid w:val="00596C40"/>
    <w:rsid w:val="005A37D9"/>
    <w:rsid w:val="005A5CA4"/>
    <w:rsid w:val="005A6DC1"/>
    <w:rsid w:val="005C34A7"/>
    <w:rsid w:val="005F1BB7"/>
    <w:rsid w:val="005F4F6F"/>
    <w:rsid w:val="0063313D"/>
    <w:rsid w:val="00641ECC"/>
    <w:rsid w:val="0066229C"/>
    <w:rsid w:val="00672D03"/>
    <w:rsid w:val="0067651F"/>
    <w:rsid w:val="00680A59"/>
    <w:rsid w:val="006828DD"/>
    <w:rsid w:val="0069773A"/>
    <w:rsid w:val="006B6DC3"/>
    <w:rsid w:val="006C79C2"/>
    <w:rsid w:val="006F0033"/>
    <w:rsid w:val="006F419E"/>
    <w:rsid w:val="00707B69"/>
    <w:rsid w:val="0071227D"/>
    <w:rsid w:val="00715D9A"/>
    <w:rsid w:val="007430B3"/>
    <w:rsid w:val="00752149"/>
    <w:rsid w:val="007543BB"/>
    <w:rsid w:val="00754B14"/>
    <w:rsid w:val="00774E7E"/>
    <w:rsid w:val="00775A54"/>
    <w:rsid w:val="007B76BF"/>
    <w:rsid w:val="007D2981"/>
    <w:rsid w:val="00844E19"/>
    <w:rsid w:val="008469CD"/>
    <w:rsid w:val="00864346"/>
    <w:rsid w:val="008B5765"/>
    <w:rsid w:val="008B7ED0"/>
    <w:rsid w:val="008C6E18"/>
    <w:rsid w:val="008E387A"/>
    <w:rsid w:val="008F7F8E"/>
    <w:rsid w:val="00911A70"/>
    <w:rsid w:val="009165D4"/>
    <w:rsid w:val="00926182"/>
    <w:rsid w:val="00935C2C"/>
    <w:rsid w:val="0094602E"/>
    <w:rsid w:val="00972529"/>
    <w:rsid w:val="0098109D"/>
    <w:rsid w:val="00984BA8"/>
    <w:rsid w:val="00994EF0"/>
    <w:rsid w:val="009A0684"/>
    <w:rsid w:val="009B2B93"/>
    <w:rsid w:val="009C3879"/>
    <w:rsid w:val="009E5F0A"/>
    <w:rsid w:val="00A16B9F"/>
    <w:rsid w:val="00A445B2"/>
    <w:rsid w:val="00A50A2D"/>
    <w:rsid w:val="00A706DD"/>
    <w:rsid w:val="00A77EC1"/>
    <w:rsid w:val="00A816AB"/>
    <w:rsid w:val="00AB29D5"/>
    <w:rsid w:val="00AB79D2"/>
    <w:rsid w:val="00AC01F2"/>
    <w:rsid w:val="00AC0372"/>
    <w:rsid w:val="00AC42B3"/>
    <w:rsid w:val="00AC7192"/>
    <w:rsid w:val="00AC7357"/>
    <w:rsid w:val="00AD2F0C"/>
    <w:rsid w:val="00AD5C2B"/>
    <w:rsid w:val="00AD6694"/>
    <w:rsid w:val="00AE0B4F"/>
    <w:rsid w:val="00AE3DF9"/>
    <w:rsid w:val="00AE4C2C"/>
    <w:rsid w:val="00B03326"/>
    <w:rsid w:val="00B0563E"/>
    <w:rsid w:val="00B37AE0"/>
    <w:rsid w:val="00B7110F"/>
    <w:rsid w:val="00BA521E"/>
    <w:rsid w:val="00BA6DF2"/>
    <w:rsid w:val="00BB42B1"/>
    <w:rsid w:val="00BD0D89"/>
    <w:rsid w:val="00C01513"/>
    <w:rsid w:val="00C37644"/>
    <w:rsid w:val="00C50F5A"/>
    <w:rsid w:val="00C53134"/>
    <w:rsid w:val="00C544AE"/>
    <w:rsid w:val="00C63472"/>
    <w:rsid w:val="00C76075"/>
    <w:rsid w:val="00C86C7E"/>
    <w:rsid w:val="00C949F1"/>
    <w:rsid w:val="00CA0388"/>
    <w:rsid w:val="00CD5A0D"/>
    <w:rsid w:val="00CF01DA"/>
    <w:rsid w:val="00CF520F"/>
    <w:rsid w:val="00D0270A"/>
    <w:rsid w:val="00D14955"/>
    <w:rsid w:val="00D345B2"/>
    <w:rsid w:val="00D40A98"/>
    <w:rsid w:val="00D52EBF"/>
    <w:rsid w:val="00D76237"/>
    <w:rsid w:val="00D849FC"/>
    <w:rsid w:val="00DA02C3"/>
    <w:rsid w:val="00DB2C69"/>
    <w:rsid w:val="00DB69F3"/>
    <w:rsid w:val="00DB6A3E"/>
    <w:rsid w:val="00DC1147"/>
    <w:rsid w:val="00DE3196"/>
    <w:rsid w:val="00E02C2C"/>
    <w:rsid w:val="00E10A76"/>
    <w:rsid w:val="00E15CEB"/>
    <w:rsid w:val="00E51E11"/>
    <w:rsid w:val="00E52EA2"/>
    <w:rsid w:val="00E53B7A"/>
    <w:rsid w:val="00ED2A1C"/>
    <w:rsid w:val="00ED43A5"/>
    <w:rsid w:val="00EF0851"/>
    <w:rsid w:val="00EF3133"/>
    <w:rsid w:val="00EF5408"/>
    <w:rsid w:val="00F0314A"/>
    <w:rsid w:val="00F05E32"/>
    <w:rsid w:val="00F10FAD"/>
    <w:rsid w:val="00F15C87"/>
    <w:rsid w:val="00F16ADD"/>
    <w:rsid w:val="00F2036C"/>
    <w:rsid w:val="00F343C8"/>
    <w:rsid w:val="00FA779B"/>
    <w:rsid w:val="00FB413B"/>
    <w:rsid w:val="00FB6030"/>
    <w:rsid w:val="00FC519E"/>
    <w:rsid w:val="00FE4A75"/>
    <w:rsid w:val="00FF13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FAD87"/>
  <w15:chartTrackingRefBased/>
  <w15:docId w15:val="{05622A79-4439-4038-B398-7B38E288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16AB"/>
    <w:pPr>
      <w:widowControl w:val="0"/>
      <w:suppressAutoHyphens/>
      <w:spacing w:after="0" w:line="240" w:lineRule="auto"/>
    </w:pPr>
    <w:rPr>
      <w:rFonts w:ascii="Times New Roman" w:eastAsia="Andale Sans UI" w:hAnsi="Times New Roman" w:cs="Times New Roman"/>
      <w:sz w:val="24"/>
      <w:szCs w:val="24"/>
      <w:lang w:eastAsia="zh-CN"/>
      <w14:ligatures w14:val="none"/>
    </w:rPr>
  </w:style>
  <w:style w:type="paragraph" w:styleId="Nagwek1">
    <w:name w:val="heading 1"/>
    <w:basedOn w:val="Normalny"/>
    <w:next w:val="Normalny"/>
    <w:link w:val="Nagwek1Znak"/>
    <w:uiPriority w:val="9"/>
    <w:qFormat/>
    <w:rsid w:val="00A816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semiHidden/>
    <w:unhideWhenUsed/>
    <w:qFormat/>
    <w:rsid w:val="00A816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semiHidden/>
    <w:unhideWhenUsed/>
    <w:qFormat/>
    <w:rsid w:val="00A816A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semiHidden/>
    <w:unhideWhenUsed/>
    <w:qFormat/>
    <w:rsid w:val="00A816A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816A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816A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816A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semiHidden/>
    <w:unhideWhenUsed/>
    <w:qFormat/>
    <w:rsid w:val="00A816A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semiHidden/>
    <w:unhideWhenUsed/>
    <w:qFormat/>
    <w:rsid w:val="00A816A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816A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semiHidden/>
    <w:rsid w:val="00A816A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semiHidden/>
    <w:rsid w:val="00A816A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semiHidden/>
    <w:rsid w:val="00A816A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816A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816A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816AB"/>
    <w:rPr>
      <w:rFonts w:eastAsiaTheme="majorEastAsia" w:cstheme="majorBidi"/>
      <w:color w:val="595959" w:themeColor="text1" w:themeTint="A6"/>
    </w:rPr>
  </w:style>
  <w:style w:type="character" w:customStyle="1" w:styleId="Nagwek8Znak">
    <w:name w:val="Nagłówek 8 Znak"/>
    <w:basedOn w:val="Domylnaczcionkaakapitu"/>
    <w:link w:val="Nagwek8"/>
    <w:semiHidden/>
    <w:rsid w:val="00A816AB"/>
    <w:rPr>
      <w:rFonts w:eastAsiaTheme="majorEastAsia" w:cstheme="majorBidi"/>
      <w:i/>
      <w:iCs/>
      <w:color w:val="272727" w:themeColor="text1" w:themeTint="D8"/>
    </w:rPr>
  </w:style>
  <w:style w:type="character" w:customStyle="1" w:styleId="Nagwek9Znak">
    <w:name w:val="Nagłówek 9 Znak"/>
    <w:basedOn w:val="Domylnaczcionkaakapitu"/>
    <w:link w:val="Nagwek9"/>
    <w:semiHidden/>
    <w:rsid w:val="00A816AB"/>
    <w:rPr>
      <w:rFonts w:eastAsiaTheme="majorEastAsia" w:cstheme="majorBidi"/>
      <w:color w:val="272727" w:themeColor="text1" w:themeTint="D8"/>
    </w:rPr>
  </w:style>
  <w:style w:type="paragraph" w:styleId="Tytu">
    <w:name w:val="Title"/>
    <w:basedOn w:val="Normalny"/>
    <w:next w:val="Normalny"/>
    <w:link w:val="TytuZnak"/>
    <w:uiPriority w:val="10"/>
    <w:qFormat/>
    <w:rsid w:val="00A816A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816A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816A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816A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816AB"/>
    <w:pPr>
      <w:spacing w:before="160"/>
      <w:jc w:val="center"/>
    </w:pPr>
    <w:rPr>
      <w:i/>
      <w:iCs/>
      <w:color w:val="404040" w:themeColor="text1" w:themeTint="BF"/>
    </w:rPr>
  </w:style>
  <w:style w:type="character" w:customStyle="1" w:styleId="CytatZnak">
    <w:name w:val="Cytat Znak"/>
    <w:basedOn w:val="Domylnaczcionkaakapitu"/>
    <w:link w:val="Cytat"/>
    <w:uiPriority w:val="29"/>
    <w:rsid w:val="00A816AB"/>
    <w:rPr>
      <w:i/>
      <w:iCs/>
      <w:color w:val="404040" w:themeColor="text1" w:themeTint="BF"/>
    </w:rPr>
  </w:style>
  <w:style w:type="paragraph" w:styleId="Akapitzlist">
    <w:name w:val="List Paragraph"/>
    <w:basedOn w:val="Normalny"/>
    <w:uiPriority w:val="1"/>
    <w:qFormat/>
    <w:rsid w:val="00A816AB"/>
    <w:pPr>
      <w:ind w:left="720"/>
      <w:contextualSpacing/>
    </w:pPr>
  </w:style>
  <w:style w:type="character" w:styleId="Wyrnienieintensywne">
    <w:name w:val="Intense Emphasis"/>
    <w:basedOn w:val="Domylnaczcionkaakapitu"/>
    <w:uiPriority w:val="21"/>
    <w:qFormat/>
    <w:rsid w:val="00A816AB"/>
    <w:rPr>
      <w:i/>
      <w:iCs/>
      <w:color w:val="0F4761" w:themeColor="accent1" w:themeShade="BF"/>
    </w:rPr>
  </w:style>
  <w:style w:type="paragraph" w:styleId="Cytatintensywny">
    <w:name w:val="Intense Quote"/>
    <w:basedOn w:val="Normalny"/>
    <w:next w:val="Normalny"/>
    <w:link w:val="CytatintensywnyZnak"/>
    <w:uiPriority w:val="30"/>
    <w:qFormat/>
    <w:rsid w:val="00A816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816AB"/>
    <w:rPr>
      <w:i/>
      <w:iCs/>
      <w:color w:val="0F4761" w:themeColor="accent1" w:themeShade="BF"/>
    </w:rPr>
  </w:style>
  <w:style w:type="character" w:styleId="Odwoanieintensywne">
    <w:name w:val="Intense Reference"/>
    <w:basedOn w:val="Domylnaczcionkaakapitu"/>
    <w:uiPriority w:val="32"/>
    <w:qFormat/>
    <w:rsid w:val="00A816AB"/>
    <w:rPr>
      <w:b/>
      <w:bCs/>
      <w:smallCaps/>
      <w:color w:val="0F4761" w:themeColor="accent1" w:themeShade="BF"/>
      <w:spacing w:val="5"/>
    </w:rPr>
  </w:style>
  <w:style w:type="paragraph" w:styleId="Tekstpodstawowy">
    <w:name w:val="Body Text"/>
    <w:basedOn w:val="Normalny"/>
    <w:link w:val="TekstpodstawowyZnak"/>
    <w:uiPriority w:val="1"/>
    <w:unhideWhenUsed/>
    <w:qFormat/>
    <w:rsid w:val="00A816AB"/>
    <w:pPr>
      <w:spacing w:after="120"/>
    </w:pPr>
  </w:style>
  <w:style w:type="character" w:customStyle="1" w:styleId="TekstpodstawowyZnak">
    <w:name w:val="Tekst podstawowy Znak"/>
    <w:basedOn w:val="Domylnaczcionkaakapitu"/>
    <w:link w:val="Tekstpodstawowy"/>
    <w:rsid w:val="00A816AB"/>
    <w:rPr>
      <w:rFonts w:ascii="Times New Roman" w:eastAsia="Andale Sans UI" w:hAnsi="Times New Roman" w:cs="Times New Roman"/>
      <w:sz w:val="24"/>
      <w:szCs w:val="24"/>
      <w:lang w:eastAsia="zh-CN"/>
      <w14:ligatures w14:val="none"/>
    </w:rPr>
  </w:style>
  <w:style w:type="paragraph" w:styleId="Nagwek">
    <w:name w:val="header"/>
    <w:basedOn w:val="Normalny"/>
    <w:next w:val="Tekstpodstawowy"/>
    <w:link w:val="NagwekZnak1"/>
    <w:uiPriority w:val="99"/>
    <w:unhideWhenUsed/>
    <w:rsid w:val="00A816AB"/>
    <w:pPr>
      <w:keepNext/>
      <w:spacing w:before="240" w:after="120"/>
    </w:pPr>
    <w:rPr>
      <w:rFonts w:ascii="Arial" w:hAnsi="Arial" w:cs="Tahoma"/>
      <w:sz w:val="28"/>
      <w:szCs w:val="28"/>
    </w:rPr>
  </w:style>
  <w:style w:type="character" w:customStyle="1" w:styleId="NagwekZnak">
    <w:name w:val="Nagłówek Znak"/>
    <w:basedOn w:val="Domylnaczcionkaakapitu"/>
    <w:uiPriority w:val="99"/>
    <w:rsid w:val="00A816AB"/>
    <w:rPr>
      <w:rFonts w:ascii="Times New Roman" w:eastAsia="Andale Sans UI" w:hAnsi="Times New Roman" w:cs="Times New Roman"/>
      <w:sz w:val="24"/>
      <w:szCs w:val="24"/>
      <w:lang w:eastAsia="zh-CN"/>
      <w14:ligatures w14:val="none"/>
    </w:rPr>
  </w:style>
  <w:style w:type="paragraph" w:styleId="Zwykytekst">
    <w:name w:val="Plain Text"/>
    <w:basedOn w:val="Normalny"/>
    <w:link w:val="ZwykytekstZnak"/>
    <w:uiPriority w:val="99"/>
    <w:semiHidden/>
    <w:unhideWhenUsed/>
    <w:rsid w:val="00A816AB"/>
    <w:pPr>
      <w:widowControl/>
      <w:suppressAutoHyphens w:val="0"/>
    </w:pPr>
    <w:rPr>
      <w:rFonts w:ascii="Calibri" w:eastAsia="Times New Roman" w:hAnsi="Calibri"/>
      <w:kern w:val="0"/>
      <w:sz w:val="22"/>
      <w:szCs w:val="21"/>
      <w:lang w:eastAsia="en-US"/>
    </w:rPr>
  </w:style>
  <w:style w:type="character" w:customStyle="1" w:styleId="ZwykytekstZnak">
    <w:name w:val="Zwykły tekst Znak"/>
    <w:basedOn w:val="Domylnaczcionkaakapitu"/>
    <w:link w:val="Zwykytekst"/>
    <w:uiPriority w:val="99"/>
    <w:semiHidden/>
    <w:rsid w:val="00A816AB"/>
    <w:rPr>
      <w:rFonts w:ascii="Calibri" w:eastAsia="Times New Roman" w:hAnsi="Calibri" w:cs="Times New Roman"/>
      <w:kern w:val="0"/>
      <w:szCs w:val="21"/>
      <w14:ligatures w14:val="none"/>
    </w:rPr>
  </w:style>
  <w:style w:type="paragraph" w:styleId="Bezodstpw">
    <w:name w:val="No Spacing"/>
    <w:qFormat/>
    <w:rsid w:val="00A816AB"/>
    <w:pPr>
      <w:suppressAutoHyphens/>
      <w:spacing w:after="0" w:line="240" w:lineRule="auto"/>
      <w:jc w:val="both"/>
    </w:pPr>
    <w:rPr>
      <w:rFonts w:ascii="Times New Roman" w:eastAsia="SimSun" w:hAnsi="Times New Roman" w:cs="Times New Roman"/>
      <w:kern w:val="0"/>
      <w:sz w:val="24"/>
      <w:szCs w:val="24"/>
      <w:lang w:eastAsia="zh-CN"/>
      <w14:ligatures w14:val="none"/>
    </w:rPr>
  </w:style>
  <w:style w:type="paragraph" w:customStyle="1" w:styleId="WW-Tekstpodstawowy212">
    <w:name w:val="WW-Tekst podstawowy 212"/>
    <w:basedOn w:val="Normalny"/>
    <w:rsid w:val="00A816AB"/>
    <w:pPr>
      <w:jc w:val="both"/>
    </w:pPr>
    <w:rPr>
      <w:rFonts w:ascii="Arial Narrow" w:hAnsi="Arial Narrow" w:cs="Arial Narrow"/>
      <w:sz w:val="22"/>
    </w:rPr>
  </w:style>
  <w:style w:type="paragraph" w:customStyle="1" w:styleId="LO-Normal">
    <w:name w:val="LO-Normal"/>
    <w:basedOn w:val="Normalny"/>
    <w:rsid w:val="00A816AB"/>
    <w:rPr>
      <w:rFonts w:eastAsia="Arial Unicode MS" w:cs="Tahoma"/>
    </w:rPr>
  </w:style>
  <w:style w:type="paragraph" w:customStyle="1" w:styleId="WW-Tekstpodstawowy3">
    <w:name w:val="WW-Tekst podstawowy 3"/>
    <w:basedOn w:val="Normalny"/>
    <w:rsid w:val="00A816AB"/>
    <w:pPr>
      <w:widowControl/>
      <w:tabs>
        <w:tab w:val="right" w:pos="9000"/>
      </w:tabs>
      <w:suppressAutoHyphens w:val="0"/>
    </w:pPr>
    <w:rPr>
      <w:sz w:val="20"/>
    </w:rPr>
  </w:style>
  <w:style w:type="paragraph" w:customStyle="1" w:styleId="WW-Normal">
    <w:name w:val="WW-Normal"/>
    <w:rsid w:val="00A816AB"/>
    <w:pPr>
      <w:suppressAutoHyphens/>
      <w:autoSpaceDE w:val="0"/>
      <w:spacing w:after="0" w:line="240" w:lineRule="auto"/>
    </w:pPr>
    <w:rPr>
      <w:rFonts w:ascii="Arial" w:eastAsia="Arial" w:hAnsi="Arial" w:cs="Arial"/>
      <w:color w:val="000000"/>
      <w:sz w:val="24"/>
      <w:szCs w:val="24"/>
      <w:lang w:eastAsia="zh-CN"/>
      <w14:ligatures w14:val="none"/>
    </w:rPr>
  </w:style>
  <w:style w:type="paragraph" w:customStyle="1" w:styleId="WW-Tekstpodstawowy31">
    <w:name w:val="WW-Tekst podstawowy 31"/>
    <w:basedOn w:val="Normalny"/>
    <w:rsid w:val="00A816AB"/>
    <w:pPr>
      <w:jc w:val="both"/>
    </w:pPr>
    <w:rPr>
      <w:rFonts w:ascii="Arial Narrow" w:hAnsi="Arial Narrow" w:cs="Arial Narrow"/>
      <w:sz w:val="18"/>
    </w:rPr>
  </w:style>
  <w:style w:type="paragraph" w:customStyle="1" w:styleId="Paragrafy">
    <w:name w:val="Paragrafy"/>
    <w:basedOn w:val="Normalny"/>
    <w:next w:val="Normalny"/>
    <w:rsid w:val="00A816AB"/>
    <w:pPr>
      <w:widowControl/>
      <w:suppressAutoHyphens w:val="0"/>
      <w:spacing w:before="280" w:after="120"/>
      <w:jc w:val="center"/>
    </w:pPr>
    <w:rPr>
      <w:rFonts w:ascii="Arial" w:hAnsi="Arial" w:cs="Arial"/>
      <w:b/>
      <w:sz w:val="22"/>
    </w:rPr>
  </w:style>
  <w:style w:type="paragraph" w:customStyle="1" w:styleId="Tekstpodstawowywcity">
    <w:name w:val="Tekst podstawowy wci?ty"/>
    <w:basedOn w:val="Normalny"/>
    <w:rsid w:val="00A816AB"/>
    <w:pPr>
      <w:ind w:right="51"/>
      <w:jc w:val="both"/>
    </w:pPr>
    <w:rPr>
      <w:szCs w:val="20"/>
    </w:rPr>
  </w:style>
  <w:style w:type="paragraph" w:customStyle="1" w:styleId="WW-Legenda">
    <w:name w:val="WW-Legenda"/>
    <w:basedOn w:val="Normalny"/>
    <w:next w:val="Normalny"/>
    <w:rsid w:val="00A816AB"/>
    <w:pPr>
      <w:jc w:val="right"/>
    </w:pPr>
    <w:rPr>
      <w:rFonts w:ascii="Arial Narrow" w:hAnsi="Arial Narrow" w:cs="Arial Narrow"/>
      <w:b/>
      <w:sz w:val="20"/>
    </w:rPr>
  </w:style>
  <w:style w:type="paragraph" w:customStyle="1" w:styleId="WW-Tekstpodstawowy212345">
    <w:name w:val="WW-Tekst podstawowy 212345"/>
    <w:basedOn w:val="Normalny"/>
    <w:rsid w:val="00A816AB"/>
    <w:pPr>
      <w:shd w:val="clear" w:color="auto" w:fill="FFFFFF"/>
      <w:spacing w:line="274" w:lineRule="exact"/>
      <w:ind w:right="11"/>
      <w:jc w:val="both"/>
    </w:pPr>
    <w:rPr>
      <w:rFonts w:cs="Arial"/>
      <w:color w:val="000000"/>
      <w:w w:val="93"/>
    </w:rPr>
  </w:style>
  <w:style w:type="paragraph" w:customStyle="1" w:styleId="Tytu0">
    <w:name w:val="Tytu?"/>
    <w:basedOn w:val="Normalny"/>
    <w:rsid w:val="00A816AB"/>
    <w:pPr>
      <w:jc w:val="center"/>
    </w:pPr>
    <w:rPr>
      <w:b/>
      <w:sz w:val="28"/>
      <w:szCs w:val="20"/>
    </w:rPr>
  </w:style>
  <w:style w:type="paragraph" w:customStyle="1" w:styleId="Akapitzlist1">
    <w:name w:val="Akapit z listą1"/>
    <w:basedOn w:val="Normalny"/>
    <w:rsid w:val="00A816AB"/>
    <w:pPr>
      <w:spacing w:after="200" w:line="276" w:lineRule="auto"/>
      <w:ind w:left="720"/>
    </w:pPr>
    <w:rPr>
      <w:rFonts w:ascii="Calibri" w:hAnsi="Calibri" w:cs="Calibri"/>
      <w:sz w:val="22"/>
      <w:szCs w:val="22"/>
    </w:rPr>
  </w:style>
  <w:style w:type="paragraph" w:customStyle="1" w:styleId="LO-Normal1">
    <w:name w:val="LO-Normal1"/>
    <w:basedOn w:val="Normalny"/>
    <w:rsid w:val="00A816AB"/>
    <w:rPr>
      <w:rFonts w:eastAsia="Arial Unicode MS" w:cs="Tahoma"/>
    </w:rPr>
  </w:style>
  <w:style w:type="paragraph" w:customStyle="1" w:styleId="Nagwek10">
    <w:name w:val="Nagłówek 10"/>
    <w:basedOn w:val="Normalny"/>
    <w:next w:val="Tekstpodstawowy"/>
    <w:rsid w:val="00A816AB"/>
    <w:pPr>
      <w:keepNext/>
      <w:numPr>
        <w:numId w:val="1"/>
      </w:numPr>
      <w:spacing w:before="240" w:after="120"/>
    </w:pPr>
    <w:rPr>
      <w:rFonts w:ascii="Arial" w:eastAsia="Lucida Sans Unicode" w:hAnsi="Arial" w:cs="Mangal"/>
      <w:b/>
      <w:bCs/>
      <w:sz w:val="21"/>
      <w:szCs w:val="21"/>
    </w:rPr>
  </w:style>
  <w:style w:type="paragraph" w:customStyle="1" w:styleId="BodyText21">
    <w:name w:val="Body Text 21"/>
    <w:basedOn w:val="Normalny"/>
    <w:rsid w:val="00A816AB"/>
    <w:pPr>
      <w:overflowPunct w:val="0"/>
      <w:autoSpaceDE w:val="0"/>
      <w:spacing w:after="120"/>
      <w:jc w:val="both"/>
    </w:pPr>
    <w:rPr>
      <w:szCs w:val="20"/>
    </w:rPr>
  </w:style>
  <w:style w:type="paragraph" w:customStyle="1" w:styleId="NormalnyWeb1">
    <w:name w:val="Normalny (Web)1"/>
    <w:basedOn w:val="Normalny"/>
    <w:rsid w:val="00A816AB"/>
    <w:pPr>
      <w:spacing w:line="100" w:lineRule="atLeast"/>
    </w:pPr>
  </w:style>
  <w:style w:type="paragraph" w:customStyle="1" w:styleId="Tekstprzypisudolnego1">
    <w:name w:val="Tekst przypisu dolnego1"/>
    <w:basedOn w:val="Normalny"/>
    <w:rsid w:val="00A816AB"/>
    <w:pPr>
      <w:spacing w:line="100" w:lineRule="atLeast"/>
    </w:pPr>
    <w:rPr>
      <w:sz w:val="20"/>
      <w:szCs w:val="20"/>
    </w:rPr>
  </w:style>
  <w:style w:type="paragraph" w:customStyle="1" w:styleId="Standard">
    <w:name w:val="Standard"/>
    <w:qFormat/>
    <w:rsid w:val="00A816AB"/>
    <w:pPr>
      <w:widowControl w:val="0"/>
      <w:suppressAutoHyphens/>
      <w:spacing w:after="0" w:line="240" w:lineRule="auto"/>
    </w:pPr>
    <w:rPr>
      <w:rFonts w:ascii="Calibri" w:eastAsia="SimSun" w:hAnsi="Calibri" w:cs="Calibri"/>
      <w:sz w:val="24"/>
      <w:szCs w:val="24"/>
      <w:lang w:eastAsia="zh-CN"/>
      <w14:ligatures w14:val="none"/>
    </w:rPr>
  </w:style>
  <w:style w:type="character" w:customStyle="1" w:styleId="NagwekZnak1">
    <w:name w:val="Nagłówek Znak1"/>
    <w:basedOn w:val="Domylnaczcionkaakapitu"/>
    <w:link w:val="Nagwek"/>
    <w:uiPriority w:val="99"/>
    <w:locked/>
    <w:rsid w:val="00A816AB"/>
    <w:rPr>
      <w:rFonts w:ascii="Arial" w:eastAsia="Andale Sans UI" w:hAnsi="Arial" w:cs="Tahoma"/>
      <w:sz w:val="28"/>
      <w:szCs w:val="28"/>
      <w:lang w:eastAsia="zh-CN"/>
      <w14:ligatures w14:val="none"/>
    </w:rPr>
  </w:style>
  <w:style w:type="paragraph" w:styleId="Tekstdymka">
    <w:name w:val="Balloon Text"/>
    <w:basedOn w:val="Normalny"/>
    <w:link w:val="TekstdymkaZnak"/>
    <w:uiPriority w:val="99"/>
    <w:semiHidden/>
    <w:unhideWhenUsed/>
    <w:rsid w:val="00A816AB"/>
    <w:rPr>
      <w:rFonts w:ascii="Tahoma" w:hAnsi="Tahoma" w:cs="Tahoma"/>
      <w:sz w:val="16"/>
      <w:szCs w:val="16"/>
    </w:rPr>
  </w:style>
  <w:style w:type="character" w:customStyle="1" w:styleId="TekstdymkaZnak">
    <w:name w:val="Tekst dymka Znak"/>
    <w:basedOn w:val="Domylnaczcionkaakapitu"/>
    <w:link w:val="Tekstdymka"/>
    <w:uiPriority w:val="99"/>
    <w:semiHidden/>
    <w:rsid w:val="00A816AB"/>
    <w:rPr>
      <w:rFonts w:ascii="Tahoma" w:eastAsia="Andale Sans UI" w:hAnsi="Tahoma" w:cs="Tahoma"/>
      <w:sz w:val="16"/>
      <w:szCs w:val="16"/>
      <w:lang w:eastAsia="zh-CN"/>
      <w14:ligatures w14:val="none"/>
    </w:rPr>
  </w:style>
  <w:style w:type="paragraph" w:styleId="Stopka">
    <w:name w:val="footer"/>
    <w:basedOn w:val="Normalny"/>
    <w:link w:val="StopkaZnak"/>
    <w:uiPriority w:val="99"/>
    <w:unhideWhenUsed/>
    <w:rsid w:val="00A816AB"/>
    <w:pPr>
      <w:tabs>
        <w:tab w:val="center" w:pos="4536"/>
        <w:tab w:val="right" w:pos="9072"/>
      </w:tabs>
    </w:pPr>
  </w:style>
  <w:style w:type="character" w:customStyle="1" w:styleId="StopkaZnak">
    <w:name w:val="Stopka Znak"/>
    <w:basedOn w:val="Domylnaczcionkaakapitu"/>
    <w:link w:val="Stopka"/>
    <w:uiPriority w:val="99"/>
    <w:rsid w:val="00A816AB"/>
    <w:rPr>
      <w:rFonts w:ascii="Times New Roman" w:eastAsia="Andale Sans UI" w:hAnsi="Times New Roman" w:cs="Times New Roman"/>
      <w:sz w:val="24"/>
      <w:szCs w:val="24"/>
      <w:lang w:eastAsia="zh-CN"/>
      <w14:ligatures w14:val="none"/>
    </w:rPr>
  </w:style>
  <w:style w:type="paragraph" w:styleId="Tekstprzypisudolnego">
    <w:name w:val="footnote text"/>
    <w:basedOn w:val="Normalny"/>
    <w:link w:val="TekstprzypisudolnegoZnak"/>
    <w:uiPriority w:val="99"/>
    <w:semiHidden/>
    <w:unhideWhenUsed/>
    <w:rsid w:val="00C86C7E"/>
    <w:rPr>
      <w:sz w:val="20"/>
      <w:szCs w:val="20"/>
    </w:rPr>
  </w:style>
  <w:style w:type="character" w:customStyle="1" w:styleId="TekstprzypisudolnegoZnak">
    <w:name w:val="Tekst przypisu dolnego Znak"/>
    <w:basedOn w:val="Domylnaczcionkaakapitu"/>
    <w:link w:val="Tekstprzypisudolnego"/>
    <w:uiPriority w:val="99"/>
    <w:semiHidden/>
    <w:rsid w:val="00C86C7E"/>
    <w:rPr>
      <w:rFonts w:ascii="Times New Roman" w:eastAsia="Andale Sans UI" w:hAnsi="Times New Roman" w:cs="Times New Roman"/>
      <w:sz w:val="20"/>
      <w:szCs w:val="20"/>
      <w:lang w:eastAsia="zh-CN"/>
      <w14:ligatures w14:val="none"/>
    </w:rPr>
  </w:style>
  <w:style w:type="character" w:styleId="Odwoanieprzypisudolnego">
    <w:name w:val="footnote reference"/>
    <w:rsid w:val="00C86C7E"/>
    <w:rPr>
      <w:vertAlign w:val="superscript"/>
    </w:rPr>
  </w:style>
  <w:style w:type="table" w:customStyle="1" w:styleId="TableNormal">
    <w:name w:val="Table Normal"/>
    <w:uiPriority w:val="2"/>
    <w:semiHidden/>
    <w:unhideWhenUsed/>
    <w:qFormat/>
    <w:rsid w:val="008B576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B5765"/>
    <w:pPr>
      <w:suppressAutoHyphens w:val="0"/>
      <w:autoSpaceDE w:val="0"/>
      <w:autoSpaceDN w:val="0"/>
    </w:pPr>
    <w:rPr>
      <w:rFonts w:eastAsia="Times New Roman"/>
      <w:kern w:val="0"/>
      <w:sz w:val="22"/>
      <w:szCs w:val="22"/>
      <w:lang w:eastAsia="en-US"/>
    </w:rPr>
  </w:style>
  <w:style w:type="table" w:styleId="Tabela-Siatka">
    <w:name w:val="Table Grid"/>
    <w:basedOn w:val="Standardowy"/>
    <w:uiPriority w:val="39"/>
    <w:rsid w:val="003A69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B60D3-07CE-4E58-9F4A-A95583885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16</Pages>
  <Words>4302</Words>
  <Characters>25817</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Maras</dc:creator>
  <cp:keywords/>
  <dc:description/>
  <cp:lastModifiedBy>Małgorzata Maras</cp:lastModifiedBy>
  <cp:revision>58</cp:revision>
  <cp:lastPrinted>2024-06-20T08:18:00Z</cp:lastPrinted>
  <dcterms:created xsi:type="dcterms:W3CDTF">2024-06-20T15:15:00Z</dcterms:created>
  <dcterms:modified xsi:type="dcterms:W3CDTF">2024-06-21T06:08:00Z</dcterms:modified>
</cp:coreProperties>
</file>