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06C" w:rsidRDefault="0023506C" w:rsidP="0023506C">
      <w:pPr>
        <w:spacing w:line="276" w:lineRule="auto"/>
        <w:ind w:left="7788"/>
        <w:contextualSpacing/>
      </w:pPr>
      <w:r>
        <w:rPr>
          <w:b/>
        </w:rPr>
        <w:t xml:space="preserve">   Załącznik nr 2</w:t>
      </w:r>
    </w:p>
    <w:p w:rsidR="0023506C" w:rsidRDefault="0023506C" w:rsidP="0023506C">
      <w:pPr>
        <w:spacing w:line="276" w:lineRule="auto"/>
        <w:contextualSpacing/>
        <w:jc w:val="right"/>
        <w:rPr>
          <w:b/>
        </w:rPr>
      </w:pPr>
    </w:p>
    <w:p w:rsidR="0023506C" w:rsidRDefault="0023506C" w:rsidP="0023506C">
      <w:pPr>
        <w:spacing w:line="276" w:lineRule="auto"/>
        <w:contextualSpacing/>
        <w:jc w:val="right"/>
        <w:rPr>
          <w:b/>
        </w:rPr>
      </w:pPr>
    </w:p>
    <w:p w:rsidR="0023506C" w:rsidRDefault="0023506C" w:rsidP="0023506C">
      <w:pPr>
        <w:spacing w:line="276" w:lineRule="auto"/>
        <w:contextualSpacing/>
        <w:jc w:val="center"/>
      </w:pPr>
      <w:r>
        <w:rPr>
          <w:b/>
          <w:sz w:val="28"/>
          <w:szCs w:val="28"/>
          <w:u w:val="single"/>
        </w:rPr>
        <w:t>OŚWIADCZENIE WYKONAWCY</w:t>
      </w:r>
    </w:p>
    <w:p w:rsidR="0023506C" w:rsidRDefault="0023506C" w:rsidP="0023506C">
      <w:pPr>
        <w:spacing w:line="276" w:lineRule="auto"/>
        <w:contextualSpacing/>
        <w:jc w:val="center"/>
        <w:rPr>
          <w:b/>
          <w:sz w:val="32"/>
          <w:szCs w:val="28"/>
          <w:u w:val="single"/>
        </w:rPr>
      </w:pPr>
    </w:p>
    <w:p w:rsidR="0023506C" w:rsidRDefault="0023506C" w:rsidP="0023506C">
      <w:pPr>
        <w:spacing w:line="276" w:lineRule="auto"/>
        <w:contextualSpacing/>
        <w:jc w:val="right"/>
      </w:pPr>
      <w:r>
        <w:t>…….…............................</w:t>
      </w:r>
    </w:p>
    <w:p w:rsidR="0023506C" w:rsidRDefault="0023506C" w:rsidP="0023506C">
      <w:pPr>
        <w:spacing w:line="276" w:lineRule="auto"/>
        <w:contextualSpacing/>
        <w:jc w:val="right"/>
      </w:pPr>
      <w:r>
        <w:rPr>
          <w:rFonts w:eastAsia="Times New Roman"/>
        </w:rPr>
        <w:t xml:space="preserve">                                                                                                                    </w:t>
      </w:r>
      <w:r>
        <w:rPr>
          <w:rFonts w:eastAsia="Times New Roman"/>
          <w:i/>
          <w:sz w:val="28"/>
        </w:rPr>
        <w:t xml:space="preserve">      </w:t>
      </w:r>
      <w:r>
        <w:rPr>
          <w:i/>
          <w:sz w:val="20"/>
        </w:rPr>
        <w:t>miejscowość, data</w:t>
      </w:r>
    </w:p>
    <w:p w:rsidR="0023506C" w:rsidRDefault="0023506C" w:rsidP="0023506C">
      <w:pPr>
        <w:spacing w:line="276" w:lineRule="auto"/>
        <w:contextualSpacing/>
      </w:pPr>
      <w:r>
        <w:rPr>
          <w:b/>
        </w:rPr>
        <w:t>Wykonawca:</w:t>
      </w:r>
    </w:p>
    <w:p w:rsidR="0023506C" w:rsidRDefault="0023506C" w:rsidP="0023506C">
      <w:pPr>
        <w:spacing w:line="276" w:lineRule="auto"/>
        <w:ind w:right="5954"/>
        <w:contextualSpacing/>
      </w:pPr>
      <w:r>
        <w:t>………………………………………………………………………………</w:t>
      </w:r>
    </w:p>
    <w:p w:rsidR="0023506C" w:rsidRDefault="0023506C" w:rsidP="0023506C">
      <w:pPr>
        <w:tabs>
          <w:tab w:val="right" w:pos="9638"/>
        </w:tabs>
        <w:spacing w:line="276" w:lineRule="auto"/>
        <w:contextualSpacing/>
        <w:jc w:val="both"/>
      </w:pPr>
      <w:r>
        <w:rPr>
          <w:i/>
          <w:sz w:val="20"/>
          <w:lang w:eastAsia="pl-PL"/>
        </w:rPr>
        <w:t xml:space="preserve">(pełna nazwa/firma, adres,                </w:t>
      </w:r>
    </w:p>
    <w:p w:rsidR="0023506C" w:rsidRDefault="0023506C" w:rsidP="0023506C">
      <w:pPr>
        <w:tabs>
          <w:tab w:val="right" w:pos="9638"/>
        </w:tabs>
        <w:spacing w:line="276" w:lineRule="auto"/>
        <w:contextualSpacing/>
        <w:jc w:val="both"/>
      </w:pPr>
      <w:r>
        <w:rPr>
          <w:rFonts w:eastAsia="Times New Roman"/>
          <w:i/>
          <w:sz w:val="20"/>
          <w:lang w:eastAsia="pl-PL"/>
        </w:rPr>
        <w:t xml:space="preserve"> </w:t>
      </w:r>
      <w:r>
        <w:rPr>
          <w:i/>
          <w:sz w:val="20"/>
          <w:lang w:eastAsia="pl-PL"/>
        </w:rPr>
        <w:t>w zależności od podmiotu: NIP/PESEL, KRS/</w:t>
      </w:r>
      <w:proofErr w:type="spellStart"/>
      <w:r>
        <w:rPr>
          <w:i/>
          <w:sz w:val="20"/>
          <w:lang w:eastAsia="pl-PL"/>
        </w:rPr>
        <w:t>CEiDG</w:t>
      </w:r>
      <w:proofErr w:type="spellEnd"/>
      <w:r>
        <w:rPr>
          <w:i/>
          <w:sz w:val="20"/>
          <w:lang w:eastAsia="pl-PL"/>
        </w:rPr>
        <w:t>)</w:t>
      </w:r>
      <w:r>
        <w:rPr>
          <w:b/>
          <w:bCs/>
          <w:sz w:val="32"/>
        </w:rPr>
        <w:t xml:space="preserve">        </w:t>
      </w:r>
    </w:p>
    <w:p w:rsidR="0023506C" w:rsidRDefault="0023506C" w:rsidP="0023506C">
      <w:pPr>
        <w:tabs>
          <w:tab w:val="right" w:pos="9638"/>
        </w:tabs>
        <w:spacing w:line="276" w:lineRule="auto"/>
        <w:contextualSpacing/>
        <w:jc w:val="both"/>
      </w:pPr>
      <w:r>
        <w:rPr>
          <w:rFonts w:eastAsia="Times New Roman"/>
          <w:b/>
          <w:bCs/>
          <w:sz w:val="32"/>
        </w:rPr>
        <w:t xml:space="preserve">                                                                        </w:t>
      </w:r>
    </w:p>
    <w:p w:rsidR="0023506C" w:rsidRDefault="0023506C" w:rsidP="0023506C">
      <w:pPr>
        <w:spacing w:line="276" w:lineRule="auto"/>
        <w:ind w:left="5664" w:firstLine="708"/>
        <w:contextualSpacing/>
      </w:pPr>
      <w:r>
        <w:rPr>
          <w:b/>
          <w:color w:val="000000"/>
          <w:sz w:val="28"/>
          <w:szCs w:val="28"/>
        </w:rPr>
        <w:t xml:space="preserve">Gmina Żołynia </w:t>
      </w:r>
    </w:p>
    <w:p w:rsidR="0023506C" w:rsidRDefault="00175889" w:rsidP="0023506C">
      <w:pPr>
        <w:spacing w:line="276" w:lineRule="auto"/>
        <w:ind w:left="6379"/>
        <w:contextualSpacing/>
      </w:pPr>
      <w:r>
        <w:rPr>
          <w:b/>
          <w:color w:val="000000"/>
          <w:sz w:val="28"/>
          <w:szCs w:val="28"/>
        </w:rPr>
        <w:t>u</w:t>
      </w:r>
      <w:r w:rsidR="0023506C">
        <w:rPr>
          <w:b/>
          <w:color w:val="000000"/>
          <w:sz w:val="28"/>
          <w:szCs w:val="28"/>
        </w:rPr>
        <w:t xml:space="preserve">l. Rynek 22 </w:t>
      </w:r>
    </w:p>
    <w:p w:rsidR="0023506C" w:rsidRDefault="0023506C" w:rsidP="0023506C">
      <w:pPr>
        <w:spacing w:line="276" w:lineRule="auto"/>
        <w:ind w:left="6379"/>
        <w:contextualSpacing/>
      </w:pPr>
      <w:r>
        <w:rPr>
          <w:b/>
          <w:color w:val="000000"/>
          <w:sz w:val="28"/>
          <w:szCs w:val="28"/>
        </w:rPr>
        <w:t>37-110 Żołynia</w:t>
      </w:r>
    </w:p>
    <w:p w:rsidR="0023506C" w:rsidRDefault="0023506C" w:rsidP="0023506C">
      <w:pPr>
        <w:spacing w:line="276" w:lineRule="auto"/>
        <w:contextualSpacing/>
        <w:rPr>
          <w:b/>
          <w:bCs/>
          <w:sz w:val="32"/>
        </w:rPr>
      </w:pPr>
    </w:p>
    <w:p w:rsidR="0023506C" w:rsidRDefault="0023506C" w:rsidP="0023506C">
      <w:pPr>
        <w:spacing w:line="276" w:lineRule="auto"/>
        <w:contextualSpacing/>
      </w:pPr>
    </w:p>
    <w:p w:rsidR="0023506C" w:rsidRDefault="0023506C" w:rsidP="0023506C">
      <w:pPr>
        <w:spacing w:line="276" w:lineRule="auto"/>
        <w:contextualSpacing/>
        <w:jc w:val="center"/>
      </w:pPr>
      <w:r>
        <w:rPr>
          <w:b/>
        </w:rPr>
        <w:t xml:space="preserve">składane na podstawie art. 125 ust. 1 ustawy z dnia 11 września 2019 r. </w:t>
      </w:r>
    </w:p>
    <w:p w:rsidR="0023506C" w:rsidRDefault="0023506C" w:rsidP="0023506C">
      <w:pPr>
        <w:spacing w:line="276" w:lineRule="auto"/>
        <w:contextualSpacing/>
        <w:jc w:val="center"/>
      </w:pPr>
      <w:r>
        <w:rPr>
          <w:b/>
        </w:rPr>
        <w:t xml:space="preserve">Prawo zamówień publicznych (dalej jako: ustawa </w:t>
      </w:r>
      <w:proofErr w:type="spellStart"/>
      <w:r>
        <w:rPr>
          <w:b/>
        </w:rPr>
        <w:t>uPzp</w:t>
      </w:r>
      <w:proofErr w:type="spellEnd"/>
      <w:r>
        <w:rPr>
          <w:b/>
        </w:rPr>
        <w:t xml:space="preserve">), </w:t>
      </w:r>
    </w:p>
    <w:p w:rsidR="0023506C" w:rsidRPr="0050506A" w:rsidRDefault="0023506C" w:rsidP="0023506C">
      <w:pPr>
        <w:spacing w:line="276" w:lineRule="auto"/>
        <w:contextualSpacing/>
        <w:jc w:val="center"/>
        <w:rPr>
          <w:b/>
          <w:u w:val="single"/>
        </w:rPr>
      </w:pPr>
      <w:r w:rsidRPr="0050506A">
        <w:rPr>
          <w:b/>
          <w:u w:val="single"/>
        </w:rPr>
        <w:t>DOTYCZĄCE SPEŁNIANIA WARUNKÓW UDZIAŁU W POSTĘPOWANIU I PRZESŁANEK WYKLUCZENIA Z POSTĘPOWANIA</w:t>
      </w:r>
    </w:p>
    <w:p w:rsidR="0023506C" w:rsidRDefault="0023506C" w:rsidP="0023506C">
      <w:pPr>
        <w:spacing w:line="276" w:lineRule="auto"/>
        <w:contextualSpacing/>
        <w:rPr>
          <w:b/>
          <w:u w:val="single"/>
        </w:rPr>
      </w:pPr>
    </w:p>
    <w:p w:rsidR="0023506C" w:rsidRDefault="0023506C" w:rsidP="0023506C">
      <w:pPr>
        <w:spacing w:line="276" w:lineRule="auto"/>
        <w:contextualSpacing/>
      </w:pPr>
    </w:p>
    <w:p w:rsidR="0023506C" w:rsidRPr="00BA4AAC" w:rsidRDefault="0023506C" w:rsidP="00D72585">
      <w:pPr>
        <w:spacing w:line="276" w:lineRule="auto"/>
        <w:ind w:firstLine="708"/>
        <w:contextualSpacing/>
        <w:jc w:val="both"/>
        <w:rPr>
          <w:b/>
        </w:rPr>
      </w:pPr>
      <w:r>
        <w:t>Na potrzeby postępowania o udzielenie zamówienia publicznego pn.:</w:t>
      </w:r>
      <w:r>
        <w:rPr>
          <w:b/>
        </w:rPr>
        <w:t xml:space="preserve"> </w:t>
      </w:r>
      <w:r w:rsidR="00D72585" w:rsidRPr="00D72585">
        <w:rPr>
          <w:b/>
        </w:rPr>
        <w:t>„</w:t>
      </w:r>
      <w:r w:rsidR="008357DC">
        <w:rPr>
          <w:b/>
        </w:rPr>
        <w:t xml:space="preserve">Przebudowa </w:t>
      </w:r>
      <w:r w:rsidR="008357DC">
        <w:rPr>
          <w:b/>
        </w:rPr>
        <w:br/>
        <w:t xml:space="preserve">i rozbudowa budynku Szkoły Podstawowej w Brzózie Stadnickiej o salę gimnastyczną </w:t>
      </w:r>
      <w:r w:rsidR="008357DC">
        <w:rPr>
          <w:b/>
        </w:rPr>
        <w:br/>
        <w:t>z zapleczem sportowym i oddziały przedszkolne</w:t>
      </w:r>
      <w:r w:rsidR="00D72585" w:rsidRPr="00D72585">
        <w:rPr>
          <w:b/>
        </w:rPr>
        <w:t>”</w:t>
      </w:r>
      <w:r w:rsidR="00D72585">
        <w:rPr>
          <w:b/>
        </w:rPr>
        <w:t xml:space="preserve"> </w:t>
      </w:r>
      <w:r>
        <w:t>prowadzonego przez</w:t>
      </w:r>
      <w:r>
        <w:rPr>
          <w:b/>
          <w:color w:val="FF0000"/>
        </w:rPr>
        <w:t xml:space="preserve"> </w:t>
      </w:r>
      <w:r>
        <w:rPr>
          <w:b/>
        </w:rPr>
        <w:t xml:space="preserve">Gminę Żołynia, </w:t>
      </w:r>
      <w:r w:rsidR="009D3184">
        <w:rPr>
          <w:b/>
        </w:rPr>
        <w:t xml:space="preserve">          </w:t>
      </w:r>
      <w:r w:rsidR="00175889">
        <w:rPr>
          <w:b/>
        </w:rPr>
        <w:t>u</w:t>
      </w:r>
      <w:r>
        <w:rPr>
          <w:b/>
        </w:rPr>
        <w:t>l. Rynek 22, 37-110 Żołynia</w:t>
      </w:r>
      <w:r>
        <w:rPr>
          <w:i/>
        </w:rPr>
        <w:t xml:space="preserve">, </w:t>
      </w:r>
      <w:r>
        <w:t>oświadczam, co następuje:</w:t>
      </w:r>
    </w:p>
    <w:p w:rsidR="0023506C" w:rsidRDefault="0023506C" w:rsidP="0023506C">
      <w:pPr>
        <w:spacing w:line="276" w:lineRule="auto"/>
        <w:contextualSpacing/>
        <w:jc w:val="both"/>
        <w:rPr>
          <w:b/>
        </w:rPr>
      </w:pPr>
    </w:p>
    <w:tbl>
      <w:tblPr>
        <w:tblW w:w="5000" w:type="pct"/>
        <w:tblInd w:w="-5" w:type="dxa"/>
        <w:tblLayout w:type="fixed"/>
        <w:tblLook w:val="0000" w:firstRow="0" w:lastRow="0" w:firstColumn="0" w:lastColumn="0" w:noHBand="0" w:noVBand="0"/>
      </w:tblPr>
      <w:tblGrid>
        <w:gridCol w:w="9854"/>
      </w:tblGrid>
      <w:tr w:rsidR="0023506C" w:rsidTr="00C15ECC">
        <w:tc>
          <w:tcPr>
            <w:tcW w:w="9638" w:type="dxa"/>
            <w:tcBorders>
              <w:top w:val="single" w:sz="4" w:space="0" w:color="000000"/>
              <w:left w:val="single" w:sz="4" w:space="0" w:color="000000"/>
              <w:bottom w:val="single" w:sz="4" w:space="0" w:color="000000"/>
              <w:right w:val="single" w:sz="4" w:space="0" w:color="000000"/>
            </w:tcBorders>
            <w:shd w:val="clear" w:color="auto" w:fill="auto"/>
          </w:tcPr>
          <w:p w:rsidR="0023506C" w:rsidRDefault="0023506C" w:rsidP="00C15ECC">
            <w:pPr>
              <w:spacing w:line="276" w:lineRule="auto"/>
              <w:contextualSpacing/>
            </w:pPr>
            <w:r>
              <w:rPr>
                <w:b/>
                <w:sz w:val="28"/>
                <w:szCs w:val="28"/>
              </w:rPr>
              <w:t>Oświadczenie dotyczące Wykonawcy</w:t>
            </w:r>
          </w:p>
        </w:tc>
      </w:tr>
    </w:tbl>
    <w:p w:rsidR="0023506C" w:rsidRDefault="0023506C" w:rsidP="0023506C">
      <w:pPr>
        <w:spacing w:line="276" w:lineRule="auto"/>
        <w:contextualSpacing/>
        <w:jc w:val="both"/>
      </w:pPr>
      <w:r>
        <w:tab/>
      </w:r>
      <w:r>
        <w:tab/>
      </w:r>
      <w:r>
        <w:tab/>
      </w:r>
      <w:r>
        <w:tab/>
      </w:r>
      <w:r>
        <w:tab/>
      </w:r>
      <w:r>
        <w:tab/>
      </w:r>
      <w:r>
        <w:tab/>
      </w:r>
    </w:p>
    <w:p w:rsidR="0023506C" w:rsidRPr="0050506A" w:rsidRDefault="0023506C" w:rsidP="0023506C">
      <w:pPr>
        <w:pBdr>
          <w:bottom w:val="single" w:sz="12" w:space="1" w:color="auto"/>
        </w:pBdr>
        <w:suppressAutoHyphens w:val="0"/>
        <w:spacing w:line="276" w:lineRule="auto"/>
        <w:contextualSpacing/>
        <w:jc w:val="both"/>
        <w:rPr>
          <w:rFonts w:eastAsia="Lucida Sans Unicode"/>
          <w:kern w:val="2"/>
          <w:szCs w:val="22"/>
          <w:lang w:eastAsia="en-US"/>
        </w:rPr>
      </w:pPr>
      <w:r w:rsidRPr="0050506A">
        <w:rPr>
          <w:rFonts w:eastAsia="Lucida Sans Unicode"/>
          <w:kern w:val="2"/>
          <w:szCs w:val="22"/>
          <w:lang w:eastAsia="en-US"/>
        </w:rPr>
        <w:t xml:space="preserve">Oświadczam, że odpowiednio na dzień składania ofert spełniam warunki udziału w postępowaniu określone przez Zamawiającego w Rozdziale IX </w:t>
      </w:r>
      <w:proofErr w:type="spellStart"/>
      <w:r w:rsidRPr="0050506A">
        <w:rPr>
          <w:rFonts w:eastAsia="Lucida Sans Unicode"/>
          <w:kern w:val="2"/>
          <w:szCs w:val="22"/>
          <w:lang w:eastAsia="en-US"/>
        </w:rPr>
        <w:t>swz</w:t>
      </w:r>
      <w:proofErr w:type="spellEnd"/>
      <w:r w:rsidRPr="0050506A">
        <w:rPr>
          <w:rFonts w:eastAsia="Lucida Sans Unicode"/>
          <w:kern w:val="2"/>
          <w:szCs w:val="22"/>
          <w:lang w:eastAsia="en-US"/>
        </w:rPr>
        <w:t>.</w:t>
      </w:r>
    </w:p>
    <w:p w:rsidR="0023506C" w:rsidRPr="0050506A" w:rsidRDefault="0023506C" w:rsidP="0023506C">
      <w:pPr>
        <w:pBdr>
          <w:bottom w:val="single" w:sz="12" w:space="1" w:color="auto"/>
        </w:pBdr>
        <w:suppressAutoHyphens w:val="0"/>
        <w:spacing w:line="276" w:lineRule="auto"/>
        <w:contextualSpacing/>
        <w:jc w:val="both"/>
        <w:rPr>
          <w:rFonts w:eastAsia="Lucida Sans Unicode"/>
          <w:kern w:val="2"/>
          <w:sz w:val="14"/>
          <w:szCs w:val="22"/>
          <w:lang w:eastAsia="en-US"/>
        </w:rPr>
      </w:pPr>
    </w:p>
    <w:p w:rsidR="0023506C" w:rsidRPr="0050506A" w:rsidRDefault="0023506C" w:rsidP="0023506C">
      <w:pPr>
        <w:suppressAutoHyphens w:val="0"/>
        <w:spacing w:line="276" w:lineRule="auto"/>
        <w:contextualSpacing/>
        <w:jc w:val="both"/>
        <w:rPr>
          <w:rFonts w:eastAsia="Lucida Sans Unicode"/>
          <w:kern w:val="2"/>
          <w:szCs w:val="22"/>
          <w:lang w:eastAsia="en-US"/>
        </w:rPr>
      </w:pPr>
      <w:r w:rsidRPr="0050506A">
        <w:rPr>
          <w:rFonts w:eastAsia="Calibri"/>
          <w:szCs w:val="22"/>
          <w:lang w:eastAsia="en-US"/>
        </w:rPr>
        <w:tab/>
      </w:r>
      <w:r w:rsidRPr="0050506A">
        <w:rPr>
          <w:rFonts w:eastAsia="Calibri"/>
          <w:szCs w:val="22"/>
          <w:lang w:eastAsia="en-US"/>
        </w:rPr>
        <w:tab/>
      </w:r>
      <w:r w:rsidRPr="0050506A">
        <w:rPr>
          <w:rFonts w:eastAsia="Calibri"/>
          <w:szCs w:val="22"/>
          <w:lang w:eastAsia="en-US"/>
        </w:rPr>
        <w:tab/>
      </w:r>
      <w:r w:rsidRPr="0050506A">
        <w:rPr>
          <w:rFonts w:eastAsia="Calibri"/>
          <w:szCs w:val="22"/>
          <w:lang w:eastAsia="en-US"/>
        </w:rPr>
        <w:tab/>
      </w:r>
      <w:r w:rsidRPr="0050506A">
        <w:rPr>
          <w:rFonts w:eastAsia="Calibri"/>
          <w:szCs w:val="22"/>
          <w:lang w:eastAsia="en-US"/>
        </w:rPr>
        <w:tab/>
      </w:r>
      <w:r w:rsidRPr="0050506A">
        <w:rPr>
          <w:rFonts w:eastAsia="Calibri"/>
          <w:szCs w:val="22"/>
          <w:lang w:eastAsia="en-US"/>
        </w:rPr>
        <w:tab/>
      </w:r>
      <w:r w:rsidRPr="0050506A">
        <w:rPr>
          <w:rFonts w:eastAsia="Calibri"/>
          <w:szCs w:val="22"/>
          <w:lang w:eastAsia="en-US"/>
        </w:rPr>
        <w:tab/>
      </w:r>
    </w:p>
    <w:p w:rsidR="0023506C" w:rsidRDefault="0023506C" w:rsidP="0023506C">
      <w:pPr>
        <w:pBdr>
          <w:bottom w:val="single" w:sz="12" w:space="1" w:color="auto"/>
        </w:pBdr>
        <w:suppressAutoHyphens w:val="0"/>
        <w:spacing w:line="276" w:lineRule="auto"/>
        <w:contextualSpacing/>
        <w:jc w:val="both"/>
        <w:rPr>
          <w:rFonts w:eastAsia="Lucida Sans Unicode"/>
          <w:kern w:val="2"/>
          <w:szCs w:val="22"/>
          <w:lang w:eastAsia="en-US"/>
        </w:rPr>
      </w:pPr>
      <w:r w:rsidRPr="0050506A">
        <w:rPr>
          <w:rFonts w:eastAsia="Lucida Sans Unicode"/>
          <w:kern w:val="2"/>
          <w:szCs w:val="22"/>
          <w:lang w:eastAsia="en-US"/>
        </w:rPr>
        <w:t xml:space="preserve">Oświadczam, że na dzień składania ofert nie podlegam wykluczeniu z postępowania na podstawie art. </w:t>
      </w:r>
      <w:r>
        <w:rPr>
          <w:rFonts w:eastAsia="Lucida Sans Unicode"/>
          <w:kern w:val="2"/>
          <w:szCs w:val="22"/>
          <w:lang w:eastAsia="en-US"/>
        </w:rPr>
        <w:t xml:space="preserve">108 ust. 1 </w:t>
      </w:r>
      <w:proofErr w:type="spellStart"/>
      <w:r>
        <w:rPr>
          <w:rFonts w:eastAsia="Lucida Sans Unicode"/>
          <w:kern w:val="2"/>
          <w:szCs w:val="22"/>
          <w:lang w:eastAsia="en-US"/>
        </w:rPr>
        <w:t>uPzp</w:t>
      </w:r>
      <w:proofErr w:type="spellEnd"/>
      <w:r>
        <w:rPr>
          <w:rFonts w:eastAsia="Lucida Sans Unicode"/>
          <w:kern w:val="2"/>
          <w:szCs w:val="22"/>
          <w:lang w:eastAsia="en-US"/>
        </w:rPr>
        <w:t>.</w:t>
      </w:r>
    </w:p>
    <w:p w:rsidR="0023506C" w:rsidRPr="0050506A" w:rsidRDefault="0023506C" w:rsidP="0023506C">
      <w:pPr>
        <w:pBdr>
          <w:bottom w:val="single" w:sz="12" w:space="1" w:color="auto"/>
        </w:pBdr>
        <w:suppressAutoHyphens w:val="0"/>
        <w:spacing w:line="276" w:lineRule="auto"/>
        <w:contextualSpacing/>
        <w:jc w:val="both"/>
        <w:rPr>
          <w:rFonts w:eastAsia="Lucida Sans Unicode"/>
          <w:kern w:val="2"/>
          <w:szCs w:val="22"/>
          <w:lang w:eastAsia="en-US"/>
        </w:rPr>
      </w:pPr>
    </w:p>
    <w:p w:rsidR="0023506C" w:rsidRDefault="0023506C" w:rsidP="0023506C">
      <w:pPr>
        <w:spacing w:line="276" w:lineRule="auto"/>
        <w:contextualSpacing/>
        <w:jc w:val="both"/>
      </w:pPr>
      <w:r>
        <w:tab/>
      </w:r>
      <w:r>
        <w:tab/>
      </w:r>
      <w:r>
        <w:tab/>
      </w:r>
      <w:r>
        <w:tab/>
      </w:r>
      <w:r>
        <w:tab/>
      </w:r>
    </w:p>
    <w:p w:rsidR="0023506C" w:rsidRDefault="0023506C" w:rsidP="0023506C">
      <w:pPr>
        <w:spacing w:line="276" w:lineRule="auto"/>
        <w:contextualSpacing/>
        <w:jc w:val="both"/>
      </w:pPr>
      <w:r>
        <w:t xml:space="preserve">* Oświadczam, że zachodzą w stosunku do mnie podstawy wykluczenia z postępowania na podstawie art. …………. </w:t>
      </w:r>
      <w:proofErr w:type="spellStart"/>
      <w:r>
        <w:t>uPzp</w:t>
      </w:r>
      <w:proofErr w:type="spellEnd"/>
      <w:r>
        <w:t xml:space="preserve"> </w:t>
      </w:r>
      <w:r>
        <w:rPr>
          <w:i/>
        </w:rPr>
        <w:t xml:space="preserve">(podać mającą zastosowanie podstawę wykluczenia spośród wymienionych w art. 108 ust 1  pkt 1, 2, 5 </w:t>
      </w:r>
      <w:proofErr w:type="spellStart"/>
      <w:r>
        <w:rPr>
          <w:i/>
        </w:rPr>
        <w:t>uPzp</w:t>
      </w:r>
      <w:proofErr w:type="spellEnd"/>
      <w:r>
        <w:rPr>
          <w:i/>
        </w:rPr>
        <w:t xml:space="preserve">). </w:t>
      </w:r>
      <w:r>
        <w:t xml:space="preserve">Jednocześnie oświadczam, że w związku z ww. okolicznością, na podstawie art. 110  ust. 2 </w:t>
      </w:r>
      <w:proofErr w:type="spellStart"/>
      <w:r>
        <w:t>uPzp</w:t>
      </w:r>
      <w:proofErr w:type="spellEnd"/>
      <w:r>
        <w:t xml:space="preserve"> podjąłem następujące środki naprawcze i zapobiegawcze:</w:t>
      </w:r>
    </w:p>
    <w:p w:rsidR="0023506C" w:rsidRDefault="0023506C" w:rsidP="0023506C">
      <w:pPr>
        <w:spacing w:line="276" w:lineRule="auto"/>
        <w:contextualSpacing/>
        <w:jc w:val="both"/>
      </w:pPr>
      <w:r>
        <w:lastRenderedPageBreak/>
        <w:t>…………………………………………………………………………………………………………</w:t>
      </w:r>
    </w:p>
    <w:p w:rsidR="0023506C" w:rsidRDefault="0023506C" w:rsidP="0023506C">
      <w:pPr>
        <w:spacing w:line="276" w:lineRule="auto"/>
        <w:ind w:left="142"/>
        <w:contextualSpacing/>
        <w:jc w:val="both"/>
      </w:pPr>
      <w:r>
        <w:rPr>
          <w:rFonts w:eastAsia="Calibri"/>
          <w:i/>
        </w:rPr>
        <w:t>* (Wypełnić, tylko w przypadku, gdy dotyczy)</w:t>
      </w:r>
    </w:p>
    <w:p w:rsidR="0023506C" w:rsidRPr="0050506A" w:rsidRDefault="0023506C" w:rsidP="0023506C">
      <w:pPr>
        <w:pBdr>
          <w:bottom w:val="single" w:sz="12" w:space="1" w:color="auto"/>
        </w:pBdr>
        <w:suppressAutoHyphens w:val="0"/>
        <w:spacing w:line="276" w:lineRule="auto"/>
        <w:contextualSpacing/>
        <w:jc w:val="both"/>
        <w:rPr>
          <w:rFonts w:eastAsia="Lucida Sans Unicode"/>
          <w:kern w:val="2"/>
          <w:szCs w:val="22"/>
          <w:lang w:eastAsia="en-US"/>
        </w:rPr>
      </w:pPr>
    </w:p>
    <w:p w:rsidR="0023506C" w:rsidRPr="00522B01" w:rsidRDefault="0023506C" w:rsidP="0023506C">
      <w:pPr>
        <w:suppressAutoHyphens w:val="0"/>
        <w:spacing w:line="276" w:lineRule="auto"/>
        <w:contextualSpacing/>
        <w:jc w:val="both"/>
        <w:rPr>
          <w:rFonts w:eastAsia="Calibri"/>
          <w:b/>
          <w:sz w:val="22"/>
          <w:szCs w:val="22"/>
          <w:u w:val="single"/>
          <w:lang w:eastAsia="en-US"/>
        </w:rPr>
      </w:pPr>
      <w:r>
        <w:tab/>
      </w:r>
    </w:p>
    <w:p w:rsidR="0023506C" w:rsidRDefault="0023506C" w:rsidP="0023506C">
      <w:pPr>
        <w:suppressAutoHyphens w:val="0"/>
        <w:spacing w:line="276" w:lineRule="auto"/>
        <w:contextualSpacing/>
        <w:jc w:val="both"/>
        <w:rPr>
          <w:rFonts w:eastAsia="Lucida Sans Unicode"/>
          <w:kern w:val="2"/>
          <w:szCs w:val="22"/>
          <w:lang w:eastAsia="en-US"/>
        </w:rPr>
      </w:pPr>
      <w:r w:rsidRPr="0050506A">
        <w:rPr>
          <w:rFonts w:eastAsia="Lucida Sans Unicode"/>
          <w:kern w:val="2"/>
          <w:szCs w:val="22"/>
          <w:lang w:eastAsia="en-US"/>
        </w:rPr>
        <w:t xml:space="preserve">Oświadczam, że </w:t>
      </w:r>
      <w:r>
        <w:rPr>
          <w:rFonts w:eastAsia="Lucida Sans Unicode"/>
          <w:kern w:val="2"/>
          <w:szCs w:val="22"/>
          <w:lang w:eastAsia="en-US"/>
        </w:rPr>
        <w:t xml:space="preserve">nie zachodzą w stosunku do mnie przesłanki wykluczenia z postępowania na podstawie </w:t>
      </w:r>
      <w:r w:rsidRPr="00F10109">
        <w:rPr>
          <w:rFonts w:eastAsia="Lucida Sans Unicode"/>
          <w:kern w:val="2"/>
          <w:szCs w:val="22"/>
          <w:lang w:eastAsia="en-US"/>
        </w:rPr>
        <w:t>art. 7 ust. 1 ustawy z dnia 13 kwietnia 2022 r. o szczególnych rozwiązaniach w zakresie przeciwdziałania wspieraniu agresji na Ukrainę oraz służących ochronie bezpieczeństwa narodowego</w:t>
      </w:r>
      <w:r>
        <w:rPr>
          <w:rFonts w:eastAsia="Lucida Sans Unicode"/>
          <w:kern w:val="2"/>
          <w:szCs w:val="22"/>
          <w:lang w:eastAsia="en-US"/>
        </w:rPr>
        <w:t xml:space="preserve"> (</w:t>
      </w:r>
      <w:proofErr w:type="spellStart"/>
      <w:r w:rsidR="00652177">
        <w:rPr>
          <w:rFonts w:eastAsia="Lucida Sans Unicode"/>
          <w:kern w:val="2"/>
          <w:szCs w:val="22"/>
          <w:lang w:eastAsia="en-US"/>
        </w:rPr>
        <w:t>t.j</w:t>
      </w:r>
      <w:proofErr w:type="spellEnd"/>
      <w:r w:rsidR="00652177">
        <w:rPr>
          <w:rFonts w:eastAsia="Lucida Sans Unicode"/>
          <w:kern w:val="2"/>
          <w:szCs w:val="22"/>
          <w:lang w:eastAsia="en-US"/>
        </w:rPr>
        <w:t xml:space="preserve">. - </w:t>
      </w:r>
      <w:r>
        <w:rPr>
          <w:rFonts w:eastAsia="Lucida Sans Unicode"/>
          <w:kern w:val="2"/>
          <w:szCs w:val="22"/>
          <w:lang w:eastAsia="en-US"/>
        </w:rPr>
        <w:t xml:space="preserve">Dz. U. </w:t>
      </w:r>
      <w:r w:rsidR="00652177">
        <w:rPr>
          <w:rFonts w:eastAsia="Lucida Sans Unicode"/>
          <w:kern w:val="2"/>
          <w:szCs w:val="22"/>
          <w:lang w:eastAsia="en-US"/>
        </w:rPr>
        <w:t xml:space="preserve">z 2024 r., </w:t>
      </w:r>
      <w:r>
        <w:rPr>
          <w:rFonts w:eastAsia="Lucida Sans Unicode"/>
          <w:kern w:val="2"/>
          <w:szCs w:val="22"/>
          <w:lang w:eastAsia="en-US"/>
        </w:rPr>
        <w:t xml:space="preserve">poz. </w:t>
      </w:r>
      <w:r w:rsidR="00652177">
        <w:rPr>
          <w:rFonts w:eastAsia="Lucida Sans Unicode"/>
          <w:kern w:val="2"/>
          <w:szCs w:val="22"/>
          <w:lang w:eastAsia="en-US"/>
        </w:rPr>
        <w:t>507</w:t>
      </w:r>
      <w:r>
        <w:rPr>
          <w:rFonts w:eastAsia="Lucida Sans Unicode"/>
          <w:kern w:val="2"/>
          <w:szCs w:val="22"/>
          <w:lang w:eastAsia="en-US"/>
        </w:rPr>
        <w:t>).</w:t>
      </w:r>
    </w:p>
    <w:p w:rsidR="0023506C" w:rsidRDefault="0023506C" w:rsidP="0023506C">
      <w:pPr>
        <w:suppressAutoHyphens w:val="0"/>
        <w:spacing w:line="276" w:lineRule="auto"/>
        <w:contextualSpacing/>
        <w:jc w:val="both"/>
        <w:rPr>
          <w:rFonts w:eastAsia="Lucida Sans Unicode"/>
          <w:kern w:val="2"/>
          <w:szCs w:val="22"/>
          <w:lang w:eastAsia="en-US"/>
        </w:rPr>
      </w:pPr>
    </w:p>
    <w:p w:rsidR="0023506C" w:rsidRPr="0050506A" w:rsidRDefault="0023506C" w:rsidP="0023506C">
      <w:pPr>
        <w:suppressAutoHyphens w:val="0"/>
        <w:spacing w:line="276" w:lineRule="auto"/>
        <w:contextualSpacing/>
        <w:jc w:val="both"/>
        <w:rPr>
          <w:rFonts w:eastAsia="Calibri"/>
          <w:i/>
          <w:sz w:val="22"/>
          <w:szCs w:val="22"/>
          <w:lang w:eastAsia="en-US"/>
        </w:rPr>
      </w:pPr>
      <w:r w:rsidRPr="0050506A">
        <w:rPr>
          <w:rFonts w:eastAsia="Calibri"/>
          <w:i/>
          <w:sz w:val="22"/>
          <w:szCs w:val="22"/>
          <w:lang w:eastAsia="en-US"/>
        </w:rPr>
        <w:t xml:space="preserve"> </w:t>
      </w:r>
    </w:p>
    <w:tbl>
      <w:tblPr>
        <w:tblW w:w="5000" w:type="pct"/>
        <w:tblLook w:val="04A0" w:firstRow="1" w:lastRow="0" w:firstColumn="1" w:lastColumn="0" w:noHBand="0" w:noVBand="1"/>
      </w:tblPr>
      <w:tblGrid>
        <w:gridCol w:w="9854"/>
      </w:tblGrid>
      <w:tr w:rsidR="0023506C" w:rsidRPr="0050506A" w:rsidTr="00C15ECC">
        <w:tc>
          <w:tcPr>
            <w:tcW w:w="5000" w:type="pct"/>
            <w:tcBorders>
              <w:top w:val="single" w:sz="4" w:space="0" w:color="000000"/>
              <w:left w:val="single" w:sz="4" w:space="0" w:color="000000"/>
              <w:bottom w:val="single" w:sz="4" w:space="0" w:color="000000"/>
              <w:right w:val="single" w:sz="4" w:space="0" w:color="000000"/>
            </w:tcBorders>
            <w:hideMark/>
          </w:tcPr>
          <w:p w:rsidR="0023506C" w:rsidRPr="0050506A" w:rsidRDefault="0023506C" w:rsidP="00C15ECC">
            <w:pPr>
              <w:suppressAutoHyphens w:val="0"/>
              <w:spacing w:line="276" w:lineRule="auto"/>
              <w:contextualSpacing/>
              <w:rPr>
                <w:rFonts w:eastAsia="Calibri"/>
                <w:b/>
                <w:sz w:val="28"/>
                <w:szCs w:val="28"/>
                <w:lang w:eastAsia="en-US"/>
              </w:rPr>
            </w:pPr>
            <w:r w:rsidRPr="0050506A">
              <w:rPr>
                <w:rFonts w:eastAsia="Calibri"/>
                <w:b/>
                <w:sz w:val="28"/>
                <w:szCs w:val="28"/>
                <w:lang w:eastAsia="en-US"/>
              </w:rPr>
              <w:t>Informacja w związku z poleganiem na zasobach innych podmiotów</w:t>
            </w:r>
          </w:p>
          <w:p w:rsidR="0023506C" w:rsidRPr="0050506A" w:rsidRDefault="0023506C" w:rsidP="00C15ECC">
            <w:pPr>
              <w:suppressAutoHyphens w:val="0"/>
              <w:spacing w:line="276" w:lineRule="auto"/>
              <w:contextualSpacing/>
              <w:rPr>
                <w:rFonts w:eastAsia="Calibri"/>
                <w:b/>
                <w:i/>
                <w:sz w:val="32"/>
                <w:szCs w:val="28"/>
                <w:lang w:eastAsia="en-US"/>
              </w:rPr>
            </w:pPr>
            <w:r w:rsidRPr="0050506A">
              <w:rPr>
                <w:rFonts w:eastAsia="Calibri"/>
                <w:b/>
                <w:i/>
                <w:sz w:val="22"/>
                <w:szCs w:val="22"/>
                <w:lang w:eastAsia="en-US"/>
              </w:rPr>
              <w:t>(jeżeli dotyczy)</w:t>
            </w:r>
          </w:p>
        </w:tc>
      </w:tr>
    </w:tbl>
    <w:p w:rsidR="0023506C" w:rsidRPr="0050506A" w:rsidRDefault="0023506C" w:rsidP="0023506C">
      <w:pPr>
        <w:suppressAutoHyphens w:val="0"/>
        <w:spacing w:line="276" w:lineRule="auto"/>
        <w:contextualSpacing/>
        <w:jc w:val="both"/>
        <w:rPr>
          <w:rFonts w:eastAsia="Calibri"/>
          <w:i/>
          <w:szCs w:val="22"/>
          <w:lang w:eastAsia="en-US"/>
        </w:rPr>
      </w:pPr>
    </w:p>
    <w:p w:rsidR="0023506C" w:rsidRPr="0050506A" w:rsidRDefault="0023506C" w:rsidP="0023506C">
      <w:pPr>
        <w:suppressAutoHyphens w:val="0"/>
        <w:spacing w:line="276" w:lineRule="auto"/>
        <w:contextualSpacing/>
        <w:jc w:val="both"/>
        <w:rPr>
          <w:rFonts w:eastAsia="Calibri"/>
          <w:szCs w:val="22"/>
          <w:lang w:eastAsia="en-US"/>
        </w:rPr>
      </w:pPr>
      <w:r w:rsidRPr="0050506A">
        <w:rPr>
          <w:rFonts w:eastAsia="Calibri"/>
          <w:szCs w:val="22"/>
          <w:lang w:eastAsia="en-US"/>
        </w:rPr>
        <w:t xml:space="preserve">Oświadczam, że w celu wykazania spełniania warunków udziału w postępowaniu, określonych przez Zamawiającego w Rozdziale IX </w:t>
      </w:r>
      <w:proofErr w:type="spellStart"/>
      <w:r w:rsidRPr="0050506A">
        <w:rPr>
          <w:rFonts w:eastAsia="Calibri"/>
          <w:szCs w:val="22"/>
          <w:lang w:eastAsia="en-US"/>
        </w:rPr>
        <w:t>swz</w:t>
      </w:r>
      <w:proofErr w:type="spellEnd"/>
      <w:r w:rsidRPr="0050506A">
        <w:rPr>
          <w:rFonts w:eastAsia="Calibri"/>
          <w:szCs w:val="22"/>
          <w:lang w:eastAsia="en-US"/>
        </w:rPr>
        <w:t>.</w:t>
      </w:r>
    </w:p>
    <w:p w:rsidR="0023506C" w:rsidRDefault="0023506C" w:rsidP="0023506C">
      <w:pPr>
        <w:suppressAutoHyphens w:val="0"/>
        <w:spacing w:line="276" w:lineRule="auto"/>
        <w:contextualSpacing/>
        <w:jc w:val="both"/>
        <w:rPr>
          <w:rFonts w:eastAsia="Calibri"/>
          <w:i/>
          <w:sz w:val="22"/>
          <w:szCs w:val="22"/>
          <w:lang w:eastAsia="en-US"/>
        </w:rPr>
      </w:pPr>
      <w:r w:rsidRPr="0050506A">
        <w:rPr>
          <w:rFonts w:eastAsia="Calibri"/>
          <w:i/>
          <w:sz w:val="22"/>
          <w:szCs w:val="22"/>
          <w:lang w:eastAsia="en-US"/>
        </w:rPr>
        <w:t xml:space="preserve">(Zaznaczyć właściwe. Brak zaznaczenia będzie oznaczał, że wykonawca nie polega na zasobach innych podmiotów) </w:t>
      </w:r>
    </w:p>
    <w:p w:rsidR="0023506C" w:rsidRPr="0050506A" w:rsidRDefault="0023506C" w:rsidP="0023506C">
      <w:pPr>
        <w:suppressAutoHyphens w:val="0"/>
        <w:spacing w:line="276" w:lineRule="auto"/>
        <w:contextualSpacing/>
        <w:jc w:val="both"/>
        <w:rPr>
          <w:rFonts w:eastAsia="Calibri"/>
          <w:i/>
          <w:sz w:val="22"/>
          <w:szCs w:val="22"/>
          <w:lang w:eastAsia="en-US"/>
        </w:rPr>
      </w:pPr>
    </w:p>
    <w:p w:rsidR="0023506C" w:rsidRPr="0050506A" w:rsidRDefault="0023506C" w:rsidP="0023506C">
      <w:pPr>
        <w:suppressAutoHyphens w:val="0"/>
        <w:spacing w:line="276" w:lineRule="auto"/>
        <w:contextualSpacing/>
        <w:rPr>
          <w:rFonts w:eastAsia="Calibri"/>
          <w:szCs w:val="22"/>
          <w:lang w:eastAsia="en-US"/>
        </w:rPr>
      </w:pPr>
      <w:r w:rsidRPr="0050506A">
        <w:rPr>
          <w:rFonts w:eastAsia="Calibri"/>
          <w:i/>
          <w:szCs w:val="22"/>
          <w:lang w:eastAsia="en-US"/>
        </w:rPr>
        <w:fldChar w:fldCharType="begin">
          <w:ffData>
            <w:name w:val=""/>
            <w:enabled/>
            <w:calcOnExit w:val="0"/>
            <w:checkBox>
              <w:sizeAuto/>
              <w:default w:val="0"/>
            </w:checkBox>
          </w:ffData>
        </w:fldChar>
      </w:r>
      <w:r w:rsidRPr="0050506A">
        <w:rPr>
          <w:rFonts w:eastAsia="Calibri"/>
          <w:i/>
          <w:szCs w:val="22"/>
          <w:lang w:eastAsia="en-US"/>
        </w:rPr>
        <w:instrText xml:space="preserve"> FORMCHECKBOX </w:instrText>
      </w:r>
      <w:r w:rsidR="004A633E">
        <w:rPr>
          <w:rFonts w:eastAsia="Calibri"/>
          <w:i/>
          <w:szCs w:val="22"/>
          <w:lang w:eastAsia="en-US"/>
        </w:rPr>
      </w:r>
      <w:r w:rsidR="004A633E">
        <w:rPr>
          <w:rFonts w:eastAsia="Calibri"/>
          <w:i/>
          <w:szCs w:val="22"/>
          <w:lang w:eastAsia="en-US"/>
        </w:rPr>
        <w:fldChar w:fldCharType="separate"/>
      </w:r>
      <w:r w:rsidRPr="0050506A">
        <w:rPr>
          <w:rFonts w:eastAsia="Calibri"/>
          <w:szCs w:val="22"/>
          <w:lang w:eastAsia="en-US"/>
        </w:rPr>
        <w:fldChar w:fldCharType="end"/>
      </w:r>
      <w:r w:rsidRPr="0050506A">
        <w:rPr>
          <w:rFonts w:eastAsia="Calibri"/>
          <w:i/>
          <w:szCs w:val="22"/>
          <w:lang w:eastAsia="en-US"/>
        </w:rPr>
        <w:t xml:space="preserve"> </w:t>
      </w:r>
      <w:r w:rsidRPr="0050506A">
        <w:rPr>
          <w:rFonts w:eastAsia="Calibri"/>
          <w:szCs w:val="22"/>
          <w:lang w:eastAsia="en-US"/>
        </w:rPr>
        <w:t>nie polegam na zasobach innych podmiotów</w:t>
      </w:r>
    </w:p>
    <w:p w:rsidR="0023506C" w:rsidRPr="0050506A" w:rsidRDefault="0023506C" w:rsidP="0023506C">
      <w:pPr>
        <w:tabs>
          <w:tab w:val="left" w:pos="9638"/>
        </w:tabs>
        <w:suppressAutoHyphens w:val="0"/>
        <w:spacing w:line="276" w:lineRule="auto"/>
        <w:contextualSpacing/>
        <w:rPr>
          <w:rFonts w:eastAsia="Calibri"/>
          <w:szCs w:val="22"/>
          <w:lang w:eastAsia="en-US"/>
        </w:rPr>
      </w:pPr>
      <w:r w:rsidRPr="0050506A">
        <w:rPr>
          <w:rFonts w:eastAsia="Calibri"/>
          <w:i/>
          <w:szCs w:val="22"/>
          <w:lang w:eastAsia="en-US"/>
        </w:rPr>
        <w:fldChar w:fldCharType="begin">
          <w:ffData>
            <w:name w:val=""/>
            <w:enabled/>
            <w:calcOnExit w:val="0"/>
            <w:checkBox>
              <w:sizeAuto/>
              <w:default w:val="0"/>
            </w:checkBox>
          </w:ffData>
        </w:fldChar>
      </w:r>
      <w:r w:rsidRPr="0050506A">
        <w:rPr>
          <w:rFonts w:eastAsia="Calibri"/>
          <w:i/>
          <w:szCs w:val="22"/>
          <w:lang w:eastAsia="en-US"/>
        </w:rPr>
        <w:instrText xml:space="preserve"> FORMCHECKBOX </w:instrText>
      </w:r>
      <w:r w:rsidR="004A633E">
        <w:rPr>
          <w:rFonts w:eastAsia="Calibri"/>
          <w:i/>
          <w:szCs w:val="22"/>
          <w:lang w:eastAsia="en-US"/>
        </w:rPr>
      </w:r>
      <w:r w:rsidR="004A633E">
        <w:rPr>
          <w:rFonts w:eastAsia="Calibri"/>
          <w:i/>
          <w:szCs w:val="22"/>
          <w:lang w:eastAsia="en-US"/>
        </w:rPr>
        <w:fldChar w:fldCharType="separate"/>
      </w:r>
      <w:r w:rsidRPr="0050506A">
        <w:rPr>
          <w:rFonts w:eastAsia="Calibri"/>
          <w:szCs w:val="22"/>
          <w:lang w:eastAsia="en-US"/>
        </w:rPr>
        <w:fldChar w:fldCharType="end"/>
      </w:r>
      <w:r w:rsidRPr="0050506A">
        <w:rPr>
          <w:rFonts w:eastAsia="Calibri"/>
          <w:i/>
          <w:szCs w:val="22"/>
          <w:lang w:eastAsia="en-US"/>
        </w:rPr>
        <w:t xml:space="preserve"> </w:t>
      </w:r>
      <w:r w:rsidRPr="0050506A">
        <w:rPr>
          <w:rFonts w:eastAsia="Calibri"/>
          <w:szCs w:val="22"/>
          <w:lang w:eastAsia="en-US"/>
        </w:rPr>
        <w:t>polegam na zasobach następującego/</w:t>
      </w:r>
      <w:proofErr w:type="spellStart"/>
      <w:r w:rsidRPr="0050506A">
        <w:rPr>
          <w:rFonts w:eastAsia="Calibri"/>
          <w:szCs w:val="22"/>
          <w:lang w:eastAsia="en-US"/>
        </w:rPr>
        <w:t>ych</w:t>
      </w:r>
      <w:proofErr w:type="spellEnd"/>
      <w:r w:rsidRPr="0050506A">
        <w:rPr>
          <w:rFonts w:eastAsia="Calibri"/>
          <w:szCs w:val="22"/>
          <w:lang w:eastAsia="en-US"/>
        </w:rPr>
        <w:t xml:space="preserve"> podmiotu/ów:</w:t>
      </w:r>
    </w:p>
    <w:p w:rsidR="0023506C" w:rsidRPr="0050506A" w:rsidRDefault="0023506C" w:rsidP="0023506C">
      <w:pPr>
        <w:tabs>
          <w:tab w:val="left" w:pos="9638"/>
        </w:tabs>
        <w:suppressAutoHyphens w:val="0"/>
        <w:spacing w:line="276" w:lineRule="auto"/>
        <w:contextualSpacing/>
        <w:rPr>
          <w:rFonts w:eastAsia="Calibri"/>
          <w:szCs w:val="22"/>
          <w:lang w:eastAsia="en-US"/>
        </w:rPr>
      </w:pPr>
      <w:r w:rsidRPr="0050506A">
        <w:rPr>
          <w:rFonts w:eastAsia="Calibri"/>
          <w:szCs w:val="22"/>
          <w:lang w:eastAsia="en-US"/>
        </w:rPr>
        <w:t>………………………………………...................................................................................................</w:t>
      </w:r>
    </w:p>
    <w:p w:rsidR="0023506C" w:rsidRPr="0050506A" w:rsidRDefault="0023506C" w:rsidP="0023506C">
      <w:pPr>
        <w:tabs>
          <w:tab w:val="left" w:pos="9638"/>
        </w:tabs>
        <w:suppressAutoHyphens w:val="0"/>
        <w:spacing w:line="276" w:lineRule="auto"/>
        <w:contextualSpacing/>
        <w:rPr>
          <w:rFonts w:eastAsia="Calibri"/>
          <w:szCs w:val="22"/>
          <w:lang w:eastAsia="en-US"/>
        </w:rPr>
      </w:pPr>
      <w:r w:rsidRPr="0050506A">
        <w:rPr>
          <w:rFonts w:eastAsia="Calibri"/>
          <w:szCs w:val="22"/>
          <w:lang w:eastAsia="en-US"/>
        </w:rPr>
        <w:t xml:space="preserve">………………………………………..................................................................................................., </w:t>
      </w:r>
    </w:p>
    <w:p w:rsidR="0023506C" w:rsidRPr="0050506A" w:rsidRDefault="0023506C" w:rsidP="0023506C">
      <w:pPr>
        <w:tabs>
          <w:tab w:val="right" w:pos="9638"/>
        </w:tabs>
        <w:suppressAutoHyphens w:val="0"/>
        <w:spacing w:line="276" w:lineRule="auto"/>
        <w:contextualSpacing/>
        <w:jc w:val="both"/>
        <w:rPr>
          <w:rFonts w:eastAsia="Calibri"/>
          <w:i/>
          <w:sz w:val="22"/>
          <w:szCs w:val="22"/>
          <w:lang w:eastAsia="pl-PL"/>
        </w:rPr>
      </w:pPr>
      <w:r w:rsidRPr="0050506A">
        <w:rPr>
          <w:rFonts w:eastAsia="Calibri"/>
          <w:i/>
          <w:sz w:val="22"/>
          <w:szCs w:val="22"/>
          <w:lang w:eastAsia="pl-PL"/>
        </w:rPr>
        <w:t>(wskazać podmiot - pełna nazwa/firma, adres, w zależności od podmiotu: NIP/PESEL, KRS/</w:t>
      </w:r>
      <w:proofErr w:type="spellStart"/>
      <w:r w:rsidRPr="0050506A">
        <w:rPr>
          <w:rFonts w:eastAsia="Calibri"/>
          <w:i/>
          <w:sz w:val="22"/>
          <w:szCs w:val="22"/>
          <w:lang w:eastAsia="pl-PL"/>
        </w:rPr>
        <w:t>CEiDG</w:t>
      </w:r>
      <w:proofErr w:type="spellEnd"/>
      <w:r w:rsidRPr="0050506A">
        <w:rPr>
          <w:rFonts w:eastAsia="Calibri"/>
          <w:i/>
          <w:sz w:val="22"/>
          <w:szCs w:val="22"/>
          <w:lang w:eastAsia="pl-PL"/>
        </w:rPr>
        <w:t>)</w:t>
      </w:r>
    </w:p>
    <w:p w:rsidR="0023506C" w:rsidRPr="0050506A" w:rsidRDefault="0023506C" w:rsidP="0023506C">
      <w:pPr>
        <w:tabs>
          <w:tab w:val="left" w:pos="9638"/>
        </w:tabs>
        <w:suppressAutoHyphens w:val="0"/>
        <w:spacing w:line="276" w:lineRule="auto"/>
        <w:contextualSpacing/>
        <w:rPr>
          <w:rFonts w:eastAsia="Calibri"/>
          <w:szCs w:val="22"/>
          <w:lang w:eastAsia="en-US"/>
        </w:rPr>
      </w:pPr>
      <w:r w:rsidRPr="0050506A">
        <w:rPr>
          <w:rFonts w:eastAsia="Calibri"/>
          <w:szCs w:val="22"/>
          <w:lang w:eastAsia="en-US"/>
        </w:rPr>
        <w:t xml:space="preserve">w następującym zakresie: </w:t>
      </w:r>
    </w:p>
    <w:p w:rsidR="0023506C" w:rsidRPr="0050506A" w:rsidRDefault="0023506C" w:rsidP="0023506C">
      <w:pPr>
        <w:tabs>
          <w:tab w:val="left" w:pos="9638"/>
        </w:tabs>
        <w:suppressAutoHyphens w:val="0"/>
        <w:spacing w:line="276" w:lineRule="auto"/>
        <w:contextualSpacing/>
        <w:rPr>
          <w:rFonts w:eastAsia="Calibri"/>
          <w:szCs w:val="22"/>
          <w:lang w:eastAsia="en-US"/>
        </w:rPr>
      </w:pPr>
      <w:r w:rsidRPr="0050506A">
        <w:rPr>
          <w:rFonts w:eastAsia="Calibri"/>
          <w:szCs w:val="22"/>
          <w:lang w:eastAsia="en-US"/>
        </w:rPr>
        <w:t>……………………………………………………………………………………………………………………………………………………………………………………………………………………</w:t>
      </w:r>
    </w:p>
    <w:p w:rsidR="0023506C" w:rsidRPr="0050506A" w:rsidRDefault="0023506C" w:rsidP="0023506C">
      <w:pPr>
        <w:tabs>
          <w:tab w:val="right" w:pos="9638"/>
        </w:tabs>
        <w:suppressAutoHyphens w:val="0"/>
        <w:spacing w:line="276" w:lineRule="auto"/>
        <w:contextualSpacing/>
        <w:jc w:val="both"/>
        <w:rPr>
          <w:rFonts w:eastAsia="Calibri"/>
          <w:i/>
          <w:sz w:val="22"/>
          <w:szCs w:val="22"/>
          <w:lang w:eastAsia="pl-PL"/>
        </w:rPr>
      </w:pPr>
      <w:r w:rsidRPr="0050506A">
        <w:rPr>
          <w:rFonts w:eastAsia="Calibri"/>
          <w:i/>
          <w:sz w:val="22"/>
          <w:szCs w:val="22"/>
          <w:lang w:eastAsia="pl-PL"/>
        </w:rPr>
        <w:t xml:space="preserve">(określić odpowiedni zakres dla wskazanego podmiotu). </w:t>
      </w:r>
    </w:p>
    <w:p w:rsidR="0023506C" w:rsidRPr="0050506A" w:rsidRDefault="0023506C" w:rsidP="0023506C">
      <w:pPr>
        <w:suppressAutoHyphens w:val="0"/>
        <w:spacing w:line="276" w:lineRule="auto"/>
        <w:contextualSpacing/>
        <w:jc w:val="both"/>
        <w:rPr>
          <w:rFonts w:eastAsia="Calibri"/>
          <w:i/>
          <w:szCs w:val="22"/>
          <w:lang w:eastAsia="en-US"/>
        </w:rPr>
      </w:pPr>
    </w:p>
    <w:p w:rsidR="0023506C" w:rsidRDefault="0023506C" w:rsidP="0023506C">
      <w:pPr>
        <w:spacing w:line="276" w:lineRule="auto"/>
        <w:contextualSpacing/>
        <w:jc w:val="both"/>
        <w:rPr>
          <w:i/>
        </w:rPr>
      </w:pPr>
    </w:p>
    <w:tbl>
      <w:tblPr>
        <w:tblW w:w="5000" w:type="pct"/>
        <w:tblInd w:w="-5" w:type="dxa"/>
        <w:tblLayout w:type="fixed"/>
        <w:tblLook w:val="0000" w:firstRow="0" w:lastRow="0" w:firstColumn="0" w:lastColumn="0" w:noHBand="0" w:noVBand="0"/>
      </w:tblPr>
      <w:tblGrid>
        <w:gridCol w:w="9854"/>
      </w:tblGrid>
      <w:tr w:rsidR="0023506C" w:rsidTr="00C15ECC">
        <w:tc>
          <w:tcPr>
            <w:tcW w:w="9638" w:type="dxa"/>
            <w:tcBorders>
              <w:top w:val="single" w:sz="4" w:space="0" w:color="000000"/>
              <w:left w:val="single" w:sz="4" w:space="0" w:color="000000"/>
              <w:bottom w:val="single" w:sz="4" w:space="0" w:color="000000"/>
              <w:right w:val="single" w:sz="4" w:space="0" w:color="000000"/>
            </w:tcBorders>
            <w:shd w:val="clear" w:color="auto" w:fill="auto"/>
          </w:tcPr>
          <w:p w:rsidR="0023506C" w:rsidRDefault="0023506C" w:rsidP="00C15ECC">
            <w:pPr>
              <w:spacing w:line="276" w:lineRule="auto"/>
              <w:contextualSpacing/>
            </w:pPr>
            <w:r>
              <w:rPr>
                <w:b/>
                <w:sz w:val="28"/>
                <w:szCs w:val="28"/>
              </w:rPr>
              <w:t>Informacje dotyczące podwykonawców</w:t>
            </w:r>
            <w:r>
              <w:t xml:space="preserve"> </w:t>
            </w:r>
            <w:r>
              <w:rPr>
                <w:b/>
                <w:i/>
              </w:rPr>
              <w:t>(jeżeli dotyczy tj. wykonawca zamierza powierzyć podwykonawcom wykonanie części zamówienia)</w:t>
            </w:r>
          </w:p>
        </w:tc>
      </w:tr>
    </w:tbl>
    <w:p w:rsidR="0023506C" w:rsidRDefault="0023506C" w:rsidP="0023506C">
      <w:pPr>
        <w:tabs>
          <w:tab w:val="left" w:pos="0"/>
          <w:tab w:val="left" w:pos="142"/>
        </w:tabs>
        <w:autoSpaceDE w:val="0"/>
        <w:spacing w:line="276" w:lineRule="auto"/>
        <w:contextualSpacing/>
        <w:jc w:val="both"/>
      </w:pPr>
    </w:p>
    <w:p w:rsidR="0023506C" w:rsidRDefault="0023506C" w:rsidP="0023506C">
      <w:pPr>
        <w:spacing w:line="276" w:lineRule="auto"/>
        <w:contextualSpacing/>
        <w:jc w:val="both"/>
      </w:pPr>
      <w:r>
        <w:t xml:space="preserve">Należy wskazać części zamówienia, których wykonanie wykonawca zamierza powierzyć podwykonawcom i o ile jest to wiadome, podać firmy podwykonawców </w:t>
      </w:r>
    </w:p>
    <w:p w:rsidR="0023506C" w:rsidRDefault="0023506C" w:rsidP="0023506C">
      <w:pPr>
        <w:spacing w:line="276" w:lineRule="auto"/>
        <w:contextualSpacing/>
        <w:jc w:val="both"/>
      </w:pPr>
    </w:p>
    <w:p w:rsidR="0023506C" w:rsidRDefault="0023506C" w:rsidP="0023506C">
      <w:pPr>
        <w:spacing w:line="276" w:lineRule="auto"/>
        <w:contextualSpacing/>
      </w:pPr>
      <w:r>
        <w:t xml:space="preserve">Firmy podwykonawców </w:t>
      </w:r>
      <w:r>
        <w:rPr>
          <w:i/>
        </w:rPr>
        <w:t>(o ile jest to wiadome):</w:t>
      </w:r>
    </w:p>
    <w:p w:rsidR="0023506C" w:rsidRDefault="0023506C" w:rsidP="0023506C">
      <w:pPr>
        <w:spacing w:line="276" w:lineRule="auto"/>
        <w:contextualSpacing/>
      </w:pPr>
      <w:r>
        <w:rPr>
          <w:i/>
        </w:rPr>
        <w:t>………………………………………………………………………………………………………………………</w:t>
      </w:r>
    </w:p>
    <w:p w:rsidR="0023506C" w:rsidRDefault="0023506C" w:rsidP="0023506C">
      <w:pPr>
        <w:tabs>
          <w:tab w:val="right" w:pos="9638"/>
        </w:tabs>
        <w:spacing w:line="276" w:lineRule="auto"/>
        <w:contextualSpacing/>
        <w:jc w:val="both"/>
      </w:pPr>
      <w:r>
        <w:rPr>
          <w:i/>
          <w:lang w:eastAsia="pl-PL"/>
        </w:rPr>
        <w:t>(wskazać podmiot - pełna nazwa/firma, adres, w zależności od podmiotu: NIP/PESEL, KRS/</w:t>
      </w:r>
      <w:proofErr w:type="spellStart"/>
      <w:r>
        <w:rPr>
          <w:i/>
          <w:lang w:eastAsia="pl-PL"/>
        </w:rPr>
        <w:t>CEiDG</w:t>
      </w:r>
      <w:proofErr w:type="spellEnd"/>
      <w:r>
        <w:rPr>
          <w:i/>
          <w:lang w:eastAsia="pl-PL"/>
        </w:rPr>
        <w:t>)</w:t>
      </w:r>
    </w:p>
    <w:p w:rsidR="0023506C" w:rsidRDefault="0023506C" w:rsidP="0023506C">
      <w:pPr>
        <w:autoSpaceDE w:val="0"/>
        <w:spacing w:line="276" w:lineRule="auto"/>
        <w:contextualSpacing/>
        <w:jc w:val="both"/>
      </w:pPr>
      <w:r>
        <w:t>Część zamówienia, którą wykonanie wykonawca zamierza powierzyć podwykonawcom: ………………………………………………………………………………………………………..</w:t>
      </w:r>
    </w:p>
    <w:p w:rsidR="0023506C" w:rsidRDefault="0023506C" w:rsidP="0023506C">
      <w:pPr>
        <w:spacing w:line="276" w:lineRule="auto"/>
        <w:contextualSpacing/>
        <w:rPr>
          <w:b/>
        </w:rPr>
      </w:pPr>
    </w:p>
    <w:p w:rsidR="0023506C" w:rsidRDefault="0023506C" w:rsidP="0023506C">
      <w:pPr>
        <w:spacing w:line="276" w:lineRule="auto"/>
        <w:contextualSpacing/>
      </w:pPr>
      <w:r>
        <w:t xml:space="preserve">Firmy podwykonawców </w:t>
      </w:r>
      <w:r>
        <w:rPr>
          <w:i/>
        </w:rPr>
        <w:t>(o ile jest to wiadome):</w:t>
      </w:r>
    </w:p>
    <w:p w:rsidR="0023506C" w:rsidRDefault="0023506C" w:rsidP="0023506C">
      <w:pPr>
        <w:spacing w:line="276" w:lineRule="auto"/>
        <w:contextualSpacing/>
      </w:pPr>
      <w:r>
        <w:rPr>
          <w:i/>
        </w:rPr>
        <w:t>………………………………………………………………………………………………………………………</w:t>
      </w:r>
    </w:p>
    <w:p w:rsidR="0023506C" w:rsidRDefault="0023506C" w:rsidP="0023506C">
      <w:pPr>
        <w:tabs>
          <w:tab w:val="right" w:pos="9638"/>
        </w:tabs>
        <w:spacing w:line="276" w:lineRule="auto"/>
        <w:contextualSpacing/>
        <w:jc w:val="both"/>
      </w:pPr>
      <w:r>
        <w:rPr>
          <w:i/>
          <w:lang w:eastAsia="pl-PL"/>
        </w:rPr>
        <w:lastRenderedPageBreak/>
        <w:t>(wskazać podmiot - pełna nazwa/firma, adres, w zależności od podmiotu: NIP/PESEL, KRS/</w:t>
      </w:r>
      <w:proofErr w:type="spellStart"/>
      <w:r>
        <w:rPr>
          <w:i/>
          <w:lang w:eastAsia="pl-PL"/>
        </w:rPr>
        <w:t>CEiDG</w:t>
      </w:r>
      <w:proofErr w:type="spellEnd"/>
      <w:r>
        <w:rPr>
          <w:i/>
          <w:lang w:eastAsia="pl-PL"/>
        </w:rPr>
        <w:t>)</w:t>
      </w:r>
    </w:p>
    <w:p w:rsidR="0023506C" w:rsidRDefault="0023506C" w:rsidP="0023506C">
      <w:pPr>
        <w:autoSpaceDE w:val="0"/>
        <w:spacing w:line="276" w:lineRule="auto"/>
        <w:contextualSpacing/>
        <w:jc w:val="both"/>
      </w:pPr>
      <w:r>
        <w:t>Część zamówienia, którą wykonanie wykonawca zamierza powierzyć podwykonawcom: ………………………………………………………………………………………………………..</w:t>
      </w:r>
    </w:p>
    <w:p w:rsidR="0023506C" w:rsidRDefault="0023506C" w:rsidP="0023506C">
      <w:pPr>
        <w:spacing w:line="276" w:lineRule="auto"/>
        <w:contextualSpacing/>
        <w:jc w:val="both"/>
        <w:rPr>
          <w:b/>
          <w:i/>
        </w:rPr>
      </w:pPr>
    </w:p>
    <w:p w:rsidR="0023506C" w:rsidRDefault="0023506C" w:rsidP="0023506C">
      <w:pPr>
        <w:spacing w:line="276" w:lineRule="auto"/>
        <w:contextualSpacing/>
        <w:jc w:val="both"/>
        <w:rPr>
          <w:b/>
          <w:i/>
        </w:rPr>
      </w:pPr>
    </w:p>
    <w:p w:rsidR="0023506C" w:rsidRDefault="0023506C" w:rsidP="0023506C">
      <w:pPr>
        <w:spacing w:line="276" w:lineRule="auto"/>
        <w:contextualSpacing/>
        <w:jc w:val="both"/>
        <w:rPr>
          <w:b/>
          <w:i/>
        </w:rPr>
      </w:pPr>
    </w:p>
    <w:tbl>
      <w:tblPr>
        <w:tblW w:w="5000" w:type="pct"/>
        <w:tblInd w:w="-5" w:type="dxa"/>
        <w:tblLayout w:type="fixed"/>
        <w:tblLook w:val="0000" w:firstRow="0" w:lastRow="0" w:firstColumn="0" w:lastColumn="0" w:noHBand="0" w:noVBand="0"/>
      </w:tblPr>
      <w:tblGrid>
        <w:gridCol w:w="9854"/>
      </w:tblGrid>
      <w:tr w:rsidR="0023506C" w:rsidTr="00C15ECC">
        <w:tc>
          <w:tcPr>
            <w:tcW w:w="9638" w:type="dxa"/>
            <w:tcBorders>
              <w:top w:val="single" w:sz="4" w:space="0" w:color="000000"/>
              <w:left w:val="single" w:sz="4" w:space="0" w:color="000000"/>
              <w:bottom w:val="single" w:sz="4" w:space="0" w:color="000000"/>
              <w:right w:val="single" w:sz="4" w:space="0" w:color="000000"/>
            </w:tcBorders>
            <w:shd w:val="clear" w:color="auto" w:fill="auto"/>
          </w:tcPr>
          <w:p w:rsidR="0023506C" w:rsidRDefault="0023506C" w:rsidP="00C15ECC">
            <w:pPr>
              <w:spacing w:line="276" w:lineRule="auto"/>
              <w:contextualSpacing/>
            </w:pPr>
            <w:r>
              <w:rPr>
                <w:b/>
                <w:sz w:val="28"/>
                <w:szCs w:val="28"/>
              </w:rPr>
              <w:t>Oświadczenie dotyczące podanych informacji</w:t>
            </w:r>
          </w:p>
        </w:tc>
      </w:tr>
    </w:tbl>
    <w:p w:rsidR="0023506C" w:rsidRDefault="0023506C" w:rsidP="0023506C">
      <w:pPr>
        <w:spacing w:line="276" w:lineRule="auto"/>
        <w:contextualSpacing/>
        <w:jc w:val="both"/>
      </w:pPr>
    </w:p>
    <w:p w:rsidR="0023506C" w:rsidRDefault="0023506C" w:rsidP="0023506C">
      <w:pPr>
        <w:spacing w:line="276" w:lineRule="auto"/>
        <w:contextualSpacing/>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23506C" w:rsidRDefault="0023506C" w:rsidP="0023506C">
      <w:pPr>
        <w:tabs>
          <w:tab w:val="left" w:pos="6720"/>
        </w:tabs>
        <w:spacing w:line="276" w:lineRule="auto"/>
        <w:contextualSpacing/>
        <w:rPr>
          <w:bCs/>
          <w:i/>
          <w:u w:val="single"/>
        </w:rPr>
      </w:pPr>
    </w:p>
    <w:p w:rsidR="0023506C" w:rsidRDefault="0023506C" w:rsidP="0023506C">
      <w:pPr>
        <w:tabs>
          <w:tab w:val="left" w:pos="6720"/>
        </w:tabs>
        <w:spacing w:line="276" w:lineRule="auto"/>
        <w:contextualSpacing/>
        <w:jc w:val="center"/>
        <w:rPr>
          <w:bCs/>
          <w:i/>
          <w:u w:val="single"/>
        </w:rPr>
      </w:pPr>
    </w:p>
    <w:p w:rsidR="0023506C" w:rsidRDefault="0023506C" w:rsidP="0023506C">
      <w:pPr>
        <w:tabs>
          <w:tab w:val="left" w:pos="6720"/>
        </w:tabs>
        <w:spacing w:line="276" w:lineRule="auto"/>
        <w:contextualSpacing/>
        <w:jc w:val="center"/>
      </w:pPr>
      <w:r>
        <w:rPr>
          <w:bCs/>
          <w:i/>
          <w:u w:val="single"/>
        </w:rPr>
        <w:t>Pouczenie</w:t>
      </w:r>
    </w:p>
    <w:p w:rsidR="0023506C" w:rsidRDefault="0023506C" w:rsidP="0023506C">
      <w:pPr>
        <w:tabs>
          <w:tab w:val="left" w:pos="6720"/>
        </w:tabs>
        <w:spacing w:line="276" w:lineRule="auto"/>
        <w:contextualSpacing/>
        <w:jc w:val="both"/>
      </w:pPr>
      <w:r>
        <w:rPr>
          <w:bCs/>
          <w:i/>
        </w:rPr>
        <w:t xml:space="preserve">W przypadku wspólnego ubiegania się o zamówienie przez wykonawców oświadczenie składa każdy </w:t>
      </w:r>
      <w:r>
        <w:rPr>
          <w:bCs/>
          <w:i/>
        </w:rPr>
        <w:br/>
        <w:t>z wykonawców wspólnie ubiegających się o zamówienie.</w:t>
      </w:r>
    </w:p>
    <w:p w:rsidR="0023506C" w:rsidRDefault="0023506C" w:rsidP="0023506C">
      <w:pPr>
        <w:spacing w:line="276" w:lineRule="auto"/>
        <w:contextualSpacing/>
        <w:jc w:val="right"/>
        <w:rPr>
          <w:b/>
          <w:i/>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C15ECC" w:rsidRDefault="00C15ECC" w:rsidP="0023506C">
      <w:pPr>
        <w:spacing w:line="276" w:lineRule="auto"/>
        <w:contextualSpacing/>
        <w:jc w:val="right"/>
        <w:rPr>
          <w:b/>
          <w:color w:val="000000"/>
        </w:rPr>
      </w:pPr>
    </w:p>
    <w:p w:rsidR="0023506C" w:rsidRDefault="0023506C" w:rsidP="0023506C">
      <w:pPr>
        <w:spacing w:line="276" w:lineRule="auto"/>
        <w:contextualSpacing/>
        <w:rPr>
          <w:b/>
          <w:color w:val="000000"/>
        </w:rPr>
      </w:pPr>
    </w:p>
    <w:p w:rsidR="0023506C" w:rsidRPr="0050506A" w:rsidRDefault="0023506C" w:rsidP="0023506C">
      <w:pPr>
        <w:suppressAutoHyphens w:val="0"/>
        <w:spacing w:line="276" w:lineRule="auto"/>
        <w:contextualSpacing/>
        <w:jc w:val="right"/>
        <w:rPr>
          <w:rFonts w:eastAsia="Calibri"/>
          <w:b/>
          <w:szCs w:val="22"/>
          <w:lang w:eastAsia="en-US"/>
        </w:rPr>
      </w:pPr>
      <w:r w:rsidRPr="0050506A">
        <w:rPr>
          <w:rFonts w:eastAsia="Calibri"/>
          <w:b/>
          <w:szCs w:val="22"/>
          <w:lang w:eastAsia="en-US"/>
        </w:rPr>
        <w:lastRenderedPageBreak/>
        <w:t>Załącznik nr 3</w:t>
      </w:r>
    </w:p>
    <w:p w:rsidR="0023506C" w:rsidRPr="0050506A" w:rsidRDefault="0023506C" w:rsidP="0023506C">
      <w:pPr>
        <w:suppressAutoHyphens w:val="0"/>
        <w:spacing w:line="276" w:lineRule="auto"/>
        <w:contextualSpacing/>
        <w:jc w:val="right"/>
        <w:rPr>
          <w:rFonts w:eastAsia="Calibri"/>
          <w:b/>
          <w:szCs w:val="22"/>
          <w:lang w:eastAsia="en-US"/>
        </w:rPr>
      </w:pPr>
    </w:p>
    <w:p w:rsidR="0023506C" w:rsidRPr="0050506A" w:rsidRDefault="0023506C" w:rsidP="0023506C">
      <w:pPr>
        <w:suppressAutoHyphens w:val="0"/>
        <w:spacing w:line="276" w:lineRule="auto"/>
        <w:contextualSpacing/>
        <w:jc w:val="right"/>
        <w:rPr>
          <w:rFonts w:eastAsia="Calibri"/>
          <w:b/>
          <w:szCs w:val="22"/>
          <w:lang w:eastAsia="en-US"/>
        </w:rPr>
      </w:pPr>
    </w:p>
    <w:p w:rsidR="0023506C" w:rsidRPr="0050506A" w:rsidRDefault="0023506C" w:rsidP="0023506C">
      <w:pPr>
        <w:suppressAutoHyphens w:val="0"/>
        <w:spacing w:line="276" w:lineRule="auto"/>
        <w:contextualSpacing/>
        <w:jc w:val="right"/>
        <w:rPr>
          <w:rFonts w:eastAsia="Calibri"/>
          <w:b/>
          <w:sz w:val="22"/>
          <w:szCs w:val="22"/>
          <w:lang w:eastAsia="en-US"/>
        </w:rPr>
      </w:pPr>
    </w:p>
    <w:p w:rsidR="0023506C" w:rsidRPr="0050506A" w:rsidRDefault="0023506C" w:rsidP="0023506C">
      <w:pPr>
        <w:suppressAutoHyphens w:val="0"/>
        <w:spacing w:line="276" w:lineRule="auto"/>
        <w:contextualSpacing/>
        <w:jc w:val="center"/>
        <w:rPr>
          <w:rFonts w:eastAsia="Calibri"/>
          <w:b/>
          <w:sz w:val="28"/>
          <w:szCs w:val="28"/>
          <w:u w:val="single"/>
          <w:lang w:eastAsia="en-US"/>
        </w:rPr>
      </w:pPr>
      <w:r w:rsidRPr="0050506A">
        <w:rPr>
          <w:rFonts w:eastAsia="Calibri"/>
          <w:b/>
          <w:sz w:val="28"/>
          <w:szCs w:val="28"/>
          <w:u w:val="single"/>
          <w:lang w:eastAsia="en-US"/>
        </w:rPr>
        <w:t>OŚWIADCZENIE WYKONAWCÓW WSPÓLNIE UBIEGAJĄCYCH SIĘ  O UDZIELNIE ZAMÓWIENIA*</w:t>
      </w:r>
    </w:p>
    <w:p w:rsidR="0023506C" w:rsidRPr="0050506A" w:rsidRDefault="0023506C" w:rsidP="0023506C">
      <w:pPr>
        <w:suppressAutoHyphens w:val="0"/>
        <w:spacing w:line="276" w:lineRule="auto"/>
        <w:contextualSpacing/>
        <w:jc w:val="center"/>
        <w:rPr>
          <w:rFonts w:eastAsia="Calibri"/>
          <w:sz w:val="22"/>
          <w:szCs w:val="22"/>
          <w:u w:val="single"/>
          <w:lang w:eastAsia="en-US"/>
        </w:rPr>
      </w:pPr>
    </w:p>
    <w:p w:rsidR="0023506C" w:rsidRPr="0050506A" w:rsidRDefault="0023506C" w:rsidP="0023506C">
      <w:pPr>
        <w:suppressAutoHyphens w:val="0"/>
        <w:spacing w:line="276" w:lineRule="auto"/>
        <w:contextualSpacing/>
        <w:jc w:val="center"/>
        <w:rPr>
          <w:rFonts w:eastAsia="Calibri"/>
          <w:sz w:val="22"/>
          <w:szCs w:val="22"/>
          <w:u w:val="single"/>
          <w:lang w:eastAsia="en-US"/>
        </w:rPr>
      </w:pPr>
    </w:p>
    <w:p w:rsidR="0023506C" w:rsidRPr="0050506A" w:rsidRDefault="0023506C" w:rsidP="0023506C">
      <w:pPr>
        <w:suppressAutoHyphens w:val="0"/>
        <w:spacing w:line="276" w:lineRule="auto"/>
        <w:contextualSpacing/>
        <w:jc w:val="right"/>
        <w:rPr>
          <w:rFonts w:eastAsia="Calibri"/>
          <w:sz w:val="22"/>
          <w:szCs w:val="22"/>
          <w:lang w:eastAsia="en-US"/>
        </w:rPr>
      </w:pPr>
      <w:r w:rsidRPr="0050506A">
        <w:rPr>
          <w:rFonts w:eastAsia="Calibri"/>
          <w:sz w:val="22"/>
          <w:szCs w:val="22"/>
          <w:lang w:eastAsia="en-US"/>
        </w:rPr>
        <w:t>…….…............................</w:t>
      </w:r>
    </w:p>
    <w:p w:rsidR="0023506C" w:rsidRPr="0050506A" w:rsidRDefault="0023506C" w:rsidP="0023506C">
      <w:pPr>
        <w:suppressAutoHyphens w:val="0"/>
        <w:spacing w:line="276" w:lineRule="auto"/>
        <w:contextualSpacing/>
        <w:jc w:val="right"/>
        <w:rPr>
          <w:rFonts w:eastAsia="Calibri"/>
          <w:b/>
          <w:i/>
          <w:sz w:val="28"/>
          <w:szCs w:val="22"/>
          <w:lang w:eastAsia="en-US"/>
        </w:rPr>
      </w:pPr>
      <w:r w:rsidRPr="0050506A">
        <w:rPr>
          <w:rFonts w:eastAsia="Calibri"/>
          <w:sz w:val="22"/>
          <w:szCs w:val="22"/>
          <w:lang w:eastAsia="en-US"/>
        </w:rPr>
        <w:t xml:space="preserve">                                                                                                                    </w:t>
      </w:r>
      <w:r w:rsidRPr="0050506A">
        <w:rPr>
          <w:rFonts w:eastAsia="Calibri"/>
          <w:i/>
          <w:sz w:val="28"/>
          <w:szCs w:val="22"/>
          <w:lang w:eastAsia="en-US"/>
        </w:rPr>
        <w:t xml:space="preserve">      </w:t>
      </w:r>
      <w:r w:rsidRPr="0050506A">
        <w:rPr>
          <w:rFonts w:eastAsia="Calibri"/>
          <w:i/>
          <w:sz w:val="20"/>
          <w:szCs w:val="22"/>
          <w:lang w:eastAsia="en-US"/>
        </w:rPr>
        <w:t>miejscowość, data</w:t>
      </w:r>
    </w:p>
    <w:p w:rsidR="0023506C" w:rsidRPr="0050506A" w:rsidRDefault="0023506C" w:rsidP="0023506C">
      <w:pPr>
        <w:suppressAutoHyphens w:val="0"/>
        <w:spacing w:line="276" w:lineRule="auto"/>
        <w:contextualSpacing/>
        <w:rPr>
          <w:rFonts w:eastAsia="Calibri"/>
          <w:szCs w:val="22"/>
          <w:lang w:eastAsia="en-US"/>
        </w:rPr>
      </w:pPr>
    </w:p>
    <w:p w:rsidR="0023506C" w:rsidRPr="0050506A" w:rsidRDefault="0023506C" w:rsidP="0023506C">
      <w:pPr>
        <w:suppressAutoHyphens w:val="0"/>
        <w:spacing w:line="276" w:lineRule="auto"/>
        <w:contextualSpacing/>
        <w:rPr>
          <w:rFonts w:eastAsia="Calibri"/>
          <w:szCs w:val="22"/>
          <w:lang w:eastAsia="en-US"/>
        </w:rPr>
      </w:pPr>
      <w:r w:rsidRPr="0050506A">
        <w:rPr>
          <w:rFonts w:eastAsia="Calibri"/>
          <w:b/>
          <w:szCs w:val="22"/>
          <w:lang w:eastAsia="en-US"/>
        </w:rPr>
        <w:t>Wykonawcy:</w:t>
      </w:r>
    </w:p>
    <w:p w:rsidR="0023506C" w:rsidRPr="0050506A" w:rsidRDefault="0023506C" w:rsidP="0023506C">
      <w:pPr>
        <w:suppressAutoHyphens w:val="0"/>
        <w:spacing w:line="276" w:lineRule="auto"/>
        <w:ind w:right="5954"/>
        <w:contextualSpacing/>
        <w:rPr>
          <w:rFonts w:eastAsia="Calibri"/>
          <w:i/>
          <w:szCs w:val="22"/>
          <w:lang w:eastAsia="en-US"/>
        </w:rPr>
      </w:pPr>
      <w:r w:rsidRPr="0050506A">
        <w:rPr>
          <w:rFonts w:eastAsia="Calibri"/>
          <w:szCs w:val="22"/>
          <w:lang w:eastAsia="en-US"/>
        </w:rPr>
        <w:t>………………………………………………………………………………</w:t>
      </w:r>
    </w:p>
    <w:p w:rsidR="0023506C" w:rsidRPr="0050506A" w:rsidRDefault="0023506C" w:rsidP="0023506C">
      <w:pPr>
        <w:tabs>
          <w:tab w:val="right" w:pos="9638"/>
        </w:tabs>
        <w:suppressAutoHyphens w:val="0"/>
        <w:spacing w:line="276" w:lineRule="auto"/>
        <w:contextualSpacing/>
        <w:jc w:val="both"/>
        <w:rPr>
          <w:rFonts w:eastAsia="Calibri"/>
          <w:i/>
          <w:sz w:val="20"/>
          <w:szCs w:val="22"/>
          <w:lang w:eastAsia="pl-PL"/>
        </w:rPr>
      </w:pPr>
      <w:r w:rsidRPr="0050506A">
        <w:rPr>
          <w:rFonts w:eastAsia="Calibri"/>
          <w:i/>
          <w:sz w:val="20"/>
          <w:szCs w:val="22"/>
          <w:lang w:eastAsia="pl-PL"/>
        </w:rPr>
        <w:t xml:space="preserve">(pełna nazwa/firma, adres,                </w:t>
      </w:r>
    </w:p>
    <w:p w:rsidR="0023506C" w:rsidRPr="0050506A" w:rsidRDefault="0023506C" w:rsidP="0023506C">
      <w:pPr>
        <w:tabs>
          <w:tab w:val="right" w:pos="9638"/>
        </w:tabs>
        <w:suppressAutoHyphens w:val="0"/>
        <w:spacing w:line="276" w:lineRule="auto"/>
        <w:contextualSpacing/>
        <w:jc w:val="both"/>
        <w:rPr>
          <w:rFonts w:eastAsia="Calibri"/>
          <w:i/>
          <w:sz w:val="22"/>
          <w:szCs w:val="22"/>
          <w:lang w:eastAsia="pl-PL"/>
        </w:rPr>
      </w:pPr>
      <w:r w:rsidRPr="0050506A">
        <w:rPr>
          <w:rFonts w:eastAsia="Calibri"/>
          <w:i/>
          <w:sz w:val="20"/>
          <w:szCs w:val="22"/>
          <w:lang w:eastAsia="pl-PL"/>
        </w:rPr>
        <w:t xml:space="preserve"> w zależności od podmiotu: NIP/PESEL, KRS/</w:t>
      </w:r>
      <w:proofErr w:type="spellStart"/>
      <w:r w:rsidRPr="0050506A">
        <w:rPr>
          <w:rFonts w:eastAsia="Calibri"/>
          <w:i/>
          <w:sz w:val="20"/>
          <w:szCs w:val="22"/>
          <w:lang w:eastAsia="pl-PL"/>
        </w:rPr>
        <w:t>CEiDG</w:t>
      </w:r>
      <w:proofErr w:type="spellEnd"/>
      <w:r w:rsidRPr="0050506A">
        <w:rPr>
          <w:rFonts w:eastAsia="Calibri"/>
          <w:i/>
          <w:sz w:val="22"/>
          <w:szCs w:val="22"/>
          <w:lang w:eastAsia="pl-PL"/>
        </w:rPr>
        <w:t>)</w:t>
      </w:r>
    </w:p>
    <w:p w:rsidR="0023506C" w:rsidRPr="0050506A" w:rsidRDefault="0023506C" w:rsidP="0023506C">
      <w:pPr>
        <w:suppressAutoHyphens w:val="0"/>
        <w:spacing w:line="276" w:lineRule="auto"/>
        <w:ind w:left="6379"/>
        <w:contextualSpacing/>
        <w:rPr>
          <w:rFonts w:eastAsia="Calibri"/>
          <w:b/>
          <w:bCs/>
          <w:sz w:val="32"/>
          <w:szCs w:val="22"/>
          <w:lang w:eastAsia="en-US"/>
        </w:rPr>
      </w:pPr>
      <w:r w:rsidRPr="0050506A">
        <w:rPr>
          <w:rFonts w:eastAsia="Calibri"/>
          <w:b/>
          <w:bCs/>
          <w:sz w:val="32"/>
          <w:szCs w:val="22"/>
          <w:lang w:eastAsia="en-US"/>
        </w:rPr>
        <w:t xml:space="preserve">                                                                                   </w:t>
      </w:r>
    </w:p>
    <w:p w:rsidR="0023506C" w:rsidRDefault="0023506C" w:rsidP="0023506C">
      <w:pPr>
        <w:spacing w:line="276" w:lineRule="auto"/>
        <w:ind w:left="5664" w:firstLine="708"/>
        <w:contextualSpacing/>
      </w:pPr>
      <w:r>
        <w:rPr>
          <w:b/>
          <w:color w:val="000000"/>
          <w:sz w:val="28"/>
          <w:szCs w:val="28"/>
        </w:rPr>
        <w:t xml:space="preserve">Gmina Żołynia </w:t>
      </w:r>
    </w:p>
    <w:p w:rsidR="0023506C" w:rsidRDefault="00175889" w:rsidP="0023506C">
      <w:pPr>
        <w:spacing w:line="276" w:lineRule="auto"/>
        <w:ind w:left="6379"/>
        <w:contextualSpacing/>
      </w:pPr>
      <w:r>
        <w:rPr>
          <w:b/>
          <w:color w:val="000000"/>
          <w:sz w:val="28"/>
          <w:szCs w:val="28"/>
        </w:rPr>
        <w:t>u</w:t>
      </w:r>
      <w:r w:rsidR="0023506C">
        <w:rPr>
          <w:b/>
          <w:color w:val="000000"/>
          <w:sz w:val="28"/>
          <w:szCs w:val="28"/>
        </w:rPr>
        <w:t xml:space="preserve">l. Rynek 22 </w:t>
      </w:r>
    </w:p>
    <w:p w:rsidR="0023506C" w:rsidRPr="0050506A" w:rsidRDefault="0023506C" w:rsidP="0023506C">
      <w:pPr>
        <w:suppressAutoHyphens w:val="0"/>
        <w:spacing w:line="276" w:lineRule="auto"/>
        <w:ind w:left="5664" w:firstLine="708"/>
        <w:contextualSpacing/>
        <w:rPr>
          <w:rFonts w:eastAsia="Calibri"/>
          <w:szCs w:val="22"/>
          <w:lang w:eastAsia="en-US"/>
        </w:rPr>
      </w:pPr>
      <w:r>
        <w:rPr>
          <w:b/>
          <w:color w:val="000000"/>
          <w:sz w:val="28"/>
          <w:szCs w:val="28"/>
        </w:rPr>
        <w:t>37-110 Żołynia</w:t>
      </w:r>
    </w:p>
    <w:p w:rsidR="0023506C" w:rsidRPr="0050506A" w:rsidRDefault="0023506C" w:rsidP="0023506C">
      <w:pPr>
        <w:suppressAutoHyphens w:val="0"/>
        <w:spacing w:line="276" w:lineRule="auto"/>
        <w:contextualSpacing/>
        <w:rPr>
          <w:rFonts w:eastAsia="Calibri"/>
          <w:szCs w:val="22"/>
          <w:lang w:eastAsia="en-US"/>
        </w:rPr>
      </w:pPr>
    </w:p>
    <w:p w:rsidR="0023506C" w:rsidRPr="0050506A" w:rsidRDefault="0023506C" w:rsidP="0023506C">
      <w:pPr>
        <w:suppressAutoHyphens w:val="0"/>
        <w:spacing w:line="276" w:lineRule="auto"/>
        <w:contextualSpacing/>
        <w:jc w:val="center"/>
        <w:rPr>
          <w:rFonts w:eastAsia="Calibri"/>
          <w:b/>
          <w:szCs w:val="22"/>
          <w:lang w:eastAsia="en-US"/>
        </w:rPr>
      </w:pPr>
      <w:r w:rsidRPr="0050506A">
        <w:rPr>
          <w:rFonts w:eastAsia="Calibri"/>
          <w:b/>
          <w:szCs w:val="22"/>
          <w:lang w:eastAsia="en-US"/>
        </w:rPr>
        <w:t xml:space="preserve">składane na podstawie art. 117 ust. 4 ustawy z dnia 11 września 2019 r. </w:t>
      </w:r>
    </w:p>
    <w:p w:rsidR="0023506C" w:rsidRPr="0050506A" w:rsidRDefault="0023506C" w:rsidP="0023506C">
      <w:pPr>
        <w:suppressAutoHyphens w:val="0"/>
        <w:spacing w:line="276" w:lineRule="auto"/>
        <w:contextualSpacing/>
        <w:jc w:val="center"/>
        <w:rPr>
          <w:rFonts w:eastAsia="Calibri"/>
          <w:b/>
          <w:szCs w:val="22"/>
          <w:lang w:eastAsia="en-US"/>
        </w:rPr>
      </w:pPr>
      <w:r w:rsidRPr="0050506A">
        <w:rPr>
          <w:rFonts w:eastAsia="Calibri"/>
          <w:b/>
          <w:szCs w:val="22"/>
          <w:lang w:eastAsia="en-US"/>
        </w:rPr>
        <w:t xml:space="preserve">Prawo zamówień publicznych (dalej jako: ustawa </w:t>
      </w:r>
      <w:proofErr w:type="spellStart"/>
      <w:r w:rsidRPr="0050506A">
        <w:rPr>
          <w:rFonts w:eastAsia="Calibri"/>
          <w:b/>
          <w:szCs w:val="22"/>
          <w:lang w:eastAsia="en-US"/>
        </w:rPr>
        <w:t>uPzp</w:t>
      </w:r>
      <w:proofErr w:type="spellEnd"/>
      <w:r w:rsidRPr="0050506A">
        <w:rPr>
          <w:rFonts w:eastAsia="Calibri"/>
          <w:b/>
          <w:szCs w:val="22"/>
          <w:lang w:eastAsia="en-US"/>
        </w:rPr>
        <w:t xml:space="preserve">) </w:t>
      </w:r>
    </w:p>
    <w:p w:rsidR="0023506C" w:rsidRPr="0050506A" w:rsidRDefault="0023506C" w:rsidP="0023506C">
      <w:pPr>
        <w:suppressAutoHyphens w:val="0"/>
        <w:spacing w:line="276" w:lineRule="auto"/>
        <w:contextualSpacing/>
        <w:jc w:val="center"/>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r w:rsidRPr="0050506A">
        <w:rPr>
          <w:rFonts w:eastAsia="Calibri"/>
          <w:szCs w:val="22"/>
          <w:lang w:eastAsia="en-US"/>
        </w:rPr>
        <w:t>Na potrzeby postępowania o udzielenie zamówienia pn.:</w:t>
      </w:r>
      <w:r w:rsidRPr="0050506A">
        <w:rPr>
          <w:rFonts w:eastAsia="Calibri"/>
          <w:b/>
          <w:szCs w:val="22"/>
          <w:lang w:eastAsia="en-US"/>
        </w:rPr>
        <w:t xml:space="preserve"> </w:t>
      </w:r>
      <w:r w:rsidR="008357DC">
        <w:rPr>
          <w:b/>
        </w:rPr>
        <w:t xml:space="preserve">Przebudowa i rozbudowa budynku Szkoły Podstawowej w Brzózie Stadnickiej o salę gimnastyczną z zapleczem sportowym </w:t>
      </w:r>
      <w:r w:rsidR="008357DC">
        <w:rPr>
          <w:b/>
        </w:rPr>
        <w:br/>
        <w:t>i oddziały przedszkolne</w:t>
      </w:r>
      <w:r w:rsidR="00C15ECC">
        <w:rPr>
          <w:rFonts w:eastAsia="Calibri"/>
          <w:b/>
          <w:szCs w:val="22"/>
          <w:lang w:eastAsia="en-US"/>
        </w:rPr>
        <w:t xml:space="preserve"> </w:t>
      </w:r>
      <w:r>
        <w:t>prowadzonego przez</w:t>
      </w:r>
      <w:r>
        <w:rPr>
          <w:b/>
          <w:color w:val="FF0000"/>
        </w:rPr>
        <w:t xml:space="preserve"> </w:t>
      </w:r>
      <w:r>
        <w:rPr>
          <w:b/>
        </w:rPr>
        <w:t xml:space="preserve">Gminę Żołynia, </w:t>
      </w:r>
      <w:r w:rsidR="00301A62">
        <w:rPr>
          <w:b/>
        </w:rPr>
        <w:t xml:space="preserve"> </w:t>
      </w:r>
      <w:r w:rsidR="00175889">
        <w:rPr>
          <w:b/>
        </w:rPr>
        <w:t>u</w:t>
      </w:r>
      <w:r>
        <w:rPr>
          <w:b/>
        </w:rPr>
        <w:t>l. Rynek 22,</w:t>
      </w:r>
      <w:r w:rsidR="00175889">
        <w:rPr>
          <w:b/>
        </w:rPr>
        <w:t xml:space="preserve"> </w:t>
      </w:r>
      <w:r>
        <w:rPr>
          <w:b/>
        </w:rPr>
        <w:t>37-110 Żołynia</w:t>
      </w:r>
      <w:r w:rsidRPr="0050506A">
        <w:rPr>
          <w:rFonts w:eastAsia="Calibri"/>
          <w:i/>
          <w:szCs w:val="22"/>
          <w:lang w:eastAsia="en-US"/>
        </w:rPr>
        <w:t>,</w:t>
      </w:r>
      <w:r>
        <w:rPr>
          <w:rFonts w:eastAsia="Calibri"/>
          <w:i/>
          <w:szCs w:val="22"/>
          <w:lang w:eastAsia="en-US"/>
        </w:rPr>
        <w:t xml:space="preserve"> </w:t>
      </w:r>
      <w:r w:rsidRPr="0050506A">
        <w:rPr>
          <w:rFonts w:eastAsia="Calibri"/>
          <w:i/>
          <w:szCs w:val="22"/>
          <w:lang w:eastAsia="en-US"/>
        </w:rPr>
        <w:t xml:space="preserve"> </w:t>
      </w:r>
      <w:r w:rsidRPr="0050506A">
        <w:rPr>
          <w:rFonts w:eastAsia="Calibri"/>
          <w:szCs w:val="22"/>
          <w:lang w:eastAsia="en-US"/>
        </w:rPr>
        <w:t xml:space="preserve">jako Wykonawcy ubiegający się wspólnie o udzielnie zamówienia zgodnie z art. 117 </w:t>
      </w:r>
      <w:proofErr w:type="spellStart"/>
      <w:r w:rsidRPr="0050506A">
        <w:rPr>
          <w:rFonts w:eastAsia="Calibri"/>
          <w:szCs w:val="22"/>
          <w:lang w:eastAsia="en-US"/>
        </w:rPr>
        <w:t>uPzp</w:t>
      </w:r>
      <w:proofErr w:type="spellEnd"/>
      <w:r w:rsidRPr="0050506A">
        <w:rPr>
          <w:rFonts w:eastAsia="Calibri"/>
          <w:szCs w:val="22"/>
          <w:lang w:eastAsia="en-US"/>
        </w:rPr>
        <w:t xml:space="preserve"> oświadczamy, że:</w:t>
      </w:r>
    </w:p>
    <w:p w:rsidR="0023506C" w:rsidRPr="0050506A" w:rsidRDefault="0023506C" w:rsidP="0023506C">
      <w:pPr>
        <w:suppressAutoHyphens w:val="0"/>
        <w:spacing w:line="276" w:lineRule="auto"/>
        <w:contextualSpacing/>
        <w:jc w:val="both"/>
        <w:rPr>
          <w:rFonts w:eastAsia="Calibri"/>
          <w:szCs w:val="22"/>
          <w:lang w:eastAsia="en-US"/>
        </w:rPr>
      </w:pPr>
    </w:p>
    <w:p w:rsidR="0023506C" w:rsidRPr="0050506A" w:rsidRDefault="0023506C" w:rsidP="0023506C">
      <w:pPr>
        <w:numPr>
          <w:ilvl w:val="0"/>
          <w:numId w:val="25"/>
        </w:numPr>
        <w:suppressAutoHyphens w:val="0"/>
        <w:spacing w:after="160" w:line="276" w:lineRule="auto"/>
        <w:ind w:left="284" w:hanging="284"/>
        <w:contextualSpacing/>
        <w:rPr>
          <w:rFonts w:eastAsia="Times New Roman"/>
          <w:lang w:eastAsia="pl-PL"/>
        </w:rPr>
      </w:pPr>
      <w:bookmarkStart w:id="0" w:name="_Hlk63063705"/>
      <w:r w:rsidRPr="0050506A">
        <w:rPr>
          <w:rFonts w:eastAsia="Times New Roman"/>
          <w:lang w:eastAsia="pl-PL"/>
        </w:rPr>
        <w:t>roboty polegające na: ……………………………………………………………………………… wykona …………………………………………………………………...……………….………..</w:t>
      </w:r>
    </w:p>
    <w:bookmarkEnd w:id="0"/>
    <w:p w:rsidR="0023506C" w:rsidRPr="0050506A" w:rsidRDefault="0023506C" w:rsidP="0023506C">
      <w:pPr>
        <w:numPr>
          <w:ilvl w:val="0"/>
          <w:numId w:val="25"/>
        </w:numPr>
        <w:suppressAutoHyphens w:val="0"/>
        <w:spacing w:after="160" w:line="276" w:lineRule="auto"/>
        <w:ind w:left="284" w:hanging="284"/>
        <w:contextualSpacing/>
        <w:rPr>
          <w:rFonts w:eastAsia="Times New Roman"/>
          <w:lang w:eastAsia="pl-PL"/>
        </w:rPr>
      </w:pPr>
      <w:r w:rsidRPr="0050506A">
        <w:rPr>
          <w:rFonts w:eastAsia="Times New Roman"/>
          <w:lang w:eastAsia="pl-PL"/>
        </w:rPr>
        <w:t>roboty polegające na: ……………………………………………………………………………… wykona …………………………………………………………………...……………….………..</w:t>
      </w:r>
    </w:p>
    <w:p w:rsidR="0023506C" w:rsidRPr="0050506A" w:rsidRDefault="0023506C" w:rsidP="0023506C">
      <w:pPr>
        <w:numPr>
          <w:ilvl w:val="0"/>
          <w:numId w:val="25"/>
        </w:numPr>
        <w:suppressAutoHyphens w:val="0"/>
        <w:spacing w:after="160" w:line="276" w:lineRule="auto"/>
        <w:ind w:left="284" w:hanging="284"/>
        <w:contextualSpacing/>
        <w:rPr>
          <w:rFonts w:eastAsia="Times New Roman"/>
          <w:lang w:eastAsia="pl-PL"/>
        </w:rPr>
      </w:pPr>
      <w:bookmarkStart w:id="1" w:name="_Hlk63081021"/>
      <w:r w:rsidRPr="0050506A">
        <w:rPr>
          <w:rFonts w:eastAsia="Times New Roman"/>
          <w:lang w:eastAsia="pl-PL"/>
        </w:rPr>
        <w:t>roboty polegające na: ……………………………………………………………………………… wykona …………………………………………………………………...……………….………..</w:t>
      </w:r>
    </w:p>
    <w:p w:rsidR="0023506C" w:rsidRPr="0050506A" w:rsidRDefault="0023506C" w:rsidP="0023506C">
      <w:pPr>
        <w:tabs>
          <w:tab w:val="right" w:pos="9638"/>
        </w:tabs>
        <w:suppressAutoHyphens w:val="0"/>
        <w:spacing w:line="276" w:lineRule="auto"/>
        <w:contextualSpacing/>
        <w:jc w:val="both"/>
        <w:rPr>
          <w:rFonts w:eastAsia="Calibri"/>
          <w:i/>
          <w:sz w:val="18"/>
          <w:szCs w:val="22"/>
          <w:lang w:eastAsia="pl-PL"/>
        </w:rPr>
      </w:pPr>
      <w:r w:rsidRPr="0050506A">
        <w:rPr>
          <w:rFonts w:eastAsia="Calibri"/>
          <w:i/>
          <w:sz w:val="20"/>
          <w:szCs w:val="22"/>
          <w:shd w:val="clear" w:color="auto" w:fill="FFFFFF"/>
          <w:lang w:eastAsia="en-US"/>
        </w:rPr>
        <w:t xml:space="preserve"> (należy określić odpowiedni zakres dla wskazanego podmiotu i wpisać nazwę podmiotu)</w:t>
      </w:r>
    </w:p>
    <w:bookmarkEnd w:id="1"/>
    <w:p w:rsidR="0023506C" w:rsidRPr="0050506A" w:rsidRDefault="0023506C" w:rsidP="0023506C">
      <w:pPr>
        <w:suppressAutoHyphens w:val="0"/>
        <w:spacing w:line="276" w:lineRule="auto"/>
        <w:contextualSpacing/>
        <w:jc w:val="right"/>
        <w:rPr>
          <w:rFonts w:eastAsia="Calibri"/>
          <w:b/>
          <w:sz w:val="22"/>
          <w:szCs w:val="22"/>
          <w:lang w:eastAsia="en-US"/>
        </w:rPr>
      </w:pPr>
    </w:p>
    <w:p w:rsidR="0023506C" w:rsidRPr="0050506A" w:rsidRDefault="0023506C" w:rsidP="0023506C">
      <w:pPr>
        <w:suppressAutoHyphens w:val="0"/>
        <w:spacing w:line="276" w:lineRule="auto"/>
        <w:contextualSpacing/>
        <w:jc w:val="right"/>
        <w:rPr>
          <w:rFonts w:eastAsia="Calibri"/>
          <w:b/>
          <w:sz w:val="22"/>
          <w:szCs w:val="22"/>
          <w:lang w:eastAsia="en-US"/>
        </w:rPr>
      </w:pPr>
    </w:p>
    <w:p w:rsidR="0023506C" w:rsidRPr="009B0C98" w:rsidRDefault="0023506C" w:rsidP="0023506C">
      <w:pPr>
        <w:suppressAutoHyphens w:val="0"/>
        <w:spacing w:line="276" w:lineRule="auto"/>
        <w:contextualSpacing/>
        <w:rPr>
          <w:rFonts w:eastAsia="Calibri"/>
          <w:b/>
          <w:i/>
          <w:sz w:val="22"/>
          <w:szCs w:val="22"/>
          <w:lang w:eastAsia="en-US"/>
        </w:rPr>
      </w:pPr>
      <w:r w:rsidRPr="009B0C98">
        <w:rPr>
          <w:rFonts w:eastAsia="Calibri"/>
          <w:b/>
          <w:i/>
          <w:sz w:val="22"/>
          <w:szCs w:val="22"/>
          <w:lang w:eastAsia="en-US"/>
        </w:rPr>
        <w:t>* wypełniają tylko wykonawcy wspólnie ubiegający się o udzielenie zamówienia</w:t>
      </w:r>
    </w:p>
    <w:p w:rsidR="0023506C" w:rsidRPr="0050506A" w:rsidRDefault="0023506C" w:rsidP="0023506C">
      <w:pPr>
        <w:suppressAutoHyphens w:val="0"/>
        <w:spacing w:line="276" w:lineRule="auto"/>
        <w:contextualSpacing/>
        <w:jc w:val="right"/>
        <w:rPr>
          <w:rFonts w:eastAsia="Calibri"/>
          <w:b/>
          <w:sz w:val="22"/>
          <w:szCs w:val="22"/>
          <w:lang w:eastAsia="en-US"/>
        </w:rPr>
      </w:pPr>
    </w:p>
    <w:p w:rsidR="0023506C" w:rsidRPr="0050506A" w:rsidRDefault="0023506C" w:rsidP="0023506C">
      <w:pPr>
        <w:suppressAutoHyphens w:val="0"/>
        <w:spacing w:line="276" w:lineRule="auto"/>
        <w:contextualSpacing/>
        <w:jc w:val="right"/>
        <w:rPr>
          <w:rFonts w:eastAsia="Calibri"/>
          <w:b/>
          <w:sz w:val="22"/>
          <w:szCs w:val="22"/>
          <w:lang w:eastAsia="en-US"/>
        </w:rPr>
      </w:pPr>
    </w:p>
    <w:p w:rsidR="0023506C" w:rsidRPr="0050506A" w:rsidRDefault="0023506C" w:rsidP="0023506C">
      <w:pPr>
        <w:suppressAutoHyphens w:val="0"/>
        <w:spacing w:line="276" w:lineRule="auto"/>
        <w:contextualSpacing/>
        <w:rPr>
          <w:rFonts w:eastAsia="Calibri"/>
          <w:b/>
          <w:szCs w:val="22"/>
          <w:lang w:eastAsia="en-US"/>
        </w:rPr>
      </w:pPr>
    </w:p>
    <w:p w:rsidR="008357DC" w:rsidRDefault="008357DC">
      <w:pPr>
        <w:suppressAutoHyphens w:val="0"/>
        <w:spacing w:after="200" w:line="276" w:lineRule="auto"/>
        <w:rPr>
          <w:rFonts w:eastAsia="Calibri"/>
          <w:b/>
          <w:szCs w:val="22"/>
          <w:lang w:eastAsia="en-US"/>
        </w:rPr>
      </w:pPr>
      <w:r>
        <w:rPr>
          <w:rFonts w:eastAsia="Calibri"/>
          <w:b/>
          <w:szCs w:val="22"/>
          <w:lang w:eastAsia="en-US"/>
        </w:rPr>
        <w:br w:type="page"/>
      </w:r>
    </w:p>
    <w:p w:rsidR="0023506C" w:rsidRPr="0050506A" w:rsidRDefault="0023506C" w:rsidP="0023506C">
      <w:pPr>
        <w:suppressAutoHyphens w:val="0"/>
        <w:spacing w:line="276" w:lineRule="auto"/>
        <w:contextualSpacing/>
        <w:jc w:val="right"/>
        <w:rPr>
          <w:rFonts w:eastAsia="Calibri"/>
          <w:b/>
          <w:szCs w:val="22"/>
          <w:lang w:eastAsia="en-US"/>
        </w:rPr>
      </w:pPr>
      <w:r>
        <w:rPr>
          <w:rFonts w:eastAsia="Calibri"/>
          <w:b/>
          <w:szCs w:val="22"/>
          <w:lang w:eastAsia="en-US"/>
        </w:rPr>
        <w:lastRenderedPageBreak/>
        <w:t>Załącznik nr 4</w:t>
      </w:r>
    </w:p>
    <w:p w:rsidR="0023506C" w:rsidRPr="0050506A" w:rsidRDefault="0023506C" w:rsidP="0023506C">
      <w:pPr>
        <w:suppressAutoHyphens w:val="0"/>
        <w:spacing w:line="276" w:lineRule="auto"/>
        <w:contextualSpacing/>
        <w:jc w:val="right"/>
        <w:rPr>
          <w:rFonts w:eastAsia="Calibri"/>
          <w:sz w:val="32"/>
          <w:szCs w:val="28"/>
          <w:lang w:eastAsia="en-US"/>
        </w:rPr>
      </w:pPr>
    </w:p>
    <w:p w:rsidR="0023506C" w:rsidRPr="0050506A" w:rsidRDefault="0023506C" w:rsidP="0023506C">
      <w:pPr>
        <w:suppressAutoHyphens w:val="0"/>
        <w:spacing w:line="276" w:lineRule="auto"/>
        <w:contextualSpacing/>
        <w:jc w:val="center"/>
        <w:rPr>
          <w:rFonts w:eastAsia="Calibri"/>
          <w:b/>
          <w:bCs/>
          <w:sz w:val="28"/>
          <w:szCs w:val="28"/>
          <w:u w:val="single"/>
          <w:lang w:eastAsia="en-US"/>
        </w:rPr>
      </w:pPr>
      <w:r w:rsidRPr="0050506A">
        <w:rPr>
          <w:rFonts w:eastAsia="Calibri"/>
          <w:b/>
          <w:bCs/>
          <w:sz w:val="28"/>
          <w:szCs w:val="28"/>
          <w:u w:val="single"/>
          <w:lang w:eastAsia="en-US"/>
        </w:rPr>
        <w:t>WYKAZ OSÓB SKIEROWANYCH PRZEZ WYKONAWCĘ DO REALIZACJI ZAMÓWIENIA PUBLICZNEGO</w:t>
      </w:r>
    </w:p>
    <w:p w:rsidR="0023506C" w:rsidRPr="0050506A" w:rsidRDefault="0023506C" w:rsidP="0023506C">
      <w:pPr>
        <w:suppressAutoHyphens w:val="0"/>
        <w:spacing w:line="276" w:lineRule="auto"/>
        <w:contextualSpacing/>
        <w:jc w:val="center"/>
        <w:rPr>
          <w:rFonts w:eastAsia="Calibri"/>
          <w:b/>
          <w:bCs/>
          <w:szCs w:val="22"/>
          <w:lang w:eastAsia="en-US"/>
        </w:rPr>
      </w:pPr>
    </w:p>
    <w:p w:rsidR="0023506C" w:rsidRPr="0050506A" w:rsidRDefault="0023506C" w:rsidP="0023506C">
      <w:pPr>
        <w:suppressAutoHyphens w:val="0"/>
        <w:spacing w:line="276" w:lineRule="auto"/>
        <w:contextualSpacing/>
        <w:jc w:val="right"/>
        <w:rPr>
          <w:rFonts w:eastAsia="Calibri"/>
          <w:szCs w:val="22"/>
          <w:lang w:eastAsia="en-US"/>
        </w:rPr>
      </w:pPr>
      <w:r w:rsidRPr="0050506A">
        <w:rPr>
          <w:rFonts w:eastAsia="Calibri"/>
          <w:szCs w:val="22"/>
          <w:lang w:eastAsia="en-US"/>
        </w:rPr>
        <w:t>…….…............................</w:t>
      </w:r>
    </w:p>
    <w:p w:rsidR="0023506C" w:rsidRPr="0050506A" w:rsidRDefault="0023506C" w:rsidP="0023506C">
      <w:pPr>
        <w:suppressAutoHyphens w:val="0"/>
        <w:spacing w:line="276" w:lineRule="auto"/>
        <w:contextualSpacing/>
        <w:jc w:val="right"/>
        <w:rPr>
          <w:rFonts w:eastAsia="Calibri"/>
          <w:b/>
          <w:i/>
          <w:sz w:val="28"/>
          <w:szCs w:val="22"/>
          <w:lang w:eastAsia="en-US"/>
        </w:rPr>
      </w:pPr>
      <w:r w:rsidRPr="0050506A">
        <w:rPr>
          <w:rFonts w:eastAsia="Calibri"/>
          <w:sz w:val="22"/>
          <w:szCs w:val="22"/>
          <w:lang w:eastAsia="en-US"/>
        </w:rPr>
        <w:t xml:space="preserve">                                                                                                                    </w:t>
      </w:r>
      <w:r w:rsidRPr="0050506A">
        <w:rPr>
          <w:rFonts w:eastAsia="Calibri"/>
          <w:i/>
          <w:sz w:val="28"/>
          <w:szCs w:val="22"/>
          <w:lang w:eastAsia="en-US"/>
        </w:rPr>
        <w:t xml:space="preserve">      </w:t>
      </w:r>
      <w:r w:rsidRPr="0050506A">
        <w:rPr>
          <w:rFonts w:eastAsia="Calibri"/>
          <w:i/>
          <w:sz w:val="20"/>
          <w:szCs w:val="22"/>
          <w:lang w:eastAsia="en-US"/>
        </w:rPr>
        <w:t>miejscowość, data</w:t>
      </w:r>
    </w:p>
    <w:p w:rsidR="0023506C" w:rsidRPr="0050506A" w:rsidRDefault="0023506C" w:rsidP="0023506C">
      <w:pPr>
        <w:suppressAutoHyphens w:val="0"/>
        <w:spacing w:line="276" w:lineRule="auto"/>
        <w:contextualSpacing/>
        <w:rPr>
          <w:rFonts w:eastAsia="Calibri"/>
          <w:szCs w:val="22"/>
          <w:lang w:eastAsia="en-US"/>
        </w:rPr>
      </w:pPr>
      <w:r w:rsidRPr="0050506A">
        <w:rPr>
          <w:rFonts w:eastAsia="Calibri"/>
          <w:b/>
          <w:szCs w:val="22"/>
          <w:lang w:eastAsia="en-US"/>
        </w:rPr>
        <w:t>Wykonawca:</w:t>
      </w:r>
    </w:p>
    <w:p w:rsidR="0023506C" w:rsidRPr="0050506A" w:rsidRDefault="0023506C" w:rsidP="0023506C">
      <w:pPr>
        <w:suppressAutoHyphens w:val="0"/>
        <w:spacing w:line="276" w:lineRule="auto"/>
        <w:ind w:right="5954"/>
        <w:contextualSpacing/>
        <w:rPr>
          <w:rFonts w:eastAsia="Calibri"/>
          <w:i/>
          <w:szCs w:val="22"/>
          <w:lang w:eastAsia="en-US"/>
        </w:rPr>
      </w:pPr>
      <w:r w:rsidRPr="0050506A">
        <w:rPr>
          <w:rFonts w:eastAsia="Calibri"/>
          <w:szCs w:val="22"/>
          <w:lang w:eastAsia="en-US"/>
        </w:rPr>
        <w:t>………………………………………………………………………………</w:t>
      </w:r>
    </w:p>
    <w:p w:rsidR="0023506C" w:rsidRPr="0050506A" w:rsidRDefault="0023506C" w:rsidP="0023506C">
      <w:pPr>
        <w:tabs>
          <w:tab w:val="right" w:pos="9638"/>
        </w:tabs>
        <w:suppressAutoHyphens w:val="0"/>
        <w:spacing w:line="276" w:lineRule="auto"/>
        <w:contextualSpacing/>
        <w:jc w:val="both"/>
        <w:rPr>
          <w:rFonts w:eastAsia="Calibri"/>
          <w:i/>
          <w:sz w:val="20"/>
          <w:szCs w:val="22"/>
          <w:lang w:eastAsia="pl-PL"/>
        </w:rPr>
      </w:pPr>
      <w:r w:rsidRPr="0050506A">
        <w:rPr>
          <w:rFonts w:eastAsia="Calibri"/>
          <w:i/>
          <w:sz w:val="20"/>
          <w:szCs w:val="22"/>
          <w:lang w:eastAsia="pl-PL"/>
        </w:rPr>
        <w:t xml:space="preserve">(pełna nazwa/firma, adres,                </w:t>
      </w:r>
    </w:p>
    <w:p w:rsidR="0023506C" w:rsidRPr="0050506A" w:rsidRDefault="0023506C" w:rsidP="0023506C">
      <w:pPr>
        <w:tabs>
          <w:tab w:val="right" w:pos="9638"/>
        </w:tabs>
        <w:suppressAutoHyphens w:val="0"/>
        <w:spacing w:line="276" w:lineRule="auto"/>
        <w:contextualSpacing/>
        <w:jc w:val="both"/>
        <w:rPr>
          <w:rFonts w:eastAsia="Calibri"/>
          <w:i/>
          <w:sz w:val="20"/>
          <w:szCs w:val="22"/>
          <w:lang w:eastAsia="pl-PL"/>
        </w:rPr>
      </w:pPr>
      <w:r w:rsidRPr="0050506A">
        <w:rPr>
          <w:rFonts w:eastAsia="Calibri"/>
          <w:i/>
          <w:sz w:val="20"/>
          <w:szCs w:val="22"/>
          <w:lang w:eastAsia="pl-PL"/>
        </w:rPr>
        <w:t xml:space="preserve"> w zależności od podmiotu: NIP/PESEL, KRS/</w:t>
      </w:r>
      <w:proofErr w:type="spellStart"/>
      <w:r w:rsidRPr="0050506A">
        <w:rPr>
          <w:rFonts w:eastAsia="Calibri"/>
          <w:i/>
          <w:sz w:val="20"/>
          <w:szCs w:val="22"/>
          <w:lang w:eastAsia="pl-PL"/>
        </w:rPr>
        <w:t>CEiDG</w:t>
      </w:r>
      <w:proofErr w:type="spellEnd"/>
      <w:r w:rsidRPr="0050506A">
        <w:rPr>
          <w:rFonts w:eastAsia="Calibri"/>
          <w:i/>
          <w:sz w:val="20"/>
          <w:szCs w:val="22"/>
          <w:lang w:eastAsia="pl-PL"/>
        </w:rPr>
        <w:t>)</w:t>
      </w:r>
    </w:p>
    <w:p w:rsidR="0023506C" w:rsidRPr="0050506A" w:rsidRDefault="0023506C" w:rsidP="0023506C">
      <w:pPr>
        <w:suppressAutoHyphens w:val="0"/>
        <w:spacing w:line="276" w:lineRule="auto"/>
        <w:ind w:left="6379"/>
        <w:contextualSpacing/>
        <w:rPr>
          <w:rFonts w:eastAsia="Calibri"/>
          <w:b/>
          <w:bCs/>
          <w:sz w:val="28"/>
          <w:szCs w:val="22"/>
          <w:lang w:eastAsia="en-US"/>
        </w:rPr>
      </w:pPr>
      <w:r w:rsidRPr="0050506A">
        <w:rPr>
          <w:rFonts w:eastAsia="Calibri"/>
          <w:b/>
          <w:bCs/>
          <w:sz w:val="28"/>
          <w:szCs w:val="22"/>
          <w:lang w:eastAsia="en-US"/>
        </w:rPr>
        <w:t xml:space="preserve">                                                                                   </w:t>
      </w:r>
    </w:p>
    <w:p w:rsidR="0023506C" w:rsidRDefault="0023506C" w:rsidP="0023506C">
      <w:pPr>
        <w:spacing w:line="276" w:lineRule="auto"/>
        <w:ind w:left="5664" w:firstLine="708"/>
        <w:contextualSpacing/>
      </w:pPr>
      <w:r>
        <w:rPr>
          <w:b/>
          <w:color w:val="000000"/>
          <w:sz w:val="28"/>
          <w:szCs w:val="28"/>
        </w:rPr>
        <w:t xml:space="preserve">Gmina Żołynia </w:t>
      </w:r>
    </w:p>
    <w:p w:rsidR="0023506C" w:rsidRDefault="00175889" w:rsidP="0023506C">
      <w:pPr>
        <w:spacing w:line="276" w:lineRule="auto"/>
        <w:ind w:left="6379"/>
        <w:contextualSpacing/>
      </w:pPr>
      <w:r>
        <w:rPr>
          <w:b/>
          <w:color w:val="000000"/>
          <w:sz w:val="28"/>
          <w:szCs w:val="28"/>
        </w:rPr>
        <w:t>u</w:t>
      </w:r>
      <w:r w:rsidR="0023506C">
        <w:rPr>
          <w:b/>
          <w:color w:val="000000"/>
          <w:sz w:val="28"/>
          <w:szCs w:val="28"/>
        </w:rPr>
        <w:t xml:space="preserve">l. Rynek 22 </w:t>
      </w:r>
    </w:p>
    <w:p w:rsidR="0023506C" w:rsidRPr="0050506A" w:rsidRDefault="0023506C" w:rsidP="0023506C">
      <w:pPr>
        <w:suppressAutoHyphens w:val="0"/>
        <w:spacing w:line="276" w:lineRule="auto"/>
        <w:ind w:left="5664" w:firstLine="708"/>
        <w:contextualSpacing/>
        <w:rPr>
          <w:rFonts w:eastAsia="Calibri"/>
          <w:szCs w:val="22"/>
          <w:lang w:eastAsia="en-US"/>
        </w:rPr>
      </w:pPr>
      <w:r>
        <w:rPr>
          <w:b/>
          <w:color w:val="000000"/>
          <w:sz w:val="28"/>
          <w:szCs w:val="28"/>
        </w:rPr>
        <w:t>37-110 Żołynia</w:t>
      </w:r>
    </w:p>
    <w:p w:rsidR="0023506C" w:rsidRPr="0050506A" w:rsidRDefault="0023506C" w:rsidP="0023506C">
      <w:pPr>
        <w:suppressAutoHyphens w:val="0"/>
        <w:spacing w:line="276" w:lineRule="auto"/>
        <w:contextualSpacing/>
        <w:jc w:val="center"/>
        <w:rPr>
          <w:rFonts w:eastAsia="Calibri"/>
          <w:szCs w:val="22"/>
          <w:lang w:eastAsia="en-US"/>
        </w:rPr>
      </w:pPr>
    </w:p>
    <w:p w:rsidR="0023506C" w:rsidRPr="0050506A" w:rsidRDefault="0023506C" w:rsidP="0023506C">
      <w:pPr>
        <w:suppressAutoHyphens w:val="0"/>
        <w:spacing w:line="276" w:lineRule="auto"/>
        <w:contextualSpacing/>
        <w:jc w:val="center"/>
        <w:rPr>
          <w:rFonts w:eastAsia="Calibri"/>
          <w:szCs w:val="22"/>
          <w:lang w:eastAsia="en-US"/>
        </w:rPr>
      </w:pPr>
    </w:p>
    <w:p w:rsidR="0023506C" w:rsidRPr="00C15ECC" w:rsidRDefault="0023506C" w:rsidP="0023506C">
      <w:pPr>
        <w:suppressAutoHyphens w:val="0"/>
        <w:spacing w:line="276" w:lineRule="auto"/>
        <w:contextualSpacing/>
        <w:jc w:val="both"/>
        <w:rPr>
          <w:rFonts w:eastAsia="Calibri"/>
          <w:b/>
          <w:bCs/>
          <w:i/>
          <w:szCs w:val="22"/>
          <w:lang w:eastAsia="en-US"/>
        </w:rPr>
      </w:pPr>
      <w:r w:rsidRPr="0050506A">
        <w:rPr>
          <w:rFonts w:eastAsia="Calibri"/>
          <w:b/>
          <w:szCs w:val="22"/>
          <w:lang w:eastAsia="en-US"/>
        </w:rPr>
        <w:t xml:space="preserve">Wykaz osób, które będą uczestniczyć w wykonaniu zamówienia </w:t>
      </w:r>
      <w:r w:rsidRPr="00175889">
        <w:rPr>
          <w:rFonts w:eastAsia="Calibri"/>
          <w:b/>
          <w:szCs w:val="22"/>
          <w:lang w:eastAsia="en-US"/>
        </w:rPr>
        <w:t xml:space="preserve">na zadaniu </w:t>
      </w:r>
      <w:r w:rsidRPr="00175889">
        <w:rPr>
          <w:rFonts w:eastAsia="Calibri"/>
          <w:b/>
          <w:bCs/>
          <w:szCs w:val="22"/>
          <w:lang w:eastAsia="en-US"/>
        </w:rPr>
        <w:t>pn.:</w:t>
      </w:r>
      <w:r w:rsidRPr="0050506A">
        <w:rPr>
          <w:rFonts w:eastAsia="Calibri"/>
          <w:bCs/>
          <w:szCs w:val="22"/>
          <w:lang w:eastAsia="en-US"/>
        </w:rPr>
        <w:t xml:space="preserve"> </w:t>
      </w:r>
      <w:r w:rsidR="00C11773">
        <w:rPr>
          <w:rFonts w:eastAsia="Calibri"/>
          <w:bCs/>
          <w:szCs w:val="22"/>
          <w:lang w:eastAsia="en-US"/>
        </w:rPr>
        <w:t xml:space="preserve">           </w:t>
      </w:r>
      <w:r w:rsidR="008357DC">
        <w:rPr>
          <w:rFonts w:eastAsia="Calibri"/>
          <w:bCs/>
          <w:szCs w:val="22"/>
          <w:lang w:eastAsia="en-US"/>
        </w:rPr>
        <w:t>„</w:t>
      </w:r>
      <w:r w:rsidR="008357DC">
        <w:rPr>
          <w:b/>
        </w:rPr>
        <w:t>Przebudowa i rozbudowa budynku Szkoły Podstawowej w Brzózie Stadnickiej o salę gimnastyczną z zapleczem sportowym i oddziały przedszkolne”</w:t>
      </w:r>
    </w:p>
    <w:p w:rsidR="0023506C" w:rsidRDefault="0023506C" w:rsidP="0023506C">
      <w:pPr>
        <w:suppressAutoHyphens w:val="0"/>
        <w:spacing w:line="276" w:lineRule="auto"/>
        <w:contextualSpacing/>
        <w:rPr>
          <w:rFonts w:eastAsia="Calibri"/>
          <w:b/>
          <w:bCs/>
          <w:szCs w:val="22"/>
          <w:lang w:eastAsia="en-US"/>
        </w:rPr>
      </w:pPr>
    </w:p>
    <w:p w:rsidR="00C11773" w:rsidRPr="0050506A" w:rsidRDefault="00C11773" w:rsidP="00C11773">
      <w:pPr>
        <w:suppressAutoHyphens w:val="0"/>
        <w:spacing w:line="276" w:lineRule="auto"/>
        <w:contextualSpacing/>
        <w:rPr>
          <w:rFonts w:eastAsia="Calibri"/>
          <w:szCs w:val="22"/>
          <w:lang w:eastAsia="en-US"/>
        </w:rPr>
      </w:pPr>
      <w:r w:rsidRPr="0050506A">
        <w:rPr>
          <w:rFonts w:eastAsia="Calibri"/>
          <w:b/>
          <w:bCs/>
          <w:szCs w:val="22"/>
          <w:lang w:eastAsia="en-US"/>
        </w:rPr>
        <w:t xml:space="preserve">Osoba przewidziana na stanowisko kierownika budowy </w:t>
      </w:r>
    </w:p>
    <w:p w:rsidR="00C11773" w:rsidRPr="0050506A" w:rsidRDefault="00C11773" w:rsidP="00C11773">
      <w:pPr>
        <w:suppressAutoHyphens w:val="0"/>
        <w:spacing w:line="276" w:lineRule="auto"/>
        <w:contextualSpacing/>
        <w:jc w:val="center"/>
        <w:rPr>
          <w:rFonts w:eastAsia="Calibri"/>
          <w:szCs w:val="22"/>
          <w:lang w:eastAsia="en-US"/>
        </w:rPr>
      </w:pPr>
    </w:p>
    <w:p w:rsidR="00C11773" w:rsidRPr="0050506A" w:rsidRDefault="00C11773" w:rsidP="00C11773">
      <w:pPr>
        <w:numPr>
          <w:ilvl w:val="0"/>
          <w:numId w:val="50"/>
        </w:numPr>
        <w:suppressAutoHyphens w:val="0"/>
        <w:spacing w:after="160" w:line="276" w:lineRule="auto"/>
        <w:ind w:left="709" w:hanging="283"/>
        <w:contextualSpacing/>
        <w:rPr>
          <w:rFonts w:eastAsia="Calibri"/>
          <w:bCs/>
          <w:szCs w:val="22"/>
          <w:lang w:eastAsia="en-US"/>
        </w:rPr>
      </w:pPr>
      <w:r w:rsidRPr="0050506A">
        <w:rPr>
          <w:rFonts w:eastAsia="Calibri"/>
          <w:bCs/>
          <w:szCs w:val="22"/>
          <w:lang w:eastAsia="en-US"/>
        </w:rPr>
        <w:t>Nazwisko i imię: …………………………………………..…………………………………..</w:t>
      </w:r>
    </w:p>
    <w:p w:rsidR="00C11773" w:rsidRPr="0050506A" w:rsidRDefault="00C11773" w:rsidP="00C11773">
      <w:pPr>
        <w:numPr>
          <w:ilvl w:val="0"/>
          <w:numId w:val="50"/>
        </w:numPr>
        <w:suppressAutoHyphens w:val="0"/>
        <w:spacing w:after="160" w:line="276" w:lineRule="auto"/>
        <w:ind w:left="720"/>
        <w:contextualSpacing/>
        <w:rPr>
          <w:rFonts w:eastAsia="Calibri"/>
          <w:bCs/>
          <w:szCs w:val="22"/>
          <w:lang w:eastAsia="en-US"/>
        </w:rPr>
      </w:pPr>
      <w:r w:rsidRPr="0050506A">
        <w:rPr>
          <w:rFonts w:eastAsia="Calibri"/>
          <w:bCs/>
          <w:szCs w:val="22"/>
          <w:lang w:eastAsia="en-US"/>
        </w:rPr>
        <w:t>Wykształcenie: ……………………………………………..…………………………………</w:t>
      </w:r>
    </w:p>
    <w:p w:rsidR="00C11773" w:rsidRPr="0050506A" w:rsidRDefault="00C11773" w:rsidP="00C11773">
      <w:pPr>
        <w:numPr>
          <w:ilvl w:val="0"/>
          <w:numId w:val="50"/>
        </w:numPr>
        <w:suppressAutoHyphens w:val="0"/>
        <w:spacing w:after="160" w:line="276" w:lineRule="auto"/>
        <w:ind w:left="720"/>
        <w:contextualSpacing/>
        <w:rPr>
          <w:rFonts w:eastAsia="Calibri"/>
          <w:szCs w:val="22"/>
          <w:lang w:eastAsia="en-US"/>
        </w:rPr>
      </w:pPr>
      <w:r w:rsidRPr="0050506A">
        <w:rPr>
          <w:rFonts w:eastAsia="Calibri"/>
          <w:bCs/>
          <w:szCs w:val="22"/>
          <w:lang w:eastAsia="en-US"/>
        </w:rPr>
        <w:t>Uprawnienia budowlane (numer, zakres, data wydania……………………………………….</w:t>
      </w:r>
    </w:p>
    <w:p w:rsidR="00C11773" w:rsidRPr="0050506A" w:rsidRDefault="00C11773" w:rsidP="00C11773">
      <w:pPr>
        <w:suppressAutoHyphens w:val="0"/>
        <w:spacing w:line="276" w:lineRule="auto"/>
        <w:ind w:left="720"/>
        <w:contextualSpacing/>
        <w:rPr>
          <w:rFonts w:eastAsia="Calibri"/>
          <w:szCs w:val="22"/>
          <w:lang w:eastAsia="en-US"/>
        </w:rPr>
      </w:pPr>
      <w:r w:rsidRPr="0050506A">
        <w:rPr>
          <w:rFonts w:eastAsia="Calibri"/>
          <w:bCs/>
          <w:szCs w:val="22"/>
          <w:lang w:eastAsia="en-US"/>
        </w:rPr>
        <w:t>…………………………………………………………………………………………………………………………………………………………………………………….……………...</w:t>
      </w:r>
    </w:p>
    <w:p w:rsidR="00C11773" w:rsidRPr="0050506A" w:rsidRDefault="00C11773" w:rsidP="00C11773">
      <w:pPr>
        <w:numPr>
          <w:ilvl w:val="0"/>
          <w:numId w:val="50"/>
        </w:numPr>
        <w:suppressAutoHyphens w:val="0"/>
        <w:spacing w:after="160" w:line="276" w:lineRule="auto"/>
        <w:ind w:left="720"/>
        <w:contextualSpacing/>
        <w:rPr>
          <w:rFonts w:eastAsia="Calibri"/>
          <w:bCs/>
          <w:szCs w:val="22"/>
          <w:lang w:eastAsia="en-US"/>
        </w:rPr>
      </w:pPr>
      <w:r w:rsidRPr="0050506A">
        <w:rPr>
          <w:rFonts w:eastAsia="Calibri"/>
          <w:bCs/>
          <w:szCs w:val="22"/>
          <w:lang w:eastAsia="en-US"/>
        </w:rPr>
        <w:t>Informacja o podstawie dysponowania osobą przez Wykonawcę (np. umowa o pracę, zlecenia itp.): …………………………………………………………………....................................</w:t>
      </w:r>
    </w:p>
    <w:p w:rsidR="00C11773" w:rsidRPr="0050506A" w:rsidRDefault="00C11773" w:rsidP="00C11773">
      <w:pPr>
        <w:suppressAutoHyphens w:val="0"/>
        <w:spacing w:line="276" w:lineRule="auto"/>
        <w:contextualSpacing/>
        <w:rPr>
          <w:rFonts w:eastAsia="Calibri"/>
          <w:szCs w:val="22"/>
          <w:lang w:eastAsia="en-US"/>
        </w:rPr>
      </w:pPr>
    </w:p>
    <w:p w:rsidR="00C11773" w:rsidRPr="0050506A" w:rsidRDefault="00C11773" w:rsidP="00C11773">
      <w:pPr>
        <w:suppressAutoHyphens w:val="0"/>
        <w:spacing w:line="276" w:lineRule="auto"/>
        <w:contextualSpacing/>
        <w:rPr>
          <w:rFonts w:eastAsia="Calibri"/>
          <w:szCs w:val="22"/>
          <w:lang w:eastAsia="en-US"/>
        </w:rPr>
      </w:pPr>
      <w:r w:rsidRPr="0050506A">
        <w:rPr>
          <w:rFonts w:eastAsia="Calibri"/>
          <w:b/>
          <w:bCs/>
          <w:szCs w:val="22"/>
          <w:lang w:eastAsia="en-US"/>
        </w:rPr>
        <w:t xml:space="preserve">Osoba przewidziana na stanowisko </w:t>
      </w:r>
      <w:r w:rsidRPr="00740E36">
        <w:rPr>
          <w:rFonts w:eastAsia="Calibri"/>
          <w:b/>
          <w:bCs/>
          <w:szCs w:val="22"/>
          <w:lang w:eastAsia="en-US"/>
        </w:rPr>
        <w:t>kierownika robót elektrycznych</w:t>
      </w:r>
    </w:p>
    <w:p w:rsidR="00C11773" w:rsidRPr="0050506A" w:rsidRDefault="00C11773" w:rsidP="00C11773">
      <w:pPr>
        <w:suppressAutoHyphens w:val="0"/>
        <w:spacing w:line="276" w:lineRule="auto"/>
        <w:contextualSpacing/>
        <w:rPr>
          <w:rFonts w:eastAsia="Calibri"/>
          <w:szCs w:val="22"/>
          <w:lang w:eastAsia="en-US"/>
        </w:rPr>
      </w:pPr>
    </w:p>
    <w:p w:rsidR="00C11773" w:rsidRPr="0050506A" w:rsidRDefault="00C11773" w:rsidP="00C11773">
      <w:pPr>
        <w:numPr>
          <w:ilvl w:val="0"/>
          <w:numId w:val="51"/>
        </w:numPr>
        <w:suppressAutoHyphens w:val="0"/>
        <w:spacing w:after="160" w:line="276" w:lineRule="auto"/>
        <w:ind w:left="709" w:hanging="283"/>
        <w:contextualSpacing/>
        <w:rPr>
          <w:rFonts w:eastAsia="Calibri"/>
          <w:bCs/>
          <w:szCs w:val="22"/>
          <w:lang w:eastAsia="en-US"/>
        </w:rPr>
      </w:pPr>
      <w:r w:rsidRPr="0050506A">
        <w:rPr>
          <w:rFonts w:eastAsia="Calibri"/>
          <w:bCs/>
          <w:szCs w:val="22"/>
          <w:lang w:eastAsia="en-US"/>
        </w:rPr>
        <w:t>Nazwisko i imię: …………………………………………..…………………………………..</w:t>
      </w:r>
    </w:p>
    <w:p w:rsidR="00C11773" w:rsidRPr="0050506A" w:rsidRDefault="00C11773" w:rsidP="00C11773">
      <w:pPr>
        <w:numPr>
          <w:ilvl w:val="0"/>
          <w:numId w:val="51"/>
        </w:numPr>
        <w:tabs>
          <w:tab w:val="num" w:pos="720"/>
        </w:tabs>
        <w:suppressAutoHyphens w:val="0"/>
        <w:spacing w:after="160" w:line="276" w:lineRule="auto"/>
        <w:ind w:left="720"/>
        <w:contextualSpacing/>
        <w:rPr>
          <w:rFonts w:eastAsia="Calibri"/>
          <w:bCs/>
          <w:szCs w:val="22"/>
          <w:lang w:eastAsia="en-US"/>
        </w:rPr>
      </w:pPr>
      <w:r w:rsidRPr="0050506A">
        <w:rPr>
          <w:rFonts w:eastAsia="Calibri"/>
          <w:bCs/>
          <w:szCs w:val="22"/>
          <w:lang w:eastAsia="en-US"/>
        </w:rPr>
        <w:t>Wykształcenie: ……………………………………………..…………………………………</w:t>
      </w:r>
    </w:p>
    <w:p w:rsidR="00C11773" w:rsidRPr="0050506A" w:rsidRDefault="00C11773" w:rsidP="00C11773">
      <w:pPr>
        <w:numPr>
          <w:ilvl w:val="0"/>
          <w:numId w:val="51"/>
        </w:numPr>
        <w:tabs>
          <w:tab w:val="num" w:pos="720"/>
        </w:tabs>
        <w:suppressAutoHyphens w:val="0"/>
        <w:spacing w:after="160" w:line="276" w:lineRule="auto"/>
        <w:ind w:left="720"/>
        <w:contextualSpacing/>
        <w:rPr>
          <w:rFonts w:eastAsia="Calibri"/>
          <w:szCs w:val="22"/>
          <w:lang w:eastAsia="en-US"/>
        </w:rPr>
      </w:pPr>
      <w:r w:rsidRPr="0050506A">
        <w:rPr>
          <w:rFonts w:eastAsia="Calibri"/>
          <w:bCs/>
          <w:szCs w:val="22"/>
          <w:lang w:eastAsia="en-US"/>
        </w:rPr>
        <w:t>Uprawnienia budowlane (numer, zakres, data wydania……………………………………….</w:t>
      </w:r>
    </w:p>
    <w:p w:rsidR="00C11773" w:rsidRPr="0050506A" w:rsidRDefault="00C11773" w:rsidP="00C11773">
      <w:pPr>
        <w:suppressAutoHyphens w:val="0"/>
        <w:spacing w:line="276" w:lineRule="auto"/>
        <w:ind w:left="720"/>
        <w:contextualSpacing/>
        <w:rPr>
          <w:rFonts w:eastAsia="Calibri"/>
          <w:szCs w:val="22"/>
          <w:lang w:eastAsia="en-US"/>
        </w:rPr>
      </w:pPr>
      <w:r w:rsidRPr="0050506A">
        <w:rPr>
          <w:rFonts w:eastAsia="Calibri"/>
          <w:bCs/>
          <w:szCs w:val="22"/>
          <w:lang w:eastAsia="en-US"/>
        </w:rPr>
        <w:t>…………………………………………………………………………………………………………………………………………………………………………………….……………...</w:t>
      </w:r>
    </w:p>
    <w:p w:rsidR="00C11773" w:rsidRPr="0050506A" w:rsidRDefault="00C11773" w:rsidP="00C11773">
      <w:pPr>
        <w:numPr>
          <w:ilvl w:val="0"/>
          <w:numId w:val="51"/>
        </w:numPr>
        <w:tabs>
          <w:tab w:val="num" w:pos="720"/>
        </w:tabs>
        <w:suppressAutoHyphens w:val="0"/>
        <w:spacing w:after="160" w:line="276" w:lineRule="auto"/>
        <w:ind w:left="720"/>
        <w:contextualSpacing/>
        <w:rPr>
          <w:rFonts w:eastAsia="Calibri"/>
          <w:bCs/>
          <w:szCs w:val="22"/>
          <w:lang w:eastAsia="en-US"/>
        </w:rPr>
      </w:pPr>
      <w:r w:rsidRPr="0050506A">
        <w:rPr>
          <w:rFonts w:eastAsia="Calibri"/>
          <w:bCs/>
          <w:szCs w:val="22"/>
          <w:lang w:eastAsia="en-US"/>
        </w:rPr>
        <w:t>Informacja o podstawie dysponowania osobą przez Wykonawcę (np. umowa o pracę, zlecenia itp.): …………………………………………………………………....................................</w:t>
      </w:r>
    </w:p>
    <w:p w:rsidR="00C11773" w:rsidRDefault="00C11773" w:rsidP="00C11773">
      <w:pPr>
        <w:suppressAutoHyphens w:val="0"/>
        <w:spacing w:line="276" w:lineRule="auto"/>
        <w:contextualSpacing/>
        <w:rPr>
          <w:rFonts w:eastAsia="Calibri"/>
          <w:szCs w:val="22"/>
          <w:lang w:eastAsia="en-US"/>
        </w:rPr>
      </w:pPr>
    </w:p>
    <w:p w:rsidR="00C11773" w:rsidRPr="0050506A" w:rsidRDefault="00C11773" w:rsidP="00C11773">
      <w:pPr>
        <w:suppressAutoHyphens w:val="0"/>
        <w:spacing w:line="276" w:lineRule="auto"/>
        <w:contextualSpacing/>
        <w:rPr>
          <w:rFonts w:eastAsia="Calibri"/>
          <w:szCs w:val="22"/>
          <w:lang w:eastAsia="en-US"/>
        </w:rPr>
      </w:pPr>
      <w:r w:rsidRPr="0050506A">
        <w:rPr>
          <w:rFonts w:eastAsia="Calibri"/>
          <w:b/>
          <w:bCs/>
          <w:szCs w:val="22"/>
          <w:lang w:eastAsia="en-US"/>
        </w:rPr>
        <w:lastRenderedPageBreak/>
        <w:t xml:space="preserve">Osoba przewidziana na stanowisko </w:t>
      </w:r>
      <w:r w:rsidRPr="004E6DF1">
        <w:rPr>
          <w:rFonts w:eastAsia="Calibri"/>
          <w:b/>
          <w:bCs/>
          <w:szCs w:val="22"/>
          <w:lang w:eastAsia="en-US"/>
        </w:rPr>
        <w:t>kierownika robót sanitarnych</w:t>
      </w:r>
    </w:p>
    <w:p w:rsidR="00C11773" w:rsidRPr="0050506A" w:rsidRDefault="00C11773" w:rsidP="00C11773">
      <w:pPr>
        <w:suppressAutoHyphens w:val="0"/>
        <w:spacing w:line="276" w:lineRule="auto"/>
        <w:contextualSpacing/>
        <w:rPr>
          <w:rFonts w:eastAsia="Calibri"/>
          <w:szCs w:val="22"/>
          <w:lang w:eastAsia="en-US"/>
        </w:rPr>
      </w:pPr>
    </w:p>
    <w:p w:rsidR="00C11773" w:rsidRPr="0050506A" w:rsidRDefault="00C11773" w:rsidP="00C11773">
      <w:pPr>
        <w:numPr>
          <w:ilvl w:val="0"/>
          <w:numId w:val="52"/>
        </w:numPr>
        <w:suppressAutoHyphens w:val="0"/>
        <w:spacing w:after="160" w:line="276" w:lineRule="auto"/>
        <w:ind w:left="709" w:hanging="283"/>
        <w:contextualSpacing/>
        <w:rPr>
          <w:rFonts w:eastAsia="Calibri"/>
          <w:bCs/>
          <w:szCs w:val="22"/>
          <w:lang w:eastAsia="en-US"/>
        </w:rPr>
      </w:pPr>
      <w:r w:rsidRPr="0050506A">
        <w:rPr>
          <w:rFonts w:eastAsia="Calibri"/>
          <w:bCs/>
          <w:szCs w:val="22"/>
          <w:lang w:eastAsia="en-US"/>
        </w:rPr>
        <w:t>Nazwisko i imię: …………………………………………..…………………………………..</w:t>
      </w:r>
    </w:p>
    <w:p w:rsidR="00C11773" w:rsidRPr="0050506A" w:rsidRDefault="00C11773" w:rsidP="00C11773">
      <w:pPr>
        <w:numPr>
          <w:ilvl w:val="0"/>
          <w:numId w:val="52"/>
        </w:numPr>
        <w:tabs>
          <w:tab w:val="num" w:pos="720"/>
        </w:tabs>
        <w:suppressAutoHyphens w:val="0"/>
        <w:spacing w:after="160" w:line="276" w:lineRule="auto"/>
        <w:ind w:left="720"/>
        <w:contextualSpacing/>
        <w:rPr>
          <w:rFonts w:eastAsia="Calibri"/>
          <w:bCs/>
          <w:szCs w:val="22"/>
          <w:lang w:eastAsia="en-US"/>
        </w:rPr>
      </w:pPr>
      <w:r w:rsidRPr="0050506A">
        <w:rPr>
          <w:rFonts w:eastAsia="Calibri"/>
          <w:bCs/>
          <w:szCs w:val="22"/>
          <w:lang w:eastAsia="en-US"/>
        </w:rPr>
        <w:t>Wykształcenie: ……………………………………………..…………………………………</w:t>
      </w:r>
    </w:p>
    <w:p w:rsidR="00C11773" w:rsidRPr="0050506A" w:rsidRDefault="00C11773" w:rsidP="00C11773">
      <w:pPr>
        <w:numPr>
          <w:ilvl w:val="0"/>
          <w:numId w:val="52"/>
        </w:numPr>
        <w:tabs>
          <w:tab w:val="num" w:pos="720"/>
        </w:tabs>
        <w:suppressAutoHyphens w:val="0"/>
        <w:spacing w:after="160" w:line="276" w:lineRule="auto"/>
        <w:ind w:left="720"/>
        <w:contextualSpacing/>
        <w:rPr>
          <w:rFonts w:eastAsia="Calibri"/>
          <w:szCs w:val="22"/>
          <w:lang w:eastAsia="en-US"/>
        </w:rPr>
      </w:pPr>
      <w:r w:rsidRPr="0050506A">
        <w:rPr>
          <w:rFonts w:eastAsia="Calibri"/>
          <w:bCs/>
          <w:szCs w:val="22"/>
          <w:lang w:eastAsia="en-US"/>
        </w:rPr>
        <w:t>Uprawnienia budowlane (numer, zakres, data wydania……………………………………….</w:t>
      </w:r>
    </w:p>
    <w:p w:rsidR="00C11773" w:rsidRPr="0050506A" w:rsidRDefault="00C11773" w:rsidP="00C11773">
      <w:pPr>
        <w:suppressAutoHyphens w:val="0"/>
        <w:spacing w:line="276" w:lineRule="auto"/>
        <w:ind w:left="720"/>
        <w:contextualSpacing/>
        <w:rPr>
          <w:rFonts w:eastAsia="Calibri"/>
          <w:szCs w:val="22"/>
          <w:lang w:eastAsia="en-US"/>
        </w:rPr>
      </w:pPr>
      <w:r w:rsidRPr="0050506A">
        <w:rPr>
          <w:rFonts w:eastAsia="Calibri"/>
          <w:bCs/>
          <w:szCs w:val="22"/>
          <w:lang w:eastAsia="en-US"/>
        </w:rPr>
        <w:t>…………………………………………………………………………………………………………………………………………………………………………………….……………...</w:t>
      </w:r>
    </w:p>
    <w:p w:rsidR="00C11773" w:rsidRPr="0050506A" w:rsidRDefault="00C11773" w:rsidP="00C11773">
      <w:pPr>
        <w:numPr>
          <w:ilvl w:val="0"/>
          <w:numId w:val="52"/>
        </w:numPr>
        <w:tabs>
          <w:tab w:val="num" w:pos="720"/>
        </w:tabs>
        <w:suppressAutoHyphens w:val="0"/>
        <w:spacing w:after="160" w:line="276" w:lineRule="auto"/>
        <w:ind w:left="720"/>
        <w:contextualSpacing/>
        <w:rPr>
          <w:rFonts w:eastAsia="Calibri"/>
          <w:bCs/>
          <w:szCs w:val="22"/>
          <w:lang w:eastAsia="en-US"/>
        </w:rPr>
      </w:pPr>
      <w:r w:rsidRPr="0050506A">
        <w:rPr>
          <w:rFonts w:eastAsia="Calibri"/>
          <w:bCs/>
          <w:szCs w:val="22"/>
          <w:lang w:eastAsia="en-US"/>
        </w:rPr>
        <w:t>Informacja o podstawie dysponowania osobą przez Wykonawcę (np. umowa o pracę, zlecenia itp.): …………………………………………………………………....................................</w:t>
      </w:r>
    </w:p>
    <w:p w:rsidR="00C11773" w:rsidRDefault="00C11773" w:rsidP="00C11773">
      <w:pPr>
        <w:suppressAutoHyphens w:val="0"/>
        <w:spacing w:line="276" w:lineRule="auto"/>
        <w:contextualSpacing/>
        <w:jc w:val="both"/>
        <w:rPr>
          <w:rFonts w:eastAsia="Calibri"/>
          <w:szCs w:val="22"/>
          <w:lang w:eastAsia="en-US"/>
        </w:rPr>
      </w:pPr>
      <w:r w:rsidRPr="0050506A">
        <w:rPr>
          <w:rFonts w:eastAsia="Calibri"/>
          <w:szCs w:val="22"/>
          <w:lang w:eastAsia="en-US"/>
        </w:rPr>
        <w:tab/>
      </w:r>
      <w:r w:rsidRPr="0050506A">
        <w:rPr>
          <w:rFonts w:eastAsia="Calibri"/>
          <w:szCs w:val="22"/>
          <w:lang w:eastAsia="en-US"/>
        </w:rPr>
        <w:tab/>
        <w:t xml:space="preserve">           </w:t>
      </w:r>
      <w:r w:rsidRPr="0050506A">
        <w:rPr>
          <w:rFonts w:eastAsia="Calibri"/>
          <w:szCs w:val="22"/>
          <w:lang w:eastAsia="en-US"/>
        </w:rPr>
        <w:tab/>
        <w:t xml:space="preserve">   </w:t>
      </w:r>
    </w:p>
    <w:p w:rsidR="00C11773" w:rsidRPr="0050506A" w:rsidRDefault="00C11773" w:rsidP="00C11773">
      <w:pPr>
        <w:suppressAutoHyphens w:val="0"/>
        <w:spacing w:line="276" w:lineRule="auto"/>
        <w:contextualSpacing/>
        <w:jc w:val="both"/>
        <w:rPr>
          <w:rFonts w:eastAsia="Calibri"/>
          <w:szCs w:val="22"/>
          <w:lang w:eastAsia="ar-SA"/>
        </w:rPr>
      </w:pPr>
    </w:p>
    <w:p w:rsidR="00C11773" w:rsidRPr="00740E36" w:rsidRDefault="00C11773" w:rsidP="00C11773">
      <w:pPr>
        <w:suppressAutoHyphens w:val="0"/>
        <w:spacing w:line="276" w:lineRule="auto"/>
        <w:ind w:left="142" w:hanging="142"/>
        <w:contextualSpacing/>
        <w:jc w:val="both"/>
        <w:rPr>
          <w:rFonts w:eastAsia="Calibri"/>
          <w:i/>
          <w:sz w:val="22"/>
          <w:szCs w:val="20"/>
          <w:lang w:eastAsia="ar-SA"/>
        </w:rPr>
      </w:pPr>
      <w:r w:rsidRPr="0050506A">
        <w:rPr>
          <w:rFonts w:eastAsia="Calibri"/>
          <w:i/>
          <w:sz w:val="22"/>
          <w:szCs w:val="20"/>
          <w:lang w:eastAsia="ar-SA"/>
        </w:rPr>
        <w:t>* Jeżeli Wykonawca polegał będzie na osobach zdolnych do wykonania zamówienia innych podmiotów, to zobowiązany będzie udowodnić Zamawiającemu, iż będzie dysponował tymi osobami niezbędnymi do realizacji zamówienia, w szczególności przedstawiając zobowiązanie tych podmiotów do oddania mu do dyspozycji niezbędnych osób na potrzeby realizacji zamówienia lub inny podmiotowy środek dowodowy potwierdzający, że Wykonawca realizując zamówienie, będzie dysponował niezbędnymi zasobami tych podmiotów.</w:t>
      </w:r>
    </w:p>
    <w:p w:rsidR="0023506C" w:rsidRDefault="0023506C" w:rsidP="0023506C">
      <w:pPr>
        <w:suppressAutoHyphens w:val="0"/>
        <w:spacing w:line="276" w:lineRule="auto"/>
        <w:contextualSpacing/>
        <w:jc w:val="right"/>
        <w:rPr>
          <w:rFonts w:eastAsia="Calibri"/>
          <w:b/>
          <w:szCs w:val="22"/>
          <w:lang w:eastAsia="en-US"/>
        </w:rPr>
      </w:pPr>
    </w:p>
    <w:p w:rsidR="0023506C" w:rsidRDefault="0023506C" w:rsidP="0023506C">
      <w:pPr>
        <w:suppressAutoHyphens w:val="0"/>
        <w:spacing w:line="276" w:lineRule="auto"/>
        <w:contextualSpacing/>
        <w:jc w:val="right"/>
        <w:rPr>
          <w:rFonts w:eastAsia="Calibri"/>
          <w:b/>
          <w:szCs w:val="22"/>
          <w:lang w:eastAsia="en-US"/>
        </w:rPr>
      </w:pPr>
    </w:p>
    <w:p w:rsidR="0023506C" w:rsidRDefault="0023506C" w:rsidP="0023506C">
      <w:pPr>
        <w:suppressAutoHyphens w:val="0"/>
        <w:spacing w:line="276" w:lineRule="auto"/>
        <w:contextualSpacing/>
        <w:jc w:val="right"/>
        <w:rPr>
          <w:rFonts w:eastAsia="Calibri"/>
          <w:b/>
          <w:szCs w:val="22"/>
          <w:lang w:eastAsia="en-US"/>
        </w:rPr>
      </w:pPr>
    </w:p>
    <w:p w:rsidR="0023506C" w:rsidRDefault="0023506C" w:rsidP="0023506C">
      <w:pPr>
        <w:suppressAutoHyphens w:val="0"/>
        <w:spacing w:line="276" w:lineRule="auto"/>
        <w:contextualSpacing/>
        <w:jc w:val="right"/>
        <w:rPr>
          <w:rFonts w:eastAsia="Calibri"/>
          <w:b/>
          <w:szCs w:val="22"/>
          <w:lang w:eastAsia="en-US"/>
        </w:rPr>
      </w:pPr>
    </w:p>
    <w:p w:rsidR="0023506C" w:rsidRDefault="0023506C" w:rsidP="004B55A0">
      <w:pPr>
        <w:suppressAutoHyphens w:val="0"/>
        <w:spacing w:line="276" w:lineRule="auto"/>
        <w:contextualSpacing/>
        <w:rPr>
          <w:rFonts w:eastAsia="Calibri"/>
          <w:b/>
          <w:szCs w:val="22"/>
          <w:lang w:eastAsia="en-US"/>
        </w:rPr>
      </w:pPr>
    </w:p>
    <w:p w:rsidR="00175889" w:rsidRDefault="00175889" w:rsidP="0023506C">
      <w:pPr>
        <w:suppressAutoHyphens w:val="0"/>
        <w:spacing w:line="276" w:lineRule="auto"/>
        <w:contextualSpacing/>
        <w:jc w:val="right"/>
        <w:rPr>
          <w:rFonts w:eastAsia="Calibri"/>
          <w:b/>
          <w:szCs w:val="22"/>
          <w:lang w:eastAsia="en-US"/>
        </w:rPr>
      </w:pPr>
    </w:p>
    <w:p w:rsidR="00175889" w:rsidRDefault="00175889"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0B06DF" w:rsidRDefault="000B06DF"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23506C" w:rsidRPr="0050506A" w:rsidRDefault="0023506C" w:rsidP="0023506C">
      <w:pPr>
        <w:suppressAutoHyphens w:val="0"/>
        <w:spacing w:line="276" w:lineRule="auto"/>
        <w:contextualSpacing/>
        <w:jc w:val="right"/>
        <w:rPr>
          <w:rFonts w:eastAsia="Calibri"/>
          <w:b/>
          <w:szCs w:val="22"/>
          <w:lang w:eastAsia="en-US"/>
        </w:rPr>
      </w:pPr>
      <w:r>
        <w:rPr>
          <w:rFonts w:eastAsia="Calibri"/>
          <w:b/>
          <w:szCs w:val="22"/>
          <w:lang w:eastAsia="en-US"/>
        </w:rPr>
        <w:lastRenderedPageBreak/>
        <w:t>Załącznik nr 5</w:t>
      </w:r>
    </w:p>
    <w:p w:rsidR="0023506C" w:rsidRPr="0050506A" w:rsidRDefault="0023506C" w:rsidP="0023506C">
      <w:pPr>
        <w:widowControl w:val="0"/>
        <w:suppressAutoHyphens w:val="0"/>
        <w:autoSpaceDE w:val="0"/>
        <w:autoSpaceDN w:val="0"/>
        <w:adjustRightInd w:val="0"/>
        <w:spacing w:line="276" w:lineRule="auto"/>
        <w:contextualSpacing/>
        <w:jc w:val="center"/>
        <w:rPr>
          <w:rFonts w:eastAsia="Times New Roman"/>
          <w:b/>
          <w:bCs/>
          <w:i/>
          <w:iCs/>
          <w:szCs w:val="22"/>
          <w:lang w:eastAsia="pl-PL"/>
        </w:rPr>
      </w:pPr>
    </w:p>
    <w:p w:rsidR="0023506C" w:rsidRPr="0050506A" w:rsidRDefault="0023506C" w:rsidP="0023506C">
      <w:pPr>
        <w:widowControl w:val="0"/>
        <w:suppressAutoHyphens w:val="0"/>
        <w:autoSpaceDE w:val="0"/>
        <w:autoSpaceDN w:val="0"/>
        <w:adjustRightInd w:val="0"/>
        <w:spacing w:line="276" w:lineRule="auto"/>
        <w:contextualSpacing/>
        <w:jc w:val="center"/>
        <w:rPr>
          <w:rFonts w:eastAsia="Times New Roman"/>
          <w:b/>
          <w:bCs/>
          <w:i/>
          <w:iCs/>
          <w:szCs w:val="22"/>
          <w:lang w:eastAsia="pl-PL"/>
        </w:rPr>
      </w:pPr>
    </w:p>
    <w:p w:rsidR="0023506C" w:rsidRPr="0050506A" w:rsidRDefault="0023506C" w:rsidP="0023506C">
      <w:pPr>
        <w:widowControl w:val="0"/>
        <w:suppressAutoHyphens w:val="0"/>
        <w:autoSpaceDE w:val="0"/>
        <w:autoSpaceDN w:val="0"/>
        <w:adjustRightInd w:val="0"/>
        <w:spacing w:line="276" w:lineRule="auto"/>
        <w:contextualSpacing/>
        <w:jc w:val="center"/>
        <w:rPr>
          <w:rFonts w:eastAsia="Times New Roman"/>
          <w:b/>
          <w:bCs/>
          <w:iCs/>
          <w:sz w:val="28"/>
          <w:szCs w:val="28"/>
          <w:lang w:eastAsia="pl-PL"/>
        </w:rPr>
      </w:pPr>
      <w:r w:rsidRPr="0050506A">
        <w:rPr>
          <w:rFonts w:eastAsia="Times New Roman"/>
          <w:b/>
          <w:bCs/>
          <w:iCs/>
          <w:sz w:val="28"/>
          <w:szCs w:val="28"/>
          <w:lang w:eastAsia="pl-PL"/>
        </w:rPr>
        <w:t>Zobowiązanie podmiotu udostępniającego zasoby do oddania Wykonawcy do dyspozycji niezbędnych zasobów na potrzeby realizacji zamówienia</w:t>
      </w:r>
      <w:r w:rsidRPr="009B0C98">
        <w:rPr>
          <w:rFonts w:eastAsia="Calibri"/>
          <w:b/>
          <w:sz w:val="28"/>
          <w:szCs w:val="28"/>
          <w:lang w:eastAsia="en-US"/>
        </w:rPr>
        <w:t>*</w:t>
      </w:r>
      <w:r w:rsidRPr="0050506A">
        <w:rPr>
          <w:rFonts w:eastAsia="Times New Roman"/>
          <w:b/>
          <w:bCs/>
          <w:iCs/>
          <w:sz w:val="28"/>
          <w:szCs w:val="28"/>
          <w:lang w:eastAsia="pl-PL"/>
        </w:rPr>
        <w:t xml:space="preserve"> </w:t>
      </w:r>
    </w:p>
    <w:p w:rsidR="0023506C" w:rsidRPr="0050506A" w:rsidRDefault="0023506C" w:rsidP="0023506C">
      <w:pPr>
        <w:widowControl w:val="0"/>
        <w:suppressAutoHyphens w:val="0"/>
        <w:autoSpaceDE w:val="0"/>
        <w:autoSpaceDN w:val="0"/>
        <w:adjustRightInd w:val="0"/>
        <w:spacing w:line="276" w:lineRule="auto"/>
        <w:contextualSpacing/>
        <w:jc w:val="center"/>
        <w:rPr>
          <w:rFonts w:eastAsia="Times New Roman"/>
          <w:b/>
          <w:bCs/>
          <w:iCs/>
          <w:sz w:val="32"/>
          <w:szCs w:val="28"/>
          <w:lang w:eastAsia="pl-PL"/>
        </w:rPr>
      </w:pPr>
    </w:p>
    <w:p w:rsidR="0023506C" w:rsidRPr="0050506A" w:rsidRDefault="0023506C" w:rsidP="0023506C">
      <w:pPr>
        <w:suppressAutoHyphens w:val="0"/>
        <w:spacing w:line="276" w:lineRule="auto"/>
        <w:contextualSpacing/>
        <w:jc w:val="right"/>
        <w:rPr>
          <w:rFonts w:eastAsia="Calibri"/>
          <w:szCs w:val="22"/>
          <w:lang w:eastAsia="en-US"/>
        </w:rPr>
      </w:pPr>
      <w:r w:rsidRPr="0050506A">
        <w:rPr>
          <w:rFonts w:eastAsia="Calibri"/>
          <w:szCs w:val="22"/>
          <w:lang w:eastAsia="en-US"/>
        </w:rPr>
        <w:t>…….…............................</w:t>
      </w:r>
    </w:p>
    <w:p w:rsidR="0023506C" w:rsidRPr="0050506A" w:rsidRDefault="0023506C" w:rsidP="0023506C">
      <w:pPr>
        <w:suppressAutoHyphens w:val="0"/>
        <w:spacing w:line="276" w:lineRule="auto"/>
        <w:contextualSpacing/>
        <w:jc w:val="right"/>
        <w:rPr>
          <w:rFonts w:eastAsia="Calibri"/>
          <w:b/>
          <w:i/>
          <w:sz w:val="32"/>
          <w:szCs w:val="22"/>
          <w:lang w:eastAsia="en-US"/>
        </w:rPr>
      </w:pPr>
      <w:r w:rsidRPr="0050506A">
        <w:rPr>
          <w:rFonts w:eastAsia="Calibri"/>
          <w:szCs w:val="22"/>
          <w:lang w:eastAsia="en-US"/>
        </w:rPr>
        <w:t xml:space="preserve">                                                                                                                    </w:t>
      </w:r>
      <w:r w:rsidRPr="0050506A">
        <w:rPr>
          <w:rFonts w:eastAsia="Calibri"/>
          <w:i/>
          <w:sz w:val="32"/>
          <w:szCs w:val="22"/>
          <w:lang w:eastAsia="en-US"/>
        </w:rPr>
        <w:t xml:space="preserve">      </w:t>
      </w:r>
      <w:r w:rsidRPr="0050506A">
        <w:rPr>
          <w:rFonts w:eastAsia="Calibri"/>
          <w:i/>
          <w:sz w:val="20"/>
          <w:szCs w:val="22"/>
          <w:lang w:eastAsia="en-US"/>
        </w:rPr>
        <w:t>miejscowość, data</w:t>
      </w:r>
    </w:p>
    <w:p w:rsidR="0023506C" w:rsidRPr="0050506A" w:rsidRDefault="0023506C" w:rsidP="0023506C">
      <w:pPr>
        <w:suppressAutoHyphens w:val="0"/>
        <w:spacing w:line="276" w:lineRule="auto"/>
        <w:contextualSpacing/>
        <w:rPr>
          <w:rFonts w:eastAsia="Calibri"/>
          <w:szCs w:val="22"/>
          <w:lang w:eastAsia="en-US"/>
        </w:rPr>
      </w:pPr>
      <w:r w:rsidRPr="0050506A">
        <w:rPr>
          <w:rFonts w:eastAsia="Calibri"/>
          <w:b/>
          <w:szCs w:val="22"/>
          <w:lang w:eastAsia="en-US"/>
        </w:rPr>
        <w:t>Wykonawca:</w:t>
      </w:r>
    </w:p>
    <w:p w:rsidR="0023506C" w:rsidRPr="0050506A" w:rsidRDefault="0023506C" w:rsidP="0023506C">
      <w:pPr>
        <w:suppressAutoHyphens w:val="0"/>
        <w:spacing w:line="276" w:lineRule="auto"/>
        <w:ind w:right="5954"/>
        <w:contextualSpacing/>
        <w:rPr>
          <w:rFonts w:eastAsia="Calibri"/>
          <w:i/>
          <w:szCs w:val="22"/>
          <w:lang w:eastAsia="en-US"/>
        </w:rPr>
      </w:pPr>
      <w:r w:rsidRPr="0050506A">
        <w:rPr>
          <w:rFonts w:eastAsia="Calibri"/>
          <w:szCs w:val="22"/>
          <w:lang w:eastAsia="en-US"/>
        </w:rPr>
        <w:t>………………………………………………………………………………</w:t>
      </w:r>
    </w:p>
    <w:p w:rsidR="0023506C" w:rsidRPr="0050506A" w:rsidRDefault="0023506C" w:rsidP="0023506C">
      <w:pPr>
        <w:tabs>
          <w:tab w:val="right" w:pos="9638"/>
        </w:tabs>
        <w:suppressAutoHyphens w:val="0"/>
        <w:spacing w:line="276" w:lineRule="auto"/>
        <w:contextualSpacing/>
        <w:jc w:val="both"/>
        <w:rPr>
          <w:rFonts w:eastAsia="Calibri"/>
          <w:i/>
          <w:sz w:val="20"/>
          <w:szCs w:val="22"/>
          <w:lang w:eastAsia="pl-PL"/>
        </w:rPr>
      </w:pPr>
      <w:r w:rsidRPr="0050506A">
        <w:rPr>
          <w:rFonts w:eastAsia="Calibri"/>
          <w:i/>
          <w:sz w:val="20"/>
          <w:szCs w:val="22"/>
          <w:lang w:eastAsia="pl-PL"/>
        </w:rPr>
        <w:t xml:space="preserve">(pełna nazwa/firma, adres,                </w:t>
      </w:r>
    </w:p>
    <w:p w:rsidR="0023506C" w:rsidRPr="0050506A" w:rsidRDefault="0023506C" w:rsidP="0023506C">
      <w:pPr>
        <w:tabs>
          <w:tab w:val="right" w:pos="9638"/>
        </w:tabs>
        <w:suppressAutoHyphens w:val="0"/>
        <w:spacing w:line="276" w:lineRule="auto"/>
        <w:contextualSpacing/>
        <w:jc w:val="both"/>
        <w:rPr>
          <w:rFonts w:eastAsia="Calibri"/>
          <w:i/>
          <w:sz w:val="20"/>
          <w:szCs w:val="22"/>
          <w:lang w:eastAsia="pl-PL"/>
        </w:rPr>
      </w:pPr>
      <w:r w:rsidRPr="0050506A">
        <w:rPr>
          <w:rFonts w:eastAsia="Calibri"/>
          <w:i/>
          <w:sz w:val="20"/>
          <w:szCs w:val="22"/>
          <w:lang w:eastAsia="pl-PL"/>
        </w:rPr>
        <w:t xml:space="preserve"> w zależności od podmiotu: NIP/PESEL, KRS/</w:t>
      </w:r>
      <w:proofErr w:type="spellStart"/>
      <w:r w:rsidRPr="0050506A">
        <w:rPr>
          <w:rFonts w:eastAsia="Calibri"/>
          <w:i/>
          <w:sz w:val="20"/>
          <w:szCs w:val="22"/>
          <w:lang w:eastAsia="pl-PL"/>
        </w:rPr>
        <w:t>CEiDG</w:t>
      </w:r>
      <w:proofErr w:type="spellEnd"/>
      <w:r w:rsidRPr="0050506A">
        <w:rPr>
          <w:rFonts w:eastAsia="Calibri"/>
          <w:i/>
          <w:sz w:val="20"/>
          <w:szCs w:val="22"/>
          <w:lang w:eastAsia="pl-PL"/>
        </w:rPr>
        <w:t>)</w:t>
      </w:r>
    </w:p>
    <w:p w:rsidR="0023506C" w:rsidRPr="0050506A" w:rsidRDefault="0023506C" w:rsidP="0023506C">
      <w:pPr>
        <w:suppressAutoHyphens w:val="0"/>
        <w:spacing w:line="276" w:lineRule="auto"/>
        <w:ind w:left="6379"/>
        <w:contextualSpacing/>
        <w:rPr>
          <w:rFonts w:eastAsia="Calibri"/>
          <w:b/>
          <w:bCs/>
          <w:sz w:val="28"/>
          <w:szCs w:val="22"/>
          <w:lang w:eastAsia="en-US"/>
        </w:rPr>
      </w:pPr>
      <w:r w:rsidRPr="0050506A">
        <w:rPr>
          <w:rFonts w:eastAsia="Calibri"/>
          <w:b/>
          <w:bCs/>
          <w:sz w:val="28"/>
          <w:szCs w:val="22"/>
          <w:lang w:eastAsia="en-US"/>
        </w:rPr>
        <w:t xml:space="preserve">                                                                                   </w:t>
      </w:r>
    </w:p>
    <w:p w:rsidR="0023506C" w:rsidRDefault="0023506C" w:rsidP="0023506C">
      <w:pPr>
        <w:spacing w:line="276" w:lineRule="auto"/>
        <w:ind w:left="5664" w:firstLine="708"/>
        <w:contextualSpacing/>
      </w:pPr>
      <w:r>
        <w:rPr>
          <w:b/>
          <w:color w:val="000000"/>
          <w:sz w:val="28"/>
          <w:szCs w:val="28"/>
        </w:rPr>
        <w:t xml:space="preserve">Gmina Żołynia </w:t>
      </w:r>
    </w:p>
    <w:p w:rsidR="0023506C" w:rsidRDefault="00175889" w:rsidP="0023506C">
      <w:pPr>
        <w:spacing w:line="276" w:lineRule="auto"/>
        <w:ind w:left="6379"/>
        <w:contextualSpacing/>
      </w:pPr>
      <w:r>
        <w:rPr>
          <w:b/>
          <w:color w:val="000000"/>
          <w:sz w:val="28"/>
          <w:szCs w:val="28"/>
        </w:rPr>
        <w:t>u</w:t>
      </w:r>
      <w:r w:rsidR="0023506C">
        <w:rPr>
          <w:b/>
          <w:color w:val="000000"/>
          <w:sz w:val="28"/>
          <w:szCs w:val="28"/>
        </w:rPr>
        <w:t xml:space="preserve">l. Rynek 22 </w:t>
      </w:r>
    </w:p>
    <w:p w:rsidR="0023506C" w:rsidRPr="0050506A" w:rsidRDefault="0023506C" w:rsidP="0023506C">
      <w:pPr>
        <w:suppressAutoHyphens w:val="0"/>
        <w:spacing w:line="276" w:lineRule="auto"/>
        <w:ind w:left="5664" w:firstLine="708"/>
        <w:contextualSpacing/>
        <w:rPr>
          <w:rFonts w:eastAsia="Calibri"/>
          <w:szCs w:val="22"/>
          <w:lang w:eastAsia="en-US"/>
        </w:rPr>
      </w:pPr>
      <w:r>
        <w:rPr>
          <w:b/>
          <w:color w:val="000000"/>
          <w:sz w:val="28"/>
          <w:szCs w:val="28"/>
        </w:rPr>
        <w:t>37-110 Żołynia</w:t>
      </w:r>
    </w:p>
    <w:p w:rsidR="0023506C" w:rsidRPr="0050506A" w:rsidRDefault="0023506C" w:rsidP="0023506C">
      <w:pPr>
        <w:widowControl w:val="0"/>
        <w:suppressAutoHyphens w:val="0"/>
        <w:autoSpaceDE w:val="0"/>
        <w:autoSpaceDN w:val="0"/>
        <w:adjustRightInd w:val="0"/>
        <w:spacing w:line="276" w:lineRule="auto"/>
        <w:contextualSpacing/>
        <w:jc w:val="center"/>
        <w:rPr>
          <w:rFonts w:eastAsia="Times New Roman"/>
          <w:b/>
          <w:bCs/>
          <w:iCs/>
          <w:sz w:val="32"/>
          <w:szCs w:val="28"/>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Cs w:val="22"/>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Cs w:val="22"/>
          <w:lang w:eastAsia="pl-PL"/>
        </w:rPr>
      </w:pPr>
      <w:r w:rsidRPr="0050506A">
        <w:rPr>
          <w:rFonts w:eastAsia="Times New Roman"/>
          <w:szCs w:val="22"/>
          <w:lang w:eastAsia="pl-PL"/>
        </w:rPr>
        <w:t>Ja(/My) niżej podpisany(/ni) ………………….……………………..………………………….. będąc upoważnionym(/mi) do reprezentowania:</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 w:val="22"/>
          <w:szCs w:val="21"/>
          <w:lang w:eastAsia="pl-PL"/>
        </w:rPr>
        <w:t>…………………………….………………………………….………………………………………………..</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 w:val="22"/>
          <w:szCs w:val="21"/>
          <w:lang w:eastAsia="pl-PL"/>
        </w:rPr>
        <w:t>…………………………….………………………………….………………………………………………..</w:t>
      </w:r>
    </w:p>
    <w:p w:rsidR="0023506C" w:rsidRPr="0050506A" w:rsidRDefault="0023506C" w:rsidP="0023506C">
      <w:pPr>
        <w:tabs>
          <w:tab w:val="right" w:pos="9638"/>
        </w:tabs>
        <w:suppressAutoHyphens w:val="0"/>
        <w:spacing w:line="276" w:lineRule="auto"/>
        <w:contextualSpacing/>
        <w:jc w:val="both"/>
        <w:rPr>
          <w:rFonts w:eastAsia="Calibri"/>
          <w:i/>
          <w:sz w:val="20"/>
          <w:szCs w:val="22"/>
          <w:lang w:eastAsia="pl-PL"/>
        </w:rPr>
      </w:pPr>
      <w:r w:rsidRPr="0050506A">
        <w:rPr>
          <w:rFonts w:eastAsia="Calibri"/>
          <w:i/>
          <w:sz w:val="20"/>
          <w:szCs w:val="22"/>
          <w:lang w:eastAsia="pl-PL"/>
        </w:rPr>
        <w:t>(pełna nazwa/firma, adres, w zależności od podmiotu: NIP/PESEL, KRS/</w:t>
      </w:r>
      <w:proofErr w:type="spellStart"/>
      <w:r w:rsidRPr="0050506A">
        <w:rPr>
          <w:rFonts w:eastAsia="Calibri"/>
          <w:i/>
          <w:sz w:val="20"/>
          <w:szCs w:val="22"/>
          <w:lang w:eastAsia="pl-PL"/>
        </w:rPr>
        <w:t>CEiDG</w:t>
      </w:r>
      <w:proofErr w:type="spellEnd"/>
      <w:r w:rsidRPr="0050506A">
        <w:rPr>
          <w:rFonts w:eastAsia="Calibri"/>
          <w:i/>
          <w:sz w:val="20"/>
          <w:szCs w:val="22"/>
          <w:lang w:eastAsia="pl-PL"/>
        </w:rPr>
        <w:t xml:space="preserve"> podmiotu udostępniającego zasoby)</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0"/>
          <w:szCs w:val="19"/>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0"/>
          <w:szCs w:val="19"/>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Cs w:val="22"/>
          <w:lang w:eastAsia="pl-PL"/>
        </w:rPr>
      </w:pPr>
      <w:r w:rsidRPr="0050506A">
        <w:rPr>
          <w:rFonts w:eastAsia="Times New Roman"/>
          <w:b/>
          <w:bCs/>
          <w:szCs w:val="22"/>
          <w:lang w:eastAsia="pl-PL"/>
        </w:rPr>
        <w:t>oświadczam(/y)</w:t>
      </w:r>
      <w:r w:rsidRPr="0050506A">
        <w:rPr>
          <w:rFonts w:eastAsia="Times New Roman"/>
          <w:szCs w:val="22"/>
          <w:lang w:eastAsia="pl-PL"/>
        </w:rPr>
        <w:t xml:space="preserve">, </w:t>
      </w:r>
      <w:r w:rsidRPr="0050506A">
        <w:rPr>
          <w:rFonts w:eastAsia="Times New Roman"/>
          <w:b/>
          <w:szCs w:val="22"/>
          <w:lang w:eastAsia="pl-PL"/>
        </w:rPr>
        <w:t>że stosunek łączący nas z Wykonawcą gwarantuje rzeczywisty dostęp do udostępnionych/wskazanych  zasobów oraz oświadczamy że, stosownie do art. 118 ustawy z dnia 11 września 2019 Prawo zamówień publicznych</w:t>
      </w:r>
      <w:r w:rsidRPr="0050506A">
        <w:rPr>
          <w:rFonts w:eastAsia="Times New Roman"/>
          <w:szCs w:val="22"/>
          <w:lang w:eastAsia="pl-PL"/>
        </w:rPr>
        <w:t xml:space="preserve"> (</w:t>
      </w:r>
      <w:proofErr w:type="spellStart"/>
      <w:r w:rsidRPr="0050506A">
        <w:rPr>
          <w:rFonts w:eastAsia="Times New Roman"/>
          <w:szCs w:val="22"/>
          <w:lang w:eastAsia="pl-PL"/>
        </w:rPr>
        <w:t>t.j</w:t>
      </w:r>
      <w:proofErr w:type="spellEnd"/>
      <w:r w:rsidRPr="0050506A">
        <w:rPr>
          <w:rFonts w:eastAsia="Times New Roman"/>
          <w:szCs w:val="22"/>
          <w:lang w:eastAsia="pl-PL"/>
        </w:rPr>
        <w:t>.</w:t>
      </w:r>
      <w:r w:rsidR="00652177">
        <w:rPr>
          <w:rFonts w:eastAsia="Times New Roman"/>
          <w:szCs w:val="22"/>
          <w:lang w:eastAsia="pl-PL"/>
        </w:rPr>
        <w:t xml:space="preserve"> -</w:t>
      </w:r>
      <w:r w:rsidRPr="0050506A">
        <w:rPr>
          <w:rFonts w:eastAsia="Times New Roman"/>
          <w:szCs w:val="22"/>
          <w:lang w:eastAsia="pl-PL"/>
        </w:rPr>
        <w:t xml:space="preserve"> Dz.U. z 202</w:t>
      </w:r>
      <w:r w:rsidR="00652177">
        <w:rPr>
          <w:rFonts w:eastAsia="Times New Roman"/>
          <w:szCs w:val="22"/>
          <w:lang w:eastAsia="pl-PL"/>
        </w:rPr>
        <w:t>3</w:t>
      </w:r>
      <w:r w:rsidRPr="0050506A">
        <w:rPr>
          <w:rFonts w:eastAsia="Times New Roman"/>
          <w:szCs w:val="22"/>
          <w:lang w:eastAsia="pl-PL"/>
        </w:rPr>
        <w:t xml:space="preserve"> r.</w:t>
      </w:r>
      <w:r w:rsidR="00652177">
        <w:rPr>
          <w:rFonts w:eastAsia="Times New Roman"/>
          <w:szCs w:val="22"/>
          <w:lang w:eastAsia="pl-PL"/>
        </w:rPr>
        <w:t>,</w:t>
      </w:r>
      <w:r w:rsidRPr="0050506A">
        <w:rPr>
          <w:rFonts w:eastAsia="Times New Roman"/>
          <w:szCs w:val="22"/>
          <w:lang w:eastAsia="pl-PL"/>
        </w:rPr>
        <w:t xml:space="preserve"> poz. 1</w:t>
      </w:r>
      <w:r w:rsidR="00652177">
        <w:rPr>
          <w:rFonts w:eastAsia="Times New Roman"/>
          <w:szCs w:val="22"/>
          <w:lang w:eastAsia="pl-PL"/>
        </w:rPr>
        <w:t xml:space="preserve">605 z </w:t>
      </w:r>
      <w:proofErr w:type="spellStart"/>
      <w:r w:rsidR="00652177">
        <w:rPr>
          <w:rFonts w:eastAsia="Times New Roman"/>
          <w:szCs w:val="22"/>
          <w:lang w:eastAsia="pl-PL"/>
        </w:rPr>
        <w:t>późn</w:t>
      </w:r>
      <w:proofErr w:type="spellEnd"/>
      <w:r w:rsidR="00652177">
        <w:rPr>
          <w:rFonts w:eastAsia="Times New Roman"/>
          <w:szCs w:val="22"/>
          <w:lang w:eastAsia="pl-PL"/>
        </w:rPr>
        <w:t>. zm.</w:t>
      </w:r>
      <w:r w:rsidRPr="0050506A">
        <w:rPr>
          <w:rFonts w:eastAsia="Times New Roman"/>
          <w:szCs w:val="22"/>
          <w:lang w:eastAsia="pl-PL"/>
        </w:rPr>
        <w:t xml:space="preserve">) </w:t>
      </w:r>
      <w:r w:rsidRPr="0050506A">
        <w:rPr>
          <w:rFonts w:eastAsia="Times New Roman"/>
          <w:b/>
          <w:szCs w:val="22"/>
          <w:lang w:eastAsia="pl-PL"/>
        </w:rPr>
        <w:t>udostępnimy Wykonawcy</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0"/>
          <w:szCs w:val="21"/>
          <w:lang w:eastAsia="pl-PL"/>
        </w:rPr>
      </w:pPr>
      <w:r w:rsidRPr="0050506A">
        <w:rPr>
          <w:rFonts w:eastAsia="Times New Roman"/>
          <w:sz w:val="20"/>
          <w:szCs w:val="21"/>
          <w:lang w:eastAsia="pl-PL"/>
        </w:rPr>
        <w:t>…………………………………………………………………....…………………………….……………………..…….</w:t>
      </w:r>
    </w:p>
    <w:p w:rsidR="0023506C" w:rsidRPr="0050506A" w:rsidRDefault="0023506C" w:rsidP="0023506C">
      <w:pPr>
        <w:tabs>
          <w:tab w:val="right" w:pos="9638"/>
        </w:tabs>
        <w:suppressAutoHyphens w:val="0"/>
        <w:spacing w:line="276" w:lineRule="auto"/>
        <w:contextualSpacing/>
        <w:jc w:val="center"/>
        <w:rPr>
          <w:rFonts w:eastAsia="Calibri"/>
          <w:i/>
          <w:sz w:val="22"/>
          <w:szCs w:val="22"/>
          <w:lang w:eastAsia="pl-PL"/>
        </w:rPr>
      </w:pPr>
      <w:r w:rsidRPr="0050506A">
        <w:rPr>
          <w:rFonts w:eastAsia="Calibri"/>
          <w:i/>
          <w:sz w:val="20"/>
          <w:szCs w:val="22"/>
          <w:lang w:eastAsia="pl-PL"/>
        </w:rPr>
        <w:t>(pełna nazwa i adres Wykonawcy składającego ofertę</w:t>
      </w:r>
      <w:r w:rsidRPr="0050506A">
        <w:rPr>
          <w:rFonts w:eastAsia="Calibri"/>
          <w:i/>
          <w:sz w:val="22"/>
          <w:szCs w:val="22"/>
          <w:lang w:eastAsia="pl-PL"/>
        </w:rPr>
        <w:t>)</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0"/>
          <w:szCs w:val="19"/>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0"/>
          <w:szCs w:val="19"/>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0"/>
          <w:szCs w:val="21"/>
          <w:lang w:eastAsia="pl-PL"/>
        </w:rPr>
      </w:pPr>
      <w:r w:rsidRPr="0050506A">
        <w:rPr>
          <w:rFonts w:eastAsia="Times New Roman"/>
          <w:szCs w:val="22"/>
          <w:lang w:eastAsia="pl-PL"/>
        </w:rPr>
        <w:t xml:space="preserve">niezbędne zasoby, tj. </w:t>
      </w:r>
      <w:r w:rsidRPr="0050506A">
        <w:rPr>
          <w:rFonts w:eastAsia="Times New Roman"/>
          <w:sz w:val="22"/>
          <w:szCs w:val="21"/>
          <w:lang w:eastAsia="pl-PL"/>
        </w:rPr>
        <w:t xml:space="preserve"> </w:t>
      </w:r>
      <w:r w:rsidRPr="0050506A">
        <w:rPr>
          <w:rFonts w:eastAsia="Times New Roman"/>
          <w:sz w:val="22"/>
          <w:szCs w:val="21"/>
          <w:vertAlign w:val="superscript"/>
          <w:lang w:eastAsia="pl-PL"/>
        </w:rPr>
        <w:t>1</w:t>
      </w:r>
      <w:r w:rsidRPr="0050506A">
        <w:rPr>
          <w:rFonts w:eastAsia="Times New Roman"/>
          <w:sz w:val="20"/>
          <w:szCs w:val="21"/>
          <w:lang w:eastAsia="pl-PL"/>
        </w:rPr>
        <w:t>…………………………………………………………………………………………………</w:t>
      </w:r>
    </w:p>
    <w:p w:rsidR="0023506C" w:rsidRPr="0050506A" w:rsidRDefault="0023506C" w:rsidP="0023506C">
      <w:pPr>
        <w:tabs>
          <w:tab w:val="right" w:pos="9638"/>
        </w:tabs>
        <w:suppressAutoHyphens w:val="0"/>
        <w:spacing w:line="276" w:lineRule="auto"/>
        <w:contextualSpacing/>
        <w:jc w:val="center"/>
        <w:rPr>
          <w:rFonts w:eastAsia="Calibri"/>
          <w:i/>
          <w:sz w:val="20"/>
          <w:szCs w:val="22"/>
          <w:lang w:eastAsia="pl-PL"/>
        </w:rPr>
      </w:pPr>
      <w:r w:rsidRPr="0050506A">
        <w:rPr>
          <w:rFonts w:eastAsia="Calibri"/>
          <w:i/>
          <w:sz w:val="20"/>
          <w:szCs w:val="22"/>
          <w:lang w:eastAsia="pl-PL"/>
        </w:rPr>
        <w:t xml:space="preserve">                                     (zakres dostępnych wykonawcy zasobów podmiotu udostępniającego zasoby)</w:t>
      </w:r>
    </w:p>
    <w:p w:rsidR="0023506C" w:rsidRPr="0050506A" w:rsidRDefault="0023506C" w:rsidP="0023506C">
      <w:pPr>
        <w:widowControl w:val="0"/>
        <w:tabs>
          <w:tab w:val="left" w:pos="5130"/>
        </w:tabs>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 w:val="22"/>
          <w:szCs w:val="21"/>
          <w:lang w:eastAsia="pl-PL"/>
        </w:rPr>
        <w:tab/>
      </w:r>
    </w:p>
    <w:p w:rsidR="0023506C" w:rsidRPr="0050506A" w:rsidRDefault="0023506C" w:rsidP="0023506C">
      <w:pPr>
        <w:suppressAutoHyphens w:val="0"/>
        <w:spacing w:line="276" w:lineRule="auto"/>
        <w:contextualSpacing/>
        <w:jc w:val="both"/>
        <w:rPr>
          <w:rFonts w:eastAsia="Times New Roman"/>
          <w:sz w:val="20"/>
          <w:szCs w:val="21"/>
          <w:lang w:eastAsia="en-US"/>
        </w:rPr>
      </w:pPr>
      <w:r w:rsidRPr="0050506A">
        <w:rPr>
          <w:rFonts w:eastAsia="Times New Roman"/>
          <w:szCs w:val="22"/>
          <w:lang w:eastAsia="en-US"/>
        </w:rPr>
        <w:t>na okres korzystania z nich</w:t>
      </w:r>
      <w:r w:rsidRPr="0050506A">
        <w:rPr>
          <w:rFonts w:eastAsia="Times New Roman"/>
          <w:sz w:val="22"/>
          <w:szCs w:val="21"/>
          <w:lang w:eastAsia="en-US"/>
        </w:rPr>
        <w:t xml:space="preserve">  </w:t>
      </w:r>
      <w:r w:rsidRPr="0050506A">
        <w:rPr>
          <w:rFonts w:eastAsia="Times New Roman"/>
          <w:sz w:val="20"/>
          <w:szCs w:val="21"/>
          <w:lang w:eastAsia="en-US"/>
        </w:rPr>
        <w:t>…………………………………………………………………………………………</w:t>
      </w:r>
    </w:p>
    <w:p w:rsidR="0023506C" w:rsidRPr="0050506A" w:rsidRDefault="0023506C" w:rsidP="0023506C">
      <w:pPr>
        <w:tabs>
          <w:tab w:val="right" w:pos="9638"/>
        </w:tabs>
        <w:suppressAutoHyphens w:val="0"/>
        <w:spacing w:line="276" w:lineRule="auto"/>
        <w:contextualSpacing/>
        <w:jc w:val="center"/>
        <w:rPr>
          <w:rFonts w:eastAsia="Calibri"/>
          <w:i/>
          <w:sz w:val="20"/>
          <w:szCs w:val="22"/>
          <w:lang w:eastAsia="pl-PL"/>
        </w:rPr>
      </w:pPr>
      <w:r w:rsidRPr="0050506A">
        <w:rPr>
          <w:rFonts w:eastAsia="Calibri"/>
          <w:i/>
          <w:sz w:val="20"/>
          <w:szCs w:val="22"/>
          <w:lang w:eastAsia="pl-PL"/>
        </w:rPr>
        <w:t>(podać okres udostępnienia zasobów)</w:t>
      </w:r>
    </w:p>
    <w:p w:rsidR="0023506C" w:rsidRPr="009F431D" w:rsidRDefault="0023506C" w:rsidP="0023506C">
      <w:pPr>
        <w:suppressAutoHyphens w:val="0"/>
        <w:spacing w:line="276" w:lineRule="auto"/>
        <w:contextualSpacing/>
        <w:jc w:val="both"/>
        <w:rPr>
          <w:rFonts w:eastAsia="Times New Roman"/>
          <w:i/>
          <w:lang w:eastAsia="en-US"/>
        </w:rPr>
      </w:pPr>
      <w:r w:rsidRPr="0050506A">
        <w:rPr>
          <w:rFonts w:eastAsia="Times New Roman"/>
          <w:szCs w:val="22"/>
          <w:lang w:eastAsia="en-US"/>
        </w:rPr>
        <w:t>przy wykonywaniu zamówienia pn.</w:t>
      </w:r>
      <w:r w:rsidRPr="0050506A">
        <w:rPr>
          <w:rFonts w:eastAsia="Times New Roman"/>
          <w:sz w:val="22"/>
          <w:szCs w:val="21"/>
          <w:lang w:eastAsia="en-US"/>
        </w:rPr>
        <w:t xml:space="preserve">: </w:t>
      </w:r>
      <w:r w:rsidR="008357DC">
        <w:rPr>
          <w:rFonts w:eastAsia="Times New Roman"/>
          <w:sz w:val="22"/>
          <w:szCs w:val="21"/>
          <w:lang w:eastAsia="en-US"/>
        </w:rPr>
        <w:t>„</w:t>
      </w:r>
      <w:r w:rsidR="008357DC">
        <w:rPr>
          <w:b/>
        </w:rPr>
        <w:t xml:space="preserve">Przebudowa i rozbudowa budynku Szkoły Podstawowej </w:t>
      </w:r>
      <w:r w:rsidR="008357DC">
        <w:rPr>
          <w:b/>
        </w:rPr>
        <w:br/>
        <w:t>w Brzózie Stadnickiej o salę gimnastyczną z zapleczem sportowym i oddziały przedszkolne”</w:t>
      </w:r>
    </w:p>
    <w:p w:rsidR="0023506C" w:rsidRPr="0050506A" w:rsidRDefault="0023506C" w:rsidP="0023506C">
      <w:pPr>
        <w:suppressAutoHyphens w:val="0"/>
        <w:spacing w:line="276" w:lineRule="auto"/>
        <w:contextualSpacing/>
        <w:jc w:val="both"/>
        <w:rPr>
          <w:rFonts w:eastAsia="Times New Roman"/>
          <w:i/>
          <w:iCs/>
          <w:szCs w:val="22"/>
          <w:lang w:eastAsia="en-US"/>
        </w:rPr>
      </w:pPr>
      <w:r w:rsidRPr="0050506A">
        <w:rPr>
          <w:rFonts w:eastAsia="Times New Roman"/>
          <w:szCs w:val="22"/>
          <w:lang w:eastAsia="en-US"/>
        </w:rPr>
        <w:t>na potrzeby realizacji ww. zamówienia.</w:t>
      </w:r>
    </w:p>
    <w:p w:rsidR="0023506C"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Cs w:val="22"/>
          <w:lang w:eastAsia="pl-PL"/>
        </w:rPr>
        <w:lastRenderedPageBreak/>
        <w:t>Sposób udostępnienia wykonawcy i wykorzystania przez wykonawcę  ww. zasobów przy wykonywaniu zamówienia to</w:t>
      </w:r>
      <w:r w:rsidRPr="0050506A">
        <w:rPr>
          <w:rFonts w:eastAsia="Times New Roman"/>
          <w:sz w:val="22"/>
          <w:szCs w:val="21"/>
          <w:lang w:eastAsia="pl-PL"/>
        </w:rPr>
        <w:t xml:space="preserve"> </w:t>
      </w:r>
      <w:r w:rsidRPr="0050506A">
        <w:rPr>
          <w:rFonts w:eastAsia="Times New Roman"/>
          <w:sz w:val="22"/>
          <w:szCs w:val="21"/>
          <w:vertAlign w:val="superscript"/>
          <w:lang w:eastAsia="pl-PL"/>
        </w:rPr>
        <w:t>2</w:t>
      </w:r>
      <w:r w:rsidRPr="0050506A">
        <w:rPr>
          <w:rFonts w:eastAsia="Times New Roman"/>
          <w:sz w:val="22"/>
          <w:szCs w:val="21"/>
          <w:lang w:eastAsia="pl-PL"/>
        </w:rPr>
        <w:t>: ……………………………………..……………………………………….</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 w:val="22"/>
          <w:szCs w:val="21"/>
          <w:lang w:eastAsia="pl-PL"/>
        </w:rPr>
        <w:t>…………………………………………………………………………………………………………………...</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Cs w:val="22"/>
          <w:lang w:eastAsia="pl-PL"/>
        </w:rPr>
        <w:t xml:space="preserve">Zakres zamówienia, który zamierzam realizować </w:t>
      </w:r>
      <w:r w:rsidRPr="0050506A">
        <w:rPr>
          <w:rFonts w:eastAsia="Times New Roman"/>
          <w:sz w:val="22"/>
          <w:szCs w:val="21"/>
          <w:vertAlign w:val="superscript"/>
          <w:lang w:eastAsia="pl-PL"/>
        </w:rPr>
        <w:t>3</w:t>
      </w:r>
      <w:r w:rsidRPr="0050506A">
        <w:rPr>
          <w:rFonts w:eastAsia="Times New Roman"/>
          <w:sz w:val="22"/>
          <w:szCs w:val="21"/>
          <w:lang w:eastAsia="pl-PL"/>
        </w:rPr>
        <w:t>: ………………………………………………………</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 w:val="22"/>
          <w:szCs w:val="21"/>
          <w:lang w:eastAsia="pl-PL"/>
        </w:rPr>
        <w:t>…………………………………………………………………………………………………………………...</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i/>
          <w:sz w:val="20"/>
          <w:szCs w:val="19"/>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i/>
          <w:sz w:val="20"/>
          <w:szCs w:val="19"/>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Cs w:val="22"/>
          <w:lang w:eastAsia="pl-PL"/>
        </w:rPr>
        <w:t>Charakter stosunku, jaki będzie łączył nas z wykonawcą</w:t>
      </w:r>
      <w:r w:rsidRPr="0050506A">
        <w:rPr>
          <w:rFonts w:eastAsia="Times New Roman"/>
          <w:sz w:val="22"/>
          <w:szCs w:val="21"/>
          <w:lang w:eastAsia="pl-PL"/>
        </w:rPr>
        <w:t xml:space="preserve"> </w:t>
      </w:r>
      <w:r w:rsidRPr="0050506A">
        <w:rPr>
          <w:rFonts w:eastAsia="Times New Roman"/>
          <w:sz w:val="22"/>
          <w:szCs w:val="21"/>
          <w:vertAlign w:val="superscript"/>
          <w:lang w:eastAsia="pl-PL"/>
        </w:rPr>
        <w:t>4</w:t>
      </w:r>
      <w:r w:rsidRPr="0050506A">
        <w:rPr>
          <w:rFonts w:eastAsia="Times New Roman"/>
          <w:sz w:val="22"/>
          <w:szCs w:val="21"/>
          <w:lang w:eastAsia="pl-PL"/>
        </w:rPr>
        <w:t>: ……………………………………………….</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 w:val="22"/>
          <w:szCs w:val="21"/>
          <w:lang w:eastAsia="pl-PL"/>
        </w:rPr>
        <w:t>…………………………………………………………………………………………………………………</w:t>
      </w:r>
    </w:p>
    <w:p w:rsidR="0023506C" w:rsidRPr="0050506A" w:rsidRDefault="0023506C" w:rsidP="0023506C">
      <w:pPr>
        <w:widowControl w:val="0"/>
        <w:suppressAutoHyphens w:val="0"/>
        <w:spacing w:line="276" w:lineRule="auto"/>
        <w:contextualSpacing/>
        <w:jc w:val="both"/>
        <w:rPr>
          <w:rFonts w:eastAsia="Times New Roman"/>
          <w:sz w:val="18"/>
          <w:szCs w:val="16"/>
          <w:lang w:eastAsia="pl-PL"/>
        </w:rPr>
      </w:pPr>
    </w:p>
    <w:p w:rsidR="0023506C" w:rsidRPr="0050506A" w:rsidRDefault="0023506C" w:rsidP="0023506C">
      <w:pPr>
        <w:widowControl w:val="0"/>
        <w:numPr>
          <w:ilvl w:val="0"/>
          <w:numId w:val="26"/>
        </w:numPr>
        <w:suppressAutoHyphens w:val="0"/>
        <w:spacing w:after="160" w:line="276" w:lineRule="auto"/>
        <w:ind w:left="284" w:hanging="284"/>
        <w:contextualSpacing/>
        <w:jc w:val="both"/>
        <w:rPr>
          <w:rFonts w:eastAsia="Times New Roman"/>
          <w:i/>
          <w:sz w:val="20"/>
          <w:szCs w:val="16"/>
          <w:lang w:eastAsia="pl-PL"/>
        </w:rPr>
      </w:pPr>
      <w:r w:rsidRPr="0050506A">
        <w:rPr>
          <w:rFonts w:eastAsia="Times New Roman"/>
          <w:i/>
          <w:sz w:val="20"/>
          <w:szCs w:val="16"/>
          <w:lang w:eastAsia="pl-PL"/>
        </w:rPr>
        <w:t>zakres udostępnianych zasobów niezbędnych do potwierdzenia spełniania warunku zdolności techniczne lub zawodowe (np. doświadczenie, osoby zdolne do wykonania zamówienia)</w:t>
      </w:r>
    </w:p>
    <w:p w:rsidR="0023506C" w:rsidRPr="0050506A" w:rsidRDefault="0023506C" w:rsidP="0023506C">
      <w:pPr>
        <w:widowControl w:val="0"/>
        <w:numPr>
          <w:ilvl w:val="0"/>
          <w:numId w:val="26"/>
        </w:numPr>
        <w:suppressAutoHyphens w:val="0"/>
        <w:spacing w:after="160" w:line="276" w:lineRule="auto"/>
        <w:ind w:left="284" w:hanging="284"/>
        <w:contextualSpacing/>
        <w:jc w:val="both"/>
        <w:rPr>
          <w:rFonts w:eastAsia="Times New Roman"/>
          <w:i/>
          <w:sz w:val="20"/>
          <w:szCs w:val="16"/>
          <w:lang w:eastAsia="pl-PL"/>
        </w:rPr>
      </w:pPr>
      <w:r w:rsidRPr="0050506A">
        <w:rPr>
          <w:rFonts w:eastAsia="Times New Roman"/>
          <w:i/>
          <w:sz w:val="20"/>
          <w:szCs w:val="16"/>
          <w:lang w:eastAsia="pl-PL"/>
        </w:rPr>
        <w:t>np. udostępnienie osób, udostępnienie koparki, podwykonawstwo, co najmniej na czas realizacji zamówienia.</w:t>
      </w:r>
    </w:p>
    <w:p w:rsidR="0023506C" w:rsidRPr="0050506A" w:rsidRDefault="0023506C" w:rsidP="0023506C">
      <w:pPr>
        <w:widowControl w:val="0"/>
        <w:numPr>
          <w:ilvl w:val="0"/>
          <w:numId w:val="26"/>
        </w:numPr>
        <w:suppressAutoHyphens w:val="0"/>
        <w:spacing w:after="160" w:line="276" w:lineRule="auto"/>
        <w:ind w:left="284" w:hanging="284"/>
        <w:contextualSpacing/>
        <w:jc w:val="both"/>
        <w:rPr>
          <w:rFonts w:eastAsia="Times New Roman"/>
          <w:i/>
          <w:strike/>
          <w:sz w:val="20"/>
          <w:szCs w:val="16"/>
          <w:lang w:eastAsia="pl-PL"/>
        </w:rPr>
      </w:pPr>
      <w:r w:rsidRPr="0050506A">
        <w:rPr>
          <w:rFonts w:eastAsia="Times New Roman"/>
          <w:i/>
          <w:sz w:val="20"/>
          <w:szCs w:val="16"/>
          <w:lang w:eastAsia="pl-PL"/>
        </w:rPr>
        <w:t>Należy wskazać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23506C" w:rsidRPr="0050506A" w:rsidRDefault="0023506C" w:rsidP="0023506C">
      <w:pPr>
        <w:widowControl w:val="0"/>
        <w:numPr>
          <w:ilvl w:val="0"/>
          <w:numId w:val="26"/>
        </w:numPr>
        <w:suppressAutoHyphens w:val="0"/>
        <w:spacing w:after="160" w:line="276" w:lineRule="auto"/>
        <w:ind w:left="284" w:hanging="284"/>
        <w:contextualSpacing/>
        <w:jc w:val="both"/>
        <w:rPr>
          <w:rFonts w:eastAsia="Times New Roman"/>
          <w:i/>
          <w:szCs w:val="20"/>
          <w:lang w:eastAsia="pl-PL"/>
        </w:rPr>
      </w:pPr>
      <w:r w:rsidRPr="0050506A">
        <w:rPr>
          <w:rFonts w:eastAsia="Times New Roman"/>
          <w:i/>
          <w:sz w:val="20"/>
          <w:szCs w:val="16"/>
          <w:lang w:eastAsia="pl-PL"/>
        </w:rPr>
        <w:t>np. umowa cywilno-prawna, umowa o współpracy.</w:t>
      </w:r>
    </w:p>
    <w:p w:rsidR="0023506C" w:rsidRPr="0050506A" w:rsidRDefault="0023506C" w:rsidP="0023506C">
      <w:pPr>
        <w:widowControl w:val="0"/>
        <w:spacing w:line="276" w:lineRule="auto"/>
        <w:contextualSpacing/>
        <w:jc w:val="both"/>
        <w:rPr>
          <w:rFonts w:eastAsia="Times New Roman"/>
          <w:i/>
          <w:sz w:val="20"/>
          <w:szCs w:val="16"/>
          <w:lang w:eastAsia="pl-PL"/>
        </w:rPr>
      </w:pPr>
    </w:p>
    <w:p w:rsidR="0023506C" w:rsidRPr="0050506A" w:rsidRDefault="0023506C" w:rsidP="0023506C">
      <w:pPr>
        <w:widowControl w:val="0"/>
        <w:spacing w:line="276" w:lineRule="auto"/>
        <w:contextualSpacing/>
        <w:jc w:val="both"/>
        <w:rPr>
          <w:rFonts w:eastAsia="Times New Roman"/>
          <w:i/>
          <w:szCs w:val="20"/>
          <w:lang w:eastAsia="pl-PL"/>
        </w:rPr>
      </w:pPr>
    </w:p>
    <w:p w:rsidR="0023506C" w:rsidRPr="0050506A" w:rsidRDefault="0023506C" w:rsidP="0023506C">
      <w:pPr>
        <w:widowControl w:val="0"/>
        <w:suppressAutoHyphens w:val="0"/>
        <w:spacing w:line="276" w:lineRule="auto"/>
        <w:contextualSpacing/>
        <w:jc w:val="both"/>
        <w:rPr>
          <w:rFonts w:eastAsia="Times New Roman"/>
          <w:sz w:val="18"/>
          <w:szCs w:val="16"/>
          <w:lang w:eastAsia="pl-PL"/>
        </w:rPr>
      </w:pPr>
    </w:p>
    <w:p w:rsidR="0023506C" w:rsidRPr="0050506A" w:rsidRDefault="0023506C" w:rsidP="0023506C">
      <w:pPr>
        <w:widowControl w:val="0"/>
        <w:suppressAutoHyphens w:val="0"/>
        <w:autoSpaceDE w:val="0"/>
        <w:autoSpaceDN w:val="0"/>
        <w:adjustRightInd w:val="0"/>
        <w:spacing w:line="276" w:lineRule="auto"/>
        <w:ind w:left="4248" w:firstLine="708"/>
        <w:contextualSpacing/>
        <w:jc w:val="right"/>
        <w:rPr>
          <w:rFonts w:eastAsia="Times New Roman"/>
          <w:b/>
          <w:i/>
          <w:sz w:val="14"/>
          <w:szCs w:val="16"/>
          <w:lang w:eastAsia="pl-PL"/>
        </w:rPr>
      </w:pPr>
      <w:r w:rsidRPr="0050506A">
        <w:rPr>
          <w:rFonts w:eastAsia="Times New Roman"/>
          <w:b/>
          <w:i/>
          <w:sz w:val="18"/>
          <w:szCs w:val="19"/>
          <w:lang w:eastAsia="pl-PL"/>
        </w:rPr>
        <w:t>………………….…………………..………………………</w:t>
      </w:r>
    </w:p>
    <w:p w:rsidR="0023506C" w:rsidRPr="0050506A" w:rsidRDefault="0023506C" w:rsidP="0023506C">
      <w:pPr>
        <w:suppressAutoHyphens w:val="0"/>
        <w:spacing w:line="276" w:lineRule="auto"/>
        <w:ind w:left="4248"/>
        <w:contextualSpacing/>
        <w:jc w:val="right"/>
        <w:rPr>
          <w:rFonts w:eastAsia="Times New Roman"/>
          <w:bCs/>
          <w:i/>
          <w:iCs/>
          <w:sz w:val="20"/>
          <w:szCs w:val="20"/>
          <w:lang w:eastAsia="pl-PL"/>
        </w:rPr>
      </w:pPr>
      <w:r w:rsidRPr="0050506A">
        <w:rPr>
          <w:rFonts w:eastAsia="Times New Roman"/>
          <w:bCs/>
          <w:i/>
          <w:iCs/>
          <w:sz w:val="20"/>
          <w:szCs w:val="20"/>
          <w:lang w:eastAsia="pl-PL"/>
        </w:rPr>
        <w:t>Podpis osoby uprawnionej do reprezentacji podmiotu udostepniającego zasoby</w:t>
      </w:r>
    </w:p>
    <w:p w:rsidR="0023506C" w:rsidRPr="0050506A" w:rsidRDefault="0023506C" w:rsidP="0023506C">
      <w:pPr>
        <w:suppressAutoHyphens w:val="0"/>
        <w:spacing w:line="276" w:lineRule="auto"/>
        <w:contextualSpacing/>
        <w:jc w:val="right"/>
        <w:rPr>
          <w:rFonts w:eastAsia="Calibri"/>
          <w:b/>
          <w:szCs w:val="22"/>
          <w:lang w:eastAsia="en-US"/>
        </w:rPr>
      </w:pPr>
    </w:p>
    <w:p w:rsidR="0023506C" w:rsidRPr="0050506A" w:rsidRDefault="0023506C" w:rsidP="0023506C">
      <w:pPr>
        <w:suppressAutoHyphens w:val="0"/>
        <w:spacing w:line="276" w:lineRule="auto"/>
        <w:contextualSpacing/>
        <w:jc w:val="right"/>
        <w:rPr>
          <w:rFonts w:eastAsia="Calibri"/>
          <w:b/>
          <w:szCs w:val="22"/>
          <w:lang w:eastAsia="en-US"/>
        </w:rPr>
      </w:pPr>
    </w:p>
    <w:p w:rsidR="0023506C" w:rsidRPr="0050506A" w:rsidRDefault="0023506C" w:rsidP="0023506C">
      <w:pPr>
        <w:suppressAutoHyphens w:val="0"/>
        <w:spacing w:line="276" w:lineRule="auto"/>
        <w:contextualSpacing/>
        <w:jc w:val="right"/>
        <w:rPr>
          <w:rFonts w:eastAsia="Calibri"/>
          <w:b/>
          <w:szCs w:val="22"/>
          <w:lang w:eastAsia="en-US"/>
        </w:rPr>
      </w:pPr>
    </w:p>
    <w:p w:rsidR="0023506C" w:rsidRPr="009B0C98" w:rsidRDefault="0023506C" w:rsidP="0023506C">
      <w:pPr>
        <w:suppressAutoHyphens w:val="0"/>
        <w:spacing w:line="276" w:lineRule="auto"/>
        <w:contextualSpacing/>
        <w:rPr>
          <w:rFonts w:eastAsia="Calibri"/>
          <w:b/>
          <w:i/>
          <w:lang w:eastAsia="en-US"/>
        </w:rPr>
      </w:pPr>
      <w:r w:rsidRPr="009B0C98">
        <w:rPr>
          <w:rFonts w:eastAsia="Calibri"/>
          <w:b/>
          <w:i/>
          <w:lang w:eastAsia="en-US"/>
        </w:rPr>
        <w:t>* jeżeli dotyczy</w:t>
      </w:r>
    </w:p>
    <w:p w:rsidR="0023506C" w:rsidRPr="0050506A" w:rsidRDefault="0023506C" w:rsidP="0023506C">
      <w:pPr>
        <w:suppressAutoHyphens w:val="0"/>
        <w:spacing w:line="276" w:lineRule="auto"/>
        <w:contextualSpacing/>
        <w:jc w:val="right"/>
        <w:rPr>
          <w:rFonts w:eastAsia="Calibri"/>
          <w:b/>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4B55A0" w:rsidRPr="0050506A" w:rsidRDefault="004B55A0" w:rsidP="0023506C">
      <w:pPr>
        <w:suppressAutoHyphens w:val="0"/>
        <w:spacing w:line="276" w:lineRule="auto"/>
        <w:contextualSpacing/>
        <w:rPr>
          <w:rFonts w:eastAsia="Calibri"/>
          <w:b/>
          <w:szCs w:val="22"/>
          <w:lang w:eastAsia="en-US"/>
        </w:rPr>
      </w:pPr>
    </w:p>
    <w:p w:rsidR="008357DC" w:rsidRDefault="008357DC">
      <w:pPr>
        <w:suppressAutoHyphens w:val="0"/>
        <w:spacing w:after="200" w:line="276" w:lineRule="auto"/>
        <w:rPr>
          <w:rFonts w:eastAsia="Calibri"/>
          <w:b/>
          <w:szCs w:val="22"/>
          <w:lang w:eastAsia="en-US"/>
        </w:rPr>
      </w:pPr>
      <w:r>
        <w:rPr>
          <w:rFonts w:eastAsia="Calibri"/>
          <w:b/>
          <w:szCs w:val="22"/>
          <w:lang w:eastAsia="en-US"/>
        </w:rPr>
        <w:br w:type="page"/>
      </w:r>
    </w:p>
    <w:p w:rsidR="0023506C" w:rsidRPr="00746CD1" w:rsidRDefault="0023506C" w:rsidP="0023506C">
      <w:pPr>
        <w:suppressAutoHyphens w:val="0"/>
        <w:spacing w:line="276" w:lineRule="auto"/>
        <w:contextualSpacing/>
        <w:jc w:val="right"/>
        <w:rPr>
          <w:rFonts w:eastAsia="Calibri"/>
          <w:b/>
          <w:szCs w:val="22"/>
          <w:lang w:eastAsia="en-US"/>
        </w:rPr>
      </w:pPr>
      <w:r w:rsidRPr="00746CD1">
        <w:rPr>
          <w:rFonts w:eastAsia="Calibri"/>
          <w:b/>
          <w:szCs w:val="22"/>
          <w:lang w:eastAsia="en-US"/>
        </w:rPr>
        <w:lastRenderedPageBreak/>
        <w:t>Załącznik nr 6</w:t>
      </w:r>
    </w:p>
    <w:p w:rsidR="0023506C" w:rsidRPr="0050506A" w:rsidRDefault="0023506C" w:rsidP="0023506C">
      <w:pPr>
        <w:suppressAutoHyphens w:val="0"/>
        <w:spacing w:line="276" w:lineRule="auto"/>
        <w:contextualSpacing/>
        <w:jc w:val="right"/>
        <w:rPr>
          <w:rFonts w:eastAsia="Calibri"/>
          <w:b/>
          <w:szCs w:val="22"/>
          <w:lang w:eastAsia="en-US"/>
        </w:rPr>
      </w:pPr>
    </w:p>
    <w:p w:rsidR="0023506C" w:rsidRPr="0050506A" w:rsidRDefault="0023506C" w:rsidP="0023506C">
      <w:pPr>
        <w:widowControl w:val="0"/>
        <w:suppressAutoHyphens w:val="0"/>
        <w:autoSpaceDE w:val="0"/>
        <w:autoSpaceDN w:val="0"/>
        <w:adjustRightInd w:val="0"/>
        <w:spacing w:line="276" w:lineRule="auto"/>
        <w:contextualSpacing/>
        <w:jc w:val="center"/>
        <w:rPr>
          <w:rFonts w:eastAsia="Times New Roman"/>
          <w:b/>
          <w:bCs/>
          <w:iCs/>
          <w:sz w:val="28"/>
          <w:szCs w:val="28"/>
          <w:lang w:eastAsia="pl-PL"/>
        </w:rPr>
      </w:pPr>
      <w:r w:rsidRPr="0050506A">
        <w:rPr>
          <w:rFonts w:eastAsia="Times New Roman"/>
          <w:b/>
          <w:bCs/>
          <w:iCs/>
          <w:sz w:val="28"/>
          <w:szCs w:val="28"/>
          <w:lang w:eastAsia="pl-PL"/>
        </w:rPr>
        <w:t>Oświadczenie o braku podstaw do wykluczenia i spełnianiu warunków podmiotu udostępniającego zasoby do oddania Wykonawcy do dyspozycji niezbędnych zasobów na potrzeby realizacji zamówienia</w:t>
      </w:r>
      <w:r w:rsidRPr="009B0C98">
        <w:rPr>
          <w:rFonts w:eastAsia="Calibri"/>
          <w:b/>
          <w:sz w:val="28"/>
          <w:szCs w:val="28"/>
          <w:lang w:eastAsia="en-US"/>
        </w:rPr>
        <w:t>*</w:t>
      </w:r>
    </w:p>
    <w:p w:rsidR="0023506C" w:rsidRPr="0050506A" w:rsidRDefault="0023506C" w:rsidP="0023506C">
      <w:pPr>
        <w:suppressAutoHyphens w:val="0"/>
        <w:spacing w:line="276" w:lineRule="auto"/>
        <w:ind w:right="5954"/>
        <w:contextualSpacing/>
        <w:rPr>
          <w:rFonts w:eastAsia="Calibri"/>
          <w:b/>
          <w:szCs w:val="22"/>
          <w:lang w:eastAsia="en-US"/>
        </w:rPr>
      </w:pPr>
    </w:p>
    <w:p w:rsidR="0023506C" w:rsidRPr="0050506A" w:rsidRDefault="0023506C" w:rsidP="0023506C">
      <w:pPr>
        <w:suppressAutoHyphens w:val="0"/>
        <w:spacing w:line="276" w:lineRule="auto"/>
        <w:contextualSpacing/>
        <w:jc w:val="right"/>
        <w:rPr>
          <w:rFonts w:eastAsia="Calibri"/>
          <w:szCs w:val="22"/>
          <w:lang w:eastAsia="en-US"/>
        </w:rPr>
      </w:pPr>
    </w:p>
    <w:p w:rsidR="0023506C" w:rsidRPr="0050506A" w:rsidRDefault="0023506C" w:rsidP="0023506C">
      <w:pPr>
        <w:suppressAutoHyphens w:val="0"/>
        <w:spacing w:line="276" w:lineRule="auto"/>
        <w:contextualSpacing/>
        <w:jc w:val="right"/>
        <w:rPr>
          <w:rFonts w:eastAsia="Calibri"/>
          <w:szCs w:val="22"/>
          <w:lang w:eastAsia="en-US"/>
        </w:rPr>
      </w:pPr>
      <w:r w:rsidRPr="0050506A">
        <w:rPr>
          <w:rFonts w:eastAsia="Calibri"/>
          <w:szCs w:val="22"/>
          <w:lang w:eastAsia="en-US"/>
        </w:rPr>
        <w:t>…….…............................</w:t>
      </w:r>
    </w:p>
    <w:p w:rsidR="0023506C" w:rsidRPr="00DE072C" w:rsidRDefault="0023506C" w:rsidP="0023506C">
      <w:pPr>
        <w:suppressAutoHyphens w:val="0"/>
        <w:spacing w:line="276" w:lineRule="auto"/>
        <w:contextualSpacing/>
        <w:jc w:val="right"/>
        <w:rPr>
          <w:rFonts w:eastAsia="Calibri"/>
          <w:b/>
          <w:i/>
          <w:sz w:val="28"/>
          <w:szCs w:val="22"/>
          <w:lang w:eastAsia="en-US"/>
        </w:rPr>
      </w:pPr>
      <w:r w:rsidRPr="0050506A">
        <w:rPr>
          <w:rFonts w:eastAsia="Calibri"/>
          <w:sz w:val="22"/>
          <w:szCs w:val="22"/>
          <w:lang w:eastAsia="en-US"/>
        </w:rPr>
        <w:t xml:space="preserve">                                                                                                                    </w:t>
      </w:r>
      <w:r w:rsidRPr="0050506A">
        <w:rPr>
          <w:rFonts w:eastAsia="Calibri"/>
          <w:i/>
          <w:sz w:val="28"/>
          <w:szCs w:val="22"/>
          <w:lang w:eastAsia="en-US"/>
        </w:rPr>
        <w:t xml:space="preserve">      </w:t>
      </w:r>
      <w:r w:rsidRPr="0050506A">
        <w:rPr>
          <w:rFonts w:eastAsia="Calibri"/>
          <w:i/>
          <w:sz w:val="20"/>
          <w:szCs w:val="22"/>
          <w:lang w:eastAsia="en-US"/>
        </w:rPr>
        <w:t>miejscowość, data</w:t>
      </w:r>
    </w:p>
    <w:p w:rsidR="0023506C" w:rsidRPr="0050506A" w:rsidRDefault="0023506C" w:rsidP="0023506C">
      <w:pPr>
        <w:suppressAutoHyphens w:val="0"/>
        <w:spacing w:line="276" w:lineRule="auto"/>
        <w:ind w:right="5954"/>
        <w:contextualSpacing/>
        <w:rPr>
          <w:rFonts w:eastAsia="Calibri"/>
          <w:b/>
          <w:szCs w:val="22"/>
          <w:lang w:eastAsia="en-US"/>
        </w:rPr>
      </w:pPr>
      <w:r w:rsidRPr="0050506A">
        <w:rPr>
          <w:rFonts w:eastAsia="Calibri"/>
          <w:b/>
          <w:szCs w:val="22"/>
          <w:lang w:eastAsia="en-US"/>
        </w:rPr>
        <w:t>Podmiot udostępniający zasoby:</w:t>
      </w:r>
    </w:p>
    <w:p w:rsidR="0023506C" w:rsidRPr="0050506A" w:rsidRDefault="0023506C" w:rsidP="0023506C">
      <w:pPr>
        <w:suppressAutoHyphens w:val="0"/>
        <w:spacing w:line="276" w:lineRule="auto"/>
        <w:ind w:right="5954"/>
        <w:contextualSpacing/>
        <w:rPr>
          <w:rFonts w:eastAsia="Calibri"/>
          <w:i/>
          <w:szCs w:val="22"/>
          <w:lang w:eastAsia="en-US"/>
        </w:rPr>
      </w:pPr>
      <w:r w:rsidRPr="0050506A">
        <w:rPr>
          <w:rFonts w:eastAsia="Calibri"/>
          <w:szCs w:val="22"/>
          <w:lang w:eastAsia="en-US"/>
        </w:rPr>
        <w:t>………………………………………………………………………………</w:t>
      </w:r>
    </w:p>
    <w:p w:rsidR="0023506C" w:rsidRPr="0050506A" w:rsidRDefault="0023506C" w:rsidP="0023506C">
      <w:pPr>
        <w:tabs>
          <w:tab w:val="right" w:pos="9638"/>
        </w:tabs>
        <w:suppressAutoHyphens w:val="0"/>
        <w:spacing w:line="276" w:lineRule="auto"/>
        <w:contextualSpacing/>
        <w:jc w:val="both"/>
        <w:rPr>
          <w:rFonts w:eastAsia="Calibri"/>
          <w:i/>
          <w:sz w:val="20"/>
          <w:szCs w:val="22"/>
          <w:lang w:eastAsia="pl-PL"/>
        </w:rPr>
      </w:pPr>
      <w:r w:rsidRPr="0050506A">
        <w:rPr>
          <w:rFonts w:eastAsia="Calibri"/>
          <w:i/>
          <w:sz w:val="20"/>
          <w:szCs w:val="22"/>
          <w:lang w:eastAsia="pl-PL"/>
        </w:rPr>
        <w:t xml:space="preserve">(pełna nazwa/firma, adres,                </w:t>
      </w:r>
    </w:p>
    <w:p w:rsidR="0023506C" w:rsidRPr="0050506A" w:rsidRDefault="0023506C" w:rsidP="0023506C">
      <w:pPr>
        <w:tabs>
          <w:tab w:val="right" w:pos="9638"/>
        </w:tabs>
        <w:suppressAutoHyphens w:val="0"/>
        <w:spacing w:line="276" w:lineRule="auto"/>
        <w:contextualSpacing/>
        <w:jc w:val="both"/>
        <w:rPr>
          <w:rFonts w:eastAsia="Calibri"/>
          <w:i/>
          <w:sz w:val="20"/>
          <w:szCs w:val="22"/>
          <w:lang w:eastAsia="pl-PL"/>
        </w:rPr>
      </w:pPr>
      <w:r w:rsidRPr="0050506A">
        <w:rPr>
          <w:rFonts w:eastAsia="Calibri"/>
          <w:i/>
          <w:sz w:val="20"/>
          <w:szCs w:val="22"/>
          <w:lang w:eastAsia="pl-PL"/>
        </w:rPr>
        <w:t xml:space="preserve"> w zależności od podmiotu: NIP/PESEL, KRS/</w:t>
      </w:r>
      <w:proofErr w:type="spellStart"/>
      <w:r w:rsidRPr="0050506A">
        <w:rPr>
          <w:rFonts w:eastAsia="Calibri"/>
          <w:i/>
          <w:sz w:val="20"/>
          <w:szCs w:val="22"/>
          <w:lang w:eastAsia="pl-PL"/>
        </w:rPr>
        <w:t>CEiDG</w:t>
      </w:r>
      <w:proofErr w:type="spellEnd"/>
      <w:r w:rsidRPr="0050506A">
        <w:rPr>
          <w:rFonts w:eastAsia="Calibri"/>
          <w:i/>
          <w:sz w:val="20"/>
          <w:szCs w:val="22"/>
          <w:lang w:eastAsia="pl-PL"/>
        </w:rPr>
        <w:t>)</w:t>
      </w:r>
    </w:p>
    <w:p w:rsidR="0023506C" w:rsidRPr="0050506A" w:rsidRDefault="0023506C" w:rsidP="0023506C">
      <w:pPr>
        <w:suppressAutoHyphens w:val="0"/>
        <w:spacing w:line="276" w:lineRule="auto"/>
        <w:ind w:left="6379"/>
        <w:contextualSpacing/>
        <w:rPr>
          <w:rFonts w:eastAsia="Calibri"/>
          <w:b/>
          <w:bCs/>
          <w:sz w:val="28"/>
          <w:szCs w:val="22"/>
          <w:lang w:eastAsia="en-US"/>
        </w:rPr>
      </w:pPr>
      <w:r w:rsidRPr="0050506A">
        <w:rPr>
          <w:rFonts w:eastAsia="Calibri"/>
          <w:b/>
          <w:bCs/>
          <w:sz w:val="28"/>
          <w:szCs w:val="22"/>
          <w:lang w:eastAsia="en-US"/>
        </w:rPr>
        <w:t xml:space="preserve">                                                                                   </w:t>
      </w:r>
    </w:p>
    <w:p w:rsidR="0023506C" w:rsidRDefault="0023506C" w:rsidP="0023506C">
      <w:pPr>
        <w:spacing w:line="276" w:lineRule="auto"/>
        <w:ind w:left="5664" w:firstLine="708"/>
        <w:contextualSpacing/>
      </w:pPr>
      <w:r>
        <w:rPr>
          <w:b/>
          <w:color w:val="000000"/>
          <w:sz w:val="28"/>
          <w:szCs w:val="28"/>
        </w:rPr>
        <w:t xml:space="preserve">Gmina Żołynia </w:t>
      </w:r>
    </w:p>
    <w:p w:rsidR="0023506C" w:rsidRDefault="00175889" w:rsidP="0023506C">
      <w:pPr>
        <w:spacing w:line="276" w:lineRule="auto"/>
        <w:ind w:left="6379"/>
        <w:contextualSpacing/>
      </w:pPr>
      <w:r>
        <w:rPr>
          <w:b/>
          <w:color w:val="000000"/>
          <w:sz w:val="28"/>
          <w:szCs w:val="28"/>
        </w:rPr>
        <w:t>u</w:t>
      </w:r>
      <w:r w:rsidR="0023506C">
        <w:rPr>
          <w:b/>
          <w:color w:val="000000"/>
          <w:sz w:val="28"/>
          <w:szCs w:val="28"/>
        </w:rPr>
        <w:t xml:space="preserve">l. Rynek 22 </w:t>
      </w:r>
    </w:p>
    <w:p w:rsidR="0023506C" w:rsidRPr="0050506A" w:rsidRDefault="0023506C" w:rsidP="0023506C">
      <w:pPr>
        <w:suppressAutoHyphens w:val="0"/>
        <w:spacing w:line="276" w:lineRule="auto"/>
        <w:ind w:left="5664" w:firstLine="708"/>
        <w:contextualSpacing/>
        <w:rPr>
          <w:rFonts w:eastAsia="Calibri"/>
          <w:szCs w:val="22"/>
          <w:lang w:eastAsia="en-US"/>
        </w:rPr>
      </w:pPr>
      <w:r>
        <w:rPr>
          <w:b/>
          <w:color w:val="000000"/>
          <w:sz w:val="28"/>
          <w:szCs w:val="28"/>
        </w:rPr>
        <w:t>37-110 Żołynia</w:t>
      </w:r>
    </w:p>
    <w:p w:rsidR="0023506C" w:rsidRPr="0050506A" w:rsidRDefault="0023506C" w:rsidP="0023506C">
      <w:pPr>
        <w:suppressAutoHyphens w:val="0"/>
        <w:spacing w:line="276" w:lineRule="auto"/>
        <w:contextualSpacing/>
        <w:rPr>
          <w:rFonts w:eastAsia="Calibri"/>
          <w:szCs w:val="22"/>
          <w:lang w:eastAsia="en-US"/>
        </w:rPr>
      </w:pPr>
    </w:p>
    <w:p w:rsidR="0023506C" w:rsidRPr="0050506A" w:rsidRDefault="0023506C" w:rsidP="0023506C">
      <w:pPr>
        <w:suppressAutoHyphens w:val="0"/>
        <w:spacing w:line="276" w:lineRule="auto"/>
        <w:contextualSpacing/>
        <w:rPr>
          <w:rFonts w:eastAsia="Calibri"/>
          <w:szCs w:val="22"/>
          <w:lang w:eastAsia="en-US"/>
        </w:rPr>
      </w:pPr>
    </w:p>
    <w:p w:rsidR="0023506C" w:rsidRPr="0050506A" w:rsidRDefault="0023506C" w:rsidP="0023506C">
      <w:pPr>
        <w:suppressAutoHyphens w:val="0"/>
        <w:spacing w:line="276" w:lineRule="auto"/>
        <w:contextualSpacing/>
        <w:jc w:val="center"/>
        <w:rPr>
          <w:rFonts w:eastAsia="Calibri"/>
          <w:b/>
          <w:szCs w:val="22"/>
          <w:lang w:eastAsia="en-US"/>
        </w:rPr>
      </w:pPr>
      <w:r w:rsidRPr="0050506A">
        <w:rPr>
          <w:rFonts w:eastAsia="Calibri"/>
          <w:b/>
          <w:szCs w:val="22"/>
          <w:lang w:eastAsia="en-US"/>
        </w:rPr>
        <w:t xml:space="preserve">składane na podstawie art. 125 ust. 5 ustawy z dnia 11 września 2019 r. </w:t>
      </w:r>
    </w:p>
    <w:p w:rsidR="0023506C" w:rsidRPr="0050506A" w:rsidRDefault="0023506C" w:rsidP="0023506C">
      <w:pPr>
        <w:suppressAutoHyphens w:val="0"/>
        <w:spacing w:line="276" w:lineRule="auto"/>
        <w:contextualSpacing/>
        <w:jc w:val="center"/>
        <w:rPr>
          <w:rFonts w:eastAsia="Calibri"/>
          <w:b/>
          <w:szCs w:val="22"/>
          <w:lang w:eastAsia="en-US"/>
        </w:rPr>
      </w:pPr>
      <w:r w:rsidRPr="0050506A">
        <w:rPr>
          <w:rFonts w:eastAsia="Calibri"/>
          <w:b/>
          <w:szCs w:val="22"/>
          <w:lang w:eastAsia="en-US"/>
        </w:rPr>
        <w:t xml:space="preserve">Prawo zamówień publicznych (dalej jako: ustawa </w:t>
      </w:r>
      <w:proofErr w:type="spellStart"/>
      <w:r w:rsidRPr="0050506A">
        <w:rPr>
          <w:rFonts w:eastAsia="Calibri"/>
          <w:b/>
          <w:szCs w:val="22"/>
          <w:lang w:eastAsia="en-US"/>
        </w:rPr>
        <w:t>uPzp</w:t>
      </w:r>
      <w:proofErr w:type="spellEnd"/>
      <w:r w:rsidRPr="0050506A">
        <w:rPr>
          <w:rFonts w:eastAsia="Calibri"/>
          <w:b/>
          <w:szCs w:val="22"/>
          <w:lang w:eastAsia="en-US"/>
        </w:rPr>
        <w:t xml:space="preserve">) </w:t>
      </w:r>
    </w:p>
    <w:p w:rsidR="0023506C" w:rsidRPr="0050506A" w:rsidRDefault="0023506C" w:rsidP="0023506C">
      <w:pPr>
        <w:suppressAutoHyphens w:val="0"/>
        <w:spacing w:line="276" w:lineRule="auto"/>
        <w:contextualSpacing/>
        <w:jc w:val="center"/>
        <w:rPr>
          <w:rFonts w:eastAsia="Calibri"/>
          <w:szCs w:val="22"/>
          <w:lang w:eastAsia="en-US"/>
        </w:rPr>
      </w:pPr>
    </w:p>
    <w:p w:rsidR="0023506C" w:rsidRPr="0050506A" w:rsidRDefault="0023506C" w:rsidP="0023506C">
      <w:pPr>
        <w:suppressAutoHyphens w:val="0"/>
        <w:spacing w:line="276" w:lineRule="auto"/>
        <w:contextualSpacing/>
        <w:jc w:val="center"/>
        <w:rPr>
          <w:rFonts w:eastAsia="Calibri"/>
          <w:szCs w:val="22"/>
          <w:lang w:eastAsia="en-US"/>
        </w:rPr>
      </w:pPr>
    </w:p>
    <w:p w:rsidR="0023506C" w:rsidRPr="008B28EE" w:rsidRDefault="0023506C" w:rsidP="0023506C">
      <w:pPr>
        <w:suppressAutoHyphens w:val="0"/>
        <w:spacing w:line="276" w:lineRule="auto"/>
        <w:contextualSpacing/>
        <w:jc w:val="both"/>
        <w:rPr>
          <w:rFonts w:eastAsia="Calibri"/>
          <w:b/>
          <w:szCs w:val="22"/>
          <w:lang w:eastAsia="en-US"/>
        </w:rPr>
      </w:pPr>
      <w:r w:rsidRPr="0050506A">
        <w:rPr>
          <w:rFonts w:eastAsia="Calibri"/>
          <w:szCs w:val="22"/>
          <w:lang w:eastAsia="en-US"/>
        </w:rPr>
        <w:t>Na potrzeby postępowania o udzielenie zamówienia pn.:</w:t>
      </w:r>
      <w:r w:rsidR="004B55A0">
        <w:rPr>
          <w:rFonts w:eastAsia="Calibri"/>
          <w:b/>
          <w:szCs w:val="22"/>
          <w:lang w:eastAsia="en-US"/>
        </w:rPr>
        <w:t xml:space="preserve"> </w:t>
      </w:r>
      <w:r w:rsidR="008357DC">
        <w:rPr>
          <w:rFonts w:eastAsia="Calibri"/>
          <w:b/>
          <w:szCs w:val="22"/>
          <w:lang w:eastAsia="en-US"/>
        </w:rPr>
        <w:t>„</w:t>
      </w:r>
      <w:r w:rsidR="008357DC">
        <w:rPr>
          <w:b/>
        </w:rPr>
        <w:t xml:space="preserve">Przebudowa i rozbudowa budynku Szkoły Podstawowej w Brzózie Stadnickiej o salę gimnastyczną z zapleczem sportowym </w:t>
      </w:r>
      <w:r w:rsidR="008357DC">
        <w:rPr>
          <w:b/>
        </w:rPr>
        <w:br/>
        <w:t>i oddziały przedszkolne”</w:t>
      </w:r>
      <w:r w:rsidRPr="0050506A">
        <w:rPr>
          <w:rFonts w:eastAsia="Calibri"/>
          <w:szCs w:val="22"/>
          <w:lang w:eastAsia="en-US"/>
        </w:rPr>
        <w:t>,</w:t>
      </w:r>
      <w:r w:rsidRPr="0050506A">
        <w:rPr>
          <w:rFonts w:eastAsia="Calibri"/>
          <w:b/>
          <w:szCs w:val="22"/>
          <w:lang w:eastAsia="en-US"/>
        </w:rPr>
        <w:t xml:space="preserve"> </w:t>
      </w:r>
      <w:r>
        <w:t>prowadzonego przez</w:t>
      </w:r>
      <w:r>
        <w:rPr>
          <w:b/>
          <w:color w:val="FF0000"/>
        </w:rPr>
        <w:t xml:space="preserve"> </w:t>
      </w:r>
      <w:r>
        <w:rPr>
          <w:b/>
        </w:rPr>
        <w:t xml:space="preserve">Gminę Żołynia, </w:t>
      </w:r>
      <w:r w:rsidR="00175889">
        <w:rPr>
          <w:b/>
        </w:rPr>
        <w:t>u</w:t>
      </w:r>
      <w:r>
        <w:rPr>
          <w:b/>
        </w:rPr>
        <w:t>l. Rynek 22, 37-110 Żołynia</w:t>
      </w:r>
      <w:r w:rsidRPr="0050506A">
        <w:rPr>
          <w:rFonts w:eastAsia="Calibri"/>
          <w:i/>
          <w:szCs w:val="22"/>
          <w:lang w:eastAsia="en-US"/>
        </w:rPr>
        <w:t xml:space="preserve">, </w:t>
      </w:r>
      <w:r w:rsidRPr="0050506A">
        <w:rPr>
          <w:rFonts w:eastAsia="Calibri"/>
          <w:szCs w:val="22"/>
          <w:lang w:eastAsia="en-US"/>
        </w:rPr>
        <w:t>oświadczam, co następuje:</w:t>
      </w:r>
    </w:p>
    <w:p w:rsidR="0023506C" w:rsidRPr="0050506A" w:rsidRDefault="0023506C" w:rsidP="0023506C">
      <w:pPr>
        <w:widowControl w:val="0"/>
        <w:suppressAutoHyphens w:val="0"/>
        <w:spacing w:line="276" w:lineRule="auto"/>
        <w:contextualSpacing/>
        <w:rPr>
          <w:rFonts w:eastAsia="Times New Roman"/>
          <w:b/>
          <w:sz w:val="22"/>
          <w:szCs w:val="20"/>
          <w:u w:val="single"/>
          <w:lang w:eastAsia="pl-PL"/>
        </w:rPr>
      </w:pPr>
    </w:p>
    <w:tbl>
      <w:tblPr>
        <w:tblW w:w="5000" w:type="pct"/>
        <w:tblLook w:val="04A0" w:firstRow="1" w:lastRow="0" w:firstColumn="1" w:lastColumn="0" w:noHBand="0" w:noVBand="1"/>
      </w:tblPr>
      <w:tblGrid>
        <w:gridCol w:w="9854"/>
      </w:tblGrid>
      <w:tr w:rsidR="0023506C" w:rsidRPr="0050506A" w:rsidTr="00C15ECC">
        <w:tc>
          <w:tcPr>
            <w:tcW w:w="5000" w:type="pct"/>
            <w:tcBorders>
              <w:top w:val="single" w:sz="4" w:space="0" w:color="000000"/>
              <w:left w:val="single" w:sz="4" w:space="0" w:color="000000"/>
              <w:bottom w:val="single" w:sz="4" w:space="0" w:color="000000"/>
              <w:right w:val="single" w:sz="4" w:space="0" w:color="000000"/>
            </w:tcBorders>
            <w:hideMark/>
          </w:tcPr>
          <w:p w:rsidR="0023506C" w:rsidRPr="0050506A" w:rsidRDefault="0023506C" w:rsidP="00C15ECC">
            <w:pPr>
              <w:suppressAutoHyphens w:val="0"/>
              <w:spacing w:line="276" w:lineRule="auto"/>
              <w:contextualSpacing/>
              <w:rPr>
                <w:rFonts w:eastAsia="Calibri"/>
                <w:szCs w:val="22"/>
                <w:lang w:eastAsia="en-US"/>
              </w:rPr>
            </w:pPr>
            <w:r w:rsidRPr="0050506A">
              <w:rPr>
                <w:rFonts w:eastAsia="Times New Roman"/>
                <w:b/>
                <w:sz w:val="28"/>
                <w:szCs w:val="28"/>
                <w:lang w:eastAsia="pl-PL"/>
              </w:rPr>
              <w:t>Oświadczenie o braku podstaw do wykluczenia</w:t>
            </w:r>
          </w:p>
        </w:tc>
      </w:tr>
    </w:tbl>
    <w:p w:rsidR="0023506C" w:rsidRPr="0050506A" w:rsidRDefault="0023506C" w:rsidP="0023506C">
      <w:pPr>
        <w:suppressAutoHyphens w:val="0"/>
        <w:spacing w:line="276" w:lineRule="auto"/>
        <w:contextualSpacing/>
        <w:jc w:val="both"/>
        <w:rPr>
          <w:rFonts w:eastAsia="Lucida Sans Unicode"/>
          <w:kern w:val="2"/>
          <w:szCs w:val="22"/>
          <w:lang w:eastAsia="en-US"/>
        </w:rPr>
      </w:pPr>
    </w:p>
    <w:p w:rsidR="0023506C" w:rsidRDefault="0023506C" w:rsidP="0023506C">
      <w:pPr>
        <w:pBdr>
          <w:bottom w:val="single" w:sz="12" w:space="1" w:color="auto"/>
        </w:pBdr>
        <w:suppressAutoHyphens w:val="0"/>
        <w:spacing w:line="276" w:lineRule="auto"/>
        <w:contextualSpacing/>
        <w:jc w:val="both"/>
        <w:rPr>
          <w:rFonts w:eastAsia="Lucida Sans Unicode"/>
          <w:kern w:val="2"/>
          <w:szCs w:val="22"/>
          <w:lang w:eastAsia="en-US"/>
        </w:rPr>
      </w:pPr>
      <w:r w:rsidRPr="0050506A">
        <w:rPr>
          <w:rFonts w:eastAsia="Lucida Sans Unicode"/>
          <w:kern w:val="2"/>
          <w:szCs w:val="22"/>
          <w:lang w:eastAsia="en-US"/>
        </w:rPr>
        <w:t>Oświadczam, że nie podlegam wykluczeniu z postępowania na podstawie art. 1</w:t>
      </w:r>
      <w:r>
        <w:rPr>
          <w:rFonts w:eastAsia="Lucida Sans Unicode"/>
          <w:kern w:val="2"/>
          <w:szCs w:val="22"/>
          <w:lang w:eastAsia="en-US"/>
        </w:rPr>
        <w:t xml:space="preserve">08 ust. 1 </w:t>
      </w:r>
      <w:proofErr w:type="spellStart"/>
      <w:r>
        <w:rPr>
          <w:rFonts w:eastAsia="Lucida Sans Unicode"/>
          <w:kern w:val="2"/>
          <w:szCs w:val="22"/>
          <w:lang w:eastAsia="en-US"/>
        </w:rPr>
        <w:t>uPzp</w:t>
      </w:r>
      <w:proofErr w:type="spellEnd"/>
      <w:r>
        <w:rPr>
          <w:rFonts w:eastAsia="Lucida Sans Unicode"/>
          <w:kern w:val="2"/>
          <w:szCs w:val="22"/>
          <w:lang w:eastAsia="en-US"/>
        </w:rPr>
        <w:t>.</w:t>
      </w:r>
    </w:p>
    <w:p w:rsidR="0023506C" w:rsidRPr="0050506A" w:rsidRDefault="0023506C" w:rsidP="0023506C">
      <w:pPr>
        <w:pBdr>
          <w:bottom w:val="single" w:sz="12" w:space="1" w:color="auto"/>
        </w:pBdr>
        <w:suppressAutoHyphens w:val="0"/>
        <w:spacing w:line="276" w:lineRule="auto"/>
        <w:contextualSpacing/>
        <w:jc w:val="both"/>
        <w:rPr>
          <w:rFonts w:eastAsia="Lucida Sans Unicode"/>
          <w:b/>
          <w:kern w:val="2"/>
          <w:szCs w:val="22"/>
          <w:lang w:eastAsia="en-US"/>
        </w:rPr>
      </w:pPr>
      <w:r>
        <w:rPr>
          <w:rFonts w:eastAsia="Lucida Sans Unicode"/>
          <w:kern w:val="2"/>
          <w:szCs w:val="22"/>
          <w:lang w:eastAsia="en-US"/>
        </w:rPr>
        <w:t xml:space="preserve">              </w:t>
      </w:r>
    </w:p>
    <w:p w:rsidR="0023506C" w:rsidRPr="0050506A" w:rsidRDefault="0023506C" w:rsidP="0023506C">
      <w:pPr>
        <w:widowControl w:val="0"/>
        <w:suppressAutoHyphens w:val="0"/>
        <w:spacing w:line="276" w:lineRule="auto"/>
        <w:contextualSpacing/>
        <w:jc w:val="both"/>
        <w:rPr>
          <w:rFonts w:eastAsia="Times New Roman"/>
          <w:bCs/>
          <w:sz w:val="22"/>
          <w:szCs w:val="20"/>
          <w:lang w:eastAsia="pl-PL"/>
        </w:rPr>
      </w:pPr>
    </w:p>
    <w:p w:rsidR="0023506C" w:rsidRPr="0050506A" w:rsidRDefault="0023506C" w:rsidP="0023506C">
      <w:pPr>
        <w:suppressAutoHyphens w:val="0"/>
        <w:spacing w:line="276" w:lineRule="auto"/>
        <w:contextualSpacing/>
        <w:jc w:val="both"/>
        <w:rPr>
          <w:rFonts w:eastAsia="Calibri"/>
          <w:szCs w:val="22"/>
          <w:lang w:eastAsia="en-US"/>
        </w:rPr>
      </w:pPr>
      <w:r w:rsidRPr="0050506A">
        <w:rPr>
          <w:rFonts w:eastAsia="Calibri"/>
          <w:szCs w:val="22"/>
          <w:lang w:eastAsia="en-US"/>
        </w:rPr>
        <w:t xml:space="preserve">* Oświadczam, że zachodzą w stosunku do mnie podstawy wykluczenia z postępowania na podstawie art. …………. </w:t>
      </w:r>
      <w:proofErr w:type="spellStart"/>
      <w:r w:rsidRPr="0050506A">
        <w:rPr>
          <w:rFonts w:eastAsia="Calibri"/>
          <w:szCs w:val="22"/>
          <w:lang w:eastAsia="en-US"/>
        </w:rPr>
        <w:t>uPzp</w:t>
      </w:r>
      <w:proofErr w:type="spellEnd"/>
      <w:r w:rsidRPr="0050506A">
        <w:rPr>
          <w:rFonts w:eastAsia="Calibri"/>
          <w:szCs w:val="22"/>
          <w:lang w:eastAsia="en-US"/>
        </w:rPr>
        <w:t xml:space="preserve"> </w:t>
      </w:r>
      <w:r w:rsidRPr="0050506A">
        <w:rPr>
          <w:rFonts w:eastAsia="Calibri"/>
          <w:i/>
          <w:szCs w:val="22"/>
          <w:lang w:eastAsia="en-US"/>
        </w:rPr>
        <w:t xml:space="preserve">(podać mającą zastosowanie podstawę wykluczenia spośród wymienionych w art. 108 ust 1  pkt. 1,2,5 </w:t>
      </w:r>
      <w:proofErr w:type="spellStart"/>
      <w:r w:rsidRPr="0050506A">
        <w:rPr>
          <w:rFonts w:eastAsia="Calibri"/>
          <w:i/>
          <w:szCs w:val="22"/>
          <w:lang w:eastAsia="en-US"/>
        </w:rPr>
        <w:t>uPzp</w:t>
      </w:r>
      <w:proofErr w:type="spellEnd"/>
      <w:r w:rsidRPr="0050506A">
        <w:rPr>
          <w:rFonts w:eastAsia="Calibri"/>
          <w:i/>
          <w:szCs w:val="22"/>
          <w:lang w:eastAsia="en-US"/>
        </w:rPr>
        <w:t xml:space="preserve">). </w:t>
      </w:r>
      <w:r w:rsidRPr="0050506A">
        <w:rPr>
          <w:rFonts w:eastAsia="Calibri"/>
          <w:szCs w:val="22"/>
          <w:lang w:eastAsia="en-US"/>
        </w:rPr>
        <w:t xml:space="preserve">Jednocześnie oświadczam, że w związku z ww. okolicznością,  na podstawie art. 110 </w:t>
      </w:r>
      <w:proofErr w:type="spellStart"/>
      <w:r w:rsidRPr="0050506A">
        <w:rPr>
          <w:rFonts w:eastAsia="Calibri"/>
          <w:szCs w:val="22"/>
          <w:lang w:eastAsia="en-US"/>
        </w:rPr>
        <w:t>uPzp</w:t>
      </w:r>
      <w:proofErr w:type="spellEnd"/>
      <w:r w:rsidRPr="0050506A">
        <w:rPr>
          <w:rFonts w:eastAsia="Calibri"/>
          <w:szCs w:val="22"/>
          <w:lang w:eastAsia="en-US"/>
        </w:rPr>
        <w:t xml:space="preserve"> podjąłem następujące środki naprawcze:</w:t>
      </w:r>
    </w:p>
    <w:p w:rsidR="0023506C" w:rsidRPr="0050506A" w:rsidRDefault="0023506C" w:rsidP="0023506C">
      <w:pPr>
        <w:suppressAutoHyphens w:val="0"/>
        <w:spacing w:line="276" w:lineRule="auto"/>
        <w:contextualSpacing/>
        <w:jc w:val="both"/>
        <w:rPr>
          <w:rFonts w:eastAsia="Calibri"/>
          <w:szCs w:val="22"/>
          <w:lang w:eastAsia="en-US"/>
        </w:rPr>
      </w:pPr>
      <w:r w:rsidRPr="0050506A">
        <w:rPr>
          <w:rFonts w:eastAsia="Calibri"/>
          <w:szCs w:val="22"/>
          <w:lang w:eastAsia="en-US"/>
        </w:rPr>
        <w:t>…………………………………………………………………………………………………………</w:t>
      </w:r>
    </w:p>
    <w:p w:rsidR="0023506C" w:rsidRPr="0050506A" w:rsidRDefault="0023506C" w:rsidP="0023506C">
      <w:pPr>
        <w:suppressAutoHyphens w:val="0"/>
        <w:spacing w:line="276" w:lineRule="auto"/>
        <w:ind w:left="142"/>
        <w:contextualSpacing/>
        <w:jc w:val="both"/>
        <w:rPr>
          <w:rFonts w:eastAsia="Calibri"/>
          <w:i/>
          <w:sz w:val="22"/>
          <w:szCs w:val="22"/>
          <w:lang w:eastAsia="en-US"/>
        </w:rPr>
      </w:pPr>
    </w:p>
    <w:p w:rsidR="0023506C" w:rsidRDefault="0023506C" w:rsidP="0023506C">
      <w:pPr>
        <w:suppressAutoHyphens w:val="0"/>
        <w:spacing w:line="276" w:lineRule="auto"/>
        <w:ind w:left="142"/>
        <w:contextualSpacing/>
        <w:jc w:val="both"/>
        <w:rPr>
          <w:rFonts w:eastAsia="Calibri"/>
          <w:i/>
          <w:sz w:val="22"/>
          <w:szCs w:val="22"/>
          <w:lang w:eastAsia="en-US"/>
        </w:rPr>
      </w:pPr>
      <w:r w:rsidRPr="0050506A">
        <w:rPr>
          <w:rFonts w:eastAsia="Calibri"/>
          <w:i/>
          <w:sz w:val="22"/>
          <w:szCs w:val="22"/>
          <w:lang w:eastAsia="en-US"/>
        </w:rPr>
        <w:t>* (Wypełnić, tylko w przypadku, gdy dotyczy)</w:t>
      </w:r>
    </w:p>
    <w:p w:rsidR="0023506C" w:rsidRPr="0050506A" w:rsidRDefault="0023506C" w:rsidP="0023506C">
      <w:pPr>
        <w:pBdr>
          <w:bottom w:val="single" w:sz="12" w:space="1" w:color="auto"/>
        </w:pBdr>
        <w:suppressAutoHyphens w:val="0"/>
        <w:spacing w:line="276" w:lineRule="auto"/>
        <w:contextualSpacing/>
        <w:jc w:val="both"/>
        <w:rPr>
          <w:rFonts w:eastAsia="Lucida Sans Unicode"/>
          <w:b/>
          <w:kern w:val="2"/>
          <w:szCs w:val="22"/>
          <w:lang w:eastAsia="en-US"/>
        </w:rPr>
      </w:pPr>
    </w:p>
    <w:p w:rsidR="0023506C" w:rsidRPr="0050506A" w:rsidRDefault="0023506C" w:rsidP="0023506C">
      <w:pPr>
        <w:widowControl w:val="0"/>
        <w:suppressAutoHyphens w:val="0"/>
        <w:spacing w:line="276" w:lineRule="auto"/>
        <w:contextualSpacing/>
        <w:jc w:val="both"/>
        <w:rPr>
          <w:rFonts w:eastAsia="Times New Roman"/>
          <w:bCs/>
          <w:sz w:val="22"/>
          <w:szCs w:val="20"/>
          <w:lang w:eastAsia="pl-PL"/>
        </w:rPr>
      </w:pPr>
    </w:p>
    <w:p w:rsidR="0023506C" w:rsidRPr="00796474" w:rsidRDefault="0023506C" w:rsidP="0023506C">
      <w:pPr>
        <w:suppressAutoHyphens w:val="0"/>
        <w:spacing w:line="276" w:lineRule="auto"/>
        <w:contextualSpacing/>
        <w:jc w:val="both"/>
        <w:rPr>
          <w:rFonts w:eastAsia="Calibri"/>
          <w:b/>
          <w:i/>
          <w:sz w:val="22"/>
          <w:szCs w:val="22"/>
          <w:u w:val="single"/>
          <w:lang w:eastAsia="en-US"/>
        </w:rPr>
      </w:pPr>
    </w:p>
    <w:p w:rsidR="0023506C" w:rsidRDefault="0023506C" w:rsidP="0023506C">
      <w:pPr>
        <w:suppressAutoHyphens w:val="0"/>
        <w:spacing w:line="276" w:lineRule="auto"/>
        <w:contextualSpacing/>
        <w:jc w:val="both"/>
        <w:rPr>
          <w:rFonts w:eastAsia="Lucida Sans Unicode"/>
          <w:kern w:val="2"/>
          <w:szCs w:val="22"/>
          <w:lang w:eastAsia="en-US"/>
        </w:rPr>
      </w:pPr>
      <w:r w:rsidRPr="0050506A">
        <w:rPr>
          <w:rFonts w:eastAsia="Lucida Sans Unicode"/>
          <w:kern w:val="2"/>
          <w:szCs w:val="22"/>
          <w:lang w:eastAsia="en-US"/>
        </w:rPr>
        <w:lastRenderedPageBreak/>
        <w:t xml:space="preserve">Oświadczam, że </w:t>
      </w:r>
      <w:r>
        <w:rPr>
          <w:rFonts w:eastAsia="Lucida Sans Unicode"/>
          <w:kern w:val="2"/>
          <w:szCs w:val="22"/>
          <w:lang w:eastAsia="en-US"/>
        </w:rPr>
        <w:t xml:space="preserve">nie zachodzą w stosunku do mnie przesłanki wykluczenia z postępowania na podstawie </w:t>
      </w:r>
      <w:r w:rsidRPr="00F10109">
        <w:rPr>
          <w:rFonts w:eastAsia="Lucida Sans Unicode"/>
          <w:kern w:val="2"/>
          <w:szCs w:val="22"/>
          <w:lang w:eastAsia="en-US"/>
        </w:rPr>
        <w:t>art. 7 ust. 1 ustawy z dnia 13 kwietnia 2022 r. o szczególnych rozwiązaniach w zakresie przeciwdziałania wspieraniu agresji na Ukrainę oraz służących ochronie bezpieczeństwa narodowego</w:t>
      </w:r>
      <w:r>
        <w:rPr>
          <w:rFonts w:eastAsia="Lucida Sans Unicode"/>
          <w:kern w:val="2"/>
          <w:szCs w:val="22"/>
          <w:lang w:eastAsia="en-US"/>
        </w:rPr>
        <w:t xml:space="preserve"> (</w:t>
      </w:r>
      <w:proofErr w:type="spellStart"/>
      <w:r w:rsidR="00652177">
        <w:rPr>
          <w:rFonts w:eastAsia="Lucida Sans Unicode"/>
          <w:kern w:val="2"/>
          <w:szCs w:val="22"/>
          <w:lang w:eastAsia="en-US"/>
        </w:rPr>
        <w:t>t.j</w:t>
      </w:r>
      <w:proofErr w:type="spellEnd"/>
      <w:r w:rsidR="00652177">
        <w:rPr>
          <w:rFonts w:eastAsia="Lucida Sans Unicode"/>
          <w:kern w:val="2"/>
          <w:szCs w:val="22"/>
          <w:lang w:eastAsia="en-US"/>
        </w:rPr>
        <w:t xml:space="preserve">. - </w:t>
      </w:r>
      <w:r>
        <w:rPr>
          <w:rFonts w:eastAsia="Lucida Sans Unicode"/>
          <w:kern w:val="2"/>
          <w:szCs w:val="22"/>
          <w:lang w:eastAsia="en-US"/>
        </w:rPr>
        <w:t xml:space="preserve">Dz. U. </w:t>
      </w:r>
      <w:r w:rsidR="00652177">
        <w:rPr>
          <w:rFonts w:eastAsia="Lucida Sans Unicode"/>
          <w:kern w:val="2"/>
          <w:szCs w:val="22"/>
          <w:lang w:eastAsia="en-US"/>
        </w:rPr>
        <w:t xml:space="preserve">z 2024 r. </w:t>
      </w:r>
      <w:r>
        <w:rPr>
          <w:rFonts w:eastAsia="Lucida Sans Unicode"/>
          <w:kern w:val="2"/>
          <w:szCs w:val="22"/>
          <w:lang w:eastAsia="en-US"/>
        </w:rPr>
        <w:t xml:space="preserve">poz. </w:t>
      </w:r>
      <w:r w:rsidR="00652177">
        <w:rPr>
          <w:rFonts w:eastAsia="Lucida Sans Unicode"/>
          <w:kern w:val="2"/>
          <w:szCs w:val="22"/>
          <w:lang w:eastAsia="en-US"/>
        </w:rPr>
        <w:t>507</w:t>
      </w:r>
      <w:r>
        <w:rPr>
          <w:rFonts w:eastAsia="Lucida Sans Unicode"/>
          <w:kern w:val="2"/>
          <w:szCs w:val="22"/>
          <w:lang w:eastAsia="en-US"/>
        </w:rPr>
        <w:t>).</w:t>
      </w:r>
    </w:p>
    <w:p w:rsidR="0023506C" w:rsidRDefault="0023506C" w:rsidP="0023506C">
      <w:pPr>
        <w:suppressAutoHyphens w:val="0"/>
        <w:spacing w:line="276" w:lineRule="auto"/>
        <w:ind w:left="142"/>
        <w:contextualSpacing/>
        <w:jc w:val="both"/>
        <w:rPr>
          <w:rFonts w:eastAsia="Calibri"/>
          <w:i/>
          <w:sz w:val="22"/>
          <w:szCs w:val="22"/>
          <w:lang w:eastAsia="en-US"/>
        </w:rPr>
      </w:pPr>
    </w:p>
    <w:p w:rsidR="0023506C" w:rsidRPr="00DE072C" w:rsidRDefault="0023506C" w:rsidP="0023506C">
      <w:pPr>
        <w:suppressAutoHyphens w:val="0"/>
        <w:spacing w:line="276" w:lineRule="auto"/>
        <w:ind w:left="142"/>
        <w:contextualSpacing/>
        <w:jc w:val="both"/>
        <w:rPr>
          <w:rFonts w:eastAsia="Calibri"/>
          <w:i/>
          <w:sz w:val="22"/>
          <w:szCs w:val="22"/>
          <w:lang w:eastAsia="en-US"/>
        </w:rPr>
      </w:pPr>
    </w:p>
    <w:tbl>
      <w:tblPr>
        <w:tblW w:w="5000" w:type="pct"/>
        <w:tblLook w:val="04A0" w:firstRow="1" w:lastRow="0" w:firstColumn="1" w:lastColumn="0" w:noHBand="0" w:noVBand="1"/>
      </w:tblPr>
      <w:tblGrid>
        <w:gridCol w:w="9854"/>
      </w:tblGrid>
      <w:tr w:rsidR="0023506C" w:rsidRPr="0050506A" w:rsidTr="00C15ECC">
        <w:trPr>
          <w:trHeight w:val="416"/>
        </w:trPr>
        <w:tc>
          <w:tcPr>
            <w:tcW w:w="5000" w:type="pct"/>
            <w:tcBorders>
              <w:top w:val="single" w:sz="4" w:space="0" w:color="000000"/>
              <w:left w:val="single" w:sz="4" w:space="0" w:color="000000"/>
              <w:bottom w:val="single" w:sz="4" w:space="0" w:color="000000"/>
              <w:right w:val="single" w:sz="4" w:space="0" w:color="000000"/>
            </w:tcBorders>
            <w:hideMark/>
          </w:tcPr>
          <w:p w:rsidR="0023506C" w:rsidRPr="0050506A" w:rsidRDefault="0023506C" w:rsidP="00C15ECC">
            <w:pPr>
              <w:suppressAutoHyphens w:val="0"/>
              <w:spacing w:line="276" w:lineRule="auto"/>
              <w:contextualSpacing/>
              <w:rPr>
                <w:rFonts w:eastAsia="Calibri"/>
                <w:szCs w:val="22"/>
                <w:lang w:eastAsia="en-US"/>
              </w:rPr>
            </w:pPr>
            <w:r w:rsidRPr="0050506A">
              <w:rPr>
                <w:rFonts w:eastAsia="Times New Roman"/>
                <w:b/>
                <w:sz w:val="28"/>
                <w:szCs w:val="28"/>
                <w:lang w:eastAsia="pl-PL"/>
              </w:rPr>
              <w:t>Oświadczenie o spełnianiu warunków udziału w postępowaniu</w:t>
            </w:r>
          </w:p>
        </w:tc>
      </w:tr>
    </w:tbl>
    <w:p w:rsidR="0023506C" w:rsidRPr="0050506A" w:rsidRDefault="0023506C" w:rsidP="0023506C">
      <w:pPr>
        <w:suppressAutoHyphens w:val="0"/>
        <w:spacing w:line="276" w:lineRule="auto"/>
        <w:contextualSpacing/>
        <w:jc w:val="both"/>
        <w:rPr>
          <w:rFonts w:eastAsia="Lucida Sans Unicode"/>
          <w:kern w:val="2"/>
          <w:szCs w:val="22"/>
          <w:lang w:eastAsia="en-US"/>
        </w:rPr>
      </w:pPr>
    </w:p>
    <w:p w:rsidR="0023506C" w:rsidRPr="0050506A" w:rsidRDefault="0023506C" w:rsidP="0023506C">
      <w:pPr>
        <w:tabs>
          <w:tab w:val="left" w:pos="284"/>
        </w:tabs>
        <w:suppressAutoHyphens w:val="0"/>
        <w:spacing w:line="276" w:lineRule="auto"/>
        <w:contextualSpacing/>
        <w:jc w:val="both"/>
        <w:rPr>
          <w:rFonts w:eastAsia="Calibri"/>
          <w:bCs/>
          <w:szCs w:val="22"/>
          <w:lang w:eastAsia="en-US"/>
        </w:rPr>
      </w:pPr>
      <w:r w:rsidRPr="0050506A">
        <w:rPr>
          <w:rFonts w:eastAsia="Calibri"/>
          <w:bCs/>
          <w:szCs w:val="22"/>
          <w:lang w:eastAsia="en-US"/>
        </w:rPr>
        <w:t xml:space="preserve">Oświadczam, że </w:t>
      </w:r>
      <w:r w:rsidRPr="0050506A">
        <w:rPr>
          <w:rFonts w:eastAsia="Times New Roman"/>
          <w:iCs/>
          <w:szCs w:val="22"/>
          <w:lang w:eastAsia="pl-PL"/>
        </w:rPr>
        <w:t xml:space="preserve">spełniam warunki udziału w postępowaniu określone przez Zamawiającego w Rozdziale IX </w:t>
      </w:r>
      <w:proofErr w:type="spellStart"/>
      <w:r w:rsidRPr="0050506A">
        <w:rPr>
          <w:rFonts w:eastAsia="Times New Roman"/>
          <w:iCs/>
          <w:szCs w:val="22"/>
          <w:lang w:eastAsia="pl-PL"/>
        </w:rPr>
        <w:t>swz</w:t>
      </w:r>
      <w:proofErr w:type="spellEnd"/>
      <w:r w:rsidRPr="0050506A">
        <w:rPr>
          <w:rFonts w:eastAsia="Calibri"/>
          <w:bCs/>
          <w:szCs w:val="22"/>
          <w:lang w:eastAsia="en-US"/>
        </w:rPr>
        <w:t xml:space="preserve"> – w zakresie w jakim Wykonawca powołuje się na moje zasoby.</w:t>
      </w:r>
    </w:p>
    <w:p w:rsidR="0023506C" w:rsidRPr="0050506A" w:rsidRDefault="0023506C" w:rsidP="0023506C">
      <w:pPr>
        <w:widowControl w:val="0"/>
        <w:suppressAutoHyphens w:val="0"/>
        <w:spacing w:line="276" w:lineRule="auto"/>
        <w:contextualSpacing/>
        <w:rPr>
          <w:rFonts w:eastAsia="Times New Roman"/>
          <w:i/>
          <w:iCs/>
          <w:sz w:val="22"/>
          <w:szCs w:val="20"/>
          <w:lang w:eastAsia="pl-PL"/>
        </w:rPr>
      </w:pPr>
    </w:p>
    <w:p w:rsidR="0023506C" w:rsidRPr="0050506A" w:rsidRDefault="0023506C" w:rsidP="0023506C">
      <w:pPr>
        <w:widowControl w:val="0"/>
        <w:suppressAutoHyphens w:val="0"/>
        <w:spacing w:line="276" w:lineRule="auto"/>
        <w:contextualSpacing/>
        <w:rPr>
          <w:rFonts w:eastAsia="Times New Roman"/>
          <w:i/>
          <w:iCs/>
          <w:sz w:val="22"/>
          <w:szCs w:val="20"/>
          <w:lang w:eastAsia="pl-PL"/>
        </w:rPr>
      </w:pPr>
    </w:p>
    <w:tbl>
      <w:tblPr>
        <w:tblW w:w="5000" w:type="pct"/>
        <w:tblLook w:val="04A0" w:firstRow="1" w:lastRow="0" w:firstColumn="1" w:lastColumn="0" w:noHBand="0" w:noVBand="1"/>
      </w:tblPr>
      <w:tblGrid>
        <w:gridCol w:w="9854"/>
      </w:tblGrid>
      <w:tr w:rsidR="0023506C" w:rsidRPr="0050506A" w:rsidTr="00C15ECC">
        <w:tc>
          <w:tcPr>
            <w:tcW w:w="5000" w:type="pct"/>
            <w:tcBorders>
              <w:top w:val="single" w:sz="4" w:space="0" w:color="000000"/>
              <w:left w:val="single" w:sz="4" w:space="0" w:color="000000"/>
              <w:bottom w:val="single" w:sz="4" w:space="0" w:color="000000"/>
              <w:right w:val="single" w:sz="4" w:space="0" w:color="000000"/>
            </w:tcBorders>
            <w:hideMark/>
          </w:tcPr>
          <w:p w:rsidR="0023506C" w:rsidRPr="0050506A" w:rsidRDefault="0023506C" w:rsidP="00C15ECC">
            <w:pPr>
              <w:suppressAutoHyphens w:val="0"/>
              <w:spacing w:line="276" w:lineRule="auto"/>
              <w:contextualSpacing/>
              <w:rPr>
                <w:rFonts w:eastAsia="Calibri"/>
                <w:szCs w:val="22"/>
                <w:lang w:eastAsia="en-US"/>
              </w:rPr>
            </w:pPr>
            <w:r w:rsidRPr="0050506A">
              <w:rPr>
                <w:rFonts w:eastAsia="Calibri"/>
                <w:b/>
                <w:sz w:val="28"/>
                <w:szCs w:val="28"/>
                <w:lang w:eastAsia="en-US"/>
              </w:rPr>
              <w:t>Oświadczenie dotyczące podanych informacji</w:t>
            </w:r>
          </w:p>
        </w:tc>
      </w:tr>
    </w:tbl>
    <w:p w:rsidR="0023506C" w:rsidRPr="0050506A" w:rsidRDefault="0023506C" w:rsidP="0023506C">
      <w:pPr>
        <w:suppressAutoHyphens w:val="0"/>
        <w:spacing w:line="276" w:lineRule="auto"/>
        <w:contextualSpacing/>
        <w:jc w:val="both"/>
        <w:rPr>
          <w:rFonts w:eastAsia="Calibri"/>
          <w:szCs w:val="22"/>
          <w:lang w:eastAsia="en-US"/>
        </w:rPr>
      </w:pPr>
    </w:p>
    <w:p w:rsidR="0023506C" w:rsidRPr="0050506A" w:rsidRDefault="0023506C" w:rsidP="0023506C">
      <w:pPr>
        <w:suppressAutoHyphens w:val="0"/>
        <w:spacing w:line="276" w:lineRule="auto"/>
        <w:contextualSpacing/>
        <w:jc w:val="both"/>
        <w:rPr>
          <w:rFonts w:eastAsia="Calibri"/>
          <w:szCs w:val="22"/>
          <w:lang w:eastAsia="en-US"/>
        </w:rPr>
      </w:pPr>
      <w:r w:rsidRPr="0050506A">
        <w:rPr>
          <w:rFonts w:eastAsia="Calibri"/>
          <w:szCs w:val="22"/>
          <w:lang w:eastAsia="en-US"/>
        </w:rPr>
        <w:t xml:space="preserve">Oświadczam, że wszystkie informacje podane w powyższych oświadczeniach są aktualne </w:t>
      </w:r>
      <w:r w:rsidRPr="0050506A">
        <w:rPr>
          <w:rFonts w:eastAsia="Calibri"/>
          <w:szCs w:val="22"/>
          <w:lang w:eastAsia="en-US"/>
        </w:rPr>
        <w:br/>
        <w:t>i zgodne z prawdą oraz zostały przedstawione z pełną świadomością konsekwencji wprowadzenia zamawiającego w błąd przy przedstawianiu informacji.</w:t>
      </w:r>
    </w:p>
    <w:p w:rsidR="0023506C" w:rsidRPr="0050506A" w:rsidRDefault="0023506C" w:rsidP="0023506C">
      <w:pPr>
        <w:widowControl w:val="0"/>
        <w:suppressAutoHyphens w:val="0"/>
        <w:spacing w:line="276" w:lineRule="auto"/>
        <w:contextualSpacing/>
        <w:rPr>
          <w:rFonts w:eastAsia="Times New Roman"/>
          <w:i/>
          <w:iCs/>
          <w:sz w:val="22"/>
          <w:szCs w:val="20"/>
          <w:lang w:eastAsia="pl-PL"/>
        </w:rPr>
      </w:pPr>
    </w:p>
    <w:p w:rsidR="0023506C" w:rsidRPr="0050506A" w:rsidRDefault="0023506C" w:rsidP="0023506C">
      <w:pPr>
        <w:widowControl w:val="0"/>
        <w:suppressAutoHyphens w:val="0"/>
        <w:spacing w:line="276" w:lineRule="auto"/>
        <w:contextualSpacing/>
        <w:rPr>
          <w:rFonts w:eastAsia="Times New Roman"/>
          <w:sz w:val="22"/>
          <w:szCs w:val="20"/>
          <w:lang w:eastAsia="pl-PL"/>
        </w:rPr>
      </w:pPr>
    </w:p>
    <w:p w:rsidR="0023506C" w:rsidRPr="0050506A" w:rsidRDefault="0023506C" w:rsidP="0023506C">
      <w:pPr>
        <w:widowControl w:val="0"/>
        <w:suppressAutoHyphens w:val="0"/>
        <w:autoSpaceDE w:val="0"/>
        <w:autoSpaceDN w:val="0"/>
        <w:adjustRightInd w:val="0"/>
        <w:spacing w:line="276" w:lineRule="auto"/>
        <w:contextualSpacing/>
        <w:rPr>
          <w:rFonts w:eastAsia="Times New Roman"/>
          <w:sz w:val="22"/>
          <w:szCs w:val="20"/>
          <w:lang w:eastAsia="pl-PL"/>
        </w:rPr>
      </w:pPr>
    </w:p>
    <w:p w:rsidR="0023506C" w:rsidRPr="0050506A" w:rsidRDefault="0023506C" w:rsidP="0023506C">
      <w:pPr>
        <w:widowControl w:val="0"/>
        <w:suppressAutoHyphens w:val="0"/>
        <w:autoSpaceDE w:val="0"/>
        <w:autoSpaceDN w:val="0"/>
        <w:adjustRightInd w:val="0"/>
        <w:spacing w:line="276" w:lineRule="auto"/>
        <w:contextualSpacing/>
        <w:jc w:val="right"/>
        <w:rPr>
          <w:rFonts w:eastAsia="Times New Roman"/>
          <w:b/>
          <w:i/>
          <w:sz w:val="14"/>
          <w:szCs w:val="16"/>
          <w:lang w:eastAsia="pl-PL"/>
        </w:rPr>
      </w:pPr>
      <w:r w:rsidRPr="0050506A">
        <w:rPr>
          <w:rFonts w:eastAsia="Times New Roman"/>
          <w:i/>
          <w:sz w:val="20"/>
          <w:szCs w:val="19"/>
          <w:lang w:eastAsia="pl-PL"/>
        </w:rPr>
        <w:t xml:space="preserve">                                                                                        </w:t>
      </w:r>
      <w:r w:rsidRPr="0050506A">
        <w:rPr>
          <w:rFonts w:eastAsia="Times New Roman"/>
          <w:i/>
          <w:sz w:val="20"/>
          <w:szCs w:val="19"/>
          <w:lang w:eastAsia="pl-PL"/>
        </w:rPr>
        <w:tab/>
      </w:r>
      <w:r w:rsidRPr="0050506A">
        <w:rPr>
          <w:rFonts w:eastAsia="Times New Roman"/>
          <w:i/>
          <w:sz w:val="20"/>
          <w:szCs w:val="19"/>
          <w:lang w:eastAsia="pl-PL"/>
        </w:rPr>
        <w:tab/>
      </w:r>
      <w:r w:rsidRPr="0050506A">
        <w:rPr>
          <w:rFonts w:eastAsia="Times New Roman"/>
          <w:b/>
          <w:i/>
          <w:sz w:val="18"/>
          <w:szCs w:val="19"/>
          <w:lang w:eastAsia="pl-PL"/>
        </w:rPr>
        <w:t>………………….…………………..………………………</w:t>
      </w:r>
    </w:p>
    <w:p w:rsidR="0023506C" w:rsidRPr="0050506A" w:rsidRDefault="0023506C" w:rsidP="0023506C">
      <w:pPr>
        <w:suppressAutoHyphens w:val="0"/>
        <w:spacing w:line="276" w:lineRule="auto"/>
        <w:ind w:left="4248"/>
        <w:contextualSpacing/>
        <w:jc w:val="right"/>
        <w:rPr>
          <w:rFonts w:eastAsia="Times New Roman"/>
          <w:bCs/>
          <w:i/>
          <w:iCs/>
          <w:sz w:val="20"/>
          <w:szCs w:val="20"/>
          <w:lang w:eastAsia="pl-PL"/>
        </w:rPr>
      </w:pPr>
      <w:r w:rsidRPr="0050506A">
        <w:rPr>
          <w:rFonts w:eastAsia="Times New Roman"/>
          <w:bCs/>
          <w:i/>
          <w:iCs/>
          <w:sz w:val="20"/>
          <w:szCs w:val="20"/>
          <w:lang w:eastAsia="pl-PL"/>
        </w:rPr>
        <w:t>Podpis osoby uprawnionej do reprezentacji podmiotu udostepniającego zasoby</w:t>
      </w:r>
    </w:p>
    <w:p w:rsidR="0023506C" w:rsidRPr="0050506A" w:rsidRDefault="0023506C" w:rsidP="0023506C">
      <w:pPr>
        <w:suppressAutoHyphens w:val="0"/>
        <w:spacing w:line="276" w:lineRule="auto"/>
        <w:ind w:left="4248"/>
        <w:contextualSpacing/>
        <w:jc w:val="center"/>
        <w:rPr>
          <w:rFonts w:eastAsia="Times New Roman"/>
          <w:bCs/>
          <w:i/>
          <w:iCs/>
          <w:sz w:val="22"/>
          <w:szCs w:val="20"/>
          <w:lang w:eastAsia="pl-PL"/>
        </w:rPr>
      </w:pPr>
    </w:p>
    <w:p w:rsidR="0023506C" w:rsidRPr="0050506A" w:rsidRDefault="0023506C" w:rsidP="0023506C">
      <w:pPr>
        <w:widowControl w:val="0"/>
        <w:suppressAutoHyphens w:val="0"/>
        <w:spacing w:line="276" w:lineRule="auto"/>
        <w:ind w:left="142" w:hanging="142"/>
        <w:contextualSpacing/>
        <w:jc w:val="both"/>
        <w:rPr>
          <w:rFonts w:eastAsia="Times New Roman"/>
          <w:b/>
          <w:i/>
          <w:iCs/>
          <w:sz w:val="22"/>
          <w:szCs w:val="20"/>
          <w:lang w:eastAsia="pl-PL"/>
        </w:rPr>
      </w:pPr>
    </w:p>
    <w:p w:rsidR="0023506C" w:rsidRPr="0050506A" w:rsidRDefault="0023506C" w:rsidP="0023506C">
      <w:pPr>
        <w:widowControl w:val="0"/>
        <w:suppressAutoHyphens w:val="0"/>
        <w:spacing w:line="276" w:lineRule="auto"/>
        <w:ind w:left="142" w:hanging="142"/>
        <w:contextualSpacing/>
        <w:jc w:val="both"/>
        <w:rPr>
          <w:rFonts w:eastAsia="Times New Roman"/>
          <w:b/>
          <w:i/>
          <w:iCs/>
          <w:sz w:val="22"/>
          <w:szCs w:val="20"/>
          <w:lang w:eastAsia="pl-PL"/>
        </w:rPr>
      </w:pPr>
    </w:p>
    <w:p w:rsidR="0023506C" w:rsidRPr="009B0C98" w:rsidRDefault="0023506C" w:rsidP="0023506C">
      <w:pPr>
        <w:suppressAutoHyphens w:val="0"/>
        <w:spacing w:line="276" w:lineRule="auto"/>
        <w:contextualSpacing/>
        <w:rPr>
          <w:rFonts w:eastAsia="Calibri"/>
          <w:b/>
          <w:i/>
          <w:lang w:eastAsia="en-US"/>
        </w:rPr>
      </w:pPr>
      <w:r w:rsidRPr="009B0C98">
        <w:rPr>
          <w:rFonts w:eastAsia="Calibri"/>
          <w:b/>
          <w:i/>
          <w:lang w:eastAsia="en-US"/>
        </w:rPr>
        <w:t>* jeżeli dotyczy</w:t>
      </w:r>
    </w:p>
    <w:p w:rsidR="0023506C" w:rsidRPr="0050506A" w:rsidRDefault="0023506C" w:rsidP="0023506C">
      <w:pPr>
        <w:widowControl w:val="0"/>
        <w:suppressAutoHyphens w:val="0"/>
        <w:autoSpaceDE w:val="0"/>
        <w:autoSpaceDN w:val="0"/>
        <w:adjustRightInd w:val="0"/>
        <w:spacing w:line="276" w:lineRule="auto"/>
        <w:contextualSpacing/>
        <w:rPr>
          <w:rFonts w:eastAsia="Times New Roman"/>
          <w:sz w:val="22"/>
          <w:szCs w:val="20"/>
          <w:lang w:eastAsia="pl-PL"/>
        </w:rPr>
      </w:pPr>
    </w:p>
    <w:p w:rsidR="0023506C" w:rsidRPr="0050506A" w:rsidRDefault="0023506C" w:rsidP="0023506C">
      <w:pPr>
        <w:widowControl w:val="0"/>
        <w:suppressAutoHyphens w:val="0"/>
        <w:autoSpaceDE w:val="0"/>
        <w:autoSpaceDN w:val="0"/>
        <w:adjustRightInd w:val="0"/>
        <w:spacing w:line="276" w:lineRule="auto"/>
        <w:contextualSpacing/>
        <w:rPr>
          <w:rFonts w:eastAsia="Times New Roman"/>
          <w:sz w:val="22"/>
          <w:szCs w:val="20"/>
          <w:lang w:eastAsia="pl-PL"/>
        </w:rPr>
      </w:pPr>
    </w:p>
    <w:p w:rsidR="0023506C" w:rsidRPr="0050506A" w:rsidRDefault="0023506C" w:rsidP="0023506C">
      <w:pPr>
        <w:suppressAutoHyphens w:val="0"/>
        <w:spacing w:line="276" w:lineRule="auto"/>
        <w:contextualSpacing/>
        <w:jc w:val="right"/>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4B55A0" w:rsidRDefault="004B55A0" w:rsidP="0023506C">
      <w:pPr>
        <w:spacing w:line="276" w:lineRule="auto"/>
        <w:contextualSpacing/>
        <w:rPr>
          <w:b/>
          <w:color w:val="000000"/>
        </w:rPr>
      </w:pPr>
    </w:p>
    <w:p w:rsidR="0023506C" w:rsidRDefault="0023506C" w:rsidP="0023506C">
      <w:pPr>
        <w:spacing w:line="276" w:lineRule="auto"/>
        <w:contextualSpacing/>
        <w:jc w:val="right"/>
      </w:pPr>
      <w:r>
        <w:rPr>
          <w:b/>
        </w:rPr>
        <w:lastRenderedPageBreak/>
        <w:t>Załącznik nr 7</w:t>
      </w:r>
    </w:p>
    <w:p w:rsidR="0023506C" w:rsidRDefault="0023506C" w:rsidP="0023506C">
      <w:pPr>
        <w:spacing w:line="276" w:lineRule="auto"/>
        <w:contextualSpacing/>
        <w:jc w:val="both"/>
      </w:pPr>
    </w:p>
    <w:p w:rsidR="0023506C" w:rsidRDefault="0023506C" w:rsidP="0023506C">
      <w:pPr>
        <w:pStyle w:val="Tekstpodstawowy"/>
        <w:tabs>
          <w:tab w:val="right" w:pos="9072"/>
        </w:tabs>
        <w:spacing w:line="276" w:lineRule="auto"/>
        <w:contextualSpacing/>
      </w:pPr>
      <w:r>
        <w:rPr>
          <w:rFonts w:eastAsia="Times New Roman"/>
          <w:sz w:val="28"/>
        </w:rPr>
        <w:t xml:space="preserve"> </w:t>
      </w:r>
    </w:p>
    <w:p w:rsidR="0023506C" w:rsidRDefault="0023506C" w:rsidP="0023506C">
      <w:pPr>
        <w:spacing w:line="276" w:lineRule="auto"/>
        <w:contextualSpacing/>
        <w:jc w:val="right"/>
      </w:pPr>
      <w:r>
        <w:t xml:space="preserve">Nr Egz. ......                               </w:t>
      </w:r>
    </w:p>
    <w:p w:rsidR="0023506C" w:rsidRDefault="0023506C" w:rsidP="0023506C">
      <w:pPr>
        <w:spacing w:line="276" w:lineRule="auto"/>
        <w:ind w:firstLine="708"/>
        <w:contextualSpacing/>
        <w:jc w:val="center"/>
        <w:rPr>
          <w:b/>
          <w:u w:val="single"/>
        </w:rPr>
      </w:pPr>
    </w:p>
    <w:p w:rsidR="0023506C" w:rsidRDefault="0023506C" w:rsidP="0023506C">
      <w:pPr>
        <w:spacing w:line="276" w:lineRule="auto"/>
        <w:ind w:firstLine="708"/>
        <w:contextualSpacing/>
        <w:jc w:val="center"/>
      </w:pPr>
      <w:r>
        <w:rPr>
          <w:b/>
          <w:u w:val="single"/>
        </w:rPr>
        <w:t xml:space="preserve">WZÓR UMOWY NR …………… </w:t>
      </w:r>
    </w:p>
    <w:p w:rsidR="0023506C" w:rsidRDefault="0023506C" w:rsidP="0023506C">
      <w:pPr>
        <w:spacing w:line="276" w:lineRule="auto"/>
        <w:ind w:firstLine="708"/>
        <w:contextualSpacing/>
        <w:jc w:val="center"/>
        <w:rPr>
          <w:b/>
          <w:u w:val="single"/>
        </w:rPr>
      </w:pPr>
    </w:p>
    <w:p w:rsidR="0023506C" w:rsidRDefault="0023506C" w:rsidP="0023506C">
      <w:pPr>
        <w:spacing w:line="276" w:lineRule="auto"/>
        <w:ind w:firstLine="708"/>
        <w:contextualSpacing/>
        <w:jc w:val="both"/>
        <w:rPr>
          <w:b/>
          <w:u w:val="single"/>
        </w:rPr>
      </w:pPr>
    </w:p>
    <w:p w:rsidR="0023506C" w:rsidRDefault="0023506C" w:rsidP="0023506C">
      <w:pPr>
        <w:spacing w:line="276" w:lineRule="auto"/>
        <w:contextualSpacing/>
        <w:jc w:val="both"/>
      </w:pPr>
      <w:r>
        <w:rPr>
          <w:lang w:eastAsia="pl-PL"/>
        </w:rPr>
        <w:t xml:space="preserve">W dniu ……………………… </w:t>
      </w:r>
      <w:r>
        <w:t>w Żołyni</w:t>
      </w:r>
      <w:r>
        <w:rPr>
          <w:lang w:eastAsia="pl-PL"/>
        </w:rPr>
        <w:t>, pomiędzy:</w:t>
      </w:r>
    </w:p>
    <w:p w:rsidR="0023506C" w:rsidRDefault="0023506C" w:rsidP="0023506C">
      <w:pPr>
        <w:spacing w:line="276" w:lineRule="auto"/>
        <w:contextualSpacing/>
        <w:jc w:val="both"/>
        <w:rPr>
          <w:lang w:eastAsia="pl-PL"/>
        </w:rPr>
      </w:pPr>
    </w:p>
    <w:p w:rsidR="0023506C" w:rsidRDefault="0023506C" w:rsidP="0023506C">
      <w:pPr>
        <w:spacing w:line="276" w:lineRule="auto"/>
        <w:contextualSpacing/>
        <w:jc w:val="both"/>
      </w:pPr>
      <w:r>
        <w:rPr>
          <w:b/>
        </w:rPr>
        <w:t>Gminą Żołynia</w:t>
      </w:r>
      <w:r>
        <w:t xml:space="preserve">, 37-110 Żołynia, ul. Rynek 22, NIP:815-16-33-492,  REGON: 690581844, </w:t>
      </w:r>
    </w:p>
    <w:p w:rsidR="0023506C" w:rsidRDefault="0023506C" w:rsidP="0023506C">
      <w:pPr>
        <w:spacing w:line="276" w:lineRule="auto"/>
        <w:contextualSpacing/>
        <w:jc w:val="both"/>
      </w:pPr>
      <w:r>
        <w:rPr>
          <w:lang w:eastAsia="pl-PL"/>
        </w:rPr>
        <w:t xml:space="preserve">zwaną w dalszej treści umowy </w:t>
      </w:r>
      <w:r>
        <w:rPr>
          <w:b/>
          <w:lang w:eastAsia="pl-PL"/>
        </w:rPr>
        <w:t>Zamawiającym,</w:t>
      </w:r>
    </w:p>
    <w:p w:rsidR="0023506C" w:rsidRDefault="0023506C" w:rsidP="0023506C">
      <w:pPr>
        <w:pStyle w:val="Bezodstpw"/>
      </w:pPr>
      <w:r>
        <w:rPr>
          <w:rFonts w:ascii="Times New Roman" w:hAnsi="Times New Roman" w:cs="Times New Roman"/>
          <w:sz w:val="24"/>
          <w:szCs w:val="24"/>
        </w:rPr>
        <w:t>reprezentowaną przez:</w:t>
      </w:r>
    </w:p>
    <w:p w:rsidR="0023506C" w:rsidRPr="001C277F" w:rsidRDefault="0023506C" w:rsidP="0023506C">
      <w:pPr>
        <w:pStyle w:val="Bezodstpw"/>
      </w:pPr>
      <w:r w:rsidRPr="001C277F">
        <w:rPr>
          <w:rFonts w:ascii="Times New Roman" w:hAnsi="Times New Roman" w:cs="Times New Roman"/>
          <w:sz w:val="24"/>
          <w:szCs w:val="24"/>
        </w:rPr>
        <w:t>Piotra Dud</w:t>
      </w:r>
      <w:r w:rsidR="007E0638" w:rsidRPr="001C277F">
        <w:rPr>
          <w:rFonts w:ascii="Times New Roman" w:hAnsi="Times New Roman" w:cs="Times New Roman"/>
          <w:sz w:val="24"/>
          <w:szCs w:val="24"/>
        </w:rPr>
        <w:t>ka</w:t>
      </w:r>
      <w:r w:rsidRPr="001C277F">
        <w:rPr>
          <w:rFonts w:ascii="Times New Roman" w:hAnsi="Times New Roman" w:cs="Times New Roman"/>
          <w:sz w:val="24"/>
          <w:szCs w:val="24"/>
        </w:rPr>
        <w:t xml:space="preserve">  - Wójta Gminy Żołynia,</w:t>
      </w:r>
    </w:p>
    <w:p w:rsidR="0023506C" w:rsidRPr="001C277F" w:rsidRDefault="0023506C" w:rsidP="0023506C">
      <w:pPr>
        <w:pStyle w:val="Bezodstpw"/>
      </w:pPr>
      <w:r w:rsidRPr="001C277F">
        <w:rPr>
          <w:rFonts w:ascii="Times New Roman" w:hAnsi="Times New Roman" w:cs="Times New Roman"/>
          <w:sz w:val="24"/>
          <w:szCs w:val="24"/>
        </w:rPr>
        <w:t xml:space="preserve">przy kontrasygnacie Anny </w:t>
      </w:r>
      <w:proofErr w:type="spellStart"/>
      <w:r w:rsidRPr="001C277F">
        <w:rPr>
          <w:rFonts w:ascii="Times New Roman" w:hAnsi="Times New Roman" w:cs="Times New Roman"/>
          <w:sz w:val="24"/>
          <w:szCs w:val="24"/>
        </w:rPr>
        <w:t>Kostyńskiej</w:t>
      </w:r>
      <w:proofErr w:type="spellEnd"/>
      <w:r w:rsidRPr="001C277F">
        <w:rPr>
          <w:rFonts w:ascii="Times New Roman" w:hAnsi="Times New Roman" w:cs="Times New Roman"/>
          <w:sz w:val="24"/>
          <w:szCs w:val="24"/>
        </w:rPr>
        <w:t xml:space="preserve">  - Skarbnika Gminy Żołynia,</w:t>
      </w:r>
    </w:p>
    <w:p w:rsidR="0023506C" w:rsidRDefault="0023506C" w:rsidP="0023506C">
      <w:pPr>
        <w:spacing w:line="276" w:lineRule="auto"/>
        <w:contextualSpacing/>
        <w:jc w:val="both"/>
      </w:pPr>
      <w:r>
        <w:rPr>
          <w:lang w:eastAsia="pl-PL"/>
        </w:rPr>
        <w:t xml:space="preserve">zwaną w dalszej treści umowy </w:t>
      </w:r>
      <w:r>
        <w:rPr>
          <w:b/>
          <w:lang w:eastAsia="pl-PL"/>
        </w:rPr>
        <w:t>Zamawiającym,</w:t>
      </w:r>
    </w:p>
    <w:p w:rsidR="0023506C" w:rsidRDefault="0023506C" w:rsidP="0023506C">
      <w:pPr>
        <w:spacing w:line="276" w:lineRule="auto"/>
        <w:contextualSpacing/>
        <w:jc w:val="both"/>
        <w:rPr>
          <w:b/>
          <w:lang w:eastAsia="pl-PL"/>
        </w:rPr>
      </w:pPr>
    </w:p>
    <w:p w:rsidR="0023506C" w:rsidRDefault="0023506C" w:rsidP="0023506C">
      <w:pPr>
        <w:spacing w:line="276" w:lineRule="auto"/>
        <w:contextualSpacing/>
        <w:jc w:val="both"/>
      </w:pPr>
      <w:r>
        <w:rPr>
          <w:lang w:eastAsia="pl-PL"/>
        </w:rPr>
        <w:t>a …………………………………………………. z siedzibą: ……………………………………,</w:t>
      </w:r>
      <w:r>
        <w:rPr>
          <w:b/>
          <w:lang w:eastAsia="pl-PL"/>
        </w:rPr>
        <w:t xml:space="preserve"> </w:t>
      </w:r>
      <w:r>
        <w:rPr>
          <w:lang w:eastAsia="pl-PL"/>
        </w:rPr>
        <w:t>…………………………...……………………………………………………………………………, NIP: …………………, REGON: …………………, reprezentowanym przez: …………………... …………………………………………………………………………………………………...……,</w:t>
      </w:r>
    </w:p>
    <w:p w:rsidR="0023506C" w:rsidRDefault="0023506C" w:rsidP="0023506C">
      <w:pPr>
        <w:spacing w:line="276" w:lineRule="auto"/>
        <w:contextualSpacing/>
        <w:jc w:val="both"/>
      </w:pPr>
      <w:r>
        <w:rPr>
          <w:lang w:eastAsia="pl-PL"/>
        </w:rPr>
        <w:t xml:space="preserve">zwanym w dalszej części </w:t>
      </w:r>
      <w:r>
        <w:rPr>
          <w:b/>
          <w:lang w:eastAsia="pl-PL"/>
        </w:rPr>
        <w:t>Wykonawcą</w:t>
      </w:r>
      <w:r>
        <w:rPr>
          <w:lang w:eastAsia="pl-PL"/>
        </w:rPr>
        <w:t xml:space="preserve">, </w:t>
      </w:r>
    </w:p>
    <w:p w:rsidR="0023506C" w:rsidRDefault="0023506C" w:rsidP="0023506C">
      <w:pPr>
        <w:spacing w:line="276" w:lineRule="auto"/>
        <w:contextualSpacing/>
        <w:jc w:val="both"/>
        <w:rPr>
          <w:lang w:eastAsia="pl-PL"/>
        </w:rPr>
      </w:pPr>
    </w:p>
    <w:p w:rsidR="0023506C" w:rsidRDefault="0023506C" w:rsidP="0023506C">
      <w:pPr>
        <w:spacing w:line="276" w:lineRule="auto"/>
        <w:contextualSpacing/>
        <w:jc w:val="both"/>
      </w:pPr>
      <w:r>
        <w:rPr>
          <w:lang w:eastAsia="pl-PL"/>
        </w:rPr>
        <w:t xml:space="preserve">na mocy przepisów ustawy z dnia 11 września 2019 r. - Prawo zamówień publicznych                      </w:t>
      </w:r>
      <w:r w:rsidR="001C277F">
        <w:rPr>
          <w:lang w:eastAsia="pl-PL"/>
        </w:rPr>
        <w:t>(Dz.U. z 2023 r. poz. 1605</w:t>
      </w:r>
      <w:r w:rsidRPr="00D9522B">
        <w:rPr>
          <w:lang w:eastAsia="pl-PL"/>
        </w:rPr>
        <w:t xml:space="preserve"> z </w:t>
      </w:r>
      <w:proofErr w:type="spellStart"/>
      <w:r w:rsidRPr="00D9522B">
        <w:rPr>
          <w:lang w:eastAsia="pl-PL"/>
        </w:rPr>
        <w:t>późn</w:t>
      </w:r>
      <w:proofErr w:type="spellEnd"/>
      <w:r w:rsidRPr="00D9522B">
        <w:rPr>
          <w:lang w:eastAsia="pl-PL"/>
        </w:rPr>
        <w:t>. zm.),</w:t>
      </w:r>
      <w:r w:rsidRPr="009F431D">
        <w:rPr>
          <w:color w:val="FF0000"/>
          <w:lang w:eastAsia="pl-PL"/>
        </w:rPr>
        <w:t xml:space="preserve"> </w:t>
      </w:r>
      <w:r>
        <w:rPr>
          <w:lang w:eastAsia="pl-PL"/>
        </w:rPr>
        <w:t>po przeprowadzeniu postępowania o udzielenie zamówienia w trybie podstawowym została zawarta umowa następującej treści:</w:t>
      </w:r>
    </w:p>
    <w:p w:rsidR="0023506C" w:rsidRDefault="0023506C" w:rsidP="0023506C">
      <w:pPr>
        <w:spacing w:line="276" w:lineRule="auto"/>
        <w:contextualSpacing/>
        <w:rPr>
          <w:lang w:eastAsia="pl-PL"/>
        </w:rPr>
      </w:pPr>
    </w:p>
    <w:p w:rsidR="0023506C" w:rsidRDefault="0023506C" w:rsidP="0023506C">
      <w:pPr>
        <w:pStyle w:val="Nagwek"/>
        <w:tabs>
          <w:tab w:val="left" w:pos="708"/>
        </w:tabs>
        <w:spacing w:line="276" w:lineRule="auto"/>
        <w:contextualSpacing/>
        <w:jc w:val="center"/>
      </w:pPr>
      <w:r>
        <w:rPr>
          <w:b/>
        </w:rPr>
        <w:t>I. Przedmiot umowy</w:t>
      </w:r>
    </w:p>
    <w:p w:rsidR="00A55435" w:rsidRDefault="00A55435" w:rsidP="0023506C">
      <w:pPr>
        <w:spacing w:line="276" w:lineRule="auto"/>
        <w:ind w:left="284" w:hanging="284"/>
        <w:contextualSpacing/>
        <w:jc w:val="center"/>
        <w:rPr>
          <w:b/>
        </w:rPr>
      </w:pPr>
    </w:p>
    <w:p w:rsidR="0023506C" w:rsidRDefault="0023506C" w:rsidP="0023506C">
      <w:pPr>
        <w:spacing w:line="276" w:lineRule="auto"/>
        <w:ind w:left="284" w:hanging="284"/>
        <w:contextualSpacing/>
        <w:jc w:val="center"/>
      </w:pPr>
      <w:r>
        <w:rPr>
          <w:b/>
        </w:rPr>
        <w:t xml:space="preserve">§ 1 </w:t>
      </w:r>
    </w:p>
    <w:p w:rsidR="00A55435" w:rsidRDefault="00A55435" w:rsidP="00A55435">
      <w:pPr>
        <w:spacing w:line="276" w:lineRule="auto"/>
        <w:contextualSpacing/>
        <w:jc w:val="both"/>
        <w:rPr>
          <w:b/>
          <w:u w:val="single"/>
        </w:rPr>
      </w:pPr>
      <w:bookmarkStart w:id="2" w:name="_Hlk169082762"/>
      <w:r w:rsidRPr="00DE375E">
        <w:t xml:space="preserve">1. Przedmiotem zamówienia jest </w:t>
      </w:r>
      <w:r w:rsidR="00DE375E" w:rsidRPr="00DE375E">
        <w:t>realizacja zadania pn.:</w:t>
      </w:r>
      <w:r w:rsidR="00DE375E" w:rsidRPr="00DE375E">
        <w:rPr>
          <w:b/>
        </w:rPr>
        <w:t xml:space="preserve"> </w:t>
      </w:r>
      <w:r w:rsidRPr="009425FB">
        <w:rPr>
          <w:b/>
        </w:rPr>
        <w:t>Przebudowa i rozbud</w:t>
      </w:r>
      <w:r w:rsidR="00DE375E">
        <w:rPr>
          <w:b/>
        </w:rPr>
        <w:t xml:space="preserve">owa budynku Szkoły Podstawowej </w:t>
      </w:r>
      <w:r w:rsidRPr="009425FB">
        <w:rPr>
          <w:b/>
        </w:rPr>
        <w:t>w Brzózie Stadnickiej o salę gimnastyczną z zapleczem sportowym i</w:t>
      </w:r>
      <w:r w:rsidR="00DE375E">
        <w:rPr>
          <w:b/>
        </w:rPr>
        <w:t> </w:t>
      </w:r>
      <w:r w:rsidRPr="009425FB">
        <w:rPr>
          <w:b/>
        </w:rPr>
        <w:t>oddziały przedszkolne</w:t>
      </w:r>
      <w:r w:rsidRPr="009425FB">
        <w:t xml:space="preserve"> </w:t>
      </w:r>
      <w:r w:rsidRPr="009425FB">
        <w:rPr>
          <w:b/>
        </w:rPr>
        <w:t xml:space="preserve">– </w:t>
      </w:r>
      <w:r w:rsidRPr="009425FB">
        <w:rPr>
          <w:b/>
          <w:u w:val="single"/>
        </w:rPr>
        <w:t>zamówienie dofinansowane jest z Programu Rządowy Fundusz Polski Ład: Program Inwestycji Strategicznych (Edycja</w:t>
      </w:r>
      <w:r w:rsidR="00DE375E">
        <w:rPr>
          <w:b/>
          <w:u w:val="single"/>
        </w:rPr>
        <w:t xml:space="preserve"> ósma</w:t>
      </w:r>
      <w:r w:rsidRPr="009425FB">
        <w:rPr>
          <w:b/>
          <w:u w:val="single"/>
        </w:rPr>
        <w:t>).</w:t>
      </w:r>
    </w:p>
    <w:p w:rsidR="00DE375E" w:rsidRDefault="00DE375E" w:rsidP="00A55435">
      <w:pPr>
        <w:spacing w:line="276" w:lineRule="auto"/>
        <w:contextualSpacing/>
        <w:jc w:val="both"/>
        <w:rPr>
          <w:u w:val="single"/>
        </w:rPr>
      </w:pPr>
    </w:p>
    <w:p w:rsidR="00DE375E" w:rsidRPr="00DE375E" w:rsidRDefault="00DE375E" w:rsidP="00DE375E">
      <w:pPr>
        <w:spacing w:line="276" w:lineRule="auto"/>
        <w:contextualSpacing/>
        <w:jc w:val="both"/>
        <w:rPr>
          <w:u w:val="single"/>
        </w:rPr>
      </w:pPr>
      <w:r w:rsidRPr="00DE375E">
        <w:t xml:space="preserve">2. </w:t>
      </w:r>
      <w:bookmarkEnd w:id="2"/>
      <w:r w:rsidRPr="00DE375E">
        <w:rPr>
          <w:bCs/>
          <w:lang w:eastAsia="pl-PL"/>
        </w:rPr>
        <w:t>Przedmiot zamówienia obejmuje wykonanie</w:t>
      </w:r>
      <w:r w:rsidRPr="00DE375E">
        <w:rPr>
          <w:lang w:eastAsia="pl-PL"/>
        </w:rPr>
        <w:t xml:space="preserve"> rozbudowy</w:t>
      </w:r>
      <w:r w:rsidRPr="00DE375E">
        <w:rPr>
          <w:b/>
          <w:lang w:eastAsia="pl-PL"/>
        </w:rPr>
        <w:t xml:space="preserve"> </w:t>
      </w:r>
      <w:r w:rsidRPr="00DE375E">
        <w:t>Szkoły Podstawowej w Brzózie Stadnickiej o salę gimnastyczną wraz z zapleczem sportowym i oddziały przedszkolne oraz przebudowę budynku szkoły związaną z realizacją zadania.</w:t>
      </w:r>
    </w:p>
    <w:p w:rsidR="00DE375E" w:rsidRPr="00DE375E" w:rsidRDefault="00DE375E" w:rsidP="00DE375E">
      <w:pPr>
        <w:ind w:left="360" w:firstLine="633"/>
        <w:jc w:val="both"/>
        <w:rPr>
          <w:shd w:val="clear" w:color="auto" w:fill="FBFDFA"/>
        </w:rPr>
      </w:pPr>
    </w:p>
    <w:p w:rsidR="00DE375E" w:rsidRPr="00DE375E" w:rsidRDefault="00DE375E" w:rsidP="00DE375E">
      <w:pPr>
        <w:spacing w:line="276" w:lineRule="auto"/>
        <w:rPr>
          <w:lang w:eastAsia="pl-PL"/>
        </w:rPr>
      </w:pPr>
      <w:r w:rsidRPr="00DE375E">
        <w:rPr>
          <w:lang w:eastAsia="pl-PL"/>
        </w:rPr>
        <w:t xml:space="preserve">Zakres prac </w:t>
      </w:r>
      <w:r w:rsidRPr="00DE375E">
        <w:rPr>
          <w:bCs/>
          <w:lang w:eastAsia="pl-PL"/>
        </w:rPr>
        <w:t>obejmuje wykonanie</w:t>
      </w:r>
      <w:r w:rsidRPr="00DE375E">
        <w:rPr>
          <w:lang w:eastAsia="pl-PL"/>
        </w:rPr>
        <w:t>:</w:t>
      </w:r>
    </w:p>
    <w:p w:rsidR="00DE375E" w:rsidRPr="00DE375E" w:rsidRDefault="00DE375E" w:rsidP="00DE375E">
      <w:pPr>
        <w:suppressAutoHyphens w:val="0"/>
        <w:autoSpaceDE w:val="0"/>
        <w:autoSpaceDN w:val="0"/>
        <w:adjustRightInd w:val="0"/>
        <w:spacing w:line="276" w:lineRule="auto"/>
        <w:jc w:val="both"/>
        <w:rPr>
          <w:rFonts w:eastAsia="Times New Roman"/>
          <w:lang w:eastAsia="pl-PL"/>
        </w:rPr>
      </w:pPr>
      <w:r w:rsidRPr="00DE375E">
        <w:rPr>
          <w:rFonts w:eastAsia="Times New Roman"/>
          <w:lang w:eastAsia="pl-PL"/>
        </w:rPr>
        <w:t xml:space="preserve">1) Etap I - obejmujący minimum wykonanie wskazanych poniżej robót: </w:t>
      </w:r>
    </w:p>
    <w:p w:rsidR="00DE375E" w:rsidRPr="00DE375E" w:rsidRDefault="00DE375E" w:rsidP="00DE375E">
      <w:pPr>
        <w:suppressAutoHyphens w:val="0"/>
        <w:autoSpaceDE w:val="0"/>
        <w:autoSpaceDN w:val="0"/>
        <w:adjustRightInd w:val="0"/>
        <w:spacing w:line="276" w:lineRule="auto"/>
        <w:jc w:val="both"/>
        <w:rPr>
          <w:rFonts w:eastAsia="Times New Roman"/>
          <w:lang w:eastAsia="pl-PL"/>
        </w:rPr>
      </w:pPr>
      <w:r w:rsidRPr="00DE375E">
        <w:rPr>
          <w:rFonts w:eastAsia="Times New Roman"/>
          <w:lang w:eastAsia="pl-PL"/>
        </w:rPr>
        <w:t xml:space="preserve">Wykonanie żelbetowych ław i ścian fundamentowych wraz z izolacją przeciwwilgociową i termiczną, wykonanie </w:t>
      </w:r>
      <w:proofErr w:type="spellStart"/>
      <w:r w:rsidRPr="00DE375E">
        <w:rPr>
          <w:rFonts w:eastAsia="Times New Roman"/>
          <w:lang w:eastAsia="pl-PL"/>
        </w:rPr>
        <w:t>podposadzkowej</w:t>
      </w:r>
      <w:proofErr w:type="spellEnd"/>
      <w:r w:rsidRPr="00DE375E">
        <w:rPr>
          <w:rFonts w:eastAsia="Times New Roman"/>
          <w:lang w:eastAsia="pl-PL"/>
        </w:rPr>
        <w:t xml:space="preserve"> instalacji kanalizacji sanitarnej, podkładu betonowego pod posadzki, wykonanie ścian konstrukcyjnych parteru.</w:t>
      </w:r>
    </w:p>
    <w:p w:rsidR="00DE375E" w:rsidRPr="00DE375E" w:rsidRDefault="00DE375E" w:rsidP="00DE375E">
      <w:pPr>
        <w:suppressAutoHyphens w:val="0"/>
        <w:autoSpaceDE w:val="0"/>
        <w:autoSpaceDN w:val="0"/>
        <w:adjustRightInd w:val="0"/>
        <w:spacing w:line="276" w:lineRule="auto"/>
        <w:jc w:val="both"/>
        <w:rPr>
          <w:rFonts w:eastAsia="Times New Roman"/>
          <w:lang w:eastAsia="pl-PL"/>
        </w:rPr>
      </w:pPr>
      <w:r w:rsidRPr="00DE375E">
        <w:rPr>
          <w:rFonts w:eastAsia="Times New Roman"/>
          <w:lang w:eastAsia="pl-PL"/>
        </w:rPr>
        <w:lastRenderedPageBreak/>
        <w:t>Wykonanie ścian szczytowych, więźby dachowej, pokrycia dachowego, ścian działowych, montaż stolarki okiennej,</w:t>
      </w:r>
    </w:p>
    <w:p w:rsidR="00DE375E" w:rsidRPr="00DE375E" w:rsidRDefault="00DE375E" w:rsidP="00DE375E">
      <w:pPr>
        <w:suppressAutoHyphens w:val="0"/>
        <w:autoSpaceDE w:val="0"/>
        <w:autoSpaceDN w:val="0"/>
        <w:adjustRightInd w:val="0"/>
        <w:spacing w:line="276" w:lineRule="auto"/>
        <w:jc w:val="both"/>
        <w:rPr>
          <w:rFonts w:eastAsia="Times New Roman"/>
          <w:lang w:eastAsia="pl-PL"/>
        </w:rPr>
      </w:pPr>
    </w:p>
    <w:p w:rsidR="00DE375E" w:rsidRPr="00DE375E" w:rsidRDefault="00DE375E" w:rsidP="00DE375E">
      <w:pPr>
        <w:suppressAutoHyphens w:val="0"/>
        <w:autoSpaceDE w:val="0"/>
        <w:autoSpaceDN w:val="0"/>
        <w:adjustRightInd w:val="0"/>
        <w:spacing w:line="276" w:lineRule="auto"/>
        <w:jc w:val="both"/>
        <w:rPr>
          <w:rFonts w:eastAsia="Times New Roman"/>
          <w:lang w:eastAsia="pl-PL"/>
        </w:rPr>
      </w:pPr>
      <w:r w:rsidRPr="00DE375E">
        <w:rPr>
          <w:rFonts w:eastAsia="Times New Roman"/>
          <w:lang w:eastAsia="pl-PL"/>
        </w:rPr>
        <w:t>2) Etap II - obejmujący minimum wykonanie wskazanych poniżej robót:</w:t>
      </w:r>
    </w:p>
    <w:p w:rsidR="00DE375E" w:rsidRPr="00DE375E" w:rsidRDefault="00DE375E" w:rsidP="00DE375E">
      <w:pPr>
        <w:jc w:val="both"/>
        <w:rPr>
          <w:rFonts w:eastAsia="Times New Roman"/>
          <w:lang w:eastAsia="pl-PL"/>
        </w:rPr>
      </w:pPr>
      <w:r w:rsidRPr="00DE375E">
        <w:rPr>
          <w:rFonts w:eastAsia="Times New Roman"/>
          <w:lang w:eastAsia="pl-PL"/>
        </w:rPr>
        <w:t xml:space="preserve">- wykonanie instalacji elektrycznej wewnętrznej, instalacji kanalizacji sanitarnej, wodociągowej, centralnego ogrzewania, wentylacji mechanicznej, gazowej, tynków wewnętrznych, wykonanie izolacji przeciwwilgociowej i termicznej posadzek, posadzek betonowych, montaż stolarki drzwiowej, ułożenie płytek ściennych i podłogowych, wykonanie podłogi w sali sportowej na podbudowie podwójnie </w:t>
      </w:r>
      <w:proofErr w:type="spellStart"/>
      <w:r w:rsidRPr="00DE375E">
        <w:rPr>
          <w:rFonts w:eastAsia="Times New Roman"/>
          <w:lang w:eastAsia="pl-PL"/>
        </w:rPr>
        <w:t>lagarowanej</w:t>
      </w:r>
      <w:proofErr w:type="spellEnd"/>
      <w:r w:rsidRPr="00DE375E">
        <w:rPr>
          <w:rFonts w:eastAsia="Times New Roman"/>
          <w:lang w:eastAsia="pl-PL"/>
        </w:rPr>
        <w:t>.</w:t>
      </w:r>
    </w:p>
    <w:p w:rsidR="00DE375E" w:rsidRPr="00DE375E" w:rsidRDefault="00DE375E" w:rsidP="00DE375E">
      <w:pPr>
        <w:suppressAutoHyphens w:val="0"/>
        <w:autoSpaceDE w:val="0"/>
        <w:autoSpaceDN w:val="0"/>
        <w:adjustRightInd w:val="0"/>
        <w:spacing w:line="276" w:lineRule="auto"/>
        <w:jc w:val="both"/>
        <w:rPr>
          <w:rFonts w:eastAsia="Times New Roman"/>
          <w:lang w:eastAsia="pl-PL"/>
        </w:rPr>
      </w:pPr>
    </w:p>
    <w:p w:rsidR="00DE375E" w:rsidRPr="00DE375E" w:rsidRDefault="00DE375E" w:rsidP="00DE375E">
      <w:pPr>
        <w:suppressAutoHyphens w:val="0"/>
        <w:autoSpaceDE w:val="0"/>
        <w:autoSpaceDN w:val="0"/>
        <w:adjustRightInd w:val="0"/>
        <w:spacing w:line="276" w:lineRule="auto"/>
        <w:jc w:val="both"/>
        <w:rPr>
          <w:rFonts w:eastAsia="Times New Roman"/>
          <w:lang w:eastAsia="pl-PL"/>
        </w:rPr>
      </w:pPr>
      <w:r w:rsidRPr="00DE375E">
        <w:rPr>
          <w:rFonts w:eastAsia="Times New Roman"/>
          <w:lang w:eastAsia="pl-PL"/>
        </w:rPr>
        <w:t xml:space="preserve">3) Etap III - obejmujący wykonanie przez Wykonawcę całego pozostałego zakresu stanowiącego przedmiot zamówienia: </w:t>
      </w:r>
    </w:p>
    <w:p w:rsidR="00DE375E" w:rsidRPr="00DE375E" w:rsidRDefault="00DE375E" w:rsidP="00DE375E">
      <w:pPr>
        <w:suppressAutoHyphens w:val="0"/>
        <w:autoSpaceDE w:val="0"/>
        <w:autoSpaceDN w:val="0"/>
        <w:adjustRightInd w:val="0"/>
        <w:spacing w:line="276" w:lineRule="auto"/>
        <w:jc w:val="both"/>
        <w:rPr>
          <w:rFonts w:eastAsia="Times New Roman"/>
          <w:lang w:eastAsia="pl-PL"/>
        </w:rPr>
      </w:pPr>
      <w:r w:rsidRPr="00DE375E">
        <w:rPr>
          <w:rFonts w:eastAsia="Times New Roman"/>
          <w:lang w:eastAsia="pl-PL"/>
        </w:rPr>
        <w:t xml:space="preserve">wykonanie przebudowy sieci elektrycznej w niezbędnym zakresie, wykonanie elewacji budynku. Wykonanie przyłączy do budynku – wody, kanalizacji i gazu; wykonanie zewnętrznej instalacji oświetlenia zewnętrznego i kanalizacji deszczowej wraz z komorami rozsączającymi. Wykonanie nawierzchni naturalnej zielonej, wykonanie miejsc postojowych oraz nawierzchni utwardzonych. Wykonanie robót malarskich, wyposażenie kotłowni, szatni, </w:t>
      </w:r>
      <w:proofErr w:type="spellStart"/>
      <w:r w:rsidRPr="00DE375E">
        <w:rPr>
          <w:rFonts w:eastAsia="Times New Roman"/>
          <w:lang w:eastAsia="pl-PL"/>
        </w:rPr>
        <w:t>fotowoltaiki</w:t>
      </w:r>
      <w:proofErr w:type="spellEnd"/>
      <w:r w:rsidRPr="00DE375E">
        <w:rPr>
          <w:rFonts w:eastAsia="Times New Roman"/>
          <w:lang w:eastAsia="pl-PL"/>
        </w:rPr>
        <w:t>, izolacji akustycznej sali sportowej.</w:t>
      </w:r>
    </w:p>
    <w:p w:rsidR="00DE375E" w:rsidRPr="00DE375E" w:rsidRDefault="00DE375E" w:rsidP="00DE375E">
      <w:pPr>
        <w:suppressAutoHyphens w:val="0"/>
        <w:autoSpaceDE w:val="0"/>
        <w:autoSpaceDN w:val="0"/>
        <w:adjustRightInd w:val="0"/>
        <w:spacing w:line="276" w:lineRule="auto"/>
        <w:jc w:val="both"/>
        <w:rPr>
          <w:rFonts w:eastAsia="Times New Roman"/>
          <w:lang w:eastAsia="pl-PL"/>
        </w:rPr>
      </w:pPr>
      <w:r w:rsidRPr="00DE375E">
        <w:rPr>
          <w:rFonts w:eastAsia="Times New Roman"/>
          <w:lang w:eastAsia="pl-PL"/>
        </w:rPr>
        <w:t>Rozliczenie Etapu III nastąpi jednorazowo, po wykonaniu całego zakresu robót objętych przedmiotem zamówienia.</w:t>
      </w:r>
    </w:p>
    <w:p w:rsidR="00DE375E" w:rsidRPr="00DE375E" w:rsidRDefault="00DE375E" w:rsidP="00DE375E">
      <w:pPr>
        <w:spacing w:line="276" w:lineRule="auto"/>
        <w:rPr>
          <w:b/>
          <w:lang w:eastAsia="pl-PL"/>
        </w:rPr>
      </w:pPr>
    </w:p>
    <w:p w:rsidR="00DE375E" w:rsidRPr="00DE375E" w:rsidRDefault="00DE375E" w:rsidP="00DE375E">
      <w:pPr>
        <w:jc w:val="both"/>
      </w:pPr>
      <w:r w:rsidRPr="00DE375E">
        <w:t>Minimalny zakres realizacji przedmiotu zamówienia wynosi 80%.</w:t>
      </w:r>
    </w:p>
    <w:p w:rsidR="00DE375E" w:rsidRPr="00DE375E" w:rsidRDefault="00DE375E" w:rsidP="00DE375E">
      <w:pPr>
        <w:jc w:val="both"/>
      </w:pPr>
      <w:r w:rsidRPr="00DE375E">
        <w:t>Opisany zakres robót nie wprowadza żadnych barier dostępności dla osób niepełnosprawnych oraz jest zaprojektowany z przeznaczeniem dla wszystkich użytkowników.</w:t>
      </w:r>
    </w:p>
    <w:p w:rsidR="00A55435" w:rsidRPr="009425FB" w:rsidRDefault="00A55435" w:rsidP="00A55435">
      <w:pPr>
        <w:contextualSpacing/>
        <w:jc w:val="both"/>
      </w:pPr>
    </w:p>
    <w:p w:rsidR="00DE375E" w:rsidRPr="00CE44C7" w:rsidRDefault="00DE375E" w:rsidP="00DE375E">
      <w:pPr>
        <w:numPr>
          <w:ilvl w:val="0"/>
          <w:numId w:val="40"/>
        </w:numPr>
        <w:spacing w:line="276" w:lineRule="auto"/>
        <w:ind w:left="284" w:hanging="284"/>
        <w:contextualSpacing/>
        <w:jc w:val="both"/>
      </w:pPr>
      <w:r w:rsidRPr="00CE44C7">
        <w:t>Zakres zamówienia obejmuje również:</w:t>
      </w:r>
    </w:p>
    <w:p w:rsidR="00DE375E" w:rsidRPr="00CE44C7" w:rsidRDefault="00DE375E" w:rsidP="00DE375E">
      <w:pPr>
        <w:numPr>
          <w:ilvl w:val="0"/>
          <w:numId w:val="41"/>
        </w:numPr>
        <w:spacing w:line="276" w:lineRule="auto"/>
        <w:ind w:left="709" w:hanging="425"/>
        <w:contextualSpacing/>
        <w:jc w:val="both"/>
      </w:pPr>
      <w:r w:rsidRPr="00CE44C7">
        <w:rPr>
          <w:rFonts w:eastAsia="Times New Roman"/>
          <w:bCs/>
          <w:lang w:eastAsia="pl-PL"/>
        </w:rPr>
        <w:t>roboty przygotowawcze, pomiarowe, dokumentację z przeprowadzonych badań, opracowanie i wykonanie inwentaryzacji geodezyjnej powykonawczej,</w:t>
      </w:r>
    </w:p>
    <w:p w:rsidR="00DE375E" w:rsidRPr="00CE44C7" w:rsidRDefault="00DE375E" w:rsidP="00DE375E">
      <w:pPr>
        <w:spacing w:line="276" w:lineRule="auto"/>
        <w:ind w:left="709" w:hanging="425"/>
        <w:contextualSpacing/>
        <w:jc w:val="both"/>
      </w:pPr>
    </w:p>
    <w:p w:rsidR="00DE375E" w:rsidRPr="00CE44C7" w:rsidRDefault="00DE375E" w:rsidP="00DE375E">
      <w:pPr>
        <w:numPr>
          <w:ilvl w:val="0"/>
          <w:numId w:val="41"/>
        </w:numPr>
        <w:spacing w:line="276" w:lineRule="auto"/>
        <w:ind w:left="709" w:hanging="425"/>
        <w:contextualSpacing/>
        <w:jc w:val="both"/>
      </w:pPr>
      <w:r w:rsidRPr="00CE44C7">
        <w:t>wykonanie wszelkich badań i sprawdzeń niezbędnych do wykonania przedmiotu zamówienia zgodnie z obowiązującymi przepisami i niezbędnych do wystąpienia do właściwych organów o pozwolenie na użytkowanie oraz przekazania do użytkowania,</w:t>
      </w:r>
    </w:p>
    <w:p w:rsidR="00DE375E" w:rsidRDefault="00DE375E" w:rsidP="00DE375E">
      <w:pPr>
        <w:pStyle w:val="Akapitzlist"/>
        <w:ind w:left="0"/>
      </w:pPr>
    </w:p>
    <w:p w:rsidR="00DE375E" w:rsidRDefault="00DE375E" w:rsidP="00DE375E">
      <w:pPr>
        <w:numPr>
          <w:ilvl w:val="0"/>
          <w:numId w:val="41"/>
        </w:numPr>
        <w:spacing w:line="276" w:lineRule="auto"/>
        <w:ind w:left="709" w:hanging="425"/>
        <w:contextualSpacing/>
        <w:jc w:val="both"/>
      </w:pPr>
      <w:r>
        <w:t>Wykonawca będzie zobowiązany na wniosek Zamawiającego do uwzględniania zmian zakwalifikowanych przez Projektanta jako nieistotne (w rozumieniu ustawy Prawo budowlane) w dokumentacji projektowej w trakcie realizacji zadania.</w:t>
      </w:r>
    </w:p>
    <w:p w:rsidR="00DE375E" w:rsidRPr="00562EEA" w:rsidRDefault="00DE375E" w:rsidP="00DE375E">
      <w:pPr>
        <w:spacing w:line="276" w:lineRule="auto"/>
        <w:ind w:left="284"/>
        <w:contextualSpacing/>
        <w:jc w:val="both"/>
        <w:rPr>
          <w:b/>
          <w:bCs/>
        </w:rPr>
      </w:pPr>
    </w:p>
    <w:p w:rsidR="00DE375E" w:rsidRDefault="00DE375E" w:rsidP="00DE375E">
      <w:pPr>
        <w:numPr>
          <w:ilvl w:val="0"/>
          <w:numId w:val="42"/>
        </w:numPr>
        <w:suppressAutoHyphens w:val="0"/>
        <w:spacing w:after="120"/>
        <w:ind w:left="426" w:hanging="426"/>
        <w:jc w:val="both"/>
        <w:rPr>
          <w:rFonts w:eastAsia="Times New Roman"/>
          <w:lang w:eastAsia="pl-PL"/>
        </w:rPr>
      </w:pPr>
      <w:r w:rsidRPr="007C03AE">
        <w:rPr>
          <w:bCs/>
        </w:rPr>
        <w:t>Zakres prac obejmuje także roboty pomocnicze i towarzyszące oraz inne prace konieczne do wykonania nieujęte w dokumentacji, a niezbędne do wykonania ze względu na sztukę budowlaną, zasady wiedzy technicznej oraz przepisy prawa.</w:t>
      </w:r>
    </w:p>
    <w:p w:rsidR="003971E6" w:rsidRDefault="003971E6" w:rsidP="00DE375E">
      <w:pPr>
        <w:contextualSpacing/>
        <w:jc w:val="both"/>
      </w:pPr>
    </w:p>
    <w:p w:rsidR="003971E6" w:rsidRDefault="003971E6" w:rsidP="003971E6">
      <w:pPr>
        <w:numPr>
          <w:ilvl w:val="0"/>
          <w:numId w:val="42"/>
        </w:numPr>
        <w:spacing w:line="276" w:lineRule="auto"/>
        <w:ind w:left="426" w:hanging="426"/>
        <w:contextualSpacing/>
        <w:jc w:val="both"/>
      </w:pPr>
      <w:r w:rsidRPr="006A5C90">
        <w:rPr>
          <w:bCs/>
        </w:rPr>
        <w:t>Integralną</w:t>
      </w:r>
      <w:r>
        <w:t xml:space="preserve"> część umowy stanowią:</w:t>
      </w:r>
    </w:p>
    <w:p w:rsidR="003971E6" w:rsidRPr="00BF47CD" w:rsidRDefault="003971E6" w:rsidP="003971E6">
      <w:pPr>
        <w:numPr>
          <w:ilvl w:val="1"/>
          <w:numId w:val="27"/>
        </w:numPr>
        <w:spacing w:line="276" w:lineRule="auto"/>
        <w:ind w:left="709" w:hanging="284"/>
        <w:contextualSpacing/>
      </w:pPr>
      <w:r w:rsidRPr="00F67C27">
        <w:t xml:space="preserve">specyfikacja warunków </w:t>
      </w:r>
      <w:r w:rsidRPr="00BF47CD">
        <w:t>zamówienia,</w:t>
      </w:r>
    </w:p>
    <w:p w:rsidR="003971E6" w:rsidRPr="00BF47CD" w:rsidRDefault="003971E6" w:rsidP="003971E6">
      <w:pPr>
        <w:numPr>
          <w:ilvl w:val="1"/>
          <w:numId w:val="27"/>
        </w:numPr>
        <w:spacing w:line="276" w:lineRule="auto"/>
        <w:ind w:left="709" w:hanging="284"/>
        <w:contextualSpacing/>
      </w:pPr>
      <w:r w:rsidRPr="00BF47CD">
        <w:t xml:space="preserve">dokumentacja projektowa, </w:t>
      </w:r>
    </w:p>
    <w:p w:rsidR="003971E6" w:rsidRDefault="003971E6" w:rsidP="003971E6">
      <w:pPr>
        <w:numPr>
          <w:ilvl w:val="1"/>
          <w:numId w:val="27"/>
        </w:numPr>
        <w:spacing w:line="276" w:lineRule="auto"/>
        <w:ind w:left="709" w:hanging="284"/>
        <w:contextualSpacing/>
      </w:pPr>
      <w:r w:rsidRPr="00BF47CD">
        <w:t>specyfikacja techniczna wykonania i odbioru robót budowlanych;</w:t>
      </w:r>
    </w:p>
    <w:p w:rsidR="003971E6" w:rsidRDefault="003971E6" w:rsidP="003971E6">
      <w:pPr>
        <w:numPr>
          <w:ilvl w:val="1"/>
          <w:numId w:val="27"/>
        </w:numPr>
        <w:spacing w:line="276" w:lineRule="auto"/>
        <w:ind w:left="709" w:hanging="284"/>
        <w:contextualSpacing/>
      </w:pPr>
      <w:r w:rsidRPr="00BF47CD">
        <w:t>oferta Wykonawcy.</w:t>
      </w:r>
    </w:p>
    <w:p w:rsidR="003971E6" w:rsidRPr="00664A37" w:rsidRDefault="003971E6" w:rsidP="003971E6">
      <w:pPr>
        <w:suppressAutoHyphens w:val="0"/>
        <w:spacing w:line="276" w:lineRule="auto"/>
        <w:jc w:val="both"/>
        <w:rPr>
          <w:rFonts w:eastAsia="Calibri"/>
          <w:color w:val="FF0000"/>
          <w:sz w:val="22"/>
          <w:szCs w:val="22"/>
          <w:lang w:eastAsia="en-US"/>
        </w:rPr>
      </w:pPr>
    </w:p>
    <w:p w:rsidR="00DE375E" w:rsidRPr="00B36F33" w:rsidRDefault="00DE375E" w:rsidP="00DE375E">
      <w:pPr>
        <w:numPr>
          <w:ilvl w:val="0"/>
          <w:numId w:val="42"/>
        </w:numPr>
        <w:suppressAutoHyphens w:val="0"/>
        <w:spacing w:after="120" w:line="276" w:lineRule="auto"/>
        <w:ind w:left="357" w:hanging="357"/>
        <w:jc w:val="both"/>
        <w:rPr>
          <w:rFonts w:eastAsia="Calibri"/>
          <w:lang w:eastAsia="en-US"/>
        </w:rPr>
      </w:pPr>
      <w:r w:rsidRPr="00B36F33">
        <w:rPr>
          <w:rFonts w:eastAsia="Calibri"/>
          <w:w w:val="105"/>
          <w:lang w:eastAsia="en-US"/>
        </w:rPr>
        <w:t>Przedmiot umowy należy wykonać zgodnie z obowiązującymi</w:t>
      </w:r>
      <w:r w:rsidRPr="00B36F33">
        <w:rPr>
          <w:rFonts w:eastAsia="Calibri"/>
          <w:spacing w:val="1"/>
          <w:w w:val="105"/>
          <w:lang w:eastAsia="en-US"/>
        </w:rPr>
        <w:t xml:space="preserve"> </w:t>
      </w:r>
      <w:r w:rsidRPr="00B36F33">
        <w:rPr>
          <w:rFonts w:eastAsia="Calibri"/>
          <w:w w:val="105"/>
          <w:lang w:eastAsia="en-US"/>
        </w:rPr>
        <w:t>przepisami</w:t>
      </w:r>
      <w:r w:rsidRPr="00B36F33">
        <w:rPr>
          <w:rFonts w:eastAsia="Calibri"/>
          <w:spacing w:val="1"/>
          <w:w w:val="105"/>
          <w:lang w:eastAsia="en-US"/>
        </w:rPr>
        <w:t xml:space="preserve"> </w:t>
      </w:r>
      <w:r w:rsidRPr="00B36F33">
        <w:rPr>
          <w:rFonts w:eastAsia="Calibri"/>
          <w:w w:val="105"/>
          <w:lang w:eastAsia="en-US"/>
        </w:rPr>
        <w:t>prawa,</w:t>
      </w:r>
      <w:r w:rsidRPr="00B36F33">
        <w:rPr>
          <w:rFonts w:eastAsia="Calibri"/>
          <w:spacing w:val="1"/>
          <w:w w:val="105"/>
          <w:lang w:eastAsia="en-US"/>
        </w:rPr>
        <w:t xml:space="preserve"> </w:t>
      </w:r>
      <w:r w:rsidRPr="00B36F33">
        <w:rPr>
          <w:rFonts w:eastAsia="Calibri"/>
          <w:w w:val="105"/>
          <w:lang w:eastAsia="en-US"/>
        </w:rPr>
        <w:t>sztuką</w:t>
      </w:r>
      <w:r w:rsidRPr="00B36F33">
        <w:rPr>
          <w:rFonts w:eastAsia="Calibri"/>
          <w:spacing w:val="1"/>
          <w:w w:val="105"/>
          <w:lang w:eastAsia="en-US"/>
        </w:rPr>
        <w:t xml:space="preserve"> </w:t>
      </w:r>
      <w:r w:rsidRPr="00B36F33">
        <w:rPr>
          <w:rFonts w:eastAsia="Calibri"/>
          <w:w w:val="105"/>
          <w:lang w:eastAsia="en-US"/>
        </w:rPr>
        <w:t>budowlaną,</w:t>
      </w:r>
      <w:r w:rsidRPr="00B36F33">
        <w:rPr>
          <w:rFonts w:eastAsia="Calibri"/>
          <w:spacing w:val="1"/>
          <w:w w:val="105"/>
          <w:lang w:eastAsia="en-US"/>
        </w:rPr>
        <w:t xml:space="preserve"> </w:t>
      </w:r>
      <w:r w:rsidRPr="00B36F33">
        <w:rPr>
          <w:rFonts w:eastAsia="Calibri"/>
          <w:w w:val="105"/>
          <w:lang w:eastAsia="en-US"/>
        </w:rPr>
        <w:t>wiedzą techniczną,</w:t>
      </w:r>
      <w:r w:rsidRPr="00B36F33">
        <w:rPr>
          <w:rFonts w:eastAsia="Calibri"/>
          <w:spacing w:val="1"/>
          <w:w w:val="105"/>
          <w:lang w:eastAsia="en-US"/>
        </w:rPr>
        <w:t xml:space="preserve"> </w:t>
      </w:r>
      <w:r w:rsidRPr="00B36F33">
        <w:rPr>
          <w:rFonts w:eastAsia="Calibri"/>
          <w:w w:val="105"/>
          <w:lang w:eastAsia="en-US"/>
        </w:rPr>
        <w:t>zawartą</w:t>
      </w:r>
      <w:r w:rsidRPr="00B36F33">
        <w:rPr>
          <w:rFonts w:eastAsia="Calibri"/>
          <w:spacing w:val="1"/>
          <w:w w:val="105"/>
          <w:lang w:eastAsia="en-US"/>
        </w:rPr>
        <w:t xml:space="preserve"> </w:t>
      </w:r>
      <w:r w:rsidRPr="00B36F33">
        <w:rPr>
          <w:rFonts w:eastAsia="Calibri"/>
          <w:w w:val="105"/>
          <w:lang w:eastAsia="en-US"/>
        </w:rPr>
        <w:t>z Zamawiającym</w:t>
      </w:r>
      <w:r w:rsidRPr="00B36F33">
        <w:rPr>
          <w:rFonts w:eastAsia="Calibri"/>
          <w:spacing w:val="1"/>
          <w:w w:val="105"/>
          <w:lang w:eastAsia="en-US"/>
        </w:rPr>
        <w:t xml:space="preserve"> </w:t>
      </w:r>
      <w:r w:rsidRPr="00B36F33">
        <w:rPr>
          <w:rFonts w:eastAsia="Calibri"/>
          <w:w w:val="105"/>
          <w:lang w:eastAsia="en-US"/>
        </w:rPr>
        <w:t>umową oraz</w:t>
      </w:r>
      <w:r w:rsidRPr="00B36F33">
        <w:rPr>
          <w:rFonts w:eastAsia="Calibri"/>
          <w:spacing w:val="1"/>
          <w:w w:val="105"/>
          <w:lang w:eastAsia="en-US"/>
        </w:rPr>
        <w:t xml:space="preserve"> </w:t>
      </w:r>
      <w:r w:rsidRPr="00B36F33">
        <w:rPr>
          <w:rFonts w:eastAsia="Calibri"/>
          <w:w w:val="105"/>
          <w:lang w:eastAsia="en-US"/>
        </w:rPr>
        <w:t>uzgodnieniami</w:t>
      </w:r>
      <w:r w:rsidRPr="00B36F33">
        <w:rPr>
          <w:rFonts w:eastAsia="Calibri"/>
          <w:spacing w:val="1"/>
          <w:w w:val="105"/>
          <w:lang w:eastAsia="en-US"/>
        </w:rPr>
        <w:t xml:space="preserve"> </w:t>
      </w:r>
      <w:r w:rsidRPr="00B36F33">
        <w:rPr>
          <w:rFonts w:eastAsia="Calibri"/>
          <w:w w:val="105"/>
          <w:lang w:eastAsia="en-US"/>
        </w:rPr>
        <w:t>z Zamawiającym</w:t>
      </w:r>
      <w:r w:rsidRPr="00B36F33">
        <w:rPr>
          <w:rFonts w:eastAsia="Calibri"/>
          <w:spacing w:val="1"/>
          <w:w w:val="105"/>
          <w:lang w:eastAsia="en-US"/>
        </w:rPr>
        <w:t xml:space="preserve"> </w:t>
      </w:r>
      <w:r w:rsidRPr="00B36F33">
        <w:rPr>
          <w:rFonts w:eastAsia="Calibri"/>
          <w:w w:val="105"/>
          <w:lang w:eastAsia="en-US"/>
        </w:rPr>
        <w:t>dokonanymi</w:t>
      </w:r>
      <w:r w:rsidRPr="00B36F33">
        <w:rPr>
          <w:rFonts w:eastAsia="Calibri"/>
          <w:spacing w:val="1"/>
          <w:w w:val="105"/>
          <w:lang w:eastAsia="en-US"/>
        </w:rPr>
        <w:t xml:space="preserve"> </w:t>
      </w:r>
      <w:r w:rsidRPr="00B36F33">
        <w:rPr>
          <w:rFonts w:eastAsia="Calibri"/>
          <w:w w:val="105"/>
          <w:lang w:eastAsia="en-US"/>
        </w:rPr>
        <w:t xml:space="preserve">w </w:t>
      </w:r>
      <w:r w:rsidRPr="00B36F33">
        <w:rPr>
          <w:rFonts w:eastAsia="Calibri"/>
          <w:spacing w:val="-60"/>
          <w:w w:val="105"/>
          <w:lang w:eastAsia="en-US"/>
        </w:rPr>
        <w:t xml:space="preserve"> </w:t>
      </w:r>
      <w:r w:rsidRPr="00B36F33">
        <w:rPr>
          <w:rFonts w:eastAsia="Calibri"/>
          <w:w w:val="105"/>
          <w:lang w:eastAsia="en-US"/>
        </w:rPr>
        <w:t>trakcie realizacji</w:t>
      </w:r>
      <w:r w:rsidRPr="00B36F33">
        <w:rPr>
          <w:rFonts w:eastAsia="Calibri"/>
          <w:spacing w:val="9"/>
          <w:w w:val="105"/>
          <w:lang w:eastAsia="en-US"/>
        </w:rPr>
        <w:t xml:space="preserve"> </w:t>
      </w:r>
      <w:r w:rsidRPr="00B36F33">
        <w:rPr>
          <w:rFonts w:eastAsia="Calibri"/>
          <w:w w:val="105"/>
          <w:lang w:eastAsia="en-US"/>
        </w:rPr>
        <w:t>przedmiotu</w:t>
      </w:r>
      <w:r w:rsidRPr="00B36F33">
        <w:rPr>
          <w:rFonts w:eastAsia="Calibri"/>
          <w:spacing w:val="14"/>
          <w:w w:val="105"/>
          <w:lang w:eastAsia="en-US"/>
        </w:rPr>
        <w:t xml:space="preserve"> </w:t>
      </w:r>
      <w:r w:rsidRPr="00B36F33">
        <w:rPr>
          <w:rFonts w:eastAsia="Calibri"/>
          <w:w w:val="105"/>
          <w:lang w:eastAsia="en-US"/>
        </w:rPr>
        <w:t>umowy.</w:t>
      </w:r>
    </w:p>
    <w:p w:rsidR="00DE375E" w:rsidRDefault="00DE375E" w:rsidP="00DE375E">
      <w:pPr>
        <w:numPr>
          <w:ilvl w:val="0"/>
          <w:numId w:val="42"/>
        </w:numPr>
        <w:suppressAutoHyphens w:val="0"/>
        <w:spacing w:after="120" w:line="276" w:lineRule="auto"/>
        <w:ind w:left="357" w:hanging="357"/>
        <w:jc w:val="both"/>
        <w:rPr>
          <w:rFonts w:eastAsia="Calibri"/>
          <w:lang w:eastAsia="en-US"/>
        </w:rPr>
      </w:pPr>
      <w:r w:rsidRPr="00B36F33">
        <w:rPr>
          <w:rFonts w:eastAsia="Calibri"/>
          <w:lang w:eastAsia="en-US"/>
        </w:rPr>
        <w:t>Wykonawca zobowiązuje się do wykonania wszystkich robót niezbędnych do osiągnięcia rezultatu określonego w ust. 1, niezależnie od tego, czy wynika to wprost z dokumentów wymienionych w ust. 6.</w:t>
      </w:r>
    </w:p>
    <w:p w:rsidR="00DE375E" w:rsidRPr="00174910" w:rsidRDefault="00DE375E" w:rsidP="00DE375E">
      <w:pPr>
        <w:numPr>
          <w:ilvl w:val="0"/>
          <w:numId w:val="42"/>
        </w:numPr>
        <w:suppressAutoHyphens w:val="0"/>
        <w:spacing w:after="120" w:line="276" w:lineRule="auto"/>
        <w:ind w:left="357" w:hanging="357"/>
        <w:jc w:val="both"/>
        <w:rPr>
          <w:rFonts w:eastAsia="Calibri"/>
          <w:lang w:eastAsia="en-US"/>
        </w:rPr>
      </w:pPr>
      <w:r w:rsidRPr="008C09F9">
        <w:rPr>
          <w:rFonts w:eastAsia="Calibri"/>
          <w:sz w:val="22"/>
          <w:szCs w:val="22"/>
          <w:lang w:eastAsia="en-US"/>
        </w:rPr>
        <w:t>Wykonawca</w:t>
      </w:r>
      <w:r w:rsidRPr="008C09F9">
        <w:rPr>
          <w:rFonts w:eastAsia="Calibri"/>
          <w:spacing w:val="1"/>
          <w:sz w:val="22"/>
          <w:szCs w:val="22"/>
          <w:lang w:eastAsia="en-US"/>
        </w:rPr>
        <w:t xml:space="preserve"> </w:t>
      </w:r>
      <w:r w:rsidRPr="008C09F9">
        <w:rPr>
          <w:rFonts w:eastAsia="Calibri"/>
          <w:sz w:val="22"/>
          <w:szCs w:val="22"/>
          <w:lang w:eastAsia="en-US"/>
        </w:rPr>
        <w:t>oświadcza,</w:t>
      </w:r>
      <w:r w:rsidRPr="008C09F9">
        <w:rPr>
          <w:rFonts w:eastAsia="Calibri"/>
          <w:spacing w:val="1"/>
          <w:sz w:val="22"/>
          <w:szCs w:val="22"/>
          <w:lang w:eastAsia="en-US"/>
        </w:rPr>
        <w:t xml:space="preserve"> </w:t>
      </w:r>
      <w:r w:rsidRPr="008C09F9">
        <w:rPr>
          <w:rFonts w:eastAsia="Calibri"/>
          <w:sz w:val="22"/>
          <w:szCs w:val="22"/>
          <w:lang w:eastAsia="en-US"/>
        </w:rPr>
        <w:t>że</w:t>
      </w:r>
      <w:r w:rsidRPr="008C09F9">
        <w:rPr>
          <w:rFonts w:eastAsia="Calibri"/>
          <w:spacing w:val="1"/>
          <w:sz w:val="22"/>
          <w:szCs w:val="22"/>
          <w:lang w:eastAsia="en-US"/>
        </w:rPr>
        <w:t xml:space="preserve"> </w:t>
      </w:r>
      <w:r w:rsidRPr="008C09F9">
        <w:rPr>
          <w:rFonts w:eastAsia="Calibri"/>
          <w:sz w:val="22"/>
          <w:szCs w:val="22"/>
          <w:lang w:eastAsia="en-US"/>
        </w:rPr>
        <w:t>zapoznał</w:t>
      </w:r>
      <w:r w:rsidRPr="008C09F9">
        <w:rPr>
          <w:rFonts w:eastAsia="Calibri"/>
          <w:spacing w:val="1"/>
          <w:sz w:val="22"/>
          <w:szCs w:val="22"/>
          <w:lang w:eastAsia="en-US"/>
        </w:rPr>
        <w:t xml:space="preserve"> </w:t>
      </w:r>
      <w:r w:rsidRPr="008C09F9">
        <w:rPr>
          <w:rFonts w:eastAsia="Calibri"/>
          <w:sz w:val="22"/>
          <w:szCs w:val="22"/>
          <w:lang w:eastAsia="en-US"/>
        </w:rPr>
        <w:t>się</w:t>
      </w:r>
      <w:r w:rsidRPr="008C09F9">
        <w:rPr>
          <w:rFonts w:eastAsia="Calibri"/>
          <w:spacing w:val="1"/>
          <w:sz w:val="22"/>
          <w:szCs w:val="22"/>
          <w:lang w:eastAsia="en-US"/>
        </w:rPr>
        <w:t xml:space="preserve"> </w:t>
      </w:r>
      <w:r w:rsidRPr="008C09F9">
        <w:rPr>
          <w:rFonts w:eastAsia="Calibri"/>
          <w:sz w:val="22"/>
          <w:szCs w:val="22"/>
          <w:lang w:eastAsia="en-US"/>
        </w:rPr>
        <w:t>z</w:t>
      </w:r>
      <w:r w:rsidRPr="008C09F9">
        <w:rPr>
          <w:rFonts w:eastAsia="Calibri"/>
          <w:spacing w:val="1"/>
          <w:sz w:val="22"/>
          <w:szCs w:val="22"/>
          <w:lang w:eastAsia="en-US"/>
        </w:rPr>
        <w:t xml:space="preserve"> </w:t>
      </w:r>
      <w:r w:rsidRPr="008C09F9">
        <w:rPr>
          <w:rFonts w:eastAsia="Calibri"/>
          <w:sz w:val="22"/>
          <w:szCs w:val="22"/>
          <w:lang w:eastAsia="en-US"/>
        </w:rPr>
        <w:t>przedmiotem</w:t>
      </w:r>
      <w:r w:rsidRPr="008C09F9">
        <w:rPr>
          <w:rFonts w:eastAsia="Calibri"/>
          <w:spacing w:val="1"/>
          <w:sz w:val="22"/>
          <w:szCs w:val="22"/>
          <w:lang w:eastAsia="en-US"/>
        </w:rPr>
        <w:t xml:space="preserve"> </w:t>
      </w:r>
      <w:r w:rsidRPr="008C09F9">
        <w:rPr>
          <w:rFonts w:eastAsia="Calibri"/>
          <w:sz w:val="22"/>
          <w:szCs w:val="22"/>
          <w:lang w:eastAsia="en-US"/>
        </w:rPr>
        <w:t>umowy</w:t>
      </w:r>
      <w:r w:rsidRPr="008C09F9">
        <w:rPr>
          <w:rFonts w:eastAsia="Calibri"/>
          <w:spacing w:val="1"/>
          <w:sz w:val="22"/>
          <w:szCs w:val="22"/>
          <w:lang w:eastAsia="en-US"/>
        </w:rPr>
        <w:t xml:space="preserve"> </w:t>
      </w:r>
      <w:r w:rsidRPr="008C09F9">
        <w:rPr>
          <w:rFonts w:eastAsia="Calibri"/>
          <w:sz w:val="22"/>
          <w:szCs w:val="22"/>
          <w:lang w:eastAsia="en-US"/>
        </w:rPr>
        <w:t>w</w:t>
      </w:r>
      <w:r w:rsidRPr="008C09F9">
        <w:rPr>
          <w:rFonts w:eastAsia="Calibri"/>
          <w:spacing w:val="1"/>
          <w:sz w:val="22"/>
          <w:szCs w:val="22"/>
          <w:lang w:eastAsia="en-US"/>
        </w:rPr>
        <w:t xml:space="preserve"> </w:t>
      </w:r>
      <w:r w:rsidRPr="008C09F9">
        <w:rPr>
          <w:rFonts w:eastAsia="Calibri"/>
          <w:sz w:val="22"/>
          <w:szCs w:val="22"/>
          <w:lang w:eastAsia="en-US"/>
        </w:rPr>
        <w:t>oparciu</w:t>
      </w:r>
      <w:r w:rsidRPr="008C09F9">
        <w:rPr>
          <w:rFonts w:eastAsia="Calibri"/>
          <w:spacing w:val="1"/>
          <w:sz w:val="22"/>
          <w:szCs w:val="22"/>
          <w:lang w:eastAsia="en-US"/>
        </w:rPr>
        <w:t xml:space="preserve"> </w:t>
      </w:r>
      <w:r w:rsidRPr="008C09F9">
        <w:rPr>
          <w:rFonts w:eastAsia="Calibri"/>
          <w:sz w:val="22"/>
          <w:szCs w:val="22"/>
          <w:lang w:eastAsia="en-US"/>
        </w:rPr>
        <w:t>o SWZ,</w:t>
      </w:r>
      <w:r w:rsidRPr="008C09F9">
        <w:rPr>
          <w:rFonts w:eastAsia="Calibri"/>
          <w:spacing w:val="1"/>
          <w:sz w:val="22"/>
          <w:szCs w:val="22"/>
          <w:lang w:eastAsia="en-US"/>
        </w:rPr>
        <w:t xml:space="preserve"> dokumentację techniczną (</w:t>
      </w:r>
      <w:r w:rsidRPr="00CE44C7">
        <w:rPr>
          <w:rFonts w:eastAsia="Calibri"/>
          <w:spacing w:val="1"/>
          <w:sz w:val="22"/>
          <w:szCs w:val="22"/>
          <w:lang w:eastAsia="en-US"/>
        </w:rPr>
        <w:t>projektem budowlanym, wykonawczym, zmian</w:t>
      </w:r>
      <w:r w:rsidRPr="008C09F9">
        <w:rPr>
          <w:rFonts w:eastAsia="Calibri"/>
          <w:spacing w:val="1"/>
          <w:sz w:val="22"/>
          <w:szCs w:val="22"/>
          <w:lang w:eastAsia="en-US"/>
        </w:rPr>
        <w:t xml:space="preserve"> oraz </w:t>
      </w:r>
      <w:proofErr w:type="spellStart"/>
      <w:r w:rsidRPr="008C09F9">
        <w:rPr>
          <w:rFonts w:eastAsia="Calibri"/>
          <w:spacing w:val="1"/>
          <w:sz w:val="22"/>
          <w:szCs w:val="22"/>
          <w:lang w:eastAsia="en-US"/>
        </w:rPr>
        <w:t>STWiOR</w:t>
      </w:r>
      <w:proofErr w:type="spellEnd"/>
      <w:r w:rsidRPr="008C09F9">
        <w:rPr>
          <w:rFonts w:eastAsia="Calibri"/>
          <w:spacing w:val="1"/>
          <w:sz w:val="22"/>
          <w:szCs w:val="22"/>
          <w:lang w:eastAsia="en-US"/>
        </w:rPr>
        <w:t>) uznając ją za kompletną, niezawierającą wad i umożliwiającą realizację zamierzenia inwesty</w:t>
      </w:r>
      <w:r>
        <w:rPr>
          <w:rFonts w:eastAsia="Calibri"/>
          <w:spacing w:val="1"/>
          <w:sz w:val="22"/>
          <w:szCs w:val="22"/>
          <w:lang w:eastAsia="en-US"/>
        </w:rPr>
        <w:t xml:space="preserve">cyjnego, o którym mowa w ust. 1, a także  </w:t>
      </w:r>
      <w:r w:rsidRPr="008C09F9">
        <w:rPr>
          <w:rFonts w:eastAsia="Calibri"/>
          <w:w w:val="105"/>
          <w:sz w:val="22"/>
          <w:szCs w:val="22"/>
          <w:lang w:eastAsia="en-US"/>
        </w:rPr>
        <w:t>zapoznał</w:t>
      </w:r>
      <w:r w:rsidRPr="008C09F9">
        <w:rPr>
          <w:rFonts w:eastAsia="Calibri"/>
          <w:spacing w:val="1"/>
          <w:w w:val="105"/>
          <w:sz w:val="22"/>
          <w:szCs w:val="22"/>
          <w:lang w:eastAsia="en-US"/>
        </w:rPr>
        <w:t xml:space="preserve"> </w:t>
      </w:r>
      <w:r w:rsidRPr="008C09F9">
        <w:rPr>
          <w:rFonts w:eastAsia="Calibri"/>
          <w:w w:val="105"/>
          <w:sz w:val="22"/>
          <w:szCs w:val="22"/>
          <w:lang w:eastAsia="en-US"/>
        </w:rPr>
        <w:t>się</w:t>
      </w:r>
      <w:r w:rsidRPr="008C09F9">
        <w:rPr>
          <w:rFonts w:eastAsia="Calibri"/>
          <w:spacing w:val="1"/>
          <w:w w:val="105"/>
          <w:sz w:val="22"/>
          <w:szCs w:val="22"/>
          <w:lang w:eastAsia="en-US"/>
        </w:rPr>
        <w:t xml:space="preserve"> </w:t>
      </w:r>
      <w:r w:rsidRPr="008C09F9">
        <w:rPr>
          <w:rFonts w:eastAsia="Calibri"/>
          <w:w w:val="105"/>
          <w:sz w:val="22"/>
          <w:szCs w:val="22"/>
          <w:lang w:eastAsia="en-US"/>
        </w:rPr>
        <w:t>z</w:t>
      </w:r>
      <w:r w:rsidRPr="008C09F9">
        <w:rPr>
          <w:rFonts w:eastAsia="Calibri"/>
          <w:spacing w:val="1"/>
          <w:w w:val="105"/>
          <w:sz w:val="22"/>
          <w:szCs w:val="22"/>
          <w:lang w:eastAsia="en-US"/>
        </w:rPr>
        <w:t> </w:t>
      </w:r>
      <w:r w:rsidRPr="008C09F9">
        <w:rPr>
          <w:rFonts w:eastAsia="Calibri"/>
          <w:w w:val="105"/>
          <w:sz w:val="22"/>
          <w:szCs w:val="22"/>
          <w:lang w:eastAsia="en-US"/>
        </w:rPr>
        <w:t>warunkami</w:t>
      </w:r>
      <w:r w:rsidRPr="008C09F9">
        <w:rPr>
          <w:rFonts w:eastAsia="Calibri"/>
          <w:spacing w:val="1"/>
          <w:w w:val="105"/>
          <w:sz w:val="22"/>
          <w:szCs w:val="22"/>
          <w:lang w:eastAsia="en-US"/>
        </w:rPr>
        <w:t xml:space="preserve"> </w:t>
      </w:r>
      <w:r w:rsidRPr="008C09F9">
        <w:rPr>
          <w:rFonts w:eastAsia="Calibri"/>
          <w:w w:val="105"/>
          <w:sz w:val="22"/>
          <w:szCs w:val="22"/>
          <w:lang w:eastAsia="en-US"/>
        </w:rPr>
        <w:t>prowadzenia</w:t>
      </w:r>
      <w:r w:rsidRPr="008C09F9">
        <w:rPr>
          <w:rFonts w:eastAsia="Calibri"/>
          <w:spacing w:val="1"/>
          <w:w w:val="105"/>
          <w:sz w:val="22"/>
          <w:szCs w:val="22"/>
          <w:lang w:eastAsia="en-US"/>
        </w:rPr>
        <w:t xml:space="preserve"> </w:t>
      </w:r>
      <w:r w:rsidRPr="008C09F9">
        <w:rPr>
          <w:rFonts w:eastAsia="Calibri"/>
          <w:w w:val="105"/>
          <w:sz w:val="22"/>
          <w:szCs w:val="22"/>
          <w:lang w:eastAsia="en-US"/>
        </w:rPr>
        <w:t>robót i</w:t>
      </w:r>
      <w:r w:rsidRPr="008C09F9">
        <w:rPr>
          <w:rFonts w:eastAsia="Calibri"/>
          <w:spacing w:val="1"/>
          <w:w w:val="105"/>
          <w:sz w:val="22"/>
          <w:szCs w:val="22"/>
          <w:lang w:eastAsia="en-US"/>
        </w:rPr>
        <w:t xml:space="preserve"> </w:t>
      </w:r>
      <w:r w:rsidRPr="008C09F9">
        <w:rPr>
          <w:rFonts w:eastAsia="Calibri"/>
          <w:w w:val="105"/>
          <w:sz w:val="22"/>
          <w:szCs w:val="22"/>
          <w:lang w:eastAsia="en-US"/>
        </w:rPr>
        <w:t>nie</w:t>
      </w:r>
      <w:r w:rsidRPr="008C09F9">
        <w:rPr>
          <w:rFonts w:eastAsia="Calibri"/>
          <w:spacing w:val="1"/>
          <w:w w:val="105"/>
          <w:sz w:val="22"/>
          <w:szCs w:val="22"/>
          <w:lang w:eastAsia="en-US"/>
        </w:rPr>
        <w:t xml:space="preserve"> </w:t>
      </w:r>
      <w:r w:rsidRPr="008C09F9">
        <w:rPr>
          <w:rFonts w:eastAsia="Calibri"/>
          <w:w w:val="105"/>
          <w:sz w:val="22"/>
          <w:szCs w:val="22"/>
          <w:lang w:eastAsia="en-US"/>
        </w:rPr>
        <w:t>zgłasza</w:t>
      </w:r>
      <w:r w:rsidRPr="008C09F9">
        <w:rPr>
          <w:rFonts w:eastAsia="Calibri"/>
          <w:spacing w:val="1"/>
          <w:w w:val="105"/>
          <w:sz w:val="22"/>
          <w:szCs w:val="22"/>
          <w:lang w:eastAsia="en-US"/>
        </w:rPr>
        <w:t xml:space="preserve"> </w:t>
      </w:r>
      <w:r w:rsidRPr="008C09F9">
        <w:rPr>
          <w:rFonts w:eastAsia="Calibri"/>
          <w:w w:val="105"/>
          <w:sz w:val="22"/>
          <w:szCs w:val="22"/>
          <w:lang w:eastAsia="en-US"/>
        </w:rPr>
        <w:t>zastrzeżeń</w:t>
      </w:r>
      <w:r w:rsidRPr="008C09F9">
        <w:rPr>
          <w:rFonts w:eastAsia="Calibri"/>
          <w:spacing w:val="1"/>
          <w:w w:val="105"/>
          <w:sz w:val="22"/>
          <w:szCs w:val="22"/>
          <w:lang w:eastAsia="en-US"/>
        </w:rPr>
        <w:t xml:space="preserve"> </w:t>
      </w:r>
      <w:r w:rsidRPr="008C09F9">
        <w:rPr>
          <w:rFonts w:eastAsia="Calibri"/>
          <w:w w:val="105"/>
          <w:sz w:val="22"/>
          <w:szCs w:val="22"/>
          <w:lang w:eastAsia="en-US"/>
        </w:rPr>
        <w:t>dotyczących</w:t>
      </w:r>
      <w:r w:rsidRPr="008C09F9">
        <w:rPr>
          <w:rFonts w:eastAsia="Calibri"/>
          <w:spacing w:val="1"/>
          <w:w w:val="105"/>
          <w:sz w:val="22"/>
          <w:szCs w:val="22"/>
          <w:lang w:eastAsia="en-US"/>
        </w:rPr>
        <w:t xml:space="preserve"> </w:t>
      </w:r>
      <w:r w:rsidRPr="008C09F9">
        <w:rPr>
          <w:rFonts w:eastAsia="Calibri"/>
          <w:w w:val="105"/>
          <w:sz w:val="22"/>
          <w:szCs w:val="22"/>
          <w:lang w:eastAsia="en-US"/>
        </w:rPr>
        <w:t>przedmiotu</w:t>
      </w:r>
      <w:r w:rsidRPr="008C09F9">
        <w:rPr>
          <w:rFonts w:eastAsia="Calibri"/>
          <w:spacing w:val="1"/>
          <w:w w:val="105"/>
          <w:sz w:val="22"/>
          <w:szCs w:val="22"/>
          <w:lang w:eastAsia="en-US"/>
        </w:rPr>
        <w:t xml:space="preserve"> </w:t>
      </w:r>
      <w:r w:rsidRPr="008C09F9">
        <w:rPr>
          <w:rFonts w:eastAsia="Calibri"/>
          <w:w w:val="105"/>
          <w:sz w:val="22"/>
          <w:szCs w:val="22"/>
          <w:lang w:eastAsia="en-US"/>
        </w:rPr>
        <w:t>umowy</w:t>
      </w:r>
      <w:r w:rsidRPr="008C09F9">
        <w:rPr>
          <w:rFonts w:eastAsia="Calibri"/>
          <w:spacing w:val="1"/>
          <w:w w:val="105"/>
          <w:sz w:val="22"/>
          <w:szCs w:val="22"/>
          <w:lang w:eastAsia="en-US"/>
        </w:rPr>
        <w:t xml:space="preserve"> </w:t>
      </w:r>
      <w:r w:rsidRPr="008C09F9">
        <w:rPr>
          <w:rFonts w:eastAsia="Calibri"/>
          <w:w w:val="105"/>
          <w:sz w:val="22"/>
          <w:szCs w:val="22"/>
          <w:lang w:eastAsia="en-US"/>
        </w:rPr>
        <w:t>i warunków</w:t>
      </w:r>
      <w:r w:rsidRPr="008C09F9">
        <w:rPr>
          <w:rFonts w:eastAsia="Calibri"/>
          <w:spacing w:val="1"/>
          <w:w w:val="105"/>
          <w:sz w:val="22"/>
          <w:szCs w:val="22"/>
          <w:lang w:eastAsia="en-US"/>
        </w:rPr>
        <w:t xml:space="preserve"> </w:t>
      </w:r>
      <w:r w:rsidRPr="008C09F9">
        <w:rPr>
          <w:rFonts w:eastAsia="Calibri"/>
          <w:w w:val="105"/>
          <w:sz w:val="22"/>
          <w:szCs w:val="22"/>
          <w:lang w:eastAsia="en-US"/>
        </w:rPr>
        <w:t>realizacji</w:t>
      </w:r>
      <w:r w:rsidRPr="008C09F9">
        <w:rPr>
          <w:rFonts w:eastAsia="Calibri"/>
          <w:spacing w:val="1"/>
          <w:w w:val="105"/>
          <w:sz w:val="22"/>
          <w:szCs w:val="22"/>
          <w:lang w:eastAsia="en-US"/>
        </w:rPr>
        <w:t xml:space="preserve"> </w:t>
      </w:r>
      <w:r w:rsidRPr="008C09F9">
        <w:rPr>
          <w:rFonts w:eastAsia="Calibri"/>
          <w:w w:val="105"/>
          <w:sz w:val="22"/>
          <w:szCs w:val="22"/>
          <w:lang w:eastAsia="en-US"/>
        </w:rPr>
        <w:t>umowy.</w:t>
      </w:r>
      <w:r w:rsidRPr="008C09F9">
        <w:rPr>
          <w:rFonts w:eastAsia="Calibri"/>
          <w:spacing w:val="1"/>
          <w:w w:val="105"/>
          <w:sz w:val="22"/>
          <w:szCs w:val="22"/>
          <w:lang w:eastAsia="en-US"/>
        </w:rPr>
        <w:t xml:space="preserve"> </w:t>
      </w:r>
    </w:p>
    <w:p w:rsidR="00331F1B" w:rsidRPr="00331F1B" w:rsidRDefault="00331F1B" w:rsidP="00331F1B">
      <w:pPr>
        <w:suppressAutoHyphens w:val="0"/>
        <w:spacing w:after="120" w:line="276" w:lineRule="auto"/>
        <w:ind w:left="357"/>
        <w:jc w:val="both"/>
        <w:rPr>
          <w:rFonts w:eastAsia="Calibri"/>
          <w:lang w:eastAsia="en-US"/>
        </w:rPr>
      </w:pPr>
    </w:p>
    <w:p w:rsidR="0023506C" w:rsidRPr="00AC6031" w:rsidRDefault="0023506C" w:rsidP="0023506C">
      <w:pPr>
        <w:pStyle w:val="Nagwek"/>
        <w:tabs>
          <w:tab w:val="left" w:pos="708"/>
        </w:tabs>
        <w:spacing w:line="276" w:lineRule="auto"/>
        <w:contextualSpacing/>
        <w:jc w:val="center"/>
      </w:pPr>
      <w:r w:rsidRPr="00AC6031">
        <w:rPr>
          <w:b/>
        </w:rPr>
        <w:t>II. Termin wykonania</w:t>
      </w:r>
    </w:p>
    <w:p w:rsidR="0023506C" w:rsidRDefault="0023506C" w:rsidP="0023506C">
      <w:pPr>
        <w:spacing w:line="276" w:lineRule="auto"/>
        <w:contextualSpacing/>
        <w:jc w:val="center"/>
      </w:pPr>
      <w:r>
        <w:rPr>
          <w:b/>
        </w:rPr>
        <w:t>§ 2</w:t>
      </w:r>
    </w:p>
    <w:p w:rsidR="0023506C" w:rsidRDefault="0023506C" w:rsidP="0023506C">
      <w:pPr>
        <w:numPr>
          <w:ilvl w:val="0"/>
          <w:numId w:val="24"/>
        </w:numPr>
        <w:spacing w:line="276" w:lineRule="auto"/>
        <w:ind w:left="426" w:hanging="426"/>
        <w:contextualSpacing/>
        <w:jc w:val="both"/>
        <w:rPr>
          <w:b/>
        </w:rPr>
      </w:pPr>
      <w:r>
        <w:t xml:space="preserve">Termin rozpoczęcia realizacji przedmiotu umowy ustala się na </w:t>
      </w:r>
      <w:r w:rsidRPr="00B47D83">
        <w:rPr>
          <w:b/>
        </w:rPr>
        <w:t>dzień przekazania placu budowy.</w:t>
      </w:r>
    </w:p>
    <w:p w:rsidR="00AC6031" w:rsidRPr="00A54B3A" w:rsidRDefault="0023506C" w:rsidP="00A54B3A">
      <w:pPr>
        <w:numPr>
          <w:ilvl w:val="0"/>
          <w:numId w:val="24"/>
        </w:numPr>
        <w:spacing w:line="276" w:lineRule="auto"/>
        <w:ind w:left="426" w:hanging="426"/>
        <w:contextualSpacing/>
        <w:jc w:val="both"/>
      </w:pPr>
      <w:r w:rsidRPr="003C4266">
        <w:t xml:space="preserve">Termin zakończenia realizacji przedmiotu umowy ustala się na </w:t>
      </w:r>
      <w:r w:rsidR="00DE375E">
        <w:rPr>
          <w:b/>
        </w:rPr>
        <w:t>18</w:t>
      </w:r>
      <w:r w:rsidRPr="003C4266">
        <w:rPr>
          <w:b/>
        </w:rPr>
        <w:t xml:space="preserve"> m</w:t>
      </w:r>
      <w:r w:rsidR="00337D26">
        <w:rPr>
          <w:b/>
        </w:rPr>
        <w:t xml:space="preserve">iesięcy od dnia zawarcia </w:t>
      </w:r>
      <w:r w:rsidR="00AC6031">
        <w:rPr>
          <w:b/>
        </w:rPr>
        <w:t>umowy,</w:t>
      </w:r>
      <w:r w:rsidR="00A54B3A">
        <w:t xml:space="preserve"> </w:t>
      </w:r>
      <w:r w:rsidR="00AC6031" w:rsidRPr="00A54B3A">
        <w:rPr>
          <w:b/>
        </w:rPr>
        <w:t>w tym:</w:t>
      </w:r>
    </w:p>
    <w:p w:rsidR="00AC6031" w:rsidRPr="00390AD7" w:rsidRDefault="00AC6031" w:rsidP="00AC6031">
      <w:pPr>
        <w:numPr>
          <w:ilvl w:val="0"/>
          <w:numId w:val="46"/>
        </w:numPr>
        <w:spacing w:line="276" w:lineRule="auto"/>
        <w:ind w:left="709" w:hanging="283"/>
        <w:contextualSpacing/>
        <w:jc w:val="both"/>
        <w:rPr>
          <w:b/>
          <w:bCs/>
        </w:rPr>
      </w:pPr>
      <w:r w:rsidRPr="00390AD7">
        <w:rPr>
          <w:b/>
          <w:bCs/>
        </w:rPr>
        <w:t>Etap I – po 6 miesiącach od dnia zawarcia umowy i po zrealizowaniu przez Wykonawcę robót o wartości co najmniej od  15</w:t>
      </w:r>
      <w:r w:rsidR="000A1A92" w:rsidRPr="00390AD7">
        <w:rPr>
          <w:b/>
          <w:bCs/>
        </w:rPr>
        <w:t>% do 25</w:t>
      </w:r>
      <w:r w:rsidRPr="00390AD7">
        <w:rPr>
          <w:b/>
          <w:bCs/>
        </w:rPr>
        <w:t>% wartości umowy,</w:t>
      </w:r>
    </w:p>
    <w:p w:rsidR="00AC6031" w:rsidRPr="00390AD7" w:rsidRDefault="00AC6031" w:rsidP="00AC6031">
      <w:pPr>
        <w:spacing w:line="276" w:lineRule="auto"/>
        <w:ind w:left="709" w:hanging="283"/>
        <w:contextualSpacing/>
        <w:jc w:val="both"/>
        <w:rPr>
          <w:b/>
          <w:bCs/>
        </w:rPr>
      </w:pPr>
      <w:r w:rsidRPr="00390AD7">
        <w:rPr>
          <w:b/>
          <w:bCs/>
        </w:rPr>
        <w:t>b)</w:t>
      </w:r>
      <w:r w:rsidRPr="00390AD7">
        <w:rPr>
          <w:b/>
          <w:bCs/>
        </w:rPr>
        <w:tab/>
        <w:t>Etap II – po 12 miesiącach od dnia zawarcia umowy i po zrealizowaniu przez Wykonawcę robó</w:t>
      </w:r>
      <w:r w:rsidR="00157FA9" w:rsidRPr="00390AD7">
        <w:rPr>
          <w:b/>
          <w:bCs/>
        </w:rPr>
        <w:t>t  o wartości co najmniej od  35</w:t>
      </w:r>
      <w:r w:rsidRPr="00390AD7">
        <w:rPr>
          <w:b/>
          <w:bCs/>
        </w:rPr>
        <w:t xml:space="preserve">% </w:t>
      </w:r>
      <w:r w:rsidR="00157FA9" w:rsidRPr="00390AD7">
        <w:rPr>
          <w:b/>
          <w:bCs/>
        </w:rPr>
        <w:t>do 40</w:t>
      </w:r>
      <w:r w:rsidRPr="00390AD7">
        <w:rPr>
          <w:b/>
          <w:bCs/>
        </w:rPr>
        <w:t>% wartości umowy,</w:t>
      </w:r>
    </w:p>
    <w:p w:rsidR="00AC6031" w:rsidRPr="00390AD7" w:rsidRDefault="00AC6031" w:rsidP="00AC6031">
      <w:pPr>
        <w:spacing w:line="276" w:lineRule="auto"/>
        <w:ind w:left="426"/>
        <w:contextualSpacing/>
        <w:jc w:val="both"/>
        <w:rPr>
          <w:b/>
          <w:bCs/>
        </w:rPr>
      </w:pPr>
      <w:r w:rsidRPr="00390AD7">
        <w:rPr>
          <w:b/>
          <w:bCs/>
        </w:rPr>
        <w:t>c)</w:t>
      </w:r>
      <w:r w:rsidRPr="00390AD7">
        <w:rPr>
          <w:b/>
          <w:bCs/>
        </w:rPr>
        <w:tab/>
        <w:t>Etap III – 18 miesięcy od dnia zawarcia umowy i po zrealizowaniu całości robót.</w:t>
      </w:r>
    </w:p>
    <w:p w:rsidR="00AC6031" w:rsidRPr="00562EEA" w:rsidRDefault="00AC6031" w:rsidP="00AC6031">
      <w:pPr>
        <w:spacing w:line="276" w:lineRule="auto"/>
        <w:ind w:left="426"/>
        <w:contextualSpacing/>
        <w:jc w:val="both"/>
      </w:pPr>
    </w:p>
    <w:p w:rsidR="0023506C" w:rsidRPr="00562EEA" w:rsidRDefault="0023506C" w:rsidP="0023506C">
      <w:pPr>
        <w:numPr>
          <w:ilvl w:val="0"/>
          <w:numId w:val="24"/>
        </w:numPr>
        <w:spacing w:line="276" w:lineRule="auto"/>
        <w:ind w:left="426"/>
        <w:contextualSpacing/>
        <w:jc w:val="both"/>
      </w:pPr>
      <w:r w:rsidRPr="00562EEA">
        <w:t xml:space="preserve">Termin oznaczony w miesiącach kończy się z upływem dnia, który nazwą lub datą odpowiada początkowemu dniowi terminu, a gdyby takiego dnia w ostatnim miesiącu nie było </w:t>
      </w:r>
      <w:r>
        <w:t>–</w:t>
      </w:r>
      <w:r w:rsidRPr="00562EEA">
        <w:t xml:space="preserve"> w</w:t>
      </w:r>
      <w:r>
        <w:t> </w:t>
      </w:r>
      <w:r w:rsidRPr="00562EEA">
        <w:t>ostatnim dniu tego miesiąca.</w:t>
      </w:r>
    </w:p>
    <w:p w:rsidR="0023506C" w:rsidRDefault="0023506C" w:rsidP="0023506C">
      <w:pPr>
        <w:numPr>
          <w:ilvl w:val="0"/>
          <w:numId w:val="24"/>
        </w:numPr>
        <w:spacing w:line="276" w:lineRule="auto"/>
        <w:ind w:left="426"/>
        <w:contextualSpacing/>
        <w:jc w:val="both"/>
      </w:pPr>
      <w:r>
        <w:t>Termin określony w ust. 2 oznacza termin pisemnego zgłoszenia Zamawiającemu gotowości do odbioru.</w:t>
      </w:r>
    </w:p>
    <w:p w:rsidR="0023506C" w:rsidRPr="00790C9C" w:rsidRDefault="0023506C" w:rsidP="0023506C">
      <w:pPr>
        <w:numPr>
          <w:ilvl w:val="0"/>
          <w:numId w:val="24"/>
        </w:numPr>
        <w:spacing w:line="276" w:lineRule="auto"/>
        <w:ind w:left="426"/>
        <w:contextualSpacing/>
        <w:jc w:val="both"/>
      </w:pPr>
      <w:r w:rsidRPr="00790C9C">
        <w:t>Zamawiający przekaże Wykonawcy plac budowy w terminie 7 dni od daty zawarcia umowy.</w:t>
      </w:r>
    </w:p>
    <w:p w:rsidR="0023506C" w:rsidRPr="00790C9C" w:rsidRDefault="0023506C" w:rsidP="0023506C">
      <w:pPr>
        <w:pStyle w:val="Nagwek"/>
        <w:tabs>
          <w:tab w:val="left" w:pos="708"/>
        </w:tabs>
        <w:spacing w:line="276" w:lineRule="auto"/>
        <w:contextualSpacing/>
        <w:rPr>
          <w:b/>
          <w:sz w:val="28"/>
        </w:rPr>
      </w:pPr>
    </w:p>
    <w:p w:rsidR="0023506C" w:rsidRDefault="0023506C" w:rsidP="0023506C">
      <w:pPr>
        <w:pStyle w:val="Nagwek"/>
        <w:tabs>
          <w:tab w:val="left" w:pos="708"/>
        </w:tabs>
        <w:spacing w:line="276" w:lineRule="auto"/>
        <w:contextualSpacing/>
        <w:jc w:val="center"/>
      </w:pPr>
      <w:r>
        <w:rPr>
          <w:b/>
        </w:rPr>
        <w:t>III. Przedstawiciele stron</w:t>
      </w:r>
    </w:p>
    <w:p w:rsidR="0023506C" w:rsidRDefault="0023506C" w:rsidP="0023506C">
      <w:pPr>
        <w:spacing w:line="276" w:lineRule="auto"/>
        <w:contextualSpacing/>
        <w:jc w:val="center"/>
      </w:pPr>
      <w:r>
        <w:rPr>
          <w:b/>
        </w:rPr>
        <w:t>§ 3</w:t>
      </w:r>
    </w:p>
    <w:p w:rsidR="00157FA9" w:rsidRPr="001E2ED0" w:rsidRDefault="00157FA9" w:rsidP="00157FA9">
      <w:pPr>
        <w:numPr>
          <w:ilvl w:val="0"/>
          <w:numId w:val="6"/>
        </w:numPr>
        <w:ind w:left="426" w:hanging="284"/>
      </w:pPr>
      <w:r>
        <w:t xml:space="preserve">Przedstawicielem Zamawiającego na budowie jest Inspektor nadzoru </w:t>
      </w:r>
      <w:r w:rsidRPr="001E2ED0">
        <w:t>w</w:t>
      </w:r>
      <w:r w:rsidR="00390AD7">
        <w:t> </w:t>
      </w:r>
      <w:r w:rsidRPr="001E2ED0">
        <w:t>osobie: …………………………….., posiadający uprawnienia budowlane nr ………………………..…</w:t>
      </w:r>
    </w:p>
    <w:p w:rsidR="00157FA9" w:rsidRPr="00562EEA" w:rsidRDefault="00157FA9" w:rsidP="00157FA9">
      <w:pPr>
        <w:pStyle w:val="Default"/>
        <w:spacing w:line="276" w:lineRule="auto"/>
        <w:ind w:left="426"/>
        <w:contextualSpacing/>
        <w:jc w:val="both"/>
      </w:pPr>
      <w:r>
        <w:rPr>
          <w:color w:val="auto"/>
        </w:rPr>
        <w:t xml:space="preserve">oraz </w:t>
      </w:r>
      <w:r w:rsidRPr="00D6297A">
        <w:rPr>
          <w:color w:val="auto"/>
        </w:rPr>
        <w:t>osoba upoważniona przez Zamawiającego ………………….………………………</w:t>
      </w:r>
    </w:p>
    <w:p w:rsidR="00157FA9" w:rsidRPr="00F24722" w:rsidRDefault="00157FA9" w:rsidP="00157FA9">
      <w:pPr>
        <w:pStyle w:val="Default"/>
        <w:numPr>
          <w:ilvl w:val="0"/>
          <w:numId w:val="6"/>
        </w:numPr>
        <w:spacing w:line="276" w:lineRule="auto"/>
        <w:ind w:left="426"/>
        <w:contextualSpacing/>
        <w:jc w:val="both"/>
      </w:pPr>
      <w:r w:rsidRPr="00562EEA">
        <w:rPr>
          <w:color w:val="auto"/>
        </w:rPr>
        <w:t>Przedstawicielem Wykonawcy na budowie jest</w:t>
      </w:r>
      <w:r>
        <w:rPr>
          <w:color w:val="auto"/>
        </w:rPr>
        <w:t>:</w:t>
      </w:r>
    </w:p>
    <w:p w:rsidR="00157FA9" w:rsidRPr="00F24722" w:rsidRDefault="00157FA9" w:rsidP="00157FA9">
      <w:pPr>
        <w:pStyle w:val="Default"/>
        <w:numPr>
          <w:ilvl w:val="0"/>
          <w:numId w:val="53"/>
        </w:numPr>
        <w:spacing w:line="276" w:lineRule="auto"/>
        <w:contextualSpacing/>
        <w:jc w:val="both"/>
      </w:pPr>
      <w:r w:rsidRPr="00562EEA">
        <w:rPr>
          <w:color w:val="auto"/>
        </w:rPr>
        <w:t>Kierownik budowy w osobie: …………………………….., posiadający uprawnienia budowlane nr ………………………..…</w:t>
      </w:r>
    </w:p>
    <w:p w:rsidR="00157FA9" w:rsidRPr="00562EEA" w:rsidRDefault="00157FA9" w:rsidP="00157FA9">
      <w:pPr>
        <w:pStyle w:val="Default"/>
        <w:numPr>
          <w:ilvl w:val="0"/>
          <w:numId w:val="53"/>
        </w:numPr>
        <w:spacing w:line="276" w:lineRule="auto"/>
        <w:contextualSpacing/>
        <w:jc w:val="both"/>
      </w:pPr>
      <w:r>
        <w:rPr>
          <w:color w:val="auto"/>
        </w:rPr>
        <w:t>Kierownik</w:t>
      </w:r>
      <w:r w:rsidRPr="00F24722">
        <w:rPr>
          <w:color w:val="auto"/>
        </w:rPr>
        <w:t xml:space="preserve"> robót elektrycznych</w:t>
      </w:r>
      <w:r>
        <w:rPr>
          <w:color w:val="auto"/>
        </w:rPr>
        <w:t xml:space="preserve"> </w:t>
      </w:r>
      <w:r w:rsidRPr="00562EEA">
        <w:rPr>
          <w:color w:val="auto"/>
        </w:rPr>
        <w:t>w osobie: …………………………….., posiadający uprawnienia budowlane nr ………………………..…</w:t>
      </w:r>
    </w:p>
    <w:p w:rsidR="00157FA9" w:rsidRPr="00562EEA" w:rsidRDefault="00157FA9" w:rsidP="00157FA9">
      <w:pPr>
        <w:pStyle w:val="Default"/>
        <w:numPr>
          <w:ilvl w:val="0"/>
          <w:numId w:val="53"/>
        </w:numPr>
        <w:spacing w:line="276" w:lineRule="auto"/>
        <w:contextualSpacing/>
        <w:jc w:val="both"/>
      </w:pPr>
      <w:r>
        <w:rPr>
          <w:color w:val="auto"/>
        </w:rPr>
        <w:lastRenderedPageBreak/>
        <w:t>Kierownik</w:t>
      </w:r>
      <w:r w:rsidRPr="00F24722">
        <w:rPr>
          <w:color w:val="auto"/>
        </w:rPr>
        <w:t xml:space="preserve"> robót sanitarnych</w:t>
      </w:r>
      <w:r>
        <w:rPr>
          <w:color w:val="auto"/>
        </w:rPr>
        <w:t xml:space="preserve"> </w:t>
      </w:r>
      <w:r w:rsidRPr="00562EEA">
        <w:rPr>
          <w:color w:val="auto"/>
        </w:rPr>
        <w:t>w osobie: …………………………….., posiadający uprawnienia budowlane nr ………………………..…</w:t>
      </w:r>
    </w:p>
    <w:p w:rsidR="00157FA9" w:rsidRDefault="00157FA9" w:rsidP="00157FA9">
      <w:pPr>
        <w:numPr>
          <w:ilvl w:val="0"/>
          <w:numId w:val="6"/>
        </w:numPr>
        <w:suppressAutoHyphens w:val="0"/>
        <w:spacing w:after="120" w:line="276" w:lineRule="auto"/>
        <w:ind w:left="426" w:hanging="284"/>
        <w:contextualSpacing/>
        <w:jc w:val="both"/>
        <w:rPr>
          <w:lang w:eastAsia="pl-PL"/>
        </w:rPr>
      </w:pPr>
      <w:r w:rsidRPr="00257399">
        <w:rPr>
          <w:lang w:eastAsia="pl-PL"/>
        </w:rPr>
        <w:t>Za</w:t>
      </w:r>
      <w:r>
        <w:rPr>
          <w:lang w:eastAsia="pl-PL"/>
        </w:rPr>
        <w:t>mawiający dopuszcza zmianę osób, o których</w:t>
      </w:r>
      <w:r w:rsidRPr="00257399">
        <w:rPr>
          <w:lang w:eastAsia="pl-PL"/>
        </w:rPr>
        <w:t xml:space="preserve"> mowa w ust. 2. W przypadku zmiany Wykonawca zobowiązany będzie wykazać Zamawiającemu, że proponowana przez niego osoba legitymuje się co najmniej równoważnymi uprawnieniami co osoba, której ta zmiana dotyczy.</w:t>
      </w:r>
    </w:p>
    <w:p w:rsidR="00157FA9" w:rsidRDefault="00157FA9" w:rsidP="00157FA9">
      <w:pPr>
        <w:numPr>
          <w:ilvl w:val="0"/>
          <w:numId w:val="6"/>
        </w:numPr>
        <w:suppressAutoHyphens w:val="0"/>
        <w:spacing w:after="120" w:line="276" w:lineRule="auto"/>
        <w:ind w:left="426" w:hanging="284"/>
        <w:contextualSpacing/>
        <w:jc w:val="both"/>
        <w:rPr>
          <w:lang w:eastAsia="pl-PL"/>
        </w:rPr>
      </w:pPr>
      <w:r w:rsidRPr="007F7AF7">
        <w:rPr>
          <w:lang w:eastAsia="pl-PL"/>
        </w:rPr>
        <w:t xml:space="preserve">Zaakceptowana przez Zamawiającego zmiana osób, o których mowa w ust. 1, winna być dokonana wpisem do dziennika budowy </w:t>
      </w:r>
      <w:r>
        <w:rPr>
          <w:lang w:eastAsia="pl-PL"/>
        </w:rPr>
        <w:t>i nie wymaga aneksu do umowy. W/</w:t>
      </w:r>
      <w:r w:rsidRPr="007F7AF7">
        <w:rPr>
          <w:lang w:eastAsia="pl-PL"/>
        </w:rPr>
        <w:t>w zmiana wymaga natomiast spełnienia wszelkich obowiązków określonych w ustawie Prawo budowlane.</w:t>
      </w:r>
    </w:p>
    <w:p w:rsidR="0023506C" w:rsidRDefault="0023506C" w:rsidP="0023506C">
      <w:pPr>
        <w:pStyle w:val="Default"/>
        <w:spacing w:line="276" w:lineRule="auto"/>
        <w:contextualSpacing/>
        <w:jc w:val="both"/>
        <w:rPr>
          <w:b/>
          <w:color w:val="FF0000"/>
          <w:sz w:val="28"/>
        </w:rPr>
      </w:pPr>
    </w:p>
    <w:p w:rsidR="0023506C" w:rsidRDefault="0023506C" w:rsidP="0023506C">
      <w:pPr>
        <w:spacing w:line="276" w:lineRule="auto"/>
        <w:contextualSpacing/>
        <w:jc w:val="center"/>
      </w:pPr>
      <w:r>
        <w:rPr>
          <w:b/>
        </w:rPr>
        <w:t>IV. Obowiązki Zamawiającego</w:t>
      </w:r>
    </w:p>
    <w:p w:rsidR="0023506C" w:rsidRDefault="0023506C" w:rsidP="0023506C">
      <w:pPr>
        <w:spacing w:line="276" w:lineRule="auto"/>
        <w:contextualSpacing/>
        <w:jc w:val="center"/>
      </w:pPr>
      <w:r>
        <w:rPr>
          <w:b/>
        </w:rPr>
        <w:t xml:space="preserve">§ 4 </w:t>
      </w:r>
    </w:p>
    <w:p w:rsidR="00D440AA" w:rsidRDefault="00D440AA" w:rsidP="00D440AA">
      <w:pPr>
        <w:spacing w:line="276" w:lineRule="auto"/>
        <w:contextualSpacing/>
      </w:pPr>
      <w:r>
        <w:t>Do obowiązków Zamawiającego należy:</w:t>
      </w:r>
    </w:p>
    <w:p w:rsidR="00D440AA" w:rsidRDefault="00D440AA" w:rsidP="00D440AA">
      <w:pPr>
        <w:numPr>
          <w:ilvl w:val="1"/>
          <w:numId w:val="5"/>
        </w:numPr>
        <w:spacing w:line="276" w:lineRule="auto"/>
        <w:ind w:left="426"/>
        <w:contextualSpacing/>
        <w:jc w:val="both"/>
      </w:pPr>
      <w:r>
        <w:t>przekazanie Wykonawcy dokumentów niezbędnych do rozpoczęcia i prowadzenia robót oraz  protokolarne przekazanie placu budowy w terminie do 7 dni od daty zawarcia umowy.</w:t>
      </w:r>
    </w:p>
    <w:p w:rsidR="00D440AA" w:rsidRDefault="00D440AA" w:rsidP="00D440AA">
      <w:pPr>
        <w:numPr>
          <w:ilvl w:val="1"/>
          <w:numId w:val="5"/>
        </w:numPr>
        <w:spacing w:line="276" w:lineRule="auto"/>
        <w:ind w:left="426"/>
        <w:contextualSpacing/>
        <w:jc w:val="both"/>
      </w:pPr>
      <w:r w:rsidRPr="00664A37">
        <w:t>sprawowanie nadzoru inwestorskiego do dnia odbioru robót budowlanych, stanowiących przedmiot zamówienia;</w:t>
      </w:r>
    </w:p>
    <w:p w:rsidR="00D440AA" w:rsidRDefault="00D440AA" w:rsidP="00D440AA">
      <w:pPr>
        <w:numPr>
          <w:ilvl w:val="1"/>
          <w:numId w:val="5"/>
        </w:numPr>
        <w:spacing w:line="276" w:lineRule="auto"/>
        <w:ind w:left="426"/>
        <w:contextualSpacing/>
        <w:jc w:val="both"/>
      </w:pPr>
      <w:r>
        <w:t>protokolarne rozpoczęcie odbioru prawidłowo wykonanych robót w terminie 14 dni od dnia zgłoszenia przez Wykonawcę gotowości do odbioru.</w:t>
      </w:r>
    </w:p>
    <w:p w:rsidR="00D440AA" w:rsidRDefault="00D440AA" w:rsidP="00D440AA">
      <w:pPr>
        <w:numPr>
          <w:ilvl w:val="1"/>
          <w:numId w:val="5"/>
        </w:numPr>
        <w:spacing w:line="276" w:lineRule="auto"/>
        <w:ind w:left="426"/>
        <w:contextualSpacing/>
        <w:jc w:val="both"/>
      </w:pPr>
      <w:r>
        <w:t>zapłata Wykonawcy wynagrodzenia za wykonane i odebrane roboty.</w:t>
      </w:r>
    </w:p>
    <w:p w:rsidR="0023506C" w:rsidRDefault="0023506C" w:rsidP="0023506C">
      <w:pPr>
        <w:spacing w:line="276" w:lineRule="auto"/>
        <w:contextualSpacing/>
        <w:rPr>
          <w:color w:val="FF0000"/>
        </w:rPr>
      </w:pPr>
    </w:p>
    <w:p w:rsidR="0023506C" w:rsidRPr="009D493E" w:rsidRDefault="0023506C" w:rsidP="0023506C">
      <w:pPr>
        <w:spacing w:line="276" w:lineRule="auto"/>
        <w:contextualSpacing/>
        <w:jc w:val="center"/>
      </w:pPr>
      <w:r w:rsidRPr="009D493E">
        <w:rPr>
          <w:b/>
        </w:rPr>
        <w:t>V. Obowiązki Wykonawcy</w:t>
      </w:r>
    </w:p>
    <w:p w:rsidR="0023506C" w:rsidRDefault="0023506C" w:rsidP="0023506C">
      <w:pPr>
        <w:spacing w:line="276" w:lineRule="auto"/>
        <w:contextualSpacing/>
        <w:jc w:val="center"/>
      </w:pPr>
      <w:r>
        <w:rPr>
          <w:b/>
        </w:rPr>
        <w:t>§ 5</w:t>
      </w:r>
    </w:p>
    <w:p w:rsidR="00D440AA" w:rsidRDefault="00D440AA" w:rsidP="00D440AA">
      <w:pPr>
        <w:numPr>
          <w:ilvl w:val="0"/>
          <w:numId w:val="28"/>
        </w:numPr>
        <w:tabs>
          <w:tab w:val="left" w:pos="426"/>
        </w:tabs>
        <w:spacing w:line="276" w:lineRule="auto"/>
        <w:ind w:left="426" w:hanging="426"/>
        <w:contextualSpacing/>
        <w:jc w:val="both"/>
      </w:pPr>
      <w:r w:rsidRPr="00F53A20">
        <w:t xml:space="preserve">Do obowiązków Wykonawcy należy: </w:t>
      </w:r>
    </w:p>
    <w:p w:rsidR="00D440AA" w:rsidRDefault="00D440AA" w:rsidP="00D440AA">
      <w:pPr>
        <w:numPr>
          <w:ilvl w:val="0"/>
          <w:numId w:val="35"/>
        </w:numPr>
        <w:tabs>
          <w:tab w:val="left" w:pos="426"/>
        </w:tabs>
        <w:spacing w:line="276" w:lineRule="auto"/>
        <w:ind w:left="709" w:hanging="283"/>
        <w:contextualSpacing/>
        <w:jc w:val="both"/>
      </w:pPr>
      <w:r w:rsidRPr="00AA4C16">
        <w:t>zapewnienia obecności kierownika budowy na obiekcie w trakcie realizacji robót, w</w:t>
      </w:r>
      <w:r>
        <w:t> </w:t>
      </w:r>
      <w:r w:rsidRPr="00AA4C16">
        <w:t>szczególności na radach budowy, odbiorach i innych spotkaniach organizowanych przez Zamawiającego;</w:t>
      </w:r>
    </w:p>
    <w:p w:rsidR="00D440AA" w:rsidRDefault="00D440AA" w:rsidP="00D440AA">
      <w:pPr>
        <w:numPr>
          <w:ilvl w:val="0"/>
          <w:numId w:val="35"/>
        </w:numPr>
        <w:tabs>
          <w:tab w:val="left" w:pos="426"/>
        </w:tabs>
        <w:spacing w:line="276" w:lineRule="auto"/>
        <w:ind w:left="709" w:hanging="283"/>
        <w:contextualSpacing/>
        <w:jc w:val="both"/>
      </w:pPr>
      <w:r w:rsidRPr="00AA4C16">
        <w:t>zapewnienia</w:t>
      </w:r>
      <w:r>
        <w:t xml:space="preserve"> odpowiedniej organizacji robót;</w:t>
      </w:r>
    </w:p>
    <w:p w:rsidR="00D440AA" w:rsidRDefault="00D440AA" w:rsidP="00D440AA">
      <w:pPr>
        <w:pStyle w:val="Akapitzlist"/>
        <w:numPr>
          <w:ilvl w:val="0"/>
          <w:numId w:val="35"/>
        </w:numPr>
        <w:spacing w:line="276" w:lineRule="auto"/>
        <w:ind w:left="851" w:hanging="425"/>
        <w:jc w:val="both"/>
        <w:rPr>
          <w:color w:val="000000"/>
        </w:rPr>
      </w:pPr>
      <w:r w:rsidRPr="00E97784">
        <w:rPr>
          <w:color w:val="000000"/>
        </w:rPr>
        <w:t>doprowadzenie wody i energii elektrycznej na teren budowy oraz ponoszenie kosztów zużycia wody i energii w okresie realizacji robót, stosownie do potrzeb budowy.</w:t>
      </w:r>
    </w:p>
    <w:p w:rsidR="00D440AA" w:rsidRPr="00E97784" w:rsidRDefault="00D440AA" w:rsidP="00D440AA">
      <w:pPr>
        <w:pStyle w:val="Akapitzlist"/>
        <w:numPr>
          <w:ilvl w:val="0"/>
          <w:numId w:val="35"/>
        </w:numPr>
        <w:spacing w:line="276" w:lineRule="auto"/>
        <w:ind w:left="851" w:hanging="425"/>
        <w:jc w:val="both"/>
        <w:rPr>
          <w:color w:val="000000"/>
        </w:rPr>
      </w:pPr>
      <w:r w:rsidRPr="00E97784">
        <w:t>ponoszenie kosztów utrzymania budowy oraz konserwacji urząd</w:t>
      </w:r>
      <w:r>
        <w:t xml:space="preserve">zeń obiektów </w:t>
      </w:r>
      <w:r w:rsidRPr="00E97784">
        <w:t>tymczasowych na terenie budowy;</w:t>
      </w:r>
    </w:p>
    <w:p w:rsidR="00D440AA" w:rsidRPr="00F53A20" w:rsidRDefault="00D440AA" w:rsidP="00D440AA">
      <w:pPr>
        <w:numPr>
          <w:ilvl w:val="0"/>
          <w:numId w:val="35"/>
        </w:numPr>
        <w:spacing w:line="276" w:lineRule="auto"/>
        <w:ind w:left="851" w:hanging="425"/>
        <w:contextualSpacing/>
        <w:jc w:val="both"/>
      </w:pPr>
      <w:r w:rsidRPr="00F53A20">
        <w:t>prawidłowe zabezpieczenie mienia wymienionego w protokole przekazania placu budowy;</w:t>
      </w:r>
    </w:p>
    <w:p w:rsidR="00D440AA" w:rsidRPr="00F53A20" w:rsidRDefault="00D440AA" w:rsidP="00D440AA">
      <w:pPr>
        <w:numPr>
          <w:ilvl w:val="0"/>
          <w:numId w:val="35"/>
        </w:numPr>
        <w:spacing w:line="276" w:lineRule="auto"/>
        <w:ind w:left="851" w:hanging="425"/>
        <w:contextualSpacing/>
        <w:jc w:val="both"/>
      </w:pPr>
      <w:r>
        <w:t xml:space="preserve">zabezpieczenie i oznakowanie robót </w:t>
      </w:r>
      <w:r w:rsidRPr="00F53A20">
        <w:t>oraz dbanie o stan techniczny i prawidłowość oznakowania terenu robót przez cały okres realizacji zadania;</w:t>
      </w:r>
    </w:p>
    <w:p w:rsidR="00D440AA" w:rsidRDefault="00D440AA" w:rsidP="00D440AA">
      <w:pPr>
        <w:numPr>
          <w:ilvl w:val="0"/>
          <w:numId w:val="35"/>
        </w:numPr>
        <w:spacing w:line="276" w:lineRule="auto"/>
        <w:ind w:left="851" w:hanging="425"/>
        <w:contextualSpacing/>
        <w:jc w:val="both"/>
      </w:pPr>
      <w:r w:rsidRPr="00F53A20">
        <w:t>utrzymywanie terenu budowy w stanie wolnym od przeszkód komunikacyjnych oraz usuwanie i składowanie wszelkich urządzeń pomocniczych, zbędnych materiałów, odpadów i śmieci oraz niepotrzebnych urządzeń prowizorycznych;</w:t>
      </w:r>
    </w:p>
    <w:p w:rsidR="00D440AA" w:rsidRPr="00044CDD" w:rsidRDefault="00D440AA" w:rsidP="00D440AA">
      <w:pPr>
        <w:numPr>
          <w:ilvl w:val="0"/>
          <w:numId w:val="35"/>
        </w:numPr>
        <w:spacing w:line="276" w:lineRule="auto"/>
        <w:ind w:left="851" w:hanging="425"/>
        <w:contextualSpacing/>
        <w:jc w:val="both"/>
      </w:pPr>
      <w:r>
        <w:t xml:space="preserve">zapewnienie Inspektorowi nadzoru lub </w:t>
      </w:r>
      <w:r w:rsidRPr="00044CDD">
        <w:t>pracownikowi</w:t>
      </w:r>
      <w:r>
        <w:t xml:space="preserve"> upoważnion</w:t>
      </w:r>
      <w:r w:rsidRPr="00044CDD">
        <w:t xml:space="preserve">emu przez Zamawiającego pełnej dostępności do wykonywanych robót oraz  informowania ww. </w:t>
      </w:r>
      <w:r>
        <w:t xml:space="preserve">osób </w:t>
      </w:r>
      <w:r w:rsidRPr="00044CDD">
        <w:t>o gotowości do odbioru robót zanikających;</w:t>
      </w:r>
    </w:p>
    <w:p w:rsidR="00D440AA" w:rsidRPr="00BF0C0B" w:rsidRDefault="00D440AA" w:rsidP="00D440AA">
      <w:pPr>
        <w:numPr>
          <w:ilvl w:val="0"/>
          <w:numId w:val="35"/>
        </w:numPr>
        <w:spacing w:line="276" w:lineRule="auto"/>
        <w:ind w:left="851" w:hanging="425"/>
        <w:contextualSpacing/>
        <w:jc w:val="both"/>
        <w:rPr>
          <w:color w:val="FF0000"/>
        </w:rPr>
      </w:pPr>
      <w:r w:rsidRPr="00044CDD">
        <w:lastRenderedPageBreak/>
        <w:t xml:space="preserve">wykonanie w ramach wynagrodzenia </w:t>
      </w:r>
      <w:r w:rsidRPr="00117997">
        <w:t>za przedmiot umowy oznakowania i zabezpieczenia ruchu i robót na czas prowadzenia robót wraz z bieżącym utrzymaniem tego oznakowania i</w:t>
      </w:r>
      <w:r>
        <w:t> </w:t>
      </w:r>
      <w:r w:rsidRPr="00117997">
        <w:t>jego l</w:t>
      </w:r>
      <w:r w:rsidR="00390AD7">
        <w:t>ikwidacją po zakończeniu robót;</w:t>
      </w:r>
      <w:bookmarkStart w:id="3" w:name="_GoBack"/>
      <w:bookmarkEnd w:id="3"/>
    </w:p>
    <w:p w:rsidR="00D440AA" w:rsidRDefault="00D440AA" w:rsidP="00D440AA">
      <w:pPr>
        <w:numPr>
          <w:ilvl w:val="0"/>
          <w:numId w:val="35"/>
        </w:numPr>
        <w:spacing w:line="276" w:lineRule="auto"/>
        <w:ind w:left="851" w:hanging="425"/>
        <w:contextualSpacing/>
        <w:jc w:val="both"/>
      </w:pPr>
      <w:r w:rsidRPr="00BF0C0B">
        <w:t>rejestrowanie w formie wpisów do dziennika budowy przebiegu robót budowlanych oraz wszelkich innych faktów zwi</w:t>
      </w:r>
      <w:r w:rsidR="00390AD7">
        <w:t>ązanych z prowadzonymi robotami;</w:t>
      </w:r>
    </w:p>
    <w:p w:rsidR="00D440AA" w:rsidRPr="00CF27A3" w:rsidRDefault="00D440AA" w:rsidP="00D440AA">
      <w:pPr>
        <w:numPr>
          <w:ilvl w:val="0"/>
          <w:numId w:val="35"/>
        </w:numPr>
        <w:spacing w:line="276" w:lineRule="auto"/>
        <w:ind w:left="851" w:hanging="425"/>
        <w:contextualSpacing/>
        <w:jc w:val="both"/>
      </w:pPr>
      <w:r w:rsidRPr="00CF27A3">
        <w:t>dostawa i montaż wyposażenia</w:t>
      </w:r>
      <w:r w:rsidR="00390AD7" w:rsidRPr="00CF27A3">
        <w:t>;</w:t>
      </w:r>
    </w:p>
    <w:p w:rsidR="00D440AA" w:rsidRPr="00174910" w:rsidRDefault="00D440AA" w:rsidP="00D440AA">
      <w:pPr>
        <w:numPr>
          <w:ilvl w:val="0"/>
          <w:numId w:val="35"/>
        </w:numPr>
        <w:spacing w:line="276" w:lineRule="auto"/>
        <w:ind w:left="851" w:hanging="425"/>
        <w:contextualSpacing/>
        <w:jc w:val="both"/>
      </w:pPr>
      <w:r w:rsidRPr="00174910">
        <w:t>wykonanie uruchomień, prób i sprawdzeń oraz szkolenia personelu z zakresu obsługi i konserwacji, w szczególności odbiory UDT, przedstawicieli Straży Pożarn</w:t>
      </w:r>
      <w:r w:rsidR="00390AD7">
        <w:t>ej oraz Inspektora Sanitarnego;</w:t>
      </w:r>
    </w:p>
    <w:p w:rsidR="00D440AA" w:rsidRPr="00174910" w:rsidRDefault="00D440AA" w:rsidP="00D440AA">
      <w:pPr>
        <w:numPr>
          <w:ilvl w:val="0"/>
          <w:numId w:val="35"/>
        </w:numPr>
        <w:spacing w:line="276" w:lineRule="auto"/>
        <w:ind w:left="851" w:hanging="425"/>
        <w:contextualSpacing/>
        <w:jc w:val="both"/>
      </w:pPr>
      <w:r w:rsidRPr="00174910">
        <w:t>sporządzenie i przekazanie Zamawiającemu instrukcji konserwacji, napraw i obsługi instalacji, wyrobów oraz urządze</w:t>
      </w:r>
      <w:r w:rsidR="00390AD7">
        <w:t>ń dostarczanych przez Wykonawcę;</w:t>
      </w:r>
    </w:p>
    <w:p w:rsidR="00D440AA" w:rsidRPr="00174910" w:rsidRDefault="00D440AA" w:rsidP="00D440AA">
      <w:pPr>
        <w:numPr>
          <w:ilvl w:val="0"/>
          <w:numId w:val="35"/>
        </w:numPr>
        <w:spacing w:line="276" w:lineRule="auto"/>
        <w:ind w:left="851" w:hanging="425"/>
        <w:contextualSpacing/>
        <w:jc w:val="both"/>
      </w:pPr>
      <w:r w:rsidRPr="00174910">
        <w:t xml:space="preserve">świadczyć usługi serwisowe zamontowanych wyrobów i urządzeń w okresie trwania gwarancji, obejmujące przeglądy techniczne przeprowadzane na zasadach określonych przez ich producentów w warunkach gwarancyjnych i w dokumentacji </w:t>
      </w:r>
      <w:proofErr w:type="spellStart"/>
      <w:r w:rsidRPr="00174910">
        <w:t>techniczno</w:t>
      </w:r>
      <w:proofErr w:type="spellEnd"/>
      <w:r w:rsidRPr="00174910">
        <w:t xml:space="preserve"> – ruchowej, usuwanie zgłoszonych usterek i nieprawidłowości w ich działa</w:t>
      </w:r>
      <w:r w:rsidR="00390AD7">
        <w:t>niu;</w:t>
      </w:r>
    </w:p>
    <w:p w:rsidR="00D440AA" w:rsidRPr="00E47AA8" w:rsidRDefault="00D440AA" w:rsidP="00D440AA">
      <w:pPr>
        <w:numPr>
          <w:ilvl w:val="0"/>
          <w:numId w:val="35"/>
        </w:numPr>
        <w:spacing w:line="276" w:lineRule="auto"/>
        <w:ind w:left="851" w:hanging="425"/>
        <w:contextualSpacing/>
        <w:jc w:val="both"/>
      </w:pPr>
      <w:r w:rsidRPr="00E47AA8">
        <w:t>Wykonawca świadczy usługi serwisowe samodzielnie lub za pośrednictwem podmiotu trzeciego, w miejscu, gdzie wadliwe urządzenie się znajduje, chyba że z uwagi na aspekty techniczne lub technologiczne nie będzie to możliwe.</w:t>
      </w:r>
    </w:p>
    <w:p w:rsidR="00D440AA" w:rsidRPr="00C014C3" w:rsidRDefault="00D440AA" w:rsidP="00D440AA">
      <w:pPr>
        <w:spacing w:line="276" w:lineRule="auto"/>
        <w:ind w:left="851"/>
        <w:contextualSpacing/>
        <w:jc w:val="both"/>
        <w:rPr>
          <w:color w:val="FF0000"/>
        </w:rPr>
      </w:pPr>
    </w:p>
    <w:p w:rsidR="00D440AA" w:rsidRPr="003D480E" w:rsidRDefault="00D440AA" w:rsidP="00D440AA">
      <w:pPr>
        <w:numPr>
          <w:ilvl w:val="0"/>
          <w:numId w:val="28"/>
        </w:numPr>
        <w:tabs>
          <w:tab w:val="left" w:pos="426"/>
        </w:tabs>
        <w:spacing w:line="276" w:lineRule="auto"/>
        <w:ind w:left="426" w:hanging="426"/>
        <w:contextualSpacing/>
        <w:jc w:val="both"/>
      </w:pPr>
      <w:r w:rsidRPr="003D480E">
        <w:t>Wykonawca zobowiązuje się zapewnić bezpieczeństwo na terenie budowy i ponosi pełną                                         odpowiedzialność cywilną za niewykonanie lub nienależyte wykonanie przedmiotu umowy (odpowiedzialność kontraktowa) oraz za wszelkie szkody na osobach i rzeczach (odpowiedzialność deliktowa) powstałe w związku z wykonywaniem przedmiotu umowy.</w:t>
      </w:r>
    </w:p>
    <w:p w:rsidR="00D440AA" w:rsidRDefault="00D440AA" w:rsidP="00D440AA">
      <w:pPr>
        <w:numPr>
          <w:ilvl w:val="0"/>
          <w:numId w:val="28"/>
        </w:numPr>
        <w:tabs>
          <w:tab w:val="left" w:pos="426"/>
        </w:tabs>
        <w:spacing w:line="276" w:lineRule="auto"/>
        <w:ind w:left="426" w:hanging="426"/>
        <w:contextualSpacing/>
        <w:jc w:val="both"/>
      </w:pPr>
      <w:r w:rsidRPr="003D480E">
        <w:t xml:space="preserve">Wykonawca będzie stosował właściwe materiały i technologie zgodnie z art. 10 ustawy Prawo budowlane oraz zgodnie z normami i w oparciu o zasady określone w art. 101-102 </w:t>
      </w:r>
      <w:proofErr w:type="spellStart"/>
      <w:r w:rsidRPr="003D480E">
        <w:t>uPzp</w:t>
      </w:r>
      <w:proofErr w:type="spellEnd"/>
      <w:r w:rsidRPr="003D480E">
        <w:t xml:space="preserve"> oraz wymaganiami określonymi w Specyfikacji Technicznej Wykonania i Odbioru Robót oraz będzie wykonywał roboty przez uprawnionych pracowników.</w:t>
      </w:r>
    </w:p>
    <w:p w:rsidR="00D440AA" w:rsidRDefault="00D440AA" w:rsidP="00D440AA">
      <w:pPr>
        <w:numPr>
          <w:ilvl w:val="0"/>
          <w:numId w:val="28"/>
        </w:numPr>
        <w:tabs>
          <w:tab w:val="left" w:pos="426"/>
        </w:tabs>
        <w:spacing w:line="276" w:lineRule="auto"/>
        <w:ind w:left="426" w:hanging="426"/>
        <w:contextualSpacing/>
        <w:jc w:val="both"/>
      </w:pPr>
      <w:r w:rsidRPr="00E00942">
        <w:t>Przy odbiorze końcowym Wykonawca przekaże Zamawiającemu kserokopię ,,karty przekazania odpadów” potwierdzonej za zgodność z oryginałem przez Wykonawcę. ,,Karta przekazania odpadów” będzie potwierdzeniem, że Wykonawca złożył odpady w</w:t>
      </w:r>
      <w:r>
        <w:t> </w:t>
      </w:r>
      <w:r w:rsidRPr="00E00942">
        <w:t>przedsiębiorstwie zajmującym się unieszkodliwianiem odpadów. Koszt złożenia odpadów w</w:t>
      </w:r>
      <w:r>
        <w:t> </w:t>
      </w:r>
      <w:r w:rsidRPr="00E00942">
        <w:t>miejscu ich unieszkodliwiania ponosi Wykonawca.</w:t>
      </w:r>
    </w:p>
    <w:p w:rsidR="00D440AA" w:rsidRPr="00B379F7" w:rsidRDefault="00D440AA" w:rsidP="00D440AA">
      <w:pPr>
        <w:numPr>
          <w:ilvl w:val="0"/>
          <w:numId w:val="28"/>
        </w:numPr>
        <w:tabs>
          <w:tab w:val="left" w:pos="426"/>
        </w:tabs>
        <w:spacing w:line="276" w:lineRule="auto"/>
        <w:ind w:left="426" w:hanging="426"/>
        <w:contextualSpacing/>
        <w:jc w:val="both"/>
      </w:pPr>
      <w:r w:rsidRPr="00B379F7">
        <w:t xml:space="preserve">Wykonawca zobowiązany jest bez dodatkowego wezwania przedstawić Zamawiającemu </w:t>
      </w:r>
      <w:r>
        <w:t>lub osobie</w:t>
      </w:r>
      <w:r w:rsidRPr="009D493E">
        <w:t xml:space="preserve"> sprawującej n</w:t>
      </w:r>
      <w:r>
        <w:t xml:space="preserve">adzór nad realizacją inwestycji, </w:t>
      </w:r>
      <w:r w:rsidRPr="00B379F7">
        <w:t>wszystkie wymagane prawem certyfikaty i</w:t>
      </w:r>
      <w:r>
        <w:t> </w:t>
      </w:r>
      <w:r w:rsidRPr="00B379F7">
        <w:t xml:space="preserve">krajowe deklaracje zgodności oraz krajowe deklaracje właściwości użytkowych wyrobu budowlanego lub krajowe oceny techniczne wydane na podstawie ustawy z dnia 16 kwietnia 2004 r. o wyrobach budowlanych na wbudowywane materiały i urządzenia. </w:t>
      </w:r>
    </w:p>
    <w:p w:rsidR="00D440AA" w:rsidRPr="00DD4496" w:rsidRDefault="00D440AA" w:rsidP="00D440AA">
      <w:pPr>
        <w:numPr>
          <w:ilvl w:val="0"/>
          <w:numId w:val="28"/>
        </w:numPr>
        <w:tabs>
          <w:tab w:val="left" w:pos="426"/>
        </w:tabs>
        <w:spacing w:line="276" w:lineRule="auto"/>
        <w:ind w:left="426" w:hanging="426"/>
        <w:contextualSpacing/>
        <w:jc w:val="both"/>
      </w:pPr>
      <w:r w:rsidRPr="00DD4496">
        <w:t xml:space="preserve">Po zakończeniu całości zamówienia Wykonawca przedstawi Zamawiającemu komplet dokumentów potwierdzających prawidłowe i zgodne z umową oraz warunkami postępowania wykonanie robót, zawierający w szczególności komplet dokumentów niezbędnych do uzyskania przez Zamawiającego decyzji o pozwoleniu na użytkowanie zrealizowanego zakresu robót. W szczególności będą to: dokumenty potwierdzające dopuszczenie zastosowanych materiałów i urządzeń do stosowania w budownictwie, inwentaryzacja powykonawcza przyjęta do państwowego zasobu geodezyjnego, protokoły badań i sprawdzeń, rysunki ze zmianami, oraz inne dokumenty. </w:t>
      </w:r>
    </w:p>
    <w:p w:rsidR="0023506C" w:rsidRDefault="0023506C" w:rsidP="0023506C">
      <w:pPr>
        <w:spacing w:line="276" w:lineRule="auto"/>
        <w:contextualSpacing/>
        <w:rPr>
          <w:b/>
        </w:rPr>
      </w:pPr>
    </w:p>
    <w:p w:rsidR="00D440AA" w:rsidRPr="00FA7AEB" w:rsidRDefault="00D440AA" w:rsidP="00D440AA">
      <w:pPr>
        <w:spacing w:line="276" w:lineRule="auto"/>
        <w:contextualSpacing/>
        <w:jc w:val="center"/>
      </w:pPr>
      <w:r w:rsidRPr="00FA7AEB">
        <w:rPr>
          <w:b/>
        </w:rPr>
        <w:t xml:space="preserve">VI. </w:t>
      </w:r>
      <w:r w:rsidRPr="00492E88">
        <w:rPr>
          <w:b/>
        </w:rPr>
        <w:t>Odbiór częściowy/końcowy przedmiotu umowy</w:t>
      </w:r>
    </w:p>
    <w:p w:rsidR="00D440AA" w:rsidRDefault="00D440AA" w:rsidP="00D440AA">
      <w:pPr>
        <w:spacing w:line="276" w:lineRule="auto"/>
        <w:contextualSpacing/>
        <w:jc w:val="center"/>
      </w:pPr>
      <w:r>
        <w:rPr>
          <w:b/>
        </w:rPr>
        <w:t>§ 6</w:t>
      </w:r>
    </w:p>
    <w:p w:rsidR="00D440AA" w:rsidRDefault="00D440AA" w:rsidP="00D440AA">
      <w:pPr>
        <w:numPr>
          <w:ilvl w:val="2"/>
          <w:numId w:val="29"/>
        </w:numPr>
        <w:spacing w:line="276" w:lineRule="auto"/>
        <w:ind w:left="284" w:hanging="284"/>
        <w:contextualSpacing/>
        <w:jc w:val="both"/>
      </w:pPr>
      <w:r w:rsidRPr="00F53A20">
        <w:t>Przewiduje się następujące rodzaje odbiorów robót:</w:t>
      </w:r>
    </w:p>
    <w:p w:rsidR="00D440AA" w:rsidRPr="00A51483" w:rsidRDefault="00D440AA" w:rsidP="00D440AA">
      <w:pPr>
        <w:numPr>
          <w:ilvl w:val="0"/>
          <w:numId w:val="47"/>
        </w:numPr>
        <w:spacing w:line="276" w:lineRule="auto"/>
      </w:pPr>
      <w:r w:rsidRPr="00A51483">
        <w:t>odbiór robót zanikających i podlegających zakryciu, przez inspektora nadzoru oraz pracownika upoważnionego przez Zamawiającego,</w:t>
      </w:r>
    </w:p>
    <w:p w:rsidR="00D440AA" w:rsidRDefault="00D440AA" w:rsidP="00D440AA">
      <w:pPr>
        <w:numPr>
          <w:ilvl w:val="0"/>
          <w:numId w:val="47"/>
        </w:numPr>
        <w:spacing w:line="276" w:lineRule="auto"/>
        <w:contextualSpacing/>
        <w:jc w:val="both"/>
      </w:pPr>
      <w:r w:rsidRPr="00A51483">
        <w:t>odbiór częściowy po zakończeniu etapu robót dokonany przez Zamawiającego,</w:t>
      </w:r>
    </w:p>
    <w:p w:rsidR="00D440AA" w:rsidRDefault="00D440AA" w:rsidP="00D440AA">
      <w:pPr>
        <w:numPr>
          <w:ilvl w:val="0"/>
          <w:numId w:val="47"/>
        </w:numPr>
        <w:spacing w:line="276" w:lineRule="auto"/>
        <w:contextualSpacing/>
        <w:jc w:val="both"/>
      </w:pPr>
      <w:r w:rsidRPr="00626E2D">
        <w:t xml:space="preserve">odbiór końcowy </w:t>
      </w:r>
      <w:r>
        <w:t xml:space="preserve">- </w:t>
      </w:r>
      <w:r w:rsidRPr="00626E2D">
        <w:t xml:space="preserve">po zakończeniu </w:t>
      </w:r>
      <w:r w:rsidRPr="00FA7AEB">
        <w:t xml:space="preserve">realizacji </w:t>
      </w:r>
      <w:r w:rsidRPr="00626E2D">
        <w:t>całości zamówienia polegający na ostatecznym sprawdzeniu wykonanych robót zgodnie z umową,</w:t>
      </w:r>
      <w:r>
        <w:t xml:space="preserve"> w terminie określonym w umowie,</w:t>
      </w:r>
    </w:p>
    <w:p w:rsidR="00D440AA" w:rsidRPr="00CE53D6" w:rsidRDefault="00D440AA" w:rsidP="00D440AA">
      <w:pPr>
        <w:numPr>
          <w:ilvl w:val="0"/>
          <w:numId w:val="47"/>
        </w:numPr>
        <w:spacing w:line="276" w:lineRule="auto"/>
        <w:contextualSpacing/>
        <w:jc w:val="both"/>
      </w:pPr>
      <w:r w:rsidRPr="00CE53D6">
        <w:t>odbiór gwarancyjny przed upływem okresu gwarancyjnego dla wykonanych robót.</w:t>
      </w:r>
    </w:p>
    <w:p w:rsidR="00D440AA" w:rsidRDefault="00D440AA" w:rsidP="00D440AA">
      <w:pPr>
        <w:spacing w:line="276" w:lineRule="auto"/>
        <w:ind w:left="567"/>
        <w:contextualSpacing/>
        <w:jc w:val="both"/>
      </w:pPr>
    </w:p>
    <w:p w:rsidR="00D440AA" w:rsidRPr="00626E2D" w:rsidRDefault="00D440AA" w:rsidP="00D440AA">
      <w:pPr>
        <w:spacing w:line="276" w:lineRule="auto"/>
        <w:ind w:left="284" w:hanging="284"/>
        <w:contextualSpacing/>
        <w:jc w:val="both"/>
      </w:pPr>
      <w:r w:rsidRPr="00FA7AEB">
        <w:t>2.</w:t>
      </w:r>
      <w:r w:rsidRPr="00FA7AEB">
        <w:tab/>
        <w:t xml:space="preserve">Wykonawca będzie powiadamiać Zamawiającego o gotowości do odbioru robót zanikających lub podlegających zakryciu. W razie niedopełnienia tego warunku, Wykonawca zobowiązany jest na własny koszt odkryć roboty, a następnie przywrócić je do stanu poprzedniego. </w:t>
      </w:r>
      <w:r>
        <w:t xml:space="preserve">                       </w:t>
      </w:r>
      <w:r w:rsidRPr="00FA7AEB">
        <w:t>Po dokonaniu odbioru robót zanikających lub podlegających zakryciu zostanie sporządzony protokół robót zanikających. Dokonanie odbioru robót zanikających lub podlegających zakryciu nie stanowi podstawy do wystawienia faktury.</w:t>
      </w:r>
    </w:p>
    <w:p w:rsidR="00D440AA" w:rsidRPr="00F53A20" w:rsidRDefault="00D440AA" w:rsidP="00D440AA">
      <w:pPr>
        <w:numPr>
          <w:ilvl w:val="0"/>
          <w:numId w:val="39"/>
        </w:numPr>
        <w:spacing w:line="276" w:lineRule="auto"/>
        <w:ind w:left="284" w:hanging="284"/>
        <w:contextualSpacing/>
        <w:jc w:val="both"/>
      </w:pPr>
      <w:r w:rsidRPr="00182719">
        <w:t xml:space="preserve">Wykonawca przekaże Zamawiającemu do odbioru końcowego przedmiot zamówienia wykonany w całości zgodnie z obowiązującymi przepisami </w:t>
      </w:r>
      <w:proofErr w:type="spellStart"/>
      <w:r w:rsidRPr="00182719">
        <w:t>techniczno</w:t>
      </w:r>
      <w:proofErr w:type="spellEnd"/>
      <w:r w:rsidRPr="00182719">
        <w:t xml:space="preserve"> – budowlanymi, normami i</w:t>
      </w:r>
      <w:r>
        <w:t> </w:t>
      </w:r>
      <w:r w:rsidRPr="00182719">
        <w:t xml:space="preserve">wytycznymi, w stanie kompletnym z punktu widzenia celu, któremu ma służyć. Jeżeli całość robót zostanie zakończona i przejdzie zadowalająco wszystkie badania, </w:t>
      </w:r>
      <w:r w:rsidRPr="00F53A20">
        <w:t>Wykonawca pisemnie zgłosi Zamawiającemu gotowość do odbioru końcowego</w:t>
      </w:r>
      <w:r>
        <w:t xml:space="preserve"> </w:t>
      </w:r>
      <w:r w:rsidRPr="00182719">
        <w:t>wykonanych robót</w:t>
      </w:r>
      <w:r w:rsidRPr="00F53A20">
        <w:t>.</w:t>
      </w:r>
    </w:p>
    <w:p w:rsidR="00D440AA" w:rsidRPr="00F53A20" w:rsidRDefault="00D440AA" w:rsidP="00D440AA">
      <w:pPr>
        <w:numPr>
          <w:ilvl w:val="0"/>
          <w:numId w:val="39"/>
        </w:numPr>
        <w:spacing w:line="276" w:lineRule="auto"/>
        <w:ind w:left="284" w:hanging="284"/>
        <w:contextualSpacing/>
        <w:jc w:val="both"/>
      </w:pPr>
      <w:r w:rsidRPr="00F53A20">
        <w:t>Zamawiający wyznaczy termin i rozpocznie odbiór przedmiotu umowy w terminie 14 dni od daty zawiadomienia go o osiągnięciu gotowości do odbioru zawiadamiając o tym Wykonawcę.</w:t>
      </w:r>
    </w:p>
    <w:p w:rsidR="00D440AA" w:rsidRPr="00F53A20" w:rsidRDefault="00D440AA" w:rsidP="00D440AA">
      <w:pPr>
        <w:numPr>
          <w:ilvl w:val="0"/>
          <w:numId w:val="39"/>
        </w:numPr>
        <w:spacing w:line="276" w:lineRule="auto"/>
        <w:ind w:left="284" w:hanging="284"/>
        <w:contextualSpacing/>
        <w:jc w:val="both"/>
      </w:pPr>
      <w:r w:rsidRPr="00F53A20">
        <w:t>Jeżeli w toku czynności odbioru zostaną stwierdzone wady, to Zamawiającemu przysługują następujące uprawnienia:</w:t>
      </w:r>
    </w:p>
    <w:p w:rsidR="00D440AA" w:rsidRPr="00F53A20" w:rsidRDefault="00D440AA" w:rsidP="00D440AA">
      <w:pPr>
        <w:numPr>
          <w:ilvl w:val="2"/>
          <w:numId w:val="30"/>
        </w:numPr>
        <w:spacing w:line="276" w:lineRule="auto"/>
        <w:ind w:left="709" w:hanging="322"/>
        <w:contextualSpacing/>
        <w:jc w:val="both"/>
      </w:pPr>
      <w:r w:rsidRPr="00F53A20">
        <w:t>jeżeli wady nadają się do usunięcia może odmówić odbioru do czasu usunięcia wad, wyznaczając termin ich usunięcia nie dłuższy niż 14 dni na koszt Wykonawcy, przy możliwości jednoczesnego naliczania kar umownych zgodnie z § 12 ust. 1 lit. a.</w:t>
      </w:r>
    </w:p>
    <w:p w:rsidR="00D440AA" w:rsidRPr="00F53A20" w:rsidRDefault="00D440AA" w:rsidP="00D440AA">
      <w:pPr>
        <w:numPr>
          <w:ilvl w:val="2"/>
          <w:numId w:val="30"/>
        </w:numPr>
        <w:spacing w:line="276" w:lineRule="auto"/>
        <w:ind w:left="709" w:hanging="322"/>
        <w:contextualSpacing/>
        <w:jc w:val="both"/>
      </w:pPr>
      <w:r w:rsidRPr="00F53A20">
        <w:t>jeżeli wady nie nadają się do usunięcia:</w:t>
      </w:r>
    </w:p>
    <w:p w:rsidR="00D440AA" w:rsidRPr="00F53A20" w:rsidRDefault="00D440AA" w:rsidP="00D440AA">
      <w:pPr>
        <w:pStyle w:val="Akapitzlist"/>
        <w:numPr>
          <w:ilvl w:val="0"/>
          <w:numId w:val="31"/>
        </w:numPr>
        <w:spacing w:line="276" w:lineRule="auto"/>
        <w:jc w:val="both"/>
        <w:rPr>
          <w:rFonts w:eastAsia="Calibri"/>
        </w:rPr>
      </w:pPr>
      <w:r w:rsidRPr="00F53A20">
        <w:rPr>
          <w:rFonts w:eastAsia="Calibri"/>
        </w:rPr>
        <w:t>jeżeli nie uniemożliwiają one użytkowania przedmiotu odbioru zgodnie z przeznaczeniem może obniżyć wynagrodzenie o wartość wadliwie wykonanych robót,</w:t>
      </w:r>
      <w:r w:rsidRPr="00F53A20">
        <w:t xml:space="preserve"> </w:t>
      </w:r>
      <w:r w:rsidRPr="00F53A20">
        <w:rPr>
          <w:rFonts w:eastAsia="Calibri"/>
        </w:rPr>
        <w:t>wyliczoną wg nośników kosztorysu ofertowego.</w:t>
      </w:r>
    </w:p>
    <w:p w:rsidR="00D440AA" w:rsidRPr="00F53A20" w:rsidRDefault="00D440AA" w:rsidP="00D440AA">
      <w:pPr>
        <w:pStyle w:val="Akapitzlist"/>
        <w:numPr>
          <w:ilvl w:val="0"/>
          <w:numId w:val="31"/>
        </w:numPr>
        <w:spacing w:line="276" w:lineRule="auto"/>
        <w:rPr>
          <w:rFonts w:eastAsia="Calibri"/>
        </w:rPr>
      </w:pPr>
      <w:r w:rsidRPr="00F53A20">
        <w:rPr>
          <w:rFonts w:eastAsia="Calibri"/>
        </w:rPr>
        <w:t>jeżeli uniemożliwiają użytkowanie zgodnie z przeznaczeniem może odstąpić od umowy lub żądać wykonania przedmiotu odbioru po raz drugi na koszt Wykonawcy.</w:t>
      </w:r>
    </w:p>
    <w:p w:rsidR="00D440AA" w:rsidRPr="00F53A20" w:rsidRDefault="00D440AA" w:rsidP="00D440AA">
      <w:pPr>
        <w:numPr>
          <w:ilvl w:val="0"/>
          <w:numId w:val="39"/>
        </w:numPr>
        <w:spacing w:line="276" w:lineRule="auto"/>
        <w:ind w:left="284" w:hanging="284"/>
        <w:contextualSpacing/>
        <w:jc w:val="both"/>
      </w:pPr>
      <w:r>
        <w:t>Wady, o których mowa w ust. 5</w:t>
      </w:r>
      <w:r w:rsidRPr="00F53A20">
        <w:t xml:space="preserve"> pkt 1 powodują niedokonanie odbioru, a Wykonawca zobowiązany jest usunąć je na własny koszt w ustalonym terminie i ponownie dokonać zgłoszenia przedmiotu umowy do odbioru. W takim przypadku Zamawiający zobowiązuje się rozpocząć czynności odbioru w ciągu 14 dni roboczych od daty otrzymania zawiadomienia.</w:t>
      </w:r>
    </w:p>
    <w:p w:rsidR="00D440AA" w:rsidRDefault="00D440AA" w:rsidP="00D440AA">
      <w:pPr>
        <w:numPr>
          <w:ilvl w:val="0"/>
          <w:numId w:val="39"/>
        </w:numPr>
        <w:spacing w:line="276" w:lineRule="auto"/>
        <w:ind w:left="284" w:hanging="284"/>
        <w:contextualSpacing/>
        <w:jc w:val="both"/>
      </w:pPr>
      <w:r w:rsidRPr="00F53A20">
        <w:t xml:space="preserve">Wykonawca do czasu odbioru przedstawi Zamawiającemu komplet dokumentacji niezbędnej do odbioru, który powinien zawierać w szczególności: </w:t>
      </w:r>
    </w:p>
    <w:p w:rsidR="00D440AA" w:rsidRPr="00CD2754" w:rsidRDefault="00D440AA" w:rsidP="00D440AA">
      <w:pPr>
        <w:spacing w:line="276" w:lineRule="auto"/>
        <w:ind w:left="284"/>
        <w:contextualSpacing/>
        <w:jc w:val="both"/>
      </w:pPr>
      <w:r w:rsidRPr="00CD2754">
        <w:t>1)</w:t>
      </w:r>
      <w:r w:rsidRPr="00CD2754">
        <w:tab/>
        <w:t xml:space="preserve">protokoły odbioru robót zanikających, </w:t>
      </w:r>
    </w:p>
    <w:p w:rsidR="00D440AA" w:rsidRPr="00CD2754" w:rsidRDefault="00D440AA" w:rsidP="00D440AA">
      <w:pPr>
        <w:spacing w:line="276" w:lineRule="auto"/>
        <w:ind w:left="284"/>
        <w:contextualSpacing/>
        <w:jc w:val="both"/>
      </w:pPr>
      <w:r w:rsidRPr="00CD2754">
        <w:t>2)</w:t>
      </w:r>
      <w:r w:rsidRPr="00CD2754">
        <w:tab/>
        <w:t>oświadczenie przedstawiciela Wykonawcy:</w:t>
      </w:r>
    </w:p>
    <w:p w:rsidR="00D440AA" w:rsidRPr="00CD2754" w:rsidRDefault="00D440AA" w:rsidP="00D440AA">
      <w:pPr>
        <w:spacing w:line="276" w:lineRule="auto"/>
        <w:ind w:left="284"/>
        <w:contextualSpacing/>
        <w:jc w:val="both"/>
      </w:pPr>
      <w:r w:rsidRPr="00CD2754">
        <w:t>a)</w:t>
      </w:r>
      <w:r w:rsidRPr="00CD2754">
        <w:tab/>
        <w:t xml:space="preserve">o zgodności wykonania robót z obowiązującymi przepisami, </w:t>
      </w:r>
    </w:p>
    <w:p w:rsidR="00D440AA" w:rsidRPr="00CD2754" w:rsidRDefault="00D440AA" w:rsidP="00D440AA">
      <w:pPr>
        <w:spacing w:line="276" w:lineRule="auto"/>
        <w:ind w:left="284"/>
        <w:contextualSpacing/>
        <w:jc w:val="both"/>
      </w:pPr>
      <w:r w:rsidRPr="00CD2754">
        <w:lastRenderedPageBreak/>
        <w:t>b)</w:t>
      </w:r>
      <w:r w:rsidRPr="00CD2754">
        <w:tab/>
        <w:t xml:space="preserve">o doprowadzeniu do należytego stanu i porządku terenu budowy, </w:t>
      </w:r>
    </w:p>
    <w:p w:rsidR="00D440AA" w:rsidRPr="00CD2754" w:rsidRDefault="00D440AA" w:rsidP="00D440AA">
      <w:pPr>
        <w:spacing w:line="276" w:lineRule="auto"/>
        <w:ind w:left="284"/>
        <w:contextualSpacing/>
        <w:jc w:val="both"/>
      </w:pPr>
      <w:r w:rsidRPr="00CD2754">
        <w:t>3)</w:t>
      </w:r>
      <w:r w:rsidRPr="00CD2754">
        <w:tab/>
        <w:t>atesty wbudowanych materiałów, certyfikaty, karty gwarancyjne, deklaracje zgodności na zastosowane materiały i urządzenia</w:t>
      </w:r>
      <w:r>
        <w:t>,</w:t>
      </w:r>
    </w:p>
    <w:p w:rsidR="00D440AA" w:rsidRPr="00CD2754" w:rsidRDefault="00D440AA" w:rsidP="00D440AA">
      <w:pPr>
        <w:spacing w:line="276" w:lineRule="auto"/>
        <w:ind w:left="284"/>
        <w:contextualSpacing/>
        <w:jc w:val="both"/>
      </w:pPr>
      <w:r w:rsidRPr="00CD2754">
        <w:t>4)</w:t>
      </w:r>
      <w:r w:rsidRPr="00CD2754">
        <w:tab/>
        <w:t>karty przekazania i utylizacji odpadów;</w:t>
      </w:r>
    </w:p>
    <w:p w:rsidR="00D440AA" w:rsidRPr="00CD2754" w:rsidRDefault="00D440AA" w:rsidP="00D440AA">
      <w:pPr>
        <w:spacing w:line="276" w:lineRule="auto"/>
        <w:ind w:left="284"/>
        <w:contextualSpacing/>
        <w:jc w:val="both"/>
      </w:pPr>
      <w:r w:rsidRPr="00CD2754">
        <w:t>5)</w:t>
      </w:r>
      <w:r w:rsidRPr="00CD2754">
        <w:tab/>
        <w:t>inwentaryzacja geodezyjna  powykonawcza – 3 egz. w wersji papierowej oraz w wersji elektronicznej na płycie CD;</w:t>
      </w:r>
    </w:p>
    <w:p w:rsidR="00D440AA" w:rsidRPr="00CD2754" w:rsidRDefault="00D440AA" w:rsidP="00D440AA">
      <w:pPr>
        <w:spacing w:line="276" w:lineRule="auto"/>
        <w:ind w:left="284"/>
        <w:contextualSpacing/>
        <w:jc w:val="both"/>
      </w:pPr>
      <w:r w:rsidRPr="00CD2754">
        <w:t xml:space="preserve">6) </w:t>
      </w:r>
      <w:r>
        <w:t>uzupełniony dziennik budowy.</w:t>
      </w:r>
    </w:p>
    <w:p w:rsidR="00D440AA" w:rsidRPr="00F53A20" w:rsidRDefault="00D440AA" w:rsidP="00D440AA">
      <w:pPr>
        <w:numPr>
          <w:ilvl w:val="0"/>
          <w:numId w:val="39"/>
        </w:numPr>
        <w:spacing w:line="276" w:lineRule="auto"/>
        <w:ind w:left="284" w:hanging="284"/>
        <w:contextualSpacing/>
        <w:jc w:val="both"/>
      </w:pPr>
      <w:r w:rsidRPr="00F53A20">
        <w:t>Strony postanawiają, że z czynności odbioru będzie spisany protokół odbioru zawierający wszelkie ustalenia dokonane w toku odbioru.</w:t>
      </w:r>
    </w:p>
    <w:p w:rsidR="00D440AA" w:rsidRPr="00CE53D6" w:rsidRDefault="00D440AA" w:rsidP="00D440AA">
      <w:pPr>
        <w:numPr>
          <w:ilvl w:val="0"/>
          <w:numId w:val="39"/>
        </w:numPr>
        <w:spacing w:line="276" w:lineRule="auto"/>
        <w:ind w:left="284" w:hanging="284"/>
        <w:contextualSpacing/>
        <w:jc w:val="both"/>
      </w:pPr>
      <w:r w:rsidRPr="00CE53D6">
        <w:t>Odbiór gwarancyjny dokonany zostanie najpóźniej na 14 dni przed upływem terminu gwarancji.</w:t>
      </w:r>
    </w:p>
    <w:p w:rsidR="0023506C" w:rsidRDefault="0023506C" w:rsidP="0023506C">
      <w:pPr>
        <w:spacing w:line="276" w:lineRule="auto"/>
        <w:ind w:left="2160"/>
        <w:contextualSpacing/>
        <w:jc w:val="both"/>
      </w:pPr>
    </w:p>
    <w:p w:rsidR="0023506C" w:rsidRDefault="0023506C" w:rsidP="0023506C">
      <w:pPr>
        <w:spacing w:line="276" w:lineRule="auto"/>
        <w:contextualSpacing/>
        <w:rPr>
          <w:b/>
          <w:color w:val="FF0000"/>
        </w:rPr>
      </w:pPr>
    </w:p>
    <w:p w:rsidR="0023506C" w:rsidRDefault="0023506C" w:rsidP="0023506C">
      <w:pPr>
        <w:spacing w:line="276" w:lineRule="auto"/>
        <w:contextualSpacing/>
        <w:jc w:val="center"/>
      </w:pPr>
      <w:r>
        <w:rPr>
          <w:b/>
        </w:rPr>
        <w:t>VII. Wynagrodzenie</w:t>
      </w:r>
    </w:p>
    <w:p w:rsidR="0023506C" w:rsidRDefault="0023506C" w:rsidP="0023506C">
      <w:pPr>
        <w:spacing w:line="276" w:lineRule="auto"/>
        <w:contextualSpacing/>
        <w:jc w:val="center"/>
      </w:pPr>
      <w:r>
        <w:rPr>
          <w:b/>
        </w:rPr>
        <w:t>§ 7</w:t>
      </w:r>
    </w:p>
    <w:p w:rsidR="007F448A" w:rsidRPr="007B60E5" w:rsidRDefault="007F448A" w:rsidP="007F448A">
      <w:pPr>
        <w:numPr>
          <w:ilvl w:val="1"/>
          <w:numId w:val="10"/>
        </w:numPr>
        <w:spacing w:line="276" w:lineRule="auto"/>
        <w:contextualSpacing/>
        <w:jc w:val="both"/>
      </w:pPr>
      <w:r>
        <w:t xml:space="preserve">Strony ustalają, że obowiązującą ich formą wynagrodzenia zgodnie z SWZ oraz wybraną ofertą Wykonawcy, </w:t>
      </w:r>
      <w:r w:rsidRPr="000E7B30">
        <w:rPr>
          <w:u w:val="single"/>
        </w:rPr>
        <w:t>jest wynagrodzenie ryczałtowe.</w:t>
      </w:r>
      <w:r>
        <w:t xml:space="preserve"> </w:t>
      </w:r>
      <w:r w:rsidRPr="007B60E5">
        <w:t xml:space="preserve">Ustalone w tej formie wynagrodzenie Wykonawcy jest niezmienne do zakończenia realizacji zadania i obejmuje wszystkie koszty związane z realizacją robót objętych dokumentacją projektową oraz </w:t>
      </w:r>
      <w:proofErr w:type="spellStart"/>
      <w:r w:rsidRPr="007B60E5">
        <w:t>STWiOR</w:t>
      </w:r>
      <w:proofErr w:type="spellEnd"/>
      <w:r w:rsidRPr="007B60E5">
        <w:t>, w tym ryzyko Wykonawcy z tytułu oszacowania wszelkich kosztów związanych z realizacją przedmiotu umowy, a także oddziaływania innych czynników mających lub mogących mieć wpływ na koszty.</w:t>
      </w:r>
    </w:p>
    <w:p w:rsidR="007F448A" w:rsidRDefault="007F448A" w:rsidP="007F448A">
      <w:pPr>
        <w:spacing w:line="276" w:lineRule="auto"/>
        <w:ind w:left="357"/>
        <w:contextualSpacing/>
        <w:jc w:val="both"/>
        <w:rPr>
          <w:b/>
        </w:rPr>
      </w:pPr>
      <w:r>
        <w:rPr>
          <w:b/>
        </w:rPr>
        <w:t xml:space="preserve">Wynagrodzenie to wyniesie łącznie: ___________________________________ zł brutto </w:t>
      </w:r>
    </w:p>
    <w:p w:rsidR="007F448A" w:rsidRPr="00E7590C" w:rsidRDefault="007F448A" w:rsidP="007F448A">
      <w:pPr>
        <w:spacing w:line="276" w:lineRule="auto"/>
        <w:ind w:left="357"/>
        <w:contextualSpacing/>
        <w:jc w:val="both"/>
      </w:pPr>
      <w:r>
        <w:rPr>
          <w:b/>
        </w:rPr>
        <w:t xml:space="preserve">(słownie:___________________________________________________________), </w:t>
      </w:r>
      <w:r w:rsidRPr="00E7590C">
        <w:t>w tym:</w:t>
      </w:r>
    </w:p>
    <w:p w:rsidR="007F448A" w:rsidRPr="00E7590C" w:rsidRDefault="007F448A" w:rsidP="007F448A">
      <w:pPr>
        <w:spacing w:line="276" w:lineRule="auto"/>
        <w:ind w:left="357"/>
        <w:contextualSpacing/>
        <w:jc w:val="both"/>
      </w:pPr>
      <w:r w:rsidRPr="00E7590C">
        <w:t>-</w:t>
      </w:r>
      <w:r w:rsidRPr="00E7590C">
        <w:tab/>
        <w:t xml:space="preserve">za realizację zadania ze środków z budżetu gminy: …………………… zł </w:t>
      </w:r>
      <w:r>
        <w:t>brutto</w:t>
      </w:r>
      <w:r w:rsidRPr="00E7590C">
        <w:t>,</w:t>
      </w:r>
    </w:p>
    <w:p w:rsidR="007F448A" w:rsidRDefault="007F448A" w:rsidP="007F448A">
      <w:pPr>
        <w:spacing w:line="276" w:lineRule="auto"/>
        <w:ind w:left="357"/>
        <w:contextualSpacing/>
        <w:jc w:val="both"/>
        <w:rPr>
          <w:b/>
        </w:rPr>
      </w:pPr>
      <w:r w:rsidRPr="00E7590C">
        <w:t>-</w:t>
      </w:r>
      <w:r w:rsidRPr="00E7590C">
        <w:tab/>
        <w:t xml:space="preserve">za realizację zadania ze środków z programu Rządowy Fundusz Polski Ład: Program Inwestycji Strategicznych: …………………… zł </w:t>
      </w:r>
      <w:r>
        <w:t>brutto</w:t>
      </w:r>
      <w:r w:rsidRPr="00E7590C">
        <w:rPr>
          <w:b/>
        </w:rPr>
        <w:t>.</w:t>
      </w:r>
    </w:p>
    <w:p w:rsidR="007F448A" w:rsidRDefault="007F448A" w:rsidP="007F448A">
      <w:pPr>
        <w:spacing w:line="276" w:lineRule="auto"/>
        <w:contextualSpacing/>
        <w:jc w:val="both"/>
      </w:pPr>
    </w:p>
    <w:p w:rsidR="007F448A" w:rsidRDefault="007F448A" w:rsidP="007F448A">
      <w:pPr>
        <w:numPr>
          <w:ilvl w:val="1"/>
          <w:numId w:val="10"/>
        </w:numPr>
        <w:spacing w:line="276" w:lineRule="auto"/>
        <w:contextualSpacing/>
        <w:jc w:val="both"/>
      </w:pPr>
      <w:r>
        <w:t>Wynagrodzenie, o którym mowa w ust. 1 jest wynagrodzeniem ryczałtowym i obejmuje wszystkie koszty związane z realizacją przedmiotu umowy, o którym mowa w § 1 niniejszej umowy (w tym</w:t>
      </w:r>
      <w:r w:rsidRPr="00E7590C">
        <w:t xml:space="preserve"> wszelkie koszty związane z wykonaniem przedmiotu umowy oraz podatki i</w:t>
      </w:r>
      <w:r>
        <w:t> </w:t>
      </w:r>
      <w:r w:rsidRPr="00E7590C">
        <w:t>opłaty</w:t>
      </w:r>
      <w:r>
        <w:t>). W ramach wynagrodzenia ryczałtowego Wykonawca zobowiązany jest do wykonania z należytą starannością wszelkich czynności przewidzianych w SWZ i niniejszej umowie.</w:t>
      </w:r>
    </w:p>
    <w:p w:rsidR="007F448A" w:rsidRDefault="007F448A" w:rsidP="007F448A">
      <w:pPr>
        <w:numPr>
          <w:ilvl w:val="1"/>
          <w:numId w:val="10"/>
        </w:numPr>
        <w:spacing w:line="276" w:lineRule="auto"/>
        <w:contextualSpacing/>
        <w:jc w:val="both"/>
      </w:pPr>
      <w:r>
        <w:t>Niedoszacowanie, pominięcie oraz brak rozpoznania zakresu przedmiotu umowy nie może być podstawą do żądania zmiany wynagrodzenia ryczałtowego, o którym mowa w ust. 1.</w:t>
      </w:r>
    </w:p>
    <w:p w:rsidR="007F448A" w:rsidRDefault="007F448A" w:rsidP="007F448A">
      <w:pPr>
        <w:numPr>
          <w:ilvl w:val="1"/>
          <w:numId w:val="10"/>
        </w:numPr>
        <w:jc w:val="both"/>
      </w:pPr>
      <w:r w:rsidRPr="00E7590C">
        <w:t>Wszelkie składniki dotyczące ustalania cen, przyjęte przez Wykonawcę do wyceny oferty stanowiącej przedmiot umowy są stałe i nie podlegają zmianom w trakcie obowiązywania umowy.</w:t>
      </w:r>
    </w:p>
    <w:p w:rsidR="007F448A" w:rsidRDefault="007F448A" w:rsidP="007F448A">
      <w:pPr>
        <w:numPr>
          <w:ilvl w:val="1"/>
          <w:numId w:val="10"/>
        </w:numPr>
        <w:spacing w:line="276" w:lineRule="auto"/>
        <w:contextualSpacing/>
        <w:jc w:val="both"/>
      </w:pPr>
      <w:r>
        <w:t>W przypadku wystawienia faktury obejmującej roboty wykonane przez podwykonawców, wykonawca zobowiązany jest do podejmowania działań zgodnie z § 9 niniejszej umowy.</w:t>
      </w:r>
    </w:p>
    <w:p w:rsidR="0023506C" w:rsidRPr="00E8362F" w:rsidRDefault="0023506C" w:rsidP="0023506C">
      <w:pPr>
        <w:spacing w:line="276" w:lineRule="auto"/>
        <w:ind w:left="357"/>
        <w:contextualSpacing/>
        <w:jc w:val="both"/>
      </w:pPr>
    </w:p>
    <w:p w:rsidR="007F448A" w:rsidRDefault="007F448A" w:rsidP="007F448A">
      <w:pPr>
        <w:spacing w:line="276" w:lineRule="auto"/>
        <w:contextualSpacing/>
        <w:jc w:val="center"/>
      </w:pPr>
      <w:r>
        <w:rPr>
          <w:b/>
        </w:rPr>
        <w:t>VIII. Sposób płatności</w:t>
      </w:r>
    </w:p>
    <w:p w:rsidR="007F448A" w:rsidRDefault="007F448A" w:rsidP="007F448A">
      <w:pPr>
        <w:spacing w:line="276" w:lineRule="auto"/>
        <w:contextualSpacing/>
        <w:jc w:val="center"/>
        <w:rPr>
          <w:b/>
        </w:rPr>
      </w:pPr>
      <w:r>
        <w:rPr>
          <w:b/>
        </w:rPr>
        <w:t>§ 8</w:t>
      </w:r>
    </w:p>
    <w:p w:rsidR="007F448A" w:rsidRPr="003C4266" w:rsidRDefault="007F448A" w:rsidP="007F448A">
      <w:pPr>
        <w:numPr>
          <w:ilvl w:val="0"/>
          <w:numId w:val="43"/>
        </w:numPr>
        <w:tabs>
          <w:tab w:val="clear" w:pos="540"/>
          <w:tab w:val="num" w:pos="426"/>
        </w:tabs>
        <w:spacing w:line="276" w:lineRule="auto"/>
        <w:ind w:left="426" w:hanging="426"/>
        <w:contextualSpacing/>
        <w:jc w:val="both"/>
      </w:pPr>
      <w:bookmarkStart w:id="4" w:name="_Ref60138899"/>
      <w:r w:rsidRPr="003C4266">
        <w:t>Strony postanawiają, że rozliczenie przedmiotu umowy nastąpi w trzech etapach:</w:t>
      </w:r>
    </w:p>
    <w:p w:rsidR="007F448A" w:rsidRPr="003C4266" w:rsidRDefault="007F448A" w:rsidP="007F448A">
      <w:pPr>
        <w:numPr>
          <w:ilvl w:val="0"/>
          <w:numId w:val="56"/>
        </w:numPr>
        <w:spacing w:line="276" w:lineRule="auto"/>
        <w:contextualSpacing/>
        <w:jc w:val="both"/>
        <w:rPr>
          <w:bCs/>
          <w:strike/>
        </w:rPr>
      </w:pPr>
      <w:r w:rsidRPr="003C4266">
        <w:rPr>
          <w:bCs/>
          <w:u w:val="single"/>
        </w:rPr>
        <w:lastRenderedPageBreak/>
        <w:t>Pierwsza płatność częściowa</w:t>
      </w:r>
      <w:r w:rsidR="00FB285F">
        <w:rPr>
          <w:bCs/>
        </w:rPr>
        <w:t xml:space="preserve"> - po 6</w:t>
      </w:r>
      <w:r w:rsidRPr="003C4266">
        <w:rPr>
          <w:bCs/>
        </w:rPr>
        <w:t xml:space="preserve"> miesiącach od terminu zawarcia umowy i po zrealizowaniu przez Wykonawcę minimum zakresu robót z etapu I o wartości </w:t>
      </w:r>
      <w:r w:rsidR="00FB285F">
        <w:rPr>
          <w:bCs/>
        </w:rPr>
        <w:t>co najmniej od  15</w:t>
      </w:r>
      <w:r w:rsidR="00214BEB">
        <w:rPr>
          <w:bCs/>
        </w:rPr>
        <w:t>%  do 25</w:t>
      </w:r>
      <w:r w:rsidRPr="003C4266">
        <w:rPr>
          <w:bCs/>
        </w:rPr>
        <w:t xml:space="preserve">% wynagrodzenia umownego, </w:t>
      </w:r>
    </w:p>
    <w:p w:rsidR="007F448A" w:rsidRPr="003C4266" w:rsidRDefault="007F448A" w:rsidP="007F448A">
      <w:pPr>
        <w:numPr>
          <w:ilvl w:val="0"/>
          <w:numId w:val="54"/>
        </w:numPr>
        <w:spacing w:line="276" w:lineRule="auto"/>
        <w:contextualSpacing/>
        <w:jc w:val="both"/>
        <w:rPr>
          <w:bCs/>
          <w:u w:val="single"/>
        </w:rPr>
      </w:pPr>
      <w:r w:rsidRPr="003C4266">
        <w:rPr>
          <w:u w:val="single"/>
        </w:rPr>
        <w:t>Druga płatność częściowa</w:t>
      </w:r>
      <w:r w:rsidRPr="003C4266">
        <w:t xml:space="preserve"> – </w:t>
      </w:r>
      <w:r w:rsidR="00F14AFF">
        <w:rPr>
          <w:bCs/>
        </w:rPr>
        <w:t>po 12</w:t>
      </w:r>
      <w:r w:rsidRPr="003C4266">
        <w:rPr>
          <w:bCs/>
        </w:rPr>
        <w:t xml:space="preserve"> miesiącach od terminu zawarcia umowy i po zrealizowaniu przez Wykonawcę minimum zakresu robót z etapu II o wa</w:t>
      </w:r>
      <w:r>
        <w:rPr>
          <w:bCs/>
        </w:rPr>
        <w:t>rtości co najmnie</w:t>
      </w:r>
      <w:r w:rsidR="00F14AFF">
        <w:rPr>
          <w:bCs/>
        </w:rPr>
        <w:t>j od  35% do 40</w:t>
      </w:r>
      <w:r w:rsidRPr="003C4266">
        <w:rPr>
          <w:bCs/>
        </w:rPr>
        <w:t xml:space="preserve">% wynagrodzenia umownego, </w:t>
      </w:r>
    </w:p>
    <w:p w:rsidR="007F448A" w:rsidRPr="003C4266" w:rsidRDefault="007F448A" w:rsidP="007F448A">
      <w:pPr>
        <w:numPr>
          <w:ilvl w:val="0"/>
          <w:numId w:val="54"/>
        </w:numPr>
        <w:spacing w:line="276" w:lineRule="auto"/>
        <w:contextualSpacing/>
        <w:jc w:val="both"/>
        <w:rPr>
          <w:bCs/>
          <w:u w:val="single"/>
        </w:rPr>
      </w:pPr>
      <w:r w:rsidRPr="003C4266">
        <w:rPr>
          <w:bCs/>
          <w:u w:val="single"/>
        </w:rPr>
        <w:t>Końcowa płatność</w:t>
      </w:r>
      <w:r w:rsidRPr="003C4266">
        <w:rPr>
          <w:b/>
        </w:rPr>
        <w:t xml:space="preserve"> – </w:t>
      </w:r>
      <w:r w:rsidRPr="003C4266">
        <w:rPr>
          <w:bCs/>
        </w:rPr>
        <w:t>po zakończeniu realizacji całości robót i po dokonaniu końcowego odbioru przedmiotu umowy</w:t>
      </w:r>
      <w:r w:rsidRPr="003C4266">
        <w:t xml:space="preserve">. </w:t>
      </w:r>
    </w:p>
    <w:p w:rsidR="007F448A" w:rsidRPr="003C4266" w:rsidRDefault="007F448A" w:rsidP="007F448A">
      <w:pPr>
        <w:spacing w:line="276" w:lineRule="auto"/>
        <w:ind w:left="720"/>
        <w:contextualSpacing/>
        <w:jc w:val="both"/>
        <w:rPr>
          <w:bCs/>
          <w:u w:val="single"/>
        </w:rPr>
      </w:pPr>
    </w:p>
    <w:p w:rsidR="007F448A" w:rsidRPr="003C4266" w:rsidRDefault="007F448A" w:rsidP="007F448A">
      <w:pPr>
        <w:spacing w:line="276" w:lineRule="auto"/>
        <w:ind w:left="426"/>
        <w:contextualSpacing/>
        <w:jc w:val="both"/>
        <w:rPr>
          <w:bCs/>
        </w:rPr>
      </w:pPr>
      <w:r w:rsidRPr="003C4266">
        <w:rPr>
          <w:bCs/>
        </w:rPr>
        <w:t>Wynagrodzenie należne za wykonanie II i III etapu pokryte zostanie ze środków otrzymanych w ramach dofinansowania inwestycji z Programu Rządowy Fundusz Polski Ład: Program Inwestycji Strategicznych.</w:t>
      </w:r>
    </w:p>
    <w:p w:rsidR="007F448A" w:rsidRPr="00D15FAF" w:rsidRDefault="007F448A" w:rsidP="007F448A">
      <w:pPr>
        <w:spacing w:line="276" w:lineRule="auto"/>
        <w:ind w:left="720"/>
        <w:contextualSpacing/>
        <w:jc w:val="both"/>
        <w:rPr>
          <w:bCs/>
          <w:color w:val="FF0000"/>
          <w:u w:val="single"/>
        </w:rPr>
      </w:pPr>
    </w:p>
    <w:p w:rsidR="007F448A" w:rsidRPr="003C4266" w:rsidRDefault="007F448A" w:rsidP="007F448A">
      <w:pPr>
        <w:numPr>
          <w:ilvl w:val="0"/>
          <w:numId w:val="43"/>
        </w:numPr>
        <w:spacing w:line="276" w:lineRule="auto"/>
        <w:contextualSpacing/>
        <w:jc w:val="both"/>
      </w:pPr>
      <w:r w:rsidRPr="003C4266">
        <w:rPr>
          <w:rFonts w:eastAsia="Calibri"/>
          <w:szCs w:val="22"/>
          <w:lang w:eastAsia="en-US"/>
        </w:rPr>
        <w:t>Powyższe płatności zostały ustalone zgodnie z zasadami wskazanymi w:</w:t>
      </w:r>
    </w:p>
    <w:p w:rsidR="007F448A" w:rsidRPr="003C4266" w:rsidRDefault="007F448A" w:rsidP="007F448A">
      <w:pPr>
        <w:widowControl w:val="0"/>
        <w:numPr>
          <w:ilvl w:val="0"/>
          <w:numId w:val="48"/>
        </w:numPr>
        <w:suppressAutoHyphens w:val="0"/>
        <w:spacing w:after="160" w:line="276" w:lineRule="auto"/>
        <w:contextualSpacing/>
        <w:jc w:val="both"/>
        <w:rPr>
          <w:rFonts w:eastAsia="Lucida Sans Unicode"/>
          <w:kern w:val="1"/>
        </w:rPr>
      </w:pPr>
      <w:r w:rsidRPr="003C4266">
        <w:rPr>
          <w:rFonts w:eastAsia="Lucida Sans Unicode"/>
          <w:kern w:val="1"/>
        </w:rPr>
        <w:t xml:space="preserve">Uchwale nr 84/2021 Rady Ministrów z dnia 1 lipca 2021 r. w sprawie ustanowienia Rządowego Funduszu Polski Ład: Programu Inwestycji Strategicznych z </w:t>
      </w:r>
      <w:proofErr w:type="spellStart"/>
      <w:r w:rsidRPr="003C4266">
        <w:rPr>
          <w:rFonts w:eastAsia="Lucida Sans Unicode"/>
          <w:kern w:val="1"/>
        </w:rPr>
        <w:t>późn</w:t>
      </w:r>
      <w:proofErr w:type="spellEnd"/>
      <w:r w:rsidRPr="003C4266">
        <w:rPr>
          <w:rFonts w:eastAsia="Lucida Sans Unicode"/>
          <w:kern w:val="1"/>
        </w:rPr>
        <w:t>. zm.</w:t>
      </w:r>
    </w:p>
    <w:p w:rsidR="007F448A" w:rsidRPr="003C4266" w:rsidRDefault="007F448A" w:rsidP="007F448A">
      <w:pPr>
        <w:widowControl w:val="0"/>
        <w:numPr>
          <w:ilvl w:val="0"/>
          <w:numId w:val="48"/>
        </w:numPr>
        <w:suppressAutoHyphens w:val="0"/>
        <w:spacing w:after="160" w:line="276" w:lineRule="auto"/>
        <w:contextualSpacing/>
        <w:jc w:val="both"/>
        <w:rPr>
          <w:rFonts w:eastAsia="Lucida Sans Unicode"/>
          <w:kern w:val="1"/>
        </w:rPr>
      </w:pPr>
      <w:r w:rsidRPr="003C4266">
        <w:rPr>
          <w:rFonts w:eastAsia="Lucida Sans Unicode"/>
          <w:kern w:val="1"/>
        </w:rPr>
        <w:t>Regulaminie BGK Naboru Wniosków o dofinansowanie</w:t>
      </w:r>
    </w:p>
    <w:p w:rsidR="007F448A" w:rsidRPr="000E7B30" w:rsidRDefault="007F448A" w:rsidP="007F448A">
      <w:pPr>
        <w:spacing w:line="276" w:lineRule="auto"/>
        <w:contextualSpacing/>
        <w:jc w:val="both"/>
        <w:rPr>
          <w:color w:val="FF0000"/>
        </w:rPr>
      </w:pPr>
    </w:p>
    <w:p w:rsidR="007F448A" w:rsidRPr="00797876" w:rsidRDefault="007F448A" w:rsidP="007F448A">
      <w:pPr>
        <w:numPr>
          <w:ilvl w:val="0"/>
          <w:numId w:val="43"/>
        </w:numPr>
        <w:tabs>
          <w:tab w:val="clear" w:pos="540"/>
          <w:tab w:val="num" w:pos="426"/>
        </w:tabs>
        <w:spacing w:line="276" w:lineRule="auto"/>
        <w:ind w:left="426" w:hanging="426"/>
        <w:contextualSpacing/>
        <w:jc w:val="both"/>
        <w:rPr>
          <w:strike/>
          <w:color w:val="FF0000"/>
        </w:rPr>
      </w:pPr>
      <w:r w:rsidRPr="00797876">
        <w:t>Podstawą wystawienia faktury jest protokół odbioru końcowego potwierdzający prawidłowe wykonanie robót objętych umową w przypadku płatności końcowej lub protokół odbioru częściowego w przypadku płatności częściowej, oraz dokumenty odbiorowe.</w:t>
      </w:r>
    </w:p>
    <w:p w:rsidR="007F448A" w:rsidRPr="00FB1297" w:rsidRDefault="007F448A" w:rsidP="007F448A">
      <w:pPr>
        <w:numPr>
          <w:ilvl w:val="0"/>
          <w:numId w:val="43"/>
        </w:numPr>
        <w:tabs>
          <w:tab w:val="clear" w:pos="540"/>
          <w:tab w:val="num" w:pos="426"/>
        </w:tabs>
        <w:spacing w:line="276" w:lineRule="auto"/>
        <w:ind w:left="426" w:hanging="426"/>
        <w:contextualSpacing/>
        <w:jc w:val="both"/>
      </w:pPr>
      <w:r w:rsidRPr="00797876">
        <w:t xml:space="preserve">Zgodnie z § 7 ust. 5 uchwały nr 84/2021 Rady Ministrów z dnia 1 lipca 2021 r. w sprawie ustanowienia Rządowego Funduszu Polski Ład: Programu Inwestycji Strategicznych z </w:t>
      </w:r>
      <w:proofErr w:type="spellStart"/>
      <w:r w:rsidRPr="00797876">
        <w:t>późn</w:t>
      </w:r>
      <w:proofErr w:type="spellEnd"/>
      <w:r w:rsidRPr="00797876">
        <w:t>. zm. strony ustalają, że Wykonawca jest zobowiązany do zapewnienia finansowania inwestycji w części niepokrytej udziałem własnym Zamawiającego na czas poprzedzający wypłatę</w:t>
      </w:r>
      <w:r w:rsidRPr="00797876">
        <w:rPr>
          <w:rFonts w:eastAsia="Lucida Sans Unicode"/>
          <w:color w:val="FF0000"/>
          <w:kern w:val="1"/>
        </w:rPr>
        <w:t xml:space="preserve"> </w:t>
      </w:r>
      <w:r w:rsidRPr="00797876">
        <w:t>lub wypłaty dofinansowania z Programu w ramach udzielonej Promesy</w:t>
      </w:r>
      <w:r>
        <w:t xml:space="preserve"> </w:t>
      </w:r>
      <w:r w:rsidRPr="004669FF">
        <w:t>przez Bank Gospodarstwa Krajowego</w:t>
      </w:r>
      <w:r w:rsidRPr="00FB1297">
        <w:t>. Jednocześnie zastrzega się, że zapłata wynagrodzenia Wykonawcy inwestycji w</w:t>
      </w:r>
      <w:r w:rsidR="000A1A92">
        <w:t> </w:t>
      </w:r>
      <w:r w:rsidRPr="00FB1297">
        <w:t>całości nastąpi po wykonaniu inwestycji w terminie nie dłuższym niż 35 dni od dnia odbioru inwestycji przez Zamawiającego.</w:t>
      </w:r>
    </w:p>
    <w:p w:rsidR="007F448A" w:rsidRPr="00797876" w:rsidRDefault="007F448A" w:rsidP="007F448A">
      <w:pPr>
        <w:numPr>
          <w:ilvl w:val="0"/>
          <w:numId w:val="43"/>
        </w:numPr>
        <w:tabs>
          <w:tab w:val="clear" w:pos="540"/>
          <w:tab w:val="num" w:pos="426"/>
        </w:tabs>
        <w:spacing w:line="276" w:lineRule="auto"/>
        <w:ind w:left="426" w:hanging="426"/>
        <w:contextualSpacing/>
        <w:jc w:val="both"/>
        <w:rPr>
          <w:strike/>
          <w:color w:val="FF0000"/>
        </w:rPr>
      </w:pPr>
      <w:bookmarkStart w:id="5" w:name="_Ref88657939"/>
      <w:bookmarkEnd w:id="4"/>
      <w:r w:rsidRPr="00797876">
        <w:t xml:space="preserve">Zamawiający zobowiązuje się do zapłaty faktury Wykonawcy w terminie do </w:t>
      </w:r>
      <w:r w:rsidRPr="00797876">
        <w:rPr>
          <w:b/>
        </w:rPr>
        <w:t>30 dni</w:t>
      </w:r>
      <w:r w:rsidRPr="00797876">
        <w:t xml:space="preserve"> od daty jej otrzymania w części finansowanej z budżetu gminy oraz do </w:t>
      </w:r>
      <w:r w:rsidRPr="00797876">
        <w:rPr>
          <w:b/>
        </w:rPr>
        <w:t>35 dni</w:t>
      </w:r>
      <w:r w:rsidRPr="00797876">
        <w:t xml:space="preserve"> w części finansowanej ze środków programu Rządowy Fundusz Polski Ład: Program Inwestycji Strategicznych.</w:t>
      </w:r>
      <w:bookmarkEnd w:id="5"/>
    </w:p>
    <w:p w:rsidR="007F448A" w:rsidRPr="00797876" w:rsidRDefault="007F448A" w:rsidP="007F448A">
      <w:pPr>
        <w:numPr>
          <w:ilvl w:val="0"/>
          <w:numId w:val="43"/>
        </w:numPr>
        <w:tabs>
          <w:tab w:val="clear" w:pos="540"/>
          <w:tab w:val="num" w:pos="426"/>
        </w:tabs>
        <w:spacing w:line="276" w:lineRule="auto"/>
        <w:ind w:left="426" w:hanging="426"/>
        <w:contextualSpacing/>
        <w:jc w:val="both"/>
        <w:rPr>
          <w:strike/>
          <w:color w:val="FF0000"/>
        </w:rPr>
      </w:pPr>
      <w:r w:rsidRPr="00797876">
        <w:t xml:space="preserve">Wykonawca wystawi fakturę z datą nie późniejszą niż 21 dni licząc od dnia podpisania protokołu odbioru robót. </w:t>
      </w:r>
    </w:p>
    <w:p w:rsidR="007F448A" w:rsidRPr="00797876" w:rsidRDefault="007F448A" w:rsidP="007F448A">
      <w:pPr>
        <w:numPr>
          <w:ilvl w:val="0"/>
          <w:numId w:val="43"/>
        </w:numPr>
        <w:tabs>
          <w:tab w:val="clear" w:pos="540"/>
          <w:tab w:val="num" w:pos="426"/>
        </w:tabs>
        <w:spacing w:line="276" w:lineRule="auto"/>
        <w:ind w:left="426" w:hanging="426"/>
        <w:contextualSpacing/>
        <w:jc w:val="both"/>
        <w:rPr>
          <w:strike/>
          <w:color w:val="FF0000"/>
        </w:rPr>
      </w:pPr>
      <w:r w:rsidRPr="00797876">
        <w:t>Należności Wykonawcy będą uregulowane przelewem z rachunku Zamawiającego na rachunek bankowy Wykonawcy po doręczeniu prawidłowo wystawionej faktury.</w:t>
      </w:r>
    </w:p>
    <w:p w:rsidR="007F448A" w:rsidRPr="00797876" w:rsidRDefault="007F448A" w:rsidP="007F448A">
      <w:pPr>
        <w:pStyle w:val="Akapitzlist"/>
        <w:widowControl/>
        <w:tabs>
          <w:tab w:val="left" w:pos="357"/>
        </w:tabs>
        <w:suppressAutoHyphens w:val="0"/>
        <w:spacing w:after="120" w:line="276" w:lineRule="auto"/>
        <w:ind w:left="357"/>
        <w:contextualSpacing w:val="0"/>
        <w:jc w:val="both"/>
      </w:pPr>
      <w:r w:rsidRPr="00797876">
        <w:t>Za dzień zapłaty uznaje się dzień obciążenia rachunku Zamawiającego.</w:t>
      </w:r>
    </w:p>
    <w:p w:rsidR="007F448A" w:rsidRPr="008A239B" w:rsidRDefault="007F448A" w:rsidP="007F448A">
      <w:pPr>
        <w:pStyle w:val="Akapitzlist"/>
        <w:widowControl/>
        <w:numPr>
          <w:ilvl w:val="0"/>
          <w:numId w:val="49"/>
        </w:numPr>
        <w:tabs>
          <w:tab w:val="left" w:pos="357"/>
        </w:tabs>
        <w:suppressAutoHyphens w:val="0"/>
        <w:spacing w:after="120" w:line="276" w:lineRule="auto"/>
        <w:ind w:left="284" w:hanging="284"/>
        <w:contextualSpacing w:val="0"/>
        <w:jc w:val="both"/>
        <w:rPr>
          <w:sz w:val="22"/>
        </w:rPr>
      </w:pPr>
      <w:r w:rsidRPr="008A239B">
        <w:rPr>
          <w:rFonts w:eastAsia="Times New Roman"/>
          <w:lang w:eastAsia="ar-SA"/>
        </w:rPr>
        <w:t>Fakturę należy wystawić na Zamawiającego tj. Gminę Żołynia, ul. Rynek 22, 37-110 Żołynia,                          NIP: 815-16-33-492.</w:t>
      </w:r>
    </w:p>
    <w:p w:rsidR="007F448A" w:rsidRPr="004C26A2" w:rsidRDefault="007F448A" w:rsidP="007F448A">
      <w:pPr>
        <w:pStyle w:val="Akapitzlist"/>
        <w:widowControl/>
        <w:numPr>
          <w:ilvl w:val="0"/>
          <w:numId w:val="49"/>
        </w:numPr>
        <w:tabs>
          <w:tab w:val="left" w:pos="357"/>
        </w:tabs>
        <w:suppressAutoHyphens w:val="0"/>
        <w:spacing w:after="120" w:line="276" w:lineRule="auto"/>
        <w:ind w:left="426" w:hanging="426"/>
        <w:contextualSpacing w:val="0"/>
        <w:jc w:val="both"/>
      </w:pPr>
      <w:r w:rsidRPr="004C26A2">
        <w:t>Wykonawca w wystawionej fakturze musi zamieścić nr umowy na podstawie której zostanie wypłacona należność za wykonane roboty.</w:t>
      </w:r>
    </w:p>
    <w:p w:rsidR="007F448A" w:rsidRDefault="007F448A" w:rsidP="007F448A">
      <w:pPr>
        <w:pStyle w:val="Akapitzlist"/>
        <w:widowControl/>
        <w:numPr>
          <w:ilvl w:val="0"/>
          <w:numId w:val="49"/>
        </w:numPr>
        <w:tabs>
          <w:tab w:val="left" w:pos="357"/>
        </w:tabs>
        <w:suppressAutoHyphens w:val="0"/>
        <w:spacing w:after="120" w:line="276" w:lineRule="auto"/>
        <w:ind w:left="426" w:hanging="426"/>
        <w:contextualSpacing w:val="0"/>
        <w:jc w:val="both"/>
        <w:rPr>
          <w:sz w:val="22"/>
        </w:rPr>
      </w:pPr>
      <w:r w:rsidRPr="008A239B">
        <w:rPr>
          <w:sz w:val="22"/>
        </w:rPr>
        <w:t>Zamawiający zastrzega sobie prawo odmowy zapłaty faktury niezgodnej z zapisami niniejszej umowy lub przepisów powszechnie obowiązujących.</w:t>
      </w:r>
    </w:p>
    <w:p w:rsidR="007F448A" w:rsidRDefault="007F448A" w:rsidP="007F448A">
      <w:pPr>
        <w:pStyle w:val="Akapitzlist"/>
        <w:widowControl/>
        <w:numPr>
          <w:ilvl w:val="0"/>
          <w:numId w:val="49"/>
        </w:numPr>
        <w:tabs>
          <w:tab w:val="left" w:pos="357"/>
        </w:tabs>
        <w:suppressAutoHyphens w:val="0"/>
        <w:spacing w:after="120" w:line="276" w:lineRule="auto"/>
        <w:ind w:left="426" w:hanging="426"/>
        <w:contextualSpacing w:val="0"/>
        <w:jc w:val="both"/>
        <w:rPr>
          <w:sz w:val="22"/>
        </w:rPr>
      </w:pPr>
      <w:r w:rsidRPr="008A239B">
        <w:rPr>
          <w:sz w:val="22"/>
        </w:rPr>
        <w:lastRenderedPageBreak/>
        <w:t>W pr</w:t>
      </w:r>
      <w:r>
        <w:rPr>
          <w:sz w:val="22"/>
        </w:rPr>
        <w:t>zypadku, o którym mowa w ust. 10</w:t>
      </w:r>
      <w:r w:rsidRPr="008A239B">
        <w:rPr>
          <w:sz w:val="22"/>
        </w:rPr>
        <w:t>, Zamawiający dokona zwrotu faktury bez jej zaksięgowania i</w:t>
      </w:r>
      <w:r>
        <w:rPr>
          <w:sz w:val="22"/>
        </w:rPr>
        <w:t> </w:t>
      </w:r>
      <w:r w:rsidRPr="008A239B">
        <w:rPr>
          <w:sz w:val="22"/>
        </w:rPr>
        <w:t>zapłaty Wykonawcy, żądając jednocześnie dodatkowych wyjaśnień lub zmiany faktury.</w:t>
      </w:r>
    </w:p>
    <w:p w:rsidR="007F448A" w:rsidRDefault="007F448A" w:rsidP="007F448A">
      <w:pPr>
        <w:pStyle w:val="Akapitzlist"/>
        <w:widowControl/>
        <w:numPr>
          <w:ilvl w:val="0"/>
          <w:numId w:val="49"/>
        </w:numPr>
        <w:tabs>
          <w:tab w:val="left" w:pos="357"/>
        </w:tabs>
        <w:suppressAutoHyphens w:val="0"/>
        <w:spacing w:after="120" w:line="276" w:lineRule="auto"/>
        <w:ind w:left="426" w:hanging="426"/>
        <w:contextualSpacing w:val="0"/>
        <w:jc w:val="both"/>
        <w:rPr>
          <w:sz w:val="22"/>
        </w:rPr>
      </w:pPr>
      <w:r w:rsidRPr="008A239B">
        <w:rPr>
          <w:sz w:val="22"/>
        </w:rPr>
        <w:t xml:space="preserve">Termin płatności faktury, o którym mowa w ust. </w:t>
      </w:r>
      <w:r>
        <w:rPr>
          <w:sz w:val="22"/>
        </w:rPr>
        <w:t xml:space="preserve">5, w sytuacji opisanej </w:t>
      </w:r>
      <w:r w:rsidRPr="004C26A2">
        <w:rPr>
          <w:sz w:val="22"/>
        </w:rPr>
        <w:t>w ust. 11,</w:t>
      </w:r>
      <w:r w:rsidRPr="008A239B">
        <w:rPr>
          <w:sz w:val="22"/>
        </w:rPr>
        <w:t xml:space="preserve"> będzie liczony od dnia otrzymania wymaganych wyjaśnień lub prawidłowo wystawionej faktury.</w:t>
      </w:r>
    </w:p>
    <w:p w:rsidR="007F448A" w:rsidRPr="002660A9" w:rsidRDefault="007F448A" w:rsidP="007F448A">
      <w:pPr>
        <w:pStyle w:val="Akapitzlist"/>
        <w:widowControl/>
        <w:numPr>
          <w:ilvl w:val="0"/>
          <w:numId w:val="49"/>
        </w:numPr>
        <w:tabs>
          <w:tab w:val="left" w:pos="357"/>
        </w:tabs>
        <w:suppressAutoHyphens w:val="0"/>
        <w:spacing w:after="120" w:line="276" w:lineRule="auto"/>
        <w:ind w:left="426" w:hanging="426"/>
        <w:contextualSpacing w:val="0"/>
        <w:jc w:val="both"/>
        <w:rPr>
          <w:sz w:val="22"/>
        </w:rPr>
      </w:pPr>
      <w:r>
        <w:rPr>
          <w:lang w:eastAsia="ar-SA"/>
        </w:rPr>
        <w:t>Zapłata należności zostanie dokonana na rachunek bankowy każdorazowo wskazany w fakturze. W przypadku wskazania na fakturze rachunku bankowego innego niż wskazany w wykazie, o którym mowa w art. 96b ust. 1 ustawy z dnia 11 marca 2004 r. o podatku od towarów i usług, Zamawiający dokona zapłaty należności na rachunek bankowy wskazany w ww. wykazie.</w:t>
      </w:r>
    </w:p>
    <w:p w:rsidR="007F448A" w:rsidRPr="002660A9" w:rsidRDefault="007F448A" w:rsidP="007F448A">
      <w:pPr>
        <w:pStyle w:val="Akapitzlist"/>
        <w:widowControl/>
        <w:numPr>
          <w:ilvl w:val="0"/>
          <w:numId w:val="49"/>
        </w:numPr>
        <w:tabs>
          <w:tab w:val="left" w:pos="357"/>
        </w:tabs>
        <w:suppressAutoHyphens w:val="0"/>
        <w:spacing w:after="120" w:line="276" w:lineRule="auto"/>
        <w:ind w:left="426" w:hanging="426"/>
        <w:contextualSpacing w:val="0"/>
        <w:jc w:val="both"/>
        <w:rPr>
          <w:sz w:val="22"/>
        </w:rPr>
      </w:pPr>
      <w:r>
        <w:rPr>
          <w:lang w:eastAsia="ar-SA"/>
        </w:rPr>
        <w:t xml:space="preserve">W przypadku chęci złożenia ustrukturyzowanej faktury elektronicznej Wykonawca w terminie 7 dni przed planowanym terminem złożenia ww. faktury zgłasza ten fakt Zamawiającemu w celu uzyskania numeru identyfikacyjnego. </w:t>
      </w:r>
    </w:p>
    <w:p w:rsidR="007F448A" w:rsidRPr="000E7B30" w:rsidRDefault="007F448A" w:rsidP="007F448A">
      <w:pPr>
        <w:pStyle w:val="Akapitzlist"/>
        <w:widowControl/>
        <w:numPr>
          <w:ilvl w:val="0"/>
          <w:numId w:val="49"/>
        </w:numPr>
        <w:tabs>
          <w:tab w:val="left" w:pos="357"/>
        </w:tabs>
        <w:suppressAutoHyphens w:val="0"/>
        <w:spacing w:after="120" w:line="276" w:lineRule="auto"/>
        <w:ind w:left="426" w:hanging="426"/>
        <w:contextualSpacing w:val="0"/>
        <w:jc w:val="both"/>
        <w:rPr>
          <w:sz w:val="22"/>
        </w:rPr>
      </w:pPr>
      <w:r>
        <w:t xml:space="preserve">W przypadku udziału podwykonawców w wykonaniu zamówienia Wykonawca </w:t>
      </w:r>
      <w:r>
        <w:rPr>
          <w:lang w:eastAsia="ar-SA"/>
        </w:rPr>
        <w:t>otrzyma</w:t>
      </w:r>
      <w:r>
        <w:t xml:space="preserve"> wynagrodzenie za wykonane i odebrane roboty pod warunkiem przedstawienia przez niego dowodów potwierdzających zapłatę wymagalnego wynagrodzenia podwykonawcom lub dalszym podwykonawcom, biorącym udział w realizacji odebranych robót budowlanych.</w:t>
      </w:r>
    </w:p>
    <w:p w:rsidR="007F448A" w:rsidRPr="000E7B30" w:rsidRDefault="007F448A" w:rsidP="007F448A">
      <w:pPr>
        <w:pStyle w:val="Akapitzlist"/>
        <w:widowControl/>
        <w:numPr>
          <w:ilvl w:val="0"/>
          <w:numId w:val="49"/>
        </w:numPr>
        <w:tabs>
          <w:tab w:val="left" w:pos="357"/>
        </w:tabs>
        <w:suppressAutoHyphens w:val="0"/>
        <w:spacing w:after="120" w:line="276" w:lineRule="auto"/>
        <w:ind w:left="426" w:hanging="426"/>
        <w:contextualSpacing w:val="0"/>
        <w:jc w:val="both"/>
        <w:rPr>
          <w:sz w:val="22"/>
        </w:rPr>
      </w:pPr>
      <w:r w:rsidRPr="00D321C8">
        <w:t xml:space="preserve">Warunkiem zapłaty, przez Zamawiającego drugiej </w:t>
      </w:r>
      <w:r w:rsidRPr="00526C4F">
        <w:t>i następnych</w:t>
      </w:r>
      <w:r>
        <w:t xml:space="preserve"> </w:t>
      </w:r>
      <w:r w:rsidRPr="00D321C8">
        <w:t xml:space="preserve">części należnego wynagrodzenia za odebrane roboty budowlane jest przedstawienie Zamawiającemu przez Wykonawcę dowodów zapłaty wymagalnego wynagrodzenia Podwykonawcom i dalszym Podwykonawcom, o których mowa w art. 464 ust. 1 </w:t>
      </w:r>
      <w:proofErr w:type="spellStart"/>
      <w:r w:rsidRPr="00D321C8">
        <w:t>uPzp</w:t>
      </w:r>
      <w:proofErr w:type="spellEnd"/>
      <w:r w:rsidRPr="00D321C8">
        <w:t>, biorącym udział w realizacji odebranych robót budowlanych.</w:t>
      </w:r>
    </w:p>
    <w:p w:rsidR="007F448A" w:rsidRDefault="007F448A" w:rsidP="007F448A">
      <w:pPr>
        <w:spacing w:line="276" w:lineRule="auto"/>
        <w:ind w:left="426"/>
        <w:contextualSpacing/>
        <w:jc w:val="both"/>
        <w:rPr>
          <w:rFonts w:eastAsia="Lucida Sans Unicode"/>
          <w:kern w:val="2"/>
        </w:rPr>
      </w:pPr>
      <w:r>
        <w:rPr>
          <w:rFonts w:eastAsia="Lucida Sans Unicode"/>
          <w:kern w:val="2"/>
        </w:rPr>
        <w:t>Dowodami zapłaty są m.in.: oryginały oświadczeń każdego z Podwykonawców oraz dalszych Podwykonawców,  potwierdzenia przelewu kwot zapłaconych przez Wykonawcę każdemu z Podwykonawców oraz dalszych Podwykonawców wraz z kopiami faktur na podstawie których dokonano zapłaty.</w:t>
      </w:r>
    </w:p>
    <w:p w:rsidR="007F448A" w:rsidRDefault="007F448A" w:rsidP="007F448A">
      <w:pPr>
        <w:spacing w:line="276" w:lineRule="auto"/>
        <w:ind w:left="426"/>
        <w:contextualSpacing/>
        <w:jc w:val="both"/>
        <w:rPr>
          <w:rFonts w:eastAsia="Lucida Sans Unicode"/>
          <w:kern w:val="2"/>
        </w:rPr>
      </w:pPr>
    </w:p>
    <w:p w:rsidR="007F448A" w:rsidRPr="000E7B30" w:rsidRDefault="007F448A" w:rsidP="007F448A">
      <w:pPr>
        <w:numPr>
          <w:ilvl w:val="0"/>
          <w:numId w:val="49"/>
        </w:numPr>
        <w:spacing w:line="276" w:lineRule="auto"/>
        <w:ind w:left="426" w:hanging="426"/>
        <w:contextualSpacing/>
        <w:jc w:val="both"/>
        <w:rPr>
          <w:rFonts w:eastAsia="Lucida Sans Unicode"/>
          <w:kern w:val="2"/>
        </w:rPr>
      </w:pPr>
      <w:r w:rsidRPr="000E7B30">
        <w:rPr>
          <w:rFonts w:eastAsia="Lucida Sans Unicode"/>
          <w:kern w:val="2"/>
        </w:rPr>
        <w:t>W przypadku nieprzedstawienia przez Wykonawcę wszystkich dowodów z</w:t>
      </w:r>
      <w:r>
        <w:rPr>
          <w:rFonts w:eastAsia="Lucida Sans Unicode"/>
          <w:kern w:val="2"/>
        </w:rPr>
        <w:t>apłaty, o których mowa w ust. 16</w:t>
      </w:r>
      <w:r w:rsidRPr="000E7B30">
        <w:rPr>
          <w:rFonts w:eastAsia="Lucida Sans Unicode"/>
          <w:kern w:val="2"/>
        </w:rPr>
        <w:t>, Zamawiający wstrzymuje wypłatę należnego wynagrodzenia za odebrane roboty budowlane – w części równej sumie kwot wynikających z nieprzedstawionych dowodów zapłaty.</w:t>
      </w:r>
    </w:p>
    <w:p w:rsidR="007F448A" w:rsidRDefault="007F448A" w:rsidP="0023506C">
      <w:pPr>
        <w:spacing w:line="276" w:lineRule="auto"/>
        <w:contextualSpacing/>
        <w:jc w:val="center"/>
        <w:rPr>
          <w:b/>
        </w:rPr>
      </w:pPr>
    </w:p>
    <w:p w:rsidR="0023506C" w:rsidRDefault="0023506C" w:rsidP="0023506C">
      <w:pPr>
        <w:spacing w:line="276" w:lineRule="auto"/>
        <w:contextualSpacing/>
        <w:jc w:val="center"/>
      </w:pPr>
      <w:r>
        <w:rPr>
          <w:b/>
        </w:rPr>
        <w:t>IX. Podwykonawcy</w:t>
      </w:r>
      <w:r>
        <w:rPr>
          <w:i/>
        </w:rPr>
        <w:t>*</w:t>
      </w:r>
    </w:p>
    <w:p w:rsidR="0023506C" w:rsidRDefault="0023506C" w:rsidP="0023506C">
      <w:pPr>
        <w:spacing w:line="276" w:lineRule="auto"/>
        <w:contextualSpacing/>
        <w:jc w:val="center"/>
      </w:pPr>
      <w:r>
        <w:rPr>
          <w:b/>
          <w:lang w:eastAsia="pl-PL"/>
        </w:rPr>
        <w:t>§ 9</w:t>
      </w:r>
    </w:p>
    <w:p w:rsidR="0023506C" w:rsidRDefault="0023506C" w:rsidP="0023506C">
      <w:pPr>
        <w:numPr>
          <w:ilvl w:val="0"/>
          <w:numId w:val="17"/>
        </w:numPr>
        <w:suppressAutoHyphens w:val="0"/>
        <w:spacing w:line="276" w:lineRule="auto"/>
        <w:ind w:left="425" w:hanging="357"/>
        <w:contextualSpacing/>
        <w:jc w:val="both"/>
      </w:pPr>
      <w:r>
        <w:t>Wykonawca może powierzyć wykonanie części zamówienia podwykonawcy.</w:t>
      </w:r>
    </w:p>
    <w:p w:rsidR="0023506C" w:rsidRDefault="0023506C" w:rsidP="0023506C">
      <w:pPr>
        <w:numPr>
          <w:ilvl w:val="0"/>
          <w:numId w:val="17"/>
        </w:numPr>
        <w:suppressAutoHyphens w:val="0"/>
        <w:spacing w:line="276" w:lineRule="auto"/>
        <w:ind w:left="425" w:hanging="357"/>
        <w:contextualSpacing/>
        <w:jc w:val="both"/>
      </w:pPr>
      <w:r>
        <w:t>Powierzenie wykonania części zamówienia podwykonawcom nie zwalnia Wykonawcy z odpowiedzialności za należyte wykonanie tego zamówienia.</w:t>
      </w:r>
    </w:p>
    <w:p w:rsidR="0023506C" w:rsidRDefault="0023506C" w:rsidP="0023506C">
      <w:pPr>
        <w:numPr>
          <w:ilvl w:val="0"/>
          <w:numId w:val="17"/>
        </w:numPr>
        <w:suppressAutoHyphens w:val="0"/>
        <w:spacing w:line="276" w:lineRule="auto"/>
        <w:ind w:left="425" w:hanging="357"/>
        <w:contextualSpacing/>
        <w:jc w:val="both"/>
      </w:pPr>
      <w: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23506C" w:rsidRDefault="0023506C" w:rsidP="0023506C">
      <w:pPr>
        <w:numPr>
          <w:ilvl w:val="0"/>
          <w:numId w:val="17"/>
        </w:numPr>
        <w:suppressAutoHyphens w:val="0"/>
        <w:spacing w:line="276" w:lineRule="auto"/>
        <w:ind w:left="425" w:hanging="357"/>
        <w:contextualSpacing/>
        <w:jc w:val="both"/>
      </w:pPr>
      <w:r>
        <w:t xml:space="preserve">Termin zapłaty wynagrodzenia podwykonawcy lub dalszemu podwykonawcy, przewidziany w umowie o podwykonawstwo, nie może być dłuższy niż </w:t>
      </w:r>
      <w:bookmarkStart w:id="6" w:name="_Hlk62498116"/>
      <w:r>
        <w:t>30 dni od dnia doręczenia Wykonawcy, podwykonawcy lub dalszemu podwykonawcy faktury lub rachunku</w:t>
      </w:r>
      <w:bookmarkEnd w:id="6"/>
      <w:r>
        <w:t>.</w:t>
      </w:r>
    </w:p>
    <w:p w:rsidR="0023506C" w:rsidRDefault="0023506C" w:rsidP="0023506C">
      <w:pPr>
        <w:numPr>
          <w:ilvl w:val="0"/>
          <w:numId w:val="17"/>
        </w:numPr>
        <w:suppressAutoHyphens w:val="0"/>
        <w:spacing w:line="276" w:lineRule="auto"/>
        <w:ind w:left="425" w:hanging="357"/>
        <w:contextualSpacing/>
        <w:jc w:val="both"/>
      </w:pPr>
      <w:r>
        <w:lastRenderedPageBreak/>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23506C" w:rsidRDefault="0023506C" w:rsidP="0023506C">
      <w:pPr>
        <w:numPr>
          <w:ilvl w:val="0"/>
          <w:numId w:val="17"/>
        </w:numPr>
        <w:suppressAutoHyphens w:val="0"/>
        <w:spacing w:line="276" w:lineRule="auto"/>
        <w:ind w:left="425" w:hanging="357"/>
        <w:contextualSpacing/>
        <w:jc w:val="both"/>
      </w:pPr>
      <w:r>
        <w:t xml:space="preserve">Każdy projekt umowy i umowa o podwykonawstwo nie może naruszać postanowień umowy zawartej między Wykonawcą a Zamawiającym oraz powinna zawierać następujące postanowienia: </w:t>
      </w:r>
    </w:p>
    <w:p w:rsidR="0023506C" w:rsidRDefault="0023506C" w:rsidP="0023506C">
      <w:pPr>
        <w:numPr>
          <w:ilvl w:val="0"/>
          <w:numId w:val="14"/>
        </w:numPr>
        <w:suppressAutoHyphens w:val="0"/>
        <w:spacing w:line="276" w:lineRule="auto"/>
        <w:ind w:left="1134"/>
        <w:contextualSpacing/>
        <w:jc w:val="both"/>
      </w:pPr>
      <w: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rsidR="0023506C" w:rsidRDefault="0023506C" w:rsidP="0023506C">
      <w:pPr>
        <w:numPr>
          <w:ilvl w:val="0"/>
          <w:numId w:val="14"/>
        </w:numPr>
        <w:suppressAutoHyphens w:val="0"/>
        <w:spacing w:line="276" w:lineRule="auto"/>
        <w:ind w:left="1134"/>
        <w:contextualSpacing/>
        <w:jc w:val="both"/>
      </w:pPr>
      <w:r>
        <w:t>zakres robót przewidzianych do wykonania -</w:t>
      </w:r>
      <w:r>
        <w:rPr>
          <w:lang w:eastAsia="pl-PL"/>
        </w:rPr>
        <w:t xml:space="preserve"> </w:t>
      </w:r>
      <w:r>
        <w:t xml:space="preserve">musi być precyzyjnie określony; </w:t>
      </w:r>
    </w:p>
    <w:p w:rsidR="0023506C" w:rsidRDefault="0023506C" w:rsidP="0023506C">
      <w:pPr>
        <w:numPr>
          <w:ilvl w:val="0"/>
          <w:numId w:val="14"/>
        </w:numPr>
        <w:suppressAutoHyphens w:val="0"/>
        <w:spacing w:line="276" w:lineRule="auto"/>
        <w:ind w:left="1134"/>
        <w:contextualSpacing/>
        <w:jc w:val="both"/>
      </w:pPr>
      <w:r>
        <w:t>termin realizacji - musi umożliwiać zakończenie wykonania robót przez Wykonawcę w terminie określonym w niniejszej umowie,</w:t>
      </w:r>
    </w:p>
    <w:p w:rsidR="0023506C" w:rsidRDefault="0023506C" w:rsidP="0023506C">
      <w:pPr>
        <w:numPr>
          <w:ilvl w:val="0"/>
          <w:numId w:val="14"/>
        </w:numPr>
        <w:suppressAutoHyphens w:val="0"/>
        <w:spacing w:line="276" w:lineRule="auto"/>
        <w:ind w:left="1134"/>
        <w:contextualSpacing/>
        <w:jc w:val="both"/>
      </w:pPr>
      <w:r>
        <w:t xml:space="preserve">terminy i zasady dokonywania odbioru, </w:t>
      </w:r>
    </w:p>
    <w:p w:rsidR="0023506C" w:rsidRDefault="0023506C" w:rsidP="0023506C">
      <w:pPr>
        <w:numPr>
          <w:ilvl w:val="0"/>
          <w:numId w:val="14"/>
        </w:numPr>
        <w:suppressAutoHyphens w:val="0"/>
        <w:spacing w:line="276" w:lineRule="auto"/>
        <w:ind w:left="1134"/>
        <w:contextualSpacing/>
        <w:jc w:val="both"/>
      </w:pPr>
      <w:r>
        <w:t>wynagrodzenie i zasady płatności za wykonanie robót, z zastrzeżeniem, że nie będzie ono wyższe od wynagrodzenia za wykonanie tego samego zakresu robót należnego Wykonawcy od Zamawiającego (wynikającego z niniejszej umowy);</w:t>
      </w:r>
    </w:p>
    <w:p w:rsidR="0023506C" w:rsidRDefault="0023506C" w:rsidP="0023506C">
      <w:pPr>
        <w:numPr>
          <w:ilvl w:val="0"/>
          <w:numId w:val="14"/>
        </w:numPr>
        <w:suppressAutoHyphens w:val="0"/>
        <w:spacing w:line="276" w:lineRule="auto"/>
        <w:ind w:left="1134"/>
        <w:contextualSpacing/>
        <w:jc w:val="both"/>
      </w:pPr>
      <w:r>
        <w:t>wymóg zatrudnienia przez podwykonawcę na podstawie umowy o pracę osób wykonujących czynności, o których mowa w § 15 ust. 1 umowy, obowiązki w zakresie dokumentowania zatrudnienia oraz sankcje z tytułu niespełnienia tego wymogu;</w:t>
      </w:r>
    </w:p>
    <w:p w:rsidR="0023506C" w:rsidRDefault="0023506C" w:rsidP="0023506C">
      <w:pPr>
        <w:numPr>
          <w:ilvl w:val="0"/>
          <w:numId w:val="14"/>
        </w:numPr>
        <w:suppressAutoHyphens w:val="0"/>
        <w:spacing w:line="276" w:lineRule="auto"/>
        <w:ind w:left="1134"/>
        <w:contextualSpacing/>
        <w:jc w:val="both"/>
      </w:pPr>
      <w:r>
        <w:t>wymaganą treść postanowień projektu umowy i umowy o podwykonawstwo zawieranej z dalszym podwykonawcą, przy czym nie może ona być mniej korzystna dla dalszego podwykonawcy niż postanowienia niniejszej umowy,</w:t>
      </w:r>
    </w:p>
    <w:p w:rsidR="0023506C" w:rsidRDefault="0023506C" w:rsidP="0023506C">
      <w:pPr>
        <w:numPr>
          <w:ilvl w:val="0"/>
          <w:numId w:val="14"/>
        </w:numPr>
        <w:suppressAutoHyphens w:val="0"/>
        <w:spacing w:line="276" w:lineRule="auto"/>
        <w:ind w:left="1134"/>
        <w:contextualSpacing/>
        <w:jc w:val="both"/>
      </w:pPr>
      <w:r>
        <w:t>umowa o podwykonawstwo nie może zawierać postanowień uzależniających uzyskanie przez Podwykonawcę płatności od Wykonawcy od zapłaty przez Zamawiającego wynagrodzenia na rzecz Wykonawcy, obejmującego zakres robót wykonanych przez Podwykonawcę.</w:t>
      </w:r>
    </w:p>
    <w:p w:rsidR="0023506C" w:rsidRDefault="0023506C" w:rsidP="0023506C">
      <w:pPr>
        <w:numPr>
          <w:ilvl w:val="0"/>
          <w:numId w:val="17"/>
        </w:numPr>
        <w:suppressAutoHyphens w:val="0"/>
        <w:spacing w:line="276" w:lineRule="auto"/>
        <w:ind w:left="425" w:hanging="357"/>
        <w:contextualSpacing/>
        <w:jc w:val="both"/>
      </w:pPr>
      <w:r>
        <w:t xml:space="preserve">Zamawiający, w terminie </w:t>
      </w:r>
      <w:bookmarkStart w:id="7" w:name="_Hlk62498381"/>
      <w:r>
        <w:t>14 dni od przedłożenia przez Wykonawcę projektu umowy o podwykonawstwo</w:t>
      </w:r>
      <w:bookmarkEnd w:id="7"/>
      <w:r>
        <w:t>, zgłasza w formie pisemnej, pod rygorem nieważności, zastrzeżenia do przedmiotowego projektu umowy o podwykonawstwo, której przedmiotem są roboty budowlane, w przypadku gdy:</w:t>
      </w:r>
    </w:p>
    <w:p w:rsidR="0023506C" w:rsidRDefault="0023506C" w:rsidP="0023506C">
      <w:pPr>
        <w:numPr>
          <w:ilvl w:val="1"/>
          <w:numId w:val="8"/>
        </w:numPr>
        <w:suppressAutoHyphens w:val="0"/>
        <w:spacing w:line="276" w:lineRule="auto"/>
        <w:ind w:left="993"/>
        <w:contextualSpacing/>
        <w:jc w:val="both"/>
      </w:pPr>
      <w:r>
        <w:t>nie spełnia ona wymagań określonych w ust. 6;</w:t>
      </w:r>
    </w:p>
    <w:p w:rsidR="0023506C" w:rsidRDefault="0023506C" w:rsidP="0023506C">
      <w:pPr>
        <w:numPr>
          <w:ilvl w:val="1"/>
          <w:numId w:val="8"/>
        </w:numPr>
        <w:suppressAutoHyphens w:val="0"/>
        <w:spacing w:line="276" w:lineRule="auto"/>
        <w:ind w:left="993"/>
        <w:contextualSpacing/>
        <w:jc w:val="both"/>
      </w:pPr>
      <w:r>
        <w:t>przewiduje ona termin zapłaty wynagrodzenia dłuższy niż 30 dni od dnia doręczenia Wykonawcy, podwykonawcy lub dalszemu podwykonawcy faktury lub rachunku,</w:t>
      </w:r>
    </w:p>
    <w:p w:rsidR="0023506C" w:rsidRDefault="0023506C" w:rsidP="0023506C">
      <w:pPr>
        <w:numPr>
          <w:ilvl w:val="1"/>
          <w:numId w:val="8"/>
        </w:numPr>
        <w:suppressAutoHyphens w:val="0"/>
        <w:spacing w:line="276" w:lineRule="auto"/>
        <w:ind w:left="993"/>
        <w:contextualSpacing/>
        <w:jc w:val="both"/>
      </w:pPr>
      <w:r>
        <w:t>zawiera ona postanowienia niezgodne z ust. 3.</w:t>
      </w:r>
    </w:p>
    <w:p w:rsidR="0023506C" w:rsidRDefault="0023506C" w:rsidP="0023506C">
      <w:pPr>
        <w:numPr>
          <w:ilvl w:val="0"/>
          <w:numId w:val="17"/>
        </w:numPr>
        <w:suppressAutoHyphens w:val="0"/>
        <w:spacing w:line="276" w:lineRule="auto"/>
        <w:ind w:left="425" w:hanging="357"/>
        <w:contextualSpacing/>
        <w:jc w:val="both"/>
      </w:pPr>
      <w:r>
        <w:t>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w:t>
      </w:r>
    </w:p>
    <w:p w:rsidR="0023506C" w:rsidRDefault="0023506C" w:rsidP="0023506C">
      <w:pPr>
        <w:numPr>
          <w:ilvl w:val="0"/>
          <w:numId w:val="17"/>
        </w:numPr>
        <w:suppressAutoHyphens w:val="0"/>
        <w:spacing w:line="276" w:lineRule="auto"/>
        <w:ind w:left="425" w:hanging="357"/>
        <w:contextualSpacing/>
        <w:jc w:val="both"/>
      </w:pPr>
      <w:r>
        <w:t xml:space="preserve">Wykonawca, podwykonawca lub dalszy podwykonawca zamówienia na roboty budowlane przedkłada Zamawiającemu poświadczoną za zgodność z oryginałem kopię zawartej umowy </w:t>
      </w:r>
      <w:r>
        <w:lastRenderedPageBreak/>
        <w:t>o podwykonawstwo, której przedmiotem są roboty budowlane, w terminie 7 dni od dnia jej zawarcia.</w:t>
      </w:r>
    </w:p>
    <w:p w:rsidR="0023506C" w:rsidRDefault="0023506C" w:rsidP="0023506C">
      <w:pPr>
        <w:numPr>
          <w:ilvl w:val="0"/>
          <w:numId w:val="17"/>
        </w:numPr>
        <w:suppressAutoHyphens w:val="0"/>
        <w:spacing w:line="276" w:lineRule="auto"/>
        <w:ind w:left="425" w:hanging="357"/>
        <w:contextualSpacing/>
        <w:jc w:val="both"/>
      </w:pPr>
      <w:r>
        <w:t xml:space="preserve">Zamawiający, w terminie </w:t>
      </w:r>
      <w:bookmarkStart w:id="8" w:name="_Hlk62498582"/>
      <w:r>
        <w:t>14 dni od przedłożenia przez Wykonawcę kopii zawartej umowy o podwykonawstwo</w:t>
      </w:r>
      <w:bookmarkEnd w:id="8"/>
      <w:r>
        <w:t>, zgłasza w formie pisemnej pod rygorem nieważności sprzeciw do umowy o podwykonawstwo, której przedmiotem są roboty budowlane, w przypadkach, o których mowa w ust. 7.</w:t>
      </w:r>
    </w:p>
    <w:p w:rsidR="0023506C" w:rsidRDefault="0023506C" w:rsidP="0023506C">
      <w:pPr>
        <w:numPr>
          <w:ilvl w:val="0"/>
          <w:numId w:val="17"/>
        </w:numPr>
        <w:suppressAutoHyphens w:val="0"/>
        <w:spacing w:line="276" w:lineRule="auto"/>
        <w:ind w:left="425" w:hanging="357"/>
        <w:contextualSpacing/>
        <w:jc w:val="both"/>
      </w:pPr>
      <w:r>
        <w:t>Niezgłoszenie sprzeciwu, o którym mowa w ust. 10, do przedłożonej umowy o podwykonawstwo, której przedmiotem są roboty budowlane, w terminie 14 dni od przedłożenia przez Wykonawcę kopii zawartej umowy o podwykonawstwo, uważa się za akceptację umowy przez Zamawiającego.</w:t>
      </w:r>
    </w:p>
    <w:p w:rsidR="0023506C" w:rsidRDefault="0023506C" w:rsidP="0023506C">
      <w:pPr>
        <w:numPr>
          <w:ilvl w:val="0"/>
          <w:numId w:val="17"/>
        </w:numPr>
        <w:suppressAutoHyphens w:val="0"/>
        <w:spacing w:line="276" w:lineRule="auto"/>
        <w:ind w:left="425" w:hanging="357"/>
        <w:contextualSpacing/>
        <w:jc w:val="both"/>
      </w:pPr>
      <w:r>
        <w:rPr>
          <w:rFonts w:eastAsia="Times New Roman"/>
        </w:rPr>
        <w:t xml:space="preserve"> </w:t>
      </w:r>
      <w:r>
        <w:t>Wykonawca, podwykonawca lub dalszy podwykonawca ma obowiązek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rsidR="0023506C" w:rsidRDefault="0023506C" w:rsidP="0023506C">
      <w:pPr>
        <w:numPr>
          <w:ilvl w:val="0"/>
          <w:numId w:val="17"/>
        </w:numPr>
        <w:suppressAutoHyphens w:val="0"/>
        <w:spacing w:line="276" w:lineRule="auto"/>
        <w:ind w:left="425" w:hanging="357"/>
        <w:contextualSpacing/>
        <w:jc w:val="both"/>
      </w:pPr>
      <w:r>
        <w:t>W przypadku, o którym mowa w ust. 12, podwykonawca lub dalszy podwykonawca, przedkłada poświadczoną za zgodność z oryginałem kopię umowy również Wykonawcy.</w:t>
      </w:r>
    </w:p>
    <w:p w:rsidR="0023506C" w:rsidRDefault="0023506C" w:rsidP="0023506C">
      <w:pPr>
        <w:numPr>
          <w:ilvl w:val="0"/>
          <w:numId w:val="17"/>
        </w:numPr>
        <w:suppressAutoHyphens w:val="0"/>
        <w:spacing w:line="276" w:lineRule="auto"/>
        <w:ind w:left="425" w:hanging="357"/>
        <w:contextualSpacing/>
        <w:jc w:val="both"/>
      </w:pPr>
      <w:r>
        <w:t>W przypadku, o którym mowa w ust. 12,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w:t>
      </w:r>
    </w:p>
    <w:p w:rsidR="0023506C" w:rsidRDefault="0023506C" w:rsidP="0023506C">
      <w:pPr>
        <w:numPr>
          <w:ilvl w:val="0"/>
          <w:numId w:val="17"/>
        </w:numPr>
        <w:suppressAutoHyphens w:val="0"/>
        <w:spacing w:line="276" w:lineRule="auto"/>
        <w:ind w:left="425" w:hanging="357"/>
        <w:contextualSpacing/>
        <w:jc w:val="both"/>
      </w:pPr>
      <w:r>
        <w:t>Postanowienia ust. 4-14 stosuje się odpowiednio do zmian umowy o podwykonawstwo.</w:t>
      </w:r>
    </w:p>
    <w:p w:rsidR="0023506C" w:rsidRDefault="0023506C" w:rsidP="0023506C">
      <w:pPr>
        <w:numPr>
          <w:ilvl w:val="0"/>
          <w:numId w:val="17"/>
        </w:numPr>
        <w:suppressAutoHyphens w:val="0"/>
        <w:spacing w:line="276" w:lineRule="auto"/>
        <w:ind w:left="425" w:hanging="357"/>
        <w:contextualSpacing/>
        <w:jc w:val="both"/>
      </w:pPr>
      <w: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rsidR="0023506C" w:rsidRDefault="0023506C" w:rsidP="0023506C">
      <w:pPr>
        <w:numPr>
          <w:ilvl w:val="0"/>
          <w:numId w:val="17"/>
        </w:numPr>
        <w:suppressAutoHyphens w:val="0"/>
        <w:spacing w:line="276" w:lineRule="auto"/>
        <w:ind w:left="425" w:hanging="357"/>
        <w:contextualSpacing/>
        <w:jc w:val="both"/>
      </w:pPr>
      <w:r>
        <w:t>Wykonawca otrzyma wynagrodzenie za wykonane i odebrane roboty pod warunkiem przedstawienia przez niego dowodów potwierdzających zapłatę wymagalnego wynagrodzenia podwykonawcom lub dalszym podwykonawcom, biorącym udział w realizacji odebranych robót budowlanych.</w:t>
      </w:r>
    </w:p>
    <w:p w:rsidR="0023506C" w:rsidRDefault="0023506C" w:rsidP="0023506C">
      <w:pPr>
        <w:suppressAutoHyphens w:val="0"/>
        <w:spacing w:line="276" w:lineRule="auto"/>
        <w:ind w:left="425"/>
        <w:contextualSpacing/>
        <w:jc w:val="both"/>
      </w:pPr>
      <w:r w:rsidRPr="002660A9">
        <w:t>Dowodami zapłaty są m.in.: oryginały oświadczeń każdego z Podwykonawców oraz dalszych Podwykonawców,  potwierdzenia przelewu kwot zapłaconych przez Wykonawcę każdemu z</w:t>
      </w:r>
      <w:r>
        <w:t> </w:t>
      </w:r>
      <w:r w:rsidRPr="002660A9">
        <w:t>Podwykonawców oraz dalszych Podwykonawców wraz z kopiami faktur na podstawie których dokonano zapłaty.</w:t>
      </w:r>
    </w:p>
    <w:p w:rsidR="0023506C" w:rsidRDefault="0023506C" w:rsidP="0023506C">
      <w:pPr>
        <w:numPr>
          <w:ilvl w:val="0"/>
          <w:numId w:val="17"/>
        </w:numPr>
        <w:suppressAutoHyphens w:val="0"/>
        <w:spacing w:line="276" w:lineRule="auto"/>
        <w:ind w:left="425" w:hanging="357"/>
        <w:contextualSpacing/>
        <w:jc w:val="both"/>
      </w:pPr>
      <w:r>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23506C" w:rsidRDefault="0023506C" w:rsidP="0023506C">
      <w:pPr>
        <w:numPr>
          <w:ilvl w:val="0"/>
          <w:numId w:val="17"/>
        </w:numPr>
        <w:suppressAutoHyphens w:val="0"/>
        <w:spacing w:line="276" w:lineRule="auto"/>
        <w:ind w:left="425" w:hanging="357"/>
        <w:contextualSpacing/>
        <w:jc w:val="both"/>
      </w:pPr>
      <w:r>
        <w:t>Wynagrodzenie, o którym mowa w ust. 19,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23506C" w:rsidRDefault="0023506C" w:rsidP="0023506C">
      <w:pPr>
        <w:numPr>
          <w:ilvl w:val="0"/>
          <w:numId w:val="17"/>
        </w:numPr>
        <w:suppressAutoHyphens w:val="0"/>
        <w:spacing w:line="276" w:lineRule="auto"/>
        <w:ind w:left="425" w:hanging="357"/>
        <w:contextualSpacing/>
        <w:jc w:val="both"/>
      </w:pPr>
      <w:r>
        <w:lastRenderedPageBreak/>
        <w:t>Bezpośrednia zapłata obejmuje wyłącznie należne wynagrodzenie, bez odsetek, należnych podwykonawcy lub dalszemu podwykonawcy.</w:t>
      </w:r>
    </w:p>
    <w:p w:rsidR="0023506C" w:rsidRDefault="0023506C" w:rsidP="0023506C">
      <w:pPr>
        <w:numPr>
          <w:ilvl w:val="0"/>
          <w:numId w:val="17"/>
        </w:numPr>
        <w:suppressAutoHyphens w:val="0"/>
        <w:spacing w:line="276" w:lineRule="auto"/>
        <w:ind w:left="425" w:hanging="357"/>
        <w:contextualSpacing/>
        <w:jc w:val="both"/>
      </w:pPr>
      <w: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rsidR="0023506C" w:rsidRDefault="0023506C" w:rsidP="0023506C">
      <w:pPr>
        <w:numPr>
          <w:ilvl w:val="0"/>
          <w:numId w:val="17"/>
        </w:numPr>
        <w:suppressAutoHyphens w:val="0"/>
        <w:spacing w:line="276" w:lineRule="auto"/>
        <w:ind w:left="425" w:hanging="357"/>
        <w:contextualSpacing/>
        <w:jc w:val="both"/>
      </w:pPr>
      <w:r>
        <w:t>W przypadku zgłoszenia uwag, o których mowa w ust. 21, w terminie wskazanym przez Zamawiającego, Zamawiający może:</w:t>
      </w:r>
    </w:p>
    <w:p w:rsidR="0023506C" w:rsidRDefault="0023506C" w:rsidP="0023506C">
      <w:pPr>
        <w:numPr>
          <w:ilvl w:val="1"/>
          <w:numId w:val="13"/>
        </w:numPr>
        <w:spacing w:line="276" w:lineRule="auto"/>
        <w:ind w:left="993"/>
        <w:contextualSpacing/>
        <w:jc w:val="both"/>
      </w:pPr>
      <w:r>
        <w:t>nie dokonać bezpośredniej zapłaty wynagrodzenia podwykonawcy lub dalszemu podwykonawcy, jeżeli Wykonawca wykaże niezasadność takiej zapłaty albo</w:t>
      </w:r>
    </w:p>
    <w:p w:rsidR="0023506C" w:rsidRDefault="0023506C" w:rsidP="0023506C">
      <w:pPr>
        <w:numPr>
          <w:ilvl w:val="1"/>
          <w:numId w:val="13"/>
        </w:numPr>
        <w:spacing w:line="276" w:lineRule="auto"/>
        <w:ind w:left="993"/>
        <w:contextualSpacing/>
        <w:jc w:val="both"/>
      </w:pPr>
      <w: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23506C" w:rsidRDefault="0023506C" w:rsidP="0023506C">
      <w:pPr>
        <w:numPr>
          <w:ilvl w:val="1"/>
          <w:numId w:val="13"/>
        </w:numPr>
        <w:spacing w:line="276" w:lineRule="auto"/>
        <w:ind w:left="993"/>
        <w:contextualSpacing/>
        <w:jc w:val="both"/>
      </w:pPr>
      <w:r>
        <w:t>dokonać bezpośredniej zapłaty wynagrodzenia podwykonawcy lub dalszemu podwykonawcy, jeżeli podwykonawca lub dalszy podwykonawca wykaże zasadność takiej zapłaty.</w:t>
      </w:r>
    </w:p>
    <w:p w:rsidR="0023506C" w:rsidRDefault="0023506C" w:rsidP="0023506C">
      <w:pPr>
        <w:numPr>
          <w:ilvl w:val="0"/>
          <w:numId w:val="17"/>
        </w:numPr>
        <w:suppressAutoHyphens w:val="0"/>
        <w:spacing w:line="276" w:lineRule="auto"/>
        <w:ind w:left="425" w:hanging="357"/>
        <w:contextualSpacing/>
        <w:jc w:val="both"/>
      </w:pPr>
      <w:r>
        <w:t>W przypadku dokonania bezpośredniej zapłaty podwykonawcy lub dalszemu podwykonawcy Zamawiający potrąci kwotę wypłaconego wynagrodzenia z wynagrodzenia należnego Wykonawcy.</w:t>
      </w:r>
    </w:p>
    <w:p w:rsidR="0023506C" w:rsidRDefault="0023506C" w:rsidP="0023506C">
      <w:pPr>
        <w:numPr>
          <w:ilvl w:val="0"/>
          <w:numId w:val="17"/>
        </w:numPr>
        <w:suppressAutoHyphens w:val="0"/>
        <w:spacing w:line="276" w:lineRule="auto"/>
        <w:ind w:left="425" w:hanging="357"/>
        <w:contextualSpacing/>
        <w:jc w:val="both"/>
      </w:pPr>
      <w:r>
        <w:t xml:space="preserve">Konieczność wielokrotnego dokonywania bezpośredniej zapłaty podwykonawcy lub dalszemu podwykonawcy lub konieczność dokonania bezpośrednich zapłat na sumę większą niż 5% wartości umowy może stanowić podstawę do odstąpienia od umowy przez Zamawiającego. </w:t>
      </w:r>
    </w:p>
    <w:p w:rsidR="0023506C" w:rsidRDefault="0023506C" w:rsidP="0023506C">
      <w:pPr>
        <w:numPr>
          <w:ilvl w:val="0"/>
          <w:numId w:val="17"/>
        </w:numPr>
        <w:suppressAutoHyphens w:val="0"/>
        <w:spacing w:line="276" w:lineRule="auto"/>
        <w:ind w:left="425" w:hanging="357"/>
        <w:contextualSpacing/>
        <w:jc w:val="both"/>
      </w:pPr>
      <w:r>
        <w:t>Do zasad odpowiedzialności Zamawiającego, Wykonawcy, podwykonawcy lub dalszego podwykonawcy z tytułu wykonanych robót budowlanych stosuje się przepisy ustawy z dnia 23 kwietnia 1964 r. - Kodeks cywilny, jeżeli przepisy ustawy PZP nie stanowią inaczej.</w:t>
      </w:r>
    </w:p>
    <w:p w:rsidR="0023506C" w:rsidRDefault="0023506C" w:rsidP="0023506C">
      <w:pPr>
        <w:spacing w:line="276" w:lineRule="auto"/>
        <w:contextualSpacing/>
        <w:jc w:val="both"/>
        <w:rPr>
          <w:i/>
          <w:lang w:eastAsia="pl-PL"/>
        </w:rPr>
      </w:pPr>
    </w:p>
    <w:p w:rsidR="0023506C" w:rsidRDefault="0023506C" w:rsidP="0023506C">
      <w:pPr>
        <w:spacing w:line="276" w:lineRule="auto"/>
        <w:contextualSpacing/>
        <w:jc w:val="both"/>
      </w:pPr>
      <w:r>
        <w:rPr>
          <w:i/>
          <w:lang w:eastAsia="pl-PL"/>
        </w:rPr>
        <w:t>* Jeżeli dotyczy tj.: Wykonawca przewidział udział podwykonawców w realizacji części zamówienia</w:t>
      </w:r>
    </w:p>
    <w:p w:rsidR="0023506C" w:rsidRDefault="0023506C" w:rsidP="0023506C">
      <w:pPr>
        <w:tabs>
          <w:tab w:val="left" w:pos="993"/>
        </w:tabs>
        <w:spacing w:line="276" w:lineRule="auto"/>
        <w:contextualSpacing/>
        <w:jc w:val="both"/>
        <w:rPr>
          <w:i/>
          <w:lang w:eastAsia="pl-PL"/>
        </w:rPr>
      </w:pPr>
    </w:p>
    <w:p w:rsidR="00331F1B" w:rsidRDefault="00331F1B" w:rsidP="0023506C">
      <w:pPr>
        <w:tabs>
          <w:tab w:val="left" w:pos="993"/>
        </w:tabs>
        <w:spacing w:line="276" w:lineRule="auto"/>
        <w:contextualSpacing/>
        <w:jc w:val="both"/>
        <w:rPr>
          <w:i/>
          <w:lang w:eastAsia="pl-PL"/>
        </w:rPr>
      </w:pPr>
    </w:p>
    <w:p w:rsidR="00AD7F3C" w:rsidRDefault="00AD7F3C" w:rsidP="00AD7F3C">
      <w:pPr>
        <w:spacing w:line="276" w:lineRule="auto"/>
        <w:contextualSpacing/>
        <w:jc w:val="center"/>
      </w:pPr>
      <w:r>
        <w:rPr>
          <w:b/>
        </w:rPr>
        <w:t>X. Gwarancja i rękojmia</w:t>
      </w:r>
    </w:p>
    <w:p w:rsidR="00AD7F3C" w:rsidRDefault="00AD7F3C" w:rsidP="00AD7F3C">
      <w:pPr>
        <w:spacing w:line="276" w:lineRule="auto"/>
        <w:contextualSpacing/>
        <w:jc w:val="center"/>
      </w:pPr>
      <w:r>
        <w:rPr>
          <w:b/>
        </w:rPr>
        <w:t>§ 10</w:t>
      </w:r>
    </w:p>
    <w:p w:rsidR="00AD7F3C" w:rsidRDefault="00AD7F3C" w:rsidP="00AD7F3C">
      <w:pPr>
        <w:pStyle w:val="Tekstpodstawowy22"/>
        <w:numPr>
          <w:ilvl w:val="0"/>
          <w:numId w:val="2"/>
        </w:numPr>
        <w:spacing w:line="276" w:lineRule="auto"/>
        <w:ind w:left="426"/>
        <w:contextualSpacing/>
        <w:jc w:val="both"/>
      </w:pPr>
      <w:r>
        <w:rPr>
          <w:u w:val="none"/>
        </w:rPr>
        <w:t>Wykonawca udziela Zamawiającemu gwarancji przedmiotu umowy. Gwarancja obejmuje wykonane roboty budowlane.</w:t>
      </w:r>
    </w:p>
    <w:p w:rsidR="00AD7F3C" w:rsidRDefault="00AD7F3C" w:rsidP="00AD7F3C">
      <w:pPr>
        <w:pStyle w:val="Tekstpodstawowy22"/>
        <w:numPr>
          <w:ilvl w:val="0"/>
          <w:numId w:val="2"/>
        </w:numPr>
        <w:spacing w:line="276" w:lineRule="auto"/>
        <w:ind w:left="426"/>
        <w:contextualSpacing/>
        <w:jc w:val="both"/>
      </w:pPr>
      <w:r>
        <w:rPr>
          <w:u w:val="none"/>
        </w:rPr>
        <w:t>Wykonawca gwarantuje wykonanie robót zgodnie z wiedzą techniczną, normami technicznymi i innymi warunkami umowy. Wykonawca odpowiada wobec Zamawiającego z tytułu gwarancji za cały przedmiot umowy, w tym także za części realizowane przez podwykonawców.</w:t>
      </w:r>
    </w:p>
    <w:p w:rsidR="00AD7F3C" w:rsidRDefault="00AD7F3C" w:rsidP="00AD7F3C">
      <w:pPr>
        <w:pStyle w:val="Tekstpodstawowy22"/>
        <w:numPr>
          <w:ilvl w:val="0"/>
          <w:numId w:val="2"/>
        </w:numPr>
        <w:spacing w:line="276" w:lineRule="auto"/>
        <w:ind w:left="426"/>
        <w:contextualSpacing/>
        <w:jc w:val="both"/>
      </w:pPr>
      <w:r>
        <w:rPr>
          <w:u w:val="none"/>
        </w:rPr>
        <w:t xml:space="preserve">Termin gwarancji ustala się na </w:t>
      </w:r>
      <w:r>
        <w:rPr>
          <w:b/>
          <w:u w:val="none"/>
        </w:rPr>
        <w:t>….…. miesięcy*</w:t>
      </w:r>
      <w:r>
        <w:rPr>
          <w:u w:val="none"/>
        </w:rPr>
        <w:t xml:space="preserve"> licząc od daty odbioru końcowego całości zadania.</w:t>
      </w:r>
    </w:p>
    <w:p w:rsidR="00AD7F3C" w:rsidRDefault="00AD7F3C" w:rsidP="00AD7F3C">
      <w:pPr>
        <w:pStyle w:val="Tekstpodstawowy22"/>
        <w:numPr>
          <w:ilvl w:val="0"/>
          <w:numId w:val="2"/>
        </w:numPr>
        <w:spacing w:line="276" w:lineRule="auto"/>
        <w:ind w:left="426"/>
        <w:contextualSpacing/>
        <w:jc w:val="both"/>
      </w:pPr>
      <w:r>
        <w:rPr>
          <w:u w:val="none"/>
        </w:rPr>
        <w:t>Zamawiający w razie stwierdzenia ewentualnych wad wydanego przedmiotu umowy (podczas jego eksploatacji) w okresie gwarancji jakości obowiązany jest do przedłożenia stosownej reklamacji zawierającej w szczególności termin usunięcia wad.</w:t>
      </w:r>
    </w:p>
    <w:p w:rsidR="00AD7F3C" w:rsidRDefault="00AD7F3C" w:rsidP="00AD7F3C">
      <w:pPr>
        <w:pStyle w:val="Tekstpodstawowy22"/>
        <w:numPr>
          <w:ilvl w:val="0"/>
          <w:numId w:val="2"/>
        </w:numPr>
        <w:spacing w:line="276" w:lineRule="auto"/>
        <w:ind w:left="426"/>
        <w:contextualSpacing/>
        <w:jc w:val="both"/>
      </w:pPr>
      <w:r>
        <w:rPr>
          <w:u w:val="none"/>
        </w:rPr>
        <w:lastRenderedPageBreak/>
        <w:t>Wykonawca powinien usunąć stwierdzone wady:</w:t>
      </w:r>
    </w:p>
    <w:p w:rsidR="00AD7F3C" w:rsidRDefault="00AD7F3C" w:rsidP="00AD7F3C">
      <w:pPr>
        <w:pStyle w:val="Tekstpodstawowy22"/>
        <w:numPr>
          <w:ilvl w:val="0"/>
          <w:numId w:val="9"/>
        </w:numPr>
        <w:spacing w:line="276" w:lineRule="auto"/>
        <w:ind w:left="851"/>
        <w:contextualSpacing/>
        <w:jc w:val="both"/>
      </w:pPr>
      <w:r>
        <w:rPr>
          <w:u w:val="none"/>
        </w:rPr>
        <w:t>niezwłocznie jeżeli skutki ujawnionej wady zagrażają bezpieczeństwu życia, zdrowiu,            mieniu,</w:t>
      </w:r>
    </w:p>
    <w:p w:rsidR="00AD7F3C" w:rsidRDefault="00AD7F3C" w:rsidP="00AD7F3C">
      <w:pPr>
        <w:pStyle w:val="Tekstpodstawowy22"/>
        <w:numPr>
          <w:ilvl w:val="0"/>
          <w:numId w:val="9"/>
        </w:numPr>
        <w:spacing w:line="276" w:lineRule="auto"/>
        <w:ind w:left="851"/>
        <w:contextualSpacing/>
        <w:jc w:val="both"/>
      </w:pPr>
      <w:r>
        <w:rPr>
          <w:u w:val="none"/>
        </w:rPr>
        <w:t>w innych przypadkach w ciągu 7 dni.</w:t>
      </w:r>
    </w:p>
    <w:p w:rsidR="00AD7F3C" w:rsidRDefault="00AD7F3C" w:rsidP="00AD7F3C">
      <w:pPr>
        <w:pStyle w:val="Tekstpodstawowy22"/>
        <w:numPr>
          <w:ilvl w:val="0"/>
          <w:numId w:val="2"/>
        </w:numPr>
        <w:spacing w:line="276" w:lineRule="auto"/>
        <w:ind w:left="426"/>
        <w:contextualSpacing/>
        <w:jc w:val="both"/>
      </w:pPr>
      <w:r>
        <w:rPr>
          <w:u w:val="none"/>
        </w:rPr>
        <w:t xml:space="preserve">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rsidR="00AD7F3C" w:rsidRPr="00774907" w:rsidRDefault="00AD7F3C" w:rsidP="00AD7F3C">
      <w:pPr>
        <w:pStyle w:val="Tekstpodstawowy22"/>
        <w:numPr>
          <w:ilvl w:val="0"/>
          <w:numId w:val="2"/>
        </w:numPr>
        <w:spacing w:line="276" w:lineRule="auto"/>
        <w:ind w:left="426"/>
        <w:contextualSpacing/>
        <w:jc w:val="both"/>
      </w:pPr>
      <w:r>
        <w:rPr>
          <w:u w:val="none"/>
        </w:rPr>
        <w:t xml:space="preserve">Zamawiający może wykonywać swoje uprawnienia z tytułu rękojmi za wady fizyczne przedmiotu umowy przez okres </w:t>
      </w:r>
      <w:r>
        <w:rPr>
          <w:b/>
          <w:u w:val="none"/>
        </w:rPr>
        <w:t>5</w:t>
      </w:r>
      <w:r>
        <w:rPr>
          <w:b/>
          <w:bCs/>
          <w:u w:val="none"/>
        </w:rPr>
        <w:t xml:space="preserve"> lat</w:t>
      </w:r>
      <w:r>
        <w:rPr>
          <w:u w:val="none"/>
        </w:rPr>
        <w:t xml:space="preserve"> licząc od daty końcowego odbioru robót (art. 558 kodeks cywilny), niezależnie od uprawnień wynikających z gwarancji.</w:t>
      </w:r>
    </w:p>
    <w:p w:rsidR="00AD7F3C" w:rsidRPr="00E14F00" w:rsidRDefault="00AD7F3C" w:rsidP="00AD7F3C">
      <w:pPr>
        <w:pStyle w:val="Tekstpodstawowy22"/>
        <w:numPr>
          <w:ilvl w:val="0"/>
          <w:numId w:val="2"/>
        </w:numPr>
        <w:spacing w:line="276" w:lineRule="auto"/>
        <w:ind w:left="426"/>
        <w:contextualSpacing/>
        <w:jc w:val="both"/>
      </w:pPr>
      <w:r w:rsidRPr="00E14F00">
        <w:t>W ramach udzielonej gwarancji jakości Wykonawca zobowiązany jest do pokrycia kosztów wykonywania przeglądów serwisowych urządzeń, które takich przeglądów wymagają.</w:t>
      </w:r>
    </w:p>
    <w:p w:rsidR="00AD7F3C" w:rsidRDefault="00AD7F3C" w:rsidP="00AD7F3C">
      <w:pPr>
        <w:spacing w:line="276" w:lineRule="auto"/>
        <w:ind w:left="284" w:hanging="284"/>
        <w:contextualSpacing/>
        <w:jc w:val="both"/>
        <w:rPr>
          <w:rFonts w:eastAsia="Calibri"/>
          <w:i/>
        </w:rPr>
      </w:pPr>
    </w:p>
    <w:p w:rsidR="00AD7F3C" w:rsidRDefault="00AD7F3C" w:rsidP="00AD7F3C">
      <w:pPr>
        <w:spacing w:line="276" w:lineRule="auto"/>
        <w:ind w:left="284" w:hanging="284"/>
        <w:contextualSpacing/>
        <w:jc w:val="both"/>
        <w:rPr>
          <w:rFonts w:eastAsia="Calibri"/>
          <w:i/>
        </w:rPr>
      </w:pPr>
      <w:r>
        <w:rPr>
          <w:rFonts w:eastAsia="Calibri"/>
          <w:i/>
        </w:rPr>
        <w:t xml:space="preserve">* W zależności jaki okres gwarancji jakości zaoferuje Wykonawca, </w:t>
      </w:r>
      <w:r w:rsidRPr="006B5614">
        <w:rPr>
          <w:rFonts w:eastAsia="Calibri"/>
          <w:i/>
        </w:rPr>
        <w:t xml:space="preserve">minimalny okres gwarancji </w:t>
      </w:r>
      <w:r>
        <w:rPr>
          <w:rFonts w:eastAsia="Calibri"/>
          <w:i/>
        </w:rPr>
        <w:t>wynosi 36 miesięcy</w:t>
      </w:r>
    </w:p>
    <w:p w:rsidR="00AD7F3C" w:rsidRDefault="00AD7F3C" w:rsidP="00AD7F3C">
      <w:pPr>
        <w:spacing w:line="276" w:lineRule="auto"/>
        <w:ind w:left="284" w:hanging="284"/>
        <w:contextualSpacing/>
        <w:jc w:val="both"/>
      </w:pPr>
    </w:p>
    <w:p w:rsidR="0023506C" w:rsidRPr="00492E88" w:rsidRDefault="0023506C" w:rsidP="0023506C">
      <w:pPr>
        <w:spacing w:line="276" w:lineRule="auto"/>
        <w:contextualSpacing/>
        <w:jc w:val="center"/>
      </w:pPr>
      <w:r w:rsidRPr="00492E88">
        <w:rPr>
          <w:b/>
        </w:rPr>
        <w:t>XI. Zabezpieczenie należytego wykonania umowy</w:t>
      </w:r>
    </w:p>
    <w:p w:rsidR="0023506C" w:rsidRPr="004C3BA5" w:rsidRDefault="0023506C" w:rsidP="0023506C">
      <w:pPr>
        <w:spacing w:line="276" w:lineRule="auto"/>
        <w:contextualSpacing/>
        <w:jc w:val="center"/>
        <w:rPr>
          <w:b/>
        </w:rPr>
      </w:pPr>
      <w:r w:rsidRPr="004C3BA5">
        <w:rPr>
          <w:b/>
        </w:rPr>
        <w:t>§ 11</w:t>
      </w:r>
    </w:p>
    <w:p w:rsidR="0023506C" w:rsidRPr="004C3BA5" w:rsidRDefault="0023506C" w:rsidP="0023506C">
      <w:pPr>
        <w:numPr>
          <w:ilvl w:val="0"/>
          <w:numId w:val="34"/>
        </w:numPr>
        <w:jc w:val="both"/>
      </w:pPr>
      <w:r w:rsidRPr="004C3BA5">
        <w:t>Zabezpieczenie służy pokryciu roszczeń z tytułu niewykonania lub nienależytego wykonania umowy.</w:t>
      </w:r>
    </w:p>
    <w:p w:rsidR="0023506C" w:rsidRPr="004C3BA5" w:rsidRDefault="0023506C" w:rsidP="0023506C">
      <w:pPr>
        <w:pStyle w:val="Tekstpodstawowy22"/>
        <w:numPr>
          <w:ilvl w:val="0"/>
          <w:numId w:val="34"/>
        </w:numPr>
        <w:tabs>
          <w:tab w:val="num" w:pos="426"/>
        </w:tabs>
        <w:spacing w:line="276" w:lineRule="auto"/>
        <w:contextualSpacing/>
        <w:jc w:val="both"/>
        <w:rPr>
          <w:u w:val="none"/>
        </w:rPr>
      </w:pPr>
      <w:r w:rsidRPr="004C3BA5">
        <w:rPr>
          <w:u w:val="none"/>
        </w:rPr>
        <w:t xml:space="preserve">Wymagana wysokość zabezpieczenia należytego wykonania umowy wynosi </w:t>
      </w:r>
      <w:r w:rsidRPr="004C3BA5">
        <w:rPr>
          <w:b/>
          <w:bCs/>
          <w:u w:val="none"/>
        </w:rPr>
        <w:t xml:space="preserve">5% </w:t>
      </w:r>
      <w:r w:rsidRPr="004C3BA5">
        <w:rPr>
          <w:u w:val="none"/>
        </w:rPr>
        <w:t xml:space="preserve">ceny całkowitej podanej w ofercie, co stanowi ..................................... zł.                                     </w:t>
      </w:r>
    </w:p>
    <w:p w:rsidR="0023506C" w:rsidRPr="004C3BA5" w:rsidRDefault="0023506C" w:rsidP="0023506C">
      <w:pPr>
        <w:pStyle w:val="Tekstpodstawowy22"/>
        <w:numPr>
          <w:ilvl w:val="0"/>
          <w:numId w:val="34"/>
        </w:numPr>
        <w:tabs>
          <w:tab w:val="num" w:pos="426"/>
        </w:tabs>
        <w:spacing w:line="276" w:lineRule="auto"/>
        <w:contextualSpacing/>
        <w:jc w:val="both"/>
        <w:rPr>
          <w:u w:val="none"/>
        </w:rPr>
      </w:pPr>
      <w:r w:rsidRPr="004C3BA5">
        <w:rPr>
          <w:u w:val="none"/>
        </w:rPr>
        <w:t xml:space="preserve">Postanawia się, że </w:t>
      </w:r>
      <w:r w:rsidRPr="004C3BA5">
        <w:rPr>
          <w:b/>
          <w:bCs/>
          <w:u w:val="none"/>
        </w:rPr>
        <w:t xml:space="preserve">70%, </w:t>
      </w:r>
      <w:r w:rsidRPr="004C3BA5">
        <w:rPr>
          <w:u w:val="none"/>
        </w:rPr>
        <w:t xml:space="preserve">tj. .................................... zł wniesionego zabezpieczenia gwarantującego zgodne z umową wykonanie robót zwrócone zostanie w terminie 30 dni od dnia wykonania zamówienia i uznania przez Zamawiającego za należycie wykonane. Pozostałe </w:t>
      </w:r>
      <w:r w:rsidRPr="004C3BA5">
        <w:rPr>
          <w:b/>
          <w:bCs/>
          <w:u w:val="none"/>
        </w:rPr>
        <w:t>30%,</w:t>
      </w:r>
      <w:r w:rsidRPr="004C3BA5">
        <w:rPr>
          <w:u w:val="none"/>
        </w:rPr>
        <w:t xml:space="preserve"> tj. ........................... zł wniesionego zabezpieczenia pozostawione zostanie na pokrycie roszczeń z tytułu rękojmi za wady i zostanie zwrócone nie później niż w 15. dniu po upływie okresu rękojmi za wady.</w:t>
      </w:r>
    </w:p>
    <w:p w:rsidR="0023506C" w:rsidRPr="004C3BA5" w:rsidRDefault="0023506C" w:rsidP="0023506C">
      <w:pPr>
        <w:pStyle w:val="Tekstpodstawowy22"/>
        <w:numPr>
          <w:ilvl w:val="0"/>
          <w:numId w:val="34"/>
        </w:numPr>
        <w:tabs>
          <w:tab w:val="num" w:pos="426"/>
        </w:tabs>
        <w:spacing w:line="276" w:lineRule="auto"/>
        <w:contextualSpacing/>
        <w:jc w:val="both"/>
        <w:rPr>
          <w:u w:val="none"/>
        </w:rPr>
      </w:pPr>
      <w:r w:rsidRPr="004C3BA5">
        <w:rPr>
          <w:u w:val="none"/>
        </w:rPr>
        <w:t xml:space="preserve">W przypadku nienależytego wykonania umowy zabezpieczenie wraz z odsetkami staje się własnością Zamawiającego i będzie wykorzystane do zgodnego z umową wykonania robót i pokrycia roszczeń z tytułu rękojmi za wady. </w:t>
      </w:r>
    </w:p>
    <w:p w:rsidR="0023506C" w:rsidRPr="004C3BA5" w:rsidRDefault="0023506C" w:rsidP="0023506C">
      <w:pPr>
        <w:pStyle w:val="Tekstpodstawowy22"/>
        <w:numPr>
          <w:ilvl w:val="0"/>
          <w:numId w:val="34"/>
        </w:numPr>
        <w:tabs>
          <w:tab w:val="num" w:pos="426"/>
        </w:tabs>
        <w:spacing w:line="276" w:lineRule="auto"/>
        <w:contextualSpacing/>
        <w:jc w:val="both"/>
        <w:rPr>
          <w:u w:val="none"/>
        </w:rPr>
      </w:pPr>
      <w:r w:rsidRPr="004C3BA5">
        <w:rPr>
          <w:u w:val="none"/>
        </w:rPr>
        <w:t xml:space="preserve">W sytuacji, gdy wystąpi konieczność przedłużenia terminu realizacji umowy określonego w § 2 niniejszej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rsidR="0023506C" w:rsidRPr="009E6D98" w:rsidRDefault="0023506C" w:rsidP="00F15500">
      <w:pPr>
        <w:pStyle w:val="Tekstpodstawowy22"/>
        <w:numPr>
          <w:ilvl w:val="0"/>
          <w:numId w:val="34"/>
        </w:numPr>
        <w:tabs>
          <w:tab w:val="num" w:pos="426"/>
        </w:tabs>
        <w:spacing w:line="276" w:lineRule="auto"/>
        <w:contextualSpacing/>
        <w:jc w:val="both"/>
        <w:rPr>
          <w:u w:val="none"/>
        </w:rPr>
      </w:pPr>
      <w:r w:rsidRPr="004C3BA5">
        <w:rPr>
          <w:u w:val="none"/>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4C3BA5">
        <w:rPr>
          <w:u w:val="none"/>
          <w:vertAlign w:val="superscript"/>
        </w:rPr>
        <w:t>1</w:t>
      </w:r>
      <w:r w:rsidRPr="004C3BA5">
        <w:rPr>
          <w:u w:val="none"/>
        </w:rPr>
        <w:t xml:space="preserve"> ustawy z dnia 2 marca 2020 r. o szczególnych rozwiązaniach związanych z zapobieganiem, przeciwdziałaniem i zwalczaniem COVID-19, innych chorób zakaźnych oraz wywołanych nimi sytuacji kryzysowych (</w:t>
      </w:r>
      <w:proofErr w:type="spellStart"/>
      <w:r w:rsidRPr="004C3BA5">
        <w:rPr>
          <w:u w:val="none"/>
        </w:rPr>
        <w:t>t.j</w:t>
      </w:r>
      <w:proofErr w:type="spellEnd"/>
      <w:r w:rsidRPr="004C3BA5">
        <w:rPr>
          <w:u w:val="none"/>
        </w:rPr>
        <w:t>.</w:t>
      </w:r>
      <w:r w:rsidR="00652177">
        <w:rPr>
          <w:u w:val="none"/>
        </w:rPr>
        <w:t xml:space="preserve"> -</w:t>
      </w:r>
      <w:r w:rsidRPr="004C3BA5">
        <w:rPr>
          <w:u w:val="none"/>
        </w:rPr>
        <w:t xml:space="preserve"> Dz. U. z 202</w:t>
      </w:r>
      <w:r w:rsidR="00652177">
        <w:rPr>
          <w:u w:val="none"/>
        </w:rPr>
        <w:t>4</w:t>
      </w:r>
      <w:r w:rsidRPr="004C3BA5">
        <w:rPr>
          <w:u w:val="none"/>
        </w:rPr>
        <w:t xml:space="preserve"> r.</w:t>
      </w:r>
      <w:r w:rsidR="00652177">
        <w:rPr>
          <w:u w:val="none"/>
        </w:rPr>
        <w:t>,</w:t>
      </w:r>
      <w:r w:rsidRPr="004C3BA5">
        <w:rPr>
          <w:u w:val="none"/>
        </w:rPr>
        <w:t xml:space="preserve"> poz. </w:t>
      </w:r>
      <w:r w:rsidR="00652177">
        <w:rPr>
          <w:u w:val="none"/>
        </w:rPr>
        <w:t>340</w:t>
      </w:r>
      <w:r w:rsidRPr="004C3BA5">
        <w:rPr>
          <w:u w:val="none"/>
        </w:rPr>
        <w:t xml:space="preserve"> z </w:t>
      </w:r>
      <w:proofErr w:type="spellStart"/>
      <w:r w:rsidRPr="004C3BA5">
        <w:rPr>
          <w:u w:val="none"/>
        </w:rPr>
        <w:t>późn</w:t>
      </w:r>
      <w:proofErr w:type="spellEnd"/>
      <w:r w:rsidRPr="004C3BA5">
        <w:rPr>
          <w:u w:val="none"/>
        </w:rPr>
        <w:t>.  zm.).</w:t>
      </w:r>
    </w:p>
    <w:p w:rsidR="009E6D98" w:rsidRPr="00BF47CD" w:rsidRDefault="009E6D98" w:rsidP="009E6D98">
      <w:pPr>
        <w:spacing w:line="276" w:lineRule="auto"/>
        <w:ind w:left="720"/>
        <w:contextualSpacing/>
        <w:jc w:val="center"/>
      </w:pPr>
      <w:r w:rsidRPr="00BF47CD">
        <w:rPr>
          <w:b/>
        </w:rPr>
        <w:lastRenderedPageBreak/>
        <w:t>XII. Kary umowne/odsetki</w:t>
      </w:r>
    </w:p>
    <w:p w:rsidR="009E6D98" w:rsidRPr="00BF47CD" w:rsidRDefault="009E6D98" w:rsidP="009E6D98">
      <w:pPr>
        <w:spacing w:line="276" w:lineRule="auto"/>
        <w:ind w:left="720"/>
        <w:contextualSpacing/>
        <w:jc w:val="center"/>
        <w:rPr>
          <w:b/>
        </w:rPr>
      </w:pPr>
      <w:r w:rsidRPr="00BF47CD">
        <w:rPr>
          <w:b/>
        </w:rPr>
        <w:t>§ 12</w:t>
      </w:r>
    </w:p>
    <w:p w:rsidR="009E6D98" w:rsidRDefault="009E6D98" w:rsidP="009E6D98">
      <w:pPr>
        <w:numPr>
          <w:ilvl w:val="0"/>
          <w:numId w:val="18"/>
        </w:numPr>
        <w:suppressAutoHyphens w:val="0"/>
        <w:spacing w:line="276" w:lineRule="auto"/>
        <w:ind w:left="426"/>
        <w:contextualSpacing/>
        <w:jc w:val="both"/>
      </w:pPr>
      <w:r>
        <w:rPr>
          <w:rFonts w:eastAsia="Calibri"/>
        </w:rPr>
        <w:t>Strony postanawiają, że obowiązującą je formą odszkodowania stanowią kary umowne, które będą naliczane w następujących wypadkach i wysokościach:</w:t>
      </w:r>
    </w:p>
    <w:p w:rsidR="009E6D98" w:rsidRDefault="009E6D98" w:rsidP="009E6D98">
      <w:pPr>
        <w:numPr>
          <w:ilvl w:val="1"/>
          <w:numId w:val="21"/>
        </w:numPr>
        <w:suppressAutoHyphens w:val="0"/>
        <w:spacing w:line="276" w:lineRule="auto"/>
        <w:ind w:left="993"/>
        <w:contextualSpacing/>
        <w:jc w:val="both"/>
      </w:pPr>
      <w:r>
        <w:rPr>
          <w:rFonts w:eastAsia="Calibri"/>
        </w:rPr>
        <w:t xml:space="preserve">za zwłokę w wykonaniu przedmiotu umowy w wysokości </w:t>
      </w:r>
      <w:r>
        <w:rPr>
          <w:rFonts w:eastAsia="Calibri"/>
          <w:b/>
        </w:rPr>
        <w:t>0,1%</w:t>
      </w:r>
      <w:r>
        <w:rPr>
          <w:rFonts w:eastAsia="Calibri"/>
        </w:rPr>
        <w:t xml:space="preserve"> wynagrodzenia umownego za każdy dzień zwłoki, licząc od następnego dnia po upływie terminu realizacji umowy,</w:t>
      </w:r>
    </w:p>
    <w:p w:rsidR="009E6D98" w:rsidRDefault="009E6D98" w:rsidP="009E6D98">
      <w:pPr>
        <w:numPr>
          <w:ilvl w:val="1"/>
          <w:numId w:val="21"/>
        </w:numPr>
        <w:suppressAutoHyphens w:val="0"/>
        <w:spacing w:line="276" w:lineRule="auto"/>
        <w:ind w:left="993"/>
        <w:contextualSpacing/>
        <w:jc w:val="both"/>
      </w:pPr>
      <w:r>
        <w:rPr>
          <w:rFonts w:eastAsia="Calibri"/>
        </w:rPr>
        <w:t xml:space="preserve">z tytułu samego faktu istnienia wad (nie dających się usunąć) w przedmiocie odbioru - w wysokości </w:t>
      </w:r>
      <w:r>
        <w:rPr>
          <w:rFonts w:eastAsia="Calibri"/>
          <w:b/>
        </w:rPr>
        <w:t>10%</w:t>
      </w:r>
      <w:r>
        <w:rPr>
          <w:rFonts w:eastAsia="Calibri"/>
        </w:rPr>
        <w:t xml:space="preserve"> wynagrodzenia umownego.</w:t>
      </w:r>
    </w:p>
    <w:p w:rsidR="009E6D98" w:rsidRDefault="009E6D98" w:rsidP="009E6D98">
      <w:pPr>
        <w:numPr>
          <w:ilvl w:val="1"/>
          <w:numId w:val="21"/>
        </w:numPr>
        <w:suppressAutoHyphens w:val="0"/>
        <w:spacing w:line="276" w:lineRule="auto"/>
        <w:ind w:left="993"/>
        <w:contextualSpacing/>
        <w:jc w:val="both"/>
      </w:pPr>
      <w:r>
        <w:rPr>
          <w:rFonts w:eastAsia="Calibri"/>
        </w:rPr>
        <w:t xml:space="preserve">za odstąpienie od umowy z przyczyn zależnych od Wykonawcy w wysokości </w:t>
      </w:r>
      <w:r>
        <w:rPr>
          <w:rFonts w:eastAsia="Calibri"/>
          <w:b/>
        </w:rPr>
        <w:t>10%</w:t>
      </w:r>
      <w:r>
        <w:rPr>
          <w:rFonts w:eastAsia="Calibri"/>
        </w:rPr>
        <w:t xml:space="preserve"> wynagrodzenia  umownego.</w:t>
      </w:r>
    </w:p>
    <w:p w:rsidR="009E6D98" w:rsidRPr="003C4266" w:rsidRDefault="009E6D98" w:rsidP="009E6D98">
      <w:pPr>
        <w:numPr>
          <w:ilvl w:val="1"/>
          <w:numId w:val="21"/>
        </w:numPr>
        <w:suppressAutoHyphens w:val="0"/>
        <w:spacing w:line="276" w:lineRule="auto"/>
        <w:ind w:left="993"/>
        <w:contextualSpacing/>
        <w:jc w:val="both"/>
      </w:pPr>
      <w:r>
        <w:rPr>
          <w:rFonts w:eastAsia="Calibri"/>
        </w:rPr>
        <w:t xml:space="preserve">za niedotrzymanie wymogu zatrudnienia osób na podstawie umowy o pracę w rozumieniu przepisów Kodeksu Pracy przy wykonywaniu czynności określonych w § 15 niniejszej umowy – w wysokości: 1000,00 zł brutto za każdy stwierdzony przypadek naruszenia (tj. oddelegowania do wykonywania prac określonych </w:t>
      </w:r>
      <w:r w:rsidRPr="003C4266">
        <w:rPr>
          <w:rFonts w:eastAsia="Calibri"/>
        </w:rPr>
        <w:t>w § 17 niniejszej umowy osoby nie zatrudnionej na podstawie umowy o pracę w rozumieniu przepisów kodeksu pracy).</w:t>
      </w:r>
    </w:p>
    <w:p w:rsidR="009E6D98" w:rsidRDefault="009E6D98" w:rsidP="009E6D98">
      <w:pPr>
        <w:numPr>
          <w:ilvl w:val="1"/>
          <w:numId w:val="21"/>
        </w:numPr>
        <w:suppressAutoHyphens w:val="0"/>
        <w:spacing w:line="276" w:lineRule="auto"/>
        <w:ind w:left="993"/>
        <w:contextualSpacing/>
        <w:jc w:val="both"/>
      </w:pPr>
      <w:r>
        <w:rPr>
          <w:rFonts w:eastAsia="Calibri"/>
        </w:rPr>
        <w:t>za brak zapłaty lub nieterminową zapłatę wynagrodzenia należnego podwykonawcom lub dalszym podwykonawcom - w wysokości: 1000,00 zł brutto za każdy stwierdzony przypadek naruszenia,*</w:t>
      </w:r>
    </w:p>
    <w:p w:rsidR="009E6D98" w:rsidRDefault="009E6D98" w:rsidP="009E6D98">
      <w:pPr>
        <w:numPr>
          <w:ilvl w:val="1"/>
          <w:numId w:val="21"/>
        </w:numPr>
        <w:suppressAutoHyphens w:val="0"/>
        <w:spacing w:line="276" w:lineRule="auto"/>
        <w:ind w:left="993"/>
        <w:contextualSpacing/>
        <w:jc w:val="both"/>
      </w:pPr>
      <w:r>
        <w:rPr>
          <w:rFonts w:eastAsia="Calibri"/>
        </w:rPr>
        <w:t>za nieprzedłożenie do zaakceptowania projektu umowy o podwykonawstwo, której przedmiotem są roboty budowlane, lub projektu jej zmiany - w wysokości: 1000,00 zł brutto za każdy stwierdzony przypadek naruszenia,*</w:t>
      </w:r>
    </w:p>
    <w:p w:rsidR="009E6D98" w:rsidRDefault="009E6D98" w:rsidP="009E6D98">
      <w:pPr>
        <w:numPr>
          <w:ilvl w:val="1"/>
          <w:numId w:val="21"/>
        </w:numPr>
        <w:suppressAutoHyphens w:val="0"/>
        <w:spacing w:line="276" w:lineRule="auto"/>
        <w:ind w:left="993"/>
        <w:contextualSpacing/>
        <w:jc w:val="both"/>
      </w:pPr>
      <w:r>
        <w:rPr>
          <w:rFonts w:eastAsia="Calibri"/>
        </w:rPr>
        <w:t>za nieprzedłożenie poświadczonej za zgodność z oryginałem kopii umowy o podwykonawstwo lub jej zmiany - w wysokości: 1000,00 zł brutto za każdy stwierdzony przypadek naruszenia,*</w:t>
      </w:r>
    </w:p>
    <w:p w:rsidR="009E6D98" w:rsidRPr="00004F98" w:rsidRDefault="009E6D98" w:rsidP="009E6D98">
      <w:pPr>
        <w:numPr>
          <w:ilvl w:val="1"/>
          <w:numId w:val="21"/>
        </w:numPr>
        <w:suppressAutoHyphens w:val="0"/>
        <w:spacing w:line="276" w:lineRule="auto"/>
        <w:ind w:left="993"/>
        <w:contextualSpacing/>
        <w:jc w:val="both"/>
      </w:pPr>
      <w:r>
        <w:rPr>
          <w:rFonts w:eastAsia="Calibri"/>
        </w:rPr>
        <w:t xml:space="preserve">za brak zmiany umowy o podwykonawstwo w zakresie terminu zapłaty, </w:t>
      </w:r>
      <w:r w:rsidRPr="00A73D4E">
        <w:rPr>
          <w:rFonts w:eastAsia="Calibri"/>
        </w:rPr>
        <w:t>zgodnie z § 9 ust. 14 niniejszej umowy</w:t>
      </w:r>
      <w:r w:rsidRPr="00B00878">
        <w:rPr>
          <w:rFonts w:eastAsia="Calibri"/>
        </w:rPr>
        <w:t xml:space="preserve"> (zgodnie z art. 464</w:t>
      </w:r>
      <w:r>
        <w:rPr>
          <w:rFonts w:eastAsia="Calibri"/>
        </w:rPr>
        <w:t xml:space="preserve"> ust. 10 </w:t>
      </w:r>
      <w:proofErr w:type="spellStart"/>
      <w:r>
        <w:rPr>
          <w:rFonts w:eastAsia="Calibri"/>
        </w:rPr>
        <w:t>uPzp</w:t>
      </w:r>
      <w:proofErr w:type="spellEnd"/>
      <w:r>
        <w:rPr>
          <w:rFonts w:eastAsia="Calibri"/>
        </w:rPr>
        <w:t>)  - w wysokości: 10</w:t>
      </w:r>
      <w:r w:rsidRPr="00B00878">
        <w:rPr>
          <w:rFonts w:eastAsia="Calibri"/>
        </w:rPr>
        <w:t>00,</w:t>
      </w:r>
      <w:r>
        <w:rPr>
          <w:rFonts w:eastAsia="Calibri"/>
        </w:rPr>
        <w:t>00 zł brutto za każdy stwierdzony przypadek naruszenia,*</w:t>
      </w:r>
    </w:p>
    <w:p w:rsidR="009E6D98" w:rsidRPr="00EF3A23" w:rsidRDefault="009E6D98" w:rsidP="009E6D98">
      <w:pPr>
        <w:numPr>
          <w:ilvl w:val="1"/>
          <w:numId w:val="21"/>
        </w:numPr>
        <w:suppressAutoHyphens w:val="0"/>
        <w:spacing w:line="276" w:lineRule="auto"/>
        <w:ind w:left="993"/>
        <w:contextualSpacing/>
        <w:jc w:val="both"/>
      </w:pPr>
      <w:r w:rsidRPr="00C13BC7">
        <w:rPr>
          <w:rFonts w:eastAsia="Calibri"/>
        </w:rPr>
        <w:t xml:space="preserve">w przypadku, kiedy podmiot, na którego zasoby dot. wykształcenia, kwalifikacji zawodowych lub doświadczenia powołuje się Wykonawca nie realizuje robót budowlanych, do realizacji których te zdolności były wymagane lub w związku z udziałem ww. podmiotu w realizacji zamówienia Wykonawca nie wywiąże się z obowiązków dot. podwykonawców wymienionych w § 9 przedmiotowej umowy, Zamawiający nałoży na Wykonawcę karę w wysokości 10% wartości umowy oraz wstrzyma realizację zamówienia do </w:t>
      </w:r>
      <w:r>
        <w:rPr>
          <w:rFonts w:eastAsia="Calibri"/>
        </w:rPr>
        <w:t>czasu ustąpienia ww. przesłanek,</w:t>
      </w:r>
    </w:p>
    <w:p w:rsidR="009E6D98" w:rsidRPr="00412266" w:rsidRDefault="009E6D98" w:rsidP="009E6D98">
      <w:pPr>
        <w:numPr>
          <w:ilvl w:val="1"/>
          <w:numId w:val="21"/>
        </w:numPr>
        <w:suppressAutoHyphens w:val="0"/>
        <w:spacing w:line="276" w:lineRule="auto"/>
        <w:ind w:left="993"/>
        <w:contextualSpacing/>
        <w:jc w:val="both"/>
      </w:pPr>
      <w:r w:rsidRPr="00412266">
        <w:t>za brak zapłaty lub nieterminową zapłatę wynagrodzenia należnego podwykonawcom z</w:t>
      </w:r>
      <w:r>
        <w:t> </w:t>
      </w:r>
      <w:r w:rsidRPr="00412266">
        <w:t xml:space="preserve">tytułu zmiany wysokości wynagrodzenia, </w:t>
      </w:r>
      <w:r w:rsidRPr="007A2A6F">
        <w:t xml:space="preserve">o której mowa </w:t>
      </w:r>
      <w:r w:rsidRPr="002D4BB7">
        <w:t>w § 16 niniejszej umowy</w:t>
      </w:r>
      <w:r w:rsidRPr="007A2A6F">
        <w:t xml:space="preserve"> </w:t>
      </w:r>
      <w:r>
        <w:t xml:space="preserve">             </w:t>
      </w:r>
      <w:r w:rsidRPr="007A2A6F">
        <w:t xml:space="preserve">(w art. 439 ust. 5 </w:t>
      </w:r>
      <w:proofErr w:type="spellStart"/>
      <w:r w:rsidRPr="007A2A6F">
        <w:t>uPzp</w:t>
      </w:r>
      <w:proofErr w:type="spellEnd"/>
      <w:r w:rsidRPr="007A2A6F">
        <w:t xml:space="preserve">) </w:t>
      </w:r>
      <w:r w:rsidRPr="00412266">
        <w:t>– w</w:t>
      </w:r>
      <w:r>
        <w:t> </w:t>
      </w:r>
      <w:r w:rsidRPr="00412266">
        <w:t>wysokości 1000,00 zł brutto za każdy s</w:t>
      </w:r>
      <w:r>
        <w:t>twierdzony przypadek naruszenia.</w:t>
      </w:r>
      <w:r w:rsidRPr="00412266">
        <w:t>*</w:t>
      </w:r>
    </w:p>
    <w:p w:rsidR="009E6D98" w:rsidRDefault="009E6D98" w:rsidP="009E6D98">
      <w:pPr>
        <w:numPr>
          <w:ilvl w:val="0"/>
          <w:numId w:val="18"/>
        </w:numPr>
        <w:suppressAutoHyphens w:val="0"/>
        <w:spacing w:line="276" w:lineRule="auto"/>
        <w:ind w:left="426"/>
        <w:contextualSpacing/>
        <w:jc w:val="both"/>
      </w:pPr>
      <w:r>
        <w:rPr>
          <w:rFonts w:eastAsia="Calibri"/>
        </w:rPr>
        <w:t>Zamawiający zapłaci Wykonawcy kary umowne:</w:t>
      </w:r>
    </w:p>
    <w:p w:rsidR="009E6D98" w:rsidRDefault="009E6D98" w:rsidP="009E6D98">
      <w:pPr>
        <w:numPr>
          <w:ilvl w:val="0"/>
          <w:numId w:val="15"/>
        </w:numPr>
        <w:suppressAutoHyphens w:val="0"/>
        <w:spacing w:line="276" w:lineRule="auto"/>
        <w:ind w:left="993"/>
        <w:contextualSpacing/>
        <w:jc w:val="both"/>
      </w:pPr>
      <w:r>
        <w:rPr>
          <w:rFonts w:eastAsia="Calibri"/>
        </w:rPr>
        <w:t>z tytułu odstąpienia od umowy z przyczyn niezależnych od Wykonawcy w wys. 10%        wynagrodzenia umownego.</w:t>
      </w:r>
    </w:p>
    <w:p w:rsidR="009E6D98" w:rsidRDefault="009E6D98" w:rsidP="009E6D98">
      <w:pPr>
        <w:numPr>
          <w:ilvl w:val="0"/>
          <w:numId w:val="18"/>
        </w:numPr>
        <w:suppressAutoHyphens w:val="0"/>
        <w:spacing w:line="276" w:lineRule="auto"/>
        <w:ind w:left="426"/>
        <w:contextualSpacing/>
        <w:jc w:val="both"/>
      </w:pPr>
      <w:r>
        <w:rPr>
          <w:rFonts w:eastAsia="Calibri"/>
          <w:u w:val="single"/>
        </w:rPr>
        <w:t>Łączna maksymalna wysokość kar umownych, których mogą dochodzić strony nie może przekraczać 60% wartości przedmiotu umowy za całość zamówienia.</w:t>
      </w:r>
    </w:p>
    <w:p w:rsidR="009E6D98" w:rsidRDefault="009E6D98" w:rsidP="009E6D98">
      <w:pPr>
        <w:numPr>
          <w:ilvl w:val="0"/>
          <w:numId w:val="18"/>
        </w:numPr>
        <w:suppressAutoHyphens w:val="0"/>
        <w:spacing w:line="276" w:lineRule="auto"/>
        <w:ind w:left="426"/>
        <w:contextualSpacing/>
        <w:jc w:val="both"/>
      </w:pPr>
      <w:r>
        <w:rPr>
          <w:rFonts w:eastAsia="Calibri"/>
        </w:rPr>
        <w:lastRenderedPageBreak/>
        <w:t>Kary umowne będą potrącane bezpośrednio z wynagrodzenia lub poprzez osobną zapłatę, według wyboru Zamawiającego, z zastrzeżeniem przepisów art. 15r</w:t>
      </w:r>
      <w:r>
        <w:rPr>
          <w:rFonts w:eastAsia="Calibri"/>
          <w:vertAlign w:val="superscript"/>
        </w:rPr>
        <w:t>1</w:t>
      </w:r>
      <w:r>
        <w:rPr>
          <w:rFonts w:eastAsia="Calibri"/>
        </w:rPr>
        <w:t xml:space="preserve"> ustawy z dnia 2 marca 2020 r. o szczególnych rozwiązaniach związanych z zapobieganiem, przeciwdziałaniem i zwalczaniem COVID-19, innych chorób zakaźnych oraz wywołanych nimi sytuacji kryzysowych (</w:t>
      </w:r>
      <w:proofErr w:type="spellStart"/>
      <w:r>
        <w:rPr>
          <w:rFonts w:eastAsia="Calibri"/>
        </w:rPr>
        <w:t>t.j</w:t>
      </w:r>
      <w:proofErr w:type="spellEnd"/>
      <w:r>
        <w:rPr>
          <w:rFonts w:eastAsia="Calibri"/>
        </w:rPr>
        <w:t xml:space="preserve">. </w:t>
      </w:r>
      <w:r>
        <w:rPr>
          <w:rFonts w:eastAsia="Calibri"/>
          <w:bCs/>
        </w:rPr>
        <w:t xml:space="preserve">Dz.U. z 2020 r. poz. 1842 z </w:t>
      </w:r>
      <w:proofErr w:type="spellStart"/>
      <w:r>
        <w:rPr>
          <w:rFonts w:eastAsia="Calibri"/>
          <w:bCs/>
        </w:rPr>
        <w:t>późn</w:t>
      </w:r>
      <w:proofErr w:type="spellEnd"/>
      <w:r>
        <w:rPr>
          <w:rFonts w:eastAsia="Calibri"/>
          <w:bCs/>
        </w:rPr>
        <w:t>. zm.</w:t>
      </w:r>
      <w:r>
        <w:rPr>
          <w:rFonts w:eastAsia="Calibri"/>
        </w:rPr>
        <w:t>).</w:t>
      </w:r>
    </w:p>
    <w:p w:rsidR="009E6D98" w:rsidRDefault="009E6D98" w:rsidP="009E6D98">
      <w:pPr>
        <w:numPr>
          <w:ilvl w:val="0"/>
          <w:numId w:val="18"/>
        </w:numPr>
        <w:suppressAutoHyphens w:val="0"/>
        <w:spacing w:line="276" w:lineRule="auto"/>
        <w:ind w:left="426"/>
        <w:contextualSpacing/>
        <w:jc w:val="both"/>
      </w:pPr>
      <w:r>
        <w:rPr>
          <w:rFonts w:eastAsia="Calibri"/>
        </w:rPr>
        <w:t>Wykonawca oświadcza niniejszym, że wyraża zgodę na potrącanie przez Zamawiającego wierzytelności z tytułu kar umownych z wynagrodzenia Wykonawcy.</w:t>
      </w:r>
    </w:p>
    <w:p w:rsidR="009E6D98" w:rsidRDefault="009E6D98" w:rsidP="009E6D98">
      <w:pPr>
        <w:numPr>
          <w:ilvl w:val="0"/>
          <w:numId w:val="18"/>
        </w:numPr>
        <w:suppressAutoHyphens w:val="0"/>
        <w:spacing w:line="276" w:lineRule="auto"/>
        <w:ind w:left="426"/>
        <w:contextualSpacing/>
        <w:jc w:val="both"/>
      </w:pPr>
      <w:r>
        <w:rPr>
          <w:rFonts w:eastAsia="Calibri"/>
        </w:rPr>
        <w:t>Strony zastrzegają sobie prawo do odszkodowania uzupełniającego przekraczającego wysokość kar umownych do wysokości rzeczywiście poniesionej szkody.</w:t>
      </w:r>
    </w:p>
    <w:p w:rsidR="009E6D98" w:rsidRDefault="009E6D98" w:rsidP="009E6D98">
      <w:pPr>
        <w:numPr>
          <w:ilvl w:val="0"/>
          <w:numId w:val="18"/>
        </w:numPr>
        <w:suppressAutoHyphens w:val="0"/>
        <w:spacing w:line="276" w:lineRule="auto"/>
        <w:ind w:left="426"/>
        <w:contextualSpacing/>
        <w:jc w:val="both"/>
      </w:pPr>
      <w:r>
        <w:rPr>
          <w:rFonts w:eastAsia="Calibri"/>
        </w:rPr>
        <w:t>Wykonawcy występujący i realizujący wspólnie przedmiot zamówienia ponoszą solidarną odpowiedzialność za niewykonanie lub nienależyte wykonanie zamówienia.</w:t>
      </w:r>
    </w:p>
    <w:p w:rsidR="009E6D98" w:rsidRDefault="009E6D98" w:rsidP="009E6D98">
      <w:pPr>
        <w:numPr>
          <w:ilvl w:val="0"/>
          <w:numId w:val="18"/>
        </w:numPr>
        <w:suppressAutoHyphens w:val="0"/>
        <w:spacing w:line="276" w:lineRule="auto"/>
        <w:ind w:left="426"/>
        <w:contextualSpacing/>
        <w:jc w:val="both"/>
      </w:pPr>
      <w:r>
        <w:rPr>
          <w:rFonts w:eastAsia="Calibri"/>
        </w:rPr>
        <w:t>W razie zwłoki w zapłacie wierzytelności pieniężnych Zamawiający zobowiązuje się do zapłaty umownych odsetek za zwłokę w wysokości odsetek ustawowych.</w:t>
      </w:r>
    </w:p>
    <w:p w:rsidR="009E6D98" w:rsidRDefault="009E6D98" w:rsidP="009E6D98">
      <w:pPr>
        <w:spacing w:line="276" w:lineRule="auto"/>
        <w:contextualSpacing/>
        <w:jc w:val="both"/>
        <w:rPr>
          <w:rFonts w:eastAsia="Calibri"/>
          <w:i/>
          <w:lang w:eastAsia="pl-PL"/>
        </w:rPr>
      </w:pPr>
    </w:p>
    <w:p w:rsidR="009E6D98" w:rsidRDefault="009E6D98" w:rsidP="009E6D98">
      <w:pPr>
        <w:spacing w:line="276" w:lineRule="auto"/>
        <w:contextualSpacing/>
        <w:jc w:val="both"/>
      </w:pPr>
      <w:r>
        <w:rPr>
          <w:i/>
          <w:lang w:eastAsia="pl-PL"/>
        </w:rPr>
        <w:t>* Dotyczy jeżeli Wykonawca przewidział udział podwykonawców w realizacji części zamówienia</w:t>
      </w:r>
    </w:p>
    <w:p w:rsidR="0023506C" w:rsidRDefault="0023506C" w:rsidP="0023506C">
      <w:pPr>
        <w:spacing w:line="276" w:lineRule="auto"/>
        <w:contextualSpacing/>
        <w:jc w:val="center"/>
        <w:rPr>
          <w:b/>
          <w:i/>
          <w:color w:val="FF0000"/>
          <w:lang w:eastAsia="pl-PL"/>
        </w:rPr>
      </w:pPr>
    </w:p>
    <w:p w:rsidR="00530253" w:rsidRDefault="00530253" w:rsidP="00530253">
      <w:pPr>
        <w:spacing w:line="276" w:lineRule="auto"/>
        <w:contextualSpacing/>
        <w:jc w:val="center"/>
      </w:pPr>
      <w:r>
        <w:rPr>
          <w:b/>
        </w:rPr>
        <w:t xml:space="preserve">XIII. Odstąpienie od umowy </w:t>
      </w:r>
    </w:p>
    <w:p w:rsidR="00530253" w:rsidRDefault="00530253" w:rsidP="00530253">
      <w:pPr>
        <w:spacing w:line="276" w:lineRule="auto"/>
        <w:contextualSpacing/>
        <w:jc w:val="center"/>
      </w:pPr>
      <w:r>
        <w:rPr>
          <w:b/>
        </w:rPr>
        <w:t>§ 13</w:t>
      </w:r>
    </w:p>
    <w:p w:rsidR="00530253" w:rsidRDefault="00530253" w:rsidP="00530253">
      <w:pPr>
        <w:numPr>
          <w:ilvl w:val="1"/>
          <w:numId w:val="16"/>
        </w:numPr>
        <w:suppressAutoHyphens w:val="0"/>
        <w:spacing w:line="276" w:lineRule="auto"/>
        <w:ind w:left="426"/>
        <w:contextualSpacing/>
        <w:jc w:val="both"/>
      </w:pPr>
      <w:r>
        <w:rPr>
          <w:rFonts w:eastAsia="Calibri"/>
        </w:rPr>
        <w:t xml:space="preserve">Zamawiającemu przysługuje prawo odstąpienia od umowy lub jej części </w:t>
      </w:r>
      <w:r>
        <w:rPr>
          <w:lang w:eastAsia="pl-PL"/>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w:t>
      </w:r>
    </w:p>
    <w:p w:rsidR="00530253" w:rsidRDefault="00530253" w:rsidP="00530253">
      <w:pPr>
        <w:numPr>
          <w:ilvl w:val="1"/>
          <w:numId w:val="16"/>
        </w:numPr>
        <w:suppressAutoHyphens w:val="0"/>
        <w:spacing w:line="276" w:lineRule="auto"/>
        <w:ind w:left="426"/>
        <w:contextualSpacing/>
        <w:jc w:val="both"/>
      </w:pPr>
      <w:r>
        <w:rPr>
          <w:rFonts w:eastAsia="Calibri"/>
        </w:rPr>
        <w:t>Poza postanowieniami ust. 1 Zamawiający może odstąpić od umowy ze skutkiem natychmiastowym w następujących przypadkach:</w:t>
      </w:r>
    </w:p>
    <w:p w:rsidR="00530253" w:rsidRDefault="00530253" w:rsidP="00530253">
      <w:pPr>
        <w:numPr>
          <w:ilvl w:val="0"/>
          <w:numId w:val="12"/>
        </w:numPr>
        <w:tabs>
          <w:tab w:val="left" w:pos="851"/>
        </w:tabs>
        <w:suppressAutoHyphens w:val="0"/>
        <w:spacing w:line="276" w:lineRule="auto"/>
        <w:ind w:left="851"/>
        <w:contextualSpacing/>
        <w:jc w:val="both"/>
      </w:pPr>
      <w:r>
        <w:rPr>
          <w:lang w:eastAsia="pl-PL"/>
        </w:rPr>
        <w:t xml:space="preserve"> jeżeli Wykonawca pozostaje w nieuzasadnionej zwłoce powyżej 30 dni z zakończeniem wykonania przedmiotu umowy określonego w § 1,</w:t>
      </w:r>
    </w:p>
    <w:p w:rsidR="00530253" w:rsidRDefault="00530253" w:rsidP="00530253">
      <w:pPr>
        <w:numPr>
          <w:ilvl w:val="0"/>
          <w:numId w:val="12"/>
        </w:numPr>
        <w:tabs>
          <w:tab w:val="left" w:pos="851"/>
        </w:tabs>
        <w:suppressAutoHyphens w:val="0"/>
        <w:spacing w:line="276" w:lineRule="auto"/>
        <w:ind w:left="851"/>
        <w:contextualSpacing/>
        <w:jc w:val="both"/>
      </w:pPr>
      <w:r>
        <w:rPr>
          <w:lang w:eastAsia="pl-PL"/>
        </w:rPr>
        <w:t xml:space="preserve"> jeżeli </w:t>
      </w:r>
      <w:r>
        <w:rPr>
          <w:lang w:val="x-none" w:eastAsia="pl-PL"/>
        </w:rPr>
        <w:t>Wykonawca, pomimo pisemnych zastrzeżeń</w:t>
      </w:r>
      <w:r>
        <w:rPr>
          <w:lang w:eastAsia="pl-PL"/>
        </w:rPr>
        <w:t xml:space="preserve"> Zamawiającego lub inspektora</w:t>
      </w:r>
      <w:r w:rsidRPr="00357B5A">
        <w:rPr>
          <w:lang w:eastAsia="pl-PL"/>
        </w:rPr>
        <w:t xml:space="preserve"> nadzoru inwestorskiego</w:t>
      </w:r>
      <w:r>
        <w:rPr>
          <w:lang w:val="x-none" w:eastAsia="pl-PL"/>
        </w:rPr>
        <w:t xml:space="preserve"> nie wykonuje robót zgodnie</w:t>
      </w:r>
      <w:r>
        <w:rPr>
          <w:lang w:eastAsia="pl-PL"/>
        </w:rPr>
        <w:t xml:space="preserve"> </w:t>
      </w:r>
      <w:r>
        <w:rPr>
          <w:lang w:val="x-none" w:eastAsia="pl-PL"/>
        </w:rPr>
        <w:t>z warunkami umownymi lub w rażący sposób zaniedbuje zobowiązania umowne</w:t>
      </w:r>
      <w:r>
        <w:rPr>
          <w:lang w:eastAsia="pl-PL"/>
        </w:rPr>
        <w:t xml:space="preserve">, </w:t>
      </w:r>
    </w:p>
    <w:p w:rsidR="00530253" w:rsidRPr="0050783C" w:rsidRDefault="00530253" w:rsidP="00530253">
      <w:pPr>
        <w:numPr>
          <w:ilvl w:val="0"/>
          <w:numId w:val="12"/>
        </w:numPr>
        <w:tabs>
          <w:tab w:val="left" w:pos="851"/>
        </w:tabs>
        <w:suppressAutoHyphens w:val="0"/>
        <w:spacing w:line="276" w:lineRule="auto"/>
        <w:ind w:left="851"/>
        <w:contextualSpacing/>
        <w:jc w:val="both"/>
      </w:pPr>
      <w:r>
        <w:rPr>
          <w:lang w:eastAsia="pl-PL"/>
        </w:rPr>
        <w:t xml:space="preserve"> </w:t>
      </w:r>
      <w:r w:rsidRPr="0050783C">
        <w:rPr>
          <w:lang w:eastAsia="pl-PL"/>
        </w:rPr>
        <w:t>jeżeli Wykonawca nie rozpoczął realizacji robót w ciągu 7 dni od dnia przekazania placu budowy,</w:t>
      </w:r>
    </w:p>
    <w:p w:rsidR="00530253" w:rsidRDefault="00530253" w:rsidP="00530253">
      <w:pPr>
        <w:numPr>
          <w:ilvl w:val="0"/>
          <w:numId w:val="12"/>
        </w:numPr>
        <w:tabs>
          <w:tab w:val="left" w:pos="851"/>
        </w:tabs>
        <w:suppressAutoHyphens w:val="0"/>
        <w:spacing w:line="276" w:lineRule="auto"/>
        <w:ind w:left="851"/>
        <w:contextualSpacing/>
        <w:jc w:val="both"/>
      </w:pPr>
      <w:r>
        <w:rPr>
          <w:lang w:eastAsia="pl-PL"/>
        </w:rPr>
        <w:t xml:space="preserve"> jeżeli Wykonawca bez pisemnego uzgodnienia z Zamawiającym przerwał realizację umowy na okres dłuższy niż 14 dni, z przyczyn leżących po stronie Wykonawcy,</w:t>
      </w:r>
    </w:p>
    <w:p w:rsidR="00530253" w:rsidRDefault="00530253" w:rsidP="00530253">
      <w:pPr>
        <w:numPr>
          <w:ilvl w:val="0"/>
          <w:numId w:val="12"/>
        </w:numPr>
        <w:tabs>
          <w:tab w:val="left" w:pos="851"/>
        </w:tabs>
        <w:suppressAutoHyphens w:val="0"/>
        <w:spacing w:line="276" w:lineRule="auto"/>
        <w:ind w:left="851"/>
        <w:contextualSpacing/>
        <w:jc w:val="both"/>
      </w:pPr>
      <w:r>
        <w:rPr>
          <w:lang w:eastAsia="pl-PL"/>
        </w:rPr>
        <w:t xml:space="preserve"> jeżeli Wykonawca nie usunie wad w wyznaczonym przez Zamawiającego terminie,</w:t>
      </w:r>
    </w:p>
    <w:p w:rsidR="00530253" w:rsidRDefault="00530253" w:rsidP="00530253">
      <w:pPr>
        <w:numPr>
          <w:ilvl w:val="0"/>
          <w:numId w:val="12"/>
        </w:numPr>
        <w:tabs>
          <w:tab w:val="left" w:pos="851"/>
        </w:tabs>
        <w:suppressAutoHyphens w:val="0"/>
        <w:spacing w:line="276" w:lineRule="auto"/>
        <w:ind w:left="851"/>
        <w:contextualSpacing/>
        <w:jc w:val="both"/>
      </w:pPr>
      <w:r>
        <w:rPr>
          <w:lang w:eastAsia="pl-PL"/>
        </w:rPr>
        <w:t xml:space="preserve"> w przypadku konieczności wielokrotnego dokonywania bezpośredniej zapłaty podwykonawcy lub dalszemu podwykonawcy,</w:t>
      </w:r>
    </w:p>
    <w:p w:rsidR="00530253" w:rsidRDefault="00530253" w:rsidP="00530253">
      <w:pPr>
        <w:numPr>
          <w:ilvl w:val="0"/>
          <w:numId w:val="12"/>
        </w:numPr>
        <w:tabs>
          <w:tab w:val="left" w:pos="851"/>
        </w:tabs>
        <w:suppressAutoHyphens w:val="0"/>
        <w:spacing w:line="276" w:lineRule="auto"/>
        <w:ind w:left="851"/>
        <w:contextualSpacing/>
        <w:jc w:val="both"/>
      </w:pPr>
      <w:r>
        <w:t xml:space="preserve"> </w:t>
      </w:r>
      <w:r w:rsidRPr="00C21DF4">
        <w:t xml:space="preserve">jeżeli Wykonawca przystąpił do likwidacji swojej firmy z wyjątkiem likwidacji przeprowadzonej w celu przekształcenia lub restrukturyzacji. </w:t>
      </w:r>
    </w:p>
    <w:p w:rsidR="00530253" w:rsidRDefault="00530253" w:rsidP="00530253">
      <w:pPr>
        <w:spacing w:line="276" w:lineRule="auto"/>
        <w:ind w:left="426"/>
        <w:contextualSpacing/>
        <w:jc w:val="both"/>
      </w:pPr>
      <w:r>
        <w:rPr>
          <w:lang w:eastAsia="pl-PL"/>
        </w:rPr>
        <w:t>W powyższych przypadkach Wykonawca może żądać wyłącznie wynagrodzenia należnego z tytułu wykonania części umowy.</w:t>
      </w:r>
    </w:p>
    <w:p w:rsidR="00530253" w:rsidRDefault="00530253" w:rsidP="00530253">
      <w:pPr>
        <w:numPr>
          <w:ilvl w:val="1"/>
          <w:numId w:val="16"/>
        </w:numPr>
        <w:suppressAutoHyphens w:val="0"/>
        <w:spacing w:line="276" w:lineRule="auto"/>
        <w:ind w:left="426"/>
        <w:contextualSpacing/>
        <w:jc w:val="both"/>
      </w:pPr>
      <w:r>
        <w:rPr>
          <w:rFonts w:eastAsia="Calibri"/>
        </w:rPr>
        <w:lastRenderedPageBreak/>
        <w:t xml:space="preserve">Wykonawca może odstąpić od umowy ze skutkiem natychmiastowym w przypadku, gdy Zamawiający powiadomił pisemnie Wykonawcę, że nie będzie mógł pokryć zobowiązań finansowych wynikających z umowy. </w:t>
      </w:r>
    </w:p>
    <w:p w:rsidR="00530253" w:rsidRDefault="00530253" w:rsidP="00530253">
      <w:pPr>
        <w:numPr>
          <w:ilvl w:val="1"/>
          <w:numId w:val="16"/>
        </w:numPr>
        <w:suppressAutoHyphens w:val="0"/>
        <w:spacing w:line="276" w:lineRule="auto"/>
        <w:ind w:left="426"/>
        <w:contextualSpacing/>
        <w:jc w:val="both"/>
      </w:pPr>
      <w:r>
        <w:rPr>
          <w:rFonts w:eastAsia="Calibri"/>
        </w:rPr>
        <w:t>Zamawiający w razie odstąpienia od umowy z przyczyn, za które Wykonawca nie odpowiada zobowiązany jest do:</w:t>
      </w:r>
    </w:p>
    <w:p w:rsidR="00530253" w:rsidRDefault="00530253" w:rsidP="00530253">
      <w:pPr>
        <w:numPr>
          <w:ilvl w:val="0"/>
          <w:numId w:val="3"/>
        </w:numPr>
        <w:tabs>
          <w:tab w:val="left" w:pos="540"/>
        </w:tabs>
        <w:suppressAutoHyphens w:val="0"/>
        <w:spacing w:line="276" w:lineRule="auto"/>
        <w:ind w:left="851" w:hanging="284"/>
        <w:contextualSpacing/>
        <w:jc w:val="both"/>
      </w:pPr>
      <w:r>
        <w:rPr>
          <w:rFonts w:eastAsia="Calibri"/>
        </w:rPr>
        <w:t>dokonania odbioru przerwanych robót oraz zapłaty wynagrodzenia za roboty, które zostały wykonane w sposób należyty do dnia odstąpienia,</w:t>
      </w:r>
    </w:p>
    <w:p w:rsidR="00530253" w:rsidRDefault="00530253" w:rsidP="00530253">
      <w:pPr>
        <w:numPr>
          <w:ilvl w:val="0"/>
          <w:numId w:val="3"/>
        </w:numPr>
        <w:tabs>
          <w:tab w:val="left" w:pos="851"/>
        </w:tabs>
        <w:suppressAutoHyphens w:val="0"/>
        <w:spacing w:line="276" w:lineRule="auto"/>
        <w:ind w:left="851" w:hanging="284"/>
        <w:contextualSpacing/>
        <w:jc w:val="both"/>
      </w:pPr>
      <w:r>
        <w:rPr>
          <w:rFonts w:eastAsia="Calibri"/>
        </w:rPr>
        <w:t>rozliczenia się z Wykonawcą z tytułu nierozliczonych w inny sposób kosztów budowy, obiektów zaplecza, urządzeń związanych z zagospodarowaniem i uzbrojeniem terenu, chyba że Wykonawca wyrazi zgodę na przejęcie tych obiektów i urządzeń,</w:t>
      </w:r>
    </w:p>
    <w:p w:rsidR="00530253" w:rsidRDefault="00530253" w:rsidP="00530253">
      <w:pPr>
        <w:numPr>
          <w:ilvl w:val="0"/>
          <w:numId w:val="3"/>
        </w:numPr>
        <w:tabs>
          <w:tab w:val="left" w:pos="851"/>
        </w:tabs>
        <w:suppressAutoHyphens w:val="0"/>
        <w:spacing w:line="276" w:lineRule="auto"/>
        <w:ind w:left="851" w:hanging="284"/>
        <w:contextualSpacing/>
        <w:jc w:val="both"/>
      </w:pPr>
      <w:r>
        <w:rPr>
          <w:rFonts w:eastAsia="Calibri"/>
        </w:rPr>
        <w:t>przyjęcia od Wykonawcy pod swój dozór terenu budowy.</w:t>
      </w:r>
    </w:p>
    <w:p w:rsidR="00530253" w:rsidRDefault="00530253" w:rsidP="00530253">
      <w:pPr>
        <w:numPr>
          <w:ilvl w:val="1"/>
          <w:numId w:val="16"/>
        </w:numPr>
        <w:suppressAutoHyphens w:val="0"/>
        <w:spacing w:line="276" w:lineRule="auto"/>
        <w:ind w:left="426"/>
        <w:contextualSpacing/>
        <w:jc w:val="both"/>
      </w:pPr>
      <w:r>
        <w:rPr>
          <w:rFonts w:eastAsia="Calibri"/>
        </w:rPr>
        <w:t>W przypadku odstąpienia od umowy Wykonawcę obciążają następujące obowiązki szczegółowe</w:t>
      </w:r>
      <w:r>
        <w:rPr>
          <w:lang w:eastAsia="ar-SA"/>
        </w:rPr>
        <w:t xml:space="preserve">: </w:t>
      </w:r>
    </w:p>
    <w:p w:rsidR="00530253" w:rsidRDefault="00530253" w:rsidP="00530253">
      <w:pPr>
        <w:numPr>
          <w:ilvl w:val="0"/>
          <w:numId w:val="20"/>
        </w:numPr>
        <w:suppressAutoHyphens w:val="0"/>
        <w:spacing w:line="276" w:lineRule="auto"/>
        <w:ind w:left="993"/>
        <w:contextualSpacing/>
        <w:jc w:val="both"/>
      </w:pPr>
      <w:r>
        <w:rPr>
          <w:rFonts w:eastAsia="Calibri"/>
        </w:rPr>
        <w:t xml:space="preserve">w terminie do 7 dni od daty odstąpienia od umowy Wykonawca przy udziale Zamawiającego sporządzi szczegółowy protokół inwentaryzacji robót wg stanu na dzień odstąpienia, </w:t>
      </w:r>
    </w:p>
    <w:p w:rsidR="00530253" w:rsidRDefault="00530253" w:rsidP="00530253">
      <w:pPr>
        <w:numPr>
          <w:ilvl w:val="0"/>
          <w:numId w:val="20"/>
        </w:numPr>
        <w:suppressAutoHyphens w:val="0"/>
        <w:spacing w:line="276" w:lineRule="auto"/>
        <w:ind w:left="993"/>
        <w:contextualSpacing/>
        <w:jc w:val="both"/>
      </w:pPr>
      <w:r>
        <w:rPr>
          <w:rFonts w:eastAsia="Calibri"/>
        </w:rPr>
        <w:t>Wykonawca zabezpieczy przerwane roboty na koszt strony, która odstąpiła od umowy,</w:t>
      </w:r>
    </w:p>
    <w:p w:rsidR="00530253" w:rsidRDefault="00530253" w:rsidP="00530253">
      <w:pPr>
        <w:numPr>
          <w:ilvl w:val="0"/>
          <w:numId w:val="20"/>
        </w:numPr>
        <w:suppressAutoHyphens w:val="0"/>
        <w:spacing w:line="276" w:lineRule="auto"/>
        <w:ind w:left="993"/>
        <w:contextualSpacing/>
        <w:jc w:val="both"/>
      </w:pPr>
      <w:r>
        <w:rPr>
          <w:rFonts w:eastAsia="Calibri"/>
        </w:rPr>
        <w:t xml:space="preserve">Wykonawca zgłosi do dokonania przez Zamawiającego odbioru robót przerwanych oraz robót zabezpieczających, </w:t>
      </w:r>
    </w:p>
    <w:p w:rsidR="00530253" w:rsidRDefault="00530253" w:rsidP="00530253">
      <w:pPr>
        <w:numPr>
          <w:ilvl w:val="0"/>
          <w:numId w:val="20"/>
        </w:numPr>
        <w:suppressAutoHyphens w:val="0"/>
        <w:spacing w:line="276" w:lineRule="auto"/>
        <w:ind w:left="993"/>
        <w:contextualSpacing/>
        <w:jc w:val="both"/>
      </w:pPr>
      <w:r>
        <w:rPr>
          <w:rFonts w:eastAsia="Calibri"/>
        </w:rPr>
        <w:t>niezwłocznie, a najpóźniej w terminie 30 dni Wykonawca usunie z terenu budowy urządzenia zaplecza budowy.</w:t>
      </w:r>
    </w:p>
    <w:p w:rsidR="00530253" w:rsidRDefault="00530253" w:rsidP="00530253">
      <w:pPr>
        <w:numPr>
          <w:ilvl w:val="1"/>
          <w:numId w:val="16"/>
        </w:numPr>
        <w:suppressAutoHyphens w:val="0"/>
        <w:spacing w:line="276" w:lineRule="auto"/>
        <w:ind w:left="426"/>
        <w:contextualSpacing/>
        <w:jc w:val="both"/>
      </w:pPr>
      <w:r>
        <w:rPr>
          <w:lang w:eastAsia="ar-SA"/>
        </w:rPr>
        <w:t xml:space="preserve">Odstąpienie od </w:t>
      </w:r>
      <w:r>
        <w:rPr>
          <w:rFonts w:eastAsia="Calibri"/>
        </w:rPr>
        <w:t>umowy</w:t>
      </w:r>
      <w:r>
        <w:rPr>
          <w:lang w:eastAsia="ar-SA"/>
        </w:rPr>
        <w:t xml:space="preserve"> może nastąpić wyłącznie w formie pisemnej pod rygorem nieważności wraz z podaniem szczegółowego uzasadnienia. </w:t>
      </w:r>
    </w:p>
    <w:p w:rsidR="00530253" w:rsidRDefault="00530253" w:rsidP="00530253">
      <w:pPr>
        <w:numPr>
          <w:ilvl w:val="1"/>
          <w:numId w:val="16"/>
        </w:numPr>
        <w:suppressAutoHyphens w:val="0"/>
        <w:spacing w:line="276" w:lineRule="auto"/>
        <w:ind w:left="426"/>
        <w:contextualSpacing/>
        <w:jc w:val="both"/>
      </w:pPr>
      <w:r>
        <w:t xml:space="preserve">Odstąpienie </w:t>
      </w:r>
      <w:r>
        <w:rPr>
          <w:rFonts w:eastAsia="Calibri"/>
        </w:rPr>
        <w:t>od</w:t>
      </w:r>
      <w:r>
        <w:t xml:space="preserve"> umowy może nastąpić przy jednoczesnym naliczaniu kar umownych na zasadach określonych w niniejszej umowie.</w:t>
      </w:r>
    </w:p>
    <w:p w:rsidR="0023506C" w:rsidRDefault="0023506C" w:rsidP="0023506C">
      <w:pPr>
        <w:suppressAutoHyphens w:val="0"/>
        <w:spacing w:line="276" w:lineRule="auto"/>
        <w:ind w:left="426"/>
        <w:contextualSpacing/>
        <w:jc w:val="both"/>
      </w:pPr>
    </w:p>
    <w:p w:rsidR="00530253" w:rsidRPr="00F02AF1" w:rsidRDefault="00530253" w:rsidP="0023506C">
      <w:pPr>
        <w:suppressAutoHyphens w:val="0"/>
        <w:spacing w:line="276" w:lineRule="auto"/>
        <w:ind w:left="426"/>
        <w:contextualSpacing/>
        <w:jc w:val="both"/>
      </w:pPr>
    </w:p>
    <w:p w:rsidR="00530253" w:rsidRDefault="00530253" w:rsidP="00530253">
      <w:pPr>
        <w:spacing w:line="276" w:lineRule="auto"/>
        <w:contextualSpacing/>
        <w:jc w:val="center"/>
      </w:pPr>
      <w:r>
        <w:rPr>
          <w:b/>
        </w:rPr>
        <w:t>XIV. Zmiany postanowień umowy</w:t>
      </w:r>
    </w:p>
    <w:p w:rsidR="00530253" w:rsidRDefault="00530253" w:rsidP="00530253">
      <w:pPr>
        <w:spacing w:line="276" w:lineRule="auto"/>
        <w:contextualSpacing/>
        <w:jc w:val="center"/>
      </w:pPr>
      <w:r>
        <w:rPr>
          <w:b/>
        </w:rPr>
        <w:t>§ 14</w:t>
      </w:r>
    </w:p>
    <w:p w:rsidR="00530253" w:rsidRPr="009952E2" w:rsidRDefault="00530253" w:rsidP="00530253">
      <w:pPr>
        <w:pStyle w:val="Default"/>
        <w:numPr>
          <w:ilvl w:val="0"/>
          <w:numId w:val="7"/>
        </w:numPr>
        <w:spacing w:line="276" w:lineRule="auto"/>
        <w:ind w:left="426"/>
        <w:contextualSpacing/>
        <w:jc w:val="both"/>
      </w:pPr>
      <w:r>
        <w:rPr>
          <w:color w:val="auto"/>
        </w:rPr>
        <w:t xml:space="preserve">Na podstawie art. 455 ust. 1 pkt 1 </w:t>
      </w:r>
      <w:proofErr w:type="spellStart"/>
      <w:r>
        <w:rPr>
          <w:color w:val="auto"/>
        </w:rPr>
        <w:t>uPzp</w:t>
      </w:r>
      <w:proofErr w:type="spellEnd"/>
      <w:r>
        <w:rPr>
          <w:color w:val="auto"/>
        </w:rPr>
        <w:t xml:space="preserve"> Zamawiający dopuszcza możliwość z</w:t>
      </w:r>
      <w:r>
        <w:rPr>
          <w:rFonts w:eastAsia="Times New Roman"/>
          <w:color w:val="auto"/>
          <w:szCs w:val="22"/>
        </w:rPr>
        <w:t>miany umowy bez przeprowadzenia nowego postępowania o udzielenie zamówienia</w:t>
      </w:r>
      <w:r>
        <w:rPr>
          <w:color w:val="auto"/>
        </w:rPr>
        <w:t xml:space="preserve"> w zakresie i na warunkach wskazanych poniżej:</w:t>
      </w:r>
    </w:p>
    <w:p w:rsidR="00530253" w:rsidRPr="009952E2" w:rsidRDefault="00530253" w:rsidP="00530253">
      <w:pPr>
        <w:numPr>
          <w:ilvl w:val="0"/>
          <w:numId w:val="32"/>
        </w:numPr>
        <w:suppressAutoHyphens w:val="0"/>
        <w:autoSpaceDE w:val="0"/>
        <w:spacing w:after="160" w:line="276" w:lineRule="auto"/>
        <w:contextualSpacing/>
        <w:jc w:val="both"/>
        <w:rPr>
          <w:lang w:eastAsia="pl-PL"/>
        </w:rPr>
      </w:pPr>
      <w:r w:rsidRPr="009952E2">
        <w:rPr>
          <w:lang w:eastAsia="pl-PL"/>
        </w:rPr>
        <w:t xml:space="preserve">w zakresie zmiany terminu wykonania zamówienia w przypadku wystąpienia okoliczności leżących po stronie Zamawiającego, w szczególności: wstrzymania robót przez Zamawiającego; </w:t>
      </w:r>
    </w:p>
    <w:p w:rsidR="00530253" w:rsidRPr="009952E2" w:rsidRDefault="00530253" w:rsidP="00530253">
      <w:pPr>
        <w:numPr>
          <w:ilvl w:val="0"/>
          <w:numId w:val="32"/>
        </w:numPr>
        <w:suppressAutoHyphens w:val="0"/>
        <w:autoSpaceDE w:val="0"/>
        <w:spacing w:after="160" w:line="276" w:lineRule="auto"/>
        <w:contextualSpacing/>
        <w:jc w:val="both"/>
        <w:rPr>
          <w:lang w:eastAsia="pl-PL"/>
        </w:rPr>
      </w:pPr>
      <w:r w:rsidRPr="009952E2">
        <w:rPr>
          <w:lang w:eastAsia="pl-PL"/>
        </w:rPr>
        <w:t>w zakresie zmiany terminu wykonania zamówienia w przypadku konieczności usunięcia błędów w dokumentacji projektowej lub specyfikacji technicznej wykonania i odbioru robót, skutkujących niemożliwością zrealizowania przedmiotu umowy w przewidzianym umową terminie,</w:t>
      </w:r>
    </w:p>
    <w:p w:rsidR="00530253" w:rsidRPr="009952E2" w:rsidRDefault="00530253" w:rsidP="00530253">
      <w:pPr>
        <w:numPr>
          <w:ilvl w:val="0"/>
          <w:numId w:val="32"/>
        </w:numPr>
        <w:suppressAutoHyphens w:val="0"/>
        <w:autoSpaceDE w:val="0"/>
        <w:spacing w:after="160" w:line="276" w:lineRule="auto"/>
        <w:contextualSpacing/>
        <w:jc w:val="both"/>
        <w:rPr>
          <w:lang w:eastAsia="pl-PL"/>
        </w:rPr>
      </w:pPr>
      <w:r w:rsidRPr="009952E2">
        <w:rPr>
          <w:lang w:eastAsia="pl-PL"/>
        </w:rPr>
        <w:t>w zakresie zmiany zakresu/sposobu realizacji zamówienia w przypadku konieczności usunięcia błędów w dokumentacji projektowej lub specyfikacji technicznej wykonania i odbioru robót, skutkujących niemożliwością zrealizowania przedmiotu umowy w przewidzianym umową zakresie, z zastrzeżeniem, iż przedmiotowa zmiana zakresu/sposobu realizacji zamówienia będzie wiązała się jedynie z usunięcia ww. błędów,</w:t>
      </w:r>
    </w:p>
    <w:p w:rsidR="00530253" w:rsidRPr="009952E2" w:rsidRDefault="00530253" w:rsidP="00530253">
      <w:pPr>
        <w:numPr>
          <w:ilvl w:val="0"/>
          <w:numId w:val="32"/>
        </w:numPr>
        <w:suppressAutoHyphens w:val="0"/>
        <w:autoSpaceDE w:val="0"/>
        <w:spacing w:after="160" w:line="276" w:lineRule="auto"/>
        <w:contextualSpacing/>
        <w:jc w:val="both"/>
        <w:rPr>
          <w:lang w:eastAsia="pl-PL"/>
        </w:rPr>
      </w:pPr>
      <w:r w:rsidRPr="009952E2">
        <w:rPr>
          <w:lang w:eastAsia="pl-PL"/>
        </w:rPr>
        <w:lastRenderedPageBreak/>
        <w:t xml:space="preserve">w zakresie zmiany terminu wykonania zamówienia w przypadku konieczności wprowadzenia istotnych zmian w dokumentacji projektowej w rozumieniu art. 36a ustawy Prawo budowlane, </w:t>
      </w:r>
    </w:p>
    <w:p w:rsidR="00530253" w:rsidRPr="009952E2" w:rsidRDefault="00530253" w:rsidP="00530253">
      <w:pPr>
        <w:numPr>
          <w:ilvl w:val="0"/>
          <w:numId w:val="32"/>
        </w:numPr>
        <w:suppressAutoHyphens w:val="0"/>
        <w:autoSpaceDE w:val="0"/>
        <w:spacing w:after="160" w:line="276" w:lineRule="auto"/>
        <w:contextualSpacing/>
        <w:jc w:val="both"/>
        <w:rPr>
          <w:lang w:eastAsia="pl-PL"/>
        </w:rPr>
      </w:pPr>
      <w:r w:rsidRPr="009952E2">
        <w:rPr>
          <w:lang w:eastAsia="pl-PL"/>
        </w:rPr>
        <w:t>w zakresie zmiany terminu wykonania zamówienia w przypadku wystąpienia konieczności wykonania robót dodatkowych, wstrzymujących lub opóźniających realizację robót, jak również wykonania koniecznych rozwiązań zamiennych w stosunku do projektowanych, jeżeli będzie potrzebny dodatkowy czas na ich wykonanie,</w:t>
      </w:r>
    </w:p>
    <w:p w:rsidR="00530253" w:rsidRDefault="00530253" w:rsidP="00530253">
      <w:pPr>
        <w:numPr>
          <w:ilvl w:val="0"/>
          <w:numId w:val="32"/>
        </w:numPr>
        <w:suppressAutoHyphens w:val="0"/>
        <w:autoSpaceDE w:val="0"/>
        <w:spacing w:after="160" w:line="276" w:lineRule="auto"/>
        <w:contextualSpacing/>
        <w:jc w:val="both"/>
        <w:rPr>
          <w:lang w:eastAsia="pl-PL"/>
        </w:rPr>
      </w:pPr>
      <w:r w:rsidRPr="009952E2">
        <w:rPr>
          <w:lang w:eastAsia="pl-PL"/>
        </w:rPr>
        <w:t>w zakresie zmiany zakresu/sposobu realizacji zamówienia w przypadku wystąpienia konieczności wykonania robót dodatkowych, jak również wykonania koniecznych rozwiązań zamiennych w stosunku do projektowanych, których niewykonanie będzie  skutkowało niemożliwością zrealizowania przedmiotu umowy w przewidzianym umową zakresie z zastrzeżeniem, iż przedmiotowa zmiana zakresu/sposobu realizacji zamówienia będzie wiązała się jedynie z wykonaniem ww. robót,</w:t>
      </w:r>
    </w:p>
    <w:p w:rsidR="00530253" w:rsidRPr="00774907" w:rsidRDefault="00530253" w:rsidP="00530253">
      <w:pPr>
        <w:numPr>
          <w:ilvl w:val="0"/>
          <w:numId w:val="32"/>
        </w:numPr>
        <w:suppressAutoHyphens w:val="0"/>
        <w:autoSpaceDE w:val="0"/>
        <w:spacing w:after="160" w:line="276" w:lineRule="auto"/>
        <w:contextualSpacing/>
        <w:jc w:val="both"/>
        <w:rPr>
          <w:lang w:eastAsia="pl-PL"/>
        </w:rPr>
      </w:pPr>
      <w:r w:rsidRPr="00774907">
        <w:t>w zakresie zmiany technologii wykonania w przypadku stwierdzenia braku możliwości wykonania przedmiotu zamówienia zgodnie z przedmiarem ze względu na istniejące zagospodarowanie terenu oraz konieczność wprowadzenia niezbędnych zmian technologicznych,</w:t>
      </w:r>
    </w:p>
    <w:p w:rsidR="00530253" w:rsidRPr="009952E2" w:rsidRDefault="00530253" w:rsidP="00530253">
      <w:pPr>
        <w:numPr>
          <w:ilvl w:val="0"/>
          <w:numId w:val="32"/>
        </w:numPr>
        <w:suppressAutoHyphens w:val="0"/>
        <w:autoSpaceDE w:val="0"/>
        <w:spacing w:after="160" w:line="276" w:lineRule="auto"/>
        <w:contextualSpacing/>
        <w:jc w:val="both"/>
        <w:rPr>
          <w:lang w:eastAsia="pl-PL"/>
        </w:rPr>
      </w:pPr>
      <w:r w:rsidRPr="009952E2">
        <w:rPr>
          <w:lang w:eastAsia="pl-PL"/>
        </w:rPr>
        <w:t>w zakresie zmiany terminu wykonania lub zmiany zakresu/sposobu realizacji zamówienia w przypadku zmian powszechnie obowiązujących przepisów prawa związanych z przedmiotem zamówienia, skutkujących niemożliwością zrealizowania przedmiotu umowy w przewidzianym umową zakresie lub terminie, z zastrzeżeniem, iż przedmiotowa zmiana będzie ograniczała się jedynie do zmiany niezbędnej dla dostosowania się do zmiany przepisów prawnych,</w:t>
      </w:r>
    </w:p>
    <w:p w:rsidR="00530253" w:rsidRPr="009952E2" w:rsidRDefault="00530253" w:rsidP="00530253">
      <w:pPr>
        <w:numPr>
          <w:ilvl w:val="0"/>
          <w:numId w:val="32"/>
        </w:numPr>
        <w:suppressAutoHyphens w:val="0"/>
        <w:autoSpaceDE w:val="0"/>
        <w:spacing w:after="160" w:line="276" w:lineRule="auto"/>
        <w:contextualSpacing/>
        <w:jc w:val="both"/>
        <w:rPr>
          <w:lang w:eastAsia="pl-PL"/>
        </w:rPr>
      </w:pPr>
      <w:r w:rsidRPr="009952E2">
        <w:rPr>
          <w:lang w:eastAsia="pl-PL"/>
        </w:rPr>
        <w:t>w zakresie zmiany terminu wykonania lub zmiany zakresu/sposobu realizacji zamówienia w przypadku wystąpienia siły wyższej, uniemożliwiającej wykonanie przedmiotu umowy zgodnie z SWZ, przez którą na potrzeby niniejszej umowy rozumie się zdarzenie zewnętrzne o charakterze niezależnym od stron, którego strony nie mogły przewidzieć przed zawarciem 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terrorystyczne, stan wojenny, stan wyjątkowy, działania wojenne, stan zagrożenia epidemicznego, stan epidemii, akty władz państwowych utrudniające lub uniemożliwiające wykonanie zobowiązań umownych, ekonomiczne następstwa globalnego kryzysu finansowego;</w:t>
      </w:r>
    </w:p>
    <w:p w:rsidR="00530253" w:rsidRPr="009952E2" w:rsidRDefault="00530253" w:rsidP="00530253">
      <w:pPr>
        <w:suppressAutoHyphens w:val="0"/>
        <w:autoSpaceDE w:val="0"/>
        <w:autoSpaceDN w:val="0"/>
        <w:adjustRightInd w:val="0"/>
        <w:spacing w:line="276" w:lineRule="auto"/>
        <w:ind w:left="709"/>
        <w:contextualSpacing/>
        <w:jc w:val="both"/>
        <w:rPr>
          <w:lang w:eastAsia="pl-PL"/>
        </w:rPr>
      </w:pPr>
      <w:r w:rsidRPr="009952E2">
        <w:rPr>
          <w:lang w:eastAsia="pl-PL"/>
        </w:rPr>
        <w:t>Przez wyjątkowo niesprzyjające warunki atmosferyczne rozumie się takie, które za względu na wymogi technologiczne determinujące wykonanie poszczególnych robót skutkują wstrzymaniem prowadzenia tychże robót, a ilość dni występowania wyjątkowo niesprzyjających warunków atmosferycznych lub intensywność opadów skutkująca przeszkodami, o których mowa wyżej, jest większa od średniej z ostatniego pięciolecia, licząc wstecz od daty składania ofert. Okresem porównawczym będzie miesiąc.</w:t>
      </w:r>
    </w:p>
    <w:p w:rsidR="00530253" w:rsidRPr="009952E2" w:rsidRDefault="00530253" w:rsidP="00530253">
      <w:pPr>
        <w:numPr>
          <w:ilvl w:val="0"/>
          <w:numId w:val="33"/>
        </w:numPr>
        <w:suppressAutoHyphens w:val="0"/>
        <w:autoSpaceDE w:val="0"/>
        <w:spacing w:after="160" w:line="276" w:lineRule="auto"/>
        <w:ind w:left="709" w:hanging="425"/>
        <w:contextualSpacing/>
        <w:jc w:val="both"/>
        <w:rPr>
          <w:lang w:eastAsia="pl-PL"/>
        </w:rPr>
      </w:pPr>
      <w:r w:rsidRPr="009952E2">
        <w:rPr>
          <w:lang w:eastAsia="pl-PL"/>
        </w:rPr>
        <w:t xml:space="preserve">W przypadku wystąpienia okoliczności wymienionych w ust. 1 pkt 1, 2, 4, 5, 7, 8 </w:t>
      </w:r>
      <w:r>
        <w:rPr>
          <w:lang w:eastAsia="pl-PL"/>
        </w:rPr>
        <w:t xml:space="preserve">i 9 </w:t>
      </w:r>
      <w:r w:rsidRPr="009952E2">
        <w:rPr>
          <w:lang w:eastAsia="pl-PL"/>
        </w:rPr>
        <w:t>termin realizacji robót określony w § 2 ust. 2 umowy może ulec odpowiedniemu przedłużeniu, o</w:t>
      </w:r>
      <w:r>
        <w:rPr>
          <w:lang w:eastAsia="pl-PL"/>
        </w:rPr>
        <w:t> </w:t>
      </w:r>
      <w:r w:rsidRPr="009952E2">
        <w:rPr>
          <w:lang w:eastAsia="pl-PL"/>
        </w:rPr>
        <w:t xml:space="preserve">czas niezbędny do zakończenia ich wykonywania w sposób należyty, nie dłużej jednak niż </w:t>
      </w:r>
      <w:r w:rsidRPr="009952E2">
        <w:rPr>
          <w:lang w:eastAsia="pl-PL"/>
        </w:rPr>
        <w:lastRenderedPageBreak/>
        <w:t xml:space="preserve">o okres trwania tych okoliczności i tylko w przypadku, gdy nie były one następstwem okoliczności za które odpowiada Wykonawca. </w:t>
      </w:r>
    </w:p>
    <w:p w:rsidR="00530253" w:rsidRPr="009952E2" w:rsidRDefault="00530253" w:rsidP="00530253">
      <w:pPr>
        <w:numPr>
          <w:ilvl w:val="0"/>
          <w:numId w:val="33"/>
        </w:numPr>
        <w:suppressAutoHyphens w:val="0"/>
        <w:autoSpaceDE w:val="0"/>
        <w:spacing w:after="160" w:line="276" w:lineRule="auto"/>
        <w:ind w:left="709" w:hanging="425"/>
        <w:contextualSpacing/>
        <w:jc w:val="both"/>
        <w:rPr>
          <w:lang w:eastAsia="pl-PL"/>
        </w:rPr>
      </w:pPr>
      <w:r w:rsidRPr="009952E2">
        <w:rPr>
          <w:lang w:eastAsia="pl-PL"/>
        </w:rPr>
        <w:t xml:space="preserve">W przypadku wystąpienia okoliczności, o których mowa w ust. 1 pkt 6, tj. w przypadku wystąpienia konieczności wykonania robót dodatkowych, Wykonawca może wystąpić do Zamawiającego z pisemnym wnioskiem o zmianę wynagrodzenia, przedkładając odpowiednie dokumenty potwierdzające zasadność złożenia takiego wniosku. </w:t>
      </w:r>
    </w:p>
    <w:p w:rsidR="00530253" w:rsidRPr="009952E2" w:rsidRDefault="00530253" w:rsidP="00530253">
      <w:pPr>
        <w:numPr>
          <w:ilvl w:val="0"/>
          <w:numId w:val="33"/>
        </w:numPr>
        <w:suppressAutoHyphens w:val="0"/>
        <w:autoSpaceDE w:val="0"/>
        <w:spacing w:after="160" w:line="276" w:lineRule="auto"/>
        <w:ind w:left="709" w:hanging="425"/>
        <w:contextualSpacing/>
        <w:jc w:val="both"/>
        <w:rPr>
          <w:lang w:eastAsia="pl-PL"/>
        </w:rPr>
      </w:pPr>
      <w:r w:rsidRPr="009952E2">
        <w:rPr>
          <w:lang w:eastAsia="pl-PL"/>
        </w:rPr>
        <w:t>Zmiany treści umowy wymagają zgody obydwu stron i formy pisemnej w postaci aneksu pod rygorem nieważności.</w:t>
      </w:r>
    </w:p>
    <w:p w:rsidR="00530253" w:rsidRPr="009952E2" w:rsidRDefault="00530253" w:rsidP="00530253">
      <w:pPr>
        <w:numPr>
          <w:ilvl w:val="0"/>
          <w:numId w:val="33"/>
        </w:numPr>
        <w:suppressAutoHyphens w:val="0"/>
        <w:autoSpaceDE w:val="0"/>
        <w:spacing w:after="160" w:line="276" w:lineRule="auto"/>
        <w:ind w:left="709" w:hanging="425"/>
        <w:contextualSpacing/>
        <w:jc w:val="both"/>
        <w:rPr>
          <w:lang w:eastAsia="pl-PL"/>
        </w:rPr>
      </w:pPr>
      <w:r w:rsidRPr="009952E2">
        <w:rPr>
          <w:lang w:eastAsia="pl-PL"/>
        </w:rPr>
        <w:t xml:space="preserve">Warunkiem wprowadzenia zmian opisanych w ust. 1 jest pisemny wniosek o zmianę umowy (zawarcie aneksu) złożony przez Wykonawcę. </w:t>
      </w:r>
    </w:p>
    <w:p w:rsidR="00530253" w:rsidRPr="009952E2" w:rsidRDefault="00530253" w:rsidP="00530253">
      <w:pPr>
        <w:numPr>
          <w:ilvl w:val="0"/>
          <w:numId w:val="33"/>
        </w:numPr>
        <w:suppressAutoHyphens w:val="0"/>
        <w:autoSpaceDE w:val="0"/>
        <w:spacing w:after="160" w:line="276" w:lineRule="auto"/>
        <w:ind w:left="709" w:hanging="425"/>
        <w:contextualSpacing/>
        <w:jc w:val="both"/>
        <w:rPr>
          <w:lang w:eastAsia="pl-PL"/>
        </w:rPr>
      </w:pPr>
      <w:r w:rsidRPr="009952E2">
        <w:rPr>
          <w:lang w:eastAsia="pl-PL"/>
        </w:rPr>
        <w:t>Wykonawca zobowiązany jest wykazać zaistnienie okolicznoś</w:t>
      </w:r>
      <w:r>
        <w:rPr>
          <w:lang w:eastAsia="pl-PL"/>
        </w:rPr>
        <w:t>ci wymienionych w ust. 1 pkt 2-9</w:t>
      </w:r>
      <w:r w:rsidRPr="009952E2">
        <w:rPr>
          <w:lang w:eastAsia="pl-PL"/>
        </w:rPr>
        <w:t xml:space="preserve"> poprzez przedłożenie stosownych dokumentów, ekspertyz, opinii, itp., z których wynikać będzie konieczność zmiany umowy.</w:t>
      </w:r>
    </w:p>
    <w:p w:rsidR="00530253" w:rsidRPr="009952E2" w:rsidRDefault="00530253" w:rsidP="00530253">
      <w:pPr>
        <w:numPr>
          <w:ilvl w:val="0"/>
          <w:numId w:val="33"/>
        </w:numPr>
        <w:suppressAutoHyphens w:val="0"/>
        <w:autoSpaceDE w:val="0"/>
        <w:spacing w:after="160" w:line="276" w:lineRule="auto"/>
        <w:ind w:left="709" w:hanging="425"/>
        <w:contextualSpacing/>
        <w:jc w:val="both"/>
        <w:rPr>
          <w:lang w:eastAsia="pl-PL"/>
        </w:rPr>
      </w:pPr>
      <w:r w:rsidRPr="009952E2">
        <w:rPr>
          <w:lang w:eastAsia="pl-PL"/>
        </w:rPr>
        <w:t>Podpisanie aneksu wprowadzającego zmiany umowy powinno być poprzedzone, pod rygorem nieważności, sporządzeniem protokołu konieczności zawierającego uzasadnienie.</w:t>
      </w:r>
    </w:p>
    <w:p w:rsidR="00530253" w:rsidRDefault="00530253" w:rsidP="00530253">
      <w:pPr>
        <w:numPr>
          <w:ilvl w:val="0"/>
          <w:numId w:val="33"/>
        </w:numPr>
        <w:suppressAutoHyphens w:val="0"/>
        <w:autoSpaceDE w:val="0"/>
        <w:spacing w:after="160" w:line="276" w:lineRule="auto"/>
        <w:ind w:left="709" w:hanging="425"/>
        <w:contextualSpacing/>
        <w:jc w:val="both"/>
        <w:rPr>
          <w:lang w:eastAsia="pl-PL"/>
        </w:rPr>
      </w:pPr>
      <w:r w:rsidRPr="009952E2">
        <w:rPr>
          <w:lang w:eastAsia="pl-PL"/>
        </w:rPr>
        <w:t xml:space="preserve">Niezależnie od postanowień niniejszej umowy, umowa może ulec zmianie w okolicznościach wynikających z Ustawy </w:t>
      </w:r>
      <w:proofErr w:type="spellStart"/>
      <w:r w:rsidRPr="009952E2">
        <w:rPr>
          <w:lang w:eastAsia="pl-PL"/>
        </w:rPr>
        <w:t>Pzp</w:t>
      </w:r>
      <w:proofErr w:type="spellEnd"/>
      <w:r w:rsidRPr="009952E2">
        <w:rPr>
          <w:lang w:eastAsia="pl-PL"/>
        </w:rPr>
        <w:t>.</w:t>
      </w:r>
    </w:p>
    <w:p w:rsidR="00530253" w:rsidRPr="003C4266" w:rsidRDefault="00530253" w:rsidP="00530253">
      <w:pPr>
        <w:numPr>
          <w:ilvl w:val="0"/>
          <w:numId w:val="33"/>
        </w:numPr>
        <w:suppressAutoHyphens w:val="0"/>
        <w:autoSpaceDE w:val="0"/>
        <w:spacing w:after="160" w:line="276" w:lineRule="auto"/>
        <w:ind w:left="709" w:hanging="425"/>
        <w:contextualSpacing/>
        <w:jc w:val="both"/>
        <w:rPr>
          <w:lang w:eastAsia="pl-PL"/>
        </w:rPr>
      </w:pPr>
      <w:r w:rsidRPr="003C4266">
        <w:rPr>
          <w:lang w:eastAsia="pl-PL"/>
        </w:rPr>
        <w:t>Zamawiający dopuszcza zmiany w zakresie przedmiotu zamówienia umowy w przypadku zastosowania innych rozwiązań technicznych, technologicznych, innych materiałów i urządzeń niż przewidziane w dokumentacji projektowej, jeżeli spełniony zostanie którykolwiek z poniższych warunków:</w:t>
      </w:r>
    </w:p>
    <w:p w:rsidR="00530253" w:rsidRPr="003C4266" w:rsidRDefault="00530253" w:rsidP="00530253">
      <w:pPr>
        <w:numPr>
          <w:ilvl w:val="0"/>
          <w:numId w:val="55"/>
        </w:numPr>
        <w:suppressAutoHyphens w:val="0"/>
        <w:autoSpaceDE w:val="0"/>
        <w:spacing w:after="160" w:line="276" w:lineRule="auto"/>
        <w:contextualSpacing/>
        <w:jc w:val="both"/>
        <w:rPr>
          <w:lang w:eastAsia="pl-PL"/>
        </w:rPr>
      </w:pPr>
      <w:r w:rsidRPr="003C4266">
        <w:rPr>
          <w:lang w:eastAsia="pl-PL"/>
        </w:rPr>
        <w:t>zmiany są korzystne dla Zamawiającego;</w:t>
      </w:r>
    </w:p>
    <w:p w:rsidR="00530253" w:rsidRPr="003C4266" w:rsidRDefault="00530253" w:rsidP="00530253">
      <w:pPr>
        <w:numPr>
          <w:ilvl w:val="0"/>
          <w:numId w:val="55"/>
        </w:numPr>
        <w:suppressAutoHyphens w:val="0"/>
        <w:autoSpaceDE w:val="0"/>
        <w:spacing w:after="160" w:line="276" w:lineRule="auto"/>
        <w:contextualSpacing/>
        <w:jc w:val="both"/>
        <w:rPr>
          <w:lang w:eastAsia="pl-PL"/>
        </w:rPr>
      </w:pPr>
      <w:r w:rsidRPr="003C4266">
        <w:rPr>
          <w:lang w:eastAsia="pl-PL"/>
        </w:rPr>
        <w:t>zamienne materiały i urządzenia będą miały nie gorsze parametry techniczne, a ich zastosowanie nie spowoduje pogorszenia warunków eksploatacyjnych;</w:t>
      </w:r>
    </w:p>
    <w:p w:rsidR="00530253" w:rsidRPr="003C4266" w:rsidRDefault="00530253" w:rsidP="00530253">
      <w:pPr>
        <w:numPr>
          <w:ilvl w:val="0"/>
          <w:numId w:val="55"/>
        </w:numPr>
        <w:suppressAutoHyphens w:val="0"/>
        <w:autoSpaceDE w:val="0"/>
        <w:spacing w:after="160" w:line="276" w:lineRule="auto"/>
        <w:contextualSpacing/>
        <w:jc w:val="both"/>
        <w:rPr>
          <w:lang w:eastAsia="pl-PL"/>
        </w:rPr>
      </w:pPr>
      <w:r w:rsidRPr="003C4266">
        <w:rPr>
          <w:lang w:eastAsia="pl-PL"/>
        </w:rPr>
        <w:t>zmiany te spowodują obniżenie kosztów na eksploatację i konserwację wykonanego przedmiotu umowy bez pogorszenia parametrów technicznych materiałów i urządzeń.</w:t>
      </w:r>
    </w:p>
    <w:p w:rsidR="00530253" w:rsidRPr="003C4266" w:rsidRDefault="00530253" w:rsidP="00530253">
      <w:pPr>
        <w:numPr>
          <w:ilvl w:val="0"/>
          <w:numId w:val="33"/>
        </w:numPr>
        <w:suppressAutoHyphens w:val="0"/>
        <w:autoSpaceDE w:val="0"/>
        <w:spacing w:after="160" w:line="276" w:lineRule="auto"/>
        <w:ind w:left="709" w:hanging="425"/>
        <w:contextualSpacing/>
        <w:jc w:val="both"/>
        <w:rPr>
          <w:lang w:eastAsia="pl-PL"/>
        </w:rPr>
      </w:pPr>
      <w:r w:rsidRPr="003C4266">
        <w:rPr>
          <w:lang w:eastAsia="pl-PL"/>
        </w:rPr>
        <w:t>Wprowadzenie zmian, o których mowa w ust. 9 następuje na wniosek Wykonawcy i wymaga pisemnej zgody inspektora nadzoru oraz  akceptacji Zamawiającego.</w:t>
      </w:r>
    </w:p>
    <w:p w:rsidR="00530253" w:rsidRPr="009952E2" w:rsidRDefault="00530253" w:rsidP="00530253">
      <w:pPr>
        <w:numPr>
          <w:ilvl w:val="0"/>
          <w:numId w:val="33"/>
        </w:numPr>
        <w:suppressAutoHyphens w:val="0"/>
        <w:autoSpaceDE w:val="0"/>
        <w:spacing w:after="160" w:line="276" w:lineRule="auto"/>
        <w:ind w:left="709" w:hanging="425"/>
        <w:contextualSpacing/>
        <w:jc w:val="both"/>
        <w:rPr>
          <w:lang w:eastAsia="pl-PL"/>
        </w:rPr>
      </w:pPr>
      <w:r w:rsidRPr="009952E2">
        <w:rPr>
          <w:lang w:eastAsia="pl-PL"/>
        </w:rPr>
        <w:t xml:space="preserve">W przypadku wystąpienia okoliczności związanych z wystąpieniem COVID-19 i mających wpływ na realizację postanowień niniejszej umowy zastosowanie będzie miał art. 15r ustawy z dnia 2 marca 2020 r. o szczególnych rozwiązaniach związanych z zapobieganiem, przeciwdziałaniem i zwalczaniem COVID-19, innych chorób zakaźnych oraz wywołanych nimi sytuacji kryzysowych </w:t>
      </w:r>
      <w:r w:rsidRPr="009952E2">
        <w:rPr>
          <w:rFonts w:eastAsia="Calibri"/>
          <w:lang w:eastAsia="en-US"/>
        </w:rPr>
        <w:t>(</w:t>
      </w:r>
      <w:proofErr w:type="spellStart"/>
      <w:r w:rsidRPr="009952E2">
        <w:rPr>
          <w:rFonts w:eastAsia="Calibri"/>
          <w:lang w:eastAsia="en-US"/>
        </w:rPr>
        <w:t>t.j</w:t>
      </w:r>
      <w:proofErr w:type="spellEnd"/>
      <w:r w:rsidRPr="009952E2">
        <w:rPr>
          <w:rFonts w:eastAsia="Calibri"/>
          <w:lang w:eastAsia="en-US"/>
        </w:rPr>
        <w:t xml:space="preserve">. </w:t>
      </w:r>
      <w:r w:rsidRPr="009952E2">
        <w:rPr>
          <w:rFonts w:eastAsia="Calibri"/>
          <w:bCs/>
          <w:lang w:eastAsia="en-US"/>
        </w:rPr>
        <w:t xml:space="preserve">Dz.U. z 2020 r. poz. 1842 z </w:t>
      </w:r>
      <w:proofErr w:type="spellStart"/>
      <w:r w:rsidRPr="009952E2">
        <w:rPr>
          <w:rFonts w:eastAsia="Calibri"/>
          <w:bCs/>
          <w:lang w:eastAsia="en-US"/>
        </w:rPr>
        <w:t>późn</w:t>
      </w:r>
      <w:proofErr w:type="spellEnd"/>
      <w:r w:rsidRPr="009952E2">
        <w:rPr>
          <w:rFonts w:eastAsia="Calibri"/>
          <w:bCs/>
          <w:lang w:eastAsia="en-US"/>
        </w:rPr>
        <w:t>. zm.).</w:t>
      </w:r>
    </w:p>
    <w:p w:rsidR="00530253" w:rsidRDefault="00530253" w:rsidP="00530253">
      <w:pPr>
        <w:suppressAutoHyphens w:val="0"/>
        <w:spacing w:after="160" w:line="259" w:lineRule="auto"/>
        <w:jc w:val="both"/>
        <w:rPr>
          <w:rFonts w:eastAsia="Times New Roman"/>
          <w:b/>
          <w:bCs/>
          <w:lang w:eastAsia="en-US"/>
        </w:rPr>
      </w:pPr>
    </w:p>
    <w:p w:rsidR="00530253" w:rsidRDefault="00530253" w:rsidP="00530253">
      <w:pPr>
        <w:spacing w:line="276" w:lineRule="auto"/>
        <w:contextualSpacing/>
        <w:jc w:val="center"/>
        <w:rPr>
          <w:rFonts w:eastAsia="Calibri"/>
          <w:b/>
          <w:bCs/>
        </w:rPr>
      </w:pPr>
      <w:r>
        <w:rPr>
          <w:rFonts w:eastAsia="Calibri"/>
          <w:b/>
          <w:bCs/>
        </w:rPr>
        <w:t>§ 15</w:t>
      </w:r>
    </w:p>
    <w:p w:rsidR="00530253" w:rsidRPr="009D3F27" w:rsidRDefault="00530253" w:rsidP="00530253">
      <w:pPr>
        <w:widowControl w:val="0"/>
        <w:suppressAutoHyphens w:val="0"/>
        <w:autoSpaceDE w:val="0"/>
        <w:autoSpaceDN w:val="0"/>
        <w:adjustRightInd w:val="0"/>
        <w:spacing w:line="276" w:lineRule="auto"/>
        <w:ind w:left="709" w:hanging="709"/>
        <w:contextualSpacing/>
        <w:jc w:val="both"/>
        <w:rPr>
          <w:lang w:eastAsia="pl-PL"/>
        </w:rPr>
      </w:pPr>
      <w:r>
        <w:rPr>
          <w:lang w:eastAsia="pl-PL"/>
        </w:rPr>
        <w:t>1. Z</w:t>
      </w:r>
      <w:r w:rsidRPr="009D3F27">
        <w:rPr>
          <w:lang w:eastAsia="pl-PL"/>
        </w:rPr>
        <w:t>miana wys</w:t>
      </w:r>
      <w:r>
        <w:rPr>
          <w:lang w:eastAsia="pl-PL"/>
        </w:rPr>
        <w:t>okości wynagrodzenia należnego W</w:t>
      </w:r>
      <w:r w:rsidRPr="009D3F27">
        <w:rPr>
          <w:lang w:eastAsia="pl-PL"/>
        </w:rPr>
        <w:t>yko</w:t>
      </w:r>
      <w:r w:rsidRPr="009D3F27">
        <w:rPr>
          <w:lang w:eastAsia="pl-PL"/>
        </w:rPr>
        <w:softHyphen/>
        <w:t xml:space="preserve">nawcy może nastąpić w przypadku zmiany: </w:t>
      </w:r>
    </w:p>
    <w:p w:rsidR="00530253" w:rsidRPr="005B2405" w:rsidRDefault="00530253" w:rsidP="00530253">
      <w:pPr>
        <w:spacing w:line="276" w:lineRule="auto"/>
        <w:ind w:left="142" w:firstLine="142"/>
        <w:jc w:val="both"/>
        <w:rPr>
          <w:rFonts w:eastAsia="Batang"/>
          <w:lang w:eastAsia="ko-KR"/>
        </w:rPr>
      </w:pPr>
      <w:r>
        <w:rPr>
          <w:rFonts w:eastAsia="Times New Roman"/>
          <w:bCs/>
          <w:lang w:eastAsia="pl-PL"/>
        </w:rPr>
        <w:t xml:space="preserve">1) </w:t>
      </w:r>
      <w:r w:rsidRPr="005B2405">
        <w:rPr>
          <w:rFonts w:eastAsia="Times New Roman"/>
          <w:bCs/>
          <w:lang w:eastAsia="pl-PL"/>
        </w:rPr>
        <w:t>stawki podatku od towarów i usług,</w:t>
      </w:r>
    </w:p>
    <w:p w:rsidR="00530253" w:rsidRPr="005B2405" w:rsidRDefault="00530253" w:rsidP="00530253">
      <w:pPr>
        <w:spacing w:line="276" w:lineRule="auto"/>
        <w:ind w:left="284"/>
        <w:jc w:val="both"/>
        <w:rPr>
          <w:rFonts w:eastAsia="Batang"/>
          <w:lang w:eastAsia="ko-KR"/>
        </w:rPr>
      </w:pPr>
      <w:r>
        <w:rPr>
          <w:rFonts w:eastAsia="Times New Roman"/>
          <w:bCs/>
          <w:lang w:eastAsia="pl-PL"/>
        </w:rPr>
        <w:t xml:space="preserve">2) </w:t>
      </w:r>
      <w:r w:rsidRPr="005B2405">
        <w:rPr>
          <w:rFonts w:eastAsia="Times New Roman"/>
          <w:bCs/>
          <w:lang w:eastAsia="pl-PL"/>
        </w:rPr>
        <w:t>wysokości minimalnego wynagrodzenia za pracę albo wysokości minimalnej stawki godzinowej, ustalonych na podstawie przepisów ustawy z dnia 10 października 2002 r. o</w:t>
      </w:r>
      <w:r>
        <w:rPr>
          <w:rFonts w:eastAsia="Times New Roman"/>
          <w:bCs/>
          <w:lang w:eastAsia="pl-PL"/>
        </w:rPr>
        <w:t> </w:t>
      </w:r>
      <w:r w:rsidRPr="005B2405">
        <w:rPr>
          <w:rFonts w:eastAsia="Times New Roman"/>
          <w:bCs/>
          <w:lang w:eastAsia="pl-PL"/>
        </w:rPr>
        <w:t>minimalnym wynagrodzeniu za pracę,</w:t>
      </w:r>
    </w:p>
    <w:p w:rsidR="00530253" w:rsidRPr="005B2405" w:rsidRDefault="00530253" w:rsidP="00530253">
      <w:pPr>
        <w:spacing w:line="276" w:lineRule="auto"/>
        <w:ind w:left="284"/>
        <w:jc w:val="both"/>
        <w:rPr>
          <w:rFonts w:eastAsia="Batang"/>
          <w:lang w:eastAsia="ko-KR"/>
        </w:rPr>
      </w:pPr>
      <w:r>
        <w:rPr>
          <w:rFonts w:eastAsia="Times New Roman"/>
          <w:bCs/>
          <w:lang w:eastAsia="pl-PL"/>
        </w:rPr>
        <w:t xml:space="preserve">3) </w:t>
      </w:r>
      <w:r w:rsidRPr="005B2405">
        <w:rPr>
          <w:rFonts w:eastAsia="Times New Roman"/>
          <w:bCs/>
          <w:lang w:eastAsia="pl-PL"/>
        </w:rPr>
        <w:t xml:space="preserve">zasad podlegania ubezpieczeniom społecznym lub ubezpieczeniu zdrowotnemu </w:t>
      </w:r>
      <w:r w:rsidRPr="005B2405">
        <w:rPr>
          <w:rFonts w:eastAsia="Times New Roman"/>
          <w:bCs/>
          <w:lang w:eastAsia="pl-PL"/>
        </w:rPr>
        <w:br/>
        <w:t>lub wysokości stawki składki na ubezpieczenia społeczne lub zdrowotne,</w:t>
      </w:r>
    </w:p>
    <w:p w:rsidR="00530253" w:rsidRPr="005B2405" w:rsidRDefault="00530253" w:rsidP="00530253">
      <w:pPr>
        <w:spacing w:line="276" w:lineRule="auto"/>
        <w:ind w:left="284"/>
        <w:jc w:val="both"/>
        <w:rPr>
          <w:rFonts w:eastAsia="Batang"/>
          <w:lang w:eastAsia="ko-KR"/>
        </w:rPr>
      </w:pPr>
      <w:r>
        <w:rPr>
          <w:rFonts w:eastAsia="Times New Roman"/>
          <w:lang w:eastAsia="pl-PL"/>
        </w:rPr>
        <w:lastRenderedPageBreak/>
        <w:t xml:space="preserve">4) </w:t>
      </w:r>
      <w:r w:rsidRPr="005B2405">
        <w:rPr>
          <w:rFonts w:eastAsia="Times New Roman"/>
          <w:lang w:eastAsia="pl-PL"/>
        </w:rPr>
        <w:t xml:space="preserve">zasad gromadzenia i wysokości wpłat do pracowniczych planów kapitałowych, </w:t>
      </w:r>
      <w:r w:rsidRPr="005B2405">
        <w:rPr>
          <w:rFonts w:eastAsia="Times New Roman"/>
          <w:lang w:eastAsia="pl-PL"/>
        </w:rPr>
        <w:br/>
        <w:t>o których mowa w ustawie z dnia 4 października 2018 r. o pracowniczych planach kapitałowych,</w:t>
      </w:r>
    </w:p>
    <w:p w:rsidR="00530253" w:rsidRDefault="00530253" w:rsidP="00530253">
      <w:pPr>
        <w:spacing w:line="276" w:lineRule="auto"/>
        <w:ind w:left="567" w:hanging="283"/>
        <w:jc w:val="both"/>
        <w:rPr>
          <w:rFonts w:eastAsia="Times New Roman"/>
          <w:bCs/>
          <w:lang w:eastAsia="pl-PL"/>
        </w:rPr>
      </w:pPr>
      <w:r w:rsidRPr="005B2405">
        <w:rPr>
          <w:rFonts w:eastAsia="Times New Roman"/>
          <w:bCs/>
          <w:lang w:eastAsia="pl-PL"/>
        </w:rPr>
        <w:t xml:space="preserve">- jeżeli zmiany te będą miały wpływ na koszty wykonania zamówienia przez Wykonawcę. </w:t>
      </w:r>
    </w:p>
    <w:p w:rsidR="00530253" w:rsidRDefault="00530253" w:rsidP="00530253">
      <w:pPr>
        <w:widowControl w:val="0"/>
        <w:suppressAutoHyphens w:val="0"/>
        <w:autoSpaceDE w:val="0"/>
        <w:autoSpaceDN w:val="0"/>
        <w:adjustRightInd w:val="0"/>
        <w:spacing w:line="276" w:lineRule="auto"/>
        <w:contextualSpacing/>
        <w:jc w:val="both"/>
        <w:rPr>
          <w:lang w:eastAsia="pl-PL"/>
        </w:rPr>
      </w:pPr>
    </w:p>
    <w:p w:rsidR="00530253" w:rsidRDefault="00530253" w:rsidP="00530253">
      <w:pPr>
        <w:widowControl w:val="0"/>
        <w:suppressAutoHyphens w:val="0"/>
        <w:autoSpaceDE w:val="0"/>
        <w:autoSpaceDN w:val="0"/>
        <w:adjustRightInd w:val="0"/>
        <w:spacing w:line="276" w:lineRule="auto"/>
        <w:ind w:left="284" w:hanging="284"/>
        <w:contextualSpacing/>
        <w:jc w:val="both"/>
        <w:rPr>
          <w:lang w:eastAsia="pl-PL"/>
        </w:rPr>
      </w:pPr>
      <w:r>
        <w:rPr>
          <w:lang w:eastAsia="pl-PL"/>
        </w:rPr>
        <w:t xml:space="preserve">2. </w:t>
      </w:r>
      <w:r w:rsidRPr="009D3F27">
        <w:rPr>
          <w:lang w:eastAsia="pl-PL"/>
        </w:rPr>
        <w:t>Obowiązek wykazania wpływu zmian, o których mowa w ust. 1 pkt</w:t>
      </w:r>
      <w:r>
        <w:rPr>
          <w:lang w:eastAsia="pl-PL"/>
        </w:rPr>
        <w:t xml:space="preserve"> 1) - 4</w:t>
      </w:r>
      <w:r w:rsidRPr="009D3F27">
        <w:rPr>
          <w:lang w:eastAsia="pl-PL"/>
        </w:rPr>
        <w:t xml:space="preserve">) na koszty wykonania zamówienia należy do </w:t>
      </w:r>
      <w:r>
        <w:rPr>
          <w:lang w:eastAsia="pl-PL"/>
        </w:rPr>
        <w:t xml:space="preserve">Wykonawcy </w:t>
      </w:r>
      <w:r w:rsidRPr="009D3F27">
        <w:rPr>
          <w:lang w:eastAsia="pl-PL"/>
        </w:rPr>
        <w:t>pod rygorem odmowy dokonania zm</w:t>
      </w:r>
      <w:r>
        <w:rPr>
          <w:lang w:eastAsia="pl-PL"/>
        </w:rPr>
        <w:t xml:space="preserve">iany umowy przez Zamawiającego, na zasadach wskazanych poniżej. </w:t>
      </w:r>
      <w:r w:rsidRPr="009D3F27">
        <w:rPr>
          <w:lang w:eastAsia="pl-PL"/>
        </w:rPr>
        <w:t>Zmiana wysokości wynagrodzenia obowiązywać będzie od dnia złożenia wniosku.</w:t>
      </w:r>
    </w:p>
    <w:p w:rsidR="00530253" w:rsidRDefault="00530253" w:rsidP="00530253">
      <w:pPr>
        <w:widowControl w:val="0"/>
        <w:suppressAutoHyphens w:val="0"/>
        <w:autoSpaceDE w:val="0"/>
        <w:autoSpaceDN w:val="0"/>
        <w:adjustRightInd w:val="0"/>
        <w:spacing w:line="276" w:lineRule="auto"/>
        <w:ind w:left="284" w:hanging="284"/>
        <w:contextualSpacing/>
        <w:jc w:val="both"/>
        <w:rPr>
          <w:lang w:eastAsia="pl-PL"/>
        </w:rPr>
      </w:pPr>
      <w:r>
        <w:rPr>
          <w:lang w:eastAsia="pl-PL"/>
        </w:rPr>
        <w:t>3. 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albo podatku akcyzowego oraz dokładne wyliczenie kwoty wynagrodzenia należnego Wykonawcy po zmianie Umowy.</w:t>
      </w:r>
    </w:p>
    <w:p w:rsidR="00530253" w:rsidRDefault="00530253" w:rsidP="00530253">
      <w:pPr>
        <w:widowControl w:val="0"/>
        <w:suppressAutoHyphens w:val="0"/>
        <w:autoSpaceDE w:val="0"/>
        <w:autoSpaceDN w:val="0"/>
        <w:adjustRightInd w:val="0"/>
        <w:spacing w:line="276" w:lineRule="auto"/>
        <w:ind w:left="284" w:hanging="284"/>
        <w:contextualSpacing/>
        <w:jc w:val="both"/>
        <w:rPr>
          <w:lang w:eastAsia="pl-PL"/>
        </w:rPr>
      </w:pPr>
      <w:r>
        <w:rPr>
          <w:lang w:eastAsia="pl-PL"/>
        </w:rPr>
        <w:t>4. 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albo wysokości minimalnej stawki godzinowej, w szczególności koszty podwyższenia wynagrodzenia w kwocie przewyższającej wysokość płacy minimalnej.</w:t>
      </w:r>
    </w:p>
    <w:p w:rsidR="00530253" w:rsidRDefault="00530253" w:rsidP="00530253">
      <w:pPr>
        <w:widowControl w:val="0"/>
        <w:suppressAutoHyphens w:val="0"/>
        <w:autoSpaceDE w:val="0"/>
        <w:autoSpaceDN w:val="0"/>
        <w:adjustRightInd w:val="0"/>
        <w:spacing w:line="276" w:lineRule="auto"/>
        <w:ind w:left="284" w:hanging="284"/>
        <w:contextualSpacing/>
        <w:jc w:val="both"/>
        <w:rPr>
          <w:lang w:eastAsia="pl-PL"/>
        </w:rPr>
      </w:pPr>
      <w:r>
        <w:rPr>
          <w:lang w:eastAsia="pl-PL"/>
        </w:rPr>
        <w:t>5. 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p>
    <w:p w:rsidR="00530253" w:rsidRDefault="00530253" w:rsidP="00530253">
      <w:pPr>
        <w:widowControl w:val="0"/>
        <w:suppressAutoHyphens w:val="0"/>
        <w:autoSpaceDE w:val="0"/>
        <w:autoSpaceDN w:val="0"/>
        <w:adjustRightInd w:val="0"/>
        <w:spacing w:line="276" w:lineRule="auto"/>
        <w:ind w:left="284" w:hanging="284"/>
        <w:contextualSpacing/>
        <w:jc w:val="both"/>
        <w:rPr>
          <w:lang w:eastAsia="pl-PL"/>
        </w:rPr>
      </w:pPr>
      <w:r>
        <w:rPr>
          <w:lang w:eastAsia="pl-PL"/>
        </w:rPr>
        <w:t xml:space="preserve">6. W sytuacji wystąpienia okoliczności wskazanych w ust. 1 pkt 4) niniejszego paragrafu Wykonawca jest uprawniony złożyć Zamawiającemu pisemny wniosek o zmianę Umowy w </w:t>
      </w:r>
      <w:r>
        <w:rPr>
          <w:lang w:eastAsia="pl-PL"/>
        </w:rPr>
        <w:lastRenderedPageBreak/>
        <w:t>zakresie płatności wynikających z faktur wystawionych po zmianie zasad gromadzenia i</w:t>
      </w:r>
      <w:r w:rsidR="00FC02E8">
        <w:rPr>
          <w:lang w:eastAsia="pl-PL"/>
        </w:rPr>
        <w:t> </w:t>
      </w:r>
      <w:r>
        <w:rPr>
          <w:lang w:eastAsia="pl-PL"/>
        </w:rPr>
        <w:t>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530253" w:rsidRDefault="00530253" w:rsidP="00530253">
      <w:pPr>
        <w:widowControl w:val="0"/>
        <w:suppressAutoHyphens w:val="0"/>
        <w:autoSpaceDE w:val="0"/>
        <w:autoSpaceDN w:val="0"/>
        <w:adjustRightInd w:val="0"/>
        <w:spacing w:line="276" w:lineRule="auto"/>
        <w:ind w:left="284" w:hanging="284"/>
        <w:contextualSpacing/>
        <w:jc w:val="both"/>
        <w:rPr>
          <w:lang w:eastAsia="pl-PL"/>
        </w:rPr>
      </w:pPr>
      <w:r>
        <w:rPr>
          <w:lang w:eastAsia="pl-PL"/>
        </w:rPr>
        <w:t>7. Zmiana Umowy w zakresie zmiany wynagrodzenia z przyczyn określonych w ust. 1 pkt) 1, 2, 3 i</w:t>
      </w:r>
      <w:r w:rsidR="00FC02E8">
        <w:rPr>
          <w:lang w:eastAsia="pl-PL"/>
        </w:rPr>
        <w:t> </w:t>
      </w:r>
      <w:r>
        <w:rPr>
          <w:lang w:eastAsia="pl-PL"/>
        </w:rPr>
        <w:t>4 obejmować będzie wyłącznie płatności za prace, których w dniu zmiany odpowiednio stawki podatku VAT, wysokości minimalnego wynagrodzenia za pracę, składki na ubezpieczenia społeczne lub zdrowotne i zasad gromadzenia i wysokości wpłat do pracowniczych planów kapitałowych, jeszcze nie wykonano.</w:t>
      </w:r>
    </w:p>
    <w:p w:rsidR="00530253" w:rsidRPr="009952E2" w:rsidRDefault="00530253" w:rsidP="00530253">
      <w:pPr>
        <w:widowControl w:val="0"/>
        <w:suppressAutoHyphens w:val="0"/>
        <w:autoSpaceDE w:val="0"/>
        <w:autoSpaceDN w:val="0"/>
        <w:adjustRightInd w:val="0"/>
        <w:spacing w:line="276" w:lineRule="auto"/>
        <w:ind w:left="284" w:hanging="284"/>
        <w:contextualSpacing/>
        <w:jc w:val="both"/>
        <w:rPr>
          <w:lang w:eastAsia="pl-PL"/>
        </w:rPr>
      </w:pPr>
      <w:r>
        <w:rPr>
          <w:lang w:eastAsia="pl-PL"/>
        </w:rPr>
        <w:t xml:space="preserve">8. </w:t>
      </w:r>
      <w:r w:rsidRPr="009952E2">
        <w:rPr>
          <w:lang w:eastAsia="pl-PL"/>
        </w:rPr>
        <w:t>Zmiany treści umowy wymagają zgody obydwu stron i formy pisemnej w postaci aneksu pod rygorem nieważności.</w:t>
      </w:r>
    </w:p>
    <w:p w:rsidR="00530253" w:rsidRDefault="00530253" w:rsidP="00530253">
      <w:pPr>
        <w:spacing w:line="276" w:lineRule="auto"/>
        <w:contextualSpacing/>
        <w:rPr>
          <w:rFonts w:eastAsia="Calibri"/>
          <w:b/>
          <w:bCs/>
        </w:rPr>
      </w:pPr>
    </w:p>
    <w:p w:rsidR="00530253" w:rsidRDefault="00530253" w:rsidP="00530253">
      <w:pPr>
        <w:spacing w:line="276" w:lineRule="auto"/>
        <w:contextualSpacing/>
        <w:jc w:val="center"/>
        <w:rPr>
          <w:rFonts w:eastAsia="Calibri"/>
          <w:b/>
          <w:bCs/>
        </w:rPr>
      </w:pPr>
      <w:r>
        <w:rPr>
          <w:rFonts w:eastAsia="Calibri"/>
          <w:b/>
          <w:bCs/>
        </w:rPr>
        <w:t>§ 16</w:t>
      </w:r>
    </w:p>
    <w:p w:rsidR="00530253" w:rsidRPr="00E57184" w:rsidRDefault="00530253" w:rsidP="00530253">
      <w:pPr>
        <w:numPr>
          <w:ilvl w:val="0"/>
          <w:numId w:val="44"/>
        </w:numPr>
        <w:suppressAutoHyphens w:val="0"/>
        <w:spacing w:after="160" w:line="259" w:lineRule="auto"/>
        <w:ind w:left="284" w:hanging="284"/>
        <w:jc w:val="both"/>
        <w:rPr>
          <w:rFonts w:eastAsia="Times New Roman"/>
          <w:lang w:eastAsia="en-US"/>
        </w:rPr>
      </w:pPr>
      <w:r w:rsidRPr="00E57184">
        <w:rPr>
          <w:rFonts w:eastAsia="Times New Roman"/>
          <w:lang w:eastAsia="en-US"/>
        </w:rPr>
        <w:t xml:space="preserve">Wynagrodzenie Wykonawcy, na zasadach określonych w niniejszej umowie oraz w treści                  art. 439 </w:t>
      </w:r>
      <w:proofErr w:type="spellStart"/>
      <w:r w:rsidRPr="00E57184">
        <w:rPr>
          <w:rFonts w:eastAsia="Times New Roman"/>
          <w:lang w:eastAsia="en-US"/>
        </w:rPr>
        <w:t>uPzp</w:t>
      </w:r>
      <w:proofErr w:type="spellEnd"/>
      <w:r w:rsidRPr="00E57184">
        <w:rPr>
          <w:rFonts w:eastAsia="Times New Roman"/>
          <w:lang w:eastAsia="en-US"/>
        </w:rPr>
        <w:t xml:space="preserve">, może podlegać waloryzacji prowadzącej do dokonania zmiany wysokości wynagrodzenia należnego Wykonawcy, w przypadku zmiany ceny dających się wyodrębnić i ustalić materiałów lub kosztów związanych z realizacją zamówienia. Waloryzacja ta może być </w:t>
      </w:r>
      <w:r>
        <w:rPr>
          <w:rFonts w:eastAsia="Times New Roman"/>
          <w:lang w:eastAsia="en-US"/>
        </w:rPr>
        <w:t xml:space="preserve">dokonana po </w:t>
      </w:r>
      <w:r w:rsidRPr="004E6807">
        <w:rPr>
          <w:rFonts w:eastAsia="Times New Roman"/>
          <w:lang w:eastAsia="en-US"/>
        </w:rPr>
        <w:t>6</w:t>
      </w:r>
      <w:r w:rsidRPr="00E57184">
        <w:rPr>
          <w:rFonts w:eastAsia="Times New Roman"/>
          <w:lang w:eastAsia="en-US"/>
        </w:rPr>
        <w:t xml:space="preserve"> miesiącach trwania umowy z zachowaniem następujących zasad i w następujący sposób:</w:t>
      </w:r>
    </w:p>
    <w:p w:rsidR="00530253" w:rsidRPr="00E57184" w:rsidRDefault="00530253" w:rsidP="00530253">
      <w:pPr>
        <w:numPr>
          <w:ilvl w:val="0"/>
          <w:numId w:val="45"/>
        </w:numPr>
        <w:suppressAutoHyphens w:val="0"/>
        <w:spacing w:after="160" w:line="259" w:lineRule="auto"/>
        <w:ind w:left="567" w:hanging="283"/>
        <w:jc w:val="both"/>
        <w:rPr>
          <w:rFonts w:eastAsia="Times New Roman"/>
          <w:lang w:eastAsia="en-US"/>
        </w:rPr>
      </w:pPr>
      <w:r w:rsidRPr="00E57184">
        <w:rPr>
          <w:rFonts w:eastAsia="Times New Roman"/>
          <w:lang w:eastAsia="en-US"/>
        </w:rPr>
        <w:t>waloryzac</w:t>
      </w:r>
      <w:r>
        <w:rPr>
          <w:rFonts w:eastAsia="Times New Roman"/>
          <w:lang w:eastAsia="en-US"/>
        </w:rPr>
        <w:t>ja wynagrodzenia następuje po 6</w:t>
      </w:r>
      <w:r w:rsidRPr="00E57184">
        <w:rPr>
          <w:rFonts w:eastAsia="Times New Roman"/>
          <w:lang w:eastAsia="en-US"/>
        </w:rPr>
        <w:t xml:space="preserve"> miesiącach trwania umowy, </w:t>
      </w:r>
    </w:p>
    <w:p w:rsidR="00530253" w:rsidRPr="00E57184" w:rsidRDefault="00530253" w:rsidP="00530253">
      <w:pPr>
        <w:numPr>
          <w:ilvl w:val="0"/>
          <w:numId w:val="45"/>
        </w:numPr>
        <w:suppressAutoHyphens w:val="0"/>
        <w:spacing w:after="160" w:line="259" w:lineRule="auto"/>
        <w:ind w:left="567" w:hanging="283"/>
        <w:jc w:val="both"/>
        <w:rPr>
          <w:rFonts w:eastAsia="Times New Roman"/>
          <w:lang w:eastAsia="en-US"/>
        </w:rPr>
      </w:pPr>
      <w:r w:rsidRPr="00E57184">
        <w:rPr>
          <w:rFonts w:eastAsia="Times New Roman"/>
          <w:lang w:eastAsia="en-US"/>
        </w:rPr>
        <w:t>waloryzacja dokonywana będzie w okresie roku, w których może następować zmiana wynagrodzenia Wykonawcy,</w:t>
      </w:r>
    </w:p>
    <w:p w:rsidR="00530253" w:rsidRPr="00E57184" w:rsidRDefault="00530253" w:rsidP="00530253">
      <w:pPr>
        <w:numPr>
          <w:ilvl w:val="0"/>
          <w:numId w:val="45"/>
        </w:numPr>
        <w:suppressAutoHyphens w:val="0"/>
        <w:spacing w:after="160" w:line="259" w:lineRule="auto"/>
        <w:ind w:left="567" w:hanging="283"/>
        <w:jc w:val="both"/>
        <w:rPr>
          <w:rFonts w:eastAsia="Times New Roman"/>
          <w:lang w:eastAsia="en-US"/>
        </w:rPr>
      </w:pPr>
      <w:r w:rsidRPr="00E57184">
        <w:rPr>
          <w:rFonts w:eastAsia="Times New Roman"/>
          <w:lang w:eastAsia="en-US"/>
        </w:rPr>
        <w:t>poziom zmiany ceny materiałów lub kosztów, uprawniający strony umowy do żądania zmiany wynagrodzenia (tj.: średnioroczny wskaźnik cen</w:t>
      </w:r>
      <w:r>
        <w:rPr>
          <w:rFonts w:eastAsia="Times New Roman"/>
          <w:lang w:eastAsia="en-US"/>
        </w:rPr>
        <w:t xml:space="preserve"> produkcji budowlano-montażowej) nie może być mniejszy niż 2</w:t>
      </w:r>
      <w:r w:rsidRPr="00E57184">
        <w:rPr>
          <w:rFonts w:eastAsia="Times New Roman"/>
          <w:lang w:eastAsia="en-US"/>
        </w:rPr>
        <w:t>0% ,</w:t>
      </w:r>
    </w:p>
    <w:p w:rsidR="00530253" w:rsidRPr="00E57184" w:rsidRDefault="00530253" w:rsidP="00530253">
      <w:pPr>
        <w:numPr>
          <w:ilvl w:val="0"/>
          <w:numId w:val="45"/>
        </w:numPr>
        <w:suppressAutoHyphens w:val="0"/>
        <w:spacing w:after="160" w:line="259" w:lineRule="auto"/>
        <w:ind w:left="567" w:hanging="283"/>
        <w:jc w:val="both"/>
        <w:rPr>
          <w:rFonts w:eastAsia="Times New Roman"/>
          <w:lang w:eastAsia="en-US"/>
        </w:rPr>
      </w:pPr>
      <w:r w:rsidRPr="00E57184">
        <w:rPr>
          <w:rFonts w:eastAsia="Times New Roman"/>
          <w:lang w:eastAsia="en-US"/>
        </w:rPr>
        <w:t>stosowany przez strony umowy sposób określenia wpływu zmiany ceny materiałów lub kosztów na koszt wykonania zamówienia określa się jako waloryzację wynagrodzenia,</w:t>
      </w:r>
    </w:p>
    <w:p w:rsidR="00530253" w:rsidRPr="00E57184" w:rsidRDefault="00530253" w:rsidP="00530253">
      <w:pPr>
        <w:numPr>
          <w:ilvl w:val="0"/>
          <w:numId w:val="45"/>
        </w:numPr>
        <w:suppressAutoHyphens w:val="0"/>
        <w:spacing w:after="160" w:line="259" w:lineRule="auto"/>
        <w:ind w:left="567" w:hanging="283"/>
        <w:jc w:val="both"/>
        <w:rPr>
          <w:rFonts w:eastAsia="Times New Roman"/>
          <w:lang w:eastAsia="en-US"/>
        </w:rPr>
      </w:pPr>
      <w:r w:rsidRPr="00E57184">
        <w:rPr>
          <w:rFonts w:eastAsia="Times New Roman"/>
          <w:lang w:eastAsia="en-US"/>
        </w:rPr>
        <w:t>waloryzacja dokonywana będzie w oparciu o ogłaszany w komunikacie przez Prezesa Głównego Urzędu Statystycznego średnioroczny wskaźnik cen towarów i usług konsumpcyjn</w:t>
      </w:r>
      <w:r>
        <w:rPr>
          <w:rFonts w:eastAsia="Times New Roman"/>
          <w:lang w:eastAsia="en-US"/>
        </w:rPr>
        <w:t>ych w ujęciu rocznym za rok 2023</w:t>
      </w:r>
      <w:r w:rsidR="00FC02E8">
        <w:rPr>
          <w:rFonts w:eastAsia="Times New Roman"/>
          <w:lang w:eastAsia="en-US"/>
        </w:rPr>
        <w:t>/ 2024</w:t>
      </w:r>
      <w:r w:rsidRPr="00E57184">
        <w:rPr>
          <w:rFonts w:eastAsia="Times New Roman"/>
          <w:lang w:eastAsia="en-US"/>
        </w:rPr>
        <w:t>,</w:t>
      </w:r>
    </w:p>
    <w:p w:rsidR="00530253" w:rsidRPr="00E57184" w:rsidRDefault="00530253" w:rsidP="00530253">
      <w:pPr>
        <w:numPr>
          <w:ilvl w:val="0"/>
          <w:numId w:val="45"/>
        </w:numPr>
        <w:suppressAutoHyphens w:val="0"/>
        <w:spacing w:after="160" w:line="259" w:lineRule="auto"/>
        <w:ind w:left="567" w:hanging="283"/>
        <w:jc w:val="both"/>
        <w:rPr>
          <w:rFonts w:eastAsia="Times New Roman"/>
          <w:lang w:eastAsia="en-US"/>
        </w:rPr>
      </w:pPr>
      <w:r w:rsidRPr="00E57184">
        <w:rPr>
          <w:rFonts w:eastAsia="Times New Roman"/>
          <w:lang w:eastAsia="en-US"/>
        </w:rPr>
        <w:t>waloryzacji, w okresach nie częstszych niż okresy roczne określone powyżej w punkcie 2, podlega pozostała do wypłaty część Wynagrodzenia należnego Wykonawcy tj. część wynagrodzenia należna za prace i roboty wykonane w kolejnym okresie, w którym waloryzacja następuje,</w:t>
      </w:r>
    </w:p>
    <w:p w:rsidR="00530253" w:rsidRPr="00E57184" w:rsidRDefault="00530253" w:rsidP="00530253">
      <w:pPr>
        <w:numPr>
          <w:ilvl w:val="0"/>
          <w:numId w:val="45"/>
        </w:numPr>
        <w:suppressAutoHyphens w:val="0"/>
        <w:spacing w:after="160" w:line="259" w:lineRule="auto"/>
        <w:ind w:left="567" w:hanging="283"/>
        <w:jc w:val="both"/>
        <w:rPr>
          <w:rFonts w:eastAsia="Times New Roman"/>
          <w:lang w:eastAsia="en-US"/>
        </w:rPr>
      </w:pPr>
      <w:r w:rsidRPr="00E57184">
        <w:rPr>
          <w:rFonts w:eastAsia="Times New Roman"/>
          <w:lang w:eastAsia="en-US"/>
        </w:rPr>
        <w:t>waloryzacja wynagrodzenia określonego w § 7 niniejszej umowy może nastąpić pod warunkiem, że zmiana cen związanych z realizacją zamówienia ma rzeczywisty wpływ na koszt wykonania niniejszej Umowy,</w:t>
      </w:r>
    </w:p>
    <w:p w:rsidR="00530253" w:rsidRPr="00E57184" w:rsidRDefault="00530253" w:rsidP="00530253">
      <w:pPr>
        <w:numPr>
          <w:ilvl w:val="0"/>
          <w:numId w:val="45"/>
        </w:numPr>
        <w:suppressAutoHyphens w:val="0"/>
        <w:spacing w:after="160" w:line="259" w:lineRule="auto"/>
        <w:ind w:left="567" w:hanging="283"/>
        <w:jc w:val="both"/>
        <w:rPr>
          <w:rFonts w:eastAsia="Times New Roman"/>
          <w:lang w:eastAsia="en-US"/>
        </w:rPr>
      </w:pPr>
      <w:r w:rsidRPr="00E57184">
        <w:rPr>
          <w:rFonts w:eastAsia="Times New Roman"/>
          <w:lang w:eastAsia="en-US"/>
        </w:rPr>
        <w:lastRenderedPageBreak/>
        <w:t>maksymalna wysokość zmiany wynagrodzenia określonego w § 7 niniejszej umowy jaką dopuszcza Zamawiający w efekcie zastosowania postanowień o zasadach wprowadzania zmian w wysokości wynagrodzenia wynikających z dokonywania waloryzacji nie może przekroczyć 3% wynagrodzenia  określonego w § 7 umowy z chwili jej zawarcia.</w:t>
      </w:r>
    </w:p>
    <w:p w:rsidR="00530253" w:rsidRPr="00E57184" w:rsidRDefault="00530253" w:rsidP="00530253">
      <w:pPr>
        <w:numPr>
          <w:ilvl w:val="0"/>
          <w:numId w:val="44"/>
        </w:numPr>
        <w:suppressAutoHyphens w:val="0"/>
        <w:spacing w:after="160" w:line="259" w:lineRule="auto"/>
        <w:ind w:left="284" w:hanging="284"/>
        <w:jc w:val="both"/>
        <w:rPr>
          <w:rFonts w:eastAsia="Times New Roman"/>
          <w:lang w:eastAsia="en-US"/>
        </w:rPr>
      </w:pPr>
      <w:r w:rsidRPr="00E57184">
        <w:rPr>
          <w:rFonts w:eastAsia="Times New Roman"/>
          <w:lang w:eastAsia="en-US"/>
        </w:rPr>
        <w:t>W sytuacji wystąpienia okoliczności uprawniających do zmiany wynagrodzenia, strony nawzajem są względem siebie uprawnione do złożenia pisemnego wniosku o zmianę Umowy w</w:t>
      </w:r>
      <w:r>
        <w:rPr>
          <w:rFonts w:eastAsia="Times New Roman"/>
          <w:lang w:eastAsia="en-US"/>
        </w:rPr>
        <w:t> </w:t>
      </w:r>
      <w:r w:rsidRPr="00E57184">
        <w:rPr>
          <w:rFonts w:eastAsia="Times New Roman"/>
          <w:lang w:eastAsia="en-US"/>
        </w:rPr>
        <w:t>zakresie płatności dotyczących okresu, za który waloryzacja ma nastąpić. Wniosek powinien zawierać wyczerpujące uzasadnienie faktyczne i wskazanie odpowiedniego wskaźnika GUS, będącego podstawą takiego żądania wraz z potwierdzeniem, że nastąpiła jego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Ponadto w przypadku żądania podwyższenia wynagrodzenia należy również przedstawić dowody ich poniesienia w zwiększonej wysokości.</w:t>
      </w:r>
    </w:p>
    <w:p w:rsidR="00530253" w:rsidRPr="00E57184" w:rsidRDefault="00530253" w:rsidP="00530253">
      <w:pPr>
        <w:numPr>
          <w:ilvl w:val="0"/>
          <w:numId w:val="44"/>
        </w:numPr>
        <w:suppressAutoHyphens w:val="0"/>
        <w:spacing w:after="160" w:line="259" w:lineRule="auto"/>
        <w:ind w:left="284" w:hanging="284"/>
        <w:jc w:val="both"/>
        <w:rPr>
          <w:rFonts w:eastAsia="Times New Roman"/>
          <w:lang w:eastAsia="en-US"/>
        </w:rPr>
      </w:pPr>
      <w:r w:rsidRPr="00E57184">
        <w:rPr>
          <w:rFonts w:eastAsia="Times New Roman"/>
          <w:lang w:eastAsia="en-US"/>
        </w:rPr>
        <w:t>Zmiany treści umowy wymagają zgody obydwu stron i formy pisemnej w postaci aneksu pod rygorem nieważności.</w:t>
      </w:r>
    </w:p>
    <w:p w:rsidR="00530253" w:rsidRPr="00E57184" w:rsidRDefault="00530253" w:rsidP="00530253">
      <w:pPr>
        <w:numPr>
          <w:ilvl w:val="0"/>
          <w:numId w:val="44"/>
        </w:numPr>
        <w:suppressAutoHyphens w:val="0"/>
        <w:spacing w:after="160" w:line="259" w:lineRule="auto"/>
        <w:ind w:left="284" w:hanging="284"/>
        <w:jc w:val="both"/>
        <w:rPr>
          <w:rFonts w:eastAsia="Times New Roman"/>
          <w:bCs/>
          <w:lang w:eastAsia="en-US"/>
        </w:rPr>
      </w:pPr>
      <w:r w:rsidRPr="00E57184">
        <w:rPr>
          <w:rFonts w:eastAsia="Times New Roman"/>
          <w:lang w:eastAsia="en-US"/>
        </w:rPr>
        <w:t xml:space="preserve">Wykonawca, którego wynagrodzenie zostało zmienione zgodnie z ust. 1 i ust. 2, w terminie </w:t>
      </w:r>
      <w:r w:rsidR="00E6795F">
        <w:rPr>
          <w:rFonts w:eastAsia="Times New Roman"/>
          <w:lang w:eastAsia="en-US"/>
        </w:rPr>
        <w:t xml:space="preserve">          </w:t>
      </w:r>
      <w:r w:rsidRPr="00E57184">
        <w:rPr>
          <w:rFonts w:eastAsia="Times New Roman"/>
          <w:lang w:eastAsia="en-US"/>
        </w:rPr>
        <w:t xml:space="preserve">30 dni od daty zawarcia z Zamawiającym aneksu, o którym mowa w ust. 2, zobowiązany jest do zmiany wynagrodzenia przysługującego podwykonawcy, z którym zawarł on umowę, w zakresie odpowiadającym zmianom cen materiałów lub kosztów dotyczących zobowiązania podwykonawcy, jeżeli </w:t>
      </w:r>
      <w:r w:rsidRPr="00E57184">
        <w:rPr>
          <w:rFonts w:eastAsia="Calibri"/>
          <w:bCs/>
        </w:rPr>
        <w:t>łącznie</w:t>
      </w:r>
      <w:r w:rsidRPr="00E57184">
        <w:rPr>
          <w:rFonts w:eastAsia="Times New Roman"/>
          <w:lang w:eastAsia="en-US"/>
        </w:rPr>
        <w:t xml:space="preserve"> spełnione są warunki określone w art. 439 ust. 5 </w:t>
      </w:r>
      <w:proofErr w:type="spellStart"/>
      <w:r w:rsidRPr="00E57184">
        <w:rPr>
          <w:rFonts w:eastAsia="Times New Roman"/>
          <w:lang w:eastAsia="en-US"/>
        </w:rPr>
        <w:t>uPzp</w:t>
      </w:r>
      <w:proofErr w:type="spellEnd"/>
      <w:r w:rsidRPr="00E57184">
        <w:rPr>
          <w:rFonts w:eastAsia="Times New Roman"/>
          <w:lang w:eastAsia="en-US"/>
        </w:rPr>
        <w:t xml:space="preserve">, tj. </w:t>
      </w:r>
      <w:r w:rsidRPr="00E57184">
        <w:rPr>
          <w:rFonts w:eastAsia="Times New Roman"/>
          <w:bCs/>
          <w:lang w:eastAsia="en-US"/>
        </w:rPr>
        <w:t>przedmiotem umowy są roboty budowlane</w:t>
      </w:r>
      <w:r>
        <w:rPr>
          <w:rFonts w:eastAsia="Times New Roman"/>
          <w:bCs/>
          <w:lang w:eastAsia="en-US"/>
        </w:rPr>
        <w:t>, dostawy</w:t>
      </w:r>
      <w:r w:rsidRPr="00E57184">
        <w:rPr>
          <w:rFonts w:eastAsia="Times New Roman"/>
          <w:bCs/>
          <w:lang w:eastAsia="en-US"/>
        </w:rPr>
        <w:t xml:space="preserve"> lub usługi oraz okres obowią</w:t>
      </w:r>
      <w:r>
        <w:rPr>
          <w:rFonts w:eastAsia="Times New Roman"/>
          <w:bCs/>
          <w:lang w:eastAsia="en-US"/>
        </w:rPr>
        <w:t>zywania umowy przekracza 6</w:t>
      </w:r>
      <w:r w:rsidRPr="00E57184">
        <w:rPr>
          <w:rFonts w:eastAsia="Times New Roman"/>
          <w:bCs/>
          <w:lang w:eastAsia="en-US"/>
        </w:rPr>
        <w:t xml:space="preserve"> miesięcy.</w:t>
      </w:r>
    </w:p>
    <w:p w:rsidR="006A110C" w:rsidRPr="00864DA3" w:rsidRDefault="006A110C" w:rsidP="0023506C">
      <w:pPr>
        <w:suppressAutoHyphens w:val="0"/>
        <w:spacing w:after="160" w:line="259" w:lineRule="auto"/>
        <w:jc w:val="both"/>
        <w:rPr>
          <w:rFonts w:eastAsia="Times New Roman"/>
          <w:b/>
          <w:bCs/>
          <w:lang w:eastAsia="en-US"/>
        </w:rPr>
      </w:pPr>
    </w:p>
    <w:p w:rsidR="0023506C" w:rsidRDefault="0023506C" w:rsidP="0023506C">
      <w:pPr>
        <w:spacing w:line="276" w:lineRule="auto"/>
        <w:contextualSpacing/>
        <w:jc w:val="center"/>
      </w:pPr>
      <w:r>
        <w:rPr>
          <w:rFonts w:eastAsia="Calibri"/>
          <w:b/>
        </w:rPr>
        <w:t xml:space="preserve">XV. Wymagania dotyczące zatrudniania przez Wykonawcę lub podwykonawcę osób na podstawie stosunku pracy </w:t>
      </w:r>
    </w:p>
    <w:p w:rsidR="0023506C" w:rsidRDefault="0023506C" w:rsidP="0023506C">
      <w:pPr>
        <w:spacing w:line="276" w:lineRule="auto"/>
        <w:contextualSpacing/>
        <w:jc w:val="center"/>
      </w:pPr>
      <w:r>
        <w:rPr>
          <w:b/>
        </w:rPr>
        <w:t>§ 17</w:t>
      </w:r>
    </w:p>
    <w:p w:rsidR="0023506C" w:rsidRPr="00C90ADB" w:rsidRDefault="0023506C" w:rsidP="00C42E4F">
      <w:pPr>
        <w:numPr>
          <w:ilvl w:val="0"/>
          <w:numId w:val="36"/>
        </w:numPr>
        <w:tabs>
          <w:tab w:val="num" w:pos="360"/>
        </w:tabs>
        <w:suppressAutoHyphens w:val="0"/>
        <w:spacing w:line="276" w:lineRule="auto"/>
        <w:ind w:left="426"/>
        <w:contextualSpacing/>
        <w:jc w:val="both"/>
        <w:rPr>
          <w:rFonts w:eastAsia="Cambria"/>
          <w:lang w:eastAsia="pl-PL"/>
        </w:rPr>
      </w:pPr>
      <w:r w:rsidRPr="00C35AF5">
        <w:rPr>
          <w:rFonts w:eastAsia="Cambria"/>
          <w:lang w:eastAsia="pl-PL"/>
        </w:rPr>
        <w:t xml:space="preserve">W związku z art. 95 ustawy </w:t>
      </w:r>
      <w:proofErr w:type="spellStart"/>
      <w:r w:rsidRPr="00C35AF5">
        <w:rPr>
          <w:rFonts w:eastAsia="Cambria"/>
          <w:lang w:eastAsia="pl-PL"/>
        </w:rPr>
        <w:t>Pzp</w:t>
      </w:r>
      <w:proofErr w:type="spellEnd"/>
      <w:r w:rsidRPr="00C35AF5">
        <w:rPr>
          <w:rFonts w:eastAsia="Cambria"/>
          <w:lang w:eastAsia="pl-PL"/>
        </w:rPr>
        <w:t xml:space="preserve">, Zamawiający wymaga zatrudnienia przez Wykonawcę i podwykonawcę na podstawie stosunku pracy osób wykonujących czynności w zakresie realizacji zamówienia w sposób określony w art. 22 § 1 ustawy z 26 czerwca 1974 r. – Kodeks pracy, </w:t>
      </w:r>
      <w:r w:rsidRPr="00C35AF5">
        <w:rPr>
          <w:rFonts w:eastAsia="Cambria"/>
          <w:color w:val="000000"/>
          <w:lang w:eastAsia="pl-PL"/>
        </w:rPr>
        <w:t xml:space="preserve">tj. </w:t>
      </w:r>
      <w:r w:rsidRPr="00C90ADB">
        <w:rPr>
          <w:rFonts w:eastAsia="Cambria"/>
          <w:lang w:eastAsia="pl-PL"/>
        </w:rPr>
        <w:t>pracowników wykonujących następujące czynności:</w:t>
      </w:r>
      <w:r w:rsidR="00C90ADB" w:rsidRPr="00C90ADB">
        <w:rPr>
          <w:rFonts w:eastAsia="Calibri"/>
          <w:lang w:eastAsia="en-US"/>
        </w:rPr>
        <w:t xml:space="preserve"> roboty budowlane, roboty instalacyjne, roboty montażowe</w:t>
      </w:r>
      <w:r w:rsidR="006A110C" w:rsidRPr="00C90ADB">
        <w:rPr>
          <w:rFonts w:eastAsia="Calibri"/>
        </w:rPr>
        <w:t>.</w:t>
      </w:r>
    </w:p>
    <w:p w:rsidR="0023506C" w:rsidRPr="00C35AF5" w:rsidRDefault="0023506C" w:rsidP="0023506C">
      <w:pPr>
        <w:numPr>
          <w:ilvl w:val="0"/>
          <w:numId w:val="36"/>
        </w:numPr>
        <w:suppressAutoHyphens w:val="0"/>
        <w:spacing w:line="276" w:lineRule="auto"/>
        <w:ind w:left="426"/>
        <w:contextualSpacing/>
        <w:jc w:val="both"/>
        <w:rPr>
          <w:rFonts w:eastAsia="Cambria"/>
          <w:lang w:eastAsia="pl-PL"/>
        </w:rPr>
      </w:pPr>
      <w:r w:rsidRPr="00C35AF5">
        <w:rPr>
          <w:rFonts w:eastAsia="Cambria"/>
          <w:lang w:eastAsia="pl-PL"/>
        </w:rPr>
        <w:t xml:space="preserve">Obowiązek ten dotyczy także podwykonawców - Wykonawca jest zobowiązany zawrzeć w każdej umowie o podwykonawstwo stosowne zapisy zobowiązujące podwykonawców do zatrudnienia na podstawie stosunku pracy osób wykonujących wskazane w ust. 1 czynności. </w:t>
      </w:r>
    </w:p>
    <w:p w:rsidR="0023506C" w:rsidRPr="00A26734" w:rsidRDefault="0023506C" w:rsidP="0023506C">
      <w:pPr>
        <w:numPr>
          <w:ilvl w:val="0"/>
          <w:numId w:val="36"/>
        </w:numPr>
        <w:suppressAutoHyphens w:val="0"/>
        <w:spacing w:line="276" w:lineRule="auto"/>
        <w:ind w:left="426"/>
        <w:contextualSpacing/>
        <w:jc w:val="both"/>
        <w:rPr>
          <w:rFonts w:eastAsia="Cambria"/>
          <w:lang w:eastAsia="pl-PL"/>
        </w:rPr>
      </w:pPr>
      <w:r w:rsidRPr="00A26734">
        <w:rPr>
          <w:rFonts w:eastAsia="Cambria"/>
          <w:lang w:eastAsia="pl-PL"/>
        </w:rPr>
        <w:t xml:space="preserve">W trakcie realizacji zamówienia Zamawiający uprawniony jest do wykonywania czynności kontrolnych wobec Wykonawcy odnośnie spełniania przez Wykonawcę lub podwykonawcę wymogu zatrudnienia </w:t>
      </w:r>
      <w:r>
        <w:t xml:space="preserve">na podstawie umowy o pracę </w:t>
      </w:r>
      <w:r w:rsidRPr="00A26734">
        <w:rPr>
          <w:rFonts w:eastAsia="Cambria"/>
          <w:lang w:eastAsia="pl-PL"/>
        </w:rPr>
        <w:t xml:space="preserve">osób wykonujących wskazane w ust. 1 czynności. Zamawiający uprawniony jest w szczególności do: </w:t>
      </w:r>
    </w:p>
    <w:p w:rsidR="0023506C" w:rsidRDefault="0023506C" w:rsidP="0023506C">
      <w:pPr>
        <w:numPr>
          <w:ilvl w:val="0"/>
          <w:numId w:val="37"/>
        </w:numPr>
        <w:suppressAutoHyphens w:val="0"/>
        <w:spacing w:line="276" w:lineRule="auto"/>
        <w:ind w:left="993" w:hanging="284"/>
        <w:contextualSpacing/>
        <w:jc w:val="both"/>
      </w:pPr>
      <w:r>
        <w:rPr>
          <w:rFonts w:eastAsia="Cambria"/>
          <w:lang w:eastAsia="pl-PL"/>
        </w:rPr>
        <w:t>żądania oświadczeń i dokumentów w zakresie potwierdzenia spełniania ww. wymogów i dokonywania ich oceny,</w:t>
      </w:r>
    </w:p>
    <w:p w:rsidR="0023506C" w:rsidRDefault="0023506C" w:rsidP="0023506C">
      <w:pPr>
        <w:numPr>
          <w:ilvl w:val="0"/>
          <w:numId w:val="37"/>
        </w:numPr>
        <w:suppressAutoHyphens w:val="0"/>
        <w:spacing w:line="276" w:lineRule="auto"/>
        <w:ind w:left="993"/>
        <w:contextualSpacing/>
        <w:jc w:val="both"/>
      </w:pPr>
      <w:r>
        <w:rPr>
          <w:rFonts w:eastAsia="Cambria"/>
          <w:lang w:eastAsia="pl-PL"/>
        </w:rPr>
        <w:t>żądania wyjaśnień w przypadku wątpliwości w zakresie potwierdzenia spełniania ww. wymogów.</w:t>
      </w:r>
    </w:p>
    <w:p w:rsidR="0023506C" w:rsidRDefault="0023506C" w:rsidP="0023506C">
      <w:pPr>
        <w:numPr>
          <w:ilvl w:val="0"/>
          <w:numId w:val="11"/>
        </w:numPr>
        <w:suppressAutoHyphens w:val="0"/>
        <w:spacing w:line="276" w:lineRule="auto"/>
        <w:ind w:left="426" w:hanging="284"/>
        <w:contextualSpacing/>
        <w:jc w:val="both"/>
      </w:pPr>
      <w:r>
        <w:rPr>
          <w:rFonts w:eastAsia="Cambria"/>
          <w:lang w:eastAsia="pl-PL"/>
        </w:rPr>
        <w:lastRenderedPageBreak/>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rsidR="0023506C" w:rsidRDefault="0023506C" w:rsidP="0023506C">
      <w:pPr>
        <w:numPr>
          <w:ilvl w:val="0"/>
          <w:numId w:val="38"/>
        </w:numPr>
        <w:suppressAutoHyphens w:val="0"/>
        <w:spacing w:line="276" w:lineRule="auto"/>
        <w:ind w:left="993" w:hanging="284"/>
        <w:contextualSpacing/>
        <w:jc w:val="both"/>
      </w:pPr>
      <w:r>
        <w:rPr>
          <w:rFonts w:eastAsia="Cambria"/>
          <w:lang w:eastAsia="pl-PL"/>
        </w:rPr>
        <w:t>oświadczenie zatrudnionego pracownika, lub</w:t>
      </w:r>
    </w:p>
    <w:p w:rsidR="0023506C" w:rsidRDefault="0023506C" w:rsidP="0023506C">
      <w:pPr>
        <w:numPr>
          <w:ilvl w:val="0"/>
          <w:numId w:val="38"/>
        </w:numPr>
        <w:suppressAutoHyphens w:val="0"/>
        <w:spacing w:line="276" w:lineRule="auto"/>
        <w:ind w:left="993" w:hanging="284"/>
        <w:contextualSpacing/>
        <w:jc w:val="both"/>
      </w:pPr>
      <w:r>
        <w:rPr>
          <w:rFonts w:eastAsia="Cambria"/>
          <w:lang w:eastAsia="pl-PL"/>
        </w:rPr>
        <w:t>oświadczenie Wykonawcy lub podwykonawcy o zatrudnieniu pracownika na podstawie umowy o pracę,</w:t>
      </w:r>
    </w:p>
    <w:p w:rsidR="0023506C" w:rsidRDefault="0023506C" w:rsidP="0023506C">
      <w:pPr>
        <w:spacing w:line="276" w:lineRule="auto"/>
        <w:ind w:left="426"/>
        <w:contextualSpacing/>
        <w:jc w:val="both"/>
      </w:pPr>
      <w:r>
        <w:rPr>
          <w:rFonts w:eastAsia="Cambria"/>
          <w:lang w:eastAsia="pl-PL"/>
        </w:rPr>
        <w:t>zawierające informacje, w tym dane osobowe, niezbędne do weryfikacji zatrudnienia na podstawie umowy o pracę, w szczególności imię i nazwisko zatrudnionego pracownika, datę zawarcia umowy o pracę, rodzaj umowy o pracę i zakres obowiązków pracownika, określenie podmiotu składającego oświadczenie, datę złożenia oświadczenia oraz podpis osoby uprawnionej do złożenia oświadczenia w imieniu Wykonawcy lub podwykonawcy.</w:t>
      </w:r>
    </w:p>
    <w:p w:rsidR="0023506C" w:rsidRDefault="0023506C" w:rsidP="0023506C">
      <w:pPr>
        <w:numPr>
          <w:ilvl w:val="0"/>
          <w:numId w:val="11"/>
        </w:numPr>
        <w:suppressAutoHyphens w:val="0"/>
        <w:spacing w:line="276" w:lineRule="auto"/>
        <w:ind w:left="426"/>
        <w:contextualSpacing/>
        <w:jc w:val="both"/>
      </w:pPr>
      <w:r>
        <w:rPr>
          <w:rFonts w:eastAsia="Cambria"/>
          <w:lang w:eastAsia="pl-PL"/>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w:t>
      </w:r>
      <w:r w:rsidRPr="002B73EA">
        <w:rPr>
          <w:rFonts w:eastAsia="Cambria"/>
          <w:lang w:eastAsia="pl-PL"/>
        </w:rPr>
        <w:t>określonej w § 12 niniejszej umowy.</w:t>
      </w:r>
      <w:r>
        <w:rPr>
          <w:rFonts w:eastAsia="Cambria"/>
          <w:lang w:eastAsia="pl-PL"/>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rsidR="0023506C" w:rsidRDefault="0023506C" w:rsidP="0023506C">
      <w:pPr>
        <w:numPr>
          <w:ilvl w:val="0"/>
          <w:numId w:val="11"/>
        </w:numPr>
        <w:suppressAutoHyphens w:val="0"/>
        <w:spacing w:line="276" w:lineRule="auto"/>
        <w:ind w:left="426"/>
        <w:contextualSpacing/>
        <w:jc w:val="both"/>
      </w:pPr>
      <w:r>
        <w:rPr>
          <w:rFonts w:eastAsia="Cambria"/>
          <w:lang w:eastAsia="pl-PL"/>
        </w:rPr>
        <w:t>Za działania i zaniechania osób działających w imieniu Wykonawcy, Wykonawca ponosi odpowiedzialność jak za własne działania i zaniechania.</w:t>
      </w:r>
    </w:p>
    <w:p w:rsidR="0023506C" w:rsidRDefault="0023506C" w:rsidP="0023506C">
      <w:pPr>
        <w:spacing w:line="276" w:lineRule="auto"/>
        <w:ind w:left="426"/>
        <w:contextualSpacing/>
        <w:jc w:val="both"/>
        <w:rPr>
          <w:rFonts w:eastAsia="Cambria"/>
          <w:lang w:eastAsia="pl-PL"/>
        </w:rPr>
      </w:pPr>
    </w:p>
    <w:p w:rsidR="006A110C" w:rsidRDefault="006A110C" w:rsidP="0023506C">
      <w:pPr>
        <w:spacing w:line="276" w:lineRule="auto"/>
        <w:ind w:left="426"/>
        <w:contextualSpacing/>
        <w:jc w:val="both"/>
        <w:rPr>
          <w:rFonts w:eastAsia="Cambria"/>
          <w:lang w:eastAsia="pl-PL"/>
        </w:rPr>
      </w:pPr>
    </w:p>
    <w:p w:rsidR="0023506C" w:rsidRDefault="0023506C" w:rsidP="0023506C">
      <w:pPr>
        <w:spacing w:line="276" w:lineRule="auto"/>
        <w:contextualSpacing/>
        <w:jc w:val="center"/>
      </w:pPr>
      <w:r>
        <w:rPr>
          <w:rFonts w:eastAsia="Calibri"/>
          <w:b/>
        </w:rPr>
        <w:t>XVI. Ochrona danych osobowych</w:t>
      </w:r>
    </w:p>
    <w:p w:rsidR="0023506C" w:rsidRDefault="0023506C" w:rsidP="0023506C">
      <w:pPr>
        <w:spacing w:line="276" w:lineRule="auto"/>
        <w:contextualSpacing/>
        <w:jc w:val="center"/>
      </w:pPr>
      <w:r>
        <w:rPr>
          <w:rFonts w:eastAsia="Times New Roman"/>
          <w:b/>
        </w:rPr>
        <w:t>§ 18</w:t>
      </w:r>
    </w:p>
    <w:p w:rsidR="0023506C" w:rsidRDefault="0023506C" w:rsidP="0023506C">
      <w:pPr>
        <w:numPr>
          <w:ilvl w:val="0"/>
          <w:numId w:val="4"/>
        </w:numPr>
        <w:suppressAutoHyphens w:val="0"/>
        <w:spacing w:line="276" w:lineRule="auto"/>
        <w:contextualSpacing/>
        <w:jc w:val="both"/>
      </w:pPr>
      <w:r>
        <w:rPr>
          <w:rFonts w:eastAsia="Lucida Sans Unicode"/>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rsidR="0023506C" w:rsidRDefault="0023506C" w:rsidP="0023506C">
      <w:pPr>
        <w:numPr>
          <w:ilvl w:val="0"/>
          <w:numId w:val="4"/>
        </w:numPr>
        <w:suppressAutoHyphens w:val="0"/>
        <w:spacing w:line="276" w:lineRule="auto"/>
        <w:ind w:left="426" w:hanging="357"/>
        <w:contextualSpacing/>
        <w:jc w:val="both"/>
      </w:pPr>
      <w:r>
        <w:rPr>
          <w:rFonts w:eastAsia="Lucida Sans Unicode"/>
        </w:rPr>
        <w:t>Zamawiający powierza Wykonawcy, w trybie art. 28 Rozporządzenia dane osobowe do przetwarzania, wyłącznie w celu wykonania przedmiotu niniejszej umowy.</w:t>
      </w:r>
    </w:p>
    <w:p w:rsidR="0023506C" w:rsidRDefault="0023506C" w:rsidP="0023506C">
      <w:pPr>
        <w:numPr>
          <w:ilvl w:val="0"/>
          <w:numId w:val="4"/>
        </w:numPr>
        <w:suppressAutoHyphens w:val="0"/>
        <w:spacing w:line="276" w:lineRule="auto"/>
        <w:ind w:left="426" w:hanging="357"/>
        <w:contextualSpacing/>
        <w:jc w:val="both"/>
      </w:pPr>
      <w:r>
        <w:rPr>
          <w:rFonts w:eastAsia="Lucida Sans Unicode"/>
        </w:rPr>
        <w:t>Wykonawca zobowiązuje się:</w:t>
      </w:r>
    </w:p>
    <w:p w:rsidR="0023506C" w:rsidRDefault="0023506C" w:rsidP="0023506C">
      <w:pPr>
        <w:numPr>
          <w:ilvl w:val="1"/>
          <w:numId w:val="19"/>
        </w:numPr>
        <w:suppressAutoHyphens w:val="0"/>
        <w:spacing w:line="276" w:lineRule="auto"/>
        <w:ind w:left="993" w:hanging="357"/>
        <w:contextualSpacing/>
        <w:jc w:val="both"/>
      </w:pPr>
      <w:r>
        <w:rPr>
          <w:rFonts w:eastAsia="Lucida Sans Unicode"/>
        </w:rPr>
        <w:t>przetwarzać powierzone mu dane osobowe zgodnie z niniejszą umową, Rozporządzeniem oraz z innymi przepisami prawa powszechnie obowiązującego, które chronią prawa osób, których dane dotyczą,</w:t>
      </w:r>
    </w:p>
    <w:p w:rsidR="0023506C" w:rsidRDefault="0023506C" w:rsidP="0023506C">
      <w:pPr>
        <w:numPr>
          <w:ilvl w:val="1"/>
          <w:numId w:val="19"/>
        </w:numPr>
        <w:suppressAutoHyphens w:val="0"/>
        <w:spacing w:line="276" w:lineRule="auto"/>
        <w:ind w:left="993" w:hanging="357"/>
        <w:contextualSpacing/>
        <w:jc w:val="both"/>
      </w:pPr>
      <w:r>
        <w:rPr>
          <w:rFonts w:eastAsia="Lucida Sans Unicode"/>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23506C" w:rsidRDefault="0023506C" w:rsidP="0023506C">
      <w:pPr>
        <w:numPr>
          <w:ilvl w:val="1"/>
          <w:numId w:val="19"/>
        </w:numPr>
        <w:suppressAutoHyphens w:val="0"/>
        <w:spacing w:line="276" w:lineRule="auto"/>
        <w:ind w:left="993" w:hanging="357"/>
        <w:contextualSpacing/>
        <w:jc w:val="both"/>
      </w:pPr>
      <w:r>
        <w:rPr>
          <w:rFonts w:eastAsia="Lucida Sans Unicode"/>
        </w:rPr>
        <w:t>dołożyć należytej staranności przy przetwarzaniu powierzonych danych osobowych,</w:t>
      </w:r>
    </w:p>
    <w:p w:rsidR="0023506C" w:rsidRDefault="0023506C" w:rsidP="0023506C">
      <w:pPr>
        <w:numPr>
          <w:ilvl w:val="1"/>
          <w:numId w:val="19"/>
        </w:numPr>
        <w:suppressAutoHyphens w:val="0"/>
        <w:spacing w:line="276" w:lineRule="auto"/>
        <w:ind w:left="993" w:hanging="357"/>
        <w:contextualSpacing/>
        <w:jc w:val="both"/>
      </w:pPr>
      <w:r>
        <w:rPr>
          <w:rFonts w:eastAsia="Lucida Sans Unicode"/>
        </w:rPr>
        <w:lastRenderedPageBreak/>
        <w:t>do nadania upoważnień do przetwarzania danych osobowych wszystkim osobom, które będą przetwarzały powierzone dane w celu realizacji niniejszej umowy,</w:t>
      </w:r>
    </w:p>
    <w:p w:rsidR="0023506C" w:rsidRDefault="0023506C" w:rsidP="0023506C">
      <w:pPr>
        <w:numPr>
          <w:ilvl w:val="1"/>
          <w:numId w:val="19"/>
        </w:numPr>
        <w:suppressAutoHyphens w:val="0"/>
        <w:spacing w:line="276" w:lineRule="auto"/>
        <w:ind w:left="993" w:hanging="357"/>
        <w:contextualSpacing/>
        <w:jc w:val="both"/>
      </w:pPr>
      <w:r>
        <w:rPr>
          <w:rFonts w:eastAsia="Lucida Sans Unicode"/>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23506C" w:rsidRDefault="0023506C" w:rsidP="0023506C">
      <w:pPr>
        <w:numPr>
          <w:ilvl w:val="0"/>
          <w:numId w:val="4"/>
        </w:numPr>
        <w:suppressAutoHyphens w:val="0"/>
        <w:spacing w:line="276" w:lineRule="auto"/>
        <w:ind w:left="426" w:hanging="357"/>
        <w:contextualSpacing/>
        <w:jc w:val="both"/>
      </w:pPr>
      <w:r>
        <w:rPr>
          <w:rFonts w:eastAsia="Lucida Sans Unicode"/>
        </w:rPr>
        <w:t>Wykonawca po wykonaniu przedmiotu zamówienia, usuwa / zwraca Zamawiającemu wszelkie dane osobowe oraz usuwa wszelkie ich istniejące kopie, chyba że prawo Unii lub prawo państwa członkowskiego nakazują przechowywanie danych osobowych.</w:t>
      </w:r>
    </w:p>
    <w:p w:rsidR="0023506C" w:rsidRDefault="0023506C" w:rsidP="0023506C">
      <w:pPr>
        <w:numPr>
          <w:ilvl w:val="0"/>
          <w:numId w:val="4"/>
        </w:numPr>
        <w:suppressAutoHyphens w:val="0"/>
        <w:spacing w:line="276" w:lineRule="auto"/>
        <w:ind w:left="426" w:hanging="357"/>
        <w:contextualSpacing/>
        <w:jc w:val="both"/>
      </w:pPr>
      <w:r>
        <w:rPr>
          <w:rFonts w:eastAsia="Lucida Sans Unicode"/>
        </w:rPr>
        <w:t xml:space="preserve">Wykonawca pomaga Zamawiającemu w niezbędnym zakresie wywiązywać się z obowiązku odpowiadania na żądania osoby, której dane dotyczą oraz wywiązywania się z obowiązków określonych w art. 32-36 Rozporządzenia. </w:t>
      </w:r>
    </w:p>
    <w:p w:rsidR="0023506C" w:rsidRDefault="0023506C" w:rsidP="0023506C">
      <w:pPr>
        <w:numPr>
          <w:ilvl w:val="0"/>
          <w:numId w:val="4"/>
        </w:numPr>
        <w:suppressAutoHyphens w:val="0"/>
        <w:spacing w:line="276" w:lineRule="auto"/>
        <w:ind w:left="426" w:hanging="357"/>
        <w:contextualSpacing/>
        <w:jc w:val="both"/>
      </w:pPr>
      <w:r>
        <w:rPr>
          <w:rFonts w:eastAsia="Lucida Sans Unicode"/>
        </w:rPr>
        <w:t>Wykonawca, po stwierdzeniu naruszenia ochrony danych osobowych bez zbędnej zwłoki zgłasza je administratorowi, nie później niż w ciągu 72 godzin od stwierdzenia naruszenia.</w:t>
      </w:r>
    </w:p>
    <w:p w:rsidR="0023506C" w:rsidRDefault="0023506C" w:rsidP="0023506C">
      <w:pPr>
        <w:numPr>
          <w:ilvl w:val="0"/>
          <w:numId w:val="4"/>
        </w:numPr>
        <w:suppressAutoHyphens w:val="0"/>
        <w:spacing w:line="276" w:lineRule="auto"/>
        <w:ind w:left="426" w:hanging="357"/>
        <w:contextualSpacing/>
        <w:jc w:val="both"/>
      </w:pPr>
      <w:r>
        <w:rPr>
          <w:rFonts w:eastAsia="Lucida Sans Unicode"/>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23506C" w:rsidRDefault="0023506C" w:rsidP="0023506C">
      <w:pPr>
        <w:numPr>
          <w:ilvl w:val="0"/>
          <w:numId w:val="4"/>
        </w:numPr>
        <w:suppressAutoHyphens w:val="0"/>
        <w:spacing w:line="276" w:lineRule="auto"/>
        <w:ind w:left="426" w:hanging="357"/>
        <w:contextualSpacing/>
        <w:jc w:val="both"/>
      </w:pPr>
      <w:r>
        <w:rPr>
          <w:rFonts w:eastAsia="Lucida Sans Unicode"/>
        </w:rPr>
        <w:t>Zamawiający realizować będzie prawo kontroli w godzinach pracy Wykonawcy informując o kontroli minimum 3 dni przed planowanym jej przeprowadzeniem.</w:t>
      </w:r>
    </w:p>
    <w:p w:rsidR="0023506C" w:rsidRDefault="0023506C" w:rsidP="0023506C">
      <w:pPr>
        <w:numPr>
          <w:ilvl w:val="0"/>
          <w:numId w:val="4"/>
        </w:numPr>
        <w:suppressAutoHyphens w:val="0"/>
        <w:spacing w:line="276" w:lineRule="auto"/>
        <w:ind w:left="426" w:hanging="357"/>
        <w:contextualSpacing/>
        <w:jc w:val="both"/>
      </w:pPr>
      <w:r>
        <w:rPr>
          <w:rFonts w:eastAsia="Lucida Sans Unicode"/>
        </w:rPr>
        <w:t xml:space="preserve">Wykonawca zobowiązuje się do usunięcia uchybień stwierdzonych podczas kontroli w terminie nie dłuższym niż 7 dni </w:t>
      </w:r>
    </w:p>
    <w:p w:rsidR="0023506C" w:rsidRDefault="0023506C" w:rsidP="0023506C">
      <w:pPr>
        <w:numPr>
          <w:ilvl w:val="0"/>
          <w:numId w:val="4"/>
        </w:numPr>
        <w:suppressAutoHyphens w:val="0"/>
        <w:spacing w:line="276" w:lineRule="auto"/>
        <w:ind w:left="426" w:hanging="357"/>
        <w:contextualSpacing/>
        <w:jc w:val="both"/>
      </w:pPr>
      <w:r>
        <w:rPr>
          <w:rFonts w:eastAsia="Times New Roman"/>
        </w:rPr>
        <w:t xml:space="preserve"> </w:t>
      </w:r>
      <w:r>
        <w:rPr>
          <w:rFonts w:eastAsia="Lucida Sans Unicode"/>
        </w:rPr>
        <w:t>Wykonawca udostępnia Zamawiającemu wszelkie informacje niezbędne do wykazania spełnienia obowiązków określonych w art. 28 Rozporządzenia.</w:t>
      </w:r>
    </w:p>
    <w:p w:rsidR="0023506C" w:rsidRDefault="0023506C" w:rsidP="0023506C">
      <w:pPr>
        <w:numPr>
          <w:ilvl w:val="0"/>
          <w:numId w:val="4"/>
        </w:numPr>
        <w:suppressAutoHyphens w:val="0"/>
        <w:spacing w:line="276" w:lineRule="auto"/>
        <w:ind w:left="426" w:hanging="357"/>
        <w:contextualSpacing/>
        <w:jc w:val="both"/>
      </w:pPr>
      <w:r>
        <w:rPr>
          <w:rFonts w:eastAsia="Times New Roman"/>
        </w:rPr>
        <w:t xml:space="preserve"> </w:t>
      </w:r>
      <w:r>
        <w:rPr>
          <w:rFonts w:eastAsia="Lucida Sans Unicode"/>
        </w:rPr>
        <w:t xml:space="preserve">Wykonawca może powierzyć dane osobowe objęte niniejszą umową do dalszego przetwarzania podwykonawcom jedynie w celu wykonania umowy po uzyskaniu uprzedniej pisemnej zgody Zamawiającego.  </w:t>
      </w:r>
    </w:p>
    <w:p w:rsidR="0023506C" w:rsidRDefault="0023506C" w:rsidP="0023506C">
      <w:pPr>
        <w:numPr>
          <w:ilvl w:val="0"/>
          <w:numId w:val="4"/>
        </w:numPr>
        <w:suppressAutoHyphens w:val="0"/>
        <w:spacing w:line="276" w:lineRule="auto"/>
        <w:ind w:left="426" w:hanging="357"/>
        <w:contextualSpacing/>
        <w:jc w:val="both"/>
      </w:pPr>
      <w:r>
        <w:rPr>
          <w:rFonts w:eastAsia="Times New Roman"/>
        </w:rPr>
        <w:t xml:space="preserve"> </w:t>
      </w:r>
      <w:r>
        <w:rPr>
          <w:rFonts w:eastAsia="Lucida Sans Unicode"/>
        </w:rPr>
        <w:t xml:space="preserve">Podwykonawca, winien spełniać te same gwarancje i obowiązki jakie zostały nałożone na Wykonawcę. </w:t>
      </w:r>
    </w:p>
    <w:p w:rsidR="0023506C" w:rsidRDefault="0023506C" w:rsidP="0023506C">
      <w:pPr>
        <w:numPr>
          <w:ilvl w:val="0"/>
          <w:numId w:val="4"/>
        </w:numPr>
        <w:suppressAutoHyphens w:val="0"/>
        <w:spacing w:line="276" w:lineRule="auto"/>
        <w:ind w:left="426" w:hanging="357"/>
        <w:contextualSpacing/>
        <w:jc w:val="both"/>
      </w:pPr>
      <w:r>
        <w:rPr>
          <w:rFonts w:eastAsia="Times New Roman"/>
        </w:rPr>
        <w:t xml:space="preserve"> </w:t>
      </w:r>
      <w:r>
        <w:rPr>
          <w:rFonts w:eastAsia="Lucida Sans Unicode"/>
        </w:rPr>
        <w:t>Wykonawca ponosi pełną odpowiedzialność wobec Zamawiającego za działanie podwykonawcy w zakresie obowiązku ochrony danych.</w:t>
      </w:r>
    </w:p>
    <w:p w:rsidR="0023506C" w:rsidRDefault="0023506C" w:rsidP="0023506C">
      <w:pPr>
        <w:numPr>
          <w:ilvl w:val="0"/>
          <w:numId w:val="4"/>
        </w:numPr>
        <w:suppressAutoHyphens w:val="0"/>
        <w:spacing w:line="276" w:lineRule="auto"/>
        <w:ind w:left="426" w:hanging="357"/>
        <w:contextualSpacing/>
        <w:jc w:val="both"/>
      </w:pPr>
      <w:r>
        <w:rPr>
          <w:rFonts w:eastAsia="Times New Roman"/>
        </w:rPr>
        <w:t xml:space="preserve"> </w:t>
      </w:r>
      <w:r>
        <w:rPr>
          <w:rFonts w:eastAsia="Lucida Sans Unicode"/>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rsidR="0023506C" w:rsidRDefault="0023506C" w:rsidP="0023506C">
      <w:pPr>
        <w:numPr>
          <w:ilvl w:val="0"/>
          <w:numId w:val="4"/>
        </w:numPr>
        <w:suppressAutoHyphens w:val="0"/>
        <w:spacing w:line="276" w:lineRule="auto"/>
        <w:ind w:left="426" w:hanging="357"/>
        <w:contextualSpacing/>
        <w:jc w:val="both"/>
      </w:pPr>
      <w:r>
        <w:rPr>
          <w:rFonts w:eastAsia="Times New Roman"/>
        </w:rPr>
        <w:t xml:space="preserve"> </w:t>
      </w:r>
      <w:r>
        <w:rPr>
          <w:rFonts w:eastAsia="Lucida Sans Unicode"/>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23506C" w:rsidRDefault="0023506C" w:rsidP="0023506C">
      <w:pPr>
        <w:numPr>
          <w:ilvl w:val="0"/>
          <w:numId w:val="4"/>
        </w:numPr>
        <w:suppressAutoHyphens w:val="0"/>
        <w:spacing w:line="276" w:lineRule="auto"/>
        <w:ind w:left="426" w:hanging="357"/>
        <w:contextualSpacing/>
        <w:jc w:val="both"/>
      </w:pPr>
      <w:r>
        <w:rPr>
          <w:rFonts w:eastAsia="Times New Roman"/>
        </w:rPr>
        <w:t xml:space="preserve"> </w:t>
      </w:r>
      <w:r>
        <w:rPr>
          <w:rFonts w:eastAsia="Lucida Sans Unicode"/>
        </w:rPr>
        <w:t xml:space="preserve">Podmiot przetwarzający oświadcza, że w związku ze zobowiązaniem do zachowania w tajemnicy danych poufnych nie będą one wykorzystywane, ujawniane ani udostępniane </w:t>
      </w:r>
      <w:r>
        <w:rPr>
          <w:rFonts w:eastAsia="Lucida Sans Unicode"/>
        </w:rPr>
        <w:lastRenderedPageBreak/>
        <w:t>w innym celu niż wykonanie Umowy, chyba że konieczność ujawnienia posiadanych informacji wynika  z obowiązujących przepisów prawa lub Umowy.</w:t>
      </w:r>
    </w:p>
    <w:p w:rsidR="0023506C" w:rsidRPr="00832448" w:rsidRDefault="0023506C" w:rsidP="0023506C">
      <w:pPr>
        <w:numPr>
          <w:ilvl w:val="0"/>
          <w:numId w:val="4"/>
        </w:numPr>
        <w:suppressAutoHyphens w:val="0"/>
        <w:spacing w:line="276" w:lineRule="auto"/>
        <w:ind w:left="426" w:hanging="357"/>
        <w:contextualSpacing/>
        <w:jc w:val="both"/>
      </w:pPr>
      <w:r>
        <w:rPr>
          <w:rFonts w:eastAsia="Times New Roman"/>
        </w:rPr>
        <w:t xml:space="preserve"> </w:t>
      </w:r>
      <w:r>
        <w:rPr>
          <w:rFonts w:eastAsia="Lucida Sans Unicode"/>
        </w:rPr>
        <w:t>W sprawach nieuregulowanych niniejszym paragrafem, zastosowanie będą miały przepisy Kodeksu cywilnego oraz Rozporządzenia.</w:t>
      </w:r>
    </w:p>
    <w:p w:rsidR="00832448" w:rsidRPr="00C42E4F" w:rsidRDefault="00832448" w:rsidP="00832448">
      <w:pPr>
        <w:suppressAutoHyphens w:val="0"/>
        <w:spacing w:line="276" w:lineRule="auto"/>
        <w:ind w:left="426"/>
        <w:contextualSpacing/>
        <w:jc w:val="both"/>
      </w:pPr>
    </w:p>
    <w:p w:rsidR="0023506C" w:rsidRDefault="0023506C" w:rsidP="0023506C">
      <w:pPr>
        <w:spacing w:line="276" w:lineRule="auto"/>
        <w:contextualSpacing/>
        <w:jc w:val="center"/>
      </w:pPr>
      <w:r>
        <w:rPr>
          <w:b/>
        </w:rPr>
        <w:t>XVII. Postanowienia końcowe</w:t>
      </w:r>
    </w:p>
    <w:p w:rsidR="0023506C" w:rsidRDefault="0023506C" w:rsidP="0023506C">
      <w:pPr>
        <w:spacing w:line="276" w:lineRule="auto"/>
        <w:contextualSpacing/>
        <w:jc w:val="center"/>
      </w:pPr>
      <w:r>
        <w:rPr>
          <w:b/>
        </w:rPr>
        <w:t>§ 19</w:t>
      </w:r>
    </w:p>
    <w:p w:rsidR="0023506C" w:rsidRDefault="0023506C" w:rsidP="0023506C">
      <w:pPr>
        <w:pStyle w:val="Tekstpodstawowy22"/>
        <w:spacing w:line="276" w:lineRule="auto"/>
        <w:contextualSpacing/>
        <w:jc w:val="both"/>
      </w:pPr>
      <w:r>
        <w:rPr>
          <w:u w:val="none"/>
        </w:rPr>
        <w:t xml:space="preserve">Wykonawca nie może zlecić cesji wierzytelności wynikających z niniejszej umowy na rzecz osób trzecich, z wyjątkiem banku kredytującego Wykonawcę w zakresie niniejszej umowy. </w:t>
      </w:r>
    </w:p>
    <w:p w:rsidR="0023506C" w:rsidRDefault="0023506C" w:rsidP="0023506C">
      <w:pPr>
        <w:spacing w:line="276" w:lineRule="auto"/>
        <w:contextualSpacing/>
        <w:jc w:val="center"/>
        <w:rPr>
          <w:b/>
        </w:rPr>
      </w:pPr>
    </w:p>
    <w:p w:rsidR="0023506C" w:rsidRPr="00BF47CD" w:rsidRDefault="0023506C" w:rsidP="0023506C">
      <w:pPr>
        <w:spacing w:line="276" w:lineRule="auto"/>
        <w:contextualSpacing/>
        <w:jc w:val="center"/>
      </w:pPr>
      <w:r>
        <w:rPr>
          <w:b/>
        </w:rPr>
        <w:t>§ 20</w:t>
      </w:r>
    </w:p>
    <w:p w:rsidR="0023506C" w:rsidRPr="00BF47CD" w:rsidRDefault="0023506C" w:rsidP="0023506C">
      <w:pPr>
        <w:spacing w:line="276" w:lineRule="auto"/>
        <w:contextualSpacing/>
        <w:jc w:val="both"/>
      </w:pPr>
      <w:r w:rsidRPr="00BF47CD">
        <w:t>Zamawiający ma prawo wprowadzenia nieistotnych zmian w projekcie budowlanym, w rozumieniu art. 36a ust. 5 ustawy Prawo budowlane.</w:t>
      </w:r>
    </w:p>
    <w:p w:rsidR="0023506C" w:rsidRDefault="0023506C" w:rsidP="0023506C">
      <w:pPr>
        <w:spacing w:line="276" w:lineRule="auto"/>
        <w:contextualSpacing/>
        <w:jc w:val="center"/>
        <w:rPr>
          <w:b/>
        </w:rPr>
      </w:pPr>
    </w:p>
    <w:p w:rsidR="0023506C" w:rsidRDefault="0023506C" w:rsidP="0023506C">
      <w:pPr>
        <w:spacing w:line="276" w:lineRule="auto"/>
        <w:contextualSpacing/>
        <w:jc w:val="center"/>
      </w:pPr>
      <w:r>
        <w:rPr>
          <w:b/>
        </w:rPr>
        <w:t>§ 21</w:t>
      </w:r>
    </w:p>
    <w:p w:rsidR="0023506C" w:rsidRPr="002B73EA" w:rsidRDefault="0023506C" w:rsidP="0023506C">
      <w:pPr>
        <w:spacing w:line="276" w:lineRule="auto"/>
        <w:contextualSpacing/>
        <w:jc w:val="both"/>
      </w:pPr>
      <w:r>
        <w:rPr>
          <w:rFonts w:eastAsia="Times New Roman"/>
          <w:lang w:eastAsia="pl-PL"/>
        </w:rPr>
        <w:t>Jakakolwiek zmiana niniejszej umowy i jej załączników może nastąpić za zgodą obydwu stron, wyrażona na piśmie w formie aneksu, z zachowaniem zasad i trybu przewidzianego przez ustawę z dnia 11 września 2019 r. - Prawo zamówień publicznych (</w:t>
      </w:r>
      <w:r w:rsidR="00652177">
        <w:rPr>
          <w:rFonts w:eastAsia="Times New Roman"/>
          <w:lang w:eastAsia="pl-PL"/>
        </w:rPr>
        <w:t xml:space="preserve"> </w:t>
      </w:r>
      <w:proofErr w:type="spellStart"/>
      <w:r w:rsidR="00652177">
        <w:rPr>
          <w:rFonts w:eastAsia="Times New Roman"/>
          <w:lang w:eastAsia="pl-PL"/>
        </w:rPr>
        <w:t>t.j</w:t>
      </w:r>
      <w:proofErr w:type="spellEnd"/>
      <w:r w:rsidR="00652177">
        <w:rPr>
          <w:rFonts w:eastAsia="Times New Roman"/>
          <w:lang w:eastAsia="pl-PL"/>
        </w:rPr>
        <w:t xml:space="preserve">. - </w:t>
      </w:r>
      <w:r>
        <w:t>Dz.U. z 202</w:t>
      </w:r>
      <w:r w:rsidR="00652177">
        <w:t>3</w:t>
      </w:r>
      <w:r>
        <w:t xml:space="preserve"> r.</w:t>
      </w:r>
      <w:r w:rsidR="00652177">
        <w:t>,</w:t>
      </w:r>
      <w:r>
        <w:t xml:space="preserve"> poz. 1</w:t>
      </w:r>
      <w:r w:rsidR="00652177">
        <w:t>605</w:t>
      </w:r>
      <w:r>
        <w:t xml:space="preserve"> z </w:t>
      </w:r>
      <w:proofErr w:type="spellStart"/>
      <w:r>
        <w:t>późn</w:t>
      </w:r>
      <w:proofErr w:type="spellEnd"/>
      <w:r>
        <w:t>. zm.</w:t>
      </w:r>
      <w:r>
        <w:rPr>
          <w:rFonts w:eastAsia="Times New Roman"/>
          <w:lang w:eastAsia="pl-PL"/>
        </w:rPr>
        <w:t xml:space="preserve">), </w:t>
      </w:r>
      <w:r w:rsidRPr="002B73EA">
        <w:rPr>
          <w:rFonts w:eastAsia="Times New Roman"/>
          <w:lang w:eastAsia="pl-PL"/>
        </w:rPr>
        <w:t>§ 14, 15 i 16 niniejszej umowy oraz rozdz. XXIII SWZ.</w:t>
      </w:r>
    </w:p>
    <w:p w:rsidR="0023506C" w:rsidRDefault="0023506C" w:rsidP="0023506C">
      <w:pPr>
        <w:pStyle w:val="Tekstpodstawowy22"/>
        <w:spacing w:line="276" w:lineRule="auto"/>
        <w:contextualSpacing/>
        <w:rPr>
          <w:rFonts w:eastAsia="Times New Roman"/>
          <w:b/>
          <w:color w:val="FF0000"/>
          <w:u w:val="none"/>
          <w:lang w:eastAsia="pl-PL"/>
        </w:rPr>
      </w:pPr>
    </w:p>
    <w:p w:rsidR="0023506C" w:rsidRDefault="0023506C" w:rsidP="0023506C">
      <w:pPr>
        <w:pStyle w:val="Tekstpodstawowy22"/>
        <w:spacing w:line="276" w:lineRule="auto"/>
        <w:contextualSpacing/>
        <w:jc w:val="center"/>
      </w:pPr>
      <w:r>
        <w:rPr>
          <w:b/>
          <w:u w:val="none"/>
        </w:rPr>
        <w:t>§ 22</w:t>
      </w:r>
    </w:p>
    <w:p w:rsidR="0023506C" w:rsidRDefault="0023506C" w:rsidP="0023506C">
      <w:pPr>
        <w:spacing w:line="276" w:lineRule="auto"/>
        <w:contextualSpacing/>
        <w:jc w:val="both"/>
      </w:pPr>
      <w:r>
        <w:t>W sprawach nieuregulowanych niniejszą umową mają zastosowanie przepisy kodeksu cywilnego oraz postanowienia ustawy z dnia z dnia 11 września 2019 r. - Prawo zamówień publicznych.</w:t>
      </w:r>
    </w:p>
    <w:p w:rsidR="0023506C" w:rsidRDefault="0023506C" w:rsidP="0023506C">
      <w:pPr>
        <w:spacing w:line="276" w:lineRule="auto"/>
        <w:contextualSpacing/>
        <w:jc w:val="both"/>
      </w:pPr>
    </w:p>
    <w:p w:rsidR="0023506C" w:rsidRDefault="0023506C" w:rsidP="0023506C">
      <w:pPr>
        <w:spacing w:line="276" w:lineRule="auto"/>
        <w:contextualSpacing/>
        <w:jc w:val="center"/>
        <w:rPr>
          <w:b/>
        </w:rPr>
      </w:pPr>
      <w:r>
        <w:rPr>
          <w:rFonts w:eastAsia="Times New Roman"/>
          <w:b/>
        </w:rPr>
        <w:t xml:space="preserve">  </w:t>
      </w:r>
      <w:r>
        <w:rPr>
          <w:b/>
        </w:rPr>
        <w:t>§ 23</w:t>
      </w:r>
    </w:p>
    <w:p w:rsidR="0023506C" w:rsidRPr="001D2001" w:rsidRDefault="0023506C" w:rsidP="0023506C">
      <w:pPr>
        <w:spacing w:line="276" w:lineRule="auto"/>
        <w:contextualSpacing/>
        <w:jc w:val="both"/>
      </w:pPr>
      <w:r w:rsidRPr="001D2001">
        <w:t>1. W przypadku zaistnienia pomiędzy stronami sporu o roszczenia cywilnoprawne w sprawach, w</w:t>
      </w:r>
      <w:r>
        <w:t> </w:t>
      </w:r>
      <w:r w:rsidRPr="001D2001">
        <w:t xml:space="preserve">których zawarcie ugody jest dopuszczalne, wynikającego z umowy lub pozostającego w związku z umową, strony zobowiązują się do podjęcia próby jego rozwiązania w drodze mediacji. </w:t>
      </w:r>
      <w:r>
        <w:t xml:space="preserve">           </w:t>
      </w:r>
      <w:r w:rsidRPr="001D2001">
        <w:t>Mediacja prowadzona będzie przez Mediatorów Stałych Sądu Polubownego przy Prokuratorii Generalnej Rzeczypospolitej Polskiej zgodnie z Regulaminem tego Sądu</w:t>
      </w:r>
      <w:r>
        <w:t>.</w:t>
      </w:r>
    </w:p>
    <w:p w:rsidR="0023506C" w:rsidRPr="001D2001" w:rsidRDefault="0023506C" w:rsidP="0023506C">
      <w:pPr>
        <w:spacing w:line="276" w:lineRule="auto"/>
        <w:contextualSpacing/>
        <w:jc w:val="both"/>
      </w:pPr>
      <w:r w:rsidRPr="001D2001">
        <w:t xml:space="preserve">2. Wszelkie pozostałe spory mogące wyniknąć z </w:t>
      </w:r>
      <w:r>
        <w:t xml:space="preserve">niniejszej umowy strony poddają </w:t>
      </w:r>
      <w:r w:rsidRPr="001D2001">
        <w:t>rozstrzygnięciu sądu właściwego dla siedziby Zamawiającego.</w:t>
      </w:r>
    </w:p>
    <w:p w:rsidR="0023506C" w:rsidRDefault="0023506C" w:rsidP="0023506C">
      <w:pPr>
        <w:spacing w:line="276" w:lineRule="auto"/>
        <w:contextualSpacing/>
        <w:jc w:val="both"/>
        <w:rPr>
          <w:b/>
        </w:rPr>
      </w:pPr>
    </w:p>
    <w:p w:rsidR="00331F1B" w:rsidRDefault="00331F1B" w:rsidP="0023506C">
      <w:pPr>
        <w:spacing w:line="276" w:lineRule="auto"/>
        <w:contextualSpacing/>
        <w:jc w:val="center"/>
        <w:rPr>
          <w:b/>
        </w:rPr>
      </w:pPr>
    </w:p>
    <w:p w:rsidR="00331F1B" w:rsidRDefault="00331F1B" w:rsidP="00E6795F">
      <w:pPr>
        <w:spacing w:line="276" w:lineRule="auto"/>
        <w:contextualSpacing/>
        <w:rPr>
          <w:b/>
        </w:rPr>
      </w:pPr>
    </w:p>
    <w:p w:rsidR="00FC02E8" w:rsidRDefault="00FC02E8" w:rsidP="00E6795F">
      <w:pPr>
        <w:spacing w:line="276" w:lineRule="auto"/>
        <w:contextualSpacing/>
        <w:rPr>
          <w:b/>
        </w:rPr>
      </w:pPr>
    </w:p>
    <w:p w:rsidR="00FC02E8" w:rsidRDefault="00FC02E8" w:rsidP="00E6795F">
      <w:pPr>
        <w:spacing w:line="276" w:lineRule="auto"/>
        <w:contextualSpacing/>
        <w:rPr>
          <w:b/>
        </w:rPr>
      </w:pPr>
    </w:p>
    <w:p w:rsidR="00FC02E8" w:rsidRDefault="00FC02E8" w:rsidP="00E6795F">
      <w:pPr>
        <w:spacing w:line="276" w:lineRule="auto"/>
        <w:contextualSpacing/>
        <w:rPr>
          <w:b/>
        </w:rPr>
      </w:pPr>
    </w:p>
    <w:p w:rsidR="00FC02E8" w:rsidRDefault="00FC02E8" w:rsidP="00E6795F">
      <w:pPr>
        <w:spacing w:line="276" w:lineRule="auto"/>
        <w:contextualSpacing/>
        <w:rPr>
          <w:b/>
        </w:rPr>
      </w:pPr>
    </w:p>
    <w:p w:rsidR="00FC02E8" w:rsidRDefault="00FC02E8" w:rsidP="00E6795F">
      <w:pPr>
        <w:spacing w:line="276" w:lineRule="auto"/>
        <w:contextualSpacing/>
        <w:rPr>
          <w:b/>
        </w:rPr>
      </w:pPr>
    </w:p>
    <w:p w:rsidR="00FC02E8" w:rsidRDefault="00FC02E8" w:rsidP="00E6795F">
      <w:pPr>
        <w:spacing w:line="276" w:lineRule="auto"/>
        <w:contextualSpacing/>
        <w:rPr>
          <w:b/>
        </w:rPr>
      </w:pPr>
    </w:p>
    <w:p w:rsidR="00FC02E8" w:rsidRDefault="00FC02E8" w:rsidP="00E6795F">
      <w:pPr>
        <w:spacing w:line="276" w:lineRule="auto"/>
        <w:contextualSpacing/>
        <w:rPr>
          <w:b/>
        </w:rPr>
      </w:pPr>
    </w:p>
    <w:p w:rsidR="00FC02E8" w:rsidRDefault="00FC02E8" w:rsidP="00E6795F">
      <w:pPr>
        <w:spacing w:line="276" w:lineRule="auto"/>
        <w:contextualSpacing/>
        <w:rPr>
          <w:b/>
        </w:rPr>
      </w:pPr>
    </w:p>
    <w:p w:rsidR="00FC02E8" w:rsidRDefault="00FC02E8" w:rsidP="00E6795F">
      <w:pPr>
        <w:spacing w:line="276" w:lineRule="auto"/>
        <w:contextualSpacing/>
        <w:rPr>
          <w:b/>
        </w:rPr>
      </w:pPr>
    </w:p>
    <w:p w:rsidR="00FC02E8" w:rsidRDefault="00FC02E8" w:rsidP="00E6795F">
      <w:pPr>
        <w:spacing w:line="276" w:lineRule="auto"/>
        <w:contextualSpacing/>
        <w:rPr>
          <w:b/>
        </w:rPr>
      </w:pPr>
    </w:p>
    <w:p w:rsidR="0023506C" w:rsidRDefault="0023506C" w:rsidP="0023506C">
      <w:pPr>
        <w:spacing w:line="276" w:lineRule="auto"/>
        <w:contextualSpacing/>
        <w:jc w:val="center"/>
      </w:pPr>
      <w:r>
        <w:rPr>
          <w:b/>
        </w:rPr>
        <w:lastRenderedPageBreak/>
        <w:t>§ 24</w:t>
      </w:r>
    </w:p>
    <w:p w:rsidR="0023506C" w:rsidRPr="00B53F82" w:rsidRDefault="0023506C" w:rsidP="0023506C">
      <w:pPr>
        <w:pStyle w:val="Tekstpodstawowy"/>
        <w:spacing w:line="276" w:lineRule="auto"/>
        <w:contextualSpacing/>
        <w:jc w:val="both"/>
      </w:pPr>
      <w:r>
        <w:rPr>
          <w:b w:val="0"/>
        </w:rPr>
        <w:t>Umowę niniejszą sporządzono w 4 jednobrzmiących egzemplarzach, 3 dla Zamawiającego, 1 egz. dla Wykonawcy.</w:t>
      </w:r>
    </w:p>
    <w:p w:rsidR="0023506C" w:rsidRDefault="0023506C" w:rsidP="0023506C">
      <w:pPr>
        <w:spacing w:line="276" w:lineRule="auto"/>
        <w:contextualSpacing/>
        <w:jc w:val="center"/>
        <w:rPr>
          <w:b/>
        </w:rPr>
      </w:pPr>
    </w:p>
    <w:p w:rsidR="00832448" w:rsidRDefault="00832448" w:rsidP="0023506C">
      <w:pPr>
        <w:spacing w:line="276" w:lineRule="auto"/>
        <w:contextualSpacing/>
        <w:jc w:val="center"/>
        <w:rPr>
          <w:b/>
        </w:rPr>
      </w:pPr>
    </w:p>
    <w:p w:rsidR="00832448" w:rsidRDefault="00832448" w:rsidP="0023506C">
      <w:pPr>
        <w:spacing w:line="276" w:lineRule="auto"/>
        <w:contextualSpacing/>
        <w:jc w:val="center"/>
        <w:rPr>
          <w:b/>
        </w:rPr>
      </w:pPr>
    </w:p>
    <w:p w:rsidR="0023506C" w:rsidRDefault="0023506C" w:rsidP="0023506C">
      <w:pPr>
        <w:spacing w:line="276" w:lineRule="auto"/>
        <w:contextualSpacing/>
        <w:jc w:val="center"/>
      </w:pPr>
      <w:r>
        <w:rPr>
          <w:b/>
        </w:rPr>
        <w:t>ZAMAWIAJĄCY</w:t>
      </w:r>
      <w:r>
        <w:rPr>
          <w:b/>
        </w:rPr>
        <w:tab/>
      </w:r>
      <w:r>
        <w:rPr>
          <w:b/>
        </w:rPr>
        <w:tab/>
      </w:r>
      <w:r>
        <w:rPr>
          <w:b/>
        </w:rPr>
        <w:tab/>
      </w:r>
      <w:r>
        <w:rPr>
          <w:b/>
        </w:rPr>
        <w:tab/>
      </w:r>
      <w:r>
        <w:rPr>
          <w:b/>
        </w:rPr>
        <w:tab/>
      </w:r>
      <w:r>
        <w:rPr>
          <w:b/>
        </w:rPr>
        <w:tab/>
      </w:r>
      <w:r>
        <w:rPr>
          <w:b/>
        </w:rPr>
        <w:tab/>
      </w:r>
      <w:r>
        <w:rPr>
          <w:b/>
        </w:rPr>
        <w:tab/>
        <w:t>WYKONAWCA</w:t>
      </w:r>
    </w:p>
    <w:p w:rsidR="0023506C" w:rsidRDefault="0023506C" w:rsidP="0023506C">
      <w:pPr>
        <w:spacing w:line="276" w:lineRule="auto"/>
        <w:contextualSpacing/>
        <w:rPr>
          <w:b/>
        </w:rPr>
      </w:pPr>
    </w:p>
    <w:p w:rsidR="007824F3" w:rsidRDefault="007824F3" w:rsidP="0023506C">
      <w:pPr>
        <w:spacing w:line="276" w:lineRule="auto"/>
        <w:contextualSpacing/>
        <w:rPr>
          <w:b/>
        </w:rPr>
      </w:pPr>
    </w:p>
    <w:p w:rsidR="0023506C" w:rsidRDefault="0023506C" w:rsidP="0023506C">
      <w:pPr>
        <w:spacing w:line="276" w:lineRule="auto"/>
        <w:ind w:left="4253"/>
        <w:contextualSpacing/>
      </w:pPr>
      <w:r>
        <w:rPr>
          <w:rFonts w:eastAsia="Calibri"/>
          <w:b/>
        </w:rPr>
        <w:t>Kontrasygnata Skarbnika Gminy - ....................................................................................</w:t>
      </w:r>
    </w:p>
    <w:p w:rsidR="0023506C" w:rsidRDefault="0023506C" w:rsidP="0023506C">
      <w:pPr>
        <w:spacing w:line="276" w:lineRule="auto"/>
        <w:ind w:left="4253"/>
        <w:contextualSpacing/>
      </w:pPr>
      <w:r>
        <w:rPr>
          <w:rFonts w:eastAsia="Calibri"/>
          <w:b/>
        </w:rPr>
        <w:t>____________________________________________</w:t>
      </w:r>
    </w:p>
    <w:p w:rsidR="0023506C" w:rsidRDefault="0023506C" w:rsidP="0023506C">
      <w:pPr>
        <w:spacing w:line="276" w:lineRule="auto"/>
        <w:ind w:left="4253"/>
        <w:contextualSpacing/>
      </w:pPr>
      <w:r>
        <w:rPr>
          <w:rFonts w:eastAsia="Calibri"/>
          <w:b/>
        </w:rPr>
        <w:t xml:space="preserve">Klasyfikacja budżetowa - </w:t>
      </w:r>
      <w:r>
        <w:rPr>
          <w:rFonts w:eastAsia="Calibri"/>
          <w:b/>
          <w:i/>
        </w:rPr>
        <w:t>……………………….</w:t>
      </w:r>
      <w:r>
        <w:rPr>
          <w:rFonts w:eastAsia="Calibri"/>
          <w:b/>
        </w:rPr>
        <w:t xml:space="preserve"> </w:t>
      </w:r>
    </w:p>
    <w:p w:rsidR="0023506C" w:rsidRDefault="0023506C" w:rsidP="0023506C">
      <w:pPr>
        <w:spacing w:line="276" w:lineRule="auto"/>
        <w:ind w:left="4253"/>
        <w:contextualSpacing/>
      </w:pPr>
      <w:r>
        <w:rPr>
          <w:rFonts w:eastAsia="Calibri"/>
          <w:b/>
        </w:rPr>
        <w:t>____________________________________________</w:t>
      </w:r>
    </w:p>
    <w:p w:rsidR="0023506C" w:rsidRDefault="0023506C" w:rsidP="0023506C">
      <w:pPr>
        <w:spacing w:line="276" w:lineRule="auto"/>
        <w:ind w:left="4253"/>
        <w:contextualSpacing/>
      </w:pPr>
      <w:r>
        <w:rPr>
          <w:rFonts w:eastAsia="Calibri"/>
          <w:b/>
        </w:rPr>
        <w:t>Podpis pracownika odpowiedzialnego za realizację zadania</w:t>
      </w:r>
    </w:p>
    <w:p w:rsidR="00AD4C34" w:rsidRDefault="0023506C" w:rsidP="0023506C">
      <w:pPr>
        <w:spacing w:line="276" w:lineRule="auto"/>
        <w:ind w:left="4253"/>
        <w:contextualSpacing/>
      </w:pPr>
      <w:r>
        <w:rPr>
          <w:rFonts w:eastAsia="Calibri"/>
          <w:b/>
        </w:rPr>
        <w:t>………………………………………………………</w:t>
      </w:r>
    </w:p>
    <w:sectPr w:rsidR="00AD4C34">
      <w:footerReference w:type="default" r:id="rId8"/>
      <w:pgSz w:w="11906" w:h="16838"/>
      <w:pgMar w:top="1134" w:right="1134" w:bottom="851" w:left="1134" w:header="708" w:footer="3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33E" w:rsidRDefault="004A633E">
      <w:r>
        <w:separator/>
      </w:r>
    </w:p>
  </w:endnote>
  <w:endnote w:type="continuationSeparator" w:id="0">
    <w:p w:rsidR="004A633E" w:rsidRDefault="004A6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FreeSans">
    <w:altName w:val="Arial"/>
    <w:charset w:val="01"/>
    <w:family w:val="swiss"/>
    <w:pitch w:val="default"/>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AD7" w:rsidRDefault="00390AD7">
    <w:pPr>
      <w:tabs>
        <w:tab w:val="left" w:pos="9638"/>
      </w:tabs>
      <w:jc w:val="both"/>
    </w:pPr>
    <w:r>
      <w:rPr>
        <w:sz w:val="22"/>
        <w:szCs w:val="22"/>
      </w:rPr>
      <w:t>_______________________________________________________________________________________</w:t>
    </w:r>
  </w:p>
  <w:p w:rsidR="00390AD7" w:rsidRPr="001D623F" w:rsidRDefault="00390AD7" w:rsidP="00C15ECC">
    <w:pPr>
      <w:ind w:left="709" w:hanging="709"/>
      <w:jc w:val="both"/>
      <w:rPr>
        <w:i/>
        <w:sz w:val="20"/>
        <w:szCs w:val="20"/>
      </w:rPr>
    </w:pPr>
    <w:r>
      <w:rPr>
        <w:i/>
        <w:sz w:val="20"/>
        <w:szCs w:val="20"/>
      </w:rPr>
      <w:t xml:space="preserve">SWZ - </w:t>
    </w:r>
    <w:r w:rsidRPr="00C15ECC">
      <w:rPr>
        <w:i/>
        <w:sz w:val="20"/>
        <w:szCs w:val="20"/>
      </w:rPr>
      <w:t>„</w:t>
    </w:r>
    <w:r w:rsidRPr="008357DC">
      <w:rPr>
        <w:sz w:val="20"/>
        <w:szCs w:val="20"/>
      </w:rPr>
      <w:t>Przebudowa i rozbudowa budynku Szkoły Podstawowej w Brzózie Stadnickiej o salę gimnastyczną z</w:t>
    </w:r>
    <w:r w:rsidR="00CF27A3">
      <w:rPr>
        <w:sz w:val="20"/>
        <w:szCs w:val="20"/>
      </w:rPr>
      <w:t> </w:t>
    </w:r>
    <w:r w:rsidRPr="008357DC">
      <w:rPr>
        <w:sz w:val="20"/>
        <w:szCs w:val="20"/>
      </w:rPr>
      <w:t>zapleczem sportowym i oddziały przedszkolne</w:t>
    </w:r>
    <w:r w:rsidRPr="00C15ECC">
      <w:rPr>
        <w:i/>
        <w:sz w:val="20"/>
        <w:szCs w:val="20"/>
      </w:rPr>
      <w:t>”</w:t>
    </w:r>
  </w:p>
  <w:p w:rsidR="00390AD7" w:rsidRDefault="00390AD7">
    <w:pPr>
      <w:ind w:left="709" w:hanging="709"/>
      <w:jc w:val="both"/>
      <w:rPr>
        <w:i/>
        <w:sz w:val="6"/>
        <w:szCs w:val="22"/>
      </w:rPr>
    </w:pPr>
  </w:p>
  <w:p w:rsidR="00390AD7" w:rsidRDefault="00390AD7">
    <w:pPr>
      <w:tabs>
        <w:tab w:val="left" w:pos="8222"/>
      </w:tabs>
    </w:pPr>
    <w:r>
      <w:rPr>
        <w:sz w:val="22"/>
        <w:szCs w:val="22"/>
      </w:rPr>
      <w:tab/>
      <w:t xml:space="preserve">Strona </w:t>
    </w:r>
    <w:r>
      <w:rPr>
        <w:sz w:val="22"/>
        <w:szCs w:val="22"/>
      </w:rPr>
      <w:fldChar w:fldCharType="begin"/>
    </w:r>
    <w:r>
      <w:rPr>
        <w:sz w:val="22"/>
        <w:szCs w:val="22"/>
      </w:rPr>
      <w:instrText xml:space="preserve"> PAGE </w:instrText>
    </w:r>
    <w:r>
      <w:rPr>
        <w:sz w:val="22"/>
        <w:szCs w:val="22"/>
      </w:rPr>
      <w:fldChar w:fldCharType="separate"/>
    </w:r>
    <w:r w:rsidR="00CF27A3">
      <w:rPr>
        <w:noProof/>
        <w:sz w:val="22"/>
        <w:szCs w:val="22"/>
      </w:rPr>
      <w:t>2</w:t>
    </w:r>
    <w:r>
      <w:rPr>
        <w:sz w:val="22"/>
        <w:szCs w:val="22"/>
      </w:rPr>
      <w:fldChar w:fldCharType="end"/>
    </w:r>
    <w:r>
      <w:rPr>
        <w:sz w:val="22"/>
        <w:szCs w:val="22"/>
      </w:rPr>
      <w:t xml:space="preserve"> z </w:t>
    </w:r>
    <w:r>
      <w:rPr>
        <w:sz w:val="22"/>
        <w:szCs w:val="22"/>
      </w:rPr>
      <w:fldChar w:fldCharType="begin"/>
    </w:r>
    <w:r>
      <w:rPr>
        <w:sz w:val="22"/>
        <w:szCs w:val="22"/>
      </w:rPr>
      <w:instrText xml:space="preserve"> NUMPAGES \* ARABIC </w:instrText>
    </w:r>
    <w:r>
      <w:rPr>
        <w:sz w:val="22"/>
        <w:szCs w:val="22"/>
      </w:rPr>
      <w:fldChar w:fldCharType="separate"/>
    </w:r>
    <w:r w:rsidR="00CF27A3">
      <w:rPr>
        <w:noProof/>
        <w:sz w:val="22"/>
        <w:szCs w:val="22"/>
      </w:rPr>
      <w:t>35</w:t>
    </w:r>
    <w:r>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33E" w:rsidRDefault="004A633E">
      <w:r>
        <w:separator/>
      </w:r>
    </w:p>
  </w:footnote>
  <w:footnote w:type="continuationSeparator" w:id="0">
    <w:p w:rsidR="004A633E" w:rsidRDefault="004A63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96A88D2"/>
    <w:name w:val="WW8Num5"/>
    <w:lvl w:ilvl="0">
      <w:start w:val="1"/>
      <w:numFmt w:val="decimal"/>
      <w:lvlText w:val="%1."/>
      <w:lvlJc w:val="left"/>
      <w:pPr>
        <w:tabs>
          <w:tab w:val="num" w:pos="540"/>
        </w:tabs>
        <w:ind w:left="540" w:hanging="360"/>
      </w:pPr>
      <w:rPr>
        <w:rFonts w:eastAsia="Times New Roman"/>
        <w:b w:val="0"/>
        <w:strike w:val="0"/>
        <w:color w:val="auto"/>
        <w:lang w:eastAsia="ar-SA"/>
      </w:rPr>
    </w:lvl>
  </w:abstractNum>
  <w:abstractNum w:abstractNumId="1">
    <w:nsid w:val="00000003"/>
    <w:multiLevelType w:val="multilevel"/>
    <w:tmpl w:val="00000003"/>
    <w:name w:val="WW8Num8"/>
    <w:lvl w:ilvl="0">
      <w:start w:val="1"/>
      <w:numFmt w:val="bullet"/>
      <w:lvlText w:val=""/>
      <w:lvlJc w:val="left"/>
      <w:pPr>
        <w:tabs>
          <w:tab w:val="num" w:pos="704"/>
        </w:tabs>
        <w:ind w:left="684" w:hanging="340"/>
      </w:pPr>
      <w:rPr>
        <w:rFonts w:ascii="Symbol" w:hAnsi="Symbol" w:cs="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4"/>
    <w:multiLevelType w:val="multilevel"/>
    <w:tmpl w:val="00000004"/>
    <w:name w:val="WW8Num33"/>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color w:val="000000"/>
        <w:lang w:eastAsia="pl-PL"/>
        <w14:shadow w14:blurRad="0" w14:dist="0" w14:dir="0" w14:sx="0" w14:sy="0" w14:kx="0" w14:ky="0" w14:algn="none">
          <w14:srgbClr w14:val="000000"/>
        </w14:shadow>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6"/>
    <w:multiLevelType w:val="singleLevel"/>
    <w:tmpl w:val="0000000F"/>
    <w:name w:val="WW8Num37"/>
    <w:lvl w:ilvl="0">
      <w:start w:val="1"/>
      <w:numFmt w:val="decimal"/>
      <w:lvlText w:val="%1."/>
      <w:lvlJc w:val="left"/>
      <w:pPr>
        <w:ind w:left="720" w:hanging="360"/>
      </w:pPr>
      <w:rPr>
        <w:rFonts w:hint="default"/>
        <w:b/>
        <w:bCs/>
        <w:i w:val="0"/>
        <w:color w:val="auto"/>
        <w:sz w:val="22"/>
        <w:szCs w:val="22"/>
        <w:lang w:eastAsia="en-US"/>
        <w14:shadow w14:blurRad="0" w14:dist="0" w14:dir="0" w14:sx="0" w14:sy="0" w14:kx="0" w14:ky="0" w14:algn="none">
          <w14:srgbClr w14:val="000000"/>
        </w14:shadow>
      </w:rPr>
    </w:lvl>
  </w:abstractNum>
  <w:abstractNum w:abstractNumId="4">
    <w:nsid w:val="00000007"/>
    <w:multiLevelType w:val="singleLevel"/>
    <w:tmpl w:val="00000007"/>
    <w:name w:val="WW8Num38"/>
    <w:lvl w:ilvl="0">
      <w:start w:val="1"/>
      <w:numFmt w:val="decimal"/>
      <w:pStyle w:val="siwz1"/>
      <w:lvlText w:val="%1."/>
      <w:lvlJc w:val="left"/>
      <w:pPr>
        <w:tabs>
          <w:tab w:val="num" w:pos="567"/>
        </w:tabs>
        <w:ind w:left="567" w:hanging="567"/>
      </w:pPr>
      <w:rPr>
        <w:rFonts w:ascii="Tahoma" w:hAnsi="Tahoma" w:cs="Tahoma"/>
        <w:sz w:val="22"/>
      </w:rPr>
    </w:lvl>
  </w:abstractNum>
  <w:abstractNum w:abstractNumId="5">
    <w:nsid w:val="00000008"/>
    <w:multiLevelType w:val="singleLevel"/>
    <w:tmpl w:val="99F02A3C"/>
    <w:name w:val="WW8Num41"/>
    <w:lvl w:ilvl="0">
      <w:start w:val="3"/>
      <w:numFmt w:val="decimal"/>
      <w:lvlText w:val="%1."/>
      <w:lvlJc w:val="left"/>
      <w:pPr>
        <w:tabs>
          <w:tab w:val="num" w:pos="720"/>
        </w:tabs>
        <w:ind w:left="720" w:hanging="360"/>
      </w:pPr>
      <w:rPr>
        <w:rFonts w:eastAsia="Calibri" w:hint="default"/>
        <w:b w:val="0"/>
        <w:color w:val="000000"/>
        <w:lang w:eastAsia="pl-PL"/>
      </w:rPr>
    </w:lvl>
  </w:abstractNum>
  <w:abstractNum w:abstractNumId="6">
    <w:nsid w:val="0000000B"/>
    <w:multiLevelType w:val="multilevel"/>
    <w:tmpl w:val="0000000B"/>
    <w:name w:val="WW8Num46"/>
    <w:lvl w:ilvl="0">
      <w:start w:val="1"/>
      <w:numFmt w:val="decimal"/>
      <w:lvlText w:val="%1."/>
      <w:lvlJc w:val="left"/>
      <w:pPr>
        <w:tabs>
          <w:tab w:val="num" w:pos="708"/>
        </w:tabs>
        <w:ind w:left="1080" w:hanging="720"/>
      </w:pPr>
      <w:rPr>
        <w:b/>
        <w:bCs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0C"/>
    <w:multiLevelType w:val="singleLevel"/>
    <w:tmpl w:val="0000000C"/>
    <w:name w:val="WW8Num47"/>
    <w:lvl w:ilvl="0">
      <w:start w:val="1"/>
      <w:numFmt w:val="lowerLetter"/>
      <w:lvlText w:val="%1)"/>
      <w:lvlJc w:val="left"/>
      <w:pPr>
        <w:tabs>
          <w:tab w:val="num" w:pos="0"/>
        </w:tabs>
        <w:ind w:left="720" w:hanging="360"/>
      </w:pPr>
      <w:rPr>
        <w:rFonts w:eastAsia="Lucida Sans Unicode"/>
        <w:b w:val="0"/>
        <w:color w:val="auto"/>
        <w:kern w:val="2"/>
        <w:u w:val="none"/>
      </w:rPr>
    </w:lvl>
  </w:abstractNum>
  <w:abstractNum w:abstractNumId="8">
    <w:nsid w:val="0000000D"/>
    <w:multiLevelType w:val="singleLevel"/>
    <w:tmpl w:val="0000000D"/>
    <w:name w:val="WW8Num48"/>
    <w:lvl w:ilvl="0">
      <w:start w:val="1"/>
      <w:numFmt w:val="decimal"/>
      <w:lvlText w:val="%1."/>
      <w:lvlJc w:val="left"/>
      <w:pPr>
        <w:tabs>
          <w:tab w:val="num" w:pos="0"/>
        </w:tabs>
        <w:ind w:left="720" w:hanging="360"/>
      </w:pPr>
      <w:rPr>
        <w:rFonts w:ascii="Times-Roman" w:hAnsi="Times-Roman" w:cs="Times-Roman" w:hint="default"/>
        <w14:shadow w14:blurRad="0" w14:dist="0" w14:dir="0" w14:sx="0" w14:sy="0" w14:kx="0" w14:ky="0" w14:algn="none">
          <w14:srgbClr w14:val="000000"/>
        </w14:shadow>
      </w:rPr>
    </w:lvl>
  </w:abstractNum>
  <w:abstractNum w:abstractNumId="9">
    <w:nsid w:val="0000000E"/>
    <w:multiLevelType w:val="multilevel"/>
    <w:tmpl w:val="D31EB4B2"/>
    <w:name w:val="WW8Num105"/>
    <w:lvl w:ilvl="0">
      <w:start w:val="1"/>
      <w:numFmt w:val="decimal"/>
      <w:lvlText w:val="%1)"/>
      <w:lvlJc w:val="left"/>
      <w:pPr>
        <w:tabs>
          <w:tab w:val="num" w:pos="0"/>
        </w:tabs>
        <w:ind w:left="720" w:hanging="360"/>
      </w:pPr>
      <w:rPr>
        <w:rFonts w:cs="Times New Roman"/>
        <w:b w:val="0"/>
        <w:color w:val="auto"/>
      </w:rPr>
    </w:lvl>
    <w:lvl w:ilvl="1">
      <w:start w:val="1"/>
      <w:numFmt w:val="decimal"/>
      <w:lvlText w:val="%2)"/>
      <w:lvlJc w:val="left"/>
      <w:pPr>
        <w:tabs>
          <w:tab w:val="num" w:pos="-370"/>
        </w:tabs>
        <w:ind w:left="1070" w:hanging="360"/>
      </w:pPr>
      <w:rPr>
        <w:rFonts w:cs="Times New Roman"/>
        <w:b w:val="0"/>
        <w:color w:val="auto"/>
      </w:rPr>
    </w:lvl>
    <w:lvl w:ilvl="2">
      <w:start w:val="1"/>
      <w:numFmt w:val="decimal"/>
      <w:lvlText w:val="%3)"/>
      <w:lvlJc w:val="left"/>
      <w:pPr>
        <w:tabs>
          <w:tab w:val="num" w:pos="-1270"/>
        </w:tabs>
        <w:ind w:left="785" w:hanging="75"/>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F"/>
    <w:multiLevelType w:val="singleLevel"/>
    <w:tmpl w:val="04150011"/>
    <w:name w:val="WW8Num50"/>
    <w:lvl w:ilvl="0">
      <w:start w:val="1"/>
      <w:numFmt w:val="decimal"/>
      <w:lvlText w:val="%1)"/>
      <w:lvlJc w:val="left"/>
      <w:pPr>
        <w:ind w:left="2340" w:hanging="360"/>
      </w:pPr>
    </w:lvl>
  </w:abstractNum>
  <w:abstractNum w:abstractNumId="11">
    <w:nsid w:val="00000010"/>
    <w:multiLevelType w:val="singleLevel"/>
    <w:tmpl w:val="00000010"/>
    <w:name w:val="WW8Num51"/>
    <w:lvl w:ilvl="0">
      <w:start w:val="1"/>
      <w:numFmt w:val="decimal"/>
      <w:lvlText w:val="%1)"/>
      <w:lvlJc w:val="left"/>
      <w:pPr>
        <w:tabs>
          <w:tab w:val="num" w:pos="0"/>
        </w:tabs>
        <w:ind w:left="786" w:hanging="360"/>
      </w:pPr>
      <w:rPr>
        <w:rFonts w:hint="default"/>
      </w:rPr>
    </w:lvl>
  </w:abstractNum>
  <w:abstractNum w:abstractNumId="12">
    <w:nsid w:val="00000011"/>
    <w:multiLevelType w:val="multilevel"/>
    <w:tmpl w:val="00000011"/>
    <w:name w:val="WW8Num52"/>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hint="default"/>
        <w:b w:val="0"/>
        <w:color w:val="auto"/>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nsid w:val="00000012"/>
    <w:multiLevelType w:val="singleLevel"/>
    <w:tmpl w:val="00000012"/>
    <w:name w:val="WW8Num53"/>
    <w:lvl w:ilvl="0">
      <w:start w:val="1"/>
      <w:numFmt w:val="decimal"/>
      <w:lvlText w:val="%1)"/>
      <w:lvlJc w:val="left"/>
      <w:pPr>
        <w:tabs>
          <w:tab w:val="num" w:pos="0"/>
        </w:tabs>
        <w:ind w:left="1440" w:hanging="360"/>
      </w:pPr>
    </w:lvl>
  </w:abstractNum>
  <w:abstractNum w:abstractNumId="14">
    <w:nsid w:val="00000013"/>
    <w:multiLevelType w:val="singleLevel"/>
    <w:tmpl w:val="00000013"/>
    <w:name w:val="WW8Num54"/>
    <w:lvl w:ilvl="0">
      <w:start w:val="1"/>
      <w:numFmt w:val="decimal"/>
      <w:lvlText w:val="%1."/>
      <w:lvlJc w:val="left"/>
      <w:pPr>
        <w:tabs>
          <w:tab w:val="num" w:pos="0"/>
        </w:tabs>
        <w:ind w:left="720" w:hanging="360"/>
      </w:pPr>
      <w:rPr>
        <w:rFonts w:ascii="Times-Roman" w:hAnsi="Times-Roman" w:cs="Times-Roman" w:hint="default"/>
        <w14:shadow w14:blurRad="0" w14:dist="0" w14:dir="0" w14:sx="0" w14:sy="0" w14:kx="0" w14:ky="0" w14:algn="none">
          <w14:srgbClr w14:val="000000"/>
        </w14:shadow>
      </w:rPr>
    </w:lvl>
  </w:abstractNum>
  <w:abstractNum w:abstractNumId="15">
    <w:nsid w:val="00000015"/>
    <w:multiLevelType w:val="singleLevel"/>
    <w:tmpl w:val="00000015"/>
    <w:name w:val="WW8Num56"/>
    <w:lvl w:ilvl="0">
      <w:start w:val="1"/>
      <w:numFmt w:val="bullet"/>
      <w:lvlText w:val="−"/>
      <w:lvlJc w:val="left"/>
      <w:pPr>
        <w:tabs>
          <w:tab w:val="num" w:pos="0"/>
        </w:tabs>
        <w:ind w:left="1146" w:hanging="360"/>
      </w:pPr>
      <w:rPr>
        <w:rFonts w:ascii="Times New Roman" w:hAnsi="Times New Roman" w:cs="Times New Roman" w:hint="default"/>
        <w:color w:val="auto"/>
        <w:lang w:eastAsia="pl-PL"/>
      </w:rPr>
    </w:lvl>
  </w:abstractNum>
  <w:abstractNum w:abstractNumId="16">
    <w:nsid w:val="00000016"/>
    <w:multiLevelType w:val="singleLevel"/>
    <w:tmpl w:val="00000016"/>
    <w:name w:val="WW8Num57"/>
    <w:lvl w:ilvl="0">
      <w:start w:val="1"/>
      <w:numFmt w:val="decimal"/>
      <w:lvlText w:val="%1)"/>
      <w:lvlJc w:val="left"/>
      <w:pPr>
        <w:tabs>
          <w:tab w:val="num" w:pos="0"/>
        </w:tabs>
        <w:ind w:left="1440" w:hanging="360"/>
      </w:pPr>
    </w:lvl>
  </w:abstractNum>
  <w:abstractNum w:abstractNumId="17">
    <w:nsid w:val="00000017"/>
    <w:multiLevelType w:val="singleLevel"/>
    <w:tmpl w:val="00000017"/>
    <w:name w:val="WW8Num58"/>
    <w:lvl w:ilvl="0">
      <w:start w:val="1"/>
      <w:numFmt w:val="decimal"/>
      <w:lvlText w:val="%1."/>
      <w:lvlJc w:val="left"/>
      <w:pPr>
        <w:tabs>
          <w:tab w:val="num" w:pos="360"/>
        </w:tabs>
        <w:ind w:left="360" w:hanging="360"/>
      </w:pPr>
      <w:rPr>
        <w:rFonts w:eastAsia="Lucida Sans Unicode"/>
        <w:color w:val="auto"/>
      </w:rPr>
    </w:lvl>
  </w:abstractNum>
  <w:abstractNum w:abstractNumId="18">
    <w:nsid w:val="00000018"/>
    <w:multiLevelType w:val="multilevel"/>
    <w:tmpl w:val="00000018"/>
    <w:name w:val="WW8Num59"/>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0000001A"/>
    <w:multiLevelType w:val="multilevel"/>
    <w:tmpl w:val="0000001A"/>
    <w:name w:val="WW8Num61"/>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B"/>
    <w:multiLevelType w:val="singleLevel"/>
    <w:tmpl w:val="5C3A78CE"/>
    <w:name w:val="WW8Num62"/>
    <w:lvl w:ilvl="0">
      <w:start w:val="1"/>
      <w:numFmt w:val="decimal"/>
      <w:lvlText w:val="%1."/>
      <w:lvlJc w:val="left"/>
      <w:pPr>
        <w:tabs>
          <w:tab w:val="num" w:pos="0"/>
        </w:tabs>
        <w:ind w:left="720" w:hanging="360"/>
      </w:pPr>
      <w:rPr>
        <w:rFonts w:ascii="Times New Roman" w:eastAsia="SimSun" w:hAnsi="Times New Roman" w:cs="Times New Roman"/>
        <w:b w:val="0"/>
        <w:bCs/>
        <w:color w:val="auto"/>
        <w:sz w:val="24"/>
        <w:szCs w:val="24"/>
      </w:rPr>
    </w:lvl>
  </w:abstractNum>
  <w:abstractNum w:abstractNumId="21">
    <w:nsid w:val="0000001D"/>
    <w:multiLevelType w:val="singleLevel"/>
    <w:tmpl w:val="0000001D"/>
    <w:name w:val="WW8Num65"/>
    <w:lvl w:ilvl="0">
      <w:start w:val="6"/>
      <w:numFmt w:val="decimal"/>
      <w:lvlText w:val="%1."/>
      <w:lvlJc w:val="left"/>
      <w:pPr>
        <w:tabs>
          <w:tab w:val="num" w:pos="0"/>
        </w:tabs>
        <w:ind w:left="720" w:hanging="360"/>
      </w:pPr>
      <w:rPr>
        <w:rFonts w:hint="default"/>
      </w:rPr>
    </w:lvl>
  </w:abstractNum>
  <w:abstractNum w:abstractNumId="22">
    <w:nsid w:val="0000001F"/>
    <w:multiLevelType w:val="multilevel"/>
    <w:tmpl w:val="0000001F"/>
    <w:name w:val="WW8Num68"/>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hint="default"/>
        <w:b w:val="0"/>
        <w:color w:val="auto"/>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nsid w:val="00000020"/>
    <w:multiLevelType w:val="multilevel"/>
    <w:tmpl w:val="00000020"/>
    <w:name w:val="WW8Num69"/>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hint="default"/>
        <w:b w:val="0"/>
        <w:color w:val="auto"/>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nsid w:val="00000021"/>
    <w:multiLevelType w:val="multilevel"/>
    <w:tmpl w:val="00000021"/>
    <w:name w:val="WW8Num7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00000022"/>
    <w:multiLevelType w:val="singleLevel"/>
    <w:tmpl w:val="00000022"/>
    <w:name w:val="WW8Num71"/>
    <w:lvl w:ilvl="0">
      <w:start w:val="1"/>
      <w:numFmt w:val="decimal"/>
      <w:lvlText w:val="%1."/>
      <w:lvlJc w:val="left"/>
      <w:pPr>
        <w:tabs>
          <w:tab w:val="num" w:pos="0"/>
        </w:tabs>
        <w:ind w:left="1637" w:hanging="360"/>
      </w:pPr>
      <w:rPr>
        <w:rFonts w:eastAsia="Calibri"/>
        <w:bCs/>
        <w:color w:val="auto"/>
        <w:lang w:eastAsia="en-US"/>
      </w:rPr>
    </w:lvl>
  </w:abstractNum>
  <w:abstractNum w:abstractNumId="26">
    <w:nsid w:val="00000023"/>
    <w:multiLevelType w:val="singleLevel"/>
    <w:tmpl w:val="00000023"/>
    <w:name w:val="WW8Num72"/>
    <w:lvl w:ilvl="0">
      <w:start w:val="1"/>
      <w:numFmt w:val="lowerLetter"/>
      <w:lvlText w:val="%1)"/>
      <w:lvlJc w:val="left"/>
      <w:pPr>
        <w:tabs>
          <w:tab w:val="num" w:pos="0"/>
        </w:tabs>
        <w:ind w:left="2340" w:hanging="360"/>
      </w:pPr>
    </w:lvl>
  </w:abstractNum>
  <w:abstractNum w:abstractNumId="27">
    <w:nsid w:val="00000025"/>
    <w:multiLevelType w:val="multilevel"/>
    <w:tmpl w:val="00000025"/>
    <w:name w:val="WW8Num74"/>
    <w:lvl w:ilvl="0">
      <w:start w:val="1"/>
      <w:numFmt w:val="decimal"/>
      <w:lvlText w:val="%1)"/>
      <w:lvlJc w:val="left"/>
      <w:pPr>
        <w:tabs>
          <w:tab w:val="num" w:pos="0"/>
        </w:tabs>
        <w:ind w:left="1145" w:hanging="360"/>
      </w:pPr>
    </w:lvl>
    <w:lvl w:ilvl="1">
      <w:start w:val="1"/>
      <w:numFmt w:val="decimal"/>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28">
    <w:nsid w:val="00000026"/>
    <w:multiLevelType w:val="singleLevel"/>
    <w:tmpl w:val="ACA231CE"/>
    <w:name w:val="WW8Num75"/>
    <w:lvl w:ilvl="0">
      <w:start w:val="1"/>
      <w:numFmt w:val="decimal"/>
      <w:lvlText w:val="%1."/>
      <w:lvlJc w:val="left"/>
      <w:pPr>
        <w:tabs>
          <w:tab w:val="num" w:pos="0"/>
        </w:tabs>
        <w:ind w:left="720" w:hanging="360"/>
      </w:pPr>
      <w:rPr>
        <w:b w:val="0"/>
      </w:rPr>
    </w:lvl>
  </w:abstractNum>
  <w:abstractNum w:abstractNumId="29">
    <w:nsid w:val="00000028"/>
    <w:multiLevelType w:val="singleLevel"/>
    <w:tmpl w:val="00000028"/>
    <w:name w:val="WW8Num77"/>
    <w:lvl w:ilvl="0">
      <w:start w:val="1"/>
      <w:numFmt w:val="decimal"/>
      <w:lvlText w:val="%1."/>
      <w:lvlJc w:val="left"/>
      <w:pPr>
        <w:tabs>
          <w:tab w:val="num" w:pos="0"/>
        </w:tabs>
        <w:ind w:left="720" w:hanging="360"/>
      </w:pPr>
      <w:rPr>
        <w:rFonts w:ascii="Times-Roman" w:hAnsi="Times-Roman" w:cs="Times-Roman" w:hint="default"/>
        <w:b w:val="0"/>
        <w14:shadow w14:blurRad="0" w14:dist="0" w14:dir="0" w14:sx="0" w14:sy="0" w14:kx="0" w14:ky="0" w14:algn="none">
          <w14:srgbClr w14:val="000000"/>
        </w14:shadow>
      </w:rPr>
    </w:lvl>
  </w:abstractNum>
  <w:abstractNum w:abstractNumId="30">
    <w:nsid w:val="00000029"/>
    <w:multiLevelType w:val="singleLevel"/>
    <w:tmpl w:val="00000029"/>
    <w:name w:val="WW8Num78"/>
    <w:lvl w:ilvl="0">
      <w:start w:val="1"/>
      <w:numFmt w:val="bullet"/>
      <w:lvlText w:val=""/>
      <w:lvlJc w:val="left"/>
      <w:pPr>
        <w:tabs>
          <w:tab w:val="num" w:pos="0"/>
        </w:tabs>
        <w:ind w:left="1997" w:hanging="360"/>
      </w:pPr>
      <w:rPr>
        <w:rFonts w:ascii="Symbol" w:hAnsi="Symbol" w:cs="Symbol" w:hint="default"/>
        <w:lang w:eastAsia="ar-SA"/>
      </w:rPr>
    </w:lvl>
  </w:abstractNum>
  <w:abstractNum w:abstractNumId="31">
    <w:nsid w:val="0000002A"/>
    <w:multiLevelType w:val="singleLevel"/>
    <w:tmpl w:val="0000002A"/>
    <w:name w:val="WW8Num79"/>
    <w:lvl w:ilvl="0">
      <w:start w:val="1"/>
      <w:numFmt w:val="lowerLetter"/>
      <w:lvlText w:val="%1)"/>
      <w:lvlJc w:val="left"/>
      <w:pPr>
        <w:tabs>
          <w:tab w:val="num" w:pos="0"/>
        </w:tabs>
        <w:ind w:left="2340" w:hanging="360"/>
      </w:pPr>
    </w:lvl>
  </w:abstractNum>
  <w:abstractNum w:abstractNumId="32">
    <w:nsid w:val="0000002C"/>
    <w:multiLevelType w:val="multilevel"/>
    <w:tmpl w:val="0000002C"/>
    <w:name w:val="WW8Num81"/>
    <w:lvl w:ilvl="0">
      <w:start w:val="1"/>
      <w:numFmt w:val="decimal"/>
      <w:lvlText w:val="%1)"/>
      <w:lvlJc w:val="left"/>
      <w:pPr>
        <w:tabs>
          <w:tab w:val="num" w:pos="0"/>
        </w:tabs>
        <w:ind w:left="720" w:hanging="360"/>
      </w:pPr>
      <w:rPr>
        <w:rFonts w:eastAsia="Calibri" w:cs="Times New Roman"/>
        <w:b w:val="0"/>
        <w:color w:val="auto"/>
      </w:rPr>
    </w:lvl>
    <w:lvl w:ilvl="1">
      <w:start w:val="1"/>
      <w:numFmt w:val="decimal"/>
      <w:lvlText w:val="%2)"/>
      <w:lvlJc w:val="left"/>
      <w:pPr>
        <w:tabs>
          <w:tab w:val="num" w:pos="0"/>
        </w:tabs>
        <w:ind w:left="1440" w:hanging="360"/>
      </w:pPr>
      <w:rPr>
        <w:rFonts w:eastAsia="Calibri" w:cs="Times New Roman"/>
        <w:b w:val="0"/>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0000002D"/>
    <w:multiLevelType w:val="singleLevel"/>
    <w:tmpl w:val="0000002D"/>
    <w:name w:val="WW8Num82"/>
    <w:lvl w:ilvl="0">
      <w:start w:val="1"/>
      <w:numFmt w:val="decimal"/>
      <w:lvlText w:val="%1)"/>
      <w:lvlJc w:val="left"/>
      <w:pPr>
        <w:tabs>
          <w:tab w:val="num" w:pos="0"/>
        </w:tabs>
        <w:ind w:left="1146" w:hanging="360"/>
      </w:pPr>
    </w:lvl>
  </w:abstractNum>
  <w:abstractNum w:abstractNumId="34">
    <w:nsid w:val="0000002E"/>
    <w:multiLevelType w:val="singleLevel"/>
    <w:tmpl w:val="AEEAD950"/>
    <w:name w:val="WW8Num83"/>
    <w:lvl w:ilvl="0">
      <w:start w:val="2"/>
      <w:numFmt w:val="lowerLetter"/>
      <w:lvlText w:val="%1)"/>
      <w:lvlJc w:val="left"/>
      <w:pPr>
        <w:tabs>
          <w:tab w:val="num" w:pos="-1412"/>
        </w:tabs>
        <w:ind w:left="928" w:hanging="360"/>
      </w:pPr>
      <w:rPr>
        <w:rFonts w:hint="default"/>
      </w:rPr>
    </w:lvl>
  </w:abstractNum>
  <w:abstractNum w:abstractNumId="35">
    <w:nsid w:val="0000002F"/>
    <w:multiLevelType w:val="singleLevel"/>
    <w:tmpl w:val="0000002F"/>
    <w:name w:val="WW8Num84"/>
    <w:lvl w:ilvl="0">
      <w:start w:val="1"/>
      <w:numFmt w:val="bullet"/>
      <w:lvlText w:val=""/>
      <w:lvlJc w:val="left"/>
      <w:pPr>
        <w:tabs>
          <w:tab w:val="num" w:pos="0"/>
        </w:tabs>
        <w:ind w:left="720" w:hanging="360"/>
      </w:pPr>
      <w:rPr>
        <w:rFonts w:ascii="Symbol" w:hAnsi="Symbol" w:cs="Symbol" w:hint="default"/>
        <w14:shadow w14:blurRad="0" w14:dist="0" w14:dir="0" w14:sx="0" w14:sy="0" w14:kx="0" w14:ky="0" w14:algn="none">
          <w14:srgbClr w14:val="000000"/>
        </w14:shadow>
      </w:rPr>
    </w:lvl>
  </w:abstractNum>
  <w:abstractNum w:abstractNumId="36">
    <w:nsid w:val="00000032"/>
    <w:multiLevelType w:val="singleLevel"/>
    <w:tmpl w:val="00000032"/>
    <w:name w:val="WW8Num88"/>
    <w:lvl w:ilvl="0">
      <w:start w:val="1"/>
      <w:numFmt w:val="decimal"/>
      <w:lvlText w:val="%1)"/>
      <w:lvlJc w:val="left"/>
      <w:pPr>
        <w:tabs>
          <w:tab w:val="num" w:pos="0"/>
        </w:tabs>
        <w:ind w:left="1865" w:hanging="360"/>
      </w:pPr>
    </w:lvl>
  </w:abstractNum>
  <w:abstractNum w:abstractNumId="37">
    <w:nsid w:val="00000033"/>
    <w:multiLevelType w:val="multilevel"/>
    <w:tmpl w:val="00000033"/>
    <w:name w:val="WW8Num89"/>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34"/>
    <w:multiLevelType w:val="multilevel"/>
    <w:tmpl w:val="E334D5C4"/>
    <w:name w:val="WW8Num90"/>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hint="default"/>
        <w:b w:val="0"/>
        <w:strike w:val="0"/>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9">
    <w:nsid w:val="00000035"/>
    <w:multiLevelType w:val="singleLevel"/>
    <w:tmpl w:val="00000035"/>
    <w:name w:val="WW8Num91"/>
    <w:lvl w:ilvl="0">
      <w:start w:val="1"/>
      <w:numFmt w:val="lowerLetter"/>
      <w:lvlText w:val="%1)"/>
      <w:lvlJc w:val="left"/>
      <w:pPr>
        <w:tabs>
          <w:tab w:val="num" w:pos="0"/>
        </w:tabs>
        <w:ind w:left="2340" w:hanging="360"/>
      </w:pPr>
    </w:lvl>
  </w:abstractNum>
  <w:abstractNum w:abstractNumId="40">
    <w:nsid w:val="00000036"/>
    <w:multiLevelType w:val="multilevel"/>
    <w:tmpl w:val="E1421ED4"/>
    <w:name w:val="WW8Num92"/>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hint="default"/>
        <w:b w:val="0"/>
        <w:color w:val="auto"/>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1">
    <w:nsid w:val="00000037"/>
    <w:multiLevelType w:val="multilevel"/>
    <w:tmpl w:val="00000037"/>
    <w:name w:val="WW8Num93"/>
    <w:lvl w:ilvl="0">
      <w:start w:val="1"/>
      <w:numFmt w:val="decimal"/>
      <w:lvlText w:val="%1)"/>
      <w:lvlJc w:val="left"/>
      <w:pPr>
        <w:tabs>
          <w:tab w:val="num" w:pos="0"/>
        </w:tabs>
        <w:ind w:left="1145" w:hanging="360"/>
      </w:pPr>
    </w:lvl>
    <w:lvl w:ilvl="1">
      <w:start w:val="1"/>
      <w:numFmt w:val="decimal"/>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42">
    <w:nsid w:val="00000038"/>
    <w:multiLevelType w:val="multilevel"/>
    <w:tmpl w:val="00000038"/>
    <w:name w:val="WW8Num94"/>
    <w:lvl w:ilvl="0">
      <w:start w:val="1"/>
      <w:numFmt w:val="decimal"/>
      <w:lvlText w:val="%1."/>
      <w:lvlJc w:val="left"/>
      <w:pPr>
        <w:tabs>
          <w:tab w:val="num" w:pos="717"/>
        </w:tabs>
        <w:ind w:left="717" w:hanging="357"/>
      </w:pPr>
      <w:rPr>
        <w:color w:val="auto"/>
      </w:rPr>
    </w:lvl>
    <w:lvl w:ilvl="1">
      <w:start w:val="1"/>
      <w:numFmt w:val="decimal"/>
      <w:lvlText w:val="%2."/>
      <w:lvlJc w:val="left"/>
      <w:pPr>
        <w:tabs>
          <w:tab w:val="num" w:pos="357"/>
        </w:tabs>
        <w:ind w:left="357" w:hanging="357"/>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0000003A"/>
    <w:multiLevelType w:val="multilevel"/>
    <w:tmpl w:val="0000003A"/>
    <w:name w:val="WW8Num96"/>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hint="default"/>
        <w:b w:val="0"/>
        <w:color w:val="auto"/>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4">
    <w:nsid w:val="0000003B"/>
    <w:multiLevelType w:val="singleLevel"/>
    <w:tmpl w:val="2D28B8DC"/>
    <w:name w:val="WW8Num97"/>
    <w:lvl w:ilvl="0">
      <w:start w:val="4"/>
      <w:numFmt w:val="decimal"/>
      <w:lvlText w:val="%1."/>
      <w:lvlJc w:val="left"/>
      <w:pPr>
        <w:tabs>
          <w:tab w:val="num" w:pos="0"/>
        </w:tabs>
        <w:ind w:left="2340" w:hanging="360"/>
      </w:pPr>
      <w:rPr>
        <w:rFonts w:eastAsia="Cambria" w:hint="default"/>
        <w:color w:val="auto"/>
        <w:lang w:eastAsia="pl-PL"/>
      </w:rPr>
    </w:lvl>
  </w:abstractNum>
  <w:abstractNum w:abstractNumId="45">
    <w:nsid w:val="0000003C"/>
    <w:multiLevelType w:val="singleLevel"/>
    <w:tmpl w:val="0000003C"/>
    <w:name w:val="WW8Num98"/>
    <w:lvl w:ilvl="0">
      <w:start w:val="1"/>
      <w:numFmt w:val="decimal"/>
      <w:lvlText w:val="%1)"/>
      <w:lvlJc w:val="left"/>
      <w:pPr>
        <w:tabs>
          <w:tab w:val="num" w:pos="0"/>
        </w:tabs>
        <w:ind w:left="1440" w:hanging="360"/>
      </w:pPr>
    </w:lvl>
  </w:abstractNum>
  <w:abstractNum w:abstractNumId="46">
    <w:nsid w:val="0000003D"/>
    <w:multiLevelType w:val="multilevel"/>
    <w:tmpl w:val="0000003D"/>
    <w:name w:val="WW8Num99"/>
    <w:lvl w:ilvl="0">
      <w:start w:val="1"/>
      <w:numFmt w:val="upperRoman"/>
      <w:lvlText w:val="%1."/>
      <w:lvlJc w:val="right"/>
      <w:pPr>
        <w:tabs>
          <w:tab w:val="num" w:pos="708"/>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nsid w:val="0000003F"/>
    <w:multiLevelType w:val="singleLevel"/>
    <w:tmpl w:val="0000003F"/>
    <w:name w:val="WW8Num101"/>
    <w:lvl w:ilvl="0">
      <w:start w:val="1"/>
      <w:numFmt w:val="decimal"/>
      <w:lvlText w:val="%1)"/>
      <w:lvlJc w:val="left"/>
      <w:pPr>
        <w:tabs>
          <w:tab w:val="num" w:pos="720"/>
        </w:tabs>
        <w:ind w:left="720" w:hanging="360"/>
      </w:pPr>
      <w:rPr>
        <w:color w:val="000000"/>
        <w:lang w:eastAsia="pl-PL"/>
      </w:rPr>
    </w:lvl>
  </w:abstractNum>
  <w:abstractNum w:abstractNumId="48">
    <w:nsid w:val="00000040"/>
    <w:multiLevelType w:val="multilevel"/>
    <w:tmpl w:val="00000040"/>
    <w:name w:val="WW8Num102"/>
    <w:lvl w:ilvl="0">
      <w:start w:val="1"/>
      <w:numFmt w:val="decimal"/>
      <w:lvlText w:val="%1)"/>
      <w:lvlJc w:val="left"/>
      <w:pPr>
        <w:tabs>
          <w:tab w:val="num" w:pos="0"/>
        </w:tabs>
        <w:ind w:left="1288" w:hanging="360"/>
      </w:pPr>
    </w:lvl>
    <w:lvl w:ilvl="1">
      <w:start w:val="1"/>
      <w:numFmt w:val="decimal"/>
      <w:lvlText w:val="%2)"/>
      <w:lvlJc w:val="left"/>
      <w:pPr>
        <w:tabs>
          <w:tab w:val="num" w:pos="0"/>
        </w:tabs>
        <w:ind w:left="2008" w:hanging="360"/>
      </w:pPr>
    </w:lvl>
    <w:lvl w:ilvl="2">
      <w:start w:val="1"/>
      <w:numFmt w:val="lowerRoman"/>
      <w:lvlText w:val="%3."/>
      <w:lvlJc w:val="right"/>
      <w:pPr>
        <w:tabs>
          <w:tab w:val="num" w:pos="0"/>
        </w:tabs>
        <w:ind w:left="2728" w:hanging="180"/>
      </w:pPr>
    </w:lvl>
    <w:lvl w:ilvl="3">
      <w:start w:val="1"/>
      <w:numFmt w:val="decimal"/>
      <w:lvlText w:val="%4."/>
      <w:lvlJc w:val="left"/>
      <w:pPr>
        <w:tabs>
          <w:tab w:val="num" w:pos="0"/>
        </w:tabs>
        <w:ind w:left="3448" w:hanging="360"/>
      </w:pPr>
    </w:lvl>
    <w:lvl w:ilvl="4">
      <w:start w:val="1"/>
      <w:numFmt w:val="lowerLetter"/>
      <w:lvlText w:val="%5."/>
      <w:lvlJc w:val="left"/>
      <w:pPr>
        <w:tabs>
          <w:tab w:val="num" w:pos="0"/>
        </w:tabs>
        <w:ind w:left="4168" w:hanging="360"/>
      </w:pPr>
    </w:lvl>
    <w:lvl w:ilvl="5">
      <w:start w:val="1"/>
      <w:numFmt w:val="lowerRoman"/>
      <w:lvlText w:val="%6."/>
      <w:lvlJc w:val="right"/>
      <w:pPr>
        <w:tabs>
          <w:tab w:val="num" w:pos="0"/>
        </w:tabs>
        <w:ind w:left="4888" w:hanging="180"/>
      </w:pPr>
    </w:lvl>
    <w:lvl w:ilvl="6">
      <w:start w:val="1"/>
      <w:numFmt w:val="decimal"/>
      <w:lvlText w:val="%7."/>
      <w:lvlJc w:val="left"/>
      <w:pPr>
        <w:tabs>
          <w:tab w:val="num" w:pos="0"/>
        </w:tabs>
        <w:ind w:left="5608" w:hanging="360"/>
      </w:pPr>
    </w:lvl>
    <w:lvl w:ilvl="7">
      <w:start w:val="1"/>
      <w:numFmt w:val="lowerLetter"/>
      <w:lvlText w:val="%8."/>
      <w:lvlJc w:val="left"/>
      <w:pPr>
        <w:tabs>
          <w:tab w:val="num" w:pos="0"/>
        </w:tabs>
        <w:ind w:left="6328" w:hanging="360"/>
      </w:pPr>
    </w:lvl>
    <w:lvl w:ilvl="8">
      <w:start w:val="1"/>
      <w:numFmt w:val="lowerRoman"/>
      <w:lvlText w:val="%9."/>
      <w:lvlJc w:val="right"/>
      <w:pPr>
        <w:tabs>
          <w:tab w:val="num" w:pos="0"/>
        </w:tabs>
        <w:ind w:left="7048" w:hanging="180"/>
      </w:pPr>
    </w:lvl>
  </w:abstractNum>
  <w:abstractNum w:abstractNumId="49">
    <w:nsid w:val="00000041"/>
    <w:multiLevelType w:val="singleLevel"/>
    <w:tmpl w:val="00000041"/>
    <w:name w:val="WW8Num103"/>
    <w:lvl w:ilvl="0">
      <w:start w:val="1"/>
      <w:numFmt w:val="decimal"/>
      <w:lvlText w:val="%1."/>
      <w:lvlJc w:val="left"/>
      <w:pPr>
        <w:tabs>
          <w:tab w:val="num" w:pos="0"/>
        </w:tabs>
        <w:ind w:left="720" w:hanging="360"/>
      </w:pPr>
      <w:rPr>
        <w:rFonts w:ascii="Times-Roman" w:hAnsi="Times-Roman" w:cs="Times-Roman" w:hint="default"/>
        <w:b w:val="0"/>
        <w14:shadow w14:blurRad="0" w14:dist="0" w14:dir="0" w14:sx="0" w14:sy="0" w14:kx="0" w14:ky="0" w14:algn="none">
          <w14:srgbClr w14:val="000000"/>
        </w14:shadow>
      </w:rPr>
    </w:lvl>
  </w:abstractNum>
  <w:abstractNum w:abstractNumId="50">
    <w:nsid w:val="00000042"/>
    <w:multiLevelType w:val="singleLevel"/>
    <w:tmpl w:val="00000042"/>
    <w:name w:val="WW8Num104"/>
    <w:lvl w:ilvl="0">
      <w:start w:val="1"/>
      <w:numFmt w:val="decimal"/>
      <w:lvlText w:val="%1."/>
      <w:lvlJc w:val="left"/>
      <w:pPr>
        <w:tabs>
          <w:tab w:val="num" w:pos="0"/>
        </w:tabs>
        <w:ind w:left="720" w:hanging="360"/>
      </w:pPr>
      <w:rPr>
        <w:rFonts w:ascii="Times-Roman" w:hAnsi="Times-Roman" w:cs="Times-Roman" w:hint="default"/>
        <w14:shadow w14:blurRad="0" w14:dist="0" w14:dir="0" w14:sx="0" w14:sy="0" w14:kx="0" w14:ky="0" w14:algn="none">
          <w14:srgbClr w14:val="000000"/>
        </w14:shadow>
      </w:rPr>
    </w:lvl>
  </w:abstractNum>
  <w:abstractNum w:abstractNumId="51">
    <w:nsid w:val="00000048"/>
    <w:multiLevelType w:val="singleLevel"/>
    <w:tmpl w:val="00000048"/>
    <w:name w:val="WW8Num110"/>
    <w:lvl w:ilvl="0">
      <w:start w:val="1"/>
      <w:numFmt w:val="decimal"/>
      <w:lvlText w:val="%1)"/>
      <w:lvlJc w:val="left"/>
      <w:pPr>
        <w:tabs>
          <w:tab w:val="num" w:pos="0"/>
        </w:tabs>
        <w:ind w:left="720" w:hanging="360"/>
      </w:pPr>
      <w:rPr>
        <w:i w:val="0"/>
        <w:color w:val="auto"/>
      </w:rPr>
    </w:lvl>
  </w:abstractNum>
  <w:abstractNum w:abstractNumId="52">
    <w:nsid w:val="00000049"/>
    <w:multiLevelType w:val="multilevel"/>
    <w:tmpl w:val="00000049"/>
    <w:name w:val="WW8Num111"/>
    <w:lvl w:ilvl="0">
      <w:start w:val="1"/>
      <w:numFmt w:val="decimal"/>
      <w:lvlText w:val="%1)"/>
      <w:lvlJc w:val="left"/>
      <w:pPr>
        <w:tabs>
          <w:tab w:val="num" w:pos="0"/>
        </w:tabs>
        <w:ind w:left="1093" w:hanging="360"/>
      </w:pPr>
    </w:lvl>
    <w:lvl w:ilvl="1">
      <w:start w:val="1"/>
      <w:numFmt w:val="decimal"/>
      <w:lvlText w:val="%2)"/>
      <w:lvlJc w:val="left"/>
      <w:pPr>
        <w:tabs>
          <w:tab w:val="num" w:pos="0"/>
        </w:tabs>
        <w:ind w:left="1813" w:hanging="360"/>
      </w:pPr>
      <w:rPr>
        <w:rFonts w:cs="Times New Roman"/>
        <w:b w:val="0"/>
        <w:color w:val="auto"/>
      </w:rPr>
    </w:lvl>
    <w:lvl w:ilvl="2">
      <w:start w:val="1"/>
      <w:numFmt w:val="lowerRoman"/>
      <w:lvlText w:val="%3."/>
      <w:lvlJc w:val="right"/>
      <w:pPr>
        <w:tabs>
          <w:tab w:val="num" w:pos="0"/>
        </w:tabs>
        <w:ind w:left="2533" w:hanging="180"/>
      </w:pPr>
    </w:lvl>
    <w:lvl w:ilvl="3">
      <w:start w:val="1"/>
      <w:numFmt w:val="decimal"/>
      <w:lvlText w:val="%4."/>
      <w:lvlJc w:val="left"/>
      <w:pPr>
        <w:tabs>
          <w:tab w:val="num" w:pos="0"/>
        </w:tabs>
        <w:ind w:left="3253" w:hanging="360"/>
      </w:pPr>
    </w:lvl>
    <w:lvl w:ilvl="4">
      <w:start w:val="1"/>
      <w:numFmt w:val="lowerLetter"/>
      <w:lvlText w:val="%5."/>
      <w:lvlJc w:val="left"/>
      <w:pPr>
        <w:tabs>
          <w:tab w:val="num" w:pos="0"/>
        </w:tabs>
        <w:ind w:left="3973" w:hanging="360"/>
      </w:pPr>
    </w:lvl>
    <w:lvl w:ilvl="5">
      <w:start w:val="1"/>
      <w:numFmt w:val="lowerRoman"/>
      <w:lvlText w:val="%6."/>
      <w:lvlJc w:val="right"/>
      <w:pPr>
        <w:tabs>
          <w:tab w:val="num" w:pos="0"/>
        </w:tabs>
        <w:ind w:left="4693" w:hanging="180"/>
      </w:pPr>
    </w:lvl>
    <w:lvl w:ilvl="6">
      <w:start w:val="1"/>
      <w:numFmt w:val="decimal"/>
      <w:lvlText w:val="%7."/>
      <w:lvlJc w:val="left"/>
      <w:pPr>
        <w:tabs>
          <w:tab w:val="num" w:pos="0"/>
        </w:tabs>
        <w:ind w:left="5413" w:hanging="360"/>
      </w:pPr>
    </w:lvl>
    <w:lvl w:ilvl="7">
      <w:start w:val="1"/>
      <w:numFmt w:val="lowerLetter"/>
      <w:lvlText w:val="%8."/>
      <w:lvlJc w:val="left"/>
      <w:pPr>
        <w:tabs>
          <w:tab w:val="num" w:pos="0"/>
        </w:tabs>
        <w:ind w:left="6133" w:hanging="360"/>
      </w:pPr>
    </w:lvl>
    <w:lvl w:ilvl="8">
      <w:start w:val="1"/>
      <w:numFmt w:val="lowerRoman"/>
      <w:lvlText w:val="%9."/>
      <w:lvlJc w:val="right"/>
      <w:pPr>
        <w:tabs>
          <w:tab w:val="num" w:pos="0"/>
        </w:tabs>
        <w:ind w:left="6853" w:hanging="180"/>
      </w:pPr>
    </w:lvl>
  </w:abstractNum>
  <w:abstractNum w:abstractNumId="53">
    <w:nsid w:val="0000004A"/>
    <w:multiLevelType w:val="singleLevel"/>
    <w:tmpl w:val="0000004A"/>
    <w:name w:val="WW8Num112"/>
    <w:lvl w:ilvl="0">
      <w:start w:val="1"/>
      <w:numFmt w:val="lowerLetter"/>
      <w:lvlText w:val="%1)"/>
      <w:lvlJc w:val="left"/>
      <w:pPr>
        <w:tabs>
          <w:tab w:val="num" w:pos="0"/>
        </w:tabs>
        <w:ind w:left="644" w:hanging="360"/>
      </w:pPr>
      <w:rPr>
        <w:b w:val="0"/>
        <w:bCs/>
      </w:rPr>
    </w:lvl>
  </w:abstractNum>
  <w:abstractNum w:abstractNumId="54">
    <w:nsid w:val="0000004B"/>
    <w:multiLevelType w:val="singleLevel"/>
    <w:tmpl w:val="0000004B"/>
    <w:name w:val="WW8Num113"/>
    <w:lvl w:ilvl="0">
      <w:start w:val="1"/>
      <w:numFmt w:val="decimal"/>
      <w:lvlText w:val="%1."/>
      <w:lvlJc w:val="left"/>
      <w:pPr>
        <w:tabs>
          <w:tab w:val="num" w:pos="0"/>
        </w:tabs>
        <w:ind w:left="720" w:hanging="360"/>
      </w:pPr>
      <w:rPr>
        <w:rFonts w:ascii="Times-Roman" w:hAnsi="Times-Roman" w:cs="Times-Roman" w:hint="default"/>
        <w:b w:val="0"/>
        <w14:shadow w14:blurRad="0" w14:dist="0" w14:dir="0" w14:sx="0" w14:sy="0" w14:kx="0" w14:ky="0" w14:algn="none">
          <w14:srgbClr w14:val="000000"/>
        </w14:shadow>
      </w:rPr>
    </w:lvl>
  </w:abstractNum>
  <w:abstractNum w:abstractNumId="55">
    <w:nsid w:val="0000004C"/>
    <w:multiLevelType w:val="singleLevel"/>
    <w:tmpl w:val="0000004C"/>
    <w:name w:val="WW8Num114"/>
    <w:lvl w:ilvl="0">
      <w:start w:val="1"/>
      <w:numFmt w:val="lowerLetter"/>
      <w:lvlText w:val="%1)"/>
      <w:lvlJc w:val="left"/>
      <w:pPr>
        <w:tabs>
          <w:tab w:val="num" w:pos="0"/>
        </w:tabs>
        <w:ind w:left="1287" w:hanging="360"/>
      </w:pPr>
      <w:rPr>
        <w:rFonts w:cs="Times New Roman"/>
      </w:rPr>
    </w:lvl>
  </w:abstractNum>
  <w:abstractNum w:abstractNumId="56">
    <w:nsid w:val="0000004D"/>
    <w:multiLevelType w:val="multilevel"/>
    <w:tmpl w:val="0000004D"/>
    <w:name w:val="WW8Num11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nsid w:val="0000004F"/>
    <w:multiLevelType w:val="singleLevel"/>
    <w:tmpl w:val="0000004F"/>
    <w:name w:val="WW8Num117"/>
    <w:lvl w:ilvl="0">
      <w:start w:val="1"/>
      <w:numFmt w:val="decimal"/>
      <w:lvlText w:val="%1."/>
      <w:lvlJc w:val="left"/>
      <w:pPr>
        <w:tabs>
          <w:tab w:val="num" w:pos="0"/>
        </w:tabs>
        <w:ind w:left="644" w:hanging="360"/>
      </w:pPr>
      <w:rPr>
        <w:b w:val="0"/>
        <w:bCs/>
      </w:rPr>
    </w:lvl>
  </w:abstractNum>
  <w:abstractNum w:abstractNumId="58">
    <w:nsid w:val="00000050"/>
    <w:multiLevelType w:val="singleLevel"/>
    <w:tmpl w:val="00000050"/>
    <w:name w:val="WW8Num118"/>
    <w:lvl w:ilvl="0">
      <w:start w:val="1"/>
      <w:numFmt w:val="lowerLetter"/>
      <w:lvlText w:val="%1)"/>
      <w:lvlJc w:val="left"/>
      <w:pPr>
        <w:tabs>
          <w:tab w:val="num" w:pos="0"/>
        </w:tabs>
        <w:ind w:left="2340" w:hanging="360"/>
      </w:pPr>
    </w:lvl>
  </w:abstractNum>
  <w:abstractNum w:abstractNumId="59">
    <w:nsid w:val="00000051"/>
    <w:multiLevelType w:val="singleLevel"/>
    <w:tmpl w:val="00000051"/>
    <w:name w:val="WW8Num119"/>
    <w:lvl w:ilvl="0">
      <w:start w:val="1"/>
      <w:numFmt w:val="decimal"/>
      <w:lvlText w:val="%1)"/>
      <w:lvlJc w:val="left"/>
      <w:pPr>
        <w:tabs>
          <w:tab w:val="num" w:pos="0"/>
        </w:tabs>
        <w:ind w:left="1440" w:hanging="360"/>
      </w:pPr>
    </w:lvl>
  </w:abstractNum>
  <w:abstractNum w:abstractNumId="60">
    <w:nsid w:val="00000052"/>
    <w:multiLevelType w:val="singleLevel"/>
    <w:tmpl w:val="00000052"/>
    <w:name w:val="WW8Num120"/>
    <w:lvl w:ilvl="0">
      <w:start w:val="1"/>
      <w:numFmt w:val="decimal"/>
      <w:lvlText w:val="%1."/>
      <w:lvlJc w:val="left"/>
      <w:pPr>
        <w:tabs>
          <w:tab w:val="num" w:pos="0"/>
        </w:tabs>
        <w:ind w:left="720" w:hanging="360"/>
      </w:pPr>
      <w:rPr>
        <w:rFonts w:eastAsia="Calibri"/>
        <w:b w:val="0"/>
        <w:color w:val="auto"/>
      </w:rPr>
    </w:lvl>
  </w:abstractNum>
  <w:abstractNum w:abstractNumId="61">
    <w:nsid w:val="00000053"/>
    <w:multiLevelType w:val="multilevel"/>
    <w:tmpl w:val="00000053"/>
    <w:name w:val="WW8Num121"/>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nsid w:val="00000054"/>
    <w:multiLevelType w:val="multilevel"/>
    <w:tmpl w:val="00000054"/>
    <w:name w:val="WW8Num122"/>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eastAsia="Times New Roman" w:hAnsi="Times-Roman" w:cs="Times-Roman" w:hint="default"/>
        <w:b w:val="0"/>
        <w:lang w:eastAsia="ar-SA"/>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3">
    <w:nsid w:val="00000055"/>
    <w:multiLevelType w:val="singleLevel"/>
    <w:tmpl w:val="00000055"/>
    <w:name w:val="WW8Num123"/>
    <w:lvl w:ilvl="0">
      <w:start w:val="1"/>
      <w:numFmt w:val="decimal"/>
      <w:lvlText w:val="%1)"/>
      <w:lvlJc w:val="left"/>
      <w:pPr>
        <w:tabs>
          <w:tab w:val="num" w:pos="0"/>
        </w:tabs>
        <w:ind w:left="720" w:hanging="360"/>
      </w:pPr>
      <w:rPr>
        <w:rFonts w:cs="Times New Roman"/>
        <w:b w:val="0"/>
        <w:color w:val="auto"/>
      </w:rPr>
    </w:lvl>
  </w:abstractNum>
  <w:abstractNum w:abstractNumId="64">
    <w:nsid w:val="00000057"/>
    <w:multiLevelType w:val="multilevel"/>
    <w:tmpl w:val="00000057"/>
    <w:name w:val="WW8Num125"/>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hint="default"/>
        <w:b w:val="0"/>
        <w:color w:val="auto"/>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5">
    <w:nsid w:val="00000059"/>
    <w:multiLevelType w:val="multilevel"/>
    <w:tmpl w:val="00000059"/>
    <w:name w:val="WW8Num127"/>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hint="default"/>
        <w:b w:val="0"/>
        <w:color w:val="auto"/>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6">
    <w:nsid w:val="0000005A"/>
    <w:multiLevelType w:val="multilevel"/>
    <w:tmpl w:val="0000005A"/>
    <w:name w:val="WW8Num128"/>
    <w:lvl w:ilvl="0">
      <w:start w:val="1"/>
      <w:numFmt w:val="lowerLetter"/>
      <w:lvlText w:val="%1)"/>
      <w:lvlJc w:val="left"/>
      <w:pPr>
        <w:tabs>
          <w:tab w:val="num" w:pos="0"/>
        </w:tabs>
        <w:ind w:left="1287" w:hanging="360"/>
      </w:pPr>
      <w:rPr>
        <w:rFonts w:eastAsia="Calibri" w:cs="Times New Roman"/>
      </w:rPr>
    </w:lvl>
    <w:lvl w:ilvl="1">
      <w:start w:val="1"/>
      <w:numFmt w:val="lowerLetter"/>
      <w:lvlText w:val="%2)"/>
      <w:lvlJc w:val="left"/>
      <w:pPr>
        <w:tabs>
          <w:tab w:val="num" w:pos="0"/>
        </w:tabs>
        <w:ind w:left="2007" w:hanging="360"/>
      </w:pPr>
      <w:rPr>
        <w:rFonts w:eastAsia="Calibri" w:cs="Times New Roman"/>
      </w:r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67">
    <w:nsid w:val="0000005B"/>
    <w:multiLevelType w:val="singleLevel"/>
    <w:tmpl w:val="0000005B"/>
    <w:name w:val="WW8Num129"/>
    <w:lvl w:ilvl="0">
      <w:start w:val="1"/>
      <w:numFmt w:val="lowerLetter"/>
      <w:lvlText w:val="%1)"/>
      <w:lvlJc w:val="left"/>
      <w:pPr>
        <w:tabs>
          <w:tab w:val="num" w:pos="0"/>
        </w:tabs>
        <w:ind w:left="720" w:hanging="360"/>
      </w:pPr>
    </w:lvl>
  </w:abstractNum>
  <w:abstractNum w:abstractNumId="68">
    <w:nsid w:val="0000005C"/>
    <w:multiLevelType w:val="singleLevel"/>
    <w:tmpl w:val="0000005C"/>
    <w:name w:val="WW8Num130"/>
    <w:lvl w:ilvl="0">
      <w:start w:val="1"/>
      <w:numFmt w:val="decimal"/>
      <w:lvlText w:val="%1."/>
      <w:lvlJc w:val="left"/>
      <w:pPr>
        <w:tabs>
          <w:tab w:val="num" w:pos="0"/>
        </w:tabs>
        <w:ind w:left="720" w:hanging="360"/>
      </w:pPr>
      <w:rPr>
        <w:rFonts w:ascii="Times-Roman" w:hAnsi="Times-Roman" w:cs="Times-Roman" w:hint="default"/>
        <w:b w:val="0"/>
        <w14:shadow w14:blurRad="0" w14:dist="0" w14:dir="0" w14:sx="0" w14:sy="0" w14:kx="0" w14:ky="0" w14:algn="none">
          <w14:srgbClr w14:val="000000"/>
        </w14:shadow>
      </w:rPr>
    </w:lvl>
  </w:abstractNum>
  <w:abstractNum w:abstractNumId="69">
    <w:nsid w:val="0000005D"/>
    <w:multiLevelType w:val="multilevel"/>
    <w:tmpl w:val="0000005D"/>
    <w:name w:val="WW8Num131"/>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eastAsia="Calibri" w:hAnsi="Times-Roman" w:cs="Times-Roman" w:hint="default"/>
        <w:b w:val="0"/>
        <w:bCs/>
        <w:color w:val="auto"/>
        <w:lang w:eastAsia="ar-SA"/>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0">
    <w:nsid w:val="00000060"/>
    <w:multiLevelType w:val="multilevel"/>
    <w:tmpl w:val="00000060"/>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1">
    <w:nsid w:val="00586030"/>
    <w:multiLevelType w:val="singleLevel"/>
    <w:tmpl w:val="04150011"/>
    <w:lvl w:ilvl="0">
      <w:start w:val="1"/>
      <w:numFmt w:val="decimal"/>
      <w:lvlText w:val="%1)"/>
      <w:lvlJc w:val="left"/>
      <w:pPr>
        <w:ind w:left="2340" w:hanging="360"/>
      </w:pPr>
    </w:lvl>
  </w:abstractNum>
  <w:abstractNum w:abstractNumId="72">
    <w:nsid w:val="00B96367"/>
    <w:multiLevelType w:val="hybridMultilevel"/>
    <w:tmpl w:val="6A7C7B26"/>
    <w:lvl w:ilvl="0" w:tplc="0E5C2C1C">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nsid w:val="065F0E01"/>
    <w:multiLevelType w:val="hybridMultilevel"/>
    <w:tmpl w:val="9724CD98"/>
    <w:name w:val="WW8Num412"/>
    <w:lvl w:ilvl="0" w:tplc="C87E01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067C68D3"/>
    <w:multiLevelType w:val="hybridMultilevel"/>
    <w:tmpl w:val="4BF0B12E"/>
    <w:lvl w:ilvl="0" w:tplc="735E3D9C">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D361098"/>
    <w:multiLevelType w:val="hybridMultilevel"/>
    <w:tmpl w:val="16981DE6"/>
    <w:lvl w:ilvl="0" w:tplc="4DDC6720">
      <w:start w:val="1"/>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FF96B7B"/>
    <w:multiLevelType w:val="multilevel"/>
    <w:tmpl w:val="15B078D6"/>
    <w:name w:val="WW8Num332"/>
    <w:lvl w:ilvl="0">
      <w:start w:val="3"/>
      <w:numFmt w:val="decimal"/>
      <w:lvlText w:val="%1"/>
      <w:lvlJc w:val="left"/>
      <w:pPr>
        <w:tabs>
          <w:tab w:val="num" w:pos="360"/>
        </w:tabs>
        <w:ind w:left="360" w:hanging="360"/>
      </w:pPr>
      <w:rPr>
        <w:rFonts w:hint="default"/>
      </w:rPr>
    </w:lvl>
    <w:lvl w:ilvl="1">
      <w:start w:val="6"/>
      <w:numFmt w:val="decimal"/>
      <w:lvlText w:val="%2."/>
      <w:lvlJc w:val="left"/>
      <w:pPr>
        <w:tabs>
          <w:tab w:val="num" w:pos="360"/>
        </w:tabs>
        <w:ind w:left="360" w:hanging="360"/>
      </w:pPr>
      <w:rPr>
        <w:rFonts w:ascii="Times-Roman" w:eastAsia="Arial Unicode MS" w:hAnsi="Times-Roman" w:cs="Times-Roman" w:hint="default"/>
        <w:b w:val="0"/>
        <w:color w:val="000000"/>
        <w14:shadow w14:blurRad="0" w14:dist="0" w14:dir="0" w14:sx="0" w14:sy="0" w14:kx="0" w14:ky="0" w14:algn="none">
          <w14:srgbClr w14:val="000000"/>
        </w14:shadow>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13096597"/>
    <w:multiLevelType w:val="hybridMultilevel"/>
    <w:tmpl w:val="6BC60EFA"/>
    <w:lvl w:ilvl="0" w:tplc="0D802B66">
      <w:start w:val="1"/>
      <w:numFmt w:val="decimal"/>
      <w:lvlText w:val="%1."/>
      <w:lvlJc w:val="left"/>
      <w:pPr>
        <w:ind w:left="720" w:hanging="360"/>
      </w:pPr>
      <w:rPr>
        <w:rFonts w:hint="default"/>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6711D95"/>
    <w:multiLevelType w:val="hybridMultilevel"/>
    <w:tmpl w:val="140C718E"/>
    <w:name w:val="WW8Num4126"/>
    <w:lvl w:ilvl="0" w:tplc="1F320B5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1B9A1F24"/>
    <w:multiLevelType w:val="hybridMultilevel"/>
    <w:tmpl w:val="9CE2F2B8"/>
    <w:lvl w:ilvl="0" w:tplc="FAAEA76A">
      <w:start w:val="8"/>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1D8408C5"/>
    <w:multiLevelType w:val="hybridMultilevel"/>
    <w:tmpl w:val="26167976"/>
    <w:name w:val="WW8Num372"/>
    <w:lvl w:ilvl="0" w:tplc="0000000F">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1FFF32F6"/>
    <w:multiLevelType w:val="hybridMultilevel"/>
    <w:tmpl w:val="5C12A5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23693D3C"/>
    <w:multiLevelType w:val="hybridMultilevel"/>
    <w:tmpl w:val="7B96A5D4"/>
    <w:lvl w:ilvl="0" w:tplc="567437E4">
      <w:start w:val="1"/>
      <w:numFmt w:val="decimal"/>
      <w:lvlText w:val="%1."/>
      <w:lvlJc w:val="left"/>
      <w:pPr>
        <w:ind w:left="720" w:hanging="360"/>
      </w:pPr>
      <w:rPr>
        <w:rFonts w:ascii="Times New Roman" w:hAnsi="Times New Roman" w:cs="Times New Roman" w:hint="default"/>
        <w:color w:val="auto"/>
        <w:sz w:val="24"/>
        <w:szCs w:val="24"/>
      </w:rPr>
    </w:lvl>
    <w:lvl w:ilvl="1" w:tplc="04150011">
      <w:start w:val="1"/>
      <w:numFmt w:val="decimal"/>
      <w:lvlText w:val="%2)"/>
      <w:lvlJc w:val="left"/>
      <w:pPr>
        <w:ind w:left="1440" w:hanging="360"/>
      </w:pPr>
    </w:lvl>
    <w:lvl w:ilvl="2" w:tplc="FCB661E8">
      <w:start w:val="1"/>
      <w:numFmt w:val="decimal"/>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250F662A"/>
    <w:multiLevelType w:val="hybridMultilevel"/>
    <w:tmpl w:val="4760876E"/>
    <w:name w:val="WW8Num4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2CFA4079"/>
    <w:multiLevelType w:val="hybridMultilevel"/>
    <w:tmpl w:val="082CD9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5">
    <w:nsid w:val="2F517FBC"/>
    <w:multiLevelType w:val="hybridMultilevel"/>
    <w:tmpl w:val="422C2158"/>
    <w:lvl w:ilvl="0" w:tplc="1DAC9F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2F7D7B76"/>
    <w:multiLevelType w:val="hybridMultilevel"/>
    <w:tmpl w:val="7318FAFA"/>
    <w:name w:val="WW8Num1052"/>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7">
    <w:nsid w:val="30432833"/>
    <w:multiLevelType w:val="hybridMultilevel"/>
    <w:tmpl w:val="16DEABF2"/>
    <w:lvl w:ilvl="0" w:tplc="D5EC5836">
      <w:start w:val="1"/>
      <w:numFmt w:val="decimal"/>
      <w:lvlText w:val="%1)"/>
      <w:lvlJc w:val="left"/>
      <w:pPr>
        <w:ind w:left="360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321E763C"/>
    <w:multiLevelType w:val="singleLevel"/>
    <w:tmpl w:val="04150011"/>
    <w:lvl w:ilvl="0">
      <w:start w:val="1"/>
      <w:numFmt w:val="decimal"/>
      <w:lvlText w:val="%1)"/>
      <w:lvlJc w:val="left"/>
      <w:pPr>
        <w:ind w:left="2340" w:hanging="360"/>
      </w:pPr>
    </w:lvl>
  </w:abstractNum>
  <w:abstractNum w:abstractNumId="89">
    <w:nsid w:val="323C62E4"/>
    <w:multiLevelType w:val="hybridMultilevel"/>
    <w:tmpl w:val="1E5E46F6"/>
    <w:name w:val="WW8Num412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0">
    <w:nsid w:val="3B3E67DE"/>
    <w:multiLevelType w:val="hybridMultilevel"/>
    <w:tmpl w:val="D6700FF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1">
    <w:nsid w:val="3E463420"/>
    <w:multiLevelType w:val="hybridMultilevel"/>
    <w:tmpl w:val="6B5E91E0"/>
    <w:lvl w:ilvl="0" w:tplc="BF20C550">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401E783C"/>
    <w:multiLevelType w:val="hybridMultilevel"/>
    <w:tmpl w:val="EB363CC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3">
    <w:nsid w:val="43567F83"/>
    <w:multiLevelType w:val="multilevel"/>
    <w:tmpl w:val="0000005D"/>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eastAsia="Calibri" w:hAnsi="Times-Roman" w:cs="Times-Roman" w:hint="default"/>
        <w:b w:val="0"/>
        <w:bCs/>
        <w:color w:val="auto"/>
        <w:lang w:eastAsia="ar-SA"/>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4">
    <w:nsid w:val="49D0029A"/>
    <w:multiLevelType w:val="singleLevel"/>
    <w:tmpl w:val="2BF0FBB6"/>
    <w:lvl w:ilvl="0">
      <w:start w:val="1"/>
      <w:numFmt w:val="decimal"/>
      <w:lvlText w:val="%1."/>
      <w:lvlJc w:val="left"/>
      <w:pPr>
        <w:tabs>
          <w:tab w:val="num" w:pos="0"/>
        </w:tabs>
        <w:ind w:left="720" w:hanging="360"/>
      </w:pPr>
      <w:rPr>
        <w:b w:val="0"/>
        <w:i w:val="0"/>
      </w:rPr>
    </w:lvl>
  </w:abstractNum>
  <w:abstractNum w:abstractNumId="95">
    <w:nsid w:val="4A1F43C0"/>
    <w:multiLevelType w:val="singleLevel"/>
    <w:tmpl w:val="04150011"/>
    <w:lvl w:ilvl="0">
      <w:start w:val="1"/>
      <w:numFmt w:val="decimal"/>
      <w:lvlText w:val="%1)"/>
      <w:lvlJc w:val="left"/>
      <w:pPr>
        <w:ind w:left="2766" w:hanging="360"/>
      </w:pPr>
    </w:lvl>
  </w:abstractNum>
  <w:abstractNum w:abstractNumId="96">
    <w:nsid w:val="5558685F"/>
    <w:multiLevelType w:val="hybridMultilevel"/>
    <w:tmpl w:val="EA22BBDA"/>
    <w:lvl w:ilvl="0" w:tplc="334C5A88">
      <w:start w:val="1"/>
      <w:numFmt w:val="decimal"/>
      <w:lvlText w:val="%1)"/>
      <w:lvlJc w:val="left"/>
      <w:pPr>
        <w:ind w:left="2160" w:hanging="360"/>
      </w:pPr>
      <w:rPr>
        <w:b w:val="0"/>
        <w:color w:val="auto"/>
      </w:r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7">
    <w:nsid w:val="59880F13"/>
    <w:multiLevelType w:val="hybridMultilevel"/>
    <w:tmpl w:val="E9DADD4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59C36921"/>
    <w:multiLevelType w:val="hybridMultilevel"/>
    <w:tmpl w:val="3BD490F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9">
    <w:nsid w:val="5A466981"/>
    <w:multiLevelType w:val="hybridMultilevel"/>
    <w:tmpl w:val="14648386"/>
    <w:lvl w:ilvl="0" w:tplc="0415000F">
      <w:start w:val="1"/>
      <w:numFmt w:val="decimal"/>
      <w:lvlText w:val="%1."/>
      <w:lvlJc w:val="left"/>
      <w:pPr>
        <w:ind w:left="720" w:hanging="360"/>
      </w:pPr>
    </w:lvl>
    <w:lvl w:ilvl="1" w:tplc="25CA2060">
      <w:start w:val="1"/>
      <w:numFmt w:val="decimal"/>
      <w:lvlText w:val="%2)"/>
      <w:lvlJc w:val="left"/>
      <w:pPr>
        <w:ind w:left="1440" w:hanging="360"/>
      </w:pPr>
      <w:rPr>
        <w:rFonts w:ascii="Times New Roman" w:eastAsia="Times New Roman" w:hAnsi="Times New Roman"/>
      </w:rPr>
    </w:lvl>
    <w:lvl w:ilvl="2" w:tplc="580ACD70">
      <w:start w:val="1"/>
      <w:numFmt w:val="decimal"/>
      <w:lvlText w:val="%3)"/>
      <w:lvlJc w:val="left"/>
      <w:pPr>
        <w:ind w:left="2340" w:hanging="36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decimal"/>
      <w:lvlText w:val="%5."/>
      <w:lvlJc w:val="left"/>
      <w:pPr>
        <w:tabs>
          <w:tab w:val="num" w:pos="3600"/>
        </w:tabs>
        <w:ind w:left="3600" w:hanging="360"/>
      </w:pPr>
      <w:rPr>
        <w:rFonts w:ascii="Times New Roman" w:hAnsi="Times New Roman" w:cs="Times New Roman"/>
      </w:rPr>
    </w:lvl>
    <w:lvl w:ilvl="5" w:tplc="0415001B">
      <w:start w:val="1"/>
      <w:numFmt w:val="decimal"/>
      <w:lvlText w:val="%6."/>
      <w:lvlJc w:val="left"/>
      <w:pPr>
        <w:tabs>
          <w:tab w:val="num" w:pos="4320"/>
        </w:tabs>
        <w:ind w:left="4320" w:hanging="36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decimal"/>
      <w:lvlText w:val="%8."/>
      <w:lvlJc w:val="left"/>
      <w:pPr>
        <w:tabs>
          <w:tab w:val="num" w:pos="5760"/>
        </w:tabs>
        <w:ind w:left="5760" w:hanging="360"/>
      </w:pPr>
      <w:rPr>
        <w:rFonts w:ascii="Times New Roman" w:hAnsi="Times New Roman" w:cs="Times New Roman"/>
      </w:rPr>
    </w:lvl>
    <w:lvl w:ilvl="8" w:tplc="0415001B">
      <w:start w:val="1"/>
      <w:numFmt w:val="decimal"/>
      <w:lvlText w:val="%9."/>
      <w:lvlJc w:val="left"/>
      <w:pPr>
        <w:tabs>
          <w:tab w:val="num" w:pos="6480"/>
        </w:tabs>
        <w:ind w:left="6480" w:hanging="360"/>
      </w:pPr>
      <w:rPr>
        <w:rFonts w:ascii="Times New Roman" w:hAnsi="Times New Roman" w:cs="Times New Roman"/>
      </w:rPr>
    </w:lvl>
  </w:abstractNum>
  <w:abstractNum w:abstractNumId="100">
    <w:nsid w:val="5AA822E2"/>
    <w:multiLevelType w:val="hybridMultilevel"/>
    <w:tmpl w:val="3926CAEC"/>
    <w:lvl w:ilvl="0" w:tplc="523641B6">
      <w:start w:val="1"/>
      <w:numFmt w:val="decimal"/>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1">
    <w:nsid w:val="5C5565F3"/>
    <w:multiLevelType w:val="hybridMultilevel"/>
    <w:tmpl w:val="E32EF1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2">
    <w:nsid w:val="5EEB38BE"/>
    <w:multiLevelType w:val="singleLevel"/>
    <w:tmpl w:val="04150011"/>
    <w:lvl w:ilvl="0">
      <w:start w:val="1"/>
      <w:numFmt w:val="decimal"/>
      <w:lvlText w:val="%1)"/>
      <w:lvlJc w:val="left"/>
      <w:pPr>
        <w:ind w:left="2340" w:hanging="360"/>
      </w:pPr>
    </w:lvl>
  </w:abstractNum>
  <w:abstractNum w:abstractNumId="103">
    <w:nsid w:val="5FC307DC"/>
    <w:multiLevelType w:val="hybridMultilevel"/>
    <w:tmpl w:val="70DC4538"/>
    <w:lvl w:ilvl="0" w:tplc="6A92EAB4">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64BF4691"/>
    <w:multiLevelType w:val="hybridMultilevel"/>
    <w:tmpl w:val="EC1EDC82"/>
    <w:name w:val="WW8Num412622"/>
    <w:lvl w:ilvl="0" w:tplc="61346D9E">
      <w:start w:val="4"/>
      <w:numFmt w:val="decimal"/>
      <w:lvlText w:val="%1."/>
      <w:lvlJc w:val="left"/>
      <w:pPr>
        <w:ind w:left="1004"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6BDD4A22"/>
    <w:multiLevelType w:val="hybridMultilevel"/>
    <w:tmpl w:val="92F2FC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nsid w:val="701E7A98"/>
    <w:multiLevelType w:val="hybridMultilevel"/>
    <w:tmpl w:val="A2400B5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72E51E55"/>
    <w:multiLevelType w:val="hybridMultilevel"/>
    <w:tmpl w:val="D888986E"/>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08">
    <w:nsid w:val="76B13999"/>
    <w:multiLevelType w:val="hybridMultilevel"/>
    <w:tmpl w:val="E1307192"/>
    <w:lvl w:ilvl="0" w:tplc="9EFEF7A4">
      <w:start w:val="3"/>
      <w:numFmt w:val="decimal"/>
      <w:lvlText w:val="%1."/>
      <w:lvlJc w:val="lef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7BF66535"/>
    <w:multiLevelType w:val="hybridMultilevel"/>
    <w:tmpl w:val="22AEE70A"/>
    <w:lvl w:ilvl="0" w:tplc="F4226BE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7C8F5C60"/>
    <w:multiLevelType w:val="hybridMultilevel"/>
    <w:tmpl w:val="0E345DA8"/>
    <w:lvl w:ilvl="0" w:tplc="8C74CFCA">
      <w:start w:val="1"/>
      <w:numFmt w:val="decimal"/>
      <w:lvlText w:val="%1."/>
      <w:lvlJc w:val="left"/>
      <w:pPr>
        <w:ind w:left="3600" w:hanging="360"/>
      </w:pPr>
      <w:rPr>
        <w:rFonts w:ascii="Times New Roman" w:eastAsia="Calibri"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8"/>
  </w:num>
  <w:num w:numId="3">
    <w:abstractNumId w:val="11"/>
  </w:num>
  <w:num w:numId="4">
    <w:abstractNumId w:val="17"/>
  </w:num>
  <w:num w:numId="5">
    <w:abstractNumId w:val="18"/>
  </w:num>
  <w:num w:numId="6">
    <w:abstractNumId w:val="20"/>
  </w:num>
  <w:num w:numId="7">
    <w:abstractNumId w:val="25"/>
  </w:num>
  <w:num w:numId="8">
    <w:abstractNumId w:val="27"/>
  </w:num>
  <w:num w:numId="9">
    <w:abstractNumId w:val="35"/>
  </w:num>
  <w:num w:numId="10">
    <w:abstractNumId w:val="42"/>
  </w:num>
  <w:num w:numId="11">
    <w:abstractNumId w:val="44"/>
  </w:num>
  <w:num w:numId="12">
    <w:abstractNumId w:val="47"/>
  </w:num>
  <w:num w:numId="13">
    <w:abstractNumId w:val="52"/>
  </w:num>
  <w:num w:numId="14">
    <w:abstractNumId w:val="53"/>
  </w:num>
  <w:num w:numId="15">
    <w:abstractNumId w:val="55"/>
  </w:num>
  <w:num w:numId="16">
    <w:abstractNumId w:val="56"/>
  </w:num>
  <w:num w:numId="17">
    <w:abstractNumId w:val="57"/>
  </w:num>
  <w:num w:numId="18">
    <w:abstractNumId w:val="60"/>
  </w:num>
  <w:num w:numId="19">
    <w:abstractNumId w:val="61"/>
  </w:num>
  <w:num w:numId="20">
    <w:abstractNumId w:val="63"/>
  </w:num>
  <w:num w:numId="21">
    <w:abstractNumId w:val="66"/>
  </w:num>
  <w:num w:numId="22">
    <w:abstractNumId w:val="70"/>
  </w:num>
  <w:num w:numId="23">
    <w:abstractNumId w:val="73"/>
  </w:num>
  <w:num w:numId="24">
    <w:abstractNumId w:val="94"/>
  </w:num>
  <w:num w:numId="25">
    <w:abstractNumId w:val="105"/>
  </w:num>
  <w:num w:numId="26">
    <w:abstractNumId w:val="77"/>
  </w:num>
  <w:num w:numId="27">
    <w:abstractNumId w:val="97"/>
  </w:num>
  <w:num w:numId="28">
    <w:abstractNumId w:val="82"/>
  </w:num>
  <w:num w:numId="29">
    <w:abstractNumId w:val="81"/>
  </w:num>
  <w:num w:numId="30">
    <w:abstractNumId w:val="84"/>
  </w:num>
  <w:num w:numId="31">
    <w:abstractNumId w:val="72"/>
  </w:num>
  <w:num w:numId="32">
    <w:abstractNumId w:val="109"/>
  </w:num>
  <w:num w:numId="33">
    <w:abstractNumId w:val="103"/>
  </w:num>
  <w:num w:numId="34">
    <w:abstractNumId w:val="80"/>
  </w:num>
  <w:num w:numId="35">
    <w:abstractNumId w:val="75"/>
  </w:num>
  <w:num w:numId="36">
    <w:abstractNumId w:val="100"/>
  </w:num>
  <w:num w:numId="37">
    <w:abstractNumId w:val="95"/>
  </w:num>
  <w:num w:numId="38">
    <w:abstractNumId w:val="86"/>
  </w:num>
  <w:num w:numId="39">
    <w:abstractNumId w:val="108"/>
  </w:num>
  <w:num w:numId="40">
    <w:abstractNumId w:val="78"/>
  </w:num>
  <w:num w:numId="41">
    <w:abstractNumId w:val="89"/>
  </w:num>
  <w:num w:numId="42">
    <w:abstractNumId w:val="104"/>
  </w:num>
  <w:num w:numId="43">
    <w:abstractNumId w:val="0"/>
  </w:num>
  <w:num w:numId="44">
    <w:abstractNumId w:val="110"/>
  </w:num>
  <w:num w:numId="45">
    <w:abstractNumId w:val="87"/>
  </w:num>
  <w:num w:numId="46">
    <w:abstractNumId w:val="90"/>
  </w:num>
  <w:num w:numId="47">
    <w:abstractNumId w:val="101"/>
  </w:num>
  <w:num w:numId="48">
    <w:abstractNumId w:val="107"/>
  </w:num>
  <w:num w:numId="49">
    <w:abstractNumId w:val="79"/>
  </w:num>
  <w:num w:numId="50">
    <w:abstractNumId w:val="71"/>
  </w:num>
  <w:num w:numId="51">
    <w:abstractNumId w:val="88"/>
  </w:num>
  <w:num w:numId="52">
    <w:abstractNumId w:val="102"/>
  </w:num>
  <w:num w:numId="53">
    <w:abstractNumId w:val="92"/>
  </w:num>
  <w:num w:numId="54">
    <w:abstractNumId w:val="74"/>
  </w:num>
  <w:num w:numId="55">
    <w:abstractNumId w:val="98"/>
  </w:num>
  <w:num w:numId="56">
    <w:abstractNumId w:val="91"/>
  </w:num>
  <w:num w:numId="57">
    <w:abstractNumId w:val="99"/>
  </w:num>
  <w:num w:numId="5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9"/>
  </w:num>
  <w:num w:numId="60">
    <w:abstractNumId w:val="96"/>
  </w:num>
  <w:num w:numId="61">
    <w:abstractNumId w:val="85"/>
  </w:num>
  <w:num w:numId="62">
    <w:abstractNumId w:val="10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06C"/>
    <w:rsid w:val="000A1A92"/>
    <w:rsid w:val="000A6D33"/>
    <w:rsid w:val="000B06DF"/>
    <w:rsid w:val="00121F55"/>
    <w:rsid w:val="00134BEE"/>
    <w:rsid w:val="00157FA9"/>
    <w:rsid w:val="00175889"/>
    <w:rsid w:val="001C277F"/>
    <w:rsid w:val="00214BEB"/>
    <w:rsid w:val="0022750C"/>
    <w:rsid w:val="0023506C"/>
    <w:rsid w:val="00245345"/>
    <w:rsid w:val="00254735"/>
    <w:rsid w:val="002C1AF6"/>
    <w:rsid w:val="002F5BA5"/>
    <w:rsid w:val="00301A62"/>
    <w:rsid w:val="00331F1B"/>
    <w:rsid w:val="003320D6"/>
    <w:rsid w:val="00337D26"/>
    <w:rsid w:val="003424FF"/>
    <w:rsid w:val="00362F17"/>
    <w:rsid w:val="00386761"/>
    <w:rsid w:val="00390AD7"/>
    <w:rsid w:val="003971E6"/>
    <w:rsid w:val="003C6EB7"/>
    <w:rsid w:val="003D64F9"/>
    <w:rsid w:val="0040689E"/>
    <w:rsid w:val="0041407E"/>
    <w:rsid w:val="00435B31"/>
    <w:rsid w:val="00457E7F"/>
    <w:rsid w:val="004A0E01"/>
    <w:rsid w:val="004A0E49"/>
    <w:rsid w:val="004A633E"/>
    <w:rsid w:val="004A6527"/>
    <w:rsid w:val="004B53ED"/>
    <w:rsid w:val="004B55A0"/>
    <w:rsid w:val="004E2C5C"/>
    <w:rsid w:val="00530253"/>
    <w:rsid w:val="005C6EA8"/>
    <w:rsid w:val="005E7F69"/>
    <w:rsid w:val="00652177"/>
    <w:rsid w:val="00661F7E"/>
    <w:rsid w:val="006A110C"/>
    <w:rsid w:val="006B4B6F"/>
    <w:rsid w:val="006C59BB"/>
    <w:rsid w:val="006F7224"/>
    <w:rsid w:val="00747AC6"/>
    <w:rsid w:val="007824F3"/>
    <w:rsid w:val="007847C1"/>
    <w:rsid w:val="00790EC1"/>
    <w:rsid w:val="007A56E5"/>
    <w:rsid w:val="007B3434"/>
    <w:rsid w:val="007E0638"/>
    <w:rsid w:val="007F448A"/>
    <w:rsid w:val="00832448"/>
    <w:rsid w:val="008357DC"/>
    <w:rsid w:val="00854EBD"/>
    <w:rsid w:val="00875171"/>
    <w:rsid w:val="008B1708"/>
    <w:rsid w:val="008B24E1"/>
    <w:rsid w:val="008B49C2"/>
    <w:rsid w:val="008C74F2"/>
    <w:rsid w:val="008E7ABB"/>
    <w:rsid w:val="00902DDD"/>
    <w:rsid w:val="00917B06"/>
    <w:rsid w:val="0095754F"/>
    <w:rsid w:val="009D3184"/>
    <w:rsid w:val="009E6D98"/>
    <w:rsid w:val="009F6355"/>
    <w:rsid w:val="00A034DC"/>
    <w:rsid w:val="00A11F89"/>
    <w:rsid w:val="00A13CEB"/>
    <w:rsid w:val="00A54B3A"/>
    <w:rsid w:val="00A55435"/>
    <w:rsid w:val="00A831B7"/>
    <w:rsid w:val="00AA5FB7"/>
    <w:rsid w:val="00AC6031"/>
    <w:rsid w:val="00AD4C34"/>
    <w:rsid w:val="00AD7F3C"/>
    <w:rsid w:val="00B12FC5"/>
    <w:rsid w:val="00B41828"/>
    <w:rsid w:val="00B470BC"/>
    <w:rsid w:val="00B50631"/>
    <w:rsid w:val="00B57A18"/>
    <w:rsid w:val="00BA261E"/>
    <w:rsid w:val="00BA5B7F"/>
    <w:rsid w:val="00C06AC8"/>
    <w:rsid w:val="00C11773"/>
    <w:rsid w:val="00C15ECC"/>
    <w:rsid w:val="00C42E4F"/>
    <w:rsid w:val="00C4690B"/>
    <w:rsid w:val="00C90ADB"/>
    <w:rsid w:val="00CF27A3"/>
    <w:rsid w:val="00CF729D"/>
    <w:rsid w:val="00D40DF2"/>
    <w:rsid w:val="00D440AA"/>
    <w:rsid w:val="00D45F79"/>
    <w:rsid w:val="00D72585"/>
    <w:rsid w:val="00D860AC"/>
    <w:rsid w:val="00D931DC"/>
    <w:rsid w:val="00DD3AB6"/>
    <w:rsid w:val="00DE375E"/>
    <w:rsid w:val="00E0785E"/>
    <w:rsid w:val="00E414ED"/>
    <w:rsid w:val="00E6795F"/>
    <w:rsid w:val="00E947A6"/>
    <w:rsid w:val="00EE74D5"/>
    <w:rsid w:val="00F14AFF"/>
    <w:rsid w:val="00F15500"/>
    <w:rsid w:val="00F86080"/>
    <w:rsid w:val="00FB285F"/>
    <w:rsid w:val="00FC02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4AFF"/>
    <w:pPr>
      <w:suppressAutoHyphens/>
      <w:spacing w:after="0" w:line="240" w:lineRule="auto"/>
    </w:pPr>
    <w:rPr>
      <w:rFonts w:ascii="Times New Roman" w:eastAsia="SimSun" w:hAnsi="Times New Roman" w:cs="Times New Roman"/>
      <w:sz w:val="24"/>
      <w:szCs w:val="24"/>
      <w:lang w:eastAsia="zh-CN"/>
    </w:rPr>
  </w:style>
  <w:style w:type="paragraph" w:styleId="Nagwek1">
    <w:name w:val="heading 1"/>
    <w:basedOn w:val="Normalny"/>
    <w:next w:val="Normalny"/>
    <w:link w:val="Nagwek1Znak"/>
    <w:qFormat/>
    <w:rsid w:val="0023506C"/>
    <w:pPr>
      <w:keepNext/>
      <w:numPr>
        <w:numId w:val="22"/>
      </w:numPr>
      <w:outlineLvl w:val="0"/>
    </w:pPr>
    <w:rPr>
      <w:b/>
      <w:bCs/>
    </w:rPr>
  </w:style>
  <w:style w:type="paragraph" w:styleId="Nagwek2">
    <w:name w:val="heading 2"/>
    <w:basedOn w:val="Normalny"/>
    <w:next w:val="Normalny"/>
    <w:link w:val="Nagwek2Znak"/>
    <w:qFormat/>
    <w:rsid w:val="0023506C"/>
    <w:pPr>
      <w:keepNext/>
      <w:numPr>
        <w:ilvl w:val="1"/>
        <w:numId w:val="22"/>
      </w:numPr>
      <w:outlineLvl w:val="1"/>
    </w:pPr>
    <w:rPr>
      <w:rFonts w:ascii="Arial Black" w:hAnsi="Arial Black" w:cs="Arial Black"/>
      <w:sz w:val="28"/>
    </w:rPr>
  </w:style>
  <w:style w:type="paragraph" w:styleId="Nagwek3">
    <w:name w:val="heading 3"/>
    <w:basedOn w:val="Normalny"/>
    <w:next w:val="Normalny"/>
    <w:link w:val="Nagwek3Znak"/>
    <w:qFormat/>
    <w:rsid w:val="0023506C"/>
    <w:pPr>
      <w:keepNext/>
      <w:numPr>
        <w:ilvl w:val="2"/>
        <w:numId w:val="22"/>
      </w:numPr>
      <w:jc w:val="center"/>
      <w:outlineLvl w:val="2"/>
    </w:pPr>
    <w:rPr>
      <w:b/>
      <w:bCs/>
      <w:sz w:val="32"/>
    </w:rPr>
  </w:style>
  <w:style w:type="paragraph" w:styleId="Nagwek4">
    <w:name w:val="heading 4"/>
    <w:basedOn w:val="Normalny"/>
    <w:next w:val="Normalny"/>
    <w:link w:val="Nagwek4Znak"/>
    <w:qFormat/>
    <w:rsid w:val="0023506C"/>
    <w:pPr>
      <w:keepNext/>
      <w:numPr>
        <w:ilvl w:val="3"/>
        <w:numId w:val="22"/>
      </w:numPr>
      <w:outlineLvl w:val="3"/>
    </w:pPr>
    <w:rPr>
      <w:b/>
      <w:bCs/>
      <w:sz w:val="28"/>
    </w:rPr>
  </w:style>
  <w:style w:type="paragraph" w:styleId="Nagwek5">
    <w:name w:val="heading 5"/>
    <w:basedOn w:val="Normalny"/>
    <w:next w:val="Normalny"/>
    <w:link w:val="Nagwek5Znak"/>
    <w:qFormat/>
    <w:rsid w:val="0023506C"/>
    <w:pPr>
      <w:keepNext/>
      <w:numPr>
        <w:ilvl w:val="4"/>
        <w:numId w:val="22"/>
      </w:numPr>
      <w:outlineLvl w:val="4"/>
    </w:pPr>
    <w:rPr>
      <w:u w:val="single"/>
    </w:rPr>
  </w:style>
  <w:style w:type="paragraph" w:styleId="Nagwek6">
    <w:name w:val="heading 6"/>
    <w:basedOn w:val="Normalny"/>
    <w:next w:val="Normalny"/>
    <w:link w:val="Nagwek6Znak"/>
    <w:qFormat/>
    <w:rsid w:val="0023506C"/>
    <w:pPr>
      <w:numPr>
        <w:ilvl w:val="5"/>
        <w:numId w:val="22"/>
      </w:numPr>
      <w:spacing w:before="240" w:after="60"/>
      <w:outlineLvl w:val="5"/>
    </w:pPr>
    <w:rPr>
      <w:b/>
      <w:bCs/>
      <w:sz w:val="22"/>
      <w:szCs w:val="22"/>
    </w:rPr>
  </w:style>
  <w:style w:type="paragraph" w:styleId="Nagwek7">
    <w:name w:val="heading 7"/>
    <w:basedOn w:val="Normalny"/>
    <w:next w:val="Normalny"/>
    <w:link w:val="Nagwek7Znak"/>
    <w:qFormat/>
    <w:rsid w:val="0023506C"/>
    <w:pPr>
      <w:keepNext/>
      <w:numPr>
        <w:ilvl w:val="6"/>
        <w:numId w:val="22"/>
      </w:numPr>
      <w:jc w:val="center"/>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3506C"/>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rsid w:val="0023506C"/>
    <w:rPr>
      <w:rFonts w:ascii="Arial Black" w:eastAsia="SimSun" w:hAnsi="Arial Black" w:cs="Arial Black"/>
      <w:sz w:val="28"/>
      <w:szCs w:val="24"/>
      <w:lang w:eastAsia="zh-CN"/>
    </w:rPr>
  </w:style>
  <w:style w:type="character" w:customStyle="1" w:styleId="Nagwek3Znak">
    <w:name w:val="Nagłówek 3 Znak"/>
    <w:basedOn w:val="Domylnaczcionkaakapitu"/>
    <w:link w:val="Nagwek3"/>
    <w:rsid w:val="0023506C"/>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rsid w:val="0023506C"/>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rsid w:val="0023506C"/>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rsid w:val="0023506C"/>
    <w:rPr>
      <w:rFonts w:ascii="Times New Roman" w:eastAsia="SimSun" w:hAnsi="Times New Roman" w:cs="Times New Roman"/>
      <w:b/>
      <w:bCs/>
      <w:lang w:eastAsia="zh-CN"/>
    </w:rPr>
  </w:style>
  <w:style w:type="character" w:customStyle="1" w:styleId="Nagwek7Znak">
    <w:name w:val="Nagłówek 7 Znak"/>
    <w:basedOn w:val="Domylnaczcionkaakapitu"/>
    <w:link w:val="Nagwek7"/>
    <w:rsid w:val="0023506C"/>
    <w:rPr>
      <w:rFonts w:ascii="Times New Roman" w:eastAsia="SimSun" w:hAnsi="Times New Roman" w:cs="Times New Roman"/>
      <w:b/>
      <w:bCs/>
      <w:sz w:val="24"/>
      <w:szCs w:val="24"/>
      <w:lang w:eastAsia="zh-CN"/>
    </w:rPr>
  </w:style>
  <w:style w:type="character" w:customStyle="1" w:styleId="WW8Num1z0">
    <w:name w:val="WW8Num1z0"/>
    <w:rsid w:val="0023506C"/>
  </w:style>
  <w:style w:type="character" w:customStyle="1" w:styleId="WW8Num1z1">
    <w:name w:val="WW8Num1z1"/>
    <w:rsid w:val="0023506C"/>
  </w:style>
  <w:style w:type="character" w:customStyle="1" w:styleId="WW8Num1z2">
    <w:name w:val="WW8Num1z2"/>
    <w:rsid w:val="0023506C"/>
  </w:style>
  <w:style w:type="character" w:customStyle="1" w:styleId="WW8Num1z3">
    <w:name w:val="WW8Num1z3"/>
    <w:rsid w:val="0023506C"/>
  </w:style>
  <w:style w:type="character" w:customStyle="1" w:styleId="WW8Num1z4">
    <w:name w:val="WW8Num1z4"/>
    <w:rsid w:val="0023506C"/>
  </w:style>
  <w:style w:type="character" w:customStyle="1" w:styleId="WW8Num1z5">
    <w:name w:val="WW8Num1z5"/>
    <w:rsid w:val="0023506C"/>
  </w:style>
  <w:style w:type="character" w:customStyle="1" w:styleId="WW8Num1z6">
    <w:name w:val="WW8Num1z6"/>
    <w:rsid w:val="0023506C"/>
  </w:style>
  <w:style w:type="character" w:customStyle="1" w:styleId="WW8Num1z7">
    <w:name w:val="WW8Num1z7"/>
    <w:rsid w:val="0023506C"/>
  </w:style>
  <w:style w:type="character" w:customStyle="1" w:styleId="WW8Num1z8">
    <w:name w:val="WW8Num1z8"/>
    <w:rsid w:val="0023506C"/>
  </w:style>
  <w:style w:type="character" w:customStyle="1" w:styleId="WW8Num2z0">
    <w:name w:val="WW8Num2z0"/>
    <w:rsid w:val="0023506C"/>
    <w:rPr>
      <w:b/>
      <w:bCs/>
      <w:color w:val="000000"/>
      <w:sz w:val="28"/>
    </w:rPr>
  </w:style>
  <w:style w:type="character" w:customStyle="1" w:styleId="WW8Num2z1">
    <w:name w:val="WW8Num2z1"/>
    <w:rsid w:val="0023506C"/>
    <w:rPr>
      <w:rFonts w:eastAsia="Calibri"/>
      <w:b/>
      <w:color w:val="000000"/>
      <w:sz w:val="22"/>
      <w:szCs w:val="22"/>
      <w:lang w:eastAsia="ar-SA"/>
    </w:rPr>
  </w:style>
  <w:style w:type="character" w:customStyle="1" w:styleId="WW8Num2z2">
    <w:name w:val="WW8Num2z2"/>
    <w:rsid w:val="0023506C"/>
  </w:style>
  <w:style w:type="character" w:customStyle="1" w:styleId="WW8Num2z3">
    <w:name w:val="WW8Num2z3"/>
    <w:rsid w:val="0023506C"/>
  </w:style>
  <w:style w:type="character" w:customStyle="1" w:styleId="WW8Num2z4">
    <w:name w:val="WW8Num2z4"/>
    <w:rsid w:val="0023506C"/>
  </w:style>
  <w:style w:type="character" w:customStyle="1" w:styleId="WW8Num2z5">
    <w:name w:val="WW8Num2z5"/>
    <w:rsid w:val="0023506C"/>
  </w:style>
  <w:style w:type="character" w:customStyle="1" w:styleId="WW8Num2z6">
    <w:name w:val="WW8Num2z6"/>
    <w:rsid w:val="0023506C"/>
  </w:style>
  <w:style w:type="character" w:customStyle="1" w:styleId="WW8Num2z7">
    <w:name w:val="WW8Num2z7"/>
    <w:rsid w:val="0023506C"/>
  </w:style>
  <w:style w:type="character" w:customStyle="1" w:styleId="WW8Num2z8">
    <w:name w:val="WW8Num2z8"/>
    <w:rsid w:val="0023506C"/>
  </w:style>
  <w:style w:type="character" w:customStyle="1" w:styleId="WW8Num3z0">
    <w:name w:val="WW8Num3z0"/>
    <w:rsid w:val="0023506C"/>
    <w:rPr>
      <w:rFonts w:cs="Times New Roman"/>
      <w:b w:val="0"/>
      <w:color w:val="auto"/>
    </w:rPr>
  </w:style>
  <w:style w:type="character" w:customStyle="1" w:styleId="WW8Num4z0">
    <w:name w:val="WW8Num4z0"/>
    <w:rsid w:val="0023506C"/>
    <w:rPr>
      <w:color w:val="000000"/>
      <w:sz w:val="24"/>
    </w:rPr>
  </w:style>
  <w:style w:type="character" w:customStyle="1" w:styleId="WW8Num5z0">
    <w:name w:val="WW8Num5z0"/>
    <w:rsid w:val="0023506C"/>
    <w:rPr>
      <w:rFonts w:eastAsia="Times New Roman"/>
      <w:b w:val="0"/>
      <w:lang w:eastAsia="ar-SA"/>
    </w:rPr>
  </w:style>
  <w:style w:type="character" w:customStyle="1" w:styleId="WW8Num6z0">
    <w:name w:val="WW8Num6z0"/>
    <w:rsid w:val="0023506C"/>
    <w:rPr>
      <w:color w:val="000000"/>
    </w:rPr>
  </w:style>
  <w:style w:type="character" w:customStyle="1" w:styleId="WW8Num6z1">
    <w:name w:val="WW8Num6z1"/>
    <w:rsid w:val="0023506C"/>
  </w:style>
  <w:style w:type="character" w:customStyle="1" w:styleId="WW8Num6z2">
    <w:name w:val="WW8Num6z2"/>
    <w:rsid w:val="0023506C"/>
  </w:style>
  <w:style w:type="character" w:customStyle="1" w:styleId="WW8Num6z3">
    <w:name w:val="WW8Num6z3"/>
    <w:rsid w:val="0023506C"/>
  </w:style>
  <w:style w:type="character" w:customStyle="1" w:styleId="WW8Num6z4">
    <w:name w:val="WW8Num6z4"/>
    <w:rsid w:val="0023506C"/>
  </w:style>
  <w:style w:type="character" w:customStyle="1" w:styleId="WW8Num6z5">
    <w:name w:val="WW8Num6z5"/>
    <w:rsid w:val="0023506C"/>
  </w:style>
  <w:style w:type="character" w:customStyle="1" w:styleId="WW8Num6z6">
    <w:name w:val="WW8Num6z6"/>
    <w:rsid w:val="0023506C"/>
  </w:style>
  <w:style w:type="character" w:customStyle="1" w:styleId="WW8Num6z7">
    <w:name w:val="WW8Num6z7"/>
    <w:rsid w:val="0023506C"/>
  </w:style>
  <w:style w:type="character" w:customStyle="1" w:styleId="WW8Num6z8">
    <w:name w:val="WW8Num6z8"/>
    <w:rsid w:val="0023506C"/>
  </w:style>
  <w:style w:type="character" w:customStyle="1" w:styleId="WW8Num7z0">
    <w:name w:val="WW8Num7z0"/>
    <w:rsid w:val="0023506C"/>
    <w:rPr>
      <w:color w:val="000000"/>
      <w:sz w:val="24"/>
    </w:rPr>
  </w:style>
  <w:style w:type="character" w:customStyle="1" w:styleId="WW8Num7z1">
    <w:name w:val="WW8Num7z1"/>
    <w:rsid w:val="0023506C"/>
    <w:rPr>
      <w:rFonts w:ascii="Times New Roman" w:eastAsia="Times New Roman" w:hAnsi="Times New Roman" w:cs="Times New Roman"/>
    </w:rPr>
  </w:style>
  <w:style w:type="character" w:customStyle="1" w:styleId="WW8Num7z2">
    <w:name w:val="WW8Num7z2"/>
    <w:rsid w:val="0023506C"/>
  </w:style>
  <w:style w:type="character" w:customStyle="1" w:styleId="WW8Num7z3">
    <w:name w:val="WW8Num7z3"/>
    <w:rsid w:val="0023506C"/>
  </w:style>
  <w:style w:type="character" w:customStyle="1" w:styleId="WW8Num7z4">
    <w:name w:val="WW8Num7z4"/>
    <w:rsid w:val="0023506C"/>
  </w:style>
  <w:style w:type="character" w:customStyle="1" w:styleId="WW8Num7z5">
    <w:name w:val="WW8Num7z5"/>
    <w:rsid w:val="0023506C"/>
  </w:style>
  <w:style w:type="character" w:customStyle="1" w:styleId="WW8Num7z6">
    <w:name w:val="WW8Num7z6"/>
    <w:rsid w:val="0023506C"/>
  </w:style>
  <w:style w:type="character" w:customStyle="1" w:styleId="WW8Num7z7">
    <w:name w:val="WW8Num7z7"/>
    <w:rsid w:val="0023506C"/>
  </w:style>
  <w:style w:type="character" w:customStyle="1" w:styleId="WW8Num7z8">
    <w:name w:val="WW8Num7z8"/>
    <w:rsid w:val="0023506C"/>
  </w:style>
  <w:style w:type="character" w:customStyle="1" w:styleId="WW8Num8z0">
    <w:name w:val="WW8Num8z0"/>
    <w:rsid w:val="0023506C"/>
    <w:rPr>
      <w:rFonts w:ascii="Symbol" w:hAnsi="Symbol" w:cs="Symbol" w:hint="default"/>
      <w:sz w:val="16"/>
    </w:rPr>
  </w:style>
  <w:style w:type="character" w:customStyle="1" w:styleId="WW8Num8z1">
    <w:name w:val="WW8Num8z1"/>
    <w:rsid w:val="0023506C"/>
  </w:style>
  <w:style w:type="character" w:customStyle="1" w:styleId="WW8Num8z2">
    <w:name w:val="WW8Num8z2"/>
    <w:rsid w:val="0023506C"/>
  </w:style>
  <w:style w:type="character" w:customStyle="1" w:styleId="WW8Num8z3">
    <w:name w:val="WW8Num8z3"/>
    <w:rsid w:val="0023506C"/>
  </w:style>
  <w:style w:type="character" w:customStyle="1" w:styleId="WW8Num8z4">
    <w:name w:val="WW8Num8z4"/>
    <w:rsid w:val="0023506C"/>
  </w:style>
  <w:style w:type="character" w:customStyle="1" w:styleId="WW8Num8z5">
    <w:name w:val="WW8Num8z5"/>
    <w:rsid w:val="0023506C"/>
  </w:style>
  <w:style w:type="character" w:customStyle="1" w:styleId="WW8Num8z6">
    <w:name w:val="WW8Num8z6"/>
    <w:rsid w:val="0023506C"/>
  </w:style>
  <w:style w:type="character" w:customStyle="1" w:styleId="WW8Num8z7">
    <w:name w:val="WW8Num8z7"/>
    <w:rsid w:val="0023506C"/>
  </w:style>
  <w:style w:type="character" w:customStyle="1" w:styleId="WW8Num8z8">
    <w:name w:val="WW8Num8z8"/>
    <w:rsid w:val="0023506C"/>
  </w:style>
  <w:style w:type="character" w:customStyle="1" w:styleId="WW8Num9z0">
    <w:name w:val="WW8Num9z0"/>
    <w:rsid w:val="0023506C"/>
    <w:rPr>
      <w:b w:val="0"/>
      <w:bCs/>
      <w:color w:val="auto"/>
    </w:rPr>
  </w:style>
  <w:style w:type="character" w:customStyle="1" w:styleId="WW8Num10z0">
    <w:name w:val="WW8Num10z0"/>
    <w:rsid w:val="0023506C"/>
  </w:style>
  <w:style w:type="character" w:customStyle="1" w:styleId="WW8Num10z1">
    <w:name w:val="WW8Num10z1"/>
    <w:rsid w:val="0023506C"/>
    <w:rPr>
      <w:rFonts w:eastAsia="Lucida Sans Unicode"/>
      <w:kern w:val="2"/>
      <w:lang w:eastAsia="ar-SA"/>
    </w:rPr>
  </w:style>
  <w:style w:type="character" w:customStyle="1" w:styleId="WW8Num10z2">
    <w:name w:val="WW8Num10z2"/>
    <w:rsid w:val="0023506C"/>
  </w:style>
  <w:style w:type="character" w:customStyle="1" w:styleId="WW8Num10z3">
    <w:name w:val="WW8Num10z3"/>
    <w:rsid w:val="0023506C"/>
  </w:style>
  <w:style w:type="character" w:customStyle="1" w:styleId="WW8Num10z4">
    <w:name w:val="WW8Num10z4"/>
    <w:rsid w:val="0023506C"/>
  </w:style>
  <w:style w:type="character" w:customStyle="1" w:styleId="WW8Num10z5">
    <w:name w:val="WW8Num10z5"/>
    <w:rsid w:val="0023506C"/>
  </w:style>
  <w:style w:type="character" w:customStyle="1" w:styleId="WW8Num10z6">
    <w:name w:val="WW8Num10z6"/>
    <w:rsid w:val="0023506C"/>
  </w:style>
  <w:style w:type="character" w:customStyle="1" w:styleId="WW8Num10z7">
    <w:name w:val="WW8Num10z7"/>
    <w:rsid w:val="0023506C"/>
  </w:style>
  <w:style w:type="character" w:customStyle="1" w:styleId="WW8Num10z8">
    <w:name w:val="WW8Num10z8"/>
    <w:rsid w:val="0023506C"/>
  </w:style>
  <w:style w:type="character" w:customStyle="1" w:styleId="WW8Num11z0">
    <w:name w:val="WW8Num11z0"/>
    <w:rsid w:val="0023506C"/>
    <w:rPr>
      <w:b w:val="0"/>
      <w:color w:val="auto"/>
    </w:rPr>
  </w:style>
  <w:style w:type="character" w:customStyle="1" w:styleId="WW8Num12z0">
    <w:name w:val="WW8Num12z0"/>
    <w:rsid w:val="0023506C"/>
    <w:rPr>
      <w:rFonts w:ascii="Symbol" w:hAnsi="Symbol" w:cs="Symbol"/>
      <w:color w:val="000000"/>
    </w:rPr>
  </w:style>
  <w:style w:type="character" w:customStyle="1" w:styleId="WW8Num13z0">
    <w:name w:val="WW8Num13z0"/>
    <w:rsid w:val="0023506C"/>
    <w:rPr>
      <w:b/>
      <w:color w:val="000000"/>
    </w:rPr>
  </w:style>
  <w:style w:type="character" w:customStyle="1" w:styleId="WW8Num14z0">
    <w:name w:val="WW8Num14z0"/>
    <w:rsid w:val="0023506C"/>
    <w:rPr>
      <w:color w:val="auto"/>
    </w:rPr>
  </w:style>
  <w:style w:type="character" w:customStyle="1" w:styleId="WW8Num15z0">
    <w:name w:val="WW8Num15z0"/>
    <w:rsid w:val="0023506C"/>
    <w:rPr>
      <w:rFonts w:cs="Times New Roman"/>
    </w:rPr>
  </w:style>
  <w:style w:type="character" w:customStyle="1" w:styleId="WW8Num16z0">
    <w:name w:val="WW8Num16z0"/>
    <w:rsid w:val="0023506C"/>
    <w:rPr>
      <w:b/>
      <w:color w:val="auto"/>
    </w:rPr>
  </w:style>
  <w:style w:type="character" w:customStyle="1" w:styleId="WW8Num17z0">
    <w:name w:val="WW8Num17z0"/>
    <w:rsid w:val="0023506C"/>
    <w:rPr>
      <w:color w:val="auto"/>
      <w:u w:val="none"/>
    </w:rPr>
  </w:style>
  <w:style w:type="character" w:customStyle="1" w:styleId="WW8Num18z0">
    <w:name w:val="WW8Num18z0"/>
    <w:rsid w:val="0023506C"/>
    <w:rPr>
      <w:sz w:val="24"/>
    </w:rPr>
  </w:style>
  <w:style w:type="character" w:customStyle="1" w:styleId="WW8Num19z0">
    <w:name w:val="WW8Num19z0"/>
    <w:rsid w:val="0023506C"/>
  </w:style>
  <w:style w:type="character" w:customStyle="1" w:styleId="WW8Num20z0">
    <w:name w:val="WW8Num20z0"/>
    <w:rsid w:val="0023506C"/>
  </w:style>
  <w:style w:type="character" w:customStyle="1" w:styleId="WW8Num21z0">
    <w:name w:val="WW8Num21z0"/>
    <w:rsid w:val="0023506C"/>
    <w:rPr>
      <w:color w:val="000000"/>
    </w:rPr>
  </w:style>
  <w:style w:type="character" w:customStyle="1" w:styleId="WW8Num22z0">
    <w:name w:val="WW8Num22z0"/>
    <w:rsid w:val="0023506C"/>
    <w:rPr>
      <w:sz w:val="24"/>
    </w:rPr>
  </w:style>
  <w:style w:type="character" w:customStyle="1" w:styleId="WW8Num23z0">
    <w:name w:val="WW8Num23z0"/>
    <w:rsid w:val="0023506C"/>
    <w:rPr>
      <w:rFonts w:ascii="Times New Roman" w:eastAsia="Times New Roman" w:hAnsi="Times New Roman" w:cs="Times New Roman"/>
      <w:color w:val="000000"/>
    </w:rPr>
  </w:style>
  <w:style w:type="character" w:customStyle="1" w:styleId="WW8Num24z0">
    <w:name w:val="WW8Num24z0"/>
    <w:rsid w:val="0023506C"/>
    <w:rPr>
      <w:rFonts w:ascii="Symbol" w:hAnsi="Symbol" w:cs="Symbol"/>
      <w:color w:val="000000"/>
      <w:sz w:val="22"/>
      <w:szCs w:val="22"/>
      <w:lang w:eastAsia="en-US"/>
    </w:rPr>
  </w:style>
  <w:style w:type="character" w:customStyle="1" w:styleId="WW8Num25z0">
    <w:name w:val="WW8Num25z0"/>
    <w:rsid w:val="0023506C"/>
  </w:style>
  <w:style w:type="character" w:customStyle="1" w:styleId="WW8Num26z0">
    <w:name w:val="WW8Num26z0"/>
    <w:rsid w:val="0023506C"/>
    <w:rPr>
      <w:color w:val="000000"/>
    </w:rPr>
  </w:style>
  <w:style w:type="character" w:customStyle="1" w:styleId="WW8Num27z0">
    <w:name w:val="WW8Num27z0"/>
    <w:rsid w:val="0023506C"/>
    <w:rPr>
      <w:color w:val="000000"/>
    </w:rPr>
  </w:style>
  <w:style w:type="character" w:customStyle="1" w:styleId="WW8Num28z0">
    <w:name w:val="WW8Num28z0"/>
    <w:rsid w:val="0023506C"/>
  </w:style>
  <w:style w:type="character" w:customStyle="1" w:styleId="WW8Num29z0">
    <w:name w:val="WW8Num29z0"/>
    <w:rsid w:val="0023506C"/>
    <w:rPr>
      <w:b/>
      <w:color w:val="000000"/>
    </w:rPr>
  </w:style>
  <w:style w:type="character" w:customStyle="1" w:styleId="WW8Num30z0">
    <w:name w:val="WW8Num30z0"/>
    <w:rsid w:val="0023506C"/>
  </w:style>
  <w:style w:type="character" w:customStyle="1" w:styleId="WW8Num31z0">
    <w:name w:val="WW8Num31z0"/>
    <w:rsid w:val="0023506C"/>
  </w:style>
  <w:style w:type="character" w:customStyle="1" w:styleId="WW8Num32z0">
    <w:name w:val="WW8Num32z0"/>
    <w:rsid w:val="0023506C"/>
    <w:rPr>
      <w:rFonts w:cs="Times New Roman"/>
    </w:rPr>
  </w:style>
  <w:style w:type="character" w:customStyle="1" w:styleId="WW8Num33z0">
    <w:name w:val="WW8Num33z0"/>
    <w:rsid w:val="0023506C"/>
  </w:style>
  <w:style w:type="character" w:customStyle="1" w:styleId="WW8Num33z1">
    <w:name w:val="WW8Num33z1"/>
    <w:rsid w:val="0023506C"/>
    <w:rPr>
      <w:rFonts w:ascii="Times-Roman" w:eastAsia="Arial Unicode MS" w:hAnsi="Times-Roman" w:cs="Times-Roman" w:hint="default"/>
      <w:b w:val="0"/>
      <w:color w:val="000000"/>
      <w:lang w:eastAsia="pl-PL"/>
      <w14:shadow w14:blurRad="0" w14:dist="0" w14:dir="0" w14:sx="0" w14:sy="0" w14:kx="0" w14:ky="0" w14:algn="none">
        <w14:srgbClr w14:val="000000"/>
      </w14:shadow>
    </w:rPr>
  </w:style>
  <w:style w:type="character" w:customStyle="1" w:styleId="WW8Num33z2">
    <w:name w:val="WW8Num33z2"/>
    <w:rsid w:val="0023506C"/>
  </w:style>
  <w:style w:type="character" w:customStyle="1" w:styleId="WW8Num33z3">
    <w:name w:val="WW8Num33z3"/>
    <w:rsid w:val="0023506C"/>
  </w:style>
  <w:style w:type="character" w:customStyle="1" w:styleId="WW8Num33z4">
    <w:name w:val="WW8Num33z4"/>
    <w:rsid w:val="0023506C"/>
  </w:style>
  <w:style w:type="character" w:customStyle="1" w:styleId="WW8Num33z5">
    <w:name w:val="WW8Num33z5"/>
    <w:rsid w:val="0023506C"/>
  </w:style>
  <w:style w:type="character" w:customStyle="1" w:styleId="WW8Num33z6">
    <w:name w:val="WW8Num33z6"/>
    <w:rsid w:val="0023506C"/>
  </w:style>
  <w:style w:type="character" w:customStyle="1" w:styleId="WW8Num33z7">
    <w:name w:val="WW8Num33z7"/>
    <w:rsid w:val="0023506C"/>
  </w:style>
  <w:style w:type="character" w:customStyle="1" w:styleId="WW8Num33z8">
    <w:name w:val="WW8Num33z8"/>
    <w:rsid w:val="0023506C"/>
  </w:style>
  <w:style w:type="character" w:customStyle="1" w:styleId="WW8Num34z0">
    <w:name w:val="WW8Num34z0"/>
    <w:rsid w:val="0023506C"/>
    <w:rPr>
      <w:color w:val="000000"/>
    </w:rPr>
  </w:style>
  <w:style w:type="character" w:customStyle="1" w:styleId="WW8Num35z0">
    <w:name w:val="WW8Num35z0"/>
    <w:rsid w:val="0023506C"/>
  </w:style>
  <w:style w:type="character" w:customStyle="1" w:styleId="WW8Num36z0">
    <w:name w:val="WW8Num36z0"/>
    <w:rsid w:val="0023506C"/>
    <w:rPr>
      <w:rFonts w:ascii="Times New Roman" w:hAnsi="Times New Roman" w:cs="Times New Roman"/>
    </w:rPr>
  </w:style>
  <w:style w:type="character" w:customStyle="1" w:styleId="WW8Num36z1">
    <w:name w:val="WW8Num36z1"/>
    <w:rsid w:val="0023506C"/>
    <w:rPr>
      <w:rFonts w:ascii="Times New Roman" w:eastAsia="Times New Roman" w:hAnsi="Times New Roman" w:cs="Times New Roman"/>
    </w:rPr>
  </w:style>
  <w:style w:type="character" w:customStyle="1" w:styleId="WW8Num37z0">
    <w:name w:val="WW8Num37z0"/>
    <w:rsid w:val="0023506C"/>
    <w:rPr>
      <w:rFonts w:eastAsia="Calibri" w:hint="default"/>
      <w:b/>
      <w:bCs/>
      <w:i w:val="0"/>
      <w:sz w:val="22"/>
      <w:szCs w:val="22"/>
      <w:lang w:eastAsia="en-US"/>
      <w14:shadow w14:blurRad="0" w14:dist="0" w14:dir="0" w14:sx="0" w14:sy="0" w14:kx="0" w14:ky="0" w14:algn="none">
        <w14:srgbClr w14:val="000000"/>
      </w14:shadow>
    </w:rPr>
  </w:style>
  <w:style w:type="character" w:customStyle="1" w:styleId="WW8Num38z0">
    <w:name w:val="WW8Num38z0"/>
    <w:rsid w:val="0023506C"/>
    <w:rPr>
      <w:rFonts w:ascii="Tahoma" w:hAnsi="Tahoma" w:cs="Tahoma"/>
      <w:sz w:val="22"/>
    </w:rPr>
  </w:style>
  <w:style w:type="character" w:customStyle="1" w:styleId="WW8Num39z0">
    <w:name w:val="WW8Num39z0"/>
    <w:rsid w:val="0023506C"/>
    <w:rPr>
      <w:rFonts w:ascii="Courier New" w:hAnsi="Courier New" w:cs="Courier New"/>
      <w:color w:val="000000"/>
    </w:rPr>
  </w:style>
  <w:style w:type="character" w:customStyle="1" w:styleId="WW8Num40z0">
    <w:name w:val="WW8Num40z0"/>
    <w:rsid w:val="0023506C"/>
    <w:rPr>
      <w:b/>
    </w:rPr>
  </w:style>
  <w:style w:type="character" w:customStyle="1" w:styleId="WW8Num41z0">
    <w:name w:val="WW8Num41z0"/>
    <w:rsid w:val="0023506C"/>
    <w:rPr>
      <w:rFonts w:eastAsia="Calibri" w:hint="default"/>
      <w:b w:val="0"/>
      <w:color w:val="000000"/>
      <w:lang w:eastAsia="pl-PL"/>
    </w:rPr>
  </w:style>
  <w:style w:type="character" w:customStyle="1" w:styleId="WW8Num42z0">
    <w:name w:val="WW8Num42z0"/>
    <w:rsid w:val="0023506C"/>
    <w:rPr>
      <w:b/>
    </w:rPr>
  </w:style>
  <w:style w:type="character" w:customStyle="1" w:styleId="WW8Num42z1">
    <w:name w:val="WW8Num42z1"/>
    <w:rsid w:val="0023506C"/>
  </w:style>
  <w:style w:type="character" w:customStyle="1" w:styleId="WW8Num42z2">
    <w:name w:val="WW8Num42z2"/>
    <w:rsid w:val="0023506C"/>
  </w:style>
  <w:style w:type="character" w:customStyle="1" w:styleId="WW8Num42z3">
    <w:name w:val="WW8Num42z3"/>
    <w:rsid w:val="0023506C"/>
  </w:style>
  <w:style w:type="character" w:customStyle="1" w:styleId="WW8Num42z4">
    <w:name w:val="WW8Num42z4"/>
    <w:rsid w:val="0023506C"/>
  </w:style>
  <w:style w:type="character" w:customStyle="1" w:styleId="WW8Num42z5">
    <w:name w:val="WW8Num42z5"/>
    <w:rsid w:val="0023506C"/>
  </w:style>
  <w:style w:type="character" w:customStyle="1" w:styleId="WW8Num42z6">
    <w:name w:val="WW8Num42z6"/>
    <w:rsid w:val="0023506C"/>
  </w:style>
  <w:style w:type="character" w:customStyle="1" w:styleId="WW8Num42z7">
    <w:name w:val="WW8Num42z7"/>
    <w:rsid w:val="0023506C"/>
  </w:style>
  <w:style w:type="character" w:customStyle="1" w:styleId="WW8Num42z8">
    <w:name w:val="WW8Num42z8"/>
    <w:rsid w:val="0023506C"/>
  </w:style>
  <w:style w:type="character" w:customStyle="1" w:styleId="WW8Num43z0">
    <w:name w:val="WW8Num43z0"/>
    <w:rsid w:val="0023506C"/>
    <w:rPr>
      <w:color w:val="000000"/>
    </w:rPr>
  </w:style>
  <w:style w:type="character" w:customStyle="1" w:styleId="WW8Num44z0">
    <w:name w:val="WW8Num44z0"/>
    <w:rsid w:val="0023506C"/>
  </w:style>
  <w:style w:type="character" w:customStyle="1" w:styleId="WW8Num44z1">
    <w:name w:val="WW8Num44z1"/>
    <w:rsid w:val="0023506C"/>
  </w:style>
  <w:style w:type="character" w:customStyle="1" w:styleId="WW8Num44z2">
    <w:name w:val="WW8Num44z2"/>
    <w:rsid w:val="0023506C"/>
  </w:style>
  <w:style w:type="character" w:customStyle="1" w:styleId="WW8Num44z3">
    <w:name w:val="WW8Num44z3"/>
    <w:rsid w:val="0023506C"/>
  </w:style>
  <w:style w:type="character" w:customStyle="1" w:styleId="WW8Num44z4">
    <w:name w:val="WW8Num44z4"/>
    <w:rsid w:val="0023506C"/>
  </w:style>
  <w:style w:type="character" w:customStyle="1" w:styleId="WW8Num44z5">
    <w:name w:val="WW8Num44z5"/>
    <w:rsid w:val="0023506C"/>
  </w:style>
  <w:style w:type="character" w:customStyle="1" w:styleId="WW8Num44z6">
    <w:name w:val="WW8Num44z6"/>
    <w:rsid w:val="0023506C"/>
  </w:style>
  <w:style w:type="character" w:customStyle="1" w:styleId="WW8Num44z7">
    <w:name w:val="WW8Num44z7"/>
    <w:rsid w:val="0023506C"/>
  </w:style>
  <w:style w:type="character" w:customStyle="1" w:styleId="WW8Num44z8">
    <w:name w:val="WW8Num44z8"/>
    <w:rsid w:val="0023506C"/>
  </w:style>
  <w:style w:type="character" w:customStyle="1" w:styleId="WW8Num45z0">
    <w:name w:val="WW8Num45z0"/>
    <w:rsid w:val="0023506C"/>
    <w:rPr>
      <w:rFonts w:ascii="Symbol" w:eastAsia="Calibri" w:hAnsi="Symbol" w:cs="Symbol" w:hint="default"/>
    </w:rPr>
  </w:style>
  <w:style w:type="character" w:customStyle="1" w:styleId="WW8Num45z1">
    <w:name w:val="WW8Num45z1"/>
    <w:rsid w:val="0023506C"/>
  </w:style>
  <w:style w:type="character" w:customStyle="1" w:styleId="WW8Num45z2">
    <w:name w:val="WW8Num45z2"/>
    <w:rsid w:val="0023506C"/>
  </w:style>
  <w:style w:type="character" w:customStyle="1" w:styleId="WW8Num45z3">
    <w:name w:val="WW8Num45z3"/>
    <w:rsid w:val="0023506C"/>
  </w:style>
  <w:style w:type="character" w:customStyle="1" w:styleId="WW8Num45z4">
    <w:name w:val="WW8Num45z4"/>
    <w:rsid w:val="0023506C"/>
  </w:style>
  <w:style w:type="character" w:customStyle="1" w:styleId="WW8Num45z5">
    <w:name w:val="WW8Num45z5"/>
    <w:rsid w:val="0023506C"/>
  </w:style>
  <w:style w:type="character" w:customStyle="1" w:styleId="WW8Num45z6">
    <w:name w:val="WW8Num45z6"/>
    <w:rsid w:val="0023506C"/>
  </w:style>
  <w:style w:type="character" w:customStyle="1" w:styleId="WW8Num45z7">
    <w:name w:val="WW8Num45z7"/>
    <w:rsid w:val="0023506C"/>
  </w:style>
  <w:style w:type="character" w:customStyle="1" w:styleId="WW8Num45z8">
    <w:name w:val="WW8Num45z8"/>
    <w:rsid w:val="0023506C"/>
  </w:style>
  <w:style w:type="character" w:customStyle="1" w:styleId="WW8Num46z0">
    <w:name w:val="WW8Num46z0"/>
    <w:rsid w:val="0023506C"/>
    <w:rPr>
      <w:b/>
      <w:bCs w:val="0"/>
      <w:color w:val="auto"/>
    </w:rPr>
  </w:style>
  <w:style w:type="character" w:customStyle="1" w:styleId="WW8Num46z1">
    <w:name w:val="WW8Num46z1"/>
    <w:rsid w:val="0023506C"/>
  </w:style>
  <w:style w:type="character" w:customStyle="1" w:styleId="WW8Num46z2">
    <w:name w:val="WW8Num46z2"/>
    <w:rsid w:val="0023506C"/>
  </w:style>
  <w:style w:type="character" w:customStyle="1" w:styleId="WW8Num46z3">
    <w:name w:val="WW8Num46z3"/>
    <w:rsid w:val="0023506C"/>
  </w:style>
  <w:style w:type="character" w:customStyle="1" w:styleId="WW8Num46z4">
    <w:name w:val="WW8Num46z4"/>
    <w:rsid w:val="0023506C"/>
  </w:style>
  <w:style w:type="character" w:customStyle="1" w:styleId="WW8Num46z5">
    <w:name w:val="WW8Num46z5"/>
    <w:rsid w:val="0023506C"/>
  </w:style>
  <w:style w:type="character" w:customStyle="1" w:styleId="WW8Num46z6">
    <w:name w:val="WW8Num46z6"/>
    <w:rsid w:val="0023506C"/>
  </w:style>
  <w:style w:type="character" w:customStyle="1" w:styleId="WW8Num46z7">
    <w:name w:val="WW8Num46z7"/>
    <w:rsid w:val="0023506C"/>
  </w:style>
  <w:style w:type="character" w:customStyle="1" w:styleId="WW8Num46z8">
    <w:name w:val="WW8Num46z8"/>
    <w:rsid w:val="0023506C"/>
  </w:style>
  <w:style w:type="character" w:customStyle="1" w:styleId="WW8Num47z0">
    <w:name w:val="WW8Num47z0"/>
    <w:rsid w:val="0023506C"/>
    <w:rPr>
      <w:rFonts w:eastAsia="Lucida Sans Unicode"/>
      <w:b w:val="0"/>
      <w:color w:val="auto"/>
      <w:kern w:val="2"/>
      <w:u w:val="none"/>
    </w:rPr>
  </w:style>
  <w:style w:type="character" w:customStyle="1" w:styleId="WW8Num48z0">
    <w:name w:val="WW8Num48z0"/>
    <w:rsid w:val="0023506C"/>
    <w:rPr>
      <w:rFonts w:ascii="Times-Roman" w:hAnsi="Times-Roman" w:cs="Times-Roman" w:hint="default"/>
      <w14:shadow w14:blurRad="0" w14:dist="0" w14:dir="0" w14:sx="0" w14:sy="0" w14:kx="0" w14:ky="0" w14:algn="none">
        <w14:srgbClr w14:val="000000"/>
      </w14:shadow>
    </w:rPr>
  </w:style>
  <w:style w:type="character" w:customStyle="1" w:styleId="WW8Num48z1">
    <w:name w:val="WW8Num48z1"/>
    <w:rsid w:val="0023506C"/>
  </w:style>
  <w:style w:type="character" w:customStyle="1" w:styleId="WW8Num48z2">
    <w:name w:val="WW8Num48z2"/>
    <w:rsid w:val="0023506C"/>
  </w:style>
  <w:style w:type="character" w:customStyle="1" w:styleId="WW8Num48z3">
    <w:name w:val="WW8Num48z3"/>
    <w:rsid w:val="0023506C"/>
  </w:style>
  <w:style w:type="character" w:customStyle="1" w:styleId="WW8Num48z4">
    <w:name w:val="WW8Num48z4"/>
    <w:rsid w:val="0023506C"/>
  </w:style>
  <w:style w:type="character" w:customStyle="1" w:styleId="WW8Num48z5">
    <w:name w:val="WW8Num48z5"/>
    <w:rsid w:val="0023506C"/>
  </w:style>
  <w:style w:type="character" w:customStyle="1" w:styleId="WW8Num48z6">
    <w:name w:val="WW8Num48z6"/>
    <w:rsid w:val="0023506C"/>
  </w:style>
  <w:style w:type="character" w:customStyle="1" w:styleId="WW8Num48z7">
    <w:name w:val="WW8Num48z7"/>
    <w:rsid w:val="0023506C"/>
  </w:style>
  <w:style w:type="character" w:customStyle="1" w:styleId="WW8Num48z8">
    <w:name w:val="WW8Num48z8"/>
    <w:rsid w:val="0023506C"/>
  </w:style>
  <w:style w:type="character" w:customStyle="1" w:styleId="WW8Num49z0">
    <w:name w:val="WW8Num49z0"/>
    <w:rsid w:val="0023506C"/>
    <w:rPr>
      <w:rFonts w:cs="Times New Roman"/>
      <w:b w:val="0"/>
      <w:color w:val="auto"/>
    </w:rPr>
  </w:style>
  <w:style w:type="character" w:customStyle="1" w:styleId="WW8Num49z2">
    <w:name w:val="WW8Num49z2"/>
    <w:rsid w:val="0023506C"/>
    <w:rPr>
      <w:rFonts w:hint="default"/>
    </w:rPr>
  </w:style>
  <w:style w:type="character" w:customStyle="1" w:styleId="WW8Num49z3">
    <w:name w:val="WW8Num49z3"/>
    <w:rsid w:val="0023506C"/>
  </w:style>
  <w:style w:type="character" w:customStyle="1" w:styleId="WW8Num49z4">
    <w:name w:val="WW8Num49z4"/>
    <w:rsid w:val="0023506C"/>
  </w:style>
  <w:style w:type="character" w:customStyle="1" w:styleId="WW8Num49z5">
    <w:name w:val="WW8Num49z5"/>
    <w:rsid w:val="0023506C"/>
  </w:style>
  <w:style w:type="character" w:customStyle="1" w:styleId="WW8Num49z6">
    <w:name w:val="WW8Num49z6"/>
    <w:rsid w:val="0023506C"/>
  </w:style>
  <w:style w:type="character" w:customStyle="1" w:styleId="WW8Num49z7">
    <w:name w:val="WW8Num49z7"/>
    <w:rsid w:val="0023506C"/>
  </w:style>
  <w:style w:type="character" w:customStyle="1" w:styleId="WW8Num49z8">
    <w:name w:val="WW8Num49z8"/>
    <w:rsid w:val="0023506C"/>
  </w:style>
  <w:style w:type="character" w:customStyle="1" w:styleId="WW8Num50z0">
    <w:name w:val="WW8Num50z0"/>
    <w:rsid w:val="0023506C"/>
  </w:style>
  <w:style w:type="character" w:customStyle="1" w:styleId="WW8Num50z1">
    <w:name w:val="WW8Num50z1"/>
    <w:rsid w:val="0023506C"/>
  </w:style>
  <w:style w:type="character" w:customStyle="1" w:styleId="WW8Num50z2">
    <w:name w:val="WW8Num50z2"/>
    <w:rsid w:val="0023506C"/>
  </w:style>
  <w:style w:type="character" w:customStyle="1" w:styleId="WW8Num50z3">
    <w:name w:val="WW8Num50z3"/>
    <w:rsid w:val="0023506C"/>
  </w:style>
  <w:style w:type="character" w:customStyle="1" w:styleId="WW8Num50z4">
    <w:name w:val="WW8Num50z4"/>
    <w:rsid w:val="0023506C"/>
  </w:style>
  <w:style w:type="character" w:customStyle="1" w:styleId="WW8Num50z5">
    <w:name w:val="WW8Num50z5"/>
    <w:rsid w:val="0023506C"/>
  </w:style>
  <w:style w:type="character" w:customStyle="1" w:styleId="WW8Num50z6">
    <w:name w:val="WW8Num50z6"/>
    <w:rsid w:val="0023506C"/>
  </w:style>
  <w:style w:type="character" w:customStyle="1" w:styleId="WW8Num50z7">
    <w:name w:val="WW8Num50z7"/>
    <w:rsid w:val="0023506C"/>
  </w:style>
  <w:style w:type="character" w:customStyle="1" w:styleId="WW8Num50z8">
    <w:name w:val="WW8Num50z8"/>
    <w:rsid w:val="0023506C"/>
  </w:style>
  <w:style w:type="character" w:customStyle="1" w:styleId="WW8Num51z0">
    <w:name w:val="WW8Num51z0"/>
    <w:rsid w:val="0023506C"/>
    <w:rPr>
      <w:rFonts w:hint="default"/>
    </w:rPr>
  </w:style>
  <w:style w:type="character" w:customStyle="1" w:styleId="WW8Num51z1">
    <w:name w:val="WW8Num51z1"/>
    <w:rsid w:val="0023506C"/>
  </w:style>
  <w:style w:type="character" w:customStyle="1" w:styleId="WW8Num51z2">
    <w:name w:val="WW8Num51z2"/>
    <w:rsid w:val="0023506C"/>
  </w:style>
  <w:style w:type="character" w:customStyle="1" w:styleId="WW8Num51z3">
    <w:name w:val="WW8Num51z3"/>
    <w:rsid w:val="0023506C"/>
  </w:style>
  <w:style w:type="character" w:customStyle="1" w:styleId="WW8Num51z4">
    <w:name w:val="WW8Num51z4"/>
    <w:rsid w:val="0023506C"/>
  </w:style>
  <w:style w:type="character" w:customStyle="1" w:styleId="WW8Num51z5">
    <w:name w:val="WW8Num51z5"/>
    <w:rsid w:val="0023506C"/>
  </w:style>
  <w:style w:type="character" w:customStyle="1" w:styleId="WW8Num51z6">
    <w:name w:val="WW8Num51z6"/>
    <w:rsid w:val="0023506C"/>
  </w:style>
  <w:style w:type="character" w:customStyle="1" w:styleId="WW8Num51z7">
    <w:name w:val="WW8Num51z7"/>
    <w:rsid w:val="0023506C"/>
  </w:style>
  <w:style w:type="character" w:customStyle="1" w:styleId="WW8Num51z8">
    <w:name w:val="WW8Num51z8"/>
    <w:rsid w:val="0023506C"/>
  </w:style>
  <w:style w:type="character" w:customStyle="1" w:styleId="WW8Num52z0">
    <w:name w:val="WW8Num52z0"/>
    <w:rsid w:val="0023506C"/>
  </w:style>
  <w:style w:type="character" w:customStyle="1" w:styleId="WW8Num52z1">
    <w:name w:val="WW8Num52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52z2">
    <w:name w:val="WW8Num52z2"/>
    <w:rsid w:val="0023506C"/>
  </w:style>
  <w:style w:type="character" w:customStyle="1" w:styleId="WW8Num52z3">
    <w:name w:val="WW8Num52z3"/>
    <w:rsid w:val="0023506C"/>
  </w:style>
  <w:style w:type="character" w:customStyle="1" w:styleId="WW8Num52z4">
    <w:name w:val="WW8Num52z4"/>
    <w:rsid w:val="0023506C"/>
  </w:style>
  <w:style w:type="character" w:customStyle="1" w:styleId="WW8Num52z5">
    <w:name w:val="WW8Num52z5"/>
    <w:rsid w:val="0023506C"/>
  </w:style>
  <w:style w:type="character" w:customStyle="1" w:styleId="WW8Num52z6">
    <w:name w:val="WW8Num52z6"/>
    <w:rsid w:val="0023506C"/>
  </w:style>
  <w:style w:type="character" w:customStyle="1" w:styleId="WW8Num52z7">
    <w:name w:val="WW8Num52z7"/>
    <w:rsid w:val="0023506C"/>
  </w:style>
  <w:style w:type="character" w:customStyle="1" w:styleId="WW8Num52z8">
    <w:name w:val="WW8Num52z8"/>
    <w:rsid w:val="0023506C"/>
  </w:style>
  <w:style w:type="character" w:customStyle="1" w:styleId="WW8Num53z0">
    <w:name w:val="WW8Num53z0"/>
    <w:rsid w:val="0023506C"/>
  </w:style>
  <w:style w:type="character" w:customStyle="1" w:styleId="WW8Num53z1">
    <w:name w:val="WW8Num53z1"/>
    <w:rsid w:val="0023506C"/>
  </w:style>
  <w:style w:type="character" w:customStyle="1" w:styleId="WW8Num53z2">
    <w:name w:val="WW8Num53z2"/>
    <w:rsid w:val="0023506C"/>
  </w:style>
  <w:style w:type="character" w:customStyle="1" w:styleId="WW8Num53z3">
    <w:name w:val="WW8Num53z3"/>
    <w:rsid w:val="0023506C"/>
  </w:style>
  <w:style w:type="character" w:customStyle="1" w:styleId="WW8Num53z4">
    <w:name w:val="WW8Num53z4"/>
    <w:rsid w:val="0023506C"/>
  </w:style>
  <w:style w:type="character" w:customStyle="1" w:styleId="WW8Num53z5">
    <w:name w:val="WW8Num53z5"/>
    <w:rsid w:val="0023506C"/>
  </w:style>
  <w:style w:type="character" w:customStyle="1" w:styleId="WW8Num53z6">
    <w:name w:val="WW8Num53z6"/>
    <w:rsid w:val="0023506C"/>
  </w:style>
  <w:style w:type="character" w:customStyle="1" w:styleId="WW8Num53z7">
    <w:name w:val="WW8Num53z7"/>
    <w:rsid w:val="0023506C"/>
  </w:style>
  <w:style w:type="character" w:customStyle="1" w:styleId="WW8Num53z8">
    <w:name w:val="WW8Num53z8"/>
    <w:rsid w:val="0023506C"/>
  </w:style>
  <w:style w:type="character" w:customStyle="1" w:styleId="WW8Num54z0">
    <w:name w:val="WW8Num54z0"/>
    <w:rsid w:val="0023506C"/>
    <w:rPr>
      <w:rFonts w:ascii="Times-Roman" w:hAnsi="Times-Roman" w:cs="Times-Roman" w:hint="default"/>
      <w14:shadow w14:blurRad="0" w14:dist="0" w14:dir="0" w14:sx="0" w14:sy="0" w14:kx="0" w14:ky="0" w14:algn="none">
        <w14:srgbClr w14:val="000000"/>
      </w14:shadow>
    </w:rPr>
  </w:style>
  <w:style w:type="character" w:customStyle="1" w:styleId="WW8Num54z1">
    <w:name w:val="WW8Num54z1"/>
    <w:rsid w:val="0023506C"/>
  </w:style>
  <w:style w:type="character" w:customStyle="1" w:styleId="WW8Num54z2">
    <w:name w:val="WW8Num54z2"/>
    <w:rsid w:val="0023506C"/>
  </w:style>
  <w:style w:type="character" w:customStyle="1" w:styleId="WW8Num54z3">
    <w:name w:val="WW8Num54z3"/>
    <w:rsid w:val="0023506C"/>
  </w:style>
  <w:style w:type="character" w:customStyle="1" w:styleId="WW8Num54z4">
    <w:name w:val="WW8Num54z4"/>
    <w:rsid w:val="0023506C"/>
  </w:style>
  <w:style w:type="character" w:customStyle="1" w:styleId="WW8Num54z5">
    <w:name w:val="WW8Num54z5"/>
    <w:rsid w:val="0023506C"/>
  </w:style>
  <w:style w:type="character" w:customStyle="1" w:styleId="WW8Num54z6">
    <w:name w:val="WW8Num54z6"/>
    <w:rsid w:val="0023506C"/>
  </w:style>
  <w:style w:type="character" w:customStyle="1" w:styleId="WW8Num54z7">
    <w:name w:val="WW8Num54z7"/>
    <w:rsid w:val="0023506C"/>
  </w:style>
  <w:style w:type="character" w:customStyle="1" w:styleId="WW8Num54z8">
    <w:name w:val="WW8Num54z8"/>
    <w:rsid w:val="0023506C"/>
  </w:style>
  <w:style w:type="character" w:customStyle="1" w:styleId="WW8Num55z0">
    <w:name w:val="WW8Num55z0"/>
    <w:rsid w:val="0023506C"/>
    <w:rPr>
      <w:rFonts w:ascii="Times-Roman" w:hAnsi="Times-Roman" w:cs="Times-Roman" w:hint="default"/>
      <w:b w:val="0"/>
      <w:i/>
      <w:color w:val="auto"/>
      <w14:shadow w14:blurRad="0" w14:dist="0" w14:dir="0" w14:sx="0" w14:sy="0" w14:kx="0" w14:ky="0" w14:algn="none">
        <w14:srgbClr w14:val="000000"/>
      </w14:shadow>
    </w:rPr>
  </w:style>
  <w:style w:type="character" w:customStyle="1" w:styleId="WW8Num55z1">
    <w:name w:val="WW8Num55z1"/>
    <w:rsid w:val="0023506C"/>
  </w:style>
  <w:style w:type="character" w:customStyle="1" w:styleId="WW8Num55z2">
    <w:name w:val="WW8Num55z2"/>
    <w:rsid w:val="0023506C"/>
  </w:style>
  <w:style w:type="character" w:customStyle="1" w:styleId="WW8Num55z3">
    <w:name w:val="WW8Num55z3"/>
    <w:rsid w:val="0023506C"/>
  </w:style>
  <w:style w:type="character" w:customStyle="1" w:styleId="WW8Num55z4">
    <w:name w:val="WW8Num55z4"/>
    <w:rsid w:val="0023506C"/>
  </w:style>
  <w:style w:type="character" w:customStyle="1" w:styleId="WW8Num55z5">
    <w:name w:val="WW8Num55z5"/>
    <w:rsid w:val="0023506C"/>
  </w:style>
  <w:style w:type="character" w:customStyle="1" w:styleId="WW8Num55z6">
    <w:name w:val="WW8Num55z6"/>
    <w:rsid w:val="0023506C"/>
  </w:style>
  <w:style w:type="character" w:customStyle="1" w:styleId="WW8Num55z7">
    <w:name w:val="WW8Num55z7"/>
    <w:rsid w:val="0023506C"/>
  </w:style>
  <w:style w:type="character" w:customStyle="1" w:styleId="WW8Num55z8">
    <w:name w:val="WW8Num55z8"/>
    <w:rsid w:val="0023506C"/>
  </w:style>
  <w:style w:type="character" w:customStyle="1" w:styleId="WW8Num56z0">
    <w:name w:val="WW8Num56z0"/>
    <w:rsid w:val="0023506C"/>
    <w:rPr>
      <w:rFonts w:ascii="Times New Roman" w:hAnsi="Times New Roman" w:cs="Times New Roman" w:hint="default"/>
      <w:color w:val="auto"/>
      <w:lang w:eastAsia="pl-PL"/>
    </w:rPr>
  </w:style>
  <w:style w:type="character" w:customStyle="1" w:styleId="WW8Num56z1">
    <w:name w:val="WW8Num56z1"/>
    <w:rsid w:val="0023506C"/>
    <w:rPr>
      <w:rFonts w:ascii="Courier New" w:hAnsi="Courier New" w:cs="Courier New" w:hint="default"/>
    </w:rPr>
  </w:style>
  <w:style w:type="character" w:customStyle="1" w:styleId="WW8Num56z2">
    <w:name w:val="WW8Num56z2"/>
    <w:rsid w:val="0023506C"/>
    <w:rPr>
      <w:rFonts w:ascii="Wingdings" w:hAnsi="Wingdings" w:cs="Wingdings" w:hint="default"/>
    </w:rPr>
  </w:style>
  <w:style w:type="character" w:customStyle="1" w:styleId="WW8Num56z3">
    <w:name w:val="WW8Num56z3"/>
    <w:rsid w:val="0023506C"/>
    <w:rPr>
      <w:rFonts w:ascii="Symbol" w:hAnsi="Symbol" w:cs="Symbol" w:hint="default"/>
    </w:rPr>
  </w:style>
  <w:style w:type="character" w:customStyle="1" w:styleId="WW8Num57z0">
    <w:name w:val="WW8Num57z0"/>
    <w:rsid w:val="0023506C"/>
  </w:style>
  <w:style w:type="character" w:customStyle="1" w:styleId="WW8Num57z1">
    <w:name w:val="WW8Num57z1"/>
    <w:rsid w:val="0023506C"/>
  </w:style>
  <w:style w:type="character" w:customStyle="1" w:styleId="WW8Num57z2">
    <w:name w:val="WW8Num57z2"/>
    <w:rsid w:val="0023506C"/>
  </w:style>
  <w:style w:type="character" w:customStyle="1" w:styleId="WW8Num57z3">
    <w:name w:val="WW8Num57z3"/>
    <w:rsid w:val="0023506C"/>
  </w:style>
  <w:style w:type="character" w:customStyle="1" w:styleId="WW8Num57z4">
    <w:name w:val="WW8Num57z4"/>
    <w:rsid w:val="0023506C"/>
  </w:style>
  <w:style w:type="character" w:customStyle="1" w:styleId="WW8Num57z5">
    <w:name w:val="WW8Num57z5"/>
    <w:rsid w:val="0023506C"/>
  </w:style>
  <w:style w:type="character" w:customStyle="1" w:styleId="WW8Num57z6">
    <w:name w:val="WW8Num57z6"/>
    <w:rsid w:val="0023506C"/>
  </w:style>
  <w:style w:type="character" w:customStyle="1" w:styleId="WW8Num57z7">
    <w:name w:val="WW8Num57z7"/>
    <w:rsid w:val="0023506C"/>
  </w:style>
  <w:style w:type="character" w:customStyle="1" w:styleId="WW8Num57z8">
    <w:name w:val="WW8Num57z8"/>
    <w:rsid w:val="0023506C"/>
  </w:style>
  <w:style w:type="character" w:customStyle="1" w:styleId="WW8Num58z0">
    <w:name w:val="WW8Num58z0"/>
    <w:rsid w:val="0023506C"/>
    <w:rPr>
      <w:rFonts w:eastAsia="Lucida Sans Unicode"/>
      <w:color w:val="auto"/>
    </w:rPr>
  </w:style>
  <w:style w:type="character" w:customStyle="1" w:styleId="WW8Num59z0">
    <w:name w:val="WW8Num59z0"/>
    <w:rsid w:val="0023506C"/>
  </w:style>
  <w:style w:type="character" w:customStyle="1" w:styleId="WW8Num59z1">
    <w:name w:val="WW8Num59z1"/>
    <w:rsid w:val="0023506C"/>
    <w:rPr>
      <w:color w:val="auto"/>
    </w:rPr>
  </w:style>
  <w:style w:type="character" w:customStyle="1" w:styleId="WW8Num59z2">
    <w:name w:val="WW8Num59z2"/>
    <w:rsid w:val="0023506C"/>
  </w:style>
  <w:style w:type="character" w:customStyle="1" w:styleId="WW8Num59z3">
    <w:name w:val="WW8Num59z3"/>
    <w:rsid w:val="0023506C"/>
  </w:style>
  <w:style w:type="character" w:customStyle="1" w:styleId="WW8Num59z4">
    <w:name w:val="WW8Num59z4"/>
    <w:rsid w:val="0023506C"/>
  </w:style>
  <w:style w:type="character" w:customStyle="1" w:styleId="WW8Num59z5">
    <w:name w:val="WW8Num59z5"/>
    <w:rsid w:val="0023506C"/>
  </w:style>
  <w:style w:type="character" w:customStyle="1" w:styleId="WW8Num59z6">
    <w:name w:val="WW8Num59z6"/>
    <w:rsid w:val="0023506C"/>
  </w:style>
  <w:style w:type="character" w:customStyle="1" w:styleId="WW8Num59z7">
    <w:name w:val="WW8Num59z7"/>
    <w:rsid w:val="0023506C"/>
  </w:style>
  <w:style w:type="character" w:customStyle="1" w:styleId="WW8Num59z8">
    <w:name w:val="WW8Num59z8"/>
    <w:rsid w:val="0023506C"/>
  </w:style>
  <w:style w:type="character" w:customStyle="1" w:styleId="WW8Num60z0">
    <w:name w:val="WW8Num60z0"/>
    <w:rsid w:val="0023506C"/>
  </w:style>
  <w:style w:type="character" w:customStyle="1" w:styleId="WW8Num60z1">
    <w:name w:val="WW8Num60z1"/>
    <w:rsid w:val="0023506C"/>
  </w:style>
  <w:style w:type="character" w:customStyle="1" w:styleId="WW8Num60z2">
    <w:name w:val="WW8Num60z2"/>
    <w:rsid w:val="0023506C"/>
  </w:style>
  <w:style w:type="character" w:customStyle="1" w:styleId="WW8Num60z3">
    <w:name w:val="WW8Num60z3"/>
    <w:rsid w:val="0023506C"/>
  </w:style>
  <w:style w:type="character" w:customStyle="1" w:styleId="WW8Num60z4">
    <w:name w:val="WW8Num60z4"/>
    <w:rsid w:val="0023506C"/>
  </w:style>
  <w:style w:type="character" w:customStyle="1" w:styleId="WW8Num60z5">
    <w:name w:val="WW8Num60z5"/>
    <w:rsid w:val="0023506C"/>
  </w:style>
  <w:style w:type="character" w:customStyle="1" w:styleId="WW8Num60z6">
    <w:name w:val="WW8Num60z6"/>
    <w:rsid w:val="0023506C"/>
  </w:style>
  <w:style w:type="character" w:customStyle="1" w:styleId="WW8Num60z7">
    <w:name w:val="WW8Num60z7"/>
    <w:rsid w:val="0023506C"/>
  </w:style>
  <w:style w:type="character" w:customStyle="1" w:styleId="WW8Num60z8">
    <w:name w:val="WW8Num60z8"/>
    <w:rsid w:val="0023506C"/>
  </w:style>
  <w:style w:type="character" w:customStyle="1" w:styleId="WW8Num61z0">
    <w:name w:val="WW8Num61z0"/>
    <w:rsid w:val="0023506C"/>
  </w:style>
  <w:style w:type="character" w:customStyle="1" w:styleId="WW8Num61z1">
    <w:name w:val="WW8Num61z1"/>
    <w:rsid w:val="0023506C"/>
  </w:style>
  <w:style w:type="character" w:customStyle="1" w:styleId="WW8Num61z2">
    <w:name w:val="WW8Num61z2"/>
    <w:rsid w:val="0023506C"/>
  </w:style>
  <w:style w:type="character" w:customStyle="1" w:styleId="WW8Num61z3">
    <w:name w:val="WW8Num61z3"/>
    <w:rsid w:val="0023506C"/>
  </w:style>
  <w:style w:type="character" w:customStyle="1" w:styleId="WW8Num61z4">
    <w:name w:val="WW8Num61z4"/>
    <w:rsid w:val="0023506C"/>
  </w:style>
  <w:style w:type="character" w:customStyle="1" w:styleId="WW8Num61z5">
    <w:name w:val="WW8Num61z5"/>
    <w:rsid w:val="0023506C"/>
  </w:style>
  <w:style w:type="character" w:customStyle="1" w:styleId="WW8Num61z6">
    <w:name w:val="WW8Num61z6"/>
    <w:rsid w:val="0023506C"/>
  </w:style>
  <w:style w:type="character" w:customStyle="1" w:styleId="WW8Num61z7">
    <w:name w:val="WW8Num61z7"/>
    <w:rsid w:val="0023506C"/>
  </w:style>
  <w:style w:type="character" w:customStyle="1" w:styleId="WW8Num61z8">
    <w:name w:val="WW8Num61z8"/>
    <w:rsid w:val="0023506C"/>
  </w:style>
  <w:style w:type="character" w:customStyle="1" w:styleId="WW8Num62z0">
    <w:name w:val="WW8Num62z0"/>
    <w:rsid w:val="0023506C"/>
    <w:rPr>
      <w:b w:val="0"/>
      <w:bCs/>
      <w:color w:val="auto"/>
      <w:sz w:val="24"/>
      <w:szCs w:val="24"/>
    </w:rPr>
  </w:style>
  <w:style w:type="character" w:customStyle="1" w:styleId="WW8Num62z1">
    <w:name w:val="WW8Num62z1"/>
    <w:rsid w:val="0023506C"/>
  </w:style>
  <w:style w:type="character" w:customStyle="1" w:styleId="WW8Num62z2">
    <w:name w:val="WW8Num62z2"/>
    <w:rsid w:val="0023506C"/>
  </w:style>
  <w:style w:type="character" w:customStyle="1" w:styleId="WW8Num62z3">
    <w:name w:val="WW8Num62z3"/>
    <w:rsid w:val="0023506C"/>
  </w:style>
  <w:style w:type="character" w:customStyle="1" w:styleId="WW8Num62z4">
    <w:name w:val="WW8Num62z4"/>
    <w:rsid w:val="0023506C"/>
  </w:style>
  <w:style w:type="character" w:customStyle="1" w:styleId="WW8Num62z5">
    <w:name w:val="WW8Num62z5"/>
    <w:rsid w:val="0023506C"/>
  </w:style>
  <w:style w:type="character" w:customStyle="1" w:styleId="WW8Num62z6">
    <w:name w:val="WW8Num62z6"/>
    <w:rsid w:val="0023506C"/>
  </w:style>
  <w:style w:type="character" w:customStyle="1" w:styleId="WW8Num62z7">
    <w:name w:val="WW8Num62z7"/>
    <w:rsid w:val="0023506C"/>
  </w:style>
  <w:style w:type="character" w:customStyle="1" w:styleId="WW8Num62z8">
    <w:name w:val="WW8Num62z8"/>
    <w:rsid w:val="0023506C"/>
  </w:style>
  <w:style w:type="character" w:customStyle="1" w:styleId="WW8Num63z0">
    <w:name w:val="WW8Num63z0"/>
    <w:rsid w:val="0023506C"/>
    <w:rPr>
      <w:color w:val="auto"/>
    </w:rPr>
  </w:style>
  <w:style w:type="character" w:customStyle="1" w:styleId="WW8Num63z1">
    <w:name w:val="WW8Num63z1"/>
    <w:rsid w:val="0023506C"/>
  </w:style>
  <w:style w:type="character" w:customStyle="1" w:styleId="WW8Num63z2">
    <w:name w:val="WW8Num63z2"/>
    <w:rsid w:val="0023506C"/>
  </w:style>
  <w:style w:type="character" w:customStyle="1" w:styleId="WW8Num63z3">
    <w:name w:val="WW8Num63z3"/>
    <w:rsid w:val="0023506C"/>
  </w:style>
  <w:style w:type="character" w:customStyle="1" w:styleId="WW8Num63z4">
    <w:name w:val="WW8Num63z4"/>
    <w:rsid w:val="0023506C"/>
  </w:style>
  <w:style w:type="character" w:customStyle="1" w:styleId="WW8Num63z5">
    <w:name w:val="WW8Num63z5"/>
    <w:rsid w:val="0023506C"/>
  </w:style>
  <w:style w:type="character" w:customStyle="1" w:styleId="WW8Num63z6">
    <w:name w:val="WW8Num63z6"/>
    <w:rsid w:val="0023506C"/>
  </w:style>
  <w:style w:type="character" w:customStyle="1" w:styleId="WW8Num63z7">
    <w:name w:val="WW8Num63z7"/>
    <w:rsid w:val="0023506C"/>
  </w:style>
  <w:style w:type="character" w:customStyle="1" w:styleId="WW8Num63z8">
    <w:name w:val="WW8Num63z8"/>
    <w:rsid w:val="0023506C"/>
  </w:style>
  <w:style w:type="character" w:customStyle="1" w:styleId="WW8Num64z0">
    <w:name w:val="WW8Num64z0"/>
    <w:rsid w:val="0023506C"/>
    <w:rPr>
      <w:color w:val="auto"/>
    </w:rPr>
  </w:style>
  <w:style w:type="character" w:customStyle="1" w:styleId="WW8Num64z1">
    <w:name w:val="WW8Num64z1"/>
    <w:rsid w:val="0023506C"/>
  </w:style>
  <w:style w:type="character" w:customStyle="1" w:styleId="WW8Num64z2">
    <w:name w:val="WW8Num64z2"/>
    <w:rsid w:val="0023506C"/>
    <w:rPr>
      <w:rFonts w:hint="default"/>
      <w:color w:val="000000"/>
    </w:rPr>
  </w:style>
  <w:style w:type="character" w:customStyle="1" w:styleId="WW8Num64z3">
    <w:name w:val="WW8Num64z3"/>
    <w:rsid w:val="0023506C"/>
  </w:style>
  <w:style w:type="character" w:customStyle="1" w:styleId="WW8Num64z4">
    <w:name w:val="WW8Num64z4"/>
    <w:rsid w:val="0023506C"/>
  </w:style>
  <w:style w:type="character" w:customStyle="1" w:styleId="WW8Num64z5">
    <w:name w:val="WW8Num64z5"/>
    <w:rsid w:val="0023506C"/>
  </w:style>
  <w:style w:type="character" w:customStyle="1" w:styleId="WW8Num64z6">
    <w:name w:val="WW8Num64z6"/>
    <w:rsid w:val="0023506C"/>
  </w:style>
  <w:style w:type="character" w:customStyle="1" w:styleId="WW8Num64z7">
    <w:name w:val="WW8Num64z7"/>
    <w:rsid w:val="0023506C"/>
  </w:style>
  <w:style w:type="character" w:customStyle="1" w:styleId="WW8Num64z8">
    <w:name w:val="WW8Num64z8"/>
    <w:rsid w:val="0023506C"/>
  </w:style>
  <w:style w:type="character" w:customStyle="1" w:styleId="WW8Num65z0">
    <w:name w:val="WW8Num65z0"/>
    <w:rsid w:val="0023506C"/>
    <w:rPr>
      <w:rFonts w:hint="default"/>
    </w:rPr>
  </w:style>
  <w:style w:type="character" w:customStyle="1" w:styleId="WW8Num65z1">
    <w:name w:val="WW8Num65z1"/>
    <w:rsid w:val="0023506C"/>
  </w:style>
  <w:style w:type="character" w:customStyle="1" w:styleId="WW8Num65z2">
    <w:name w:val="WW8Num65z2"/>
    <w:rsid w:val="0023506C"/>
  </w:style>
  <w:style w:type="character" w:customStyle="1" w:styleId="WW8Num65z3">
    <w:name w:val="WW8Num65z3"/>
    <w:rsid w:val="0023506C"/>
  </w:style>
  <w:style w:type="character" w:customStyle="1" w:styleId="WW8Num65z4">
    <w:name w:val="WW8Num65z4"/>
    <w:rsid w:val="0023506C"/>
  </w:style>
  <w:style w:type="character" w:customStyle="1" w:styleId="WW8Num65z5">
    <w:name w:val="WW8Num65z5"/>
    <w:rsid w:val="0023506C"/>
  </w:style>
  <w:style w:type="character" w:customStyle="1" w:styleId="WW8Num65z6">
    <w:name w:val="WW8Num65z6"/>
    <w:rsid w:val="0023506C"/>
  </w:style>
  <w:style w:type="character" w:customStyle="1" w:styleId="WW8Num65z7">
    <w:name w:val="WW8Num65z7"/>
    <w:rsid w:val="0023506C"/>
  </w:style>
  <w:style w:type="character" w:customStyle="1" w:styleId="WW8Num65z8">
    <w:name w:val="WW8Num65z8"/>
    <w:rsid w:val="0023506C"/>
  </w:style>
  <w:style w:type="character" w:customStyle="1" w:styleId="WW8Num66z0">
    <w:name w:val="WW8Num66z0"/>
    <w:rsid w:val="0023506C"/>
    <w:rPr>
      <w:rFonts w:ascii="Times New Roman" w:eastAsia="SimSun" w:hAnsi="Times New Roman" w:cs="Times New Roman"/>
      <w:color w:val="000000"/>
    </w:rPr>
  </w:style>
  <w:style w:type="character" w:customStyle="1" w:styleId="WW8Num66z1">
    <w:name w:val="WW8Num66z1"/>
    <w:rsid w:val="0023506C"/>
  </w:style>
  <w:style w:type="character" w:customStyle="1" w:styleId="WW8Num66z2">
    <w:name w:val="WW8Num66z2"/>
    <w:rsid w:val="0023506C"/>
  </w:style>
  <w:style w:type="character" w:customStyle="1" w:styleId="WW8Num66z3">
    <w:name w:val="WW8Num66z3"/>
    <w:rsid w:val="0023506C"/>
  </w:style>
  <w:style w:type="character" w:customStyle="1" w:styleId="WW8Num66z4">
    <w:name w:val="WW8Num66z4"/>
    <w:rsid w:val="0023506C"/>
  </w:style>
  <w:style w:type="character" w:customStyle="1" w:styleId="WW8Num66z5">
    <w:name w:val="WW8Num66z5"/>
    <w:rsid w:val="0023506C"/>
  </w:style>
  <w:style w:type="character" w:customStyle="1" w:styleId="WW8Num66z6">
    <w:name w:val="WW8Num66z6"/>
    <w:rsid w:val="0023506C"/>
  </w:style>
  <w:style w:type="character" w:customStyle="1" w:styleId="WW8Num66z7">
    <w:name w:val="WW8Num66z7"/>
    <w:rsid w:val="0023506C"/>
  </w:style>
  <w:style w:type="character" w:customStyle="1" w:styleId="WW8Num66z8">
    <w:name w:val="WW8Num66z8"/>
    <w:rsid w:val="0023506C"/>
  </w:style>
  <w:style w:type="character" w:customStyle="1" w:styleId="WW8Num67z0">
    <w:name w:val="WW8Num67z0"/>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67z1">
    <w:name w:val="WW8Num67z1"/>
    <w:rsid w:val="0023506C"/>
  </w:style>
  <w:style w:type="character" w:customStyle="1" w:styleId="WW8Num67z2">
    <w:name w:val="WW8Num67z2"/>
    <w:rsid w:val="0023506C"/>
  </w:style>
  <w:style w:type="character" w:customStyle="1" w:styleId="WW8Num67z3">
    <w:name w:val="WW8Num67z3"/>
    <w:rsid w:val="0023506C"/>
  </w:style>
  <w:style w:type="character" w:customStyle="1" w:styleId="WW8Num67z4">
    <w:name w:val="WW8Num67z4"/>
    <w:rsid w:val="0023506C"/>
  </w:style>
  <w:style w:type="character" w:customStyle="1" w:styleId="WW8Num67z5">
    <w:name w:val="WW8Num67z5"/>
    <w:rsid w:val="0023506C"/>
  </w:style>
  <w:style w:type="character" w:customStyle="1" w:styleId="WW8Num67z6">
    <w:name w:val="WW8Num67z6"/>
    <w:rsid w:val="0023506C"/>
  </w:style>
  <w:style w:type="character" w:customStyle="1" w:styleId="WW8Num67z7">
    <w:name w:val="WW8Num67z7"/>
    <w:rsid w:val="0023506C"/>
  </w:style>
  <w:style w:type="character" w:customStyle="1" w:styleId="WW8Num67z8">
    <w:name w:val="WW8Num67z8"/>
    <w:rsid w:val="0023506C"/>
  </w:style>
  <w:style w:type="character" w:customStyle="1" w:styleId="WW8Num68z0">
    <w:name w:val="WW8Num68z0"/>
    <w:rsid w:val="0023506C"/>
  </w:style>
  <w:style w:type="character" w:customStyle="1" w:styleId="WW8Num68z1">
    <w:name w:val="WW8Num68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68z2">
    <w:name w:val="WW8Num68z2"/>
    <w:rsid w:val="0023506C"/>
  </w:style>
  <w:style w:type="character" w:customStyle="1" w:styleId="WW8Num68z3">
    <w:name w:val="WW8Num68z3"/>
    <w:rsid w:val="0023506C"/>
  </w:style>
  <w:style w:type="character" w:customStyle="1" w:styleId="WW8Num68z4">
    <w:name w:val="WW8Num68z4"/>
    <w:rsid w:val="0023506C"/>
  </w:style>
  <w:style w:type="character" w:customStyle="1" w:styleId="WW8Num68z5">
    <w:name w:val="WW8Num68z5"/>
    <w:rsid w:val="0023506C"/>
  </w:style>
  <w:style w:type="character" w:customStyle="1" w:styleId="WW8Num68z6">
    <w:name w:val="WW8Num68z6"/>
    <w:rsid w:val="0023506C"/>
  </w:style>
  <w:style w:type="character" w:customStyle="1" w:styleId="WW8Num68z7">
    <w:name w:val="WW8Num68z7"/>
    <w:rsid w:val="0023506C"/>
  </w:style>
  <w:style w:type="character" w:customStyle="1" w:styleId="WW8Num68z8">
    <w:name w:val="WW8Num68z8"/>
    <w:rsid w:val="0023506C"/>
  </w:style>
  <w:style w:type="character" w:customStyle="1" w:styleId="WW8Num69z0">
    <w:name w:val="WW8Num69z0"/>
    <w:rsid w:val="0023506C"/>
  </w:style>
  <w:style w:type="character" w:customStyle="1" w:styleId="WW8Num69z1">
    <w:name w:val="WW8Num69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69z2">
    <w:name w:val="WW8Num69z2"/>
    <w:rsid w:val="0023506C"/>
  </w:style>
  <w:style w:type="character" w:customStyle="1" w:styleId="WW8Num69z3">
    <w:name w:val="WW8Num69z3"/>
    <w:rsid w:val="0023506C"/>
  </w:style>
  <w:style w:type="character" w:customStyle="1" w:styleId="WW8Num69z4">
    <w:name w:val="WW8Num69z4"/>
    <w:rsid w:val="0023506C"/>
  </w:style>
  <w:style w:type="character" w:customStyle="1" w:styleId="WW8Num69z5">
    <w:name w:val="WW8Num69z5"/>
    <w:rsid w:val="0023506C"/>
  </w:style>
  <w:style w:type="character" w:customStyle="1" w:styleId="WW8Num69z6">
    <w:name w:val="WW8Num69z6"/>
    <w:rsid w:val="0023506C"/>
  </w:style>
  <w:style w:type="character" w:customStyle="1" w:styleId="WW8Num69z7">
    <w:name w:val="WW8Num69z7"/>
    <w:rsid w:val="0023506C"/>
  </w:style>
  <w:style w:type="character" w:customStyle="1" w:styleId="WW8Num69z8">
    <w:name w:val="WW8Num69z8"/>
    <w:rsid w:val="0023506C"/>
  </w:style>
  <w:style w:type="character" w:customStyle="1" w:styleId="WW8Num70z0">
    <w:name w:val="WW8Num70z0"/>
    <w:rsid w:val="0023506C"/>
  </w:style>
  <w:style w:type="character" w:customStyle="1" w:styleId="WW8Num70z1">
    <w:name w:val="WW8Num70z1"/>
    <w:rsid w:val="0023506C"/>
  </w:style>
  <w:style w:type="character" w:customStyle="1" w:styleId="WW8Num70z2">
    <w:name w:val="WW8Num70z2"/>
    <w:rsid w:val="0023506C"/>
  </w:style>
  <w:style w:type="character" w:customStyle="1" w:styleId="WW8Num70z3">
    <w:name w:val="WW8Num70z3"/>
    <w:rsid w:val="0023506C"/>
  </w:style>
  <w:style w:type="character" w:customStyle="1" w:styleId="WW8Num70z4">
    <w:name w:val="WW8Num70z4"/>
    <w:rsid w:val="0023506C"/>
  </w:style>
  <w:style w:type="character" w:customStyle="1" w:styleId="WW8Num70z5">
    <w:name w:val="WW8Num70z5"/>
    <w:rsid w:val="0023506C"/>
  </w:style>
  <w:style w:type="character" w:customStyle="1" w:styleId="WW8Num70z6">
    <w:name w:val="WW8Num70z6"/>
    <w:rsid w:val="0023506C"/>
  </w:style>
  <w:style w:type="character" w:customStyle="1" w:styleId="WW8Num70z7">
    <w:name w:val="WW8Num70z7"/>
    <w:rsid w:val="0023506C"/>
  </w:style>
  <w:style w:type="character" w:customStyle="1" w:styleId="WW8Num70z8">
    <w:name w:val="WW8Num70z8"/>
    <w:rsid w:val="0023506C"/>
  </w:style>
  <w:style w:type="character" w:customStyle="1" w:styleId="WW8Num71z0">
    <w:name w:val="WW8Num71z0"/>
    <w:rsid w:val="0023506C"/>
    <w:rPr>
      <w:rFonts w:eastAsia="Calibri"/>
      <w:bCs/>
      <w:color w:val="auto"/>
      <w:lang w:eastAsia="en-US"/>
    </w:rPr>
  </w:style>
  <w:style w:type="character" w:customStyle="1" w:styleId="WW8Num71z1">
    <w:name w:val="WW8Num71z1"/>
    <w:rsid w:val="0023506C"/>
  </w:style>
  <w:style w:type="character" w:customStyle="1" w:styleId="WW8Num71z2">
    <w:name w:val="WW8Num71z2"/>
    <w:rsid w:val="0023506C"/>
  </w:style>
  <w:style w:type="character" w:customStyle="1" w:styleId="WW8Num71z3">
    <w:name w:val="WW8Num71z3"/>
    <w:rsid w:val="0023506C"/>
  </w:style>
  <w:style w:type="character" w:customStyle="1" w:styleId="WW8Num71z4">
    <w:name w:val="WW8Num71z4"/>
    <w:rsid w:val="0023506C"/>
  </w:style>
  <w:style w:type="character" w:customStyle="1" w:styleId="WW8Num71z5">
    <w:name w:val="WW8Num71z5"/>
    <w:rsid w:val="0023506C"/>
  </w:style>
  <w:style w:type="character" w:customStyle="1" w:styleId="WW8Num71z6">
    <w:name w:val="WW8Num71z6"/>
    <w:rsid w:val="0023506C"/>
  </w:style>
  <w:style w:type="character" w:customStyle="1" w:styleId="WW8Num71z7">
    <w:name w:val="WW8Num71z7"/>
    <w:rsid w:val="0023506C"/>
  </w:style>
  <w:style w:type="character" w:customStyle="1" w:styleId="WW8Num71z8">
    <w:name w:val="WW8Num71z8"/>
    <w:rsid w:val="0023506C"/>
  </w:style>
  <w:style w:type="character" w:customStyle="1" w:styleId="WW8Num72z0">
    <w:name w:val="WW8Num72z0"/>
    <w:rsid w:val="0023506C"/>
  </w:style>
  <w:style w:type="character" w:customStyle="1" w:styleId="WW8Num72z1">
    <w:name w:val="WW8Num72z1"/>
    <w:rsid w:val="0023506C"/>
  </w:style>
  <w:style w:type="character" w:customStyle="1" w:styleId="WW8Num72z2">
    <w:name w:val="WW8Num72z2"/>
    <w:rsid w:val="0023506C"/>
  </w:style>
  <w:style w:type="character" w:customStyle="1" w:styleId="WW8Num72z3">
    <w:name w:val="WW8Num72z3"/>
    <w:rsid w:val="0023506C"/>
  </w:style>
  <w:style w:type="character" w:customStyle="1" w:styleId="WW8Num72z4">
    <w:name w:val="WW8Num72z4"/>
    <w:rsid w:val="0023506C"/>
  </w:style>
  <w:style w:type="character" w:customStyle="1" w:styleId="WW8Num72z5">
    <w:name w:val="WW8Num72z5"/>
    <w:rsid w:val="0023506C"/>
  </w:style>
  <w:style w:type="character" w:customStyle="1" w:styleId="WW8Num72z6">
    <w:name w:val="WW8Num72z6"/>
    <w:rsid w:val="0023506C"/>
  </w:style>
  <w:style w:type="character" w:customStyle="1" w:styleId="WW8Num72z7">
    <w:name w:val="WW8Num72z7"/>
    <w:rsid w:val="0023506C"/>
  </w:style>
  <w:style w:type="character" w:customStyle="1" w:styleId="WW8Num72z8">
    <w:name w:val="WW8Num72z8"/>
    <w:rsid w:val="0023506C"/>
  </w:style>
  <w:style w:type="character" w:customStyle="1" w:styleId="WW8Num73z0">
    <w:name w:val="WW8Num73z0"/>
    <w:rsid w:val="0023506C"/>
  </w:style>
  <w:style w:type="character" w:customStyle="1" w:styleId="WW8Num73z1">
    <w:name w:val="WW8Num73z1"/>
    <w:rsid w:val="0023506C"/>
  </w:style>
  <w:style w:type="character" w:customStyle="1" w:styleId="WW8Num73z2">
    <w:name w:val="WW8Num73z2"/>
    <w:rsid w:val="0023506C"/>
  </w:style>
  <w:style w:type="character" w:customStyle="1" w:styleId="WW8Num73z3">
    <w:name w:val="WW8Num73z3"/>
    <w:rsid w:val="0023506C"/>
  </w:style>
  <w:style w:type="character" w:customStyle="1" w:styleId="WW8Num73z4">
    <w:name w:val="WW8Num73z4"/>
    <w:rsid w:val="0023506C"/>
  </w:style>
  <w:style w:type="character" w:customStyle="1" w:styleId="WW8Num73z5">
    <w:name w:val="WW8Num73z5"/>
    <w:rsid w:val="0023506C"/>
  </w:style>
  <w:style w:type="character" w:customStyle="1" w:styleId="WW8Num73z6">
    <w:name w:val="WW8Num73z6"/>
    <w:rsid w:val="0023506C"/>
  </w:style>
  <w:style w:type="character" w:customStyle="1" w:styleId="WW8Num73z7">
    <w:name w:val="WW8Num73z7"/>
    <w:rsid w:val="0023506C"/>
  </w:style>
  <w:style w:type="character" w:customStyle="1" w:styleId="WW8Num73z8">
    <w:name w:val="WW8Num73z8"/>
    <w:rsid w:val="0023506C"/>
  </w:style>
  <w:style w:type="character" w:customStyle="1" w:styleId="WW8Num74z0">
    <w:name w:val="WW8Num74z0"/>
    <w:rsid w:val="0023506C"/>
  </w:style>
  <w:style w:type="character" w:customStyle="1" w:styleId="WW8Num74z1">
    <w:name w:val="WW8Num74z1"/>
    <w:rsid w:val="0023506C"/>
  </w:style>
  <w:style w:type="character" w:customStyle="1" w:styleId="WW8Num74z2">
    <w:name w:val="WW8Num74z2"/>
    <w:rsid w:val="0023506C"/>
  </w:style>
  <w:style w:type="character" w:customStyle="1" w:styleId="WW8Num74z3">
    <w:name w:val="WW8Num74z3"/>
    <w:rsid w:val="0023506C"/>
  </w:style>
  <w:style w:type="character" w:customStyle="1" w:styleId="WW8Num74z4">
    <w:name w:val="WW8Num74z4"/>
    <w:rsid w:val="0023506C"/>
  </w:style>
  <w:style w:type="character" w:customStyle="1" w:styleId="WW8Num74z5">
    <w:name w:val="WW8Num74z5"/>
    <w:rsid w:val="0023506C"/>
  </w:style>
  <w:style w:type="character" w:customStyle="1" w:styleId="WW8Num74z6">
    <w:name w:val="WW8Num74z6"/>
    <w:rsid w:val="0023506C"/>
  </w:style>
  <w:style w:type="character" w:customStyle="1" w:styleId="WW8Num74z7">
    <w:name w:val="WW8Num74z7"/>
    <w:rsid w:val="0023506C"/>
  </w:style>
  <w:style w:type="character" w:customStyle="1" w:styleId="WW8Num74z8">
    <w:name w:val="WW8Num74z8"/>
    <w:rsid w:val="0023506C"/>
  </w:style>
  <w:style w:type="character" w:customStyle="1" w:styleId="WW8Num75z0">
    <w:name w:val="WW8Num75z0"/>
    <w:rsid w:val="0023506C"/>
    <w:rPr>
      <w:b/>
    </w:rPr>
  </w:style>
  <w:style w:type="character" w:customStyle="1" w:styleId="WW8Num75z1">
    <w:name w:val="WW8Num75z1"/>
    <w:rsid w:val="0023506C"/>
  </w:style>
  <w:style w:type="character" w:customStyle="1" w:styleId="WW8Num75z2">
    <w:name w:val="WW8Num75z2"/>
    <w:rsid w:val="0023506C"/>
  </w:style>
  <w:style w:type="character" w:customStyle="1" w:styleId="WW8Num75z3">
    <w:name w:val="WW8Num75z3"/>
    <w:rsid w:val="0023506C"/>
  </w:style>
  <w:style w:type="character" w:customStyle="1" w:styleId="WW8Num75z4">
    <w:name w:val="WW8Num75z4"/>
    <w:rsid w:val="0023506C"/>
  </w:style>
  <w:style w:type="character" w:customStyle="1" w:styleId="WW8Num75z5">
    <w:name w:val="WW8Num75z5"/>
    <w:rsid w:val="0023506C"/>
  </w:style>
  <w:style w:type="character" w:customStyle="1" w:styleId="WW8Num75z6">
    <w:name w:val="WW8Num75z6"/>
    <w:rsid w:val="0023506C"/>
  </w:style>
  <w:style w:type="character" w:customStyle="1" w:styleId="WW8Num75z7">
    <w:name w:val="WW8Num75z7"/>
    <w:rsid w:val="0023506C"/>
  </w:style>
  <w:style w:type="character" w:customStyle="1" w:styleId="WW8Num75z8">
    <w:name w:val="WW8Num75z8"/>
    <w:rsid w:val="0023506C"/>
  </w:style>
  <w:style w:type="character" w:customStyle="1" w:styleId="WW8Num76z0">
    <w:name w:val="WW8Num76z0"/>
    <w:rsid w:val="0023506C"/>
  </w:style>
  <w:style w:type="character" w:customStyle="1" w:styleId="WW8Num76z1">
    <w:name w:val="WW8Num76z1"/>
    <w:rsid w:val="0023506C"/>
  </w:style>
  <w:style w:type="character" w:customStyle="1" w:styleId="WW8Num76z2">
    <w:name w:val="WW8Num76z2"/>
    <w:rsid w:val="0023506C"/>
  </w:style>
  <w:style w:type="character" w:customStyle="1" w:styleId="WW8Num76z3">
    <w:name w:val="WW8Num76z3"/>
    <w:rsid w:val="0023506C"/>
  </w:style>
  <w:style w:type="character" w:customStyle="1" w:styleId="WW8Num76z4">
    <w:name w:val="WW8Num76z4"/>
    <w:rsid w:val="0023506C"/>
  </w:style>
  <w:style w:type="character" w:customStyle="1" w:styleId="WW8Num76z5">
    <w:name w:val="WW8Num76z5"/>
    <w:rsid w:val="0023506C"/>
  </w:style>
  <w:style w:type="character" w:customStyle="1" w:styleId="WW8Num76z6">
    <w:name w:val="WW8Num76z6"/>
    <w:rsid w:val="0023506C"/>
  </w:style>
  <w:style w:type="character" w:customStyle="1" w:styleId="WW8Num76z7">
    <w:name w:val="WW8Num76z7"/>
    <w:rsid w:val="0023506C"/>
  </w:style>
  <w:style w:type="character" w:customStyle="1" w:styleId="WW8Num76z8">
    <w:name w:val="WW8Num76z8"/>
    <w:rsid w:val="0023506C"/>
  </w:style>
  <w:style w:type="character" w:customStyle="1" w:styleId="WW8Num77z0">
    <w:name w:val="WW8Num77z0"/>
    <w:rsid w:val="0023506C"/>
    <w:rPr>
      <w:rFonts w:ascii="Times-Roman" w:hAnsi="Times-Roman" w:cs="Times-Roman" w:hint="default"/>
      <w:b w:val="0"/>
      <w14:shadow w14:blurRad="0" w14:dist="0" w14:dir="0" w14:sx="0" w14:sy="0" w14:kx="0" w14:ky="0" w14:algn="none">
        <w14:srgbClr w14:val="000000"/>
      </w14:shadow>
    </w:rPr>
  </w:style>
  <w:style w:type="character" w:customStyle="1" w:styleId="WW8Num77z1">
    <w:name w:val="WW8Num77z1"/>
    <w:rsid w:val="0023506C"/>
  </w:style>
  <w:style w:type="character" w:customStyle="1" w:styleId="WW8Num77z2">
    <w:name w:val="WW8Num77z2"/>
    <w:rsid w:val="0023506C"/>
  </w:style>
  <w:style w:type="character" w:customStyle="1" w:styleId="WW8Num77z3">
    <w:name w:val="WW8Num77z3"/>
    <w:rsid w:val="0023506C"/>
  </w:style>
  <w:style w:type="character" w:customStyle="1" w:styleId="WW8Num77z4">
    <w:name w:val="WW8Num77z4"/>
    <w:rsid w:val="0023506C"/>
  </w:style>
  <w:style w:type="character" w:customStyle="1" w:styleId="WW8Num77z5">
    <w:name w:val="WW8Num77z5"/>
    <w:rsid w:val="0023506C"/>
  </w:style>
  <w:style w:type="character" w:customStyle="1" w:styleId="WW8Num77z6">
    <w:name w:val="WW8Num77z6"/>
    <w:rsid w:val="0023506C"/>
  </w:style>
  <w:style w:type="character" w:customStyle="1" w:styleId="WW8Num77z7">
    <w:name w:val="WW8Num77z7"/>
    <w:rsid w:val="0023506C"/>
  </w:style>
  <w:style w:type="character" w:customStyle="1" w:styleId="WW8Num77z8">
    <w:name w:val="WW8Num77z8"/>
    <w:rsid w:val="0023506C"/>
  </w:style>
  <w:style w:type="character" w:customStyle="1" w:styleId="WW8Num78z0">
    <w:name w:val="WW8Num78z0"/>
    <w:rsid w:val="0023506C"/>
    <w:rPr>
      <w:rFonts w:ascii="Symbol" w:eastAsia="Times New Roman" w:hAnsi="Symbol" w:cs="Symbol" w:hint="default"/>
      <w:lang w:eastAsia="ar-SA"/>
    </w:rPr>
  </w:style>
  <w:style w:type="character" w:customStyle="1" w:styleId="WW8Num78z1">
    <w:name w:val="WW8Num78z1"/>
    <w:rsid w:val="0023506C"/>
    <w:rPr>
      <w:rFonts w:ascii="Courier New" w:hAnsi="Courier New" w:cs="Courier New" w:hint="default"/>
    </w:rPr>
  </w:style>
  <w:style w:type="character" w:customStyle="1" w:styleId="WW8Num78z2">
    <w:name w:val="WW8Num78z2"/>
    <w:rsid w:val="0023506C"/>
    <w:rPr>
      <w:rFonts w:ascii="Wingdings" w:hAnsi="Wingdings" w:cs="Wingdings" w:hint="default"/>
    </w:rPr>
  </w:style>
  <w:style w:type="character" w:customStyle="1" w:styleId="WW8Num79z0">
    <w:name w:val="WW8Num79z0"/>
    <w:rsid w:val="0023506C"/>
  </w:style>
  <w:style w:type="character" w:customStyle="1" w:styleId="WW8Num79z1">
    <w:name w:val="WW8Num79z1"/>
    <w:rsid w:val="0023506C"/>
  </w:style>
  <w:style w:type="character" w:customStyle="1" w:styleId="WW8Num79z2">
    <w:name w:val="WW8Num79z2"/>
    <w:rsid w:val="0023506C"/>
  </w:style>
  <w:style w:type="character" w:customStyle="1" w:styleId="WW8Num79z3">
    <w:name w:val="WW8Num79z3"/>
    <w:rsid w:val="0023506C"/>
  </w:style>
  <w:style w:type="character" w:customStyle="1" w:styleId="WW8Num79z4">
    <w:name w:val="WW8Num79z4"/>
    <w:rsid w:val="0023506C"/>
  </w:style>
  <w:style w:type="character" w:customStyle="1" w:styleId="WW8Num79z5">
    <w:name w:val="WW8Num79z5"/>
    <w:rsid w:val="0023506C"/>
  </w:style>
  <w:style w:type="character" w:customStyle="1" w:styleId="WW8Num79z6">
    <w:name w:val="WW8Num79z6"/>
    <w:rsid w:val="0023506C"/>
  </w:style>
  <w:style w:type="character" w:customStyle="1" w:styleId="WW8Num79z7">
    <w:name w:val="WW8Num79z7"/>
    <w:rsid w:val="0023506C"/>
  </w:style>
  <w:style w:type="character" w:customStyle="1" w:styleId="WW8Num79z8">
    <w:name w:val="WW8Num79z8"/>
    <w:rsid w:val="0023506C"/>
  </w:style>
  <w:style w:type="character" w:customStyle="1" w:styleId="WW8Num80z0">
    <w:name w:val="WW8Num80z0"/>
    <w:rsid w:val="0023506C"/>
    <w:rPr>
      <w:rFonts w:hint="default"/>
      <w:b w:val="0"/>
      <w:i w:val="0"/>
      <w:color w:val="auto"/>
      <w:lang w:eastAsia="pl-PL"/>
      <w14:shadow w14:blurRad="0" w14:dist="0" w14:dir="0" w14:sx="0" w14:sy="0" w14:kx="0" w14:ky="0" w14:algn="none">
        <w14:srgbClr w14:val="000000"/>
      </w14:shadow>
    </w:rPr>
  </w:style>
  <w:style w:type="character" w:customStyle="1" w:styleId="WW8Num80z1">
    <w:name w:val="WW8Num80z1"/>
    <w:rsid w:val="0023506C"/>
  </w:style>
  <w:style w:type="character" w:customStyle="1" w:styleId="WW8Num80z2">
    <w:name w:val="WW8Num80z2"/>
    <w:rsid w:val="0023506C"/>
  </w:style>
  <w:style w:type="character" w:customStyle="1" w:styleId="WW8Num80z3">
    <w:name w:val="WW8Num80z3"/>
    <w:rsid w:val="0023506C"/>
  </w:style>
  <w:style w:type="character" w:customStyle="1" w:styleId="WW8Num80z4">
    <w:name w:val="WW8Num80z4"/>
    <w:rsid w:val="0023506C"/>
  </w:style>
  <w:style w:type="character" w:customStyle="1" w:styleId="WW8Num80z5">
    <w:name w:val="WW8Num80z5"/>
    <w:rsid w:val="0023506C"/>
  </w:style>
  <w:style w:type="character" w:customStyle="1" w:styleId="WW8Num80z6">
    <w:name w:val="WW8Num80z6"/>
    <w:rsid w:val="0023506C"/>
  </w:style>
  <w:style w:type="character" w:customStyle="1" w:styleId="WW8Num80z7">
    <w:name w:val="WW8Num80z7"/>
    <w:rsid w:val="0023506C"/>
  </w:style>
  <w:style w:type="character" w:customStyle="1" w:styleId="WW8Num80z8">
    <w:name w:val="WW8Num80z8"/>
    <w:rsid w:val="0023506C"/>
  </w:style>
  <w:style w:type="character" w:customStyle="1" w:styleId="WW8Num81z0">
    <w:name w:val="WW8Num81z0"/>
    <w:rsid w:val="0023506C"/>
    <w:rPr>
      <w:rFonts w:eastAsia="Calibri" w:cs="Times New Roman"/>
      <w:b w:val="0"/>
      <w:color w:val="auto"/>
    </w:rPr>
  </w:style>
  <w:style w:type="character" w:customStyle="1" w:styleId="WW8Num81z2">
    <w:name w:val="WW8Num81z2"/>
    <w:rsid w:val="0023506C"/>
  </w:style>
  <w:style w:type="character" w:customStyle="1" w:styleId="WW8Num81z3">
    <w:name w:val="WW8Num81z3"/>
    <w:rsid w:val="0023506C"/>
  </w:style>
  <w:style w:type="character" w:customStyle="1" w:styleId="WW8Num81z4">
    <w:name w:val="WW8Num81z4"/>
    <w:rsid w:val="0023506C"/>
  </w:style>
  <w:style w:type="character" w:customStyle="1" w:styleId="WW8Num81z5">
    <w:name w:val="WW8Num81z5"/>
    <w:rsid w:val="0023506C"/>
  </w:style>
  <w:style w:type="character" w:customStyle="1" w:styleId="WW8Num81z6">
    <w:name w:val="WW8Num81z6"/>
    <w:rsid w:val="0023506C"/>
  </w:style>
  <w:style w:type="character" w:customStyle="1" w:styleId="WW8Num81z7">
    <w:name w:val="WW8Num81z7"/>
    <w:rsid w:val="0023506C"/>
  </w:style>
  <w:style w:type="character" w:customStyle="1" w:styleId="WW8Num81z8">
    <w:name w:val="WW8Num81z8"/>
    <w:rsid w:val="0023506C"/>
  </w:style>
  <w:style w:type="character" w:customStyle="1" w:styleId="WW8Num82z0">
    <w:name w:val="WW8Num82z0"/>
    <w:rsid w:val="0023506C"/>
  </w:style>
  <w:style w:type="character" w:customStyle="1" w:styleId="WW8Num82z1">
    <w:name w:val="WW8Num82z1"/>
    <w:rsid w:val="0023506C"/>
  </w:style>
  <w:style w:type="character" w:customStyle="1" w:styleId="WW8Num82z2">
    <w:name w:val="WW8Num82z2"/>
    <w:rsid w:val="0023506C"/>
  </w:style>
  <w:style w:type="character" w:customStyle="1" w:styleId="WW8Num82z3">
    <w:name w:val="WW8Num82z3"/>
    <w:rsid w:val="0023506C"/>
  </w:style>
  <w:style w:type="character" w:customStyle="1" w:styleId="WW8Num82z4">
    <w:name w:val="WW8Num82z4"/>
    <w:rsid w:val="0023506C"/>
  </w:style>
  <w:style w:type="character" w:customStyle="1" w:styleId="WW8Num82z5">
    <w:name w:val="WW8Num82z5"/>
    <w:rsid w:val="0023506C"/>
  </w:style>
  <w:style w:type="character" w:customStyle="1" w:styleId="WW8Num82z6">
    <w:name w:val="WW8Num82z6"/>
    <w:rsid w:val="0023506C"/>
  </w:style>
  <w:style w:type="character" w:customStyle="1" w:styleId="WW8Num82z7">
    <w:name w:val="WW8Num82z7"/>
    <w:rsid w:val="0023506C"/>
  </w:style>
  <w:style w:type="character" w:customStyle="1" w:styleId="WW8Num82z8">
    <w:name w:val="WW8Num82z8"/>
    <w:rsid w:val="0023506C"/>
  </w:style>
  <w:style w:type="character" w:customStyle="1" w:styleId="WW8Num83z0">
    <w:name w:val="WW8Num83z0"/>
    <w:rsid w:val="0023506C"/>
  </w:style>
  <w:style w:type="character" w:customStyle="1" w:styleId="WW8Num83z1">
    <w:name w:val="WW8Num83z1"/>
    <w:rsid w:val="0023506C"/>
  </w:style>
  <w:style w:type="character" w:customStyle="1" w:styleId="WW8Num83z2">
    <w:name w:val="WW8Num83z2"/>
    <w:rsid w:val="0023506C"/>
  </w:style>
  <w:style w:type="character" w:customStyle="1" w:styleId="WW8Num83z3">
    <w:name w:val="WW8Num83z3"/>
    <w:rsid w:val="0023506C"/>
  </w:style>
  <w:style w:type="character" w:customStyle="1" w:styleId="WW8Num83z4">
    <w:name w:val="WW8Num83z4"/>
    <w:rsid w:val="0023506C"/>
  </w:style>
  <w:style w:type="character" w:customStyle="1" w:styleId="WW8Num83z5">
    <w:name w:val="WW8Num83z5"/>
    <w:rsid w:val="0023506C"/>
  </w:style>
  <w:style w:type="character" w:customStyle="1" w:styleId="WW8Num83z6">
    <w:name w:val="WW8Num83z6"/>
    <w:rsid w:val="0023506C"/>
  </w:style>
  <w:style w:type="character" w:customStyle="1" w:styleId="WW8Num83z7">
    <w:name w:val="WW8Num83z7"/>
    <w:rsid w:val="0023506C"/>
  </w:style>
  <w:style w:type="character" w:customStyle="1" w:styleId="WW8Num83z8">
    <w:name w:val="WW8Num83z8"/>
    <w:rsid w:val="0023506C"/>
  </w:style>
  <w:style w:type="character" w:customStyle="1" w:styleId="WW8Num84z0">
    <w:name w:val="WW8Num84z0"/>
    <w:rsid w:val="0023506C"/>
    <w:rPr>
      <w:rFonts w:ascii="Symbol" w:hAnsi="Symbol" w:cs="Symbol" w:hint="default"/>
      <w14:shadow w14:blurRad="0" w14:dist="0" w14:dir="0" w14:sx="0" w14:sy="0" w14:kx="0" w14:ky="0" w14:algn="none">
        <w14:srgbClr w14:val="000000"/>
      </w14:shadow>
    </w:rPr>
  </w:style>
  <w:style w:type="character" w:customStyle="1" w:styleId="WW8Num84z1">
    <w:name w:val="WW8Num84z1"/>
    <w:rsid w:val="0023506C"/>
  </w:style>
  <w:style w:type="character" w:customStyle="1" w:styleId="WW8Num84z2">
    <w:name w:val="WW8Num84z2"/>
    <w:rsid w:val="0023506C"/>
  </w:style>
  <w:style w:type="character" w:customStyle="1" w:styleId="WW8Num84z3">
    <w:name w:val="WW8Num84z3"/>
    <w:rsid w:val="0023506C"/>
  </w:style>
  <w:style w:type="character" w:customStyle="1" w:styleId="WW8Num84z4">
    <w:name w:val="WW8Num84z4"/>
    <w:rsid w:val="0023506C"/>
  </w:style>
  <w:style w:type="character" w:customStyle="1" w:styleId="WW8Num84z5">
    <w:name w:val="WW8Num84z5"/>
    <w:rsid w:val="0023506C"/>
  </w:style>
  <w:style w:type="character" w:customStyle="1" w:styleId="WW8Num84z6">
    <w:name w:val="WW8Num84z6"/>
    <w:rsid w:val="0023506C"/>
  </w:style>
  <w:style w:type="character" w:customStyle="1" w:styleId="WW8Num84z7">
    <w:name w:val="WW8Num84z7"/>
    <w:rsid w:val="0023506C"/>
  </w:style>
  <w:style w:type="character" w:customStyle="1" w:styleId="WW8Num84z8">
    <w:name w:val="WW8Num84z8"/>
    <w:rsid w:val="0023506C"/>
  </w:style>
  <w:style w:type="character" w:customStyle="1" w:styleId="WW8Num85z0">
    <w:name w:val="WW8Num85z0"/>
    <w:rsid w:val="0023506C"/>
    <w:rPr>
      <w:b/>
      <w:color w:val="FF0000"/>
    </w:rPr>
  </w:style>
  <w:style w:type="character" w:customStyle="1" w:styleId="WW8Num85z1">
    <w:name w:val="WW8Num85z1"/>
    <w:rsid w:val="0023506C"/>
  </w:style>
  <w:style w:type="character" w:customStyle="1" w:styleId="WW8Num85z2">
    <w:name w:val="WW8Num85z2"/>
    <w:rsid w:val="0023506C"/>
  </w:style>
  <w:style w:type="character" w:customStyle="1" w:styleId="WW8Num85z3">
    <w:name w:val="WW8Num85z3"/>
    <w:rsid w:val="0023506C"/>
  </w:style>
  <w:style w:type="character" w:customStyle="1" w:styleId="WW8Num85z4">
    <w:name w:val="WW8Num85z4"/>
    <w:rsid w:val="0023506C"/>
  </w:style>
  <w:style w:type="character" w:customStyle="1" w:styleId="WW8Num85z5">
    <w:name w:val="WW8Num85z5"/>
    <w:rsid w:val="0023506C"/>
  </w:style>
  <w:style w:type="character" w:customStyle="1" w:styleId="WW8Num85z6">
    <w:name w:val="WW8Num85z6"/>
    <w:rsid w:val="0023506C"/>
  </w:style>
  <w:style w:type="character" w:customStyle="1" w:styleId="WW8Num85z7">
    <w:name w:val="WW8Num85z7"/>
    <w:rsid w:val="0023506C"/>
  </w:style>
  <w:style w:type="character" w:customStyle="1" w:styleId="WW8Num85z8">
    <w:name w:val="WW8Num85z8"/>
    <w:rsid w:val="0023506C"/>
  </w:style>
  <w:style w:type="character" w:customStyle="1" w:styleId="WW8Num86z0">
    <w:name w:val="WW8Num86z0"/>
    <w:rsid w:val="0023506C"/>
    <w:rPr>
      <w:rFonts w:hint="default"/>
      <w:b w:val="0"/>
      <w:color w:val="000000"/>
    </w:rPr>
  </w:style>
  <w:style w:type="character" w:customStyle="1" w:styleId="WW8Num86z1">
    <w:name w:val="WW8Num86z1"/>
    <w:rsid w:val="0023506C"/>
    <w:rPr>
      <w:rFonts w:hint="default"/>
    </w:rPr>
  </w:style>
  <w:style w:type="character" w:customStyle="1" w:styleId="WW8Num87z0">
    <w:name w:val="WW8Num87z0"/>
    <w:rsid w:val="0023506C"/>
    <w:rPr>
      <w:rFonts w:ascii="Times-Roman" w:hAnsi="Times-Roman" w:cs="Times-Roman" w:hint="default"/>
      <w:b w:val="0"/>
      <w:i/>
      <w:color w:val="auto"/>
      <w14:shadow w14:blurRad="0" w14:dist="0" w14:dir="0" w14:sx="0" w14:sy="0" w14:kx="0" w14:ky="0" w14:algn="none">
        <w14:srgbClr w14:val="000000"/>
      </w14:shadow>
    </w:rPr>
  </w:style>
  <w:style w:type="character" w:customStyle="1" w:styleId="WW8Num87z1">
    <w:name w:val="WW8Num87z1"/>
    <w:rsid w:val="0023506C"/>
  </w:style>
  <w:style w:type="character" w:customStyle="1" w:styleId="WW8Num87z2">
    <w:name w:val="WW8Num87z2"/>
    <w:rsid w:val="0023506C"/>
  </w:style>
  <w:style w:type="character" w:customStyle="1" w:styleId="WW8Num87z3">
    <w:name w:val="WW8Num87z3"/>
    <w:rsid w:val="0023506C"/>
  </w:style>
  <w:style w:type="character" w:customStyle="1" w:styleId="WW8Num87z4">
    <w:name w:val="WW8Num87z4"/>
    <w:rsid w:val="0023506C"/>
  </w:style>
  <w:style w:type="character" w:customStyle="1" w:styleId="WW8Num87z5">
    <w:name w:val="WW8Num87z5"/>
    <w:rsid w:val="0023506C"/>
  </w:style>
  <w:style w:type="character" w:customStyle="1" w:styleId="WW8Num87z6">
    <w:name w:val="WW8Num87z6"/>
    <w:rsid w:val="0023506C"/>
  </w:style>
  <w:style w:type="character" w:customStyle="1" w:styleId="WW8Num87z7">
    <w:name w:val="WW8Num87z7"/>
    <w:rsid w:val="0023506C"/>
  </w:style>
  <w:style w:type="character" w:customStyle="1" w:styleId="WW8Num87z8">
    <w:name w:val="WW8Num87z8"/>
    <w:rsid w:val="0023506C"/>
  </w:style>
  <w:style w:type="character" w:customStyle="1" w:styleId="WW8Num88z0">
    <w:name w:val="WW8Num88z0"/>
    <w:rsid w:val="0023506C"/>
  </w:style>
  <w:style w:type="character" w:customStyle="1" w:styleId="WW8Num88z1">
    <w:name w:val="WW8Num88z1"/>
    <w:rsid w:val="0023506C"/>
  </w:style>
  <w:style w:type="character" w:customStyle="1" w:styleId="WW8Num88z2">
    <w:name w:val="WW8Num88z2"/>
    <w:rsid w:val="0023506C"/>
  </w:style>
  <w:style w:type="character" w:customStyle="1" w:styleId="WW8Num88z3">
    <w:name w:val="WW8Num88z3"/>
    <w:rsid w:val="0023506C"/>
  </w:style>
  <w:style w:type="character" w:customStyle="1" w:styleId="WW8Num88z4">
    <w:name w:val="WW8Num88z4"/>
    <w:rsid w:val="0023506C"/>
  </w:style>
  <w:style w:type="character" w:customStyle="1" w:styleId="WW8Num88z5">
    <w:name w:val="WW8Num88z5"/>
    <w:rsid w:val="0023506C"/>
  </w:style>
  <w:style w:type="character" w:customStyle="1" w:styleId="WW8Num88z6">
    <w:name w:val="WW8Num88z6"/>
    <w:rsid w:val="0023506C"/>
  </w:style>
  <w:style w:type="character" w:customStyle="1" w:styleId="WW8Num88z7">
    <w:name w:val="WW8Num88z7"/>
    <w:rsid w:val="0023506C"/>
  </w:style>
  <w:style w:type="character" w:customStyle="1" w:styleId="WW8Num88z8">
    <w:name w:val="WW8Num88z8"/>
    <w:rsid w:val="0023506C"/>
  </w:style>
  <w:style w:type="character" w:customStyle="1" w:styleId="WW8Num89z0">
    <w:name w:val="WW8Num89z0"/>
    <w:rsid w:val="0023506C"/>
  </w:style>
  <w:style w:type="character" w:customStyle="1" w:styleId="WW8Num89z1">
    <w:name w:val="WW8Num89z1"/>
    <w:rsid w:val="0023506C"/>
  </w:style>
  <w:style w:type="character" w:customStyle="1" w:styleId="WW8Num89z2">
    <w:name w:val="WW8Num89z2"/>
    <w:rsid w:val="0023506C"/>
  </w:style>
  <w:style w:type="character" w:customStyle="1" w:styleId="WW8Num89z3">
    <w:name w:val="WW8Num89z3"/>
    <w:rsid w:val="0023506C"/>
  </w:style>
  <w:style w:type="character" w:customStyle="1" w:styleId="WW8Num89z4">
    <w:name w:val="WW8Num89z4"/>
    <w:rsid w:val="0023506C"/>
  </w:style>
  <w:style w:type="character" w:customStyle="1" w:styleId="WW8Num89z5">
    <w:name w:val="WW8Num89z5"/>
    <w:rsid w:val="0023506C"/>
  </w:style>
  <w:style w:type="character" w:customStyle="1" w:styleId="WW8Num89z6">
    <w:name w:val="WW8Num89z6"/>
    <w:rsid w:val="0023506C"/>
  </w:style>
  <w:style w:type="character" w:customStyle="1" w:styleId="WW8Num89z7">
    <w:name w:val="WW8Num89z7"/>
    <w:rsid w:val="0023506C"/>
  </w:style>
  <w:style w:type="character" w:customStyle="1" w:styleId="WW8Num89z8">
    <w:name w:val="WW8Num89z8"/>
    <w:rsid w:val="0023506C"/>
  </w:style>
  <w:style w:type="character" w:customStyle="1" w:styleId="WW8Num90z0">
    <w:name w:val="WW8Num90z0"/>
    <w:rsid w:val="0023506C"/>
  </w:style>
  <w:style w:type="character" w:customStyle="1" w:styleId="WW8Num90z1">
    <w:name w:val="WW8Num90z1"/>
    <w:rsid w:val="0023506C"/>
    <w:rPr>
      <w:rFonts w:ascii="Times-Roman" w:hAnsi="Times-Roman" w:cs="Times-Roman" w:hint="default"/>
      <w:b w:val="0"/>
      <w14:shadow w14:blurRad="0" w14:dist="0" w14:dir="0" w14:sx="0" w14:sy="0" w14:kx="0" w14:ky="0" w14:algn="none">
        <w14:srgbClr w14:val="000000"/>
      </w14:shadow>
    </w:rPr>
  </w:style>
  <w:style w:type="character" w:customStyle="1" w:styleId="WW8Num90z2">
    <w:name w:val="WW8Num90z2"/>
    <w:rsid w:val="0023506C"/>
  </w:style>
  <w:style w:type="character" w:customStyle="1" w:styleId="WW8Num90z3">
    <w:name w:val="WW8Num90z3"/>
    <w:rsid w:val="0023506C"/>
  </w:style>
  <w:style w:type="character" w:customStyle="1" w:styleId="WW8Num90z4">
    <w:name w:val="WW8Num90z4"/>
    <w:rsid w:val="0023506C"/>
  </w:style>
  <w:style w:type="character" w:customStyle="1" w:styleId="WW8Num90z5">
    <w:name w:val="WW8Num90z5"/>
    <w:rsid w:val="0023506C"/>
  </w:style>
  <w:style w:type="character" w:customStyle="1" w:styleId="WW8Num90z6">
    <w:name w:val="WW8Num90z6"/>
    <w:rsid w:val="0023506C"/>
  </w:style>
  <w:style w:type="character" w:customStyle="1" w:styleId="WW8Num90z7">
    <w:name w:val="WW8Num90z7"/>
    <w:rsid w:val="0023506C"/>
  </w:style>
  <w:style w:type="character" w:customStyle="1" w:styleId="WW8Num90z8">
    <w:name w:val="WW8Num90z8"/>
    <w:rsid w:val="0023506C"/>
  </w:style>
  <w:style w:type="character" w:customStyle="1" w:styleId="WW8Num91z0">
    <w:name w:val="WW8Num91z0"/>
    <w:rsid w:val="0023506C"/>
  </w:style>
  <w:style w:type="character" w:customStyle="1" w:styleId="WW8Num91z1">
    <w:name w:val="WW8Num91z1"/>
    <w:rsid w:val="0023506C"/>
  </w:style>
  <w:style w:type="character" w:customStyle="1" w:styleId="WW8Num91z2">
    <w:name w:val="WW8Num91z2"/>
    <w:rsid w:val="0023506C"/>
  </w:style>
  <w:style w:type="character" w:customStyle="1" w:styleId="WW8Num91z3">
    <w:name w:val="WW8Num91z3"/>
    <w:rsid w:val="0023506C"/>
  </w:style>
  <w:style w:type="character" w:customStyle="1" w:styleId="WW8Num91z4">
    <w:name w:val="WW8Num91z4"/>
    <w:rsid w:val="0023506C"/>
  </w:style>
  <w:style w:type="character" w:customStyle="1" w:styleId="WW8Num91z5">
    <w:name w:val="WW8Num91z5"/>
    <w:rsid w:val="0023506C"/>
  </w:style>
  <w:style w:type="character" w:customStyle="1" w:styleId="WW8Num91z6">
    <w:name w:val="WW8Num91z6"/>
    <w:rsid w:val="0023506C"/>
  </w:style>
  <w:style w:type="character" w:customStyle="1" w:styleId="WW8Num91z7">
    <w:name w:val="WW8Num91z7"/>
    <w:rsid w:val="0023506C"/>
  </w:style>
  <w:style w:type="character" w:customStyle="1" w:styleId="WW8Num91z8">
    <w:name w:val="WW8Num91z8"/>
    <w:rsid w:val="0023506C"/>
  </w:style>
  <w:style w:type="character" w:customStyle="1" w:styleId="WW8Num92z0">
    <w:name w:val="WW8Num92z0"/>
    <w:rsid w:val="0023506C"/>
  </w:style>
  <w:style w:type="character" w:customStyle="1" w:styleId="WW8Num92z1">
    <w:name w:val="WW8Num92z1"/>
    <w:rsid w:val="0023506C"/>
    <w:rPr>
      <w:rFonts w:ascii="Times-Roman" w:hAnsi="Times-Roman" w:cs="Times-Roman" w:hint="default"/>
      <w:b w:val="0"/>
      <w14:shadow w14:blurRad="0" w14:dist="0" w14:dir="0" w14:sx="0" w14:sy="0" w14:kx="0" w14:ky="0" w14:algn="none">
        <w14:srgbClr w14:val="000000"/>
      </w14:shadow>
    </w:rPr>
  </w:style>
  <w:style w:type="character" w:customStyle="1" w:styleId="WW8Num92z2">
    <w:name w:val="WW8Num92z2"/>
    <w:rsid w:val="0023506C"/>
  </w:style>
  <w:style w:type="character" w:customStyle="1" w:styleId="WW8Num92z3">
    <w:name w:val="WW8Num92z3"/>
    <w:rsid w:val="0023506C"/>
  </w:style>
  <w:style w:type="character" w:customStyle="1" w:styleId="WW8Num92z4">
    <w:name w:val="WW8Num92z4"/>
    <w:rsid w:val="0023506C"/>
  </w:style>
  <w:style w:type="character" w:customStyle="1" w:styleId="WW8Num92z5">
    <w:name w:val="WW8Num92z5"/>
    <w:rsid w:val="0023506C"/>
  </w:style>
  <w:style w:type="character" w:customStyle="1" w:styleId="WW8Num92z6">
    <w:name w:val="WW8Num92z6"/>
    <w:rsid w:val="0023506C"/>
  </w:style>
  <w:style w:type="character" w:customStyle="1" w:styleId="WW8Num92z7">
    <w:name w:val="WW8Num92z7"/>
    <w:rsid w:val="0023506C"/>
  </w:style>
  <w:style w:type="character" w:customStyle="1" w:styleId="WW8Num92z8">
    <w:name w:val="WW8Num92z8"/>
    <w:rsid w:val="0023506C"/>
  </w:style>
  <w:style w:type="character" w:customStyle="1" w:styleId="WW8Num93z0">
    <w:name w:val="WW8Num93z0"/>
    <w:rsid w:val="0023506C"/>
  </w:style>
  <w:style w:type="character" w:customStyle="1" w:styleId="WW8Num93z1">
    <w:name w:val="WW8Num93z1"/>
    <w:rsid w:val="0023506C"/>
  </w:style>
  <w:style w:type="character" w:customStyle="1" w:styleId="WW8Num93z2">
    <w:name w:val="WW8Num93z2"/>
    <w:rsid w:val="0023506C"/>
  </w:style>
  <w:style w:type="character" w:customStyle="1" w:styleId="WW8Num93z3">
    <w:name w:val="WW8Num93z3"/>
    <w:rsid w:val="0023506C"/>
  </w:style>
  <w:style w:type="character" w:customStyle="1" w:styleId="WW8Num93z4">
    <w:name w:val="WW8Num93z4"/>
    <w:rsid w:val="0023506C"/>
  </w:style>
  <w:style w:type="character" w:customStyle="1" w:styleId="WW8Num93z5">
    <w:name w:val="WW8Num93z5"/>
    <w:rsid w:val="0023506C"/>
  </w:style>
  <w:style w:type="character" w:customStyle="1" w:styleId="WW8Num93z6">
    <w:name w:val="WW8Num93z6"/>
    <w:rsid w:val="0023506C"/>
  </w:style>
  <w:style w:type="character" w:customStyle="1" w:styleId="WW8Num93z7">
    <w:name w:val="WW8Num93z7"/>
    <w:rsid w:val="0023506C"/>
  </w:style>
  <w:style w:type="character" w:customStyle="1" w:styleId="WW8Num93z8">
    <w:name w:val="WW8Num93z8"/>
    <w:rsid w:val="0023506C"/>
  </w:style>
  <w:style w:type="character" w:customStyle="1" w:styleId="WW8Num94z0">
    <w:name w:val="WW8Num94z0"/>
    <w:rsid w:val="0023506C"/>
    <w:rPr>
      <w:color w:val="auto"/>
    </w:rPr>
  </w:style>
  <w:style w:type="character" w:customStyle="1" w:styleId="WW8Num94z1">
    <w:name w:val="WW8Num94z1"/>
    <w:rsid w:val="0023506C"/>
  </w:style>
  <w:style w:type="character" w:customStyle="1" w:styleId="WW8Num94z2">
    <w:name w:val="WW8Num94z2"/>
    <w:rsid w:val="0023506C"/>
  </w:style>
  <w:style w:type="character" w:customStyle="1" w:styleId="WW8Num94z3">
    <w:name w:val="WW8Num94z3"/>
    <w:rsid w:val="0023506C"/>
  </w:style>
  <w:style w:type="character" w:customStyle="1" w:styleId="WW8Num94z4">
    <w:name w:val="WW8Num94z4"/>
    <w:rsid w:val="0023506C"/>
  </w:style>
  <w:style w:type="character" w:customStyle="1" w:styleId="WW8Num94z5">
    <w:name w:val="WW8Num94z5"/>
    <w:rsid w:val="0023506C"/>
  </w:style>
  <w:style w:type="character" w:customStyle="1" w:styleId="WW8Num94z6">
    <w:name w:val="WW8Num94z6"/>
    <w:rsid w:val="0023506C"/>
  </w:style>
  <w:style w:type="character" w:customStyle="1" w:styleId="WW8Num94z7">
    <w:name w:val="WW8Num94z7"/>
    <w:rsid w:val="0023506C"/>
  </w:style>
  <w:style w:type="character" w:customStyle="1" w:styleId="WW8Num94z8">
    <w:name w:val="WW8Num94z8"/>
    <w:rsid w:val="0023506C"/>
  </w:style>
  <w:style w:type="character" w:customStyle="1" w:styleId="WW8Num95z0">
    <w:name w:val="WW8Num95z0"/>
    <w:rsid w:val="0023506C"/>
  </w:style>
  <w:style w:type="character" w:customStyle="1" w:styleId="WW8Num95z1">
    <w:name w:val="WW8Num95z1"/>
    <w:rsid w:val="0023506C"/>
    <w:rPr>
      <w:rFonts w:hint="default"/>
      <w:color w:val="000000"/>
    </w:rPr>
  </w:style>
  <w:style w:type="character" w:customStyle="1" w:styleId="WW8Num95z2">
    <w:name w:val="WW8Num95z2"/>
    <w:rsid w:val="0023506C"/>
  </w:style>
  <w:style w:type="character" w:customStyle="1" w:styleId="WW8Num95z3">
    <w:name w:val="WW8Num95z3"/>
    <w:rsid w:val="0023506C"/>
  </w:style>
  <w:style w:type="character" w:customStyle="1" w:styleId="WW8Num95z4">
    <w:name w:val="WW8Num95z4"/>
    <w:rsid w:val="0023506C"/>
  </w:style>
  <w:style w:type="character" w:customStyle="1" w:styleId="WW8Num95z5">
    <w:name w:val="WW8Num95z5"/>
    <w:rsid w:val="0023506C"/>
  </w:style>
  <w:style w:type="character" w:customStyle="1" w:styleId="WW8Num95z6">
    <w:name w:val="WW8Num95z6"/>
    <w:rsid w:val="0023506C"/>
  </w:style>
  <w:style w:type="character" w:customStyle="1" w:styleId="WW8Num95z7">
    <w:name w:val="WW8Num95z7"/>
    <w:rsid w:val="0023506C"/>
  </w:style>
  <w:style w:type="character" w:customStyle="1" w:styleId="WW8Num95z8">
    <w:name w:val="WW8Num95z8"/>
    <w:rsid w:val="0023506C"/>
  </w:style>
  <w:style w:type="character" w:customStyle="1" w:styleId="WW8Num96z0">
    <w:name w:val="WW8Num96z0"/>
    <w:rsid w:val="0023506C"/>
  </w:style>
  <w:style w:type="character" w:customStyle="1" w:styleId="WW8Num96z1">
    <w:name w:val="WW8Num96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96z2">
    <w:name w:val="WW8Num96z2"/>
    <w:rsid w:val="0023506C"/>
  </w:style>
  <w:style w:type="character" w:customStyle="1" w:styleId="WW8Num96z3">
    <w:name w:val="WW8Num96z3"/>
    <w:rsid w:val="0023506C"/>
  </w:style>
  <w:style w:type="character" w:customStyle="1" w:styleId="WW8Num96z4">
    <w:name w:val="WW8Num96z4"/>
    <w:rsid w:val="0023506C"/>
  </w:style>
  <w:style w:type="character" w:customStyle="1" w:styleId="WW8Num96z5">
    <w:name w:val="WW8Num96z5"/>
    <w:rsid w:val="0023506C"/>
  </w:style>
  <w:style w:type="character" w:customStyle="1" w:styleId="WW8Num96z6">
    <w:name w:val="WW8Num96z6"/>
    <w:rsid w:val="0023506C"/>
  </w:style>
  <w:style w:type="character" w:customStyle="1" w:styleId="WW8Num96z7">
    <w:name w:val="WW8Num96z7"/>
    <w:rsid w:val="0023506C"/>
  </w:style>
  <w:style w:type="character" w:customStyle="1" w:styleId="WW8Num96z8">
    <w:name w:val="WW8Num96z8"/>
    <w:rsid w:val="0023506C"/>
  </w:style>
  <w:style w:type="character" w:customStyle="1" w:styleId="WW8Num97z0">
    <w:name w:val="WW8Num97z0"/>
    <w:rsid w:val="0023506C"/>
    <w:rPr>
      <w:rFonts w:eastAsia="Cambria"/>
      <w:color w:val="FF0000"/>
      <w:lang w:eastAsia="pl-PL"/>
    </w:rPr>
  </w:style>
  <w:style w:type="character" w:customStyle="1" w:styleId="WW8Num97z1">
    <w:name w:val="WW8Num97z1"/>
    <w:rsid w:val="0023506C"/>
  </w:style>
  <w:style w:type="character" w:customStyle="1" w:styleId="WW8Num97z2">
    <w:name w:val="WW8Num97z2"/>
    <w:rsid w:val="0023506C"/>
  </w:style>
  <w:style w:type="character" w:customStyle="1" w:styleId="WW8Num97z3">
    <w:name w:val="WW8Num97z3"/>
    <w:rsid w:val="0023506C"/>
  </w:style>
  <w:style w:type="character" w:customStyle="1" w:styleId="WW8Num97z4">
    <w:name w:val="WW8Num97z4"/>
    <w:rsid w:val="0023506C"/>
  </w:style>
  <w:style w:type="character" w:customStyle="1" w:styleId="WW8Num97z5">
    <w:name w:val="WW8Num97z5"/>
    <w:rsid w:val="0023506C"/>
  </w:style>
  <w:style w:type="character" w:customStyle="1" w:styleId="WW8Num97z6">
    <w:name w:val="WW8Num97z6"/>
    <w:rsid w:val="0023506C"/>
  </w:style>
  <w:style w:type="character" w:customStyle="1" w:styleId="WW8Num97z7">
    <w:name w:val="WW8Num97z7"/>
    <w:rsid w:val="0023506C"/>
  </w:style>
  <w:style w:type="character" w:customStyle="1" w:styleId="WW8Num97z8">
    <w:name w:val="WW8Num97z8"/>
    <w:rsid w:val="0023506C"/>
  </w:style>
  <w:style w:type="character" w:customStyle="1" w:styleId="WW8Num98z0">
    <w:name w:val="WW8Num98z0"/>
    <w:rsid w:val="0023506C"/>
  </w:style>
  <w:style w:type="character" w:customStyle="1" w:styleId="WW8Num98z1">
    <w:name w:val="WW8Num98z1"/>
    <w:rsid w:val="0023506C"/>
  </w:style>
  <w:style w:type="character" w:customStyle="1" w:styleId="WW8Num98z2">
    <w:name w:val="WW8Num98z2"/>
    <w:rsid w:val="0023506C"/>
  </w:style>
  <w:style w:type="character" w:customStyle="1" w:styleId="WW8Num98z3">
    <w:name w:val="WW8Num98z3"/>
    <w:rsid w:val="0023506C"/>
  </w:style>
  <w:style w:type="character" w:customStyle="1" w:styleId="WW8Num98z4">
    <w:name w:val="WW8Num98z4"/>
    <w:rsid w:val="0023506C"/>
  </w:style>
  <w:style w:type="character" w:customStyle="1" w:styleId="WW8Num98z5">
    <w:name w:val="WW8Num98z5"/>
    <w:rsid w:val="0023506C"/>
  </w:style>
  <w:style w:type="character" w:customStyle="1" w:styleId="WW8Num98z6">
    <w:name w:val="WW8Num98z6"/>
    <w:rsid w:val="0023506C"/>
  </w:style>
  <w:style w:type="character" w:customStyle="1" w:styleId="WW8Num98z7">
    <w:name w:val="WW8Num98z7"/>
    <w:rsid w:val="0023506C"/>
  </w:style>
  <w:style w:type="character" w:customStyle="1" w:styleId="WW8Num98z8">
    <w:name w:val="WW8Num98z8"/>
    <w:rsid w:val="0023506C"/>
  </w:style>
  <w:style w:type="character" w:customStyle="1" w:styleId="WW8Num99z0">
    <w:name w:val="WW8Num99z0"/>
    <w:rsid w:val="0023506C"/>
    <w:rPr>
      <w:b/>
    </w:rPr>
  </w:style>
  <w:style w:type="character" w:customStyle="1" w:styleId="WW8Num99z1">
    <w:name w:val="WW8Num99z1"/>
    <w:rsid w:val="0023506C"/>
  </w:style>
  <w:style w:type="character" w:customStyle="1" w:styleId="WW8Num99z2">
    <w:name w:val="WW8Num99z2"/>
    <w:rsid w:val="0023506C"/>
  </w:style>
  <w:style w:type="character" w:customStyle="1" w:styleId="WW8Num99z3">
    <w:name w:val="WW8Num99z3"/>
    <w:rsid w:val="0023506C"/>
  </w:style>
  <w:style w:type="character" w:customStyle="1" w:styleId="WW8Num99z4">
    <w:name w:val="WW8Num99z4"/>
    <w:rsid w:val="0023506C"/>
  </w:style>
  <w:style w:type="character" w:customStyle="1" w:styleId="WW8Num99z5">
    <w:name w:val="WW8Num99z5"/>
    <w:rsid w:val="0023506C"/>
  </w:style>
  <w:style w:type="character" w:customStyle="1" w:styleId="WW8Num99z6">
    <w:name w:val="WW8Num99z6"/>
    <w:rsid w:val="0023506C"/>
  </w:style>
  <w:style w:type="character" w:customStyle="1" w:styleId="WW8Num99z7">
    <w:name w:val="WW8Num99z7"/>
    <w:rsid w:val="0023506C"/>
  </w:style>
  <w:style w:type="character" w:customStyle="1" w:styleId="WW8Num99z8">
    <w:name w:val="WW8Num99z8"/>
    <w:rsid w:val="0023506C"/>
  </w:style>
  <w:style w:type="character" w:customStyle="1" w:styleId="WW8Num100z0">
    <w:name w:val="WW8Num100z0"/>
    <w:rsid w:val="0023506C"/>
  </w:style>
  <w:style w:type="character" w:customStyle="1" w:styleId="WW8Num100z1">
    <w:name w:val="WW8Num100z1"/>
    <w:rsid w:val="0023506C"/>
    <w:rPr>
      <w:rFonts w:ascii="Times-Roman" w:hAnsi="Times-Roman" w:cs="Times-Roman" w:hint="default"/>
      <w:b w:val="0"/>
      <w:i/>
      <w:color w:val="auto"/>
      <w14:shadow w14:blurRad="0" w14:dist="0" w14:dir="0" w14:sx="0" w14:sy="0" w14:kx="0" w14:ky="0" w14:algn="none">
        <w14:srgbClr w14:val="000000"/>
      </w14:shadow>
    </w:rPr>
  </w:style>
  <w:style w:type="character" w:customStyle="1" w:styleId="WW8Num100z2">
    <w:name w:val="WW8Num100z2"/>
    <w:rsid w:val="0023506C"/>
  </w:style>
  <w:style w:type="character" w:customStyle="1" w:styleId="WW8Num100z3">
    <w:name w:val="WW8Num100z3"/>
    <w:rsid w:val="0023506C"/>
  </w:style>
  <w:style w:type="character" w:customStyle="1" w:styleId="WW8Num100z4">
    <w:name w:val="WW8Num100z4"/>
    <w:rsid w:val="0023506C"/>
  </w:style>
  <w:style w:type="character" w:customStyle="1" w:styleId="WW8Num100z5">
    <w:name w:val="WW8Num100z5"/>
    <w:rsid w:val="0023506C"/>
  </w:style>
  <w:style w:type="character" w:customStyle="1" w:styleId="WW8Num100z6">
    <w:name w:val="WW8Num100z6"/>
    <w:rsid w:val="0023506C"/>
  </w:style>
  <w:style w:type="character" w:customStyle="1" w:styleId="WW8Num100z7">
    <w:name w:val="WW8Num100z7"/>
    <w:rsid w:val="0023506C"/>
  </w:style>
  <w:style w:type="character" w:customStyle="1" w:styleId="WW8Num100z8">
    <w:name w:val="WW8Num100z8"/>
    <w:rsid w:val="0023506C"/>
  </w:style>
  <w:style w:type="character" w:customStyle="1" w:styleId="WW8Num101z0">
    <w:name w:val="WW8Num101z0"/>
    <w:rsid w:val="0023506C"/>
    <w:rPr>
      <w:color w:val="000000"/>
      <w:lang w:eastAsia="pl-PL"/>
    </w:rPr>
  </w:style>
  <w:style w:type="character" w:customStyle="1" w:styleId="WW8Num102z0">
    <w:name w:val="WW8Num102z0"/>
    <w:rsid w:val="0023506C"/>
  </w:style>
  <w:style w:type="character" w:customStyle="1" w:styleId="WW8Num102z1">
    <w:name w:val="WW8Num102z1"/>
    <w:rsid w:val="0023506C"/>
  </w:style>
  <w:style w:type="character" w:customStyle="1" w:styleId="WW8Num102z2">
    <w:name w:val="WW8Num102z2"/>
    <w:rsid w:val="0023506C"/>
  </w:style>
  <w:style w:type="character" w:customStyle="1" w:styleId="WW8Num102z3">
    <w:name w:val="WW8Num102z3"/>
    <w:rsid w:val="0023506C"/>
  </w:style>
  <w:style w:type="character" w:customStyle="1" w:styleId="WW8Num102z4">
    <w:name w:val="WW8Num102z4"/>
    <w:rsid w:val="0023506C"/>
  </w:style>
  <w:style w:type="character" w:customStyle="1" w:styleId="WW8Num102z5">
    <w:name w:val="WW8Num102z5"/>
    <w:rsid w:val="0023506C"/>
  </w:style>
  <w:style w:type="character" w:customStyle="1" w:styleId="WW8Num102z6">
    <w:name w:val="WW8Num102z6"/>
    <w:rsid w:val="0023506C"/>
  </w:style>
  <w:style w:type="character" w:customStyle="1" w:styleId="WW8Num102z7">
    <w:name w:val="WW8Num102z7"/>
    <w:rsid w:val="0023506C"/>
  </w:style>
  <w:style w:type="character" w:customStyle="1" w:styleId="WW8Num102z8">
    <w:name w:val="WW8Num102z8"/>
    <w:rsid w:val="0023506C"/>
  </w:style>
  <w:style w:type="character" w:customStyle="1" w:styleId="WW8Num103z0">
    <w:name w:val="WW8Num103z0"/>
    <w:rsid w:val="0023506C"/>
    <w:rPr>
      <w:rFonts w:ascii="Times-Roman" w:hAnsi="Times-Roman" w:cs="Times-Roman" w:hint="default"/>
      <w:b w:val="0"/>
      <w14:shadow w14:blurRad="0" w14:dist="0" w14:dir="0" w14:sx="0" w14:sy="0" w14:kx="0" w14:ky="0" w14:algn="none">
        <w14:srgbClr w14:val="000000"/>
      </w14:shadow>
    </w:rPr>
  </w:style>
  <w:style w:type="character" w:customStyle="1" w:styleId="WW8Num103z1">
    <w:name w:val="WW8Num103z1"/>
    <w:rsid w:val="0023506C"/>
  </w:style>
  <w:style w:type="character" w:customStyle="1" w:styleId="WW8Num103z2">
    <w:name w:val="WW8Num103z2"/>
    <w:rsid w:val="0023506C"/>
  </w:style>
  <w:style w:type="character" w:customStyle="1" w:styleId="WW8Num103z3">
    <w:name w:val="WW8Num103z3"/>
    <w:rsid w:val="0023506C"/>
  </w:style>
  <w:style w:type="character" w:customStyle="1" w:styleId="WW8Num103z4">
    <w:name w:val="WW8Num103z4"/>
    <w:rsid w:val="0023506C"/>
  </w:style>
  <w:style w:type="character" w:customStyle="1" w:styleId="WW8Num103z5">
    <w:name w:val="WW8Num103z5"/>
    <w:rsid w:val="0023506C"/>
  </w:style>
  <w:style w:type="character" w:customStyle="1" w:styleId="WW8Num103z6">
    <w:name w:val="WW8Num103z6"/>
    <w:rsid w:val="0023506C"/>
  </w:style>
  <w:style w:type="character" w:customStyle="1" w:styleId="WW8Num103z7">
    <w:name w:val="WW8Num103z7"/>
    <w:rsid w:val="0023506C"/>
  </w:style>
  <w:style w:type="character" w:customStyle="1" w:styleId="WW8Num103z8">
    <w:name w:val="WW8Num103z8"/>
    <w:rsid w:val="0023506C"/>
  </w:style>
  <w:style w:type="character" w:customStyle="1" w:styleId="WW8Num104z0">
    <w:name w:val="WW8Num104z0"/>
    <w:rsid w:val="0023506C"/>
    <w:rPr>
      <w:rFonts w:ascii="Times-Roman" w:hAnsi="Times-Roman" w:cs="Times-Roman" w:hint="default"/>
      <w14:shadow w14:blurRad="0" w14:dist="0" w14:dir="0" w14:sx="0" w14:sy="0" w14:kx="0" w14:ky="0" w14:algn="none">
        <w14:srgbClr w14:val="000000"/>
      </w14:shadow>
    </w:rPr>
  </w:style>
  <w:style w:type="character" w:customStyle="1" w:styleId="WW8Num104z1">
    <w:name w:val="WW8Num104z1"/>
    <w:rsid w:val="0023506C"/>
  </w:style>
  <w:style w:type="character" w:customStyle="1" w:styleId="WW8Num104z2">
    <w:name w:val="WW8Num104z2"/>
    <w:rsid w:val="0023506C"/>
  </w:style>
  <w:style w:type="character" w:customStyle="1" w:styleId="WW8Num104z3">
    <w:name w:val="WW8Num104z3"/>
    <w:rsid w:val="0023506C"/>
  </w:style>
  <w:style w:type="character" w:customStyle="1" w:styleId="WW8Num104z4">
    <w:name w:val="WW8Num104z4"/>
    <w:rsid w:val="0023506C"/>
  </w:style>
  <w:style w:type="character" w:customStyle="1" w:styleId="WW8Num104z5">
    <w:name w:val="WW8Num104z5"/>
    <w:rsid w:val="0023506C"/>
  </w:style>
  <w:style w:type="character" w:customStyle="1" w:styleId="WW8Num104z6">
    <w:name w:val="WW8Num104z6"/>
    <w:rsid w:val="0023506C"/>
  </w:style>
  <w:style w:type="character" w:customStyle="1" w:styleId="WW8Num104z7">
    <w:name w:val="WW8Num104z7"/>
    <w:rsid w:val="0023506C"/>
  </w:style>
  <w:style w:type="character" w:customStyle="1" w:styleId="WW8Num104z8">
    <w:name w:val="WW8Num104z8"/>
    <w:rsid w:val="0023506C"/>
  </w:style>
  <w:style w:type="character" w:customStyle="1" w:styleId="WW8Num105z0">
    <w:name w:val="WW8Num105z0"/>
    <w:rsid w:val="0023506C"/>
  </w:style>
  <w:style w:type="character" w:customStyle="1" w:styleId="WW8Num105z1">
    <w:name w:val="WW8Num105z1"/>
    <w:rsid w:val="0023506C"/>
  </w:style>
  <w:style w:type="character" w:customStyle="1" w:styleId="WW8Num105z2">
    <w:name w:val="WW8Num105z2"/>
    <w:rsid w:val="0023506C"/>
  </w:style>
  <w:style w:type="character" w:customStyle="1" w:styleId="WW8Num105z3">
    <w:name w:val="WW8Num105z3"/>
    <w:rsid w:val="0023506C"/>
  </w:style>
  <w:style w:type="character" w:customStyle="1" w:styleId="WW8Num105z4">
    <w:name w:val="WW8Num105z4"/>
    <w:rsid w:val="0023506C"/>
  </w:style>
  <w:style w:type="character" w:customStyle="1" w:styleId="WW8Num105z5">
    <w:name w:val="WW8Num105z5"/>
    <w:rsid w:val="0023506C"/>
  </w:style>
  <w:style w:type="character" w:customStyle="1" w:styleId="WW8Num105z6">
    <w:name w:val="WW8Num105z6"/>
    <w:rsid w:val="0023506C"/>
  </w:style>
  <w:style w:type="character" w:customStyle="1" w:styleId="WW8Num105z7">
    <w:name w:val="WW8Num105z7"/>
    <w:rsid w:val="0023506C"/>
  </w:style>
  <w:style w:type="character" w:customStyle="1" w:styleId="WW8Num105z8">
    <w:name w:val="WW8Num105z8"/>
    <w:rsid w:val="0023506C"/>
  </w:style>
  <w:style w:type="character" w:customStyle="1" w:styleId="WW8Num106z0">
    <w:name w:val="WW8Num106z0"/>
    <w:rsid w:val="0023506C"/>
  </w:style>
  <w:style w:type="character" w:customStyle="1" w:styleId="WW8Num106z1">
    <w:name w:val="WW8Num106z1"/>
    <w:rsid w:val="0023506C"/>
    <w:rPr>
      <w:rFonts w:ascii="Times-Roman" w:hAnsi="Times-Roman" w:cs="Times-Roman" w:hint="default"/>
      <w:b w:val="0"/>
      <w:i/>
      <w:strike w:val="0"/>
      <w:dstrike w:val="0"/>
      <w:color w:val="auto"/>
      <w:lang w:eastAsia="pl-PL"/>
      <w14:shadow w14:blurRad="0" w14:dist="0" w14:dir="0" w14:sx="0" w14:sy="0" w14:kx="0" w14:ky="0" w14:algn="none">
        <w14:srgbClr w14:val="000000"/>
      </w14:shadow>
    </w:rPr>
  </w:style>
  <w:style w:type="character" w:customStyle="1" w:styleId="WW8Num106z2">
    <w:name w:val="WW8Num106z2"/>
    <w:rsid w:val="0023506C"/>
  </w:style>
  <w:style w:type="character" w:customStyle="1" w:styleId="WW8Num106z3">
    <w:name w:val="WW8Num106z3"/>
    <w:rsid w:val="0023506C"/>
  </w:style>
  <w:style w:type="character" w:customStyle="1" w:styleId="WW8Num106z4">
    <w:name w:val="WW8Num106z4"/>
    <w:rsid w:val="0023506C"/>
  </w:style>
  <w:style w:type="character" w:customStyle="1" w:styleId="WW8Num106z5">
    <w:name w:val="WW8Num106z5"/>
    <w:rsid w:val="0023506C"/>
  </w:style>
  <w:style w:type="character" w:customStyle="1" w:styleId="WW8Num106z6">
    <w:name w:val="WW8Num106z6"/>
    <w:rsid w:val="0023506C"/>
  </w:style>
  <w:style w:type="character" w:customStyle="1" w:styleId="WW8Num106z7">
    <w:name w:val="WW8Num106z7"/>
    <w:rsid w:val="0023506C"/>
  </w:style>
  <w:style w:type="character" w:customStyle="1" w:styleId="WW8Num106z8">
    <w:name w:val="WW8Num106z8"/>
    <w:rsid w:val="0023506C"/>
  </w:style>
  <w:style w:type="character" w:customStyle="1" w:styleId="WW8Num107z0">
    <w:name w:val="WW8Num107z0"/>
    <w:rsid w:val="0023506C"/>
    <w:rPr>
      <w:rFonts w:eastAsia="Arial Unicode MS"/>
      <w:b w:val="0"/>
      <w:bCs/>
      <w:i/>
    </w:rPr>
  </w:style>
  <w:style w:type="character" w:customStyle="1" w:styleId="WW8Num107z1">
    <w:name w:val="WW8Num107z1"/>
    <w:rsid w:val="0023506C"/>
    <w:rPr>
      <w:rFonts w:hint="default"/>
      <w:color w:val="000000"/>
    </w:rPr>
  </w:style>
  <w:style w:type="character" w:customStyle="1" w:styleId="WW8Num107z2">
    <w:name w:val="WW8Num107z2"/>
    <w:rsid w:val="0023506C"/>
  </w:style>
  <w:style w:type="character" w:customStyle="1" w:styleId="WW8Num107z3">
    <w:name w:val="WW8Num107z3"/>
    <w:rsid w:val="0023506C"/>
  </w:style>
  <w:style w:type="character" w:customStyle="1" w:styleId="WW8Num107z4">
    <w:name w:val="WW8Num107z4"/>
    <w:rsid w:val="0023506C"/>
  </w:style>
  <w:style w:type="character" w:customStyle="1" w:styleId="WW8Num107z5">
    <w:name w:val="WW8Num107z5"/>
    <w:rsid w:val="0023506C"/>
  </w:style>
  <w:style w:type="character" w:customStyle="1" w:styleId="WW8Num107z6">
    <w:name w:val="WW8Num107z6"/>
    <w:rsid w:val="0023506C"/>
  </w:style>
  <w:style w:type="character" w:customStyle="1" w:styleId="WW8Num107z7">
    <w:name w:val="WW8Num107z7"/>
    <w:rsid w:val="0023506C"/>
  </w:style>
  <w:style w:type="character" w:customStyle="1" w:styleId="WW8Num107z8">
    <w:name w:val="WW8Num107z8"/>
    <w:rsid w:val="0023506C"/>
  </w:style>
  <w:style w:type="character" w:customStyle="1" w:styleId="WW8Num108z0">
    <w:name w:val="WW8Num108z0"/>
    <w:rsid w:val="0023506C"/>
    <w:rPr>
      <w:rFonts w:eastAsia="Calibri" w:hint="default"/>
      <w:i w:val="0"/>
      <w:strike w:val="0"/>
      <w:dstrike w:val="0"/>
      <w:color w:val="auto"/>
      <w:kern w:val="2"/>
      <w:lang w:eastAsia="pl-PL"/>
    </w:rPr>
  </w:style>
  <w:style w:type="character" w:customStyle="1" w:styleId="WW8Num108z1">
    <w:name w:val="WW8Num108z1"/>
    <w:rsid w:val="0023506C"/>
  </w:style>
  <w:style w:type="character" w:customStyle="1" w:styleId="WW8Num108z2">
    <w:name w:val="WW8Num108z2"/>
    <w:rsid w:val="0023506C"/>
  </w:style>
  <w:style w:type="character" w:customStyle="1" w:styleId="WW8Num108z3">
    <w:name w:val="WW8Num108z3"/>
    <w:rsid w:val="0023506C"/>
  </w:style>
  <w:style w:type="character" w:customStyle="1" w:styleId="WW8Num108z4">
    <w:name w:val="WW8Num108z4"/>
    <w:rsid w:val="0023506C"/>
  </w:style>
  <w:style w:type="character" w:customStyle="1" w:styleId="WW8Num108z5">
    <w:name w:val="WW8Num108z5"/>
    <w:rsid w:val="0023506C"/>
  </w:style>
  <w:style w:type="character" w:customStyle="1" w:styleId="WW8Num108z6">
    <w:name w:val="WW8Num108z6"/>
    <w:rsid w:val="0023506C"/>
  </w:style>
  <w:style w:type="character" w:customStyle="1" w:styleId="WW8Num108z7">
    <w:name w:val="WW8Num108z7"/>
    <w:rsid w:val="0023506C"/>
  </w:style>
  <w:style w:type="character" w:customStyle="1" w:styleId="WW8Num108z8">
    <w:name w:val="WW8Num108z8"/>
    <w:rsid w:val="0023506C"/>
  </w:style>
  <w:style w:type="character" w:customStyle="1" w:styleId="WW8Num109z0">
    <w:name w:val="WW8Num109z0"/>
    <w:rsid w:val="0023506C"/>
    <w:rPr>
      <w:rFonts w:ascii="Times-Roman" w:hAnsi="Times-Roman" w:cs="Times-Roman" w:hint="default"/>
      <w:b/>
      <w:bCs/>
      <w14:shadow w14:blurRad="0" w14:dist="0" w14:dir="0" w14:sx="0" w14:sy="0" w14:kx="0" w14:ky="0" w14:algn="none">
        <w14:srgbClr w14:val="000000"/>
      </w14:shadow>
    </w:rPr>
  </w:style>
  <w:style w:type="character" w:customStyle="1" w:styleId="WW8Num109z2">
    <w:name w:val="WW8Num109z2"/>
    <w:rsid w:val="0023506C"/>
  </w:style>
  <w:style w:type="character" w:customStyle="1" w:styleId="WW8Num109z3">
    <w:name w:val="WW8Num109z3"/>
    <w:rsid w:val="0023506C"/>
  </w:style>
  <w:style w:type="character" w:customStyle="1" w:styleId="WW8Num109z4">
    <w:name w:val="WW8Num109z4"/>
    <w:rsid w:val="0023506C"/>
  </w:style>
  <w:style w:type="character" w:customStyle="1" w:styleId="WW8Num109z5">
    <w:name w:val="WW8Num109z5"/>
    <w:rsid w:val="0023506C"/>
  </w:style>
  <w:style w:type="character" w:customStyle="1" w:styleId="WW8Num109z6">
    <w:name w:val="WW8Num109z6"/>
    <w:rsid w:val="0023506C"/>
  </w:style>
  <w:style w:type="character" w:customStyle="1" w:styleId="WW8Num109z7">
    <w:name w:val="WW8Num109z7"/>
    <w:rsid w:val="0023506C"/>
  </w:style>
  <w:style w:type="character" w:customStyle="1" w:styleId="WW8Num109z8">
    <w:name w:val="WW8Num109z8"/>
    <w:rsid w:val="0023506C"/>
  </w:style>
  <w:style w:type="character" w:customStyle="1" w:styleId="WW8Num110z0">
    <w:name w:val="WW8Num110z0"/>
    <w:rsid w:val="0023506C"/>
    <w:rPr>
      <w:i w:val="0"/>
      <w:color w:val="auto"/>
    </w:rPr>
  </w:style>
  <w:style w:type="character" w:customStyle="1" w:styleId="WW8Num110z1">
    <w:name w:val="WW8Num110z1"/>
    <w:rsid w:val="0023506C"/>
  </w:style>
  <w:style w:type="character" w:customStyle="1" w:styleId="WW8Num110z2">
    <w:name w:val="WW8Num110z2"/>
    <w:rsid w:val="0023506C"/>
  </w:style>
  <w:style w:type="character" w:customStyle="1" w:styleId="WW8Num110z3">
    <w:name w:val="WW8Num110z3"/>
    <w:rsid w:val="0023506C"/>
  </w:style>
  <w:style w:type="character" w:customStyle="1" w:styleId="WW8Num110z4">
    <w:name w:val="WW8Num110z4"/>
    <w:rsid w:val="0023506C"/>
  </w:style>
  <w:style w:type="character" w:customStyle="1" w:styleId="WW8Num110z5">
    <w:name w:val="WW8Num110z5"/>
    <w:rsid w:val="0023506C"/>
  </w:style>
  <w:style w:type="character" w:customStyle="1" w:styleId="WW8Num110z6">
    <w:name w:val="WW8Num110z6"/>
    <w:rsid w:val="0023506C"/>
  </w:style>
  <w:style w:type="character" w:customStyle="1" w:styleId="WW8Num110z7">
    <w:name w:val="WW8Num110z7"/>
    <w:rsid w:val="0023506C"/>
  </w:style>
  <w:style w:type="character" w:customStyle="1" w:styleId="WW8Num110z8">
    <w:name w:val="WW8Num110z8"/>
    <w:rsid w:val="0023506C"/>
  </w:style>
  <w:style w:type="character" w:customStyle="1" w:styleId="WW8Num111z0">
    <w:name w:val="WW8Num111z0"/>
    <w:rsid w:val="0023506C"/>
  </w:style>
  <w:style w:type="character" w:customStyle="1" w:styleId="WW8Num111z1">
    <w:name w:val="WW8Num111z1"/>
    <w:rsid w:val="0023506C"/>
    <w:rPr>
      <w:rFonts w:cs="Times New Roman"/>
      <w:b w:val="0"/>
      <w:color w:val="auto"/>
    </w:rPr>
  </w:style>
  <w:style w:type="character" w:customStyle="1" w:styleId="WW8Num111z2">
    <w:name w:val="WW8Num111z2"/>
    <w:rsid w:val="0023506C"/>
  </w:style>
  <w:style w:type="character" w:customStyle="1" w:styleId="WW8Num111z3">
    <w:name w:val="WW8Num111z3"/>
    <w:rsid w:val="0023506C"/>
  </w:style>
  <w:style w:type="character" w:customStyle="1" w:styleId="WW8Num111z4">
    <w:name w:val="WW8Num111z4"/>
    <w:rsid w:val="0023506C"/>
  </w:style>
  <w:style w:type="character" w:customStyle="1" w:styleId="WW8Num111z5">
    <w:name w:val="WW8Num111z5"/>
    <w:rsid w:val="0023506C"/>
  </w:style>
  <w:style w:type="character" w:customStyle="1" w:styleId="WW8Num111z6">
    <w:name w:val="WW8Num111z6"/>
    <w:rsid w:val="0023506C"/>
  </w:style>
  <w:style w:type="character" w:customStyle="1" w:styleId="WW8Num111z7">
    <w:name w:val="WW8Num111z7"/>
    <w:rsid w:val="0023506C"/>
  </w:style>
  <w:style w:type="character" w:customStyle="1" w:styleId="WW8Num111z8">
    <w:name w:val="WW8Num111z8"/>
    <w:rsid w:val="0023506C"/>
  </w:style>
  <w:style w:type="character" w:customStyle="1" w:styleId="WW8Num112z0">
    <w:name w:val="WW8Num112z0"/>
    <w:rsid w:val="0023506C"/>
    <w:rPr>
      <w:b w:val="0"/>
      <w:bCs/>
    </w:rPr>
  </w:style>
  <w:style w:type="character" w:customStyle="1" w:styleId="WW8Num112z1">
    <w:name w:val="WW8Num112z1"/>
    <w:rsid w:val="0023506C"/>
  </w:style>
  <w:style w:type="character" w:customStyle="1" w:styleId="WW8Num112z2">
    <w:name w:val="WW8Num112z2"/>
    <w:rsid w:val="0023506C"/>
  </w:style>
  <w:style w:type="character" w:customStyle="1" w:styleId="WW8Num112z3">
    <w:name w:val="WW8Num112z3"/>
    <w:rsid w:val="0023506C"/>
  </w:style>
  <w:style w:type="character" w:customStyle="1" w:styleId="WW8Num112z4">
    <w:name w:val="WW8Num112z4"/>
    <w:rsid w:val="0023506C"/>
  </w:style>
  <w:style w:type="character" w:customStyle="1" w:styleId="WW8Num112z5">
    <w:name w:val="WW8Num112z5"/>
    <w:rsid w:val="0023506C"/>
  </w:style>
  <w:style w:type="character" w:customStyle="1" w:styleId="WW8Num112z6">
    <w:name w:val="WW8Num112z6"/>
    <w:rsid w:val="0023506C"/>
  </w:style>
  <w:style w:type="character" w:customStyle="1" w:styleId="WW8Num112z7">
    <w:name w:val="WW8Num112z7"/>
    <w:rsid w:val="0023506C"/>
  </w:style>
  <w:style w:type="character" w:customStyle="1" w:styleId="WW8Num112z8">
    <w:name w:val="WW8Num112z8"/>
    <w:rsid w:val="0023506C"/>
  </w:style>
  <w:style w:type="character" w:customStyle="1" w:styleId="WW8Num113z0">
    <w:name w:val="WW8Num113z0"/>
    <w:rsid w:val="0023506C"/>
    <w:rPr>
      <w:rFonts w:ascii="Times-Roman" w:hAnsi="Times-Roman" w:cs="Times-Roman" w:hint="default"/>
      <w:b w:val="0"/>
      <w14:shadow w14:blurRad="0" w14:dist="0" w14:dir="0" w14:sx="0" w14:sy="0" w14:kx="0" w14:ky="0" w14:algn="none">
        <w14:srgbClr w14:val="000000"/>
      </w14:shadow>
    </w:rPr>
  </w:style>
  <w:style w:type="character" w:customStyle="1" w:styleId="WW8Num113z1">
    <w:name w:val="WW8Num113z1"/>
    <w:rsid w:val="0023506C"/>
  </w:style>
  <w:style w:type="character" w:customStyle="1" w:styleId="WW8Num113z2">
    <w:name w:val="WW8Num113z2"/>
    <w:rsid w:val="0023506C"/>
  </w:style>
  <w:style w:type="character" w:customStyle="1" w:styleId="WW8Num113z3">
    <w:name w:val="WW8Num113z3"/>
    <w:rsid w:val="0023506C"/>
  </w:style>
  <w:style w:type="character" w:customStyle="1" w:styleId="WW8Num113z4">
    <w:name w:val="WW8Num113z4"/>
    <w:rsid w:val="0023506C"/>
  </w:style>
  <w:style w:type="character" w:customStyle="1" w:styleId="WW8Num113z5">
    <w:name w:val="WW8Num113z5"/>
    <w:rsid w:val="0023506C"/>
  </w:style>
  <w:style w:type="character" w:customStyle="1" w:styleId="WW8Num113z6">
    <w:name w:val="WW8Num113z6"/>
    <w:rsid w:val="0023506C"/>
  </w:style>
  <w:style w:type="character" w:customStyle="1" w:styleId="WW8Num113z7">
    <w:name w:val="WW8Num113z7"/>
    <w:rsid w:val="0023506C"/>
  </w:style>
  <w:style w:type="character" w:customStyle="1" w:styleId="WW8Num113z8">
    <w:name w:val="WW8Num113z8"/>
    <w:rsid w:val="0023506C"/>
  </w:style>
  <w:style w:type="character" w:customStyle="1" w:styleId="WW8Num114z0">
    <w:name w:val="WW8Num114z0"/>
    <w:rsid w:val="0023506C"/>
    <w:rPr>
      <w:rFonts w:cs="Times New Roman"/>
    </w:rPr>
  </w:style>
  <w:style w:type="character" w:customStyle="1" w:styleId="WW8Num114z1">
    <w:name w:val="WW8Num114z1"/>
    <w:rsid w:val="0023506C"/>
  </w:style>
  <w:style w:type="character" w:customStyle="1" w:styleId="WW8Num114z2">
    <w:name w:val="WW8Num114z2"/>
    <w:rsid w:val="0023506C"/>
  </w:style>
  <w:style w:type="character" w:customStyle="1" w:styleId="WW8Num114z3">
    <w:name w:val="WW8Num114z3"/>
    <w:rsid w:val="0023506C"/>
  </w:style>
  <w:style w:type="character" w:customStyle="1" w:styleId="WW8Num114z4">
    <w:name w:val="WW8Num114z4"/>
    <w:rsid w:val="0023506C"/>
  </w:style>
  <w:style w:type="character" w:customStyle="1" w:styleId="WW8Num114z5">
    <w:name w:val="WW8Num114z5"/>
    <w:rsid w:val="0023506C"/>
  </w:style>
  <w:style w:type="character" w:customStyle="1" w:styleId="WW8Num114z6">
    <w:name w:val="WW8Num114z6"/>
    <w:rsid w:val="0023506C"/>
  </w:style>
  <w:style w:type="character" w:customStyle="1" w:styleId="WW8Num114z7">
    <w:name w:val="WW8Num114z7"/>
    <w:rsid w:val="0023506C"/>
  </w:style>
  <w:style w:type="character" w:customStyle="1" w:styleId="WW8Num114z8">
    <w:name w:val="WW8Num114z8"/>
    <w:rsid w:val="0023506C"/>
  </w:style>
  <w:style w:type="character" w:customStyle="1" w:styleId="WW8Num115z0">
    <w:name w:val="WW8Num115z0"/>
    <w:rsid w:val="0023506C"/>
  </w:style>
  <w:style w:type="character" w:customStyle="1" w:styleId="WW8Num115z1">
    <w:name w:val="WW8Num115z1"/>
    <w:rsid w:val="0023506C"/>
    <w:rPr>
      <w:lang w:eastAsia="pl-PL"/>
    </w:rPr>
  </w:style>
  <w:style w:type="character" w:customStyle="1" w:styleId="WW8Num115z2">
    <w:name w:val="WW8Num115z2"/>
    <w:rsid w:val="0023506C"/>
  </w:style>
  <w:style w:type="character" w:customStyle="1" w:styleId="WW8Num115z3">
    <w:name w:val="WW8Num115z3"/>
    <w:rsid w:val="0023506C"/>
  </w:style>
  <w:style w:type="character" w:customStyle="1" w:styleId="WW8Num115z4">
    <w:name w:val="WW8Num115z4"/>
    <w:rsid w:val="0023506C"/>
  </w:style>
  <w:style w:type="character" w:customStyle="1" w:styleId="WW8Num115z5">
    <w:name w:val="WW8Num115z5"/>
    <w:rsid w:val="0023506C"/>
  </w:style>
  <w:style w:type="character" w:customStyle="1" w:styleId="WW8Num115z6">
    <w:name w:val="WW8Num115z6"/>
    <w:rsid w:val="0023506C"/>
  </w:style>
  <w:style w:type="character" w:customStyle="1" w:styleId="WW8Num115z7">
    <w:name w:val="WW8Num115z7"/>
    <w:rsid w:val="0023506C"/>
  </w:style>
  <w:style w:type="character" w:customStyle="1" w:styleId="WW8Num115z8">
    <w:name w:val="WW8Num115z8"/>
    <w:rsid w:val="0023506C"/>
  </w:style>
  <w:style w:type="character" w:customStyle="1" w:styleId="WW8Num116z0">
    <w:name w:val="WW8Num116z0"/>
    <w:rsid w:val="0023506C"/>
  </w:style>
  <w:style w:type="character" w:customStyle="1" w:styleId="WW8Num116z1">
    <w:name w:val="WW8Num116z1"/>
    <w:rsid w:val="0023506C"/>
  </w:style>
  <w:style w:type="character" w:customStyle="1" w:styleId="WW8Num116z2">
    <w:name w:val="WW8Num116z2"/>
    <w:rsid w:val="0023506C"/>
  </w:style>
  <w:style w:type="character" w:customStyle="1" w:styleId="WW8Num116z3">
    <w:name w:val="WW8Num116z3"/>
    <w:rsid w:val="0023506C"/>
  </w:style>
  <w:style w:type="character" w:customStyle="1" w:styleId="WW8Num116z4">
    <w:name w:val="WW8Num116z4"/>
    <w:rsid w:val="0023506C"/>
  </w:style>
  <w:style w:type="character" w:customStyle="1" w:styleId="WW8Num116z5">
    <w:name w:val="WW8Num116z5"/>
    <w:rsid w:val="0023506C"/>
  </w:style>
  <w:style w:type="character" w:customStyle="1" w:styleId="WW8Num116z6">
    <w:name w:val="WW8Num116z6"/>
    <w:rsid w:val="0023506C"/>
  </w:style>
  <w:style w:type="character" w:customStyle="1" w:styleId="WW8Num116z7">
    <w:name w:val="WW8Num116z7"/>
    <w:rsid w:val="0023506C"/>
  </w:style>
  <w:style w:type="character" w:customStyle="1" w:styleId="WW8Num116z8">
    <w:name w:val="WW8Num116z8"/>
    <w:rsid w:val="0023506C"/>
  </w:style>
  <w:style w:type="character" w:customStyle="1" w:styleId="WW8Num117z0">
    <w:name w:val="WW8Num117z0"/>
    <w:rsid w:val="0023506C"/>
    <w:rPr>
      <w:b w:val="0"/>
      <w:bCs/>
    </w:rPr>
  </w:style>
  <w:style w:type="character" w:customStyle="1" w:styleId="WW8Num117z1">
    <w:name w:val="WW8Num117z1"/>
    <w:rsid w:val="0023506C"/>
  </w:style>
  <w:style w:type="character" w:customStyle="1" w:styleId="WW8Num117z2">
    <w:name w:val="WW8Num117z2"/>
    <w:rsid w:val="0023506C"/>
  </w:style>
  <w:style w:type="character" w:customStyle="1" w:styleId="WW8Num117z3">
    <w:name w:val="WW8Num117z3"/>
    <w:rsid w:val="0023506C"/>
  </w:style>
  <w:style w:type="character" w:customStyle="1" w:styleId="WW8Num117z4">
    <w:name w:val="WW8Num117z4"/>
    <w:rsid w:val="0023506C"/>
  </w:style>
  <w:style w:type="character" w:customStyle="1" w:styleId="WW8Num117z5">
    <w:name w:val="WW8Num117z5"/>
    <w:rsid w:val="0023506C"/>
  </w:style>
  <w:style w:type="character" w:customStyle="1" w:styleId="WW8Num117z6">
    <w:name w:val="WW8Num117z6"/>
    <w:rsid w:val="0023506C"/>
  </w:style>
  <w:style w:type="character" w:customStyle="1" w:styleId="WW8Num117z7">
    <w:name w:val="WW8Num117z7"/>
    <w:rsid w:val="0023506C"/>
  </w:style>
  <w:style w:type="character" w:customStyle="1" w:styleId="WW8Num117z8">
    <w:name w:val="WW8Num117z8"/>
    <w:rsid w:val="0023506C"/>
  </w:style>
  <w:style w:type="character" w:customStyle="1" w:styleId="WW8Num118z0">
    <w:name w:val="WW8Num118z0"/>
    <w:rsid w:val="0023506C"/>
  </w:style>
  <w:style w:type="character" w:customStyle="1" w:styleId="WW8Num118z1">
    <w:name w:val="WW8Num118z1"/>
    <w:rsid w:val="0023506C"/>
  </w:style>
  <w:style w:type="character" w:customStyle="1" w:styleId="WW8Num118z2">
    <w:name w:val="WW8Num118z2"/>
    <w:rsid w:val="0023506C"/>
  </w:style>
  <w:style w:type="character" w:customStyle="1" w:styleId="WW8Num118z3">
    <w:name w:val="WW8Num118z3"/>
    <w:rsid w:val="0023506C"/>
  </w:style>
  <w:style w:type="character" w:customStyle="1" w:styleId="WW8Num118z4">
    <w:name w:val="WW8Num118z4"/>
    <w:rsid w:val="0023506C"/>
  </w:style>
  <w:style w:type="character" w:customStyle="1" w:styleId="WW8Num118z5">
    <w:name w:val="WW8Num118z5"/>
    <w:rsid w:val="0023506C"/>
  </w:style>
  <w:style w:type="character" w:customStyle="1" w:styleId="WW8Num118z6">
    <w:name w:val="WW8Num118z6"/>
    <w:rsid w:val="0023506C"/>
  </w:style>
  <w:style w:type="character" w:customStyle="1" w:styleId="WW8Num118z7">
    <w:name w:val="WW8Num118z7"/>
    <w:rsid w:val="0023506C"/>
  </w:style>
  <w:style w:type="character" w:customStyle="1" w:styleId="WW8Num118z8">
    <w:name w:val="WW8Num118z8"/>
    <w:rsid w:val="0023506C"/>
  </w:style>
  <w:style w:type="character" w:customStyle="1" w:styleId="WW8Num119z0">
    <w:name w:val="WW8Num119z0"/>
    <w:rsid w:val="0023506C"/>
  </w:style>
  <w:style w:type="character" w:customStyle="1" w:styleId="WW8Num119z1">
    <w:name w:val="WW8Num119z1"/>
    <w:rsid w:val="0023506C"/>
  </w:style>
  <w:style w:type="character" w:customStyle="1" w:styleId="WW8Num119z2">
    <w:name w:val="WW8Num119z2"/>
    <w:rsid w:val="0023506C"/>
  </w:style>
  <w:style w:type="character" w:customStyle="1" w:styleId="WW8Num119z3">
    <w:name w:val="WW8Num119z3"/>
    <w:rsid w:val="0023506C"/>
  </w:style>
  <w:style w:type="character" w:customStyle="1" w:styleId="WW8Num119z4">
    <w:name w:val="WW8Num119z4"/>
    <w:rsid w:val="0023506C"/>
  </w:style>
  <w:style w:type="character" w:customStyle="1" w:styleId="WW8Num119z5">
    <w:name w:val="WW8Num119z5"/>
    <w:rsid w:val="0023506C"/>
  </w:style>
  <w:style w:type="character" w:customStyle="1" w:styleId="WW8Num119z6">
    <w:name w:val="WW8Num119z6"/>
    <w:rsid w:val="0023506C"/>
  </w:style>
  <w:style w:type="character" w:customStyle="1" w:styleId="WW8Num119z7">
    <w:name w:val="WW8Num119z7"/>
    <w:rsid w:val="0023506C"/>
  </w:style>
  <w:style w:type="character" w:customStyle="1" w:styleId="WW8Num119z8">
    <w:name w:val="WW8Num119z8"/>
    <w:rsid w:val="0023506C"/>
  </w:style>
  <w:style w:type="character" w:customStyle="1" w:styleId="WW8Num120z0">
    <w:name w:val="WW8Num120z0"/>
    <w:rsid w:val="0023506C"/>
    <w:rPr>
      <w:rFonts w:eastAsia="Calibri"/>
      <w:b w:val="0"/>
      <w:color w:val="auto"/>
    </w:rPr>
  </w:style>
  <w:style w:type="character" w:customStyle="1" w:styleId="WW8Num120z1">
    <w:name w:val="WW8Num120z1"/>
    <w:rsid w:val="0023506C"/>
    <w:rPr>
      <w:rFonts w:hint="default"/>
    </w:rPr>
  </w:style>
  <w:style w:type="character" w:customStyle="1" w:styleId="WW8Num120z2">
    <w:name w:val="WW8Num120z2"/>
    <w:rsid w:val="0023506C"/>
  </w:style>
  <w:style w:type="character" w:customStyle="1" w:styleId="WW8Num120z3">
    <w:name w:val="WW8Num120z3"/>
    <w:rsid w:val="0023506C"/>
  </w:style>
  <w:style w:type="character" w:customStyle="1" w:styleId="WW8Num120z4">
    <w:name w:val="WW8Num120z4"/>
    <w:rsid w:val="0023506C"/>
  </w:style>
  <w:style w:type="character" w:customStyle="1" w:styleId="WW8Num120z5">
    <w:name w:val="WW8Num120z5"/>
    <w:rsid w:val="0023506C"/>
  </w:style>
  <w:style w:type="character" w:customStyle="1" w:styleId="WW8Num120z6">
    <w:name w:val="WW8Num120z6"/>
    <w:rsid w:val="0023506C"/>
  </w:style>
  <w:style w:type="character" w:customStyle="1" w:styleId="WW8Num120z7">
    <w:name w:val="WW8Num120z7"/>
    <w:rsid w:val="0023506C"/>
  </w:style>
  <w:style w:type="character" w:customStyle="1" w:styleId="WW8Num120z8">
    <w:name w:val="WW8Num120z8"/>
    <w:rsid w:val="0023506C"/>
  </w:style>
  <w:style w:type="character" w:customStyle="1" w:styleId="WW8Num121z0">
    <w:name w:val="WW8Num121z0"/>
    <w:rsid w:val="0023506C"/>
    <w:rPr>
      <w:rFonts w:eastAsia="Lucida Sans Unicode"/>
      <w:b w:val="0"/>
      <w:kern w:val="2"/>
    </w:rPr>
  </w:style>
  <w:style w:type="character" w:customStyle="1" w:styleId="WW8Num121z1">
    <w:name w:val="WW8Num121z1"/>
    <w:rsid w:val="0023506C"/>
    <w:rPr>
      <w:b w:val="0"/>
      <w:kern w:val="2"/>
    </w:rPr>
  </w:style>
  <w:style w:type="character" w:customStyle="1" w:styleId="WW8Num121z2">
    <w:name w:val="WW8Num121z2"/>
    <w:rsid w:val="0023506C"/>
  </w:style>
  <w:style w:type="character" w:customStyle="1" w:styleId="WW8Num121z3">
    <w:name w:val="WW8Num121z3"/>
    <w:rsid w:val="0023506C"/>
  </w:style>
  <w:style w:type="character" w:customStyle="1" w:styleId="WW8Num121z4">
    <w:name w:val="WW8Num121z4"/>
    <w:rsid w:val="0023506C"/>
  </w:style>
  <w:style w:type="character" w:customStyle="1" w:styleId="WW8Num121z5">
    <w:name w:val="WW8Num121z5"/>
    <w:rsid w:val="0023506C"/>
  </w:style>
  <w:style w:type="character" w:customStyle="1" w:styleId="WW8Num121z6">
    <w:name w:val="WW8Num121z6"/>
    <w:rsid w:val="0023506C"/>
  </w:style>
  <w:style w:type="character" w:customStyle="1" w:styleId="WW8Num121z7">
    <w:name w:val="WW8Num121z7"/>
    <w:rsid w:val="0023506C"/>
  </w:style>
  <w:style w:type="character" w:customStyle="1" w:styleId="WW8Num121z8">
    <w:name w:val="WW8Num121z8"/>
    <w:rsid w:val="0023506C"/>
  </w:style>
  <w:style w:type="character" w:customStyle="1" w:styleId="WW8Num122z0">
    <w:name w:val="WW8Num122z0"/>
    <w:rsid w:val="0023506C"/>
  </w:style>
  <w:style w:type="character" w:customStyle="1" w:styleId="WW8Num122z1">
    <w:name w:val="WW8Num122z1"/>
    <w:rsid w:val="0023506C"/>
    <w:rPr>
      <w:rFonts w:ascii="Times-Roman" w:eastAsia="Times New Roman" w:hAnsi="Times-Roman" w:cs="Times-Roman" w:hint="default"/>
      <w:b w:val="0"/>
      <w:lang w:eastAsia="ar-SA"/>
      <w14:shadow w14:blurRad="0" w14:dist="0" w14:dir="0" w14:sx="0" w14:sy="0" w14:kx="0" w14:ky="0" w14:algn="none">
        <w14:srgbClr w14:val="000000"/>
      </w14:shadow>
    </w:rPr>
  </w:style>
  <w:style w:type="character" w:customStyle="1" w:styleId="WW8Num122z2">
    <w:name w:val="WW8Num122z2"/>
    <w:rsid w:val="0023506C"/>
  </w:style>
  <w:style w:type="character" w:customStyle="1" w:styleId="WW8Num122z3">
    <w:name w:val="WW8Num122z3"/>
    <w:rsid w:val="0023506C"/>
  </w:style>
  <w:style w:type="character" w:customStyle="1" w:styleId="WW8Num122z4">
    <w:name w:val="WW8Num122z4"/>
    <w:rsid w:val="0023506C"/>
  </w:style>
  <w:style w:type="character" w:customStyle="1" w:styleId="WW8Num122z5">
    <w:name w:val="WW8Num122z5"/>
    <w:rsid w:val="0023506C"/>
  </w:style>
  <w:style w:type="character" w:customStyle="1" w:styleId="WW8Num122z6">
    <w:name w:val="WW8Num122z6"/>
    <w:rsid w:val="0023506C"/>
  </w:style>
  <w:style w:type="character" w:customStyle="1" w:styleId="WW8Num122z7">
    <w:name w:val="WW8Num122z7"/>
    <w:rsid w:val="0023506C"/>
  </w:style>
  <w:style w:type="character" w:customStyle="1" w:styleId="WW8Num122z8">
    <w:name w:val="WW8Num122z8"/>
    <w:rsid w:val="0023506C"/>
  </w:style>
  <w:style w:type="character" w:customStyle="1" w:styleId="WW8Num123z0">
    <w:name w:val="WW8Num123z0"/>
    <w:rsid w:val="0023506C"/>
    <w:rPr>
      <w:rFonts w:cs="Times New Roman"/>
      <w:b w:val="0"/>
      <w:color w:val="auto"/>
    </w:rPr>
  </w:style>
  <w:style w:type="character" w:customStyle="1" w:styleId="WW8Num123z1">
    <w:name w:val="WW8Num123z1"/>
    <w:rsid w:val="0023506C"/>
  </w:style>
  <w:style w:type="character" w:customStyle="1" w:styleId="WW8Num123z2">
    <w:name w:val="WW8Num123z2"/>
    <w:rsid w:val="0023506C"/>
  </w:style>
  <w:style w:type="character" w:customStyle="1" w:styleId="WW8Num123z3">
    <w:name w:val="WW8Num123z3"/>
    <w:rsid w:val="0023506C"/>
  </w:style>
  <w:style w:type="character" w:customStyle="1" w:styleId="WW8Num123z4">
    <w:name w:val="WW8Num123z4"/>
    <w:rsid w:val="0023506C"/>
  </w:style>
  <w:style w:type="character" w:customStyle="1" w:styleId="WW8Num123z5">
    <w:name w:val="WW8Num123z5"/>
    <w:rsid w:val="0023506C"/>
  </w:style>
  <w:style w:type="character" w:customStyle="1" w:styleId="WW8Num123z6">
    <w:name w:val="WW8Num123z6"/>
    <w:rsid w:val="0023506C"/>
  </w:style>
  <w:style w:type="character" w:customStyle="1" w:styleId="WW8Num123z7">
    <w:name w:val="WW8Num123z7"/>
    <w:rsid w:val="0023506C"/>
  </w:style>
  <w:style w:type="character" w:customStyle="1" w:styleId="WW8Num123z8">
    <w:name w:val="WW8Num123z8"/>
    <w:rsid w:val="0023506C"/>
  </w:style>
  <w:style w:type="character" w:customStyle="1" w:styleId="WW8Num124z0">
    <w:name w:val="WW8Num124z0"/>
    <w:rsid w:val="0023506C"/>
    <w:rPr>
      <w:strike w:val="0"/>
      <w:dstrike w:val="0"/>
      <w:color w:val="auto"/>
    </w:rPr>
  </w:style>
  <w:style w:type="character" w:customStyle="1" w:styleId="WW8Num124z1">
    <w:name w:val="WW8Num124z1"/>
    <w:rsid w:val="0023506C"/>
  </w:style>
  <w:style w:type="character" w:customStyle="1" w:styleId="WW8Num124z2">
    <w:name w:val="WW8Num124z2"/>
    <w:rsid w:val="0023506C"/>
  </w:style>
  <w:style w:type="character" w:customStyle="1" w:styleId="WW8Num124z3">
    <w:name w:val="WW8Num124z3"/>
    <w:rsid w:val="0023506C"/>
  </w:style>
  <w:style w:type="character" w:customStyle="1" w:styleId="WW8Num124z4">
    <w:name w:val="WW8Num124z4"/>
    <w:rsid w:val="0023506C"/>
  </w:style>
  <w:style w:type="character" w:customStyle="1" w:styleId="WW8Num124z5">
    <w:name w:val="WW8Num124z5"/>
    <w:rsid w:val="0023506C"/>
  </w:style>
  <w:style w:type="character" w:customStyle="1" w:styleId="WW8Num124z6">
    <w:name w:val="WW8Num124z6"/>
    <w:rsid w:val="0023506C"/>
  </w:style>
  <w:style w:type="character" w:customStyle="1" w:styleId="WW8Num124z7">
    <w:name w:val="WW8Num124z7"/>
    <w:rsid w:val="0023506C"/>
  </w:style>
  <w:style w:type="character" w:customStyle="1" w:styleId="WW8Num124z8">
    <w:name w:val="WW8Num124z8"/>
    <w:rsid w:val="0023506C"/>
  </w:style>
  <w:style w:type="character" w:customStyle="1" w:styleId="WW8Num125z0">
    <w:name w:val="WW8Num125z0"/>
    <w:rsid w:val="0023506C"/>
  </w:style>
  <w:style w:type="character" w:customStyle="1" w:styleId="WW8Num125z1">
    <w:name w:val="WW8Num125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125z2">
    <w:name w:val="WW8Num125z2"/>
    <w:rsid w:val="0023506C"/>
  </w:style>
  <w:style w:type="character" w:customStyle="1" w:styleId="WW8Num125z3">
    <w:name w:val="WW8Num125z3"/>
    <w:rsid w:val="0023506C"/>
  </w:style>
  <w:style w:type="character" w:customStyle="1" w:styleId="WW8Num125z4">
    <w:name w:val="WW8Num125z4"/>
    <w:rsid w:val="0023506C"/>
  </w:style>
  <w:style w:type="character" w:customStyle="1" w:styleId="WW8Num125z5">
    <w:name w:val="WW8Num125z5"/>
    <w:rsid w:val="0023506C"/>
  </w:style>
  <w:style w:type="character" w:customStyle="1" w:styleId="WW8Num125z6">
    <w:name w:val="WW8Num125z6"/>
    <w:rsid w:val="0023506C"/>
  </w:style>
  <w:style w:type="character" w:customStyle="1" w:styleId="WW8Num125z7">
    <w:name w:val="WW8Num125z7"/>
    <w:rsid w:val="0023506C"/>
  </w:style>
  <w:style w:type="character" w:customStyle="1" w:styleId="WW8Num125z8">
    <w:name w:val="WW8Num125z8"/>
    <w:rsid w:val="0023506C"/>
  </w:style>
  <w:style w:type="character" w:customStyle="1" w:styleId="WW8Num126z0">
    <w:name w:val="WW8Num126z0"/>
    <w:rsid w:val="0023506C"/>
    <w:rPr>
      <w:b/>
      <w:i/>
    </w:rPr>
  </w:style>
  <w:style w:type="character" w:customStyle="1" w:styleId="WW8Num126z1">
    <w:name w:val="WW8Num126z1"/>
    <w:rsid w:val="0023506C"/>
  </w:style>
  <w:style w:type="character" w:customStyle="1" w:styleId="WW8Num126z2">
    <w:name w:val="WW8Num126z2"/>
    <w:rsid w:val="0023506C"/>
  </w:style>
  <w:style w:type="character" w:customStyle="1" w:styleId="WW8Num126z3">
    <w:name w:val="WW8Num126z3"/>
    <w:rsid w:val="0023506C"/>
  </w:style>
  <w:style w:type="character" w:customStyle="1" w:styleId="WW8Num126z4">
    <w:name w:val="WW8Num126z4"/>
    <w:rsid w:val="0023506C"/>
  </w:style>
  <w:style w:type="character" w:customStyle="1" w:styleId="WW8Num126z5">
    <w:name w:val="WW8Num126z5"/>
    <w:rsid w:val="0023506C"/>
  </w:style>
  <w:style w:type="character" w:customStyle="1" w:styleId="WW8Num126z6">
    <w:name w:val="WW8Num126z6"/>
    <w:rsid w:val="0023506C"/>
  </w:style>
  <w:style w:type="character" w:customStyle="1" w:styleId="WW8Num126z7">
    <w:name w:val="WW8Num126z7"/>
    <w:rsid w:val="0023506C"/>
  </w:style>
  <w:style w:type="character" w:customStyle="1" w:styleId="WW8Num126z8">
    <w:name w:val="WW8Num126z8"/>
    <w:rsid w:val="0023506C"/>
  </w:style>
  <w:style w:type="character" w:customStyle="1" w:styleId="WW8Num127z0">
    <w:name w:val="WW8Num127z0"/>
    <w:rsid w:val="0023506C"/>
  </w:style>
  <w:style w:type="character" w:customStyle="1" w:styleId="WW8Num127z1">
    <w:name w:val="WW8Num127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127z2">
    <w:name w:val="WW8Num127z2"/>
    <w:rsid w:val="0023506C"/>
  </w:style>
  <w:style w:type="character" w:customStyle="1" w:styleId="WW8Num127z3">
    <w:name w:val="WW8Num127z3"/>
    <w:rsid w:val="0023506C"/>
  </w:style>
  <w:style w:type="character" w:customStyle="1" w:styleId="WW8Num127z4">
    <w:name w:val="WW8Num127z4"/>
    <w:rsid w:val="0023506C"/>
  </w:style>
  <w:style w:type="character" w:customStyle="1" w:styleId="WW8Num127z5">
    <w:name w:val="WW8Num127z5"/>
    <w:rsid w:val="0023506C"/>
  </w:style>
  <w:style w:type="character" w:customStyle="1" w:styleId="WW8Num127z6">
    <w:name w:val="WW8Num127z6"/>
    <w:rsid w:val="0023506C"/>
  </w:style>
  <w:style w:type="character" w:customStyle="1" w:styleId="WW8Num127z7">
    <w:name w:val="WW8Num127z7"/>
    <w:rsid w:val="0023506C"/>
  </w:style>
  <w:style w:type="character" w:customStyle="1" w:styleId="WW8Num127z8">
    <w:name w:val="WW8Num127z8"/>
    <w:rsid w:val="0023506C"/>
  </w:style>
  <w:style w:type="character" w:customStyle="1" w:styleId="WW8Num128z0">
    <w:name w:val="WW8Num128z0"/>
    <w:rsid w:val="0023506C"/>
    <w:rPr>
      <w:rFonts w:eastAsia="Calibri" w:cs="Times New Roman"/>
    </w:rPr>
  </w:style>
  <w:style w:type="character" w:customStyle="1" w:styleId="WW8Num128z2">
    <w:name w:val="WW8Num128z2"/>
    <w:rsid w:val="0023506C"/>
  </w:style>
  <w:style w:type="character" w:customStyle="1" w:styleId="WW8Num128z3">
    <w:name w:val="WW8Num128z3"/>
    <w:rsid w:val="0023506C"/>
  </w:style>
  <w:style w:type="character" w:customStyle="1" w:styleId="WW8Num128z4">
    <w:name w:val="WW8Num128z4"/>
    <w:rsid w:val="0023506C"/>
  </w:style>
  <w:style w:type="character" w:customStyle="1" w:styleId="WW8Num128z5">
    <w:name w:val="WW8Num128z5"/>
    <w:rsid w:val="0023506C"/>
  </w:style>
  <w:style w:type="character" w:customStyle="1" w:styleId="WW8Num128z6">
    <w:name w:val="WW8Num128z6"/>
    <w:rsid w:val="0023506C"/>
  </w:style>
  <w:style w:type="character" w:customStyle="1" w:styleId="WW8Num128z7">
    <w:name w:val="WW8Num128z7"/>
    <w:rsid w:val="0023506C"/>
  </w:style>
  <w:style w:type="character" w:customStyle="1" w:styleId="WW8Num128z8">
    <w:name w:val="WW8Num128z8"/>
    <w:rsid w:val="0023506C"/>
  </w:style>
  <w:style w:type="character" w:customStyle="1" w:styleId="WW8Num129z0">
    <w:name w:val="WW8Num129z0"/>
    <w:rsid w:val="0023506C"/>
  </w:style>
  <w:style w:type="character" w:customStyle="1" w:styleId="WW8Num129z1">
    <w:name w:val="WW8Num129z1"/>
    <w:rsid w:val="0023506C"/>
  </w:style>
  <w:style w:type="character" w:customStyle="1" w:styleId="WW8Num129z2">
    <w:name w:val="WW8Num129z2"/>
    <w:rsid w:val="0023506C"/>
  </w:style>
  <w:style w:type="character" w:customStyle="1" w:styleId="WW8Num129z3">
    <w:name w:val="WW8Num129z3"/>
    <w:rsid w:val="0023506C"/>
  </w:style>
  <w:style w:type="character" w:customStyle="1" w:styleId="WW8Num129z4">
    <w:name w:val="WW8Num129z4"/>
    <w:rsid w:val="0023506C"/>
  </w:style>
  <w:style w:type="character" w:customStyle="1" w:styleId="WW8Num129z5">
    <w:name w:val="WW8Num129z5"/>
    <w:rsid w:val="0023506C"/>
  </w:style>
  <w:style w:type="character" w:customStyle="1" w:styleId="WW8Num129z6">
    <w:name w:val="WW8Num129z6"/>
    <w:rsid w:val="0023506C"/>
  </w:style>
  <w:style w:type="character" w:customStyle="1" w:styleId="WW8Num129z7">
    <w:name w:val="WW8Num129z7"/>
    <w:rsid w:val="0023506C"/>
  </w:style>
  <w:style w:type="character" w:customStyle="1" w:styleId="WW8Num129z8">
    <w:name w:val="WW8Num129z8"/>
    <w:rsid w:val="0023506C"/>
  </w:style>
  <w:style w:type="character" w:customStyle="1" w:styleId="WW8Num130z0">
    <w:name w:val="WW8Num130z0"/>
    <w:rsid w:val="0023506C"/>
    <w:rPr>
      <w:rFonts w:ascii="Times-Roman" w:hAnsi="Times-Roman" w:cs="Times-Roman" w:hint="default"/>
      <w:b w:val="0"/>
      <w14:shadow w14:blurRad="0" w14:dist="0" w14:dir="0" w14:sx="0" w14:sy="0" w14:kx="0" w14:ky="0" w14:algn="none">
        <w14:srgbClr w14:val="000000"/>
      </w14:shadow>
    </w:rPr>
  </w:style>
  <w:style w:type="character" w:customStyle="1" w:styleId="WW8Num130z1">
    <w:name w:val="WW8Num130z1"/>
    <w:rsid w:val="0023506C"/>
  </w:style>
  <w:style w:type="character" w:customStyle="1" w:styleId="WW8Num130z2">
    <w:name w:val="WW8Num130z2"/>
    <w:rsid w:val="0023506C"/>
  </w:style>
  <w:style w:type="character" w:customStyle="1" w:styleId="WW8Num130z3">
    <w:name w:val="WW8Num130z3"/>
    <w:rsid w:val="0023506C"/>
  </w:style>
  <w:style w:type="character" w:customStyle="1" w:styleId="WW8Num130z4">
    <w:name w:val="WW8Num130z4"/>
    <w:rsid w:val="0023506C"/>
  </w:style>
  <w:style w:type="character" w:customStyle="1" w:styleId="WW8Num130z5">
    <w:name w:val="WW8Num130z5"/>
    <w:rsid w:val="0023506C"/>
  </w:style>
  <w:style w:type="character" w:customStyle="1" w:styleId="WW8Num130z6">
    <w:name w:val="WW8Num130z6"/>
    <w:rsid w:val="0023506C"/>
  </w:style>
  <w:style w:type="character" w:customStyle="1" w:styleId="WW8Num130z7">
    <w:name w:val="WW8Num130z7"/>
    <w:rsid w:val="0023506C"/>
  </w:style>
  <w:style w:type="character" w:customStyle="1" w:styleId="WW8Num130z8">
    <w:name w:val="WW8Num130z8"/>
    <w:rsid w:val="0023506C"/>
  </w:style>
  <w:style w:type="character" w:customStyle="1" w:styleId="WW8Num131z0">
    <w:name w:val="WW8Num131z0"/>
    <w:rsid w:val="0023506C"/>
  </w:style>
  <w:style w:type="character" w:customStyle="1" w:styleId="WW8Num131z1">
    <w:name w:val="WW8Num131z1"/>
    <w:rsid w:val="0023506C"/>
    <w:rPr>
      <w:rFonts w:ascii="Times-Roman" w:eastAsia="Calibri" w:hAnsi="Times-Roman" w:cs="Times-Roman" w:hint="default"/>
      <w:b w:val="0"/>
      <w:bCs/>
      <w:color w:val="auto"/>
      <w:lang w:eastAsia="ar-SA"/>
      <w14:shadow w14:blurRad="0" w14:dist="0" w14:dir="0" w14:sx="0" w14:sy="0" w14:kx="0" w14:ky="0" w14:algn="none">
        <w14:srgbClr w14:val="000000"/>
      </w14:shadow>
    </w:rPr>
  </w:style>
  <w:style w:type="character" w:customStyle="1" w:styleId="WW8Num131z2">
    <w:name w:val="WW8Num131z2"/>
    <w:rsid w:val="0023506C"/>
  </w:style>
  <w:style w:type="character" w:customStyle="1" w:styleId="WW8Num131z3">
    <w:name w:val="WW8Num131z3"/>
    <w:rsid w:val="0023506C"/>
  </w:style>
  <w:style w:type="character" w:customStyle="1" w:styleId="WW8Num131z4">
    <w:name w:val="WW8Num131z4"/>
    <w:rsid w:val="0023506C"/>
  </w:style>
  <w:style w:type="character" w:customStyle="1" w:styleId="WW8Num131z5">
    <w:name w:val="WW8Num131z5"/>
    <w:rsid w:val="0023506C"/>
  </w:style>
  <w:style w:type="character" w:customStyle="1" w:styleId="WW8Num131z6">
    <w:name w:val="WW8Num131z6"/>
    <w:rsid w:val="0023506C"/>
  </w:style>
  <w:style w:type="character" w:customStyle="1" w:styleId="WW8Num131z7">
    <w:name w:val="WW8Num131z7"/>
    <w:rsid w:val="0023506C"/>
  </w:style>
  <w:style w:type="character" w:customStyle="1" w:styleId="WW8Num131z8">
    <w:name w:val="WW8Num131z8"/>
    <w:rsid w:val="0023506C"/>
  </w:style>
  <w:style w:type="character" w:customStyle="1" w:styleId="WW8Num132z0">
    <w:name w:val="WW8Num132z0"/>
    <w:rsid w:val="0023506C"/>
    <w:rPr>
      <w:rFonts w:ascii="Times-Roman" w:hAnsi="Times-Roman" w:cs="Times-Roman" w:hint="default"/>
      <w:b w:val="0"/>
      <w:bCs/>
      <w:strike w:val="0"/>
      <w:dstrike w:val="0"/>
      <w:color w:val="auto"/>
      <w14:shadow w14:blurRad="0" w14:dist="0" w14:dir="0" w14:sx="0" w14:sy="0" w14:kx="0" w14:ky="0" w14:algn="none">
        <w14:srgbClr w14:val="000000"/>
      </w14:shadow>
    </w:rPr>
  </w:style>
  <w:style w:type="character" w:customStyle="1" w:styleId="WW8Num132z1">
    <w:name w:val="WW8Num132z1"/>
    <w:rsid w:val="0023506C"/>
  </w:style>
  <w:style w:type="character" w:customStyle="1" w:styleId="WW8Num132z2">
    <w:name w:val="WW8Num132z2"/>
    <w:rsid w:val="0023506C"/>
  </w:style>
  <w:style w:type="character" w:customStyle="1" w:styleId="WW8Num132z3">
    <w:name w:val="WW8Num132z3"/>
    <w:rsid w:val="0023506C"/>
  </w:style>
  <w:style w:type="character" w:customStyle="1" w:styleId="WW8Num132z4">
    <w:name w:val="WW8Num132z4"/>
    <w:rsid w:val="0023506C"/>
  </w:style>
  <w:style w:type="character" w:customStyle="1" w:styleId="WW8Num132z5">
    <w:name w:val="WW8Num132z5"/>
    <w:rsid w:val="0023506C"/>
  </w:style>
  <w:style w:type="character" w:customStyle="1" w:styleId="WW8Num132z6">
    <w:name w:val="WW8Num132z6"/>
    <w:rsid w:val="0023506C"/>
  </w:style>
  <w:style w:type="character" w:customStyle="1" w:styleId="WW8Num132z7">
    <w:name w:val="WW8Num132z7"/>
    <w:rsid w:val="0023506C"/>
  </w:style>
  <w:style w:type="character" w:customStyle="1" w:styleId="WW8Num132z8">
    <w:name w:val="WW8Num132z8"/>
    <w:rsid w:val="0023506C"/>
  </w:style>
  <w:style w:type="character" w:customStyle="1" w:styleId="Domylnaczcionkaakapitu2">
    <w:name w:val="Domyślna czcionka akapitu2"/>
    <w:rsid w:val="0023506C"/>
  </w:style>
  <w:style w:type="character" w:customStyle="1" w:styleId="WW8Num11z1">
    <w:name w:val="WW8Num11z1"/>
    <w:rsid w:val="0023506C"/>
    <w:rPr>
      <w:rFonts w:ascii="Times New Roman" w:eastAsia="Times New Roman" w:hAnsi="Times New Roman" w:cs="Times New Roman"/>
    </w:rPr>
  </w:style>
  <w:style w:type="character" w:customStyle="1" w:styleId="WW8Num11z2">
    <w:name w:val="WW8Num11z2"/>
    <w:rsid w:val="0023506C"/>
  </w:style>
  <w:style w:type="character" w:customStyle="1" w:styleId="WW8Num11z3">
    <w:name w:val="WW8Num11z3"/>
    <w:rsid w:val="0023506C"/>
  </w:style>
  <w:style w:type="character" w:customStyle="1" w:styleId="WW8Num11z4">
    <w:name w:val="WW8Num11z4"/>
    <w:rsid w:val="0023506C"/>
  </w:style>
  <w:style w:type="character" w:customStyle="1" w:styleId="WW8Num11z5">
    <w:name w:val="WW8Num11z5"/>
    <w:rsid w:val="0023506C"/>
  </w:style>
  <w:style w:type="character" w:customStyle="1" w:styleId="WW8Num11z6">
    <w:name w:val="WW8Num11z6"/>
    <w:rsid w:val="0023506C"/>
  </w:style>
  <w:style w:type="character" w:customStyle="1" w:styleId="WW8Num11z7">
    <w:name w:val="WW8Num11z7"/>
    <w:rsid w:val="0023506C"/>
  </w:style>
  <w:style w:type="character" w:customStyle="1" w:styleId="WW8Num11z8">
    <w:name w:val="WW8Num11z8"/>
    <w:rsid w:val="0023506C"/>
  </w:style>
  <w:style w:type="character" w:customStyle="1" w:styleId="WW8Num12z1">
    <w:name w:val="WW8Num12z1"/>
    <w:rsid w:val="0023506C"/>
  </w:style>
  <w:style w:type="character" w:customStyle="1" w:styleId="WW8Num12z2">
    <w:name w:val="WW8Num12z2"/>
    <w:rsid w:val="0023506C"/>
  </w:style>
  <w:style w:type="character" w:customStyle="1" w:styleId="WW8Num12z3">
    <w:name w:val="WW8Num12z3"/>
    <w:rsid w:val="0023506C"/>
  </w:style>
  <w:style w:type="character" w:customStyle="1" w:styleId="WW8Num12z4">
    <w:name w:val="WW8Num12z4"/>
    <w:rsid w:val="0023506C"/>
  </w:style>
  <w:style w:type="character" w:customStyle="1" w:styleId="WW8Num12z5">
    <w:name w:val="WW8Num12z5"/>
    <w:rsid w:val="0023506C"/>
  </w:style>
  <w:style w:type="character" w:customStyle="1" w:styleId="WW8Num12z6">
    <w:name w:val="WW8Num12z6"/>
    <w:rsid w:val="0023506C"/>
  </w:style>
  <w:style w:type="character" w:customStyle="1" w:styleId="WW8Num12z7">
    <w:name w:val="WW8Num12z7"/>
    <w:rsid w:val="0023506C"/>
  </w:style>
  <w:style w:type="character" w:customStyle="1" w:styleId="WW8Num12z8">
    <w:name w:val="WW8Num12z8"/>
    <w:rsid w:val="0023506C"/>
  </w:style>
  <w:style w:type="character" w:customStyle="1" w:styleId="WW8Num13z1">
    <w:name w:val="WW8Num13z1"/>
    <w:rsid w:val="0023506C"/>
  </w:style>
  <w:style w:type="character" w:customStyle="1" w:styleId="WW8Num13z2">
    <w:name w:val="WW8Num13z2"/>
    <w:rsid w:val="0023506C"/>
  </w:style>
  <w:style w:type="character" w:customStyle="1" w:styleId="WW8Num13z3">
    <w:name w:val="WW8Num13z3"/>
    <w:rsid w:val="0023506C"/>
  </w:style>
  <w:style w:type="character" w:customStyle="1" w:styleId="WW8Num13z4">
    <w:name w:val="WW8Num13z4"/>
    <w:rsid w:val="0023506C"/>
  </w:style>
  <w:style w:type="character" w:customStyle="1" w:styleId="WW8Num13z5">
    <w:name w:val="WW8Num13z5"/>
    <w:rsid w:val="0023506C"/>
  </w:style>
  <w:style w:type="character" w:customStyle="1" w:styleId="WW8Num13z6">
    <w:name w:val="WW8Num13z6"/>
    <w:rsid w:val="0023506C"/>
  </w:style>
  <w:style w:type="character" w:customStyle="1" w:styleId="WW8Num13z7">
    <w:name w:val="WW8Num13z7"/>
    <w:rsid w:val="0023506C"/>
  </w:style>
  <w:style w:type="character" w:customStyle="1" w:styleId="WW8Num13z8">
    <w:name w:val="WW8Num13z8"/>
    <w:rsid w:val="0023506C"/>
  </w:style>
  <w:style w:type="character" w:customStyle="1" w:styleId="WW8Num14z1">
    <w:name w:val="WW8Num14z1"/>
    <w:rsid w:val="0023506C"/>
    <w:rPr>
      <w:rFonts w:eastAsia="Lucida Sans Unicode"/>
      <w:kern w:val="2"/>
    </w:rPr>
  </w:style>
  <w:style w:type="character" w:customStyle="1" w:styleId="WW8Num14z2">
    <w:name w:val="WW8Num14z2"/>
    <w:rsid w:val="0023506C"/>
  </w:style>
  <w:style w:type="character" w:customStyle="1" w:styleId="WW8Num14z3">
    <w:name w:val="WW8Num14z3"/>
    <w:rsid w:val="0023506C"/>
  </w:style>
  <w:style w:type="character" w:customStyle="1" w:styleId="WW8Num14z4">
    <w:name w:val="WW8Num14z4"/>
    <w:rsid w:val="0023506C"/>
  </w:style>
  <w:style w:type="character" w:customStyle="1" w:styleId="WW8Num14z5">
    <w:name w:val="WW8Num14z5"/>
    <w:rsid w:val="0023506C"/>
  </w:style>
  <w:style w:type="character" w:customStyle="1" w:styleId="WW8Num14z6">
    <w:name w:val="WW8Num14z6"/>
    <w:rsid w:val="0023506C"/>
  </w:style>
  <w:style w:type="character" w:customStyle="1" w:styleId="WW8Num14z7">
    <w:name w:val="WW8Num14z7"/>
    <w:rsid w:val="0023506C"/>
  </w:style>
  <w:style w:type="character" w:customStyle="1" w:styleId="WW8Num14z8">
    <w:name w:val="WW8Num14z8"/>
    <w:rsid w:val="0023506C"/>
  </w:style>
  <w:style w:type="character" w:customStyle="1" w:styleId="WW8Num15z1">
    <w:name w:val="WW8Num15z1"/>
    <w:rsid w:val="0023506C"/>
  </w:style>
  <w:style w:type="character" w:customStyle="1" w:styleId="WW8Num15z2">
    <w:name w:val="WW8Num15z2"/>
    <w:rsid w:val="0023506C"/>
  </w:style>
  <w:style w:type="character" w:customStyle="1" w:styleId="WW8Num15z3">
    <w:name w:val="WW8Num15z3"/>
    <w:rsid w:val="0023506C"/>
  </w:style>
  <w:style w:type="character" w:customStyle="1" w:styleId="WW8Num15z4">
    <w:name w:val="WW8Num15z4"/>
    <w:rsid w:val="0023506C"/>
  </w:style>
  <w:style w:type="character" w:customStyle="1" w:styleId="WW8Num15z5">
    <w:name w:val="WW8Num15z5"/>
    <w:rsid w:val="0023506C"/>
  </w:style>
  <w:style w:type="character" w:customStyle="1" w:styleId="WW8Num15z6">
    <w:name w:val="WW8Num15z6"/>
    <w:rsid w:val="0023506C"/>
  </w:style>
  <w:style w:type="character" w:customStyle="1" w:styleId="WW8Num15z7">
    <w:name w:val="WW8Num15z7"/>
    <w:rsid w:val="0023506C"/>
  </w:style>
  <w:style w:type="character" w:customStyle="1" w:styleId="WW8Num15z8">
    <w:name w:val="WW8Num15z8"/>
    <w:rsid w:val="0023506C"/>
  </w:style>
  <w:style w:type="character" w:customStyle="1" w:styleId="WW8Num16z1">
    <w:name w:val="WW8Num16z1"/>
    <w:rsid w:val="0023506C"/>
    <w:rPr>
      <w:rFonts w:ascii="Courier New" w:hAnsi="Courier New" w:cs="Courier New"/>
    </w:rPr>
  </w:style>
  <w:style w:type="character" w:customStyle="1" w:styleId="WW8Num16z2">
    <w:name w:val="WW8Num16z2"/>
    <w:rsid w:val="0023506C"/>
    <w:rPr>
      <w:rFonts w:ascii="Wingdings" w:hAnsi="Wingdings" w:cs="Wingdings"/>
    </w:rPr>
  </w:style>
  <w:style w:type="character" w:customStyle="1" w:styleId="WW8Num17z1">
    <w:name w:val="WW8Num17z1"/>
    <w:rsid w:val="0023506C"/>
  </w:style>
  <w:style w:type="character" w:customStyle="1" w:styleId="WW8Num17z2">
    <w:name w:val="WW8Num17z2"/>
    <w:rsid w:val="0023506C"/>
  </w:style>
  <w:style w:type="character" w:customStyle="1" w:styleId="WW8Num17z3">
    <w:name w:val="WW8Num17z3"/>
    <w:rsid w:val="0023506C"/>
  </w:style>
  <w:style w:type="character" w:customStyle="1" w:styleId="WW8Num17z4">
    <w:name w:val="WW8Num17z4"/>
    <w:rsid w:val="0023506C"/>
  </w:style>
  <w:style w:type="character" w:customStyle="1" w:styleId="WW8Num17z5">
    <w:name w:val="WW8Num17z5"/>
    <w:rsid w:val="0023506C"/>
  </w:style>
  <w:style w:type="character" w:customStyle="1" w:styleId="WW8Num17z6">
    <w:name w:val="WW8Num17z6"/>
    <w:rsid w:val="0023506C"/>
  </w:style>
  <w:style w:type="character" w:customStyle="1" w:styleId="WW8Num17z7">
    <w:name w:val="WW8Num17z7"/>
    <w:rsid w:val="0023506C"/>
  </w:style>
  <w:style w:type="character" w:customStyle="1" w:styleId="WW8Num17z8">
    <w:name w:val="WW8Num17z8"/>
    <w:rsid w:val="0023506C"/>
  </w:style>
  <w:style w:type="character" w:customStyle="1" w:styleId="WW8Num18z1">
    <w:name w:val="WW8Num18z1"/>
    <w:rsid w:val="0023506C"/>
  </w:style>
  <w:style w:type="character" w:customStyle="1" w:styleId="WW8Num18z2">
    <w:name w:val="WW8Num18z2"/>
    <w:rsid w:val="0023506C"/>
  </w:style>
  <w:style w:type="character" w:customStyle="1" w:styleId="WW8Num18z3">
    <w:name w:val="WW8Num18z3"/>
    <w:rsid w:val="0023506C"/>
  </w:style>
  <w:style w:type="character" w:customStyle="1" w:styleId="WW8Num18z4">
    <w:name w:val="WW8Num18z4"/>
    <w:rsid w:val="0023506C"/>
  </w:style>
  <w:style w:type="character" w:customStyle="1" w:styleId="WW8Num18z5">
    <w:name w:val="WW8Num18z5"/>
    <w:rsid w:val="0023506C"/>
  </w:style>
  <w:style w:type="character" w:customStyle="1" w:styleId="WW8Num18z6">
    <w:name w:val="WW8Num18z6"/>
    <w:rsid w:val="0023506C"/>
  </w:style>
  <w:style w:type="character" w:customStyle="1" w:styleId="WW8Num18z7">
    <w:name w:val="WW8Num18z7"/>
    <w:rsid w:val="0023506C"/>
  </w:style>
  <w:style w:type="character" w:customStyle="1" w:styleId="WW8Num18z8">
    <w:name w:val="WW8Num18z8"/>
    <w:rsid w:val="0023506C"/>
  </w:style>
  <w:style w:type="character" w:customStyle="1" w:styleId="WW8Num20z1">
    <w:name w:val="WW8Num20z1"/>
    <w:rsid w:val="0023506C"/>
  </w:style>
  <w:style w:type="character" w:customStyle="1" w:styleId="WW8Num20z2">
    <w:name w:val="WW8Num20z2"/>
    <w:rsid w:val="0023506C"/>
  </w:style>
  <w:style w:type="character" w:customStyle="1" w:styleId="WW8Num20z3">
    <w:name w:val="WW8Num20z3"/>
    <w:rsid w:val="0023506C"/>
  </w:style>
  <w:style w:type="character" w:customStyle="1" w:styleId="WW8Num20z4">
    <w:name w:val="WW8Num20z4"/>
    <w:rsid w:val="0023506C"/>
  </w:style>
  <w:style w:type="character" w:customStyle="1" w:styleId="WW8Num20z5">
    <w:name w:val="WW8Num20z5"/>
    <w:rsid w:val="0023506C"/>
  </w:style>
  <w:style w:type="character" w:customStyle="1" w:styleId="WW8Num20z6">
    <w:name w:val="WW8Num20z6"/>
    <w:rsid w:val="0023506C"/>
  </w:style>
  <w:style w:type="character" w:customStyle="1" w:styleId="WW8Num20z7">
    <w:name w:val="WW8Num20z7"/>
    <w:rsid w:val="0023506C"/>
  </w:style>
  <w:style w:type="character" w:customStyle="1" w:styleId="WW8Num20z8">
    <w:name w:val="WW8Num20z8"/>
    <w:rsid w:val="0023506C"/>
  </w:style>
  <w:style w:type="character" w:customStyle="1" w:styleId="WW8Num21z1">
    <w:name w:val="WW8Num21z1"/>
    <w:rsid w:val="0023506C"/>
  </w:style>
  <w:style w:type="character" w:customStyle="1" w:styleId="WW8Num21z2">
    <w:name w:val="WW8Num21z2"/>
    <w:rsid w:val="0023506C"/>
  </w:style>
  <w:style w:type="character" w:customStyle="1" w:styleId="WW8Num21z3">
    <w:name w:val="WW8Num21z3"/>
    <w:rsid w:val="0023506C"/>
  </w:style>
  <w:style w:type="character" w:customStyle="1" w:styleId="WW8Num21z4">
    <w:name w:val="WW8Num21z4"/>
    <w:rsid w:val="0023506C"/>
  </w:style>
  <w:style w:type="character" w:customStyle="1" w:styleId="WW8Num21z5">
    <w:name w:val="WW8Num21z5"/>
    <w:rsid w:val="0023506C"/>
  </w:style>
  <w:style w:type="character" w:customStyle="1" w:styleId="WW8Num21z6">
    <w:name w:val="WW8Num21z6"/>
    <w:rsid w:val="0023506C"/>
  </w:style>
  <w:style w:type="character" w:customStyle="1" w:styleId="WW8Num21z7">
    <w:name w:val="WW8Num21z7"/>
    <w:rsid w:val="0023506C"/>
  </w:style>
  <w:style w:type="character" w:customStyle="1" w:styleId="WW8Num21z8">
    <w:name w:val="WW8Num21z8"/>
    <w:rsid w:val="0023506C"/>
  </w:style>
  <w:style w:type="character" w:customStyle="1" w:styleId="WW8Num22z1">
    <w:name w:val="WW8Num22z1"/>
    <w:rsid w:val="0023506C"/>
    <w:rPr>
      <w:rFonts w:ascii="Times New Roman" w:eastAsia="Times New Roman" w:hAnsi="Times New Roman" w:cs="Times New Roman"/>
    </w:rPr>
  </w:style>
  <w:style w:type="character" w:customStyle="1" w:styleId="WW8Num22z2">
    <w:name w:val="WW8Num22z2"/>
    <w:rsid w:val="0023506C"/>
  </w:style>
  <w:style w:type="character" w:customStyle="1" w:styleId="WW8Num22z3">
    <w:name w:val="WW8Num22z3"/>
    <w:rsid w:val="0023506C"/>
  </w:style>
  <w:style w:type="character" w:customStyle="1" w:styleId="WW8Num22z4">
    <w:name w:val="WW8Num22z4"/>
    <w:rsid w:val="0023506C"/>
  </w:style>
  <w:style w:type="character" w:customStyle="1" w:styleId="WW8Num22z5">
    <w:name w:val="WW8Num22z5"/>
    <w:rsid w:val="0023506C"/>
  </w:style>
  <w:style w:type="character" w:customStyle="1" w:styleId="WW8Num22z6">
    <w:name w:val="WW8Num22z6"/>
    <w:rsid w:val="0023506C"/>
  </w:style>
  <w:style w:type="character" w:customStyle="1" w:styleId="WW8Num22z7">
    <w:name w:val="WW8Num22z7"/>
    <w:rsid w:val="0023506C"/>
  </w:style>
  <w:style w:type="character" w:customStyle="1" w:styleId="WW8Num22z8">
    <w:name w:val="WW8Num22z8"/>
    <w:rsid w:val="0023506C"/>
  </w:style>
  <w:style w:type="character" w:customStyle="1" w:styleId="WW8Num23z1">
    <w:name w:val="WW8Num23z1"/>
    <w:rsid w:val="0023506C"/>
  </w:style>
  <w:style w:type="character" w:customStyle="1" w:styleId="WW8Num23z2">
    <w:name w:val="WW8Num23z2"/>
    <w:rsid w:val="0023506C"/>
  </w:style>
  <w:style w:type="character" w:customStyle="1" w:styleId="WW8Num23z3">
    <w:name w:val="WW8Num23z3"/>
    <w:rsid w:val="0023506C"/>
  </w:style>
  <w:style w:type="character" w:customStyle="1" w:styleId="WW8Num23z4">
    <w:name w:val="WW8Num23z4"/>
    <w:rsid w:val="0023506C"/>
  </w:style>
  <w:style w:type="character" w:customStyle="1" w:styleId="WW8Num23z5">
    <w:name w:val="WW8Num23z5"/>
    <w:rsid w:val="0023506C"/>
  </w:style>
  <w:style w:type="character" w:customStyle="1" w:styleId="WW8Num23z6">
    <w:name w:val="WW8Num23z6"/>
    <w:rsid w:val="0023506C"/>
  </w:style>
  <w:style w:type="character" w:customStyle="1" w:styleId="WW8Num23z7">
    <w:name w:val="WW8Num23z7"/>
    <w:rsid w:val="0023506C"/>
  </w:style>
  <w:style w:type="character" w:customStyle="1" w:styleId="WW8Num23z8">
    <w:name w:val="WW8Num23z8"/>
    <w:rsid w:val="0023506C"/>
  </w:style>
  <w:style w:type="character" w:customStyle="1" w:styleId="WW8Num24z1">
    <w:name w:val="WW8Num24z1"/>
    <w:rsid w:val="0023506C"/>
  </w:style>
  <w:style w:type="character" w:customStyle="1" w:styleId="WW8Num24z2">
    <w:name w:val="WW8Num24z2"/>
    <w:rsid w:val="0023506C"/>
  </w:style>
  <w:style w:type="character" w:customStyle="1" w:styleId="WW8Num24z3">
    <w:name w:val="WW8Num24z3"/>
    <w:rsid w:val="0023506C"/>
  </w:style>
  <w:style w:type="character" w:customStyle="1" w:styleId="WW8Num24z4">
    <w:name w:val="WW8Num24z4"/>
    <w:rsid w:val="0023506C"/>
  </w:style>
  <w:style w:type="character" w:customStyle="1" w:styleId="WW8Num24z5">
    <w:name w:val="WW8Num24z5"/>
    <w:rsid w:val="0023506C"/>
  </w:style>
  <w:style w:type="character" w:customStyle="1" w:styleId="WW8Num24z6">
    <w:name w:val="WW8Num24z6"/>
    <w:rsid w:val="0023506C"/>
  </w:style>
  <w:style w:type="character" w:customStyle="1" w:styleId="WW8Num24z7">
    <w:name w:val="WW8Num24z7"/>
    <w:rsid w:val="0023506C"/>
  </w:style>
  <w:style w:type="character" w:customStyle="1" w:styleId="WW8Num24z8">
    <w:name w:val="WW8Num24z8"/>
    <w:rsid w:val="0023506C"/>
  </w:style>
  <w:style w:type="character" w:customStyle="1" w:styleId="WW8Num25z1">
    <w:name w:val="WW8Num25z1"/>
    <w:rsid w:val="0023506C"/>
  </w:style>
  <w:style w:type="character" w:customStyle="1" w:styleId="WW8Num25z2">
    <w:name w:val="WW8Num25z2"/>
    <w:rsid w:val="0023506C"/>
  </w:style>
  <w:style w:type="character" w:customStyle="1" w:styleId="WW8Num25z3">
    <w:name w:val="WW8Num25z3"/>
    <w:rsid w:val="0023506C"/>
  </w:style>
  <w:style w:type="character" w:customStyle="1" w:styleId="WW8Num25z4">
    <w:name w:val="WW8Num25z4"/>
    <w:rsid w:val="0023506C"/>
  </w:style>
  <w:style w:type="character" w:customStyle="1" w:styleId="WW8Num25z5">
    <w:name w:val="WW8Num25z5"/>
    <w:rsid w:val="0023506C"/>
  </w:style>
  <w:style w:type="character" w:customStyle="1" w:styleId="WW8Num25z6">
    <w:name w:val="WW8Num25z6"/>
    <w:rsid w:val="0023506C"/>
  </w:style>
  <w:style w:type="character" w:customStyle="1" w:styleId="WW8Num25z7">
    <w:name w:val="WW8Num25z7"/>
    <w:rsid w:val="0023506C"/>
  </w:style>
  <w:style w:type="character" w:customStyle="1" w:styleId="WW8Num25z8">
    <w:name w:val="WW8Num25z8"/>
    <w:rsid w:val="0023506C"/>
  </w:style>
  <w:style w:type="character" w:customStyle="1" w:styleId="WW8Num26z1">
    <w:name w:val="WW8Num26z1"/>
    <w:rsid w:val="0023506C"/>
  </w:style>
  <w:style w:type="character" w:customStyle="1" w:styleId="WW8Num26z2">
    <w:name w:val="WW8Num26z2"/>
    <w:rsid w:val="0023506C"/>
  </w:style>
  <w:style w:type="character" w:customStyle="1" w:styleId="WW8Num26z3">
    <w:name w:val="WW8Num26z3"/>
    <w:rsid w:val="0023506C"/>
  </w:style>
  <w:style w:type="character" w:customStyle="1" w:styleId="WW8Num26z4">
    <w:name w:val="WW8Num26z4"/>
    <w:rsid w:val="0023506C"/>
  </w:style>
  <w:style w:type="character" w:customStyle="1" w:styleId="WW8Num26z5">
    <w:name w:val="WW8Num26z5"/>
    <w:rsid w:val="0023506C"/>
  </w:style>
  <w:style w:type="character" w:customStyle="1" w:styleId="WW8Num26z6">
    <w:name w:val="WW8Num26z6"/>
    <w:rsid w:val="0023506C"/>
  </w:style>
  <w:style w:type="character" w:customStyle="1" w:styleId="WW8Num26z7">
    <w:name w:val="WW8Num26z7"/>
    <w:rsid w:val="0023506C"/>
  </w:style>
  <w:style w:type="character" w:customStyle="1" w:styleId="WW8Num26z8">
    <w:name w:val="WW8Num26z8"/>
    <w:rsid w:val="0023506C"/>
  </w:style>
  <w:style w:type="character" w:customStyle="1" w:styleId="WW8Num27z1">
    <w:name w:val="WW8Num27z1"/>
    <w:rsid w:val="0023506C"/>
  </w:style>
  <w:style w:type="character" w:customStyle="1" w:styleId="WW8Num27z2">
    <w:name w:val="WW8Num27z2"/>
    <w:rsid w:val="0023506C"/>
  </w:style>
  <w:style w:type="character" w:customStyle="1" w:styleId="WW8Num27z3">
    <w:name w:val="WW8Num27z3"/>
    <w:rsid w:val="0023506C"/>
  </w:style>
  <w:style w:type="character" w:customStyle="1" w:styleId="WW8Num27z4">
    <w:name w:val="WW8Num27z4"/>
    <w:rsid w:val="0023506C"/>
  </w:style>
  <w:style w:type="character" w:customStyle="1" w:styleId="WW8Num27z5">
    <w:name w:val="WW8Num27z5"/>
    <w:rsid w:val="0023506C"/>
  </w:style>
  <w:style w:type="character" w:customStyle="1" w:styleId="WW8Num27z6">
    <w:name w:val="WW8Num27z6"/>
    <w:rsid w:val="0023506C"/>
  </w:style>
  <w:style w:type="character" w:customStyle="1" w:styleId="WW8Num27z7">
    <w:name w:val="WW8Num27z7"/>
    <w:rsid w:val="0023506C"/>
  </w:style>
  <w:style w:type="character" w:customStyle="1" w:styleId="WW8Num27z8">
    <w:name w:val="WW8Num27z8"/>
    <w:rsid w:val="0023506C"/>
  </w:style>
  <w:style w:type="character" w:customStyle="1" w:styleId="WW8Num28z1">
    <w:name w:val="WW8Num28z1"/>
    <w:rsid w:val="0023506C"/>
  </w:style>
  <w:style w:type="character" w:customStyle="1" w:styleId="WW8Num28z2">
    <w:name w:val="WW8Num28z2"/>
    <w:rsid w:val="0023506C"/>
  </w:style>
  <w:style w:type="character" w:customStyle="1" w:styleId="WW8Num28z3">
    <w:name w:val="WW8Num28z3"/>
    <w:rsid w:val="0023506C"/>
  </w:style>
  <w:style w:type="character" w:customStyle="1" w:styleId="WW8Num28z4">
    <w:name w:val="WW8Num28z4"/>
    <w:rsid w:val="0023506C"/>
  </w:style>
  <w:style w:type="character" w:customStyle="1" w:styleId="WW8Num28z5">
    <w:name w:val="WW8Num28z5"/>
    <w:rsid w:val="0023506C"/>
  </w:style>
  <w:style w:type="character" w:customStyle="1" w:styleId="WW8Num28z6">
    <w:name w:val="WW8Num28z6"/>
    <w:rsid w:val="0023506C"/>
  </w:style>
  <w:style w:type="character" w:customStyle="1" w:styleId="WW8Num28z7">
    <w:name w:val="WW8Num28z7"/>
    <w:rsid w:val="0023506C"/>
  </w:style>
  <w:style w:type="character" w:customStyle="1" w:styleId="WW8Num28z8">
    <w:name w:val="WW8Num28z8"/>
    <w:rsid w:val="0023506C"/>
  </w:style>
  <w:style w:type="character" w:customStyle="1" w:styleId="WW8Num29z1">
    <w:name w:val="WW8Num29z1"/>
    <w:rsid w:val="0023506C"/>
  </w:style>
  <w:style w:type="character" w:customStyle="1" w:styleId="WW8Num29z2">
    <w:name w:val="WW8Num29z2"/>
    <w:rsid w:val="0023506C"/>
  </w:style>
  <w:style w:type="character" w:customStyle="1" w:styleId="WW8Num29z3">
    <w:name w:val="WW8Num29z3"/>
    <w:rsid w:val="0023506C"/>
  </w:style>
  <w:style w:type="character" w:customStyle="1" w:styleId="WW8Num29z4">
    <w:name w:val="WW8Num29z4"/>
    <w:rsid w:val="0023506C"/>
  </w:style>
  <w:style w:type="character" w:customStyle="1" w:styleId="WW8Num29z5">
    <w:name w:val="WW8Num29z5"/>
    <w:rsid w:val="0023506C"/>
  </w:style>
  <w:style w:type="character" w:customStyle="1" w:styleId="WW8Num29z6">
    <w:name w:val="WW8Num29z6"/>
    <w:rsid w:val="0023506C"/>
  </w:style>
  <w:style w:type="character" w:customStyle="1" w:styleId="WW8Num29z7">
    <w:name w:val="WW8Num29z7"/>
    <w:rsid w:val="0023506C"/>
  </w:style>
  <w:style w:type="character" w:customStyle="1" w:styleId="WW8Num29z8">
    <w:name w:val="WW8Num29z8"/>
    <w:rsid w:val="0023506C"/>
  </w:style>
  <w:style w:type="character" w:customStyle="1" w:styleId="WW8Num30z1">
    <w:name w:val="WW8Num30z1"/>
    <w:rsid w:val="0023506C"/>
  </w:style>
  <w:style w:type="character" w:customStyle="1" w:styleId="WW8Num30z2">
    <w:name w:val="WW8Num30z2"/>
    <w:rsid w:val="0023506C"/>
    <w:rPr>
      <w:b w:val="0"/>
    </w:rPr>
  </w:style>
  <w:style w:type="character" w:customStyle="1" w:styleId="WW8Num30z3">
    <w:name w:val="WW8Num30z3"/>
    <w:rsid w:val="0023506C"/>
  </w:style>
  <w:style w:type="character" w:customStyle="1" w:styleId="WW8Num30z4">
    <w:name w:val="WW8Num30z4"/>
    <w:rsid w:val="0023506C"/>
  </w:style>
  <w:style w:type="character" w:customStyle="1" w:styleId="WW8Num30z5">
    <w:name w:val="WW8Num30z5"/>
    <w:rsid w:val="0023506C"/>
  </w:style>
  <w:style w:type="character" w:customStyle="1" w:styleId="WW8Num30z6">
    <w:name w:val="WW8Num30z6"/>
    <w:rsid w:val="0023506C"/>
  </w:style>
  <w:style w:type="character" w:customStyle="1" w:styleId="WW8Num30z7">
    <w:name w:val="WW8Num30z7"/>
    <w:rsid w:val="0023506C"/>
  </w:style>
  <w:style w:type="character" w:customStyle="1" w:styleId="WW8Num30z8">
    <w:name w:val="WW8Num30z8"/>
    <w:rsid w:val="0023506C"/>
  </w:style>
  <w:style w:type="character" w:customStyle="1" w:styleId="WW8Num31z1">
    <w:name w:val="WW8Num31z1"/>
    <w:rsid w:val="0023506C"/>
    <w:rPr>
      <w:rFonts w:ascii="Courier New" w:hAnsi="Courier New" w:cs="Courier New"/>
    </w:rPr>
  </w:style>
  <w:style w:type="character" w:customStyle="1" w:styleId="WW8Num31z2">
    <w:name w:val="WW8Num31z2"/>
    <w:rsid w:val="0023506C"/>
    <w:rPr>
      <w:rFonts w:ascii="Wingdings" w:hAnsi="Wingdings" w:cs="Wingdings"/>
    </w:rPr>
  </w:style>
  <w:style w:type="character" w:customStyle="1" w:styleId="WW8Num32z1">
    <w:name w:val="WW8Num32z1"/>
    <w:rsid w:val="0023506C"/>
  </w:style>
  <w:style w:type="character" w:customStyle="1" w:styleId="WW8Num32z2">
    <w:name w:val="WW8Num32z2"/>
    <w:rsid w:val="0023506C"/>
  </w:style>
  <w:style w:type="character" w:customStyle="1" w:styleId="WW8Num32z3">
    <w:name w:val="WW8Num32z3"/>
    <w:rsid w:val="0023506C"/>
  </w:style>
  <w:style w:type="character" w:customStyle="1" w:styleId="WW8Num32z4">
    <w:name w:val="WW8Num32z4"/>
    <w:rsid w:val="0023506C"/>
  </w:style>
  <w:style w:type="character" w:customStyle="1" w:styleId="WW8Num32z5">
    <w:name w:val="WW8Num32z5"/>
    <w:rsid w:val="0023506C"/>
  </w:style>
  <w:style w:type="character" w:customStyle="1" w:styleId="WW8Num32z6">
    <w:name w:val="WW8Num32z6"/>
    <w:rsid w:val="0023506C"/>
  </w:style>
  <w:style w:type="character" w:customStyle="1" w:styleId="WW8Num32z7">
    <w:name w:val="WW8Num32z7"/>
    <w:rsid w:val="0023506C"/>
  </w:style>
  <w:style w:type="character" w:customStyle="1" w:styleId="WW8Num32z8">
    <w:name w:val="WW8Num32z8"/>
    <w:rsid w:val="0023506C"/>
  </w:style>
  <w:style w:type="character" w:customStyle="1" w:styleId="WW8Num34z1">
    <w:name w:val="WW8Num34z1"/>
    <w:rsid w:val="0023506C"/>
  </w:style>
  <w:style w:type="character" w:customStyle="1" w:styleId="WW8Num34z2">
    <w:name w:val="WW8Num34z2"/>
    <w:rsid w:val="0023506C"/>
  </w:style>
  <w:style w:type="character" w:customStyle="1" w:styleId="WW8Num34z3">
    <w:name w:val="WW8Num34z3"/>
    <w:rsid w:val="0023506C"/>
  </w:style>
  <w:style w:type="character" w:customStyle="1" w:styleId="WW8Num34z4">
    <w:name w:val="WW8Num34z4"/>
    <w:rsid w:val="0023506C"/>
  </w:style>
  <w:style w:type="character" w:customStyle="1" w:styleId="WW8Num34z5">
    <w:name w:val="WW8Num34z5"/>
    <w:rsid w:val="0023506C"/>
  </w:style>
  <w:style w:type="character" w:customStyle="1" w:styleId="WW8Num34z6">
    <w:name w:val="WW8Num34z6"/>
    <w:rsid w:val="0023506C"/>
  </w:style>
  <w:style w:type="character" w:customStyle="1" w:styleId="WW8Num34z7">
    <w:name w:val="WW8Num34z7"/>
    <w:rsid w:val="0023506C"/>
  </w:style>
  <w:style w:type="character" w:customStyle="1" w:styleId="WW8Num34z8">
    <w:name w:val="WW8Num34z8"/>
    <w:rsid w:val="0023506C"/>
  </w:style>
  <w:style w:type="character" w:customStyle="1" w:styleId="WW8Num35z1">
    <w:name w:val="WW8Num35z1"/>
    <w:rsid w:val="0023506C"/>
  </w:style>
  <w:style w:type="character" w:customStyle="1" w:styleId="WW8Num35z2">
    <w:name w:val="WW8Num35z2"/>
    <w:rsid w:val="0023506C"/>
  </w:style>
  <w:style w:type="character" w:customStyle="1" w:styleId="WW8Num35z3">
    <w:name w:val="WW8Num35z3"/>
    <w:rsid w:val="0023506C"/>
  </w:style>
  <w:style w:type="character" w:customStyle="1" w:styleId="WW8Num35z4">
    <w:name w:val="WW8Num35z4"/>
    <w:rsid w:val="0023506C"/>
  </w:style>
  <w:style w:type="character" w:customStyle="1" w:styleId="WW8Num35z5">
    <w:name w:val="WW8Num35z5"/>
    <w:rsid w:val="0023506C"/>
  </w:style>
  <w:style w:type="character" w:customStyle="1" w:styleId="WW8Num35z6">
    <w:name w:val="WW8Num35z6"/>
    <w:rsid w:val="0023506C"/>
  </w:style>
  <w:style w:type="character" w:customStyle="1" w:styleId="WW8Num35z7">
    <w:name w:val="WW8Num35z7"/>
    <w:rsid w:val="0023506C"/>
  </w:style>
  <w:style w:type="character" w:customStyle="1" w:styleId="WW8Num35z8">
    <w:name w:val="WW8Num35z8"/>
    <w:rsid w:val="0023506C"/>
  </w:style>
  <w:style w:type="character" w:customStyle="1" w:styleId="WW8Num36z2">
    <w:name w:val="WW8Num36z2"/>
    <w:rsid w:val="0023506C"/>
  </w:style>
  <w:style w:type="character" w:customStyle="1" w:styleId="WW8Num36z3">
    <w:name w:val="WW8Num36z3"/>
    <w:rsid w:val="0023506C"/>
  </w:style>
  <w:style w:type="character" w:customStyle="1" w:styleId="WW8Num36z4">
    <w:name w:val="WW8Num36z4"/>
    <w:rsid w:val="0023506C"/>
  </w:style>
  <w:style w:type="character" w:customStyle="1" w:styleId="WW8Num36z5">
    <w:name w:val="WW8Num36z5"/>
    <w:rsid w:val="0023506C"/>
  </w:style>
  <w:style w:type="character" w:customStyle="1" w:styleId="WW8Num36z6">
    <w:name w:val="WW8Num36z6"/>
    <w:rsid w:val="0023506C"/>
  </w:style>
  <w:style w:type="character" w:customStyle="1" w:styleId="WW8Num36z7">
    <w:name w:val="WW8Num36z7"/>
    <w:rsid w:val="0023506C"/>
  </w:style>
  <w:style w:type="character" w:customStyle="1" w:styleId="WW8Num36z8">
    <w:name w:val="WW8Num36z8"/>
    <w:rsid w:val="0023506C"/>
  </w:style>
  <w:style w:type="character" w:customStyle="1" w:styleId="WW8Num37z1">
    <w:name w:val="WW8Num37z1"/>
    <w:rsid w:val="0023506C"/>
  </w:style>
  <w:style w:type="character" w:customStyle="1" w:styleId="WW8Num37z2">
    <w:name w:val="WW8Num37z2"/>
    <w:rsid w:val="0023506C"/>
  </w:style>
  <w:style w:type="character" w:customStyle="1" w:styleId="WW8Num37z3">
    <w:name w:val="WW8Num37z3"/>
    <w:rsid w:val="0023506C"/>
  </w:style>
  <w:style w:type="character" w:customStyle="1" w:styleId="WW8Num37z4">
    <w:name w:val="WW8Num37z4"/>
    <w:rsid w:val="0023506C"/>
  </w:style>
  <w:style w:type="character" w:customStyle="1" w:styleId="WW8Num37z5">
    <w:name w:val="WW8Num37z5"/>
    <w:rsid w:val="0023506C"/>
  </w:style>
  <w:style w:type="character" w:customStyle="1" w:styleId="WW8Num37z6">
    <w:name w:val="WW8Num37z6"/>
    <w:rsid w:val="0023506C"/>
  </w:style>
  <w:style w:type="character" w:customStyle="1" w:styleId="WW8Num37z7">
    <w:name w:val="WW8Num37z7"/>
    <w:rsid w:val="0023506C"/>
  </w:style>
  <w:style w:type="character" w:customStyle="1" w:styleId="WW8Num37z8">
    <w:name w:val="WW8Num37z8"/>
    <w:rsid w:val="0023506C"/>
  </w:style>
  <w:style w:type="character" w:customStyle="1" w:styleId="WW8Num38z1">
    <w:name w:val="WW8Num38z1"/>
    <w:rsid w:val="0023506C"/>
  </w:style>
  <w:style w:type="character" w:customStyle="1" w:styleId="WW8Num38z2">
    <w:name w:val="WW8Num38z2"/>
    <w:rsid w:val="0023506C"/>
  </w:style>
  <w:style w:type="character" w:customStyle="1" w:styleId="WW8Num38z3">
    <w:name w:val="WW8Num38z3"/>
    <w:rsid w:val="0023506C"/>
  </w:style>
  <w:style w:type="character" w:customStyle="1" w:styleId="WW8Num38z4">
    <w:name w:val="WW8Num38z4"/>
    <w:rsid w:val="0023506C"/>
  </w:style>
  <w:style w:type="character" w:customStyle="1" w:styleId="WW8Num38z5">
    <w:name w:val="WW8Num38z5"/>
    <w:rsid w:val="0023506C"/>
  </w:style>
  <w:style w:type="character" w:customStyle="1" w:styleId="WW8Num38z6">
    <w:name w:val="WW8Num38z6"/>
    <w:rsid w:val="0023506C"/>
  </w:style>
  <w:style w:type="character" w:customStyle="1" w:styleId="WW8Num38z7">
    <w:name w:val="WW8Num38z7"/>
    <w:rsid w:val="0023506C"/>
  </w:style>
  <w:style w:type="character" w:customStyle="1" w:styleId="WW8Num38z8">
    <w:name w:val="WW8Num38z8"/>
    <w:rsid w:val="0023506C"/>
  </w:style>
  <w:style w:type="character" w:customStyle="1" w:styleId="WW8Num39z1">
    <w:name w:val="WW8Num39z1"/>
    <w:rsid w:val="0023506C"/>
  </w:style>
  <w:style w:type="character" w:customStyle="1" w:styleId="WW8Num39z2">
    <w:name w:val="WW8Num39z2"/>
    <w:rsid w:val="0023506C"/>
  </w:style>
  <w:style w:type="character" w:customStyle="1" w:styleId="WW8Num39z3">
    <w:name w:val="WW8Num39z3"/>
    <w:rsid w:val="0023506C"/>
  </w:style>
  <w:style w:type="character" w:customStyle="1" w:styleId="WW8Num39z4">
    <w:name w:val="WW8Num39z4"/>
    <w:rsid w:val="0023506C"/>
  </w:style>
  <w:style w:type="character" w:customStyle="1" w:styleId="WW8Num39z5">
    <w:name w:val="WW8Num39z5"/>
    <w:rsid w:val="0023506C"/>
  </w:style>
  <w:style w:type="character" w:customStyle="1" w:styleId="WW8Num39z6">
    <w:name w:val="WW8Num39z6"/>
    <w:rsid w:val="0023506C"/>
  </w:style>
  <w:style w:type="character" w:customStyle="1" w:styleId="WW8Num39z7">
    <w:name w:val="WW8Num39z7"/>
    <w:rsid w:val="0023506C"/>
  </w:style>
  <w:style w:type="character" w:customStyle="1" w:styleId="WW8Num39z8">
    <w:name w:val="WW8Num39z8"/>
    <w:rsid w:val="0023506C"/>
  </w:style>
  <w:style w:type="character" w:customStyle="1" w:styleId="WW8Num41z1">
    <w:name w:val="WW8Num41z1"/>
    <w:rsid w:val="0023506C"/>
    <w:rPr>
      <w:rFonts w:eastAsia="Arial Unicode MS"/>
      <w:color w:val="000000"/>
    </w:rPr>
  </w:style>
  <w:style w:type="character" w:customStyle="1" w:styleId="WW8Num41z2">
    <w:name w:val="WW8Num41z2"/>
    <w:rsid w:val="0023506C"/>
  </w:style>
  <w:style w:type="character" w:customStyle="1" w:styleId="WW8Num41z3">
    <w:name w:val="WW8Num41z3"/>
    <w:rsid w:val="0023506C"/>
  </w:style>
  <w:style w:type="character" w:customStyle="1" w:styleId="WW8Num41z4">
    <w:name w:val="WW8Num41z4"/>
    <w:rsid w:val="0023506C"/>
  </w:style>
  <w:style w:type="character" w:customStyle="1" w:styleId="WW8Num41z5">
    <w:name w:val="WW8Num41z5"/>
    <w:rsid w:val="0023506C"/>
  </w:style>
  <w:style w:type="character" w:customStyle="1" w:styleId="WW8Num41z6">
    <w:name w:val="WW8Num41z6"/>
    <w:rsid w:val="0023506C"/>
  </w:style>
  <w:style w:type="character" w:customStyle="1" w:styleId="WW8Num41z7">
    <w:name w:val="WW8Num41z7"/>
    <w:rsid w:val="0023506C"/>
  </w:style>
  <w:style w:type="character" w:customStyle="1" w:styleId="WW8Num41z8">
    <w:name w:val="WW8Num41z8"/>
    <w:rsid w:val="0023506C"/>
  </w:style>
  <w:style w:type="character" w:customStyle="1" w:styleId="WW8Num43z1">
    <w:name w:val="WW8Num43z1"/>
    <w:rsid w:val="0023506C"/>
  </w:style>
  <w:style w:type="character" w:customStyle="1" w:styleId="WW8Num43z2">
    <w:name w:val="WW8Num43z2"/>
    <w:rsid w:val="0023506C"/>
  </w:style>
  <w:style w:type="character" w:customStyle="1" w:styleId="WW8Num43z3">
    <w:name w:val="WW8Num43z3"/>
    <w:rsid w:val="0023506C"/>
  </w:style>
  <w:style w:type="character" w:customStyle="1" w:styleId="WW8Num43z4">
    <w:name w:val="WW8Num43z4"/>
    <w:rsid w:val="0023506C"/>
  </w:style>
  <w:style w:type="character" w:customStyle="1" w:styleId="WW8Num43z5">
    <w:name w:val="WW8Num43z5"/>
    <w:rsid w:val="0023506C"/>
  </w:style>
  <w:style w:type="character" w:customStyle="1" w:styleId="WW8Num43z6">
    <w:name w:val="WW8Num43z6"/>
    <w:rsid w:val="0023506C"/>
  </w:style>
  <w:style w:type="character" w:customStyle="1" w:styleId="WW8Num43z7">
    <w:name w:val="WW8Num43z7"/>
    <w:rsid w:val="0023506C"/>
  </w:style>
  <w:style w:type="character" w:customStyle="1" w:styleId="WW8Num43z8">
    <w:name w:val="WW8Num43z8"/>
    <w:rsid w:val="0023506C"/>
  </w:style>
  <w:style w:type="character" w:customStyle="1" w:styleId="WW8Num47z1">
    <w:name w:val="WW8Num47z1"/>
    <w:rsid w:val="0023506C"/>
    <w:rPr>
      <w:b w:val="0"/>
      <w:i w:val="0"/>
      <w:sz w:val="24"/>
      <w:szCs w:val="24"/>
    </w:rPr>
  </w:style>
  <w:style w:type="character" w:customStyle="1" w:styleId="WW8Num47z2">
    <w:name w:val="WW8Num47z2"/>
    <w:rsid w:val="0023506C"/>
  </w:style>
  <w:style w:type="character" w:customStyle="1" w:styleId="WW8Num47z3">
    <w:name w:val="WW8Num47z3"/>
    <w:rsid w:val="0023506C"/>
  </w:style>
  <w:style w:type="character" w:customStyle="1" w:styleId="WW8Num47z5">
    <w:name w:val="WW8Num47z5"/>
    <w:rsid w:val="0023506C"/>
    <w:rPr>
      <w:rFonts w:ascii="Wingdings" w:hAnsi="Wingdings" w:cs="Wingdings"/>
    </w:rPr>
  </w:style>
  <w:style w:type="character" w:customStyle="1" w:styleId="WW8Num47z6">
    <w:name w:val="WW8Num47z6"/>
    <w:rsid w:val="0023506C"/>
    <w:rPr>
      <w:rFonts w:ascii="Symbol" w:hAnsi="Symbol" w:cs="Symbol"/>
    </w:rPr>
  </w:style>
  <w:style w:type="character" w:customStyle="1" w:styleId="WW8Num49z1">
    <w:name w:val="WW8Num49z1"/>
    <w:rsid w:val="0023506C"/>
  </w:style>
  <w:style w:type="character" w:customStyle="1" w:styleId="Domylnaczcionkaakapitu1">
    <w:name w:val="Domyślna czcionka akapitu1"/>
    <w:rsid w:val="0023506C"/>
  </w:style>
  <w:style w:type="character" w:customStyle="1" w:styleId="Znakiprzypiswkocowych">
    <w:name w:val="Znaki przypisów końcowych"/>
    <w:rsid w:val="0023506C"/>
    <w:rPr>
      <w:vertAlign w:val="superscript"/>
    </w:rPr>
  </w:style>
  <w:style w:type="character" w:styleId="Hipercze">
    <w:name w:val="Hyperlink"/>
    <w:rsid w:val="0023506C"/>
    <w:rPr>
      <w:color w:val="0000FF"/>
      <w:u w:val="single"/>
    </w:rPr>
  </w:style>
  <w:style w:type="character" w:styleId="Pogrubienie">
    <w:name w:val="Strong"/>
    <w:qFormat/>
    <w:rsid w:val="0023506C"/>
    <w:rPr>
      <w:b/>
      <w:bCs/>
    </w:rPr>
  </w:style>
  <w:style w:type="character" w:customStyle="1" w:styleId="text1">
    <w:name w:val="text1"/>
    <w:rsid w:val="0023506C"/>
    <w:rPr>
      <w:rFonts w:ascii="Verdana" w:hAnsi="Verdana" w:cs="Verdana"/>
      <w:color w:val="000000"/>
      <w:sz w:val="20"/>
      <w:szCs w:val="20"/>
    </w:rPr>
  </w:style>
  <w:style w:type="character" w:customStyle="1" w:styleId="Odwoaniedokomentarza1">
    <w:name w:val="Odwołanie do komentarza1"/>
    <w:rsid w:val="0023506C"/>
    <w:rPr>
      <w:sz w:val="16"/>
      <w:szCs w:val="16"/>
    </w:rPr>
  </w:style>
  <w:style w:type="character" w:customStyle="1" w:styleId="text">
    <w:name w:val="text"/>
    <w:basedOn w:val="Domylnaczcionkaakapitu1"/>
    <w:rsid w:val="0023506C"/>
  </w:style>
  <w:style w:type="character" w:customStyle="1" w:styleId="highlight">
    <w:name w:val="highlight"/>
    <w:rsid w:val="0023506C"/>
  </w:style>
  <w:style w:type="character" w:customStyle="1" w:styleId="cena">
    <w:name w:val="cena"/>
    <w:basedOn w:val="Domylnaczcionkaakapitu1"/>
    <w:rsid w:val="0023506C"/>
  </w:style>
  <w:style w:type="character" w:customStyle="1" w:styleId="Odwoaniedokomentarza2">
    <w:name w:val="Odwołanie do komentarza2"/>
    <w:rsid w:val="0023506C"/>
    <w:rPr>
      <w:sz w:val="16"/>
      <w:szCs w:val="16"/>
    </w:rPr>
  </w:style>
  <w:style w:type="character" w:customStyle="1" w:styleId="TekstkomentarzaZnak">
    <w:name w:val="Tekst komentarza Znak"/>
    <w:rsid w:val="0023506C"/>
    <w:rPr>
      <w:lang w:eastAsia="zh-CN"/>
    </w:rPr>
  </w:style>
  <w:style w:type="character" w:customStyle="1" w:styleId="Tekstpodstawowywcity2Znak">
    <w:name w:val="Tekst podstawowy wcięty 2 Znak"/>
    <w:rsid w:val="0023506C"/>
    <w:rPr>
      <w:sz w:val="24"/>
      <w:szCs w:val="24"/>
      <w:lang w:eastAsia="zh-CN"/>
    </w:rPr>
  </w:style>
  <w:style w:type="character" w:customStyle="1" w:styleId="TekstpodstawowyZnak">
    <w:name w:val="Tekst podstawowy Znak"/>
    <w:rsid w:val="0023506C"/>
    <w:rPr>
      <w:b/>
      <w:bCs/>
      <w:sz w:val="24"/>
      <w:szCs w:val="24"/>
      <w:lang w:eastAsia="zh-CN"/>
    </w:rPr>
  </w:style>
  <w:style w:type="character" w:customStyle="1" w:styleId="Odwoanieprzypisukocowego1">
    <w:name w:val="Odwołanie przypisu końcowego1"/>
    <w:rsid w:val="0023506C"/>
    <w:rPr>
      <w:vertAlign w:val="superscript"/>
    </w:rPr>
  </w:style>
  <w:style w:type="character" w:customStyle="1" w:styleId="TekstprzypisudolnegoZnak">
    <w:name w:val="Tekst przypisu dolnego Znak"/>
    <w:rsid w:val="0023506C"/>
    <w:rPr>
      <w:lang w:eastAsia="zh-CN"/>
    </w:rPr>
  </w:style>
  <w:style w:type="character" w:customStyle="1" w:styleId="Znakiprzypiswdolnych">
    <w:name w:val="Znaki przypisów dolnych"/>
    <w:rsid w:val="0023506C"/>
    <w:rPr>
      <w:shd w:val="clear" w:color="auto" w:fill="auto"/>
      <w:vertAlign w:val="superscript"/>
    </w:rPr>
  </w:style>
  <w:style w:type="character" w:styleId="Uwydatnienie">
    <w:name w:val="Emphasis"/>
    <w:qFormat/>
    <w:rsid w:val="0023506C"/>
    <w:rPr>
      <w:i/>
      <w:iCs/>
    </w:rPr>
  </w:style>
  <w:style w:type="character" w:customStyle="1" w:styleId="AkapitzlistZnak">
    <w:name w:val="Akapit z listą Znak"/>
    <w:aliases w:val="BulletC Znak,Akapit z listą BS Znak,L1 Znak,Numerowanie Znak,Akapit z listą5 Znak,T_SZ_List Paragraph Znak,normalny tekst Znak,Kolorowa lista — akcent 11 Znak,CW_Lista Znak,Colorful List Accent 1 Znak,List Paragraph Znak"/>
    <w:uiPriority w:val="99"/>
    <w:qFormat/>
    <w:rsid w:val="0023506C"/>
    <w:rPr>
      <w:rFonts w:eastAsia="Lucida Sans Unicode"/>
      <w:kern w:val="2"/>
      <w:sz w:val="24"/>
      <w:szCs w:val="24"/>
      <w:lang w:eastAsia="zh-CN"/>
    </w:rPr>
  </w:style>
  <w:style w:type="character" w:customStyle="1" w:styleId="NagwekZnak">
    <w:name w:val="Nagłówek Znak"/>
    <w:rsid w:val="0023506C"/>
    <w:rPr>
      <w:sz w:val="24"/>
      <w:szCs w:val="24"/>
      <w:lang w:eastAsia="zh-CN"/>
    </w:rPr>
  </w:style>
  <w:style w:type="character" w:customStyle="1" w:styleId="markedcontent">
    <w:name w:val="markedcontent"/>
    <w:rsid w:val="0023506C"/>
  </w:style>
  <w:style w:type="paragraph" w:customStyle="1" w:styleId="Nagwek20">
    <w:name w:val="Nagłówek2"/>
    <w:basedOn w:val="Normalny"/>
    <w:next w:val="Tekstpodstawowy"/>
    <w:rsid w:val="0023506C"/>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1"/>
    <w:rsid w:val="0023506C"/>
    <w:rPr>
      <w:b/>
      <w:bCs/>
    </w:rPr>
  </w:style>
  <w:style w:type="character" w:customStyle="1" w:styleId="TekstpodstawowyZnak1">
    <w:name w:val="Tekst podstawowy Znak1"/>
    <w:basedOn w:val="Domylnaczcionkaakapitu"/>
    <w:link w:val="Tekstpodstawowy"/>
    <w:rsid w:val="0023506C"/>
    <w:rPr>
      <w:rFonts w:ascii="Times New Roman" w:eastAsia="SimSun" w:hAnsi="Times New Roman" w:cs="Times New Roman"/>
      <w:b/>
      <w:bCs/>
      <w:sz w:val="24"/>
      <w:szCs w:val="24"/>
      <w:lang w:eastAsia="zh-CN"/>
    </w:rPr>
  </w:style>
  <w:style w:type="paragraph" w:styleId="Lista">
    <w:name w:val="List"/>
    <w:basedOn w:val="Tekstpodstawowy"/>
    <w:rsid w:val="0023506C"/>
    <w:rPr>
      <w:rFonts w:cs="FreeSans"/>
    </w:rPr>
  </w:style>
  <w:style w:type="paragraph" w:styleId="Legenda">
    <w:name w:val="caption"/>
    <w:basedOn w:val="Normalny"/>
    <w:qFormat/>
    <w:rsid w:val="0023506C"/>
    <w:pPr>
      <w:suppressLineNumbers/>
      <w:spacing w:before="120" w:after="120"/>
    </w:pPr>
    <w:rPr>
      <w:rFonts w:cs="Mangal"/>
      <w:i/>
      <w:iCs/>
    </w:rPr>
  </w:style>
  <w:style w:type="paragraph" w:customStyle="1" w:styleId="Indeks">
    <w:name w:val="Indeks"/>
    <w:basedOn w:val="Normalny"/>
    <w:rsid w:val="0023506C"/>
    <w:pPr>
      <w:suppressLineNumbers/>
    </w:pPr>
    <w:rPr>
      <w:rFonts w:cs="FreeSans"/>
    </w:rPr>
  </w:style>
  <w:style w:type="paragraph" w:customStyle="1" w:styleId="Nagwek10">
    <w:name w:val="Nagłówek1"/>
    <w:basedOn w:val="Normalny"/>
    <w:next w:val="Tekstpodstawowy"/>
    <w:rsid w:val="0023506C"/>
    <w:pPr>
      <w:jc w:val="center"/>
    </w:pPr>
    <w:rPr>
      <w:b/>
      <w:i/>
      <w:sz w:val="48"/>
      <w:szCs w:val="20"/>
    </w:rPr>
  </w:style>
  <w:style w:type="paragraph" w:customStyle="1" w:styleId="Legenda1">
    <w:name w:val="Legenda1"/>
    <w:basedOn w:val="Normalny"/>
    <w:rsid w:val="0023506C"/>
    <w:pPr>
      <w:suppressLineNumbers/>
      <w:spacing w:before="120" w:after="120"/>
    </w:pPr>
    <w:rPr>
      <w:rFonts w:cs="FreeSans"/>
      <w:i/>
      <w:iCs/>
    </w:rPr>
  </w:style>
  <w:style w:type="paragraph" w:customStyle="1" w:styleId="Gwkaistopka">
    <w:name w:val="Główka i stopka"/>
    <w:basedOn w:val="Normalny"/>
    <w:rsid w:val="0023506C"/>
    <w:pPr>
      <w:suppressLineNumbers/>
      <w:tabs>
        <w:tab w:val="center" w:pos="4819"/>
        <w:tab w:val="right" w:pos="9638"/>
      </w:tabs>
    </w:pPr>
  </w:style>
  <w:style w:type="paragraph" w:styleId="Nagwek">
    <w:name w:val="header"/>
    <w:basedOn w:val="Normalny"/>
    <w:link w:val="NagwekZnak1"/>
    <w:rsid w:val="0023506C"/>
    <w:pPr>
      <w:tabs>
        <w:tab w:val="center" w:pos="4536"/>
        <w:tab w:val="right" w:pos="9072"/>
      </w:tabs>
    </w:pPr>
  </w:style>
  <w:style w:type="character" w:customStyle="1" w:styleId="NagwekZnak1">
    <w:name w:val="Nagłówek Znak1"/>
    <w:basedOn w:val="Domylnaczcionkaakapitu"/>
    <w:link w:val="Nagwek"/>
    <w:rsid w:val="0023506C"/>
    <w:rPr>
      <w:rFonts w:ascii="Times New Roman" w:eastAsia="SimSun" w:hAnsi="Times New Roman" w:cs="Times New Roman"/>
      <w:sz w:val="24"/>
      <w:szCs w:val="24"/>
      <w:lang w:eastAsia="zh-CN"/>
    </w:rPr>
  </w:style>
  <w:style w:type="paragraph" w:customStyle="1" w:styleId="Tekstpodstawowy22">
    <w:name w:val="Tekst podstawowy 22"/>
    <w:basedOn w:val="Normalny"/>
    <w:rsid w:val="0023506C"/>
    <w:rPr>
      <w:u w:val="single"/>
    </w:rPr>
  </w:style>
  <w:style w:type="paragraph" w:styleId="Stopka">
    <w:name w:val="footer"/>
    <w:basedOn w:val="Normalny"/>
    <w:link w:val="StopkaZnak"/>
    <w:rsid w:val="0023506C"/>
    <w:pPr>
      <w:tabs>
        <w:tab w:val="center" w:pos="4536"/>
        <w:tab w:val="right" w:pos="9072"/>
      </w:tabs>
    </w:pPr>
  </w:style>
  <w:style w:type="character" w:customStyle="1" w:styleId="StopkaZnak">
    <w:name w:val="Stopka Znak"/>
    <w:basedOn w:val="Domylnaczcionkaakapitu"/>
    <w:link w:val="Stopka"/>
    <w:rsid w:val="0023506C"/>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rsid w:val="0023506C"/>
    <w:pPr>
      <w:spacing w:after="120"/>
      <w:ind w:left="283"/>
    </w:pPr>
  </w:style>
  <w:style w:type="character" w:customStyle="1" w:styleId="TekstpodstawowywcityZnak">
    <w:name w:val="Tekst podstawowy wcięty Znak"/>
    <w:basedOn w:val="Domylnaczcionkaakapitu"/>
    <w:link w:val="Tekstpodstawowywcity"/>
    <w:rsid w:val="0023506C"/>
    <w:rPr>
      <w:rFonts w:ascii="Times New Roman" w:eastAsia="SimSun" w:hAnsi="Times New Roman" w:cs="Times New Roman"/>
      <w:sz w:val="24"/>
      <w:szCs w:val="24"/>
      <w:lang w:eastAsia="zh-CN"/>
    </w:rPr>
  </w:style>
  <w:style w:type="paragraph" w:customStyle="1" w:styleId="Tekstpodstawowy31">
    <w:name w:val="Tekst podstawowy 31"/>
    <w:basedOn w:val="Normalny"/>
    <w:rsid w:val="0023506C"/>
    <w:pPr>
      <w:spacing w:after="120"/>
    </w:pPr>
    <w:rPr>
      <w:sz w:val="16"/>
      <w:szCs w:val="16"/>
    </w:rPr>
  </w:style>
  <w:style w:type="paragraph" w:styleId="Tekstprzypisukocowego">
    <w:name w:val="endnote text"/>
    <w:basedOn w:val="Normalny"/>
    <w:link w:val="TekstprzypisukocowegoZnak"/>
    <w:rsid w:val="0023506C"/>
    <w:rPr>
      <w:sz w:val="20"/>
      <w:szCs w:val="20"/>
    </w:rPr>
  </w:style>
  <w:style w:type="character" w:customStyle="1" w:styleId="TekstprzypisukocowegoZnak">
    <w:name w:val="Tekst przypisu końcowego Znak"/>
    <w:basedOn w:val="Domylnaczcionkaakapitu"/>
    <w:link w:val="Tekstprzypisukocowego"/>
    <w:rsid w:val="0023506C"/>
    <w:rPr>
      <w:rFonts w:ascii="Times New Roman" w:eastAsia="SimSun" w:hAnsi="Times New Roman" w:cs="Times New Roman"/>
      <w:sz w:val="20"/>
      <w:szCs w:val="20"/>
      <w:lang w:eastAsia="zh-CN"/>
    </w:rPr>
  </w:style>
  <w:style w:type="paragraph" w:styleId="Tekstdymka">
    <w:name w:val="Balloon Text"/>
    <w:basedOn w:val="Normalny"/>
    <w:link w:val="TekstdymkaZnak"/>
    <w:rsid w:val="0023506C"/>
    <w:rPr>
      <w:rFonts w:ascii="Tahoma" w:hAnsi="Tahoma" w:cs="Tahoma"/>
      <w:sz w:val="16"/>
      <w:szCs w:val="16"/>
    </w:rPr>
  </w:style>
  <w:style w:type="character" w:customStyle="1" w:styleId="TekstdymkaZnak">
    <w:name w:val="Tekst dymka Znak"/>
    <w:basedOn w:val="Domylnaczcionkaakapitu"/>
    <w:link w:val="Tekstdymka"/>
    <w:rsid w:val="0023506C"/>
    <w:rPr>
      <w:rFonts w:ascii="Tahoma" w:eastAsia="SimSun" w:hAnsi="Tahoma" w:cs="Tahoma"/>
      <w:sz w:val="16"/>
      <w:szCs w:val="16"/>
      <w:lang w:eastAsia="zh-CN"/>
    </w:rPr>
  </w:style>
  <w:style w:type="paragraph" w:styleId="Akapitzlist">
    <w:name w:val="List Paragraph"/>
    <w:aliases w:val="BulletC,Akapit z listą BS,L1,Numerowanie,Akapit z listą5,T_SZ_List Paragraph,normalny tekst,Kolorowa lista — akcent 11,CW_Lista,Colorful List Accent 1,List Paragraph,Akapit z listą4,Akapit z listą1,Średnia siatka 1 — akcent 21,sw tekst"/>
    <w:basedOn w:val="Normalny"/>
    <w:uiPriority w:val="99"/>
    <w:qFormat/>
    <w:rsid w:val="0023506C"/>
    <w:pPr>
      <w:widowControl w:val="0"/>
      <w:ind w:left="720"/>
      <w:contextualSpacing/>
    </w:pPr>
    <w:rPr>
      <w:rFonts w:eastAsia="Lucida Sans Unicode"/>
      <w:kern w:val="2"/>
    </w:rPr>
  </w:style>
  <w:style w:type="paragraph" w:customStyle="1" w:styleId="zbyszek">
    <w:name w:val="zbyszek"/>
    <w:basedOn w:val="Normalny"/>
    <w:rsid w:val="0023506C"/>
    <w:pPr>
      <w:spacing w:line="360" w:lineRule="auto"/>
      <w:jc w:val="both"/>
    </w:pPr>
    <w:rPr>
      <w:rFonts w:ascii="Courier New" w:hAnsi="Courier New" w:cs="Courier New"/>
    </w:rPr>
  </w:style>
  <w:style w:type="paragraph" w:styleId="Bezodstpw">
    <w:name w:val="No Spacing"/>
    <w:qFormat/>
    <w:rsid w:val="0023506C"/>
    <w:pPr>
      <w:suppressAutoHyphens/>
      <w:spacing w:after="0" w:line="240" w:lineRule="auto"/>
    </w:pPr>
    <w:rPr>
      <w:rFonts w:ascii="Calibri" w:eastAsia="Calibri" w:hAnsi="Calibri" w:cs="Calibri"/>
      <w:lang w:eastAsia="zh-CN"/>
    </w:rPr>
  </w:style>
  <w:style w:type="paragraph" w:customStyle="1" w:styleId="siwz1">
    <w:name w:val="siwz_1"/>
    <w:basedOn w:val="Nagwek"/>
    <w:rsid w:val="0023506C"/>
    <w:pPr>
      <w:numPr>
        <w:numId w:val="1"/>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23506C"/>
    <w:rPr>
      <w:sz w:val="20"/>
      <w:szCs w:val="20"/>
    </w:rPr>
  </w:style>
  <w:style w:type="paragraph" w:styleId="Tekstkomentarza">
    <w:name w:val="annotation text"/>
    <w:basedOn w:val="Normalny"/>
    <w:link w:val="TekstkomentarzaZnak1"/>
    <w:uiPriority w:val="99"/>
    <w:semiHidden/>
    <w:unhideWhenUsed/>
    <w:rsid w:val="0023506C"/>
    <w:rPr>
      <w:sz w:val="20"/>
      <w:szCs w:val="20"/>
    </w:rPr>
  </w:style>
  <w:style w:type="character" w:customStyle="1" w:styleId="TekstkomentarzaZnak1">
    <w:name w:val="Tekst komentarza Znak1"/>
    <w:basedOn w:val="Domylnaczcionkaakapitu"/>
    <w:link w:val="Tekstkomentarza"/>
    <w:uiPriority w:val="99"/>
    <w:semiHidden/>
    <w:rsid w:val="0023506C"/>
    <w:rPr>
      <w:rFonts w:ascii="Times New Roman" w:eastAsia="SimSun" w:hAnsi="Times New Roman" w:cs="Times New Roman"/>
      <w:sz w:val="20"/>
      <w:szCs w:val="20"/>
      <w:lang w:eastAsia="zh-CN"/>
    </w:rPr>
  </w:style>
  <w:style w:type="paragraph" w:styleId="Tematkomentarza">
    <w:name w:val="annotation subject"/>
    <w:basedOn w:val="Tekstkomentarza1"/>
    <w:next w:val="Tekstkomentarza1"/>
    <w:link w:val="TematkomentarzaZnak"/>
    <w:rsid w:val="0023506C"/>
    <w:rPr>
      <w:b/>
      <w:bCs/>
    </w:rPr>
  </w:style>
  <w:style w:type="character" w:customStyle="1" w:styleId="TematkomentarzaZnak">
    <w:name w:val="Temat komentarza Znak"/>
    <w:basedOn w:val="TekstkomentarzaZnak1"/>
    <w:link w:val="Tematkomentarza"/>
    <w:rsid w:val="0023506C"/>
    <w:rPr>
      <w:rFonts w:ascii="Times New Roman" w:eastAsia="SimSun" w:hAnsi="Times New Roman" w:cs="Times New Roman"/>
      <w:b/>
      <w:bCs/>
      <w:sz w:val="20"/>
      <w:szCs w:val="20"/>
      <w:lang w:eastAsia="zh-CN"/>
    </w:rPr>
  </w:style>
  <w:style w:type="paragraph" w:customStyle="1" w:styleId="Tekstpodstawowy21">
    <w:name w:val="Tekst podstawowy 21"/>
    <w:basedOn w:val="Normalny"/>
    <w:rsid w:val="0023506C"/>
    <w:rPr>
      <w:u w:val="single"/>
    </w:rPr>
  </w:style>
  <w:style w:type="paragraph" w:customStyle="1" w:styleId="Zawartotabeli">
    <w:name w:val="Zawartość tabeli"/>
    <w:basedOn w:val="Normalny"/>
    <w:rsid w:val="0023506C"/>
    <w:pPr>
      <w:suppressLineNumbers/>
    </w:pPr>
  </w:style>
  <w:style w:type="paragraph" w:customStyle="1" w:styleId="Nagwektabeli">
    <w:name w:val="Nagłówek tabeli"/>
    <w:basedOn w:val="Zawartotabeli"/>
    <w:rsid w:val="0023506C"/>
    <w:pPr>
      <w:jc w:val="center"/>
    </w:pPr>
    <w:rPr>
      <w:b/>
      <w:bCs/>
    </w:rPr>
  </w:style>
  <w:style w:type="paragraph" w:customStyle="1" w:styleId="Tekstkomentarza2">
    <w:name w:val="Tekst komentarza2"/>
    <w:basedOn w:val="Normalny"/>
    <w:rsid w:val="0023506C"/>
    <w:rPr>
      <w:sz w:val="20"/>
      <w:szCs w:val="20"/>
    </w:rPr>
  </w:style>
  <w:style w:type="paragraph" w:customStyle="1" w:styleId="Default">
    <w:name w:val="Default"/>
    <w:rsid w:val="0023506C"/>
    <w:pPr>
      <w:suppressAutoHyphens/>
      <w:autoSpaceDE w:val="0"/>
      <w:spacing w:after="0" w:line="240" w:lineRule="auto"/>
    </w:pPr>
    <w:rPr>
      <w:rFonts w:ascii="Times New Roman" w:eastAsia="SimSun" w:hAnsi="Times New Roman" w:cs="Times New Roman"/>
      <w:color w:val="000000"/>
      <w:sz w:val="24"/>
      <w:szCs w:val="24"/>
      <w:lang w:eastAsia="zh-CN"/>
    </w:rPr>
  </w:style>
  <w:style w:type="paragraph" w:customStyle="1" w:styleId="Tekstpodstawowywcity21">
    <w:name w:val="Tekst podstawowy wcięty 21"/>
    <w:basedOn w:val="Normalny"/>
    <w:rsid w:val="0023506C"/>
    <w:pPr>
      <w:spacing w:after="120" w:line="480" w:lineRule="auto"/>
      <w:ind w:left="283"/>
    </w:pPr>
  </w:style>
  <w:style w:type="paragraph" w:styleId="Tekstprzypisudolnego">
    <w:name w:val="footnote text"/>
    <w:basedOn w:val="Normalny"/>
    <w:link w:val="TekstprzypisudolnegoZnak1"/>
    <w:rsid w:val="0023506C"/>
    <w:rPr>
      <w:sz w:val="20"/>
      <w:szCs w:val="20"/>
    </w:rPr>
  </w:style>
  <w:style w:type="character" w:customStyle="1" w:styleId="TekstprzypisudolnegoZnak1">
    <w:name w:val="Tekst przypisu dolnego Znak1"/>
    <w:basedOn w:val="Domylnaczcionkaakapitu"/>
    <w:link w:val="Tekstprzypisudolnego"/>
    <w:rsid w:val="0023506C"/>
    <w:rPr>
      <w:rFonts w:ascii="Times New Roman" w:eastAsia="SimSun" w:hAnsi="Times New Roman" w:cs="Times New Roman"/>
      <w:sz w:val="20"/>
      <w:szCs w:val="20"/>
      <w:lang w:eastAsia="zh-CN"/>
    </w:rPr>
  </w:style>
  <w:style w:type="paragraph" w:customStyle="1" w:styleId="Standard">
    <w:name w:val="Standard"/>
    <w:rsid w:val="0023506C"/>
    <w:pPr>
      <w:suppressAutoHyphens/>
      <w:autoSpaceDN w:val="0"/>
      <w:spacing w:after="0" w:line="240" w:lineRule="auto"/>
      <w:textAlignment w:val="baseline"/>
    </w:pPr>
    <w:rPr>
      <w:rFonts w:ascii="Liberation Serif" w:eastAsia="NSimSun" w:hAnsi="Liberation Serif" w:cs="Mangal"/>
      <w:kern w:val="3"/>
      <w:sz w:val="24"/>
      <w:szCs w:val="24"/>
      <w:lang w:eastAsia="zh-CN" w:bidi="hi-IN"/>
    </w:rPr>
  </w:style>
  <w:style w:type="character" w:customStyle="1" w:styleId="hgkelc">
    <w:name w:val="hgkelc"/>
    <w:rsid w:val="0023506C"/>
  </w:style>
  <w:style w:type="table" w:styleId="Tabela-Siatka">
    <w:name w:val="Table Grid"/>
    <w:basedOn w:val="Standardowy"/>
    <w:uiPriority w:val="59"/>
    <w:rsid w:val="002350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4AFF"/>
    <w:pPr>
      <w:suppressAutoHyphens/>
      <w:spacing w:after="0" w:line="240" w:lineRule="auto"/>
    </w:pPr>
    <w:rPr>
      <w:rFonts w:ascii="Times New Roman" w:eastAsia="SimSun" w:hAnsi="Times New Roman" w:cs="Times New Roman"/>
      <w:sz w:val="24"/>
      <w:szCs w:val="24"/>
      <w:lang w:eastAsia="zh-CN"/>
    </w:rPr>
  </w:style>
  <w:style w:type="paragraph" w:styleId="Nagwek1">
    <w:name w:val="heading 1"/>
    <w:basedOn w:val="Normalny"/>
    <w:next w:val="Normalny"/>
    <w:link w:val="Nagwek1Znak"/>
    <w:qFormat/>
    <w:rsid w:val="0023506C"/>
    <w:pPr>
      <w:keepNext/>
      <w:numPr>
        <w:numId w:val="22"/>
      </w:numPr>
      <w:outlineLvl w:val="0"/>
    </w:pPr>
    <w:rPr>
      <w:b/>
      <w:bCs/>
    </w:rPr>
  </w:style>
  <w:style w:type="paragraph" w:styleId="Nagwek2">
    <w:name w:val="heading 2"/>
    <w:basedOn w:val="Normalny"/>
    <w:next w:val="Normalny"/>
    <w:link w:val="Nagwek2Znak"/>
    <w:qFormat/>
    <w:rsid w:val="0023506C"/>
    <w:pPr>
      <w:keepNext/>
      <w:numPr>
        <w:ilvl w:val="1"/>
        <w:numId w:val="22"/>
      </w:numPr>
      <w:outlineLvl w:val="1"/>
    </w:pPr>
    <w:rPr>
      <w:rFonts w:ascii="Arial Black" w:hAnsi="Arial Black" w:cs="Arial Black"/>
      <w:sz w:val="28"/>
    </w:rPr>
  </w:style>
  <w:style w:type="paragraph" w:styleId="Nagwek3">
    <w:name w:val="heading 3"/>
    <w:basedOn w:val="Normalny"/>
    <w:next w:val="Normalny"/>
    <w:link w:val="Nagwek3Znak"/>
    <w:qFormat/>
    <w:rsid w:val="0023506C"/>
    <w:pPr>
      <w:keepNext/>
      <w:numPr>
        <w:ilvl w:val="2"/>
        <w:numId w:val="22"/>
      </w:numPr>
      <w:jc w:val="center"/>
      <w:outlineLvl w:val="2"/>
    </w:pPr>
    <w:rPr>
      <w:b/>
      <w:bCs/>
      <w:sz w:val="32"/>
    </w:rPr>
  </w:style>
  <w:style w:type="paragraph" w:styleId="Nagwek4">
    <w:name w:val="heading 4"/>
    <w:basedOn w:val="Normalny"/>
    <w:next w:val="Normalny"/>
    <w:link w:val="Nagwek4Znak"/>
    <w:qFormat/>
    <w:rsid w:val="0023506C"/>
    <w:pPr>
      <w:keepNext/>
      <w:numPr>
        <w:ilvl w:val="3"/>
        <w:numId w:val="22"/>
      </w:numPr>
      <w:outlineLvl w:val="3"/>
    </w:pPr>
    <w:rPr>
      <w:b/>
      <w:bCs/>
      <w:sz w:val="28"/>
    </w:rPr>
  </w:style>
  <w:style w:type="paragraph" w:styleId="Nagwek5">
    <w:name w:val="heading 5"/>
    <w:basedOn w:val="Normalny"/>
    <w:next w:val="Normalny"/>
    <w:link w:val="Nagwek5Znak"/>
    <w:qFormat/>
    <w:rsid w:val="0023506C"/>
    <w:pPr>
      <w:keepNext/>
      <w:numPr>
        <w:ilvl w:val="4"/>
        <w:numId w:val="22"/>
      </w:numPr>
      <w:outlineLvl w:val="4"/>
    </w:pPr>
    <w:rPr>
      <w:u w:val="single"/>
    </w:rPr>
  </w:style>
  <w:style w:type="paragraph" w:styleId="Nagwek6">
    <w:name w:val="heading 6"/>
    <w:basedOn w:val="Normalny"/>
    <w:next w:val="Normalny"/>
    <w:link w:val="Nagwek6Znak"/>
    <w:qFormat/>
    <w:rsid w:val="0023506C"/>
    <w:pPr>
      <w:numPr>
        <w:ilvl w:val="5"/>
        <w:numId w:val="22"/>
      </w:numPr>
      <w:spacing w:before="240" w:after="60"/>
      <w:outlineLvl w:val="5"/>
    </w:pPr>
    <w:rPr>
      <w:b/>
      <w:bCs/>
      <w:sz w:val="22"/>
      <w:szCs w:val="22"/>
    </w:rPr>
  </w:style>
  <w:style w:type="paragraph" w:styleId="Nagwek7">
    <w:name w:val="heading 7"/>
    <w:basedOn w:val="Normalny"/>
    <w:next w:val="Normalny"/>
    <w:link w:val="Nagwek7Znak"/>
    <w:qFormat/>
    <w:rsid w:val="0023506C"/>
    <w:pPr>
      <w:keepNext/>
      <w:numPr>
        <w:ilvl w:val="6"/>
        <w:numId w:val="22"/>
      </w:numPr>
      <w:jc w:val="center"/>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3506C"/>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rsid w:val="0023506C"/>
    <w:rPr>
      <w:rFonts w:ascii="Arial Black" w:eastAsia="SimSun" w:hAnsi="Arial Black" w:cs="Arial Black"/>
      <w:sz w:val="28"/>
      <w:szCs w:val="24"/>
      <w:lang w:eastAsia="zh-CN"/>
    </w:rPr>
  </w:style>
  <w:style w:type="character" w:customStyle="1" w:styleId="Nagwek3Znak">
    <w:name w:val="Nagłówek 3 Znak"/>
    <w:basedOn w:val="Domylnaczcionkaakapitu"/>
    <w:link w:val="Nagwek3"/>
    <w:rsid w:val="0023506C"/>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rsid w:val="0023506C"/>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rsid w:val="0023506C"/>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rsid w:val="0023506C"/>
    <w:rPr>
      <w:rFonts w:ascii="Times New Roman" w:eastAsia="SimSun" w:hAnsi="Times New Roman" w:cs="Times New Roman"/>
      <w:b/>
      <w:bCs/>
      <w:lang w:eastAsia="zh-CN"/>
    </w:rPr>
  </w:style>
  <w:style w:type="character" w:customStyle="1" w:styleId="Nagwek7Znak">
    <w:name w:val="Nagłówek 7 Znak"/>
    <w:basedOn w:val="Domylnaczcionkaakapitu"/>
    <w:link w:val="Nagwek7"/>
    <w:rsid w:val="0023506C"/>
    <w:rPr>
      <w:rFonts w:ascii="Times New Roman" w:eastAsia="SimSun" w:hAnsi="Times New Roman" w:cs="Times New Roman"/>
      <w:b/>
      <w:bCs/>
      <w:sz w:val="24"/>
      <w:szCs w:val="24"/>
      <w:lang w:eastAsia="zh-CN"/>
    </w:rPr>
  </w:style>
  <w:style w:type="character" w:customStyle="1" w:styleId="WW8Num1z0">
    <w:name w:val="WW8Num1z0"/>
    <w:rsid w:val="0023506C"/>
  </w:style>
  <w:style w:type="character" w:customStyle="1" w:styleId="WW8Num1z1">
    <w:name w:val="WW8Num1z1"/>
    <w:rsid w:val="0023506C"/>
  </w:style>
  <w:style w:type="character" w:customStyle="1" w:styleId="WW8Num1z2">
    <w:name w:val="WW8Num1z2"/>
    <w:rsid w:val="0023506C"/>
  </w:style>
  <w:style w:type="character" w:customStyle="1" w:styleId="WW8Num1z3">
    <w:name w:val="WW8Num1z3"/>
    <w:rsid w:val="0023506C"/>
  </w:style>
  <w:style w:type="character" w:customStyle="1" w:styleId="WW8Num1z4">
    <w:name w:val="WW8Num1z4"/>
    <w:rsid w:val="0023506C"/>
  </w:style>
  <w:style w:type="character" w:customStyle="1" w:styleId="WW8Num1z5">
    <w:name w:val="WW8Num1z5"/>
    <w:rsid w:val="0023506C"/>
  </w:style>
  <w:style w:type="character" w:customStyle="1" w:styleId="WW8Num1z6">
    <w:name w:val="WW8Num1z6"/>
    <w:rsid w:val="0023506C"/>
  </w:style>
  <w:style w:type="character" w:customStyle="1" w:styleId="WW8Num1z7">
    <w:name w:val="WW8Num1z7"/>
    <w:rsid w:val="0023506C"/>
  </w:style>
  <w:style w:type="character" w:customStyle="1" w:styleId="WW8Num1z8">
    <w:name w:val="WW8Num1z8"/>
    <w:rsid w:val="0023506C"/>
  </w:style>
  <w:style w:type="character" w:customStyle="1" w:styleId="WW8Num2z0">
    <w:name w:val="WW8Num2z0"/>
    <w:rsid w:val="0023506C"/>
    <w:rPr>
      <w:b/>
      <w:bCs/>
      <w:color w:val="000000"/>
      <w:sz w:val="28"/>
    </w:rPr>
  </w:style>
  <w:style w:type="character" w:customStyle="1" w:styleId="WW8Num2z1">
    <w:name w:val="WW8Num2z1"/>
    <w:rsid w:val="0023506C"/>
    <w:rPr>
      <w:rFonts w:eastAsia="Calibri"/>
      <w:b/>
      <w:color w:val="000000"/>
      <w:sz w:val="22"/>
      <w:szCs w:val="22"/>
      <w:lang w:eastAsia="ar-SA"/>
    </w:rPr>
  </w:style>
  <w:style w:type="character" w:customStyle="1" w:styleId="WW8Num2z2">
    <w:name w:val="WW8Num2z2"/>
    <w:rsid w:val="0023506C"/>
  </w:style>
  <w:style w:type="character" w:customStyle="1" w:styleId="WW8Num2z3">
    <w:name w:val="WW8Num2z3"/>
    <w:rsid w:val="0023506C"/>
  </w:style>
  <w:style w:type="character" w:customStyle="1" w:styleId="WW8Num2z4">
    <w:name w:val="WW8Num2z4"/>
    <w:rsid w:val="0023506C"/>
  </w:style>
  <w:style w:type="character" w:customStyle="1" w:styleId="WW8Num2z5">
    <w:name w:val="WW8Num2z5"/>
    <w:rsid w:val="0023506C"/>
  </w:style>
  <w:style w:type="character" w:customStyle="1" w:styleId="WW8Num2z6">
    <w:name w:val="WW8Num2z6"/>
    <w:rsid w:val="0023506C"/>
  </w:style>
  <w:style w:type="character" w:customStyle="1" w:styleId="WW8Num2z7">
    <w:name w:val="WW8Num2z7"/>
    <w:rsid w:val="0023506C"/>
  </w:style>
  <w:style w:type="character" w:customStyle="1" w:styleId="WW8Num2z8">
    <w:name w:val="WW8Num2z8"/>
    <w:rsid w:val="0023506C"/>
  </w:style>
  <w:style w:type="character" w:customStyle="1" w:styleId="WW8Num3z0">
    <w:name w:val="WW8Num3z0"/>
    <w:rsid w:val="0023506C"/>
    <w:rPr>
      <w:rFonts w:cs="Times New Roman"/>
      <w:b w:val="0"/>
      <w:color w:val="auto"/>
    </w:rPr>
  </w:style>
  <w:style w:type="character" w:customStyle="1" w:styleId="WW8Num4z0">
    <w:name w:val="WW8Num4z0"/>
    <w:rsid w:val="0023506C"/>
    <w:rPr>
      <w:color w:val="000000"/>
      <w:sz w:val="24"/>
    </w:rPr>
  </w:style>
  <w:style w:type="character" w:customStyle="1" w:styleId="WW8Num5z0">
    <w:name w:val="WW8Num5z0"/>
    <w:rsid w:val="0023506C"/>
    <w:rPr>
      <w:rFonts w:eastAsia="Times New Roman"/>
      <w:b w:val="0"/>
      <w:lang w:eastAsia="ar-SA"/>
    </w:rPr>
  </w:style>
  <w:style w:type="character" w:customStyle="1" w:styleId="WW8Num6z0">
    <w:name w:val="WW8Num6z0"/>
    <w:rsid w:val="0023506C"/>
    <w:rPr>
      <w:color w:val="000000"/>
    </w:rPr>
  </w:style>
  <w:style w:type="character" w:customStyle="1" w:styleId="WW8Num6z1">
    <w:name w:val="WW8Num6z1"/>
    <w:rsid w:val="0023506C"/>
  </w:style>
  <w:style w:type="character" w:customStyle="1" w:styleId="WW8Num6z2">
    <w:name w:val="WW8Num6z2"/>
    <w:rsid w:val="0023506C"/>
  </w:style>
  <w:style w:type="character" w:customStyle="1" w:styleId="WW8Num6z3">
    <w:name w:val="WW8Num6z3"/>
    <w:rsid w:val="0023506C"/>
  </w:style>
  <w:style w:type="character" w:customStyle="1" w:styleId="WW8Num6z4">
    <w:name w:val="WW8Num6z4"/>
    <w:rsid w:val="0023506C"/>
  </w:style>
  <w:style w:type="character" w:customStyle="1" w:styleId="WW8Num6z5">
    <w:name w:val="WW8Num6z5"/>
    <w:rsid w:val="0023506C"/>
  </w:style>
  <w:style w:type="character" w:customStyle="1" w:styleId="WW8Num6z6">
    <w:name w:val="WW8Num6z6"/>
    <w:rsid w:val="0023506C"/>
  </w:style>
  <w:style w:type="character" w:customStyle="1" w:styleId="WW8Num6z7">
    <w:name w:val="WW8Num6z7"/>
    <w:rsid w:val="0023506C"/>
  </w:style>
  <w:style w:type="character" w:customStyle="1" w:styleId="WW8Num6z8">
    <w:name w:val="WW8Num6z8"/>
    <w:rsid w:val="0023506C"/>
  </w:style>
  <w:style w:type="character" w:customStyle="1" w:styleId="WW8Num7z0">
    <w:name w:val="WW8Num7z0"/>
    <w:rsid w:val="0023506C"/>
    <w:rPr>
      <w:color w:val="000000"/>
      <w:sz w:val="24"/>
    </w:rPr>
  </w:style>
  <w:style w:type="character" w:customStyle="1" w:styleId="WW8Num7z1">
    <w:name w:val="WW8Num7z1"/>
    <w:rsid w:val="0023506C"/>
    <w:rPr>
      <w:rFonts w:ascii="Times New Roman" w:eastAsia="Times New Roman" w:hAnsi="Times New Roman" w:cs="Times New Roman"/>
    </w:rPr>
  </w:style>
  <w:style w:type="character" w:customStyle="1" w:styleId="WW8Num7z2">
    <w:name w:val="WW8Num7z2"/>
    <w:rsid w:val="0023506C"/>
  </w:style>
  <w:style w:type="character" w:customStyle="1" w:styleId="WW8Num7z3">
    <w:name w:val="WW8Num7z3"/>
    <w:rsid w:val="0023506C"/>
  </w:style>
  <w:style w:type="character" w:customStyle="1" w:styleId="WW8Num7z4">
    <w:name w:val="WW8Num7z4"/>
    <w:rsid w:val="0023506C"/>
  </w:style>
  <w:style w:type="character" w:customStyle="1" w:styleId="WW8Num7z5">
    <w:name w:val="WW8Num7z5"/>
    <w:rsid w:val="0023506C"/>
  </w:style>
  <w:style w:type="character" w:customStyle="1" w:styleId="WW8Num7z6">
    <w:name w:val="WW8Num7z6"/>
    <w:rsid w:val="0023506C"/>
  </w:style>
  <w:style w:type="character" w:customStyle="1" w:styleId="WW8Num7z7">
    <w:name w:val="WW8Num7z7"/>
    <w:rsid w:val="0023506C"/>
  </w:style>
  <w:style w:type="character" w:customStyle="1" w:styleId="WW8Num7z8">
    <w:name w:val="WW8Num7z8"/>
    <w:rsid w:val="0023506C"/>
  </w:style>
  <w:style w:type="character" w:customStyle="1" w:styleId="WW8Num8z0">
    <w:name w:val="WW8Num8z0"/>
    <w:rsid w:val="0023506C"/>
    <w:rPr>
      <w:rFonts w:ascii="Symbol" w:hAnsi="Symbol" w:cs="Symbol" w:hint="default"/>
      <w:sz w:val="16"/>
    </w:rPr>
  </w:style>
  <w:style w:type="character" w:customStyle="1" w:styleId="WW8Num8z1">
    <w:name w:val="WW8Num8z1"/>
    <w:rsid w:val="0023506C"/>
  </w:style>
  <w:style w:type="character" w:customStyle="1" w:styleId="WW8Num8z2">
    <w:name w:val="WW8Num8z2"/>
    <w:rsid w:val="0023506C"/>
  </w:style>
  <w:style w:type="character" w:customStyle="1" w:styleId="WW8Num8z3">
    <w:name w:val="WW8Num8z3"/>
    <w:rsid w:val="0023506C"/>
  </w:style>
  <w:style w:type="character" w:customStyle="1" w:styleId="WW8Num8z4">
    <w:name w:val="WW8Num8z4"/>
    <w:rsid w:val="0023506C"/>
  </w:style>
  <w:style w:type="character" w:customStyle="1" w:styleId="WW8Num8z5">
    <w:name w:val="WW8Num8z5"/>
    <w:rsid w:val="0023506C"/>
  </w:style>
  <w:style w:type="character" w:customStyle="1" w:styleId="WW8Num8z6">
    <w:name w:val="WW8Num8z6"/>
    <w:rsid w:val="0023506C"/>
  </w:style>
  <w:style w:type="character" w:customStyle="1" w:styleId="WW8Num8z7">
    <w:name w:val="WW8Num8z7"/>
    <w:rsid w:val="0023506C"/>
  </w:style>
  <w:style w:type="character" w:customStyle="1" w:styleId="WW8Num8z8">
    <w:name w:val="WW8Num8z8"/>
    <w:rsid w:val="0023506C"/>
  </w:style>
  <w:style w:type="character" w:customStyle="1" w:styleId="WW8Num9z0">
    <w:name w:val="WW8Num9z0"/>
    <w:rsid w:val="0023506C"/>
    <w:rPr>
      <w:b w:val="0"/>
      <w:bCs/>
      <w:color w:val="auto"/>
    </w:rPr>
  </w:style>
  <w:style w:type="character" w:customStyle="1" w:styleId="WW8Num10z0">
    <w:name w:val="WW8Num10z0"/>
    <w:rsid w:val="0023506C"/>
  </w:style>
  <w:style w:type="character" w:customStyle="1" w:styleId="WW8Num10z1">
    <w:name w:val="WW8Num10z1"/>
    <w:rsid w:val="0023506C"/>
    <w:rPr>
      <w:rFonts w:eastAsia="Lucida Sans Unicode"/>
      <w:kern w:val="2"/>
      <w:lang w:eastAsia="ar-SA"/>
    </w:rPr>
  </w:style>
  <w:style w:type="character" w:customStyle="1" w:styleId="WW8Num10z2">
    <w:name w:val="WW8Num10z2"/>
    <w:rsid w:val="0023506C"/>
  </w:style>
  <w:style w:type="character" w:customStyle="1" w:styleId="WW8Num10z3">
    <w:name w:val="WW8Num10z3"/>
    <w:rsid w:val="0023506C"/>
  </w:style>
  <w:style w:type="character" w:customStyle="1" w:styleId="WW8Num10z4">
    <w:name w:val="WW8Num10z4"/>
    <w:rsid w:val="0023506C"/>
  </w:style>
  <w:style w:type="character" w:customStyle="1" w:styleId="WW8Num10z5">
    <w:name w:val="WW8Num10z5"/>
    <w:rsid w:val="0023506C"/>
  </w:style>
  <w:style w:type="character" w:customStyle="1" w:styleId="WW8Num10z6">
    <w:name w:val="WW8Num10z6"/>
    <w:rsid w:val="0023506C"/>
  </w:style>
  <w:style w:type="character" w:customStyle="1" w:styleId="WW8Num10z7">
    <w:name w:val="WW8Num10z7"/>
    <w:rsid w:val="0023506C"/>
  </w:style>
  <w:style w:type="character" w:customStyle="1" w:styleId="WW8Num10z8">
    <w:name w:val="WW8Num10z8"/>
    <w:rsid w:val="0023506C"/>
  </w:style>
  <w:style w:type="character" w:customStyle="1" w:styleId="WW8Num11z0">
    <w:name w:val="WW8Num11z0"/>
    <w:rsid w:val="0023506C"/>
    <w:rPr>
      <w:b w:val="0"/>
      <w:color w:val="auto"/>
    </w:rPr>
  </w:style>
  <w:style w:type="character" w:customStyle="1" w:styleId="WW8Num12z0">
    <w:name w:val="WW8Num12z0"/>
    <w:rsid w:val="0023506C"/>
    <w:rPr>
      <w:rFonts w:ascii="Symbol" w:hAnsi="Symbol" w:cs="Symbol"/>
      <w:color w:val="000000"/>
    </w:rPr>
  </w:style>
  <w:style w:type="character" w:customStyle="1" w:styleId="WW8Num13z0">
    <w:name w:val="WW8Num13z0"/>
    <w:rsid w:val="0023506C"/>
    <w:rPr>
      <w:b/>
      <w:color w:val="000000"/>
    </w:rPr>
  </w:style>
  <w:style w:type="character" w:customStyle="1" w:styleId="WW8Num14z0">
    <w:name w:val="WW8Num14z0"/>
    <w:rsid w:val="0023506C"/>
    <w:rPr>
      <w:color w:val="auto"/>
    </w:rPr>
  </w:style>
  <w:style w:type="character" w:customStyle="1" w:styleId="WW8Num15z0">
    <w:name w:val="WW8Num15z0"/>
    <w:rsid w:val="0023506C"/>
    <w:rPr>
      <w:rFonts w:cs="Times New Roman"/>
    </w:rPr>
  </w:style>
  <w:style w:type="character" w:customStyle="1" w:styleId="WW8Num16z0">
    <w:name w:val="WW8Num16z0"/>
    <w:rsid w:val="0023506C"/>
    <w:rPr>
      <w:b/>
      <w:color w:val="auto"/>
    </w:rPr>
  </w:style>
  <w:style w:type="character" w:customStyle="1" w:styleId="WW8Num17z0">
    <w:name w:val="WW8Num17z0"/>
    <w:rsid w:val="0023506C"/>
    <w:rPr>
      <w:color w:val="auto"/>
      <w:u w:val="none"/>
    </w:rPr>
  </w:style>
  <w:style w:type="character" w:customStyle="1" w:styleId="WW8Num18z0">
    <w:name w:val="WW8Num18z0"/>
    <w:rsid w:val="0023506C"/>
    <w:rPr>
      <w:sz w:val="24"/>
    </w:rPr>
  </w:style>
  <w:style w:type="character" w:customStyle="1" w:styleId="WW8Num19z0">
    <w:name w:val="WW8Num19z0"/>
    <w:rsid w:val="0023506C"/>
  </w:style>
  <w:style w:type="character" w:customStyle="1" w:styleId="WW8Num20z0">
    <w:name w:val="WW8Num20z0"/>
    <w:rsid w:val="0023506C"/>
  </w:style>
  <w:style w:type="character" w:customStyle="1" w:styleId="WW8Num21z0">
    <w:name w:val="WW8Num21z0"/>
    <w:rsid w:val="0023506C"/>
    <w:rPr>
      <w:color w:val="000000"/>
    </w:rPr>
  </w:style>
  <w:style w:type="character" w:customStyle="1" w:styleId="WW8Num22z0">
    <w:name w:val="WW8Num22z0"/>
    <w:rsid w:val="0023506C"/>
    <w:rPr>
      <w:sz w:val="24"/>
    </w:rPr>
  </w:style>
  <w:style w:type="character" w:customStyle="1" w:styleId="WW8Num23z0">
    <w:name w:val="WW8Num23z0"/>
    <w:rsid w:val="0023506C"/>
    <w:rPr>
      <w:rFonts w:ascii="Times New Roman" w:eastAsia="Times New Roman" w:hAnsi="Times New Roman" w:cs="Times New Roman"/>
      <w:color w:val="000000"/>
    </w:rPr>
  </w:style>
  <w:style w:type="character" w:customStyle="1" w:styleId="WW8Num24z0">
    <w:name w:val="WW8Num24z0"/>
    <w:rsid w:val="0023506C"/>
    <w:rPr>
      <w:rFonts w:ascii="Symbol" w:hAnsi="Symbol" w:cs="Symbol"/>
      <w:color w:val="000000"/>
      <w:sz w:val="22"/>
      <w:szCs w:val="22"/>
      <w:lang w:eastAsia="en-US"/>
    </w:rPr>
  </w:style>
  <w:style w:type="character" w:customStyle="1" w:styleId="WW8Num25z0">
    <w:name w:val="WW8Num25z0"/>
    <w:rsid w:val="0023506C"/>
  </w:style>
  <w:style w:type="character" w:customStyle="1" w:styleId="WW8Num26z0">
    <w:name w:val="WW8Num26z0"/>
    <w:rsid w:val="0023506C"/>
    <w:rPr>
      <w:color w:val="000000"/>
    </w:rPr>
  </w:style>
  <w:style w:type="character" w:customStyle="1" w:styleId="WW8Num27z0">
    <w:name w:val="WW8Num27z0"/>
    <w:rsid w:val="0023506C"/>
    <w:rPr>
      <w:color w:val="000000"/>
    </w:rPr>
  </w:style>
  <w:style w:type="character" w:customStyle="1" w:styleId="WW8Num28z0">
    <w:name w:val="WW8Num28z0"/>
    <w:rsid w:val="0023506C"/>
  </w:style>
  <w:style w:type="character" w:customStyle="1" w:styleId="WW8Num29z0">
    <w:name w:val="WW8Num29z0"/>
    <w:rsid w:val="0023506C"/>
    <w:rPr>
      <w:b/>
      <w:color w:val="000000"/>
    </w:rPr>
  </w:style>
  <w:style w:type="character" w:customStyle="1" w:styleId="WW8Num30z0">
    <w:name w:val="WW8Num30z0"/>
    <w:rsid w:val="0023506C"/>
  </w:style>
  <w:style w:type="character" w:customStyle="1" w:styleId="WW8Num31z0">
    <w:name w:val="WW8Num31z0"/>
    <w:rsid w:val="0023506C"/>
  </w:style>
  <w:style w:type="character" w:customStyle="1" w:styleId="WW8Num32z0">
    <w:name w:val="WW8Num32z0"/>
    <w:rsid w:val="0023506C"/>
    <w:rPr>
      <w:rFonts w:cs="Times New Roman"/>
    </w:rPr>
  </w:style>
  <w:style w:type="character" w:customStyle="1" w:styleId="WW8Num33z0">
    <w:name w:val="WW8Num33z0"/>
    <w:rsid w:val="0023506C"/>
  </w:style>
  <w:style w:type="character" w:customStyle="1" w:styleId="WW8Num33z1">
    <w:name w:val="WW8Num33z1"/>
    <w:rsid w:val="0023506C"/>
    <w:rPr>
      <w:rFonts w:ascii="Times-Roman" w:eastAsia="Arial Unicode MS" w:hAnsi="Times-Roman" w:cs="Times-Roman" w:hint="default"/>
      <w:b w:val="0"/>
      <w:color w:val="000000"/>
      <w:lang w:eastAsia="pl-PL"/>
      <w14:shadow w14:blurRad="0" w14:dist="0" w14:dir="0" w14:sx="0" w14:sy="0" w14:kx="0" w14:ky="0" w14:algn="none">
        <w14:srgbClr w14:val="000000"/>
      </w14:shadow>
    </w:rPr>
  </w:style>
  <w:style w:type="character" w:customStyle="1" w:styleId="WW8Num33z2">
    <w:name w:val="WW8Num33z2"/>
    <w:rsid w:val="0023506C"/>
  </w:style>
  <w:style w:type="character" w:customStyle="1" w:styleId="WW8Num33z3">
    <w:name w:val="WW8Num33z3"/>
    <w:rsid w:val="0023506C"/>
  </w:style>
  <w:style w:type="character" w:customStyle="1" w:styleId="WW8Num33z4">
    <w:name w:val="WW8Num33z4"/>
    <w:rsid w:val="0023506C"/>
  </w:style>
  <w:style w:type="character" w:customStyle="1" w:styleId="WW8Num33z5">
    <w:name w:val="WW8Num33z5"/>
    <w:rsid w:val="0023506C"/>
  </w:style>
  <w:style w:type="character" w:customStyle="1" w:styleId="WW8Num33z6">
    <w:name w:val="WW8Num33z6"/>
    <w:rsid w:val="0023506C"/>
  </w:style>
  <w:style w:type="character" w:customStyle="1" w:styleId="WW8Num33z7">
    <w:name w:val="WW8Num33z7"/>
    <w:rsid w:val="0023506C"/>
  </w:style>
  <w:style w:type="character" w:customStyle="1" w:styleId="WW8Num33z8">
    <w:name w:val="WW8Num33z8"/>
    <w:rsid w:val="0023506C"/>
  </w:style>
  <w:style w:type="character" w:customStyle="1" w:styleId="WW8Num34z0">
    <w:name w:val="WW8Num34z0"/>
    <w:rsid w:val="0023506C"/>
    <w:rPr>
      <w:color w:val="000000"/>
    </w:rPr>
  </w:style>
  <w:style w:type="character" w:customStyle="1" w:styleId="WW8Num35z0">
    <w:name w:val="WW8Num35z0"/>
    <w:rsid w:val="0023506C"/>
  </w:style>
  <w:style w:type="character" w:customStyle="1" w:styleId="WW8Num36z0">
    <w:name w:val="WW8Num36z0"/>
    <w:rsid w:val="0023506C"/>
    <w:rPr>
      <w:rFonts w:ascii="Times New Roman" w:hAnsi="Times New Roman" w:cs="Times New Roman"/>
    </w:rPr>
  </w:style>
  <w:style w:type="character" w:customStyle="1" w:styleId="WW8Num36z1">
    <w:name w:val="WW8Num36z1"/>
    <w:rsid w:val="0023506C"/>
    <w:rPr>
      <w:rFonts w:ascii="Times New Roman" w:eastAsia="Times New Roman" w:hAnsi="Times New Roman" w:cs="Times New Roman"/>
    </w:rPr>
  </w:style>
  <w:style w:type="character" w:customStyle="1" w:styleId="WW8Num37z0">
    <w:name w:val="WW8Num37z0"/>
    <w:rsid w:val="0023506C"/>
    <w:rPr>
      <w:rFonts w:eastAsia="Calibri" w:hint="default"/>
      <w:b/>
      <w:bCs/>
      <w:i w:val="0"/>
      <w:sz w:val="22"/>
      <w:szCs w:val="22"/>
      <w:lang w:eastAsia="en-US"/>
      <w14:shadow w14:blurRad="0" w14:dist="0" w14:dir="0" w14:sx="0" w14:sy="0" w14:kx="0" w14:ky="0" w14:algn="none">
        <w14:srgbClr w14:val="000000"/>
      </w14:shadow>
    </w:rPr>
  </w:style>
  <w:style w:type="character" w:customStyle="1" w:styleId="WW8Num38z0">
    <w:name w:val="WW8Num38z0"/>
    <w:rsid w:val="0023506C"/>
    <w:rPr>
      <w:rFonts w:ascii="Tahoma" w:hAnsi="Tahoma" w:cs="Tahoma"/>
      <w:sz w:val="22"/>
    </w:rPr>
  </w:style>
  <w:style w:type="character" w:customStyle="1" w:styleId="WW8Num39z0">
    <w:name w:val="WW8Num39z0"/>
    <w:rsid w:val="0023506C"/>
    <w:rPr>
      <w:rFonts w:ascii="Courier New" w:hAnsi="Courier New" w:cs="Courier New"/>
      <w:color w:val="000000"/>
    </w:rPr>
  </w:style>
  <w:style w:type="character" w:customStyle="1" w:styleId="WW8Num40z0">
    <w:name w:val="WW8Num40z0"/>
    <w:rsid w:val="0023506C"/>
    <w:rPr>
      <w:b/>
    </w:rPr>
  </w:style>
  <w:style w:type="character" w:customStyle="1" w:styleId="WW8Num41z0">
    <w:name w:val="WW8Num41z0"/>
    <w:rsid w:val="0023506C"/>
    <w:rPr>
      <w:rFonts w:eastAsia="Calibri" w:hint="default"/>
      <w:b w:val="0"/>
      <w:color w:val="000000"/>
      <w:lang w:eastAsia="pl-PL"/>
    </w:rPr>
  </w:style>
  <w:style w:type="character" w:customStyle="1" w:styleId="WW8Num42z0">
    <w:name w:val="WW8Num42z0"/>
    <w:rsid w:val="0023506C"/>
    <w:rPr>
      <w:b/>
    </w:rPr>
  </w:style>
  <w:style w:type="character" w:customStyle="1" w:styleId="WW8Num42z1">
    <w:name w:val="WW8Num42z1"/>
    <w:rsid w:val="0023506C"/>
  </w:style>
  <w:style w:type="character" w:customStyle="1" w:styleId="WW8Num42z2">
    <w:name w:val="WW8Num42z2"/>
    <w:rsid w:val="0023506C"/>
  </w:style>
  <w:style w:type="character" w:customStyle="1" w:styleId="WW8Num42z3">
    <w:name w:val="WW8Num42z3"/>
    <w:rsid w:val="0023506C"/>
  </w:style>
  <w:style w:type="character" w:customStyle="1" w:styleId="WW8Num42z4">
    <w:name w:val="WW8Num42z4"/>
    <w:rsid w:val="0023506C"/>
  </w:style>
  <w:style w:type="character" w:customStyle="1" w:styleId="WW8Num42z5">
    <w:name w:val="WW8Num42z5"/>
    <w:rsid w:val="0023506C"/>
  </w:style>
  <w:style w:type="character" w:customStyle="1" w:styleId="WW8Num42z6">
    <w:name w:val="WW8Num42z6"/>
    <w:rsid w:val="0023506C"/>
  </w:style>
  <w:style w:type="character" w:customStyle="1" w:styleId="WW8Num42z7">
    <w:name w:val="WW8Num42z7"/>
    <w:rsid w:val="0023506C"/>
  </w:style>
  <w:style w:type="character" w:customStyle="1" w:styleId="WW8Num42z8">
    <w:name w:val="WW8Num42z8"/>
    <w:rsid w:val="0023506C"/>
  </w:style>
  <w:style w:type="character" w:customStyle="1" w:styleId="WW8Num43z0">
    <w:name w:val="WW8Num43z0"/>
    <w:rsid w:val="0023506C"/>
    <w:rPr>
      <w:color w:val="000000"/>
    </w:rPr>
  </w:style>
  <w:style w:type="character" w:customStyle="1" w:styleId="WW8Num44z0">
    <w:name w:val="WW8Num44z0"/>
    <w:rsid w:val="0023506C"/>
  </w:style>
  <w:style w:type="character" w:customStyle="1" w:styleId="WW8Num44z1">
    <w:name w:val="WW8Num44z1"/>
    <w:rsid w:val="0023506C"/>
  </w:style>
  <w:style w:type="character" w:customStyle="1" w:styleId="WW8Num44z2">
    <w:name w:val="WW8Num44z2"/>
    <w:rsid w:val="0023506C"/>
  </w:style>
  <w:style w:type="character" w:customStyle="1" w:styleId="WW8Num44z3">
    <w:name w:val="WW8Num44z3"/>
    <w:rsid w:val="0023506C"/>
  </w:style>
  <w:style w:type="character" w:customStyle="1" w:styleId="WW8Num44z4">
    <w:name w:val="WW8Num44z4"/>
    <w:rsid w:val="0023506C"/>
  </w:style>
  <w:style w:type="character" w:customStyle="1" w:styleId="WW8Num44z5">
    <w:name w:val="WW8Num44z5"/>
    <w:rsid w:val="0023506C"/>
  </w:style>
  <w:style w:type="character" w:customStyle="1" w:styleId="WW8Num44z6">
    <w:name w:val="WW8Num44z6"/>
    <w:rsid w:val="0023506C"/>
  </w:style>
  <w:style w:type="character" w:customStyle="1" w:styleId="WW8Num44z7">
    <w:name w:val="WW8Num44z7"/>
    <w:rsid w:val="0023506C"/>
  </w:style>
  <w:style w:type="character" w:customStyle="1" w:styleId="WW8Num44z8">
    <w:name w:val="WW8Num44z8"/>
    <w:rsid w:val="0023506C"/>
  </w:style>
  <w:style w:type="character" w:customStyle="1" w:styleId="WW8Num45z0">
    <w:name w:val="WW8Num45z0"/>
    <w:rsid w:val="0023506C"/>
    <w:rPr>
      <w:rFonts w:ascii="Symbol" w:eastAsia="Calibri" w:hAnsi="Symbol" w:cs="Symbol" w:hint="default"/>
    </w:rPr>
  </w:style>
  <w:style w:type="character" w:customStyle="1" w:styleId="WW8Num45z1">
    <w:name w:val="WW8Num45z1"/>
    <w:rsid w:val="0023506C"/>
  </w:style>
  <w:style w:type="character" w:customStyle="1" w:styleId="WW8Num45z2">
    <w:name w:val="WW8Num45z2"/>
    <w:rsid w:val="0023506C"/>
  </w:style>
  <w:style w:type="character" w:customStyle="1" w:styleId="WW8Num45z3">
    <w:name w:val="WW8Num45z3"/>
    <w:rsid w:val="0023506C"/>
  </w:style>
  <w:style w:type="character" w:customStyle="1" w:styleId="WW8Num45z4">
    <w:name w:val="WW8Num45z4"/>
    <w:rsid w:val="0023506C"/>
  </w:style>
  <w:style w:type="character" w:customStyle="1" w:styleId="WW8Num45z5">
    <w:name w:val="WW8Num45z5"/>
    <w:rsid w:val="0023506C"/>
  </w:style>
  <w:style w:type="character" w:customStyle="1" w:styleId="WW8Num45z6">
    <w:name w:val="WW8Num45z6"/>
    <w:rsid w:val="0023506C"/>
  </w:style>
  <w:style w:type="character" w:customStyle="1" w:styleId="WW8Num45z7">
    <w:name w:val="WW8Num45z7"/>
    <w:rsid w:val="0023506C"/>
  </w:style>
  <w:style w:type="character" w:customStyle="1" w:styleId="WW8Num45z8">
    <w:name w:val="WW8Num45z8"/>
    <w:rsid w:val="0023506C"/>
  </w:style>
  <w:style w:type="character" w:customStyle="1" w:styleId="WW8Num46z0">
    <w:name w:val="WW8Num46z0"/>
    <w:rsid w:val="0023506C"/>
    <w:rPr>
      <w:b/>
      <w:bCs w:val="0"/>
      <w:color w:val="auto"/>
    </w:rPr>
  </w:style>
  <w:style w:type="character" w:customStyle="1" w:styleId="WW8Num46z1">
    <w:name w:val="WW8Num46z1"/>
    <w:rsid w:val="0023506C"/>
  </w:style>
  <w:style w:type="character" w:customStyle="1" w:styleId="WW8Num46z2">
    <w:name w:val="WW8Num46z2"/>
    <w:rsid w:val="0023506C"/>
  </w:style>
  <w:style w:type="character" w:customStyle="1" w:styleId="WW8Num46z3">
    <w:name w:val="WW8Num46z3"/>
    <w:rsid w:val="0023506C"/>
  </w:style>
  <w:style w:type="character" w:customStyle="1" w:styleId="WW8Num46z4">
    <w:name w:val="WW8Num46z4"/>
    <w:rsid w:val="0023506C"/>
  </w:style>
  <w:style w:type="character" w:customStyle="1" w:styleId="WW8Num46z5">
    <w:name w:val="WW8Num46z5"/>
    <w:rsid w:val="0023506C"/>
  </w:style>
  <w:style w:type="character" w:customStyle="1" w:styleId="WW8Num46z6">
    <w:name w:val="WW8Num46z6"/>
    <w:rsid w:val="0023506C"/>
  </w:style>
  <w:style w:type="character" w:customStyle="1" w:styleId="WW8Num46z7">
    <w:name w:val="WW8Num46z7"/>
    <w:rsid w:val="0023506C"/>
  </w:style>
  <w:style w:type="character" w:customStyle="1" w:styleId="WW8Num46z8">
    <w:name w:val="WW8Num46z8"/>
    <w:rsid w:val="0023506C"/>
  </w:style>
  <w:style w:type="character" w:customStyle="1" w:styleId="WW8Num47z0">
    <w:name w:val="WW8Num47z0"/>
    <w:rsid w:val="0023506C"/>
    <w:rPr>
      <w:rFonts w:eastAsia="Lucida Sans Unicode"/>
      <w:b w:val="0"/>
      <w:color w:val="auto"/>
      <w:kern w:val="2"/>
      <w:u w:val="none"/>
    </w:rPr>
  </w:style>
  <w:style w:type="character" w:customStyle="1" w:styleId="WW8Num48z0">
    <w:name w:val="WW8Num48z0"/>
    <w:rsid w:val="0023506C"/>
    <w:rPr>
      <w:rFonts w:ascii="Times-Roman" w:hAnsi="Times-Roman" w:cs="Times-Roman" w:hint="default"/>
      <w14:shadow w14:blurRad="0" w14:dist="0" w14:dir="0" w14:sx="0" w14:sy="0" w14:kx="0" w14:ky="0" w14:algn="none">
        <w14:srgbClr w14:val="000000"/>
      </w14:shadow>
    </w:rPr>
  </w:style>
  <w:style w:type="character" w:customStyle="1" w:styleId="WW8Num48z1">
    <w:name w:val="WW8Num48z1"/>
    <w:rsid w:val="0023506C"/>
  </w:style>
  <w:style w:type="character" w:customStyle="1" w:styleId="WW8Num48z2">
    <w:name w:val="WW8Num48z2"/>
    <w:rsid w:val="0023506C"/>
  </w:style>
  <w:style w:type="character" w:customStyle="1" w:styleId="WW8Num48z3">
    <w:name w:val="WW8Num48z3"/>
    <w:rsid w:val="0023506C"/>
  </w:style>
  <w:style w:type="character" w:customStyle="1" w:styleId="WW8Num48z4">
    <w:name w:val="WW8Num48z4"/>
    <w:rsid w:val="0023506C"/>
  </w:style>
  <w:style w:type="character" w:customStyle="1" w:styleId="WW8Num48z5">
    <w:name w:val="WW8Num48z5"/>
    <w:rsid w:val="0023506C"/>
  </w:style>
  <w:style w:type="character" w:customStyle="1" w:styleId="WW8Num48z6">
    <w:name w:val="WW8Num48z6"/>
    <w:rsid w:val="0023506C"/>
  </w:style>
  <w:style w:type="character" w:customStyle="1" w:styleId="WW8Num48z7">
    <w:name w:val="WW8Num48z7"/>
    <w:rsid w:val="0023506C"/>
  </w:style>
  <w:style w:type="character" w:customStyle="1" w:styleId="WW8Num48z8">
    <w:name w:val="WW8Num48z8"/>
    <w:rsid w:val="0023506C"/>
  </w:style>
  <w:style w:type="character" w:customStyle="1" w:styleId="WW8Num49z0">
    <w:name w:val="WW8Num49z0"/>
    <w:rsid w:val="0023506C"/>
    <w:rPr>
      <w:rFonts w:cs="Times New Roman"/>
      <w:b w:val="0"/>
      <w:color w:val="auto"/>
    </w:rPr>
  </w:style>
  <w:style w:type="character" w:customStyle="1" w:styleId="WW8Num49z2">
    <w:name w:val="WW8Num49z2"/>
    <w:rsid w:val="0023506C"/>
    <w:rPr>
      <w:rFonts w:hint="default"/>
    </w:rPr>
  </w:style>
  <w:style w:type="character" w:customStyle="1" w:styleId="WW8Num49z3">
    <w:name w:val="WW8Num49z3"/>
    <w:rsid w:val="0023506C"/>
  </w:style>
  <w:style w:type="character" w:customStyle="1" w:styleId="WW8Num49z4">
    <w:name w:val="WW8Num49z4"/>
    <w:rsid w:val="0023506C"/>
  </w:style>
  <w:style w:type="character" w:customStyle="1" w:styleId="WW8Num49z5">
    <w:name w:val="WW8Num49z5"/>
    <w:rsid w:val="0023506C"/>
  </w:style>
  <w:style w:type="character" w:customStyle="1" w:styleId="WW8Num49z6">
    <w:name w:val="WW8Num49z6"/>
    <w:rsid w:val="0023506C"/>
  </w:style>
  <w:style w:type="character" w:customStyle="1" w:styleId="WW8Num49z7">
    <w:name w:val="WW8Num49z7"/>
    <w:rsid w:val="0023506C"/>
  </w:style>
  <w:style w:type="character" w:customStyle="1" w:styleId="WW8Num49z8">
    <w:name w:val="WW8Num49z8"/>
    <w:rsid w:val="0023506C"/>
  </w:style>
  <w:style w:type="character" w:customStyle="1" w:styleId="WW8Num50z0">
    <w:name w:val="WW8Num50z0"/>
    <w:rsid w:val="0023506C"/>
  </w:style>
  <w:style w:type="character" w:customStyle="1" w:styleId="WW8Num50z1">
    <w:name w:val="WW8Num50z1"/>
    <w:rsid w:val="0023506C"/>
  </w:style>
  <w:style w:type="character" w:customStyle="1" w:styleId="WW8Num50z2">
    <w:name w:val="WW8Num50z2"/>
    <w:rsid w:val="0023506C"/>
  </w:style>
  <w:style w:type="character" w:customStyle="1" w:styleId="WW8Num50z3">
    <w:name w:val="WW8Num50z3"/>
    <w:rsid w:val="0023506C"/>
  </w:style>
  <w:style w:type="character" w:customStyle="1" w:styleId="WW8Num50z4">
    <w:name w:val="WW8Num50z4"/>
    <w:rsid w:val="0023506C"/>
  </w:style>
  <w:style w:type="character" w:customStyle="1" w:styleId="WW8Num50z5">
    <w:name w:val="WW8Num50z5"/>
    <w:rsid w:val="0023506C"/>
  </w:style>
  <w:style w:type="character" w:customStyle="1" w:styleId="WW8Num50z6">
    <w:name w:val="WW8Num50z6"/>
    <w:rsid w:val="0023506C"/>
  </w:style>
  <w:style w:type="character" w:customStyle="1" w:styleId="WW8Num50z7">
    <w:name w:val="WW8Num50z7"/>
    <w:rsid w:val="0023506C"/>
  </w:style>
  <w:style w:type="character" w:customStyle="1" w:styleId="WW8Num50z8">
    <w:name w:val="WW8Num50z8"/>
    <w:rsid w:val="0023506C"/>
  </w:style>
  <w:style w:type="character" w:customStyle="1" w:styleId="WW8Num51z0">
    <w:name w:val="WW8Num51z0"/>
    <w:rsid w:val="0023506C"/>
    <w:rPr>
      <w:rFonts w:hint="default"/>
    </w:rPr>
  </w:style>
  <w:style w:type="character" w:customStyle="1" w:styleId="WW8Num51z1">
    <w:name w:val="WW8Num51z1"/>
    <w:rsid w:val="0023506C"/>
  </w:style>
  <w:style w:type="character" w:customStyle="1" w:styleId="WW8Num51z2">
    <w:name w:val="WW8Num51z2"/>
    <w:rsid w:val="0023506C"/>
  </w:style>
  <w:style w:type="character" w:customStyle="1" w:styleId="WW8Num51z3">
    <w:name w:val="WW8Num51z3"/>
    <w:rsid w:val="0023506C"/>
  </w:style>
  <w:style w:type="character" w:customStyle="1" w:styleId="WW8Num51z4">
    <w:name w:val="WW8Num51z4"/>
    <w:rsid w:val="0023506C"/>
  </w:style>
  <w:style w:type="character" w:customStyle="1" w:styleId="WW8Num51z5">
    <w:name w:val="WW8Num51z5"/>
    <w:rsid w:val="0023506C"/>
  </w:style>
  <w:style w:type="character" w:customStyle="1" w:styleId="WW8Num51z6">
    <w:name w:val="WW8Num51z6"/>
    <w:rsid w:val="0023506C"/>
  </w:style>
  <w:style w:type="character" w:customStyle="1" w:styleId="WW8Num51z7">
    <w:name w:val="WW8Num51z7"/>
    <w:rsid w:val="0023506C"/>
  </w:style>
  <w:style w:type="character" w:customStyle="1" w:styleId="WW8Num51z8">
    <w:name w:val="WW8Num51z8"/>
    <w:rsid w:val="0023506C"/>
  </w:style>
  <w:style w:type="character" w:customStyle="1" w:styleId="WW8Num52z0">
    <w:name w:val="WW8Num52z0"/>
    <w:rsid w:val="0023506C"/>
  </w:style>
  <w:style w:type="character" w:customStyle="1" w:styleId="WW8Num52z1">
    <w:name w:val="WW8Num52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52z2">
    <w:name w:val="WW8Num52z2"/>
    <w:rsid w:val="0023506C"/>
  </w:style>
  <w:style w:type="character" w:customStyle="1" w:styleId="WW8Num52z3">
    <w:name w:val="WW8Num52z3"/>
    <w:rsid w:val="0023506C"/>
  </w:style>
  <w:style w:type="character" w:customStyle="1" w:styleId="WW8Num52z4">
    <w:name w:val="WW8Num52z4"/>
    <w:rsid w:val="0023506C"/>
  </w:style>
  <w:style w:type="character" w:customStyle="1" w:styleId="WW8Num52z5">
    <w:name w:val="WW8Num52z5"/>
    <w:rsid w:val="0023506C"/>
  </w:style>
  <w:style w:type="character" w:customStyle="1" w:styleId="WW8Num52z6">
    <w:name w:val="WW8Num52z6"/>
    <w:rsid w:val="0023506C"/>
  </w:style>
  <w:style w:type="character" w:customStyle="1" w:styleId="WW8Num52z7">
    <w:name w:val="WW8Num52z7"/>
    <w:rsid w:val="0023506C"/>
  </w:style>
  <w:style w:type="character" w:customStyle="1" w:styleId="WW8Num52z8">
    <w:name w:val="WW8Num52z8"/>
    <w:rsid w:val="0023506C"/>
  </w:style>
  <w:style w:type="character" w:customStyle="1" w:styleId="WW8Num53z0">
    <w:name w:val="WW8Num53z0"/>
    <w:rsid w:val="0023506C"/>
  </w:style>
  <w:style w:type="character" w:customStyle="1" w:styleId="WW8Num53z1">
    <w:name w:val="WW8Num53z1"/>
    <w:rsid w:val="0023506C"/>
  </w:style>
  <w:style w:type="character" w:customStyle="1" w:styleId="WW8Num53z2">
    <w:name w:val="WW8Num53z2"/>
    <w:rsid w:val="0023506C"/>
  </w:style>
  <w:style w:type="character" w:customStyle="1" w:styleId="WW8Num53z3">
    <w:name w:val="WW8Num53z3"/>
    <w:rsid w:val="0023506C"/>
  </w:style>
  <w:style w:type="character" w:customStyle="1" w:styleId="WW8Num53z4">
    <w:name w:val="WW8Num53z4"/>
    <w:rsid w:val="0023506C"/>
  </w:style>
  <w:style w:type="character" w:customStyle="1" w:styleId="WW8Num53z5">
    <w:name w:val="WW8Num53z5"/>
    <w:rsid w:val="0023506C"/>
  </w:style>
  <w:style w:type="character" w:customStyle="1" w:styleId="WW8Num53z6">
    <w:name w:val="WW8Num53z6"/>
    <w:rsid w:val="0023506C"/>
  </w:style>
  <w:style w:type="character" w:customStyle="1" w:styleId="WW8Num53z7">
    <w:name w:val="WW8Num53z7"/>
    <w:rsid w:val="0023506C"/>
  </w:style>
  <w:style w:type="character" w:customStyle="1" w:styleId="WW8Num53z8">
    <w:name w:val="WW8Num53z8"/>
    <w:rsid w:val="0023506C"/>
  </w:style>
  <w:style w:type="character" w:customStyle="1" w:styleId="WW8Num54z0">
    <w:name w:val="WW8Num54z0"/>
    <w:rsid w:val="0023506C"/>
    <w:rPr>
      <w:rFonts w:ascii="Times-Roman" w:hAnsi="Times-Roman" w:cs="Times-Roman" w:hint="default"/>
      <w14:shadow w14:blurRad="0" w14:dist="0" w14:dir="0" w14:sx="0" w14:sy="0" w14:kx="0" w14:ky="0" w14:algn="none">
        <w14:srgbClr w14:val="000000"/>
      </w14:shadow>
    </w:rPr>
  </w:style>
  <w:style w:type="character" w:customStyle="1" w:styleId="WW8Num54z1">
    <w:name w:val="WW8Num54z1"/>
    <w:rsid w:val="0023506C"/>
  </w:style>
  <w:style w:type="character" w:customStyle="1" w:styleId="WW8Num54z2">
    <w:name w:val="WW8Num54z2"/>
    <w:rsid w:val="0023506C"/>
  </w:style>
  <w:style w:type="character" w:customStyle="1" w:styleId="WW8Num54z3">
    <w:name w:val="WW8Num54z3"/>
    <w:rsid w:val="0023506C"/>
  </w:style>
  <w:style w:type="character" w:customStyle="1" w:styleId="WW8Num54z4">
    <w:name w:val="WW8Num54z4"/>
    <w:rsid w:val="0023506C"/>
  </w:style>
  <w:style w:type="character" w:customStyle="1" w:styleId="WW8Num54z5">
    <w:name w:val="WW8Num54z5"/>
    <w:rsid w:val="0023506C"/>
  </w:style>
  <w:style w:type="character" w:customStyle="1" w:styleId="WW8Num54z6">
    <w:name w:val="WW8Num54z6"/>
    <w:rsid w:val="0023506C"/>
  </w:style>
  <w:style w:type="character" w:customStyle="1" w:styleId="WW8Num54z7">
    <w:name w:val="WW8Num54z7"/>
    <w:rsid w:val="0023506C"/>
  </w:style>
  <w:style w:type="character" w:customStyle="1" w:styleId="WW8Num54z8">
    <w:name w:val="WW8Num54z8"/>
    <w:rsid w:val="0023506C"/>
  </w:style>
  <w:style w:type="character" w:customStyle="1" w:styleId="WW8Num55z0">
    <w:name w:val="WW8Num55z0"/>
    <w:rsid w:val="0023506C"/>
    <w:rPr>
      <w:rFonts w:ascii="Times-Roman" w:hAnsi="Times-Roman" w:cs="Times-Roman" w:hint="default"/>
      <w:b w:val="0"/>
      <w:i/>
      <w:color w:val="auto"/>
      <w14:shadow w14:blurRad="0" w14:dist="0" w14:dir="0" w14:sx="0" w14:sy="0" w14:kx="0" w14:ky="0" w14:algn="none">
        <w14:srgbClr w14:val="000000"/>
      </w14:shadow>
    </w:rPr>
  </w:style>
  <w:style w:type="character" w:customStyle="1" w:styleId="WW8Num55z1">
    <w:name w:val="WW8Num55z1"/>
    <w:rsid w:val="0023506C"/>
  </w:style>
  <w:style w:type="character" w:customStyle="1" w:styleId="WW8Num55z2">
    <w:name w:val="WW8Num55z2"/>
    <w:rsid w:val="0023506C"/>
  </w:style>
  <w:style w:type="character" w:customStyle="1" w:styleId="WW8Num55z3">
    <w:name w:val="WW8Num55z3"/>
    <w:rsid w:val="0023506C"/>
  </w:style>
  <w:style w:type="character" w:customStyle="1" w:styleId="WW8Num55z4">
    <w:name w:val="WW8Num55z4"/>
    <w:rsid w:val="0023506C"/>
  </w:style>
  <w:style w:type="character" w:customStyle="1" w:styleId="WW8Num55z5">
    <w:name w:val="WW8Num55z5"/>
    <w:rsid w:val="0023506C"/>
  </w:style>
  <w:style w:type="character" w:customStyle="1" w:styleId="WW8Num55z6">
    <w:name w:val="WW8Num55z6"/>
    <w:rsid w:val="0023506C"/>
  </w:style>
  <w:style w:type="character" w:customStyle="1" w:styleId="WW8Num55z7">
    <w:name w:val="WW8Num55z7"/>
    <w:rsid w:val="0023506C"/>
  </w:style>
  <w:style w:type="character" w:customStyle="1" w:styleId="WW8Num55z8">
    <w:name w:val="WW8Num55z8"/>
    <w:rsid w:val="0023506C"/>
  </w:style>
  <w:style w:type="character" w:customStyle="1" w:styleId="WW8Num56z0">
    <w:name w:val="WW8Num56z0"/>
    <w:rsid w:val="0023506C"/>
    <w:rPr>
      <w:rFonts w:ascii="Times New Roman" w:hAnsi="Times New Roman" w:cs="Times New Roman" w:hint="default"/>
      <w:color w:val="auto"/>
      <w:lang w:eastAsia="pl-PL"/>
    </w:rPr>
  </w:style>
  <w:style w:type="character" w:customStyle="1" w:styleId="WW8Num56z1">
    <w:name w:val="WW8Num56z1"/>
    <w:rsid w:val="0023506C"/>
    <w:rPr>
      <w:rFonts w:ascii="Courier New" w:hAnsi="Courier New" w:cs="Courier New" w:hint="default"/>
    </w:rPr>
  </w:style>
  <w:style w:type="character" w:customStyle="1" w:styleId="WW8Num56z2">
    <w:name w:val="WW8Num56z2"/>
    <w:rsid w:val="0023506C"/>
    <w:rPr>
      <w:rFonts w:ascii="Wingdings" w:hAnsi="Wingdings" w:cs="Wingdings" w:hint="default"/>
    </w:rPr>
  </w:style>
  <w:style w:type="character" w:customStyle="1" w:styleId="WW8Num56z3">
    <w:name w:val="WW8Num56z3"/>
    <w:rsid w:val="0023506C"/>
    <w:rPr>
      <w:rFonts w:ascii="Symbol" w:hAnsi="Symbol" w:cs="Symbol" w:hint="default"/>
    </w:rPr>
  </w:style>
  <w:style w:type="character" w:customStyle="1" w:styleId="WW8Num57z0">
    <w:name w:val="WW8Num57z0"/>
    <w:rsid w:val="0023506C"/>
  </w:style>
  <w:style w:type="character" w:customStyle="1" w:styleId="WW8Num57z1">
    <w:name w:val="WW8Num57z1"/>
    <w:rsid w:val="0023506C"/>
  </w:style>
  <w:style w:type="character" w:customStyle="1" w:styleId="WW8Num57z2">
    <w:name w:val="WW8Num57z2"/>
    <w:rsid w:val="0023506C"/>
  </w:style>
  <w:style w:type="character" w:customStyle="1" w:styleId="WW8Num57z3">
    <w:name w:val="WW8Num57z3"/>
    <w:rsid w:val="0023506C"/>
  </w:style>
  <w:style w:type="character" w:customStyle="1" w:styleId="WW8Num57z4">
    <w:name w:val="WW8Num57z4"/>
    <w:rsid w:val="0023506C"/>
  </w:style>
  <w:style w:type="character" w:customStyle="1" w:styleId="WW8Num57z5">
    <w:name w:val="WW8Num57z5"/>
    <w:rsid w:val="0023506C"/>
  </w:style>
  <w:style w:type="character" w:customStyle="1" w:styleId="WW8Num57z6">
    <w:name w:val="WW8Num57z6"/>
    <w:rsid w:val="0023506C"/>
  </w:style>
  <w:style w:type="character" w:customStyle="1" w:styleId="WW8Num57z7">
    <w:name w:val="WW8Num57z7"/>
    <w:rsid w:val="0023506C"/>
  </w:style>
  <w:style w:type="character" w:customStyle="1" w:styleId="WW8Num57z8">
    <w:name w:val="WW8Num57z8"/>
    <w:rsid w:val="0023506C"/>
  </w:style>
  <w:style w:type="character" w:customStyle="1" w:styleId="WW8Num58z0">
    <w:name w:val="WW8Num58z0"/>
    <w:rsid w:val="0023506C"/>
    <w:rPr>
      <w:rFonts w:eastAsia="Lucida Sans Unicode"/>
      <w:color w:val="auto"/>
    </w:rPr>
  </w:style>
  <w:style w:type="character" w:customStyle="1" w:styleId="WW8Num59z0">
    <w:name w:val="WW8Num59z0"/>
    <w:rsid w:val="0023506C"/>
  </w:style>
  <w:style w:type="character" w:customStyle="1" w:styleId="WW8Num59z1">
    <w:name w:val="WW8Num59z1"/>
    <w:rsid w:val="0023506C"/>
    <w:rPr>
      <w:color w:val="auto"/>
    </w:rPr>
  </w:style>
  <w:style w:type="character" w:customStyle="1" w:styleId="WW8Num59z2">
    <w:name w:val="WW8Num59z2"/>
    <w:rsid w:val="0023506C"/>
  </w:style>
  <w:style w:type="character" w:customStyle="1" w:styleId="WW8Num59z3">
    <w:name w:val="WW8Num59z3"/>
    <w:rsid w:val="0023506C"/>
  </w:style>
  <w:style w:type="character" w:customStyle="1" w:styleId="WW8Num59z4">
    <w:name w:val="WW8Num59z4"/>
    <w:rsid w:val="0023506C"/>
  </w:style>
  <w:style w:type="character" w:customStyle="1" w:styleId="WW8Num59z5">
    <w:name w:val="WW8Num59z5"/>
    <w:rsid w:val="0023506C"/>
  </w:style>
  <w:style w:type="character" w:customStyle="1" w:styleId="WW8Num59z6">
    <w:name w:val="WW8Num59z6"/>
    <w:rsid w:val="0023506C"/>
  </w:style>
  <w:style w:type="character" w:customStyle="1" w:styleId="WW8Num59z7">
    <w:name w:val="WW8Num59z7"/>
    <w:rsid w:val="0023506C"/>
  </w:style>
  <w:style w:type="character" w:customStyle="1" w:styleId="WW8Num59z8">
    <w:name w:val="WW8Num59z8"/>
    <w:rsid w:val="0023506C"/>
  </w:style>
  <w:style w:type="character" w:customStyle="1" w:styleId="WW8Num60z0">
    <w:name w:val="WW8Num60z0"/>
    <w:rsid w:val="0023506C"/>
  </w:style>
  <w:style w:type="character" w:customStyle="1" w:styleId="WW8Num60z1">
    <w:name w:val="WW8Num60z1"/>
    <w:rsid w:val="0023506C"/>
  </w:style>
  <w:style w:type="character" w:customStyle="1" w:styleId="WW8Num60z2">
    <w:name w:val="WW8Num60z2"/>
    <w:rsid w:val="0023506C"/>
  </w:style>
  <w:style w:type="character" w:customStyle="1" w:styleId="WW8Num60z3">
    <w:name w:val="WW8Num60z3"/>
    <w:rsid w:val="0023506C"/>
  </w:style>
  <w:style w:type="character" w:customStyle="1" w:styleId="WW8Num60z4">
    <w:name w:val="WW8Num60z4"/>
    <w:rsid w:val="0023506C"/>
  </w:style>
  <w:style w:type="character" w:customStyle="1" w:styleId="WW8Num60z5">
    <w:name w:val="WW8Num60z5"/>
    <w:rsid w:val="0023506C"/>
  </w:style>
  <w:style w:type="character" w:customStyle="1" w:styleId="WW8Num60z6">
    <w:name w:val="WW8Num60z6"/>
    <w:rsid w:val="0023506C"/>
  </w:style>
  <w:style w:type="character" w:customStyle="1" w:styleId="WW8Num60z7">
    <w:name w:val="WW8Num60z7"/>
    <w:rsid w:val="0023506C"/>
  </w:style>
  <w:style w:type="character" w:customStyle="1" w:styleId="WW8Num60z8">
    <w:name w:val="WW8Num60z8"/>
    <w:rsid w:val="0023506C"/>
  </w:style>
  <w:style w:type="character" w:customStyle="1" w:styleId="WW8Num61z0">
    <w:name w:val="WW8Num61z0"/>
    <w:rsid w:val="0023506C"/>
  </w:style>
  <w:style w:type="character" w:customStyle="1" w:styleId="WW8Num61z1">
    <w:name w:val="WW8Num61z1"/>
    <w:rsid w:val="0023506C"/>
  </w:style>
  <w:style w:type="character" w:customStyle="1" w:styleId="WW8Num61z2">
    <w:name w:val="WW8Num61z2"/>
    <w:rsid w:val="0023506C"/>
  </w:style>
  <w:style w:type="character" w:customStyle="1" w:styleId="WW8Num61z3">
    <w:name w:val="WW8Num61z3"/>
    <w:rsid w:val="0023506C"/>
  </w:style>
  <w:style w:type="character" w:customStyle="1" w:styleId="WW8Num61z4">
    <w:name w:val="WW8Num61z4"/>
    <w:rsid w:val="0023506C"/>
  </w:style>
  <w:style w:type="character" w:customStyle="1" w:styleId="WW8Num61z5">
    <w:name w:val="WW8Num61z5"/>
    <w:rsid w:val="0023506C"/>
  </w:style>
  <w:style w:type="character" w:customStyle="1" w:styleId="WW8Num61z6">
    <w:name w:val="WW8Num61z6"/>
    <w:rsid w:val="0023506C"/>
  </w:style>
  <w:style w:type="character" w:customStyle="1" w:styleId="WW8Num61z7">
    <w:name w:val="WW8Num61z7"/>
    <w:rsid w:val="0023506C"/>
  </w:style>
  <w:style w:type="character" w:customStyle="1" w:styleId="WW8Num61z8">
    <w:name w:val="WW8Num61z8"/>
    <w:rsid w:val="0023506C"/>
  </w:style>
  <w:style w:type="character" w:customStyle="1" w:styleId="WW8Num62z0">
    <w:name w:val="WW8Num62z0"/>
    <w:rsid w:val="0023506C"/>
    <w:rPr>
      <w:b w:val="0"/>
      <w:bCs/>
      <w:color w:val="auto"/>
      <w:sz w:val="24"/>
      <w:szCs w:val="24"/>
    </w:rPr>
  </w:style>
  <w:style w:type="character" w:customStyle="1" w:styleId="WW8Num62z1">
    <w:name w:val="WW8Num62z1"/>
    <w:rsid w:val="0023506C"/>
  </w:style>
  <w:style w:type="character" w:customStyle="1" w:styleId="WW8Num62z2">
    <w:name w:val="WW8Num62z2"/>
    <w:rsid w:val="0023506C"/>
  </w:style>
  <w:style w:type="character" w:customStyle="1" w:styleId="WW8Num62z3">
    <w:name w:val="WW8Num62z3"/>
    <w:rsid w:val="0023506C"/>
  </w:style>
  <w:style w:type="character" w:customStyle="1" w:styleId="WW8Num62z4">
    <w:name w:val="WW8Num62z4"/>
    <w:rsid w:val="0023506C"/>
  </w:style>
  <w:style w:type="character" w:customStyle="1" w:styleId="WW8Num62z5">
    <w:name w:val="WW8Num62z5"/>
    <w:rsid w:val="0023506C"/>
  </w:style>
  <w:style w:type="character" w:customStyle="1" w:styleId="WW8Num62z6">
    <w:name w:val="WW8Num62z6"/>
    <w:rsid w:val="0023506C"/>
  </w:style>
  <w:style w:type="character" w:customStyle="1" w:styleId="WW8Num62z7">
    <w:name w:val="WW8Num62z7"/>
    <w:rsid w:val="0023506C"/>
  </w:style>
  <w:style w:type="character" w:customStyle="1" w:styleId="WW8Num62z8">
    <w:name w:val="WW8Num62z8"/>
    <w:rsid w:val="0023506C"/>
  </w:style>
  <w:style w:type="character" w:customStyle="1" w:styleId="WW8Num63z0">
    <w:name w:val="WW8Num63z0"/>
    <w:rsid w:val="0023506C"/>
    <w:rPr>
      <w:color w:val="auto"/>
    </w:rPr>
  </w:style>
  <w:style w:type="character" w:customStyle="1" w:styleId="WW8Num63z1">
    <w:name w:val="WW8Num63z1"/>
    <w:rsid w:val="0023506C"/>
  </w:style>
  <w:style w:type="character" w:customStyle="1" w:styleId="WW8Num63z2">
    <w:name w:val="WW8Num63z2"/>
    <w:rsid w:val="0023506C"/>
  </w:style>
  <w:style w:type="character" w:customStyle="1" w:styleId="WW8Num63z3">
    <w:name w:val="WW8Num63z3"/>
    <w:rsid w:val="0023506C"/>
  </w:style>
  <w:style w:type="character" w:customStyle="1" w:styleId="WW8Num63z4">
    <w:name w:val="WW8Num63z4"/>
    <w:rsid w:val="0023506C"/>
  </w:style>
  <w:style w:type="character" w:customStyle="1" w:styleId="WW8Num63z5">
    <w:name w:val="WW8Num63z5"/>
    <w:rsid w:val="0023506C"/>
  </w:style>
  <w:style w:type="character" w:customStyle="1" w:styleId="WW8Num63z6">
    <w:name w:val="WW8Num63z6"/>
    <w:rsid w:val="0023506C"/>
  </w:style>
  <w:style w:type="character" w:customStyle="1" w:styleId="WW8Num63z7">
    <w:name w:val="WW8Num63z7"/>
    <w:rsid w:val="0023506C"/>
  </w:style>
  <w:style w:type="character" w:customStyle="1" w:styleId="WW8Num63z8">
    <w:name w:val="WW8Num63z8"/>
    <w:rsid w:val="0023506C"/>
  </w:style>
  <w:style w:type="character" w:customStyle="1" w:styleId="WW8Num64z0">
    <w:name w:val="WW8Num64z0"/>
    <w:rsid w:val="0023506C"/>
    <w:rPr>
      <w:color w:val="auto"/>
    </w:rPr>
  </w:style>
  <w:style w:type="character" w:customStyle="1" w:styleId="WW8Num64z1">
    <w:name w:val="WW8Num64z1"/>
    <w:rsid w:val="0023506C"/>
  </w:style>
  <w:style w:type="character" w:customStyle="1" w:styleId="WW8Num64z2">
    <w:name w:val="WW8Num64z2"/>
    <w:rsid w:val="0023506C"/>
    <w:rPr>
      <w:rFonts w:hint="default"/>
      <w:color w:val="000000"/>
    </w:rPr>
  </w:style>
  <w:style w:type="character" w:customStyle="1" w:styleId="WW8Num64z3">
    <w:name w:val="WW8Num64z3"/>
    <w:rsid w:val="0023506C"/>
  </w:style>
  <w:style w:type="character" w:customStyle="1" w:styleId="WW8Num64z4">
    <w:name w:val="WW8Num64z4"/>
    <w:rsid w:val="0023506C"/>
  </w:style>
  <w:style w:type="character" w:customStyle="1" w:styleId="WW8Num64z5">
    <w:name w:val="WW8Num64z5"/>
    <w:rsid w:val="0023506C"/>
  </w:style>
  <w:style w:type="character" w:customStyle="1" w:styleId="WW8Num64z6">
    <w:name w:val="WW8Num64z6"/>
    <w:rsid w:val="0023506C"/>
  </w:style>
  <w:style w:type="character" w:customStyle="1" w:styleId="WW8Num64z7">
    <w:name w:val="WW8Num64z7"/>
    <w:rsid w:val="0023506C"/>
  </w:style>
  <w:style w:type="character" w:customStyle="1" w:styleId="WW8Num64z8">
    <w:name w:val="WW8Num64z8"/>
    <w:rsid w:val="0023506C"/>
  </w:style>
  <w:style w:type="character" w:customStyle="1" w:styleId="WW8Num65z0">
    <w:name w:val="WW8Num65z0"/>
    <w:rsid w:val="0023506C"/>
    <w:rPr>
      <w:rFonts w:hint="default"/>
    </w:rPr>
  </w:style>
  <w:style w:type="character" w:customStyle="1" w:styleId="WW8Num65z1">
    <w:name w:val="WW8Num65z1"/>
    <w:rsid w:val="0023506C"/>
  </w:style>
  <w:style w:type="character" w:customStyle="1" w:styleId="WW8Num65z2">
    <w:name w:val="WW8Num65z2"/>
    <w:rsid w:val="0023506C"/>
  </w:style>
  <w:style w:type="character" w:customStyle="1" w:styleId="WW8Num65z3">
    <w:name w:val="WW8Num65z3"/>
    <w:rsid w:val="0023506C"/>
  </w:style>
  <w:style w:type="character" w:customStyle="1" w:styleId="WW8Num65z4">
    <w:name w:val="WW8Num65z4"/>
    <w:rsid w:val="0023506C"/>
  </w:style>
  <w:style w:type="character" w:customStyle="1" w:styleId="WW8Num65z5">
    <w:name w:val="WW8Num65z5"/>
    <w:rsid w:val="0023506C"/>
  </w:style>
  <w:style w:type="character" w:customStyle="1" w:styleId="WW8Num65z6">
    <w:name w:val="WW8Num65z6"/>
    <w:rsid w:val="0023506C"/>
  </w:style>
  <w:style w:type="character" w:customStyle="1" w:styleId="WW8Num65z7">
    <w:name w:val="WW8Num65z7"/>
    <w:rsid w:val="0023506C"/>
  </w:style>
  <w:style w:type="character" w:customStyle="1" w:styleId="WW8Num65z8">
    <w:name w:val="WW8Num65z8"/>
    <w:rsid w:val="0023506C"/>
  </w:style>
  <w:style w:type="character" w:customStyle="1" w:styleId="WW8Num66z0">
    <w:name w:val="WW8Num66z0"/>
    <w:rsid w:val="0023506C"/>
    <w:rPr>
      <w:rFonts w:ascii="Times New Roman" w:eastAsia="SimSun" w:hAnsi="Times New Roman" w:cs="Times New Roman"/>
      <w:color w:val="000000"/>
    </w:rPr>
  </w:style>
  <w:style w:type="character" w:customStyle="1" w:styleId="WW8Num66z1">
    <w:name w:val="WW8Num66z1"/>
    <w:rsid w:val="0023506C"/>
  </w:style>
  <w:style w:type="character" w:customStyle="1" w:styleId="WW8Num66z2">
    <w:name w:val="WW8Num66z2"/>
    <w:rsid w:val="0023506C"/>
  </w:style>
  <w:style w:type="character" w:customStyle="1" w:styleId="WW8Num66z3">
    <w:name w:val="WW8Num66z3"/>
    <w:rsid w:val="0023506C"/>
  </w:style>
  <w:style w:type="character" w:customStyle="1" w:styleId="WW8Num66z4">
    <w:name w:val="WW8Num66z4"/>
    <w:rsid w:val="0023506C"/>
  </w:style>
  <w:style w:type="character" w:customStyle="1" w:styleId="WW8Num66z5">
    <w:name w:val="WW8Num66z5"/>
    <w:rsid w:val="0023506C"/>
  </w:style>
  <w:style w:type="character" w:customStyle="1" w:styleId="WW8Num66z6">
    <w:name w:val="WW8Num66z6"/>
    <w:rsid w:val="0023506C"/>
  </w:style>
  <w:style w:type="character" w:customStyle="1" w:styleId="WW8Num66z7">
    <w:name w:val="WW8Num66z7"/>
    <w:rsid w:val="0023506C"/>
  </w:style>
  <w:style w:type="character" w:customStyle="1" w:styleId="WW8Num66z8">
    <w:name w:val="WW8Num66z8"/>
    <w:rsid w:val="0023506C"/>
  </w:style>
  <w:style w:type="character" w:customStyle="1" w:styleId="WW8Num67z0">
    <w:name w:val="WW8Num67z0"/>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67z1">
    <w:name w:val="WW8Num67z1"/>
    <w:rsid w:val="0023506C"/>
  </w:style>
  <w:style w:type="character" w:customStyle="1" w:styleId="WW8Num67z2">
    <w:name w:val="WW8Num67z2"/>
    <w:rsid w:val="0023506C"/>
  </w:style>
  <w:style w:type="character" w:customStyle="1" w:styleId="WW8Num67z3">
    <w:name w:val="WW8Num67z3"/>
    <w:rsid w:val="0023506C"/>
  </w:style>
  <w:style w:type="character" w:customStyle="1" w:styleId="WW8Num67z4">
    <w:name w:val="WW8Num67z4"/>
    <w:rsid w:val="0023506C"/>
  </w:style>
  <w:style w:type="character" w:customStyle="1" w:styleId="WW8Num67z5">
    <w:name w:val="WW8Num67z5"/>
    <w:rsid w:val="0023506C"/>
  </w:style>
  <w:style w:type="character" w:customStyle="1" w:styleId="WW8Num67z6">
    <w:name w:val="WW8Num67z6"/>
    <w:rsid w:val="0023506C"/>
  </w:style>
  <w:style w:type="character" w:customStyle="1" w:styleId="WW8Num67z7">
    <w:name w:val="WW8Num67z7"/>
    <w:rsid w:val="0023506C"/>
  </w:style>
  <w:style w:type="character" w:customStyle="1" w:styleId="WW8Num67z8">
    <w:name w:val="WW8Num67z8"/>
    <w:rsid w:val="0023506C"/>
  </w:style>
  <w:style w:type="character" w:customStyle="1" w:styleId="WW8Num68z0">
    <w:name w:val="WW8Num68z0"/>
    <w:rsid w:val="0023506C"/>
  </w:style>
  <w:style w:type="character" w:customStyle="1" w:styleId="WW8Num68z1">
    <w:name w:val="WW8Num68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68z2">
    <w:name w:val="WW8Num68z2"/>
    <w:rsid w:val="0023506C"/>
  </w:style>
  <w:style w:type="character" w:customStyle="1" w:styleId="WW8Num68z3">
    <w:name w:val="WW8Num68z3"/>
    <w:rsid w:val="0023506C"/>
  </w:style>
  <w:style w:type="character" w:customStyle="1" w:styleId="WW8Num68z4">
    <w:name w:val="WW8Num68z4"/>
    <w:rsid w:val="0023506C"/>
  </w:style>
  <w:style w:type="character" w:customStyle="1" w:styleId="WW8Num68z5">
    <w:name w:val="WW8Num68z5"/>
    <w:rsid w:val="0023506C"/>
  </w:style>
  <w:style w:type="character" w:customStyle="1" w:styleId="WW8Num68z6">
    <w:name w:val="WW8Num68z6"/>
    <w:rsid w:val="0023506C"/>
  </w:style>
  <w:style w:type="character" w:customStyle="1" w:styleId="WW8Num68z7">
    <w:name w:val="WW8Num68z7"/>
    <w:rsid w:val="0023506C"/>
  </w:style>
  <w:style w:type="character" w:customStyle="1" w:styleId="WW8Num68z8">
    <w:name w:val="WW8Num68z8"/>
    <w:rsid w:val="0023506C"/>
  </w:style>
  <w:style w:type="character" w:customStyle="1" w:styleId="WW8Num69z0">
    <w:name w:val="WW8Num69z0"/>
    <w:rsid w:val="0023506C"/>
  </w:style>
  <w:style w:type="character" w:customStyle="1" w:styleId="WW8Num69z1">
    <w:name w:val="WW8Num69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69z2">
    <w:name w:val="WW8Num69z2"/>
    <w:rsid w:val="0023506C"/>
  </w:style>
  <w:style w:type="character" w:customStyle="1" w:styleId="WW8Num69z3">
    <w:name w:val="WW8Num69z3"/>
    <w:rsid w:val="0023506C"/>
  </w:style>
  <w:style w:type="character" w:customStyle="1" w:styleId="WW8Num69z4">
    <w:name w:val="WW8Num69z4"/>
    <w:rsid w:val="0023506C"/>
  </w:style>
  <w:style w:type="character" w:customStyle="1" w:styleId="WW8Num69z5">
    <w:name w:val="WW8Num69z5"/>
    <w:rsid w:val="0023506C"/>
  </w:style>
  <w:style w:type="character" w:customStyle="1" w:styleId="WW8Num69z6">
    <w:name w:val="WW8Num69z6"/>
    <w:rsid w:val="0023506C"/>
  </w:style>
  <w:style w:type="character" w:customStyle="1" w:styleId="WW8Num69z7">
    <w:name w:val="WW8Num69z7"/>
    <w:rsid w:val="0023506C"/>
  </w:style>
  <w:style w:type="character" w:customStyle="1" w:styleId="WW8Num69z8">
    <w:name w:val="WW8Num69z8"/>
    <w:rsid w:val="0023506C"/>
  </w:style>
  <w:style w:type="character" w:customStyle="1" w:styleId="WW8Num70z0">
    <w:name w:val="WW8Num70z0"/>
    <w:rsid w:val="0023506C"/>
  </w:style>
  <w:style w:type="character" w:customStyle="1" w:styleId="WW8Num70z1">
    <w:name w:val="WW8Num70z1"/>
    <w:rsid w:val="0023506C"/>
  </w:style>
  <w:style w:type="character" w:customStyle="1" w:styleId="WW8Num70z2">
    <w:name w:val="WW8Num70z2"/>
    <w:rsid w:val="0023506C"/>
  </w:style>
  <w:style w:type="character" w:customStyle="1" w:styleId="WW8Num70z3">
    <w:name w:val="WW8Num70z3"/>
    <w:rsid w:val="0023506C"/>
  </w:style>
  <w:style w:type="character" w:customStyle="1" w:styleId="WW8Num70z4">
    <w:name w:val="WW8Num70z4"/>
    <w:rsid w:val="0023506C"/>
  </w:style>
  <w:style w:type="character" w:customStyle="1" w:styleId="WW8Num70z5">
    <w:name w:val="WW8Num70z5"/>
    <w:rsid w:val="0023506C"/>
  </w:style>
  <w:style w:type="character" w:customStyle="1" w:styleId="WW8Num70z6">
    <w:name w:val="WW8Num70z6"/>
    <w:rsid w:val="0023506C"/>
  </w:style>
  <w:style w:type="character" w:customStyle="1" w:styleId="WW8Num70z7">
    <w:name w:val="WW8Num70z7"/>
    <w:rsid w:val="0023506C"/>
  </w:style>
  <w:style w:type="character" w:customStyle="1" w:styleId="WW8Num70z8">
    <w:name w:val="WW8Num70z8"/>
    <w:rsid w:val="0023506C"/>
  </w:style>
  <w:style w:type="character" w:customStyle="1" w:styleId="WW8Num71z0">
    <w:name w:val="WW8Num71z0"/>
    <w:rsid w:val="0023506C"/>
    <w:rPr>
      <w:rFonts w:eastAsia="Calibri"/>
      <w:bCs/>
      <w:color w:val="auto"/>
      <w:lang w:eastAsia="en-US"/>
    </w:rPr>
  </w:style>
  <w:style w:type="character" w:customStyle="1" w:styleId="WW8Num71z1">
    <w:name w:val="WW8Num71z1"/>
    <w:rsid w:val="0023506C"/>
  </w:style>
  <w:style w:type="character" w:customStyle="1" w:styleId="WW8Num71z2">
    <w:name w:val="WW8Num71z2"/>
    <w:rsid w:val="0023506C"/>
  </w:style>
  <w:style w:type="character" w:customStyle="1" w:styleId="WW8Num71z3">
    <w:name w:val="WW8Num71z3"/>
    <w:rsid w:val="0023506C"/>
  </w:style>
  <w:style w:type="character" w:customStyle="1" w:styleId="WW8Num71z4">
    <w:name w:val="WW8Num71z4"/>
    <w:rsid w:val="0023506C"/>
  </w:style>
  <w:style w:type="character" w:customStyle="1" w:styleId="WW8Num71z5">
    <w:name w:val="WW8Num71z5"/>
    <w:rsid w:val="0023506C"/>
  </w:style>
  <w:style w:type="character" w:customStyle="1" w:styleId="WW8Num71z6">
    <w:name w:val="WW8Num71z6"/>
    <w:rsid w:val="0023506C"/>
  </w:style>
  <w:style w:type="character" w:customStyle="1" w:styleId="WW8Num71z7">
    <w:name w:val="WW8Num71z7"/>
    <w:rsid w:val="0023506C"/>
  </w:style>
  <w:style w:type="character" w:customStyle="1" w:styleId="WW8Num71z8">
    <w:name w:val="WW8Num71z8"/>
    <w:rsid w:val="0023506C"/>
  </w:style>
  <w:style w:type="character" w:customStyle="1" w:styleId="WW8Num72z0">
    <w:name w:val="WW8Num72z0"/>
    <w:rsid w:val="0023506C"/>
  </w:style>
  <w:style w:type="character" w:customStyle="1" w:styleId="WW8Num72z1">
    <w:name w:val="WW8Num72z1"/>
    <w:rsid w:val="0023506C"/>
  </w:style>
  <w:style w:type="character" w:customStyle="1" w:styleId="WW8Num72z2">
    <w:name w:val="WW8Num72z2"/>
    <w:rsid w:val="0023506C"/>
  </w:style>
  <w:style w:type="character" w:customStyle="1" w:styleId="WW8Num72z3">
    <w:name w:val="WW8Num72z3"/>
    <w:rsid w:val="0023506C"/>
  </w:style>
  <w:style w:type="character" w:customStyle="1" w:styleId="WW8Num72z4">
    <w:name w:val="WW8Num72z4"/>
    <w:rsid w:val="0023506C"/>
  </w:style>
  <w:style w:type="character" w:customStyle="1" w:styleId="WW8Num72z5">
    <w:name w:val="WW8Num72z5"/>
    <w:rsid w:val="0023506C"/>
  </w:style>
  <w:style w:type="character" w:customStyle="1" w:styleId="WW8Num72z6">
    <w:name w:val="WW8Num72z6"/>
    <w:rsid w:val="0023506C"/>
  </w:style>
  <w:style w:type="character" w:customStyle="1" w:styleId="WW8Num72z7">
    <w:name w:val="WW8Num72z7"/>
    <w:rsid w:val="0023506C"/>
  </w:style>
  <w:style w:type="character" w:customStyle="1" w:styleId="WW8Num72z8">
    <w:name w:val="WW8Num72z8"/>
    <w:rsid w:val="0023506C"/>
  </w:style>
  <w:style w:type="character" w:customStyle="1" w:styleId="WW8Num73z0">
    <w:name w:val="WW8Num73z0"/>
    <w:rsid w:val="0023506C"/>
  </w:style>
  <w:style w:type="character" w:customStyle="1" w:styleId="WW8Num73z1">
    <w:name w:val="WW8Num73z1"/>
    <w:rsid w:val="0023506C"/>
  </w:style>
  <w:style w:type="character" w:customStyle="1" w:styleId="WW8Num73z2">
    <w:name w:val="WW8Num73z2"/>
    <w:rsid w:val="0023506C"/>
  </w:style>
  <w:style w:type="character" w:customStyle="1" w:styleId="WW8Num73z3">
    <w:name w:val="WW8Num73z3"/>
    <w:rsid w:val="0023506C"/>
  </w:style>
  <w:style w:type="character" w:customStyle="1" w:styleId="WW8Num73z4">
    <w:name w:val="WW8Num73z4"/>
    <w:rsid w:val="0023506C"/>
  </w:style>
  <w:style w:type="character" w:customStyle="1" w:styleId="WW8Num73z5">
    <w:name w:val="WW8Num73z5"/>
    <w:rsid w:val="0023506C"/>
  </w:style>
  <w:style w:type="character" w:customStyle="1" w:styleId="WW8Num73z6">
    <w:name w:val="WW8Num73z6"/>
    <w:rsid w:val="0023506C"/>
  </w:style>
  <w:style w:type="character" w:customStyle="1" w:styleId="WW8Num73z7">
    <w:name w:val="WW8Num73z7"/>
    <w:rsid w:val="0023506C"/>
  </w:style>
  <w:style w:type="character" w:customStyle="1" w:styleId="WW8Num73z8">
    <w:name w:val="WW8Num73z8"/>
    <w:rsid w:val="0023506C"/>
  </w:style>
  <w:style w:type="character" w:customStyle="1" w:styleId="WW8Num74z0">
    <w:name w:val="WW8Num74z0"/>
    <w:rsid w:val="0023506C"/>
  </w:style>
  <w:style w:type="character" w:customStyle="1" w:styleId="WW8Num74z1">
    <w:name w:val="WW8Num74z1"/>
    <w:rsid w:val="0023506C"/>
  </w:style>
  <w:style w:type="character" w:customStyle="1" w:styleId="WW8Num74z2">
    <w:name w:val="WW8Num74z2"/>
    <w:rsid w:val="0023506C"/>
  </w:style>
  <w:style w:type="character" w:customStyle="1" w:styleId="WW8Num74z3">
    <w:name w:val="WW8Num74z3"/>
    <w:rsid w:val="0023506C"/>
  </w:style>
  <w:style w:type="character" w:customStyle="1" w:styleId="WW8Num74z4">
    <w:name w:val="WW8Num74z4"/>
    <w:rsid w:val="0023506C"/>
  </w:style>
  <w:style w:type="character" w:customStyle="1" w:styleId="WW8Num74z5">
    <w:name w:val="WW8Num74z5"/>
    <w:rsid w:val="0023506C"/>
  </w:style>
  <w:style w:type="character" w:customStyle="1" w:styleId="WW8Num74z6">
    <w:name w:val="WW8Num74z6"/>
    <w:rsid w:val="0023506C"/>
  </w:style>
  <w:style w:type="character" w:customStyle="1" w:styleId="WW8Num74z7">
    <w:name w:val="WW8Num74z7"/>
    <w:rsid w:val="0023506C"/>
  </w:style>
  <w:style w:type="character" w:customStyle="1" w:styleId="WW8Num74z8">
    <w:name w:val="WW8Num74z8"/>
    <w:rsid w:val="0023506C"/>
  </w:style>
  <w:style w:type="character" w:customStyle="1" w:styleId="WW8Num75z0">
    <w:name w:val="WW8Num75z0"/>
    <w:rsid w:val="0023506C"/>
    <w:rPr>
      <w:b/>
    </w:rPr>
  </w:style>
  <w:style w:type="character" w:customStyle="1" w:styleId="WW8Num75z1">
    <w:name w:val="WW8Num75z1"/>
    <w:rsid w:val="0023506C"/>
  </w:style>
  <w:style w:type="character" w:customStyle="1" w:styleId="WW8Num75z2">
    <w:name w:val="WW8Num75z2"/>
    <w:rsid w:val="0023506C"/>
  </w:style>
  <w:style w:type="character" w:customStyle="1" w:styleId="WW8Num75z3">
    <w:name w:val="WW8Num75z3"/>
    <w:rsid w:val="0023506C"/>
  </w:style>
  <w:style w:type="character" w:customStyle="1" w:styleId="WW8Num75z4">
    <w:name w:val="WW8Num75z4"/>
    <w:rsid w:val="0023506C"/>
  </w:style>
  <w:style w:type="character" w:customStyle="1" w:styleId="WW8Num75z5">
    <w:name w:val="WW8Num75z5"/>
    <w:rsid w:val="0023506C"/>
  </w:style>
  <w:style w:type="character" w:customStyle="1" w:styleId="WW8Num75z6">
    <w:name w:val="WW8Num75z6"/>
    <w:rsid w:val="0023506C"/>
  </w:style>
  <w:style w:type="character" w:customStyle="1" w:styleId="WW8Num75z7">
    <w:name w:val="WW8Num75z7"/>
    <w:rsid w:val="0023506C"/>
  </w:style>
  <w:style w:type="character" w:customStyle="1" w:styleId="WW8Num75z8">
    <w:name w:val="WW8Num75z8"/>
    <w:rsid w:val="0023506C"/>
  </w:style>
  <w:style w:type="character" w:customStyle="1" w:styleId="WW8Num76z0">
    <w:name w:val="WW8Num76z0"/>
    <w:rsid w:val="0023506C"/>
  </w:style>
  <w:style w:type="character" w:customStyle="1" w:styleId="WW8Num76z1">
    <w:name w:val="WW8Num76z1"/>
    <w:rsid w:val="0023506C"/>
  </w:style>
  <w:style w:type="character" w:customStyle="1" w:styleId="WW8Num76z2">
    <w:name w:val="WW8Num76z2"/>
    <w:rsid w:val="0023506C"/>
  </w:style>
  <w:style w:type="character" w:customStyle="1" w:styleId="WW8Num76z3">
    <w:name w:val="WW8Num76z3"/>
    <w:rsid w:val="0023506C"/>
  </w:style>
  <w:style w:type="character" w:customStyle="1" w:styleId="WW8Num76z4">
    <w:name w:val="WW8Num76z4"/>
    <w:rsid w:val="0023506C"/>
  </w:style>
  <w:style w:type="character" w:customStyle="1" w:styleId="WW8Num76z5">
    <w:name w:val="WW8Num76z5"/>
    <w:rsid w:val="0023506C"/>
  </w:style>
  <w:style w:type="character" w:customStyle="1" w:styleId="WW8Num76z6">
    <w:name w:val="WW8Num76z6"/>
    <w:rsid w:val="0023506C"/>
  </w:style>
  <w:style w:type="character" w:customStyle="1" w:styleId="WW8Num76z7">
    <w:name w:val="WW8Num76z7"/>
    <w:rsid w:val="0023506C"/>
  </w:style>
  <w:style w:type="character" w:customStyle="1" w:styleId="WW8Num76z8">
    <w:name w:val="WW8Num76z8"/>
    <w:rsid w:val="0023506C"/>
  </w:style>
  <w:style w:type="character" w:customStyle="1" w:styleId="WW8Num77z0">
    <w:name w:val="WW8Num77z0"/>
    <w:rsid w:val="0023506C"/>
    <w:rPr>
      <w:rFonts w:ascii="Times-Roman" w:hAnsi="Times-Roman" w:cs="Times-Roman" w:hint="default"/>
      <w:b w:val="0"/>
      <w14:shadow w14:blurRad="0" w14:dist="0" w14:dir="0" w14:sx="0" w14:sy="0" w14:kx="0" w14:ky="0" w14:algn="none">
        <w14:srgbClr w14:val="000000"/>
      </w14:shadow>
    </w:rPr>
  </w:style>
  <w:style w:type="character" w:customStyle="1" w:styleId="WW8Num77z1">
    <w:name w:val="WW8Num77z1"/>
    <w:rsid w:val="0023506C"/>
  </w:style>
  <w:style w:type="character" w:customStyle="1" w:styleId="WW8Num77z2">
    <w:name w:val="WW8Num77z2"/>
    <w:rsid w:val="0023506C"/>
  </w:style>
  <w:style w:type="character" w:customStyle="1" w:styleId="WW8Num77z3">
    <w:name w:val="WW8Num77z3"/>
    <w:rsid w:val="0023506C"/>
  </w:style>
  <w:style w:type="character" w:customStyle="1" w:styleId="WW8Num77z4">
    <w:name w:val="WW8Num77z4"/>
    <w:rsid w:val="0023506C"/>
  </w:style>
  <w:style w:type="character" w:customStyle="1" w:styleId="WW8Num77z5">
    <w:name w:val="WW8Num77z5"/>
    <w:rsid w:val="0023506C"/>
  </w:style>
  <w:style w:type="character" w:customStyle="1" w:styleId="WW8Num77z6">
    <w:name w:val="WW8Num77z6"/>
    <w:rsid w:val="0023506C"/>
  </w:style>
  <w:style w:type="character" w:customStyle="1" w:styleId="WW8Num77z7">
    <w:name w:val="WW8Num77z7"/>
    <w:rsid w:val="0023506C"/>
  </w:style>
  <w:style w:type="character" w:customStyle="1" w:styleId="WW8Num77z8">
    <w:name w:val="WW8Num77z8"/>
    <w:rsid w:val="0023506C"/>
  </w:style>
  <w:style w:type="character" w:customStyle="1" w:styleId="WW8Num78z0">
    <w:name w:val="WW8Num78z0"/>
    <w:rsid w:val="0023506C"/>
    <w:rPr>
      <w:rFonts w:ascii="Symbol" w:eastAsia="Times New Roman" w:hAnsi="Symbol" w:cs="Symbol" w:hint="default"/>
      <w:lang w:eastAsia="ar-SA"/>
    </w:rPr>
  </w:style>
  <w:style w:type="character" w:customStyle="1" w:styleId="WW8Num78z1">
    <w:name w:val="WW8Num78z1"/>
    <w:rsid w:val="0023506C"/>
    <w:rPr>
      <w:rFonts w:ascii="Courier New" w:hAnsi="Courier New" w:cs="Courier New" w:hint="default"/>
    </w:rPr>
  </w:style>
  <w:style w:type="character" w:customStyle="1" w:styleId="WW8Num78z2">
    <w:name w:val="WW8Num78z2"/>
    <w:rsid w:val="0023506C"/>
    <w:rPr>
      <w:rFonts w:ascii="Wingdings" w:hAnsi="Wingdings" w:cs="Wingdings" w:hint="default"/>
    </w:rPr>
  </w:style>
  <w:style w:type="character" w:customStyle="1" w:styleId="WW8Num79z0">
    <w:name w:val="WW8Num79z0"/>
    <w:rsid w:val="0023506C"/>
  </w:style>
  <w:style w:type="character" w:customStyle="1" w:styleId="WW8Num79z1">
    <w:name w:val="WW8Num79z1"/>
    <w:rsid w:val="0023506C"/>
  </w:style>
  <w:style w:type="character" w:customStyle="1" w:styleId="WW8Num79z2">
    <w:name w:val="WW8Num79z2"/>
    <w:rsid w:val="0023506C"/>
  </w:style>
  <w:style w:type="character" w:customStyle="1" w:styleId="WW8Num79z3">
    <w:name w:val="WW8Num79z3"/>
    <w:rsid w:val="0023506C"/>
  </w:style>
  <w:style w:type="character" w:customStyle="1" w:styleId="WW8Num79z4">
    <w:name w:val="WW8Num79z4"/>
    <w:rsid w:val="0023506C"/>
  </w:style>
  <w:style w:type="character" w:customStyle="1" w:styleId="WW8Num79z5">
    <w:name w:val="WW8Num79z5"/>
    <w:rsid w:val="0023506C"/>
  </w:style>
  <w:style w:type="character" w:customStyle="1" w:styleId="WW8Num79z6">
    <w:name w:val="WW8Num79z6"/>
    <w:rsid w:val="0023506C"/>
  </w:style>
  <w:style w:type="character" w:customStyle="1" w:styleId="WW8Num79z7">
    <w:name w:val="WW8Num79z7"/>
    <w:rsid w:val="0023506C"/>
  </w:style>
  <w:style w:type="character" w:customStyle="1" w:styleId="WW8Num79z8">
    <w:name w:val="WW8Num79z8"/>
    <w:rsid w:val="0023506C"/>
  </w:style>
  <w:style w:type="character" w:customStyle="1" w:styleId="WW8Num80z0">
    <w:name w:val="WW8Num80z0"/>
    <w:rsid w:val="0023506C"/>
    <w:rPr>
      <w:rFonts w:hint="default"/>
      <w:b w:val="0"/>
      <w:i w:val="0"/>
      <w:color w:val="auto"/>
      <w:lang w:eastAsia="pl-PL"/>
      <w14:shadow w14:blurRad="0" w14:dist="0" w14:dir="0" w14:sx="0" w14:sy="0" w14:kx="0" w14:ky="0" w14:algn="none">
        <w14:srgbClr w14:val="000000"/>
      </w14:shadow>
    </w:rPr>
  </w:style>
  <w:style w:type="character" w:customStyle="1" w:styleId="WW8Num80z1">
    <w:name w:val="WW8Num80z1"/>
    <w:rsid w:val="0023506C"/>
  </w:style>
  <w:style w:type="character" w:customStyle="1" w:styleId="WW8Num80z2">
    <w:name w:val="WW8Num80z2"/>
    <w:rsid w:val="0023506C"/>
  </w:style>
  <w:style w:type="character" w:customStyle="1" w:styleId="WW8Num80z3">
    <w:name w:val="WW8Num80z3"/>
    <w:rsid w:val="0023506C"/>
  </w:style>
  <w:style w:type="character" w:customStyle="1" w:styleId="WW8Num80z4">
    <w:name w:val="WW8Num80z4"/>
    <w:rsid w:val="0023506C"/>
  </w:style>
  <w:style w:type="character" w:customStyle="1" w:styleId="WW8Num80z5">
    <w:name w:val="WW8Num80z5"/>
    <w:rsid w:val="0023506C"/>
  </w:style>
  <w:style w:type="character" w:customStyle="1" w:styleId="WW8Num80z6">
    <w:name w:val="WW8Num80z6"/>
    <w:rsid w:val="0023506C"/>
  </w:style>
  <w:style w:type="character" w:customStyle="1" w:styleId="WW8Num80z7">
    <w:name w:val="WW8Num80z7"/>
    <w:rsid w:val="0023506C"/>
  </w:style>
  <w:style w:type="character" w:customStyle="1" w:styleId="WW8Num80z8">
    <w:name w:val="WW8Num80z8"/>
    <w:rsid w:val="0023506C"/>
  </w:style>
  <w:style w:type="character" w:customStyle="1" w:styleId="WW8Num81z0">
    <w:name w:val="WW8Num81z0"/>
    <w:rsid w:val="0023506C"/>
    <w:rPr>
      <w:rFonts w:eastAsia="Calibri" w:cs="Times New Roman"/>
      <w:b w:val="0"/>
      <w:color w:val="auto"/>
    </w:rPr>
  </w:style>
  <w:style w:type="character" w:customStyle="1" w:styleId="WW8Num81z2">
    <w:name w:val="WW8Num81z2"/>
    <w:rsid w:val="0023506C"/>
  </w:style>
  <w:style w:type="character" w:customStyle="1" w:styleId="WW8Num81z3">
    <w:name w:val="WW8Num81z3"/>
    <w:rsid w:val="0023506C"/>
  </w:style>
  <w:style w:type="character" w:customStyle="1" w:styleId="WW8Num81z4">
    <w:name w:val="WW8Num81z4"/>
    <w:rsid w:val="0023506C"/>
  </w:style>
  <w:style w:type="character" w:customStyle="1" w:styleId="WW8Num81z5">
    <w:name w:val="WW8Num81z5"/>
    <w:rsid w:val="0023506C"/>
  </w:style>
  <w:style w:type="character" w:customStyle="1" w:styleId="WW8Num81z6">
    <w:name w:val="WW8Num81z6"/>
    <w:rsid w:val="0023506C"/>
  </w:style>
  <w:style w:type="character" w:customStyle="1" w:styleId="WW8Num81z7">
    <w:name w:val="WW8Num81z7"/>
    <w:rsid w:val="0023506C"/>
  </w:style>
  <w:style w:type="character" w:customStyle="1" w:styleId="WW8Num81z8">
    <w:name w:val="WW8Num81z8"/>
    <w:rsid w:val="0023506C"/>
  </w:style>
  <w:style w:type="character" w:customStyle="1" w:styleId="WW8Num82z0">
    <w:name w:val="WW8Num82z0"/>
    <w:rsid w:val="0023506C"/>
  </w:style>
  <w:style w:type="character" w:customStyle="1" w:styleId="WW8Num82z1">
    <w:name w:val="WW8Num82z1"/>
    <w:rsid w:val="0023506C"/>
  </w:style>
  <w:style w:type="character" w:customStyle="1" w:styleId="WW8Num82z2">
    <w:name w:val="WW8Num82z2"/>
    <w:rsid w:val="0023506C"/>
  </w:style>
  <w:style w:type="character" w:customStyle="1" w:styleId="WW8Num82z3">
    <w:name w:val="WW8Num82z3"/>
    <w:rsid w:val="0023506C"/>
  </w:style>
  <w:style w:type="character" w:customStyle="1" w:styleId="WW8Num82z4">
    <w:name w:val="WW8Num82z4"/>
    <w:rsid w:val="0023506C"/>
  </w:style>
  <w:style w:type="character" w:customStyle="1" w:styleId="WW8Num82z5">
    <w:name w:val="WW8Num82z5"/>
    <w:rsid w:val="0023506C"/>
  </w:style>
  <w:style w:type="character" w:customStyle="1" w:styleId="WW8Num82z6">
    <w:name w:val="WW8Num82z6"/>
    <w:rsid w:val="0023506C"/>
  </w:style>
  <w:style w:type="character" w:customStyle="1" w:styleId="WW8Num82z7">
    <w:name w:val="WW8Num82z7"/>
    <w:rsid w:val="0023506C"/>
  </w:style>
  <w:style w:type="character" w:customStyle="1" w:styleId="WW8Num82z8">
    <w:name w:val="WW8Num82z8"/>
    <w:rsid w:val="0023506C"/>
  </w:style>
  <w:style w:type="character" w:customStyle="1" w:styleId="WW8Num83z0">
    <w:name w:val="WW8Num83z0"/>
    <w:rsid w:val="0023506C"/>
  </w:style>
  <w:style w:type="character" w:customStyle="1" w:styleId="WW8Num83z1">
    <w:name w:val="WW8Num83z1"/>
    <w:rsid w:val="0023506C"/>
  </w:style>
  <w:style w:type="character" w:customStyle="1" w:styleId="WW8Num83z2">
    <w:name w:val="WW8Num83z2"/>
    <w:rsid w:val="0023506C"/>
  </w:style>
  <w:style w:type="character" w:customStyle="1" w:styleId="WW8Num83z3">
    <w:name w:val="WW8Num83z3"/>
    <w:rsid w:val="0023506C"/>
  </w:style>
  <w:style w:type="character" w:customStyle="1" w:styleId="WW8Num83z4">
    <w:name w:val="WW8Num83z4"/>
    <w:rsid w:val="0023506C"/>
  </w:style>
  <w:style w:type="character" w:customStyle="1" w:styleId="WW8Num83z5">
    <w:name w:val="WW8Num83z5"/>
    <w:rsid w:val="0023506C"/>
  </w:style>
  <w:style w:type="character" w:customStyle="1" w:styleId="WW8Num83z6">
    <w:name w:val="WW8Num83z6"/>
    <w:rsid w:val="0023506C"/>
  </w:style>
  <w:style w:type="character" w:customStyle="1" w:styleId="WW8Num83z7">
    <w:name w:val="WW8Num83z7"/>
    <w:rsid w:val="0023506C"/>
  </w:style>
  <w:style w:type="character" w:customStyle="1" w:styleId="WW8Num83z8">
    <w:name w:val="WW8Num83z8"/>
    <w:rsid w:val="0023506C"/>
  </w:style>
  <w:style w:type="character" w:customStyle="1" w:styleId="WW8Num84z0">
    <w:name w:val="WW8Num84z0"/>
    <w:rsid w:val="0023506C"/>
    <w:rPr>
      <w:rFonts w:ascii="Symbol" w:hAnsi="Symbol" w:cs="Symbol" w:hint="default"/>
      <w14:shadow w14:blurRad="0" w14:dist="0" w14:dir="0" w14:sx="0" w14:sy="0" w14:kx="0" w14:ky="0" w14:algn="none">
        <w14:srgbClr w14:val="000000"/>
      </w14:shadow>
    </w:rPr>
  </w:style>
  <w:style w:type="character" w:customStyle="1" w:styleId="WW8Num84z1">
    <w:name w:val="WW8Num84z1"/>
    <w:rsid w:val="0023506C"/>
  </w:style>
  <w:style w:type="character" w:customStyle="1" w:styleId="WW8Num84z2">
    <w:name w:val="WW8Num84z2"/>
    <w:rsid w:val="0023506C"/>
  </w:style>
  <w:style w:type="character" w:customStyle="1" w:styleId="WW8Num84z3">
    <w:name w:val="WW8Num84z3"/>
    <w:rsid w:val="0023506C"/>
  </w:style>
  <w:style w:type="character" w:customStyle="1" w:styleId="WW8Num84z4">
    <w:name w:val="WW8Num84z4"/>
    <w:rsid w:val="0023506C"/>
  </w:style>
  <w:style w:type="character" w:customStyle="1" w:styleId="WW8Num84z5">
    <w:name w:val="WW8Num84z5"/>
    <w:rsid w:val="0023506C"/>
  </w:style>
  <w:style w:type="character" w:customStyle="1" w:styleId="WW8Num84z6">
    <w:name w:val="WW8Num84z6"/>
    <w:rsid w:val="0023506C"/>
  </w:style>
  <w:style w:type="character" w:customStyle="1" w:styleId="WW8Num84z7">
    <w:name w:val="WW8Num84z7"/>
    <w:rsid w:val="0023506C"/>
  </w:style>
  <w:style w:type="character" w:customStyle="1" w:styleId="WW8Num84z8">
    <w:name w:val="WW8Num84z8"/>
    <w:rsid w:val="0023506C"/>
  </w:style>
  <w:style w:type="character" w:customStyle="1" w:styleId="WW8Num85z0">
    <w:name w:val="WW8Num85z0"/>
    <w:rsid w:val="0023506C"/>
    <w:rPr>
      <w:b/>
      <w:color w:val="FF0000"/>
    </w:rPr>
  </w:style>
  <w:style w:type="character" w:customStyle="1" w:styleId="WW8Num85z1">
    <w:name w:val="WW8Num85z1"/>
    <w:rsid w:val="0023506C"/>
  </w:style>
  <w:style w:type="character" w:customStyle="1" w:styleId="WW8Num85z2">
    <w:name w:val="WW8Num85z2"/>
    <w:rsid w:val="0023506C"/>
  </w:style>
  <w:style w:type="character" w:customStyle="1" w:styleId="WW8Num85z3">
    <w:name w:val="WW8Num85z3"/>
    <w:rsid w:val="0023506C"/>
  </w:style>
  <w:style w:type="character" w:customStyle="1" w:styleId="WW8Num85z4">
    <w:name w:val="WW8Num85z4"/>
    <w:rsid w:val="0023506C"/>
  </w:style>
  <w:style w:type="character" w:customStyle="1" w:styleId="WW8Num85z5">
    <w:name w:val="WW8Num85z5"/>
    <w:rsid w:val="0023506C"/>
  </w:style>
  <w:style w:type="character" w:customStyle="1" w:styleId="WW8Num85z6">
    <w:name w:val="WW8Num85z6"/>
    <w:rsid w:val="0023506C"/>
  </w:style>
  <w:style w:type="character" w:customStyle="1" w:styleId="WW8Num85z7">
    <w:name w:val="WW8Num85z7"/>
    <w:rsid w:val="0023506C"/>
  </w:style>
  <w:style w:type="character" w:customStyle="1" w:styleId="WW8Num85z8">
    <w:name w:val="WW8Num85z8"/>
    <w:rsid w:val="0023506C"/>
  </w:style>
  <w:style w:type="character" w:customStyle="1" w:styleId="WW8Num86z0">
    <w:name w:val="WW8Num86z0"/>
    <w:rsid w:val="0023506C"/>
    <w:rPr>
      <w:rFonts w:hint="default"/>
      <w:b w:val="0"/>
      <w:color w:val="000000"/>
    </w:rPr>
  </w:style>
  <w:style w:type="character" w:customStyle="1" w:styleId="WW8Num86z1">
    <w:name w:val="WW8Num86z1"/>
    <w:rsid w:val="0023506C"/>
    <w:rPr>
      <w:rFonts w:hint="default"/>
    </w:rPr>
  </w:style>
  <w:style w:type="character" w:customStyle="1" w:styleId="WW8Num87z0">
    <w:name w:val="WW8Num87z0"/>
    <w:rsid w:val="0023506C"/>
    <w:rPr>
      <w:rFonts w:ascii="Times-Roman" w:hAnsi="Times-Roman" w:cs="Times-Roman" w:hint="default"/>
      <w:b w:val="0"/>
      <w:i/>
      <w:color w:val="auto"/>
      <w14:shadow w14:blurRad="0" w14:dist="0" w14:dir="0" w14:sx="0" w14:sy="0" w14:kx="0" w14:ky="0" w14:algn="none">
        <w14:srgbClr w14:val="000000"/>
      </w14:shadow>
    </w:rPr>
  </w:style>
  <w:style w:type="character" w:customStyle="1" w:styleId="WW8Num87z1">
    <w:name w:val="WW8Num87z1"/>
    <w:rsid w:val="0023506C"/>
  </w:style>
  <w:style w:type="character" w:customStyle="1" w:styleId="WW8Num87z2">
    <w:name w:val="WW8Num87z2"/>
    <w:rsid w:val="0023506C"/>
  </w:style>
  <w:style w:type="character" w:customStyle="1" w:styleId="WW8Num87z3">
    <w:name w:val="WW8Num87z3"/>
    <w:rsid w:val="0023506C"/>
  </w:style>
  <w:style w:type="character" w:customStyle="1" w:styleId="WW8Num87z4">
    <w:name w:val="WW8Num87z4"/>
    <w:rsid w:val="0023506C"/>
  </w:style>
  <w:style w:type="character" w:customStyle="1" w:styleId="WW8Num87z5">
    <w:name w:val="WW8Num87z5"/>
    <w:rsid w:val="0023506C"/>
  </w:style>
  <w:style w:type="character" w:customStyle="1" w:styleId="WW8Num87z6">
    <w:name w:val="WW8Num87z6"/>
    <w:rsid w:val="0023506C"/>
  </w:style>
  <w:style w:type="character" w:customStyle="1" w:styleId="WW8Num87z7">
    <w:name w:val="WW8Num87z7"/>
    <w:rsid w:val="0023506C"/>
  </w:style>
  <w:style w:type="character" w:customStyle="1" w:styleId="WW8Num87z8">
    <w:name w:val="WW8Num87z8"/>
    <w:rsid w:val="0023506C"/>
  </w:style>
  <w:style w:type="character" w:customStyle="1" w:styleId="WW8Num88z0">
    <w:name w:val="WW8Num88z0"/>
    <w:rsid w:val="0023506C"/>
  </w:style>
  <w:style w:type="character" w:customStyle="1" w:styleId="WW8Num88z1">
    <w:name w:val="WW8Num88z1"/>
    <w:rsid w:val="0023506C"/>
  </w:style>
  <w:style w:type="character" w:customStyle="1" w:styleId="WW8Num88z2">
    <w:name w:val="WW8Num88z2"/>
    <w:rsid w:val="0023506C"/>
  </w:style>
  <w:style w:type="character" w:customStyle="1" w:styleId="WW8Num88z3">
    <w:name w:val="WW8Num88z3"/>
    <w:rsid w:val="0023506C"/>
  </w:style>
  <w:style w:type="character" w:customStyle="1" w:styleId="WW8Num88z4">
    <w:name w:val="WW8Num88z4"/>
    <w:rsid w:val="0023506C"/>
  </w:style>
  <w:style w:type="character" w:customStyle="1" w:styleId="WW8Num88z5">
    <w:name w:val="WW8Num88z5"/>
    <w:rsid w:val="0023506C"/>
  </w:style>
  <w:style w:type="character" w:customStyle="1" w:styleId="WW8Num88z6">
    <w:name w:val="WW8Num88z6"/>
    <w:rsid w:val="0023506C"/>
  </w:style>
  <w:style w:type="character" w:customStyle="1" w:styleId="WW8Num88z7">
    <w:name w:val="WW8Num88z7"/>
    <w:rsid w:val="0023506C"/>
  </w:style>
  <w:style w:type="character" w:customStyle="1" w:styleId="WW8Num88z8">
    <w:name w:val="WW8Num88z8"/>
    <w:rsid w:val="0023506C"/>
  </w:style>
  <w:style w:type="character" w:customStyle="1" w:styleId="WW8Num89z0">
    <w:name w:val="WW8Num89z0"/>
    <w:rsid w:val="0023506C"/>
  </w:style>
  <w:style w:type="character" w:customStyle="1" w:styleId="WW8Num89z1">
    <w:name w:val="WW8Num89z1"/>
    <w:rsid w:val="0023506C"/>
  </w:style>
  <w:style w:type="character" w:customStyle="1" w:styleId="WW8Num89z2">
    <w:name w:val="WW8Num89z2"/>
    <w:rsid w:val="0023506C"/>
  </w:style>
  <w:style w:type="character" w:customStyle="1" w:styleId="WW8Num89z3">
    <w:name w:val="WW8Num89z3"/>
    <w:rsid w:val="0023506C"/>
  </w:style>
  <w:style w:type="character" w:customStyle="1" w:styleId="WW8Num89z4">
    <w:name w:val="WW8Num89z4"/>
    <w:rsid w:val="0023506C"/>
  </w:style>
  <w:style w:type="character" w:customStyle="1" w:styleId="WW8Num89z5">
    <w:name w:val="WW8Num89z5"/>
    <w:rsid w:val="0023506C"/>
  </w:style>
  <w:style w:type="character" w:customStyle="1" w:styleId="WW8Num89z6">
    <w:name w:val="WW8Num89z6"/>
    <w:rsid w:val="0023506C"/>
  </w:style>
  <w:style w:type="character" w:customStyle="1" w:styleId="WW8Num89z7">
    <w:name w:val="WW8Num89z7"/>
    <w:rsid w:val="0023506C"/>
  </w:style>
  <w:style w:type="character" w:customStyle="1" w:styleId="WW8Num89z8">
    <w:name w:val="WW8Num89z8"/>
    <w:rsid w:val="0023506C"/>
  </w:style>
  <w:style w:type="character" w:customStyle="1" w:styleId="WW8Num90z0">
    <w:name w:val="WW8Num90z0"/>
    <w:rsid w:val="0023506C"/>
  </w:style>
  <w:style w:type="character" w:customStyle="1" w:styleId="WW8Num90z1">
    <w:name w:val="WW8Num90z1"/>
    <w:rsid w:val="0023506C"/>
    <w:rPr>
      <w:rFonts w:ascii="Times-Roman" w:hAnsi="Times-Roman" w:cs="Times-Roman" w:hint="default"/>
      <w:b w:val="0"/>
      <w14:shadow w14:blurRad="0" w14:dist="0" w14:dir="0" w14:sx="0" w14:sy="0" w14:kx="0" w14:ky="0" w14:algn="none">
        <w14:srgbClr w14:val="000000"/>
      </w14:shadow>
    </w:rPr>
  </w:style>
  <w:style w:type="character" w:customStyle="1" w:styleId="WW8Num90z2">
    <w:name w:val="WW8Num90z2"/>
    <w:rsid w:val="0023506C"/>
  </w:style>
  <w:style w:type="character" w:customStyle="1" w:styleId="WW8Num90z3">
    <w:name w:val="WW8Num90z3"/>
    <w:rsid w:val="0023506C"/>
  </w:style>
  <w:style w:type="character" w:customStyle="1" w:styleId="WW8Num90z4">
    <w:name w:val="WW8Num90z4"/>
    <w:rsid w:val="0023506C"/>
  </w:style>
  <w:style w:type="character" w:customStyle="1" w:styleId="WW8Num90z5">
    <w:name w:val="WW8Num90z5"/>
    <w:rsid w:val="0023506C"/>
  </w:style>
  <w:style w:type="character" w:customStyle="1" w:styleId="WW8Num90z6">
    <w:name w:val="WW8Num90z6"/>
    <w:rsid w:val="0023506C"/>
  </w:style>
  <w:style w:type="character" w:customStyle="1" w:styleId="WW8Num90z7">
    <w:name w:val="WW8Num90z7"/>
    <w:rsid w:val="0023506C"/>
  </w:style>
  <w:style w:type="character" w:customStyle="1" w:styleId="WW8Num90z8">
    <w:name w:val="WW8Num90z8"/>
    <w:rsid w:val="0023506C"/>
  </w:style>
  <w:style w:type="character" w:customStyle="1" w:styleId="WW8Num91z0">
    <w:name w:val="WW8Num91z0"/>
    <w:rsid w:val="0023506C"/>
  </w:style>
  <w:style w:type="character" w:customStyle="1" w:styleId="WW8Num91z1">
    <w:name w:val="WW8Num91z1"/>
    <w:rsid w:val="0023506C"/>
  </w:style>
  <w:style w:type="character" w:customStyle="1" w:styleId="WW8Num91z2">
    <w:name w:val="WW8Num91z2"/>
    <w:rsid w:val="0023506C"/>
  </w:style>
  <w:style w:type="character" w:customStyle="1" w:styleId="WW8Num91z3">
    <w:name w:val="WW8Num91z3"/>
    <w:rsid w:val="0023506C"/>
  </w:style>
  <w:style w:type="character" w:customStyle="1" w:styleId="WW8Num91z4">
    <w:name w:val="WW8Num91z4"/>
    <w:rsid w:val="0023506C"/>
  </w:style>
  <w:style w:type="character" w:customStyle="1" w:styleId="WW8Num91z5">
    <w:name w:val="WW8Num91z5"/>
    <w:rsid w:val="0023506C"/>
  </w:style>
  <w:style w:type="character" w:customStyle="1" w:styleId="WW8Num91z6">
    <w:name w:val="WW8Num91z6"/>
    <w:rsid w:val="0023506C"/>
  </w:style>
  <w:style w:type="character" w:customStyle="1" w:styleId="WW8Num91z7">
    <w:name w:val="WW8Num91z7"/>
    <w:rsid w:val="0023506C"/>
  </w:style>
  <w:style w:type="character" w:customStyle="1" w:styleId="WW8Num91z8">
    <w:name w:val="WW8Num91z8"/>
    <w:rsid w:val="0023506C"/>
  </w:style>
  <w:style w:type="character" w:customStyle="1" w:styleId="WW8Num92z0">
    <w:name w:val="WW8Num92z0"/>
    <w:rsid w:val="0023506C"/>
  </w:style>
  <w:style w:type="character" w:customStyle="1" w:styleId="WW8Num92z1">
    <w:name w:val="WW8Num92z1"/>
    <w:rsid w:val="0023506C"/>
    <w:rPr>
      <w:rFonts w:ascii="Times-Roman" w:hAnsi="Times-Roman" w:cs="Times-Roman" w:hint="default"/>
      <w:b w:val="0"/>
      <w14:shadow w14:blurRad="0" w14:dist="0" w14:dir="0" w14:sx="0" w14:sy="0" w14:kx="0" w14:ky="0" w14:algn="none">
        <w14:srgbClr w14:val="000000"/>
      </w14:shadow>
    </w:rPr>
  </w:style>
  <w:style w:type="character" w:customStyle="1" w:styleId="WW8Num92z2">
    <w:name w:val="WW8Num92z2"/>
    <w:rsid w:val="0023506C"/>
  </w:style>
  <w:style w:type="character" w:customStyle="1" w:styleId="WW8Num92z3">
    <w:name w:val="WW8Num92z3"/>
    <w:rsid w:val="0023506C"/>
  </w:style>
  <w:style w:type="character" w:customStyle="1" w:styleId="WW8Num92z4">
    <w:name w:val="WW8Num92z4"/>
    <w:rsid w:val="0023506C"/>
  </w:style>
  <w:style w:type="character" w:customStyle="1" w:styleId="WW8Num92z5">
    <w:name w:val="WW8Num92z5"/>
    <w:rsid w:val="0023506C"/>
  </w:style>
  <w:style w:type="character" w:customStyle="1" w:styleId="WW8Num92z6">
    <w:name w:val="WW8Num92z6"/>
    <w:rsid w:val="0023506C"/>
  </w:style>
  <w:style w:type="character" w:customStyle="1" w:styleId="WW8Num92z7">
    <w:name w:val="WW8Num92z7"/>
    <w:rsid w:val="0023506C"/>
  </w:style>
  <w:style w:type="character" w:customStyle="1" w:styleId="WW8Num92z8">
    <w:name w:val="WW8Num92z8"/>
    <w:rsid w:val="0023506C"/>
  </w:style>
  <w:style w:type="character" w:customStyle="1" w:styleId="WW8Num93z0">
    <w:name w:val="WW8Num93z0"/>
    <w:rsid w:val="0023506C"/>
  </w:style>
  <w:style w:type="character" w:customStyle="1" w:styleId="WW8Num93z1">
    <w:name w:val="WW8Num93z1"/>
    <w:rsid w:val="0023506C"/>
  </w:style>
  <w:style w:type="character" w:customStyle="1" w:styleId="WW8Num93z2">
    <w:name w:val="WW8Num93z2"/>
    <w:rsid w:val="0023506C"/>
  </w:style>
  <w:style w:type="character" w:customStyle="1" w:styleId="WW8Num93z3">
    <w:name w:val="WW8Num93z3"/>
    <w:rsid w:val="0023506C"/>
  </w:style>
  <w:style w:type="character" w:customStyle="1" w:styleId="WW8Num93z4">
    <w:name w:val="WW8Num93z4"/>
    <w:rsid w:val="0023506C"/>
  </w:style>
  <w:style w:type="character" w:customStyle="1" w:styleId="WW8Num93z5">
    <w:name w:val="WW8Num93z5"/>
    <w:rsid w:val="0023506C"/>
  </w:style>
  <w:style w:type="character" w:customStyle="1" w:styleId="WW8Num93z6">
    <w:name w:val="WW8Num93z6"/>
    <w:rsid w:val="0023506C"/>
  </w:style>
  <w:style w:type="character" w:customStyle="1" w:styleId="WW8Num93z7">
    <w:name w:val="WW8Num93z7"/>
    <w:rsid w:val="0023506C"/>
  </w:style>
  <w:style w:type="character" w:customStyle="1" w:styleId="WW8Num93z8">
    <w:name w:val="WW8Num93z8"/>
    <w:rsid w:val="0023506C"/>
  </w:style>
  <w:style w:type="character" w:customStyle="1" w:styleId="WW8Num94z0">
    <w:name w:val="WW8Num94z0"/>
    <w:rsid w:val="0023506C"/>
    <w:rPr>
      <w:color w:val="auto"/>
    </w:rPr>
  </w:style>
  <w:style w:type="character" w:customStyle="1" w:styleId="WW8Num94z1">
    <w:name w:val="WW8Num94z1"/>
    <w:rsid w:val="0023506C"/>
  </w:style>
  <w:style w:type="character" w:customStyle="1" w:styleId="WW8Num94z2">
    <w:name w:val="WW8Num94z2"/>
    <w:rsid w:val="0023506C"/>
  </w:style>
  <w:style w:type="character" w:customStyle="1" w:styleId="WW8Num94z3">
    <w:name w:val="WW8Num94z3"/>
    <w:rsid w:val="0023506C"/>
  </w:style>
  <w:style w:type="character" w:customStyle="1" w:styleId="WW8Num94z4">
    <w:name w:val="WW8Num94z4"/>
    <w:rsid w:val="0023506C"/>
  </w:style>
  <w:style w:type="character" w:customStyle="1" w:styleId="WW8Num94z5">
    <w:name w:val="WW8Num94z5"/>
    <w:rsid w:val="0023506C"/>
  </w:style>
  <w:style w:type="character" w:customStyle="1" w:styleId="WW8Num94z6">
    <w:name w:val="WW8Num94z6"/>
    <w:rsid w:val="0023506C"/>
  </w:style>
  <w:style w:type="character" w:customStyle="1" w:styleId="WW8Num94z7">
    <w:name w:val="WW8Num94z7"/>
    <w:rsid w:val="0023506C"/>
  </w:style>
  <w:style w:type="character" w:customStyle="1" w:styleId="WW8Num94z8">
    <w:name w:val="WW8Num94z8"/>
    <w:rsid w:val="0023506C"/>
  </w:style>
  <w:style w:type="character" w:customStyle="1" w:styleId="WW8Num95z0">
    <w:name w:val="WW8Num95z0"/>
    <w:rsid w:val="0023506C"/>
  </w:style>
  <w:style w:type="character" w:customStyle="1" w:styleId="WW8Num95z1">
    <w:name w:val="WW8Num95z1"/>
    <w:rsid w:val="0023506C"/>
    <w:rPr>
      <w:rFonts w:hint="default"/>
      <w:color w:val="000000"/>
    </w:rPr>
  </w:style>
  <w:style w:type="character" w:customStyle="1" w:styleId="WW8Num95z2">
    <w:name w:val="WW8Num95z2"/>
    <w:rsid w:val="0023506C"/>
  </w:style>
  <w:style w:type="character" w:customStyle="1" w:styleId="WW8Num95z3">
    <w:name w:val="WW8Num95z3"/>
    <w:rsid w:val="0023506C"/>
  </w:style>
  <w:style w:type="character" w:customStyle="1" w:styleId="WW8Num95z4">
    <w:name w:val="WW8Num95z4"/>
    <w:rsid w:val="0023506C"/>
  </w:style>
  <w:style w:type="character" w:customStyle="1" w:styleId="WW8Num95z5">
    <w:name w:val="WW8Num95z5"/>
    <w:rsid w:val="0023506C"/>
  </w:style>
  <w:style w:type="character" w:customStyle="1" w:styleId="WW8Num95z6">
    <w:name w:val="WW8Num95z6"/>
    <w:rsid w:val="0023506C"/>
  </w:style>
  <w:style w:type="character" w:customStyle="1" w:styleId="WW8Num95z7">
    <w:name w:val="WW8Num95z7"/>
    <w:rsid w:val="0023506C"/>
  </w:style>
  <w:style w:type="character" w:customStyle="1" w:styleId="WW8Num95z8">
    <w:name w:val="WW8Num95z8"/>
    <w:rsid w:val="0023506C"/>
  </w:style>
  <w:style w:type="character" w:customStyle="1" w:styleId="WW8Num96z0">
    <w:name w:val="WW8Num96z0"/>
    <w:rsid w:val="0023506C"/>
  </w:style>
  <w:style w:type="character" w:customStyle="1" w:styleId="WW8Num96z1">
    <w:name w:val="WW8Num96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96z2">
    <w:name w:val="WW8Num96z2"/>
    <w:rsid w:val="0023506C"/>
  </w:style>
  <w:style w:type="character" w:customStyle="1" w:styleId="WW8Num96z3">
    <w:name w:val="WW8Num96z3"/>
    <w:rsid w:val="0023506C"/>
  </w:style>
  <w:style w:type="character" w:customStyle="1" w:styleId="WW8Num96z4">
    <w:name w:val="WW8Num96z4"/>
    <w:rsid w:val="0023506C"/>
  </w:style>
  <w:style w:type="character" w:customStyle="1" w:styleId="WW8Num96z5">
    <w:name w:val="WW8Num96z5"/>
    <w:rsid w:val="0023506C"/>
  </w:style>
  <w:style w:type="character" w:customStyle="1" w:styleId="WW8Num96z6">
    <w:name w:val="WW8Num96z6"/>
    <w:rsid w:val="0023506C"/>
  </w:style>
  <w:style w:type="character" w:customStyle="1" w:styleId="WW8Num96z7">
    <w:name w:val="WW8Num96z7"/>
    <w:rsid w:val="0023506C"/>
  </w:style>
  <w:style w:type="character" w:customStyle="1" w:styleId="WW8Num96z8">
    <w:name w:val="WW8Num96z8"/>
    <w:rsid w:val="0023506C"/>
  </w:style>
  <w:style w:type="character" w:customStyle="1" w:styleId="WW8Num97z0">
    <w:name w:val="WW8Num97z0"/>
    <w:rsid w:val="0023506C"/>
    <w:rPr>
      <w:rFonts w:eastAsia="Cambria"/>
      <w:color w:val="FF0000"/>
      <w:lang w:eastAsia="pl-PL"/>
    </w:rPr>
  </w:style>
  <w:style w:type="character" w:customStyle="1" w:styleId="WW8Num97z1">
    <w:name w:val="WW8Num97z1"/>
    <w:rsid w:val="0023506C"/>
  </w:style>
  <w:style w:type="character" w:customStyle="1" w:styleId="WW8Num97z2">
    <w:name w:val="WW8Num97z2"/>
    <w:rsid w:val="0023506C"/>
  </w:style>
  <w:style w:type="character" w:customStyle="1" w:styleId="WW8Num97z3">
    <w:name w:val="WW8Num97z3"/>
    <w:rsid w:val="0023506C"/>
  </w:style>
  <w:style w:type="character" w:customStyle="1" w:styleId="WW8Num97z4">
    <w:name w:val="WW8Num97z4"/>
    <w:rsid w:val="0023506C"/>
  </w:style>
  <w:style w:type="character" w:customStyle="1" w:styleId="WW8Num97z5">
    <w:name w:val="WW8Num97z5"/>
    <w:rsid w:val="0023506C"/>
  </w:style>
  <w:style w:type="character" w:customStyle="1" w:styleId="WW8Num97z6">
    <w:name w:val="WW8Num97z6"/>
    <w:rsid w:val="0023506C"/>
  </w:style>
  <w:style w:type="character" w:customStyle="1" w:styleId="WW8Num97z7">
    <w:name w:val="WW8Num97z7"/>
    <w:rsid w:val="0023506C"/>
  </w:style>
  <w:style w:type="character" w:customStyle="1" w:styleId="WW8Num97z8">
    <w:name w:val="WW8Num97z8"/>
    <w:rsid w:val="0023506C"/>
  </w:style>
  <w:style w:type="character" w:customStyle="1" w:styleId="WW8Num98z0">
    <w:name w:val="WW8Num98z0"/>
    <w:rsid w:val="0023506C"/>
  </w:style>
  <w:style w:type="character" w:customStyle="1" w:styleId="WW8Num98z1">
    <w:name w:val="WW8Num98z1"/>
    <w:rsid w:val="0023506C"/>
  </w:style>
  <w:style w:type="character" w:customStyle="1" w:styleId="WW8Num98z2">
    <w:name w:val="WW8Num98z2"/>
    <w:rsid w:val="0023506C"/>
  </w:style>
  <w:style w:type="character" w:customStyle="1" w:styleId="WW8Num98z3">
    <w:name w:val="WW8Num98z3"/>
    <w:rsid w:val="0023506C"/>
  </w:style>
  <w:style w:type="character" w:customStyle="1" w:styleId="WW8Num98z4">
    <w:name w:val="WW8Num98z4"/>
    <w:rsid w:val="0023506C"/>
  </w:style>
  <w:style w:type="character" w:customStyle="1" w:styleId="WW8Num98z5">
    <w:name w:val="WW8Num98z5"/>
    <w:rsid w:val="0023506C"/>
  </w:style>
  <w:style w:type="character" w:customStyle="1" w:styleId="WW8Num98z6">
    <w:name w:val="WW8Num98z6"/>
    <w:rsid w:val="0023506C"/>
  </w:style>
  <w:style w:type="character" w:customStyle="1" w:styleId="WW8Num98z7">
    <w:name w:val="WW8Num98z7"/>
    <w:rsid w:val="0023506C"/>
  </w:style>
  <w:style w:type="character" w:customStyle="1" w:styleId="WW8Num98z8">
    <w:name w:val="WW8Num98z8"/>
    <w:rsid w:val="0023506C"/>
  </w:style>
  <w:style w:type="character" w:customStyle="1" w:styleId="WW8Num99z0">
    <w:name w:val="WW8Num99z0"/>
    <w:rsid w:val="0023506C"/>
    <w:rPr>
      <w:b/>
    </w:rPr>
  </w:style>
  <w:style w:type="character" w:customStyle="1" w:styleId="WW8Num99z1">
    <w:name w:val="WW8Num99z1"/>
    <w:rsid w:val="0023506C"/>
  </w:style>
  <w:style w:type="character" w:customStyle="1" w:styleId="WW8Num99z2">
    <w:name w:val="WW8Num99z2"/>
    <w:rsid w:val="0023506C"/>
  </w:style>
  <w:style w:type="character" w:customStyle="1" w:styleId="WW8Num99z3">
    <w:name w:val="WW8Num99z3"/>
    <w:rsid w:val="0023506C"/>
  </w:style>
  <w:style w:type="character" w:customStyle="1" w:styleId="WW8Num99z4">
    <w:name w:val="WW8Num99z4"/>
    <w:rsid w:val="0023506C"/>
  </w:style>
  <w:style w:type="character" w:customStyle="1" w:styleId="WW8Num99z5">
    <w:name w:val="WW8Num99z5"/>
    <w:rsid w:val="0023506C"/>
  </w:style>
  <w:style w:type="character" w:customStyle="1" w:styleId="WW8Num99z6">
    <w:name w:val="WW8Num99z6"/>
    <w:rsid w:val="0023506C"/>
  </w:style>
  <w:style w:type="character" w:customStyle="1" w:styleId="WW8Num99z7">
    <w:name w:val="WW8Num99z7"/>
    <w:rsid w:val="0023506C"/>
  </w:style>
  <w:style w:type="character" w:customStyle="1" w:styleId="WW8Num99z8">
    <w:name w:val="WW8Num99z8"/>
    <w:rsid w:val="0023506C"/>
  </w:style>
  <w:style w:type="character" w:customStyle="1" w:styleId="WW8Num100z0">
    <w:name w:val="WW8Num100z0"/>
    <w:rsid w:val="0023506C"/>
  </w:style>
  <w:style w:type="character" w:customStyle="1" w:styleId="WW8Num100z1">
    <w:name w:val="WW8Num100z1"/>
    <w:rsid w:val="0023506C"/>
    <w:rPr>
      <w:rFonts w:ascii="Times-Roman" w:hAnsi="Times-Roman" w:cs="Times-Roman" w:hint="default"/>
      <w:b w:val="0"/>
      <w:i/>
      <w:color w:val="auto"/>
      <w14:shadow w14:blurRad="0" w14:dist="0" w14:dir="0" w14:sx="0" w14:sy="0" w14:kx="0" w14:ky="0" w14:algn="none">
        <w14:srgbClr w14:val="000000"/>
      </w14:shadow>
    </w:rPr>
  </w:style>
  <w:style w:type="character" w:customStyle="1" w:styleId="WW8Num100z2">
    <w:name w:val="WW8Num100z2"/>
    <w:rsid w:val="0023506C"/>
  </w:style>
  <w:style w:type="character" w:customStyle="1" w:styleId="WW8Num100z3">
    <w:name w:val="WW8Num100z3"/>
    <w:rsid w:val="0023506C"/>
  </w:style>
  <w:style w:type="character" w:customStyle="1" w:styleId="WW8Num100z4">
    <w:name w:val="WW8Num100z4"/>
    <w:rsid w:val="0023506C"/>
  </w:style>
  <w:style w:type="character" w:customStyle="1" w:styleId="WW8Num100z5">
    <w:name w:val="WW8Num100z5"/>
    <w:rsid w:val="0023506C"/>
  </w:style>
  <w:style w:type="character" w:customStyle="1" w:styleId="WW8Num100z6">
    <w:name w:val="WW8Num100z6"/>
    <w:rsid w:val="0023506C"/>
  </w:style>
  <w:style w:type="character" w:customStyle="1" w:styleId="WW8Num100z7">
    <w:name w:val="WW8Num100z7"/>
    <w:rsid w:val="0023506C"/>
  </w:style>
  <w:style w:type="character" w:customStyle="1" w:styleId="WW8Num100z8">
    <w:name w:val="WW8Num100z8"/>
    <w:rsid w:val="0023506C"/>
  </w:style>
  <w:style w:type="character" w:customStyle="1" w:styleId="WW8Num101z0">
    <w:name w:val="WW8Num101z0"/>
    <w:rsid w:val="0023506C"/>
    <w:rPr>
      <w:color w:val="000000"/>
      <w:lang w:eastAsia="pl-PL"/>
    </w:rPr>
  </w:style>
  <w:style w:type="character" w:customStyle="1" w:styleId="WW8Num102z0">
    <w:name w:val="WW8Num102z0"/>
    <w:rsid w:val="0023506C"/>
  </w:style>
  <w:style w:type="character" w:customStyle="1" w:styleId="WW8Num102z1">
    <w:name w:val="WW8Num102z1"/>
    <w:rsid w:val="0023506C"/>
  </w:style>
  <w:style w:type="character" w:customStyle="1" w:styleId="WW8Num102z2">
    <w:name w:val="WW8Num102z2"/>
    <w:rsid w:val="0023506C"/>
  </w:style>
  <w:style w:type="character" w:customStyle="1" w:styleId="WW8Num102z3">
    <w:name w:val="WW8Num102z3"/>
    <w:rsid w:val="0023506C"/>
  </w:style>
  <w:style w:type="character" w:customStyle="1" w:styleId="WW8Num102z4">
    <w:name w:val="WW8Num102z4"/>
    <w:rsid w:val="0023506C"/>
  </w:style>
  <w:style w:type="character" w:customStyle="1" w:styleId="WW8Num102z5">
    <w:name w:val="WW8Num102z5"/>
    <w:rsid w:val="0023506C"/>
  </w:style>
  <w:style w:type="character" w:customStyle="1" w:styleId="WW8Num102z6">
    <w:name w:val="WW8Num102z6"/>
    <w:rsid w:val="0023506C"/>
  </w:style>
  <w:style w:type="character" w:customStyle="1" w:styleId="WW8Num102z7">
    <w:name w:val="WW8Num102z7"/>
    <w:rsid w:val="0023506C"/>
  </w:style>
  <w:style w:type="character" w:customStyle="1" w:styleId="WW8Num102z8">
    <w:name w:val="WW8Num102z8"/>
    <w:rsid w:val="0023506C"/>
  </w:style>
  <w:style w:type="character" w:customStyle="1" w:styleId="WW8Num103z0">
    <w:name w:val="WW8Num103z0"/>
    <w:rsid w:val="0023506C"/>
    <w:rPr>
      <w:rFonts w:ascii="Times-Roman" w:hAnsi="Times-Roman" w:cs="Times-Roman" w:hint="default"/>
      <w:b w:val="0"/>
      <w14:shadow w14:blurRad="0" w14:dist="0" w14:dir="0" w14:sx="0" w14:sy="0" w14:kx="0" w14:ky="0" w14:algn="none">
        <w14:srgbClr w14:val="000000"/>
      </w14:shadow>
    </w:rPr>
  </w:style>
  <w:style w:type="character" w:customStyle="1" w:styleId="WW8Num103z1">
    <w:name w:val="WW8Num103z1"/>
    <w:rsid w:val="0023506C"/>
  </w:style>
  <w:style w:type="character" w:customStyle="1" w:styleId="WW8Num103z2">
    <w:name w:val="WW8Num103z2"/>
    <w:rsid w:val="0023506C"/>
  </w:style>
  <w:style w:type="character" w:customStyle="1" w:styleId="WW8Num103z3">
    <w:name w:val="WW8Num103z3"/>
    <w:rsid w:val="0023506C"/>
  </w:style>
  <w:style w:type="character" w:customStyle="1" w:styleId="WW8Num103z4">
    <w:name w:val="WW8Num103z4"/>
    <w:rsid w:val="0023506C"/>
  </w:style>
  <w:style w:type="character" w:customStyle="1" w:styleId="WW8Num103z5">
    <w:name w:val="WW8Num103z5"/>
    <w:rsid w:val="0023506C"/>
  </w:style>
  <w:style w:type="character" w:customStyle="1" w:styleId="WW8Num103z6">
    <w:name w:val="WW8Num103z6"/>
    <w:rsid w:val="0023506C"/>
  </w:style>
  <w:style w:type="character" w:customStyle="1" w:styleId="WW8Num103z7">
    <w:name w:val="WW8Num103z7"/>
    <w:rsid w:val="0023506C"/>
  </w:style>
  <w:style w:type="character" w:customStyle="1" w:styleId="WW8Num103z8">
    <w:name w:val="WW8Num103z8"/>
    <w:rsid w:val="0023506C"/>
  </w:style>
  <w:style w:type="character" w:customStyle="1" w:styleId="WW8Num104z0">
    <w:name w:val="WW8Num104z0"/>
    <w:rsid w:val="0023506C"/>
    <w:rPr>
      <w:rFonts w:ascii="Times-Roman" w:hAnsi="Times-Roman" w:cs="Times-Roman" w:hint="default"/>
      <w14:shadow w14:blurRad="0" w14:dist="0" w14:dir="0" w14:sx="0" w14:sy="0" w14:kx="0" w14:ky="0" w14:algn="none">
        <w14:srgbClr w14:val="000000"/>
      </w14:shadow>
    </w:rPr>
  </w:style>
  <w:style w:type="character" w:customStyle="1" w:styleId="WW8Num104z1">
    <w:name w:val="WW8Num104z1"/>
    <w:rsid w:val="0023506C"/>
  </w:style>
  <w:style w:type="character" w:customStyle="1" w:styleId="WW8Num104z2">
    <w:name w:val="WW8Num104z2"/>
    <w:rsid w:val="0023506C"/>
  </w:style>
  <w:style w:type="character" w:customStyle="1" w:styleId="WW8Num104z3">
    <w:name w:val="WW8Num104z3"/>
    <w:rsid w:val="0023506C"/>
  </w:style>
  <w:style w:type="character" w:customStyle="1" w:styleId="WW8Num104z4">
    <w:name w:val="WW8Num104z4"/>
    <w:rsid w:val="0023506C"/>
  </w:style>
  <w:style w:type="character" w:customStyle="1" w:styleId="WW8Num104z5">
    <w:name w:val="WW8Num104z5"/>
    <w:rsid w:val="0023506C"/>
  </w:style>
  <w:style w:type="character" w:customStyle="1" w:styleId="WW8Num104z6">
    <w:name w:val="WW8Num104z6"/>
    <w:rsid w:val="0023506C"/>
  </w:style>
  <w:style w:type="character" w:customStyle="1" w:styleId="WW8Num104z7">
    <w:name w:val="WW8Num104z7"/>
    <w:rsid w:val="0023506C"/>
  </w:style>
  <w:style w:type="character" w:customStyle="1" w:styleId="WW8Num104z8">
    <w:name w:val="WW8Num104z8"/>
    <w:rsid w:val="0023506C"/>
  </w:style>
  <w:style w:type="character" w:customStyle="1" w:styleId="WW8Num105z0">
    <w:name w:val="WW8Num105z0"/>
    <w:rsid w:val="0023506C"/>
  </w:style>
  <w:style w:type="character" w:customStyle="1" w:styleId="WW8Num105z1">
    <w:name w:val="WW8Num105z1"/>
    <w:rsid w:val="0023506C"/>
  </w:style>
  <w:style w:type="character" w:customStyle="1" w:styleId="WW8Num105z2">
    <w:name w:val="WW8Num105z2"/>
    <w:rsid w:val="0023506C"/>
  </w:style>
  <w:style w:type="character" w:customStyle="1" w:styleId="WW8Num105z3">
    <w:name w:val="WW8Num105z3"/>
    <w:rsid w:val="0023506C"/>
  </w:style>
  <w:style w:type="character" w:customStyle="1" w:styleId="WW8Num105z4">
    <w:name w:val="WW8Num105z4"/>
    <w:rsid w:val="0023506C"/>
  </w:style>
  <w:style w:type="character" w:customStyle="1" w:styleId="WW8Num105z5">
    <w:name w:val="WW8Num105z5"/>
    <w:rsid w:val="0023506C"/>
  </w:style>
  <w:style w:type="character" w:customStyle="1" w:styleId="WW8Num105z6">
    <w:name w:val="WW8Num105z6"/>
    <w:rsid w:val="0023506C"/>
  </w:style>
  <w:style w:type="character" w:customStyle="1" w:styleId="WW8Num105z7">
    <w:name w:val="WW8Num105z7"/>
    <w:rsid w:val="0023506C"/>
  </w:style>
  <w:style w:type="character" w:customStyle="1" w:styleId="WW8Num105z8">
    <w:name w:val="WW8Num105z8"/>
    <w:rsid w:val="0023506C"/>
  </w:style>
  <w:style w:type="character" w:customStyle="1" w:styleId="WW8Num106z0">
    <w:name w:val="WW8Num106z0"/>
    <w:rsid w:val="0023506C"/>
  </w:style>
  <w:style w:type="character" w:customStyle="1" w:styleId="WW8Num106z1">
    <w:name w:val="WW8Num106z1"/>
    <w:rsid w:val="0023506C"/>
    <w:rPr>
      <w:rFonts w:ascii="Times-Roman" w:hAnsi="Times-Roman" w:cs="Times-Roman" w:hint="default"/>
      <w:b w:val="0"/>
      <w:i/>
      <w:strike w:val="0"/>
      <w:dstrike w:val="0"/>
      <w:color w:val="auto"/>
      <w:lang w:eastAsia="pl-PL"/>
      <w14:shadow w14:blurRad="0" w14:dist="0" w14:dir="0" w14:sx="0" w14:sy="0" w14:kx="0" w14:ky="0" w14:algn="none">
        <w14:srgbClr w14:val="000000"/>
      </w14:shadow>
    </w:rPr>
  </w:style>
  <w:style w:type="character" w:customStyle="1" w:styleId="WW8Num106z2">
    <w:name w:val="WW8Num106z2"/>
    <w:rsid w:val="0023506C"/>
  </w:style>
  <w:style w:type="character" w:customStyle="1" w:styleId="WW8Num106z3">
    <w:name w:val="WW8Num106z3"/>
    <w:rsid w:val="0023506C"/>
  </w:style>
  <w:style w:type="character" w:customStyle="1" w:styleId="WW8Num106z4">
    <w:name w:val="WW8Num106z4"/>
    <w:rsid w:val="0023506C"/>
  </w:style>
  <w:style w:type="character" w:customStyle="1" w:styleId="WW8Num106z5">
    <w:name w:val="WW8Num106z5"/>
    <w:rsid w:val="0023506C"/>
  </w:style>
  <w:style w:type="character" w:customStyle="1" w:styleId="WW8Num106z6">
    <w:name w:val="WW8Num106z6"/>
    <w:rsid w:val="0023506C"/>
  </w:style>
  <w:style w:type="character" w:customStyle="1" w:styleId="WW8Num106z7">
    <w:name w:val="WW8Num106z7"/>
    <w:rsid w:val="0023506C"/>
  </w:style>
  <w:style w:type="character" w:customStyle="1" w:styleId="WW8Num106z8">
    <w:name w:val="WW8Num106z8"/>
    <w:rsid w:val="0023506C"/>
  </w:style>
  <w:style w:type="character" w:customStyle="1" w:styleId="WW8Num107z0">
    <w:name w:val="WW8Num107z0"/>
    <w:rsid w:val="0023506C"/>
    <w:rPr>
      <w:rFonts w:eastAsia="Arial Unicode MS"/>
      <w:b w:val="0"/>
      <w:bCs/>
      <w:i/>
    </w:rPr>
  </w:style>
  <w:style w:type="character" w:customStyle="1" w:styleId="WW8Num107z1">
    <w:name w:val="WW8Num107z1"/>
    <w:rsid w:val="0023506C"/>
    <w:rPr>
      <w:rFonts w:hint="default"/>
      <w:color w:val="000000"/>
    </w:rPr>
  </w:style>
  <w:style w:type="character" w:customStyle="1" w:styleId="WW8Num107z2">
    <w:name w:val="WW8Num107z2"/>
    <w:rsid w:val="0023506C"/>
  </w:style>
  <w:style w:type="character" w:customStyle="1" w:styleId="WW8Num107z3">
    <w:name w:val="WW8Num107z3"/>
    <w:rsid w:val="0023506C"/>
  </w:style>
  <w:style w:type="character" w:customStyle="1" w:styleId="WW8Num107z4">
    <w:name w:val="WW8Num107z4"/>
    <w:rsid w:val="0023506C"/>
  </w:style>
  <w:style w:type="character" w:customStyle="1" w:styleId="WW8Num107z5">
    <w:name w:val="WW8Num107z5"/>
    <w:rsid w:val="0023506C"/>
  </w:style>
  <w:style w:type="character" w:customStyle="1" w:styleId="WW8Num107z6">
    <w:name w:val="WW8Num107z6"/>
    <w:rsid w:val="0023506C"/>
  </w:style>
  <w:style w:type="character" w:customStyle="1" w:styleId="WW8Num107z7">
    <w:name w:val="WW8Num107z7"/>
    <w:rsid w:val="0023506C"/>
  </w:style>
  <w:style w:type="character" w:customStyle="1" w:styleId="WW8Num107z8">
    <w:name w:val="WW8Num107z8"/>
    <w:rsid w:val="0023506C"/>
  </w:style>
  <w:style w:type="character" w:customStyle="1" w:styleId="WW8Num108z0">
    <w:name w:val="WW8Num108z0"/>
    <w:rsid w:val="0023506C"/>
    <w:rPr>
      <w:rFonts w:eastAsia="Calibri" w:hint="default"/>
      <w:i w:val="0"/>
      <w:strike w:val="0"/>
      <w:dstrike w:val="0"/>
      <w:color w:val="auto"/>
      <w:kern w:val="2"/>
      <w:lang w:eastAsia="pl-PL"/>
    </w:rPr>
  </w:style>
  <w:style w:type="character" w:customStyle="1" w:styleId="WW8Num108z1">
    <w:name w:val="WW8Num108z1"/>
    <w:rsid w:val="0023506C"/>
  </w:style>
  <w:style w:type="character" w:customStyle="1" w:styleId="WW8Num108z2">
    <w:name w:val="WW8Num108z2"/>
    <w:rsid w:val="0023506C"/>
  </w:style>
  <w:style w:type="character" w:customStyle="1" w:styleId="WW8Num108z3">
    <w:name w:val="WW8Num108z3"/>
    <w:rsid w:val="0023506C"/>
  </w:style>
  <w:style w:type="character" w:customStyle="1" w:styleId="WW8Num108z4">
    <w:name w:val="WW8Num108z4"/>
    <w:rsid w:val="0023506C"/>
  </w:style>
  <w:style w:type="character" w:customStyle="1" w:styleId="WW8Num108z5">
    <w:name w:val="WW8Num108z5"/>
    <w:rsid w:val="0023506C"/>
  </w:style>
  <w:style w:type="character" w:customStyle="1" w:styleId="WW8Num108z6">
    <w:name w:val="WW8Num108z6"/>
    <w:rsid w:val="0023506C"/>
  </w:style>
  <w:style w:type="character" w:customStyle="1" w:styleId="WW8Num108z7">
    <w:name w:val="WW8Num108z7"/>
    <w:rsid w:val="0023506C"/>
  </w:style>
  <w:style w:type="character" w:customStyle="1" w:styleId="WW8Num108z8">
    <w:name w:val="WW8Num108z8"/>
    <w:rsid w:val="0023506C"/>
  </w:style>
  <w:style w:type="character" w:customStyle="1" w:styleId="WW8Num109z0">
    <w:name w:val="WW8Num109z0"/>
    <w:rsid w:val="0023506C"/>
    <w:rPr>
      <w:rFonts w:ascii="Times-Roman" w:hAnsi="Times-Roman" w:cs="Times-Roman" w:hint="default"/>
      <w:b/>
      <w:bCs/>
      <w14:shadow w14:blurRad="0" w14:dist="0" w14:dir="0" w14:sx="0" w14:sy="0" w14:kx="0" w14:ky="0" w14:algn="none">
        <w14:srgbClr w14:val="000000"/>
      </w14:shadow>
    </w:rPr>
  </w:style>
  <w:style w:type="character" w:customStyle="1" w:styleId="WW8Num109z2">
    <w:name w:val="WW8Num109z2"/>
    <w:rsid w:val="0023506C"/>
  </w:style>
  <w:style w:type="character" w:customStyle="1" w:styleId="WW8Num109z3">
    <w:name w:val="WW8Num109z3"/>
    <w:rsid w:val="0023506C"/>
  </w:style>
  <w:style w:type="character" w:customStyle="1" w:styleId="WW8Num109z4">
    <w:name w:val="WW8Num109z4"/>
    <w:rsid w:val="0023506C"/>
  </w:style>
  <w:style w:type="character" w:customStyle="1" w:styleId="WW8Num109z5">
    <w:name w:val="WW8Num109z5"/>
    <w:rsid w:val="0023506C"/>
  </w:style>
  <w:style w:type="character" w:customStyle="1" w:styleId="WW8Num109z6">
    <w:name w:val="WW8Num109z6"/>
    <w:rsid w:val="0023506C"/>
  </w:style>
  <w:style w:type="character" w:customStyle="1" w:styleId="WW8Num109z7">
    <w:name w:val="WW8Num109z7"/>
    <w:rsid w:val="0023506C"/>
  </w:style>
  <w:style w:type="character" w:customStyle="1" w:styleId="WW8Num109z8">
    <w:name w:val="WW8Num109z8"/>
    <w:rsid w:val="0023506C"/>
  </w:style>
  <w:style w:type="character" w:customStyle="1" w:styleId="WW8Num110z0">
    <w:name w:val="WW8Num110z0"/>
    <w:rsid w:val="0023506C"/>
    <w:rPr>
      <w:i w:val="0"/>
      <w:color w:val="auto"/>
    </w:rPr>
  </w:style>
  <w:style w:type="character" w:customStyle="1" w:styleId="WW8Num110z1">
    <w:name w:val="WW8Num110z1"/>
    <w:rsid w:val="0023506C"/>
  </w:style>
  <w:style w:type="character" w:customStyle="1" w:styleId="WW8Num110z2">
    <w:name w:val="WW8Num110z2"/>
    <w:rsid w:val="0023506C"/>
  </w:style>
  <w:style w:type="character" w:customStyle="1" w:styleId="WW8Num110z3">
    <w:name w:val="WW8Num110z3"/>
    <w:rsid w:val="0023506C"/>
  </w:style>
  <w:style w:type="character" w:customStyle="1" w:styleId="WW8Num110z4">
    <w:name w:val="WW8Num110z4"/>
    <w:rsid w:val="0023506C"/>
  </w:style>
  <w:style w:type="character" w:customStyle="1" w:styleId="WW8Num110z5">
    <w:name w:val="WW8Num110z5"/>
    <w:rsid w:val="0023506C"/>
  </w:style>
  <w:style w:type="character" w:customStyle="1" w:styleId="WW8Num110z6">
    <w:name w:val="WW8Num110z6"/>
    <w:rsid w:val="0023506C"/>
  </w:style>
  <w:style w:type="character" w:customStyle="1" w:styleId="WW8Num110z7">
    <w:name w:val="WW8Num110z7"/>
    <w:rsid w:val="0023506C"/>
  </w:style>
  <w:style w:type="character" w:customStyle="1" w:styleId="WW8Num110z8">
    <w:name w:val="WW8Num110z8"/>
    <w:rsid w:val="0023506C"/>
  </w:style>
  <w:style w:type="character" w:customStyle="1" w:styleId="WW8Num111z0">
    <w:name w:val="WW8Num111z0"/>
    <w:rsid w:val="0023506C"/>
  </w:style>
  <w:style w:type="character" w:customStyle="1" w:styleId="WW8Num111z1">
    <w:name w:val="WW8Num111z1"/>
    <w:rsid w:val="0023506C"/>
    <w:rPr>
      <w:rFonts w:cs="Times New Roman"/>
      <w:b w:val="0"/>
      <w:color w:val="auto"/>
    </w:rPr>
  </w:style>
  <w:style w:type="character" w:customStyle="1" w:styleId="WW8Num111z2">
    <w:name w:val="WW8Num111z2"/>
    <w:rsid w:val="0023506C"/>
  </w:style>
  <w:style w:type="character" w:customStyle="1" w:styleId="WW8Num111z3">
    <w:name w:val="WW8Num111z3"/>
    <w:rsid w:val="0023506C"/>
  </w:style>
  <w:style w:type="character" w:customStyle="1" w:styleId="WW8Num111z4">
    <w:name w:val="WW8Num111z4"/>
    <w:rsid w:val="0023506C"/>
  </w:style>
  <w:style w:type="character" w:customStyle="1" w:styleId="WW8Num111z5">
    <w:name w:val="WW8Num111z5"/>
    <w:rsid w:val="0023506C"/>
  </w:style>
  <w:style w:type="character" w:customStyle="1" w:styleId="WW8Num111z6">
    <w:name w:val="WW8Num111z6"/>
    <w:rsid w:val="0023506C"/>
  </w:style>
  <w:style w:type="character" w:customStyle="1" w:styleId="WW8Num111z7">
    <w:name w:val="WW8Num111z7"/>
    <w:rsid w:val="0023506C"/>
  </w:style>
  <w:style w:type="character" w:customStyle="1" w:styleId="WW8Num111z8">
    <w:name w:val="WW8Num111z8"/>
    <w:rsid w:val="0023506C"/>
  </w:style>
  <w:style w:type="character" w:customStyle="1" w:styleId="WW8Num112z0">
    <w:name w:val="WW8Num112z0"/>
    <w:rsid w:val="0023506C"/>
    <w:rPr>
      <w:b w:val="0"/>
      <w:bCs/>
    </w:rPr>
  </w:style>
  <w:style w:type="character" w:customStyle="1" w:styleId="WW8Num112z1">
    <w:name w:val="WW8Num112z1"/>
    <w:rsid w:val="0023506C"/>
  </w:style>
  <w:style w:type="character" w:customStyle="1" w:styleId="WW8Num112z2">
    <w:name w:val="WW8Num112z2"/>
    <w:rsid w:val="0023506C"/>
  </w:style>
  <w:style w:type="character" w:customStyle="1" w:styleId="WW8Num112z3">
    <w:name w:val="WW8Num112z3"/>
    <w:rsid w:val="0023506C"/>
  </w:style>
  <w:style w:type="character" w:customStyle="1" w:styleId="WW8Num112z4">
    <w:name w:val="WW8Num112z4"/>
    <w:rsid w:val="0023506C"/>
  </w:style>
  <w:style w:type="character" w:customStyle="1" w:styleId="WW8Num112z5">
    <w:name w:val="WW8Num112z5"/>
    <w:rsid w:val="0023506C"/>
  </w:style>
  <w:style w:type="character" w:customStyle="1" w:styleId="WW8Num112z6">
    <w:name w:val="WW8Num112z6"/>
    <w:rsid w:val="0023506C"/>
  </w:style>
  <w:style w:type="character" w:customStyle="1" w:styleId="WW8Num112z7">
    <w:name w:val="WW8Num112z7"/>
    <w:rsid w:val="0023506C"/>
  </w:style>
  <w:style w:type="character" w:customStyle="1" w:styleId="WW8Num112z8">
    <w:name w:val="WW8Num112z8"/>
    <w:rsid w:val="0023506C"/>
  </w:style>
  <w:style w:type="character" w:customStyle="1" w:styleId="WW8Num113z0">
    <w:name w:val="WW8Num113z0"/>
    <w:rsid w:val="0023506C"/>
    <w:rPr>
      <w:rFonts w:ascii="Times-Roman" w:hAnsi="Times-Roman" w:cs="Times-Roman" w:hint="default"/>
      <w:b w:val="0"/>
      <w14:shadow w14:blurRad="0" w14:dist="0" w14:dir="0" w14:sx="0" w14:sy="0" w14:kx="0" w14:ky="0" w14:algn="none">
        <w14:srgbClr w14:val="000000"/>
      </w14:shadow>
    </w:rPr>
  </w:style>
  <w:style w:type="character" w:customStyle="1" w:styleId="WW8Num113z1">
    <w:name w:val="WW8Num113z1"/>
    <w:rsid w:val="0023506C"/>
  </w:style>
  <w:style w:type="character" w:customStyle="1" w:styleId="WW8Num113z2">
    <w:name w:val="WW8Num113z2"/>
    <w:rsid w:val="0023506C"/>
  </w:style>
  <w:style w:type="character" w:customStyle="1" w:styleId="WW8Num113z3">
    <w:name w:val="WW8Num113z3"/>
    <w:rsid w:val="0023506C"/>
  </w:style>
  <w:style w:type="character" w:customStyle="1" w:styleId="WW8Num113z4">
    <w:name w:val="WW8Num113z4"/>
    <w:rsid w:val="0023506C"/>
  </w:style>
  <w:style w:type="character" w:customStyle="1" w:styleId="WW8Num113z5">
    <w:name w:val="WW8Num113z5"/>
    <w:rsid w:val="0023506C"/>
  </w:style>
  <w:style w:type="character" w:customStyle="1" w:styleId="WW8Num113z6">
    <w:name w:val="WW8Num113z6"/>
    <w:rsid w:val="0023506C"/>
  </w:style>
  <w:style w:type="character" w:customStyle="1" w:styleId="WW8Num113z7">
    <w:name w:val="WW8Num113z7"/>
    <w:rsid w:val="0023506C"/>
  </w:style>
  <w:style w:type="character" w:customStyle="1" w:styleId="WW8Num113z8">
    <w:name w:val="WW8Num113z8"/>
    <w:rsid w:val="0023506C"/>
  </w:style>
  <w:style w:type="character" w:customStyle="1" w:styleId="WW8Num114z0">
    <w:name w:val="WW8Num114z0"/>
    <w:rsid w:val="0023506C"/>
    <w:rPr>
      <w:rFonts w:cs="Times New Roman"/>
    </w:rPr>
  </w:style>
  <w:style w:type="character" w:customStyle="1" w:styleId="WW8Num114z1">
    <w:name w:val="WW8Num114z1"/>
    <w:rsid w:val="0023506C"/>
  </w:style>
  <w:style w:type="character" w:customStyle="1" w:styleId="WW8Num114z2">
    <w:name w:val="WW8Num114z2"/>
    <w:rsid w:val="0023506C"/>
  </w:style>
  <w:style w:type="character" w:customStyle="1" w:styleId="WW8Num114z3">
    <w:name w:val="WW8Num114z3"/>
    <w:rsid w:val="0023506C"/>
  </w:style>
  <w:style w:type="character" w:customStyle="1" w:styleId="WW8Num114z4">
    <w:name w:val="WW8Num114z4"/>
    <w:rsid w:val="0023506C"/>
  </w:style>
  <w:style w:type="character" w:customStyle="1" w:styleId="WW8Num114z5">
    <w:name w:val="WW8Num114z5"/>
    <w:rsid w:val="0023506C"/>
  </w:style>
  <w:style w:type="character" w:customStyle="1" w:styleId="WW8Num114z6">
    <w:name w:val="WW8Num114z6"/>
    <w:rsid w:val="0023506C"/>
  </w:style>
  <w:style w:type="character" w:customStyle="1" w:styleId="WW8Num114z7">
    <w:name w:val="WW8Num114z7"/>
    <w:rsid w:val="0023506C"/>
  </w:style>
  <w:style w:type="character" w:customStyle="1" w:styleId="WW8Num114z8">
    <w:name w:val="WW8Num114z8"/>
    <w:rsid w:val="0023506C"/>
  </w:style>
  <w:style w:type="character" w:customStyle="1" w:styleId="WW8Num115z0">
    <w:name w:val="WW8Num115z0"/>
    <w:rsid w:val="0023506C"/>
  </w:style>
  <w:style w:type="character" w:customStyle="1" w:styleId="WW8Num115z1">
    <w:name w:val="WW8Num115z1"/>
    <w:rsid w:val="0023506C"/>
    <w:rPr>
      <w:lang w:eastAsia="pl-PL"/>
    </w:rPr>
  </w:style>
  <w:style w:type="character" w:customStyle="1" w:styleId="WW8Num115z2">
    <w:name w:val="WW8Num115z2"/>
    <w:rsid w:val="0023506C"/>
  </w:style>
  <w:style w:type="character" w:customStyle="1" w:styleId="WW8Num115z3">
    <w:name w:val="WW8Num115z3"/>
    <w:rsid w:val="0023506C"/>
  </w:style>
  <w:style w:type="character" w:customStyle="1" w:styleId="WW8Num115z4">
    <w:name w:val="WW8Num115z4"/>
    <w:rsid w:val="0023506C"/>
  </w:style>
  <w:style w:type="character" w:customStyle="1" w:styleId="WW8Num115z5">
    <w:name w:val="WW8Num115z5"/>
    <w:rsid w:val="0023506C"/>
  </w:style>
  <w:style w:type="character" w:customStyle="1" w:styleId="WW8Num115z6">
    <w:name w:val="WW8Num115z6"/>
    <w:rsid w:val="0023506C"/>
  </w:style>
  <w:style w:type="character" w:customStyle="1" w:styleId="WW8Num115z7">
    <w:name w:val="WW8Num115z7"/>
    <w:rsid w:val="0023506C"/>
  </w:style>
  <w:style w:type="character" w:customStyle="1" w:styleId="WW8Num115z8">
    <w:name w:val="WW8Num115z8"/>
    <w:rsid w:val="0023506C"/>
  </w:style>
  <w:style w:type="character" w:customStyle="1" w:styleId="WW8Num116z0">
    <w:name w:val="WW8Num116z0"/>
    <w:rsid w:val="0023506C"/>
  </w:style>
  <w:style w:type="character" w:customStyle="1" w:styleId="WW8Num116z1">
    <w:name w:val="WW8Num116z1"/>
    <w:rsid w:val="0023506C"/>
  </w:style>
  <w:style w:type="character" w:customStyle="1" w:styleId="WW8Num116z2">
    <w:name w:val="WW8Num116z2"/>
    <w:rsid w:val="0023506C"/>
  </w:style>
  <w:style w:type="character" w:customStyle="1" w:styleId="WW8Num116z3">
    <w:name w:val="WW8Num116z3"/>
    <w:rsid w:val="0023506C"/>
  </w:style>
  <w:style w:type="character" w:customStyle="1" w:styleId="WW8Num116z4">
    <w:name w:val="WW8Num116z4"/>
    <w:rsid w:val="0023506C"/>
  </w:style>
  <w:style w:type="character" w:customStyle="1" w:styleId="WW8Num116z5">
    <w:name w:val="WW8Num116z5"/>
    <w:rsid w:val="0023506C"/>
  </w:style>
  <w:style w:type="character" w:customStyle="1" w:styleId="WW8Num116z6">
    <w:name w:val="WW8Num116z6"/>
    <w:rsid w:val="0023506C"/>
  </w:style>
  <w:style w:type="character" w:customStyle="1" w:styleId="WW8Num116z7">
    <w:name w:val="WW8Num116z7"/>
    <w:rsid w:val="0023506C"/>
  </w:style>
  <w:style w:type="character" w:customStyle="1" w:styleId="WW8Num116z8">
    <w:name w:val="WW8Num116z8"/>
    <w:rsid w:val="0023506C"/>
  </w:style>
  <w:style w:type="character" w:customStyle="1" w:styleId="WW8Num117z0">
    <w:name w:val="WW8Num117z0"/>
    <w:rsid w:val="0023506C"/>
    <w:rPr>
      <w:b w:val="0"/>
      <w:bCs/>
    </w:rPr>
  </w:style>
  <w:style w:type="character" w:customStyle="1" w:styleId="WW8Num117z1">
    <w:name w:val="WW8Num117z1"/>
    <w:rsid w:val="0023506C"/>
  </w:style>
  <w:style w:type="character" w:customStyle="1" w:styleId="WW8Num117z2">
    <w:name w:val="WW8Num117z2"/>
    <w:rsid w:val="0023506C"/>
  </w:style>
  <w:style w:type="character" w:customStyle="1" w:styleId="WW8Num117z3">
    <w:name w:val="WW8Num117z3"/>
    <w:rsid w:val="0023506C"/>
  </w:style>
  <w:style w:type="character" w:customStyle="1" w:styleId="WW8Num117z4">
    <w:name w:val="WW8Num117z4"/>
    <w:rsid w:val="0023506C"/>
  </w:style>
  <w:style w:type="character" w:customStyle="1" w:styleId="WW8Num117z5">
    <w:name w:val="WW8Num117z5"/>
    <w:rsid w:val="0023506C"/>
  </w:style>
  <w:style w:type="character" w:customStyle="1" w:styleId="WW8Num117z6">
    <w:name w:val="WW8Num117z6"/>
    <w:rsid w:val="0023506C"/>
  </w:style>
  <w:style w:type="character" w:customStyle="1" w:styleId="WW8Num117z7">
    <w:name w:val="WW8Num117z7"/>
    <w:rsid w:val="0023506C"/>
  </w:style>
  <w:style w:type="character" w:customStyle="1" w:styleId="WW8Num117z8">
    <w:name w:val="WW8Num117z8"/>
    <w:rsid w:val="0023506C"/>
  </w:style>
  <w:style w:type="character" w:customStyle="1" w:styleId="WW8Num118z0">
    <w:name w:val="WW8Num118z0"/>
    <w:rsid w:val="0023506C"/>
  </w:style>
  <w:style w:type="character" w:customStyle="1" w:styleId="WW8Num118z1">
    <w:name w:val="WW8Num118z1"/>
    <w:rsid w:val="0023506C"/>
  </w:style>
  <w:style w:type="character" w:customStyle="1" w:styleId="WW8Num118z2">
    <w:name w:val="WW8Num118z2"/>
    <w:rsid w:val="0023506C"/>
  </w:style>
  <w:style w:type="character" w:customStyle="1" w:styleId="WW8Num118z3">
    <w:name w:val="WW8Num118z3"/>
    <w:rsid w:val="0023506C"/>
  </w:style>
  <w:style w:type="character" w:customStyle="1" w:styleId="WW8Num118z4">
    <w:name w:val="WW8Num118z4"/>
    <w:rsid w:val="0023506C"/>
  </w:style>
  <w:style w:type="character" w:customStyle="1" w:styleId="WW8Num118z5">
    <w:name w:val="WW8Num118z5"/>
    <w:rsid w:val="0023506C"/>
  </w:style>
  <w:style w:type="character" w:customStyle="1" w:styleId="WW8Num118z6">
    <w:name w:val="WW8Num118z6"/>
    <w:rsid w:val="0023506C"/>
  </w:style>
  <w:style w:type="character" w:customStyle="1" w:styleId="WW8Num118z7">
    <w:name w:val="WW8Num118z7"/>
    <w:rsid w:val="0023506C"/>
  </w:style>
  <w:style w:type="character" w:customStyle="1" w:styleId="WW8Num118z8">
    <w:name w:val="WW8Num118z8"/>
    <w:rsid w:val="0023506C"/>
  </w:style>
  <w:style w:type="character" w:customStyle="1" w:styleId="WW8Num119z0">
    <w:name w:val="WW8Num119z0"/>
    <w:rsid w:val="0023506C"/>
  </w:style>
  <w:style w:type="character" w:customStyle="1" w:styleId="WW8Num119z1">
    <w:name w:val="WW8Num119z1"/>
    <w:rsid w:val="0023506C"/>
  </w:style>
  <w:style w:type="character" w:customStyle="1" w:styleId="WW8Num119z2">
    <w:name w:val="WW8Num119z2"/>
    <w:rsid w:val="0023506C"/>
  </w:style>
  <w:style w:type="character" w:customStyle="1" w:styleId="WW8Num119z3">
    <w:name w:val="WW8Num119z3"/>
    <w:rsid w:val="0023506C"/>
  </w:style>
  <w:style w:type="character" w:customStyle="1" w:styleId="WW8Num119z4">
    <w:name w:val="WW8Num119z4"/>
    <w:rsid w:val="0023506C"/>
  </w:style>
  <w:style w:type="character" w:customStyle="1" w:styleId="WW8Num119z5">
    <w:name w:val="WW8Num119z5"/>
    <w:rsid w:val="0023506C"/>
  </w:style>
  <w:style w:type="character" w:customStyle="1" w:styleId="WW8Num119z6">
    <w:name w:val="WW8Num119z6"/>
    <w:rsid w:val="0023506C"/>
  </w:style>
  <w:style w:type="character" w:customStyle="1" w:styleId="WW8Num119z7">
    <w:name w:val="WW8Num119z7"/>
    <w:rsid w:val="0023506C"/>
  </w:style>
  <w:style w:type="character" w:customStyle="1" w:styleId="WW8Num119z8">
    <w:name w:val="WW8Num119z8"/>
    <w:rsid w:val="0023506C"/>
  </w:style>
  <w:style w:type="character" w:customStyle="1" w:styleId="WW8Num120z0">
    <w:name w:val="WW8Num120z0"/>
    <w:rsid w:val="0023506C"/>
    <w:rPr>
      <w:rFonts w:eastAsia="Calibri"/>
      <w:b w:val="0"/>
      <w:color w:val="auto"/>
    </w:rPr>
  </w:style>
  <w:style w:type="character" w:customStyle="1" w:styleId="WW8Num120z1">
    <w:name w:val="WW8Num120z1"/>
    <w:rsid w:val="0023506C"/>
    <w:rPr>
      <w:rFonts w:hint="default"/>
    </w:rPr>
  </w:style>
  <w:style w:type="character" w:customStyle="1" w:styleId="WW8Num120z2">
    <w:name w:val="WW8Num120z2"/>
    <w:rsid w:val="0023506C"/>
  </w:style>
  <w:style w:type="character" w:customStyle="1" w:styleId="WW8Num120z3">
    <w:name w:val="WW8Num120z3"/>
    <w:rsid w:val="0023506C"/>
  </w:style>
  <w:style w:type="character" w:customStyle="1" w:styleId="WW8Num120z4">
    <w:name w:val="WW8Num120z4"/>
    <w:rsid w:val="0023506C"/>
  </w:style>
  <w:style w:type="character" w:customStyle="1" w:styleId="WW8Num120z5">
    <w:name w:val="WW8Num120z5"/>
    <w:rsid w:val="0023506C"/>
  </w:style>
  <w:style w:type="character" w:customStyle="1" w:styleId="WW8Num120z6">
    <w:name w:val="WW8Num120z6"/>
    <w:rsid w:val="0023506C"/>
  </w:style>
  <w:style w:type="character" w:customStyle="1" w:styleId="WW8Num120z7">
    <w:name w:val="WW8Num120z7"/>
    <w:rsid w:val="0023506C"/>
  </w:style>
  <w:style w:type="character" w:customStyle="1" w:styleId="WW8Num120z8">
    <w:name w:val="WW8Num120z8"/>
    <w:rsid w:val="0023506C"/>
  </w:style>
  <w:style w:type="character" w:customStyle="1" w:styleId="WW8Num121z0">
    <w:name w:val="WW8Num121z0"/>
    <w:rsid w:val="0023506C"/>
    <w:rPr>
      <w:rFonts w:eastAsia="Lucida Sans Unicode"/>
      <w:b w:val="0"/>
      <w:kern w:val="2"/>
    </w:rPr>
  </w:style>
  <w:style w:type="character" w:customStyle="1" w:styleId="WW8Num121z1">
    <w:name w:val="WW8Num121z1"/>
    <w:rsid w:val="0023506C"/>
    <w:rPr>
      <w:b w:val="0"/>
      <w:kern w:val="2"/>
    </w:rPr>
  </w:style>
  <w:style w:type="character" w:customStyle="1" w:styleId="WW8Num121z2">
    <w:name w:val="WW8Num121z2"/>
    <w:rsid w:val="0023506C"/>
  </w:style>
  <w:style w:type="character" w:customStyle="1" w:styleId="WW8Num121z3">
    <w:name w:val="WW8Num121z3"/>
    <w:rsid w:val="0023506C"/>
  </w:style>
  <w:style w:type="character" w:customStyle="1" w:styleId="WW8Num121z4">
    <w:name w:val="WW8Num121z4"/>
    <w:rsid w:val="0023506C"/>
  </w:style>
  <w:style w:type="character" w:customStyle="1" w:styleId="WW8Num121z5">
    <w:name w:val="WW8Num121z5"/>
    <w:rsid w:val="0023506C"/>
  </w:style>
  <w:style w:type="character" w:customStyle="1" w:styleId="WW8Num121z6">
    <w:name w:val="WW8Num121z6"/>
    <w:rsid w:val="0023506C"/>
  </w:style>
  <w:style w:type="character" w:customStyle="1" w:styleId="WW8Num121z7">
    <w:name w:val="WW8Num121z7"/>
    <w:rsid w:val="0023506C"/>
  </w:style>
  <w:style w:type="character" w:customStyle="1" w:styleId="WW8Num121z8">
    <w:name w:val="WW8Num121z8"/>
    <w:rsid w:val="0023506C"/>
  </w:style>
  <w:style w:type="character" w:customStyle="1" w:styleId="WW8Num122z0">
    <w:name w:val="WW8Num122z0"/>
    <w:rsid w:val="0023506C"/>
  </w:style>
  <w:style w:type="character" w:customStyle="1" w:styleId="WW8Num122z1">
    <w:name w:val="WW8Num122z1"/>
    <w:rsid w:val="0023506C"/>
    <w:rPr>
      <w:rFonts w:ascii="Times-Roman" w:eastAsia="Times New Roman" w:hAnsi="Times-Roman" w:cs="Times-Roman" w:hint="default"/>
      <w:b w:val="0"/>
      <w:lang w:eastAsia="ar-SA"/>
      <w14:shadow w14:blurRad="0" w14:dist="0" w14:dir="0" w14:sx="0" w14:sy="0" w14:kx="0" w14:ky="0" w14:algn="none">
        <w14:srgbClr w14:val="000000"/>
      </w14:shadow>
    </w:rPr>
  </w:style>
  <w:style w:type="character" w:customStyle="1" w:styleId="WW8Num122z2">
    <w:name w:val="WW8Num122z2"/>
    <w:rsid w:val="0023506C"/>
  </w:style>
  <w:style w:type="character" w:customStyle="1" w:styleId="WW8Num122z3">
    <w:name w:val="WW8Num122z3"/>
    <w:rsid w:val="0023506C"/>
  </w:style>
  <w:style w:type="character" w:customStyle="1" w:styleId="WW8Num122z4">
    <w:name w:val="WW8Num122z4"/>
    <w:rsid w:val="0023506C"/>
  </w:style>
  <w:style w:type="character" w:customStyle="1" w:styleId="WW8Num122z5">
    <w:name w:val="WW8Num122z5"/>
    <w:rsid w:val="0023506C"/>
  </w:style>
  <w:style w:type="character" w:customStyle="1" w:styleId="WW8Num122z6">
    <w:name w:val="WW8Num122z6"/>
    <w:rsid w:val="0023506C"/>
  </w:style>
  <w:style w:type="character" w:customStyle="1" w:styleId="WW8Num122z7">
    <w:name w:val="WW8Num122z7"/>
    <w:rsid w:val="0023506C"/>
  </w:style>
  <w:style w:type="character" w:customStyle="1" w:styleId="WW8Num122z8">
    <w:name w:val="WW8Num122z8"/>
    <w:rsid w:val="0023506C"/>
  </w:style>
  <w:style w:type="character" w:customStyle="1" w:styleId="WW8Num123z0">
    <w:name w:val="WW8Num123z0"/>
    <w:rsid w:val="0023506C"/>
    <w:rPr>
      <w:rFonts w:cs="Times New Roman"/>
      <w:b w:val="0"/>
      <w:color w:val="auto"/>
    </w:rPr>
  </w:style>
  <w:style w:type="character" w:customStyle="1" w:styleId="WW8Num123z1">
    <w:name w:val="WW8Num123z1"/>
    <w:rsid w:val="0023506C"/>
  </w:style>
  <w:style w:type="character" w:customStyle="1" w:styleId="WW8Num123z2">
    <w:name w:val="WW8Num123z2"/>
    <w:rsid w:val="0023506C"/>
  </w:style>
  <w:style w:type="character" w:customStyle="1" w:styleId="WW8Num123z3">
    <w:name w:val="WW8Num123z3"/>
    <w:rsid w:val="0023506C"/>
  </w:style>
  <w:style w:type="character" w:customStyle="1" w:styleId="WW8Num123z4">
    <w:name w:val="WW8Num123z4"/>
    <w:rsid w:val="0023506C"/>
  </w:style>
  <w:style w:type="character" w:customStyle="1" w:styleId="WW8Num123z5">
    <w:name w:val="WW8Num123z5"/>
    <w:rsid w:val="0023506C"/>
  </w:style>
  <w:style w:type="character" w:customStyle="1" w:styleId="WW8Num123z6">
    <w:name w:val="WW8Num123z6"/>
    <w:rsid w:val="0023506C"/>
  </w:style>
  <w:style w:type="character" w:customStyle="1" w:styleId="WW8Num123z7">
    <w:name w:val="WW8Num123z7"/>
    <w:rsid w:val="0023506C"/>
  </w:style>
  <w:style w:type="character" w:customStyle="1" w:styleId="WW8Num123z8">
    <w:name w:val="WW8Num123z8"/>
    <w:rsid w:val="0023506C"/>
  </w:style>
  <w:style w:type="character" w:customStyle="1" w:styleId="WW8Num124z0">
    <w:name w:val="WW8Num124z0"/>
    <w:rsid w:val="0023506C"/>
    <w:rPr>
      <w:strike w:val="0"/>
      <w:dstrike w:val="0"/>
      <w:color w:val="auto"/>
    </w:rPr>
  </w:style>
  <w:style w:type="character" w:customStyle="1" w:styleId="WW8Num124z1">
    <w:name w:val="WW8Num124z1"/>
    <w:rsid w:val="0023506C"/>
  </w:style>
  <w:style w:type="character" w:customStyle="1" w:styleId="WW8Num124z2">
    <w:name w:val="WW8Num124z2"/>
    <w:rsid w:val="0023506C"/>
  </w:style>
  <w:style w:type="character" w:customStyle="1" w:styleId="WW8Num124z3">
    <w:name w:val="WW8Num124z3"/>
    <w:rsid w:val="0023506C"/>
  </w:style>
  <w:style w:type="character" w:customStyle="1" w:styleId="WW8Num124z4">
    <w:name w:val="WW8Num124z4"/>
    <w:rsid w:val="0023506C"/>
  </w:style>
  <w:style w:type="character" w:customStyle="1" w:styleId="WW8Num124z5">
    <w:name w:val="WW8Num124z5"/>
    <w:rsid w:val="0023506C"/>
  </w:style>
  <w:style w:type="character" w:customStyle="1" w:styleId="WW8Num124z6">
    <w:name w:val="WW8Num124z6"/>
    <w:rsid w:val="0023506C"/>
  </w:style>
  <w:style w:type="character" w:customStyle="1" w:styleId="WW8Num124z7">
    <w:name w:val="WW8Num124z7"/>
    <w:rsid w:val="0023506C"/>
  </w:style>
  <w:style w:type="character" w:customStyle="1" w:styleId="WW8Num124z8">
    <w:name w:val="WW8Num124z8"/>
    <w:rsid w:val="0023506C"/>
  </w:style>
  <w:style w:type="character" w:customStyle="1" w:styleId="WW8Num125z0">
    <w:name w:val="WW8Num125z0"/>
    <w:rsid w:val="0023506C"/>
  </w:style>
  <w:style w:type="character" w:customStyle="1" w:styleId="WW8Num125z1">
    <w:name w:val="WW8Num125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125z2">
    <w:name w:val="WW8Num125z2"/>
    <w:rsid w:val="0023506C"/>
  </w:style>
  <w:style w:type="character" w:customStyle="1" w:styleId="WW8Num125z3">
    <w:name w:val="WW8Num125z3"/>
    <w:rsid w:val="0023506C"/>
  </w:style>
  <w:style w:type="character" w:customStyle="1" w:styleId="WW8Num125z4">
    <w:name w:val="WW8Num125z4"/>
    <w:rsid w:val="0023506C"/>
  </w:style>
  <w:style w:type="character" w:customStyle="1" w:styleId="WW8Num125z5">
    <w:name w:val="WW8Num125z5"/>
    <w:rsid w:val="0023506C"/>
  </w:style>
  <w:style w:type="character" w:customStyle="1" w:styleId="WW8Num125z6">
    <w:name w:val="WW8Num125z6"/>
    <w:rsid w:val="0023506C"/>
  </w:style>
  <w:style w:type="character" w:customStyle="1" w:styleId="WW8Num125z7">
    <w:name w:val="WW8Num125z7"/>
    <w:rsid w:val="0023506C"/>
  </w:style>
  <w:style w:type="character" w:customStyle="1" w:styleId="WW8Num125z8">
    <w:name w:val="WW8Num125z8"/>
    <w:rsid w:val="0023506C"/>
  </w:style>
  <w:style w:type="character" w:customStyle="1" w:styleId="WW8Num126z0">
    <w:name w:val="WW8Num126z0"/>
    <w:rsid w:val="0023506C"/>
    <w:rPr>
      <w:b/>
      <w:i/>
    </w:rPr>
  </w:style>
  <w:style w:type="character" w:customStyle="1" w:styleId="WW8Num126z1">
    <w:name w:val="WW8Num126z1"/>
    <w:rsid w:val="0023506C"/>
  </w:style>
  <w:style w:type="character" w:customStyle="1" w:styleId="WW8Num126z2">
    <w:name w:val="WW8Num126z2"/>
    <w:rsid w:val="0023506C"/>
  </w:style>
  <w:style w:type="character" w:customStyle="1" w:styleId="WW8Num126z3">
    <w:name w:val="WW8Num126z3"/>
    <w:rsid w:val="0023506C"/>
  </w:style>
  <w:style w:type="character" w:customStyle="1" w:styleId="WW8Num126z4">
    <w:name w:val="WW8Num126z4"/>
    <w:rsid w:val="0023506C"/>
  </w:style>
  <w:style w:type="character" w:customStyle="1" w:styleId="WW8Num126z5">
    <w:name w:val="WW8Num126z5"/>
    <w:rsid w:val="0023506C"/>
  </w:style>
  <w:style w:type="character" w:customStyle="1" w:styleId="WW8Num126z6">
    <w:name w:val="WW8Num126z6"/>
    <w:rsid w:val="0023506C"/>
  </w:style>
  <w:style w:type="character" w:customStyle="1" w:styleId="WW8Num126z7">
    <w:name w:val="WW8Num126z7"/>
    <w:rsid w:val="0023506C"/>
  </w:style>
  <w:style w:type="character" w:customStyle="1" w:styleId="WW8Num126z8">
    <w:name w:val="WW8Num126z8"/>
    <w:rsid w:val="0023506C"/>
  </w:style>
  <w:style w:type="character" w:customStyle="1" w:styleId="WW8Num127z0">
    <w:name w:val="WW8Num127z0"/>
    <w:rsid w:val="0023506C"/>
  </w:style>
  <w:style w:type="character" w:customStyle="1" w:styleId="WW8Num127z1">
    <w:name w:val="WW8Num127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127z2">
    <w:name w:val="WW8Num127z2"/>
    <w:rsid w:val="0023506C"/>
  </w:style>
  <w:style w:type="character" w:customStyle="1" w:styleId="WW8Num127z3">
    <w:name w:val="WW8Num127z3"/>
    <w:rsid w:val="0023506C"/>
  </w:style>
  <w:style w:type="character" w:customStyle="1" w:styleId="WW8Num127z4">
    <w:name w:val="WW8Num127z4"/>
    <w:rsid w:val="0023506C"/>
  </w:style>
  <w:style w:type="character" w:customStyle="1" w:styleId="WW8Num127z5">
    <w:name w:val="WW8Num127z5"/>
    <w:rsid w:val="0023506C"/>
  </w:style>
  <w:style w:type="character" w:customStyle="1" w:styleId="WW8Num127z6">
    <w:name w:val="WW8Num127z6"/>
    <w:rsid w:val="0023506C"/>
  </w:style>
  <w:style w:type="character" w:customStyle="1" w:styleId="WW8Num127z7">
    <w:name w:val="WW8Num127z7"/>
    <w:rsid w:val="0023506C"/>
  </w:style>
  <w:style w:type="character" w:customStyle="1" w:styleId="WW8Num127z8">
    <w:name w:val="WW8Num127z8"/>
    <w:rsid w:val="0023506C"/>
  </w:style>
  <w:style w:type="character" w:customStyle="1" w:styleId="WW8Num128z0">
    <w:name w:val="WW8Num128z0"/>
    <w:rsid w:val="0023506C"/>
    <w:rPr>
      <w:rFonts w:eastAsia="Calibri" w:cs="Times New Roman"/>
    </w:rPr>
  </w:style>
  <w:style w:type="character" w:customStyle="1" w:styleId="WW8Num128z2">
    <w:name w:val="WW8Num128z2"/>
    <w:rsid w:val="0023506C"/>
  </w:style>
  <w:style w:type="character" w:customStyle="1" w:styleId="WW8Num128z3">
    <w:name w:val="WW8Num128z3"/>
    <w:rsid w:val="0023506C"/>
  </w:style>
  <w:style w:type="character" w:customStyle="1" w:styleId="WW8Num128z4">
    <w:name w:val="WW8Num128z4"/>
    <w:rsid w:val="0023506C"/>
  </w:style>
  <w:style w:type="character" w:customStyle="1" w:styleId="WW8Num128z5">
    <w:name w:val="WW8Num128z5"/>
    <w:rsid w:val="0023506C"/>
  </w:style>
  <w:style w:type="character" w:customStyle="1" w:styleId="WW8Num128z6">
    <w:name w:val="WW8Num128z6"/>
    <w:rsid w:val="0023506C"/>
  </w:style>
  <w:style w:type="character" w:customStyle="1" w:styleId="WW8Num128z7">
    <w:name w:val="WW8Num128z7"/>
    <w:rsid w:val="0023506C"/>
  </w:style>
  <w:style w:type="character" w:customStyle="1" w:styleId="WW8Num128z8">
    <w:name w:val="WW8Num128z8"/>
    <w:rsid w:val="0023506C"/>
  </w:style>
  <w:style w:type="character" w:customStyle="1" w:styleId="WW8Num129z0">
    <w:name w:val="WW8Num129z0"/>
    <w:rsid w:val="0023506C"/>
  </w:style>
  <w:style w:type="character" w:customStyle="1" w:styleId="WW8Num129z1">
    <w:name w:val="WW8Num129z1"/>
    <w:rsid w:val="0023506C"/>
  </w:style>
  <w:style w:type="character" w:customStyle="1" w:styleId="WW8Num129z2">
    <w:name w:val="WW8Num129z2"/>
    <w:rsid w:val="0023506C"/>
  </w:style>
  <w:style w:type="character" w:customStyle="1" w:styleId="WW8Num129z3">
    <w:name w:val="WW8Num129z3"/>
    <w:rsid w:val="0023506C"/>
  </w:style>
  <w:style w:type="character" w:customStyle="1" w:styleId="WW8Num129z4">
    <w:name w:val="WW8Num129z4"/>
    <w:rsid w:val="0023506C"/>
  </w:style>
  <w:style w:type="character" w:customStyle="1" w:styleId="WW8Num129z5">
    <w:name w:val="WW8Num129z5"/>
    <w:rsid w:val="0023506C"/>
  </w:style>
  <w:style w:type="character" w:customStyle="1" w:styleId="WW8Num129z6">
    <w:name w:val="WW8Num129z6"/>
    <w:rsid w:val="0023506C"/>
  </w:style>
  <w:style w:type="character" w:customStyle="1" w:styleId="WW8Num129z7">
    <w:name w:val="WW8Num129z7"/>
    <w:rsid w:val="0023506C"/>
  </w:style>
  <w:style w:type="character" w:customStyle="1" w:styleId="WW8Num129z8">
    <w:name w:val="WW8Num129z8"/>
    <w:rsid w:val="0023506C"/>
  </w:style>
  <w:style w:type="character" w:customStyle="1" w:styleId="WW8Num130z0">
    <w:name w:val="WW8Num130z0"/>
    <w:rsid w:val="0023506C"/>
    <w:rPr>
      <w:rFonts w:ascii="Times-Roman" w:hAnsi="Times-Roman" w:cs="Times-Roman" w:hint="default"/>
      <w:b w:val="0"/>
      <w14:shadow w14:blurRad="0" w14:dist="0" w14:dir="0" w14:sx="0" w14:sy="0" w14:kx="0" w14:ky="0" w14:algn="none">
        <w14:srgbClr w14:val="000000"/>
      </w14:shadow>
    </w:rPr>
  </w:style>
  <w:style w:type="character" w:customStyle="1" w:styleId="WW8Num130z1">
    <w:name w:val="WW8Num130z1"/>
    <w:rsid w:val="0023506C"/>
  </w:style>
  <w:style w:type="character" w:customStyle="1" w:styleId="WW8Num130z2">
    <w:name w:val="WW8Num130z2"/>
    <w:rsid w:val="0023506C"/>
  </w:style>
  <w:style w:type="character" w:customStyle="1" w:styleId="WW8Num130z3">
    <w:name w:val="WW8Num130z3"/>
    <w:rsid w:val="0023506C"/>
  </w:style>
  <w:style w:type="character" w:customStyle="1" w:styleId="WW8Num130z4">
    <w:name w:val="WW8Num130z4"/>
    <w:rsid w:val="0023506C"/>
  </w:style>
  <w:style w:type="character" w:customStyle="1" w:styleId="WW8Num130z5">
    <w:name w:val="WW8Num130z5"/>
    <w:rsid w:val="0023506C"/>
  </w:style>
  <w:style w:type="character" w:customStyle="1" w:styleId="WW8Num130z6">
    <w:name w:val="WW8Num130z6"/>
    <w:rsid w:val="0023506C"/>
  </w:style>
  <w:style w:type="character" w:customStyle="1" w:styleId="WW8Num130z7">
    <w:name w:val="WW8Num130z7"/>
    <w:rsid w:val="0023506C"/>
  </w:style>
  <w:style w:type="character" w:customStyle="1" w:styleId="WW8Num130z8">
    <w:name w:val="WW8Num130z8"/>
    <w:rsid w:val="0023506C"/>
  </w:style>
  <w:style w:type="character" w:customStyle="1" w:styleId="WW8Num131z0">
    <w:name w:val="WW8Num131z0"/>
    <w:rsid w:val="0023506C"/>
  </w:style>
  <w:style w:type="character" w:customStyle="1" w:styleId="WW8Num131z1">
    <w:name w:val="WW8Num131z1"/>
    <w:rsid w:val="0023506C"/>
    <w:rPr>
      <w:rFonts w:ascii="Times-Roman" w:eastAsia="Calibri" w:hAnsi="Times-Roman" w:cs="Times-Roman" w:hint="default"/>
      <w:b w:val="0"/>
      <w:bCs/>
      <w:color w:val="auto"/>
      <w:lang w:eastAsia="ar-SA"/>
      <w14:shadow w14:blurRad="0" w14:dist="0" w14:dir="0" w14:sx="0" w14:sy="0" w14:kx="0" w14:ky="0" w14:algn="none">
        <w14:srgbClr w14:val="000000"/>
      </w14:shadow>
    </w:rPr>
  </w:style>
  <w:style w:type="character" w:customStyle="1" w:styleId="WW8Num131z2">
    <w:name w:val="WW8Num131z2"/>
    <w:rsid w:val="0023506C"/>
  </w:style>
  <w:style w:type="character" w:customStyle="1" w:styleId="WW8Num131z3">
    <w:name w:val="WW8Num131z3"/>
    <w:rsid w:val="0023506C"/>
  </w:style>
  <w:style w:type="character" w:customStyle="1" w:styleId="WW8Num131z4">
    <w:name w:val="WW8Num131z4"/>
    <w:rsid w:val="0023506C"/>
  </w:style>
  <w:style w:type="character" w:customStyle="1" w:styleId="WW8Num131z5">
    <w:name w:val="WW8Num131z5"/>
    <w:rsid w:val="0023506C"/>
  </w:style>
  <w:style w:type="character" w:customStyle="1" w:styleId="WW8Num131z6">
    <w:name w:val="WW8Num131z6"/>
    <w:rsid w:val="0023506C"/>
  </w:style>
  <w:style w:type="character" w:customStyle="1" w:styleId="WW8Num131z7">
    <w:name w:val="WW8Num131z7"/>
    <w:rsid w:val="0023506C"/>
  </w:style>
  <w:style w:type="character" w:customStyle="1" w:styleId="WW8Num131z8">
    <w:name w:val="WW8Num131z8"/>
    <w:rsid w:val="0023506C"/>
  </w:style>
  <w:style w:type="character" w:customStyle="1" w:styleId="WW8Num132z0">
    <w:name w:val="WW8Num132z0"/>
    <w:rsid w:val="0023506C"/>
    <w:rPr>
      <w:rFonts w:ascii="Times-Roman" w:hAnsi="Times-Roman" w:cs="Times-Roman" w:hint="default"/>
      <w:b w:val="0"/>
      <w:bCs/>
      <w:strike w:val="0"/>
      <w:dstrike w:val="0"/>
      <w:color w:val="auto"/>
      <w14:shadow w14:blurRad="0" w14:dist="0" w14:dir="0" w14:sx="0" w14:sy="0" w14:kx="0" w14:ky="0" w14:algn="none">
        <w14:srgbClr w14:val="000000"/>
      </w14:shadow>
    </w:rPr>
  </w:style>
  <w:style w:type="character" w:customStyle="1" w:styleId="WW8Num132z1">
    <w:name w:val="WW8Num132z1"/>
    <w:rsid w:val="0023506C"/>
  </w:style>
  <w:style w:type="character" w:customStyle="1" w:styleId="WW8Num132z2">
    <w:name w:val="WW8Num132z2"/>
    <w:rsid w:val="0023506C"/>
  </w:style>
  <w:style w:type="character" w:customStyle="1" w:styleId="WW8Num132z3">
    <w:name w:val="WW8Num132z3"/>
    <w:rsid w:val="0023506C"/>
  </w:style>
  <w:style w:type="character" w:customStyle="1" w:styleId="WW8Num132z4">
    <w:name w:val="WW8Num132z4"/>
    <w:rsid w:val="0023506C"/>
  </w:style>
  <w:style w:type="character" w:customStyle="1" w:styleId="WW8Num132z5">
    <w:name w:val="WW8Num132z5"/>
    <w:rsid w:val="0023506C"/>
  </w:style>
  <w:style w:type="character" w:customStyle="1" w:styleId="WW8Num132z6">
    <w:name w:val="WW8Num132z6"/>
    <w:rsid w:val="0023506C"/>
  </w:style>
  <w:style w:type="character" w:customStyle="1" w:styleId="WW8Num132z7">
    <w:name w:val="WW8Num132z7"/>
    <w:rsid w:val="0023506C"/>
  </w:style>
  <w:style w:type="character" w:customStyle="1" w:styleId="WW8Num132z8">
    <w:name w:val="WW8Num132z8"/>
    <w:rsid w:val="0023506C"/>
  </w:style>
  <w:style w:type="character" w:customStyle="1" w:styleId="Domylnaczcionkaakapitu2">
    <w:name w:val="Domyślna czcionka akapitu2"/>
    <w:rsid w:val="0023506C"/>
  </w:style>
  <w:style w:type="character" w:customStyle="1" w:styleId="WW8Num11z1">
    <w:name w:val="WW8Num11z1"/>
    <w:rsid w:val="0023506C"/>
    <w:rPr>
      <w:rFonts w:ascii="Times New Roman" w:eastAsia="Times New Roman" w:hAnsi="Times New Roman" w:cs="Times New Roman"/>
    </w:rPr>
  </w:style>
  <w:style w:type="character" w:customStyle="1" w:styleId="WW8Num11z2">
    <w:name w:val="WW8Num11z2"/>
    <w:rsid w:val="0023506C"/>
  </w:style>
  <w:style w:type="character" w:customStyle="1" w:styleId="WW8Num11z3">
    <w:name w:val="WW8Num11z3"/>
    <w:rsid w:val="0023506C"/>
  </w:style>
  <w:style w:type="character" w:customStyle="1" w:styleId="WW8Num11z4">
    <w:name w:val="WW8Num11z4"/>
    <w:rsid w:val="0023506C"/>
  </w:style>
  <w:style w:type="character" w:customStyle="1" w:styleId="WW8Num11z5">
    <w:name w:val="WW8Num11z5"/>
    <w:rsid w:val="0023506C"/>
  </w:style>
  <w:style w:type="character" w:customStyle="1" w:styleId="WW8Num11z6">
    <w:name w:val="WW8Num11z6"/>
    <w:rsid w:val="0023506C"/>
  </w:style>
  <w:style w:type="character" w:customStyle="1" w:styleId="WW8Num11z7">
    <w:name w:val="WW8Num11z7"/>
    <w:rsid w:val="0023506C"/>
  </w:style>
  <w:style w:type="character" w:customStyle="1" w:styleId="WW8Num11z8">
    <w:name w:val="WW8Num11z8"/>
    <w:rsid w:val="0023506C"/>
  </w:style>
  <w:style w:type="character" w:customStyle="1" w:styleId="WW8Num12z1">
    <w:name w:val="WW8Num12z1"/>
    <w:rsid w:val="0023506C"/>
  </w:style>
  <w:style w:type="character" w:customStyle="1" w:styleId="WW8Num12z2">
    <w:name w:val="WW8Num12z2"/>
    <w:rsid w:val="0023506C"/>
  </w:style>
  <w:style w:type="character" w:customStyle="1" w:styleId="WW8Num12z3">
    <w:name w:val="WW8Num12z3"/>
    <w:rsid w:val="0023506C"/>
  </w:style>
  <w:style w:type="character" w:customStyle="1" w:styleId="WW8Num12z4">
    <w:name w:val="WW8Num12z4"/>
    <w:rsid w:val="0023506C"/>
  </w:style>
  <w:style w:type="character" w:customStyle="1" w:styleId="WW8Num12z5">
    <w:name w:val="WW8Num12z5"/>
    <w:rsid w:val="0023506C"/>
  </w:style>
  <w:style w:type="character" w:customStyle="1" w:styleId="WW8Num12z6">
    <w:name w:val="WW8Num12z6"/>
    <w:rsid w:val="0023506C"/>
  </w:style>
  <w:style w:type="character" w:customStyle="1" w:styleId="WW8Num12z7">
    <w:name w:val="WW8Num12z7"/>
    <w:rsid w:val="0023506C"/>
  </w:style>
  <w:style w:type="character" w:customStyle="1" w:styleId="WW8Num12z8">
    <w:name w:val="WW8Num12z8"/>
    <w:rsid w:val="0023506C"/>
  </w:style>
  <w:style w:type="character" w:customStyle="1" w:styleId="WW8Num13z1">
    <w:name w:val="WW8Num13z1"/>
    <w:rsid w:val="0023506C"/>
  </w:style>
  <w:style w:type="character" w:customStyle="1" w:styleId="WW8Num13z2">
    <w:name w:val="WW8Num13z2"/>
    <w:rsid w:val="0023506C"/>
  </w:style>
  <w:style w:type="character" w:customStyle="1" w:styleId="WW8Num13z3">
    <w:name w:val="WW8Num13z3"/>
    <w:rsid w:val="0023506C"/>
  </w:style>
  <w:style w:type="character" w:customStyle="1" w:styleId="WW8Num13z4">
    <w:name w:val="WW8Num13z4"/>
    <w:rsid w:val="0023506C"/>
  </w:style>
  <w:style w:type="character" w:customStyle="1" w:styleId="WW8Num13z5">
    <w:name w:val="WW8Num13z5"/>
    <w:rsid w:val="0023506C"/>
  </w:style>
  <w:style w:type="character" w:customStyle="1" w:styleId="WW8Num13z6">
    <w:name w:val="WW8Num13z6"/>
    <w:rsid w:val="0023506C"/>
  </w:style>
  <w:style w:type="character" w:customStyle="1" w:styleId="WW8Num13z7">
    <w:name w:val="WW8Num13z7"/>
    <w:rsid w:val="0023506C"/>
  </w:style>
  <w:style w:type="character" w:customStyle="1" w:styleId="WW8Num13z8">
    <w:name w:val="WW8Num13z8"/>
    <w:rsid w:val="0023506C"/>
  </w:style>
  <w:style w:type="character" w:customStyle="1" w:styleId="WW8Num14z1">
    <w:name w:val="WW8Num14z1"/>
    <w:rsid w:val="0023506C"/>
    <w:rPr>
      <w:rFonts w:eastAsia="Lucida Sans Unicode"/>
      <w:kern w:val="2"/>
    </w:rPr>
  </w:style>
  <w:style w:type="character" w:customStyle="1" w:styleId="WW8Num14z2">
    <w:name w:val="WW8Num14z2"/>
    <w:rsid w:val="0023506C"/>
  </w:style>
  <w:style w:type="character" w:customStyle="1" w:styleId="WW8Num14z3">
    <w:name w:val="WW8Num14z3"/>
    <w:rsid w:val="0023506C"/>
  </w:style>
  <w:style w:type="character" w:customStyle="1" w:styleId="WW8Num14z4">
    <w:name w:val="WW8Num14z4"/>
    <w:rsid w:val="0023506C"/>
  </w:style>
  <w:style w:type="character" w:customStyle="1" w:styleId="WW8Num14z5">
    <w:name w:val="WW8Num14z5"/>
    <w:rsid w:val="0023506C"/>
  </w:style>
  <w:style w:type="character" w:customStyle="1" w:styleId="WW8Num14z6">
    <w:name w:val="WW8Num14z6"/>
    <w:rsid w:val="0023506C"/>
  </w:style>
  <w:style w:type="character" w:customStyle="1" w:styleId="WW8Num14z7">
    <w:name w:val="WW8Num14z7"/>
    <w:rsid w:val="0023506C"/>
  </w:style>
  <w:style w:type="character" w:customStyle="1" w:styleId="WW8Num14z8">
    <w:name w:val="WW8Num14z8"/>
    <w:rsid w:val="0023506C"/>
  </w:style>
  <w:style w:type="character" w:customStyle="1" w:styleId="WW8Num15z1">
    <w:name w:val="WW8Num15z1"/>
    <w:rsid w:val="0023506C"/>
  </w:style>
  <w:style w:type="character" w:customStyle="1" w:styleId="WW8Num15z2">
    <w:name w:val="WW8Num15z2"/>
    <w:rsid w:val="0023506C"/>
  </w:style>
  <w:style w:type="character" w:customStyle="1" w:styleId="WW8Num15z3">
    <w:name w:val="WW8Num15z3"/>
    <w:rsid w:val="0023506C"/>
  </w:style>
  <w:style w:type="character" w:customStyle="1" w:styleId="WW8Num15z4">
    <w:name w:val="WW8Num15z4"/>
    <w:rsid w:val="0023506C"/>
  </w:style>
  <w:style w:type="character" w:customStyle="1" w:styleId="WW8Num15z5">
    <w:name w:val="WW8Num15z5"/>
    <w:rsid w:val="0023506C"/>
  </w:style>
  <w:style w:type="character" w:customStyle="1" w:styleId="WW8Num15z6">
    <w:name w:val="WW8Num15z6"/>
    <w:rsid w:val="0023506C"/>
  </w:style>
  <w:style w:type="character" w:customStyle="1" w:styleId="WW8Num15z7">
    <w:name w:val="WW8Num15z7"/>
    <w:rsid w:val="0023506C"/>
  </w:style>
  <w:style w:type="character" w:customStyle="1" w:styleId="WW8Num15z8">
    <w:name w:val="WW8Num15z8"/>
    <w:rsid w:val="0023506C"/>
  </w:style>
  <w:style w:type="character" w:customStyle="1" w:styleId="WW8Num16z1">
    <w:name w:val="WW8Num16z1"/>
    <w:rsid w:val="0023506C"/>
    <w:rPr>
      <w:rFonts w:ascii="Courier New" w:hAnsi="Courier New" w:cs="Courier New"/>
    </w:rPr>
  </w:style>
  <w:style w:type="character" w:customStyle="1" w:styleId="WW8Num16z2">
    <w:name w:val="WW8Num16z2"/>
    <w:rsid w:val="0023506C"/>
    <w:rPr>
      <w:rFonts w:ascii="Wingdings" w:hAnsi="Wingdings" w:cs="Wingdings"/>
    </w:rPr>
  </w:style>
  <w:style w:type="character" w:customStyle="1" w:styleId="WW8Num17z1">
    <w:name w:val="WW8Num17z1"/>
    <w:rsid w:val="0023506C"/>
  </w:style>
  <w:style w:type="character" w:customStyle="1" w:styleId="WW8Num17z2">
    <w:name w:val="WW8Num17z2"/>
    <w:rsid w:val="0023506C"/>
  </w:style>
  <w:style w:type="character" w:customStyle="1" w:styleId="WW8Num17z3">
    <w:name w:val="WW8Num17z3"/>
    <w:rsid w:val="0023506C"/>
  </w:style>
  <w:style w:type="character" w:customStyle="1" w:styleId="WW8Num17z4">
    <w:name w:val="WW8Num17z4"/>
    <w:rsid w:val="0023506C"/>
  </w:style>
  <w:style w:type="character" w:customStyle="1" w:styleId="WW8Num17z5">
    <w:name w:val="WW8Num17z5"/>
    <w:rsid w:val="0023506C"/>
  </w:style>
  <w:style w:type="character" w:customStyle="1" w:styleId="WW8Num17z6">
    <w:name w:val="WW8Num17z6"/>
    <w:rsid w:val="0023506C"/>
  </w:style>
  <w:style w:type="character" w:customStyle="1" w:styleId="WW8Num17z7">
    <w:name w:val="WW8Num17z7"/>
    <w:rsid w:val="0023506C"/>
  </w:style>
  <w:style w:type="character" w:customStyle="1" w:styleId="WW8Num17z8">
    <w:name w:val="WW8Num17z8"/>
    <w:rsid w:val="0023506C"/>
  </w:style>
  <w:style w:type="character" w:customStyle="1" w:styleId="WW8Num18z1">
    <w:name w:val="WW8Num18z1"/>
    <w:rsid w:val="0023506C"/>
  </w:style>
  <w:style w:type="character" w:customStyle="1" w:styleId="WW8Num18z2">
    <w:name w:val="WW8Num18z2"/>
    <w:rsid w:val="0023506C"/>
  </w:style>
  <w:style w:type="character" w:customStyle="1" w:styleId="WW8Num18z3">
    <w:name w:val="WW8Num18z3"/>
    <w:rsid w:val="0023506C"/>
  </w:style>
  <w:style w:type="character" w:customStyle="1" w:styleId="WW8Num18z4">
    <w:name w:val="WW8Num18z4"/>
    <w:rsid w:val="0023506C"/>
  </w:style>
  <w:style w:type="character" w:customStyle="1" w:styleId="WW8Num18z5">
    <w:name w:val="WW8Num18z5"/>
    <w:rsid w:val="0023506C"/>
  </w:style>
  <w:style w:type="character" w:customStyle="1" w:styleId="WW8Num18z6">
    <w:name w:val="WW8Num18z6"/>
    <w:rsid w:val="0023506C"/>
  </w:style>
  <w:style w:type="character" w:customStyle="1" w:styleId="WW8Num18z7">
    <w:name w:val="WW8Num18z7"/>
    <w:rsid w:val="0023506C"/>
  </w:style>
  <w:style w:type="character" w:customStyle="1" w:styleId="WW8Num18z8">
    <w:name w:val="WW8Num18z8"/>
    <w:rsid w:val="0023506C"/>
  </w:style>
  <w:style w:type="character" w:customStyle="1" w:styleId="WW8Num20z1">
    <w:name w:val="WW8Num20z1"/>
    <w:rsid w:val="0023506C"/>
  </w:style>
  <w:style w:type="character" w:customStyle="1" w:styleId="WW8Num20z2">
    <w:name w:val="WW8Num20z2"/>
    <w:rsid w:val="0023506C"/>
  </w:style>
  <w:style w:type="character" w:customStyle="1" w:styleId="WW8Num20z3">
    <w:name w:val="WW8Num20z3"/>
    <w:rsid w:val="0023506C"/>
  </w:style>
  <w:style w:type="character" w:customStyle="1" w:styleId="WW8Num20z4">
    <w:name w:val="WW8Num20z4"/>
    <w:rsid w:val="0023506C"/>
  </w:style>
  <w:style w:type="character" w:customStyle="1" w:styleId="WW8Num20z5">
    <w:name w:val="WW8Num20z5"/>
    <w:rsid w:val="0023506C"/>
  </w:style>
  <w:style w:type="character" w:customStyle="1" w:styleId="WW8Num20z6">
    <w:name w:val="WW8Num20z6"/>
    <w:rsid w:val="0023506C"/>
  </w:style>
  <w:style w:type="character" w:customStyle="1" w:styleId="WW8Num20z7">
    <w:name w:val="WW8Num20z7"/>
    <w:rsid w:val="0023506C"/>
  </w:style>
  <w:style w:type="character" w:customStyle="1" w:styleId="WW8Num20z8">
    <w:name w:val="WW8Num20z8"/>
    <w:rsid w:val="0023506C"/>
  </w:style>
  <w:style w:type="character" w:customStyle="1" w:styleId="WW8Num21z1">
    <w:name w:val="WW8Num21z1"/>
    <w:rsid w:val="0023506C"/>
  </w:style>
  <w:style w:type="character" w:customStyle="1" w:styleId="WW8Num21z2">
    <w:name w:val="WW8Num21z2"/>
    <w:rsid w:val="0023506C"/>
  </w:style>
  <w:style w:type="character" w:customStyle="1" w:styleId="WW8Num21z3">
    <w:name w:val="WW8Num21z3"/>
    <w:rsid w:val="0023506C"/>
  </w:style>
  <w:style w:type="character" w:customStyle="1" w:styleId="WW8Num21z4">
    <w:name w:val="WW8Num21z4"/>
    <w:rsid w:val="0023506C"/>
  </w:style>
  <w:style w:type="character" w:customStyle="1" w:styleId="WW8Num21z5">
    <w:name w:val="WW8Num21z5"/>
    <w:rsid w:val="0023506C"/>
  </w:style>
  <w:style w:type="character" w:customStyle="1" w:styleId="WW8Num21z6">
    <w:name w:val="WW8Num21z6"/>
    <w:rsid w:val="0023506C"/>
  </w:style>
  <w:style w:type="character" w:customStyle="1" w:styleId="WW8Num21z7">
    <w:name w:val="WW8Num21z7"/>
    <w:rsid w:val="0023506C"/>
  </w:style>
  <w:style w:type="character" w:customStyle="1" w:styleId="WW8Num21z8">
    <w:name w:val="WW8Num21z8"/>
    <w:rsid w:val="0023506C"/>
  </w:style>
  <w:style w:type="character" w:customStyle="1" w:styleId="WW8Num22z1">
    <w:name w:val="WW8Num22z1"/>
    <w:rsid w:val="0023506C"/>
    <w:rPr>
      <w:rFonts w:ascii="Times New Roman" w:eastAsia="Times New Roman" w:hAnsi="Times New Roman" w:cs="Times New Roman"/>
    </w:rPr>
  </w:style>
  <w:style w:type="character" w:customStyle="1" w:styleId="WW8Num22z2">
    <w:name w:val="WW8Num22z2"/>
    <w:rsid w:val="0023506C"/>
  </w:style>
  <w:style w:type="character" w:customStyle="1" w:styleId="WW8Num22z3">
    <w:name w:val="WW8Num22z3"/>
    <w:rsid w:val="0023506C"/>
  </w:style>
  <w:style w:type="character" w:customStyle="1" w:styleId="WW8Num22z4">
    <w:name w:val="WW8Num22z4"/>
    <w:rsid w:val="0023506C"/>
  </w:style>
  <w:style w:type="character" w:customStyle="1" w:styleId="WW8Num22z5">
    <w:name w:val="WW8Num22z5"/>
    <w:rsid w:val="0023506C"/>
  </w:style>
  <w:style w:type="character" w:customStyle="1" w:styleId="WW8Num22z6">
    <w:name w:val="WW8Num22z6"/>
    <w:rsid w:val="0023506C"/>
  </w:style>
  <w:style w:type="character" w:customStyle="1" w:styleId="WW8Num22z7">
    <w:name w:val="WW8Num22z7"/>
    <w:rsid w:val="0023506C"/>
  </w:style>
  <w:style w:type="character" w:customStyle="1" w:styleId="WW8Num22z8">
    <w:name w:val="WW8Num22z8"/>
    <w:rsid w:val="0023506C"/>
  </w:style>
  <w:style w:type="character" w:customStyle="1" w:styleId="WW8Num23z1">
    <w:name w:val="WW8Num23z1"/>
    <w:rsid w:val="0023506C"/>
  </w:style>
  <w:style w:type="character" w:customStyle="1" w:styleId="WW8Num23z2">
    <w:name w:val="WW8Num23z2"/>
    <w:rsid w:val="0023506C"/>
  </w:style>
  <w:style w:type="character" w:customStyle="1" w:styleId="WW8Num23z3">
    <w:name w:val="WW8Num23z3"/>
    <w:rsid w:val="0023506C"/>
  </w:style>
  <w:style w:type="character" w:customStyle="1" w:styleId="WW8Num23z4">
    <w:name w:val="WW8Num23z4"/>
    <w:rsid w:val="0023506C"/>
  </w:style>
  <w:style w:type="character" w:customStyle="1" w:styleId="WW8Num23z5">
    <w:name w:val="WW8Num23z5"/>
    <w:rsid w:val="0023506C"/>
  </w:style>
  <w:style w:type="character" w:customStyle="1" w:styleId="WW8Num23z6">
    <w:name w:val="WW8Num23z6"/>
    <w:rsid w:val="0023506C"/>
  </w:style>
  <w:style w:type="character" w:customStyle="1" w:styleId="WW8Num23z7">
    <w:name w:val="WW8Num23z7"/>
    <w:rsid w:val="0023506C"/>
  </w:style>
  <w:style w:type="character" w:customStyle="1" w:styleId="WW8Num23z8">
    <w:name w:val="WW8Num23z8"/>
    <w:rsid w:val="0023506C"/>
  </w:style>
  <w:style w:type="character" w:customStyle="1" w:styleId="WW8Num24z1">
    <w:name w:val="WW8Num24z1"/>
    <w:rsid w:val="0023506C"/>
  </w:style>
  <w:style w:type="character" w:customStyle="1" w:styleId="WW8Num24z2">
    <w:name w:val="WW8Num24z2"/>
    <w:rsid w:val="0023506C"/>
  </w:style>
  <w:style w:type="character" w:customStyle="1" w:styleId="WW8Num24z3">
    <w:name w:val="WW8Num24z3"/>
    <w:rsid w:val="0023506C"/>
  </w:style>
  <w:style w:type="character" w:customStyle="1" w:styleId="WW8Num24z4">
    <w:name w:val="WW8Num24z4"/>
    <w:rsid w:val="0023506C"/>
  </w:style>
  <w:style w:type="character" w:customStyle="1" w:styleId="WW8Num24z5">
    <w:name w:val="WW8Num24z5"/>
    <w:rsid w:val="0023506C"/>
  </w:style>
  <w:style w:type="character" w:customStyle="1" w:styleId="WW8Num24z6">
    <w:name w:val="WW8Num24z6"/>
    <w:rsid w:val="0023506C"/>
  </w:style>
  <w:style w:type="character" w:customStyle="1" w:styleId="WW8Num24z7">
    <w:name w:val="WW8Num24z7"/>
    <w:rsid w:val="0023506C"/>
  </w:style>
  <w:style w:type="character" w:customStyle="1" w:styleId="WW8Num24z8">
    <w:name w:val="WW8Num24z8"/>
    <w:rsid w:val="0023506C"/>
  </w:style>
  <w:style w:type="character" w:customStyle="1" w:styleId="WW8Num25z1">
    <w:name w:val="WW8Num25z1"/>
    <w:rsid w:val="0023506C"/>
  </w:style>
  <w:style w:type="character" w:customStyle="1" w:styleId="WW8Num25z2">
    <w:name w:val="WW8Num25z2"/>
    <w:rsid w:val="0023506C"/>
  </w:style>
  <w:style w:type="character" w:customStyle="1" w:styleId="WW8Num25z3">
    <w:name w:val="WW8Num25z3"/>
    <w:rsid w:val="0023506C"/>
  </w:style>
  <w:style w:type="character" w:customStyle="1" w:styleId="WW8Num25z4">
    <w:name w:val="WW8Num25z4"/>
    <w:rsid w:val="0023506C"/>
  </w:style>
  <w:style w:type="character" w:customStyle="1" w:styleId="WW8Num25z5">
    <w:name w:val="WW8Num25z5"/>
    <w:rsid w:val="0023506C"/>
  </w:style>
  <w:style w:type="character" w:customStyle="1" w:styleId="WW8Num25z6">
    <w:name w:val="WW8Num25z6"/>
    <w:rsid w:val="0023506C"/>
  </w:style>
  <w:style w:type="character" w:customStyle="1" w:styleId="WW8Num25z7">
    <w:name w:val="WW8Num25z7"/>
    <w:rsid w:val="0023506C"/>
  </w:style>
  <w:style w:type="character" w:customStyle="1" w:styleId="WW8Num25z8">
    <w:name w:val="WW8Num25z8"/>
    <w:rsid w:val="0023506C"/>
  </w:style>
  <w:style w:type="character" w:customStyle="1" w:styleId="WW8Num26z1">
    <w:name w:val="WW8Num26z1"/>
    <w:rsid w:val="0023506C"/>
  </w:style>
  <w:style w:type="character" w:customStyle="1" w:styleId="WW8Num26z2">
    <w:name w:val="WW8Num26z2"/>
    <w:rsid w:val="0023506C"/>
  </w:style>
  <w:style w:type="character" w:customStyle="1" w:styleId="WW8Num26z3">
    <w:name w:val="WW8Num26z3"/>
    <w:rsid w:val="0023506C"/>
  </w:style>
  <w:style w:type="character" w:customStyle="1" w:styleId="WW8Num26z4">
    <w:name w:val="WW8Num26z4"/>
    <w:rsid w:val="0023506C"/>
  </w:style>
  <w:style w:type="character" w:customStyle="1" w:styleId="WW8Num26z5">
    <w:name w:val="WW8Num26z5"/>
    <w:rsid w:val="0023506C"/>
  </w:style>
  <w:style w:type="character" w:customStyle="1" w:styleId="WW8Num26z6">
    <w:name w:val="WW8Num26z6"/>
    <w:rsid w:val="0023506C"/>
  </w:style>
  <w:style w:type="character" w:customStyle="1" w:styleId="WW8Num26z7">
    <w:name w:val="WW8Num26z7"/>
    <w:rsid w:val="0023506C"/>
  </w:style>
  <w:style w:type="character" w:customStyle="1" w:styleId="WW8Num26z8">
    <w:name w:val="WW8Num26z8"/>
    <w:rsid w:val="0023506C"/>
  </w:style>
  <w:style w:type="character" w:customStyle="1" w:styleId="WW8Num27z1">
    <w:name w:val="WW8Num27z1"/>
    <w:rsid w:val="0023506C"/>
  </w:style>
  <w:style w:type="character" w:customStyle="1" w:styleId="WW8Num27z2">
    <w:name w:val="WW8Num27z2"/>
    <w:rsid w:val="0023506C"/>
  </w:style>
  <w:style w:type="character" w:customStyle="1" w:styleId="WW8Num27z3">
    <w:name w:val="WW8Num27z3"/>
    <w:rsid w:val="0023506C"/>
  </w:style>
  <w:style w:type="character" w:customStyle="1" w:styleId="WW8Num27z4">
    <w:name w:val="WW8Num27z4"/>
    <w:rsid w:val="0023506C"/>
  </w:style>
  <w:style w:type="character" w:customStyle="1" w:styleId="WW8Num27z5">
    <w:name w:val="WW8Num27z5"/>
    <w:rsid w:val="0023506C"/>
  </w:style>
  <w:style w:type="character" w:customStyle="1" w:styleId="WW8Num27z6">
    <w:name w:val="WW8Num27z6"/>
    <w:rsid w:val="0023506C"/>
  </w:style>
  <w:style w:type="character" w:customStyle="1" w:styleId="WW8Num27z7">
    <w:name w:val="WW8Num27z7"/>
    <w:rsid w:val="0023506C"/>
  </w:style>
  <w:style w:type="character" w:customStyle="1" w:styleId="WW8Num27z8">
    <w:name w:val="WW8Num27z8"/>
    <w:rsid w:val="0023506C"/>
  </w:style>
  <w:style w:type="character" w:customStyle="1" w:styleId="WW8Num28z1">
    <w:name w:val="WW8Num28z1"/>
    <w:rsid w:val="0023506C"/>
  </w:style>
  <w:style w:type="character" w:customStyle="1" w:styleId="WW8Num28z2">
    <w:name w:val="WW8Num28z2"/>
    <w:rsid w:val="0023506C"/>
  </w:style>
  <w:style w:type="character" w:customStyle="1" w:styleId="WW8Num28z3">
    <w:name w:val="WW8Num28z3"/>
    <w:rsid w:val="0023506C"/>
  </w:style>
  <w:style w:type="character" w:customStyle="1" w:styleId="WW8Num28z4">
    <w:name w:val="WW8Num28z4"/>
    <w:rsid w:val="0023506C"/>
  </w:style>
  <w:style w:type="character" w:customStyle="1" w:styleId="WW8Num28z5">
    <w:name w:val="WW8Num28z5"/>
    <w:rsid w:val="0023506C"/>
  </w:style>
  <w:style w:type="character" w:customStyle="1" w:styleId="WW8Num28z6">
    <w:name w:val="WW8Num28z6"/>
    <w:rsid w:val="0023506C"/>
  </w:style>
  <w:style w:type="character" w:customStyle="1" w:styleId="WW8Num28z7">
    <w:name w:val="WW8Num28z7"/>
    <w:rsid w:val="0023506C"/>
  </w:style>
  <w:style w:type="character" w:customStyle="1" w:styleId="WW8Num28z8">
    <w:name w:val="WW8Num28z8"/>
    <w:rsid w:val="0023506C"/>
  </w:style>
  <w:style w:type="character" w:customStyle="1" w:styleId="WW8Num29z1">
    <w:name w:val="WW8Num29z1"/>
    <w:rsid w:val="0023506C"/>
  </w:style>
  <w:style w:type="character" w:customStyle="1" w:styleId="WW8Num29z2">
    <w:name w:val="WW8Num29z2"/>
    <w:rsid w:val="0023506C"/>
  </w:style>
  <w:style w:type="character" w:customStyle="1" w:styleId="WW8Num29z3">
    <w:name w:val="WW8Num29z3"/>
    <w:rsid w:val="0023506C"/>
  </w:style>
  <w:style w:type="character" w:customStyle="1" w:styleId="WW8Num29z4">
    <w:name w:val="WW8Num29z4"/>
    <w:rsid w:val="0023506C"/>
  </w:style>
  <w:style w:type="character" w:customStyle="1" w:styleId="WW8Num29z5">
    <w:name w:val="WW8Num29z5"/>
    <w:rsid w:val="0023506C"/>
  </w:style>
  <w:style w:type="character" w:customStyle="1" w:styleId="WW8Num29z6">
    <w:name w:val="WW8Num29z6"/>
    <w:rsid w:val="0023506C"/>
  </w:style>
  <w:style w:type="character" w:customStyle="1" w:styleId="WW8Num29z7">
    <w:name w:val="WW8Num29z7"/>
    <w:rsid w:val="0023506C"/>
  </w:style>
  <w:style w:type="character" w:customStyle="1" w:styleId="WW8Num29z8">
    <w:name w:val="WW8Num29z8"/>
    <w:rsid w:val="0023506C"/>
  </w:style>
  <w:style w:type="character" w:customStyle="1" w:styleId="WW8Num30z1">
    <w:name w:val="WW8Num30z1"/>
    <w:rsid w:val="0023506C"/>
  </w:style>
  <w:style w:type="character" w:customStyle="1" w:styleId="WW8Num30z2">
    <w:name w:val="WW8Num30z2"/>
    <w:rsid w:val="0023506C"/>
    <w:rPr>
      <w:b w:val="0"/>
    </w:rPr>
  </w:style>
  <w:style w:type="character" w:customStyle="1" w:styleId="WW8Num30z3">
    <w:name w:val="WW8Num30z3"/>
    <w:rsid w:val="0023506C"/>
  </w:style>
  <w:style w:type="character" w:customStyle="1" w:styleId="WW8Num30z4">
    <w:name w:val="WW8Num30z4"/>
    <w:rsid w:val="0023506C"/>
  </w:style>
  <w:style w:type="character" w:customStyle="1" w:styleId="WW8Num30z5">
    <w:name w:val="WW8Num30z5"/>
    <w:rsid w:val="0023506C"/>
  </w:style>
  <w:style w:type="character" w:customStyle="1" w:styleId="WW8Num30z6">
    <w:name w:val="WW8Num30z6"/>
    <w:rsid w:val="0023506C"/>
  </w:style>
  <w:style w:type="character" w:customStyle="1" w:styleId="WW8Num30z7">
    <w:name w:val="WW8Num30z7"/>
    <w:rsid w:val="0023506C"/>
  </w:style>
  <w:style w:type="character" w:customStyle="1" w:styleId="WW8Num30z8">
    <w:name w:val="WW8Num30z8"/>
    <w:rsid w:val="0023506C"/>
  </w:style>
  <w:style w:type="character" w:customStyle="1" w:styleId="WW8Num31z1">
    <w:name w:val="WW8Num31z1"/>
    <w:rsid w:val="0023506C"/>
    <w:rPr>
      <w:rFonts w:ascii="Courier New" w:hAnsi="Courier New" w:cs="Courier New"/>
    </w:rPr>
  </w:style>
  <w:style w:type="character" w:customStyle="1" w:styleId="WW8Num31z2">
    <w:name w:val="WW8Num31z2"/>
    <w:rsid w:val="0023506C"/>
    <w:rPr>
      <w:rFonts w:ascii="Wingdings" w:hAnsi="Wingdings" w:cs="Wingdings"/>
    </w:rPr>
  </w:style>
  <w:style w:type="character" w:customStyle="1" w:styleId="WW8Num32z1">
    <w:name w:val="WW8Num32z1"/>
    <w:rsid w:val="0023506C"/>
  </w:style>
  <w:style w:type="character" w:customStyle="1" w:styleId="WW8Num32z2">
    <w:name w:val="WW8Num32z2"/>
    <w:rsid w:val="0023506C"/>
  </w:style>
  <w:style w:type="character" w:customStyle="1" w:styleId="WW8Num32z3">
    <w:name w:val="WW8Num32z3"/>
    <w:rsid w:val="0023506C"/>
  </w:style>
  <w:style w:type="character" w:customStyle="1" w:styleId="WW8Num32z4">
    <w:name w:val="WW8Num32z4"/>
    <w:rsid w:val="0023506C"/>
  </w:style>
  <w:style w:type="character" w:customStyle="1" w:styleId="WW8Num32z5">
    <w:name w:val="WW8Num32z5"/>
    <w:rsid w:val="0023506C"/>
  </w:style>
  <w:style w:type="character" w:customStyle="1" w:styleId="WW8Num32z6">
    <w:name w:val="WW8Num32z6"/>
    <w:rsid w:val="0023506C"/>
  </w:style>
  <w:style w:type="character" w:customStyle="1" w:styleId="WW8Num32z7">
    <w:name w:val="WW8Num32z7"/>
    <w:rsid w:val="0023506C"/>
  </w:style>
  <w:style w:type="character" w:customStyle="1" w:styleId="WW8Num32z8">
    <w:name w:val="WW8Num32z8"/>
    <w:rsid w:val="0023506C"/>
  </w:style>
  <w:style w:type="character" w:customStyle="1" w:styleId="WW8Num34z1">
    <w:name w:val="WW8Num34z1"/>
    <w:rsid w:val="0023506C"/>
  </w:style>
  <w:style w:type="character" w:customStyle="1" w:styleId="WW8Num34z2">
    <w:name w:val="WW8Num34z2"/>
    <w:rsid w:val="0023506C"/>
  </w:style>
  <w:style w:type="character" w:customStyle="1" w:styleId="WW8Num34z3">
    <w:name w:val="WW8Num34z3"/>
    <w:rsid w:val="0023506C"/>
  </w:style>
  <w:style w:type="character" w:customStyle="1" w:styleId="WW8Num34z4">
    <w:name w:val="WW8Num34z4"/>
    <w:rsid w:val="0023506C"/>
  </w:style>
  <w:style w:type="character" w:customStyle="1" w:styleId="WW8Num34z5">
    <w:name w:val="WW8Num34z5"/>
    <w:rsid w:val="0023506C"/>
  </w:style>
  <w:style w:type="character" w:customStyle="1" w:styleId="WW8Num34z6">
    <w:name w:val="WW8Num34z6"/>
    <w:rsid w:val="0023506C"/>
  </w:style>
  <w:style w:type="character" w:customStyle="1" w:styleId="WW8Num34z7">
    <w:name w:val="WW8Num34z7"/>
    <w:rsid w:val="0023506C"/>
  </w:style>
  <w:style w:type="character" w:customStyle="1" w:styleId="WW8Num34z8">
    <w:name w:val="WW8Num34z8"/>
    <w:rsid w:val="0023506C"/>
  </w:style>
  <w:style w:type="character" w:customStyle="1" w:styleId="WW8Num35z1">
    <w:name w:val="WW8Num35z1"/>
    <w:rsid w:val="0023506C"/>
  </w:style>
  <w:style w:type="character" w:customStyle="1" w:styleId="WW8Num35z2">
    <w:name w:val="WW8Num35z2"/>
    <w:rsid w:val="0023506C"/>
  </w:style>
  <w:style w:type="character" w:customStyle="1" w:styleId="WW8Num35z3">
    <w:name w:val="WW8Num35z3"/>
    <w:rsid w:val="0023506C"/>
  </w:style>
  <w:style w:type="character" w:customStyle="1" w:styleId="WW8Num35z4">
    <w:name w:val="WW8Num35z4"/>
    <w:rsid w:val="0023506C"/>
  </w:style>
  <w:style w:type="character" w:customStyle="1" w:styleId="WW8Num35z5">
    <w:name w:val="WW8Num35z5"/>
    <w:rsid w:val="0023506C"/>
  </w:style>
  <w:style w:type="character" w:customStyle="1" w:styleId="WW8Num35z6">
    <w:name w:val="WW8Num35z6"/>
    <w:rsid w:val="0023506C"/>
  </w:style>
  <w:style w:type="character" w:customStyle="1" w:styleId="WW8Num35z7">
    <w:name w:val="WW8Num35z7"/>
    <w:rsid w:val="0023506C"/>
  </w:style>
  <w:style w:type="character" w:customStyle="1" w:styleId="WW8Num35z8">
    <w:name w:val="WW8Num35z8"/>
    <w:rsid w:val="0023506C"/>
  </w:style>
  <w:style w:type="character" w:customStyle="1" w:styleId="WW8Num36z2">
    <w:name w:val="WW8Num36z2"/>
    <w:rsid w:val="0023506C"/>
  </w:style>
  <w:style w:type="character" w:customStyle="1" w:styleId="WW8Num36z3">
    <w:name w:val="WW8Num36z3"/>
    <w:rsid w:val="0023506C"/>
  </w:style>
  <w:style w:type="character" w:customStyle="1" w:styleId="WW8Num36z4">
    <w:name w:val="WW8Num36z4"/>
    <w:rsid w:val="0023506C"/>
  </w:style>
  <w:style w:type="character" w:customStyle="1" w:styleId="WW8Num36z5">
    <w:name w:val="WW8Num36z5"/>
    <w:rsid w:val="0023506C"/>
  </w:style>
  <w:style w:type="character" w:customStyle="1" w:styleId="WW8Num36z6">
    <w:name w:val="WW8Num36z6"/>
    <w:rsid w:val="0023506C"/>
  </w:style>
  <w:style w:type="character" w:customStyle="1" w:styleId="WW8Num36z7">
    <w:name w:val="WW8Num36z7"/>
    <w:rsid w:val="0023506C"/>
  </w:style>
  <w:style w:type="character" w:customStyle="1" w:styleId="WW8Num36z8">
    <w:name w:val="WW8Num36z8"/>
    <w:rsid w:val="0023506C"/>
  </w:style>
  <w:style w:type="character" w:customStyle="1" w:styleId="WW8Num37z1">
    <w:name w:val="WW8Num37z1"/>
    <w:rsid w:val="0023506C"/>
  </w:style>
  <w:style w:type="character" w:customStyle="1" w:styleId="WW8Num37z2">
    <w:name w:val="WW8Num37z2"/>
    <w:rsid w:val="0023506C"/>
  </w:style>
  <w:style w:type="character" w:customStyle="1" w:styleId="WW8Num37z3">
    <w:name w:val="WW8Num37z3"/>
    <w:rsid w:val="0023506C"/>
  </w:style>
  <w:style w:type="character" w:customStyle="1" w:styleId="WW8Num37z4">
    <w:name w:val="WW8Num37z4"/>
    <w:rsid w:val="0023506C"/>
  </w:style>
  <w:style w:type="character" w:customStyle="1" w:styleId="WW8Num37z5">
    <w:name w:val="WW8Num37z5"/>
    <w:rsid w:val="0023506C"/>
  </w:style>
  <w:style w:type="character" w:customStyle="1" w:styleId="WW8Num37z6">
    <w:name w:val="WW8Num37z6"/>
    <w:rsid w:val="0023506C"/>
  </w:style>
  <w:style w:type="character" w:customStyle="1" w:styleId="WW8Num37z7">
    <w:name w:val="WW8Num37z7"/>
    <w:rsid w:val="0023506C"/>
  </w:style>
  <w:style w:type="character" w:customStyle="1" w:styleId="WW8Num37z8">
    <w:name w:val="WW8Num37z8"/>
    <w:rsid w:val="0023506C"/>
  </w:style>
  <w:style w:type="character" w:customStyle="1" w:styleId="WW8Num38z1">
    <w:name w:val="WW8Num38z1"/>
    <w:rsid w:val="0023506C"/>
  </w:style>
  <w:style w:type="character" w:customStyle="1" w:styleId="WW8Num38z2">
    <w:name w:val="WW8Num38z2"/>
    <w:rsid w:val="0023506C"/>
  </w:style>
  <w:style w:type="character" w:customStyle="1" w:styleId="WW8Num38z3">
    <w:name w:val="WW8Num38z3"/>
    <w:rsid w:val="0023506C"/>
  </w:style>
  <w:style w:type="character" w:customStyle="1" w:styleId="WW8Num38z4">
    <w:name w:val="WW8Num38z4"/>
    <w:rsid w:val="0023506C"/>
  </w:style>
  <w:style w:type="character" w:customStyle="1" w:styleId="WW8Num38z5">
    <w:name w:val="WW8Num38z5"/>
    <w:rsid w:val="0023506C"/>
  </w:style>
  <w:style w:type="character" w:customStyle="1" w:styleId="WW8Num38z6">
    <w:name w:val="WW8Num38z6"/>
    <w:rsid w:val="0023506C"/>
  </w:style>
  <w:style w:type="character" w:customStyle="1" w:styleId="WW8Num38z7">
    <w:name w:val="WW8Num38z7"/>
    <w:rsid w:val="0023506C"/>
  </w:style>
  <w:style w:type="character" w:customStyle="1" w:styleId="WW8Num38z8">
    <w:name w:val="WW8Num38z8"/>
    <w:rsid w:val="0023506C"/>
  </w:style>
  <w:style w:type="character" w:customStyle="1" w:styleId="WW8Num39z1">
    <w:name w:val="WW8Num39z1"/>
    <w:rsid w:val="0023506C"/>
  </w:style>
  <w:style w:type="character" w:customStyle="1" w:styleId="WW8Num39z2">
    <w:name w:val="WW8Num39z2"/>
    <w:rsid w:val="0023506C"/>
  </w:style>
  <w:style w:type="character" w:customStyle="1" w:styleId="WW8Num39z3">
    <w:name w:val="WW8Num39z3"/>
    <w:rsid w:val="0023506C"/>
  </w:style>
  <w:style w:type="character" w:customStyle="1" w:styleId="WW8Num39z4">
    <w:name w:val="WW8Num39z4"/>
    <w:rsid w:val="0023506C"/>
  </w:style>
  <w:style w:type="character" w:customStyle="1" w:styleId="WW8Num39z5">
    <w:name w:val="WW8Num39z5"/>
    <w:rsid w:val="0023506C"/>
  </w:style>
  <w:style w:type="character" w:customStyle="1" w:styleId="WW8Num39z6">
    <w:name w:val="WW8Num39z6"/>
    <w:rsid w:val="0023506C"/>
  </w:style>
  <w:style w:type="character" w:customStyle="1" w:styleId="WW8Num39z7">
    <w:name w:val="WW8Num39z7"/>
    <w:rsid w:val="0023506C"/>
  </w:style>
  <w:style w:type="character" w:customStyle="1" w:styleId="WW8Num39z8">
    <w:name w:val="WW8Num39z8"/>
    <w:rsid w:val="0023506C"/>
  </w:style>
  <w:style w:type="character" w:customStyle="1" w:styleId="WW8Num41z1">
    <w:name w:val="WW8Num41z1"/>
    <w:rsid w:val="0023506C"/>
    <w:rPr>
      <w:rFonts w:eastAsia="Arial Unicode MS"/>
      <w:color w:val="000000"/>
    </w:rPr>
  </w:style>
  <w:style w:type="character" w:customStyle="1" w:styleId="WW8Num41z2">
    <w:name w:val="WW8Num41z2"/>
    <w:rsid w:val="0023506C"/>
  </w:style>
  <w:style w:type="character" w:customStyle="1" w:styleId="WW8Num41z3">
    <w:name w:val="WW8Num41z3"/>
    <w:rsid w:val="0023506C"/>
  </w:style>
  <w:style w:type="character" w:customStyle="1" w:styleId="WW8Num41z4">
    <w:name w:val="WW8Num41z4"/>
    <w:rsid w:val="0023506C"/>
  </w:style>
  <w:style w:type="character" w:customStyle="1" w:styleId="WW8Num41z5">
    <w:name w:val="WW8Num41z5"/>
    <w:rsid w:val="0023506C"/>
  </w:style>
  <w:style w:type="character" w:customStyle="1" w:styleId="WW8Num41z6">
    <w:name w:val="WW8Num41z6"/>
    <w:rsid w:val="0023506C"/>
  </w:style>
  <w:style w:type="character" w:customStyle="1" w:styleId="WW8Num41z7">
    <w:name w:val="WW8Num41z7"/>
    <w:rsid w:val="0023506C"/>
  </w:style>
  <w:style w:type="character" w:customStyle="1" w:styleId="WW8Num41z8">
    <w:name w:val="WW8Num41z8"/>
    <w:rsid w:val="0023506C"/>
  </w:style>
  <w:style w:type="character" w:customStyle="1" w:styleId="WW8Num43z1">
    <w:name w:val="WW8Num43z1"/>
    <w:rsid w:val="0023506C"/>
  </w:style>
  <w:style w:type="character" w:customStyle="1" w:styleId="WW8Num43z2">
    <w:name w:val="WW8Num43z2"/>
    <w:rsid w:val="0023506C"/>
  </w:style>
  <w:style w:type="character" w:customStyle="1" w:styleId="WW8Num43z3">
    <w:name w:val="WW8Num43z3"/>
    <w:rsid w:val="0023506C"/>
  </w:style>
  <w:style w:type="character" w:customStyle="1" w:styleId="WW8Num43z4">
    <w:name w:val="WW8Num43z4"/>
    <w:rsid w:val="0023506C"/>
  </w:style>
  <w:style w:type="character" w:customStyle="1" w:styleId="WW8Num43z5">
    <w:name w:val="WW8Num43z5"/>
    <w:rsid w:val="0023506C"/>
  </w:style>
  <w:style w:type="character" w:customStyle="1" w:styleId="WW8Num43z6">
    <w:name w:val="WW8Num43z6"/>
    <w:rsid w:val="0023506C"/>
  </w:style>
  <w:style w:type="character" w:customStyle="1" w:styleId="WW8Num43z7">
    <w:name w:val="WW8Num43z7"/>
    <w:rsid w:val="0023506C"/>
  </w:style>
  <w:style w:type="character" w:customStyle="1" w:styleId="WW8Num43z8">
    <w:name w:val="WW8Num43z8"/>
    <w:rsid w:val="0023506C"/>
  </w:style>
  <w:style w:type="character" w:customStyle="1" w:styleId="WW8Num47z1">
    <w:name w:val="WW8Num47z1"/>
    <w:rsid w:val="0023506C"/>
    <w:rPr>
      <w:b w:val="0"/>
      <w:i w:val="0"/>
      <w:sz w:val="24"/>
      <w:szCs w:val="24"/>
    </w:rPr>
  </w:style>
  <w:style w:type="character" w:customStyle="1" w:styleId="WW8Num47z2">
    <w:name w:val="WW8Num47z2"/>
    <w:rsid w:val="0023506C"/>
  </w:style>
  <w:style w:type="character" w:customStyle="1" w:styleId="WW8Num47z3">
    <w:name w:val="WW8Num47z3"/>
    <w:rsid w:val="0023506C"/>
  </w:style>
  <w:style w:type="character" w:customStyle="1" w:styleId="WW8Num47z5">
    <w:name w:val="WW8Num47z5"/>
    <w:rsid w:val="0023506C"/>
    <w:rPr>
      <w:rFonts w:ascii="Wingdings" w:hAnsi="Wingdings" w:cs="Wingdings"/>
    </w:rPr>
  </w:style>
  <w:style w:type="character" w:customStyle="1" w:styleId="WW8Num47z6">
    <w:name w:val="WW8Num47z6"/>
    <w:rsid w:val="0023506C"/>
    <w:rPr>
      <w:rFonts w:ascii="Symbol" w:hAnsi="Symbol" w:cs="Symbol"/>
    </w:rPr>
  </w:style>
  <w:style w:type="character" w:customStyle="1" w:styleId="WW8Num49z1">
    <w:name w:val="WW8Num49z1"/>
    <w:rsid w:val="0023506C"/>
  </w:style>
  <w:style w:type="character" w:customStyle="1" w:styleId="Domylnaczcionkaakapitu1">
    <w:name w:val="Domyślna czcionka akapitu1"/>
    <w:rsid w:val="0023506C"/>
  </w:style>
  <w:style w:type="character" w:customStyle="1" w:styleId="Znakiprzypiswkocowych">
    <w:name w:val="Znaki przypisów końcowych"/>
    <w:rsid w:val="0023506C"/>
    <w:rPr>
      <w:vertAlign w:val="superscript"/>
    </w:rPr>
  </w:style>
  <w:style w:type="character" w:styleId="Hipercze">
    <w:name w:val="Hyperlink"/>
    <w:rsid w:val="0023506C"/>
    <w:rPr>
      <w:color w:val="0000FF"/>
      <w:u w:val="single"/>
    </w:rPr>
  </w:style>
  <w:style w:type="character" w:styleId="Pogrubienie">
    <w:name w:val="Strong"/>
    <w:qFormat/>
    <w:rsid w:val="0023506C"/>
    <w:rPr>
      <w:b/>
      <w:bCs/>
    </w:rPr>
  </w:style>
  <w:style w:type="character" w:customStyle="1" w:styleId="text1">
    <w:name w:val="text1"/>
    <w:rsid w:val="0023506C"/>
    <w:rPr>
      <w:rFonts w:ascii="Verdana" w:hAnsi="Verdana" w:cs="Verdana"/>
      <w:color w:val="000000"/>
      <w:sz w:val="20"/>
      <w:szCs w:val="20"/>
    </w:rPr>
  </w:style>
  <w:style w:type="character" w:customStyle="1" w:styleId="Odwoaniedokomentarza1">
    <w:name w:val="Odwołanie do komentarza1"/>
    <w:rsid w:val="0023506C"/>
    <w:rPr>
      <w:sz w:val="16"/>
      <w:szCs w:val="16"/>
    </w:rPr>
  </w:style>
  <w:style w:type="character" w:customStyle="1" w:styleId="text">
    <w:name w:val="text"/>
    <w:basedOn w:val="Domylnaczcionkaakapitu1"/>
    <w:rsid w:val="0023506C"/>
  </w:style>
  <w:style w:type="character" w:customStyle="1" w:styleId="highlight">
    <w:name w:val="highlight"/>
    <w:rsid w:val="0023506C"/>
  </w:style>
  <w:style w:type="character" w:customStyle="1" w:styleId="cena">
    <w:name w:val="cena"/>
    <w:basedOn w:val="Domylnaczcionkaakapitu1"/>
    <w:rsid w:val="0023506C"/>
  </w:style>
  <w:style w:type="character" w:customStyle="1" w:styleId="Odwoaniedokomentarza2">
    <w:name w:val="Odwołanie do komentarza2"/>
    <w:rsid w:val="0023506C"/>
    <w:rPr>
      <w:sz w:val="16"/>
      <w:szCs w:val="16"/>
    </w:rPr>
  </w:style>
  <w:style w:type="character" w:customStyle="1" w:styleId="TekstkomentarzaZnak">
    <w:name w:val="Tekst komentarza Znak"/>
    <w:rsid w:val="0023506C"/>
    <w:rPr>
      <w:lang w:eastAsia="zh-CN"/>
    </w:rPr>
  </w:style>
  <w:style w:type="character" w:customStyle="1" w:styleId="Tekstpodstawowywcity2Znak">
    <w:name w:val="Tekst podstawowy wcięty 2 Znak"/>
    <w:rsid w:val="0023506C"/>
    <w:rPr>
      <w:sz w:val="24"/>
      <w:szCs w:val="24"/>
      <w:lang w:eastAsia="zh-CN"/>
    </w:rPr>
  </w:style>
  <w:style w:type="character" w:customStyle="1" w:styleId="TekstpodstawowyZnak">
    <w:name w:val="Tekst podstawowy Znak"/>
    <w:rsid w:val="0023506C"/>
    <w:rPr>
      <w:b/>
      <w:bCs/>
      <w:sz w:val="24"/>
      <w:szCs w:val="24"/>
      <w:lang w:eastAsia="zh-CN"/>
    </w:rPr>
  </w:style>
  <w:style w:type="character" w:customStyle="1" w:styleId="Odwoanieprzypisukocowego1">
    <w:name w:val="Odwołanie przypisu końcowego1"/>
    <w:rsid w:val="0023506C"/>
    <w:rPr>
      <w:vertAlign w:val="superscript"/>
    </w:rPr>
  </w:style>
  <w:style w:type="character" w:customStyle="1" w:styleId="TekstprzypisudolnegoZnak">
    <w:name w:val="Tekst przypisu dolnego Znak"/>
    <w:rsid w:val="0023506C"/>
    <w:rPr>
      <w:lang w:eastAsia="zh-CN"/>
    </w:rPr>
  </w:style>
  <w:style w:type="character" w:customStyle="1" w:styleId="Znakiprzypiswdolnych">
    <w:name w:val="Znaki przypisów dolnych"/>
    <w:rsid w:val="0023506C"/>
    <w:rPr>
      <w:shd w:val="clear" w:color="auto" w:fill="auto"/>
      <w:vertAlign w:val="superscript"/>
    </w:rPr>
  </w:style>
  <w:style w:type="character" w:styleId="Uwydatnienie">
    <w:name w:val="Emphasis"/>
    <w:qFormat/>
    <w:rsid w:val="0023506C"/>
    <w:rPr>
      <w:i/>
      <w:iCs/>
    </w:rPr>
  </w:style>
  <w:style w:type="character" w:customStyle="1" w:styleId="AkapitzlistZnak">
    <w:name w:val="Akapit z listą Znak"/>
    <w:aliases w:val="BulletC Znak,Akapit z listą BS Znak,L1 Znak,Numerowanie Znak,Akapit z listą5 Znak,T_SZ_List Paragraph Znak,normalny tekst Znak,Kolorowa lista — akcent 11 Znak,CW_Lista Znak,Colorful List Accent 1 Znak,List Paragraph Znak"/>
    <w:uiPriority w:val="99"/>
    <w:qFormat/>
    <w:rsid w:val="0023506C"/>
    <w:rPr>
      <w:rFonts w:eastAsia="Lucida Sans Unicode"/>
      <w:kern w:val="2"/>
      <w:sz w:val="24"/>
      <w:szCs w:val="24"/>
      <w:lang w:eastAsia="zh-CN"/>
    </w:rPr>
  </w:style>
  <w:style w:type="character" w:customStyle="1" w:styleId="NagwekZnak">
    <w:name w:val="Nagłówek Znak"/>
    <w:rsid w:val="0023506C"/>
    <w:rPr>
      <w:sz w:val="24"/>
      <w:szCs w:val="24"/>
      <w:lang w:eastAsia="zh-CN"/>
    </w:rPr>
  </w:style>
  <w:style w:type="character" w:customStyle="1" w:styleId="markedcontent">
    <w:name w:val="markedcontent"/>
    <w:rsid w:val="0023506C"/>
  </w:style>
  <w:style w:type="paragraph" w:customStyle="1" w:styleId="Nagwek20">
    <w:name w:val="Nagłówek2"/>
    <w:basedOn w:val="Normalny"/>
    <w:next w:val="Tekstpodstawowy"/>
    <w:rsid w:val="0023506C"/>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1"/>
    <w:rsid w:val="0023506C"/>
    <w:rPr>
      <w:b/>
      <w:bCs/>
    </w:rPr>
  </w:style>
  <w:style w:type="character" w:customStyle="1" w:styleId="TekstpodstawowyZnak1">
    <w:name w:val="Tekst podstawowy Znak1"/>
    <w:basedOn w:val="Domylnaczcionkaakapitu"/>
    <w:link w:val="Tekstpodstawowy"/>
    <w:rsid w:val="0023506C"/>
    <w:rPr>
      <w:rFonts w:ascii="Times New Roman" w:eastAsia="SimSun" w:hAnsi="Times New Roman" w:cs="Times New Roman"/>
      <w:b/>
      <w:bCs/>
      <w:sz w:val="24"/>
      <w:szCs w:val="24"/>
      <w:lang w:eastAsia="zh-CN"/>
    </w:rPr>
  </w:style>
  <w:style w:type="paragraph" w:styleId="Lista">
    <w:name w:val="List"/>
    <w:basedOn w:val="Tekstpodstawowy"/>
    <w:rsid w:val="0023506C"/>
    <w:rPr>
      <w:rFonts w:cs="FreeSans"/>
    </w:rPr>
  </w:style>
  <w:style w:type="paragraph" w:styleId="Legenda">
    <w:name w:val="caption"/>
    <w:basedOn w:val="Normalny"/>
    <w:qFormat/>
    <w:rsid w:val="0023506C"/>
    <w:pPr>
      <w:suppressLineNumbers/>
      <w:spacing w:before="120" w:after="120"/>
    </w:pPr>
    <w:rPr>
      <w:rFonts w:cs="Mangal"/>
      <w:i/>
      <w:iCs/>
    </w:rPr>
  </w:style>
  <w:style w:type="paragraph" w:customStyle="1" w:styleId="Indeks">
    <w:name w:val="Indeks"/>
    <w:basedOn w:val="Normalny"/>
    <w:rsid w:val="0023506C"/>
    <w:pPr>
      <w:suppressLineNumbers/>
    </w:pPr>
    <w:rPr>
      <w:rFonts w:cs="FreeSans"/>
    </w:rPr>
  </w:style>
  <w:style w:type="paragraph" w:customStyle="1" w:styleId="Nagwek10">
    <w:name w:val="Nagłówek1"/>
    <w:basedOn w:val="Normalny"/>
    <w:next w:val="Tekstpodstawowy"/>
    <w:rsid w:val="0023506C"/>
    <w:pPr>
      <w:jc w:val="center"/>
    </w:pPr>
    <w:rPr>
      <w:b/>
      <w:i/>
      <w:sz w:val="48"/>
      <w:szCs w:val="20"/>
    </w:rPr>
  </w:style>
  <w:style w:type="paragraph" w:customStyle="1" w:styleId="Legenda1">
    <w:name w:val="Legenda1"/>
    <w:basedOn w:val="Normalny"/>
    <w:rsid w:val="0023506C"/>
    <w:pPr>
      <w:suppressLineNumbers/>
      <w:spacing w:before="120" w:after="120"/>
    </w:pPr>
    <w:rPr>
      <w:rFonts w:cs="FreeSans"/>
      <w:i/>
      <w:iCs/>
    </w:rPr>
  </w:style>
  <w:style w:type="paragraph" w:customStyle="1" w:styleId="Gwkaistopka">
    <w:name w:val="Główka i stopka"/>
    <w:basedOn w:val="Normalny"/>
    <w:rsid w:val="0023506C"/>
    <w:pPr>
      <w:suppressLineNumbers/>
      <w:tabs>
        <w:tab w:val="center" w:pos="4819"/>
        <w:tab w:val="right" w:pos="9638"/>
      </w:tabs>
    </w:pPr>
  </w:style>
  <w:style w:type="paragraph" w:styleId="Nagwek">
    <w:name w:val="header"/>
    <w:basedOn w:val="Normalny"/>
    <w:link w:val="NagwekZnak1"/>
    <w:rsid w:val="0023506C"/>
    <w:pPr>
      <w:tabs>
        <w:tab w:val="center" w:pos="4536"/>
        <w:tab w:val="right" w:pos="9072"/>
      </w:tabs>
    </w:pPr>
  </w:style>
  <w:style w:type="character" w:customStyle="1" w:styleId="NagwekZnak1">
    <w:name w:val="Nagłówek Znak1"/>
    <w:basedOn w:val="Domylnaczcionkaakapitu"/>
    <w:link w:val="Nagwek"/>
    <w:rsid w:val="0023506C"/>
    <w:rPr>
      <w:rFonts w:ascii="Times New Roman" w:eastAsia="SimSun" w:hAnsi="Times New Roman" w:cs="Times New Roman"/>
      <w:sz w:val="24"/>
      <w:szCs w:val="24"/>
      <w:lang w:eastAsia="zh-CN"/>
    </w:rPr>
  </w:style>
  <w:style w:type="paragraph" w:customStyle="1" w:styleId="Tekstpodstawowy22">
    <w:name w:val="Tekst podstawowy 22"/>
    <w:basedOn w:val="Normalny"/>
    <w:rsid w:val="0023506C"/>
    <w:rPr>
      <w:u w:val="single"/>
    </w:rPr>
  </w:style>
  <w:style w:type="paragraph" w:styleId="Stopka">
    <w:name w:val="footer"/>
    <w:basedOn w:val="Normalny"/>
    <w:link w:val="StopkaZnak"/>
    <w:rsid w:val="0023506C"/>
    <w:pPr>
      <w:tabs>
        <w:tab w:val="center" w:pos="4536"/>
        <w:tab w:val="right" w:pos="9072"/>
      </w:tabs>
    </w:pPr>
  </w:style>
  <w:style w:type="character" w:customStyle="1" w:styleId="StopkaZnak">
    <w:name w:val="Stopka Znak"/>
    <w:basedOn w:val="Domylnaczcionkaakapitu"/>
    <w:link w:val="Stopka"/>
    <w:rsid w:val="0023506C"/>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rsid w:val="0023506C"/>
    <w:pPr>
      <w:spacing w:after="120"/>
      <w:ind w:left="283"/>
    </w:pPr>
  </w:style>
  <w:style w:type="character" w:customStyle="1" w:styleId="TekstpodstawowywcityZnak">
    <w:name w:val="Tekst podstawowy wcięty Znak"/>
    <w:basedOn w:val="Domylnaczcionkaakapitu"/>
    <w:link w:val="Tekstpodstawowywcity"/>
    <w:rsid w:val="0023506C"/>
    <w:rPr>
      <w:rFonts w:ascii="Times New Roman" w:eastAsia="SimSun" w:hAnsi="Times New Roman" w:cs="Times New Roman"/>
      <w:sz w:val="24"/>
      <w:szCs w:val="24"/>
      <w:lang w:eastAsia="zh-CN"/>
    </w:rPr>
  </w:style>
  <w:style w:type="paragraph" w:customStyle="1" w:styleId="Tekstpodstawowy31">
    <w:name w:val="Tekst podstawowy 31"/>
    <w:basedOn w:val="Normalny"/>
    <w:rsid w:val="0023506C"/>
    <w:pPr>
      <w:spacing w:after="120"/>
    </w:pPr>
    <w:rPr>
      <w:sz w:val="16"/>
      <w:szCs w:val="16"/>
    </w:rPr>
  </w:style>
  <w:style w:type="paragraph" w:styleId="Tekstprzypisukocowego">
    <w:name w:val="endnote text"/>
    <w:basedOn w:val="Normalny"/>
    <w:link w:val="TekstprzypisukocowegoZnak"/>
    <w:rsid w:val="0023506C"/>
    <w:rPr>
      <w:sz w:val="20"/>
      <w:szCs w:val="20"/>
    </w:rPr>
  </w:style>
  <w:style w:type="character" w:customStyle="1" w:styleId="TekstprzypisukocowegoZnak">
    <w:name w:val="Tekst przypisu końcowego Znak"/>
    <w:basedOn w:val="Domylnaczcionkaakapitu"/>
    <w:link w:val="Tekstprzypisukocowego"/>
    <w:rsid w:val="0023506C"/>
    <w:rPr>
      <w:rFonts w:ascii="Times New Roman" w:eastAsia="SimSun" w:hAnsi="Times New Roman" w:cs="Times New Roman"/>
      <w:sz w:val="20"/>
      <w:szCs w:val="20"/>
      <w:lang w:eastAsia="zh-CN"/>
    </w:rPr>
  </w:style>
  <w:style w:type="paragraph" w:styleId="Tekstdymka">
    <w:name w:val="Balloon Text"/>
    <w:basedOn w:val="Normalny"/>
    <w:link w:val="TekstdymkaZnak"/>
    <w:rsid w:val="0023506C"/>
    <w:rPr>
      <w:rFonts w:ascii="Tahoma" w:hAnsi="Tahoma" w:cs="Tahoma"/>
      <w:sz w:val="16"/>
      <w:szCs w:val="16"/>
    </w:rPr>
  </w:style>
  <w:style w:type="character" w:customStyle="1" w:styleId="TekstdymkaZnak">
    <w:name w:val="Tekst dymka Znak"/>
    <w:basedOn w:val="Domylnaczcionkaakapitu"/>
    <w:link w:val="Tekstdymka"/>
    <w:rsid w:val="0023506C"/>
    <w:rPr>
      <w:rFonts w:ascii="Tahoma" w:eastAsia="SimSun" w:hAnsi="Tahoma" w:cs="Tahoma"/>
      <w:sz w:val="16"/>
      <w:szCs w:val="16"/>
      <w:lang w:eastAsia="zh-CN"/>
    </w:rPr>
  </w:style>
  <w:style w:type="paragraph" w:styleId="Akapitzlist">
    <w:name w:val="List Paragraph"/>
    <w:aliases w:val="BulletC,Akapit z listą BS,L1,Numerowanie,Akapit z listą5,T_SZ_List Paragraph,normalny tekst,Kolorowa lista — akcent 11,CW_Lista,Colorful List Accent 1,List Paragraph,Akapit z listą4,Akapit z listą1,Średnia siatka 1 — akcent 21,sw tekst"/>
    <w:basedOn w:val="Normalny"/>
    <w:uiPriority w:val="99"/>
    <w:qFormat/>
    <w:rsid w:val="0023506C"/>
    <w:pPr>
      <w:widowControl w:val="0"/>
      <w:ind w:left="720"/>
      <w:contextualSpacing/>
    </w:pPr>
    <w:rPr>
      <w:rFonts w:eastAsia="Lucida Sans Unicode"/>
      <w:kern w:val="2"/>
    </w:rPr>
  </w:style>
  <w:style w:type="paragraph" w:customStyle="1" w:styleId="zbyszek">
    <w:name w:val="zbyszek"/>
    <w:basedOn w:val="Normalny"/>
    <w:rsid w:val="0023506C"/>
    <w:pPr>
      <w:spacing w:line="360" w:lineRule="auto"/>
      <w:jc w:val="both"/>
    </w:pPr>
    <w:rPr>
      <w:rFonts w:ascii="Courier New" w:hAnsi="Courier New" w:cs="Courier New"/>
    </w:rPr>
  </w:style>
  <w:style w:type="paragraph" w:styleId="Bezodstpw">
    <w:name w:val="No Spacing"/>
    <w:qFormat/>
    <w:rsid w:val="0023506C"/>
    <w:pPr>
      <w:suppressAutoHyphens/>
      <w:spacing w:after="0" w:line="240" w:lineRule="auto"/>
    </w:pPr>
    <w:rPr>
      <w:rFonts w:ascii="Calibri" w:eastAsia="Calibri" w:hAnsi="Calibri" w:cs="Calibri"/>
      <w:lang w:eastAsia="zh-CN"/>
    </w:rPr>
  </w:style>
  <w:style w:type="paragraph" w:customStyle="1" w:styleId="siwz1">
    <w:name w:val="siwz_1"/>
    <w:basedOn w:val="Nagwek"/>
    <w:rsid w:val="0023506C"/>
    <w:pPr>
      <w:numPr>
        <w:numId w:val="1"/>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23506C"/>
    <w:rPr>
      <w:sz w:val="20"/>
      <w:szCs w:val="20"/>
    </w:rPr>
  </w:style>
  <w:style w:type="paragraph" w:styleId="Tekstkomentarza">
    <w:name w:val="annotation text"/>
    <w:basedOn w:val="Normalny"/>
    <w:link w:val="TekstkomentarzaZnak1"/>
    <w:uiPriority w:val="99"/>
    <w:semiHidden/>
    <w:unhideWhenUsed/>
    <w:rsid w:val="0023506C"/>
    <w:rPr>
      <w:sz w:val="20"/>
      <w:szCs w:val="20"/>
    </w:rPr>
  </w:style>
  <w:style w:type="character" w:customStyle="1" w:styleId="TekstkomentarzaZnak1">
    <w:name w:val="Tekst komentarza Znak1"/>
    <w:basedOn w:val="Domylnaczcionkaakapitu"/>
    <w:link w:val="Tekstkomentarza"/>
    <w:uiPriority w:val="99"/>
    <w:semiHidden/>
    <w:rsid w:val="0023506C"/>
    <w:rPr>
      <w:rFonts w:ascii="Times New Roman" w:eastAsia="SimSun" w:hAnsi="Times New Roman" w:cs="Times New Roman"/>
      <w:sz w:val="20"/>
      <w:szCs w:val="20"/>
      <w:lang w:eastAsia="zh-CN"/>
    </w:rPr>
  </w:style>
  <w:style w:type="paragraph" w:styleId="Tematkomentarza">
    <w:name w:val="annotation subject"/>
    <w:basedOn w:val="Tekstkomentarza1"/>
    <w:next w:val="Tekstkomentarza1"/>
    <w:link w:val="TematkomentarzaZnak"/>
    <w:rsid w:val="0023506C"/>
    <w:rPr>
      <w:b/>
      <w:bCs/>
    </w:rPr>
  </w:style>
  <w:style w:type="character" w:customStyle="1" w:styleId="TematkomentarzaZnak">
    <w:name w:val="Temat komentarza Znak"/>
    <w:basedOn w:val="TekstkomentarzaZnak1"/>
    <w:link w:val="Tematkomentarza"/>
    <w:rsid w:val="0023506C"/>
    <w:rPr>
      <w:rFonts w:ascii="Times New Roman" w:eastAsia="SimSun" w:hAnsi="Times New Roman" w:cs="Times New Roman"/>
      <w:b/>
      <w:bCs/>
      <w:sz w:val="20"/>
      <w:szCs w:val="20"/>
      <w:lang w:eastAsia="zh-CN"/>
    </w:rPr>
  </w:style>
  <w:style w:type="paragraph" w:customStyle="1" w:styleId="Tekstpodstawowy21">
    <w:name w:val="Tekst podstawowy 21"/>
    <w:basedOn w:val="Normalny"/>
    <w:rsid w:val="0023506C"/>
    <w:rPr>
      <w:u w:val="single"/>
    </w:rPr>
  </w:style>
  <w:style w:type="paragraph" w:customStyle="1" w:styleId="Zawartotabeli">
    <w:name w:val="Zawartość tabeli"/>
    <w:basedOn w:val="Normalny"/>
    <w:rsid w:val="0023506C"/>
    <w:pPr>
      <w:suppressLineNumbers/>
    </w:pPr>
  </w:style>
  <w:style w:type="paragraph" w:customStyle="1" w:styleId="Nagwektabeli">
    <w:name w:val="Nagłówek tabeli"/>
    <w:basedOn w:val="Zawartotabeli"/>
    <w:rsid w:val="0023506C"/>
    <w:pPr>
      <w:jc w:val="center"/>
    </w:pPr>
    <w:rPr>
      <w:b/>
      <w:bCs/>
    </w:rPr>
  </w:style>
  <w:style w:type="paragraph" w:customStyle="1" w:styleId="Tekstkomentarza2">
    <w:name w:val="Tekst komentarza2"/>
    <w:basedOn w:val="Normalny"/>
    <w:rsid w:val="0023506C"/>
    <w:rPr>
      <w:sz w:val="20"/>
      <w:szCs w:val="20"/>
    </w:rPr>
  </w:style>
  <w:style w:type="paragraph" w:customStyle="1" w:styleId="Default">
    <w:name w:val="Default"/>
    <w:rsid w:val="0023506C"/>
    <w:pPr>
      <w:suppressAutoHyphens/>
      <w:autoSpaceDE w:val="0"/>
      <w:spacing w:after="0" w:line="240" w:lineRule="auto"/>
    </w:pPr>
    <w:rPr>
      <w:rFonts w:ascii="Times New Roman" w:eastAsia="SimSun" w:hAnsi="Times New Roman" w:cs="Times New Roman"/>
      <w:color w:val="000000"/>
      <w:sz w:val="24"/>
      <w:szCs w:val="24"/>
      <w:lang w:eastAsia="zh-CN"/>
    </w:rPr>
  </w:style>
  <w:style w:type="paragraph" w:customStyle="1" w:styleId="Tekstpodstawowywcity21">
    <w:name w:val="Tekst podstawowy wcięty 21"/>
    <w:basedOn w:val="Normalny"/>
    <w:rsid w:val="0023506C"/>
    <w:pPr>
      <w:spacing w:after="120" w:line="480" w:lineRule="auto"/>
      <w:ind w:left="283"/>
    </w:pPr>
  </w:style>
  <w:style w:type="paragraph" w:styleId="Tekstprzypisudolnego">
    <w:name w:val="footnote text"/>
    <w:basedOn w:val="Normalny"/>
    <w:link w:val="TekstprzypisudolnegoZnak1"/>
    <w:rsid w:val="0023506C"/>
    <w:rPr>
      <w:sz w:val="20"/>
      <w:szCs w:val="20"/>
    </w:rPr>
  </w:style>
  <w:style w:type="character" w:customStyle="1" w:styleId="TekstprzypisudolnegoZnak1">
    <w:name w:val="Tekst przypisu dolnego Znak1"/>
    <w:basedOn w:val="Domylnaczcionkaakapitu"/>
    <w:link w:val="Tekstprzypisudolnego"/>
    <w:rsid w:val="0023506C"/>
    <w:rPr>
      <w:rFonts w:ascii="Times New Roman" w:eastAsia="SimSun" w:hAnsi="Times New Roman" w:cs="Times New Roman"/>
      <w:sz w:val="20"/>
      <w:szCs w:val="20"/>
      <w:lang w:eastAsia="zh-CN"/>
    </w:rPr>
  </w:style>
  <w:style w:type="paragraph" w:customStyle="1" w:styleId="Standard">
    <w:name w:val="Standard"/>
    <w:rsid w:val="0023506C"/>
    <w:pPr>
      <w:suppressAutoHyphens/>
      <w:autoSpaceDN w:val="0"/>
      <w:spacing w:after="0" w:line="240" w:lineRule="auto"/>
      <w:textAlignment w:val="baseline"/>
    </w:pPr>
    <w:rPr>
      <w:rFonts w:ascii="Liberation Serif" w:eastAsia="NSimSun" w:hAnsi="Liberation Serif" w:cs="Mangal"/>
      <w:kern w:val="3"/>
      <w:sz w:val="24"/>
      <w:szCs w:val="24"/>
      <w:lang w:eastAsia="zh-CN" w:bidi="hi-IN"/>
    </w:rPr>
  </w:style>
  <w:style w:type="character" w:customStyle="1" w:styleId="hgkelc">
    <w:name w:val="hgkelc"/>
    <w:rsid w:val="0023506C"/>
  </w:style>
  <w:style w:type="table" w:styleId="Tabela-Siatka">
    <w:name w:val="Table Grid"/>
    <w:basedOn w:val="Standardowy"/>
    <w:uiPriority w:val="59"/>
    <w:rsid w:val="002350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18739">
      <w:bodyDiv w:val="1"/>
      <w:marLeft w:val="0"/>
      <w:marRight w:val="0"/>
      <w:marTop w:val="0"/>
      <w:marBottom w:val="0"/>
      <w:divBdr>
        <w:top w:val="none" w:sz="0" w:space="0" w:color="auto"/>
        <w:left w:val="none" w:sz="0" w:space="0" w:color="auto"/>
        <w:bottom w:val="none" w:sz="0" w:space="0" w:color="auto"/>
        <w:right w:val="none" w:sz="0" w:space="0" w:color="auto"/>
      </w:divBdr>
    </w:div>
    <w:div w:id="1002319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1</Pages>
  <Words>11741</Words>
  <Characters>70446</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Użytkownik systemu Windows</cp:lastModifiedBy>
  <cp:revision>16</cp:revision>
  <cp:lastPrinted>2023-02-16T10:52:00Z</cp:lastPrinted>
  <dcterms:created xsi:type="dcterms:W3CDTF">2024-06-06T05:45:00Z</dcterms:created>
  <dcterms:modified xsi:type="dcterms:W3CDTF">2024-06-20T11:39:00Z</dcterms:modified>
</cp:coreProperties>
</file>