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FC4DA" w14:textId="77777777" w:rsidR="00262F68" w:rsidRPr="00262F68" w:rsidRDefault="00262F68" w:rsidP="00262F68">
      <w:pPr>
        <w:suppressAutoHyphens/>
        <w:spacing w:after="0" w:line="276" w:lineRule="auto"/>
        <w:ind w:left="5103"/>
        <w:jc w:val="right"/>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i/>
          <w:color w:val="3366FF"/>
          <w:sz w:val="24"/>
          <w:szCs w:val="24"/>
          <w:lang w:eastAsia="zh-CN"/>
        </w:rPr>
        <w:t>Załącznik nr 1 do SWZ</w:t>
      </w:r>
    </w:p>
    <w:p w14:paraId="50AFB344"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p>
    <w:p w14:paraId="7F7D09E5" w14:textId="6374B14A" w:rsidR="00262F68" w:rsidRPr="00262F68" w:rsidRDefault="00F63D64" w:rsidP="00262F68">
      <w:p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DPS-ZP /160/TP3/2024</w:t>
      </w:r>
      <w:r w:rsidR="00262F68" w:rsidRPr="00262F68">
        <w:rPr>
          <w:rFonts w:ascii="Times New Roman" w:eastAsia="Times New Roman" w:hAnsi="Times New Roman" w:cs="Times New Roman"/>
          <w:b/>
          <w:sz w:val="24"/>
          <w:szCs w:val="24"/>
          <w:lang w:eastAsia="zh-CN"/>
        </w:rPr>
        <w:t xml:space="preserve">                                                                                     </w:t>
      </w:r>
    </w:p>
    <w:p w14:paraId="7AF1A05B"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22A1C12A"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dnia ………….…………</w:t>
      </w:r>
    </w:p>
    <w:p w14:paraId="327C36B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24B9E69"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0A090820" w14:textId="77777777" w:rsidR="00262F68" w:rsidRPr="00262F68" w:rsidRDefault="00262F68" w:rsidP="00262F68">
      <w:pPr>
        <w:suppressAutoHyphens/>
        <w:spacing w:after="0" w:line="240" w:lineRule="auto"/>
        <w:jc w:val="both"/>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b/>
          <w:i/>
          <w:sz w:val="24"/>
          <w:szCs w:val="24"/>
          <w:lang w:eastAsia="zh-CN"/>
        </w:rPr>
        <w:t>Dom Pomocy Społecznej w Ołdakach</w:t>
      </w:r>
    </w:p>
    <w:p w14:paraId="17896F4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b/>
          <w:i/>
          <w:sz w:val="24"/>
          <w:szCs w:val="24"/>
          <w:lang w:eastAsia="zh-CN"/>
        </w:rPr>
        <w:t>Ołdaki 7</w:t>
      </w:r>
    </w:p>
    <w:p w14:paraId="0E7E740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i/>
          <w:sz w:val="24"/>
          <w:szCs w:val="24"/>
          <w:lang w:eastAsia="zh-CN"/>
        </w:rPr>
        <w:t xml:space="preserve">pieczęć firmy Wykonawcy                             </w:t>
      </w:r>
      <w:r w:rsidRPr="00262F68">
        <w:rPr>
          <w:rFonts w:ascii="Times New Roman" w:eastAsia="Times New Roman" w:hAnsi="Times New Roman" w:cs="Times New Roman"/>
          <w:b/>
          <w:i/>
          <w:sz w:val="24"/>
          <w:szCs w:val="24"/>
          <w:lang w:eastAsia="zh-CN"/>
        </w:rPr>
        <w:t>06 – 126 Gzy</w:t>
      </w:r>
    </w:p>
    <w:p w14:paraId="2435C85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3E54B53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2B8A42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07DFCE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4C5B0A9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BB34928" w14:textId="77777777" w:rsidR="00262F68" w:rsidRPr="00262F68" w:rsidRDefault="00262F68" w:rsidP="00262F68">
      <w:pPr>
        <w:suppressAutoHyphens/>
        <w:spacing w:after="0" w:line="240" w:lineRule="auto"/>
        <w:jc w:val="center"/>
        <w:rPr>
          <w:rFonts w:ascii="Century" w:eastAsia="Times New Roman" w:hAnsi="Century" w:cs="Arial"/>
          <w:b/>
          <w:i/>
          <w:spacing w:val="140"/>
          <w:sz w:val="24"/>
          <w:szCs w:val="24"/>
          <w:u w:val="single"/>
          <w:lang w:eastAsia="zh-CN"/>
        </w:rPr>
      </w:pPr>
      <w:r w:rsidRPr="00262F68">
        <w:rPr>
          <w:rFonts w:ascii="Century" w:eastAsia="Times New Roman" w:hAnsi="Century" w:cs="Arial"/>
          <w:b/>
          <w:i/>
          <w:spacing w:val="140"/>
          <w:sz w:val="24"/>
          <w:szCs w:val="24"/>
          <w:u w:val="single"/>
          <w:lang w:eastAsia="zh-CN"/>
        </w:rPr>
        <w:t>OFERTA</w:t>
      </w:r>
    </w:p>
    <w:p w14:paraId="080A63BE"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1A12C32" w14:textId="61054BBE" w:rsidR="00262F68" w:rsidRPr="00262F68" w:rsidRDefault="00262F68" w:rsidP="00262F68">
      <w:pPr>
        <w:suppressAutoHyphens/>
        <w:spacing w:after="0" w:line="240" w:lineRule="auto"/>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sz w:val="24"/>
          <w:szCs w:val="24"/>
          <w:lang w:eastAsia="zh-CN"/>
        </w:rPr>
        <w:tab/>
        <w:t xml:space="preserve"> Odpowiadając na  ogłoszenie o postępowaniu   na dostawy oleju opałowego zgodnie z wymaganiami  określonymi w SWZ   </w:t>
      </w:r>
      <w:r w:rsidRPr="00262F68">
        <w:rPr>
          <w:rFonts w:ascii="Times New Roman" w:eastAsia="Times New Roman" w:hAnsi="Times New Roman" w:cs="Times New Roman"/>
          <w:spacing w:val="110"/>
          <w:sz w:val="24"/>
          <w:szCs w:val="24"/>
          <w:lang w:eastAsia="zh-CN"/>
        </w:rPr>
        <w:t xml:space="preserve">oferujemy </w:t>
      </w:r>
      <w:r w:rsidRPr="00262F68">
        <w:rPr>
          <w:rFonts w:ascii="Times New Roman" w:eastAsia="Times New Roman" w:hAnsi="Times New Roman" w:cs="Times New Roman"/>
          <w:sz w:val="24"/>
          <w:szCs w:val="24"/>
          <w:lang w:eastAsia="zh-CN"/>
        </w:rPr>
        <w:t>wykonanie zadania pn</w:t>
      </w:r>
      <w:bookmarkStart w:id="0" w:name="_Hlk168991913"/>
      <w:r w:rsidRPr="00262F68">
        <w:rPr>
          <w:rFonts w:ascii="Times New Roman" w:eastAsia="Times New Roman" w:hAnsi="Times New Roman" w:cs="Times New Roman"/>
          <w:sz w:val="24"/>
          <w:szCs w:val="24"/>
          <w:lang w:eastAsia="zh-CN"/>
        </w:rPr>
        <w:t xml:space="preserve">.: </w:t>
      </w:r>
      <w:r w:rsidR="00F66E4B">
        <w:rPr>
          <w:rFonts w:ascii="Times New Roman" w:eastAsia="Times New Roman" w:hAnsi="Times New Roman" w:cs="Times New Roman"/>
          <w:b/>
          <w:i/>
          <w:sz w:val="24"/>
          <w:szCs w:val="24"/>
          <w:lang w:eastAsia="zh-CN"/>
        </w:rPr>
        <w:t>„Dostawy oleju opałowego</w:t>
      </w:r>
      <w:r w:rsidR="009917F1">
        <w:rPr>
          <w:rFonts w:ascii="Times New Roman" w:eastAsia="Times New Roman" w:hAnsi="Times New Roman" w:cs="Times New Roman"/>
          <w:b/>
          <w:i/>
          <w:sz w:val="24"/>
          <w:szCs w:val="24"/>
          <w:lang w:eastAsia="zh-CN"/>
        </w:rPr>
        <w:t xml:space="preserve"> lekkiego</w:t>
      </w:r>
      <w:r w:rsidR="00F66E4B">
        <w:rPr>
          <w:rFonts w:ascii="Times New Roman" w:eastAsia="Times New Roman" w:hAnsi="Times New Roman" w:cs="Times New Roman"/>
          <w:b/>
          <w:i/>
          <w:sz w:val="24"/>
          <w:szCs w:val="24"/>
          <w:lang w:eastAsia="zh-CN"/>
        </w:rPr>
        <w:t xml:space="preserve"> dla</w:t>
      </w:r>
      <w:r w:rsidRPr="00262F68">
        <w:rPr>
          <w:rFonts w:ascii="Times New Roman" w:eastAsia="Times New Roman" w:hAnsi="Times New Roman" w:cs="Times New Roman"/>
          <w:b/>
          <w:i/>
          <w:sz w:val="24"/>
          <w:szCs w:val="24"/>
          <w:lang w:eastAsia="zh-CN"/>
        </w:rPr>
        <w:t xml:space="preserve"> Domu Pomocy Społecznej w O</w:t>
      </w:r>
      <w:r w:rsidR="00CB45BF">
        <w:rPr>
          <w:rFonts w:ascii="Times New Roman" w:eastAsia="Times New Roman" w:hAnsi="Times New Roman" w:cs="Times New Roman"/>
          <w:b/>
          <w:i/>
          <w:sz w:val="24"/>
          <w:szCs w:val="24"/>
          <w:lang w:eastAsia="zh-CN"/>
        </w:rPr>
        <w:t>łdakach w I</w:t>
      </w:r>
      <w:r w:rsidR="00F63D64">
        <w:rPr>
          <w:rFonts w:ascii="Times New Roman" w:eastAsia="Times New Roman" w:hAnsi="Times New Roman" w:cs="Times New Roman"/>
          <w:b/>
          <w:i/>
          <w:sz w:val="24"/>
          <w:szCs w:val="24"/>
          <w:lang w:eastAsia="zh-CN"/>
        </w:rPr>
        <w:t xml:space="preserve">I </w:t>
      </w:r>
      <w:r w:rsidR="00F620A7">
        <w:rPr>
          <w:rFonts w:ascii="Times New Roman" w:eastAsia="Times New Roman" w:hAnsi="Times New Roman" w:cs="Times New Roman"/>
          <w:b/>
          <w:i/>
          <w:sz w:val="24"/>
          <w:szCs w:val="24"/>
          <w:lang w:eastAsia="zh-CN"/>
        </w:rPr>
        <w:t xml:space="preserve">półroczu </w:t>
      </w:r>
      <w:r w:rsidR="00CB45BF">
        <w:rPr>
          <w:rFonts w:ascii="Times New Roman" w:eastAsia="Times New Roman" w:hAnsi="Times New Roman" w:cs="Times New Roman"/>
          <w:b/>
          <w:i/>
          <w:sz w:val="24"/>
          <w:szCs w:val="24"/>
          <w:lang w:eastAsia="zh-CN"/>
        </w:rPr>
        <w:t xml:space="preserve"> </w:t>
      </w:r>
      <w:r w:rsidR="009917F1">
        <w:rPr>
          <w:rFonts w:ascii="Times New Roman" w:eastAsia="Times New Roman" w:hAnsi="Times New Roman" w:cs="Times New Roman"/>
          <w:b/>
          <w:i/>
          <w:sz w:val="24"/>
          <w:szCs w:val="24"/>
          <w:lang w:eastAsia="zh-CN"/>
        </w:rPr>
        <w:t xml:space="preserve">roku </w:t>
      </w:r>
      <w:r w:rsidR="00CB45BF">
        <w:rPr>
          <w:rFonts w:ascii="Times New Roman" w:eastAsia="Times New Roman" w:hAnsi="Times New Roman" w:cs="Times New Roman"/>
          <w:b/>
          <w:i/>
          <w:sz w:val="24"/>
          <w:szCs w:val="24"/>
          <w:lang w:eastAsia="zh-CN"/>
        </w:rPr>
        <w:t>2024</w:t>
      </w:r>
      <w:r w:rsidRPr="00262F68">
        <w:rPr>
          <w:rFonts w:ascii="Times New Roman" w:eastAsia="Times New Roman" w:hAnsi="Times New Roman" w:cs="Times New Roman"/>
          <w:b/>
          <w:i/>
          <w:sz w:val="24"/>
          <w:szCs w:val="24"/>
          <w:lang w:eastAsia="zh-CN"/>
        </w:rPr>
        <w:t>”</w:t>
      </w:r>
    </w:p>
    <w:bookmarkEnd w:id="0"/>
    <w:p w14:paraId="6F29282B"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8F6E7B2" w14:textId="77777777" w:rsidR="00262F68" w:rsidRPr="00262F68" w:rsidRDefault="00262F68" w:rsidP="00262F68">
      <w:pPr>
        <w:numPr>
          <w:ilvl w:val="0"/>
          <w:numId w:val="4"/>
        </w:numPr>
        <w:tabs>
          <w:tab w:val="num" w:pos="180"/>
        </w:tabs>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Dostawa oleju opałowego lekkiego o nazwie …………………………….. o parametrach technicznych:</w:t>
      </w:r>
    </w:p>
    <w:p w14:paraId="532344B2"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a) gęstość w temp. </w:t>
      </w:r>
      <w:smartTag w:uri="urn:schemas-microsoft-com:office:smarttags" w:element="metricconverter">
        <w:smartTagPr>
          <w:attr w:name="ProductID" w:val="150 C"/>
        </w:smartTagPr>
        <w:r w:rsidRPr="00262F68">
          <w:rPr>
            <w:rFonts w:ascii="Times New Roman" w:eastAsia="Times New Roman" w:hAnsi="Times New Roman" w:cs="Times New Roman"/>
            <w:sz w:val="24"/>
            <w:szCs w:val="24"/>
            <w:lang w:eastAsia="zh-CN"/>
          </w:rPr>
          <w:t>15</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w:t>
        </w:r>
      </w:smartTag>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kg/m</w:t>
      </w:r>
      <w:r w:rsidRPr="00262F68">
        <w:rPr>
          <w:rFonts w:ascii="Times New Roman" w:eastAsia="Times New Roman" w:hAnsi="Times New Roman" w:cs="Times New Roman"/>
          <w:sz w:val="24"/>
          <w:szCs w:val="24"/>
          <w:vertAlign w:val="superscript"/>
          <w:lang w:eastAsia="zh-CN"/>
        </w:rPr>
        <w:t xml:space="preserve">3 </w:t>
      </w:r>
    </w:p>
    <w:p w14:paraId="0B0F40E0"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b) wartość opałowa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w:t>
      </w:r>
      <w:proofErr w:type="spellStart"/>
      <w:r w:rsidRPr="00262F68">
        <w:rPr>
          <w:rFonts w:ascii="Times New Roman" w:eastAsia="Times New Roman" w:hAnsi="Times New Roman" w:cs="Times New Roman"/>
          <w:sz w:val="24"/>
          <w:szCs w:val="24"/>
          <w:lang w:eastAsia="zh-CN"/>
        </w:rPr>
        <w:t>Mj</w:t>
      </w:r>
      <w:proofErr w:type="spellEnd"/>
      <w:r w:rsidRPr="00262F68">
        <w:rPr>
          <w:rFonts w:ascii="Times New Roman" w:eastAsia="Times New Roman" w:hAnsi="Times New Roman" w:cs="Times New Roman"/>
          <w:sz w:val="24"/>
          <w:szCs w:val="24"/>
          <w:lang w:eastAsia="zh-CN"/>
        </w:rPr>
        <w:t>/kg</w:t>
      </w:r>
    </w:p>
    <w:p w14:paraId="63388D8A"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c) temperatura zapłonu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w:t>
      </w:r>
      <w:smartTag w:uri="urn:schemas-microsoft-com:office:smarttags" w:element="metricconverter">
        <w:smartTagPr>
          <w:attr w:name="ProductID" w:val="0 C"/>
        </w:smartTagPr>
        <w:r w:rsidRPr="00262F68">
          <w:rPr>
            <w:rFonts w:ascii="Times New Roman" w:eastAsia="Times New Roman" w:hAnsi="Times New Roman" w:cs="Times New Roman"/>
            <w:sz w:val="24"/>
            <w:szCs w:val="24"/>
            <w:vertAlign w:val="superscript"/>
            <w:lang w:eastAsia="zh-CN"/>
          </w:rPr>
          <w:t>0</w:t>
        </w:r>
        <w:r w:rsidRPr="00262F68">
          <w:rPr>
            <w:rFonts w:ascii="Times New Roman" w:eastAsia="Times New Roman" w:hAnsi="Times New Roman" w:cs="Times New Roman"/>
            <w:sz w:val="24"/>
            <w:szCs w:val="24"/>
            <w:lang w:eastAsia="zh-CN"/>
          </w:rPr>
          <w:t xml:space="preserve"> C</w:t>
        </w:r>
      </w:smartTag>
    </w:p>
    <w:p w14:paraId="0B9AE1DE"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d) lepkość kinematyczna w </w:t>
      </w:r>
      <w:smartTag w:uri="urn:schemas-microsoft-com:office:smarttags" w:element="metricconverter">
        <w:smartTagPr>
          <w:attr w:name="ProductID" w:val="200 C"/>
        </w:smartTagPr>
        <w:r w:rsidRPr="00262F68">
          <w:rPr>
            <w:rFonts w:ascii="Times New Roman" w:eastAsia="Times New Roman" w:hAnsi="Times New Roman" w:cs="Times New Roman"/>
            <w:sz w:val="24"/>
            <w:szCs w:val="24"/>
            <w:lang w:eastAsia="zh-CN"/>
          </w:rPr>
          <w:t>20</w:t>
        </w:r>
        <w:r w:rsidRPr="00262F68">
          <w:rPr>
            <w:rFonts w:ascii="Times New Roman" w:eastAsia="Times New Roman" w:hAnsi="Times New Roman" w:cs="Times New Roman"/>
            <w:sz w:val="24"/>
            <w:szCs w:val="24"/>
            <w:vertAlign w:val="superscript"/>
            <w:lang w:eastAsia="zh-CN"/>
          </w:rPr>
          <w:t>0 C</w:t>
        </w:r>
      </w:smartTag>
      <w:r w:rsidRPr="00262F68">
        <w:rPr>
          <w:rFonts w:ascii="Times New Roman" w:eastAsia="Times New Roman" w:hAnsi="Times New Roman" w:cs="Times New Roman"/>
          <w:sz w:val="24"/>
          <w:szCs w:val="24"/>
          <w:vertAlign w:val="superscript"/>
          <w:lang w:eastAsia="zh-CN"/>
        </w:rPr>
        <w:t xml:space="preserve">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mm</w:t>
      </w:r>
      <w:r w:rsidRPr="00262F68">
        <w:rPr>
          <w:rFonts w:ascii="Times New Roman" w:eastAsia="Times New Roman" w:hAnsi="Times New Roman" w:cs="Times New Roman"/>
          <w:sz w:val="24"/>
          <w:szCs w:val="24"/>
          <w:vertAlign w:val="superscript"/>
          <w:lang w:eastAsia="zh-CN"/>
        </w:rPr>
        <w:t xml:space="preserve">2 </w:t>
      </w:r>
      <w:r w:rsidRPr="00262F68">
        <w:rPr>
          <w:rFonts w:ascii="Times New Roman" w:eastAsia="Times New Roman" w:hAnsi="Times New Roman" w:cs="Times New Roman"/>
          <w:sz w:val="24"/>
          <w:szCs w:val="24"/>
          <w:lang w:eastAsia="zh-CN"/>
        </w:rPr>
        <w:t>/s</w:t>
      </w:r>
    </w:p>
    <w:p w14:paraId="4FD7C95B"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e) skład frakcyjny:</w:t>
      </w:r>
    </w:p>
    <w:p w14:paraId="24547B62"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250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 destyluje</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%v/v</w:t>
      </w:r>
    </w:p>
    <w:p w14:paraId="580E117A"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350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 destyluje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w:t>
      </w:r>
      <w:r w:rsidRPr="00262F68">
        <w:rPr>
          <w:rFonts w:ascii="Times New Roman" w:eastAsia="Times New Roman" w:hAnsi="Times New Roman" w:cs="Times New Roman"/>
          <w:sz w:val="24"/>
          <w:szCs w:val="24"/>
          <w:lang w:eastAsia="zh-CN"/>
        </w:rPr>
        <w:tab/>
        <w:t xml:space="preserve">                              - …………… %v/V</w:t>
      </w:r>
    </w:p>
    <w:p w14:paraId="2EC15BF9"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f) temperatura płynięcia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w:t>
      </w:r>
      <w:r w:rsidRPr="00262F68">
        <w:rPr>
          <w:rFonts w:ascii="Times New Roman" w:eastAsia="Times New Roman" w:hAnsi="Times New Roman" w:cs="Times New Roman"/>
          <w:sz w:val="24"/>
          <w:szCs w:val="24"/>
          <w:lang w:eastAsia="zh-CN"/>
        </w:rPr>
        <w:tab/>
        <w:t xml:space="preserve">      - …………… </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w:t>
      </w:r>
    </w:p>
    <w:p w14:paraId="4AF23374"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g) pozostałość po koksowaniu z 10% pozostałości destylacyjnej    - …………… %m/m</w:t>
      </w:r>
    </w:p>
    <w:p w14:paraId="48ACB45E"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h) zawartość siarki</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 m/m</w:t>
      </w:r>
    </w:p>
    <w:p w14:paraId="24906213"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i) zawartość wody</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mg/kg</w:t>
      </w:r>
    </w:p>
    <w:p w14:paraId="520F4A45"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j) zawartość zanieczyszczeń stałych</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mg/kg</w:t>
      </w:r>
    </w:p>
    <w:p w14:paraId="2FA10AF7"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k) pozostałość po spopieleniu</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mg/litr</w:t>
      </w:r>
    </w:p>
    <w:p w14:paraId="502E6DA9"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l) barwa:</w:t>
      </w:r>
    </w:p>
    <w:p w14:paraId="2031D49F"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val="en-US" w:eastAsia="zh-CN"/>
        </w:rPr>
      </w:pPr>
      <w:proofErr w:type="spellStart"/>
      <w:r w:rsidRPr="00262F68">
        <w:rPr>
          <w:rFonts w:ascii="Times New Roman" w:eastAsia="Times New Roman" w:hAnsi="Times New Roman" w:cs="Times New Roman"/>
          <w:sz w:val="24"/>
          <w:szCs w:val="24"/>
          <w:lang w:val="en-US" w:eastAsia="zh-CN"/>
        </w:rPr>
        <w:t>barwnik</w:t>
      </w:r>
      <w:proofErr w:type="spellEnd"/>
      <w:r w:rsidRPr="00262F68">
        <w:rPr>
          <w:rFonts w:ascii="Times New Roman" w:eastAsia="Times New Roman" w:hAnsi="Times New Roman" w:cs="Times New Roman"/>
          <w:sz w:val="24"/>
          <w:szCs w:val="24"/>
          <w:lang w:val="en-US" w:eastAsia="zh-CN"/>
        </w:rPr>
        <w:t xml:space="preserve"> </w:t>
      </w:r>
      <w:proofErr w:type="spellStart"/>
      <w:r w:rsidRPr="00262F68">
        <w:rPr>
          <w:rFonts w:ascii="Times New Roman" w:eastAsia="Times New Roman" w:hAnsi="Times New Roman" w:cs="Times New Roman"/>
          <w:sz w:val="24"/>
          <w:szCs w:val="24"/>
          <w:lang w:val="en-US" w:eastAsia="zh-CN"/>
        </w:rPr>
        <w:t>typu</w:t>
      </w:r>
      <w:proofErr w:type="spellEnd"/>
      <w:r w:rsidRPr="00262F68">
        <w:rPr>
          <w:rFonts w:ascii="Times New Roman" w:eastAsia="Times New Roman" w:hAnsi="Times New Roman" w:cs="Times New Roman"/>
          <w:sz w:val="24"/>
          <w:szCs w:val="24"/>
          <w:lang w:val="en-US" w:eastAsia="zh-CN"/>
        </w:rPr>
        <w:t xml:space="preserve"> Solvent Red 164*</w:t>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t xml:space="preserve">      ……………… mg/</w:t>
      </w:r>
      <w:proofErr w:type="spellStart"/>
      <w:r w:rsidRPr="00262F68">
        <w:rPr>
          <w:rFonts w:ascii="Times New Roman" w:eastAsia="Times New Roman" w:hAnsi="Times New Roman" w:cs="Times New Roman"/>
          <w:sz w:val="24"/>
          <w:szCs w:val="24"/>
          <w:lang w:val="en-US" w:eastAsia="zh-CN"/>
        </w:rPr>
        <w:t>litr</w:t>
      </w:r>
      <w:proofErr w:type="spellEnd"/>
      <w:r w:rsidRPr="00262F68">
        <w:rPr>
          <w:rFonts w:ascii="Times New Roman" w:eastAsia="Times New Roman" w:hAnsi="Times New Roman" w:cs="Times New Roman"/>
          <w:sz w:val="24"/>
          <w:szCs w:val="24"/>
          <w:lang w:val="en-US" w:eastAsia="zh-CN"/>
        </w:rPr>
        <w:t xml:space="preserve"> </w:t>
      </w:r>
    </w:p>
    <w:p w14:paraId="32B6A4A4"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val="en-US" w:eastAsia="zh-CN"/>
        </w:rPr>
      </w:pPr>
      <w:proofErr w:type="spellStart"/>
      <w:r w:rsidRPr="00262F68">
        <w:rPr>
          <w:rFonts w:ascii="Times New Roman" w:eastAsia="Times New Roman" w:hAnsi="Times New Roman" w:cs="Times New Roman"/>
          <w:sz w:val="24"/>
          <w:szCs w:val="24"/>
          <w:lang w:val="en-US" w:eastAsia="zh-CN"/>
        </w:rPr>
        <w:t>lub</w:t>
      </w:r>
      <w:proofErr w:type="spellEnd"/>
      <w:r w:rsidRPr="00262F68">
        <w:rPr>
          <w:rFonts w:ascii="Times New Roman" w:eastAsia="Times New Roman" w:hAnsi="Times New Roman" w:cs="Times New Roman"/>
          <w:sz w:val="24"/>
          <w:szCs w:val="24"/>
          <w:lang w:val="en-US" w:eastAsia="zh-CN"/>
        </w:rPr>
        <w:t xml:space="preserve"> </w:t>
      </w:r>
      <w:proofErr w:type="spellStart"/>
      <w:r w:rsidRPr="00262F68">
        <w:rPr>
          <w:rFonts w:ascii="Times New Roman" w:eastAsia="Times New Roman" w:hAnsi="Times New Roman" w:cs="Times New Roman"/>
          <w:sz w:val="24"/>
          <w:szCs w:val="24"/>
          <w:lang w:val="en-US" w:eastAsia="zh-CN"/>
        </w:rPr>
        <w:t>barwnik</w:t>
      </w:r>
      <w:proofErr w:type="spellEnd"/>
      <w:r w:rsidRPr="00262F68">
        <w:rPr>
          <w:rFonts w:ascii="Times New Roman" w:eastAsia="Times New Roman" w:hAnsi="Times New Roman" w:cs="Times New Roman"/>
          <w:sz w:val="24"/>
          <w:szCs w:val="24"/>
          <w:lang w:val="en-US" w:eastAsia="zh-CN"/>
        </w:rPr>
        <w:t xml:space="preserve"> Solvent Red 19*</w:t>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t xml:space="preserve">      ……………… mg/</w:t>
      </w:r>
      <w:proofErr w:type="spellStart"/>
      <w:r w:rsidRPr="00262F68">
        <w:rPr>
          <w:rFonts w:ascii="Times New Roman" w:eastAsia="Times New Roman" w:hAnsi="Times New Roman" w:cs="Times New Roman"/>
          <w:sz w:val="24"/>
          <w:szCs w:val="24"/>
          <w:lang w:val="en-US" w:eastAsia="zh-CN"/>
        </w:rPr>
        <w:t>litr</w:t>
      </w:r>
      <w:proofErr w:type="spellEnd"/>
    </w:p>
    <w:p w14:paraId="23D6E8FE"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06B521B5"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6DDAD087"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7E7EB896"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E7C41E9"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FF96561"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7DB31CFE"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B6C258C"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EE94DA4"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375467FE"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3C2645D4"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6947CA32" w14:textId="77777777" w:rsidR="009917F1" w:rsidRDefault="009917F1" w:rsidP="00262F68">
      <w:pPr>
        <w:suppressAutoHyphens/>
        <w:spacing w:after="0" w:line="240" w:lineRule="auto"/>
        <w:jc w:val="both"/>
        <w:rPr>
          <w:rFonts w:ascii="Times New Roman" w:eastAsia="Times New Roman" w:hAnsi="Times New Roman" w:cs="Times New Roman"/>
          <w:b/>
          <w:sz w:val="24"/>
          <w:szCs w:val="24"/>
          <w:lang w:eastAsia="zh-CN"/>
        </w:rPr>
      </w:pPr>
    </w:p>
    <w:p w14:paraId="2351A597" w14:textId="2224651D"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2. Cena </w:t>
      </w:r>
    </w:p>
    <w:p w14:paraId="0E4A67F4"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p>
    <w:p w14:paraId="5782A3CD"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sz w:val="24"/>
          <w:szCs w:val="24"/>
          <w:lang w:eastAsia="zh-CN"/>
        </w:rPr>
        <w:t>2.1.</w:t>
      </w:r>
      <w:r w:rsidRPr="00262F68">
        <w:rPr>
          <w:rFonts w:ascii="Times New Roman" w:eastAsia="Times New Roman" w:hAnsi="Times New Roman" w:cs="Times New Roman"/>
          <w:sz w:val="24"/>
          <w:szCs w:val="24"/>
          <w:lang w:eastAsia="zh-CN"/>
        </w:rPr>
        <w:t xml:space="preserve"> Oferujemy wykonanie dostaw objętych zamówieniem za cenę: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1"/>
        <w:gridCol w:w="1078"/>
        <w:gridCol w:w="975"/>
        <w:gridCol w:w="1539"/>
        <w:gridCol w:w="933"/>
        <w:gridCol w:w="1445"/>
        <w:gridCol w:w="1479"/>
      </w:tblGrid>
      <w:tr w:rsidR="00262F68" w:rsidRPr="00262F68" w14:paraId="19DB758C" w14:textId="77777777" w:rsidTr="00A55328">
        <w:trPr>
          <w:jc w:val="center"/>
        </w:trPr>
        <w:tc>
          <w:tcPr>
            <w:tcW w:w="1611" w:type="dxa"/>
            <w:tcBorders>
              <w:bottom w:val="single" w:sz="4" w:space="0" w:color="auto"/>
            </w:tcBorders>
            <w:shd w:val="clear" w:color="auto" w:fill="auto"/>
          </w:tcPr>
          <w:p w14:paraId="49D2D71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vertAlign w:val="superscript"/>
                <w:lang w:eastAsia="zh-CN"/>
              </w:rPr>
            </w:pPr>
            <w:r w:rsidRPr="00262F68">
              <w:rPr>
                <w:rFonts w:ascii="Times New Roman" w:eastAsia="Times New Roman" w:hAnsi="Times New Roman" w:cs="Times New Roman"/>
                <w:b/>
                <w:sz w:val="24"/>
                <w:szCs w:val="24"/>
                <w:lang w:eastAsia="zh-CN"/>
              </w:rPr>
              <w:t xml:space="preserve">Cena netto za </w:t>
            </w:r>
            <w:smartTag w:uri="urn:schemas-microsoft-com:office:smarttags" w:element="metricconverter">
              <w:smartTagPr>
                <w:attr w:name="ProductID" w:val="1000 l"/>
              </w:smartTagPr>
              <w:r w:rsidRPr="00262F68">
                <w:rPr>
                  <w:rFonts w:ascii="Times New Roman" w:eastAsia="Times New Roman" w:hAnsi="Times New Roman" w:cs="Times New Roman"/>
                  <w:b/>
                  <w:sz w:val="24"/>
                  <w:szCs w:val="24"/>
                  <w:lang w:eastAsia="zh-CN"/>
                </w:rPr>
                <w:t>1000 l</w:t>
              </w:r>
            </w:smartTag>
            <w:r w:rsidRPr="00262F68">
              <w:rPr>
                <w:rFonts w:ascii="Times New Roman" w:eastAsia="Times New Roman" w:hAnsi="Times New Roman" w:cs="Times New Roman"/>
                <w:b/>
                <w:sz w:val="24"/>
                <w:szCs w:val="24"/>
                <w:lang w:eastAsia="zh-CN"/>
              </w:rPr>
              <w:t>. oleju opałowego producenta na dzień ………….. r.  [zł]</w:t>
            </w:r>
            <w:r w:rsidRPr="00262F68">
              <w:rPr>
                <w:rFonts w:ascii="Times New Roman" w:eastAsia="Times New Roman" w:hAnsi="Times New Roman" w:cs="Times New Roman"/>
                <w:b/>
                <w:sz w:val="24"/>
                <w:szCs w:val="24"/>
                <w:vertAlign w:val="superscript"/>
                <w:lang w:eastAsia="zh-CN"/>
              </w:rPr>
              <w:t>1</w:t>
            </w:r>
          </w:p>
        </w:tc>
        <w:tc>
          <w:tcPr>
            <w:tcW w:w="1078" w:type="dxa"/>
            <w:tcBorders>
              <w:bottom w:val="single" w:sz="4" w:space="0" w:color="auto"/>
            </w:tcBorders>
            <w:shd w:val="clear" w:color="auto" w:fill="auto"/>
          </w:tcPr>
          <w:p w14:paraId="3892BBF0" w14:textId="58399228"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vertAlign w:val="superscript"/>
                <w:lang w:eastAsia="zh-CN"/>
              </w:rPr>
            </w:pPr>
            <w:r w:rsidRPr="00262F68">
              <w:rPr>
                <w:rFonts w:ascii="Times New Roman" w:eastAsia="Times New Roman" w:hAnsi="Times New Roman" w:cs="Times New Roman"/>
                <w:b/>
                <w:sz w:val="24"/>
                <w:szCs w:val="24"/>
                <w:vertAlign w:val="superscript"/>
                <w:lang w:eastAsia="zh-CN"/>
              </w:rPr>
              <w:t xml:space="preserve">oferowana cena netto za </w:t>
            </w:r>
            <w:smartTag w:uri="urn:schemas-microsoft-com:office:smarttags" w:element="metricconverter">
              <w:smartTagPr>
                <w:attr w:name="ProductID" w:val="1000 l"/>
              </w:smartTagPr>
              <w:r w:rsidRPr="00262F68">
                <w:rPr>
                  <w:rFonts w:ascii="Times New Roman" w:eastAsia="Times New Roman" w:hAnsi="Times New Roman" w:cs="Times New Roman"/>
                  <w:b/>
                  <w:sz w:val="24"/>
                  <w:szCs w:val="24"/>
                  <w:vertAlign w:val="superscript"/>
                  <w:lang w:eastAsia="zh-CN"/>
                </w:rPr>
                <w:t>1000 l</w:t>
              </w:r>
            </w:smartTag>
            <w:r w:rsidR="00F63D64">
              <w:rPr>
                <w:rFonts w:ascii="Times New Roman" w:eastAsia="Times New Roman" w:hAnsi="Times New Roman" w:cs="Times New Roman"/>
                <w:b/>
                <w:sz w:val="24"/>
                <w:szCs w:val="24"/>
                <w:vertAlign w:val="superscript"/>
                <w:lang w:eastAsia="zh-CN"/>
              </w:rPr>
              <w:t>. oleju opałowego na dzień 13.06.2024</w:t>
            </w:r>
            <w:r w:rsidRPr="00262F68">
              <w:rPr>
                <w:rFonts w:ascii="Times New Roman" w:eastAsia="Times New Roman" w:hAnsi="Times New Roman" w:cs="Times New Roman"/>
                <w:b/>
                <w:sz w:val="24"/>
                <w:szCs w:val="24"/>
                <w:vertAlign w:val="superscript"/>
                <w:lang w:eastAsia="zh-CN"/>
              </w:rPr>
              <w:t xml:space="preserve"> r.</w:t>
            </w:r>
          </w:p>
        </w:tc>
        <w:tc>
          <w:tcPr>
            <w:tcW w:w="975" w:type="dxa"/>
            <w:tcBorders>
              <w:bottom w:val="single" w:sz="4" w:space="0" w:color="auto"/>
            </w:tcBorders>
            <w:shd w:val="clear" w:color="auto" w:fill="auto"/>
          </w:tcPr>
          <w:p w14:paraId="7040C89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Ilość szacunkowa oleju ( w litrach)</w:t>
            </w:r>
          </w:p>
        </w:tc>
        <w:tc>
          <w:tcPr>
            <w:tcW w:w="1539" w:type="dxa"/>
            <w:tcBorders>
              <w:bottom w:val="single" w:sz="4" w:space="0" w:color="auto"/>
            </w:tcBorders>
            <w:shd w:val="clear" w:color="auto" w:fill="auto"/>
          </w:tcPr>
          <w:p w14:paraId="005B4F7A"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Cena netto za </w:t>
            </w:r>
            <w:smartTag w:uri="urn:schemas-microsoft-com:office:smarttags" w:element="metricconverter">
              <w:smartTagPr>
                <w:attr w:name="ProductID" w:val="1000 litr￳w"/>
              </w:smartTagPr>
              <w:r w:rsidRPr="00262F68">
                <w:rPr>
                  <w:rFonts w:ascii="Times New Roman" w:eastAsia="Times New Roman" w:hAnsi="Times New Roman" w:cs="Times New Roman"/>
                  <w:b/>
                  <w:sz w:val="24"/>
                  <w:szCs w:val="24"/>
                  <w:lang w:eastAsia="zh-CN"/>
                </w:rPr>
                <w:t>1000 litrów</w:t>
              </w:r>
            </w:smartTag>
            <w:r w:rsidRPr="00262F68">
              <w:rPr>
                <w:rFonts w:ascii="Times New Roman" w:eastAsia="Times New Roman" w:hAnsi="Times New Roman" w:cs="Times New Roman"/>
                <w:b/>
                <w:sz w:val="24"/>
                <w:szCs w:val="24"/>
                <w:lang w:eastAsia="zh-CN"/>
              </w:rPr>
              <w:t xml:space="preserve"> oleju opalowego wraz z marżą/upustem Wykonawcy netto [zł] x </w:t>
            </w:r>
          </w:p>
          <w:p w14:paraId="4A04A4E8"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50 </w:t>
            </w:r>
            <w:proofErr w:type="spellStart"/>
            <w:r w:rsidRPr="00262F68">
              <w:rPr>
                <w:rFonts w:ascii="Times New Roman" w:eastAsia="Times New Roman" w:hAnsi="Times New Roman" w:cs="Times New Roman"/>
                <w:b/>
                <w:sz w:val="24"/>
                <w:szCs w:val="24"/>
                <w:lang w:eastAsia="zh-CN"/>
              </w:rPr>
              <w:t>tys.l</w:t>
            </w:r>
            <w:proofErr w:type="spellEnd"/>
            <w:r w:rsidRPr="00262F68">
              <w:rPr>
                <w:rFonts w:ascii="Times New Roman" w:eastAsia="Times New Roman" w:hAnsi="Times New Roman" w:cs="Times New Roman"/>
                <w:b/>
                <w:sz w:val="24"/>
                <w:szCs w:val="24"/>
                <w:lang w:eastAsia="zh-CN"/>
              </w:rPr>
              <w:t>.</w:t>
            </w:r>
          </w:p>
        </w:tc>
        <w:tc>
          <w:tcPr>
            <w:tcW w:w="933" w:type="dxa"/>
            <w:tcBorders>
              <w:bottom w:val="single" w:sz="4" w:space="0" w:color="auto"/>
            </w:tcBorders>
            <w:shd w:val="clear" w:color="auto" w:fill="auto"/>
          </w:tcPr>
          <w:p w14:paraId="2F372ADB"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Wartość dostawy netto [zł]</w:t>
            </w:r>
          </w:p>
        </w:tc>
        <w:tc>
          <w:tcPr>
            <w:tcW w:w="1445" w:type="dxa"/>
            <w:tcBorders>
              <w:bottom w:val="single" w:sz="4" w:space="0" w:color="auto"/>
            </w:tcBorders>
            <w:shd w:val="clear" w:color="auto" w:fill="auto"/>
          </w:tcPr>
          <w:p w14:paraId="7273DBDD"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Podatek VAT [% VAT] ……..%</w:t>
            </w:r>
          </w:p>
        </w:tc>
        <w:tc>
          <w:tcPr>
            <w:tcW w:w="1479" w:type="dxa"/>
            <w:tcBorders>
              <w:bottom w:val="single" w:sz="4" w:space="0" w:color="auto"/>
            </w:tcBorders>
            <w:shd w:val="clear" w:color="auto" w:fill="auto"/>
          </w:tcPr>
          <w:p w14:paraId="61C691FD"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Wartość dostawy brutto [zł]</w:t>
            </w:r>
          </w:p>
        </w:tc>
      </w:tr>
      <w:tr w:rsidR="00262F68" w:rsidRPr="00262F68" w14:paraId="622B001B" w14:textId="77777777" w:rsidTr="00A55328">
        <w:trPr>
          <w:jc w:val="center"/>
        </w:trPr>
        <w:tc>
          <w:tcPr>
            <w:tcW w:w="1611" w:type="dxa"/>
            <w:shd w:val="clear" w:color="auto" w:fill="E0E0E0"/>
          </w:tcPr>
          <w:p w14:paraId="13393F26"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1</w:t>
            </w:r>
          </w:p>
        </w:tc>
        <w:tc>
          <w:tcPr>
            <w:tcW w:w="1078" w:type="dxa"/>
            <w:shd w:val="clear" w:color="auto" w:fill="E0E0E0"/>
          </w:tcPr>
          <w:p w14:paraId="16384CA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2</w:t>
            </w:r>
          </w:p>
        </w:tc>
        <w:tc>
          <w:tcPr>
            <w:tcW w:w="975" w:type="dxa"/>
            <w:shd w:val="clear" w:color="auto" w:fill="E0E0E0"/>
          </w:tcPr>
          <w:p w14:paraId="08E07C55"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3</w:t>
            </w:r>
          </w:p>
        </w:tc>
        <w:tc>
          <w:tcPr>
            <w:tcW w:w="1539" w:type="dxa"/>
            <w:shd w:val="clear" w:color="auto" w:fill="E0E0E0"/>
          </w:tcPr>
          <w:p w14:paraId="270E731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4</w:t>
            </w:r>
          </w:p>
        </w:tc>
        <w:tc>
          <w:tcPr>
            <w:tcW w:w="933" w:type="dxa"/>
            <w:shd w:val="clear" w:color="auto" w:fill="E0E0E0"/>
          </w:tcPr>
          <w:p w14:paraId="706110C4"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5</w:t>
            </w:r>
          </w:p>
        </w:tc>
        <w:tc>
          <w:tcPr>
            <w:tcW w:w="1445" w:type="dxa"/>
            <w:shd w:val="clear" w:color="auto" w:fill="E0E0E0"/>
          </w:tcPr>
          <w:p w14:paraId="56CD14E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6</w:t>
            </w:r>
          </w:p>
        </w:tc>
        <w:tc>
          <w:tcPr>
            <w:tcW w:w="1479" w:type="dxa"/>
            <w:shd w:val="clear" w:color="auto" w:fill="E0E0E0"/>
          </w:tcPr>
          <w:p w14:paraId="14A6E850"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7=/kol.5+kol.6/</w:t>
            </w:r>
          </w:p>
        </w:tc>
      </w:tr>
      <w:tr w:rsidR="00262F68" w:rsidRPr="00262F68" w14:paraId="20012E6E" w14:textId="77777777" w:rsidTr="00A55328">
        <w:trPr>
          <w:jc w:val="center"/>
        </w:trPr>
        <w:tc>
          <w:tcPr>
            <w:tcW w:w="1611" w:type="dxa"/>
            <w:shd w:val="clear" w:color="auto" w:fill="auto"/>
          </w:tcPr>
          <w:p w14:paraId="26AFEABF"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p w14:paraId="45CD5A2F"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p w14:paraId="72098AC6"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tc>
        <w:tc>
          <w:tcPr>
            <w:tcW w:w="1078" w:type="dxa"/>
            <w:shd w:val="clear" w:color="auto" w:fill="auto"/>
          </w:tcPr>
          <w:p w14:paraId="731DB5A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tc>
        <w:tc>
          <w:tcPr>
            <w:tcW w:w="975" w:type="dxa"/>
            <w:shd w:val="clear" w:color="auto" w:fill="auto"/>
          </w:tcPr>
          <w:p w14:paraId="55CDCA50"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50 tys.</w:t>
            </w:r>
          </w:p>
        </w:tc>
        <w:tc>
          <w:tcPr>
            <w:tcW w:w="1539" w:type="dxa"/>
            <w:shd w:val="clear" w:color="auto" w:fill="auto"/>
            <w:vAlign w:val="center"/>
          </w:tcPr>
          <w:p w14:paraId="52D73D65"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…….x 50 tys.</w:t>
            </w:r>
          </w:p>
        </w:tc>
        <w:tc>
          <w:tcPr>
            <w:tcW w:w="933" w:type="dxa"/>
            <w:shd w:val="clear" w:color="auto" w:fill="auto"/>
          </w:tcPr>
          <w:p w14:paraId="265B3FD5"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tc>
        <w:tc>
          <w:tcPr>
            <w:tcW w:w="1445" w:type="dxa"/>
            <w:shd w:val="clear" w:color="auto" w:fill="auto"/>
            <w:vAlign w:val="center"/>
          </w:tcPr>
          <w:p w14:paraId="15AC96B0"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zł</w:t>
            </w:r>
          </w:p>
        </w:tc>
        <w:tc>
          <w:tcPr>
            <w:tcW w:w="1479" w:type="dxa"/>
            <w:shd w:val="clear" w:color="auto" w:fill="auto"/>
          </w:tcPr>
          <w:p w14:paraId="191D9C48"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tc>
      </w:tr>
    </w:tbl>
    <w:p w14:paraId="685EF53F" w14:textId="351555E8" w:rsidR="00262F68" w:rsidRPr="00262F68" w:rsidRDefault="00262F68" w:rsidP="00262F68">
      <w:pPr>
        <w:numPr>
          <w:ilvl w:val="0"/>
          <w:numId w:val="10"/>
        </w:numPr>
        <w:suppressAutoHyphens/>
        <w:spacing w:after="0" w:line="240" w:lineRule="auto"/>
        <w:ind w:left="360"/>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W kolumnie 1 należy uwzględnić cenę netto producenta oleju opałowego obowiązującą w dniu </w:t>
      </w:r>
      <w:r w:rsidR="00F63D64">
        <w:rPr>
          <w:rFonts w:ascii="Times New Roman" w:eastAsia="Times New Roman" w:hAnsi="Times New Roman" w:cs="Times New Roman"/>
          <w:b/>
          <w:sz w:val="24"/>
          <w:szCs w:val="24"/>
          <w:lang w:eastAsia="zh-CN"/>
        </w:rPr>
        <w:t>13.06.2024</w:t>
      </w:r>
      <w:r w:rsidRPr="00262F68">
        <w:rPr>
          <w:rFonts w:ascii="Times New Roman" w:eastAsia="Times New Roman" w:hAnsi="Times New Roman" w:cs="Times New Roman"/>
          <w:b/>
          <w:sz w:val="24"/>
          <w:szCs w:val="24"/>
          <w:lang w:eastAsia="zh-CN"/>
        </w:rPr>
        <w:t>r</w:t>
      </w:r>
      <w:r w:rsidRPr="00262F68">
        <w:rPr>
          <w:rFonts w:ascii="Times New Roman" w:eastAsia="Times New Roman" w:hAnsi="Times New Roman" w:cs="Times New Roman"/>
          <w:sz w:val="24"/>
          <w:szCs w:val="24"/>
          <w:lang w:eastAsia="zh-CN"/>
        </w:rPr>
        <w:t xml:space="preserve">. potwierdzoną wydrukiem z oficjalnej strony internetowej (wydruk należy dołączyć do oferty).W przypadku gdy na stronach internetowych producenta nie ma ceny na wskazany dzień należy przyjąć ostatnią aktualną cenę oleju przed dniem </w:t>
      </w:r>
      <w:r w:rsidR="00F63D64">
        <w:rPr>
          <w:rFonts w:ascii="Times New Roman" w:eastAsia="Times New Roman" w:hAnsi="Times New Roman" w:cs="Times New Roman"/>
          <w:b/>
          <w:sz w:val="24"/>
          <w:szCs w:val="24"/>
          <w:lang w:eastAsia="zh-CN"/>
        </w:rPr>
        <w:t>13.06.2024</w:t>
      </w:r>
      <w:r w:rsidRPr="00262F68">
        <w:rPr>
          <w:rFonts w:ascii="Times New Roman" w:eastAsia="Times New Roman" w:hAnsi="Times New Roman" w:cs="Times New Roman"/>
          <w:sz w:val="24"/>
          <w:szCs w:val="24"/>
          <w:lang w:eastAsia="zh-CN"/>
        </w:rPr>
        <w:t xml:space="preserve"> r.</w:t>
      </w:r>
    </w:p>
    <w:p w14:paraId="1DF35013" w14:textId="77777777" w:rsidR="00262F68" w:rsidRPr="00262F68" w:rsidRDefault="00262F68" w:rsidP="00262F68">
      <w:pPr>
        <w:numPr>
          <w:ilvl w:val="0"/>
          <w:numId w:val="10"/>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W kolumnie 2 należy uwzględnić oferowaną cenę netto za </w:t>
      </w:r>
      <w:smartTag w:uri="urn:schemas-microsoft-com:office:smarttags" w:element="metricconverter">
        <w:smartTagPr>
          <w:attr w:name="ProductID" w:val="1000 l"/>
        </w:smartTagPr>
        <w:r w:rsidRPr="00262F68">
          <w:rPr>
            <w:rFonts w:ascii="Times New Roman" w:eastAsia="Times New Roman" w:hAnsi="Times New Roman" w:cs="Times New Roman"/>
            <w:sz w:val="24"/>
            <w:szCs w:val="24"/>
            <w:lang w:eastAsia="zh-CN"/>
          </w:rPr>
          <w:t>1000 l</w:t>
        </w:r>
      </w:smartTag>
      <w:r w:rsidRPr="00262F68">
        <w:rPr>
          <w:rFonts w:ascii="Times New Roman" w:eastAsia="Times New Roman" w:hAnsi="Times New Roman" w:cs="Times New Roman"/>
          <w:sz w:val="24"/>
          <w:szCs w:val="24"/>
          <w:lang w:eastAsia="zh-CN"/>
        </w:rPr>
        <w:t>. oleju opałowego lekkiego.</w:t>
      </w:r>
    </w:p>
    <w:p w14:paraId="1A53A8BE" w14:textId="77777777" w:rsidR="00262F68" w:rsidRPr="00262F68" w:rsidRDefault="00262F68" w:rsidP="00262F68">
      <w:pPr>
        <w:numPr>
          <w:ilvl w:val="0"/>
          <w:numId w:val="10"/>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Podane zapotrzebowanie oleju opalowego stanowi jedynie przewidywane, szacunkowe (+/-) zapotrzebowanie w okresie realizacji zamówienia i nie jest wiążące dla Zamawiającego.</w:t>
      </w:r>
    </w:p>
    <w:p w14:paraId="167D5193"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0AF31FE"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cena oferty słownie ……………………………………………………….. zł netto</w:t>
      </w:r>
    </w:p>
    <w:p w14:paraId="3C1DC2F4"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cena oferty słownie ……………………………………………………….. zł brutto</w:t>
      </w:r>
    </w:p>
    <w:p w14:paraId="5CCCD0C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3872165E"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sz w:val="24"/>
          <w:szCs w:val="24"/>
          <w:lang w:eastAsia="zh-CN"/>
        </w:rPr>
        <w:t>2.2.</w:t>
      </w:r>
      <w:r w:rsidRPr="00262F68">
        <w:rPr>
          <w:rFonts w:ascii="Times New Roman" w:eastAsia="Times New Roman" w:hAnsi="Times New Roman" w:cs="Times New Roman"/>
          <w:sz w:val="24"/>
          <w:szCs w:val="24"/>
          <w:lang w:eastAsia="zh-CN"/>
        </w:rPr>
        <w:t xml:space="preserve"> Zmiana cen może nastąpić wyłącznie w wyniku podwyżki lub obniżki cen wprowadzonych przez producenta oleju opałowego, tj. ……………………………………….. </w:t>
      </w:r>
    </w:p>
    <w:p w14:paraId="0BD0F73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sz w:val="24"/>
          <w:szCs w:val="24"/>
          <w:lang w:eastAsia="zh-CN"/>
        </w:rPr>
        <w:t>2.3.</w:t>
      </w:r>
      <w:r w:rsidRPr="00262F68">
        <w:rPr>
          <w:rFonts w:ascii="Times New Roman" w:eastAsia="Times New Roman" w:hAnsi="Times New Roman" w:cs="Times New Roman"/>
          <w:sz w:val="24"/>
          <w:szCs w:val="24"/>
          <w:lang w:eastAsia="zh-CN"/>
        </w:rPr>
        <w:t xml:space="preserve"> Zobowiązujemy się do przedkładania Zamawiającemu wraz z każdą dostawą oleju opałowego, wydruk ze strony internetowej producenta zawierającej cenę oleju opałowego na dzień składania zamówienia</w:t>
      </w:r>
    </w:p>
    <w:p w14:paraId="6AA864AC"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92B1212" w14:textId="77777777" w:rsidR="00262F68" w:rsidRPr="00262F68" w:rsidRDefault="00262F68" w:rsidP="00262F68">
      <w:pPr>
        <w:numPr>
          <w:ilvl w:val="0"/>
          <w:numId w:val="9"/>
        </w:num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Termin dostawy</w:t>
      </w:r>
    </w:p>
    <w:p w14:paraId="6461127B" w14:textId="6CA6FF6D" w:rsidR="00262F68" w:rsidRPr="00262F68" w:rsidRDefault="00262F68" w:rsidP="00262F68">
      <w:pPr>
        <w:numPr>
          <w:ilvl w:val="1"/>
          <w:numId w:val="9"/>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Zobowiązujemy się do sprzedaży i dostaw odpowiednich ilości oleju opałowego, zamówionych przez Zamawiającego, w okresie od podpisania umowy do czasu wyczerpania wartości umowy jednak nie później niż do</w:t>
      </w:r>
      <w:r w:rsidR="00F63D64">
        <w:rPr>
          <w:rFonts w:ascii="Times New Roman" w:eastAsia="Times New Roman" w:hAnsi="Times New Roman" w:cs="Times New Roman"/>
          <w:sz w:val="24"/>
          <w:szCs w:val="24"/>
          <w:lang w:eastAsia="zh-CN"/>
        </w:rPr>
        <w:t xml:space="preserve"> dnia 31.12</w:t>
      </w:r>
      <w:r w:rsidR="00F874CA">
        <w:rPr>
          <w:rFonts w:ascii="Times New Roman" w:eastAsia="Times New Roman" w:hAnsi="Times New Roman" w:cs="Times New Roman"/>
          <w:sz w:val="24"/>
          <w:szCs w:val="24"/>
          <w:lang w:eastAsia="zh-CN"/>
        </w:rPr>
        <w:t>.2024</w:t>
      </w:r>
      <w:r w:rsidRPr="00262F68">
        <w:rPr>
          <w:rFonts w:ascii="Times New Roman" w:eastAsia="Times New Roman" w:hAnsi="Times New Roman" w:cs="Times New Roman"/>
          <w:sz w:val="24"/>
          <w:szCs w:val="24"/>
          <w:lang w:eastAsia="zh-CN"/>
        </w:rPr>
        <w:t xml:space="preserve"> r. </w:t>
      </w:r>
    </w:p>
    <w:p w14:paraId="7B0EDFA2" w14:textId="77777777" w:rsidR="00262F68" w:rsidRPr="00262F68" w:rsidRDefault="00262F68" w:rsidP="00262F68">
      <w:pPr>
        <w:keepNext/>
        <w:numPr>
          <w:ilvl w:val="1"/>
          <w:numId w:val="9"/>
        </w:numPr>
        <w:suppressAutoHyphens/>
        <w:spacing w:after="0" w:line="240" w:lineRule="auto"/>
        <w:jc w:val="both"/>
        <w:rPr>
          <w:rFonts w:ascii="Times New Roman" w:eastAsia="Times New Roman" w:hAnsi="Times New Roman" w:cs="Times New Roman"/>
          <w:bCs/>
          <w:color w:val="000000"/>
          <w:sz w:val="24"/>
          <w:szCs w:val="24"/>
          <w:lang w:eastAsia="zh-CN"/>
        </w:rPr>
      </w:pPr>
      <w:r w:rsidRPr="00262F68">
        <w:rPr>
          <w:rFonts w:ascii="Times New Roman" w:eastAsia="Times New Roman" w:hAnsi="Times New Roman" w:cs="Times New Roman"/>
          <w:sz w:val="24"/>
          <w:szCs w:val="24"/>
          <w:lang w:eastAsia="zh-CN"/>
        </w:rPr>
        <w:t xml:space="preserve">Zobowiązujemy się realizować dostawy w ciągu ………. godzin od chwili przyjęcia zamówienia na koszt własny, </w:t>
      </w:r>
      <w:r w:rsidRPr="00262F68">
        <w:rPr>
          <w:rFonts w:ascii="Times New Roman" w:eastAsia="Times New Roman" w:hAnsi="Times New Roman" w:cs="Times New Roman"/>
          <w:bCs/>
          <w:color w:val="000000"/>
          <w:sz w:val="24"/>
          <w:szCs w:val="24"/>
          <w:lang w:eastAsia="zh-CN"/>
        </w:rPr>
        <w:t xml:space="preserve">samochodem umożliwiającym bezpośredni wlew oleju opałowego do zbiorników wyposażony w system pomiarowy – legalizowany licznik przepływowy.  </w:t>
      </w:r>
    </w:p>
    <w:p w14:paraId="04A639B9" w14:textId="77777777" w:rsidR="00262F68" w:rsidRPr="00262F68" w:rsidRDefault="00262F68" w:rsidP="00262F68">
      <w:pPr>
        <w:keepNext/>
        <w:suppressAutoHyphens/>
        <w:spacing w:after="0" w:line="240" w:lineRule="auto"/>
        <w:jc w:val="both"/>
        <w:rPr>
          <w:rFonts w:ascii="Times New Roman" w:eastAsia="Times New Roman" w:hAnsi="Times New Roman" w:cs="Times New Roman"/>
          <w:bCs/>
          <w:color w:val="000000"/>
          <w:sz w:val="24"/>
          <w:szCs w:val="24"/>
          <w:lang w:eastAsia="zh-CN"/>
        </w:rPr>
      </w:pPr>
    </w:p>
    <w:p w14:paraId="78012906" w14:textId="77777777" w:rsidR="00262F68" w:rsidRPr="00262F68" w:rsidRDefault="00262F68" w:rsidP="00262F68">
      <w:pPr>
        <w:numPr>
          <w:ilvl w:val="0"/>
          <w:numId w:val="9"/>
        </w:num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Płatność </w:t>
      </w:r>
    </w:p>
    <w:p w14:paraId="5F8FBB92" w14:textId="4729324E" w:rsidR="00262F68" w:rsidRPr="00262F68" w:rsidRDefault="00262F68" w:rsidP="00262F68">
      <w:pPr>
        <w:numPr>
          <w:ilvl w:val="1"/>
          <w:numId w:val="7"/>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Oferujemy termin płatności faktur dla dostaw do kotłowni Domu Pomocy Społecz</w:t>
      </w:r>
      <w:r w:rsidR="00592361">
        <w:rPr>
          <w:rFonts w:ascii="Times New Roman" w:eastAsia="Times New Roman" w:hAnsi="Times New Roman" w:cs="Times New Roman"/>
          <w:sz w:val="24"/>
          <w:szCs w:val="24"/>
          <w:lang w:eastAsia="zh-CN"/>
        </w:rPr>
        <w:t>nej w Ołdakach w terminie 30</w:t>
      </w:r>
      <w:r w:rsidRPr="00262F68">
        <w:rPr>
          <w:rFonts w:ascii="Times New Roman" w:eastAsia="Times New Roman" w:hAnsi="Times New Roman" w:cs="Times New Roman"/>
          <w:sz w:val="24"/>
          <w:szCs w:val="24"/>
          <w:lang w:eastAsia="zh-CN"/>
        </w:rPr>
        <w:t xml:space="preserve"> dni od daty wystawienia faktury.</w:t>
      </w:r>
    </w:p>
    <w:p w14:paraId="281BBB90" w14:textId="77777777" w:rsidR="00262F68" w:rsidRPr="00262F68" w:rsidRDefault="00262F68" w:rsidP="00262F68">
      <w:pPr>
        <w:numPr>
          <w:ilvl w:val="1"/>
          <w:numId w:val="7"/>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Zapłata dokonana będzie przelewem na konto Wykonawcy …………………………</w:t>
      </w:r>
    </w:p>
    <w:p w14:paraId="4AF74FE4" w14:textId="77777777" w:rsidR="00262F68" w:rsidRDefault="00262F68" w:rsidP="00262F68">
      <w:pPr>
        <w:suppressAutoHyphens/>
        <w:spacing w:after="0" w:line="240" w:lineRule="auto"/>
        <w:ind w:left="900" w:hanging="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w:t>
      </w:r>
    </w:p>
    <w:p w14:paraId="60AD0C5F" w14:textId="77777777" w:rsidR="009917F1" w:rsidRDefault="009917F1" w:rsidP="00262F68">
      <w:pPr>
        <w:suppressAutoHyphens/>
        <w:spacing w:after="0" w:line="240" w:lineRule="auto"/>
        <w:ind w:left="900" w:hanging="360"/>
        <w:jc w:val="both"/>
        <w:rPr>
          <w:rFonts w:ascii="Times New Roman" w:eastAsia="Times New Roman" w:hAnsi="Times New Roman" w:cs="Times New Roman"/>
          <w:sz w:val="24"/>
          <w:szCs w:val="24"/>
          <w:lang w:eastAsia="zh-CN"/>
        </w:rPr>
      </w:pPr>
    </w:p>
    <w:p w14:paraId="179670DE" w14:textId="77777777" w:rsidR="009917F1" w:rsidRPr="00262F68" w:rsidRDefault="009917F1" w:rsidP="00262F68">
      <w:pPr>
        <w:suppressAutoHyphens/>
        <w:spacing w:after="0" w:line="240" w:lineRule="auto"/>
        <w:ind w:left="900" w:hanging="360"/>
        <w:jc w:val="both"/>
        <w:rPr>
          <w:rFonts w:ascii="Times New Roman" w:eastAsia="Times New Roman" w:hAnsi="Times New Roman" w:cs="Times New Roman"/>
          <w:sz w:val="24"/>
          <w:szCs w:val="24"/>
          <w:lang w:eastAsia="zh-CN"/>
        </w:rPr>
      </w:pPr>
    </w:p>
    <w:p w14:paraId="0CC0A9BC" w14:textId="2C980A68" w:rsidR="00262F68" w:rsidRPr="009917F1" w:rsidRDefault="00262F68" w:rsidP="009917F1">
      <w:pPr>
        <w:numPr>
          <w:ilvl w:val="0"/>
          <w:numId w:val="9"/>
        </w:numPr>
        <w:suppressAutoHyphens/>
        <w:spacing w:after="0" w:line="240" w:lineRule="auto"/>
        <w:jc w:val="both"/>
        <w:rPr>
          <w:rFonts w:ascii="Times New Roman" w:eastAsia="Times New Roman" w:hAnsi="Times New Roman" w:cs="Times New Roman"/>
          <w:b/>
          <w:sz w:val="24"/>
          <w:szCs w:val="24"/>
          <w:lang w:eastAsia="zh-CN"/>
        </w:rPr>
      </w:pPr>
      <w:r w:rsidRPr="009917F1">
        <w:rPr>
          <w:rFonts w:ascii="Times New Roman" w:eastAsia="Times New Roman" w:hAnsi="Times New Roman" w:cs="Times New Roman"/>
          <w:b/>
          <w:sz w:val="24"/>
          <w:szCs w:val="24"/>
          <w:lang w:eastAsia="zh-CN"/>
        </w:rPr>
        <w:lastRenderedPageBreak/>
        <w:t>Oświadczamy, że:</w:t>
      </w:r>
    </w:p>
    <w:p w14:paraId="563C44D9"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Uzyskaliśmy informacje niezbędne do przygotowania oferty i właściwego wykonania zamówienia. W cenie oferty zostały uwzględnione wszystkie koszty wykonania zamówienia i realizacji przyszłego świadczenia  umownego.</w:t>
      </w:r>
    </w:p>
    <w:p w14:paraId="612A1178"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Zapoznaliśmy się ze Specyfikacją  Warunków Zamówienia i zobowiązujemy się do stosowania i ścisłego przestrzegania określonych w niej warunków,</w:t>
      </w:r>
    </w:p>
    <w:p w14:paraId="25ED243A"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Gwarantujemy wykonanie całości niniejszego zamówienia zgodnie z treścią SWZ, wyjaśnień do SWZ oraz jej modyfikacją.</w:t>
      </w:r>
    </w:p>
    <w:p w14:paraId="159393AC"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Uważamy się za związanych niniejszą ofertą na czas wskazany w Specyfikacji  Warunków Zamówienia, tj. 30 dni od upływu terminu składania ofert.</w:t>
      </w:r>
    </w:p>
    <w:p w14:paraId="5994F5B7"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Zawarty w SWZ projekt umowy  został przez nas zaakceptowany i zobowiązujemy się w przypadku wyboru naszej oferty do zawarcia umowy na wyżej wymienionych warunkach w miejscu i terminie wyznaczonym przez Zamawiającego.</w:t>
      </w:r>
    </w:p>
    <w:p w14:paraId="42A34B37"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Oferowany olej opałowy spełnia wymogi normy jakościowej PN-C-96024:2011.</w:t>
      </w:r>
    </w:p>
    <w:p w14:paraId="0D895FBD"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Wypełniliśmy obowiązki informacyjne przewidziane w art. 13 lub art. 14 RODO wobec osób fizycznych, od których dane osobowe bezpośrednio lub pośrednio pozyskaliśmy w celu ubiegania się o udzielenie zamówienia publicznego w niniejszym postępowaniu.</w:t>
      </w:r>
    </w:p>
    <w:p w14:paraId="6A2A9892" w14:textId="77777777" w:rsidR="00262F68" w:rsidRPr="00262F68" w:rsidRDefault="00262F68" w:rsidP="00262F68">
      <w:pPr>
        <w:autoSpaceDE w:val="0"/>
        <w:spacing w:after="0" w:line="276" w:lineRule="auto"/>
        <w:rPr>
          <w:rFonts w:ascii="Times New Roman" w:eastAsia="Times New Roman" w:hAnsi="Times New Roman" w:cs="Times New Roman"/>
          <w:sz w:val="20"/>
          <w:szCs w:val="20"/>
          <w:lang w:eastAsia="zh-CN"/>
        </w:rPr>
      </w:pPr>
      <w:r w:rsidRPr="00262F68">
        <w:rPr>
          <w:rFonts w:ascii="Times New Roman" w:eastAsia="TTE1A3B780t00" w:hAnsi="Times New Roman" w:cs="Times New Roman"/>
          <w:b/>
          <w:sz w:val="24"/>
          <w:szCs w:val="24"/>
          <w:u w:val="single"/>
          <w:lang w:eastAsia="zh-CN"/>
        </w:rPr>
        <w:t>Oświadczam, że:</w:t>
      </w:r>
    </w:p>
    <w:p w14:paraId="7F2BFABE" w14:textId="77777777" w:rsidR="00262F68" w:rsidRPr="00262F68" w:rsidRDefault="00262F68" w:rsidP="00262F68">
      <w:pPr>
        <w:numPr>
          <w:ilvl w:val="0"/>
          <w:numId w:val="17"/>
        </w:numPr>
        <w:suppressAutoHyphens/>
        <w:autoSpaceDE w:val="0"/>
        <w:spacing w:after="0" w:line="276" w:lineRule="auto"/>
        <w:ind w:left="426" w:hanging="426"/>
        <w:rPr>
          <w:rFonts w:ascii="Times New Roman" w:eastAsia="Times New Roman" w:hAnsi="Times New Roman" w:cs="Times New Roman"/>
          <w:sz w:val="20"/>
          <w:szCs w:val="20"/>
          <w:lang w:eastAsia="zh-CN"/>
        </w:rPr>
      </w:pPr>
      <w:r w:rsidRPr="00262F68">
        <w:rPr>
          <w:rFonts w:ascii="Times New Roman" w:eastAsia="TTE1A3B780t00" w:hAnsi="Times New Roman" w:cs="Times New Roman"/>
          <w:sz w:val="24"/>
          <w:szCs w:val="24"/>
          <w:lang w:eastAsia="zh-CN"/>
        </w:rPr>
        <w:t>zamówienie wykonam samodzielnie*</w:t>
      </w:r>
    </w:p>
    <w:p w14:paraId="553F45D4" w14:textId="77777777" w:rsidR="00262F68" w:rsidRPr="00262F68" w:rsidRDefault="00262F68" w:rsidP="00262F68">
      <w:pPr>
        <w:numPr>
          <w:ilvl w:val="0"/>
          <w:numId w:val="17"/>
        </w:numPr>
        <w:suppressAutoHyphens/>
        <w:autoSpaceDE w:val="0"/>
        <w:spacing w:after="0" w:line="276" w:lineRule="auto"/>
        <w:ind w:left="426" w:hanging="426"/>
        <w:rPr>
          <w:rFonts w:ascii="Times New Roman" w:eastAsia="Times New Roman" w:hAnsi="Times New Roman" w:cs="Times New Roman"/>
          <w:sz w:val="20"/>
          <w:szCs w:val="20"/>
          <w:lang w:eastAsia="zh-CN"/>
        </w:rPr>
      </w:pPr>
      <w:r w:rsidRPr="00262F68">
        <w:rPr>
          <w:rFonts w:ascii="Times New Roman" w:eastAsia="TTE1A3B780t00" w:hAnsi="Times New Roman" w:cs="Times New Roman"/>
          <w:sz w:val="24"/>
          <w:szCs w:val="24"/>
          <w:lang w:eastAsia="zh-CN"/>
        </w:rPr>
        <w:t>część zamówienia zamierzam powierzyć podwykonawcom (określić zakres):*</w:t>
      </w:r>
    </w:p>
    <w:p w14:paraId="7766CB20" w14:textId="77777777"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TE1A3B780t00" w:hAnsi="Times New Roman" w:cs="Times New Roman"/>
          <w:sz w:val="24"/>
          <w:szCs w:val="24"/>
          <w:lang w:eastAsia="zh-CN"/>
        </w:rPr>
        <w:t>.............................................................................................................................................</w:t>
      </w:r>
    </w:p>
    <w:p w14:paraId="3D8B8728" w14:textId="0174C533"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Podwykonawcy/ów/: ……………………………………………………………………………</w:t>
      </w:r>
    </w:p>
    <w:p w14:paraId="2CCCDF2D" w14:textId="744D4531"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t>
      </w:r>
      <w:r w:rsidR="009917F1">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w:t>
      </w:r>
    </w:p>
    <w:p w14:paraId="4A9A8C6D" w14:textId="468AB564"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 lub kwotowy udział podwykonawców …………</w:t>
      </w:r>
      <w:r w:rsidR="009917F1">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w:t>
      </w:r>
    </w:p>
    <w:p w14:paraId="260A0B97"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sz w:val="24"/>
          <w:szCs w:val="24"/>
          <w:u w:val="single"/>
          <w:lang w:eastAsia="zh-CN"/>
        </w:rPr>
        <w:t>Oświadczam, że przedsiębiorstwo które reprezentuję jest*:</w:t>
      </w:r>
      <w:r w:rsidRPr="00262F68">
        <w:rPr>
          <w:rFonts w:ascii="Times New Roman" w:eastAsia="Times New Roman" w:hAnsi="Times New Roman" w:cs="Times New Roman"/>
          <w:sz w:val="24"/>
          <w:szCs w:val="24"/>
          <w:lang w:eastAsia="zh-CN"/>
        </w:rPr>
        <w:t>:</w:t>
      </w:r>
    </w:p>
    <w:p w14:paraId="6A6B5919"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mikroprzedsiębiorstwem</w:t>
      </w:r>
    </w:p>
    <w:p w14:paraId="33460B98"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małym przedsiębiorstwem</w:t>
      </w:r>
    </w:p>
    <w:p w14:paraId="21379532"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średnim przedsiębiorstwem</w:t>
      </w:r>
    </w:p>
    <w:p w14:paraId="6C6363DF"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jednoosobowa działalność gospodarcza</w:t>
      </w:r>
    </w:p>
    <w:p w14:paraId="3BFB5181"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 xml:space="preserve">osoba fizyczna nieprowadząca działalności gospodarczej </w:t>
      </w:r>
    </w:p>
    <w:p w14:paraId="3372A67E"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inny rodzaj</w:t>
      </w:r>
    </w:p>
    <w:p w14:paraId="506A0770" w14:textId="77777777" w:rsidR="00262F68" w:rsidRPr="00262F68" w:rsidRDefault="00262F68" w:rsidP="00262F68">
      <w:pPr>
        <w:suppressAutoHyphens/>
        <w:spacing w:after="0" w:line="276" w:lineRule="auto"/>
        <w:ind w:left="567"/>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*właściwe zaznaczyć</w:t>
      </w:r>
    </w:p>
    <w:p w14:paraId="0EAC4176" w14:textId="77777777" w:rsidR="00262F68" w:rsidRPr="00262F68" w:rsidRDefault="00262F68" w:rsidP="00262F68">
      <w:pPr>
        <w:suppressAutoHyphens/>
        <w:spacing w:after="0" w:line="276" w:lineRule="auto"/>
        <w:jc w:val="both"/>
        <w:rPr>
          <w:rFonts w:ascii="Times New Roman" w:eastAsia="Times New Roman" w:hAnsi="Times New Roman" w:cs="Times New Roman"/>
          <w:b/>
          <w:sz w:val="24"/>
          <w:szCs w:val="24"/>
          <w:u w:val="single"/>
          <w:lang w:eastAsia="zh-CN"/>
        </w:rPr>
      </w:pPr>
    </w:p>
    <w:p w14:paraId="01580351" w14:textId="77777777" w:rsidR="00262F68" w:rsidRPr="00262F68" w:rsidRDefault="00262F68" w:rsidP="00262F68">
      <w:pPr>
        <w:spacing w:after="0" w:line="240" w:lineRule="auto"/>
        <w:ind w:left="540"/>
        <w:jc w:val="both"/>
        <w:rPr>
          <w:rFonts w:ascii="Times New Roman" w:eastAsia="Times New Roman" w:hAnsi="Times New Roman" w:cs="Times New Roman"/>
          <w:sz w:val="24"/>
          <w:szCs w:val="24"/>
          <w:lang w:eastAsia="zh-CN"/>
        </w:rPr>
      </w:pPr>
    </w:p>
    <w:p w14:paraId="2883FDCA" w14:textId="77777777" w:rsidR="00262F68" w:rsidRPr="00262F68" w:rsidRDefault="00262F68" w:rsidP="00262F68">
      <w:pPr>
        <w:numPr>
          <w:ilvl w:val="0"/>
          <w:numId w:val="9"/>
        </w:numPr>
        <w:suppressAutoHyphens/>
        <w:spacing w:after="0" w:line="240" w:lineRule="auto"/>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Ofertę niniejszą składamy na ……………. kolejno ponumerowanych stronach w prawym dolnym rogu.</w:t>
      </w:r>
    </w:p>
    <w:p w14:paraId="6AABED2C"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0B69E9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8EE0048" w14:textId="77777777" w:rsidR="00262F68" w:rsidRPr="00262F68" w:rsidRDefault="00262F68" w:rsidP="00262F68">
      <w:pPr>
        <w:suppressAutoHyphens/>
        <w:spacing w:after="0" w:line="240" w:lineRule="auto"/>
        <w:ind w:left="566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t>
      </w:r>
    </w:p>
    <w:p w14:paraId="3D8DC1AB" w14:textId="77777777" w:rsidR="00262F68" w:rsidRPr="00262F68" w:rsidRDefault="00262F68" w:rsidP="00262F68">
      <w:pPr>
        <w:suppressAutoHyphens/>
        <w:spacing w:after="0" w:line="240" w:lineRule="auto"/>
        <w:ind w:left="566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(podpis Wykonawców lub osoby upełnomocnionej)</w:t>
      </w:r>
    </w:p>
    <w:p w14:paraId="024B8C19"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274A5FCB" w14:textId="77777777" w:rsidR="00262F68" w:rsidRPr="00262F68" w:rsidRDefault="00262F68"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262F68" w:rsidRPr="00262F68" w:rsidSect="009917F1">
          <w:footerReference w:type="default" r:id="rId7"/>
          <w:pgSz w:w="11906" w:h="16838"/>
          <w:pgMar w:top="993" w:right="1274" w:bottom="1418" w:left="1418" w:header="709" w:footer="709" w:gutter="0"/>
          <w:cols w:space="708"/>
          <w:docGrid w:linePitch="360"/>
        </w:sect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osobistym.</w:t>
      </w:r>
    </w:p>
    <w:p w14:paraId="6B49B7E0" w14:textId="77777777" w:rsidR="00262F68" w:rsidRPr="00262F68" w:rsidRDefault="00262F68" w:rsidP="00262F68">
      <w:pPr>
        <w:suppressAutoHyphens/>
        <w:spacing w:after="0" w:line="240" w:lineRule="auto"/>
        <w:jc w:val="right"/>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color w:val="000000"/>
          <w:sz w:val="20"/>
          <w:szCs w:val="20"/>
          <w:lang w:eastAsia="pl-PL"/>
        </w:rPr>
        <w:t>Załącznik nr 2 do SWZ</w:t>
      </w:r>
      <w:r w:rsidRPr="00262F68">
        <w:rPr>
          <w:rFonts w:ascii="Times New Roman" w:eastAsia="Times New Roman" w:hAnsi="Times New Roman" w:cs="Times New Roman"/>
          <w:color w:val="000000"/>
          <w:sz w:val="20"/>
          <w:szCs w:val="20"/>
          <w:lang w:eastAsia="pl-PL"/>
        </w:rPr>
        <w:br/>
      </w:r>
    </w:p>
    <w:p w14:paraId="06200803" w14:textId="0A01B940" w:rsidR="00262F68" w:rsidRPr="00262F68" w:rsidRDefault="003A7A98" w:rsidP="00262F68">
      <w:p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DPS-ZP /160/TP3/2024</w:t>
      </w:r>
      <w:r w:rsidR="00262F68" w:rsidRPr="00262F68">
        <w:rPr>
          <w:rFonts w:ascii="Times New Roman" w:eastAsia="Times New Roman" w:hAnsi="Times New Roman" w:cs="Times New Roman"/>
          <w:b/>
          <w:sz w:val="24"/>
          <w:szCs w:val="24"/>
          <w:lang w:eastAsia="zh-CN"/>
        </w:rPr>
        <w:t xml:space="preserve">                                                                                     </w:t>
      </w:r>
    </w:p>
    <w:p w14:paraId="15E0037B" w14:textId="77777777" w:rsidR="00262F68" w:rsidRPr="00262F68" w:rsidRDefault="00262F68" w:rsidP="00262F68">
      <w:pPr>
        <w:keepNext/>
        <w:keepLines/>
        <w:suppressAutoHyphens/>
        <w:spacing w:before="200" w:after="0" w:line="276" w:lineRule="auto"/>
        <w:jc w:val="right"/>
        <w:outlineLvl w:val="4"/>
        <w:rPr>
          <w:rFonts w:ascii="Times New Roman" w:eastAsia="Times New Roman" w:hAnsi="Times New Roman" w:cs="Times New Roman"/>
          <w:color w:val="000000"/>
          <w:sz w:val="20"/>
          <w:szCs w:val="20"/>
          <w:lang w:eastAsia="pl-PL"/>
        </w:rPr>
      </w:pPr>
      <w:r w:rsidRPr="00262F68">
        <w:rPr>
          <w:rFonts w:ascii="Times New Roman" w:eastAsia="Times New Roman" w:hAnsi="Times New Roman" w:cs="Times New Roman"/>
          <w:color w:val="000000"/>
          <w:sz w:val="20"/>
          <w:szCs w:val="20"/>
          <w:lang w:eastAsia="pl-PL"/>
        </w:rPr>
        <w:t>Oświadczenie o niepodleganiu wykluczeniu z postępowania – wzór</w:t>
      </w:r>
    </w:p>
    <w:p w14:paraId="4DF2357D" w14:textId="77777777" w:rsidR="00262F68" w:rsidRPr="00262F68" w:rsidRDefault="00262F68" w:rsidP="00262F68">
      <w:pPr>
        <w:suppressAutoHyphens/>
        <w:spacing w:after="200" w:line="240" w:lineRule="auto"/>
        <w:rPr>
          <w:rFonts w:ascii="Times New Roman" w:eastAsia="Times New Roman" w:hAnsi="Times New Roman" w:cs="Times New Roman"/>
          <w:b/>
          <w:sz w:val="8"/>
          <w:szCs w:val="8"/>
          <w:lang w:eastAsia="pl-PL"/>
        </w:rPr>
      </w:pPr>
    </w:p>
    <w:p w14:paraId="5FFAD1E7" w14:textId="77777777" w:rsidR="00262F68" w:rsidRPr="00262F68" w:rsidRDefault="00262F68" w:rsidP="00262F68">
      <w:pPr>
        <w:suppressAutoHyphens/>
        <w:spacing w:after="0" w:line="480" w:lineRule="auto"/>
        <w:rPr>
          <w:rFonts w:ascii="Arial" w:eastAsia="Calibri" w:hAnsi="Arial" w:cs="Arial"/>
          <w:b/>
          <w:sz w:val="21"/>
          <w:szCs w:val="21"/>
          <w:lang w:eastAsia="zh-CN"/>
        </w:rPr>
      </w:pPr>
      <w:r w:rsidRPr="00262F68">
        <w:rPr>
          <w:rFonts w:ascii="Arial" w:eastAsia="Calibri" w:hAnsi="Arial" w:cs="Arial"/>
          <w:b/>
          <w:sz w:val="21"/>
          <w:szCs w:val="21"/>
          <w:lang w:eastAsia="zh-CN"/>
        </w:rPr>
        <w:t>Wykonawca:</w:t>
      </w:r>
    </w:p>
    <w:p w14:paraId="34536E6C" w14:textId="77777777" w:rsidR="00262F68" w:rsidRPr="00262F68" w:rsidRDefault="00262F68" w:rsidP="00262F68">
      <w:pPr>
        <w:tabs>
          <w:tab w:val="left" w:pos="0"/>
        </w:tabs>
        <w:suppressAutoHyphens/>
        <w:spacing w:after="0" w:line="288" w:lineRule="auto"/>
        <w:ind w:right="-1"/>
        <w:rPr>
          <w:rFonts w:ascii="Arial" w:eastAsia="Calibri" w:hAnsi="Arial" w:cs="Arial"/>
          <w:sz w:val="21"/>
          <w:szCs w:val="21"/>
          <w:lang w:eastAsia="zh-CN"/>
        </w:rPr>
      </w:pPr>
      <w:r w:rsidRPr="00262F68">
        <w:rPr>
          <w:rFonts w:ascii="Arial" w:eastAsia="Calibri" w:hAnsi="Arial" w:cs="Arial"/>
          <w:sz w:val="21"/>
          <w:szCs w:val="21"/>
          <w:lang w:eastAsia="zh-CN"/>
        </w:rPr>
        <w:t>……………………………………</w:t>
      </w:r>
    </w:p>
    <w:p w14:paraId="7FC00776" w14:textId="77777777" w:rsidR="00262F68" w:rsidRPr="00262F68" w:rsidRDefault="00262F68" w:rsidP="00262F68">
      <w:pPr>
        <w:tabs>
          <w:tab w:val="left" w:pos="0"/>
        </w:tabs>
        <w:suppressAutoHyphens/>
        <w:spacing w:after="0" w:line="288" w:lineRule="auto"/>
        <w:ind w:right="-1"/>
        <w:rPr>
          <w:rFonts w:ascii="Arial" w:eastAsia="Calibri" w:hAnsi="Arial" w:cs="Arial"/>
          <w:sz w:val="21"/>
          <w:szCs w:val="21"/>
          <w:lang w:eastAsia="zh-CN"/>
        </w:rPr>
      </w:pPr>
      <w:r w:rsidRPr="00262F68">
        <w:rPr>
          <w:rFonts w:ascii="Arial" w:eastAsia="Calibri" w:hAnsi="Arial" w:cs="Arial"/>
          <w:sz w:val="21"/>
          <w:szCs w:val="21"/>
          <w:lang w:eastAsia="zh-CN"/>
        </w:rPr>
        <w:t>……………………………………</w:t>
      </w:r>
    </w:p>
    <w:p w14:paraId="04EB3F18" w14:textId="77777777" w:rsidR="00262F68" w:rsidRPr="00262F68" w:rsidRDefault="00262F68" w:rsidP="00262F68">
      <w:pPr>
        <w:suppressAutoHyphens/>
        <w:spacing w:after="0" w:line="240" w:lineRule="auto"/>
        <w:ind w:right="5953"/>
        <w:rPr>
          <w:rFonts w:ascii="Arial" w:eastAsia="Calibri" w:hAnsi="Arial" w:cs="Arial"/>
          <w:i/>
          <w:sz w:val="16"/>
          <w:szCs w:val="16"/>
          <w:lang w:eastAsia="zh-CN"/>
        </w:rPr>
      </w:pPr>
      <w:r w:rsidRPr="00262F68">
        <w:rPr>
          <w:rFonts w:ascii="Arial" w:eastAsia="Calibri" w:hAnsi="Arial" w:cs="Arial"/>
          <w:i/>
          <w:sz w:val="16"/>
          <w:szCs w:val="16"/>
          <w:lang w:eastAsia="zh-CN"/>
        </w:rPr>
        <w:t>(pełna nazwa/firma, adres, w zależności od podmiotu: NIP/PESEL, KRS/</w:t>
      </w:r>
      <w:proofErr w:type="spellStart"/>
      <w:r w:rsidRPr="00262F68">
        <w:rPr>
          <w:rFonts w:ascii="Arial" w:eastAsia="Calibri" w:hAnsi="Arial" w:cs="Arial"/>
          <w:i/>
          <w:sz w:val="16"/>
          <w:szCs w:val="16"/>
          <w:lang w:eastAsia="zh-CN"/>
        </w:rPr>
        <w:t>CEiDG</w:t>
      </w:r>
      <w:proofErr w:type="spellEnd"/>
      <w:r w:rsidRPr="00262F68">
        <w:rPr>
          <w:rFonts w:ascii="Arial" w:eastAsia="Calibri" w:hAnsi="Arial" w:cs="Arial"/>
          <w:i/>
          <w:sz w:val="16"/>
          <w:szCs w:val="16"/>
          <w:lang w:eastAsia="zh-CN"/>
        </w:rPr>
        <w:t>)</w:t>
      </w:r>
    </w:p>
    <w:p w14:paraId="4FE02DB2" w14:textId="77777777" w:rsidR="00262F68" w:rsidRPr="00262F68" w:rsidRDefault="00262F68" w:rsidP="00262F68">
      <w:pPr>
        <w:suppressAutoHyphens/>
        <w:spacing w:after="0" w:line="480" w:lineRule="auto"/>
        <w:rPr>
          <w:rFonts w:ascii="Arial" w:eastAsia="Calibri" w:hAnsi="Arial" w:cs="Arial"/>
          <w:sz w:val="21"/>
          <w:szCs w:val="21"/>
          <w:u w:val="single"/>
          <w:lang w:eastAsia="zh-CN"/>
        </w:rPr>
      </w:pPr>
      <w:r w:rsidRPr="00262F68">
        <w:rPr>
          <w:rFonts w:ascii="Arial" w:eastAsia="Calibri" w:hAnsi="Arial" w:cs="Arial"/>
          <w:sz w:val="21"/>
          <w:szCs w:val="21"/>
          <w:u w:val="single"/>
          <w:lang w:eastAsia="zh-CN"/>
        </w:rPr>
        <w:t>reprezentowany przez:</w:t>
      </w:r>
    </w:p>
    <w:p w14:paraId="6645E56C" w14:textId="77777777" w:rsidR="00262F68" w:rsidRPr="00262F68" w:rsidRDefault="00262F68" w:rsidP="00262F68">
      <w:pPr>
        <w:suppressAutoHyphens/>
        <w:spacing w:after="0" w:line="288" w:lineRule="auto"/>
        <w:ind w:right="-1"/>
        <w:rPr>
          <w:rFonts w:ascii="Arial" w:eastAsia="Calibri" w:hAnsi="Arial" w:cs="Arial"/>
          <w:sz w:val="21"/>
          <w:szCs w:val="21"/>
          <w:lang w:eastAsia="zh-CN"/>
        </w:rPr>
      </w:pPr>
      <w:r w:rsidRPr="00262F68">
        <w:rPr>
          <w:rFonts w:ascii="Arial" w:eastAsia="Calibri" w:hAnsi="Arial" w:cs="Arial"/>
          <w:sz w:val="21"/>
          <w:szCs w:val="21"/>
          <w:lang w:eastAsia="zh-CN"/>
        </w:rPr>
        <w:t>……………………………………</w:t>
      </w:r>
    </w:p>
    <w:p w14:paraId="227F3F52" w14:textId="77777777" w:rsidR="00262F68" w:rsidRPr="00262F68" w:rsidRDefault="00262F68" w:rsidP="00262F68">
      <w:pPr>
        <w:suppressAutoHyphens/>
        <w:spacing w:after="0" w:line="240" w:lineRule="auto"/>
        <w:ind w:right="5953"/>
        <w:rPr>
          <w:rFonts w:ascii="Arial" w:eastAsia="Calibri" w:hAnsi="Arial" w:cs="Arial"/>
          <w:i/>
          <w:sz w:val="16"/>
          <w:szCs w:val="16"/>
          <w:lang w:eastAsia="zh-CN"/>
        </w:rPr>
      </w:pPr>
      <w:r w:rsidRPr="00262F68">
        <w:rPr>
          <w:rFonts w:ascii="Arial" w:eastAsia="Calibri" w:hAnsi="Arial" w:cs="Arial"/>
          <w:i/>
          <w:sz w:val="16"/>
          <w:szCs w:val="16"/>
          <w:lang w:eastAsia="zh-CN"/>
        </w:rPr>
        <w:t>(imię, nazwisko, stanowisko/podstawa do  reprezentacji)</w:t>
      </w:r>
    </w:p>
    <w:p w14:paraId="06ACF386" w14:textId="77777777" w:rsidR="00262F68" w:rsidRPr="00262F68" w:rsidRDefault="00262F68" w:rsidP="00262F68">
      <w:pPr>
        <w:suppressAutoHyphens/>
        <w:spacing w:after="200" w:line="240" w:lineRule="auto"/>
        <w:ind w:right="5953"/>
        <w:rPr>
          <w:rFonts w:ascii="Times New Roman" w:eastAsia="Times New Roman" w:hAnsi="Times New Roman" w:cs="Times New Roman"/>
          <w:i/>
          <w:sz w:val="24"/>
          <w:szCs w:val="24"/>
          <w:lang w:eastAsia="pl-PL"/>
        </w:rPr>
      </w:pPr>
    </w:p>
    <w:p w14:paraId="34072124" w14:textId="77777777" w:rsidR="00262F68" w:rsidRPr="00262F68" w:rsidRDefault="00262F68" w:rsidP="00262F68">
      <w:pPr>
        <w:suppressAutoHyphens/>
        <w:spacing w:after="120" w:line="360" w:lineRule="auto"/>
        <w:jc w:val="center"/>
        <w:rPr>
          <w:rFonts w:ascii="Arial" w:eastAsia="Calibri" w:hAnsi="Arial" w:cs="Arial"/>
          <w:b/>
          <w:sz w:val="20"/>
          <w:szCs w:val="20"/>
          <w:u w:val="single"/>
          <w:lang w:eastAsia="zh-CN"/>
        </w:rPr>
      </w:pPr>
      <w:r w:rsidRPr="00262F68">
        <w:rPr>
          <w:rFonts w:ascii="Arial" w:eastAsia="Calibri" w:hAnsi="Arial" w:cs="Arial"/>
          <w:b/>
          <w:sz w:val="20"/>
          <w:szCs w:val="20"/>
          <w:u w:val="single"/>
          <w:lang w:eastAsia="zh-CN"/>
        </w:rPr>
        <w:t>Oświadczenia wykonawcy/wykonawcy wspólnie ubiegającego się o udzielenie zamówienia</w:t>
      </w:r>
    </w:p>
    <w:p w14:paraId="108F242B" w14:textId="77777777" w:rsidR="00262F68" w:rsidRPr="00262F68" w:rsidRDefault="00262F68" w:rsidP="00262F68">
      <w:pPr>
        <w:suppressAutoHyphens/>
        <w:spacing w:before="240" w:after="240" w:line="360" w:lineRule="auto"/>
        <w:jc w:val="center"/>
        <w:rPr>
          <w:rFonts w:ascii="Arial" w:eastAsia="Calibri" w:hAnsi="Arial" w:cs="Arial"/>
          <w:b/>
          <w:sz w:val="20"/>
          <w:szCs w:val="20"/>
          <w:u w:val="single"/>
          <w:lang w:eastAsia="zh-CN"/>
        </w:rPr>
      </w:pPr>
      <w:r w:rsidRPr="00262F68">
        <w:rPr>
          <w:rFonts w:ascii="Arial" w:eastAsia="Times New Roman" w:hAnsi="Arial" w:cs="Arial"/>
          <w:b/>
          <w:sz w:val="20"/>
          <w:szCs w:val="20"/>
          <w:u w:val="single"/>
          <w:lang w:eastAsia="pl-PL"/>
        </w:rPr>
        <w:t>O NIEPODLEGANIU WYKLUCZENIU Z POSTĘPOWANIA</w:t>
      </w:r>
    </w:p>
    <w:p w14:paraId="5E6B410A" w14:textId="77777777" w:rsidR="00262F68" w:rsidRPr="00262F68" w:rsidRDefault="00262F68" w:rsidP="00262F68">
      <w:pPr>
        <w:suppressAutoHyphens/>
        <w:spacing w:after="120" w:line="360" w:lineRule="auto"/>
        <w:jc w:val="center"/>
        <w:rPr>
          <w:rFonts w:ascii="Arial" w:eastAsia="Calibri" w:hAnsi="Arial" w:cs="Arial"/>
          <w:b/>
          <w:caps/>
          <w:sz w:val="20"/>
          <w:szCs w:val="20"/>
          <w:lang w:eastAsia="zh-CN"/>
        </w:rPr>
      </w:pPr>
      <w:r w:rsidRPr="00262F68">
        <w:rPr>
          <w:rFonts w:ascii="Arial" w:eastAsia="Calibri" w:hAnsi="Arial" w:cs="Arial"/>
          <w:b/>
          <w:sz w:val="20"/>
          <w:szCs w:val="20"/>
          <w:lang w:eastAsia="zh-CN"/>
        </w:rPr>
        <w:t xml:space="preserve">UWZGLĘDNIAJĄCE PRZESŁANKI WYKLUCZENIA Z ART. 7 UST. 1 USTAWY </w:t>
      </w:r>
      <w:r w:rsidRPr="00262F68">
        <w:rPr>
          <w:rFonts w:ascii="Arial" w:eastAsia="Calibri" w:hAnsi="Arial" w:cs="Arial"/>
          <w:b/>
          <w:caps/>
          <w:sz w:val="20"/>
          <w:szCs w:val="20"/>
          <w:lang w:eastAsia="zh-CN"/>
        </w:rPr>
        <w:t>o szczególnych rozwiązaniach w zakresie przeciwdziałania wspieraniu agresji na Ukrainę oraz służących ochronie bezpieczeństwa narodowego</w:t>
      </w:r>
    </w:p>
    <w:p w14:paraId="53AAF80B" w14:textId="77777777" w:rsidR="00262F68" w:rsidRPr="00262F68" w:rsidRDefault="00262F68" w:rsidP="00262F68">
      <w:pPr>
        <w:suppressAutoHyphens/>
        <w:spacing w:after="0" w:line="360" w:lineRule="auto"/>
        <w:jc w:val="center"/>
        <w:rPr>
          <w:rFonts w:ascii="Arial" w:eastAsia="Calibri" w:hAnsi="Arial" w:cs="Arial"/>
          <w:b/>
          <w:sz w:val="21"/>
          <w:szCs w:val="21"/>
          <w:lang w:eastAsia="zh-CN"/>
        </w:rPr>
      </w:pPr>
      <w:r w:rsidRPr="00262F68">
        <w:rPr>
          <w:rFonts w:ascii="Arial" w:eastAsia="Calibri" w:hAnsi="Arial" w:cs="Arial"/>
          <w:b/>
          <w:sz w:val="21"/>
          <w:szCs w:val="21"/>
          <w:lang w:eastAsia="zh-CN"/>
        </w:rPr>
        <w:t xml:space="preserve">składane na podstawie art. 125 ust. 1 ustawy </w:t>
      </w:r>
      <w:proofErr w:type="spellStart"/>
      <w:r w:rsidRPr="00262F68">
        <w:rPr>
          <w:rFonts w:ascii="Arial" w:eastAsia="Calibri" w:hAnsi="Arial" w:cs="Arial"/>
          <w:b/>
          <w:sz w:val="21"/>
          <w:szCs w:val="21"/>
          <w:lang w:eastAsia="zh-CN"/>
        </w:rPr>
        <w:t>Pzp</w:t>
      </w:r>
      <w:proofErr w:type="spellEnd"/>
      <w:r w:rsidRPr="00262F68">
        <w:rPr>
          <w:rFonts w:ascii="Arial" w:eastAsia="Calibri" w:hAnsi="Arial" w:cs="Arial"/>
          <w:b/>
          <w:sz w:val="21"/>
          <w:szCs w:val="21"/>
          <w:lang w:eastAsia="zh-CN"/>
        </w:rPr>
        <w:t xml:space="preserve"> </w:t>
      </w:r>
    </w:p>
    <w:p w14:paraId="60FAAEE9" w14:textId="77777777" w:rsidR="00262F68" w:rsidRPr="00262F68" w:rsidRDefault="00262F68" w:rsidP="00262F68">
      <w:pPr>
        <w:suppressAutoHyphens/>
        <w:spacing w:before="120" w:after="0" w:line="240" w:lineRule="auto"/>
        <w:jc w:val="center"/>
        <w:rPr>
          <w:rFonts w:ascii="Times New Roman" w:eastAsia="Times New Roman" w:hAnsi="Times New Roman" w:cs="Times New Roman"/>
          <w:b/>
          <w:sz w:val="20"/>
          <w:szCs w:val="20"/>
          <w:u w:val="single"/>
          <w:lang w:eastAsia="pl-PL"/>
        </w:rPr>
      </w:pPr>
    </w:p>
    <w:p w14:paraId="337000A3" w14:textId="77777777" w:rsidR="009917F1" w:rsidRPr="00262F68" w:rsidRDefault="00262F68" w:rsidP="009917F1">
      <w:pPr>
        <w:suppressAutoHyphens/>
        <w:spacing w:after="0" w:line="240" w:lineRule="auto"/>
        <w:rPr>
          <w:rFonts w:ascii="Times New Roman" w:eastAsia="Times New Roman" w:hAnsi="Times New Roman" w:cs="Times New Roman"/>
          <w:b/>
          <w:i/>
          <w:sz w:val="24"/>
          <w:szCs w:val="24"/>
          <w:lang w:eastAsia="zh-CN"/>
        </w:rPr>
      </w:pPr>
      <w:r w:rsidRPr="00262F68">
        <w:rPr>
          <w:rFonts w:ascii="Arial" w:eastAsia="Calibri" w:hAnsi="Arial" w:cs="Arial"/>
          <w:sz w:val="21"/>
          <w:szCs w:val="21"/>
          <w:lang w:eastAsia="zh-CN"/>
        </w:rPr>
        <w:t xml:space="preserve">Na potrzeby postępowania o udzielenie zamówienia publicznego pn. </w:t>
      </w:r>
      <w:r w:rsidR="009917F1" w:rsidRPr="00262F68">
        <w:rPr>
          <w:rFonts w:ascii="Times New Roman" w:eastAsia="Times New Roman" w:hAnsi="Times New Roman" w:cs="Times New Roman"/>
          <w:sz w:val="24"/>
          <w:szCs w:val="24"/>
          <w:lang w:eastAsia="zh-CN"/>
        </w:rPr>
        <w:t xml:space="preserve">.: </w:t>
      </w:r>
      <w:r w:rsidR="009917F1">
        <w:rPr>
          <w:rFonts w:ascii="Times New Roman" w:eastAsia="Times New Roman" w:hAnsi="Times New Roman" w:cs="Times New Roman"/>
          <w:b/>
          <w:i/>
          <w:sz w:val="24"/>
          <w:szCs w:val="24"/>
          <w:lang w:eastAsia="zh-CN"/>
        </w:rPr>
        <w:t>„Dostawy oleju opałowego lekkiego dla</w:t>
      </w:r>
      <w:r w:rsidR="009917F1" w:rsidRPr="00262F68">
        <w:rPr>
          <w:rFonts w:ascii="Times New Roman" w:eastAsia="Times New Roman" w:hAnsi="Times New Roman" w:cs="Times New Roman"/>
          <w:b/>
          <w:i/>
          <w:sz w:val="24"/>
          <w:szCs w:val="24"/>
          <w:lang w:eastAsia="zh-CN"/>
        </w:rPr>
        <w:t xml:space="preserve"> Domu Pomocy Społecznej w O</w:t>
      </w:r>
      <w:r w:rsidR="009917F1">
        <w:rPr>
          <w:rFonts w:ascii="Times New Roman" w:eastAsia="Times New Roman" w:hAnsi="Times New Roman" w:cs="Times New Roman"/>
          <w:b/>
          <w:i/>
          <w:sz w:val="24"/>
          <w:szCs w:val="24"/>
          <w:lang w:eastAsia="zh-CN"/>
        </w:rPr>
        <w:t>łdakach w II półroczu  roku 2024</w:t>
      </w:r>
      <w:r w:rsidR="009917F1" w:rsidRPr="00262F68">
        <w:rPr>
          <w:rFonts w:ascii="Times New Roman" w:eastAsia="Times New Roman" w:hAnsi="Times New Roman" w:cs="Times New Roman"/>
          <w:b/>
          <w:i/>
          <w:sz w:val="24"/>
          <w:szCs w:val="24"/>
          <w:lang w:eastAsia="zh-CN"/>
        </w:rPr>
        <w:t>”</w:t>
      </w:r>
    </w:p>
    <w:p w14:paraId="0C151696" w14:textId="6AD52EA0" w:rsidR="00262F68" w:rsidRPr="00262F68" w:rsidRDefault="00262F68" w:rsidP="00262F68">
      <w:pPr>
        <w:suppressAutoHyphens/>
        <w:spacing w:after="0" w:line="360" w:lineRule="auto"/>
        <w:jc w:val="both"/>
        <w:rPr>
          <w:rFonts w:ascii="Arial" w:eastAsia="Calibri" w:hAnsi="Arial" w:cs="Arial"/>
          <w:b/>
          <w:bCs/>
          <w:i/>
          <w:sz w:val="21"/>
          <w:szCs w:val="21"/>
          <w:lang w:eastAsia="zh-CN"/>
        </w:rPr>
      </w:pPr>
      <w:r w:rsidRPr="00262F68">
        <w:rPr>
          <w:rFonts w:ascii="Arial" w:eastAsia="Calibri" w:hAnsi="Arial" w:cs="Arial"/>
          <w:sz w:val="21"/>
          <w:szCs w:val="21"/>
          <w:lang w:eastAsia="zh-CN"/>
        </w:rPr>
        <w:t>oświadczam, co następuje:</w:t>
      </w:r>
    </w:p>
    <w:p w14:paraId="20102839" w14:textId="77777777" w:rsidR="00262F68" w:rsidRPr="00262F68" w:rsidRDefault="00262F68" w:rsidP="00262F68">
      <w:pPr>
        <w:suppressAutoHyphens/>
        <w:spacing w:after="0" w:line="240" w:lineRule="auto"/>
        <w:jc w:val="both"/>
        <w:rPr>
          <w:rFonts w:ascii="Times New Roman" w:eastAsia="Times New Roman" w:hAnsi="Times New Roman" w:cs="Times New Roman"/>
          <w:b/>
          <w:color w:val="000000"/>
          <w:sz w:val="20"/>
          <w:szCs w:val="20"/>
          <w:lang w:eastAsia="pl-PL"/>
        </w:rPr>
      </w:pPr>
    </w:p>
    <w:p w14:paraId="26E3E13C" w14:textId="77777777" w:rsidR="00262F68" w:rsidRPr="00262F68" w:rsidRDefault="00262F68" w:rsidP="00262F68">
      <w:pPr>
        <w:shd w:val="clear" w:color="auto" w:fill="BFBFBF"/>
        <w:suppressAutoHyphens/>
        <w:spacing w:after="200" w:line="360" w:lineRule="auto"/>
        <w:rPr>
          <w:rFonts w:ascii="Times New Roman" w:eastAsia="Times New Roman" w:hAnsi="Times New Roman" w:cs="Times New Roman"/>
          <w:b/>
          <w:sz w:val="21"/>
          <w:szCs w:val="21"/>
          <w:lang w:eastAsia="pl-PL"/>
        </w:rPr>
      </w:pPr>
      <w:r w:rsidRPr="00262F68">
        <w:rPr>
          <w:rFonts w:ascii="Times New Roman" w:eastAsia="Times New Roman" w:hAnsi="Times New Roman" w:cs="Times New Roman"/>
          <w:b/>
          <w:sz w:val="21"/>
          <w:szCs w:val="21"/>
          <w:lang w:eastAsia="pl-PL"/>
        </w:rPr>
        <w:t>OŚWIADCZENIA DOTYCZĄCE WYKONAWCY:</w:t>
      </w:r>
    </w:p>
    <w:p w14:paraId="0F447C10" w14:textId="77777777" w:rsidR="00262F68" w:rsidRPr="00262F68" w:rsidRDefault="00262F68" w:rsidP="00592361">
      <w:pPr>
        <w:numPr>
          <w:ilvl w:val="0"/>
          <w:numId w:val="19"/>
        </w:numPr>
        <w:suppressAutoHyphens/>
        <w:spacing w:after="0" w:line="360" w:lineRule="auto"/>
        <w:contextualSpacing/>
        <w:rPr>
          <w:rFonts w:ascii="Arial" w:eastAsia="Calibri" w:hAnsi="Arial" w:cs="Arial"/>
          <w:sz w:val="21"/>
          <w:szCs w:val="21"/>
          <w:lang w:eastAsia="zh-CN"/>
        </w:rPr>
      </w:pPr>
      <w:r w:rsidRPr="00262F68">
        <w:rPr>
          <w:rFonts w:ascii="Arial" w:eastAsia="Calibri" w:hAnsi="Arial" w:cs="Arial"/>
          <w:sz w:val="21"/>
          <w:szCs w:val="21"/>
          <w:lang w:eastAsia="zh-CN"/>
        </w:rPr>
        <w:t xml:space="preserve">Oświadczam, że nie podlegam wykluczeniu z postępowania na podstawie </w:t>
      </w:r>
      <w:r w:rsidRPr="00262F68">
        <w:rPr>
          <w:rFonts w:ascii="Arial" w:eastAsia="Calibri" w:hAnsi="Arial" w:cs="Arial"/>
          <w:sz w:val="21"/>
          <w:szCs w:val="21"/>
          <w:lang w:eastAsia="zh-CN"/>
        </w:rPr>
        <w:br/>
        <w:t xml:space="preserve">art. 108 ust. 1 ustawy </w:t>
      </w:r>
      <w:proofErr w:type="spellStart"/>
      <w:r w:rsidRPr="00262F68">
        <w:rPr>
          <w:rFonts w:ascii="Arial" w:eastAsia="Calibri" w:hAnsi="Arial" w:cs="Arial"/>
          <w:sz w:val="21"/>
          <w:szCs w:val="21"/>
          <w:lang w:eastAsia="zh-CN"/>
        </w:rPr>
        <w:t>Pzp</w:t>
      </w:r>
      <w:proofErr w:type="spellEnd"/>
      <w:r w:rsidRPr="00262F68">
        <w:rPr>
          <w:rFonts w:ascii="Arial" w:eastAsia="Calibri" w:hAnsi="Arial" w:cs="Arial"/>
          <w:sz w:val="21"/>
          <w:szCs w:val="21"/>
          <w:lang w:eastAsia="zh-CN"/>
        </w:rPr>
        <w:t>.</w:t>
      </w:r>
    </w:p>
    <w:p w14:paraId="51582D4E" w14:textId="33515C60" w:rsidR="00262F68" w:rsidRPr="00262F68" w:rsidRDefault="00262F68" w:rsidP="00262F68">
      <w:pPr>
        <w:numPr>
          <w:ilvl w:val="0"/>
          <w:numId w:val="19"/>
        </w:numPr>
        <w:suppressAutoHyphens/>
        <w:spacing w:after="0" w:line="360" w:lineRule="auto"/>
        <w:contextualSpacing/>
        <w:rPr>
          <w:rFonts w:ascii="Arial" w:eastAsia="Calibri" w:hAnsi="Arial" w:cs="Arial"/>
          <w:sz w:val="16"/>
          <w:szCs w:val="16"/>
          <w:lang w:eastAsia="zh-CN"/>
        </w:rPr>
      </w:pPr>
      <w:r w:rsidRPr="00262F68">
        <w:rPr>
          <w:rFonts w:ascii="Arial" w:eastAsia="Calibri" w:hAnsi="Arial" w:cs="Arial"/>
          <w:sz w:val="21"/>
          <w:szCs w:val="21"/>
          <w:lang w:eastAsia="zh-CN"/>
        </w:rPr>
        <w:t xml:space="preserve">Oświadczam, że zachodzą w stosunku do mnie podstawy wykluczenia z postępowania na podstawie art. …………. ustawy </w:t>
      </w:r>
      <w:proofErr w:type="spellStart"/>
      <w:r w:rsidRPr="00262F68">
        <w:rPr>
          <w:rFonts w:ascii="Arial" w:eastAsia="Calibri" w:hAnsi="Arial" w:cs="Arial"/>
          <w:sz w:val="21"/>
          <w:szCs w:val="21"/>
          <w:lang w:eastAsia="zh-CN"/>
        </w:rPr>
        <w:t>Pzp</w:t>
      </w:r>
      <w:proofErr w:type="spellEnd"/>
      <w:r w:rsidRPr="00262F68">
        <w:rPr>
          <w:rFonts w:ascii="Arial" w:eastAsia="Calibri" w:hAnsi="Arial" w:cs="Arial"/>
          <w:sz w:val="20"/>
          <w:szCs w:val="20"/>
          <w:lang w:eastAsia="zh-CN"/>
        </w:rPr>
        <w:t xml:space="preserve"> </w:t>
      </w:r>
      <w:r w:rsidRPr="00262F68">
        <w:rPr>
          <w:rFonts w:ascii="Arial" w:eastAsia="Calibri" w:hAnsi="Arial" w:cs="Arial"/>
          <w:i/>
          <w:sz w:val="16"/>
          <w:szCs w:val="16"/>
          <w:lang w:eastAsia="zh-CN"/>
        </w:rPr>
        <w:t xml:space="preserve">(podać mającą zastosowanie podstawę wykluczenia spośród wymienionych w art. 108 ust. 1 pkt 1, 2 i 5 lub art. 109 ust. 1 pkt 2-5 i 7-10 ustawy </w:t>
      </w:r>
      <w:proofErr w:type="spellStart"/>
      <w:r w:rsidRPr="00262F68">
        <w:rPr>
          <w:rFonts w:ascii="Arial" w:eastAsia="Calibri" w:hAnsi="Arial" w:cs="Arial"/>
          <w:i/>
          <w:sz w:val="16"/>
          <w:szCs w:val="16"/>
          <w:lang w:eastAsia="zh-CN"/>
        </w:rPr>
        <w:t>Pzp</w:t>
      </w:r>
      <w:proofErr w:type="spellEnd"/>
      <w:r w:rsidRPr="00262F68">
        <w:rPr>
          <w:rFonts w:ascii="Arial" w:eastAsia="Calibri" w:hAnsi="Arial" w:cs="Arial"/>
          <w:i/>
          <w:sz w:val="16"/>
          <w:szCs w:val="16"/>
          <w:lang w:eastAsia="zh-CN"/>
        </w:rPr>
        <w:t>).</w:t>
      </w:r>
      <w:r w:rsidRPr="00262F68">
        <w:rPr>
          <w:rFonts w:ascii="Arial" w:eastAsia="Calibri" w:hAnsi="Arial" w:cs="Arial"/>
          <w:sz w:val="20"/>
          <w:szCs w:val="20"/>
          <w:lang w:eastAsia="zh-CN"/>
        </w:rPr>
        <w:t xml:space="preserve"> </w:t>
      </w:r>
      <w:r w:rsidRPr="00262F68">
        <w:rPr>
          <w:rFonts w:ascii="Arial" w:eastAsia="Calibri" w:hAnsi="Arial" w:cs="Arial"/>
          <w:sz w:val="21"/>
          <w:szCs w:val="21"/>
          <w:lang w:eastAsia="zh-CN"/>
        </w:rPr>
        <w:t xml:space="preserve">Jednocześnie oświadczam, że w związku z ww. okolicznością, na podstawie art. 110 ust. 2 ustawy </w:t>
      </w:r>
      <w:proofErr w:type="spellStart"/>
      <w:r w:rsidRPr="00262F68">
        <w:rPr>
          <w:rFonts w:ascii="Arial" w:eastAsia="Calibri" w:hAnsi="Arial" w:cs="Arial"/>
          <w:sz w:val="21"/>
          <w:szCs w:val="21"/>
          <w:lang w:eastAsia="zh-CN"/>
        </w:rPr>
        <w:t>Pzp</w:t>
      </w:r>
      <w:proofErr w:type="spellEnd"/>
      <w:r w:rsidRPr="00262F68">
        <w:rPr>
          <w:rFonts w:ascii="Arial" w:eastAsia="Calibri" w:hAnsi="Arial" w:cs="Arial"/>
          <w:sz w:val="21"/>
          <w:szCs w:val="21"/>
          <w:lang w:eastAsia="zh-CN"/>
        </w:rPr>
        <w:t xml:space="preserve"> podjąłem następujące środki naprawcze i zapobiegawcze: …………………………………………………………………………………………………………………………………………………………………………………….…………………………</w:t>
      </w:r>
      <w:r w:rsidR="009917F1">
        <w:rPr>
          <w:rFonts w:ascii="Arial" w:eastAsia="Calibri" w:hAnsi="Arial" w:cs="Arial"/>
          <w:sz w:val="21"/>
          <w:szCs w:val="21"/>
          <w:lang w:eastAsia="zh-CN"/>
        </w:rPr>
        <w:t>……………………………………………………………………………………</w:t>
      </w:r>
    </w:p>
    <w:p w14:paraId="3ECEEBB8" w14:textId="77777777" w:rsidR="00262F68" w:rsidRPr="00262F68" w:rsidRDefault="00262F68" w:rsidP="00262F68">
      <w:pPr>
        <w:numPr>
          <w:ilvl w:val="0"/>
          <w:numId w:val="19"/>
        </w:numPr>
        <w:suppressAutoHyphens/>
        <w:spacing w:after="0" w:line="360" w:lineRule="auto"/>
        <w:ind w:left="714" w:hanging="357"/>
        <w:jc w:val="both"/>
        <w:rPr>
          <w:rFonts w:ascii="Arial" w:eastAsia="Calibri" w:hAnsi="Arial" w:cs="Arial"/>
          <w:sz w:val="21"/>
          <w:szCs w:val="21"/>
          <w:lang w:eastAsia="zh-CN"/>
        </w:rPr>
      </w:pPr>
      <w:r w:rsidRPr="00262F68">
        <w:rPr>
          <w:rFonts w:ascii="Arial" w:eastAsia="Calibri" w:hAnsi="Arial" w:cs="Arial"/>
          <w:sz w:val="21"/>
          <w:szCs w:val="21"/>
          <w:lang w:eastAsia="zh-CN"/>
        </w:rPr>
        <w:t xml:space="preserve">Oświadczam, że nie zachodzą w stosunku do mnie przesłanki wykluczenia z postępowania na podstawie art.  </w:t>
      </w:r>
      <w:r w:rsidRPr="00262F68">
        <w:rPr>
          <w:rFonts w:ascii="Arial" w:eastAsia="Times New Roman" w:hAnsi="Arial" w:cs="Arial"/>
          <w:sz w:val="21"/>
          <w:szCs w:val="21"/>
          <w:lang w:eastAsia="pl-PL"/>
        </w:rPr>
        <w:t xml:space="preserve">7 ust. 1 ustawy </w:t>
      </w:r>
      <w:r w:rsidRPr="00262F68">
        <w:rPr>
          <w:rFonts w:ascii="Arial" w:eastAsia="Calibri" w:hAnsi="Arial" w:cs="Arial"/>
          <w:sz w:val="21"/>
          <w:szCs w:val="21"/>
          <w:lang w:eastAsia="zh-CN"/>
        </w:rPr>
        <w:t>z dnia 13 kwietnia 2022 r.</w:t>
      </w:r>
      <w:r w:rsidRPr="00262F68">
        <w:rPr>
          <w:rFonts w:ascii="Arial" w:eastAsia="Calibri" w:hAnsi="Arial" w:cs="Arial"/>
          <w:i/>
          <w:iCs/>
          <w:sz w:val="21"/>
          <w:szCs w:val="21"/>
          <w:lang w:eastAsia="zh-CN"/>
        </w:rPr>
        <w:t xml:space="preserve"> </w:t>
      </w:r>
      <w:r w:rsidRPr="00262F68">
        <w:rPr>
          <w:rFonts w:ascii="Arial" w:eastAsia="Calibri" w:hAnsi="Arial" w:cs="Arial"/>
          <w:i/>
          <w:iCs/>
          <w:color w:val="222222"/>
          <w:sz w:val="21"/>
          <w:szCs w:val="21"/>
          <w:lang w:eastAsia="zh-CN"/>
        </w:rPr>
        <w:t xml:space="preserve">o szczególnych rozwiązaniach w zakresie przeciwdziałania wspieraniu agresji na Ukrainę oraz służących ochronie bezpieczeństwa narodowego </w:t>
      </w:r>
      <w:r w:rsidRPr="00262F68">
        <w:rPr>
          <w:rFonts w:ascii="Arial" w:eastAsia="Calibri" w:hAnsi="Arial" w:cs="Arial"/>
          <w:iCs/>
          <w:color w:val="222222"/>
          <w:sz w:val="21"/>
          <w:szCs w:val="21"/>
          <w:lang w:eastAsia="zh-CN"/>
        </w:rPr>
        <w:t>(Dz. U. poz. 835)</w:t>
      </w:r>
      <w:r w:rsidRPr="00262F68">
        <w:rPr>
          <w:rFonts w:ascii="Arial" w:eastAsia="Calibri" w:hAnsi="Arial" w:cs="Arial"/>
          <w:i/>
          <w:iCs/>
          <w:color w:val="222222"/>
          <w:sz w:val="21"/>
          <w:szCs w:val="21"/>
          <w:vertAlign w:val="superscript"/>
          <w:lang w:eastAsia="zh-CN"/>
        </w:rPr>
        <w:footnoteReference w:id="1"/>
      </w:r>
      <w:r w:rsidRPr="00262F68">
        <w:rPr>
          <w:rFonts w:ascii="Arial" w:eastAsia="Calibri" w:hAnsi="Arial" w:cs="Arial"/>
          <w:i/>
          <w:iCs/>
          <w:color w:val="222222"/>
          <w:sz w:val="21"/>
          <w:szCs w:val="21"/>
          <w:lang w:eastAsia="zh-CN"/>
        </w:rPr>
        <w:t>.</w:t>
      </w:r>
      <w:r w:rsidRPr="00262F68">
        <w:rPr>
          <w:rFonts w:ascii="Arial" w:eastAsia="Calibri" w:hAnsi="Arial" w:cs="Arial"/>
          <w:color w:val="222222"/>
          <w:sz w:val="21"/>
          <w:szCs w:val="21"/>
          <w:lang w:eastAsia="zh-CN"/>
        </w:rPr>
        <w:t xml:space="preserve"> </w:t>
      </w:r>
    </w:p>
    <w:p w14:paraId="2335B847" w14:textId="77777777" w:rsidR="00262F68" w:rsidRPr="00262F68" w:rsidRDefault="00262F68" w:rsidP="00262F68">
      <w:pPr>
        <w:suppressAutoHyphens/>
        <w:spacing w:after="0" w:line="240" w:lineRule="auto"/>
        <w:ind w:left="5664" w:hanging="844"/>
        <w:jc w:val="both"/>
        <w:rPr>
          <w:rFonts w:ascii="Times New Roman" w:eastAsia="Times New Roman" w:hAnsi="Times New Roman" w:cs="Times New Roman"/>
          <w:i/>
          <w:sz w:val="16"/>
          <w:szCs w:val="16"/>
          <w:lang w:eastAsia="pl-PL"/>
        </w:rPr>
      </w:pPr>
    </w:p>
    <w:p w14:paraId="5EEB4BBD" w14:textId="77777777" w:rsidR="00262F68" w:rsidRPr="00262F68" w:rsidRDefault="00262F68" w:rsidP="00262F68">
      <w:pPr>
        <w:shd w:val="clear" w:color="auto" w:fill="BFBFBF"/>
        <w:suppressAutoHyphens/>
        <w:spacing w:after="120" w:line="360" w:lineRule="auto"/>
        <w:jc w:val="both"/>
        <w:rPr>
          <w:rFonts w:ascii="Arial" w:eastAsia="Calibri" w:hAnsi="Arial" w:cs="Arial"/>
          <w:b/>
          <w:sz w:val="21"/>
          <w:szCs w:val="21"/>
          <w:lang w:eastAsia="zh-CN"/>
        </w:rPr>
      </w:pPr>
      <w:r w:rsidRPr="00262F68">
        <w:rPr>
          <w:rFonts w:ascii="Arial" w:eastAsia="Calibri" w:hAnsi="Arial" w:cs="Arial"/>
          <w:b/>
          <w:sz w:val="21"/>
          <w:szCs w:val="21"/>
          <w:lang w:eastAsia="zh-CN"/>
        </w:rPr>
        <w:t>INFORMACJA DOTYCZĄCA DOSTĘPU DO PODMIOTOWYCH ŚRODKÓW DOWODOWYCH:</w:t>
      </w:r>
    </w:p>
    <w:p w14:paraId="03C58A99" w14:textId="77777777" w:rsidR="00262F68" w:rsidRPr="00262F68" w:rsidRDefault="00262F68" w:rsidP="00262F68">
      <w:pPr>
        <w:suppressAutoHyphens/>
        <w:spacing w:after="120" w:line="360" w:lineRule="auto"/>
        <w:jc w:val="both"/>
        <w:rPr>
          <w:rFonts w:ascii="Arial" w:eastAsia="Calibri" w:hAnsi="Arial" w:cs="Arial"/>
          <w:sz w:val="21"/>
          <w:szCs w:val="21"/>
          <w:lang w:eastAsia="zh-CN"/>
        </w:rPr>
      </w:pPr>
      <w:r w:rsidRPr="00262F68">
        <w:rPr>
          <w:rFonts w:ascii="Arial" w:eastAsia="Calibri" w:hAnsi="Arial" w:cs="Arial"/>
          <w:sz w:val="21"/>
          <w:szCs w:val="21"/>
          <w:lang w:eastAsia="zh-CN"/>
        </w:rPr>
        <w:t>Wskazuję następujące podmiotowe środki dowodowe, które można uzyskać za pomocą bezpłatnych i ogólnodostępnych baz danych, oraz</w:t>
      </w:r>
      <w:r w:rsidRPr="00262F68">
        <w:rPr>
          <w:rFonts w:ascii="Calibri" w:eastAsia="Calibri" w:hAnsi="Calibri" w:cs="Times New Roman"/>
          <w:sz w:val="20"/>
          <w:szCs w:val="20"/>
          <w:lang w:eastAsia="zh-CN"/>
        </w:rPr>
        <w:t xml:space="preserve"> </w:t>
      </w:r>
      <w:r w:rsidRPr="00262F68">
        <w:rPr>
          <w:rFonts w:ascii="Arial" w:eastAsia="Calibri" w:hAnsi="Arial" w:cs="Arial"/>
          <w:sz w:val="21"/>
          <w:szCs w:val="21"/>
          <w:lang w:eastAsia="zh-CN"/>
        </w:rPr>
        <w:t>dane umożliwiające dostęp do tych środków:</w:t>
      </w:r>
    </w:p>
    <w:p w14:paraId="4C62C980" w14:textId="77777777" w:rsidR="00262F68" w:rsidRPr="00262F68" w:rsidRDefault="00262F68" w:rsidP="00262F68">
      <w:pPr>
        <w:suppressAutoHyphens/>
        <w:spacing w:after="0" w:line="360" w:lineRule="auto"/>
        <w:jc w:val="both"/>
        <w:rPr>
          <w:rFonts w:ascii="Arial" w:eastAsia="Calibri" w:hAnsi="Arial" w:cs="Arial"/>
          <w:sz w:val="21"/>
          <w:szCs w:val="21"/>
          <w:lang w:eastAsia="zh-CN"/>
        </w:rPr>
      </w:pPr>
      <w:r w:rsidRPr="00262F68">
        <w:rPr>
          <w:rFonts w:ascii="Arial" w:eastAsia="Calibri" w:hAnsi="Arial" w:cs="Arial"/>
          <w:sz w:val="21"/>
          <w:szCs w:val="21"/>
          <w:lang w:eastAsia="zh-CN"/>
        </w:rPr>
        <w:t>1) ......................................................................................................................................................</w:t>
      </w:r>
    </w:p>
    <w:p w14:paraId="04D91D01" w14:textId="77777777" w:rsidR="00262F68" w:rsidRPr="00262F68" w:rsidRDefault="00262F68" w:rsidP="00262F68">
      <w:pPr>
        <w:suppressAutoHyphens/>
        <w:spacing w:after="0" w:line="360" w:lineRule="auto"/>
        <w:jc w:val="both"/>
        <w:rPr>
          <w:rFonts w:ascii="Arial" w:eastAsia="Calibri" w:hAnsi="Arial" w:cs="Arial"/>
          <w:sz w:val="21"/>
          <w:szCs w:val="21"/>
          <w:lang w:eastAsia="zh-CN"/>
        </w:rPr>
      </w:pPr>
      <w:r w:rsidRPr="00262F68">
        <w:rPr>
          <w:rFonts w:ascii="Arial" w:eastAsia="Calibri" w:hAnsi="Arial" w:cs="Arial"/>
          <w:i/>
          <w:sz w:val="16"/>
          <w:szCs w:val="16"/>
          <w:lang w:eastAsia="zh-CN"/>
        </w:rPr>
        <w:t>(wskazać podmiotowy środek dowodowy, adres internetowy, wydający urząd lub organ, dokładne dane referencyjne dokumentacji)</w:t>
      </w:r>
    </w:p>
    <w:p w14:paraId="183A5940" w14:textId="77777777" w:rsidR="00262F68" w:rsidRPr="00262F68" w:rsidRDefault="00262F68" w:rsidP="00262F68">
      <w:pPr>
        <w:suppressAutoHyphens/>
        <w:spacing w:after="0" w:line="360" w:lineRule="auto"/>
        <w:jc w:val="both"/>
        <w:rPr>
          <w:rFonts w:ascii="Arial" w:eastAsia="Calibri" w:hAnsi="Arial" w:cs="Arial"/>
          <w:sz w:val="21"/>
          <w:szCs w:val="21"/>
          <w:lang w:eastAsia="zh-CN"/>
        </w:rPr>
      </w:pPr>
      <w:r w:rsidRPr="00262F68">
        <w:rPr>
          <w:rFonts w:ascii="Arial" w:eastAsia="Calibri" w:hAnsi="Arial" w:cs="Arial"/>
          <w:sz w:val="21"/>
          <w:szCs w:val="21"/>
          <w:lang w:eastAsia="zh-CN"/>
        </w:rPr>
        <w:t>2) .......................................................................................................................................................</w:t>
      </w:r>
    </w:p>
    <w:p w14:paraId="117EB456" w14:textId="77777777" w:rsidR="00262F68" w:rsidRPr="00262F68" w:rsidRDefault="00262F68" w:rsidP="00262F68">
      <w:pPr>
        <w:suppressAutoHyphens/>
        <w:spacing w:after="0" w:line="360" w:lineRule="auto"/>
        <w:jc w:val="both"/>
        <w:rPr>
          <w:rFonts w:ascii="Arial" w:eastAsia="Calibri" w:hAnsi="Arial" w:cs="Arial"/>
          <w:sz w:val="21"/>
          <w:szCs w:val="21"/>
          <w:lang w:eastAsia="zh-CN"/>
        </w:rPr>
      </w:pPr>
      <w:r w:rsidRPr="00262F68">
        <w:rPr>
          <w:rFonts w:ascii="Arial" w:eastAsia="Calibri" w:hAnsi="Arial" w:cs="Arial"/>
          <w:i/>
          <w:sz w:val="16"/>
          <w:szCs w:val="16"/>
          <w:lang w:eastAsia="zh-CN"/>
        </w:rPr>
        <w:t>(wskazać podmiotowy środek dowodowy, adres internetowy, wydający urząd lub organ, dokładne dane referencyjne dokumentacji)</w:t>
      </w:r>
    </w:p>
    <w:p w14:paraId="44D8F0AD" w14:textId="77777777" w:rsidR="00262F68" w:rsidRPr="00262F68" w:rsidRDefault="00262F68" w:rsidP="00262F68">
      <w:pPr>
        <w:suppressAutoHyphens/>
        <w:spacing w:after="0" w:line="360" w:lineRule="auto"/>
        <w:jc w:val="both"/>
        <w:rPr>
          <w:rFonts w:ascii="Arial" w:eastAsia="Calibri" w:hAnsi="Arial" w:cs="Arial"/>
          <w:sz w:val="21"/>
          <w:szCs w:val="21"/>
          <w:lang w:eastAsia="zh-CN"/>
        </w:rPr>
      </w:pPr>
    </w:p>
    <w:p w14:paraId="519607D8" w14:textId="77777777" w:rsidR="00262F68" w:rsidRPr="00262F68" w:rsidRDefault="00262F68" w:rsidP="00262F68">
      <w:pPr>
        <w:suppressAutoHyphens/>
        <w:spacing w:after="0" w:line="360" w:lineRule="auto"/>
        <w:jc w:val="both"/>
        <w:rPr>
          <w:rFonts w:ascii="Arial" w:eastAsia="Calibri" w:hAnsi="Arial" w:cs="Arial"/>
          <w:sz w:val="21"/>
          <w:szCs w:val="21"/>
          <w:lang w:eastAsia="zh-CN"/>
        </w:rPr>
      </w:pPr>
    </w:p>
    <w:p w14:paraId="03B7D1FF" w14:textId="77777777" w:rsidR="00262F68" w:rsidRPr="00262F68" w:rsidRDefault="00262F68" w:rsidP="00262F68">
      <w:pPr>
        <w:suppressAutoHyphens/>
        <w:spacing w:after="0" w:line="360" w:lineRule="auto"/>
        <w:jc w:val="right"/>
        <w:rPr>
          <w:rFonts w:ascii="Arial" w:eastAsia="Calibri" w:hAnsi="Arial" w:cs="Arial"/>
          <w:sz w:val="21"/>
          <w:szCs w:val="21"/>
          <w:lang w:eastAsia="zh-CN"/>
        </w:rPr>
      </w:pPr>
      <w:r w:rsidRPr="00262F68">
        <w:rPr>
          <w:rFonts w:ascii="Arial" w:eastAsia="Calibri" w:hAnsi="Arial" w:cs="Arial"/>
          <w:sz w:val="21"/>
          <w:szCs w:val="21"/>
          <w:lang w:eastAsia="zh-CN"/>
        </w:rPr>
        <w:t>……………………………………….……………………………….</w:t>
      </w:r>
    </w:p>
    <w:p w14:paraId="3DFFE606" w14:textId="77777777" w:rsidR="00262F68" w:rsidRPr="00262F68" w:rsidRDefault="00262F68" w:rsidP="00262F68">
      <w:pPr>
        <w:suppressAutoHyphens/>
        <w:spacing w:after="0" w:line="360" w:lineRule="auto"/>
        <w:jc w:val="right"/>
        <w:rPr>
          <w:rFonts w:ascii="Arial" w:eastAsia="Calibri" w:hAnsi="Arial" w:cs="Arial"/>
          <w:i/>
          <w:sz w:val="16"/>
          <w:szCs w:val="16"/>
          <w:lang w:eastAsia="zh-CN"/>
        </w:rPr>
      </w:pPr>
      <w:r w:rsidRPr="00262F68">
        <w:rPr>
          <w:rFonts w:ascii="Arial" w:eastAsia="Calibri" w:hAnsi="Arial" w:cs="Arial"/>
          <w:i/>
          <w:sz w:val="16"/>
          <w:szCs w:val="16"/>
          <w:lang w:eastAsia="zh-CN"/>
        </w:rPr>
        <w:t xml:space="preserve">Data; kwalifikowany podpis elektroniczny lub podpis zaufany lub podpis osobisty </w:t>
      </w:r>
    </w:p>
    <w:p w14:paraId="1D284B79" w14:textId="77777777" w:rsidR="00262F68" w:rsidRPr="00262F68" w:rsidRDefault="00262F68" w:rsidP="00262F68">
      <w:pPr>
        <w:suppressAutoHyphens/>
        <w:spacing w:after="200" w:line="276" w:lineRule="auto"/>
        <w:ind w:left="1560" w:hanging="1844"/>
        <w:jc w:val="both"/>
        <w:rPr>
          <w:rFonts w:ascii="Times New Roman" w:eastAsia="Times New Roman" w:hAnsi="Times New Roman" w:cs="Times New Roman"/>
          <w:sz w:val="20"/>
          <w:szCs w:val="20"/>
          <w:lang w:eastAsia="pl-PL"/>
        </w:rPr>
      </w:pPr>
    </w:p>
    <w:p w14:paraId="2DE42BE3" w14:textId="77777777" w:rsidR="00262F68" w:rsidRPr="00262F68" w:rsidRDefault="00262F68" w:rsidP="00262F68">
      <w:pPr>
        <w:suppressAutoHyphens/>
        <w:spacing w:after="200" w:line="276" w:lineRule="auto"/>
        <w:ind w:left="1560" w:hanging="1844"/>
        <w:jc w:val="both"/>
        <w:rPr>
          <w:rFonts w:ascii="Times New Roman" w:eastAsia="Times New Roman" w:hAnsi="Times New Roman" w:cs="Times New Roman"/>
          <w:sz w:val="20"/>
          <w:szCs w:val="20"/>
          <w:lang w:eastAsia="pl-PL"/>
        </w:rPr>
      </w:pPr>
    </w:p>
    <w:p w14:paraId="25746F85" w14:textId="77777777" w:rsidR="00262F68" w:rsidRPr="00262F68" w:rsidRDefault="00262F68" w:rsidP="00262F68">
      <w:pPr>
        <w:suppressAutoHyphens/>
        <w:spacing w:after="200" w:line="276" w:lineRule="auto"/>
        <w:ind w:left="1560" w:hanging="1844"/>
        <w:jc w:val="both"/>
        <w:rPr>
          <w:rFonts w:ascii="Times New Roman" w:eastAsia="Times New Roman" w:hAnsi="Times New Roman" w:cs="Times New Roman"/>
          <w:sz w:val="20"/>
          <w:szCs w:val="20"/>
          <w:lang w:eastAsia="pl-PL"/>
        </w:rPr>
      </w:pPr>
      <w:r w:rsidRPr="00262F68">
        <w:rPr>
          <w:rFonts w:ascii="Times New Roman" w:eastAsia="Times New Roman" w:hAnsi="Times New Roman" w:cs="Times New Roman"/>
          <w:sz w:val="20"/>
          <w:szCs w:val="20"/>
          <w:lang w:eastAsia="pl-PL"/>
        </w:rPr>
        <w:t>UWAGA! Niniejsze oświadczenie składa każdy z Wykonawców wspólnie ubiegających się o udzielenie zamówienia</w:t>
      </w:r>
    </w:p>
    <w:p w14:paraId="7EE702CD"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p>
    <w:p w14:paraId="7F63693B" w14:textId="77777777" w:rsidR="00262F68" w:rsidRPr="00262F68" w:rsidRDefault="00262F68" w:rsidP="00262F68">
      <w:pPr>
        <w:widowControl w:val="0"/>
        <w:tabs>
          <w:tab w:val="center" w:pos="5539"/>
          <w:tab w:val="right" w:pos="10075"/>
        </w:tabs>
        <w:suppressAutoHyphens/>
        <w:spacing w:after="0" w:line="240" w:lineRule="auto"/>
        <w:rPr>
          <w:rFonts w:ascii="Times New Roman" w:eastAsia="Lucida Sans Unicode" w:hAnsi="Times New Roman" w:cs="Calibri"/>
          <w:b/>
          <w:bCs/>
          <w:color w:val="000000"/>
          <w:sz w:val="24"/>
          <w:szCs w:val="24"/>
          <w:lang w:eastAsia="ar-SA"/>
        </w:rPr>
      </w:pPr>
    </w:p>
    <w:p w14:paraId="23C8F8E4" w14:textId="77777777" w:rsidR="00262F68" w:rsidRPr="00262F68" w:rsidRDefault="00262F68" w:rsidP="00262F68">
      <w:pPr>
        <w:widowControl w:val="0"/>
        <w:tabs>
          <w:tab w:val="center" w:pos="5539"/>
          <w:tab w:val="right" w:pos="10075"/>
        </w:tabs>
        <w:suppressAutoHyphens/>
        <w:spacing w:after="0" w:line="240" w:lineRule="auto"/>
        <w:jc w:val="right"/>
        <w:rPr>
          <w:rFonts w:ascii="Times New Roman" w:eastAsia="Lucida Sans Unicode" w:hAnsi="Times New Roman" w:cs="Calibri"/>
          <w:b/>
          <w:bCs/>
          <w:color w:val="000000"/>
          <w:sz w:val="24"/>
          <w:szCs w:val="24"/>
          <w:lang w:eastAsia="ar-SA"/>
        </w:rPr>
      </w:pPr>
    </w:p>
    <w:p w14:paraId="7001116D" w14:textId="77777777" w:rsidR="00262F68" w:rsidRPr="00262F68" w:rsidRDefault="00262F68"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262F68" w:rsidRPr="00262F68">
          <w:footerReference w:type="default" r:id="rId8"/>
          <w:pgSz w:w="11906" w:h="16838"/>
          <w:pgMar w:top="1418" w:right="1418" w:bottom="1418" w:left="1418" w:header="709" w:footer="709" w:gutter="0"/>
          <w:cols w:space="708"/>
          <w:docGrid w:linePitch="360"/>
        </w:sect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osobistym.</w:t>
      </w:r>
    </w:p>
    <w:p w14:paraId="74067130" w14:textId="24CF5201" w:rsidR="00262F68" w:rsidRPr="00262F68" w:rsidRDefault="003A7A98" w:rsidP="00262F68">
      <w:pPr>
        <w:pageBreakBefore/>
        <w:tabs>
          <w:tab w:val="left" w:pos="1978"/>
          <w:tab w:val="left" w:pos="3828"/>
          <w:tab w:val="center" w:pos="4677"/>
          <w:tab w:val="left" w:pos="6555"/>
          <w:tab w:val="right" w:pos="9070"/>
        </w:tabs>
        <w:suppressAutoHyphens/>
        <w:spacing w:after="0" w:line="276" w:lineRule="auto"/>
        <w:rPr>
          <w:rFonts w:ascii="Times New Roman" w:eastAsia="Times New Roman" w:hAnsi="Times New Roman" w:cs="Times New Roman"/>
          <w:sz w:val="20"/>
          <w:szCs w:val="20"/>
          <w:lang w:eastAsia="zh-CN"/>
        </w:rPr>
      </w:pPr>
      <w:r>
        <w:rPr>
          <w:rFonts w:ascii="Times New Roman" w:eastAsia="Times New Roman" w:hAnsi="Times New Roman" w:cs="Times New Roman"/>
          <w:b/>
          <w:sz w:val="24"/>
          <w:szCs w:val="24"/>
          <w:lang w:eastAsia="zh-CN"/>
        </w:rPr>
        <w:t>DPS-ZP /160/TP3/2024</w:t>
      </w:r>
      <w:r w:rsidR="00262F68" w:rsidRPr="00262F68">
        <w:rPr>
          <w:rFonts w:ascii="Times New Roman" w:eastAsia="Times New Roman" w:hAnsi="Times New Roman" w:cs="Times New Roman"/>
          <w:b/>
          <w:sz w:val="24"/>
          <w:szCs w:val="24"/>
          <w:lang w:eastAsia="zh-CN"/>
        </w:rPr>
        <w:t xml:space="preserve">                                                                         </w:t>
      </w:r>
      <w:r w:rsidR="00262F68" w:rsidRPr="00262F68">
        <w:rPr>
          <w:rFonts w:ascii="Times New Roman" w:eastAsia="Times New Roman" w:hAnsi="Times New Roman" w:cs="Times New Roman"/>
          <w:b/>
          <w:i/>
          <w:color w:val="3366FF"/>
          <w:sz w:val="24"/>
          <w:szCs w:val="24"/>
          <w:lang w:eastAsia="zh-CN"/>
        </w:rPr>
        <w:t>Załącznik nr 3 do SWZ</w:t>
      </w:r>
    </w:p>
    <w:p w14:paraId="36314289" w14:textId="77777777" w:rsidR="00262F68" w:rsidRPr="00262F68" w:rsidRDefault="00262F68" w:rsidP="00262F68">
      <w:pPr>
        <w:tabs>
          <w:tab w:val="left" w:pos="1978"/>
          <w:tab w:val="left" w:pos="3828"/>
          <w:tab w:val="center" w:pos="4677"/>
        </w:tabs>
        <w:suppressAutoHyphens/>
        <w:spacing w:after="0" w:line="276" w:lineRule="auto"/>
        <w:ind w:left="5103"/>
        <w:jc w:val="right"/>
        <w:rPr>
          <w:rFonts w:ascii="Times New Roman" w:eastAsia="Times New Roman" w:hAnsi="Times New Roman" w:cs="Times New Roman"/>
          <w:i/>
          <w:color w:val="FF0000"/>
          <w:sz w:val="24"/>
          <w:szCs w:val="24"/>
          <w:lang w:eastAsia="zh-CN"/>
        </w:rPr>
      </w:pPr>
    </w:p>
    <w:p w14:paraId="1AD2649A"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0"/>
          <w:szCs w:val="20"/>
          <w:lang w:eastAsia="zh-CN"/>
        </w:rPr>
      </w:pPr>
      <w:r w:rsidRPr="00262F68">
        <w:rPr>
          <w:rFonts w:ascii="Times New Roman" w:eastAsia="Times New Roman" w:hAnsi="Times New Roman" w:cs="Times New Roman"/>
          <w:b/>
          <w:sz w:val="20"/>
          <w:szCs w:val="20"/>
          <w:lang w:eastAsia="zh-CN"/>
        </w:rPr>
        <w:t>ZOBOWIĄZANIE PODMIOTU TRZECIEGO</w:t>
      </w:r>
      <w:r w:rsidRPr="00262F68">
        <w:rPr>
          <w:rFonts w:ascii="Times New Roman" w:eastAsia="Times New Roman" w:hAnsi="Times New Roman" w:cs="Times New Roman"/>
          <w:b/>
          <w:sz w:val="20"/>
          <w:szCs w:val="20"/>
          <w:vertAlign w:val="superscript"/>
          <w:lang w:eastAsia="zh-CN"/>
        </w:rPr>
        <w:footnoteReference w:id="2"/>
      </w:r>
    </w:p>
    <w:p w14:paraId="146A31D4" w14:textId="77777777"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sz w:val="20"/>
          <w:szCs w:val="20"/>
          <w:lang w:eastAsia="zh-CN"/>
        </w:rPr>
        <w:t xml:space="preserve">do oddania do dyspozycji Wykonawcy niezbędnych zasobów na potrzeby wykonania zamówienia, w związku z powołaniem się na te zasoby celem spełnienia warunku udziału w postępowaniu przez Wykonawcę </w:t>
      </w:r>
    </w:p>
    <w:p w14:paraId="4906493D" w14:textId="77777777"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i/>
          <w:sz w:val="20"/>
          <w:szCs w:val="20"/>
          <w:lang w:eastAsia="zh-CN"/>
        </w:rPr>
        <w:t xml:space="preserve">Podstawa prawna: art. 118 ust 3  ustawy z dnia  11 września 2019 r. - Prawo zamówień publicznych </w:t>
      </w:r>
    </w:p>
    <w:p w14:paraId="11347DFB" w14:textId="1101E415" w:rsidR="00262F68" w:rsidRPr="00262F68" w:rsidRDefault="00F874CA" w:rsidP="00262F68">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i/>
          <w:sz w:val="20"/>
          <w:szCs w:val="20"/>
          <w:lang w:eastAsia="zh-CN"/>
        </w:rPr>
        <w:t>(. Dz. U. z 2023, poz. 1605 ze</w:t>
      </w:r>
      <w:r w:rsidR="00262F68" w:rsidRPr="00262F68">
        <w:rPr>
          <w:rFonts w:ascii="Times New Roman" w:eastAsia="Times New Roman" w:hAnsi="Times New Roman" w:cs="Times New Roman"/>
          <w:i/>
          <w:sz w:val="20"/>
          <w:szCs w:val="20"/>
          <w:lang w:eastAsia="zh-CN"/>
        </w:rPr>
        <w:t>. zm.).</w:t>
      </w:r>
    </w:p>
    <w:p w14:paraId="25D1D157" w14:textId="77777777" w:rsidR="00262F68" w:rsidRPr="00262F68" w:rsidRDefault="00262F68" w:rsidP="00262F68">
      <w:pPr>
        <w:suppressAutoHyphens/>
        <w:spacing w:after="0" w:line="240" w:lineRule="auto"/>
        <w:jc w:val="right"/>
        <w:rPr>
          <w:rFonts w:ascii="Times New Roman" w:eastAsia="Times New Roman" w:hAnsi="Times New Roman" w:cs="Times New Roman"/>
          <w:b/>
          <w:bCs/>
          <w:i/>
          <w:sz w:val="24"/>
          <w:szCs w:val="24"/>
          <w:lang w:eastAsia="pl-PL"/>
        </w:rPr>
      </w:pPr>
    </w:p>
    <w:p w14:paraId="7D58B132"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sz w:val="20"/>
          <w:szCs w:val="20"/>
          <w:lang w:eastAsia="pl-PL"/>
        </w:rPr>
        <w:t xml:space="preserve">Podmiot </w:t>
      </w:r>
      <w:r w:rsidRPr="00262F68">
        <w:rPr>
          <w:rFonts w:ascii="Times New Roman" w:eastAsia="Times New Roman" w:hAnsi="Times New Roman" w:cs="Times New Roman"/>
          <w:sz w:val="20"/>
          <w:szCs w:val="20"/>
          <w:lang w:eastAsia="pl-PL"/>
        </w:rPr>
        <w:t>udostępniający (trzeci):</w:t>
      </w:r>
    </w:p>
    <w:p w14:paraId="4E92CD04" w14:textId="77777777" w:rsidR="00262F68" w:rsidRPr="00262F68" w:rsidRDefault="00262F68" w:rsidP="00262F68">
      <w:pPr>
        <w:suppressAutoHyphens/>
        <w:spacing w:after="0" w:line="240" w:lineRule="auto"/>
        <w:jc w:val="both"/>
        <w:rPr>
          <w:rFonts w:ascii="Times New Roman" w:eastAsia="Times New Roman" w:hAnsi="Times New Roman" w:cs="Times New Roman"/>
          <w:i/>
          <w:sz w:val="20"/>
          <w:szCs w:val="20"/>
          <w:lang w:eastAsia="pl-PL"/>
        </w:rPr>
      </w:pPr>
    </w:p>
    <w:p w14:paraId="70CFE40C"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726C9924" w14:textId="77777777" w:rsidR="00262F68" w:rsidRPr="00262F68" w:rsidRDefault="00262F68" w:rsidP="00262F68">
      <w:pPr>
        <w:suppressAutoHyphens/>
        <w:spacing w:after="12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imię i nazwisko, nazwa /firma)</w:t>
      </w:r>
    </w:p>
    <w:p w14:paraId="4B3BF2CA"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55DDFAD6"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xml:space="preserve">(adres /siedziba, </w:t>
      </w:r>
      <w:r w:rsidRPr="00262F68">
        <w:rPr>
          <w:rFonts w:ascii="Times New Roman" w:eastAsia="Times New Roman" w:hAnsi="Times New Roman" w:cs="Times New Roman"/>
          <w:i/>
          <w:sz w:val="20"/>
          <w:szCs w:val="20"/>
          <w:vertAlign w:val="superscript"/>
          <w:lang w:eastAsia="pl-PL"/>
        </w:rPr>
        <w:t xml:space="preserve"> </w:t>
      </w:r>
      <w:proofErr w:type="spellStart"/>
      <w:r w:rsidRPr="00262F68">
        <w:rPr>
          <w:rFonts w:ascii="Times New Roman" w:eastAsia="Times New Roman" w:hAnsi="Times New Roman" w:cs="Times New Roman"/>
          <w:i/>
          <w:sz w:val="20"/>
          <w:szCs w:val="20"/>
          <w:vertAlign w:val="superscript"/>
          <w:lang w:eastAsia="pl-PL"/>
        </w:rPr>
        <w:t>tel</w:t>
      </w:r>
      <w:proofErr w:type="spellEnd"/>
      <w:r w:rsidRPr="00262F68">
        <w:rPr>
          <w:rFonts w:ascii="Times New Roman" w:eastAsia="Times New Roman" w:hAnsi="Times New Roman" w:cs="Times New Roman"/>
          <w:i/>
          <w:sz w:val="20"/>
          <w:szCs w:val="20"/>
          <w:vertAlign w:val="superscript"/>
          <w:lang w:eastAsia="pl-PL"/>
        </w:rPr>
        <w:t xml:space="preserve"> /fax )</w:t>
      </w:r>
    </w:p>
    <w:p w14:paraId="3FECBA36" w14:textId="77777777" w:rsidR="00262F68" w:rsidRPr="00262F68" w:rsidRDefault="00262F68" w:rsidP="00262F68">
      <w:pPr>
        <w:suppressAutoHyphens/>
        <w:spacing w:after="0" w:line="240" w:lineRule="auto"/>
        <w:jc w:val="both"/>
        <w:rPr>
          <w:rFonts w:ascii="Times New Roman" w:eastAsia="Times New Roman" w:hAnsi="Times New Roman" w:cs="Times New Roman"/>
          <w:b/>
          <w:i/>
          <w:sz w:val="20"/>
          <w:szCs w:val="20"/>
          <w:vertAlign w:val="superscript"/>
          <w:lang w:eastAsia="pl-PL"/>
        </w:rPr>
      </w:pPr>
    </w:p>
    <w:p w14:paraId="77B0749E" w14:textId="77777777" w:rsidR="00262F68" w:rsidRPr="00262F68" w:rsidRDefault="00262F68" w:rsidP="00262F68">
      <w:pPr>
        <w:tabs>
          <w:tab w:val="left" w:pos="6795"/>
        </w:tabs>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Zobowiązuję się do oddania do dyspozycji Wykonawcy</w:t>
      </w:r>
      <w:r w:rsidRPr="00262F68">
        <w:rPr>
          <w:rFonts w:ascii="Times New Roman" w:eastAsia="Times New Roman" w:hAnsi="Times New Roman" w:cs="Times New Roman"/>
          <w:sz w:val="20"/>
          <w:szCs w:val="20"/>
          <w:vertAlign w:val="superscript"/>
          <w:lang w:eastAsia="pl-PL"/>
        </w:rPr>
        <w:footnoteReference w:id="3"/>
      </w:r>
      <w:r w:rsidRPr="00262F68">
        <w:rPr>
          <w:rFonts w:ascii="Times New Roman" w:eastAsia="Times New Roman" w:hAnsi="Times New Roman" w:cs="Times New Roman"/>
          <w:sz w:val="20"/>
          <w:szCs w:val="20"/>
          <w:lang w:eastAsia="pl-PL"/>
        </w:rPr>
        <w:t>:</w:t>
      </w:r>
      <w:r w:rsidRPr="00262F68">
        <w:rPr>
          <w:rFonts w:ascii="Times New Roman" w:eastAsia="Times New Roman" w:hAnsi="Times New Roman" w:cs="Times New Roman"/>
          <w:sz w:val="20"/>
          <w:szCs w:val="20"/>
          <w:lang w:eastAsia="pl-PL"/>
        </w:rPr>
        <w:tab/>
      </w:r>
    </w:p>
    <w:p w14:paraId="4776CAC8" w14:textId="77777777"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sz w:val="20"/>
          <w:szCs w:val="20"/>
          <w:lang w:eastAsia="pl-PL"/>
        </w:rPr>
      </w:pPr>
    </w:p>
    <w:p w14:paraId="334E3E63"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5BBC2CBC" w14:textId="77777777" w:rsidR="00262F68" w:rsidRPr="00262F68" w:rsidRDefault="00262F68" w:rsidP="00262F68">
      <w:pPr>
        <w:suppressAutoHyphens/>
        <w:spacing w:after="12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imię i nazwisko, nazwa /firma)</w:t>
      </w:r>
    </w:p>
    <w:p w14:paraId="5D0D2128"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5BBDD4D8" w14:textId="77777777"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xml:space="preserve">( adres /siedziba, </w:t>
      </w:r>
      <w:r w:rsidRPr="00262F68">
        <w:rPr>
          <w:rFonts w:ascii="Times New Roman" w:eastAsia="Times New Roman" w:hAnsi="Times New Roman" w:cs="Times New Roman"/>
          <w:i/>
          <w:sz w:val="20"/>
          <w:szCs w:val="20"/>
          <w:vertAlign w:val="superscript"/>
          <w:lang w:eastAsia="pl-PL"/>
        </w:rPr>
        <w:t xml:space="preserve"> </w:t>
      </w:r>
      <w:proofErr w:type="spellStart"/>
      <w:r w:rsidRPr="00262F68">
        <w:rPr>
          <w:rFonts w:ascii="Times New Roman" w:eastAsia="Times New Roman" w:hAnsi="Times New Roman" w:cs="Times New Roman"/>
          <w:i/>
          <w:sz w:val="20"/>
          <w:szCs w:val="20"/>
          <w:vertAlign w:val="superscript"/>
          <w:lang w:eastAsia="pl-PL"/>
        </w:rPr>
        <w:t>tel</w:t>
      </w:r>
      <w:proofErr w:type="spellEnd"/>
      <w:r w:rsidRPr="00262F68">
        <w:rPr>
          <w:rFonts w:ascii="Times New Roman" w:eastAsia="Times New Roman" w:hAnsi="Times New Roman" w:cs="Times New Roman"/>
          <w:i/>
          <w:sz w:val="20"/>
          <w:szCs w:val="20"/>
          <w:vertAlign w:val="superscript"/>
          <w:lang w:eastAsia="pl-PL"/>
        </w:rPr>
        <w:t xml:space="preserve"> /fax )</w:t>
      </w:r>
    </w:p>
    <w:p w14:paraId="1C9B5017" w14:textId="77777777"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i/>
          <w:sz w:val="20"/>
          <w:szCs w:val="20"/>
          <w:vertAlign w:val="superscript"/>
          <w:lang w:eastAsia="pl-PL"/>
        </w:rPr>
      </w:pPr>
    </w:p>
    <w:p w14:paraId="0D5C523C" w14:textId="77777777"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niezbędnych zasobów, a mianowicie w zakresie</w:t>
      </w:r>
      <w:r w:rsidRPr="00262F68">
        <w:rPr>
          <w:rFonts w:ascii="Times New Roman" w:eastAsia="Times New Roman" w:hAnsi="Times New Roman" w:cs="Times New Roman"/>
          <w:sz w:val="20"/>
          <w:szCs w:val="20"/>
          <w:vertAlign w:val="superscript"/>
          <w:lang w:eastAsia="pl-PL"/>
        </w:rPr>
        <w:footnoteReference w:id="4"/>
      </w:r>
      <w:r w:rsidRPr="00262F68">
        <w:rPr>
          <w:rFonts w:ascii="Times New Roman" w:eastAsia="Times New Roman" w:hAnsi="Times New Roman" w:cs="Times New Roman"/>
          <w:sz w:val="20"/>
          <w:szCs w:val="20"/>
          <w:lang w:eastAsia="pl-PL"/>
        </w:rPr>
        <w:t>:</w:t>
      </w:r>
    </w:p>
    <w:p w14:paraId="29CB6D0A" w14:textId="77777777"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sz w:val="20"/>
          <w:szCs w:val="20"/>
          <w:lang w:eastAsia="pl-PL"/>
        </w:rPr>
      </w:pPr>
    </w:p>
    <w:p w14:paraId="7C22D6AC" w14:textId="180F0E09"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w:t>
      </w:r>
      <w:r w:rsidR="009917F1">
        <w:rPr>
          <w:rFonts w:ascii="Times New Roman" w:eastAsia="Times New Roman" w:hAnsi="Times New Roman" w:cs="Times New Roman"/>
          <w:sz w:val="20"/>
          <w:szCs w:val="20"/>
          <w:lang w:eastAsia="pl-PL"/>
        </w:rPr>
        <w:t>……………………………………………………………………………………………</w:t>
      </w:r>
    </w:p>
    <w:p w14:paraId="5F926D9B" w14:textId="77777777" w:rsidR="00262F68" w:rsidRPr="00262F68" w:rsidRDefault="00262F68" w:rsidP="00262F68">
      <w:pPr>
        <w:suppressAutoHyphens/>
        <w:spacing w:after="0" w:line="240" w:lineRule="auto"/>
        <w:jc w:val="center"/>
        <w:rPr>
          <w:rFonts w:ascii="Times New Roman" w:eastAsia="Times New Roman" w:hAnsi="Times New Roman" w:cs="Times New Roman"/>
          <w:sz w:val="20"/>
          <w:szCs w:val="20"/>
          <w:vertAlign w:val="superscript"/>
          <w:lang w:eastAsia="pl-PL"/>
        </w:rPr>
      </w:pPr>
    </w:p>
    <w:p w14:paraId="407C4CEB" w14:textId="3976CEC3" w:rsidR="001133FD" w:rsidRPr="00262F68" w:rsidRDefault="00262F68" w:rsidP="001133FD">
      <w:pPr>
        <w:suppressAutoHyphens/>
        <w:spacing w:after="0" w:line="240" w:lineRule="auto"/>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sz w:val="20"/>
          <w:szCs w:val="20"/>
          <w:lang w:eastAsia="zh-CN"/>
        </w:rPr>
        <w:t xml:space="preserve">na potrzeby wykonania zamówienia: </w:t>
      </w:r>
      <w:r w:rsidRPr="00262F68">
        <w:rPr>
          <w:rFonts w:ascii="Times New Roman" w:eastAsia="Times New Roman" w:hAnsi="Times New Roman" w:cs="Times New Roman"/>
          <w:b/>
          <w:iCs/>
          <w:sz w:val="20"/>
          <w:szCs w:val="20"/>
          <w:lang w:eastAsia="pl-PL"/>
        </w:rPr>
        <w:t xml:space="preserve">na </w:t>
      </w:r>
      <w:r w:rsidR="001133FD" w:rsidRPr="00262F68">
        <w:rPr>
          <w:rFonts w:ascii="Times New Roman" w:eastAsia="Times New Roman" w:hAnsi="Times New Roman" w:cs="Times New Roman"/>
          <w:sz w:val="24"/>
          <w:szCs w:val="24"/>
          <w:lang w:eastAsia="zh-CN"/>
        </w:rPr>
        <w:t xml:space="preserve">: </w:t>
      </w:r>
      <w:r w:rsidR="001133FD">
        <w:rPr>
          <w:rFonts w:ascii="Times New Roman" w:eastAsia="Times New Roman" w:hAnsi="Times New Roman" w:cs="Times New Roman"/>
          <w:b/>
          <w:i/>
          <w:sz w:val="24"/>
          <w:szCs w:val="24"/>
          <w:lang w:eastAsia="zh-CN"/>
        </w:rPr>
        <w:t>„Dostawy oleju opałowego lekkiego dla</w:t>
      </w:r>
      <w:r w:rsidR="001133FD" w:rsidRPr="00262F68">
        <w:rPr>
          <w:rFonts w:ascii="Times New Roman" w:eastAsia="Times New Roman" w:hAnsi="Times New Roman" w:cs="Times New Roman"/>
          <w:b/>
          <w:i/>
          <w:sz w:val="24"/>
          <w:szCs w:val="24"/>
          <w:lang w:eastAsia="zh-CN"/>
        </w:rPr>
        <w:t xml:space="preserve"> Domu Pomocy Społecznej w O</w:t>
      </w:r>
      <w:r w:rsidR="001133FD">
        <w:rPr>
          <w:rFonts w:ascii="Times New Roman" w:eastAsia="Times New Roman" w:hAnsi="Times New Roman" w:cs="Times New Roman"/>
          <w:b/>
          <w:i/>
          <w:sz w:val="24"/>
          <w:szCs w:val="24"/>
          <w:lang w:eastAsia="zh-CN"/>
        </w:rPr>
        <w:t>łdakach w II półroczu  roku 2024</w:t>
      </w:r>
      <w:r w:rsidR="001133FD" w:rsidRPr="00262F68">
        <w:rPr>
          <w:rFonts w:ascii="Times New Roman" w:eastAsia="Times New Roman" w:hAnsi="Times New Roman" w:cs="Times New Roman"/>
          <w:b/>
          <w:i/>
          <w:sz w:val="24"/>
          <w:szCs w:val="24"/>
          <w:lang w:eastAsia="zh-CN"/>
        </w:rPr>
        <w:t>”</w:t>
      </w:r>
    </w:p>
    <w:p w14:paraId="0F83CD85" w14:textId="7B9FB885"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p>
    <w:p w14:paraId="4E70249B" w14:textId="77777777" w:rsidR="00262F68" w:rsidRPr="00262F68" w:rsidRDefault="00262F68" w:rsidP="00262F68">
      <w:pPr>
        <w:shd w:val="clear" w:color="auto" w:fill="FFFFFF"/>
        <w:suppressAutoHyphens/>
        <w:spacing w:after="0" w:line="240" w:lineRule="auto"/>
        <w:jc w:val="both"/>
        <w:rPr>
          <w:rFonts w:ascii="Times New Roman" w:eastAsia="Times New Roman" w:hAnsi="Times New Roman" w:cs="Times New Roman"/>
          <w:sz w:val="20"/>
          <w:szCs w:val="20"/>
          <w:lang w:eastAsia="pl-PL"/>
        </w:rPr>
      </w:pPr>
      <w:r w:rsidRPr="00262F68">
        <w:rPr>
          <w:rFonts w:ascii="Times New Roman" w:eastAsia="Times New Roman" w:hAnsi="Times New Roman" w:cs="Times New Roman"/>
          <w:sz w:val="20"/>
          <w:szCs w:val="20"/>
          <w:lang w:eastAsia="zh-CN"/>
        </w:rPr>
        <w:t>Poniżej przedstawiam opis sposobu oddania do dyspozycji niezbędnych zasobów</w:t>
      </w:r>
      <w:r w:rsidRPr="00262F68">
        <w:rPr>
          <w:rFonts w:ascii="Times New Roman" w:eastAsia="Times New Roman" w:hAnsi="Times New Roman" w:cs="Times New Roman"/>
          <w:sz w:val="20"/>
          <w:szCs w:val="20"/>
          <w:vertAlign w:val="superscript"/>
          <w:lang w:eastAsia="zh-CN"/>
        </w:rPr>
        <w:footnoteReference w:id="5"/>
      </w:r>
    </w:p>
    <w:p w14:paraId="3F393E7A" w14:textId="61B79549"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w:t>
      </w:r>
    </w:p>
    <w:p w14:paraId="121EA4F1"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pl-PL"/>
        </w:rPr>
      </w:pPr>
    </w:p>
    <w:p w14:paraId="3CAA6421" w14:textId="149A2F09" w:rsidR="00262F68" w:rsidRPr="00262F68" w:rsidRDefault="00262F68" w:rsidP="00262F68">
      <w:pPr>
        <w:suppressAutoHyphens/>
        <w:spacing w:after="0" w:line="240" w:lineRule="auto"/>
        <w:ind w:right="-1"/>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iCs/>
          <w:sz w:val="20"/>
          <w:szCs w:val="20"/>
          <w:lang w:eastAsia="pl-PL"/>
        </w:rPr>
        <w:t xml:space="preserve">Oświadczam, że jako podmiot udostępniający </w:t>
      </w:r>
      <w:r w:rsidRPr="00262F68">
        <w:rPr>
          <w:rFonts w:ascii="Times New Roman" w:eastAsia="Times New Roman" w:hAnsi="Times New Roman" w:cs="Times New Roman"/>
          <w:b/>
          <w:color w:val="000000"/>
          <w:sz w:val="20"/>
          <w:szCs w:val="20"/>
          <w:lang w:eastAsia="zh-CN"/>
        </w:rPr>
        <w:t>będę realizował nw.</w:t>
      </w:r>
      <w:r w:rsidRPr="00262F68">
        <w:rPr>
          <w:rFonts w:ascii="Times New Roman" w:eastAsia="Times New Roman" w:hAnsi="Times New Roman" w:cs="Times New Roman"/>
          <w:color w:val="000000"/>
          <w:sz w:val="20"/>
          <w:szCs w:val="20"/>
          <w:lang w:eastAsia="zh-CN"/>
        </w:rPr>
        <w:t xml:space="preserve"> </w:t>
      </w:r>
      <w:r w:rsidRPr="00262F68">
        <w:rPr>
          <w:rFonts w:ascii="Times New Roman" w:eastAsia="Times New Roman" w:hAnsi="Times New Roman" w:cs="Times New Roman"/>
          <w:b/>
          <w:color w:val="000000"/>
          <w:sz w:val="20"/>
          <w:szCs w:val="20"/>
          <w:lang w:eastAsia="zh-CN"/>
        </w:rPr>
        <w:t>roboty/usługi</w:t>
      </w:r>
      <w:r w:rsidRPr="00262F68">
        <w:rPr>
          <w:rFonts w:ascii="Times New Roman" w:eastAsia="Times New Roman" w:hAnsi="Times New Roman" w:cs="Times New Roman"/>
          <w:color w:val="000000"/>
          <w:sz w:val="20"/>
          <w:szCs w:val="20"/>
          <w:lang w:eastAsia="zh-CN"/>
        </w:rPr>
        <w:t xml:space="preserve"> których dotyczą udostępniane zasoby, odnoszące się do warunków udziału dot. wykształcenia, kwalifikacji zawodowych lub doświadczenia, na których polega Wykonawca</w:t>
      </w:r>
      <w:r w:rsidRPr="00262F68">
        <w:rPr>
          <w:rFonts w:ascii="Times New Roman" w:eastAsia="Times New Roman" w:hAnsi="Times New Roman" w:cs="Times New Roman"/>
          <w:bCs/>
          <w:sz w:val="20"/>
          <w:szCs w:val="20"/>
          <w:lang w:eastAsia="zh-CN"/>
        </w:rPr>
        <w:t>: …………………………………………………………………………………………………………………………..……………………………………………………………………………………..……………</w:t>
      </w:r>
    </w:p>
    <w:p w14:paraId="6FD010C4" w14:textId="77777777" w:rsidR="00262F68" w:rsidRPr="00262F68" w:rsidRDefault="00262F68" w:rsidP="00262F68">
      <w:pPr>
        <w:suppressAutoHyphens/>
        <w:spacing w:after="0" w:line="240" w:lineRule="auto"/>
        <w:ind w:right="-1"/>
        <w:rPr>
          <w:rFonts w:ascii="Times New Roman" w:eastAsia="Times New Roman" w:hAnsi="Times New Roman" w:cs="Times New Roman"/>
          <w:sz w:val="24"/>
          <w:szCs w:val="24"/>
          <w:lang w:eastAsia="zh-CN"/>
        </w:rPr>
      </w:pPr>
    </w:p>
    <w:p w14:paraId="1C2013AF" w14:textId="77777777" w:rsidR="00262F68" w:rsidRPr="00262F68" w:rsidRDefault="00262F68" w:rsidP="00262F68">
      <w:pPr>
        <w:suppressAutoHyphens/>
        <w:spacing w:after="0" w:line="240" w:lineRule="auto"/>
        <w:ind w:right="-1"/>
        <w:rPr>
          <w:rFonts w:ascii="Times New Roman" w:eastAsia="Times New Roman" w:hAnsi="Times New Roman" w:cs="Times New Roman"/>
          <w:sz w:val="24"/>
          <w:szCs w:val="24"/>
          <w:lang w:eastAsia="zh-CN"/>
        </w:rPr>
      </w:pPr>
    </w:p>
    <w:p w14:paraId="159FEA62" w14:textId="77777777" w:rsidR="00262F68" w:rsidRPr="00262F68" w:rsidRDefault="00262F68" w:rsidP="00262F68">
      <w:pPr>
        <w:suppressAutoHyphens/>
        <w:spacing w:after="0" w:line="240" w:lineRule="auto"/>
        <w:ind w:right="-1"/>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w:t>
      </w:r>
    </w:p>
    <w:p w14:paraId="0ED43E36" w14:textId="77777777" w:rsidR="00AF5351" w:rsidRDefault="00262F68" w:rsidP="009A5F6C">
      <w:pPr>
        <w:suppressAutoHyphens/>
        <w:spacing w:after="0" w:line="240" w:lineRule="auto"/>
        <w:ind w:right="-1"/>
        <w:rPr>
          <w:rFonts w:ascii="Times New Roman" w:eastAsia="Times New Roman" w:hAnsi="Times New Roman" w:cs="Times New Roman"/>
          <w:b/>
          <w:i/>
          <w:color w:val="000000"/>
          <w:sz w:val="20"/>
          <w:szCs w:val="20"/>
          <w:lang w:eastAsia="zh-CN"/>
        </w:rPr>
      </w:pPr>
      <w:r w:rsidRPr="00262F68">
        <w:rPr>
          <w:rFonts w:ascii="Times New Roman" w:eastAsia="Times New Roman" w:hAnsi="Times New Roman" w:cs="Times New Roman"/>
          <w:b/>
          <w:i/>
          <w:color w:val="000000"/>
          <w:sz w:val="20"/>
          <w:szCs w:val="20"/>
          <w:lang w:eastAsia="zh-CN"/>
        </w:rPr>
        <w:t>(miejscowość i data)</w:t>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t xml:space="preserve">  (podpis osoby uprawnionej do występowania</w:t>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p>
    <w:p w14:paraId="2489E780" w14:textId="76909693" w:rsidR="00262F68" w:rsidRPr="00262F68" w:rsidRDefault="00AF5351" w:rsidP="009A5F6C">
      <w:pPr>
        <w:suppressAutoHyphens/>
        <w:spacing w:after="0" w:line="240" w:lineRule="auto"/>
        <w:ind w:right="-1"/>
        <w:rPr>
          <w:rFonts w:ascii="Times New Roman" w:eastAsia="Times New Roman" w:hAnsi="Times New Roman" w:cs="Times New Roman"/>
          <w:sz w:val="20"/>
          <w:szCs w:val="20"/>
          <w:lang w:eastAsia="zh-CN"/>
        </w:rPr>
      </w:pPr>
      <w:r>
        <w:rPr>
          <w:rFonts w:ascii="Times New Roman" w:eastAsia="Times New Roman" w:hAnsi="Times New Roman" w:cs="Times New Roman"/>
          <w:b/>
          <w:i/>
          <w:color w:val="000000"/>
          <w:sz w:val="20"/>
          <w:szCs w:val="20"/>
          <w:lang w:eastAsia="zh-CN"/>
        </w:rPr>
        <w:t xml:space="preserve"> </w:t>
      </w:r>
      <w:r w:rsidR="00262F68" w:rsidRPr="00262F68">
        <w:rPr>
          <w:rFonts w:ascii="Times New Roman" w:eastAsia="Times New Roman" w:hAnsi="Times New Roman" w:cs="Times New Roman"/>
          <w:b/>
          <w:i/>
          <w:color w:val="000000"/>
          <w:sz w:val="20"/>
          <w:szCs w:val="20"/>
          <w:lang w:eastAsia="zh-CN"/>
        </w:rPr>
        <w:tab/>
      </w:r>
      <w:r w:rsidR="00262F68" w:rsidRPr="00262F68">
        <w:rPr>
          <w:rFonts w:ascii="Times New Roman" w:eastAsia="Times New Roman" w:hAnsi="Times New Roman" w:cs="Times New Roman"/>
          <w:b/>
          <w:i/>
          <w:color w:val="000000"/>
          <w:sz w:val="20"/>
          <w:szCs w:val="20"/>
          <w:lang w:eastAsia="zh-CN"/>
        </w:rPr>
        <w:tab/>
      </w:r>
      <w:r w:rsidR="00262F68" w:rsidRPr="00262F68">
        <w:rPr>
          <w:rFonts w:ascii="Times New Roman" w:eastAsia="Times New Roman" w:hAnsi="Times New Roman" w:cs="Times New Roman"/>
          <w:b/>
          <w:i/>
          <w:color w:val="000000"/>
          <w:sz w:val="20"/>
          <w:szCs w:val="20"/>
          <w:lang w:eastAsia="zh-CN"/>
        </w:rPr>
        <w:tab/>
      </w:r>
      <w:r w:rsidR="00262F68" w:rsidRPr="00262F68">
        <w:rPr>
          <w:rFonts w:ascii="Times New Roman" w:eastAsia="Times New Roman" w:hAnsi="Times New Roman" w:cs="Times New Roman"/>
          <w:b/>
          <w:i/>
          <w:color w:val="000000"/>
          <w:sz w:val="20"/>
          <w:szCs w:val="20"/>
          <w:lang w:eastAsia="zh-CN"/>
        </w:rPr>
        <w:tab/>
      </w:r>
      <w:r w:rsidR="00262F68" w:rsidRPr="00262F68">
        <w:rPr>
          <w:rFonts w:ascii="Times New Roman" w:eastAsia="Times New Roman" w:hAnsi="Times New Roman" w:cs="Times New Roman"/>
          <w:b/>
          <w:i/>
          <w:color w:val="000000"/>
          <w:sz w:val="20"/>
          <w:szCs w:val="20"/>
          <w:lang w:eastAsia="zh-CN"/>
        </w:rPr>
        <w:tab/>
        <w:t xml:space="preserve">  </w:t>
      </w:r>
      <w:r w:rsidR="009917F1">
        <w:rPr>
          <w:rFonts w:ascii="Times New Roman" w:eastAsia="Times New Roman" w:hAnsi="Times New Roman" w:cs="Times New Roman"/>
          <w:b/>
          <w:i/>
          <w:color w:val="000000"/>
          <w:sz w:val="20"/>
          <w:szCs w:val="20"/>
          <w:lang w:eastAsia="zh-CN"/>
        </w:rPr>
        <w:t xml:space="preserve">                                </w:t>
      </w:r>
      <w:r w:rsidR="00262F68" w:rsidRPr="00262F68">
        <w:rPr>
          <w:rFonts w:ascii="Times New Roman" w:eastAsia="Times New Roman" w:hAnsi="Times New Roman" w:cs="Times New Roman"/>
          <w:b/>
          <w:i/>
          <w:color w:val="000000"/>
          <w:sz w:val="20"/>
          <w:szCs w:val="20"/>
          <w:lang w:eastAsia="zh-CN"/>
        </w:rPr>
        <w:t xml:space="preserve">  w imieniu podmiotu udostępniającego)</w:t>
      </w:r>
    </w:p>
    <w:p w14:paraId="2F763D71"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4D8DB4A1" w14:textId="58B7F0FF" w:rsidR="00AF5351" w:rsidRPr="00262F68" w:rsidRDefault="00AF5351" w:rsidP="00AF5351">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AF5351" w:rsidRPr="00262F68" w:rsidSect="009917F1">
          <w:footerReference w:type="default" r:id="rId9"/>
          <w:pgSz w:w="11906" w:h="16838"/>
          <w:pgMar w:top="851" w:right="1418" w:bottom="993" w:left="1418" w:header="709" w:footer="709" w:gutter="0"/>
          <w:cols w:space="708"/>
          <w:docGrid w:linePitch="360"/>
        </w:sect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osobistym</w:t>
      </w:r>
    </w:p>
    <w:p w14:paraId="0D7C5C46" w14:textId="01AD0E68" w:rsidR="00262F68" w:rsidRPr="00262F68" w:rsidRDefault="005B2390" w:rsidP="00262F68">
      <w:pPr>
        <w:pageBreakBefore/>
        <w:tabs>
          <w:tab w:val="left" w:pos="1978"/>
          <w:tab w:val="left" w:pos="3828"/>
          <w:tab w:val="center" w:pos="4677"/>
        </w:tabs>
        <w:suppressAutoHyphens/>
        <w:spacing w:after="0" w:line="276" w:lineRule="auto"/>
        <w:rPr>
          <w:rFonts w:ascii="Times New Roman" w:eastAsia="Times New Roman" w:hAnsi="Times New Roman" w:cs="Times New Roman"/>
          <w:sz w:val="20"/>
          <w:szCs w:val="20"/>
          <w:lang w:eastAsia="zh-CN"/>
        </w:rPr>
      </w:pPr>
      <w:r>
        <w:rPr>
          <w:rFonts w:ascii="Times New Roman" w:eastAsia="Times New Roman" w:hAnsi="Times New Roman" w:cs="Times New Roman"/>
          <w:b/>
          <w:sz w:val="24"/>
          <w:szCs w:val="24"/>
          <w:lang w:eastAsia="zh-CN"/>
        </w:rPr>
        <w:t>DPS-ZP /</w:t>
      </w:r>
      <w:r w:rsidR="003A7A98">
        <w:rPr>
          <w:rFonts w:ascii="Times New Roman" w:eastAsia="Times New Roman" w:hAnsi="Times New Roman" w:cs="Times New Roman"/>
          <w:b/>
          <w:sz w:val="24"/>
          <w:szCs w:val="24"/>
          <w:lang w:eastAsia="zh-CN"/>
        </w:rPr>
        <w:t>160/TP3/2024</w:t>
      </w:r>
      <w:r w:rsidR="00262F68" w:rsidRPr="00262F68">
        <w:rPr>
          <w:rFonts w:ascii="Times New Roman" w:eastAsia="Times New Roman" w:hAnsi="Times New Roman" w:cs="Times New Roman"/>
          <w:b/>
          <w:sz w:val="24"/>
          <w:szCs w:val="24"/>
          <w:lang w:eastAsia="zh-CN"/>
        </w:rPr>
        <w:t xml:space="preserve">                                                             </w:t>
      </w:r>
      <w:r w:rsidR="00262F68" w:rsidRPr="00262F68">
        <w:rPr>
          <w:rFonts w:ascii="Times New Roman" w:eastAsia="Times New Roman" w:hAnsi="Times New Roman" w:cs="Times New Roman"/>
          <w:b/>
          <w:i/>
          <w:color w:val="3366FF"/>
          <w:sz w:val="24"/>
          <w:szCs w:val="24"/>
          <w:lang w:eastAsia="zh-CN"/>
        </w:rPr>
        <w:t>Załącznik nr 4 do SWZ</w:t>
      </w:r>
    </w:p>
    <w:p w14:paraId="76ECB328"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p>
    <w:p w14:paraId="71A1FB8A"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sz w:val="24"/>
          <w:szCs w:val="24"/>
          <w:lang w:eastAsia="zh-CN"/>
        </w:rPr>
        <w:t>Wykonawca:</w:t>
      </w:r>
    </w:p>
    <w:p w14:paraId="6E3BE0A1" w14:textId="77777777" w:rsidR="00262F68" w:rsidRPr="00262F68" w:rsidRDefault="00262F68" w:rsidP="00262F68">
      <w:pPr>
        <w:suppressAutoHyphens/>
        <w:spacing w:after="0" w:line="480" w:lineRule="auto"/>
        <w:ind w:right="5954"/>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t>
      </w:r>
    </w:p>
    <w:p w14:paraId="0A25784D"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5A84E688"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u w:val="single"/>
          <w:lang w:eastAsia="zh-CN"/>
        </w:rPr>
        <w:t>reprezentowany przez:</w:t>
      </w:r>
    </w:p>
    <w:p w14:paraId="378CD0F7" w14:textId="77777777" w:rsidR="00262F68" w:rsidRPr="00262F68" w:rsidRDefault="00262F68" w:rsidP="00262F68">
      <w:pPr>
        <w:suppressAutoHyphens/>
        <w:spacing w:after="0" w:line="480" w:lineRule="auto"/>
        <w:ind w:right="5954"/>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t>
      </w:r>
    </w:p>
    <w:p w14:paraId="30395A3D" w14:textId="77777777" w:rsidR="00262F68" w:rsidRPr="00262F68" w:rsidRDefault="00262F68" w:rsidP="00262F68">
      <w:pPr>
        <w:suppressAutoHyphens/>
        <w:spacing w:after="0" w:line="240" w:lineRule="auto"/>
        <w:ind w:right="5953"/>
        <w:rPr>
          <w:rFonts w:ascii="Times New Roman" w:eastAsia="Times New Roman" w:hAnsi="Times New Roman" w:cs="Times New Roman"/>
          <w:sz w:val="24"/>
          <w:szCs w:val="24"/>
          <w:lang w:eastAsia="zh-CN"/>
        </w:rPr>
      </w:pPr>
    </w:p>
    <w:p w14:paraId="2347AD14" w14:textId="77777777" w:rsidR="00262F68" w:rsidRPr="00262F68" w:rsidRDefault="00262F68" w:rsidP="00262F68">
      <w:pPr>
        <w:suppressAutoHyphens/>
        <w:spacing w:after="0" w:line="240" w:lineRule="auto"/>
        <w:rPr>
          <w:rFonts w:ascii="Times New Roman" w:eastAsia="Times New Roman" w:hAnsi="Times New Roman" w:cs="Times New Roman"/>
          <w:i/>
          <w:color w:val="FF0000"/>
          <w:sz w:val="24"/>
          <w:szCs w:val="24"/>
          <w:lang w:eastAsia="zh-CN"/>
        </w:rPr>
      </w:pPr>
    </w:p>
    <w:p w14:paraId="0FC7A6B8" w14:textId="77777777"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 xml:space="preserve">Oświadczenie Wykonawcy </w:t>
      </w:r>
    </w:p>
    <w:p w14:paraId="79539B23" w14:textId="3A1F6856"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składane na potwierdzenie niepodlegania wykluczeniu z postępowania, o którym mowa w art. 108 ust. 1 pkt. 5 ustawy z dnia 11 września 2019 r. Prawo zamó</w:t>
      </w:r>
      <w:r w:rsidR="004937A2">
        <w:rPr>
          <w:rFonts w:ascii="Times New Roman" w:eastAsia="Times New Roman" w:hAnsi="Times New Roman" w:cs="Times New Roman"/>
          <w:b/>
          <w:bCs/>
          <w:color w:val="000000"/>
          <w:sz w:val="24"/>
          <w:szCs w:val="24"/>
          <w:lang w:eastAsia="zh-CN"/>
        </w:rPr>
        <w:t xml:space="preserve">wień publicznych ( Dz. U. z 2023 poz. 1605 </w:t>
      </w:r>
      <w:r w:rsidRPr="00262F68">
        <w:rPr>
          <w:rFonts w:ascii="Times New Roman" w:eastAsia="Times New Roman" w:hAnsi="Times New Roman" w:cs="Times New Roman"/>
          <w:b/>
          <w:bCs/>
          <w:color w:val="000000"/>
          <w:sz w:val="24"/>
          <w:szCs w:val="24"/>
          <w:lang w:eastAsia="zh-CN"/>
        </w:rPr>
        <w:t xml:space="preserve">ze zm.) </w:t>
      </w:r>
    </w:p>
    <w:p w14:paraId="177373B2" w14:textId="77777777" w:rsidR="00262F68" w:rsidRPr="00262F68" w:rsidRDefault="00262F68" w:rsidP="00262F68">
      <w:pPr>
        <w:suppressAutoHyphens/>
        <w:spacing w:after="0" w:line="240" w:lineRule="auto"/>
        <w:jc w:val="center"/>
        <w:rPr>
          <w:rFonts w:ascii="Times New Roman" w:eastAsia="Times New Roman" w:hAnsi="Times New Roman" w:cs="Times New Roman"/>
          <w:color w:val="000000"/>
          <w:sz w:val="24"/>
          <w:szCs w:val="24"/>
          <w:lang w:eastAsia="zh-CN"/>
        </w:rPr>
      </w:pPr>
    </w:p>
    <w:p w14:paraId="432A2F62" w14:textId="77777777" w:rsidR="00262F68" w:rsidRPr="00262F68" w:rsidRDefault="00262F68" w:rsidP="00262F68">
      <w:pPr>
        <w:suppressAutoHyphens/>
        <w:spacing w:after="0" w:line="240" w:lineRule="auto"/>
        <w:jc w:val="center"/>
        <w:rPr>
          <w:rFonts w:ascii="Times New Roman" w:eastAsia="Times New Roman" w:hAnsi="Times New Roman" w:cs="Times New Roman"/>
          <w:color w:val="000000"/>
          <w:sz w:val="24"/>
          <w:szCs w:val="24"/>
          <w:lang w:eastAsia="zh-CN"/>
        </w:rPr>
      </w:pPr>
    </w:p>
    <w:p w14:paraId="44689386" w14:textId="784288AC"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ab/>
      </w:r>
      <w:r w:rsidRPr="00262F68">
        <w:rPr>
          <w:rFonts w:ascii="Times New Roman" w:eastAsia="Times New Roman" w:hAnsi="Times New Roman" w:cs="Times New Roman"/>
          <w:b/>
          <w:bCs/>
          <w:color w:val="000000"/>
          <w:sz w:val="24"/>
          <w:szCs w:val="24"/>
          <w:lang w:eastAsia="zh-CN"/>
        </w:rPr>
        <w:t>Oświadczam, iż</w:t>
      </w:r>
      <w:r w:rsidRPr="00262F68">
        <w:rPr>
          <w:rFonts w:ascii="Times New Roman" w:eastAsia="Times New Roman" w:hAnsi="Times New Roman" w:cs="Times New Roman"/>
          <w:color w:val="000000"/>
          <w:sz w:val="24"/>
          <w:szCs w:val="24"/>
          <w:lang w:eastAsia="zh-CN"/>
        </w:rPr>
        <w:t xml:space="preserve"> nie podlegam wykluczeniu z postępowania prowadzonego w trybie podstawowym na „Dostawy oleju opałowego </w:t>
      </w:r>
      <w:r w:rsidR="003A7A98">
        <w:rPr>
          <w:rFonts w:ascii="Times New Roman" w:eastAsia="Times New Roman" w:hAnsi="Times New Roman" w:cs="Times New Roman"/>
          <w:color w:val="000000"/>
          <w:sz w:val="24"/>
          <w:szCs w:val="24"/>
          <w:lang w:eastAsia="zh-CN"/>
        </w:rPr>
        <w:t>lekkiego w II</w:t>
      </w:r>
      <w:r w:rsidR="00592361">
        <w:rPr>
          <w:rFonts w:ascii="Times New Roman" w:eastAsia="Times New Roman" w:hAnsi="Times New Roman" w:cs="Times New Roman"/>
          <w:color w:val="000000"/>
          <w:sz w:val="24"/>
          <w:szCs w:val="24"/>
          <w:lang w:eastAsia="zh-CN"/>
        </w:rPr>
        <w:t xml:space="preserve"> półroczu roku</w:t>
      </w:r>
      <w:r w:rsidR="003A7A98">
        <w:rPr>
          <w:rFonts w:ascii="Times New Roman" w:eastAsia="Times New Roman" w:hAnsi="Times New Roman" w:cs="Times New Roman"/>
          <w:color w:val="000000"/>
          <w:sz w:val="24"/>
          <w:szCs w:val="24"/>
          <w:lang w:eastAsia="zh-CN"/>
        </w:rPr>
        <w:t xml:space="preserve"> 2024” (sygn. sprawy: DPS.ZP/160/TP3/2024</w:t>
      </w:r>
      <w:r w:rsidRPr="00262F68">
        <w:rPr>
          <w:rFonts w:ascii="Times New Roman" w:eastAsia="Times New Roman" w:hAnsi="Times New Roman" w:cs="Times New Roman"/>
          <w:color w:val="000000"/>
          <w:sz w:val="24"/>
          <w:szCs w:val="24"/>
          <w:lang w:eastAsia="zh-CN"/>
        </w:rPr>
        <w:t>), w zakresie określonym w art. 108 ust. 1 pkt 5 ustawy z dnia 11 września 2019 r. Prawo zamówie</w:t>
      </w:r>
      <w:r w:rsidR="003A7A98">
        <w:rPr>
          <w:rFonts w:ascii="Times New Roman" w:eastAsia="Times New Roman" w:hAnsi="Times New Roman" w:cs="Times New Roman"/>
          <w:color w:val="000000"/>
          <w:sz w:val="24"/>
          <w:szCs w:val="24"/>
          <w:lang w:eastAsia="zh-CN"/>
        </w:rPr>
        <w:t>ń publicznych (</w:t>
      </w:r>
      <w:proofErr w:type="spellStart"/>
      <w:r w:rsidR="003A7A98">
        <w:rPr>
          <w:rFonts w:ascii="Times New Roman" w:eastAsia="Times New Roman" w:hAnsi="Times New Roman" w:cs="Times New Roman"/>
          <w:color w:val="000000"/>
          <w:sz w:val="24"/>
          <w:szCs w:val="24"/>
          <w:lang w:eastAsia="zh-CN"/>
        </w:rPr>
        <w:t>t.j</w:t>
      </w:r>
      <w:proofErr w:type="spellEnd"/>
      <w:r w:rsidR="003A7A98">
        <w:rPr>
          <w:rFonts w:ascii="Times New Roman" w:eastAsia="Times New Roman" w:hAnsi="Times New Roman" w:cs="Times New Roman"/>
          <w:color w:val="000000"/>
          <w:sz w:val="24"/>
          <w:szCs w:val="24"/>
          <w:lang w:eastAsia="zh-CN"/>
        </w:rPr>
        <w:t>. Dz.U. z 2023 poz. 1605</w:t>
      </w:r>
      <w:r w:rsidRPr="00262F68">
        <w:rPr>
          <w:rFonts w:ascii="Times New Roman" w:eastAsia="Times New Roman" w:hAnsi="Times New Roman" w:cs="Times New Roman"/>
          <w:color w:val="000000"/>
          <w:sz w:val="24"/>
          <w:szCs w:val="24"/>
          <w:lang w:eastAsia="zh-CN"/>
        </w:rPr>
        <w:t xml:space="preserve"> ze zm. ) tj.: </w:t>
      </w:r>
    </w:p>
    <w:p w14:paraId="7AF05C1C" w14:textId="77777777" w:rsidR="00262F68" w:rsidRPr="00262F68" w:rsidRDefault="00262F68" w:rsidP="00262F68">
      <w:pPr>
        <w:numPr>
          <w:ilvl w:val="0"/>
          <w:numId w:val="2"/>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 xml:space="preserve">nie przynależę do tej samej grupy kapitałowej* </w:t>
      </w:r>
      <w:r w:rsidRPr="00262F68">
        <w:rPr>
          <w:rFonts w:ascii="Times New Roman" w:eastAsia="Times New Roman" w:hAnsi="Times New Roman" w:cs="Times New Roman"/>
          <w:color w:val="000000"/>
          <w:sz w:val="24"/>
          <w:szCs w:val="24"/>
          <w:lang w:eastAsia="zh-CN"/>
        </w:rPr>
        <w:t>w rozumieniu ustawy z dnia 16 lutego 2007 r. o ochronie konkurencji i konsumentów (</w:t>
      </w:r>
      <w:proofErr w:type="spellStart"/>
      <w:r w:rsidRPr="00262F68">
        <w:rPr>
          <w:rFonts w:ascii="Times New Roman" w:eastAsia="Times New Roman" w:hAnsi="Times New Roman" w:cs="Times New Roman"/>
          <w:color w:val="000000"/>
          <w:sz w:val="24"/>
          <w:szCs w:val="24"/>
          <w:lang w:eastAsia="zh-CN"/>
        </w:rPr>
        <w:t>t.j</w:t>
      </w:r>
      <w:proofErr w:type="spellEnd"/>
      <w:r w:rsidRPr="00262F68">
        <w:rPr>
          <w:rFonts w:ascii="Times New Roman" w:eastAsia="Times New Roman" w:hAnsi="Times New Roman" w:cs="Times New Roman"/>
          <w:color w:val="000000"/>
          <w:sz w:val="24"/>
          <w:szCs w:val="24"/>
          <w:lang w:eastAsia="zh-CN"/>
        </w:rPr>
        <w:t xml:space="preserve">. Dz. U. z 2021 r. poz. 275 ze zm.), z innym Wykonawcą, który złożył odrębną ofertę*, </w:t>
      </w:r>
    </w:p>
    <w:p w14:paraId="720A959B"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albo </w:t>
      </w:r>
    </w:p>
    <w:p w14:paraId="1B1A49D5" w14:textId="77777777" w:rsidR="00262F68" w:rsidRPr="00262F68" w:rsidRDefault="00262F68" w:rsidP="00262F68">
      <w:pPr>
        <w:numPr>
          <w:ilvl w:val="0"/>
          <w:numId w:val="2"/>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przynależę do tej samej grupy kapitałowej*</w:t>
      </w:r>
      <w:r w:rsidRPr="00262F68">
        <w:rPr>
          <w:rFonts w:ascii="Times New Roman" w:eastAsia="Times New Roman" w:hAnsi="Times New Roman" w:cs="Times New Roman"/>
          <w:color w:val="000000"/>
          <w:sz w:val="24"/>
          <w:szCs w:val="24"/>
          <w:lang w:eastAsia="zh-CN"/>
        </w:rPr>
        <w:t xml:space="preserve"> w rozumieniu ustawy z dnia 16 lutego 2007 r. o ochronie konkurencji i konsumentów (</w:t>
      </w:r>
      <w:proofErr w:type="spellStart"/>
      <w:r w:rsidRPr="00262F68">
        <w:rPr>
          <w:rFonts w:ascii="Times New Roman" w:eastAsia="Times New Roman" w:hAnsi="Times New Roman" w:cs="Times New Roman"/>
          <w:color w:val="000000"/>
          <w:sz w:val="24"/>
          <w:szCs w:val="24"/>
          <w:lang w:eastAsia="zh-CN"/>
        </w:rPr>
        <w:t>t.j</w:t>
      </w:r>
      <w:proofErr w:type="spellEnd"/>
      <w:r w:rsidRPr="00262F68">
        <w:rPr>
          <w:rFonts w:ascii="Times New Roman" w:eastAsia="Times New Roman" w:hAnsi="Times New Roman" w:cs="Times New Roman"/>
          <w:color w:val="000000"/>
          <w:sz w:val="24"/>
          <w:szCs w:val="24"/>
          <w:lang w:eastAsia="zh-CN"/>
        </w:rPr>
        <w:t xml:space="preserve">. Dz. U. z 2021 r. poz. 275 ze zm.), z innym Wykonawcą, który złożył odrębną ofertę oraz przedkładam dokumenty i informacje potwierdzające przygotowanie oferty, niezależnie od innego Wykonawcy należącego do tej samej grupy kapitałowej*. </w:t>
      </w:r>
    </w:p>
    <w:p w14:paraId="5A8F20DB"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Załączniki: </w:t>
      </w:r>
    </w:p>
    <w:p w14:paraId="3FEC5F67" w14:textId="77777777" w:rsidR="00262F68" w:rsidRPr="00262F68" w:rsidRDefault="00262F68" w:rsidP="00262F68">
      <w:pPr>
        <w:numPr>
          <w:ilvl w:val="0"/>
          <w:numId w:val="3"/>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w:t>
      </w:r>
    </w:p>
    <w:p w14:paraId="6A14D732" w14:textId="77777777" w:rsidR="00262F68" w:rsidRPr="00262F68" w:rsidRDefault="00262F68" w:rsidP="00262F68">
      <w:pPr>
        <w:numPr>
          <w:ilvl w:val="0"/>
          <w:numId w:val="3"/>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w:t>
      </w:r>
    </w:p>
    <w:p w14:paraId="3C907EC4" w14:textId="77777777" w:rsidR="00262F68" w:rsidRPr="00262F68" w:rsidRDefault="00262F68" w:rsidP="00262F68">
      <w:pPr>
        <w:numPr>
          <w:ilvl w:val="0"/>
          <w:numId w:val="3"/>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 </w:t>
      </w:r>
    </w:p>
    <w:p w14:paraId="0E5C0ABC"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albo </w:t>
      </w:r>
    </w:p>
    <w:p w14:paraId="7C14867D" w14:textId="77777777" w:rsidR="00262F68" w:rsidRPr="00262F68" w:rsidRDefault="00262F68" w:rsidP="00262F68">
      <w:pPr>
        <w:numPr>
          <w:ilvl w:val="0"/>
          <w:numId w:val="2"/>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 xml:space="preserve">żadne z powyższych*. </w:t>
      </w:r>
    </w:p>
    <w:p w14:paraId="3A787274"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39CBAE86"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55F3111C"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68E4557B"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1AB0489F"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77DEB5AE" w14:textId="77777777" w:rsidR="00262F68" w:rsidRPr="00262F68" w:rsidRDefault="00262F68"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262F68" w:rsidRPr="00262F68">
          <w:footerReference w:type="default" r:id="rId10"/>
          <w:pgSz w:w="11906" w:h="16838"/>
          <w:pgMar w:top="1418" w:right="1418" w:bottom="1418" w:left="1418" w:header="709" w:footer="709" w:gutter="0"/>
          <w:cols w:space="708"/>
          <w:docGrid w:linePitch="360"/>
        </w:sect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osobistym.</w:t>
      </w:r>
    </w:p>
    <w:p w14:paraId="35ECBDB6" w14:textId="77777777" w:rsidR="00262F68" w:rsidRPr="00262F68" w:rsidRDefault="00262F68" w:rsidP="00262F68">
      <w:pPr>
        <w:suppressAutoHyphens/>
        <w:spacing w:after="0" w:line="240" w:lineRule="auto"/>
        <w:jc w:val="right"/>
        <w:rPr>
          <w:rFonts w:ascii="Times New Roman" w:eastAsia="Times New Roman" w:hAnsi="Times New Roman" w:cs="Times New Roman"/>
          <w:b/>
          <w:i/>
          <w:sz w:val="20"/>
          <w:szCs w:val="20"/>
          <w:lang w:eastAsia="zh-CN"/>
        </w:rPr>
      </w:pPr>
    </w:p>
    <w:p w14:paraId="5636BF5D" w14:textId="77777777" w:rsidR="00262F68" w:rsidRPr="00262F68" w:rsidRDefault="00262F68" w:rsidP="00262F68">
      <w:pPr>
        <w:suppressAutoHyphens/>
        <w:spacing w:after="0" w:line="240" w:lineRule="auto"/>
        <w:jc w:val="right"/>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b/>
          <w:i/>
          <w:color w:val="3366FF"/>
          <w:sz w:val="24"/>
          <w:szCs w:val="24"/>
          <w:lang w:eastAsia="zh-CN"/>
        </w:rPr>
        <w:t>Załącznik nr 5 do SWZ</w:t>
      </w:r>
      <w:r w:rsidRPr="00262F68">
        <w:rPr>
          <w:rFonts w:ascii="Times New Roman" w:eastAsia="Times New Roman" w:hAnsi="Times New Roman" w:cs="Times New Roman"/>
          <w:b/>
          <w:i/>
          <w:sz w:val="24"/>
          <w:szCs w:val="24"/>
          <w:lang w:eastAsia="zh-CN"/>
        </w:rPr>
        <w:tab/>
      </w:r>
    </w:p>
    <w:p w14:paraId="0D58413C" w14:textId="05E17AC1" w:rsidR="00262F68" w:rsidRPr="00262F68" w:rsidRDefault="00BB4600" w:rsidP="00262F68">
      <w:pPr>
        <w:suppressAutoHyphens/>
        <w:spacing w:after="0" w:line="240" w:lineRule="auto"/>
        <w:rPr>
          <w:rFonts w:ascii="Times New Roman" w:eastAsia="Times New Roman" w:hAnsi="Times New Roman" w:cs="Times New Roman"/>
          <w:b/>
          <w:i/>
          <w:sz w:val="20"/>
          <w:szCs w:val="20"/>
          <w:lang w:eastAsia="zh-CN"/>
        </w:rPr>
      </w:pPr>
      <w:r>
        <w:rPr>
          <w:rFonts w:ascii="Times New Roman" w:eastAsia="Times New Roman" w:hAnsi="Times New Roman" w:cs="Times New Roman"/>
          <w:b/>
          <w:sz w:val="20"/>
          <w:szCs w:val="20"/>
          <w:lang w:eastAsia="zh-CN"/>
        </w:rPr>
        <w:t>DPS-ZP/160/TP3/2024</w:t>
      </w:r>
      <w:r w:rsidR="00262F68" w:rsidRPr="00262F68">
        <w:rPr>
          <w:rFonts w:ascii="Times New Roman" w:eastAsia="Times New Roman" w:hAnsi="Times New Roman" w:cs="Times New Roman"/>
          <w:b/>
          <w:i/>
          <w:sz w:val="20"/>
          <w:szCs w:val="20"/>
          <w:lang w:eastAsia="zh-CN"/>
        </w:rPr>
        <w:tab/>
      </w:r>
      <w:r w:rsidR="00262F68" w:rsidRPr="00262F68">
        <w:rPr>
          <w:rFonts w:ascii="Times New Roman" w:eastAsia="Times New Roman" w:hAnsi="Times New Roman" w:cs="Times New Roman"/>
          <w:b/>
          <w:i/>
          <w:sz w:val="20"/>
          <w:szCs w:val="20"/>
          <w:lang w:eastAsia="zh-CN"/>
        </w:rPr>
        <w:tab/>
      </w:r>
      <w:r w:rsidR="00262F68" w:rsidRPr="00262F68">
        <w:rPr>
          <w:rFonts w:ascii="Times New Roman" w:eastAsia="Times New Roman" w:hAnsi="Times New Roman" w:cs="Times New Roman"/>
          <w:b/>
          <w:i/>
          <w:sz w:val="20"/>
          <w:szCs w:val="20"/>
          <w:lang w:eastAsia="zh-CN"/>
        </w:rPr>
        <w:tab/>
        <w:t xml:space="preserve">                                                                  </w:t>
      </w:r>
    </w:p>
    <w:p w14:paraId="0DCB443C"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p>
    <w:p w14:paraId="4A05766E"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p>
    <w:p w14:paraId="4E9D427C"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p>
    <w:p w14:paraId="020C77CD"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r w:rsidRPr="00262F68">
        <w:rPr>
          <w:rFonts w:ascii="Times New Roman" w:eastAsia="Times New Roman" w:hAnsi="Times New Roman" w:cs="Times New Roman"/>
          <w:b/>
          <w:i/>
          <w:sz w:val="20"/>
          <w:szCs w:val="20"/>
          <w:lang w:eastAsia="zh-CN"/>
        </w:rPr>
        <w:t xml:space="preserve">                                                                                                                                                                                                                    </w:t>
      </w:r>
    </w:p>
    <w:p w14:paraId="335CA467" w14:textId="77777777" w:rsidR="00262F68" w:rsidRPr="00262F68" w:rsidRDefault="00262F68" w:rsidP="00262F68">
      <w:pPr>
        <w:suppressAutoHyphens/>
        <w:spacing w:after="0" w:line="240" w:lineRule="auto"/>
        <w:jc w:val="center"/>
        <w:rPr>
          <w:rFonts w:ascii="Times New Roman" w:eastAsia="Times New Roman" w:hAnsi="Times New Roman" w:cs="Times New Roman"/>
          <w:b/>
          <w:i/>
          <w:sz w:val="26"/>
          <w:szCs w:val="26"/>
          <w:lang w:eastAsia="zh-CN"/>
        </w:rPr>
      </w:pPr>
    </w:p>
    <w:p w14:paraId="041BCE5A" w14:textId="77777777" w:rsidR="00262F68" w:rsidRPr="00262F68" w:rsidRDefault="00262F68" w:rsidP="00262F68">
      <w:pPr>
        <w:suppressAutoHyphens/>
        <w:spacing w:after="0" w:line="240" w:lineRule="auto"/>
        <w:jc w:val="center"/>
        <w:rPr>
          <w:rFonts w:ascii="Times New Roman" w:eastAsia="Times New Roman" w:hAnsi="Times New Roman" w:cs="Times New Roman"/>
          <w:b/>
          <w:i/>
          <w:sz w:val="26"/>
          <w:szCs w:val="26"/>
          <w:lang w:eastAsia="zh-CN"/>
        </w:rPr>
      </w:pPr>
    </w:p>
    <w:p w14:paraId="39C80F63" w14:textId="41394810" w:rsidR="00262F68" w:rsidRPr="00262F68" w:rsidRDefault="00BB4600" w:rsidP="00262F68">
      <w:pPr>
        <w:suppressAutoHyphens/>
        <w:spacing w:after="0" w:line="240" w:lineRule="auto"/>
        <w:jc w:val="center"/>
        <w:rPr>
          <w:rFonts w:ascii="Times New Roman" w:eastAsia="Times New Roman" w:hAnsi="Times New Roman" w:cs="Times New Roman"/>
          <w:sz w:val="26"/>
          <w:szCs w:val="26"/>
          <w:lang w:eastAsia="zh-CN"/>
        </w:rPr>
      </w:pPr>
      <w:r>
        <w:rPr>
          <w:rFonts w:ascii="Times New Roman" w:eastAsia="Times New Roman" w:hAnsi="Times New Roman" w:cs="Times New Roman"/>
          <w:b/>
          <w:i/>
          <w:sz w:val="26"/>
          <w:szCs w:val="26"/>
          <w:lang w:eastAsia="zh-CN"/>
        </w:rPr>
        <w:t>Umowa Nr …./2024</w:t>
      </w:r>
      <w:r w:rsidR="00262F68" w:rsidRPr="00262F68">
        <w:rPr>
          <w:rFonts w:ascii="Times New Roman" w:eastAsia="Times New Roman" w:hAnsi="Times New Roman" w:cs="Times New Roman"/>
          <w:b/>
          <w:i/>
          <w:sz w:val="26"/>
          <w:szCs w:val="26"/>
          <w:lang w:eastAsia="zh-CN"/>
        </w:rPr>
        <w:t>-wzór</w:t>
      </w:r>
    </w:p>
    <w:p w14:paraId="4B0327C0" w14:textId="34D02DC1" w:rsidR="00262F68" w:rsidRPr="00262F68" w:rsidRDefault="00262F68" w:rsidP="00262F68">
      <w:pPr>
        <w:suppressAutoHyphens/>
        <w:spacing w:after="0" w:line="240" w:lineRule="auto"/>
        <w:jc w:val="center"/>
        <w:rPr>
          <w:rFonts w:ascii="Times New Roman" w:eastAsia="Times New Roman" w:hAnsi="Times New Roman" w:cs="Times New Roman"/>
          <w:b/>
          <w:i/>
          <w:sz w:val="26"/>
          <w:szCs w:val="26"/>
          <w:lang w:eastAsia="zh-CN"/>
        </w:rPr>
      </w:pPr>
      <w:r w:rsidRPr="00262F68">
        <w:rPr>
          <w:rFonts w:ascii="Times New Roman" w:eastAsia="Times New Roman" w:hAnsi="Times New Roman" w:cs="Times New Roman"/>
          <w:b/>
          <w:i/>
          <w:sz w:val="26"/>
          <w:szCs w:val="26"/>
          <w:lang w:eastAsia="zh-CN"/>
        </w:rPr>
        <w:t xml:space="preserve">w sprawie  „Dostaw </w:t>
      </w:r>
      <w:r w:rsidR="00AF5351">
        <w:rPr>
          <w:rFonts w:ascii="Times New Roman" w:eastAsia="Times New Roman" w:hAnsi="Times New Roman" w:cs="Times New Roman"/>
          <w:b/>
          <w:i/>
          <w:sz w:val="26"/>
          <w:szCs w:val="26"/>
          <w:lang w:eastAsia="zh-CN"/>
        </w:rPr>
        <w:t xml:space="preserve">oleju opałowego lekkiego  dla </w:t>
      </w:r>
      <w:r w:rsidRPr="00262F68">
        <w:rPr>
          <w:rFonts w:ascii="Times New Roman" w:eastAsia="Times New Roman" w:hAnsi="Times New Roman" w:cs="Times New Roman"/>
          <w:b/>
          <w:i/>
          <w:sz w:val="26"/>
          <w:szCs w:val="26"/>
          <w:lang w:eastAsia="zh-CN"/>
        </w:rPr>
        <w:t xml:space="preserve">Domu Pomocy Społecznej  </w:t>
      </w:r>
      <w:r w:rsidRPr="00262F68">
        <w:rPr>
          <w:rFonts w:ascii="Times New Roman" w:eastAsia="Times New Roman" w:hAnsi="Times New Roman" w:cs="Times New Roman"/>
          <w:b/>
          <w:i/>
          <w:sz w:val="26"/>
          <w:szCs w:val="26"/>
          <w:lang w:eastAsia="zh-CN"/>
        </w:rPr>
        <w:br/>
        <w:t xml:space="preserve">w  </w:t>
      </w:r>
      <w:r w:rsidR="009A77F7">
        <w:rPr>
          <w:rFonts w:ascii="Times New Roman" w:eastAsia="Times New Roman" w:hAnsi="Times New Roman" w:cs="Times New Roman"/>
          <w:b/>
          <w:i/>
          <w:sz w:val="26"/>
          <w:szCs w:val="26"/>
          <w:lang w:eastAsia="zh-CN"/>
        </w:rPr>
        <w:t>Ołdakach w I półroczu roku 2024</w:t>
      </w:r>
      <w:r w:rsidRPr="00262F68">
        <w:rPr>
          <w:rFonts w:ascii="Times New Roman" w:eastAsia="Times New Roman" w:hAnsi="Times New Roman" w:cs="Times New Roman"/>
          <w:b/>
          <w:i/>
          <w:sz w:val="26"/>
          <w:szCs w:val="26"/>
          <w:lang w:eastAsia="zh-CN"/>
        </w:rPr>
        <w:t>”</w:t>
      </w:r>
    </w:p>
    <w:p w14:paraId="5318C1F9"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p>
    <w:p w14:paraId="77D6436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Zawarta w dniu </w:t>
      </w:r>
      <w:r w:rsidRPr="00262F68">
        <w:rPr>
          <w:rFonts w:ascii="Times New Roman" w:eastAsia="Times New Roman" w:hAnsi="Times New Roman" w:cs="Times New Roman"/>
          <w:b/>
          <w:sz w:val="24"/>
          <w:szCs w:val="24"/>
          <w:lang w:eastAsia="zh-CN"/>
        </w:rPr>
        <w:t>……………….r</w:t>
      </w:r>
      <w:r w:rsidRPr="00262F68">
        <w:rPr>
          <w:rFonts w:ascii="Times New Roman" w:eastAsia="Times New Roman" w:hAnsi="Times New Roman" w:cs="Times New Roman"/>
          <w:sz w:val="24"/>
          <w:szCs w:val="24"/>
          <w:lang w:eastAsia="zh-CN"/>
        </w:rPr>
        <w:t xml:space="preserve">. w </w:t>
      </w:r>
      <w:r w:rsidRPr="00262F68">
        <w:rPr>
          <w:rFonts w:ascii="Times New Roman" w:eastAsia="Times New Roman" w:hAnsi="Times New Roman" w:cs="Times New Roman"/>
          <w:b/>
          <w:sz w:val="24"/>
          <w:szCs w:val="24"/>
          <w:lang w:eastAsia="zh-CN"/>
        </w:rPr>
        <w:t xml:space="preserve">………… </w:t>
      </w:r>
      <w:r w:rsidRPr="00262F68">
        <w:rPr>
          <w:rFonts w:ascii="Times New Roman" w:eastAsia="Times New Roman" w:hAnsi="Times New Roman" w:cs="Times New Roman"/>
          <w:sz w:val="24"/>
          <w:szCs w:val="24"/>
          <w:lang w:eastAsia="zh-CN"/>
        </w:rPr>
        <w:t>pomiędzy nabywcą: Powiatem Pułtuskim ul. Marii Skłodowskiej-Curie 11 06-100 Pułtusk NIP 568-16-18-062, odbiorcą: Domem Pomocy Społecznej w Ołdakach zwanym dalej „Zamawiającym”, reprezentowanym  przez:</w:t>
      </w:r>
    </w:p>
    <w:p w14:paraId="71E48701"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Andrzeja Wydrę – Dyrektora Domu przy kontrasygnacie p. Moniki </w:t>
      </w:r>
      <w:proofErr w:type="spellStart"/>
      <w:r w:rsidRPr="00262F68">
        <w:rPr>
          <w:rFonts w:ascii="Times New Roman" w:eastAsia="Times New Roman" w:hAnsi="Times New Roman" w:cs="Times New Roman"/>
          <w:b/>
          <w:sz w:val="24"/>
          <w:szCs w:val="24"/>
          <w:lang w:eastAsia="zh-CN"/>
        </w:rPr>
        <w:t>Piotrowskiej-Głównego</w:t>
      </w:r>
      <w:proofErr w:type="spellEnd"/>
      <w:r w:rsidRPr="00262F68">
        <w:rPr>
          <w:rFonts w:ascii="Times New Roman" w:eastAsia="Times New Roman" w:hAnsi="Times New Roman" w:cs="Times New Roman"/>
          <w:b/>
          <w:sz w:val="24"/>
          <w:szCs w:val="24"/>
          <w:lang w:eastAsia="zh-CN"/>
        </w:rPr>
        <w:t xml:space="preserve"> Księgowego</w:t>
      </w:r>
    </w:p>
    <w:p w14:paraId="671C2161"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a</w:t>
      </w:r>
    </w:p>
    <w:p w14:paraId="3D39755C"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w:t>
      </w:r>
      <w:r w:rsidRPr="00262F68">
        <w:rPr>
          <w:rFonts w:ascii="Times New Roman" w:eastAsia="Times New Roman" w:hAnsi="Times New Roman" w:cs="Times New Roman"/>
          <w:sz w:val="24"/>
          <w:szCs w:val="24"/>
          <w:lang w:eastAsia="zh-CN"/>
        </w:rPr>
        <w:br/>
        <w:t>NIP ……………………, REGON ………………………,  wpisanym do …………………….. ………………………….., reprezentowanym przez:</w:t>
      </w:r>
    </w:p>
    <w:p w14:paraId="60580C35"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t>
      </w:r>
    </w:p>
    <w:p w14:paraId="2CD93987"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t>
      </w:r>
    </w:p>
    <w:p w14:paraId="2480B594"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zwanym dalej „Wykonawcą”, wspólnie zwanych dalej „Stronami”.</w:t>
      </w:r>
    </w:p>
    <w:p w14:paraId="78C2B7D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112D0F3" w14:textId="0A89FE68" w:rsidR="00262F68" w:rsidRPr="00262F68" w:rsidRDefault="00262F68" w:rsidP="00262F68">
      <w:p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 rezultacie dokonania przez Zamawiającego wyboru oferty Wykonawcy w postępowaniu o udzielenie zamówienia publicznego, prowadzonego w trybie podstawowym, w oparciu o przepisy art. 275 pkt 1 ustawy z dnia 11 września 2019 r. - Prawo zam</w:t>
      </w:r>
      <w:r w:rsidR="009A77F7">
        <w:rPr>
          <w:rFonts w:ascii="Times New Roman" w:eastAsia="Times New Roman" w:hAnsi="Times New Roman" w:cs="Times New Roman"/>
          <w:sz w:val="24"/>
          <w:szCs w:val="24"/>
          <w:lang w:eastAsia="zh-CN"/>
        </w:rPr>
        <w:t>ówień publicznych (Dz. U. z 2023 r. poz. 1605</w:t>
      </w:r>
      <w:r w:rsidRPr="00262F68">
        <w:rPr>
          <w:rFonts w:ascii="Times New Roman" w:eastAsia="Times New Roman" w:hAnsi="Times New Roman" w:cs="Times New Roman"/>
          <w:sz w:val="24"/>
          <w:szCs w:val="24"/>
          <w:lang w:eastAsia="zh-CN"/>
        </w:rPr>
        <w:t xml:space="preserve"> ze zm.) została zawarta umowa o następującej treści:</w:t>
      </w:r>
    </w:p>
    <w:p w14:paraId="29E6D637"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p>
    <w:p w14:paraId="17B4D0F4" w14:textId="77777777" w:rsidR="00262F68" w:rsidRPr="00262F68" w:rsidRDefault="00262F68" w:rsidP="00262F68">
      <w:pPr>
        <w:suppressAutoHyphens/>
        <w:spacing w:after="0" w:line="240" w:lineRule="auto"/>
        <w:rPr>
          <w:rFonts w:ascii="Times New Roman" w:eastAsia="Times New Roman" w:hAnsi="Times New Roman" w:cs="Times New Roman"/>
          <w:color w:val="FF0000"/>
          <w:sz w:val="20"/>
          <w:szCs w:val="20"/>
          <w:lang w:eastAsia="zh-CN"/>
        </w:rPr>
      </w:pPr>
    </w:p>
    <w:p w14:paraId="0EC0D35F" w14:textId="77777777" w:rsidR="00262F68" w:rsidRPr="00262F68" w:rsidRDefault="00262F68" w:rsidP="00262F68">
      <w:pPr>
        <w:suppressAutoHyphens/>
        <w:spacing w:after="0" w:line="240" w:lineRule="auto"/>
        <w:jc w:val="both"/>
        <w:rPr>
          <w:rFonts w:ascii="Times New Roman" w:eastAsia="Times New Roman" w:hAnsi="Times New Roman" w:cs="Times New Roman"/>
          <w:color w:val="FF0000"/>
          <w:sz w:val="20"/>
          <w:szCs w:val="20"/>
          <w:lang w:eastAsia="zh-CN"/>
        </w:rPr>
      </w:pPr>
    </w:p>
    <w:p w14:paraId="167995DE"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1.</w:t>
      </w:r>
    </w:p>
    <w:p w14:paraId="51771B85"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PRZEDMIOT UMOWY</w:t>
      </w:r>
    </w:p>
    <w:p w14:paraId="6167AE28" w14:textId="77777777" w:rsidR="00262F68" w:rsidRPr="00262F68" w:rsidRDefault="00262F68" w:rsidP="00262F68">
      <w:pPr>
        <w:spacing w:after="0" w:line="240" w:lineRule="auto"/>
        <w:jc w:val="both"/>
        <w:rPr>
          <w:rFonts w:ascii="Times New Roman" w:eastAsia="Times New Roman" w:hAnsi="Times New Roman" w:cs="Times New Roman"/>
          <w:b/>
          <w:sz w:val="24"/>
          <w:szCs w:val="24"/>
          <w:u w:val="single"/>
          <w:lang w:eastAsia="zh-CN"/>
        </w:rPr>
      </w:pPr>
    </w:p>
    <w:p w14:paraId="61912380"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do sprzedaży i dostarczenia Zamawiającemu około 50.000 litrów oleju opałowego ………….. (nazwa) a Zamawiający do odebrania przedmiotu zamówienia i zapłaty Wykonawcy na Warunkach określonych w umowie.</w:t>
      </w:r>
    </w:p>
    <w:p w14:paraId="180BBFB7"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5C69DA2" w14:textId="77777777" w:rsidR="00262F68" w:rsidRPr="00262F68" w:rsidRDefault="00262F68" w:rsidP="00262F68">
      <w:pPr>
        <w:suppressAutoHyphens/>
        <w:spacing w:after="0" w:line="240" w:lineRule="auto"/>
        <w:ind w:left="360" w:hanging="360"/>
        <w:jc w:val="center"/>
        <w:rPr>
          <w:rFonts w:ascii="Arial" w:eastAsia="Times New Roman" w:hAnsi="Arial" w:cs="Arial"/>
          <w:b/>
          <w:sz w:val="24"/>
          <w:szCs w:val="24"/>
          <w:lang w:eastAsia="zh-CN"/>
        </w:rPr>
      </w:pPr>
      <w:r w:rsidRPr="00262F68">
        <w:rPr>
          <w:rFonts w:ascii="Arial" w:eastAsia="Times New Roman" w:hAnsi="Arial" w:cs="Arial"/>
          <w:b/>
          <w:sz w:val="24"/>
          <w:szCs w:val="24"/>
          <w:lang w:eastAsia="zh-CN"/>
        </w:rPr>
        <w:t>§ 2.</w:t>
      </w:r>
    </w:p>
    <w:p w14:paraId="7F9A14A2" w14:textId="77777777" w:rsidR="00262F68" w:rsidRPr="00262F68" w:rsidRDefault="00262F68" w:rsidP="00262F68">
      <w:pPr>
        <w:suppressAutoHyphens/>
        <w:spacing w:after="0" w:line="240" w:lineRule="auto"/>
        <w:ind w:left="360"/>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OBOWIĄZKI WYKONAWCY</w:t>
      </w:r>
    </w:p>
    <w:p w14:paraId="55168150" w14:textId="77777777" w:rsidR="00262F68" w:rsidRPr="00262F68" w:rsidRDefault="00262F68" w:rsidP="00262F68">
      <w:pPr>
        <w:numPr>
          <w:ilvl w:val="0"/>
          <w:numId w:val="12"/>
        </w:numPr>
        <w:suppressAutoHyphens/>
        <w:spacing w:after="0" w:line="240" w:lineRule="auto"/>
        <w:ind w:left="36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w szczególności do:</w:t>
      </w:r>
    </w:p>
    <w:p w14:paraId="5B6BBAA5" w14:textId="77777777" w:rsidR="00262F68" w:rsidRPr="00262F68" w:rsidRDefault="00262F68" w:rsidP="00262F68">
      <w:pPr>
        <w:numPr>
          <w:ilvl w:val="0"/>
          <w:numId w:val="13"/>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wykonania przedmiotu umowy zgodnie z warunkami SWZ oraz obowiązującymi normami i przepisami prawa przy dołożeniu należytej staranności.</w:t>
      </w:r>
    </w:p>
    <w:p w14:paraId="4EE42AF3" w14:textId="77777777" w:rsidR="00262F68" w:rsidRPr="00262F68" w:rsidRDefault="00262F68" w:rsidP="00262F68">
      <w:pPr>
        <w:numPr>
          <w:ilvl w:val="0"/>
          <w:numId w:val="13"/>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prowadzenia bieżących uzgodnień i stosowania się do zaleceń Zamawiającego,</w:t>
      </w:r>
    </w:p>
    <w:p w14:paraId="22509268" w14:textId="77777777" w:rsidR="00262F68" w:rsidRPr="00262F68" w:rsidRDefault="00262F68" w:rsidP="00262F68">
      <w:pPr>
        <w:numPr>
          <w:ilvl w:val="0"/>
          <w:numId w:val="13"/>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ścisłej współpracy z Zamawiającym w procesie realizacji przedmiotu umowy i spełnienia wszystkich wymogów określonych przepisami prawa.</w:t>
      </w:r>
    </w:p>
    <w:p w14:paraId="080D695D" w14:textId="77777777" w:rsidR="00262F68" w:rsidRPr="00262F68" w:rsidRDefault="00262F68" w:rsidP="00262F68">
      <w:pPr>
        <w:numPr>
          <w:ilvl w:val="0"/>
          <w:numId w:val="12"/>
        </w:numPr>
        <w:suppressAutoHyphens/>
        <w:spacing w:after="0" w:line="240" w:lineRule="auto"/>
        <w:ind w:left="36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Wykonawca oświadcza, że jest uprawniony do prowadzenia działalności gospodarczej, w   zakresie objętym przedmiotem niniejszej umowy oraz posiada stosowne koncesje na obrót paliwami płynnymi.</w:t>
      </w:r>
    </w:p>
    <w:p w14:paraId="058FD680" w14:textId="77777777" w:rsidR="00262F68" w:rsidRPr="00262F68" w:rsidRDefault="00262F68" w:rsidP="00262F68">
      <w:pPr>
        <w:numPr>
          <w:ilvl w:val="0"/>
          <w:numId w:val="12"/>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oświadcza, że posiada odpowiednie możliwości osobowe i techniczne, konieczne do realizacji zamówienia, będącego przedmiotem niniejszej umowy.</w:t>
      </w:r>
    </w:p>
    <w:p w14:paraId="7A24AB70" w14:textId="77777777" w:rsidR="00262F68" w:rsidRPr="00262F68" w:rsidRDefault="00262F68" w:rsidP="00262F68">
      <w:pPr>
        <w:numPr>
          <w:ilvl w:val="0"/>
          <w:numId w:val="12"/>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oświadcza, że zapoznał się ze wszystkimi warunkami i okolicznościami, które są niezbędne do zrealizowania przedmiotu umowy i nie wnosi żadnych uwag.</w:t>
      </w:r>
    </w:p>
    <w:p w14:paraId="6BD1D7B4" w14:textId="77777777" w:rsidR="00262F68" w:rsidRPr="00262F68" w:rsidRDefault="00262F68" w:rsidP="00262F68">
      <w:pPr>
        <w:suppressAutoHyphens/>
        <w:spacing w:after="0" w:line="240" w:lineRule="auto"/>
        <w:ind w:left="180"/>
        <w:jc w:val="both"/>
        <w:rPr>
          <w:rFonts w:ascii="Times New Roman" w:eastAsia="Times New Roman" w:hAnsi="Times New Roman" w:cs="Times New Roman"/>
          <w:sz w:val="24"/>
          <w:szCs w:val="24"/>
          <w:lang w:eastAsia="zh-CN"/>
        </w:rPr>
      </w:pPr>
    </w:p>
    <w:p w14:paraId="6C4D0382" w14:textId="77777777" w:rsidR="00262F68" w:rsidRPr="00262F68" w:rsidRDefault="00262F68" w:rsidP="00262F68">
      <w:pPr>
        <w:suppressAutoHyphens/>
        <w:spacing w:after="0" w:line="240" w:lineRule="auto"/>
        <w:ind w:left="180"/>
        <w:jc w:val="center"/>
        <w:rPr>
          <w:rFonts w:ascii="Arial" w:eastAsia="Times New Roman" w:hAnsi="Arial" w:cs="Arial"/>
          <w:b/>
          <w:sz w:val="24"/>
          <w:szCs w:val="24"/>
          <w:lang w:eastAsia="zh-CN"/>
        </w:rPr>
      </w:pPr>
      <w:r w:rsidRPr="00262F68">
        <w:rPr>
          <w:rFonts w:ascii="Arial" w:eastAsia="Times New Roman" w:hAnsi="Arial" w:cs="Arial"/>
          <w:b/>
          <w:sz w:val="24"/>
          <w:szCs w:val="24"/>
          <w:lang w:eastAsia="zh-CN"/>
        </w:rPr>
        <w:t>§ 3.</w:t>
      </w:r>
    </w:p>
    <w:p w14:paraId="618C7A73" w14:textId="77777777" w:rsidR="00262F68" w:rsidRPr="00262F68" w:rsidRDefault="00262F68" w:rsidP="00262F68">
      <w:pPr>
        <w:widowControl w:val="0"/>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Zamawiający zastrzega sobie prawo zamawiania mniejszej ilości towaru niż określona w ofercie. W takim wypadku Wykonawcy nie przysługują wobec Zamawiającego roszczenia odszkodowawcze z tytułu zmniejszenia zamówienia.</w:t>
      </w:r>
    </w:p>
    <w:p w14:paraId="65428117"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 4. </w:t>
      </w:r>
    </w:p>
    <w:p w14:paraId="435F3E1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GWARANCJA</w:t>
      </w:r>
    </w:p>
    <w:p w14:paraId="37DE30C1" w14:textId="77777777" w:rsidR="00262F68" w:rsidRPr="00262F68" w:rsidRDefault="00262F68" w:rsidP="00262F68">
      <w:pPr>
        <w:widowControl w:val="0"/>
        <w:tabs>
          <w:tab w:val="left" w:pos="720"/>
          <w:tab w:val="center" w:pos="8136"/>
          <w:tab w:val="right" w:pos="12672"/>
        </w:tabs>
        <w:suppressAutoHyphens/>
        <w:spacing w:after="0" w:line="240" w:lineRule="auto"/>
        <w:ind w:left="360" w:hanging="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1. Wykonawca gwarantuje dostawy oleju opałowego, który będzie spełniał wymogi Polskiej Normy PN-C-96024:2011</w:t>
      </w:r>
    </w:p>
    <w:p w14:paraId="620136A0"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Dane fizykochemiczne oleju opałowego:</w:t>
      </w:r>
    </w:p>
    <w:p w14:paraId="63998226"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a) gęstość w temp. </w:t>
      </w:r>
      <w:smartTag w:uri="urn:schemas-microsoft-com:office:smarttags" w:element="metricconverter">
        <w:smartTagPr>
          <w:attr w:name="ProductID" w:val="150 C"/>
        </w:smartTagPr>
        <w:r w:rsidRPr="00262F68">
          <w:rPr>
            <w:rFonts w:ascii="Times New Roman" w:eastAsia="Times New Roman" w:hAnsi="Times New Roman" w:cs="Times New Roman"/>
            <w:sz w:val="24"/>
            <w:szCs w:val="24"/>
            <w:lang w:eastAsia="zh-CN"/>
          </w:rPr>
          <w:t>15</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w:t>
        </w:r>
      </w:smartTag>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wyższa niż 860  kg/m</w:t>
      </w:r>
      <w:r w:rsidRPr="00262F68">
        <w:rPr>
          <w:rFonts w:ascii="Times New Roman" w:eastAsia="Times New Roman" w:hAnsi="Times New Roman" w:cs="Times New Roman"/>
          <w:sz w:val="24"/>
          <w:szCs w:val="24"/>
          <w:vertAlign w:val="superscript"/>
          <w:lang w:eastAsia="zh-CN"/>
        </w:rPr>
        <w:t xml:space="preserve">3 </w:t>
      </w:r>
    </w:p>
    <w:p w14:paraId="1322C679"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b) wartość opałowa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nie niższa niż 42,6 </w:t>
      </w:r>
      <w:proofErr w:type="spellStart"/>
      <w:r w:rsidRPr="00262F68">
        <w:rPr>
          <w:rFonts w:ascii="Times New Roman" w:eastAsia="Times New Roman" w:hAnsi="Times New Roman" w:cs="Times New Roman"/>
          <w:sz w:val="24"/>
          <w:szCs w:val="24"/>
          <w:lang w:eastAsia="zh-CN"/>
        </w:rPr>
        <w:t>Mj</w:t>
      </w:r>
      <w:proofErr w:type="spellEnd"/>
      <w:r w:rsidRPr="00262F68">
        <w:rPr>
          <w:rFonts w:ascii="Times New Roman" w:eastAsia="Times New Roman" w:hAnsi="Times New Roman" w:cs="Times New Roman"/>
          <w:sz w:val="24"/>
          <w:szCs w:val="24"/>
          <w:lang w:eastAsia="zh-CN"/>
        </w:rPr>
        <w:t>/kg</w:t>
      </w:r>
    </w:p>
    <w:p w14:paraId="3824BB31"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c) temperatura zapłonu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nie niższa niż 56 </w:t>
      </w:r>
      <w:smartTag w:uri="urn:schemas-microsoft-com:office:smarttags" w:element="metricconverter">
        <w:smartTagPr>
          <w:attr w:name="ProductID" w:val="0 C"/>
        </w:smartTagPr>
        <w:r w:rsidRPr="00262F68">
          <w:rPr>
            <w:rFonts w:ascii="Times New Roman" w:eastAsia="Times New Roman" w:hAnsi="Times New Roman" w:cs="Times New Roman"/>
            <w:sz w:val="24"/>
            <w:szCs w:val="24"/>
            <w:vertAlign w:val="superscript"/>
            <w:lang w:eastAsia="zh-CN"/>
          </w:rPr>
          <w:t>0</w:t>
        </w:r>
        <w:r w:rsidRPr="00262F68">
          <w:rPr>
            <w:rFonts w:ascii="Times New Roman" w:eastAsia="Times New Roman" w:hAnsi="Times New Roman" w:cs="Times New Roman"/>
            <w:sz w:val="24"/>
            <w:szCs w:val="24"/>
            <w:lang w:eastAsia="zh-CN"/>
          </w:rPr>
          <w:t xml:space="preserve"> C</w:t>
        </w:r>
      </w:smartTag>
    </w:p>
    <w:p w14:paraId="742E1938"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d) lepkość kinematyczna w </w:t>
      </w:r>
      <w:smartTag w:uri="urn:schemas-microsoft-com:office:smarttags" w:element="metricconverter">
        <w:smartTagPr>
          <w:attr w:name="ProductID" w:val="200 C"/>
        </w:smartTagPr>
        <w:r w:rsidRPr="00262F68">
          <w:rPr>
            <w:rFonts w:ascii="Times New Roman" w:eastAsia="Times New Roman" w:hAnsi="Times New Roman" w:cs="Times New Roman"/>
            <w:sz w:val="24"/>
            <w:szCs w:val="24"/>
            <w:lang w:eastAsia="zh-CN"/>
          </w:rPr>
          <w:t>20</w:t>
        </w:r>
        <w:r w:rsidRPr="00262F68">
          <w:rPr>
            <w:rFonts w:ascii="Times New Roman" w:eastAsia="Times New Roman" w:hAnsi="Times New Roman" w:cs="Times New Roman"/>
            <w:sz w:val="24"/>
            <w:szCs w:val="24"/>
            <w:vertAlign w:val="superscript"/>
            <w:lang w:eastAsia="zh-CN"/>
          </w:rPr>
          <w:t>0 C</w:t>
        </w:r>
      </w:smartTag>
      <w:r w:rsidRPr="00262F68">
        <w:rPr>
          <w:rFonts w:ascii="Times New Roman" w:eastAsia="Times New Roman" w:hAnsi="Times New Roman" w:cs="Times New Roman"/>
          <w:sz w:val="24"/>
          <w:szCs w:val="24"/>
          <w:vertAlign w:val="superscript"/>
          <w:lang w:eastAsia="zh-CN"/>
        </w:rPr>
        <w:t xml:space="preserve"> </w:t>
      </w:r>
      <w:r w:rsidRPr="00262F68">
        <w:rPr>
          <w:rFonts w:ascii="Times New Roman" w:eastAsia="Times New Roman" w:hAnsi="Times New Roman" w:cs="Times New Roman"/>
          <w:sz w:val="24"/>
          <w:szCs w:val="24"/>
          <w:lang w:eastAsia="zh-CN"/>
        </w:rPr>
        <w:tab/>
        <w:t>- nie wyższa niż 6,00mm</w:t>
      </w:r>
      <w:r w:rsidRPr="00262F68">
        <w:rPr>
          <w:rFonts w:ascii="Times New Roman" w:eastAsia="Times New Roman" w:hAnsi="Times New Roman" w:cs="Times New Roman"/>
          <w:sz w:val="24"/>
          <w:szCs w:val="24"/>
          <w:vertAlign w:val="superscript"/>
          <w:lang w:eastAsia="zh-CN"/>
        </w:rPr>
        <w:t xml:space="preserve">2 </w:t>
      </w:r>
      <w:r w:rsidRPr="00262F68">
        <w:rPr>
          <w:rFonts w:ascii="Times New Roman" w:eastAsia="Times New Roman" w:hAnsi="Times New Roman" w:cs="Times New Roman"/>
          <w:sz w:val="24"/>
          <w:szCs w:val="24"/>
          <w:lang w:eastAsia="zh-CN"/>
        </w:rPr>
        <w:t>/s</w:t>
      </w:r>
    </w:p>
    <w:p w14:paraId="278A720E"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e) skład frakcyjny:</w:t>
      </w:r>
    </w:p>
    <w:p w14:paraId="05464E8B"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250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 destyluje</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65 %v/v</w:t>
      </w:r>
    </w:p>
    <w:p w14:paraId="753FDA99"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350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 destyluje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mniej niż 85%v/V</w:t>
      </w:r>
    </w:p>
    <w:p w14:paraId="2DB210F3"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f) temperatura płynięcia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nie wyższa niż -20 </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w:t>
      </w:r>
    </w:p>
    <w:p w14:paraId="23410D60"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g) pozostałość po koksowaniu z 10% pozostałości destylacyjnej- nie więcej niż 0,3 %m/m</w:t>
      </w:r>
    </w:p>
    <w:p w14:paraId="11AAE036"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h) zawartość siarki</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0,10 % m/m</w:t>
      </w:r>
    </w:p>
    <w:p w14:paraId="63684444"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i) zawartość wody</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200 mg/kg</w:t>
      </w:r>
    </w:p>
    <w:p w14:paraId="320FDDF0"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j) zawartość zanieczyszczeń stałych</w:t>
      </w:r>
      <w:r w:rsidRPr="00262F68">
        <w:rPr>
          <w:rFonts w:ascii="Times New Roman" w:eastAsia="Times New Roman" w:hAnsi="Times New Roman" w:cs="Times New Roman"/>
          <w:sz w:val="24"/>
          <w:szCs w:val="24"/>
          <w:lang w:eastAsia="zh-CN"/>
        </w:rPr>
        <w:tab/>
        <w:t>- nie więcej niż 24 mg/kg</w:t>
      </w:r>
    </w:p>
    <w:p w14:paraId="25C215FB"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k) pozostałość po spopieleniu</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0,01 mg/litr</w:t>
      </w:r>
    </w:p>
    <w:p w14:paraId="21D21733"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l) barwa:</w:t>
      </w:r>
    </w:p>
    <w:p w14:paraId="13D0D147"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barwnik typu </w:t>
      </w:r>
      <w:proofErr w:type="spellStart"/>
      <w:r w:rsidRPr="00262F68">
        <w:rPr>
          <w:rFonts w:ascii="Times New Roman" w:eastAsia="Times New Roman" w:hAnsi="Times New Roman" w:cs="Times New Roman"/>
          <w:sz w:val="24"/>
          <w:szCs w:val="24"/>
          <w:lang w:eastAsia="zh-CN"/>
        </w:rPr>
        <w:t>Solvent</w:t>
      </w:r>
      <w:proofErr w:type="spellEnd"/>
      <w:r w:rsidRPr="00262F68">
        <w:rPr>
          <w:rFonts w:ascii="Times New Roman" w:eastAsia="Times New Roman" w:hAnsi="Times New Roman" w:cs="Times New Roman"/>
          <w:sz w:val="24"/>
          <w:szCs w:val="24"/>
          <w:lang w:eastAsia="zh-CN"/>
        </w:rPr>
        <w:t xml:space="preserve"> Red 164*</w:t>
      </w:r>
      <w:r w:rsidRPr="00262F68">
        <w:rPr>
          <w:rFonts w:ascii="Times New Roman" w:eastAsia="Times New Roman" w:hAnsi="Times New Roman" w:cs="Times New Roman"/>
          <w:sz w:val="24"/>
          <w:szCs w:val="24"/>
          <w:lang w:eastAsia="zh-CN"/>
        </w:rPr>
        <w:tab/>
        <w:t xml:space="preserve"> (mg/litr) czerwona </w:t>
      </w:r>
    </w:p>
    <w:p w14:paraId="4CF94AC9"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val="en-US" w:eastAsia="zh-CN"/>
        </w:rPr>
      </w:pPr>
      <w:proofErr w:type="spellStart"/>
      <w:r w:rsidRPr="00262F68">
        <w:rPr>
          <w:rFonts w:ascii="Times New Roman" w:eastAsia="Times New Roman" w:hAnsi="Times New Roman" w:cs="Times New Roman"/>
          <w:sz w:val="24"/>
          <w:szCs w:val="24"/>
          <w:lang w:val="en-US" w:eastAsia="zh-CN"/>
        </w:rPr>
        <w:t>lub</w:t>
      </w:r>
      <w:proofErr w:type="spellEnd"/>
      <w:r w:rsidRPr="00262F68">
        <w:rPr>
          <w:rFonts w:ascii="Times New Roman" w:eastAsia="Times New Roman" w:hAnsi="Times New Roman" w:cs="Times New Roman"/>
          <w:sz w:val="24"/>
          <w:szCs w:val="24"/>
          <w:lang w:val="en-US" w:eastAsia="zh-CN"/>
        </w:rPr>
        <w:t xml:space="preserve"> </w:t>
      </w:r>
      <w:proofErr w:type="spellStart"/>
      <w:r w:rsidRPr="00262F68">
        <w:rPr>
          <w:rFonts w:ascii="Times New Roman" w:eastAsia="Times New Roman" w:hAnsi="Times New Roman" w:cs="Times New Roman"/>
          <w:sz w:val="24"/>
          <w:szCs w:val="24"/>
          <w:lang w:val="en-US" w:eastAsia="zh-CN"/>
        </w:rPr>
        <w:t>barwnik</w:t>
      </w:r>
      <w:proofErr w:type="spellEnd"/>
      <w:r w:rsidRPr="00262F68">
        <w:rPr>
          <w:rFonts w:ascii="Times New Roman" w:eastAsia="Times New Roman" w:hAnsi="Times New Roman" w:cs="Times New Roman"/>
          <w:sz w:val="24"/>
          <w:szCs w:val="24"/>
          <w:lang w:val="en-US" w:eastAsia="zh-CN"/>
        </w:rPr>
        <w:t xml:space="preserve"> Solvent Red 19*</w:t>
      </w:r>
      <w:r w:rsidRPr="00262F68">
        <w:rPr>
          <w:rFonts w:ascii="Times New Roman" w:eastAsia="Times New Roman" w:hAnsi="Times New Roman" w:cs="Times New Roman"/>
          <w:sz w:val="24"/>
          <w:szCs w:val="24"/>
          <w:lang w:val="en-US" w:eastAsia="zh-CN"/>
        </w:rPr>
        <w:tab/>
        <w:t xml:space="preserve"> (mg/</w:t>
      </w:r>
      <w:proofErr w:type="spellStart"/>
      <w:r w:rsidRPr="00262F68">
        <w:rPr>
          <w:rFonts w:ascii="Times New Roman" w:eastAsia="Times New Roman" w:hAnsi="Times New Roman" w:cs="Times New Roman"/>
          <w:sz w:val="24"/>
          <w:szCs w:val="24"/>
          <w:lang w:val="en-US" w:eastAsia="zh-CN"/>
        </w:rPr>
        <w:t>litr</w:t>
      </w:r>
      <w:proofErr w:type="spellEnd"/>
      <w:r w:rsidRPr="00262F68">
        <w:rPr>
          <w:rFonts w:ascii="Times New Roman" w:eastAsia="Times New Roman" w:hAnsi="Times New Roman" w:cs="Times New Roman"/>
          <w:sz w:val="24"/>
          <w:szCs w:val="24"/>
          <w:lang w:val="en-US" w:eastAsia="zh-CN"/>
        </w:rPr>
        <w:t>)</w:t>
      </w:r>
    </w:p>
    <w:p w14:paraId="12B6F17D"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do odbioru oleju opałowego nie spełniającego wymagań Polskiej Normy PN-C-96024:2011 i dostarczenia oleju spełniającego tę normę, w terminie 24 godzin od chwili zawiadomienia faksem o zaistnieniu wady.</w:t>
      </w:r>
    </w:p>
    <w:p w14:paraId="0F5B148A"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Wszystkie koszty związane z udzieloną gwarancją ponosi Wykonawca.</w:t>
      </w:r>
    </w:p>
    <w:p w14:paraId="342FBA97"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 przypadku stwierdzenia przez Zamawiającego, że dostarczony olej nie spełnia wymogów określonych w ust. 1, wszelkimi kosztami przeprowadzonych badań zostanie obciążony Wykonawca.</w:t>
      </w:r>
    </w:p>
    <w:p w14:paraId="2615FF22"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do zachowania jakości dostarczonego oleju opałowego …………………….. przedkładając Zamawiającemu przy każdej partii dostawy atest jakości oleju opałowego (ocenę laboratoryjną dotyczącą dostarczonego oleju opałowego).</w:t>
      </w:r>
    </w:p>
    <w:p w14:paraId="34E991BF" w14:textId="77777777" w:rsidR="00262F68" w:rsidRPr="00262F68" w:rsidRDefault="00262F68" w:rsidP="00262F68">
      <w:pPr>
        <w:numPr>
          <w:ilvl w:val="1"/>
          <w:numId w:val="13"/>
        </w:numPr>
        <w:tabs>
          <w:tab w:val="left" w:pos="2160"/>
        </w:tabs>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gwarantuje, że olej opałowy będzie spełniał wymogi określone w ust. 1 przez okres co najmniej 6 miesięcy od dnia odbioru.</w:t>
      </w:r>
    </w:p>
    <w:p w14:paraId="7F89106B" w14:textId="77777777" w:rsidR="00262F68" w:rsidRPr="00262F68" w:rsidRDefault="00262F68" w:rsidP="00262F68">
      <w:pPr>
        <w:tabs>
          <w:tab w:val="left" w:pos="2160"/>
        </w:tabs>
        <w:suppressAutoHyphens/>
        <w:spacing w:after="0" w:line="240" w:lineRule="auto"/>
        <w:jc w:val="both"/>
        <w:rPr>
          <w:rFonts w:ascii="Times New Roman" w:eastAsia="Times New Roman" w:hAnsi="Times New Roman" w:cs="Times New Roman"/>
          <w:sz w:val="24"/>
          <w:szCs w:val="24"/>
          <w:lang w:eastAsia="zh-CN"/>
        </w:rPr>
      </w:pPr>
    </w:p>
    <w:p w14:paraId="4847D660" w14:textId="77777777" w:rsidR="00262F68" w:rsidRPr="00262F68" w:rsidRDefault="00262F68" w:rsidP="00262F68">
      <w:pPr>
        <w:suppressAutoHyphens/>
        <w:spacing w:after="0" w:line="240" w:lineRule="auto"/>
        <w:ind w:left="357" w:hanging="357"/>
        <w:jc w:val="center"/>
        <w:rPr>
          <w:rFonts w:ascii="Arial" w:eastAsia="Times New Roman" w:hAnsi="Arial" w:cs="Arial"/>
          <w:b/>
          <w:sz w:val="24"/>
          <w:szCs w:val="24"/>
          <w:lang w:eastAsia="zh-CN"/>
        </w:rPr>
      </w:pPr>
    </w:p>
    <w:p w14:paraId="06F8044F" w14:textId="77777777" w:rsidR="00262F68" w:rsidRPr="00262F68" w:rsidRDefault="00262F68" w:rsidP="00262F68">
      <w:pPr>
        <w:suppressAutoHyphens/>
        <w:spacing w:after="0" w:line="240" w:lineRule="auto"/>
        <w:ind w:left="357" w:hanging="357"/>
        <w:jc w:val="center"/>
        <w:rPr>
          <w:rFonts w:ascii="Arial" w:eastAsia="Times New Roman" w:hAnsi="Arial" w:cs="Arial"/>
          <w:b/>
          <w:sz w:val="24"/>
          <w:szCs w:val="24"/>
          <w:lang w:eastAsia="zh-CN"/>
        </w:rPr>
      </w:pPr>
    </w:p>
    <w:p w14:paraId="73C9FF99" w14:textId="77777777" w:rsidR="00262F68" w:rsidRPr="00262F68" w:rsidRDefault="00262F68" w:rsidP="00262F68">
      <w:pPr>
        <w:suppressAutoHyphens/>
        <w:spacing w:after="0" w:line="240" w:lineRule="auto"/>
        <w:ind w:left="357" w:hanging="357"/>
        <w:jc w:val="center"/>
        <w:rPr>
          <w:rFonts w:ascii="Arial" w:eastAsia="Times New Roman" w:hAnsi="Arial" w:cs="Arial"/>
          <w:b/>
          <w:sz w:val="24"/>
          <w:szCs w:val="24"/>
          <w:lang w:eastAsia="zh-CN"/>
        </w:rPr>
      </w:pPr>
    </w:p>
    <w:p w14:paraId="275F7390" w14:textId="77777777" w:rsidR="00262F68" w:rsidRPr="00262F68" w:rsidRDefault="00262F68" w:rsidP="00262F68">
      <w:pPr>
        <w:suppressAutoHyphens/>
        <w:spacing w:after="0" w:line="240" w:lineRule="auto"/>
        <w:ind w:left="357" w:hanging="357"/>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5.</w:t>
      </w:r>
    </w:p>
    <w:p w14:paraId="13E13335" w14:textId="77777777" w:rsidR="00262F68" w:rsidRPr="00262F68" w:rsidRDefault="00262F68" w:rsidP="00262F68">
      <w:pPr>
        <w:suppressAutoHyphens/>
        <w:spacing w:after="0" w:line="240" w:lineRule="auto"/>
        <w:ind w:left="357"/>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TERMIN I MIEJSCE REALIZACJI UMOWY</w:t>
      </w:r>
    </w:p>
    <w:p w14:paraId="41762E34" w14:textId="6181420C" w:rsidR="00262F68" w:rsidRPr="00262F68" w:rsidRDefault="00262F68" w:rsidP="00262F68">
      <w:pPr>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1. Sprzedaż i dostawa odpowiednich ilości oleju opałowego, zamówionych przez Zamawiającego, będzie realizowana po zawarciu umowy w okresie od podpisania umowy do czasu wyczerpania wartości umowy jednak ni</w:t>
      </w:r>
      <w:r w:rsidR="00BB4600">
        <w:rPr>
          <w:rFonts w:ascii="Times New Roman" w:eastAsia="Times New Roman" w:hAnsi="Times New Roman" w:cs="Times New Roman"/>
          <w:sz w:val="24"/>
          <w:szCs w:val="24"/>
          <w:lang w:eastAsia="zh-CN"/>
        </w:rPr>
        <w:t>e później niż do dnia 31.12</w:t>
      </w:r>
      <w:r w:rsidR="009A77F7">
        <w:rPr>
          <w:rFonts w:ascii="Times New Roman" w:eastAsia="Times New Roman" w:hAnsi="Times New Roman" w:cs="Times New Roman"/>
          <w:sz w:val="24"/>
          <w:szCs w:val="24"/>
          <w:lang w:eastAsia="zh-CN"/>
        </w:rPr>
        <w:t>.2024</w:t>
      </w:r>
      <w:r w:rsidRPr="00262F68">
        <w:rPr>
          <w:rFonts w:ascii="Times New Roman" w:eastAsia="Times New Roman" w:hAnsi="Times New Roman" w:cs="Times New Roman"/>
          <w:sz w:val="24"/>
          <w:szCs w:val="24"/>
          <w:lang w:eastAsia="zh-CN"/>
        </w:rPr>
        <w:t xml:space="preserve"> r.</w:t>
      </w:r>
    </w:p>
    <w:p w14:paraId="6DD75256" w14:textId="77777777" w:rsidR="00262F68" w:rsidRPr="00262F68" w:rsidRDefault="00262F68" w:rsidP="00262F68">
      <w:pPr>
        <w:widowControl w:val="0"/>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2. Na sprzedaż i dostawę odpowiednich ilości oleju opałowego, Wykonawca otrzymywać będzie zapotrzebowanie drogą mailową na adres ……………………., zamówienia w imieniu Zamawiającego składane będą przez  upoważnionych  pracowników.</w:t>
      </w:r>
    </w:p>
    <w:p w14:paraId="787E9816" w14:textId="77777777" w:rsidR="00262F68" w:rsidRPr="00262F68" w:rsidRDefault="00262F68" w:rsidP="00262F68">
      <w:pPr>
        <w:widowControl w:val="0"/>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3. Wykonawca zobowiązany jest do potwierdzenia otrzymanego zamówienia oleju opałowego w dniu otrzymania zamówienia do godz. 15.00 drogą elektroniczna na adres mailowy: </w:t>
      </w:r>
      <w:hyperlink r:id="rId11" w:history="1">
        <w:r w:rsidRPr="00262F68">
          <w:rPr>
            <w:rFonts w:ascii="Times New Roman" w:eastAsia="Times New Roman" w:hAnsi="Times New Roman" w:cs="Times New Roman"/>
            <w:color w:val="0000FF"/>
            <w:sz w:val="24"/>
            <w:szCs w:val="24"/>
            <w:u w:val="single"/>
            <w:lang w:eastAsia="zh-CN"/>
          </w:rPr>
          <w:t>sekretariat@dpsoldaki.pl</w:t>
        </w:r>
      </w:hyperlink>
      <w:r w:rsidRPr="00262F68">
        <w:rPr>
          <w:rFonts w:ascii="Times New Roman" w:eastAsia="Times New Roman" w:hAnsi="Times New Roman" w:cs="Times New Roman"/>
          <w:sz w:val="24"/>
          <w:szCs w:val="24"/>
          <w:lang w:eastAsia="zh-CN"/>
        </w:rPr>
        <w:t xml:space="preserve"> lub faksem na nr 236913058.</w:t>
      </w:r>
    </w:p>
    <w:p w14:paraId="2B9D8518" w14:textId="77777777" w:rsidR="00262F68" w:rsidRPr="00262F68" w:rsidRDefault="00262F68" w:rsidP="00262F68">
      <w:pPr>
        <w:widowControl w:val="0"/>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4. Wykonawca zobowiązany jest realizować kolejne dostawy oleju opałowego własnym transportem i na własny  koszt, najdalej w ciągu …… godzin od chwili złożenia faksem kolejnego zamówienia przez Zamawiającego, przy czym w przypadku złożenia zamówienia w piątek realizacja zamówienia musi nastąpić w najbliższy poniedziałek do godz. 12.00.</w:t>
      </w:r>
    </w:p>
    <w:p w14:paraId="5507C25C" w14:textId="77777777" w:rsidR="00262F68" w:rsidRPr="00262F68" w:rsidRDefault="00262F68" w:rsidP="00262F68">
      <w:pPr>
        <w:widowControl w:val="0"/>
        <w:suppressAutoHyphens/>
        <w:spacing w:after="0" w:line="240" w:lineRule="auto"/>
        <w:ind w:left="180" w:hanging="180"/>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sz w:val="24"/>
          <w:szCs w:val="24"/>
          <w:lang w:eastAsia="zh-CN"/>
        </w:rPr>
        <w:t xml:space="preserve">5. Miejscem dostawy i wniesienia przez pracowników Wykonawcy zamawianego towaru jest siedziba Zamawiającego – </w:t>
      </w:r>
      <w:r w:rsidRPr="00262F68">
        <w:rPr>
          <w:rFonts w:ascii="Times New Roman" w:eastAsia="Times New Roman" w:hAnsi="Times New Roman" w:cs="Times New Roman"/>
          <w:b/>
          <w:sz w:val="24"/>
          <w:szCs w:val="24"/>
          <w:lang w:eastAsia="zh-CN"/>
        </w:rPr>
        <w:t xml:space="preserve">Dom Pomocy Społecznej w Ołdakach, Ołdaki 7, 06 – 126 Gzy </w:t>
      </w:r>
    </w:p>
    <w:p w14:paraId="25B818B1" w14:textId="77777777" w:rsidR="00262F68" w:rsidRPr="00262F68" w:rsidRDefault="00262F68" w:rsidP="00262F68">
      <w:pPr>
        <w:widowControl w:val="0"/>
        <w:suppressAutoHyphens/>
        <w:snapToGrid w:val="0"/>
        <w:spacing w:after="0" w:line="240" w:lineRule="auto"/>
        <w:ind w:left="360" w:hanging="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6.Wykonawca zobowiązany jest zrealizować zamówienie zgodnie z niniejszą umową.</w:t>
      </w:r>
    </w:p>
    <w:p w14:paraId="22980CE7" w14:textId="77777777" w:rsidR="00262F68" w:rsidRPr="00262F68" w:rsidRDefault="00262F68" w:rsidP="00262F68">
      <w:pPr>
        <w:widowControl w:val="0"/>
        <w:suppressAutoHyphens/>
        <w:snapToGrid w:val="0"/>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7.Wykonawca nie może przenieść na osobę trzecią praw i obowiązków wynikających z niniejszej umowy, w całości lub części.</w:t>
      </w:r>
    </w:p>
    <w:p w14:paraId="3E33C226" w14:textId="77777777" w:rsidR="00262F68" w:rsidRPr="00262F68" w:rsidRDefault="00262F68" w:rsidP="00262F68">
      <w:pPr>
        <w:widowControl w:val="0"/>
        <w:suppressAutoHyphens/>
        <w:snapToGrid w:val="0"/>
        <w:spacing w:after="0" w:line="240" w:lineRule="auto"/>
        <w:ind w:left="180" w:hanging="180"/>
        <w:jc w:val="both"/>
        <w:rPr>
          <w:rFonts w:ascii="Times New Roman" w:eastAsia="Times New Roman" w:hAnsi="Times New Roman" w:cs="Times New Roman"/>
          <w:sz w:val="24"/>
          <w:szCs w:val="24"/>
          <w:lang w:eastAsia="zh-CN"/>
        </w:rPr>
      </w:pPr>
    </w:p>
    <w:p w14:paraId="62AC098A" w14:textId="77777777" w:rsidR="00262F68" w:rsidRPr="00262F68" w:rsidRDefault="00262F68" w:rsidP="00262F68">
      <w:pPr>
        <w:suppressAutoHyphens/>
        <w:spacing w:after="0" w:line="240" w:lineRule="auto"/>
        <w:ind w:left="357"/>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6.</w:t>
      </w:r>
    </w:p>
    <w:p w14:paraId="7CF6D5E3" w14:textId="77777777" w:rsidR="00262F68" w:rsidRPr="00262F68" w:rsidRDefault="00262F68" w:rsidP="00262F68">
      <w:pPr>
        <w:suppressAutoHyphens/>
        <w:spacing w:after="0" w:line="240" w:lineRule="auto"/>
        <w:ind w:left="357"/>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CENA ORAZ WARUNKI PŁATNOŚCI</w:t>
      </w:r>
    </w:p>
    <w:p w14:paraId="24784EBE"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1. Wartość ogółem przedmiotu umowy nie przekroczy:</w:t>
      </w:r>
    </w:p>
    <w:p w14:paraId="36718A71" w14:textId="77777777" w:rsidR="00262F68" w:rsidRPr="00262F68" w:rsidRDefault="00262F68" w:rsidP="00262F68">
      <w:pPr>
        <w:widowControl w:val="0"/>
        <w:suppressLineNumbers/>
        <w:tabs>
          <w:tab w:val="right" w:pos="9638"/>
        </w:tab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Netto: ………………………… zł</w:t>
      </w:r>
      <w:r w:rsidRPr="00262F68">
        <w:rPr>
          <w:rFonts w:ascii="Times New Roman" w:eastAsia="Verdana" w:hAnsi="Times New Roman" w:cs="Times New Roman"/>
          <w:sz w:val="24"/>
          <w:szCs w:val="24"/>
          <w:lang w:eastAsia="ar-SA"/>
        </w:rPr>
        <w:tab/>
      </w:r>
    </w:p>
    <w:p w14:paraId="3CD8EC77"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VAT: …………………………  zł</w:t>
      </w:r>
    </w:p>
    <w:p w14:paraId="68F45BC8"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 xml:space="preserve">Brutto: …………………………zł </w:t>
      </w:r>
    </w:p>
    <w:p w14:paraId="0171FD99"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i/>
          <w:sz w:val="24"/>
          <w:szCs w:val="24"/>
          <w:lang w:eastAsia="ar-SA"/>
        </w:rPr>
      </w:pPr>
      <w:r w:rsidRPr="00262F68">
        <w:rPr>
          <w:rFonts w:ascii="Times New Roman" w:eastAsia="Verdana" w:hAnsi="Times New Roman" w:cs="Times New Roman"/>
          <w:i/>
          <w:sz w:val="24"/>
          <w:szCs w:val="24"/>
          <w:lang w:eastAsia="ar-SA"/>
        </w:rPr>
        <w:t>Słownie: …………………………………………………………………………………….</w:t>
      </w:r>
    </w:p>
    <w:p w14:paraId="0D1A8651"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 xml:space="preserve">2. Strony ustalają, iż jednostką rozliczeniową między Zamawiającym a dostawcą jest  </w:t>
      </w:r>
      <w:smartTag w:uri="urn:schemas-microsoft-com:office:smarttags" w:element="metricconverter">
        <w:smartTagPr>
          <w:attr w:name="ProductID" w:val="Ͽ㰈їǾ1000 litr￳wǳ靖學Ƕ̈ǎ怠㿸Ǫ듰Ǯ&#10;　㤑zǠǌ\\?\FDC#GENERIC_FLOPPY_DRIVE#6&amp;29998168&amp;0&amp;0#{53f5630d-b6bf-11d0-94f2-00a0c91efb8b}\\?\IDE#CdRomHL-DT-ST_DVD-ROM_GDRH20N________________0F04____#5&amp;fac3eb9&amp;0&amp;0.1.0#{53f5630d-b6bf-11d0-94f2-00a0c91efb8b}\\?\IDE#CdRomHL-DT-ST_DVDRAM_GSA-H66N________________CB00____#354b373539383335343920342020202020202020#{53f5630d-b6bf-11d0-94f2-00a0c91efb8b}\\?\STORAGE#Volume#1&amp;30a96598&amp;0&amp;Signature95ABE586Offset7E00Length12A14B8200#{53f5630d-b6bf-11d0-94f2-00a0c91efb8b}ǌLzŪ勈粜㔈粝댜耀C:\↨LLĦ勈粜㔈粝졤耀E:\‐LLǒ勈粜㔈粝ꗜ耀D:\뇸LƎ媀될듈尺ƃᵘѥ\ƅ0 CŸ䩤!バ䧠!ŽustalonaŲ佴ミ噸c䪌!む ŷ㺬ヸ佈ミ㹼ヸ噸ꗜヘト Šイㅨ【ť佴ミ噸eㆌㄘ Ś㺬ヸ佈ミ㹼ヸ噸ꗜヘㅠ œㄼ㈨バňwynikuō佴ミ噸l㉌㇘ ł㺬ヸ佈ミ㹼ヸ噸ꗜヘ㈠ Ļㇼ㋨ㅨİpostępowaniaĵ佴ミ噸y&#10;㌌㊘ Ī㺬ヸ佈ミ㹼ヸ噸ꗜヘ㋠ ģ㊼㎨㈨Ęprzetargowegoĝ佴ミ噸㏌㍘ Ē㺬ヸ佈ミ㹼ヸ噸ꗜヘ㎠ ċ㍼㑘㋨Ānaă佴ミ噸㑼㐈 Ǹ㺬ヸ佈ミ㹼ヸ噸ꗜヘ㑐 Ǳ㐬㔈㎨Ƕ&#10;dzieńǩ佴ミ噸㔬㒸 Ǯ㺬ヸ佈ミ㹼ヸ噸ꗜヘ㔀 ǧ㓜㖸㑘ǜ…ǟ佴ミ噸㗜㕨 ǔ㺬ヸ佈ミ㹼ヸ噸ꗜヘ㖰 Ǎ㖌㙨㔈ǂ…ǅ佴ミ噸㚌㘘 ƺ㺬ヸ佈ミ㹼ヸ噸ꗜヘ㙠 Ƴ㘼㜘㖸ƨ…ƫ佴ミ噸㜼㛈 Ơ㺬ヸ佈ミ㹼ヸ噸ꗜヘ㜐 ƙ㛬㟈㙨ƞ…Ƒ佴ミ噸㟬㝸 Ɩ㺬ヸ佈ミ㹼ヸ噸ꗜヘ㟀 Ə㞜㡸㜘Ƅ.Ƈ佴ミ噸㢜㠨 ż㺬ヸ佈ミ㹼ヸ噸ꗜヘ㡰 ŵ㡌㤸㟈Ūzgodnieů佴ミ噸㥜㣨 Ť㺬ヸ佈ミ㹼ヸ噸ꗜヘ㤰 ŝ㤌㧨㡸Œzŕ佴ミ噸 㨌㦘 Ŋ㺬ヸ佈ミ㹼ヸ噸ꗜヘ㧠 Ń㦼㪨㤸ĸformularzemĽ佴ミ噸¬ 㫌㩘 Ĳ㺬ヸ佈ミ㹼ヸ噸ꗜヘ㪠 ī㩼㭨㧨Ġofertowymĥ佴ミ噸·㮌㬘 Ě㺬ヸ佈ミ㹼ヸ噸ꗜヘ㭠 ē㬼㰨㪨Ĉustalonač佴ミ噸À㱌㯘 Ă㺬ヸ佈ミ㹼ヸ噸ꗜヘ㰠 ǻ㯼㳘㭨ǰnaǳ佴ミ噸Ã㳼㲈 Ǩ㺬ヸ佈ミ㹼ヸ噸ꗜヘ㳐 ǡ㲬㶘㰨ǦpoziomieǛ佴ミ噸Ì㶼㵈 ǐ㺬ヸ佈ミ㹼ヸ噸ꗜヘ㶐 ǉ㵬㹈㳘ǎ…ǁ佴ミ噸Í㹬㷸 ǆ㺬ヸ佈ミ㹼ヸ噸ꗜヘ㹀 ƿ㸜㻸㶘ƴ…Ʒ佴ミ噸Î㼜㺨 Ƭ㺬ヸ佈ミ㹼ヸ噸ꗜヘ㻰 ƥ㻌㾨㹈ƚ…Ɲ佴ミ噸Ï㿌㽘 ƒ㺬ヸ佈ミ㹼ヸ噸ꗜヘ㾠 Ƌ㽼䁘㻸ƀ…ƃ佴ミ噸Ð䁼䀈 Ÿ㺬ヸ佈ミ㹼ヸ噸ꗜヘ䁐 ű䀬䄈㾨Ŷ…ũ佴ミ噸Ñ䄬䂸 Ů㺬ヸ佈ミ㹼ヸ噸ꗜヘ䄀 ŧ䃜䆸䁘Ŝ…ş佴ミ噸Ó䇜䅨 Ŕ㺬ヸ佈ミ㹼ヸ噸ꗜヘ䆰 ō䆌䉨䄈łzłŅ佴ミ噸Ö䊌䈘 ĺ㺬ヸ佈ミ㹼ヸ噸ꗜヘ䉠 ĳ䈼䌘䆸Ĩ&#10;nettoī佴ミ噸Ü䌼䋈 Ġ㺬ヸ佈ミ㹼ヸ噸ꗜヘ䌐 ę䋬䒨䉨Ğzađ셨睍센睍睎Պ ৰÀ䘀dows\CurCLSID\{000209F0-0000-0000-C000-000000000046}E1-ǽ佴ミ噸ß䓌䑘 ǲ㺬ヸ佈ミ㹼ヸ噸ꗜヘ䒠 ǫ䑼䕘䌘Ǡ1000ǣ佴ミ噸ä䕼䔈 ǘ㺬ヸ佈ミ㹼ヸ噸ꗜヘ䕐 Ǒ䔬䜀䒨ǖlitrówǋƷゾ粁䘀裰њƨ佴ミ噸ë䜤䚰 ƭ㺬ヸ佈ミ㹼ヸ噸ꗜヘ䛸 Ʀ䛔䞰䕘ƛ(ƞ佴ミ噸ì䟔䝠 Ɠ㺬ヸ佈ミ㹼ヸ噸ꗜヘ䞨 ƌ䞄䡰䜀ƁsłownieƆ佴ミ噸ó䢔䠠 Ż㺬ヸ佈ミ㹼ヸ噸ꗜヘ䡨 Ŵ䡄䤠䞰ũ:Ŭ佴ミ噸õ䥄䣐 š㺬ヸ佈ミ㹼ヸ噸ꗜヘ䤘 Ś䣴䧐䡰ş…Œ佴ミ噸ö䧴䦀 ŗ㺬ヸ佈ミ㹼ヸ噸ꗜヘ䧈 ŀ䦤䪀䤠Ņ…ĸ佴ミ噸÷䪤䨰 Ľ㺬ヸ佈ミ㹼ヸ噸ꗜヘ䩸 Ķ䩔䬰䧐ī…Į佴ミ噸ø䭔䫠 ģ㺬ヸ佈ミ㹼ヸ噸ꗜヘ䬨 Ĝ䬄䯠䪀đ…Ĕ佴ミ噸ù䰄䮐 ĉ㺬ヸ佈ミ㹼ヸ噸ꗜヘ䯘 Ă䮴䲐䬰ć…Ǻ佴ミ噸ú䲴䱀 ǿ㺬ヸ佈ミ㹼ヸ噸ꗜヘ䲈 Ǩ䱤䵀䯠ǭ…Ǡ佴ミ噸û䵤䳰 ǥ㺬ヸ佈ミ㹼ヸ噸ꗜヘ䴸 Ǟ䴔伀䲐Ǔ…&quot;ǖEG`x঴ՔϿ׬꿈USB001HP LaserJetea018DrP'Ƅ捠쀀찬ꜷ￰쾘袚倀汵楰t␀̀Ѐ붾:䭾嬿ᑒ倀甀氀瀀椀琀ᘀ&quot;ƨ佴ミ噸ü伤亰 ƭ㺬ヸ佈ミ㹼ヸ噸ꗜヘ仸 Ʀ仔侰䵀ƛ…ƞ佴ミ噸ý俔你 Ɠ㺬ヸ佈ミ㹼ヸ噸ꗜヘ侨 ƌ侄偠伀Ɓ…Ƅ佴ミ噸þ傄倐 Ź㺬ヸ佈ミ㹼ヸ噸ꗜヘ偘 Ų倴儐侰ŷ.Ū佴ミ噸ÿ儴僀 ů㺬ヸ佈ミ㹼ヸ噸ꗜヘ儈 Ř僤净偠ŝ.Ő佴ミ噸ā凤兰 ŕ㺬ヸ佈ミ㹼ヸ噸ꗜヘ冸 Ŏ冔剰儐Ń)ņ佴ミ噸ă劔删 Ļ㺬ヸ佈ミ㹼ヸ噸ꗜヘ剨 Ĵ剄匠净ĩcenaĬ佴ミ噸Ĉ卄勐 ġ㺬ヸ佈ミ㹼ヸ噸ꗜヘ匘 Ě勴叠剰ğbruttoĔ佴ミ噸ď各厐 ĉ㺬ヸ佈ミ㹼ヸ噸ꗜヘ变 Ă厴咐匠ć(Ǻ佴ミ噸Đ咴呀 ǿ㺬ヸ佈ミ㹼ヸ噸ꗜヘ咈 Ǩ呤啀叠ǭzǠ佴ミ噸Ē啤哰 ǥ㺬ヸ佈ミ㹼ヸ噸ꗜヘ唸 Ǟ唔嗰咐ǓVATǖ佴ミ噸ĕ嘔喠 ǋ㺬ヸ佈ミ㹼ヸ噸ꗜヘ嗨 Ǆ嗄嚠啀ƹ)Ƽ佴ミ噸Ę囄噐 Ʊ㺬ヸ佈ミ㹼ヸ噸ꗜヘ嚘 ƪ噴坐嗰Ư…Ƣ佴ミ噸ę坴圀 Ƨ㺬ヸ佈ミ㹼ヸ噸ꗜヘ坈 Ɛ圤堀嚠ƕ…ƈ佴ミ噸Ě堤垰 ƍ㺬ヸ佈ミ㹼ヸ噸ꗜヘ埸 Ɔ埔墰坐Ż…ž佴ミ噸ě壔塠 ų㺬ヸ佈ミ㹼ヸ噸ꗜヘ墨 Ŭ墄奠堀š.Ť佴ミ噸Ĝ妄夐 ř㺬ヸ佈ミ㹼ヸ噸ꗜヘ奘 Œ头娐墰ŗ.Ŋ佴ミ噸Ğ娴姀 ŏ㺬ヸ佈ミ㹼ヸ噸ꗜヘ娈 ĸ姤嫀奠Ľzłİ佴ミ噸ġ嫤婰 ĵ㺬ヸ佈ミ㹼ヸ噸ꗜヘ媸 Į媔孰娐ģ(Ħ佴ミ噸Ģ宔嬠 ě㺬ヸ佈ミ㹼ヸ噸ꗜヘ孨 Ĕ孄尰嫀ĉsłownieĎ佴ミ噸ĩ屔寠 ă㺬ヸ佈ミ㹼ヸ噸ꗜヘ尨 Ǽ射峠孰Ǳ:Ǵ佴ミ噸ī崄岐 ǩ㺬ヸ佈ミ㹼ヸ噸ꗜヘ峘 Ǣ岴嶐尰ǧ…ǚ佴ミ噸Ĭ嶴嵀 ǟ㺬ヸ佈ミ㹼ヸ噸ꗜヘ嶈 ǈ嵤幀峠Ǎ…ǀ佴ミ噸ĭ幤巰 ǅ㺬ヸ佈ミ㹼ヸ噸ꗜヘ常 ƾ帔廰嶐Ƴ…ƶ佴ミ噸Į弔庠 ƫ㺬ヸ佈ミ㹼ヸ噸ꗜヘ廨 Ƥ廄徠幀ƙ…Ɯ佴ミ噸į忄彐 Ƒ㺬ヸ佈ミ㹼ヸ噸ꗜヘ徘 Ɗ彴恘廰Ə…Ƃ佴ミ噸İ恼怈 Ÿ㺬ヸ佈ミ㹼ヸ噸ꗜヘ恐 ű怬愈徠Ŷ…ũ佴ミ噸ı愬悸 Ů㺬ヸ佈ミ㹼ヸ噸ꗜヘ愀 ŧ惜憸恘Ŝ…ş佴ミ噸Ĳ懜慨 Ŕ㺬ヸ佈ミ㹼ヸ噸ꗜヘ憰 ō憌扨愈ł…Ņ佴ミ噸ĳ抌战 ĺ㺬ヸ佈ミ㹼ヸ噸ꗜヘ扠 ĳ戼挘憸Ĩ…ī佴ミ噸Ĵ挼拈 Ġ㺬ヸ佈ミ㹼ヸ噸ꗜヘ挐 ę括揈扨Ğ.đ佴ミ噸ĵ揬捸 Ė㺬ヸ佈ミ㹼ヸ噸ꗜヘ揀 ď掜摸挘Ą.ć佴ミ噸Ķ撜搨 Ǽ㺬ヸ佈ミ㹼ヸ噸ꗜヘ摰 ǵ摌攨揈Ǫ)ǭ佴ミ噸ĸ敌擘 Ǣ㺬ヸ佈ミ㹼ヸ噸ꗜヘ攠 Ǜ擼旘摸ǐiǓ佴ミ噸ĺ旼斈 ǈ㺬ヸ佈ミ㹼ヸ噸ꗜヘ旐 ǁ斬栰攨ǆbędzie3ƻϿ俠⃐㫪ၩ〫鴰䌯尺䨀㄀봀䈺ᅶ倀佒則繁1㈀̀Ѐ붾ጺ뵾欺ᑶ倀爀漀最爀愀洀 䘀椀氀攀猀᠀㐀㄀봀䈺ၶ一牥o ̀Ѐ붾䈺뵶稺ᑶ一攀爀漀᐀㨀㄀봀䈺ၶ一剅㝏ㅾ␀̀Ѐ붾䈺뵶稺ᑶ一攀爀漀 㜀ᘀ一㄀봀戺ၶ一剅协織1㘀̀Ѐ붾䈺뵶戺ᑶ一攀爀漀 匀琀愀爀琀匀洀愀爀琀᠀堀㈀䬐踀⸵⁑一剅协織⸱塅E㰀̀Ѐ躾⸵뵑挺ᑶ一攀爀漀匀琀愀爀琀匀洀愀爀琀⸀攀砀攀ᰀ਀ 3Ǝ佴ミ噸Ł桔柠 ƃ㺬ヸ佈ミ㹼ヸ噸ꗜヘ栨 ż栄棰旘űobowiązywałaŶ佴ミ噸Ŏ椔梠 ū㺬ヸ佈ミ㹼ヸ噸ꗜヘ棨 Ť棄榠栰řprzyŜ佴ミ噸œ 槄楐 ő㺬ヸ佈ミ㹼ヸ噸ꗜヘ榘 Ŋ楴橠棰ŏpierwszejń佴ミ噸ŝ檄樐 Ĺ㺬ヸ佈ミ㹼ヸ噸ꗜヘ橘 Ĳ樴欠榠ķdostawieĬ佴ミ噸Ŧ歄櫐 ġ㺬ヸ佈ミ㹼ヸ噸ꗜヘ欘 Ě櫴氈橠ğ&#10;Ē佴ミ噸薬ɹ쾈ɹ䨀㟨Ĉ&#10;każdąListač&#10;każdąieaĂ佴ミ噸泤湠ć溄類欠IDǼ闸#՘Ǿ#\ǰ⾴ ຘђ殺ǵiǨ.aǫ.Ǯ.owniewegoǣ4y1Ǧ..ǙZazieǞ㳄ヸ둀㰔ヸ买ミ䐀ඈ 䅀蒠ǖ佴ミ噸泼溨ǋ佴ミ噸ꄜɹ런Ѐǀnaǃ佴ミ噸 죔〠 Ƹ&#10;olejuƻ҈ӂ倠㿸ƿabout:blank Ƴ㺬ヸ佈ミ㹼ヸ噸ꗜヘ氀  Ƭ㺬ヸ佈ミ㹼ヸ噸ꗜヘ杻 ƥ佴ミ噸洔漘 ƚ㺬ヸ佈ミ㹼ヸ噸ꗜヘ潠 Ɠ漼瀀類ƈ佴ミ噸殴澰 ƍ㺬ヸ佈ミ㹼ヸ噸ꗜヘ濸 Ɔ濔郀潨Żcenę&#10;ſ姀Ͽ阀㱈汊 䥐䵓䑏ㅾ䐮䍏&lt;뻯㱈汊㽇媀pismo do ubezp.docϴ&#10;Ŭ炨Ÿrogram Fies\CommonFiles\Micosoft ShaId\Smart Tag\MSTAG.TLBëāကŸ永"/>
        </w:smartTagPr>
        <w:r w:rsidRPr="00262F68">
          <w:rPr>
            <w:rFonts w:ascii="Times New Roman" w:eastAsia="Verdana" w:hAnsi="Times New Roman" w:cs="Times New Roman"/>
            <w:sz w:val="24"/>
            <w:szCs w:val="24"/>
            <w:lang w:eastAsia="ar-SA"/>
          </w:rPr>
          <w:t>1000 litrów</w:t>
        </w:r>
      </w:smartTag>
      <w:r w:rsidRPr="00262F68">
        <w:rPr>
          <w:rFonts w:ascii="Times New Roman" w:eastAsia="Verdana" w:hAnsi="Times New Roman" w:cs="Times New Roman"/>
          <w:sz w:val="24"/>
          <w:szCs w:val="24"/>
          <w:lang w:eastAsia="ar-SA"/>
        </w:rPr>
        <w:t xml:space="preserve"> oleju opałowego …………. (nazwa)</w:t>
      </w:r>
    </w:p>
    <w:p w14:paraId="4D9F7997" w14:textId="6DCDD894" w:rsidR="00262F68" w:rsidRPr="00262F68" w:rsidRDefault="00262F68" w:rsidP="00CF609E">
      <w:pPr>
        <w:widowControl w:val="0"/>
        <w:suppressLineNumbers/>
        <w:suppressAutoHyphens/>
        <w:spacing w:after="120" w:line="100" w:lineRule="atLeast"/>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 xml:space="preserve"> Na dzień zawarcia umowy strony ustalają, iż cena za </w:t>
      </w:r>
      <w:smartTag w:uri="urn:schemas-microsoft-com:office:smarttags" w:element="metricconverter">
        <w:smartTagPr>
          <w:attr w:name="ProductID" w:val="1000 litr￳w"/>
        </w:smartTagPr>
        <w:r w:rsidRPr="00262F68">
          <w:rPr>
            <w:rFonts w:ascii="Times New Roman" w:eastAsia="Verdana" w:hAnsi="Times New Roman" w:cs="Times New Roman"/>
            <w:sz w:val="24"/>
            <w:szCs w:val="24"/>
            <w:lang w:eastAsia="ar-SA"/>
          </w:rPr>
          <w:t>1000 litrów</w:t>
        </w:r>
      </w:smartTag>
      <w:r w:rsidRPr="00262F68">
        <w:rPr>
          <w:rFonts w:ascii="Times New Roman" w:eastAsia="Verdana" w:hAnsi="Times New Roman" w:cs="Times New Roman"/>
          <w:sz w:val="24"/>
          <w:szCs w:val="24"/>
          <w:lang w:eastAsia="ar-SA"/>
        </w:rPr>
        <w:t xml:space="preserve"> oleju opałowego …………. ustalona w wyniku postępowania przetargowego na dzień …………. zgodnie z formularzem ofertowym  ustalona na poziomie ……………… zł netto za </w:t>
      </w:r>
      <w:smartTag w:uri="urn:schemas-microsoft-com:office:smarttags" w:element="metricconverter">
        <w:smartTagPr>
          <w:attr w:name="ProductID" w:val="1000 litr￳w"/>
        </w:smartTagPr>
        <w:r w:rsidRPr="00262F68">
          <w:rPr>
            <w:rFonts w:ascii="Times New Roman" w:eastAsia="Verdana" w:hAnsi="Times New Roman" w:cs="Times New Roman"/>
            <w:sz w:val="24"/>
            <w:szCs w:val="24"/>
            <w:lang w:eastAsia="ar-SA"/>
          </w:rPr>
          <w:t>1000 litrów</w:t>
        </w:r>
      </w:smartTag>
      <w:r w:rsidRPr="00262F68">
        <w:rPr>
          <w:rFonts w:ascii="Times New Roman" w:eastAsia="Verdana" w:hAnsi="Times New Roman" w:cs="Times New Roman"/>
          <w:sz w:val="24"/>
          <w:szCs w:val="24"/>
          <w:lang w:eastAsia="ar-SA"/>
        </w:rPr>
        <w:t xml:space="preserve"> (słownie: ……………………….. ) cena brutto (z VAT)  ……….. zł (słownie: ………………………..) i będzie obowiązywała przy pierwszej dostawie. Zamawiający zastrzega sobie prawo odstąpienia od zrealizowania pierwszej dostawy przedmiotu zamówienia za cenę z oferty, jeżeli aktualna cena 1 litra oleju opałowego u producenta w dniu składania zamówienia  będzie niższa , niż cena w ofercie.</w:t>
      </w:r>
      <w:r w:rsidR="00CF609E">
        <w:rPr>
          <w:rFonts w:ascii="Times New Roman" w:eastAsia="Verdana" w:hAnsi="Times New Roman" w:cs="Times New Roman"/>
          <w:sz w:val="24"/>
          <w:szCs w:val="24"/>
          <w:lang w:eastAsia="ar-SA"/>
        </w:rPr>
        <w:t xml:space="preserve"> Wówczas przyjmujemy za podstawę wystawienia faktury cenę producenta z danego dnia.</w:t>
      </w:r>
    </w:p>
    <w:p w14:paraId="7A08629E"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color w:val="FF6600"/>
          <w:sz w:val="24"/>
          <w:szCs w:val="24"/>
          <w:lang w:eastAsia="ar-SA"/>
        </w:rPr>
      </w:pPr>
      <w:r w:rsidRPr="00262F68">
        <w:rPr>
          <w:rFonts w:ascii="Times New Roman" w:eastAsia="Verdana" w:hAnsi="Times New Roman" w:cs="Times New Roman"/>
          <w:sz w:val="24"/>
          <w:szCs w:val="24"/>
          <w:lang w:eastAsia="ar-SA"/>
        </w:rPr>
        <w:t xml:space="preserve"> Za każdą następną dostarczoną partię oleju Zamawiający zapłaci Wykonawcy cenę stanowiącą iloczyn ilości dostarczonego oleju i ceny jednostkowej wyliczonej według wzoru określonego w ust.5.</w:t>
      </w:r>
      <w:r w:rsidRPr="00262F68">
        <w:rPr>
          <w:rFonts w:ascii="Times New Roman" w:eastAsia="Verdana" w:hAnsi="Times New Roman" w:cs="Times New Roman"/>
          <w:color w:val="FF6600"/>
          <w:sz w:val="24"/>
          <w:szCs w:val="24"/>
          <w:lang w:eastAsia="ar-SA"/>
        </w:rPr>
        <w:t xml:space="preserve"> </w:t>
      </w:r>
    </w:p>
    <w:p w14:paraId="2EBC37F1"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3. Cena jednostkowa dostarczonego oleju może ulegać zmianom jedynie na skutek niezależnych od Wykonawcy zmian cen na krajowym rynku paliw (hurtowej ceny netto producenta oleju opałowego lekkiego) w stosunku do ceny z poprzedniej dostawy.</w:t>
      </w:r>
    </w:p>
    <w:p w14:paraId="05BAEBCD"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4. W przypadku zmiany ceny jednostkowej realizowanej partii oleju wartość poszczególnych partii oleju będzie obliczana na podstawie udokumentowanej ceny producenta dostarczonego oleju opałowego lekkiego z dnia złożenia zamówienia. Ustalona cena netto zostanie naliczona z dokładnością do czterech miejsc po przecinku i zaokrąglona do setnej części złotego.</w:t>
      </w:r>
    </w:p>
    <w:p w14:paraId="6EF4C361"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sz w:val="24"/>
          <w:szCs w:val="24"/>
          <w:lang w:eastAsia="zh-CN"/>
        </w:rPr>
        <w:t>5. Podstawą kolejnej zmiany ceny netto będzie cena netto wyliczona w następujący sposób</w:t>
      </w:r>
      <w:r w:rsidRPr="00262F68">
        <w:rPr>
          <w:rFonts w:ascii="Times New Roman" w:eastAsia="Times New Roman" w:hAnsi="Times New Roman" w:cs="Times New Roman"/>
          <w:b/>
          <w:sz w:val="24"/>
          <w:szCs w:val="24"/>
          <w:lang w:eastAsia="zh-CN"/>
        </w:rPr>
        <w:t xml:space="preserve">:  </w:t>
      </w:r>
      <w:r w:rsidRPr="00262F68">
        <w:rPr>
          <w:rFonts w:ascii="Times New Roman" w:eastAsia="Times New Roman" w:hAnsi="Times New Roman" w:cs="Times New Roman"/>
          <w:b/>
          <w:sz w:val="24"/>
          <w:szCs w:val="24"/>
          <w:lang w:eastAsia="zh-CN"/>
        </w:rPr>
        <w:tab/>
      </w:r>
    </w:p>
    <w:p w14:paraId="5CEC1269" w14:textId="77777777" w:rsidR="009A5F6C" w:rsidRDefault="009A5F6C" w:rsidP="00262F68">
      <w:pPr>
        <w:suppressAutoHyphens/>
        <w:spacing w:after="0" w:line="240" w:lineRule="auto"/>
        <w:jc w:val="both"/>
        <w:rPr>
          <w:rFonts w:ascii="Times New Roman" w:eastAsia="Times New Roman" w:hAnsi="Times New Roman" w:cs="Times New Roman"/>
          <w:b/>
          <w:sz w:val="24"/>
          <w:szCs w:val="24"/>
          <w:lang w:eastAsia="zh-CN"/>
        </w:rPr>
      </w:pPr>
    </w:p>
    <w:p w14:paraId="3EF84B03" w14:textId="01D82ABC"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A = (B : C) * D</w:t>
      </w:r>
    </w:p>
    <w:p w14:paraId="566285C9"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i/>
          <w:sz w:val="24"/>
          <w:szCs w:val="24"/>
          <w:u w:val="single"/>
          <w:lang w:eastAsia="zh-CN"/>
        </w:rPr>
      </w:pPr>
      <w:r w:rsidRPr="00262F68">
        <w:rPr>
          <w:rFonts w:ascii="Times New Roman" w:eastAsia="Times New Roman" w:hAnsi="Times New Roman" w:cs="Times New Roman"/>
          <w:b/>
          <w:i/>
          <w:sz w:val="24"/>
          <w:szCs w:val="24"/>
          <w:u w:val="single"/>
          <w:lang w:eastAsia="zh-CN"/>
        </w:rPr>
        <w:t>gdzie:</w:t>
      </w:r>
    </w:p>
    <w:p w14:paraId="1CB345BD"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A – cena netto za </w:t>
      </w:r>
      <w:smartTag w:uri="urn:schemas-microsoft-com:office:smarttags" w:element="metricconverter">
        <w:smartTagPr>
          <w:attr w:name="ProductID" w:val="1 litr"/>
        </w:smartTagPr>
        <w:r w:rsidRPr="00262F68">
          <w:rPr>
            <w:rFonts w:ascii="Times New Roman" w:eastAsia="Times New Roman" w:hAnsi="Times New Roman" w:cs="Times New Roman"/>
            <w:b/>
            <w:sz w:val="24"/>
            <w:szCs w:val="24"/>
            <w:lang w:eastAsia="zh-CN"/>
          </w:rPr>
          <w:t>1 litr</w:t>
        </w:r>
      </w:smartTag>
      <w:r w:rsidRPr="00262F68">
        <w:rPr>
          <w:rFonts w:ascii="Times New Roman" w:eastAsia="Times New Roman" w:hAnsi="Times New Roman" w:cs="Times New Roman"/>
          <w:b/>
          <w:sz w:val="24"/>
          <w:szCs w:val="24"/>
          <w:lang w:eastAsia="zh-CN"/>
        </w:rPr>
        <w:t xml:space="preserve"> oleju opałowego lekkiego w dniu złożenia zamówienia </w:t>
      </w:r>
    </w:p>
    <w:p w14:paraId="248735B5"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B – cena netto za </w:t>
      </w:r>
      <w:smartTag w:uri="urn:schemas-microsoft-com:office:smarttags" w:element="metricconverter">
        <w:smartTagPr>
          <w:attr w:name="ProductID" w:val="1000 litr￳w"/>
        </w:smartTagPr>
        <w:r w:rsidRPr="00262F68">
          <w:rPr>
            <w:rFonts w:ascii="Times New Roman" w:eastAsia="Times New Roman" w:hAnsi="Times New Roman" w:cs="Times New Roman"/>
            <w:b/>
            <w:sz w:val="24"/>
            <w:szCs w:val="24"/>
            <w:lang w:eastAsia="zh-CN"/>
          </w:rPr>
          <w:t>1000 litrów</w:t>
        </w:r>
      </w:smartTag>
      <w:r w:rsidRPr="00262F68">
        <w:rPr>
          <w:rFonts w:ascii="Times New Roman" w:eastAsia="Times New Roman" w:hAnsi="Times New Roman" w:cs="Times New Roman"/>
          <w:b/>
          <w:sz w:val="24"/>
          <w:szCs w:val="24"/>
          <w:lang w:eastAsia="zh-CN"/>
        </w:rPr>
        <w:t xml:space="preserve"> oleju opałowego lekkiego ustalona przez producenta na dzień złożenia zamówienia</w:t>
      </w:r>
    </w:p>
    <w:p w14:paraId="7224369E" w14:textId="6FB05B06" w:rsidR="00262F68" w:rsidRPr="00262F68" w:rsidRDefault="00452EB0"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C – cena producenta z dnia 13.06.2024</w:t>
      </w:r>
      <w:r w:rsidR="00262F68" w:rsidRPr="00262F68">
        <w:rPr>
          <w:rFonts w:ascii="Times New Roman" w:eastAsia="Times New Roman" w:hAnsi="Times New Roman" w:cs="Times New Roman"/>
          <w:b/>
          <w:sz w:val="24"/>
          <w:szCs w:val="24"/>
          <w:lang w:eastAsia="zh-CN"/>
        </w:rPr>
        <w:t xml:space="preserve"> r.</w:t>
      </w:r>
    </w:p>
    <w:p w14:paraId="725051BE"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D – cena netto za </w:t>
      </w:r>
      <w:smartTag w:uri="urn:schemas-microsoft-com:office:smarttags" w:element="metricconverter">
        <w:smartTagPr>
          <w:attr w:name="ProductID" w:val="1 litr"/>
        </w:smartTagPr>
        <w:r w:rsidRPr="00262F68">
          <w:rPr>
            <w:rFonts w:ascii="Times New Roman" w:eastAsia="Times New Roman" w:hAnsi="Times New Roman" w:cs="Times New Roman"/>
            <w:b/>
            <w:sz w:val="24"/>
            <w:szCs w:val="24"/>
            <w:lang w:eastAsia="zh-CN"/>
          </w:rPr>
          <w:t>1 litr</w:t>
        </w:r>
      </w:smartTag>
      <w:r w:rsidRPr="00262F68">
        <w:rPr>
          <w:rFonts w:ascii="Times New Roman" w:eastAsia="Times New Roman" w:hAnsi="Times New Roman" w:cs="Times New Roman"/>
          <w:b/>
          <w:sz w:val="24"/>
          <w:szCs w:val="24"/>
          <w:lang w:eastAsia="zh-CN"/>
        </w:rPr>
        <w:t xml:space="preserve"> oleju opałowego wyliczona przy pierwszej dostawie</w:t>
      </w:r>
    </w:p>
    <w:p w14:paraId="0E5CDA17"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6. Zamawiający jest zobowiązany do zapłaty należności w terminie 30 dni od daty wystawienia faktury.</w:t>
      </w:r>
    </w:p>
    <w:p w14:paraId="1B2765C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177FFF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7.   Zapłata dokonywana będzie przelewem na konto Wykonawcy wskazane w fakturze.</w:t>
      </w:r>
    </w:p>
    <w:p w14:paraId="03A4B3C8"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8. Strony ustaliły, że datą dokonania zapłaty będzie data wydania dyspozycji przelewu z konta Zamawiającego. </w:t>
      </w:r>
    </w:p>
    <w:p w14:paraId="6091A079"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4DC6313A"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Dane do faktury:</w:t>
      </w:r>
    </w:p>
    <w:p w14:paraId="475B4DC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Nabywca:                                                                                      Odbiorca:</w:t>
      </w:r>
    </w:p>
    <w:p w14:paraId="14C448C7"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Powiat Pułtuski                                                                             Dom Pomocy Społecznej</w:t>
      </w:r>
    </w:p>
    <w:p w14:paraId="4928C093"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Ul. Marii Skłodowskiej-Curie 11                                                 w Ołdakach</w:t>
      </w:r>
    </w:p>
    <w:p w14:paraId="3B70AFC7"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06-100 Pułtusk                                                                              Ołdaki 7  </w:t>
      </w:r>
    </w:p>
    <w:p w14:paraId="6D14401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NIP:568-16-18-062                                                                       06-126 Gzy </w:t>
      </w:r>
    </w:p>
    <w:p w14:paraId="3CEC2B58"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4B47993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7. </w:t>
      </w:r>
    </w:p>
    <w:p w14:paraId="14CDF9C6" w14:textId="77777777" w:rsidR="00262F68" w:rsidRPr="00262F68" w:rsidRDefault="00262F68" w:rsidP="00262F68">
      <w:pPr>
        <w:suppressAutoHyphens/>
        <w:spacing w:after="0" w:line="240" w:lineRule="auto"/>
        <w:ind w:left="720"/>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KARY UMOWNE</w:t>
      </w:r>
    </w:p>
    <w:p w14:paraId="3CF3E125" w14:textId="77777777" w:rsidR="00262F68" w:rsidRPr="00262F68" w:rsidRDefault="00262F68" w:rsidP="00262F68">
      <w:pPr>
        <w:numPr>
          <w:ilvl w:val="0"/>
          <w:numId w:val="14"/>
        </w:numPr>
        <w:suppressAutoHyphens/>
        <w:spacing w:after="0" w:line="240" w:lineRule="auto"/>
        <w:ind w:hanging="72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zapłaci Zamawiającemu następujące kary umowne:</w:t>
      </w:r>
    </w:p>
    <w:p w14:paraId="73111577"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1).w przypadku zaniechania świadczenia zakupu przez Wykonawcę z przyczyn, za które odpowiedzialność ponosi Wykonawca, zobowiązany on jest zapłacić Zamawiającemu karę umowną w wysokości 10% wartości umowy brutto, o której mowa w § 6 ust. 1 za każdy dzień zaniechania,</w:t>
      </w:r>
    </w:p>
    <w:p w14:paraId="71716BF1" w14:textId="77777777" w:rsidR="00262F68" w:rsidRPr="00262F68" w:rsidRDefault="00262F68" w:rsidP="00262F68">
      <w:pPr>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2) w przypadku odstąpienia od umowy  z przyczyn leżących po stronie Wykonawcy, Wykonawca będzie obowiązany zapłacić Zamawiającemu karę umowną w wysokości 20 % wartości brutto umowy, o której mowa w § 6 ust. 1.</w:t>
      </w:r>
    </w:p>
    <w:p w14:paraId="2746E42E"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3) za zwłokę w wymianie oleju opałowego na wolny od wad  - kary w wysokości 1% wartości brutto danej umowy cząstkowej za każdy rozpoczęty okres 24 godzin zwłoki w jego wymianie, </w:t>
      </w:r>
    </w:p>
    <w:p w14:paraId="65AC7447" w14:textId="77777777" w:rsidR="00262F68" w:rsidRPr="00262F68" w:rsidRDefault="00262F68" w:rsidP="00262F68">
      <w:pPr>
        <w:numPr>
          <w:ilvl w:val="0"/>
          <w:numId w:val="14"/>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Zwłoka w dostawie powyżej 72 godzin od momentu przekazania faksem zamówienia dla danej dostawy upoważnia Zamawiającego do odstąpienia od umowy, bez dalszych wezwań Wykonawcy do jej wykonania.</w:t>
      </w:r>
    </w:p>
    <w:p w14:paraId="23F5B125" w14:textId="77777777" w:rsidR="00262F68" w:rsidRPr="00262F68" w:rsidRDefault="00262F68" w:rsidP="00262F68">
      <w:pPr>
        <w:numPr>
          <w:ilvl w:val="0"/>
          <w:numId w:val="14"/>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Zamawiający może dokonać potrącenia naliczonych i należnych mu kar z wynagrodzenia Wykonawcy.</w:t>
      </w:r>
    </w:p>
    <w:p w14:paraId="23999AC1" w14:textId="77777777" w:rsidR="00262F68" w:rsidRPr="00262F68" w:rsidRDefault="00262F68" w:rsidP="00262F68">
      <w:pPr>
        <w:numPr>
          <w:ilvl w:val="0"/>
          <w:numId w:val="14"/>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Strony zastrzegają sobie prawo dochodzenia na zasadach ogólnych odszkodowań przewyższających wysokość kar umownych.</w:t>
      </w:r>
    </w:p>
    <w:p w14:paraId="56D2AE6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B7ACDBC"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8.</w:t>
      </w:r>
    </w:p>
    <w:p w14:paraId="61339756"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ODPOWIEDZIALNOŚĆ STRON</w:t>
      </w:r>
    </w:p>
    <w:p w14:paraId="1341A9C4" w14:textId="77777777" w:rsidR="00262F68" w:rsidRPr="00262F68" w:rsidRDefault="00262F68" w:rsidP="00262F68">
      <w:pPr>
        <w:numPr>
          <w:ilvl w:val="0"/>
          <w:numId w:val="15"/>
        </w:numPr>
        <w:tabs>
          <w:tab w:val="num" w:pos="0"/>
        </w:tabs>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będzie odpowiedzialny za całość szkód poniesionych przez Zamawiającego z powodu zawinionego niewykonania lub nienależytego wykonania umowy przez Wykonawcę.</w:t>
      </w:r>
    </w:p>
    <w:p w14:paraId="591A90C7" w14:textId="77777777" w:rsidR="00262F68" w:rsidRPr="00262F68" w:rsidRDefault="00262F68" w:rsidP="00262F68">
      <w:pPr>
        <w:numPr>
          <w:ilvl w:val="0"/>
          <w:numId w:val="15"/>
        </w:numPr>
        <w:tabs>
          <w:tab w:val="num" w:pos="0"/>
        </w:tabs>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 szkody powstałe na majątku Zamawiającego będące wynikiem dostaw, dokonane przez Wykonawcę, lub jego pracowników odpowiada Wykonawca. Wartość szkód zostanie oszacowana przez Zamawiającego i potrącona z faktury wystawionej przez Wykonawcę.</w:t>
      </w:r>
    </w:p>
    <w:p w14:paraId="6B31148E"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9.</w:t>
      </w:r>
    </w:p>
    <w:p w14:paraId="54EE8BDD"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POSTANOWIENIA KOŃCOWE</w:t>
      </w:r>
    </w:p>
    <w:p w14:paraId="5E7875EC" w14:textId="77777777" w:rsidR="00262F68" w:rsidRPr="00262F68" w:rsidRDefault="00262F68" w:rsidP="00262F68">
      <w:pPr>
        <w:numPr>
          <w:ilvl w:val="0"/>
          <w:numId w:val="11"/>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Zmiany  umowy wymagają zgody Stron oraz zachowania formy pisemnej pod rygorem nieważności.</w:t>
      </w:r>
    </w:p>
    <w:p w14:paraId="4E50DA5E" w14:textId="77777777" w:rsidR="00262F68" w:rsidRPr="00262F68" w:rsidRDefault="00262F68" w:rsidP="00262F68">
      <w:pPr>
        <w:numPr>
          <w:ilvl w:val="0"/>
          <w:numId w:val="11"/>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 przypadku sporu właściwym będzie sąd siedziby Zamawiającego.</w:t>
      </w:r>
    </w:p>
    <w:p w14:paraId="0ED616C0" w14:textId="77777777" w:rsidR="00262F68" w:rsidRPr="00262F68" w:rsidRDefault="00262F68" w:rsidP="00262F68">
      <w:pPr>
        <w:widowControl w:val="0"/>
        <w:numPr>
          <w:ilvl w:val="0"/>
          <w:numId w:val="11"/>
        </w:numPr>
        <w:suppressAutoHyphens/>
        <w:spacing w:after="0" w:line="240" w:lineRule="auto"/>
        <w:jc w:val="both"/>
        <w:rPr>
          <w:rFonts w:ascii="Garamond" w:eastAsia="Times New Roman" w:hAnsi="Garamond" w:cs="Times New Roman"/>
          <w:sz w:val="24"/>
          <w:szCs w:val="24"/>
          <w:lang w:eastAsia="zh-CN"/>
        </w:rPr>
      </w:pPr>
      <w:r w:rsidRPr="00262F68">
        <w:rPr>
          <w:rFonts w:ascii="Garamond" w:eastAsia="Times New Roman" w:hAnsi="Garamond" w:cs="Times New Roman"/>
          <w:sz w:val="24"/>
          <w:szCs w:val="24"/>
          <w:lang w:eastAsia="zh-CN"/>
        </w:rPr>
        <w:t>Umowa może zostać rozwiązana przez Zamawiającego ze skutkiem natychmiastowym, jeżeli Wykonawca rażąco narusza postanowienia niniejszej umowy (</w:t>
      </w:r>
      <w:r w:rsidRPr="00262F68">
        <w:rPr>
          <w:rFonts w:ascii="Garamond" w:eastAsia="Times New Roman" w:hAnsi="Garamond" w:cs="Times New Roman"/>
          <w:b/>
          <w:sz w:val="24"/>
          <w:szCs w:val="24"/>
          <w:lang w:eastAsia="zh-CN"/>
        </w:rPr>
        <w:t xml:space="preserve"> </w:t>
      </w:r>
      <w:r w:rsidRPr="00262F68">
        <w:rPr>
          <w:rFonts w:ascii="Garamond" w:eastAsia="Times New Roman" w:hAnsi="Garamond" w:cs="Times New Roman"/>
          <w:sz w:val="24"/>
          <w:szCs w:val="24"/>
          <w:lang w:eastAsia="zh-CN"/>
        </w:rPr>
        <w:t xml:space="preserve">niezależnie od zaistnienia przesłanek z art.145 Prawa zamówień publicznych. </w:t>
      </w:r>
    </w:p>
    <w:p w14:paraId="46338BFB" w14:textId="77777777" w:rsidR="00262F68" w:rsidRPr="00262F68" w:rsidRDefault="00262F68" w:rsidP="00262F68">
      <w:pPr>
        <w:suppressAutoHyphens/>
        <w:spacing w:after="0" w:line="240" w:lineRule="auto"/>
        <w:ind w:left="720"/>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 xml:space="preserve">                                                   </w:t>
      </w:r>
    </w:p>
    <w:p w14:paraId="428DF9EB" w14:textId="77777777" w:rsidR="00262F68" w:rsidRPr="00262F68" w:rsidRDefault="00262F68" w:rsidP="00262F68">
      <w:pPr>
        <w:numPr>
          <w:ilvl w:val="0"/>
          <w:numId w:val="11"/>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Umowa zostaje zawarta w dwóch jednobrzmiących egzemplarzach, po jednym dla każdej ze Stron.</w:t>
      </w:r>
    </w:p>
    <w:p w14:paraId="5BB98F20" w14:textId="77777777" w:rsidR="00262F68" w:rsidRPr="00262F68" w:rsidRDefault="00262F68" w:rsidP="00262F68">
      <w:pPr>
        <w:numPr>
          <w:ilvl w:val="0"/>
          <w:numId w:val="11"/>
        </w:numPr>
        <w:suppressAutoHyphens/>
        <w:spacing w:after="0" w:line="256" w:lineRule="auto"/>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 xml:space="preserve">W sprawach nieuregulowanych umową mają zastosowanie w szczególności przepisy </w:t>
      </w:r>
      <w:r w:rsidRPr="00262F68">
        <w:rPr>
          <w:rFonts w:ascii="Times New Roman" w:eastAsia="Times New Roman" w:hAnsi="Times New Roman" w:cs="Times New Roman"/>
          <w:sz w:val="24"/>
          <w:szCs w:val="24"/>
          <w:lang w:val="x-none" w:eastAsia="zh-CN"/>
        </w:rPr>
        <w:br/>
        <w:t>o zamówieniach publicznych oraz przepisy Kodeksu Cywilnego.</w:t>
      </w:r>
    </w:p>
    <w:p w14:paraId="78B4A7E5" w14:textId="55D64463" w:rsidR="00262F68" w:rsidRPr="00262F68" w:rsidRDefault="00262F68" w:rsidP="00262F68">
      <w:pPr>
        <w:numPr>
          <w:ilvl w:val="0"/>
          <w:numId w:val="11"/>
        </w:numPr>
        <w:suppressAutoHyphens/>
        <w:spacing w:after="0" w:line="240" w:lineRule="auto"/>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Umowę podpisano na czas określon</w:t>
      </w:r>
      <w:r w:rsidR="00452EB0">
        <w:rPr>
          <w:rFonts w:ascii="Times New Roman" w:eastAsia="Times New Roman" w:hAnsi="Times New Roman" w:cs="Times New Roman"/>
          <w:sz w:val="24"/>
          <w:szCs w:val="24"/>
          <w:lang w:val="x-none" w:eastAsia="zh-CN"/>
        </w:rPr>
        <w:t>y tj. od …..2024 r. do 31.12</w:t>
      </w:r>
      <w:r w:rsidR="009A77F7">
        <w:rPr>
          <w:rFonts w:ascii="Times New Roman" w:eastAsia="Times New Roman" w:hAnsi="Times New Roman" w:cs="Times New Roman"/>
          <w:sz w:val="24"/>
          <w:szCs w:val="24"/>
          <w:lang w:val="x-none" w:eastAsia="zh-CN"/>
        </w:rPr>
        <w:t>.2024</w:t>
      </w:r>
      <w:r w:rsidRPr="00262F68">
        <w:rPr>
          <w:rFonts w:ascii="Times New Roman" w:eastAsia="Times New Roman" w:hAnsi="Times New Roman" w:cs="Times New Roman"/>
          <w:sz w:val="24"/>
          <w:szCs w:val="24"/>
          <w:lang w:val="x-none" w:eastAsia="zh-CN"/>
        </w:rPr>
        <w:t>r.</w:t>
      </w:r>
    </w:p>
    <w:p w14:paraId="459A0443" w14:textId="77777777" w:rsidR="00262F68" w:rsidRPr="00262F68" w:rsidRDefault="00262F68" w:rsidP="00262F68">
      <w:pPr>
        <w:spacing w:after="0" w:line="240" w:lineRule="auto"/>
        <w:ind w:left="720"/>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 xml:space="preserve">                                                                </w:t>
      </w:r>
    </w:p>
    <w:p w14:paraId="40A252C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10.</w:t>
      </w:r>
    </w:p>
    <w:p w14:paraId="2E4EB7B2" w14:textId="77777777" w:rsidR="00262F68" w:rsidRPr="00262F68" w:rsidRDefault="00262F68" w:rsidP="00262F68">
      <w:pPr>
        <w:spacing w:after="0" w:line="240" w:lineRule="auto"/>
        <w:ind w:left="720"/>
        <w:contextualSpacing/>
        <w:jc w:val="center"/>
        <w:rPr>
          <w:rFonts w:ascii="Arial" w:eastAsia="Times New Roman" w:hAnsi="Arial" w:cs="Arial"/>
          <w:b/>
          <w:sz w:val="24"/>
          <w:szCs w:val="24"/>
          <w:lang w:val="x-none" w:eastAsia="zh-CN"/>
        </w:rPr>
      </w:pPr>
    </w:p>
    <w:p w14:paraId="1CE9F6DE" w14:textId="77777777" w:rsidR="00262F68" w:rsidRPr="00262F68" w:rsidRDefault="00262F68" w:rsidP="00262F68">
      <w:pPr>
        <w:numPr>
          <w:ilvl w:val="0"/>
          <w:numId w:val="18"/>
        </w:numPr>
        <w:suppressAutoHyphens/>
        <w:autoSpaceDE w:val="0"/>
        <w:autoSpaceDN w:val="0"/>
        <w:adjustRightInd w:val="0"/>
        <w:spacing w:after="120" w:line="240" w:lineRule="auto"/>
        <w:ind w:left="284" w:hanging="284"/>
        <w:contextualSpacing/>
        <w:jc w:val="both"/>
        <w:rPr>
          <w:rFonts w:ascii="Times New Roman" w:eastAsia="Times New Roman" w:hAnsi="Times New Roman" w:cs="Times New Roman"/>
          <w:sz w:val="24"/>
          <w:szCs w:val="24"/>
          <w:lang w:val="x-none"/>
        </w:rPr>
      </w:pPr>
      <w:r w:rsidRPr="00262F68">
        <w:rPr>
          <w:rFonts w:ascii="Times New Roman" w:eastAsia="Times New Roman" w:hAnsi="Times New Roman" w:cs="Times New Roman"/>
          <w:sz w:val="24"/>
          <w:szCs w:val="24"/>
          <w:lang w:val="x-none" w:eastAsia="zh-CN"/>
        </w:rPr>
        <w:t xml:space="preserve"> </w:t>
      </w:r>
      <w:r w:rsidRPr="00262F68">
        <w:rPr>
          <w:rFonts w:ascii="Times New Roman" w:eastAsia="Times New Roman" w:hAnsi="Times New Roman" w:cs="Times New Roman"/>
          <w:sz w:val="24"/>
          <w:szCs w:val="24"/>
          <w:lang w:val="x-none"/>
        </w:rPr>
        <w:t xml:space="preserve">Administratorem Pana/Pani danych osobowych jest Dom Pomocy Społecznej w Ołdakach, </w:t>
      </w:r>
    </w:p>
    <w:p w14:paraId="56B055E6" w14:textId="77777777" w:rsidR="00262F68" w:rsidRPr="00262F68" w:rsidRDefault="00262F68" w:rsidP="00262F68">
      <w:pPr>
        <w:suppressAutoHyphens/>
        <w:autoSpaceDE w:val="0"/>
        <w:autoSpaceDN w:val="0"/>
        <w:adjustRightInd w:val="0"/>
        <w:spacing w:after="120" w:line="240" w:lineRule="auto"/>
        <w:ind w:left="284"/>
        <w:contextualSpacing/>
        <w:jc w:val="both"/>
        <w:rPr>
          <w:rFonts w:ascii="Times New Roman" w:eastAsia="Times New Roman" w:hAnsi="Times New Roman" w:cs="Times New Roman"/>
          <w:sz w:val="24"/>
          <w:szCs w:val="24"/>
        </w:rPr>
      </w:pPr>
      <w:r w:rsidRPr="00262F68">
        <w:rPr>
          <w:rFonts w:ascii="Times New Roman" w:eastAsia="Times New Roman" w:hAnsi="Times New Roman" w:cs="Times New Roman"/>
          <w:sz w:val="24"/>
          <w:szCs w:val="24"/>
        </w:rPr>
        <w:t>Ołdaki 7 06-126 Gzy</w:t>
      </w:r>
    </w:p>
    <w:p w14:paraId="45DC3BAF" w14:textId="77777777" w:rsidR="00262F68" w:rsidRPr="00262F68" w:rsidRDefault="00262F68" w:rsidP="00262F68">
      <w:pPr>
        <w:numPr>
          <w:ilvl w:val="0"/>
          <w:numId w:val="18"/>
        </w:numPr>
        <w:tabs>
          <w:tab w:val="left" w:pos="284"/>
        </w:tabs>
        <w:suppressAutoHyphens/>
        <w:spacing w:after="120" w:line="240" w:lineRule="auto"/>
        <w:ind w:left="284" w:hanging="28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Pana/Pani dane osobowe przetwarzane będą w trybie art. 6 ust. 1 lit. b (przetwarzanie jest niezbędne do wykonania umowy)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262F68">
        <w:rPr>
          <w:rFonts w:ascii="Times New Roman" w:eastAsia="Times New Roman" w:hAnsi="Times New Roman" w:cs="Times New Roman"/>
          <w:i/>
          <w:iCs/>
          <w:sz w:val="24"/>
          <w:szCs w:val="24"/>
          <w:lang w:eastAsia="zh-CN"/>
        </w:rPr>
        <w:t>Dz. U. UE</w:t>
      </w:r>
      <w:r w:rsidRPr="00262F68">
        <w:rPr>
          <w:rFonts w:ascii="Times New Roman" w:eastAsia="Times New Roman" w:hAnsi="Times New Roman" w:cs="Times New Roman"/>
          <w:b/>
          <w:bCs/>
          <w:i/>
          <w:iCs/>
          <w:sz w:val="24"/>
          <w:szCs w:val="24"/>
          <w:lang w:eastAsia="zh-CN"/>
        </w:rPr>
        <w:t xml:space="preserve">. </w:t>
      </w:r>
      <w:r w:rsidRPr="00262F68">
        <w:rPr>
          <w:rFonts w:ascii="Times New Roman" w:eastAsia="Times New Roman" w:hAnsi="Times New Roman" w:cs="Times New Roman"/>
          <w:i/>
          <w:iCs/>
          <w:sz w:val="24"/>
          <w:szCs w:val="24"/>
          <w:lang w:eastAsia="zh-CN"/>
        </w:rPr>
        <w:t>L</w:t>
      </w:r>
      <w:r w:rsidRPr="00262F68">
        <w:rPr>
          <w:rFonts w:ascii="Times New Roman" w:eastAsia="Times New Roman" w:hAnsi="Times New Roman" w:cs="Times New Roman"/>
          <w:b/>
          <w:bCs/>
          <w:i/>
          <w:iCs/>
          <w:sz w:val="24"/>
          <w:szCs w:val="24"/>
          <w:lang w:eastAsia="zh-CN"/>
        </w:rPr>
        <w:t xml:space="preserve">. </w:t>
      </w:r>
      <w:r w:rsidRPr="00262F68">
        <w:rPr>
          <w:rFonts w:ascii="Times New Roman" w:eastAsia="Times New Roman" w:hAnsi="Times New Roman" w:cs="Times New Roman"/>
          <w:i/>
          <w:iCs/>
          <w:sz w:val="24"/>
          <w:szCs w:val="24"/>
          <w:lang w:eastAsia="zh-CN"/>
        </w:rPr>
        <w:t>2016.119.1</w:t>
      </w:r>
      <w:r w:rsidRPr="00262F68">
        <w:rPr>
          <w:rFonts w:ascii="Times New Roman" w:eastAsia="Times New Roman" w:hAnsi="Times New Roman" w:cs="Times New Roman"/>
          <w:b/>
          <w:bCs/>
          <w:sz w:val="24"/>
          <w:szCs w:val="24"/>
          <w:lang w:eastAsia="zh-CN"/>
        </w:rPr>
        <w:t xml:space="preserve"> </w:t>
      </w:r>
      <w:r w:rsidRPr="00262F68">
        <w:rPr>
          <w:rFonts w:ascii="Times New Roman" w:eastAsia="Times New Roman" w:hAnsi="Times New Roman" w:cs="Times New Roman"/>
          <w:sz w:val="24"/>
          <w:szCs w:val="24"/>
          <w:lang w:eastAsia="zh-CN"/>
        </w:rPr>
        <w:t>z dnia 4 maja 2016r.</w:t>
      </w:r>
    </w:p>
    <w:p w14:paraId="2CEA8E54" w14:textId="77777777" w:rsidR="00262F68" w:rsidRPr="00262F68" w:rsidRDefault="00262F68" w:rsidP="00262F68">
      <w:pPr>
        <w:numPr>
          <w:ilvl w:val="0"/>
          <w:numId w:val="18"/>
        </w:numPr>
        <w:tabs>
          <w:tab w:val="left" w:pos="284"/>
        </w:tabs>
        <w:suppressAutoHyphens/>
        <w:spacing w:after="120" w:line="240" w:lineRule="auto"/>
        <w:ind w:left="284" w:hanging="28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 pełną Informacją Administratora dotyczącą przetwarzania danych osobowych w celu realizacji umowy, można zapoznać się w siedzibie administratora.</w:t>
      </w:r>
    </w:p>
    <w:p w14:paraId="3D62F99E" w14:textId="366FFA0B"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p>
    <w:p w14:paraId="190EF8B8"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w:t>
      </w:r>
    </w:p>
    <w:p w14:paraId="6E6867E8" w14:textId="77777777" w:rsidR="00262F68" w:rsidRPr="00262F68" w:rsidRDefault="00262F68" w:rsidP="00262F68">
      <w:pPr>
        <w:suppressAutoHyphens/>
        <w:spacing w:after="0" w:line="240" w:lineRule="auto"/>
        <w:jc w:val="center"/>
        <w:rPr>
          <w:rFonts w:ascii="Arial" w:eastAsia="Times New Roman" w:hAnsi="Arial" w:cs="Arial"/>
          <w:b/>
          <w:sz w:val="24"/>
          <w:szCs w:val="24"/>
          <w:lang w:eastAsia="zh-CN"/>
        </w:rPr>
      </w:pPr>
    </w:p>
    <w:p w14:paraId="366730E8"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11</w:t>
      </w:r>
    </w:p>
    <w:p w14:paraId="2FCC176A"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p>
    <w:p w14:paraId="43AAFCE6"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Integralną część umowy stanowi Specyfikacja  Warunków Zamówienia oraz</w:t>
      </w:r>
    </w:p>
    <w:p w14:paraId="11B4D0A9"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Oferta Wykonawcy</w:t>
      </w:r>
    </w:p>
    <w:p w14:paraId="60B59359"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30E2A0C3"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013E341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4A61AC6D"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2020A96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20102851"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ZAMAWIAJĄCY                                                                 WYKONAWCA</w:t>
      </w:r>
    </w:p>
    <w:p w14:paraId="26E778FA"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232475E6" w14:textId="77777777" w:rsidR="00262F68" w:rsidRDefault="00262F68" w:rsidP="00262F68">
      <w:pPr>
        <w:suppressAutoHyphens/>
        <w:spacing w:after="0" w:line="240" w:lineRule="auto"/>
        <w:jc w:val="both"/>
        <w:rPr>
          <w:rFonts w:ascii="Times New Roman" w:eastAsia="Times New Roman" w:hAnsi="Times New Roman" w:cs="Times New Roman"/>
          <w:i/>
          <w:color w:val="FF0000"/>
          <w:sz w:val="24"/>
          <w:szCs w:val="24"/>
          <w:lang w:eastAsia="zh-CN"/>
        </w:r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w:t>
      </w:r>
      <w:r>
        <w:rPr>
          <w:rFonts w:ascii="Times New Roman" w:eastAsia="Times New Roman" w:hAnsi="Times New Roman" w:cs="Times New Roman"/>
          <w:i/>
          <w:color w:val="FF0000"/>
          <w:sz w:val="24"/>
          <w:szCs w:val="24"/>
          <w:lang w:eastAsia="zh-CN"/>
        </w:rPr>
        <w:t>m</w:t>
      </w:r>
      <w:r w:rsidR="009A5F6C">
        <w:rPr>
          <w:rFonts w:ascii="Times New Roman" w:eastAsia="Times New Roman" w:hAnsi="Times New Roman" w:cs="Times New Roman"/>
          <w:i/>
          <w:color w:val="FF0000"/>
          <w:sz w:val="24"/>
          <w:szCs w:val="24"/>
          <w:lang w:eastAsia="zh-CN"/>
        </w:rPr>
        <w:t xml:space="preserve"> </w:t>
      </w:r>
    </w:p>
    <w:p w14:paraId="49B8B363" w14:textId="77777777" w:rsidR="009A5F6C" w:rsidRDefault="009A5F6C" w:rsidP="009A5F6C">
      <w:pPr>
        <w:rPr>
          <w:rFonts w:ascii="Times New Roman" w:eastAsia="Times New Roman" w:hAnsi="Times New Roman" w:cs="Times New Roman"/>
          <w:i/>
          <w:color w:val="FF0000"/>
          <w:sz w:val="24"/>
          <w:szCs w:val="24"/>
          <w:lang w:eastAsia="zh-CN"/>
        </w:rPr>
      </w:pPr>
    </w:p>
    <w:p w14:paraId="7E45EFBA" w14:textId="77777777" w:rsidR="00243A4A" w:rsidRPr="00262F68" w:rsidRDefault="00243A4A" w:rsidP="009A5F6C">
      <w:pPr>
        <w:spacing w:after="0"/>
        <w:contextualSpacing/>
        <w:rPr>
          <w:rFonts w:ascii="Times New Roman" w:hAnsi="Times New Roman" w:cs="Times New Roman"/>
          <w:sz w:val="24"/>
          <w:szCs w:val="24"/>
        </w:rPr>
      </w:pPr>
    </w:p>
    <w:sectPr w:rsidR="00243A4A" w:rsidRPr="00262F68" w:rsidSect="00431A69">
      <w:footerReference w:type="default" r:id="rId12"/>
      <w:pgSz w:w="11906" w:h="16838"/>
      <w:pgMar w:top="568"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97CE7" w14:textId="77777777" w:rsidR="00070659" w:rsidRDefault="00070659" w:rsidP="00262F68">
      <w:pPr>
        <w:spacing w:after="0" w:line="240" w:lineRule="auto"/>
      </w:pPr>
      <w:r>
        <w:separator/>
      </w:r>
    </w:p>
  </w:endnote>
  <w:endnote w:type="continuationSeparator" w:id="0">
    <w:p w14:paraId="43A0C7C4" w14:textId="77777777" w:rsidR="00070659" w:rsidRDefault="00070659" w:rsidP="00262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TE1A3B780t00">
    <w:altName w:val="Yu Gothic UI"/>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6A6F9" w14:textId="77777777" w:rsidR="00262F68" w:rsidRDefault="00262F68">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452EB0">
      <w:rPr>
        <w:rStyle w:val="Numerstrony"/>
        <w:noProof/>
      </w:rPr>
      <w:t>3</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452EB0">
      <w:rPr>
        <w:rStyle w:val="Numerstrony"/>
        <w:noProof/>
      </w:rPr>
      <w:t>14</w: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8A312" w14:textId="77777777" w:rsidR="00262F68" w:rsidRDefault="00262F68">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452EB0">
      <w:rPr>
        <w:rStyle w:val="Numerstrony"/>
        <w:noProof/>
      </w:rPr>
      <w:t>5</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452EB0">
      <w:rPr>
        <w:rStyle w:val="Numerstrony"/>
        <w:noProof/>
      </w:rPr>
      <w:t>14</w:t>
    </w:r>
    <w:r>
      <w:rPr>
        <w:rStyle w:val="Numerstro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760F3" w14:textId="77777777" w:rsidR="00AF5351" w:rsidRDefault="00AF5351">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452EB0">
      <w:rPr>
        <w:rStyle w:val="Numerstrony"/>
        <w:noProof/>
      </w:rPr>
      <w:t>7</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452EB0">
      <w:rPr>
        <w:rStyle w:val="Numerstrony"/>
        <w:noProof/>
      </w:rPr>
      <w:t>14</w:t>
    </w:r>
    <w:r>
      <w:rPr>
        <w:rStyle w:val="Numerstrony"/>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55A68" w14:textId="77777777" w:rsidR="00262F68" w:rsidRDefault="00262F68">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3A7A98">
      <w:rPr>
        <w:rStyle w:val="Numerstrony"/>
        <w:noProof/>
      </w:rPr>
      <w:t>9</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3A7A98">
      <w:rPr>
        <w:rStyle w:val="Numerstrony"/>
        <w:noProof/>
      </w:rPr>
      <w:t>14</w:t>
    </w:r>
    <w:r>
      <w:rPr>
        <w:rStyle w:val="Numerstrony"/>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5711098"/>
      <w:docPartObj>
        <w:docPartGallery w:val="Page Numbers (Bottom of Page)"/>
        <w:docPartUnique/>
      </w:docPartObj>
    </w:sdtPr>
    <w:sdtEndPr/>
    <w:sdtContent>
      <w:sdt>
        <w:sdtPr>
          <w:id w:val="-1769616900"/>
          <w:docPartObj>
            <w:docPartGallery w:val="Page Numbers (Top of Page)"/>
            <w:docPartUnique/>
          </w:docPartObj>
        </w:sdtPr>
        <w:sdtEndPr/>
        <w:sdtContent>
          <w:p w14:paraId="00FA41C4" w14:textId="4BED6B70" w:rsidR="00262F68" w:rsidRDefault="00262F6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52EB0">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52EB0">
              <w:rPr>
                <w:b/>
                <w:bCs/>
                <w:noProof/>
              </w:rPr>
              <w:t>14</w:t>
            </w:r>
            <w:r>
              <w:rPr>
                <w:b/>
                <w:bCs/>
                <w:sz w:val="24"/>
                <w:szCs w:val="24"/>
              </w:rPr>
              <w:fldChar w:fldCharType="end"/>
            </w:r>
          </w:p>
        </w:sdtContent>
      </w:sdt>
    </w:sdtContent>
  </w:sdt>
  <w:p w14:paraId="46CCE6E3" w14:textId="77777777" w:rsidR="00262F68" w:rsidRPr="009B6C47" w:rsidRDefault="00262F68" w:rsidP="009B6C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74295" w14:textId="77777777" w:rsidR="00070659" w:rsidRDefault="00070659" w:rsidP="00262F68">
      <w:pPr>
        <w:spacing w:after="0" w:line="240" w:lineRule="auto"/>
      </w:pPr>
      <w:r>
        <w:separator/>
      </w:r>
    </w:p>
  </w:footnote>
  <w:footnote w:type="continuationSeparator" w:id="0">
    <w:p w14:paraId="718EE98D" w14:textId="77777777" w:rsidR="00070659" w:rsidRDefault="00070659" w:rsidP="00262F68">
      <w:pPr>
        <w:spacing w:after="0" w:line="240" w:lineRule="auto"/>
      </w:pPr>
      <w:r>
        <w:continuationSeparator/>
      </w:r>
    </w:p>
  </w:footnote>
  <w:footnote w:id="1">
    <w:p w14:paraId="62F894AC" w14:textId="77777777" w:rsidR="00262F68" w:rsidRPr="00A82964" w:rsidRDefault="00262F68" w:rsidP="00262F68">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756C7EB2" w14:textId="77777777" w:rsidR="00262F68" w:rsidRPr="00A82964" w:rsidRDefault="00262F68" w:rsidP="00262F68">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E45684D" w14:textId="77777777" w:rsidR="00262F68" w:rsidRPr="00A82964" w:rsidRDefault="00262F68" w:rsidP="00262F68">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7BF32B5" w14:textId="77777777" w:rsidR="00262F68" w:rsidRPr="00761CEB" w:rsidRDefault="00262F68" w:rsidP="00262F68">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6D091055" w14:textId="77777777" w:rsidR="00262F68" w:rsidRDefault="00262F68" w:rsidP="00262F68">
      <w:pPr>
        <w:tabs>
          <w:tab w:val="left" w:pos="5760"/>
        </w:tabs>
        <w:spacing w:after="40"/>
        <w:ind w:left="142" w:hanging="142"/>
        <w:jc w:val="both"/>
      </w:pPr>
      <w:r>
        <w:rPr>
          <w:rStyle w:val="Znakiprzypiswdolnych"/>
        </w:rPr>
        <w:footnoteRef/>
      </w:r>
      <w:r>
        <w:rPr>
          <w:rFonts w:cs="Calibri"/>
          <w:sz w:val="18"/>
          <w:szCs w:val="18"/>
        </w:rPr>
        <w:tab/>
        <w:t xml:space="preserve"> </w:t>
      </w:r>
      <w:r>
        <w:rPr>
          <w:rFonts w:ascii="Tahoma" w:hAnsi="Tahoma" w:cs="Tahoma"/>
          <w:i/>
          <w:sz w:val="18"/>
          <w:szCs w:val="18"/>
          <w:lang w:val="x-none"/>
        </w:rPr>
        <w:t>Niniejszy dokument należy załączyć do oferty tylko w przypadku korzystania z zasobów innego podmiotu celem spełnienia warunku udziału w postępowaniu przez Wykonawcę (Wykonawca, który samodzielnie spełnia warunki nie składa oświadczenia)</w:t>
      </w:r>
      <w:r>
        <w:rPr>
          <w:rFonts w:ascii="Tahoma" w:hAnsi="Tahoma" w:cs="Tahoma"/>
          <w:i/>
          <w:color w:val="FF0000"/>
          <w:sz w:val="18"/>
          <w:szCs w:val="18"/>
        </w:rPr>
        <w:t xml:space="preserve"> </w:t>
      </w:r>
    </w:p>
  </w:footnote>
  <w:footnote w:id="3">
    <w:p w14:paraId="0FC49121" w14:textId="77777777" w:rsidR="00262F68" w:rsidRDefault="00262F68" w:rsidP="00262F68">
      <w:pPr>
        <w:pStyle w:val="Tekstprzypisudolnego"/>
        <w:ind w:left="142" w:hanging="142"/>
      </w:pPr>
      <w:r>
        <w:rPr>
          <w:rStyle w:val="Znakiprzypiswdolnych"/>
        </w:rPr>
        <w:footnoteRef/>
      </w:r>
      <w:r>
        <w:rPr>
          <w:rFonts w:cs="Calibri"/>
        </w:rPr>
        <w:tab/>
        <w:t xml:space="preserve"> </w:t>
      </w:r>
      <w:r>
        <w:rPr>
          <w:rFonts w:ascii="Tahoma" w:hAnsi="Tahoma" w:cs="Tahoma"/>
          <w:i/>
          <w:sz w:val="18"/>
          <w:szCs w:val="18"/>
        </w:rPr>
        <w:t>Zobowiązanie to potwierdza, że stosunek łączący Wykonawcę z podmiotami udostępniającymi zasoby gwarantuje rzeczywisty dostęp do tych zasobów.</w:t>
      </w:r>
    </w:p>
  </w:footnote>
  <w:footnote w:id="4">
    <w:p w14:paraId="03006965" w14:textId="77777777" w:rsidR="00262F68" w:rsidRDefault="00262F68" w:rsidP="00262F68">
      <w:pPr>
        <w:pStyle w:val="Tekstprzypisudolnego"/>
      </w:pPr>
      <w:r>
        <w:rPr>
          <w:rStyle w:val="Znakiprzypiswdolnych"/>
        </w:rPr>
        <w:footnoteRef/>
      </w:r>
      <w:r>
        <w:t xml:space="preserve"> </w:t>
      </w:r>
      <w:r>
        <w:rPr>
          <w:rFonts w:ascii="Tahoma" w:hAnsi="Tahoma" w:cs="Tahoma"/>
          <w:i/>
          <w:sz w:val="18"/>
          <w:szCs w:val="18"/>
        </w:rPr>
        <w:t>Wpisać jaką wiedzę i doświadczenie lub osoby zdolne do wykonania zamówienia podmiot udostępnia</w:t>
      </w:r>
      <w:r>
        <w:rPr>
          <w:rFonts w:ascii="Arial" w:hAnsi="Arial" w:cs="Arial"/>
          <w:i/>
          <w:sz w:val="18"/>
          <w:szCs w:val="18"/>
        </w:rPr>
        <w:t>.</w:t>
      </w:r>
    </w:p>
  </w:footnote>
  <w:footnote w:id="5">
    <w:p w14:paraId="41D80954" w14:textId="77777777" w:rsidR="00262F68" w:rsidRDefault="00262F68" w:rsidP="00262F68">
      <w:pPr>
        <w:pStyle w:val="Tekstprzypisudolnego"/>
      </w:pPr>
      <w:r>
        <w:rPr>
          <w:rStyle w:val="Znakiprzypiswdolnych"/>
        </w:rPr>
        <w:footnoteRef/>
      </w:r>
      <w:r>
        <w:rPr>
          <w:sz w:val="18"/>
          <w:szCs w:val="18"/>
        </w:rPr>
        <w:t xml:space="preserve">  </w:t>
      </w:r>
      <w:r>
        <w:rPr>
          <w:rFonts w:ascii="Tahoma" w:hAnsi="Tahoma" w:cs="Tahoma"/>
          <w:i/>
          <w:sz w:val="18"/>
          <w:szCs w:val="18"/>
        </w:rPr>
        <w:t>Należy określić np.</w:t>
      </w:r>
      <w:r>
        <w:rPr>
          <w:rFonts w:ascii="Arial" w:hAnsi="Arial" w:cs="Arial"/>
          <w:i/>
          <w:sz w:val="18"/>
          <w:szCs w:val="18"/>
        </w:rPr>
        <w:t xml:space="preserve"> </w:t>
      </w:r>
    </w:p>
    <w:p w14:paraId="17EAB9DB" w14:textId="77777777" w:rsidR="00262F68" w:rsidRDefault="00262F68" w:rsidP="00262F68">
      <w:pPr>
        <w:pStyle w:val="Tekstprzypisudolnego"/>
        <w:numPr>
          <w:ilvl w:val="0"/>
          <w:numId w:val="1"/>
        </w:numPr>
        <w:ind w:left="426" w:hanging="284"/>
      </w:pPr>
      <w:r>
        <w:rPr>
          <w:rFonts w:ascii="Tahoma" w:hAnsi="Tahoma" w:cs="Tahoma"/>
          <w:i/>
          <w:sz w:val="18"/>
          <w:szCs w:val="18"/>
        </w:rPr>
        <w:t>zakres udostępnianych Wykonawcy zasobów,</w:t>
      </w:r>
    </w:p>
    <w:p w14:paraId="22E8C4FA" w14:textId="77777777" w:rsidR="00262F68" w:rsidRDefault="00262F68" w:rsidP="00262F68">
      <w:pPr>
        <w:pStyle w:val="Tekstprzypisudolnego"/>
        <w:numPr>
          <w:ilvl w:val="0"/>
          <w:numId w:val="1"/>
        </w:numPr>
        <w:ind w:left="426" w:hanging="284"/>
      </w:pPr>
      <w:r>
        <w:rPr>
          <w:rFonts w:ascii="Tahoma" w:hAnsi="Tahoma" w:cs="Tahoma"/>
          <w:i/>
          <w:sz w:val="18"/>
          <w:szCs w:val="18"/>
        </w:rPr>
        <w:t>sposób udostępnienia wykonawcy i wykorzystania przez niego zasobów podmiotu udostępniającego te zasoby przy wykonywaniu zamówienia,</w:t>
      </w:r>
    </w:p>
    <w:p w14:paraId="56D96A0F" w14:textId="77777777" w:rsidR="00262F68" w:rsidRDefault="00262F68" w:rsidP="00262F68">
      <w:pPr>
        <w:pStyle w:val="Tekstprzypisudolnego"/>
        <w:numPr>
          <w:ilvl w:val="0"/>
          <w:numId w:val="1"/>
        </w:numPr>
        <w:ind w:left="426" w:hanging="284"/>
      </w:pPr>
      <w:r>
        <w:rPr>
          <w:rFonts w:ascii="Tahoma" w:hAnsi="Tahoma" w:cs="Tahoma"/>
          <w:i/>
          <w:sz w:val="18"/>
          <w:szCs w:val="18"/>
        </w:rPr>
        <w:t>zakres i okres udziału podmiotu udostępniającego zasoby przy wykonywaniu 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sz w:val="18"/>
        <w:szCs w:val="18"/>
      </w:rPr>
    </w:lvl>
  </w:abstractNum>
  <w:abstractNum w:abstractNumId="1"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C"/>
    <w:multiLevelType w:val="singleLevel"/>
    <w:tmpl w:val="0000000C"/>
    <w:name w:val="WW8Num14"/>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E"/>
    <w:multiLevelType w:val="multilevel"/>
    <w:tmpl w:val="0000000E"/>
    <w:name w:val="WW8Num16"/>
    <w:lvl w:ilvl="0">
      <w:start w:val="1"/>
      <w:numFmt w:val="decimal"/>
      <w:lvlText w:val="%1."/>
      <w:lvlJc w:val="left"/>
      <w:pPr>
        <w:tabs>
          <w:tab w:val="num" w:pos="720"/>
        </w:tabs>
        <w:ind w:left="720" w:hanging="360"/>
      </w:pPr>
      <w:rPr>
        <w:rFonts w:ascii="Times New Roman" w:hAnsi="Times New Roman" w:cs="Times New Roman"/>
        <w:b w:val="0"/>
        <w:bCs w:val="0"/>
        <w:i w:val="0"/>
        <w:iCs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F"/>
    <w:multiLevelType w:val="multilevel"/>
    <w:tmpl w:val="0000000F"/>
    <w:name w:val="WW8Num17"/>
    <w:lvl w:ilvl="0">
      <w:start w:val="1"/>
      <w:numFmt w:val="decimal"/>
      <w:lvlText w:val="%1)"/>
      <w:lvlJc w:val="left"/>
      <w:pPr>
        <w:tabs>
          <w:tab w:val="num" w:pos="720"/>
        </w:tabs>
        <w:ind w:left="720" w:hanging="360"/>
      </w:pPr>
      <w:rPr>
        <w:rFonts w:ascii="Times New Roman" w:hAnsi="Times New Roman" w:cs="Times New Roman"/>
        <w:b w:val="0"/>
        <w:bCs w:val="0"/>
        <w:i w:val="0"/>
        <w:iCs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5E1A39"/>
    <w:multiLevelType w:val="multilevel"/>
    <w:tmpl w:val="5ED0A7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01222F6"/>
    <w:multiLevelType w:val="hybridMultilevel"/>
    <w:tmpl w:val="D220B352"/>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 w15:restartNumberingAfterBreak="0">
    <w:nsid w:val="2DB371DD"/>
    <w:multiLevelType w:val="hybridMultilevel"/>
    <w:tmpl w:val="67FE0C8E"/>
    <w:lvl w:ilvl="0" w:tplc="19CC2F70">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3F5491"/>
    <w:multiLevelType w:val="hybridMultilevel"/>
    <w:tmpl w:val="F9887F8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0801361"/>
    <w:multiLevelType w:val="multilevel"/>
    <w:tmpl w:val="90C421F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1" w15:restartNumberingAfterBreak="0">
    <w:nsid w:val="539B1ABF"/>
    <w:multiLevelType w:val="hybridMultilevel"/>
    <w:tmpl w:val="AACE10A4"/>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2" w15:restartNumberingAfterBreak="0">
    <w:nsid w:val="5B4069DE"/>
    <w:multiLevelType w:val="hybridMultilevel"/>
    <w:tmpl w:val="8A7AD9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2CF5FE9"/>
    <w:multiLevelType w:val="multilevel"/>
    <w:tmpl w:val="7A68786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4" w15:restartNumberingAfterBreak="0">
    <w:nsid w:val="67A876E8"/>
    <w:multiLevelType w:val="multilevel"/>
    <w:tmpl w:val="F892BB7E"/>
    <w:lvl w:ilvl="0">
      <w:start w:val="1"/>
      <w:numFmt w:val="decimal"/>
      <w:lvlText w:val="%1."/>
      <w:lvlJc w:val="left"/>
      <w:pPr>
        <w:tabs>
          <w:tab w:val="num" w:pos="540"/>
        </w:tabs>
        <w:ind w:left="540" w:hanging="360"/>
      </w:pPr>
      <w:rPr>
        <w:b/>
      </w:rPr>
    </w:lvl>
    <w:lvl w:ilvl="1">
      <w:start w:val="3"/>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6D621239"/>
    <w:multiLevelType w:val="hybridMultilevel"/>
    <w:tmpl w:val="751E90F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41E6494"/>
    <w:multiLevelType w:val="hybridMultilevel"/>
    <w:tmpl w:val="80FEF77A"/>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5CA1721"/>
    <w:multiLevelType w:val="hybridMultilevel"/>
    <w:tmpl w:val="250A78EE"/>
    <w:lvl w:ilvl="0" w:tplc="04150011">
      <w:start w:val="1"/>
      <w:numFmt w:val="decimal"/>
      <w:lvlText w:val="%1)"/>
      <w:lvlJc w:val="left"/>
      <w:pPr>
        <w:tabs>
          <w:tab w:val="num" w:pos="720"/>
        </w:tabs>
        <w:ind w:left="720" w:hanging="360"/>
      </w:pPr>
      <w:rPr>
        <w:rFonts w:hint="default"/>
      </w:rPr>
    </w:lvl>
    <w:lvl w:ilvl="1" w:tplc="EFA65366">
      <w:start w:val="2"/>
      <w:numFmt w:val="decimal"/>
      <w:lvlText w:val="%2."/>
      <w:lvlJc w:val="left"/>
      <w:pPr>
        <w:tabs>
          <w:tab w:val="num" w:pos="1440"/>
        </w:tabs>
        <w:ind w:left="1440" w:hanging="360"/>
      </w:pPr>
      <w:rPr>
        <w:rFonts w:hint="default"/>
      </w:rPr>
    </w:lvl>
    <w:lvl w:ilvl="2" w:tplc="69487180">
      <w:start w:val="4"/>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76AB3F86"/>
    <w:multiLevelType w:val="hybridMultilevel"/>
    <w:tmpl w:val="2FE02958"/>
    <w:lvl w:ilvl="0" w:tplc="71380408">
      <w:start w:val="1"/>
      <w:numFmt w:val="decimal"/>
      <w:lvlText w:val="%1."/>
      <w:lvlJc w:val="left"/>
      <w:pPr>
        <w:tabs>
          <w:tab w:val="num" w:pos="720"/>
        </w:tabs>
        <w:ind w:left="720" w:hanging="360"/>
      </w:pPr>
      <w:rPr>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25178409">
    <w:abstractNumId w:val="0"/>
  </w:num>
  <w:num w:numId="2" w16cid:durableId="2099521631">
    <w:abstractNumId w:val="3"/>
  </w:num>
  <w:num w:numId="3" w16cid:durableId="1527985633">
    <w:abstractNumId w:val="4"/>
  </w:num>
  <w:num w:numId="4" w16cid:durableId="324865228">
    <w:abstractNumId w:val="14"/>
  </w:num>
  <w:num w:numId="5" w16cid:durableId="206308317">
    <w:abstractNumId w:val="16"/>
  </w:num>
  <w:num w:numId="6" w16cid:durableId="1313631659">
    <w:abstractNumId w:val="11"/>
  </w:num>
  <w:num w:numId="7" w16cid:durableId="369496438">
    <w:abstractNumId w:val="13"/>
  </w:num>
  <w:num w:numId="8" w16cid:durableId="679159275">
    <w:abstractNumId w:val="6"/>
  </w:num>
  <w:num w:numId="9" w16cid:durableId="1416632917">
    <w:abstractNumId w:val="10"/>
  </w:num>
  <w:num w:numId="10" w16cid:durableId="2033139762">
    <w:abstractNumId w:val="18"/>
  </w:num>
  <w:num w:numId="11" w16cid:durableId="504394637">
    <w:abstractNumId w:val="9"/>
  </w:num>
  <w:num w:numId="12" w16cid:durableId="209613300">
    <w:abstractNumId w:val="7"/>
  </w:num>
  <w:num w:numId="13" w16cid:durableId="1805851556">
    <w:abstractNumId w:val="17"/>
  </w:num>
  <w:num w:numId="14" w16cid:durableId="1944453893">
    <w:abstractNumId w:val="8"/>
  </w:num>
  <w:num w:numId="15" w16cid:durableId="1473058308">
    <w:abstractNumId w:val="15"/>
  </w:num>
  <w:num w:numId="16" w16cid:durableId="42140194">
    <w:abstractNumId w:val="1"/>
  </w:num>
  <w:num w:numId="17" w16cid:durableId="1864829920">
    <w:abstractNumId w:val="2"/>
  </w:num>
  <w:num w:numId="18" w16cid:durableId="854196918">
    <w:abstractNumId w:val="12"/>
  </w:num>
  <w:num w:numId="19" w16cid:durableId="2793808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F68"/>
    <w:rsid w:val="00004446"/>
    <w:rsid w:val="00070659"/>
    <w:rsid w:val="001133FD"/>
    <w:rsid w:val="00243A4A"/>
    <w:rsid w:val="00262F68"/>
    <w:rsid w:val="003A7A98"/>
    <w:rsid w:val="00452EB0"/>
    <w:rsid w:val="004937A2"/>
    <w:rsid w:val="00592361"/>
    <w:rsid w:val="005B2390"/>
    <w:rsid w:val="006E2C68"/>
    <w:rsid w:val="0079485A"/>
    <w:rsid w:val="007A46EA"/>
    <w:rsid w:val="008A52EA"/>
    <w:rsid w:val="009917F1"/>
    <w:rsid w:val="009A5F6C"/>
    <w:rsid w:val="009A77F7"/>
    <w:rsid w:val="00AF5351"/>
    <w:rsid w:val="00B7715A"/>
    <w:rsid w:val="00BB4600"/>
    <w:rsid w:val="00CB45BF"/>
    <w:rsid w:val="00CF609E"/>
    <w:rsid w:val="00E475E3"/>
    <w:rsid w:val="00E81C15"/>
    <w:rsid w:val="00F620A7"/>
    <w:rsid w:val="00F63D64"/>
    <w:rsid w:val="00F66E4B"/>
    <w:rsid w:val="00F767E4"/>
    <w:rsid w:val="00F874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795343"/>
  <w15:chartTrackingRefBased/>
  <w15:docId w15:val="{68F337CA-7A41-49F1-BBB8-8D02D3725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62F68"/>
  </w:style>
  <w:style w:type="character" w:customStyle="1" w:styleId="Znakiprzypiswdolnych">
    <w:name w:val="Znaki przypisów dolnych"/>
    <w:rsid w:val="00262F68"/>
    <w:rPr>
      <w:vertAlign w:val="superscript"/>
    </w:rPr>
  </w:style>
  <w:style w:type="character" w:styleId="Odwoanieprzypisudolnego">
    <w:name w:val="footnote reference"/>
    <w:uiPriority w:val="99"/>
    <w:rsid w:val="00262F68"/>
    <w:rPr>
      <w:vertAlign w:val="superscript"/>
    </w:rPr>
  </w:style>
  <w:style w:type="paragraph" w:styleId="Nagwek">
    <w:name w:val="header"/>
    <w:basedOn w:val="Normalny"/>
    <w:link w:val="NagwekZnak"/>
    <w:rsid w:val="00262F68"/>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NagwekZnak">
    <w:name w:val="Nagłówek Znak"/>
    <w:basedOn w:val="Domylnaczcionkaakapitu"/>
    <w:link w:val="Nagwek"/>
    <w:rsid w:val="00262F68"/>
    <w:rPr>
      <w:rFonts w:ascii="Times New Roman" w:eastAsia="Times New Roman" w:hAnsi="Times New Roman" w:cs="Times New Roman"/>
      <w:sz w:val="20"/>
      <w:szCs w:val="20"/>
      <w:lang w:eastAsia="zh-CN"/>
    </w:rPr>
  </w:style>
  <w:style w:type="paragraph" w:styleId="Stopka">
    <w:name w:val="footer"/>
    <w:basedOn w:val="Normalny"/>
    <w:link w:val="StopkaZnak"/>
    <w:uiPriority w:val="99"/>
    <w:rsid w:val="00262F68"/>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StopkaZnak">
    <w:name w:val="Stopka Znak"/>
    <w:basedOn w:val="Domylnaczcionkaakapitu"/>
    <w:link w:val="Stopka"/>
    <w:uiPriority w:val="99"/>
    <w:rsid w:val="00262F68"/>
    <w:rPr>
      <w:rFonts w:ascii="Times New Roman" w:eastAsia="Times New Roman" w:hAnsi="Times New Roman" w:cs="Times New Roman"/>
      <w:sz w:val="20"/>
      <w:szCs w:val="20"/>
      <w:lang w:eastAsia="zh-CN"/>
    </w:rPr>
  </w:style>
  <w:style w:type="paragraph" w:styleId="Tekstprzypisudolnego">
    <w:name w:val="footnote text"/>
    <w:basedOn w:val="Normalny"/>
    <w:link w:val="TekstprzypisudolnegoZnak"/>
    <w:rsid w:val="00262F68"/>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262F68"/>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kretariat@dpsoldaki.pl" TargetMode="Externa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12</Pages>
  <Words>3646</Words>
  <Characters>21882</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Szumska-Klusek</dc:creator>
  <cp:keywords/>
  <dc:description/>
  <cp:lastModifiedBy>Jolanta Szumska-Klusek</cp:lastModifiedBy>
  <cp:revision>18</cp:revision>
  <dcterms:created xsi:type="dcterms:W3CDTF">2022-06-09T08:59:00Z</dcterms:created>
  <dcterms:modified xsi:type="dcterms:W3CDTF">2024-06-11T07:53:00Z</dcterms:modified>
</cp:coreProperties>
</file>