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803B90" w:rsidRPr="00916466" w:rsidRDefault="00803B90" w:rsidP="00916466">
      <w:pPr>
        <w:rPr>
          <w:rFonts w:ascii="Arial" w:hAnsi="Arial" w:cs="Arial"/>
        </w:rPr>
      </w:pPr>
    </w:p>
    <w:p w:rsidR="00BD4020" w:rsidRPr="00916466" w:rsidRDefault="00E0769D" w:rsidP="00916466">
      <w:pPr>
        <w:suppressAutoHyphens w:val="0"/>
        <w:rPr>
          <w:rFonts w:ascii="Arial" w:eastAsia="Calibri" w:hAnsi="Arial" w:cs="Arial"/>
          <w:lang w:eastAsia="en-US"/>
        </w:rPr>
      </w:pPr>
      <w:r w:rsidRPr="00916466">
        <w:rPr>
          <w:rFonts w:ascii="Arial" w:eastAsia="Calibri" w:hAnsi="Arial" w:cs="Arial"/>
          <w:b/>
          <w:lang w:eastAsia="en-US"/>
        </w:rPr>
        <w:t>Zamawiający:</w:t>
      </w:r>
    </w:p>
    <w:p w:rsidR="00BD4020" w:rsidRPr="00916466" w:rsidRDefault="00BD4020" w:rsidP="00916466">
      <w:pPr>
        <w:suppressAutoHyphens w:val="0"/>
        <w:rPr>
          <w:rFonts w:ascii="Arial" w:eastAsia="Calibri" w:hAnsi="Arial" w:cs="Arial"/>
          <w:lang w:eastAsia="en-US"/>
        </w:rPr>
      </w:pPr>
      <w:r w:rsidRPr="00916466">
        <w:rPr>
          <w:rFonts w:ascii="Arial" w:eastAsia="Calibri" w:hAnsi="Arial" w:cs="Arial"/>
          <w:b/>
          <w:lang w:eastAsia="en-US"/>
        </w:rPr>
        <w:t>Gmina Nisko</w:t>
      </w:r>
    </w:p>
    <w:p w:rsidR="00BD4020" w:rsidRPr="00916466" w:rsidRDefault="00BD4020" w:rsidP="00916466">
      <w:pPr>
        <w:suppressAutoHyphens w:val="0"/>
        <w:rPr>
          <w:rFonts w:ascii="Arial" w:eastAsia="Calibri" w:hAnsi="Arial" w:cs="Arial"/>
          <w:lang w:eastAsia="en-US"/>
        </w:rPr>
      </w:pPr>
      <w:r w:rsidRPr="00916466">
        <w:rPr>
          <w:rFonts w:ascii="Arial" w:eastAsia="Calibri" w:hAnsi="Arial" w:cs="Arial"/>
          <w:b/>
          <w:lang w:eastAsia="en-US"/>
        </w:rPr>
        <w:t>Plac Wolności 14</w:t>
      </w:r>
    </w:p>
    <w:p w:rsidR="00BD4020" w:rsidRPr="00916466" w:rsidRDefault="00BD4020" w:rsidP="00916466">
      <w:pPr>
        <w:suppressAutoHyphens w:val="0"/>
        <w:rPr>
          <w:rFonts w:ascii="Arial" w:eastAsia="Calibri" w:hAnsi="Arial" w:cs="Arial"/>
          <w:lang w:eastAsia="en-US"/>
        </w:rPr>
      </w:pPr>
      <w:r w:rsidRPr="00916466">
        <w:rPr>
          <w:rFonts w:ascii="Arial" w:eastAsia="Calibri" w:hAnsi="Arial" w:cs="Arial"/>
          <w:b/>
          <w:lang w:eastAsia="en-US"/>
        </w:rPr>
        <w:t>37 – 400 Nisko</w:t>
      </w:r>
    </w:p>
    <w:p w:rsidR="00CE5B33" w:rsidRPr="00916466" w:rsidRDefault="00CE5B33" w:rsidP="00916466">
      <w:pPr>
        <w:tabs>
          <w:tab w:val="left" w:pos="6804"/>
        </w:tabs>
        <w:jc w:val="center"/>
        <w:rPr>
          <w:rFonts w:ascii="Arial" w:hAnsi="Arial" w:cs="Arial"/>
          <w:b/>
          <w:bCs/>
        </w:rPr>
      </w:pPr>
    </w:p>
    <w:p w:rsidR="00E0769D" w:rsidRPr="00916466" w:rsidRDefault="00E0769D" w:rsidP="00916466">
      <w:pPr>
        <w:jc w:val="center"/>
        <w:rPr>
          <w:rFonts w:ascii="Arial" w:hAnsi="Arial" w:cs="Arial"/>
          <w:b/>
          <w:bCs/>
        </w:rPr>
      </w:pPr>
      <w:r w:rsidRPr="00916466">
        <w:rPr>
          <w:rFonts w:ascii="Arial" w:hAnsi="Arial" w:cs="Arial"/>
          <w:b/>
          <w:bCs/>
        </w:rPr>
        <w:t>FORMULARZ OFERTOWY</w:t>
      </w:r>
      <w:r w:rsidR="00441031" w:rsidRPr="00916466">
        <w:rPr>
          <w:rFonts w:ascii="Arial" w:hAnsi="Arial" w:cs="Arial"/>
          <w:b/>
          <w:bCs/>
        </w:rPr>
        <w:t xml:space="preserve"> (POMOCNICZY)</w:t>
      </w:r>
    </w:p>
    <w:p w:rsidR="00E0769D" w:rsidRPr="00916466" w:rsidRDefault="00E0769D" w:rsidP="00916466">
      <w:pPr>
        <w:tabs>
          <w:tab w:val="left" w:pos="6804"/>
        </w:tabs>
        <w:rPr>
          <w:rFonts w:ascii="Arial" w:hAnsi="Arial" w:cs="Arial"/>
          <w:b/>
          <w:i/>
        </w:rPr>
      </w:pPr>
    </w:p>
    <w:p w:rsidR="00641338" w:rsidRPr="00916466" w:rsidRDefault="00B56AFC" w:rsidP="00916466">
      <w:pPr>
        <w:suppressAutoHyphens w:val="0"/>
        <w:jc w:val="both"/>
        <w:rPr>
          <w:rFonts w:ascii="Arial" w:hAnsi="Arial" w:cs="Arial"/>
        </w:rPr>
      </w:pPr>
      <w:r w:rsidRPr="00916466">
        <w:rPr>
          <w:rFonts w:ascii="Arial" w:hAnsi="Arial" w:cs="Arial"/>
          <w:iCs/>
        </w:rPr>
        <w:t xml:space="preserve">Nawiązując do ogłoszonego postępowania w trybie podstawowym bez możliwości negocjacji </w:t>
      </w:r>
      <w:r w:rsidRPr="00916466">
        <w:rPr>
          <w:rFonts w:ascii="Arial" w:hAnsi="Arial" w:cs="Arial"/>
        </w:rPr>
        <w:t>na</w:t>
      </w:r>
      <w:r w:rsidR="0003358E">
        <w:rPr>
          <w:rFonts w:ascii="Arial" w:hAnsi="Arial" w:cs="Arial"/>
        </w:rPr>
        <w:t xml:space="preserve"> </w:t>
      </w:r>
      <w:r w:rsidR="00876CEA" w:rsidRPr="00916466">
        <w:rPr>
          <w:rFonts w:ascii="Arial" w:hAnsi="Arial" w:cs="Arial"/>
        </w:rPr>
        <w:t xml:space="preserve">zadanie pn: </w:t>
      </w:r>
      <w:r w:rsidR="00641338" w:rsidRPr="00916466">
        <w:rPr>
          <w:rFonts w:ascii="Arial" w:hAnsi="Arial" w:cs="Arial"/>
          <w:b/>
          <w:bCs/>
          <w:iCs/>
        </w:rPr>
        <w:t>Budowa i rozbudowa dróg gminnych do łącznika z obwodnicą Niska i Stalowej Woli wraz z oświetleniem w km 0+012,00 do km 1+300,00” oraz „Budowa sieci wodociągowej w ramach zadania: „Poprawa zaopatrzenia w wodę poprzez budowę zbiorników magazynowych wody uzdatnionej oraz budow</w:t>
      </w:r>
      <w:r w:rsidR="00A16422">
        <w:rPr>
          <w:rFonts w:ascii="Arial" w:hAnsi="Arial" w:cs="Arial"/>
          <w:b/>
          <w:bCs/>
          <w:iCs/>
        </w:rPr>
        <w:t>ę</w:t>
      </w:r>
      <w:r w:rsidR="00641338" w:rsidRPr="00916466">
        <w:rPr>
          <w:rFonts w:ascii="Arial" w:hAnsi="Arial" w:cs="Arial"/>
          <w:b/>
          <w:bCs/>
          <w:iCs/>
        </w:rPr>
        <w:t xml:space="preserve"> sieci wodociągowej stanowiącej alternatywne zasilanie miasta Nisko”</w:t>
      </w:r>
    </w:p>
    <w:p w:rsidR="00655844" w:rsidRPr="00916466" w:rsidRDefault="008036BE" w:rsidP="00916466">
      <w:pPr>
        <w:widowControl w:val="0"/>
        <w:numPr>
          <w:ilvl w:val="0"/>
          <w:numId w:val="20"/>
        </w:numPr>
        <w:suppressAutoHyphens w:val="0"/>
        <w:autoSpaceDE w:val="0"/>
        <w:ind w:left="426" w:hanging="426"/>
        <w:contextualSpacing/>
        <w:jc w:val="both"/>
        <w:rPr>
          <w:rFonts w:ascii="Arial" w:hAnsi="Arial" w:cs="Arial"/>
        </w:rPr>
      </w:pPr>
      <w:r w:rsidRPr="00916466">
        <w:rPr>
          <w:rFonts w:ascii="Arial" w:hAnsi="Arial" w:cs="Arial"/>
        </w:rPr>
        <w:t>Nazwa W</w:t>
      </w:r>
      <w:r w:rsidR="002E5D2C" w:rsidRPr="00916466">
        <w:rPr>
          <w:rFonts w:ascii="Arial" w:hAnsi="Arial" w:cs="Arial"/>
        </w:rPr>
        <w:t xml:space="preserve">ykonawcy: </w:t>
      </w:r>
      <w:r w:rsidR="00655844" w:rsidRPr="00916466">
        <w:rPr>
          <w:rFonts w:ascii="Arial" w:hAnsi="Arial" w:cs="Arial"/>
        </w:rPr>
        <w:t>…………</w:t>
      </w:r>
      <w:r w:rsidR="000F4ACE" w:rsidRPr="00916466">
        <w:rPr>
          <w:rFonts w:ascii="Arial" w:hAnsi="Arial" w:cs="Arial"/>
        </w:rPr>
        <w:t>…………………………………………………</w:t>
      </w:r>
      <w:r w:rsidR="001901DF" w:rsidRPr="00916466">
        <w:rPr>
          <w:rFonts w:ascii="Arial" w:hAnsi="Arial" w:cs="Arial"/>
        </w:rPr>
        <w:t>…</w:t>
      </w:r>
      <w:r w:rsidR="00E0769D" w:rsidRPr="00916466">
        <w:rPr>
          <w:rFonts w:ascii="Arial" w:hAnsi="Arial" w:cs="Arial"/>
        </w:rPr>
        <w:t>..</w:t>
      </w:r>
      <w:r w:rsidR="007F6CC4" w:rsidRPr="00916466">
        <w:rPr>
          <w:rFonts w:ascii="Arial" w:hAnsi="Arial" w:cs="Arial"/>
        </w:rPr>
        <w:t>…</w:t>
      </w:r>
      <w:r w:rsidR="00E0769D" w:rsidRPr="00916466">
        <w:rPr>
          <w:rFonts w:ascii="Arial" w:hAnsi="Arial" w:cs="Arial"/>
        </w:rPr>
        <w:t>,</w:t>
      </w:r>
    </w:p>
    <w:p w:rsidR="00E0769D" w:rsidRPr="00916466" w:rsidRDefault="002E5D2C" w:rsidP="00916466">
      <w:pPr>
        <w:ind w:left="426"/>
        <w:rPr>
          <w:rFonts w:ascii="Arial" w:hAnsi="Arial" w:cs="Arial"/>
        </w:rPr>
      </w:pPr>
      <w:r w:rsidRPr="00916466">
        <w:rPr>
          <w:rFonts w:ascii="Arial" w:hAnsi="Arial" w:cs="Arial"/>
        </w:rPr>
        <w:t>……………………</w:t>
      </w:r>
      <w:r w:rsidR="00C86B29" w:rsidRPr="00916466">
        <w:rPr>
          <w:rFonts w:ascii="Arial" w:hAnsi="Arial" w:cs="Arial"/>
        </w:rPr>
        <w:t>……………………………………………………………</w:t>
      </w:r>
      <w:r w:rsidR="00E0769D" w:rsidRPr="00916466">
        <w:rPr>
          <w:rFonts w:ascii="Arial" w:hAnsi="Arial" w:cs="Arial"/>
        </w:rPr>
        <w:t>...</w:t>
      </w:r>
      <w:r w:rsidR="00C86B29" w:rsidRPr="00916466">
        <w:rPr>
          <w:rFonts w:ascii="Arial" w:hAnsi="Arial" w:cs="Arial"/>
        </w:rPr>
        <w:t>…</w:t>
      </w:r>
      <w:r w:rsidR="00E0769D" w:rsidRPr="00916466">
        <w:rPr>
          <w:rFonts w:ascii="Arial" w:hAnsi="Arial" w:cs="Arial"/>
        </w:rPr>
        <w:t>.</w:t>
      </w:r>
      <w:r w:rsidR="003E1825" w:rsidRPr="00916466">
        <w:rPr>
          <w:rFonts w:ascii="Arial" w:hAnsi="Arial" w:cs="Arial"/>
        </w:rPr>
        <w:t>…</w:t>
      </w:r>
      <w:r w:rsidR="00E0769D" w:rsidRPr="00916466">
        <w:rPr>
          <w:rFonts w:ascii="Arial" w:hAnsi="Arial" w:cs="Arial"/>
        </w:rPr>
        <w:t>,</w:t>
      </w:r>
    </w:p>
    <w:p w:rsidR="002E5D2C" w:rsidRPr="00916466" w:rsidRDefault="00655844" w:rsidP="00916466">
      <w:pPr>
        <w:ind w:left="426"/>
        <w:rPr>
          <w:rFonts w:ascii="Arial" w:hAnsi="Arial" w:cs="Arial"/>
        </w:rPr>
      </w:pPr>
      <w:r w:rsidRPr="00916466">
        <w:rPr>
          <w:rFonts w:ascii="Arial" w:hAnsi="Arial" w:cs="Arial"/>
        </w:rPr>
        <w:t>telefon: ………………………</w:t>
      </w:r>
      <w:r w:rsidR="001901DF" w:rsidRPr="00916466">
        <w:rPr>
          <w:rFonts w:ascii="Arial" w:hAnsi="Arial" w:cs="Arial"/>
        </w:rPr>
        <w:t>…………………………</w:t>
      </w:r>
      <w:r w:rsidR="00E0769D" w:rsidRPr="00916466">
        <w:rPr>
          <w:rFonts w:ascii="Arial" w:hAnsi="Arial" w:cs="Arial"/>
        </w:rPr>
        <w:t>………………………</w:t>
      </w:r>
      <w:r w:rsidR="003E1825" w:rsidRPr="00916466">
        <w:rPr>
          <w:rFonts w:ascii="Arial" w:hAnsi="Arial" w:cs="Arial"/>
        </w:rPr>
        <w:t>.</w:t>
      </w:r>
      <w:r w:rsidR="001901DF" w:rsidRPr="00916466">
        <w:rPr>
          <w:rFonts w:ascii="Arial" w:hAnsi="Arial" w:cs="Arial"/>
        </w:rPr>
        <w:t>…</w:t>
      </w:r>
      <w:r w:rsidR="00E0769D" w:rsidRPr="00916466">
        <w:rPr>
          <w:rFonts w:ascii="Arial" w:hAnsi="Arial" w:cs="Arial"/>
        </w:rPr>
        <w:t>.</w:t>
      </w:r>
      <w:r w:rsidR="003E1825" w:rsidRPr="00916466">
        <w:rPr>
          <w:rFonts w:ascii="Arial" w:hAnsi="Arial" w:cs="Arial"/>
        </w:rPr>
        <w:t>.</w:t>
      </w:r>
      <w:r w:rsidR="001901DF" w:rsidRPr="00916466">
        <w:rPr>
          <w:rFonts w:ascii="Arial" w:hAnsi="Arial" w:cs="Arial"/>
        </w:rPr>
        <w:t>…</w:t>
      </w:r>
      <w:r w:rsidR="007F6CC4" w:rsidRPr="00916466">
        <w:rPr>
          <w:rFonts w:ascii="Arial" w:hAnsi="Arial" w:cs="Arial"/>
        </w:rPr>
        <w:t>,</w:t>
      </w:r>
    </w:p>
    <w:p w:rsidR="002E5D2C" w:rsidRPr="00916466" w:rsidRDefault="00655844" w:rsidP="00916466">
      <w:pPr>
        <w:ind w:left="426"/>
        <w:rPr>
          <w:rFonts w:ascii="Arial" w:hAnsi="Arial" w:cs="Arial"/>
        </w:rPr>
      </w:pPr>
      <w:r w:rsidRPr="00916466">
        <w:rPr>
          <w:rFonts w:ascii="Arial" w:hAnsi="Arial" w:cs="Arial"/>
        </w:rPr>
        <w:t>fax: ………………</w:t>
      </w:r>
      <w:r w:rsidR="001901DF" w:rsidRPr="00916466">
        <w:rPr>
          <w:rFonts w:ascii="Arial" w:hAnsi="Arial" w:cs="Arial"/>
        </w:rPr>
        <w:t>………………………………………</w:t>
      </w:r>
      <w:r w:rsidR="00E0769D" w:rsidRPr="00916466">
        <w:rPr>
          <w:rFonts w:ascii="Arial" w:hAnsi="Arial" w:cs="Arial"/>
        </w:rPr>
        <w:t>……………………….…….</w:t>
      </w:r>
    </w:p>
    <w:p w:rsidR="00655844" w:rsidRPr="00916466" w:rsidRDefault="00655844" w:rsidP="00916466">
      <w:pPr>
        <w:ind w:left="426"/>
        <w:rPr>
          <w:rFonts w:ascii="Arial" w:hAnsi="Arial" w:cs="Arial"/>
        </w:rPr>
      </w:pPr>
      <w:r w:rsidRPr="00916466">
        <w:rPr>
          <w:rFonts w:ascii="Arial" w:hAnsi="Arial" w:cs="Arial"/>
        </w:rPr>
        <w:t>e-mail: ………………</w:t>
      </w:r>
      <w:r w:rsidR="001901DF" w:rsidRPr="00916466">
        <w:rPr>
          <w:rFonts w:ascii="Arial" w:hAnsi="Arial" w:cs="Arial"/>
        </w:rPr>
        <w:t>……………………………………</w:t>
      </w:r>
      <w:r w:rsidR="00E0769D" w:rsidRPr="00916466">
        <w:rPr>
          <w:rFonts w:ascii="Arial" w:hAnsi="Arial" w:cs="Arial"/>
        </w:rPr>
        <w:t>………………</w:t>
      </w:r>
      <w:r w:rsidR="003E1825" w:rsidRPr="00916466">
        <w:rPr>
          <w:rFonts w:ascii="Arial" w:hAnsi="Arial" w:cs="Arial"/>
        </w:rPr>
        <w:t>………..</w:t>
      </w:r>
      <w:r w:rsidR="00E0769D" w:rsidRPr="00916466">
        <w:rPr>
          <w:rFonts w:ascii="Arial" w:hAnsi="Arial" w:cs="Arial"/>
        </w:rPr>
        <w:t>.</w:t>
      </w:r>
      <w:r w:rsidR="001901DF" w:rsidRPr="00916466">
        <w:rPr>
          <w:rFonts w:ascii="Arial" w:hAnsi="Arial" w:cs="Arial"/>
        </w:rPr>
        <w:t>….</w:t>
      </w:r>
      <w:r w:rsidRPr="00916466">
        <w:rPr>
          <w:rFonts w:ascii="Arial" w:hAnsi="Arial" w:cs="Arial"/>
        </w:rPr>
        <w:t>,</w:t>
      </w:r>
    </w:p>
    <w:p w:rsidR="001901DF" w:rsidRPr="00916466" w:rsidRDefault="001901DF" w:rsidP="00916466">
      <w:pPr>
        <w:ind w:left="426"/>
        <w:rPr>
          <w:rFonts w:ascii="Arial" w:hAnsi="Arial" w:cs="Arial"/>
        </w:rPr>
      </w:pPr>
      <w:r w:rsidRPr="00916466">
        <w:rPr>
          <w:rFonts w:ascii="Arial" w:hAnsi="Arial" w:cs="Arial"/>
        </w:rPr>
        <w:t>NIP: …………………………..………………………</w:t>
      </w:r>
      <w:r w:rsidR="00E0769D" w:rsidRPr="00916466">
        <w:rPr>
          <w:rFonts w:ascii="Arial" w:hAnsi="Arial" w:cs="Arial"/>
        </w:rPr>
        <w:t>…………………</w:t>
      </w:r>
      <w:r w:rsidR="003E1825" w:rsidRPr="00916466">
        <w:rPr>
          <w:rFonts w:ascii="Arial" w:hAnsi="Arial" w:cs="Arial"/>
        </w:rPr>
        <w:t>……..</w:t>
      </w:r>
      <w:r w:rsidR="00E0769D" w:rsidRPr="00916466">
        <w:rPr>
          <w:rFonts w:ascii="Arial" w:hAnsi="Arial" w:cs="Arial"/>
        </w:rPr>
        <w:t>.</w:t>
      </w:r>
      <w:r w:rsidRPr="00916466">
        <w:rPr>
          <w:rFonts w:ascii="Arial" w:hAnsi="Arial" w:cs="Arial"/>
        </w:rPr>
        <w:t>……</w:t>
      </w:r>
      <w:r w:rsidR="003E1825" w:rsidRPr="00916466">
        <w:rPr>
          <w:rFonts w:ascii="Arial" w:hAnsi="Arial" w:cs="Arial"/>
        </w:rPr>
        <w:t>.</w:t>
      </w:r>
      <w:r w:rsidRPr="00916466">
        <w:rPr>
          <w:rFonts w:ascii="Arial" w:hAnsi="Arial" w:cs="Arial"/>
        </w:rPr>
        <w:t>...</w:t>
      </w:r>
    </w:p>
    <w:p w:rsidR="00655844" w:rsidRPr="00916466" w:rsidRDefault="001901DF" w:rsidP="00916466">
      <w:pPr>
        <w:ind w:left="426"/>
        <w:rPr>
          <w:rFonts w:ascii="Arial" w:hAnsi="Arial" w:cs="Arial"/>
        </w:rPr>
      </w:pPr>
      <w:r w:rsidRPr="00916466">
        <w:rPr>
          <w:rFonts w:ascii="Arial" w:hAnsi="Arial" w:cs="Arial"/>
        </w:rPr>
        <w:t>REGON: ……………………………………………</w:t>
      </w:r>
      <w:r w:rsidR="00E0769D" w:rsidRPr="00916466">
        <w:rPr>
          <w:rFonts w:ascii="Arial" w:hAnsi="Arial" w:cs="Arial"/>
        </w:rPr>
        <w:t>…………………</w:t>
      </w:r>
      <w:r w:rsidR="003E1825" w:rsidRPr="00916466">
        <w:rPr>
          <w:rFonts w:ascii="Arial" w:hAnsi="Arial" w:cs="Arial"/>
        </w:rPr>
        <w:t>……..</w:t>
      </w:r>
      <w:r w:rsidRPr="00916466">
        <w:rPr>
          <w:rFonts w:ascii="Arial" w:hAnsi="Arial" w:cs="Arial"/>
        </w:rPr>
        <w:t>……</w:t>
      </w:r>
      <w:r w:rsidR="00E0769D" w:rsidRPr="00916466">
        <w:rPr>
          <w:rFonts w:ascii="Arial" w:hAnsi="Arial" w:cs="Arial"/>
        </w:rPr>
        <w:t>.</w:t>
      </w:r>
      <w:r w:rsidR="003E1825" w:rsidRPr="00916466">
        <w:rPr>
          <w:rFonts w:ascii="Arial" w:hAnsi="Arial" w:cs="Arial"/>
        </w:rPr>
        <w:t>..</w:t>
      </w:r>
      <w:r w:rsidRPr="00916466">
        <w:rPr>
          <w:rFonts w:ascii="Arial" w:hAnsi="Arial" w:cs="Arial"/>
        </w:rPr>
        <w:t>..</w:t>
      </w:r>
      <w:r w:rsidR="00655844" w:rsidRPr="00916466">
        <w:rPr>
          <w:rFonts w:ascii="Arial" w:hAnsi="Arial" w:cs="Arial"/>
        </w:rPr>
        <w:t>..,</w:t>
      </w:r>
    </w:p>
    <w:p w:rsidR="00C86B29" w:rsidRPr="00916466" w:rsidRDefault="003E1825" w:rsidP="00916466">
      <w:pPr>
        <w:ind w:left="426"/>
        <w:rPr>
          <w:rFonts w:ascii="Arial" w:hAnsi="Arial" w:cs="Arial"/>
        </w:rPr>
      </w:pPr>
      <w:r w:rsidRPr="00916466">
        <w:rPr>
          <w:rFonts w:ascii="Arial" w:hAnsi="Arial" w:cs="Arial"/>
        </w:rPr>
        <w:t xml:space="preserve">Osoba </w:t>
      </w:r>
      <w:r w:rsidR="002E5D2C" w:rsidRPr="00916466">
        <w:rPr>
          <w:rFonts w:ascii="Arial" w:hAnsi="Arial" w:cs="Arial"/>
        </w:rPr>
        <w:t>do kontaktu: ……</w:t>
      </w:r>
      <w:r w:rsidR="001901DF" w:rsidRPr="00916466">
        <w:rPr>
          <w:rFonts w:ascii="Arial" w:hAnsi="Arial" w:cs="Arial"/>
        </w:rPr>
        <w:t>……………………………</w:t>
      </w:r>
      <w:r w:rsidR="00E0769D" w:rsidRPr="00916466">
        <w:rPr>
          <w:rFonts w:ascii="Arial" w:hAnsi="Arial" w:cs="Arial"/>
        </w:rPr>
        <w:t>…………………………</w:t>
      </w:r>
      <w:r w:rsidR="001901DF" w:rsidRPr="00916466">
        <w:rPr>
          <w:rFonts w:ascii="Arial" w:hAnsi="Arial" w:cs="Arial"/>
        </w:rPr>
        <w:t>….</w:t>
      </w:r>
      <w:r w:rsidR="00E0769D" w:rsidRPr="00916466">
        <w:rPr>
          <w:rFonts w:ascii="Arial" w:hAnsi="Arial" w:cs="Arial"/>
        </w:rPr>
        <w:t>.</w:t>
      </w:r>
      <w:r w:rsidRPr="00916466">
        <w:rPr>
          <w:rFonts w:ascii="Arial" w:hAnsi="Arial" w:cs="Arial"/>
        </w:rPr>
        <w:t>.</w:t>
      </w:r>
      <w:r w:rsidR="007F6CC4" w:rsidRPr="00916466">
        <w:rPr>
          <w:rFonts w:ascii="Arial" w:hAnsi="Arial" w:cs="Arial"/>
        </w:rPr>
        <w:t>…</w:t>
      </w:r>
      <w:r w:rsidR="002E5D2C" w:rsidRPr="00916466">
        <w:rPr>
          <w:rFonts w:ascii="Arial" w:hAnsi="Arial" w:cs="Arial"/>
        </w:rPr>
        <w:t>.,</w:t>
      </w:r>
    </w:p>
    <w:p w:rsidR="001726F0" w:rsidRPr="00916466" w:rsidRDefault="001726F0" w:rsidP="00916466">
      <w:pPr>
        <w:numPr>
          <w:ilvl w:val="1"/>
          <w:numId w:val="6"/>
        </w:numPr>
        <w:tabs>
          <w:tab w:val="clear" w:pos="284"/>
        </w:tabs>
        <w:ind w:left="426" w:hanging="426"/>
        <w:jc w:val="both"/>
        <w:rPr>
          <w:rFonts w:ascii="Arial" w:hAnsi="Arial" w:cs="Arial"/>
        </w:rPr>
      </w:pPr>
      <w:r w:rsidRPr="00916466">
        <w:rPr>
          <w:rFonts w:ascii="Arial" w:hAnsi="Arial" w:cs="Arial"/>
        </w:rPr>
        <w:t>Oferuję wykonanie całości przedmiotu zamówienia z</w:t>
      </w:r>
      <w:r w:rsidR="00B56AFC" w:rsidRPr="00916466">
        <w:rPr>
          <w:rFonts w:ascii="Arial" w:hAnsi="Arial" w:cs="Arial"/>
        </w:rPr>
        <w:t>godnie z wymogami zawartymi w S</w:t>
      </w:r>
      <w:r w:rsidRPr="00916466">
        <w:rPr>
          <w:rFonts w:ascii="Arial" w:hAnsi="Arial" w:cs="Arial"/>
        </w:rPr>
        <w:t xml:space="preserve">WZ </w:t>
      </w:r>
      <w:r w:rsidRPr="00916466">
        <w:rPr>
          <w:rFonts w:ascii="Arial" w:hAnsi="Arial" w:cs="Arial"/>
          <w:u w:val="single"/>
        </w:rPr>
        <w:t>za cenę ryczałtową</w:t>
      </w:r>
      <w:r w:rsidR="005D2BDA" w:rsidRPr="00916466">
        <w:rPr>
          <w:rFonts w:ascii="Arial" w:hAnsi="Arial" w:cs="Arial"/>
          <w:u w:val="single"/>
        </w:rPr>
        <w:t xml:space="preserve"> w wysokości</w:t>
      </w:r>
      <w:r w:rsidRPr="00916466">
        <w:rPr>
          <w:rFonts w:ascii="Arial" w:hAnsi="Arial" w:cs="Arial"/>
        </w:rPr>
        <w:t>:</w:t>
      </w:r>
    </w:p>
    <w:p w:rsidR="00803B90" w:rsidRPr="00916466" w:rsidRDefault="00803B90" w:rsidP="00916466">
      <w:pPr>
        <w:ind w:left="426"/>
        <w:jc w:val="both"/>
        <w:rPr>
          <w:rFonts w:ascii="Arial" w:hAnsi="Arial" w:cs="Arial"/>
          <w:b/>
          <w:bCs/>
          <w:u w:val="single"/>
        </w:rPr>
      </w:pPr>
    </w:p>
    <w:p w:rsidR="00803B90" w:rsidRPr="00916466" w:rsidRDefault="001726F0" w:rsidP="00916466">
      <w:pPr>
        <w:ind w:left="425"/>
        <w:jc w:val="both"/>
        <w:rPr>
          <w:rFonts w:ascii="Arial" w:hAnsi="Arial" w:cs="Arial"/>
        </w:rPr>
      </w:pPr>
      <w:r w:rsidRPr="00916466">
        <w:rPr>
          <w:rFonts w:ascii="Arial" w:hAnsi="Arial" w:cs="Arial"/>
          <w:b/>
          <w:bCs/>
        </w:rPr>
        <w:t>Cena brutto:</w:t>
      </w:r>
      <w:r w:rsidR="00E0769D" w:rsidRPr="00916466">
        <w:rPr>
          <w:rFonts w:ascii="Arial" w:hAnsi="Arial" w:cs="Arial"/>
          <w:bCs/>
        </w:rPr>
        <w:t>…………………………………</w:t>
      </w:r>
      <w:r w:rsidR="00641338" w:rsidRPr="00916466">
        <w:rPr>
          <w:rFonts w:ascii="Arial" w:hAnsi="Arial" w:cs="Arial"/>
          <w:bCs/>
        </w:rPr>
        <w:t>..</w:t>
      </w:r>
      <w:r w:rsidR="00E0769D" w:rsidRPr="00916466">
        <w:rPr>
          <w:rFonts w:ascii="Arial" w:hAnsi="Arial" w:cs="Arial"/>
          <w:bCs/>
        </w:rPr>
        <w:t>……………………….…</w:t>
      </w:r>
      <w:r w:rsidRPr="00916466">
        <w:rPr>
          <w:rFonts w:ascii="Arial" w:hAnsi="Arial" w:cs="Arial"/>
          <w:bCs/>
        </w:rPr>
        <w:t>……</w:t>
      </w:r>
      <w:r w:rsidR="00CE5B33" w:rsidRPr="00916466">
        <w:rPr>
          <w:rFonts w:ascii="Arial" w:hAnsi="Arial" w:cs="Arial"/>
          <w:bCs/>
        </w:rPr>
        <w:t>…</w:t>
      </w:r>
      <w:r w:rsidRPr="00916466">
        <w:rPr>
          <w:rFonts w:ascii="Arial" w:hAnsi="Arial" w:cs="Arial"/>
          <w:bCs/>
        </w:rPr>
        <w:t>….. zł,</w:t>
      </w:r>
    </w:p>
    <w:p w:rsidR="001726F0" w:rsidRPr="00916466" w:rsidRDefault="00876CEA" w:rsidP="00916466">
      <w:pPr>
        <w:ind w:left="425"/>
        <w:jc w:val="both"/>
        <w:rPr>
          <w:rFonts w:ascii="Arial" w:hAnsi="Arial" w:cs="Arial"/>
        </w:rPr>
      </w:pPr>
      <w:r w:rsidRPr="00916466">
        <w:rPr>
          <w:rFonts w:ascii="Arial" w:hAnsi="Arial" w:cs="Arial"/>
        </w:rPr>
        <w:t>s</w:t>
      </w:r>
      <w:r w:rsidR="001726F0" w:rsidRPr="00916466">
        <w:rPr>
          <w:rFonts w:ascii="Arial" w:hAnsi="Arial" w:cs="Arial"/>
        </w:rPr>
        <w:t>łownie cena brutto</w:t>
      </w:r>
      <w:r w:rsidR="005D2BDA" w:rsidRPr="00916466">
        <w:rPr>
          <w:rFonts w:ascii="Arial" w:hAnsi="Arial" w:cs="Arial"/>
        </w:rPr>
        <w:t>: (</w:t>
      </w:r>
      <w:r w:rsidR="00E0769D" w:rsidRPr="00916466">
        <w:rPr>
          <w:rFonts w:ascii="Arial" w:hAnsi="Arial" w:cs="Arial"/>
        </w:rPr>
        <w:t>………………………………………………</w:t>
      </w:r>
      <w:r w:rsidR="001726F0" w:rsidRPr="00916466">
        <w:rPr>
          <w:rFonts w:ascii="Arial" w:hAnsi="Arial" w:cs="Arial"/>
        </w:rPr>
        <w:t>………</w:t>
      </w:r>
      <w:r w:rsidR="00E0769D" w:rsidRPr="00916466">
        <w:rPr>
          <w:rFonts w:ascii="Arial" w:hAnsi="Arial" w:cs="Arial"/>
        </w:rPr>
        <w:t>..</w:t>
      </w:r>
      <w:r w:rsidR="005D2BDA" w:rsidRPr="00916466">
        <w:rPr>
          <w:rFonts w:ascii="Arial" w:hAnsi="Arial" w:cs="Arial"/>
        </w:rPr>
        <w:t>……</w:t>
      </w:r>
      <w:r w:rsidR="00CE5B33" w:rsidRPr="00916466">
        <w:rPr>
          <w:rFonts w:ascii="Arial" w:hAnsi="Arial" w:cs="Arial"/>
        </w:rPr>
        <w:t>.</w:t>
      </w:r>
      <w:r w:rsidR="001726F0" w:rsidRPr="00916466">
        <w:rPr>
          <w:rFonts w:ascii="Arial" w:hAnsi="Arial" w:cs="Arial"/>
        </w:rPr>
        <w:t>….)</w:t>
      </w:r>
    </w:p>
    <w:p w:rsidR="00E33D2E" w:rsidRPr="00916466" w:rsidRDefault="00E0769D" w:rsidP="00916466">
      <w:pPr>
        <w:ind w:left="425"/>
        <w:jc w:val="both"/>
        <w:rPr>
          <w:rFonts w:ascii="Arial" w:hAnsi="Arial" w:cs="Arial"/>
        </w:rPr>
      </w:pPr>
      <w:r w:rsidRPr="00916466">
        <w:rPr>
          <w:rFonts w:ascii="Arial" w:hAnsi="Arial" w:cs="Arial"/>
        </w:rPr>
        <w:t>(…………………………………</w:t>
      </w:r>
      <w:r w:rsidR="00641338" w:rsidRPr="00916466">
        <w:rPr>
          <w:rFonts w:ascii="Arial" w:hAnsi="Arial" w:cs="Arial"/>
        </w:rPr>
        <w:t>…</w:t>
      </w:r>
      <w:r w:rsidRPr="00916466">
        <w:rPr>
          <w:rFonts w:ascii="Arial" w:hAnsi="Arial" w:cs="Arial"/>
        </w:rPr>
        <w:t>…………………………………………………</w:t>
      </w:r>
      <w:r w:rsidR="00CE5B33" w:rsidRPr="00916466">
        <w:rPr>
          <w:rFonts w:ascii="Arial" w:hAnsi="Arial" w:cs="Arial"/>
        </w:rPr>
        <w:t>.</w:t>
      </w:r>
      <w:r w:rsidRPr="00916466">
        <w:rPr>
          <w:rFonts w:ascii="Arial" w:hAnsi="Arial" w:cs="Arial"/>
        </w:rPr>
        <w:t>….)</w:t>
      </w:r>
    </w:p>
    <w:p w:rsidR="00916466" w:rsidRPr="00916466" w:rsidRDefault="00916466" w:rsidP="00916466">
      <w:pPr>
        <w:ind w:left="426"/>
        <w:jc w:val="both"/>
        <w:rPr>
          <w:rFonts w:ascii="Arial" w:hAnsi="Arial" w:cs="Arial"/>
        </w:rPr>
      </w:pPr>
      <w:r w:rsidRPr="00916466">
        <w:rPr>
          <w:rFonts w:ascii="Arial" w:hAnsi="Arial" w:cs="Arial"/>
          <w:b/>
          <w:bCs/>
        </w:rPr>
        <w:t>Okres gwarancji:*</w:t>
      </w:r>
      <w:r w:rsidRPr="00916466">
        <w:rPr>
          <w:rFonts w:ascii="Arial" w:hAnsi="Arial" w:cs="Arial"/>
        </w:rPr>
        <w:t xml:space="preserve"> …………………………………………………………..….……. lat</w:t>
      </w:r>
    </w:p>
    <w:p w:rsidR="00916466" w:rsidRPr="00916466" w:rsidRDefault="00916466" w:rsidP="00916466">
      <w:pPr>
        <w:ind w:left="426"/>
        <w:jc w:val="both"/>
        <w:rPr>
          <w:rFonts w:ascii="Arial" w:hAnsi="Arial" w:cs="Arial"/>
        </w:rPr>
      </w:pPr>
      <w:r w:rsidRPr="00916466">
        <w:rPr>
          <w:rFonts w:ascii="Arial" w:hAnsi="Arial" w:cs="Arial"/>
        </w:rPr>
        <w:t>słownie okres gwarancji: (……………………………………………………….…….)</w:t>
      </w:r>
    </w:p>
    <w:p w:rsidR="00916466" w:rsidRPr="00916466" w:rsidRDefault="00916466" w:rsidP="00916466">
      <w:pPr>
        <w:ind w:left="426"/>
        <w:jc w:val="both"/>
        <w:rPr>
          <w:rFonts w:ascii="Arial" w:hAnsi="Arial" w:cs="Arial"/>
        </w:rPr>
      </w:pPr>
    </w:p>
    <w:p w:rsidR="00641338" w:rsidRPr="005E303D" w:rsidRDefault="00916466" w:rsidP="00916466">
      <w:pPr>
        <w:ind w:left="426"/>
        <w:jc w:val="both"/>
        <w:rPr>
          <w:rFonts w:ascii="Arial" w:hAnsi="Arial" w:cs="Arial"/>
        </w:rPr>
      </w:pPr>
      <w:r w:rsidRPr="00916466">
        <w:rPr>
          <w:rFonts w:ascii="Arial" w:hAnsi="Arial" w:cs="Arial"/>
        </w:rPr>
        <w:t xml:space="preserve">powyższa kwota z </w:t>
      </w:r>
      <w:r w:rsidRPr="005E303D">
        <w:rPr>
          <w:rFonts w:ascii="Arial" w:hAnsi="Arial" w:cs="Arial"/>
        </w:rPr>
        <w:t>podziałem na zadania przedstawia się następująco</w:t>
      </w:r>
      <w:r w:rsidR="00641338" w:rsidRPr="005E303D">
        <w:rPr>
          <w:rFonts w:ascii="Arial" w:hAnsi="Arial" w:cs="Arial"/>
        </w:rPr>
        <w:t xml:space="preserve">: </w:t>
      </w:r>
    </w:p>
    <w:p w:rsidR="00641338" w:rsidRPr="005E303D" w:rsidRDefault="00641338" w:rsidP="00916466">
      <w:pPr>
        <w:numPr>
          <w:ilvl w:val="0"/>
          <w:numId w:val="21"/>
        </w:numPr>
        <w:suppressAutoHyphens w:val="0"/>
        <w:ind w:left="851" w:hanging="425"/>
        <w:jc w:val="both"/>
        <w:rPr>
          <w:rFonts w:ascii="Arial" w:hAnsi="Arial" w:cs="Arial"/>
          <w:color w:val="000000"/>
        </w:rPr>
      </w:pPr>
      <w:r w:rsidRPr="005E303D">
        <w:rPr>
          <w:rFonts w:ascii="Arial" w:eastAsia="Arial" w:hAnsi="Arial" w:cs="Arial"/>
          <w:b/>
          <w:bCs/>
          <w:iCs/>
          <w:color w:val="000000"/>
        </w:rPr>
        <w:t xml:space="preserve">Zadanie 1: </w:t>
      </w:r>
      <w:r w:rsidRPr="005E303D">
        <w:rPr>
          <w:rFonts w:ascii="Arial" w:hAnsi="Arial" w:cs="Arial"/>
          <w:b/>
          <w:bCs/>
          <w:iCs/>
          <w:color w:val="000000"/>
        </w:rPr>
        <w:t>Budowa i rozbudowa dróg gminnych do łącznika z obwodnicą Niska i Stalowej Woli wraz z oświetleniem w km 0+012,00 do km 1+300,00,</w:t>
      </w:r>
    </w:p>
    <w:p w:rsidR="00641338" w:rsidRPr="005E303D" w:rsidRDefault="00641338" w:rsidP="00916466">
      <w:pPr>
        <w:pStyle w:val="Akapitzlist"/>
        <w:ind w:left="786"/>
        <w:jc w:val="both"/>
        <w:rPr>
          <w:rFonts w:ascii="Arial" w:hAnsi="Arial" w:cs="Arial"/>
          <w:b/>
          <w:bCs/>
        </w:rPr>
      </w:pPr>
    </w:p>
    <w:p w:rsidR="00641338" w:rsidRPr="005E303D" w:rsidRDefault="00641338" w:rsidP="00916466">
      <w:pPr>
        <w:pStyle w:val="Akapitzlist"/>
        <w:ind w:left="788"/>
        <w:jc w:val="both"/>
        <w:rPr>
          <w:rFonts w:ascii="Arial" w:hAnsi="Arial" w:cs="Arial"/>
        </w:rPr>
      </w:pPr>
      <w:r w:rsidRPr="005E303D">
        <w:rPr>
          <w:rFonts w:ascii="Arial" w:hAnsi="Arial" w:cs="Arial"/>
          <w:b/>
          <w:bCs/>
        </w:rPr>
        <w:t xml:space="preserve">Cena brutto: </w:t>
      </w:r>
      <w:r w:rsidRPr="005E303D">
        <w:rPr>
          <w:rFonts w:ascii="Arial" w:hAnsi="Arial" w:cs="Arial"/>
          <w:bCs/>
        </w:rPr>
        <w:t>………………………………………………………….……………zł,</w:t>
      </w:r>
    </w:p>
    <w:p w:rsidR="00641338" w:rsidRPr="00916466" w:rsidRDefault="00641338" w:rsidP="00916466">
      <w:pPr>
        <w:pStyle w:val="Akapitzlist"/>
        <w:ind w:left="788"/>
        <w:jc w:val="both"/>
        <w:rPr>
          <w:rFonts w:ascii="Arial" w:hAnsi="Arial" w:cs="Arial"/>
        </w:rPr>
      </w:pPr>
      <w:r w:rsidRPr="005E303D">
        <w:rPr>
          <w:rFonts w:ascii="Arial" w:hAnsi="Arial" w:cs="Arial"/>
        </w:rPr>
        <w:t>słownie cena brutto: (………………………………………………………..…….)</w:t>
      </w:r>
    </w:p>
    <w:p w:rsidR="00641338" w:rsidRPr="00916466" w:rsidRDefault="00641338" w:rsidP="00916466">
      <w:pPr>
        <w:pStyle w:val="Akapitzlist"/>
        <w:ind w:left="788"/>
        <w:jc w:val="both"/>
        <w:rPr>
          <w:rFonts w:ascii="Arial" w:hAnsi="Arial" w:cs="Arial"/>
        </w:rPr>
      </w:pPr>
      <w:r w:rsidRPr="00916466">
        <w:rPr>
          <w:rFonts w:ascii="Arial" w:hAnsi="Arial" w:cs="Arial"/>
        </w:rPr>
        <w:t>(…………………………………………………………………………………….…)</w:t>
      </w:r>
    </w:p>
    <w:p w:rsidR="00641338" w:rsidRPr="00916466" w:rsidRDefault="00641338" w:rsidP="00916466">
      <w:pPr>
        <w:pStyle w:val="Akapitzlist"/>
        <w:ind w:left="786"/>
        <w:jc w:val="both"/>
        <w:rPr>
          <w:rFonts w:ascii="Arial" w:hAnsi="Arial" w:cs="Arial"/>
        </w:rPr>
      </w:pPr>
    </w:p>
    <w:p w:rsidR="00641338" w:rsidRPr="00916466" w:rsidRDefault="00641338" w:rsidP="00916466">
      <w:pPr>
        <w:pStyle w:val="Akapitzlist"/>
        <w:numPr>
          <w:ilvl w:val="0"/>
          <w:numId w:val="21"/>
        </w:numPr>
        <w:jc w:val="both"/>
        <w:rPr>
          <w:rFonts w:ascii="Arial" w:hAnsi="Arial" w:cs="Arial"/>
        </w:rPr>
      </w:pPr>
      <w:r w:rsidRPr="00916466">
        <w:rPr>
          <w:rFonts w:ascii="Arial" w:hAnsi="Arial" w:cs="Arial"/>
          <w:b/>
          <w:bCs/>
          <w:iCs/>
        </w:rPr>
        <w:t>Zadanie 2: Budowa siec</w:t>
      </w:r>
      <w:bookmarkStart w:id="0" w:name="_GoBack"/>
      <w:r w:rsidRPr="00916466">
        <w:rPr>
          <w:rFonts w:ascii="Arial" w:hAnsi="Arial" w:cs="Arial"/>
          <w:b/>
          <w:bCs/>
          <w:iCs/>
        </w:rPr>
        <w:t>i</w:t>
      </w:r>
      <w:bookmarkEnd w:id="0"/>
      <w:r w:rsidRPr="00916466">
        <w:rPr>
          <w:rFonts w:ascii="Arial" w:hAnsi="Arial" w:cs="Arial"/>
          <w:b/>
          <w:bCs/>
          <w:iCs/>
        </w:rPr>
        <w:t xml:space="preserve"> wodociągowej w ramach zadania: „Poprawa zaopatrzenia w wodę poprzez budowę zbiorników magazynowych wody uzdatnionej oraz budow</w:t>
      </w:r>
      <w:r w:rsidR="00A16422">
        <w:rPr>
          <w:rFonts w:ascii="Arial" w:hAnsi="Arial" w:cs="Arial"/>
          <w:b/>
          <w:bCs/>
          <w:iCs/>
        </w:rPr>
        <w:t>ę</w:t>
      </w:r>
      <w:r w:rsidRPr="00916466">
        <w:rPr>
          <w:rFonts w:ascii="Arial" w:hAnsi="Arial" w:cs="Arial"/>
          <w:b/>
          <w:bCs/>
          <w:iCs/>
        </w:rPr>
        <w:t xml:space="preserve"> sieci wodociągowej stanowiącej alternatywne zasilanie miasta Nisko,</w:t>
      </w:r>
    </w:p>
    <w:p w:rsidR="00916466" w:rsidRDefault="00916466" w:rsidP="00916466">
      <w:pPr>
        <w:pStyle w:val="Akapitzlist"/>
        <w:ind w:left="788"/>
        <w:jc w:val="both"/>
        <w:rPr>
          <w:rFonts w:ascii="Arial" w:hAnsi="Arial" w:cs="Arial"/>
          <w:b/>
          <w:bCs/>
        </w:rPr>
      </w:pPr>
    </w:p>
    <w:p w:rsidR="00641338" w:rsidRPr="00916466" w:rsidRDefault="00641338" w:rsidP="00916466">
      <w:pPr>
        <w:pStyle w:val="Akapitzlist"/>
        <w:ind w:left="788"/>
        <w:jc w:val="both"/>
        <w:rPr>
          <w:rFonts w:ascii="Arial" w:hAnsi="Arial" w:cs="Arial"/>
        </w:rPr>
      </w:pPr>
      <w:r w:rsidRPr="00916466">
        <w:rPr>
          <w:rFonts w:ascii="Arial" w:hAnsi="Arial" w:cs="Arial"/>
          <w:b/>
          <w:bCs/>
        </w:rPr>
        <w:t xml:space="preserve">Cena brutto: </w:t>
      </w:r>
      <w:r w:rsidRPr="00916466">
        <w:rPr>
          <w:rFonts w:ascii="Arial" w:hAnsi="Arial" w:cs="Arial"/>
          <w:bCs/>
        </w:rPr>
        <w:t>………………………………………………………….…………… zł,</w:t>
      </w:r>
    </w:p>
    <w:p w:rsidR="00641338" w:rsidRPr="00916466" w:rsidRDefault="00641338" w:rsidP="00916466">
      <w:pPr>
        <w:pStyle w:val="Akapitzlist"/>
        <w:ind w:left="788"/>
        <w:jc w:val="both"/>
        <w:rPr>
          <w:rFonts w:ascii="Arial" w:hAnsi="Arial" w:cs="Arial"/>
        </w:rPr>
      </w:pPr>
      <w:r w:rsidRPr="00916466">
        <w:rPr>
          <w:rFonts w:ascii="Arial" w:hAnsi="Arial" w:cs="Arial"/>
        </w:rPr>
        <w:t>słownie cena brutto: (………………………………………………………..…….)</w:t>
      </w:r>
    </w:p>
    <w:p w:rsidR="00641338" w:rsidRPr="00916466" w:rsidRDefault="00641338" w:rsidP="00916466">
      <w:pPr>
        <w:pStyle w:val="Akapitzlist"/>
        <w:ind w:left="788"/>
        <w:jc w:val="both"/>
        <w:rPr>
          <w:rFonts w:ascii="Arial" w:hAnsi="Arial" w:cs="Arial"/>
        </w:rPr>
      </w:pPr>
      <w:r w:rsidRPr="00916466">
        <w:rPr>
          <w:rFonts w:ascii="Arial" w:hAnsi="Arial" w:cs="Arial"/>
        </w:rPr>
        <w:t>(…………………………………………………………………………………….…)</w:t>
      </w:r>
    </w:p>
    <w:p w:rsidR="00D07069" w:rsidRDefault="00D07069" w:rsidP="00916466">
      <w:pPr>
        <w:tabs>
          <w:tab w:val="left" w:pos="6804"/>
        </w:tabs>
        <w:jc w:val="both"/>
        <w:rPr>
          <w:rFonts w:ascii="Arial" w:hAnsi="Arial" w:cs="Arial"/>
        </w:rPr>
      </w:pPr>
    </w:p>
    <w:p w:rsidR="00916466" w:rsidRPr="00916466" w:rsidRDefault="00916466" w:rsidP="00916466">
      <w:pPr>
        <w:tabs>
          <w:tab w:val="left" w:pos="6804"/>
        </w:tabs>
        <w:jc w:val="both"/>
        <w:rPr>
          <w:rFonts w:ascii="Arial" w:hAnsi="Arial" w:cs="Arial"/>
        </w:rPr>
      </w:pPr>
    </w:p>
    <w:p w:rsidR="00CE5B33" w:rsidRPr="00916466" w:rsidRDefault="009A08FE" w:rsidP="00916466">
      <w:pPr>
        <w:suppressAutoHyphens w:val="0"/>
        <w:jc w:val="right"/>
        <w:rPr>
          <w:rFonts w:ascii="Arial" w:eastAsia="Calibri" w:hAnsi="Arial" w:cs="Arial"/>
          <w:lang w:eastAsia="en-US"/>
        </w:rPr>
      </w:pPr>
      <w:r w:rsidRPr="00916466">
        <w:rPr>
          <w:rFonts w:ascii="Arial" w:eastAsia="Calibri" w:hAnsi="Arial" w:cs="Arial"/>
          <w:lang w:eastAsia="en-US"/>
        </w:rPr>
        <w:t>d</w:t>
      </w:r>
      <w:r w:rsidR="00CE5B33" w:rsidRPr="00916466">
        <w:rPr>
          <w:rFonts w:ascii="Arial" w:eastAsia="Calibri" w:hAnsi="Arial" w:cs="Arial"/>
          <w:lang w:eastAsia="en-US"/>
        </w:rPr>
        <w:t>ata i podpis osoby upoważnionej:</w:t>
      </w:r>
    </w:p>
    <w:p w:rsidR="00916466" w:rsidRDefault="00916466" w:rsidP="00916466">
      <w:pPr>
        <w:suppressAutoHyphens w:val="0"/>
        <w:jc w:val="right"/>
        <w:rPr>
          <w:rFonts w:ascii="Arial" w:eastAsia="Calibri" w:hAnsi="Arial" w:cs="Arial"/>
          <w:lang w:eastAsia="en-US"/>
        </w:rPr>
      </w:pPr>
    </w:p>
    <w:p w:rsidR="001320D6" w:rsidRPr="00916466" w:rsidRDefault="00CE5B33" w:rsidP="00916466">
      <w:pPr>
        <w:suppressAutoHyphens w:val="0"/>
        <w:jc w:val="right"/>
        <w:rPr>
          <w:rFonts w:ascii="Arial" w:eastAsia="Calibri" w:hAnsi="Arial" w:cs="Arial"/>
          <w:lang w:eastAsia="en-US"/>
        </w:rPr>
      </w:pPr>
      <w:r w:rsidRPr="00916466">
        <w:rPr>
          <w:rFonts w:ascii="Arial" w:eastAsia="Calibri" w:hAnsi="Arial" w:cs="Arial"/>
          <w:lang w:eastAsia="en-US"/>
        </w:rPr>
        <w:t>.........................................................</w:t>
      </w:r>
    </w:p>
    <w:sectPr w:rsidR="001320D6" w:rsidRPr="00916466" w:rsidSect="00E0769D">
      <w:headerReference w:type="default" r:id="rId9"/>
      <w:footerReference w:type="default" r:id="rId10"/>
      <w:pgSz w:w="11906" w:h="16838" w:code="9"/>
      <w:pgMar w:top="1134" w:right="1134" w:bottom="1134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54502" w:rsidRDefault="00154502" w:rsidP="004142E9">
      <w:r>
        <w:separator/>
      </w:r>
    </w:p>
  </w:endnote>
  <w:endnote w:type="continuationSeparator" w:id="0">
    <w:p w:rsidR="00154502" w:rsidRDefault="00154502" w:rsidP="004142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EUAlbertina-Regular-Identity-H">
    <w:altName w:val="Times New Roman"/>
    <w:charset w:val="EE"/>
    <w:family w:val="auto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358E" w:rsidRDefault="0003358E" w:rsidP="00DD6506">
    <w:pPr>
      <w:pStyle w:val="Stopka"/>
      <w:jc w:val="right"/>
      <w:rPr>
        <w:sz w:val="20"/>
        <w:szCs w:val="20"/>
      </w:rPr>
    </w:pPr>
    <w:r w:rsidRPr="00A171E9">
      <w:rPr>
        <w:sz w:val="20"/>
        <w:szCs w:val="20"/>
      </w:rPr>
      <w:t xml:space="preserve">Strona </w:t>
    </w:r>
    <w:r w:rsidRPr="00A171E9">
      <w:rPr>
        <w:sz w:val="20"/>
        <w:szCs w:val="20"/>
      </w:rPr>
      <w:fldChar w:fldCharType="begin"/>
    </w:r>
    <w:r w:rsidRPr="00A171E9">
      <w:rPr>
        <w:sz w:val="20"/>
        <w:szCs w:val="20"/>
      </w:rPr>
      <w:instrText>PAGE</w:instrText>
    </w:r>
    <w:r w:rsidRPr="00A171E9">
      <w:rPr>
        <w:sz w:val="20"/>
        <w:szCs w:val="20"/>
      </w:rPr>
      <w:fldChar w:fldCharType="separate"/>
    </w:r>
    <w:r w:rsidR="00154502">
      <w:rPr>
        <w:noProof/>
        <w:sz w:val="20"/>
        <w:szCs w:val="20"/>
      </w:rPr>
      <w:t>1</w:t>
    </w:r>
    <w:r w:rsidRPr="00A171E9">
      <w:rPr>
        <w:sz w:val="20"/>
        <w:szCs w:val="20"/>
      </w:rPr>
      <w:fldChar w:fldCharType="end"/>
    </w:r>
    <w:r w:rsidRPr="00A171E9">
      <w:rPr>
        <w:sz w:val="20"/>
        <w:szCs w:val="20"/>
      </w:rPr>
      <w:t xml:space="preserve"> z </w:t>
    </w:r>
    <w:r w:rsidRPr="00A171E9">
      <w:rPr>
        <w:sz w:val="20"/>
        <w:szCs w:val="20"/>
      </w:rPr>
      <w:fldChar w:fldCharType="begin"/>
    </w:r>
    <w:r w:rsidRPr="00A171E9">
      <w:rPr>
        <w:sz w:val="20"/>
        <w:szCs w:val="20"/>
      </w:rPr>
      <w:instrText>NUMPAGES</w:instrText>
    </w:r>
    <w:r w:rsidRPr="00A171E9">
      <w:rPr>
        <w:sz w:val="20"/>
        <w:szCs w:val="20"/>
      </w:rPr>
      <w:fldChar w:fldCharType="separate"/>
    </w:r>
    <w:r w:rsidR="00154502">
      <w:rPr>
        <w:noProof/>
        <w:sz w:val="20"/>
        <w:szCs w:val="20"/>
      </w:rPr>
      <w:t>1</w:t>
    </w:r>
    <w:r w:rsidRPr="00A171E9">
      <w:rPr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54502" w:rsidRDefault="00154502" w:rsidP="004142E9">
      <w:r>
        <w:separator/>
      </w:r>
    </w:p>
  </w:footnote>
  <w:footnote w:type="continuationSeparator" w:id="0">
    <w:p w:rsidR="00154502" w:rsidRDefault="00154502" w:rsidP="004142E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358E" w:rsidRPr="00916466" w:rsidRDefault="0003358E" w:rsidP="00916466">
    <w:pPr>
      <w:jc w:val="right"/>
      <w:rPr>
        <w:rFonts w:ascii="Arial" w:hAnsi="Arial" w:cs="Arial"/>
        <w:b/>
        <w:kern w:val="1"/>
      </w:rPr>
    </w:pPr>
    <w:r w:rsidRPr="00916466">
      <w:rPr>
        <w:rFonts w:ascii="Arial" w:hAnsi="Arial" w:cs="Arial"/>
        <w:b/>
        <w:kern w:val="1"/>
      </w:rPr>
      <w:t>Załącznik nr 1</w:t>
    </w:r>
  </w:p>
  <w:p w:rsidR="0003358E" w:rsidRPr="00916466" w:rsidRDefault="0003358E" w:rsidP="00916466">
    <w:pPr>
      <w:jc w:val="right"/>
      <w:rPr>
        <w:rFonts w:ascii="Arial" w:hAnsi="Arial" w:cs="Arial"/>
        <w:b/>
        <w:kern w:val="1"/>
      </w:rPr>
    </w:pPr>
    <w:r>
      <w:rPr>
        <w:rFonts w:ascii="Arial" w:hAnsi="Arial" w:cs="Arial"/>
        <w:b/>
        <w:kern w:val="1"/>
      </w:rPr>
      <w:t>Formularz ofertowy pomocniczy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708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lowerRoman"/>
      <w:pStyle w:val="Nagwek9"/>
      <w:lvlText w:val=".%9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b/>
        <w:bCs/>
      </w:r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0000003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3"/>
      <w:numFmt w:val="decimal"/>
      <w:lvlText w:val="%2."/>
      <w:lvlJc w:val="left"/>
      <w:pPr>
        <w:tabs>
          <w:tab w:val="num" w:pos="708"/>
        </w:tabs>
        <w:ind w:left="284" w:hanging="284"/>
      </w:pPr>
      <w:rPr>
        <w:rFonts w:hint="default"/>
        <w:b/>
        <w:color w:val="auto"/>
        <w:sz w:val="23"/>
        <w:szCs w:val="23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0"/>
        </w:tabs>
        <w:ind w:left="644" w:hanging="360"/>
      </w:pPr>
      <w:rPr>
        <w:rFonts w:ascii="Symbol" w:hAnsi="Symbol" w:cs="Symbol" w:hint="default"/>
        <w:sz w:val="23"/>
        <w:szCs w:val="23"/>
      </w:rPr>
    </w:lvl>
  </w:abstractNum>
  <w:abstractNum w:abstractNumId="4">
    <w:nsid w:val="00000005"/>
    <w:multiLevelType w:val="singleLevel"/>
    <w:tmpl w:val="00000005"/>
    <w:name w:val="WW8Num5"/>
    <w:lvl w:ilvl="0">
      <w:start w:val="1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  <w:b/>
        <w:bCs/>
        <w:sz w:val="23"/>
        <w:szCs w:val="23"/>
      </w:rPr>
    </w:lvl>
  </w:abstractNum>
  <w:abstractNum w:abstractNumId="5">
    <w:nsid w:val="00000006"/>
    <w:multiLevelType w:val="multilevel"/>
    <w:tmpl w:val="59BC08CC"/>
    <w:name w:val="WW8Num6"/>
    <w:lvl w:ilvl="0">
      <w:start w:val="1"/>
      <w:numFmt w:val="decimal"/>
      <w:lvlText w:val="%1."/>
      <w:lvlJc w:val="left"/>
      <w:pPr>
        <w:tabs>
          <w:tab w:val="num" w:pos="426"/>
        </w:tabs>
        <w:ind w:left="426" w:hanging="284"/>
      </w:pPr>
      <w:rPr>
        <w:rFonts w:hint="default"/>
        <w:b/>
        <w:bCs/>
        <w:sz w:val="23"/>
        <w:szCs w:val="23"/>
      </w:rPr>
    </w:lvl>
    <w:lvl w:ilvl="1">
      <w:start w:val="2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  <w:b w:val="0"/>
        <w:bCs/>
        <w:sz w:val="24"/>
        <w:szCs w:val="24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  <w:b w:val="0"/>
        <w:bCs/>
        <w:i w:val="0"/>
        <w:sz w:val="23"/>
        <w:szCs w:val="23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/>
        <w:bCs/>
        <w:sz w:val="23"/>
        <w:szCs w:val="23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  <w:b/>
        <w:bCs/>
        <w:sz w:val="23"/>
        <w:szCs w:val="23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  <w:b/>
        <w:bCs/>
        <w:sz w:val="23"/>
        <w:szCs w:val="23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  <w:b/>
        <w:bCs/>
        <w:sz w:val="23"/>
        <w:szCs w:val="23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  <w:b/>
        <w:bCs/>
        <w:sz w:val="23"/>
        <w:szCs w:val="23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  <w:b/>
        <w:bCs/>
        <w:sz w:val="23"/>
        <w:szCs w:val="23"/>
      </w:rPr>
    </w:lvl>
  </w:abstractNum>
  <w:abstractNum w:abstractNumId="6">
    <w:nsid w:val="023C679F"/>
    <w:multiLevelType w:val="hybridMultilevel"/>
    <w:tmpl w:val="9626C84C"/>
    <w:lvl w:ilvl="0" w:tplc="A30CB536">
      <w:start w:val="10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>
    <w:nsid w:val="02C738FE"/>
    <w:multiLevelType w:val="multilevel"/>
    <w:tmpl w:val="3ACCF858"/>
    <w:lvl w:ilvl="0">
      <w:start w:val="3"/>
      <w:numFmt w:val="decimal"/>
      <w:lvlText w:val="%1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Lucida Sans Unicode" w:cs="Times New Roman" w:hint="default"/>
        <w:sz w:val="24"/>
      </w:rPr>
    </w:lvl>
  </w:abstractNum>
  <w:abstractNum w:abstractNumId="8">
    <w:nsid w:val="0E015CFC"/>
    <w:multiLevelType w:val="hybridMultilevel"/>
    <w:tmpl w:val="086211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24F1D24"/>
    <w:multiLevelType w:val="hybridMultilevel"/>
    <w:tmpl w:val="4CC8EBEA"/>
    <w:lvl w:ilvl="0" w:tplc="24820A04">
      <w:start w:val="1"/>
      <w:numFmt w:val="decimal"/>
      <w:lvlText w:val="%1)"/>
      <w:lvlJc w:val="left"/>
      <w:pPr>
        <w:tabs>
          <w:tab w:val="num" w:pos="375"/>
        </w:tabs>
        <w:ind w:left="375" w:hanging="375"/>
      </w:pPr>
      <w:rPr>
        <w:rFonts w:cs="Times New Roman"/>
        <w:i w:val="0"/>
        <w:iCs w:val="0"/>
      </w:rPr>
    </w:lvl>
    <w:lvl w:ilvl="1" w:tplc="F05A34C2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300"/>
        </w:tabs>
        <w:ind w:left="6300" w:hanging="360"/>
      </w:pPr>
      <w:rPr>
        <w:rFonts w:cs="Times New Roman"/>
      </w:rPr>
    </w:lvl>
  </w:abstractNum>
  <w:abstractNum w:abstractNumId="10">
    <w:nsid w:val="13F13EDF"/>
    <w:multiLevelType w:val="hybridMultilevel"/>
    <w:tmpl w:val="30C8F3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C1D5CF9"/>
    <w:multiLevelType w:val="multilevel"/>
    <w:tmpl w:val="4DAAF556"/>
    <w:lvl w:ilvl="0">
      <w:start w:val="3"/>
      <w:numFmt w:val="decimal"/>
      <w:lvlText w:val="%1."/>
      <w:lvlJc w:val="left"/>
      <w:pPr>
        <w:ind w:left="360" w:hanging="360"/>
      </w:pPr>
      <w:rPr>
        <w:rFonts w:eastAsia="Times New Roman" w:cs="Times New Roman" w:hint="default"/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eastAsia="Times New Roman" w:cs="Times New Roman"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cs="Times New Roman"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Times New Roman" w:cs="Times New Roman" w:hint="default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cs="Times New Roman" w:hint="default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Times New Roman" w:cs="Times New Roman" w:hint="default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cs="Times New Roman" w:hint="default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Times New Roman" w:cs="Times New Roman"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cs="Times New Roman" w:hint="default"/>
        <w:i w:val="0"/>
      </w:rPr>
    </w:lvl>
  </w:abstractNum>
  <w:abstractNum w:abstractNumId="12">
    <w:nsid w:val="4A7665D3"/>
    <w:multiLevelType w:val="multilevel"/>
    <w:tmpl w:val="AA6CA066"/>
    <w:lvl w:ilvl="0">
      <w:start w:val="1"/>
      <w:numFmt w:val="decimal"/>
      <w:lvlText w:val="%1."/>
      <w:lvlJc w:val="righ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eastAsia="EUAlbertina-Regular-Identity-H"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eastAsia="EUAlbertina-Regular-Identity-H"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eastAsia="EUAlbertina-Regular-Identity-H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eastAsia="EUAlbertina-Regular-Identity-H"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eastAsia="EUAlbertina-Regular-Identity-H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eastAsia="EUAlbertina-Regular-Identity-H"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eastAsia="EUAlbertina-Regular-Identity-H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eastAsia="EUAlbertina-Regular-Identity-H" w:hint="default"/>
      </w:rPr>
    </w:lvl>
  </w:abstractNum>
  <w:abstractNum w:abstractNumId="13">
    <w:nsid w:val="4BFF3422"/>
    <w:multiLevelType w:val="hybridMultilevel"/>
    <w:tmpl w:val="15A6E24A"/>
    <w:lvl w:ilvl="0" w:tplc="09A43596">
      <w:start w:val="1"/>
      <w:numFmt w:val="decimal"/>
      <w:lvlText w:val="%1)"/>
      <w:lvlJc w:val="left"/>
      <w:pPr>
        <w:ind w:left="786" w:hanging="360"/>
      </w:pPr>
      <w:rPr>
        <w:rFonts w:ascii="Arial" w:hAnsi="Arial" w:cs="Arial"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>
    <w:nsid w:val="559869AB"/>
    <w:multiLevelType w:val="hybridMultilevel"/>
    <w:tmpl w:val="9626C84C"/>
    <w:lvl w:ilvl="0" w:tplc="A30CB536">
      <w:start w:val="10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5">
    <w:nsid w:val="58684ABC"/>
    <w:multiLevelType w:val="hybridMultilevel"/>
    <w:tmpl w:val="9132B980"/>
    <w:lvl w:ilvl="0" w:tplc="F31AF814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strike w:val="0"/>
      </w:rPr>
    </w:lvl>
    <w:lvl w:ilvl="1" w:tplc="B24C8FBE">
      <w:numFmt w:val="bullet"/>
      <w:lvlText w:val="•"/>
      <w:lvlJc w:val="left"/>
      <w:pPr>
        <w:ind w:left="1648" w:hanging="360"/>
      </w:pPr>
      <w:rPr>
        <w:rFonts w:ascii="Arial" w:eastAsia="Arial" w:hAnsi="Arial" w:cs="Arial" w:hint="default"/>
      </w:rPr>
    </w:lvl>
    <w:lvl w:ilvl="2" w:tplc="E2961D70">
      <w:start w:val="1"/>
      <w:numFmt w:val="decimal"/>
      <w:lvlText w:val="%3)"/>
      <w:lvlJc w:val="left"/>
      <w:pPr>
        <w:ind w:left="2548" w:hanging="360"/>
      </w:pPr>
      <w:rPr>
        <w:rFonts w:hint="default"/>
        <w:b w:val="0"/>
      </w:r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6">
    <w:nsid w:val="6129347C"/>
    <w:multiLevelType w:val="hybridMultilevel"/>
    <w:tmpl w:val="2D08F2B8"/>
    <w:lvl w:ilvl="0" w:tplc="BCC2E858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22D2DAE"/>
    <w:multiLevelType w:val="multilevel"/>
    <w:tmpl w:val="5BBA4B5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b w:val="0"/>
        <w:bCs w:val="0"/>
        <w:strike w:val="0"/>
        <w:color w:val="auto"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8">
    <w:nsid w:val="69C50ADC"/>
    <w:multiLevelType w:val="hybridMultilevel"/>
    <w:tmpl w:val="091835FC"/>
    <w:lvl w:ilvl="0" w:tplc="88349FFE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6F326952">
      <w:start w:val="3"/>
      <w:numFmt w:val="bullet"/>
      <w:lvlText w:val="•"/>
      <w:lvlJc w:val="left"/>
      <w:pPr>
        <w:ind w:left="1648" w:hanging="360"/>
      </w:pPr>
      <w:rPr>
        <w:rFonts w:ascii="Times New Roman" w:eastAsia="Times New Roman" w:hAnsi="Times New Roman" w:cs="Times New Roman" w:hint="default"/>
      </w:rPr>
    </w:lvl>
    <w:lvl w:ilvl="2" w:tplc="0415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19">
    <w:nsid w:val="6E9C206E"/>
    <w:multiLevelType w:val="hybridMultilevel"/>
    <w:tmpl w:val="2D044310"/>
    <w:lvl w:ilvl="0" w:tplc="DF86AEE2">
      <w:start w:val="1"/>
      <w:numFmt w:val="lowerLetter"/>
      <w:lvlText w:val="%1)"/>
      <w:lvlJc w:val="left"/>
      <w:pPr>
        <w:ind w:left="502" w:hanging="360"/>
      </w:pPr>
      <w:rPr>
        <w:b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0415000F">
      <w:start w:val="1"/>
      <w:numFmt w:val="decimal"/>
      <w:lvlText w:val="%4."/>
      <w:lvlJc w:val="left"/>
      <w:pPr>
        <w:ind w:left="644" w:hanging="360"/>
      </w:pPr>
    </w:lvl>
    <w:lvl w:ilvl="4" w:tplc="04150019">
      <w:start w:val="1"/>
      <w:numFmt w:val="lowerLetter"/>
      <w:lvlText w:val="%5."/>
      <w:lvlJc w:val="left"/>
      <w:pPr>
        <w:ind w:left="3382" w:hanging="360"/>
      </w:pPr>
    </w:lvl>
    <w:lvl w:ilvl="5" w:tplc="0415001B">
      <w:start w:val="1"/>
      <w:numFmt w:val="lowerRoman"/>
      <w:lvlText w:val="%6."/>
      <w:lvlJc w:val="right"/>
      <w:pPr>
        <w:ind w:left="4102" w:hanging="180"/>
      </w:pPr>
    </w:lvl>
    <w:lvl w:ilvl="6" w:tplc="0415000F">
      <w:start w:val="1"/>
      <w:numFmt w:val="decimal"/>
      <w:lvlText w:val="%7."/>
      <w:lvlJc w:val="left"/>
      <w:pPr>
        <w:ind w:left="4822" w:hanging="360"/>
      </w:pPr>
    </w:lvl>
    <w:lvl w:ilvl="7" w:tplc="04150019">
      <w:start w:val="1"/>
      <w:numFmt w:val="lowerLetter"/>
      <w:lvlText w:val="%8."/>
      <w:lvlJc w:val="left"/>
      <w:pPr>
        <w:ind w:left="5542" w:hanging="360"/>
      </w:pPr>
    </w:lvl>
    <w:lvl w:ilvl="8" w:tplc="0415001B">
      <w:start w:val="1"/>
      <w:numFmt w:val="lowerRoman"/>
      <w:lvlText w:val="%9."/>
      <w:lvlJc w:val="right"/>
      <w:pPr>
        <w:ind w:left="6262" w:hanging="180"/>
      </w:pPr>
    </w:lvl>
  </w:abstractNum>
  <w:abstractNum w:abstractNumId="20">
    <w:nsid w:val="7E1418A1"/>
    <w:multiLevelType w:val="hybridMultilevel"/>
    <w:tmpl w:val="A872A0B4"/>
    <w:lvl w:ilvl="0" w:tplc="B54A46B0">
      <w:start w:val="1"/>
      <w:numFmt w:val="decimal"/>
      <w:lvlText w:val="%1."/>
      <w:lvlJc w:val="left"/>
      <w:pPr>
        <w:ind w:left="720" w:hanging="360"/>
      </w:pPr>
      <w:rPr>
        <w:rFonts w:hint="default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8"/>
  </w:num>
  <w:num w:numId="8">
    <w:abstractNumId w:val="7"/>
  </w:num>
  <w:num w:numId="9">
    <w:abstractNumId w:val="12"/>
  </w:num>
  <w:num w:numId="10">
    <w:abstractNumId w:val="11"/>
  </w:num>
  <w:num w:numId="11">
    <w:abstractNumId w:val="10"/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8"/>
  </w:num>
  <w:num w:numId="14">
    <w:abstractNumId w:val="20"/>
  </w:num>
  <w:num w:numId="15">
    <w:abstractNumId w:val="19"/>
  </w:num>
  <w:num w:numId="16">
    <w:abstractNumId w:val="14"/>
  </w:num>
  <w:num w:numId="17">
    <w:abstractNumId w:val="6"/>
  </w:num>
  <w:num w:numId="18">
    <w:abstractNumId w:val="16"/>
  </w:num>
  <w:num w:numId="19">
    <w:abstractNumId w:val="17"/>
  </w:num>
  <w:num w:numId="20">
    <w:abstractNumId w:val="15"/>
  </w:num>
  <w:num w:numId="21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2"/>
  </w:compat>
  <w:rsids>
    <w:rsidRoot w:val="002E5D2C"/>
    <w:rsid w:val="000017AF"/>
    <w:rsid w:val="00006019"/>
    <w:rsid w:val="00015209"/>
    <w:rsid w:val="00017EEB"/>
    <w:rsid w:val="00020789"/>
    <w:rsid w:val="0002364F"/>
    <w:rsid w:val="0003358E"/>
    <w:rsid w:val="00037978"/>
    <w:rsid w:val="00044360"/>
    <w:rsid w:val="00063D5C"/>
    <w:rsid w:val="000706EF"/>
    <w:rsid w:val="00076802"/>
    <w:rsid w:val="0008081F"/>
    <w:rsid w:val="00091439"/>
    <w:rsid w:val="000943C9"/>
    <w:rsid w:val="00095CB3"/>
    <w:rsid w:val="000A4EA0"/>
    <w:rsid w:val="000D41AF"/>
    <w:rsid w:val="000E2755"/>
    <w:rsid w:val="000E4962"/>
    <w:rsid w:val="000E5894"/>
    <w:rsid w:val="000F08B9"/>
    <w:rsid w:val="000F1874"/>
    <w:rsid w:val="000F2EDC"/>
    <w:rsid w:val="000F4ACE"/>
    <w:rsid w:val="0010023F"/>
    <w:rsid w:val="00111187"/>
    <w:rsid w:val="00112874"/>
    <w:rsid w:val="00115210"/>
    <w:rsid w:val="001230BA"/>
    <w:rsid w:val="00124CAC"/>
    <w:rsid w:val="00127E41"/>
    <w:rsid w:val="001320D6"/>
    <w:rsid w:val="001337AE"/>
    <w:rsid w:val="001361D3"/>
    <w:rsid w:val="00147DAB"/>
    <w:rsid w:val="00154502"/>
    <w:rsid w:val="001726F0"/>
    <w:rsid w:val="00183B81"/>
    <w:rsid w:val="001901DF"/>
    <w:rsid w:val="001A47CD"/>
    <w:rsid w:val="001B14FC"/>
    <w:rsid w:val="0023268A"/>
    <w:rsid w:val="002536F5"/>
    <w:rsid w:val="0025509D"/>
    <w:rsid w:val="002601AE"/>
    <w:rsid w:val="002658B0"/>
    <w:rsid w:val="00280BBD"/>
    <w:rsid w:val="00284049"/>
    <w:rsid w:val="0029188A"/>
    <w:rsid w:val="002953DD"/>
    <w:rsid w:val="002A0AA8"/>
    <w:rsid w:val="002A49CA"/>
    <w:rsid w:val="002C3765"/>
    <w:rsid w:val="002D64A5"/>
    <w:rsid w:val="002E122F"/>
    <w:rsid w:val="002E51DA"/>
    <w:rsid w:val="002E5D2C"/>
    <w:rsid w:val="00300D97"/>
    <w:rsid w:val="00301EC4"/>
    <w:rsid w:val="00306DDE"/>
    <w:rsid w:val="003171E2"/>
    <w:rsid w:val="00325C56"/>
    <w:rsid w:val="0034310A"/>
    <w:rsid w:val="00353784"/>
    <w:rsid w:val="003655A7"/>
    <w:rsid w:val="003A1134"/>
    <w:rsid w:val="003A3247"/>
    <w:rsid w:val="003A5270"/>
    <w:rsid w:val="003A5A52"/>
    <w:rsid w:val="003B1409"/>
    <w:rsid w:val="003D4D8A"/>
    <w:rsid w:val="003E0C73"/>
    <w:rsid w:val="003E1825"/>
    <w:rsid w:val="003F686D"/>
    <w:rsid w:val="00401314"/>
    <w:rsid w:val="0041002A"/>
    <w:rsid w:val="004142E9"/>
    <w:rsid w:val="0043063B"/>
    <w:rsid w:val="00434877"/>
    <w:rsid w:val="00441031"/>
    <w:rsid w:val="00476DC8"/>
    <w:rsid w:val="00484907"/>
    <w:rsid w:val="0049052F"/>
    <w:rsid w:val="004A5BF0"/>
    <w:rsid w:val="004C551C"/>
    <w:rsid w:val="004D1D58"/>
    <w:rsid w:val="004D3C58"/>
    <w:rsid w:val="004E1056"/>
    <w:rsid w:val="004E37F0"/>
    <w:rsid w:val="004E3BC2"/>
    <w:rsid w:val="005160C5"/>
    <w:rsid w:val="00554481"/>
    <w:rsid w:val="00571787"/>
    <w:rsid w:val="00573068"/>
    <w:rsid w:val="005851FE"/>
    <w:rsid w:val="00586024"/>
    <w:rsid w:val="005869A5"/>
    <w:rsid w:val="005A3384"/>
    <w:rsid w:val="005A3EB1"/>
    <w:rsid w:val="005B3E80"/>
    <w:rsid w:val="005D129C"/>
    <w:rsid w:val="005D2BDA"/>
    <w:rsid w:val="005D2D12"/>
    <w:rsid w:val="005D4D33"/>
    <w:rsid w:val="005E303D"/>
    <w:rsid w:val="005E6D0E"/>
    <w:rsid w:val="006268C5"/>
    <w:rsid w:val="00641338"/>
    <w:rsid w:val="00642474"/>
    <w:rsid w:val="00655844"/>
    <w:rsid w:val="006848E4"/>
    <w:rsid w:val="0069661C"/>
    <w:rsid w:val="006E1776"/>
    <w:rsid w:val="006F6B97"/>
    <w:rsid w:val="00722F73"/>
    <w:rsid w:val="00727870"/>
    <w:rsid w:val="007320B6"/>
    <w:rsid w:val="0073501F"/>
    <w:rsid w:val="00743B8C"/>
    <w:rsid w:val="007465EC"/>
    <w:rsid w:val="007531E4"/>
    <w:rsid w:val="007635F5"/>
    <w:rsid w:val="007A3EBD"/>
    <w:rsid w:val="007F6CC4"/>
    <w:rsid w:val="008036BE"/>
    <w:rsid w:val="00803B90"/>
    <w:rsid w:val="00804F66"/>
    <w:rsid w:val="008159C3"/>
    <w:rsid w:val="00815C8C"/>
    <w:rsid w:val="00817C90"/>
    <w:rsid w:val="00876CEA"/>
    <w:rsid w:val="008810E5"/>
    <w:rsid w:val="008A57FA"/>
    <w:rsid w:val="008D0ED6"/>
    <w:rsid w:val="008D35A7"/>
    <w:rsid w:val="008E6127"/>
    <w:rsid w:val="008F36D2"/>
    <w:rsid w:val="00916466"/>
    <w:rsid w:val="00935F3F"/>
    <w:rsid w:val="00944EF8"/>
    <w:rsid w:val="00971F92"/>
    <w:rsid w:val="009A08FE"/>
    <w:rsid w:val="009A39F0"/>
    <w:rsid w:val="009D7DE5"/>
    <w:rsid w:val="00A162D9"/>
    <w:rsid w:val="00A16422"/>
    <w:rsid w:val="00A171E9"/>
    <w:rsid w:val="00A23DB9"/>
    <w:rsid w:val="00A5346C"/>
    <w:rsid w:val="00A649EC"/>
    <w:rsid w:val="00A73EF8"/>
    <w:rsid w:val="00A8155F"/>
    <w:rsid w:val="00A925FB"/>
    <w:rsid w:val="00A95707"/>
    <w:rsid w:val="00AC0908"/>
    <w:rsid w:val="00AD5EF0"/>
    <w:rsid w:val="00AD63D4"/>
    <w:rsid w:val="00AE24EA"/>
    <w:rsid w:val="00B146C0"/>
    <w:rsid w:val="00B23379"/>
    <w:rsid w:val="00B35732"/>
    <w:rsid w:val="00B36072"/>
    <w:rsid w:val="00B560FF"/>
    <w:rsid w:val="00B56AFC"/>
    <w:rsid w:val="00B57817"/>
    <w:rsid w:val="00B60093"/>
    <w:rsid w:val="00B636F4"/>
    <w:rsid w:val="00B72B56"/>
    <w:rsid w:val="00B819FD"/>
    <w:rsid w:val="00B87A01"/>
    <w:rsid w:val="00BA6329"/>
    <w:rsid w:val="00BB62F1"/>
    <w:rsid w:val="00BC125C"/>
    <w:rsid w:val="00BD4020"/>
    <w:rsid w:val="00BD70B6"/>
    <w:rsid w:val="00BE7326"/>
    <w:rsid w:val="00BF763E"/>
    <w:rsid w:val="00C00327"/>
    <w:rsid w:val="00C143A4"/>
    <w:rsid w:val="00C262EB"/>
    <w:rsid w:val="00C32548"/>
    <w:rsid w:val="00C637CD"/>
    <w:rsid w:val="00C65699"/>
    <w:rsid w:val="00C717B0"/>
    <w:rsid w:val="00C73A5A"/>
    <w:rsid w:val="00C820B5"/>
    <w:rsid w:val="00C86B29"/>
    <w:rsid w:val="00C87007"/>
    <w:rsid w:val="00CB38CB"/>
    <w:rsid w:val="00CB79FC"/>
    <w:rsid w:val="00CD7AB9"/>
    <w:rsid w:val="00CE34A5"/>
    <w:rsid w:val="00CE5B33"/>
    <w:rsid w:val="00D07069"/>
    <w:rsid w:val="00D30E62"/>
    <w:rsid w:val="00D41DF6"/>
    <w:rsid w:val="00D973B2"/>
    <w:rsid w:val="00DC439A"/>
    <w:rsid w:val="00DD6506"/>
    <w:rsid w:val="00DF0573"/>
    <w:rsid w:val="00E0769D"/>
    <w:rsid w:val="00E1025A"/>
    <w:rsid w:val="00E10D34"/>
    <w:rsid w:val="00E11F61"/>
    <w:rsid w:val="00E22265"/>
    <w:rsid w:val="00E33D2E"/>
    <w:rsid w:val="00E51C9D"/>
    <w:rsid w:val="00E756B7"/>
    <w:rsid w:val="00EB7DEF"/>
    <w:rsid w:val="00EC1322"/>
    <w:rsid w:val="00EE5742"/>
    <w:rsid w:val="00F25102"/>
    <w:rsid w:val="00F82DBA"/>
    <w:rsid w:val="00F93D84"/>
    <w:rsid w:val="00FA61BC"/>
    <w:rsid w:val="00FA78B4"/>
    <w:rsid w:val="00FB7733"/>
    <w:rsid w:val="00FE0E3D"/>
    <w:rsid w:val="00FE1047"/>
    <w:rsid w:val="00FF1F07"/>
    <w:rsid w:val="00FF546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B3E80"/>
    <w:pPr>
      <w:suppressAutoHyphens/>
    </w:pPr>
    <w:rPr>
      <w:sz w:val="24"/>
      <w:szCs w:val="24"/>
      <w:lang w:eastAsia="zh-CN"/>
    </w:rPr>
  </w:style>
  <w:style w:type="paragraph" w:styleId="Nagwek2">
    <w:name w:val="heading 2"/>
    <w:basedOn w:val="Normalny"/>
    <w:next w:val="Normalny"/>
    <w:uiPriority w:val="9"/>
    <w:qFormat/>
    <w:rsid w:val="005B3E8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9">
    <w:name w:val="heading 9"/>
    <w:basedOn w:val="Normalny"/>
    <w:next w:val="Normalny"/>
    <w:qFormat/>
    <w:rsid w:val="005B3E80"/>
    <w:pPr>
      <w:keepNext/>
      <w:numPr>
        <w:ilvl w:val="8"/>
        <w:numId w:val="1"/>
      </w:numPr>
      <w:suppressAutoHyphens w:val="0"/>
      <w:outlineLvl w:val="8"/>
    </w:pPr>
    <w:rPr>
      <w:rFonts w:ascii="Arial" w:hAnsi="Arial" w:cs="Arial"/>
      <w:b/>
      <w:bCs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5B3E80"/>
  </w:style>
  <w:style w:type="character" w:customStyle="1" w:styleId="WW8Num1z1">
    <w:name w:val="WW8Num1z1"/>
    <w:rsid w:val="005B3E80"/>
  </w:style>
  <w:style w:type="character" w:customStyle="1" w:styleId="WW8Num1z2">
    <w:name w:val="WW8Num1z2"/>
    <w:rsid w:val="005B3E80"/>
  </w:style>
  <w:style w:type="character" w:customStyle="1" w:styleId="WW8Num1z3">
    <w:name w:val="WW8Num1z3"/>
    <w:rsid w:val="005B3E80"/>
  </w:style>
  <w:style w:type="character" w:customStyle="1" w:styleId="WW8Num1z4">
    <w:name w:val="WW8Num1z4"/>
    <w:rsid w:val="005B3E80"/>
  </w:style>
  <w:style w:type="character" w:customStyle="1" w:styleId="WW8Num1z5">
    <w:name w:val="WW8Num1z5"/>
    <w:rsid w:val="005B3E80"/>
  </w:style>
  <w:style w:type="character" w:customStyle="1" w:styleId="WW8Num1z6">
    <w:name w:val="WW8Num1z6"/>
    <w:rsid w:val="005B3E80"/>
  </w:style>
  <w:style w:type="character" w:customStyle="1" w:styleId="WW8Num1z7">
    <w:name w:val="WW8Num1z7"/>
    <w:rsid w:val="005B3E80"/>
  </w:style>
  <w:style w:type="character" w:customStyle="1" w:styleId="WW8Num1z8">
    <w:name w:val="WW8Num1z8"/>
    <w:rsid w:val="005B3E80"/>
  </w:style>
  <w:style w:type="character" w:customStyle="1" w:styleId="WW8Num2z0">
    <w:name w:val="WW8Num2z0"/>
    <w:rsid w:val="005B3E80"/>
    <w:rPr>
      <w:b/>
      <w:bCs/>
    </w:rPr>
  </w:style>
  <w:style w:type="character" w:customStyle="1" w:styleId="WW8Num2z1">
    <w:name w:val="WW8Num2z1"/>
    <w:rsid w:val="005B3E80"/>
  </w:style>
  <w:style w:type="character" w:customStyle="1" w:styleId="WW8Num2z2">
    <w:name w:val="WW8Num2z2"/>
    <w:rsid w:val="005B3E80"/>
  </w:style>
  <w:style w:type="character" w:customStyle="1" w:styleId="WW8Num2z3">
    <w:name w:val="WW8Num2z3"/>
    <w:rsid w:val="005B3E80"/>
  </w:style>
  <w:style w:type="character" w:customStyle="1" w:styleId="WW8Num2z4">
    <w:name w:val="WW8Num2z4"/>
    <w:rsid w:val="005B3E80"/>
  </w:style>
  <w:style w:type="character" w:customStyle="1" w:styleId="WW8Num2z5">
    <w:name w:val="WW8Num2z5"/>
    <w:rsid w:val="005B3E80"/>
  </w:style>
  <w:style w:type="character" w:customStyle="1" w:styleId="WW8Num2z6">
    <w:name w:val="WW8Num2z6"/>
    <w:rsid w:val="005B3E80"/>
  </w:style>
  <w:style w:type="character" w:customStyle="1" w:styleId="WW8Num2z7">
    <w:name w:val="WW8Num2z7"/>
    <w:rsid w:val="005B3E80"/>
  </w:style>
  <w:style w:type="character" w:customStyle="1" w:styleId="WW8Num2z8">
    <w:name w:val="WW8Num2z8"/>
    <w:rsid w:val="005B3E80"/>
  </w:style>
  <w:style w:type="character" w:customStyle="1" w:styleId="WW8Num3z0">
    <w:name w:val="WW8Num3z0"/>
    <w:rsid w:val="005B3E80"/>
    <w:rPr>
      <w:rFonts w:hint="default"/>
    </w:rPr>
  </w:style>
  <w:style w:type="character" w:customStyle="1" w:styleId="WW8Num3z1">
    <w:name w:val="WW8Num3z1"/>
    <w:rsid w:val="005B3E80"/>
    <w:rPr>
      <w:rFonts w:hint="default"/>
      <w:b/>
      <w:color w:val="auto"/>
      <w:sz w:val="23"/>
      <w:szCs w:val="23"/>
    </w:rPr>
  </w:style>
  <w:style w:type="character" w:customStyle="1" w:styleId="WW8Num4z0">
    <w:name w:val="WW8Num4z0"/>
    <w:rsid w:val="005B3E80"/>
    <w:rPr>
      <w:rFonts w:ascii="Symbol" w:hAnsi="Symbol" w:cs="Symbol" w:hint="default"/>
      <w:sz w:val="23"/>
      <w:szCs w:val="23"/>
    </w:rPr>
  </w:style>
  <w:style w:type="character" w:customStyle="1" w:styleId="WW8Num5z0">
    <w:name w:val="WW8Num5z0"/>
    <w:rsid w:val="005B3E80"/>
    <w:rPr>
      <w:rFonts w:hint="default"/>
      <w:b/>
      <w:bCs/>
      <w:sz w:val="23"/>
      <w:szCs w:val="23"/>
    </w:rPr>
  </w:style>
  <w:style w:type="character" w:customStyle="1" w:styleId="WW8Num6z0">
    <w:name w:val="WW8Num6z0"/>
    <w:rsid w:val="005B3E80"/>
    <w:rPr>
      <w:rFonts w:hint="default"/>
      <w:b/>
      <w:bCs/>
      <w:sz w:val="23"/>
      <w:szCs w:val="23"/>
    </w:rPr>
  </w:style>
  <w:style w:type="character" w:customStyle="1" w:styleId="WW8Num7z0">
    <w:name w:val="WW8Num7z0"/>
    <w:rsid w:val="005B3E80"/>
    <w:rPr>
      <w:rFonts w:hint="default"/>
      <w:b w:val="0"/>
      <w:sz w:val="23"/>
      <w:szCs w:val="23"/>
    </w:rPr>
  </w:style>
  <w:style w:type="character" w:customStyle="1" w:styleId="WW8Num4z1">
    <w:name w:val="WW8Num4z1"/>
    <w:rsid w:val="005B3E80"/>
  </w:style>
  <w:style w:type="character" w:customStyle="1" w:styleId="WW8Num4z2">
    <w:name w:val="WW8Num4z2"/>
    <w:rsid w:val="005B3E80"/>
  </w:style>
  <w:style w:type="character" w:customStyle="1" w:styleId="WW8Num4z3">
    <w:name w:val="WW8Num4z3"/>
    <w:rsid w:val="005B3E80"/>
  </w:style>
  <w:style w:type="character" w:customStyle="1" w:styleId="WW8Num4z4">
    <w:name w:val="WW8Num4z4"/>
    <w:rsid w:val="005B3E80"/>
  </w:style>
  <w:style w:type="character" w:customStyle="1" w:styleId="WW8Num4z5">
    <w:name w:val="WW8Num4z5"/>
    <w:rsid w:val="005B3E80"/>
  </w:style>
  <w:style w:type="character" w:customStyle="1" w:styleId="WW8Num4z6">
    <w:name w:val="WW8Num4z6"/>
    <w:rsid w:val="005B3E80"/>
  </w:style>
  <w:style w:type="character" w:customStyle="1" w:styleId="WW8Num4z7">
    <w:name w:val="WW8Num4z7"/>
    <w:rsid w:val="005B3E80"/>
  </w:style>
  <w:style w:type="character" w:customStyle="1" w:styleId="WW8Num4z8">
    <w:name w:val="WW8Num4z8"/>
    <w:rsid w:val="005B3E80"/>
  </w:style>
  <w:style w:type="character" w:customStyle="1" w:styleId="WW8Num5z1">
    <w:name w:val="WW8Num5z1"/>
    <w:rsid w:val="005B3E80"/>
  </w:style>
  <w:style w:type="character" w:customStyle="1" w:styleId="WW8Num5z2">
    <w:name w:val="WW8Num5z2"/>
    <w:rsid w:val="005B3E80"/>
  </w:style>
  <w:style w:type="character" w:customStyle="1" w:styleId="WW8Num5z3">
    <w:name w:val="WW8Num5z3"/>
    <w:rsid w:val="005B3E80"/>
  </w:style>
  <w:style w:type="character" w:customStyle="1" w:styleId="WW8Num5z4">
    <w:name w:val="WW8Num5z4"/>
    <w:rsid w:val="005B3E80"/>
  </w:style>
  <w:style w:type="character" w:customStyle="1" w:styleId="WW8Num5z5">
    <w:name w:val="WW8Num5z5"/>
    <w:rsid w:val="005B3E80"/>
  </w:style>
  <w:style w:type="character" w:customStyle="1" w:styleId="WW8Num5z6">
    <w:name w:val="WW8Num5z6"/>
    <w:rsid w:val="005B3E80"/>
  </w:style>
  <w:style w:type="character" w:customStyle="1" w:styleId="WW8Num5z7">
    <w:name w:val="WW8Num5z7"/>
    <w:rsid w:val="005B3E80"/>
  </w:style>
  <w:style w:type="character" w:customStyle="1" w:styleId="WW8Num5z8">
    <w:name w:val="WW8Num5z8"/>
    <w:rsid w:val="005B3E80"/>
  </w:style>
  <w:style w:type="character" w:customStyle="1" w:styleId="WW8Num6z1">
    <w:name w:val="WW8Num6z1"/>
    <w:rsid w:val="005B3E80"/>
    <w:rPr>
      <w:rFonts w:hint="default"/>
      <w:b/>
      <w:color w:val="auto"/>
      <w:sz w:val="23"/>
      <w:szCs w:val="23"/>
    </w:rPr>
  </w:style>
  <w:style w:type="character" w:customStyle="1" w:styleId="WW8Num7z1">
    <w:name w:val="WW8Num7z1"/>
    <w:rsid w:val="005B3E80"/>
    <w:rPr>
      <w:rFonts w:ascii="Courier New" w:hAnsi="Courier New" w:cs="Courier New" w:hint="default"/>
    </w:rPr>
  </w:style>
  <w:style w:type="character" w:customStyle="1" w:styleId="WW8Num7z2">
    <w:name w:val="WW8Num7z2"/>
    <w:rsid w:val="005B3E80"/>
    <w:rPr>
      <w:rFonts w:ascii="Wingdings" w:hAnsi="Wingdings" w:cs="Wingdings" w:hint="default"/>
    </w:rPr>
  </w:style>
  <w:style w:type="character" w:customStyle="1" w:styleId="WW8Num8z0">
    <w:name w:val="WW8Num8z0"/>
    <w:rsid w:val="005B3E80"/>
  </w:style>
  <w:style w:type="character" w:customStyle="1" w:styleId="WW8Num8z1">
    <w:name w:val="WW8Num8z1"/>
    <w:rsid w:val="005B3E80"/>
  </w:style>
  <w:style w:type="character" w:customStyle="1" w:styleId="WW8Num8z2">
    <w:name w:val="WW8Num8z2"/>
    <w:rsid w:val="005B3E80"/>
  </w:style>
  <w:style w:type="character" w:customStyle="1" w:styleId="WW8Num8z3">
    <w:name w:val="WW8Num8z3"/>
    <w:rsid w:val="005B3E80"/>
  </w:style>
  <w:style w:type="character" w:customStyle="1" w:styleId="WW8Num8z4">
    <w:name w:val="WW8Num8z4"/>
    <w:rsid w:val="005B3E80"/>
  </w:style>
  <w:style w:type="character" w:customStyle="1" w:styleId="WW8Num8z5">
    <w:name w:val="WW8Num8z5"/>
    <w:rsid w:val="005B3E80"/>
  </w:style>
  <w:style w:type="character" w:customStyle="1" w:styleId="WW8Num8z6">
    <w:name w:val="WW8Num8z6"/>
    <w:rsid w:val="005B3E80"/>
  </w:style>
  <w:style w:type="character" w:customStyle="1" w:styleId="WW8Num8z7">
    <w:name w:val="WW8Num8z7"/>
    <w:rsid w:val="005B3E80"/>
  </w:style>
  <w:style w:type="character" w:customStyle="1" w:styleId="WW8Num8z8">
    <w:name w:val="WW8Num8z8"/>
    <w:rsid w:val="005B3E80"/>
  </w:style>
  <w:style w:type="character" w:customStyle="1" w:styleId="WW8Num9z0">
    <w:name w:val="WW8Num9z0"/>
    <w:rsid w:val="005B3E80"/>
  </w:style>
  <w:style w:type="character" w:customStyle="1" w:styleId="WW8Num9z1">
    <w:name w:val="WW8Num9z1"/>
    <w:rsid w:val="005B3E80"/>
  </w:style>
  <w:style w:type="character" w:customStyle="1" w:styleId="WW8Num9z2">
    <w:name w:val="WW8Num9z2"/>
    <w:rsid w:val="005B3E80"/>
  </w:style>
  <w:style w:type="character" w:customStyle="1" w:styleId="WW8Num9z3">
    <w:name w:val="WW8Num9z3"/>
    <w:rsid w:val="005B3E80"/>
  </w:style>
  <w:style w:type="character" w:customStyle="1" w:styleId="WW8Num9z4">
    <w:name w:val="WW8Num9z4"/>
    <w:rsid w:val="005B3E80"/>
  </w:style>
  <w:style w:type="character" w:customStyle="1" w:styleId="WW8Num9z5">
    <w:name w:val="WW8Num9z5"/>
    <w:rsid w:val="005B3E80"/>
  </w:style>
  <w:style w:type="character" w:customStyle="1" w:styleId="WW8Num9z6">
    <w:name w:val="WW8Num9z6"/>
    <w:rsid w:val="005B3E80"/>
  </w:style>
  <w:style w:type="character" w:customStyle="1" w:styleId="WW8Num9z7">
    <w:name w:val="WW8Num9z7"/>
    <w:rsid w:val="005B3E80"/>
  </w:style>
  <w:style w:type="character" w:customStyle="1" w:styleId="WW8Num9z8">
    <w:name w:val="WW8Num9z8"/>
    <w:rsid w:val="005B3E80"/>
  </w:style>
  <w:style w:type="character" w:customStyle="1" w:styleId="WW8Num10z0">
    <w:name w:val="WW8Num10z0"/>
    <w:rsid w:val="005B3E80"/>
    <w:rPr>
      <w:rFonts w:hint="default"/>
    </w:rPr>
  </w:style>
  <w:style w:type="character" w:customStyle="1" w:styleId="WW8Num11z0">
    <w:name w:val="WW8Num11z0"/>
    <w:rsid w:val="005B3E80"/>
    <w:rPr>
      <w:rFonts w:ascii="Symbol" w:hAnsi="Symbol" w:cs="Symbol" w:hint="default"/>
      <w:sz w:val="23"/>
      <w:szCs w:val="23"/>
    </w:rPr>
  </w:style>
  <w:style w:type="character" w:customStyle="1" w:styleId="WW8Num11z1">
    <w:name w:val="WW8Num11z1"/>
    <w:rsid w:val="005B3E80"/>
    <w:rPr>
      <w:rFonts w:ascii="Courier New" w:hAnsi="Courier New" w:cs="Courier New" w:hint="default"/>
    </w:rPr>
  </w:style>
  <w:style w:type="character" w:customStyle="1" w:styleId="WW8Num11z2">
    <w:name w:val="WW8Num11z2"/>
    <w:rsid w:val="005B3E80"/>
    <w:rPr>
      <w:rFonts w:ascii="Wingdings" w:hAnsi="Wingdings" w:cs="Wingdings" w:hint="default"/>
    </w:rPr>
  </w:style>
  <w:style w:type="character" w:customStyle="1" w:styleId="WW8Num12z0">
    <w:name w:val="WW8Num12z0"/>
    <w:rsid w:val="005B3E80"/>
    <w:rPr>
      <w:rFonts w:hint="default"/>
    </w:rPr>
  </w:style>
  <w:style w:type="character" w:customStyle="1" w:styleId="WW8Num12z1">
    <w:name w:val="WW8Num12z1"/>
    <w:rsid w:val="005B3E80"/>
  </w:style>
  <w:style w:type="character" w:customStyle="1" w:styleId="WW8Num12z2">
    <w:name w:val="WW8Num12z2"/>
    <w:rsid w:val="005B3E80"/>
  </w:style>
  <w:style w:type="character" w:customStyle="1" w:styleId="WW8Num12z3">
    <w:name w:val="WW8Num12z3"/>
    <w:rsid w:val="005B3E80"/>
  </w:style>
  <w:style w:type="character" w:customStyle="1" w:styleId="WW8Num12z4">
    <w:name w:val="WW8Num12z4"/>
    <w:rsid w:val="005B3E80"/>
  </w:style>
  <w:style w:type="character" w:customStyle="1" w:styleId="WW8Num12z5">
    <w:name w:val="WW8Num12z5"/>
    <w:rsid w:val="005B3E80"/>
  </w:style>
  <w:style w:type="character" w:customStyle="1" w:styleId="WW8Num12z6">
    <w:name w:val="WW8Num12z6"/>
    <w:rsid w:val="005B3E80"/>
  </w:style>
  <w:style w:type="character" w:customStyle="1" w:styleId="WW8Num12z7">
    <w:name w:val="WW8Num12z7"/>
    <w:rsid w:val="005B3E80"/>
  </w:style>
  <w:style w:type="character" w:customStyle="1" w:styleId="WW8Num12z8">
    <w:name w:val="WW8Num12z8"/>
    <w:rsid w:val="005B3E80"/>
  </w:style>
  <w:style w:type="character" w:customStyle="1" w:styleId="WW8Num13z0">
    <w:name w:val="WW8Num13z0"/>
    <w:rsid w:val="005B3E80"/>
    <w:rPr>
      <w:rFonts w:hint="default"/>
      <w:b/>
      <w:bCs/>
      <w:sz w:val="23"/>
      <w:szCs w:val="23"/>
    </w:rPr>
  </w:style>
  <w:style w:type="character" w:customStyle="1" w:styleId="WW8Num13z1">
    <w:name w:val="WW8Num13z1"/>
    <w:rsid w:val="005B3E80"/>
  </w:style>
  <w:style w:type="character" w:customStyle="1" w:styleId="WW8Num13z2">
    <w:name w:val="WW8Num13z2"/>
    <w:rsid w:val="005B3E80"/>
  </w:style>
  <w:style w:type="character" w:customStyle="1" w:styleId="WW8Num13z3">
    <w:name w:val="WW8Num13z3"/>
    <w:rsid w:val="005B3E80"/>
  </w:style>
  <w:style w:type="character" w:customStyle="1" w:styleId="WW8Num13z4">
    <w:name w:val="WW8Num13z4"/>
    <w:rsid w:val="005B3E80"/>
  </w:style>
  <w:style w:type="character" w:customStyle="1" w:styleId="WW8Num13z5">
    <w:name w:val="WW8Num13z5"/>
    <w:rsid w:val="005B3E80"/>
  </w:style>
  <w:style w:type="character" w:customStyle="1" w:styleId="WW8Num13z6">
    <w:name w:val="WW8Num13z6"/>
    <w:rsid w:val="005B3E80"/>
  </w:style>
  <w:style w:type="character" w:customStyle="1" w:styleId="WW8Num13z7">
    <w:name w:val="WW8Num13z7"/>
    <w:rsid w:val="005B3E80"/>
  </w:style>
  <w:style w:type="character" w:customStyle="1" w:styleId="WW8Num13z8">
    <w:name w:val="WW8Num13z8"/>
    <w:rsid w:val="005B3E80"/>
  </w:style>
  <w:style w:type="character" w:customStyle="1" w:styleId="WW8Num14z0">
    <w:name w:val="WW8Num14z0"/>
    <w:rsid w:val="005B3E80"/>
    <w:rPr>
      <w:rFonts w:hint="default"/>
    </w:rPr>
  </w:style>
  <w:style w:type="character" w:customStyle="1" w:styleId="WW8Num14z1">
    <w:name w:val="WW8Num14z1"/>
    <w:rsid w:val="005B3E80"/>
  </w:style>
  <w:style w:type="character" w:customStyle="1" w:styleId="WW8Num14z2">
    <w:name w:val="WW8Num14z2"/>
    <w:rsid w:val="005B3E80"/>
  </w:style>
  <w:style w:type="character" w:customStyle="1" w:styleId="WW8Num14z3">
    <w:name w:val="WW8Num14z3"/>
    <w:rsid w:val="005B3E80"/>
  </w:style>
  <w:style w:type="character" w:customStyle="1" w:styleId="WW8Num14z4">
    <w:name w:val="WW8Num14z4"/>
    <w:rsid w:val="005B3E80"/>
  </w:style>
  <w:style w:type="character" w:customStyle="1" w:styleId="WW8Num14z5">
    <w:name w:val="WW8Num14z5"/>
    <w:rsid w:val="005B3E80"/>
  </w:style>
  <w:style w:type="character" w:customStyle="1" w:styleId="WW8Num14z6">
    <w:name w:val="WW8Num14z6"/>
    <w:rsid w:val="005B3E80"/>
  </w:style>
  <w:style w:type="character" w:customStyle="1" w:styleId="WW8Num14z7">
    <w:name w:val="WW8Num14z7"/>
    <w:rsid w:val="005B3E80"/>
  </w:style>
  <w:style w:type="character" w:customStyle="1" w:styleId="WW8Num14z8">
    <w:name w:val="WW8Num14z8"/>
    <w:rsid w:val="005B3E80"/>
  </w:style>
  <w:style w:type="character" w:customStyle="1" w:styleId="WW8Num15z0">
    <w:name w:val="WW8Num15z0"/>
    <w:rsid w:val="005B3E80"/>
    <w:rPr>
      <w:rFonts w:ascii="Symbol" w:hAnsi="Symbol" w:cs="Symbol" w:hint="default"/>
    </w:rPr>
  </w:style>
  <w:style w:type="character" w:customStyle="1" w:styleId="WW8Num15z1">
    <w:name w:val="WW8Num15z1"/>
    <w:rsid w:val="005B3E80"/>
    <w:rPr>
      <w:rFonts w:ascii="Courier New" w:hAnsi="Courier New" w:cs="Courier New" w:hint="default"/>
    </w:rPr>
  </w:style>
  <w:style w:type="character" w:customStyle="1" w:styleId="WW8Num15z2">
    <w:name w:val="WW8Num15z2"/>
    <w:rsid w:val="005B3E80"/>
    <w:rPr>
      <w:rFonts w:ascii="Wingdings" w:hAnsi="Wingdings" w:cs="Wingdings" w:hint="default"/>
    </w:rPr>
  </w:style>
  <w:style w:type="character" w:customStyle="1" w:styleId="WW8Num16z0">
    <w:name w:val="WW8Num16z0"/>
    <w:rsid w:val="005B3E80"/>
  </w:style>
  <w:style w:type="character" w:customStyle="1" w:styleId="WW8Num16z1">
    <w:name w:val="WW8Num16z1"/>
    <w:rsid w:val="005B3E80"/>
  </w:style>
  <w:style w:type="character" w:customStyle="1" w:styleId="WW8Num16z2">
    <w:name w:val="WW8Num16z2"/>
    <w:rsid w:val="005B3E80"/>
  </w:style>
  <w:style w:type="character" w:customStyle="1" w:styleId="WW8Num16z3">
    <w:name w:val="WW8Num16z3"/>
    <w:rsid w:val="005B3E80"/>
  </w:style>
  <w:style w:type="character" w:customStyle="1" w:styleId="WW8Num16z4">
    <w:name w:val="WW8Num16z4"/>
    <w:rsid w:val="005B3E80"/>
  </w:style>
  <w:style w:type="character" w:customStyle="1" w:styleId="WW8Num16z5">
    <w:name w:val="WW8Num16z5"/>
    <w:rsid w:val="005B3E80"/>
  </w:style>
  <w:style w:type="character" w:customStyle="1" w:styleId="WW8Num16z6">
    <w:name w:val="WW8Num16z6"/>
    <w:rsid w:val="005B3E80"/>
  </w:style>
  <w:style w:type="character" w:customStyle="1" w:styleId="WW8Num16z7">
    <w:name w:val="WW8Num16z7"/>
    <w:rsid w:val="005B3E80"/>
  </w:style>
  <w:style w:type="character" w:customStyle="1" w:styleId="WW8Num16z8">
    <w:name w:val="WW8Num16z8"/>
    <w:rsid w:val="005B3E80"/>
  </w:style>
  <w:style w:type="character" w:customStyle="1" w:styleId="WW8Num17z0">
    <w:name w:val="WW8Num17z0"/>
    <w:rsid w:val="005B3E80"/>
    <w:rPr>
      <w:rFonts w:hint="default"/>
    </w:rPr>
  </w:style>
  <w:style w:type="character" w:customStyle="1" w:styleId="WW8Num17z1">
    <w:name w:val="WW8Num17z1"/>
    <w:rsid w:val="005B3E80"/>
  </w:style>
  <w:style w:type="character" w:customStyle="1" w:styleId="WW8Num17z2">
    <w:name w:val="WW8Num17z2"/>
    <w:rsid w:val="005B3E80"/>
  </w:style>
  <w:style w:type="character" w:customStyle="1" w:styleId="WW8Num17z3">
    <w:name w:val="WW8Num17z3"/>
    <w:rsid w:val="005B3E80"/>
  </w:style>
  <w:style w:type="character" w:customStyle="1" w:styleId="WW8Num17z4">
    <w:name w:val="WW8Num17z4"/>
    <w:rsid w:val="005B3E80"/>
  </w:style>
  <w:style w:type="character" w:customStyle="1" w:styleId="WW8Num17z5">
    <w:name w:val="WW8Num17z5"/>
    <w:rsid w:val="005B3E80"/>
  </w:style>
  <w:style w:type="character" w:customStyle="1" w:styleId="WW8Num17z6">
    <w:name w:val="WW8Num17z6"/>
    <w:rsid w:val="005B3E80"/>
  </w:style>
  <w:style w:type="character" w:customStyle="1" w:styleId="WW8Num17z7">
    <w:name w:val="WW8Num17z7"/>
    <w:rsid w:val="005B3E80"/>
  </w:style>
  <w:style w:type="character" w:customStyle="1" w:styleId="WW8Num17z8">
    <w:name w:val="WW8Num17z8"/>
    <w:rsid w:val="005B3E80"/>
  </w:style>
  <w:style w:type="character" w:customStyle="1" w:styleId="WW8Num18z0">
    <w:name w:val="WW8Num18z0"/>
    <w:rsid w:val="005B3E80"/>
  </w:style>
  <w:style w:type="character" w:customStyle="1" w:styleId="WW8Num18z1">
    <w:name w:val="WW8Num18z1"/>
    <w:rsid w:val="005B3E80"/>
  </w:style>
  <w:style w:type="character" w:customStyle="1" w:styleId="WW8Num18z2">
    <w:name w:val="WW8Num18z2"/>
    <w:rsid w:val="005B3E80"/>
  </w:style>
  <w:style w:type="character" w:customStyle="1" w:styleId="WW8Num18z3">
    <w:name w:val="WW8Num18z3"/>
    <w:rsid w:val="005B3E80"/>
  </w:style>
  <w:style w:type="character" w:customStyle="1" w:styleId="WW8Num18z4">
    <w:name w:val="WW8Num18z4"/>
    <w:rsid w:val="005B3E80"/>
  </w:style>
  <w:style w:type="character" w:customStyle="1" w:styleId="WW8Num18z5">
    <w:name w:val="WW8Num18z5"/>
    <w:rsid w:val="005B3E80"/>
  </w:style>
  <w:style w:type="character" w:customStyle="1" w:styleId="WW8Num18z6">
    <w:name w:val="WW8Num18z6"/>
    <w:rsid w:val="005B3E80"/>
  </w:style>
  <w:style w:type="character" w:customStyle="1" w:styleId="WW8Num18z7">
    <w:name w:val="WW8Num18z7"/>
    <w:rsid w:val="005B3E80"/>
  </w:style>
  <w:style w:type="character" w:customStyle="1" w:styleId="WW8Num18z8">
    <w:name w:val="WW8Num18z8"/>
    <w:rsid w:val="005B3E80"/>
  </w:style>
  <w:style w:type="character" w:customStyle="1" w:styleId="WW8Num19z0">
    <w:name w:val="WW8Num19z0"/>
    <w:rsid w:val="005B3E80"/>
    <w:rPr>
      <w:rFonts w:hint="default"/>
      <w:b/>
      <w:bCs/>
      <w:sz w:val="23"/>
      <w:szCs w:val="23"/>
    </w:rPr>
  </w:style>
  <w:style w:type="character" w:customStyle="1" w:styleId="WW8Num20z0">
    <w:name w:val="WW8Num20z0"/>
    <w:rsid w:val="005B3E80"/>
  </w:style>
  <w:style w:type="character" w:customStyle="1" w:styleId="WW8Num20z1">
    <w:name w:val="WW8Num20z1"/>
    <w:rsid w:val="005B3E80"/>
  </w:style>
  <w:style w:type="character" w:customStyle="1" w:styleId="WW8Num20z2">
    <w:name w:val="WW8Num20z2"/>
    <w:rsid w:val="005B3E80"/>
  </w:style>
  <w:style w:type="character" w:customStyle="1" w:styleId="WW8Num20z3">
    <w:name w:val="WW8Num20z3"/>
    <w:rsid w:val="005B3E80"/>
  </w:style>
  <w:style w:type="character" w:customStyle="1" w:styleId="WW8Num20z4">
    <w:name w:val="WW8Num20z4"/>
    <w:rsid w:val="005B3E80"/>
  </w:style>
  <w:style w:type="character" w:customStyle="1" w:styleId="WW8Num20z5">
    <w:name w:val="WW8Num20z5"/>
    <w:rsid w:val="005B3E80"/>
  </w:style>
  <w:style w:type="character" w:customStyle="1" w:styleId="WW8Num20z6">
    <w:name w:val="WW8Num20z6"/>
    <w:rsid w:val="005B3E80"/>
  </w:style>
  <w:style w:type="character" w:customStyle="1" w:styleId="WW8Num20z7">
    <w:name w:val="WW8Num20z7"/>
    <w:rsid w:val="005B3E80"/>
  </w:style>
  <w:style w:type="character" w:customStyle="1" w:styleId="WW8Num20z8">
    <w:name w:val="WW8Num20z8"/>
    <w:rsid w:val="005B3E80"/>
  </w:style>
  <w:style w:type="character" w:customStyle="1" w:styleId="WW8Num21z0">
    <w:name w:val="WW8Num21z0"/>
    <w:rsid w:val="005B3E80"/>
  </w:style>
  <w:style w:type="character" w:customStyle="1" w:styleId="WW8Num21z1">
    <w:name w:val="WW8Num21z1"/>
    <w:rsid w:val="005B3E80"/>
  </w:style>
  <w:style w:type="character" w:customStyle="1" w:styleId="WW8Num21z2">
    <w:name w:val="WW8Num21z2"/>
    <w:rsid w:val="005B3E80"/>
  </w:style>
  <w:style w:type="character" w:customStyle="1" w:styleId="WW8Num21z3">
    <w:name w:val="WW8Num21z3"/>
    <w:rsid w:val="005B3E80"/>
  </w:style>
  <w:style w:type="character" w:customStyle="1" w:styleId="WW8Num21z4">
    <w:name w:val="WW8Num21z4"/>
    <w:rsid w:val="005B3E80"/>
  </w:style>
  <w:style w:type="character" w:customStyle="1" w:styleId="WW8Num21z5">
    <w:name w:val="WW8Num21z5"/>
    <w:rsid w:val="005B3E80"/>
  </w:style>
  <w:style w:type="character" w:customStyle="1" w:styleId="WW8Num21z6">
    <w:name w:val="WW8Num21z6"/>
    <w:rsid w:val="005B3E80"/>
  </w:style>
  <w:style w:type="character" w:customStyle="1" w:styleId="WW8Num21z7">
    <w:name w:val="WW8Num21z7"/>
    <w:rsid w:val="005B3E80"/>
  </w:style>
  <w:style w:type="character" w:customStyle="1" w:styleId="WW8Num21z8">
    <w:name w:val="WW8Num21z8"/>
    <w:rsid w:val="005B3E80"/>
  </w:style>
  <w:style w:type="character" w:customStyle="1" w:styleId="WW8Num22z0">
    <w:name w:val="WW8Num22z0"/>
    <w:rsid w:val="005B3E80"/>
    <w:rPr>
      <w:rFonts w:hint="default"/>
    </w:rPr>
  </w:style>
  <w:style w:type="character" w:customStyle="1" w:styleId="WW8Num22z1">
    <w:name w:val="WW8Num22z1"/>
    <w:rsid w:val="005B3E80"/>
  </w:style>
  <w:style w:type="character" w:customStyle="1" w:styleId="WW8Num22z2">
    <w:name w:val="WW8Num22z2"/>
    <w:rsid w:val="005B3E80"/>
  </w:style>
  <w:style w:type="character" w:customStyle="1" w:styleId="WW8Num22z3">
    <w:name w:val="WW8Num22z3"/>
    <w:rsid w:val="005B3E80"/>
  </w:style>
  <w:style w:type="character" w:customStyle="1" w:styleId="WW8Num22z4">
    <w:name w:val="WW8Num22z4"/>
    <w:rsid w:val="005B3E80"/>
  </w:style>
  <w:style w:type="character" w:customStyle="1" w:styleId="WW8Num22z5">
    <w:name w:val="WW8Num22z5"/>
    <w:rsid w:val="005B3E80"/>
  </w:style>
  <w:style w:type="character" w:customStyle="1" w:styleId="WW8Num22z6">
    <w:name w:val="WW8Num22z6"/>
    <w:rsid w:val="005B3E80"/>
  </w:style>
  <w:style w:type="character" w:customStyle="1" w:styleId="WW8Num22z7">
    <w:name w:val="WW8Num22z7"/>
    <w:rsid w:val="005B3E80"/>
  </w:style>
  <w:style w:type="character" w:customStyle="1" w:styleId="WW8Num22z8">
    <w:name w:val="WW8Num22z8"/>
    <w:rsid w:val="005B3E80"/>
  </w:style>
  <w:style w:type="character" w:customStyle="1" w:styleId="WW8Num23z0">
    <w:name w:val="WW8Num23z0"/>
    <w:rsid w:val="005B3E80"/>
    <w:rPr>
      <w:rFonts w:ascii="Symbol" w:hAnsi="Symbol" w:cs="Symbol" w:hint="default"/>
    </w:rPr>
  </w:style>
  <w:style w:type="character" w:customStyle="1" w:styleId="WW8Num23z1">
    <w:name w:val="WW8Num23z1"/>
    <w:rsid w:val="005B3E80"/>
    <w:rPr>
      <w:rFonts w:ascii="Courier New" w:hAnsi="Courier New" w:cs="Courier New" w:hint="default"/>
    </w:rPr>
  </w:style>
  <w:style w:type="character" w:customStyle="1" w:styleId="WW8Num23z2">
    <w:name w:val="WW8Num23z2"/>
    <w:rsid w:val="005B3E80"/>
    <w:rPr>
      <w:rFonts w:ascii="Wingdings" w:hAnsi="Wingdings" w:cs="Wingdings" w:hint="default"/>
    </w:rPr>
  </w:style>
  <w:style w:type="character" w:customStyle="1" w:styleId="WW8Num24z0">
    <w:name w:val="WW8Num24z0"/>
    <w:rsid w:val="005B3E80"/>
    <w:rPr>
      <w:rFonts w:hint="default"/>
    </w:rPr>
  </w:style>
  <w:style w:type="character" w:customStyle="1" w:styleId="WW8Num24z1">
    <w:name w:val="WW8Num24z1"/>
    <w:rsid w:val="005B3E80"/>
  </w:style>
  <w:style w:type="character" w:customStyle="1" w:styleId="WW8Num24z2">
    <w:name w:val="WW8Num24z2"/>
    <w:rsid w:val="005B3E80"/>
  </w:style>
  <w:style w:type="character" w:customStyle="1" w:styleId="WW8Num24z3">
    <w:name w:val="WW8Num24z3"/>
    <w:rsid w:val="005B3E80"/>
  </w:style>
  <w:style w:type="character" w:customStyle="1" w:styleId="WW8Num24z4">
    <w:name w:val="WW8Num24z4"/>
    <w:rsid w:val="005B3E80"/>
  </w:style>
  <w:style w:type="character" w:customStyle="1" w:styleId="WW8Num24z5">
    <w:name w:val="WW8Num24z5"/>
    <w:rsid w:val="005B3E80"/>
  </w:style>
  <w:style w:type="character" w:customStyle="1" w:styleId="WW8Num24z6">
    <w:name w:val="WW8Num24z6"/>
    <w:rsid w:val="005B3E80"/>
  </w:style>
  <w:style w:type="character" w:customStyle="1" w:styleId="WW8Num24z7">
    <w:name w:val="WW8Num24z7"/>
    <w:rsid w:val="005B3E80"/>
  </w:style>
  <w:style w:type="character" w:customStyle="1" w:styleId="WW8Num24z8">
    <w:name w:val="WW8Num24z8"/>
    <w:rsid w:val="005B3E80"/>
  </w:style>
  <w:style w:type="character" w:customStyle="1" w:styleId="WW8Num25z0">
    <w:name w:val="WW8Num25z0"/>
    <w:rsid w:val="005B3E80"/>
  </w:style>
  <w:style w:type="character" w:customStyle="1" w:styleId="WW8Num25z1">
    <w:name w:val="WW8Num25z1"/>
    <w:rsid w:val="005B3E80"/>
  </w:style>
  <w:style w:type="character" w:customStyle="1" w:styleId="WW8Num25z2">
    <w:name w:val="WW8Num25z2"/>
    <w:rsid w:val="005B3E80"/>
  </w:style>
  <w:style w:type="character" w:customStyle="1" w:styleId="WW8Num25z3">
    <w:name w:val="WW8Num25z3"/>
    <w:rsid w:val="005B3E80"/>
  </w:style>
  <w:style w:type="character" w:customStyle="1" w:styleId="WW8Num25z4">
    <w:name w:val="WW8Num25z4"/>
    <w:rsid w:val="005B3E80"/>
  </w:style>
  <w:style w:type="character" w:customStyle="1" w:styleId="WW8Num25z5">
    <w:name w:val="WW8Num25z5"/>
    <w:rsid w:val="005B3E80"/>
  </w:style>
  <w:style w:type="character" w:customStyle="1" w:styleId="WW8Num25z6">
    <w:name w:val="WW8Num25z6"/>
    <w:rsid w:val="005B3E80"/>
  </w:style>
  <w:style w:type="character" w:customStyle="1" w:styleId="WW8Num25z7">
    <w:name w:val="WW8Num25z7"/>
    <w:rsid w:val="005B3E80"/>
  </w:style>
  <w:style w:type="character" w:customStyle="1" w:styleId="WW8Num25z8">
    <w:name w:val="WW8Num25z8"/>
    <w:rsid w:val="005B3E80"/>
  </w:style>
  <w:style w:type="character" w:customStyle="1" w:styleId="WW8Num26z0">
    <w:name w:val="WW8Num26z0"/>
    <w:rsid w:val="005B3E80"/>
    <w:rPr>
      <w:rFonts w:hint="default"/>
    </w:rPr>
  </w:style>
  <w:style w:type="character" w:customStyle="1" w:styleId="WW8Num26z1">
    <w:name w:val="WW8Num26z1"/>
    <w:rsid w:val="005B3E80"/>
  </w:style>
  <w:style w:type="character" w:customStyle="1" w:styleId="WW8Num26z2">
    <w:name w:val="WW8Num26z2"/>
    <w:rsid w:val="005B3E80"/>
  </w:style>
  <w:style w:type="character" w:customStyle="1" w:styleId="WW8Num26z3">
    <w:name w:val="WW8Num26z3"/>
    <w:rsid w:val="005B3E80"/>
  </w:style>
  <w:style w:type="character" w:customStyle="1" w:styleId="WW8Num26z4">
    <w:name w:val="WW8Num26z4"/>
    <w:rsid w:val="005B3E80"/>
  </w:style>
  <w:style w:type="character" w:customStyle="1" w:styleId="WW8Num26z5">
    <w:name w:val="WW8Num26z5"/>
    <w:rsid w:val="005B3E80"/>
  </w:style>
  <w:style w:type="character" w:customStyle="1" w:styleId="WW8Num26z6">
    <w:name w:val="WW8Num26z6"/>
    <w:rsid w:val="005B3E80"/>
  </w:style>
  <w:style w:type="character" w:customStyle="1" w:styleId="WW8Num26z7">
    <w:name w:val="WW8Num26z7"/>
    <w:rsid w:val="005B3E80"/>
  </w:style>
  <w:style w:type="character" w:customStyle="1" w:styleId="WW8Num26z8">
    <w:name w:val="WW8Num26z8"/>
    <w:rsid w:val="005B3E80"/>
  </w:style>
  <w:style w:type="character" w:customStyle="1" w:styleId="WW8Num27z0">
    <w:name w:val="WW8Num27z0"/>
    <w:rsid w:val="005B3E80"/>
    <w:rPr>
      <w:rFonts w:hint="default"/>
      <w:b w:val="0"/>
      <w:sz w:val="23"/>
      <w:szCs w:val="23"/>
    </w:rPr>
  </w:style>
  <w:style w:type="character" w:customStyle="1" w:styleId="WW8Num27z1">
    <w:name w:val="WW8Num27z1"/>
    <w:rsid w:val="005B3E80"/>
  </w:style>
  <w:style w:type="character" w:customStyle="1" w:styleId="WW8Num27z2">
    <w:name w:val="WW8Num27z2"/>
    <w:rsid w:val="005B3E80"/>
  </w:style>
  <w:style w:type="character" w:customStyle="1" w:styleId="WW8Num27z3">
    <w:name w:val="WW8Num27z3"/>
    <w:rsid w:val="005B3E80"/>
  </w:style>
  <w:style w:type="character" w:customStyle="1" w:styleId="WW8Num27z4">
    <w:name w:val="WW8Num27z4"/>
    <w:rsid w:val="005B3E80"/>
  </w:style>
  <w:style w:type="character" w:customStyle="1" w:styleId="WW8Num27z5">
    <w:name w:val="WW8Num27z5"/>
    <w:rsid w:val="005B3E80"/>
  </w:style>
  <w:style w:type="character" w:customStyle="1" w:styleId="WW8Num27z6">
    <w:name w:val="WW8Num27z6"/>
    <w:rsid w:val="005B3E80"/>
  </w:style>
  <w:style w:type="character" w:customStyle="1" w:styleId="WW8Num27z7">
    <w:name w:val="WW8Num27z7"/>
    <w:rsid w:val="005B3E80"/>
  </w:style>
  <w:style w:type="character" w:customStyle="1" w:styleId="WW8Num27z8">
    <w:name w:val="WW8Num27z8"/>
    <w:rsid w:val="005B3E80"/>
  </w:style>
  <w:style w:type="character" w:customStyle="1" w:styleId="WW8Num28z0">
    <w:name w:val="WW8Num28z0"/>
    <w:rsid w:val="005B3E80"/>
  </w:style>
  <w:style w:type="character" w:customStyle="1" w:styleId="WW8Num28z1">
    <w:name w:val="WW8Num28z1"/>
    <w:rsid w:val="005B3E80"/>
  </w:style>
  <w:style w:type="character" w:customStyle="1" w:styleId="WW8Num28z2">
    <w:name w:val="WW8Num28z2"/>
    <w:rsid w:val="005B3E80"/>
  </w:style>
  <w:style w:type="character" w:customStyle="1" w:styleId="WW8Num28z3">
    <w:name w:val="WW8Num28z3"/>
    <w:rsid w:val="005B3E80"/>
  </w:style>
  <w:style w:type="character" w:customStyle="1" w:styleId="WW8Num28z4">
    <w:name w:val="WW8Num28z4"/>
    <w:rsid w:val="005B3E80"/>
  </w:style>
  <w:style w:type="character" w:customStyle="1" w:styleId="WW8Num28z5">
    <w:name w:val="WW8Num28z5"/>
    <w:rsid w:val="005B3E80"/>
  </w:style>
  <w:style w:type="character" w:customStyle="1" w:styleId="WW8Num28z6">
    <w:name w:val="WW8Num28z6"/>
    <w:rsid w:val="005B3E80"/>
  </w:style>
  <w:style w:type="character" w:customStyle="1" w:styleId="WW8Num28z7">
    <w:name w:val="WW8Num28z7"/>
    <w:rsid w:val="005B3E80"/>
  </w:style>
  <w:style w:type="character" w:customStyle="1" w:styleId="WW8Num28z8">
    <w:name w:val="WW8Num28z8"/>
    <w:rsid w:val="005B3E80"/>
  </w:style>
  <w:style w:type="character" w:customStyle="1" w:styleId="WW8Num29z0">
    <w:name w:val="WW8Num29z0"/>
    <w:rsid w:val="005B3E80"/>
    <w:rPr>
      <w:b w:val="0"/>
    </w:rPr>
  </w:style>
  <w:style w:type="character" w:customStyle="1" w:styleId="WW8Num29z1">
    <w:name w:val="WW8Num29z1"/>
    <w:rsid w:val="005B3E80"/>
  </w:style>
  <w:style w:type="character" w:customStyle="1" w:styleId="WW8Num29z2">
    <w:name w:val="WW8Num29z2"/>
    <w:rsid w:val="005B3E80"/>
  </w:style>
  <w:style w:type="character" w:customStyle="1" w:styleId="WW8Num29z3">
    <w:name w:val="WW8Num29z3"/>
    <w:rsid w:val="005B3E80"/>
  </w:style>
  <w:style w:type="character" w:customStyle="1" w:styleId="WW8Num29z4">
    <w:name w:val="WW8Num29z4"/>
    <w:rsid w:val="005B3E80"/>
  </w:style>
  <w:style w:type="character" w:customStyle="1" w:styleId="WW8Num29z5">
    <w:name w:val="WW8Num29z5"/>
    <w:rsid w:val="005B3E80"/>
  </w:style>
  <w:style w:type="character" w:customStyle="1" w:styleId="WW8Num29z6">
    <w:name w:val="WW8Num29z6"/>
    <w:rsid w:val="005B3E80"/>
  </w:style>
  <w:style w:type="character" w:customStyle="1" w:styleId="WW8Num29z7">
    <w:name w:val="WW8Num29z7"/>
    <w:rsid w:val="005B3E80"/>
  </w:style>
  <w:style w:type="character" w:customStyle="1" w:styleId="WW8Num29z8">
    <w:name w:val="WW8Num29z8"/>
    <w:rsid w:val="005B3E80"/>
  </w:style>
  <w:style w:type="character" w:customStyle="1" w:styleId="Domylnaczcionkaakapitu3">
    <w:name w:val="Domyślna czcionka akapitu3"/>
    <w:rsid w:val="005B3E80"/>
  </w:style>
  <w:style w:type="character" w:customStyle="1" w:styleId="Absatz-Standardschriftart">
    <w:name w:val="Absatz-Standardschriftart"/>
    <w:rsid w:val="005B3E80"/>
  </w:style>
  <w:style w:type="character" w:customStyle="1" w:styleId="WW-Absatz-Standardschriftart">
    <w:name w:val="WW-Absatz-Standardschriftart"/>
    <w:rsid w:val="005B3E80"/>
  </w:style>
  <w:style w:type="character" w:customStyle="1" w:styleId="Domylnaczcionkaakapitu2">
    <w:name w:val="Domyślna czcionka akapitu2"/>
    <w:rsid w:val="005B3E80"/>
  </w:style>
  <w:style w:type="character" w:customStyle="1" w:styleId="WW-Absatz-Standardschriftart1">
    <w:name w:val="WW-Absatz-Standardschriftart1"/>
    <w:rsid w:val="005B3E80"/>
  </w:style>
  <w:style w:type="character" w:customStyle="1" w:styleId="WW8Num6z2">
    <w:name w:val="WW8Num6z2"/>
    <w:rsid w:val="005B3E80"/>
    <w:rPr>
      <w:rFonts w:ascii="Wingdings" w:hAnsi="Wingdings" w:cs="Wingdings"/>
    </w:rPr>
  </w:style>
  <w:style w:type="character" w:customStyle="1" w:styleId="WW8Num6z3">
    <w:name w:val="WW8Num6z3"/>
    <w:rsid w:val="005B3E80"/>
    <w:rPr>
      <w:rFonts w:ascii="Symbol" w:hAnsi="Symbol" w:cs="Symbol"/>
    </w:rPr>
  </w:style>
  <w:style w:type="character" w:customStyle="1" w:styleId="Domylnaczcionkaakapitu1">
    <w:name w:val="Domyślna czcionka akapitu1"/>
    <w:rsid w:val="005B3E80"/>
  </w:style>
  <w:style w:type="character" w:customStyle="1" w:styleId="Znakinumeracji">
    <w:name w:val="Znaki numeracji"/>
    <w:rsid w:val="005B3E80"/>
  </w:style>
  <w:style w:type="character" w:customStyle="1" w:styleId="NagwekZnak">
    <w:name w:val="Nagłówek Znak"/>
    <w:basedOn w:val="Domylnaczcionkaakapitu3"/>
    <w:uiPriority w:val="99"/>
    <w:rsid w:val="005B3E80"/>
    <w:rPr>
      <w:sz w:val="24"/>
      <w:szCs w:val="24"/>
    </w:rPr>
  </w:style>
  <w:style w:type="character" w:customStyle="1" w:styleId="StopkaZnak">
    <w:name w:val="Stopka Znak"/>
    <w:basedOn w:val="Domylnaczcionkaakapitu3"/>
    <w:uiPriority w:val="99"/>
    <w:rsid w:val="005B3E80"/>
    <w:rPr>
      <w:sz w:val="24"/>
      <w:szCs w:val="24"/>
    </w:rPr>
  </w:style>
  <w:style w:type="character" w:customStyle="1" w:styleId="TekstdymkaZnak">
    <w:name w:val="Tekst dymka Znak"/>
    <w:basedOn w:val="Domylnaczcionkaakapitu3"/>
    <w:rsid w:val="005B3E80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3"/>
    <w:rsid w:val="005B3E80"/>
    <w:rPr>
      <w:color w:val="0000FF"/>
      <w:u w:val="single"/>
    </w:rPr>
  </w:style>
  <w:style w:type="character" w:customStyle="1" w:styleId="Nagwek9Znak">
    <w:name w:val="Nagłówek 9 Znak"/>
    <w:basedOn w:val="Domylnaczcionkaakapitu3"/>
    <w:rsid w:val="005B3E80"/>
    <w:rPr>
      <w:rFonts w:ascii="Arial" w:hAnsi="Arial" w:cs="Arial"/>
      <w:b/>
      <w:bCs/>
      <w:sz w:val="24"/>
    </w:rPr>
  </w:style>
  <w:style w:type="character" w:customStyle="1" w:styleId="TekstpodstawowywcityZnak">
    <w:name w:val="Tekst podstawowy wcięty Znak"/>
    <w:basedOn w:val="Domylnaczcionkaakapitu3"/>
    <w:rsid w:val="005B3E80"/>
    <w:rPr>
      <w:sz w:val="24"/>
      <w:szCs w:val="24"/>
    </w:rPr>
  </w:style>
  <w:style w:type="character" w:customStyle="1" w:styleId="Znakiprzypiswdolnych">
    <w:name w:val="Znaki przypisów dolnych"/>
    <w:basedOn w:val="Domylnaczcionkaakapitu3"/>
    <w:rsid w:val="005B3E80"/>
    <w:rPr>
      <w:vertAlign w:val="superscript"/>
    </w:rPr>
  </w:style>
  <w:style w:type="character" w:customStyle="1" w:styleId="Nagwek2Znak">
    <w:name w:val="Nagłówek 2 Znak"/>
    <w:basedOn w:val="Domylnaczcionkaakapitu3"/>
    <w:uiPriority w:val="9"/>
    <w:rsid w:val="005B3E8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PodtytuZnak">
    <w:name w:val="Podtytuł Znak"/>
    <w:basedOn w:val="Domylnaczcionkaakapitu3"/>
    <w:rsid w:val="005B3E80"/>
    <w:rPr>
      <w:rFonts w:ascii="Arial" w:hAnsi="Arial" w:cs="Arial"/>
      <w:sz w:val="24"/>
      <w:szCs w:val="24"/>
      <w:lang w:eastAsia="zh-CN"/>
    </w:rPr>
  </w:style>
  <w:style w:type="paragraph" w:customStyle="1" w:styleId="Nagwek3">
    <w:name w:val="Nagłówek3"/>
    <w:basedOn w:val="Normalny"/>
    <w:next w:val="Tekstpodstawowy"/>
    <w:rsid w:val="005B3E80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5B3E80"/>
    <w:pPr>
      <w:spacing w:after="120"/>
    </w:pPr>
  </w:style>
  <w:style w:type="paragraph" w:styleId="Lista">
    <w:name w:val="List"/>
    <w:basedOn w:val="Tekstpodstawowy"/>
    <w:rsid w:val="005B3E80"/>
    <w:rPr>
      <w:rFonts w:cs="Tahoma"/>
    </w:rPr>
  </w:style>
  <w:style w:type="paragraph" w:styleId="Legenda">
    <w:name w:val="caption"/>
    <w:basedOn w:val="Normalny"/>
    <w:qFormat/>
    <w:rsid w:val="005B3E80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rsid w:val="005B3E80"/>
    <w:pPr>
      <w:suppressLineNumbers/>
    </w:pPr>
    <w:rPr>
      <w:rFonts w:cs="Tahoma"/>
    </w:rPr>
  </w:style>
  <w:style w:type="paragraph" w:customStyle="1" w:styleId="Nagwek20">
    <w:name w:val="Nagłówek2"/>
    <w:basedOn w:val="Normalny"/>
    <w:next w:val="Tekstpodstawowy"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2">
    <w:name w:val="Podpis2"/>
    <w:basedOn w:val="Normalny"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Nagwek1">
    <w:name w:val="Nagłówek1"/>
    <w:basedOn w:val="Normalny"/>
    <w:next w:val="Tekstpodstawowy"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Zawartotabeli">
    <w:name w:val="Zawartość tabeli"/>
    <w:basedOn w:val="Normalny"/>
    <w:rsid w:val="005B3E80"/>
    <w:pPr>
      <w:suppressLineNumbers/>
    </w:pPr>
  </w:style>
  <w:style w:type="paragraph" w:customStyle="1" w:styleId="Nagwektabeli">
    <w:name w:val="Nagłówek tabeli"/>
    <w:basedOn w:val="Zawartotabeli"/>
    <w:rsid w:val="005B3E80"/>
    <w:pPr>
      <w:jc w:val="center"/>
    </w:pPr>
    <w:rPr>
      <w:b/>
      <w:bCs/>
    </w:rPr>
  </w:style>
  <w:style w:type="paragraph" w:styleId="Stopka">
    <w:name w:val="footer"/>
    <w:basedOn w:val="Normalny"/>
    <w:uiPriority w:val="99"/>
    <w:rsid w:val="005B3E80"/>
    <w:pPr>
      <w:suppressLineNumbers/>
      <w:tabs>
        <w:tab w:val="center" w:pos="4875"/>
        <w:tab w:val="right" w:pos="9751"/>
      </w:tabs>
    </w:pPr>
  </w:style>
  <w:style w:type="paragraph" w:styleId="Nagwek">
    <w:name w:val="header"/>
    <w:basedOn w:val="Normalny"/>
    <w:uiPriority w:val="99"/>
    <w:rsid w:val="005B3E80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sid w:val="005B3E80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rsid w:val="005B3E80"/>
    <w:pPr>
      <w:spacing w:after="120"/>
      <w:ind w:left="283"/>
    </w:pPr>
  </w:style>
  <w:style w:type="paragraph" w:customStyle="1" w:styleId="Tekstpodstawowywcity0">
    <w:name w:val="Tekst podstawowy wci?ty"/>
    <w:basedOn w:val="Normalny"/>
    <w:rsid w:val="005B3E80"/>
    <w:pPr>
      <w:widowControl w:val="0"/>
      <w:ind w:right="51"/>
      <w:jc w:val="both"/>
    </w:pPr>
  </w:style>
  <w:style w:type="paragraph" w:styleId="Podtytu">
    <w:name w:val="Subtitle"/>
    <w:basedOn w:val="Normalny"/>
    <w:next w:val="Tekstpodstawowy"/>
    <w:qFormat/>
    <w:rsid w:val="005B3E80"/>
    <w:pPr>
      <w:spacing w:after="60"/>
      <w:jc w:val="center"/>
    </w:pPr>
    <w:rPr>
      <w:rFonts w:ascii="Arial" w:hAnsi="Arial" w:cs="Arial"/>
    </w:rPr>
  </w:style>
  <w:style w:type="paragraph" w:styleId="Akapitzlist">
    <w:name w:val="List Paragraph"/>
    <w:basedOn w:val="Normalny"/>
    <w:link w:val="AkapitzlistZnak"/>
    <w:qFormat/>
    <w:rsid w:val="00E10D34"/>
    <w:pPr>
      <w:suppressAutoHyphens w:val="0"/>
      <w:ind w:left="708"/>
    </w:pPr>
    <w:rPr>
      <w:lang w:eastAsia="pl-PL"/>
    </w:rPr>
  </w:style>
  <w:style w:type="character" w:customStyle="1" w:styleId="AkapitzlistZnak">
    <w:name w:val="Akapit z listą Znak"/>
    <w:link w:val="Akapitzlist"/>
    <w:qFormat/>
    <w:rsid w:val="00935F3F"/>
    <w:rPr>
      <w:sz w:val="24"/>
      <w:szCs w:val="24"/>
    </w:rPr>
  </w:style>
  <w:style w:type="character" w:styleId="Odwoanieprzypisudolnego">
    <w:name w:val="footnote reference"/>
    <w:uiPriority w:val="99"/>
    <w:rsid w:val="00935F3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rsid w:val="00935F3F"/>
    <w:pPr>
      <w:suppressAutoHyphens w:val="0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35F3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B3E80"/>
    <w:pPr>
      <w:suppressAutoHyphens/>
    </w:pPr>
    <w:rPr>
      <w:sz w:val="24"/>
      <w:szCs w:val="24"/>
      <w:lang w:eastAsia="zh-CN"/>
    </w:rPr>
  </w:style>
  <w:style w:type="paragraph" w:styleId="Nagwek2">
    <w:name w:val="heading 2"/>
    <w:basedOn w:val="Normalny"/>
    <w:next w:val="Normalny"/>
    <w:uiPriority w:val="9"/>
    <w:qFormat/>
    <w:rsid w:val="005B3E8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9">
    <w:name w:val="heading 9"/>
    <w:basedOn w:val="Normalny"/>
    <w:next w:val="Normalny"/>
    <w:qFormat/>
    <w:rsid w:val="005B3E80"/>
    <w:pPr>
      <w:keepNext/>
      <w:numPr>
        <w:ilvl w:val="8"/>
        <w:numId w:val="1"/>
      </w:numPr>
      <w:suppressAutoHyphens w:val="0"/>
      <w:outlineLvl w:val="8"/>
    </w:pPr>
    <w:rPr>
      <w:rFonts w:ascii="Arial" w:hAnsi="Arial" w:cs="Arial"/>
      <w:b/>
      <w:bCs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5B3E80"/>
  </w:style>
  <w:style w:type="character" w:customStyle="1" w:styleId="WW8Num1z1">
    <w:name w:val="WW8Num1z1"/>
    <w:rsid w:val="005B3E80"/>
  </w:style>
  <w:style w:type="character" w:customStyle="1" w:styleId="WW8Num1z2">
    <w:name w:val="WW8Num1z2"/>
    <w:rsid w:val="005B3E80"/>
  </w:style>
  <w:style w:type="character" w:customStyle="1" w:styleId="WW8Num1z3">
    <w:name w:val="WW8Num1z3"/>
    <w:rsid w:val="005B3E80"/>
  </w:style>
  <w:style w:type="character" w:customStyle="1" w:styleId="WW8Num1z4">
    <w:name w:val="WW8Num1z4"/>
    <w:rsid w:val="005B3E80"/>
  </w:style>
  <w:style w:type="character" w:customStyle="1" w:styleId="WW8Num1z5">
    <w:name w:val="WW8Num1z5"/>
    <w:rsid w:val="005B3E80"/>
  </w:style>
  <w:style w:type="character" w:customStyle="1" w:styleId="WW8Num1z6">
    <w:name w:val="WW8Num1z6"/>
    <w:rsid w:val="005B3E80"/>
  </w:style>
  <w:style w:type="character" w:customStyle="1" w:styleId="WW8Num1z7">
    <w:name w:val="WW8Num1z7"/>
    <w:rsid w:val="005B3E80"/>
  </w:style>
  <w:style w:type="character" w:customStyle="1" w:styleId="WW8Num1z8">
    <w:name w:val="WW8Num1z8"/>
    <w:rsid w:val="005B3E80"/>
  </w:style>
  <w:style w:type="character" w:customStyle="1" w:styleId="WW8Num2z0">
    <w:name w:val="WW8Num2z0"/>
    <w:rsid w:val="005B3E80"/>
    <w:rPr>
      <w:b/>
      <w:bCs/>
    </w:rPr>
  </w:style>
  <w:style w:type="character" w:customStyle="1" w:styleId="WW8Num2z1">
    <w:name w:val="WW8Num2z1"/>
    <w:rsid w:val="005B3E80"/>
  </w:style>
  <w:style w:type="character" w:customStyle="1" w:styleId="WW8Num2z2">
    <w:name w:val="WW8Num2z2"/>
    <w:rsid w:val="005B3E80"/>
  </w:style>
  <w:style w:type="character" w:customStyle="1" w:styleId="WW8Num2z3">
    <w:name w:val="WW8Num2z3"/>
    <w:rsid w:val="005B3E80"/>
  </w:style>
  <w:style w:type="character" w:customStyle="1" w:styleId="WW8Num2z4">
    <w:name w:val="WW8Num2z4"/>
    <w:rsid w:val="005B3E80"/>
  </w:style>
  <w:style w:type="character" w:customStyle="1" w:styleId="WW8Num2z5">
    <w:name w:val="WW8Num2z5"/>
    <w:rsid w:val="005B3E80"/>
  </w:style>
  <w:style w:type="character" w:customStyle="1" w:styleId="WW8Num2z6">
    <w:name w:val="WW8Num2z6"/>
    <w:rsid w:val="005B3E80"/>
  </w:style>
  <w:style w:type="character" w:customStyle="1" w:styleId="WW8Num2z7">
    <w:name w:val="WW8Num2z7"/>
    <w:rsid w:val="005B3E80"/>
  </w:style>
  <w:style w:type="character" w:customStyle="1" w:styleId="WW8Num2z8">
    <w:name w:val="WW8Num2z8"/>
    <w:rsid w:val="005B3E80"/>
  </w:style>
  <w:style w:type="character" w:customStyle="1" w:styleId="WW8Num3z0">
    <w:name w:val="WW8Num3z0"/>
    <w:rsid w:val="005B3E80"/>
    <w:rPr>
      <w:rFonts w:hint="default"/>
    </w:rPr>
  </w:style>
  <w:style w:type="character" w:customStyle="1" w:styleId="WW8Num3z1">
    <w:name w:val="WW8Num3z1"/>
    <w:rsid w:val="005B3E80"/>
    <w:rPr>
      <w:rFonts w:hint="default"/>
      <w:b/>
      <w:color w:val="auto"/>
      <w:sz w:val="23"/>
      <w:szCs w:val="23"/>
    </w:rPr>
  </w:style>
  <w:style w:type="character" w:customStyle="1" w:styleId="WW8Num4z0">
    <w:name w:val="WW8Num4z0"/>
    <w:rsid w:val="005B3E80"/>
    <w:rPr>
      <w:rFonts w:ascii="Symbol" w:hAnsi="Symbol" w:cs="Symbol" w:hint="default"/>
      <w:sz w:val="23"/>
      <w:szCs w:val="23"/>
    </w:rPr>
  </w:style>
  <w:style w:type="character" w:customStyle="1" w:styleId="WW8Num5z0">
    <w:name w:val="WW8Num5z0"/>
    <w:rsid w:val="005B3E80"/>
    <w:rPr>
      <w:rFonts w:hint="default"/>
      <w:b/>
      <w:bCs/>
      <w:sz w:val="23"/>
      <w:szCs w:val="23"/>
    </w:rPr>
  </w:style>
  <w:style w:type="character" w:customStyle="1" w:styleId="WW8Num6z0">
    <w:name w:val="WW8Num6z0"/>
    <w:rsid w:val="005B3E80"/>
    <w:rPr>
      <w:rFonts w:hint="default"/>
      <w:b/>
      <w:bCs/>
      <w:sz w:val="23"/>
      <w:szCs w:val="23"/>
    </w:rPr>
  </w:style>
  <w:style w:type="character" w:customStyle="1" w:styleId="WW8Num7z0">
    <w:name w:val="WW8Num7z0"/>
    <w:rsid w:val="005B3E80"/>
    <w:rPr>
      <w:rFonts w:hint="default"/>
      <w:b w:val="0"/>
      <w:sz w:val="23"/>
      <w:szCs w:val="23"/>
    </w:rPr>
  </w:style>
  <w:style w:type="character" w:customStyle="1" w:styleId="WW8Num4z1">
    <w:name w:val="WW8Num4z1"/>
    <w:rsid w:val="005B3E80"/>
  </w:style>
  <w:style w:type="character" w:customStyle="1" w:styleId="WW8Num4z2">
    <w:name w:val="WW8Num4z2"/>
    <w:rsid w:val="005B3E80"/>
  </w:style>
  <w:style w:type="character" w:customStyle="1" w:styleId="WW8Num4z3">
    <w:name w:val="WW8Num4z3"/>
    <w:rsid w:val="005B3E80"/>
  </w:style>
  <w:style w:type="character" w:customStyle="1" w:styleId="WW8Num4z4">
    <w:name w:val="WW8Num4z4"/>
    <w:rsid w:val="005B3E80"/>
  </w:style>
  <w:style w:type="character" w:customStyle="1" w:styleId="WW8Num4z5">
    <w:name w:val="WW8Num4z5"/>
    <w:rsid w:val="005B3E80"/>
  </w:style>
  <w:style w:type="character" w:customStyle="1" w:styleId="WW8Num4z6">
    <w:name w:val="WW8Num4z6"/>
    <w:rsid w:val="005B3E80"/>
  </w:style>
  <w:style w:type="character" w:customStyle="1" w:styleId="WW8Num4z7">
    <w:name w:val="WW8Num4z7"/>
    <w:rsid w:val="005B3E80"/>
  </w:style>
  <w:style w:type="character" w:customStyle="1" w:styleId="WW8Num4z8">
    <w:name w:val="WW8Num4z8"/>
    <w:rsid w:val="005B3E80"/>
  </w:style>
  <w:style w:type="character" w:customStyle="1" w:styleId="WW8Num5z1">
    <w:name w:val="WW8Num5z1"/>
    <w:rsid w:val="005B3E80"/>
  </w:style>
  <w:style w:type="character" w:customStyle="1" w:styleId="WW8Num5z2">
    <w:name w:val="WW8Num5z2"/>
    <w:rsid w:val="005B3E80"/>
  </w:style>
  <w:style w:type="character" w:customStyle="1" w:styleId="WW8Num5z3">
    <w:name w:val="WW8Num5z3"/>
    <w:rsid w:val="005B3E80"/>
  </w:style>
  <w:style w:type="character" w:customStyle="1" w:styleId="WW8Num5z4">
    <w:name w:val="WW8Num5z4"/>
    <w:rsid w:val="005B3E80"/>
  </w:style>
  <w:style w:type="character" w:customStyle="1" w:styleId="WW8Num5z5">
    <w:name w:val="WW8Num5z5"/>
    <w:rsid w:val="005B3E80"/>
  </w:style>
  <w:style w:type="character" w:customStyle="1" w:styleId="WW8Num5z6">
    <w:name w:val="WW8Num5z6"/>
    <w:rsid w:val="005B3E80"/>
  </w:style>
  <w:style w:type="character" w:customStyle="1" w:styleId="WW8Num5z7">
    <w:name w:val="WW8Num5z7"/>
    <w:rsid w:val="005B3E80"/>
  </w:style>
  <w:style w:type="character" w:customStyle="1" w:styleId="WW8Num5z8">
    <w:name w:val="WW8Num5z8"/>
    <w:rsid w:val="005B3E80"/>
  </w:style>
  <w:style w:type="character" w:customStyle="1" w:styleId="WW8Num6z1">
    <w:name w:val="WW8Num6z1"/>
    <w:rsid w:val="005B3E80"/>
    <w:rPr>
      <w:rFonts w:hint="default"/>
      <w:b/>
      <w:color w:val="auto"/>
      <w:sz w:val="23"/>
      <w:szCs w:val="23"/>
    </w:rPr>
  </w:style>
  <w:style w:type="character" w:customStyle="1" w:styleId="WW8Num7z1">
    <w:name w:val="WW8Num7z1"/>
    <w:rsid w:val="005B3E80"/>
    <w:rPr>
      <w:rFonts w:ascii="Courier New" w:hAnsi="Courier New" w:cs="Courier New" w:hint="default"/>
    </w:rPr>
  </w:style>
  <w:style w:type="character" w:customStyle="1" w:styleId="WW8Num7z2">
    <w:name w:val="WW8Num7z2"/>
    <w:rsid w:val="005B3E80"/>
    <w:rPr>
      <w:rFonts w:ascii="Wingdings" w:hAnsi="Wingdings" w:cs="Wingdings" w:hint="default"/>
    </w:rPr>
  </w:style>
  <w:style w:type="character" w:customStyle="1" w:styleId="WW8Num8z0">
    <w:name w:val="WW8Num8z0"/>
    <w:rsid w:val="005B3E80"/>
  </w:style>
  <w:style w:type="character" w:customStyle="1" w:styleId="WW8Num8z1">
    <w:name w:val="WW8Num8z1"/>
    <w:rsid w:val="005B3E80"/>
  </w:style>
  <w:style w:type="character" w:customStyle="1" w:styleId="WW8Num8z2">
    <w:name w:val="WW8Num8z2"/>
    <w:rsid w:val="005B3E80"/>
  </w:style>
  <w:style w:type="character" w:customStyle="1" w:styleId="WW8Num8z3">
    <w:name w:val="WW8Num8z3"/>
    <w:rsid w:val="005B3E80"/>
  </w:style>
  <w:style w:type="character" w:customStyle="1" w:styleId="WW8Num8z4">
    <w:name w:val="WW8Num8z4"/>
    <w:rsid w:val="005B3E80"/>
  </w:style>
  <w:style w:type="character" w:customStyle="1" w:styleId="WW8Num8z5">
    <w:name w:val="WW8Num8z5"/>
    <w:rsid w:val="005B3E80"/>
  </w:style>
  <w:style w:type="character" w:customStyle="1" w:styleId="WW8Num8z6">
    <w:name w:val="WW8Num8z6"/>
    <w:rsid w:val="005B3E80"/>
  </w:style>
  <w:style w:type="character" w:customStyle="1" w:styleId="WW8Num8z7">
    <w:name w:val="WW8Num8z7"/>
    <w:rsid w:val="005B3E80"/>
  </w:style>
  <w:style w:type="character" w:customStyle="1" w:styleId="WW8Num8z8">
    <w:name w:val="WW8Num8z8"/>
    <w:rsid w:val="005B3E80"/>
  </w:style>
  <w:style w:type="character" w:customStyle="1" w:styleId="WW8Num9z0">
    <w:name w:val="WW8Num9z0"/>
    <w:rsid w:val="005B3E80"/>
  </w:style>
  <w:style w:type="character" w:customStyle="1" w:styleId="WW8Num9z1">
    <w:name w:val="WW8Num9z1"/>
    <w:rsid w:val="005B3E80"/>
  </w:style>
  <w:style w:type="character" w:customStyle="1" w:styleId="WW8Num9z2">
    <w:name w:val="WW8Num9z2"/>
    <w:rsid w:val="005B3E80"/>
  </w:style>
  <w:style w:type="character" w:customStyle="1" w:styleId="WW8Num9z3">
    <w:name w:val="WW8Num9z3"/>
    <w:rsid w:val="005B3E80"/>
  </w:style>
  <w:style w:type="character" w:customStyle="1" w:styleId="WW8Num9z4">
    <w:name w:val="WW8Num9z4"/>
    <w:rsid w:val="005B3E80"/>
  </w:style>
  <w:style w:type="character" w:customStyle="1" w:styleId="WW8Num9z5">
    <w:name w:val="WW8Num9z5"/>
    <w:rsid w:val="005B3E80"/>
  </w:style>
  <w:style w:type="character" w:customStyle="1" w:styleId="WW8Num9z6">
    <w:name w:val="WW8Num9z6"/>
    <w:rsid w:val="005B3E80"/>
  </w:style>
  <w:style w:type="character" w:customStyle="1" w:styleId="WW8Num9z7">
    <w:name w:val="WW8Num9z7"/>
    <w:rsid w:val="005B3E80"/>
  </w:style>
  <w:style w:type="character" w:customStyle="1" w:styleId="WW8Num9z8">
    <w:name w:val="WW8Num9z8"/>
    <w:rsid w:val="005B3E80"/>
  </w:style>
  <w:style w:type="character" w:customStyle="1" w:styleId="WW8Num10z0">
    <w:name w:val="WW8Num10z0"/>
    <w:rsid w:val="005B3E80"/>
    <w:rPr>
      <w:rFonts w:hint="default"/>
    </w:rPr>
  </w:style>
  <w:style w:type="character" w:customStyle="1" w:styleId="WW8Num11z0">
    <w:name w:val="WW8Num11z0"/>
    <w:rsid w:val="005B3E80"/>
    <w:rPr>
      <w:rFonts w:ascii="Symbol" w:hAnsi="Symbol" w:cs="Symbol" w:hint="default"/>
      <w:sz w:val="23"/>
      <w:szCs w:val="23"/>
    </w:rPr>
  </w:style>
  <w:style w:type="character" w:customStyle="1" w:styleId="WW8Num11z1">
    <w:name w:val="WW8Num11z1"/>
    <w:rsid w:val="005B3E80"/>
    <w:rPr>
      <w:rFonts w:ascii="Courier New" w:hAnsi="Courier New" w:cs="Courier New" w:hint="default"/>
    </w:rPr>
  </w:style>
  <w:style w:type="character" w:customStyle="1" w:styleId="WW8Num11z2">
    <w:name w:val="WW8Num11z2"/>
    <w:rsid w:val="005B3E80"/>
    <w:rPr>
      <w:rFonts w:ascii="Wingdings" w:hAnsi="Wingdings" w:cs="Wingdings" w:hint="default"/>
    </w:rPr>
  </w:style>
  <w:style w:type="character" w:customStyle="1" w:styleId="WW8Num12z0">
    <w:name w:val="WW8Num12z0"/>
    <w:rsid w:val="005B3E80"/>
    <w:rPr>
      <w:rFonts w:hint="default"/>
    </w:rPr>
  </w:style>
  <w:style w:type="character" w:customStyle="1" w:styleId="WW8Num12z1">
    <w:name w:val="WW8Num12z1"/>
    <w:rsid w:val="005B3E80"/>
  </w:style>
  <w:style w:type="character" w:customStyle="1" w:styleId="WW8Num12z2">
    <w:name w:val="WW8Num12z2"/>
    <w:rsid w:val="005B3E80"/>
  </w:style>
  <w:style w:type="character" w:customStyle="1" w:styleId="WW8Num12z3">
    <w:name w:val="WW8Num12z3"/>
    <w:rsid w:val="005B3E80"/>
  </w:style>
  <w:style w:type="character" w:customStyle="1" w:styleId="WW8Num12z4">
    <w:name w:val="WW8Num12z4"/>
    <w:rsid w:val="005B3E80"/>
  </w:style>
  <w:style w:type="character" w:customStyle="1" w:styleId="WW8Num12z5">
    <w:name w:val="WW8Num12z5"/>
    <w:rsid w:val="005B3E80"/>
  </w:style>
  <w:style w:type="character" w:customStyle="1" w:styleId="WW8Num12z6">
    <w:name w:val="WW8Num12z6"/>
    <w:rsid w:val="005B3E80"/>
  </w:style>
  <w:style w:type="character" w:customStyle="1" w:styleId="WW8Num12z7">
    <w:name w:val="WW8Num12z7"/>
    <w:rsid w:val="005B3E80"/>
  </w:style>
  <w:style w:type="character" w:customStyle="1" w:styleId="WW8Num12z8">
    <w:name w:val="WW8Num12z8"/>
    <w:rsid w:val="005B3E80"/>
  </w:style>
  <w:style w:type="character" w:customStyle="1" w:styleId="WW8Num13z0">
    <w:name w:val="WW8Num13z0"/>
    <w:rsid w:val="005B3E80"/>
    <w:rPr>
      <w:rFonts w:hint="default"/>
      <w:b/>
      <w:bCs/>
      <w:sz w:val="23"/>
      <w:szCs w:val="23"/>
    </w:rPr>
  </w:style>
  <w:style w:type="character" w:customStyle="1" w:styleId="WW8Num13z1">
    <w:name w:val="WW8Num13z1"/>
    <w:rsid w:val="005B3E80"/>
  </w:style>
  <w:style w:type="character" w:customStyle="1" w:styleId="WW8Num13z2">
    <w:name w:val="WW8Num13z2"/>
    <w:rsid w:val="005B3E80"/>
  </w:style>
  <w:style w:type="character" w:customStyle="1" w:styleId="WW8Num13z3">
    <w:name w:val="WW8Num13z3"/>
    <w:rsid w:val="005B3E80"/>
  </w:style>
  <w:style w:type="character" w:customStyle="1" w:styleId="WW8Num13z4">
    <w:name w:val="WW8Num13z4"/>
    <w:rsid w:val="005B3E80"/>
  </w:style>
  <w:style w:type="character" w:customStyle="1" w:styleId="WW8Num13z5">
    <w:name w:val="WW8Num13z5"/>
    <w:rsid w:val="005B3E80"/>
  </w:style>
  <w:style w:type="character" w:customStyle="1" w:styleId="WW8Num13z6">
    <w:name w:val="WW8Num13z6"/>
    <w:rsid w:val="005B3E80"/>
  </w:style>
  <w:style w:type="character" w:customStyle="1" w:styleId="WW8Num13z7">
    <w:name w:val="WW8Num13z7"/>
    <w:rsid w:val="005B3E80"/>
  </w:style>
  <w:style w:type="character" w:customStyle="1" w:styleId="WW8Num13z8">
    <w:name w:val="WW8Num13z8"/>
    <w:rsid w:val="005B3E80"/>
  </w:style>
  <w:style w:type="character" w:customStyle="1" w:styleId="WW8Num14z0">
    <w:name w:val="WW8Num14z0"/>
    <w:rsid w:val="005B3E80"/>
    <w:rPr>
      <w:rFonts w:hint="default"/>
    </w:rPr>
  </w:style>
  <w:style w:type="character" w:customStyle="1" w:styleId="WW8Num14z1">
    <w:name w:val="WW8Num14z1"/>
    <w:rsid w:val="005B3E80"/>
  </w:style>
  <w:style w:type="character" w:customStyle="1" w:styleId="WW8Num14z2">
    <w:name w:val="WW8Num14z2"/>
    <w:rsid w:val="005B3E80"/>
  </w:style>
  <w:style w:type="character" w:customStyle="1" w:styleId="WW8Num14z3">
    <w:name w:val="WW8Num14z3"/>
    <w:rsid w:val="005B3E80"/>
  </w:style>
  <w:style w:type="character" w:customStyle="1" w:styleId="WW8Num14z4">
    <w:name w:val="WW8Num14z4"/>
    <w:rsid w:val="005B3E80"/>
  </w:style>
  <w:style w:type="character" w:customStyle="1" w:styleId="WW8Num14z5">
    <w:name w:val="WW8Num14z5"/>
    <w:rsid w:val="005B3E80"/>
  </w:style>
  <w:style w:type="character" w:customStyle="1" w:styleId="WW8Num14z6">
    <w:name w:val="WW8Num14z6"/>
    <w:rsid w:val="005B3E80"/>
  </w:style>
  <w:style w:type="character" w:customStyle="1" w:styleId="WW8Num14z7">
    <w:name w:val="WW8Num14z7"/>
    <w:rsid w:val="005B3E80"/>
  </w:style>
  <w:style w:type="character" w:customStyle="1" w:styleId="WW8Num14z8">
    <w:name w:val="WW8Num14z8"/>
    <w:rsid w:val="005B3E80"/>
  </w:style>
  <w:style w:type="character" w:customStyle="1" w:styleId="WW8Num15z0">
    <w:name w:val="WW8Num15z0"/>
    <w:rsid w:val="005B3E80"/>
    <w:rPr>
      <w:rFonts w:ascii="Symbol" w:hAnsi="Symbol" w:cs="Symbol" w:hint="default"/>
    </w:rPr>
  </w:style>
  <w:style w:type="character" w:customStyle="1" w:styleId="WW8Num15z1">
    <w:name w:val="WW8Num15z1"/>
    <w:rsid w:val="005B3E80"/>
    <w:rPr>
      <w:rFonts w:ascii="Courier New" w:hAnsi="Courier New" w:cs="Courier New" w:hint="default"/>
    </w:rPr>
  </w:style>
  <w:style w:type="character" w:customStyle="1" w:styleId="WW8Num15z2">
    <w:name w:val="WW8Num15z2"/>
    <w:rsid w:val="005B3E80"/>
    <w:rPr>
      <w:rFonts w:ascii="Wingdings" w:hAnsi="Wingdings" w:cs="Wingdings" w:hint="default"/>
    </w:rPr>
  </w:style>
  <w:style w:type="character" w:customStyle="1" w:styleId="WW8Num16z0">
    <w:name w:val="WW8Num16z0"/>
    <w:rsid w:val="005B3E80"/>
  </w:style>
  <w:style w:type="character" w:customStyle="1" w:styleId="WW8Num16z1">
    <w:name w:val="WW8Num16z1"/>
    <w:rsid w:val="005B3E80"/>
  </w:style>
  <w:style w:type="character" w:customStyle="1" w:styleId="WW8Num16z2">
    <w:name w:val="WW8Num16z2"/>
    <w:rsid w:val="005B3E80"/>
  </w:style>
  <w:style w:type="character" w:customStyle="1" w:styleId="WW8Num16z3">
    <w:name w:val="WW8Num16z3"/>
    <w:rsid w:val="005B3E80"/>
  </w:style>
  <w:style w:type="character" w:customStyle="1" w:styleId="WW8Num16z4">
    <w:name w:val="WW8Num16z4"/>
    <w:rsid w:val="005B3E80"/>
  </w:style>
  <w:style w:type="character" w:customStyle="1" w:styleId="WW8Num16z5">
    <w:name w:val="WW8Num16z5"/>
    <w:rsid w:val="005B3E80"/>
  </w:style>
  <w:style w:type="character" w:customStyle="1" w:styleId="WW8Num16z6">
    <w:name w:val="WW8Num16z6"/>
    <w:rsid w:val="005B3E80"/>
  </w:style>
  <w:style w:type="character" w:customStyle="1" w:styleId="WW8Num16z7">
    <w:name w:val="WW8Num16z7"/>
    <w:rsid w:val="005B3E80"/>
  </w:style>
  <w:style w:type="character" w:customStyle="1" w:styleId="WW8Num16z8">
    <w:name w:val="WW8Num16z8"/>
    <w:rsid w:val="005B3E80"/>
  </w:style>
  <w:style w:type="character" w:customStyle="1" w:styleId="WW8Num17z0">
    <w:name w:val="WW8Num17z0"/>
    <w:rsid w:val="005B3E80"/>
    <w:rPr>
      <w:rFonts w:hint="default"/>
    </w:rPr>
  </w:style>
  <w:style w:type="character" w:customStyle="1" w:styleId="WW8Num17z1">
    <w:name w:val="WW8Num17z1"/>
    <w:rsid w:val="005B3E80"/>
  </w:style>
  <w:style w:type="character" w:customStyle="1" w:styleId="WW8Num17z2">
    <w:name w:val="WW8Num17z2"/>
    <w:rsid w:val="005B3E80"/>
  </w:style>
  <w:style w:type="character" w:customStyle="1" w:styleId="WW8Num17z3">
    <w:name w:val="WW8Num17z3"/>
    <w:rsid w:val="005B3E80"/>
  </w:style>
  <w:style w:type="character" w:customStyle="1" w:styleId="WW8Num17z4">
    <w:name w:val="WW8Num17z4"/>
    <w:rsid w:val="005B3E80"/>
  </w:style>
  <w:style w:type="character" w:customStyle="1" w:styleId="WW8Num17z5">
    <w:name w:val="WW8Num17z5"/>
    <w:rsid w:val="005B3E80"/>
  </w:style>
  <w:style w:type="character" w:customStyle="1" w:styleId="WW8Num17z6">
    <w:name w:val="WW8Num17z6"/>
    <w:rsid w:val="005B3E80"/>
  </w:style>
  <w:style w:type="character" w:customStyle="1" w:styleId="WW8Num17z7">
    <w:name w:val="WW8Num17z7"/>
    <w:rsid w:val="005B3E80"/>
  </w:style>
  <w:style w:type="character" w:customStyle="1" w:styleId="WW8Num17z8">
    <w:name w:val="WW8Num17z8"/>
    <w:rsid w:val="005B3E80"/>
  </w:style>
  <w:style w:type="character" w:customStyle="1" w:styleId="WW8Num18z0">
    <w:name w:val="WW8Num18z0"/>
    <w:rsid w:val="005B3E80"/>
  </w:style>
  <w:style w:type="character" w:customStyle="1" w:styleId="WW8Num18z1">
    <w:name w:val="WW8Num18z1"/>
    <w:rsid w:val="005B3E80"/>
  </w:style>
  <w:style w:type="character" w:customStyle="1" w:styleId="WW8Num18z2">
    <w:name w:val="WW8Num18z2"/>
    <w:rsid w:val="005B3E80"/>
  </w:style>
  <w:style w:type="character" w:customStyle="1" w:styleId="WW8Num18z3">
    <w:name w:val="WW8Num18z3"/>
    <w:rsid w:val="005B3E80"/>
  </w:style>
  <w:style w:type="character" w:customStyle="1" w:styleId="WW8Num18z4">
    <w:name w:val="WW8Num18z4"/>
    <w:rsid w:val="005B3E80"/>
  </w:style>
  <w:style w:type="character" w:customStyle="1" w:styleId="WW8Num18z5">
    <w:name w:val="WW8Num18z5"/>
    <w:rsid w:val="005B3E80"/>
  </w:style>
  <w:style w:type="character" w:customStyle="1" w:styleId="WW8Num18z6">
    <w:name w:val="WW8Num18z6"/>
    <w:rsid w:val="005B3E80"/>
  </w:style>
  <w:style w:type="character" w:customStyle="1" w:styleId="WW8Num18z7">
    <w:name w:val="WW8Num18z7"/>
    <w:rsid w:val="005B3E80"/>
  </w:style>
  <w:style w:type="character" w:customStyle="1" w:styleId="WW8Num18z8">
    <w:name w:val="WW8Num18z8"/>
    <w:rsid w:val="005B3E80"/>
  </w:style>
  <w:style w:type="character" w:customStyle="1" w:styleId="WW8Num19z0">
    <w:name w:val="WW8Num19z0"/>
    <w:rsid w:val="005B3E80"/>
    <w:rPr>
      <w:rFonts w:hint="default"/>
      <w:b/>
      <w:bCs/>
      <w:sz w:val="23"/>
      <w:szCs w:val="23"/>
    </w:rPr>
  </w:style>
  <w:style w:type="character" w:customStyle="1" w:styleId="WW8Num20z0">
    <w:name w:val="WW8Num20z0"/>
    <w:rsid w:val="005B3E80"/>
  </w:style>
  <w:style w:type="character" w:customStyle="1" w:styleId="WW8Num20z1">
    <w:name w:val="WW8Num20z1"/>
    <w:rsid w:val="005B3E80"/>
  </w:style>
  <w:style w:type="character" w:customStyle="1" w:styleId="WW8Num20z2">
    <w:name w:val="WW8Num20z2"/>
    <w:rsid w:val="005B3E80"/>
  </w:style>
  <w:style w:type="character" w:customStyle="1" w:styleId="WW8Num20z3">
    <w:name w:val="WW8Num20z3"/>
    <w:rsid w:val="005B3E80"/>
  </w:style>
  <w:style w:type="character" w:customStyle="1" w:styleId="WW8Num20z4">
    <w:name w:val="WW8Num20z4"/>
    <w:rsid w:val="005B3E80"/>
  </w:style>
  <w:style w:type="character" w:customStyle="1" w:styleId="WW8Num20z5">
    <w:name w:val="WW8Num20z5"/>
    <w:rsid w:val="005B3E80"/>
  </w:style>
  <w:style w:type="character" w:customStyle="1" w:styleId="WW8Num20z6">
    <w:name w:val="WW8Num20z6"/>
    <w:rsid w:val="005B3E80"/>
  </w:style>
  <w:style w:type="character" w:customStyle="1" w:styleId="WW8Num20z7">
    <w:name w:val="WW8Num20z7"/>
    <w:rsid w:val="005B3E80"/>
  </w:style>
  <w:style w:type="character" w:customStyle="1" w:styleId="WW8Num20z8">
    <w:name w:val="WW8Num20z8"/>
    <w:rsid w:val="005B3E80"/>
  </w:style>
  <w:style w:type="character" w:customStyle="1" w:styleId="WW8Num21z0">
    <w:name w:val="WW8Num21z0"/>
    <w:rsid w:val="005B3E80"/>
  </w:style>
  <w:style w:type="character" w:customStyle="1" w:styleId="WW8Num21z1">
    <w:name w:val="WW8Num21z1"/>
    <w:rsid w:val="005B3E80"/>
  </w:style>
  <w:style w:type="character" w:customStyle="1" w:styleId="WW8Num21z2">
    <w:name w:val="WW8Num21z2"/>
    <w:rsid w:val="005B3E80"/>
  </w:style>
  <w:style w:type="character" w:customStyle="1" w:styleId="WW8Num21z3">
    <w:name w:val="WW8Num21z3"/>
    <w:rsid w:val="005B3E80"/>
  </w:style>
  <w:style w:type="character" w:customStyle="1" w:styleId="WW8Num21z4">
    <w:name w:val="WW8Num21z4"/>
    <w:rsid w:val="005B3E80"/>
  </w:style>
  <w:style w:type="character" w:customStyle="1" w:styleId="WW8Num21z5">
    <w:name w:val="WW8Num21z5"/>
    <w:rsid w:val="005B3E80"/>
  </w:style>
  <w:style w:type="character" w:customStyle="1" w:styleId="WW8Num21z6">
    <w:name w:val="WW8Num21z6"/>
    <w:rsid w:val="005B3E80"/>
  </w:style>
  <w:style w:type="character" w:customStyle="1" w:styleId="WW8Num21z7">
    <w:name w:val="WW8Num21z7"/>
    <w:rsid w:val="005B3E80"/>
  </w:style>
  <w:style w:type="character" w:customStyle="1" w:styleId="WW8Num21z8">
    <w:name w:val="WW8Num21z8"/>
    <w:rsid w:val="005B3E80"/>
  </w:style>
  <w:style w:type="character" w:customStyle="1" w:styleId="WW8Num22z0">
    <w:name w:val="WW8Num22z0"/>
    <w:rsid w:val="005B3E80"/>
    <w:rPr>
      <w:rFonts w:hint="default"/>
    </w:rPr>
  </w:style>
  <w:style w:type="character" w:customStyle="1" w:styleId="WW8Num22z1">
    <w:name w:val="WW8Num22z1"/>
    <w:rsid w:val="005B3E80"/>
  </w:style>
  <w:style w:type="character" w:customStyle="1" w:styleId="WW8Num22z2">
    <w:name w:val="WW8Num22z2"/>
    <w:rsid w:val="005B3E80"/>
  </w:style>
  <w:style w:type="character" w:customStyle="1" w:styleId="WW8Num22z3">
    <w:name w:val="WW8Num22z3"/>
    <w:rsid w:val="005B3E80"/>
  </w:style>
  <w:style w:type="character" w:customStyle="1" w:styleId="WW8Num22z4">
    <w:name w:val="WW8Num22z4"/>
    <w:rsid w:val="005B3E80"/>
  </w:style>
  <w:style w:type="character" w:customStyle="1" w:styleId="WW8Num22z5">
    <w:name w:val="WW8Num22z5"/>
    <w:rsid w:val="005B3E80"/>
  </w:style>
  <w:style w:type="character" w:customStyle="1" w:styleId="WW8Num22z6">
    <w:name w:val="WW8Num22z6"/>
    <w:rsid w:val="005B3E80"/>
  </w:style>
  <w:style w:type="character" w:customStyle="1" w:styleId="WW8Num22z7">
    <w:name w:val="WW8Num22z7"/>
    <w:rsid w:val="005B3E80"/>
  </w:style>
  <w:style w:type="character" w:customStyle="1" w:styleId="WW8Num22z8">
    <w:name w:val="WW8Num22z8"/>
    <w:rsid w:val="005B3E80"/>
  </w:style>
  <w:style w:type="character" w:customStyle="1" w:styleId="WW8Num23z0">
    <w:name w:val="WW8Num23z0"/>
    <w:rsid w:val="005B3E80"/>
    <w:rPr>
      <w:rFonts w:ascii="Symbol" w:hAnsi="Symbol" w:cs="Symbol" w:hint="default"/>
    </w:rPr>
  </w:style>
  <w:style w:type="character" w:customStyle="1" w:styleId="WW8Num23z1">
    <w:name w:val="WW8Num23z1"/>
    <w:rsid w:val="005B3E80"/>
    <w:rPr>
      <w:rFonts w:ascii="Courier New" w:hAnsi="Courier New" w:cs="Courier New" w:hint="default"/>
    </w:rPr>
  </w:style>
  <w:style w:type="character" w:customStyle="1" w:styleId="WW8Num23z2">
    <w:name w:val="WW8Num23z2"/>
    <w:rsid w:val="005B3E80"/>
    <w:rPr>
      <w:rFonts w:ascii="Wingdings" w:hAnsi="Wingdings" w:cs="Wingdings" w:hint="default"/>
    </w:rPr>
  </w:style>
  <w:style w:type="character" w:customStyle="1" w:styleId="WW8Num24z0">
    <w:name w:val="WW8Num24z0"/>
    <w:rsid w:val="005B3E80"/>
    <w:rPr>
      <w:rFonts w:hint="default"/>
    </w:rPr>
  </w:style>
  <w:style w:type="character" w:customStyle="1" w:styleId="WW8Num24z1">
    <w:name w:val="WW8Num24z1"/>
    <w:rsid w:val="005B3E80"/>
  </w:style>
  <w:style w:type="character" w:customStyle="1" w:styleId="WW8Num24z2">
    <w:name w:val="WW8Num24z2"/>
    <w:rsid w:val="005B3E80"/>
  </w:style>
  <w:style w:type="character" w:customStyle="1" w:styleId="WW8Num24z3">
    <w:name w:val="WW8Num24z3"/>
    <w:rsid w:val="005B3E80"/>
  </w:style>
  <w:style w:type="character" w:customStyle="1" w:styleId="WW8Num24z4">
    <w:name w:val="WW8Num24z4"/>
    <w:rsid w:val="005B3E80"/>
  </w:style>
  <w:style w:type="character" w:customStyle="1" w:styleId="WW8Num24z5">
    <w:name w:val="WW8Num24z5"/>
    <w:rsid w:val="005B3E80"/>
  </w:style>
  <w:style w:type="character" w:customStyle="1" w:styleId="WW8Num24z6">
    <w:name w:val="WW8Num24z6"/>
    <w:rsid w:val="005B3E80"/>
  </w:style>
  <w:style w:type="character" w:customStyle="1" w:styleId="WW8Num24z7">
    <w:name w:val="WW8Num24z7"/>
    <w:rsid w:val="005B3E80"/>
  </w:style>
  <w:style w:type="character" w:customStyle="1" w:styleId="WW8Num24z8">
    <w:name w:val="WW8Num24z8"/>
    <w:rsid w:val="005B3E80"/>
  </w:style>
  <w:style w:type="character" w:customStyle="1" w:styleId="WW8Num25z0">
    <w:name w:val="WW8Num25z0"/>
    <w:rsid w:val="005B3E80"/>
  </w:style>
  <w:style w:type="character" w:customStyle="1" w:styleId="WW8Num25z1">
    <w:name w:val="WW8Num25z1"/>
    <w:rsid w:val="005B3E80"/>
  </w:style>
  <w:style w:type="character" w:customStyle="1" w:styleId="WW8Num25z2">
    <w:name w:val="WW8Num25z2"/>
    <w:rsid w:val="005B3E80"/>
  </w:style>
  <w:style w:type="character" w:customStyle="1" w:styleId="WW8Num25z3">
    <w:name w:val="WW8Num25z3"/>
    <w:rsid w:val="005B3E80"/>
  </w:style>
  <w:style w:type="character" w:customStyle="1" w:styleId="WW8Num25z4">
    <w:name w:val="WW8Num25z4"/>
    <w:rsid w:val="005B3E80"/>
  </w:style>
  <w:style w:type="character" w:customStyle="1" w:styleId="WW8Num25z5">
    <w:name w:val="WW8Num25z5"/>
    <w:rsid w:val="005B3E80"/>
  </w:style>
  <w:style w:type="character" w:customStyle="1" w:styleId="WW8Num25z6">
    <w:name w:val="WW8Num25z6"/>
    <w:rsid w:val="005B3E80"/>
  </w:style>
  <w:style w:type="character" w:customStyle="1" w:styleId="WW8Num25z7">
    <w:name w:val="WW8Num25z7"/>
    <w:rsid w:val="005B3E80"/>
  </w:style>
  <w:style w:type="character" w:customStyle="1" w:styleId="WW8Num25z8">
    <w:name w:val="WW8Num25z8"/>
    <w:rsid w:val="005B3E80"/>
  </w:style>
  <w:style w:type="character" w:customStyle="1" w:styleId="WW8Num26z0">
    <w:name w:val="WW8Num26z0"/>
    <w:rsid w:val="005B3E80"/>
    <w:rPr>
      <w:rFonts w:hint="default"/>
    </w:rPr>
  </w:style>
  <w:style w:type="character" w:customStyle="1" w:styleId="WW8Num26z1">
    <w:name w:val="WW8Num26z1"/>
    <w:rsid w:val="005B3E80"/>
  </w:style>
  <w:style w:type="character" w:customStyle="1" w:styleId="WW8Num26z2">
    <w:name w:val="WW8Num26z2"/>
    <w:rsid w:val="005B3E80"/>
  </w:style>
  <w:style w:type="character" w:customStyle="1" w:styleId="WW8Num26z3">
    <w:name w:val="WW8Num26z3"/>
    <w:rsid w:val="005B3E80"/>
  </w:style>
  <w:style w:type="character" w:customStyle="1" w:styleId="WW8Num26z4">
    <w:name w:val="WW8Num26z4"/>
    <w:rsid w:val="005B3E80"/>
  </w:style>
  <w:style w:type="character" w:customStyle="1" w:styleId="WW8Num26z5">
    <w:name w:val="WW8Num26z5"/>
    <w:rsid w:val="005B3E80"/>
  </w:style>
  <w:style w:type="character" w:customStyle="1" w:styleId="WW8Num26z6">
    <w:name w:val="WW8Num26z6"/>
    <w:rsid w:val="005B3E80"/>
  </w:style>
  <w:style w:type="character" w:customStyle="1" w:styleId="WW8Num26z7">
    <w:name w:val="WW8Num26z7"/>
    <w:rsid w:val="005B3E80"/>
  </w:style>
  <w:style w:type="character" w:customStyle="1" w:styleId="WW8Num26z8">
    <w:name w:val="WW8Num26z8"/>
    <w:rsid w:val="005B3E80"/>
  </w:style>
  <w:style w:type="character" w:customStyle="1" w:styleId="WW8Num27z0">
    <w:name w:val="WW8Num27z0"/>
    <w:rsid w:val="005B3E80"/>
    <w:rPr>
      <w:rFonts w:hint="default"/>
      <w:b w:val="0"/>
      <w:sz w:val="23"/>
      <w:szCs w:val="23"/>
    </w:rPr>
  </w:style>
  <w:style w:type="character" w:customStyle="1" w:styleId="WW8Num27z1">
    <w:name w:val="WW8Num27z1"/>
    <w:rsid w:val="005B3E80"/>
  </w:style>
  <w:style w:type="character" w:customStyle="1" w:styleId="WW8Num27z2">
    <w:name w:val="WW8Num27z2"/>
    <w:rsid w:val="005B3E80"/>
  </w:style>
  <w:style w:type="character" w:customStyle="1" w:styleId="WW8Num27z3">
    <w:name w:val="WW8Num27z3"/>
    <w:rsid w:val="005B3E80"/>
  </w:style>
  <w:style w:type="character" w:customStyle="1" w:styleId="WW8Num27z4">
    <w:name w:val="WW8Num27z4"/>
    <w:rsid w:val="005B3E80"/>
  </w:style>
  <w:style w:type="character" w:customStyle="1" w:styleId="WW8Num27z5">
    <w:name w:val="WW8Num27z5"/>
    <w:rsid w:val="005B3E80"/>
  </w:style>
  <w:style w:type="character" w:customStyle="1" w:styleId="WW8Num27z6">
    <w:name w:val="WW8Num27z6"/>
    <w:rsid w:val="005B3E80"/>
  </w:style>
  <w:style w:type="character" w:customStyle="1" w:styleId="WW8Num27z7">
    <w:name w:val="WW8Num27z7"/>
    <w:rsid w:val="005B3E80"/>
  </w:style>
  <w:style w:type="character" w:customStyle="1" w:styleId="WW8Num27z8">
    <w:name w:val="WW8Num27z8"/>
    <w:rsid w:val="005B3E80"/>
  </w:style>
  <w:style w:type="character" w:customStyle="1" w:styleId="WW8Num28z0">
    <w:name w:val="WW8Num28z0"/>
    <w:rsid w:val="005B3E80"/>
  </w:style>
  <w:style w:type="character" w:customStyle="1" w:styleId="WW8Num28z1">
    <w:name w:val="WW8Num28z1"/>
    <w:rsid w:val="005B3E80"/>
  </w:style>
  <w:style w:type="character" w:customStyle="1" w:styleId="WW8Num28z2">
    <w:name w:val="WW8Num28z2"/>
    <w:rsid w:val="005B3E80"/>
  </w:style>
  <w:style w:type="character" w:customStyle="1" w:styleId="WW8Num28z3">
    <w:name w:val="WW8Num28z3"/>
    <w:rsid w:val="005B3E80"/>
  </w:style>
  <w:style w:type="character" w:customStyle="1" w:styleId="WW8Num28z4">
    <w:name w:val="WW8Num28z4"/>
    <w:rsid w:val="005B3E80"/>
  </w:style>
  <w:style w:type="character" w:customStyle="1" w:styleId="WW8Num28z5">
    <w:name w:val="WW8Num28z5"/>
    <w:rsid w:val="005B3E80"/>
  </w:style>
  <w:style w:type="character" w:customStyle="1" w:styleId="WW8Num28z6">
    <w:name w:val="WW8Num28z6"/>
    <w:rsid w:val="005B3E80"/>
  </w:style>
  <w:style w:type="character" w:customStyle="1" w:styleId="WW8Num28z7">
    <w:name w:val="WW8Num28z7"/>
    <w:rsid w:val="005B3E80"/>
  </w:style>
  <w:style w:type="character" w:customStyle="1" w:styleId="WW8Num28z8">
    <w:name w:val="WW8Num28z8"/>
    <w:rsid w:val="005B3E80"/>
  </w:style>
  <w:style w:type="character" w:customStyle="1" w:styleId="WW8Num29z0">
    <w:name w:val="WW8Num29z0"/>
    <w:rsid w:val="005B3E80"/>
    <w:rPr>
      <w:b w:val="0"/>
    </w:rPr>
  </w:style>
  <w:style w:type="character" w:customStyle="1" w:styleId="WW8Num29z1">
    <w:name w:val="WW8Num29z1"/>
    <w:rsid w:val="005B3E80"/>
  </w:style>
  <w:style w:type="character" w:customStyle="1" w:styleId="WW8Num29z2">
    <w:name w:val="WW8Num29z2"/>
    <w:rsid w:val="005B3E80"/>
  </w:style>
  <w:style w:type="character" w:customStyle="1" w:styleId="WW8Num29z3">
    <w:name w:val="WW8Num29z3"/>
    <w:rsid w:val="005B3E80"/>
  </w:style>
  <w:style w:type="character" w:customStyle="1" w:styleId="WW8Num29z4">
    <w:name w:val="WW8Num29z4"/>
    <w:rsid w:val="005B3E80"/>
  </w:style>
  <w:style w:type="character" w:customStyle="1" w:styleId="WW8Num29z5">
    <w:name w:val="WW8Num29z5"/>
    <w:rsid w:val="005B3E80"/>
  </w:style>
  <w:style w:type="character" w:customStyle="1" w:styleId="WW8Num29z6">
    <w:name w:val="WW8Num29z6"/>
    <w:rsid w:val="005B3E80"/>
  </w:style>
  <w:style w:type="character" w:customStyle="1" w:styleId="WW8Num29z7">
    <w:name w:val="WW8Num29z7"/>
    <w:rsid w:val="005B3E80"/>
  </w:style>
  <w:style w:type="character" w:customStyle="1" w:styleId="WW8Num29z8">
    <w:name w:val="WW8Num29z8"/>
    <w:rsid w:val="005B3E80"/>
  </w:style>
  <w:style w:type="character" w:customStyle="1" w:styleId="Domylnaczcionkaakapitu3">
    <w:name w:val="Domyślna czcionka akapitu3"/>
    <w:rsid w:val="005B3E80"/>
  </w:style>
  <w:style w:type="character" w:customStyle="1" w:styleId="Absatz-Standardschriftart">
    <w:name w:val="Absatz-Standardschriftart"/>
    <w:rsid w:val="005B3E80"/>
  </w:style>
  <w:style w:type="character" w:customStyle="1" w:styleId="WW-Absatz-Standardschriftart">
    <w:name w:val="WW-Absatz-Standardschriftart"/>
    <w:rsid w:val="005B3E80"/>
  </w:style>
  <w:style w:type="character" w:customStyle="1" w:styleId="Domylnaczcionkaakapitu2">
    <w:name w:val="Domyślna czcionka akapitu2"/>
    <w:rsid w:val="005B3E80"/>
  </w:style>
  <w:style w:type="character" w:customStyle="1" w:styleId="WW-Absatz-Standardschriftart1">
    <w:name w:val="WW-Absatz-Standardschriftart1"/>
    <w:rsid w:val="005B3E80"/>
  </w:style>
  <w:style w:type="character" w:customStyle="1" w:styleId="WW8Num6z2">
    <w:name w:val="WW8Num6z2"/>
    <w:rsid w:val="005B3E80"/>
    <w:rPr>
      <w:rFonts w:ascii="Wingdings" w:hAnsi="Wingdings" w:cs="Wingdings"/>
    </w:rPr>
  </w:style>
  <w:style w:type="character" w:customStyle="1" w:styleId="WW8Num6z3">
    <w:name w:val="WW8Num6z3"/>
    <w:rsid w:val="005B3E80"/>
    <w:rPr>
      <w:rFonts w:ascii="Symbol" w:hAnsi="Symbol" w:cs="Symbol"/>
    </w:rPr>
  </w:style>
  <w:style w:type="character" w:customStyle="1" w:styleId="Domylnaczcionkaakapitu1">
    <w:name w:val="Domyślna czcionka akapitu1"/>
    <w:rsid w:val="005B3E80"/>
  </w:style>
  <w:style w:type="character" w:customStyle="1" w:styleId="Znakinumeracji">
    <w:name w:val="Znaki numeracji"/>
    <w:rsid w:val="005B3E80"/>
  </w:style>
  <w:style w:type="character" w:customStyle="1" w:styleId="NagwekZnak">
    <w:name w:val="Nagłówek Znak"/>
    <w:basedOn w:val="Domylnaczcionkaakapitu3"/>
    <w:uiPriority w:val="99"/>
    <w:rsid w:val="005B3E80"/>
    <w:rPr>
      <w:sz w:val="24"/>
      <w:szCs w:val="24"/>
    </w:rPr>
  </w:style>
  <w:style w:type="character" w:customStyle="1" w:styleId="StopkaZnak">
    <w:name w:val="Stopka Znak"/>
    <w:basedOn w:val="Domylnaczcionkaakapitu3"/>
    <w:uiPriority w:val="99"/>
    <w:rsid w:val="005B3E80"/>
    <w:rPr>
      <w:sz w:val="24"/>
      <w:szCs w:val="24"/>
    </w:rPr>
  </w:style>
  <w:style w:type="character" w:customStyle="1" w:styleId="TekstdymkaZnak">
    <w:name w:val="Tekst dymka Znak"/>
    <w:basedOn w:val="Domylnaczcionkaakapitu3"/>
    <w:rsid w:val="005B3E80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3"/>
    <w:rsid w:val="005B3E80"/>
    <w:rPr>
      <w:color w:val="0000FF"/>
      <w:u w:val="single"/>
    </w:rPr>
  </w:style>
  <w:style w:type="character" w:customStyle="1" w:styleId="Nagwek9Znak">
    <w:name w:val="Nagłówek 9 Znak"/>
    <w:basedOn w:val="Domylnaczcionkaakapitu3"/>
    <w:rsid w:val="005B3E80"/>
    <w:rPr>
      <w:rFonts w:ascii="Arial" w:hAnsi="Arial" w:cs="Arial"/>
      <w:b/>
      <w:bCs/>
      <w:sz w:val="24"/>
    </w:rPr>
  </w:style>
  <w:style w:type="character" w:customStyle="1" w:styleId="TekstpodstawowywcityZnak">
    <w:name w:val="Tekst podstawowy wcięty Znak"/>
    <w:basedOn w:val="Domylnaczcionkaakapitu3"/>
    <w:rsid w:val="005B3E80"/>
    <w:rPr>
      <w:sz w:val="24"/>
      <w:szCs w:val="24"/>
    </w:rPr>
  </w:style>
  <w:style w:type="character" w:customStyle="1" w:styleId="Znakiprzypiswdolnych">
    <w:name w:val="Znaki przypisów dolnych"/>
    <w:basedOn w:val="Domylnaczcionkaakapitu3"/>
    <w:rsid w:val="005B3E80"/>
    <w:rPr>
      <w:vertAlign w:val="superscript"/>
    </w:rPr>
  </w:style>
  <w:style w:type="character" w:customStyle="1" w:styleId="Nagwek2Znak">
    <w:name w:val="Nagłówek 2 Znak"/>
    <w:basedOn w:val="Domylnaczcionkaakapitu3"/>
    <w:uiPriority w:val="9"/>
    <w:rsid w:val="005B3E8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PodtytuZnak">
    <w:name w:val="Podtytuł Znak"/>
    <w:basedOn w:val="Domylnaczcionkaakapitu3"/>
    <w:rsid w:val="005B3E80"/>
    <w:rPr>
      <w:rFonts w:ascii="Arial" w:hAnsi="Arial" w:cs="Arial"/>
      <w:sz w:val="24"/>
      <w:szCs w:val="24"/>
      <w:lang w:eastAsia="zh-CN"/>
    </w:rPr>
  </w:style>
  <w:style w:type="paragraph" w:customStyle="1" w:styleId="Nagwek3">
    <w:name w:val="Nagłówek3"/>
    <w:basedOn w:val="Normalny"/>
    <w:next w:val="Tekstpodstawowy"/>
    <w:rsid w:val="005B3E80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5B3E80"/>
    <w:pPr>
      <w:spacing w:after="120"/>
    </w:pPr>
  </w:style>
  <w:style w:type="paragraph" w:styleId="Lista">
    <w:name w:val="List"/>
    <w:basedOn w:val="Tekstpodstawowy"/>
    <w:rsid w:val="005B3E80"/>
    <w:rPr>
      <w:rFonts w:cs="Tahoma"/>
    </w:rPr>
  </w:style>
  <w:style w:type="paragraph" w:styleId="Legenda">
    <w:name w:val="caption"/>
    <w:basedOn w:val="Normalny"/>
    <w:qFormat/>
    <w:rsid w:val="005B3E80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rsid w:val="005B3E80"/>
    <w:pPr>
      <w:suppressLineNumbers/>
    </w:pPr>
    <w:rPr>
      <w:rFonts w:cs="Tahoma"/>
    </w:rPr>
  </w:style>
  <w:style w:type="paragraph" w:customStyle="1" w:styleId="Nagwek20">
    <w:name w:val="Nagłówek2"/>
    <w:basedOn w:val="Normalny"/>
    <w:next w:val="Tekstpodstawowy"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2">
    <w:name w:val="Podpis2"/>
    <w:basedOn w:val="Normalny"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Nagwek1">
    <w:name w:val="Nagłówek1"/>
    <w:basedOn w:val="Normalny"/>
    <w:next w:val="Tekstpodstawowy"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Zawartotabeli">
    <w:name w:val="Zawartość tabeli"/>
    <w:basedOn w:val="Normalny"/>
    <w:rsid w:val="005B3E80"/>
    <w:pPr>
      <w:suppressLineNumbers/>
    </w:pPr>
  </w:style>
  <w:style w:type="paragraph" w:customStyle="1" w:styleId="Nagwektabeli">
    <w:name w:val="Nagłówek tabeli"/>
    <w:basedOn w:val="Zawartotabeli"/>
    <w:rsid w:val="005B3E80"/>
    <w:pPr>
      <w:jc w:val="center"/>
    </w:pPr>
    <w:rPr>
      <w:b/>
      <w:bCs/>
    </w:rPr>
  </w:style>
  <w:style w:type="paragraph" w:styleId="Stopka">
    <w:name w:val="footer"/>
    <w:basedOn w:val="Normalny"/>
    <w:uiPriority w:val="99"/>
    <w:rsid w:val="005B3E80"/>
    <w:pPr>
      <w:suppressLineNumbers/>
      <w:tabs>
        <w:tab w:val="center" w:pos="4875"/>
        <w:tab w:val="right" w:pos="9751"/>
      </w:tabs>
    </w:pPr>
  </w:style>
  <w:style w:type="paragraph" w:styleId="Nagwek">
    <w:name w:val="header"/>
    <w:basedOn w:val="Normalny"/>
    <w:uiPriority w:val="99"/>
    <w:rsid w:val="005B3E80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sid w:val="005B3E80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rsid w:val="005B3E80"/>
    <w:pPr>
      <w:spacing w:after="120"/>
      <w:ind w:left="283"/>
    </w:pPr>
  </w:style>
  <w:style w:type="paragraph" w:customStyle="1" w:styleId="Tekstpodstawowywcity0">
    <w:name w:val="Tekst podstawowy wci?ty"/>
    <w:basedOn w:val="Normalny"/>
    <w:rsid w:val="005B3E80"/>
    <w:pPr>
      <w:widowControl w:val="0"/>
      <w:ind w:right="51"/>
      <w:jc w:val="both"/>
    </w:pPr>
  </w:style>
  <w:style w:type="paragraph" w:styleId="Podtytu">
    <w:name w:val="Subtitle"/>
    <w:basedOn w:val="Normalny"/>
    <w:next w:val="Tekstpodstawowy"/>
    <w:qFormat/>
    <w:rsid w:val="005B3E80"/>
    <w:pPr>
      <w:spacing w:after="60"/>
      <w:jc w:val="center"/>
    </w:pPr>
    <w:rPr>
      <w:rFonts w:ascii="Arial" w:hAnsi="Arial" w:cs="Arial"/>
    </w:rPr>
  </w:style>
  <w:style w:type="paragraph" w:styleId="Akapitzlist">
    <w:name w:val="List Paragraph"/>
    <w:basedOn w:val="Normalny"/>
    <w:link w:val="AkapitzlistZnak"/>
    <w:qFormat/>
    <w:rsid w:val="00E10D34"/>
    <w:pPr>
      <w:suppressAutoHyphens w:val="0"/>
      <w:ind w:left="708"/>
    </w:pPr>
    <w:rPr>
      <w:lang w:eastAsia="pl-PL"/>
    </w:rPr>
  </w:style>
  <w:style w:type="character" w:customStyle="1" w:styleId="AkapitzlistZnak">
    <w:name w:val="Akapit z listą Znak"/>
    <w:link w:val="Akapitzlist"/>
    <w:qFormat/>
    <w:rsid w:val="00935F3F"/>
    <w:rPr>
      <w:sz w:val="24"/>
      <w:szCs w:val="24"/>
    </w:rPr>
  </w:style>
  <w:style w:type="character" w:styleId="Odwoanieprzypisudolnego">
    <w:name w:val="footnote reference"/>
    <w:uiPriority w:val="99"/>
    <w:rsid w:val="00935F3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rsid w:val="00935F3F"/>
    <w:pPr>
      <w:suppressAutoHyphens w:val="0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35F3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120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87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594CD05-64E9-45CC-B1E4-9033EBD57C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292</Words>
  <Characters>1752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Michał_ZP</dc:creator>
  <cp:lastModifiedBy>Michał_ZP</cp:lastModifiedBy>
  <cp:revision>6</cp:revision>
  <cp:lastPrinted>2024-06-07T09:05:00Z</cp:lastPrinted>
  <dcterms:created xsi:type="dcterms:W3CDTF">2024-03-04T13:49:00Z</dcterms:created>
  <dcterms:modified xsi:type="dcterms:W3CDTF">2024-06-07T09:05:00Z</dcterms:modified>
</cp:coreProperties>
</file>