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ACC6F" w14:textId="77777777" w:rsidR="0025241C" w:rsidRPr="00C80FF7" w:rsidRDefault="0025241C" w:rsidP="008C1D38">
      <w:pPr>
        <w:autoSpaceDE w:val="0"/>
        <w:autoSpaceDN w:val="0"/>
        <w:adjustRightInd w:val="0"/>
        <w:jc w:val="right"/>
        <w:rPr>
          <w:b/>
          <w:szCs w:val="24"/>
        </w:rPr>
      </w:pPr>
      <w:r w:rsidRPr="00C80FF7">
        <w:rPr>
          <w:b/>
          <w:szCs w:val="24"/>
        </w:rPr>
        <w:t xml:space="preserve">Załącznik nr </w:t>
      </w:r>
      <w:r w:rsidR="003A6668" w:rsidRPr="00C80FF7">
        <w:rPr>
          <w:b/>
          <w:szCs w:val="24"/>
        </w:rPr>
        <w:t>7</w:t>
      </w:r>
      <w:r w:rsidR="003176A2" w:rsidRPr="00C80FF7">
        <w:rPr>
          <w:b/>
          <w:szCs w:val="24"/>
        </w:rPr>
        <w:t xml:space="preserve"> </w:t>
      </w:r>
      <w:r w:rsidR="008E544D" w:rsidRPr="00C80FF7">
        <w:rPr>
          <w:b/>
          <w:szCs w:val="24"/>
        </w:rPr>
        <w:t>do S</w:t>
      </w:r>
      <w:r w:rsidRPr="00C80FF7">
        <w:rPr>
          <w:b/>
          <w:szCs w:val="24"/>
        </w:rPr>
        <w:t>WZ</w:t>
      </w:r>
    </w:p>
    <w:p w14:paraId="688186A1" w14:textId="410A6623" w:rsidR="00274FCB" w:rsidRPr="00703493" w:rsidRDefault="0098187E" w:rsidP="002F0101">
      <w:pPr>
        <w:autoSpaceDE w:val="0"/>
        <w:autoSpaceDN w:val="0"/>
        <w:adjustRightInd w:val="0"/>
        <w:ind w:firstLine="5"/>
        <w:jc w:val="right"/>
        <w:rPr>
          <w:b/>
          <w:szCs w:val="24"/>
        </w:rPr>
      </w:pPr>
      <w:r w:rsidRPr="00C80FF7">
        <w:rPr>
          <w:b/>
          <w:szCs w:val="24"/>
        </w:rPr>
        <w:t xml:space="preserve">                                                                                 </w:t>
      </w:r>
      <w:r w:rsidR="001148D6" w:rsidRPr="00C80FF7">
        <w:rPr>
          <w:b/>
          <w:szCs w:val="24"/>
        </w:rPr>
        <w:t xml:space="preserve">          </w:t>
      </w:r>
      <w:r w:rsidR="008F699A" w:rsidRPr="00C80FF7">
        <w:rPr>
          <w:b/>
          <w:szCs w:val="24"/>
        </w:rPr>
        <w:t xml:space="preserve">                      </w:t>
      </w:r>
      <w:r w:rsidR="00CF616B" w:rsidRPr="00703493">
        <w:rPr>
          <w:b/>
          <w:szCs w:val="24"/>
        </w:rPr>
        <w:t>Zam. GPK/</w:t>
      </w:r>
      <w:r w:rsidR="00703493" w:rsidRPr="00703493">
        <w:rPr>
          <w:b/>
          <w:szCs w:val="24"/>
        </w:rPr>
        <w:t>1</w:t>
      </w:r>
      <w:r w:rsidR="009E0528">
        <w:rPr>
          <w:b/>
          <w:szCs w:val="24"/>
        </w:rPr>
        <w:t>47</w:t>
      </w:r>
      <w:r w:rsidR="00D70FF7" w:rsidRPr="00703493">
        <w:rPr>
          <w:b/>
          <w:szCs w:val="24"/>
        </w:rPr>
        <w:t>/202</w:t>
      </w:r>
      <w:r w:rsidR="00710C71" w:rsidRPr="00703493">
        <w:rPr>
          <w:b/>
          <w:szCs w:val="24"/>
        </w:rPr>
        <w:t>4</w:t>
      </w:r>
    </w:p>
    <w:p w14:paraId="4C16B331" w14:textId="77777777" w:rsidR="00F042F2" w:rsidRPr="00C80FF7" w:rsidRDefault="00F042F2" w:rsidP="00753281">
      <w:pPr>
        <w:rPr>
          <w:szCs w:val="24"/>
        </w:rPr>
      </w:pPr>
    </w:p>
    <w:p w14:paraId="1DE53D70" w14:textId="23846066" w:rsidR="003C75D8" w:rsidRPr="00C80FF7" w:rsidRDefault="003C75D8" w:rsidP="003C75D8">
      <w:pPr>
        <w:rPr>
          <w:b/>
          <w:sz w:val="22"/>
          <w:szCs w:val="22"/>
        </w:rPr>
      </w:pPr>
      <w:r w:rsidRPr="00C80FF7">
        <w:rPr>
          <w:b/>
          <w:sz w:val="22"/>
          <w:szCs w:val="22"/>
        </w:rPr>
        <w:t>Wykonawca:</w:t>
      </w:r>
    </w:p>
    <w:p w14:paraId="2872DE2E" w14:textId="77777777" w:rsidR="00D2031A" w:rsidRPr="00C80FF7" w:rsidRDefault="00D2031A" w:rsidP="003C75D8">
      <w:pPr>
        <w:rPr>
          <w:b/>
          <w:sz w:val="22"/>
          <w:szCs w:val="22"/>
        </w:rPr>
      </w:pPr>
    </w:p>
    <w:p w14:paraId="20D9F368" w14:textId="77777777" w:rsidR="00D2031A" w:rsidRPr="00C80FF7" w:rsidRDefault="003C75D8" w:rsidP="00D2031A">
      <w:pPr>
        <w:ind w:right="5954"/>
        <w:rPr>
          <w:sz w:val="22"/>
          <w:szCs w:val="22"/>
        </w:rPr>
      </w:pPr>
      <w:r w:rsidRPr="00C80FF7">
        <w:rPr>
          <w:sz w:val="22"/>
          <w:szCs w:val="22"/>
        </w:rPr>
        <w:t>………………………………………</w:t>
      </w:r>
    </w:p>
    <w:p w14:paraId="286F1D81" w14:textId="77777777" w:rsidR="00D2031A" w:rsidRPr="00C80FF7" w:rsidRDefault="00D2031A" w:rsidP="00D2031A">
      <w:pPr>
        <w:ind w:right="5954"/>
        <w:rPr>
          <w:sz w:val="22"/>
          <w:szCs w:val="22"/>
        </w:rPr>
      </w:pPr>
    </w:p>
    <w:p w14:paraId="7E72B4F8" w14:textId="645B94FA" w:rsidR="003C75D8" w:rsidRPr="00C80FF7" w:rsidRDefault="003C75D8" w:rsidP="00D2031A">
      <w:pPr>
        <w:ind w:right="5954"/>
        <w:rPr>
          <w:sz w:val="22"/>
          <w:szCs w:val="22"/>
        </w:rPr>
      </w:pPr>
      <w:r w:rsidRPr="00C80FF7">
        <w:rPr>
          <w:sz w:val="22"/>
          <w:szCs w:val="22"/>
        </w:rPr>
        <w:t>………………………………………</w:t>
      </w:r>
    </w:p>
    <w:p w14:paraId="119592A5" w14:textId="77777777" w:rsidR="003C75D8" w:rsidRPr="00C80FF7" w:rsidRDefault="003C75D8" w:rsidP="00D2031A">
      <w:pPr>
        <w:ind w:right="5953"/>
        <w:rPr>
          <w:i/>
          <w:sz w:val="16"/>
          <w:szCs w:val="16"/>
        </w:rPr>
      </w:pPr>
      <w:r w:rsidRPr="00C80FF7">
        <w:rPr>
          <w:i/>
          <w:sz w:val="16"/>
          <w:szCs w:val="16"/>
        </w:rPr>
        <w:t>(pełna nazwa/firma, adres, w zależności od podmiotu: NIP/PESEL, KRS/CEiDG)</w:t>
      </w:r>
    </w:p>
    <w:p w14:paraId="6F7F684E" w14:textId="77777777" w:rsidR="00C80FF7" w:rsidRDefault="00C80FF7" w:rsidP="00D2031A">
      <w:pPr>
        <w:rPr>
          <w:sz w:val="20"/>
          <w:u w:val="single"/>
        </w:rPr>
      </w:pPr>
    </w:p>
    <w:p w14:paraId="322783DB" w14:textId="7DB04CCE" w:rsidR="003C75D8" w:rsidRPr="00C80FF7" w:rsidRDefault="003C75D8" w:rsidP="00D2031A">
      <w:pPr>
        <w:rPr>
          <w:sz w:val="20"/>
          <w:u w:val="single"/>
        </w:rPr>
      </w:pPr>
      <w:r w:rsidRPr="00C80FF7">
        <w:rPr>
          <w:sz w:val="20"/>
          <w:u w:val="single"/>
        </w:rPr>
        <w:t>reprezentowany przez:</w:t>
      </w:r>
    </w:p>
    <w:p w14:paraId="30317F56" w14:textId="77777777" w:rsidR="00D2031A" w:rsidRPr="00C80FF7" w:rsidRDefault="00D2031A" w:rsidP="00D2031A">
      <w:pPr>
        <w:rPr>
          <w:sz w:val="20"/>
          <w:u w:val="single"/>
        </w:rPr>
      </w:pPr>
    </w:p>
    <w:p w14:paraId="03A793DA" w14:textId="77777777" w:rsidR="00D2031A" w:rsidRPr="00C80FF7" w:rsidRDefault="00D2031A" w:rsidP="00D2031A">
      <w:pPr>
        <w:rPr>
          <w:sz w:val="20"/>
          <w:u w:val="single"/>
        </w:rPr>
      </w:pPr>
    </w:p>
    <w:p w14:paraId="22D859AA" w14:textId="77777777" w:rsidR="00D2031A" w:rsidRPr="00C80FF7" w:rsidRDefault="003C75D8" w:rsidP="00D2031A">
      <w:pPr>
        <w:ind w:right="5954"/>
        <w:rPr>
          <w:rFonts w:ascii="Arial" w:hAnsi="Arial" w:cs="Arial"/>
          <w:sz w:val="20"/>
        </w:rPr>
      </w:pPr>
      <w:r w:rsidRPr="00C80FF7">
        <w:rPr>
          <w:rFonts w:ascii="Arial" w:hAnsi="Arial" w:cs="Arial"/>
          <w:sz w:val="20"/>
        </w:rPr>
        <w:t>……………………………………………</w:t>
      </w:r>
    </w:p>
    <w:p w14:paraId="24177137" w14:textId="05D160B7" w:rsidR="00D2031A" w:rsidRDefault="00D2031A" w:rsidP="00D2031A">
      <w:pPr>
        <w:ind w:right="5954"/>
        <w:rPr>
          <w:rFonts w:ascii="Arial" w:hAnsi="Arial" w:cs="Arial"/>
          <w:sz w:val="20"/>
        </w:rPr>
      </w:pPr>
    </w:p>
    <w:p w14:paraId="4C780101" w14:textId="77777777" w:rsidR="00C80FF7" w:rsidRPr="00C80FF7" w:rsidRDefault="00C80FF7" w:rsidP="00D2031A">
      <w:pPr>
        <w:ind w:right="5954"/>
        <w:rPr>
          <w:rFonts w:ascii="Arial" w:hAnsi="Arial" w:cs="Arial"/>
          <w:sz w:val="20"/>
        </w:rPr>
      </w:pPr>
    </w:p>
    <w:p w14:paraId="30FA4013" w14:textId="70E0E77D" w:rsidR="003C75D8" w:rsidRPr="00C80FF7" w:rsidRDefault="003C75D8" w:rsidP="00D2031A">
      <w:pPr>
        <w:ind w:right="5954"/>
        <w:rPr>
          <w:rFonts w:ascii="Arial" w:hAnsi="Arial" w:cs="Arial"/>
          <w:sz w:val="20"/>
        </w:rPr>
      </w:pPr>
      <w:r w:rsidRPr="00C80FF7">
        <w:rPr>
          <w:rFonts w:ascii="Arial" w:hAnsi="Arial" w:cs="Arial"/>
          <w:sz w:val="20"/>
        </w:rPr>
        <w:t>………………………………</w:t>
      </w:r>
      <w:r w:rsidR="00D2031A" w:rsidRPr="00C80FF7">
        <w:rPr>
          <w:rFonts w:ascii="Arial" w:hAnsi="Arial" w:cs="Arial"/>
          <w:sz w:val="20"/>
        </w:rPr>
        <w:t>……………</w:t>
      </w:r>
    </w:p>
    <w:p w14:paraId="17F1E0CF" w14:textId="354A2CFB" w:rsidR="00D2031A" w:rsidRPr="00C80FF7" w:rsidRDefault="003C75D8" w:rsidP="00D2031A">
      <w:pPr>
        <w:ind w:right="5953"/>
        <w:rPr>
          <w:i/>
          <w:sz w:val="16"/>
          <w:szCs w:val="16"/>
        </w:rPr>
      </w:pPr>
      <w:r w:rsidRPr="00C80FF7">
        <w:rPr>
          <w:i/>
          <w:sz w:val="16"/>
          <w:szCs w:val="16"/>
        </w:rPr>
        <w:t>(imię, nazwisko, stanowisko/podstawa do reprezentacji)</w:t>
      </w:r>
    </w:p>
    <w:p w14:paraId="3AEB2A5A" w14:textId="77777777" w:rsidR="00BE0EAE" w:rsidRPr="00C80FF7" w:rsidRDefault="00BE0EAE" w:rsidP="00753281">
      <w:pPr>
        <w:rPr>
          <w:szCs w:val="24"/>
        </w:rPr>
      </w:pPr>
    </w:p>
    <w:p w14:paraId="6AC4814E" w14:textId="77777777" w:rsidR="00BE0EAE" w:rsidRPr="00C80FF7" w:rsidRDefault="00BE0EAE" w:rsidP="00753281">
      <w:pPr>
        <w:rPr>
          <w:szCs w:val="24"/>
        </w:rPr>
      </w:pPr>
    </w:p>
    <w:p w14:paraId="0FA17989" w14:textId="77777777" w:rsidR="00E36E64" w:rsidRPr="00C80FF7" w:rsidRDefault="00E36E64" w:rsidP="00E36E64">
      <w:pPr>
        <w:tabs>
          <w:tab w:val="left" w:pos="1980"/>
        </w:tabs>
        <w:suppressAutoHyphens/>
        <w:autoSpaceDN w:val="0"/>
        <w:spacing w:line="276" w:lineRule="auto"/>
        <w:jc w:val="center"/>
        <w:textAlignment w:val="baseline"/>
        <w:rPr>
          <w:rFonts w:eastAsia="Univers-PL"/>
          <w:b/>
          <w:bCs/>
          <w:kern w:val="3"/>
          <w:sz w:val="26"/>
          <w:szCs w:val="26"/>
          <w:lang w:eastAsia="zh-CN"/>
        </w:rPr>
      </w:pPr>
    </w:p>
    <w:p w14:paraId="40C03B56" w14:textId="77777777" w:rsidR="00E36E64" w:rsidRPr="00C80FF7" w:rsidRDefault="00E36E64" w:rsidP="00E36E64">
      <w:pPr>
        <w:tabs>
          <w:tab w:val="left" w:pos="1980"/>
        </w:tabs>
        <w:suppressAutoHyphens/>
        <w:autoSpaceDN w:val="0"/>
        <w:spacing w:line="276" w:lineRule="auto"/>
        <w:jc w:val="center"/>
        <w:textAlignment w:val="baseline"/>
        <w:rPr>
          <w:rFonts w:cs="Calibri"/>
          <w:kern w:val="3"/>
          <w:sz w:val="20"/>
          <w:lang w:eastAsia="zh-CN"/>
        </w:rPr>
      </w:pPr>
      <w:r w:rsidRPr="00C80FF7">
        <w:rPr>
          <w:rFonts w:eastAsia="Univers-PL"/>
          <w:b/>
          <w:bCs/>
          <w:kern w:val="3"/>
          <w:sz w:val="26"/>
          <w:szCs w:val="26"/>
          <w:lang w:eastAsia="zh-CN"/>
        </w:rPr>
        <w:t>Wykaz urządzeń technicznych dost</w:t>
      </w:r>
      <w:r w:rsidRPr="00C80FF7">
        <w:rPr>
          <w:rFonts w:eastAsia="Univers-PL" w:hint="cs"/>
          <w:b/>
          <w:bCs/>
          <w:kern w:val="3"/>
          <w:sz w:val="26"/>
          <w:szCs w:val="26"/>
          <w:lang w:eastAsia="zh-CN"/>
        </w:rPr>
        <w:t>ę</w:t>
      </w:r>
      <w:r w:rsidRPr="00C80FF7">
        <w:rPr>
          <w:rFonts w:eastAsia="Univers-PL"/>
          <w:b/>
          <w:bCs/>
          <w:kern w:val="3"/>
          <w:sz w:val="26"/>
          <w:szCs w:val="26"/>
          <w:lang w:eastAsia="zh-CN"/>
        </w:rPr>
        <w:t>pnych Wykonawcy w celu wykonania  zamówienia publicznego wraz z informacj</w:t>
      </w:r>
      <w:r w:rsidRPr="00C80FF7">
        <w:rPr>
          <w:rFonts w:eastAsia="Univers-PL" w:hint="cs"/>
          <w:b/>
          <w:bCs/>
          <w:kern w:val="3"/>
          <w:sz w:val="26"/>
          <w:szCs w:val="26"/>
          <w:lang w:eastAsia="zh-CN"/>
        </w:rPr>
        <w:t>ą</w:t>
      </w:r>
      <w:r w:rsidRPr="00C80FF7">
        <w:rPr>
          <w:rFonts w:eastAsia="Univers-PL"/>
          <w:b/>
          <w:bCs/>
          <w:kern w:val="3"/>
          <w:sz w:val="26"/>
          <w:szCs w:val="26"/>
          <w:lang w:eastAsia="zh-CN"/>
        </w:rPr>
        <w:t xml:space="preserve"> o podstawie do dysponowania tymi zasobami</w:t>
      </w:r>
      <w:r w:rsidRPr="00C80FF7">
        <w:rPr>
          <w:rFonts w:eastAsia="Univers-PL"/>
          <w:b/>
          <w:bCs/>
          <w:kern w:val="3"/>
          <w:sz w:val="22"/>
          <w:szCs w:val="22"/>
          <w:lang w:eastAsia="zh-CN"/>
        </w:rPr>
        <w:t>,</w:t>
      </w:r>
    </w:p>
    <w:p w14:paraId="29B11F6C" w14:textId="77777777" w:rsidR="00E36E64" w:rsidRPr="00C80FF7" w:rsidRDefault="00E36E64" w:rsidP="00E36E64">
      <w:pPr>
        <w:suppressAutoHyphens/>
        <w:autoSpaceDN w:val="0"/>
        <w:jc w:val="both"/>
        <w:textAlignment w:val="baseline"/>
        <w:rPr>
          <w:rFonts w:cs="Calibri"/>
          <w:kern w:val="3"/>
          <w:sz w:val="20"/>
          <w:lang w:eastAsia="zh-CN"/>
        </w:rPr>
      </w:pPr>
      <w:r w:rsidRPr="00C80FF7">
        <w:rPr>
          <w:rFonts w:cs="Calibri"/>
          <w:kern w:val="3"/>
          <w:szCs w:val="24"/>
          <w:lang w:eastAsia="zh-CN"/>
        </w:rPr>
        <w:tab/>
      </w:r>
      <w:r w:rsidRPr="00C80FF7">
        <w:rPr>
          <w:rFonts w:cs="Calibri"/>
          <w:kern w:val="3"/>
          <w:szCs w:val="24"/>
          <w:lang w:eastAsia="zh-CN"/>
        </w:rPr>
        <w:tab/>
      </w:r>
      <w:r w:rsidRPr="00C80FF7">
        <w:rPr>
          <w:rFonts w:cs="Calibri"/>
          <w:kern w:val="3"/>
          <w:szCs w:val="24"/>
          <w:lang w:eastAsia="zh-CN"/>
        </w:rPr>
        <w:tab/>
      </w:r>
      <w:r w:rsidRPr="00C80FF7">
        <w:rPr>
          <w:rFonts w:cs="Calibri"/>
          <w:kern w:val="3"/>
          <w:szCs w:val="24"/>
          <w:lang w:eastAsia="zh-CN"/>
        </w:rPr>
        <w:tab/>
      </w:r>
      <w:r w:rsidRPr="00C80FF7">
        <w:rPr>
          <w:rFonts w:cs="Calibri"/>
          <w:kern w:val="3"/>
          <w:szCs w:val="24"/>
          <w:lang w:eastAsia="zh-CN"/>
        </w:rPr>
        <w:tab/>
      </w:r>
      <w:r w:rsidRPr="00C80FF7">
        <w:rPr>
          <w:rFonts w:cs="Calibri"/>
          <w:kern w:val="3"/>
          <w:szCs w:val="24"/>
          <w:lang w:eastAsia="zh-CN"/>
        </w:rPr>
        <w:tab/>
      </w:r>
      <w:r w:rsidRPr="00C80FF7">
        <w:rPr>
          <w:rFonts w:cs="Calibri"/>
          <w:kern w:val="3"/>
          <w:szCs w:val="24"/>
          <w:lang w:eastAsia="zh-CN"/>
        </w:rPr>
        <w:tab/>
      </w:r>
      <w:r w:rsidRPr="00C80FF7">
        <w:rPr>
          <w:rFonts w:cs="Calibri"/>
          <w:kern w:val="3"/>
          <w:szCs w:val="24"/>
          <w:lang w:eastAsia="zh-CN"/>
        </w:rPr>
        <w:tab/>
      </w:r>
      <w:r w:rsidRPr="00C80FF7">
        <w:rPr>
          <w:rFonts w:cs="Calibri"/>
          <w:kern w:val="3"/>
          <w:szCs w:val="24"/>
          <w:lang w:eastAsia="zh-CN"/>
        </w:rPr>
        <w:tab/>
      </w:r>
      <w:r w:rsidRPr="00C80FF7">
        <w:rPr>
          <w:rFonts w:cs="Calibri"/>
          <w:kern w:val="3"/>
          <w:szCs w:val="24"/>
          <w:lang w:eastAsia="zh-CN"/>
        </w:rPr>
        <w:tab/>
      </w:r>
      <w:r w:rsidRPr="00C80FF7">
        <w:rPr>
          <w:rFonts w:cs="Calibri"/>
          <w:kern w:val="3"/>
          <w:szCs w:val="24"/>
          <w:lang w:eastAsia="zh-CN"/>
        </w:rPr>
        <w:tab/>
      </w:r>
      <w:r w:rsidRPr="00C80FF7">
        <w:rPr>
          <w:b/>
          <w:bCs/>
          <w:kern w:val="3"/>
          <w:sz w:val="26"/>
          <w:szCs w:val="26"/>
          <w:lang w:eastAsia="zh-CN"/>
        </w:rPr>
        <w:t xml:space="preserve">        </w:t>
      </w:r>
    </w:p>
    <w:p w14:paraId="0B0F2929" w14:textId="77777777" w:rsidR="00E36E64" w:rsidRPr="00C80FF7" w:rsidRDefault="00E36E64" w:rsidP="00E36E64">
      <w:pPr>
        <w:tabs>
          <w:tab w:val="left" w:pos="1980"/>
        </w:tabs>
        <w:suppressAutoHyphens/>
        <w:autoSpaceDN w:val="0"/>
        <w:spacing w:line="276" w:lineRule="auto"/>
        <w:textAlignment w:val="baseline"/>
        <w:rPr>
          <w:rFonts w:cs="Calibri"/>
          <w:kern w:val="3"/>
          <w:sz w:val="20"/>
          <w:lang w:eastAsia="zh-CN"/>
        </w:rPr>
      </w:pPr>
      <w:r w:rsidRPr="00C80FF7">
        <w:rPr>
          <w:i/>
          <w:kern w:val="3"/>
          <w:sz w:val="16"/>
          <w:szCs w:val="16"/>
          <w:lang w:eastAsia="zh-CN"/>
        </w:rPr>
        <w:t xml:space="preserve"> </w:t>
      </w:r>
      <w:r w:rsidRPr="00C80FF7">
        <w:rPr>
          <w:i/>
          <w:kern w:val="3"/>
          <w:sz w:val="20"/>
          <w:lang w:eastAsia="zh-CN"/>
        </w:rPr>
        <w:t xml:space="preserve">  </w:t>
      </w:r>
      <w:r w:rsidRPr="00C80FF7">
        <w:rPr>
          <w:b/>
          <w:bCs/>
          <w:i/>
          <w:kern w:val="3"/>
          <w:sz w:val="20"/>
          <w:lang w:eastAsia="zh-CN"/>
        </w:rPr>
        <w:t xml:space="preserve">Należy podać wszystkie wymagane informacje.   </w:t>
      </w:r>
      <w:r w:rsidRPr="00C80FF7">
        <w:rPr>
          <w:b/>
          <w:bCs/>
          <w:i/>
          <w:kern w:val="3"/>
          <w:sz w:val="16"/>
          <w:szCs w:val="16"/>
          <w:lang w:eastAsia="zh-CN"/>
        </w:rPr>
        <w:t xml:space="preserve">                                           </w:t>
      </w:r>
    </w:p>
    <w:p w14:paraId="5FAAC2D7" w14:textId="77777777" w:rsidR="00E36E64" w:rsidRPr="00C80FF7" w:rsidRDefault="00E36E64" w:rsidP="00E36E64">
      <w:pPr>
        <w:suppressAutoHyphens/>
        <w:autoSpaceDN w:val="0"/>
        <w:ind w:right="-993"/>
        <w:jc w:val="both"/>
        <w:textAlignment w:val="baseline"/>
        <w:rPr>
          <w:rFonts w:cs="Calibri"/>
          <w:kern w:val="3"/>
          <w:szCs w:val="24"/>
          <w:lang w:eastAsia="zh-CN"/>
        </w:rPr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19"/>
        <w:gridCol w:w="1206"/>
        <w:gridCol w:w="4180"/>
      </w:tblGrid>
      <w:tr w:rsidR="00C80FF7" w:rsidRPr="00C80FF7" w14:paraId="57E90F72" w14:textId="77777777" w:rsidTr="00C13285">
        <w:trPr>
          <w:trHeight w:val="378"/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18DBE" w14:textId="77777777" w:rsidR="00E36E64" w:rsidRPr="00C80FF7" w:rsidRDefault="00E36E64" w:rsidP="00E36E6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cs="Calibri"/>
                <w:kern w:val="3"/>
                <w:sz w:val="20"/>
                <w:lang w:eastAsia="zh-CN"/>
              </w:rPr>
            </w:pPr>
          </w:p>
          <w:p w14:paraId="17A7917C" w14:textId="77777777" w:rsidR="00E36E64" w:rsidRPr="00C80FF7" w:rsidRDefault="00E36E64" w:rsidP="00E36E64">
            <w:pPr>
              <w:suppressAutoHyphens/>
              <w:autoSpaceDN w:val="0"/>
              <w:jc w:val="center"/>
              <w:textAlignment w:val="baseline"/>
              <w:rPr>
                <w:rFonts w:cs="Calibri"/>
                <w:b/>
                <w:bCs/>
                <w:i/>
                <w:kern w:val="3"/>
                <w:sz w:val="20"/>
                <w:lang w:eastAsia="zh-CN"/>
              </w:rPr>
            </w:pPr>
            <w:r w:rsidRPr="00C80FF7">
              <w:rPr>
                <w:rFonts w:cs="Calibri"/>
                <w:b/>
                <w:bCs/>
                <w:i/>
                <w:kern w:val="3"/>
                <w:sz w:val="20"/>
                <w:lang w:eastAsia="zh-CN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50543" w14:textId="77777777" w:rsidR="00E36E64" w:rsidRPr="00C80FF7" w:rsidRDefault="00E36E64" w:rsidP="00E36E6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cs="Calibri"/>
                <w:i/>
                <w:kern w:val="3"/>
                <w:sz w:val="16"/>
                <w:szCs w:val="16"/>
                <w:lang w:eastAsia="zh-CN"/>
              </w:rPr>
            </w:pPr>
          </w:p>
          <w:p w14:paraId="14278C32" w14:textId="77777777" w:rsidR="00E36E64" w:rsidRPr="00C80FF7" w:rsidRDefault="00E36E64" w:rsidP="00E36E64">
            <w:pPr>
              <w:suppressAutoHyphens/>
              <w:autoSpaceDN w:val="0"/>
              <w:jc w:val="center"/>
              <w:textAlignment w:val="baseline"/>
              <w:rPr>
                <w:rFonts w:cs="Calibri"/>
                <w:b/>
                <w:bCs/>
                <w:i/>
                <w:kern w:val="3"/>
                <w:sz w:val="20"/>
                <w:lang w:eastAsia="zh-CN"/>
              </w:rPr>
            </w:pPr>
            <w:r w:rsidRPr="00C80FF7">
              <w:rPr>
                <w:rFonts w:cs="Calibri"/>
                <w:b/>
                <w:bCs/>
                <w:i/>
                <w:kern w:val="3"/>
                <w:sz w:val="20"/>
                <w:lang w:eastAsia="zh-CN"/>
              </w:rPr>
              <w:t>Rodzaj, model, typ pojazdu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3A1E20" w14:textId="77777777" w:rsidR="00E36E64" w:rsidRPr="00C80FF7" w:rsidRDefault="00E36E64" w:rsidP="00E36E6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cs="Calibri"/>
                <w:b/>
                <w:i/>
                <w:kern w:val="3"/>
                <w:sz w:val="18"/>
                <w:szCs w:val="18"/>
                <w:lang w:eastAsia="zh-CN"/>
              </w:rPr>
            </w:pPr>
          </w:p>
          <w:p w14:paraId="6CA281CC" w14:textId="77777777" w:rsidR="00E36E64" w:rsidRPr="00C80FF7" w:rsidRDefault="00E36E64" w:rsidP="00E36E6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cs="Calibri"/>
                <w:b/>
                <w:i/>
                <w:kern w:val="3"/>
                <w:sz w:val="18"/>
                <w:szCs w:val="18"/>
                <w:lang w:eastAsia="zh-CN"/>
              </w:rPr>
            </w:pPr>
          </w:p>
          <w:p w14:paraId="315A5696" w14:textId="77777777" w:rsidR="00E36E64" w:rsidRPr="00C80FF7" w:rsidRDefault="00E36E64" w:rsidP="00E36E6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cs="Calibri"/>
                <w:b/>
                <w:i/>
                <w:kern w:val="3"/>
                <w:sz w:val="18"/>
                <w:szCs w:val="18"/>
                <w:lang w:eastAsia="zh-CN"/>
              </w:rPr>
            </w:pPr>
            <w:r w:rsidRPr="00C80FF7">
              <w:rPr>
                <w:rFonts w:cs="Calibri"/>
                <w:b/>
                <w:i/>
                <w:kern w:val="3"/>
                <w:sz w:val="18"/>
                <w:szCs w:val="18"/>
                <w:lang w:eastAsia="zh-CN"/>
              </w:rPr>
              <w:t>Liczba sztuk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88C7C" w14:textId="77777777" w:rsidR="00E36E64" w:rsidRPr="00C80FF7" w:rsidRDefault="00E36E64" w:rsidP="00E36E6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cs="Calibri"/>
                <w:i/>
                <w:kern w:val="3"/>
                <w:sz w:val="16"/>
                <w:szCs w:val="16"/>
                <w:lang w:eastAsia="zh-CN"/>
              </w:rPr>
            </w:pPr>
          </w:p>
          <w:p w14:paraId="4FF262A3" w14:textId="77777777" w:rsidR="00E36E64" w:rsidRPr="00C80FF7" w:rsidRDefault="00E36E64" w:rsidP="00E36E64">
            <w:pPr>
              <w:suppressAutoHyphens/>
              <w:autoSpaceDN w:val="0"/>
              <w:jc w:val="center"/>
              <w:textAlignment w:val="baseline"/>
              <w:rPr>
                <w:rFonts w:cs="Calibri"/>
                <w:b/>
                <w:bCs/>
                <w:i/>
                <w:kern w:val="3"/>
                <w:sz w:val="18"/>
                <w:szCs w:val="18"/>
                <w:lang w:eastAsia="zh-CN"/>
              </w:rPr>
            </w:pPr>
            <w:r w:rsidRPr="00C80FF7">
              <w:rPr>
                <w:rFonts w:cs="Calibri"/>
                <w:b/>
                <w:bCs/>
                <w:i/>
                <w:kern w:val="3"/>
                <w:sz w:val="18"/>
                <w:szCs w:val="18"/>
                <w:lang w:eastAsia="zh-CN"/>
              </w:rPr>
              <w:t>Podstawa dysponowani (np. własne, leasing, dzierżawa, zobowiązanie innego podmiotu do udostępnienia)</w:t>
            </w:r>
          </w:p>
          <w:p w14:paraId="20BEEF25" w14:textId="77777777" w:rsidR="00E36E64" w:rsidRPr="00C80FF7" w:rsidRDefault="00E36E64" w:rsidP="00E36E64">
            <w:pPr>
              <w:suppressAutoHyphens/>
              <w:autoSpaceDN w:val="0"/>
              <w:jc w:val="center"/>
              <w:textAlignment w:val="baseline"/>
              <w:rPr>
                <w:rFonts w:cs="Calibri"/>
                <w:kern w:val="3"/>
                <w:sz w:val="20"/>
                <w:lang w:eastAsia="zh-CN"/>
              </w:rPr>
            </w:pPr>
          </w:p>
        </w:tc>
      </w:tr>
      <w:tr w:rsidR="00C80FF7" w:rsidRPr="00C80FF7" w14:paraId="449DB427" w14:textId="77777777" w:rsidTr="00C13285">
        <w:trPr>
          <w:trHeight w:val="390"/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25A50" w14:textId="77777777" w:rsidR="00E36E64" w:rsidRPr="00C80FF7" w:rsidRDefault="00E36E64" w:rsidP="00E36E64">
            <w:pPr>
              <w:tabs>
                <w:tab w:val="left" w:pos="6840"/>
                <w:tab w:val="left" w:pos="8640"/>
                <w:tab w:val="left" w:pos="9720"/>
              </w:tabs>
              <w:suppressAutoHyphens/>
              <w:autoSpaceDN w:val="0"/>
              <w:snapToGrid w:val="0"/>
              <w:spacing w:before="120"/>
              <w:ind w:left="360" w:hanging="360"/>
              <w:textAlignment w:val="baseline"/>
              <w:rPr>
                <w:rFonts w:cs="Calibri"/>
                <w:kern w:val="3"/>
                <w:sz w:val="20"/>
                <w:lang w:eastAsia="zh-CN"/>
              </w:rPr>
            </w:pPr>
            <w:r w:rsidRPr="00C80FF7">
              <w:rPr>
                <w:rFonts w:cs="Calibri"/>
                <w:kern w:val="3"/>
                <w:sz w:val="20"/>
                <w:lang w:eastAsia="zh-CN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F76FF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i/>
                <w:kern w:val="3"/>
                <w:sz w:val="16"/>
                <w:szCs w:val="16"/>
                <w:lang w:eastAsia="zh-CN"/>
              </w:rPr>
            </w:pPr>
          </w:p>
          <w:p w14:paraId="7F94D67F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i/>
                <w:kern w:val="3"/>
                <w:sz w:val="16"/>
                <w:szCs w:val="16"/>
                <w:lang w:eastAsia="zh-CN"/>
              </w:rPr>
            </w:pPr>
          </w:p>
          <w:p w14:paraId="0BF5B961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i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57FCC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kern w:val="3"/>
                <w:sz w:val="20"/>
                <w:lang w:eastAsia="zh-CN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4B2D7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kern w:val="3"/>
                <w:sz w:val="20"/>
                <w:lang w:eastAsia="zh-CN"/>
              </w:rPr>
            </w:pPr>
          </w:p>
        </w:tc>
      </w:tr>
      <w:tr w:rsidR="00C80FF7" w:rsidRPr="00C80FF7" w14:paraId="6B22DDC5" w14:textId="77777777" w:rsidTr="00C13285">
        <w:trPr>
          <w:trHeight w:val="32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51208" w14:textId="77777777" w:rsidR="00E36E64" w:rsidRPr="00C80FF7" w:rsidRDefault="00E36E64" w:rsidP="00E36E64">
            <w:pPr>
              <w:tabs>
                <w:tab w:val="left" w:pos="6840"/>
                <w:tab w:val="left" w:pos="8640"/>
                <w:tab w:val="left" w:pos="9720"/>
              </w:tabs>
              <w:suppressAutoHyphens/>
              <w:autoSpaceDN w:val="0"/>
              <w:snapToGrid w:val="0"/>
              <w:spacing w:before="120"/>
              <w:ind w:left="360" w:right="-288" w:hanging="360"/>
              <w:textAlignment w:val="baseline"/>
              <w:rPr>
                <w:rFonts w:cs="Calibri"/>
                <w:kern w:val="3"/>
                <w:sz w:val="20"/>
                <w:lang w:eastAsia="zh-CN"/>
              </w:rPr>
            </w:pPr>
            <w:r w:rsidRPr="00C80FF7">
              <w:rPr>
                <w:rFonts w:cs="Calibri"/>
                <w:kern w:val="3"/>
                <w:sz w:val="20"/>
                <w:lang w:eastAsia="zh-CN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1C341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kern w:val="3"/>
                <w:sz w:val="16"/>
                <w:szCs w:val="16"/>
                <w:lang w:eastAsia="zh-CN"/>
              </w:rPr>
            </w:pPr>
          </w:p>
          <w:p w14:paraId="518C6250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kern w:val="3"/>
                <w:sz w:val="16"/>
                <w:szCs w:val="16"/>
                <w:lang w:eastAsia="zh-CN"/>
              </w:rPr>
            </w:pPr>
          </w:p>
          <w:p w14:paraId="11A47EC4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9FE7A9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kern w:val="3"/>
                <w:sz w:val="20"/>
                <w:lang w:eastAsia="zh-CN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74305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kern w:val="3"/>
                <w:sz w:val="20"/>
                <w:lang w:eastAsia="zh-CN"/>
              </w:rPr>
            </w:pPr>
          </w:p>
        </w:tc>
      </w:tr>
      <w:tr w:rsidR="00E36E64" w:rsidRPr="00C80FF7" w14:paraId="55701060" w14:textId="77777777" w:rsidTr="00C13285">
        <w:trPr>
          <w:trHeight w:val="32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2CF4B" w14:textId="77777777" w:rsidR="00E36E64" w:rsidRPr="00C80FF7" w:rsidRDefault="00E36E64" w:rsidP="00E36E64">
            <w:pPr>
              <w:tabs>
                <w:tab w:val="left" w:pos="6840"/>
                <w:tab w:val="left" w:pos="8640"/>
                <w:tab w:val="left" w:pos="9720"/>
              </w:tabs>
              <w:suppressAutoHyphens/>
              <w:autoSpaceDN w:val="0"/>
              <w:snapToGrid w:val="0"/>
              <w:spacing w:before="120"/>
              <w:ind w:left="360" w:hanging="360"/>
              <w:textAlignment w:val="baseline"/>
              <w:rPr>
                <w:rFonts w:cs="Calibri"/>
                <w:kern w:val="3"/>
                <w:sz w:val="20"/>
                <w:lang w:eastAsia="zh-CN"/>
              </w:rPr>
            </w:pPr>
            <w:r w:rsidRPr="00C80FF7">
              <w:rPr>
                <w:rFonts w:cs="Calibri"/>
                <w:kern w:val="3"/>
                <w:sz w:val="20"/>
                <w:lang w:eastAsia="zh-C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74C7D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kern w:val="3"/>
                <w:sz w:val="16"/>
                <w:szCs w:val="16"/>
                <w:lang w:eastAsia="zh-CN"/>
              </w:rPr>
            </w:pPr>
          </w:p>
          <w:p w14:paraId="353DFB87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kern w:val="3"/>
                <w:sz w:val="16"/>
                <w:szCs w:val="16"/>
                <w:lang w:eastAsia="zh-CN"/>
              </w:rPr>
            </w:pPr>
          </w:p>
          <w:p w14:paraId="25E732A7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8EE485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kern w:val="3"/>
                <w:sz w:val="20"/>
                <w:lang w:eastAsia="zh-CN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19077" w14:textId="77777777" w:rsidR="00E36E64" w:rsidRPr="00C80FF7" w:rsidRDefault="00E36E64" w:rsidP="00E36E64">
            <w:pPr>
              <w:suppressAutoHyphens/>
              <w:autoSpaceDN w:val="0"/>
              <w:snapToGrid w:val="0"/>
              <w:spacing w:before="120"/>
              <w:textAlignment w:val="baseline"/>
              <w:rPr>
                <w:rFonts w:cs="Calibri"/>
                <w:kern w:val="3"/>
                <w:sz w:val="20"/>
                <w:lang w:eastAsia="zh-CN"/>
              </w:rPr>
            </w:pPr>
          </w:p>
        </w:tc>
      </w:tr>
    </w:tbl>
    <w:p w14:paraId="47312956" w14:textId="77777777" w:rsidR="00E36E64" w:rsidRPr="00C80FF7" w:rsidRDefault="00E36E64" w:rsidP="00E36E64">
      <w:pPr>
        <w:suppressAutoHyphens/>
        <w:autoSpaceDN w:val="0"/>
        <w:ind w:right="-993"/>
        <w:jc w:val="both"/>
        <w:textAlignment w:val="baseline"/>
        <w:rPr>
          <w:rFonts w:cs="Calibri"/>
          <w:kern w:val="3"/>
          <w:szCs w:val="24"/>
          <w:lang w:eastAsia="zh-CN"/>
        </w:rPr>
      </w:pPr>
    </w:p>
    <w:p w14:paraId="440BA8C0" w14:textId="77777777" w:rsidR="00E36E64" w:rsidRPr="00C80FF7" w:rsidRDefault="00E36E64" w:rsidP="00E36E64">
      <w:pPr>
        <w:suppressAutoHyphens/>
        <w:autoSpaceDN w:val="0"/>
        <w:ind w:right="-993"/>
        <w:jc w:val="both"/>
        <w:textAlignment w:val="baseline"/>
        <w:rPr>
          <w:rFonts w:eastAsia="Arial" w:cs="Arial"/>
          <w:i/>
          <w:iCs/>
          <w:kern w:val="3"/>
          <w:sz w:val="18"/>
          <w:szCs w:val="18"/>
          <w:lang w:eastAsia="zh-CN"/>
        </w:rPr>
      </w:pPr>
      <w:r w:rsidRPr="00C80FF7">
        <w:rPr>
          <w:rFonts w:eastAsia="Arial" w:cs="Arial"/>
          <w:i/>
          <w:iCs/>
          <w:kern w:val="3"/>
          <w:sz w:val="18"/>
          <w:szCs w:val="18"/>
          <w:lang w:eastAsia="zh-CN"/>
        </w:rPr>
        <w:t>Osoba składająca oświadczenie świadoma jest odpowiedzialności karnej za złożenie fałszywego oświadczenia.</w:t>
      </w:r>
    </w:p>
    <w:p w14:paraId="0E55A5CB" w14:textId="77777777" w:rsidR="00E36E64" w:rsidRPr="00C80FF7" w:rsidRDefault="00E36E64" w:rsidP="00E36E64">
      <w:pPr>
        <w:suppressAutoHyphens/>
        <w:autoSpaceDN w:val="0"/>
        <w:ind w:right="-993"/>
        <w:jc w:val="both"/>
        <w:textAlignment w:val="baseline"/>
        <w:rPr>
          <w:rFonts w:eastAsia="Arial" w:cs="Arial"/>
          <w:i/>
          <w:iCs/>
          <w:kern w:val="3"/>
          <w:sz w:val="18"/>
          <w:szCs w:val="18"/>
          <w:lang w:eastAsia="zh-CN"/>
        </w:rPr>
      </w:pPr>
    </w:p>
    <w:p w14:paraId="06C620A3" w14:textId="77777777" w:rsidR="00E36E64" w:rsidRPr="00C80FF7" w:rsidRDefault="00E36E64" w:rsidP="00E36E64">
      <w:pPr>
        <w:suppressAutoHyphens/>
        <w:autoSpaceDN w:val="0"/>
        <w:ind w:right="-993"/>
        <w:jc w:val="both"/>
        <w:textAlignment w:val="baseline"/>
        <w:rPr>
          <w:rFonts w:eastAsia="Arial" w:cs="Arial"/>
          <w:i/>
          <w:iCs/>
          <w:kern w:val="3"/>
          <w:sz w:val="18"/>
          <w:szCs w:val="18"/>
          <w:lang w:eastAsia="zh-CN"/>
        </w:rPr>
      </w:pPr>
    </w:p>
    <w:p w14:paraId="6F14F4AE" w14:textId="32CB69DE" w:rsidR="00E36E64" w:rsidRPr="00C80FF7" w:rsidRDefault="00E36E64" w:rsidP="00E36E64">
      <w:pPr>
        <w:suppressAutoHyphens/>
        <w:autoSpaceDN w:val="0"/>
        <w:ind w:right="-993"/>
        <w:jc w:val="both"/>
        <w:textAlignment w:val="baseline"/>
        <w:rPr>
          <w:rFonts w:cs="Calibri"/>
          <w:kern w:val="3"/>
          <w:sz w:val="20"/>
          <w:lang w:eastAsia="zh-CN"/>
        </w:rPr>
      </w:pPr>
    </w:p>
    <w:p w14:paraId="7FC6BA1D" w14:textId="77777777" w:rsidR="00037C07" w:rsidRPr="00C80FF7" w:rsidRDefault="00037C07" w:rsidP="00465095">
      <w:pPr>
        <w:tabs>
          <w:tab w:val="left" w:pos="1140"/>
          <w:tab w:val="left" w:pos="1224"/>
        </w:tabs>
        <w:jc w:val="both"/>
        <w:rPr>
          <w:szCs w:val="24"/>
        </w:rPr>
      </w:pPr>
    </w:p>
    <w:p w14:paraId="05DEF229" w14:textId="77777777" w:rsidR="00037C07" w:rsidRPr="00C80FF7" w:rsidRDefault="00037C07" w:rsidP="00465095">
      <w:pPr>
        <w:tabs>
          <w:tab w:val="left" w:pos="1140"/>
          <w:tab w:val="left" w:pos="1224"/>
        </w:tabs>
        <w:jc w:val="both"/>
        <w:rPr>
          <w:szCs w:val="24"/>
        </w:rPr>
      </w:pPr>
    </w:p>
    <w:p w14:paraId="54FCB9AD" w14:textId="77777777" w:rsidR="00985C79" w:rsidRPr="00C80FF7" w:rsidRDefault="00934761" w:rsidP="001148D6">
      <w:pPr>
        <w:tabs>
          <w:tab w:val="left" w:pos="1140"/>
          <w:tab w:val="left" w:pos="1224"/>
        </w:tabs>
        <w:jc w:val="center"/>
        <w:rPr>
          <w:bCs/>
          <w:szCs w:val="24"/>
        </w:rPr>
      </w:pPr>
      <w:r w:rsidRPr="00C80FF7">
        <w:rPr>
          <w:bCs/>
          <w:szCs w:val="24"/>
        </w:rPr>
        <w:t xml:space="preserve">                                                                   ……………………………………………………..     </w:t>
      </w:r>
    </w:p>
    <w:p w14:paraId="7E6C172F" w14:textId="77777777" w:rsidR="00F001CE" w:rsidRPr="00C80FF7" w:rsidRDefault="002F66FA" w:rsidP="001148D6">
      <w:pPr>
        <w:tabs>
          <w:tab w:val="left" w:pos="1140"/>
          <w:tab w:val="left" w:pos="1224"/>
        </w:tabs>
        <w:jc w:val="center"/>
        <w:rPr>
          <w:bCs/>
          <w:szCs w:val="24"/>
        </w:rPr>
      </w:pPr>
      <w:r w:rsidRPr="00C80FF7">
        <w:rPr>
          <w:bCs/>
          <w:szCs w:val="24"/>
        </w:rPr>
        <w:t xml:space="preserve">                                                                </w:t>
      </w:r>
    </w:p>
    <w:p w14:paraId="13C25126" w14:textId="77777777" w:rsidR="00934761" w:rsidRPr="00C80FF7" w:rsidRDefault="00934761" w:rsidP="00E36E64">
      <w:pPr>
        <w:tabs>
          <w:tab w:val="left" w:pos="1140"/>
          <w:tab w:val="left" w:pos="1224"/>
        </w:tabs>
        <w:rPr>
          <w:bCs/>
          <w:i/>
          <w:szCs w:val="24"/>
        </w:rPr>
      </w:pPr>
      <w:r w:rsidRPr="00C80FF7">
        <w:rPr>
          <w:bCs/>
          <w:i/>
          <w:szCs w:val="24"/>
        </w:rPr>
        <w:tab/>
      </w:r>
      <w:r w:rsidRPr="00C80FF7">
        <w:rPr>
          <w:bCs/>
          <w:i/>
          <w:szCs w:val="24"/>
        </w:rPr>
        <w:tab/>
      </w:r>
      <w:r w:rsidRPr="00C80FF7">
        <w:rPr>
          <w:bCs/>
          <w:i/>
          <w:szCs w:val="24"/>
        </w:rPr>
        <w:tab/>
      </w:r>
      <w:r w:rsidRPr="00C80FF7">
        <w:rPr>
          <w:bCs/>
          <w:i/>
          <w:szCs w:val="24"/>
        </w:rPr>
        <w:tab/>
      </w:r>
      <w:r w:rsidRPr="00C80FF7">
        <w:rPr>
          <w:bCs/>
          <w:i/>
          <w:szCs w:val="24"/>
        </w:rPr>
        <w:tab/>
      </w:r>
      <w:r w:rsidRPr="00C80FF7">
        <w:rPr>
          <w:bCs/>
          <w:i/>
          <w:szCs w:val="24"/>
        </w:rPr>
        <w:tab/>
      </w:r>
      <w:r w:rsidRPr="00C80FF7">
        <w:rPr>
          <w:bCs/>
          <w:i/>
          <w:szCs w:val="24"/>
        </w:rPr>
        <w:tab/>
        <w:t xml:space="preserve">    </w:t>
      </w:r>
      <w:r w:rsidR="002F66FA" w:rsidRPr="00C80FF7">
        <w:rPr>
          <w:bCs/>
          <w:i/>
          <w:szCs w:val="24"/>
        </w:rPr>
        <w:t>Podpis Wykonawcy zgodnie zapisami SWZ</w:t>
      </w:r>
    </w:p>
    <w:p w14:paraId="20AFE803" w14:textId="59C25C3B" w:rsidR="00934761" w:rsidRPr="00C80FF7" w:rsidRDefault="00934761" w:rsidP="005D0327">
      <w:pPr>
        <w:rPr>
          <w:szCs w:val="24"/>
        </w:rPr>
      </w:pPr>
    </w:p>
    <w:p w14:paraId="10593541" w14:textId="77777777" w:rsidR="00D2031A" w:rsidRPr="00C80FF7" w:rsidRDefault="00D2031A" w:rsidP="005D0327">
      <w:pPr>
        <w:rPr>
          <w:szCs w:val="24"/>
        </w:rPr>
      </w:pPr>
    </w:p>
    <w:p w14:paraId="17648054" w14:textId="77777777" w:rsidR="00275CB7" w:rsidRPr="00C80FF7" w:rsidRDefault="005D0327" w:rsidP="005D0327">
      <w:pPr>
        <w:rPr>
          <w:szCs w:val="24"/>
        </w:rPr>
      </w:pPr>
      <w:r w:rsidRPr="00C80FF7">
        <w:rPr>
          <w:szCs w:val="24"/>
        </w:rPr>
        <w:t>*Jeśli dotyczy</w:t>
      </w:r>
    </w:p>
    <w:sectPr w:rsidR="00275CB7" w:rsidRPr="00C80FF7" w:rsidSect="009F24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1338A" w14:textId="77777777" w:rsidR="00A945C3" w:rsidRDefault="00A945C3">
      <w:r>
        <w:separator/>
      </w:r>
    </w:p>
  </w:endnote>
  <w:endnote w:type="continuationSeparator" w:id="0">
    <w:p w14:paraId="119BC619" w14:textId="77777777" w:rsidR="00A945C3" w:rsidRDefault="00A94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-PL">
    <w:altName w:val="Arial"/>
    <w:panose1 w:val="020B0604020202020204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6E1C9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10BCAE" w14:textId="77777777" w:rsidR="00FE6D7C" w:rsidRDefault="00FE6D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266A8" w14:textId="77777777" w:rsidR="000B33AE" w:rsidRPr="004F6438" w:rsidRDefault="000B33AE" w:rsidP="004F64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D228C" w14:textId="77777777" w:rsidR="000B33AE" w:rsidRDefault="000B33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AD08C" w14:textId="77777777" w:rsidR="00A945C3" w:rsidRDefault="00A945C3">
      <w:r>
        <w:separator/>
      </w:r>
    </w:p>
  </w:footnote>
  <w:footnote w:type="continuationSeparator" w:id="0">
    <w:p w14:paraId="4E535C22" w14:textId="77777777" w:rsidR="00A945C3" w:rsidRDefault="00A94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7C617" w14:textId="77777777" w:rsidR="000B33AE" w:rsidRDefault="000B33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AECCF" w14:textId="77777777" w:rsidR="000B33AE" w:rsidRPr="004F6438" w:rsidRDefault="000B33AE" w:rsidP="004F64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D9F6" w14:textId="77777777" w:rsidR="000B33AE" w:rsidRDefault="000B33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2C003B"/>
    <w:multiLevelType w:val="hybridMultilevel"/>
    <w:tmpl w:val="A9580E3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76A0F"/>
    <w:multiLevelType w:val="multilevel"/>
    <w:tmpl w:val="A1B07F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44865226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08371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9873011">
    <w:abstractNumId w:val="30"/>
  </w:num>
  <w:num w:numId="4" w16cid:durableId="897715482">
    <w:abstractNumId w:val="18"/>
  </w:num>
  <w:num w:numId="5" w16cid:durableId="1803842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5671544">
    <w:abstractNumId w:val="31"/>
  </w:num>
  <w:num w:numId="7" w16cid:durableId="1905603783">
    <w:abstractNumId w:val="26"/>
  </w:num>
  <w:num w:numId="8" w16cid:durableId="1372224721">
    <w:abstractNumId w:val="27"/>
  </w:num>
  <w:num w:numId="9" w16cid:durableId="1803497583">
    <w:abstractNumId w:val="35"/>
  </w:num>
  <w:num w:numId="10" w16cid:durableId="1095243738">
    <w:abstractNumId w:val="14"/>
  </w:num>
  <w:num w:numId="11" w16cid:durableId="1263025588">
    <w:abstractNumId w:val="38"/>
  </w:num>
  <w:num w:numId="12" w16cid:durableId="1455514382">
    <w:abstractNumId w:val="37"/>
  </w:num>
  <w:num w:numId="13" w16cid:durableId="11121691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0239703">
    <w:abstractNumId w:val="19"/>
  </w:num>
  <w:num w:numId="15" w16cid:durableId="2117824200">
    <w:abstractNumId w:val="17"/>
  </w:num>
  <w:num w:numId="16" w16cid:durableId="1063605893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99152586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1494762036">
    <w:abstractNumId w:val="13"/>
  </w:num>
  <w:num w:numId="19" w16cid:durableId="377825066">
    <w:abstractNumId w:val="25"/>
  </w:num>
  <w:num w:numId="20" w16cid:durableId="528645604">
    <w:abstractNumId w:val="33"/>
  </w:num>
  <w:num w:numId="21" w16cid:durableId="914827733">
    <w:abstractNumId w:val="22"/>
  </w:num>
  <w:num w:numId="22" w16cid:durableId="988047957">
    <w:abstractNumId w:val="20"/>
  </w:num>
  <w:num w:numId="23" w16cid:durableId="1670476626">
    <w:abstractNumId w:val="16"/>
  </w:num>
  <w:num w:numId="24" w16cid:durableId="326176928">
    <w:abstractNumId w:val="28"/>
  </w:num>
  <w:num w:numId="25" w16cid:durableId="295064614">
    <w:abstractNumId w:val="36"/>
  </w:num>
  <w:num w:numId="26" w16cid:durableId="960112401">
    <w:abstractNumId w:val="34"/>
  </w:num>
  <w:num w:numId="27" w16cid:durableId="1821925455">
    <w:abstractNumId w:val="39"/>
  </w:num>
  <w:num w:numId="28" w16cid:durableId="1867518796">
    <w:abstractNumId w:val="23"/>
  </w:num>
  <w:num w:numId="29" w16cid:durableId="1834949612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D7"/>
    <w:rsid w:val="000020B0"/>
    <w:rsid w:val="00003543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50F"/>
    <w:rsid w:val="00036A64"/>
    <w:rsid w:val="00037C07"/>
    <w:rsid w:val="0004123B"/>
    <w:rsid w:val="00042A6C"/>
    <w:rsid w:val="00043197"/>
    <w:rsid w:val="000434F9"/>
    <w:rsid w:val="00043FA1"/>
    <w:rsid w:val="00044B0E"/>
    <w:rsid w:val="00046913"/>
    <w:rsid w:val="000472FC"/>
    <w:rsid w:val="000514E4"/>
    <w:rsid w:val="00053D7A"/>
    <w:rsid w:val="000547CC"/>
    <w:rsid w:val="00057FE3"/>
    <w:rsid w:val="00064115"/>
    <w:rsid w:val="000702B9"/>
    <w:rsid w:val="00071B42"/>
    <w:rsid w:val="00074213"/>
    <w:rsid w:val="000748F5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B1026"/>
    <w:rsid w:val="000B1F93"/>
    <w:rsid w:val="000B33AE"/>
    <w:rsid w:val="000B3E85"/>
    <w:rsid w:val="000B5D27"/>
    <w:rsid w:val="000B5D4F"/>
    <w:rsid w:val="000B5F21"/>
    <w:rsid w:val="000B7009"/>
    <w:rsid w:val="000B7679"/>
    <w:rsid w:val="000C777F"/>
    <w:rsid w:val="000D009E"/>
    <w:rsid w:val="000D08DE"/>
    <w:rsid w:val="000E0342"/>
    <w:rsid w:val="000E2324"/>
    <w:rsid w:val="000E2A24"/>
    <w:rsid w:val="000E4A72"/>
    <w:rsid w:val="000E4F63"/>
    <w:rsid w:val="000E5B33"/>
    <w:rsid w:val="000E5EDC"/>
    <w:rsid w:val="000F0998"/>
    <w:rsid w:val="000F4848"/>
    <w:rsid w:val="000F6DA3"/>
    <w:rsid w:val="001002B5"/>
    <w:rsid w:val="00102072"/>
    <w:rsid w:val="00102590"/>
    <w:rsid w:val="0010723F"/>
    <w:rsid w:val="00111E4F"/>
    <w:rsid w:val="00112CEC"/>
    <w:rsid w:val="001139F6"/>
    <w:rsid w:val="001146AD"/>
    <w:rsid w:val="001148D6"/>
    <w:rsid w:val="001250B1"/>
    <w:rsid w:val="0013639D"/>
    <w:rsid w:val="001379BF"/>
    <w:rsid w:val="00137C70"/>
    <w:rsid w:val="00137C7E"/>
    <w:rsid w:val="00141909"/>
    <w:rsid w:val="001502F3"/>
    <w:rsid w:val="0015122E"/>
    <w:rsid w:val="00151232"/>
    <w:rsid w:val="001531AE"/>
    <w:rsid w:val="00156B1D"/>
    <w:rsid w:val="0015757D"/>
    <w:rsid w:val="00161A1F"/>
    <w:rsid w:val="00167C89"/>
    <w:rsid w:val="00173602"/>
    <w:rsid w:val="00175C63"/>
    <w:rsid w:val="00176DD3"/>
    <w:rsid w:val="0018136D"/>
    <w:rsid w:val="00181F7F"/>
    <w:rsid w:val="00184985"/>
    <w:rsid w:val="00187568"/>
    <w:rsid w:val="00187A6E"/>
    <w:rsid w:val="00187BC6"/>
    <w:rsid w:val="00190B52"/>
    <w:rsid w:val="0019124A"/>
    <w:rsid w:val="00193D1B"/>
    <w:rsid w:val="00195DA3"/>
    <w:rsid w:val="0019724A"/>
    <w:rsid w:val="00197A22"/>
    <w:rsid w:val="001A134B"/>
    <w:rsid w:val="001A1967"/>
    <w:rsid w:val="001A3332"/>
    <w:rsid w:val="001A37F2"/>
    <w:rsid w:val="001A445F"/>
    <w:rsid w:val="001A5FA2"/>
    <w:rsid w:val="001A6871"/>
    <w:rsid w:val="001A7FF0"/>
    <w:rsid w:val="001B4D45"/>
    <w:rsid w:val="001B4EB6"/>
    <w:rsid w:val="001B6E83"/>
    <w:rsid w:val="001B73CF"/>
    <w:rsid w:val="001B7B19"/>
    <w:rsid w:val="001C113A"/>
    <w:rsid w:val="001C20F2"/>
    <w:rsid w:val="001C2E70"/>
    <w:rsid w:val="001C496F"/>
    <w:rsid w:val="001C5558"/>
    <w:rsid w:val="001D5C32"/>
    <w:rsid w:val="001D6CD8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651D"/>
    <w:rsid w:val="00207174"/>
    <w:rsid w:val="00210C14"/>
    <w:rsid w:val="00213B59"/>
    <w:rsid w:val="00215116"/>
    <w:rsid w:val="00215530"/>
    <w:rsid w:val="0022462D"/>
    <w:rsid w:val="00224CDB"/>
    <w:rsid w:val="0022508A"/>
    <w:rsid w:val="00225B2F"/>
    <w:rsid w:val="00231FD6"/>
    <w:rsid w:val="002322CC"/>
    <w:rsid w:val="002360E6"/>
    <w:rsid w:val="00236883"/>
    <w:rsid w:val="00242C6A"/>
    <w:rsid w:val="002438EB"/>
    <w:rsid w:val="002438F8"/>
    <w:rsid w:val="00246017"/>
    <w:rsid w:val="0025241C"/>
    <w:rsid w:val="002602E2"/>
    <w:rsid w:val="00260F33"/>
    <w:rsid w:val="00261E5D"/>
    <w:rsid w:val="00261EA3"/>
    <w:rsid w:val="0026457E"/>
    <w:rsid w:val="00265580"/>
    <w:rsid w:val="00270CB9"/>
    <w:rsid w:val="00272DC4"/>
    <w:rsid w:val="00273C8C"/>
    <w:rsid w:val="002747C7"/>
    <w:rsid w:val="00274FCB"/>
    <w:rsid w:val="00275CB7"/>
    <w:rsid w:val="002808A8"/>
    <w:rsid w:val="00282200"/>
    <w:rsid w:val="002842BD"/>
    <w:rsid w:val="00284380"/>
    <w:rsid w:val="00284B62"/>
    <w:rsid w:val="00284BD8"/>
    <w:rsid w:val="00285C6F"/>
    <w:rsid w:val="00287AF1"/>
    <w:rsid w:val="00287AF4"/>
    <w:rsid w:val="002928CD"/>
    <w:rsid w:val="00293B95"/>
    <w:rsid w:val="00295194"/>
    <w:rsid w:val="00295409"/>
    <w:rsid w:val="00295E49"/>
    <w:rsid w:val="00297142"/>
    <w:rsid w:val="002A4562"/>
    <w:rsid w:val="002B1354"/>
    <w:rsid w:val="002B30CD"/>
    <w:rsid w:val="002B55E0"/>
    <w:rsid w:val="002B7058"/>
    <w:rsid w:val="002B7089"/>
    <w:rsid w:val="002C0A4B"/>
    <w:rsid w:val="002C26D4"/>
    <w:rsid w:val="002D3AE3"/>
    <w:rsid w:val="002D4AFB"/>
    <w:rsid w:val="002D7482"/>
    <w:rsid w:val="002D7F17"/>
    <w:rsid w:val="002E1122"/>
    <w:rsid w:val="002E21E5"/>
    <w:rsid w:val="002E433B"/>
    <w:rsid w:val="002E4A73"/>
    <w:rsid w:val="002F0101"/>
    <w:rsid w:val="002F4D25"/>
    <w:rsid w:val="002F5906"/>
    <w:rsid w:val="002F65AD"/>
    <w:rsid w:val="002F66FA"/>
    <w:rsid w:val="002F6D61"/>
    <w:rsid w:val="003005D8"/>
    <w:rsid w:val="0030157F"/>
    <w:rsid w:val="003059B8"/>
    <w:rsid w:val="003068B7"/>
    <w:rsid w:val="003140EB"/>
    <w:rsid w:val="0031596E"/>
    <w:rsid w:val="00315FFB"/>
    <w:rsid w:val="003176A2"/>
    <w:rsid w:val="00322AC7"/>
    <w:rsid w:val="003238D2"/>
    <w:rsid w:val="00324E05"/>
    <w:rsid w:val="00332171"/>
    <w:rsid w:val="003332FB"/>
    <w:rsid w:val="00334876"/>
    <w:rsid w:val="003354A5"/>
    <w:rsid w:val="003362E9"/>
    <w:rsid w:val="00337489"/>
    <w:rsid w:val="003379F0"/>
    <w:rsid w:val="00350C9E"/>
    <w:rsid w:val="00355C9A"/>
    <w:rsid w:val="00361909"/>
    <w:rsid w:val="00363EF6"/>
    <w:rsid w:val="003643E1"/>
    <w:rsid w:val="00364881"/>
    <w:rsid w:val="00364BC1"/>
    <w:rsid w:val="00365597"/>
    <w:rsid w:val="00365E7D"/>
    <w:rsid w:val="0037066B"/>
    <w:rsid w:val="00371DBB"/>
    <w:rsid w:val="00373945"/>
    <w:rsid w:val="003842BC"/>
    <w:rsid w:val="003849EF"/>
    <w:rsid w:val="00385F4D"/>
    <w:rsid w:val="003870F5"/>
    <w:rsid w:val="00390A85"/>
    <w:rsid w:val="003950D2"/>
    <w:rsid w:val="003A60C2"/>
    <w:rsid w:val="003A6442"/>
    <w:rsid w:val="003A6668"/>
    <w:rsid w:val="003B4AC1"/>
    <w:rsid w:val="003B52D0"/>
    <w:rsid w:val="003B6B5E"/>
    <w:rsid w:val="003B6CBA"/>
    <w:rsid w:val="003C552E"/>
    <w:rsid w:val="003C75D8"/>
    <w:rsid w:val="003D15F0"/>
    <w:rsid w:val="003D279E"/>
    <w:rsid w:val="003D46C4"/>
    <w:rsid w:val="003D4800"/>
    <w:rsid w:val="003D65F4"/>
    <w:rsid w:val="003D7364"/>
    <w:rsid w:val="003D7FA2"/>
    <w:rsid w:val="003E49F8"/>
    <w:rsid w:val="003E5652"/>
    <w:rsid w:val="003F5A2C"/>
    <w:rsid w:val="00400A3F"/>
    <w:rsid w:val="00403004"/>
    <w:rsid w:val="00405260"/>
    <w:rsid w:val="004103D5"/>
    <w:rsid w:val="00412691"/>
    <w:rsid w:val="00416899"/>
    <w:rsid w:val="004231AF"/>
    <w:rsid w:val="00425906"/>
    <w:rsid w:val="00426044"/>
    <w:rsid w:val="00427204"/>
    <w:rsid w:val="00430F14"/>
    <w:rsid w:val="0043440A"/>
    <w:rsid w:val="004359F0"/>
    <w:rsid w:val="00435CFC"/>
    <w:rsid w:val="00436AFB"/>
    <w:rsid w:val="00444E55"/>
    <w:rsid w:val="00446B99"/>
    <w:rsid w:val="0045012B"/>
    <w:rsid w:val="00452994"/>
    <w:rsid w:val="00452EFF"/>
    <w:rsid w:val="004570C4"/>
    <w:rsid w:val="0046493B"/>
    <w:rsid w:val="00465095"/>
    <w:rsid w:val="00465696"/>
    <w:rsid w:val="004658D7"/>
    <w:rsid w:val="00465BA6"/>
    <w:rsid w:val="0047104F"/>
    <w:rsid w:val="00472CF6"/>
    <w:rsid w:val="00473FF3"/>
    <w:rsid w:val="00477443"/>
    <w:rsid w:val="00477573"/>
    <w:rsid w:val="0048283F"/>
    <w:rsid w:val="00482CA1"/>
    <w:rsid w:val="004876A5"/>
    <w:rsid w:val="00491A08"/>
    <w:rsid w:val="0049561B"/>
    <w:rsid w:val="00495AB3"/>
    <w:rsid w:val="004A53F0"/>
    <w:rsid w:val="004A554E"/>
    <w:rsid w:val="004B06B5"/>
    <w:rsid w:val="004B1226"/>
    <w:rsid w:val="004B3742"/>
    <w:rsid w:val="004B5B22"/>
    <w:rsid w:val="004C1111"/>
    <w:rsid w:val="004D07EF"/>
    <w:rsid w:val="004D1AB6"/>
    <w:rsid w:val="004D4B81"/>
    <w:rsid w:val="004D61C7"/>
    <w:rsid w:val="004D7446"/>
    <w:rsid w:val="004D7813"/>
    <w:rsid w:val="004E01A5"/>
    <w:rsid w:val="004E02A6"/>
    <w:rsid w:val="004E26C1"/>
    <w:rsid w:val="004E44A5"/>
    <w:rsid w:val="004F20C1"/>
    <w:rsid w:val="004F6438"/>
    <w:rsid w:val="00501D55"/>
    <w:rsid w:val="0050297F"/>
    <w:rsid w:val="00502CEA"/>
    <w:rsid w:val="00506E63"/>
    <w:rsid w:val="00510D42"/>
    <w:rsid w:val="00513BFA"/>
    <w:rsid w:val="00516449"/>
    <w:rsid w:val="0052233D"/>
    <w:rsid w:val="00523247"/>
    <w:rsid w:val="00526EA2"/>
    <w:rsid w:val="00527823"/>
    <w:rsid w:val="00527910"/>
    <w:rsid w:val="00531699"/>
    <w:rsid w:val="0053335E"/>
    <w:rsid w:val="005351E6"/>
    <w:rsid w:val="005419AD"/>
    <w:rsid w:val="0054568C"/>
    <w:rsid w:val="00546B8E"/>
    <w:rsid w:val="0055213C"/>
    <w:rsid w:val="00552D97"/>
    <w:rsid w:val="00553E77"/>
    <w:rsid w:val="0055451B"/>
    <w:rsid w:val="00555F09"/>
    <w:rsid w:val="005576C0"/>
    <w:rsid w:val="005611EA"/>
    <w:rsid w:val="00561BEC"/>
    <w:rsid w:val="00563702"/>
    <w:rsid w:val="00563B88"/>
    <w:rsid w:val="00571532"/>
    <w:rsid w:val="0057199A"/>
    <w:rsid w:val="00572A08"/>
    <w:rsid w:val="00574BCD"/>
    <w:rsid w:val="005776BC"/>
    <w:rsid w:val="00580E17"/>
    <w:rsid w:val="00581278"/>
    <w:rsid w:val="00581BD2"/>
    <w:rsid w:val="00582678"/>
    <w:rsid w:val="0058300B"/>
    <w:rsid w:val="00591D4F"/>
    <w:rsid w:val="00592FC8"/>
    <w:rsid w:val="00594D2C"/>
    <w:rsid w:val="005961CA"/>
    <w:rsid w:val="00597DAB"/>
    <w:rsid w:val="005A2B91"/>
    <w:rsid w:val="005A7192"/>
    <w:rsid w:val="005B2C63"/>
    <w:rsid w:val="005B6388"/>
    <w:rsid w:val="005C21A9"/>
    <w:rsid w:val="005C5AFF"/>
    <w:rsid w:val="005D0327"/>
    <w:rsid w:val="005D30BA"/>
    <w:rsid w:val="005E0A45"/>
    <w:rsid w:val="005E14C5"/>
    <w:rsid w:val="005E2148"/>
    <w:rsid w:val="005E46C9"/>
    <w:rsid w:val="005E4BCD"/>
    <w:rsid w:val="005E683D"/>
    <w:rsid w:val="005F1CA3"/>
    <w:rsid w:val="005F3FA8"/>
    <w:rsid w:val="005F5E45"/>
    <w:rsid w:val="005F62A9"/>
    <w:rsid w:val="005F6516"/>
    <w:rsid w:val="005F693C"/>
    <w:rsid w:val="005F75CB"/>
    <w:rsid w:val="00600D52"/>
    <w:rsid w:val="006011DB"/>
    <w:rsid w:val="006061CA"/>
    <w:rsid w:val="00607D11"/>
    <w:rsid w:val="006102F9"/>
    <w:rsid w:val="006141C6"/>
    <w:rsid w:val="006174C0"/>
    <w:rsid w:val="00620B52"/>
    <w:rsid w:val="00622D91"/>
    <w:rsid w:val="00627F5B"/>
    <w:rsid w:val="006308EC"/>
    <w:rsid w:val="006314E1"/>
    <w:rsid w:val="00635D21"/>
    <w:rsid w:val="00644D1F"/>
    <w:rsid w:val="00647834"/>
    <w:rsid w:val="00650C29"/>
    <w:rsid w:val="0065151B"/>
    <w:rsid w:val="006538D2"/>
    <w:rsid w:val="00653AFC"/>
    <w:rsid w:val="00653CD7"/>
    <w:rsid w:val="0065442D"/>
    <w:rsid w:val="00654763"/>
    <w:rsid w:val="006630D4"/>
    <w:rsid w:val="00664222"/>
    <w:rsid w:val="00670043"/>
    <w:rsid w:val="006712AF"/>
    <w:rsid w:val="00673108"/>
    <w:rsid w:val="00673365"/>
    <w:rsid w:val="006772DB"/>
    <w:rsid w:val="006813C2"/>
    <w:rsid w:val="006832F3"/>
    <w:rsid w:val="00691442"/>
    <w:rsid w:val="0069175D"/>
    <w:rsid w:val="00691C33"/>
    <w:rsid w:val="00692A77"/>
    <w:rsid w:val="00693AD1"/>
    <w:rsid w:val="006A192E"/>
    <w:rsid w:val="006A37C6"/>
    <w:rsid w:val="006B1B0E"/>
    <w:rsid w:val="006B2424"/>
    <w:rsid w:val="006B2628"/>
    <w:rsid w:val="006B2E76"/>
    <w:rsid w:val="006B37C2"/>
    <w:rsid w:val="006B3C33"/>
    <w:rsid w:val="006B4416"/>
    <w:rsid w:val="006B51BF"/>
    <w:rsid w:val="006C3FBA"/>
    <w:rsid w:val="006C7BA3"/>
    <w:rsid w:val="006D1638"/>
    <w:rsid w:val="006D3A84"/>
    <w:rsid w:val="006D4B1C"/>
    <w:rsid w:val="006D4F41"/>
    <w:rsid w:val="006D5C63"/>
    <w:rsid w:val="006D7624"/>
    <w:rsid w:val="006E155B"/>
    <w:rsid w:val="006E3873"/>
    <w:rsid w:val="006E5708"/>
    <w:rsid w:val="006E714D"/>
    <w:rsid w:val="006E76D8"/>
    <w:rsid w:val="006E7C58"/>
    <w:rsid w:val="006F0ACC"/>
    <w:rsid w:val="006F388C"/>
    <w:rsid w:val="006F49FA"/>
    <w:rsid w:val="006F6AD6"/>
    <w:rsid w:val="00701BE4"/>
    <w:rsid w:val="00703428"/>
    <w:rsid w:val="00703493"/>
    <w:rsid w:val="007060D1"/>
    <w:rsid w:val="00706698"/>
    <w:rsid w:val="007069BC"/>
    <w:rsid w:val="00706B1F"/>
    <w:rsid w:val="007073F8"/>
    <w:rsid w:val="00710316"/>
    <w:rsid w:val="00710460"/>
    <w:rsid w:val="00710C71"/>
    <w:rsid w:val="00711ED4"/>
    <w:rsid w:val="007121EA"/>
    <w:rsid w:val="00712980"/>
    <w:rsid w:val="00712B16"/>
    <w:rsid w:val="00713ED3"/>
    <w:rsid w:val="007143F5"/>
    <w:rsid w:val="00714E12"/>
    <w:rsid w:val="007154BD"/>
    <w:rsid w:val="00716D0D"/>
    <w:rsid w:val="00724322"/>
    <w:rsid w:val="00724CDC"/>
    <w:rsid w:val="00724F77"/>
    <w:rsid w:val="0072522B"/>
    <w:rsid w:val="00725D4B"/>
    <w:rsid w:val="00731B9D"/>
    <w:rsid w:val="00734946"/>
    <w:rsid w:val="0073542E"/>
    <w:rsid w:val="00737CB7"/>
    <w:rsid w:val="00737D57"/>
    <w:rsid w:val="00742BF2"/>
    <w:rsid w:val="00747F2F"/>
    <w:rsid w:val="00751185"/>
    <w:rsid w:val="0075160C"/>
    <w:rsid w:val="0075230D"/>
    <w:rsid w:val="007529C8"/>
    <w:rsid w:val="00753281"/>
    <w:rsid w:val="0075432D"/>
    <w:rsid w:val="00755A0F"/>
    <w:rsid w:val="00756AE0"/>
    <w:rsid w:val="0076005A"/>
    <w:rsid w:val="007646E6"/>
    <w:rsid w:val="00767598"/>
    <w:rsid w:val="00770145"/>
    <w:rsid w:val="00771234"/>
    <w:rsid w:val="007714B3"/>
    <w:rsid w:val="007772DD"/>
    <w:rsid w:val="00777FE9"/>
    <w:rsid w:val="00782824"/>
    <w:rsid w:val="007831E8"/>
    <w:rsid w:val="00785296"/>
    <w:rsid w:val="00786350"/>
    <w:rsid w:val="00787094"/>
    <w:rsid w:val="0079063B"/>
    <w:rsid w:val="00791F00"/>
    <w:rsid w:val="0079291B"/>
    <w:rsid w:val="0079455F"/>
    <w:rsid w:val="0079622B"/>
    <w:rsid w:val="00796FCB"/>
    <w:rsid w:val="007A0A0B"/>
    <w:rsid w:val="007A462C"/>
    <w:rsid w:val="007A4DA6"/>
    <w:rsid w:val="007B056A"/>
    <w:rsid w:val="007B2658"/>
    <w:rsid w:val="007B4553"/>
    <w:rsid w:val="007B5D54"/>
    <w:rsid w:val="007B7A82"/>
    <w:rsid w:val="007B7E4B"/>
    <w:rsid w:val="007B7ED4"/>
    <w:rsid w:val="007C20AB"/>
    <w:rsid w:val="007C7D3A"/>
    <w:rsid w:val="007C7F4F"/>
    <w:rsid w:val="007D0E00"/>
    <w:rsid w:val="007D1579"/>
    <w:rsid w:val="007D4AF6"/>
    <w:rsid w:val="007D6EC9"/>
    <w:rsid w:val="007D7086"/>
    <w:rsid w:val="007E3A12"/>
    <w:rsid w:val="007E5145"/>
    <w:rsid w:val="007F1D0A"/>
    <w:rsid w:val="007F2D38"/>
    <w:rsid w:val="007F31EB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520D"/>
    <w:rsid w:val="00845A96"/>
    <w:rsid w:val="00846AE3"/>
    <w:rsid w:val="0085053E"/>
    <w:rsid w:val="0085440B"/>
    <w:rsid w:val="008565FC"/>
    <w:rsid w:val="00857F4B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6902"/>
    <w:rsid w:val="008915C7"/>
    <w:rsid w:val="00895CB7"/>
    <w:rsid w:val="008A0BEB"/>
    <w:rsid w:val="008A2810"/>
    <w:rsid w:val="008A2923"/>
    <w:rsid w:val="008A2E76"/>
    <w:rsid w:val="008A656C"/>
    <w:rsid w:val="008A712D"/>
    <w:rsid w:val="008C1D38"/>
    <w:rsid w:val="008C2053"/>
    <w:rsid w:val="008D0547"/>
    <w:rsid w:val="008D1332"/>
    <w:rsid w:val="008D1681"/>
    <w:rsid w:val="008D1E4B"/>
    <w:rsid w:val="008D59A1"/>
    <w:rsid w:val="008D5AB1"/>
    <w:rsid w:val="008E0B71"/>
    <w:rsid w:val="008E0D4E"/>
    <w:rsid w:val="008E544D"/>
    <w:rsid w:val="008F39DA"/>
    <w:rsid w:val="008F3DBE"/>
    <w:rsid w:val="008F577E"/>
    <w:rsid w:val="008F699A"/>
    <w:rsid w:val="008F6C5A"/>
    <w:rsid w:val="008F7797"/>
    <w:rsid w:val="00902A83"/>
    <w:rsid w:val="009133BC"/>
    <w:rsid w:val="009160C5"/>
    <w:rsid w:val="00923E4E"/>
    <w:rsid w:val="0092620D"/>
    <w:rsid w:val="00926325"/>
    <w:rsid w:val="00927FDA"/>
    <w:rsid w:val="00931158"/>
    <w:rsid w:val="0093172A"/>
    <w:rsid w:val="00932C0E"/>
    <w:rsid w:val="00932C3C"/>
    <w:rsid w:val="00934761"/>
    <w:rsid w:val="009351D2"/>
    <w:rsid w:val="009377A1"/>
    <w:rsid w:val="009438EB"/>
    <w:rsid w:val="00946214"/>
    <w:rsid w:val="00946D4C"/>
    <w:rsid w:val="00952334"/>
    <w:rsid w:val="00953880"/>
    <w:rsid w:val="00953B50"/>
    <w:rsid w:val="00953E8F"/>
    <w:rsid w:val="009574E2"/>
    <w:rsid w:val="00966508"/>
    <w:rsid w:val="00967F43"/>
    <w:rsid w:val="00970FBD"/>
    <w:rsid w:val="00972A96"/>
    <w:rsid w:val="00973521"/>
    <w:rsid w:val="00974239"/>
    <w:rsid w:val="0097614A"/>
    <w:rsid w:val="0098187E"/>
    <w:rsid w:val="00984FB5"/>
    <w:rsid w:val="00985C79"/>
    <w:rsid w:val="009870D6"/>
    <w:rsid w:val="009874B1"/>
    <w:rsid w:val="00996815"/>
    <w:rsid w:val="00997D0D"/>
    <w:rsid w:val="009A106F"/>
    <w:rsid w:val="009A236A"/>
    <w:rsid w:val="009A32EE"/>
    <w:rsid w:val="009A5A18"/>
    <w:rsid w:val="009A7AD9"/>
    <w:rsid w:val="009A7BC5"/>
    <w:rsid w:val="009B0F6F"/>
    <w:rsid w:val="009B2CDA"/>
    <w:rsid w:val="009B4BB1"/>
    <w:rsid w:val="009B6D2C"/>
    <w:rsid w:val="009B7CC7"/>
    <w:rsid w:val="009B7F86"/>
    <w:rsid w:val="009C1F53"/>
    <w:rsid w:val="009C32BF"/>
    <w:rsid w:val="009C4DD3"/>
    <w:rsid w:val="009C7C56"/>
    <w:rsid w:val="009D0187"/>
    <w:rsid w:val="009D2DFB"/>
    <w:rsid w:val="009E0528"/>
    <w:rsid w:val="009E225A"/>
    <w:rsid w:val="009E6EBA"/>
    <w:rsid w:val="009F0555"/>
    <w:rsid w:val="009F1E02"/>
    <w:rsid w:val="009F24A5"/>
    <w:rsid w:val="009F31E1"/>
    <w:rsid w:val="009F3721"/>
    <w:rsid w:val="009F4046"/>
    <w:rsid w:val="009F4315"/>
    <w:rsid w:val="009F4881"/>
    <w:rsid w:val="00A04D92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41563"/>
    <w:rsid w:val="00A43F83"/>
    <w:rsid w:val="00A46969"/>
    <w:rsid w:val="00A46A15"/>
    <w:rsid w:val="00A4774F"/>
    <w:rsid w:val="00A51DC1"/>
    <w:rsid w:val="00A52A43"/>
    <w:rsid w:val="00A53B95"/>
    <w:rsid w:val="00A547B2"/>
    <w:rsid w:val="00A55DC8"/>
    <w:rsid w:val="00A61A5E"/>
    <w:rsid w:val="00A62663"/>
    <w:rsid w:val="00A648C8"/>
    <w:rsid w:val="00A700A1"/>
    <w:rsid w:val="00A70187"/>
    <w:rsid w:val="00A7245B"/>
    <w:rsid w:val="00A808E3"/>
    <w:rsid w:val="00A80C71"/>
    <w:rsid w:val="00A82B26"/>
    <w:rsid w:val="00A82DD8"/>
    <w:rsid w:val="00A83B5F"/>
    <w:rsid w:val="00A8400E"/>
    <w:rsid w:val="00A865DB"/>
    <w:rsid w:val="00A907CF"/>
    <w:rsid w:val="00A93FF7"/>
    <w:rsid w:val="00A945C3"/>
    <w:rsid w:val="00AA1BB8"/>
    <w:rsid w:val="00AA441E"/>
    <w:rsid w:val="00AB1636"/>
    <w:rsid w:val="00AB4080"/>
    <w:rsid w:val="00AB69A1"/>
    <w:rsid w:val="00AB6A41"/>
    <w:rsid w:val="00AC0148"/>
    <w:rsid w:val="00AC1B79"/>
    <w:rsid w:val="00AC2EBF"/>
    <w:rsid w:val="00AC3FE8"/>
    <w:rsid w:val="00AC4583"/>
    <w:rsid w:val="00AC5DE2"/>
    <w:rsid w:val="00AC6564"/>
    <w:rsid w:val="00AC6C88"/>
    <w:rsid w:val="00AD124A"/>
    <w:rsid w:val="00AD17FF"/>
    <w:rsid w:val="00AD37F3"/>
    <w:rsid w:val="00AD4B87"/>
    <w:rsid w:val="00AE6CF6"/>
    <w:rsid w:val="00AF0C82"/>
    <w:rsid w:val="00AF6151"/>
    <w:rsid w:val="00AF727B"/>
    <w:rsid w:val="00AF75B1"/>
    <w:rsid w:val="00AF7F61"/>
    <w:rsid w:val="00B003C6"/>
    <w:rsid w:val="00B01D06"/>
    <w:rsid w:val="00B05218"/>
    <w:rsid w:val="00B06466"/>
    <w:rsid w:val="00B06790"/>
    <w:rsid w:val="00B06B0F"/>
    <w:rsid w:val="00B07F6E"/>
    <w:rsid w:val="00B1165C"/>
    <w:rsid w:val="00B15091"/>
    <w:rsid w:val="00B15CA9"/>
    <w:rsid w:val="00B16B87"/>
    <w:rsid w:val="00B20749"/>
    <w:rsid w:val="00B3640D"/>
    <w:rsid w:val="00B36827"/>
    <w:rsid w:val="00B36F9A"/>
    <w:rsid w:val="00B3788E"/>
    <w:rsid w:val="00B406AE"/>
    <w:rsid w:val="00B45535"/>
    <w:rsid w:val="00B457E5"/>
    <w:rsid w:val="00B45E3A"/>
    <w:rsid w:val="00B46D28"/>
    <w:rsid w:val="00B54B85"/>
    <w:rsid w:val="00B60B2D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7E1C"/>
    <w:rsid w:val="00B92615"/>
    <w:rsid w:val="00B95A3E"/>
    <w:rsid w:val="00B9665C"/>
    <w:rsid w:val="00BA555E"/>
    <w:rsid w:val="00BA6CD7"/>
    <w:rsid w:val="00BA6DBE"/>
    <w:rsid w:val="00BB1449"/>
    <w:rsid w:val="00BB2255"/>
    <w:rsid w:val="00BB4C67"/>
    <w:rsid w:val="00BB72C8"/>
    <w:rsid w:val="00BB762E"/>
    <w:rsid w:val="00BC244E"/>
    <w:rsid w:val="00BC35A4"/>
    <w:rsid w:val="00BC3CD0"/>
    <w:rsid w:val="00BC40F4"/>
    <w:rsid w:val="00BD1BE2"/>
    <w:rsid w:val="00BD426D"/>
    <w:rsid w:val="00BD662D"/>
    <w:rsid w:val="00BE0EAE"/>
    <w:rsid w:val="00BE1665"/>
    <w:rsid w:val="00BE1C13"/>
    <w:rsid w:val="00BE253C"/>
    <w:rsid w:val="00BE4BFC"/>
    <w:rsid w:val="00BE65B0"/>
    <w:rsid w:val="00BF38AE"/>
    <w:rsid w:val="00BF5D51"/>
    <w:rsid w:val="00BF6854"/>
    <w:rsid w:val="00C00280"/>
    <w:rsid w:val="00C026B5"/>
    <w:rsid w:val="00C030C7"/>
    <w:rsid w:val="00C056DD"/>
    <w:rsid w:val="00C05F68"/>
    <w:rsid w:val="00C07FFD"/>
    <w:rsid w:val="00C13285"/>
    <w:rsid w:val="00C13757"/>
    <w:rsid w:val="00C13FC3"/>
    <w:rsid w:val="00C14494"/>
    <w:rsid w:val="00C14E7B"/>
    <w:rsid w:val="00C16140"/>
    <w:rsid w:val="00C20BBD"/>
    <w:rsid w:val="00C27C83"/>
    <w:rsid w:val="00C30CC7"/>
    <w:rsid w:val="00C3172F"/>
    <w:rsid w:val="00C32858"/>
    <w:rsid w:val="00C32894"/>
    <w:rsid w:val="00C33FDB"/>
    <w:rsid w:val="00C368A5"/>
    <w:rsid w:val="00C419A4"/>
    <w:rsid w:val="00C5316F"/>
    <w:rsid w:val="00C569CB"/>
    <w:rsid w:val="00C61270"/>
    <w:rsid w:val="00C61DF9"/>
    <w:rsid w:val="00C61FC1"/>
    <w:rsid w:val="00C63120"/>
    <w:rsid w:val="00C6713C"/>
    <w:rsid w:val="00C707FF"/>
    <w:rsid w:val="00C732CE"/>
    <w:rsid w:val="00C774EE"/>
    <w:rsid w:val="00C77517"/>
    <w:rsid w:val="00C80FF7"/>
    <w:rsid w:val="00C84CB4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AA5"/>
    <w:rsid w:val="00CA3CE6"/>
    <w:rsid w:val="00CA582D"/>
    <w:rsid w:val="00CA6B48"/>
    <w:rsid w:val="00CA7106"/>
    <w:rsid w:val="00CB6414"/>
    <w:rsid w:val="00CB78B1"/>
    <w:rsid w:val="00CC35CF"/>
    <w:rsid w:val="00CC42F0"/>
    <w:rsid w:val="00CC62D1"/>
    <w:rsid w:val="00CD0B11"/>
    <w:rsid w:val="00CD34CD"/>
    <w:rsid w:val="00CD51FD"/>
    <w:rsid w:val="00CD6286"/>
    <w:rsid w:val="00CD6E99"/>
    <w:rsid w:val="00CD7990"/>
    <w:rsid w:val="00CE32EE"/>
    <w:rsid w:val="00CE6DB3"/>
    <w:rsid w:val="00CE7478"/>
    <w:rsid w:val="00CE79E3"/>
    <w:rsid w:val="00CE7D53"/>
    <w:rsid w:val="00CF0E93"/>
    <w:rsid w:val="00CF25AD"/>
    <w:rsid w:val="00CF616B"/>
    <w:rsid w:val="00D0184E"/>
    <w:rsid w:val="00D041A3"/>
    <w:rsid w:val="00D0553E"/>
    <w:rsid w:val="00D05ED9"/>
    <w:rsid w:val="00D07B17"/>
    <w:rsid w:val="00D1044E"/>
    <w:rsid w:val="00D108CB"/>
    <w:rsid w:val="00D12E8D"/>
    <w:rsid w:val="00D12F35"/>
    <w:rsid w:val="00D16BC9"/>
    <w:rsid w:val="00D17C24"/>
    <w:rsid w:val="00D202B3"/>
    <w:rsid w:val="00D2031A"/>
    <w:rsid w:val="00D20AA2"/>
    <w:rsid w:val="00D259E3"/>
    <w:rsid w:val="00D2633D"/>
    <w:rsid w:val="00D30308"/>
    <w:rsid w:val="00D31432"/>
    <w:rsid w:val="00D334BF"/>
    <w:rsid w:val="00D40083"/>
    <w:rsid w:val="00D4172E"/>
    <w:rsid w:val="00D4627B"/>
    <w:rsid w:val="00D47696"/>
    <w:rsid w:val="00D47DE5"/>
    <w:rsid w:val="00D504C0"/>
    <w:rsid w:val="00D51485"/>
    <w:rsid w:val="00D51FC5"/>
    <w:rsid w:val="00D56547"/>
    <w:rsid w:val="00D572A6"/>
    <w:rsid w:val="00D60646"/>
    <w:rsid w:val="00D645A7"/>
    <w:rsid w:val="00D705AE"/>
    <w:rsid w:val="00D70FF7"/>
    <w:rsid w:val="00D7103C"/>
    <w:rsid w:val="00D776DB"/>
    <w:rsid w:val="00D77EAF"/>
    <w:rsid w:val="00D80638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7E8"/>
    <w:rsid w:val="00D94B06"/>
    <w:rsid w:val="00D94D98"/>
    <w:rsid w:val="00D9750D"/>
    <w:rsid w:val="00DA217C"/>
    <w:rsid w:val="00DA5CC0"/>
    <w:rsid w:val="00DB39F3"/>
    <w:rsid w:val="00DB5B10"/>
    <w:rsid w:val="00DB5E2D"/>
    <w:rsid w:val="00DB6E82"/>
    <w:rsid w:val="00DC24B3"/>
    <w:rsid w:val="00DC43CF"/>
    <w:rsid w:val="00DC5543"/>
    <w:rsid w:val="00DC6CA6"/>
    <w:rsid w:val="00DC7B08"/>
    <w:rsid w:val="00DC7EF4"/>
    <w:rsid w:val="00DD7E6B"/>
    <w:rsid w:val="00DE3BA9"/>
    <w:rsid w:val="00DE5BE4"/>
    <w:rsid w:val="00DF06D5"/>
    <w:rsid w:val="00DF1586"/>
    <w:rsid w:val="00DF2B20"/>
    <w:rsid w:val="00DF3141"/>
    <w:rsid w:val="00DF398E"/>
    <w:rsid w:val="00DF469C"/>
    <w:rsid w:val="00DF4E64"/>
    <w:rsid w:val="00DF4FAA"/>
    <w:rsid w:val="00DF5452"/>
    <w:rsid w:val="00DF77E2"/>
    <w:rsid w:val="00E02760"/>
    <w:rsid w:val="00E03CB2"/>
    <w:rsid w:val="00E049F3"/>
    <w:rsid w:val="00E11B9F"/>
    <w:rsid w:val="00E12A6B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31D59"/>
    <w:rsid w:val="00E340ED"/>
    <w:rsid w:val="00E35BB2"/>
    <w:rsid w:val="00E36475"/>
    <w:rsid w:val="00E36A65"/>
    <w:rsid w:val="00E36E64"/>
    <w:rsid w:val="00E37217"/>
    <w:rsid w:val="00E408A7"/>
    <w:rsid w:val="00E40CD8"/>
    <w:rsid w:val="00E43C44"/>
    <w:rsid w:val="00E47C8F"/>
    <w:rsid w:val="00E501EE"/>
    <w:rsid w:val="00E52F9A"/>
    <w:rsid w:val="00E57597"/>
    <w:rsid w:val="00E6030C"/>
    <w:rsid w:val="00E60FC7"/>
    <w:rsid w:val="00E62DCD"/>
    <w:rsid w:val="00E66A52"/>
    <w:rsid w:val="00E674C3"/>
    <w:rsid w:val="00E77251"/>
    <w:rsid w:val="00E77253"/>
    <w:rsid w:val="00E80EA0"/>
    <w:rsid w:val="00E821CD"/>
    <w:rsid w:val="00E83435"/>
    <w:rsid w:val="00E8511B"/>
    <w:rsid w:val="00E85E0C"/>
    <w:rsid w:val="00E86BD1"/>
    <w:rsid w:val="00E93DD3"/>
    <w:rsid w:val="00E94F9B"/>
    <w:rsid w:val="00EA380C"/>
    <w:rsid w:val="00EA4A7B"/>
    <w:rsid w:val="00EA50D6"/>
    <w:rsid w:val="00EA51FA"/>
    <w:rsid w:val="00EA702A"/>
    <w:rsid w:val="00EB3DE6"/>
    <w:rsid w:val="00EB3EBC"/>
    <w:rsid w:val="00EB49FE"/>
    <w:rsid w:val="00EB5402"/>
    <w:rsid w:val="00EB7714"/>
    <w:rsid w:val="00EC1088"/>
    <w:rsid w:val="00EC3FC2"/>
    <w:rsid w:val="00ED34FB"/>
    <w:rsid w:val="00ED5B3A"/>
    <w:rsid w:val="00ED64F7"/>
    <w:rsid w:val="00ED684B"/>
    <w:rsid w:val="00ED6EF2"/>
    <w:rsid w:val="00EE1DC0"/>
    <w:rsid w:val="00EE3DB3"/>
    <w:rsid w:val="00EE3FCD"/>
    <w:rsid w:val="00EE7384"/>
    <w:rsid w:val="00EF0A6F"/>
    <w:rsid w:val="00EF3667"/>
    <w:rsid w:val="00EF6786"/>
    <w:rsid w:val="00EF6D06"/>
    <w:rsid w:val="00EF7719"/>
    <w:rsid w:val="00F001CE"/>
    <w:rsid w:val="00F010AA"/>
    <w:rsid w:val="00F042F2"/>
    <w:rsid w:val="00F05906"/>
    <w:rsid w:val="00F12CFC"/>
    <w:rsid w:val="00F12D49"/>
    <w:rsid w:val="00F149DF"/>
    <w:rsid w:val="00F14D31"/>
    <w:rsid w:val="00F20900"/>
    <w:rsid w:val="00F256EF"/>
    <w:rsid w:val="00F26B76"/>
    <w:rsid w:val="00F35150"/>
    <w:rsid w:val="00F35372"/>
    <w:rsid w:val="00F3577D"/>
    <w:rsid w:val="00F36DEB"/>
    <w:rsid w:val="00F373BE"/>
    <w:rsid w:val="00F37AE0"/>
    <w:rsid w:val="00F403F6"/>
    <w:rsid w:val="00F479F2"/>
    <w:rsid w:val="00F51EB9"/>
    <w:rsid w:val="00F57B79"/>
    <w:rsid w:val="00F61DED"/>
    <w:rsid w:val="00F62170"/>
    <w:rsid w:val="00F6285A"/>
    <w:rsid w:val="00F64122"/>
    <w:rsid w:val="00F642A3"/>
    <w:rsid w:val="00F67808"/>
    <w:rsid w:val="00F7198F"/>
    <w:rsid w:val="00F75A92"/>
    <w:rsid w:val="00F80E8E"/>
    <w:rsid w:val="00F81538"/>
    <w:rsid w:val="00F81559"/>
    <w:rsid w:val="00F81AC4"/>
    <w:rsid w:val="00F84D0E"/>
    <w:rsid w:val="00F9135F"/>
    <w:rsid w:val="00F940F4"/>
    <w:rsid w:val="00F94B4D"/>
    <w:rsid w:val="00F96081"/>
    <w:rsid w:val="00F97F7A"/>
    <w:rsid w:val="00FA0BBF"/>
    <w:rsid w:val="00FA1CF2"/>
    <w:rsid w:val="00FA53F7"/>
    <w:rsid w:val="00FA6DFC"/>
    <w:rsid w:val="00FA6E01"/>
    <w:rsid w:val="00FB047A"/>
    <w:rsid w:val="00FB0E69"/>
    <w:rsid w:val="00FB1C00"/>
    <w:rsid w:val="00FB2B07"/>
    <w:rsid w:val="00FB582D"/>
    <w:rsid w:val="00FB7FB4"/>
    <w:rsid w:val="00FC078B"/>
    <w:rsid w:val="00FC267D"/>
    <w:rsid w:val="00FC4D66"/>
    <w:rsid w:val="00FD1893"/>
    <w:rsid w:val="00FD2945"/>
    <w:rsid w:val="00FD3A84"/>
    <w:rsid w:val="00FE2C12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E795CB0"/>
  <w15:chartTrackingRefBased/>
  <w15:docId w15:val="{BED52005-1167-4918-8A99-462AEBED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653CD7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character" w:customStyle="1" w:styleId="Nagwek9Znak">
    <w:name w:val="Nagłówek 9 Znak"/>
    <w:link w:val="Nagwek9"/>
    <w:rsid w:val="00F042F2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D9C8B-D21F-4520-88D1-CD38BDA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>w Olsztynie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Adam Szewczyk</cp:lastModifiedBy>
  <cp:revision>4</cp:revision>
  <cp:lastPrinted>2018-06-20T08:09:00Z</cp:lastPrinted>
  <dcterms:created xsi:type="dcterms:W3CDTF">2024-05-14T10:47:00Z</dcterms:created>
  <dcterms:modified xsi:type="dcterms:W3CDTF">2024-06-06T05:37:00Z</dcterms:modified>
</cp:coreProperties>
</file>