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AEDA40A" w14:textId="26978CD1"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91D43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C62F61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29BACE27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8382AF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396F95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7A7248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87F151D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59D506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74E18B3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167CD9" w14:textId="77777777" w:rsidR="00BE17EF" w:rsidRDefault="00BE17EF" w:rsidP="00BE17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BC04103" w14:textId="77777777" w:rsidR="00BE17EF" w:rsidRDefault="003300F0" w:rsidP="00BE17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>OŚWIADCZENIE WYKONAWCY O NIE PODLEGANIU WYKLUCZENIU Z UDZIAŁU W POSTĘPOWANIU i SPEŁNIANIU WARUNKÓW UDZIAŁU W POSTĘPOWANIU</w:t>
      </w:r>
    </w:p>
    <w:p w14:paraId="745AD9CA" w14:textId="6B430E82" w:rsidR="00A43635" w:rsidRPr="00994441" w:rsidRDefault="00BE17EF" w:rsidP="00A43635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C94BB0">
        <w:rPr>
          <w:rFonts w:ascii="Cambria" w:hAnsi="Cambria" w:cs="Arial"/>
          <w:bCs/>
          <w:sz w:val="22"/>
          <w:szCs w:val="22"/>
        </w:rPr>
        <w:t xml:space="preserve">przez Zamawiającego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C94BB0">
        <w:rPr>
          <w:rFonts w:ascii="Cambria" w:hAnsi="Cambria" w:cs="Arial"/>
          <w:bCs/>
          <w:sz w:val="22"/>
          <w:szCs w:val="22"/>
        </w:rPr>
        <w:t xml:space="preserve">podstawowym bez negocjacji o którym mowa </w:t>
      </w:r>
      <w:r w:rsidR="00F03867">
        <w:rPr>
          <w:rFonts w:ascii="Cambria" w:hAnsi="Cambria" w:cs="Arial"/>
          <w:bCs/>
          <w:sz w:val="22"/>
          <w:szCs w:val="22"/>
        </w:rPr>
        <w:t xml:space="preserve"> </w:t>
      </w:r>
      <w:r w:rsidR="00C94BB0">
        <w:rPr>
          <w:rFonts w:ascii="Cambria" w:hAnsi="Cambria" w:cs="Arial"/>
          <w:bCs/>
          <w:sz w:val="22"/>
          <w:szCs w:val="22"/>
        </w:rPr>
        <w:t>w art.</w:t>
      </w:r>
      <w:r w:rsidR="001E2938">
        <w:rPr>
          <w:rFonts w:ascii="Cambria" w:hAnsi="Cambria" w:cs="Arial"/>
          <w:bCs/>
          <w:sz w:val="22"/>
          <w:szCs w:val="22"/>
        </w:rPr>
        <w:t xml:space="preserve"> </w:t>
      </w:r>
      <w:r w:rsidR="00C94BB0">
        <w:rPr>
          <w:rFonts w:ascii="Cambria" w:hAnsi="Cambria" w:cs="Arial"/>
          <w:bCs/>
          <w:sz w:val="22"/>
          <w:szCs w:val="22"/>
        </w:rPr>
        <w:t>275 pkt 1 ustawy z dnia 11 września 2019 Prawo zamówień publicznych</w:t>
      </w:r>
      <w:r w:rsidR="001E2938">
        <w:rPr>
          <w:rFonts w:ascii="Cambria" w:hAnsi="Cambria" w:cs="Arial"/>
          <w:bCs/>
          <w:sz w:val="22"/>
          <w:szCs w:val="22"/>
        </w:rPr>
        <w:t xml:space="preserve"> </w:t>
      </w:r>
      <w:r w:rsidR="00C94BB0">
        <w:rPr>
          <w:rFonts w:ascii="Cambria" w:hAnsi="Cambria" w:cs="Arial"/>
          <w:bCs/>
          <w:sz w:val="22"/>
          <w:szCs w:val="22"/>
        </w:rPr>
        <w:t>(tj. Dz. U. z 20</w:t>
      </w:r>
      <w:r w:rsidR="00562C3A">
        <w:rPr>
          <w:rFonts w:ascii="Cambria" w:hAnsi="Cambria" w:cs="Arial"/>
          <w:bCs/>
          <w:sz w:val="22"/>
          <w:szCs w:val="22"/>
        </w:rPr>
        <w:t>2</w:t>
      </w:r>
      <w:r w:rsidR="00993B8A">
        <w:rPr>
          <w:rFonts w:ascii="Cambria" w:hAnsi="Cambria" w:cs="Arial"/>
          <w:bCs/>
          <w:sz w:val="22"/>
          <w:szCs w:val="22"/>
        </w:rPr>
        <w:t>3r.</w:t>
      </w:r>
      <w:r w:rsidR="00C94BB0">
        <w:rPr>
          <w:rFonts w:ascii="Cambria" w:hAnsi="Cambria" w:cs="Arial"/>
          <w:bCs/>
          <w:sz w:val="22"/>
          <w:szCs w:val="22"/>
        </w:rPr>
        <w:t>, poz.</w:t>
      </w:r>
      <w:r w:rsidR="00B16CC8">
        <w:rPr>
          <w:rFonts w:ascii="Cambria" w:hAnsi="Cambria" w:cs="Arial"/>
          <w:bCs/>
          <w:sz w:val="22"/>
          <w:szCs w:val="22"/>
        </w:rPr>
        <w:t xml:space="preserve"> </w:t>
      </w:r>
      <w:r w:rsidR="00993B8A">
        <w:rPr>
          <w:rFonts w:ascii="Cambria" w:hAnsi="Cambria" w:cs="Arial"/>
          <w:bCs/>
          <w:sz w:val="22"/>
          <w:szCs w:val="22"/>
        </w:rPr>
        <w:t xml:space="preserve">1605 ze </w:t>
      </w:r>
      <w:r w:rsidR="00C94BB0">
        <w:rPr>
          <w:rFonts w:ascii="Cambria" w:hAnsi="Cambria" w:cs="Arial"/>
          <w:bCs/>
          <w:sz w:val="22"/>
          <w:szCs w:val="22"/>
        </w:rPr>
        <w:t>zm</w:t>
      </w:r>
      <w:r w:rsidR="001E2938">
        <w:rPr>
          <w:rFonts w:ascii="Cambria" w:hAnsi="Cambria" w:cs="Arial"/>
          <w:bCs/>
          <w:sz w:val="22"/>
          <w:szCs w:val="22"/>
        </w:rPr>
        <w:t>.</w:t>
      </w:r>
      <w:r w:rsidR="00C94BB0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C94BB0">
        <w:rPr>
          <w:rFonts w:ascii="Cambria" w:hAnsi="Cambria" w:cs="Arial"/>
          <w:bCs/>
          <w:sz w:val="22"/>
          <w:szCs w:val="22"/>
        </w:rPr>
        <w:t xml:space="preserve"> zadanie </w:t>
      </w:r>
      <w:r w:rsidR="00B91D43" w:rsidRPr="00B91D43">
        <w:rPr>
          <w:rFonts w:ascii="Cambria" w:hAnsi="Cambria" w:cs="Arial"/>
          <w:b/>
          <w:i/>
          <w:sz w:val="22"/>
          <w:szCs w:val="22"/>
        </w:rPr>
        <w:t>„Zakup i dostawa paliw</w:t>
      </w:r>
      <w:r w:rsidR="00993B8A">
        <w:rPr>
          <w:rFonts w:ascii="Cambria" w:hAnsi="Cambria" w:cs="Arial"/>
          <w:b/>
          <w:i/>
          <w:sz w:val="22"/>
          <w:szCs w:val="22"/>
        </w:rPr>
        <w:t>a</w:t>
      </w:r>
      <w:r w:rsidR="00B91D43" w:rsidRPr="00B91D43">
        <w:rPr>
          <w:rFonts w:ascii="Cambria" w:hAnsi="Cambria" w:cs="Arial"/>
          <w:b/>
          <w:i/>
          <w:sz w:val="22"/>
          <w:szCs w:val="22"/>
        </w:rPr>
        <w:t xml:space="preserve"> płynn</w:t>
      </w:r>
      <w:r w:rsidR="00993B8A">
        <w:rPr>
          <w:rFonts w:ascii="Cambria" w:hAnsi="Cambria" w:cs="Arial"/>
          <w:b/>
          <w:i/>
          <w:sz w:val="22"/>
          <w:szCs w:val="22"/>
        </w:rPr>
        <w:t>ego</w:t>
      </w:r>
      <w:r w:rsidR="00B91D43" w:rsidRPr="00B91D43">
        <w:rPr>
          <w:rFonts w:ascii="Cambria" w:hAnsi="Cambria" w:cs="Arial"/>
          <w:b/>
          <w:i/>
          <w:sz w:val="22"/>
          <w:szCs w:val="22"/>
        </w:rPr>
        <w:t xml:space="preserve"> na potrzeby Nadleśnictwa Janów Lubelski</w:t>
      </w:r>
      <w:r w:rsidR="00A43635" w:rsidRPr="00994441">
        <w:rPr>
          <w:rFonts w:ascii="Cambria" w:hAnsi="Cambria" w:cs="Arial"/>
          <w:b/>
          <w:i/>
          <w:sz w:val="22"/>
          <w:szCs w:val="22"/>
        </w:rPr>
        <w:t>”</w:t>
      </w:r>
    </w:p>
    <w:p w14:paraId="200F4EB7" w14:textId="5C622320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4B803A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982D7F6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A32538">
        <w:rPr>
          <w:rFonts w:ascii="Cambria" w:hAnsi="Cambria" w:cs="Arial"/>
          <w:bCs/>
          <w:sz w:val="22"/>
          <w:szCs w:val="22"/>
        </w:rPr>
        <w:t xml:space="preserve"> </w:t>
      </w:r>
    </w:p>
    <w:p w14:paraId="4BA3B642" w14:textId="77777777" w:rsidR="00BE17EF" w:rsidRDefault="003300F0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293DD2A" w14:textId="29D1A8BC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1.</w:t>
      </w:r>
      <w:r w:rsidRPr="003300F0">
        <w:rPr>
          <w:rFonts w:ascii="Cambria" w:hAnsi="Cambria" w:cs="Arial"/>
          <w:bCs/>
          <w:sz w:val="22"/>
          <w:szCs w:val="22"/>
        </w:rPr>
        <w:tab/>
      </w:r>
      <w:r w:rsidRPr="003300F0">
        <w:rPr>
          <w:rFonts w:ascii="Cambria" w:hAnsi="Cambria" w:cs="Arial"/>
          <w:b/>
          <w:bCs/>
          <w:sz w:val="22"/>
          <w:szCs w:val="22"/>
        </w:rPr>
        <w:t>oświadczam,</w:t>
      </w:r>
      <w:r w:rsidRPr="003300F0">
        <w:rPr>
          <w:rFonts w:ascii="Cambria" w:hAnsi="Cambria" w:cs="Arial"/>
          <w:bCs/>
          <w:sz w:val="22"/>
          <w:szCs w:val="22"/>
        </w:rPr>
        <w:t xml:space="preserve"> że nie podlegam/reprezentowany przeze mnie wykonawca nie podlega wykluczeniu z ww. postępowania na podstawie art. 108 ust. 1 pkt 1-6 ustawy z dnia 11 września 2019r. Prawo zamówień publicznych (</w:t>
      </w:r>
      <w:r w:rsidR="00B16CC8">
        <w:rPr>
          <w:rFonts w:ascii="Cambria" w:hAnsi="Cambria" w:cs="Arial"/>
          <w:bCs/>
          <w:sz w:val="22"/>
          <w:szCs w:val="22"/>
        </w:rPr>
        <w:t xml:space="preserve">tj. </w:t>
      </w:r>
      <w:r w:rsidRPr="003300F0">
        <w:rPr>
          <w:rFonts w:ascii="Cambria" w:hAnsi="Cambria" w:cs="Arial"/>
          <w:bCs/>
          <w:sz w:val="22"/>
          <w:szCs w:val="22"/>
        </w:rPr>
        <w:t>Dz. U. z 20</w:t>
      </w:r>
      <w:r w:rsidR="005E27BF">
        <w:rPr>
          <w:rFonts w:ascii="Cambria" w:hAnsi="Cambria" w:cs="Arial"/>
          <w:bCs/>
          <w:sz w:val="22"/>
          <w:szCs w:val="22"/>
        </w:rPr>
        <w:t>2</w:t>
      </w:r>
      <w:r w:rsidR="00993B8A">
        <w:rPr>
          <w:rFonts w:ascii="Cambria" w:hAnsi="Cambria" w:cs="Arial"/>
          <w:bCs/>
          <w:sz w:val="22"/>
          <w:szCs w:val="22"/>
        </w:rPr>
        <w:t>3</w:t>
      </w:r>
      <w:r w:rsidRPr="003300F0">
        <w:rPr>
          <w:rFonts w:ascii="Cambria" w:hAnsi="Cambria" w:cs="Arial"/>
          <w:bCs/>
          <w:sz w:val="22"/>
          <w:szCs w:val="22"/>
        </w:rPr>
        <w:t xml:space="preserve">r. poz. </w:t>
      </w:r>
      <w:r w:rsidR="00993B8A">
        <w:rPr>
          <w:rFonts w:ascii="Cambria" w:hAnsi="Cambria" w:cs="Arial"/>
          <w:bCs/>
          <w:sz w:val="22"/>
          <w:szCs w:val="22"/>
        </w:rPr>
        <w:t xml:space="preserve">1605 ze </w:t>
      </w:r>
      <w:r w:rsidRPr="003300F0">
        <w:rPr>
          <w:rFonts w:ascii="Cambria" w:hAnsi="Cambria" w:cs="Arial"/>
          <w:bCs/>
          <w:sz w:val="22"/>
          <w:szCs w:val="22"/>
        </w:rPr>
        <w:t>zm.).</w:t>
      </w:r>
    </w:p>
    <w:p w14:paraId="5D987045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C17E301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JEŻELI DOTYCZY:</w:t>
      </w:r>
    </w:p>
    <w:p w14:paraId="7B6C7254" w14:textId="794D9DE2" w:rsidR="003300F0" w:rsidRPr="003300F0" w:rsidRDefault="00F0125A" w:rsidP="00A32538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Oświadczam, że zachodzą w stosunku do mnie podstawy wykluczenia z postępowania na podstawie art. …………. PZP (</w:t>
      </w:r>
      <w:r w:rsidR="003300F0" w:rsidRPr="00B91D43">
        <w:rPr>
          <w:rFonts w:ascii="Cambria" w:hAnsi="Cambria" w:cs="Arial"/>
          <w:bCs/>
          <w:i/>
          <w:iCs/>
          <w:sz w:val="22"/>
          <w:szCs w:val="22"/>
        </w:rPr>
        <w:t>podać należy zastosowaną podstawę wykluczenia spośród wymienionych w art.</w:t>
      </w:r>
      <w:r w:rsidR="00E001DE" w:rsidRPr="00B91D43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3300F0" w:rsidRPr="00B91D43">
        <w:rPr>
          <w:rFonts w:ascii="Cambria" w:hAnsi="Cambria" w:cs="Arial"/>
          <w:bCs/>
          <w:i/>
          <w:iCs/>
          <w:sz w:val="22"/>
          <w:szCs w:val="22"/>
        </w:rPr>
        <w:t>108 PZP</w:t>
      </w:r>
      <w:r w:rsidR="003300F0" w:rsidRPr="003300F0">
        <w:rPr>
          <w:rFonts w:ascii="Cambria" w:hAnsi="Cambria" w:cs="Arial"/>
          <w:bCs/>
          <w:sz w:val="22"/>
          <w:szCs w:val="22"/>
        </w:rPr>
        <w:t xml:space="preserve">). Jednocześnie oświadczam, że w związku z ww. okolicznością, na podstawie art. 110 ust. 2 PZP podjąłem następujące czynności: </w:t>
      </w:r>
    </w:p>
    <w:p w14:paraId="0A6AFFF9" w14:textId="77777777" w:rsidR="003300F0" w:rsidRPr="003300F0" w:rsidRDefault="003300F0" w:rsidP="00A32538">
      <w:pPr>
        <w:spacing w:before="120"/>
        <w:ind w:left="851" w:hanging="851"/>
        <w:jc w:val="center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45EAA5E2" w14:textId="77777777" w:rsidR="003300F0" w:rsidRPr="003300F0" w:rsidRDefault="003300F0" w:rsidP="00A32538">
      <w:pPr>
        <w:spacing w:before="120"/>
        <w:ind w:left="851" w:hanging="851"/>
        <w:jc w:val="center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5EAB24E" w14:textId="77777777" w:rsidR="003300F0" w:rsidRPr="003300F0" w:rsidRDefault="003300F0" w:rsidP="00A32538">
      <w:pPr>
        <w:spacing w:before="120"/>
        <w:ind w:left="851" w:hanging="851"/>
        <w:jc w:val="center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27C7470F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22FDD36E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2.</w:t>
      </w:r>
      <w:r w:rsidRPr="003300F0">
        <w:rPr>
          <w:rFonts w:ascii="Cambria" w:hAnsi="Cambria" w:cs="Arial"/>
          <w:bCs/>
          <w:sz w:val="22"/>
          <w:szCs w:val="22"/>
        </w:rPr>
        <w:tab/>
        <w:t xml:space="preserve">oświadczam, że spełniam warunki udziału w postępowaniu określone przez Zamawiającego w pkt </w:t>
      </w:r>
      <w:r w:rsidR="0041244E">
        <w:rPr>
          <w:rFonts w:ascii="Cambria" w:hAnsi="Cambria" w:cs="Arial"/>
          <w:bCs/>
          <w:sz w:val="22"/>
          <w:szCs w:val="22"/>
        </w:rPr>
        <w:t>7</w:t>
      </w:r>
      <w:r w:rsidRPr="003300F0">
        <w:rPr>
          <w:rFonts w:ascii="Cambria" w:hAnsi="Cambria" w:cs="Arial"/>
          <w:bCs/>
          <w:sz w:val="22"/>
          <w:szCs w:val="22"/>
        </w:rPr>
        <w:t xml:space="preserve">.1. SWZ dla ww. postępowania o udzielenie zamówienia publicznego. </w:t>
      </w:r>
    </w:p>
    <w:p w14:paraId="7EA4F9A6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1A0A5B94" w14:textId="77777777" w:rsidR="003300F0" w:rsidRPr="003300F0" w:rsidRDefault="0041244E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 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Ponadto oświadczam, że w  celu wykazania spełniania warunków udziału w postępowaniu, określonych przez Zamawiającego w pkt ____________SWZ (wskazać właściwą jednostkę redakcyjną SWZ, w której określono warunki udziału w postępowaniu), polegam na zasobach następującego/ych podmiotu/ów: _______________________________________________________________- ________________________________________________________________________</w:t>
      </w:r>
    </w:p>
    <w:p w14:paraId="1A68036D" w14:textId="77777777" w:rsidR="003300F0" w:rsidRPr="003300F0" w:rsidRDefault="0041244E" w:rsidP="0041244E">
      <w:pPr>
        <w:spacing w:before="120"/>
        <w:ind w:left="851" w:hanging="143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</w:t>
      </w:r>
      <w:r w:rsidR="003300F0"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 (wskazać podmiot i określić odpowiedni zakres dla wskazanego podmiotu)</w:t>
      </w:r>
    </w:p>
    <w:p w14:paraId="23582B17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0879D791" w14:textId="77777777" w:rsidR="00BE17EF" w:rsidRDefault="0041244E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F90B8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FC1C8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269CE74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02205D8" w14:textId="77777777" w:rsidR="00BE17EF" w:rsidRDefault="00BE17EF" w:rsidP="00BE17E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46F0CF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090F7AA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79FB0A" w14:textId="77777777" w:rsidR="00BE1977" w:rsidRPr="000D0043" w:rsidRDefault="00BE1977" w:rsidP="00BE1977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0D0043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0D0043">
        <w:rPr>
          <w:rFonts w:ascii="Cambria" w:hAnsi="Cambria" w:cs="Arial"/>
          <w:bCs/>
          <w:i/>
          <w:sz w:val="18"/>
          <w:szCs w:val="18"/>
        </w:rPr>
        <w:tab/>
      </w:r>
      <w:r w:rsidRPr="000D0043">
        <w:rPr>
          <w:rFonts w:ascii="Cambria" w:hAnsi="Cambria" w:cs="Arial"/>
          <w:bCs/>
          <w:i/>
          <w:sz w:val="18"/>
          <w:szCs w:val="18"/>
        </w:rPr>
        <w:br/>
      </w:r>
      <w:r w:rsidRPr="000D0043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 </w:t>
      </w:r>
      <w:r w:rsidRPr="000D0043">
        <w:rPr>
          <w:rFonts w:ascii="Cambria" w:hAnsi="Cambria" w:cs="Arial"/>
          <w:bCs/>
          <w:i/>
          <w:sz w:val="18"/>
          <w:szCs w:val="18"/>
        </w:rPr>
        <w:br/>
        <w:t>lub w postaci elektronicznej opatrzonej podpisem zaufanym lub podpisem osobistym</w:t>
      </w:r>
      <w:r w:rsidRPr="000D0043">
        <w:rPr>
          <w:rFonts w:ascii="Cambria" w:hAnsi="Cambria" w:cs="Arial"/>
          <w:bCs/>
          <w:i/>
          <w:sz w:val="18"/>
          <w:szCs w:val="18"/>
        </w:rPr>
        <w:br/>
      </w:r>
      <w:r w:rsidRPr="000D0043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06A09703" w14:textId="77777777" w:rsidR="00BE1977" w:rsidRPr="000D0043" w:rsidRDefault="00BE1977" w:rsidP="00BE1977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0D0043">
        <w:rPr>
          <w:rFonts w:ascii="Cambria" w:hAnsi="Cambria" w:cs="Arial"/>
          <w:bCs/>
          <w:i/>
          <w:sz w:val="18"/>
          <w:szCs w:val="18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59CE029D" w14:textId="77777777" w:rsidR="00BE1977" w:rsidRPr="000D0043" w:rsidRDefault="00BE1977" w:rsidP="00BE197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0D0043">
        <w:rPr>
          <w:rFonts w:ascii="Cambria" w:hAnsi="Cambria" w:cs="Arial"/>
          <w:bCs/>
          <w:i/>
          <w:sz w:val="18"/>
          <w:szCs w:val="18"/>
        </w:rPr>
        <w:t>Poświadczenia zgodności cyfrowego odwzorowania z dokumentem w postaci papierowej może dokonać również notariusz.</w:t>
      </w:r>
    </w:p>
    <w:p w14:paraId="4F472789" w14:textId="77777777" w:rsidR="00BE17EF" w:rsidRDefault="00BE17EF" w:rsidP="00BE17EF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7C49F30" w14:textId="77777777" w:rsidR="003300F0" w:rsidRPr="00DA704A" w:rsidRDefault="003300F0" w:rsidP="003300F0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D1BEE45" w14:textId="77777777" w:rsidR="003300F0" w:rsidRPr="00DA704A" w:rsidRDefault="003300F0" w:rsidP="003300F0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4390B465" w14:textId="77777777" w:rsidR="003300F0" w:rsidRPr="00DA704A" w:rsidRDefault="003300F0" w:rsidP="003300F0">
      <w:pPr>
        <w:spacing w:before="12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</w:t>
      </w:r>
    </w:p>
    <w:p w14:paraId="21654CAD" w14:textId="77777777" w:rsidR="003A0063" w:rsidRDefault="003A0063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3A0063" w:rsidSect="00503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2BE51" w14:textId="77777777" w:rsidR="005D191C" w:rsidRDefault="005D191C">
      <w:r>
        <w:separator/>
      </w:r>
    </w:p>
  </w:endnote>
  <w:endnote w:type="continuationSeparator" w:id="0">
    <w:p w14:paraId="40B55061" w14:textId="77777777" w:rsidR="005D191C" w:rsidRDefault="005D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0A244" w14:textId="77777777" w:rsidR="00983322" w:rsidRDefault="00983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4B753" w14:textId="77777777"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309B69B" w14:textId="77777777"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A32538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14:paraId="36AF2EC7" w14:textId="77777777" w:rsidR="00DE5FEE" w:rsidRPr="00983322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AE1F" w14:textId="77777777" w:rsidR="00983322" w:rsidRDefault="00983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C9BDA" w14:textId="77777777" w:rsidR="005D191C" w:rsidRDefault="005D191C">
      <w:r>
        <w:separator/>
      </w:r>
    </w:p>
  </w:footnote>
  <w:footnote w:type="continuationSeparator" w:id="0">
    <w:p w14:paraId="03705C69" w14:textId="77777777" w:rsidR="005D191C" w:rsidRDefault="005D1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D39E6" w14:textId="77777777" w:rsidR="00983322" w:rsidRDefault="00983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8763A" w14:textId="77777777" w:rsidR="00983322" w:rsidRDefault="00983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25DA1" w14:textId="77777777" w:rsidR="00983322" w:rsidRDefault="00983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4356577">
    <w:abstractNumId w:val="2"/>
  </w:num>
  <w:num w:numId="2" w16cid:durableId="1204443276">
    <w:abstractNumId w:val="9"/>
  </w:num>
  <w:num w:numId="3" w16cid:durableId="460147164">
    <w:abstractNumId w:val="10"/>
  </w:num>
  <w:num w:numId="4" w16cid:durableId="125708306">
    <w:abstractNumId w:val="129"/>
  </w:num>
  <w:num w:numId="5" w16cid:durableId="1043675395">
    <w:abstractNumId w:val="107"/>
  </w:num>
  <w:num w:numId="6" w16cid:durableId="1156260869">
    <w:abstractNumId w:val="119"/>
  </w:num>
  <w:num w:numId="7" w16cid:durableId="1498688991">
    <w:abstractNumId w:val="60"/>
  </w:num>
  <w:num w:numId="8" w16cid:durableId="927692993">
    <w:abstractNumId w:val="88"/>
  </w:num>
  <w:num w:numId="9" w16cid:durableId="1885487538">
    <w:abstractNumId w:val="63"/>
  </w:num>
  <w:num w:numId="10" w16cid:durableId="544021576">
    <w:abstractNumId w:val="0"/>
  </w:num>
  <w:num w:numId="11" w16cid:durableId="1596984732">
    <w:abstractNumId w:val="91"/>
  </w:num>
  <w:num w:numId="12" w16cid:durableId="315961940">
    <w:abstractNumId w:val="84"/>
  </w:num>
  <w:num w:numId="13" w16cid:durableId="2920289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240573">
    <w:abstractNumId w:val="121"/>
    <w:lvlOverride w:ilvl="0">
      <w:startOverride w:val="1"/>
    </w:lvlOverride>
  </w:num>
  <w:num w:numId="15" w16cid:durableId="1351376845">
    <w:abstractNumId w:val="110"/>
    <w:lvlOverride w:ilvl="0">
      <w:startOverride w:val="1"/>
    </w:lvlOverride>
  </w:num>
  <w:num w:numId="16" w16cid:durableId="2117870140">
    <w:abstractNumId w:val="87"/>
    <w:lvlOverride w:ilvl="0">
      <w:startOverride w:val="1"/>
    </w:lvlOverride>
  </w:num>
  <w:num w:numId="17" w16cid:durableId="431896138">
    <w:abstractNumId w:val="110"/>
  </w:num>
  <w:num w:numId="18" w16cid:durableId="60565693">
    <w:abstractNumId w:val="87"/>
  </w:num>
  <w:num w:numId="19" w16cid:durableId="1591112920">
    <w:abstractNumId w:val="57"/>
  </w:num>
  <w:num w:numId="20" w16cid:durableId="1694838493">
    <w:abstractNumId w:val="101"/>
  </w:num>
  <w:num w:numId="21" w16cid:durableId="1695689268">
    <w:abstractNumId w:val="41"/>
  </w:num>
  <w:num w:numId="22" w16cid:durableId="1721711075">
    <w:abstractNumId w:val="69"/>
  </w:num>
  <w:num w:numId="23" w16cid:durableId="839545325">
    <w:abstractNumId w:val="58"/>
  </w:num>
  <w:num w:numId="24" w16cid:durableId="673725986">
    <w:abstractNumId w:val="104"/>
  </w:num>
  <w:num w:numId="25" w16cid:durableId="261764122">
    <w:abstractNumId w:val="123"/>
  </w:num>
  <w:num w:numId="26" w16cid:durableId="511647649">
    <w:abstractNumId w:val="36"/>
  </w:num>
  <w:num w:numId="27" w16cid:durableId="1111315160">
    <w:abstractNumId w:val="94"/>
  </w:num>
  <w:num w:numId="28" w16cid:durableId="640888253">
    <w:abstractNumId w:val="39"/>
  </w:num>
  <w:num w:numId="29" w16cid:durableId="1206023537">
    <w:abstractNumId w:val="117"/>
  </w:num>
  <w:num w:numId="30" w16cid:durableId="170415328">
    <w:abstractNumId w:val="106"/>
  </w:num>
  <w:num w:numId="31" w16cid:durableId="533814574">
    <w:abstractNumId w:val="112"/>
  </w:num>
  <w:num w:numId="32" w16cid:durableId="257369274">
    <w:abstractNumId w:val="85"/>
  </w:num>
  <w:num w:numId="33" w16cid:durableId="1286736337">
    <w:abstractNumId w:val="78"/>
  </w:num>
  <w:num w:numId="34" w16cid:durableId="673993637">
    <w:abstractNumId w:val="98"/>
  </w:num>
  <w:num w:numId="35" w16cid:durableId="142165237">
    <w:abstractNumId w:val="71"/>
  </w:num>
  <w:num w:numId="36" w16cid:durableId="242027757">
    <w:abstractNumId w:val="143"/>
  </w:num>
  <w:num w:numId="37" w16cid:durableId="1621373346">
    <w:abstractNumId w:val="77"/>
  </w:num>
  <w:num w:numId="38" w16cid:durableId="2018147257">
    <w:abstractNumId w:val="37"/>
  </w:num>
  <w:num w:numId="39" w16cid:durableId="1390609006">
    <w:abstractNumId w:val="134"/>
  </w:num>
  <w:num w:numId="40" w16cid:durableId="59326873">
    <w:abstractNumId w:val="128"/>
  </w:num>
  <w:num w:numId="41" w16cid:durableId="1379814167">
    <w:abstractNumId w:val="120"/>
  </w:num>
  <w:num w:numId="42" w16cid:durableId="352192723">
    <w:abstractNumId w:val="49"/>
  </w:num>
  <w:num w:numId="43" w16cid:durableId="606426597">
    <w:abstractNumId w:val="80"/>
  </w:num>
  <w:num w:numId="44" w16cid:durableId="1872109547">
    <w:abstractNumId w:val="55"/>
  </w:num>
  <w:num w:numId="45" w16cid:durableId="1623077672">
    <w:abstractNumId w:val="135"/>
  </w:num>
  <w:num w:numId="46" w16cid:durableId="1707945109">
    <w:abstractNumId w:val="8"/>
  </w:num>
  <w:num w:numId="47" w16cid:durableId="1366712791">
    <w:abstractNumId w:val="11"/>
  </w:num>
  <w:num w:numId="48" w16cid:durableId="20011207">
    <w:abstractNumId w:val="12"/>
  </w:num>
  <w:num w:numId="49" w16cid:durableId="2035378192">
    <w:abstractNumId w:val="15"/>
  </w:num>
  <w:num w:numId="50" w16cid:durableId="1031610663">
    <w:abstractNumId w:val="18"/>
  </w:num>
  <w:num w:numId="51" w16cid:durableId="1927574805">
    <w:abstractNumId w:val="20"/>
  </w:num>
  <w:num w:numId="52" w16cid:durableId="2129469575">
    <w:abstractNumId w:val="21"/>
  </w:num>
  <w:num w:numId="53" w16cid:durableId="1712850016">
    <w:abstractNumId w:val="24"/>
  </w:num>
  <w:num w:numId="54" w16cid:durableId="625702273">
    <w:abstractNumId w:val="25"/>
  </w:num>
  <w:num w:numId="55" w16cid:durableId="1199707823">
    <w:abstractNumId w:val="26"/>
  </w:num>
  <w:num w:numId="56" w16cid:durableId="287663774">
    <w:abstractNumId w:val="27"/>
  </w:num>
  <w:num w:numId="57" w16cid:durableId="1069693798">
    <w:abstractNumId w:val="28"/>
  </w:num>
  <w:num w:numId="58" w16cid:durableId="1694572542">
    <w:abstractNumId w:val="29"/>
  </w:num>
  <w:num w:numId="59" w16cid:durableId="609822486">
    <w:abstractNumId w:val="30"/>
  </w:num>
  <w:num w:numId="60" w16cid:durableId="2141651422">
    <w:abstractNumId w:val="31"/>
  </w:num>
  <w:num w:numId="61" w16cid:durableId="1723822877">
    <w:abstractNumId w:val="32"/>
  </w:num>
  <w:num w:numId="62" w16cid:durableId="1812476971">
    <w:abstractNumId w:val="33"/>
  </w:num>
  <w:num w:numId="63" w16cid:durableId="1063453921">
    <w:abstractNumId w:val="34"/>
  </w:num>
  <w:num w:numId="64" w16cid:durableId="1150365629">
    <w:abstractNumId w:val="102"/>
  </w:num>
  <w:num w:numId="65" w16cid:durableId="144781656">
    <w:abstractNumId w:val="68"/>
  </w:num>
  <w:num w:numId="66" w16cid:durableId="1787121683">
    <w:abstractNumId w:val="72"/>
  </w:num>
  <w:num w:numId="67" w16cid:durableId="1245332933">
    <w:abstractNumId w:val="105"/>
  </w:num>
  <w:num w:numId="68" w16cid:durableId="1022169884">
    <w:abstractNumId w:val="47"/>
  </w:num>
  <w:num w:numId="69" w16cid:durableId="1899585898">
    <w:abstractNumId w:val="140"/>
  </w:num>
  <w:num w:numId="70" w16cid:durableId="403837624">
    <w:abstractNumId w:val="139"/>
  </w:num>
  <w:num w:numId="71" w16cid:durableId="859971590">
    <w:abstractNumId w:val="89"/>
  </w:num>
  <w:num w:numId="72" w16cid:durableId="170335577">
    <w:abstractNumId w:val="79"/>
  </w:num>
  <w:num w:numId="73" w16cid:durableId="36122322">
    <w:abstractNumId w:val="82"/>
  </w:num>
  <w:num w:numId="74" w16cid:durableId="78409016">
    <w:abstractNumId w:val="65"/>
  </w:num>
  <w:num w:numId="75" w16cid:durableId="429858260">
    <w:abstractNumId w:val="70"/>
  </w:num>
  <w:num w:numId="76" w16cid:durableId="1785075339">
    <w:abstractNumId w:val="116"/>
  </w:num>
  <w:num w:numId="77" w16cid:durableId="1739669378">
    <w:abstractNumId w:val="97"/>
  </w:num>
  <w:num w:numId="78" w16cid:durableId="715858697">
    <w:abstractNumId w:val="142"/>
  </w:num>
  <w:num w:numId="79" w16cid:durableId="734009299">
    <w:abstractNumId w:val="131"/>
  </w:num>
  <w:num w:numId="80" w16cid:durableId="812404971">
    <w:abstractNumId w:val="108"/>
  </w:num>
  <w:num w:numId="81" w16cid:durableId="1498616086">
    <w:abstractNumId w:val="118"/>
  </w:num>
  <w:num w:numId="82" w16cid:durableId="1556509506">
    <w:abstractNumId w:val="141"/>
  </w:num>
  <w:num w:numId="83" w16cid:durableId="1985117881">
    <w:abstractNumId w:val="81"/>
  </w:num>
  <w:num w:numId="84" w16cid:durableId="349449656">
    <w:abstractNumId w:val="103"/>
  </w:num>
  <w:num w:numId="85" w16cid:durableId="528185515">
    <w:abstractNumId w:val="93"/>
  </w:num>
  <w:num w:numId="86" w16cid:durableId="251669784">
    <w:abstractNumId w:val="92"/>
  </w:num>
  <w:num w:numId="87" w16cid:durableId="951936449">
    <w:abstractNumId w:val="137"/>
  </w:num>
  <w:num w:numId="88" w16cid:durableId="128935953">
    <w:abstractNumId w:val="54"/>
  </w:num>
  <w:num w:numId="89" w16cid:durableId="1551260109">
    <w:abstractNumId w:val="67"/>
  </w:num>
  <w:num w:numId="90" w16cid:durableId="1983776436">
    <w:abstractNumId w:val="96"/>
  </w:num>
  <w:num w:numId="91" w16cid:durableId="785926566">
    <w:abstractNumId w:val="56"/>
  </w:num>
  <w:num w:numId="92" w16cid:durableId="676809266">
    <w:abstractNumId w:val="74"/>
  </w:num>
  <w:num w:numId="93" w16cid:durableId="2079939582">
    <w:abstractNumId w:val="64"/>
  </w:num>
  <w:num w:numId="94" w16cid:durableId="1515262052">
    <w:abstractNumId w:val="40"/>
  </w:num>
  <w:num w:numId="95" w16cid:durableId="1215460559">
    <w:abstractNumId w:val="126"/>
  </w:num>
  <w:num w:numId="96" w16cid:durableId="494076902">
    <w:abstractNumId w:val="111"/>
  </w:num>
  <w:num w:numId="97" w16cid:durableId="440953536">
    <w:abstractNumId w:val="73"/>
  </w:num>
  <w:num w:numId="98" w16cid:durableId="676887383">
    <w:abstractNumId w:val="59"/>
  </w:num>
  <w:num w:numId="99" w16cid:durableId="146702291">
    <w:abstractNumId w:val="75"/>
  </w:num>
  <w:num w:numId="100" w16cid:durableId="597181859">
    <w:abstractNumId w:val="125"/>
  </w:num>
  <w:num w:numId="101" w16cid:durableId="1461924132">
    <w:abstractNumId w:val="138"/>
  </w:num>
  <w:num w:numId="102" w16cid:durableId="1172178638">
    <w:abstractNumId w:val="122"/>
  </w:num>
  <w:num w:numId="103" w16cid:durableId="420369187">
    <w:abstractNumId w:val="115"/>
  </w:num>
  <w:num w:numId="104" w16cid:durableId="1207179521">
    <w:abstractNumId w:val="90"/>
  </w:num>
  <w:num w:numId="105" w16cid:durableId="1587350185">
    <w:abstractNumId w:val="48"/>
  </w:num>
  <w:num w:numId="106" w16cid:durableId="482967111">
    <w:abstractNumId w:val="113"/>
  </w:num>
  <w:num w:numId="107" w16cid:durableId="1681396316">
    <w:abstractNumId w:val="38"/>
  </w:num>
  <w:num w:numId="108" w16cid:durableId="59448745">
    <w:abstractNumId w:val="52"/>
  </w:num>
  <w:num w:numId="109" w16cid:durableId="1206714526">
    <w:abstractNumId w:val="42"/>
  </w:num>
  <w:num w:numId="110" w16cid:durableId="1689940714">
    <w:abstractNumId w:val="136"/>
  </w:num>
  <w:num w:numId="111" w16cid:durableId="1984042744">
    <w:abstractNumId w:val="99"/>
  </w:num>
  <w:num w:numId="112" w16cid:durableId="818887060">
    <w:abstractNumId w:val="62"/>
  </w:num>
  <w:num w:numId="113" w16cid:durableId="1151099492">
    <w:abstractNumId w:val="114"/>
  </w:num>
  <w:num w:numId="114" w16cid:durableId="1934168169">
    <w:abstractNumId w:val="127"/>
  </w:num>
  <w:num w:numId="115" w16cid:durableId="1825050251">
    <w:abstractNumId w:val="46"/>
  </w:num>
  <w:num w:numId="116" w16cid:durableId="928808360">
    <w:abstractNumId w:val="100"/>
  </w:num>
  <w:num w:numId="117" w16cid:durableId="1926113051">
    <w:abstractNumId w:val="44"/>
  </w:num>
  <w:num w:numId="118" w16cid:durableId="1454253268">
    <w:abstractNumId w:val="132"/>
  </w:num>
  <w:num w:numId="119" w16cid:durableId="1307128114">
    <w:abstractNumId w:val="51"/>
  </w:num>
  <w:num w:numId="120" w16cid:durableId="1770082536">
    <w:abstractNumId w:val="1"/>
  </w:num>
  <w:num w:numId="121" w16cid:durableId="786697555">
    <w:abstractNumId w:val="3"/>
  </w:num>
  <w:num w:numId="122" w16cid:durableId="1304582609">
    <w:abstractNumId w:val="83"/>
  </w:num>
  <w:num w:numId="123" w16cid:durableId="1854874670">
    <w:abstractNumId w:val="86"/>
  </w:num>
  <w:num w:numId="124" w16cid:durableId="1968008681">
    <w:abstractNumId w:val="133"/>
  </w:num>
  <w:num w:numId="125" w16cid:durableId="526911629">
    <w:abstractNumId w:val="53"/>
  </w:num>
  <w:num w:numId="126" w16cid:durableId="2139060472">
    <w:abstractNumId w:val="43"/>
  </w:num>
  <w:num w:numId="127" w16cid:durableId="456485127">
    <w:abstractNumId w:val="50"/>
  </w:num>
  <w:num w:numId="128" w16cid:durableId="2065062102">
    <w:abstractNumId w:val="66"/>
  </w:num>
  <w:num w:numId="129" w16cid:durableId="1159004238">
    <w:abstractNumId w:val="45"/>
  </w:num>
  <w:num w:numId="130" w16cid:durableId="498468241">
    <w:abstractNumId w:val="130"/>
  </w:num>
  <w:num w:numId="131" w16cid:durableId="1956524181">
    <w:abstractNumId w:val="124"/>
  </w:num>
  <w:num w:numId="132" w16cid:durableId="827867022">
    <w:abstractNumId w:val="95"/>
  </w:num>
  <w:num w:numId="133" w16cid:durableId="56320260">
    <w:abstractNumId w:val="76"/>
  </w:num>
  <w:num w:numId="134" w16cid:durableId="1490560871">
    <w:abstractNumId w:val="10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1F7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7D4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043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938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889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500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76D"/>
    <w:rsid w:val="002B1E8F"/>
    <w:rsid w:val="002B2B7C"/>
    <w:rsid w:val="002B307E"/>
    <w:rsid w:val="002B377C"/>
    <w:rsid w:val="002B4E7F"/>
    <w:rsid w:val="002B554E"/>
    <w:rsid w:val="002B7B51"/>
    <w:rsid w:val="002C30E4"/>
    <w:rsid w:val="002C3D39"/>
    <w:rsid w:val="002C409C"/>
    <w:rsid w:val="002C41F8"/>
    <w:rsid w:val="002C61DF"/>
    <w:rsid w:val="002D10F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7A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0F0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1D33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44E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69"/>
    <w:rsid w:val="004C099B"/>
    <w:rsid w:val="004C1B87"/>
    <w:rsid w:val="004C4E2C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0E"/>
    <w:rsid w:val="00506412"/>
    <w:rsid w:val="00506584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1B9"/>
    <w:rsid w:val="00552F10"/>
    <w:rsid w:val="005534B7"/>
    <w:rsid w:val="00554F11"/>
    <w:rsid w:val="00555363"/>
    <w:rsid w:val="00561994"/>
    <w:rsid w:val="00561CF5"/>
    <w:rsid w:val="00562C3A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91C"/>
    <w:rsid w:val="005D1EB6"/>
    <w:rsid w:val="005D4D76"/>
    <w:rsid w:val="005D5708"/>
    <w:rsid w:val="005D6138"/>
    <w:rsid w:val="005D6231"/>
    <w:rsid w:val="005D7041"/>
    <w:rsid w:val="005D7321"/>
    <w:rsid w:val="005E27BF"/>
    <w:rsid w:val="005E5EEF"/>
    <w:rsid w:val="005E5F85"/>
    <w:rsid w:val="005E7A96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81D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2D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008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7809"/>
    <w:rsid w:val="00721626"/>
    <w:rsid w:val="007217B2"/>
    <w:rsid w:val="007218A9"/>
    <w:rsid w:val="007221AB"/>
    <w:rsid w:val="00723C7F"/>
    <w:rsid w:val="00724122"/>
    <w:rsid w:val="00725C30"/>
    <w:rsid w:val="007307DB"/>
    <w:rsid w:val="00730A47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0C"/>
    <w:rsid w:val="00766A10"/>
    <w:rsid w:val="00771E88"/>
    <w:rsid w:val="007731AD"/>
    <w:rsid w:val="007741B1"/>
    <w:rsid w:val="007757F6"/>
    <w:rsid w:val="00775EDD"/>
    <w:rsid w:val="00776763"/>
    <w:rsid w:val="007816DE"/>
    <w:rsid w:val="007820A2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37B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1BF"/>
    <w:rsid w:val="00805A81"/>
    <w:rsid w:val="0080669F"/>
    <w:rsid w:val="00806FD6"/>
    <w:rsid w:val="0081039D"/>
    <w:rsid w:val="00812D81"/>
    <w:rsid w:val="00813072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D16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37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87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3674"/>
    <w:rsid w:val="009859CE"/>
    <w:rsid w:val="00986210"/>
    <w:rsid w:val="00991790"/>
    <w:rsid w:val="00993368"/>
    <w:rsid w:val="00993B8A"/>
    <w:rsid w:val="00994441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B64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2FA"/>
    <w:rsid w:val="00A26643"/>
    <w:rsid w:val="00A27A43"/>
    <w:rsid w:val="00A31726"/>
    <w:rsid w:val="00A32538"/>
    <w:rsid w:val="00A32918"/>
    <w:rsid w:val="00A3447F"/>
    <w:rsid w:val="00A352B5"/>
    <w:rsid w:val="00A3555F"/>
    <w:rsid w:val="00A36DA6"/>
    <w:rsid w:val="00A43531"/>
    <w:rsid w:val="00A43635"/>
    <w:rsid w:val="00A43AE0"/>
    <w:rsid w:val="00A44C49"/>
    <w:rsid w:val="00A46063"/>
    <w:rsid w:val="00A461F5"/>
    <w:rsid w:val="00A475FF"/>
    <w:rsid w:val="00A54999"/>
    <w:rsid w:val="00A56DDA"/>
    <w:rsid w:val="00A57214"/>
    <w:rsid w:val="00A57A35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60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DFC"/>
    <w:rsid w:val="00AA3E41"/>
    <w:rsid w:val="00AA646A"/>
    <w:rsid w:val="00AA7FA5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6CC8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1D43"/>
    <w:rsid w:val="00B94484"/>
    <w:rsid w:val="00BA0D37"/>
    <w:rsid w:val="00BA10AC"/>
    <w:rsid w:val="00BA1C8E"/>
    <w:rsid w:val="00BA2A1B"/>
    <w:rsid w:val="00BA301C"/>
    <w:rsid w:val="00BA44C8"/>
    <w:rsid w:val="00BA577B"/>
    <w:rsid w:val="00BA7798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C8B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EF"/>
    <w:rsid w:val="00BE1907"/>
    <w:rsid w:val="00BE197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10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4CE"/>
    <w:rsid w:val="00C45B59"/>
    <w:rsid w:val="00C460A7"/>
    <w:rsid w:val="00C46CAC"/>
    <w:rsid w:val="00C500D3"/>
    <w:rsid w:val="00C50349"/>
    <w:rsid w:val="00C50616"/>
    <w:rsid w:val="00C509FA"/>
    <w:rsid w:val="00C5101E"/>
    <w:rsid w:val="00C523C6"/>
    <w:rsid w:val="00C52E54"/>
    <w:rsid w:val="00C57295"/>
    <w:rsid w:val="00C60694"/>
    <w:rsid w:val="00C61328"/>
    <w:rsid w:val="00C620D4"/>
    <w:rsid w:val="00C6271F"/>
    <w:rsid w:val="00C62F61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BB0"/>
    <w:rsid w:val="00C95132"/>
    <w:rsid w:val="00C95287"/>
    <w:rsid w:val="00C97A3C"/>
    <w:rsid w:val="00CA0C66"/>
    <w:rsid w:val="00CA1768"/>
    <w:rsid w:val="00CA284A"/>
    <w:rsid w:val="00CA326A"/>
    <w:rsid w:val="00CA5A67"/>
    <w:rsid w:val="00CB018B"/>
    <w:rsid w:val="00CB066E"/>
    <w:rsid w:val="00CB1ABB"/>
    <w:rsid w:val="00CB256D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1E94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51B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616"/>
    <w:rsid w:val="00DF14F8"/>
    <w:rsid w:val="00DF2639"/>
    <w:rsid w:val="00DF659D"/>
    <w:rsid w:val="00DF6C30"/>
    <w:rsid w:val="00DF76A6"/>
    <w:rsid w:val="00E001DE"/>
    <w:rsid w:val="00E02E5E"/>
    <w:rsid w:val="00E036D1"/>
    <w:rsid w:val="00E06572"/>
    <w:rsid w:val="00E07216"/>
    <w:rsid w:val="00E07860"/>
    <w:rsid w:val="00E104DB"/>
    <w:rsid w:val="00E10912"/>
    <w:rsid w:val="00E10CE2"/>
    <w:rsid w:val="00E1215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56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4DB9"/>
    <w:rsid w:val="00EE531D"/>
    <w:rsid w:val="00EE5D03"/>
    <w:rsid w:val="00EF0ABA"/>
    <w:rsid w:val="00EF640B"/>
    <w:rsid w:val="00F004DD"/>
    <w:rsid w:val="00F0125A"/>
    <w:rsid w:val="00F02A85"/>
    <w:rsid w:val="00F03867"/>
    <w:rsid w:val="00F04C7E"/>
    <w:rsid w:val="00F04E90"/>
    <w:rsid w:val="00F066A9"/>
    <w:rsid w:val="00F06A57"/>
    <w:rsid w:val="00F07191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3FC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D518F"/>
  <w15:docId w15:val="{E2F7E312-C134-4AEC-A518-0BE2F620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300F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CE66D-E170-4FFB-B73A-11EC6501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Ewelina Kołtyś-Peret</cp:lastModifiedBy>
  <cp:revision>10</cp:revision>
  <cp:lastPrinted>2017-05-23T13:32:00Z</cp:lastPrinted>
  <dcterms:created xsi:type="dcterms:W3CDTF">2023-02-21T13:35:00Z</dcterms:created>
  <dcterms:modified xsi:type="dcterms:W3CDTF">2024-05-17T05:33:00Z</dcterms:modified>
</cp:coreProperties>
</file>