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3A9" w:rsidRDefault="000A33A9" w:rsidP="00856247">
      <w:pPr>
        <w:rPr>
          <w:rFonts w:cs="Times New Roman"/>
        </w:rPr>
      </w:pPr>
    </w:p>
    <w:p w:rsidR="000A33A9" w:rsidRDefault="000A33A9" w:rsidP="006126C2">
      <w:pPr>
        <w:keepNext/>
        <w:tabs>
          <w:tab w:val="left" w:pos="0"/>
        </w:tabs>
        <w:ind w:left="1440" w:hanging="1440"/>
        <w:rPr>
          <w:rFonts w:cs="Times New Roman"/>
        </w:rPr>
      </w:pPr>
      <w:r>
        <w:rPr>
          <w:rFonts w:ascii="Arial" w:hAnsi="Arial" w:cs="Arial"/>
          <w:sz w:val="20"/>
          <w:szCs w:val="20"/>
          <w:lang w:eastAsia="ar-SA"/>
        </w:rPr>
        <w:t xml:space="preserve">Zamawiający: </w:t>
      </w:r>
    </w:p>
    <w:p w:rsidR="000A33A9" w:rsidRDefault="000A33A9" w:rsidP="006126C2">
      <w:pPr>
        <w:keepNext/>
        <w:tabs>
          <w:tab w:val="left" w:pos="0"/>
        </w:tabs>
        <w:ind w:left="432" w:hanging="432"/>
        <w:rPr>
          <w:rFonts w:ascii="Arial" w:hAnsi="Arial" w:cs="Arial"/>
          <w:sz w:val="20"/>
          <w:szCs w:val="20"/>
          <w:lang w:eastAsia="ar-SA"/>
        </w:rPr>
      </w:pPr>
    </w:p>
    <w:p w:rsidR="000A33A9" w:rsidRDefault="000A33A9" w:rsidP="006126C2">
      <w:pPr>
        <w:keepNext/>
        <w:tabs>
          <w:tab w:val="left" w:pos="0"/>
        </w:tabs>
        <w:ind w:left="432" w:hanging="432"/>
        <w:rPr>
          <w:rFonts w:cs="Times New Roman"/>
        </w:rPr>
      </w:pPr>
      <w:r>
        <w:rPr>
          <w:rFonts w:ascii="Arial" w:hAnsi="Arial" w:cs="Arial"/>
          <w:b/>
          <w:bCs/>
          <w:sz w:val="20"/>
          <w:szCs w:val="20"/>
          <w:lang w:eastAsia="ar-SA"/>
        </w:rPr>
        <w:t xml:space="preserve">Samodzielny Publiczny </w:t>
      </w:r>
    </w:p>
    <w:p w:rsidR="000A33A9" w:rsidRDefault="000A33A9" w:rsidP="006126C2">
      <w:pPr>
        <w:keepNext/>
        <w:tabs>
          <w:tab w:val="left" w:pos="0"/>
        </w:tabs>
        <w:ind w:left="432" w:hanging="432"/>
        <w:rPr>
          <w:rFonts w:cs="Times New Roman"/>
        </w:rPr>
      </w:pPr>
      <w:r>
        <w:rPr>
          <w:rFonts w:ascii="Arial" w:hAnsi="Arial" w:cs="Arial"/>
          <w:b/>
          <w:bCs/>
          <w:sz w:val="20"/>
          <w:szCs w:val="20"/>
          <w:lang w:eastAsia="ar-SA"/>
        </w:rPr>
        <w:t xml:space="preserve">Zakład Opieki Zdrowotnej </w:t>
      </w:r>
    </w:p>
    <w:p w:rsidR="000A33A9" w:rsidRDefault="000A33A9" w:rsidP="006126C2">
      <w:pPr>
        <w:keepNext/>
        <w:tabs>
          <w:tab w:val="left" w:pos="0"/>
        </w:tabs>
        <w:ind w:left="432" w:hanging="432"/>
        <w:rPr>
          <w:rFonts w:cs="Times New Roman"/>
        </w:rPr>
      </w:pPr>
      <w:r>
        <w:rPr>
          <w:rFonts w:ascii="Arial" w:hAnsi="Arial" w:cs="Arial"/>
          <w:b/>
          <w:bCs/>
          <w:sz w:val="20"/>
          <w:szCs w:val="20"/>
          <w:lang w:eastAsia="ar-SA"/>
        </w:rPr>
        <w:t>w Działdowie</w:t>
      </w:r>
    </w:p>
    <w:p w:rsidR="000A33A9" w:rsidRDefault="000A33A9" w:rsidP="006126C2">
      <w:pPr>
        <w:keepNext/>
        <w:tabs>
          <w:tab w:val="left" w:pos="0"/>
        </w:tabs>
        <w:ind w:left="432" w:hanging="432"/>
        <w:rPr>
          <w:rFonts w:cs="Times New Roman"/>
        </w:rPr>
      </w:pPr>
      <w:r>
        <w:rPr>
          <w:rFonts w:ascii="Arial" w:hAnsi="Arial" w:cs="Arial"/>
          <w:b/>
          <w:bCs/>
          <w:sz w:val="20"/>
          <w:szCs w:val="20"/>
          <w:lang w:eastAsia="ar-SA"/>
        </w:rPr>
        <w:t>ul. Leśna 1</w:t>
      </w:r>
    </w:p>
    <w:p w:rsidR="000A33A9" w:rsidRDefault="000A33A9" w:rsidP="006126C2">
      <w:pPr>
        <w:keepNext/>
        <w:tabs>
          <w:tab w:val="left" w:pos="0"/>
        </w:tabs>
        <w:ind w:left="432" w:hanging="432"/>
        <w:rPr>
          <w:rFonts w:cs="Times New Roman"/>
        </w:rPr>
      </w:pPr>
      <w:r>
        <w:rPr>
          <w:rFonts w:ascii="Arial" w:hAnsi="Arial" w:cs="Arial"/>
          <w:b/>
          <w:bCs/>
          <w:sz w:val="20"/>
          <w:szCs w:val="20"/>
          <w:lang w:eastAsia="ar-SA"/>
        </w:rPr>
        <w:t>13-200 Działdowo</w:t>
      </w:r>
    </w:p>
    <w:p w:rsidR="000A33A9" w:rsidRDefault="000A33A9" w:rsidP="006126C2">
      <w:pPr>
        <w:jc w:val="both"/>
        <w:rPr>
          <w:rFonts w:ascii="Arial" w:hAnsi="Arial" w:cs="Arial"/>
          <w:b/>
          <w:bCs/>
          <w:sz w:val="20"/>
          <w:szCs w:val="20"/>
          <w:lang w:eastAsia="ar-SA"/>
        </w:rPr>
      </w:pPr>
    </w:p>
    <w:p w:rsidR="000A33A9" w:rsidRDefault="000A33A9" w:rsidP="006126C2">
      <w:pPr>
        <w:jc w:val="both"/>
        <w:rPr>
          <w:rFonts w:ascii="Arial" w:hAnsi="Arial" w:cs="Arial"/>
          <w:b/>
          <w:bCs/>
          <w:sz w:val="20"/>
          <w:szCs w:val="20"/>
          <w:lang w:eastAsia="ar-SA"/>
        </w:rPr>
      </w:pPr>
    </w:p>
    <w:p w:rsidR="000A33A9" w:rsidRDefault="000A33A9" w:rsidP="006126C2">
      <w:pPr>
        <w:jc w:val="center"/>
        <w:rPr>
          <w:rFonts w:cs="Times New Roman"/>
        </w:rPr>
      </w:pPr>
      <w:r>
        <w:rPr>
          <w:rFonts w:ascii="Arial" w:hAnsi="Arial" w:cs="Arial"/>
          <w:b/>
          <w:bCs/>
          <w:sz w:val="20"/>
          <w:szCs w:val="20"/>
          <w:lang w:eastAsia="ar-SA"/>
        </w:rPr>
        <w:t>SPECYFIKACJA</w:t>
      </w:r>
    </w:p>
    <w:p w:rsidR="000A33A9" w:rsidRDefault="000A33A9" w:rsidP="006126C2">
      <w:pPr>
        <w:jc w:val="center"/>
        <w:rPr>
          <w:rFonts w:cs="Times New Roman"/>
        </w:rPr>
      </w:pPr>
      <w:r>
        <w:rPr>
          <w:rFonts w:ascii="Arial" w:hAnsi="Arial" w:cs="Arial"/>
          <w:b/>
          <w:bCs/>
          <w:sz w:val="20"/>
          <w:szCs w:val="20"/>
          <w:lang w:eastAsia="ar-SA"/>
        </w:rPr>
        <w:t>WARUNKÓW   ZAMÓWIENIA</w:t>
      </w:r>
    </w:p>
    <w:p w:rsidR="000A33A9" w:rsidRDefault="000A33A9" w:rsidP="006126C2">
      <w:pPr>
        <w:jc w:val="center"/>
        <w:rPr>
          <w:rFonts w:ascii="Arial" w:hAnsi="Arial" w:cs="Arial"/>
          <w:b/>
          <w:bCs/>
          <w:sz w:val="20"/>
          <w:szCs w:val="20"/>
          <w:lang w:eastAsia="ar-SA"/>
        </w:rPr>
      </w:pPr>
    </w:p>
    <w:p w:rsidR="000A33A9" w:rsidRDefault="000A33A9" w:rsidP="006126C2">
      <w:pPr>
        <w:jc w:val="center"/>
        <w:rPr>
          <w:rFonts w:ascii="Arial" w:hAnsi="Arial" w:cs="Arial"/>
          <w:b/>
          <w:bCs/>
          <w:sz w:val="20"/>
          <w:szCs w:val="20"/>
          <w:lang w:eastAsia="ar-SA"/>
        </w:rPr>
      </w:pPr>
    </w:p>
    <w:p w:rsidR="000A33A9" w:rsidRDefault="000A33A9" w:rsidP="006126C2">
      <w:pPr>
        <w:jc w:val="center"/>
        <w:rPr>
          <w:rFonts w:cs="Times New Roman"/>
        </w:rPr>
      </w:pPr>
      <w:r>
        <w:rPr>
          <w:rFonts w:ascii="Arial" w:hAnsi="Arial" w:cs="Arial"/>
          <w:sz w:val="20"/>
          <w:szCs w:val="20"/>
          <w:lang w:eastAsia="ar-SA"/>
        </w:rPr>
        <w:t>Dostawy</w:t>
      </w:r>
    </w:p>
    <w:p w:rsidR="000A33A9" w:rsidRDefault="000A33A9" w:rsidP="006126C2">
      <w:pPr>
        <w:jc w:val="center"/>
        <w:rPr>
          <w:rFonts w:ascii="Arial" w:hAnsi="Arial" w:cs="Arial"/>
          <w:sz w:val="20"/>
          <w:szCs w:val="20"/>
          <w:lang w:eastAsia="ar-SA"/>
        </w:rPr>
      </w:pPr>
    </w:p>
    <w:p w:rsidR="000A33A9" w:rsidRDefault="000A33A9" w:rsidP="006126C2">
      <w:pPr>
        <w:jc w:val="center"/>
        <w:rPr>
          <w:rFonts w:ascii="Arial" w:hAnsi="Arial" w:cs="Arial"/>
          <w:sz w:val="20"/>
          <w:szCs w:val="20"/>
          <w:lang w:eastAsia="ar-SA"/>
        </w:rPr>
      </w:pPr>
    </w:p>
    <w:p w:rsidR="000A33A9" w:rsidRDefault="000A33A9" w:rsidP="006126C2">
      <w:pPr>
        <w:jc w:val="center"/>
        <w:rPr>
          <w:rFonts w:cs="Times New Roman"/>
        </w:rPr>
      </w:pPr>
      <w:r>
        <w:rPr>
          <w:rFonts w:ascii="Arial" w:hAnsi="Arial" w:cs="Arial"/>
          <w:b/>
          <w:bCs/>
          <w:sz w:val="20"/>
          <w:szCs w:val="20"/>
          <w:lang w:eastAsia="ar-SA"/>
        </w:rPr>
        <w:t>dalej zwana SWZ</w:t>
      </w:r>
    </w:p>
    <w:p w:rsidR="000A33A9" w:rsidRDefault="000A33A9" w:rsidP="006126C2">
      <w:pPr>
        <w:rPr>
          <w:rFonts w:ascii="Arial" w:hAnsi="Arial" w:cs="Arial"/>
          <w:b/>
          <w:bCs/>
          <w:i/>
          <w:iCs/>
          <w:sz w:val="20"/>
          <w:szCs w:val="20"/>
          <w:u w:val="single"/>
          <w:lang w:eastAsia="ar-SA"/>
        </w:rPr>
      </w:pPr>
    </w:p>
    <w:p w:rsidR="000A33A9" w:rsidRDefault="000A33A9" w:rsidP="006126C2">
      <w:pPr>
        <w:jc w:val="center"/>
        <w:rPr>
          <w:rFonts w:cs="Times New Roman"/>
        </w:rPr>
      </w:pPr>
      <w:r>
        <w:rPr>
          <w:rFonts w:ascii="Arial" w:hAnsi="Arial" w:cs="Arial"/>
          <w:sz w:val="20"/>
          <w:szCs w:val="20"/>
        </w:rPr>
        <w:t>Dotyczy</w:t>
      </w:r>
      <w:bookmarkStart w:id="0" w:name="__RefHeading__1539_632771622"/>
      <w:bookmarkEnd w:id="0"/>
      <w:r>
        <w:rPr>
          <w:rFonts w:ascii="Arial" w:hAnsi="Arial" w:cs="Arial"/>
          <w:sz w:val="20"/>
          <w:szCs w:val="20"/>
        </w:rPr>
        <w:t xml:space="preserve"> postępowania o udzielenie zamówienia publicznego pn.:</w:t>
      </w:r>
    </w:p>
    <w:p w:rsidR="000A33A9" w:rsidRDefault="000A33A9" w:rsidP="006126C2">
      <w:pPr>
        <w:autoSpaceDE w:val="0"/>
        <w:rPr>
          <w:rFonts w:ascii="Arial" w:hAnsi="Arial" w:cs="Arial"/>
          <w:color w:val="0000FF"/>
          <w:sz w:val="20"/>
          <w:szCs w:val="20"/>
          <w:lang w:eastAsia="ar-SA"/>
        </w:rPr>
      </w:pPr>
    </w:p>
    <w:p w:rsidR="000A33A9" w:rsidRDefault="000A33A9" w:rsidP="006126C2">
      <w:pPr>
        <w:autoSpaceDE w:val="0"/>
        <w:jc w:val="center"/>
        <w:rPr>
          <w:rFonts w:cs="Times New Roman"/>
        </w:rPr>
      </w:pPr>
      <w:r w:rsidRPr="00310D32">
        <w:rPr>
          <w:rFonts w:ascii="Arial" w:hAnsi="Arial" w:cs="Arial"/>
          <w:b/>
          <w:bCs/>
          <w:color w:val="000000"/>
          <w:sz w:val="20"/>
          <w:szCs w:val="20"/>
        </w:rPr>
        <w:t>„</w:t>
      </w:r>
      <w:r>
        <w:rPr>
          <w:rFonts w:ascii="Arial" w:hAnsi="Arial" w:cs="Arial"/>
          <w:b/>
          <w:bCs/>
          <w:color w:val="000000"/>
          <w:sz w:val="20"/>
          <w:szCs w:val="20"/>
        </w:rPr>
        <w:t>Zakup paliwa płynnego”</w:t>
      </w:r>
    </w:p>
    <w:p w:rsidR="000A33A9" w:rsidRDefault="000A33A9" w:rsidP="006126C2">
      <w:pPr>
        <w:rPr>
          <w:rFonts w:ascii="Arial" w:hAnsi="Arial" w:cs="Arial"/>
          <w:caps/>
          <w:color w:val="000000"/>
          <w:sz w:val="20"/>
          <w:szCs w:val="20"/>
          <w:lang w:eastAsia="ar-SA"/>
        </w:rPr>
      </w:pPr>
    </w:p>
    <w:p w:rsidR="000A33A9" w:rsidRDefault="000A33A9" w:rsidP="006126C2">
      <w:pPr>
        <w:autoSpaceDE w:val="0"/>
        <w:jc w:val="center"/>
        <w:rPr>
          <w:rFonts w:cs="Times New Roman"/>
        </w:rPr>
      </w:pPr>
      <w:r>
        <w:rPr>
          <w:rFonts w:ascii="Arial" w:hAnsi="Arial" w:cs="Arial"/>
          <w:sz w:val="20"/>
          <w:szCs w:val="20"/>
          <w:lang w:eastAsia="ar-SA"/>
        </w:rPr>
        <w:t xml:space="preserve">prowadzonego w </w:t>
      </w:r>
      <w:r>
        <w:rPr>
          <w:rFonts w:ascii="Arial" w:hAnsi="Arial" w:cs="Arial"/>
          <w:b/>
          <w:bCs/>
          <w:sz w:val="20"/>
          <w:szCs w:val="20"/>
          <w:lang w:eastAsia="ar-SA"/>
        </w:rPr>
        <w:t>trybie podstawowym bez negocjacji</w:t>
      </w:r>
    </w:p>
    <w:p w:rsidR="000A33A9" w:rsidRDefault="000A33A9" w:rsidP="006126C2">
      <w:pPr>
        <w:autoSpaceDE w:val="0"/>
        <w:jc w:val="center"/>
        <w:rPr>
          <w:rFonts w:cs="Times New Roman"/>
        </w:rPr>
      </w:pPr>
      <w:r>
        <w:rPr>
          <w:rFonts w:ascii="Arial" w:hAnsi="Arial" w:cs="Arial"/>
          <w:sz w:val="20"/>
          <w:szCs w:val="20"/>
          <w:lang w:eastAsia="ar-SA"/>
        </w:rPr>
        <w:t xml:space="preserve"> </w:t>
      </w:r>
    </w:p>
    <w:p w:rsidR="000A33A9" w:rsidRDefault="000A33A9" w:rsidP="006126C2">
      <w:pPr>
        <w:jc w:val="both"/>
        <w:rPr>
          <w:rFonts w:ascii="Arial" w:hAnsi="Arial" w:cs="Arial"/>
          <w:sz w:val="20"/>
          <w:szCs w:val="20"/>
          <w:lang w:eastAsia="ar-SA"/>
        </w:rPr>
      </w:pPr>
    </w:p>
    <w:p w:rsidR="000A33A9" w:rsidRDefault="000A33A9" w:rsidP="006126C2">
      <w:pPr>
        <w:pStyle w:val="Standard"/>
        <w:jc w:val="center"/>
        <w:rPr>
          <w:rFonts w:ascii="Arial" w:hAnsi="Arial" w:cs="Arial"/>
          <w:sz w:val="20"/>
          <w:szCs w:val="20"/>
          <w:lang w:eastAsia="ar-SA" w:bidi="ar-SA"/>
        </w:rPr>
      </w:pPr>
    </w:p>
    <w:p w:rsidR="000A33A9" w:rsidRDefault="000A33A9" w:rsidP="006126C2">
      <w:pPr>
        <w:pStyle w:val="Standard"/>
        <w:jc w:val="center"/>
      </w:pPr>
      <w:r w:rsidRPr="00310D32">
        <w:rPr>
          <w:rFonts w:ascii="Arial" w:hAnsi="Arial" w:cs="Arial"/>
          <w:sz w:val="20"/>
          <w:szCs w:val="20"/>
          <w:lang w:eastAsia="ar-SA" w:bidi="ar-SA"/>
        </w:rPr>
        <w:t xml:space="preserve">Znak postępowania nadany przez Zamawiającego: </w:t>
      </w:r>
      <w:r>
        <w:rPr>
          <w:rFonts w:ascii="Arial" w:hAnsi="Arial" w:cs="Arial"/>
          <w:b/>
          <w:bCs/>
          <w:sz w:val="20"/>
          <w:szCs w:val="20"/>
          <w:lang w:eastAsia="ar-SA" w:bidi="ar-SA"/>
        </w:rPr>
        <w:t>10</w:t>
      </w:r>
      <w:r w:rsidRPr="00510DCD">
        <w:rPr>
          <w:rFonts w:ascii="Arial" w:hAnsi="Arial" w:cs="Arial"/>
          <w:b/>
          <w:bCs/>
          <w:sz w:val="20"/>
          <w:szCs w:val="20"/>
          <w:lang w:eastAsia="ar-SA" w:bidi="ar-SA"/>
        </w:rPr>
        <w:t>/</w:t>
      </w:r>
      <w:r w:rsidRPr="00510DCD">
        <w:rPr>
          <w:rFonts w:ascii="Arial" w:hAnsi="Arial" w:cs="Arial"/>
          <w:b/>
          <w:bCs/>
          <w:color w:val="000000"/>
          <w:sz w:val="20"/>
          <w:szCs w:val="20"/>
          <w:lang w:eastAsia="pl-PL"/>
        </w:rPr>
        <w:t>TP/P/2</w:t>
      </w:r>
      <w:r>
        <w:rPr>
          <w:rFonts w:ascii="Arial" w:hAnsi="Arial" w:cs="Arial"/>
          <w:b/>
          <w:bCs/>
          <w:color w:val="000000"/>
          <w:sz w:val="20"/>
          <w:szCs w:val="20"/>
          <w:lang w:eastAsia="pl-PL"/>
        </w:rPr>
        <w:t>4</w:t>
      </w:r>
    </w:p>
    <w:p w:rsidR="000A33A9" w:rsidRDefault="000A33A9" w:rsidP="006126C2">
      <w:pPr>
        <w:jc w:val="both"/>
        <w:rPr>
          <w:rFonts w:ascii="Arial" w:hAnsi="Arial" w:cs="Arial"/>
          <w:sz w:val="20"/>
          <w:szCs w:val="20"/>
          <w:lang w:eastAsia="ar-SA"/>
        </w:rPr>
      </w:pPr>
    </w:p>
    <w:p w:rsidR="000A33A9" w:rsidRDefault="000A33A9" w:rsidP="006126C2">
      <w:pPr>
        <w:jc w:val="right"/>
        <w:rPr>
          <w:rFonts w:cs="Times New Roman"/>
        </w:rPr>
      </w:pPr>
      <w:r>
        <w:rPr>
          <w:rFonts w:ascii="Arial" w:hAnsi="Arial" w:cs="Arial"/>
          <w:sz w:val="20"/>
          <w:szCs w:val="20"/>
          <w:lang w:eastAsia="ar-SA"/>
        </w:rPr>
        <w:t xml:space="preserve">                                                                                                    </w:t>
      </w:r>
    </w:p>
    <w:p w:rsidR="000A33A9" w:rsidRDefault="000A33A9" w:rsidP="006126C2">
      <w:pPr>
        <w:jc w:val="right"/>
        <w:rPr>
          <w:rFonts w:ascii="Arial" w:hAnsi="Arial" w:cs="Arial"/>
          <w:sz w:val="20"/>
          <w:szCs w:val="20"/>
          <w:lang w:eastAsia="ar-SA"/>
        </w:rPr>
      </w:pPr>
    </w:p>
    <w:p w:rsidR="000A33A9" w:rsidRDefault="000A33A9" w:rsidP="006126C2">
      <w:pPr>
        <w:jc w:val="center"/>
        <w:rPr>
          <w:rFonts w:cs="Times New Roman"/>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t xml:space="preserve">                               Zatwierdzam dnia 13.05.2024 r.</w:t>
      </w:r>
    </w:p>
    <w:p w:rsidR="000A33A9" w:rsidRDefault="000A33A9" w:rsidP="006126C2">
      <w:pPr>
        <w:ind w:left="5396"/>
        <w:rPr>
          <w:rFonts w:cs="Times New Roman"/>
        </w:rPr>
      </w:pPr>
      <w:r>
        <w:rPr>
          <w:rFonts w:ascii="Arial" w:hAnsi="Arial" w:cs="Arial"/>
          <w:b/>
          <w:bCs/>
          <w:sz w:val="20"/>
          <w:szCs w:val="20"/>
        </w:rPr>
        <w:t xml:space="preserve">  </w:t>
      </w:r>
      <w:r>
        <w:rPr>
          <w:rFonts w:ascii="Arial" w:hAnsi="Arial" w:cs="Arial"/>
          <w:b/>
          <w:bCs/>
          <w:sz w:val="20"/>
          <w:szCs w:val="20"/>
        </w:rPr>
        <w:tab/>
        <w:t xml:space="preserve">                </w:t>
      </w:r>
    </w:p>
    <w:p w:rsidR="000A33A9" w:rsidRDefault="000A33A9" w:rsidP="006126C2">
      <w:pPr>
        <w:ind w:left="5112" w:firstLine="284"/>
        <w:rPr>
          <w:rFonts w:ascii="Arial" w:hAnsi="Arial" w:cs="Arial"/>
          <w:b/>
          <w:bCs/>
          <w:sz w:val="20"/>
          <w:szCs w:val="20"/>
          <w:lang w:eastAsia="ar-SA"/>
        </w:rPr>
      </w:pPr>
      <w:r>
        <w:rPr>
          <w:rFonts w:ascii="Arial" w:hAnsi="Arial" w:cs="Arial"/>
          <w:b/>
          <w:bCs/>
          <w:sz w:val="20"/>
          <w:szCs w:val="20"/>
          <w:lang w:eastAsia="ar-SA"/>
        </w:rPr>
        <w:t xml:space="preserve">   </w:t>
      </w:r>
    </w:p>
    <w:p w:rsidR="000A33A9" w:rsidRDefault="000A33A9" w:rsidP="006126C2">
      <w:pPr>
        <w:ind w:left="5112" w:firstLine="284"/>
        <w:rPr>
          <w:rFonts w:ascii="Arial" w:hAnsi="Arial" w:cs="Arial"/>
          <w:b/>
          <w:bCs/>
          <w:sz w:val="20"/>
          <w:szCs w:val="20"/>
          <w:lang w:eastAsia="ar-SA"/>
        </w:rPr>
      </w:pPr>
    </w:p>
    <w:p w:rsidR="000A33A9" w:rsidRDefault="000A33A9" w:rsidP="006126C2">
      <w:pPr>
        <w:tabs>
          <w:tab w:val="left" w:pos="5360"/>
        </w:tabs>
        <w:autoSpaceDE w:val="0"/>
        <w:ind w:left="3718" w:right="-20"/>
        <w:rPr>
          <w:rFonts w:cs="Times New Roman"/>
        </w:rPr>
      </w:pPr>
      <w:bookmarkStart w:id="1" w:name="_GoBack"/>
      <w:bookmarkEnd w:id="1"/>
      <w:r>
        <w:rPr>
          <w:rFonts w:ascii="Arial" w:hAnsi="Arial" w:cs="Arial"/>
          <w:b/>
          <w:bCs/>
          <w:color w:val="000000"/>
          <w:sz w:val="20"/>
          <w:szCs w:val="20"/>
          <w:lang w:eastAsia="pl-PL"/>
        </w:rPr>
        <w:t xml:space="preserve">                    </w:t>
      </w:r>
      <w:r>
        <w:rPr>
          <w:rFonts w:ascii="Arial" w:hAnsi="Arial" w:cs="Arial"/>
          <w:color w:val="000000"/>
          <w:spacing w:val="-2"/>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w w:val="101"/>
          <w:sz w:val="20"/>
          <w:szCs w:val="20"/>
          <w:lang w:eastAsia="pl-PL"/>
        </w:rPr>
        <w:t>....</w:t>
      </w:r>
      <w:r>
        <w:rPr>
          <w:rFonts w:ascii="Arial" w:hAnsi="Arial" w:cs="Arial"/>
          <w:color w:val="000000"/>
          <w:spacing w:val="-6"/>
          <w:w w:val="98"/>
          <w:sz w:val="20"/>
          <w:szCs w:val="20"/>
          <w:lang w:eastAsia="pl-PL"/>
        </w:rPr>
        <w:t xml:space="preserve"> </w:t>
      </w:r>
    </w:p>
    <w:p w:rsidR="000A33A9" w:rsidRDefault="000A33A9" w:rsidP="006126C2">
      <w:pPr>
        <w:tabs>
          <w:tab w:val="left" w:pos="5360"/>
        </w:tabs>
        <w:autoSpaceDE w:val="0"/>
        <w:ind w:left="3718" w:right="-20"/>
        <w:rPr>
          <w:rFonts w:cs="Times New Roman"/>
        </w:rPr>
      </w:pPr>
      <w:r>
        <w:rPr>
          <w:rFonts w:ascii="Arial" w:hAnsi="Arial" w:cs="Arial"/>
          <w:color w:val="000000"/>
          <w:spacing w:val="-6"/>
          <w:w w:val="98"/>
          <w:sz w:val="20"/>
          <w:szCs w:val="20"/>
          <w:lang w:eastAsia="pl-PL"/>
        </w:rPr>
        <w:t xml:space="preserve">                            (</w:t>
      </w:r>
      <w:r>
        <w:rPr>
          <w:rFonts w:ascii="Arial" w:hAnsi="Arial" w:cs="Arial"/>
          <w:color w:val="000000"/>
          <w:spacing w:val="2"/>
          <w:w w:val="98"/>
          <w:sz w:val="20"/>
          <w:szCs w:val="20"/>
          <w:lang w:eastAsia="pl-PL"/>
        </w:rPr>
        <w:t>p</w:t>
      </w:r>
      <w:r>
        <w:rPr>
          <w:rFonts w:ascii="Arial" w:hAnsi="Arial" w:cs="Arial"/>
          <w:color w:val="000000"/>
          <w:spacing w:val="2"/>
          <w:w w:val="99"/>
          <w:sz w:val="20"/>
          <w:szCs w:val="20"/>
          <w:lang w:eastAsia="pl-PL"/>
        </w:rPr>
        <w:t>o</w:t>
      </w:r>
      <w:r>
        <w:rPr>
          <w:rFonts w:ascii="Arial" w:hAnsi="Arial" w:cs="Arial"/>
          <w:color w:val="000000"/>
          <w:spacing w:val="2"/>
          <w:w w:val="98"/>
          <w:sz w:val="20"/>
          <w:szCs w:val="20"/>
          <w:lang w:eastAsia="pl-PL"/>
        </w:rPr>
        <w:t>dpi</w:t>
      </w:r>
      <w:r>
        <w:rPr>
          <w:rFonts w:ascii="Arial" w:hAnsi="Arial" w:cs="Arial"/>
          <w:color w:val="000000"/>
          <w:w w:val="98"/>
          <w:sz w:val="20"/>
          <w:szCs w:val="20"/>
          <w:lang w:eastAsia="pl-PL"/>
        </w:rPr>
        <w:t>s</w:t>
      </w:r>
      <w:r>
        <w:rPr>
          <w:rFonts w:ascii="Arial" w:hAnsi="Arial" w:cs="Arial"/>
          <w:color w:val="000000"/>
          <w:sz w:val="20"/>
          <w:szCs w:val="20"/>
          <w:lang w:eastAsia="pl-PL"/>
        </w:rPr>
        <w:t xml:space="preserve"> </w:t>
      </w:r>
      <w:r>
        <w:rPr>
          <w:rFonts w:ascii="Arial" w:hAnsi="Arial" w:cs="Arial"/>
          <w:color w:val="000000"/>
          <w:spacing w:val="2"/>
          <w:w w:val="99"/>
          <w:sz w:val="20"/>
          <w:szCs w:val="20"/>
          <w:lang w:eastAsia="pl-PL"/>
        </w:rPr>
        <w:t>K</w:t>
      </w:r>
      <w:r>
        <w:rPr>
          <w:rFonts w:ascii="Arial" w:hAnsi="Arial" w:cs="Arial"/>
          <w:color w:val="000000"/>
          <w:spacing w:val="2"/>
          <w:w w:val="98"/>
          <w:sz w:val="20"/>
          <w:szCs w:val="20"/>
          <w:lang w:eastAsia="pl-PL"/>
        </w:rPr>
        <w:t>i</w:t>
      </w:r>
      <w:r>
        <w:rPr>
          <w:rFonts w:ascii="Arial" w:hAnsi="Arial" w:cs="Arial"/>
          <w:color w:val="000000"/>
          <w:spacing w:val="-2"/>
          <w:w w:val="99"/>
          <w:sz w:val="20"/>
          <w:szCs w:val="20"/>
          <w:lang w:eastAsia="pl-PL"/>
        </w:rPr>
        <w:t>e</w:t>
      </w:r>
      <w:r>
        <w:rPr>
          <w:rFonts w:ascii="Arial" w:hAnsi="Arial" w:cs="Arial"/>
          <w:color w:val="000000"/>
          <w:w w:val="99"/>
          <w:sz w:val="20"/>
          <w:szCs w:val="20"/>
          <w:lang w:eastAsia="pl-PL"/>
        </w:rPr>
        <w:t>r</w:t>
      </w:r>
      <w:r>
        <w:rPr>
          <w:rFonts w:ascii="Arial" w:hAnsi="Arial" w:cs="Arial"/>
          <w:color w:val="000000"/>
          <w:spacing w:val="2"/>
          <w:w w:val="99"/>
          <w:sz w:val="20"/>
          <w:szCs w:val="20"/>
          <w:lang w:eastAsia="pl-PL"/>
        </w:rPr>
        <w:t>o</w:t>
      </w:r>
      <w:r>
        <w:rPr>
          <w:rFonts w:ascii="Arial" w:hAnsi="Arial" w:cs="Arial"/>
          <w:color w:val="000000"/>
          <w:spacing w:val="5"/>
          <w:w w:val="98"/>
          <w:sz w:val="20"/>
          <w:szCs w:val="20"/>
          <w:lang w:eastAsia="pl-PL"/>
        </w:rPr>
        <w:t>w</w:t>
      </w:r>
      <w:r>
        <w:rPr>
          <w:rFonts w:ascii="Arial" w:hAnsi="Arial" w:cs="Arial"/>
          <w:color w:val="000000"/>
          <w:spacing w:val="-1"/>
          <w:w w:val="99"/>
          <w:sz w:val="20"/>
          <w:szCs w:val="20"/>
          <w:lang w:eastAsia="pl-PL"/>
        </w:rPr>
        <w:t>n</w:t>
      </w:r>
      <w:r>
        <w:rPr>
          <w:rFonts w:ascii="Arial" w:hAnsi="Arial" w:cs="Arial"/>
          <w:color w:val="000000"/>
          <w:spacing w:val="2"/>
          <w:w w:val="98"/>
          <w:sz w:val="20"/>
          <w:szCs w:val="20"/>
          <w:lang w:eastAsia="pl-PL"/>
        </w:rPr>
        <w:t>i</w:t>
      </w:r>
      <w:r>
        <w:rPr>
          <w:rFonts w:ascii="Arial" w:hAnsi="Arial" w:cs="Arial"/>
          <w:color w:val="000000"/>
          <w:spacing w:val="2"/>
          <w:w w:val="99"/>
          <w:sz w:val="20"/>
          <w:szCs w:val="20"/>
          <w:lang w:eastAsia="pl-PL"/>
        </w:rPr>
        <w:t>k</w:t>
      </w:r>
      <w:r>
        <w:rPr>
          <w:rFonts w:ascii="Arial" w:hAnsi="Arial" w:cs="Arial"/>
          <w:color w:val="000000"/>
          <w:w w:val="98"/>
          <w:sz w:val="20"/>
          <w:szCs w:val="20"/>
          <w:lang w:eastAsia="pl-PL"/>
        </w:rPr>
        <w:t>a</w:t>
      </w:r>
      <w:r>
        <w:rPr>
          <w:rFonts w:ascii="Arial" w:hAnsi="Arial" w:cs="Arial"/>
          <w:color w:val="000000"/>
          <w:spacing w:val="1"/>
          <w:sz w:val="20"/>
          <w:szCs w:val="20"/>
          <w:lang w:eastAsia="pl-PL"/>
        </w:rPr>
        <w:t xml:space="preserve"> </w:t>
      </w:r>
      <w:r>
        <w:rPr>
          <w:rFonts w:ascii="Arial" w:hAnsi="Arial" w:cs="Arial"/>
          <w:color w:val="000000"/>
          <w:spacing w:val="2"/>
          <w:w w:val="99"/>
          <w:sz w:val="20"/>
          <w:szCs w:val="20"/>
          <w:lang w:eastAsia="pl-PL"/>
        </w:rPr>
        <w:t>Z</w:t>
      </w:r>
      <w:r>
        <w:rPr>
          <w:rFonts w:ascii="Arial" w:hAnsi="Arial" w:cs="Arial"/>
          <w:color w:val="000000"/>
          <w:spacing w:val="2"/>
          <w:w w:val="98"/>
          <w:sz w:val="20"/>
          <w:szCs w:val="20"/>
          <w:lang w:eastAsia="pl-PL"/>
        </w:rPr>
        <w:t>a</w:t>
      </w:r>
      <w:r>
        <w:rPr>
          <w:rFonts w:ascii="Arial" w:hAnsi="Arial" w:cs="Arial"/>
          <w:color w:val="000000"/>
          <w:spacing w:val="-5"/>
          <w:w w:val="99"/>
          <w:sz w:val="20"/>
          <w:szCs w:val="20"/>
          <w:lang w:eastAsia="pl-PL"/>
        </w:rPr>
        <w:t>m</w:t>
      </w:r>
      <w:r>
        <w:rPr>
          <w:rFonts w:ascii="Arial" w:hAnsi="Arial" w:cs="Arial"/>
          <w:color w:val="000000"/>
          <w:spacing w:val="2"/>
          <w:w w:val="98"/>
          <w:sz w:val="20"/>
          <w:szCs w:val="20"/>
          <w:lang w:eastAsia="pl-PL"/>
        </w:rPr>
        <w:t>a</w:t>
      </w:r>
      <w:r>
        <w:rPr>
          <w:rFonts w:ascii="Arial" w:hAnsi="Arial" w:cs="Arial"/>
          <w:color w:val="000000"/>
          <w:spacing w:val="3"/>
          <w:w w:val="98"/>
          <w:sz w:val="20"/>
          <w:szCs w:val="20"/>
          <w:lang w:eastAsia="pl-PL"/>
        </w:rPr>
        <w:t>w</w:t>
      </w:r>
      <w:r>
        <w:rPr>
          <w:rFonts w:ascii="Arial" w:hAnsi="Arial" w:cs="Arial"/>
          <w:color w:val="000000"/>
          <w:spacing w:val="2"/>
          <w:w w:val="98"/>
          <w:sz w:val="20"/>
          <w:szCs w:val="20"/>
          <w:lang w:eastAsia="pl-PL"/>
        </w:rPr>
        <w:t>ia</w:t>
      </w:r>
      <w:r>
        <w:rPr>
          <w:rFonts w:ascii="Arial" w:hAnsi="Arial" w:cs="Arial"/>
          <w:color w:val="000000"/>
          <w:spacing w:val="1"/>
          <w:w w:val="98"/>
          <w:sz w:val="20"/>
          <w:szCs w:val="20"/>
          <w:lang w:eastAsia="pl-PL"/>
        </w:rPr>
        <w:t>j</w:t>
      </w:r>
      <w:r>
        <w:rPr>
          <w:rFonts w:ascii="Arial" w:hAnsi="Arial" w:cs="Arial"/>
          <w:color w:val="000000"/>
          <w:spacing w:val="2"/>
          <w:w w:val="98"/>
          <w:sz w:val="20"/>
          <w:szCs w:val="20"/>
          <w:lang w:eastAsia="pl-PL"/>
        </w:rPr>
        <w:t>ą</w:t>
      </w:r>
      <w:r>
        <w:rPr>
          <w:rFonts w:ascii="Arial" w:hAnsi="Arial" w:cs="Arial"/>
          <w:color w:val="000000"/>
          <w:spacing w:val="-2"/>
          <w:w w:val="99"/>
          <w:sz w:val="20"/>
          <w:szCs w:val="20"/>
          <w:lang w:eastAsia="pl-PL"/>
        </w:rPr>
        <w:t>ce</w:t>
      </w:r>
      <w:r>
        <w:rPr>
          <w:rFonts w:ascii="Arial" w:hAnsi="Arial" w:cs="Arial"/>
          <w:color w:val="000000"/>
          <w:spacing w:val="-1"/>
          <w:w w:val="99"/>
          <w:sz w:val="20"/>
          <w:szCs w:val="20"/>
          <w:lang w:eastAsia="pl-PL"/>
        </w:rPr>
        <w:t>g</w:t>
      </w:r>
      <w:r>
        <w:rPr>
          <w:rFonts w:ascii="Arial" w:hAnsi="Arial" w:cs="Arial"/>
          <w:color w:val="000000"/>
          <w:spacing w:val="2"/>
          <w:w w:val="99"/>
          <w:sz w:val="20"/>
          <w:szCs w:val="20"/>
          <w:lang w:eastAsia="pl-PL"/>
        </w:rPr>
        <w:t>o</w:t>
      </w:r>
      <w:r>
        <w:rPr>
          <w:rFonts w:ascii="Arial" w:hAnsi="Arial" w:cs="Arial"/>
          <w:color w:val="000000"/>
          <w:w w:val="98"/>
          <w:sz w:val="20"/>
          <w:szCs w:val="20"/>
          <w:lang w:eastAsia="pl-PL"/>
        </w:rPr>
        <w:t>)</w:t>
      </w:r>
    </w:p>
    <w:p w:rsidR="000A33A9" w:rsidRDefault="000A33A9" w:rsidP="006126C2">
      <w:pPr>
        <w:jc w:val="center"/>
        <w:rPr>
          <w:rFonts w:ascii="Arial" w:hAnsi="Arial" w:cs="Arial"/>
          <w:color w:val="000000"/>
          <w:sz w:val="20"/>
          <w:szCs w:val="20"/>
          <w:lang w:eastAsia="ar-SA"/>
        </w:rPr>
      </w:pPr>
    </w:p>
    <w:p w:rsidR="000A33A9" w:rsidRDefault="000A33A9" w:rsidP="006126C2">
      <w:pPr>
        <w:jc w:val="center"/>
        <w:rPr>
          <w:rFonts w:ascii="Arial" w:hAnsi="Arial" w:cs="Arial"/>
          <w:b/>
          <w:bCs/>
          <w:color w:val="000000"/>
          <w:sz w:val="20"/>
          <w:szCs w:val="20"/>
          <w:lang w:eastAsia="ar-SA"/>
        </w:rPr>
      </w:pPr>
    </w:p>
    <w:p w:rsidR="000A33A9" w:rsidRDefault="000A33A9" w:rsidP="006126C2">
      <w:pPr>
        <w:jc w:val="center"/>
        <w:rPr>
          <w:rFonts w:ascii="Arial" w:hAnsi="Arial" w:cs="Arial"/>
          <w:b/>
          <w:bCs/>
          <w:color w:val="000000"/>
          <w:sz w:val="20"/>
          <w:szCs w:val="20"/>
          <w:lang w:eastAsia="ar-SA"/>
        </w:rPr>
      </w:pPr>
    </w:p>
    <w:p w:rsidR="000A33A9" w:rsidRDefault="000A33A9" w:rsidP="006126C2">
      <w:pPr>
        <w:jc w:val="center"/>
        <w:rPr>
          <w:rFonts w:ascii="Arial" w:hAnsi="Arial" w:cs="Arial"/>
          <w:b/>
          <w:bCs/>
          <w:color w:val="000000"/>
          <w:sz w:val="20"/>
          <w:szCs w:val="20"/>
          <w:lang w:eastAsia="ar-SA"/>
        </w:rPr>
      </w:pPr>
    </w:p>
    <w:p w:rsidR="000A33A9" w:rsidRDefault="000A33A9" w:rsidP="006126C2">
      <w:pPr>
        <w:jc w:val="center"/>
        <w:rPr>
          <w:rFonts w:ascii="Arial" w:hAnsi="Arial" w:cs="Arial"/>
          <w:b/>
          <w:bCs/>
          <w:color w:val="000000"/>
          <w:sz w:val="20"/>
          <w:szCs w:val="20"/>
          <w:lang w:eastAsia="ar-SA"/>
        </w:rPr>
      </w:pPr>
    </w:p>
    <w:p w:rsidR="000A33A9" w:rsidRDefault="000A33A9" w:rsidP="006126C2">
      <w:pPr>
        <w:jc w:val="center"/>
        <w:rPr>
          <w:rFonts w:ascii="Arial" w:hAnsi="Arial" w:cs="Arial"/>
          <w:b/>
          <w:bCs/>
          <w:color w:val="000000"/>
          <w:sz w:val="20"/>
          <w:szCs w:val="20"/>
          <w:lang w:eastAsia="ar-SA"/>
        </w:rPr>
      </w:pPr>
    </w:p>
    <w:p w:rsidR="000A33A9" w:rsidRDefault="000A33A9" w:rsidP="006126C2">
      <w:pPr>
        <w:jc w:val="center"/>
        <w:rPr>
          <w:rFonts w:ascii="Arial" w:hAnsi="Arial" w:cs="Arial"/>
          <w:b/>
          <w:bCs/>
          <w:color w:val="000000"/>
          <w:sz w:val="20"/>
          <w:szCs w:val="20"/>
          <w:lang w:eastAsia="ar-SA"/>
        </w:rPr>
      </w:pPr>
    </w:p>
    <w:p w:rsidR="000A33A9" w:rsidRDefault="000A33A9" w:rsidP="006126C2">
      <w:pPr>
        <w:jc w:val="center"/>
        <w:rPr>
          <w:rFonts w:ascii="Arial" w:hAnsi="Arial" w:cs="Arial"/>
          <w:b/>
          <w:bCs/>
          <w:sz w:val="20"/>
          <w:szCs w:val="20"/>
          <w:lang w:eastAsia="ar-SA"/>
        </w:rPr>
      </w:pPr>
    </w:p>
    <w:p w:rsidR="000A33A9" w:rsidRDefault="000A33A9" w:rsidP="006126C2">
      <w:pPr>
        <w:jc w:val="center"/>
        <w:rPr>
          <w:rFonts w:ascii="Arial" w:hAnsi="Arial" w:cs="Arial"/>
          <w:b/>
          <w:bCs/>
          <w:sz w:val="20"/>
          <w:szCs w:val="20"/>
          <w:lang w:eastAsia="ar-SA"/>
        </w:rPr>
      </w:pPr>
    </w:p>
    <w:p w:rsidR="000A33A9" w:rsidRDefault="000A33A9" w:rsidP="006126C2">
      <w:pPr>
        <w:jc w:val="center"/>
        <w:rPr>
          <w:rFonts w:ascii="Arial" w:hAnsi="Arial" w:cs="Arial"/>
          <w:b/>
          <w:bCs/>
          <w:sz w:val="20"/>
          <w:szCs w:val="20"/>
          <w:lang w:eastAsia="ar-SA"/>
        </w:rPr>
      </w:pPr>
    </w:p>
    <w:p w:rsidR="000A33A9" w:rsidRDefault="000A33A9" w:rsidP="006126C2">
      <w:pPr>
        <w:jc w:val="center"/>
        <w:rPr>
          <w:rFonts w:ascii="Arial" w:hAnsi="Arial" w:cs="Arial"/>
          <w:b/>
          <w:bCs/>
          <w:sz w:val="20"/>
          <w:szCs w:val="20"/>
          <w:lang w:eastAsia="ar-SA"/>
        </w:rPr>
      </w:pPr>
    </w:p>
    <w:p w:rsidR="000A33A9" w:rsidRDefault="000A33A9" w:rsidP="006126C2">
      <w:pPr>
        <w:jc w:val="center"/>
        <w:rPr>
          <w:rFonts w:ascii="Arial" w:hAnsi="Arial" w:cs="Arial"/>
          <w:b/>
          <w:bCs/>
          <w:sz w:val="20"/>
          <w:szCs w:val="20"/>
          <w:lang w:eastAsia="ar-SA"/>
        </w:rPr>
      </w:pPr>
    </w:p>
    <w:p w:rsidR="000A33A9" w:rsidRDefault="000A33A9" w:rsidP="006126C2">
      <w:pPr>
        <w:jc w:val="center"/>
        <w:rPr>
          <w:rFonts w:ascii="Arial" w:hAnsi="Arial" w:cs="Arial"/>
          <w:b/>
          <w:bCs/>
          <w:sz w:val="20"/>
          <w:szCs w:val="20"/>
          <w:lang w:eastAsia="ar-SA"/>
        </w:rPr>
      </w:pPr>
    </w:p>
    <w:p w:rsidR="000A33A9" w:rsidRDefault="000A33A9" w:rsidP="006126C2">
      <w:pPr>
        <w:jc w:val="center"/>
        <w:rPr>
          <w:rFonts w:ascii="Arial" w:hAnsi="Arial" w:cs="Arial"/>
          <w:b/>
          <w:bCs/>
          <w:sz w:val="20"/>
          <w:szCs w:val="20"/>
          <w:lang w:eastAsia="ar-SA"/>
        </w:rPr>
      </w:pPr>
    </w:p>
    <w:p w:rsidR="000A33A9" w:rsidRDefault="000A33A9" w:rsidP="006126C2">
      <w:pPr>
        <w:jc w:val="center"/>
        <w:rPr>
          <w:rFonts w:ascii="Arial" w:hAnsi="Arial" w:cs="Arial"/>
          <w:b/>
          <w:bCs/>
          <w:sz w:val="20"/>
          <w:szCs w:val="20"/>
          <w:lang w:eastAsia="ar-SA"/>
        </w:rPr>
      </w:pPr>
    </w:p>
    <w:p w:rsidR="000A33A9" w:rsidRDefault="000A33A9" w:rsidP="006126C2">
      <w:pPr>
        <w:jc w:val="center"/>
        <w:rPr>
          <w:rFonts w:ascii="Arial" w:hAnsi="Arial" w:cs="Arial"/>
          <w:b/>
          <w:bCs/>
          <w:sz w:val="20"/>
          <w:szCs w:val="20"/>
          <w:lang w:eastAsia="ar-SA"/>
        </w:rPr>
      </w:pPr>
    </w:p>
    <w:p w:rsidR="000A33A9" w:rsidRDefault="000A33A9" w:rsidP="006126C2">
      <w:pPr>
        <w:jc w:val="center"/>
        <w:rPr>
          <w:rFonts w:ascii="Arial" w:hAnsi="Arial" w:cs="Arial"/>
          <w:b/>
          <w:bCs/>
          <w:sz w:val="20"/>
          <w:szCs w:val="20"/>
          <w:lang w:eastAsia="ar-SA"/>
        </w:rPr>
      </w:pPr>
    </w:p>
    <w:p w:rsidR="000A33A9" w:rsidRDefault="000A33A9" w:rsidP="006126C2">
      <w:pPr>
        <w:jc w:val="center"/>
        <w:rPr>
          <w:rFonts w:ascii="Arial" w:hAnsi="Arial" w:cs="Arial"/>
          <w:b/>
          <w:bCs/>
          <w:sz w:val="20"/>
          <w:szCs w:val="20"/>
          <w:lang w:eastAsia="ar-SA"/>
        </w:rPr>
      </w:pPr>
    </w:p>
    <w:p w:rsidR="000A33A9" w:rsidRDefault="000A33A9" w:rsidP="006126C2">
      <w:pPr>
        <w:jc w:val="center"/>
        <w:rPr>
          <w:rFonts w:ascii="Arial" w:hAnsi="Arial" w:cs="Arial"/>
          <w:b/>
          <w:bCs/>
          <w:sz w:val="20"/>
          <w:szCs w:val="20"/>
          <w:lang w:eastAsia="ar-SA"/>
        </w:rPr>
      </w:pPr>
    </w:p>
    <w:p w:rsidR="000A33A9" w:rsidRDefault="000A33A9" w:rsidP="006126C2">
      <w:pPr>
        <w:jc w:val="center"/>
        <w:rPr>
          <w:rFonts w:ascii="Arial" w:hAnsi="Arial" w:cs="Arial"/>
          <w:b/>
          <w:bCs/>
          <w:sz w:val="20"/>
          <w:szCs w:val="20"/>
          <w:lang w:eastAsia="ar-SA"/>
        </w:rPr>
      </w:pPr>
    </w:p>
    <w:p w:rsidR="000A33A9" w:rsidRDefault="000A33A9" w:rsidP="006126C2">
      <w:pPr>
        <w:jc w:val="center"/>
        <w:rPr>
          <w:rFonts w:ascii="Arial" w:hAnsi="Arial" w:cs="Arial"/>
          <w:b/>
          <w:bCs/>
          <w:sz w:val="20"/>
          <w:szCs w:val="20"/>
          <w:lang w:eastAsia="ar-SA"/>
        </w:rPr>
      </w:pPr>
    </w:p>
    <w:p w:rsidR="000A33A9" w:rsidRDefault="000A33A9" w:rsidP="006126C2">
      <w:pPr>
        <w:jc w:val="center"/>
        <w:rPr>
          <w:rFonts w:ascii="Arial" w:hAnsi="Arial" w:cs="Arial"/>
          <w:b/>
          <w:bCs/>
          <w:sz w:val="20"/>
          <w:szCs w:val="20"/>
          <w:lang w:eastAsia="ar-SA"/>
        </w:rPr>
      </w:pPr>
    </w:p>
    <w:p w:rsidR="000A33A9" w:rsidRDefault="000A33A9" w:rsidP="006126C2">
      <w:pPr>
        <w:jc w:val="center"/>
        <w:rPr>
          <w:rFonts w:ascii="Arial" w:hAnsi="Arial" w:cs="Arial"/>
          <w:b/>
          <w:bCs/>
          <w:sz w:val="20"/>
          <w:szCs w:val="20"/>
          <w:lang w:eastAsia="ar-SA"/>
        </w:rPr>
      </w:pPr>
    </w:p>
    <w:p w:rsidR="000A33A9" w:rsidRDefault="000A33A9" w:rsidP="006126C2">
      <w:pPr>
        <w:rPr>
          <w:rFonts w:cs="Times New Roman"/>
        </w:rPr>
      </w:pPr>
      <w:r>
        <w:rPr>
          <w:rFonts w:ascii="Arial" w:hAnsi="Arial" w:cs="Arial"/>
          <w:b/>
          <w:bCs/>
          <w:sz w:val="20"/>
          <w:szCs w:val="20"/>
          <w:lang w:eastAsia="ar-SA"/>
        </w:rPr>
        <w:t>I. NAZWA ORAZ ADRES ZAMAWIAJĄCEGO</w:t>
      </w:r>
    </w:p>
    <w:p w:rsidR="000A33A9" w:rsidRDefault="000A33A9" w:rsidP="006126C2">
      <w:pPr>
        <w:rPr>
          <w:rFonts w:ascii="Arial" w:hAnsi="Arial" w:cs="Arial"/>
          <w:b/>
          <w:bCs/>
          <w:sz w:val="20"/>
          <w:szCs w:val="20"/>
          <w:lang w:eastAsia="ar-SA"/>
        </w:rPr>
      </w:pPr>
    </w:p>
    <w:p w:rsidR="000A33A9" w:rsidRDefault="000A33A9" w:rsidP="006126C2">
      <w:pPr>
        <w:rPr>
          <w:rFonts w:cs="Times New Roman"/>
        </w:rPr>
      </w:pPr>
      <w:r>
        <w:rPr>
          <w:rFonts w:ascii="Arial" w:hAnsi="Arial" w:cs="Arial"/>
          <w:sz w:val="20"/>
          <w:szCs w:val="20"/>
          <w:lang w:eastAsia="ar-SA"/>
        </w:rPr>
        <w:t>1.1</w:t>
      </w:r>
    </w:p>
    <w:p w:rsidR="000A33A9" w:rsidRDefault="000A33A9" w:rsidP="006126C2">
      <w:pPr>
        <w:jc w:val="both"/>
        <w:rPr>
          <w:rFonts w:cs="Times New Roman"/>
        </w:rPr>
      </w:pPr>
      <w:r>
        <w:rPr>
          <w:rFonts w:ascii="Arial" w:hAnsi="Arial" w:cs="Arial"/>
          <w:sz w:val="20"/>
          <w:szCs w:val="20"/>
          <w:lang w:eastAsia="ar-SA"/>
        </w:rPr>
        <w:t xml:space="preserve">Zamawiającym w postępowaniu o udzielenie zamówienia publicznego, którego dotyczy niniejsza SWZ, a zarazem „Zamawiającym” w rozumieniu przepisów ustawy z dnia 11 września 2019 r. Prawo zamówień publicznych. (t.j. Dz. U. 2023 poz. 1605 z późn. zm.) jest: </w:t>
      </w:r>
    </w:p>
    <w:p w:rsidR="000A33A9" w:rsidRDefault="000A33A9" w:rsidP="006126C2">
      <w:pPr>
        <w:rPr>
          <w:rFonts w:ascii="Arial" w:hAnsi="Arial" w:cs="Arial"/>
          <w:sz w:val="20"/>
          <w:szCs w:val="20"/>
          <w:lang w:eastAsia="ar-SA"/>
        </w:rPr>
      </w:pPr>
    </w:p>
    <w:p w:rsidR="000A33A9" w:rsidRDefault="000A33A9" w:rsidP="006126C2">
      <w:pPr>
        <w:rPr>
          <w:rFonts w:cs="Times New Roman"/>
        </w:rPr>
      </w:pPr>
      <w:r>
        <w:rPr>
          <w:rFonts w:ascii="Arial" w:hAnsi="Arial" w:cs="Arial"/>
          <w:b/>
          <w:bCs/>
          <w:sz w:val="20"/>
          <w:szCs w:val="20"/>
          <w:lang w:eastAsia="ar-SA"/>
        </w:rPr>
        <w:t>Samodzielny Publiczny Zakład Opieki Zdrowotnej w Działdowie</w:t>
      </w:r>
    </w:p>
    <w:p w:rsidR="000A33A9" w:rsidRDefault="000A33A9" w:rsidP="006126C2">
      <w:pPr>
        <w:rPr>
          <w:rFonts w:cs="Times New Roman"/>
        </w:rPr>
      </w:pPr>
      <w:r>
        <w:rPr>
          <w:rFonts w:ascii="Arial" w:hAnsi="Arial" w:cs="Arial"/>
          <w:b/>
          <w:bCs/>
          <w:sz w:val="20"/>
          <w:szCs w:val="20"/>
          <w:lang w:eastAsia="ar-SA"/>
        </w:rPr>
        <w:t>NIP:</w:t>
      </w:r>
      <w:r>
        <w:rPr>
          <w:rFonts w:ascii="Arial" w:hAnsi="Arial" w:cs="Arial"/>
          <w:sz w:val="20"/>
          <w:szCs w:val="20"/>
          <w:lang w:eastAsia="ar-SA"/>
        </w:rPr>
        <w:t xml:space="preserve"> </w:t>
      </w:r>
      <w:r>
        <w:rPr>
          <w:rFonts w:ascii="Arial" w:hAnsi="Arial" w:cs="Arial"/>
          <w:b/>
          <w:bCs/>
          <w:sz w:val="20"/>
          <w:szCs w:val="20"/>
          <w:lang w:eastAsia="ar-SA"/>
        </w:rPr>
        <w:t>5711458598, REGON: 000310172</w:t>
      </w:r>
    </w:p>
    <w:p w:rsidR="000A33A9" w:rsidRPr="00B25460" w:rsidRDefault="000A33A9" w:rsidP="00DC498B">
      <w:pPr>
        <w:rPr>
          <w:rFonts w:ascii="Arial" w:hAnsi="Arial" w:cs="Arial"/>
        </w:rPr>
      </w:pPr>
      <w:r>
        <w:rPr>
          <w:rFonts w:ascii="Arial" w:hAnsi="Arial" w:cs="Arial"/>
          <w:sz w:val="20"/>
          <w:szCs w:val="20"/>
          <w:lang w:eastAsia="ar-SA"/>
        </w:rPr>
        <w:br/>
      </w:r>
      <w:r w:rsidRPr="00B25460">
        <w:rPr>
          <w:rFonts w:ascii="Arial" w:hAnsi="Arial" w:cs="Arial"/>
          <w:sz w:val="20"/>
          <w:szCs w:val="20"/>
          <w:lang w:eastAsia="ar-SA"/>
        </w:rPr>
        <w:t>1.2</w:t>
      </w:r>
    </w:p>
    <w:p w:rsidR="000A33A9" w:rsidRPr="00B25460" w:rsidRDefault="000A33A9" w:rsidP="00DC498B">
      <w:pPr>
        <w:rPr>
          <w:rFonts w:ascii="Arial" w:hAnsi="Arial" w:cs="Arial"/>
        </w:rPr>
      </w:pPr>
      <w:r w:rsidRPr="00B25460">
        <w:rPr>
          <w:rFonts w:ascii="Arial" w:hAnsi="Arial" w:cs="Arial"/>
          <w:sz w:val="20"/>
          <w:szCs w:val="20"/>
          <w:lang w:eastAsia="ar-SA"/>
        </w:rPr>
        <w:t xml:space="preserve">Adres Zamawiającego: </w:t>
      </w:r>
      <w:r w:rsidRPr="00B25460">
        <w:rPr>
          <w:rFonts w:ascii="Arial" w:hAnsi="Arial" w:cs="Arial"/>
          <w:b/>
          <w:bCs/>
          <w:sz w:val="20"/>
          <w:szCs w:val="20"/>
          <w:lang w:eastAsia="ar-SA"/>
        </w:rPr>
        <w:t>ul. Leśna 1, 13-200 Działdowo</w:t>
      </w:r>
    </w:p>
    <w:p w:rsidR="000A33A9" w:rsidRPr="00B25460" w:rsidRDefault="000A33A9" w:rsidP="00DC498B">
      <w:pPr>
        <w:rPr>
          <w:rFonts w:ascii="Arial" w:hAnsi="Arial" w:cs="Arial"/>
        </w:rPr>
      </w:pPr>
      <w:r w:rsidRPr="00B25460">
        <w:rPr>
          <w:rFonts w:ascii="Arial" w:hAnsi="Arial" w:cs="Arial"/>
          <w:sz w:val="20"/>
          <w:szCs w:val="20"/>
          <w:lang w:eastAsia="ar-SA"/>
        </w:rPr>
        <w:t xml:space="preserve">tel. </w:t>
      </w:r>
      <w:r w:rsidRPr="00B25460">
        <w:rPr>
          <w:rFonts w:ascii="Arial" w:hAnsi="Arial" w:cs="Arial"/>
          <w:b/>
          <w:bCs/>
          <w:sz w:val="20"/>
          <w:szCs w:val="20"/>
          <w:lang w:eastAsia="ar-SA"/>
        </w:rPr>
        <w:t>+48 23 697 26 53</w:t>
      </w:r>
    </w:p>
    <w:p w:rsidR="000A33A9" w:rsidRPr="00B25460" w:rsidRDefault="000A33A9" w:rsidP="00DC498B">
      <w:pPr>
        <w:rPr>
          <w:rFonts w:ascii="Arial" w:hAnsi="Arial" w:cs="Arial"/>
        </w:rPr>
      </w:pPr>
      <w:r w:rsidRPr="00B25460">
        <w:rPr>
          <w:rFonts w:ascii="Arial" w:hAnsi="Arial" w:cs="Arial"/>
          <w:sz w:val="20"/>
          <w:szCs w:val="20"/>
          <w:lang w:val="en-US" w:eastAsia="ar-SA"/>
        </w:rPr>
        <w:t xml:space="preserve">fax </w:t>
      </w:r>
      <w:r w:rsidRPr="00B25460">
        <w:rPr>
          <w:rFonts w:ascii="Arial" w:hAnsi="Arial" w:cs="Arial"/>
          <w:b/>
          <w:bCs/>
          <w:sz w:val="20"/>
          <w:szCs w:val="20"/>
          <w:lang w:val="en-US" w:eastAsia="ar-SA"/>
        </w:rPr>
        <w:t>+48 23 697 26 53</w:t>
      </w:r>
    </w:p>
    <w:p w:rsidR="000A33A9" w:rsidRPr="00B25460" w:rsidRDefault="000A33A9" w:rsidP="00DC498B">
      <w:pPr>
        <w:rPr>
          <w:rFonts w:ascii="Arial" w:hAnsi="Arial" w:cs="Arial"/>
          <w:b/>
          <w:bCs/>
          <w:sz w:val="20"/>
          <w:szCs w:val="20"/>
          <w:lang w:val="en-US" w:eastAsia="ar-SA"/>
        </w:rPr>
      </w:pPr>
      <w:r w:rsidRPr="00B25460">
        <w:rPr>
          <w:rFonts w:ascii="Arial" w:hAnsi="Arial" w:cs="Arial"/>
          <w:sz w:val="20"/>
          <w:szCs w:val="20"/>
          <w:lang w:val="en-US" w:eastAsia="ar-SA"/>
        </w:rPr>
        <w:t xml:space="preserve">e-mail: </w:t>
      </w:r>
      <w:hyperlink r:id="rId7" w:history="1">
        <w:r w:rsidRPr="00B25460">
          <w:rPr>
            <w:rStyle w:val="Hyperlink"/>
            <w:rFonts w:ascii="Arial" w:hAnsi="Arial" w:cs="Arial"/>
            <w:b/>
            <w:bCs/>
            <w:sz w:val="20"/>
            <w:szCs w:val="20"/>
            <w:lang w:val="en-US"/>
          </w:rPr>
          <w:t>przetargi@spzoz-dzialdowo.pl</w:t>
        </w:r>
      </w:hyperlink>
      <w:r w:rsidRPr="00B25460">
        <w:rPr>
          <w:rFonts w:ascii="Arial" w:hAnsi="Arial" w:cs="Arial"/>
          <w:b/>
          <w:bCs/>
          <w:sz w:val="20"/>
          <w:szCs w:val="20"/>
          <w:lang w:val="en-US" w:eastAsia="ar-SA"/>
        </w:rPr>
        <w:t xml:space="preserve"> </w:t>
      </w:r>
    </w:p>
    <w:p w:rsidR="000A33A9" w:rsidRPr="00B25460" w:rsidRDefault="000A33A9" w:rsidP="00DC498B">
      <w:pPr>
        <w:jc w:val="both"/>
        <w:rPr>
          <w:rFonts w:ascii="Arial" w:hAnsi="Arial" w:cs="Arial"/>
          <w:sz w:val="20"/>
          <w:szCs w:val="20"/>
          <w:lang w:eastAsia="ar-SA"/>
        </w:rPr>
      </w:pPr>
      <w:r w:rsidRPr="00B25460">
        <w:rPr>
          <w:rFonts w:ascii="Arial" w:hAnsi="Arial" w:cs="Arial"/>
          <w:sz w:val="20"/>
          <w:szCs w:val="20"/>
          <w:lang w:eastAsia="ar-SA"/>
        </w:rPr>
        <w:t xml:space="preserve">strona internetowa prowadzonego postępowania: </w:t>
      </w:r>
    </w:p>
    <w:p w:rsidR="000A33A9" w:rsidRPr="003C4850" w:rsidRDefault="000A33A9" w:rsidP="00DC498B">
      <w:pPr>
        <w:jc w:val="both"/>
        <w:rPr>
          <w:rFonts w:ascii="Arial" w:hAnsi="Arial" w:cs="Arial"/>
          <w:b/>
          <w:bCs/>
          <w:sz w:val="20"/>
          <w:szCs w:val="20"/>
        </w:rPr>
      </w:pPr>
      <w:hyperlink r:id="rId8" w:history="1">
        <w:r w:rsidRPr="003C4850">
          <w:rPr>
            <w:rStyle w:val="Hyperlink"/>
            <w:rFonts w:ascii="Arial" w:hAnsi="Arial" w:cs="Arial"/>
            <w:b/>
            <w:bCs/>
            <w:sz w:val="20"/>
            <w:szCs w:val="20"/>
          </w:rPr>
          <w:t>https://ezamowienia.gov.pl</w:t>
        </w:r>
      </w:hyperlink>
    </w:p>
    <w:p w:rsidR="000A33A9" w:rsidRPr="00B25460" w:rsidRDefault="000A33A9" w:rsidP="00DC498B">
      <w:pPr>
        <w:rPr>
          <w:rFonts w:ascii="Arial" w:hAnsi="Arial" w:cs="Arial"/>
          <w:b/>
          <w:bCs/>
          <w:sz w:val="20"/>
          <w:szCs w:val="20"/>
        </w:rPr>
      </w:pPr>
      <w:r w:rsidRPr="00B25460">
        <w:rPr>
          <w:rFonts w:ascii="Arial" w:hAnsi="Arial" w:cs="Arial"/>
          <w:sz w:val="20"/>
          <w:szCs w:val="20"/>
        </w:rPr>
        <w:t xml:space="preserve">Elektroniczna skrzynka podawcza ePUAP: </w:t>
      </w:r>
      <w:r w:rsidRPr="00B25460">
        <w:rPr>
          <w:rFonts w:ascii="Arial" w:hAnsi="Arial" w:cs="Arial"/>
          <w:b/>
          <w:bCs/>
          <w:color w:val="0000FF"/>
          <w:sz w:val="20"/>
          <w:szCs w:val="20"/>
        </w:rPr>
        <w:t xml:space="preserve">/SPZOZDzialdowo/SkrytkaESP </w:t>
      </w:r>
    </w:p>
    <w:p w:rsidR="000A33A9" w:rsidRPr="00B25460" w:rsidRDefault="000A33A9" w:rsidP="00DC498B">
      <w:pPr>
        <w:rPr>
          <w:rFonts w:ascii="Arial" w:hAnsi="Arial" w:cs="Arial"/>
          <w:b/>
          <w:bCs/>
          <w:sz w:val="20"/>
          <w:szCs w:val="20"/>
        </w:rPr>
      </w:pPr>
    </w:p>
    <w:p w:rsidR="000A33A9" w:rsidRPr="00B25460" w:rsidRDefault="000A33A9" w:rsidP="00DC498B">
      <w:pPr>
        <w:rPr>
          <w:rFonts w:ascii="Arial" w:hAnsi="Arial" w:cs="Arial"/>
          <w:sz w:val="20"/>
          <w:szCs w:val="20"/>
        </w:rPr>
      </w:pPr>
      <w:r w:rsidRPr="00B25460">
        <w:rPr>
          <w:rFonts w:ascii="Arial" w:hAnsi="Arial" w:cs="Arial"/>
          <w:sz w:val="20"/>
          <w:szCs w:val="20"/>
        </w:rPr>
        <w:t xml:space="preserve">1.3 </w:t>
      </w:r>
    </w:p>
    <w:p w:rsidR="000A33A9" w:rsidRPr="003C4850" w:rsidRDefault="000A33A9" w:rsidP="00DC498B">
      <w:pPr>
        <w:jc w:val="both"/>
        <w:rPr>
          <w:rFonts w:ascii="Arial" w:hAnsi="Arial" w:cs="Arial"/>
          <w:b/>
          <w:bCs/>
          <w:sz w:val="20"/>
          <w:szCs w:val="20"/>
        </w:rPr>
      </w:pPr>
      <w:r w:rsidRPr="00B25460">
        <w:rPr>
          <w:rFonts w:ascii="Arial" w:hAnsi="Arial" w:cs="Arial"/>
          <w:sz w:val="20"/>
          <w:szCs w:val="20"/>
        </w:rPr>
        <w:t xml:space="preserve">Zmiany i wyjaśnienia treści SWZ oraz inne dokumenty zamówienia bezpośrednio związane z postępowaniem o udzielenie zamówienia będą udostępniane na stronie internetowej: </w:t>
      </w:r>
      <w:hyperlink r:id="rId9" w:history="1">
        <w:r w:rsidRPr="003C4850">
          <w:rPr>
            <w:rStyle w:val="Hyperlink"/>
            <w:rFonts w:ascii="Arial" w:hAnsi="Arial" w:cs="Arial"/>
            <w:b/>
            <w:bCs/>
            <w:sz w:val="20"/>
            <w:szCs w:val="20"/>
          </w:rPr>
          <w:t>https://ezamowienia.gov.pl</w:t>
        </w:r>
      </w:hyperlink>
    </w:p>
    <w:p w:rsidR="000A33A9" w:rsidRDefault="000A33A9" w:rsidP="006126C2">
      <w:pPr>
        <w:jc w:val="center"/>
        <w:rPr>
          <w:rFonts w:ascii="Arial" w:hAnsi="Arial" w:cs="Arial"/>
          <w:b/>
          <w:bCs/>
          <w:color w:val="222222"/>
          <w:sz w:val="20"/>
          <w:szCs w:val="20"/>
          <w:lang w:eastAsia="ar-SA"/>
        </w:rPr>
      </w:pPr>
    </w:p>
    <w:p w:rsidR="000A33A9" w:rsidRDefault="000A33A9" w:rsidP="006126C2">
      <w:pPr>
        <w:tabs>
          <w:tab w:val="left" w:pos="900"/>
        </w:tabs>
        <w:rPr>
          <w:rFonts w:cs="Times New Roman"/>
        </w:rPr>
      </w:pPr>
      <w:r>
        <w:rPr>
          <w:rFonts w:ascii="Arial" w:hAnsi="Arial" w:cs="Arial"/>
          <w:b/>
          <w:bCs/>
          <w:sz w:val="20"/>
          <w:szCs w:val="20"/>
          <w:lang w:eastAsia="ar-SA"/>
        </w:rPr>
        <w:t>II. OZNACZENIE POSTĘPOWANIA</w:t>
      </w:r>
    </w:p>
    <w:p w:rsidR="000A33A9" w:rsidRDefault="000A33A9" w:rsidP="006126C2">
      <w:pPr>
        <w:rPr>
          <w:rFonts w:ascii="Arial" w:hAnsi="Arial" w:cs="Arial"/>
          <w:b/>
          <w:bCs/>
          <w:sz w:val="20"/>
          <w:szCs w:val="20"/>
          <w:lang w:eastAsia="ar-SA"/>
        </w:rPr>
      </w:pPr>
    </w:p>
    <w:p w:rsidR="000A33A9" w:rsidRDefault="000A33A9" w:rsidP="006126C2">
      <w:pPr>
        <w:rPr>
          <w:rFonts w:cs="Times New Roman"/>
        </w:rPr>
      </w:pPr>
      <w:r>
        <w:rPr>
          <w:rFonts w:ascii="Arial" w:hAnsi="Arial" w:cs="Arial"/>
          <w:sz w:val="20"/>
          <w:szCs w:val="20"/>
          <w:lang w:eastAsia="ar-SA"/>
        </w:rPr>
        <w:t>2.1</w:t>
      </w:r>
    </w:p>
    <w:p w:rsidR="000A33A9" w:rsidRDefault="000A33A9" w:rsidP="006126C2">
      <w:pPr>
        <w:shd w:val="clear" w:color="auto" w:fill="FFFFFF"/>
        <w:jc w:val="both"/>
        <w:rPr>
          <w:rFonts w:cs="Times New Roman"/>
        </w:rPr>
      </w:pPr>
      <w:r w:rsidRPr="00310D32">
        <w:rPr>
          <w:rFonts w:ascii="Arial" w:hAnsi="Arial" w:cs="Arial"/>
          <w:sz w:val="20"/>
          <w:szCs w:val="20"/>
          <w:shd w:val="clear" w:color="auto" w:fill="FFFFFF"/>
          <w:lang w:eastAsia="ar-SA"/>
        </w:rPr>
        <w:t xml:space="preserve">Zamawiający opatrzył postępowanie znakiem: </w:t>
      </w:r>
      <w:r>
        <w:rPr>
          <w:rFonts w:ascii="Arial" w:hAnsi="Arial" w:cs="Arial"/>
          <w:b/>
          <w:bCs/>
          <w:sz w:val="20"/>
          <w:szCs w:val="20"/>
          <w:shd w:val="clear" w:color="auto" w:fill="FFFFFF"/>
          <w:lang w:eastAsia="ar-SA"/>
        </w:rPr>
        <w:t>10</w:t>
      </w:r>
      <w:r w:rsidRPr="00510DCD">
        <w:rPr>
          <w:rFonts w:ascii="Arial" w:hAnsi="Arial" w:cs="Arial"/>
          <w:b/>
          <w:bCs/>
          <w:color w:val="000000"/>
          <w:sz w:val="20"/>
          <w:szCs w:val="20"/>
          <w:lang w:eastAsia="pl-PL"/>
        </w:rPr>
        <w:t>/TP/P/2</w:t>
      </w:r>
      <w:r>
        <w:rPr>
          <w:rFonts w:ascii="Arial" w:hAnsi="Arial" w:cs="Arial"/>
          <w:b/>
          <w:bCs/>
          <w:color w:val="000000"/>
          <w:sz w:val="20"/>
          <w:szCs w:val="20"/>
          <w:lang w:eastAsia="pl-PL"/>
        </w:rPr>
        <w:t>4</w:t>
      </w:r>
    </w:p>
    <w:p w:rsidR="000A33A9" w:rsidRDefault="000A33A9" w:rsidP="006126C2">
      <w:pPr>
        <w:shd w:val="clear" w:color="auto" w:fill="FFFFFF"/>
        <w:jc w:val="both"/>
        <w:rPr>
          <w:rFonts w:cs="Times New Roman"/>
        </w:rPr>
      </w:pPr>
      <w:r>
        <w:rPr>
          <w:rFonts w:ascii="Arial" w:hAnsi="Arial" w:cs="Arial"/>
          <w:sz w:val="20"/>
          <w:szCs w:val="20"/>
          <w:u w:val="single"/>
          <w:shd w:val="clear" w:color="auto" w:fill="FFFFFF"/>
          <w:lang w:eastAsia="ar-SA"/>
        </w:rPr>
        <w:t xml:space="preserve">Zaleca się, aby Wykonawcy we wszelkich kontaktach z Zamawiającym powoływali się na ten znak. </w:t>
      </w:r>
    </w:p>
    <w:p w:rsidR="000A33A9" w:rsidRDefault="000A33A9" w:rsidP="006126C2">
      <w:pPr>
        <w:tabs>
          <w:tab w:val="left" w:pos="900"/>
        </w:tabs>
        <w:rPr>
          <w:rFonts w:ascii="Arial" w:hAnsi="Arial" w:cs="Arial"/>
          <w:sz w:val="20"/>
          <w:szCs w:val="20"/>
          <w:u w:val="single"/>
          <w:shd w:val="clear" w:color="auto" w:fill="FFFFFF"/>
          <w:lang w:eastAsia="ar-SA"/>
        </w:rPr>
      </w:pPr>
    </w:p>
    <w:p w:rsidR="000A33A9" w:rsidRDefault="000A33A9" w:rsidP="006126C2">
      <w:pPr>
        <w:tabs>
          <w:tab w:val="left" w:pos="900"/>
        </w:tabs>
        <w:rPr>
          <w:rFonts w:cs="Times New Roman"/>
        </w:rPr>
      </w:pPr>
      <w:r>
        <w:rPr>
          <w:rFonts w:ascii="Arial" w:hAnsi="Arial" w:cs="Arial"/>
          <w:b/>
          <w:bCs/>
          <w:sz w:val="20"/>
          <w:szCs w:val="20"/>
          <w:lang w:eastAsia="ar-SA"/>
        </w:rPr>
        <w:t>III. TRYB UDZIELENIA ZAMÓWIENIA</w:t>
      </w:r>
    </w:p>
    <w:p w:rsidR="000A33A9" w:rsidRDefault="000A33A9" w:rsidP="006126C2">
      <w:pPr>
        <w:jc w:val="both"/>
        <w:rPr>
          <w:rFonts w:ascii="Arial" w:hAnsi="Arial" w:cs="Arial"/>
          <w:b/>
          <w:bCs/>
          <w:sz w:val="20"/>
          <w:szCs w:val="20"/>
          <w:lang w:eastAsia="ar-SA"/>
        </w:rPr>
      </w:pPr>
    </w:p>
    <w:p w:rsidR="000A33A9" w:rsidRDefault="000A33A9" w:rsidP="006126C2">
      <w:pPr>
        <w:jc w:val="both"/>
        <w:rPr>
          <w:rFonts w:cs="Times New Roman"/>
        </w:rPr>
      </w:pPr>
      <w:r>
        <w:rPr>
          <w:rFonts w:ascii="Arial" w:hAnsi="Arial" w:cs="Arial"/>
          <w:sz w:val="20"/>
          <w:szCs w:val="20"/>
          <w:lang w:eastAsia="ar-SA"/>
        </w:rPr>
        <w:t>3.1</w:t>
      </w:r>
    </w:p>
    <w:p w:rsidR="000A33A9" w:rsidRDefault="000A33A9" w:rsidP="006126C2">
      <w:pPr>
        <w:jc w:val="both"/>
        <w:rPr>
          <w:rFonts w:ascii="Arial" w:hAnsi="Arial" w:cs="Arial"/>
          <w:sz w:val="20"/>
          <w:szCs w:val="20"/>
          <w:lang w:eastAsia="ar-SA"/>
        </w:rPr>
      </w:pPr>
      <w:r>
        <w:rPr>
          <w:rFonts w:ascii="Arial" w:hAnsi="Arial" w:cs="Arial"/>
          <w:sz w:val="20"/>
          <w:szCs w:val="20"/>
          <w:lang w:eastAsia="ar-SA"/>
        </w:rPr>
        <w:t xml:space="preserve">Postępowanie o udzielenie zamówienia publicznego, którego dotyczy niniejsza SWZ jest prowadzone w trybie podstawowym, na podstawie art. 275 pkt 1 ustawy z dnia 11 września 2019 r. Prawo zamówień publicznych (t.j. Dz. U. 2023 poz. 1605 z późn. zm.). </w:t>
      </w:r>
    </w:p>
    <w:p w:rsidR="000A33A9" w:rsidRDefault="000A33A9" w:rsidP="006126C2">
      <w:pPr>
        <w:jc w:val="both"/>
        <w:rPr>
          <w:rFonts w:ascii="Arial" w:hAnsi="Arial" w:cs="Arial"/>
          <w:sz w:val="20"/>
          <w:szCs w:val="20"/>
          <w:lang w:eastAsia="ar-SA"/>
        </w:rPr>
      </w:pPr>
    </w:p>
    <w:p w:rsidR="000A33A9" w:rsidRDefault="000A33A9" w:rsidP="006126C2">
      <w:pPr>
        <w:jc w:val="both"/>
        <w:rPr>
          <w:rFonts w:ascii="Arial" w:hAnsi="Arial" w:cs="Arial"/>
          <w:sz w:val="20"/>
          <w:szCs w:val="20"/>
          <w:lang w:eastAsia="ar-SA"/>
        </w:rPr>
      </w:pPr>
      <w:r>
        <w:rPr>
          <w:rFonts w:ascii="Arial" w:hAnsi="Arial" w:cs="Arial"/>
          <w:sz w:val="20"/>
          <w:szCs w:val="20"/>
          <w:lang w:eastAsia="ar-SA"/>
        </w:rPr>
        <w:t xml:space="preserve">3.2 </w:t>
      </w:r>
    </w:p>
    <w:p w:rsidR="000A33A9" w:rsidRDefault="000A33A9" w:rsidP="006126C2">
      <w:pPr>
        <w:jc w:val="both"/>
        <w:rPr>
          <w:rFonts w:ascii="Arial" w:hAnsi="Arial" w:cs="Arial"/>
          <w:sz w:val="20"/>
          <w:szCs w:val="20"/>
          <w:lang w:eastAsia="ar-SA"/>
        </w:rPr>
      </w:pPr>
      <w:r>
        <w:rPr>
          <w:rFonts w:ascii="Arial" w:hAnsi="Arial" w:cs="Arial"/>
          <w:sz w:val="20"/>
          <w:szCs w:val="20"/>
          <w:lang w:eastAsia="ar-SA"/>
        </w:rPr>
        <w:t>Zamawiający nie przewiduje wyboru najkorzystniejszej oferty z możliwością prowadzenia negocjacji.</w:t>
      </w:r>
    </w:p>
    <w:p w:rsidR="000A33A9" w:rsidRDefault="000A33A9" w:rsidP="006126C2">
      <w:pPr>
        <w:jc w:val="both"/>
        <w:rPr>
          <w:rFonts w:ascii="Arial" w:hAnsi="Arial" w:cs="Arial"/>
          <w:sz w:val="20"/>
          <w:szCs w:val="20"/>
          <w:lang w:eastAsia="ar-SA"/>
        </w:rPr>
      </w:pPr>
    </w:p>
    <w:p w:rsidR="000A33A9" w:rsidRDefault="000A33A9" w:rsidP="006126C2">
      <w:pPr>
        <w:jc w:val="both"/>
        <w:rPr>
          <w:rFonts w:ascii="Arial" w:hAnsi="Arial" w:cs="Arial"/>
          <w:sz w:val="20"/>
          <w:szCs w:val="20"/>
          <w:lang w:eastAsia="ar-SA"/>
        </w:rPr>
      </w:pPr>
      <w:r>
        <w:rPr>
          <w:rFonts w:ascii="Arial" w:hAnsi="Arial" w:cs="Arial"/>
          <w:sz w:val="20"/>
          <w:szCs w:val="20"/>
          <w:lang w:eastAsia="ar-SA"/>
        </w:rPr>
        <w:t xml:space="preserve">3.3 </w:t>
      </w:r>
    </w:p>
    <w:p w:rsidR="000A33A9" w:rsidRDefault="000A33A9" w:rsidP="006126C2">
      <w:pPr>
        <w:jc w:val="both"/>
        <w:rPr>
          <w:rFonts w:cs="Times New Roman"/>
        </w:rPr>
      </w:pPr>
      <w:r>
        <w:rPr>
          <w:rFonts w:ascii="Arial" w:hAnsi="Arial" w:cs="Arial"/>
          <w:sz w:val="20"/>
          <w:szCs w:val="20"/>
          <w:lang w:eastAsia="ar-SA"/>
        </w:rPr>
        <w:t>Szacunkowa wartość przedmiotowego zamówienia nie przekracza progów unijnych o jakich mowa w art. 3 ustawy PZP.</w:t>
      </w:r>
    </w:p>
    <w:p w:rsidR="000A33A9" w:rsidRDefault="000A33A9" w:rsidP="006126C2">
      <w:pPr>
        <w:tabs>
          <w:tab w:val="left" w:pos="900"/>
        </w:tabs>
        <w:rPr>
          <w:rFonts w:ascii="Arial" w:hAnsi="Arial" w:cs="Arial"/>
          <w:sz w:val="20"/>
          <w:szCs w:val="20"/>
          <w:lang w:eastAsia="ar-SA"/>
        </w:rPr>
      </w:pPr>
    </w:p>
    <w:p w:rsidR="000A33A9" w:rsidRDefault="000A33A9" w:rsidP="006126C2">
      <w:pPr>
        <w:tabs>
          <w:tab w:val="left" w:pos="900"/>
        </w:tabs>
        <w:rPr>
          <w:rFonts w:cs="Times New Roman"/>
        </w:rPr>
      </w:pPr>
      <w:r>
        <w:rPr>
          <w:rFonts w:ascii="Arial" w:hAnsi="Arial" w:cs="Arial"/>
          <w:b/>
          <w:bCs/>
          <w:sz w:val="20"/>
          <w:szCs w:val="20"/>
          <w:lang w:eastAsia="ar-SA"/>
        </w:rPr>
        <w:t>IV. OPIS PRZEDMIOTU ZAMÓWIENIA</w:t>
      </w:r>
    </w:p>
    <w:p w:rsidR="000A33A9" w:rsidRDefault="000A33A9" w:rsidP="006126C2">
      <w:pPr>
        <w:jc w:val="both"/>
        <w:rPr>
          <w:rFonts w:ascii="Arial" w:hAnsi="Arial" w:cs="Arial"/>
          <w:b/>
          <w:bCs/>
          <w:sz w:val="20"/>
          <w:szCs w:val="20"/>
          <w:lang w:eastAsia="ar-SA"/>
        </w:rPr>
      </w:pPr>
    </w:p>
    <w:p w:rsidR="000A33A9" w:rsidRDefault="000A33A9" w:rsidP="006126C2">
      <w:pPr>
        <w:jc w:val="both"/>
        <w:rPr>
          <w:rFonts w:cs="Times New Roman"/>
        </w:rPr>
      </w:pPr>
      <w:r>
        <w:rPr>
          <w:rFonts w:ascii="Arial" w:hAnsi="Arial" w:cs="Arial"/>
          <w:sz w:val="20"/>
          <w:szCs w:val="20"/>
          <w:lang w:eastAsia="ar-SA"/>
        </w:rPr>
        <w:t>4.1</w:t>
      </w:r>
    </w:p>
    <w:p w:rsidR="000A33A9" w:rsidRDefault="000A33A9" w:rsidP="006126C2">
      <w:pPr>
        <w:autoSpaceDE w:val="0"/>
        <w:jc w:val="both"/>
        <w:rPr>
          <w:rFonts w:cs="Times New Roman"/>
        </w:rPr>
      </w:pPr>
      <w:r>
        <w:rPr>
          <w:rFonts w:ascii="Arial" w:hAnsi="Arial" w:cs="Arial"/>
          <w:sz w:val="20"/>
          <w:szCs w:val="20"/>
          <w:lang w:eastAsia="ar-SA"/>
        </w:rPr>
        <w:t xml:space="preserve">Nazwa zamówienia nadana przez Zamawiającego: </w:t>
      </w:r>
    </w:p>
    <w:p w:rsidR="000A33A9" w:rsidRDefault="000A33A9" w:rsidP="006126C2">
      <w:pPr>
        <w:autoSpaceDE w:val="0"/>
        <w:rPr>
          <w:rFonts w:ascii="Arial" w:hAnsi="Arial" w:cs="Arial"/>
          <w:b/>
          <w:bCs/>
          <w:sz w:val="20"/>
          <w:szCs w:val="20"/>
          <w:lang w:eastAsia="ar-SA"/>
        </w:rPr>
      </w:pPr>
      <w:r>
        <w:rPr>
          <w:rFonts w:ascii="Arial" w:hAnsi="Arial" w:cs="Arial"/>
          <w:b/>
          <w:bCs/>
          <w:sz w:val="20"/>
          <w:szCs w:val="20"/>
          <w:lang w:eastAsia="ar-SA"/>
        </w:rPr>
        <w:t xml:space="preserve">„Zakup paliwa płynnego” </w:t>
      </w:r>
    </w:p>
    <w:p w:rsidR="000A33A9" w:rsidRDefault="000A33A9" w:rsidP="006126C2">
      <w:pPr>
        <w:autoSpaceDE w:val="0"/>
        <w:jc w:val="both"/>
        <w:rPr>
          <w:rFonts w:cs="Times New Roman"/>
        </w:rPr>
      </w:pPr>
    </w:p>
    <w:p w:rsidR="000A33A9" w:rsidRDefault="000A33A9" w:rsidP="006126C2">
      <w:pPr>
        <w:jc w:val="both"/>
        <w:rPr>
          <w:rFonts w:cs="Times New Roman"/>
        </w:rPr>
      </w:pPr>
      <w:r>
        <w:rPr>
          <w:rFonts w:ascii="Arial" w:hAnsi="Arial" w:cs="Arial"/>
          <w:sz w:val="20"/>
          <w:szCs w:val="20"/>
          <w:lang w:eastAsia="ar-SA"/>
        </w:rPr>
        <w:t xml:space="preserve">4.2 </w:t>
      </w:r>
    </w:p>
    <w:p w:rsidR="000A33A9" w:rsidRPr="00895C3A" w:rsidRDefault="000A33A9" w:rsidP="006126C2">
      <w:pPr>
        <w:jc w:val="both"/>
        <w:rPr>
          <w:rFonts w:cs="Times New Roman"/>
        </w:rPr>
      </w:pPr>
      <w:r w:rsidRPr="00895C3A">
        <w:rPr>
          <w:rFonts w:ascii="Arial" w:hAnsi="Arial" w:cs="Arial"/>
          <w:color w:val="000000"/>
          <w:sz w:val="20"/>
          <w:szCs w:val="20"/>
          <w:lang w:eastAsia="ar-SA"/>
        </w:rPr>
        <w:t xml:space="preserve">Nazwa i kod Wspólnego Słownika Zamówień (CPV): </w:t>
      </w:r>
    </w:p>
    <w:p w:rsidR="000A33A9" w:rsidRDefault="000A33A9" w:rsidP="006126C2">
      <w:pPr>
        <w:jc w:val="both"/>
        <w:rPr>
          <w:rFonts w:cs="Times New Roman"/>
        </w:rPr>
      </w:pPr>
      <w:r>
        <w:rPr>
          <w:rFonts w:ascii="Arial" w:hAnsi="Arial" w:cs="Arial"/>
          <w:sz w:val="20"/>
          <w:szCs w:val="20"/>
          <w:lang w:eastAsia="ar-SA"/>
        </w:rPr>
        <w:t>09.13.41.00-8</w:t>
      </w:r>
    </w:p>
    <w:p w:rsidR="000A33A9" w:rsidRDefault="000A33A9" w:rsidP="006126C2">
      <w:pPr>
        <w:jc w:val="both"/>
        <w:rPr>
          <w:rFonts w:ascii="Arial" w:hAnsi="Arial" w:cs="Arial"/>
          <w:sz w:val="20"/>
          <w:szCs w:val="20"/>
          <w:lang w:eastAsia="ar-SA"/>
        </w:rPr>
      </w:pPr>
    </w:p>
    <w:p w:rsidR="000A33A9" w:rsidRDefault="000A33A9" w:rsidP="006126C2">
      <w:pPr>
        <w:jc w:val="both"/>
        <w:rPr>
          <w:rFonts w:cs="Times New Roman"/>
        </w:rPr>
      </w:pPr>
      <w:r>
        <w:rPr>
          <w:rFonts w:ascii="Arial" w:hAnsi="Arial" w:cs="Arial"/>
          <w:sz w:val="20"/>
          <w:szCs w:val="20"/>
          <w:lang w:eastAsia="ar-SA"/>
        </w:rPr>
        <w:t xml:space="preserve">4.3 </w:t>
      </w:r>
    </w:p>
    <w:p w:rsidR="000A33A9" w:rsidRDefault="000A33A9" w:rsidP="006126C2">
      <w:pPr>
        <w:jc w:val="both"/>
        <w:rPr>
          <w:rFonts w:cs="Times New Roman"/>
        </w:rPr>
      </w:pPr>
      <w:r>
        <w:rPr>
          <w:rFonts w:ascii="Arial" w:hAnsi="Arial" w:cs="Arial"/>
          <w:sz w:val="20"/>
          <w:szCs w:val="20"/>
          <w:lang w:eastAsia="ar-SA"/>
        </w:rPr>
        <w:t>Opis przedmiotu zamówienia:</w:t>
      </w:r>
    </w:p>
    <w:p w:rsidR="000A33A9" w:rsidRDefault="000A33A9" w:rsidP="006126C2">
      <w:pPr>
        <w:jc w:val="both"/>
        <w:rPr>
          <w:rFonts w:ascii="Arial" w:hAnsi="Arial" w:cs="Arial"/>
          <w:sz w:val="20"/>
          <w:szCs w:val="20"/>
          <w:lang w:eastAsia="ar-SA"/>
        </w:rPr>
      </w:pPr>
    </w:p>
    <w:p w:rsidR="000A33A9" w:rsidRDefault="000A33A9" w:rsidP="006126C2">
      <w:pPr>
        <w:jc w:val="both"/>
        <w:rPr>
          <w:rFonts w:cs="Times New Roman"/>
        </w:rPr>
      </w:pPr>
      <w:r>
        <w:rPr>
          <w:rFonts w:ascii="Arial" w:hAnsi="Arial" w:cs="Arial"/>
          <w:sz w:val="20"/>
          <w:szCs w:val="20"/>
          <w:lang w:eastAsia="ar-SA"/>
        </w:rPr>
        <w:t>4.3.1</w:t>
      </w:r>
    </w:p>
    <w:p w:rsidR="000A33A9" w:rsidRPr="00D916A9" w:rsidRDefault="000A33A9" w:rsidP="004908EE">
      <w:pPr>
        <w:jc w:val="both"/>
        <w:rPr>
          <w:rFonts w:ascii="Arial" w:hAnsi="Arial" w:cs="Arial"/>
          <w:sz w:val="20"/>
          <w:szCs w:val="20"/>
        </w:rPr>
      </w:pPr>
      <w:r w:rsidRPr="004908EE">
        <w:rPr>
          <w:rFonts w:ascii="Arial" w:hAnsi="Arial" w:cs="Arial"/>
          <w:sz w:val="20"/>
          <w:szCs w:val="20"/>
        </w:rPr>
        <w:t xml:space="preserve">Przedmiotem zamówienia jest zakup paliwa płynnego do tankowania pojazdów Zamawiającego na stacjach </w:t>
      </w:r>
      <w:r w:rsidRPr="00D916A9">
        <w:rPr>
          <w:rFonts w:ascii="Arial" w:hAnsi="Arial" w:cs="Arial"/>
          <w:sz w:val="20"/>
          <w:szCs w:val="20"/>
        </w:rPr>
        <w:t>benzynowych Wykonawcy w następujących ilościach:</w:t>
      </w:r>
    </w:p>
    <w:p w:rsidR="000A33A9" w:rsidRPr="004908EE" w:rsidRDefault="000A33A9" w:rsidP="004908EE">
      <w:pPr>
        <w:tabs>
          <w:tab w:val="left" w:pos="720"/>
        </w:tabs>
        <w:jc w:val="both"/>
        <w:rPr>
          <w:rFonts w:ascii="Arial" w:hAnsi="Arial" w:cs="Arial"/>
          <w:sz w:val="20"/>
          <w:szCs w:val="20"/>
        </w:rPr>
      </w:pPr>
      <w:r w:rsidRPr="00D916A9">
        <w:rPr>
          <w:rFonts w:ascii="Arial" w:hAnsi="Arial" w:cs="Arial"/>
          <w:sz w:val="20"/>
          <w:szCs w:val="20"/>
        </w:rPr>
        <w:t xml:space="preserve">olej </w:t>
      </w:r>
      <w:r w:rsidRPr="00D1414B">
        <w:rPr>
          <w:rFonts w:ascii="Arial" w:hAnsi="Arial" w:cs="Arial"/>
          <w:sz w:val="20"/>
          <w:szCs w:val="20"/>
        </w:rPr>
        <w:t>napędowy 60.000 litrów –</w:t>
      </w:r>
      <w:r w:rsidRPr="00974077">
        <w:rPr>
          <w:rFonts w:ascii="Arial" w:hAnsi="Arial" w:cs="Arial"/>
          <w:sz w:val="20"/>
          <w:szCs w:val="20"/>
        </w:rPr>
        <w:t xml:space="preserve"> spełniający</w:t>
      </w:r>
      <w:r w:rsidRPr="004908EE">
        <w:rPr>
          <w:rFonts w:ascii="Arial" w:hAnsi="Arial" w:cs="Arial"/>
          <w:sz w:val="20"/>
          <w:szCs w:val="20"/>
        </w:rPr>
        <w:t xml:space="preserve"> wymagania okreś</w:t>
      </w:r>
      <w:r>
        <w:rPr>
          <w:rFonts w:ascii="Arial" w:hAnsi="Arial" w:cs="Arial"/>
          <w:sz w:val="20"/>
          <w:szCs w:val="20"/>
        </w:rPr>
        <w:t xml:space="preserve">lone w normie PN EN 590:2022-08 </w:t>
      </w:r>
      <w:r>
        <w:rPr>
          <w:rFonts w:ascii="Arial" w:hAnsi="Arial" w:cs="Arial"/>
          <w:sz w:val="20"/>
          <w:szCs w:val="20"/>
        </w:rPr>
        <w:br/>
        <w:t xml:space="preserve">lub równoważnej </w:t>
      </w:r>
      <w:r w:rsidRPr="004908EE">
        <w:rPr>
          <w:rFonts w:ascii="Arial" w:hAnsi="Arial" w:cs="Arial"/>
          <w:sz w:val="20"/>
          <w:szCs w:val="20"/>
        </w:rPr>
        <w:t xml:space="preserve">oraz </w:t>
      </w:r>
      <w:r w:rsidRPr="004908EE">
        <w:rPr>
          <w:rFonts w:ascii="Arial" w:hAnsi="Arial" w:cs="Arial"/>
          <w:color w:val="000000"/>
          <w:sz w:val="20"/>
          <w:szCs w:val="20"/>
        </w:rPr>
        <w:t>Rozporządzeniu Ministra Gospodarki z dnia 9 października 2015 r. w sprawie wymagań jakościowych dla paliw ciekłych (Dz. U. 2015, poz. 1680 ze zm.).</w:t>
      </w:r>
      <w:r w:rsidRPr="004908EE">
        <w:rPr>
          <w:rFonts w:ascii="Arial" w:hAnsi="Arial" w:cs="Arial"/>
          <w:sz w:val="20"/>
          <w:szCs w:val="20"/>
        </w:rPr>
        <w:t xml:space="preserve"> </w:t>
      </w:r>
    </w:p>
    <w:p w:rsidR="000A33A9" w:rsidRDefault="000A33A9" w:rsidP="004908EE">
      <w:pPr>
        <w:jc w:val="both"/>
        <w:rPr>
          <w:rFonts w:ascii="Arial" w:hAnsi="Arial" w:cs="Arial"/>
          <w:sz w:val="20"/>
          <w:szCs w:val="20"/>
        </w:rPr>
      </w:pPr>
      <w:r>
        <w:rPr>
          <w:rFonts w:ascii="Arial" w:hAnsi="Arial" w:cs="Arial"/>
          <w:sz w:val="20"/>
          <w:szCs w:val="20"/>
        </w:rPr>
        <w:t>4.3.2</w:t>
      </w:r>
    </w:p>
    <w:p w:rsidR="000A33A9" w:rsidRPr="004908EE" w:rsidRDefault="000A33A9" w:rsidP="004908EE">
      <w:pPr>
        <w:jc w:val="both"/>
        <w:rPr>
          <w:rFonts w:ascii="Arial" w:hAnsi="Arial" w:cs="Arial"/>
          <w:sz w:val="20"/>
          <w:szCs w:val="20"/>
        </w:rPr>
      </w:pPr>
      <w:r w:rsidRPr="004908EE">
        <w:rPr>
          <w:rFonts w:ascii="Arial" w:hAnsi="Arial" w:cs="Arial"/>
          <w:sz w:val="20"/>
          <w:szCs w:val="20"/>
        </w:rPr>
        <w:t>Paliwa będą tankowane do pojazdów Zamawiającego, sukcesywnie w okresie objętym umową, bezpośrednio do zbiorników pojazdów na stacjach dystrybucyjnych Wykonawcy przez 7 dni w tygodniu 24 h na dobę.</w:t>
      </w:r>
    </w:p>
    <w:p w:rsidR="000A33A9" w:rsidRDefault="000A33A9" w:rsidP="004908EE">
      <w:pPr>
        <w:pStyle w:val="BodyTextIndent"/>
        <w:spacing w:after="0"/>
        <w:ind w:left="0"/>
        <w:rPr>
          <w:rFonts w:ascii="Arial" w:hAnsi="Arial" w:cs="Arial"/>
          <w:sz w:val="20"/>
          <w:szCs w:val="20"/>
        </w:rPr>
      </w:pPr>
    </w:p>
    <w:p w:rsidR="000A33A9" w:rsidRDefault="000A33A9" w:rsidP="004908EE">
      <w:pPr>
        <w:pStyle w:val="BodyTextIndent"/>
        <w:spacing w:after="0"/>
        <w:ind w:left="0"/>
        <w:rPr>
          <w:rFonts w:ascii="Arial" w:hAnsi="Arial" w:cs="Arial"/>
          <w:sz w:val="20"/>
          <w:szCs w:val="20"/>
        </w:rPr>
      </w:pPr>
      <w:r>
        <w:rPr>
          <w:rFonts w:ascii="Arial" w:hAnsi="Arial" w:cs="Arial"/>
          <w:sz w:val="20"/>
          <w:szCs w:val="20"/>
        </w:rPr>
        <w:t>4.3.3</w:t>
      </w:r>
    </w:p>
    <w:p w:rsidR="000A33A9" w:rsidRPr="009417FB" w:rsidRDefault="000A33A9" w:rsidP="004908EE">
      <w:pPr>
        <w:pStyle w:val="Tekstpodstawowywcity21"/>
        <w:ind w:left="0"/>
        <w:jc w:val="both"/>
      </w:pPr>
      <w:r>
        <w:t xml:space="preserve">Ilość paliwa podana w pkt 4.3.1 </w:t>
      </w:r>
      <w:r w:rsidRPr="004908EE">
        <w:t>została podana orientacyjnie na podstawie zużycia w okresie 12 miesięcy poprzedzających wszczęcie niniejszego postępowania. Zamawiający zastrzega sobie możliwość niewykorzystania ilości litrów zakupionego paliwa.</w:t>
      </w:r>
      <w:r>
        <w:t xml:space="preserve"> </w:t>
      </w:r>
      <w:r w:rsidRPr="005C066C">
        <w:t>Niewykorzystanie przez Zamawiającego przedmiotu umowy w zakresie do 50% łącznej wartości nie wymaga podania przyczyn i nie stanowi podstawy jego odpowiedzialności z tytułu niewykonania lub nienależytego wykonania umowy.</w:t>
      </w:r>
    </w:p>
    <w:p w:rsidR="000A33A9" w:rsidRPr="004908EE" w:rsidRDefault="000A33A9" w:rsidP="004908EE">
      <w:pPr>
        <w:pStyle w:val="BodyTextIndent"/>
        <w:spacing w:after="0"/>
        <w:ind w:left="0"/>
        <w:jc w:val="both"/>
        <w:rPr>
          <w:rFonts w:ascii="Arial" w:hAnsi="Arial" w:cs="Arial"/>
          <w:sz w:val="20"/>
          <w:szCs w:val="20"/>
        </w:rPr>
      </w:pPr>
    </w:p>
    <w:p w:rsidR="000A33A9" w:rsidRDefault="000A33A9" w:rsidP="004908EE">
      <w:pPr>
        <w:jc w:val="both"/>
        <w:rPr>
          <w:rFonts w:ascii="Arial" w:hAnsi="Arial" w:cs="Arial"/>
          <w:sz w:val="20"/>
          <w:szCs w:val="20"/>
        </w:rPr>
      </w:pPr>
      <w:r>
        <w:rPr>
          <w:rFonts w:ascii="Arial" w:hAnsi="Arial" w:cs="Arial"/>
          <w:sz w:val="20"/>
          <w:szCs w:val="20"/>
        </w:rPr>
        <w:t>4.3.4</w:t>
      </w:r>
    </w:p>
    <w:p w:rsidR="000A33A9" w:rsidRPr="004908EE" w:rsidRDefault="000A33A9" w:rsidP="004908EE">
      <w:pPr>
        <w:jc w:val="both"/>
        <w:rPr>
          <w:rFonts w:ascii="Arial" w:hAnsi="Arial" w:cs="Arial"/>
          <w:sz w:val="20"/>
          <w:szCs w:val="20"/>
        </w:rPr>
      </w:pPr>
      <w:r w:rsidRPr="004908EE">
        <w:rPr>
          <w:rFonts w:ascii="Arial" w:hAnsi="Arial" w:cs="Arial"/>
          <w:sz w:val="20"/>
          <w:szCs w:val="20"/>
        </w:rPr>
        <w:t>Zamawiający wymaga, aby płatności za zakup paliwa dokonywać w ciągu 21 dni od daty ostatniej sprzedaży przy rozliczeniu od 1 do 15 dnia miesiąca i od 16 dnia miesiąca do ostatniego dnia miesiąca. Za datę sprzedaży uznaje się ostatni dzień okresu rozliczeniowego, natomiast za datę dokonania płatności przyjmuje się datę uznania rachunku bankowego Wykonawcy.</w:t>
      </w:r>
    </w:p>
    <w:p w:rsidR="000A33A9" w:rsidRDefault="000A33A9" w:rsidP="004908EE">
      <w:pPr>
        <w:tabs>
          <w:tab w:val="left" w:pos="142"/>
        </w:tabs>
        <w:jc w:val="both"/>
        <w:rPr>
          <w:rFonts w:ascii="Arial" w:hAnsi="Arial" w:cs="Arial"/>
          <w:sz w:val="20"/>
          <w:szCs w:val="20"/>
        </w:rPr>
      </w:pPr>
    </w:p>
    <w:p w:rsidR="000A33A9" w:rsidRDefault="000A33A9" w:rsidP="004908EE">
      <w:pPr>
        <w:tabs>
          <w:tab w:val="left" w:pos="142"/>
        </w:tabs>
        <w:jc w:val="both"/>
        <w:rPr>
          <w:rFonts w:ascii="Arial" w:hAnsi="Arial" w:cs="Arial"/>
          <w:sz w:val="20"/>
          <w:szCs w:val="20"/>
        </w:rPr>
      </w:pPr>
      <w:r>
        <w:rPr>
          <w:rFonts w:ascii="Arial" w:hAnsi="Arial" w:cs="Arial"/>
          <w:sz w:val="20"/>
          <w:szCs w:val="20"/>
        </w:rPr>
        <w:t>4.3.5</w:t>
      </w:r>
    </w:p>
    <w:p w:rsidR="000A33A9" w:rsidRPr="004908EE" w:rsidRDefault="000A33A9" w:rsidP="004908EE">
      <w:pPr>
        <w:tabs>
          <w:tab w:val="left" w:pos="142"/>
        </w:tabs>
        <w:jc w:val="both"/>
        <w:rPr>
          <w:rFonts w:ascii="Arial" w:hAnsi="Arial" w:cs="Arial"/>
          <w:sz w:val="20"/>
          <w:szCs w:val="20"/>
        </w:rPr>
      </w:pPr>
      <w:r w:rsidRPr="004908EE">
        <w:rPr>
          <w:rFonts w:ascii="Arial" w:hAnsi="Arial" w:cs="Arial"/>
          <w:sz w:val="20"/>
          <w:szCs w:val="20"/>
        </w:rPr>
        <w:t xml:space="preserve">W postępowaniu mogą uczestniczyć Wykonawcy posiadający przynajmniej jedną stację tankowania pojazdów na terenie miasta i gminy Działdowo - czynną całodobowo we wszystkie dni tygodnia oraz </w:t>
      </w:r>
      <w:r>
        <w:rPr>
          <w:rFonts w:ascii="Arial" w:hAnsi="Arial" w:cs="Arial"/>
          <w:sz w:val="20"/>
          <w:szCs w:val="20"/>
        </w:rPr>
        <w:t>jedną stację na terenie miasta i gminy Lidzbark Welski, która nie musi być czynna całodobowo oraz W</w:t>
      </w:r>
      <w:r w:rsidRPr="004908EE">
        <w:rPr>
          <w:rFonts w:ascii="Arial" w:hAnsi="Arial" w:cs="Arial"/>
          <w:sz w:val="20"/>
          <w:szCs w:val="20"/>
        </w:rPr>
        <w:t>ykonawcy, którzy zapewnią możliwość tankowania pojazdów służbowych Zamawiającego w oddziałach stacji paliwowych na terenie całego kraju.</w:t>
      </w:r>
      <w:r>
        <w:rPr>
          <w:rFonts w:ascii="Arial" w:hAnsi="Arial" w:cs="Arial"/>
          <w:sz w:val="20"/>
          <w:szCs w:val="20"/>
        </w:rPr>
        <w:t xml:space="preserve"> </w:t>
      </w:r>
    </w:p>
    <w:p w:rsidR="000A33A9" w:rsidRDefault="000A33A9" w:rsidP="004908EE">
      <w:pPr>
        <w:tabs>
          <w:tab w:val="left" w:pos="1440"/>
        </w:tabs>
        <w:jc w:val="both"/>
        <w:rPr>
          <w:rFonts w:ascii="Arial" w:hAnsi="Arial" w:cs="Arial"/>
          <w:sz w:val="20"/>
          <w:szCs w:val="20"/>
        </w:rPr>
      </w:pPr>
    </w:p>
    <w:p w:rsidR="000A33A9" w:rsidRDefault="000A33A9" w:rsidP="004908EE">
      <w:pPr>
        <w:tabs>
          <w:tab w:val="left" w:pos="1440"/>
        </w:tabs>
        <w:jc w:val="both"/>
        <w:rPr>
          <w:rFonts w:ascii="Arial" w:hAnsi="Arial" w:cs="Arial"/>
          <w:sz w:val="20"/>
          <w:szCs w:val="20"/>
        </w:rPr>
      </w:pPr>
      <w:r>
        <w:rPr>
          <w:rFonts w:ascii="Arial" w:hAnsi="Arial" w:cs="Arial"/>
          <w:sz w:val="20"/>
          <w:szCs w:val="20"/>
        </w:rPr>
        <w:t>4.3.6</w:t>
      </w:r>
    </w:p>
    <w:p w:rsidR="000A33A9" w:rsidRPr="004908EE" w:rsidRDefault="000A33A9" w:rsidP="004908EE">
      <w:pPr>
        <w:tabs>
          <w:tab w:val="left" w:pos="1440"/>
        </w:tabs>
        <w:jc w:val="both"/>
        <w:rPr>
          <w:rFonts w:ascii="Arial" w:hAnsi="Arial" w:cs="Arial"/>
          <w:sz w:val="20"/>
          <w:szCs w:val="20"/>
        </w:rPr>
      </w:pPr>
      <w:r w:rsidRPr="004908EE">
        <w:rPr>
          <w:rFonts w:ascii="Arial" w:hAnsi="Arial" w:cs="Arial"/>
          <w:sz w:val="20"/>
          <w:szCs w:val="20"/>
        </w:rPr>
        <w:t>Wykonawca musi posiadać koncesję na obrót paliwami w zakresie objętym przedmiotem zamówienia.</w:t>
      </w:r>
    </w:p>
    <w:p w:rsidR="000A33A9" w:rsidRDefault="000A33A9" w:rsidP="004908EE">
      <w:pPr>
        <w:tabs>
          <w:tab w:val="left" w:pos="720"/>
        </w:tabs>
        <w:jc w:val="both"/>
        <w:rPr>
          <w:rFonts w:ascii="Arial" w:hAnsi="Arial" w:cs="Arial"/>
          <w:sz w:val="20"/>
          <w:szCs w:val="20"/>
        </w:rPr>
      </w:pPr>
    </w:p>
    <w:p w:rsidR="000A33A9" w:rsidRDefault="000A33A9" w:rsidP="004908EE">
      <w:pPr>
        <w:tabs>
          <w:tab w:val="left" w:pos="720"/>
        </w:tabs>
        <w:jc w:val="both"/>
        <w:rPr>
          <w:rFonts w:ascii="Arial" w:hAnsi="Arial" w:cs="Arial"/>
          <w:sz w:val="20"/>
          <w:szCs w:val="20"/>
        </w:rPr>
      </w:pPr>
      <w:r>
        <w:rPr>
          <w:rFonts w:ascii="Arial" w:hAnsi="Arial" w:cs="Arial"/>
          <w:sz w:val="20"/>
          <w:szCs w:val="20"/>
        </w:rPr>
        <w:t>4.3.7</w:t>
      </w:r>
    </w:p>
    <w:p w:rsidR="000A33A9" w:rsidRPr="004908EE" w:rsidRDefault="000A33A9" w:rsidP="004908EE">
      <w:pPr>
        <w:tabs>
          <w:tab w:val="left" w:pos="720"/>
        </w:tabs>
        <w:jc w:val="both"/>
        <w:rPr>
          <w:rFonts w:ascii="Arial" w:hAnsi="Arial" w:cs="Arial"/>
          <w:color w:val="000000"/>
          <w:sz w:val="20"/>
          <w:szCs w:val="20"/>
        </w:rPr>
      </w:pPr>
      <w:r w:rsidRPr="004908EE">
        <w:rPr>
          <w:rFonts w:ascii="Arial" w:hAnsi="Arial" w:cs="Arial"/>
          <w:sz w:val="20"/>
          <w:szCs w:val="20"/>
        </w:rPr>
        <w:t>Oferowane paliwo powinno spełniać wymagania obowiązujących norm jakościowych dla ON – PN-EN 590</w:t>
      </w:r>
      <w:r>
        <w:rPr>
          <w:rFonts w:ascii="Arial" w:hAnsi="Arial" w:cs="Arial"/>
          <w:sz w:val="20"/>
          <w:szCs w:val="20"/>
        </w:rPr>
        <w:t>:2022-08 lub równoważnej</w:t>
      </w:r>
      <w:r w:rsidRPr="004908EE">
        <w:rPr>
          <w:rFonts w:ascii="Arial" w:hAnsi="Arial" w:cs="Arial"/>
          <w:sz w:val="20"/>
          <w:szCs w:val="20"/>
        </w:rPr>
        <w:t xml:space="preserve">, a także oferowany produkt winien spełniać wymagania jakościowe paliw płynnych wg </w:t>
      </w:r>
      <w:r w:rsidRPr="004908EE">
        <w:rPr>
          <w:rFonts w:ascii="Arial" w:hAnsi="Arial" w:cs="Arial"/>
          <w:color w:val="000000"/>
          <w:sz w:val="20"/>
          <w:szCs w:val="20"/>
        </w:rPr>
        <w:t xml:space="preserve">Rozporządzenia Ministra Gospodarki z dnia 9 października 2015 r. w sprawie wymagań </w:t>
      </w:r>
      <w:r>
        <w:rPr>
          <w:rFonts w:ascii="Arial" w:hAnsi="Arial" w:cs="Arial"/>
          <w:color w:val="000000"/>
          <w:sz w:val="20"/>
          <w:szCs w:val="20"/>
        </w:rPr>
        <w:t>jakościowych dla paliw ciekłych</w:t>
      </w:r>
      <w:r w:rsidRPr="004908EE">
        <w:rPr>
          <w:rFonts w:ascii="Arial" w:hAnsi="Arial" w:cs="Arial"/>
          <w:color w:val="000000"/>
          <w:sz w:val="20"/>
          <w:szCs w:val="20"/>
        </w:rPr>
        <w:t xml:space="preserve">(Dz. U. 2015, poz. 1680 ze zm.). </w:t>
      </w:r>
    </w:p>
    <w:p w:rsidR="000A33A9" w:rsidRDefault="000A33A9" w:rsidP="004908EE">
      <w:pPr>
        <w:tabs>
          <w:tab w:val="left" w:pos="1440"/>
        </w:tabs>
        <w:jc w:val="both"/>
        <w:rPr>
          <w:rFonts w:ascii="Arial" w:hAnsi="Arial" w:cs="Arial"/>
          <w:sz w:val="20"/>
          <w:szCs w:val="20"/>
        </w:rPr>
      </w:pPr>
    </w:p>
    <w:p w:rsidR="000A33A9" w:rsidRDefault="000A33A9" w:rsidP="004908EE">
      <w:pPr>
        <w:tabs>
          <w:tab w:val="left" w:pos="1440"/>
        </w:tabs>
        <w:jc w:val="both"/>
        <w:rPr>
          <w:rFonts w:ascii="Arial" w:hAnsi="Arial" w:cs="Arial"/>
          <w:sz w:val="20"/>
          <w:szCs w:val="20"/>
        </w:rPr>
      </w:pPr>
      <w:r>
        <w:rPr>
          <w:rFonts w:ascii="Arial" w:hAnsi="Arial" w:cs="Arial"/>
          <w:sz w:val="20"/>
          <w:szCs w:val="20"/>
        </w:rPr>
        <w:t>4.3.8</w:t>
      </w:r>
    </w:p>
    <w:p w:rsidR="000A33A9" w:rsidRPr="004908EE" w:rsidRDefault="000A33A9" w:rsidP="004908EE">
      <w:pPr>
        <w:tabs>
          <w:tab w:val="left" w:pos="1440"/>
        </w:tabs>
        <w:jc w:val="both"/>
        <w:rPr>
          <w:rFonts w:ascii="Arial" w:hAnsi="Arial" w:cs="Arial"/>
          <w:sz w:val="20"/>
          <w:szCs w:val="20"/>
        </w:rPr>
      </w:pPr>
      <w:r w:rsidRPr="004908EE">
        <w:rPr>
          <w:rFonts w:ascii="Arial" w:hAnsi="Arial" w:cs="Arial"/>
          <w:sz w:val="20"/>
          <w:szCs w:val="20"/>
        </w:rPr>
        <w:t xml:space="preserve">Zamawiający wymaga, aby sprzedaż była realizowana sukcesywnie w obrocie bezgotówkowym na podstawie kart tankowania wystawionych przez Wykonawcę na poszczególne pojazdy z dołączonym wydrukiem </w:t>
      </w:r>
      <w:r>
        <w:rPr>
          <w:rFonts w:ascii="Arial" w:hAnsi="Arial" w:cs="Arial"/>
          <w:sz w:val="20"/>
          <w:szCs w:val="20"/>
        </w:rPr>
        <w:br/>
      </w:r>
      <w:r w:rsidRPr="004908EE">
        <w:rPr>
          <w:rFonts w:ascii="Arial" w:hAnsi="Arial" w:cs="Arial"/>
          <w:sz w:val="20"/>
          <w:szCs w:val="20"/>
        </w:rPr>
        <w:t>z urządzenia dystrybucyjnego, zawierającym ilość i rodzaj zatankowanego paliwa oraz datę i godzinę pobrania. Szczegółowa treść i sposób zabezpieczenia kart tankowania zostanie ustalona z wybranym Wykonawcą przed podpisaniem umowy.</w:t>
      </w:r>
    </w:p>
    <w:p w:rsidR="000A33A9" w:rsidRDefault="000A33A9" w:rsidP="004908EE">
      <w:pPr>
        <w:tabs>
          <w:tab w:val="left" w:pos="1440"/>
        </w:tabs>
        <w:jc w:val="both"/>
        <w:rPr>
          <w:rFonts w:ascii="Arial" w:hAnsi="Arial" w:cs="Arial"/>
          <w:sz w:val="20"/>
          <w:szCs w:val="20"/>
        </w:rPr>
      </w:pPr>
    </w:p>
    <w:p w:rsidR="000A33A9" w:rsidRDefault="000A33A9" w:rsidP="004908EE">
      <w:pPr>
        <w:tabs>
          <w:tab w:val="left" w:pos="1440"/>
        </w:tabs>
        <w:jc w:val="both"/>
        <w:rPr>
          <w:rFonts w:ascii="Arial" w:hAnsi="Arial" w:cs="Arial"/>
          <w:sz w:val="20"/>
          <w:szCs w:val="20"/>
        </w:rPr>
      </w:pPr>
      <w:r>
        <w:rPr>
          <w:rFonts w:ascii="Arial" w:hAnsi="Arial" w:cs="Arial"/>
          <w:sz w:val="20"/>
          <w:szCs w:val="20"/>
        </w:rPr>
        <w:t>4.3.9</w:t>
      </w:r>
    </w:p>
    <w:p w:rsidR="000A33A9" w:rsidRPr="002B54BD" w:rsidRDefault="000A33A9" w:rsidP="004908EE">
      <w:pPr>
        <w:tabs>
          <w:tab w:val="left" w:pos="1440"/>
        </w:tabs>
        <w:jc w:val="both"/>
        <w:rPr>
          <w:rFonts w:ascii="Arial" w:hAnsi="Arial" w:cs="Arial"/>
          <w:sz w:val="20"/>
          <w:szCs w:val="20"/>
        </w:rPr>
      </w:pPr>
      <w:r w:rsidRPr="002B54BD">
        <w:rPr>
          <w:rFonts w:ascii="Arial" w:hAnsi="Arial" w:cs="Arial"/>
          <w:sz w:val="20"/>
          <w:szCs w:val="20"/>
        </w:rPr>
        <w:t>W wyposażeniu Zamawiającego obecnie znajduje się 12 pojazdów.</w:t>
      </w:r>
    </w:p>
    <w:p w:rsidR="000A33A9" w:rsidRPr="002B54BD" w:rsidRDefault="000A33A9" w:rsidP="004908EE">
      <w:pPr>
        <w:tabs>
          <w:tab w:val="left" w:pos="1440"/>
        </w:tabs>
        <w:jc w:val="both"/>
        <w:rPr>
          <w:rFonts w:ascii="Arial" w:hAnsi="Arial" w:cs="Arial"/>
          <w:sz w:val="20"/>
          <w:szCs w:val="20"/>
        </w:rPr>
      </w:pPr>
    </w:p>
    <w:p w:rsidR="000A33A9" w:rsidRPr="002B54BD" w:rsidRDefault="000A33A9" w:rsidP="004908EE">
      <w:pPr>
        <w:tabs>
          <w:tab w:val="left" w:pos="1440"/>
        </w:tabs>
        <w:jc w:val="both"/>
        <w:rPr>
          <w:rFonts w:ascii="Arial" w:hAnsi="Arial" w:cs="Arial"/>
          <w:sz w:val="20"/>
          <w:szCs w:val="20"/>
        </w:rPr>
      </w:pPr>
      <w:r w:rsidRPr="002B54BD">
        <w:rPr>
          <w:rFonts w:ascii="Arial" w:hAnsi="Arial" w:cs="Arial"/>
          <w:sz w:val="20"/>
          <w:szCs w:val="20"/>
        </w:rPr>
        <w:t>4.3.10</w:t>
      </w:r>
    </w:p>
    <w:p w:rsidR="000A33A9" w:rsidRPr="004908EE" w:rsidRDefault="000A33A9" w:rsidP="004908EE">
      <w:pPr>
        <w:tabs>
          <w:tab w:val="left" w:pos="1440"/>
        </w:tabs>
        <w:jc w:val="both"/>
        <w:rPr>
          <w:rFonts w:ascii="Arial" w:hAnsi="Arial" w:cs="Arial"/>
          <w:sz w:val="20"/>
          <w:szCs w:val="20"/>
        </w:rPr>
      </w:pPr>
      <w:r w:rsidRPr="002B54BD">
        <w:rPr>
          <w:rFonts w:ascii="Arial" w:hAnsi="Arial" w:cs="Arial"/>
          <w:sz w:val="20"/>
          <w:szCs w:val="20"/>
        </w:rPr>
        <w:t>Wykonawca przekaże bezpłatnie wraz z podpisaniem umowy 12 kart, za pomocą których dokonywane będą  zakupy paliwa.</w:t>
      </w:r>
      <w:r>
        <w:rPr>
          <w:rFonts w:ascii="Arial" w:hAnsi="Arial" w:cs="Arial"/>
          <w:sz w:val="20"/>
          <w:szCs w:val="20"/>
        </w:rPr>
        <w:t xml:space="preserve"> W przypadku, gdy Zamawiający posiadałby karty paliwowe danego Wykonawcy, istnieje możliwość autoryzowania tych kart bez konieczności wydawania nowych.</w:t>
      </w:r>
    </w:p>
    <w:p w:rsidR="000A33A9" w:rsidRDefault="000A33A9" w:rsidP="004908EE">
      <w:pPr>
        <w:tabs>
          <w:tab w:val="left" w:pos="1440"/>
        </w:tabs>
        <w:jc w:val="both"/>
        <w:rPr>
          <w:rFonts w:ascii="Arial" w:hAnsi="Arial" w:cs="Arial"/>
          <w:sz w:val="20"/>
          <w:szCs w:val="20"/>
        </w:rPr>
      </w:pPr>
    </w:p>
    <w:p w:rsidR="000A33A9" w:rsidRDefault="000A33A9" w:rsidP="004908EE">
      <w:pPr>
        <w:tabs>
          <w:tab w:val="left" w:pos="1440"/>
        </w:tabs>
        <w:jc w:val="both"/>
        <w:rPr>
          <w:rFonts w:ascii="Arial" w:hAnsi="Arial" w:cs="Arial"/>
          <w:sz w:val="20"/>
          <w:szCs w:val="20"/>
        </w:rPr>
      </w:pPr>
      <w:r>
        <w:rPr>
          <w:rFonts w:ascii="Arial" w:hAnsi="Arial" w:cs="Arial"/>
          <w:sz w:val="20"/>
          <w:szCs w:val="20"/>
        </w:rPr>
        <w:t>4.3.11</w:t>
      </w:r>
    </w:p>
    <w:p w:rsidR="000A33A9" w:rsidRDefault="000A33A9" w:rsidP="004908EE">
      <w:pPr>
        <w:tabs>
          <w:tab w:val="left" w:pos="1440"/>
        </w:tabs>
        <w:jc w:val="both"/>
        <w:rPr>
          <w:rFonts w:ascii="Arial" w:hAnsi="Arial" w:cs="Arial"/>
          <w:sz w:val="20"/>
          <w:szCs w:val="20"/>
        </w:rPr>
      </w:pPr>
      <w:r>
        <w:rPr>
          <w:rFonts w:ascii="Arial" w:hAnsi="Arial" w:cs="Arial"/>
          <w:sz w:val="20"/>
          <w:szCs w:val="20"/>
        </w:rPr>
        <w:t>W</w:t>
      </w:r>
      <w:r w:rsidRPr="004908EE">
        <w:rPr>
          <w:rFonts w:ascii="Arial" w:hAnsi="Arial" w:cs="Arial"/>
          <w:sz w:val="20"/>
          <w:szCs w:val="20"/>
        </w:rPr>
        <w:t xml:space="preserve"> przypadku zwiększenia liczby samochodów znajdujących się na wyposażeniu Zamawiającego.</w:t>
      </w:r>
      <w:r>
        <w:rPr>
          <w:rFonts w:ascii="Arial" w:hAnsi="Arial" w:cs="Arial"/>
          <w:sz w:val="20"/>
          <w:szCs w:val="20"/>
        </w:rPr>
        <w:t xml:space="preserve"> </w:t>
      </w:r>
      <w:r w:rsidRPr="004908EE">
        <w:rPr>
          <w:rFonts w:ascii="Arial" w:hAnsi="Arial" w:cs="Arial"/>
          <w:sz w:val="20"/>
          <w:szCs w:val="20"/>
        </w:rPr>
        <w:t xml:space="preserve">Zamawiający zastrzega sobie możliwość zwiększenia liczby kart w trakcie trwania umowy, które Wykonawca będzie zobowiązany bezpłatnie dostarczyć w terminie 15 dni roboczych od zgłoszenia takiego zapotrzebowania, </w:t>
      </w:r>
    </w:p>
    <w:p w:rsidR="000A33A9" w:rsidRDefault="000A33A9" w:rsidP="004908EE">
      <w:pPr>
        <w:tabs>
          <w:tab w:val="left" w:pos="1440"/>
        </w:tabs>
        <w:jc w:val="both"/>
        <w:rPr>
          <w:rFonts w:ascii="Arial" w:hAnsi="Arial" w:cs="Arial"/>
          <w:sz w:val="20"/>
          <w:szCs w:val="20"/>
        </w:rPr>
      </w:pPr>
    </w:p>
    <w:p w:rsidR="000A33A9" w:rsidRDefault="000A33A9" w:rsidP="004908EE">
      <w:pPr>
        <w:tabs>
          <w:tab w:val="left" w:pos="1440"/>
        </w:tabs>
        <w:jc w:val="both"/>
        <w:rPr>
          <w:rFonts w:ascii="Arial" w:hAnsi="Arial" w:cs="Arial"/>
          <w:sz w:val="20"/>
          <w:szCs w:val="20"/>
        </w:rPr>
      </w:pPr>
      <w:r>
        <w:rPr>
          <w:rFonts w:ascii="Arial" w:hAnsi="Arial" w:cs="Arial"/>
          <w:sz w:val="20"/>
          <w:szCs w:val="20"/>
        </w:rPr>
        <w:t>4.3.12</w:t>
      </w:r>
    </w:p>
    <w:p w:rsidR="000A33A9" w:rsidRPr="004908EE" w:rsidRDefault="000A33A9" w:rsidP="004908EE">
      <w:pPr>
        <w:tabs>
          <w:tab w:val="left" w:pos="1440"/>
        </w:tabs>
        <w:jc w:val="both"/>
        <w:rPr>
          <w:rFonts w:ascii="Arial" w:hAnsi="Arial" w:cs="Arial"/>
          <w:sz w:val="20"/>
          <w:szCs w:val="20"/>
        </w:rPr>
      </w:pPr>
      <w:r>
        <w:rPr>
          <w:rFonts w:ascii="Arial" w:hAnsi="Arial" w:cs="Arial"/>
          <w:sz w:val="20"/>
          <w:szCs w:val="20"/>
        </w:rPr>
        <w:t>W przypadku ewentualnej modernizacji lub wyłączenia ze sprzedaży danej stacji paliw Zamawiający wyraża zgodę na dokonywanie transakcji na innej stacji paliw Wykonawcy położonej najbliżej siedziby stacji wyłączonej lub modernizowanej, niekoniecznie będącej stacją całodobową, z wyłączeniem stacji paliw w Działdowie, która może zostać wyłączona ze sprzedaży na czas maksymalnie do 5 dni.</w:t>
      </w:r>
    </w:p>
    <w:p w:rsidR="000A33A9" w:rsidRDefault="000A33A9" w:rsidP="006126C2">
      <w:pPr>
        <w:autoSpaceDE w:val="0"/>
        <w:jc w:val="both"/>
        <w:rPr>
          <w:rFonts w:ascii="Arial" w:hAnsi="Arial" w:cs="Arial"/>
          <w:sz w:val="20"/>
          <w:szCs w:val="20"/>
          <w:lang w:eastAsia="ar-SA"/>
        </w:rPr>
      </w:pPr>
    </w:p>
    <w:p w:rsidR="000A33A9" w:rsidRDefault="000A33A9" w:rsidP="006126C2">
      <w:pPr>
        <w:autoSpaceDE w:val="0"/>
        <w:jc w:val="both"/>
        <w:rPr>
          <w:rFonts w:ascii="Arial" w:hAnsi="Arial" w:cs="Arial"/>
          <w:sz w:val="20"/>
          <w:szCs w:val="20"/>
          <w:lang w:eastAsia="ar-SA"/>
        </w:rPr>
      </w:pPr>
    </w:p>
    <w:p w:rsidR="000A33A9" w:rsidRDefault="000A33A9" w:rsidP="006126C2">
      <w:pPr>
        <w:autoSpaceDE w:val="0"/>
        <w:jc w:val="both"/>
        <w:rPr>
          <w:rFonts w:ascii="Arial" w:hAnsi="Arial" w:cs="Arial"/>
          <w:sz w:val="20"/>
          <w:szCs w:val="20"/>
          <w:lang w:eastAsia="ar-SA"/>
        </w:rPr>
      </w:pPr>
    </w:p>
    <w:p w:rsidR="000A33A9" w:rsidRDefault="000A33A9" w:rsidP="006126C2">
      <w:pPr>
        <w:tabs>
          <w:tab w:val="left" w:pos="900"/>
        </w:tabs>
        <w:rPr>
          <w:rFonts w:cs="Times New Roman"/>
        </w:rPr>
      </w:pPr>
      <w:r>
        <w:rPr>
          <w:rFonts w:ascii="Arial" w:hAnsi="Arial" w:cs="Arial"/>
          <w:b/>
          <w:bCs/>
          <w:sz w:val="20"/>
          <w:szCs w:val="20"/>
          <w:lang w:eastAsia="ar-SA"/>
        </w:rPr>
        <w:t>V. TERMIN WYKONANIA ZAMÓWIENIA</w:t>
      </w:r>
    </w:p>
    <w:p w:rsidR="000A33A9" w:rsidRDefault="000A33A9" w:rsidP="006126C2">
      <w:pPr>
        <w:rPr>
          <w:rFonts w:ascii="Arial" w:hAnsi="Arial" w:cs="Arial"/>
          <w:b/>
          <w:bCs/>
          <w:sz w:val="20"/>
          <w:szCs w:val="20"/>
          <w:lang w:eastAsia="ar-SA"/>
        </w:rPr>
      </w:pPr>
    </w:p>
    <w:p w:rsidR="000A33A9" w:rsidRDefault="000A33A9" w:rsidP="006126C2">
      <w:pPr>
        <w:rPr>
          <w:rFonts w:cs="Times New Roman"/>
        </w:rPr>
      </w:pPr>
      <w:r>
        <w:rPr>
          <w:rFonts w:ascii="Arial" w:hAnsi="Arial" w:cs="Arial"/>
          <w:sz w:val="20"/>
          <w:szCs w:val="20"/>
          <w:lang w:eastAsia="ar-SA"/>
        </w:rPr>
        <w:t>5.1</w:t>
      </w:r>
    </w:p>
    <w:p w:rsidR="000A33A9" w:rsidRDefault="000A33A9" w:rsidP="006126C2">
      <w:pPr>
        <w:jc w:val="both"/>
        <w:rPr>
          <w:rFonts w:ascii="Arial" w:hAnsi="Arial" w:cs="Arial"/>
          <w:b/>
          <w:bCs/>
          <w:sz w:val="20"/>
          <w:szCs w:val="20"/>
          <w:lang w:eastAsia="ar-SA"/>
        </w:rPr>
      </w:pPr>
      <w:r>
        <w:rPr>
          <w:rFonts w:ascii="Arial" w:hAnsi="Arial" w:cs="Arial"/>
          <w:sz w:val="20"/>
          <w:szCs w:val="20"/>
          <w:lang w:eastAsia="ar-SA"/>
        </w:rPr>
        <w:t xml:space="preserve">Zamawiający ustala termin wykonania zamówienia na </w:t>
      </w:r>
      <w:r w:rsidRPr="00101F19">
        <w:rPr>
          <w:rFonts w:ascii="Arial" w:hAnsi="Arial" w:cs="Arial"/>
          <w:sz w:val="20"/>
          <w:szCs w:val="20"/>
          <w:u w:val="single"/>
          <w:lang w:eastAsia="ar-SA"/>
        </w:rPr>
        <w:t>12 miesięcy,</w:t>
      </w:r>
      <w:r>
        <w:rPr>
          <w:rFonts w:ascii="Arial" w:hAnsi="Arial" w:cs="Arial"/>
          <w:sz w:val="20"/>
          <w:szCs w:val="20"/>
          <w:lang w:eastAsia="ar-SA"/>
        </w:rPr>
        <w:t xml:space="preserve"> </w:t>
      </w:r>
      <w:r w:rsidRPr="00101F19">
        <w:rPr>
          <w:rFonts w:ascii="Arial" w:hAnsi="Arial" w:cs="Arial"/>
          <w:sz w:val="20"/>
          <w:szCs w:val="20"/>
          <w:u w:val="single"/>
          <w:lang w:eastAsia="ar-SA"/>
        </w:rPr>
        <w:t>począwszy od dnia 22.06.2024 r.</w:t>
      </w:r>
    </w:p>
    <w:p w:rsidR="000A33A9" w:rsidRDefault="000A33A9" w:rsidP="006126C2">
      <w:pPr>
        <w:jc w:val="both"/>
        <w:rPr>
          <w:rFonts w:ascii="Arial" w:hAnsi="Arial" w:cs="Arial"/>
          <w:b/>
          <w:bCs/>
          <w:sz w:val="20"/>
          <w:szCs w:val="20"/>
          <w:lang w:eastAsia="ar-SA"/>
        </w:rPr>
      </w:pPr>
    </w:p>
    <w:p w:rsidR="000A33A9" w:rsidRPr="00C76764" w:rsidRDefault="000A33A9" w:rsidP="006126C2">
      <w:pPr>
        <w:jc w:val="both"/>
        <w:rPr>
          <w:rFonts w:ascii="Arial" w:hAnsi="Arial" w:cs="Arial"/>
          <w:sz w:val="20"/>
          <w:szCs w:val="20"/>
          <w:lang w:eastAsia="ar-SA"/>
        </w:rPr>
      </w:pPr>
      <w:r w:rsidRPr="00C76764">
        <w:rPr>
          <w:rFonts w:ascii="Arial" w:hAnsi="Arial" w:cs="Arial"/>
          <w:sz w:val="20"/>
          <w:szCs w:val="20"/>
          <w:lang w:eastAsia="ar-SA"/>
        </w:rPr>
        <w:t>5.2</w:t>
      </w:r>
    </w:p>
    <w:p w:rsidR="000A33A9" w:rsidRPr="00060B71" w:rsidRDefault="000A33A9" w:rsidP="006126C2">
      <w:pPr>
        <w:jc w:val="both"/>
        <w:rPr>
          <w:rFonts w:ascii="Arial" w:hAnsi="Arial" w:cs="Arial"/>
          <w:sz w:val="20"/>
          <w:szCs w:val="20"/>
          <w:lang w:eastAsia="ar-SA"/>
        </w:rPr>
      </w:pPr>
      <w:r w:rsidRPr="00C76764">
        <w:rPr>
          <w:rFonts w:ascii="Arial" w:hAnsi="Arial" w:cs="Arial"/>
          <w:sz w:val="20"/>
          <w:szCs w:val="20"/>
          <w:lang w:eastAsia="ar-SA"/>
        </w:rPr>
        <w:t xml:space="preserve">Szczegółowe zagadnienia dotyczące terminu realizacji umowy uregulowane są we wzorze umowy </w:t>
      </w:r>
      <w:r w:rsidRPr="00F54014">
        <w:rPr>
          <w:rFonts w:ascii="Arial" w:hAnsi="Arial" w:cs="Arial"/>
          <w:sz w:val="20"/>
          <w:szCs w:val="20"/>
          <w:lang w:eastAsia="ar-SA"/>
        </w:rPr>
        <w:t>stanowiącym załącznik nr 3 do SWZ.</w:t>
      </w:r>
    </w:p>
    <w:p w:rsidR="000A33A9" w:rsidRDefault="000A33A9" w:rsidP="006126C2">
      <w:pPr>
        <w:jc w:val="both"/>
        <w:rPr>
          <w:rFonts w:ascii="Arial" w:hAnsi="Arial" w:cs="Arial"/>
          <w:b/>
          <w:bCs/>
          <w:sz w:val="20"/>
          <w:szCs w:val="20"/>
          <w:lang w:eastAsia="ar-SA"/>
        </w:rPr>
      </w:pPr>
    </w:p>
    <w:p w:rsidR="000A33A9" w:rsidRDefault="000A33A9" w:rsidP="006126C2">
      <w:pPr>
        <w:jc w:val="both"/>
        <w:rPr>
          <w:rFonts w:ascii="Arial" w:hAnsi="Arial" w:cs="Arial"/>
          <w:b/>
          <w:bCs/>
          <w:sz w:val="20"/>
          <w:szCs w:val="20"/>
          <w:lang w:eastAsia="ar-SA"/>
        </w:rPr>
      </w:pPr>
      <w:r>
        <w:rPr>
          <w:rFonts w:ascii="Arial" w:hAnsi="Arial" w:cs="Arial"/>
          <w:b/>
          <w:bCs/>
          <w:sz w:val="20"/>
          <w:szCs w:val="20"/>
          <w:lang w:eastAsia="ar-SA"/>
        </w:rPr>
        <w:t>VI. PROJEKTOWANE POSTANOWIENIA UMOWY W SPRAWIE ZAMÓWIENIA PUBLICZNEGO, KTÓRE ZOSTANĄ WPROWADZONE DO TREŚCI UMOWY</w:t>
      </w:r>
    </w:p>
    <w:p w:rsidR="000A33A9" w:rsidRDefault="000A33A9" w:rsidP="006126C2">
      <w:pPr>
        <w:jc w:val="both"/>
        <w:rPr>
          <w:rFonts w:ascii="Arial" w:hAnsi="Arial" w:cs="Arial"/>
          <w:b/>
          <w:bCs/>
          <w:sz w:val="20"/>
          <w:szCs w:val="20"/>
          <w:lang w:eastAsia="ar-SA"/>
        </w:rPr>
      </w:pPr>
    </w:p>
    <w:p w:rsidR="000A33A9" w:rsidRPr="00726134" w:rsidRDefault="000A33A9" w:rsidP="006126C2">
      <w:pPr>
        <w:jc w:val="both"/>
        <w:rPr>
          <w:rFonts w:ascii="Arial" w:hAnsi="Arial" w:cs="Arial"/>
          <w:sz w:val="20"/>
          <w:szCs w:val="20"/>
          <w:lang w:eastAsia="ar-SA"/>
        </w:rPr>
      </w:pPr>
      <w:r w:rsidRPr="00726134">
        <w:rPr>
          <w:rFonts w:ascii="Arial" w:hAnsi="Arial" w:cs="Arial"/>
          <w:sz w:val="20"/>
          <w:szCs w:val="20"/>
          <w:lang w:eastAsia="ar-SA"/>
        </w:rPr>
        <w:t>6.1</w:t>
      </w:r>
    </w:p>
    <w:p w:rsidR="000A33A9" w:rsidRDefault="000A33A9" w:rsidP="006126C2">
      <w:pPr>
        <w:jc w:val="both"/>
        <w:rPr>
          <w:rFonts w:ascii="Arial" w:hAnsi="Arial" w:cs="Arial"/>
          <w:sz w:val="20"/>
          <w:szCs w:val="20"/>
          <w:lang w:eastAsia="ar-SA"/>
        </w:rPr>
      </w:pPr>
      <w:r w:rsidRPr="00726134">
        <w:rPr>
          <w:rFonts w:ascii="Arial" w:hAnsi="Arial" w:cs="Arial"/>
          <w:sz w:val="20"/>
          <w:szCs w:val="20"/>
          <w:lang w:eastAsia="ar-SA"/>
        </w:rPr>
        <w:t xml:space="preserve">Projektowane postanowienia </w:t>
      </w:r>
      <w:r w:rsidRPr="00895C3A">
        <w:rPr>
          <w:rFonts w:ascii="Arial" w:hAnsi="Arial" w:cs="Arial"/>
          <w:sz w:val="20"/>
          <w:szCs w:val="20"/>
          <w:lang w:eastAsia="ar-SA"/>
        </w:rPr>
        <w:t xml:space="preserve">umowy w sprawie zamówienia publicznego, które zostaną wprowadzone do treści umowy, określone zostały w </w:t>
      </w:r>
      <w:r w:rsidRPr="00F54014">
        <w:rPr>
          <w:rFonts w:ascii="Arial" w:hAnsi="Arial" w:cs="Arial"/>
          <w:sz w:val="20"/>
          <w:szCs w:val="20"/>
          <w:lang w:eastAsia="ar-SA"/>
        </w:rPr>
        <w:t>załączniku nr 3 do SWZ.</w:t>
      </w:r>
    </w:p>
    <w:p w:rsidR="000A33A9" w:rsidRDefault="000A33A9" w:rsidP="006126C2">
      <w:pPr>
        <w:jc w:val="both"/>
        <w:rPr>
          <w:rFonts w:ascii="Arial" w:hAnsi="Arial" w:cs="Arial"/>
          <w:sz w:val="20"/>
          <w:szCs w:val="20"/>
          <w:lang w:eastAsia="ar-SA"/>
        </w:rPr>
      </w:pPr>
    </w:p>
    <w:p w:rsidR="000A33A9" w:rsidRPr="00EF1E79" w:rsidRDefault="000A33A9" w:rsidP="006126C2">
      <w:pPr>
        <w:jc w:val="both"/>
        <w:rPr>
          <w:rFonts w:ascii="Arial" w:hAnsi="Arial" w:cs="Arial"/>
          <w:b/>
          <w:bCs/>
          <w:sz w:val="20"/>
          <w:szCs w:val="20"/>
          <w:lang w:eastAsia="ar-SA"/>
        </w:rPr>
      </w:pPr>
      <w:r w:rsidRPr="00EF1E79">
        <w:rPr>
          <w:rFonts w:ascii="Arial" w:hAnsi="Arial" w:cs="Arial"/>
          <w:b/>
          <w:bCs/>
          <w:sz w:val="20"/>
          <w:szCs w:val="20"/>
          <w:lang w:eastAsia="ar-SA"/>
        </w:rPr>
        <w:t xml:space="preserve">VII. INFORMACJE O ŚRODKACH KOMUNIKACJI ELEKTRONICZNEJ, PRZY UŻYCIU KTÓRYCH ZAMAWIAJĄCY BĘDZIE KOMUNIKOWAŁ SIĘ Z WYKONAWCAMI ORAZ INFORMACJE </w:t>
      </w:r>
      <w:r>
        <w:rPr>
          <w:rFonts w:ascii="Arial" w:hAnsi="Arial" w:cs="Arial"/>
          <w:b/>
          <w:bCs/>
          <w:sz w:val="20"/>
          <w:szCs w:val="20"/>
          <w:lang w:eastAsia="ar-SA"/>
        </w:rPr>
        <w:br/>
      </w:r>
      <w:r w:rsidRPr="00EF1E79">
        <w:rPr>
          <w:rFonts w:ascii="Arial" w:hAnsi="Arial" w:cs="Arial"/>
          <w:b/>
          <w:bCs/>
          <w:sz w:val="20"/>
          <w:szCs w:val="20"/>
          <w:lang w:eastAsia="ar-SA"/>
        </w:rPr>
        <w:t xml:space="preserve">O WYMAGANIACH TECHNICZNYCH I ORGANIZACYJNYCH SPORZĄDZANIA, WYSYŁANIA </w:t>
      </w:r>
      <w:r>
        <w:rPr>
          <w:rFonts w:ascii="Arial" w:hAnsi="Arial" w:cs="Arial"/>
          <w:b/>
          <w:bCs/>
          <w:sz w:val="20"/>
          <w:szCs w:val="20"/>
          <w:lang w:eastAsia="ar-SA"/>
        </w:rPr>
        <w:br/>
      </w:r>
      <w:r w:rsidRPr="00EF1E79">
        <w:rPr>
          <w:rFonts w:ascii="Arial" w:hAnsi="Arial" w:cs="Arial"/>
          <w:b/>
          <w:bCs/>
          <w:sz w:val="20"/>
          <w:szCs w:val="20"/>
          <w:lang w:eastAsia="ar-SA"/>
        </w:rPr>
        <w:t>I ODBIERANIA KORESPONDENCJI ELEKTRONICZNEJ</w:t>
      </w:r>
    </w:p>
    <w:p w:rsidR="000A33A9" w:rsidRDefault="000A33A9" w:rsidP="006126C2">
      <w:pPr>
        <w:jc w:val="both"/>
        <w:rPr>
          <w:rFonts w:ascii="Arial" w:hAnsi="Arial" w:cs="Arial"/>
          <w:b/>
          <w:bCs/>
          <w:sz w:val="20"/>
          <w:szCs w:val="20"/>
          <w:u w:val="single"/>
        </w:rPr>
      </w:pPr>
    </w:p>
    <w:p w:rsidR="000A33A9" w:rsidRPr="00930EE7" w:rsidRDefault="000A33A9" w:rsidP="00974077">
      <w:pPr>
        <w:jc w:val="both"/>
        <w:rPr>
          <w:rFonts w:ascii="Arial" w:hAnsi="Arial" w:cs="Arial"/>
          <w:sz w:val="20"/>
          <w:szCs w:val="20"/>
        </w:rPr>
      </w:pPr>
      <w:r w:rsidRPr="00930EE7">
        <w:rPr>
          <w:rFonts w:ascii="Arial" w:hAnsi="Arial" w:cs="Arial"/>
          <w:sz w:val="20"/>
          <w:szCs w:val="20"/>
        </w:rPr>
        <w:t xml:space="preserve">7.1 </w:t>
      </w:r>
    </w:p>
    <w:p w:rsidR="000A33A9" w:rsidRPr="00630E5C" w:rsidRDefault="000A33A9" w:rsidP="00974077">
      <w:pPr>
        <w:jc w:val="both"/>
        <w:rPr>
          <w:rFonts w:ascii="Arial" w:hAnsi="Arial" w:cs="Arial"/>
          <w:sz w:val="20"/>
          <w:szCs w:val="20"/>
        </w:rPr>
      </w:pPr>
      <w:r w:rsidRPr="00930EE7">
        <w:rPr>
          <w:rFonts w:ascii="Arial" w:hAnsi="Arial" w:cs="Arial"/>
          <w:sz w:val="20"/>
          <w:szCs w:val="20"/>
        </w:rPr>
        <w:t xml:space="preserve">W postępowaniu o udzielenie zamówienia komunikacja między Zamawiającym, a Wykonawcami odbywa się drogą elektroniczną przy użyciu Platformy e-Zamówienia, która dostępna jest pod adresem: </w:t>
      </w:r>
      <w:hyperlink r:id="rId10" w:history="1">
        <w:r w:rsidRPr="00930EE7">
          <w:rPr>
            <w:rStyle w:val="Hyperlink"/>
            <w:rFonts w:ascii="Arial" w:hAnsi="Arial" w:cs="Arial"/>
            <w:sz w:val="20"/>
            <w:szCs w:val="20"/>
          </w:rPr>
          <w:t>https://ezamowienia.gov.pl</w:t>
        </w:r>
      </w:hyperlink>
      <w:r>
        <w:rPr>
          <w:rFonts w:ascii="Arial" w:hAnsi="Arial" w:cs="Arial"/>
          <w:sz w:val="20"/>
          <w:szCs w:val="20"/>
        </w:rPr>
        <w:t xml:space="preserve"> </w:t>
      </w:r>
      <w:r w:rsidRPr="003D7A74">
        <w:rPr>
          <w:rFonts w:ascii="Arial" w:hAnsi="Arial" w:cs="Arial"/>
          <w:sz w:val="20"/>
          <w:szCs w:val="20"/>
        </w:rPr>
        <w:t>za pośrednictwem formularzy do komunikacji dostępnych w zakładce „Formularze do komunikacji”. Formularze do komunikacji umożliwiają również dodanie załącznika do przesyłanej wiadomości (przycisk „dodaj załącznik”). We wszelkiej korespondencji związanej z niniejszym postępowaniem Zamawiający i Wykonawcy posługują się numerem referencyjnym ogłoszenia.</w:t>
      </w:r>
    </w:p>
    <w:p w:rsidR="000A33A9" w:rsidRDefault="000A33A9" w:rsidP="00974077">
      <w:pPr>
        <w:jc w:val="both"/>
        <w:rPr>
          <w:rFonts w:ascii="Arial" w:hAnsi="Arial" w:cs="Arial"/>
          <w:sz w:val="20"/>
          <w:szCs w:val="20"/>
        </w:rPr>
      </w:pPr>
    </w:p>
    <w:p w:rsidR="000A33A9" w:rsidRDefault="000A33A9" w:rsidP="00974077">
      <w:pPr>
        <w:jc w:val="both"/>
        <w:rPr>
          <w:rFonts w:ascii="Arial" w:hAnsi="Arial" w:cs="Arial"/>
          <w:sz w:val="20"/>
          <w:szCs w:val="20"/>
        </w:rPr>
      </w:pPr>
      <w:r>
        <w:rPr>
          <w:rFonts w:ascii="Arial" w:hAnsi="Arial" w:cs="Arial"/>
          <w:sz w:val="20"/>
          <w:szCs w:val="20"/>
        </w:rPr>
        <w:t>7.2</w:t>
      </w:r>
    </w:p>
    <w:p w:rsidR="000A33A9" w:rsidRDefault="000A33A9" w:rsidP="00974077">
      <w:pPr>
        <w:jc w:val="both"/>
        <w:rPr>
          <w:rFonts w:ascii="Arial" w:hAnsi="Arial" w:cs="Arial"/>
          <w:sz w:val="20"/>
          <w:szCs w:val="20"/>
        </w:rPr>
      </w:pPr>
      <w:r w:rsidRPr="00930EE7">
        <w:rPr>
          <w:rFonts w:ascii="Arial" w:hAnsi="Arial" w:cs="Arial"/>
          <w:sz w:val="20"/>
          <w:szCs w:val="20"/>
        </w:rPr>
        <w:t xml:space="preserve">Zamawiający dopuszcza </w:t>
      </w:r>
      <w:r>
        <w:rPr>
          <w:rFonts w:ascii="Arial" w:hAnsi="Arial" w:cs="Arial"/>
          <w:sz w:val="20"/>
          <w:szCs w:val="20"/>
        </w:rPr>
        <w:t xml:space="preserve">również </w:t>
      </w:r>
      <w:r w:rsidRPr="00930EE7">
        <w:rPr>
          <w:rFonts w:ascii="Arial" w:hAnsi="Arial" w:cs="Arial"/>
          <w:sz w:val="20"/>
          <w:szCs w:val="20"/>
        </w:rPr>
        <w:t>komunikację za pomocą poczty</w:t>
      </w:r>
      <w:r w:rsidRPr="00930EE7">
        <w:rPr>
          <w:rFonts w:ascii="Arial" w:hAnsi="Arial" w:cs="Arial"/>
          <w:color w:val="000000"/>
          <w:sz w:val="20"/>
          <w:szCs w:val="20"/>
        </w:rPr>
        <w:t xml:space="preserve"> elektronicznej </w:t>
      </w:r>
      <w:r>
        <w:rPr>
          <w:rFonts w:ascii="Arial" w:hAnsi="Arial" w:cs="Arial"/>
          <w:color w:val="000000"/>
          <w:sz w:val="20"/>
          <w:szCs w:val="20"/>
        </w:rPr>
        <w:t xml:space="preserve">pod adresem </w:t>
      </w:r>
      <w:hyperlink r:id="rId11">
        <w:r w:rsidRPr="00930EE7">
          <w:rPr>
            <w:rStyle w:val="czeinternetowe"/>
            <w:rFonts w:ascii="Arial" w:hAnsi="Arial" w:cs="Arial"/>
            <w:sz w:val="20"/>
            <w:szCs w:val="20"/>
          </w:rPr>
          <w:t>przetargi@spzoz-dzialdowo.pl</w:t>
        </w:r>
      </w:hyperlink>
      <w:r w:rsidRPr="00930EE7">
        <w:rPr>
          <w:rFonts w:ascii="Arial" w:hAnsi="Arial" w:cs="Arial"/>
          <w:color w:val="0000FF"/>
          <w:sz w:val="20"/>
          <w:szCs w:val="20"/>
        </w:rPr>
        <w:t xml:space="preserve"> </w:t>
      </w:r>
      <w:r w:rsidRPr="00930EE7">
        <w:rPr>
          <w:rFonts w:ascii="Arial" w:hAnsi="Arial" w:cs="Arial"/>
          <w:sz w:val="20"/>
          <w:szCs w:val="20"/>
        </w:rPr>
        <w:t xml:space="preserve">(nie dotyczy składania ofert). </w:t>
      </w:r>
    </w:p>
    <w:p w:rsidR="000A33A9" w:rsidRDefault="000A33A9" w:rsidP="00974077">
      <w:pPr>
        <w:jc w:val="both"/>
        <w:rPr>
          <w:rFonts w:ascii="Arial" w:hAnsi="Arial" w:cs="Arial"/>
          <w:sz w:val="20"/>
          <w:szCs w:val="20"/>
        </w:rPr>
      </w:pPr>
    </w:p>
    <w:p w:rsidR="000A33A9" w:rsidRPr="00630E5C" w:rsidRDefault="000A33A9" w:rsidP="00974077">
      <w:pPr>
        <w:jc w:val="both"/>
        <w:rPr>
          <w:rFonts w:ascii="Arial" w:hAnsi="Arial" w:cs="Arial"/>
          <w:color w:val="000000"/>
          <w:sz w:val="20"/>
          <w:szCs w:val="20"/>
        </w:rPr>
      </w:pPr>
      <w:r>
        <w:rPr>
          <w:rFonts w:ascii="Arial" w:hAnsi="Arial" w:cs="Arial"/>
          <w:color w:val="000000"/>
          <w:sz w:val="20"/>
          <w:szCs w:val="20"/>
        </w:rPr>
        <w:t>7.3</w:t>
      </w:r>
    </w:p>
    <w:p w:rsidR="000A33A9" w:rsidRPr="00630E5C" w:rsidRDefault="000A33A9" w:rsidP="00974077">
      <w:pPr>
        <w:jc w:val="both"/>
        <w:rPr>
          <w:rFonts w:ascii="Arial" w:hAnsi="Arial" w:cs="Arial"/>
          <w:sz w:val="20"/>
          <w:szCs w:val="20"/>
        </w:rPr>
      </w:pPr>
      <w:r w:rsidRPr="00930EE7">
        <w:rPr>
          <w:rFonts w:ascii="Arial" w:hAnsi="Arial" w:cs="Arial"/>
          <w:color w:val="000000"/>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w:t>
      </w:r>
      <w:r>
        <w:rPr>
          <w:rFonts w:ascii="Arial" w:hAnsi="Arial" w:cs="Arial"/>
          <w:color w:val="000000"/>
          <w:sz w:val="20"/>
          <w:szCs w:val="20"/>
        </w:rPr>
        <w:t xml:space="preserve">ia określa Regulamin Platformy </w:t>
      </w:r>
      <w:r>
        <w:rPr>
          <w:rFonts w:ascii="Arial" w:hAnsi="Arial" w:cs="Arial"/>
          <w:color w:val="000000"/>
          <w:sz w:val="20"/>
          <w:szCs w:val="20"/>
        </w:rPr>
        <w:br/>
      </w:r>
      <w:r w:rsidRPr="00930EE7">
        <w:rPr>
          <w:rFonts w:ascii="Arial" w:hAnsi="Arial" w:cs="Arial"/>
          <w:color w:val="000000"/>
          <w:sz w:val="20"/>
          <w:szCs w:val="20"/>
        </w:rPr>
        <w:t xml:space="preserve">e-Zamówienia dostępny na stronie internetowej </w:t>
      </w:r>
      <w:hyperlink r:id="rId12" w:history="1">
        <w:r w:rsidRPr="00930EE7">
          <w:rPr>
            <w:rStyle w:val="Hyperlink"/>
            <w:rFonts w:ascii="Arial" w:hAnsi="Arial" w:cs="Arial"/>
            <w:sz w:val="20"/>
            <w:szCs w:val="20"/>
          </w:rPr>
          <w:t>https://ezamowienia.gov.pl</w:t>
        </w:r>
      </w:hyperlink>
      <w:r w:rsidRPr="00930EE7">
        <w:rPr>
          <w:rFonts w:ascii="Arial" w:hAnsi="Arial" w:cs="Arial"/>
          <w:color w:val="000000"/>
          <w:sz w:val="20"/>
          <w:szCs w:val="20"/>
        </w:rPr>
        <w:t xml:space="preserve"> oraz w zakładce „Centrum Pomocy”.</w:t>
      </w:r>
    </w:p>
    <w:p w:rsidR="000A33A9" w:rsidRPr="00630E5C" w:rsidRDefault="000A33A9" w:rsidP="00974077">
      <w:pPr>
        <w:jc w:val="both"/>
        <w:rPr>
          <w:rFonts w:ascii="Arial" w:hAnsi="Arial" w:cs="Arial"/>
          <w:sz w:val="20"/>
          <w:szCs w:val="20"/>
        </w:rPr>
      </w:pPr>
    </w:p>
    <w:p w:rsidR="000A33A9" w:rsidRPr="00930EE7" w:rsidRDefault="000A33A9" w:rsidP="00974077">
      <w:pPr>
        <w:tabs>
          <w:tab w:val="left" w:pos="705"/>
        </w:tabs>
        <w:jc w:val="both"/>
        <w:rPr>
          <w:rFonts w:ascii="Arial" w:hAnsi="Arial" w:cs="Arial"/>
          <w:sz w:val="20"/>
          <w:szCs w:val="20"/>
        </w:rPr>
      </w:pPr>
      <w:r>
        <w:rPr>
          <w:rFonts w:ascii="Arial" w:hAnsi="Arial" w:cs="Arial"/>
          <w:sz w:val="20"/>
          <w:szCs w:val="20"/>
        </w:rPr>
        <w:t>7.4</w:t>
      </w:r>
      <w:r w:rsidRPr="00930EE7">
        <w:rPr>
          <w:rFonts w:ascii="Arial" w:hAnsi="Arial" w:cs="Arial"/>
          <w:sz w:val="20"/>
          <w:szCs w:val="20"/>
        </w:rPr>
        <w:tab/>
      </w:r>
    </w:p>
    <w:p w:rsidR="000A33A9" w:rsidRPr="00930EE7" w:rsidRDefault="000A33A9" w:rsidP="00974077">
      <w:pPr>
        <w:jc w:val="both"/>
        <w:rPr>
          <w:rFonts w:ascii="Arial" w:hAnsi="Arial" w:cs="Arial"/>
          <w:sz w:val="20"/>
          <w:szCs w:val="20"/>
        </w:rPr>
      </w:pPr>
      <w:r w:rsidRPr="00930EE7">
        <w:rPr>
          <w:rFonts w:ascii="Arial" w:hAnsi="Arial" w:cs="Arial"/>
          <w:sz w:val="20"/>
          <w:szCs w:val="20"/>
        </w:rPr>
        <w:t xml:space="preserve">Minimalne wymagania techniczne dotyczące sprzętu używanego w celu korzystania z usług Platformy </w:t>
      </w:r>
      <w:r>
        <w:rPr>
          <w:rFonts w:ascii="Arial" w:hAnsi="Arial" w:cs="Arial"/>
          <w:sz w:val="20"/>
          <w:szCs w:val="20"/>
        </w:rPr>
        <w:br/>
      </w:r>
      <w:r w:rsidRPr="00930EE7">
        <w:rPr>
          <w:rFonts w:ascii="Arial" w:hAnsi="Arial" w:cs="Arial"/>
          <w:sz w:val="20"/>
          <w:szCs w:val="20"/>
        </w:rPr>
        <w:t>e-Zamówienia oraz informacje dotyczące specyfikacji połączenia określa Regulamin Platformy e-Zamówienia.</w:t>
      </w:r>
    </w:p>
    <w:p w:rsidR="000A33A9" w:rsidRPr="00630E5C" w:rsidRDefault="000A33A9" w:rsidP="00974077">
      <w:pPr>
        <w:jc w:val="both"/>
        <w:rPr>
          <w:rFonts w:ascii="Arial" w:hAnsi="Arial" w:cs="Arial"/>
          <w:sz w:val="20"/>
          <w:szCs w:val="20"/>
        </w:rPr>
      </w:pPr>
      <w:r w:rsidRPr="00930EE7">
        <w:rPr>
          <w:rFonts w:ascii="Arial" w:hAnsi="Arial" w:cs="Arial"/>
          <w:sz w:val="20"/>
          <w:szCs w:val="20"/>
        </w:rPr>
        <w:t xml:space="preserve">W przypadku problemów technicznych i awarii związanych z funkcjonowaniem Platformy e-Zamówienia użytkownicy mogą skorzystać ze wsparcia technicznego dostępnego pod nr tel. </w:t>
      </w:r>
      <w:r>
        <w:rPr>
          <w:rFonts w:ascii="Arial" w:hAnsi="Arial" w:cs="Arial"/>
          <w:sz w:val="20"/>
          <w:szCs w:val="20"/>
        </w:rPr>
        <w:t>(</w:t>
      </w:r>
      <w:r w:rsidRPr="00930EE7">
        <w:rPr>
          <w:rFonts w:ascii="Arial" w:hAnsi="Arial" w:cs="Arial"/>
          <w:sz w:val="20"/>
          <w:szCs w:val="20"/>
        </w:rPr>
        <w:t>32</w:t>
      </w:r>
      <w:r>
        <w:rPr>
          <w:rFonts w:ascii="Arial" w:hAnsi="Arial" w:cs="Arial"/>
          <w:sz w:val="20"/>
          <w:szCs w:val="20"/>
        </w:rPr>
        <w:t>)</w:t>
      </w:r>
      <w:r w:rsidRPr="00930EE7">
        <w:rPr>
          <w:rFonts w:ascii="Arial" w:hAnsi="Arial" w:cs="Arial"/>
          <w:sz w:val="20"/>
          <w:szCs w:val="20"/>
        </w:rPr>
        <w:t xml:space="preserve"> 778 89 99 lub drogą elektroniczną poprzez formularz udostępniony na stronie internetowej </w:t>
      </w:r>
      <w:hyperlink r:id="rId13" w:history="1">
        <w:r w:rsidRPr="00930EE7">
          <w:rPr>
            <w:rStyle w:val="Hyperlink"/>
            <w:rFonts w:ascii="Arial" w:hAnsi="Arial" w:cs="Arial"/>
            <w:sz w:val="20"/>
            <w:szCs w:val="20"/>
          </w:rPr>
          <w:t>https://ezamowienia.gov.pl</w:t>
        </w:r>
      </w:hyperlink>
      <w:r w:rsidRPr="00930EE7">
        <w:rPr>
          <w:rFonts w:ascii="Arial" w:hAnsi="Arial" w:cs="Arial"/>
          <w:sz w:val="20"/>
          <w:szCs w:val="20"/>
        </w:rPr>
        <w:t xml:space="preserve"> w zakładce „Zgłoś problem”.</w:t>
      </w:r>
    </w:p>
    <w:p w:rsidR="000A33A9" w:rsidRDefault="000A33A9" w:rsidP="00974077">
      <w:pPr>
        <w:jc w:val="both"/>
        <w:rPr>
          <w:rFonts w:ascii="Arial" w:hAnsi="Arial" w:cs="Arial"/>
          <w:sz w:val="20"/>
          <w:szCs w:val="20"/>
        </w:rPr>
      </w:pPr>
    </w:p>
    <w:p w:rsidR="000A33A9" w:rsidRPr="003D7A74" w:rsidRDefault="000A33A9" w:rsidP="00974077">
      <w:pPr>
        <w:jc w:val="both"/>
        <w:rPr>
          <w:rFonts w:ascii="Arial" w:hAnsi="Arial" w:cs="Arial"/>
          <w:sz w:val="20"/>
          <w:szCs w:val="20"/>
        </w:rPr>
      </w:pPr>
      <w:r>
        <w:rPr>
          <w:rFonts w:ascii="Arial" w:hAnsi="Arial" w:cs="Arial"/>
          <w:sz w:val="20"/>
          <w:szCs w:val="20"/>
        </w:rPr>
        <w:t>7.5</w:t>
      </w:r>
    </w:p>
    <w:p w:rsidR="000A33A9" w:rsidRPr="00630E5C" w:rsidRDefault="000A33A9" w:rsidP="00974077">
      <w:pPr>
        <w:jc w:val="both"/>
        <w:rPr>
          <w:rFonts w:ascii="Arial" w:hAnsi="Arial" w:cs="Arial"/>
          <w:sz w:val="20"/>
          <w:szCs w:val="20"/>
        </w:rPr>
      </w:pPr>
      <w:r w:rsidRPr="003D7A74">
        <w:rPr>
          <w:rFonts w:ascii="Arial" w:hAnsi="Arial" w:cs="Arial"/>
          <w:sz w:val="20"/>
          <w:szCs w:val="20"/>
        </w:rPr>
        <w:t>Maksymalny rozmiar plików przesyłanych za pośrednictwem „Formularzy do komunikacji” wynosi 150 MB (wielkość ta dotyczy plików przesyłanych jako załączniki do jednego formularza).</w:t>
      </w:r>
    </w:p>
    <w:p w:rsidR="000A33A9" w:rsidRPr="00630E5C" w:rsidRDefault="000A33A9" w:rsidP="00974077">
      <w:pPr>
        <w:jc w:val="both"/>
        <w:rPr>
          <w:rFonts w:ascii="Arial" w:hAnsi="Arial" w:cs="Arial"/>
          <w:sz w:val="20"/>
          <w:szCs w:val="20"/>
        </w:rPr>
      </w:pPr>
    </w:p>
    <w:p w:rsidR="000A33A9" w:rsidRPr="003D7A74" w:rsidRDefault="000A33A9" w:rsidP="00974077">
      <w:pPr>
        <w:jc w:val="both"/>
        <w:rPr>
          <w:rFonts w:ascii="Arial" w:hAnsi="Arial" w:cs="Arial"/>
          <w:sz w:val="20"/>
          <w:szCs w:val="20"/>
        </w:rPr>
      </w:pPr>
      <w:r>
        <w:rPr>
          <w:rFonts w:ascii="Arial" w:hAnsi="Arial" w:cs="Arial"/>
          <w:sz w:val="20"/>
          <w:szCs w:val="20"/>
        </w:rPr>
        <w:t>7.6</w:t>
      </w:r>
    </w:p>
    <w:p w:rsidR="000A33A9" w:rsidRPr="00630E5C" w:rsidRDefault="000A33A9" w:rsidP="00974077">
      <w:pPr>
        <w:jc w:val="both"/>
        <w:rPr>
          <w:rFonts w:ascii="Arial" w:hAnsi="Arial" w:cs="Arial"/>
          <w:sz w:val="20"/>
          <w:szCs w:val="20"/>
        </w:rPr>
      </w:pPr>
      <w:r w:rsidRPr="003D7A74">
        <w:rPr>
          <w:rFonts w:ascii="Arial" w:hAnsi="Arial" w:cs="Arial"/>
          <w:sz w:val="20"/>
          <w:szCs w:val="20"/>
        </w:rPr>
        <w:t xml:space="preserve">Dane postępowanie można wyszukać w zakładce „Przeglądaj postępowania/konkursy” na Platformie </w:t>
      </w:r>
      <w:r>
        <w:rPr>
          <w:rFonts w:ascii="Arial" w:hAnsi="Arial" w:cs="Arial"/>
          <w:sz w:val="20"/>
          <w:szCs w:val="20"/>
        </w:rPr>
        <w:br/>
      </w:r>
      <w:r w:rsidRPr="003D7A74">
        <w:rPr>
          <w:rFonts w:ascii="Arial" w:hAnsi="Arial" w:cs="Arial"/>
          <w:sz w:val="20"/>
          <w:szCs w:val="20"/>
        </w:rPr>
        <w:t>e-Zamówienia.</w:t>
      </w:r>
    </w:p>
    <w:p w:rsidR="000A33A9" w:rsidRPr="00630E5C" w:rsidRDefault="000A33A9" w:rsidP="00974077">
      <w:pPr>
        <w:jc w:val="both"/>
        <w:rPr>
          <w:rFonts w:ascii="Arial" w:hAnsi="Arial" w:cs="Arial"/>
          <w:sz w:val="20"/>
          <w:szCs w:val="20"/>
        </w:rPr>
      </w:pPr>
    </w:p>
    <w:p w:rsidR="000A33A9" w:rsidRPr="00023C7D" w:rsidRDefault="000A33A9" w:rsidP="00974077">
      <w:pPr>
        <w:jc w:val="both"/>
        <w:rPr>
          <w:rFonts w:ascii="Arial" w:hAnsi="Arial" w:cs="Arial"/>
          <w:sz w:val="20"/>
          <w:szCs w:val="20"/>
        </w:rPr>
      </w:pPr>
      <w:r w:rsidRPr="00023C7D">
        <w:rPr>
          <w:rFonts w:ascii="Arial" w:hAnsi="Arial" w:cs="Arial"/>
          <w:sz w:val="20"/>
          <w:szCs w:val="20"/>
        </w:rPr>
        <w:t>7.7</w:t>
      </w:r>
    </w:p>
    <w:p w:rsidR="000A33A9" w:rsidRPr="00630E5C" w:rsidRDefault="000A33A9" w:rsidP="00974077">
      <w:pPr>
        <w:jc w:val="both"/>
        <w:rPr>
          <w:rFonts w:ascii="Arial" w:hAnsi="Arial" w:cs="Arial"/>
        </w:rPr>
      </w:pPr>
      <w:r w:rsidRPr="00023C7D">
        <w:rPr>
          <w:rFonts w:ascii="Arial" w:hAnsi="Arial" w:cs="Arial"/>
          <w:sz w:val="20"/>
          <w:szCs w:val="20"/>
        </w:rPr>
        <w:t>Sposób sporządzania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ze zm.) oraz rozporządzeniu Ministra Rozwoju, Pracy i Technologii z dnia 23 grudnia 2020 r. w sprawie podmiotowych środków dowodowych oraz innych dokumentów lub oświadczeń, jakich może żądać zamawiający od wykonawcy (Dz. U. z 2020 r., poz. 2415 ze zm.).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Wszystkie wysłane i odebrane w postępowaniu przez Wykonawcę wiadomości widoczne są po zalogowaniu w podglądzie postępowania w zakładce „Komunikacja”.</w:t>
      </w:r>
    </w:p>
    <w:p w:rsidR="000A33A9" w:rsidRPr="00023C7D" w:rsidRDefault="000A33A9" w:rsidP="00974077">
      <w:pPr>
        <w:jc w:val="both"/>
        <w:rPr>
          <w:rFonts w:ascii="Arial" w:hAnsi="Arial" w:cs="Arial"/>
          <w:sz w:val="20"/>
          <w:szCs w:val="20"/>
        </w:rPr>
      </w:pPr>
    </w:p>
    <w:p w:rsidR="000A33A9" w:rsidRPr="00023C7D" w:rsidRDefault="000A33A9" w:rsidP="00974077">
      <w:pPr>
        <w:jc w:val="both"/>
        <w:rPr>
          <w:rFonts w:ascii="Arial" w:hAnsi="Arial" w:cs="Arial"/>
          <w:sz w:val="20"/>
          <w:szCs w:val="20"/>
        </w:rPr>
      </w:pPr>
      <w:r>
        <w:rPr>
          <w:rFonts w:ascii="Arial" w:hAnsi="Arial" w:cs="Arial"/>
          <w:sz w:val="20"/>
          <w:szCs w:val="20"/>
        </w:rPr>
        <w:t>7.8</w:t>
      </w:r>
    </w:p>
    <w:p w:rsidR="000A33A9" w:rsidRPr="00630E5C" w:rsidRDefault="000A33A9" w:rsidP="00974077">
      <w:pPr>
        <w:jc w:val="both"/>
        <w:rPr>
          <w:rFonts w:ascii="Arial" w:hAnsi="Arial" w:cs="Arial"/>
          <w:sz w:val="20"/>
          <w:szCs w:val="20"/>
        </w:rPr>
      </w:pPr>
      <w:r w:rsidRPr="00023C7D">
        <w:rPr>
          <w:rFonts w:ascii="Arial" w:hAnsi="Arial" w:cs="Arial"/>
          <w:sz w:val="20"/>
          <w:szCs w:val="20"/>
        </w:rPr>
        <w:t>Zamawiający nie przewiduje sposobu komunikowania się z Wykonawcami w inny sposób niż przy użyciu środków komunikacji elektronicznej, wskazanych w SWZ.</w:t>
      </w:r>
    </w:p>
    <w:p w:rsidR="000A33A9" w:rsidRPr="00630E5C"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lang w:eastAsia="ar-SA"/>
        </w:rPr>
      </w:pPr>
    </w:p>
    <w:p w:rsidR="000A33A9" w:rsidRPr="00023C7D"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Pr>
          <w:rFonts w:ascii="Arial" w:hAnsi="Arial" w:cs="Arial"/>
          <w:sz w:val="20"/>
          <w:szCs w:val="20"/>
        </w:rPr>
        <w:t>7.9</w:t>
      </w:r>
    </w:p>
    <w:p w:rsidR="000A33A9" w:rsidRPr="00630E5C"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023C7D">
        <w:rPr>
          <w:rFonts w:ascii="Arial" w:hAnsi="Arial" w:cs="Arial"/>
          <w:sz w:val="20"/>
          <w:szCs w:val="20"/>
          <w:lang w:eastAsia="ar-SA"/>
        </w:rPr>
        <w:t>Wykonawca może zwrócić się do Zamawiającego z wnioskiem o wyjaśnienie treści SWZ. Zamawiający jest obowiązany udzielić wyjaśnień zgod</w:t>
      </w:r>
      <w:r>
        <w:rPr>
          <w:rFonts w:ascii="Arial" w:hAnsi="Arial" w:cs="Arial"/>
          <w:sz w:val="20"/>
          <w:szCs w:val="20"/>
          <w:lang w:eastAsia="ar-SA"/>
        </w:rPr>
        <w:t>nie z art. 284</w:t>
      </w:r>
      <w:r w:rsidRPr="00023C7D">
        <w:rPr>
          <w:rFonts w:ascii="Arial" w:hAnsi="Arial" w:cs="Arial"/>
          <w:sz w:val="20"/>
          <w:szCs w:val="20"/>
          <w:lang w:eastAsia="ar-SA"/>
        </w:rPr>
        <w:t xml:space="preserve"> ustawy Prawo zamówień publicznych.</w:t>
      </w:r>
    </w:p>
    <w:p w:rsidR="000A33A9"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rsidR="000A33A9" w:rsidRPr="00023C7D"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023C7D">
        <w:rPr>
          <w:rFonts w:ascii="Arial" w:hAnsi="Arial" w:cs="Arial"/>
          <w:sz w:val="20"/>
          <w:szCs w:val="20"/>
          <w:lang w:eastAsia="ar-SA"/>
        </w:rPr>
        <w:t>7.10</w:t>
      </w:r>
    </w:p>
    <w:p w:rsidR="000A33A9" w:rsidRPr="00023C7D"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023C7D">
        <w:rPr>
          <w:rFonts w:ascii="Arial" w:hAnsi="Arial" w:cs="Arial"/>
          <w:sz w:val="20"/>
          <w:szCs w:val="20"/>
          <w:lang w:eastAsia="ar-SA"/>
        </w:rPr>
        <w:t>W przypadku rozbieżności pomiędzy treścią SWZ, a treścią wyjaśnienia za obowiązującą należy przyjąć treść wyjaśnienia.</w:t>
      </w:r>
    </w:p>
    <w:p w:rsidR="000A33A9" w:rsidRPr="00023C7D"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rsidR="000A33A9" w:rsidRPr="00023C7D"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023C7D">
        <w:rPr>
          <w:rFonts w:ascii="Arial" w:hAnsi="Arial" w:cs="Arial"/>
          <w:sz w:val="20"/>
          <w:szCs w:val="20"/>
          <w:lang w:eastAsia="ar-SA"/>
        </w:rPr>
        <w:t>7.11</w:t>
      </w:r>
    </w:p>
    <w:p w:rsidR="000A33A9" w:rsidRPr="00023C7D"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023C7D">
        <w:rPr>
          <w:rFonts w:ascii="Arial" w:hAnsi="Arial" w:cs="Arial"/>
          <w:sz w:val="20"/>
          <w:szCs w:val="20"/>
          <w:lang w:eastAsia="ar-SA"/>
        </w:rPr>
        <w:t xml:space="preserve">W uzasadnionych przypadkach Zamawiający może, przed upływem terminu składania ofert zmienić treść SWZ. </w:t>
      </w:r>
    </w:p>
    <w:p w:rsidR="000A33A9" w:rsidRPr="00023C7D"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rsidR="000A33A9" w:rsidRPr="00023C7D"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r w:rsidRPr="00023C7D">
        <w:rPr>
          <w:rFonts w:ascii="Arial" w:hAnsi="Arial" w:cs="Arial"/>
          <w:sz w:val="20"/>
          <w:szCs w:val="20"/>
          <w:lang w:eastAsia="ar-SA"/>
        </w:rPr>
        <w:t>7.12</w:t>
      </w:r>
    </w:p>
    <w:p w:rsidR="000A33A9" w:rsidRPr="00630E5C"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r w:rsidRPr="00023C7D">
        <w:rPr>
          <w:rFonts w:ascii="Arial" w:hAnsi="Arial" w:cs="Arial"/>
          <w:sz w:val="20"/>
          <w:szCs w:val="20"/>
          <w:lang w:eastAsia="ar-SA"/>
        </w:rPr>
        <w:t>Dokonaną zmianę treści SWZ Zamawiający udostępni na stronie internetowej prowadzonego postępowania.</w:t>
      </w:r>
    </w:p>
    <w:p w:rsidR="000A33A9" w:rsidRDefault="000A33A9" w:rsidP="006126C2">
      <w:pPr>
        <w:jc w:val="both"/>
        <w:rPr>
          <w:rFonts w:ascii="Arial" w:hAnsi="Arial" w:cs="Arial"/>
          <w:b/>
          <w:bCs/>
          <w:sz w:val="20"/>
          <w:szCs w:val="20"/>
          <w:lang w:eastAsia="ar-SA"/>
        </w:rPr>
      </w:pPr>
    </w:p>
    <w:p w:rsidR="000A33A9" w:rsidRPr="00667589" w:rsidRDefault="000A33A9" w:rsidP="006126C2">
      <w:pPr>
        <w:jc w:val="both"/>
        <w:rPr>
          <w:rFonts w:ascii="Arial" w:hAnsi="Arial" w:cs="Arial"/>
          <w:b/>
          <w:bCs/>
          <w:sz w:val="20"/>
          <w:szCs w:val="20"/>
          <w:lang w:eastAsia="ar-SA"/>
        </w:rPr>
      </w:pPr>
      <w:r w:rsidRPr="00667589">
        <w:rPr>
          <w:rFonts w:ascii="Arial" w:hAnsi="Arial" w:cs="Arial"/>
          <w:b/>
          <w:bCs/>
          <w:sz w:val="20"/>
          <w:szCs w:val="20"/>
          <w:lang w:eastAsia="ar-SA"/>
        </w:rPr>
        <w:t>VIII. WSKAZANIE OSÓB UPRAWNIONYCH DO KOMUNIKOWANIA SIĘ Z WYKONAWCAMI</w:t>
      </w:r>
    </w:p>
    <w:p w:rsidR="000A33A9" w:rsidRDefault="000A33A9" w:rsidP="006126C2">
      <w:pPr>
        <w:jc w:val="both"/>
        <w:rPr>
          <w:rFonts w:ascii="Arial" w:hAnsi="Arial" w:cs="Arial"/>
          <w:sz w:val="20"/>
          <w:szCs w:val="20"/>
          <w:lang w:eastAsia="ar-SA"/>
        </w:rPr>
      </w:pPr>
    </w:p>
    <w:p w:rsidR="000A33A9" w:rsidRDefault="000A33A9" w:rsidP="006126C2">
      <w:pPr>
        <w:jc w:val="both"/>
        <w:rPr>
          <w:rFonts w:ascii="Arial" w:hAnsi="Arial" w:cs="Arial"/>
          <w:sz w:val="20"/>
          <w:szCs w:val="20"/>
          <w:lang w:eastAsia="ar-SA"/>
        </w:rPr>
      </w:pPr>
      <w:r>
        <w:rPr>
          <w:rFonts w:ascii="Arial" w:hAnsi="Arial" w:cs="Arial"/>
          <w:sz w:val="20"/>
          <w:szCs w:val="20"/>
          <w:lang w:eastAsia="ar-SA"/>
        </w:rPr>
        <w:t>8.1</w:t>
      </w:r>
    </w:p>
    <w:p w:rsidR="000A33A9" w:rsidRDefault="000A33A9" w:rsidP="006126C2">
      <w:pPr>
        <w:jc w:val="both"/>
        <w:rPr>
          <w:rFonts w:ascii="Arial" w:hAnsi="Arial" w:cs="Arial"/>
          <w:sz w:val="20"/>
          <w:szCs w:val="20"/>
          <w:lang w:eastAsia="ar-SA"/>
        </w:rPr>
      </w:pPr>
      <w:r>
        <w:rPr>
          <w:rFonts w:ascii="Arial" w:hAnsi="Arial" w:cs="Arial"/>
          <w:sz w:val="20"/>
          <w:szCs w:val="20"/>
          <w:lang w:eastAsia="ar-SA"/>
        </w:rPr>
        <w:t>Zamawiający wyznacza następujące osoby do kontaktu z Wykonawcami:</w:t>
      </w:r>
    </w:p>
    <w:p w:rsidR="000A33A9" w:rsidRDefault="000A33A9" w:rsidP="006126C2">
      <w:pPr>
        <w:jc w:val="both"/>
        <w:rPr>
          <w:rFonts w:ascii="Arial" w:hAnsi="Arial" w:cs="Arial"/>
          <w:sz w:val="20"/>
          <w:szCs w:val="20"/>
          <w:lang w:eastAsia="ar-SA"/>
        </w:rPr>
      </w:pPr>
      <w:r>
        <w:rPr>
          <w:rFonts w:ascii="Arial" w:hAnsi="Arial" w:cs="Arial"/>
          <w:sz w:val="20"/>
          <w:szCs w:val="20"/>
          <w:lang w:eastAsia="ar-SA"/>
        </w:rPr>
        <w:t>- mgr Kamila Skonieczek-Margalska</w:t>
      </w:r>
    </w:p>
    <w:p w:rsidR="000A33A9" w:rsidRDefault="000A33A9" w:rsidP="006126C2">
      <w:pPr>
        <w:jc w:val="both"/>
        <w:rPr>
          <w:rFonts w:ascii="Arial" w:hAnsi="Arial" w:cs="Arial"/>
          <w:sz w:val="20"/>
          <w:szCs w:val="20"/>
          <w:lang w:eastAsia="ar-SA"/>
        </w:rPr>
      </w:pPr>
      <w:r>
        <w:rPr>
          <w:rFonts w:ascii="Arial" w:hAnsi="Arial" w:cs="Arial"/>
          <w:sz w:val="20"/>
          <w:szCs w:val="20"/>
          <w:lang w:eastAsia="ar-SA"/>
        </w:rPr>
        <w:t>- mgr Monika Bownik</w:t>
      </w:r>
    </w:p>
    <w:p w:rsidR="000A33A9" w:rsidRDefault="000A33A9" w:rsidP="006126C2">
      <w:pPr>
        <w:jc w:val="both"/>
        <w:rPr>
          <w:rFonts w:ascii="Arial" w:hAnsi="Arial" w:cs="Arial"/>
          <w:sz w:val="20"/>
          <w:szCs w:val="20"/>
          <w:lang w:eastAsia="ar-SA"/>
        </w:rPr>
      </w:pPr>
      <w:r>
        <w:rPr>
          <w:rFonts w:ascii="Arial" w:hAnsi="Arial" w:cs="Arial"/>
          <w:sz w:val="20"/>
          <w:szCs w:val="20"/>
          <w:lang w:eastAsia="ar-SA"/>
        </w:rPr>
        <w:t xml:space="preserve">e-mail: </w:t>
      </w:r>
      <w:hyperlink r:id="rId14" w:history="1">
        <w:r w:rsidRPr="009A26DA">
          <w:rPr>
            <w:rStyle w:val="Hyperlink"/>
            <w:rFonts w:ascii="Arial" w:hAnsi="Arial" w:cs="Arial"/>
            <w:sz w:val="20"/>
            <w:szCs w:val="20"/>
            <w:lang w:eastAsia="ar-SA"/>
          </w:rPr>
          <w:t>przetargi@spzoz-dzialdowo.pl</w:t>
        </w:r>
      </w:hyperlink>
      <w:r>
        <w:rPr>
          <w:rFonts w:ascii="Arial" w:hAnsi="Arial" w:cs="Arial"/>
          <w:sz w:val="20"/>
          <w:szCs w:val="20"/>
          <w:lang w:eastAsia="ar-SA"/>
        </w:rPr>
        <w:t xml:space="preserve"> </w:t>
      </w:r>
    </w:p>
    <w:p w:rsidR="000A33A9" w:rsidRDefault="000A33A9" w:rsidP="006126C2">
      <w:pPr>
        <w:jc w:val="both"/>
        <w:rPr>
          <w:rFonts w:ascii="Arial" w:hAnsi="Arial" w:cs="Arial"/>
          <w:sz w:val="20"/>
          <w:szCs w:val="20"/>
          <w:lang w:eastAsia="ar-SA"/>
        </w:rPr>
      </w:pPr>
    </w:p>
    <w:p w:rsidR="000A33A9" w:rsidRPr="00667589" w:rsidRDefault="000A33A9" w:rsidP="006126C2">
      <w:pPr>
        <w:jc w:val="both"/>
        <w:rPr>
          <w:rFonts w:ascii="Arial" w:hAnsi="Arial" w:cs="Arial"/>
          <w:b/>
          <w:bCs/>
          <w:sz w:val="20"/>
          <w:szCs w:val="20"/>
          <w:lang w:eastAsia="ar-SA"/>
        </w:rPr>
      </w:pPr>
      <w:r w:rsidRPr="00667589">
        <w:rPr>
          <w:rFonts w:ascii="Arial" w:hAnsi="Arial" w:cs="Arial"/>
          <w:b/>
          <w:bCs/>
          <w:sz w:val="20"/>
          <w:szCs w:val="20"/>
          <w:lang w:eastAsia="ar-SA"/>
        </w:rPr>
        <w:t>IX. TERMIN ZWIĄZANIA OFERTĄ</w:t>
      </w:r>
    </w:p>
    <w:p w:rsidR="000A33A9" w:rsidRPr="00667589" w:rsidRDefault="000A33A9" w:rsidP="006126C2">
      <w:pPr>
        <w:jc w:val="both"/>
        <w:rPr>
          <w:rFonts w:ascii="Arial" w:hAnsi="Arial" w:cs="Arial"/>
          <w:sz w:val="20"/>
          <w:szCs w:val="20"/>
          <w:lang w:eastAsia="ar-SA"/>
        </w:rPr>
      </w:pPr>
    </w:p>
    <w:p w:rsidR="000A33A9" w:rsidRPr="00667589" w:rsidRDefault="000A33A9" w:rsidP="006126C2">
      <w:pPr>
        <w:jc w:val="both"/>
        <w:rPr>
          <w:rFonts w:ascii="Arial" w:hAnsi="Arial" w:cs="Arial"/>
          <w:sz w:val="20"/>
          <w:szCs w:val="20"/>
          <w:lang w:eastAsia="ar-SA"/>
        </w:rPr>
      </w:pPr>
      <w:r w:rsidRPr="00667589">
        <w:rPr>
          <w:rFonts w:ascii="Arial" w:hAnsi="Arial" w:cs="Arial"/>
          <w:sz w:val="20"/>
          <w:szCs w:val="20"/>
          <w:lang w:eastAsia="ar-SA"/>
        </w:rPr>
        <w:t>9.1</w:t>
      </w:r>
    </w:p>
    <w:p w:rsidR="000A33A9" w:rsidRPr="00667589" w:rsidRDefault="000A33A9" w:rsidP="006126C2">
      <w:pPr>
        <w:jc w:val="both"/>
        <w:rPr>
          <w:rFonts w:ascii="Arial" w:hAnsi="Arial" w:cs="Arial"/>
          <w:sz w:val="20"/>
          <w:szCs w:val="20"/>
        </w:rPr>
      </w:pPr>
      <w:r w:rsidRPr="00667589">
        <w:rPr>
          <w:rFonts w:ascii="Arial" w:hAnsi="Arial" w:cs="Arial"/>
          <w:sz w:val="20"/>
          <w:szCs w:val="20"/>
        </w:rPr>
        <w:t xml:space="preserve">Wykonawca jest związany ofertą od dnia upływu terminu składania ofert </w:t>
      </w:r>
      <w:r>
        <w:rPr>
          <w:rFonts w:ascii="Arial" w:hAnsi="Arial" w:cs="Arial"/>
          <w:b/>
          <w:bCs/>
          <w:sz w:val="20"/>
          <w:szCs w:val="20"/>
        </w:rPr>
        <w:t>do dnia 19.06.2024</w:t>
      </w:r>
      <w:r w:rsidRPr="00611EFB">
        <w:rPr>
          <w:rFonts w:ascii="Arial" w:hAnsi="Arial" w:cs="Arial"/>
          <w:b/>
          <w:bCs/>
          <w:sz w:val="20"/>
          <w:szCs w:val="20"/>
        </w:rPr>
        <w:t xml:space="preserve"> r. (30 dni).</w:t>
      </w:r>
    </w:p>
    <w:p w:rsidR="000A33A9" w:rsidRDefault="000A33A9" w:rsidP="006126C2">
      <w:pPr>
        <w:jc w:val="both"/>
        <w:rPr>
          <w:rFonts w:ascii="Arial" w:hAnsi="Arial" w:cs="Arial"/>
          <w:sz w:val="20"/>
          <w:szCs w:val="20"/>
        </w:rPr>
      </w:pPr>
    </w:p>
    <w:p w:rsidR="000A33A9" w:rsidRDefault="000A33A9" w:rsidP="006126C2">
      <w:pPr>
        <w:jc w:val="both"/>
        <w:rPr>
          <w:rFonts w:ascii="Arial" w:hAnsi="Arial" w:cs="Arial"/>
          <w:sz w:val="20"/>
          <w:szCs w:val="20"/>
        </w:rPr>
      </w:pPr>
      <w:r>
        <w:rPr>
          <w:rFonts w:ascii="Arial" w:hAnsi="Arial" w:cs="Arial"/>
          <w:sz w:val="20"/>
          <w:szCs w:val="20"/>
        </w:rPr>
        <w:t>9.2</w:t>
      </w:r>
    </w:p>
    <w:p w:rsidR="000A33A9" w:rsidRPr="00667589" w:rsidRDefault="000A33A9" w:rsidP="006126C2">
      <w:pPr>
        <w:jc w:val="both"/>
        <w:rPr>
          <w:rFonts w:ascii="Arial" w:hAnsi="Arial" w:cs="Arial"/>
          <w:sz w:val="20"/>
          <w:szCs w:val="20"/>
        </w:rPr>
      </w:pPr>
      <w:r w:rsidRPr="00667589">
        <w:rPr>
          <w:rFonts w:ascii="Arial" w:hAnsi="Arial" w:cs="Arial"/>
          <w:sz w:val="20"/>
          <w:szCs w:val="20"/>
        </w:rPr>
        <w:t xml:space="preserve">W przypadku, gdy wybór najkorzystniejszej oferty nie nastąpi przed upływem terminu związania ofertą określonego w SWZ, Zamawiający przed upływem terminu związania ofertą zwróci się jednokrotnie do Wykonawców o wyrażenie zgody na przedłużenie tego terminu o wskazany przez niego okres, </w:t>
      </w:r>
      <w:r w:rsidRPr="006E491A">
        <w:rPr>
          <w:rFonts w:ascii="Arial" w:hAnsi="Arial" w:cs="Arial"/>
          <w:sz w:val="20"/>
          <w:szCs w:val="20"/>
        </w:rPr>
        <w:t>nie dłuższy niż 30 dni.</w:t>
      </w:r>
    </w:p>
    <w:p w:rsidR="000A33A9" w:rsidRDefault="000A33A9" w:rsidP="006126C2">
      <w:pPr>
        <w:jc w:val="both"/>
        <w:rPr>
          <w:rFonts w:ascii="Arial" w:hAnsi="Arial" w:cs="Arial"/>
          <w:sz w:val="20"/>
          <w:szCs w:val="20"/>
        </w:rPr>
      </w:pPr>
    </w:p>
    <w:p w:rsidR="000A33A9" w:rsidRDefault="000A33A9" w:rsidP="006126C2">
      <w:pPr>
        <w:jc w:val="both"/>
        <w:rPr>
          <w:rFonts w:ascii="Arial" w:hAnsi="Arial" w:cs="Arial"/>
          <w:sz w:val="20"/>
          <w:szCs w:val="20"/>
        </w:rPr>
      </w:pPr>
      <w:r>
        <w:rPr>
          <w:rFonts w:ascii="Arial" w:hAnsi="Arial" w:cs="Arial"/>
          <w:sz w:val="20"/>
          <w:szCs w:val="20"/>
        </w:rPr>
        <w:t>9.3</w:t>
      </w:r>
    </w:p>
    <w:p w:rsidR="000A33A9" w:rsidRPr="00667589" w:rsidRDefault="000A33A9" w:rsidP="006126C2">
      <w:pPr>
        <w:jc w:val="both"/>
        <w:rPr>
          <w:rFonts w:ascii="Arial" w:hAnsi="Arial" w:cs="Arial"/>
          <w:sz w:val="20"/>
          <w:szCs w:val="20"/>
        </w:rPr>
      </w:pPr>
      <w:r w:rsidRPr="00667589">
        <w:rPr>
          <w:rFonts w:ascii="Arial" w:hAnsi="Arial" w:cs="Arial"/>
          <w:sz w:val="20"/>
          <w:szCs w:val="20"/>
        </w:rPr>
        <w:t>Przedłużenie terminu związan</w:t>
      </w:r>
      <w:r>
        <w:rPr>
          <w:rFonts w:ascii="Arial" w:hAnsi="Arial" w:cs="Arial"/>
          <w:sz w:val="20"/>
          <w:szCs w:val="20"/>
        </w:rPr>
        <w:t>ia ofertą, o którym mowa w pkt. 9.2</w:t>
      </w:r>
      <w:r w:rsidRPr="00667589">
        <w:rPr>
          <w:rFonts w:ascii="Arial" w:hAnsi="Arial" w:cs="Arial"/>
          <w:sz w:val="20"/>
          <w:szCs w:val="20"/>
        </w:rPr>
        <w:t>, wymaga złożenia przez Wykonawcę pisemnego (tj. wyrażonego przy użyciu wyrazów, cyfr lub innych znaków pisarskich, które można odczytać i powielić) oświadczenia o wyrażeniu zgody na przedłużenie terminu związania ofertą.</w:t>
      </w:r>
    </w:p>
    <w:p w:rsidR="000A33A9" w:rsidRPr="00A215A2" w:rsidRDefault="000A33A9" w:rsidP="006126C2">
      <w:pPr>
        <w:jc w:val="both"/>
        <w:rPr>
          <w:rFonts w:ascii="Arial" w:hAnsi="Arial" w:cs="Arial"/>
          <w:sz w:val="20"/>
          <w:szCs w:val="20"/>
          <w:highlight w:val="yellow"/>
          <w:lang w:eastAsia="ar-SA"/>
        </w:rPr>
      </w:pPr>
    </w:p>
    <w:p w:rsidR="000A33A9" w:rsidRPr="00593E97" w:rsidRDefault="000A33A9" w:rsidP="006126C2">
      <w:pPr>
        <w:jc w:val="both"/>
        <w:rPr>
          <w:rFonts w:cs="Times New Roman"/>
        </w:rPr>
      </w:pPr>
      <w:r w:rsidRPr="00593E97">
        <w:rPr>
          <w:rFonts w:ascii="Arial" w:hAnsi="Arial" w:cs="Arial"/>
          <w:sz w:val="20"/>
          <w:szCs w:val="20"/>
          <w:lang w:eastAsia="ar-SA"/>
        </w:rPr>
        <w:t>9.4</w:t>
      </w:r>
    </w:p>
    <w:p w:rsidR="000A33A9" w:rsidRPr="00593E97" w:rsidRDefault="000A33A9" w:rsidP="006126C2">
      <w:pPr>
        <w:jc w:val="both"/>
        <w:rPr>
          <w:rFonts w:ascii="Arial" w:hAnsi="Arial" w:cs="Arial"/>
          <w:sz w:val="20"/>
          <w:szCs w:val="20"/>
          <w:lang w:eastAsia="ar-SA"/>
        </w:rPr>
      </w:pPr>
      <w:r w:rsidRPr="00593E97">
        <w:rPr>
          <w:rFonts w:ascii="Arial" w:hAnsi="Arial" w:cs="Arial"/>
          <w:sz w:val="20"/>
          <w:szCs w:val="20"/>
          <w:lang w:eastAsia="ar-SA"/>
        </w:rPr>
        <w:t>W przypadku, gdy Zamawiający żąda wniesienia wadium, przedłużenie terminu związania ofertą następuje wraz z przedłużeniem okresu ważności wadium albo, jeżeli jest to możliwe, z wniesieniem nowego wadium na przedłużony okres związania ofertą.</w:t>
      </w:r>
    </w:p>
    <w:p w:rsidR="000A33A9" w:rsidRDefault="000A33A9" w:rsidP="006126C2">
      <w:pPr>
        <w:jc w:val="both"/>
        <w:rPr>
          <w:rFonts w:ascii="Arial" w:hAnsi="Arial" w:cs="Arial"/>
          <w:sz w:val="20"/>
          <w:szCs w:val="20"/>
          <w:highlight w:val="yellow"/>
          <w:lang w:eastAsia="ar-SA"/>
        </w:rPr>
      </w:pPr>
    </w:p>
    <w:p w:rsidR="000A33A9" w:rsidRPr="0008350F" w:rsidRDefault="000A33A9" w:rsidP="006126C2">
      <w:pPr>
        <w:jc w:val="both"/>
        <w:rPr>
          <w:rFonts w:ascii="Arial" w:hAnsi="Arial" w:cs="Arial"/>
          <w:b/>
          <w:bCs/>
          <w:sz w:val="20"/>
          <w:szCs w:val="20"/>
          <w:lang w:eastAsia="ar-SA"/>
        </w:rPr>
      </w:pPr>
      <w:r>
        <w:rPr>
          <w:rFonts w:ascii="Arial" w:hAnsi="Arial" w:cs="Arial"/>
          <w:b/>
          <w:bCs/>
          <w:sz w:val="20"/>
          <w:szCs w:val="20"/>
          <w:lang w:eastAsia="ar-SA"/>
        </w:rPr>
        <w:t>X</w:t>
      </w:r>
      <w:r w:rsidRPr="0008350F">
        <w:rPr>
          <w:rFonts w:ascii="Arial" w:hAnsi="Arial" w:cs="Arial"/>
          <w:b/>
          <w:bCs/>
          <w:sz w:val="20"/>
          <w:szCs w:val="20"/>
          <w:lang w:eastAsia="ar-SA"/>
        </w:rPr>
        <w:t>. INFORMACJE O WARUNKACH UDZIAŁU W POSTĘPOWANIU</w:t>
      </w:r>
    </w:p>
    <w:p w:rsidR="000A33A9" w:rsidRDefault="000A33A9" w:rsidP="006126C2">
      <w:pPr>
        <w:jc w:val="both"/>
        <w:rPr>
          <w:rFonts w:ascii="Arial" w:hAnsi="Arial" w:cs="Arial"/>
          <w:sz w:val="20"/>
          <w:szCs w:val="20"/>
          <w:lang w:eastAsia="ar-SA"/>
        </w:rPr>
      </w:pPr>
    </w:p>
    <w:p w:rsidR="000A33A9" w:rsidRDefault="000A33A9" w:rsidP="006126C2">
      <w:pPr>
        <w:tabs>
          <w:tab w:val="left" w:pos="2837"/>
          <w:tab w:val="left" w:pos="9924"/>
        </w:tabs>
        <w:ind w:left="709" w:hanging="709"/>
        <w:jc w:val="both"/>
        <w:rPr>
          <w:rFonts w:ascii="Arial" w:hAnsi="Arial" w:cs="Arial"/>
          <w:sz w:val="20"/>
          <w:szCs w:val="20"/>
          <w:lang w:eastAsia="ar-SA"/>
        </w:rPr>
      </w:pPr>
      <w:r>
        <w:rPr>
          <w:rFonts w:ascii="Arial" w:hAnsi="Arial" w:cs="Arial"/>
          <w:sz w:val="20"/>
          <w:szCs w:val="20"/>
          <w:lang w:eastAsia="ar-SA"/>
        </w:rPr>
        <w:t>10</w:t>
      </w:r>
      <w:r w:rsidRPr="0008350F">
        <w:rPr>
          <w:rFonts w:ascii="Arial" w:hAnsi="Arial" w:cs="Arial"/>
          <w:sz w:val="20"/>
          <w:szCs w:val="20"/>
          <w:lang w:eastAsia="ar-SA"/>
        </w:rPr>
        <w:t>.1</w:t>
      </w:r>
    </w:p>
    <w:p w:rsidR="000A33A9" w:rsidRDefault="000A33A9" w:rsidP="006126C2">
      <w:pPr>
        <w:tabs>
          <w:tab w:val="left" w:pos="2837"/>
          <w:tab w:val="left" w:pos="9924"/>
        </w:tabs>
        <w:ind w:left="709" w:hanging="709"/>
        <w:jc w:val="both"/>
        <w:rPr>
          <w:rFonts w:ascii="Arial" w:hAnsi="Arial" w:cs="Arial"/>
          <w:sz w:val="20"/>
          <w:szCs w:val="20"/>
          <w:lang w:eastAsia="ar-SA"/>
        </w:rPr>
      </w:pPr>
      <w:r>
        <w:rPr>
          <w:rFonts w:ascii="Arial" w:hAnsi="Arial" w:cs="Arial"/>
          <w:sz w:val="20"/>
          <w:szCs w:val="20"/>
          <w:lang w:eastAsia="ar-SA"/>
        </w:rPr>
        <w:t>Warunki udziału w postępowaniu:</w:t>
      </w:r>
    </w:p>
    <w:p w:rsidR="000A33A9" w:rsidRDefault="000A33A9" w:rsidP="006126C2">
      <w:pPr>
        <w:tabs>
          <w:tab w:val="left" w:pos="2837"/>
          <w:tab w:val="left" w:pos="9924"/>
        </w:tabs>
        <w:jc w:val="both"/>
        <w:rPr>
          <w:rFonts w:ascii="Arial" w:hAnsi="Arial" w:cs="Arial"/>
          <w:sz w:val="20"/>
          <w:szCs w:val="20"/>
          <w:lang w:eastAsia="ar-SA"/>
        </w:rPr>
      </w:pPr>
    </w:p>
    <w:p w:rsidR="000A33A9" w:rsidRDefault="000A33A9" w:rsidP="006126C2">
      <w:pPr>
        <w:tabs>
          <w:tab w:val="left" w:pos="2837"/>
          <w:tab w:val="left" w:pos="9924"/>
        </w:tabs>
        <w:jc w:val="both"/>
        <w:rPr>
          <w:rFonts w:ascii="Arial" w:hAnsi="Arial" w:cs="Arial"/>
          <w:sz w:val="20"/>
          <w:szCs w:val="20"/>
          <w:lang w:eastAsia="ar-SA"/>
        </w:rPr>
      </w:pPr>
      <w:r>
        <w:rPr>
          <w:rFonts w:ascii="Arial" w:hAnsi="Arial" w:cs="Arial"/>
          <w:sz w:val="20"/>
          <w:szCs w:val="20"/>
          <w:lang w:eastAsia="ar-SA"/>
        </w:rPr>
        <w:t>10.1.1</w:t>
      </w:r>
    </w:p>
    <w:p w:rsidR="000A33A9" w:rsidRPr="0008350F" w:rsidRDefault="000A33A9" w:rsidP="006126C2">
      <w:pPr>
        <w:tabs>
          <w:tab w:val="left" w:pos="2837"/>
          <w:tab w:val="left" w:pos="9924"/>
        </w:tabs>
        <w:jc w:val="both"/>
        <w:rPr>
          <w:rFonts w:ascii="Arial" w:hAnsi="Arial" w:cs="Arial"/>
          <w:sz w:val="20"/>
          <w:szCs w:val="20"/>
          <w:lang w:eastAsia="ar-SA"/>
        </w:rPr>
      </w:pPr>
      <w:r w:rsidRPr="0008350F">
        <w:rPr>
          <w:rFonts w:ascii="Arial" w:hAnsi="Arial" w:cs="Arial"/>
          <w:sz w:val="20"/>
          <w:szCs w:val="20"/>
          <w:lang w:eastAsia="ar-SA"/>
        </w:rPr>
        <w:t>W postępowaniu o udzielenie zamówienia mogą wziąć udział Wykonawcy, którzy nie podlegają wykluczeniu i spełniają warunki udziału w postępowaniu dotyczące:</w:t>
      </w:r>
    </w:p>
    <w:p w:rsidR="000A33A9" w:rsidRPr="0008350F" w:rsidRDefault="000A33A9" w:rsidP="006126C2">
      <w:pPr>
        <w:tabs>
          <w:tab w:val="left" w:pos="2837"/>
          <w:tab w:val="left" w:pos="9924"/>
        </w:tabs>
        <w:jc w:val="both"/>
        <w:rPr>
          <w:rFonts w:ascii="Arial" w:hAnsi="Arial" w:cs="Arial"/>
          <w:sz w:val="20"/>
          <w:szCs w:val="20"/>
          <w:lang w:eastAsia="ar-SA"/>
        </w:rPr>
      </w:pPr>
      <w:r w:rsidRPr="0008350F">
        <w:rPr>
          <w:rFonts w:ascii="Arial" w:hAnsi="Arial" w:cs="Arial"/>
          <w:sz w:val="20"/>
          <w:szCs w:val="20"/>
          <w:lang w:eastAsia="ar-SA"/>
        </w:rPr>
        <w:t>1) zdolności do występowania w obrocie gospodarczym,</w:t>
      </w:r>
    </w:p>
    <w:p w:rsidR="000A33A9" w:rsidRPr="0008350F" w:rsidRDefault="000A33A9" w:rsidP="006126C2">
      <w:pPr>
        <w:pStyle w:val="ListParagraph"/>
        <w:tabs>
          <w:tab w:val="left" w:pos="4254"/>
        </w:tabs>
        <w:spacing w:after="0" w:line="240" w:lineRule="auto"/>
        <w:ind w:left="0"/>
        <w:jc w:val="both"/>
      </w:pPr>
      <w:r w:rsidRPr="0008350F">
        <w:rPr>
          <w:rFonts w:ascii="Arial" w:hAnsi="Arial" w:cs="Arial"/>
          <w:sz w:val="20"/>
          <w:szCs w:val="20"/>
        </w:rPr>
        <w:t>2) uprawnień do prowadzenia określonej działalności gospodarczej lub zawodowej, o ile wynika to z odrębnych przepisów,</w:t>
      </w:r>
    </w:p>
    <w:p w:rsidR="000A33A9" w:rsidRPr="0008350F" w:rsidRDefault="000A33A9" w:rsidP="00510DCD">
      <w:pPr>
        <w:pStyle w:val="ListParagraph"/>
        <w:tabs>
          <w:tab w:val="left" w:pos="4254"/>
        </w:tabs>
        <w:spacing w:after="0" w:line="240" w:lineRule="auto"/>
        <w:ind w:left="0"/>
        <w:jc w:val="both"/>
      </w:pPr>
      <w:r>
        <w:rPr>
          <w:rFonts w:ascii="Arial" w:hAnsi="Arial" w:cs="Arial"/>
          <w:sz w:val="20"/>
          <w:szCs w:val="20"/>
        </w:rPr>
        <w:t xml:space="preserve">3) </w:t>
      </w:r>
      <w:r w:rsidRPr="0008350F">
        <w:rPr>
          <w:rFonts w:ascii="Arial" w:hAnsi="Arial" w:cs="Arial"/>
          <w:sz w:val="20"/>
          <w:szCs w:val="20"/>
        </w:rPr>
        <w:t>sytuacji ekonomicznej lub finansowej,</w:t>
      </w:r>
    </w:p>
    <w:p w:rsidR="000A33A9" w:rsidRPr="0008350F" w:rsidRDefault="000A33A9" w:rsidP="00510DCD">
      <w:pPr>
        <w:pStyle w:val="ListParagraph"/>
        <w:tabs>
          <w:tab w:val="left" w:pos="4254"/>
        </w:tabs>
        <w:spacing w:after="0" w:line="240" w:lineRule="auto"/>
        <w:ind w:left="0"/>
        <w:jc w:val="both"/>
      </w:pPr>
      <w:r>
        <w:rPr>
          <w:rFonts w:ascii="Arial" w:hAnsi="Arial" w:cs="Arial"/>
          <w:sz w:val="20"/>
          <w:szCs w:val="20"/>
        </w:rPr>
        <w:t xml:space="preserve">4) </w:t>
      </w:r>
      <w:r w:rsidRPr="0008350F">
        <w:rPr>
          <w:rFonts w:ascii="Arial" w:hAnsi="Arial" w:cs="Arial"/>
          <w:sz w:val="20"/>
          <w:szCs w:val="20"/>
        </w:rPr>
        <w:t>zdolności technicznej lub zawodowej.</w:t>
      </w:r>
    </w:p>
    <w:p w:rsidR="000A33A9" w:rsidRPr="00A215A2" w:rsidRDefault="000A33A9" w:rsidP="006126C2">
      <w:pPr>
        <w:ind w:left="426" w:hanging="426"/>
        <w:jc w:val="both"/>
        <w:rPr>
          <w:rFonts w:ascii="Arial" w:hAnsi="Arial" w:cs="Arial"/>
          <w:sz w:val="20"/>
          <w:szCs w:val="20"/>
          <w:highlight w:val="yellow"/>
          <w:lang w:eastAsia="ar-SA"/>
        </w:rPr>
      </w:pPr>
    </w:p>
    <w:p w:rsidR="000A33A9" w:rsidRPr="0008350F" w:rsidRDefault="000A33A9" w:rsidP="006126C2">
      <w:pPr>
        <w:ind w:left="426" w:hanging="426"/>
        <w:jc w:val="both"/>
        <w:rPr>
          <w:rFonts w:cs="Times New Roman"/>
        </w:rPr>
      </w:pPr>
      <w:r w:rsidRPr="0008350F">
        <w:rPr>
          <w:rFonts w:ascii="Arial" w:hAnsi="Arial" w:cs="Arial"/>
          <w:sz w:val="20"/>
          <w:szCs w:val="20"/>
          <w:lang w:eastAsia="ar-SA"/>
        </w:rPr>
        <w:t>1</w:t>
      </w:r>
      <w:r>
        <w:rPr>
          <w:rFonts w:ascii="Arial" w:hAnsi="Arial" w:cs="Arial"/>
          <w:sz w:val="20"/>
          <w:szCs w:val="20"/>
          <w:lang w:eastAsia="ar-SA"/>
        </w:rPr>
        <w:t>0</w:t>
      </w:r>
      <w:r w:rsidRPr="0008350F">
        <w:rPr>
          <w:rFonts w:ascii="Arial" w:hAnsi="Arial" w:cs="Arial"/>
          <w:sz w:val="20"/>
          <w:szCs w:val="20"/>
          <w:lang w:eastAsia="ar-SA"/>
        </w:rPr>
        <w:t>.2</w:t>
      </w:r>
    </w:p>
    <w:p w:rsidR="000A33A9" w:rsidRPr="0008350F" w:rsidRDefault="000A33A9" w:rsidP="006126C2">
      <w:pPr>
        <w:ind w:left="426" w:hanging="426"/>
        <w:jc w:val="both"/>
        <w:rPr>
          <w:rFonts w:cs="Times New Roman"/>
        </w:rPr>
      </w:pPr>
      <w:r w:rsidRPr="0008350F">
        <w:rPr>
          <w:rFonts w:ascii="Arial" w:hAnsi="Arial" w:cs="Arial"/>
          <w:sz w:val="20"/>
          <w:szCs w:val="20"/>
          <w:lang w:eastAsia="ar-SA"/>
        </w:rPr>
        <w:t>Opis sposobu dokonywania oceny spełniania warunków udziału w postępowaniu</w:t>
      </w:r>
      <w:r>
        <w:rPr>
          <w:rFonts w:ascii="Arial" w:hAnsi="Arial" w:cs="Arial"/>
          <w:sz w:val="20"/>
          <w:szCs w:val="20"/>
          <w:lang w:eastAsia="ar-SA"/>
        </w:rPr>
        <w:t>:</w:t>
      </w:r>
    </w:p>
    <w:p w:rsidR="000A33A9" w:rsidRPr="0008350F" w:rsidRDefault="000A33A9" w:rsidP="006126C2">
      <w:pPr>
        <w:ind w:left="426" w:hanging="426"/>
        <w:jc w:val="both"/>
        <w:rPr>
          <w:rFonts w:ascii="Arial" w:hAnsi="Arial" w:cs="Arial"/>
          <w:sz w:val="20"/>
          <w:szCs w:val="20"/>
          <w:lang w:eastAsia="ar-SA"/>
        </w:rPr>
      </w:pPr>
    </w:p>
    <w:p w:rsidR="000A33A9" w:rsidRPr="0008350F" w:rsidRDefault="000A33A9" w:rsidP="006126C2">
      <w:pPr>
        <w:ind w:left="426" w:hanging="426"/>
        <w:jc w:val="both"/>
        <w:rPr>
          <w:rFonts w:ascii="Arial" w:hAnsi="Arial" w:cs="Arial"/>
          <w:sz w:val="20"/>
          <w:szCs w:val="20"/>
          <w:lang w:eastAsia="ar-SA"/>
        </w:rPr>
      </w:pPr>
      <w:r w:rsidRPr="0008350F">
        <w:rPr>
          <w:rFonts w:ascii="Arial" w:hAnsi="Arial" w:cs="Arial"/>
          <w:sz w:val="20"/>
          <w:szCs w:val="20"/>
          <w:lang w:eastAsia="ar-SA"/>
        </w:rPr>
        <w:t>1</w:t>
      </w:r>
      <w:r>
        <w:rPr>
          <w:rFonts w:ascii="Arial" w:hAnsi="Arial" w:cs="Arial"/>
          <w:sz w:val="20"/>
          <w:szCs w:val="20"/>
          <w:lang w:eastAsia="ar-SA"/>
        </w:rPr>
        <w:t>0</w:t>
      </w:r>
      <w:r w:rsidRPr="0008350F">
        <w:rPr>
          <w:rFonts w:ascii="Arial" w:hAnsi="Arial" w:cs="Arial"/>
          <w:sz w:val="20"/>
          <w:szCs w:val="20"/>
          <w:lang w:eastAsia="ar-SA"/>
        </w:rPr>
        <w:t>.2.1</w:t>
      </w:r>
    </w:p>
    <w:p w:rsidR="000A33A9" w:rsidRPr="0008350F" w:rsidRDefault="000A33A9" w:rsidP="006126C2">
      <w:pPr>
        <w:ind w:left="426" w:hanging="426"/>
        <w:jc w:val="both"/>
        <w:rPr>
          <w:rFonts w:ascii="Arial" w:hAnsi="Arial" w:cs="Arial"/>
          <w:sz w:val="20"/>
          <w:szCs w:val="20"/>
          <w:lang w:eastAsia="ar-SA"/>
        </w:rPr>
      </w:pPr>
      <w:r w:rsidRPr="0008350F">
        <w:rPr>
          <w:rFonts w:ascii="Arial" w:hAnsi="Arial" w:cs="Arial"/>
          <w:sz w:val="20"/>
          <w:szCs w:val="20"/>
          <w:lang w:eastAsia="ar-SA"/>
        </w:rPr>
        <w:t>Zdolność do występowania w obrocie gospodarczym</w:t>
      </w:r>
    </w:p>
    <w:p w:rsidR="000A33A9" w:rsidRPr="0008350F" w:rsidRDefault="000A33A9" w:rsidP="006126C2">
      <w:pPr>
        <w:ind w:left="426" w:hanging="426"/>
        <w:rPr>
          <w:rFonts w:ascii="Arial" w:hAnsi="Arial" w:cs="Arial"/>
          <w:sz w:val="20"/>
          <w:szCs w:val="20"/>
          <w:lang w:eastAsia="ar-SA"/>
        </w:rPr>
      </w:pPr>
    </w:p>
    <w:p w:rsidR="000A33A9" w:rsidRPr="0008350F" w:rsidRDefault="000A33A9" w:rsidP="006126C2">
      <w:pPr>
        <w:ind w:left="426" w:hanging="426"/>
        <w:rPr>
          <w:rFonts w:cs="Times New Roman"/>
        </w:rPr>
      </w:pPr>
      <w:r w:rsidRPr="0008350F">
        <w:rPr>
          <w:rFonts w:ascii="Arial" w:hAnsi="Arial" w:cs="Arial"/>
          <w:sz w:val="20"/>
          <w:szCs w:val="20"/>
          <w:lang w:eastAsia="ar-SA"/>
        </w:rPr>
        <w:t>Opis sposobu dokonywania oceny spełniania tego warunku:</w:t>
      </w:r>
    </w:p>
    <w:p w:rsidR="000A33A9" w:rsidRDefault="000A33A9" w:rsidP="006126C2">
      <w:pPr>
        <w:jc w:val="both"/>
        <w:rPr>
          <w:rFonts w:ascii="Arial" w:hAnsi="Arial" w:cs="Arial"/>
          <w:sz w:val="20"/>
          <w:szCs w:val="20"/>
          <w:lang w:eastAsia="ar-SA"/>
        </w:rPr>
      </w:pPr>
    </w:p>
    <w:p w:rsidR="000A33A9" w:rsidRPr="0008350F" w:rsidRDefault="000A33A9" w:rsidP="006126C2">
      <w:pPr>
        <w:jc w:val="both"/>
        <w:rPr>
          <w:rFonts w:cs="Times New Roman"/>
        </w:rPr>
      </w:pPr>
      <w:r w:rsidRPr="0008350F">
        <w:rPr>
          <w:rFonts w:ascii="Arial" w:hAnsi="Arial" w:cs="Arial"/>
          <w:sz w:val="20"/>
          <w:szCs w:val="20"/>
          <w:lang w:eastAsia="ar-SA"/>
        </w:rPr>
        <w:t>Zamawiający nie dokonuje w tym zakresie szczegółowego opisu sposobu dokonania oceny spełniania warunków udziału w postępowaniu.</w:t>
      </w:r>
    </w:p>
    <w:p w:rsidR="000A33A9" w:rsidRPr="0008350F" w:rsidRDefault="000A33A9" w:rsidP="006126C2">
      <w:pPr>
        <w:ind w:left="426" w:hanging="426"/>
        <w:jc w:val="both"/>
        <w:rPr>
          <w:rFonts w:cs="Times New Roman"/>
        </w:rPr>
      </w:pPr>
    </w:p>
    <w:p w:rsidR="000A33A9" w:rsidRPr="0008350F" w:rsidRDefault="000A33A9" w:rsidP="006126C2">
      <w:pPr>
        <w:jc w:val="both"/>
        <w:rPr>
          <w:rFonts w:ascii="Arial" w:hAnsi="Arial" w:cs="Arial"/>
          <w:sz w:val="20"/>
          <w:szCs w:val="20"/>
          <w:lang w:eastAsia="ar-SA"/>
        </w:rPr>
      </w:pPr>
      <w:r w:rsidRPr="0008350F">
        <w:rPr>
          <w:rFonts w:ascii="Arial" w:hAnsi="Arial" w:cs="Arial"/>
          <w:sz w:val="20"/>
          <w:szCs w:val="20"/>
          <w:lang w:eastAsia="ar-SA"/>
        </w:rPr>
        <w:t>1</w:t>
      </w:r>
      <w:r>
        <w:rPr>
          <w:rFonts w:ascii="Arial" w:hAnsi="Arial" w:cs="Arial"/>
          <w:sz w:val="20"/>
          <w:szCs w:val="20"/>
          <w:lang w:eastAsia="ar-SA"/>
        </w:rPr>
        <w:t>0</w:t>
      </w:r>
      <w:r w:rsidRPr="0008350F">
        <w:rPr>
          <w:rFonts w:ascii="Arial" w:hAnsi="Arial" w:cs="Arial"/>
          <w:sz w:val="20"/>
          <w:szCs w:val="20"/>
          <w:lang w:eastAsia="ar-SA"/>
        </w:rPr>
        <w:t>.2.2</w:t>
      </w:r>
    </w:p>
    <w:p w:rsidR="000A33A9" w:rsidRPr="0008350F" w:rsidRDefault="000A33A9" w:rsidP="006126C2">
      <w:pPr>
        <w:jc w:val="both"/>
        <w:rPr>
          <w:rFonts w:ascii="Arial" w:hAnsi="Arial" w:cs="Arial"/>
          <w:sz w:val="20"/>
          <w:szCs w:val="20"/>
          <w:lang w:eastAsia="ar-SA"/>
        </w:rPr>
      </w:pPr>
      <w:r w:rsidRPr="0008350F">
        <w:rPr>
          <w:rFonts w:ascii="Arial" w:hAnsi="Arial" w:cs="Arial"/>
          <w:sz w:val="20"/>
          <w:szCs w:val="20"/>
          <w:lang w:eastAsia="ar-SA"/>
        </w:rPr>
        <w:t>Uprawnienia do prowadzenia określonej działalności gospodarczej lub zawodowej, o ile wynika to z odrębnych przepis</w:t>
      </w:r>
      <w:r>
        <w:rPr>
          <w:rFonts w:ascii="Arial" w:hAnsi="Arial" w:cs="Arial"/>
          <w:sz w:val="20"/>
          <w:szCs w:val="20"/>
          <w:lang w:eastAsia="ar-SA"/>
        </w:rPr>
        <w:t>ów</w:t>
      </w:r>
    </w:p>
    <w:p w:rsidR="000A33A9" w:rsidRPr="0008350F" w:rsidRDefault="000A33A9" w:rsidP="006126C2">
      <w:pPr>
        <w:ind w:left="426" w:hanging="426"/>
        <w:rPr>
          <w:rFonts w:ascii="Arial" w:hAnsi="Arial" w:cs="Arial"/>
          <w:sz w:val="20"/>
          <w:szCs w:val="20"/>
          <w:lang w:eastAsia="ar-SA"/>
        </w:rPr>
      </w:pPr>
    </w:p>
    <w:p w:rsidR="000A33A9" w:rsidRDefault="000A33A9" w:rsidP="006126C2">
      <w:pPr>
        <w:ind w:left="426" w:hanging="426"/>
        <w:rPr>
          <w:rFonts w:ascii="Arial" w:hAnsi="Arial" w:cs="Arial"/>
          <w:sz w:val="20"/>
          <w:szCs w:val="20"/>
          <w:lang w:eastAsia="ar-SA"/>
        </w:rPr>
      </w:pPr>
      <w:r w:rsidRPr="0008350F">
        <w:rPr>
          <w:rFonts w:ascii="Arial" w:hAnsi="Arial" w:cs="Arial"/>
          <w:sz w:val="20"/>
          <w:szCs w:val="20"/>
          <w:lang w:eastAsia="ar-SA"/>
        </w:rPr>
        <w:t>Opis sposobu dokonywania oceny spełniania tego warunku:</w:t>
      </w:r>
    </w:p>
    <w:p w:rsidR="000A33A9" w:rsidRDefault="000A33A9" w:rsidP="001654AE">
      <w:pPr>
        <w:jc w:val="both"/>
        <w:rPr>
          <w:rFonts w:ascii="Arial" w:hAnsi="Arial" w:cs="Arial"/>
          <w:sz w:val="20"/>
          <w:szCs w:val="20"/>
          <w:lang w:eastAsia="ar-SA"/>
        </w:rPr>
      </w:pPr>
    </w:p>
    <w:p w:rsidR="000A33A9" w:rsidRPr="00101F19" w:rsidRDefault="000A33A9" w:rsidP="001654AE">
      <w:pPr>
        <w:jc w:val="both"/>
        <w:rPr>
          <w:rFonts w:cs="Times New Roman"/>
          <w:u w:val="single"/>
        </w:rPr>
      </w:pPr>
      <w:r w:rsidRPr="00101F19">
        <w:rPr>
          <w:rFonts w:ascii="Arial" w:hAnsi="Arial" w:cs="Arial"/>
          <w:sz w:val="20"/>
          <w:szCs w:val="20"/>
          <w:u w:val="single"/>
          <w:lang w:eastAsia="ar-SA"/>
        </w:rPr>
        <w:t>Wykonawca w celu potwierdzenia spełniania warunków udziału dotyczących wymaganych uprawnień do prowadzenia określonej działalności gospodarczej lub zawodowej, ma obowiązek przedłożyć odpowiednie zezwolenie, licencję, koncesję lub wpis do rejestru działalności regulowanej.</w:t>
      </w:r>
    </w:p>
    <w:p w:rsidR="000A33A9" w:rsidRDefault="000A33A9" w:rsidP="0018508C">
      <w:pPr>
        <w:jc w:val="both"/>
        <w:rPr>
          <w:rFonts w:ascii="Arial" w:hAnsi="Arial" w:cs="Arial"/>
          <w:sz w:val="20"/>
          <w:szCs w:val="20"/>
          <w:lang w:eastAsia="ar-SA"/>
        </w:rPr>
      </w:pPr>
    </w:p>
    <w:p w:rsidR="000A33A9" w:rsidRPr="0018508C" w:rsidRDefault="000A33A9" w:rsidP="0018508C">
      <w:pPr>
        <w:jc w:val="both"/>
        <w:rPr>
          <w:rFonts w:cs="Times New Roman"/>
        </w:rPr>
      </w:pPr>
      <w:r w:rsidRPr="0008350F">
        <w:rPr>
          <w:rFonts w:ascii="Arial" w:hAnsi="Arial" w:cs="Arial"/>
          <w:sz w:val="20"/>
          <w:szCs w:val="20"/>
          <w:lang w:eastAsia="ar-SA"/>
        </w:rPr>
        <w:t>1</w:t>
      </w:r>
      <w:r>
        <w:rPr>
          <w:rFonts w:ascii="Arial" w:hAnsi="Arial" w:cs="Arial"/>
          <w:sz w:val="20"/>
          <w:szCs w:val="20"/>
          <w:lang w:eastAsia="ar-SA"/>
        </w:rPr>
        <w:t>0</w:t>
      </w:r>
      <w:r w:rsidRPr="0008350F">
        <w:rPr>
          <w:rFonts w:ascii="Arial" w:hAnsi="Arial" w:cs="Arial"/>
          <w:sz w:val="20"/>
          <w:szCs w:val="20"/>
          <w:lang w:eastAsia="ar-SA"/>
        </w:rPr>
        <w:t>.2.3</w:t>
      </w:r>
    </w:p>
    <w:p w:rsidR="000A33A9" w:rsidRPr="0008350F" w:rsidRDefault="000A33A9" w:rsidP="006126C2">
      <w:pPr>
        <w:ind w:left="426" w:hanging="426"/>
        <w:rPr>
          <w:rFonts w:cs="Times New Roman"/>
        </w:rPr>
      </w:pPr>
      <w:r w:rsidRPr="0008350F">
        <w:rPr>
          <w:rFonts w:ascii="Arial" w:hAnsi="Arial" w:cs="Arial"/>
          <w:sz w:val="20"/>
          <w:szCs w:val="20"/>
          <w:lang w:eastAsia="ar-SA"/>
        </w:rPr>
        <w:t>Sytuacja ekonomiczna i finansowa</w:t>
      </w:r>
    </w:p>
    <w:p w:rsidR="000A33A9" w:rsidRPr="0008350F" w:rsidRDefault="000A33A9" w:rsidP="006126C2">
      <w:pPr>
        <w:ind w:left="426" w:hanging="426"/>
        <w:rPr>
          <w:rFonts w:ascii="Arial" w:hAnsi="Arial" w:cs="Arial"/>
          <w:sz w:val="20"/>
          <w:szCs w:val="20"/>
          <w:lang w:eastAsia="ar-SA"/>
        </w:rPr>
      </w:pPr>
    </w:p>
    <w:p w:rsidR="000A33A9" w:rsidRPr="0008350F" w:rsidRDefault="000A33A9" w:rsidP="006126C2">
      <w:pPr>
        <w:ind w:left="426" w:hanging="426"/>
        <w:rPr>
          <w:rFonts w:cs="Times New Roman"/>
        </w:rPr>
      </w:pPr>
      <w:r w:rsidRPr="0008350F">
        <w:rPr>
          <w:rFonts w:ascii="Arial" w:hAnsi="Arial" w:cs="Arial"/>
          <w:sz w:val="20"/>
          <w:szCs w:val="20"/>
          <w:lang w:eastAsia="ar-SA"/>
        </w:rPr>
        <w:t>Opis sposobu dokonywania oceny spełniania tego warunku</w:t>
      </w:r>
      <w:r>
        <w:rPr>
          <w:rFonts w:ascii="Arial" w:hAnsi="Arial" w:cs="Arial"/>
          <w:sz w:val="20"/>
          <w:szCs w:val="20"/>
          <w:lang w:eastAsia="ar-SA"/>
        </w:rPr>
        <w:t>:</w:t>
      </w:r>
    </w:p>
    <w:p w:rsidR="000A33A9" w:rsidRDefault="000A33A9" w:rsidP="006126C2">
      <w:pPr>
        <w:jc w:val="both"/>
        <w:rPr>
          <w:rFonts w:ascii="Arial" w:hAnsi="Arial" w:cs="Arial"/>
          <w:sz w:val="20"/>
          <w:szCs w:val="20"/>
          <w:lang w:eastAsia="ar-SA"/>
        </w:rPr>
      </w:pPr>
    </w:p>
    <w:p w:rsidR="000A33A9" w:rsidRPr="0008350F" w:rsidRDefault="000A33A9" w:rsidP="006126C2">
      <w:pPr>
        <w:jc w:val="both"/>
        <w:rPr>
          <w:rFonts w:cs="Times New Roman"/>
        </w:rPr>
      </w:pPr>
      <w:r w:rsidRPr="0008350F">
        <w:rPr>
          <w:rFonts w:ascii="Arial" w:hAnsi="Arial" w:cs="Arial"/>
          <w:sz w:val="20"/>
          <w:szCs w:val="20"/>
          <w:lang w:eastAsia="ar-SA"/>
        </w:rPr>
        <w:t>Zamawiający nie dokonuje w tym zakresie szczegółowego opisu sposobu dokonania oceny spełniania warunków udziału w postępowaniu.</w:t>
      </w:r>
    </w:p>
    <w:p w:rsidR="000A33A9" w:rsidRPr="0008350F" w:rsidRDefault="000A33A9" w:rsidP="006126C2">
      <w:pPr>
        <w:rPr>
          <w:rFonts w:cs="Times New Roman"/>
        </w:rPr>
      </w:pPr>
    </w:p>
    <w:p w:rsidR="000A33A9" w:rsidRPr="0008350F" w:rsidRDefault="000A33A9" w:rsidP="006126C2">
      <w:pPr>
        <w:rPr>
          <w:rFonts w:ascii="Arial" w:hAnsi="Arial" w:cs="Arial"/>
          <w:sz w:val="20"/>
          <w:szCs w:val="20"/>
        </w:rPr>
      </w:pPr>
      <w:r w:rsidRPr="0008350F">
        <w:rPr>
          <w:rFonts w:ascii="Arial" w:hAnsi="Arial" w:cs="Arial"/>
          <w:sz w:val="20"/>
          <w:szCs w:val="20"/>
        </w:rPr>
        <w:t>1</w:t>
      </w:r>
      <w:r>
        <w:rPr>
          <w:rFonts w:ascii="Arial" w:hAnsi="Arial" w:cs="Arial"/>
          <w:sz w:val="20"/>
          <w:szCs w:val="20"/>
        </w:rPr>
        <w:t>0</w:t>
      </w:r>
      <w:r w:rsidRPr="0008350F">
        <w:rPr>
          <w:rFonts w:ascii="Arial" w:hAnsi="Arial" w:cs="Arial"/>
          <w:sz w:val="20"/>
          <w:szCs w:val="20"/>
        </w:rPr>
        <w:t>.2.4</w:t>
      </w:r>
    </w:p>
    <w:p w:rsidR="000A33A9" w:rsidRPr="0008350F" w:rsidRDefault="000A33A9" w:rsidP="006126C2">
      <w:pPr>
        <w:ind w:left="426" w:hanging="426"/>
        <w:rPr>
          <w:rFonts w:cs="Times New Roman"/>
        </w:rPr>
      </w:pPr>
      <w:r w:rsidRPr="0008350F">
        <w:rPr>
          <w:rFonts w:ascii="Arial" w:hAnsi="Arial" w:cs="Arial"/>
          <w:sz w:val="20"/>
          <w:szCs w:val="20"/>
          <w:lang w:eastAsia="ar-SA"/>
        </w:rPr>
        <w:t xml:space="preserve">Zdolność techniczna lub zawodowa </w:t>
      </w:r>
    </w:p>
    <w:p w:rsidR="000A33A9" w:rsidRDefault="000A33A9" w:rsidP="006126C2">
      <w:pPr>
        <w:pStyle w:val="NoSpacing"/>
        <w:rPr>
          <w:rFonts w:ascii="Arial" w:hAnsi="Arial" w:cs="Arial"/>
          <w:sz w:val="20"/>
          <w:szCs w:val="20"/>
          <w:lang w:eastAsia="ar-SA"/>
        </w:rPr>
      </w:pPr>
    </w:p>
    <w:p w:rsidR="000A33A9" w:rsidRDefault="000A33A9" w:rsidP="006126C2">
      <w:pPr>
        <w:pStyle w:val="NoSpacing"/>
        <w:rPr>
          <w:rFonts w:ascii="Arial" w:hAnsi="Arial" w:cs="Arial"/>
          <w:sz w:val="20"/>
          <w:szCs w:val="20"/>
          <w:lang w:eastAsia="ar-SA"/>
        </w:rPr>
      </w:pPr>
      <w:r w:rsidRPr="0008350F">
        <w:rPr>
          <w:rFonts w:ascii="Arial" w:hAnsi="Arial" w:cs="Arial"/>
          <w:sz w:val="20"/>
          <w:szCs w:val="20"/>
          <w:lang w:eastAsia="ar-SA"/>
        </w:rPr>
        <w:t>Opis sposobu dokonywania oceny spełniania tego warunku</w:t>
      </w:r>
      <w:r>
        <w:rPr>
          <w:rFonts w:ascii="Arial" w:hAnsi="Arial" w:cs="Arial"/>
          <w:sz w:val="20"/>
          <w:szCs w:val="20"/>
          <w:lang w:eastAsia="ar-SA"/>
        </w:rPr>
        <w:t>:</w:t>
      </w:r>
    </w:p>
    <w:p w:rsidR="000A33A9" w:rsidRDefault="000A33A9" w:rsidP="00694985">
      <w:pPr>
        <w:pStyle w:val="ListParagraph"/>
        <w:suppressAutoHyphens w:val="0"/>
        <w:spacing w:after="0" w:line="240" w:lineRule="auto"/>
        <w:ind w:left="0"/>
        <w:jc w:val="both"/>
        <w:rPr>
          <w:rFonts w:ascii="Arial" w:hAnsi="Arial" w:cs="Arial"/>
          <w:sz w:val="20"/>
          <w:szCs w:val="20"/>
        </w:rPr>
      </w:pPr>
    </w:p>
    <w:p w:rsidR="000A33A9" w:rsidRPr="0008350F" w:rsidRDefault="000A33A9" w:rsidP="00FC22F2">
      <w:pPr>
        <w:jc w:val="both"/>
        <w:rPr>
          <w:rFonts w:cs="Times New Roman"/>
        </w:rPr>
      </w:pPr>
      <w:r w:rsidRPr="0008350F">
        <w:rPr>
          <w:rFonts w:ascii="Arial" w:hAnsi="Arial" w:cs="Arial"/>
          <w:sz w:val="20"/>
          <w:szCs w:val="20"/>
          <w:lang w:eastAsia="ar-SA"/>
        </w:rPr>
        <w:t>Zamawiający nie dokonuje w tym zakresie szczegółowego opisu sposobu dokonania oceny spełniania warunków udziału w postępowaniu.</w:t>
      </w:r>
    </w:p>
    <w:p w:rsidR="000A33A9" w:rsidRDefault="000A33A9" w:rsidP="006126C2">
      <w:pPr>
        <w:tabs>
          <w:tab w:val="left" w:pos="2169"/>
        </w:tabs>
        <w:jc w:val="both"/>
        <w:rPr>
          <w:rFonts w:ascii="Arial" w:hAnsi="Arial" w:cs="Arial"/>
          <w:sz w:val="20"/>
          <w:szCs w:val="20"/>
          <w:lang w:eastAsia="ar-SA"/>
        </w:rPr>
      </w:pPr>
    </w:p>
    <w:p w:rsidR="000A33A9" w:rsidRPr="00F43D09" w:rsidRDefault="000A33A9" w:rsidP="006126C2">
      <w:pPr>
        <w:tabs>
          <w:tab w:val="left" w:pos="2169"/>
        </w:tabs>
        <w:jc w:val="both"/>
        <w:rPr>
          <w:rFonts w:cs="Times New Roman"/>
        </w:rPr>
      </w:pPr>
      <w:r w:rsidRPr="00F43D09">
        <w:rPr>
          <w:rFonts w:ascii="Arial" w:hAnsi="Arial" w:cs="Arial"/>
          <w:sz w:val="20"/>
          <w:szCs w:val="20"/>
          <w:lang w:eastAsia="ar-SA"/>
        </w:rPr>
        <w:t>10.3</w:t>
      </w:r>
    </w:p>
    <w:p w:rsidR="000A33A9" w:rsidRPr="00F43D09" w:rsidRDefault="000A33A9" w:rsidP="006126C2">
      <w:pPr>
        <w:tabs>
          <w:tab w:val="left" w:pos="2169"/>
        </w:tabs>
        <w:jc w:val="both"/>
        <w:rPr>
          <w:rFonts w:cs="Times New Roman"/>
        </w:rPr>
      </w:pPr>
      <w:r w:rsidRPr="00F43D09">
        <w:rPr>
          <w:rFonts w:ascii="Arial" w:hAnsi="Arial" w:cs="Arial"/>
          <w:sz w:val="20"/>
          <w:szCs w:val="20"/>
          <w:lang w:eastAsia="ar-SA"/>
        </w:rPr>
        <w:t>Przelicznik obcych walut</w:t>
      </w:r>
    </w:p>
    <w:p w:rsidR="000A33A9" w:rsidRPr="00F43D09" w:rsidRDefault="000A33A9" w:rsidP="006126C2">
      <w:pPr>
        <w:tabs>
          <w:tab w:val="left" w:pos="2169"/>
        </w:tabs>
        <w:jc w:val="both"/>
        <w:rPr>
          <w:rFonts w:ascii="Arial" w:hAnsi="Arial" w:cs="Arial"/>
          <w:sz w:val="20"/>
          <w:szCs w:val="20"/>
          <w:lang w:eastAsia="ar-SA"/>
        </w:rPr>
      </w:pPr>
    </w:p>
    <w:p w:rsidR="000A33A9" w:rsidRPr="00F43D09" w:rsidRDefault="000A33A9" w:rsidP="006126C2">
      <w:pPr>
        <w:tabs>
          <w:tab w:val="left" w:pos="2169"/>
        </w:tabs>
        <w:jc w:val="both"/>
        <w:rPr>
          <w:rFonts w:cs="Times New Roman"/>
        </w:rPr>
      </w:pPr>
      <w:r w:rsidRPr="00F43D09">
        <w:rPr>
          <w:rFonts w:ascii="Arial" w:hAnsi="Arial" w:cs="Arial"/>
          <w:sz w:val="20"/>
          <w:szCs w:val="20"/>
          <w:lang w:eastAsia="ar-SA"/>
        </w:rPr>
        <w:t>W przypadku złożenia przez Wykonawców dokumentów zawierających kwoty wyrażone w innych walutach niż PLN, dla potrzeb oceny spełniania warunku określonego powyżej, Zamawiający, jako kurs przeliczeniowy waluty przyjmie średni kurs danej waluty publikowany przez Narodowy Bank Polski w dniu publikacji ogłoszenia o zamówieniu. Jeżeli w dniu pub</w:t>
      </w:r>
      <w:r>
        <w:rPr>
          <w:rFonts w:ascii="Arial" w:hAnsi="Arial" w:cs="Arial"/>
          <w:sz w:val="20"/>
          <w:szCs w:val="20"/>
          <w:lang w:eastAsia="ar-SA"/>
        </w:rPr>
        <w:t>likacji ogłoszenia o zamówieniu</w:t>
      </w:r>
      <w:r w:rsidRPr="00F43D09">
        <w:rPr>
          <w:rFonts w:ascii="Arial" w:hAnsi="Arial" w:cs="Arial"/>
          <w:sz w:val="20"/>
          <w:szCs w:val="20"/>
          <w:lang w:eastAsia="ar-SA"/>
        </w:rPr>
        <w:t xml:space="preserve"> Narodowy Bank Polski nie publikuje średniego kursu danej waluty, za podstawę przeliczenia przyjmuje się średni kurs wal</w:t>
      </w:r>
      <w:r>
        <w:rPr>
          <w:rFonts w:ascii="Arial" w:hAnsi="Arial" w:cs="Arial"/>
          <w:sz w:val="20"/>
          <w:szCs w:val="20"/>
          <w:lang w:eastAsia="ar-SA"/>
        </w:rPr>
        <w:t>uty publikowany pierwszego dnia</w:t>
      </w:r>
      <w:r w:rsidRPr="00F43D09">
        <w:rPr>
          <w:rFonts w:ascii="Arial" w:hAnsi="Arial" w:cs="Arial"/>
          <w:sz w:val="20"/>
          <w:szCs w:val="20"/>
          <w:lang w:eastAsia="ar-SA"/>
        </w:rPr>
        <w:t xml:space="preserve"> po dniu publikacji ogłoszenia o zamówieniu w Dzienniku, w którym zostanie on opublikowany.  </w:t>
      </w:r>
    </w:p>
    <w:p w:rsidR="000A33A9" w:rsidRPr="00F43D09" w:rsidRDefault="000A33A9" w:rsidP="006126C2">
      <w:pPr>
        <w:tabs>
          <w:tab w:val="left" w:pos="2169"/>
        </w:tabs>
        <w:jc w:val="both"/>
        <w:rPr>
          <w:rFonts w:ascii="Arial" w:hAnsi="Arial" w:cs="Arial"/>
          <w:sz w:val="20"/>
          <w:szCs w:val="20"/>
          <w:lang w:eastAsia="ar-SA"/>
        </w:rPr>
      </w:pPr>
    </w:p>
    <w:p w:rsidR="000A33A9" w:rsidRDefault="000A33A9" w:rsidP="006126C2">
      <w:pPr>
        <w:tabs>
          <w:tab w:val="left" w:pos="2169"/>
        </w:tabs>
        <w:jc w:val="both"/>
        <w:rPr>
          <w:rFonts w:ascii="Arial" w:hAnsi="Arial" w:cs="Arial"/>
          <w:sz w:val="20"/>
          <w:szCs w:val="20"/>
          <w:lang w:eastAsia="ar-SA"/>
        </w:rPr>
      </w:pPr>
      <w:r w:rsidRPr="00F43D09">
        <w:rPr>
          <w:rFonts w:ascii="Arial" w:hAnsi="Arial" w:cs="Arial"/>
          <w:sz w:val="20"/>
          <w:szCs w:val="20"/>
          <w:lang w:eastAsia="ar-SA"/>
        </w:rPr>
        <w:t>Średnie kursy walut dostępne są pod następującym adresem:</w:t>
      </w:r>
    </w:p>
    <w:p w:rsidR="000A33A9" w:rsidRPr="00F43D09" w:rsidRDefault="000A33A9" w:rsidP="006126C2">
      <w:pPr>
        <w:tabs>
          <w:tab w:val="left" w:pos="2169"/>
        </w:tabs>
        <w:jc w:val="both"/>
        <w:rPr>
          <w:rFonts w:ascii="Arial" w:hAnsi="Arial" w:cs="Arial"/>
          <w:sz w:val="20"/>
          <w:szCs w:val="20"/>
          <w:lang w:eastAsia="ar-SA"/>
        </w:rPr>
      </w:pPr>
      <w:hyperlink r:id="rId15" w:history="1">
        <w:r w:rsidRPr="00F43D09">
          <w:rPr>
            <w:rStyle w:val="Hyperlink"/>
            <w:rFonts w:ascii="Arial" w:hAnsi="Arial" w:cs="Arial"/>
            <w:sz w:val="20"/>
            <w:szCs w:val="20"/>
            <w:lang w:eastAsia="ar-SA"/>
          </w:rPr>
          <w:t>http://www.nbp.pl/home.aspx?f=/Kursy/kursy.htm</w:t>
        </w:r>
      </w:hyperlink>
    </w:p>
    <w:p w:rsidR="000A33A9" w:rsidRDefault="000A33A9" w:rsidP="006126C2">
      <w:pPr>
        <w:jc w:val="both"/>
        <w:rPr>
          <w:rFonts w:ascii="Arial" w:hAnsi="Arial" w:cs="Arial"/>
          <w:b/>
          <w:bCs/>
          <w:sz w:val="20"/>
          <w:szCs w:val="20"/>
          <w:lang w:eastAsia="ar-SA"/>
        </w:rPr>
      </w:pPr>
    </w:p>
    <w:p w:rsidR="000A33A9" w:rsidRDefault="000A33A9" w:rsidP="006126C2">
      <w:pPr>
        <w:jc w:val="both"/>
        <w:rPr>
          <w:rFonts w:ascii="Arial" w:hAnsi="Arial" w:cs="Arial"/>
          <w:b/>
          <w:bCs/>
          <w:sz w:val="20"/>
          <w:szCs w:val="20"/>
        </w:rPr>
      </w:pPr>
    </w:p>
    <w:p w:rsidR="000A33A9" w:rsidRDefault="000A33A9" w:rsidP="006126C2">
      <w:pPr>
        <w:jc w:val="both"/>
        <w:rPr>
          <w:rFonts w:ascii="Arial" w:hAnsi="Arial" w:cs="Arial"/>
          <w:b/>
          <w:bCs/>
          <w:sz w:val="20"/>
          <w:szCs w:val="20"/>
        </w:rPr>
      </w:pPr>
    </w:p>
    <w:p w:rsidR="000A33A9" w:rsidRPr="00B07D76" w:rsidRDefault="000A33A9" w:rsidP="006126C2">
      <w:pPr>
        <w:jc w:val="both"/>
        <w:rPr>
          <w:rFonts w:ascii="Arial" w:hAnsi="Arial" w:cs="Arial"/>
          <w:b/>
          <w:bCs/>
          <w:sz w:val="20"/>
          <w:szCs w:val="20"/>
        </w:rPr>
      </w:pPr>
      <w:r>
        <w:rPr>
          <w:rFonts w:ascii="Arial" w:hAnsi="Arial" w:cs="Arial"/>
          <w:b/>
          <w:bCs/>
          <w:sz w:val="20"/>
          <w:szCs w:val="20"/>
        </w:rPr>
        <w:t>X</w:t>
      </w:r>
      <w:r w:rsidRPr="00B07D76">
        <w:rPr>
          <w:rFonts w:ascii="Arial" w:hAnsi="Arial" w:cs="Arial"/>
          <w:b/>
          <w:bCs/>
          <w:sz w:val="20"/>
          <w:szCs w:val="20"/>
        </w:rPr>
        <w:t>I. PODSTAWY WYKLUCZENIA</w:t>
      </w:r>
      <w:r>
        <w:rPr>
          <w:rFonts w:ascii="Arial" w:hAnsi="Arial" w:cs="Arial"/>
          <w:b/>
          <w:bCs/>
          <w:sz w:val="20"/>
          <w:szCs w:val="20"/>
        </w:rPr>
        <w:t>, O KTÓRYCH MOWA W ART. 108 UST. 1</w:t>
      </w:r>
    </w:p>
    <w:p w:rsidR="000A33A9" w:rsidRDefault="000A33A9" w:rsidP="006126C2">
      <w:pPr>
        <w:jc w:val="both"/>
        <w:rPr>
          <w:rFonts w:ascii="Arial" w:hAnsi="Arial" w:cs="Arial"/>
          <w:sz w:val="20"/>
          <w:szCs w:val="20"/>
        </w:rPr>
      </w:pPr>
    </w:p>
    <w:p w:rsidR="000A33A9" w:rsidRDefault="000A33A9" w:rsidP="006126C2">
      <w:pPr>
        <w:jc w:val="both"/>
        <w:rPr>
          <w:rFonts w:ascii="Arial" w:hAnsi="Arial" w:cs="Arial"/>
          <w:sz w:val="20"/>
          <w:szCs w:val="20"/>
        </w:rPr>
      </w:pPr>
      <w:r>
        <w:rPr>
          <w:rFonts w:ascii="Arial" w:hAnsi="Arial" w:cs="Arial"/>
          <w:sz w:val="20"/>
          <w:szCs w:val="20"/>
        </w:rPr>
        <w:t>11.1</w:t>
      </w:r>
    </w:p>
    <w:p w:rsidR="000A33A9" w:rsidRDefault="000A33A9" w:rsidP="006126C2">
      <w:pPr>
        <w:jc w:val="both"/>
        <w:rPr>
          <w:rFonts w:ascii="Arial" w:hAnsi="Arial" w:cs="Arial"/>
          <w:sz w:val="20"/>
          <w:szCs w:val="20"/>
          <w:lang w:eastAsia="ar-SA"/>
        </w:rPr>
      </w:pPr>
      <w:r>
        <w:rPr>
          <w:rFonts w:ascii="Arial" w:hAnsi="Arial" w:cs="Arial"/>
          <w:sz w:val="20"/>
          <w:szCs w:val="20"/>
        </w:rPr>
        <w:t>Z postępowania o udzielenie zamówienia wyklucza się Wykonawców, w stosunku do których zachodzi którakolwiek z okoliczności wskazanych w art. 108 ust. 1 ustawy Prawo zamówień publicznych.</w:t>
      </w:r>
    </w:p>
    <w:p w:rsidR="000A33A9" w:rsidRPr="00CA44B3" w:rsidRDefault="000A33A9" w:rsidP="006126C2">
      <w:pPr>
        <w:jc w:val="both"/>
        <w:rPr>
          <w:rFonts w:ascii="Arial" w:hAnsi="Arial" w:cs="Arial"/>
          <w:color w:val="FF0000"/>
          <w:sz w:val="20"/>
          <w:szCs w:val="20"/>
          <w:lang w:eastAsia="ar-SA"/>
        </w:rPr>
      </w:pPr>
    </w:p>
    <w:p w:rsidR="000A33A9" w:rsidRDefault="000A33A9" w:rsidP="006126C2">
      <w:pPr>
        <w:jc w:val="both"/>
        <w:rPr>
          <w:rFonts w:ascii="Arial" w:hAnsi="Arial" w:cs="Arial"/>
          <w:sz w:val="20"/>
          <w:szCs w:val="20"/>
          <w:lang w:eastAsia="ar-SA"/>
        </w:rPr>
      </w:pPr>
      <w:r>
        <w:rPr>
          <w:rFonts w:ascii="Arial" w:hAnsi="Arial" w:cs="Arial"/>
          <w:sz w:val="20"/>
          <w:szCs w:val="20"/>
          <w:lang w:eastAsia="ar-SA"/>
        </w:rPr>
        <w:t>11.2</w:t>
      </w:r>
    </w:p>
    <w:p w:rsidR="000A33A9" w:rsidRDefault="000A33A9" w:rsidP="006126C2">
      <w:pPr>
        <w:jc w:val="both"/>
        <w:rPr>
          <w:rFonts w:ascii="Arial" w:hAnsi="Arial" w:cs="Arial"/>
          <w:sz w:val="20"/>
          <w:szCs w:val="20"/>
          <w:lang w:eastAsia="ar-SA"/>
        </w:rPr>
      </w:pPr>
      <w:r>
        <w:rPr>
          <w:rFonts w:ascii="Arial" w:hAnsi="Arial" w:cs="Arial"/>
          <w:sz w:val="20"/>
          <w:szCs w:val="20"/>
          <w:lang w:eastAsia="ar-SA"/>
        </w:rPr>
        <w:t xml:space="preserve">Wykonawca może zostać wykluczony przez Zamawiającego na każdym etapie postępowania o udzielenie zamówienia, z zastrzeżeniem art. 110 ust. 2 i 3 ustawy Prawo zamówień publicznych. </w:t>
      </w:r>
    </w:p>
    <w:p w:rsidR="000A33A9" w:rsidRDefault="000A33A9" w:rsidP="006126C2">
      <w:pPr>
        <w:jc w:val="both"/>
        <w:rPr>
          <w:rFonts w:ascii="Arial" w:hAnsi="Arial" w:cs="Arial"/>
          <w:sz w:val="20"/>
          <w:szCs w:val="20"/>
          <w:lang w:eastAsia="ar-SA"/>
        </w:rPr>
      </w:pPr>
    </w:p>
    <w:p w:rsidR="000A33A9" w:rsidRDefault="000A33A9" w:rsidP="006126C2">
      <w:pPr>
        <w:jc w:val="both"/>
        <w:rPr>
          <w:rFonts w:ascii="Arial" w:hAnsi="Arial" w:cs="Arial"/>
          <w:sz w:val="20"/>
          <w:szCs w:val="20"/>
          <w:lang w:eastAsia="ar-SA"/>
        </w:rPr>
      </w:pPr>
      <w:r>
        <w:rPr>
          <w:rFonts w:ascii="Arial" w:hAnsi="Arial" w:cs="Arial"/>
          <w:sz w:val="20"/>
          <w:szCs w:val="20"/>
          <w:lang w:eastAsia="ar-SA"/>
        </w:rPr>
        <w:t>11.3</w:t>
      </w:r>
    </w:p>
    <w:p w:rsidR="000A33A9" w:rsidRDefault="000A33A9" w:rsidP="006126C2">
      <w:pPr>
        <w:jc w:val="both"/>
        <w:rPr>
          <w:rFonts w:ascii="Arial" w:hAnsi="Arial" w:cs="Arial"/>
          <w:sz w:val="20"/>
          <w:szCs w:val="20"/>
          <w:lang w:eastAsia="ar-SA"/>
        </w:rPr>
      </w:pPr>
      <w:r>
        <w:rPr>
          <w:rFonts w:ascii="Arial" w:hAnsi="Arial" w:cs="Arial"/>
          <w:sz w:val="20"/>
          <w:szCs w:val="20"/>
          <w:lang w:eastAsia="ar-SA"/>
        </w:rPr>
        <w:t>Wykluczenie Wykonawcy następuje zgodnie z art. 111 ustawy Prawo zamówień publicznych.</w:t>
      </w:r>
    </w:p>
    <w:p w:rsidR="000A33A9" w:rsidRDefault="000A33A9" w:rsidP="006126C2">
      <w:pPr>
        <w:jc w:val="both"/>
        <w:rPr>
          <w:rFonts w:ascii="Arial" w:hAnsi="Arial" w:cs="Arial"/>
          <w:b/>
          <w:bCs/>
          <w:sz w:val="20"/>
          <w:szCs w:val="20"/>
          <w:lang w:eastAsia="ar-SA"/>
        </w:rPr>
      </w:pPr>
    </w:p>
    <w:p w:rsidR="000A33A9" w:rsidRPr="0008350F" w:rsidRDefault="000A33A9" w:rsidP="006126C2">
      <w:pPr>
        <w:jc w:val="both"/>
        <w:rPr>
          <w:rFonts w:ascii="Arial" w:hAnsi="Arial" w:cs="Arial"/>
          <w:b/>
          <w:bCs/>
          <w:sz w:val="20"/>
          <w:szCs w:val="20"/>
          <w:lang w:eastAsia="ar-SA"/>
        </w:rPr>
      </w:pPr>
      <w:r w:rsidRPr="0008350F">
        <w:rPr>
          <w:rFonts w:ascii="Arial" w:hAnsi="Arial" w:cs="Arial"/>
          <w:b/>
          <w:bCs/>
          <w:sz w:val="20"/>
          <w:szCs w:val="20"/>
          <w:lang w:eastAsia="ar-SA"/>
        </w:rPr>
        <w:t xml:space="preserve">XII. PODSTAWY WYKLUCZENIA, O KTÓRYCH MOWA W ART. 109 UST. 1 </w:t>
      </w:r>
    </w:p>
    <w:p w:rsidR="000A33A9" w:rsidRDefault="000A33A9" w:rsidP="006126C2">
      <w:pPr>
        <w:jc w:val="both"/>
        <w:rPr>
          <w:rFonts w:ascii="Arial" w:hAnsi="Arial" w:cs="Arial"/>
          <w:sz w:val="20"/>
          <w:szCs w:val="20"/>
          <w:lang w:eastAsia="ar-SA"/>
        </w:rPr>
      </w:pPr>
    </w:p>
    <w:p w:rsidR="000A33A9" w:rsidRDefault="000A33A9" w:rsidP="00B25BC1">
      <w:pPr>
        <w:jc w:val="both"/>
        <w:rPr>
          <w:rFonts w:ascii="Arial" w:hAnsi="Arial" w:cs="Arial"/>
          <w:sz w:val="20"/>
          <w:szCs w:val="20"/>
          <w:lang w:eastAsia="ar-SA"/>
        </w:rPr>
      </w:pPr>
      <w:r>
        <w:rPr>
          <w:rFonts w:ascii="Arial" w:hAnsi="Arial" w:cs="Arial"/>
          <w:sz w:val="20"/>
          <w:szCs w:val="20"/>
          <w:lang w:eastAsia="ar-SA"/>
        </w:rPr>
        <w:t>12.1</w:t>
      </w:r>
    </w:p>
    <w:p w:rsidR="000A33A9" w:rsidRDefault="000A33A9" w:rsidP="00B25BC1">
      <w:pPr>
        <w:jc w:val="both"/>
        <w:rPr>
          <w:rFonts w:ascii="Arial" w:hAnsi="Arial" w:cs="Arial"/>
          <w:sz w:val="20"/>
          <w:szCs w:val="20"/>
          <w:lang w:eastAsia="ar-SA"/>
        </w:rPr>
      </w:pPr>
      <w:r w:rsidRPr="00CA44B3">
        <w:rPr>
          <w:rFonts w:ascii="Arial" w:hAnsi="Arial" w:cs="Arial"/>
          <w:sz w:val="20"/>
          <w:szCs w:val="20"/>
          <w:lang w:eastAsia="ar-SA"/>
        </w:rPr>
        <w:t xml:space="preserve">Zamawiający </w:t>
      </w:r>
      <w:r>
        <w:rPr>
          <w:rFonts w:ascii="Arial" w:hAnsi="Arial" w:cs="Arial"/>
          <w:sz w:val="20"/>
          <w:szCs w:val="20"/>
          <w:lang w:eastAsia="ar-SA"/>
        </w:rPr>
        <w:t>przewiduje wykluczenie</w:t>
      </w:r>
      <w:r w:rsidRPr="00CA44B3">
        <w:rPr>
          <w:rFonts w:ascii="Arial" w:hAnsi="Arial" w:cs="Arial"/>
          <w:sz w:val="20"/>
          <w:szCs w:val="20"/>
          <w:lang w:eastAsia="ar-SA"/>
        </w:rPr>
        <w:t xml:space="preserve"> Wykonawcy na podstawie art. 109 ust. 1</w:t>
      </w:r>
      <w:r>
        <w:rPr>
          <w:rFonts w:ascii="Arial" w:hAnsi="Arial" w:cs="Arial"/>
          <w:sz w:val="20"/>
          <w:szCs w:val="20"/>
          <w:lang w:eastAsia="ar-SA"/>
        </w:rPr>
        <w:t xml:space="preserve"> pkt. 4 ustawy Prawo zamówień publicznych,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wszczęcia tej procedury.</w:t>
      </w:r>
    </w:p>
    <w:p w:rsidR="000A33A9" w:rsidRDefault="000A33A9" w:rsidP="006126C2">
      <w:pPr>
        <w:jc w:val="both"/>
        <w:rPr>
          <w:rFonts w:ascii="Arial" w:hAnsi="Arial" w:cs="Arial"/>
          <w:sz w:val="20"/>
          <w:szCs w:val="20"/>
          <w:lang w:eastAsia="ar-SA"/>
        </w:rPr>
      </w:pPr>
    </w:p>
    <w:p w:rsidR="000A33A9" w:rsidRPr="00B24096" w:rsidRDefault="000A33A9" w:rsidP="006126C2">
      <w:pPr>
        <w:jc w:val="both"/>
        <w:rPr>
          <w:rFonts w:ascii="Arial" w:hAnsi="Arial" w:cs="Arial"/>
          <w:b/>
          <w:bCs/>
          <w:sz w:val="20"/>
          <w:szCs w:val="20"/>
        </w:rPr>
      </w:pPr>
      <w:r w:rsidRPr="00B24096">
        <w:rPr>
          <w:rFonts w:ascii="Arial" w:hAnsi="Arial" w:cs="Arial"/>
          <w:b/>
          <w:bCs/>
          <w:sz w:val="20"/>
          <w:szCs w:val="20"/>
        </w:rPr>
        <w:t>X</w:t>
      </w:r>
      <w:r>
        <w:rPr>
          <w:rFonts w:ascii="Arial" w:hAnsi="Arial" w:cs="Arial"/>
          <w:b/>
          <w:bCs/>
          <w:sz w:val="20"/>
          <w:szCs w:val="20"/>
        </w:rPr>
        <w:t>II</w:t>
      </w:r>
      <w:r w:rsidRPr="00B24096">
        <w:rPr>
          <w:rFonts w:ascii="Arial" w:hAnsi="Arial" w:cs="Arial"/>
          <w:b/>
          <w:bCs/>
          <w:sz w:val="20"/>
          <w:szCs w:val="20"/>
        </w:rPr>
        <w:t>I. OŚWIADCZENIA I DOKUMENTY, JAKIE ZOBOWIĄZANI SĄ DOSTARCZYĆ WYKONAWCY W CELU POTWIERDZENIA SPEŁNIANIA WARUNKÓW UDZIAŁU W POSTĘPOWANIU ORAZ WYKAZANIA BRAKU P</w:t>
      </w:r>
      <w:r>
        <w:rPr>
          <w:rFonts w:ascii="Arial" w:hAnsi="Arial" w:cs="Arial"/>
          <w:b/>
          <w:bCs/>
          <w:sz w:val="20"/>
          <w:szCs w:val="20"/>
        </w:rPr>
        <w:t>ODSTAW WYKLUCZENIA (PODMIOTOWE Ś</w:t>
      </w:r>
      <w:r w:rsidRPr="00B24096">
        <w:rPr>
          <w:rFonts w:ascii="Arial" w:hAnsi="Arial" w:cs="Arial"/>
          <w:b/>
          <w:bCs/>
          <w:sz w:val="20"/>
          <w:szCs w:val="20"/>
        </w:rPr>
        <w:t>RODKI DOWODOWE)</w:t>
      </w:r>
    </w:p>
    <w:p w:rsidR="000A33A9" w:rsidRDefault="000A33A9" w:rsidP="006126C2">
      <w:pPr>
        <w:jc w:val="both"/>
        <w:rPr>
          <w:rFonts w:ascii="Arial" w:hAnsi="Arial" w:cs="Arial"/>
          <w:sz w:val="20"/>
          <w:szCs w:val="20"/>
        </w:rPr>
      </w:pPr>
    </w:p>
    <w:p w:rsidR="000A33A9" w:rsidRDefault="000A33A9" w:rsidP="00D86E69">
      <w:pPr>
        <w:jc w:val="both"/>
        <w:rPr>
          <w:rFonts w:ascii="Arial" w:hAnsi="Arial" w:cs="Arial"/>
          <w:sz w:val="20"/>
          <w:szCs w:val="20"/>
        </w:rPr>
      </w:pPr>
      <w:r>
        <w:rPr>
          <w:rFonts w:ascii="Arial" w:hAnsi="Arial" w:cs="Arial"/>
          <w:sz w:val="20"/>
          <w:szCs w:val="20"/>
        </w:rPr>
        <w:t>13.1</w:t>
      </w:r>
    </w:p>
    <w:p w:rsidR="000A33A9" w:rsidRPr="00F0010D" w:rsidRDefault="000A33A9" w:rsidP="00D86E69">
      <w:pPr>
        <w:pStyle w:val="ListParagraph"/>
        <w:suppressAutoHyphens w:val="0"/>
        <w:spacing w:after="0" w:line="240" w:lineRule="auto"/>
        <w:ind w:left="0"/>
        <w:jc w:val="both"/>
        <w:rPr>
          <w:rFonts w:ascii="Arial" w:hAnsi="Arial" w:cs="Arial"/>
          <w:sz w:val="20"/>
          <w:szCs w:val="20"/>
        </w:rPr>
      </w:pPr>
      <w:r w:rsidRPr="000C7661">
        <w:rPr>
          <w:rFonts w:ascii="Arial" w:hAnsi="Arial" w:cs="Arial"/>
          <w:sz w:val="20"/>
          <w:szCs w:val="20"/>
        </w:rPr>
        <w:t xml:space="preserve">Do oferty Wykonawca zobowiązany jest dołączyć aktualne na dzień składania ofert oświadczenie </w:t>
      </w:r>
      <w:r>
        <w:rPr>
          <w:rFonts w:ascii="Arial" w:hAnsi="Arial" w:cs="Arial"/>
          <w:sz w:val="20"/>
          <w:szCs w:val="20"/>
        </w:rPr>
        <w:t xml:space="preserve">o niepodleganiu wykluczeniu i </w:t>
      </w:r>
      <w:r w:rsidRPr="000C7661">
        <w:rPr>
          <w:rFonts w:ascii="Arial" w:hAnsi="Arial" w:cs="Arial"/>
          <w:sz w:val="20"/>
          <w:szCs w:val="20"/>
        </w:rPr>
        <w:t xml:space="preserve">spełnianiu warunków udziału w postępowaniu zgodnie </w:t>
      </w:r>
      <w:r>
        <w:rPr>
          <w:rFonts w:ascii="Arial" w:hAnsi="Arial" w:cs="Arial"/>
          <w:sz w:val="20"/>
          <w:szCs w:val="20"/>
        </w:rPr>
        <w:t>z załącznikiem nr 2 do SWZ.</w:t>
      </w:r>
    </w:p>
    <w:p w:rsidR="000A33A9" w:rsidRDefault="000A33A9" w:rsidP="00D86E69">
      <w:pPr>
        <w:pStyle w:val="ListParagraph"/>
        <w:suppressAutoHyphens w:val="0"/>
        <w:spacing w:after="0" w:line="240" w:lineRule="auto"/>
        <w:ind w:left="-142"/>
        <w:jc w:val="both"/>
        <w:rPr>
          <w:rFonts w:ascii="Arial" w:hAnsi="Arial" w:cs="Arial"/>
          <w:sz w:val="20"/>
          <w:szCs w:val="20"/>
        </w:rPr>
      </w:pPr>
    </w:p>
    <w:p w:rsidR="000A33A9" w:rsidRDefault="000A33A9" w:rsidP="00D86E69">
      <w:pPr>
        <w:pStyle w:val="ListParagraph"/>
        <w:suppressAutoHyphens w:val="0"/>
        <w:spacing w:after="0" w:line="240" w:lineRule="auto"/>
        <w:ind w:left="0"/>
        <w:jc w:val="both"/>
        <w:rPr>
          <w:rFonts w:ascii="Arial" w:hAnsi="Arial" w:cs="Arial"/>
          <w:sz w:val="20"/>
          <w:szCs w:val="20"/>
        </w:rPr>
      </w:pPr>
      <w:r>
        <w:rPr>
          <w:rFonts w:ascii="Arial" w:hAnsi="Arial" w:cs="Arial"/>
          <w:sz w:val="20"/>
          <w:szCs w:val="20"/>
        </w:rPr>
        <w:t>13.2</w:t>
      </w:r>
    </w:p>
    <w:p w:rsidR="000A33A9" w:rsidRPr="000C7661" w:rsidRDefault="000A33A9" w:rsidP="00D86E69">
      <w:pPr>
        <w:pStyle w:val="ListParagraph"/>
        <w:suppressAutoHyphens w:val="0"/>
        <w:spacing w:after="0" w:line="240" w:lineRule="auto"/>
        <w:ind w:left="0"/>
        <w:jc w:val="both"/>
        <w:rPr>
          <w:rFonts w:ascii="Arial" w:hAnsi="Arial" w:cs="Arial"/>
          <w:sz w:val="20"/>
          <w:szCs w:val="20"/>
        </w:rPr>
      </w:pPr>
      <w:r w:rsidRPr="000C7661">
        <w:rPr>
          <w:rFonts w:ascii="Arial" w:hAnsi="Arial" w:cs="Arial"/>
          <w:sz w:val="20"/>
          <w:szCs w:val="20"/>
        </w:rPr>
        <w:t>Informacje zawarte w oświadczeniu, o którym mowa w pkt</w:t>
      </w:r>
      <w:r>
        <w:rPr>
          <w:rFonts w:ascii="Arial" w:hAnsi="Arial" w:cs="Arial"/>
          <w:sz w:val="20"/>
          <w:szCs w:val="20"/>
        </w:rPr>
        <w:t>.</w:t>
      </w:r>
      <w:r w:rsidRPr="000C7661">
        <w:rPr>
          <w:rFonts w:ascii="Arial" w:hAnsi="Arial" w:cs="Arial"/>
          <w:sz w:val="20"/>
          <w:szCs w:val="20"/>
        </w:rPr>
        <w:t xml:space="preserve"> </w:t>
      </w:r>
      <w:r>
        <w:rPr>
          <w:rFonts w:ascii="Arial" w:hAnsi="Arial" w:cs="Arial"/>
          <w:sz w:val="20"/>
          <w:szCs w:val="20"/>
        </w:rPr>
        <w:t>13.</w:t>
      </w:r>
      <w:r w:rsidRPr="000C7661">
        <w:rPr>
          <w:rFonts w:ascii="Arial" w:hAnsi="Arial" w:cs="Arial"/>
          <w:sz w:val="20"/>
          <w:szCs w:val="20"/>
        </w:rPr>
        <w:t>1 stanowią wstępne potwierdzenie, że Wykonawca nie podlega wykluczeniu oraz spełnia warunki udziału w postępowaniu.</w:t>
      </w:r>
    </w:p>
    <w:p w:rsidR="000A33A9" w:rsidRDefault="000A33A9" w:rsidP="00D86E69">
      <w:pPr>
        <w:pStyle w:val="ListParagraph"/>
        <w:suppressAutoHyphens w:val="0"/>
        <w:spacing w:after="0" w:line="240" w:lineRule="auto"/>
        <w:ind w:left="-142"/>
        <w:jc w:val="both"/>
        <w:rPr>
          <w:rFonts w:ascii="Arial" w:hAnsi="Arial" w:cs="Arial"/>
          <w:sz w:val="20"/>
          <w:szCs w:val="20"/>
        </w:rPr>
      </w:pPr>
    </w:p>
    <w:p w:rsidR="000A33A9" w:rsidRDefault="000A33A9" w:rsidP="00D86E69">
      <w:pPr>
        <w:pStyle w:val="ListParagraph"/>
        <w:suppressAutoHyphens w:val="0"/>
        <w:spacing w:after="0" w:line="240" w:lineRule="auto"/>
        <w:ind w:left="0"/>
        <w:jc w:val="both"/>
        <w:rPr>
          <w:rFonts w:ascii="Arial" w:hAnsi="Arial" w:cs="Arial"/>
          <w:sz w:val="20"/>
          <w:szCs w:val="20"/>
        </w:rPr>
      </w:pPr>
      <w:r>
        <w:rPr>
          <w:rFonts w:ascii="Arial" w:hAnsi="Arial" w:cs="Arial"/>
          <w:sz w:val="20"/>
          <w:szCs w:val="20"/>
        </w:rPr>
        <w:t>13.3</w:t>
      </w:r>
    </w:p>
    <w:p w:rsidR="000A33A9" w:rsidRPr="000C7661" w:rsidRDefault="000A33A9" w:rsidP="00D86E69">
      <w:pPr>
        <w:pStyle w:val="ListParagraph"/>
        <w:suppressAutoHyphens w:val="0"/>
        <w:spacing w:after="0" w:line="240" w:lineRule="auto"/>
        <w:ind w:left="0"/>
        <w:jc w:val="both"/>
        <w:rPr>
          <w:rFonts w:ascii="Arial" w:hAnsi="Arial" w:cs="Arial"/>
          <w:sz w:val="20"/>
          <w:szCs w:val="20"/>
        </w:rPr>
      </w:pPr>
      <w:r>
        <w:rPr>
          <w:rFonts w:ascii="Arial" w:hAnsi="Arial" w:cs="Arial"/>
          <w:sz w:val="20"/>
          <w:szCs w:val="20"/>
        </w:rPr>
        <w:t>Z</w:t>
      </w:r>
      <w:r w:rsidRPr="000C7661">
        <w:rPr>
          <w:rFonts w:ascii="Arial" w:hAnsi="Arial" w:cs="Arial"/>
          <w:sz w:val="20"/>
          <w:szCs w:val="20"/>
        </w:rPr>
        <w:t xml:space="preserve">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w:t>
      </w:r>
      <w:r>
        <w:rPr>
          <w:rFonts w:ascii="Arial" w:hAnsi="Arial" w:cs="Arial"/>
          <w:sz w:val="20"/>
          <w:szCs w:val="20"/>
        </w:rPr>
        <w:t>złożenia</w:t>
      </w:r>
      <w:r w:rsidRPr="000C7661">
        <w:rPr>
          <w:rFonts w:ascii="Arial" w:hAnsi="Arial" w:cs="Arial"/>
          <w:sz w:val="20"/>
          <w:szCs w:val="20"/>
        </w:rPr>
        <w:t>.</w:t>
      </w:r>
    </w:p>
    <w:p w:rsidR="000A33A9" w:rsidRDefault="000A33A9" w:rsidP="006126C2">
      <w:pPr>
        <w:pStyle w:val="ListParagraph"/>
        <w:suppressAutoHyphens w:val="0"/>
        <w:spacing w:after="0" w:line="240" w:lineRule="auto"/>
        <w:ind w:left="-142"/>
        <w:jc w:val="both"/>
        <w:rPr>
          <w:rFonts w:ascii="Arial" w:hAnsi="Arial" w:cs="Arial"/>
          <w:sz w:val="20"/>
          <w:szCs w:val="20"/>
        </w:rPr>
      </w:pPr>
    </w:p>
    <w:p w:rsidR="000A33A9" w:rsidRDefault="000A33A9" w:rsidP="00B25BC1">
      <w:pPr>
        <w:pStyle w:val="ListParagraph"/>
        <w:suppressAutoHyphens w:val="0"/>
        <w:spacing w:after="0" w:line="240" w:lineRule="auto"/>
        <w:ind w:left="0"/>
        <w:jc w:val="both"/>
        <w:rPr>
          <w:rFonts w:ascii="Arial" w:hAnsi="Arial" w:cs="Arial"/>
          <w:sz w:val="20"/>
          <w:szCs w:val="20"/>
        </w:rPr>
      </w:pPr>
      <w:r>
        <w:rPr>
          <w:rFonts w:ascii="Arial" w:hAnsi="Arial" w:cs="Arial"/>
          <w:sz w:val="20"/>
          <w:szCs w:val="20"/>
        </w:rPr>
        <w:t>13.4</w:t>
      </w:r>
    </w:p>
    <w:p w:rsidR="000A33A9" w:rsidRPr="000C7661" w:rsidRDefault="000A33A9" w:rsidP="00B25BC1">
      <w:pPr>
        <w:pStyle w:val="ListParagraph"/>
        <w:suppressAutoHyphens w:val="0"/>
        <w:spacing w:after="0" w:line="240" w:lineRule="auto"/>
        <w:ind w:left="0"/>
        <w:jc w:val="both"/>
        <w:rPr>
          <w:rFonts w:ascii="Arial" w:hAnsi="Arial" w:cs="Arial"/>
          <w:sz w:val="20"/>
          <w:szCs w:val="20"/>
        </w:rPr>
      </w:pPr>
      <w:r w:rsidRPr="000C7661">
        <w:rPr>
          <w:rFonts w:ascii="Arial" w:hAnsi="Arial" w:cs="Arial"/>
          <w:sz w:val="20"/>
          <w:szCs w:val="20"/>
        </w:rPr>
        <w:t>Podmioto</w:t>
      </w:r>
      <w:r>
        <w:rPr>
          <w:rFonts w:ascii="Arial" w:hAnsi="Arial" w:cs="Arial"/>
          <w:sz w:val="20"/>
          <w:szCs w:val="20"/>
        </w:rPr>
        <w:t>we środki dowodowe wymagane od W</w:t>
      </w:r>
      <w:r w:rsidRPr="000C7661">
        <w:rPr>
          <w:rFonts w:ascii="Arial" w:hAnsi="Arial" w:cs="Arial"/>
          <w:sz w:val="20"/>
          <w:szCs w:val="20"/>
        </w:rPr>
        <w:t>ykonawcy obejmują:</w:t>
      </w:r>
    </w:p>
    <w:p w:rsidR="000A33A9" w:rsidRDefault="000A33A9" w:rsidP="00B25BC1">
      <w:pPr>
        <w:pStyle w:val="ListParagraph"/>
        <w:suppressAutoHyphens w:val="0"/>
        <w:spacing w:after="0" w:line="240" w:lineRule="auto"/>
        <w:ind w:left="0"/>
        <w:jc w:val="both"/>
        <w:rPr>
          <w:rFonts w:ascii="Arial" w:hAnsi="Arial" w:cs="Arial"/>
          <w:sz w:val="20"/>
          <w:szCs w:val="20"/>
        </w:rPr>
      </w:pPr>
    </w:p>
    <w:p w:rsidR="000A33A9" w:rsidRDefault="000A33A9" w:rsidP="00B25BC1">
      <w:pPr>
        <w:pStyle w:val="ListParagraph"/>
        <w:suppressAutoHyphens w:val="0"/>
        <w:spacing w:after="0" w:line="240" w:lineRule="auto"/>
        <w:ind w:left="0"/>
        <w:jc w:val="both"/>
        <w:rPr>
          <w:rFonts w:ascii="Arial" w:hAnsi="Arial" w:cs="Arial"/>
          <w:sz w:val="20"/>
          <w:szCs w:val="20"/>
        </w:rPr>
      </w:pPr>
      <w:r>
        <w:rPr>
          <w:rFonts w:ascii="Arial" w:hAnsi="Arial" w:cs="Arial"/>
          <w:sz w:val="20"/>
          <w:szCs w:val="20"/>
        </w:rPr>
        <w:t>13.4.1</w:t>
      </w:r>
    </w:p>
    <w:p w:rsidR="000A33A9" w:rsidRDefault="000A33A9" w:rsidP="00B25BC1">
      <w:pPr>
        <w:pStyle w:val="ListParagraph"/>
        <w:suppressAutoHyphens w:val="0"/>
        <w:spacing w:after="0" w:line="240" w:lineRule="auto"/>
        <w:ind w:left="0"/>
        <w:jc w:val="both"/>
        <w:rPr>
          <w:rFonts w:ascii="Arial" w:hAnsi="Arial" w:cs="Arial"/>
          <w:sz w:val="20"/>
          <w:szCs w:val="20"/>
        </w:rPr>
      </w:pPr>
      <w:r w:rsidRPr="002D524B">
        <w:rPr>
          <w:rFonts w:ascii="Arial" w:hAnsi="Arial" w:cs="Arial"/>
          <w:sz w:val="20"/>
          <w:szCs w:val="20"/>
        </w:rPr>
        <w:t>Odpis lub informacja z Krajowego Rejestru Sądowego lub z Centralnej Ewidencji i Informa</w:t>
      </w:r>
      <w:r>
        <w:rPr>
          <w:rFonts w:ascii="Arial" w:hAnsi="Arial" w:cs="Arial"/>
          <w:sz w:val="20"/>
          <w:szCs w:val="20"/>
        </w:rPr>
        <w:t>cji o Działalności Gospodarczej</w:t>
      </w:r>
      <w:r w:rsidRPr="002D524B">
        <w:rPr>
          <w:rFonts w:ascii="Arial" w:hAnsi="Arial" w:cs="Arial"/>
          <w:sz w:val="20"/>
          <w:szCs w:val="20"/>
        </w:rPr>
        <w:t xml:space="preserve"> w zakresie art. 109 ust. 1 pkt 4 ustawy</w:t>
      </w:r>
      <w:r>
        <w:rPr>
          <w:rFonts w:ascii="Arial" w:hAnsi="Arial" w:cs="Arial"/>
          <w:sz w:val="20"/>
          <w:szCs w:val="20"/>
        </w:rPr>
        <w:t xml:space="preserve"> Prawo zamówień publicznych, sporządzone</w:t>
      </w:r>
      <w:r w:rsidRPr="002D524B">
        <w:rPr>
          <w:rFonts w:ascii="Arial" w:hAnsi="Arial" w:cs="Arial"/>
          <w:sz w:val="20"/>
          <w:szCs w:val="20"/>
        </w:rPr>
        <w:t xml:space="preserve"> nie wcześniej niż 3 miesiące przed jej złożeniem, jeżeli odrębne przepisy wymagają </w:t>
      </w:r>
      <w:r>
        <w:rPr>
          <w:rFonts w:ascii="Arial" w:hAnsi="Arial" w:cs="Arial"/>
          <w:sz w:val="20"/>
          <w:szCs w:val="20"/>
        </w:rPr>
        <w:t>wpisu do rejestru lub ewidencji.</w:t>
      </w:r>
    </w:p>
    <w:p w:rsidR="000A33A9" w:rsidRDefault="000A33A9" w:rsidP="00B25BC1">
      <w:pPr>
        <w:pStyle w:val="ListParagraph"/>
        <w:suppressAutoHyphens w:val="0"/>
        <w:spacing w:after="0" w:line="240" w:lineRule="auto"/>
        <w:ind w:left="0"/>
        <w:jc w:val="both"/>
        <w:rPr>
          <w:rFonts w:ascii="Arial" w:hAnsi="Arial" w:cs="Arial"/>
          <w:sz w:val="20"/>
          <w:szCs w:val="20"/>
        </w:rPr>
      </w:pPr>
    </w:p>
    <w:p w:rsidR="000A33A9" w:rsidRDefault="000A33A9" w:rsidP="00B25BC1">
      <w:pPr>
        <w:pStyle w:val="ListParagraph"/>
        <w:suppressAutoHyphens w:val="0"/>
        <w:spacing w:after="0" w:line="240" w:lineRule="auto"/>
        <w:ind w:left="0"/>
        <w:jc w:val="both"/>
        <w:rPr>
          <w:rFonts w:ascii="Arial" w:hAnsi="Arial" w:cs="Arial"/>
          <w:sz w:val="20"/>
          <w:szCs w:val="20"/>
        </w:rPr>
      </w:pPr>
      <w:r>
        <w:rPr>
          <w:rFonts w:ascii="Arial" w:hAnsi="Arial" w:cs="Arial"/>
          <w:sz w:val="20"/>
          <w:szCs w:val="20"/>
        </w:rPr>
        <w:t>13.4.2</w:t>
      </w:r>
    </w:p>
    <w:p w:rsidR="000A33A9" w:rsidRPr="001654AE" w:rsidRDefault="000A33A9" w:rsidP="001654AE">
      <w:pPr>
        <w:pStyle w:val="ListParagraph"/>
        <w:suppressAutoHyphens w:val="0"/>
        <w:spacing w:after="0" w:line="240" w:lineRule="auto"/>
        <w:ind w:left="0"/>
        <w:jc w:val="both"/>
        <w:rPr>
          <w:rFonts w:ascii="Arial" w:hAnsi="Arial" w:cs="Arial"/>
          <w:sz w:val="20"/>
          <w:szCs w:val="20"/>
        </w:rPr>
      </w:pPr>
      <w:r w:rsidRPr="001654AE">
        <w:rPr>
          <w:rFonts w:ascii="Arial" w:hAnsi="Arial" w:cs="Arial"/>
          <w:sz w:val="20"/>
          <w:szCs w:val="20"/>
        </w:rPr>
        <w:t>Koncesja na obrót paliwami w zakresie objętym przedmiotem zamówienia.</w:t>
      </w:r>
    </w:p>
    <w:p w:rsidR="000A33A9" w:rsidRDefault="000A33A9" w:rsidP="00B25BC1">
      <w:pPr>
        <w:pStyle w:val="ListParagraph"/>
        <w:suppressAutoHyphens w:val="0"/>
        <w:spacing w:after="0" w:line="240" w:lineRule="auto"/>
        <w:ind w:left="0"/>
        <w:jc w:val="both"/>
        <w:rPr>
          <w:rFonts w:ascii="Arial" w:hAnsi="Arial" w:cs="Arial"/>
          <w:sz w:val="20"/>
          <w:szCs w:val="20"/>
        </w:rPr>
      </w:pPr>
    </w:p>
    <w:p w:rsidR="000A33A9" w:rsidRDefault="000A33A9" w:rsidP="00B25BC1">
      <w:pPr>
        <w:pStyle w:val="ListParagraph"/>
        <w:suppressAutoHyphens w:val="0"/>
        <w:spacing w:after="0" w:line="240" w:lineRule="auto"/>
        <w:ind w:left="0"/>
        <w:jc w:val="both"/>
        <w:rPr>
          <w:rFonts w:ascii="Arial" w:hAnsi="Arial" w:cs="Arial"/>
          <w:sz w:val="20"/>
          <w:szCs w:val="20"/>
        </w:rPr>
      </w:pPr>
      <w:r>
        <w:rPr>
          <w:rFonts w:ascii="Arial" w:hAnsi="Arial" w:cs="Arial"/>
          <w:sz w:val="20"/>
          <w:szCs w:val="20"/>
        </w:rPr>
        <w:t>13.5</w:t>
      </w:r>
    </w:p>
    <w:p w:rsidR="000A33A9" w:rsidRPr="000C7661" w:rsidRDefault="000A33A9" w:rsidP="00B25BC1">
      <w:pPr>
        <w:pStyle w:val="ListParagraph"/>
        <w:suppressAutoHyphens w:val="0"/>
        <w:spacing w:after="0" w:line="240" w:lineRule="auto"/>
        <w:ind w:left="0"/>
        <w:jc w:val="both"/>
        <w:rPr>
          <w:rFonts w:ascii="Arial" w:hAnsi="Arial" w:cs="Arial"/>
          <w:sz w:val="20"/>
          <w:szCs w:val="20"/>
        </w:rPr>
      </w:pPr>
      <w:r w:rsidRPr="000C7661">
        <w:rPr>
          <w:rFonts w:ascii="Arial" w:hAnsi="Arial" w:cs="Arial"/>
          <w:sz w:val="20"/>
          <w:szCs w:val="20"/>
        </w:rPr>
        <w:t xml:space="preserve">Jeżeli Wykonawca ma siedzibę lub miejsce zamieszkania poza terytorium Rzeczypospolitej Polskiej, zamiast dokumentu, o których mowa w </w:t>
      </w:r>
      <w:r>
        <w:rPr>
          <w:rFonts w:ascii="Arial" w:hAnsi="Arial" w:cs="Arial"/>
          <w:sz w:val="20"/>
          <w:szCs w:val="20"/>
        </w:rPr>
        <w:t>pkt.</w:t>
      </w:r>
      <w:r w:rsidRPr="000C7661">
        <w:rPr>
          <w:rFonts w:ascii="Arial" w:hAnsi="Arial" w:cs="Arial"/>
          <w:sz w:val="20"/>
          <w:szCs w:val="20"/>
        </w:rPr>
        <w:t xml:space="preserve"> </w:t>
      </w:r>
      <w:r>
        <w:rPr>
          <w:rFonts w:ascii="Arial" w:hAnsi="Arial" w:cs="Arial"/>
          <w:sz w:val="20"/>
          <w:szCs w:val="20"/>
        </w:rPr>
        <w:t>13.4.1</w:t>
      </w:r>
      <w:r w:rsidRPr="000C7661">
        <w:rPr>
          <w:rFonts w:ascii="Arial" w:hAnsi="Arial" w:cs="Arial"/>
          <w:sz w:val="20"/>
          <w:szCs w:val="20"/>
        </w:rPr>
        <w:t>, składa dokument lub dokument</w:t>
      </w:r>
      <w:r>
        <w:rPr>
          <w:rFonts w:ascii="Arial" w:hAnsi="Arial" w:cs="Arial"/>
          <w:sz w:val="20"/>
          <w:szCs w:val="20"/>
        </w:rPr>
        <w:t>y wystawione w kraju, w którym W</w:t>
      </w:r>
      <w:r w:rsidRPr="000C7661">
        <w:rPr>
          <w:rFonts w:ascii="Arial" w:hAnsi="Arial" w:cs="Arial"/>
          <w:sz w:val="20"/>
          <w:szCs w:val="20"/>
        </w:rPr>
        <w:t>ykonawca ma siedzibę lub miejsce zamieszkania, potwierdzające odpowiednio, że nie otwarto jego likwidacji</w:t>
      </w:r>
      <w:r>
        <w:rPr>
          <w:rFonts w:ascii="Arial" w:hAnsi="Arial" w:cs="Arial"/>
          <w:sz w:val="20"/>
          <w:szCs w:val="20"/>
        </w:rPr>
        <w:t xml:space="preserve">, </w:t>
      </w:r>
      <w:r w:rsidRPr="000C7661">
        <w:rPr>
          <w:rFonts w:ascii="Arial" w:hAnsi="Arial" w:cs="Arial"/>
          <w:sz w:val="20"/>
          <w:szCs w:val="20"/>
        </w:rPr>
        <w:t xml:space="preserve">nie ogłoszono </w:t>
      </w:r>
      <w:r>
        <w:rPr>
          <w:rFonts w:ascii="Arial" w:hAnsi="Arial" w:cs="Arial"/>
          <w:sz w:val="20"/>
          <w:szCs w:val="20"/>
        </w:rPr>
        <w:t xml:space="preserve">jego </w:t>
      </w:r>
      <w:r w:rsidRPr="000C7661">
        <w:rPr>
          <w:rFonts w:ascii="Arial" w:hAnsi="Arial" w:cs="Arial"/>
          <w:sz w:val="20"/>
          <w:szCs w:val="20"/>
        </w:rPr>
        <w:t>upadłości</w:t>
      </w:r>
      <w:r>
        <w:rPr>
          <w:rFonts w:ascii="Arial" w:hAnsi="Arial" w:cs="Arial"/>
          <w:sz w:val="20"/>
          <w:szCs w:val="20"/>
        </w:rPr>
        <w:t xml:space="preserve">,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r>
        <w:rPr>
          <w:rFonts w:ascii="Arial" w:hAnsi="Arial" w:cs="Arial"/>
          <w:sz w:val="20"/>
          <w:szCs w:val="20"/>
        </w:rPr>
        <w:br/>
        <w:t xml:space="preserve">- </w:t>
      </w:r>
      <w:r w:rsidRPr="000C7661">
        <w:rPr>
          <w:rFonts w:ascii="Arial" w:hAnsi="Arial" w:cs="Arial"/>
          <w:sz w:val="20"/>
          <w:szCs w:val="20"/>
        </w:rPr>
        <w:t xml:space="preserve">wystawiony nie wcześniej niż </w:t>
      </w:r>
      <w:r>
        <w:rPr>
          <w:rFonts w:ascii="Arial" w:hAnsi="Arial" w:cs="Arial"/>
          <w:sz w:val="20"/>
          <w:szCs w:val="20"/>
        </w:rPr>
        <w:t>3 miesiące przed jego złożeniem</w:t>
      </w:r>
      <w:r w:rsidRPr="000C7661">
        <w:rPr>
          <w:rFonts w:ascii="Arial" w:hAnsi="Arial" w:cs="Arial"/>
          <w:sz w:val="20"/>
          <w:szCs w:val="20"/>
        </w:rPr>
        <w:t>.</w:t>
      </w:r>
    </w:p>
    <w:p w:rsidR="000A33A9" w:rsidRDefault="000A33A9" w:rsidP="00B25BC1">
      <w:pPr>
        <w:pStyle w:val="ListParagraph"/>
        <w:suppressAutoHyphens w:val="0"/>
        <w:spacing w:after="0" w:line="240" w:lineRule="auto"/>
        <w:ind w:left="0"/>
        <w:jc w:val="both"/>
        <w:rPr>
          <w:rFonts w:ascii="Arial" w:hAnsi="Arial" w:cs="Arial"/>
          <w:sz w:val="20"/>
          <w:szCs w:val="20"/>
        </w:rPr>
      </w:pPr>
    </w:p>
    <w:p w:rsidR="000A33A9" w:rsidRDefault="000A33A9" w:rsidP="00B25BC1">
      <w:pPr>
        <w:pStyle w:val="ListParagraph"/>
        <w:suppressAutoHyphens w:val="0"/>
        <w:spacing w:after="0" w:line="240" w:lineRule="auto"/>
        <w:ind w:left="0"/>
        <w:jc w:val="both"/>
        <w:rPr>
          <w:rFonts w:ascii="Arial" w:hAnsi="Arial" w:cs="Arial"/>
          <w:sz w:val="20"/>
          <w:szCs w:val="20"/>
        </w:rPr>
      </w:pPr>
    </w:p>
    <w:p w:rsidR="000A33A9" w:rsidRDefault="000A33A9" w:rsidP="00B25BC1">
      <w:pPr>
        <w:pStyle w:val="ListParagraph"/>
        <w:suppressAutoHyphens w:val="0"/>
        <w:spacing w:after="0" w:line="240" w:lineRule="auto"/>
        <w:ind w:left="0"/>
        <w:jc w:val="both"/>
        <w:rPr>
          <w:rFonts w:ascii="Arial" w:hAnsi="Arial" w:cs="Arial"/>
          <w:sz w:val="20"/>
          <w:szCs w:val="20"/>
        </w:rPr>
      </w:pPr>
      <w:r>
        <w:rPr>
          <w:rFonts w:ascii="Arial" w:hAnsi="Arial" w:cs="Arial"/>
          <w:sz w:val="20"/>
          <w:szCs w:val="20"/>
        </w:rPr>
        <w:t>13.6</w:t>
      </w:r>
    </w:p>
    <w:p w:rsidR="000A33A9" w:rsidRPr="000C7661" w:rsidRDefault="000A33A9" w:rsidP="00B25BC1">
      <w:pPr>
        <w:pStyle w:val="ListParagraph"/>
        <w:suppressAutoHyphens w:val="0"/>
        <w:spacing w:after="0" w:line="240" w:lineRule="auto"/>
        <w:ind w:left="0"/>
        <w:jc w:val="both"/>
        <w:rPr>
          <w:rFonts w:ascii="Arial" w:hAnsi="Arial" w:cs="Arial"/>
          <w:sz w:val="20"/>
          <w:szCs w:val="20"/>
        </w:rPr>
      </w:pPr>
      <w:r w:rsidRPr="000C7661">
        <w:rPr>
          <w:rFonts w:ascii="Arial" w:hAnsi="Arial" w:cs="Arial"/>
          <w:sz w:val="20"/>
          <w:szCs w:val="20"/>
        </w:rPr>
        <w:t>Jeżeli w kraju, w którym Wykonawca ma siedzibę lub miejsce zamieszkania, nie wydaje się dokumentów, o któ</w:t>
      </w:r>
      <w:r>
        <w:rPr>
          <w:rFonts w:ascii="Arial" w:hAnsi="Arial" w:cs="Arial"/>
          <w:sz w:val="20"/>
          <w:szCs w:val="20"/>
        </w:rPr>
        <w:t xml:space="preserve">rych mowa w pkt. 13.5 lub gdy dokumenty te nie odnoszą się do wszystkich przypadków wskazanych w SWZ, </w:t>
      </w:r>
      <w:r w:rsidRPr="000C7661">
        <w:rPr>
          <w:rFonts w:ascii="Arial" w:hAnsi="Arial" w:cs="Arial"/>
          <w:sz w:val="20"/>
          <w:szCs w:val="20"/>
        </w:rPr>
        <w:t xml:space="preserve">zastępuje się je </w:t>
      </w:r>
      <w:r>
        <w:rPr>
          <w:rFonts w:ascii="Arial" w:hAnsi="Arial" w:cs="Arial"/>
          <w:sz w:val="20"/>
          <w:szCs w:val="20"/>
        </w:rPr>
        <w:t xml:space="preserve">odpowiednio </w:t>
      </w:r>
      <w:r w:rsidRPr="000C7661">
        <w:rPr>
          <w:rFonts w:ascii="Arial" w:hAnsi="Arial" w:cs="Arial"/>
          <w:sz w:val="20"/>
          <w:szCs w:val="20"/>
        </w:rPr>
        <w:t xml:space="preserve">w całości lub </w:t>
      </w:r>
      <w:r>
        <w:rPr>
          <w:rFonts w:ascii="Arial" w:hAnsi="Arial" w:cs="Arial"/>
          <w:sz w:val="20"/>
          <w:szCs w:val="20"/>
        </w:rPr>
        <w:t xml:space="preserve">w </w:t>
      </w:r>
      <w:r w:rsidRPr="000C7661">
        <w:rPr>
          <w:rFonts w:ascii="Arial" w:hAnsi="Arial" w:cs="Arial"/>
          <w:sz w:val="20"/>
          <w:szCs w:val="20"/>
        </w:rPr>
        <w:t xml:space="preserve">części dokumentem zawierającym odpowiednio oświadczenie Wykonawcy, ze wskazaniem osoby albo osób uprawnionych do jego reprezentacji, </w:t>
      </w:r>
      <w:r>
        <w:rPr>
          <w:rFonts w:ascii="Arial" w:hAnsi="Arial" w:cs="Arial"/>
          <w:sz w:val="20"/>
          <w:szCs w:val="20"/>
        </w:rPr>
        <w:t xml:space="preserve">lub oświadczenie osoby, której dokument miał dotyczyć, złożone pod przysięgą, lub, jeżeli w kraju, w którym Wykonawca ma siedzibę lub miejsce zamieszkania nie ma przepisów o oświadczeniu pod przysięgą, </w:t>
      </w:r>
      <w:r w:rsidRPr="000C7661">
        <w:rPr>
          <w:rFonts w:ascii="Arial" w:hAnsi="Arial" w:cs="Arial"/>
          <w:sz w:val="20"/>
          <w:szCs w:val="20"/>
        </w:rPr>
        <w:t>złożone przed organem sądowym</w:t>
      </w:r>
      <w:r>
        <w:rPr>
          <w:rFonts w:ascii="Arial" w:hAnsi="Arial" w:cs="Arial"/>
          <w:sz w:val="20"/>
          <w:szCs w:val="20"/>
        </w:rPr>
        <w:t xml:space="preserve"> lub</w:t>
      </w:r>
      <w:r w:rsidRPr="000C7661">
        <w:rPr>
          <w:rFonts w:ascii="Arial" w:hAnsi="Arial" w:cs="Arial"/>
          <w:sz w:val="20"/>
          <w:szCs w:val="20"/>
        </w:rPr>
        <w:t xml:space="preserve"> administracyjnym</w:t>
      </w:r>
      <w:r>
        <w:rPr>
          <w:rFonts w:ascii="Arial" w:hAnsi="Arial" w:cs="Arial"/>
          <w:sz w:val="20"/>
          <w:szCs w:val="20"/>
        </w:rPr>
        <w:t xml:space="preserve">, notariuszem, </w:t>
      </w:r>
      <w:r w:rsidRPr="000C7661">
        <w:rPr>
          <w:rFonts w:ascii="Arial" w:hAnsi="Arial" w:cs="Arial"/>
          <w:sz w:val="20"/>
          <w:szCs w:val="20"/>
        </w:rPr>
        <w:t>organem samorządu zawodowego lub gospodarczego właściwym ze względu na siedzibę lub miejsce zamieszkania Wykonawcy.</w:t>
      </w:r>
      <w:r>
        <w:rPr>
          <w:rFonts w:ascii="Arial" w:hAnsi="Arial" w:cs="Arial"/>
          <w:sz w:val="20"/>
          <w:szCs w:val="20"/>
        </w:rPr>
        <w:t xml:space="preserve"> Wymagania dotyczące terminu wystawienia dokumentów lub oświadczeń są analogiczne jak w pkt. 13.5.</w:t>
      </w:r>
    </w:p>
    <w:p w:rsidR="000A33A9" w:rsidRDefault="000A33A9" w:rsidP="006126C2">
      <w:pPr>
        <w:pStyle w:val="ListParagraph"/>
        <w:suppressAutoHyphens w:val="0"/>
        <w:spacing w:after="0" w:line="240" w:lineRule="auto"/>
        <w:ind w:left="0"/>
        <w:jc w:val="both"/>
        <w:rPr>
          <w:rFonts w:ascii="Arial" w:hAnsi="Arial" w:cs="Arial"/>
          <w:sz w:val="20"/>
          <w:szCs w:val="20"/>
        </w:rPr>
      </w:pPr>
    </w:p>
    <w:p w:rsidR="000A33A9" w:rsidRDefault="000A33A9" w:rsidP="006126C2">
      <w:pPr>
        <w:pStyle w:val="ListParagraph"/>
        <w:suppressAutoHyphens w:val="0"/>
        <w:spacing w:after="0" w:line="240" w:lineRule="auto"/>
        <w:ind w:left="0"/>
        <w:jc w:val="both"/>
        <w:rPr>
          <w:rFonts w:ascii="Arial" w:hAnsi="Arial" w:cs="Arial"/>
          <w:sz w:val="20"/>
          <w:szCs w:val="20"/>
        </w:rPr>
      </w:pPr>
      <w:r>
        <w:rPr>
          <w:rFonts w:ascii="Arial" w:hAnsi="Arial" w:cs="Arial"/>
          <w:sz w:val="20"/>
          <w:szCs w:val="20"/>
        </w:rPr>
        <w:t>13.7</w:t>
      </w:r>
    </w:p>
    <w:p w:rsidR="000A33A9" w:rsidRPr="000C7661" w:rsidRDefault="000A33A9" w:rsidP="006126C2">
      <w:pPr>
        <w:pStyle w:val="ListParagraph"/>
        <w:suppressAutoHyphens w:val="0"/>
        <w:spacing w:after="0" w:line="240" w:lineRule="auto"/>
        <w:ind w:left="0"/>
        <w:jc w:val="both"/>
        <w:rPr>
          <w:rFonts w:ascii="Arial" w:hAnsi="Arial" w:cs="Arial"/>
          <w:sz w:val="20"/>
          <w:szCs w:val="20"/>
        </w:rPr>
      </w:pPr>
      <w:r w:rsidRPr="000C7661">
        <w:rPr>
          <w:rFonts w:ascii="Arial" w:hAnsi="Arial" w:cs="Arial"/>
          <w:sz w:val="20"/>
          <w:szCs w:val="20"/>
        </w:rPr>
        <w:t>Zamawiający nie wzywa do złożenia podmiotowych środków dowodowych, jeżeli:</w:t>
      </w:r>
    </w:p>
    <w:p w:rsidR="000A33A9" w:rsidRDefault="000A33A9" w:rsidP="006126C2">
      <w:pPr>
        <w:pStyle w:val="ListParagraph"/>
        <w:spacing w:after="0" w:line="240" w:lineRule="auto"/>
        <w:ind w:left="882" w:hanging="434"/>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 w</w:t>
      </w:r>
      <w:r>
        <w:rPr>
          <w:rFonts w:ascii="Arial" w:hAnsi="Arial" w:cs="Arial"/>
          <w:sz w:val="20"/>
          <w:szCs w:val="20"/>
        </w:rPr>
        <w:t xml:space="preserve"> oświadczeniu, o którym mowa w art. 125 ust. 1 ustawy Prawo zamówień publicznych</w:t>
      </w:r>
      <w:r w:rsidRPr="000C7661">
        <w:rPr>
          <w:rFonts w:ascii="Arial" w:hAnsi="Arial" w:cs="Arial"/>
          <w:sz w:val="20"/>
          <w:szCs w:val="20"/>
        </w:rPr>
        <w:t xml:space="preserve"> dane umożliwiające dostęp do tych środków;</w:t>
      </w:r>
    </w:p>
    <w:p w:rsidR="000A33A9" w:rsidRPr="000C7661" w:rsidRDefault="000A33A9" w:rsidP="006126C2">
      <w:pPr>
        <w:pStyle w:val="ListParagraph"/>
        <w:spacing w:after="0" w:line="240" w:lineRule="auto"/>
        <w:ind w:left="882" w:hanging="434"/>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podmiotowym środkiem dowodowym jest oświadczenie, którego treść odpowiada zakresowi oświadczenia, o którym mowa w art. 125 ust. 1</w:t>
      </w:r>
      <w:r>
        <w:rPr>
          <w:rFonts w:ascii="Arial" w:hAnsi="Arial" w:cs="Arial"/>
          <w:sz w:val="20"/>
          <w:szCs w:val="20"/>
        </w:rPr>
        <w:t xml:space="preserve"> ustawy Prawo zamówień publicznych</w:t>
      </w:r>
      <w:r w:rsidRPr="000C7661">
        <w:rPr>
          <w:rFonts w:ascii="Arial" w:hAnsi="Arial" w:cs="Arial"/>
          <w:sz w:val="20"/>
          <w:szCs w:val="20"/>
        </w:rPr>
        <w:t>.</w:t>
      </w:r>
    </w:p>
    <w:p w:rsidR="000A33A9" w:rsidRDefault="000A33A9" w:rsidP="006126C2">
      <w:pPr>
        <w:ind w:left="434" w:hanging="434"/>
        <w:jc w:val="both"/>
        <w:rPr>
          <w:rFonts w:ascii="Arial" w:hAnsi="Arial" w:cs="Arial"/>
          <w:sz w:val="20"/>
          <w:szCs w:val="20"/>
        </w:rPr>
      </w:pPr>
    </w:p>
    <w:p w:rsidR="000A33A9" w:rsidRDefault="000A33A9" w:rsidP="006126C2">
      <w:pPr>
        <w:ind w:left="434" w:hanging="434"/>
        <w:jc w:val="both"/>
        <w:rPr>
          <w:rFonts w:ascii="Arial" w:hAnsi="Arial" w:cs="Arial"/>
          <w:sz w:val="20"/>
          <w:szCs w:val="20"/>
        </w:rPr>
      </w:pPr>
      <w:r>
        <w:rPr>
          <w:rFonts w:ascii="Arial" w:hAnsi="Arial" w:cs="Arial"/>
          <w:sz w:val="20"/>
          <w:szCs w:val="20"/>
        </w:rPr>
        <w:t>13.8</w:t>
      </w:r>
    </w:p>
    <w:p w:rsidR="000A33A9" w:rsidRPr="00DB18D2" w:rsidRDefault="000A33A9" w:rsidP="006126C2">
      <w:pPr>
        <w:jc w:val="both"/>
        <w:rPr>
          <w:rFonts w:ascii="Arial" w:hAnsi="Arial" w:cs="Arial"/>
          <w:b/>
          <w:bCs/>
          <w:sz w:val="20"/>
          <w:szCs w:val="20"/>
        </w:rPr>
      </w:pPr>
      <w:r w:rsidRPr="000C7661">
        <w:rPr>
          <w:rFonts w:ascii="Arial" w:hAnsi="Arial" w:cs="Arial"/>
          <w:sz w:val="20"/>
          <w:szCs w:val="20"/>
        </w:rPr>
        <w:t>Wykonawca nie jest zobowiązany do złożenia podmiotowych środków dowodowych, które zamawiający posiada, jeżeli wykonawca wskaże te środki oraz potwierdzi ich prawidłowość i aktualność.</w:t>
      </w:r>
    </w:p>
    <w:p w:rsidR="000A33A9" w:rsidRDefault="000A33A9" w:rsidP="006126C2">
      <w:pPr>
        <w:ind w:left="434" w:hanging="434"/>
        <w:jc w:val="both"/>
        <w:rPr>
          <w:rFonts w:ascii="Arial" w:hAnsi="Arial" w:cs="Arial"/>
          <w:sz w:val="20"/>
          <w:szCs w:val="20"/>
        </w:rPr>
      </w:pPr>
    </w:p>
    <w:p w:rsidR="000A33A9" w:rsidRPr="00DB18D2" w:rsidRDefault="000A33A9" w:rsidP="006126C2">
      <w:pPr>
        <w:ind w:left="434" w:hanging="434"/>
        <w:jc w:val="both"/>
        <w:rPr>
          <w:rFonts w:ascii="Arial" w:hAnsi="Arial" w:cs="Arial"/>
          <w:sz w:val="20"/>
          <w:szCs w:val="20"/>
        </w:rPr>
      </w:pPr>
      <w:r w:rsidRPr="00DB18D2">
        <w:rPr>
          <w:rFonts w:ascii="Arial" w:hAnsi="Arial" w:cs="Arial"/>
          <w:sz w:val="20"/>
          <w:szCs w:val="20"/>
        </w:rPr>
        <w:t>1</w:t>
      </w:r>
      <w:r>
        <w:rPr>
          <w:rFonts w:ascii="Arial" w:hAnsi="Arial" w:cs="Arial"/>
          <w:sz w:val="20"/>
          <w:szCs w:val="20"/>
        </w:rPr>
        <w:t>3.9</w:t>
      </w:r>
    </w:p>
    <w:p w:rsidR="000A33A9" w:rsidRPr="000C7661" w:rsidRDefault="000A33A9" w:rsidP="006126C2">
      <w:pPr>
        <w:jc w:val="both"/>
        <w:rPr>
          <w:rFonts w:ascii="Arial" w:hAnsi="Arial" w:cs="Arial"/>
          <w:sz w:val="20"/>
          <w:szCs w:val="20"/>
        </w:rPr>
      </w:pPr>
      <w:r w:rsidRPr="000C7661">
        <w:rPr>
          <w:rFonts w:ascii="Arial" w:hAnsi="Arial" w:cs="Arial"/>
          <w:sz w:val="20"/>
          <w:szCs w:val="20"/>
        </w:rPr>
        <w:t>W zakresie nieuregulowanym ustawą</w:t>
      </w:r>
      <w:r>
        <w:rPr>
          <w:rFonts w:ascii="Arial" w:hAnsi="Arial" w:cs="Arial"/>
          <w:sz w:val="20"/>
          <w:szCs w:val="20"/>
        </w:rPr>
        <w:t xml:space="preserve"> Prawo zamówień publicznych</w:t>
      </w:r>
      <w:r w:rsidRPr="000C7661">
        <w:rPr>
          <w:rFonts w:ascii="Arial" w:hAnsi="Arial" w:cs="Arial"/>
          <w:sz w:val="20"/>
          <w:szCs w:val="20"/>
        </w:rPr>
        <w:t xml:space="preserve"> lub niniejszą SWZ do oświadczeń i dokumentów składanych przez Wykonawcę w postępowaniu zastosowanie mają w szczególności przepisy rozporządzenia Ministra Rozwoju </w:t>
      </w:r>
      <w:r w:rsidRPr="0087091C">
        <w:rPr>
          <w:rFonts w:ascii="Arial" w:hAnsi="Arial" w:cs="Arial"/>
          <w:sz w:val="20"/>
          <w:szCs w:val="20"/>
        </w:rPr>
        <w:t>Pracy i Technologii z dnia 23 grudnia 2020 r. w sprawie podmiotowych środków dowodowych oraz innych dokumentów lub oświadczeń, jakich może żądać zamawiający od wykonawcy</w:t>
      </w:r>
      <w:r>
        <w:rPr>
          <w:rFonts w:ascii="Arial" w:hAnsi="Arial" w:cs="Arial"/>
          <w:sz w:val="20"/>
          <w:szCs w:val="20"/>
        </w:rPr>
        <w:t xml:space="preserve"> </w:t>
      </w:r>
      <w:r w:rsidRPr="000C7661">
        <w:rPr>
          <w:rFonts w:ascii="Arial" w:hAnsi="Arial" w:cs="Arial"/>
          <w:sz w:val="20"/>
          <w:szCs w:val="20"/>
        </w:rPr>
        <w:t xml:space="preserve">oraz rozporządzenia Prezesa Rady </w:t>
      </w:r>
      <w:r w:rsidRPr="003B7D9A">
        <w:rPr>
          <w:rFonts w:ascii="Arial" w:hAnsi="Arial" w:cs="Arial"/>
          <w:sz w:val="20"/>
          <w:szCs w:val="20"/>
        </w:rPr>
        <w:t>Ministrów z dnia 30</w:t>
      </w:r>
      <w:r w:rsidRPr="003B7D9A">
        <w:rPr>
          <w:rFonts w:ascii="Arial" w:hAnsi="Arial" w:cs="Arial"/>
          <w:caps/>
          <w:sz w:val="20"/>
          <w:szCs w:val="20"/>
        </w:rPr>
        <w:t xml:space="preserve"> </w:t>
      </w:r>
      <w:r w:rsidRPr="003B7D9A">
        <w:rPr>
          <w:rFonts w:ascii="Arial" w:hAnsi="Arial" w:cs="Arial"/>
          <w:sz w:val="20"/>
          <w:szCs w:val="20"/>
        </w:rPr>
        <w:t>grudnia 2020 r.</w:t>
      </w:r>
      <w:r w:rsidRPr="000C7661">
        <w:rPr>
          <w:rFonts w:ascii="Arial" w:hAnsi="Arial" w:cs="Arial"/>
          <w:sz w:val="20"/>
          <w:szCs w:val="20"/>
        </w:rPr>
        <w:t xml:space="preserve"> w sprawie sposobu sporządzania i przekazywania informacji oraz wymagań technicznych dla dokumentów elektronicznych oraz środków komunikacji elektronicznej w postępowaniu o udzielenie zamówienia publicznego lub konkursie.</w:t>
      </w:r>
    </w:p>
    <w:p w:rsidR="000A33A9" w:rsidRDefault="000A33A9" w:rsidP="006126C2">
      <w:pPr>
        <w:jc w:val="both"/>
        <w:rPr>
          <w:rFonts w:ascii="Arial" w:hAnsi="Arial" w:cs="Arial"/>
          <w:b/>
          <w:bCs/>
          <w:sz w:val="20"/>
          <w:szCs w:val="20"/>
        </w:rPr>
      </w:pPr>
    </w:p>
    <w:p w:rsidR="000A33A9" w:rsidRDefault="000A33A9" w:rsidP="00DA60B2">
      <w:pPr>
        <w:pStyle w:val="NoSpacing"/>
      </w:pPr>
      <w:r>
        <w:rPr>
          <w:rFonts w:ascii="Arial" w:hAnsi="Arial" w:cs="Arial"/>
          <w:b/>
          <w:bCs/>
          <w:sz w:val="20"/>
          <w:szCs w:val="20"/>
          <w:lang w:eastAsia="ar-SA"/>
        </w:rPr>
        <w:t>XIV. INFORMACJA DLA WYKONAWCÓW POLEGAJĄCYCH NA ZASOBACH INNYCH PODMIOTÓW, NA ZASADACH OKREŚLONYCH W ART. 118 USTAWY PRAWO ZAMÓWIEŃ PUBLICZNYCH ORAZ ZAMIERZAJĄCYCH POWIERZYĆ WYKONANIE CZĘŚCI ZAMÓWIENIA PODWYKONAWCOM</w:t>
      </w:r>
    </w:p>
    <w:p w:rsidR="000A33A9" w:rsidRDefault="000A33A9" w:rsidP="00DA60B2">
      <w:pPr>
        <w:tabs>
          <w:tab w:val="left" w:pos="284"/>
          <w:tab w:val="left" w:pos="2138"/>
        </w:tabs>
        <w:ind w:hanging="284"/>
        <w:jc w:val="both"/>
        <w:rPr>
          <w:rFonts w:ascii="Arial" w:hAnsi="Arial" w:cs="Arial"/>
          <w:b/>
          <w:bCs/>
          <w:sz w:val="20"/>
          <w:szCs w:val="20"/>
          <w:lang w:eastAsia="ar-SA"/>
        </w:rPr>
      </w:pPr>
    </w:p>
    <w:p w:rsidR="000A33A9" w:rsidRDefault="000A33A9" w:rsidP="00DA60B2">
      <w:pPr>
        <w:pStyle w:val="NoSpacing"/>
      </w:pPr>
      <w:r>
        <w:rPr>
          <w:rFonts w:ascii="Arial" w:hAnsi="Arial" w:cs="Arial"/>
          <w:sz w:val="20"/>
          <w:szCs w:val="20"/>
          <w:lang w:eastAsia="ar-SA"/>
        </w:rPr>
        <w:t>14.1</w:t>
      </w:r>
    </w:p>
    <w:p w:rsidR="000A33A9" w:rsidRDefault="000A33A9" w:rsidP="00DA60B2">
      <w:pPr>
        <w:pStyle w:val="NoSpacing"/>
      </w:pPr>
      <w:r>
        <w:rPr>
          <w:rFonts w:ascii="Arial" w:hAnsi="Arial" w:cs="Arial"/>
          <w:sz w:val="20"/>
          <w:szCs w:val="20"/>
          <w:lang w:eastAsia="ar-SA"/>
        </w:rPr>
        <w:t>Wykonawca może w celu potwierdzenia spełniania warunków udziału w postępowaniu w stosownych sytuacjach oraz w odniesieniu do zamówienia lub jego części, polegać na zdolnościach technicznych lub zawodowych lub sytuacji finansowej lub ekonomicznej podmiotów udostępniających zasoby, niezależnie od charakteru prawnego łączących go z nimi stosunków prawnych.</w:t>
      </w:r>
    </w:p>
    <w:p w:rsidR="000A33A9" w:rsidRDefault="000A33A9" w:rsidP="00DA60B2">
      <w:pPr>
        <w:pStyle w:val="NoSpacing"/>
        <w:rPr>
          <w:rFonts w:ascii="Arial" w:hAnsi="Arial" w:cs="Arial"/>
          <w:sz w:val="20"/>
          <w:szCs w:val="20"/>
          <w:highlight w:val="yellow"/>
          <w:lang w:eastAsia="ar-SA"/>
        </w:rPr>
      </w:pPr>
    </w:p>
    <w:p w:rsidR="000A33A9" w:rsidRDefault="000A33A9" w:rsidP="00DA60B2">
      <w:pPr>
        <w:pStyle w:val="NoSpacing"/>
      </w:pPr>
      <w:r>
        <w:rPr>
          <w:rFonts w:ascii="Arial" w:hAnsi="Arial" w:cs="Arial"/>
          <w:sz w:val="20"/>
          <w:szCs w:val="20"/>
          <w:lang w:eastAsia="ar-SA"/>
        </w:rPr>
        <w:t>14.2</w:t>
      </w:r>
    </w:p>
    <w:p w:rsidR="000A33A9" w:rsidRDefault="000A33A9" w:rsidP="00DA60B2">
      <w:pPr>
        <w:pStyle w:val="NoSpacing"/>
      </w:pPr>
      <w:r>
        <w:rPr>
          <w:rFonts w:ascii="Arial" w:hAnsi="Arial" w:cs="Arial"/>
          <w:sz w:val="20"/>
          <w:szCs w:val="20"/>
          <w:lang w:eastAsia="ar-SA"/>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0A33A9" w:rsidRDefault="000A33A9" w:rsidP="00DA60B2">
      <w:pPr>
        <w:pStyle w:val="NoSpacing"/>
        <w:rPr>
          <w:rFonts w:ascii="Arial" w:hAnsi="Arial" w:cs="Arial"/>
          <w:sz w:val="20"/>
          <w:szCs w:val="20"/>
          <w:lang w:eastAsia="ar-SA"/>
        </w:rPr>
      </w:pPr>
    </w:p>
    <w:p w:rsidR="000A33A9" w:rsidRDefault="000A33A9" w:rsidP="00DA60B2">
      <w:pPr>
        <w:pStyle w:val="NoSpacing"/>
      </w:pPr>
      <w:r>
        <w:rPr>
          <w:rFonts w:ascii="Arial" w:hAnsi="Arial" w:cs="Arial"/>
          <w:sz w:val="20"/>
          <w:szCs w:val="20"/>
          <w:lang w:eastAsia="ar-SA"/>
        </w:rPr>
        <w:t>14.3</w:t>
      </w:r>
    </w:p>
    <w:p w:rsidR="000A33A9" w:rsidRDefault="000A33A9" w:rsidP="00DA60B2">
      <w:pPr>
        <w:pStyle w:val="NoSpacing"/>
      </w:pPr>
      <w:r>
        <w:rPr>
          <w:rFonts w:ascii="Arial" w:hAnsi="Arial" w:cs="Arial"/>
          <w:sz w:val="20"/>
          <w:szCs w:val="20"/>
          <w:lang w:eastAsia="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0A33A9" w:rsidRDefault="000A33A9" w:rsidP="00DA60B2">
      <w:pPr>
        <w:pStyle w:val="NoSpacing"/>
        <w:rPr>
          <w:rFonts w:ascii="Arial" w:hAnsi="Arial" w:cs="Arial"/>
          <w:sz w:val="20"/>
          <w:szCs w:val="20"/>
          <w:highlight w:val="yellow"/>
          <w:lang w:eastAsia="ar-SA"/>
        </w:rPr>
      </w:pPr>
    </w:p>
    <w:p w:rsidR="000A33A9" w:rsidRDefault="000A33A9" w:rsidP="00DA60B2">
      <w:pPr>
        <w:pStyle w:val="NoSpacing"/>
      </w:pPr>
      <w:r>
        <w:rPr>
          <w:rFonts w:ascii="Arial" w:hAnsi="Arial" w:cs="Arial"/>
          <w:sz w:val="20"/>
          <w:szCs w:val="20"/>
          <w:lang w:eastAsia="ar-SA"/>
        </w:rPr>
        <w:t>14.4</w:t>
      </w:r>
    </w:p>
    <w:p w:rsidR="000A33A9" w:rsidRDefault="000A33A9" w:rsidP="00DA60B2">
      <w:pPr>
        <w:pStyle w:val="NoSpacing"/>
      </w:pPr>
      <w:r>
        <w:rPr>
          <w:rFonts w:ascii="Arial" w:hAnsi="Arial" w:cs="Arial"/>
          <w:sz w:val="20"/>
          <w:szCs w:val="20"/>
          <w:lang w:eastAsia="ar-SA"/>
        </w:rPr>
        <w:t>Zamawiający oceni, czy udostępnione Wykonawcy przez podmioty udostępniające zasoby zdolności techniczne lub zawodowe lub ich sytuacja finansowa lub ekonomiczna, pozwalają na wykazanie przez Wykonawcę spełniania warunków udziału w postępowaniu  o których mowa w art. 112 ust. 2 pkt 3 i 4 ustawy Prawo zamówień publicznych oraz zbada, czy nie zachodzą wobec tego podmiotu podstawy wykluczenia, które zostały przewidziane względem wykonawcy.</w:t>
      </w:r>
    </w:p>
    <w:p w:rsidR="000A33A9" w:rsidRDefault="000A33A9" w:rsidP="00DA60B2">
      <w:pPr>
        <w:pStyle w:val="NoSpacing"/>
        <w:rPr>
          <w:rFonts w:ascii="Arial" w:hAnsi="Arial" w:cs="Arial"/>
          <w:sz w:val="20"/>
          <w:szCs w:val="20"/>
          <w:lang w:eastAsia="ar-SA"/>
        </w:rPr>
      </w:pPr>
    </w:p>
    <w:p w:rsidR="000A33A9" w:rsidRDefault="000A33A9" w:rsidP="00DA60B2">
      <w:pPr>
        <w:pStyle w:val="NoSpacing"/>
      </w:pPr>
      <w:r>
        <w:rPr>
          <w:rFonts w:ascii="Arial" w:hAnsi="Arial" w:cs="Arial"/>
          <w:sz w:val="20"/>
          <w:szCs w:val="20"/>
          <w:lang w:eastAsia="ar-SA"/>
        </w:rPr>
        <w:t>14.5</w:t>
      </w:r>
    </w:p>
    <w:p w:rsidR="000A33A9" w:rsidRDefault="000A33A9" w:rsidP="00DA60B2">
      <w:pPr>
        <w:pStyle w:val="NoSpacing"/>
        <w:rPr>
          <w:rFonts w:ascii="Arial" w:hAnsi="Arial" w:cs="Arial"/>
          <w:sz w:val="20"/>
          <w:szCs w:val="20"/>
          <w:lang w:eastAsia="ar-SA"/>
        </w:rPr>
      </w:pPr>
      <w:r>
        <w:rPr>
          <w:rFonts w:ascii="Arial" w:hAnsi="Arial" w:cs="Arial"/>
          <w:sz w:val="20"/>
          <w:szCs w:val="20"/>
          <w:lang w:eastAsia="ar-SA"/>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0A33A9" w:rsidRDefault="000A33A9" w:rsidP="00DA60B2">
      <w:pPr>
        <w:pStyle w:val="NoSpacing"/>
        <w:rPr>
          <w:rFonts w:ascii="Arial" w:hAnsi="Arial" w:cs="Arial"/>
          <w:sz w:val="20"/>
          <w:szCs w:val="20"/>
          <w:highlight w:val="yellow"/>
          <w:lang w:eastAsia="ar-SA"/>
        </w:rPr>
      </w:pPr>
    </w:p>
    <w:p w:rsidR="000A33A9" w:rsidRDefault="000A33A9" w:rsidP="00DA60B2">
      <w:pPr>
        <w:pStyle w:val="NoSpacing"/>
      </w:pPr>
      <w:r>
        <w:rPr>
          <w:rFonts w:ascii="Arial" w:hAnsi="Arial" w:cs="Arial"/>
          <w:sz w:val="20"/>
          <w:szCs w:val="20"/>
          <w:lang w:eastAsia="ar-SA"/>
        </w:rPr>
        <w:t>14.6</w:t>
      </w:r>
    </w:p>
    <w:p w:rsidR="000A33A9" w:rsidRDefault="000A33A9" w:rsidP="00DA60B2">
      <w:pPr>
        <w:pStyle w:val="NoSpacing"/>
      </w:pPr>
      <w:r>
        <w:rPr>
          <w:rFonts w:ascii="Arial" w:hAnsi="Arial" w:cs="Arial"/>
          <w:sz w:val="20"/>
          <w:szCs w:val="20"/>
          <w:lang w:eastAsia="ar-SA"/>
        </w:rPr>
        <w:t>Wykonawca, w przypadku polegania na zdolnościach lub sytuacji podmiotów udostępniających zasoby, przedstawia, wraz z oświadczeniem, o którym mowa w art. 125 ust. 1 ustawy Prawo zamówień publicznych, także oświadczenie podmiotu udostępniającego zasoby, potwierdzające brak podstaw wykluczenia tego podmiotu oraz odpowiednio spełnianie warunków udziału w postępowaniu w zakresie, w jakim wykonawca powołuje się na jego zasoby.</w:t>
      </w:r>
    </w:p>
    <w:p w:rsidR="000A33A9" w:rsidRDefault="000A33A9" w:rsidP="00DA60B2">
      <w:pPr>
        <w:pStyle w:val="NoSpacing"/>
        <w:rPr>
          <w:rFonts w:ascii="Arial" w:hAnsi="Arial" w:cs="Arial"/>
          <w:sz w:val="20"/>
          <w:szCs w:val="20"/>
          <w:highlight w:val="yellow"/>
          <w:lang w:eastAsia="ar-SA"/>
        </w:rPr>
      </w:pPr>
    </w:p>
    <w:p w:rsidR="000A33A9" w:rsidRDefault="000A33A9" w:rsidP="00DA60B2">
      <w:pPr>
        <w:pStyle w:val="NoSpacing"/>
      </w:pPr>
      <w:r>
        <w:rPr>
          <w:rFonts w:ascii="Arial" w:hAnsi="Arial" w:cs="Arial"/>
          <w:sz w:val="20"/>
          <w:szCs w:val="20"/>
          <w:lang w:eastAsia="ar-SA"/>
        </w:rPr>
        <w:t>14.7</w:t>
      </w:r>
    </w:p>
    <w:p w:rsidR="000A33A9" w:rsidRDefault="000A33A9" w:rsidP="00DA60B2">
      <w:pPr>
        <w:pStyle w:val="NoSpacing"/>
        <w:rPr>
          <w:highlight w:val="yellow"/>
        </w:rPr>
      </w:pPr>
      <w:r>
        <w:rPr>
          <w:rFonts w:ascii="Arial" w:hAnsi="Arial" w:cs="Arial"/>
          <w:sz w:val="20"/>
          <w:szCs w:val="20"/>
          <w:lang w:eastAsia="ar-SA"/>
        </w:rPr>
        <w:t>Na wezwanie zamawiającego Wykonawca, który polega na zdolnościach lub sytuacji innych podmiotów na zasadach określonych w art. 118 ustawy Prawo zamówień publicznych, zobowiązany jest do przedstawienia w odniesieniu do tych podmiotów dokumentów wymienionych w Rozdziale XIII SWZ.</w:t>
      </w:r>
    </w:p>
    <w:p w:rsidR="000A33A9" w:rsidRDefault="000A33A9" w:rsidP="00DA60B2">
      <w:pPr>
        <w:pStyle w:val="NoSpacing"/>
        <w:rPr>
          <w:rFonts w:ascii="Arial" w:hAnsi="Arial" w:cs="Arial"/>
          <w:sz w:val="20"/>
          <w:szCs w:val="20"/>
          <w:highlight w:val="yellow"/>
          <w:lang w:eastAsia="ar-SA"/>
        </w:rPr>
      </w:pPr>
    </w:p>
    <w:p w:rsidR="000A33A9" w:rsidRDefault="000A33A9" w:rsidP="00DA60B2">
      <w:pPr>
        <w:pStyle w:val="NoSpacing"/>
      </w:pPr>
      <w:r>
        <w:rPr>
          <w:rFonts w:ascii="Arial" w:hAnsi="Arial" w:cs="Arial"/>
          <w:sz w:val="20"/>
          <w:szCs w:val="20"/>
          <w:lang w:eastAsia="ar-SA"/>
        </w:rPr>
        <w:t>14.8</w:t>
      </w:r>
    </w:p>
    <w:p w:rsidR="000A33A9" w:rsidRDefault="000A33A9" w:rsidP="00DA60B2">
      <w:pPr>
        <w:pStyle w:val="NoSpacing"/>
      </w:pPr>
      <w:r>
        <w:rPr>
          <w:rFonts w:ascii="Arial" w:hAnsi="Arial" w:cs="Arial"/>
          <w:sz w:val="20"/>
          <w:szCs w:val="20"/>
          <w:lang w:eastAsia="ar-SA"/>
        </w:rPr>
        <w:t>Zobowiązanie podmiotu udostępniającego zasoby potwierdza, że stosunek łączący wykonawcę z podmiotami udostępniającymi zasoby gwarantuje rzeczywisty dostęp do tych zasobów oraz określa w szczególności:</w:t>
      </w:r>
    </w:p>
    <w:p w:rsidR="000A33A9" w:rsidRDefault="000A33A9" w:rsidP="00DA60B2">
      <w:pPr>
        <w:pStyle w:val="NoSpacing"/>
        <w:numPr>
          <w:ilvl w:val="0"/>
          <w:numId w:val="22"/>
        </w:numPr>
        <w:suppressAutoHyphens/>
        <w:ind w:left="0" w:firstLine="0"/>
      </w:pPr>
      <w:r>
        <w:rPr>
          <w:rFonts w:ascii="Arial" w:hAnsi="Arial" w:cs="Arial"/>
          <w:sz w:val="20"/>
          <w:szCs w:val="20"/>
          <w:lang w:eastAsia="ar-SA"/>
        </w:rPr>
        <w:t>zakres dostępnych Wykonawcy zasobów podmiotu udostępniającego zasoby;</w:t>
      </w:r>
    </w:p>
    <w:p w:rsidR="000A33A9" w:rsidRDefault="000A33A9" w:rsidP="00DA60B2">
      <w:pPr>
        <w:pStyle w:val="NoSpacing"/>
        <w:numPr>
          <w:ilvl w:val="0"/>
          <w:numId w:val="22"/>
        </w:numPr>
        <w:suppressAutoHyphens/>
        <w:ind w:left="0" w:firstLine="0"/>
      </w:pPr>
      <w:r>
        <w:rPr>
          <w:rFonts w:ascii="Arial" w:hAnsi="Arial" w:cs="Arial"/>
          <w:sz w:val="20"/>
          <w:szCs w:val="20"/>
          <w:lang w:eastAsia="ar-SA"/>
        </w:rPr>
        <w:t>sposób i okres udostępnienia Wykonawcy i wykorzystania przez niego zasobów podmiotu udostępniającego te zasoby przy wykonywaniu zamówienia;</w:t>
      </w:r>
    </w:p>
    <w:p w:rsidR="000A33A9" w:rsidRDefault="000A33A9" w:rsidP="00DA60B2">
      <w:pPr>
        <w:pStyle w:val="NoSpacing"/>
        <w:numPr>
          <w:ilvl w:val="0"/>
          <w:numId w:val="22"/>
        </w:numPr>
        <w:suppressAutoHyphens/>
        <w:ind w:left="0" w:firstLine="0"/>
      </w:pPr>
      <w:r>
        <w:rPr>
          <w:rFonts w:ascii="Arial" w:hAnsi="Arial" w:cs="Arial"/>
          <w:sz w:val="20"/>
          <w:szCs w:val="20"/>
          <w:lang w:eastAsia="ar-SA"/>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0A33A9" w:rsidRDefault="000A33A9" w:rsidP="00DA60B2">
      <w:pPr>
        <w:pStyle w:val="NoSpacing"/>
        <w:rPr>
          <w:rFonts w:ascii="Arial" w:hAnsi="Arial" w:cs="Arial"/>
          <w:sz w:val="20"/>
          <w:szCs w:val="20"/>
          <w:highlight w:val="yellow"/>
          <w:lang w:eastAsia="ar-SA"/>
        </w:rPr>
      </w:pPr>
    </w:p>
    <w:p w:rsidR="000A33A9" w:rsidRPr="009D2A0F" w:rsidRDefault="000A33A9" w:rsidP="00DA60B2">
      <w:pPr>
        <w:jc w:val="both"/>
        <w:rPr>
          <w:rFonts w:ascii="Arial" w:hAnsi="Arial" w:cs="Arial"/>
          <w:sz w:val="20"/>
          <w:szCs w:val="20"/>
        </w:rPr>
      </w:pPr>
      <w:r w:rsidRPr="009D2A0F">
        <w:rPr>
          <w:rFonts w:ascii="Arial" w:hAnsi="Arial" w:cs="Arial"/>
          <w:sz w:val="20"/>
          <w:szCs w:val="20"/>
        </w:rPr>
        <w:t>14.9</w:t>
      </w:r>
    </w:p>
    <w:p w:rsidR="000A33A9" w:rsidRPr="009D2A0F" w:rsidRDefault="000A33A9" w:rsidP="00DA60B2">
      <w:pPr>
        <w:jc w:val="both"/>
        <w:rPr>
          <w:rFonts w:cs="Times New Roman"/>
        </w:rPr>
      </w:pPr>
      <w:r w:rsidRPr="009D2A0F">
        <w:rPr>
          <w:rFonts w:ascii="Arial" w:hAnsi="Arial" w:cs="Arial"/>
          <w:color w:val="000000"/>
          <w:sz w:val="20"/>
          <w:szCs w:val="20"/>
          <w:lang w:eastAsia="ar-SA"/>
        </w:rPr>
        <w:t>Podmiot, który zobowiązał się do udostępnienia zasobów zgodnie z  art. 118 ustawy PZP, odpowiada solidarnie z wykonawcą, który polega na jego sytuacji finansowej lub ekonomicznej, za szkodę poniesioną przez Zamawiającego powstałą wskutek nieudostępnienia tych zasobów, chyba że za nieudostępnienie zasobów podmiot ten nie ponosi winy.</w:t>
      </w:r>
    </w:p>
    <w:p w:rsidR="000A33A9" w:rsidRDefault="000A33A9" w:rsidP="00DA60B2">
      <w:pPr>
        <w:tabs>
          <w:tab w:val="left" w:pos="900"/>
        </w:tabs>
        <w:rPr>
          <w:rFonts w:ascii="Arial" w:hAnsi="Arial" w:cs="Arial"/>
          <w:b/>
          <w:bCs/>
          <w:color w:val="000000"/>
          <w:sz w:val="20"/>
          <w:szCs w:val="20"/>
          <w:lang w:eastAsia="ar-SA"/>
        </w:rPr>
      </w:pPr>
    </w:p>
    <w:p w:rsidR="000A33A9" w:rsidRDefault="000A33A9" w:rsidP="00DA60B2">
      <w:pPr>
        <w:pStyle w:val="Teksttreci40"/>
        <w:shd w:val="clear" w:color="auto" w:fill="auto"/>
        <w:spacing w:before="0" w:after="0" w:line="240" w:lineRule="auto"/>
        <w:ind w:right="20" w:firstLine="0"/>
        <w:rPr>
          <w:rFonts w:ascii="Arial" w:hAnsi="Arial" w:cs="Arial"/>
          <w:sz w:val="20"/>
          <w:szCs w:val="20"/>
        </w:rPr>
      </w:pPr>
      <w:r>
        <w:rPr>
          <w:rFonts w:ascii="Arial" w:hAnsi="Arial" w:cs="Arial"/>
          <w:sz w:val="20"/>
          <w:szCs w:val="20"/>
        </w:rPr>
        <w:t>14.10</w:t>
      </w:r>
    </w:p>
    <w:p w:rsidR="000A33A9" w:rsidRDefault="000A33A9" w:rsidP="00DA60B2">
      <w:pPr>
        <w:pStyle w:val="Teksttreci40"/>
        <w:shd w:val="clear" w:color="auto" w:fill="auto"/>
        <w:spacing w:before="0" w:after="0" w:line="240" w:lineRule="auto"/>
        <w:ind w:right="20" w:firstLine="0"/>
        <w:rPr>
          <w:rFonts w:ascii="Arial" w:hAnsi="Arial" w:cs="Arial"/>
          <w:sz w:val="20"/>
          <w:szCs w:val="20"/>
        </w:rPr>
      </w:pPr>
      <w:r>
        <w:rPr>
          <w:rFonts w:ascii="Arial" w:hAnsi="Arial" w:cs="Arial"/>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0A33A9" w:rsidRDefault="000A33A9" w:rsidP="006126C2">
      <w:pPr>
        <w:pStyle w:val="Teksttreci0"/>
        <w:spacing w:line="240" w:lineRule="auto"/>
        <w:ind w:firstLine="0"/>
        <w:jc w:val="both"/>
        <w:rPr>
          <w:rFonts w:ascii="Arial" w:hAnsi="Arial" w:cs="Arial"/>
          <w:sz w:val="20"/>
          <w:szCs w:val="20"/>
        </w:rPr>
      </w:pPr>
    </w:p>
    <w:p w:rsidR="000A33A9" w:rsidRPr="00DB18D2" w:rsidRDefault="000A33A9" w:rsidP="006126C2">
      <w:pPr>
        <w:pStyle w:val="Teksttreci0"/>
        <w:spacing w:line="240" w:lineRule="auto"/>
        <w:ind w:firstLine="0"/>
        <w:jc w:val="both"/>
        <w:rPr>
          <w:rFonts w:ascii="Arial" w:hAnsi="Arial" w:cs="Arial"/>
          <w:b/>
          <w:bCs/>
          <w:sz w:val="20"/>
          <w:szCs w:val="20"/>
        </w:rPr>
      </w:pPr>
      <w:r>
        <w:rPr>
          <w:rFonts w:ascii="Arial" w:hAnsi="Arial" w:cs="Arial"/>
          <w:b/>
          <w:bCs/>
          <w:sz w:val="20"/>
          <w:szCs w:val="20"/>
        </w:rPr>
        <w:t>XV</w:t>
      </w:r>
      <w:r w:rsidRPr="00DB18D2">
        <w:rPr>
          <w:rFonts w:ascii="Arial" w:hAnsi="Arial" w:cs="Arial"/>
          <w:b/>
          <w:bCs/>
          <w:sz w:val="20"/>
          <w:szCs w:val="20"/>
        </w:rPr>
        <w:t>. INFORMACJA DLA WYKONAWCÓW WSPÓLNIE UBIEGAJĄCYCH SIĘ O UDZIELENIE ZAMÓWIENIA (SPÓŁKI CYWILNE/KONSORCJA)</w:t>
      </w:r>
    </w:p>
    <w:p w:rsidR="000A33A9" w:rsidRDefault="000A33A9" w:rsidP="006126C2">
      <w:pPr>
        <w:pStyle w:val="ListParagraph"/>
        <w:suppressAutoHyphens w:val="0"/>
        <w:spacing w:after="0" w:line="240" w:lineRule="auto"/>
        <w:ind w:left="0"/>
        <w:jc w:val="both"/>
        <w:rPr>
          <w:rFonts w:ascii="Arial" w:hAnsi="Arial" w:cs="Arial"/>
          <w:sz w:val="20"/>
          <w:szCs w:val="20"/>
        </w:rPr>
      </w:pPr>
    </w:p>
    <w:p w:rsidR="000A33A9" w:rsidRDefault="000A33A9" w:rsidP="006126C2">
      <w:pPr>
        <w:pStyle w:val="ListParagraph"/>
        <w:suppressAutoHyphens w:val="0"/>
        <w:spacing w:after="0" w:line="240" w:lineRule="auto"/>
        <w:ind w:left="0"/>
        <w:jc w:val="both"/>
        <w:rPr>
          <w:rFonts w:ascii="Arial" w:hAnsi="Arial" w:cs="Arial"/>
          <w:sz w:val="20"/>
          <w:szCs w:val="20"/>
        </w:rPr>
      </w:pPr>
      <w:r>
        <w:rPr>
          <w:rFonts w:ascii="Arial" w:hAnsi="Arial" w:cs="Arial"/>
          <w:sz w:val="20"/>
          <w:szCs w:val="20"/>
        </w:rPr>
        <w:t>15.1</w:t>
      </w:r>
    </w:p>
    <w:p w:rsidR="000A33A9" w:rsidRPr="00F34ED9" w:rsidRDefault="000A33A9" w:rsidP="006126C2">
      <w:pPr>
        <w:pStyle w:val="ListParagraph"/>
        <w:suppressAutoHyphens w:val="0"/>
        <w:spacing w:after="0" w:line="240" w:lineRule="auto"/>
        <w:ind w:left="0"/>
        <w:jc w:val="both"/>
        <w:rPr>
          <w:rFonts w:ascii="Arial" w:hAnsi="Arial" w:cs="Arial"/>
          <w:sz w:val="20"/>
          <w:szCs w:val="20"/>
        </w:rPr>
      </w:pPr>
      <w:r w:rsidRPr="000C7661">
        <w:rPr>
          <w:rFonts w:ascii="Arial" w:hAnsi="Arial" w:cs="Arial"/>
          <w:sz w:val="20"/>
          <w:szCs w:val="20"/>
        </w:rPr>
        <w:t xml:space="preserve">Wykonawcy mogą wspólnie ubiegać się o udzielenie zamówienia. W takim przypadku Wykonawcy ustanawiają </w:t>
      </w:r>
      <w:r w:rsidRPr="00F34ED9">
        <w:rPr>
          <w:rFonts w:ascii="Arial" w:hAnsi="Arial" w:cs="Arial"/>
          <w:sz w:val="20"/>
          <w:szCs w:val="20"/>
        </w:rPr>
        <w:t>pełnomocnika do reprezentowania ich w postępowaniu albo do reprezentowania i zawarcia umowy w sprawie zamówienia publicznego. Pełnomocnictwo</w:t>
      </w:r>
      <w:r w:rsidRPr="00F34ED9">
        <w:rPr>
          <w:rFonts w:ascii="Arial" w:hAnsi="Arial" w:cs="Arial"/>
          <w:b/>
          <w:bCs/>
          <w:sz w:val="20"/>
          <w:szCs w:val="20"/>
        </w:rPr>
        <w:t xml:space="preserve"> </w:t>
      </w:r>
      <w:r w:rsidRPr="00F34ED9">
        <w:rPr>
          <w:rFonts w:ascii="Arial" w:hAnsi="Arial" w:cs="Arial"/>
          <w:sz w:val="20"/>
          <w:szCs w:val="20"/>
        </w:rPr>
        <w:t xml:space="preserve">winno być załączone do oferty. </w:t>
      </w:r>
    </w:p>
    <w:p w:rsidR="000A33A9" w:rsidRDefault="000A33A9" w:rsidP="006126C2">
      <w:pPr>
        <w:pStyle w:val="ListParagraph"/>
        <w:suppressAutoHyphens w:val="0"/>
        <w:spacing w:after="0" w:line="240" w:lineRule="auto"/>
        <w:ind w:left="0"/>
        <w:jc w:val="both"/>
        <w:rPr>
          <w:rFonts w:ascii="Arial" w:hAnsi="Arial" w:cs="Arial"/>
          <w:sz w:val="20"/>
          <w:szCs w:val="20"/>
        </w:rPr>
      </w:pPr>
    </w:p>
    <w:p w:rsidR="000A33A9" w:rsidRDefault="000A33A9" w:rsidP="006126C2">
      <w:pPr>
        <w:pStyle w:val="ListParagraph"/>
        <w:suppressAutoHyphens w:val="0"/>
        <w:spacing w:after="0" w:line="240" w:lineRule="auto"/>
        <w:ind w:left="0"/>
        <w:jc w:val="both"/>
        <w:rPr>
          <w:rFonts w:ascii="Arial" w:hAnsi="Arial" w:cs="Arial"/>
          <w:sz w:val="20"/>
          <w:szCs w:val="20"/>
        </w:rPr>
      </w:pPr>
      <w:r>
        <w:rPr>
          <w:rFonts w:ascii="Arial" w:hAnsi="Arial" w:cs="Arial"/>
          <w:sz w:val="20"/>
          <w:szCs w:val="20"/>
        </w:rPr>
        <w:t>15.2</w:t>
      </w:r>
    </w:p>
    <w:p w:rsidR="000A33A9" w:rsidRPr="000C7661" w:rsidRDefault="000A33A9" w:rsidP="006126C2">
      <w:pPr>
        <w:pStyle w:val="ListParagraph"/>
        <w:suppressAutoHyphens w:val="0"/>
        <w:spacing w:after="0" w:line="240" w:lineRule="auto"/>
        <w:ind w:left="0"/>
        <w:jc w:val="both"/>
        <w:rPr>
          <w:rFonts w:ascii="Arial" w:hAnsi="Arial" w:cs="Arial"/>
          <w:sz w:val="20"/>
          <w:szCs w:val="20"/>
        </w:rPr>
      </w:pPr>
      <w:r w:rsidRPr="00F34ED9">
        <w:rPr>
          <w:rFonts w:ascii="Arial" w:hAnsi="Arial" w:cs="Arial"/>
          <w:sz w:val="20"/>
          <w:szCs w:val="20"/>
        </w:rPr>
        <w:t xml:space="preserve">W </w:t>
      </w:r>
      <w:r w:rsidRPr="007E108F">
        <w:rPr>
          <w:rFonts w:ascii="Arial" w:hAnsi="Arial" w:cs="Arial"/>
          <w:sz w:val="20"/>
          <w:szCs w:val="20"/>
        </w:rPr>
        <w:t xml:space="preserve">przypadku Wykonawców wspólnie ubiegających się o udzielenie zamówienia, oświadczenia, o których mowa w Rozdziale XIII </w:t>
      </w:r>
      <w:r>
        <w:rPr>
          <w:rFonts w:ascii="Arial" w:hAnsi="Arial" w:cs="Arial"/>
          <w:sz w:val="20"/>
          <w:szCs w:val="20"/>
        </w:rPr>
        <w:t xml:space="preserve">pkt. 13.1 </w:t>
      </w:r>
      <w:r w:rsidRPr="007E108F">
        <w:rPr>
          <w:rFonts w:ascii="Arial" w:hAnsi="Arial" w:cs="Arial"/>
          <w:sz w:val="20"/>
          <w:szCs w:val="20"/>
        </w:rPr>
        <w:t>SWZ, składa</w:t>
      </w:r>
      <w:r w:rsidRPr="00F34ED9">
        <w:rPr>
          <w:rFonts w:ascii="Arial" w:hAnsi="Arial" w:cs="Arial"/>
          <w:sz w:val="20"/>
          <w:szCs w:val="20"/>
        </w:rPr>
        <w:t xml:space="preserve"> każdy z wykonawców. Oświadczenia te potwierdzają brak podstaw wykluczenia oraz spełnianie warunków udzia</w:t>
      </w:r>
      <w:r>
        <w:rPr>
          <w:rFonts w:ascii="Arial" w:hAnsi="Arial" w:cs="Arial"/>
          <w:sz w:val="20"/>
          <w:szCs w:val="20"/>
        </w:rPr>
        <w:t>łu w zakresie, w jakim każdy z W</w:t>
      </w:r>
      <w:r w:rsidRPr="00F34ED9">
        <w:rPr>
          <w:rFonts w:ascii="Arial" w:hAnsi="Arial" w:cs="Arial"/>
          <w:sz w:val="20"/>
          <w:szCs w:val="20"/>
        </w:rPr>
        <w:t>ykonawców wykazuje spełnianie warunków</w:t>
      </w:r>
      <w:r w:rsidRPr="000C7661">
        <w:rPr>
          <w:rFonts w:ascii="Arial" w:hAnsi="Arial" w:cs="Arial"/>
          <w:sz w:val="20"/>
          <w:szCs w:val="20"/>
        </w:rPr>
        <w:t xml:space="preserve"> udziału w postępowaniu.</w:t>
      </w:r>
    </w:p>
    <w:p w:rsidR="000A33A9" w:rsidRDefault="000A33A9" w:rsidP="006126C2">
      <w:pPr>
        <w:pStyle w:val="ListParagraph"/>
        <w:suppressAutoHyphens w:val="0"/>
        <w:spacing w:after="0" w:line="240" w:lineRule="auto"/>
        <w:ind w:left="0"/>
        <w:jc w:val="both"/>
        <w:rPr>
          <w:rFonts w:ascii="Arial" w:hAnsi="Arial" w:cs="Arial"/>
          <w:sz w:val="20"/>
          <w:szCs w:val="20"/>
        </w:rPr>
      </w:pPr>
    </w:p>
    <w:p w:rsidR="000A33A9" w:rsidRDefault="000A33A9" w:rsidP="006126C2">
      <w:pPr>
        <w:pStyle w:val="ListParagraph"/>
        <w:suppressAutoHyphens w:val="0"/>
        <w:spacing w:after="0" w:line="240" w:lineRule="auto"/>
        <w:ind w:left="0"/>
        <w:jc w:val="both"/>
        <w:rPr>
          <w:rFonts w:ascii="Arial" w:hAnsi="Arial" w:cs="Arial"/>
          <w:sz w:val="20"/>
          <w:szCs w:val="20"/>
        </w:rPr>
      </w:pPr>
      <w:r>
        <w:rPr>
          <w:rFonts w:ascii="Arial" w:hAnsi="Arial" w:cs="Arial"/>
          <w:sz w:val="20"/>
          <w:szCs w:val="20"/>
        </w:rPr>
        <w:t>15.3</w:t>
      </w:r>
    </w:p>
    <w:p w:rsidR="000A33A9" w:rsidRPr="000C7661" w:rsidRDefault="000A33A9" w:rsidP="006126C2">
      <w:pPr>
        <w:pStyle w:val="ListParagraph"/>
        <w:suppressAutoHyphens w:val="0"/>
        <w:spacing w:after="0" w:line="240" w:lineRule="auto"/>
        <w:ind w:left="0"/>
        <w:jc w:val="both"/>
        <w:rPr>
          <w:rFonts w:ascii="Arial" w:hAnsi="Arial" w:cs="Arial"/>
          <w:sz w:val="20"/>
          <w:szCs w:val="20"/>
        </w:rPr>
      </w:pPr>
      <w:r w:rsidRPr="000C7661">
        <w:rPr>
          <w:rFonts w:ascii="Arial" w:hAnsi="Arial" w:cs="Arial"/>
          <w:sz w:val="20"/>
          <w:szCs w:val="20"/>
        </w:rPr>
        <w:t>Wykonawcy wspólnie ubiegający się o udzielenie zamówienia dołączają do oferty oświadczenie, z którego wynika, które roboty budowlane/dostaw</w:t>
      </w:r>
      <w:r>
        <w:rPr>
          <w:rFonts w:ascii="Arial" w:hAnsi="Arial" w:cs="Arial"/>
          <w:sz w:val="20"/>
          <w:szCs w:val="20"/>
        </w:rPr>
        <w:t>y/usługi wykonają poszczególni W</w:t>
      </w:r>
      <w:r w:rsidRPr="000C7661">
        <w:rPr>
          <w:rFonts w:ascii="Arial" w:hAnsi="Arial" w:cs="Arial"/>
          <w:sz w:val="20"/>
          <w:szCs w:val="20"/>
        </w:rPr>
        <w:t>ykonawcy.</w:t>
      </w:r>
    </w:p>
    <w:p w:rsidR="000A33A9" w:rsidRDefault="000A33A9" w:rsidP="006126C2">
      <w:pPr>
        <w:pStyle w:val="ListParagraph"/>
        <w:suppressAutoHyphens w:val="0"/>
        <w:spacing w:after="0" w:line="240" w:lineRule="auto"/>
        <w:ind w:left="0"/>
        <w:jc w:val="both"/>
        <w:rPr>
          <w:rFonts w:ascii="Arial" w:hAnsi="Arial" w:cs="Arial"/>
          <w:sz w:val="20"/>
          <w:szCs w:val="20"/>
        </w:rPr>
      </w:pPr>
    </w:p>
    <w:p w:rsidR="000A33A9" w:rsidRDefault="000A33A9" w:rsidP="006126C2">
      <w:pPr>
        <w:pStyle w:val="ListParagraph"/>
        <w:suppressAutoHyphens w:val="0"/>
        <w:spacing w:after="0" w:line="240" w:lineRule="auto"/>
        <w:ind w:left="0"/>
        <w:jc w:val="both"/>
        <w:rPr>
          <w:rFonts w:ascii="Arial" w:hAnsi="Arial" w:cs="Arial"/>
          <w:sz w:val="20"/>
          <w:szCs w:val="20"/>
        </w:rPr>
      </w:pPr>
      <w:r>
        <w:rPr>
          <w:rFonts w:ascii="Arial" w:hAnsi="Arial" w:cs="Arial"/>
          <w:sz w:val="20"/>
          <w:szCs w:val="20"/>
        </w:rPr>
        <w:t>15.4</w:t>
      </w:r>
    </w:p>
    <w:p w:rsidR="000A33A9" w:rsidRPr="000C7661" w:rsidRDefault="000A33A9" w:rsidP="006126C2">
      <w:pPr>
        <w:pStyle w:val="ListParagraph"/>
        <w:suppressAutoHyphens w:val="0"/>
        <w:spacing w:after="0" w:line="240" w:lineRule="auto"/>
        <w:ind w:left="0"/>
        <w:jc w:val="both"/>
        <w:rPr>
          <w:rFonts w:ascii="Arial" w:hAnsi="Arial" w:cs="Arial"/>
          <w:sz w:val="20"/>
          <w:szCs w:val="20"/>
        </w:rPr>
      </w:pPr>
      <w:r w:rsidRPr="000C7661">
        <w:rPr>
          <w:rFonts w:ascii="Arial" w:hAnsi="Arial" w:cs="Arial"/>
          <w:sz w:val="20"/>
          <w:szCs w:val="20"/>
        </w:rPr>
        <w:t>Oświadczenia i dokumenty potwierdzające brak podstaw do wykluczenia z postępowania składa każdy z Wykonawców wspólnie ubiegających się o zamówienie.</w:t>
      </w:r>
    </w:p>
    <w:p w:rsidR="000A33A9" w:rsidRDefault="000A33A9" w:rsidP="006126C2">
      <w:pPr>
        <w:tabs>
          <w:tab w:val="left" w:pos="2169"/>
        </w:tabs>
        <w:jc w:val="both"/>
        <w:rPr>
          <w:rFonts w:ascii="Arial" w:hAnsi="Arial" w:cs="Arial"/>
          <w:sz w:val="20"/>
          <w:szCs w:val="20"/>
          <w:lang w:eastAsia="ar-SA"/>
        </w:rPr>
      </w:pPr>
    </w:p>
    <w:p w:rsidR="000A33A9" w:rsidRPr="00667589" w:rsidRDefault="000A33A9" w:rsidP="006126C2">
      <w:pPr>
        <w:jc w:val="both"/>
        <w:rPr>
          <w:rFonts w:ascii="Arial" w:hAnsi="Arial" w:cs="Arial"/>
          <w:b/>
          <w:bCs/>
          <w:sz w:val="20"/>
          <w:szCs w:val="20"/>
          <w:lang w:eastAsia="ar-SA"/>
        </w:rPr>
      </w:pPr>
      <w:r>
        <w:rPr>
          <w:rFonts w:ascii="Arial" w:hAnsi="Arial" w:cs="Arial"/>
          <w:b/>
          <w:bCs/>
          <w:sz w:val="20"/>
          <w:szCs w:val="20"/>
          <w:lang w:eastAsia="ar-SA"/>
        </w:rPr>
        <w:t>XVI</w:t>
      </w:r>
      <w:r w:rsidRPr="00667589">
        <w:rPr>
          <w:rFonts w:ascii="Arial" w:hAnsi="Arial" w:cs="Arial"/>
          <w:b/>
          <w:bCs/>
          <w:sz w:val="20"/>
          <w:szCs w:val="20"/>
          <w:lang w:eastAsia="ar-SA"/>
        </w:rPr>
        <w:t>. OPIS SPOSOBU PRZYGOTOWANIA OFERTY</w:t>
      </w:r>
    </w:p>
    <w:p w:rsidR="000A33A9" w:rsidRDefault="000A33A9" w:rsidP="006126C2">
      <w:pPr>
        <w:jc w:val="both"/>
        <w:rPr>
          <w:rFonts w:ascii="Arial" w:hAnsi="Arial" w:cs="Arial"/>
          <w:sz w:val="20"/>
          <w:szCs w:val="20"/>
        </w:rPr>
      </w:pPr>
    </w:p>
    <w:p w:rsidR="000A33A9" w:rsidRPr="00023C7D" w:rsidRDefault="000A33A9" w:rsidP="00D86E69">
      <w:pPr>
        <w:jc w:val="both"/>
        <w:rPr>
          <w:rFonts w:ascii="Arial" w:hAnsi="Arial" w:cs="Arial"/>
          <w:sz w:val="20"/>
          <w:szCs w:val="20"/>
        </w:rPr>
      </w:pPr>
      <w:r w:rsidRPr="00023C7D">
        <w:rPr>
          <w:rFonts w:ascii="Arial" w:hAnsi="Arial" w:cs="Arial"/>
          <w:sz w:val="20"/>
          <w:szCs w:val="20"/>
        </w:rPr>
        <w:t>16.1</w:t>
      </w:r>
    </w:p>
    <w:p w:rsidR="000A33A9" w:rsidRPr="00023C7D" w:rsidRDefault="000A33A9" w:rsidP="00D86E69">
      <w:pPr>
        <w:jc w:val="both"/>
        <w:rPr>
          <w:rFonts w:ascii="Arial" w:hAnsi="Arial" w:cs="Arial"/>
          <w:sz w:val="20"/>
          <w:szCs w:val="20"/>
        </w:rPr>
      </w:pPr>
      <w:r w:rsidRPr="00023C7D">
        <w:rPr>
          <w:rFonts w:ascii="Arial" w:hAnsi="Arial" w:cs="Arial"/>
          <w:sz w:val="20"/>
          <w:szCs w:val="20"/>
        </w:rPr>
        <w:t>Ofertę należy sporządzić w języku polskim.</w:t>
      </w:r>
    </w:p>
    <w:p w:rsidR="000A33A9" w:rsidRPr="00023C7D" w:rsidRDefault="000A33A9" w:rsidP="00D86E69">
      <w:pPr>
        <w:jc w:val="both"/>
        <w:rPr>
          <w:rFonts w:ascii="Arial" w:hAnsi="Arial" w:cs="Arial"/>
          <w:sz w:val="20"/>
          <w:szCs w:val="20"/>
        </w:rPr>
      </w:pPr>
    </w:p>
    <w:p w:rsidR="000A33A9" w:rsidRPr="00023C7D" w:rsidRDefault="000A33A9" w:rsidP="00D86E69">
      <w:pPr>
        <w:jc w:val="both"/>
        <w:rPr>
          <w:rFonts w:ascii="Arial" w:hAnsi="Arial" w:cs="Arial"/>
          <w:sz w:val="20"/>
          <w:szCs w:val="20"/>
        </w:rPr>
      </w:pPr>
      <w:r w:rsidRPr="00023C7D">
        <w:rPr>
          <w:rFonts w:ascii="Arial" w:hAnsi="Arial" w:cs="Arial"/>
          <w:sz w:val="20"/>
          <w:szCs w:val="20"/>
        </w:rPr>
        <w:t>16.2</w:t>
      </w:r>
    </w:p>
    <w:p w:rsidR="000A33A9" w:rsidRPr="00630E5C" w:rsidRDefault="000A33A9" w:rsidP="00D86E69">
      <w:pPr>
        <w:jc w:val="both"/>
        <w:rPr>
          <w:rFonts w:ascii="Arial" w:hAnsi="Arial" w:cs="Arial"/>
          <w:sz w:val="20"/>
          <w:szCs w:val="20"/>
        </w:rPr>
      </w:pPr>
      <w:r w:rsidRPr="00023C7D">
        <w:rPr>
          <w:rFonts w:ascii="Arial" w:hAnsi="Arial" w:cs="Arial"/>
          <w:sz w:val="20"/>
          <w:szCs w:val="20"/>
        </w:rPr>
        <w:t>Ofertę składa się, pod rygorem nieważności, w formie elektronicznej.</w:t>
      </w:r>
    </w:p>
    <w:p w:rsidR="000A33A9" w:rsidRDefault="000A33A9" w:rsidP="00D86E69">
      <w:pPr>
        <w:jc w:val="both"/>
        <w:rPr>
          <w:rFonts w:ascii="Arial" w:hAnsi="Arial" w:cs="Arial"/>
          <w:sz w:val="20"/>
          <w:szCs w:val="20"/>
        </w:rPr>
      </w:pPr>
    </w:p>
    <w:p w:rsidR="000A33A9" w:rsidRPr="00023C7D" w:rsidRDefault="000A33A9" w:rsidP="00D86E69">
      <w:pPr>
        <w:jc w:val="both"/>
        <w:rPr>
          <w:rFonts w:ascii="Arial" w:hAnsi="Arial" w:cs="Arial"/>
          <w:sz w:val="20"/>
          <w:szCs w:val="20"/>
        </w:rPr>
      </w:pPr>
      <w:r w:rsidRPr="00023C7D">
        <w:rPr>
          <w:rFonts w:ascii="Arial" w:hAnsi="Arial" w:cs="Arial"/>
          <w:sz w:val="20"/>
          <w:szCs w:val="20"/>
        </w:rPr>
        <w:t>16.3</w:t>
      </w:r>
    </w:p>
    <w:p w:rsidR="000A33A9" w:rsidRDefault="000A33A9" w:rsidP="00D86E69">
      <w:pPr>
        <w:jc w:val="both"/>
        <w:rPr>
          <w:rFonts w:ascii="Arial" w:hAnsi="Arial" w:cs="Arial"/>
          <w:sz w:val="20"/>
          <w:szCs w:val="20"/>
        </w:rPr>
      </w:pPr>
      <w:r w:rsidRPr="00023C7D">
        <w:rPr>
          <w:rFonts w:ascii="Arial" w:hAnsi="Arial" w:cs="Arial"/>
          <w:sz w:val="20"/>
          <w:szCs w:val="20"/>
        </w:rPr>
        <w:t xml:space="preserve">Sposób złożenia oferty opisany został w zakładce „Komponent edukacyjny” dostępnej na stronie internetowej </w:t>
      </w:r>
      <w:hyperlink r:id="rId16" w:history="1">
        <w:r w:rsidRPr="00023C7D">
          <w:rPr>
            <w:rStyle w:val="Hyperlink"/>
            <w:rFonts w:ascii="Arial" w:hAnsi="Arial" w:cs="Arial"/>
            <w:sz w:val="20"/>
            <w:szCs w:val="20"/>
          </w:rPr>
          <w:t>https://ezamowienia.gov.pl</w:t>
        </w:r>
      </w:hyperlink>
    </w:p>
    <w:p w:rsidR="000A33A9" w:rsidRDefault="000A33A9" w:rsidP="00D86E69">
      <w:pPr>
        <w:jc w:val="both"/>
        <w:rPr>
          <w:rFonts w:ascii="Arial" w:hAnsi="Arial" w:cs="Arial"/>
          <w:sz w:val="20"/>
          <w:szCs w:val="20"/>
        </w:rPr>
      </w:pPr>
    </w:p>
    <w:p w:rsidR="000A33A9" w:rsidRPr="00023C7D" w:rsidRDefault="000A33A9" w:rsidP="00D86E69">
      <w:pPr>
        <w:jc w:val="both"/>
        <w:rPr>
          <w:rFonts w:ascii="Arial" w:hAnsi="Arial" w:cs="Arial"/>
          <w:sz w:val="20"/>
          <w:szCs w:val="20"/>
        </w:rPr>
      </w:pPr>
      <w:r w:rsidRPr="00023C7D">
        <w:rPr>
          <w:rFonts w:ascii="Arial" w:hAnsi="Arial" w:cs="Arial"/>
          <w:sz w:val="20"/>
          <w:szCs w:val="20"/>
        </w:rPr>
        <w:t>16.4</w:t>
      </w:r>
    </w:p>
    <w:p w:rsidR="000A33A9" w:rsidRPr="00630E5C" w:rsidRDefault="000A33A9" w:rsidP="00D86E69">
      <w:pPr>
        <w:jc w:val="both"/>
        <w:rPr>
          <w:rFonts w:ascii="Arial" w:hAnsi="Arial" w:cs="Arial"/>
          <w:sz w:val="20"/>
          <w:szCs w:val="20"/>
        </w:rPr>
      </w:pPr>
      <w:r w:rsidRPr="00023C7D">
        <w:rPr>
          <w:rFonts w:ascii="Arial" w:hAnsi="Arial" w:cs="Arial"/>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ze zm.), wykonawca, w celu utrzymania poufności tych informacji, przekazuje je w wydzielonym i odpowiednio oznaczonym pliku, wraz z jednoczesnym zaznaczeniem w nazwie pliku „Dokument stanowiący tajemnicę przedsiębiorstwa”.</w:t>
      </w:r>
    </w:p>
    <w:p w:rsidR="000A33A9" w:rsidRPr="00630E5C" w:rsidRDefault="000A33A9" w:rsidP="00D86E69">
      <w:pPr>
        <w:jc w:val="both"/>
        <w:rPr>
          <w:rFonts w:ascii="Arial" w:hAnsi="Arial" w:cs="Arial"/>
          <w:sz w:val="20"/>
          <w:szCs w:val="20"/>
        </w:rPr>
      </w:pPr>
    </w:p>
    <w:p w:rsidR="000A33A9" w:rsidRPr="00023C7D" w:rsidRDefault="000A33A9" w:rsidP="00D86E69">
      <w:pPr>
        <w:jc w:val="both"/>
        <w:rPr>
          <w:rFonts w:ascii="Arial" w:hAnsi="Arial" w:cs="Arial"/>
          <w:sz w:val="20"/>
          <w:szCs w:val="20"/>
        </w:rPr>
      </w:pPr>
      <w:r w:rsidRPr="00023C7D">
        <w:rPr>
          <w:rFonts w:ascii="Arial" w:hAnsi="Arial" w:cs="Arial"/>
          <w:sz w:val="20"/>
          <w:szCs w:val="20"/>
        </w:rPr>
        <w:t>16.5</w:t>
      </w:r>
    </w:p>
    <w:p w:rsidR="000A33A9" w:rsidRPr="00630E5C" w:rsidRDefault="000A33A9" w:rsidP="00D86E69">
      <w:pPr>
        <w:jc w:val="both"/>
        <w:rPr>
          <w:rFonts w:ascii="Arial" w:hAnsi="Arial" w:cs="Arial"/>
          <w:sz w:val="20"/>
          <w:szCs w:val="20"/>
        </w:rPr>
      </w:pPr>
      <w:r w:rsidRPr="00630E5C">
        <w:rPr>
          <w:rFonts w:ascii="Arial" w:hAnsi="Arial" w:cs="Arial"/>
          <w:sz w:val="20"/>
          <w:szCs w:val="20"/>
        </w:rPr>
        <w:t>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ofertowym.</w:t>
      </w:r>
    </w:p>
    <w:p w:rsidR="000A33A9" w:rsidRDefault="000A33A9" w:rsidP="00612AA4">
      <w:pPr>
        <w:jc w:val="both"/>
        <w:rPr>
          <w:rFonts w:ascii="Arial" w:hAnsi="Arial" w:cs="Arial"/>
          <w:sz w:val="20"/>
          <w:szCs w:val="20"/>
        </w:rPr>
      </w:pPr>
    </w:p>
    <w:p w:rsidR="000A33A9" w:rsidRPr="002D524B" w:rsidRDefault="000A33A9" w:rsidP="006126C2">
      <w:pPr>
        <w:jc w:val="both"/>
        <w:rPr>
          <w:rFonts w:ascii="Arial" w:hAnsi="Arial" w:cs="Arial"/>
          <w:sz w:val="20"/>
          <w:szCs w:val="20"/>
        </w:rPr>
      </w:pPr>
      <w:r w:rsidRPr="002D524B">
        <w:rPr>
          <w:rFonts w:ascii="Arial" w:hAnsi="Arial" w:cs="Arial"/>
          <w:sz w:val="20"/>
          <w:szCs w:val="20"/>
        </w:rPr>
        <w:t>1</w:t>
      </w:r>
      <w:r>
        <w:rPr>
          <w:rFonts w:ascii="Arial" w:hAnsi="Arial" w:cs="Arial"/>
          <w:sz w:val="20"/>
          <w:szCs w:val="20"/>
        </w:rPr>
        <w:t xml:space="preserve">6.6                                                </w:t>
      </w:r>
    </w:p>
    <w:p w:rsidR="000A33A9" w:rsidRPr="002D524B" w:rsidRDefault="000A33A9" w:rsidP="006126C2">
      <w:pPr>
        <w:jc w:val="both"/>
        <w:rPr>
          <w:rFonts w:ascii="Arial" w:hAnsi="Arial" w:cs="Arial"/>
          <w:sz w:val="20"/>
          <w:szCs w:val="20"/>
        </w:rPr>
      </w:pPr>
      <w:r w:rsidRPr="002D524B">
        <w:rPr>
          <w:rFonts w:ascii="Arial" w:hAnsi="Arial" w:cs="Arial"/>
          <w:sz w:val="20"/>
          <w:szCs w:val="20"/>
        </w:rPr>
        <w:t>Oferta musi zawierać następujące oświadczenia i dokumenty:</w:t>
      </w:r>
    </w:p>
    <w:p w:rsidR="000A33A9" w:rsidRPr="0018508C" w:rsidRDefault="000A33A9" w:rsidP="006126C2">
      <w:pPr>
        <w:jc w:val="both"/>
        <w:rPr>
          <w:rFonts w:ascii="Arial" w:hAnsi="Arial" w:cs="Arial"/>
          <w:sz w:val="20"/>
          <w:szCs w:val="20"/>
          <w:u w:val="single"/>
        </w:rPr>
      </w:pPr>
      <w:r>
        <w:rPr>
          <w:rFonts w:ascii="Arial" w:hAnsi="Arial" w:cs="Arial"/>
          <w:sz w:val="20"/>
          <w:szCs w:val="20"/>
        </w:rPr>
        <w:t xml:space="preserve">1) </w:t>
      </w:r>
      <w:r w:rsidRPr="00667589">
        <w:rPr>
          <w:rFonts w:ascii="Arial" w:hAnsi="Arial" w:cs="Arial"/>
          <w:sz w:val="20"/>
          <w:szCs w:val="20"/>
        </w:rPr>
        <w:t xml:space="preserve">wypełniony formularz ofertowy sporządzony z wykorzystaniem wzoru </w:t>
      </w:r>
      <w:r w:rsidRPr="0018508C">
        <w:rPr>
          <w:rFonts w:ascii="Arial" w:hAnsi="Arial" w:cs="Arial"/>
          <w:sz w:val="20"/>
          <w:szCs w:val="20"/>
        </w:rPr>
        <w:t>stanowiącego załącznik nr 1 do SWZ</w:t>
      </w:r>
    </w:p>
    <w:p w:rsidR="000A33A9" w:rsidRPr="0018508C" w:rsidRDefault="000A33A9" w:rsidP="006126C2">
      <w:pPr>
        <w:jc w:val="both"/>
        <w:rPr>
          <w:rFonts w:ascii="Arial" w:hAnsi="Arial" w:cs="Arial"/>
          <w:sz w:val="20"/>
          <w:szCs w:val="20"/>
        </w:rPr>
      </w:pPr>
      <w:r w:rsidRPr="0018508C">
        <w:rPr>
          <w:rFonts w:ascii="Arial" w:hAnsi="Arial" w:cs="Arial"/>
          <w:sz w:val="20"/>
          <w:szCs w:val="20"/>
        </w:rPr>
        <w:t>2) aktualne na dzień składania ofert oświadczenie o niepodleganiu wykluczeniu z postępowania i spełnianiu warunków udziału w postę</w:t>
      </w:r>
      <w:r>
        <w:rPr>
          <w:rFonts w:ascii="Arial" w:hAnsi="Arial" w:cs="Arial"/>
          <w:sz w:val="20"/>
          <w:szCs w:val="20"/>
        </w:rPr>
        <w:t>powaniu - załącznik nr 2 do SWZ</w:t>
      </w:r>
      <w:r w:rsidRPr="0018508C">
        <w:rPr>
          <w:rFonts w:ascii="Arial" w:hAnsi="Arial" w:cs="Arial"/>
          <w:sz w:val="20"/>
          <w:szCs w:val="20"/>
        </w:rPr>
        <w:t xml:space="preserve"> </w:t>
      </w:r>
    </w:p>
    <w:p w:rsidR="000A33A9" w:rsidRDefault="000A33A9" w:rsidP="006126C2">
      <w:pPr>
        <w:jc w:val="both"/>
        <w:rPr>
          <w:rFonts w:ascii="Arial" w:hAnsi="Arial" w:cs="Arial"/>
          <w:sz w:val="20"/>
          <w:szCs w:val="20"/>
        </w:rPr>
      </w:pPr>
      <w:r>
        <w:rPr>
          <w:rFonts w:ascii="Arial" w:hAnsi="Arial" w:cs="Arial"/>
          <w:sz w:val="20"/>
          <w:szCs w:val="20"/>
        </w:rPr>
        <w:t xml:space="preserve">3) zobowiązanie innego podmiotu, o którym </w:t>
      </w:r>
      <w:r w:rsidRPr="004953FB">
        <w:rPr>
          <w:rFonts w:ascii="Arial" w:hAnsi="Arial" w:cs="Arial"/>
          <w:sz w:val="20"/>
          <w:szCs w:val="20"/>
        </w:rPr>
        <w:t>mowa w Rozdziale XIV pkt. 14.3 SWZ (j</w:t>
      </w:r>
      <w:r>
        <w:rPr>
          <w:rFonts w:ascii="Arial" w:hAnsi="Arial" w:cs="Arial"/>
          <w:sz w:val="20"/>
          <w:szCs w:val="20"/>
        </w:rPr>
        <w:t>eżeli dotyczy)</w:t>
      </w:r>
    </w:p>
    <w:p w:rsidR="000A33A9" w:rsidRDefault="000A33A9" w:rsidP="00D86E69">
      <w:pPr>
        <w:jc w:val="both"/>
        <w:rPr>
          <w:rFonts w:ascii="Arial" w:hAnsi="Arial" w:cs="Arial"/>
          <w:sz w:val="20"/>
          <w:szCs w:val="20"/>
        </w:rPr>
      </w:pPr>
      <w:r>
        <w:rPr>
          <w:rFonts w:ascii="Arial" w:hAnsi="Arial" w:cs="Arial"/>
          <w:sz w:val="20"/>
          <w:szCs w:val="20"/>
        </w:rPr>
        <w:t>4) oświadczenie innego podmiotu, o którym mowa w Rozdziale XIV pkt. 14.6 SWZ (jeżeli dotyczy)</w:t>
      </w:r>
    </w:p>
    <w:p w:rsidR="000A33A9" w:rsidRPr="003B7D9A" w:rsidRDefault="000A33A9" w:rsidP="006126C2">
      <w:pPr>
        <w:jc w:val="both"/>
        <w:rPr>
          <w:rFonts w:ascii="Arial" w:hAnsi="Arial" w:cs="Arial"/>
          <w:sz w:val="20"/>
          <w:szCs w:val="20"/>
        </w:rPr>
      </w:pPr>
      <w:r>
        <w:rPr>
          <w:rFonts w:ascii="Arial" w:hAnsi="Arial" w:cs="Arial"/>
          <w:sz w:val="20"/>
          <w:szCs w:val="20"/>
        </w:rPr>
        <w:t>5</w:t>
      </w:r>
      <w:r w:rsidRPr="003B7D9A">
        <w:rPr>
          <w:rFonts w:ascii="Arial" w:hAnsi="Arial" w:cs="Arial"/>
          <w:sz w:val="20"/>
          <w:szCs w:val="20"/>
        </w:rPr>
        <w:t xml:space="preserve">) </w:t>
      </w:r>
      <w:r w:rsidRPr="003B7D9A">
        <w:rPr>
          <w:rFonts w:ascii="Arial" w:hAnsi="Arial" w:cs="Arial"/>
          <w:sz w:val="20"/>
          <w:szCs w:val="20"/>
          <w:u w:val="single"/>
        </w:rPr>
        <w:t>dokumenty, z których wynika prawo do podpisania oferty:</w:t>
      </w:r>
    </w:p>
    <w:p w:rsidR="000A33A9" w:rsidRPr="003B7D9A" w:rsidRDefault="000A33A9" w:rsidP="006126C2">
      <w:pPr>
        <w:jc w:val="both"/>
        <w:rPr>
          <w:rFonts w:ascii="Arial" w:hAnsi="Arial" w:cs="Arial"/>
          <w:b/>
          <w:bCs/>
          <w:sz w:val="20"/>
          <w:szCs w:val="20"/>
          <w:u w:val="single"/>
        </w:rPr>
      </w:pPr>
      <w:r w:rsidRPr="003B7D9A">
        <w:rPr>
          <w:rFonts w:ascii="Arial" w:hAnsi="Arial" w:cs="Arial"/>
          <w:sz w:val="20"/>
          <w:szCs w:val="20"/>
        </w:rPr>
        <w:t>a) odp</w:t>
      </w:r>
      <w:r>
        <w:rPr>
          <w:rFonts w:ascii="Arial" w:hAnsi="Arial" w:cs="Arial"/>
          <w:sz w:val="20"/>
          <w:szCs w:val="20"/>
        </w:rPr>
        <w:t>is z właściwego rejestru lub z Centralnej Ewidencji i Informacji o Działalności G</w:t>
      </w:r>
      <w:r w:rsidRPr="003B7D9A">
        <w:rPr>
          <w:rFonts w:ascii="Arial" w:hAnsi="Arial" w:cs="Arial"/>
          <w:sz w:val="20"/>
          <w:szCs w:val="20"/>
        </w:rPr>
        <w:t>ospodarczej w celu weryfikacji osób uprawnionych do reprezentowania Wykonawcy, tym samym składania oświadczeń woli</w:t>
      </w:r>
    </w:p>
    <w:p w:rsidR="000A33A9" w:rsidRPr="003B7D9A" w:rsidRDefault="000A33A9" w:rsidP="006126C2">
      <w:pPr>
        <w:jc w:val="both"/>
        <w:rPr>
          <w:rFonts w:ascii="Arial" w:hAnsi="Arial" w:cs="Arial"/>
          <w:sz w:val="20"/>
          <w:szCs w:val="20"/>
        </w:rPr>
      </w:pPr>
      <w:r w:rsidRPr="003B7D9A">
        <w:rPr>
          <w:rFonts w:ascii="Arial" w:hAnsi="Arial" w:cs="Arial"/>
          <w:sz w:val="20"/>
          <w:szCs w:val="20"/>
        </w:rPr>
        <w:t xml:space="preserve">b) pełnomocnictwo upoważniające do złożenia oferty, </w:t>
      </w:r>
      <w:r>
        <w:rPr>
          <w:rFonts w:ascii="Arial" w:hAnsi="Arial" w:cs="Arial"/>
          <w:sz w:val="20"/>
          <w:szCs w:val="20"/>
        </w:rPr>
        <w:t>o ile ofertę składa pełnomocnik</w:t>
      </w:r>
    </w:p>
    <w:p w:rsidR="000A33A9" w:rsidRPr="0018508C" w:rsidRDefault="000A33A9" w:rsidP="006126C2">
      <w:pPr>
        <w:jc w:val="both"/>
        <w:rPr>
          <w:rFonts w:ascii="Arial" w:hAnsi="Arial" w:cs="Arial"/>
          <w:sz w:val="20"/>
          <w:szCs w:val="20"/>
        </w:rPr>
      </w:pPr>
      <w:r w:rsidRPr="003B7D9A">
        <w:rPr>
          <w:rFonts w:ascii="Arial" w:hAnsi="Arial" w:cs="Arial"/>
          <w:sz w:val="20"/>
          <w:szCs w:val="20"/>
        </w:rPr>
        <w:t xml:space="preserve">c) pełnomocnictwo dla pełnomocnika do reprezentowania w postępowaniu Wykonawców wspólnie ubiegających się o udzielenie zamówienia – dotyczy ofert składanych przez Wykonawców wspólnie </w:t>
      </w:r>
      <w:r w:rsidRPr="0018508C">
        <w:rPr>
          <w:rFonts w:ascii="Arial" w:hAnsi="Arial" w:cs="Arial"/>
          <w:sz w:val="20"/>
          <w:szCs w:val="20"/>
        </w:rPr>
        <w:t>ubiegając</w:t>
      </w:r>
      <w:r>
        <w:rPr>
          <w:rFonts w:ascii="Arial" w:hAnsi="Arial" w:cs="Arial"/>
          <w:sz w:val="20"/>
          <w:szCs w:val="20"/>
        </w:rPr>
        <w:t>ych się o udzielenie zamówienia</w:t>
      </w:r>
    </w:p>
    <w:p w:rsidR="000A33A9" w:rsidRPr="005C4548" w:rsidRDefault="000A33A9" w:rsidP="006126C2">
      <w:pPr>
        <w:jc w:val="both"/>
        <w:rPr>
          <w:rFonts w:ascii="Arial" w:hAnsi="Arial" w:cs="Arial"/>
          <w:sz w:val="20"/>
          <w:szCs w:val="20"/>
          <w:u w:val="single"/>
        </w:rPr>
      </w:pPr>
      <w:r>
        <w:rPr>
          <w:rFonts w:ascii="Arial" w:hAnsi="Arial" w:cs="Arial"/>
          <w:sz w:val="20"/>
          <w:szCs w:val="20"/>
          <w:u w:val="single"/>
        </w:rPr>
        <w:t>6</w:t>
      </w:r>
      <w:r w:rsidRPr="005C4548">
        <w:rPr>
          <w:rFonts w:ascii="Arial" w:hAnsi="Arial" w:cs="Arial"/>
          <w:sz w:val="20"/>
          <w:szCs w:val="20"/>
          <w:u w:val="single"/>
        </w:rPr>
        <w:t>) przedmiotowe środki dowodowe – w niniejszym postępowaniu Zamawiający nie wymaga przedmiotowych środków dowodowych.</w:t>
      </w:r>
    </w:p>
    <w:p w:rsidR="000A33A9" w:rsidRDefault="000A33A9" w:rsidP="006126C2">
      <w:pPr>
        <w:tabs>
          <w:tab w:val="left" w:pos="0"/>
        </w:tabs>
        <w:jc w:val="both"/>
        <w:rPr>
          <w:rFonts w:ascii="Arial" w:hAnsi="Arial" w:cs="Arial"/>
          <w:sz w:val="20"/>
          <w:szCs w:val="20"/>
          <w:highlight w:val="yellow"/>
          <w:lang w:eastAsia="ar-SA"/>
        </w:rPr>
      </w:pPr>
    </w:p>
    <w:p w:rsidR="000A33A9" w:rsidRDefault="000A33A9" w:rsidP="00D86E69">
      <w:pPr>
        <w:jc w:val="both"/>
        <w:rPr>
          <w:rFonts w:ascii="Arial" w:hAnsi="Arial" w:cs="Arial"/>
          <w:sz w:val="20"/>
          <w:szCs w:val="20"/>
        </w:rPr>
      </w:pPr>
      <w:r>
        <w:rPr>
          <w:rFonts w:ascii="Arial" w:hAnsi="Arial" w:cs="Arial"/>
          <w:sz w:val="20"/>
          <w:szCs w:val="20"/>
        </w:rPr>
        <w:t>16.7</w:t>
      </w:r>
    </w:p>
    <w:p w:rsidR="000A33A9" w:rsidRDefault="000A33A9" w:rsidP="00D86E69">
      <w:pPr>
        <w:jc w:val="both"/>
        <w:rPr>
          <w:rFonts w:ascii="Arial" w:hAnsi="Arial" w:cs="Arial"/>
          <w:sz w:val="20"/>
          <w:szCs w:val="20"/>
        </w:rPr>
      </w:pPr>
      <w:r w:rsidRPr="00667589">
        <w:rPr>
          <w:rFonts w:ascii="Arial" w:hAnsi="Arial" w:cs="Arial"/>
          <w:sz w:val="20"/>
          <w:szCs w:val="20"/>
        </w:rPr>
        <w:t>Zamawiający zaleca ponumerowanie stron oferty.</w:t>
      </w:r>
    </w:p>
    <w:p w:rsidR="000A33A9" w:rsidRDefault="000A33A9" w:rsidP="00D86E69">
      <w:pPr>
        <w:jc w:val="both"/>
        <w:rPr>
          <w:rFonts w:ascii="Arial" w:hAnsi="Arial" w:cs="Arial"/>
          <w:sz w:val="20"/>
          <w:szCs w:val="20"/>
        </w:rPr>
      </w:pPr>
    </w:p>
    <w:p w:rsidR="000A33A9" w:rsidRDefault="000A33A9" w:rsidP="00D86E69">
      <w:pPr>
        <w:jc w:val="both"/>
        <w:rPr>
          <w:rFonts w:ascii="Arial" w:hAnsi="Arial" w:cs="Arial"/>
          <w:sz w:val="20"/>
          <w:szCs w:val="20"/>
        </w:rPr>
      </w:pPr>
      <w:r>
        <w:rPr>
          <w:rFonts w:ascii="Arial" w:hAnsi="Arial" w:cs="Arial"/>
          <w:sz w:val="20"/>
          <w:szCs w:val="20"/>
        </w:rPr>
        <w:t>16.8</w:t>
      </w:r>
    </w:p>
    <w:p w:rsidR="000A33A9" w:rsidRPr="00667589" w:rsidRDefault="000A33A9" w:rsidP="00D86E69">
      <w:pPr>
        <w:jc w:val="both"/>
        <w:rPr>
          <w:rFonts w:ascii="Arial" w:hAnsi="Arial" w:cs="Arial"/>
          <w:sz w:val="20"/>
          <w:szCs w:val="20"/>
        </w:rPr>
      </w:pPr>
      <w:r w:rsidRPr="00667589">
        <w:rPr>
          <w:rFonts w:ascii="Arial" w:hAnsi="Arial" w:cs="Arial"/>
          <w:sz w:val="20"/>
          <w:szCs w:val="20"/>
        </w:rPr>
        <w:t>Pełnomocnictwo do złożenia oferty musi być złożone w oryginale w takiej samej formie, jak składana oferta (tj. w formie elektronicznej</w:t>
      </w:r>
      <w:r>
        <w:rPr>
          <w:rFonts w:ascii="Arial" w:hAnsi="Arial" w:cs="Arial"/>
          <w:sz w:val="20"/>
          <w:szCs w:val="20"/>
        </w:rPr>
        <w:t xml:space="preserve"> lub postaci elektronicznej opatrzonej podpisem zaufanym lub podpisem osobistym</w:t>
      </w:r>
      <w:r w:rsidRPr="00667589">
        <w:rPr>
          <w:rFonts w:ascii="Arial" w:hAnsi="Arial" w:cs="Arial"/>
          <w:sz w:val="20"/>
          <w:szCs w:val="20"/>
        </w:rPr>
        <w:t>). Dopuszcza się także złożenie elektronicznej kopii (skanu) pełnomocnictwa  sporządzonego uprzednio w formie pisemnej, w formie elektronicznego poświadczenia stosownie do art. 97 § 2 ustawy z dnia 14 lutego 1991 r. – Prawo o notariacie, które to poświadczenie notariusz opatruje kwalifikowanym podpisem elektronicznym, bądź też poprzez opatrzenie skanu pełnomocnictwa sporządzonego uprzednio w formie pisemnej kwalifikowanym podpisem. Elektroniczna kopia pełnomocnictwa nie może być uwierzytelniona przez upełnomocnionego.</w:t>
      </w:r>
    </w:p>
    <w:p w:rsidR="000A33A9" w:rsidRDefault="000A33A9" w:rsidP="00D86E69">
      <w:pPr>
        <w:jc w:val="both"/>
        <w:rPr>
          <w:rFonts w:ascii="Arial" w:hAnsi="Arial" w:cs="Arial"/>
          <w:sz w:val="20"/>
          <w:szCs w:val="20"/>
        </w:rPr>
      </w:pPr>
    </w:p>
    <w:p w:rsidR="000A33A9" w:rsidRDefault="000A33A9" w:rsidP="00D86E69">
      <w:pPr>
        <w:jc w:val="both"/>
        <w:rPr>
          <w:rFonts w:ascii="Arial" w:hAnsi="Arial" w:cs="Arial"/>
          <w:sz w:val="20"/>
          <w:szCs w:val="20"/>
        </w:rPr>
      </w:pPr>
      <w:r>
        <w:rPr>
          <w:rFonts w:ascii="Arial" w:hAnsi="Arial" w:cs="Arial"/>
          <w:sz w:val="20"/>
          <w:szCs w:val="20"/>
        </w:rPr>
        <w:t>16.9</w:t>
      </w:r>
    </w:p>
    <w:p w:rsidR="000A33A9" w:rsidRPr="00667589" w:rsidRDefault="000A33A9" w:rsidP="00D86E69">
      <w:pPr>
        <w:jc w:val="both"/>
        <w:rPr>
          <w:rFonts w:ascii="Arial" w:hAnsi="Arial" w:cs="Arial"/>
          <w:sz w:val="20"/>
          <w:szCs w:val="20"/>
        </w:rPr>
      </w:pPr>
      <w:r w:rsidRPr="00667589">
        <w:rPr>
          <w:rFonts w:ascii="Arial" w:hAnsi="Arial" w:cs="Arial"/>
          <w:sz w:val="20"/>
          <w:szCs w:val="20"/>
        </w:rPr>
        <w:t>Jeżeli Wykonawca nie złoży przedmiotowych środków dowodowych lub złożone przedmiotowe środki dowodowe będą niekompletne, Zamawiający wezwie do ich złożenia lub uzupełnienia w wyznaczonym terminie.</w:t>
      </w:r>
    </w:p>
    <w:p w:rsidR="000A33A9" w:rsidRDefault="000A33A9" w:rsidP="00D86E69">
      <w:pPr>
        <w:jc w:val="both"/>
        <w:rPr>
          <w:rFonts w:ascii="Arial" w:hAnsi="Arial" w:cs="Arial"/>
          <w:sz w:val="20"/>
          <w:szCs w:val="20"/>
        </w:rPr>
      </w:pPr>
    </w:p>
    <w:p w:rsidR="000A33A9" w:rsidRDefault="000A33A9" w:rsidP="00D86E69">
      <w:pPr>
        <w:jc w:val="both"/>
        <w:rPr>
          <w:rFonts w:ascii="Arial" w:hAnsi="Arial" w:cs="Arial"/>
          <w:sz w:val="20"/>
          <w:szCs w:val="20"/>
        </w:rPr>
      </w:pPr>
      <w:r>
        <w:rPr>
          <w:rFonts w:ascii="Arial" w:hAnsi="Arial" w:cs="Arial"/>
          <w:sz w:val="20"/>
          <w:szCs w:val="20"/>
        </w:rPr>
        <w:t>16.10</w:t>
      </w:r>
    </w:p>
    <w:p w:rsidR="000A33A9" w:rsidRDefault="000A33A9" w:rsidP="00D86E69">
      <w:pPr>
        <w:jc w:val="both"/>
        <w:rPr>
          <w:rFonts w:ascii="Arial" w:hAnsi="Arial" w:cs="Arial"/>
          <w:sz w:val="20"/>
          <w:szCs w:val="20"/>
        </w:rPr>
      </w:pPr>
      <w:r>
        <w:rPr>
          <w:rFonts w:ascii="Arial" w:hAnsi="Arial" w:cs="Arial"/>
          <w:sz w:val="20"/>
          <w:szCs w:val="20"/>
        </w:rPr>
        <w:t>Postanowień ust. 9</w:t>
      </w:r>
      <w:r w:rsidRPr="00667589">
        <w:rPr>
          <w:rFonts w:ascii="Arial" w:hAnsi="Arial" w:cs="Arial"/>
          <w:sz w:val="20"/>
          <w:szCs w:val="20"/>
        </w:rPr>
        <w:t xml:space="preserve"> nie stosuje się, jeżeli przedmiotowy środek dowodowy służy potwierdzeniu zgodności z cechami lub kryteriami określonymi w opisie kryteriów oceny ofert lub, pomimo złożenia przedmiotowego </w:t>
      </w:r>
      <w:r w:rsidRPr="00F6004F">
        <w:rPr>
          <w:rFonts w:ascii="Arial" w:hAnsi="Arial" w:cs="Arial"/>
          <w:sz w:val="20"/>
          <w:szCs w:val="20"/>
        </w:rPr>
        <w:t>środka dowodowego, oferta podlega odrzuceniu albo zachodzą przesłanki unieważnienia postępowania.</w:t>
      </w:r>
    </w:p>
    <w:p w:rsidR="000A33A9" w:rsidRDefault="000A33A9" w:rsidP="00D86E69">
      <w:pPr>
        <w:jc w:val="both"/>
        <w:rPr>
          <w:rFonts w:ascii="Arial" w:hAnsi="Arial" w:cs="Arial"/>
          <w:sz w:val="20"/>
          <w:szCs w:val="20"/>
        </w:rPr>
      </w:pPr>
    </w:p>
    <w:p w:rsidR="000A33A9" w:rsidRDefault="000A33A9" w:rsidP="00D86E69">
      <w:pPr>
        <w:jc w:val="both"/>
        <w:rPr>
          <w:rFonts w:ascii="Arial" w:hAnsi="Arial" w:cs="Arial"/>
          <w:sz w:val="20"/>
          <w:szCs w:val="20"/>
        </w:rPr>
      </w:pPr>
      <w:r>
        <w:rPr>
          <w:rFonts w:ascii="Arial" w:hAnsi="Arial" w:cs="Arial"/>
          <w:sz w:val="20"/>
          <w:szCs w:val="20"/>
        </w:rPr>
        <w:t>16.11</w:t>
      </w:r>
    </w:p>
    <w:p w:rsidR="000A33A9" w:rsidRDefault="000A33A9" w:rsidP="00D86E69">
      <w:pPr>
        <w:jc w:val="both"/>
        <w:rPr>
          <w:rFonts w:ascii="Arial" w:hAnsi="Arial" w:cs="Arial"/>
          <w:sz w:val="20"/>
          <w:szCs w:val="20"/>
        </w:rPr>
      </w:pPr>
      <w:r>
        <w:rPr>
          <w:rFonts w:ascii="Arial" w:hAnsi="Arial" w:cs="Arial"/>
          <w:sz w:val="20"/>
          <w:szCs w:val="20"/>
        </w:rPr>
        <w:t>Podmiotowe środki dowodowe, przedmiotowe środki dowodowe oraz inne dokumenty lub oświadczenia, sporządzone  w języku obcym przekazuje się wraz z tłumaczeniem na język polski.</w:t>
      </w:r>
    </w:p>
    <w:p w:rsidR="000A33A9" w:rsidRDefault="000A33A9" w:rsidP="006126C2">
      <w:pPr>
        <w:jc w:val="both"/>
        <w:rPr>
          <w:rFonts w:ascii="Arial" w:hAnsi="Arial" w:cs="Arial"/>
          <w:b/>
          <w:bCs/>
          <w:sz w:val="20"/>
          <w:szCs w:val="20"/>
        </w:rPr>
      </w:pPr>
    </w:p>
    <w:p w:rsidR="000A33A9" w:rsidRPr="00F6004F" w:rsidRDefault="000A33A9" w:rsidP="006126C2">
      <w:pPr>
        <w:jc w:val="both"/>
        <w:rPr>
          <w:rFonts w:ascii="Arial" w:hAnsi="Arial" w:cs="Arial"/>
          <w:b/>
          <w:bCs/>
          <w:sz w:val="20"/>
          <w:szCs w:val="20"/>
        </w:rPr>
      </w:pPr>
      <w:r w:rsidRPr="00F6004F">
        <w:rPr>
          <w:rFonts w:ascii="Arial" w:hAnsi="Arial" w:cs="Arial"/>
          <w:b/>
          <w:bCs/>
          <w:sz w:val="20"/>
          <w:szCs w:val="20"/>
        </w:rPr>
        <w:t>X</w:t>
      </w:r>
      <w:r>
        <w:rPr>
          <w:rFonts w:ascii="Arial" w:hAnsi="Arial" w:cs="Arial"/>
          <w:b/>
          <w:bCs/>
          <w:sz w:val="20"/>
          <w:szCs w:val="20"/>
        </w:rPr>
        <w:t>VI</w:t>
      </w:r>
      <w:r w:rsidRPr="00F6004F">
        <w:rPr>
          <w:rFonts w:ascii="Arial" w:hAnsi="Arial" w:cs="Arial"/>
          <w:b/>
          <w:bCs/>
          <w:sz w:val="20"/>
          <w:szCs w:val="20"/>
        </w:rPr>
        <w:t>I. SPOSÓB ORAZ TERMIN SKŁADANIA OFERT</w:t>
      </w:r>
    </w:p>
    <w:p w:rsidR="000A33A9" w:rsidRPr="00F6004F" w:rsidRDefault="000A33A9" w:rsidP="006126C2">
      <w:pPr>
        <w:jc w:val="both"/>
        <w:rPr>
          <w:rFonts w:ascii="Arial" w:hAnsi="Arial" w:cs="Arial"/>
          <w:sz w:val="20"/>
          <w:szCs w:val="20"/>
        </w:rPr>
      </w:pPr>
    </w:p>
    <w:p w:rsidR="000A33A9" w:rsidRPr="00630E5C" w:rsidRDefault="000A33A9" w:rsidP="00D86E69">
      <w:pPr>
        <w:jc w:val="both"/>
        <w:rPr>
          <w:rFonts w:ascii="Arial" w:hAnsi="Arial" w:cs="Arial"/>
          <w:sz w:val="20"/>
          <w:szCs w:val="20"/>
        </w:rPr>
      </w:pPr>
      <w:r w:rsidRPr="00630E5C">
        <w:rPr>
          <w:rFonts w:ascii="Arial" w:hAnsi="Arial" w:cs="Arial"/>
          <w:sz w:val="20"/>
          <w:szCs w:val="20"/>
        </w:rPr>
        <w:t>17.1</w:t>
      </w:r>
    </w:p>
    <w:p w:rsidR="000A33A9" w:rsidRDefault="000A33A9" w:rsidP="00D86E69">
      <w:pPr>
        <w:jc w:val="both"/>
        <w:rPr>
          <w:rFonts w:ascii="Arial" w:hAnsi="Arial" w:cs="Arial"/>
          <w:sz w:val="20"/>
          <w:szCs w:val="20"/>
        </w:rPr>
      </w:pPr>
      <w:r w:rsidRPr="00630E5C">
        <w:rPr>
          <w:rFonts w:ascii="Arial" w:hAnsi="Arial" w:cs="Arial"/>
          <w:sz w:val="20"/>
          <w:szCs w:val="20"/>
        </w:rPr>
        <w:t xml:space="preserve">Wykonawca składa ofertę za pośrednictwem </w:t>
      </w:r>
      <w:r>
        <w:rPr>
          <w:rFonts w:ascii="Arial" w:hAnsi="Arial" w:cs="Arial"/>
          <w:sz w:val="20"/>
          <w:szCs w:val="20"/>
        </w:rPr>
        <w:t>zakładki „Oferty/wnioski” używając przycisku „Złóż ofertę”.</w:t>
      </w:r>
    </w:p>
    <w:p w:rsidR="000A33A9" w:rsidRPr="00630E5C" w:rsidRDefault="000A33A9" w:rsidP="00D86E69">
      <w:pPr>
        <w:jc w:val="both"/>
        <w:rPr>
          <w:rFonts w:ascii="Arial" w:hAnsi="Arial" w:cs="Arial"/>
          <w:sz w:val="20"/>
          <w:szCs w:val="20"/>
        </w:rPr>
      </w:pPr>
    </w:p>
    <w:p w:rsidR="000A33A9" w:rsidRPr="00630E5C" w:rsidRDefault="000A33A9" w:rsidP="00D86E69">
      <w:pPr>
        <w:jc w:val="both"/>
        <w:rPr>
          <w:rFonts w:ascii="Arial" w:hAnsi="Arial" w:cs="Arial"/>
          <w:sz w:val="20"/>
          <w:szCs w:val="20"/>
        </w:rPr>
      </w:pPr>
      <w:r w:rsidRPr="00630E5C">
        <w:rPr>
          <w:rFonts w:ascii="Arial" w:hAnsi="Arial" w:cs="Arial"/>
          <w:sz w:val="20"/>
          <w:szCs w:val="20"/>
        </w:rPr>
        <w:t>17.2</w:t>
      </w:r>
    </w:p>
    <w:p w:rsidR="000A33A9" w:rsidRPr="00630E5C" w:rsidRDefault="000A33A9" w:rsidP="00D86E69">
      <w:pPr>
        <w:jc w:val="both"/>
        <w:rPr>
          <w:rFonts w:ascii="Arial" w:hAnsi="Arial" w:cs="Arial"/>
        </w:rPr>
      </w:pPr>
      <w:r w:rsidRPr="00630E5C">
        <w:rPr>
          <w:rFonts w:ascii="Arial" w:hAnsi="Arial" w:cs="Arial"/>
          <w:sz w:val="20"/>
          <w:szCs w:val="20"/>
        </w:rPr>
        <w:t xml:space="preserve">Ofertę wraz z wymaganymi załącznikami należy złożyć w terminie </w:t>
      </w:r>
      <w:r>
        <w:rPr>
          <w:rFonts w:ascii="Arial" w:hAnsi="Arial" w:cs="Arial"/>
          <w:b/>
          <w:bCs/>
          <w:sz w:val="20"/>
          <w:szCs w:val="20"/>
        </w:rPr>
        <w:t xml:space="preserve">do dnia 21.05.2024 </w:t>
      </w:r>
      <w:r w:rsidRPr="00C06279">
        <w:rPr>
          <w:rFonts w:ascii="Arial" w:hAnsi="Arial" w:cs="Arial"/>
          <w:b/>
          <w:bCs/>
          <w:sz w:val="20"/>
          <w:szCs w:val="20"/>
        </w:rPr>
        <w:t>r. do godz. 09:00.</w:t>
      </w:r>
    </w:p>
    <w:p w:rsidR="000A33A9" w:rsidRPr="00630E5C" w:rsidRDefault="000A33A9" w:rsidP="00D86E69">
      <w:pPr>
        <w:jc w:val="both"/>
        <w:rPr>
          <w:rFonts w:ascii="Arial" w:hAnsi="Arial" w:cs="Arial"/>
          <w:sz w:val="20"/>
          <w:szCs w:val="20"/>
        </w:rPr>
      </w:pPr>
    </w:p>
    <w:p w:rsidR="000A33A9" w:rsidRPr="00630E5C" w:rsidRDefault="000A33A9" w:rsidP="00D86E69">
      <w:pPr>
        <w:jc w:val="both"/>
        <w:rPr>
          <w:rFonts w:ascii="Arial" w:hAnsi="Arial" w:cs="Arial"/>
          <w:sz w:val="20"/>
          <w:szCs w:val="20"/>
        </w:rPr>
      </w:pPr>
      <w:r w:rsidRPr="00630E5C">
        <w:rPr>
          <w:rFonts w:ascii="Arial" w:hAnsi="Arial" w:cs="Arial"/>
          <w:sz w:val="20"/>
          <w:szCs w:val="20"/>
        </w:rPr>
        <w:t>17.3</w:t>
      </w:r>
    </w:p>
    <w:p w:rsidR="000A33A9" w:rsidRPr="00630E5C" w:rsidRDefault="000A33A9" w:rsidP="00D86E69">
      <w:pPr>
        <w:jc w:val="both"/>
        <w:rPr>
          <w:rFonts w:ascii="Arial" w:hAnsi="Arial" w:cs="Arial"/>
          <w:sz w:val="20"/>
          <w:szCs w:val="20"/>
        </w:rPr>
      </w:pPr>
      <w:r w:rsidRPr="00630E5C">
        <w:rPr>
          <w:rFonts w:ascii="Arial" w:hAnsi="Arial" w:cs="Arial"/>
          <w:sz w:val="20"/>
          <w:szCs w:val="20"/>
        </w:rPr>
        <w:t>Wykonawca może złożyć tylko jedną ofertę.</w:t>
      </w:r>
    </w:p>
    <w:p w:rsidR="000A33A9" w:rsidRPr="00630E5C" w:rsidRDefault="000A33A9" w:rsidP="00D86E69">
      <w:pPr>
        <w:jc w:val="both"/>
        <w:rPr>
          <w:rFonts w:ascii="Arial" w:hAnsi="Arial" w:cs="Arial"/>
          <w:sz w:val="20"/>
          <w:szCs w:val="20"/>
        </w:rPr>
      </w:pPr>
    </w:p>
    <w:p w:rsidR="000A33A9" w:rsidRPr="00630E5C" w:rsidRDefault="000A33A9" w:rsidP="00D86E69">
      <w:pPr>
        <w:jc w:val="both"/>
        <w:rPr>
          <w:rFonts w:ascii="Arial" w:hAnsi="Arial" w:cs="Arial"/>
          <w:sz w:val="20"/>
          <w:szCs w:val="20"/>
        </w:rPr>
      </w:pPr>
      <w:r w:rsidRPr="00630E5C">
        <w:rPr>
          <w:rFonts w:ascii="Arial" w:hAnsi="Arial" w:cs="Arial"/>
          <w:sz w:val="20"/>
          <w:szCs w:val="20"/>
        </w:rPr>
        <w:t>17.4</w:t>
      </w:r>
    </w:p>
    <w:p w:rsidR="000A33A9" w:rsidRPr="00630E5C" w:rsidRDefault="000A33A9" w:rsidP="00D86E69">
      <w:pPr>
        <w:jc w:val="both"/>
        <w:rPr>
          <w:rFonts w:ascii="Arial" w:hAnsi="Arial" w:cs="Arial"/>
          <w:sz w:val="20"/>
          <w:szCs w:val="20"/>
        </w:rPr>
      </w:pPr>
      <w:r w:rsidRPr="00630E5C">
        <w:rPr>
          <w:rFonts w:ascii="Arial" w:hAnsi="Arial" w:cs="Arial"/>
          <w:sz w:val="20"/>
          <w:szCs w:val="20"/>
        </w:rPr>
        <w:t>Oferta może być złożona tylko do upływu terminu składania ofert.</w:t>
      </w:r>
    </w:p>
    <w:p w:rsidR="000A33A9" w:rsidRPr="00630E5C" w:rsidRDefault="000A33A9" w:rsidP="00D86E69">
      <w:pPr>
        <w:jc w:val="both"/>
        <w:rPr>
          <w:rFonts w:ascii="Arial" w:hAnsi="Arial" w:cs="Arial"/>
          <w:sz w:val="20"/>
          <w:szCs w:val="20"/>
        </w:rPr>
      </w:pPr>
      <w:r w:rsidRPr="00630E5C">
        <w:rPr>
          <w:rFonts w:ascii="Arial" w:hAnsi="Arial" w:cs="Arial"/>
          <w:sz w:val="20"/>
          <w:szCs w:val="20"/>
        </w:rPr>
        <w:t>Zamawiający odrzuci ofertę złożoną po terminie składania ofert.</w:t>
      </w:r>
    </w:p>
    <w:p w:rsidR="000A33A9" w:rsidRPr="00630E5C" w:rsidRDefault="000A33A9" w:rsidP="00D86E69">
      <w:pPr>
        <w:jc w:val="both"/>
        <w:rPr>
          <w:rFonts w:ascii="Arial" w:hAnsi="Arial" w:cs="Arial"/>
          <w:sz w:val="20"/>
          <w:szCs w:val="20"/>
        </w:rPr>
      </w:pPr>
    </w:p>
    <w:p w:rsidR="000A33A9" w:rsidRPr="00630E5C" w:rsidRDefault="000A33A9" w:rsidP="00D86E69">
      <w:pPr>
        <w:jc w:val="both"/>
        <w:rPr>
          <w:rFonts w:ascii="Arial" w:hAnsi="Arial" w:cs="Arial"/>
          <w:sz w:val="20"/>
          <w:szCs w:val="20"/>
        </w:rPr>
      </w:pPr>
      <w:r w:rsidRPr="00630E5C">
        <w:rPr>
          <w:rFonts w:ascii="Arial" w:hAnsi="Arial" w:cs="Arial"/>
          <w:sz w:val="20"/>
          <w:szCs w:val="20"/>
        </w:rPr>
        <w:t>17.5</w:t>
      </w:r>
    </w:p>
    <w:p w:rsidR="000A33A9" w:rsidRDefault="000A33A9" w:rsidP="00D86E69">
      <w:pPr>
        <w:jc w:val="both"/>
        <w:rPr>
          <w:rFonts w:ascii="Arial" w:hAnsi="Arial" w:cs="Arial"/>
          <w:sz w:val="20"/>
          <w:szCs w:val="20"/>
        </w:rPr>
      </w:pPr>
      <w:r w:rsidRPr="00630E5C">
        <w:rPr>
          <w:rFonts w:ascii="Arial" w:hAnsi="Arial" w:cs="Arial"/>
          <w:sz w:val="20"/>
          <w:szCs w:val="20"/>
        </w:rPr>
        <w:t>Wykonawca może przed upływem terminu do składania ofert wycofać ofertę</w:t>
      </w:r>
      <w:r>
        <w:rPr>
          <w:rFonts w:ascii="Arial" w:hAnsi="Arial" w:cs="Arial"/>
          <w:sz w:val="20"/>
          <w:szCs w:val="20"/>
        </w:rPr>
        <w:t>. Wykonawca wycofuje ofertę w zakładce „Oferty/wnioski” używając przycisku „Wycofaj ofertę”.</w:t>
      </w:r>
    </w:p>
    <w:p w:rsidR="000A33A9" w:rsidRPr="00630E5C" w:rsidRDefault="000A33A9" w:rsidP="00D86E69">
      <w:pPr>
        <w:jc w:val="both"/>
        <w:rPr>
          <w:rFonts w:ascii="Arial" w:hAnsi="Arial" w:cs="Arial"/>
          <w:sz w:val="20"/>
          <w:szCs w:val="20"/>
        </w:rPr>
      </w:pPr>
    </w:p>
    <w:p w:rsidR="000A33A9" w:rsidRPr="00630E5C" w:rsidRDefault="000A33A9" w:rsidP="00D86E69">
      <w:pPr>
        <w:jc w:val="both"/>
        <w:rPr>
          <w:rFonts w:ascii="Arial" w:hAnsi="Arial" w:cs="Arial"/>
          <w:sz w:val="20"/>
          <w:szCs w:val="20"/>
        </w:rPr>
      </w:pPr>
      <w:r w:rsidRPr="00630E5C">
        <w:rPr>
          <w:rFonts w:ascii="Arial" w:hAnsi="Arial" w:cs="Arial"/>
          <w:sz w:val="20"/>
          <w:szCs w:val="20"/>
        </w:rPr>
        <w:t>17.6</w:t>
      </w:r>
    </w:p>
    <w:p w:rsidR="000A33A9" w:rsidRDefault="000A33A9" w:rsidP="00D86E69">
      <w:pPr>
        <w:jc w:val="both"/>
        <w:rPr>
          <w:rFonts w:ascii="Arial" w:hAnsi="Arial" w:cs="Arial"/>
          <w:sz w:val="20"/>
          <w:szCs w:val="20"/>
        </w:rPr>
      </w:pPr>
      <w:r w:rsidRPr="00630E5C">
        <w:rPr>
          <w:rFonts w:ascii="Arial" w:hAnsi="Arial" w:cs="Arial"/>
          <w:sz w:val="20"/>
          <w:szCs w:val="20"/>
        </w:rPr>
        <w:t>Wykonawca po upływie terminu do składania ofert nie może skutecznie dokonać zmiany, ani wycofać złożonej oferty.</w:t>
      </w:r>
    </w:p>
    <w:p w:rsidR="000A33A9" w:rsidRDefault="000A33A9" w:rsidP="00D86E69">
      <w:pPr>
        <w:jc w:val="both"/>
        <w:rPr>
          <w:rFonts w:ascii="Arial" w:hAnsi="Arial" w:cs="Arial"/>
          <w:sz w:val="20"/>
          <w:szCs w:val="20"/>
        </w:rPr>
      </w:pPr>
    </w:p>
    <w:p w:rsidR="000A33A9" w:rsidRDefault="000A33A9" w:rsidP="00D86E69">
      <w:pPr>
        <w:jc w:val="both"/>
        <w:rPr>
          <w:rFonts w:ascii="Arial" w:hAnsi="Arial" w:cs="Arial"/>
          <w:sz w:val="20"/>
          <w:szCs w:val="20"/>
        </w:rPr>
      </w:pPr>
      <w:r>
        <w:rPr>
          <w:rFonts w:ascii="Arial" w:hAnsi="Arial" w:cs="Arial"/>
          <w:sz w:val="20"/>
          <w:szCs w:val="20"/>
        </w:rPr>
        <w:t xml:space="preserve">17.7 </w:t>
      </w:r>
    </w:p>
    <w:p w:rsidR="000A33A9" w:rsidRDefault="000A33A9" w:rsidP="00D86E69">
      <w:pPr>
        <w:jc w:val="both"/>
        <w:rPr>
          <w:rFonts w:ascii="Arial" w:hAnsi="Arial" w:cs="Arial"/>
          <w:sz w:val="20"/>
          <w:szCs w:val="20"/>
        </w:rPr>
      </w:pPr>
      <w:r>
        <w:rPr>
          <w:rFonts w:ascii="Arial" w:hAnsi="Arial" w:cs="Arial"/>
          <w:sz w:val="20"/>
          <w:szCs w:val="20"/>
        </w:rPr>
        <w:t>Maksymalny łączny rozmiar plików stanowiących ofertę lub składanych wraz z ofertą to 250 MB.</w:t>
      </w:r>
    </w:p>
    <w:p w:rsidR="000A33A9" w:rsidRDefault="000A33A9" w:rsidP="00D86E69">
      <w:pPr>
        <w:jc w:val="both"/>
        <w:rPr>
          <w:rFonts w:ascii="Arial" w:hAnsi="Arial" w:cs="Arial"/>
          <w:sz w:val="20"/>
          <w:szCs w:val="20"/>
        </w:rPr>
      </w:pPr>
    </w:p>
    <w:p w:rsidR="000A33A9" w:rsidRPr="003D7A74" w:rsidRDefault="000A33A9" w:rsidP="00D86E69">
      <w:pPr>
        <w:jc w:val="both"/>
        <w:rPr>
          <w:rFonts w:ascii="Arial" w:hAnsi="Arial" w:cs="Arial"/>
          <w:sz w:val="20"/>
          <w:szCs w:val="20"/>
        </w:rPr>
      </w:pPr>
      <w:r>
        <w:rPr>
          <w:rFonts w:ascii="Arial" w:hAnsi="Arial" w:cs="Arial"/>
          <w:sz w:val="20"/>
          <w:szCs w:val="20"/>
        </w:rPr>
        <w:t>17.8</w:t>
      </w:r>
    </w:p>
    <w:p w:rsidR="000A33A9" w:rsidRPr="003D7A74" w:rsidRDefault="000A33A9" w:rsidP="00D86E69">
      <w:pPr>
        <w:jc w:val="both"/>
        <w:rPr>
          <w:rFonts w:ascii="Arial" w:hAnsi="Arial" w:cs="Arial"/>
          <w:sz w:val="20"/>
          <w:szCs w:val="20"/>
        </w:rPr>
      </w:pPr>
      <w:r w:rsidRPr="003D7A74">
        <w:rPr>
          <w:rFonts w:ascii="Arial" w:hAnsi="Arial" w:cs="Arial"/>
          <w:sz w:val="20"/>
          <w:szCs w:val="20"/>
        </w:rPr>
        <w:t xml:space="preserve">System sprawdza, czy złożone pliki </w:t>
      </w:r>
      <w:r>
        <w:rPr>
          <w:rFonts w:ascii="Arial" w:hAnsi="Arial" w:cs="Arial"/>
          <w:sz w:val="20"/>
          <w:szCs w:val="20"/>
        </w:rPr>
        <w:t xml:space="preserve">stanowiące treść oferty </w:t>
      </w:r>
      <w:r w:rsidRPr="003D7A74">
        <w:rPr>
          <w:rFonts w:ascii="Arial" w:hAnsi="Arial" w:cs="Arial"/>
          <w:sz w:val="20"/>
          <w:szCs w:val="20"/>
        </w:rPr>
        <w:t xml:space="preserve">są podpisane i automatycznie je szyfruje, jednocześnie informując o tym Wykonawcę. Potwierdzenie czasu przekazania i odbioru oferty znajduje się </w:t>
      </w:r>
      <w:r>
        <w:rPr>
          <w:rFonts w:ascii="Arial" w:hAnsi="Arial" w:cs="Arial"/>
          <w:sz w:val="20"/>
          <w:szCs w:val="20"/>
        </w:rPr>
        <w:br/>
      </w:r>
      <w:r w:rsidRPr="003D7A74">
        <w:rPr>
          <w:rFonts w:ascii="Arial" w:hAnsi="Arial" w:cs="Arial"/>
          <w:sz w:val="20"/>
          <w:szCs w:val="20"/>
        </w:rPr>
        <w:t xml:space="preserve">w Elektronicznym Potwierdzeniu Przesłania (EPP) i Elektronicznym Potwierdzeniu Odebrania (EPO). </w:t>
      </w:r>
      <w:r>
        <w:rPr>
          <w:rFonts w:ascii="Arial" w:hAnsi="Arial" w:cs="Arial"/>
          <w:sz w:val="20"/>
          <w:szCs w:val="20"/>
        </w:rPr>
        <w:br/>
      </w:r>
      <w:r w:rsidRPr="003D7A74">
        <w:rPr>
          <w:rFonts w:ascii="Arial" w:hAnsi="Arial" w:cs="Arial"/>
          <w:sz w:val="20"/>
          <w:szCs w:val="20"/>
        </w:rPr>
        <w:t>EPP i EPO dostępne są dla zalogowanego Wykonawcy w zakładce „</w:t>
      </w:r>
      <w:r>
        <w:rPr>
          <w:rFonts w:ascii="Arial" w:hAnsi="Arial" w:cs="Arial"/>
          <w:sz w:val="20"/>
          <w:szCs w:val="20"/>
        </w:rPr>
        <w:t>Oferty/w</w:t>
      </w:r>
      <w:r w:rsidRPr="003D7A74">
        <w:rPr>
          <w:rFonts w:ascii="Arial" w:hAnsi="Arial" w:cs="Arial"/>
          <w:sz w:val="20"/>
          <w:szCs w:val="20"/>
        </w:rPr>
        <w:t>nioski”.</w:t>
      </w:r>
    </w:p>
    <w:p w:rsidR="000A33A9" w:rsidRDefault="000A33A9" w:rsidP="006126C2">
      <w:pPr>
        <w:jc w:val="both"/>
        <w:rPr>
          <w:rFonts w:ascii="Arial" w:hAnsi="Arial" w:cs="Arial"/>
          <w:sz w:val="20"/>
          <w:szCs w:val="20"/>
          <w:lang w:eastAsia="ar-SA"/>
        </w:rPr>
      </w:pPr>
    </w:p>
    <w:p w:rsidR="000A33A9" w:rsidRPr="00B07D76" w:rsidRDefault="000A33A9" w:rsidP="006126C2">
      <w:pPr>
        <w:jc w:val="both"/>
        <w:rPr>
          <w:rFonts w:ascii="Arial" w:hAnsi="Arial" w:cs="Arial"/>
          <w:b/>
          <w:bCs/>
          <w:sz w:val="20"/>
          <w:szCs w:val="20"/>
          <w:lang w:eastAsia="ar-SA"/>
        </w:rPr>
      </w:pPr>
      <w:r w:rsidRPr="00B07D76">
        <w:rPr>
          <w:rFonts w:ascii="Arial" w:hAnsi="Arial" w:cs="Arial"/>
          <w:b/>
          <w:bCs/>
          <w:sz w:val="20"/>
          <w:szCs w:val="20"/>
          <w:lang w:eastAsia="ar-SA"/>
        </w:rPr>
        <w:t>X</w:t>
      </w:r>
      <w:r>
        <w:rPr>
          <w:rFonts w:ascii="Arial" w:hAnsi="Arial" w:cs="Arial"/>
          <w:b/>
          <w:bCs/>
          <w:sz w:val="20"/>
          <w:szCs w:val="20"/>
          <w:lang w:eastAsia="ar-SA"/>
        </w:rPr>
        <w:t>VI</w:t>
      </w:r>
      <w:r w:rsidRPr="00B07D76">
        <w:rPr>
          <w:rFonts w:ascii="Arial" w:hAnsi="Arial" w:cs="Arial"/>
          <w:b/>
          <w:bCs/>
          <w:sz w:val="20"/>
          <w:szCs w:val="20"/>
          <w:lang w:eastAsia="ar-SA"/>
        </w:rPr>
        <w:t>II. TERMIN OTWARCIA OFERT</w:t>
      </w:r>
    </w:p>
    <w:p w:rsidR="000A33A9" w:rsidRDefault="000A33A9" w:rsidP="006126C2">
      <w:pPr>
        <w:jc w:val="both"/>
        <w:rPr>
          <w:rFonts w:ascii="Arial" w:hAnsi="Arial" w:cs="Arial"/>
          <w:sz w:val="20"/>
          <w:szCs w:val="20"/>
          <w:lang w:eastAsia="ar-SA"/>
        </w:rPr>
      </w:pPr>
    </w:p>
    <w:p w:rsidR="000A33A9" w:rsidRPr="00630E5C" w:rsidRDefault="000A33A9" w:rsidP="00D86E69">
      <w:pPr>
        <w:jc w:val="both"/>
        <w:rPr>
          <w:rFonts w:ascii="Arial" w:hAnsi="Arial" w:cs="Arial"/>
          <w:sz w:val="20"/>
          <w:szCs w:val="20"/>
          <w:lang w:eastAsia="ar-SA"/>
        </w:rPr>
      </w:pPr>
      <w:r w:rsidRPr="00630E5C">
        <w:rPr>
          <w:rFonts w:ascii="Arial" w:hAnsi="Arial" w:cs="Arial"/>
          <w:sz w:val="20"/>
          <w:szCs w:val="20"/>
          <w:lang w:eastAsia="ar-SA"/>
        </w:rPr>
        <w:t>18.1</w:t>
      </w:r>
    </w:p>
    <w:p w:rsidR="000A33A9" w:rsidRPr="00630E5C" w:rsidRDefault="000A33A9" w:rsidP="00D86E69">
      <w:pPr>
        <w:jc w:val="both"/>
        <w:rPr>
          <w:rFonts w:ascii="Arial" w:hAnsi="Arial" w:cs="Arial"/>
        </w:rPr>
      </w:pPr>
      <w:r w:rsidRPr="00630E5C">
        <w:rPr>
          <w:rFonts w:ascii="Arial" w:hAnsi="Arial" w:cs="Arial"/>
          <w:sz w:val="20"/>
          <w:szCs w:val="20"/>
        </w:rPr>
        <w:t xml:space="preserve">Otwarcie ofert nastąpi w dniu </w:t>
      </w:r>
      <w:r w:rsidRPr="00D1414B">
        <w:rPr>
          <w:rFonts w:ascii="Arial" w:hAnsi="Arial" w:cs="Arial"/>
          <w:b/>
          <w:bCs/>
          <w:sz w:val="20"/>
          <w:szCs w:val="20"/>
        </w:rPr>
        <w:t>21.05.2024</w:t>
      </w:r>
      <w:r w:rsidRPr="00974077">
        <w:rPr>
          <w:rFonts w:ascii="Arial" w:hAnsi="Arial" w:cs="Arial"/>
          <w:b/>
          <w:bCs/>
          <w:sz w:val="20"/>
          <w:szCs w:val="20"/>
        </w:rPr>
        <w:t xml:space="preserve"> </w:t>
      </w:r>
      <w:r w:rsidRPr="00C06279">
        <w:rPr>
          <w:rFonts w:ascii="Arial" w:hAnsi="Arial" w:cs="Arial"/>
          <w:b/>
          <w:bCs/>
          <w:sz w:val="20"/>
          <w:szCs w:val="20"/>
        </w:rPr>
        <w:t>r. o godzinie 09:30.</w:t>
      </w:r>
    </w:p>
    <w:p w:rsidR="000A33A9" w:rsidRPr="00630E5C" w:rsidRDefault="000A33A9" w:rsidP="00D86E69">
      <w:pPr>
        <w:jc w:val="both"/>
        <w:rPr>
          <w:rFonts w:ascii="Arial" w:hAnsi="Arial" w:cs="Arial"/>
          <w:sz w:val="20"/>
          <w:szCs w:val="20"/>
        </w:rPr>
      </w:pPr>
    </w:p>
    <w:p w:rsidR="000A33A9" w:rsidRPr="00630E5C" w:rsidRDefault="000A33A9" w:rsidP="00D86E69">
      <w:pPr>
        <w:jc w:val="both"/>
        <w:rPr>
          <w:rFonts w:ascii="Arial" w:hAnsi="Arial" w:cs="Arial"/>
          <w:sz w:val="20"/>
          <w:szCs w:val="20"/>
        </w:rPr>
      </w:pPr>
      <w:r w:rsidRPr="00630E5C">
        <w:rPr>
          <w:rFonts w:ascii="Arial" w:hAnsi="Arial" w:cs="Arial"/>
          <w:sz w:val="20"/>
          <w:szCs w:val="20"/>
        </w:rPr>
        <w:t>18.2</w:t>
      </w:r>
    </w:p>
    <w:p w:rsidR="000A33A9" w:rsidRPr="00630E5C" w:rsidRDefault="000A33A9" w:rsidP="00D86E69">
      <w:pPr>
        <w:jc w:val="both"/>
        <w:rPr>
          <w:rFonts w:ascii="Arial" w:hAnsi="Arial" w:cs="Arial"/>
          <w:sz w:val="20"/>
          <w:szCs w:val="20"/>
        </w:rPr>
      </w:pPr>
      <w:r w:rsidRPr="00630E5C">
        <w:rPr>
          <w:rFonts w:ascii="Arial" w:hAnsi="Arial" w:cs="Arial"/>
          <w:sz w:val="20"/>
          <w:szCs w:val="20"/>
        </w:rPr>
        <w:t>Otwarcie ofert jest niejawne.</w:t>
      </w:r>
    </w:p>
    <w:p w:rsidR="000A33A9" w:rsidRPr="00630E5C" w:rsidRDefault="000A33A9" w:rsidP="00D86E69">
      <w:pPr>
        <w:jc w:val="both"/>
        <w:rPr>
          <w:rFonts w:ascii="Arial" w:hAnsi="Arial" w:cs="Arial"/>
          <w:sz w:val="20"/>
          <w:szCs w:val="20"/>
        </w:rPr>
      </w:pPr>
    </w:p>
    <w:p w:rsidR="000A33A9" w:rsidRPr="00630E5C" w:rsidRDefault="000A33A9" w:rsidP="00D86E69">
      <w:pPr>
        <w:jc w:val="both"/>
        <w:rPr>
          <w:rFonts w:ascii="Arial" w:hAnsi="Arial" w:cs="Arial"/>
          <w:sz w:val="20"/>
          <w:szCs w:val="20"/>
        </w:rPr>
      </w:pPr>
      <w:r w:rsidRPr="00630E5C">
        <w:rPr>
          <w:rFonts w:ascii="Arial" w:hAnsi="Arial" w:cs="Arial"/>
          <w:sz w:val="20"/>
          <w:szCs w:val="20"/>
        </w:rPr>
        <w:t>18.3</w:t>
      </w:r>
    </w:p>
    <w:p w:rsidR="000A33A9" w:rsidRPr="00630E5C" w:rsidRDefault="000A33A9" w:rsidP="00D86E69">
      <w:pPr>
        <w:jc w:val="both"/>
        <w:rPr>
          <w:rFonts w:ascii="Arial" w:hAnsi="Arial" w:cs="Arial"/>
          <w:sz w:val="20"/>
          <w:szCs w:val="20"/>
        </w:rPr>
      </w:pPr>
      <w:r w:rsidRPr="00630E5C">
        <w:rPr>
          <w:rFonts w:ascii="Arial" w:hAnsi="Arial" w:cs="Arial"/>
          <w:sz w:val="20"/>
          <w:szCs w:val="20"/>
        </w:rPr>
        <w:t>Zamawiający, najpóźniej przed otwarciem ofert, udostępnia na stronie internetowej prowadzonego postępowania informację o kwocie, jaką zamierza przeznaczyć na sfinansowanie zamówienia.</w:t>
      </w:r>
    </w:p>
    <w:p w:rsidR="000A33A9" w:rsidRPr="00630E5C" w:rsidRDefault="000A33A9" w:rsidP="00D86E69">
      <w:pPr>
        <w:jc w:val="both"/>
        <w:rPr>
          <w:rFonts w:ascii="Arial" w:hAnsi="Arial" w:cs="Arial"/>
          <w:sz w:val="20"/>
          <w:szCs w:val="20"/>
        </w:rPr>
      </w:pPr>
    </w:p>
    <w:p w:rsidR="000A33A9" w:rsidRPr="00630E5C" w:rsidRDefault="000A33A9" w:rsidP="00D86E69">
      <w:pPr>
        <w:jc w:val="both"/>
        <w:rPr>
          <w:rFonts w:ascii="Arial" w:hAnsi="Arial" w:cs="Arial"/>
          <w:sz w:val="20"/>
          <w:szCs w:val="20"/>
        </w:rPr>
      </w:pPr>
      <w:r>
        <w:rPr>
          <w:rFonts w:ascii="Arial" w:hAnsi="Arial" w:cs="Arial"/>
          <w:sz w:val="20"/>
          <w:szCs w:val="20"/>
        </w:rPr>
        <w:t>18.4</w:t>
      </w:r>
    </w:p>
    <w:p w:rsidR="000A33A9" w:rsidRPr="00630E5C" w:rsidRDefault="000A33A9" w:rsidP="00D86E69">
      <w:pPr>
        <w:jc w:val="both"/>
        <w:rPr>
          <w:rFonts w:ascii="Arial" w:hAnsi="Arial" w:cs="Arial"/>
          <w:sz w:val="20"/>
          <w:szCs w:val="20"/>
        </w:rPr>
      </w:pPr>
      <w:r w:rsidRPr="00630E5C">
        <w:rPr>
          <w:rFonts w:ascii="Arial" w:hAnsi="Arial" w:cs="Arial"/>
          <w:sz w:val="20"/>
          <w:szCs w:val="20"/>
        </w:rPr>
        <w:t>Zamawiający, niezwłocznie po otwarciu ofert, udostępni na stronie internetowej prowadzonego postępowania informacje o:</w:t>
      </w:r>
    </w:p>
    <w:p w:rsidR="000A33A9" w:rsidRPr="00630E5C" w:rsidRDefault="000A33A9" w:rsidP="00D86E69">
      <w:pPr>
        <w:jc w:val="both"/>
        <w:rPr>
          <w:rFonts w:ascii="Arial" w:hAnsi="Arial" w:cs="Arial"/>
          <w:sz w:val="20"/>
          <w:szCs w:val="20"/>
        </w:rPr>
      </w:pPr>
      <w:r w:rsidRPr="00630E5C">
        <w:rPr>
          <w:rFonts w:ascii="Arial" w:hAnsi="Arial" w:cs="Arial"/>
          <w:sz w:val="20"/>
          <w:szCs w:val="20"/>
        </w:rPr>
        <w:t>a) nazwach albo imionach i nazwiskach oraz siedzibach lub miejscach prowadzonej działalności gospodarczej albo miejscach zamieszkania Wykonawców, których oferty zostały otwarte,</w:t>
      </w:r>
    </w:p>
    <w:p w:rsidR="000A33A9" w:rsidRPr="00630E5C" w:rsidRDefault="000A33A9" w:rsidP="00D86E69">
      <w:pPr>
        <w:jc w:val="both"/>
        <w:rPr>
          <w:rFonts w:ascii="Arial" w:hAnsi="Arial" w:cs="Arial"/>
          <w:sz w:val="20"/>
          <w:szCs w:val="20"/>
        </w:rPr>
      </w:pPr>
      <w:r w:rsidRPr="00630E5C">
        <w:rPr>
          <w:rFonts w:ascii="Arial" w:hAnsi="Arial" w:cs="Arial"/>
          <w:sz w:val="20"/>
          <w:szCs w:val="20"/>
        </w:rPr>
        <w:t>b) cenach lub kosztach zawartych w ofertach.</w:t>
      </w:r>
    </w:p>
    <w:p w:rsidR="000A33A9" w:rsidRPr="00630E5C" w:rsidRDefault="000A33A9" w:rsidP="00D86E69">
      <w:pPr>
        <w:jc w:val="both"/>
        <w:rPr>
          <w:rFonts w:ascii="Arial" w:hAnsi="Arial" w:cs="Arial"/>
          <w:sz w:val="20"/>
          <w:szCs w:val="20"/>
        </w:rPr>
      </w:pPr>
    </w:p>
    <w:p w:rsidR="000A33A9" w:rsidRPr="00630E5C" w:rsidRDefault="000A33A9" w:rsidP="00D86E69">
      <w:pPr>
        <w:jc w:val="both"/>
        <w:rPr>
          <w:rFonts w:ascii="Arial" w:hAnsi="Arial" w:cs="Arial"/>
          <w:sz w:val="20"/>
          <w:szCs w:val="20"/>
        </w:rPr>
      </w:pPr>
      <w:r>
        <w:rPr>
          <w:rFonts w:ascii="Arial" w:hAnsi="Arial" w:cs="Arial"/>
          <w:sz w:val="20"/>
          <w:szCs w:val="20"/>
        </w:rPr>
        <w:t>18.5</w:t>
      </w:r>
    </w:p>
    <w:p w:rsidR="000A33A9" w:rsidRPr="00630E5C" w:rsidRDefault="000A33A9" w:rsidP="00D86E69">
      <w:pPr>
        <w:jc w:val="both"/>
        <w:rPr>
          <w:rFonts w:ascii="Arial" w:hAnsi="Arial" w:cs="Arial"/>
          <w:sz w:val="20"/>
          <w:szCs w:val="20"/>
        </w:rPr>
      </w:pPr>
      <w:r w:rsidRPr="00630E5C">
        <w:rPr>
          <w:rFonts w:ascii="Arial" w:hAnsi="Arial" w:cs="Arial"/>
          <w:sz w:val="20"/>
          <w:szCs w:val="20"/>
        </w:rPr>
        <w:t>W przypadku wystąpienia awarii systemu teleinformatycznego, która spowoduje brak możliwości otwarcia ofert w terminie określonym przez Zamawiającego, otwarcie ofert nastąpi niezwłocznie po usunięciu awarii.</w:t>
      </w:r>
    </w:p>
    <w:p w:rsidR="000A33A9" w:rsidRDefault="000A33A9" w:rsidP="00601E5C">
      <w:pPr>
        <w:jc w:val="both"/>
        <w:rPr>
          <w:rFonts w:ascii="Arial" w:hAnsi="Arial" w:cs="Arial"/>
          <w:b/>
          <w:bCs/>
          <w:sz w:val="20"/>
          <w:szCs w:val="20"/>
          <w:lang w:eastAsia="ar-SA"/>
        </w:rPr>
      </w:pPr>
    </w:p>
    <w:p w:rsidR="000A33A9" w:rsidRDefault="000A33A9" w:rsidP="00601E5C">
      <w:pPr>
        <w:jc w:val="both"/>
        <w:rPr>
          <w:rFonts w:ascii="Arial" w:hAnsi="Arial" w:cs="Arial"/>
          <w:b/>
          <w:bCs/>
          <w:sz w:val="20"/>
          <w:szCs w:val="20"/>
          <w:lang w:eastAsia="ar-SA"/>
        </w:rPr>
      </w:pPr>
      <w:r>
        <w:rPr>
          <w:rFonts w:ascii="Arial" w:hAnsi="Arial" w:cs="Arial"/>
          <w:b/>
          <w:bCs/>
          <w:sz w:val="20"/>
          <w:szCs w:val="20"/>
          <w:lang w:eastAsia="ar-SA"/>
        </w:rPr>
        <w:t>XIX. SPOSÓB OBLICZENIA CENY</w:t>
      </w:r>
    </w:p>
    <w:p w:rsidR="000A33A9" w:rsidRDefault="000A33A9" w:rsidP="00601E5C">
      <w:pPr>
        <w:jc w:val="both"/>
        <w:rPr>
          <w:rFonts w:ascii="Arial" w:hAnsi="Arial" w:cs="Arial"/>
          <w:sz w:val="20"/>
          <w:szCs w:val="20"/>
          <w:highlight w:val="yellow"/>
          <w:lang w:eastAsia="ar-SA"/>
        </w:rPr>
      </w:pPr>
    </w:p>
    <w:p w:rsidR="000A33A9" w:rsidRDefault="000A33A9" w:rsidP="00601E5C">
      <w:pPr>
        <w:jc w:val="both"/>
        <w:rPr>
          <w:rFonts w:ascii="Arial" w:hAnsi="Arial" w:cs="Arial"/>
          <w:sz w:val="20"/>
          <w:szCs w:val="20"/>
        </w:rPr>
      </w:pPr>
      <w:r>
        <w:rPr>
          <w:rFonts w:ascii="Arial" w:hAnsi="Arial" w:cs="Arial"/>
          <w:sz w:val="20"/>
          <w:szCs w:val="20"/>
        </w:rPr>
        <w:t>19.1</w:t>
      </w:r>
    </w:p>
    <w:p w:rsidR="000A33A9" w:rsidRDefault="000A33A9" w:rsidP="00601E5C">
      <w:pPr>
        <w:jc w:val="both"/>
        <w:rPr>
          <w:rFonts w:ascii="Arial" w:hAnsi="Arial" w:cs="Arial"/>
          <w:sz w:val="20"/>
          <w:szCs w:val="20"/>
        </w:rPr>
      </w:pPr>
      <w:r>
        <w:rPr>
          <w:rFonts w:ascii="Arial" w:hAnsi="Arial" w:cs="Arial"/>
          <w:sz w:val="20"/>
          <w:szCs w:val="20"/>
        </w:rPr>
        <w:t>Wykonawca określa cenę realizacji zamówienia poprzez wskazanie w formularzu ofertowym sporządzonym wg wzoru stanowiącego załącznik nr 1 do SWZ łącznej ceny ofertowej brutto za realizację przedmiotu zamówienia.</w:t>
      </w:r>
    </w:p>
    <w:p w:rsidR="000A33A9" w:rsidRDefault="000A33A9" w:rsidP="00601E5C">
      <w:pPr>
        <w:jc w:val="both"/>
        <w:rPr>
          <w:rFonts w:ascii="Arial" w:hAnsi="Arial" w:cs="Arial"/>
          <w:sz w:val="20"/>
          <w:szCs w:val="20"/>
        </w:rPr>
      </w:pPr>
    </w:p>
    <w:p w:rsidR="000A33A9" w:rsidRDefault="000A33A9" w:rsidP="00601E5C">
      <w:pPr>
        <w:jc w:val="both"/>
        <w:rPr>
          <w:rFonts w:ascii="Arial" w:hAnsi="Arial" w:cs="Arial"/>
          <w:sz w:val="20"/>
          <w:szCs w:val="20"/>
        </w:rPr>
      </w:pPr>
      <w:r>
        <w:rPr>
          <w:rFonts w:ascii="Arial" w:hAnsi="Arial" w:cs="Arial"/>
          <w:sz w:val="20"/>
          <w:szCs w:val="20"/>
        </w:rPr>
        <w:t>19.2</w:t>
      </w:r>
    </w:p>
    <w:p w:rsidR="000A33A9" w:rsidRDefault="000A33A9" w:rsidP="00601E5C">
      <w:pPr>
        <w:jc w:val="both"/>
        <w:rPr>
          <w:rFonts w:ascii="Arial" w:hAnsi="Arial" w:cs="Arial"/>
          <w:sz w:val="20"/>
          <w:szCs w:val="20"/>
        </w:rPr>
      </w:pPr>
      <w:r>
        <w:rPr>
          <w:rFonts w:ascii="Arial" w:hAnsi="Arial" w:cs="Arial"/>
          <w:sz w:val="20"/>
          <w:szCs w:val="20"/>
        </w:rPr>
        <w:t>Łączna cena ofertowa brutto musi uwzględniać wszystkie koszty związane z realizacją przedmiotu zamówienia zgodnie z opisem przedmiotu zamówienia oraz wzorem umowy określonym w niniejszej SWZ (np. wydanie kart do tankowania).</w:t>
      </w:r>
    </w:p>
    <w:p w:rsidR="000A33A9" w:rsidRDefault="000A33A9" w:rsidP="00601E5C">
      <w:pPr>
        <w:jc w:val="both"/>
        <w:rPr>
          <w:rFonts w:ascii="Arial" w:hAnsi="Arial" w:cs="Arial"/>
          <w:sz w:val="20"/>
          <w:szCs w:val="20"/>
        </w:rPr>
      </w:pPr>
    </w:p>
    <w:p w:rsidR="000A33A9" w:rsidRDefault="000A33A9" w:rsidP="00601E5C">
      <w:pPr>
        <w:jc w:val="both"/>
        <w:rPr>
          <w:rFonts w:ascii="Arial" w:hAnsi="Arial" w:cs="Arial"/>
          <w:sz w:val="20"/>
          <w:szCs w:val="20"/>
        </w:rPr>
      </w:pPr>
      <w:r>
        <w:rPr>
          <w:rFonts w:ascii="Arial" w:hAnsi="Arial" w:cs="Arial"/>
          <w:sz w:val="20"/>
          <w:szCs w:val="20"/>
        </w:rPr>
        <w:t>19.3</w:t>
      </w:r>
    </w:p>
    <w:p w:rsidR="000A33A9" w:rsidRDefault="000A33A9" w:rsidP="00601E5C">
      <w:pPr>
        <w:jc w:val="both"/>
        <w:rPr>
          <w:rFonts w:ascii="Arial" w:hAnsi="Arial" w:cs="Arial"/>
          <w:sz w:val="20"/>
          <w:szCs w:val="20"/>
        </w:rPr>
      </w:pPr>
      <w:r>
        <w:rPr>
          <w:rFonts w:ascii="Arial" w:hAnsi="Arial" w:cs="Arial"/>
          <w:sz w:val="20"/>
          <w:szCs w:val="20"/>
        </w:rPr>
        <w:t>Zamawiający przewiduje możliwości zmian ceny ofertowej w sytuacjach wymienionych w projekcie umowy.</w:t>
      </w:r>
    </w:p>
    <w:p w:rsidR="000A33A9" w:rsidRDefault="000A33A9" w:rsidP="00601E5C">
      <w:pPr>
        <w:jc w:val="both"/>
        <w:rPr>
          <w:rFonts w:ascii="Arial" w:hAnsi="Arial" w:cs="Arial"/>
          <w:sz w:val="20"/>
          <w:szCs w:val="20"/>
        </w:rPr>
      </w:pPr>
    </w:p>
    <w:p w:rsidR="000A33A9" w:rsidRDefault="000A33A9" w:rsidP="00601E5C">
      <w:pPr>
        <w:jc w:val="both"/>
        <w:rPr>
          <w:rFonts w:ascii="Arial" w:hAnsi="Arial" w:cs="Arial"/>
          <w:sz w:val="20"/>
          <w:szCs w:val="20"/>
        </w:rPr>
      </w:pPr>
      <w:r>
        <w:rPr>
          <w:rFonts w:ascii="Arial" w:hAnsi="Arial" w:cs="Arial"/>
          <w:sz w:val="20"/>
          <w:szCs w:val="20"/>
        </w:rPr>
        <w:t>19.4</w:t>
      </w:r>
    </w:p>
    <w:p w:rsidR="000A33A9" w:rsidRDefault="000A33A9" w:rsidP="00601E5C">
      <w:pPr>
        <w:jc w:val="both"/>
        <w:rPr>
          <w:rFonts w:ascii="Arial" w:hAnsi="Arial" w:cs="Arial"/>
          <w:sz w:val="20"/>
          <w:szCs w:val="20"/>
        </w:rPr>
      </w:pPr>
      <w:r>
        <w:rPr>
          <w:rFonts w:ascii="Arial" w:hAnsi="Arial" w:cs="Arial"/>
          <w:sz w:val="20"/>
          <w:szCs w:val="20"/>
        </w:rPr>
        <w:t>Ceny muszą być podane i wyliczone w zaokrągleniu do dwóch miejsc po przecinku (zasada zaokrąglenia – poniżej 5 należy końcówkę pominąć, powyżej i równe 5 należy zaokrąglić w górę).</w:t>
      </w:r>
    </w:p>
    <w:p w:rsidR="000A33A9" w:rsidRDefault="000A33A9" w:rsidP="00601E5C">
      <w:pPr>
        <w:jc w:val="both"/>
        <w:rPr>
          <w:rFonts w:ascii="Arial" w:hAnsi="Arial" w:cs="Arial"/>
          <w:sz w:val="20"/>
          <w:szCs w:val="20"/>
        </w:rPr>
      </w:pPr>
    </w:p>
    <w:p w:rsidR="000A33A9" w:rsidRDefault="000A33A9" w:rsidP="00601E5C">
      <w:pPr>
        <w:jc w:val="both"/>
        <w:rPr>
          <w:rFonts w:ascii="Arial" w:hAnsi="Arial" w:cs="Arial"/>
          <w:sz w:val="20"/>
          <w:szCs w:val="20"/>
        </w:rPr>
      </w:pPr>
      <w:r>
        <w:rPr>
          <w:rFonts w:ascii="Arial" w:hAnsi="Arial" w:cs="Arial"/>
          <w:sz w:val="20"/>
          <w:szCs w:val="20"/>
        </w:rPr>
        <w:t>19.5</w:t>
      </w:r>
    </w:p>
    <w:p w:rsidR="000A33A9" w:rsidRDefault="000A33A9" w:rsidP="00601E5C">
      <w:pPr>
        <w:jc w:val="both"/>
        <w:rPr>
          <w:rFonts w:ascii="Arial" w:hAnsi="Arial" w:cs="Arial"/>
          <w:sz w:val="20"/>
          <w:szCs w:val="20"/>
        </w:rPr>
      </w:pPr>
      <w:r>
        <w:rPr>
          <w:rFonts w:ascii="Arial" w:hAnsi="Arial" w:cs="Arial"/>
          <w:sz w:val="20"/>
          <w:szCs w:val="20"/>
        </w:rPr>
        <w:t>Cena oferty winna być wyrażona w złotych polskich (PLN).</w:t>
      </w:r>
    </w:p>
    <w:p w:rsidR="000A33A9" w:rsidRDefault="000A33A9" w:rsidP="00601E5C">
      <w:pPr>
        <w:jc w:val="both"/>
        <w:rPr>
          <w:rFonts w:ascii="Arial" w:hAnsi="Arial" w:cs="Arial"/>
          <w:sz w:val="20"/>
          <w:szCs w:val="20"/>
          <w:lang w:eastAsia="ar-SA"/>
        </w:rPr>
      </w:pPr>
    </w:p>
    <w:p w:rsidR="000A33A9" w:rsidRDefault="000A33A9" w:rsidP="00601E5C">
      <w:pPr>
        <w:jc w:val="both"/>
        <w:rPr>
          <w:rFonts w:ascii="Arial" w:hAnsi="Arial" w:cs="Arial"/>
          <w:sz w:val="20"/>
          <w:szCs w:val="20"/>
        </w:rPr>
      </w:pPr>
      <w:r>
        <w:rPr>
          <w:rFonts w:ascii="Arial" w:hAnsi="Arial" w:cs="Arial"/>
          <w:sz w:val="20"/>
          <w:szCs w:val="20"/>
          <w:lang w:eastAsia="ar-SA"/>
        </w:rPr>
        <w:t>19.6</w:t>
      </w:r>
    </w:p>
    <w:p w:rsidR="000A33A9" w:rsidRDefault="000A33A9" w:rsidP="00601E5C">
      <w:pPr>
        <w:jc w:val="both"/>
        <w:rPr>
          <w:rFonts w:ascii="Arial" w:hAnsi="Arial" w:cs="Arial"/>
          <w:sz w:val="20"/>
          <w:szCs w:val="20"/>
        </w:rPr>
      </w:pPr>
      <w:r>
        <w:rPr>
          <w:rFonts w:ascii="Arial" w:hAnsi="Arial" w:cs="Arial"/>
          <w:sz w:val="20"/>
          <w:szCs w:val="20"/>
          <w:lang w:eastAsia="ar-SA"/>
        </w:rPr>
        <w:t xml:space="preserve">W formularzu oferty należy podać cenę (brutto) wykonania zamówienia, cenę bez VAT wykonania zamówienia oraz stawkę i kwotę VAT. </w:t>
      </w:r>
    </w:p>
    <w:p w:rsidR="000A33A9" w:rsidRDefault="000A33A9" w:rsidP="00601E5C">
      <w:pPr>
        <w:jc w:val="both"/>
        <w:rPr>
          <w:rFonts w:ascii="Arial" w:hAnsi="Arial" w:cs="Arial"/>
          <w:sz w:val="20"/>
          <w:szCs w:val="20"/>
          <w:lang w:eastAsia="ar-SA"/>
        </w:rPr>
      </w:pPr>
    </w:p>
    <w:p w:rsidR="000A33A9" w:rsidRDefault="000A33A9" w:rsidP="00601E5C">
      <w:pPr>
        <w:jc w:val="both"/>
        <w:rPr>
          <w:rFonts w:cs="Times New Roman"/>
        </w:rPr>
      </w:pPr>
      <w:r>
        <w:rPr>
          <w:rFonts w:ascii="Arial" w:hAnsi="Arial" w:cs="Arial"/>
          <w:sz w:val="20"/>
          <w:szCs w:val="20"/>
          <w:lang w:eastAsia="ar-SA"/>
        </w:rPr>
        <w:t>19.7</w:t>
      </w:r>
    </w:p>
    <w:p w:rsidR="000A33A9" w:rsidRDefault="000A33A9" w:rsidP="00601E5C">
      <w:pPr>
        <w:jc w:val="both"/>
        <w:rPr>
          <w:rFonts w:cs="Times New Roman"/>
        </w:rPr>
      </w:pPr>
      <w:r>
        <w:rPr>
          <w:rFonts w:ascii="Arial" w:hAnsi="Arial" w:cs="Arial"/>
          <w:sz w:val="20"/>
          <w:szCs w:val="20"/>
          <w:lang w:eastAsia="ar-SA"/>
        </w:rPr>
        <w:t xml:space="preserve">Ceną w rozumieniu przepisów art. 3 ust. 1 pkt 1 i ust. 2 ustawy z dnia 9 maja 2014 r. o informowaniu o cenach towarów i usług (tj. Dz. U. 2019, poz. 178 ze zm.) jest wartość wyrażona w jednostkach pieniężnych, którą Zamawiający jest obowiązany zapłacić przedsiębiorcy za towar lub usługę. </w:t>
      </w:r>
    </w:p>
    <w:p w:rsidR="000A33A9" w:rsidRDefault="000A33A9" w:rsidP="00601E5C">
      <w:pPr>
        <w:jc w:val="both"/>
        <w:rPr>
          <w:rFonts w:cs="Times New Roman"/>
        </w:rPr>
      </w:pPr>
      <w:r>
        <w:rPr>
          <w:rFonts w:ascii="Arial" w:hAnsi="Arial" w:cs="Arial"/>
          <w:sz w:val="20"/>
          <w:szCs w:val="20"/>
          <w:lang w:eastAsia="ar-SA"/>
        </w:rPr>
        <w:t>Zgodnie z art. 3 ust. 2 ww. ustawy w cenie uwzględnia się podatek od towarów i usług oraz podatek akcyzowy, jeżeli na podstawie odrębnych przepisów sprzedaż towaru (usługi) podlega obciążeniu podatkiem od towarów i usług oraz podatkiem akcyzowym. Przez cenę rozumie się również stawkę taryfową.</w:t>
      </w:r>
    </w:p>
    <w:p w:rsidR="000A33A9" w:rsidRDefault="000A33A9" w:rsidP="00601E5C">
      <w:pPr>
        <w:jc w:val="both"/>
        <w:rPr>
          <w:rFonts w:ascii="Arial" w:hAnsi="Arial" w:cs="Arial"/>
          <w:sz w:val="20"/>
          <w:szCs w:val="20"/>
          <w:lang w:eastAsia="ar-SA"/>
        </w:rPr>
      </w:pPr>
    </w:p>
    <w:p w:rsidR="000A33A9" w:rsidRDefault="000A33A9" w:rsidP="00601E5C">
      <w:pPr>
        <w:jc w:val="both"/>
        <w:rPr>
          <w:rFonts w:cs="Times New Roman"/>
        </w:rPr>
      </w:pPr>
      <w:r>
        <w:rPr>
          <w:rFonts w:ascii="Arial" w:hAnsi="Arial" w:cs="Arial"/>
          <w:sz w:val="20"/>
          <w:szCs w:val="20"/>
          <w:lang w:eastAsia="ar-SA"/>
        </w:rPr>
        <w:t>19.8</w:t>
      </w:r>
    </w:p>
    <w:p w:rsidR="000A33A9" w:rsidRDefault="000A33A9" w:rsidP="00601E5C">
      <w:pPr>
        <w:jc w:val="both"/>
        <w:rPr>
          <w:rFonts w:cs="Times New Roman"/>
        </w:rPr>
      </w:pPr>
      <w:r>
        <w:rPr>
          <w:rFonts w:ascii="Arial" w:hAnsi="Arial" w:cs="Arial"/>
          <w:sz w:val="20"/>
          <w:szCs w:val="20"/>
          <w:lang w:eastAsia="ar-SA"/>
        </w:rPr>
        <w:t>Prawidłowe ustalenie stawki i kwoty podatku VAT należy do obowiązków Wykonawcy zgodnie z przepisami ustawy z dnia 11 marca 2004 r. o podatku od towarów i usług (tj. Dz. U. 2017, poz. 1221,  z późn. zm.). Zamawiający nie uzna za oczywistą omyłkę i nie będzie poprawiał błędnie ustalonej stawki podatku VAT.</w:t>
      </w:r>
    </w:p>
    <w:p w:rsidR="000A33A9" w:rsidRDefault="000A33A9" w:rsidP="00601E5C">
      <w:pPr>
        <w:jc w:val="both"/>
        <w:rPr>
          <w:rFonts w:ascii="Arial" w:hAnsi="Arial" w:cs="Arial"/>
          <w:sz w:val="20"/>
          <w:szCs w:val="20"/>
          <w:lang w:eastAsia="ar-SA"/>
        </w:rPr>
      </w:pPr>
    </w:p>
    <w:p w:rsidR="000A33A9" w:rsidRDefault="000A33A9" w:rsidP="00601E5C">
      <w:pPr>
        <w:jc w:val="both"/>
        <w:rPr>
          <w:rFonts w:cs="Times New Roman"/>
        </w:rPr>
      </w:pPr>
      <w:r>
        <w:rPr>
          <w:rFonts w:ascii="Arial" w:hAnsi="Arial" w:cs="Arial"/>
          <w:sz w:val="20"/>
          <w:szCs w:val="20"/>
          <w:lang w:eastAsia="ar-SA"/>
        </w:rPr>
        <w:t>19.9</w:t>
      </w:r>
    </w:p>
    <w:p w:rsidR="000A33A9" w:rsidRDefault="000A33A9" w:rsidP="00601E5C">
      <w:pPr>
        <w:jc w:val="both"/>
        <w:rPr>
          <w:rFonts w:cs="Times New Roman"/>
        </w:rPr>
      </w:pPr>
      <w:r>
        <w:rPr>
          <w:rFonts w:ascii="Arial" w:hAnsi="Arial" w:cs="Arial"/>
          <w:sz w:val="20"/>
          <w:szCs w:val="20"/>
          <w:lang w:eastAsia="ar-SA"/>
        </w:rPr>
        <w:t>W celu oceny oferty, której wybór prowadziłby do powstania obowiązku podatkowego Zamawiającego zgodnie z przepisami o podatku od towarów i usług w zakresie dotyczącym wewnątrz wspólnotowego nabycia towarów, Zamawiający doliczy do ceny przedstawionej w ofercie podatek od towarów i usług, który miałby obowiązek wpłacić zgodnie z obowiązującymi przepisami.</w:t>
      </w:r>
    </w:p>
    <w:p w:rsidR="000A33A9" w:rsidRDefault="000A33A9" w:rsidP="00601E5C">
      <w:pPr>
        <w:jc w:val="both"/>
        <w:rPr>
          <w:rFonts w:ascii="Arial" w:hAnsi="Arial" w:cs="Arial"/>
          <w:sz w:val="20"/>
          <w:szCs w:val="20"/>
          <w:lang w:eastAsia="ar-SA"/>
        </w:rPr>
      </w:pPr>
    </w:p>
    <w:p w:rsidR="000A33A9" w:rsidRDefault="000A33A9" w:rsidP="00601E5C">
      <w:pPr>
        <w:jc w:val="both"/>
        <w:rPr>
          <w:rFonts w:cs="Times New Roman"/>
        </w:rPr>
      </w:pPr>
      <w:r>
        <w:rPr>
          <w:rFonts w:ascii="Arial" w:hAnsi="Arial" w:cs="Arial"/>
          <w:sz w:val="20"/>
          <w:szCs w:val="20"/>
          <w:lang w:eastAsia="ar-SA"/>
        </w:rPr>
        <w:t>19.10</w:t>
      </w:r>
    </w:p>
    <w:p w:rsidR="000A33A9" w:rsidRDefault="000A33A9" w:rsidP="00601E5C">
      <w:pPr>
        <w:jc w:val="both"/>
        <w:rPr>
          <w:rFonts w:ascii="Arial" w:hAnsi="Arial" w:cs="Arial"/>
          <w:sz w:val="20"/>
          <w:szCs w:val="20"/>
          <w:lang w:eastAsia="ar-SA"/>
        </w:rPr>
      </w:pPr>
      <w:r>
        <w:rPr>
          <w:rFonts w:ascii="Arial" w:hAnsi="Arial" w:cs="Arial"/>
          <w:sz w:val="20"/>
          <w:szCs w:val="20"/>
          <w:lang w:eastAsia="ar-SA"/>
        </w:rPr>
        <w:t>Zamawiający poprawi omyłki zgodnie z art. 223 ust. 2 ustawy Prawo zamówień publicznych.</w:t>
      </w:r>
    </w:p>
    <w:p w:rsidR="000A33A9" w:rsidRDefault="000A33A9" w:rsidP="00601E5C">
      <w:pPr>
        <w:jc w:val="both"/>
        <w:rPr>
          <w:rFonts w:ascii="Arial" w:hAnsi="Arial" w:cs="Arial"/>
          <w:sz w:val="20"/>
          <w:szCs w:val="20"/>
          <w:lang w:eastAsia="ar-SA"/>
        </w:rPr>
      </w:pPr>
    </w:p>
    <w:p w:rsidR="000A33A9" w:rsidRDefault="000A33A9" w:rsidP="007F1E8B">
      <w:pPr>
        <w:autoSpaceDE w:val="0"/>
        <w:jc w:val="both"/>
        <w:rPr>
          <w:rFonts w:ascii="Arial" w:hAnsi="Arial" w:cs="Arial"/>
          <w:b/>
          <w:bCs/>
          <w:color w:val="FF0000"/>
          <w:sz w:val="20"/>
          <w:szCs w:val="20"/>
          <w:u w:val="single"/>
        </w:rPr>
      </w:pPr>
      <w:r>
        <w:rPr>
          <w:rFonts w:ascii="Arial" w:hAnsi="Arial" w:cs="Arial"/>
          <w:b/>
          <w:bCs/>
          <w:color w:val="FF0000"/>
          <w:sz w:val="20"/>
          <w:szCs w:val="20"/>
          <w:u w:val="single"/>
        </w:rPr>
        <w:t>19.11</w:t>
      </w:r>
    </w:p>
    <w:p w:rsidR="000A33A9" w:rsidRPr="007F1E8B" w:rsidRDefault="000A33A9" w:rsidP="007F1E8B">
      <w:pPr>
        <w:autoSpaceDE w:val="0"/>
        <w:jc w:val="both"/>
        <w:rPr>
          <w:rFonts w:ascii="Arial" w:hAnsi="Arial" w:cs="Arial"/>
          <w:b/>
          <w:bCs/>
          <w:sz w:val="20"/>
          <w:szCs w:val="20"/>
          <w:u w:val="single"/>
        </w:rPr>
      </w:pPr>
      <w:r w:rsidRPr="007F1E8B">
        <w:rPr>
          <w:rFonts w:ascii="Arial" w:hAnsi="Arial" w:cs="Arial"/>
          <w:b/>
          <w:bCs/>
          <w:color w:val="FF0000"/>
          <w:sz w:val="20"/>
          <w:szCs w:val="20"/>
          <w:u w:val="single"/>
        </w:rPr>
        <w:t>Obliczenia ceny ofertowej nale</w:t>
      </w:r>
      <w:r w:rsidRPr="007F1E8B">
        <w:rPr>
          <w:rFonts w:ascii="Arial" w:eastAsia="TimesNewRoman" w:hAnsi="Arial" w:cs="Arial"/>
          <w:b/>
          <w:bCs/>
          <w:color w:val="FF0000"/>
          <w:sz w:val="20"/>
          <w:szCs w:val="20"/>
          <w:u w:val="single"/>
        </w:rPr>
        <w:t>ż</w:t>
      </w:r>
      <w:r w:rsidRPr="007F1E8B">
        <w:rPr>
          <w:rFonts w:ascii="Arial" w:hAnsi="Arial" w:cs="Arial"/>
          <w:b/>
          <w:bCs/>
          <w:color w:val="FF0000"/>
          <w:sz w:val="20"/>
          <w:szCs w:val="20"/>
          <w:u w:val="single"/>
        </w:rPr>
        <w:t>y dokona</w:t>
      </w:r>
      <w:r w:rsidRPr="007F1E8B">
        <w:rPr>
          <w:rFonts w:ascii="Arial" w:eastAsia="TimesNewRoman" w:hAnsi="Arial" w:cs="Arial"/>
          <w:b/>
          <w:bCs/>
          <w:color w:val="FF0000"/>
          <w:sz w:val="20"/>
          <w:szCs w:val="20"/>
          <w:u w:val="single"/>
        </w:rPr>
        <w:t xml:space="preserve">ć </w:t>
      </w:r>
      <w:r w:rsidRPr="007F1E8B">
        <w:rPr>
          <w:rFonts w:ascii="Arial" w:hAnsi="Arial" w:cs="Arial"/>
          <w:b/>
          <w:bCs/>
          <w:color w:val="FF0000"/>
          <w:sz w:val="20"/>
          <w:szCs w:val="20"/>
          <w:u w:val="single"/>
        </w:rPr>
        <w:t>przyjmuj</w:t>
      </w:r>
      <w:r w:rsidRPr="007F1E8B">
        <w:rPr>
          <w:rFonts w:ascii="Arial" w:eastAsia="TimesNewRoman" w:hAnsi="Arial" w:cs="Arial"/>
          <w:b/>
          <w:bCs/>
          <w:color w:val="FF0000"/>
          <w:sz w:val="20"/>
          <w:szCs w:val="20"/>
          <w:u w:val="single"/>
        </w:rPr>
        <w:t>ą</w:t>
      </w:r>
      <w:r w:rsidRPr="007F1E8B">
        <w:rPr>
          <w:rFonts w:ascii="Arial" w:hAnsi="Arial" w:cs="Arial"/>
          <w:b/>
          <w:bCs/>
          <w:color w:val="FF0000"/>
          <w:sz w:val="20"/>
          <w:szCs w:val="20"/>
          <w:u w:val="single"/>
        </w:rPr>
        <w:t xml:space="preserve">c ceny jednostkowe </w:t>
      </w:r>
      <w:r w:rsidRPr="00DF1FA7">
        <w:rPr>
          <w:rFonts w:ascii="Arial" w:hAnsi="Arial" w:cs="Arial"/>
          <w:b/>
          <w:bCs/>
          <w:color w:val="FF0000"/>
          <w:sz w:val="20"/>
          <w:szCs w:val="20"/>
          <w:u w:val="single"/>
        </w:rPr>
        <w:t>paliw</w:t>
      </w:r>
      <w:r w:rsidRPr="00DF1FA7">
        <w:rPr>
          <w:rFonts w:ascii="Arial" w:hAnsi="Arial" w:cs="Arial"/>
          <w:b/>
          <w:bCs/>
          <w:sz w:val="20"/>
          <w:szCs w:val="20"/>
          <w:u w:val="single"/>
        </w:rPr>
        <w:t xml:space="preserve"> </w:t>
      </w:r>
      <w:r w:rsidRPr="00974077">
        <w:rPr>
          <w:rFonts w:ascii="Arial" w:hAnsi="Arial" w:cs="Arial"/>
          <w:b/>
          <w:bCs/>
          <w:color w:val="FF0000"/>
          <w:sz w:val="20"/>
          <w:szCs w:val="20"/>
          <w:u w:val="single"/>
        </w:rPr>
        <w:t xml:space="preserve">z </w:t>
      </w:r>
      <w:r w:rsidRPr="00D1414B">
        <w:rPr>
          <w:rFonts w:ascii="Arial" w:hAnsi="Arial" w:cs="Arial"/>
          <w:b/>
          <w:bCs/>
          <w:color w:val="FF0000"/>
          <w:sz w:val="20"/>
          <w:szCs w:val="20"/>
          <w:u w:val="single"/>
        </w:rPr>
        <w:t>dnia 16.05.2024 r.</w:t>
      </w:r>
    </w:p>
    <w:p w:rsidR="000A33A9" w:rsidRDefault="000A33A9" w:rsidP="007F1E8B">
      <w:pPr>
        <w:autoSpaceDE w:val="0"/>
        <w:jc w:val="both"/>
        <w:rPr>
          <w:rFonts w:ascii="Arial" w:hAnsi="Arial" w:cs="Arial"/>
          <w:sz w:val="20"/>
          <w:szCs w:val="20"/>
        </w:rPr>
      </w:pPr>
    </w:p>
    <w:p w:rsidR="000A33A9" w:rsidRDefault="000A33A9" w:rsidP="007F1E8B">
      <w:pPr>
        <w:autoSpaceDE w:val="0"/>
        <w:jc w:val="both"/>
        <w:rPr>
          <w:rFonts w:ascii="Arial" w:hAnsi="Arial" w:cs="Arial"/>
          <w:sz w:val="20"/>
          <w:szCs w:val="20"/>
        </w:rPr>
      </w:pPr>
      <w:r>
        <w:rPr>
          <w:rFonts w:ascii="Arial" w:hAnsi="Arial" w:cs="Arial"/>
          <w:sz w:val="20"/>
          <w:szCs w:val="20"/>
        </w:rPr>
        <w:t>19.12</w:t>
      </w:r>
    </w:p>
    <w:p w:rsidR="000A33A9" w:rsidRPr="007F1E8B" w:rsidRDefault="000A33A9" w:rsidP="007F1E8B">
      <w:pPr>
        <w:autoSpaceDE w:val="0"/>
        <w:jc w:val="both"/>
        <w:rPr>
          <w:rFonts w:ascii="Arial" w:hAnsi="Arial" w:cs="Arial"/>
          <w:sz w:val="20"/>
          <w:szCs w:val="20"/>
        </w:rPr>
      </w:pPr>
      <w:r w:rsidRPr="007F1E8B">
        <w:rPr>
          <w:rFonts w:ascii="Arial" w:hAnsi="Arial" w:cs="Arial"/>
          <w:sz w:val="20"/>
          <w:szCs w:val="20"/>
        </w:rPr>
        <w:t>Każdorazowo zakup paliwa będzie się odbywał według cen detalicznych wskazanych na dystrybutorze w dniu tankowania.</w:t>
      </w:r>
    </w:p>
    <w:p w:rsidR="000A33A9" w:rsidRDefault="000A33A9" w:rsidP="007F1E8B">
      <w:pPr>
        <w:autoSpaceDE w:val="0"/>
        <w:jc w:val="both"/>
        <w:rPr>
          <w:rFonts w:ascii="Arial" w:hAnsi="Arial" w:cs="Arial"/>
          <w:sz w:val="20"/>
          <w:szCs w:val="20"/>
        </w:rPr>
      </w:pPr>
    </w:p>
    <w:p w:rsidR="000A33A9" w:rsidRDefault="000A33A9" w:rsidP="007F1E8B">
      <w:pPr>
        <w:autoSpaceDE w:val="0"/>
        <w:jc w:val="both"/>
        <w:rPr>
          <w:rFonts w:ascii="Arial" w:hAnsi="Arial" w:cs="Arial"/>
          <w:sz w:val="20"/>
          <w:szCs w:val="20"/>
        </w:rPr>
      </w:pPr>
      <w:r>
        <w:rPr>
          <w:rFonts w:ascii="Arial" w:hAnsi="Arial" w:cs="Arial"/>
          <w:sz w:val="20"/>
          <w:szCs w:val="20"/>
        </w:rPr>
        <w:t>19.13</w:t>
      </w:r>
    </w:p>
    <w:p w:rsidR="000A33A9" w:rsidRPr="007F1E8B" w:rsidRDefault="000A33A9" w:rsidP="007F1E8B">
      <w:pPr>
        <w:autoSpaceDE w:val="0"/>
        <w:jc w:val="both"/>
        <w:rPr>
          <w:rFonts w:ascii="Arial" w:hAnsi="Arial" w:cs="Arial"/>
          <w:sz w:val="20"/>
          <w:szCs w:val="20"/>
        </w:rPr>
      </w:pPr>
      <w:r w:rsidRPr="007F1E8B">
        <w:rPr>
          <w:rFonts w:ascii="Arial" w:hAnsi="Arial" w:cs="Arial"/>
          <w:sz w:val="20"/>
          <w:szCs w:val="20"/>
        </w:rPr>
        <w:t>Przy każdorazowym wystawieniu faktury Wykonawca będzie udzielał Zamawiającemu upustu w zaoferowanej w ofercie wysokości. Upust liczony będzie od ogólnej wartości faktury.</w:t>
      </w:r>
    </w:p>
    <w:p w:rsidR="000A33A9" w:rsidRDefault="000A33A9" w:rsidP="007F1E8B">
      <w:pPr>
        <w:autoSpaceDE w:val="0"/>
        <w:jc w:val="both"/>
        <w:rPr>
          <w:rFonts w:ascii="Arial" w:hAnsi="Arial" w:cs="Arial"/>
          <w:sz w:val="20"/>
          <w:szCs w:val="20"/>
        </w:rPr>
      </w:pPr>
    </w:p>
    <w:p w:rsidR="000A33A9" w:rsidRDefault="000A33A9" w:rsidP="007F1E8B">
      <w:pPr>
        <w:autoSpaceDE w:val="0"/>
        <w:jc w:val="both"/>
        <w:rPr>
          <w:rFonts w:ascii="Arial" w:hAnsi="Arial" w:cs="Arial"/>
          <w:sz w:val="20"/>
          <w:szCs w:val="20"/>
        </w:rPr>
      </w:pPr>
      <w:r>
        <w:rPr>
          <w:rFonts w:ascii="Arial" w:hAnsi="Arial" w:cs="Arial"/>
          <w:sz w:val="20"/>
          <w:szCs w:val="20"/>
        </w:rPr>
        <w:t>19.14</w:t>
      </w:r>
    </w:p>
    <w:p w:rsidR="000A33A9" w:rsidRPr="007F1E8B" w:rsidRDefault="000A33A9" w:rsidP="007F1E8B">
      <w:pPr>
        <w:autoSpaceDE w:val="0"/>
        <w:jc w:val="both"/>
        <w:rPr>
          <w:rFonts w:ascii="Arial" w:hAnsi="Arial" w:cs="Arial"/>
          <w:sz w:val="20"/>
          <w:szCs w:val="20"/>
        </w:rPr>
      </w:pPr>
      <w:r w:rsidRPr="007F1E8B">
        <w:rPr>
          <w:rFonts w:ascii="Arial" w:hAnsi="Arial" w:cs="Arial"/>
          <w:sz w:val="20"/>
          <w:szCs w:val="20"/>
        </w:rPr>
        <w:t xml:space="preserve">Wykonawca obliczy wartość oferty brutto w następujący sposób: </w:t>
      </w:r>
    </w:p>
    <w:p w:rsidR="000A33A9" w:rsidRPr="007F1E8B" w:rsidRDefault="000A33A9" w:rsidP="007F1E8B">
      <w:pPr>
        <w:autoSpaceDE w:val="0"/>
        <w:jc w:val="both"/>
        <w:rPr>
          <w:rFonts w:ascii="Arial" w:hAnsi="Arial" w:cs="Arial"/>
          <w:b/>
          <w:bCs/>
          <w:color w:val="FF0000"/>
          <w:sz w:val="20"/>
          <w:szCs w:val="20"/>
          <w:u w:val="single"/>
        </w:rPr>
      </w:pPr>
      <w:r w:rsidRPr="007F1E8B">
        <w:rPr>
          <w:rFonts w:ascii="Arial" w:hAnsi="Arial" w:cs="Arial"/>
          <w:b/>
          <w:bCs/>
          <w:color w:val="FF0000"/>
          <w:sz w:val="20"/>
          <w:szCs w:val="20"/>
          <w:u w:val="single"/>
        </w:rPr>
        <w:t xml:space="preserve">Wartość oferty brutto = cena jednostkowa brutto oleju napędowego x przewidywana ilość litrów </w:t>
      </w:r>
      <w:r>
        <w:rPr>
          <w:rFonts w:ascii="Arial" w:hAnsi="Arial" w:cs="Arial"/>
          <w:b/>
          <w:bCs/>
          <w:color w:val="FF0000"/>
          <w:sz w:val="20"/>
          <w:szCs w:val="20"/>
          <w:u w:val="single"/>
        </w:rPr>
        <w:br/>
      </w:r>
      <w:r w:rsidRPr="007F1E8B">
        <w:rPr>
          <w:rFonts w:ascii="Arial" w:hAnsi="Arial" w:cs="Arial"/>
          <w:b/>
          <w:bCs/>
          <w:color w:val="FF0000"/>
          <w:sz w:val="20"/>
          <w:szCs w:val="20"/>
          <w:u w:val="single"/>
        </w:rPr>
        <w:t>w ciągu roku.</w:t>
      </w:r>
    </w:p>
    <w:p w:rsidR="000A33A9" w:rsidRDefault="000A33A9" w:rsidP="006126C2">
      <w:pPr>
        <w:jc w:val="both"/>
        <w:rPr>
          <w:rFonts w:ascii="Arial" w:hAnsi="Arial" w:cs="Arial"/>
          <w:b/>
          <w:bCs/>
          <w:sz w:val="20"/>
          <w:szCs w:val="20"/>
          <w:lang w:eastAsia="ar-SA"/>
        </w:rPr>
      </w:pPr>
    </w:p>
    <w:p w:rsidR="000A33A9" w:rsidRPr="00D509A7" w:rsidRDefault="000A33A9" w:rsidP="006126C2">
      <w:pPr>
        <w:jc w:val="both"/>
        <w:rPr>
          <w:rFonts w:ascii="Arial" w:hAnsi="Arial" w:cs="Arial"/>
          <w:b/>
          <w:bCs/>
          <w:sz w:val="20"/>
          <w:szCs w:val="20"/>
          <w:lang w:eastAsia="ar-SA"/>
        </w:rPr>
      </w:pPr>
      <w:r w:rsidRPr="00D509A7">
        <w:rPr>
          <w:rFonts w:ascii="Arial" w:hAnsi="Arial" w:cs="Arial"/>
          <w:b/>
          <w:bCs/>
          <w:sz w:val="20"/>
          <w:szCs w:val="20"/>
          <w:lang w:eastAsia="ar-SA"/>
        </w:rPr>
        <w:t>X</w:t>
      </w:r>
      <w:r>
        <w:rPr>
          <w:rFonts w:ascii="Arial" w:hAnsi="Arial" w:cs="Arial"/>
          <w:b/>
          <w:bCs/>
          <w:sz w:val="20"/>
          <w:szCs w:val="20"/>
          <w:lang w:eastAsia="ar-SA"/>
        </w:rPr>
        <w:t>X</w:t>
      </w:r>
      <w:r w:rsidRPr="00D509A7">
        <w:rPr>
          <w:rFonts w:ascii="Arial" w:hAnsi="Arial" w:cs="Arial"/>
          <w:b/>
          <w:bCs/>
          <w:sz w:val="20"/>
          <w:szCs w:val="20"/>
          <w:lang w:eastAsia="ar-SA"/>
        </w:rPr>
        <w:t>. OPIS KRYTERIÓW OCENY OFERT WRAZ Z PODANIEM WAG TYCH KRYTERIÓW I SPOSOBU OCENY OFERT</w:t>
      </w:r>
    </w:p>
    <w:p w:rsidR="000A33A9" w:rsidRDefault="000A33A9" w:rsidP="006126C2">
      <w:pPr>
        <w:rPr>
          <w:rFonts w:ascii="Arial" w:hAnsi="Arial" w:cs="Arial"/>
          <w:sz w:val="20"/>
          <w:szCs w:val="20"/>
          <w:lang w:eastAsia="ar-SA"/>
        </w:rPr>
      </w:pPr>
    </w:p>
    <w:p w:rsidR="000A33A9" w:rsidRDefault="000A33A9" w:rsidP="006126C2">
      <w:pPr>
        <w:rPr>
          <w:rFonts w:cs="Times New Roman"/>
        </w:rPr>
      </w:pPr>
      <w:r>
        <w:rPr>
          <w:rFonts w:ascii="Arial" w:hAnsi="Arial" w:cs="Arial"/>
          <w:sz w:val="20"/>
          <w:szCs w:val="20"/>
          <w:lang w:eastAsia="ar-SA"/>
        </w:rPr>
        <w:t>20.1</w:t>
      </w:r>
    </w:p>
    <w:p w:rsidR="000A33A9" w:rsidRDefault="000A33A9" w:rsidP="006126C2">
      <w:pPr>
        <w:jc w:val="both"/>
        <w:rPr>
          <w:rFonts w:ascii="Arial" w:hAnsi="Arial" w:cs="Arial"/>
          <w:sz w:val="20"/>
          <w:szCs w:val="20"/>
          <w:lang w:eastAsia="ar-SA"/>
        </w:rPr>
      </w:pPr>
      <w:r>
        <w:rPr>
          <w:rFonts w:ascii="Arial" w:hAnsi="Arial" w:cs="Arial"/>
          <w:sz w:val="20"/>
          <w:szCs w:val="20"/>
          <w:lang w:eastAsia="ar-SA"/>
        </w:rPr>
        <w:t xml:space="preserve">Zamawiający porówna i oceni na podstawie kryteriów merytorycznych, o których mowa </w:t>
      </w:r>
      <w:r>
        <w:rPr>
          <w:rFonts w:ascii="Arial" w:hAnsi="Arial" w:cs="Arial"/>
          <w:sz w:val="20"/>
          <w:szCs w:val="20"/>
          <w:lang w:eastAsia="ar-SA"/>
        </w:rPr>
        <w:br/>
        <w:t>w niniejszym rozdziale, jedynie oferty nie odrzucone.</w:t>
      </w:r>
    </w:p>
    <w:p w:rsidR="000A33A9" w:rsidRDefault="000A33A9" w:rsidP="006126C2">
      <w:pPr>
        <w:jc w:val="both"/>
        <w:rPr>
          <w:rFonts w:cs="Times New Roman"/>
        </w:rPr>
      </w:pPr>
    </w:p>
    <w:p w:rsidR="000A33A9" w:rsidRDefault="000A33A9" w:rsidP="006126C2">
      <w:pPr>
        <w:jc w:val="both"/>
        <w:rPr>
          <w:rFonts w:cs="Times New Roman"/>
        </w:rPr>
      </w:pPr>
      <w:r>
        <w:rPr>
          <w:rFonts w:ascii="Arial" w:hAnsi="Arial" w:cs="Arial"/>
          <w:sz w:val="20"/>
          <w:szCs w:val="20"/>
          <w:lang w:eastAsia="ar-SA"/>
        </w:rPr>
        <w:t>20.2</w:t>
      </w:r>
    </w:p>
    <w:p w:rsidR="000A33A9" w:rsidRDefault="000A33A9" w:rsidP="006126C2">
      <w:pPr>
        <w:jc w:val="both"/>
        <w:rPr>
          <w:rFonts w:ascii="Arial" w:hAnsi="Arial" w:cs="Arial"/>
          <w:sz w:val="20"/>
          <w:szCs w:val="20"/>
        </w:rPr>
      </w:pPr>
      <w:r>
        <w:rPr>
          <w:rFonts w:ascii="Arial" w:hAnsi="Arial" w:cs="Arial"/>
          <w:sz w:val="20"/>
          <w:szCs w:val="20"/>
        </w:rPr>
        <w:t>Za ofertę najkorzystniejszą zostanie uznana oferta zawierająca najkorzystniejszy bilans punktów w kryteriach:</w:t>
      </w:r>
    </w:p>
    <w:p w:rsidR="000A33A9" w:rsidRDefault="000A33A9" w:rsidP="006126C2">
      <w:pPr>
        <w:jc w:val="both"/>
        <w:rPr>
          <w:rFonts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30"/>
        <w:gridCol w:w="1440"/>
      </w:tblGrid>
      <w:tr w:rsidR="000A33A9">
        <w:tc>
          <w:tcPr>
            <w:tcW w:w="4930" w:type="dxa"/>
            <w:shd w:val="clear" w:color="auto" w:fill="A6A6A6"/>
          </w:tcPr>
          <w:p w:rsidR="000A33A9" w:rsidRPr="00695403" w:rsidRDefault="000A33A9" w:rsidP="00431132">
            <w:pPr>
              <w:rPr>
                <w:rFonts w:ascii="Arial" w:hAnsi="Arial" w:cs="Arial"/>
                <w:b/>
                <w:bCs/>
                <w:sz w:val="20"/>
                <w:szCs w:val="20"/>
              </w:rPr>
            </w:pPr>
          </w:p>
          <w:p w:rsidR="000A33A9" w:rsidRPr="00695403" w:rsidRDefault="000A33A9" w:rsidP="00431132">
            <w:pPr>
              <w:rPr>
                <w:rFonts w:ascii="Arial" w:hAnsi="Arial" w:cs="Arial"/>
                <w:b/>
                <w:bCs/>
                <w:sz w:val="20"/>
                <w:szCs w:val="20"/>
              </w:rPr>
            </w:pPr>
            <w:r w:rsidRPr="00695403">
              <w:rPr>
                <w:rFonts w:ascii="Arial" w:hAnsi="Arial" w:cs="Arial"/>
                <w:b/>
                <w:bCs/>
                <w:sz w:val="20"/>
                <w:szCs w:val="20"/>
              </w:rPr>
              <w:t>Kryterium</w:t>
            </w:r>
          </w:p>
          <w:p w:rsidR="000A33A9" w:rsidRPr="00695403" w:rsidRDefault="000A33A9" w:rsidP="00431132">
            <w:pPr>
              <w:rPr>
                <w:rFonts w:ascii="Arial" w:hAnsi="Arial" w:cs="Arial"/>
                <w:b/>
                <w:bCs/>
                <w:sz w:val="20"/>
                <w:szCs w:val="20"/>
              </w:rPr>
            </w:pPr>
          </w:p>
        </w:tc>
        <w:tc>
          <w:tcPr>
            <w:tcW w:w="1440" w:type="dxa"/>
            <w:shd w:val="clear" w:color="auto" w:fill="A6A6A6"/>
          </w:tcPr>
          <w:p w:rsidR="000A33A9" w:rsidRPr="00695403" w:rsidRDefault="000A33A9" w:rsidP="0053418E">
            <w:pPr>
              <w:jc w:val="center"/>
              <w:rPr>
                <w:rFonts w:ascii="Arial" w:hAnsi="Arial" w:cs="Arial"/>
                <w:b/>
                <w:bCs/>
                <w:sz w:val="20"/>
                <w:szCs w:val="20"/>
              </w:rPr>
            </w:pPr>
          </w:p>
          <w:p w:rsidR="000A33A9" w:rsidRPr="00695403" w:rsidRDefault="000A33A9" w:rsidP="0053418E">
            <w:pPr>
              <w:jc w:val="center"/>
              <w:rPr>
                <w:rFonts w:ascii="Arial" w:hAnsi="Arial" w:cs="Arial"/>
                <w:b/>
                <w:bCs/>
                <w:sz w:val="20"/>
                <w:szCs w:val="20"/>
              </w:rPr>
            </w:pPr>
            <w:r w:rsidRPr="00695403">
              <w:rPr>
                <w:rFonts w:ascii="Arial" w:hAnsi="Arial" w:cs="Arial"/>
                <w:b/>
                <w:bCs/>
                <w:sz w:val="20"/>
                <w:szCs w:val="20"/>
              </w:rPr>
              <w:t>Waga</w:t>
            </w:r>
          </w:p>
        </w:tc>
      </w:tr>
      <w:tr w:rsidR="000A33A9">
        <w:tc>
          <w:tcPr>
            <w:tcW w:w="4930" w:type="dxa"/>
          </w:tcPr>
          <w:p w:rsidR="000A33A9" w:rsidRDefault="000A33A9" w:rsidP="0053418E">
            <w:pPr>
              <w:jc w:val="both"/>
              <w:rPr>
                <w:rFonts w:ascii="Arial" w:hAnsi="Arial" w:cs="Arial"/>
                <w:b/>
                <w:bCs/>
                <w:sz w:val="20"/>
                <w:szCs w:val="20"/>
              </w:rPr>
            </w:pPr>
          </w:p>
          <w:p w:rsidR="000A33A9" w:rsidRDefault="000A33A9" w:rsidP="0053418E">
            <w:pPr>
              <w:jc w:val="both"/>
              <w:rPr>
                <w:rFonts w:ascii="Arial" w:hAnsi="Arial" w:cs="Arial"/>
                <w:b/>
                <w:bCs/>
                <w:sz w:val="20"/>
                <w:szCs w:val="20"/>
              </w:rPr>
            </w:pPr>
            <w:r w:rsidRPr="00695403">
              <w:rPr>
                <w:rFonts w:ascii="Arial" w:hAnsi="Arial" w:cs="Arial"/>
                <w:b/>
                <w:bCs/>
                <w:sz w:val="20"/>
                <w:szCs w:val="20"/>
              </w:rPr>
              <w:t>Cena</w:t>
            </w:r>
          </w:p>
          <w:p w:rsidR="000A33A9" w:rsidRPr="00695403" w:rsidRDefault="000A33A9" w:rsidP="0053418E">
            <w:pPr>
              <w:jc w:val="both"/>
              <w:rPr>
                <w:rFonts w:ascii="Arial" w:hAnsi="Arial" w:cs="Arial"/>
                <w:b/>
                <w:bCs/>
                <w:sz w:val="20"/>
                <w:szCs w:val="20"/>
              </w:rPr>
            </w:pPr>
          </w:p>
        </w:tc>
        <w:tc>
          <w:tcPr>
            <w:tcW w:w="1440" w:type="dxa"/>
          </w:tcPr>
          <w:p w:rsidR="000A33A9" w:rsidRDefault="000A33A9" w:rsidP="0053418E">
            <w:pPr>
              <w:jc w:val="center"/>
              <w:rPr>
                <w:rFonts w:ascii="Arial" w:hAnsi="Arial" w:cs="Arial"/>
                <w:b/>
                <w:bCs/>
                <w:sz w:val="20"/>
                <w:szCs w:val="20"/>
              </w:rPr>
            </w:pPr>
          </w:p>
          <w:p w:rsidR="000A33A9" w:rsidRPr="00695403" w:rsidRDefault="000A33A9" w:rsidP="0053418E">
            <w:pPr>
              <w:jc w:val="center"/>
              <w:rPr>
                <w:rFonts w:ascii="Arial" w:hAnsi="Arial" w:cs="Arial"/>
                <w:b/>
                <w:bCs/>
                <w:sz w:val="20"/>
                <w:szCs w:val="20"/>
              </w:rPr>
            </w:pPr>
            <w:r w:rsidRPr="00695403">
              <w:rPr>
                <w:rFonts w:ascii="Arial" w:hAnsi="Arial" w:cs="Arial"/>
                <w:b/>
                <w:bCs/>
                <w:sz w:val="20"/>
                <w:szCs w:val="20"/>
              </w:rPr>
              <w:t>60%</w:t>
            </w:r>
          </w:p>
        </w:tc>
      </w:tr>
      <w:tr w:rsidR="000A33A9">
        <w:tc>
          <w:tcPr>
            <w:tcW w:w="4930" w:type="dxa"/>
          </w:tcPr>
          <w:p w:rsidR="000A33A9" w:rsidRDefault="000A33A9" w:rsidP="0053418E">
            <w:pPr>
              <w:jc w:val="both"/>
              <w:rPr>
                <w:rFonts w:ascii="Arial" w:hAnsi="Arial" w:cs="Arial"/>
                <w:b/>
                <w:bCs/>
                <w:sz w:val="20"/>
                <w:szCs w:val="20"/>
              </w:rPr>
            </w:pPr>
          </w:p>
          <w:p w:rsidR="000A33A9" w:rsidRDefault="000A33A9" w:rsidP="0053418E">
            <w:pPr>
              <w:jc w:val="both"/>
              <w:rPr>
                <w:rFonts w:ascii="Arial" w:hAnsi="Arial" w:cs="Arial"/>
                <w:b/>
                <w:bCs/>
                <w:sz w:val="20"/>
                <w:szCs w:val="20"/>
              </w:rPr>
            </w:pPr>
            <w:r>
              <w:rPr>
                <w:rFonts w:ascii="Arial" w:hAnsi="Arial" w:cs="Arial"/>
                <w:b/>
                <w:bCs/>
                <w:sz w:val="20"/>
                <w:szCs w:val="20"/>
              </w:rPr>
              <w:t>Upust</w:t>
            </w:r>
          </w:p>
          <w:p w:rsidR="000A33A9" w:rsidRPr="00695403" w:rsidRDefault="000A33A9" w:rsidP="0053418E">
            <w:pPr>
              <w:jc w:val="both"/>
              <w:rPr>
                <w:rFonts w:ascii="Arial" w:hAnsi="Arial" w:cs="Arial"/>
                <w:b/>
                <w:bCs/>
                <w:sz w:val="20"/>
                <w:szCs w:val="20"/>
              </w:rPr>
            </w:pPr>
          </w:p>
        </w:tc>
        <w:tc>
          <w:tcPr>
            <w:tcW w:w="1440" w:type="dxa"/>
          </w:tcPr>
          <w:p w:rsidR="000A33A9" w:rsidRDefault="000A33A9" w:rsidP="0053418E">
            <w:pPr>
              <w:jc w:val="center"/>
              <w:rPr>
                <w:rFonts w:ascii="Arial" w:hAnsi="Arial" w:cs="Arial"/>
                <w:b/>
                <w:bCs/>
                <w:sz w:val="20"/>
                <w:szCs w:val="20"/>
              </w:rPr>
            </w:pPr>
          </w:p>
          <w:p w:rsidR="000A33A9" w:rsidRPr="00695403" w:rsidRDefault="000A33A9" w:rsidP="0053418E">
            <w:pPr>
              <w:jc w:val="center"/>
              <w:rPr>
                <w:rFonts w:ascii="Arial" w:hAnsi="Arial" w:cs="Arial"/>
                <w:b/>
                <w:bCs/>
                <w:sz w:val="20"/>
                <w:szCs w:val="20"/>
              </w:rPr>
            </w:pPr>
            <w:r>
              <w:rPr>
                <w:rFonts w:ascii="Arial" w:hAnsi="Arial" w:cs="Arial"/>
                <w:b/>
                <w:bCs/>
                <w:sz w:val="20"/>
                <w:szCs w:val="20"/>
              </w:rPr>
              <w:t>40</w:t>
            </w:r>
            <w:r w:rsidRPr="00695403">
              <w:rPr>
                <w:rFonts w:ascii="Arial" w:hAnsi="Arial" w:cs="Arial"/>
                <w:b/>
                <w:bCs/>
                <w:sz w:val="20"/>
                <w:szCs w:val="20"/>
              </w:rPr>
              <w:t>%</w:t>
            </w:r>
          </w:p>
        </w:tc>
      </w:tr>
    </w:tbl>
    <w:p w:rsidR="000A33A9" w:rsidRDefault="000A33A9" w:rsidP="006126C2">
      <w:pPr>
        <w:jc w:val="both"/>
        <w:rPr>
          <w:rFonts w:ascii="Arial" w:hAnsi="Arial" w:cs="Arial"/>
          <w:sz w:val="20"/>
          <w:szCs w:val="20"/>
        </w:rPr>
      </w:pPr>
    </w:p>
    <w:p w:rsidR="000A33A9" w:rsidRDefault="000A33A9" w:rsidP="006126C2">
      <w:pPr>
        <w:jc w:val="both"/>
        <w:rPr>
          <w:rFonts w:cs="Times New Roman"/>
        </w:rPr>
      </w:pPr>
      <w:r>
        <w:rPr>
          <w:rFonts w:ascii="Arial" w:hAnsi="Arial" w:cs="Arial"/>
          <w:sz w:val="20"/>
          <w:szCs w:val="20"/>
        </w:rPr>
        <w:t xml:space="preserve">20.3 </w:t>
      </w:r>
    </w:p>
    <w:p w:rsidR="000A33A9" w:rsidRDefault="000A33A9" w:rsidP="006126C2">
      <w:pPr>
        <w:jc w:val="both"/>
        <w:rPr>
          <w:rFonts w:cs="Times New Roman"/>
        </w:rPr>
      </w:pPr>
      <w:r>
        <w:rPr>
          <w:rFonts w:ascii="Arial" w:hAnsi="Arial" w:cs="Arial"/>
          <w:sz w:val="20"/>
          <w:szCs w:val="20"/>
        </w:rPr>
        <w:t xml:space="preserve">Zastosowane wzory do obliczenia punktowego: </w:t>
      </w:r>
    </w:p>
    <w:p w:rsidR="000A33A9" w:rsidRDefault="000A33A9" w:rsidP="006126C2">
      <w:pPr>
        <w:jc w:val="both"/>
        <w:rPr>
          <w:rFonts w:cs="Times New Roman"/>
        </w:rPr>
      </w:pPr>
      <w:r>
        <w:rPr>
          <w:rFonts w:ascii="Arial" w:hAnsi="Arial" w:cs="Arial"/>
          <w:sz w:val="20"/>
          <w:szCs w:val="20"/>
        </w:rPr>
        <w:t xml:space="preserve">   </w:t>
      </w:r>
    </w:p>
    <w:p w:rsidR="000A33A9" w:rsidRPr="007A2009" w:rsidRDefault="000A33A9" w:rsidP="006126C2">
      <w:pPr>
        <w:jc w:val="both"/>
        <w:rPr>
          <w:rFonts w:cs="Times New Roman"/>
          <w:u w:val="single"/>
        </w:rPr>
      </w:pPr>
      <w:r w:rsidRPr="007A2009">
        <w:rPr>
          <w:rFonts w:ascii="Arial" w:hAnsi="Arial" w:cs="Arial"/>
          <w:sz w:val="20"/>
          <w:szCs w:val="20"/>
          <w:u w:val="single"/>
        </w:rPr>
        <w:t xml:space="preserve">a) cena             </w:t>
      </w:r>
    </w:p>
    <w:p w:rsidR="000A33A9" w:rsidRDefault="000A33A9" w:rsidP="006126C2">
      <w:pPr>
        <w:jc w:val="both"/>
        <w:rPr>
          <w:rFonts w:cs="Times New Roman"/>
        </w:rPr>
      </w:pPr>
      <w:r>
        <w:rPr>
          <w:rFonts w:ascii="Arial" w:hAnsi="Arial" w:cs="Arial"/>
          <w:sz w:val="20"/>
          <w:szCs w:val="20"/>
        </w:rPr>
        <w:t xml:space="preserve">                Cena brutto najtańszej oferty</w:t>
      </w:r>
    </w:p>
    <w:p w:rsidR="000A33A9" w:rsidRDefault="000A33A9" w:rsidP="006126C2">
      <w:pPr>
        <w:jc w:val="both"/>
        <w:rPr>
          <w:rFonts w:cs="Times New Roman"/>
        </w:rPr>
      </w:pPr>
      <w:r>
        <w:rPr>
          <w:rFonts w:ascii="Arial" w:hAnsi="Arial" w:cs="Arial"/>
          <w:sz w:val="20"/>
          <w:szCs w:val="20"/>
        </w:rPr>
        <w:t>Cena =   --------------------------------------- x 60</w:t>
      </w:r>
    </w:p>
    <w:p w:rsidR="000A33A9" w:rsidRDefault="000A33A9" w:rsidP="006126C2">
      <w:pPr>
        <w:jc w:val="both"/>
        <w:rPr>
          <w:rFonts w:cs="Times New Roman"/>
        </w:rPr>
      </w:pPr>
      <w:r>
        <w:rPr>
          <w:rFonts w:ascii="Arial" w:hAnsi="Arial" w:cs="Arial"/>
          <w:sz w:val="20"/>
          <w:szCs w:val="20"/>
        </w:rPr>
        <w:t xml:space="preserve">                 Cena brutto badanej oferty</w:t>
      </w:r>
    </w:p>
    <w:p w:rsidR="000A33A9" w:rsidRDefault="000A33A9" w:rsidP="006126C2">
      <w:pPr>
        <w:rPr>
          <w:rFonts w:ascii="Arial" w:hAnsi="Arial" w:cs="Arial"/>
          <w:color w:val="000000"/>
          <w:sz w:val="20"/>
          <w:szCs w:val="20"/>
        </w:rPr>
      </w:pPr>
    </w:p>
    <w:p w:rsidR="000A33A9" w:rsidRPr="007A2009" w:rsidRDefault="000A33A9" w:rsidP="006126C2">
      <w:pPr>
        <w:rPr>
          <w:rFonts w:ascii="Arial" w:hAnsi="Arial" w:cs="Arial"/>
          <w:sz w:val="20"/>
          <w:szCs w:val="20"/>
          <w:u w:val="single"/>
        </w:rPr>
      </w:pPr>
      <w:r w:rsidRPr="007A2009">
        <w:rPr>
          <w:rFonts w:ascii="Arial" w:hAnsi="Arial" w:cs="Arial"/>
          <w:sz w:val="20"/>
          <w:szCs w:val="20"/>
          <w:u w:val="single"/>
        </w:rPr>
        <w:t xml:space="preserve">b) </w:t>
      </w:r>
      <w:r>
        <w:rPr>
          <w:rFonts w:ascii="Arial" w:hAnsi="Arial" w:cs="Arial"/>
          <w:sz w:val="20"/>
          <w:szCs w:val="20"/>
          <w:u w:val="single"/>
        </w:rPr>
        <w:t>upust</w:t>
      </w:r>
    </w:p>
    <w:p w:rsidR="000A33A9" w:rsidRDefault="000A33A9" w:rsidP="006126C2">
      <w:pPr>
        <w:rPr>
          <w:rFonts w:ascii="Arial" w:hAnsi="Arial" w:cs="Arial"/>
          <w:sz w:val="20"/>
          <w:szCs w:val="20"/>
        </w:rPr>
      </w:pPr>
    </w:p>
    <w:p w:rsidR="000A33A9" w:rsidRDefault="000A33A9" w:rsidP="006126C2">
      <w:pPr>
        <w:rPr>
          <w:rFonts w:ascii="Arial" w:hAnsi="Arial" w:cs="Arial"/>
          <w:sz w:val="20"/>
          <w:szCs w:val="20"/>
        </w:rPr>
      </w:pPr>
      <w:r>
        <w:rPr>
          <w:rFonts w:ascii="Arial" w:hAnsi="Arial" w:cs="Arial"/>
          <w:sz w:val="20"/>
          <w:szCs w:val="20"/>
        </w:rPr>
        <w:t xml:space="preserve">                            Zaoferowany upust procentowy w ocenianej ofercie</w:t>
      </w:r>
    </w:p>
    <w:p w:rsidR="000A33A9" w:rsidRDefault="000A33A9" w:rsidP="006126C2">
      <w:pPr>
        <w:rPr>
          <w:rFonts w:cs="Times New Roman"/>
        </w:rPr>
      </w:pPr>
      <w:r>
        <w:rPr>
          <w:rFonts w:ascii="Arial" w:hAnsi="Arial" w:cs="Arial"/>
          <w:sz w:val="20"/>
          <w:szCs w:val="20"/>
        </w:rPr>
        <w:t>Upust = -----------------------------------------------------------------------------------------------   x 40</w:t>
      </w:r>
    </w:p>
    <w:p w:rsidR="000A33A9" w:rsidRDefault="000A33A9" w:rsidP="006126C2">
      <w:pPr>
        <w:jc w:val="both"/>
        <w:rPr>
          <w:rFonts w:ascii="Arial" w:hAnsi="Arial" w:cs="Arial"/>
          <w:sz w:val="20"/>
          <w:szCs w:val="20"/>
        </w:rPr>
      </w:pPr>
      <w:r>
        <w:rPr>
          <w:rFonts w:ascii="Arial" w:hAnsi="Arial" w:cs="Arial"/>
          <w:sz w:val="20"/>
          <w:szCs w:val="20"/>
        </w:rPr>
        <w:t xml:space="preserve">               Najwyższy procentowy upust zaoferowany spośród ocenianych ofert</w:t>
      </w:r>
    </w:p>
    <w:p w:rsidR="000A33A9" w:rsidRDefault="000A33A9" w:rsidP="006126C2">
      <w:pPr>
        <w:jc w:val="both"/>
        <w:rPr>
          <w:rFonts w:ascii="Arial" w:hAnsi="Arial" w:cs="Arial"/>
          <w:sz w:val="20"/>
          <w:szCs w:val="20"/>
        </w:rPr>
      </w:pPr>
    </w:p>
    <w:p w:rsidR="000A33A9" w:rsidRDefault="000A33A9" w:rsidP="006126C2">
      <w:pPr>
        <w:jc w:val="both"/>
        <w:rPr>
          <w:rFonts w:cs="Times New Roman"/>
        </w:rPr>
      </w:pPr>
      <w:r>
        <w:rPr>
          <w:rFonts w:ascii="Arial" w:hAnsi="Arial" w:cs="Arial"/>
          <w:sz w:val="20"/>
          <w:szCs w:val="20"/>
        </w:rPr>
        <w:t xml:space="preserve">20.4 </w:t>
      </w:r>
    </w:p>
    <w:p w:rsidR="000A33A9" w:rsidRDefault="000A33A9" w:rsidP="006126C2">
      <w:pPr>
        <w:jc w:val="both"/>
        <w:rPr>
          <w:rFonts w:cs="Times New Roman"/>
        </w:rPr>
      </w:pPr>
      <w:r>
        <w:rPr>
          <w:rFonts w:ascii="Arial" w:hAnsi="Arial" w:cs="Arial"/>
          <w:sz w:val="20"/>
          <w:szCs w:val="20"/>
        </w:rPr>
        <w:t>Całkowita liczba punktów, jaką otrzyma dana oferta zostanie obliczona wg poniższego wzoru:</w:t>
      </w:r>
    </w:p>
    <w:p w:rsidR="000A33A9" w:rsidRDefault="000A33A9" w:rsidP="006126C2">
      <w:pPr>
        <w:jc w:val="both"/>
        <w:rPr>
          <w:rFonts w:cs="Times New Roman"/>
        </w:rPr>
      </w:pPr>
      <w:r>
        <w:rPr>
          <w:rFonts w:ascii="Arial" w:hAnsi="Arial" w:cs="Arial"/>
          <w:sz w:val="20"/>
          <w:szCs w:val="20"/>
        </w:rPr>
        <w:t>Całkowita liczba punktów = punkty uzyskane w kryterium „Cena” + „Upust”</w:t>
      </w:r>
    </w:p>
    <w:p w:rsidR="000A33A9" w:rsidRDefault="000A33A9" w:rsidP="006126C2">
      <w:pPr>
        <w:jc w:val="both"/>
        <w:rPr>
          <w:rFonts w:ascii="Arial" w:hAnsi="Arial" w:cs="Arial"/>
          <w:sz w:val="20"/>
          <w:szCs w:val="20"/>
        </w:rPr>
      </w:pPr>
    </w:p>
    <w:p w:rsidR="000A33A9" w:rsidRDefault="000A33A9" w:rsidP="006126C2">
      <w:pPr>
        <w:jc w:val="both"/>
        <w:rPr>
          <w:rFonts w:cs="Times New Roman"/>
        </w:rPr>
      </w:pPr>
      <w:r>
        <w:rPr>
          <w:rFonts w:ascii="Arial" w:hAnsi="Arial" w:cs="Arial"/>
          <w:sz w:val="20"/>
          <w:szCs w:val="20"/>
        </w:rPr>
        <w:t xml:space="preserve">20.5 </w:t>
      </w:r>
    </w:p>
    <w:p w:rsidR="000A33A9" w:rsidRDefault="000A33A9" w:rsidP="006126C2">
      <w:pPr>
        <w:jc w:val="both"/>
        <w:rPr>
          <w:rFonts w:cs="Times New Roman"/>
        </w:rPr>
      </w:pPr>
      <w:r>
        <w:rPr>
          <w:rFonts w:ascii="Arial" w:hAnsi="Arial" w:cs="Arial"/>
          <w:sz w:val="20"/>
          <w:szCs w:val="20"/>
        </w:rPr>
        <w:t>Punktacja przyznawana ofertom w poszczególnych kryteriach będzie liczona z dokładnością do dwóch miejsc po przecinku. Najwyższa liczba punktów wyznaczy najkorzystniejszą ofertę.</w:t>
      </w:r>
    </w:p>
    <w:p w:rsidR="000A33A9" w:rsidRDefault="000A33A9" w:rsidP="006126C2">
      <w:pPr>
        <w:jc w:val="both"/>
        <w:rPr>
          <w:rFonts w:ascii="Arial" w:hAnsi="Arial" w:cs="Arial"/>
          <w:sz w:val="20"/>
          <w:szCs w:val="20"/>
        </w:rPr>
      </w:pPr>
    </w:p>
    <w:p w:rsidR="000A33A9" w:rsidRDefault="000A33A9" w:rsidP="006126C2">
      <w:pPr>
        <w:jc w:val="both"/>
        <w:rPr>
          <w:rFonts w:cs="Times New Roman"/>
        </w:rPr>
      </w:pPr>
      <w:r>
        <w:rPr>
          <w:rFonts w:ascii="Arial" w:hAnsi="Arial" w:cs="Arial"/>
          <w:sz w:val="20"/>
          <w:szCs w:val="20"/>
        </w:rPr>
        <w:t>20.6</w:t>
      </w:r>
    </w:p>
    <w:p w:rsidR="000A33A9" w:rsidRDefault="000A33A9" w:rsidP="006126C2">
      <w:pPr>
        <w:jc w:val="both"/>
        <w:rPr>
          <w:rFonts w:cs="Times New Roman"/>
        </w:rPr>
      </w:pPr>
      <w:r>
        <w:rPr>
          <w:rFonts w:ascii="Arial" w:hAnsi="Arial" w:cs="Arial"/>
          <w:sz w:val="20"/>
          <w:szCs w:val="20"/>
        </w:rPr>
        <w:t>Zamawiający udzieli zamówienia Wykonawcy, którego oferta odpowiadać będzie wszystkim wymaganiom przedstawionym w ustawie Prawo zamówień publicznych oraz w SWZ i zostanie oceniona jako najkorzystniejsza w oparciu o podane kryteria wyboru.</w:t>
      </w:r>
    </w:p>
    <w:p w:rsidR="000A33A9" w:rsidRDefault="000A33A9" w:rsidP="006126C2">
      <w:pPr>
        <w:jc w:val="both"/>
        <w:rPr>
          <w:rFonts w:ascii="Arial" w:hAnsi="Arial" w:cs="Arial"/>
          <w:sz w:val="20"/>
          <w:szCs w:val="20"/>
        </w:rPr>
      </w:pPr>
    </w:p>
    <w:p w:rsidR="000A33A9" w:rsidRDefault="000A33A9" w:rsidP="006126C2">
      <w:pPr>
        <w:jc w:val="both"/>
        <w:rPr>
          <w:rFonts w:cs="Times New Roman"/>
        </w:rPr>
      </w:pPr>
      <w:r>
        <w:rPr>
          <w:rFonts w:ascii="Arial" w:hAnsi="Arial" w:cs="Arial"/>
          <w:sz w:val="20"/>
          <w:szCs w:val="20"/>
        </w:rPr>
        <w:t>20.7</w:t>
      </w:r>
    </w:p>
    <w:p w:rsidR="000A33A9" w:rsidRDefault="000A33A9" w:rsidP="006126C2">
      <w:pPr>
        <w:jc w:val="both"/>
        <w:rPr>
          <w:rFonts w:cs="Times New Roman"/>
        </w:rPr>
      </w:pPr>
      <w:r>
        <w:rPr>
          <w:rFonts w:ascii="Arial" w:hAnsi="Arial" w:cs="Arial"/>
          <w:sz w:val="20"/>
          <w:szCs w:val="20"/>
        </w:rPr>
        <w:t xml:space="preserve">Jeżeli nie będzie można dokonać wyboru oferty najkorzystniejszej ze względu na to, że dwie lub więcej ofert przedstawia taki sam bilans ceny i pozostałych kryteriów oceny ofert, Zamawiający spośród tych ofert dokona wyboru oferty, która otrzymała najwyższą ocenę w kryterium o najwyższej wadze (art. 248 ust. 1 ustawy Prawo zamówień publicznych). Jeżeli oferty otrzymały taką samą ocenę w kryterium o najwyższej wadze, Zamawiający wybiera ofertę z najniższą ceną (art. 248 ust. 2 ustawy Prawo zamówień publicznych). Jeżeli nie można dokonać wyboru oferty w sposób, o którym mowa w art. 248 ust. 2 ustawy Prawo zamówień publicznych, Zamawiający wzywa Wykonawców, którzy złożyli te oferty, do złożenia w terminie określonym przez Zamawiającego ofert dodatkowych zawierających nową cenę lub </w:t>
      </w:r>
      <w:r w:rsidRPr="00A97EED">
        <w:rPr>
          <w:rFonts w:ascii="Arial" w:hAnsi="Arial" w:cs="Arial"/>
          <w:sz w:val="20"/>
          <w:szCs w:val="20"/>
        </w:rPr>
        <w:t>k</w:t>
      </w:r>
      <w:r>
        <w:rPr>
          <w:rFonts w:ascii="Arial" w:hAnsi="Arial" w:cs="Arial"/>
          <w:sz w:val="20"/>
          <w:szCs w:val="20"/>
        </w:rPr>
        <w:t>oszt (art. 248 ust. 3 ustawy Prawo zamówień publicznych</w:t>
      </w:r>
      <w:r w:rsidRPr="00A97EED">
        <w:rPr>
          <w:rFonts w:ascii="Arial" w:hAnsi="Arial" w:cs="Arial"/>
          <w:sz w:val="20"/>
          <w:szCs w:val="20"/>
        </w:rPr>
        <w:t>).</w:t>
      </w:r>
    </w:p>
    <w:p w:rsidR="000A33A9" w:rsidRDefault="000A33A9" w:rsidP="006126C2">
      <w:pPr>
        <w:jc w:val="both"/>
        <w:rPr>
          <w:rFonts w:ascii="Arial" w:hAnsi="Arial" w:cs="Arial"/>
          <w:sz w:val="20"/>
          <w:szCs w:val="20"/>
        </w:rPr>
      </w:pPr>
    </w:p>
    <w:p w:rsidR="000A33A9" w:rsidRDefault="000A33A9" w:rsidP="006126C2">
      <w:pPr>
        <w:jc w:val="both"/>
        <w:rPr>
          <w:rFonts w:cs="Times New Roman"/>
        </w:rPr>
      </w:pPr>
      <w:r>
        <w:rPr>
          <w:rFonts w:ascii="Arial" w:hAnsi="Arial" w:cs="Arial"/>
          <w:sz w:val="20"/>
          <w:szCs w:val="20"/>
        </w:rPr>
        <w:t>20.8</w:t>
      </w:r>
    </w:p>
    <w:p w:rsidR="000A33A9" w:rsidRDefault="000A33A9" w:rsidP="006126C2">
      <w:pPr>
        <w:jc w:val="both"/>
        <w:rPr>
          <w:rFonts w:cs="Times New Roman"/>
        </w:rPr>
      </w:pPr>
      <w:r>
        <w:rPr>
          <w:rFonts w:ascii="Arial" w:hAnsi="Arial" w:cs="Arial"/>
          <w:sz w:val="20"/>
          <w:szCs w:val="20"/>
        </w:rPr>
        <w:t>Zamawiający nie przewiduje przeprowadzenia dogrywki w formie aukcji elektronicznej.</w:t>
      </w:r>
    </w:p>
    <w:p w:rsidR="000A33A9" w:rsidRDefault="000A33A9" w:rsidP="006126C2">
      <w:pPr>
        <w:jc w:val="both"/>
        <w:rPr>
          <w:rFonts w:ascii="Arial" w:hAnsi="Arial" w:cs="Arial"/>
          <w:sz w:val="20"/>
          <w:szCs w:val="20"/>
          <w:lang w:eastAsia="ar-SA"/>
        </w:rPr>
      </w:pPr>
      <w:r>
        <w:rPr>
          <w:rFonts w:ascii="Arial" w:hAnsi="Arial" w:cs="Arial"/>
          <w:sz w:val="20"/>
          <w:szCs w:val="20"/>
          <w:lang w:eastAsia="ar-SA"/>
        </w:rPr>
        <w:t>20.9</w:t>
      </w:r>
    </w:p>
    <w:p w:rsidR="000A33A9" w:rsidRDefault="000A33A9" w:rsidP="006126C2">
      <w:pPr>
        <w:jc w:val="both"/>
        <w:rPr>
          <w:rFonts w:ascii="Arial" w:hAnsi="Arial" w:cs="Arial"/>
          <w:sz w:val="20"/>
          <w:szCs w:val="20"/>
          <w:lang w:eastAsia="ar-SA"/>
        </w:rPr>
      </w:pPr>
      <w:r>
        <w:rPr>
          <w:rFonts w:ascii="Arial" w:hAnsi="Arial" w:cs="Arial"/>
          <w:sz w:val="20"/>
          <w:szCs w:val="20"/>
          <w:lang w:eastAsia="ar-SA"/>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rsidR="000A33A9" w:rsidRDefault="000A33A9" w:rsidP="006126C2">
      <w:pPr>
        <w:jc w:val="both"/>
        <w:rPr>
          <w:rFonts w:ascii="Arial" w:hAnsi="Arial" w:cs="Arial"/>
          <w:sz w:val="20"/>
          <w:szCs w:val="20"/>
          <w:lang w:eastAsia="ar-SA"/>
        </w:rPr>
      </w:pPr>
    </w:p>
    <w:p w:rsidR="000A33A9" w:rsidRDefault="000A33A9" w:rsidP="006126C2">
      <w:pPr>
        <w:jc w:val="both"/>
        <w:rPr>
          <w:rFonts w:ascii="Arial" w:hAnsi="Arial" w:cs="Arial"/>
          <w:sz w:val="20"/>
          <w:szCs w:val="20"/>
          <w:lang w:eastAsia="ar-SA"/>
        </w:rPr>
      </w:pPr>
      <w:r>
        <w:rPr>
          <w:rFonts w:ascii="Arial" w:hAnsi="Arial" w:cs="Arial"/>
          <w:sz w:val="20"/>
          <w:szCs w:val="20"/>
          <w:lang w:eastAsia="ar-SA"/>
        </w:rPr>
        <w:t>20.10</w:t>
      </w:r>
    </w:p>
    <w:p w:rsidR="000A33A9" w:rsidRDefault="000A33A9" w:rsidP="006126C2">
      <w:pPr>
        <w:jc w:val="both"/>
        <w:rPr>
          <w:rFonts w:ascii="Arial" w:hAnsi="Arial" w:cs="Arial"/>
          <w:sz w:val="20"/>
          <w:szCs w:val="20"/>
          <w:lang w:eastAsia="ar-SA"/>
        </w:rPr>
      </w:pPr>
      <w:r>
        <w:rPr>
          <w:rFonts w:ascii="Arial" w:hAnsi="Arial" w:cs="Arial"/>
          <w:sz w:val="20"/>
          <w:szCs w:val="20"/>
          <w:lang w:eastAsia="ar-SA"/>
        </w:rPr>
        <w:t>Zamawiający wybiera najkorzystniejszą ofertę w terminie związania ofertą określonym w SWZ.</w:t>
      </w:r>
    </w:p>
    <w:p w:rsidR="000A33A9" w:rsidRDefault="000A33A9" w:rsidP="006126C2">
      <w:pPr>
        <w:jc w:val="both"/>
        <w:rPr>
          <w:rFonts w:ascii="Arial" w:hAnsi="Arial" w:cs="Arial"/>
          <w:sz w:val="20"/>
          <w:szCs w:val="20"/>
          <w:lang w:eastAsia="ar-SA"/>
        </w:rPr>
      </w:pPr>
    </w:p>
    <w:p w:rsidR="000A33A9" w:rsidRDefault="000A33A9" w:rsidP="006126C2">
      <w:pPr>
        <w:jc w:val="both"/>
        <w:rPr>
          <w:rFonts w:ascii="Arial" w:hAnsi="Arial" w:cs="Arial"/>
          <w:sz w:val="20"/>
          <w:szCs w:val="20"/>
          <w:lang w:eastAsia="ar-SA"/>
        </w:rPr>
      </w:pPr>
      <w:r>
        <w:rPr>
          <w:rFonts w:ascii="Arial" w:hAnsi="Arial" w:cs="Arial"/>
          <w:sz w:val="20"/>
          <w:szCs w:val="20"/>
          <w:lang w:eastAsia="ar-SA"/>
        </w:rPr>
        <w:t>20.11</w:t>
      </w:r>
    </w:p>
    <w:p w:rsidR="000A33A9" w:rsidRDefault="000A33A9" w:rsidP="006126C2">
      <w:pPr>
        <w:jc w:val="both"/>
        <w:rPr>
          <w:rFonts w:ascii="Arial" w:hAnsi="Arial" w:cs="Arial"/>
          <w:sz w:val="20"/>
          <w:szCs w:val="20"/>
          <w:lang w:eastAsia="ar-SA"/>
        </w:rPr>
      </w:pPr>
      <w:r>
        <w:rPr>
          <w:rFonts w:ascii="Arial" w:hAnsi="Arial" w:cs="Arial"/>
          <w:sz w:val="20"/>
          <w:szCs w:val="20"/>
          <w:lang w:eastAsia="ar-SA"/>
        </w:rPr>
        <w:t>Jeżeli termin związania ofertą upłynie przed wyborem najkorzystniejszej oferty, Zamawiający wezwie Wykonawcę, którego oferta otrzymała najwyższą ocenę, do wyrażenia, w wyznaczonym przez Zamawiającego terminie, pisemnej zgody na wybór jego oferty.</w:t>
      </w:r>
    </w:p>
    <w:p w:rsidR="000A33A9" w:rsidRDefault="000A33A9" w:rsidP="006126C2">
      <w:pPr>
        <w:jc w:val="both"/>
        <w:rPr>
          <w:rFonts w:ascii="Arial" w:hAnsi="Arial" w:cs="Arial"/>
          <w:sz w:val="20"/>
          <w:szCs w:val="20"/>
          <w:lang w:eastAsia="ar-SA"/>
        </w:rPr>
      </w:pPr>
    </w:p>
    <w:p w:rsidR="000A33A9" w:rsidRDefault="000A33A9" w:rsidP="006126C2">
      <w:pPr>
        <w:jc w:val="both"/>
        <w:rPr>
          <w:rFonts w:ascii="Arial" w:hAnsi="Arial" w:cs="Arial"/>
          <w:sz w:val="20"/>
          <w:szCs w:val="20"/>
          <w:lang w:eastAsia="ar-SA"/>
        </w:rPr>
      </w:pPr>
      <w:r>
        <w:rPr>
          <w:rFonts w:ascii="Arial" w:hAnsi="Arial" w:cs="Arial"/>
          <w:sz w:val="20"/>
          <w:szCs w:val="20"/>
          <w:lang w:eastAsia="ar-SA"/>
        </w:rPr>
        <w:t>20.12</w:t>
      </w:r>
    </w:p>
    <w:p w:rsidR="000A33A9" w:rsidRDefault="000A33A9" w:rsidP="006126C2">
      <w:pPr>
        <w:jc w:val="both"/>
        <w:rPr>
          <w:rFonts w:ascii="Arial" w:hAnsi="Arial" w:cs="Arial"/>
          <w:sz w:val="20"/>
          <w:szCs w:val="20"/>
          <w:lang w:eastAsia="ar-SA"/>
        </w:rPr>
      </w:pPr>
      <w:r>
        <w:rPr>
          <w:rFonts w:ascii="Arial" w:hAnsi="Arial" w:cs="Arial"/>
          <w:sz w:val="20"/>
          <w:szCs w:val="20"/>
          <w:lang w:eastAsia="ar-SA"/>
        </w:rPr>
        <w:t xml:space="preserve">W przypadku braku zgody, o której mowa </w:t>
      </w:r>
      <w:r w:rsidRPr="003B7D9A">
        <w:rPr>
          <w:rFonts w:ascii="Arial" w:hAnsi="Arial" w:cs="Arial"/>
          <w:sz w:val="20"/>
          <w:szCs w:val="20"/>
          <w:lang w:eastAsia="ar-SA"/>
        </w:rPr>
        <w:t>w pkt. 20.11, oferta</w:t>
      </w:r>
      <w:r>
        <w:rPr>
          <w:rFonts w:ascii="Arial" w:hAnsi="Arial" w:cs="Arial"/>
          <w:sz w:val="20"/>
          <w:szCs w:val="20"/>
          <w:lang w:eastAsia="ar-SA"/>
        </w:rPr>
        <w:t xml:space="preserve"> podlega odrzuceniu, a Zamawiający zwraca się o wyrażenie takiej zgody do kolejnego Wykonawcy, którego oferta została najwyżej oceniona, chyba ze zachodzą przesłanki do unieważnienia postępowania.</w:t>
      </w:r>
    </w:p>
    <w:p w:rsidR="000A33A9" w:rsidRDefault="000A33A9" w:rsidP="006126C2">
      <w:pPr>
        <w:jc w:val="both"/>
        <w:rPr>
          <w:rFonts w:ascii="Arial" w:hAnsi="Arial" w:cs="Arial"/>
          <w:b/>
          <w:bCs/>
          <w:sz w:val="20"/>
          <w:szCs w:val="20"/>
          <w:lang w:eastAsia="ar-SA"/>
        </w:rPr>
      </w:pPr>
    </w:p>
    <w:p w:rsidR="000A33A9" w:rsidRPr="00956F7D" w:rsidRDefault="000A33A9" w:rsidP="006126C2">
      <w:pPr>
        <w:jc w:val="both"/>
        <w:rPr>
          <w:rFonts w:ascii="Arial" w:hAnsi="Arial" w:cs="Arial"/>
          <w:b/>
          <w:bCs/>
          <w:sz w:val="20"/>
          <w:szCs w:val="20"/>
          <w:lang w:eastAsia="ar-SA"/>
        </w:rPr>
      </w:pPr>
      <w:r>
        <w:rPr>
          <w:rFonts w:ascii="Arial" w:hAnsi="Arial" w:cs="Arial"/>
          <w:b/>
          <w:bCs/>
          <w:sz w:val="20"/>
          <w:szCs w:val="20"/>
          <w:lang w:eastAsia="ar-SA"/>
        </w:rPr>
        <w:t>XX</w:t>
      </w:r>
      <w:r w:rsidRPr="00956F7D">
        <w:rPr>
          <w:rFonts w:ascii="Arial" w:hAnsi="Arial" w:cs="Arial"/>
          <w:b/>
          <w:bCs/>
          <w:sz w:val="20"/>
          <w:szCs w:val="20"/>
          <w:lang w:eastAsia="ar-SA"/>
        </w:rPr>
        <w:t>I. INFORMACJE O FORMALNOŚCIACH, JAKIE MUSZĄ ZOSTAĆ DOPEŁNIONE PO WYBORZE OFERTY W CELU ZAWARCIA UMOWY W SPRAWIE ZAMÓWIENIA PUBLICZNEGO</w:t>
      </w:r>
    </w:p>
    <w:p w:rsidR="000A33A9" w:rsidRDefault="000A33A9" w:rsidP="006126C2">
      <w:pPr>
        <w:rPr>
          <w:rFonts w:ascii="Arial" w:hAnsi="Arial" w:cs="Arial"/>
          <w:sz w:val="20"/>
          <w:szCs w:val="20"/>
          <w:lang w:eastAsia="ar-SA"/>
        </w:rPr>
      </w:pPr>
    </w:p>
    <w:p w:rsidR="000A33A9" w:rsidRDefault="000A33A9" w:rsidP="006126C2">
      <w:pPr>
        <w:rPr>
          <w:rFonts w:cs="Times New Roman"/>
        </w:rPr>
      </w:pPr>
      <w:r>
        <w:rPr>
          <w:rFonts w:ascii="Arial" w:hAnsi="Arial" w:cs="Arial"/>
          <w:sz w:val="20"/>
          <w:szCs w:val="20"/>
          <w:lang w:eastAsia="ar-SA"/>
        </w:rPr>
        <w:t>21.1</w:t>
      </w:r>
    </w:p>
    <w:p w:rsidR="000A33A9" w:rsidRDefault="000A33A9" w:rsidP="006126C2">
      <w:pPr>
        <w:jc w:val="both"/>
        <w:rPr>
          <w:rFonts w:cs="Times New Roman"/>
        </w:rPr>
      </w:pPr>
      <w:r>
        <w:rPr>
          <w:rFonts w:ascii="Arial" w:hAnsi="Arial" w:cs="Arial"/>
          <w:sz w:val="20"/>
          <w:szCs w:val="20"/>
          <w:lang w:eastAsia="ar-SA"/>
        </w:rPr>
        <w:t xml:space="preserve">Zamawiający powiadomi wykonawcę, którego oferta została wybrana jako najkorzystniejsza, o terminie i miejscu zawarcia umowy w sprawie zamówienia publicznego. </w:t>
      </w:r>
    </w:p>
    <w:p w:rsidR="000A33A9" w:rsidRDefault="000A33A9" w:rsidP="006126C2">
      <w:pPr>
        <w:jc w:val="both"/>
        <w:rPr>
          <w:rFonts w:ascii="Arial" w:hAnsi="Arial" w:cs="Arial"/>
          <w:sz w:val="20"/>
          <w:szCs w:val="20"/>
          <w:lang w:eastAsia="ar-SA"/>
        </w:rPr>
      </w:pPr>
    </w:p>
    <w:p w:rsidR="000A33A9" w:rsidRDefault="000A33A9" w:rsidP="006126C2">
      <w:pPr>
        <w:jc w:val="both"/>
        <w:rPr>
          <w:rFonts w:cs="Times New Roman"/>
        </w:rPr>
      </w:pPr>
      <w:r>
        <w:rPr>
          <w:rFonts w:ascii="Arial" w:hAnsi="Arial" w:cs="Arial"/>
          <w:sz w:val="20"/>
          <w:szCs w:val="20"/>
          <w:lang w:eastAsia="ar-SA"/>
        </w:rPr>
        <w:t>21.2</w:t>
      </w:r>
    </w:p>
    <w:p w:rsidR="000A33A9" w:rsidRDefault="000A33A9" w:rsidP="006126C2">
      <w:pPr>
        <w:jc w:val="both"/>
        <w:rPr>
          <w:rFonts w:cs="Times New Roman"/>
        </w:rPr>
      </w:pPr>
      <w:r>
        <w:rPr>
          <w:rFonts w:ascii="Arial" w:hAnsi="Arial" w:cs="Arial"/>
          <w:sz w:val="20"/>
          <w:szCs w:val="20"/>
          <w:lang w:eastAsia="ar-SA"/>
        </w:rPr>
        <w:t xml:space="preserve">O ile zostanie wybrana oferta złożona przez Wykonawców występujących wspólnie, umowa regulująca ich współpracę winna być złożona w terminie wyznaczonym przez Zamawiającego. </w:t>
      </w:r>
    </w:p>
    <w:p w:rsidR="000A33A9" w:rsidRDefault="000A33A9" w:rsidP="006126C2">
      <w:pPr>
        <w:jc w:val="both"/>
        <w:rPr>
          <w:rFonts w:ascii="Arial" w:hAnsi="Arial" w:cs="Arial"/>
          <w:sz w:val="20"/>
          <w:szCs w:val="20"/>
          <w:lang w:eastAsia="ar-SA"/>
        </w:rPr>
      </w:pPr>
    </w:p>
    <w:p w:rsidR="000A33A9" w:rsidRDefault="000A33A9" w:rsidP="006126C2">
      <w:pPr>
        <w:jc w:val="both"/>
        <w:rPr>
          <w:rFonts w:cs="Times New Roman"/>
        </w:rPr>
      </w:pPr>
      <w:r>
        <w:rPr>
          <w:rFonts w:ascii="Arial" w:hAnsi="Arial" w:cs="Arial"/>
          <w:sz w:val="20"/>
          <w:szCs w:val="20"/>
          <w:lang w:eastAsia="ar-SA"/>
        </w:rPr>
        <w:t>21.3</w:t>
      </w:r>
    </w:p>
    <w:p w:rsidR="000A33A9" w:rsidRDefault="000A33A9" w:rsidP="006126C2">
      <w:pPr>
        <w:jc w:val="both"/>
        <w:rPr>
          <w:rFonts w:cs="Times New Roman"/>
        </w:rPr>
      </w:pPr>
      <w:r>
        <w:rPr>
          <w:rFonts w:ascii="Arial" w:hAnsi="Arial" w:cs="Arial"/>
          <w:sz w:val="20"/>
          <w:szCs w:val="20"/>
          <w:lang w:eastAsia="ar-SA"/>
        </w:rPr>
        <w:t xml:space="preserve">Dokładny termin zawarcia umowy w sprawie zamówienia publicznego zostanie wyznaczony przez Zamawiającego z zachowaniem przepisów ustawy Prawo zamówień publicznych. </w:t>
      </w:r>
    </w:p>
    <w:p w:rsidR="000A33A9" w:rsidRDefault="000A33A9" w:rsidP="006126C2">
      <w:pPr>
        <w:jc w:val="both"/>
        <w:rPr>
          <w:rFonts w:ascii="Arial" w:hAnsi="Arial" w:cs="Arial"/>
          <w:sz w:val="20"/>
          <w:szCs w:val="20"/>
          <w:lang w:eastAsia="ar-SA"/>
        </w:rPr>
      </w:pPr>
    </w:p>
    <w:p w:rsidR="000A33A9" w:rsidRPr="00A97EED" w:rsidRDefault="000A33A9" w:rsidP="006126C2">
      <w:pPr>
        <w:jc w:val="both"/>
        <w:rPr>
          <w:rFonts w:cs="Times New Roman"/>
        </w:rPr>
      </w:pPr>
      <w:r>
        <w:rPr>
          <w:rFonts w:ascii="Arial" w:hAnsi="Arial" w:cs="Arial"/>
          <w:sz w:val="20"/>
          <w:szCs w:val="20"/>
          <w:lang w:eastAsia="ar-SA"/>
        </w:rPr>
        <w:t>21</w:t>
      </w:r>
      <w:r w:rsidRPr="00A97EED">
        <w:rPr>
          <w:rFonts w:ascii="Arial" w:hAnsi="Arial" w:cs="Arial"/>
          <w:sz w:val="20"/>
          <w:szCs w:val="20"/>
          <w:lang w:eastAsia="ar-SA"/>
        </w:rPr>
        <w:t>.4</w:t>
      </w:r>
    </w:p>
    <w:p w:rsidR="000A33A9" w:rsidRDefault="000A33A9" w:rsidP="006126C2">
      <w:pPr>
        <w:jc w:val="both"/>
        <w:rPr>
          <w:rFonts w:cs="Times New Roman"/>
        </w:rPr>
      </w:pPr>
      <w:r w:rsidRPr="00A97EED">
        <w:rPr>
          <w:rFonts w:ascii="Arial" w:hAnsi="Arial" w:cs="Arial"/>
          <w:sz w:val="20"/>
          <w:szCs w:val="20"/>
          <w:lang w:eastAsia="ar-SA"/>
        </w:rPr>
        <w:t>Umowa w sprawie zamówienia publicznego zostanie zawarta po wniesieniu przez Wykonawcę, którego oferta została wybrana jako najkorzystniejsza, zabezpieczenia należytego wykonania umowy.</w:t>
      </w:r>
    </w:p>
    <w:p w:rsidR="000A33A9" w:rsidRDefault="000A33A9" w:rsidP="006126C2">
      <w:pPr>
        <w:jc w:val="both"/>
        <w:rPr>
          <w:rFonts w:ascii="Arial" w:hAnsi="Arial" w:cs="Arial"/>
          <w:sz w:val="20"/>
          <w:szCs w:val="20"/>
          <w:lang w:eastAsia="ar-SA"/>
        </w:rPr>
      </w:pPr>
    </w:p>
    <w:p w:rsidR="000A33A9" w:rsidRDefault="000A33A9" w:rsidP="006126C2">
      <w:pPr>
        <w:jc w:val="both"/>
        <w:rPr>
          <w:rFonts w:cs="Times New Roman"/>
        </w:rPr>
      </w:pPr>
      <w:r>
        <w:rPr>
          <w:rFonts w:ascii="Arial" w:hAnsi="Arial" w:cs="Arial"/>
          <w:sz w:val="20"/>
          <w:szCs w:val="20"/>
          <w:lang w:eastAsia="ar-SA"/>
        </w:rPr>
        <w:t>21.5</w:t>
      </w:r>
    </w:p>
    <w:p w:rsidR="000A33A9" w:rsidRDefault="000A33A9" w:rsidP="006126C2">
      <w:pPr>
        <w:jc w:val="both"/>
        <w:rPr>
          <w:rFonts w:cs="Times New Roman"/>
        </w:rPr>
      </w:pPr>
      <w:r>
        <w:rPr>
          <w:rFonts w:ascii="Arial" w:hAnsi="Arial" w:cs="Arial"/>
          <w:sz w:val="20"/>
          <w:szCs w:val="20"/>
          <w:lang w:eastAsia="ar-SA"/>
        </w:rPr>
        <w:t xml:space="preserve">Osoba bądź osoby reprezentujące wykonawcę przy podpisaniu umowy powinny posiadać </w:t>
      </w:r>
      <w:r>
        <w:rPr>
          <w:rFonts w:ascii="Arial" w:hAnsi="Arial" w:cs="Arial"/>
          <w:sz w:val="20"/>
          <w:szCs w:val="20"/>
          <w:lang w:eastAsia="ar-SA"/>
        </w:rPr>
        <w:br/>
        <w:t xml:space="preserve">i przedstawić dokumenty potwierdzające ich umocowanie do podpisania umowy, o ile umocowanie to nie będzie wynikać z pełnomocnictwa załączonego do oferty czy do wniosku o dopuszczenie do udziału w przetargu lub z dokumentów załączonych do oferty czy wniosku o dopuszczenie do udziału w przetargu. </w:t>
      </w:r>
    </w:p>
    <w:p w:rsidR="000A33A9" w:rsidRDefault="000A33A9" w:rsidP="006126C2">
      <w:pPr>
        <w:jc w:val="both"/>
        <w:rPr>
          <w:rFonts w:ascii="Arial" w:hAnsi="Arial" w:cs="Arial"/>
          <w:sz w:val="20"/>
          <w:szCs w:val="20"/>
          <w:lang w:eastAsia="ar-SA"/>
        </w:rPr>
      </w:pPr>
    </w:p>
    <w:p w:rsidR="000A33A9" w:rsidRDefault="000A33A9" w:rsidP="006126C2">
      <w:pPr>
        <w:jc w:val="both"/>
        <w:rPr>
          <w:rFonts w:cs="Times New Roman"/>
        </w:rPr>
      </w:pPr>
      <w:r>
        <w:rPr>
          <w:rFonts w:ascii="Arial" w:hAnsi="Arial" w:cs="Arial"/>
          <w:sz w:val="20"/>
          <w:szCs w:val="20"/>
          <w:lang w:eastAsia="ar-SA"/>
        </w:rPr>
        <w:t>21.6</w:t>
      </w:r>
    </w:p>
    <w:p w:rsidR="000A33A9" w:rsidRDefault="000A33A9" w:rsidP="006126C2">
      <w:pPr>
        <w:jc w:val="both"/>
        <w:rPr>
          <w:rFonts w:cs="Times New Roman"/>
        </w:rPr>
      </w:pPr>
      <w:r>
        <w:rPr>
          <w:rFonts w:ascii="Arial" w:hAnsi="Arial" w:cs="Arial"/>
          <w:sz w:val="20"/>
          <w:szCs w:val="20"/>
          <w:lang w:eastAsia="ar-SA"/>
        </w:rPr>
        <w:t xml:space="preserve">Jeżeli Wykonawca, którego oferta została „oceniona jako najkorzystniejsza w postępowaniu”, uchyla się od </w:t>
      </w:r>
      <w:r w:rsidRPr="00A97EED">
        <w:rPr>
          <w:rFonts w:ascii="Arial" w:hAnsi="Arial" w:cs="Arial"/>
          <w:sz w:val="20"/>
          <w:szCs w:val="20"/>
          <w:lang w:eastAsia="ar-SA"/>
        </w:rPr>
        <w:t>zawarcia umowy lub nie wnosi wymaganego zabezpieczenia należytego wykonania umowy,</w:t>
      </w:r>
      <w:r>
        <w:rPr>
          <w:rFonts w:ascii="Arial" w:hAnsi="Arial" w:cs="Arial"/>
          <w:sz w:val="20"/>
          <w:szCs w:val="20"/>
          <w:lang w:eastAsia="ar-SA"/>
        </w:rPr>
        <w:t xml:space="preserve"> zamawiający może zbadać, czy nie podlega wykluczeniu oraz czy spełnia warunki udziału w postępowaniu wykonawca, który złożył ofertę najwyżej ocenianą spośród pozostałych ofert.</w:t>
      </w:r>
    </w:p>
    <w:p w:rsidR="000A33A9" w:rsidRDefault="000A33A9" w:rsidP="006126C2">
      <w:pPr>
        <w:tabs>
          <w:tab w:val="left" w:pos="900"/>
        </w:tabs>
        <w:jc w:val="both"/>
        <w:rPr>
          <w:rFonts w:ascii="Arial" w:hAnsi="Arial" w:cs="Arial"/>
          <w:sz w:val="20"/>
          <w:szCs w:val="20"/>
          <w:lang w:eastAsia="ar-SA"/>
        </w:rPr>
      </w:pPr>
    </w:p>
    <w:p w:rsidR="000A33A9" w:rsidRPr="00956F7D" w:rsidRDefault="000A33A9" w:rsidP="006126C2">
      <w:pPr>
        <w:jc w:val="both"/>
        <w:rPr>
          <w:rFonts w:ascii="Arial" w:hAnsi="Arial" w:cs="Arial"/>
          <w:b/>
          <w:bCs/>
          <w:sz w:val="20"/>
          <w:szCs w:val="20"/>
          <w:lang w:eastAsia="ar-SA"/>
        </w:rPr>
      </w:pPr>
      <w:r>
        <w:rPr>
          <w:rFonts w:ascii="Arial" w:hAnsi="Arial" w:cs="Arial"/>
          <w:b/>
          <w:bCs/>
          <w:sz w:val="20"/>
          <w:szCs w:val="20"/>
          <w:lang w:eastAsia="ar-SA"/>
        </w:rPr>
        <w:t>XX</w:t>
      </w:r>
      <w:r w:rsidRPr="00956F7D">
        <w:rPr>
          <w:rFonts w:ascii="Arial" w:hAnsi="Arial" w:cs="Arial"/>
          <w:b/>
          <w:bCs/>
          <w:sz w:val="20"/>
          <w:szCs w:val="20"/>
          <w:lang w:eastAsia="ar-SA"/>
        </w:rPr>
        <w:t>II. POUCZENIE O ŚRODKACH OCHRONY PRAWNEJ PRZYSŁUGUJĄCYCH WYKONAWCY</w:t>
      </w: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lang w:eastAsia="ar-SA"/>
        </w:rPr>
        <w:t>22.1</w:t>
      </w:r>
    </w:p>
    <w:p w:rsidR="000A33A9" w:rsidRDefault="000A33A9" w:rsidP="006126C2">
      <w:pPr>
        <w:tabs>
          <w:tab w:val="left" w:pos="2318"/>
        </w:tabs>
        <w:jc w:val="both"/>
        <w:rPr>
          <w:rFonts w:ascii="Arial" w:hAnsi="Arial" w:cs="Arial"/>
          <w:sz w:val="20"/>
          <w:szCs w:val="20"/>
          <w:lang w:eastAsia="ar-SA"/>
        </w:rPr>
      </w:pPr>
      <w:r>
        <w:rPr>
          <w:rFonts w:ascii="Arial" w:hAnsi="Arial" w:cs="Arial"/>
          <w:sz w:val="20"/>
          <w:szCs w:val="20"/>
          <w:lang w:eastAsia="ar-SA"/>
        </w:rPr>
        <w:t xml:space="preserve">Wykonawcy, a także innemu podmiotowi, jeżeli ma lub miał interes w uzyskaniu zamówienia oraz poniósł lub może ponieść szkodę w wyniku naruszenia przez Zamawiającego przepisów ustawy PZP przysługują środki ochrony prawnej przewidziane </w:t>
      </w:r>
      <w:r w:rsidRPr="001A7290">
        <w:rPr>
          <w:rFonts w:ascii="Arial" w:hAnsi="Arial" w:cs="Arial"/>
          <w:sz w:val="20"/>
          <w:szCs w:val="20"/>
          <w:lang w:eastAsia="ar-SA"/>
        </w:rPr>
        <w:t>w dziale IX ustawy PZP.</w:t>
      </w:r>
    </w:p>
    <w:p w:rsidR="000A33A9" w:rsidRDefault="000A33A9" w:rsidP="006126C2">
      <w:pPr>
        <w:tabs>
          <w:tab w:val="left" w:pos="2318"/>
        </w:tabs>
        <w:jc w:val="both"/>
        <w:rPr>
          <w:rFonts w:ascii="Arial" w:hAnsi="Arial" w:cs="Arial"/>
          <w:sz w:val="20"/>
          <w:szCs w:val="20"/>
          <w:lang w:eastAsia="ar-SA"/>
        </w:rPr>
      </w:pPr>
    </w:p>
    <w:p w:rsidR="000A33A9" w:rsidRDefault="000A33A9" w:rsidP="006126C2">
      <w:pPr>
        <w:tabs>
          <w:tab w:val="left" w:pos="2318"/>
        </w:tabs>
        <w:jc w:val="both"/>
        <w:rPr>
          <w:rFonts w:cs="Times New Roman"/>
        </w:rPr>
      </w:pPr>
      <w:r>
        <w:rPr>
          <w:rFonts w:ascii="Arial" w:hAnsi="Arial" w:cs="Arial"/>
          <w:sz w:val="20"/>
          <w:szCs w:val="20"/>
          <w:lang w:eastAsia="ar-SA"/>
        </w:rPr>
        <w:t>22.2</w:t>
      </w:r>
    </w:p>
    <w:p w:rsidR="000A33A9" w:rsidRDefault="000A33A9" w:rsidP="006126C2">
      <w:pPr>
        <w:tabs>
          <w:tab w:val="left" w:pos="2318"/>
        </w:tabs>
        <w:jc w:val="both"/>
        <w:rPr>
          <w:rFonts w:cs="Times New Roman"/>
        </w:rPr>
      </w:pPr>
      <w:r>
        <w:rPr>
          <w:rFonts w:ascii="Arial" w:hAnsi="Arial" w:cs="Arial"/>
          <w:sz w:val="20"/>
          <w:szCs w:val="20"/>
          <w:lang w:eastAsia="ar-SA"/>
        </w:rPr>
        <w:t xml:space="preserve">Środki ochrony prawnej wobec ogłoszenia wszczynającego postępowanie o udzielenie zamówienia oraz dokumentów zamówienia przysługują również organizacjom wpisanym na listę, o której mowa w </w:t>
      </w:r>
      <w:r w:rsidRPr="00FE690E">
        <w:rPr>
          <w:rFonts w:ascii="Arial" w:hAnsi="Arial" w:cs="Arial"/>
          <w:sz w:val="20"/>
          <w:szCs w:val="20"/>
          <w:lang w:eastAsia="ar-SA"/>
        </w:rPr>
        <w:t>art. 469 pkt 15 ustawy PZP oraz Rzecznikowi Małych i Średnich Przedsiębiorców.</w:t>
      </w:r>
    </w:p>
    <w:p w:rsidR="000A33A9" w:rsidRDefault="000A33A9" w:rsidP="006126C2">
      <w:pPr>
        <w:tabs>
          <w:tab w:val="left" w:pos="900"/>
        </w:tabs>
        <w:rPr>
          <w:rFonts w:ascii="Arial" w:hAnsi="Arial" w:cs="Arial"/>
          <w:b/>
          <w:bCs/>
          <w:sz w:val="20"/>
          <w:szCs w:val="20"/>
          <w:lang w:eastAsia="ar-SA"/>
        </w:rPr>
      </w:pPr>
    </w:p>
    <w:p w:rsidR="000A33A9" w:rsidRDefault="000A33A9" w:rsidP="006126C2">
      <w:pPr>
        <w:tabs>
          <w:tab w:val="left" w:pos="900"/>
        </w:tabs>
        <w:rPr>
          <w:rFonts w:ascii="Arial" w:hAnsi="Arial" w:cs="Arial"/>
          <w:b/>
          <w:bCs/>
          <w:sz w:val="20"/>
          <w:szCs w:val="20"/>
          <w:lang w:eastAsia="ar-SA"/>
        </w:rPr>
      </w:pPr>
    </w:p>
    <w:p w:rsidR="000A33A9" w:rsidRPr="00C876BC" w:rsidRDefault="000A33A9" w:rsidP="006126C2">
      <w:pPr>
        <w:tabs>
          <w:tab w:val="left" w:pos="900"/>
        </w:tabs>
        <w:rPr>
          <w:rFonts w:ascii="Arial" w:hAnsi="Arial" w:cs="Arial"/>
          <w:b/>
          <w:bCs/>
          <w:sz w:val="20"/>
          <w:szCs w:val="20"/>
          <w:lang w:eastAsia="ar-SA"/>
        </w:rPr>
      </w:pPr>
      <w:r w:rsidRPr="00C876BC">
        <w:rPr>
          <w:rFonts w:ascii="Arial" w:hAnsi="Arial" w:cs="Arial"/>
          <w:b/>
          <w:bCs/>
          <w:sz w:val="20"/>
          <w:szCs w:val="20"/>
          <w:lang w:eastAsia="ar-SA"/>
        </w:rPr>
        <w:t>XX</w:t>
      </w:r>
      <w:r>
        <w:rPr>
          <w:rFonts w:ascii="Arial" w:hAnsi="Arial" w:cs="Arial"/>
          <w:b/>
          <w:bCs/>
          <w:sz w:val="20"/>
          <w:szCs w:val="20"/>
          <w:lang w:eastAsia="ar-SA"/>
        </w:rPr>
        <w:t>II</w:t>
      </w:r>
      <w:r w:rsidRPr="00C876BC">
        <w:rPr>
          <w:rFonts w:ascii="Arial" w:hAnsi="Arial" w:cs="Arial"/>
          <w:b/>
          <w:bCs/>
          <w:sz w:val="20"/>
          <w:szCs w:val="20"/>
          <w:lang w:eastAsia="ar-SA"/>
        </w:rPr>
        <w:t>I. OPIS CZĘŚCI ZAMÓWIENIA</w:t>
      </w:r>
    </w:p>
    <w:p w:rsidR="000A33A9" w:rsidRPr="00C876BC" w:rsidRDefault="000A33A9" w:rsidP="006126C2">
      <w:pPr>
        <w:tabs>
          <w:tab w:val="left" w:pos="900"/>
        </w:tabs>
        <w:rPr>
          <w:rFonts w:ascii="Arial" w:hAnsi="Arial" w:cs="Arial"/>
          <w:sz w:val="20"/>
          <w:szCs w:val="20"/>
          <w:lang w:eastAsia="ar-SA"/>
        </w:rPr>
      </w:pPr>
    </w:p>
    <w:p w:rsidR="000A33A9" w:rsidRPr="00C876BC" w:rsidRDefault="000A33A9" w:rsidP="00FD7384">
      <w:pPr>
        <w:tabs>
          <w:tab w:val="left" w:pos="900"/>
        </w:tabs>
        <w:rPr>
          <w:rFonts w:ascii="Arial" w:hAnsi="Arial" w:cs="Arial"/>
          <w:sz w:val="20"/>
          <w:szCs w:val="20"/>
          <w:lang w:eastAsia="ar-SA"/>
        </w:rPr>
      </w:pPr>
      <w:r w:rsidRPr="00C876BC">
        <w:rPr>
          <w:rFonts w:ascii="Arial" w:hAnsi="Arial" w:cs="Arial"/>
          <w:sz w:val="20"/>
          <w:szCs w:val="20"/>
          <w:lang w:eastAsia="ar-SA"/>
        </w:rPr>
        <w:t>2</w:t>
      </w:r>
      <w:r>
        <w:rPr>
          <w:rFonts w:ascii="Arial" w:hAnsi="Arial" w:cs="Arial"/>
          <w:sz w:val="20"/>
          <w:szCs w:val="20"/>
          <w:lang w:eastAsia="ar-SA"/>
        </w:rPr>
        <w:t>3</w:t>
      </w:r>
      <w:r w:rsidRPr="00C876BC">
        <w:rPr>
          <w:rFonts w:ascii="Arial" w:hAnsi="Arial" w:cs="Arial"/>
          <w:sz w:val="20"/>
          <w:szCs w:val="20"/>
          <w:lang w:eastAsia="ar-SA"/>
        </w:rPr>
        <w:t>.1</w:t>
      </w:r>
    </w:p>
    <w:p w:rsidR="000A33A9" w:rsidRDefault="000A33A9" w:rsidP="00FD7384">
      <w:pPr>
        <w:tabs>
          <w:tab w:val="left" w:pos="900"/>
        </w:tabs>
        <w:jc w:val="both"/>
        <w:rPr>
          <w:rFonts w:ascii="Arial" w:hAnsi="Arial" w:cs="Arial"/>
          <w:sz w:val="20"/>
          <w:szCs w:val="20"/>
          <w:lang w:eastAsia="ar-SA"/>
        </w:rPr>
      </w:pPr>
      <w:r w:rsidRPr="00A71A21">
        <w:rPr>
          <w:rFonts w:ascii="Arial" w:hAnsi="Arial" w:cs="Arial"/>
          <w:sz w:val="20"/>
          <w:szCs w:val="20"/>
          <w:lang w:eastAsia="ar-SA"/>
        </w:rPr>
        <w:t>Zamawiający nie dokonał podziału zamówienia na części i nie dopuszcza składania ofert częściowych z uwagi na nadmierne trudności techniczne związane ze skoordynowaniem działań różnych wykonawców realizujących poszczególne części zamówienia, co mogłoby poważnie zagrozić właściwemu wykonaniu zamówienia</w:t>
      </w:r>
      <w:r>
        <w:rPr>
          <w:rFonts w:ascii="Arial" w:hAnsi="Arial" w:cs="Arial"/>
          <w:sz w:val="20"/>
          <w:szCs w:val="20"/>
          <w:lang w:eastAsia="ar-SA"/>
        </w:rPr>
        <w:t>.</w:t>
      </w:r>
    </w:p>
    <w:p w:rsidR="000A33A9" w:rsidRDefault="000A33A9" w:rsidP="006126C2">
      <w:pPr>
        <w:tabs>
          <w:tab w:val="left" w:pos="900"/>
        </w:tabs>
        <w:rPr>
          <w:rFonts w:ascii="Arial" w:hAnsi="Arial" w:cs="Arial"/>
          <w:b/>
          <w:bCs/>
          <w:sz w:val="20"/>
          <w:szCs w:val="20"/>
          <w:lang w:eastAsia="ar-SA"/>
        </w:rPr>
      </w:pPr>
    </w:p>
    <w:p w:rsidR="000A33A9" w:rsidRPr="00C876BC" w:rsidRDefault="000A33A9" w:rsidP="006126C2">
      <w:pPr>
        <w:tabs>
          <w:tab w:val="left" w:pos="900"/>
        </w:tabs>
        <w:rPr>
          <w:rFonts w:ascii="Arial" w:hAnsi="Arial" w:cs="Arial"/>
          <w:b/>
          <w:bCs/>
          <w:sz w:val="20"/>
          <w:szCs w:val="20"/>
          <w:lang w:eastAsia="ar-SA"/>
        </w:rPr>
      </w:pPr>
      <w:r w:rsidRPr="00C876BC">
        <w:rPr>
          <w:rFonts w:ascii="Arial" w:hAnsi="Arial" w:cs="Arial"/>
          <w:b/>
          <w:bCs/>
          <w:sz w:val="20"/>
          <w:szCs w:val="20"/>
          <w:lang w:eastAsia="ar-SA"/>
        </w:rPr>
        <w:t>XX</w:t>
      </w:r>
      <w:r>
        <w:rPr>
          <w:rFonts w:ascii="Arial" w:hAnsi="Arial" w:cs="Arial"/>
          <w:b/>
          <w:bCs/>
          <w:sz w:val="20"/>
          <w:szCs w:val="20"/>
          <w:lang w:eastAsia="ar-SA"/>
        </w:rPr>
        <w:t>IV</w:t>
      </w:r>
      <w:r w:rsidRPr="00C876BC">
        <w:rPr>
          <w:rFonts w:ascii="Arial" w:hAnsi="Arial" w:cs="Arial"/>
          <w:b/>
          <w:bCs/>
          <w:sz w:val="20"/>
          <w:szCs w:val="20"/>
          <w:lang w:eastAsia="ar-SA"/>
        </w:rPr>
        <w:t>. INFORMACJE DOTYCZĄCE OFERT WARIANTOWYCH</w:t>
      </w:r>
    </w:p>
    <w:p w:rsidR="000A33A9" w:rsidRPr="00C876BC" w:rsidRDefault="000A33A9" w:rsidP="006126C2">
      <w:pPr>
        <w:tabs>
          <w:tab w:val="left" w:pos="900"/>
        </w:tabs>
        <w:rPr>
          <w:rFonts w:ascii="Arial" w:hAnsi="Arial" w:cs="Arial"/>
          <w:sz w:val="20"/>
          <w:szCs w:val="20"/>
          <w:lang w:eastAsia="ar-SA"/>
        </w:rPr>
      </w:pPr>
    </w:p>
    <w:p w:rsidR="000A33A9" w:rsidRPr="00C876BC" w:rsidRDefault="000A33A9" w:rsidP="006126C2">
      <w:pPr>
        <w:tabs>
          <w:tab w:val="left" w:pos="900"/>
        </w:tabs>
        <w:rPr>
          <w:rFonts w:ascii="Arial" w:hAnsi="Arial" w:cs="Arial"/>
          <w:sz w:val="20"/>
          <w:szCs w:val="20"/>
          <w:lang w:eastAsia="ar-SA"/>
        </w:rPr>
      </w:pPr>
      <w:r w:rsidRPr="00C876BC">
        <w:rPr>
          <w:rFonts w:ascii="Arial" w:hAnsi="Arial" w:cs="Arial"/>
          <w:sz w:val="20"/>
          <w:szCs w:val="20"/>
          <w:lang w:eastAsia="ar-SA"/>
        </w:rPr>
        <w:t>2</w:t>
      </w:r>
      <w:r>
        <w:rPr>
          <w:rFonts w:ascii="Arial" w:hAnsi="Arial" w:cs="Arial"/>
          <w:sz w:val="20"/>
          <w:szCs w:val="20"/>
          <w:lang w:eastAsia="ar-SA"/>
        </w:rPr>
        <w:t>4</w:t>
      </w:r>
      <w:r w:rsidRPr="00C876BC">
        <w:rPr>
          <w:rFonts w:ascii="Arial" w:hAnsi="Arial" w:cs="Arial"/>
          <w:sz w:val="20"/>
          <w:szCs w:val="20"/>
          <w:lang w:eastAsia="ar-SA"/>
        </w:rPr>
        <w:t>.1</w:t>
      </w:r>
    </w:p>
    <w:p w:rsidR="000A33A9" w:rsidRPr="00C876BC" w:rsidRDefault="000A33A9" w:rsidP="006126C2">
      <w:pPr>
        <w:tabs>
          <w:tab w:val="left" w:pos="900"/>
        </w:tabs>
        <w:rPr>
          <w:rFonts w:ascii="Arial" w:hAnsi="Arial" w:cs="Arial"/>
          <w:sz w:val="20"/>
          <w:szCs w:val="20"/>
          <w:lang w:eastAsia="ar-SA"/>
        </w:rPr>
      </w:pPr>
      <w:r w:rsidRPr="00C876BC">
        <w:rPr>
          <w:rFonts w:ascii="Arial" w:hAnsi="Arial" w:cs="Arial"/>
          <w:sz w:val="20"/>
          <w:szCs w:val="20"/>
          <w:lang w:eastAsia="ar-SA"/>
        </w:rPr>
        <w:t>Zamawiający nie dopuszcza składania ofert wariantowych.</w:t>
      </w:r>
    </w:p>
    <w:p w:rsidR="000A33A9" w:rsidRDefault="000A33A9" w:rsidP="000B4E59">
      <w:pPr>
        <w:tabs>
          <w:tab w:val="left" w:pos="900"/>
        </w:tabs>
        <w:jc w:val="both"/>
        <w:rPr>
          <w:rFonts w:ascii="Arial" w:hAnsi="Arial" w:cs="Arial"/>
          <w:b/>
          <w:bCs/>
          <w:sz w:val="20"/>
          <w:szCs w:val="20"/>
          <w:lang w:eastAsia="ar-SA"/>
        </w:rPr>
      </w:pPr>
    </w:p>
    <w:p w:rsidR="000A33A9" w:rsidRPr="004B1A5C" w:rsidRDefault="000A33A9" w:rsidP="000B4E59">
      <w:pPr>
        <w:tabs>
          <w:tab w:val="left" w:pos="900"/>
        </w:tabs>
        <w:jc w:val="both"/>
        <w:rPr>
          <w:rFonts w:ascii="Arial" w:hAnsi="Arial" w:cs="Arial"/>
          <w:b/>
          <w:bCs/>
          <w:sz w:val="20"/>
          <w:szCs w:val="20"/>
          <w:lang w:eastAsia="ar-SA"/>
        </w:rPr>
      </w:pPr>
      <w:r>
        <w:rPr>
          <w:rFonts w:ascii="Arial" w:hAnsi="Arial" w:cs="Arial"/>
          <w:b/>
          <w:bCs/>
          <w:sz w:val="20"/>
          <w:szCs w:val="20"/>
          <w:lang w:eastAsia="ar-SA"/>
        </w:rPr>
        <w:t>XXV</w:t>
      </w:r>
      <w:r w:rsidRPr="004B1A5C">
        <w:rPr>
          <w:rFonts w:ascii="Arial" w:hAnsi="Arial" w:cs="Arial"/>
          <w:b/>
          <w:bCs/>
          <w:sz w:val="20"/>
          <w:szCs w:val="20"/>
          <w:lang w:eastAsia="ar-SA"/>
        </w:rPr>
        <w:t>. WYMAGANIA W ZAKRESIE ZATRUDNIENIA NA PODSTAWIE STOSUNKU PRACY W OKOLICZNOŚCIACH, O KTÓRYCH MOWA W ART. 95</w:t>
      </w:r>
    </w:p>
    <w:p w:rsidR="000A33A9" w:rsidRDefault="000A33A9" w:rsidP="006126C2">
      <w:pPr>
        <w:pStyle w:val="NoSpacing"/>
        <w:rPr>
          <w:rFonts w:ascii="Arial" w:hAnsi="Arial" w:cs="Arial"/>
          <w:sz w:val="20"/>
          <w:szCs w:val="20"/>
          <w:lang w:eastAsia="ar-SA"/>
        </w:rPr>
      </w:pPr>
    </w:p>
    <w:p w:rsidR="000A33A9" w:rsidRDefault="000A33A9" w:rsidP="006126C2">
      <w:pPr>
        <w:pStyle w:val="NoSpacing"/>
        <w:rPr>
          <w:rFonts w:ascii="Arial" w:hAnsi="Arial" w:cs="Arial"/>
          <w:sz w:val="20"/>
          <w:szCs w:val="20"/>
          <w:lang w:eastAsia="ar-SA"/>
        </w:rPr>
      </w:pPr>
      <w:r>
        <w:rPr>
          <w:rFonts w:ascii="Arial" w:hAnsi="Arial" w:cs="Arial"/>
          <w:sz w:val="20"/>
          <w:szCs w:val="20"/>
          <w:lang w:eastAsia="ar-SA"/>
        </w:rPr>
        <w:t>25.1</w:t>
      </w:r>
    </w:p>
    <w:p w:rsidR="000A33A9" w:rsidRDefault="000A33A9" w:rsidP="006126C2">
      <w:pPr>
        <w:pStyle w:val="NoSpacing"/>
      </w:pPr>
      <w:r>
        <w:rPr>
          <w:rFonts w:ascii="Arial" w:hAnsi="Arial" w:cs="Arial"/>
          <w:sz w:val="20"/>
          <w:szCs w:val="20"/>
          <w:lang w:eastAsia="ar-SA"/>
        </w:rPr>
        <w:t>Zamawiający nie przewiduje wymagań w zakresie zatrudnienia na podstawie stosunku pracy w okolicznościach, o których mowa w art. 95 ustawy Prawo zamówień publicznych.</w:t>
      </w:r>
    </w:p>
    <w:p w:rsidR="000A33A9" w:rsidRDefault="000A33A9" w:rsidP="006126C2">
      <w:pPr>
        <w:tabs>
          <w:tab w:val="left" w:pos="900"/>
        </w:tabs>
        <w:jc w:val="both"/>
        <w:rPr>
          <w:rFonts w:ascii="Arial" w:hAnsi="Arial" w:cs="Arial"/>
          <w:b/>
          <w:bCs/>
          <w:sz w:val="20"/>
          <w:szCs w:val="20"/>
          <w:lang w:eastAsia="ar-SA"/>
        </w:rPr>
      </w:pPr>
    </w:p>
    <w:p w:rsidR="000A33A9" w:rsidRPr="004B1A5C" w:rsidRDefault="000A33A9" w:rsidP="006126C2">
      <w:pPr>
        <w:tabs>
          <w:tab w:val="left" w:pos="900"/>
        </w:tabs>
        <w:jc w:val="both"/>
        <w:rPr>
          <w:rFonts w:ascii="Arial" w:hAnsi="Arial" w:cs="Arial"/>
          <w:b/>
          <w:bCs/>
          <w:sz w:val="20"/>
          <w:szCs w:val="20"/>
          <w:lang w:eastAsia="ar-SA"/>
        </w:rPr>
      </w:pPr>
      <w:r>
        <w:rPr>
          <w:rFonts w:ascii="Arial" w:hAnsi="Arial" w:cs="Arial"/>
          <w:b/>
          <w:bCs/>
          <w:sz w:val="20"/>
          <w:szCs w:val="20"/>
          <w:lang w:eastAsia="ar-SA"/>
        </w:rPr>
        <w:t>XX</w:t>
      </w:r>
      <w:r w:rsidRPr="004B1A5C">
        <w:rPr>
          <w:rFonts w:ascii="Arial" w:hAnsi="Arial" w:cs="Arial"/>
          <w:b/>
          <w:bCs/>
          <w:sz w:val="20"/>
          <w:szCs w:val="20"/>
          <w:lang w:eastAsia="ar-SA"/>
        </w:rPr>
        <w:t>V</w:t>
      </w:r>
      <w:r>
        <w:rPr>
          <w:rFonts w:ascii="Arial" w:hAnsi="Arial" w:cs="Arial"/>
          <w:b/>
          <w:bCs/>
          <w:sz w:val="20"/>
          <w:szCs w:val="20"/>
          <w:lang w:eastAsia="ar-SA"/>
        </w:rPr>
        <w:t>I</w:t>
      </w:r>
      <w:r w:rsidRPr="004B1A5C">
        <w:rPr>
          <w:rFonts w:ascii="Arial" w:hAnsi="Arial" w:cs="Arial"/>
          <w:b/>
          <w:bCs/>
          <w:sz w:val="20"/>
          <w:szCs w:val="20"/>
          <w:lang w:eastAsia="ar-SA"/>
        </w:rPr>
        <w:t>. WYMAGANIA W ZAKRESIE ZATRUDNIENIA OSÓB, O KTÓRYCH MOWA W ART. 96 UST. 2 PKT 2</w:t>
      </w:r>
    </w:p>
    <w:p w:rsidR="000A33A9" w:rsidRPr="004B1A5C" w:rsidRDefault="000A33A9" w:rsidP="006126C2">
      <w:pPr>
        <w:tabs>
          <w:tab w:val="left" w:pos="900"/>
        </w:tabs>
        <w:rPr>
          <w:rFonts w:ascii="Arial" w:hAnsi="Arial" w:cs="Arial"/>
          <w:sz w:val="20"/>
          <w:szCs w:val="20"/>
          <w:lang w:eastAsia="ar-SA"/>
        </w:rPr>
      </w:pPr>
    </w:p>
    <w:p w:rsidR="000A33A9" w:rsidRPr="004B1A5C" w:rsidRDefault="000A33A9" w:rsidP="006126C2">
      <w:pPr>
        <w:tabs>
          <w:tab w:val="left" w:pos="900"/>
        </w:tabs>
        <w:rPr>
          <w:rFonts w:ascii="Arial" w:hAnsi="Arial" w:cs="Arial"/>
          <w:sz w:val="20"/>
          <w:szCs w:val="20"/>
          <w:lang w:eastAsia="ar-SA"/>
        </w:rPr>
      </w:pPr>
      <w:r w:rsidRPr="004B1A5C">
        <w:rPr>
          <w:rFonts w:ascii="Arial" w:hAnsi="Arial" w:cs="Arial"/>
          <w:sz w:val="20"/>
          <w:szCs w:val="20"/>
          <w:lang w:eastAsia="ar-SA"/>
        </w:rPr>
        <w:t>2</w:t>
      </w:r>
      <w:r>
        <w:rPr>
          <w:rFonts w:ascii="Arial" w:hAnsi="Arial" w:cs="Arial"/>
          <w:sz w:val="20"/>
          <w:szCs w:val="20"/>
          <w:lang w:eastAsia="ar-SA"/>
        </w:rPr>
        <w:t>6</w:t>
      </w:r>
      <w:r w:rsidRPr="004B1A5C">
        <w:rPr>
          <w:rFonts w:ascii="Arial" w:hAnsi="Arial" w:cs="Arial"/>
          <w:sz w:val="20"/>
          <w:szCs w:val="20"/>
          <w:lang w:eastAsia="ar-SA"/>
        </w:rPr>
        <w:t>.1</w:t>
      </w:r>
    </w:p>
    <w:p w:rsidR="000A33A9" w:rsidRDefault="000A33A9" w:rsidP="005D2D97">
      <w:pPr>
        <w:jc w:val="both"/>
        <w:rPr>
          <w:rFonts w:ascii="Arial" w:hAnsi="Arial" w:cs="Arial"/>
          <w:sz w:val="20"/>
          <w:szCs w:val="20"/>
          <w:lang w:eastAsia="ar-SA"/>
        </w:rPr>
      </w:pPr>
      <w:r w:rsidRPr="00695403">
        <w:rPr>
          <w:rFonts w:ascii="Arial" w:hAnsi="Arial" w:cs="Arial"/>
          <w:sz w:val="20"/>
          <w:szCs w:val="20"/>
          <w:lang w:eastAsia="ar-SA"/>
        </w:rPr>
        <w:t xml:space="preserve">Zamawiający </w:t>
      </w:r>
      <w:r>
        <w:rPr>
          <w:rFonts w:ascii="Arial" w:hAnsi="Arial" w:cs="Arial"/>
          <w:sz w:val="20"/>
          <w:szCs w:val="20"/>
          <w:lang w:eastAsia="ar-SA"/>
        </w:rPr>
        <w:t>nie przewiduje wymagań w zakresie zatrudnienia osób, o których mowa w art. 96 ust. 2 pkt 2</w:t>
      </w:r>
      <w:r w:rsidRPr="00695403">
        <w:rPr>
          <w:rFonts w:ascii="Arial" w:hAnsi="Arial" w:cs="Arial"/>
          <w:sz w:val="20"/>
          <w:szCs w:val="20"/>
          <w:lang w:eastAsia="ar-SA"/>
        </w:rPr>
        <w:t xml:space="preserve"> ustawy Prawo zamówień publicznych</w:t>
      </w:r>
      <w:r>
        <w:rPr>
          <w:rFonts w:ascii="Arial" w:hAnsi="Arial" w:cs="Arial"/>
          <w:sz w:val="20"/>
          <w:szCs w:val="20"/>
          <w:lang w:eastAsia="ar-SA"/>
        </w:rPr>
        <w:t>.</w:t>
      </w:r>
    </w:p>
    <w:p w:rsidR="000A33A9" w:rsidRDefault="000A33A9" w:rsidP="005D2D97">
      <w:pPr>
        <w:jc w:val="both"/>
        <w:rPr>
          <w:rFonts w:ascii="Arial" w:hAnsi="Arial" w:cs="Arial"/>
          <w:sz w:val="20"/>
          <w:szCs w:val="20"/>
        </w:rPr>
      </w:pPr>
    </w:p>
    <w:p w:rsidR="000A33A9" w:rsidRPr="004B1A5C" w:rsidRDefault="000A33A9" w:rsidP="006126C2">
      <w:pPr>
        <w:tabs>
          <w:tab w:val="left" w:pos="900"/>
        </w:tabs>
        <w:jc w:val="both"/>
        <w:rPr>
          <w:rFonts w:ascii="Arial" w:hAnsi="Arial" w:cs="Arial"/>
          <w:b/>
          <w:bCs/>
          <w:sz w:val="20"/>
          <w:szCs w:val="20"/>
          <w:lang w:eastAsia="ar-SA"/>
        </w:rPr>
      </w:pPr>
      <w:r w:rsidRPr="004B1A5C">
        <w:rPr>
          <w:rFonts w:ascii="Arial" w:hAnsi="Arial" w:cs="Arial"/>
          <w:b/>
          <w:bCs/>
          <w:sz w:val="20"/>
          <w:szCs w:val="20"/>
          <w:lang w:eastAsia="ar-SA"/>
        </w:rPr>
        <w:t>XXV</w:t>
      </w:r>
      <w:r>
        <w:rPr>
          <w:rFonts w:ascii="Arial" w:hAnsi="Arial" w:cs="Arial"/>
          <w:b/>
          <w:bCs/>
          <w:sz w:val="20"/>
          <w:szCs w:val="20"/>
          <w:lang w:eastAsia="ar-SA"/>
        </w:rPr>
        <w:t>II</w:t>
      </w:r>
      <w:r w:rsidRPr="004B1A5C">
        <w:rPr>
          <w:rFonts w:ascii="Arial" w:hAnsi="Arial" w:cs="Arial"/>
          <w:b/>
          <w:bCs/>
          <w:sz w:val="20"/>
          <w:szCs w:val="20"/>
          <w:lang w:eastAsia="ar-SA"/>
        </w:rPr>
        <w:t>. INFORMACJA O ZASTRZEŻENIU MOŻLIWOŚCI UBIEGANIA SIĘ O UDZIELENIE ZAMÓWIENIA WYŁĄCZNIE PRZEZ WYKONAWCÓW, O KTÓRYCH MOWA W ART. 94</w:t>
      </w:r>
    </w:p>
    <w:p w:rsidR="000A33A9" w:rsidRPr="004B1A5C" w:rsidRDefault="000A33A9" w:rsidP="006126C2">
      <w:pPr>
        <w:tabs>
          <w:tab w:val="left" w:pos="900"/>
        </w:tabs>
        <w:rPr>
          <w:rFonts w:ascii="Arial" w:hAnsi="Arial" w:cs="Arial"/>
          <w:sz w:val="20"/>
          <w:szCs w:val="20"/>
          <w:lang w:eastAsia="ar-SA"/>
        </w:rPr>
      </w:pPr>
    </w:p>
    <w:p w:rsidR="000A33A9" w:rsidRPr="004B1A5C" w:rsidRDefault="000A33A9" w:rsidP="006126C2">
      <w:pPr>
        <w:tabs>
          <w:tab w:val="left" w:pos="900"/>
        </w:tabs>
        <w:rPr>
          <w:rFonts w:ascii="Arial" w:hAnsi="Arial" w:cs="Arial"/>
          <w:sz w:val="20"/>
          <w:szCs w:val="20"/>
          <w:lang w:eastAsia="ar-SA"/>
        </w:rPr>
      </w:pPr>
      <w:r w:rsidRPr="004B1A5C">
        <w:rPr>
          <w:rFonts w:ascii="Arial" w:hAnsi="Arial" w:cs="Arial"/>
          <w:sz w:val="20"/>
          <w:szCs w:val="20"/>
          <w:lang w:eastAsia="ar-SA"/>
        </w:rPr>
        <w:t>2</w:t>
      </w:r>
      <w:r>
        <w:rPr>
          <w:rFonts w:ascii="Arial" w:hAnsi="Arial" w:cs="Arial"/>
          <w:sz w:val="20"/>
          <w:szCs w:val="20"/>
          <w:lang w:eastAsia="ar-SA"/>
        </w:rPr>
        <w:t>7</w:t>
      </w:r>
      <w:r w:rsidRPr="004B1A5C">
        <w:rPr>
          <w:rFonts w:ascii="Arial" w:hAnsi="Arial" w:cs="Arial"/>
          <w:sz w:val="20"/>
          <w:szCs w:val="20"/>
          <w:lang w:eastAsia="ar-SA"/>
        </w:rPr>
        <w:t>.1</w:t>
      </w:r>
    </w:p>
    <w:p w:rsidR="000A33A9" w:rsidRPr="004B1A5C" w:rsidRDefault="000A33A9" w:rsidP="006126C2">
      <w:pPr>
        <w:tabs>
          <w:tab w:val="left" w:pos="900"/>
        </w:tabs>
        <w:rPr>
          <w:rFonts w:ascii="Arial" w:hAnsi="Arial" w:cs="Arial"/>
          <w:sz w:val="20"/>
          <w:szCs w:val="20"/>
          <w:lang w:eastAsia="ar-SA"/>
        </w:rPr>
      </w:pPr>
      <w:r w:rsidRPr="004B1A5C">
        <w:rPr>
          <w:rFonts w:ascii="Arial" w:hAnsi="Arial" w:cs="Arial"/>
          <w:sz w:val="20"/>
          <w:szCs w:val="20"/>
          <w:lang w:eastAsia="ar-SA"/>
        </w:rPr>
        <w:t xml:space="preserve">Zamawiający nie zastrzega możliwości ubiegania się o udzielenie zamówienia wyłącznie przez Wykonawców, o których mowa w </w:t>
      </w:r>
      <w:r>
        <w:rPr>
          <w:rFonts w:ascii="Arial" w:hAnsi="Arial" w:cs="Arial"/>
          <w:sz w:val="20"/>
          <w:szCs w:val="20"/>
          <w:lang w:eastAsia="ar-SA"/>
        </w:rPr>
        <w:t>art. 94 ustawy Prawo zamówień publicznych</w:t>
      </w:r>
      <w:r w:rsidRPr="004B1A5C">
        <w:rPr>
          <w:rFonts w:ascii="Arial" w:hAnsi="Arial" w:cs="Arial"/>
          <w:sz w:val="20"/>
          <w:szCs w:val="20"/>
          <w:lang w:eastAsia="ar-SA"/>
        </w:rPr>
        <w:t>.</w:t>
      </w:r>
    </w:p>
    <w:p w:rsidR="000A33A9" w:rsidRPr="004B1A5C" w:rsidRDefault="000A33A9" w:rsidP="006126C2">
      <w:pPr>
        <w:tabs>
          <w:tab w:val="left" w:pos="900"/>
        </w:tabs>
        <w:rPr>
          <w:rFonts w:ascii="Arial" w:hAnsi="Arial" w:cs="Arial"/>
          <w:sz w:val="20"/>
          <w:szCs w:val="20"/>
          <w:lang w:eastAsia="ar-SA"/>
        </w:rPr>
      </w:pPr>
    </w:p>
    <w:p w:rsidR="000A33A9" w:rsidRPr="004B1A5C" w:rsidRDefault="000A33A9" w:rsidP="006126C2">
      <w:pPr>
        <w:tabs>
          <w:tab w:val="left" w:pos="900"/>
        </w:tabs>
        <w:jc w:val="both"/>
        <w:rPr>
          <w:rFonts w:ascii="Arial" w:hAnsi="Arial" w:cs="Arial"/>
          <w:b/>
          <w:bCs/>
          <w:sz w:val="20"/>
          <w:szCs w:val="20"/>
          <w:lang w:eastAsia="ar-SA"/>
        </w:rPr>
      </w:pPr>
      <w:r w:rsidRPr="004B1A5C">
        <w:rPr>
          <w:rFonts w:ascii="Arial" w:hAnsi="Arial" w:cs="Arial"/>
          <w:b/>
          <w:bCs/>
          <w:sz w:val="20"/>
          <w:szCs w:val="20"/>
          <w:lang w:eastAsia="ar-SA"/>
        </w:rPr>
        <w:t>XXV</w:t>
      </w:r>
      <w:r>
        <w:rPr>
          <w:rFonts w:ascii="Arial" w:hAnsi="Arial" w:cs="Arial"/>
          <w:b/>
          <w:bCs/>
          <w:sz w:val="20"/>
          <w:szCs w:val="20"/>
          <w:lang w:eastAsia="ar-SA"/>
        </w:rPr>
        <w:t>II</w:t>
      </w:r>
      <w:r w:rsidRPr="004B1A5C">
        <w:rPr>
          <w:rFonts w:ascii="Arial" w:hAnsi="Arial" w:cs="Arial"/>
          <w:b/>
          <w:bCs/>
          <w:sz w:val="20"/>
          <w:szCs w:val="20"/>
          <w:lang w:eastAsia="ar-SA"/>
        </w:rPr>
        <w:t>I. WYMAGANIA DOTYCZACE WADIUM, W TYM JEGO KWOTA W WYSOKOŚCI NIE WIĘKSZEJ NIŻ 1,5% WARTOŚCI ZAMÓWIENIA</w:t>
      </w:r>
    </w:p>
    <w:p w:rsidR="000A33A9" w:rsidRPr="004B1A5C" w:rsidRDefault="000A33A9" w:rsidP="006126C2">
      <w:pPr>
        <w:tabs>
          <w:tab w:val="left" w:pos="900"/>
        </w:tabs>
        <w:rPr>
          <w:rFonts w:ascii="Arial" w:hAnsi="Arial" w:cs="Arial"/>
          <w:sz w:val="20"/>
          <w:szCs w:val="20"/>
          <w:lang w:eastAsia="ar-SA"/>
        </w:rPr>
      </w:pPr>
    </w:p>
    <w:p w:rsidR="000A33A9" w:rsidRPr="004B1A5C" w:rsidRDefault="000A33A9" w:rsidP="006126C2">
      <w:pPr>
        <w:tabs>
          <w:tab w:val="left" w:pos="900"/>
        </w:tabs>
        <w:rPr>
          <w:rFonts w:ascii="Arial" w:hAnsi="Arial" w:cs="Arial"/>
          <w:sz w:val="20"/>
          <w:szCs w:val="20"/>
          <w:lang w:eastAsia="ar-SA"/>
        </w:rPr>
      </w:pPr>
      <w:r w:rsidRPr="004B1A5C">
        <w:rPr>
          <w:rFonts w:ascii="Arial" w:hAnsi="Arial" w:cs="Arial"/>
          <w:sz w:val="20"/>
          <w:szCs w:val="20"/>
          <w:lang w:eastAsia="ar-SA"/>
        </w:rPr>
        <w:t>2</w:t>
      </w:r>
      <w:r>
        <w:rPr>
          <w:rFonts w:ascii="Arial" w:hAnsi="Arial" w:cs="Arial"/>
          <w:sz w:val="20"/>
          <w:szCs w:val="20"/>
          <w:lang w:eastAsia="ar-SA"/>
        </w:rPr>
        <w:t>8</w:t>
      </w:r>
      <w:r w:rsidRPr="004B1A5C">
        <w:rPr>
          <w:rFonts w:ascii="Arial" w:hAnsi="Arial" w:cs="Arial"/>
          <w:sz w:val="20"/>
          <w:szCs w:val="20"/>
          <w:lang w:eastAsia="ar-SA"/>
        </w:rPr>
        <w:t>.1</w:t>
      </w:r>
    </w:p>
    <w:p w:rsidR="000A33A9" w:rsidRPr="004B1A5C" w:rsidRDefault="000A33A9" w:rsidP="006126C2">
      <w:pPr>
        <w:jc w:val="both"/>
        <w:rPr>
          <w:rFonts w:cs="Times New Roman"/>
        </w:rPr>
      </w:pPr>
      <w:r w:rsidRPr="004B1A5C">
        <w:rPr>
          <w:rFonts w:ascii="Arial" w:hAnsi="Arial" w:cs="Arial"/>
          <w:sz w:val="20"/>
          <w:szCs w:val="20"/>
          <w:lang w:eastAsia="ar-SA"/>
        </w:rPr>
        <w:t>Zamawiający nie wymaga od Wykonawców wniesienia wadium.</w:t>
      </w:r>
    </w:p>
    <w:p w:rsidR="000A33A9" w:rsidRPr="004B1A5C" w:rsidRDefault="000A33A9" w:rsidP="006126C2">
      <w:pPr>
        <w:tabs>
          <w:tab w:val="left" w:pos="900"/>
        </w:tabs>
        <w:rPr>
          <w:rFonts w:ascii="Arial" w:hAnsi="Arial" w:cs="Arial"/>
          <w:sz w:val="20"/>
          <w:szCs w:val="20"/>
          <w:lang w:eastAsia="ar-SA"/>
        </w:rPr>
      </w:pPr>
    </w:p>
    <w:p w:rsidR="000A33A9" w:rsidRPr="004B1A5C" w:rsidRDefault="000A33A9" w:rsidP="006126C2">
      <w:pPr>
        <w:tabs>
          <w:tab w:val="left" w:pos="900"/>
        </w:tabs>
        <w:jc w:val="both"/>
        <w:rPr>
          <w:rFonts w:ascii="Arial" w:hAnsi="Arial" w:cs="Arial"/>
          <w:b/>
          <w:bCs/>
          <w:sz w:val="20"/>
          <w:szCs w:val="20"/>
          <w:lang w:eastAsia="ar-SA"/>
        </w:rPr>
      </w:pPr>
      <w:r>
        <w:rPr>
          <w:rFonts w:ascii="Arial" w:hAnsi="Arial" w:cs="Arial"/>
          <w:b/>
          <w:bCs/>
          <w:sz w:val="20"/>
          <w:szCs w:val="20"/>
          <w:lang w:eastAsia="ar-SA"/>
        </w:rPr>
        <w:t>XXIX</w:t>
      </w:r>
      <w:r w:rsidRPr="004B1A5C">
        <w:rPr>
          <w:rFonts w:ascii="Arial" w:hAnsi="Arial" w:cs="Arial"/>
          <w:b/>
          <w:bCs/>
          <w:sz w:val="20"/>
          <w:szCs w:val="20"/>
          <w:lang w:eastAsia="ar-SA"/>
        </w:rPr>
        <w:t>. INFORMACJA O PRZEWIDYWANYCH ZAMÓWIENIACH, O KTÓRYCH MOWA W ART. 214 UST. 1 PKT 7 I 8</w:t>
      </w:r>
    </w:p>
    <w:p w:rsidR="000A33A9" w:rsidRPr="004B1A5C" w:rsidRDefault="000A33A9" w:rsidP="006126C2">
      <w:pPr>
        <w:tabs>
          <w:tab w:val="left" w:pos="900"/>
        </w:tabs>
        <w:rPr>
          <w:rFonts w:ascii="Arial" w:hAnsi="Arial" w:cs="Arial"/>
          <w:sz w:val="20"/>
          <w:szCs w:val="20"/>
          <w:lang w:eastAsia="ar-SA"/>
        </w:rPr>
      </w:pPr>
    </w:p>
    <w:p w:rsidR="000A33A9" w:rsidRPr="004B1A5C" w:rsidRDefault="000A33A9" w:rsidP="006126C2">
      <w:pPr>
        <w:tabs>
          <w:tab w:val="left" w:pos="900"/>
        </w:tabs>
        <w:rPr>
          <w:rFonts w:ascii="Arial" w:hAnsi="Arial" w:cs="Arial"/>
          <w:sz w:val="20"/>
          <w:szCs w:val="20"/>
          <w:lang w:eastAsia="ar-SA"/>
        </w:rPr>
      </w:pPr>
      <w:r>
        <w:rPr>
          <w:rFonts w:ascii="Arial" w:hAnsi="Arial" w:cs="Arial"/>
          <w:sz w:val="20"/>
          <w:szCs w:val="20"/>
          <w:lang w:eastAsia="ar-SA"/>
        </w:rPr>
        <w:t>29</w:t>
      </w:r>
      <w:r w:rsidRPr="004B1A5C">
        <w:rPr>
          <w:rFonts w:ascii="Arial" w:hAnsi="Arial" w:cs="Arial"/>
          <w:sz w:val="20"/>
          <w:szCs w:val="20"/>
          <w:lang w:eastAsia="ar-SA"/>
        </w:rPr>
        <w:t>.1</w:t>
      </w:r>
    </w:p>
    <w:p w:rsidR="000A33A9" w:rsidRPr="004B1A5C" w:rsidRDefault="000A33A9" w:rsidP="006126C2">
      <w:pPr>
        <w:tabs>
          <w:tab w:val="left" w:pos="900"/>
        </w:tabs>
        <w:jc w:val="both"/>
        <w:rPr>
          <w:rFonts w:ascii="Arial" w:hAnsi="Arial" w:cs="Arial"/>
          <w:sz w:val="20"/>
          <w:szCs w:val="20"/>
          <w:lang w:eastAsia="ar-SA"/>
        </w:rPr>
      </w:pPr>
      <w:r w:rsidRPr="004B1A5C">
        <w:rPr>
          <w:rFonts w:ascii="Arial" w:hAnsi="Arial" w:cs="Arial"/>
          <w:sz w:val="20"/>
          <w:szCs w:val="20"/>
          <w:lang w:eastAsia="ar-SA"/>
        </w:rPr>
        <w:t>Zamawiający nie przewiduje udzielenia zamówień, o których mowa w art.</w:t>
      </w:r>
      <w:r>
        <w:rPr>
          <w:rFonts w:ascii="Arial" w:hAnsi="Arial" w:cs="Arial"/>
          <w:sz w:val="20"/>
          <w:szCs w:val="20"/>
          <w:lang w:eastAsia="ar-SA"/>
        </w:rPr>
        <w:t xml:space="preserve"> 214 ust. 1 pkt 7 i 8 ustawy Prawo zamówień publicznych</w:t>
      </w:r>
      <w:r w:rsidRPr="004B1A5C">
        <w:rPr>
          <w:rFonts w:ascii="Arial" w:hAnsi="Arial" w:cs="Arial"/>
          <w:sz w:val="20"/>
          <w:szCs w:val="20"/>
          <w:lang w:eastAsia="ar-SA"/>
        </w:rPr>
        <w:t>.</w:t>
      </w:r>
    </w:p>
    <w:p w:rsidR="000A33A9" w:rsidRDefault="000A33A9" w:rsidP="006126C2">
      <w:pPr>
        <w:tabs>
          <w:tab w:val="left" w:pos="900"/>
        </w:tabs>
        <w:jc w:val="both"/>
        <w:rPr>
          <w:rFonts w:ascii="Arial" w:hAnsi="Arial" w:cs="Arial"/>
          <w:b/>
          <w:bCs/>
          <w:sz w:val="20"/>
          <w:szCs w:val="20"/>
          <w:lang w:eastAsia="ar-SA"/>
        </w:rPr>
      </w:pPr>
    </w:p>
    <w:p w:rsidR="000A33A9" w:rsidRPr="004B1A5C" w:rsidRDefault="000A33A9" w:rsidP="006126C2">
      <w:pPr>
        <w:tabs>
          <w:tab w:val="left" w:pos="900"/>
        </w:tabs>
        <w:jc w:val="both"/>
        <w:rPr>
          <w:rFonts w:ascii="Arial" w:hAnsi="Arial" w:cs="Arial"/>
          <w:b/>
          <w:bCs/>
          <w:sz w:val="20"/>
          <w:szCs w:val="20"/>
          <w:lang w:eastAsia="ar-SA"/>
        </w:rPr>
      </w:pPr>
      <w:r>
        <w:rPr>
          <w:rFonts w:ascii="Arial" w:hAnsi="Arial" w:cs="Arial"/>
          <w:b/>
          <w:bCs/>
          <w:sz w:val="20"/>
          <w:szCs w:val="20"/>
          <w:lang w:eastAsia="ar-SA"/>
        </w:rPr>
        <w:t>XXX</w:t>
      </w:r>
      <w:r w:rsidRPr="004B1A5C">
        <w:rPr>
          <w:rFonts w:ascii="Arial" w:hAnsi="Arial" w:cs="Arial"/>
          <w:b/>
          <w:bCs/>
          <w:sz w:val="20"/>
          <w:szCs w:val="20"/>
          <w:lang w:eastAsia="ar-SA"/>
        </w:rPr>
        <w:t>. INFORMACJE DOTYCZĄCE PRZEPROWADZENIA PRZEZ WYKONAWCĘ WIZJI LOKALNEJ LUB SPRAWDZENIA PRZEZ NIEGO DOKUMENTÓW NIEZBĘDNYCH DO REALIZACJI ZAMÓWIENIA, O KTÓRYCH MOWA W ART. 131 UST. 2</w:t>
      </w:r>
    </w:p>
    <w:p w:rsidR="000A33A9" w:rsidRDefault="000A33A9" w:rsidP="006126C2">
      <w:pPr>
        <w:jc w:val="both"/>
        <w:rPr>
          <w:rFonts w:ascii="Arial" w:hAnsi="Arial" w:cs="Arial"/>
          <w:sz w:val="20"/>
          <w:szCs w:val="20"/>
          <w:lang w:eastAsia="ar-SA"/>
        </w:rPr>
      </w:pPr>
    </w:p>
    <w:p w:rsidR="000A33A9" w:rsidRDefault="000A33A9" w:rsidP="006126C2">
      <w:pPr>
        <w:jc w:val="both"/>
        <w:rPr>
          <w:rFonts w:ascii="Arial" w:hAnsi="Arial" w:cs="Arial"/>
          <w:sz w:val="20"/>
          <w:szCs w:val="20"/>
          <w:lang w:eastAsia="ar-SA"/>
        </w:rPr>
      </w:pPr>
      <w:r>
        <w:rPr>
          <w:rFonts w:ascii="Arial" w:hAnsi="Arial" w:cs="Arial"/>
          <w:sz w:val="20"/>
          <w:szCs w:val="20"/>
          <w:lang w:eastAsia="ar-SA"/>
        </w:rPr>
        <w:t>30.1</w:t>
      </w:r>
    </w:p>
    <w:p w:rsidR="000A33A9" w:rsidRDefault="000A33A9" w:rsidP="006126C2">
      <w:pPr>
        <w:jc w:val="both"/>
        <w:rPr>
          <w:rFonts w:ascii="Arial" w:hAnsi="Arial" w:cs="Arial"/>
          <w:sz w:val="20"/>
          <w:szCs w:val="20"/>
          <w:lang w:eastAsia="ar-SA"/>
        </w:rPr>
      </w:pPr>
      <w:r>
        <w:rPr>
          <w:rFonts w:ascii="Arial" w:hAnsi="Arial" w:cs="Arial"/>
          <w:sz w:val="20"/>
          <w:szCs w:val="20"/>
          <w:lang w:eastAsia="ar-SA"/>
        </w:rPr>
        <w:t>Zamawiający nie przewiduje przeprowadzenia przez Wykonawcę wizji lokalnej lub sprawdzenia przez niego dokumentów niezbędnych do realizacji zamówienia, o których mowa w art. 131 ust. 2 ustawy Prawo zamówień publicznych.</w:t>
      </w:r>
    </w:p>
    <w:p w:rsidR="000A33A9" w:rsidRDefault="000A33A9" w:rsidP="006126C2">
      <w:pPr>
        <w:jc w:val="both"/>
        <w:rPr>
          <w:rFonts w:ascii="Arial" w:hAnsi="Arial" w:cs="Arial"/>
          <w:sz w:val="20"/>
          <w:szCs w:val="20"/>
          <w:lang w:eastAsia="ar-SA"/>
        </w:rPr>
      </w:pPr>
    </w:p>
    <w:p w:rsidR="000A33A9" w:rsidRPr="00A20143" w:rsidRDefault="000A33A9" w:rsidP="006126C2">
      <w:pPr>
        <w:tabs>
          <w:tab w:val="left" w:pos="900"/>
        </w:tabs>
        <w:jc w:val="both"/>
        <w:rPr>
          <w:rFonts w:ascii="Arial" w:hAnsi="Arial" w:cs="Arial"/>
          <w:b/>
          <w:bCs/>
          <w:sz w:val="20"/>
          <w:szCs w:val="20"/>
          <w:lang w:eastAsia="ar-SA"/>
        </w:rPr>
      </w:pPr>
      <w:r w:rsidRPr="00A20143">
        <w:rPr>
          <w:rFonts w:ascii="Arial" w:hAnsi="Arial" w:cs="Arial"/>
          <w:b/>
          <w:bCs/>
          <w:sz w:val="20"/>
          <w:szCs w:val="20"/>
          <w:lang w:eastAsia="ar-SA"/>
        </w:rPr>
        <w:t>XXX</w:t>
      </w:r>
      <w:r>
        <w:rPr>
          <w:rFonts w:ascii="Arial" w:hAnsi="Arial" w:cs="Arial"/>
          <w:b/>
          <w:bCs/>
          <w:sz w:val="20"/>
          <w:szCs w:val="20"/>
          <w:lang w:eastAsia="ar-SA"/>
        </w:rPr>
        <w:t>I</w:t>
      </w:r>
      <w:r w:rsidRPr="00A20143">
        <w:rPr>
          <w:rFonts w:ascii="Arial" w:hAnsi="Arial" w:cs="Arial"/>
          <w:b/>
          <w:bCs/>
          <w:sz w:val="20"/>
          <w:szCs w:val="20"/>
          <w:lang w:eastAsia="ar-SA"/>
        </w:rPr>
        <w:t>. INFORMACJE DOTYCZĄCE WALUT OBCYCH, W JAKICH MOGĄ BYĆ PROWADZONE ROZLICZENIA MIĘDZY ZAMAWIAJĄCYM, A WYKONAWCĄ</w:t>
      </w:r>
    </w:p>
    <w:p w:rsidR="000A33A9" w:rsidRPr="00A20143" w:rsidRDefault="000A33A9" w:rsidP="006126C2">
      <w:pPr>
        <w:tabs>
          <w:tab w:val="left" w:pos="900"/>
        </w:tabs>
        <w:rPr>
          <w:rFonts w:ascii="Arial" w:hAnsi="Arial" w:cs="Arial"/>
          <w:sz w:val="20"/>
          <w:szCs w:val="20"/>
          <w:lang w:eastAsia="ar-SA"/>
        </w:rPr>
      </w:pPr>
    </w:p>
    <w:p w:rsidR="000A33A9" w:rsidRPr="00A20143" w:rsidRDefault="000A33A9" w:rsidP="006126C2">
      <w:pPr>
        <w:tabs>
          <w:tab w:val="left" w:pos="0"/>
        </w:tabs>
        <w:jc w:val="both"/>
        <w:rPr>
          <w:rFonts w:ascii="Arial" w:hAnsi="Arial" w:cs="Arial"/>
          <w:sz w:val="20"/>
          <w:szCs w:val="20"/>
          <w:lang w:eastAsia="ar-SA"/>
        </w:rPr>
      </w:pPr>
      <w:r>
        <w:rPr>
          <w:rFonts w:ascii="Arial" w:hAnsi="Arial" w:cs="Arial"/>
          <w:sz w:val="20"/>
          <w:szCs w:val="20"/>
          <w:lang w:eastAsia="ar-SA"/>
        </w:rPr>
        <w:t>31</w:t>
      </w:r>
      <w:r w:rsidRPr="00A20143">
        <w:rPr>
          <w:rFonts w:ascii="Arial" w:hAnsi="Arial" w:cs="Arial"/>
          <w:sz w:val="20"/>
          <w:szCs w:val="20"/>
          <w:lang w:eastAsia="ar-SA"/>
        </w:rPr>
        <w:t>.1</w:t>
      </w:r>
    </w:p>
    <w:p w:rsidR="000A33A9" w:rsidRPr="00A20143" w:rsidRDefault="000A33A9" w:rsidP="006126C2">
      <w:pPr>
        <w:tabs>
          <w:tab w:val="left" w:pos="0"/>
        </w:tabs>
        <w:jc w:val="both"/>
        <w:rPr>
          <w:rFonts w:cs="Times New Roman"/>
        </w:rPr>
      </w:pPr>
      <w:r w:rsidRPr="00A20143">
        <w:rPr>
          <w:rFonts w:ascii="Arial" w:hAnsi="Arial" w:cs="Arial"/>
          <w:sz w:val="20"/>
          <w:szCs w:val="20"/>
          <w:lang w:eastAsia="ar-SA"/>
        </w:rPr>
        <w:t>Rozliczenia pomiędzy Zamawiającym, a Wykonawcą prowadzone będą wyłącznie w walucie polskiej (PLN).</w:t>
      </w:r>
    </w:p>
    <w:p w:rsidR="000A33A9" w:rsidRDefault="000A33A9" w:rsidP="006126C2">
      <w:pPr>
        <w:tabs>
          <w:tab w:val="left" w:pos="900"/>
        </w:tabs>
        <w:rPr>
          <w:rFonts w:ascii="Arial" w:hAnsi="Arial" w:cs="Arial"/>
          <w:b/>
          <w:bCs/>
          <w:sz w:val="20"/>
          <w:szCs w:val="20"/>
          <w:lang w:eastAsia="ar-SA"/>
        </w:rPr>
      </w:pPr>
    </w:p>
    <w:p w:rsidR="000A33A9" w:rsidRDefault="000A33A9" w:rsidP="006126C2">
      <w:pPr>
        <w:tabs>
          <w:tab w:val="left" w:pos="900"/>
        </w:tabs>
        <w:rPr>
          <w:rFonts w:ascii="Arial" w:hAnsi="Arial" w:cs="Arial"/>
          <w:b/>
          <w:bCs/>
          <w:sz w:val="20"/>
          <w:szCs w:val="20"/>
          <w:lang w:eastAsia="ar-SA"/>
        </w:rPr>
      </w:pPr>
    </w:p>
    <w:p w:rsidR="000A33A9" w:rsidRPr="00A20143" w:rsidRDefault="000A33A9" w:rsidP="006126C2">
      <w:pPr>
        <w:tabs>
          <w:tab w:val="left" w:pos="900"/>
        </w:tabs>
        <w:rPr>
          <w:rFonts w:ascii="Arial" w:hAnsi="Arial" w:cs="Arial"/>
          <w:b/>
          <w:bCs/>
          <w:sz w:val="20"/>
          <w:szCs w:val="20"/>
          <w:lang w:eastAsia="ar-SA"/>
        </w:rPr>
      </w:pPr>
      <w:r w:rsidRPr="00A20143">
        <w:rPr>
          <w:rFonts w:ascii="Arial" w:hAnsi="Arial" w:cs="Arial"/>
          <w:b/>
          <w:bCs/>
          <w:sz w:val="20"/>
          <w:szCs w:val="20"/>
          <w:lang w:eastAsia="ar-SA"/>
        </w:rPr>
        <w:t>XXX</w:t>
      </w:r>
      <w:r>
        <w:rPr>
          <w:rFonts w:ascii="Arial" w:hAnsi="Arial" w:cs="Arial"/>
          <w:b/>
          <w:bCs/>
          <w:sz w:val="20"/>
          <w:szCs w:val="20"/>
          <w:lang w:eastAsia="ar-SA"/>
        </w:rPr>
        <w:t>II</w:t>
      </w:r>
      <w:r w:rsidRPr="00A20143">
        <w:rPr>
          <w:rFonts w:ascii="Arial" w:hAnsi="Arial" w:cs="Arial"/>
          <w:b/>
          <w:bCs/>
          <w:sz w:val="20"/>
          <w:szCs w:val="20"/>
          <w:lang w:eastAsia="ar-SA"/>
        </w:rPr>
        <w:t>. INFORMACJE DOTYCZĄCE ZWROTU KOSZTÓW UDZIAŁU W POSTĘPOWANIU</w:t>
      </w:r>
    </w:p>
    <w:p w:rsidR="000A33A9" w:rsidRPr="00A20143" w:rsidRDefault="000A33A9" w:rsidP="006126C2">
      <w:pPr>
        <w:tabs>
          <w:tab w:val="left" w:pos="0"/>
        </w:tabs>
        <w:jc w:val="both"/>
        <w:rPr>
          <w:rFonts w:ascii="Arial" w:hAnsi="Arial" w:cs="Arial"/>
          <w:sz w:val="20"/>
          <w:szCs w:val="20"/>
          <w:lang w:eastAsia="ar-SA"/>
        </w:rPr>
      </w:pPr>
    </w:p>
    <w:p w:rsidR="000A33A9" w:rsidRPr="00A20143" w:rsidRDefault="000A33A9" w:rsidP="006126C2">
      <w:pPr>
        <w:tabs>
          <w:tab w:val="left" w:pos="0"/>
        </w:tabs>
        <w:jc w:val="both"/>
        <w:rPr>
          <w:rFonts w:ascii="Arial" w:hAnsi="Arial" w:cs="Arial"/>
          <w:sz w:val="20"/>
          <w:szCs w:val="20"/>
          <w:lang w:eastAsia="ar-SA"/>
        </w:rPr>
      </w:pPr>
      <w:r w:rsidRPr="00A20143">
        <w:rPr>
          <w:rFonts w:ascii="Arial" w:hAnsi="Arial" w:cs="Arial"/>
          <w:sz w:val="20"/>
          <w:szCs w:val="20"/>
          <w:lang w:eastAsia="ar-SA"/>
        </w:rPr>
        <w:t>3</w:t>
      </w:r>
      <w:r>
        <w:rPr>
          <w:rFonts w:ascii="Arial" w:hAnsi="Arial" w:cs="Arial"/>
          <w:sz w:val="20"/>
          <w:szCs w:val="20"/>
          <w:lang w:eastAsia="ar-SA"/>
        </w:rPr>
        <w:t>2</w:t>
      </w:r>
      <w:r w:rsidRPr="00A20143">
        <w:rPr>
          <w:rFonts w:ascii="Arial" w:hAnsi="Arial" w:cs="Arial"/>
          <w:sz w:val="20"/>
          <w:szCs w:val="20"/>
          <w:lang w:eastAsia="ar-SA"/>
        </w:rPr>
        <w:t>.1</w:t>
      </w:r>
    </w:p>
    <w:p w:rsidR="000A33A9" w:rsidRPr="00A20143" w:rsidRDefault="000A33A9" w:rsidP="006126C2">
      <w:pPr>
        <w:tabs>
          <w:tab w:val="left" w:pos="0"/>
        </w:tabs>
        <w:jc w:val="both"/>
        <w:rPr>
          <w:rFonts w:cs="Times New Roman"/>
        </w:rPr>
      </w:pPr>
      <w:r w:rsidRPr="00A20143">
        <w:rPr>
          <w:rFonts w:ascii="Arial" w:hAnsi="Arial" w:cs="Arial"/>
          <w:sz w:val="20"/>
          <w:szCs w:val="20"/>
          <w:lang w:eastAsia="ar-SA"/>
        </w:rPr>
        <w:t xml:space="preserve">Koszty udziału w postępowaniu o udzielenie zamówienia publicznego, którego </w:t>
      </w:r>
      <w:r>
        <w:rPr>
          <w:rFonts w:ascii="Arial" w:hAnsi="Arial" w:cs="Arial"/>
          <w:sz w:val="20"/>
          <w:szCs w:val="20"/>
          <w:lang w:eastAsia="ar-SA"/>
        </w:rPr>
        <w:t>dotyczy niniejsza S</w:t>
      </w:r>
      <w:r w:rsidRPr="00A20143">
        <w:rPr>
          <w:rFonts w:ascii="Arial" w:hAnsi="Arial" w:cs="Arial"/>
          <w:sz w:val="20"/>
          <w:szCs w:val="20"/>
          <w:lang w:eastAsia="ar-SA"/>
        </w:rPr>
        <w:t>WZ ponoszą w pełnej wysokości Wykonawcy. Zamawiający nie przewiduje zwrotu kosztów udziału w postępowaniu.</w:t>
      </w:r>
    </w:p>
    <w:p w:rsidR="000A33A9" w:rsidRPr="00C876BC" w:rsidRDefault="000A33A9" w:rsidP="006126C2">
      <w:pPr>
        <w:tabs>
          <w:tab w:val="left" w:pos="900"/>
        </w:tabs>
        <w:rPr>
          <w:rFonts w:ascii="Arial" w:hAnsi="Arial" w:cs="Arial"/>
          <w:sz w:val="20"/>
          <w:szCs w:val="20"/>
          <w:lang w:eastAsia="ar-SA"/>
        </w:rPr>
      </w:pPr>
    </w:p>
    <w:p w:rsidR="000A33A9" w:rsidRPr="00C876BC" w:rsidRDefault="000A33A9" w:rsidP="006126C2">
      <w:pPr>
        <w:tabs>
          <w:tab w:val="left" w:pos="900"/>
        </w:tabs>
        <w:jc w:val="both"/>
        <w:rPr>
          <w:rFonts w:ascii="Arial" w:hAnsi="Arial" w:cs="Arial"/>
          <w:b/>
          <w:bCs/>
          <w:sz w:val="20"/>
          <w:szCs w:val="20"/>
          <w:lang w:eastAsia="ar-SA"/>
        </w:rPr>
      </w:pPr>
      <w:r w:rsidRPr="00C876BC">
        <w:rPr>
          <w:rFonts w:ascii="Arial" w:hAnsi="Arial" w:cs="Arial"/>
          <w:b/>
          <w:bCs/>
          <w:sz w:val="20"/>
          <w:szCs w:val="20"/>
          <w:lang w:eastAsia="ar-SA"/>
        </w:rPr>
        <w:t>XXX</w:t>
      </w:r>
      <w:r>
        <w:rPr>
          <w:rFonts w:ascii="Arial" w:hAnsi="Arial" w:cs="Arial"/>
          <w:b/>
          <w:bCs/>
          <w:sz w:val="20"/>
          <w:szCs w:val="20"/>
          <w:lang w:eastAsia="ar-SA"/>
        </w:rPr>
        <w:t>II</w:t>
      </w:r>
      <w:r w:rsidRPr="00C876BC">
        <w:rPr>
          <w:rFonts w:ascii="Arial" w:hAnsi="Arial" w:cs="Arial"/>
          <w:b/>
          <w:bCs/>
          <w:sz w:val="20"/>
          <w:szCs w:val="20"/>
          <w:lang w:eastAsia="ar-SA"/>
        </w:rPr>
        <w:t>I. INFORMACJE O OBOWIĄZKU OSOBISTEGO WYKONANIA PRZEZ WYKONAWCĘ KLUCZOWYCH ZADAŃ</w:t>
      </w:r>
    </w:p>
    <w:p w:rsidR="000A33A9" w:rsidRPr="00C876BC" w:rsidRDefault="000A33A9" w:rsidP="006126C2">
      <w:pPr>
        <w:tabs>
          <w:tab w:val="left" w:pos="900"/>
        </w:tabs>
        <w:rPr>
          <w:rFonts w:ascii="Arial" w:hAnsi="Arial" w:cs="Arial"/>
          <w:sz w:val="20"/>
          <w:szCs w:val="20"/>
          <w:lang w:eastAsia="ar-SA"/>
        </w:rPr>
      </w:pPr>
    </w:p>
    <w:p w:rsidR="000A33A9" w:rsidRDefault="000A33A9" w:rsidP="006126C2">
      <w:pPr>
        <w:tabs>
          <w:tab w:val="left" w:pos="900"/>
        </w:tabs>
        <w:rPr>
          <w:rFonts w:ascii="Arial" w:hAnsi="Arial" w:cs="Arial"/>
          <w:sz w:val="20"/>
          <w:szCs w:val="20"/>
          <w:lang w:eastAsia="ar-SA"/>
        </w:rPr>
      </w:pPr>
      <w:r>
        <w:rPr>
          <w:rFonts w:ascii="Arial" w:hAnsi="Arial" w:cs="Arial"/>
          <w:sz w:val="20"/>
          <w:szCs w:val="20"/>
          <w:lang w:eastAsia="ar-SA"/>
        </w:rPr>
        <w:t>33.1</w:t>
      </w:r>
    </w:p>
    <w:p w:rsidR="000A33A9" w:rsidRPr="00C876BC" w:rsidRDefault="000A33A9" w:rsidP="006126C2">
      <w:pPr>
        <w:tabs>
          <w:tab w:val="left" w:pos="900"/>
        </w:tabs>
        <w:rPr>
          <w:rFonts w:ascii="Arial" w:hAnsi="Arial" w:cs="Arial"/>
          <w:sz w:val="20"/>
          <w:szCs w:val="20"/>
          <w:lang w:eastAsia="ar-SA"/>
        </w:rPr>
      </w:pPr>
      <w:r w:rsidRPr="00C876BC">
        <w:rPr>
          <w:rFonts w:ascii="Arial" w:hAnsi="Arial" w:cs="Arial"/>
          <w:sz w:val="20"/>
          <w:szCs w:val="20"/>
          <w:lang w:eastAsia="ar-SA"/>
        </w:rPr>
        <w:t>Zamawiający nie zastrzega obowiązku osobistego wykonania przez Wykonawcę kluczowych zadań.</w:t>
      </w:r>
    </w:p>
    <w:p w:rsidR="000A33A9" w:rsidRDefault="000A33A9" w:rsidP="006126C2">
      <w:pPr>
        <w:tabs>
          <w:tab w:val="left" w:pos="900"/>
        </w:tabs>
        <w:rPr>
          <w:rFonts w:ascii="Arial" w:hAnsi="Arial" w:cs="Arial"/>
          <w:sz w:val="20"/>
          <w:szCs w:val="20"/>
          <w:highlight w:val="yellow"/>
          <w:lang w:eastAsia="ar-SA"/>
        </w:rPr>
      </w:pPr>
    </w:p>
    <w:p w:rsidR="000A33A9" w:rsidRPr="00C876BC" w:rsidRDefault="000A33A9" w:rsidP="006126C2">
      <w:pPr>
        <w:tabs>
          <w:tab w:val="left" w:pos="900"/>
        </w:tabs>
        <w:jc w:val="both"/>
        <w:rPr>
          <w:rFonts w:ascii="Arial" w:hAnsi="Arial" w:cs="Arial"/>
          <w:b/>
          <w:bCs/>
          <w:sz w:val="20"/>
          <w:szCs w:val="20"/>
          <w:lang w:eastAsia="ar-SA"/>
        </w:rPr>
      </w:pPr>
      <w:r w:rsidRPr="00C876BC">
        <w:rPr>
          <w:rFonts w:ascii="Arial" w:hAnsi="Arial" w:cs="Arial"/>
          <w:b/>
          <w:bCs/>
          <w:sz w:val="20"/>
          <w:szCs w:val="20"/>
          <w:lang w:eastAsia="ar-SA"/>
        </w:rPr>
        <w:t>XXXI</w:t>
      </w:r>
      <w:r>
        <w:rPr>
          <w:rFonts w:ascii="Arial" w:hAnsi="Arial" w:cs="Arial"/>
          <w:b/>
          <w:bCs/>
          <w:sz w:val="20"/>
          <w:szCs w:val="20"/>
          <w:lang w:eastAsia="ar-SA"/>
        </w:rPr>
        <w:t>V</w:t>
      </w:r>
      <w:r w:rsidRPr="00C876BC">
        <w:rPr>
          <w:rFonts w:ascii="Arial" w:hAnsi="Arial" w:cs="Arial"/>
          <w:b/>
          <w:bCs/>
          <w:sz w:val="20"/>
          <w:szCs w:val="20"/>
          <w:lang w:eastAsia="ar-SA"/>
        </w:rPr>
        <w:t>. MAKSYMALNA LICZBA WYKONAWCÓW, Z KTÓRYMI ZAMAWIAJĄCY ZAWRZE UMOWĘ RAMOWĄ</w:t>
      </w:r>
    </w:p>
    <w:p w:rsidR="000A33A9" w:rsidRPr="00C876BC" w:rsidRDefault="000A33A9" w:rsidP="006126C2">
      <w:pPr>
        <w:tabs>
          <w:tab w:val="left" w:pos="900"/>
        </w:tabs>
        <w:rPr>
          <w:rFonts w:ascii="Arial" w:hAnsi="Arial" w:cs="Arial"/>
          <w:sz w:val="20"/>
          <w:szCs w:val="20"/>
          <w:lang w:eastAsia="ar-SA"/>
        </w:rPr>
      </w:pPr>
    </w:p>
    <w:p w:rsidR="000A33A9" w:rsidRPr="00C876BC" w:rsidRDefault="000A33A9" w:rsidP="006126C2">
      <w:pPr>
        <w:tabs>
          <w:tab w:val="left" w:pos="900"/>
        </w:tabs>
        <w:rPr>
          <w:rFonts w:ascii="Arial" w:hAnsi="Arial" w:cs="Arial"/>
          <w:sz w:val="20"/>
          <w:szCs w:val="20"/>
          <w:lang w:eastAsia="ar-SA"/>
        </w:rPr>
      </w:pPr>
      <w:r w:rsidRPr="00C876BC">
        <w:rPr>
          <w:rFonts w:ascii="Arial" w:hAnsi="Arial" w:cs="Arial"/>
          <w:sz w:val="20"/>
          <w:szCs w:val="20"/>
          <w:lang w:eastAsia="ar-SA"/>
        </w:rPr>
        <w:t>3</w:t>
      </w:r>
      <w:r>
        <w:rPr>
          <w:rFonts w:ascii="Arial" w:hAnsi="Arial" w:cs="Arial"/>
          <w:sz w:val="20"/>
          <w:szCs w:val="20"/>
          <w:lang w:eastAsia="ar-SA"/>
        </w:rPr>
        <w:t>4</w:t>
      </w:r>
      <w:r w:rsidRPr="00C876BC">
        <w:rPr>
          <w:rFonts w:ascii="Arial" w:hAnsi="Arial" w:cs="Arial"/>
          <w:sz w:val="20"/>
          <w:szCs w:val="20"/>
          <w:lang w:eastAsia="ar-SA"/>
        </w:rPr>
        <w:t>.1</w:t>
      </w:r>
    </w:p>
    <w:p w:rsidR="000A33A9" w:rsidRPr="00C876BC" w:rsidRDefault="000A33A9" w:rsidP="006126C2">
      <w:pPr>
        <w:tabs>
          <w:tab w:val="left" w:pos="900"/>
        </w:tabs>
        <w:rPr>
          <w:rFonts w:ascii="Arial" w:hAnsi="Arial" w:cs="Arial"/>
          <w:sz w:val="20"/>
          <w:szCs w:val="20"/>
          <w:lang w:eastAsia="ar-SA"/>
        </w:rPr>
      </w:pPr>
      <w:r w:rsidRPr="00C876BC">
        <w:rPr>
          <w:rFonts w:ascii="Arial" w:hAnsi="Arial" w:cs="Arial"/>
          <w:sz w:val="20"/>
          <w:szCs w:val="20"/>
          <w:lang w:eastAsia="ar-SA"/>
        </w:rPr>
        <w:t>Zamawiający nie przewiduje zawarcia umowy ramowej.</w:t>
      </w:r>
    </w:p>
    <w:p w:rsidR="000A33A9" w:rsidRDefault="000A33A9" w:rsidP="006126C2">
      <w:pPr>
        <w:tabs>
          <w:tab w:val="left" w:pos="900"/>
        </w:tabs>
        <w:rPr>
          <w:rFonts w:ascii="Arial" w:hAnsi="Arial" w:cs="Arial"/>
          <w:sz w:val="20"/>
          <w:szCs w:val="20"/>
          <w:highlight w:val="yellow"/>
          <w:lang w:eastAsia="ar-SA"/>
        </w:rPr>
      </w:pPr>
    </w:p>
    <w:p w:rsidR="000A33A9" w:rsidRPr="00C876BC" w:rsidRDefault="000A33A9" w:rsidP="006126C2">
      <w:pPr>
        <w:tabs>
          <w:tab w:val="left" w:pos="900"/>
        </w:tabs>
        <w:jc w:val="both"/>
        <w:rPr>
          <w:rFonts w:ascii="Arial" w:hAnsi="Arial" w:cs="Arial"/>
          <w:b/>
          <w:bCs/>
          <w:sz w:val="20"/>
          <w:szCs w:val="20"/>
          <w:lang w:eastAsia="ar-SA"/>
        </w:rPr>
      </w:pPr>
      <w:r>
        <w:rPr>
          <w:rFonts w:ascii="Arial" w:hAnsi="Arial" w:cs="Arial"/>
          <w:b/>
          <w:bCs/>
          <w:sz w:val="20"/>
          <w:szCs w:val="20"/>
          <w:lang w:eastAsia="ar-SA"/>
        </w:rPr>
        <w:t>XXXV</w:t>
      </w:r>
      <w:r w:rsidRPr="00C876BC">
        <w:rPr>
          <w:rFonts w:ascii="Arial" w:hAnsi="Arial" w:cs="Arial"/>
          <w:b/>
          <w:bCs/>
          <w:sz w:val="20"/>
          <w:szCs w:val="20"/>
          <w:lang w:eastAsia="ar-SA"/>
        </w:rPr>
        <w:t>. INFORMACJA O PRZEWIDYWANYM WYBORZE NAJKORZYSTNIEJSZEJ OFERTY Z ZASTOSOWANIEM AUKCJI ELEKTONICZNEJ WRAZ Z INFORMACJAMI, O KTÓRYCH MOWA W ART. 230</w:t>
      </w:r>
    </w:p>
    <w:p w:rsidR="000A33A9" w:rsidRPr="00C876BC" w:rsidRDefault="000A33A9" w:rsidP="006126C2">
      <w:pPr>
        <w:tabs>
          <w:tab w:val="left" w:pos="900"/>
        </w:tabs>
        <w:rPr>
          <w:rFonts w:ascii="Arial" w:hAnsi="Arial" w:cs="Arial"/>
          <w:sz w:val="20"/>
          <w:szCs w:val="20"/>
          <w:lang w:eastAsia="ar-SA"/>
        </w:rPr>
      </w:pPr>
    </w:p>
    <w:p w:rsidR="000A33A9" w:rsidRPr="00C876BC" w:rsidRDefault="000A33A9" w:rsidP="006126C2">
      <w:pPr>
        <w:tabs>
          <w:tab w:val="left" w:pos="900"/>
        </w:tabs>
        <w:rPr>
          <w:rFonts w:ascii="Arial" w:hAnsi="Arial" w:cs="Arial"/>
          <w:sz w:val="20"/>
          <w:szCs w:val="20"/>
          <w:lang w:eastAsia="ar-SA"/>
        </w:rPr>
      </w:pPr>
      <w:r w:rsidRPr="00C876BC">
        <w:rPr>
          <w:rFonts w:ascii="Arial" w:hAnsi="Arial" w:cs="Arial"/>
          <w:sz w:val="20"/>
          <w:szCs w:val="20"/>
          <w:lang w:eastAsia="ar-SA"/>
        </w:rPr>
        <w:t>3</w:t>
      </w:r>
      <w:r>
        <w:rPr>
          <w:rFonts w:ascii="Arial" w:hAnsi="Arial" w:cs="Arial"/>
          <w:sz w:val="20"/>
          <w:szCs w:val="20"/>
          <w:lang w:eastAsia="ar-SA"/>
        </w:rPr>
        <w:t>5</w:t>
      </w:r>
      <w:r w:rsidRPr="00C876BC">
        <w:rPr>
          <w:rFonts w:ascii="Arial" w:hAnsi="Arial" w:cs="Arial"/>
          <w:sz w:val="20"/>
          <w:szCs w:val="20"/>
          <w:lang w:eastAsia="ar-SA"/>
        </w:rPr>
        <w:t>.1</w:t>
      </w:r>
    </w:p>
    <w:p w:rsidR="000A33A9" w:rsidRPr="00C876BC" w:rsidRDefault="000A33A9" w:rsidP="006126C2">
      <w:pPr>
        <w:tabs>
          <w:tab w:val="left" w:pos="900"/>
        </w:tabs>
        <w:rPr>
          <w:rFonts w:ascii="Arial" w:hAnsi="Arial" w:cs="Arial"/>
          <w:sz w:val="20"/>
          <w:szCs w:val="20"/>
          <w:lang w:eastAsia="ar-SA"/>
        </w:rPr>
      </w:pPr>
      <w:r w:rsidRPr="00C876BC">
        <w:rPr>
          <w:rFonts w:ascii="Arial" w:hAnsi="Arial" w:cs="Arial"/>
          <w:sz w:val="20"/>
          <w:szCs w:val="20"/>
          <w:lang w:eastAsia="ar-SA"/>
        </w:rPr>
        <w:t>Zamawiający nie przewiduje przeprowadzenia aukcji elektronicznej.</w:t>
      </w:r>
    </w:p>
    <w:p w:rsidR="000A33A9" w:rsidRDefault="000A33A9" w:rsidP="006126C2">
      <w:pPr>
        <w:tabs>
          <w:tab w:val="left" w:pos="900"/>
        </w:tabs>
        <w:rPr>
          <w:rFonts w:ascii="Arial" w:hAnsi="Arial" w:cs="Arial"/>
          <w:sz w:val="20"/>
          <w:szCs w:val="20"/>
          <w:highlight w:val="yellow"/>
          <w:lang w:eastAsia="ar-SA"/>
        </w:rPr>
      </w:pPr>
    </w:p>
    <w:p w:rsidR="000A33A9" w:rsidRPr="001A7290" w:rsidRDefault="000A33A9" w:rsidP="006126C2">
      <w:pPr>
        <w:tabs>
          <w:tab w:val="left" w:pos="900"/>
        </w:tabs>
        <w:jc w:val="both"/>
        <w:rPr>
          <w:rFonts w:ascii="Arial" w:hAnsi="Arial" w:cs="Arial"/>
          <w:b/>
          <w:bCs/>
          <w:sz w:val="20"/>
          <w:szCs w:val="20"/>
          <w:lang w:eastAsia="ar-SA"/>
        </w:rPr>
      </w:pPr>
      <w:r>
        <w:rPr>
          <w:rFonts w:ascii="Arial" w:hAnsi="Arial" w:cs="Arial"/>
          <w:b/>
          <w:bCs/>
          <w:sz w:val="20"/>
          <w:szCs w:val="20"/>
          <w:lang w:eastAsia="ar-SA"/>
        </w:rPr>
        <w:t>XXX</w:t>
      </w:r>
      <w:r w:rsidRPr="001A7290">
        <w:rPr>
          <w:rFonts w:ascii="Arial" w:hAnsi="Arial" w:cs="Arial"/>
          <w:b/>
          <w:bCs/>
          <w:sz w:val="20"/>
          <w:szCs w:val="20"/>
          <w:lang w:eastAsia="ar-SA"/>
        </w:rPr>
        <w:t>V</w:t>
      </w:r>
      <w:r>
        <w:rPr>
          <w:rFonts w:ascii="Arial" w:hAnsi="Arial" w:cs="Arial"/>
          <w:b/>
          <w:bCs/>
          <w:sz w:val="20"/>
          <w:szCs w:val="20"/>
          <w:lang w:eastAsia="ar-SA"/>
        </w:rPr>
        <w:t>I</w:t>
      </w:r>
      <w:r w:rsidRPr="001A7290">
        <w:rPr>
          <w:rFonts w:ascii="Arial" w:hAnsi="Arial" w:cs="Arial"/>
          <w:b/>
          <w:bCs/>
          <w:sz w:val="20"/>
          <w:szCs w:val="20"/>
          <w:lang w:eastAsia="ar-SA"/>
        </w:rPr>
        <w:t>. WYMÓG LUB MOŻLIWOŚĆ ZŁOŻENIA OFERT W POSTACI KATALOGÓW ELEKTRONICZNYCH LUB DOŁĄCZENIA KATALOGÓW ELEKTRONICZNYCH DO OFERTY W SYTUACJI OKREŚLONEJ W ART. 93</w:t>
      </w:r>
    </w:p>
    <w:p w:rsidR="000A33A9" w:rsidRPr="001A7290" w:rsidRDefault="000A33A9" w:rsidP="006126C2">
      <w:pPr>
        <w:tabs>
          <w:tab w:val="left" w:pos="900"/>
        </w:tabs>
        <w:rPr>
          <w:rFonts w:ascii="Arial" w:hAnsi="Arial" w:cs="Arial"/>
          <w:sz w:val="20"/>
          <w:szCs w:val="20"/>
          <w:lang w:eastAsia="ar-SA"/>
        </w:rPr>
      </w:pPr>
    </w:p>
    <w:p w:rsidR="000A33A9" w:rsidRPr="001A7290" w:rsidRDefault="000A33A9" w:rsidP="006126C2">
      <w:pPr>
        <w:tabs>
          <w:tab w:val="left" w:pos="900"/>
        </w:tabs>
        <w:rPr>
          <w:rFonts w:ascii="Arial" w:hAnsi="Arial" w:cs="Arial"/>
          <w:sz w:val="20"/>
          <w:szCs w:val="20"/>
          <w:lang w:eastAsia="ar-SA"/>
        </w:rPr>
      </w:pPr>
      <w:r w:rsidRPr="001A7290">
        <w:rPr>
          <w:rFonts w:ascii="Arial" w:hAnsi="Arial" w:cs="Arial"/>
          <w:sz w:val="20"/>
          <w:szCs w:val="20"/>
          <w:lang w:eastAsia="ar-SA"/>
        </w:rPr>
        <w:t>3</w:t>
      </w:r>
      <w:r>
        <w:rPr>
          <w:rFonts w:ascii="Arial" w:hAnsi="Arial" w:cs="Arial"/>
          <w:sz w:val="20"/>
          <w:szCs w:val="20"/>
          <w:lang w:eastAsia="ar-SA"/>
        </w:rPr>
        <w:t>6</w:t>
      </w:r>
      <w:r w:rsidRPr="001A7290">
        <w:rPr>
          <w:rFonts w:ascii="Arial" w:hAnsi="Arial" w:cs="Arial"/>
          <w:sz w:val="20"/>
          <w:szCs w:val="20"/>
          <w:lang w:eastAsia="ar-SA"/>
        </w:rPr>
        <w:t>.1</w:t>
      </w:r>
    </w:p>
    <w:p w:rsidR="000A33A9" w:rsidRPr="001A7290" w:rsidRDefault="000A33A9" w:rsidP="006126C2">
      <w:pPr>
        <w:tabs>
          <w:tab w:val="left" w:pos="900"/>
        </w:tabs>
        <w:jc w:val="both"/>
        <w:rPr>
          <w:rFonts w:ascii="Arial" w:hAnsi="Arial" w:cs="Arial"/>
          <w:sz w:val="20"/>
          <w:szCs w:val="20"/>
          <w:lang w:eastAsia="ar-SA"/>
        </w:rPr>
      </w:pPr>
      <w:r w:rsidRPr="001A7290">
        <w:rPr>
          <w:rFonts w:ascii="Arial" w:hAnsi="Arial" w:cs="Arial"/>
          <w:sz w:val="20"/>
          <w:szCs w:val="20"/>
          <w:lang w:eastAsia="ar-SA"/>
        </w:rPr>
        <w:t>Zamawiający nie wymaga i nie przewiduje możliwości złożenia ofert w postaci katalogów elektronicznych lub dołączenia katalogów elektronicznych do oferty.</w:t>
      </w:r>
    </w:p>
    <w:p w:rsidR="000A33A9" w:rsidRDefault="000A33A9" w:rsidP="006126C2">
      <w:pPr>
        <w:tabs>
          <w:tab w:val="left" w:pos="900"/>
        </w:tabs>
        <w:jc w:val="both"/>
        <w:rPr>
          <w:rFonts w:ascii="Arial" w:hAnsi="Arial" w:cs="Arial"/>
          <w:b/>
          <w:bCs/>
          <w:sz w:val="20"/>
          <w:szCs w:val="20"/>
          <w:lang w:eastAsia="ar-SA"/>
        </w:rPr>
      </w:pPr>
    </w:p>
    <w:p w:rsidR="000A33A9" w:rsidRPr="00A20143" w:rsidRDefault="000A33A9" w:rsidP="006126C2">
      <w:pPr>
        <w:tabs>
          <w:tab w:val="left" w:pos="900"/>
        </w:tabs>
        <w:jc w:val="both"/>
        <w:rPr>
          <w:rFonts w:ascii="Arial" w:hAnsi="Arial" w:cs="Arial"/>
          <w:b/>
          <w:bCs/>
          <w:sz w:val="20"/>
          <w:szCs w:val="20"/>
          <w:lang w:eastAsia="ar-SA"/>
        </w:rPr>
      </w:pPr>
      <w:r w:rsidRPr="00A20143">
        <w:rPr>
          <w:rFonts w:ascii="Arial" w:hAnsi="Arial" w:cs="Arial"/>
          <w:b/>
          <w:bCs/>
          <w:sz w:val="20"/>
          <w:szCs w:val="20"/>
          <w:lang w:eastAsia="ar-SA"/>
        </w:rPr>
        <w:t>XXXV</w:t>
      </w:r>
      <w:r>
        <w:rPr>
          <w:rFonts w:ascii="Arial" w:hAnsi="Arial" w:cs="Arial"/>
          <w:b/>
          <w:bCs/>
          <w:sz w:val="20"/>
          <w:szCs w:val="20"/>
          <w:lang w:eastAsia="ar-SA"/>
        </w:rPr>
        <w:t>II</w:t>
      </w:r>
      <w:r w:rsidRPr="00A20143">
        <w:rPr>
          <w:rFonts w:ascii="Arial" w:hAnsi="Arial" w:cs="Arial"/>
          <w:b/>
          <w:bCs/>
          <w:sz w:val="20"/>
          <w:szCs w:val="20"/>
          <w:lang w:eastAsia="ar-SA"/>
        </w:rPr>
        <w:t>. INFORMACJE DOTYCZĄCE ZABEZPIECZENIA NALEŻYTEGO WYKONANIA UMOWY</w:t>
      </w:r>
    </w:p>
    <w:p w:rsidR="000A33A9" w:rsidRDefault="000A33A9" w:rsidP="006126C2">
      <w:pPr>
        <w:rPr>
          <w:rFonts w:ascii="Arial" w:hAnsi="Arial" w:cs="Arial"/>
          <w:sz w:val="20"/>
          <w:szCs w:val="20"/>
          <w:lang w:eastAsia="ar-SA"/>
        </w:rPr>
      </w:pPr>
    </w:p>
    <w:p w:rsidR="000A33A9" w:rsidRDefault="000A33A9" w:rsidP="006126C2">
      <w:pPr>
        <w:rPr>
          <w:rFonts w:ascii="Arial" w:hAnsi="Arial" w:cs="Arial"/>
          <w:sz w:val="20"/>
          <w:szCs w:val="20"/>
          <w:lang w:eastAsia="ar-SA"/>
        </w:rPr>
      </w:pPr>
      <w:r>
        <w:rPr>
          <w:rFonts w:ascii="Arial" w:hAnsi="Arial" w:cs="Arial"/>
          <w:sz w:val="20"/>
          <w:szCs w:val="20"/>
          <w:lang w:eastAsia="ar-SA"/>
        </w:rPr>
        <w:t>37.1</w:t>
      </w:r>
    </w:p>
    <w:p w:rsidR="000A33A9" w:rsidRPr="00922CF6" w:rsidRDefault="000A33A9" w:rsidP="006126C2">
      <w:pPr>
        <w:tabs>
          <w:tab w:val="left" w:pos="900"/>
        </w:tabs>
        <w:rPr>
          <w:rFonts w:ascii="Arial" w:hAnsi="Arial" w:cs="Arial"/>
          <w:sz w:val="20"/>
          <w:szCs w:val="20"/>
          <w:lang w:eastAsia="ar-SA"/>
        </w:rPr>
      </w:pPr>
      <w:r w:rsidRPr="00922CF6">
        <w:rPr>
          <w:rFonts w:ascii="Arial" w:hAnsi="Arial" w:cs="Arial"/>
          <w:sz w:val="20"/>
          <w:szCs w:val="20"/>
          <w:lang w:eastAsia="ar-SA"/>
        </w:rPr>
        <w:t>Zamawiający nie wymaga wniesienia zabezpieczenia należytego wykonania umowy.</w:t>
      </w:r>
    </w:p>
    <w:p w:rsidR="000A33A9" w:rsidRPr="00D23ED9" w:rsidRDefault="000A33A9" w:rsidP="006126C2">
      <w:pPr>
        <w:tabs>
          <w:tab w:val="left" w:pos="900"/>
        </w:tabs>
        <w:rPr>
          <w:rFonts w:ascii="Arial" w:hAnsi="Arial" w:cs="Arial"/>
          <w:sz w:val="20"/>
          <w:szCs w:val="20"/>
          <w:highlight w:val="yellow"/>
          <w:lang w:eastAsia="ar-SA"/>
        </w:rPr>
      </w:pPr>
    </w:p>
    <w:p w:rsidR="000A33A9" w:rsidRPr="002D524B" w:rsidRDefault="000A33A9" w:rsidP="006126C2">
      <w:pPr>
        <w:tabs>
          <w:tab w:val="left" w:pos="900"/>
        </w:tabs>
        <w:rPr>
          <w:rFonts w:cs="Times New Roman"/>
        </w:rPr>
      </w:pPr>
      <w:r w:rsidRPr="002D524B">
        <w:rPr>
          <w:rFonts w:ascii="Arial" w:hAnsi="Arial" w:cs="Arial"/>
          <w:b/>
          <w:bCs/>
          <w:sz w:val="20"/>
          <w:szCs w:val="20"/>
          <w:lang w:eastAsia="ar-SA"/>
        </w:rPr>
        <w:t>XXXV</w:t>
      </w:r>
      <w:r>
        <w:rPr>
          <w:rFonts w:ascii="Arial" w:hAnsi="Arial" w:cs="Arial"/>
          <w:b/>
          <w:bCs/>
          <w:sz w:val="20"/>
          <w:szCs w:val="20"/>
          <w:lang w:eastAsia="ar-SA"/>
        </w:rPr>
        <w:t>II</w:t>
      </w:r>
      <w:r w:rsidRPr="002D524B">
        <w:rPr>
          <w:rFonts w:ascii="Arial" w:hAnsi="Arial" w:cs="Arial"/>
          <w:b/>
          <w:bCs/>
          <w:sz w:val="20"/>
          <w:szCs w:val="20"/>
          <w:lang w:eastAsia="ar-SA"/>
        </w:rPr>
        <w:t>I. PODWYKONAWCY</w:t>
      </w:r>
    </w:p>
    <w:p w:rsidR="000A33A9" w:rsidRPr="002D524B" w:rsidRDefault="000A33A9" w:rsidP="006126C2">
      <w:pPr>
        <w:jc w:val="both"/>
        <w:rPr>
          <w:rFonts w:ascii="Arial" w:hAnsi="Arial" w:cs="Arial"/>
          <w:b/>
          <w:bCs/>
          <w:sz w:val="20"/>
          <w:szCs w:val="20"/>
          <w:lang w:eastAsia="ar-SA"/>
        </w:rPr>
      </w:pPr>
    </w:p>
    <w:p w:rsidR="000A33A9" w:rsidRPr="002D524B" w:rsidRDefault="000A33A9" w:rsidP="006126C2">
      <w:pPr>
        <w:jc w:val="both"/>
        <w:rPr>
          <w:rFonts w:cs="Times New Roman"/>
        </w:rPr>
      </w:pPr>
      <w:r>
        <w:rPr>
          <w:rFonts w:ascii="Arial" w:hAnsi="Arial" w:cs="Arial"/>
          <w:sz w:val="20"/>
          <w:szCs w:val="20"/>
          <w:lang w:eastAsia="ar-SA"/>
        </w:rPr>
        <w:t>38</w:t>
      </w:r>
      <w:r w:rsidRPr="002D524B">
        <w:rPr>
          <w:rFonts w:ascii="Arial" w:hAnsi="Arial" w:cs="Arial"/>
          <w:sz w:val="20"/>
          <w:szCs w:val="20"/>
          <w:lang w:eastAsia="ar-SA"/>
        </w:rPr>
        <w:t>.1</w:t>
      </w:r>
    </w:p>
    <w:p w:rsidR="000A33A9" w:rsidRPr="002D524B" w:rsidRDefault="000A33A9" w:rsidP="006126C2">
      <w:pPr>
        <w:jc w:val="both"/>
        <w:rPr>
          <w:rFonts w:cs="Times New Roman"/>
        </w:rPr>
      </w:pPr>
      <w:r w:rsidRPr="002D524B">
        <w:rPr>
          <w:rFonts w:ascii="Arial" w:hAnsi="Arial" w:cs="Arial"/>
          <w:sz w:val="20"/>
          <w:szCs w:val="20"/>
          <w:lang w:eastAsia="ar-SA"/>
        </w:rPr>
        <w:t>Wykonawca może powierzyć wykonanie części zamówienia podwykonawcy (podwykonawcom).</w:t>
      </w:r>
    </w:p>
    <w:p w:rsidR="000A33A9" w:rsidRDefault="000A33A9" w:rsidP="006126C2">
      <w:pPr>
        <w:jc w:val="both"/>
        <w:rPr>
          <w:rFonts w:ascii="Arial" w:hAnsi="Arial" w:cs="Arial"/>
          <w:sz w:val="20"/>
          <w:szCs w:val="20"/>
          <w:lang w:eastAsia="ar-SA"/>
        </w:rPr>
      </w:pPr>
    </w:p>
    <w:p w:rsidR="000A33A9" w:rsidRPr="002D524B" w:rsidRDefault="000A33A9" w:rsidP="006126C2">
      <w:pPr>
        <w:jc w:val="both"/>
        <w:rPr>
          <w:rFonts w:cs="Times New Roman"/>
        </w:rPr>
      </w:pPr>
      <w:r>
        <w:rPr>
          <w:rFonts w:ascii="Arial" w:hAnsi="Arial" w:cs="Arial"/>
          <w:sz w:val="20"/>
          <w:szCs w:val="20"/>
          <w:lang w:eastAsia="ar-SA"/>
        </w:rPr>
        <w:t>38</w:t>
      </w:r>
      <w:r w:rsidRPr="002D524B">
        <w:rPr>
          <w:rFonts w:ascii="Arial" w:hAnsi="Arial" w:cs="Arial"/>
          <w:sz w:val="20"/>
          <w:szCs w:val="20"/>
          <w:lang w:eastAsia="ar-SA"/>
        </w:rPr>
        <w:t>.2</w:t>
      </w:r>
    </w:p>
    <w:p w:rsidR="000A33A9" w:rsidRDefault="000A33A9" w:rsidP="006126C2">
      <w:pPr>
        <w:jc w:val="both"/>
        <w:rPr>
          <w:rFonts w:ascii="Arial" w:hAnsi="Arial" w:cs="Arial"/>
          <w:sz w:val="20"/>
          <w:szCs w:val="20"/>
          <w:lang w:eastAsia="pl-PL"/>
        </w:rPr>
      </w:pPr>
      <w:r w:rsidRPr="002D524B">
        <w:rPr>
          <w:rFonts w:ascii="Arial" w:hAnsi="Arial" w:cs="Arial"/>
          <w:spacing w:val="-1"/>
          <w:w w:val="101"/>
          <w:sz w:val="20"/>
          <w:szCs w:val="20"/>
          <w:lang w:eastAsia="pl-PL"/>
        </w:rPr>
        <w:t>Z</w:t>
      </w:r>
      <w:r w:rsidRPr="002D524B">
        <w:rPr>
          <w:rFonts w:ascii="Arial" w:hAnsi="Arial" w:cs="Arial"/>
          <w:spacing w:val="-5"/>
          <w:w w:val="101"/>
          <w:sz w:val="20"/>
          <w:szCs w:val="20"/>
          <w:lang w:eastAsia="pl-PL"/>
        </w:rPr>
        <w:t>a</w:t>
      </w:r>
      <w:r w:rsidRPr="002D524B">
        <w:rPr>
          <w:rFonts w:ascii="Arial" w:hAnsi="Arial" w:cs="Arial"/>
          <w:spacing w:val="1"/>
          <w:w w:val="101"/>
          <w:sz w:val="20"/>
          <w:szCs w:val="20"/>
          <w:lang w:eastAsia="pl-PL"/>
        </w:rPr>
        <w:t>m</w:t>
      </w:r>
      <w:r w:rsidRPr="002D524B">
        <w:rPr>
          <w:rFonts w:ascii="Arial" w:hAnsi="Arial" w:cs="Arial"/>
          <w:spacing w:val="-5"/>
          <w:w w:val="101"/>
          <w:sz w:val="20"/>
          <w:szCs w:val="20"/>
          <w:lang w:eastAsia="pl-PL"/>
        </w:rPr>
        <w:t>a</w:t>
      </w:r>
      <w:r w:rsidRPr="002D524B">
        <w:rPr>
          <w:rFonts w:ascii="Arial" w:hAnsi="Arial" w:cs="Arial"/>
          <w:spacing w:val="2"/>
          <w:w w:val="101"/>
          <w:sz w:val="20"/>
          <w:szCs w:val="20"/>
          <w:lang w:eastAsia="pl-PL"/>
        </w:rPr>
        <w:t>wi</w:t>
      </w:r>
      <w:r w:rsidRPr="002D524B">
        <w:rPr>
          <w:rFonts w:ascii="Arial" w:hAnsi="Arial" w:cs="Arial"/>
          <w:spacing w:val="-5"/>
          <w:w w:val="101"/>
          <w:sz w:val="20"/>
          <w:szCs w:val="20"/>
          <w:lang w:eastAsia="pl-PL"/>
        </w:rPr>
        <w:t>a</w:t>
      </w:r>
      <w:r w:rsidRPr="002D524B">
        <w:rPr>
          <w:rFonts w:ascii="Arial" w:hAnsi="Arial" w:cs="Arial"/>
          <w:spacing w:val="1"/>
          <w:w w:val="101"/>
          <w:sz w:val="20"/>
          <w:szCs w:val="20"/>
          <w:lang w:eastAsia="pl-PL"/>
        </w:rPr>
        <w:t>j</w:t>
      </w:r>
      <w:r w:rsidRPr="002D524B">
        <w:rPr>
          <w:rFonts w:ascii="Arial" w:hAnsi="Arial" w:cs="Arial"/>
          <w:spacing w:val="-5"/>
          <w:w w:val="101"/>
          <w:sz w:val="20"/>
          <w:szCs w:val="20"/>
          <w:lang w:eastAsia="pl-PL"/>
        </w:rPr>
        <w:t>ą</w:t>
      </w:r>
      <w:r w:rsidRPr="002D524B">
        <w:rPr>
          <w:rFonts w:ascii="Arial" w:hAnsi="Arial" w:cs="Arial"/>
          <w:spacing w:val="-3"/>
          <w:w w:val="101"/>
          <w:sz w:val="20"/>
          <w:szCs w:val="20"/>
          <w:lang w:eastAsia="pl-PL"/>
        </w:rPr>
        <w:t>c</w:t>
      </w:r>
      <w:r w:rsidRPr="002D524B">
        <w:rPr>
          <w:rFonts w:ascii="Arial" w:hAnsi="Arial" w:cs="Arial"/>
          <w:w w:val="101"/>
          <w:sz w:val="20"/>
          <w:szCs w:val="20"/>
          <w:lang w:eastAsia="pl-PL"/>
        </w:rPr>
        <w:t>y</w:t>
      </w:r>
      <w:r w:rsidRPr="002D524B">
        <w:rPr>
          <w:rFonts w:ascii="Arial" w:hAnsi="Arial" w:cs="Arial"/>
          <w:sz w:val="20"/>
          <w:szCs w:val="20"/>
          <w:lang w:eastAsia="pl-PL"/>
        </w:rPr>
        <w:t xml:space="preserve"> </w:t>
      </w:r>
      <w:r w:rsidRPr="002D524B">
        <w:rPr>
          <w:rFonts w:ascii="Arial" w:hAnsi="Arial" w:cs="Arial"/>
          <w:spacing w:val="-1"/>
          <w:w w:val="101"/>
          <w:sz w:val="20"/>
          <w:szCs w:val="20"/>
          <w:lang w:eastAsia="pl-PL"/>
        </w:rPr>
        <w:t>wymaga, aby w przypadku powierzenia części zamówienia podwykonawcom, Wykonawca wskazał w ofercie części zamówienia, których wykonanie zamierza powierzyć podwykonawcom</w:t>
      </w:r>
      <w:r>
        <w:rPr>
          <w:rFonts w:ascii="Arial" w:hAnsi="Arial" w:cs="Arial"/>
          <w:spacing w:val="-1"/>
          <w:w w:val="101"/>
          <w:sz w:val="20"/>
          <w:szCs w:val="20"/>
          <w:lang w:eastAsia="pl-PL"/>
        </w:rPr>
        <w:t xml:space="preserve"> oraz podał </w:t>
      </w:r>
      <w:r>
        <w:rPr>
          <w:rFonts w:ascii="Arial" w:hAnsi="Arial" w:cs="Arial"/>
          <w:spacing w:val="-1"/>
          <w:w w:val="101"/>
          <w:sz w:val="20"/>
          <w:szCs w:val="20"/>
          <w:lang w:eastAsia="pl-PL"/>
        </w:rPr>
        <w:br/>
        <w:t>(o ile są mu wiadome na tym etapie) nazwy (firmy) tych podwykonawców.</w:t>
      </w:r>
    </w:p>
    <w:p w:rsidR="000A33A9" w:rsidRDefault="000A33A9" w:rsidP="006126C2">
      <w:pPr>
        <w:pStyle w:val="NoSpacing"/>
        <w:rPr>
          <w:rFonts w:ascii="Arial" w:hAnsi="Arial" w:cs="Arial"/>
          <w:b/>
          <w:bCs/>
          <w:sz w:val="20"/>
          <w:szCs w:val="20"/>
          <w:lang w:eastAsia="ar-SA"/>
        </w:rPr>
      </w:pP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szCs w:val="20"/>
          <w:lang w:eastAsia="ar-SA"/>
        </w:rPr>
      </w:pPr>
      <w:r>
        <w:rPr>
          <w:rFonts w:ascii="Arial" w:hAnsi="Arial" w:cs="Arial"/>
          <w:b/>
          <w:bCs/>
          <w:sz w:val="20"/>
          <w:szCs w:val="20"/>
          <w:lang w:eastAsia="ar-SA"/>
        </w:rPr>
        <w:t>XXXIX</w:t>
      </w:r>
      <w:r w:rsidRPr="00410958">
        <w:rPr>
          <w:rFonts w:ascii="Arial" w:hAnsi="Arial" w:cs="Arial"/>
          <w:b/>
          <w:bCs/>
          <w:sz w:val="20"/>
          <w:szCs w:val="20"/>
          <w:lang w:eastAsia="ar-SA"/>
        </w:rPr>
        <w:t>.</w:t>
      </w:r>
      <w:r>
        <w:rPr>
          <w:rFonts w:ascii="Arial" w:hAnsi="Arial" w:cs="Arial"/>
          <w:sz w:val="20"/>
          <w:szCs w:val="20"/>
          <w:lang w:eastAsia="ar-SA"/>
        </w:rPr>
        <w:t xml:space="preserve"> </w:t>
      </w:r>
      <w:r>
        <w:rPr>
          <w:rFonts w:ascii="Arial" w:hAnsi="Arial" w:cs="Arial"/>
          <w:b/>
          <w:bCs/>
          <w:sz w:val="20"/>
          <w:szCs w:val="20"/>
          <w:lang w:eastAsia="ar-SA"/>
        </w:rPr>
        <w:t>OCHRONA DANYCH OSOBOWYCH</w:t>
      </w: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szCs w:val="20"/>
          <w:lang w:eastAsia="ar-SA"/>
        </w:rPr>
      </w:pPr>
    </w:p>
    <w:p w:rsidR="000A33A9" w:rsidRDefault="000A33A9" w:rsidP="006126C2">
      <w:pPr>
        <w:pStyle w:val="pkt"/>
        <w:spacing w:before="0" w:after="0"/>
        <w:ind w:left="0" w:firstLine="0"/>
        <w:rPr>
          <w:rFonts w:ascii="Arial" w:hAnsi="Arial" w:cs="Arial"/>
          <w:sz w:val="20"/>
          <w:szCs w:val="20"/>
        </w:rPr>
      </w:pPr>
      <w:r>
        <w:rPr>
          <w:rFonts w:ascii="Arial" w:hAnsi="Arial" w:cs="Arial"/>
          <w:sz w:val="20"/>
          <w:szCs w:val="20"/>
        </w:rPr>
        <w:t>39.1</w:t>
      </w:r>
    </w:p>
    <w:p w:rsidR="000A33A9" w:rsidRPr="000C7661" w:rsidRDefault="000A33A9" w:rsidP="006126C2">
      <w:pPr>
        <w:pStyle w:val="pkt"/>
        <w:spacing w:before="0" w:after="0"/>
        <w:ind w:left="0" w:firstLine="0"/>
        <w:rPr>
          <w:rFonts w:ascii="Arial" w:hAnsi="Arial" w:cs="Arial"/>
          <w:sz w:val="20"/>
          <w:szCs w:val="20"/>
        </w:rPr>
      </w:pPr>
      <w:r w:rsidRPr="000C7661">
        <w:rPr>
          <w:rFonts w:ascii="Arial" w:hAnsi="Arial" w:cs="Arial"/>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0A33A9" w:rsidRPr="000C7661" w:rsidRDefault="000A33A9" w:rsidP="00CD7935">
      <w:pPr>
        <w:pStyle w:val="pkt"/>
        <w:numPr>
          <w:ilvl w:val="0"/>
          <w:numId w:val="19"/>
        </w:numPr>
        <w:spacing w:before="0" w:after="0"/>
        <w:ind w:left="709" w:hanging="401"/>
        <w:rPr>
          <w:rFonts w:ascii="Arial" w:hAnsi="Arial" w:cs="Arial"/>
          <w:sz w:val="20"/>
          <w:szCs w:val="20"/>
        </w:rPr>
      </w:pPr>
      <w:r w:rsidRPr="000C7661">
        <w:rPr>
          <w:rFonts w:ascii="Arial" w:hAnsi="Arial" w:cs="Arial"/>
          <w:sz w:val="20"/>
          <w:szCs w:val="20"/>
        </w:rPr>
        <w:t xml:space="preserve">administratorem Pani/Pana danych osobowych jest </w:t>
      </w:r>
      <w:r>
        <w:rPr>
          <w:rFonts w:ascii="Arial" w:hAnsi="Arial" w:cs="Arial"/>
          <w:sz w:val="20"/>
          <w:szCs w:val="20"/>
        </w:rPr>
        <w:t>Samodzielny Publiczny Zakład Opieki Zdrowotnej w Działdowie, ul. Leśna 1, 13-200 Działdowo</w:t>
      </w:r>
      <w:r w:rsidRPr="000C7661">
        <w:rPr>
          <w:rFonts w:ascii="Arial" w:hAnsi="Arial" w:cs="Arial"/>
          <w:sz w:val="20"/>
          <w:szCs w:val="20"/>
        </w:rPr>
        <w:t>;</w:t>
      </w:r>
    </w:p>
    <w:p w:rsidR="000A33A9" w:rsidRPr="000C7661" w:rsidRDefault="000A33A9" w:rsidP="00CD7935">
      <w:pPr>
        <w:pStyle w:val="pkt"/>
        <w:numPr>
          <w:ilvl w:val="0"/>
          <w:numId w:val="19"/>
        </w:numPr>
        <w:spacing w:before="0" w:after="0"/>
        <w:ind w:left="709" w:hanging="401"/>
        <w:rPr>
          <w:rFonts w:ascii="Arial" w:hAnsi="Arial" w:cs="Arial"/>
          <w:sz w:val="20"/>
          <w:szCs w:val="20"/>
        </w:rPr>
      </w:pPr>
      <w:r w:rsidRPr="000C7661">
        <w:rPr>
          <w:rFonts w:ascii="Arial" w:hAnsi="Arial" w:cs="Arial"/>
          <w:sz w:val="20"/>
          <w:szCs w:val="20"/>
        </w:rPr>
        <w:t>administrator wyznaczył Inspektora Danych Osobowych, z którym można się kontaktować pod adresem e-mail:</w:t>
      </w:r>
      <w:r>
        <w:rPr>
          <w:rFonts w:ascii="Arial" w:hAnsi="Arial" w:cs="Arial"/>
          <w:sz w:val="20"/>
          <w:szCs w:val="20"/>
        </w:rPr>
        <w:t xml:space="preserve"> </w:t>
      </w:r>
      <w:hyperlink r:id="rId17" w:history="1">
        <w:r w:rsidRPr="00970D85">
          <w:rPr>
            <w:rStyle w:val="Hyperlink"/>
            <w:rFonts w:ascii="Arial" w:hAnsi="Arial" w:cs="Arial"/>
            <w:sz w:val="20"/>
            <w:szCs w:val="20"/>
          </w:rPr>
          <w:t>iodo@spzoz-dzialdowo.pl</w:t>
        </w:r>
      </w:hyperlink>
      <w:r>
        <w:rPr>
          <w:rFonts w:ascii="Arial" w:hAnsi="Arial" w:cs="Arial"/>
          <w:sz w:val="20"/>
          <w:szCs w:val="20"/>
        </w:rPr>
        <w:t xml:space="preserve"> </w:t>
      </w:r>
    </w:p>
    <w:p w:rsidR="000A33A9" w:rsidRPr="000C7661" w:rsidRDefault="000A33A9" w:rsidP="00CD7935">
      <w:pPr>
        <w:pStyle w:val="pkt"/>
        <w:numPr>
          <w:ilvl w:val="0"/>
          <w:numId w:val="19"/>
        </w:numPr>
        <w:spacing w:before="0" w:after="0"/>
        <w:ind w:left="709" w:hanging="401"/>
        <w:rPr>
          <w:rFonts w:ascii="Arial" w:hAnsi="Arial" w:cs="Arial"/>
          <w:sz w:val="20"/>
          <w:szCs w:val="20"/>
        </w:rPr>
      </w:pPr>
      <w:r w:rsidRPr="000C7661">
        <w:rPr>
          <w:rFonts w:ascii="Arial" w:hAnsi="Arial" w:cs="Arial"/>
          <w:sz w:val="20"/>
          <w:szCs w:val="20"/>
        </w:rPr>
        <w:t xml:space="preserve">Pani/Pana dane osobowe przetwarzane będą na podstawie art. 6 ust. 1 lit. c RODO w celu związanym z przedmiotowym postępowaniem o udzielenie zamówienia publicznego, prowadzonym w trybie </w:t>
      </w:r>
      <w:r>
        <w:rPr>
          <w:rFonts w:ascii="Arial" w:hAnsi="Arial" w:cs="Arial"/>
          <w:sz w:val="20"/>
          <w:szCs w:val="20"/>
        </w:rPr>
        <w:t>podstawowym bez negocjacji</w:t>
      </w:r>
      <w:r w:rsidRPr="000C7661">
        <w:rPr>
          <w:rFonts w:ascii="Arial" w:hAnsi="Arial" w:cs="Arial"/>
          <w:sz w:val="20"/>
          <w:szCs w:val="20"/>
        </w:rPr>
        <w:t>.</w:t>
      </w:r>
    </w:p>
    <w:p w:rsidR="000A33A9" w:rsidRPr="000C7661" w:rsidRDefault="000A33A9" w:rsidP="00CD7935">
      <w:pPr>
        <w:pStyle w:val="pkt"/>
        <w:numPr>
          <w:ilvl w:val="0"/>
          <w:numId w:val="19"/>
        </w:numPr>
        <w:spacing w:before="0" w:after="0"/>
        <w:ind w:left="709" w:hanging="401"/>
        <w:rPr>
          <w:rFonts w:ascii="Arial" w:hAnsi="Arial" w:cs="Arial"/>
          <w:sz w:val="20"/>
          <w:szCs w:val="20"/>
        </w:rPr>
      </w:pPr>
      <w:r w:rsidRPr="000C7661">
        <w:rPr>
          <w:rFonts w:ascii="Arial" w:hAnsi="Arial" w:cs="Arial"/>
          <w:sz w:val="20"/>
          <w:szCs w:val="20"/>
        </w:rPr>
        <w:t xml:space="preserve">odbiorcami Pani/Pana danych osobowych będą osoby lub podmioty, którym udostępniona zostanie dokumentacja postępowania w oparciu o art. 74 ustawy </w:t>
      </w:r>
      <w:r>
        <w:rPr>
          <w:rFonts w:ascii="Arial" w:hAnsi="Arial" w:cs="Arial"/>
          <w:sz w:val="20"/>
          <w:szCs w:val="20"/>
        </w:rPr>
        <w:t>PZ</w:t>
      </w:r>
      <w:r w:rsidRPr="000C7661">
        <w:rPr>
          <w:rFonts w:ascii="Arial" w:hAnsi="Arial" w:cs="Arial"/>
          <w:sz w:val="20"/>
          <w:szCs w:val="20"/>
        </w:rPr>
        <w:t>P.</w:t>
      </w:r>
    </w:p>
    <w:p w:rsidR="000A33A9" w:rsidRPr="000C7661" w:rsidRDefault="000A33A9" w:rsidP="00CD7935">
      <w:pPr>
        <w:pStyle w:val="pkt"/>
        <w:numPr>
          <w:ilvl w:val="0"/>
          <w:numId w:val="19"/>
        </w:numPr>
        <w:spacing w:before="0" w:after="0"/>
        <w:ind w:left="709" w:hanging="401"/>
        <w:rPr>
          <w:rFonts w:ascii="Arial" w:hAnsi="Arial" w:cs="Arial"/>
          <w:sz w:val="20"/>
          <w:szCs w:val="20"/>
        </w:rPr>
      </w:pPr>
      <w:r w:rsidRPr="000C7661">
        <w:rPr>
          <w:rFonts w:ascii="Arial" w:hAnsi="Arial" w:cs="Arial"/>
          <w:sz w:val="20"/>
          <w:szCs w:val="20"/>
        </w:rPr>
        <w:t xml:space="preserve">Pani/Pana dane osobowe będą przechowywane, zgodnie z art. 78 ust. 1 </w:t>
      </w:r>
      <w:r>
        <w:rPr>
          <w:rFonts w:ascii="Arial" w:hAnsi="Arial" w:cs="Arial"/>
          <w:sz w:val="20"/>
          <w:szCs w:val="20"/>
        </w:rPr>
        <w:t>ustawy PZP,</w:t>
      </w:r>
      <w:r w:rsidRPr="000C7661">
        <w:rPr>
          <w:rFonts w:ascii="Arial" w:hAnsi="Arial" w:cs="Arial"/>
          <w:sz w:val="20"/>
          <w:szCs w:val="20"/>
        </w:rPr>
        <w:t xml:space="preserve"> przez okres 4 lat od dnia zakończenia postępowania o udzielenie zamówienia, a jeżeli czas trwania umowy przekracza 4 lata, okres przechowywania obejmuje cały czas trwania umowy;</w:t>
      </w:r>
    </w:p>
    <w:p w:rsidR="000A33A9" w:rsidRPr="000C7661" w:rsidRDefault="000A33A9" w:rsidP="00CD7935">
      <w:pPr>
        <w:pStyle w:val="pkt"/>
        <w:numPr>
          <w:ilvl w:val="0"/>
          <w:numId w:val="19"/>
        </w:numPr>
        <w:spacing w:before="0" w:after="0"/>
        <w:ind w:left="709" w:hanging="401"/>
        <w:rPr>
          <w:rFonts w:ascii="Arial" w:hAnsi="Arial" w:cs="Arial"/>
          <w:sz w:val="20"/>
          <w:szCs w:val="20"/>
        </w:rPr>
      </w:pPr>
      <w:r w:rsidRPr="000C7661">
        <w:rPr>
          <w:rFonts w:ascii="Arial" w:hAnsi="Arial" w:cs="Arial"/>
          <w:sz w:val="20"/>
          <w:szCs w:val="20"/>
        </w:rPr>
        <w:t>obo</w:t>
      </w:r>
      <w:r>
        <w:rPr>
          <w:rFonts w:ascii="Arial" w:hAnsi="Arial" w:cs="Arial"/>
          <w:sz w:val="20"/>
          <w:szCs w:val="20"/>
        </w:rPr>
        <w:t xml:space="preserve">wiązek podania przez Panią/Pana </w:t>
      </w:r>
      <w:r w:rsidRPr="000C7661">
        <w:rPr>
          <w:rFonts w:ascii="Arial" w:hAnsi="Arial" w:cs="Arial"/>
          <w:sz w:val="20"/>
          <w:szCs w:val="20"/>
        </w:rPr>
        <w:t xml:space="preserve">danych osobowych bezpośrednio Pani/Pana dotyczących jest wymogiem ustawowym określonym w przepisanych ustawy </w:t>
      </w:r>
      <w:r>
        <w:rPr>
          <w:rFonts w:ascii="Arial" w:hAnsi="Arial" w:cs="Arial"/>
          <w:sz w:val="20"/>
          <w:szCs w:val="20"/>
        </w:rPr>
        <w:t>PZP</w:t>
      </w:r>
      <w:r w:rsidRPr="000C7661">
        <w:rPr>
          <w:rFonts w:ascii="Arial" w:hAnsi="Arial" w:cs="Arial"/>
          <w:sz w:val="20"/>
          <w:szCs w:val="20"/>
        </w:rPr>
        <w:t>, związanym z udziałem w postępowaniu o udzielenie zamówienia publicznego.</w:t>
      </w:r>
    </w:p>
    <w:p w:rsidR="000A33A9" w:rsidRPr="000C7661" w:rsidRDefault="000A33A9" w:rsidP="00CD7935">
      <w:pPr>
        <w:pStyle w:val="pkt"/>
        <w:numPr>
          <w:ilvl w:val="0"/>
          <w:numId w:val="19"/>
        </w:numPr>
        <w:tabs>
          <w:tab w:val="clear" w:pos="595"/>
          <w:tab w:val="num" w:pos="709"/>
        </w:tabs>
        <w:spacing w:before="0" w:after="0"/>
        <w:ind w:left="709" w:hanging="401"/>
        <w:rPr>
          <w:rFonts w:ascii="Arial" w:hAnsi="Arial" w:cs="Arial"/>
          <w:sz w:val="20"/>
          <w:szCs w:val="20"/>
        </w:rPr>
      </w:pPr>
      <w:r w:rsidRPr="000C7661">
        <w:rPr>
          <w:rFonts w:ascii="Arial" w:hAnsi="Arial" w:cs="Arial"/>
          <w:sz w:val="20"/>
          <w:szCs w:val="20"/>
        </w:rPr>
        <w:t>w odniesieniu do Pani/Pana danych osobowych decyzje nie będą podejmowane w sposób zautomatyzowany, stosownie do art. 22 RODO.</w:t>
      </w:r>
    </w:p>
    <w:p w:rsidR="000A33A9" w:rsidRPr="000C7661" w:rsidRDefault="000A33A9" w:rsidP="00CD7935">
      <w:pPr>
        <w:pStyle w:val="pkt"/>
        <w:numPr>
          <w:ilvl w:val="0"/>
          <w:numId w:val="19"/>
        </w:numPr>
        <w:spacing w:before="0" w:after="0"/>
        <w:ind w:left="709" w:hanging="401"/>
        <w:rPr>
          <w:rFonts w:ascii="Arial" w:hAnsi="Arial" w:cs="Arial"/>
          <w:sz w:val="20"/>
          <w:szCs w:val="20"/>
        </w:rPr>
      </w:pPr>
      <w:r w:rsidRPr="000C7661">
        <w:rPr>
          <w:rFonts w:ascii="Arial" w:hAnsi="Arial" w:cs="Arial"/>
          <w:sz w:val="20"/>
          <w:szCs w:val="20"/>
        </w:rPr>
        <w:t>posiada Pani/Pan:</w:t>
      </w:r>
    </w:p>
    <w:p w:rsidR="000A33A9" w:rsidRPr="000C7661" w:rsidRDefault="000A33A9" w:rsidP="00CD7935">
      <w:pPr>
        <w:pStyle w:val="pkt"/>
        <w:numPr>
          <w:ilvl w:val="0"/>
          <w:numId w:val="20"/>
        </w:numPr>
        <w:spacing w:before="0" w:after="0"/>
        <w:ind w:left="1064" w:hanging="462"/>
        <w:rPr>
          <w:rFonts w:ascii="Arial" w:hAnsi="Arial" w:cs="Arial"/>
          <w:sz w:val="20"/>
          <w:szCs w:val="20"/>
        </w:rPr>
      </w:pPr>
      <w:r w:rsidRPr="000C7661">
        <w:rPr>
          <w:rFonts w:ascii="Arial" w:hAnsi="Arial" w:cs="Arial"/>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0A33A9" w:rsidRPr="000C7661" w:rsidRDefault="000A33A9" w:rsidP="00CD7935">
      <w:pPr>
        <w:pStyle w:val="pkt"/>
        <w:numPr>
          <w:ilvl w:val="0"/>
          <w:numId w:val="20"/>
        </w:numPr>
        <w:spacing w:before="0" w:after="0"/>
        <w:ind w:left="1064" w:hanging="462"/>
        <w:rPr>
          <w:rFonts w:ascii="Arial" w:hAnsi="Arial" w:cs="Arial"/>
          <w:sz w:val="20"/>
          <w:szCs w:val="20"/>
        </w:rPr>
      </w:pPr>
      <w:r w:rsidRPr="000C7661">
        <w:rPr>
          <w:rFonts w:ascii="Arial" w:hAnsi="Arial" w:cs="Arial"/>
          <w:sz w:val="20"/>
          <w:szCs w:val="20"/>
        </w:rPr>
        <w:t>na podstawie art. 16 RODO prawo do sprostowania Pani/Pana danych osobowych (</w:t>
      </w:r>
      <w:r w:rsidRPr="000C7661">
        <w:rPr>
          <w:rFonts w:ascii="Arial" w:hAnsi="Arial" w:cs="Arial"/>
          <w:i/>
          <w:iCs/>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0C7661">
        <w:rPr>
          <w:rFonts w:ascii="Arial" w:hAnsi="Arial" w:cs="Arial"/>
          <w:sz w:val="20"/>
          <w:szCs w:val="20"/>
        </w:rPr>
        <w:t>);</w:t>
      </w:r>
    </w:p>
    <w:p w:rsidR="000A33A9" w:rsidRPr="000C7661" w:rsidRDefault="000A33A9" w:rsidP="00CD7935">
      <w:pPr>
        <w:pStyle w:val="pkt"/>
        <w:numPr>
          <w:ilvl w:val="0"/>
          <w:numId w:val="20"/>
        </w:numPr>
        <w:spacing w:before="0" w:after="0"/>
        <w:ind w:left="1064" w:hanging="462"/>
        <w:rPr>
          <w:rFonts w:ascii="Arial" w:hAnsi="Arial" w:cs="Arial"/>
          <w:sz w:val="20"/>
          <w:szCs w:val="20"/>
        </w:rPr>
      </w:pPr>
      <w:r w:rsidRPr="000C7661">
        <w:rPr>
          <w:rFonts w:ascii="Arial" w:hAnsi="Arial" w:cs="Arial"/>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0C7661">
        <w:rPr>
          <w:rFonts w:ascii="Arial" w:hAnsi="Arial" w:cs="Arial"/>
          <w:i/>
          <w:iCs/>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0C7661">
        <w:rPr>
          <w:rFonts w:ascii="Arial" w:hAnsi="Arial" w:cs="Arial"/>
          <w:sz w:val="20"/>
          <w:szCs w:val="20"/>
        </w:rPr>
        <w:t>);</w:t>
      </w:r>
    </w:p>
    <w:p w:rsidR="000A33A9" w:rsidRPr="000C7661" w:rsidRDefault="000A33A9" w:rsidP="00CD7935">
      <w:pPr>
        <w:pStyle w:val="pkt"/>
        <w:numPr>
          <w:ilvl w:val="0"/>
          <w:numId w:val="20"/>
        </w:numPr>
        <w:spacing w:before="0" w:after="0"/>
        <w:ind w:left="1064" w:hanging="462"/>
        <w:rPr>
          <w:rFonts w:ascii="Arial" w:hAnsi="Arial" w:cs="Arial"/>
          <w:sz w:val="20"/>
          <w:szCs w:val="20"/>
        </w:rPr>
      </w:pPr>
      <w:r w:rsidRPr="000C7661">
        <w:rPr>
          <w:rFonts w:ascii="Arial" w:hAnsi="Arial" w:cs="Arial"/>
          <w:sz w:val="20"/>
          <w:szCs w:val="20"/>
        </w:rPr>
        <w:t xml:space="preserve">prawo do wniesienia skargi do Prezesa Urzędu Ochrony Danych Osobowych, gdy uzna Pani/Pan, że przetwarzanie danych osobowych Pani/Pana dotyczących narusza przepisy RODO; </w:t>
      </w:r>
      <w:r w:rsidRPr="000C7661">
        <w:rPr>
          <w:rFonts w:ascii="Arial" w:hAnsi="Arial" w:cs="Arial"/>
          <w:i/>
          <w:iCs/>
          <w:sz w:val="20"/>
          <w:szCs w:val="20"/>
        </w:rPr>
        <w:t xml:space="preserve"> </w:t>
      </w:r>
    </w:p>
    <w:p w:rsidR="000A33A9" w:rsidRPr="000C7661" w:rsidRDefault="000A33A9" w:rsidP="00CD7935">
      <w:pPr>
        <w:pStyle w:val="pkt"/>
        <w:numPr>
          <w:ilvl w:val="0"/>
          <w:numId w:val="19"/>
        </w:numPr>
        <w:spacing w:before="0" w:after="0"/>
        <w:ind w:left="709" w:hanging="401"/>
        <w:rPr>
          <w:rFonts w:ascii="Arial" w:hAnsi="Arial" w:cs="Arial"/>
          <w:sz w:val="20"/>
          <w:szCs w:val="20"/>
        </w:rPr>
      </w:pPr>
      <w:r w:rsidRPr="000C7661">
        <w:rPr>
          <w:rFonts w:ascii="Arial" w:hAnsi="Arial" w:cs="Arial"/>
          <w:sz w:val="20"/>
          <w:szCs w:val="20"/>
        </w:rPr>
        <w:t>nie przysługuje Pani/Panu:</w:t>
      </w:r>
    </w:p>
    <w:p w:rsidR="000A33A9" w:rsidRPr="000C7661" w:rsidRDefault="000A33A9" w:rsidP="00CD7935">
      <w:pPr>
        <w:pStyle w:val="pkt"/>
        <w:numPr>
          <w:ilvl w:val="0"/>
          <w:numId w:val="21"/>
        </w:numPr>
        <w:spacing w:before="0" w:after="0"/>
        <w:ind w:left="1008" w:hanging="392"/>
        <w:rPr>
          <w:rFonts w:ascii="Arial" w:hAnsi="Arial" w:cs="Arial"/>
          <w:sz w:val="20"/>
          <w:szCs w:val="20"/>
        </w:rPr>
      </w:pPr>
      <w:r w:rsidRPr="000C7661">
        <w:rPr>
          <w:rFonts w:ascii="Arial" w:hAnsi="Arial" w:cs="Arial"/>
          <w:sz w:val="20"/>
          <w:szCs w:val="20"/>
        </w:rPr>
        <w:t>w związku z art. 17 ust. 3 lit. b, d lub e RODO prawo do usunięcia danych osobowych;</w:t>
      </w:r>
    </w:p>
    <w:p w:rsidR="000A33A9" w:rsidRPr="000C7661" w:rsidRDefault="000A33A9" w:rsidP="00CD7935">
      <w:pPr>
        <w:pStyle w:val="pkt"/>
        <w:numPr>
          <w:ilvl w:val="0"/>
          <w:numId w:val="21"/>
        </w:numPr>
        <w:spacing w:before="0" w:after="0"/>
        <w:ind w:left="1008" w:hanging="392"/>
        <w:rPr>
          <w:rFonts w:ascii="Arial" w:hAnsi="Arial" w:cs="Arial"/>
          <w:sz w:val="20"/>
          <w:szCs w:val="20"/>
        </w:rPr>
      </w:pPr>
      <w:r w:rsidRPr="000C7661">
        <w:rPr>
          <w:rFonts w:ascii="Arial" w:hAnsi="Arial" w:cs="Arial"/>
          <w:sz w:val="20"/>
          <w:szCs w:val="20"/>
        </w:rPr>
        <w:t>prawo do przenoszenia danych osobowych, o którym mowa w art. 20 RODO;</w:t>
      </w:r>
    </w:p>
    <w:p w:rsidR="000A33A9" w:rsidRPr="000C7661" w:rsidRDefault="000A33A9" w:rsidP="00CD7935">
      <w:pPr>
        <w:pStyle w:val="pkt"/>
        <w:numPr>
          <w:ilvl w:val="0"/>
          <w:numId w:val="21"/>
        </w:numPr>
        <w:spacing w:before="0" w:after="0"/>
        <w:ind w:left="1008" w:hanging="392"/>
        <w:rPr>
          <w:rFonts w:ascii="Arial" w:hAnsi="Arial" w:cs="Arial"/>
          <w:sz w:val="20"/>
          <w:szCs w:val="20"/>
        </w:rPr>
      </w:pPr>
      <w:r w:rsidRPr="000C7661">
        <w:rPr>
          <w:rFonts w:ascii="Arial" w:hAnsi="Arial" w:cs="Arial"/>
          <w:sz w:val="20"/>
          <w:szCs w:val="20"/>
        </w:rPr>
        <w:t xml:space="preserve">na podstawie art. 21 RODO prawo sprzeciwu, wobec przetwarzania danych osobowych, gdyż podstawą prawną przetwarzania Pani/Pana danych osobowych jest art. 6 ust. 1 lit. c RODO; </w:t>
      </w:r>
    </w:p>
    <w:p w:rsidR="000A33A9" w:rsidRPr="000C7661" w:rsidRDefault="000A33A9" w:rsidP="00CD7935">
      <w:pPr>
        <w:pStyle w:val="pkt"/>
        <w:numPr>
          <w:ilvl w:val="0"/>
          <w:numId w:val="19"/>
        </w:numPr>
        <w:spacing w:before="0" w:after="0"/>
        <w:ind w:left="709" w:hanging="401"/>
        <w:rPr>
          <w:rFonts w:ascii="Arial" w:hAnsi="Arial" w:cs="Arial"/>
          <w:sz w:val="20"/>
          <w:szCs w:val="20"/>
        </w:rPr>
      </w:pPr>
      <w:r w:rsidRPr="000C7661">
        <w:rPr>
          <w:rFonts w:ascii="Arial" w:hAnsi="Arial" w:cs="Arial"/>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0A33A9" w:rsidRDefault="000A33A9" w:rsidP="00D86E69">
      <w:pPr>
        <w:tabs>
          <w:tab w:val="left" w:pos="426"/>
          <w:tab w:val="left" w:pos="7665"/>
        </w:tabs>
        <w:jc w:val="both"/>
        <w:rPr>
          <w:rFonts w:ascii="Arial" w:hAnsi="Arial" w:cs="Arial"/>
          <w:b/>
          <w:bCs/>
          <w:color w:val="000000"/>
          <w:sz w:val="20"/>
          <w:szCs w:val="20"/>
        </w:rPr>
      </w:pPr>
    </w:p>
    <w:p w:rsidR="000A33A9" w:rsidRPr="0053177D" w:rsidRDefault="000A33A9" w:rsidP="00D86E69">
      <w:pPr>
        <w:tabs>
          <w:tab w:val="left" w:pos="426"/>
          <w:tab w:val="left" w:pos="7665"/>
        </w:tabs>
        <w:jc w:val="both"/>
        <w:rPr>
          <w:rFonts w:ascii="Arial" w:hAnsi="Arial" w:cs="Arial"/>
          <w:sz w:val="20"/>
          <w:szCs w:val="20"/>
        </w:rPr>
      </w:pPr>
      <w:r w:rsidRPr="0053177D">
        <w:rPr>
          <w:rFonts w:ascii="Arial" w:hAnsi="Arial" w:cs="Arial"/>
          <w:b/>
          <w:bCs/>
          <w:color w:val="000000"/>
          <w:sz w:val="20"/>
          <w:szCs w:val="20"/>
        </w:rPr>
        <w:t>XXXX. Zamawiający przewiduje wykluczenie Wykonawcy w stosunku, do którego zachodzą</w:t>
      </w:r>
      <w:r w:rsidRPr="0053177D">
        <w:rPr>
          <w:rFonts w:ascii="Arial" w:hAnsi="Arial" w:cs="Arial"/>
          <w:b/>
          <w:bCs/>
          <w:sz w:val="20"/>
          <w:szCs w:val="20"/>
        </w:rPr>
        <w:t xml:space="preserve"> przesłanki wykluczenia z postępowania na podstawie art.  7 ust. 1 ustawy z dnia 13 kwietnia 2022 r. o szczególnych rozwiązaniach w zakresie przeciwdziałania wspieraniu agresji na Ukrainę oraz służących ochronie bezpieczeństwa narodowego (Dz. U. poz. 835)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r w:rsidRPr="0053177D">
        <w:rPr>
          <w:rFonts w:ascii="Arial" w:hAnsi="Arial" w:cs="Arial"/>
          <w:sz w:val="20"/>
          <w:szCs w:val="20"/>
        </w:rPr>
        <w:t xml:space="preserve">– Zamawiający zweryfikuje tę kwestię na podstawie złożonego oświadczenia </w:t>
      </w:r>
      <w:r w:rsidRPr="0053177D">
        <w:rPr>
          <w:rFonts w:ascii="Arial" w:hAnsi="Arial" w:cs="Arial"/>
          <w:sz w:val="20"/>
          <w:szCs w:val="20"/>
          <w:lang w:eastAsia="ar-SA"/>
        </w:rPr>
        <w:t>o braku podstaw wykluczenia z postępowania składanego zgodnie z art. 125 ust. 1 ustawy Pzp (załącznik nr 2 do SWZ).</w:t>
      </w: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cs="Times New Roman"/>
        </w:rPr>
      </w:pPr>
      <w:r>
        <w:rPr>
          <w:rFonts w:ascii="Arial" w:hAnsi="Arial" w:cs="Arial"/>
          <w:b/>
          <w:bCs/>
          <w:color w:val="000000"/>
          <w:sz w:val="20"/>
          <w:szCs w:val="20"/>
          <w:lang w:eastAsia="ar-SA"/>
        </w:rPr>
        <w:t>Załącznik nr 1 do SWZ</w:t>
      </w: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color w:val="000000"/>
          <w:sz w:val="20"/>
          <w:szCs w:val="20"/>
          <w:lang w:eastAsia="ar-SA"/>
        </w:rPr>
      </w:pP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color w:val="000000"/>
          <w:sz w:val="20"/>
          <w:szCs w:val="20"/>
          <w:lang w:eastAsia="ar-SA"/>
        </w:rPr>
        <w:t>OFERTA</w:t>
      </w: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color w:val="000000"/>
          <w:sz w:val="20"/>
          <w:szCs w:val="20"/>
          <w:shd w:val="clear" w:color="auto" w:fill="FFFFFF"/>
          <w:lang w:eastAsia="ar-SA"/>
        </w:rPr>
        <w:tab/>
      </w:r>
      <w:r>
        <w:rPr>
          <w:rFonts w:ascii="Arial" w:hAnsi="Arial" w:cs="Arial"/>
          <w:color w:val="000000"/>
          <w:sz w:val="20"/>
          <w:szCs w:val="20"/>
          <w:shd w:val="clear" w:color="auto" w:fill="FFFFFF"/>
          <w:lang w:eastAsia="ar-SA"/>
        </w:rPr>
        <w:tab/>
        <w:t xml:space="preserve">  </w:t>
      </w:r>
      <w:r>
        <w:rPr>
          <w:rFonts w:ascii="Arial" w:hAnsi="Arial" w:cs="Arial"/>
          <w:color w:val="000000"/>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t>Do</w:t>
      </w:r>
    </w:p>
    <w:p w:rsidR="000A33A9" w:rsidRDefault="000A33A9" w:rsidP="00CD7935">
      <w:pPr>
        <w:widowControl/>
        <w:numPr>
          <w:ilvl w:val="0"/>
          <w:numId w:val="11"/>
        </w:numPr>
        <w:ind w:left="4253"/>
        <w:jc w:val="both"/>
        <w:rPr>
          <w:rFonts w:cs="Times New Roman"/>
        </w:rPr>
      </w:pPr>
      <w:r>
        <w:rPr>
          <w:rFonts w:ascii="Arial" w:hAnsi="Arial" w:cs="Arial"/>
          <w:b/>
          <w:bCs/>
          <w:smallCaps/>
          <w:sz w:val="20"/>
          <w:szCs w:val="20"/>
          <w:lang w:eastAsia="ar-SA"/>
        </w:rPr>
        <w:t xml:space="preserve">Samodzielny Publiczny </w:t>
      </w:r>
    </w:p>
    <w:p w:rsidR="000A33A9" w:rsidRDefault="000A33A9" w:rsidP="00CD7935">
      <w:pPr>
        <w:widowControl/>
        <w:numPr>
          <w:ilvl w:val="0"/>
          <w:numId w:val="11"/>
        </w:numPr>
        <w:ind w:left="4253"/>
        <w:jc w:val="both"/>
        <w:rPr>
          <w:rFonts w:cs="Times New Roman"/>
        </w:rPr>
      </w:pPr>
      <w:r>
        <w:rPr>
          <w:rFonts w:ascii="Arial" w:hAnsi="Arial" w:cs="Arial"/>
          <w:b/>
          <w:bCs/>
          <w:smallCaps/>
          <w:sz w:val="20"/>
          <w:szCs w:val="20"/>
          <w:lang w:eastAsia="ar-SA"/>
        </w:rPr>
        <w:t>Zakład Opieki Zdrowotnej w Działdowie</w:t>
      </w:r>
    </w:p>
    <w:p w:rsidR="000A33A9" w:rsidRDefault="000A33A9" w:rsidP="00CD7935">
      <w:pPr>
        <w:widowControl/>
        <w:numPr>
          <w:ilvl w:val="0"/>
          <w:numId w:val="11"/>
        </w:numPr>
        <w:ind w:left="4253"/>
        <w:jc w:val="both"/>
        <w:rPr>
          <w:rFonts w:cs="Times New Roman"/>
        </w:rPr>
      </w:pPr>
      <w:r>
        <w:rPr>
          <w:rFonts w:ascii="Arial" w:hAnsi="Arial" w:cs="Arial"/>
          <w:b/>
          <w:bCs/>
          <w:smallCaps/>
          <w:sz w:val="20"/>
          <w:szCs w:val="20"/>
          <w:lang w:eastAsia="ar-SA"/>
        </w:rPr>
        <w:t>ul. Leśna 1</w:t>
      </w:r>
    </w:p>
    <w:p w:rsidR="000A33A9" w:rsidRDefault="000A33A9" w:rsidP="00CD7935">
      <w:pPr>
        <w:widowControl/>
        <w:numPr>
          <w:ilvl w:val="0"/>
          <w:numId w:val="11"/>
        </w:numPr>
        <w:ind w:left="4253"/>
        <w:jc w:val="both"/>
        <w:rPr>
          <w:rFonts w:cs="Times New Roman"/>
        </w:rPr>
      </w:pPr>
      <w:r>
        <w:rPr>
          <w:rFonts w:ascii="Arial" w:hAnsi="Arial" w:cs="Arial"/>
          <w:b/>
          <w:bCs/>
          <w:smallCaps/>
          <w:sz w:val="20"/>
          <w:szCs w:val="20"/>
          <w:lang w:eastAsia="ar-SA"/>
        </w:rPr>
        <w:t>13-200 Działdowo</w:t>
      </w: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firstLine="3420"/>
        <w:jc w:val="both"/>
        <w:rPr>
          <w:rFonts w:cs="Times New Roman"/>
        </w:rPr>
      </w:pPr>
      <w:r>
        <w:rPr>
          <w:rFonts w:ascii="Arial" w:hAnsi="Arial" w:cs="Arial"/>
          <w:sz w:val="20"/>
          <w:szCs w:val="20"/>
          <w:lang w:eastAsia="ar-SA"/>
        </w:rPr>
        <w:t xml:space="preserve">  </w:t>
      </w:r>
    </w:p>
    <w:p w:rsidR="000A33A9" w:rsidRPr="00172A31" w:rsidRDefault="000A33A9" w:rsidP="006126C2">
      <w:pPr>
        <w:autoSpaceDE w:val="0"/>
        <w:jc w:val="both"/>
        <w:rPr>
          <w:rFonts w:ascii="Arial" w:hAnsi="Arial" w:cs="Arial"/>
          <w:b/>
          <w:bCs/>
          <w:color w:val="000000"/>
          <w:sz w:val="20"/>
          <w:szCs w:val="20"/>
        </w:rPr>
      </w:pPr>
      <w:r>
        <w:rPr>
          <w:rFonts w:ascii="Arial" w:hAnsi="Arial" w:cs="Arial"/>
          <w:sz w:val="20"/>
          <w:szCs w:val="20"/>
          <w:lang w:eastAsia="ar-SA"/>
        </w:rPr>
        <w:t xml:space="preserve">W odpowiedzi na ogłoszenie o zamówieniu dotyczące postępowania o udzielenie zamówienia publicznego na: </w:t>
      </w:r>
      <w:r>
        <w:rPr>
          <w:rFonts w:ascii="Arial" w:hAnsi="Arial" w:cs="Arial"/>
          <w:b/>
          <w:bCs/>
          <w:color w:val="000000"/>
          <w:sz w:val="20"/>
          <w:szCs w:val="20"/>
        </w:rPr>
        <w:t>„Zakup paliwa płynnego”</w:t>
      </w:r>
    </w:p>
    <w:p w:rsidR="000A33A9" w:rsidRDefault="000A33A9" w:rsidP="006126C2">
      <w:pPr>
        <w:autoSpaceDE w:val="0"/>
        <w:jc w:val="both"/>
        <w:rPr>
          <w:rFonts w:ascii="Arial" w:hAnsi="Arial" w:cs="Arial"/>
          <w:b/>
          <w:bCs/>
          <w:color w:val="000000"/>
          <w:sz w:val="20"/>
          <w:szCs w:val="20"/>
        </w:rPr>
      </w:pP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cs="Times New Roman"/>
        </w:rPr>
      </w:pPr>
      <w:r>
        <w:rPr>
          <w:rFonts w:ascii="Arial" w:hAnsi="Arial" w:cs="Arial"/>
          <w:sz w:val="20"/>
          <w:szCs w:val="20"/>
          <w:lang w:eastAsia="ar-SA"/>
        </w:rPr>
        <w:t xml:space="preserve">Znak </w:t>
      </w:r>
      <w:r w:rsidRPr="00310D32">
        <w:rPr>
          <w:rFonts w:ascii="Arial" w:hAnsi="Arial" w:cs="Arial"/>
          <w:sz w:val="20"/>
          <w:szCs w:val="20"/>
          <w:lang w:eastAsia="ar-SA"/>
        </w:rPr>
        <w:t>postępowania:</w:t>
      </w:r>
      <w:r w:rsidRPr="00310D32">
        <w:rPr>
          <w:rFonts w:ascii="Arial" w:hAnsi="Arial" w:cs="Arial"/>
          <w:b/>
          <w:bCs/>
          <w:caps/>
          <w:sz w:val="20"/>
          <w:szCs w:val="20"/>
          <w:lang w:eastAsia="ar-SA"/>
        </w:rPr>
        <w:t xml:space="preserve"> </w:t>
      </w:r>
      <w:r>
        <w:rPr>
          <w:rFonts w:ascii="Arial" w:hAnsi="Arial" w:cs="Arial"/>
          <w:b/>
          <w:bCs/>
          <w:caps/>
          <w:sz w:val="20"/>
          <w:szCs w:val="20"/>
          <w:lang w:eastAsia="ar-SA"/>
        </w:rPr>
        <w:t>10</w:t>
      </w:r>
      <w:r w:rsidRPr="00510DCD">
        <w:rPr>
          <w:rFonts w:ascii="Arial" w:hAnsi="Arial" w:cs="Arial"/>
          <w:b/>
          <w:bCs/>
          <w:caps/>
          <w:sz w:val="20"/>
          <w:szCs w:val="20"/>
          <w:lang w:eastAsia="ar-SA"/>
        </w:rPr>
        <w:t>/TP/P/2</w:t>
      </w:r>
      <w:r>
        <w:rPr>
          <w:rFonts w:ascii="Arial" w:hAnsi="Arial" w:cs="Arial"/>
          <w:b/>
          <w:bCs/>
          <w:caps/>
          <w:sz w:val="20"/>
          <w:szCs w:val="20"/>
          <w:lang w:eastAsia="ar-SA"/>
        </w:rPr>
        <w:t>4</w:t>
      </w: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rsidR="000A33A9" w:rsidRDefault="000A33A9" w:rsidP="006126C2">
      <w:pPr>
        <w:tabs>
          <w:tab w:val="left" w:leader="dot" w:pos="9072"/>
        </w:tabs>
        <w:jc w:val="both"/>
        <w:rPr>
          <w:rFonts w:cs="Times New Roman"/>
        </w:rPr>
      </w:pPr>
      <w:r>
        <w:rPr>
          <w:rFonts w:ascii="Arial" w:hAnsi="Arial" w:cs="Arial"/>
          <w:sz w:val="20"/>
          <w:szCs w:val="20"/>
          <w:lang w:eastAsia="ar-SA"/>
        </w:rPr>
        <w:t>MY NIŻEJ PODPISANI/JA NIŻEJ PODPISANY*</w:t>
      </w:r>
    </w:p>
    <w:p w:rsidR="000A33A9" w:rsidRDefault="000A33A9" w:rsidP="006126C2">
      <w:pPr>
        <w:tabs>
          <w:tab w:val="left" w:leader="dot" w:pos="9072"/>
        </w:tabs>
        <w:jc w:val="both"/>
        <w:rPr>
          <w:rFonts w:cs="Times New Roman"/>
        </w:rPr>
      </w:pPr>
      <w:r>
        <w:rPr>
          <w:rFonts w:ascii="Arial" w:hAnsi="Arial" w:cs="Arial"/>
          <w:sz w:val="20"/>
          <w:szCs w:val="20"/>
          <w:lang w:eastAsia="ar-SA"/>
        </w:rPr>
        <w:t xml:space="preserve">………………………………………………………………………………………………… </w:t>
      </w:r>
    </w:p>
    <w:p w:rsidR="000A33A9" w:rsidRDefault="000A33A9" w:rsidP="006126C2">
      <w:pPr>
        <w:tabs>
          <w:tab w:val="left" w:leader="dot" w:pos="9072"/>
        </w:tabs>
        <w:jc w:val="both"/>
        <w:rPr>
          <w:rFonts w:cs="Times New Roman"/>
        </w:rPr>
      </w:pPr>
      <w:r>
        <w:rPr>
          <w:rFonts w:ascii="Arial" w:hAnsi="Arial" w:cs="Arial"/>
          <w:sz w:val="20"/>
          <w:szCs w:val="20"/>
          <w:lang w:eastAsia="ar-SA"/>
        </w:rPr>
        <w:t>działając w imieniu i na rzecz</w:t>
      </w:r>
    </w:p>
    <w:p w:rsidR="000A33A9" w:rsidRDefault="000A33A9" w:rsidP="006126C2">
      <w:pPr>
        <w:tabs>
          <w:tab w:val="left" w:leader="dot" w:pos="9072"/>
        </w:tabs>
        <w:jc w:val="both"/>
        <w:rPr>
          <w:rFonts w:cs="Times New Roman"/>
        </w:rPr>
      </w:pPr>
      <w:r>
        <w:rPr>
          <w:rFonts w:ascii="Arial" w:hAnsi="Arial" w:cs="Arial"/>
          <w:sz w:val="20"/>
          <w:szCs w:val="20"/>
          <w:lang w:eastAsia="ar-SA"/>
        </w:rPr>
        <w:t>…………………………………………………………………………………………………</w:t>
      </w:r>
    </w:p>
    <w:p w:rsidR="000A33A9" w:rsidRDefault="000A33A9" w:rsidP="006126C2">
      <w:pPr>
        <w:tabs>
          <w:tab w:val="left" w:leader="dot" w:pos="9072"/>
        </w:tabs>
        <w:jc w:val="center"/>
        <w:rPr>
          <w:rFonts w:cs="Times New Roman"/>
        </w:rPr>
      </w:pPr>
      <w:r>
        <w:rPr>
          <w:rFonts w:ascii="Arial" w:hAnsi="Arial" w:cs="Arial"/>
          <w:i/>
          <w:iCs/>
          <w:sz w:val="20"/>
          <w:szCs w:val="20"/>
          <w:lang w:eastAsia="ar-SA"/>
        </w:rPr>
        <w:t xml:space="preserve"> (nazwa (firma) dokładny adres Wykonawcy/Wykonawców)</w:t>
      </w:r>
    </w:p>
    <w:p w:rsidR="000A33A9" w:rsidRDefault="000A33A9" w:rsidP="006126C2">
      <w:pPr>
        <w:tabs>
          <w:tab w:val="left" w:leader="dot" w:pos="9072"/>
        </w:tabs>
        <w:jc w:val="center"/>
        <w:rPr>
          <w:rFonts w:cs="Times New Roman"/>
        </w:rPr>
      </w:pPr>
      <w:r>
        <w:rPr>
          <w:rFonts w:ascii="Arial" w:hAnsi="Arial" w:cs="Arial"/>
          <w:i/>
          <w:iCs/>
          <w:sz w:val="20"/>
          <w:szCs w:val="20"/>
          <w:lang w:eastAsia="ar-SA"/>
        </w:rPr>
        <w:t>(w przypadku składania oferty przez podmioty występujące wspólnie podać nazwy(firmy) i dokładne adresy wszystkich Wykonawców)</w:t>
      </w:r>
    </w:p>
    <w:p w:rsidR="000A33A9" w:rsidRPr="00DD29FB" w:rsidRDefault="000A33A9" w:rsidP="00CD7935">
      <w:pPr>
        <w:widowControl/>
        <w:numPr>
          <w:ilvl w:val="0"/>
          <w:numId w:val="13"/>
        </w:numPr>
        <w:tabs>
          <w:tab w:val="left" w:pos="426"/>
        </w:tabs>
        <w:ind w:left="426"/>
        <w:jc w:val="both"/>
        <w:rPr>
          <w:rFonts w:cs="Times New Roman"/>
        </w:rPr>
      </w:pPr>
      <w:r>
        <w:rPr>
          <w:rFonts w:ascii="Arial" w:hAnsi="Arial" w:cs="Arial"/>
          <w:sz w:val="20"/>
          <w:szCs w:val="20"/>
          <w:lang w:eastAsia="ar-SA"/>
        </w:rPr>
        <w:t xml:space="preserve">SKŁADAM OFERTĘ na wykonanie przedmiotu zamówienia w zakresie określonym w Specyfikacji Warunków Zamówienia. </w:t>
      </w:r>
    </w:p>
    <w:p w:rsidR="000A33A9" w:rsidRDefault="000A33A9" w:rsidP="00DD29FB">
      <w:pPr>
        <w:widowControl/>
        <w:tabs>
          <w:tab w:val="left" w:pos="426"/>
        </w:tabs>
        <w:ind w:left="66"/>
        <w:jc w:val="both"/>
        <w:rPr>
          <w:rFonts w:cs="Times New Roman"/>
        </w:rPr>
      </w:pPr>
    </w:p>
    <w:p w:rsidR="000A33A9" w:rsidRPr="00C55590" w:rsidRDefault="000A33A9" w:rsidP="00CD7935">
      <w:pPr>
        <w:widowControl/>
        <w:numPr>
          <w:ilvl w:val="0"/>
          <w:numId w:val="13"/>
        </w:numPr>
        <w:tabs>
          <w:tab w:val="left" w:pos="426"/>
        </w:tabs>
        <w:ind w:left="426"/>
        <w:jc w:val="both"/>
        <w:rPr>
          <w:rFonts w:cs="Times New Roman"/>
        </w:rPr>
      </w:pPr>
      <w:r>
        <w:rPr>
          <w:rFonts w:ascii="Arial" w:hAnsi="Arial" w:cs="Arial"/>
          <w:sz w:val="20"/>
          <w:szCs w:val="20"/>
          <w:lang w:eastAsia="ar-SA"/>
        </w:rPr>
        <w:t>OŚWIADCZAM, że zapoznałem się ze Specyfikacją Warunków Zamówienia  (SWZ) oraz wyjaśnieniami i zmianami SWZ przekazanymi przez Zamawiającego i uznaję się za związanego określonymi w nich postanowieniami i zasadami postępowania.</w:t>
      </w:r>
    </w:p>
    <w:p w:rsidR="000A33A9" w:rsidRDefault="000A33A9" w:rsidP="00C55590">
      <w:pPr>
        <w:widowControl/>
        <w:tabs>
          <w:tab w:val="left" w:pos="426"/>
        </w:tabs>
        <w:ind w:left="66"/>
        <w:jc w:val="both"/>
        <w:rPr>
          <w:rFonts w:cs="Times New Roman"/>
        </w:rPr>
      </w:pPr>
    </w:p>
    <w:p w:rsidR="000A33A9" w:rsidRPr="00E63391" w:rsidRDefault="000A33A9" w:rsidP="00E727B2">
      <w:pPr>
        <w:widowControl/>
        <w:numPr>
          <w:ilvl w:val="0"/>
          <w:numId w:val="13"/>
        </w:numPr>
        <w:tabs>
          <w:tab w:val="left" w:pos="426"/>
        </w:tabs>
        <w:spacing w:line="360" w:lineRule="auto"/>
        <w:ind w:left="426"/>
        <w:jc w:val="both"/>
        <w:rPr>
          <w:rFonts w:cs="Times New Roman"/>
        </w:rPr>
      </w:pPr>
      <w:r w:rsidRPr="00E63391">
        <w:rPr>
          <w:rFonts w:ascii="Arial" w:hAnsi="Arial" w:cs="Arial"/>
          <w:sz w:val="20"/>
          <w:szCs w:val="20"/>
          <w:lang w:eastAsia="ar-SA"/>
        </w:rPr>
        <w:t>OFERUJĘ wykonanie przedmiotu zamówienia za kwotę</w:t>
      </w:r>
      <w:r w:rsidRPr="00E63391">
        <w:rPr>
          <w:rFonts w:ascii="Arial" w:hAnsi="Arial" w:cs="Arial"/>
          <w:b/>
          <w:bCs/>
          <w:sz w:val="20"/>
          <w:szCs w:val="20"/>
          <w:lang w:eastAsia="ar-SA"/>
        </w:rPr>
        <w:t>:</w:t>
      </w:r>
    </w:p>
    <w:p w:rsidR="000A33A9" w:rsidRPr="00E63391" w:rsidRDefault="000A33A9" w:rsidP="00E727B2">
      <w:pPr>
        <w:pStyle w:val="BodyText"/>
        <w:spacing w:after="0" w:line="360" w:lineRule="auto"/>
        <w:jc w:val="both"/>
        <w:rPr>
          <w:rFonts w:ascii="Arial" w:hAnsi="Arial" w:cs="Arial"/>
          <w:color w:val="000000"/>
          <w:sz w:val="20"/>
          <w:szCs w:val="20"/>
          <w:u w:val="single"/>
        </w:rPr>
      </w:pPr>
      <w:r w:rsidRPr="00E63391">
        <w:rPr>
          <w:rFonts w:ascii="Arial" w:hAnsi="Arial" w:cs="Arial"/>
          <w:sz w:val="20"/>
          <w:szCs w:val="20"/>
          <w:u w:val="single"/>
        </w:rPr>
        <w:t xml:space="preserve">Oferowana </w:t>
      </w:r>
      <w:r w:rsidRPr="00D1414B">
        <w:rPr>
          <w:rFonts w:ascii="Arial" w:hAnsi="Arial" w:cs="Arial"/>
          <w:sz w:val="20"/>
          <w:szCs w:val="20"/>
          <w:u w:val="single"/>
        </w:rPr>
        <w:t>cena za 60.000 litrów oleju</w:t>
      </w:r>
      <w:r w:rsidRPr="00E63391">
        <w:rPr>
          <w:rFonts w:ascii="Arial" w:hAnsi="Arial" w:cs="Arial"/>
          <w:sz w:val="20"/>
          <w:szCs w:val="20"/>
          <w:u w:val="single"/>
        </w:rPr>
        <w:t xml:space="preserve"> napędowego spełniającego wymagania określone w normie PN EN 590</w:t>
      </w:r>
      <w:r>
        <w:rPr>
          <w:rFonts w:ascii="Arial" w:hAnsi="Arial" w:cs="Arial"/>
          <w:sz w:val="20"/>
          <w:szCs w:val="20"/>
          <w:u w:val="single"/>
        </w:rPr>
        <w:t>:2022-08</w:t>
      </w:r>
      <w:r w:rsidRPr="00E63391">
        <w:rPr>
          <w:rFonts w:ascii="Arial" w:hAnsi="Arial" w:cs="Arial"/>
          <w:sz w:val="20"/>
          <w:szCs w:val="20"/>
          <w:u w:val="single"/>
        </w:rPr>
        <w:t xml:space="preserve"> lub równoważnej oraz </w:t>
      </w:r>
      <w:r w:rsidRPr="00E63391">
        <w:rPr>
          <w:rFonts w:ascii="Arial" w:hAnsi="Arial" w:cs="Arial"/>
          <w:color w:val="000000"/>
          <w:sz w:val="20"/>
          <w:szCs w:val="20"/>
          <w:u w:val="single"/>
        </w:rPr>
        <w:t>Rozporządzeniu Ministra Gospodarki z dnia 9 października 2015 r. w sprawie wymagań jakościowych dla paliw ciekłych (Dz. U. 2015, poz. 1680 ze zm.):</w:t>
      </w:r>
    </w:p>
    <w:p w:rsidR="000A33A9" w:rsidRPr="00E63391" w:rsidRDefault="000A33A9" w:rsidP="00E727B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sidRPr="00E63391">
        <w:rPr>
          <w:rFonts w:ascii="Arial" w:hAnsi="Arial" w:cs="Arial"/>
          <w:sz w:val="20"/>
          <w:szCs w:val="20"/>
          <w:lang w:eastAsia="ar-SA"/>
        </w:rPr>
        <w:t>Cena netto ……………………………… zł (słownie złotych:  …………..……………..)</w:t>
      </w:r>
    </w:p>
    <w:p w:rsidR="000A33A9" w:rsidRPr="00E63391" w:rsidRDefault="000A33A9" w:rsidP="00E727B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sidRPr="00E63391">
        <w:rPr>
          <w:rFonts w:ascii="Arial" w:hAnsi="Arial" w:cs="Arial"/>
          <w:sz w:val="20"/>
          <w:szCs w:val="20"/>
          <w:lang w:eastAsia="ar-SA"/>
        </w:rPr>
        <w:t>podatek VAT ….. %, w kwocie ………………………zł (słownie złotych:  ……...…………..)</w:t>
      </w:r>
    </w:p>
    <w:p w:rsidR="000A33A9" w:rsidRPr="00E63391" w:rsidRDefault="000A33A9" w:rsidP="00E727B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Arial" w:hAnsi="Arial" w:cs="Arial"/>
          <w:sz w:val="20"/>
          <w:szCs w:val="20"/>
          <w:lang w:eastAsia="ar-SA"/>
        </w:rPr>
      </w:pPr>
      <w:r w:rsidRPr="00E63391">
        <w:rPr>
          <w:rFonts w:ascii="Arial" w:hAnsi="Arial" w:cs="Arial"/>
          <w:sz w:val="20"/>
          <w:szCs w:val="20"/>
          <w:lang w:eastAsia="ar-SA"/>
        </w:rPr>
        <w:t>Cena brutto ………………………….. zł (słownie złotych:  ……...……………………..)</w:t>
      </w:r>
    </w:p>
    <w:p w:rsidR="000A33A9" w:rsidRPr="00E63391" w:rsidRDefault="000A33A9" w:rsidP="00E727B2">
      <w:pPr>
        <w:spacing w:line="360" w:lineRule="auto"/>
        <w:rPr>
          <w:rFonts w:ascii="Arial" w:hAnsi="Arial" w:cs="Arial"/>
          <w:b/>
          <w:bCs/>
          <w:sz w:val="20"/>
          <w:szCs w:val="20"/>
          <w:u w:val="single"/>
        </w:rPr>
      </w:pPr>
      <w:r w:rsidRPr="00E63391">
        <w:rPr>
          <w:rFonts w:ascii="Arial" w:hAnsi="Arial" w:cs="Arial"/>
          <w:b/>
          <w:bCs/>
          <w:sz w:val="20"/>
          <w:szCs w:val="20"/>
          <w:u w:val="single"/>
        </w:rPr>
        <w:t>Cena brutto za 1 litr * : ………………………………. zł</w:t>
      </w:r>
    </w:p>
    <w:p w:rsidR="000A33A9" w:rsidRPr="00E63391" w:rsidRDefault="000A33A9" w:rsidP="00E727B2">
      <w:pPr>
        <w:spacing w:line="360" w:lineRule="auto"/>
        <w:rPr>
          <w:rFonts w:ascii="Arial" w:hAnsi="Arial" w:cs="Arial"/>
          <w:b/>
          <w:bCs/>
          <w:sz w:val="20"/>
          <w:szCs w:val="20"/>
          <w:u w:val="single"/>
        </w:rPr>
      </w:pPr>
      <w:r w:rsidRPr="00E63391">
        <w:rPr>
          <w:rFonts w:ascii="Arial" w:hAnsi="Arial" w:cs="Arial"/>
          <w:b/>
          <w:bCs/>
          <w:sz w:val="20"/>
          <w:szCs w:val="20"/>
          <w:u w:val="single"/>
        </w:rPr>
        <w:t>Upust: …………………%</w:t>
      </w:r>
    </w:p>
    <w:p w:rsidR="000A33A9" w:rsidRPr="00E727B2" w:rsidRDefault="000A33A9" w:rsidP="00E727B2">
      <w:pPr>
        <w:spacing w:line="360" w:lineRule="auto"/>
        <w:rPr>
          <w:rFonts w:ascii="Arial" w:hAnsi="Arial" w:cs="Arial"/>
          <w:sz w:val="20"/>
          <w:szCs w:val="20"/>
        </w:rPr>
      </w:pPr>
      <w:r w:rsidRPr="00E63391">
        <w:rPr>
          <w:rFonts w:ascii="Arial" w:hAnsi="Arial" w:cs="Arial"/>
          <w:sz w:val="20"/>
          <w:szCs w:val="20"/>
        </w:rPr>
        <w:t xml:space="preserve">* aktualna cena detaliczna obowiązująca u </w:t>
      </w:r>
      <w:r w:rsidRPr="00D1414B">
        <w:rPr>
          <w:rFonts w:ascii="Arial" w:hAnsi="Arial" w:cs="Arial"/>
          <w:sz w:val="20"/>
          <w:szCs w:val="20"/>
        </w:rPr>
        <w:t xml:space="preserve">Wykonawcy na dzień  </w:t>
      </w:r>
      <w:r w:rsidRPr="00D1414B">
        <w:rPr>
          <w:rFonts w:ascii="Arial" w:hAnsi="Arial" w:cs="Arial"/>
          <w:b/>
          <w:bCs/>
          <w:sz w:val="20"/>
          <w:szCs w:val="20"/>
          <w:u w:val="single"/>
        </w:rPr>
        <w:t>16.05.2024 r.</w:t>
      </w:r>
    </w:p>
    <w:p w:rsidR="000A33A9" w:rsidRPr="00922CF6"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rsidR="000A33A9" w:rsidRPr="00DD29FB" w:rsidRDefault="000A33A9" w:rsidP="00CD7935">
      <w:pPr>
        <w:widowControl/>
        <w:numPr>
          <w:ilvl w:val="0"/>
          <w:numId w:val="13"/>
        </w:numPr>
        <w:tabs>
          <w:tab w:val="left" w:pos="426"/>
        </w:tabs>
        <w:ind w:left="426"/>
        <w:jc w:val="both"/>
        <w:rPr>
          <w:rFonts w:cs="Times New Roman"/>
        </w:rPr>
      </w:pPr>
      <w:r>
        <w:rPr>
          <w:rFonts w:ascii="Arial" w:hAnsi="Arial" w:cs="Arial"/>
          <w:sz w:val="20"/>
          <w:szCs w:val="20"/>
          <w:lang w:eastAsia="ar-SA"/>
        </w:rPr>
        <w:t>ZOBOWIĄZUJĘ SIĘ do wykonania zamówienia w terminie zgodnym z SWZ.</w:t>
      </w:r>
    </w:p>
    <w:p w:rsidR="000A33A9" w:rsidRDefault="000A33A9" w:rsidP="00DD29FB">
      <w:pPr>
        <w:widowControl/>
        <w:tabs>
          <w:tab w:val="left" w:pos="426"/>
        </w:tabs>
        <w:ind w:left="66"/>
        <w:jc w:val="both"/>
        <w:rPr>
          <w:rFonts w:cs="Times New Roman"/>
        </w:rPr>
      </w:pPr>
    </w:p>
    <w:p w:rsidR="000A33A9" w:rsidRPr="00DD29FB" w:rsidRDefault="000A33A9" w:rsidP="00CD7935">
      <w:pPr>
        <w:widowControl/>
        <w:numPr>
          <w:ilvl w:val="0"/>
          <w:numId w:val="13"/>
        </w:numPr>
        <w:tabs>
          <w:tab w:val="left" w:pos="426"/>
        </w:tabs>
        <w:ind w:left="426"/>
        <w:jc w:val="both"/>
        <w:rPr>
          <w:rFonts w:cs="Times New Roman"/>
        </w:rPr>
      </w:pPr>
      <w:r>
        <w:rPr>
          <w:rFonts w:ascii="Arial" w:hAnsi="Arial" w:cs="Arial"/>
          <w:sz w:val="20"/>
          <w:szCs w:val="20"/>
          <w:lang w:eastAsia="ar-SA"/>
        </w:rPr>
        <w:t>AKCEPTUJĘ projekt umowy bez zastrzeżeń.</w:t>
      </w:r>
    </w:p>
    <w:p w:rsidR="000A33A9" w:rsidRDefault="000A33A9" w:rsidP="00DD29FB">
      <w:pPr>
        <w:widowControl/>
        <w:tabs>
          <w:tab w:val="left" w:pos="426"/>
        </w:tabs>
        <w:ind w:left="66"/>
        <w:jc w:val="both"/>
        <w:rPr>
          <w:rFonts w:cs="Times New Roman"/>
        </w:rPr>
      </w:pPr>
    </w:p>
    <w:p w:rsidR="000A33A9" w:rsidRPr="00F54014" w:rsidRDefault="000A33A9" w:rsidP="00CD7935">
      <w:pPr>
        <w:widowControl/>
        <w:numPr>
          <w:ilvl w:val="0"/>
          <w:numId w:val="13"/>
        </w:numPr>
        <w:tabs>
          <w:tab w:val="left" w:pos="426"/>
        </w:tabs>
        <w:autoSpaceDE w:val="0"/>
        <w:ind w:left="426"/>
        <w:jc w:val="both"/>
        <w:rPr>
          <w:rFonts w:cs="Times New Roman"/>
        </w:rPr>
      </w:pPr>
      <w:r>
        <w:rPr>
          <w:rFonts w:ascii="Arial" w:hAnsi="Arial" w:cs="Arial"/>
          <w:sz w:val="20"/>
          <w:szCs w:val="20"/>
          <w:lang w:eastAsia="ar-SA"/>
        </w:rPr>
        <w:t>AKCEPTUJĘ warunki płatności określone przez Zamawiającego w projekcie umowy.</w:t>
      </w:r>
    </w:p>
    <w:p w:rsidR="000A33A9" w:rsidRDefault="000A33A9" w:rsidP="00DD29FB">
      <w:pPr>
        <w:widowControl/>
        <w:tabs>
          <w:tab w:val="left" w:pos="426"/>
        </w:tabs>
        <w:autoSpaceDE w:val="0"/>
        <w:jc w:val="both"/>
        <w:rPr>
          <w:rFonts w:cs="Times New Roman"/>
        </w:rPr>
      </w:pPr>
    </w:p>
    <w:p w:rsidR="000A33A9" w:rsidRPr="00DD29FB" w:rsidRDefault="000A33A9" w:rsidP="00CD7935">
      <w:pPr>
        <w:widowControl/>
        <w:numPr>
          <w:ilvl w:val="0"/>
          <w:numId w:val="13"/>
        </w:numPr>
        <w:tabs>
          <w:tab w:val="left" w:pos="426"/>
          <w:tab w:val="left" w:pos="851"/>
        </w:tabs>
        <w:ind w:left="426"/>
        <w:jc w:val="both"/>
        <w:rPr>
          <w:rFonts w:cs="Times New Roman"/>
        </w:rPr>
      </w:pPr>
      <w:r>
        <w:rPr>
          <w:rFonts w:ascii="Arial" w:hAnsi="Arial" w:cs="Arial"/>
          <w:sz w:val="20"/>
          <w:szCs w:val="20"/>
          <w:lang w:eastAsia="ar-SA"/>
        </w:rPr>
        <w:t>UWAŻAM SIĘ za związanego niniejszą ofertą przez czas wskazany w Specyfikacji Warunków Zamówienia.</w:t>
      </w:r>
    </w:p>
    <w:p w:rsidR="000A33A9" w:rsidRDefault="000A33A9" w:rsidP="00DD29FB">
      <w:pPr>
        <w:widowControl/>
        <w:tabs>
          <w:tab w:val="left" w:pos="426"/>
          <w:tab w:val="left" w:pos="851"/>
        </w:tabs>
        <w:jc w:val="both"/>
        <w:rPr>
          <w:rFonts w:cs="Times New Roman"/>
        </w:rPr>
      </w:pPr>
    </w:p>
    <w:p w:rsidR="000A33A9" w:rsidRPr="00E677CE" w:rsidRDefault="000A33A9" w:rsidP="00CD7935">
      <w:pPr>
        <w:widowControl/>
        <w:numPr>
          <w:ilvl w:val="0"/>
          <w:numId w:val="13"/>
        </w:numPr>
        <w:tabs>
          <w:tab w:val="left" w:pos="360"/>
          <w:tab w:val="left" w:pos="426"/>
        </w:tabs>
        <w:ind w:left="426"/>
        <w:jc w:val="both"/>
        <w:rPr>
          <w:rFonts w:cs="Times New Roman"/>
        </w:rPr>
      </w:pPr>
      <w:r>
        <w:rPr>
          <w:rFonts w:ascii="Arial" w:hAnsi="Arial" w:cs="Arial"/>
          <w:sz w:val="20"/>
          <w:szCs w:val="20"/>
          <w:lang w:eastAsia="ar-SA"/>
        </w:rPr>
        <w:t xml:space="preserve">OŚWIADCZAM, że sposób reprezentacji Wykonawcy*/Wykonawców wspólnie ubiegających się o udzielenie zamówienia* dla potrzeb niniejszego zamówienia jest następujący: </w:t>
      </w:r>
    </w:p>
    <w:p w:rsidR="000A33A9" w:rsidRDefault="000A33A9" w:rsidP="006126C2">
      <w:pPr>
        <w:tabs>
          <w:tab w:val="left" w:pos="360"/>
          <w:tab w:val="left" w:pos="426"/>
        </w:tabs>
        <w:ind w:left="426"/>
        <w:jc w:val="center"/>
        <w:rPr>
          <w:rFonts w:cs="Times New Roman"/>
        </w:rPr>
      </w:pPr>
      <w:r>
        <w:rPr>
          <w:rFonts w:ascii="Arial" w:hAnsi="Arial" w:cs="Arial"/>
          <w:sz w:val="20"/>
          <w:szCs w:val="20"/>
          <w:lang w:eastAsia="ar-SA"/>
        </w:rPr>
        <w:t>………………………………………………………………………………………………</w:t>
      </w:r>
    </w:p>
    <w:p w:rsidR="000A33A9" w:rsidRDefault="000A33A9" w:rsidP="000B2377">
      <w:pPr>
        <w:tabs>
          <w:tab w:val="left" w:pos="360"/>
          <w:tab w:val="left" w:pos="426"/>
        </w:tabs>
        <w:ind w:left="426"/>
        <w:jc w:val="center"/>
        <w:rPr>
          <w:rFonts w:ascii="Arial" w:hAnsi="Arial" w:cs="Arial"/>
          <w:i/>
          <w:iCs/>
          <w:sz w:val="20"/>
          <w:szCs w:val="20"/>
          <w:lang w:eastAsia="ar-SA"/>
        </w:rPr>
      </w:pPr>
      <w:r>
        <w:rPr>
          <w:rFonts w:ascii="Arial" w:hAnsi="Arial" w:cs="Arial"/>
          <w:i/>
          <w:iCs/>
          <w:sz w:val="20"/>
          <w:szCs w:val="20"/>
          <w:lang w:eastAsia="ar-SA"/>
        </w:rPr>
        <w:t xml:space="preserve"> (Wypełniają jedynie Wykonawcy składający wspólnie ofertę)</w:t>
      </w:r>
    </w:p>
    <w:p w:rsidR="000A33A9" w:rsidRPr="000B2377" w:rsidRDefault="000A33A9" w:rsidP="000B2377">
      <w:pPr>
        <w:tabs>
          <w:tab w:val="left" w:pos="360"/>
          <w:tab w:val="left" w:pos="426"/>
        </w:tabs>
        <w:ind w:left="426"/>
        <w:jc w:val="center"/>
        <w:rPr>
          <w:rFonts w:ascii="Arial" w:hAnsi="Arial" w:cs="Arial"/>
          <w:i/>
          <w:iCs/>
          <w:sz w:val="20"/>
          <w:szCs w:val="20"/>
          <w:lang w:eastAsia="ar-SA"/>
        </w:rPr>
      </w:pPr>
    </w:p>
    <w:p w:rsidR="000A33A9" w:rsidRPr="000B2377" w:rsidRDefault="000A33A9" w:rsidP="00CD7935">
      <w:pPr>
        <w:widowControl/>
        <w:numPr>
          <w:ilvl w:val="0"/>
          <w:numId w:val="13"/>
        </w:numPr>
        <w:tabs>
          <w:tab w:val="left" w:pos="426"/>
          <w:tab w:val="left" w:pos="480"/>
          <w:tab w:val="left" w:pos="851"/>
        </w:tabs>
        <w:ind w:left="426"/>
        <w:jc w:val="both"/>
        <w:rPr>
          <w:rFonts w:cs="Times New Roman"/>
        </w:rPr>
      </w:pPr>
      <w:r>
        <w:rPr>
          <w:rFonts w:ascii="Arial" w:hAnsi="Arial" w:cs="Arial"/>
          <w:sz w:val="20"/>
          <w:szCs w:val="20"/>
        </w:rPr>
        <w:t>OŚWIADCZAM, iż</w:t>
      </w:r>
      <w:r>
        <w:rPr>
          <w:rFonts w:ascii="Arial" w:hAnsi="Arial" w:cs="Arial"/>
          <w:sz w:val="20"/>
          <w:szCs w:val="20"/>
          <w:lang w:eastAsia="ar-SA"/>
        </w:rPr>
        <w:t xml:space="preserve"> </w:t>
      </w:r>
      <w:r>
        <w:rPr>
          <w:rFonts w:ascii="Arial" w:hAnsi="Arial" w:cs="Arial"/>
          <w:sz w:val="20"/>
          <w:szCs w:val="20"/>
        </w:rPr>
        <w:t>ZAMÓWIENIE ZREALIZUJĘ sam*/przy udziale podwykonawców w następującym zakresie*:</w:t>
      </w:r>
    </w:p>
    <w:p w:rsidR="000A33A9" w:rsidRDefault="000A33A9" w:rsidP="006126C2">
      <w:pPr>
        <w:tabs>
          <w:tab w:val="left" w:pos="426"/>
          <w:tab w:val="left" w:pos="480"/>
        </w:tabs>
        <w:ind w:left="66"/>
        <w:jc w:val="both"/>
        <w:rPr>
          <w:rFonts w:ascii="Arial" w:hAnsi="Arial" w:cs="Arial"/>
          <w:sz w:val="20"/>
          <w:szCs w:val="20"/>
        </w:rPr>
      </w:pPr>
    </w:p>
    <w:p w:rsidR="000A33A9" w:rsidRDefault="000A33A9" w:rsidP="006126C2">
      <w:pPr>
        <w:tabs>
          <w:tab w:val="left" w:pos="426"/>
          <w:tab w:val="left" w:pos="480"/>
        </w:tabs>
        <w:ind w:left="66"/>
        <w:jc w:val="both"/>
        <w:rPr>
          <w:rFonts w:cs="Times New Roman"/>
        </w:rPr>
      </w:pPr>
      <w:r>
        <w:rPr>
          <w:rFonts w:ascii="Arial" w:hAnsi="Arial" w:cs="Arial"/>
          <w:sz w:val="20"/>
          <w:szCs w:val="20"/>
        </w:rPr>
        <w:t>Zakres powierzonych prac:</w:t>
      </w:r>
    </w:p>
    <w:p w:rsidR="000A33A9" w:rsidRDefault="000A33A9" w:rsidP="006126C2">
      <w:pPr>
        <w:tabs>
          <w:tab w:val="left" w:pos="426"/>
          <w:tab w:val="left" w:pos="480"/>
        </w:tabs>
        <w:ind w:left="66"/>
        <w:jc w:val="both"/>
        <w:rPr>
          <w:rFonts w:cs="Times New Roman"/>
        </w:rPr>
      </w:pPr>
      <w:r>
        <w:rPr>
          <w:rFonts w:ascii="Arial" w:hAnsi="Arial" w:cs="Arial"/>
          <w:sz w:val="20"/>
          <w:szCs w:val="20"/>
        </w:rPr>
        <w:t>Kwota: ……………………………………. zł lub wskaźnik procentowy w wysokości ………………..%</w:t>
      </w:r>
    </w:p>
    <w:p w:rsidR="000A33A9" w:rsidRDefault="000A33A9" w:rsidP="006126C2">
      <w:pPr>
        <w:tabs>
          <w:tab w:val="left" w:pos="426"/>
          <w:tab w:val="left" w:pos="480"/>
        </w:tabs>
        <w:ind w:left="426"/>
        <w:jc w:val="both"/>
        <w:rPr>
          <w:rFonts w:cs="Times New Roman"/>
        </w:rPr>
      </w:pPr>
      <w:r>
        <w:rPr>
          <w:rFonts w:ascii="Arial" w:hAnsi="Arial" w:cs="Arial"/>
          <w:sz w:val="20"/>
          <w:szCs w:val="20"/>
        </w:rPr>
        <w:t xml:space="preserve"> ……………………………………………………………………………………………………..………</w:t>
      </w:r>
    </w:p>
    <w:p w:rsidR="000A33A9" w:rsidRDefault="000A33A9" w:rsidP="006126C2">
      <w:pPr>
        <w:tabs>
          <w:tab w:val="left" w:pos="426"/>
          <w:tab w:val="left" w:pos="480"/>
        </w:tabs>
        <w:ind w:left="426"/>
        <w:jc w:val="center"/>
        <w:rPr>
          <w:rFonts w:ascii="Arial" w:hAnsi="Arial" w:cs="Arial"/>
          <w:i/>
          <w:iCs/>
          <w:sz w:val="20"/>
          <w:szCs w:val="20"/>
          <w:lang w:eastAsia="ar-SA"/>
        </w:rPr>
      </w:pPr>
      <w:r>
        <w:rPr>
          <w:rFonts w:ascii="Arial" w:hAnsi="Arial" w:cs="Arial"/>
          <w:i/>
          <w:iCs/>
          <w:sz w:val="20"/>
          <w:szCs w:val="20"/>
          <w:lang w:eastAsia="ar-SA"/>
        </w:rPr>
        <w:t>(zakres powierzonych prac oraz nazwa i adres podwykonawcy o ile są znane)</w:t>
      </w:r>
    </w:p>
    <w:p w:rsidR="000A33A9" w:rsidRDefault="000A33A9" w:rsidP="006126C2">
      <w:pPr>
        <w:tabs>
          <w:tab w:val="left" w:pos="426"/>
          <w:tab w:val="left" w:pos="480"/>
        </w:tabs>
        <w:ind w:left="426"/>
        <w:jc w:val="center"/>
        <w:rPr>
          <w:rFonts w:cs="Times New Roman"/>
        </w:rPr>
      </w:pPr>
    </w:p>
    <w:p w:rsidR="000A33A9" w:rsidRPr="000B2377" w:rsidRDefault="000A33A9" w:rsidP="00CD7935">
      <w:pPr>
        <w:widowControl/>
        <w:numPr>
          <w:ilvl w:val="0"/>
          <w:numId w:val="13"/>
        </w:numPr>
        <w:tabs>
          <w:tab w:val="left" w:pos="426"/>
          <w:tab w:val="left" w:pos="480"/>
          <w:tab w:val="left" w:pos="851"/>
        </w:tabs>
        <w:ind w:left="426"/>
        <w:jc w:val="both"/>
        <w:rPr>
          <w:rFonts w:cs="Times New Roman"/>
        </w:rPr>
      </w:pPr>
      <w:r>
        <w:rPr>
          <w:rFonts w:ascii="Arial" w:hAnsi="Arial" w:cs="Arial"/>
          <w:sz w:val="20"/>
          <w:szCs w:val="20"/>
          <w:lang w:eastAsia="ar-SA"/>
        </w:rPr>
        <w:t xml:space="preserve">OŚWIADCZAM, iż – za wyjątkiem informacji i dokumentów zawartych  w ofercie, które zostały </w:t>
      </w:r>
      <w:r>
        <w:rPr>
          <w:rFonts w:ascii="Arial" w:hAnsi="Arial" w:cs="Arial"/>
          <w:sz w:val="20"/>
          <w:szCs w:val="20"/>
        </w:rPr>
        <w:t xml:space="preserve">złożone zgodnie z zapisami </w:t>
      </w:r>
      <w:r w:rsidRPr="005E798D">
        <w:rPr>
          <w:rFonts w:ascii="Arial" w:hAnsi="Arial" w:cs="Arial"/>
          <w:sz w:val="20"/>
          <w:szCs w:val="20"/>
        </w:rPr>
        <w:t>rozdz. XVI pkt 16.6</w:t>
      </w:r>
      <w:r>
        <w:rPr>
          <w:rFonts w:ascii="Arial" w:hAnsi="Arial" w:cs="Arial"/>
          <w:sz w:val="20"/>
          <w:szCs w:val="20"/>
        </w:rPr>
        <w:t xml:space="preserve"> </w:t>
      </w:r>
      <w:r>
        <w:rPr>
          <w:rFonts w:ascii="Arial" w:hAnsi="Arial" w:cs="Arial"/>
          <w:sz w:val="20"/>
          <w:szCs w:val="20"/>
          <w:lang w:eastAsia="ar-SA"/>
        </w:rPr>
        <w:t>- niniejsza oferta oraz wszelkie załączniki do niej są jawne i nie zawierają informacji stanowiących tajemnicę przedsiębiorstwa w rozumieniu przepisów o zwalczaniu nieuczciwej konkurencji.</w:t>
      </w:r>
    </w:p>
    <w:p w:rsidR="000A33A9" w:rsidRDefault="000A33A9" w:rsidP="000B2377">
      <w:pPr>
        <w:widowControl/>
        <w:tabs>
          <w:tab w:val="left" w:pos="426"/>
          <w:tab w:val="left" w:pos="480"/>
          <w:tab w:val="left" w:pos="851"/>
        </w:tabs>
        <w:ind w:left="66"/>
        <w:jc w:val="both"/>
        <w:rPr>
          <w:rFonts w:cs="Times New Roman"/>
        </w:rPr>
      </w:pPr>
    </w:p>
    <w:p w:rsidR="000A33A9" w:rsidRPr="008F54F2" w:rsidRDefault="000A33A9" w:rsidP="00CD7935">
      <w:pPr>
        <w:widowControl/>
        <w:numPr>
          <w:ilvl w:val="0"/>
          <w:numId w:val="13"/>
        </w:numPr>
        <w:tabs>
          <w:tab w:val="left" w:pos="426"/>
          <w:tab w:val="left" w:pos="480"/>
          <w:tab w:val="left" w:pos="851"/>
        </w:tabs>
        <w:ind w:left="426"/>
        <w:jc w:val="both"/>
        <w:rPr>
          <w:rFonts w:cs="Times New Roman"/>
        </w:rPr>
      </w:pPr>
      <w:r>
        <w:rPr>
          <w:rFonts w:ascii="Arial" w:hAnsi="Arial" w:cs="Arial"/>
          <w:sz w:val="20"/>
          <w:szCs w:val="20"/>
          <w:lang w:eastAsia="ar-SA"/>
        </w:rPr>
        <w:t>ZOBOWIĄZUJĘ SIĘ, w przypadku wyboru mojej oferty, do zawarcia umowy zgodnej z niniejszą ofertą, na warunkach określonych w Specyfikacji Warunków Zamówienia (w tym w projekcie umowy), w miejscu i terminie wyznaczonym przez Zamawiającego.</w:t>
      </w:r>
    </w:p>
    <w:p w:rsidR="000A33A9" w:rsidRDefault="000A33A9" w:rsidP="008F54F2">
      <w:pPr>
        <w:widowControl/>
        <w:tabs>
          <w:tab w:val="left" w:pos="426"/>
          <w:tab w:val="left" w:pos="480"/>
          <w:tab w:val="left" w:pos="851"/>
        </w:tabs>
        <w:jc w:val="both"/>
        <w:rPr>
          <w:rFonts w:cs="Times New Roman"/>
        </w:rPr>
      </w:pPr>
    </w:p>
    <w:p w:rsidR="000A33A9" w:rsidRPr="000B2377" w:rsidRDefault="000A33A9" w:rsidP="00CD7935">
      <w:pPr>
        <w:widowControl/>
        <w:numPr>
          <w:ilvl w:val="0"/>
          <w:numId w:val="13"/>
        </w:numPr>
        <w:tabs>
          <w:tab w:val="left" w:pos="426"/>
          <w:tab w:val="left" w:pos="480"/>
          <w:tab w:val="left" w:pos="851"/>
        </w:tabs>
        <w:ind w:left="426"/>
        <w:jc w:val="both"/>
        <w:rPr>
          <w:rFonts w:cs="Times New Roman"/>
        </w:rPr>
      </w:pPr>
      <w:r>
        <w:rPr>
          <w:rFonts w:ascii="Arial" w:hAnsi="Arial" w:cs="Arial"/>
          <w:sz w:val="20"/>
          <w:szCs w:val="20"/>
          <w:lang w:eastAsia="ar-SA"/>
        </w:rPr>
        <w:t>OŚWIADCZAM, iż wypełniłem obowiązki informacyjne przewidziane w art. 13 lub 14 RODO wobec osób fizycznych, od których dane osobowe bezpośrednio lub pośrednio uzyskałem w celu ubiegania się o udzielenie zamówienia publicznego w niniejszym postępowaniu.</w:t>
      </w:r>
    </w:p>
    <w:p w:rsidR="000A33A9" w:rsidRDefault="000A33A9" w:rsidP="000B2377">
      <w:pPr>
        <w:widowControl/>
        <w:tabs>
          <w:tab w:val="left" w:pos="426"/>
          <w:tab w:val="left" w:pos="480"/>
          <w:tab w:val="left" w:pos="851"/>
        </w:tabs>
        <w:jc w:val="both"/>
        <w:rPr>
          <w:rFonts w:cs="Times New Roman"/>
        </w:rPr>
      </w:pPr>
    </w:p>
    <w:p w:rsidR="000A33A9" w:rsidRDefault="000A33A9" w:rsidP="00CD7935">
      <w:pPr>
        <w:widowControl/>
        <w:numPr>
          <w:ilvl w:val="0"/>
          <w:numId w:val="13"/>
        </w:numPr>
        <w:tabs>
          <w:tab w:val="left" w:pos="426"/>
          <w:tab w:val="left" w:pos="480"/>
          <w:tab w:val="num" w:pos="851"/>
        </w:tabs>
        <w:ind w:hanging="927"/>
        <w:jc w:val="both"/>
        <w:rPr>
          <w:rFonts w:ascii="Arial" w:hAnsi="Arial" w:cs="Arial"/>
          <w:sz w:val="20"/>
          <w:szCs w:val="20"/>
          <w:lang w:eastAsia="ar-SA"/>
        </w:rPr>
      </w:pPr>
      <w:r>
        <w:rPr>
          <w:rFonts w:ascii="Arial" w:hAnsi="Arial" w:cs="Arial"/>
          <w:sz w:val="20"/>
          <w:szCs w:val="20"/>
          <w:lang w:eastAsia="ar-SA"/>
        </w:rPr>
        <w:t>OŚWIADCZAM, iż wybór oferty:</w:t>
      </w:r>
    </w:p>
    <w:p w:rsidR="000A33A9" w:rsidRDefault="000A33A9" w:rsidP="00E677CE">
      <w:pPr>
        <w:widowControl/>
        <w:tabs>
          <w:tab w:val="left" w:pos="426"/>
          <w:tab w:val="left" w:pos="480"/>
        </w:tabs>
        <w:jc w:val="both"/>
        <w:rPr>
          <w:rFonts w:ascii="Arial" w:hAnsi="Arial" w:cs="Arial"/>
          <w:sz w:val="20"/>
          <w:szCs w:val="20"/>
          <w:lang w:eastAsia="ar-SA"/>
        </w:rPr>
      </w:pPr>
      <w:r>
        <w:rPr>
          <w:rFonts w:ascii="Arial" w:hAnsi="Arial" w:cs="Arial"/>
          <w:sz w:val="20"/>
          <w:szCs w:val="20"/>
          <w:lang w:eastAsia="ar-SA"/>
        </w:rPr>
        <w:t xml:space="preserve"> </w:t>
      </w:r>
    </w:p>
    <w:p w:rsidR="000A33A9" w:rsidRDefault="000A33A9" w:rsidP="00E677CE">
      <w:pPr>
        <w:spacing w:line="360" w:lineRule="auto"/>
        <w:jc w:val="both"/>
        <w:rPr>
          <w:rFonts w:ascii="Arial" w:hAnsi="Arial" w:cs="Arial"/>
          <w:sz w:val="20"/>
          <w:szCs w:val="20"/>
          <w:lang w:eastAsia="ar-SA"/>
        </w:rPr>
      </w:pPr>
      <w:r>
        <w:rPr>
          <w:rFonts w:ascii="Arial" w:hAnsi="Arial" w:cs="Arial"/>
          <w:sz w:val="20"/>
          <w:szCs w:val="20"/>
          <w:lang w:eastAsia="ar-SA"/>
        </w:rPr>
        <w:t xml:space="preserve">□ NIE PROWADZI* do powstania obowiązku podatkowego u Zamawiającego </w:t>
      </w:r>
    </w:p>
    <w:p w:rsidR="000A33A9" w:rsidRDefault="000A33A9" w:rsidP="00E677CE">
      <w:pPr>
        <w:spacing w:line="360" w:lineRule="auto"/>
        <w:jc w:val="both"/>
        <w:rPr>
          <w:rFonts w:ascii="Arial" w:hAnsi="Arial" w:cs="Arial"/>
          <w:sz w:val="20"/>
          <w:szCs w:val="20"/>
        </w:rPr>
      </w:pPr>
      <w:r>
        <w:rPr>
          <w:rFonts w:ascii="Arial" w:hAnsi="Arial" w:cs="Arial"/>
          <w:sz w:val="20"/>
          <w:szCs w:val="20"/>
          <w:lang w:eastAsia="ar-SA"/>
        </w:rPr>
        <w:t>□ PROWADZI* do powstania obowiązku podatkowego u Zamawiającego</w:t>
      </w:r>
      <w:r w:rsidRPr="00E21F58">
        <w:rPr>
          <w:rFonts w:ascii="Arial" w:hAnsi="Arial" w:cs="Arial"/>
          <w:sz w:val="20"/>
          <w:szCs w:val="20"/>
        </w:rPr>
        <w:t xml:space="preserve"> </w:t>
      </w:r>
    </w:p>
    <w:p w:rsidR="000A33A9" w:rsidRPr="000B2377" w:rsidRDefault="000A33A9" w:rsidP="006126C2">
      <w:pPr>
        <w:jc w:val="both"/>
        <w:rPr>
          <w:sz w:val="16"/>
          <w:szCs w:val="16"/>
        </w:rPr>
      </w:pPr>
      <w:r w:rsidRPr="000B2377">
        <w:rPr>
          <w:rFonts w:ascii="Arial" w:hAnsi="Arial" w:cs="Arial"/>
          <w:b/>
          <w:bCs/>
          <w:i/>
          <w:iCs/>
          <w:sz w:val="16"/>
          <w:szCs w:val="16"/>
          <w:u w:val="single"/>
          <w:lang w:eastAsia="ar-SA"/>
        </w:rPr>
        <w:t>* zaznaczyć właściwe</w:t>
      </w:r>
      <w:r w:rsidRPr="000B2377">
        <w:rPr>
          <w:sz w:val="16"/>
          <w:szCs w:val="16"/>
        </w:rPr>
        <w:t xml:space="preserve"> </w:t>
      </w:r>
    </w:p>
    <w:p w:rsidR="000A33A9" w:rsidRPr="00DF0FE5" w:rsidRDefault="000A33A9" w:rsidP="006126C2">
      <w:pPr>
        <w:jc w:val="both"/>
        <w:rPr>
          <w:rFonts w:cs="Times New Roman"/>
          <w:color w:val="FF0000"/>
          <w:sz w:val="16"/>
          <w:szCs w:val="16"/>
        </w:rPr>
      </w:pPr>
    </w:p>
    <w:p w:rsidR="000A33A9" w:rsidRDefault="000A33A9" w:rsidP="006126C2">
      <w:pPr>
        <w:jc w:val="both"/>
        <w:rPr>
          <w:rFonts w:ascii="Arial" w:hAnsi="Arial" w:cs="Arial"/>
          <w:sz w:val="20"/>
          <w:szCs w:val="20"/>
        </w:rPr>
      </w:pPr>
      <w:r>
        <w:rPr>
          <w:rFonts w:ascii="Arial" w:hAnsi="Arial" w:cs="Arial"/>
          <w:sz w:val="20"/>
          <w:szCs w:val="20"/>
        </w:rPr>
        <w:t>Nazwa</w:t>
      </w:r>
      <w:r w:rsidRPr="00E21F58">
        <w:rPr>
          <w:rFonts w:ascii="Arial" w:hAnsi="Arial" w:cs="Arial"/>
          <w:sz w:val="20"/>
          <w:szCs w:val="20"/>
        </w:rPr>
        <w:t xml:space="preserve"> (rodzaj) towaru</w:t>
      </w:r>
      <w:r>
        <w:rPr>
          <w:rFonts w:ascii="Arial" w:hAnsi="Arial" w:cs="Arial"/>
          <w:sz w:val="20"/>
          <w:szCs w:val="20"/>
        </w:rPr>
        <w:t xml:space="preserve"> lub usługi,</w:t>
      </w:r>
      <w:r w:rsidRPr="00E21F58">
        <w:rPr>
          <w:rFonts w:ascii="Arial" w:hAnsi="Arial" w:cs="Arial"/>
          <w:sz w:val="20"/>
          <w:szCs w:val="20"/>
        </w:rPr>
        <w:t xml:space="preserve"> dla których dostawa będzie prowadz</w:t>
      </w:r>
      <w:r>
        <w:rPr>
          <w:rFonts w:ascii="Arial" w:hAnsi="Arial" w:cs="Arial"/>
          <w:sz w:val="20"/>
          <w:szCs w:val="20"/>
        </w:rPr>
        <w:t xml:space="preserve">ić do jego powstania, wartość towaru lub usługi objętego obowiązkiem podatkowym Zamawiającego (bez kwoty podatku), stawka podatku od towarów i usług, która zgodnie z wiedzą Wykonawcy będzie miała zastosowanie – </w:t>
      </w:r>
      <w:r w:rsidRPr="00E677CE">
        <w:rPr>
          <w:rFonts w:ascii="Arial" w:hAnsi="Arial" w:cs="Arial"/>
          <w:i/>
          <w:iCs/>
          <w:sz w:val="20"/>
          <w:szCs w:val="20"/>
          <w:u w:val="single"/>
        </w:rPr>
        <w:t>wskazać jeżeli dotyczy:</w:t>
      </w:r>
    </w:p>
    <w:p w:rsidR="000A33A9" w:rsidRDefault="000A33A9" w:rsidP="006126C2">
      <w:pPr>
        <w:jc w:val="both"/>
        <w:rPr>
          <w:rFonts w:ascii="Arial" w:hAnsi="Arial" w:cs="Arial"/>
          <w:sz w:val="20"/>
          <w:szCs w:val="20"/>
        </w:rPr>
      </w:pPr>
      <w:r>
        <w:rPr>
          <w:rFonts w:ascii="Arial" w:hAnsi="Arial" w:cs="Arial"/>
          <w:sz w:val="20"/>
          <w:szCs w:val="20"/>
        </w:rPr>
        <w:t>…………………………..………………………</w:t>
      </w:r>
      <w:r w:rsidRPr="00E21F58">
        <w:rPr>
          <w:rFonts w:ascii="Arial" w:hAnsi="Arial" w:cs="Arial"/>
          <w:sz w:val="20"/>
          <w:szCs w:val="20"/>
        </w:rPr>
        <w:t>……</w:t>
      </w:r>
      <w:r>
        <w:rPr>
          <w:rFonts w:ascii="Arial" w:hAnsi="Arial" w:cs="Arial"/>
          <w:sz w:val="20"/>
          <w:szCs w:val="20"/>
        </w:rPr>
        <w:t>………………………………………………………….</w:t>
      </w:r>
      <w:r>
        <w:rPr>
          <w:rFonts w:ascii="Arial" w:hAnsi="Arial" w:cs="Arial"/>
          <w:sz w:val="20"/>
          <w:szCs w:val="20"/>
          <w:lang w:eastAsia="ar-SA"/>
        </w:rPr>
        <w:t>.</w:t>
      </w:r>
      <w:r w:rsidRPr="00E21F58">
        <w:rPr>
          <w:rFonts w:ascii="Arial" w:hAnsi="Arial" w:cs="Arial"/>
          <w:sz w:val="20"/>
          <w:szCs w:val="20"/>
        </w:rPr>
        <w:t xml:space="preserve"> </w:t>
      </w:r>
      <w:r>
        <w:rPr>
          <w:rFonts w:ascii="Arial" w:hAnsi="Arial" w:cs="Arial"/>
          <w:sz w:val="20"/>
          <w:szCs w:val="20"/>
        </w:rPr>
        <w:t>……………………………………………………………………………………………………………………………………………………………………………………………………………………………………….</w:t>
      </w:r>
    </w:p>
    <w:p w:rsidR="000A33A9" w:rsidRPr="00C309BC" w:rsidRDefault="000A33A9" w:rsidP="006126C2">
      <w:pPr>
        <w:tabs>
          <w:tab w:val="left" w:pos="426"/>
          <w:tab w:val="left" w:pos="480"/>
          <w:tab w:val="left" w:pos="851"/>
        </w:tabs>
        <w:ind w:left="66"/>
        <w:jc w:val="both"/>
        <w:rPr>
          <w:rFonts w:cs="Times New Roman"/>
        </w:rPr>
      </w:pPr>
    </w:p>
    <w:p w:rsidR="000A33A9" w:rsidRPr="000B4E59" w:rsidRDefault="000A33A9" w:rsidP="00CD7935">
      <w:pPr>
        <w:widowControl/>
        <w:numPr>
          <w:ilvl w:val="0"/>
          <w:numId w:val="13"/>
        </w:numPr>
        <w:tabs>
          <w:tab w:val="left" w:pos="426"/>
          <w:tab w:val="left" w:pos="480"/>
          <w:tab w:val="left" w:pos="851"/>
        </w:tabs>
        <w:ind w:left="426"/>
        <w:jc w:val="both"/>
        <w:rPr>
          <w:rFonts w:cs="Times New Roman"/>
        </w:rPr>
      </w:pPr>
      <w:r>
        <w:rPr>
          <w:rFonts w:ascii="Arial" w:hAnsi="Arial" w:cs="Arial"/>
          <w:sz w:val="20"/>
          <w:szCs w:val="20"/>
          <w:lang w:eastAsia="ar-SA"/>
        </w:rPr>
        <w:t>OŚWIADCZAM, że zgodnie z ustawą z dnia 06 marca 2018 r. Prawo przedsiębiorców (Dz. U. 2019, poz. 1292 ze zm.) jestem:</w:t>
      </w:r>
    </w:p>
    <w:p w:rsidR="000A33A9" w:rsidRPr="00E677CE" w:rsidRDefault="000A33A9" w:rsidP="000B4E59">
      <w:pPr>
        <w:widowControl/>
        <w:tabs>
          <w:tab w:val="left" w:pos="426"/>
          <w:tab w:val="left" w:pos="480"/>
          <w:tab w:val="left" w:pos="851"/>
        </w:tabs>
        <w:ind w:left="66"/>
        <w:jc w:val="both"/>
        <w:rPr>
          <w:rFonts w:cs="Times New Roman"/>
        </w:rPr>
      </w:pPr>
    </w:p>
    <w:p w:rsidR="000A33A9" w:rsidRDefault="000A33A9" w:rsidP="00E677CE">
      <w:pPr>
        <w:tabs>
          <w:tab w:val="left" w:pos="426"/>
          <w:tab w:val="left" w:pos="480"/>
        </w:tabs>
        <w:spacing w:line="360" w:lineRule="auto"/>
        <w:ind w:left="66"/>
        <w:jc w:val="both"/>
        <w:rPr>
          <w:rFonts w:cs="Times New Roman"/>
        </w:rPr>
      </w:pPr>
      <w:r>
        <w:rPr>
          <w:rFonts w:ascii="Arial" w:hAnsi="Arial" w:cs="Arial"/>
          <w:sz w:val="20"/>
          <w:szCs w:val="20"/>
          <w:lang w:eastAsia="ar-SA"/>
        </w:rPr>
        <w:t>□ Mikroprzedsiębiorcą*</w:t>
      </w:r>
    </w:p>
    <w:p w:rsidR="000A33A9" w:rsidRDefault="000A33A9" w:rsidP="00E677CE">
      <w:pPr>
        <w:tabs>
          <w:tab w:val="left" w:pos="426"/>
          <w:tab w:val="left" w:pos="480"/>
        </w:tabs>
        <w:spacing w:line="360" w:lineRule="auto"/>
        <w:ind w:left="66"/>
        <w:jc w:val="both"/>
        <w:rPr>
          <w:rFonts w:cs="Times New Roman"/>
        </w:rPr>
      </w:pPr>
      <w:r>
        <w:rPr>
          <w:rFonts w:ascii="Arial" w:hAnsi="Arial" w:cs="Arial"/>
          <w:sz w:val="20"/>
          <w:szCs w:val="20"/>
          <w:lang w:eastAsia="ar-SA"/>
        </w:rPr>
        <w:t>□ Małym przedsiębiorcą*</w:t>
      </w:r>
    </w:p>
    <w:p w:rsidR="000A33A9" w:rsidRDefault="000A33A9" w:rsidP="00E677CE">
      <w:pPr>
        <w:tabs>
          <w:tab w:val="left" w:pos="426"/>
          <w:tab w:val="left" w:pos="480"/>
        </w:tabs>
        <w:spacing w:line="360" w:lineRule="auto"/>
        <w:ind w:left="66"/>
        <w:jc w:val="both"/>
        <w:rPr>
          <w:rFonts w:ascii="Arial" w:hAnsi="Arial" w:cs="Arial"/>
          <w:sz w:val="20"/>
          <w:szCs w:val="20"/>
          <w:lang w:eastAsia="ar-SA"/>
        </w:rPr>
      </w:pPr>
      <w:r>
        <w:rPr>
          <w:rFonts w:ascii="Arial" w:hAnsi="Arial" w:cs="Arial"/>
          <w:sz w:val="20"/>
          <w:szCs w:val="20"/>
          <w:lang w:eastAsia="ar-SA"/>
        </w:rPr>
        <w:t>□ Średnim przedsiębiorcą*</w:t>
      </w:r>
    </w:p>
    <w:p w:rsidR="000A33A9" w:rsidRDefault="000A33A9" w:rsidP="00E677CE">
      <w:pPr>
        <w:tabs>
          <w:tab w:val="left" w:pos="426"/>
          <w:tab w:val="left" w:pos="480"/>
        </w:tabs>
        <w:spacing w:line="360" w:lineRule="auto"/>
        <w:ind w:left="66"/>
        <w:jc w:val="both"/>
        <w:rPr>
          <w:rFonts w:ascii="Arial" w:hAnsi="Arial" w:cs="Arial"/>
          <w:sz w:val="20"/>
          <w:szCs w:val="20"/>
          <w:lang w:eastAsia="ar-SA"/>
        </w:rPr>
      </w:pPr>
      <w:r>
        <w:rPr>
          <w:rFonts w:ascii="Arial" w:hAnsi="Arial" w:cs="Arial"/>
          <w:sz w:val="20"/>
          <w:szCs w:val="20"/>
          <w:lang w:eastAsia="ar-SA"/>
        </w:rPr>
        <w:t>□ Dużym przedsiębiorcą*</w:t>
      </w:r>
    </w:p>
    <w:p w:rsidR="000A33A9" w:rsidRPr="000B2377" w:rsidRDefault="000A33A9" w:rsidP="006126C2">
      <w:pPr>
        <w:tabs>
          <w:tab w:val="left" w:pos="426"/>
          <w:tab w:val="left" w:pos="480"/>
        </w:tabs>
        <w:ind w:left="66"/>
        <w:jc w:val="both"/>
        <w:rPr>
          <w:rFonts w:ascii="Arial" w:hAnsi="Arial" w:cs="Arial"/>
          <w:b/>
          <w:bCs/>
          <w:i/>
          <w:iCs/>
          <w:sz w:val="16"/>
          <w:szCs w:val="16"/>
          <w:u w:val="single"/>
          <w:lang w:eastAsia="ar-SA"/>
        </w:rPr>
      </w:pPr>
      <w:r w:rsidRPr="000B2377">
        <w:rPr>
          <w:rFonts w:ascii="Arial" w:hAnsi="Arial" w:cs="Arial"/>
          <w:b/>
          <w:bCs/>
          <w:i/>
          <w:iCs/>
          <w:sz w:val="16"/>
          <w:szCs w:val="16"/>
          <w:u w:val="single"/>
          <w:lang w:eastAsia="ar-SA"/>
        </w:rPr>
        <w:t>*zaznaczyć właściwe</w:t>
      </w:r>
    </w:p>
    <w:p w:rsidR="000A33A9" w:rsidRDefault="000A33A9" w:rsidP="006126C2">
      <w:pPr>
        <w:tabs>
          <w:tab w:val="left" w:pos="426"/>
          <w:tab w:val="left" w:pos="480"/>
        </w:tabs>
        <w:ind w:left="66"/>
        <w:jc w:val="both"/>
        <w:rPr>
          <w:rFonts w:ascii="Arial" w:hAnsi="Arial" w:cs="Arial"/>
          <w:b/>
          <w:bCs/>
          <w:i/>
          <w:iCs/>
          <w:color w:val="FF0000"/>
          <w:sz w:val="16"/>
          <w:szCs w:val="16"/>
          <w:u w:val="single"/>
          <w:lang w:eastAsia="ar-SA"/>
        </w:rPr>
      </w:pPr>
    </w:p>
    <w:p w:rsidR="000A33A9" w:rsidRDefault="000A33A9" w:rsidP="00CD7935">
      <w:pPr>
        <w:widowControl/>
        <w:numPr>
          <w:ilvl w:val="0"/>
          <w:numId w:val="13"/>
        </w:numPr>
        <w:tabs>
          <w:tab w:val="left" w:pos="426"/>
          <w:tab w:val="left" w:pos="480"/>
          <w:tab w:val="left" w:pos="851"/>
        </w:tabs>
        <w:ind w:left="426"/>
        <w:jc w:val="both"/>
        <w:rPr>
          <w:rFonts w:cs="Times New Roman"/>
        </w:rPr>
      </w:pPr>
      <w:r>
        <w:rPr>
          <w:rFonts w:ascii="Arial" w:hAnsi="Arial" w:cs="Arial"/>
          <w:sz w:val="20"/>
          <w:szCs w:val="20"/>
          <w:lang w:eastAsia="ar-SA"/>
        </w:rPr>
        <w:t>WSZELKĄ KORESPONDENCJĘ w sprawie niniejszego postępowania należy kierować na poniższy adres:</w:t>
      </w:r>
    </w:p>
    <w:p w:rsidR="000A33A9" w:rsidRDefault="000A33A9" w:rsidP="006126C2">
      <w:pPr>
        <w:tabs>
          <w:tab w:val="left" w:pos="426"/>
          <w:tab w:val="left" w:pos="480"/>
        </w:tabs>
        <w:ind w:left="426"/>
        <w:jc w:val="both"/>
        <w:rPr>
          <w:rFonts w:cs="Times New Roman"/>
        </w:rPr>
      </w:pPr>
      <w:r>
        <w:rPr>
          <w:rFonts w:ascii="Arial" w:hAnsi="Arial" w:cs="Arial"/>
          <w:sz w:val="20"/>
          <w:szCs w:val="20"/>
          <w:lang w:eastAsia="ar-SA"/>
        </w:rPr>
        <w:t>………………………………………………………………………………………………</w:t>
      </w:r>
    </w:p>
    <w:p w:rsidR="000A33A9" w:rsidRDefault="000A33A9" w:rsidP="006126C2">
      <w:pPr>
        <w:tabs>
          <w:tab w:val="left" w:pos="426"/>
          <w:tab w:val="left" w:pos="480"/>
        </w:tabs>
        <w:ind w:left="426"/>
        <w:jc w:val="both"/>
        <w:rPr>
          <w:rFonts w:ascii="Arial" w:hAnsi="Arial" w:cs="Arial"/>
          <w:sz w:val="20"/>
          <w:szCs w:val="20"/>
          <w:lang w:eastAsia="ar-SA"/>
        </w:rPr>
      </w:pPr>
      <w:r>
        <w:rPr>
          <w:rFonts w:ascii="Arial" w:hAnsi="Arial" w:cs="Arial"/>
          <w:sz w:val="20"/>
          <w:szCs w:val="20"/>
          <w:lang w:eastAsia="ar-SA"/>
        </w:rPr>
        <w:t>tel………………………….……, fax…………………..……………., e-mail:……………………………..</w:t>
      </w:r>
    </w:p>
    <w:p w:rsidR="000A33A9" w:rsidRDefault="000A33A9" w:rsidP="006126C2">
      <w:pPr>
        <w:tabs>
          <w:tab w:val="left" w:pos="426"/>
          <w:tab w:val="left" w:pos="480"/>
        </w:tabs>
        <w:ind w:left="426"/>
        <w:jc w:val="both"/>
        <w:rPr>
          <w:rFonts w:cs="Times New Roman"/>
        </w:rPr>
      </w:pPr>
    </w:p>
    <w:p w:rsidR="000A33A9" w:rsidRPr="000B2377" w:rsidRDefault="000A33A9" w:rsidP="00CD7935">
      <w:pPr>
        <w:widowControl/>
        <w:numPr>
          <w:ilvl w:val="0"/>
          <w:numId w:val="13"/>
        </w:numPr>
        <w:tabs>
          <w:tab w:val="left" w:pos="426"/>
          <w:tab w:val="left" w:pos="480"/>
          <w:tab w:val="left" w:pos="851"/>
        </w:tabs>
        <w:ind w:left="426"/>
        <w:jc w:val="both"/>
        <w:rPr>
          <w:rFonts w:cs="Times New Roman"/>
        </w:rPr>
      </w:pPr>
      <w:r>
        <w:rPr>
          <w:rFonts w:ascii="Arial" w:hAnsi="Arial" w:cs="Arial"/>
          <w:sz w:val="20"/>
          <w:szCs w:val="20"/>
        </w:rPr>
        <w:t xml:space="preserve">OFERTĘ niniejszą składam na ….............. stronach. </w:t>
      </w:r>
    </w:p>
    <w:p w:rsidR="000A33A9" w:rsidRDefault="000A33A9" w:rsidP="000B2377">
      <w:pPr>
        <w:widowControl/>
        <w:tabs>
          <w:tab w:val="left" w:pos="426"/>
          <w:tab w:val="left" w:pos="480"/>
          <w:tab w:val="left" w:pos="851"/>
        </w:tabs>
        <w:ind w:left="66"/>
        <w:jc w:val="both"/>
        <w:rPr>
          <w:rFonts w:cs="Times New Roman"/>
        </w:rPr>
      </w:pPr>
    </w:p>
    <w:p w:rsidR="000A33A9" w:rsidRDefault="000A33A9" w:rsidP="00CD7935">
      <w:pPr>
        <w:widowControl/>
        <w:numPr>
          <w:ilvl w:val="0"/>
          <w:numId w:val="13"/>
        </w:numPr>
        <w:tabs>
          <w:tab w:val="left" w:pos="426"/>
          <w:tab w:val="left" w:pos="480"/>
          <w:tab w:val="left" w:pos="851"/>
        </w:tabs>
        <w:ind w:left="426"/>
        <w:jc w:val="both"/>
        <w:rPr>
          <w:rFonts w:cs="Times New Roman"/>
        </w:rPr>
      </w:pPr>
      <w:r>
        <w:rPr>
          <w:rFonts w:ascii="Arial" w:hAnsi="Arial" w:cs="Arial"/>
          <w:sz w:val="20"/>
          <w:szCs w:val="20"/>
          <w:lang w:eastAsia="ar-SA"/>
        </w:rPr>
        <w:t xml:space="preserve">ZAŁĄCZNIKAMI do niniejszej oferty, stanowiącymi jej integralną część są następujące oświadczenia i dokumenty: </w:t>
      </w:r>
    </w:p>
    <w:p w:rsidR="000A33A9" w:rsidRDefault="000A33A9" w:rsidP="006126C2">
      <w:pPr>
        <w:tabs>
          <w:tab w:val="left" w:pos="426"/>
          <w:tab w:val="left" w:pos="480"/>
        </w:tabs>
        <w:ind w:left="66"/>
        <w:jc w:val="both"/>
        <w:rPr>
          <w:rFonts w:cs="Times New Roman"/>
        </w:rPr>
      </w:pPr>
      <w:r>
        <w:rPr>
          <w:rFonts w:ascii="Arial" w:hAnsi="Arial" w:cs="Arial"/>
          <w:sz w:val="20"/>
          <w:szCs w:val="20"/>
          <w:lang w:eastAsia="ar-SA"/>
        </w:rPr>
        <w:t>...........................................................................................................................................................................</w:t>
      </w:r>
    </w:p>
    <w:p w:rsidR="000A33A9" w:rsidRDefault="000A33A9" w:rsidP="006126C2">
      <w:pPr>
        <w:tabs>
          <w:tab w:val="left" w:pos="426"/>
          <w:tab w:val="left" w:pos="480"/>
        </w:tabs>
        <w:ind w:left="66"/>
        <w:jc w:val="both"/>
        <w:rPr>
          <w:rFonts w:cs="Times New Roman"/>
        </w:rPr>
      </w:pPr>
      <w:r>
        <w:rPr>
          <w:rFonts w:ascii="Arial" w:hAnsi="Arial" w:cs="Arial"/>
          <w:sz w:val="20"/>
          <w:szCs w:val="20"/>
          <w:lang w:eastAsia="ar-SA"/>
        </w:rPr>
        <w:t>............................................................................................................................................................................................................................................................................................................................................................................................................................................................................................................</w:t>
      </w:r>
    </w:p>
    <w:p w:rsidR="000A33A9" w:rsidRDefault="000A33A9" w:rsidP="006126C2">
      <w:pPr>
        <w:tabs>
          <w:tab w:val="left" w:pos="1080"/>
        </w:tabs>
        <w:jc w:val="both"/>
        <w:rPr>
          <w:rFonts w:ascii="Arial" w:hAnsi="Arial" w:cs="Arial"/>
          <w:sz w:val="20"/>
          <w:szCs w:val="20"/>
          <w:lang w:eastAsia="ar-SA"/>
        </w:rPr>
      </w:pPr>
    </w:p>
    <w:p w:rsidR="000A33A9" w:rsidRDefault="000A33A9" w:rsidP="006126C2">
      <w:pPr>
        <w:tabs>
          <w:tab w:val="left" w:pos="1080"/>
        </w:tabs>
        <w:jc w:val="both"/>
        <w:rPr>
          <w:rFonts w:ascii="Arial" w:hAnsi="Arial" w:cs="Arial"/>
          <w:sz w:val="20"/>
          <w:szCs w:val="20"/>
          <w:lang w:eastAsia="ar-SA"/>
        </w:rPr>
      </w:pPr>
    </w:p>
    <w:p w:rsidR="000A33A9" w:rsidRDefault="000A33A9" w:rsidP="006126C2">
      <w:pPr>
        <w:tabs>
          <w:tab w:val="left" w:pos="1080"/>
        </w:tabs>
        <w:jc w:val="both"/>
        <w:rPr>
          <w:rFonts w:cs="Times New Roman"/>
        </w:rPr>
      </w:pPr>
      <w:r>
        <w:rPr>
          <w:rFonts w:ascii="Arial" w:hAnsi="Arial" w:cs="Arial"/>
          <w:sz w:val="20"/>
          <w:szCs w:val="20"/>
          <w:lang w:eastAsia="ar-SA"/>
        </w:rPr>
        <w:t>………………….……. dnia …………….. roku</w:t>
      </w: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0B2377">
        <w:rPr>
          <w:rFonts w:ascii="Arial" w:hAnsi="Arial" w:cs="Arial"/>
          <w:sz w:val="16"/>
          <w:szCs w:val="16"/>
          <w:lang w:eastAsia="ar-SA"/>
        </w:rPr>
        <w:tab/>
      </w:r>
      <w:r w:rsidRPr="000B2377">
        <w:rPr>
          <w:rFonts w:ascii="Arial" w:hAnsi="Arial" w:cs="Arial"/>
          <w:sz w:val="16"/>
          <w:szCs w:val="16"/>
          <w:lang w:eastAsia="ar-SA"/>
        </w:rPr>
        <w:tab/>
      </w:r>
      <w:r w:rsidRPr="000B2377">
        <w:rPr>
          <w:rFonts w:ascii="Arial" w:hAnsi="Arial" w:cs="Arial"/>
          <w:sz w:val="16"/>
          <w:szCs w:val="16"/>
          <w:lang w:eastAsia="ar-SA"/>
        </w:rPr>
        <w:tab/>
      </w:r>
      <w:r w:rsidRPr="000B2377">
        <w:rPr>
          <w:rFonts w:ascii="Arial" w:hAnsi="Arial" w:cs="Arial"/>
          <w:sz w:val="16"/>
          <w:szCs w:val="16"/>
          <w:lang w:eastAsia="ar-SA"/>
        </w:rPr>
        <w:tab/>
      </w:r>
      <w:r>
        <w:rPr>
          <w:rFonts w:ascii="Arial" w:hAnsi="Arial" w:cs="Arial"/>
          <w:sz w:val="16"/>
          <w:szCs w:val="16"/>
          <w:lang w:eastAsia="ar-SA"/>
        </w:rPr>
        <w:t xml:space="preserve">                           </w:t>
      </w:r>
      <w:r>
        <w:rPr>
          <w:rFonts w:ascii="Arial" w:hAnsi="Arial" w:cs="Arial"/>
          <w:sz w:val="20"/>
          <w:szCs w:val="20"/>
          <w:lang w:eastAsia="ar-SA"/>
        </w:rPr>
        <w:tab/>
        <w:t xml:space="preserve">      </w:t>
      </w:r>
      <w:r>
        <w:rPr>
          <w:rFonts w:ascii="Arial" w:hAnsi="Arial" w:cs="Arial"/>
          <w:i/>
          <w:iCs/>
          <w:sz w:val="20"/>
          <w:szCs w:val="20"/>
          <w:lang w:eastAsia="ar-SA"/>
        </w:rPr>
        <w:t>………………………………………</w:t>
      </w: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cs="Times New Roman"/>
        </w:rPr>
      </w:pPr>
      <w:r>
        <w:rPr>
          <w:rFonts w:ascii="Arial" w:hAnsi="Arial" w:cs="Arial"/>
          <w:i/>
          <w:iCs/>
          <w:sz w:val="20"/>
          <w:szCs w:val="20"/>
          <w:lang w:eastAsia="ar-SA"/>
        </w:rPr>
        <w:t>(podpis Wykonawcy/Pełnomocnika)</w:t>
      </w:r>
    </w:p>
    <w:p w:rsidR="000A33A9" w:rsidRDefault="000A33A9" w:rsidP="006126C2">
      <w:pPr>
        <w:tabs>
          <w:tab w:val="left" w:pos="426"/>
          <w:tab w:val="left" w:pos="7665"/>
        </w:tabs>
        <w:jc w:val="right"/>
        <w:rPr>
          <w:rFonts w:ascii="Arial" w:hAnsi="Arial" w:cs="Arial"/>
          <w:b/>
          <w:bCs/>
          <w:sz w:val="18"/>
          <w:szCs w:val="18"/>
          <w:lang w:eastAsia="ar-SA"/>
        </w:rPr>
      </w:pPr>
    </w:p>
    <w:p w:rsidR="000A33A9" w:rsidRDefault="000A33A9" w:rsidP="006126C2">
      <w:pPr>
        <w:tabs>
          <w:tab w:val="left" w:pos="426"/>
          <w:tab w:val="left" w:pos="7665"/>
        </w:tabs>
        <w:jc w:val="right"/>
        <w:rPr>
          <w:rFonts w:ascii="Arial" w:hAnsi="Arial" w:cs="Arial"/>
          <w:b/>
          <w:bCs/>
          <w:sz w:val="18"/>
          <w:szCs w:val="18"/>
          <w:lang w:eastAsia="ar-SA"/>
        </w:rPr>
      </w:pPr>
      <w:r>
        <w:rPr>
          <w:rFonts w:ascii="Arial" w:hAnsi="Arial" w:cs="Arial"/>
          <w:b/>
          <w:bCs/>
          <w:sz w:val="18"/>
          <w:szCs w:val="18"/>
          <w:lang w:eastAsia="ar-SA"/>
        </w:rPr>
        <w:t>Załącznik nr 2 do SWZ</w:t>
      </w:r>
    </w:p>
    <w:p w:rsidR="000A33A9" w:rsidRDefault="000A33A9" w:rsidP="006126C2">
      <w:pPr>
        <w:tabs>
          <w:tab w:val="left" w:pos="426"/>
          <w:tab w:val="left" w:pos="7665"/>
        </w:tabs>
        <w:jc w:val="right"/>
        <w:rPr>
          <w:rFonts w:cs="Times New Roman"/>
        </w:rPr>
      </w:pPr>
    </w:p>
    <w:p w:rsidR="000A33A9" w:rsidRDefault="000A33A9" w:rsidP="006126C2">
      <w:pPr>
        <w:tabs>
          <w:tab w:val="left" w:pos="426"/>
          <w:tab w:val="left" w:pos="7665"/>
        </w:tabs>
        <w:jc w:val="center"/>
        <w:rPr>
          <w:rFonts w:cs="Times New Roman"/>
        </w:rPr>
      </w:pPr>
      <w:r>
        <w:rPr>
          <w:rFonts w:ascii="Arial" w:hAnsi="Arial" w:cs="Arial"/>
          <w:sz w:val="18"/>
          <w:szCs w:val="18"/>
          <w:lang w:eastAsia="ar-SA"/>
        </w:rPr>
        <w:t xml:space="preserve">„Oświadczenie o spełnianiu warunków udziału w postępowaniu </w:t>
      </w:r>
    </w:p>
    <w:p w:rsidR="000A33A9" w:rsidRDefault="000A33A9" w:rsidP="006126C2">
      <w:pPr>
        <w:tabs>
          <w:tab w:val="left" w:pos="426"/>
          <w:tab w:val="left" w:pos="7665"/>
        </w:tabs>
        <w:jc w:val="center"/>
        <w:rPr>
          <w:rFonts w:ascii="Arial" w:hAnsi="Arial" w:cs="Arial"/>
          <w:sz w:val="18"/>
          <w:szCs w:val="18"/>
          <w:lang w:eastAsia="ar-SA"/>
        </w:rPr>
      </w:pPr>
      <w:r>
        <w:rPr>
          <w:rFonts w:ascii="Arial" w:hAnsi="Arial" w:cs="Arial"/>
          <w:sz w:val="18"/>
          <w:szCs w:val="18"/>
          <w:lang w:eastAsia="ar-SA"/>
        </w:rPr>
        <w:t>składane zgodnie z art. 125 ust. 1 ustawy Pzp”</w:t>
      </w:r>
    </w:p>
    <w:p w:rsidR="000A33A9" w:rsidRDefault="000A33A9" w:rsidP="006126C2">
      <w:pPr>
        <w:tabs>
          <w:tab w:val="left" w:pos="426"/>
          <w:tab w:val="left" w:pos="7665"/>
        </w:tabs>
        <w:jc w:val="center"/>
        <w:rPr>
          <w:rFonts w:cs="Times New Roman"/>
        </w:rPr>
      </w:pP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18"/>
          <w:szCs w:val="18"/>
          <w:lang w:eastAsia="ar-SA"/>
        </w:rPr>
      </w:pPr>
      <w:r>
        <w:rPr>
          <w:rFonts w:ascii="Arial" w:hAnsi="Arial" w:cs="Arial"/>
          <w:b/>
          <w:bCs/>
          <w:sz w:val="18"/>
          <w:szCs w:val="18"/>
          <w:lang w:eastAsia="ar-SA"/>
        </w:rPr>
        <w:t>OŚWIADCZENIE WYKONAWCY</w:t>
      </w: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p w:rsidR="000A33A9" w:rsidRDefault="000A33A9" w:rsidP="006126C2">
      <w:pPr>
        <w:tabs>
          <w:tab w:val="left" w:leader="dot" w:pos="9072"/>
        </w:tabs>
        <w:jc w:val="both"/>
        <w:rPr>
          <w:rFonts w:cs="Times New Roman"/>
        </w:rPr>
      </w:pPr>
      <w:r>
        <w:rPr>
          <w:rFonts w:ascii="Arial" w:hAnsi="Arial" w:cs="Arial"/>
          <w:sz w:val="18"/>
          <w:szCs w:val="18"/>
          <w:lang w:eastAsia="ar-SA"/>
        </w:rPr>
        <w:t xml:space="preserve">dotyczące postępowania o udzielenie zamówienia publicznego na: </w:t>
      </w:r>
    </w:p>
    <w:p w:rsidR="000A33A9" w:rsidRDefault="000A33A9" w:rsidP="006126C2">
      <w:pPr>
        <w:autoSpaceDE w:val="0"/>
        <w:jc w:val="both"/>
        <w:rPr>
          <w:rFonts w:cs="Times New Roman"/>
        </w:rPr>
      </w:pPr>
      <w:r>
        <w:rPr>
          <w:rFonts w:ascii="Arial" w:hAnsi="Arial" w:cs="Arial"/>
          <w:b/>
          <w:bCs/>
          <w:color w:val="000000"/>
          <w:sz w:val="20"/>
          <w:szCs w:val="20"/>
        </w:rPr>
        <w:t>„Zakup paliwa płynnego”</w:t>
      </w:r>
    </w:p>
    <w:p w:rsidR="000A33A9" w:rsidRDefault="000A33A9" w:rsidP="006126C2">
      <w:pPr>
        <w:autoSpaceDE w:val="0"/>
        <w:rPr>
          <w:rFonts w:ascii="Arial" w:hAnsi="Arial" w:cs="Arial"/>
          <w:b/>
          <w:bCs/>
          <w:color w:val="000000"/>
          <w:sz w:val="18"/>
          <w:szCs w:val="18"/>
        </w:rPr>
      </w:pP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cs="Times New Roman"/>
        </w:rPr>
      </w:pPr>
      <w:r w:rsidRPr="00310D32">
        <w:rPr>
          <w:rFonts w:ascii="Arial" w:hAnsi="Arial" w:cs="Arial"/>
          <w:sz w:val="18"/>
          <w:szCs w:val="18"/>
          <w:lang w:eastAsia="ar-SA"/>
        </w:rPr>
        <w:t xml:space="preserve">Znak </w:t>
      </w:r>
      <w:r w:rsidRPr="007F1E8B">
        <w:rPr>
          <w:rFonts w:ascii="Arial" w:hAnsi="Arial" w:cs="Arial"/>
          <w:sz w:val="18"/>
          <w:szCs w:val="18"/>
          <w:lang w:eastAsia="ar-SA"/>
        </w:rPr>
        <w:t xml:space="preserve">postępowania: </w:t>
      </w:r>
      <w:r>
        <w:rPr>
          <w:rFonts w:ascii="Arial" w:hAnsi="Arial" w:cs="Arial"/>
          <w:b/>
          <w:bCs/>
          <w:sz w:val="18"/>
          <w:szCs w:val="18"/>
          <w:lang w:eastAsia="ar-SA"/>
        </w:rPr>
        <w:t>10</w:t>
      </w:r>
      <w:r w:rsidRPr="00E63391">
        <w:rPr>
          <w:rFonts w:ascii="Arial" w:hAnsi="Arial" w:cs="Arial"/>
          <w:b/>
          <w:bCs/>
          <w:sz w:val="18"/>
          <w:szCs w:val="18"/>
          <w:lang w:eastAsia="ar-SA"/>
        </w:rPr>
        <w:t>/</w:t>
      </w:r>
      <w:r w:rsidRPr="00E63391">
        <w:rPr>
          <w:rFonts w:ascii="Arial" w:hAnsi="Arial" w:cs="Arial"/>
          <w:b/>
          <w:bCs/>
          <w:caps/>
          <w:sz w:val="18"/>
          <w:szCs w:val="18"/>
          <w:lang w:eastAsia="ar-SA"/>
        </w:rPr>
        <w:t>TP</w:t>
      </w:r>
      <w:r>
        <w:rPr>
          <w:rFonts w:ascii="Arial" w:hAnsi="Arial" w:cs="Arial"/>
          <w:b/>
          <w:bCs/>
          <w:caps/>
          <w:sz w:val="18"/>
          <w:szCs w:val="18"/>
          <w:lang w:eastAsia="ar-SA"/>
        </w:rPr>
        <w:t>/P/24</w:t>
      </w:r>
    </w:p>
    <w:p w:rsidR="000A33A9" w:rsidRDefault="000A33A9" w:rsidP="006126C2">
      <w:pPr>
        <w:tabs>
          <w:tab w:val="left" w:leader="dot" w:pos="9072"/>
        </w:tabs>
        <w:jc w:val="both"/>
        <w:rPr>
          <w:rFonts w:ascii="Arial" w:hAnsi="Arial" w:cs="Arial"/>
          <w:sz w:val="18"/>
          <w:szCs w:val="18"/>
          <w:lang w:eastAsia="ar-SA"/>
        </w:rPr>
      </w:pPr>
    </w:p>
    <w:p w:rsidR="000A33A9" w:rsidRDefault="000A33A9" w:rsidP="006126C2">
      <w:pPr>
        <w:tabs>
          <w:tab w:val="left" w:leader="dot" w:pos="9072"/>
        </w:tabs>
        <w:jc w:val="both"/>
        <w:rPr>
          <w:rFonts w:cs="Times New Roman"/>
        </w:rPr>
      </w:pPr>
      <w:r>
        <w:rPr>
          <w:rFonts w:ascii="Arial" w:hAnsi="Arial" w:cs="Arial"/>
          <w:sz w:val="18"/>
          <w:szCs w:val="18"/>
          <w:lang w:eastAsia="ar-SA"/>
        </w:rPr>
        <w:t>MY NIŻEJ PODPISANI/JA NIŻEJ PODPISANY*</w:t>
      </w:r>
    </w:p>
    <w:p w:rsidR="000A33A9" w:rsidRDefault="000A33A9" w:rsidP="006126C2">
      <w:pPr>
        <w:tabs>
          <w:tab w:val="left" w:leader="dot" w:pos="9072"/>
        </w:tabs>
        <w:jc w:val="both"/>
        <w:rPr>
          <w:rFonts w:ascii="Arial" w:hAnsi="Arial" w:cs="Arial"/>
          <w:sz w:val="18"/>
          <w:szCs w:val="18"/>
          <w:lang w:eastAsia="ar-SA"/>
        </w:rPr>
      </w:pPr>
    </w:p>
    <w:p w:rsidR="000A33A9" w:rsidRDefault="000A33A9" w:rsidP="006126C2">
      <w:pPr>
        <w:tabs>
          <w:tab w:val="left" w:leader="dot" w:pos="9072"/>
        </w:tabs>
        <w:jc w:val="both"/>
        <w:rPr>
          <w:rFonts w:cs="Times New Roman"/>
        </w:rPr>
      </w:pPr>
      <w:r>
        <w:rPr>
          <w:rFonts w:ascii="Arial" w:hAnsi="Arial" w:cs="Arial"/>
          <w:sz w:val="18"/>
          <w:szCs w:val="18"/>
          <w:lang w:eastAsia="ar-SA"/>
        </w:rPr>
        <w:t>……………………………………………………………………………………………………………………………………</w:t>
      </w:r>
    </w:p>
    <w:p w:rsidR="000A33A9" w:rsidRDefault="000A33A9" w:rsidP="006126C2">
      <w:pPr>
        <w:tabs>
          <w:tab w:val="left" w:leader="dot" w:pos="9072"/>
        </w:tabs>
        <w:jc w:val="both"/>
        <w:rPr>
          <w:rFonts w:cs="Times New Roman"/>
        </w:rPr>
      </w:pPr>
      <w:r>
        <w:rPr>
          <w:rFonts w:ascii="Arial" w:hAnsi="Arial" w:cs="Arial"/>
          <w:sz w:val="18"/>
          <w:szCs w:val="18"/>
          <w:lang w:eastAsia="ar-SA"/>
        </w:rPr>
        <w:t>……………………………………………………………………………………………………………………………………</w:t>
      </w:r>
    </w:p>
    <w:p w:rsidR="000A33A9" w:rsidRDefault="000A33A9" w:rsidP="006126C2">
      <w:pPr>
        <w:tabs>
          <w:tab w:val="left" w:leader="dot" w:pos="9072"/>
        </w:tabs>
        <w:jc w:val="both"/>
        <w:rPr>
          <w:rFonts w:cs="Times New Roman"/>
        </w:rPr>
      </w:pPr>
      <w:r>
        <w:rPr>
          <w:rFonts w:ascii="Arial" w:hAnsi="Arial" w:cs="Arial"/>
          <w:sz w:val="18"/>
          <w:szCs w:val="18"/>
          <w:lang w:eastAsia="ar-SA"/>
        </w:rPr>
        <w:t>działając w imieniu i na rzecz</w:t>
      </w:r>
    </w:p>
    <w:p w:rsidR="000A33A9" w:rsidRDefault="000A33A9" w:rsidP="006126C2">
      <w:pPr>
        <w:tabs>
          <w:tab w:val="left" w:leader="dot" w:pos="9072"/>
        </w:tabs>
        <w:jc w:val="both"/>
        <w:rPr>
          <w:rFonts w:ascii="Arial" w:hAnsi="Arial" w:cs="Arial"/>
          <w:sz w:val="18"/>
          <w:szCs w:val="18"/>
          <w:lang w:eastAsia="ar-SA"/>
        </w:rPr>
      </w:pPr>
    </w:p>
    <w:p w:rsidR="000A33A9" w:rsidRDefault="000A33A9" w:rsidP="006126C2">
      <w:pPr>
        <w:tabs>
          <w:tab w:val="left" w:leader="dot" w:pos="9072"/>
        </w:tabs>
        <w:jc w:val="both"/>
        <w:rPr>
          <w:rFonts w:cs="Times New Roman"/>
        </w:rPr>
      </w:pPr>
      <w:r>
        <w:rPr>
          <w:rFonts w:ascii="Arial" w:hAnsi="Arial" w:cs="Arial"/>
          <w:sz w:val="18"/>
          <w:szCs w:val="18"/>
          <w:lang w:eastAsia="ar-SA"/>
        </w:rPr>
        <w:t>……………………………………………………………………………………………………………………………………</w:t>
      </w:r>
    </w:p>
    <w:p w:rsidR="000A33A9" w:rsidRDefault="000A33A9" w:rsidP="006126C2">
      <w:pPr>
        <w:tabs>
          <w:tab w:val="left" w:leader="dot" w:pos="9072"/>
        </w:tabs>
        <w:jc w:val="both"/>
        <w:rPr>
          <w:rFonts w:cs="Times New Roman"/>
        </w:rPr>
      </w:pPr>
      <w:r>
        <w:rPr>
          <w:rFonts w:ascii="Arial" w:hAnsi="Arial" w:cs="Arial"/>
          <w:sz w:val="18"/>
          <w:szCs w:val="18"/>
          <w:lang w:eastAsia="ar-SA"/>
        </w:rPr>
        <w:t>……………………………………………………………………………………………………………………………………</w:t>
      </w:r>
    </w:p>
    <w:p w:rsidR="000A33A9" w:rsidRDefault="000A33A9" w:rsidP="006126C2">
      <w:pPr>
        <w:tabs>
          <w:tab w:val="left" w:leader="dot" w:pos="9072"/>
        </w:tabs>
        <w:jc w:val="center"/>
        <w:rPr>
          <w:rFonts w:cs="Times New Roman"/>
        </w:rPr>
      </w:pPr>
      <w:r>
        <w:rPr>
          <w:rFonts w:ascii="Arial" w:hAnsi="Arial" w:cs="Arial"/>
          <w:i/>
          <w:iCs/>
          <w:sz w:val="18"/>
          <w:szCs w:val="18"/>
          <w:lang w:eastAsia="ar-SA"/>
        </w:rPr>
        <w:t xml:space="preserve"> (nazwa (firma) dokładny adres Wykonawcy/Wykonawców)</w:t>
      </w:r>
    </w:p>
    <w:p w:rsidR="000A33A9" w:rsidRDefault="000A33A9" w:rsidP="006126C2">
      <w:pPr>
        <w:tabs>
          <w:tab w:val="left" w:pos="709"/>
        </w:tabs>
        <w:jc w:val="both"/>
        <w:rPr>
          <w:rFonts w:cs="Times New Roman"/>
        </w:rPr>
      </w:pPr>
      <w:r>
        <w:rPr>
          <w:rFonts w:ascii="Arial" w:hAnsi="Arial" w:cs="Arial"/>
          <w:sz w:val="18"/>
          <w:szCs w:val="18"/>
          <w:lang w:eastAsia="ar-SA"/>
        </w:rPr>
        <w:t xml:space="preserve"> </w:t>
      </w:r>
    </w:p>
    <w:p w:rsidR="000A33A9" w:rsidRDefault="000A33A9" w:rsidP="00CD7935">
      <w:pPr>
        <w:pStyle w:val="ListParagraph"/>
        <w:numPr>
          <w:ilvl w:val="0"/>
          <w:numId w:val="14"/>
        </w:numPr>
        <w:tabs>
          <w:tab w:val="left" w:pos="709"/>
        </w:tabs>
        <w:spacing w:after="0" w:line="240" w:lineRule="auto"/>
        <w:ind w:left="0"/>
        <w:jc w:val="both"/>
      </w:pPr>
      <w:r>
        <w:rPr>
          <w:rFonts w:ascii="Arial" w:hAnsi="Arial" w:cs="Arial"/>
          <w:b/>
          <w:bCs/>
          <w:sz w:val="18"/>
          <w:szCs w:val="18"/>
        </w:rPr>
        <w:t>INFORMACJA DOTYCZĄCA WYKONAWCY:</w:t>
      </w:r>
    </w:p>
    <w:p w:rsidR="000A33A9" w:rsidRDefault="000A33A9" w:rsidP="006126C2">
      <w:pPr>
        <w:pStyle w:val="ListParagraph"/>
        <w:tabs>
          <w:tab w:val="left" w:pos="709"/>
        </w:tabs>
        <w:spacing w:after="0" w:line="240" w:lineRule="auto"/>
        <w:ind w:left="-227"/>
        <w:jc w:val="both"/>
        <w:rPr>
          <w:rFonts w:ascii="Arial" w:hAnsi="Arial" w:cs="Arial"/>
          <w:b/>
          <w:bCs/>
          <w:sz w:val="18"/>
          <w:szCs w:val="18"/>
        </w:rPr>
      </w:pPr>
    </w:p>
    <w:p w:rsidR="000A33A9" w:rsidRDefault="000A33A9" w:rsidP="006126C2">
      <w:pPr>
        <w:pStyle w:val="ListParagraph"/>
        <w:tabs>
          <w:tab w:val="left" w:pos="709"/>
        </w:tabs>
        <w:spacing w:after="0" w:line="240" w:lineRule="auto"/>
        <w:ind w:left="0"/>
        <w:jc w:val="both"/>
      </w:pPr>
      <w:r>
        <w:rPr>
          <w:rFonts w:ascii="Arial" w:hAnsi="Arial" w:cs="Arial"/>
          <w:sz w:val="18"/>
          <w:szCs w:val="18"/>
        </w:rPr>
        <w:t>Oświadczam, że zgodnie z art. 112 ust. 2 pkt 1-4 ustawy Prawo zamówień publicznych lub  w przypadku wspólnie ubiegających się o udzielenie zamówienia – wspólnie z innymi ubiegającymi się o udzielenie zamówienia:</w:t>
      </w:r>
    </w:p>
    <w:p w:rsidR="000A33A9" w:rsidRDefault="000A33A9" w:rsidP="006126C2">
      <w:pPr>
        <w:pStyle w:val="ListParagraph"/>
        <w:tabs>
          <w:tab w:val="left" w:pos="709"/>
        </w:tabs>
        <w:spacing w:after="0" w:line="240" w:lineRule="auto"/>
        <w:ind w:left="0"/>
        <w:jc w:val="both"/>
        <w:rPr>
          <w:rFonts w:ascii="Arial" w:hAnsi="Arial" w:cs="Arial"/>
          <w:sz w:val="18"/>
          <w:szCs w:val="18"/>
        </w:rPr>
      </w:pPr>
    </w:p>
    <w:p w:rsidR="000A33A9" w:rsidRDefault="000A33A9" w:rsidP="006126C2">
      <w:pPr>
        <w:pStyle w:val="ListParagraph"/>
        <w:tabs>
          <w:tab w:val="left" w:pos="709"/>
        </w:tabs>
        <w:spacing w:after="0" w:line="240" w:lineRule="auto"/>
        <w:ind w:left="0"/>
        <w:jc w:val="both"/>
      </w:pPr>
      <w:r>
        <w:rPr>
          <w:rFonts w:ascii="Arial" w:hAnsi="Arial" w:cs="Arial"/>
          <w:sz w:val="18"/>
          <w:szCs w:val="18"/>
        </w:rPr>
        <w:t>spełniam warunki udziału w postępowaniu, określone przez Zamawiającego w Specyfikacji Warunków Zamówienia, dotyczące:</w:t>
      </w:r>
    </w:p>
    <w:p w:rsidR="000A33A9" w:rsidRPr="000C73B6" w:rsidRDefault="000A33A9" w:rsidP="006126C2">
      <w:pPr>
        <w:pStyle w:val="ListParagraph"/>
        <w:tabs>
          <w:tab w:val="left" w:pos="709"/>
        </w:tabs>
        <w:spacing w:after="0" w:line="240" w:lineRule="auto"/>
        <w:ind w:left="0"/>
        <w:jc w:val="both"/>
        <w:rPr>
          <w:rFonts w:ascii="Arial" w:hAnsi="Arial" w:cs="Arial"/>
          <w:sz w:val="18"/>
          <w:szCs w:val="18"/>
        </w:rPr>
      </w:pPr>
    </w:p>
    <w:p w:rsidR="000A33A9" w:rsidRPr="000C73B6" w:rsidRDefault="000A33A9" w:rsidP="00CD7935">
      <w:pPr>
        <w:pStyle w:val="ListParagraph"/>
        <w:numPr>
          <w:ilvl w:val="0"/>
          <w:numId w:val="15"/>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jc w:val="both"/>
        <w:rPr>
          <w:rFonts w:ascii="Arial" w:hAnsi="Arial" w:cs="Arial"/>
          <w:sz w:val="18"/>
          <w:szCs w:val="18"/>
        </w:rPr>
      </w:pPr>
      <w:r w:rsidRPr="000C73B6">
        <w:rPr>
          <w:rFonts w:ascii="Arial" w:hAnsi="Arial" w:cs="Arial"/>
          <w:sz w:val="18"/>
          <w:szCs w:val="18"/>
        </w:rPr>
        <w:t>zdolności do występowania w obrocie gospodarczym</w:t>
      </w:r>
    </w:p>
    <w:p w:rsidR="000A33A9" w:rsidRPr="000C73B6" w:rsidRDefault="000A33A9" w:rsidP="00CD7935">
      <w:pPr>
        <w:pStyle w:val="ListParagraph"/>
        <w:numPr>
          <w:ilvl w:val="0"/>
          <w:numId w:val="15"/>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jc w:val="both"/>
        <w:rPr>
          <w:rFonts w:ascii="Arial" w:hAnsi="Arial" w:cs="Arial"/>
          <w:sz w:val="18"/>
          <w:szCs w:val="18"/>
        </w:rPr>
      </w:pPr>
      <w:r w:rsidRPr="000C73B6">
        <w:rPr>
          <w:rFonts w:ascii="Arial" w:hAnsi="Arial" w:cs="Arial"/>
          <w:sz w:val="18"/>
          <w:szCs w:val="18"/>
        </w:rPr>
        <w:t>uprawnień do prowadzenia określonej działalności gospodarczej lub zawodowej, o ile wynika to z odrębnych przepisów,</w:t>
      </w:r>
    </w:p>
    <w:p w:rsidR="000A33A9" w:rsidRPr="000C73B6" w:rsidRDefault="000A33A9" w:rsidP="00CD7935">
      <w:pPr>
        <w:pStyle w:val="ListParagraph"/>
        <w:numPr>
          <w:ilvl w:val="0"/>
          <w:numId w:val="15"/>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jc w:val="both"/>
        <w:rPr>
          <w:rFonts w:ascii="Arial" w:hAnsi="Arial" w:cs="Arial"/>
          <w:sz w:val="18"/>
          <w:szCs w:val="18"/>
        </w:rPr>
      </w:pPr>
      <w:r w:rsidRPr="000C73B6">
        <w:rPr>
          <w:rFonts w:ascii="Arial" w:hAnsi="Arial" w:cs="Arial"/>
          <w:sz w:val="18"/>
          <w:szCs w:val="18"/>
        </w:rPr>
        <w:t>sytuacji ekonomicznej lub finansowej.</w:t>
      </w:r>
    </w:p>
    <w:p w:rsidR="000A33A9" w:rsidRPr="000C73B6" w:rsidRDefault="000A33A9" w:rsidP="00CD7935">
      <w:pPr>
        <w:pStyle w:val="ListParagraph"/>
        <w:numPr>
          <w:ilvl w:val="0"/>
          <w:numId w:val="15"/>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jc w:val="both"/>
        <w:rPr>
          <w:rFonts w:ascii="Arial" w:hAnsi="Arial" w:cs="Arial"/>
          <w:sz w:val="18"/>
          <w:szCs w:val="18"/>
        </w:rPr>
      </w:pPr>
      <w:r w:rsidRPr="000C73B6">
        <w:rPr>
          <w:rFonts w:ascii="Arial" w:hAnsi="Arial" w:cs="Arial"/>
          <w:sz w:val="18"/>
          <w:szCs w:val="18"/>
        </w:rPr>
        <w:t>zdolności technicznej lub zawodowej.</w:t>
      </w:r>
    </w:p>
    <w:p w:rsidR="000A33A9" w:rsidRDefault="000A33A9" w:rsidP="006126C2">
      <w:pPr>
        <w:tabs>
          <w:tab w:val="left" w:pos="1080"/>
        </w:tabs>
        <w:jc w:val="both"/>
        <w:rPr>
          <w:rFonts w:ascii="Arial" w:hAnsi="Arial" w:cs="Arial"/>
          <w:sz w:val="18"/>
          <w:szCs w:val="18"/>
          <w:lang w:eastAsia="ar-SA"/>
        </w:rPr>
      </w:pPr>
    </w:p>
    <w:p w:rsidR="000A33A9" w:rsidRDefault="000A33A9" w:rsidP="006126C2">
      <w:pPr>
        <w:tabs>
          <w:tab w:val="left" w:pos="1080"/>
        </w:tabs>
        <w:jc w:val="both"/>
        <w:rPr>
          <w:rFonts w:ascii="Arial" w:hAnsi="Arial" w:cs="Arial"/>
          <w:sz w:val="18"/>
          <w:szCs w:val="18"/>
          <w:lang w:eastAsia="ar-SA"/>
        </w:rPr>
      </w:pPr>
    </w:p>
    <w:p w:rsidR="000A33A9" w:rsidRDefault="000A33A9" w:rsidP="006126C2">
      <w:pPr>
        <w:tabs>
          <w:tab w:val="left" w:pos="1080"/>
        </w:tabs>
        <w:jc w:val="both"/>
        <w:rPr>
          <w:rFonts w:cs="Times New Roman"/>
        </w:rPr>
      </w:pPr>
      <w:r>
        <w:rPr>
          <w:rFonts w:ascii="Arial" w:hAnsi="Arial" w:cs="Arial"/>
          <w:sz w:val="18"/>
          <w:szCs w:val="18"/>
          <w:lang w:eastAsia="ar-SA"/>
        </w:rPr>
        <w:t>……………………………….. dnia ……………  roku</w:t>
      </w:r>
    </w:p>
    <w:p w:rsidR="000A33A9" w:rsidRDefault="000A33A9" w:rsidP="00E677C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w:t>
      </w: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ascii="Arial" w:hAnsi="Arial" w:cs="Arial"/>
          <w:i/>
          <w:iCs/>
          <w:sz w:val="18"/>
          <w:szCs w:val="18"/>
          <w:lang w:eastAsia="ar-SA"/>
        </w:rPr>
      </w:pPr>
      <w:r>
        <w:rPr>
          <w:rFonts w:ascii="Arial" w:hAnsi="Arial" w:cs="Arial"/>
          <w:i/>
          <w:iCs/>
          <w:sz w:val="18"/>
          <w:szCs w:val="18"/>
          <w:lang w:eastAsia="ar-SA"/>
        </w:rPr>
        <w:t xml:space="preserve">                                        (podpis Wykonawcy/Pełnomocnika)</w:t>
      </w: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cs="Times New Roman"/>
        </w:rPr>
      </w:pPr>
    </w:p>
    <w:p w:rsidR="000A33A9" w:rsidRDefault="000A33A9" w:rsidP="00CD7935">
      <w:pPr>
        <w:pStyle w:val="ListParagraph"/>
        <w:numPr>
          <w:ilvl w:val="0"/>
          <w:numId w:val="14"/>
        </w:numPr>
        <w:tabs>
          <w:tab w:val="left" w:pos="426"/>
          <w:tab w:val="left" w:pos="7665"/>
        </w:tabs>
        <w:spacing w:after="0" w:line="240" w:lineRule="auto"/>
        <w:ind w:left="0"/>
        <w:jc w:val="both"/>
      </w:pPr>
      <w:r>
        <w:rPr>
          <w:rFonts w:ascii="Arial" w:hAnsi="Arial" w:cs="Arial"/>
          <w:b/>
          <w:bCs/>
          <w:sz w:val="18"/>
          <w:szCs w:val="18"/>
        </w:rPr>
        <w:t>INFORMACJA W ZWIĄZKU Z POLEGANIEM NA ZASOBACH INNYCH PODMIOTÓW:</w:t>
      </w:r>
    </w:p>
    <w:p w:rsidR="000A33A9" w:rsidRDefault="000A33A9" w:rsidP="006126C2">
      <w:pPr>
        <w:pStyle w:val="ListParagraph"/>
        <w:tabs>
          <w:tab w:val="left" w:pos="426"/>
          <w:tab w:val="left" w:pos="7665"/>
        </w:tabs>
        <w:spacing w:after="0" w:line="240" w:lineRule="auto"/>
        <w:ind w:left="-227"/>
        <w:jc w:val="both"/>
        <w:rPr>
          <w:rFonts w:ascii="Arial" w:hAnsi="Arial" w:cs="Arial"/>
          <w:b/>
          <w:bCs/>
          <w:sz w:val="18"/>
          <w:szCs w:val="18"/>
        </w:rPr>
      </w:pPr>
    </w:p>
    <w:p w:rsidR="000A33A9" w:rsidRDefault="000A33A9" w:rsidP="006126C2">
      <w:pPr>
        <w:pStyle w:val="ListParagraph"/>
        <w:tabs>
          <w:tab w:val="left" w:pos="426"/>
          <w:tab w:val="left" w:pos="7665"/>
        </w:tabs>
        <w:spacing w:after="0" w:line="240" w:lineRule="auto"/>
        <w:ind w:left="0"/>
        <w:jc w:val="both"/>
      </w:pPr>
      <w:r>
        <w:rPr>
          <w:rFonts w:ascii="Arial" w:hAnsi="Arial" w:cs="Arial"/>
          <w:sz w:val="18"/>
          <w:szCs w:val="18"/>
        </w:rPr>
        <w:t>Oświadczam, że w celu wykazania spełniania warunków udziału w postępowaniu, określonych przez zamawiającego w Specyfikacji Warunków Zamówienia i ogłoszeniu o zamówieniu, polegam na zasobach następującego/ ych podmiotu/ów:</w:t>
      </w:r>
    </w:p>
    <w:p w:rsidR="000A33A9" w:rsidRDefault="000A33A9" w:rsidP="006126C2">
      <w:pPr>
        <w:pStyle w:val="ListParagraph"/>
        <w:tabs>
          <w:tab w:val="left" w:pos="426"/>
          <w:tab w:val="left" w:pos="7665"/>
        </w:tabs>
        <w:spacing w:after="0" w:line="240" w:lineRule="auto"/>
        <w:ind w:left="0"/>
        <w:jc w:val="both"/>
        <w:rPr>
          <w:rFonts w:ascii="Arial" w:hAnsi="Arial" w:cs="Arial"/>
          <w:sz w:val="18"/>
          <w:szCs w:val="18"/>
        </w:rPr>
      </w:pPr>
      <w:r>
        <w:rPr>
          <w:rFonts w:ascii="Arial" w:hAnsi="Arial" w:cs="Arial"/>
          <w:sz w:val="18"/>
          <w:szCs w:val="18"/>
        </w:rPr>
        <w:t xml:space="preserve">……..……………………………………………………………………………………………………………………..………………………………………………………………………………………………………………………………..…………., </w:t>
      </w:r>
      <w:r>
        <w:rPr>
          <w:rFonts w:ascii="Arial" w:hAnsi="Arial" w:cs="Arial"/>
          <w:sz w:val="18"/>
          <w:szCs w:val="18"/>
        </w:rPr>
        <w:br/>
        <w:t xml:space="preserve">w następującym zakresie: ………………………………………………………………………………………………… </w:t>
      </w:r>
    </w:p>
    <w:p w:rsidR="000A33A9" w:rsidRPr="000C73B6" w:rsidRDefault="000A33A9" w:rsidP="006126C2">
      <w:pPr>
        <w:pStyle w:val="ListParagraph"/>
        <w:tabs>
          <w:tab w:val="left" w:pos="426"/>
          <w:tab w:val="left" w:pos="7665"/>
        </w:tabs>
        <w:spacing w:after="0" w:line="240" w:lineRule="auto"/>
        <w:ind w:left="0"/>
        <w:jc w:val="center"/>
        <w:rPr>
          <w:i/>
          <w:iCs/>
        </w:rPr>
      </w:pPr>
      <w:r w:rsidRPr="000C73B6">
        <w:rPr>
          <w:rFonts w:ascii="Arial" w:hAnsi="Arial" w:cs="Arial"/>
          <w:i/>
          <w:iCs/>
          <w:sz w:val="18"/>
          <w:szCs w:val="18"/>
        </w:rPr>
        <w:t>(wskazać podmiot i określić odpowiedni zakres dla wskazanego podmiotu)</w:t>
      </w:r>
    </w:p>
    <w:p w:rsidR="000A33A9" w:rsidRDefault="000A33A9" w:rsidP="006126C2">
      <w:pPr>
        <w:tabs>
          <w:tab w:val="left" w:pos="1080"/>
        </w:tabs>
        <w:jc w:val="both"/>
        <w:rPr>
          <w:rFonts w:ascii="Arial" w:hAnsi="Arial" w:cs="Arial"/>
          <w:sz w:val="18"/>
          <w:szCs w:val="18"/>
          <w:lang w:eastAsia="ar-SA"/>
        </w:rPr>
      </w:pPr>
    </w:p>
    <w:p w:rsidR="000A33A9" w:rsidRDefault="000A33A9" w:rsidP="006126C2">
      <w:pPr>
        <w:tabs>
          <w:tab w:val="left" w:pos="1080"/>
        </w:tabs>
        <w:jc w:val="both"/>
        <w:rPr>
          <w:rFonts w:ascii="Arial" w:hAnsi="Arial" w:cs="Arial"/>
          <w:sz w:val="18"/>
          <w:szCs w:val="18"/>
          <w:lang w:eastAsia="ar-SA"/>
        </w:rPr>
      </w:pPr>
    </w:p>
    <w:p w:rsidR="000A33A9" w:rsidRDefault="000A33A9" w:rsidP="006126C2">
      <w:pPr>
        <w:tabs>
          <w:tab w:val="left" w:pos="1080"/>
        </w:tabs>
        <w:jc w:val="both"/>
        <w:rPr>
          <w:rFonts w:cs="Times New Roman"/>
        </w:rPr>
      </w:pPr>
      <w:r>
        <w:rPr>
          <w:rFonts w:ascii="Arial" w:hAnsi="Arial" w:cs="Arial"/>
          <w:sz w:val="18"/>
          <w:szCs w:val="18"/>
          <w:lang w:eastAsia="ar-SA"/>
        </w:rPr>
        <w:t>……………………………….. dnia ……………  roku</w:t>
      </w:r>
      <w:r>
        <w:rPr>
          <w:rFonts w:ascii="Arial" w:hAnsi="Arial" w:cs="Arial"/>
          <w:sz w:val="18"/>
          <w:szCs w:val="18"/>
          <w:lang w:eastAsia="ar-SA"/>
        </w:rPr>
        <w:tab/>
        <w:t xml:space="preserve">                         </w:t>
      </w: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rPr>
          <w:rFonts w:cs="Times New Roman"/>
        </w:rPr>
      </w:pPr>
      <w:r>
        <w:rPr>
          <w:rFonts w:ascii="Arial" w:hAnsi="Arial" w:cs="Arial"/>
          <w:sz w:val="18"/>
          <w:szCs w:val="18"/>
          <w:lang w:eastAsia="ar-SA"/>
        </w:rPr>
        <w:t xml:space="preserve">                                                   …………………………………….</w:t>
      </w: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ascii="Arial" w:hAnsi="Arial" w:cs="Arial"/>
          <w:i/>
          <w:iCs/>
          <w:sz w:val="18"/>
          <w:szCs w:val="18"/>
          <w:lang w:eastAsia="ar-SA"/>
        </w:rPr>
      </w:pPr>
      <w:r>
        <w:rPr>
          <w:rFonts w:ascii="Arial" w:hAnsi="Arial" w:cs="Arial"/>
          <w:i/>
          <w:iCs/>
          <w:sz w:val="18"/>
          <w:szCs w:val="18"/>
          <w:lang w:eastAsia="ar-SA"/>
        </w:rPr>
        <w:t xml:space="preserve">                                      (podpis Wykonawcy/Pełnomocnika)</w:t>
      </w: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cs="Times New Roman"/>
        </w:rPr>
      </w:pPr>
    </w:p>
    <w:p w:rsidR="000A33A9" w:rsidRDefault="000A33A9" w:rsidP="00CD7935">
      <w:pPr>
        <w:pStyle w:val="ListParagraph"/>
        <w:numPr>
          <w:ilvl w:val="0"/>
          <w:numId w:val="14"/>
        </w:numPr>
        <w:tabs>
          <w:tab w:val="left" w:pos="426"/>
          <w:tab w:val="left" w:pos="7665"/>
        </w:tabs>
        <w:spacing w:after="0" w:line="240" w:lineRule="auto"/>
        <w:ind w:left="0"/>
        <w:jc w:val="both"/>
      </w:pPr>
      <w:r>
        <w:rPr>
          <w:rFonts w:ascii="Arial" w:hAnsi="Arial" w:cs="Arial"/>
          <w:b/>
          <w:bCs/>
          <w:sz w:val="18"/>
          <w:szCs w:val="18"/>
        </w:rPr>
        <w:t>OŚWIADCZENIE DOTYCZĄCE PODANYCH INFORMACJI:</w:t>
      </w:r>
    </w:p>
    <w:p w:rsidR="000A33A9" w:rsidRDefault="000A33A9" w:rsidP="006126C2">
      <w:pPr>
        <w:pStyle w:val="ListParagraph"/>
        <w:tabs>
          <w:tab w:val="left" w:pos="426"/>
          <w:tab w:val="left" w:pos="7665"/>
        </w:tabs>
        <w:spacing w:after="0" w:line="240" w:lineRule="auto"/>
        <w:ind w:left="-227"/>
        <w:jc w:val="both"/>
        <w:rPr>
          <w:rFonts w:ascii="Arial" w:hAnsi="Arial" w:cs="Arial"/>
          <w:b/>
          <w:bCs/>
          <w:sz w:val="18"/>
          <w:szCs w:val="18"/>
        </w:rPr>
      </w:pPr>
    </w:p>
    <w:p w:rsidR="000A33A9" w:rsidRDefault="000A33A9" w:rsidP="006126C2">
      <w:pPr>
        <w:pStyle w:val="ListParagraph"/>
        <w:tabs>
          <w:tab w:val="left" w:pos="426"/>
          <w:tab w:val="left" w:pos="7665"/>
        </w:tabs>
        <w:spacing w:after="0" w:line="240" w:lineRule="auto"/>
        <w:ind w:left="0"/>
        <w:jc w:val="both"/>
      </w:pPr>
      <w:r>
        <w:rPr>
          <w:rFonts w:ascii="Arial" w:hAnsi="Arial" w:cs="Arial"/>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rsidR="000A33A9" w:rsidRDefault="000A33A9" w:rsidP="006126C2">
      <w:pPr>
        <w:tabs>
          <w:tab w:val="left" w:pos="1080"/>
        </w:tabs>
        <w:jc w:val="both"/>
        <w:rPr>
          <w:rFonts w:ascii="Arial" w:hAnsi="Arial" w:cs="Arial"/>
          <w:sz w:val="18"/>
          <w:szCs w:val="18"/>
          <w:lang w:eastAsia="ar-SA"/>
        </w:rPr>
      </w:pPr>
    </w:p>
    <w:p w:rsidR="000A33A9" w:rsidRDefault="000A33A9" w:rsidP="006126C2">
      <w:pPr>
        <w:tabs>
          <w:tab w:val="left" w:pos="1080"/>
        </w:tabs>
        <w:jc w:val="both"/>
        <w:rPr>
          <w:rFonts w:ascii="Arial" w:hAnsi="Arial" w:cs="Arial"/>
          <w:sz w:val="18"/>
          <w:szCs w:val="18"/>
          <w:lang w:eastAsia="ar-SA"/>
        </w:rPr>
      </w:pPr>
    </w:p>
    <w:p w:rsidR="000A33A9" w:rsidRDefault="000A33A9" w:rsidP="006126C2">
      <w:pPr>
        <w:tabs>
          <w:tab w:val="left" w:pos="1080"/>
        </w:tabs>
        <w:jc w:val="both"/>
        <w:rPr>
          <w:rFonts w:cs="Times New Roman"/>
        </w:rPr>
      </w:pPr>
      <w:r>
        <w:rPr>
          <w:rFonts w:ascii="Arial" w:hAnsi="Arial" w:cs="Arial"/>
          <w:sz w:val="18"/>
          <w:szCs w:val="18"/>
          <w:lang w:eastAsia="ar-SA"/>
        </w:rPr>
        <w:t>……………………………….. dnia ……………  roku</w:t>
      </w: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rPr>
          <w:rFonts w:cs="Times New Roman"/>
        </w:rPr>
      </w:pPr>
      <w:r>
        <w:rPr>
          <w:rFonts w:ascii="Arial" w:hAnsi="Arial" w:cs="Arial"/>
          <w:sz w:val="18"/>
          <w:szCs w:val="18"/>
          <w:lang w:eastAsia="ar-SA"/>
        </w:rPr>
        <w:t xml:space="preserve">                                                      ……….. ………………………….</w:t>
      </w: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cs="Times New Roman"/>
        </w:rPr>
      </w:pPr>
      <w:r>
        <w:rPr>
          <w:rFonts w:ascii="Arial" w:hAnsi="Arial" w:cs="Arial"/>
          <w:i/>
          <w:iCs/>
          <w:sz w:val="18"/>
          <w:szCs w:val="18"/>
          <w:lang w:eastAsia="ar-SA"/>
        </w:rPr>
        <w:t xml:space="preserve">                                        (podpis Wykonawcy/Pełnomocnika)</w:t>
      </w:r>
    </w:p>
    <w:p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18"/>
          <w:szCs w:val="18"/>
          <w:lang w:eastAsia="ar-SA"/>
        </w:rPr>
        <w:t>* niepotrzebne skreślić</w:t>
      </w:r>
    </w:p>
    <w:p w:rsidR="000A33A9" w:rsidRDefault="000A33A9" w:rsidP="006126C2">
      <w:pPr>
        <w:tabs>
          <w:tab w:val="left" w:pos="426"/>
          <w:tab w:val="left" w:pos="7665"/>
        </w:tabs>
        <w:jc w:val="right"/>
        <w:rPr>
          <w:rFonts w:ascii="Arial" w:hAnsi="Arial" w:cs="Arial"/>
          <w:b/>
          <w:bCs/>
          <w:sz w:val="18"/>
          <w:szCs w:val="18"/>
          <w:lang w:eastAsia="ar-SA"/>
        </w:rPr>
      </w:pPr>
    </w:p>
    <w:p w:rsidR="000A33A9" w:rsidRDefault="000A33A9" w:rsidP="006126C2">
      <w:pPr>
        <w:tabs>
          <w:tab w:val="left" w:pos="426"/>
          <w:tab w:val="left" w:pos="7665"/>
        </w:tabs>
        <w:jc w:val="center"/>
        <w:rPr>
          <w:rFonts w:ascii="Arial" w:hAnsi="Arial" w:cs="Arial"/>
          <w:sz w:val="18"/>
          <w:szCs w:val="18"/>
          <w:lang w:eastAsia="ar-SA"/>
        </w:rPr>
      </w:pPr>
    </w:p>
    <w:p w:rsidR="000A33A9" w:rsidRDefault="000A33A9" w:rsidP="006126C2">
      <w:pPr>
        <w:tabs>
          <w:tab w:val="left" w:pos="426"/>
          <w:tab w:val="left" w:pos="7665"/>
        </w:tabs>
        <w:jc w:val="center"/>
        <w:rPr>
          <w:rFonts w:ascii="Arial" w:hAnsi="Arial" w:cs="Arial"/>
          <w:sz w:val="18"/>
          <w:szCs w:val="18"/>
          <w:lang w:eastAsia="ar-SA"/>
        </w:rPr>
      </w:pPr>
    </w:p>
    <w:p w:rsidR="000A33A9" w:rsidRPr="00D86E69" w:rsidRDefault="000A33A9" w:rsidP="006126C2">
      <w:pPr>
        <w:tabs>
          <w:tab w:val="left" w:pos="426"/>
          <w:tab w:val="left" w:pos="7665"/>
        </w:tabs>
        <w:jc w:val="center"/>
        <w:rPr>
          <w:rFonts w:cs="Times New Roman"/>
          <w:sz w:val="16"/>
          <w:szCs w:val="16"/>
        </w:rPr>
      </w:pPr>
      <w:r w:rsidRPr="00D86E69">
        <w:rPr>
          <w:rFonts w:ascii="Arial" w:hAnsi="Arial" w:cs="Arial"/>
          <w:sz w:val="16"/>
          <w:szCs w:val="16"/>
          <w:lang w:eastAsia="ar-SA"/>
        </w:rPr>
        <w:t xml:space="preserve"> „Oświadczenie o braku podstaw wykluczenia z postępowania </w:t>
      </w:r>
    </w:p>
    <w:p w:rsidR="000A33A9" w:rsidRPr="00D86E69" w:rsidRDefault="000A33A9" w:rsidP="006126C2">
      <w:pPr>
        <w:tabs>
          <w:tab w:val="left" w:pos="426"/>
          <w:tab w:val="left" w:pos="7665"/>
        </w:tabs>
        <w:jc w:val="center"/>
        <w:rPr>
          <w:rFonts w:cs="Times New Roman"/>
          <w:sz w:val="16"/>
          <w:szCs w:val="16"/>
        </w:rPr>
      </w:pPr>
      <w:r w:rsidRPr="00D86E69">
        <w:rPr>
          <w:rFonts w:ascii="Arial" w:hAnsi="Arial" w:cs="Arial"/>
          <w:sz w:val="16"/>
          <w:szCs w:val="16"/>
          <w:lang w:eastAsia="ar-SA"/>
        </w:rPr>
        <w:t>składane zgodnie z art. 125 ust. 1 ustawy Pzp”</w:t>
      </w:r>
    </w:p>
    <w:p w:rsidR="000A33A9" w:rsidRPr="00D86E6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16"/>
          <w:szCs w:val="16"/>
          <w:lang w:eastAsia="ar-SA"/>
        </w:rPr>
      </w:pPr>
    </w:p>
    <w:p w:rsidR="000A33A9" w:rsidRPr="00D86E6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sz w:val="16"/>
          <w:szCs w:val="16"/>
        </w:rPr>
      </w:pPr>
      <w:r w:rsidRPr="00D86E69">
        <w:rPr>
          <w:rFonts w:ascii="Arial" w:hAnsi="Arial" w:cs="Arial"/>
          <w:b/>
          <w:bCs/>
          <w:sz w:val="16"/>
          <w:szCs w:val="16"/>
          <w:lang w:eastAsia="ar-SA"/>
        </w:rPr>
        <w:t>OŚWIADCZENIE WYKONAWCY</w:t>
      </w:r>
    </w:p>
    <w:p w:rsidR="000A33A9" w:rsidRPr="00D86E69" w:rsidRDefault="000A33A9" w:rsidP="006126C2">
      <w:pPr>
        <w:tabs>
          <w:tab w:val="left" w:leader="dot" w:pos="9072"/>
        </w:tabs>
        <w:jc w:val="both"/>
        <w:rPr>
          <w:rFonts w:ascii="Arial" w:hAnsi="Arial" w:cs="Arial"/>
          <w:b/>
          <w:bCs/>
          <w:sz w:val="16"/>
          <w:szCs w:val="16"/>
          <w:lang w:eastAsia="ar-SA"/>
        </w:rPr>
      </w:pPr>
    </w:p>
    <w:p w:rsidR="000A33A9" w:rsidRPr="00D86E69" w:rsidRDefault="000A33A9" w:rsidP="006126C2">
      <w:pPr>
        <w:tabs>
          <w:tab w:val="left" w:leader="dot" w:pos="9072"/>
        </w:tabs>
        <w:jc w:val="both"/>
        <w:rPr>
          <w:rFonts w:cs="Times New Roman"/>
          <w:sz w:val="16"/>
          <w:szCs w:val="16"/>
        </w:rPr>
      </w:pPr>
      <w:r w:rsidRPr="00D86E69">
        <w:rPr>
          <w:rFonts w:ascii="Arial" w:hAnsi="Arial" w:cs="Arial"/>
          <w:sz w:val="16"/>
          <w:szCs w:val="16"/>
          <w:lang w:eastAsia="ar-SA"/>
        </w:rPr>
        <w:t xml:space="preserve">dotyczące postępowania o udzielenie zamówienia publicznego na: </w:t>
      </w:r>
    </w:p>
    <w:p w:rsidR="000A33A9" w:rsidRPr="00D86E69" w:rsidRDefault="000A33A9" w:rsidP="006126C2">
      <w:pPr>
        <w:autoSpaceDE w:val="0"/>
        <w:jc w:val="both"/>
        <w:rPr>
          <w:rFonts w:cs="Times New Roman"/>
          <w:sz w:val="16"/>
          <w:szCs w:val="16"/>
        </w:rPr>
      </w:pPr>
      <w:r w:rsidRPr="00D86E69">
        <w:rPr>
          <w:rFonts w:ascii="Arial" w:hAnsi="Arial" w:cs="Arial"/>
          <w:b/>
          <w:bCs/>
          <w:color w:val="000000"/>
          <w:sz w:val="16"/>
          <w:szCs w:val="16"/>
        </w:rPr>
        <w:t>„Zakup paliwa płynnego”</w:t>
      </w:r>
    </w:p>
    <w:p w:rsidR="000A33A9" w:rsidRPr="00D86E6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Arial" w:hAnsi="Arial" w:cs="Arial"/>
          <w:sz w:val="16"/>
          <w:szCs w:val="16"/>
          <w:lang w:eastAsia="ar-SA"/>
        </w:rPr>
      </w:pPr>
    </w:p>
    <w:p w:rsidR="000A33A9" w:rsidRPr="00D86E6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cs="Times New Roman"/>
          <w:sz w:val="16"/>
          <w:szCs w:val="16"/>
        </w:rPr>
      </w:pPr>
      <w:r w:rsidRPr="00D86E69">
        <w:rPr>
          <w:rFonts w:ascii="Arial" w:hAnsi="Arial" w:cs="Arial"/>
          <w:sz w:val="16"/>
          <w:szCs w:val="16"/>
          <w:lang w:eastAsia="ar-SA"/>
        </w:rPr>
        <w:t xml:space="preserve">Znak postępowania: </w:t>
      </w:r>
      <w:r>
        <w:rPr>
          <w:rFonts w:ascii="Arial" w:hAnsi="Arial" w:cs="Arial"/>
          <w:b/>
          <w:bCs/>
          <w:sz w:val="16"/>
          <w:szCs w:val="16"/>
          <w:lang w:eastAsia="ar-SA"/>
        </w:rPr>
        <w:t>10</w:t>
      </w:r>
      <w:r w:rsidRPr="00D86E69">
        <w:rPr>
          <w:rFonts w:ascii="Arial" w:hAnsi="Arial" w:cs="Arial"/>
          <w:b/>
          <w:bCs/>
          <w:sz w:val="16"/>
          <w:szCs w:val="16"/>
          <w:lang w:eastAsia="ar-SA"/>
        </w:rPr>
        <w:t>/TP/P/2</w:t>
      </w:r>
      <w:r>
        <w:rPr>
          <w:rFonts w:ascii="Arial" w:hAnsi="Arial" w:cs="Arial"/>
          <w:b/>
          <w:bCs/>
          <w:sz w:val="16"/>
          <w:szCs w:val="16"/>
          <w:lang w:eastAsia="ar-SA"/>
        </w:rPr>
        <w:t>4</w:t>
      </w:r>
    </w:p>
    <w:p w:rsidR="000A33A9" w:rsidRPr="00D86E6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6"/>
          <w:szCs w:val="16"/>
          <w:lang w:eastAsia="ar-SA"/>
        </w:rPr>
      </w:pPr>
    </w:p>
    <w:p w:rsidR="000A33A9" w:rsidRPr="00D86E69" w:rsidRDefault="000A33A9" w:rsidP="00D86E69">
      <w:pPr>
        <w:tabs>
          <w:tab w:val="left" w:leader="dot" w:pos="9072"/>
        </w:tabs>
        <w:jc w:val="both"/>
        <w:rPr>
          <w:rFonts w:ascii="Arial" w:hAnsi="Arial" w:cs="Arial"/>
          <w:sz w:val="16"/>
          <w:szCs w:val="16"/>
        </w:rPr>
      </w:pPr>
      <w:r w:rsidRPr="00D86E69">
        <w:rPr>
          <w:rFonts w:ascii="Arial" w:hAnsi="Arial" w:cs="Arial"/>
          <w:sz w:val="16"/>
          <w:szCs w:val="16"/>
          <w:lang w:eastAsia="ar-SA"/>
        </w:rPr>
        <w:t>MY NIŻEJ PODPISANI/JA NIŻEJ PODPISANY*</w:t>
      </w:r>
    </w:p>
    <w:p w:rsidR="000A33A9" w:rsidRPr="00AF07E4" w:rsidRDefault="000A33A9" w:rsidP="00D86E69">
      <w:pPr>
        <w:tabs>
          <w:tab w:val="left" w:leader="dot" w:pos="9072"/>
        </w:tabs>
        <w:jc w:val="both"/>
        <w:rPr>
          <w:rFonts w:ascii="Arial" w:hAnsi="Arial" w:cs="Arial"/>
          <w:sz w:val="17"/>
          <w:szCs w:val="17"/>
        </w:rPr>
      </w:pPr>
      <w:r w:rsidRPr="00AF07E4">
        <w:rPr>
          <w:rFonts w:ascii="Arial" w:hAnsi="Arial" w:cs="Arial"/>
          <w:sz w:val="17"/>
          <w:szCs w:val="17"/>
          <w:lang w:eastAsia="ar-SA"/>
        </w:rPr>
        <w:t>……………………………………………………………………………………………………</w:t>
      </w:r>
    </w:p>
    <w:p w:rsidR="000A33A9" w:rsidRPr="00AF07E4" w:rsidRDefault="000A33A9" w:rsidP="00D86E69">
      <w:pPr>
        <w:tabs>
          <w:tab w:val="left" w:leader="dot" w:pos="9072"/>
        </w:tabs>
        <w:jc w:val="both"/>
        <w:rPr>
          <w:rFonts w:ascii="Arial" w:hAnsi="Arial" w:cs="Arial"/>
          <w:sz w:val="17"/>
          <w:szCs w:val="17"/>
        </w:rPr>
      </w:pPr>
      <w:r w:rsidRPr="00AF07E4">
        <w:rPr>
          <w:rFonts w:ascii="Arial" w:hAnsi="Arial" w:cs="Arial"/>
          <w:sz w:val="17"/>
          <w:szCs w:val="17"/>
          <w:lang w:eastAsia="ar-SA"/>
        </w:rPr>
        <w:t>działając w imieniu i na rzecz</w:t>
      </w:r>
    </w:p>
    <w:p w:rsidR="000A33A9" w:rsidRPr="00AF07E4" w:rsidRDefault="000A33A9" w:rsidP="00D86E69">
      <w:pPr>
        <w:tabs>
          <w:tab w:val="left" w:leader="dot" w:pos="9072"/>
        </w:tabs>
        <w:jc w:val="both"/>
        <w:rPr>
          <w:rFonts w:ascii="Arial" w:hAnsi="Arial" w:cs="Arial"/>
          <w:sz w:val="17"/>
          <w:szCs w:val="17"/>
        </w:rPr>
      </w:pPr>
      <w:r w:rsidRPr="00AF07E4">
        <w:rPr>
          <w:rFonts w:ascii="Arial" w:hAnsi="Arial" w:cs="Arial"/>
          <w:sz w:val="17"/>
          <w:szCs w:val="17"/>
          <w:lang w:eastAsia="ar-SA"/>
        </w:rPr>
        <w:t>……………………………………………………………………………………………………</w:t>
      </w:r>
    </w:p>
    <w:p w:rsidR="000A33A9" w:rsidRPr="00AF07E4" w:rsidRDefault="000A33A9" w:rsidP="00D86E69">
      <w:pPr>
        <w:tabs>
          <w:tab w:val="left" w:leader="dot" w:pos="9072"/>
        </w:tabs>
        <w:jc w:val="center"/>
        <w:rPr>
          <w:rFonts w:ascii="Arial" w:hAnsi="Arial" w:cs="Arial"/>
          <w:sz w:val="17"/>
          <w:szCs w:val="17"/>
        </w:rPr>
      </w:pPr>
      <w:r w:rsidRPr="00AF07E4">
        <w:rPr>
          <w:rFonts w:ascii="Arial" w:hAnsi="Arial" w:cs="Arial"/>
          <w:i/>
          <w:iCs/>
          <w:sz w:val="17"/>
          <w:szCs w:val="17"/>
          <w:lang w:eastAsia="ar-SA"/>
        </w:rPr>
        <w:t>(nazwa (firma) dokładny adres Wykonawcy/Wykonawców)</w:t>
      </w:r>
    </w:p>
    <w:p w:rsidR="000A33A9" w:rsidRPr="00AF07E4" w:rsidRDefault="000A33A9" w:rsidP="00D86E69">
      <w:pPr>
        <w:tabs>
          <w:tab w:val="left" w:pos="709"/>
        </w:tabs>
        <w:jc w:val="both"/>
        <w:rPr>
          <w:rFonts w:ascii="Arial" w:hAnsi="Arial" w:cs="Arial"/>
          <w:i/>
          <w:iCs/>
          <w:sz w:val="17"/>
          <w:szCs w:val="17"/>
          <w:lang w:eastAsia="ar-SA"/>
        </w:rPr>
      </w:pPr>
    </w:p>
    <w:p w:rsidR="000A33A9" w:rsidRPr="00AF07E4" w:rsidRDefault="000A33A9" w:rsidP="00D86E69">
      <w:pPr>
        <w:pStyle w:val="ListParagraph"/>
        <w:numPr>
          <w:ilvl w:val="0"/>
          <w:numId w:val="1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r w:rsidRPr="00AF07E4">
        <w:rPr>
          <w:rFonts w:ascii="Arial" w:hAnsi="Arial" w:cs="Arial"/>
          <w:b/>
          <w:bCs/>
          <w:sz w:val="17"/>
          <w:szCs w:val="17"/>
        </w:rPr>
        <w:t>OŚWIADCZENIA DOTYCZĄC</w:t>
      </w:r>
      <w:r>
        <w:rPr>
          <w:rFonts w:ascii="Arial" w:hAnsi="Arial" w:cs="Arial"/>
          <w:b/>
          <w:bCs/>
          <w:sz w:val="17"/>
          <w:szCs w:val="17"/>
        </w:rPr>
        <w:t>E</w:t>
      </w:r>
      <w:r w:rsidRPr="00AF07E4">
        <w:rPr>
          <w:rFonts w:ascii="Arial" w:hAnsi="Arial" w:cs="Arial"/>
          <w:b/>
          <w:bCs/>
          <w:sz w:val="17"/>
          <w:szCs w:val="17"/>
        </w:rPr>
        <w:t xml:space="preserve"> WYKONAWCY:</w:t>
      </w:r>
    </w:p>
    <w:p w:rsidR="000A33A9" w:rsidRPr="00AF07E4" w:rsidRDefault="000A33A9" w:rsidP="00D86E69">
      <w:pPr>
        <w:pStyle w:val="ListParagraph"/>
        <w:numPr>
          <w:ilvl w:val="0"/>
          <w:numId w:val="17"/>
        </w:numPr>
        <w:tabs>
          <w:tab w:val="num" w:pos="-227"/>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r w:rsidRPr="00AF07E4">
        <w:rPr>
          <w:rFonts w:ascii="Arial" w:hAnsi="Arial" w:cs="Arial"/>
          <w:sz w:val="17"/>
          <w:szCs w:val="17"/>
        </w:rPr>
        <w:t xml:space="preserve">Oświadczam, że nie występują wobec mnie (nas)* podstawy wykluczenia z postępowania o udzielenie zamówienia publicznego, o których mowa w art. 108 ustawy Prawo zamówień publicznych </w:t>
      </w:r>
    </w:p>
    <w:p w:rsidR="000A33A9" w:rsidRPr="00AF07E4" w:rsidRDefault="000A33A9" w:rsidP="00D86E69">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p>
    <w:p w:rsidR="000A33A9" w:rsidRPr="00AF07E4" w:rsidRDefault="000A33A9" w:rsidP="00D86E69">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r w:rsidRPr="00AF07E4">
        <w:rPr>
          <w:rFonts w:ascii="Arial" w:hAnsi="Arial" w:cs="Arial"/>
          <w:sz w:val="17"/>
          <w:szCs w:val="17"/>
        </w:rPr>
        <w:t>………………………… dnia ………………….  roku</w:t>
      </w:r>
    </w:p>
    <w:p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rPr>
          <w:rFonts w:ascii="Arial" w:hAnsi="Arial" w:cs="Arial"/>
          <w:sz w:val="17"/>
          <w:szCs w:val="17"/>
        </w:rPr>
      </w:pPr>
      <w:r w:rsidRPr="00AF07E4">
        <w:rPr>
          <w:rFonts w:ascii="Arial" w:hAnsi="Arial" w:cs="Arial"/>
          <w:sz w:val="17"/>
          <w:szCs w:val="17"/>
          <w:lang w:eastAsia="ar-SA"/>
        </w:rPr>
        <w:t xml:space="preserve">                                          ……..…………………………….</w:t>
      </w:r>
    </w:p>
    <w:p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ascii="Arial" w:hAnsi="Arial" w:cs="Arial"/>
          <w:sz w:val="17"/>
          <w:szCs w:val="17"/>
        </w:rPr>
      </w:pPr>
      <w:r w:rsidRPr="00AF07E4">
        <w:rPr>
          <w:rFonts w:ascii="Arial" w:hAnsi="Arial" w:cs="Arial"/>
          <w:i/>
          <w:iCs/>
          <w:sz w:val="17"/>
          <w:szCs w:val="17"/>
          <w:lang w:eastAsia="ar-SA"/>
        </w:rPr>
        <w:t xml:space="preserve">              (podpis Wykonawcy/Pełnomocnika)</w:t>
      </w:r>
    </w:p>
    <w:p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i/>
          <w:iCs/>
          <w:sz w:val="17"/>
          <w:szCs w:val="17"/>
          <w:lang w:eastAsia="ar-SA"/>
        </w:rPr>
      </w:pPr>
    </w:p>
    <w:p w:rsidR="000A33A9" w:rsidRPr="00AF07E4" w:rsidRDefault="000A33A9" w:rsidP="00D86E69">
      <w:pPr>
        <w:pStyle w:val="ListParagraph"/>
        <w:numPr>
          <w:ilvl w:val="0"/>
          <w:numId w:val="17"/>
        </w:numPr>
        <w:tabs>
          <w:tab w:val="num" w:pos="-227"/>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r w:rsidRPr="00AF07E4">
        <w:rPr>
          <w:rFonts w:ascii="Arial" w:hAnsi="Arial" w:cs="Arial"/>
          <w:sz w:val="17"/>
          <w:szCs w:val="17"/>
        </w:rPr>
        <w:t>Oświadczam, że nie występują wobec mnie (nas)* podstawy wykluczenia z postępowania o udzielenie zamówienia publicznego, o których mowa w art. 109 ustawy Prawo zamówień publicznych wskazane przez Zamawiającego w ogłoszeniu o zamówieniu i Specyfikacji Warunków Zamówienia.</w:t>
      </w:r>
    </w:p>
    <w:p w:rsidR="000A33A9" w:rsidRPr="00AF07E4" w:rsidRDefault="000A33A9" w:rsidP="00D86E69">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p>
    <w:p w:rsidR="000A33A9" w:rsidRPr="00AF07E4" w:rsidRDefault="000A33A9" w:rsidP="00D86E69">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r w:rsidRPr="00AF07E4">
        <w:rPr>
          <w:rFonts w:ascii="Arial" w:hAnsi="Arial" w:cs="Arial"/>
          <w:sz w:val="17"/>
          <w:szCs w:val="17"/>
        </w:rPr>
        <w:t>………………………… dnia ………………….  roku</w:t>
      </w:r>
    </w:p>
    <w:p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rPr>
          <w:rFonts w:ascii="Arial" w:hAnsi="Arial" w:cs="Arial"/>
          <w:sz w:val="17"/>
          <w:szCs w:val="17"/>
        </w:rPr>
      </w:pPr>
      <w:r w:rsidRPr="00AF07E4">
        <w:rPr>
          <w:rFonts w:ascii="Arial" w:hAnsi="Arial" w:cs="Arial"/>
          <w:sz w:val="17"/>
          <w:szCs w:val="17"/>
          <w:lang w:eastAsia="ar-SA"/>
        </w:rPr>
        <w:tab/>
      </w:r>
      <w:r w:rsidRPr="00AF07E4">
        <w:rPr>
          <w:rFonts w:ascii="Arial" w:hAnsi="Arial" w:cs="Arial"/>
          <w:sz w:val="17"/>
          <w:szCs w:val="17"/>
          <w:lang w:eastAsia="ar-SA"/>
        </w:rPr>
        <w:tab/>
        <w:t xml:space="preserve">          …………………………………….</w:t>
      </w:r>
    </w:p>
    <w:p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ascii="Arial" w:hAnsi="Arial" w:cs="Arial"/>
          <w:sz w:val="17"/>
          <w:szCs w:val="17"/>
        </w:rPr>
      </w:pPr>
      <w:r w:rsidRPr="00AF07E4">
        <w:rPr>
          <w:rFonts w:ascii="Arial" w:hAnsi="Arial" w:cs="Arial"/>
          <w:i/>
          <w:iCs/>
          <w:sz w:val="17"/>
          <w:szCs w:val="17"/>
          <w:lang w:eastAsia="ar-SA"/>
        </w:rPr>
        <w:t xml:space="preserve">              (podpis Wykonawcy/Pełnomocnika)</w:t>
      </w:r>
    </w:p>
    <w:p w:rsidR="000A33A9" w:rsidRPr="00AF07E4" w:rsidRDefault="000A33A9" w:rsidP="00D86E69">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Arial" w:hAnsi="Arial" w:cs="Arial"/>
          <w:i/>
          <w:iCs/>
          <w:sz w:val="17"/>
          <w:szCs w:val="17"/>
        </w:rPr>
      </w:pPr>
    </w:p>
    <w:p w:rsidR="000A33A9" w:rsidRPr="00AF07E4" w:rsidRDefault="000A33A9" w:rsidP="00D86E69">
      <w:pPr>
        <w:pStyle w:val="ListParagraph"/>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Arial" w:hAnsi="Arial" w:cs="Arial"/>
          <w:i/>
          <w:iCs/>
          <w:sz w:val="17"/>
          <w:szCs w:val="17"/>
        </w:rPr>
      </w:pPr>
      <w:r w:rsidRPr="00AF07E4">
        <w:rPr>
          <w:rFonts w:ascii="Arial" w:hAnsi="Arial" w:cs="Arial"/>
          <w:sz w:val="17"/>
          <w:szCs w:val="17"/>
        </w:rPr>
        <w:t>3)</w:t>
      </w:r>
      <w:r w:rsidRPr="00AF07E4">
        <w:rPr>
          <w:rFonts w:ascii="Arial" w:hAnsi="Arial" w:cs="Arial"/>
          <w:i/>
          <w:iCs/>
          <w:sz w:val="17"/>
          <w:szCs w:val="17"/>
        </w:rPr>
        <w:t xml:space="preserve"> </w:t>
      </w:r>
      <w:r w:rsidRPr="00AF07E4">
        <w:rPr>
          <w:rFonts w:ascii="Arial" w:hAnsi="Arial" w:cs="Arial"/>
          <w:sz w:val="17"/>
          <w:szCs w:val="17"/>
        </w:rPr>
        <w:t xml:space="preserve">Oświadczam, że nie zachodzą w stosunku do mnie przesłanki wykluczenia z postępowania na podstawie art.  </w:t>
      </w:r>
      <w:r w:rsidRPr="00AF07E4">
        <w:rPr>
          <w:rFonts w:ascii="Arial" w:hAnsi="Arial" w:cs="Arial"/>
          <w:sz w:val="17"/>
          <w:szCs w:val="17"/>
          <w:lang w:eastAsia="pl-PL"/>
        </w:rPr>
        <w:t xml:space="preserve">7 ust. 1 ustawy </w:t>
      </w:r>
      <w:r w:rsidRPr="00AF07E4">
        <w:rPr>
          <w:rFonts w:ascii="Arial" w:hAnsi="Arial" w:cs="Arial"/>
          <w:sz w:val="17"/>
          <w:szCs w:val="17"/>
        </w:rPr>
        <w:t>z dnia 13 kwietnia 2022 r.</w:t>
      </w:r>
      <w:r w:rsidRPr="00AF07E4">
        <w:rPr>
          <w:rFonts w:ascii="Arial" w:hAnsi="Arial" w:cs="Arial"/>
          <w:i/>
          <w:iCs/>
          <w:sz w:val="17"/>
          <w:szCs w:val="17"/>
        </w:rPr>
        <w:t xml:space="preserve"> </w:t>
      </w:r>
      <w:r w:rsidRPr="00AF07E4">
        <w:rPr>
          <w:rFonts w:ascii="Arial" w:hAnsi="Arial" w:cs="Arial"/>
          <w:i/>
          <w:iCs/>
          <w:color w:val="222222"/>
          <w:sz w:val="17"/>
          <w:szCs w:val="17"/>
        </w:rPr>
        <w:t>o szczególnych rozwiązaniach w zakresie przeciwdziałania wspieraniu agresji na Ukrainę oraz służących ochronie bezpieczeństwa narodowego.</w:t>
      </w:r>
      <w:r w:rsidRPr="00AF07E4">
        <w:rPr>
          <w:rFonts w:ascii="Arial" w:hAnsi="Arial" w:cs="Arial"/>
          <w:color w:val="222222"/>
          <w:sz w:val="17"/>
          <w:szCs w:val="17"/>
        </w:rPr>
        <w:t xml:space="preserve"> </w:t>
      </w:r>
    </w:p>
    <w:p w:rsidR="000A33A9" w:rsidRPr="00AF07E4" w:rsidRDefault="000A33A9" w:rsidP="00D86E69">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p>
    <w:p w:rsidR="000A33A9" w:rsidRPr="00AF07E4" w:rsidRDefault="000A33A9" w:rsidP="00D86E69">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r w:rsidRPr="00AF07E4">
        <w:rPr>
          <w:rFonts w:ascii="Arial" w:hAnsi="Arial" w:cs="Arial"/>
          <w:sz w:val="17"/>
          <w:szCs w:val="17"/>
        </w:rPr>
        <w:t>………………………… dnia ………………….  roku</w:t>
      </w:r>
    </w:p>
    <w:p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7"/>
          <w:szCs w:val="17"/>
        </w:rPr>
      </w:pP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t xml:space="preserve">           ...............................................</w:t>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p>
    <w:p w:rsidR="000A33A9" w:rsidRPr="00AF07E4" w:rsidRDefault="000A33A9" w:rsidP="00D86E69">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Arial" w:hAnsi="Arial" w:cs="Arial"/>
          <w:i/>
          <w:iCs/>
          <w:sz w:val="17"/>
          <w:szCs w:val="17"/>
        </w:rPr>
      </w:pPr>
      <w:r w:rsidRPr="00AF07E4">
        <w:rPr>
          <w:rFonts w:ascii="Arial" w:hAnsi="Arial" w:cs="Arial"/>
          <w:i/>
          <w:iCs/>
          <w:sz w:val="17"/>
          <w:szCs w:val="17"/>
        </w:rPr>
        <w:t xml:space="preserve">    </w:t>
      </w:r>
      <w:r w:rsidRPr="00AF07E4">
        <w:rPr>
          <w:rFonts w:ascii="Arial" w:hAnsi="Arial" w:cs="Arial"/>
          <w:i/>
          <w:iCs/>
          <w:sz w:val="17"/>
          <w:szCs w:val="17"/>
        </w:rPr>
        <w:tab/>
      </w:r>
      <w:r w:rsidRPr="00AF07E4">
        <w:rPr>
          <w:rFonts w:ascii="Arial" w:hAnsi="Arial" w:cs="Arial"/>
          <w:i/>
          <w:iCs/>
          <w:sz w:val="17"/>
          <w:szCs w:val="17"/>
        </w:rPr>
        <w:tab/>
      </w:r>
      <w:r w:rsidRPr="00AF07E4">
        <w:rPr>
          <w:rFonts w:ascii="Arial" w:hAnsi="Arial" w:cs="Arial"/>
          <w:i/>
          <w:iCs/>
          <w:sz w:val="17"/>
          <w:szCs w:val="17"/>
        </w:rPr>
        <w:tab/>
      </w:r>
      <w:r w:rsidRPr="00AF07E4">
        <w:rPr>
          <w:rFonts w:ascii="Arial" w:hAnsi="Arial" w:cs="Arial"/>
          <w:i/>
          <w:iCs/>
          <w:sz w:val="17"/>
          <w:szCs w:val="17"/>
        </w:rPr>
        <w:tab/>
      </w:r>
      <w:r w:rsidRPr="00AF07E4">
        <w:rPr>
          <w:rFonts w:ascii="Arial" w:hAnsi="Arial" w:cs="Arial"/>
          <w:i/>
          <w:iCs/>
          <w:sz w:val="17"/>
          <w:szCs w:val="17"/>
        </w:rPr>
        <w:tab/>
      </w:r>
      <w:r w:rsidRPr="00AF07E4">
        <w:rPr>
          <w:rFonts w:ascii="Arial" w:hAnsi="Arial" w:cs="Arial"/>
          <w:i/>
          <w:iCs/>
          <w:sz w:val="17"/>
          <w:szCs w:val="17"/>
        </w:rPr>
        <w:tab/>
        <w:t xml:space="preserve">      (podpis Wykonawcy/Pełnomocnika)</w:t>
      </w:r>
    </w:p>
    <w:p w:rsidR="000A33A9" w:rsidRPr="00AF07E4" w:rsidRDefault="000A33A9" w:rsidP="00D86E69">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i/>
          <w:iCs/>
          <w:sz w:val="17"/>
          <w:szCs w:val="17"/>
        </w:rPr>
      </w:pPr>
    </w:p>
    <w:p w:rsidR="000A33A9" w:rsidRPr="00AF07E4" w:rsidRDefault="000A33A9" w:rsidP="00D86E69">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Arial" w:hAnsi="Arial" w:cs="Arial"/>
          <w:sz w:val="17"/>
          <w:szCs w:val="17"/>
        </w:rPr>
      </w:pPr>
      <w:r w:rsidRPr="00AF07E4">
        <w:rPr>
          <w:rFonts w:ascii="Arial" w:hAnsi="Arial" w:cs="Arial"/>
          <w:sz w:val="17"/>
          <w:szCs w:val="17"/>
        </w:rPr>
        <w:t>4) Oświadczam, że zachodzą w stosunku do mnie podstawy wykluczenia z postępowania na podstawie art. ………… (podać mającą zastosowanie podstawę wykluczenia spośród wymienionych w art. 108 i 109 ustawy Pzp oraz art. 7 ust. 1 ustawy z dnia 13 kwietnia 2022 r.</w:t>
      </w:r>
      <w:r w:rsidRPr="00AF07E4">
        <w:rPr>
          <w:rFonts w:ascii="Arial" w:hAnsi="Arial" w:cs="Arial"/>
          <w:i/>
          <w:iCs/>
          <w:sz w:val="17"/>
          <w:szCs w:val="17"/>
        </w:rPr>
        <w:t xml:space="preserve"> </w:t>
      </w:r>
      <w:r w:rsidRPr="00AF07E4">
        <w:rPr>
          <w:rFonts w:ascii="Arial" w:hAnsi="Arial" w:cs="Arial"/>
          <w:color w:val="222222"/>
          <w:sz w:val="17"/>
          <w:szCs w:val="17"/>
        </w:rPr>
        <w:t>o szczególnych rozwiązaniach w zakresie przeciwdziałania wspieraniu agresji na Ukrainę oraz służących ochronie bezpieczeństwa narodowego</w:t>
      </w:r>
      <w:r w:rsidRPr="00AF07E4">
        <w:rPr>
          <w:rFonts w:ascii="Arial" w:hAnsi="Arial" w:cs="Arial"/>
          <w:sz w:val="17"/>
          <w:szCs w:val="17"/>
        </w:rPr>
        <w:t xml:space="preserve">). Jednocześnie oświadczam, że w związku z ww. okolicznością, na podstawie art. 110 ust. 2 ustawy Pzp spełniłem następujące przesłanki: </w:t>
      </w:r>
    </w:p>
    <w:p w:rsidR="000A33A9" w:rsidRPr="00AF07E4" w:rsidRDefault="000A33A9" w:rsidP="00D86E69">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Arial" w:hAnsi="Arial" w:cs="Arial"/>
          <w:sz w:val="17"/>
          <w:szCs w:val="17"/>
        </w:rPr>
      </w:pPr>
      <w:r w:rsidRPr="00AF07E4">
        <w:rPr>
          <w:rFonts w:ascii="Arial" w:hAnsi="Arial" w:cs="Arial"/>
          <w:sz w:val="17"/>
          <w:szCs w:val="17"/>
        </w:rPr>
        <w:t>…………………………………………………………………………………………………………………………………………..……………</w:t>
      </w:r>
    </w:p>
    <w:p w:rsidR="000A33A9" w:rsidRPr="00AF07E4" w:rsidRDefault="000A33A9" w:rsidP="00D86E69">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p>
    <w:p w:rsidR="000A33A9" w:rsidRPr="00AF07E4" w:rsidRDefault="000A33A9" w:rsidP="00D86E69">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r w:rsidRPr="00AF07E4">
        <w:rPr>
          <w:rFonts w:ascii="Arial" w:hAnsi="Arial" w:cs="Arial"/>
          <w:sz w:val="17"/>
          <w:szCs w:val="17"/>
        </w:rPr>
        <w:t>………………………… dnia ………………….  roku</w:t>
      </w:r>
    </w:p>
    <w:p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7"/>
          <w:szCs w:val="17"/>
        </w:rPr>
      </w:pP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t xml:space="preserve">           ...............................................</w:t>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p>
    <w:p w:rsidR="000A33A9" w:rsidRPr="00AF07E4" w:rsidRDefault="000A33A9" w:rsidP="00D86E69">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Arial" w:hAnsi="Arial" w:cs="Arial"/>
          <w:i/>
          <w:iCs/>
          <w:sz w:val="17"/>
          <w:szCs w:val="17"/>
        </w:rPr>
      </w:pPr>
      <w:r w:rsidRPr="00AF07E4">
        <w:rPr>
          <w:rFonts w:ascii="Arial" w:hAnsi="Arial" w:cs="Arial"/>
          <w:i/>
          <w:iCs/>
          <w:sz w:val="17"/>
          <w:szCs w:val="17"/>
        </w:rPr>
        <w:t xml:space="preserve">    </w:t>
      </w:r>
      <w:r w:rsidRPr="00AF07E4">
        <w:rPr>
          <w:rFonts w:ascii="Arial" w:hAnsi="Arial" w:cs="Arial"/>
          <w:i/>
          <w:iCs/>
          <w:sz w:val="17"/>
          <w:szCs w:val="17"/>
        </w:rPr>
        <w:tab/>
      </w:r>
      <w:r w:rsidRPr="00AF07E4">
        <w:rPr>
          <w:rFonts w:ascii="Arial" w:hAnsi="Arial" w:cs="Arial"/>
          <w:i/>
          <w:iCs/>
          <w:sz w:val="17"/>
          <w:szCs w:val="17"/>
        </w:rPr>
        <w:tab/>
      </w:r>
      <w:r w:rsidRPr="00AF07E4">
        <w:rPr>
          <w:rFonts w:ascii="Arial" w:hAnsi="Arial" w:cs="Arial"/>
          <w:i/>
          <w:iCs/>
          <w:sz w:val="17"/>
          <w:szCs w:val="17"/>
        </w:rPr>
        <w:tab/>
      </w:r>
      <w:r w:rsidRPr="00AF07E4">
        <w:rPr>
          <w:rFonts w:ascii="Arial" w:hAnsi="Arial" w:cs="Arial"/>
          <w:i/>
          <w:iCs/>
          <w:sz w:val="17"/>
          <w:szCs w:val="17"/>
        </w:rPr>
        <w:tab/>
      </w:r>
      <w:r w:rsidRPr="00AF07E4">
        <w:rPr>
          <w:rFonts w:ascii="Arial" w:hAnsi="Arial" w:cs="Arial"/>
          <w:i/>
          <w:iCs/>
          <w:sz w:val="17"/>
          <w:szCs w:val="17"/>
        </w:rPr>
        <w:tab/>
      </w:r>
      <w:r w:rsidRPr="00AF07E4">
        <w:rPr>
          <w:rFonts w:ascii="Arial" w:hAnsi="Arial" w:cs="Arial"/>
          <w:i/>
          <w:iCs/>
          <w:sz w:val="17"/>
          <w:szCs w:val="17"/>
        </w:rPr>
        <w:tab/>
        <w:t xml:space="preserve">      (podpis Wykonawcy/Pełnomocnika)</w:t>
      </w:r>
    </w:p>
    <w:p w:rsidR="000A33A9" w:rsidRPr="00AF07E4" w:rsidRDefault="000A33A9" w:rsidP="00D86E69">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Arial" w:hAnsi="Arial" w:cs="Arial"/>
          <w:i/>
          <w:iCs/>
          <w:sz w:val="17"/>
          <w:szCs w:val="17"/>
        </w:rPr>
      </w:pPr>
    </w:p>
    <w:p w:rsidR="000A33A9" w:rsidRPr="00AF07E4" w:rsidRDefault="000A33A9" w:rsidP="00D86E69">
      <w:pPr>
        <w:pStyle w:val="ListParagraph"/>
        <w:numPr>
          <w:ilvl w:val="0"/>
          <w:numId w:val="16"/>
        </w:numPr>
        <w:tabs>
          <w:tab w:val="left" w:pos="426"/>
          <w:tab w:val="left" w:pos="7665"/>
        </w:tabs>
        <w:spacing w:after="0" w:line="240" w:lineRule="auto"/>
        <w:ind w:left="0"/>
        <w:jc w:val="both"/>
        <w:rPr>
          <w:rFonts w:ascii="Arial" w:hAnsi="Arial" w:cs="Arial"/>
          <w:sz w:val="17"/>
          <w:szCs w:val="17"/>
        </w:rPr>
      </w:pPr>
      <w:r w:rsidRPr="00AF07E4">
        <w:rPr>
          <w:rFonts w:ascii="Arial" w:hAnsi="Arial" w:cs="Arial"/>
          <w:b/>
          <w:bCs/>
          <w:sz w:val="17"/>
          <w:szCs w:val="17"/>
        </w:rPr>
        <w:t>OŚWIADCZENIE DOTYCZĄCE PODMIOTU, NA KTÓREGO ZASOBY POWOŁUJE SIĘ WYKONAWCA:</w:t>
      </w:r>
    </w:p>
    <w:p w:rsidR="000A33A9" w:rsidRPr="00AF07E4" w:rsidRDefault="000A33A9" w:rsidP="00D86E69">
      <w:pPr>
        <w:pStyle w:val="ListParagraph"/>
        <w:tabs>
          <w:tab w:val="left" w:pos="426"/>
          <w:tab w:val="left" w:pos="7665"/>
        </w:tabs>
        <w:spacing w:after="0" w:line="240" w:lineRule="auto"/>
        <w:ind w:left="0"/>
        <w:jc w:val="both"/>
        <w:rPr>
          <w:rFonts w:ascii="Arial" w:hAnsi="Arial" w:cs="Arial"/>
          <w:sz w:val="17"/>
          <w:szCs w:val="17"/>
        </w:rPr>
      </w:pPr>
      <w:r w:rsidRPr="00AF07E4">
        <w:rPr>
          <w:rFonts w:ascii="Arial" w:hAnsi="Arial" w:cs="Arial"/>
          <w:sz w:val="17"/>
          <w:szCs w:val="17"/>
        </w:rPr>
        <w:t>Oświadczam, że w stosunku do następującego/ych podmiotu/tów, na którego/ych zasoby powołuję się w ni</w:t>
      </w:r>
      <w:r>
        <w:rPr>
          <w:rFonts w:ascii="Arial" w:hAnsi="Arial" w:cs="Arial"/>
          <w:sz w:val="17"/>
          <w:szCs w:val="17"/>
        </w:rPr>
        <w:t>niejszym postępowaniu, tj.: ………</w:t>
      </w:r>
      <w:r w:rsidRPr="00AF07E4">
        <w:rPr>
          <w:rFonts w:ascii="Arial" w:hAnsi="Arial" w:cs="Arial"/>
          <w:sz w:val="17"/>
          <w:szCs w:val="17"/>
        </w:rPr>
        <w:t xml:space="preserve">…………………………………………………………………………………..…………………………………… </w:t>
      </w:r>
    </w:p>
    <w:p w:rsidR="000A33A9" w:rsidRPr="00AF07E4" w:rsidRDefault="000A33A9" w:rsidP="00D86E69">
      <w:pPr>
        <w:pStyle w:val="ListParagraph"/>
        <w:tabs>
          <w:tab w:val="left" w:pos="426"/>
          <w:tab w:val="left" w:pos="7665"/>
        </w:tabs>
        <w:spacing w:after="0" w:line="240" w:lineRule="auto"/>
        <w:ind w:left="0"/>
        <w:jc w:val="center"/>
        <w:rPr>
          <w:rFonts w:ascii="Arial" w:hAnsi="Arial" w:cs="Arial"/>
          <w:sz w:val="17"/>
          <w:szCs w:val="17"/>
        </w:rPr>
      </w:pPr>
      <w:r w:rsidRPr="00AF07E4">
        <w:rPr>
          <w:rFonts w:ascii="Arial" w:hAnsi="Arial" w:cs="Arial"/>
          <w:i/>
          <w:iCs/>
          <w:sz w:val="17"/>
          <w:szCs w:val="17"/>
        </w:rPr>
        <w:t xml:space="preserve">             (podać pełną nazwę/firmę, adres, a także w zależności od podmiotu: NIP/PESEL, KRS/CEiDG)</w:t>
      </w:r>
      <w:r w:rsidRPr="00AF07E4">
        <w:rPr>
          <w:rFonts w:ascii="Arial" w:hAnsi="Arial" w:cs="Arial"/>
          <w:sz w:val="17"/>
          <w:szCs w:val="17"/>
        </w:rPr>
        <w:t xml:space="preserve"> </w:t>
      </w:r>
    </w:p>
    <w:p w:rsidR="000A33A9" w:rsidRPr="00AF07E4" w:rsidRDefault="000A33A9" w:rsidP="00D86E69">
      <w:pPr>
        <w:pStyle w:val="ListParagraph"/>
        <w:tabs>
          <w:tab w:val="left" w:pos="426"/>
          <w:tab w:val="left" w:pos="7665"/>
        </w:tabs>
        <w:spacing w:after="0" w:line="240" w:lineRule="auto"/>
        <w:ind w:left="0"/>
        <w:rPr>
          <w:rFonts w:ascii="Arial" w:hAnsi="Arial" w:cs="Arial"/>
          <w:sz w:val="17"/>
          <w:szCs w:val="17"/>
        </w:rPr>
      </w:pPr>
      <w:r w:rsidRPr="00AF07E4">
        <w:rPr>
          <w:rFonts w:ascii="Arial" w:hAnsi="Arial" w:cs="Arial"/>
          <w:sz w:val="17"/>
          <w:szCs w:val="17"/>
        </w:rPr>
        <w:t>nie zachodzą podstawy wykluczenia z postępowania o udzielenie zamówienia.</w:t>
      </w:r>
    </w:p>
    <w:p w:rsidR="000A33A9" w:rsidRPr="00AF07E4" w:rsidRDefault="000A33A9" w:rsidP="00D86E69">
      <w:pPr>
        <w:pStyle w:val="ListParagraph"/>
        <w:tabs>
          <w:tab w:val="left" w:pos="426"/>
          <w:tab w:val="left" w:pos="7665"/>
        </w:tabs>
        <w:spacing w:after="0" w:line="240" w:lineRule="auto"/>
        <w:ind w:left="0"/>
        <w:rPr>
          <w:rFonts w:ascii="Arial" w:hAnsi="Arial" w:cs="Arial"/>
          <w:b/>
          <w:bCs/>
          <w:sz w:val="17"/>
          <w:szCs w:val="17"/>
        </w:rPr>
      </w:pPr>
    </w:p>
    <w:p w:rsidR="000A33A9" w:rsidRPr="00AF07E4" w:rsidRDefault="000A33A9" w:rsidP="00D86E69">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r w:rsidRPr="00AF07E4">
        <w:rPr>
          <w:rFonts w:ascii="Arial" w:hAnsi="Arial" w:cs="Arial"/>
          <w:sz w:val="17"/>
          <w:szCs w:val="17"/>
        </w:rPr>
        <w:t>………………………… dnia ………………….  roku</w:t>
      </w:r>
    </w:p>
    <w:p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rPr>
          <w:rFonts w:ascii="Arial" w:hAnsi="Arial" w:cs="Arial"/>
          <w:sz w:val="17"/>
          <w:szCs w:val="17"/>
        </w:rPr>
      </w:pPr>
      <w:r w:rsidRPr="00AF07E4">
        <w:rPr>
          <w:rFonts w:ascii="Arial" w:hAnsi="Arial" w:cs="Arial"/>
          <w:sz w:val="17"/>
          <w:szCs w:val="17"/>
          <w:lang w:eastAsia="ar-SA"/>
        </w:rPr>
        <w:tab/>
      </w:r>
      <w:r w:rsidRPr="00AF07E4">
        <w:rPr>
          <w:rFonts w:ascii="Arial" w:hAnsi="Arial" w:cs="Arial"/>
          <w:sz w:val="17"/>
          <w:szCs w:val="17"/>
          <w:lang w:eastAsia="ar-SA"/>
        </w:rPr>
        <w:tab/>
        <w:t xml:space="preserve">         ……………………………………….</w:t>
      </w:r>
    </w:p>
    <w:p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ascii="Arial" w:hAnsi="Arial" w:cs="Arial"/>
          <w:i/>
          <w:iCs/>
          <w:sz w:val="17"/>
          <w:szCs w:val="17"/>
          <w:lang w:eastAsia="ar-SA"/>
        </w:rPr>
      </w:pPr>
      <w:r w:rsidRPr="00AF07E4">
        <w:rPr>
          <w:rFonts w:ascii="Arial" w:hAnsi="Arial" w:cs="Arial"/>
          <w:i/>
          <w:iCs/>
          <w:sz w:val="17"/>
          <w:szCs w:val="17"/>
          <w:lang w:eastAsia="ar-SA"/>
        </w:rPr>
        <w:t xml:space="preserve">              (podpis Wykonawcy/Pełnomocnika)</w:t>
      </w:r>
    </w:p>
    <w:p w:rsidR="000A33A9" w:rsidRPr="00AF07E4" w:rsidRDefault="000A33A9" w:rsidP="00D86E69">
      <w:pPr>
        <w:pStyle w:val="ListParagraph"/>
        <w:numPr>
          <w:ilvl w:val="0"/>
          <w:numId w:val="16"/>
        </w:numPr>
        <w:tabs>
          <w:tab w:val="left" w:pos="426"/>
          <w:tab w:val="left" w:pos="7665"/>
        </w:tabs>
        <w:spacing w:after="0" w:line="240" w:lineRule="auto"/>
        <w:ind w:left="0"/>
        <w:rPr>
          <w:rFonts w:ascii="Arial" w:hAnsi="Arial" w:cs="Arial"/>
          <w:sz w:val="17"/>
          <w:szCs w:val="17"/>
        </w:rPr>
      </w:pPr>
      <w:r w:rsidRPr="00AF07E4">
        <w:rPr>
          <w:rFonts w:ascii="Arial" w:hAnsi="Arial" w:cs="Arial"/>
          <w:b/>
          <w:bCs/>
          <w:sz w:val="17"/>
          <w:szCs w:val="17"/>
        </w:rPr>
        <w:t>OŚWIADCZENIE DOTYCZĄCE PODANYCH INFORMACJI:</w:t>
      </w:r>
    </w:p>
    <w:p w:rsidR="000A33A9" w:rsidRPr="00AF07E4" w:rsidRDefault="000A33A9" w:rsidP="00D86E69">
      <w:pPr>
        <w:pStyle w:val="ListParagraph"/>
        <w:tabs>
          <w:tab w:val="left" w:pos="426"/>
          <w:tab w:val="left" w:pos="7665"/>
        </w:tabs>
        <w:spacing w:after="0" w:line="240" w:lineRule="auto"/>
        <w:ind w:left="0"/>
        <w:jc w:val="both"/>
        <w:rPr>
          <w:rFonts w:ascii="Arial" w:hAnsi="Arial" w:cs="Arial"/>
          <w:sz w:val="17"/>
          <w:szCs w:val="17"/>
        </w:rPr>
      </w:pPr>
      <w:r w:rsidRPr="00AF07E4">
        <w:rPr>
          <w:rFonts w:ascii="Arial" w:hAnsi="Arial" w:cs="Arial"/>
          <w:sz w:val="17"/>
          <w:szCs w:val="17"/>
        </w:rPr>
        <w:t>Oświadczam, że wszystkie informacje podane w powyższych oświadczeniach są aktualne i zgodne z prawdą oraz zostały przedstawione z pełną świadomością konsekwencji wprowadzenia zamawiającego w błąd przy przedstawianiu informacji.</w:t>
      </w:r>
    </w:p>
    <w:p w:rsidR="000A33A9" w:rsidRPr="00AF07E4" w:rsidRDefault="000A33A9" w:rsidP="00D86E69">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p>
    <w:p w:rsidR="000A33A9" w:rsidRPr="00AF07E4" w:rsidRDefault="000A33A9" w:rsidP="00D86E69">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r w:rsidRPr="00AF07E4">
        <w:rPr>
          <w:rFonts w:ascii="Arial" w:hAnsi="Arial" w:cs="Arial"/>
          <w:sz w:val="17"/>
          <w:szCs w:val="17"/>
        </w:rPr>
        <w:t>………………………… dnia ………………….roku</w:t>
      </w:r>
    </w:p>
    <w:p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rPr>
          <w:rFonts w:ascii="Arial" w:hAnsi="Arial" w:cs="Arial"/>
          <w:sz w:val="17"/>
          <w:szCs w:val="17"/>
        </w:rPr>
      </w:pPr>
      <w:r w:rsidRPr="00AF07E4">
        <w:rPr>
          <w:rFonts w:ascii="Arial" w:hAnsi="Arial" w:cs="Arial"/>
          <w:sz w:val="17"/>
          <w:szCs w:val="17"/>
          <w:lang w:eastAsia="ar-SA"/>
        </w:rPr>
        <w:t xml:space="preserve">                                        ………………………………….</w:t>
      </w:r>
    </w:p>
    <w:p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ascii="Arial" w:hAnsi="Arial" w:cs="Arial"/>
          <w:sz w:val="17"/>
          <w:szCs w:val="17"/>
        </w:rPr>
      </w:pPr>
      <w:r w:rsidRPr="00AF07E4">
        <w:rPr>
          <w:rFonts w:ascii="Arial" w:hAnsi="Arial" w:cs="Arial"/>
          <w:i/>
          <w:iCs/>
          <w:sz w:val="17"/>
          <w:szCs w:val="17"/>
          <w:lang w:eastAsia="ar-SA"/>
        </w:rPr>
        <w:t xml:space="preserve">              (podpis Wykonawcy/Pełnomocnika)</w:t>
      </w:r>
    </w:p>
    <w:p w:rsidR="000A33A9" w:rsidRPr="00AF07E4" w:rsidRDefault="000A33A9" w:rsidP="00D86E69">
      <w:pPr>
        <w:tabs>
          <w:tab w:val="left" w:pos="426"/>
          <w:tab w:val="left" w:pos="7665"/>
        </w:tabs>
        <w:rPr>
          <w:rFonts w:ascii="Arial" w:hAnsi="Arial" w:cs="Arial"/>
          <w:sz w:val="17"/>
          <w:szCs w:val="17"/>
        </w:rPr>
      </w:pPr>
      <w:r w:rsidRPr="00AF07E4">
        <w:rPr>
          <w:rFonts w:ascii="Arial" w:hAnsi="Arial" w:cs="Arial"/>
          <w:sz w:val="17"/>
          <w:szCs w:val="17"/>
          <w:lang w:eastAsia="ar-SA"/>
        </w:rPr>
        <w:t>* niepotrzebne skreślić</w:t>
      </w:r>
    </w:p>
    <w:p w:rsidR="000A33A9" w:rsidRDefault="000A33A9" w:rsidP="00D86E69">
      <w:pPr>
        <w:tabs>
          <w:tab w:val="left" w:pos="426"/>
          <w:tab w:val="left" w:pos="7665"/>
        </w:tabs>
        <w:rPr>
          <w:rFonts w:ascii="Arial" w:hAnsi="Arial" w:cs="Arial"/>
          <w:b/>
          <w:bCs/>
          <w:sz w:val="20"/>
          <w:szCs w:val="20"/>
          <w:lang w:eastAsia="ar-SA"/>
        </w:rPr>
      </w:pPr>
    </w:p>
    <w:p w:rsidR="000A33A9" w:rsidRDefault="000A33A9" w:rsidP="00D86E69">
      <w:pPr>
        <w:tabs>
          <w:tab w:val="left" w:pos="426"/>
          <w:tab w:val="left" w:pos="7665"/>
        </w:tabs>
        <w:rPr>
          <w:rFonts w:ascii="Arial" w:hAnsi="Arial" w:cs="Arial"/>
          <w:b/>
          <w:bCs/>
          <w:sz w:val="20"/>
          <w:szCs w:val="20"/>
          <w:lang w:eastAsia="ar-SA"/>
        </w:rPr>
      </w:pPr>
    </w:p>
    <w:p w:rsidR="000A33A9" w:rsidRDefault="000A33A9" w:rsidP="00E727B2">
      <w:pPr>
        <w:pStyle w:val="BodyTextInden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rsidR="000A33A9" w:rsidRDefault="000A33A9" w:rsidP="00E727B2">
      <w:pPr>
        <w:pStyle w:val="BodyTextInden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rsidR="000A33A9" w:rsidRDefault="000A33A9" w:rsidP="00E727B2">
      <w:pPr>
        <w:pStyle w:val="BodyTextInden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rsidR="000A33A9" w:rsidRPr="00E727B2" w:rsidRDefault="000A33A9" w:rsidP="00E727B2">
      <w:pPr>
        <w:pStyle w:val="BodyTextInden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sz w:val="20"/>
          <w:szCs w:val="20"/>
        </w:rPr>
      </w:pPr>
      <w:r w:rsidRPr="00E727B2">
        <w:rPr>
          <w:rFonts w:ascii="Arial" w:hAnsi="Arial" w:cs="Arial"/>
          <w:b/>
          <w:bCs/>
          <w:sz w:val="20"/>
          <w:szCs w:val="20"/>
        </w:rPr>
        <w:t>Załącznik nr 3 do SWZ</w:t>
      </w:r>
    </w:p>
    <w:p w:rsidR="000A33A9" w:rsidRPr="00E727B2" w:rsidRDefault="000A33A9" w:rsidP="00E727B2">
      <w:pPr>
        <w:pStyle w:val="BodyTextInden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sz w:val="20"/>
          <w:szCs w:val="20"/>
        </w:rPr>
      </w:pPr>
      <w:r w:rsidRPr="00E727B2">
        <w:rPr>
          <w:rFonts w:ascii="Arial" w:hAnsi="Arial" w:cs="Arial"/>
          <w:b/>
          <w:bCs/>
          <w:sz w:val="20"/>
          <w:szCs w:val="20"/>
        </w:rPr>
        <w:t>Projekt umowy</w:t>
      </w:r>
    </w:p>
    <w:p w:rsidR="000A33A9" w:rsidRPr="00E727B2" w:rsidRDefault="000A33A9" w:rsidP="00E727B2">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b/>
          <w:bCs/>
          <w:sz w:val="20"/>
          <w:szCs w:val="20"/>
        </w:rPr>
      </w:pPr>
    </w:p>
    <w:p w:rsidR="000A33A9" w:rsidRPr="00E727B2" w:rsidRDefault="000A33A9" w:rsidP="00E727B2">
      <w:pPr>
        <w:pStyle w:val="Heading2"/>
        <w:spacing w:before="0" w:after="0"/>
        <w:jc w:val="center"/>
        <w:rPr>
          <w:i w:val="0"/>
          <w:iCs w:val="0"/>
          <w:color w:val="000000"/>
          <w:sz w:val="20"/>
          <w:szCs w:val="20"/>
        </w:rPr>
      </w:pPr>
      <w:r w:rsidRPr="00E727B2">
        <w:rPr>
          <w:i w:val="0"/>
          <w:iCs w:val="0"/>
          <w:color w:val="000000"/>
          <w:sz w:val="20"/>
          <w:szCs w:val="20"/>
        </w:rPr>
        <w:t xml:space="preserve">UMOWA </w:t>
      </w:r>
      <w:r>
        <w:rPr>
          <w:i w:val="0"/>
          <w:iCs w:val="0"/>
          <w:color w:val="000000"/>
          <w:sz w:val="20"/>
          <w:szCs w:val="20"/>
        </w:rPr>
        <w:t>Nr 10</w:t>
      </w:r>
      <w:r w:rsidRPr="007F1E8B">
        <w:rPr>
          <w:i w:val="0"/>
          <w:iCs w:val="0"/>
          <w:color w:val="000000"/>
          <w:sz w:val="20"/>
          <w:szCs w:val="20"/>
        </w:rPr>
        <w:t>/TP/P/2</w:t>
      </w:r>
      <w:r>
        <w:rPr>
          <w:i w:val="0"/>
          <w:iCs w:val="0"/>
          <w:color w:val="000000"/>
          <w:sz w:val="20"/>
          <w:szCs w:val="20"/>
        </w:rPr>
        <w:t>4</w:t>
      </w:r>
    </w:p>
    <w:p w:rsidR="000A33A9" w:rsidRPr="00E727B2" w:rsidRDefault="000A33A9" w:rsidP="00E727B2">
      <w:pPr>
        <w:jc w:val="center"/>
        <w:rPr>
          <w:rFonts w:ascii="Arial" w:hAnsi="Arial" w:cs="Arial"/>
          <w:color w:val="000000"/>
          <w:sz w:val="20"/>
          <w:szCs w:val="20"/>
        </w:rPr>
      </w:pPr>
    </w:p>
    <w:p w:rsidR="000A33A9" w:rsidRPr="00E727B2" w:rsidRDefault="000A33A9" w:rsidP="00E727B2">
      <w:pPr>
        <w:rPr>
          <w:rFonts w:ascii="Arial" w:hAnsi="Arial" w:cs="Arial"/>
          <w:sz w:val="20"/>
          <w:szCs w:val="20"/>
        </w:rPr>
      </w:pPr>
      <w:r w:rsidRPr="00E727B2">
        <w:rPr>
          <w:rFonts w:ascii="Arial" w:hAnsi="Arial" w:cs="Arial"/>
          <w:sz w:val="20"/>
          <w:szCs w:val="20"/>
        </w:rPr>
        <w:t xml:space="preserve">zawarta dnia ........................... w  Działdowie pomiędzy: </w:t>
      </w:r>
    </w:p>
    <w:p w:rsidR="000A33A9" w:rsidRPr="00E727B2" w:rsidRDefault="000A33A9" w:rsidP="00E727B2">
      <w:pPr>
        <w:rPr>
          <w:rFonts w:ascii="Arial" w:hAnsi="Arial" w:cs="Arial"/>
          <w:sz w:val="20"/>
          <w:szCs w:val="20"/>
        </w:rPr>
      </w:pPr>
    </w:p>
    <w:p w:rsidR="000A33A9" w:rsidRPr="00E727B2" w:rsidRDefault="000A33A9" w:rsidP="00E727B2">
      <w:pPr>
        <w:autoSpaceDE w:val="0"/>
        <w:jc w:val="both"/>
        <w:rPr>
          <w:rFonts w:ascii="Arial" w:hAnsi="Arial" w:cs="Arial"/>
          <w:sz w:val="20"/>
          <w:szCs w:val="20"/>
        </w:rPr>
      </w:pPr>
      <w:r w:rsidRPr="00E727B2">
        <w:rPr>
          <w:rFonts w:ascii="Arial" w:hAnsi="Arial" w:cs="Arial"/>
          <w:b/>
          <w:bCs/>
          <w:sz w:val="20"/>
          <w:szCs w:val="20"/>
        </w:rPr>
        <w:t xml:space="preserve">Samodzielnym Publicznym Zakładem Opieki Zdrowotnej </w:t>
      </w:r>
      <w:r w:rsidRPr="00E727B2">
        <w:rPr>
          <w:rFonts w:ascii="Arial" w:hAnsi="Arial" w:cs="Arial"/>
          <w:sz w:val="20"/>
          <w:szCs w:val="20"/>
        </w:rPr>
        <w:t xml:space="preserve">z siedzibą w Działdowie, ul. Leśna 1,  </w:t>
      </w:r>
      <w:r w:rsidRPr="00E727B2">
        <w:rPr>
          <w:rFonts w:ascii="Arial" w:hAnsi="Arial" w:cs="Arial"/>
          <w:sz w:val="20"/>
          <w:szCs w:val="20"/>
        </w:rPr>
        <w:br/>
        <w:t>13-200 Działdowo, wpisanym do Krajowego Rejestru S</w:t>
      </w:r>
      <w:r w:rsidRPr="00E727B2">
        <w:rPr>
          <w:rFonts w:ascii="Arial" w:hAnsi="Arial" w:cs="Arial"/>
          <w:color w:val="000000"/>
          <w:sz w:val="20"/>
          <w:szCs w:val="20"/>
        </w:rPr>
        <w:t>towarzyszeń, innych organizacji społ</w:t>
      </w:r>
      <w:r>
        <w:rPr>
          <w:rFonts w:ascii="Arial" w:hAnsi="Arial" w:cs="Arial"/>
          <w:color w:val="000000"/>
          <w:sz w:val="20"/>
          <w:szCs w:val="20"/>
        </w:rPr>
        <w:t xml:space="preserve">ecznych </w:t>
      </w:r>
      <w:r>
        <w:rPr>
          <w:rFonts w:ascii="Arial" w:hAnsi="Arial" w:cs="Arial"/>
          <w:color w:val="000000"/>
          <w:sz w:val="20"/>
          <w:szCs w:val="20"/>
        </w:rPr>
        <w:br/>
        <w:t>i zawodowych, fundacji oraz samodzielnych</w:t>
      </w:r>
      <w:r w:rsidRPr="00E727B2">
        <w:rPr>
          <w:rFonts w:ascii="Arial" w:hAnsi="Arial" w:cs="Arial"/>
          <w:color w:val="000000"/>
          <w:sz w:val="20"/>
          <w:szCs w:val="20"/>
        </w:rPr>
        <w:t xml:space="preserve"> publicznych zakładów opieki zdrowotnej Krajowego Rejestru Sądowego prowadzonego przez Sąd Rejonowy w Olsztynie VIII Wydział Gospodarczy Krajowego Rejestru Sądowego pod numerem KRS  </w:t>
      </w:r>
      <w:r w:rsidRPr="00E727B2">
        <w:rPr>
          <w:rFonts w:ascii="Arial" w:hAnsi="Arial" w:cs="Arial"/>
          <w:sz w:val="20"/>
          <w:szCs w:val="20"/>
        </w:rPr>
        <w:t xml:space="preserve"> 0000001996, </w:t>
      </w:r>
    </w:p>
    <w:p w:rsidR="000A33A9" w:rsidRPr="00E727B2" w:rsidRDefault="000A33A9" w:rsidP="00E727B2">
      <w:pPr>
        <w:pStyle w:val="BodyText"/>
        <w:spacing w:after="0" w:line="240" w:lineRule="auto"/>
        <w:rPr>
          <w:rFonts w:ascii="Arial" w:hAnsi="Arial" w:cs="Arial"/>
          <w:sz w:val="20"/>
          <w:szCs w:val="20"/>
        </w:rPr>
      </w:pPr>
      <w:r w:rsidRPr="00E727B2">
        <w:rPr>
          <w:rFonts w:ascii="Arial" w:hAnsi="Arial" w:cs="Arial"/>
          <w:sz w:val="20"/>
          <w:szCs w:val="20"/>
        </w:rPr>
        <w:t>NIP: 571-14-58-598, Regon: 000310172,</w:t>
      </w:r>
    </w:p>
    <w:p w:rsidR="000A33A9" w:rsidRPr="00E727B2" w:rsidRDefault="000A33A9" w:rsidP="00E727B2">
      <w:pPr>
        <w:pStyle w:val="BodyText"/>
        <w:spacing w:after="0" w:line="240" w:lineRule="auto"/>
        <w:rPr>
          <w:rFonts w:ascii="Arial" w:hAnsi="Arial" w:cs="Arial"/>
          <w:sz w:val="20"/>
          <w:szCs w:val="20"/>
        </w:rPr>
      </w:pPr>
      <w:r w:rsidRPr="00E727B2">
        <w:rPr>
          <w:rFonts w:ascii="Arial" w:hAnsi="Arial" w:cs="Arial"/>
          <w:sz w:val="20"/>
          <w:szCs w:val="20"/>
        </w:rPr>
        <w:t>reprezentowanym przez:</w:t>
      </w:r>
    </w:p>
    <w:p w:rsidR="000A33A9" w:rsidRPr="00E727B2" w:rsidRDefault="000A33A9" w:rsidP="00E727B2">
      <w:pPr>
        <w:autoSpaceDE w:val="0"/>
        <w:jc w:val="both"/>
        <w:rPr>
          <w:rFonts w:ascii="Arial" w:hAnsi="Arial" w:cs="Arial"/>
          <w:b/>
          <w:bCs/>
          <w:sz w:val="20"/>
          <w:szCs w:val="20"/>
        </w:rPr>
      </w:pPr>
      <w:r w:rsidRPr="00E727B2">
        <w:rPr>
          <w:rFonts w:ascii="Arial" w:hAnsi="Arial" w:cs="Arial"/>
          <w:b/>
          <w:bCs/>
          <w:sz w:val="20"/>
          <w:szCs w:val="20"/>
        </w:rPr>
        <w:t xml:space="preserve">Dyrektora – Ireneusza Weryka, </w:t>
      </w:r>
    </w:p>
    <w:p w:rsidR="000A33A9" w:rsidRPr="00E727B2" w:rsidRDefault="000A33A9" w:rsidP="00E727B2">
      <w:pPr>
        <w:autoSpaceDE w:val="0"/>
        <w:jc w:val="both"/>
        <w:rPr>
          <w:rFonts w:ascii="Arial" w:hAnsi="Arial" w:cs="Arial"/>
          <w:sz w:val="20"/>
          <w:szCs w:val="20"/>
        </w:rPr>
      </w:pPr>
      <w:r w:rsidRPr="00E727B2">
        <w:rPr>
          <w:rFonts w:ascii="Arial" w:hAnsi="Arial" w:cs="Arial"/>
          <w:sz w:val="20"/>
          <w:szCs w:val="20"/>
        </w:rPr>
        <w:t>zwanym dalej Zamawiającym,</w:t>
      </w:r>
    </w:p>
    <w:p w:rsidR="000A33A9" w:rsidRPr="00E727B2" w:rsidRDefault="000A33A9" w:rsidP="00E727B2">
      <w:pPr>
        <w:autoSpaceDE w:val="0"/>
        <w:rPr>
          <w:rFonts w:ascii="Arial" w:hAnsi="Arial" w:cs="Arial"/>
          <w:color w:val="000000"/>
          <w:sz w:val="20"/>
          <w:szCs w:val="20"/>
        </w:rPr>
      </w:pPr>
    </w:p>
    <w:p w:rsidR="000A33A9" w:rsidRPr="00E727B2" w:rsidRDefault="000A33A9" w:rsidP="00E727B2">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r w:rsidRPr="00E727B2">
        <w:rPr>
          <w:rFonts w:ascii="Arial" w:hAnsi="Arial" w:cs="Arial"/>
          <w:sz w:val="20"/>
          <w:szCs w:val="20"/>
        </w:rPr>
        <w:t>a</w:t>
      </w:r>
    </w:p>
    <w:p w:rsidR="000A33A9" w:rsidRPr="00E727B2" w:rsidRDefault="000A33A9" w:rsidP="00E7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E727B2">
        <w:rPr>
          <w:rFonts w:ascii="Arial" w:hAnsi="Arial" w:cs="Arial"/>
          <w:sz w:val="20"/>
          <w:szCs w:val="20"/>
        </w:rPr>
        <w:t xml:space="preserve">……………………………………………………………………………………..……….………… (imię i nazwisko) </w:t>
      </w:r>
    </w:p>
    <w:p w:rsidR="000A33A9" w:rsidRPr="00E727B2" w:rsidRDefault="000A33A9" w:rsidP="00E7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E727B2">
        <w:rPr>
          <w:rFonts w:ascii="Arial" w:hAnsi="Arial" w:cs="Arial"/>
          <w:sz w:val="20"/>
          <w:szCs w:val="20"/>
        </w:rPr>
        <w:t xml:space="preserve">zamieszkałym …………………………………………………………………………..……… (adres zamieszkania) </w:t>
      </w:r>
    </w:p>
    <w:p w:rsidR="000A33A9" w:rsidRPr="00E727B2" w:rsidRDefault="000A33A9" w:rsidP="00E7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E727B2">
        <w:rPr>
          <w:rFonts w:ascii="Arial" w:hAnsi="Arial" w:cs="Arial"/>
          <w:sz w:val="20"/>
          <w:szCs w:val="20"/>
        </w:rPr>
        <w:t xml:space="preserve">prowadzącym działalność gospodarczą na podstawie wpisu do Centralnej Ewidencji i Informacji </w:t>
      </w:r>
      <w:r w:rsidRPr="00E727B2">
        <w:rPr>
          <w:rFonts w:ascii="Arial" w:hAnsi="Arial" w:cs="Arial"/>
          <w:sz w:val="20"/>
          <w:szCs w:val="20"/>
        </w:rPr>
        <w:br/>
        <w:t xml:space="preserve">o Działalności Gospodarczej </w:t>
      </w:r>
      <w:r>
        <w:rPr>
          <w:rFonts w:ascii="Arial" w:hAnsi="Arial" w:cs="Arial"/>
          <w:sz w:val="20"/>
          <w:szCs w:val="20"/>
        </w:rPr>
        <w:t>pod firmą …………………………………</w:t>
      </w:r>
      <w:r w:rsidRPr="00E727B2">
        <w:rPr>
          <w:rFonts w:ascii="Arial" w:hAnsi="Arial" w:cs="Arial"/>
          <w:sz w:val="20"/>
          <w:szCs w:val="20"/>
        </w:rPr>
        <w:t xml:space="preserve">…………………….. (pełna nazwa firmy) </w:t>
      </w:r>
    </w:p>
    <w:p w:rsidR="000A33A9" w:rsidRPr="00E727B2" w:rsidRDefault="000A33A9" w:rsidP="00E7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E727B2">
        <w:rPr>
          <w:rFonts w:ascii="Arial" w:hAnsi="Arial" w:cs="Arial"/>
          <w:sz w:val="20"/>
          <w:szCs w:val="20"/>
        </w:rPr>
        <w:t>z siedzibą w …………………….………. (miejscowość i kod pocztowy), ul. ………………………..………….., NIP: …………………………………..………, REGON: …………………………..…………………</w:t>
      </w:r>
    </w:p>
    <w:p w:rsidR="000A33A9" w:rsidRPr="00E727B2" w:rsidRDefault="000A33A9" w:rsidP="00E7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rsidR="000A33A9" w:rsidRPr="00E727B2" w:rsidRDefault="000A33A9" w:rsidP="00E7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E727B2">
        <w:rPr>
          <w:rFonts w:ascii="Arial" w:hAnsi="Arial" w:cs="Arial"/>
          <w:sz w:val="20"/>
          <w:szCs w:val="20"/>
        </w:rPr>
        <w:t>lub</w:t>
      </w:r>
    </w:p>
    <w:p w:rsidR="000A33A9" w:rsidRPr="00E727B2" w:rsidRDefault="000A33A9" w:rsidP="00E7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E727B2">
        <w:rPr>
          <w:rFonts w:ascii="Arial" w:hAnsi="Arial" w:cs="Arial"/>
          <w:sz w:val="20"/>
          <w:szCs w:val="20"/>
        </w:rPr>
        <w:t xml:space="preserve">……………………………………………………………………………………………………………………..…….. </w:t>
      </w:r>
    </w:p>
    <w:p w:rsidR="000A33A9" w:rsidRPr="00E727B2" w:rsidRDefault="000A33A9" w:rsidP="00E7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E727B2">
        <w:rPr>
          <w:rFonts w:ascii="Arial" w:hAnsi="Arial" w:cs="Arial"/>
          <w:sz w:val="20"/>
          <w:szCs w:val="20"/>
        </w:rPr>
        <w:t xml:space="preserve">prowadzącym działalność gospodarczą na podstawie wpisu do rejestru przedsiębiorców prowadzonego </w:t>
      </w:r>
      <w:r w:rsidRPr="00E727B2">
        <w:rPr>
          <w:rFonts w:ascii="Arial" w:hAnsi="Arial" w:cs="Arial"/>
          <w:sz w:val="20"/>
          <w:szCs w:val="20"/>
        </w:rPr>
        <w:br/>
        <w:t xml:space="preserve">przez Sąd Rejonowy w ……………………, ………. Wydział Gospodarczy Krajowego Rejestru Sądowego </w:t>
      </w:r>
      <w:r w:rsidRPr="00E727B2">
        <w:rPr>
          <w:rFonts w:ascii="Arial" w:hAnsi="Arial" w:cs="Arial"/>
          <w:sz w:val="20"/>
          <w:szCs w:val="20"/>
        </w:rPr>
        <w:br/>
        <w:t xml:space="preserve">pod numerem …………………………… z siedzibą w ……………………………………..…………. (miejscowość i kod pocztowy), ul. ………….……………………, </w:t>
      </w:r>
    </w:p>
    <w:p w:rsidR="000A33A9" w:rsidRPr="00E727B2" w:rsidRDefault="000A33A9" w:rsidP="00E7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E727B2">
        <w:rPr>
          <w:rFonts w:ascii="Arial" w:hAnsi="Arial" w:cs="Arial"/>
          <w:sz w:val="20"/>
          <w:szCs w:val="20"/>
        </w:rPr>
        <w:t>NIP: …………………………..……….……., REGON: ……………………..……….</w:t>
      </w:r>
    </w:p>
    <w:p w:rsidR="000A33A9" w:rsidRPr="00E727B2" w:rsidRDefault="000A33A9" w:rsidP="00E727B2">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p>
    <w:p w:rsidR="000A33A9" w:rsidRPr="00E727B2" w:rsidRDefault="000A33A9" w:rsidP="00E727B2">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r w:rsidRPr="00E727B2">
        <w:rPr>
          <w:rFonts w:ascii="Arial" w:hAnsi="Arial" w:cs="Arial"/>
          <w:sz w:val="20"/>
          <w:szCs w:val="20"/>
        </w:rPr>
        <w:t>reprezentowanym przez:</w:t>
      </w:r>
    </w:p>
    <w:p w:rsidR="000A33A9" w:rsidRPr="00E727B2" w:rsidRDefault="000A33A9" w:rsidP="00E727B2">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p>
    <w:p w:rsidR="000A33A9" w:rsidRPr="00E727B2" w:rsidRDefault="000A33A9" w:rsidP="00E727B2">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r w:rsidRPr="00E727B2">
        <w:rPr>
          <w:rFonts w:ascii="Arial" w:hAnsi="Arial" w:cs="Arial"/>
          <w:sz w:val="20"/>
          <w:szCs w:val="20"/>
        </w:rPr>
        <w:t>...................................... - ...................................................</w:t>
      </w:r>
    </w:p>
    <w:p w:rsidR="000A33A9" w:rsidRPr="00E727B2" w:rsidRDefault="000A33A9" w:rsidP="00E727B2">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r w:rsidRPr="00E727B2">
        <w:rPr>
          <w:rFonts w:ascii="Arial" w:hAnsi="Arial" w:cs="Arial"/>
          <w:sz w:val="20"/>
          <w:szCs w:val="20"/>
        </w:rPr>
        <w:t>zwanym dalej Wykonawcą</w:t>
      </w:r>
    </w:p>
    <w:p w:rsidR="000A33A9" w:rsidRPr="00E727B2" w:rsidRDefault="000A33A9" w:rsidP="00E727B2">
      <w:pPr>
        <w:jc w:val="center"/>
        <w:rPr>
          <w:rFonts w:ascii="Arial" w:hAnsi="Arial" w:cs="Arial"/>
          <w:color w:val="000000"/>
          <w:sz w:val="20"/>
          <w:szCs w:val="20"/>
        </w:rPr>
      </w:pPr>
      <w:r w:rsidRPr="00E727B2">
        <w:rPr>
          <w:rFonts w:ascii="Arial" w:hAnsi="Arial" w:cs="Arial"/>
          <w:color w:val="000000"/>
          <w:sz w:val="20"/>
          <w:szCs w:val="20"/>
        </w:rPr>
        <w:t>§ 1</w:t>
      </w:r>
    </w:p>
    <w:p w:rsidR="000A33A9" w:rsidRPr="00E727B2" w:rsidRDefault="000A33A9" w:rsidP="00E727B2">
      <w:pPr>
        <w:jc w:val="both"/>
        <w:rPr>
          <w:rFonts w:ascii="Arial" w:hAnsi="Arial" w:cs="Arial"/>
          <w:color w:val="000000"/>
          <w:sz w:val="20"/>
          <w:szCs w:val="20"/>
        </w:rPr>
      </w:pPr>
    </w:p>
    <w:p w:rsidR="000A33A9" w:rsidRPr="00E727B2" w:rsidRDefault="000A33A9" w:rsidP="00E727B2">
      <w:pPr>
        <w:pStyle w:val="BodyText"/>
        <w:spacing w:after="0" w:line="240" w:lineRule="auto"/>
        <w:jc w:val="both"/>
        <w:rPr>
          <w:rFonts w:ascii="Arial" w:hAnsi="Arial" w:cs="Arial"/>
          <w:color w:val="000000"/>
          <w:sz w:val="20"/>
          <w:szCs w:val="20"/>
        </w:rPr>
      </w:pPr>
      <w:r w:rsidRPr="00E727B2">
        <w:rPr>
          <w:rFonts w:ascii="Arial" w:hAnsi="Arial" w:cs="Arial"/>
          <w:color w:val="000000"/>
          <w:sz w:val="20"/>
          <w:szCs w:val="20"/>
        </w:rPr>
        <w:t xml:space="preserve">1. Przedmiotem niniejszej umowy jest sprzedaż bezgotówkowa oleju napędowego w </w:t>
      </w:r>
      <w:r w:rsidRPr="00E63391">
        <w:rPr>
          <w:rFonts w:ascii="Arial" w:hAnsi="Arial" w:cs="Arial"/>
          <w:color w:val="000000"/>
          <w:sz w:val="20"/>
          <w:szCs w:val="20"/>
        </w:rPr>
        <w:t>ilości 60.000 litrów spełniającego wymagania określone w normie PN EN 590</w:t>
      </w:r>
      <w:r>
        <w:rPr>
          <w:rFonts w:ascii="Arial" w:hAnsi="Arial" w:cs="Arial"/>
          <w:color w:val="000000"/>
          <w:sz w:val="20"/>
          <w:szCs w:val="20"/>
        </w:rPr>
        <w:t>:2022-08</w:t>
      </w:r>
      <w:r w:rsidRPr="00E63391">
        <w:rPr>
          <w:rFonts w:ascii="Arial" w:hAnsi="Arial" w:cs="Arial"/>
          <w:color w:val="000000"/>
          <w:sz w:val="20"/>
          <w:szCs w:val="20"/>
        </w:rPr>
        <w:t xml:space="preserve"> lub równoważnej oraz Rozporządzeniu Ministra Gospodarki z dnia 9 października 2015 r. w sprawie wymagań jakościowych dla paliw ciekłych </w:t>
      </w:r>
      <w:r>
        <w:rPr>
          <w:rFonts w:ascii="Arial" w:hAnsi="Arial" w:cs="Arial"/>
          <w:color w:val="000000"/>
          <w:sz w:val="20"/>
          <w:szCs w:val="20"/>
        </w:rPr>
        <w:br/>
      </w:r>
      <w:r w:rsidRPr="00E63391">
        <w:rPr>
          <w:rFonts w:ascii="Arial" w:hAnsi="Arial" w:cs="Arial"/>
          <w:color w:val="000000"/>
          <w:sz w:val="20"/>
          <w:szCs w:val="20"/>
        </w:rPr>
        <w:t xml:space="preserve">(Dz. U. 2015, poz. 1680 ze zm.) Samodzielnemu Publicznemu Zakładowi Opieki Zdrowotnej w Działdowie, z siedzibą przy ul. Leśnej 1, do samochodów służbowych Zamawiającego, </w:t>
      </w:r>
      <w:r w:rsidRPr="00E63391">
        <w:rPr>
          <w:rFonts w:ascii="Arial" w:hAnsi="Arial" w:cs="Arial"/>
          <w:color w:val="000000"/>
          <w:sz w:val="20"/>
          <w:szCs w:val="20"/>
          <w:u w:val="single"/>
        </w:rPr>
        <w:t xml:space="preserve">w terminie </w:t>
      </w:r>
      <w:r w:rsidRPr="00E63391">
        <w:rPr>
          <w:rFonts w:ascii="Arial" w:hAnsi="Arial" w:cs="Arial"/>
          <w:sz w:val="20"/>
          <w:szCs w:val="20"/>
          <w:u w:val="single"/>
          <w:lang w:eastAsia="ar-SA"/>
        </w:rPr>
        <w:t>12 miesięcy</w:t>
      </w:r>
      <w:r>
        <w:rPr>
          <w:rFonts w:ascii="Arial" w:hAnsi="Arial" w:cs="Arial"/>
          <w:sz w:val="20"/>
          <w:szCs w:val="20"/>
          <w:u w:val="single"/>
          <w:lang w:eastAsia="ar-SA"/>
        </w:rPr>
        <w:t xml:space="preserve"> począwszy od dnia 22.06.2024 r.</w:t>
      </w:r>
      <w:r w:rsidRPr="00E63391">
        <w:rPr>
          <w:rFonts w:ascii="Arial" w:hAnsi="Arial" w:cs="Arial"/>
          <w:sz w:val="20"/>
          <w:szCs w:val="20"/>
          <w:lang w:eastAsia="ar-SA"/>
        </w:rPr>
        <w:t xml:space="preserve"> </w:t>
      </w:r>
      <w:r w:rsidRPr="00E63391">
        <w:rPr>
          <w:rFonts w:ascii="Arial" w:hAnsi="Arial" w:cs="Arial"/>
          <w:color w:val="000000"/>
          <w:sz w:val="20"/>
          <w:szCs w:val="20"/>
        </w:rPr>
        <w:t>za zapłatą obejmującą wartość paliwa w rodzajach zgodnych ze specyfikacją warunków zamówienia oraz w określonych</w:t>
      </w:r>
      <w:r w:rsidRPr="00E727B2">
        <w:rPr>
          <w:rFonts w:ascii="Arial" w:hAnsi="Arial" w:cs="Arial"/>
          <w:color w:val="000000"/>
          <w:sz w:val="20"/>
          <w:szCs w:val="20"/>
        </w:rPr>
        <w:t xml:space="preserve"> tam ilościach, które mogą ulec zmianie.</w:t>
      </w:r>
    </w:p>
    <w:p w:rsidR="000A33A9" w:rsidRPr="00E727B2" w:rsidRDefault="000A33A9" w:rsidP="00E727B2">
      <w:pPr>
        <w:pStyle w:val="BodyText"/>
        <w:spacing w:after="0" w:line="240" w:lineRule="auto"/>
        <w:jc w:val="both"/>
        <w:rPr>
          <w:rFonts w:ascii="Arial" w:hAnsi="Arial" w:cs="Arial"/>
          <w:color w:val="000000"/>
          <w:sz w:val="20"/>
          <w:szCs w:val="20"/>
        </w:rPr>
      </w:pPr>
      <w:r w:rsidRPr="00E727B2">
        <w:rPr>
          <w:rFonts w:ascii="Arial" w:hAnsi="Arial" w:cs="Arial"/>
          <w:color w:val="000000"/>
          <w:sz w:val="20"/>
          <w:szCs w:val="20"/>
        </w:rPr>
        <w:t>2. Wykonawca będzie realizował zamówienie systematycznie, zgodnie z zapotrzebowaniem, w zależności od bieżącego zużycia paliwa.</w:t>
      </w:r>
    </w:p>
    <w:p w:rsidR="000A33A9" w:rsidRPr="00E727B2" w:rsidRDefault="000A33A9" w:rsidP="00E727B2">
      <w:pPr>
        <w:pStyle w:val="BodyText"/>
        <w:spacing w:after="0" w:line="240" w:lineRule="auto"/>
        <w:jc w:val="both"/>
        <w:rPr>
          <w:rFonts w:ascii="Arial" w:hAnsi="Arial" w:cs="Arial"/>
          <w:color w:val="000000"/>
          <w:sz w:val="20"/>
          <w:szCs w:val="20"/>
        </w:rPr>
      </w:pPr>
      <w:r w:rsidRPr="00E727B2">
        <w:rPr>
          <w:rFonts w:ascii="Arial" w:hAnsi="Arial" w:cs="Arial"/>
          <w:color w:val="000000"/>
          <w:sz w:val="20"/>
          <w:szCs w:val="20"/>
        </w:rPr>
        <w:t xml:space="preserve">3. Stacje paliw Wykonawcy będą czynne zgodnie z zapisami </w:t>
      </w:r>
      <w:r>
        <w:rPr>
          <w:rFonts w:ascii="Arial" w:hAnsi="Arial" w:cs="Arial"/>
          <w:color w:val="000000"/>
          <w:sz w:val="20"/>
          <w:szCs w:val="20"/>
        </w:rPr>
        <w:t>SWZ.</w:t>
      </w:r>
    </w:p>
    <w:p w:rsidR="000A33A9" w:rsidRPr="002B54BD" w:rsidRDefault="000A33A9" w:rsidP="00E727B2">
      <w:pPr>
        <w:pStyle w:val="BodyText"/>
        <w:spacing w:after="0" w:line="240" w:lineRule="auto"/>
        <w:jc w:val="both"/>
        <w:rPr>
          <w:rFonts w:ascii="Arial" w:hAnsi="Arial" w:cs="Arial"/>
          <w:color w:val="000000"/>
          <w:sz w:val="20"/>
          <w:szCs w:val="20"/>
        </w:rPr>
      </w:pPr>
      <w:r w:rsidRPr="00E727B2">
        <w:rPr>
          <w:rFonts w:ascii="Arial" w:hAnsi="Arial" w:cs="Arial"/>
          <w:color w:val="000000"/>
          <w:sz w:val="20"/>
          <w:szCs w:val="20"/>
        </w:rPr>
        <w:t>4. Zamawiający przedłoży Wykonawcy wykaz pojazdów wraz z n</w:t>
      </w:r>
      <w:r>
        <w:rPr>
          <w:rFonts w:ascii="Arial" w:hAnsi="Arial" w:cs="Arial"/>
          <w:color w:val="000000"/>
          <w:sz w:val="20"/>
          <w:szCs w:val="20"/>
        </w:rPr>
        <w:t>umerami</w:t>
      </w:r>
      <w:r w:rsidRPr="00E727B2">
        <w:rPr>
          <w:rFonts w:ascii="Arial" w:hAnsi="Arial" w:cs="Arial"/>
          <w:color w:val="000000"/>
          <w:sz w:val="20"/>
          <w:szCs w:val="20"/>
        </w:rPr>
        <w:t xml:space="preserve"> rejestracyjnymi oraz wykaz osób uprawnionych do tankowania paliwa. Wykaz pojazdów i osób uprawnionych Zamawiający będzie niezwłocznie aktu</w:t>
      </w:r>
      <w:r>
        <w:rPr>
          <w:rFonts w:ascii="Arial" w:hAnsi="Arial" w:cs="Arial"/>
          <w:color w:val="000000"/>
          <w:sz w:val="20"/>
          <w:szCs w:val="20"/>
        </w:rPr>
        <w:t>alizował, tzn.</w:t>
      </w:r>
      <w:r w:rsidRPr="00E727B2">
        <w:rPr>
          <w:rFonts w:ascii="Arial" w:hAnsi="Arial" w:cs="Arial"/>
          <w:color w:val="000000"/>
          <w:sz w:val="20"/>
          <w:szCs w:val="20"/>
        </w:rPr>
        <w:t xml:space="preserve"> każda zmiana winna być zgłoszona Wykonawcy telefonicznie w tym samym dniu i potwierdzona pisemnie w dniu </w:t>
      </w:r>
      <w:r>
        <w:rPr>
          <w:rFonts w:ascii="Arial" w:hAnsi="Arial" w:cs="Arial"/>
          <w:color w:val="000000"/>
          <w:sz w:val="20"/>
          <w:szCs w:val="20"/>
        </w:rPr>
        <w:t xml:space="preserve">następnym – zgłoszona zmiana będzie obowiązywać od zgłoszenia telefonicznego. </w:t>
      </w:r>
      <w:r w:rsidRPr="002B54BD">
        <w:rPr>
          <w:rFonts w:ascii="Arial" w:hAnsi="Arial" w:cs="Arial"/>
          <w:color w:val="000000"/>
          <w:sz w:val="20"/>
          <w:szCs w:val="20"/>
        </w:rPr>
        <w:t xml:space="preserve">Wszelkie konsekwencje niezwłocznego powiadomienia Wykonawcy o przedmiotowych zmianach będzie ponosił Zamawiający. </w:t>
      </w:r>
    </w:p>
    <w:p w:rsidR="000A33A9" w:rsidRPr="00E727B2" w:rsidRDefault="000A33A9" w:rsidP="00E727B2">
      <w:pPr>
        <w:tabs>
          <w:tab w:val="left" w:pos="1440"/>
        </w:tabs>
        <w:jc w:val="both"/>
        <w:rPr>
          <w:rFonts w:ascii="Arial" w:hAnsi="Arial" w:cs="Arial"/>
          <w:sz w:val="20"/>
          <w:szCs w:val="20"/>
        </w:rPr>
      </w:pPr>
      <w:r w:rsidRPr="002B54BD">
        <w:rPr>
          <w:rFonts w:ascii="Arial" w:hAnsi="Arial" w:cs="Arial"/>
          <w:sz w:val="20"/>
          <w:szCs w:val="20"/>
        </w:rPr>
        <w:t>5. Wykonawca przekaże bezpłatnie wraz z podpisaniem umowy 12 kart, za pomocą</w:t>
      </w:r>
      <w:r w:rsidRPr="00E727B2">
        <w:rPr>
          <w:rFonts w:ascii="Arial" w:hAnsi="Arial" w:cs="Arial"/>
          <w:sz w:val="20"/>
          <w:szCs w:val="20"/>
        </w:rPr>
        <w:t xml:space="preserve"> których dokonywane będą  zakupy paliwa.</w:t>
      </w:r>
      <w:r>
        <w:rPr>
          <w:rFonts w:ascii="Arial" w:hAnsi="Arial" w:cs="Arial"/>
          <w:sz w:val="20"/>
          <w:szCs w:val="20"/>
        </w:rPr>
        <w:t xml:space="preserve"> W przypadku, gdy Zamawiający posiada karty paliwowe Wykonawcy, istnieje możliwość autoryzowania tych kart bez konieczności wydawania nowych.</w:t>
      </w:r>
    </w:p>
    <w:p w:rsidR="000A33A9" w:rsidRPr="00E727B2" w:rsidRDefault="000A33A9" w:rsidP="00E727B2">
      <w:pPr>
        <w:tabs>
          <w:tab w:val="left" w:pos="1440"/>
        </w:tabs>
        <w:jc w:val="both"/>
        <w:rPr>
          <w:rFonts w:ascii="Arial" w:hAnsi="Arial" w:cs="Arial"/>
          <w:sz w:val="20"/>
          <w:szCs w:val="20"/>
        </w:rPr>
      </w:pPr>
      <w:r w:rsidRPr="00E727B2">
        <w:rPr>
          <w:rFonts w:ascii="Arial" w:hAnsi="Arial" w:cs="Arial"/>
          <w:sz w:val="20"/>
          <w:szCs w:val="20"/>
        </w:rPr>
        <w:t xml:space="preserve">6. </w:t>
      </w:r>
      <w:r>
        <w:rPr>
          <w:rFonts w:ascii="Arial" w:hAnsi="Arial" w:cs="Arial"/>
          <w:sz w:val="20"/>
          <w:szCs w:val="20"/>
        </w:rPr>
        <w:t>W</w:t>
      </w:r>
      <w:r w:rsidRPr="00E727B2">
        <w:rPr>
          <w:rFonts w:ascii="Arial" w:hAnsi="Arial" w:cs="Arial"/>
          <w:sz w:val="20"/>
          <w:szCs w:val="20"/>
        </w:rPr>
        <w:t xml:space="preserve"> przypadku zwiększenia liczby samochodów znajdujących się na wyposażeniu Zamawiającego</w:t>
      </w:r>
      <w:r>
        <w:rPr>
          <w:rFonts w:ascii="Arial" w:hAnsi="Arial" w:cs="Arial"/>
          <w:sz w:val="20"/>
          <w:szCs w:val="20"/>
        </w:rPr>
        <w:t xml:space="preserve">, </w:t>
      </w:r>
      <w:r w:rsidRPr="00E727B2">
        <w:rPr>
          <w:rFonts w:ascii="Arial" w:hAnsi="Arial" w:cs="Arial"/>
          <w:sz w:val="20"/>
          <w:szCs w:val="20"/>
        </w:rPr>
        <w:t>Zamawi</w:t>
      </w:r>
      <w:r>
        <w:rPr>
          <w:rFonts w:ascii="Arial" w:hAnsi="Arial" w:cs="Arial"/>
          <w:sz w:val="20"/>
          <w:szCs w:val="20"/>
        </w:rPr>
        <w:t>ający zastrzega sobie możliwość</w:t>
      </w:r>
      <w:r w:rsidRPr="00E727B2">
        <w:rPr>
          <w:rFonts w:ascii="Arial" w:hAnsi="Arial" w:cs="Arial"/>
          <w:sz w:val="20"/>
          <w:szCs w:val="20"/>
        </w:rPr>
        <w:t xml:space="preserve"> zwiększenia liczby kart w trakcie trwania umowy, które Wykonawca będzie zobowiązany bezpłatnie dostarczyć w terminie 15 dni roboczych od zgł</w:t>
      </w:r>
      <w:r>
        <w:rPr>
          <w:rFonts w:ascii="Arial" w:hAnsi="Arial" w:cs="Arial"/>
          <w:sz w:val="20"/>
          <w:szCs w:val="20"/>
        </w:rPr>
        <w:t>oszenia takiego zapotrzebowania</w:t>
      </w:r>
      <w:r w:rsidRPr="00E727B2">
        <w:rPr>
          <w:rFonts w:ascii="Arial" w:hAnsi="Arial" w:cs="Arial"/>
          <w:sz w:val="20"/>
          <w:szCs w:val="20"/>
        </w:rPr>
        <w:t xml:space="preserve"> </w:t>
      </w:r>
    </w:p>
    <w:p w:rsidR="000A33A9" w:rsidRDefault="000A33A9" w:rsidP="00E727B2">
      <w:pPr>
        <w:pStyle w:val="BodyTextIndent"/>
        <w:spacing w:after="0"/>
        <w:ind w:left="0"/>
        <w:jc w:val="center"/>
        <w:rPr>
          <w:rFonts w:ascii="Arial" w:hAnsi="Arial" w:cs="Arial"/>
          <w:color w:val="000000"/>
          <w:sz w:val="20"/>
          <w:szCs w:val="20"/>
        </w:rPr>
      </w:pPr>
      <w:r w:rsidRPr="00E727B2">
        <w:rPr>
          <w:rFonts w:ascii="Arial" w:hAnsi="Arial" w:cs="Arial"/>
          <w:color w:val="000000"/>
          <w:sz w:val="20"/>
          <w:szCs w:val="20"/>
        </w:rPr>
        <w:t>§ 2</w:t>
      </w:r>
    </w:p>
    <w:p w:rsidR="000A33A9" w:rsidRPr="00E727B2" w:rsidRDefault="000A33A9" w:rsidP="00E727B2">
      <w:pPr>
        <w:pStyle w:val="BodyTextIndent"/>
        <w:spacing w:after="0"/>
        <w:ind w:left="0"/>
        <w:jc w:val="center"/>
        <w:rPr>
          <w:rFonts w:ascii="Arial" w:hAnsi="Arial" w:cs="Arial"/>
          <w:color w:val="000000"/>
          <w:sz w:val="20"/>
          <w:szCs w:val="20"/>
        </w:rPr>
      </w:pPr>
    </w:p>
    <w:p w:rsidR="000A33A9" w:rsidRPr="00E727B2" w:rsidRDefault="000A33A9" w:rsidP="00E727B2">
      <w:pPr>
        <w:pStyle w:val="Tekstpodstawowywcity21"/>
        <w:ind w:left="0"/>
        <w:jc w:val="both"/>
      </w:pPr>
      <w:r w:rsidRPr="00E727B2">
        <w:t>1. Strony ustalają, że paliwa będą tankowane do pojazdów Zamawiającego, sukcesywnie w okresie objętym umową, bezpośrednio do zbiorników pojazdów na stacjach dystrybucyjnych Wykonawcy, na podstawie kart tankowania wystawionych przez Wykonawcę na poszczególne pojazdy z dołączonym wydrukiem z urządzenia dystrybucyjnego, zawierającym ilość i rodzaj zatankowanego paliwa oraz datę i godzinę pobrania. Karty tankowania zostaną wydane Zamawiającemu wraz z podpisaniem niniejszej umowy.</w:t>
      </w:r>
    </w:p>
    <w:p w:rsidR="000A33A9" w:rsidRPr="00E727B2" w:rsidRDefault="000A33A9" w:rsidP="00E727B2">
      <w:pPr>
        <w:pStyle w:val="Tekstpodstawowywcity21"/>
        <w:ind w:left="0"/>
        <w:jc w:val="both"/>
      </w:pPr>
      <w:r w:rsidRPr="00E727B2">
        <w:t>2. W okresie obowiązywania umowy będą obowiązywały ceny z dnia zakupu paliwa na stacji, w której ma miejsce tankowanie i w oparciu o obowiązujący komputerowy system rozliczeń transakcji bezgotówkowych u Wykonawcy.</w:t>
      </w:r>
    </w:p>
    <w:p w:rsidR="000A33A9" w:rsidRPr="00E727B2" w:rsidRDefault="000A33A9" w:rsidP="00E727B2">
      <w:pPr>
        <w:jc w:val="center"/>
        <w:rPr>
          <w:rFonts w:ascii="Arial" w:hAnsi="Arial" w:cs="Arial"/>
          <w:color w:val="000000"/>
          <w:sz w:val="20"/>
          <w:szCs w:val="20"/>
        </w:rPr>
      </w:pPr>
      <w:r w:rsidRPr="00E727B2">
        <w:rPr>
          <w:rFonts w:ascii="Arial" w:hAnsi="Arial" w:cs="Arial"/>
          <w:color w:val="000000"/>
          <w:sz w:val="20"/>
          <w:szCs w:val="20"/>
        </w:rPr>
        <w:t>§ 3</w:t>
      </w:r>
    </w:p>
    <w:p w:rsidR="000A33A9" w:rsidRPr="00E727B2" w:rsidRDefault="000A33A9" w:rsidP="00E727B2">
      <w:pPr>
        <w:rPr>
          <w:rFonts w:ascii="Arial" w:hAnsi="Arial" w:cs="Arial"/>
          <w:color w:val="000000"/>
          <w:sz w:val="20"/>
          <w:szCs w:val="20"/>
        </w:rPr>
      </w:pPr>
    </w:p>
    <w:p w:rsidR="000A33A9" w:rsidRPr="00E727B2" w:rsidRDefault="000A33A9" w:rsidP="00E727B2">
      <w:pPr>
        <w:pStyle w:val="BodyText"/>
        <w:spacing w:after="0" w:line="240" w:lineRule="auto"/>
        <w:jc w:val="both"/>
        <w:rPr>
          <w:rFonts w:ascii="Arial" w:hAnsi="Arial" w:cs="Arial"/>
          <w:color w:val="000000"/>
          <w:sz w:val="20"/>
          <w:szCs w:val="20"/>
        </w:rPr>
      </w:pPr>
      <w:r w:rsidRPr="00E727B2">
        <w:rPr>
          <w:rFonts w:ascii="Arial" w:hAnsi="Arial" w:cs="Arial"/>
          <w:color w:val="000000"/>
          <w:sz w:val="20"/>
          <w:szCs w:val="20"/>
        </w:rPr>
        <w:t xml:space="preserve">1. Paliwa muszą posiadać certyfikat znaku bezpieczeństwa, deklarację zgodności lub certyfikat zgodności z Polską Normą lub aprobatę techniczną. </w:t>
      </w:r>
    </w:p>
    <w:p w:rsidR="000A33A9" w:rsidRPr="00E727B2" w:rsidRDefault="000A33A9" w:rsidP="00E727B2">
      <w:pPr>
        <w:pStyle w:val="BodyText"/>
        <w:spacing w:after="0" w:line="240" w:lineRule="auto"/>
        <w:jc w:val="both"/>
        <w:rPr>
          <w:rFonts w:ascii="Arial" w:hAnsi="Arial" w:cs="Arial"/>
          <w:color w:val="000000"/>
          <w:sz w:val="20"/>
          <w:szCs w:val="20"/>
        </w:rPr>
      </w:pPr>
      <w:r w:rsidRPr="00E727B2">
        <w:rPr>
          <w:rFonts w:ascii="Arial" w:hAnsi="Arial" w:cs="Arial"/>
          <w:color w:val="000000"/>
          <w:sz w:val="20"/>
          <w:szCs w:val="20"/>
        </w:rPr>
        <w:t>2. Zamawiający zastrzega sobie prawo kontroli jakości wykonywanych usług zgodnie z postanowieniami niniejszej umowy.</w:t>
      </w:r>
    </w:p>
    <w:p w:rsidR="000A33A9" w:rsidRPr="00E727B2" w:rsidRDefault="000A33A9" w:rsidP="00E727B2">
      <w:pPr>
        <w:pStyle w:val="BodyText"/>
        <w:spacing w:after="0" w:line="240" w:lineRule="auto"/>
        <w:jc w:val="both"/>
        <w:rPr>
          <w:rFonts w:ascii="Arial" w:hAnsi="Arial" w:cs="Arial"/>
          <w:color w:val="000000"/>
          <w:sz w:val="20"/>
          <w:szCs w:val="20"/>
        </w:rPr>
      </w:pPr>
      <w:r w:rsidRPr="00E727B2">
        <w:rPr>
          <w:rFonts w:ascii="Arial" w:hAnsi="Arial" w:cs="Arial"/>
          <w:color w:val="000000"/>
          <w:sz w:val="20"/>
          <w:szCs w:val="20"/>
        </w:rPr>
        <w:t xml:space="preserve">3. Kontroli dokonywać będą upoważnione osoby legitymujące się pisemnym upoważnieniem do kontroli. </w:t>
      </w:r>
    </w:p>
    <w:p w:rsidR="000A33A9" w:rsidRPr="00E727B2" w:rsidRDefault="000A33A9" w:rsidP="00E727B2">
      <w:pPr>
        <w:pStyle w:val="BodyText"/>
        <w:spacing w:after="0" w:line="240" w:lineRule="auto"/>
        <w:jc w:val="center"/>
        <w:rPr>
          <w:rFonts w:ascii="Arial" w:hAnsi="Arial" w:cs="Arial"/>
          <w:color w:val="000000"/>
          <w:sz w:val="20"/>
          <w:szCs w:val="20"/>
        </w:rPr>
      </w:pPr>
    </w:p>
    <w:p w:rsidR="000A33A9" w:rsidRPr="00E727B2" w:rsidRDefault="000A33A9" w:rsidP="00E727B2">
      <w:pPr>
        <w:pStyle w:val="BodyText"/>
        <w:spacing w:after="0" w:line="240" w:lineRule="auto"/>
        <w:jc w:val="center"/>
        <w:rPr>
          <w:rFonts w:ascii="Arial" w:hAnsi="Arial" w:cs="Arial"/>
          <w:color w:val="000000"/>
          <w:sz w:val="20"/>
          <w:szCs w:val="20"/>
        </w:rPr>
      </w:pPr>
      <w:r w:rsidRPr="00E727B2">
        <w:rPr>
          <w:rFonts w:ascii="Arial" w:hAnsi="Arial" w:cs="Arial"/>
          <w:color w:val="000000"/>
          <w:sz w:val="20"/>
          <w:szCs w:val="20"/>
        </w:rPr>
        <w:t>§ 4</w:t>
      </w:r>
    </w:p>
    <w:p w:rsidR="000A33A9" w:rsidRPr="00E727B2" w:rsidRDefault="000A33A9" w:rsidP="00E727B2">
      <w:pPr>
        <w:rPr>
          <w:rFonts w:ascii="Arial" w:hAnsi="Arial" w:cs="Arial"/>
          <w:color w:val="000000"/>
          <w:sz w:val="20"/>
          <w:szCs w:val="20"/>
        </w:rPr>
      </w:pPr>
    </w:p>
    <w:p w:rsidR="000A33A9" w:rsidRPr="00E727B2" w:rsidRDefault="000A33A9" w:rsidP="00E727B2">
      <w:pPr>
        <w:pStyle w:val="Tekstpodstawowywcity21"/>
        <w:ind w:left="0"/>
        <w:rPr>
          <w:color w:val="000000"/>
        </w:rPr>
      </w:pPr>
      <w:r w:rsidRPr="00E727B2">
        <w:rPr>
          <w:color w:val="000000"/>
        </w:rPr>
        <w:t>1. Strony ustalają ogólną wartość umowy:</w:t>
      </w:r>
    </w:p>
    <w:p w:rsidR="000A33A9" w:rsidRPr="00E727B2" w:rsidRDefault="000A33A9" w:rsidP="00E727B2">
      <w:pPr>
        <w:pStyle w:val="Tekstpodstawowywcity21"/>
        <w:ind w:left="0"/>
        <w:rPr>
          <w:color w:val="000000"/>
        </w:rPr>
      </w:pPr>
    </w:p>
    <w:p w:rsidR="000A33A9" w:rsidRPr="00E727B2" w:rsidRDefault="000A33A9" w:rsidP="00E727B2">
      <w:pPr>
        <w:pStyle w:val="BodyText"/>
        <w:spacing w:after="0" w:line="240" w:lineRule="auto"/>
        <w:rPr>
          <w:rFonts w:ascii="Arial" w:hAnsi="Arial" w:cs="Arial"/>
          <w:b/>
          <w:bCs/>
          <w:sz w:val="20"/>
          <w:szCs w:val="20"/>
        </w:rPr>
      </w:pPr>
      <w:r w:rsidRPr="00D1414B">
        <w:rPr>
          <w:rFonts w:ascii="Arial" w:hAnsi="Arial" w:cs="Arial"/>
          <w:b/>
          <w:bCs/>
          <w:sz w:val="20"/>
          <w:szCs w:val="20"/>
        </w:rPr>
        <w:t>Cena za 60.000 litrów oleju</w:t>
      </w:r>
      <w:r w:rsidRPr="00E727B2">
        <w:rPr>
          <w:rFonts w:ascii="Arial" w:hAnsi="Arial" w:cs="Arial"/>
          <w:b/>
          <w:bCs/>
          <w:sz w:val="20"/>
          <w:szCs w:val="20"/>
        </w:rPr>
        <w:t xml:space="preserve"> napędowego:</w:t>
      </w:r>
    </w:p>
    <w:p w:rsidR="000A33A9" w:rsidRPr="00E727B2" w:rsidRDefault="000A33A9" w:rsidP="00E727B2">
      <w:pPr>
        <w:pStyle w:val="BodyText"/>
        <w:spacing w:after="0" w:line="240" w:lineRule="auto"/>
        <w:rPr>
          <w:rFonts w:ascii="Arial" w:hAnsi="Arial" w:cs="Arial"/>
          <w:sz w:val="20"/>
          <w:szCs w:val="20"/>
          <w:u w:val="single"/>
        </w:rPr>
      </w:pPr>
    </w:p>
    <w:p w:rsidR="000A33A9" w:rsidRPr="00E727B2" w:rsidRDefault="000A33A9" w:rsidP="00E727B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sidRPr="00E727B2">
        <w:rPr>
          <w:rFonts w:ascii="Arial" w:hAnsi="Arial" w:cs="Arial"/>
          <w:sz w:val="20"/>
          <w:szCs w:val="20"/>
          <w:lang w:eastAsia="ar-SA"/>
        </w:rPr>
        <w:t>Cena netto ……………………………… zł (słownie złotych:  …………..……………..)</w:t>
      </w:r>
    </w:p>
    <w:p w:rsidR="000A33A9" w:rsidRPr="00E727B2" w:rsidRDefault="000A33A9" w:rsidP="00E727B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sidRPr="00E727B2">
        <w:rPr>
          <w:rFonts w:ascii="Arial" w:hAnsi="Arial" w:cs="Arial"/>
          <w:sz w:val="20"/>
          <w:szCs w:val="20"/>
          <w:lang w:eastAsia="ar-SA"/>
        </w:rPr>
        <w:t>podatek VAT ….. %, w kwocie ………………………zł (słownie złotych:  ……...…………..)</w:t>
      </w:r>
    </w:p>
    <w:p w:rsidR="000A33A9" w:rsidRPr="00E727B2" w:rsidRDefault="000A33A9" w:rsidP="00E727B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Arial" w:hAnsi="Arial" w:cs="Arial"/>
          <w:sz w:val="20"/>
          <w:szCs w:val="20"/>
          <w:lang w:eastAsia="ar-SA"/>
        </w:rPr>
      </w:pPr>
      <w:r w:rsidRPr="00E727B2">
        <w:rPr>
          <w:rFonts w:ascii="Arial" w:hAnsi="Arial" w:cs="Arial"/>
          <w:sz w:val="20"/>
          <w:szCs w:val="20"/>
          <w:lang w:eastAsia="ar-SA"/>
        </w:rPr>
        <w:t>Cena brutto ………………………….. zł (słownie złotych:  ……...……………………..)</w:t>
      </w:r>
    </w:p>
    <w:p w:rsidR="000A33A9" w:rsidRPr="00E727B2" w:rsidRDefault="000A33A9" w:rsidP="00E727B2">
      <w:pPr>
        <w:rPr>
          <w:rFonts w:ascii="Arial" w:hAnsi="Arial" w:cs="Arial"/>
          <w:b/>
          <w:bCs/>
          <w:sz w:val="20"/>
          <w:szCs w:val="20"/>
        </w:rPr>
      </w:pPr>
      <w:r w:rsidRPr="00E727B2">
        <w:rPr>
          <w:rFonts w:ascii="Arial" w:hAnsi="Arial" w:cs="Arial"/>
          <w:b/>
          <w:bCs/>
          <w:sz w:val="20"/>
          <w:szCs w:val="20"/>
        </w:rPr>
        <w:t>Cena brutto za 1 litr: ………………………………. zł</w:t>
      </w:r>
    </w:p>
    <w:p w:rsidR="000A33A9" w:rsidRPr="00E727B2" w:rsidRDefault="000A33A9" w:rsidP="00E727B2">
      <w:pPr>
        <w:rPr>
          <w:rFonts w:ascii="Arial" w:hAnsi="Arial" w:cs="Arial"/>
          <w:b/>
          <w:bCs/>
          <w:sz w:val="20"/>
          <w:szCs w:val="20"/>
        </w:rPr>
      </w:pPr>
    </w:p>
    <w:p w:rsidR="000A33A9" w:rsidRPr="00E727B2" w:rsidRDefault="000A33A9" w:rsidP="00E727B2">
      <w:pPr>
        <w:rPr>
          <w:rFonts w:ascii="Arial" w:hAnsi="Arial" w:cs="Arial"/>
          <w:b/>
          <w:bCs/>
          <w:sz w:val="20"/>
          <w:szCs w:val="20"/>
        </w:rPr>
      </w:pPr>
      <w:r w:rsidRPr="00E727B2">
        <w:rPr>
          <w:rFonts w:ascii="Arial" w:hAnsi="Arial" w:cs="Arial"/>
          <w:b/>
          <w:bCs/>
          <w:sz w:val="20"/>
          <w:szCs w:val="20"/>
        </w:rPr>
        <w:t>Upust: ………………………….%</w:t>
      </w:r>
    </w:p>
    <w:p w:rsidR="000A33A9" w:rsidRPr="00E727B2" w:rsidRDefault="000A33A9" w:rsidP="00E727B2">
      <w:pPr>
        <w:pStyle w:val="Tekstpodstawowywcity21"/>
        <w:ind w:left="0"/>
        <w:rPr>
          <w:color w:val="000000"/>
        </w:rPr>
      </w:pPr>
    </w:p>
    <w:p w:rsidR="000A33A9" w:rsidRPr="00E727B2" w:rsidRDefault="000A33A9" w:rsidP="00E727B2">
      <w:pPr>
        <w:jc w:val="both"/>
        <w:rPr>
          <w:rFonts w:ascii="Arial" w:hAnsi="Arial" w:cs="Arial"/>
          <w:sz w:val="20"/>
          <w:szCs w:val="20"/>
        </w:rPr>
      </w:pPr>
      <w:r w:rsidRPr="00E727B2">
        <w:rPr>
          <w:rFonts w:ascii="Arial" w:hAnsi="Arial" w:cs="Arial"/>
          <w:color w:val="000000"/>
          <w:sz w:val="20"/>
          <w:szCs w:val="20"/>
        </w:rPr>
        <w:t xml:space="preserve">2. </w:t>
      </w:r>
      <w:r w:rsidRPr="00E727B2">
        <w:rPr>
          <w:rFonts w:ascii="Arial" w:hAnsi="Arial" w:cs="Arial"/>
          <w:sz w:val="20"/>
          <w:szCs w:val="20"/>
        </w:rPr>
        <w:t>Zamawiający wymaga, aby płatności za dostawy paliw dokonywać w ciągu 21 dni od daty ostatniej sprzedaży przy rozliczeniu od 1 do 15 dnia miesiąca i od 16 dnia miesiąca do ostatniego dnia miesiąca. Za datę sprzedaży uznaje się ostatni dzień okresu rozliczeniowego, natomiast za datę dokonania płatności przyjmuje się datę uznania rachunku bankowego Wykonawcy.</w:t>
      </w:r>
    </w:p>
    <w:p w:rsidR="000A33A9" w:rsidRPr="00E727B2" w:rsidRDefault="000A33A9" w:rsidP="00E727B2">
      <w:pPr>
        <w:jc w:val="both"/>
        <w:rPr>
          <w:rFonts w:ascii="Arial" w:hAnsi="Arial" w:cs="Arial"/>
          <w:color w:val="000000"/>
          <w:sz w:val="20"/>
          <w:szCs w:val="20"/>
        </w:rPr>
      </w:pPr>
      <w:r w:rsidRPr="00E727B2">
        <w:rPr>
          <w:rFonts w:ascii="Arial" w:hAnsi="Arial" w:cs="Arial"/>
          <w:sz w:val="20"/>
          <w:szCs w:val="20"/>
        </w:rPr>
        <w:t xml:space="preserve">3. </w:t>
      </w:r>
      <w:r w:rsidRPr="00E727B2">
        <w:rPr>
          <w:rFonts w:ascii="Arial" w:hAnsi="Arial" w:cs="Arial"/>
          <w:color w:val="000000"/>
          <w:sz w:val="20"/>
          <w:szCs w:val="20"/>
        </w:rPr>
        <w:t xml:space="preserve">Zamawiający wyraża zgodę, aby Wykonawca wystawiał faktury VAT bez podpisu Zamawiającego na fakturze. </w:t>
      </w:r>
    </w:p>
    <w:p w:rsidR="000A33A9" w:rsidRPr="00E727B2" w:rsidRDefault="000A33A9" w:rsidP="00E727B2">
      <w:pPr>
        <w:pStyle w:val="Tekstpodstawowywcity21"/>
        <w:ind w:left="0"/>
        <w:jc w:val="both"/>
        <w:rPr>
          <w:color w:val="000000"/>
        </w:rPr>
      </w:pPr>
      <w:r w:rsidRPr="00E727B2">
        <w:rPr>
          <w:color w:val="000000"/>
        </w:rPr>
        <w:t>4. Cena sprzedaży paliwa w danym dniu  będzie zgodna z  ceną, jaka obowiązuje na stacji Wykonawcy</w:t>
      </w:r>
    </w:p>
    <w:p w:rsidR="000A33A9" w:rsidRPr="00E727B2" w:rsidRDefault="000A33A9" w:rsidP="00E727B2">
      <w:pPr>
        <w:pStyle w:val="Tekstpodstawowywcity21"/>
        <w:ind w:left="0"/>
        <w:jc w:val="both"/>
        <w:rPr>
          <w:color w:val="000000"/>
        </w:rPr>
      </w:pPr>
      <w:r w:rsidRPr="00E727B2">
        <w:rPr>
          <w:color w:val="000000"/>
        </w:rPr>
        <w:t>w chwili tankowania paliwa do zbiornika pojazdu Zamawiającego. Przy każdorazowym wystawieniu faktury Wykonawca będzie udzielał Zamawiającemu upustu w wysokości</w:t>
      </w:r>
      <w:r w:rsidRPr="00E727B2">
        <w:rPr>
          <w:b/>
          <w:bCs/>
          <w:color w:val="000000"/>
        </w:rPr>
        <w:t xml:space="preserve"> ….........%</w:t>
      </w:r>
      <w:r w:rsidRPr="00E727B2">
        <w:rPr>
          <w:color w:val="000000"/>
        </w:rPr>
        <w:t xml:space="preserve"> ogólnej wartości faktury.</w:t>
      </w:r>
    </w:p>
    <w:p w:rsidR="000A33A9" w:rsidRPr="00E727B2" w:rsidRDefault="000A33A9" w:rsidP="00E727B2">
      <w:pPr>
        <w:pStyle w:val="Tekstpodstawowywcity21"/>
        <w:ind w:left="0"/>
        <w:jc w:val="both"/>
        <w:rPr>
          <w:color w:val="000000"/>
        </w:rPr>
      </w:pPr>
      <w:r w:rsidRPr="00E727B2">
        <w:rPr>
          <w:color w:val="000000"/>
        </w:rPr>
        <w:t xml:space="preserve">5. Wykonawca zobowiązuje się do sprzedaży paliwa aż do wyczerpania kwoty ogólnej umowy, określonej w pkt. 1 albo do końca terminu, na który umowa została zawarta, w zależności które z tych zdarzeń nastąpi wcześniej. </w:t>
      </w:r>
    </w:p>
    <w:p w:rsidR="000A33A9" w:rsidRPr="00E727B2" w:rsidRDefault="000A33A9" w:rsidP="00E727B2">
      <w:pPr>
        <w:pStyle w:val="BodyText"/>
        <w:spacing w:after="0" w:line="240" w:lineRule="auto"/>
        <w:jc w:val="both"/>
        <w:rPr>
          <w:rFonts w:ascii="Arial" w:hAnsi="Arial" w:cs="Arial"/>
          <w:sz w:val="20"/>
          <w:szCs w:val="20"/>
        </w:rPr>
      </w:pPr>
      <w:r w:rsidRPr="00E727B2">
        <w:rPr>
          <w:rFonts w:ascii="Arial" w:hAnsi="Arial" w:cs="Arial"/>
          <w:color w:val="000000"/>
          <w:sz w:val="20"/>
          <w:szCs w:val="20"/>
        </w:rPr>
        <w:t>6. Łączna wartość umowy określona</w:t>
      </w:r>
      <w:r w:rsidRPr="00E727B2">
        <w:rPr>
          <w:rFonts w:ascii="Arial" w:hAnsi="Arial" w:cs="Arial"/>
          <w:sz w:val="20"/>
          <w:szCs w:val="20"/>
        </w:rPr>
        <w:t xml:space="preserve"> w </w:t>
      </w:r>
      <w:r w:rsidRPr="00E727B2">
        <w:rPr>
          <w:rFonts w:ascii="Arial" w:hAnsi="Arial" w:cs="Arial"/>
          <w:color w:val="000000"/>
          <w:sz w:val="20"/>
          <w:szCs w:val="20"/>
        </w:rPr>
        <w:t xml:space="preserve">§ 4 niniejszej umowy </w:t>
      </w:r>
      <w:r w:rsidRPr="00E727B2">
        <w:rPr>
          <w:rFonts w:ascii="Arial" w:hAnsi="Arial" w:cs="Arial"/>
          <w:sz w:val="20"/>
          <w:szCs w:val="20"/>
        </w:rPr>
        <w:t>obejmuje wszystkie koszty i składniki związane z wykonaniem Zamówienia (np. wydanie kart do tankowania).</w:t>
      </w:r>
    </w:p>
    <w:p w:rsidR="000A33A9" w:rsidRPr="00E727B2" w:rsidRDefault="000A33A9" w:rsidP="00E727B2">
      <w:pPr>
        <w:autoSpaceDE w:val="0"/>
        <w:autoSpaceDN w:val="0"/>
        <w:adjustRightInd w:val="0"/>
        <w:jc w:val="both"/>
        <w:rPr>
          <w:rFonts w:ascii="Arial" w:hAnsi="Arial" w:cs="Arial"/>
          <w:sz w:val="20"/>
          <w:szCs w:val="20"/>
        </w:rPr>
      </w:pPr>
      <w:r w:rsidRPr="00E727B2">
        <w:rPr>
          <w:rFonts w:ascii="Arial" w:hAnsi="Arial" w:cs="Arial"/>
          <w:sz w:val="20"/>
          <w:szCs w:val="20"/>
        </w:rPr>
        <w:t xml:space="preserve">7. Zamawiający zastrzega sobie brak możliwości odmowy dostawy paliw przez Wykonawcę w przypadku przekroczenia </w:t>
      </w:r>
      <w:r w:rsidRPr="00FE28DB">
        <w:rPr>
          <w:rFonts w:ascii="Arial" w:hAnsi="Arial" w:cs="Arial"/>
          <w:sz w:val="20"/>
          <w:szCs w:val="20"/>
        </w:rPr>
        <w:t>przez niego terminu płatności, o którym mowa w § 4 ust. 2 o 60 dni.</w:t>
      </w:r>
    </w:p>
    <w:p w:rsidR="000A33A9" w:rsidRPr="00E727B2" w:rsidRDefault="000A33A9" w:rsidP="00E727B2">
      <w:pPr>
        <w:pStyle w:val="Tekstpodstawowywcity21"/>
        <w:ind w:left="0"/>
        <w:jc w:val="both"/>
      </w:pPr>
      <w:r w:rsidRPr="00E727B2">
        <w:t xml:space="preserve">8. Zamawiający zastrzega sobie prawo zakupu mniejszej ilości </w:t>
      </w:r>
      <w:r>
        <w:t xml:space="preserve">paliwa </w:t>
      </w:r>
      <w:r w:rsidRPr="00E727B2">
        <w:t>stosownie do swoich potrzeb. Niewykorzystanie przez Zamawiającego przedmiotu umowy w zakresie do 50% łącznej wartości nie wymaga podania przyczyn i nie stanowi podstawy jego odpowiedzialności z tytułu niewykonania lub nienależytego wykonania umowy.</w:t>
      </w:r>
    </w:p>
    <w:p w:rsidR="000A33A9" w:rsidRPr="00E727B2" w:rsidRDefault="000A33A9" w:rsidP="00E727B2">
      <w:pPr>
        <w:jc w:val="center"/>
        <w:rPr>
          <w:rFonts w:ascii="Arial" w:hAnsi="Arial" w:cs="Arial"/>
          <w:color w:val="000000"/>
          <w:sz w:val="20"/>
          <w:szCs w:val="20"/>
        </w:rPr>
      </w:pPr>
      <w:r w:rsidRPr="00E727B2">
        <w:rPr>
          <w:rFonts w:ascii="Arial" w:hAnsi="Arial" w:cs="Arial"/>
          <w:color w:val="000000"/>
          <w:sz w:val="20"/>
          <w:szCs w:val="20"/>
        </w:rPr>
        <w:t>§ 5</w:t>
      </w:r>
    </w:p>
    <w:p w:rsidR="000A33A9" w:rsidRPr="00E727B2" w:rsidRDefault="000A33A9" w:rsidP="00E727B2">
      <w:pPr>
        <w:rPr>
          <w:rFonts w:ascii="Arial" w:hAnsi="Arial" w:cs="Arial"/>
          <w:color w:val="000000"/>
          <w:sz w:val="20"/>
          <w:szCs w:val="20"/>
        </w:rPr>
      </w:pPr>
    </w:p>
    <w:p w:rsidR="000A33A9" w:rsidRPr="00E727B2" w:rsidRDefault="000A33A9" w:rsidP="00E727B2">
      <w:pPr>
        <w:jc w:val="both"/>
        <w:rPr>
          <w:rFonts w:ascii="Arial" w:hAnsi="Arial" w:cs="Arial"/>
          <w:color w:val="000000"/>
          <w:sz w:val="20"/>
          <w:szCs w:val="20"/>
        </w:rPr>
      </w:pPr>
      <w:r w:rsidRPr="00E727B2">
        <w:rPr>
          <w:rFonts w:ascii="Arial" w:hAnsi="Arial" w:cs="Arial"/>
          <w:color w:val="000000"/>
          <w:sz w:val="20"/>
          <w:szCs w:val="20"/>
        </w:rPr>
        <w:t xml:space="preserve">1. W razie niewykonania lub nienależytego wykonania umowy strony zobowiązują się zapłacić kary umowne w następujących wypadkach i wysokościach: </w:t>
      </w:r>
    </w:p>
    <w:p w:rsidR="000A33A9" w:rsidRPr="00E727B2" w:rsidRDefault="000A33A9" w:rsidP="00E727B2">
      <w:pPr>
        <w:jc w:val="both"/>
        <w:rPr>
          <w:rFonts w:ascii="Arial" w:hAnsi="Arial" w:cs="Arial"/>
          <w:sz w:val="20"/>
          <w:szCs w:val="20"/>
        </w:rPr>
      </w:pPr>
      <w:r w:rsidRPr="00E727B2">
        <w:rPr>
          <w:rFonts w:ascii="Arial" w:hAnsi="Arial" w:cs="Arial"/>
          <w:sz w:val="20"/>
          <w:szCs w:val="20"/>
        </w:rPr>
        <w:t xml:space="preserve">a) Wykonawca zapłaci Zamawiającemu karę umowną w wysokości 5% wartości umownej brutto, w przypadku odstąpienia od umowy od umowy z powodu okoliczności, za które odpowiada Wykonawca, </w:t>
      </w:r>
    </w:p>
    <w:p w:rsidR="000A33A9" w:rsidRPr="00E727B2" w:rsidRDefault="000A33A9" w:rsidP="00E727B2">
      <w:pPr>
        <w:pStyle w:val="Tekstpodstawowy21"/>
        <w:ind w:left="0" w:firstLine="0"/>
        <w:jc w:val="both"/>
        <w:rPr>
          <w:color w:val="000000"/>
        </w:rPr>
      </w:pPr>
      <w:r w:rsidRPr="00E727B2">
        <w:rPr>
          <w:color w:val="000000"/>
        </w:rPr>
        <w:t xml:space="preserve">b) Zamawiający zapłaci Wykonawcy karę umowną w wysokości 5% wartości brutto niezrealizowanej części zamówienia w razie odstąpienia przez Wykonawcę od umowy z powodu okoliczności, za które ponosi odpowiedzialność Zamawiający, z zastrzeżeniem, o którym mowa w § 6. </w:t>
      </w:r>
    </w:p>
    <w:p w:rsidR="000A33A9" w:rsidRPr="00E727B2" w:rsidRDefault="000A33A9" w:rsidP="00E727B2">
      <w:pPr>
        <w:pStyle w:val="BodyTextIndent"/>
        <w:spacing w:after="0"/>
        <w:ind w:left="0"/>
        <w:jc w:val="both"/>
        <w:rPr>
          <w:rFonts w:ascii="Arial" w:hAnsi="Arial" w:cs="Arial"/>
          <w:color w:val="000000"/>
          <w:sz w:val="20"/>
          <w:szCs w:val="20"/>
        </w:rPr>
      </w:pPr>
      <w:r w:rsidRPr="00E727B2">
        <w:rPr>
          <w:rFonts w:ascii="Arial" w:hAnsi="Arial" w:cs="Arial"/>
          <w:color w:val="000000"/>
          <w:sz w:val="20"/>
          <w:szCs w:val="20"/>
        </w:rPr>
        <w:t xml:space="preserve">2. Jeżeli wysokość zastrzeżonych kar umownych nie pokrywa poniesionej szkody, strony mogą dochodzić  odszkodowania uzupełniającego. </w:t>
      </w:r>
    </w:p>
    <w:p w:rsidR="000A33A9" w:rsidRPr="00E727B2" w:rsidRDefault="000A33A9" w:rsidP="00E727B2">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color w:val="auto"/>
          <w:sz w:val="20"/>
          <w:szCs w:val="20"/>
        </w:rPr>
      </w:pPr>
      <w:r w:rsidRPr="00E727B2">
        <w:rPr>
          <w:rFonts w:ascii="Arial" w:hAnsi="Arial" w:cs="Arial"/>
          <w:color w:val="auto"/>
          <w:sz w:val="20"/>
          <w:szCs w:val="20"/>
        </w:rPr>
        <w:t>3. Łączny limit kar umownych nałożonych na W</w:t>
      </w:r>
      <w:r>
        <w:rPr>
          <w:rFonts w:ascii="Arial" w:hAnsi="Arial" w:cs="Arial"/>
          <w:color w:val="auto"/>
          <w:sz w:val="20"/>
          <w:szCs w:val="20"/>
        </w:rPr>
        <w:t>ykonawcę nie może przekroczyć 10</w:t>
      </w:r>
      <w:r w:rsidRPr="00E727B2">
        <w:rPr>
          <w:rFonts w:ascii="Arial" w:hAnsi="Arial" w:cs="Arial"/>
          <w:color w:val="auto"/>
          <w:sz w:val="20"/>
          <w:szCs w:val="20"/>
        </w:rPr>
        <w:t>0% wartości umowy.</w:t>
      </w:r>
    </w:p>
    <w:p w:rsidR="000A33A9" w:rsidRPr="00E727B2" w:rsidRDefault="000A33A9" w:rsidP="00E727B2">
      <w:pPr>
        <w:pStyle w:val="HTMLPreformatted"/>
        <w:jc w:val="both"/>
        <w:rPr>
          <w:rFonts w:ascii="Arial" w:hAnsi="Arial" w:cs="Arial"/>
        </w:rPr>
      </w:pPr>
    </w:p>
    <w:p w:rsidR="000A33A9" w:rsidRPr="00E727B2" w:rsidRDefault="000A33A9" w:rsidP="00E727B2">
      <w:pPr>
        <w:jc w:val="center"/>
        <w:rPr>
          <w:rFonts w:ascii="Arial" w:hAnsi="Arial" w:cs="Arial"/>
          <w:color w:val="000000"/>
          <w:sz w:val="20"/>
          <w:szCs w:val="20"/>
        </w:rPr>
      </w:pPr>
      <w:r w:rsidRPr="00E727B2">
        <w:rPr>
          <w:rFonts w:ascii="Arial" w:hAnsi="Arial" w:cs="Arial"/>
          <w:color w:val="000000"/>
          <w:sz w:val="20"/>
          <w:szCs w:val="20"/>
        </w:rPr>
        <w:t>§ 6</w:t>
      </w:r>
    </w:p>
    <w:p w:rsidR="000A33A9" w:rsidRPr="00E727B2" w:rsidRDefault="000A33A9" w:rsidP="00E727B2">
      <w:pPr>
        <w:rPr>
          <w:rFonts w:ascii="Arial" w:hAnsi="Arial" w:cs="Arial"/>
          <w:color w:val="000000"/>
          <w:sz w:val="20"/>
          <w:szCs w:val="20"/>
        </w:rPr>
      </w:pPr>
    </w:p>
    <w:p w:rsidR="000A33A9" w:rsidRPr="00E727B2" w:rsidRDefault="000A33A9" w:rsidP="00E727B2">
      <w:pPr>
        <w:pStyle w:val="Tekstpodstawowywcity21"/>
        <w:ind w:left="0"/>
        <w:jc w:val="both"/>
        <w:rPr>
          <w:color w:val="000000"/>
        </w:rPr>
      </w:pPr>
      <w:r w:rsidRPr="00E727B2">
        <w:rPr>
          <w:color w:val="000000"/>
        </w:rPr>
        <w:t xml:space="preserve">1.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t>
      </w:r>
    </w:p>
    <w:p w:rsidR="000A33A9" w:rsidRPr="00E727B2" w:rsidRDefault="000A33A9" w:rsidP="00E727B2">
      <w:pPr>
        <w:pStyle w:val="BodyTextIndent"/>
        <w:spacing w:after="0"/>
        <w:ind w:left="0"/>
        <w:jc w:val="both"/>
        <w:rPr>
          <w:rFonts w:ascii="Arial" w:hAnsi="Arial" w:cs="Arial"/>
          <w:color w:val="000000"/>
          <w:sz w:val="20"/>
          <w:szCs w:val="20"/>
        </w:rPr>
      </w:pPr>
      <w:r w:rsidRPr="00E727B2">
        <w:rPr>
          <w:rFonts w:ascii="Arial" w:hAnsi="Arial" w:cs="Arial"/>
          <w:color w:val="000000"/>
          <w:sz w:val="20"/>
          <w:szCs w:val="20"/>
        </w:rPr>
        <w:t xml:space="preserve">2. W takim wypadku Wykonawca może żądać jedynie wynagrodzenia należnego mu z tytułu wykonania części umowy. </w:t>
      </w:r>
    </w:p>
    <w:p w:rsidR="000A33A9" w:rsidRPr="00E727B2" w:rsidRDefault="000A33A9" w:rsidP="00E727B2">
      <w:pPr>
        <w:jc w:val="both"/>
        <w:rPr>
          <w:rFonts w:ascii="Arial" w:hAnsi="Arial" w:cs="Arial"/>
          <w:color w:val="000000"/>
          <w:sz w:val="20"/>
          <w:szCs w:val="20"/>
        </w:rPr>
      </w:pPr>
      <w:r w:rsidRPr="00E727B2">
        <w:rPr>
          <w:rFonts w:ascii="Arial" w:hAnsi="Arial" w:cs="Arial"/>
          <w:color w:val="000000"/>
          <w:sz w:val="20"/>
          <w:szCs w:val="20"/>
        </w:rPr>
        <w:t xml:space="preserve">3. Odstąpienie od umowy powinno nastąpić w formie pisemnej pod rygorem nieważności i powinno zawierać uzasadnienie. </w:t>
      </w:r>
    </w:p>
    <w:p w:rsidR="000A33A9" w:rsidRPr="00E727B2" w:rsidRDefault="000A33A9" w:rsidP="00E727B2">
      <w:pPr>
        <w:jc w:val="center"/>
        <w:rPr>
          <w:rFonts w:ascii="Arial" w:hAnsi="Arial" w:cs="Arial"/>
          <w:color w:val="000000"/>
          <w:sz w:val="20"/>
          <w:szCs w:val="20"/>
        </w:rPr>
      </w:pPr>
      <w:r w:rsidRPr="00E727B2">
        <w:rPr>
          <w:rFonts w:ascii="Arial" w:hAnsi="Arial" w:cs="Arial"/>
          <w:color w:val="000000"/>
          <w:sz w:val="20"/>
          <w:szCs w:val="20"/>
        </w:rPr>
        <w:t>§ 7</w:t>
      </w:r>
    </w:p>
    <w:p w:rsidR="000A33A9" w:rsidRPr="00E727B2" w:rsidRDefault="000A33A9" w:rsidP="00E727B2">
      <w:pPr>
        <w:rPr>
          <w:rFonts w:ascii="Arial" w:hAnsi="Arial" w:cs="Arial"/>
          <w:color w:val="000000"/>
          <w:sz w:val="20"/>
          <w:szCs w:val="20"/>
        </w:rPr>
      </w:pPr>
    </w:p>
    <w:p w:rsidR="000A33A9" w:rsidRPr="00E727B2" w:rsidRDefault="000A33A9" w:rsidP="00E727B2">
      <w:pPr>
        <w:jc w:val="both"/>
        <w:rPr>
          <w:rFonts w:ascii="Arial" w:hAnsi="Arial" w:cs="Arial"/>
          <w:color w:val="000000"/>
          <w:sz w:val="20"/>
          <w:szCs w:val="20"/>
        </w:rPr>
      </w:pPr>
      <w:r w:rsidRPr="00E727B2">
        <w:rPr>
          <w:rFonts w:ascii="Arial" w:hAnsi="Arial" w:cs="Arial"/>
          <w:color w:val="000000"/>
          <w:sz w:val="20"/>
          <w:szCs w:val="20"/>
        </w:rPr>
        <w:t xml:space="preserve">Poza przypadkiem, o którym mowa w § 6, stronom przysługuje prawo odstąpienia od umowy w następujących sytuacjach: </w:t>
      </w:r>
    </w:p>
    <w:p w:rsidR="000A33A9" w:rsidRPr="00E727B2" w:rsidRDefault="000A33A9" w:rsidP="00E727B2">
      <w:pPr>
        <w:jc w:val="both"/>
        <w:rPr>
          <w:rFonts w:ascii="Arial" w:hAnsi="Arial" w:cs="Arial"/>
          <w:color w:val="000000"/>
          <w:sz w:val="20"/>
          <w:szCs w:val="20"/>
        </w:rPr>
      </w:pPr>
      <w:r w:rsidRPr="00E727B2">
        <w:rPr>
          <w:rFonts w:ascii="Arial" w:hAnsi="Arial" w:cs="Arial"/>
          <w:color w:val="000000"/>
          <w:sz w:val="20"/>
          <w:szCs w:val="20"/>
        </w:rPr>
        <w:t xml:space="preserve">1. Zamawiającemu przysługuje prawo odstąpienia od umowy, gdy: </w:t>
      </w:r>
    </w:p>
    <w:p w:rsidR="000A33A9" w:rsidRPr="00E727B2" w:rsidRDefault="000A33A9" w:rsidP="00E727B2">
      <w:pPr>
        <w:jc w:val="both"/>
        <w:rPr>
          <w:rFonts w:ascii="Arial" w:hAnsi="Arial" w:cs="Arial"/>
          <w:color w:val="000000"/>
          <w:sz w:val="20"/>
          <w:szCs w:val="20"/>
        </w:rPr>
      </w:pPr>
      <w:r w:rsidRPr="00E727B2">
        <w:rPr>
          <w:rFonts w:ascii="Arial" w:hAnsi="Arial" w:cs="Arial"/>
          <w:color w:val="000000"/>
          <w:sz w:val="20"/>
          <w:szCs w:val="20"/>
        </w:rPr>
        <w:t xml:space="preserve">a) zostanie wydany nakaz zajęcia majątku Wykonawcy, </w:t>
      </w:r>
    </w:p>
    <w:p w:rsidR="000A33A9" w:rsidRPr="00E727B2" w:rsidRDefault="000A33A9" w:rsidP="00E727B2">
      <w:pPr>
        <w:pStyle w:val="Tekstpodstawowywcity31"/>
        <w:ind w:left="0" w:firstLine="0"/>
        <w:jc w:val="both"/>
        <w:rPr>
          <w:color w:val="000000"/>
        </w:rPr>
      </w:pPr>
      <w:r w:rsidRPr="00E727B2">
        <w:rPr>
          <w:color w:val="000000"/>
        </w:rPr>
        <w:t xml:space="preserve">b) Wykonawca nie rozpoczął realizacji przedmiotu umowy bez uzasadnionych przyczyn oraz nie kontynuuje jej pomimo wezwania Zamawiającego złożonego na piśmie. </w:t>
      </w:r>
    </w:p>
    <w:p w:rsidR="000A33A9" w:rsidRPr="00E727B2" w:rsidRDefault="000A33A9" w:rsidP="00E727B2">
      <w:pPr>
        <w:jc w:val="both"/>
        <w:rPr>
          <w:rFonts w:ascii="Arial" w:hAnsi="Arial" w:cs="Arial"/>
          <w:color w:val="000000"/>
          <w:sz w:val="20"/>
          <w:szCs w:val="20"/>
        </w:rPr>
      </w:pPr>
      <w:r w:rsidRPr="00E727B2">
        <w:rPr>
          <w:rFonts w:ascii="Arial" w:hAnsi="Arial" w:cs="Arial"/>
          <w:color w:val="000000"/>
          <w:sz w:val="20"/>
          <w:szCs w:val="20"/>
        </w:rPr>
        <w:t xml:space="preserve">2. Wykonawcy przysługuje prawo odstąpienia od umowy, jeżeli: </w:t>
      </w:r>
    </w:p>
    <w:p w:rsidR="000A33A9" w:rsidRPr="00E727B2" w:rsidRDefault="000A33A9" w:rsidP="00E727B2">
      <w:pPr>
        <w:pStyle w:val="Tekstpodstawowywcity31"/>
        <w:ind w:left="0" w:firstLine="0"/>
        <w:jc w:val="both"/>
        <w:rPr>
          <w:color w:val="000000"/>
        </w:rPr>
      </w:pPr>
      <w:r w:rsidRPr="00E727B2">
        <w:rPr>
          <w:color w:val="000000"/>
        </w:rPr>
        <w:t xml:space="preserve">a) Zamawiający nie wywiązuje się z obowiązku zapłaty faktur w terminie 4 tygodni od upływu terminu zapłaty faktur określonego w niniejszej umowie, </w:t>
      </w:r>
    </w:p>
    <w:p w:rsidR="000A33A9" w:rsidRPr="00E727B2" w:rsidRDefault="000A33A9" w:rsidP="00E727B2">
      <w:pPr>
        <w:jc w:val="both"/>
        <w:rPr>
          <w:rFonts w:ascii="Arial" w:hAnsi="Arial" w:cs="Arial"/>
          <w:color w:val="000000"/>
          <w:sz w:val="20"/>
          <w:szCs w:val="20"/>
        </w:rPr>
      </w:pPr>
      <w:r w:rsidRPr="00E727B2">
        <w:rPr>
          <w:rFonts w:ascii="Arial" w:hAnsi="Arial" w:cs="Arial"/>
          <w:color w:val="000000"/>
          <w:sz w:val="20"/>
          <w:szCs w:val="20"/>
        </w:rPr>
        <w:t xml:space="preserve">b) Zamawiający nie przystąpi do odbioru, odmawia odbioru przedmiotu zamówienia, </w:t>
      </w:r>
    </w:p>
    <w:p w:rsidR="000A33A9" w:rsidRPr="00E727B2" w:rsidRDefault="000A33A9" w:rsidP="00E727B2">
      <w:pPr>
        <w:jc w:val="both"/>
        <w:rPr>
          <w:rFonts w:ascii="Arial" w:hAnsi="Arial" w:cs="Arial"/>
          <w:color w:val="000000"/>
          <w:sz w:val="20"/>
          <w:szCs w:val="20"/>
        </w:rPr>
      </w:pPr>
      <w:r w:rsidRPr="00E727B2">
        <w:rPr>
          <w:rFonts w:ascii="Arial" w:hAnsi="Arial" w:cs="Arial"/>
          <w:color w:val="000000"/>
          <w:sz w:val="20"/>
          <w:szCs w:val="20"/>
        </w:rPr>
        <w:t xml:space="preserve">c) Zamawiający zawiadomi Wykonawcę, iż wobec zaistnienia uprzednio nieprzewidzianych okoliczności nie będzie mógł spełnić swoich zobowiązań umownych wobec Wykonawcy. </w:t>
      </w:r>
    </w:p>
    <w:p w:rsidR="000A33A9" w:rsidRPr="00E727B2" w:rsidRDefault="000A33A9" w:rsidP="00E727B2">
      <w:pPr>
        <w:jc w:val="both"/>
        <w:rPr>
          <w:rFonts w:ascii="Arial" w:hAnsi="Arial" w:cs="Arial"/>
          <w:color w:val="000000"/>
          <w:sz w:val="20"/>
          <w:szCs w:val="20"/>
        </w:rPr>
      </w:pPr>
      <w:r w:rsidRPr="00E727B2">
        <w:rPr>
          <w:rFonts w:ascii="Arial" w:hAnsi="Arial" w:cs="Arial"/>
          <w:color w:val="000000"/>
          <w:sz w:val="20"/>
          <w:szCs w:val="20"/>
        </w:rPr>
        <w:t xml:space="preserve">3. Postanowienia § 6 ust. 3 stosuje się odpowiednio. </w:t>
      </w:r>
    </w:p>
    <w:p w:rsidR="000A33A9" w:rsidRPr="00E727B2" w:rsidRDefault="000A33A9" w:rsidP="00E727B2">
      <w:pPr>
        <w:jc w:val="center"/>
        <w:rPr>
          <w:rFonts w:ascii="Arial" w:hAnsi="Arial" w:cs="Arial"/>
          <w:color w:val="000000"/>
          <w:sz w:val="20"/>
          <w:szCs w:val="20"/>
        </w:rPr>
      </w:pPr>
    </w:p>
    <w:p w:rsidR="000A33A9" w:rsidRPr="00E727B2" w:rsidRDefault="000A33A9" w:rsidP="00E727B2">
      <w:pPr>
        <w:jc w:val="center"/>
        <w:rPr>
          <w:rFonts w:ascii="Arial" w:hAnsi="Arial" w:cs="Arial"/>
          <w:color w:val="000000"/>
          <w:sz w:val="20"/>
          <w:szCs w:val="20"/>
        </w:rPr>
      </w:pPr>
      <w:r w:rsidRPr="00E727B2">
        <w:rPr>
          <w:rFonts w:ascii="Arial" w:hAnsi="Arial" w:cs="Arial"/>
          <w:color w:val="000000"/>
          <w:sz w:val="20"/>
          <w:szCs w:val="20"/>
        </w:rPr>
        <w:t>§ 8</w:t>
      </w:r>
    </w:p>
    <w:p w:rsidR="000A33A9" w:rsidRPr="00E727B2" w:rsidRDefault="000A33A9" w:rsidP="00E727B2">
      <w:pPr>
        <w:jc w:val="center"/>
        <w:rPr>
          <w:rFonts w:ascii="Arial" w:hAnsi="Arial" w:cs="Arial"/>
          <w:color w:val="000000"/>
          <w:sz w:val="20"/>
          <w:szCs w:val="20"/>
        </w:rPr>
      </w:pPr>
    </w:p>
    <w:p w:rsidR="000A33A9" w:rsidRPr="00E727B2" w:rsidRDefault="000A33A9" w:rsidP="00E727B2">
      <w:pPr>
        <w:autoSpaceDE w:val="0"/>
        <w:jc w:val="both"/>
        <w:rPr>
          <w:rFonts w:ascii="Arial" w:hAnsi="Arial" w:cs="Arial"/>
          <w:sz w:val="20"/>
          <w:szCs w:val="20"/>
        </w:rPr>
      </w:pPr>
      <w:r w:rsidRPr="00E727B2">
        <w:rPr>
          <w:rFonts w:ascii="Arial" w:hAnsi="Arial" w:cs="Arial"/>
          <w:sz w:val="20"/>
          <w:szCs w:val="20"/>
        </w:rPr>
        <w:t>1. Strony ustalają, że każda istotna zmiana umowy może nastąpić według zasad i na warunkach określonych poniżej. Zamawiający przewiduje możliwość dokonania zmiany umowy w następujących sytuacjach:</w:t>
      </w:r>
    </w:p>
    <w:p w:rsidR="000A33A9" w:rsidRPr="00E727B2" w:rsidRDefault="000A33A9" w:rsidP="00E727B2">
      <w:pPr>
        <w:autoSpaceDE w:val="0"/>
        <w:jc w:val="both"/>
        <w:rPr>
          <w:rFonts w:ascii="Arial" w:hAnsi="Arial" w:cs="Arial"/>
          <w:sz w:val="20"/>
          <w:szCs w:val="20"/>
        </w:rPr>
      </w:pPr>
      <w:r w:rsidRPr="00E727B2">
        <w:rPr>
          <w:rFonts w:ascii="Arial" w:hAnsi="Arial" w:cs="Arial"/>
          <w:sz w:val="20"/>
          <w:szCs w:val="20"/>
        </w:rPr>
        <w:t>a) zmiany stawki podatku od towarów i usług VAT.</w:t>
      </w:r>
    </w:p>
    <w:p w:rsidR="000A33A9" w:rsidRPr="00E727B2" w:rsidRDefault="000A33A9" w:rsidP="00E727B2">
      <w:pPr>
        <w:autoSpaceDE w:val="0"/>
        <w:jc w:val="both"/>
        <w:rPr>
          <w:rFonts w:ascii="Arial" w:hAnsi="Arial" w:cs="Arial"/>
          <w:sz w:val="20"/>
          <w:szCs w:val="20"/>
        </w:rPr>
      </w:pPr>
      <w:r w:rsidRPr="00E727B2">
        <w:rPr>
          <w:rFonts w:ascii="Arial" w:hAnsi="Arial" w:cs="Arial"/>
          <w:sz w:val="20"/>
          <w:szCs w:val="20"/>
        </w:rPr>
        <w:t>W przypadku zmiany stawki VAT w ramach niniejszej umowy, zmiana stawki lub cen następuje z dniem wejścia w życie odpowiedniego aktu prawnego.</w:t>
      </w:r>
    </w:p>
    <w:p w:rsidR="000A33A9" w:rsidRPr="00E727B2" w:rsidRDefault="000A33A9" w:rsidP="00E727B2">
      <w:pPr>
        <w:jc w:val="both"/>
        <w:rPr>
          <w:rFonts w:ascii="Arial" w:hAnsi="Arial" w:cs="Arial"/>
          <w:sz w:val="20"/>
          <w:szCs w:val="20"/>
        </w:rPr>
      </w:pPr>
      <w:r w:rsidRPr="00E727B2">
        <w:rPr>
          <w:rFonts w:ascii="Arial" w:hAnsi="Arial" w:cs="Arial"/>
          <w:sz w:val="20"/>
          <w:szCs w:val="20"/>
        </w:rPr>
        <w:t>b) nastąpiła zmiana danych podmiotów zawierających umowę (np. w wyniku przekształceń, przejęć itp.)</w:t>
      </w:r>
    </w:p>
    <w:p w:rsidR="000A33A9" w:rsidRPr="00E727B2" w:rsidRDefault="000A33A9" w:rsidP="00E727B2">
      <w:pPr>
        <w:jc w:val="both"/>
        <w:rPr>
          <w:rFonts w:ascii="Arial" w:hAnsi="Arial" w:cs="Arial"/>
          <w:sz w:val="20"/>
          <w:szCs w:val="20"/>
        </w:rPr>
      </w:pPr>
      <w:r w:rsidRPr="00E727B2">
        <w:rPr>
          <w:rFonts w:ascii="Arial" w:hAnsi="Arial" w:cs="Arial"/>
          <w:sz w:val="20"/>
          <w:szCs w:val="20"/>
        </w:rPr>
        <w:t>c) nastąpiła zmiana nazwy handlowej.</w:t>
      </w:r>
    </w:p>
    <w:p w:rsidR="000A33A9" w:rsidRDefault="000A33A9" w:rsidP="00E727B2">
      <w:pPr>
        <w:jc w:val="both"/>
        <w:rPr>
          <w:rFonts w:ascii="Arial" w:hAnsi="Arial" w:cs="Arial"/>
          <w:sz w:val="20"/>
          <w:szCs w:val="20"/>
        </w:rPr>
      </w:pPr>
      <w:r w:rsidRPr="00E727B2">
        <w:rPr>
          <w:rFonts w:ascii="Arial" w:hAnsi="Arial" w:cs="Arial"/>
          <w:sz w:val="20"/>
          <w:szCs w:val="20"/>
        </w:rPr>
        <w:t xml:space="preserve">2. Okoliczności mogące stanowić podstawę zmiany umowy powinny być szczegółowo uzasadnione </w:t>
      </w:r>
      <w:r w:rsidRPr="00E727B2">
        <w:rPr>
          <w:rFonts w:ascii="Arial" w:hAnsi="Arial" w:cs="Arial"/>
          <w:sz w:val="20"/>
          <w:szCs w:val="20"/>
        </w:rPr>
        <w:br/>
        <w:t>i udokumentowane przez stronę  występującą z propozycją zmiany.</w:t>
      </w:r>
    </w:p>
    <w:p w:rsidR="000A33A9" w:rsidRDefault="000A33A9" w:rsidP="00641605">
      <w:pPr>
        <w:tabs>
          <w:tab w:val="left" w:pos="142"/>
        </w:tabs>
        <w:jc w:val="both"/>
        <w:rPr>
          <w:rFonts w:ascii="Arial" w:hAnsi="Arial" w:cs="Arial"/>
          <w:sz w:val="20"/>
          <w:szCs w:val="20"/>
        </w:rPr>
      </w:pPr>
      <w:r>
        <w:rPr>
          <w:rFonts w:ascii="Arial" w:hAnsi="Arial" w:cs="Arial"/>
          <w:sz w:val="20"/>
          <w:szCs w:val="20"/>
        </w:rPr>
        <w:t xml:space="preserve">3. Strony zgodnie postanawiają, iż </w:t>
      </w:r>
      <w:r w:rsidRPr="00390E44">
        <w:rPr>
          <w:rFonts w:ascii="Arial" w:hAnsi="Arial" w:cs="Arial"/>
          <w:sz w:val="20"/>
          <w:szCs w:val="20"/>
        </w:rPr>
        <w:t xml:space="preserve">sposób konstrukcji postanowień </w:t>
      </w:r>
      <w:r>
        <w:rPr>
          <w:rFonts w:ascii="Arial" w:hAnsi="Arial" w:cs="Arial"/>
          <w:sz w:val="20"/>
          <w:szCs w:val="20"/>
        </w:rPr>
        <w:t>§ 4 ust. 4</w:t>
      </w:r>
      <w:r w:rsidRPr="00390E44">
        <w:rPr>
          <w:rFonts w:ascii="Arial" w:hAnsi="Arial" w:cs="Arial"/>
          <w:sz w:val="20"/>
          <w:szCs w:val="20"/>
        </w:rPr>
        <w:t xml:space="preserve"> umowy dotyczących obliczenia wynagrodzenia należnego Wykona</w:t>
      </w:r>
      <w:r>
        <w:rPr>
          <w:rFonts w:ascii="Arial" w:hAnsi="Arial" w:cs="Arial"/>
          <w:sz w:val="20"/>
          <w:szCs w:val="20"/>
        </w:rPr>
        <w:t xml:space="preserve">wcy </w:t>
      </w:r>
      <w:r w:rsidRPr="00390E44">
        <w:rPr>
          <w:rFonts w:ascii="Arial" w:hAnsi="Arial" w:cs="Arial"/>
          <w:sz w:val="20"/>
          <w:szCs w:val="20"/>
        </w:rPr>
        <w:t>wypełnia obowiązek nałożony przez ustawodawcę i automatycznie waloryzuje wynagrodzenie otrzymywane przez Wykonawcę.</w:t>
      </w:r>
      <w:r>
        <w:rPr>
          <w:rFonts w:ascii="Arial" w:hAnsi="Arial" w:cs="Arial"/>
          <w:sz w:val="20"/>
          <w:szCs w:val="20"/>
        </w:rPr>
        <w:t xml:space="preserve"> Zgodnie</w:t>
      </w:r>
      <w:r w:rsidRPr="00390E44">
        <w:rPr>
          <w:rFonts w:ascii="Arial" w:hAnsi="Arial" w:cs="Arial"/>
          <w:sz w:val="20"/>
          <w:szCs w:val="20"/>
        </w:rPr>
        <w:t xml:space="preserve"> z</w:t>
      </w:r>
      <w:r>
        <w:rPr>
          <w:rFonts w:ascii="Arial" w:hAnsi="Arial" w:cs="Arial"/>
          <w:sz w:val="20"/>
          <w:szCs w:val="20"/>
        </w:rPr>
        <w:t xml:space="preserve"> przyjętym zapisem w § 4 ust. 4 </w:t>
      </w:r>
      <w:r w:rsidRPr="00390E44">
        <w:rPr>
          <w:rFonts w:ascii="Arial" w:hAnsi="Arial" w:cs="Arial"/>
          <w:sz w:val="20"/>
          <w:szCs w:val="20"/>
        </w:rPr>
        <w:t>cena jaką Zamawiający zapłaci za paliwo jest zmienna</w:t>
      </w:r>
      <w:r>
        <w:rPr>
          <w:rFonts w:ascii="Arial" w:hAnsi="Arial" w:cs="Arial"/>
          <w:sz w:val="20"/>
          <w:szCs w:val="20"/>
        </w:rPr>
        <w:t>,</w:t>
      </w:r>
      <w:r w:rsidRPr="00390E44">
        <w:rPr>
          <w:rFonts w:ascii="Arial" w:hAnsi="Arial" w:cs="Arial"/>
          <w:sz w:val="20"/>
          <w:szCs w:val="20"/>
        </w:rPr>
        <w:t xml:space="preserve"> wynikać będzie z ilości faktycznie zatankowanego paliwa oraz ceny 1 litra paliwa obowiązującej na danej stacji </w:t>
      </w:r>
      <w:r>
        <w:rPr>
          <w:rFonts w:ascii="Arial" w:hAnsi="Arial" w:cs="Arial"/>
          <w:sz w:val="20"/>
          <w:szCs w:val="20"/>
        </w:rPr>
        <w:t xml:space="preserve">paliw </w:t>
      </w:r>
      <w:r w:rsidRPr="00390E44">
        <w:rPr>
          <w:rFonts w:ascii="Arial" w:hAnsi="Arial" w:cs="Arial"/>
          <w:sz w:val="20"/>
          <w:szCs w:val="20"/>
        </w:rPr>
        <w:t>w momencie tankowania</w:t>
      </w:r>
      <w:r>
        <w:rPr>
          <w:rFonts w:ascii="Arial" w:hAnsi="Arial" w:cs="Arial"/>
          <w:sz w:val="20"/>
          <w:szCs w:val="20"/>
        </w:rPr>
        <w:t>, pomniejszonej o % u</w:t>
      </w:r>
      <w:r w:rsidRPr="00390E44">
        <w:rPr>
          <w:rFonts w:ascii="Arial" w:hAnsi="Arial" w:cs="Arial"/>
          <w:sz w:val="20"/>
          <w:szCs w:val="20"/>
        </w:rPr>
        <w:t>pustu, który jest stały i nie podlega zmianie</w:t>
      </w:r>
      <w:r>
        <w:rPr>
          <w:rFonts w:ascii="Arial" w:hAnsi="Arial" w:cs="Arial"/>
          <w:sz w:val="20"/>
          <w:szCs w:val="20"/>
        </w:rPr>
        <w:t xml:space="preserve"> w trakcie obowiązywania umowy.  </w:t>
      </w:r>
    </w:p>
    <w:p w:rsidR="000A33A9" w:rsidRDefault="000A33A9" w:rsidP="00641605">
      <w:pPr>
        <w:tabs>
          <w:tab w:val="left" w:pos="142"/>
        </w:tabs>
        <w:jc w:val="both"/>
        <w:rPr>
          <w:rFonts w:ascii="Arial" w:hAnsi="Arial" w:cs="Arial"/>
          <w:sz w:val="20"/>
          <w:szCs w:val="20"/>
        </w:rPr>
      </w:pPr>
    </w:p>
    <w:p w:rsidR="000A33A9" w:rsidRPr="00E727B2" w:rsidRDefault="000A33A9" w:rsidP="00E727B2">
      <w:pPr>
        <w:jc w:val="center"/>
        <w:rPr>
          <w:rFonts w:ascii="Arial" w:hAnsi="Arial" w:cs="Arial"/>
          <w:sz w:val="20"/>
          <w:szCs w:val="20"/>
        </w:rPr>
      </w:pPr>
      <w:r w:rsidRPr="00E727B2">
        <w:rPr>
          <w:rFonts w:ascii="Arial" w:hAnsi="Arial" w:cs="Arial"/>
          <w:sz w:val="20"/>
          <w:szCs w:val="20"/>
        </w:rPr>
        <w:t>§ 9</w:t>
      </w:r>
    </w:p>
    <w:p w:rsidR="000A33A9" w:rsidRPr="00E727B2" w:rsidRDefault="000A33A9" w:rsidP="00E727B2">
      <w:pPr>
        <w:ind w:left="3540" w:firstLine="708"/>
        <w:rPr>
          <w:rFonts w:ascii="Arial" w:hAnsi="Arial" w:cs="Arial"/>
          <w:sz w:val="20"/>
          <w:szCs w:val="20"/>
        </w:rPr>
      </w:pPr>
    </w:p>
    <w:p w:rsidR="000A33A9" w:rsidRPr="00E727B2" w:rsidRDefault="000A33A9" w:rsidP="00E727B2">
      <w:pPr>
        <w:pStyle w:val="pkt"/>
        <w:spacing w:before="0" w:after="0"/>
        <w:ind w:left="0" w:firstLine="0"/>
        <w:rPr>
          <w:rFonts w:ascii="Arial" w:hAnsi="Arial" w:cs="Arial"/>
          <w:sz w:val="20"/>
          <w:szCs w:val="20"/>
        </w:rPr>
      </w:pPr>
      <w:r w:rsidRPr="00E727B2">
        <w:rPr>
          <w:rFonts w:ascii="Arial" w:hAnsi="Arial" w:cs="Arial"/>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0A33A9" w:rsidRPr="00E727B2" w:rsidRDefault="000A33A9" w:rsidP="00F9671A">
      <w:pPr>
        <w:pStyle w:val="pkt"/>
        <w:numPr>
          <w:ilvl w:val="0"/>
          <w:numId w:val="37"/>
        </w:numPr>
        <w:spacing w:before="0" w:after="0"/>
        <w:rPr>
          <w:rFonts w:ascii="Arial" w:hAnsi="Arial" w:cs="Arial"/>
          <w:sz w:val="20"/>
          <w:szCs w:val="20"/>
        </w:rPr>
      </w:pPr>
      <w:r w:rsidRPr="00E727B2">
        <w:rPr>
          <w:rFonts w:ascii="Arial" w:hAnsi="Arial" w:cs="Arial"/>
          <w:sz w:val="20"/>
          <w:szCs w:val="20"/>
        </w:rPr>
        <w:t>administratorem Pani/Pana danych osobowych jest Samodzielny Publiczny Zakład Opieki Zdrowotnej w Działdowie, ul. Leśna 1, 13-200 Działdowo;</w:t>
      </w:r>
    </w:p>
    <w:p w:rsidR="000A33A9" w:rsidRPr="00E727B2" w:rsidRDefault="000A33A9" w:rsidP="00E727B2">
      <w:pPr>
        <w:pStyle w:val="pkt"/>
        <w:numPr>
          <w:ilvl w:val="0"/>
          <w:numId w:val="37"/>
        </w:numPr>
        <w:spacing w:before="0" w:after="0"/>
        <w:rPr>
          <w:rFonts w:ascii="Arial" w:hAnsi="Arial" w:cs="Arial"/>
          <w:sz w:val="20"/>
          <w:szCs w:val="20"/>
        </w:rPr>
      </w:pPr>
      <w:r w:rsidRPr="00E727B2">
        <w:rPr>
          <w:rFonts w:ascii="Arial" w:hAnsi="Arial" w:cs="Arial"/>
          <w:sz w:val="20"/>
          <w:szCs w:val="20"/>
        </w:rPr>
        <w:t xml:space="preserve">administrator wyznaczył Inspektora Danych Osobowych, z którym można się kontaktować pod adresem e-mail: </w:t>
      </w:r>
      <w:hyperlink r:id="rId18" w:history="1">
        <w:r w:rsidRPr="00E727B2">
          <w:rPr>
            <w:rStyle w:val="Hyperlink"/>
            <w:rFonts w:ascii="Arial" w:hAnsi="Arial" w:cs="Arial"/>
            <w:sz w:val="20"/>
            <w:szCs w:val="20"/>
          </w:rPr>
          <w:t>iodo@spzoz-dzialdowo.pl</w:t>
        </w:r>
      </w:hyperlink>
      <w:r w:rsidRPr="00E727B2">
        <w:rPr>
          <w:rFonts w:ascii="Arial" w:hAnsi="Arial" w:cs="Arial"/>
          <w:sz w:val="20"/>
          <w:szCs w:val="20"/>
        </w:rPr>
        <w:t xml:space="preserve"> </w:t>
      </w:r>
    </w:p>
    <w:p w:rsidR="000A33A9" w:rsidRPr="00E727B2" w:rsidRDefault="000A33A9" w:rsidP="00E727B2">
      <w:pPr>
        <w:pStyle w:val="pkt"/>
        <w:numPr>
          <w:ilvl w:val="0"/>
          <w:numId w:val="37"/>
        </w:numPr>
        <w:spacing w:before="0" w:after="0"/>
        <w:rPr>
          <w:rFonts w:ascii="Arial" w:hAnsi="Arial" w:cs="Arial"/>
          <w:sz w:val="20"/>
          <w:szCs w:val="20"/>
        </w:rPr>
      </w:pPr>
      <w:r w:rsidRPr="00E727B2">
        <w:rPr>
          <w:rFonts w:ascii="Arial" w:hAnsi="Arial" w:cs="Arial"/>
          <w:sz w:val="20"/>
          <w:szCs w:val="20"/>
        </w:rPr>
        <w:t xml:space="preserve">Pani/Pana dane osobowe przetwarzane będą na podstawie art. 6 ust. 1 lit. c RODO w celu związanym z przedmiotowym postępowaniem o udzielenie zamówienia publicznego, prowadzonym w trybie </w:t>
      </w:r>
      <w:r>
        <w:rPr>
          <w:rFonts w:ascii="Arial" w:hAnsi="Arial" w:cs="Arial"/>
          <w:sz w:val="20"/>
          <w:szCs w:val="20"/>
        </w:rPr>
        <w:t>podstawowym bez negocjacji</w:t>
      </w:r>
      <w:r w:rsidRPr="00E727B2">
        <w:rPr>
          <w:rFonts w:ascii="Arial" w:hAnsi="Arial" w:cs="Arial"/>
          <w:sz w:val="20"/>
          <w:szCs w:val="20"/>
        </w:rPr>
        <w:t>.</w:t>
      </w:r>
    </w:p>
    <w:p w:rsidR="000A33A9" w:rsidRPr="00E727B2" w:rsidRDefault="000A33A9" w:rsidP="00E727B2">
      <w:pPr>
        <w:pStyle w:val="pkt"/>
        <w:numPr>
          <w:ilvl w:val="0"/>
          <w:numId w:val="37"/>
        </w:numPr>
        <w:spacing w:before="0" w:after="0"/>
        <w:rPr>
          <w:rFonts w:ascii="Arial" w:hAnsi="Arial" w:cs="Arial"/>
          <w:sz w:val="20"/>
          <w:szCs w:val="20"/>
        </w:rPr>
      </w:pPr>
      <w:r w:rsidRPr="00E727B2">
        <w:rPr>
          <w:rFonts w:ascii="Arial" w:hAnsi="Arial" w:cs="Arial"/>
          <w:sz w:val="20"/>
          <w:szCs w:val="20"/>
        </w:rPr>
        <w:t>odbiorcami Pani/Pana danych osobowych będą osoby lub podmioty, którym udostępniona zostanie dokumentacja postępowania w oparciu o art. 74 ustawy PZP.</w:t>
      </w:r>
    </w:p>
    <w:p w:rsidR="000A33A9" w:rsidRPr="00E727B2" w:rsidRDefault="000A33A9" w:rsidP="00E727B2">
      <w:pPr>
        <w:pStyle w:val="pkt"/>
        <w:numPr>
          <w:ilvl w:val="0"/>
          <w:numId w:val="37"/>
        </w:numPr>
        <w:spacing w:before="0" w:after="0"/>
        <w:rPr>
          <w:rFonts w:ascii="Arial" w:hAnsi="Arial" w:cs="Arial"/>
          <w:sz w:val="20"/>
          <w:szCs w:val="20"/>
        </w:rPr>
      </w:pPr>
      <w:r w:rsidRPr="00E727B2">
        <w:rPr>
          <w:rFonts w:ascii="Arial" w:hAnsi="Arial" w:cs="Arial"/>
          <w:sz w:val="20"/>
          <w:szCs w:val="20"/>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0A33A9" w:rsidRPr="00E727B2" w:rsidRDefault="000A33A9" w:rsidP="00E727B2">
      <w:pPr>
        <w:pStyle w:val="pkt"/>
        <w:numPr>
          <w:ilvl w:val="0"/>
          <w:numId w:val="37"/>
        </w:numPr>
        <w:spacing w:before="0" w:after="0"/>
        <w:rPr>
          <w:rFonts w:ascii="Arial" w:hAnsi="Arial" w:cs="Arial"/>
          <w:sz w:val="20"/>
          <w:szCs w:val="20"/>
        </w:rPr>
      </w:pPr>
      <w:r w:rsidRPr="00E727B2">
        <w:rPr>
          <w:rFonts w:ascii="Arial" w:hAnsi="Arial" w:cs="Arial"/>
          <w:sz w:val="20"/>
          <w:szCs w:val="20"/>
        </w:rPr>
        <w:t>obowiązek podania przez Panią/Pana danych osobowych bezpośrednio Pani/Pana dotyczących jest wymogiem ustawowym określonym w przepisanych ustawy PZP, związanym z udziałem w postępowaniu o udzielenie zamówienia publicznego.</w:t>
      </w:r>
    </w:p>
    <w:p w:rsidR="000A33A9" w:rsidRPr="00E727B2" w:rsidRDefault="000A33A9" w:rsidP="00E727B2">
      <w:pPr>
        <w:pStyle w:val="pkt"/>
        <w:numPr>
          <w:ilvl w:val="0"/>
          <w:numId w:val="37"/>
        </w:numPr>
        <w:spacing w:before="0" w:after="0"/>
        <w:rPr>
          <w:rFonts w:ascii="Arial" w:hAnsi="Arial" w:cs="Arial"/>
          <w:sz w:val="20"/>
          <w:szCs w:val="20"/>
        </w:rPr>
      </w:pPr>
      <w:r w:rsidRPr="00E727B2">
        <w:rPr>
          <w:rFonts w:ascii="Arial" w:hAnsi="Arial" w:cs="Arial"/>
          <w:sz w:val="20"/>
          <w:szCs w:val="20"/>
        </w:rPr>
        <w:t>w odniesieniu do Pani/Pana danych osobowych decyzje nie będą podejmowane w sposób zautomatyzowany, stosownie do art. 22 RODO.</w:t>
      </w:r>
    </w:p>
    <w:p w:rsidR="000A33A9" w:rsidRPr="00E727B2" w:rsidRDefault="000A33A9" w:rsidP="00E727B2">
      <w:pPr>
        <w:pStyle w:val="pkt"/>
        <w:numPr>
          <w:ilvl w:val="0"/>
          <w:numId w:val="37"/>
        </w:numPr>
        <w:spacing w:before="0" w:after="0"/>
        <w:rPr>
          <w:rFonts w:ascii="Arial" w:hAnsi="Arial" w:cs="Arial"/>
          <w:sz w:val="20"/>
          <w:szCs w:val="20"/>
        </w:rPr>
      </w:pPr>
      <w:r w:rsidRPr="00E727B2">
        <w:rPr>
          <w:rFonts w:ascii="Arial" w:hAnsi="Arial" w:cs="Arial"/>
          <w:sz w:val="20"/>
          <w:szCs w:val="20"/>
        </w:rPr>
        <w:t>posiada Pani/Pan:</w:t>
      </w:r>
    </w:p>
    <w:p w:rsidR="000A33A9" w:rsidRPr="00E727B2" w:rsidRDefault="000A33A9" w:rsidP="00F9671A">
      <w:pPr>
        <w:pStyle w:val="pkt"/>
        <w:numPr>
          <w:ilvl w:val="0"/>
          <w:numId w:val="38"/>
        </w:numPr>
        <w:spacing w:before="0" w:after="0"/>
        <w:rPr>
          <w:rFonts w:ascii="Arial" w:hAnsi="Arial" w:cs="Arial"/>
          <w:sz w:val="20"/>
          <w:szCs w:val="20"/>
        </w:rPr>
      </w:pPr>
      <w:r w:rsidRPr="00E727B2">
        <w:rPr>
          <w:rFonts w:ascii="Arial" w:hAnsi="Arial" w:cs="Arial"/>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0A33A9" w:rsidRPr="00E727B2" w:rsidRDefault="000A33A9" w:rsidP="00E727B2">
      <w:pPr>
        <w:pStyle w:val="pkt"/>
        <w:numPr>
          <w:ilvl w:val="0"/>
          <w:numId w:val="38"/>
        </w:numPr>
        <w:spacing w:before="0" w:after="0"/>
        <w:rPr>
          <w:rFonts w:ascii="Arial" w:hAnsi="Arial" w:cs="Arial"/>
          <w:sz w:val="20"/>
          <w:szCs w:val="20"/>
        </w:rPr>
      </w:pPr>
      <w:r w:rsidRPr="00E727B2">
        <w:rPr>
          <w:rFonts w:ascii="Arial" w:hAnsi="Arial" w:cs="Arial"/>
          <w:sz w:val="20"/>
          <w:szCs w:val="20"/>
        </w:rPr>
        <w:t>na podstawie art. 16 RODO prawo do sprostowania Pani/Pana danych osobowych (</w:t>
      </w:r>
      <w:r w:rsidRPr="00E727B2">
        <w:rPr>
          <w:rFonts w:ascii="Arial" w:hAnsi="Arial" w:cs="Arial"/>
          <w:i/>
          <w:iCs/>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E727B2">
        <w:rPr>
          <w:rFonts w:ascii="Arial" w:hAnsi="Arial" w:cs="Arial"/>
          <w:sz w:val="20"/>
          <w:szCs w:val="20"/>
        </w:rPr>
        <w:t>);</w:t>
      </w:r>
    </w:p>
    <w:p w:rsidR="000A33A9" w:rsidRPr="00E727B2" w:rsidRDefault="000A33A9" w:rsidP="00E727B2">
      <w:pPr>
        <w:pStyle w:val="pkt"/>
        <w:numPr>
          <w:ilvl w:val="0"/>
          <w:numId w:val="38"/>
        </w:numPr>
        <w:spacing w:before="0" w:after="0"/>
        <w:rPr>
          <w:rFonts w:ascii="Arial" w:hAnsi="Arial" w:cs="Arial"/>
          <w:sz w:val="20"/>
          <w:szCs w:val="20"/>
        </w:rPr>
      </w:pPr>
      <w:r w:rsidRPr="00E727B2">
        <w:rPr>
          <w:rFonts w:ascii="Arial" w:hAnsi="Arial" w:cs="Arial"/>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E727B2">
        <w:rPr>
          <w:rFonts w:ascii="Arial" w:hAnsi="Arial" w:cs="Arial"/>
          <w:i/>
          <w:iCs/>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E727B2">
        <w:rPr>
          <w:rFonts w:ascii="Arial" w:hAnsi="Arial" w:cs="Arial"/>
          <w:sz w:val="20"/>
          <w:szCs w:val="20"/>
        </w:rPr>
        <w:t>);</w:t>
      </w:r>
    </w:p>
    <w:p w:rsidR="000A33A9" w:rsidRPr="00E727B2" w:rsidRDefault="000A33A9" w:rsidP="00E727B2">
      <w:pPr>
        <w:pStyle w:val="pkt"/>
        <w:numPr>
          <w:ilvl w:val="0"/>
          <w:numId w:val="38"/>
        </w:numPr>
        <w:spacing w:before="0" w:after="0"/>
        <w:rPr>
          <w:rFonts w:ascii="Arial" w:hAnsi="Arial" w:cs="Arial"/>
          <w:sz w:val="20"/>
          <w:szCs w:val="20"/>
        </w:rPr>
      </w:pPr>
      <w:r w:rsidRPr="00E727B2">
        <w:rPr>
          <w:rFonts w:ascii="Arial" w:hAnsi="Arial" w:cs="Arial"/>
          <w:sz w:val="20"/>
          <w:szCs w:val="20"/>
        </w:rPr>
        <w:t xml:space="preserve">prawo do wniesienia skargi do Prezesa Urzędu Ochrony Danych Osobowych, gdy uzna Pani/Pan, że przetwarzanie danych osobowych Pani/Pana dotyczących narusza przepisy RODO; </w:t>
      </w:r>
      <w:r w:rsidRPr="00E727B2">
        <w:rPr>
          <w:rFonts w:ascii="Arial" w:hAnsi="Arial" w:cs="Arial"/>
          <w:i/>
          <w:iCs/>
          <w:sz w:val="20"/>
          <w:szCs w:val="20"/>
        </w:rPr>
        <w:t xml:space="preserve"> </w:t>
      </w:r>
    </w:p>
    <w:p w:rsidR="000A33A9" w:rsidRPr="00E727B2" w:rsidRDefault="000A33A9" w:rsidP="00E727B2">
      <w:pPr>
        <w:pStyle w:val="pkt"/>
        <w:numPr>
          <w:ilvl w:val="0"/>
          <w:numId w:val="37"/>
        </w:numPr>
        <w:spacing w:before="0" w:after="0"/>
        <w:rPr>
          <w:rFonts w:ascii="Arial" w:hAnsi="Arial" w:cs="Arial"/>
          <w:sz w:val="20"/>
          <w:szCs w:val="20"/>
        </w:rPr>
      </w:pPr>
      <w:r w:rsidRPr="00E727B2">
        <w:rPr>
          <w:rFonts w:ascii="Arial" w:hAnsi="Arial" w:cs="Arial"/>
          <w:sz w:val="20"/>
          <w:szCs w:val="20"/>
        </w:rPr>
        <w:t>nie przysługuje Pani/Panu:</w:t>
      </w:r>
    </w:p>
    <w:p w:rsidR="000A33A9" w:rsidRPr="00E727B2" w:rsidRDefault="000A33A9" w:rsidP="00F9671A">
      <w:pPr>
        <w:pStyle w:val="pkt"/>
        <w:numPr>
          <w:ilvl w:val="0"/>
          <w:numId w:val="39"/>
        </w:numPr>
        <w:spacing w:before="0" w:after="0"/>
        <w:rPr>
          <w:rFonts w:ascii="Arial" w:hAnsi="Arial" w:cs="Arial"/>
          <w:sz w:val="20"/>
          <w:szCs w:val="20"/>
        </w:rPr>
      </w:pPr>
      <w:r w:rsidRPr="00E727B2">
        <w:rPr>
          <w:rFonts w:ascii="Arial" w:hAnsi="Arial" w:cs="Arial"/>
          <w:sz w:val="20"/>
          <w:szCs w:val="20"/>
        </w:rPr>
        <w:t>w związku z art. 17 ust. 3 lit. b, d lub e RODO prawo do usunięcia danych osobowych;</w:t>
      </w:r>
    </w:p>
    <w:p w:rsidR="000A33A9" w:rsidRPr="00E727B2" w:rsidRDefault="000A33A9" w:rsidP="00E727B2">
      <w:pPr>
        <w:pStyle w:val="pkt"/>
        <w:numPr>
          <w:ilvl w:val="0"/>
          <w:numId w:val="39"/>
        </w:numPr>
        <w:spacing w:before="0" w:after="0"/>
        <w:rPr>
          <w:rFonts w:ascii="Arial" w:hAnsi="Arial" w:cs="Arial"/>
          <w:sz w:val="20"/>
          <w:szCs w:val="20"/>
        </w:rPr>
      </w:pPr>
      <w:r w:rsidRPr="00E727B2">
        <w:rPr>
          <w:rFonts w:ascii="Arial" w:hAnsi="Arial" w:cs="Arial"/>
          <w:sz w:val="20"/>
          <w:szCs w:val="20"/>
        </w:rPr>
        <w:t>prawo do przenoszenia danych osobowych, o którym mowa w art. 20 RODO;</w:t>
      </w:r>
    </w:p>
    <w:p w:rsidR="000A33A9" w:rsidRPr="00E727B2" w:rsidRDefault="000A33A9" w:rsidP="00E727B2">
      <w:pPr>
        <w:pStyle w:val="pkt"/>
        <w:numPr>
          <w:ilvl w:val="0"/>
          <w:numId w:val="39"/>
        </w:numPr>
        <w:spacing w:before="0" w:after="0"/>
        <w:rPr>
          <w:rFonts w:ascii="Arial" w:hAnsi="Arial" w:cs="Arial"/>
          <w:sz w:val="20"/>
          <w:szCs w:val="20"/>
        </w:rPr>
      </w:pPr>
      <w:r w:rsidRPr="00E727B2">
        <w:rPr>
          <w:rFonts w:ascii="Arial" w:hAnsi="Arial" w:cs="Arial"/>
          <w:sz w:val="20"/>
          <w:szCs w:val="20"/>
        </w:rPr>
        <w:t xml:space="preserve">na podstawie art. 21 RODO prawo sprzeciwu, wobec przetwarzania danych osobowych, gdyż podstawą prawną przetwarzania Pani/Pana danych osobowych jest art. 6 ust. 1 lit. c RODO; </w:t>
      </w:r>
    </w:p>
    <w:p w:rsidR="000A33A9" w:rsidRPr="00E727B2" w:rsidRDefault="000A33A9" w:rsidP="00E727B2">
      <w:pPr>
        <w:pStyle w:val="pkt"/>
        <w:numPr>
          <w:ilvl w:val="0"/>
          <w:numId w:val="37"/>
        </w:numPr>
        <w:spacing w:before="0" w:after="0"/>
        <w:rPr>
          <w:rFonts w:ascii="Arial" w:hAnsi="Arial" w:cs="Arial"/>
          <w:sz w:val="20"/>
          <w:szCs w:val="20"/>
        </w:rPr>
      </w:pPr>
      <w:r w:rsidRPr="00E727B2">
        <w:rPr>
          <w:rFonts w:ascii="Arial" w:hAnsi="Arial" w:cs="Arial"/>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0A33A9" w:rsidRPr="00E727B2" w:rsidRDefault="000A33A9" w:rsidP="00E727B2">
      <w:pPr>
        <w:jc w:val="center"/>
        <w:rPr>
          <w:rFonts w:ascii="Arial" w:hAnsi="Arial" w:cs="Arial"/>
          <w:color w:val="000000"/>
          <w:sz w:val="20"/>
          <w:szCs w:val="20"/>
        </w:rPr>
      </w:pPr>
    </w:p>
    <w:p w:rsidR="000A33A9" w:rsidRPr="00E727B2" w:rsidRDefault="000A33A9" w:rsidP="00E727B2">
      <w:pPr>
        <w:jc w:val="center"/>
        <w:rPr>
          <w:rFonts w:ascii="Arial" w:hAnsi="Arial" w:cs="Arial"/>
          <w:color w:val="000000"/>
          <w:sz w:val="20"/>
          <w:szCs w:val="20"/>
        </w:rPr>
      </w:pPr>
      <w:r w:rsidRPr="00E727B2">
        <w:rPr>
          <w:rFonts w:ascii="Arial" w:hAnsi="Arial" w:cs="Arial"/>
          <w:color w:val="000000"/>
          <w:sz w:val="20"/>
          <w:szCs w:val="20"/>
        </w:rPr>
        <w:t>§ 10</w:t>
      </w:r>
    </w:p>
    <w:p w:rsidR="000A33A9" w:rsidRPr="00E727B2" w:rsidRDefault="000A33A9" w:rsidP="00E727B2">
      <w:pPr>
        <w:rPr>
          <w:rFonts w:ascii="Arial" w:hAnsi="Arial" w:cs="Arial"/>
          <w:color w:val="000000"/>
          <w:sz w:val="20"/>
          <w:szCs w:val="20"/>
        </w:rPr>
      </w:pPr>
    </w:p>
    <w:p w:rsidR="000A33A9" w:rsidRPr="00E727B2" w:rsidRDefault="000A33A9" w:rsidP="00E727B2">
      <w:pPr>
        <w:jc w:val="both"/>
        <w:rPr>
          <w:rFonts w:ascii="Arial" w:hAnsi="Arial" w:cs="Arial"/>
          <w:color w:val="000000"/>
          <w:sz w:val="20"/>
          <w:szCs w:val="20"/>
        </w:rPr>
      </w:pPr>
      <w:r w:rsidRPr="00E727B2">
        <w:rPr>
          <w:rFonts w:ascii="Arial" w:hAnsi="Arial" w:cs="Arial"/>
          <w:color w:val="000000"/>
          <w:sz w:val="20"/>
          <w:szCs w:val="20"/>
        </w:rPr>
        <w:t>Spory wynikłe w trakcie realizacji niniejszej umowy rozstrzygane będą przez Sąd Powszechny właściwy dla siedziby Zamawiającego.</w:t>
      </w:r>
    </w:p>
    <w:p w:rsidR="000A33A9" w:rsidRDefault="000A33A9" w:rsidP="00E727B2">
      <w:pPr>
        <w:jc w:val="center"/>
        <w:rPr>
          <w:rFonts w:ascii="Arial" w:hAnsi="Arial" w:cs="Arial"/>
          <w:color w:val="000000"/>
          <w:sz w:val="20"/>
          <w:szCs w:val="20"/>
        </w:rPr>
      </w:pPr>
    </w:p>
    <w:p w:rsidR="000A33A9" w:rsidRPr="00E727B2" w:rsidRDefault="000A33A9" w:rsidP="00E727B2">
      <w:pPr>
        <w:jc w:val="center"/>
        <w:rPr>
          <w:rFonts w:ascii="Arial" w:hAnsi="Arial" w:cs="Arial"/>
          <w:color w:val="000000"/>
          <w:sz w:val="20"/>
          <w:szCs w:val="20"/>
        </w:rPr>
      </w:pPr>
      <w:r w:rsidRPr="00E727B2">
        <w:rPr>
          <w:rFonts w:ascii="Arial" w:hAnsi="Arial" w:cs="Arial"/>
          <w:color w:val="000000"/>
          <w:sz w:val="20"/>
          <w:szCs w:val="20"/>
        </w:rPr>
        <w:t>§ 11</w:t>
      </w:r>
    </w:p>
    <w:p w:rsidR="000A33A9" w:rsidRPr="00E727B2" w:rsidRDefault="000A33A9" w:rsidP="00E727B2">
      <w:pPr>
        <w:rPr>
          <w:rFonts w:ascii="Arial" w:hAnsi="Arial" w:cs="Arial"/>
          <w:color w:val="000000"/>
          <w:sz w:val="20"/>
          <w:szCs w:val="20"/>
        </w:rPr>
      </w:pPr>
    </w:p>
    <w:p w:rsidR="000A33A9" w:rsidRPr="00E727B2" w:rsidRDefault="000A33A9" w:rsidP="00380072">
      <w:pPr>
        <w:pStyle w:val="BodyText"/>
        <w:spacing w:after="0" w:line="240" w:lineRule="auto"/>
        <w:jc w:val="both"/>
        <w:rPr>
          <w:rFonts w:ascii="Arial" w:hAnsi="Arial" w:cs="Arial"/>
          <w:color w:val="000000"/>
          <w:sz w:val="20"/>
          <w:szCs w:val="20"/>
        </w:rPr>
      </w:pPr>
      <w:r w:rsidRPr="00E727B2">
        <w:rPr>
          <w:rFonts w:ascii="Arial" w:hAnsi="Arial" w:cs="Arial"/>
          <w:color w:val="000000"/>
          <w:sz w:val="20"/>
          <w:szCs w:val="20"/>
        </w:rPr>
        <w:t xml:space="preserve">W sprawach nieuregulowanych niniejszą umową stosuje się przepisy Kodeksu cywilnego oraz przepisy ustawy Prawo zamówień publicznych. </w:t>
      </w:r>
    </w:p>
    <w:p w:rsidR="000A33A9" w:rsidRPr="00E727B2" w:rsidRDefault="000A33A9" w:rsidP="00E727B2">
      <w:pPr>
        <w:jc w:val="center"/>
        <w:rPr>
          <w:rFonts w:ascii="Arial" w:hAnsi="Arial" w:cs="Arial"/>
          <w:color w:val="000000"/>
          <w:sz w:val="20"/>
          <w:szCs w:val="20"/>
        </w:rPr>
      </w:pPr>
      <w:r w:rsidRPr="00E727B2">
        <w:rPr>
          <w:rFonts w:ascii="Arial" w:hAnsi="Arial" w:cs="Arial"/>
          <w:color w:val="000000"/>
          <w:sz w:val="20"/>
          <w:szCs w:val="20"/>
        </w:rPr>
        <w:t>§ 12</w:t>
      </w:r>
    </w:p>
    <w:p w:rsidR="000A33A9" w:rsidRPr="00E727B2" w:rsidRDefault="000A33A9" w:rsidP="00E727B2">
      <w:pPr>
        <w:rPr>
          <w:rFonts w:ascii="Arial" w:hAnsi="Arial" w:cs="Arial"/>
          <w:color w:val="000000"/>
          <w:sz w:val="20"/>
          <w:szCs w:val="20"/>
        </w:rPr>
      </w:pPr>
    </w:p>
    <w:p w:rsidR="000A33A9" w:rsidRPr="00E727B2" w:rsidRDefault="000A33A9" w:rsidP="00E727B2">
      <w:pPr>
        <w:rPr>
          <w:rFonts w:ascii="Arial" w:hAnsi="Arial" w:cs="Arial"/>
          <w:color w:val="000000"/>
          <w:sz w:val="20"/>
          <w:szCs w:val="20"/>
        </w:rPr>
      </w:pPr>
      <w:r w:rsidRPr="00E727B2">
        <w:rPr>
          <w:rFonts w:ascii="Arial" w:hAnsi="Arial" w:cs="Arial"/>
          <w:color w:val="000000"/>
          <w:sz w:val="20"/>
          <w:szCs w:val="20"/>
        </w:rPr>
        <w:t xml:space="preserve">Umowa sporządzona została w 2 jednobrzmiących egzemplarzach, po 1 dla każdej ze stron. </w:t>
      </w:r>
    </w:p>
    <w:p w:rsidR="000A33A9" w:rsidRPr="00E727B2" w:rsidRDefault="000A33A9" w:rsidP="00E727B2">
      <w:pPr>
        <w:jc w:val="center"/>
        <w:rPr>
          <w:rFonts w:ascii="Arial" w:hAnsi="Arial" w:cs="Arial"/>
          <w:color w:val="000000"/>
          <w:sz w:val="20"/>
          <w:szCs w:val="20"/>
        </w:rPr>
      </w:pPr>
    </w:p>
    <w:p w:rsidR="000A33A9" w:rsidRPr="00E727B2" w:rsidRDefault="000A33A9" w:rsidP="00E727B2">
      <w:pPr>
        <w:jc w:val="center"/>
        <w:rPr>
          <w:rFonts w:ascii="Arial" w:hAnsi="Arial" w:cs="Arial"/>
          <w:color w:val="000000"/>
          <w:sz w:val="20"/>
          <w:szCs w:val="20"/>
        </w:rPr>
      </w:pPr>
      <w:r w:rsidRPr="00E727B2">
        <w:rPr>
          <w:rFonts w:ascii="Arial" w:hAnsi="Arial" w:cs="Arial"/>
          <w:color w:val="000000"/>
          <w:sz w:val="20"/>
          <w:szCs w:val="20"/>
        </w:rPr>
        <w:t>§ 13</w:t>
      </w:r>
    </w:p>
    <w:p w:rsidR="000A33A9" w:rsidRPr="00E727B2" w:rsidRDefault="000A33A9" w:rsidP="00E727B2">
      <w:pPr>
        <w:rPr>
          <w:rFonts w:ascii="Arial" w:hAnsi="Arial" w:cs="Arial"/>
          <w:color w:val="000000"/>
          <w:sz w:val="20"/>
          <w:szCs w:val="20"/>
        </w:rPr>
      </w:pPr>
    </w:p>
    <w:p w:rsidR="000A33A9" w:rsidRPr="00E727B2" w:rsidRDefault="000A33A9" w:rsidP="00E727B2">
      <w:pPr>
        <w:rPr>
          <w:rFonts w:ascii="Arial" w:hAnsi="Arial" w:cs="Arial"/>
          <w:color w:val="000000"/>
          <w:sz w:val="20"/>
          <w:szCs w:val="20"/>
        </w:rPr>
      </w:pPr>
      <w:r w:rsidRPr="00E727B2">
        <w:rPr>
          <w:rFonts w:ascii="Arial" w:hAnsi="Arial" w:cs="Arial"/>
          <w:color w:val="000000"/>
          <w:sz w:val="20"/>
          <w:szCs w:val="20"/>
        </w:rPr>
        <w:t xml:space="preserve">Integralną część niniejszej umowy stanowią: </w:t>
      </w:r>
    </w:p>
    <w:p w:rsidR="000A33A9" w:rsidRPr="00E727B2" w:rsidRDefault="000A33A9" w:rsidP="00E727B2">
      <w:pPr>
        <w:rPr>
          <w:rFonts w:ascii="Arial" w:hAnsi="Arial" w:cs="Arial"/>
          <w:color w:val="000000"/>
          <w:sz w:val="20"/>
          <w:szCs w:val="20"/>
        </w:rPr>
      </w:pPr>
      <w:r w:rsidRPr="00E727B2">
        <w:rPr>
          <w:rFonts w:ascii="Arial" w:hAnsi="Arial" w:cs="Arial"/>
          <w:color w:val="000000"/>
          <w:sz w:val="20"/>
          <w:szCs w:val="20"/>
        </w:rPr>
        <w:t>- załącznik nr 1 – oferta</w:t>
      </w:r>
    </w:p>
    <w:p w:rsidR="000A33A9" w:rsidRPr="00562397" w:rsidRDefault="000A33A9" w:rsidP="00E727B2">
      <w:pPr>
        <w:rPr>
          <w:rFonts w:ascii="Arial" w:hAnsi="Arial" w:cs="Arial"/>
          <w:color w:val="000000"/>
          <w:sz w:val="20"/>
          <w:szCs w:val="20"/>
        </w:rPr>
      </w:pPr>
    </w:p>
    <w:p w:rsidR="000A33A9" w:rsidRPr="00562397" w:rsidRDefault="000A33A9" w:rsidP="00562397">
      <w:pPr>
        <w:rPr>
          <w:rFonts w:ascii="Arial" w:hAnsi="Arial" w:cs="Arial"/>
          <w:color w:val="000000"/>
          <w:sz w:val="20"/>
          <w:szCs w:val="20"/>
        </w:rPr>
      </w:pPr>
      <w:r w:rsidRPr="00562397">
        <w:rPr>
          <w:rFonts w:ascii="Arial" w:hAnsi="Arial" w:cs="Arial"/>
          <w:sz w:val="20"/>
          <w:szCs w:val="20"/>
        </w:rPr>
        <w:t xml:space="preserve">                    WYKONAWCA </w:t>
      </w:r>
      <w:r w:rsidRPr="00562397">
        <w:rPr>
          <w:rFonts w:ascii="Arial" w:hAnsi="Arial" w:cs="Arial"/>
          <w:sz w:val="20"/>
          <w:szCs w:val="20"/>
        </w:rPr>
        <w:tab/>
      </w:r>
      <w:r w:rsidRPr="00562397">
        <w:rPr>
          <w:rFonts w:ascii="Arial" w:hAnsi="Arial" w:cs="Arial"/>
          <w:sz w:val="20"/>
          <w:szCs w:val="20"/>
        </w:rPr>
        <w:tab/>
      </w:r>
      <w:r w:rsidRPr="00562397">
        <w:rPr>
          <w:rFonts w:ascii="Arial" w:hAnsi="Arial" w:cs="Arial"/>
          <w:sz w:val="20"/>
          <w:szCs w:val="20"/>
        </w:rPr>
        <w:tab/>
      </w:r>
      <w:r w:rsidRPr="00562397">
        <w:rPr>
          <w:rFonts w:ascii="Arial" w:hAnsi="Arial" w:cs="Arial"/>
          <w:sz w:val="20"/>
          <w:szCs w:val="20"/>
        </w:rPr>
        <w:tab/>
      </w:r>
      <w:r w:rsidRPr="00562397">
        <w:rPr>
          <w:rFonts w:ascii="Arial" w:hAnsi="Arial" w:cs="Arial"/>
          <w:sz w:val="20"/>
          <w:szCs w:val="20"/>
        </w:rPr>
        <w:tab/>
        <w:t xml:space="preserve">                ZAMAWIAJĄCY</w:t>
      </w:r>
    </w:p>
    <w:sectPr w:rsidR="000A33A9" w:rsidRPr="00562397" w:rsidSect="00431132">
      <w:headerReference w:type="default" r:id="rId19"/>
      <w:footerReference w:type="default" r:id="rId20"/>
      <w:pgSz w:w="11906" w:h="16838"/>
      <w:pgMar w:top="1417" w:right="1106" w:bottom="719"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3A9" w:rsidRDefault="000A33A9">
      <w:pPr>
        <w:rPr>
          <w:rFonts w:cs="Times New Roman"/>
        </w:rPr>
      </w:pPr>
      <w:r>
        <w:rPr>
          <w:rFonts w:cs="Times New Roman"/>
        </w:rPr>
        <w:separator/>
      </w:r>
    </w:p>
  </w:endnote>
  <w:endnote w:type="continuationSeparator" w:id="0">
    <w:p w:rsidR="000A33A9" w:rsidRDefault="000A33A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
    <w:panose1 w:val="02010600030101010101"/>
    <w:charset w:val="86"/>
    <w:family w:val="auto"/>
    <w:pitch w:val="variable"/>
    <w:sig w:usb0="00000203" w:usb1="288F0000" w:usb2="00000016" w:usb3="00000000" w:csb0="0004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altName w:val="Arial Unicode MS"/>
    <w:panose1 w:val="05010000000000000000"/>
    <w:charset w:val="00"/>
    <w:family w:val="auto"/>
    <w:pitch w:val="variable"/>
    <w:sig w:usb0="800000AF" w:usb1="1001ECEA" w:usb2="00000000" w:usb3="00000000" w:csb0="00000001"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3A9" w:rsidRDefault="000A33A9" w:rsidP="00800136">
    <w:pPr>
      <w:pStyle w:val="Footer"/>
      <w:framePr w:wrap="auto" w:vAnchor="text" w:hAnchor="margin" w:xAlign="right" w:y="1"/>
      <w:rPr>
        <w:rStyle w:val="PageNumber"/>
      </w:rPr>
    </w:pPr>
  </w:p>
  <w:p w:rsidR="000A33A9" w:rsidRDefault="000A33A9" w:rsidP="00C01452">
    <w:pPr>
      <w:pStyle w:val="Footer"/>
      <w:ind w:right="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3A9" w:rsidRDefault="000A33A9">
      <w:pPr>
        <w:rPr>
          <w:rFonts w:cs="Times New Roman"/>
        </w:rPr>
      </w:pPr>
      <w:r>
        <w:rPr>
          <w:rFonts w:cs="Times New Roman"/>
        </w:rPr>
        <w:separator/>
      </w:r>
    </w:p>
  </w:footnote>
  <w:footnote w:type="continuationSeparator" w:id="0">
    <w:p w:rsidR="000A33A9" w:rsidRDefault="000A33A9">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3A9" w:rsidRDefault="000A33A9" w:rsidP="00517687">
    <w:pPr>
      <w:pStyle w:val="Header"/>
      <w:tabs>
        <w:tab w:val="clear" w:pos="4536"/>
        <w:tab w:val="clear" w:pos="9072"/>
        <w:tab w:val="left" w:pos="1815"/>
      </w:tabs>
      <w:jc w:val="cente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pStyle w:val="Nagwek10"/>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bullet"/>
      <w:lvlText w:val=""/>
      <w:lvlJc w:val="left"/>
      <w:pPr>
        <w:tabs>
          <w:tab w:val="num" w:pos="0"/>
        </w:tabs>
        <w:ind w:left="1866"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Wingdings" w:hAnsi="Wingdings" w:cs="Wingdings" w:hint="default"/>
        <w:color w:val="auto"/>
      </w:rPr>
    </w:lvl>
  </w:abstractNum>
  <w:abstractNum w:abstractNumId="5">
    <w:nsid w:val="00000006"/>
    <w:multiLevelType w:val="singleLevel"/>
    <w:tmpl w:val="00000006"/>
    <w:name w:val="WW8Num6"/>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6">
    <w:nsid w:val="00000007"/>
    <w:multiLevelType w:val="singleLevel"/>
    <w:tmpl w:val="00000007"/>
    <w:name w:val="WW8Num7"/>
    <w:lvl w:ilvl="0">
      <w:start w:val="1"/>
      <w:numFmt w:val="bullet"/>
      <w:suff w:val="space"/>
      <w:lvlText w:val=""/>
      <w:lvlJc w:val="left"/>
      <w:pPr>
        <w:tabs>
          <w:tab w:val="num" w:pos="0"/>
        </w:tabs>
        <w:ind w:left="227" w:hanging="227"/>
      </w:pPr>
      <w:rPr>
        <w:rFonts w:ascii="Symbol" w:hAnsi="Symbol" w:cs="Symbol" w:hint="default"/>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hint="default"/>
      </w:rPr>
    </w:lvl>
  </w:abstractNum>
  <w:abstractNum w:abstractNumId="8">
    <w:nsid w:val="00000009"/>
    <w:multiLevelType w:val="singleLevel"/>
    <w:tmpl w:val="0D282944"/>
    <w:lvl w:ilvl="0">
      <w:start w:val="1"/>
      <w:numFmt w:val="decimal"/>
      <w:lvlText w:val="%1."/>
      <w:lvlJc w:val="left"/>
      <w:pPr>
        <w:tabs>
          <w:tab w:val="num" w:pos="927"/>
        </w:tabs>
        <w:ind w:left="927" w:hanging="360"/>
      </w:pPr>
      <w:rPr>
        <w:rFonts w:ascii="Arial" w:hAnsi="Arial" w:cs="Arial" w:hint="default"/>
        <w:b w:val="0"/>
        <w:bCs w:val="0"/>
        <w:i w:val="0"/>
        <w:iCs w:val="0"/>
        <w:color w:val="auto"/>
        <w:sz w:val="20"/>
        <w:szCs w:val="20"/>
      </w:rPr>
    </w:lvl>
  </w:abstractNum>
  <w:abstractNum w:abstractNumId="9">
    <w:nsid w:val="0000000A"/>
    <w:multiLevelType w:val="multilevel"/>
    <w:tmpl w:val="0000000A"/>
    <w:name w:val="WW8Num10"/>
    <w:lvl w:ilvl="0">
      <w:start w:val="1"/>
      <w:numFmt w:val="decimal"/>
      <w:suff w:val="space"/>
      <w:lvlText w:val="%1)"/>
      <w:lvlJc w:val="left"/>
      <w:pPr>
        <w:tabs>
          <w:tab w:val="num" w:pos="0"/>
        </w:tabs>
        <w:ind w:left="510" w:hanging="283"/>
      </w:pPr>
      <w:rPr>
        <w:rFonts w:ascii="Arial" w:hAnsi="Arial" w:cs="Aria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B"/>
    <w:multiLevelType w:val="multilevel"/>
    <w:tmpl w:val="50821D3A"/>
    <w:name w:val="WW8Num11"/>
    <w:lvl w:ilvl="0">
      <w:start w:val="1"/>
      <w:numFmt w:val="decimal"/>
      <w:suff w:val="space"/>
      <w:lvlText w:val="%1)"/>
      <w:lvlJc w:val="left"/>
      <w:pPr>
        <w:tabs>
          <w:tab w:val="num" w:pos="0"/>
        </w:tabs>
        <w:ind w:left="340"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000000C"/>
    <w:multiLevelType w:val="multilevel"/>
    <w:tmpl w:val="0000000C"/>
    <w:name w:val="WW8Num12"/>
    <w:lvl w:ilvl="0">
      <w:start w:val="1"/>
      <w:numFmt w:val="decimal"/>
      <w:suff w:val="space"/>
      <w:lvlText w:val="%1."/>
      <w:lvlJc w:val="left"/>
      <w:pPr>
        <w:tabs>
          <w:tab w:val="num" w:pos="0"/>
        </w:tabs>
        <w:ind w:left="227" w:hanging="227"/>
      </w:pPr>
      <w:rPr>
        <w:rFonts w:ascii="Arial" w:hAnsi="Arial" w:cs="Arial"/>
        <w:b w:val="0"/>
        <w:bCs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D"/>
    <w:multiLevelType w:val="multilevel"/>
    <w:tmpl w:val="0000000D"/>
    <w:name w:val="WW8Num13"/>
    <w:lvl w:ilvl="0">
      <w:start w:val="9"/>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rPr>
        <w:rFonts w:ascii="Arial" w:hAnsi="Arial" w:cs="Arial" w:hint="default"/>
        <w:sz w:val="20"/>
        <w:szCs w:val="2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0000000E"/>
    <w:multiLevelType w:val="singleLevel"/>
    <w:tmpl w:val="0000000E"/>
    <w:name w:val="WW8Num14"/>
    <w:lvl w:ilvl="0">
      <w:start w:val="1"/>
      <w:numFmt w:val="decimal"/>
      <w:lvlText w:val="%1."/>
      <w:lvlJc w:val="left"/>
      <w:pPr>
        <w:tabs>
          <w:tab w:val="num" w:pos="0"/>
        </w:tabs>
        <w:ind w:left="1146" w:hanging="360"/>
      </w:pPr>
    </w:lvl>
  </w:abstractNum>
  <w:abstractNum w:abstractNumId="14">
    <w:nsid w:val="0000000F"/>
    <w:multiLevelType w:val="multilevel"/>
    <w:tmpl w:val="0000000F"/>
    <w:name w:val="WW8Num15"/>
    <w:lvl w:ilvl="0">
      <w:start w:val="1"/>
      <w:numFmt w:val="decimal"/>
      <w:suff w:val="space"/>
      <w:lvlText w:val="%1)"/>
      <w:lvlJc w:val="left"/>
      <w:pPr>
        <w:tabs>
          <w:tab w:val="num" w:pos="0"/>
        </w:tabs>
        <w:ind w:left="454"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00000010"/>
    <w:multiLevelType w:val="multilevel"/>
    <w:tmpl w:val="00000010"/>
    <w:name w:val="WW8Num16"/>
    <w:lvl w:ilvl="0">
      <w:start w:val="1"/>
      <w:numFmt w:val="lowerLetter"/>
      <w:suff w:val="space"/>
      <w:lvlText w:val="%1)"/>
      <w:lvlJc w:val="left"/>
      <w:pPr>
        <w:tabs>
          <w:tab w:val="num" w:pos="0"/>
        </w:tabs>
        <w:ind w:left="454"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00000011"/>
    <w:multiLevelType w:val="multilevel"/>
    <w:tmpl w:val="331C1B52"/>
    <w:name w:val="WW8Num17"/>
    <w:lvl w:ilvl="0">
      <w:start w:val="1"/>
      <w:numFmt w:val="decimal"/>
      <w:suff w:val="space"/>
      <w:lvlText w:val="%1)"/>
      <w:lvlJc w:val="left"/>
      <w:pPr>
        <w:tabs>
          <w:tab w:val="num" w:pos="0"/>
        </w:tabs>
        <w:ind w:left="454"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00000012"/>
    <w:multiLevelType w:val="multilevel"/>
    <w:tmpl w:val="00000012"/>
    <w:name w:val="WW8Num18"/>
    <w:lvl w:ilvl="0">
      <w:start w:val="1"/>
      <w:numFmt w:val="none"/>
      <w:suff w:val="nothing"/>
      <w:lvlText w:val=""/>
      <w:lvlJc w:val="left"/>
      <w:pPr>
        <w:tabs>
          <w:tab w:val="num" w:pos="0"/>
        </w:tabs>
        <w:ind w:left="205" w:hanging="432"/>
      </w:pPr>
      <w:rPr>
        <w:rFonts w:ascii="Arial" w:hAnsi="Arial" w:cs="Arial"/>
        <w:b/>
        <w:bCs/>
        <w:sz w:val="20"/>
        <w:szCs w:val="20"/>
      </w:rPr>
    </w:lvl>
    <w:lvl w:ilvl="1">
      <w:start w:val="1"/>
      <w:numFmt w:val="none"/>
      <w:suff w:val="nothing"/>
      <w:lvlText w:val=""/>
      <w:lvlJc w:val="left"/>
      <w:pPr>
        <w:tabs>
          <w:tab w:val="num" w:pos="0"/>
        </w:tabs>
        <w:ind w:left="349" w:hanging="576"/>
      </w:pPr>
      <w:rPr>
        <w:rFonts w:ascii="Arial" w:hAnsi="Arial" w:cs="Arial"/>
        <w:b/>
        <w:bCs/>
        <w:sz w:val="20"/>
        <w:szCs w:val="20"/>
      </w:rPr>
    </w:lvl>
    <w:lvl w:ilvl="2">
      <w:start w:val="1"/>
      <w:numFmt w:val="none"/>
      <w:suff w:val="nothing"/>
      <w:lvlText w:val=""/>
      <w:lvlJc w:val="left"/>
      <w:pPr>
        <w:tabs>
          <w:tab w:val="num" w:pos="0"/>
        </w:tabs>
        <w:ind w:left="493" w:hanging="720"/>
      </w:pPr>
      <w:rPr>
        <w:rFonts w:ascii="Arial" w:hAnsi="Arial" w:cs="Arial"/>
        <w:b/>
        <w:bCs/>
        <w:sz w:val="20"/>
        <w:szCs w:val="20"/>
      </w:rPr>
    </w:lvl>
    <w:lvl w:ilvl="3">
      <w:start w:val="1"/>
      <w:numFmt w:val="none"/>
      <w:suff w:val="nothing"/>
      <w:lvlText w:val=""/>
      <w:lvlJc w:val="left"/>
      <w:pPr>
        <w:tabs>
          <w:tab w:val="num" w:pos="0"/>
        </w:tabs>
        <w:ind w:left="637" w:hanging="864"/>
      </w:pPr>
      <w:rPr>
        <w:rFonts w:ascii="Arial" w:hAnsi="Arial" w:cs="Arial"/>
        <w:b/>
        <w:bCs/>
        <w:sz w:val="20"/>
        <w:szCs w:val="20"/>
      </w:rPr>
    </w:lvl>
    <w:lvl w:ilvl="4">
      <w:start w:val="1"/>
      <w:numFmt w:val="none"/>
      <w:suff w:val="nothing"/>
      <w:lvlText w:val=""/>
      <w:lvlJc w:val="left"/>
      <w:pPr>
        <w:tabs>
          <w:tab w:val="num" w:pos="0"/>
        </w:tabs>
        <w:ind w:left="781" w:hanging="1008"/>
      </w:pPr>
      <w:rPr>
        <w:rFonts w:ascii="Arial" w:hAnsi="Arial" w:cs="Arial"/>
        <w:b/>
        <w:bCs/>
        <w:sz w:val="20"/>
        <w:szCs w:val="20"/>
      </w:rPr>
    </w:lvl>
    <w:lvl w:ilvl="5">
      <w:start w:val="1"/>
      <w:numFmt w:val="none"/>
      <w:suff w:val="nothing"/>
      <w:lvlText w:val=""/>
      <w:lvlJc w:val="left"/>
      <w:pPr>
        <w:tabs>
          <w:tab w:val="num" w:pos="0"/>
        </w:tabs>
        <w:ind w:left="925" w:hanging="1152"/>
      </w:pPr>
      <w:rPr>
        <w:rFonts w:ascii="Arial" w:hAnsi="Arial" w:cs="Arial"/>
        <w:b/>
        <w:bCs/>
        <w:sz w:val="20"/>
        <w:szCs w:val="20"/>
      </w:rPr>
    </w:lvl>
    <w:lvl w:ilvl="6">
      <w:start w:val="1"/>
      <w:numFmt w:val="none"/>
      <w:suff w:val="nothing"/>
      <w:lvlText w:val=""/>
      <w:lvlJc w:val="left"/>
      <w:pPr>
        <w:tabs>
          <w:tab w:val="num" w:pos="0"/>
        </w:tabs>
        <w:ind w:left="1069" w:hanging="1296"/>
      </w:pPr>
      <w:rPr>
        <w:rFonts w:ascii="Arial" w:hAnsi="Arial" w:cs="Arial"/>
        <w:b/>
        <w:bCs/>
        <w:sz w:val="20"/>
        <w:szCs w:val="20"/>
      </w:rPr>
    </w:lvl>
    <w:lvl w:ilvl="7">
      <w:start w:val="1"/>
      <w:numFmt w:val="none"/>
      <w:suff w:val="nothing"/>
      <w:lvlText w:val=""/>
      <w:lvlJc w:val="left"/>
      <w:pPr>
        <w:tabs>
          <w:tab w:val="num" w:pos="0"/>
        </w:tabs>
        <w:ind w:left="1213" w:hanging="1440"/>
      </w:pPr>
      <w:rPr>
        <w:rFonts w:ascii="Arial" w:hAnsi="Arial" w:cs="Arial"/>
        <w:b/>
        <w:bCs/>
        <w:sz w:val="20"/>
        <w:szCs w:val="20"/>
      </w:rPr>
    </w:lvl>
    <w:lvl w:ilvl="8">
      <w:start w:val="1"/>
      <w:numFmt w:val="none"/>
      <w:suff w:val="nothing"/>
      <w:lvlText w:val=""/>
      <w:lvlJc w:val="left"/>
      <w:pPr>
        <w:tabs>
          <w:tab w:val="num" w:pos="0"/>
        </w:tabs>
        <w:ind w:left="1357" w:hanging="1584"/>
      </w:pPr>
      <w:rPr>
        <w:rFonts w:ascii="Arial" w:hAnsi="Arial" w:cs="Arial"/>
        <w:b/>
        <w:bCs/>
        <w:sz w:val="20"/>
        <w:szCs w:val="20"/>
      </w:rPr>
    </w:lvl>
  </w:abstractNum>
  <w:abstractNum w:abstractNumId="18">
    <w:nsid w:val="00000013"/>
    <w:multiLevelType w:val="multilevel"/>
    <w:tmpl w:val="E2B28A4A"/>
    <w:name w:val="WW8Num19"/>
    <w:lvl w:ilvl="0">
      <w:start w:val="1"/>
      <w:numFmt w:val="decimal"/>
      <w:suff w:val="space"/>
      <w:lvlText w:val="%1)"/>
      <w:lvlJc w:val="left"/>
      <w:pPr>
        <w:tabs>
          <w:tab w:val="num" w:pos="0"/>
        </w:tabs>
        <w:ind w:left="454"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00000014"/>
    <w:multiLevelType w:val="multilevel"/>
    <w:tmpl w:val="00000014"/>
    <w:name w:val="WW8Num20"/>
    <w:lvl w:ilvl="0">
      <w:start w:val="1"/>
      <w:numFmt w:val="decimal"/>
      <w:suff w:val="space"/>
      <w:lvlText w:val="%1)"/>
      <w:lvlJc w:val="left"/>
      <w:pPr>
        <w:tabs>
          <w:tab w:val="num" w:pos="0"/>
        </w:tabs>
        <w:ind w:left="227"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00000015"/>
    <w:multiLevelType w:val="multilevel"/>
    <w:tmpl w:val="00000015"/>
    <w:name w:val="WW8Num21"/>
    <w:lvl w:ilvl="0">
      <w:start w:val="1"/>
      <w:numFmt w:val="lowerLetter"/>
      <w:suff w:val="space"/>
      <w:lvlText w:val="%1)"/>
      <w:lvlJc w:val="left"/>
      <w:pPr>
        <w:tabs>
          <w:tab w:val="num" w:pos="0"/>
        </w:tabs>
        <w:ind w:left="227" w:hanging="227"/>
      </w:pPr>
      <w:rPr>
        <w:rFonts w:ascii="Arial" w:hAnsi="Arial" w:cs="Aria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00000016"/>
    <w:multiLevelType w:val="multilevel"/>
    <w:tmpl w:val="2CC87F5C"/>
    <w:name w:val="WW8Num22"/>
    <w:lvl w:ilvl="0">
      <w:start w:val="19"/>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5"/>
      <w:numFmt w:val="decimal"/>
      <w:lvlText w:val="%1.%2.%3"/>
      <w:lvlJc w:val="left"/>
      <w:pPr>
        <w:tabs>
          <w:tab w:val="num" w:pos="720"/>
        </w:tabs>
        <w:ind w:left="720" w:hanging="720"/>
      </w:pPr>
      <w:rPr>
        <w:rFonts w:ascii="Arial" w:hAnsi="Arial" w:cs="Arial" w:hint="default"/>
        <w:sz w:val="20"/>
        <w:szCs w:val="2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nsid w:val="00000017"/>
    <w:multiLevelType w:val="multilevel"/>
    <w:tmpl w:val="00000017"/>
    <w:name w:val="WW8Num23"/>
    <w:lvl w:ilvl="0">
      <w:start w:val="1"/>
      <w:numFmt w:val="lowerLetter"/>
      <w:suff w:val="space"/>
      <w:lvlText w:val="%1)"/>
      <w:lvlJc w:val="left"/>
      <w:pPr>
        <w:tabs>
          <w:tab w:val="num" w:pos="0"/>
        </w:tabs>
        <w:ind w:left="454" w:hanging="227"/>
      </w:pPr>
      <w:rPr>
        <w:rFonts w:ascii="Arial" w:hAnsi="Arial" w:cs="Aria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00000018"/>
    <w:multiLevelType w:val="multilevel"/>
    <w:tmpl w:val="EA5ECA14"/>
    <w:name w:val="WW8Num24"/>
    <w:lvl w:ilvl="0">
      <w:start w:val="1"/>
      <w:numFmt w:val="decimal"/>
      <w:lvlText w:val="%1."/>
      <w:lvlJc w:val="left"/>
      <w:pPr>
        <w:tabs>
          <w:tab w:val="num" w:pos="927"/>
        </w:tabs>
        <w:ind w:left="927" w:hanging="360"/>
      </w:pPr>
      <w:rPr>
        <w:rFonts w:ascii="Arial" w:hAnsi="Arial" w:cs="Arial" w:hint="default"/>
        <w:i w:val="0"/>
        <w:iCs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0"/>
        </w:tabs>
        <w:ind w:left="227" w:hanging="22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0000001A"/>
    <w:multiLevelType w:val="multilevel"/>
    <w:tmpl w:val="0000001A"/>
    <w:name w:val="WW8Num26"/>
    <w:lvl w:ilvl="0">
      <w:start w:val="1"/>
      <w:numFmt w:val="decimal"/>
      <w:suff w:val="space"/>
      <w:lvlText w:val="%1)"/>
      <w:lvlJc w:val="left"/>
      <w:pPr>
        <w:tabs>
          <w:tab w:val="num" w:pos="0"/>
        </w:tabs>
        <w:ind w:left="454" w:hanging="22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0000001B"/>
    <w:multiLevelType w:val="multilevel"/>
    <w:tmpl w:val="77FA4A0A"/>
    <w:name w:val="WW8Num27"/>
    <w:lvl w:ilvl="0">
      <w:start w:val="1"/>
      <w:numFmt w:val="decimal"/>
      <w:suff w:val="space"/>
      <w:lvlText w:val="%1."/>
      <w:lvlJc w:val="left"/>
      <w:pPr>
        <w:tabs>
          <w:tab w:val="num" w:pos="-227"/>
        </w:tabs>
        <w:ind w:hanging="227"/>
      </w:pPr>
      <w:rPr>
        <w:rFonts w:ascii="Arial" w:hAnsi="Arial" w:cs="Arial" w:hint="default"/>
        <w:b/>
        <w:bCs/>
        <w:sz w:val="18"/>
        <w:szCs w:val="18"/>
      </w:rPr>
    </w:lvl>
    <w:lvl w:ilvl="1">
      <w:start w:val="1"/>
      <w:numFmt w:val="decimal"/>
      <w:lvlText w:val="%2."/>
      <w:lvlJc w:val="left"/>
      <w:pPr>
        <w:tabs>
          <w:tab w:val="num" w:pos="1213"/>
        </w:tabs>
        <w:ind w:left="1213" w:hanging="360"/>
      </w:pPr>
    </w:lvl>
    <w:lvl w:ilvl="2">
      <w:start w:val="1"/>
      <w:numFmt w:val="decimal"/>
      <w:lvlText w:val="%3."/>
      <w:lvlJc w:val="left"/>
      <w:pPr>
        <w:tabs>
          <w:tab w:val="num" w:pos="1933"/>
        </w:tabs>
        <w:ind w:left="1933" w:hanging="360"/>
      </w:pPr>
    </w:lvl>
    <w:lvl w:ilvl="3">
      <w:start w:val="1"/>
      <w:numFmt w:val="decimal"/>
      <w:lvlText w:val="%4."/>
      <w:lvlJc w:val="left"/>
      <w:pPr>
        <w:tabs>
          <w:tab w:val="num" w:pos="2653"/>
        </w:tabs>
        <w:ind w:left="2653" w:hanging="360"/>
      </w:pPr>
    </w:lvl>
    <w:lvl w:ilvl="4">
      <w:start w:val="1"/>
      <w:numFmt w:val="decimal"/>
      <w:lvlText w:val="%5."/>
      <w:lvlJc w:val="left"/>
      <w:pPr>
        <w:tabs>
          <w:tab w:val="num" w:pos="3373"/>
        </w:tabs>
        <w:ind w:left="3373" w:hanging="360"/>
      </w:pPr>
    </w:lvl>
    <w:lvl w:ilvl="5">
      <w:start w:val="1"/>
      <w:numFmt w:val="decimal"/>
      <w:lvlText w:val="%6."/>
      <w:lvlJc w:val="left"/>
      <w:pPr>
        <w:tabs>
          <w:tab w:val="num" w:pos="4093"/>
        </w:tabs>
        <w:ind w:left="4093" w:hanging="360"/>
      </w:pPr>
    </w:lvl>
    <w:lvl w:ilvl="6">
      <w:start w:val="1"/>
      <w:numFmt w:val="decimal"/>
      <w:lvlText w:val="%7."/>
      <w:lvlJc w:val="left"/>
      <w:pPr>
        <w:tabs>
          <w:tab w:val="num" w:pos="4813"/>
        </w:tabs>
        <w:ind w:left="4813" w:hanging="360"/>
      </w:pPr>
    </w:lvl>
    <w:lvl w:ilvl="7">
      <w:start w:val="1"/>
      <w:numFmt w:val="decimal"/>
      <w:lvlText w:val="%8."/>
      <w:lvlJc w:val="left"/>
      <w:pPr>
        <w:tabs>
          <w:tab w:val="num" w:pos="5533"/>
        </w:tabs>
        <w:ind w:left="5533" w:hanging="360"/>
      </w:pPr>
    </w:lvl>
    <w:lvl w:ilvl="8">
      <w:start w:val="1"/>
      <w:numFmt w:val="decimal"/>
      <w:lvlText w:val="%9."/>
      <w:lvlJc w:val="left"/>
      <w:pPr>
        <w:tabs>
          <w:tab w:val="num" w:pos="6253"/>
        </w:tabs>
        <w:ind w:left="6253" w:hanging="360"/>
      </w:pPr>
    </w:lvl>
  </w:abstractNum>
  <w:abstractNum w:abstractNumId="27">
    <w:nsid w:val="0000001C"/>
    <w:multiLevelType w:val="multilevel"/>
    <w:tmpl w:val="0000001C"/>
    <w:name w:val="WW8Num28"/>
    <w:lvl w:ilvl="0">
      <w:start w:val="1"/>
      <w:numFmt w:val="decimal"/>
      <w:suff w:val="space"/>
      <w:lvlText w:val="%1)"/>
      <w:lvlJc w:val="left"/>
      <w:pPr>
        <w:tabs>
          <w:tab w:val="num" w:pos="0"/>
        </w:tabs>
        <w:ind w:left="454" w:hanging="227"/>
      </w:pPr>
      <w:rPr>
        <w:rFonts w:ascii="Arial" w:hAnsi="Arial" w:cs="Arial"/>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0000001D"/>
    <w:multiLevelType w:val="multilevel"/>
    <w:tmpl w:val="0BA057F2"/>
    <w:name w:val="WW8Num29"/>
    <w:lvl w:ilvl="0">
      <w:start w:val="1"/>
      <w:numFmt w:val="decimal"/>
      <w:lvlText w:val="%1."/>
      <w:lvlJc w:val="left"/>
      <w:pPr>
        <w:tabs>
          <w:tab w:val="num" w:pos="0"/>
        </w:tabs>
      </w:pPr>
    </w:lvl>
    <w:lvl w:ilvl="1">
      <w:start w:val="1"/>
      <w:numFmt w:val="lowerLetter"/>
      <w:lvlText w:val="%2)"/>
      <w:lvlJc w:val="left"/>
      <w:pPr>
        <w:tabs>
          <w:tab w:val="num" w:pos="0"/>
        </w:tabs>
      </w:pPr>
      <w:rPr>
        <w:rFonts w:ascii="Arial" w:eastAsia="Times New Roman" w:hAnsi="Arial" w:hint="default"/>
        <w:sz w:val="20"/>
        <w:szCs w:val="20"/>
      </w:r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29">
    <w:nsid w:val="0000001E"/>
    <w:multiLevelType w:val="multilevel"/>
    <w:tmpl w:val="0000001E"/>
    <w:name w:val="WW8Num30"/>
    <w:lvl w:ilvl="0">
      <w:start w:val="1"/>
      <w:numFmt w:val="decimal"/>
      <w:lvlText w:val="%1."/>
      <w:lvlJc w:val="left"/>
      <w:pPr>
        <w:tabs>
          <w:tab w:val="num" w:pos="0"/>
        </w:tabs>
        <w:ind w:left="360" w:hanging="360"/>
      </w:pPr>
      <w:rPr>
        <w:rFonts w:ascii="Arial" w:hAnsi="Arial" w:cs="Arial" w:hint="default"/>
        <w:i w:val="0"/>
        <w:iCs w:val="0"/>
        <w:sz w:val="20"/>
        <w:szCs w:val="20"/>
      </w:rPr>
    </w:lvl>
    <w:lvl w:ilvl="1">
      <w:start w:val="1"/>
      <w:numFmt w:val="decimal"/>
      <w:lvlText w:val="%2)"/>
      <w:lvlJc w:val="left"/>
      <w:pPr>
        <w:tabs>
          <w:tab w:val="num" w:pos="0"/>
        </w:tabs>
        <w:ind w:left="1260" w:hanging="720"/>
      </w:pPr>
      <w:rPr>
        <w:rFonts w:ascii="Calibri" w:eastAsia="Times New Roman" w:hAnsi="Calibri"/>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960" w:hanging="180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30">
    <w:nsid w:val="00000029"/>
    <w:multiLevelType w:val="multilevel"/>
    <w:tmpl w:val="00000029"/>
    <w:name w:val="WW8Num41"/>
    <w:lvl w:ilvl="0">
      <w:start w:val="1"/>
      <w:numFmt w:val="bullet"/>
      <w:pStyle w:val="tabulka"/>
      <w:lvlText w:val=""/>
      <w:lvlJc w:val="left"/>
      <w:pPr>
        <w:tabs>
          <w:tab w:val="num" w:pos="0"/>
        </w:tabs>
        <w:ind w:left="1866"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C357314"/>
    <w:multiLevelType w:val="multilevel"/>
    <w:tmpl w:val="50E4A04E"/>
    <w:styleLink w:val="WW8Num35"/>
    <w:lvl w:ilvl="0">
      <w:start w:val="1"/>
      <w:numFmt w:val="decimal"/>
      <w:lvlText w:val="%1."/>
      <w:lvlJc w:val="left"/>
      <w:pPr>
        <w:ind w:left="360" w:hanging="360"/>
      </w:pPr>
      <w:rPr>
        <w:i w:val="0"/>
        <w:iCs w:val="0"/>
      </w:rPr>
    </w:lvl>
    <w:lvl w:ilvl="1">
      <w:start w:val="1"/>
      <w:numFmt w:val="decimal"/>
      <w:lvlText w:val="%2)"/>
      <w:lvlJc w:val="left"/>
      <w:pPr>
        <w:ind w:left="1260" w:hanging="720"/>
      </w:pPr>
      <w:rPr>
        <w:rFonts w:ascii="Calibri" w:eastAsia="Times New Roman" w:hAnsi="Calibri"/>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32">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33">
    <w:nsid w:val="20D96435"/>
    <w:multiLevelType w:val="hybridMultilevel"/>
    <w:tmpl w:val="78CE0328"/>
    <w:lvl w:ilvl="0" w:tplc="7C402112">
      <w:start w:val="1"/>
      <w:numFmt w:val="decimal"/>
      <w:lvlText w:val="%1)"/>
      <w:lvlJc w:val="left"/>
      <w:pPr>
        <w:tabs>
          <w:tab w:val="num" w:pos="595"/>
        </w:tabs>
        <w:ind w:left="916" w:hanging="360"/>
      </w:pPr>
      <w:rPr>
        <w:rFonts w:hint="default"/>
        <w:b w:val="0"/>
        <w:bCs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4">
    <w:nsid w:val="22D46A50"/>
    <w:multiLevelType w:val="hybridMultilevel"/>
    <w:tmpl w:val="F93E81FC"/>
    <w:lvl w:ilvl="0" w:tplc="0B0E7A74">
      <w:start w:val="1"/>
      <w:numFmt w:val="lowerLetter"/>
      <w:lvlText w:val="%1)"/>
      <w:lvlJc w:val="left"/>
      <w:pPr>
        <w:ind w:left="1636" w:hanging="360"/>
      </w:pPr>
      <w:rPr>
        <w:b w:val="0"/>
        <w:bCs w:val="0"/>
      </w:r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35">
    <w:nsid w:val="25F97C3E"/>
    <w:multiLevelType w:val="hybridMultilevel"/>
    <w:tmpl w:val="46DCE968"/>
    <w:lvl w:ilvl="0" w:tplc="7C402112">
      <w:start w:val="1"/>
      <w:numFmt w:val="decimal"/>
      <w:lvlText w:val="%1)"/>
      <w:lvlJc w:val="left"/>
      <w:pPr>
        <w:tabs>
          <w:tab w:val="num" w:pos="595"/>
        </w:tabs>
        <w:ind w:left="916" w:hanging="360"/>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nsid w:val="269B5401"/>
    <w:multiLevelType w:val="hybridMultilevel"/>
    <w:tmpl w:val="2F380378"/>
    <w:lvl w:ilvl="0" w:tplc="73B21044">
      <w:start w:val="1"/>
      <w:numFmt w:val="bullet"/>
      <w:lvlText w:val=""/>
      <w:lvlJc w:val="left"/>
      <w:pPr>
        <w:ind w:left="720" w:hanging="360"/>
      </w:pPr>
      <w:rPr>
        <w:rFonts w:ascii="Wingdings" w:hAnsi="Wingdings" w:cs="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7">
    <w:nsid w:val="28BC6DC2"/>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2A1B1697"/>
    <w:multiLevelType w:val="hybridMultilevel"/>
    <w:tmpl w:val="C54EF81E"/>
    <w:lvl w:ilvl="0" w:tplc="04150001">
      <w:start w:val="1"/>
      <w:numFmt w:val="bullet"/>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9">
    <w:nsid w:val="2D5A199D"/>
    <w:multiLevelType w:val="hybridMultilevel"/>
    <w:tmpl w:val="83A23B9E"/>
    <w:lvl w:ilvl="0" w:tplc="EE667196">
      <w:start w:val="1"/>
      <w:numFmt w:val="lowerLetter"/>
      <w:lvlText w:val="%1)"/>
      <w:lvlJc w:val="left"/>
      <w:pPr>
        <w:ind w:left="1636"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nsid w:val="2F3834D1"/>
    <w:multiLevelType w:val="multilevel"/>
    <w:tmpl w:val="E7E27E98"/>
    <w:lvl w:ilvl="0">
      <w:start w:val="1"/>
      <w:numFmt w:val="decimal"/>
      <w:lvlText w:val="%1."/>
      <w:lvlJc w:val="left"/>
      <w:pPr>
        <w:ind w:left="360" w:hanging="360"/>
      </w:pPr>
      <w:rPr>
        <w:rFonts w:ascii="Arial" w:hAnsi="Arial" w:cs="Arial" w:hint="default"/>
        <w:i w:val="0"/>
        <w:iCs w:val="0"/>
        <w:sz w:val="20"/>
        <w:szCs w:val="20"/>
      </w:rPr>
    </w:lvl>
    <w:lvl w:ilvl="1">
      <w:start w:val="1"/>
      <w:numFmt w:val="decimal"/>
      <w:lvlText w:val="%2)"/>
      <w:lvlJc w:val="left"/>
      <w:pPr>
        <w:ind w:left="126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41">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42">
    <w:nsid w:val="3A27303C"/>
    <w:multiLevelType w:val="multilevel"/>
    <w:tmpl w:val="920EABB8"/>
    <w:styleLink w:val="WW8Num23"/>
    <w:lvl w:ilvl="0">
      <w:start w:val="1"/>
      <w:numFmt w:val="decimal"/>
      <w:lvlText w:val="%1."/>
      <w:lvlJc w:val="left"/>
    </w:lvl>
    <w:lvl w:ilvl="1">
      <w:start w:val="1"/>
      <w:numFmt w:val="lowerLetter"/>
      <w:lvlText w:val="%2)"/>
      <w:lvlJc w:val="left"/>
      <w:rPr>
        <w:rFonts w:ascii="Times New Roman" w:eastAsia="Times New Roman" w:hAnsi="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nsid w:val="4A630E8F"/>
    <w:multiLevelType w:val="hybridMultilevel"/>
    <w:tmpl w:val="6F86E2FC"/>
    <w:lvl w:ilvl="0" w:tplc="04150005">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4">
    <w:nsid w:val="4C4C3D81"/>
    <w:multiLevelType w:val="multilevel"/>
    <w:tmpl w:val="7FE0161C"/>
    <w:styleLink w:val="WW8Num22"/>
    <w:lvl w:ilvl="0">
      <w:numFmt w:val="bullet"/>
      <w:lvlText w:val=""/>
      <w:lvlJc w:val="left"/>
      <w:pPr>
        <w:ind w:left="144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5">
    <w:nsid w:val="72050BAC"/>
    <w:multiLevelType w:val="hybridMultilevel"/>
    <w:tmpl w:val="C9E267B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nsid w:val="72365B96"/>
    <w:multiLevelType w:val="hybridMultilevel"/>
    <w:tmpl w:val="41BC14E4"/>
    <w:lvl w:ilvl="0" w:tplc="EE667196">
      <w:start w:val="1"/>
      <w:numFmt w:val="lowerLetter"/>
      <w:lvlText w:val="%1)"/>
      <w:lvlJc w:val="left"/>
      <w:pPr>
        <w:ind w:left="1636" w:hanging="360"/>
      </w:pPr>
      <w:rPr>
        <w:b w:val="0"/>
        <w:bCs w:val="0"/>
      </w:r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47">
    <w:nsid w:val="7B567500"/>
    <w:multiLevelType w:val="hybridMultilevel"/>
    <w:tmpl w:val="B2387F84"/>
    <w:lvl w:ilvl="0" w:tplc="0B0E7A74">
      <w:start w:val="1"/>
      <w:numFmt w:val="lowerLetter"/>
      <w:lvlText w:val="%1)"/>
      <w:lvlJc w:val="left"/>
      <w:pPr>
        <w:ind w:left="1636"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0"/>
  </w:num>
  <w:num w:numId="2">
    <w:abstractNumId w:val="30"/>
  </w:num>
  <w:num w:numId="3">
    <w:abstractNumId w:val="1"/>
  </w:num>
  <w:num w:numId="4">
    <w:abstractNumId w:val="8"/>
  </w:num>
  <w:num w:numId="5">
    <w:abstractNumId w:val="31"/>
  </w:num>
  <w:num w:numId="6">
    <w:abstractNumId w:val="42"/>
  </w:num>
  <w:num w:numId="7">
    <w:abstractNumId w:val="44"/>
  </w:num>
  <w:num w:numId="8">
    <w:abstractNumId w:val="9"/>
  </w:num>
  <w:num w:numId="9">
    <w:abstractNumId w:val="11"/>
  </w:num>
  <w:num w:numId="10">
    <w:abstractNumId w:val="16"/>
  </w:num>
  <w:num w:numId="11">
    <w:abstractNumId w:val="17"/>
  </w:num>
  <w:num w:numId="12">
    <w:abstractNumId w:val="19"/>
  </w:num>
  <w:num w:numId="13">
    <w:abstractNumId w:val="23"/>
  </w:num>
  <w:num w:numId="14">
    <w:abstractNumId w:val="24"/>
  </w:num>
  <w:num w:numId="15">
    <w:abstractNumId w:val="25"/>
  </w:num>
  <w:num w:numId="16">
    <w:abstractNumId w:val="26"/>
  </w:num>
  <w:num w:numId="17">
    <w:abstractNumId w:val="27"/>
  </w:num>
  <w:num w:numId="18">
    <w:abstractNumId w:val="29"/>
  </w:num>
  <w:num w:numId="19">
    <w:abstractNumId w:val="33"/>
  </w:num>
  <w:num w:numId="20">
    <w:abstractNumId w:val="34"/>
  </w:num>
  <w:num w:numId="21">
    <w:abstractNumId w:val="46"/>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3"/>
  </w:num>
  <w:num w:numId="29">
    <w:abstractNumId w:val="43"/>
  </w:num>
  <w:num w:numId="30">
    <w:abstractNumId w:val="36"/>
  </w:num>
  <w:num w:numId="31">
    <w:abstractNumId w:val="32"/>
  </w:num>
  <w:num w:numId="32">
    <w:abstractNumId w:val="41"/>
  </w:num>
  <w:num w:numId="33">
    <w:abstractNumId w:val="43"/>
  </w:num>
  <w:num w:numId="34">
    <w:abstractNumId w:val="36"/>
  </w:num>
  <w:num w:numId="35">
    <w:abstractNumId w:val="32"/>
  </w:num>
  <w:num w:numId="36">
    <w:abstractNumId w:val="41"/>
  </w:num>
  <w:num w:numId="37">
    <w:abstractNumId w:val="35"/>
  </w:num>
  <w:num w:numId="38">
    <w:abstractNumId w:val="47"/>
  </w:num>
  <w:num w:numId="39">
    <w:abstractNumId w:val="39"/>
  </w:num>
  <w:num w:numId="40">
    <w:abstractNumId w:val="37"/>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1">
    <w:abstractNumId w:val="37"/>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2">
    <w:abstractNumId w:val="37"/>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 w:numId="43">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6EFB"/>
    <w:rsid w:val="00003502"/>
    <w:rsid w:val="00007B23"/>
    <w:rsid w:val="00017FF5"/>
    <w:rsid w:val="0002108B"/>
    <w:rsid w:val="00023C7D"/>
    <w:rsid w:val="00025736"/>
    <w:rsid w:val="00032643"/>
    <w:rsid w:val="000338ED"/>
    <w:rsid w:val="00034EA7"/>
    <w:rsid w:val="00044B13"/>
    <w:rsid w:val="000458FA"/>
    <w:rsid w:val="00056A44"/>
    <w:rsid w:val="00057F9A"/>
    <w:rsid w:val="00060B71"/>
    <w:rsid w:val="00067679"/>
    <w:rsid w:val="00074028"/>
    <w:rsid w:val="00080148"/>
    <w:rsid w:val="0008350F"/>
    <w:rsid w:val="00084B7F"/>
    <w:rsid w:val="00090DB5"/>
    <w:rsid w:val="00090DD4"/>
    <w:rsid w:val="00095C0D"/>
    <w:rsid w:val="000A0CC1"/>
    <w:rsid w:val="000A14AA"/>
    <w:rsid w:val="000A33A9"/>
    <w:rsid w:val="000A38CC"/>
    <w:rsid w:val="000A53F1"/>
    <w:rsid w:val="000A6AA6"/>
    <w:rsid w:val="000B2377"/>
    <w:rsid w:val="000B4E59"/>
    <w:rsid w:val="000B5047"/>
    <w:rsid w:val="000C32F7"/>
    <w:rsid w:val="000C73B6"/>
    <w:rsid w:val="000C7661"/>
    <w:rsid w:val="000D427C"/>
    <w:rsid w:val="000D5B2F"/>
    <w:rsid w:val="000E1071"/>
    <w:rsid w:val="000E32E8"/>
    <w:rsid w:val="000F3CF0"/>
    <w:rsid w:val="00101F19"/>
    <w:rsid w:val="00102143"/>
    <w:rsid w:val="001112C3"/>
    <w:rsid w:val="001317AA"/>
    <w:rsid w:val="00133D68"/>
    <w:rsid w:val="00135881"/>
    <w:rsid w:val="00135D80"/>
    <w:rsid w:val="00136701"/>
    <w:rsid w:val="00137890"/>
    <w:rsid w:val="001406BE"/>
    <w:rsid w:val="0014331F"/>
    <w:rsid w:val="00145B04"/>
    <w:rsid w:val="00147F30"/>
    <w:rsid w:val="00151D96"/>
    <w:rsid w:val="0015749B"/>
    <w:rsid w:val="00160740"/>
    <w:rsid w:val="0016292B"/>
    <w:rsid w:val="00163917"/>
    <w:rsid w:val="00164151"/>
    <w:rsid w:val="001654AE"/>
    <w:rsid w:val="00172A31"/>
    <w:rsid w:val="0018508C"/>
    <w:rsid w:val="00196F5A"/>
    <w:rsid w:val="001A439F"/>
    <w:rsid w:val="001A7290"/>
    <w:rsid w:val="001A7E13"/>
    <w:rsid w:val="001B7E4E"/>
    <w:rsid w:val="001C7EBD"/>
    <w:rsid w:val="001D0DA4"/>
    <w:rsid w:val="001D13E0"/>
    <w:rsid w:val="001D1953"/>
    <w:rsid w:val="001D6280"/>
    <w:rsid w:val="001E2F55"/>
    <w:rsid w:val="001E6EFB"/>
    <w:rsid w:val="001F77E5"/>
    <w:rsid w:val="00206C4F"/>
    <w:rsid w:val="00211DBA"/>
    <w:rsid w:val="00214DBB"/>
    <w:rsid w:val="00225D96"/>
    <w:rsid w:val="002277E5"/>
    <w:rsid w:val="00227948"/>
    <w:rsid w:val="002478A6"/>
    <w:rsid w:val="00252129"/>
    <w:rsid w:val="00266B1B"/>
    <w:rsid w:val="002700BB"/>
    <w:rsid w:val="00270732"/>
    <w:rsid w:val="002744A6"/>
    <w:rsid w:val="00285E03"/>
    <w:rsid w:val="00287051"/>
    <w:rsid w:val="002930A6"/>
    <w:rsid w:val="002A5BBD"/>
    <w:rsid w:val="002B2626"/>
    <w:rsid w:val="002B493E"/>
    <w:rsid w:val="002B54BD"/>
    <w:rsid w:val="002D524B"/>
    <w:rsid w:val="002F0281"/>
    <w:rsid w:val="00303C08"/>
    <w:rsid w:val="0030640E"/>
    <w:rsid w:val="00310141"/>
    <w:rsid w:val="00310D32"/>
    <w:rsid w:val="003118AA"/>
    <w:rsid w:val="00316537"/>
    <w:rsid w:val="00320E67"/>
    <w:rsid w:val="003257B7"/>
    <w:rsid w:val="00325E04"/>
    <w:rsid w:val="00344136"/>
    <w:rsid w:val="003518D2"/>
    <w:rsid w:val="0035315D"/>
    <w:rsid w:val="003613E6"/>
    <w:rsid w:val="00364C24"/>
    <w:rsid w:val="0036792E"/>
    <w:rsid w:val="00375377"/>
    <w:rsid w:val="00375998"/>
    <w:rsid w:val="00376EAD"/>
    <w:rsid w:val="00380072"/>
    <w:rsid w:val="00383FDA"/>
    <w:rsid w:val="00390E44"/>
    <w:rsid w:val="00394CC8"/>
    <w:rsid w:val="003A2FA7"/>
    <w:rsid w:val="003A36D8"/>
    <w:rsid w:val="003B7D9A"/>
    <w:rsid w:val="003C0B7B"/>
    <w:rsid w:val="003C2564"/>
    <w:rsid w:val="003C4850"/>
    <w:rsid w:val="003C71F0"/>
    <w:rsid w:val="003D50FE"/>
    <w:rsid w:val="003D6391"/>
    <w:rsid w:val="003D7A74"/>
    <w:rsid w:val="003D7DA8"/>
    <w:rsid w:val="003E76EF"/>
    <w:rsid w:val="003F0E84"/>
    <w:rsid w:val="003F5FAA"/>
    <w:rsid w:val="00410958"/>
    <w:rsid w:val="00416CEA"/>
    <w:rsid w:val="00424846"/>
    <w:rsid w:val="0043112F"/>
    <w:rsid w:val="00431132"/>
    <w:rsid w:val="00436267"/>
    <w:rsid w:val="004529F7"/>
    <w:rsid w:val="00463871"/>
    <w:rsid w:val="00463D09"/>
    <w:rsid w:val="00466589"/>
    <w:rsid w:val="00476429"/>
    <w:rsid w:val="004908EE"/>
    <w:rsid w:val="004953FB"/>
    <w:rsid w:val="0049716F"/>
    <w:rsid w:val="004A338C"/>
    <w:rsid w:val="004A368E"/>
    <w:rsid w:val="004B1A5C"/>
    <w:rsid w:val="004B764B"/>
    <w:rsid w:val="004B7743"/>
    <w:rsid w:val="004C1449"/>
    <w:rsid w:val="004C1FBC"/>
    <w:rsid w:val="004C38C9"/>
    <w:rsid w:val="004D2E49"/>
    <w:rsid w:val="004D4421"/>
    <w:rsid w:val="004D611C"/>
    <w:rsid w:val="004D6693"/>
    <w:rsid w:val="004E686A"/>
    <w:rsid w:val="004F1F8E"/>
    <w:rsid w:val="004F5855"/>
    <w:rsid w:val="00510DCD"/>
    <w:rsid w:val="0051609A"/>
    <w:rsid w:val="00517687"/>
    <w:rsid w:val="005206CE"/>
    <w:rsid w:val="00520DAE"/>
    <w:rsid w:val="00522165"/>
    <w:rsid w:val="0053177D"/>
    <w:rsid w:val="0053418E"/>
    <w:rsid w:val="00535252"/>
    <w:rsid w:val="00560408"/>
    <w:rsid w:val="005617D7"/>
    <w:rsid w:val="00562397"/>
    <w:rsid w:val="005663BB"/>
    <w:rsid w:val="00570FA2"/>
    <w:rsid w:val="00574CDB"/>
    <w:rsid w:val="005843E2"/>
    <w:rsid w:val="00587BDC"/>
    <w:rsid w:val="00593E97"/>
    <w:rsid w:val="005945B9"/>
    <w:rsid w:val="005A139D"/>
    <w:rsid w:val="005A3050"/>
    <w:rsid w:val="005B0F90"/>
    <w:rsid w:val="005B7C4D"/>
    <w:rsid w:val="005C066C"/>
    <w:rsid w:val="005C4548"/>
    <w:rsid w:val="005D1E55"/>
    <w:rsid w:val="005D2D97"/>
    <w:rsid w:val="005D6252"/>
    <w:rsid w:val="005E798D"/>
    <w:rsid w:val="005F40A7"/>
    <w:rsid w:val="005F4BBA"/>
    <w:rsid w:val="005F53A4"/>
    <w:rsid w:val="005F5838"/>
    <w:rsid w:val="00601E5C"/>
    <w:rsid w:val="00611EFB"/>
    <w:rsid w:val="006126C2"/>
    <w:rsid w:val="00612AA4"/>
    <w:rsid w:val="00630E5C"/>
    <w:rsid w:val="00641605"/>
    <w:rsid w:val="00647587"/>
    <w:rsid w:val="00647BCC"/>
    <w:rsid w:val="00667589"/>
    <w:rsid w:val="00676AF9"/>
    <w:rsid w:val="00677191"/>
    <w:rsid w:val="00687A21"/>
    <w:rsid w:val="00694985"/>
    <w:rsid w:val="00695403"/>
    <w:rsid w:val="006A23DC"/>
    <w:rsid w:val="006A68C7"/>
    <w:rsid w:val="006D2C7F"/>
    <w:rsid w:val="006D612E"/>
    <w:rsid w:val="006E3D6B"/>
    <w:rsid w:val="006E491A"/>
    <w:rsid w:val="006F57BA"/>
    <w:rsid w:val="006F7A9E"/>
    <w:rsid w:val="00710708"/>
    <w:rsid w:val="00711E32"/>
    <w:rsid w:val="0071416E"/>
    <w:rsid w:val="00715CB8"/>
    <w:rsid w:val="00716C77"/>
    <w:rsid w:val="00720D8E"/>
    <w:rsid w:val="00726134"/>
    <w:rsid w:val="007332B8"/>
    <w:rsid w:val="007336FC"/>
    <w:rsid w:val="00736B70"/>
    <w:rsid w:val="00737C54"/>
    <w:rsid w:val="00755625"/>
    <w:rsid w:val="00761905"/>
    <w:rsid w:val="007624D0"/>
    <w:rsid w:val="0077521D"/>
    <w:rsid w:val="0078163A"/>
    <w:rsid w:val="00782CB9"/>
    <w:rsid w:val="00786BB0"/>
    <w:rsid w:val="00786BF3"/>
    <w:rsid w:val="00790FD8"/>
    <w:rsid w:val="00794A86"/>
    <w:rsid w:val="00795B42"/>
    <w:rsid w:val="007A2009"/>
    <w:rsid w:val="007A36F2"/>
    <w:rsid w:val="007A5B37"/>
    <w:rsid w:val="007B3E53"/>
    <w:rsid w:val="007C1902"/>
    <w:rsid w:val="007C2220"/>
    <w:rsid w:val="007C3D36"/>
    <w:rsid w:val="007D1C32"/>
    <w:rsid w:val="007D48F1"/>
    <w:rsid w:val="007D4E9C"/>
    <w:rsid w:val="007E108F"/>
    <w:rsid w:val="007E1977"/>
    <w:rsid w:val="007F1E8B"/>
    <w:rsid w:val="007F5688"/>
    <w:rsid w:val="00800136"/>
    <w:rsid w:val="00800736"/>
    <w:rsid w:val="008125B7"/>
    <w:rsid w:val="00846AD7"/>
    <w:rsid w:val="00854079"/>
    <w:rsid w:val="0085500B"/>
    <w:rsid w:val="008551C0"/>
    <w:rsid w:val="00856247"/>
    <w:rsid w:val="00863385"/>
    <w:rsid w:val="00864BCF"/>
    <w:rsid w:val="00865101"/>
    <w:rsid w:val="0087091C"/>
    <w:rsid w:val="00873124"/>
    <w:rsid w:val="0087562E"/>
    <w:rsid w:val="00877E50"/>
    <w:rsid w:val="00881BCE"/>
    <w:rsid w:val="00884A11"/>
    <w:rsid w:val="00895C3A"/>
    <w:rsid w:val="008A0855"/>
    <w:rsid w:val="008A55D3"/>
    <w:rsid w:val="008C148E"/>
    <w:rsid w:val="008C2366"/>
    <w:rsid w:val="008D079D"/>
    <w:rsid w:val="008D152D"/>
    <w:rsid w:val="008D2104"/>
    <w:rsid w:val="008D53BF"/>
    <w:rsid w:val="008E4DA4"/>
    <w:rsid w:val="008E597B"/>
    <w:rsid w:val="008F54F2"/>
    <w:rsid w:val="008F58C9"/>
    <w:rsid w:val="00911811"/>
    <w:rsid w:val="00912672"/>
    <w:rsid w:val="00922CF6"/>
    <w:rsid w:val="009231B2"/>
    <w:rsid w:val="00930EE7"/>
    <w:rsid w:val="00933341"/>
    <w:rsid w:val="00937566"/>
    <w:rsid w:val="00940DCA"/>
    <w:rsid w:val="009417FB"/>
    <w:rsid w:val="00950A64"/>
    <w:rsid w:val="00952520"/>
    <w:rsid w:val="00956F7D"/>
    <w:rsid w:val="00960845"/>
    <w:rsid w:val="00960936"/>
    <w:rsid w:val="00970D85"/>
    <w:rsid w:val="00971902"/>
    <w:rsid w:val="00974077"/>
    <w:rsid w:val="00976F76"/>
    <w:rsid w:val="00986E7D"/>
    <w:rsid w:val="00993DD4"/>
    <w:rsid w:val="009A26DA"/>
    <w:rsid w:val="009B28F3"/>
    <w:rsid w:val="009B566A"/>
    <w:rsid w:val="009B6DE2"/>
    <w:rsid w:val="009C021A"/>
    <w:rsid w:val="009C0E43"/>
    <w:rsid w:val="009C1A73"/>
    <w:rsid w:val="009C1C1B"/>
    <w:rsid w:val="009D1D32"/>
    <w:rsid w:val="009D2A0F"/>
    <w:rsid w:val="009D4B51"/>
    <w:rsid w:val="009E3D39"/>
    <w:rsid w:val="009E3FC6"/>
    <w:rsid w:val="009F18AA"/>
    <w:rsid w:val="009F53DE"/>
    <w:rsid w:val="009F55B4"/>
    <w:rsid w:val="009F5C05"/>
    <w:rsid w:val="00A131D1"/>
    <w:rsid w:val="00A20143"/>
    <w:rsid w:val="00A215A2"/>
    <w:rsid w:val="00A24C12"/>
    <w:rsid w:val="00A36FC3"/>
    <w:rsid w:val="00A6411A"/>
    <w:rsid w:val="00A6487E"/>
    <w:rsid w:val="00A65B8F"/>
    <w:rsid w:val="00A71A21"/>
    <w:rsid w:val="00A80D8B"/>
    <w:rsid w:val="00A82CAE"/>
    <w:rsid w:val="00A858F3"/>
    <w:rsid w:val="00A91895"/>
    <w:rsid w:val="00A9235D"/>
    <w:rsid w:val="00A964E5"/>
    <w:rsid w:val="00A97EED"/>
    <w:rsid w:val="00AB71E0"/>
    <w:rsid w:val="00AC1BBD"/>
    <w:rsid w:val="00AC5BB6"/>
    <w:rsid w:val="00AE42AB"/>
    <w:rsid w:val="00AF07E4"/>
    <w:rsid w:val="00AF7854"/>
    <w:rsid w:val="00B06EBA"/>
    <w:rsid w:val="00B07D76"/>
    <w:rsid w:val="00B15941"/>
    <w:rsid w:val="00B1710D"/>
    <w:rsid w:val="00B24096"/>
    <w:rsid w:val="00B25460"/>
    <w:rsid w:val="00B25BC1"/>
    <w:rsid w:val="00B27658"/>
    <w:rsid w:val="00B3058E"/>
    <w:rsid w:val="00B30885"/>
    <w:rsid w:val="00B318A4"/>
    <w:rsid w:val="00B40D6E"/>
    <w:rsid w:val="00B45472"/>
    <w:rsid w:val="00B45E63"/>
    <w:rsid w:val="00B4752B"/>
    <w:rsid w:val="00B5090B"/>
    <w:rsid w:val="00B5096B"/>
    <w:rsid w:val="00B5164D"/>
    <w:rsid w:val="00B61199"/>
    <w:rsid w:val="00B659AC"/>
    <w:rsid w:val="00B65D66"/>
    <w:rsid w:val="00B66E3A"/>
    <w:rsid w:val="00B673D6"/>
    <w:rsid w:val="00B747EF"/>
    <w:rsid w:val="00B83B56"/>
    <w:rsid w:val="00B864B3"/>
    <w:rsid w:val="00B90187"/>
    <w:rsid w:val="00B968CD"/>
    <w:rsid w:val="00BA4519"/>
    <w:rsid w:val="00BB292B"/>
    <w:rsid w:val="00BD34BC"/>
    <w:rsid w:val="00BD486A"/>
    <w:rsid w:val="00BD4A34"/>
    <w:rsid w:val="00BD5BBA"/>
    <w:rsid w:val="00BD7C36"/>
    <w:rsid w:val="00BE040D"/>
    <w:rsid w:val="00BE17F5"/>
    <w:rsid w:val="00BE1D60"/>
    <w:rsid w:val="00C01452"/>
    <w:rsid w:val="00C048E6"/>
    <w:rsid w:val="00C05F7F"/>
    <w:rsid w:val="00C06279"/>
    <w:rsid w:val="00C21B30"/>
    <w:rsid w:val="00C309BC"/>
    <w:rsid w:val="00C4271F"/>
    <w:rsid w:val="00C4298E"/>
    <w:rsid w:val="00C54618"/>
    <w:rsid w:val="00C55590"/>
    <w:rsid w:val="00C71875"/>
    <w:rsid w:val="00C76764"/>
    <w:rsid w:val="00C7772A"/>
    <w:rsid w:val="00C8125C"/>
    <w:rsid w:val="00C876BC"/>
    <w:rsid w:val="00CA18BB"/>
    <w:rsid w:val="00CA44B3"/>
    <w:rsid w:val="00CA6342"/>
    <w:rsid w:val="00CB5307"/>
    <w:rsid w:val="00CD1E52"/>
    <w:rsid w:val="00CD7935"/>
    <w:rsid w:val="00D05B0F"/>
    <w:rsid w:val="00D1414B"/>
    <w:rsid w:val="00D15A82"/>
    <w:rsid w:val="00D23ED9"/>
    <w:rsid w:val="00D325A1"/>
    <w:rsid w:val="00D46DDE"/>
    <w:rsid w:val="00D509A7"/>
    <w:rsid w:val="00D563CC"/>
    <w:rsid w:val="00D61C64"/>
    <w:rsid w:val="00D758D3"/>
    <w:rsid w:val="00D86E69"/>
    <w:rsid w:val="00D916A9"/>
    <w:rsid w:val="00D951C1"/>
    <w:rsid w:val="00D97C2E"/>
    <w:rsid w:val="00DA3D72"/>
    <w:rsid w:val="00DA60B2"/>
    <w:rsid w:val="00DA6F40"/>
    <w:rsid w:val="00DB18D2"/>
    <w:rsid w:val="00DB240B"/>
    <w:rsid w:val="00DB4230"/>
    <w:rsid w:val="00DC498B"/>
    <w:rsid w:val="00DD29FB"/>
    <w:rsid w:val="00DD55F5"/>
    <w:rsid w:val="00DD71F8"/>
    <w:rsid w:val="00DE61F9"/>
    <w:rsid w:val="00DE6488"/>
    <w:rsid w:val="00DF0FE5"/>
    <w:rsid w:val="00DF1FA7"/>
    <w:rsid w:val="00DF4CEB"/>
    <w:rsid w:val="00DF7CAC"/>
    <w:rsid w:val="00E034FE"/>
    <w:rsid w:val="00E07FD3"/>
    <w:rsid w:val="00E20CA3"/>
    <w:rsid w:val="00E21F58"/>
    <w:rsid w:val="00E26921"/>
    <w:rsid w:val="00E30C8E"/>
    <w:rsid w:val="00E34F09"/>
    <w:rsid w:val="00E51CDE"/>
    <w:rsid w:val="00E576FA"/>
    <w:rsid w:val="00E60C54"/>
    <w:rsid w:val="00E63391"/>
    <w:rsid w:val="00E677CE"/>
    <w:rsid w:val="00E727B2"/>
    <w:rsid w:val="00E77431"/>
    <w:rsid w:val="00E81685"/>
    <w:rsid w:val="00E85BEE"/>
    <w:rsid w:val="00E91E4F"/>
    <w:rsid w:val="00E97DFC"/>
    <w:rsid w:val="00EB48B9"/>
    <w:rsid w:val="00EB5A42"/>
    <w:rsid w:val="00EC032D"/>
    <w:rsid w:val="00EC1001"/>
    <w:rsid w:val="00EC616E"/>
    <w:rsid w:val="00ED1B82"/>
    <w:rsid w:val="00ED241F"/>
    <w:rsid w:val="00ED767B"/>
    <w:rsid w:val="00EE13B2"/>
    <w:rsid w:val="00EE65D7"/>
    <w:rsid w:val="00EF1E79"/>
    <w:rsid w:val="00F0010D"/>
    <w:rsid w:val="00F00EEB"/>
    <w:rsid w:val="00F11D32"/>
    <w:rsid w:val="00F22B64"/>
    <w:rsid w:val="00F2378E"/>
    <w:rsid w:val="00F23D06"/>
    <w:rsid w:val="00F331D3"/>
    <w:rsid w:val="00F34ED9"/>
    <w:rsid w:val="00F35D5A"/>
    <w:rsid w:val="00F43D09"/>
    <w:rsid w:val="00F5015C"/>
    <w:rsid w:val="00F51B0C"/>
    <w:rsid w:val="00F54014"/>
    <w:rsid w:val="00F5445B"/>
    <w:rsid w:val="00F55F34"/>
    <w:rsid w:val="00F6004F"/>
    <w:rsid w:val="00F6234E"/>
    <w:rsid w:val="00F72A62"/>
    <w:rsid w:val="00F85DE8"/>
    <w:rsid w:val="00F902A9"/>
    <w:rsid w:val="00F903EB"/>
    <w:rsid w:val="00F9671A"/>
    <w:rsid w:val="00FB1E59"/>
    <w:rsid w:val="00FB312F"/>
    <w:rsid w:val="00FB79B3"/>
    <w:rsid w:val="00FC09D4"/>
    <w:rsid w:val="00FC15B8"/>
    <w:rsid w:val="00FC22F2"/>
    <w:rsid w:val="00FC77BF"/>
    <w:rsid w:val="00FD1E8D"/>
    <w:rsid w:val="00FD682A"/>
    <w:rsid w:val="00FD7384"/>
    <w:rsid w:val="00FE28DB"/>
    <w:rsid w:val="00FE4BAF"/>
    <w:rsid w:val="00FE690E"/>
    <w:rsid w:val="00FE6D77"/>
    <w:rsid w:val="00FF3C6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00136"/>
    <w:pPr>
      <w:widowControl w:val="0"/>
      <w:suppressAutoHyphens/>
    </w:pPr>
    <w:rPr>
      <w:rFonts w:ascii="Liberation Serif" w:eastAsia="SimSun" w:hAnsi="Liberation Serif" w:cs="Liberation Serif"/>
      <w:kern w:val="1"/>
      <w:sz w:val="24"/>
      <w:szCs w:val="24"/>
      <w:lang w:eastAsia="zh-CN"/>
    </w:rPr>
  </w:style>
  <w:style w:type="paragraph" w:styleId="Heading1">
    <w:name w:val="heading 1"/>
    <w:basedOn w:val="Normal"/>
    <w:next w:val="Normal"/>
    <w:link w:val="Heading1Char"/>
    <w:uiPriority w:val="99"/>
    <w:qFormat/>
    <w:rsid w:val="00800136"/>
    <w:pPr>
      <w:keepNext/>
      <w:widowControl/>
      <w:numPr>
        <w:numId w:val="1"/>
      </w:numPr>
      <w:spacing w:before="240" w:after="60"/>
      <w:outlineLvl w:val="0"/>
    </w:pPr>
    <w:rPr>
      <w:rFonts w:ascii="Arial" w:eastAsia="Times New Roman" w:hAnsi="Arial" w:cs="Arial"/>
      <w:b/>
      <w:bCs/>
      <w:kern w:val="2"/>
      <w:sz w:val="32"/>
      <w:szCs w:val="32"/>
      <w:lang w:eastAsia="ar-SA"/>
    </w:rPr>
  </w:style>
  <w:style w:type="paragraph" w:styleId="Heading2">
    <w:name w:val="heading 2"/>
    <w:basedOn w:val="Normal"/>
    <w:next w:val="Normal"/>
    <w:link w:val="Heading2Char"/>
    <w:uiPriority w:val="99"/>
    <w:qFormat/>
    <w:rsid w:val="00800136"/>
    <w:pPr>
      <w:keepNext/>
      <w:widowControl/>
      <w:numPr>
        <w:ilvl w:val="1"/>
        <w:numId w:val="1"/>
      </w:numPr>
      <w:spacing w:before="240" w:after="60"/>
      <w:outlineLvl w:val="1"/>
    </w:pPr>
    <w:rPr>
      <w:rFonts w:ascii="Arial" w:eastAsia="Times New Roman" w:hAnsi="Arial" w:cs="Arial"/>
      <w:b/>
      <w:bCs/>
      <w:i/>
      <w:iCs/>
      <w:kern w:val="0"/>
      <w:sz w:val="28"/>
      <w:szCs w:val="28"/>
      <w:lang w:eastAsia="ar-SA"/>
    </w:rPr>
  </w:style>
  <w:style w:type="paragraph" w:styleId="Heading3">
    <w:name w:val="heading 3"/>
    <w:basedOn w:val="Normal"/>
    <w:next w:val="Normal"/>
    <w:link w:val="Heading3Char"/>
    <w:uiPriority w:val="99"/>
    <w:qFormat/>
    <w:rsid w:val="00800136"/>
    <w:pPr>
      <w:keepNext/>
      <w:widowControl/>
      <w:numPr>
        <w:ilvl w:val="2"/>
        <w:numId w:val="1"/>
      </w:numPr>
      <w:spacing w:before="240" w:after="60"/>
      <w:outlineLvl w:val="2"/>
    </w:pPr>
    <w:rPr>
      <w:rFonts w:ascii="Arial" w:eastAsia="Times New Roman" w:hAnsi="Arial" w:cs="Arial"/>
      <w:b/>
      <w:bCs/>
      <w:kern w:val="0"/>
      <w:sz w:val="26"/>
      <w:szCs w:val="26"/>
      <w:lang w:eastAsia="ar-SA"/>
    </w:rPr>
  </w:style>
  <w:style w:type="paragraph" w:styleId="Heading4">
    <w:name w:val="heading 4"/>
    <w:basedOn w:val="Normal"/>
    <w:next w:val="Normal"/>
    <w:link w:val="Heading4Char"/>
    <w:uiPriority w:val="99"/>
    <w:qFormat/>
    <w:rsid w:val="00800136"/>
    <w:pPr>
      <w:keepNext/>
      <w:widowControl/>
      <w:numPr>
        <w:ilvl w:val="3"/>
        <w:numId w:val="1"/>
      </w:numPr>
      <w:spacing w:before="240" w:after="60"/>
      <w:outlineLvl w:val="3"/>
    </w:pPr>
    <w:rPr>
      <w:rFonts w:ascii="Calibri" w:eastAsia="Times New Roman" w:hAnsi="Calibri" w:cs="Calibri"/>
      <w:b/>
      <w:bCs/>
      <w:kern w:val="0"/>
      <w:sz w:val="28"/>
      <w:szCs w:val="28"/>
      <w:lang w:eastAsia="ar-SA"/>
    </w:rPr>
  </w:style>
  <w:style w:type="paragraph" w:styleId="Heading5">
    <w:name w:val="heading 5"/>
    <w:basedOn w:val="Normal"/>
    <w:next w:val="Normal"/>
    <w:link w:val="Heading5Char"/>
    <w:uiPriority w:val="99"/>
    <w:qFormat/>
    <w:rsid w:val="00800136"/>
    <w:pPr>
      <w:keepNext/>
      <w:widowControl/>
      <w:numPr>
        <w:ilvl w:val="4"/>
        <w:numId w:val="1"/>
      </w:numPr>
      <w:tabs>
        <w:tab w:val="left" w:pos="2127"/>
      </w:tabs>
      <w:ind w:left="709" w:hanging="709"/>
      <w:jc w:val="center"/>
      <w:outlineLvl w:val="4"/>
    </w:pPr>
    <w:rPr>
      <w:rFonts w:eastAsia="Times New Roman"/>
      <w:b/>
      <w:bCs/>
      <w:kern w:val="0"/>
      <w:sz w:val="20"/>
      <w:szCs w:val="20"/>
      <w:lang w:eastAsia="ar-SA"/>
    </w:rPr>
  </w:style>
  <w:style w:type="paragraph" w:styleId="Heading6">
    <w:name w:val="heading 6"/>
    <w:basedOn w:val="Normal"/>
    <w:next w:val="Normal"/>
    <w:link w:val="Heading6Char"/>
    <w:uiPriority w:val="99"/>
    <w:qFormat/>
    <w:rsid w:val="00800136"/>
    <w:pPr>
      <w:widowControl/>
      <w:numPr>
        <w:ilvl w:val="5"/>
        <w:numId w:val="1"/>
      </w:numPr>
      <w:spacing w:before="240" w:after="60"/>
      <w:outlineLvl w:val="5"/>
    </w:pPr>
    <w:rPr>
      <w:rFonts w:eastAsia="Times New Roman"/>
      <w:b/>
      <w:bCs/>
      <w:kern w:val="0"/>
      <w:sz w:val="20"/>
      <w:szCs w:val="20"/>
      <w:lang w:eastAsia="ar-SA"/>
    </w:rPr>
  </w:style>
  <w:style w:type="paragraph" w:styleId="Heading7">
    <w:name w:val="heading 7"/>
    <w:basedOn w:val="Normal"/>
    <w:next w:val="Normal"/>
    <w:link w:val="Heading7Char"/>
    <w:uiPriority w:val="99"/>
    <w:qFormat/>
    <w:rsid w:val="00800136"/>
    <w:pPr>
      <w:keepNext/>
      <w:widowControl/>
      <w:numPr>
        <w:ilvl w:val="6"/>
        <w:numId w:val="1"/>
      </w:numPr>
      <w:jc w:val="center"/>
      <w:outlineLvl w:val="6"/>
    </w:pPr>
    <w:rPr>
      <w:rFonts w:eastAsia="Times New Roman"/>
      <w:b/>
      <w:bCs/>
      <w:kern w:val="0"/>
      <w:sz w:val="20"/>
      <w:szCs w:val="20"/>
      <w:lang w:eastAsia="ar-SA"/>
    </w:rPr>
  </w:style>
  <w:style w:type="paragraph" w:styleId="Heading8">
    <w:name w:val="heading 8"/>
    <w:basedOn w:val="Normal"/>
    <w:next w:val="Normal"/>
    <w:link w:val="Heading8Char"/>
    <w:uiPriority w:val="99"/>
    <w:qFormat/>
    <w:rsid w:val="00800136"/>
    <w:pPr>
      <w:keepNext/>
      <w:widowControl/>
      <w:numPr>
        <w:ilvl w:val="7"/>
        <w:numId w:val="1"/>
      </w:numPr>
      <w:outlineLvl w:val="7"/>
    </w:pPr>
    <w:rPr>
      <w:rFonts w:eastAsia="Times New Roman"/>
      <w:b/>
      <w:bCs/>
      <w:spacing w:val="-4"/>
      <w:kern w:val="0"/>
      <w:sz w:val="20"/>
      <w:szCs w:val="20"/>
      <w:lang w:eastAsia="ar-SA"/>
    </w:rPr>
  </w:style>
  <w:style w:type="paragraph" w:styleId="Heading9">
    <w:name w:val="heading 9"/>
    <w:basedOn w:val="Normal"/>
    <w:next w:val="Normal"/>
    <w:link w:val="Heading9Char"/>
    <w:uiPriority w:val="99"/>
    <w:qFormat/>
    <w:rsid w:val="00800136"/>
    <w:pPr>
      <w:keepNext/>
      <w:widowControl/>
      <w:numPr>
        <w:ilvl w:val="8"/>
        <w:numId w:val="1"/>
      </w:numPr>
      <w:tabs>
        <w:tab w:val="left" w:pos="2127"/>
      </w:tabs>
      <w:ind w:left="709" w:hanging="709"/>
      <w:jc w:val="center"/>
      <w:outlineLvl w:val="8"/>
    </w:pPr>
    <w:rPr>
      <w:rFonts w:eastAsia="Times New Roman"/>
      <w:b/>
      <w:bCs/>
      <w:kern w:val="0"/>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00136"/>
    <w:rPr>
      <w:rFonts w:ascii="Arial" w:hAnsi="Arial" w:cs="Arial"/>
      <w:b/>
      <w:bCs/>
      <w:kern w:val="2"/>
      <w:sz w:val="32"/>
      <w:szCs w:val="32"/>
      <w:lang w:val="pl-PL" w:eastAsia="ar-SA" w:bidi="ar-SA"/>
    </w:rPr>
  </w:style>
  <w:style w:type="character" w:customStyle="1" w:styleId="Heading2Char">
    <w:name w:val="Heading 2 Char"/>
    <w:basedOn w:val="DefaultParagraphFont"/>
    <w:link w:val="Heading2"/>
    <w:uiPriority w:val="99"/>
    <w:locked/>
    <w:rsid w:val="00800136"/>
    <w:rPr>
      <w:rFonts w:ascii="Arial" w:hAnsi="Arial" w:cs="Arial"/>
      <w:b/>
      <w:bCs/>
      <w:i/>
      <w:iCs/>
      <w:sz w:val="28"/>
      <w:szCs w:val="28"/>
      <w:lang w:val="pl-PL" w:eastAsia="ar-SA" w:bidi="ar-SA"/>
    </w:rPr>
  </w:style>
  <w:style w:type="character" w:customStyle="1" w:styleId="Heading3Char">
    <w:name w:val="Heading 3 Char"/>
    <w:basedOn w:val="DefaultParagraphFont"/>
    <w:link w:val="Heading3"/>
    <w:uiPriority w:val="99"/>
    <w:locked/>
    <w:rsid w:val="00800136"/>
    <w:rPr>
      <w:rFonts w:ascii="Arial" w:hAnsi="Arial" w:cs="Arial"/>
      <w:b/>
      <w:bCs/>
      <w:sz w:val="26"/>
      <w:szCs w:val="26"/>
      <w:lang w:val="pl-PL" w:eastAsia="ar-SA" w:bidi="ar-SA"/>
    </w:rPr>
  </w:style>
  <w:style w:type="character" w:customStyle="1" w:styleId="Heading4Char">
    <w:name w:val="Heading 4 Char"/>
    <w:basedOn w:val="DefaultParagraphFont"/>
    <w:link w:val="Heading4"/>
    <w:uiPriority w:val="99"/>
    <w:locked/>
    <w:rsid w:val="00800136"/>
    <w:rPr>
      <w:rFonts w:ascii="Calibri" w:hAnsi="Calibri" w:cs="Calibri"/>
      <w:b/>
      <w:bCs/>
      <w:sz w:val="28"/>
      <w:szCs w:val="28"/>
      <w:lang w:val="pl-PL" w:eastAsia="ar-SA" w:bidi="ar-SA"/>
    </w:rPr>
  </w:style>
  <w:style w:type="character" w:customStyle="1" w:styleId="Heading5Char">
    <w:name w:val="Heading 5 Char"/>
    <w:basedOn w:val="DefaultParagraphFont"/>
    <w:link w:val="Heading5"/>
    <w:uiPriority w:val="99"/>
    <w:locked/>
    <w:rsid w:val="00800136"/>
    <w:rPr>
      <w:b/>
      <w:bCs/>
      <w:lang w:val="pl-PL" w:eastAsia="ar-SA" w:bidi="ar-SA"/>
    </w:rPr>
  </w:style>
  <w:style w:type="character" w:customStyle="1" w:styleId="Heading6Char">
    <w:name w:val="Heading 6 Char"/>
    <w:basedOn w:val="DefaultParagraphFont"/>
    <w:link w:val="Heading6"/>
    <w:uiPriority w:val="99"/>
    <w:locked/>
    <w:rsid w:val="00800136"/>
    <w:rPr>
      <w:b/>
      <w:bCs/>
      <w:lang w:val="pl-PL" w:eastAsia="ar-SA" w:bidi="ar-SA"/>
    </w:rPr>
  </w:style>
  <w:style w:type="character" w:customStyle="1" w:styleId="Heading7Char">
    <w:name w:val="Heading 7 Char"/>
    <w:basedOn w:val="DefaultParagraphFont"/>
    <w:link w:val="Heading7"/>
    <w:uiPriority w:val="99"/>
    <w:locked/>
    <w:rsid w:val="00800136"/>
    <w:rPr>
      <w:b/>
      <w:bCs/>
      <w:lang w:val="pl-PL" w:eastAsia="ar-SA" w:bidi="ar-SA"/>
    </w:rPr>
  </w:style>
  <w:style w:type="character" w:customStyle="1" w:styleId="Heading8Char">
    <w:name w:val="Heading 8 Char"/>
    <w:basedOn w:val="DefaultParagraphFont"/>
    <w:link w:val="Heading8"/>
    <w:uiPriority w:val="99"/>
    <w:locked/>
    <w:rsid w:val="00800136"/>
    <w:rPr>
      <w:b/>
      <w:bCs/>
      <w:spacing w:val="-4"/>
      <w:lang w:val="pl-PL" w:eastAsia="ar-SA" w:bidi="ar-SA"/>
    </w:rPr>
  </w:style>
  <w:style w:type="character" w:customStyle="1" w:styleId="Heading9Char">
    <w:name w:val="Heading 9 Char"/>
    <w:basedOn w:val="DefaultParagraphFont"/>
    <w:link w:val="Heading9"/>
    <w:uiPriority w:val="99"/>
    <w:locked/>
    <w:rsid w:val="00800136"/>
    <w:rPr>
      <w:b/>
      <w:bCs/>
      <w:sz w:val="24"/>
      <w:szCs w:val="24"/>
      <w:lang w:val="pl-PL" w:eastAsia="ar-SA" w:bidi="ar-SA"/>
    </w:rPr>
  </w:style>
  <w:style w:type="paragraph" w:styleId="Header">
    <w:name w:val="header"/>
    <w:basedOn w:val="Normal"/>
    <w:link w:val="HeaderChar"/>
    <w:uiPriority w:val="99"/>
    <w:rsid w:val="001E6EFB"/>
    <w:pPr>
      <w:tabs>
        <w:tab w:val="center" w:pos="4536"/>
        <w:tab w:val="right" w:pos="9072"/>
      </w:tabs>
    </w:pPr>
  </w:style>
  <w:style w:type="character" w:customStyle="1" w:styleId="HeaderChar">
    <w:name w:val="Header Char"/>
    <w:basedOn w:val="DefaultParagraphFont"/>
    <w:link w:val="Header"/>
    <w:uiPriority w:val="99"/>
    <w:locked/>
    <w:rsid w:val="00800136"/>
    <w:rPr>
      <w:sz w:val="24"/>
      <w:szCs w:val="24"/>
      <w:lang w:val="pl-PL" w:eastAsia="pl-PL"/>
    </w:rPr>
  </w:style>
  <w:style w:type="paragraph" w:styleId="Footer">
    <w:name w:val="footer"/>
    <w:basedOn w:val="Normal"/>
    <w:link w:val="FooterChar"/>
    <w:uiPriority w:val="99"/>
    <w:rsid w:val="001E6EFB"/>
    <w:pPr>
      <w:tabs>
        <w:tab w:val="center" w:pos="4536"/>
        <w:tab w:val="right" w:pos="9072"/>
      </w:tabs>
    </w:pPr>
  </w:style>
  <w:style w:type="character" w:customStyle="1" w:styleId="FooterChar">
    <w:name w:val="Footer Char"/>
    <w:basedOn w:val="DefaultParagraphFont"/>
    <w:link w:val="Footer"/>
    <w:uiPriority w:val="99"/>
    <w:locked/>
    <w:rsid w:val="00800136"/>
    <w:rPr>
      <w:sz w:val="24"/>
      <w:szCs w:val="24"/>
      <w:lang w:val="pl-PL" w:eastAsia="pl-PL"/>
    </w:rPr>
  </w:style>
  <w:style w:type="paragraph" w:customStyle="1" w:styleId="Nagwek1">
    <w:name w:val="Nagłówek1"/>
    <w:basedOn w:val="Normal"/>
    <w:next w:val="BodyText"/>
    <w:uiPriority w:val="99"/>
    <w:rsid w:val="00800136"/>
    <w:pPr>
      <w:keepNext/>
      <w:spacing w:before="240" w:after="120"/>
    </w:pPr>
    <w:rPr>
      <w:rFonts w:ascii="Liberation Sans" w:eastAsia="Microsoft YaHei" w:hAnsi="Liberation Sans" w:cs="Liberation Sans"/>
      <w:sz w:val="28"/>
      <w:szCs w:val="28"/>
    </w:rPr>
  </w:style>
  <w:style w:type="paragraph" w:styleId="BodyText">
    <w:name w:val="Body Text"/>
    <w:basedOn w:val="Normal"/>
    <w:link w:val="BodyTextChar"/>
    <w:uiPriority w:val="99"/>
    <w:rsid w:val="00800136"/>
    <w:pPr>
      <w:spacing w:after="140" w:line="288" w:lineRule="auto"/>
    </w:pPr>
  </w:style>
  <w:style w:type="character" w:customStyle="1" w:styleId="BodyTextChar">
    <w:name w:val="Body Text Char"/>
    <w:basedOn w:val="DefaultParagraphFont"/>
    <w:link w:val="BodyText"/>
    <w:uiPriority w:val="99"/>
    <w:locked/>
    <w:rsid w:val="00800136"/>
    <w:rPr>
      <w:rFonts w:ascii="Liberation Serif" w:eastAsia="SimSun" w:hAnsi="Liberation Serif" w:cs="Liberation Serif"/>
      <w:kern w:val="1"/>
      <w:sz w:val="24"/>
      <w:szCs w:val="24"/>
      <w:lang w:val="pl-PL" w:eastAsia="zh-CN"/>
    </w:rPr>
  </w:style>
  <w:style w:type="paragraph" w:styleId="List">
    <w:name w:val="List"/>
    <w:basedOn w:val="BodyText"/>
    <w:uiPriority w:val="99"/>
    <w:rsid w:val="00800136"/>
  </w:style>
  <w:style w:type="paragraph" w:styleId="Caption">
    <w:name w:val="caption"/>
    <w:basedOn w:val="Normal"/>
    <w:uiPriority w:val="99"/>
    <w:qFormat/>
    <w:rsid w:val="00800136"/>
    <w:pPr>
      <w:suppressLineNumbers/>
      <w:spacing w:before="120" w:after="120"/>
    </w:pPr>
    <w:rPr>
      <w:i/>
      <w:iCs/>
    </w:rPr>
  </w:style>
  <w:style w:type="paragraph" w:customStyle="1" w:styleId="Indeks">
    <w:name w:val="Indeks"/>
    <w:basedOn w:val="Normal"/>
    <w:uiPriority w:val="99"/>
    <w:rsid w:val="00800136"/>
    <w:pPr>
      <w:suppressLineNumbers/>
    </w:pPr>
  </w:style>
  <w:style w:type="character" w:styleId="Hyperlink">
    <w:name w:val="Hyperlink"/>
    <w:basedOn w:val="DefaultParagraphFont"/>
    <w:uiPriority w:val="99"/>
    <w:rsid w:val="00800136"/>
    <w:rPr>
      <w:color w:val="0000FF"/>
      <w:u w:val="single"/>
    </w:rPr>
  </w:style>
  <w:style w:type="character" w:styleId="FollowedHyperlink">
    <w:name w:val="FollowedHyperlink"/>
    <w:basedOn w:val="DefaultParagraphFont"/>
    <w:uiPriority w:val="99"/>
    <w:rsid w:val="00800136"/>
    <w:rPr>
      <w:rFonts w:ascii="Times New Roman" w:hAnsi="Times New Roman" w:cs="Times New Roman"/>
      <w:color w:val="800080"/>
      <w:u w:val="single"/>
    </w:rPr>
  </w:style>
  <w:style w:type="character" w:styleId="Emphasis">
    <w:name w:val="Emphasis"/>
    <w:basedOn w:val="DefaultParagraphFont"/>
    <w:uiPriority w:val="99"/>
    <w:qFormat/>
    <w:rsid w:val="00800136"/>
    <w:rPr>
      <w:rFonts w:ascii="Times New Roman" w:hAnsi="Times New Roman" w:cs="Times New Roman"/>
      <w:i/>
      <w:iCs/>
    </w:rPr>
  </w:style>
  <w:style w:type="character" w:customStyle="1" w:styleId="HTMLPreformattedChar">
    <w:name w:val="HTML Preformatted Char"/>
    <w:uiPriority w:val="99"/>
    <w:semiHidden/>
    <w:locked/>
    <w:rsid w:val="00800136"/>
    <w:rPr>
      <w:rFonts w:ascii="Courier New" w:hAnsi="Courier New" w:cs="Courier New"/>
      <w:lang w:val="pl-PL" w:eastAsia="pl-PL"/>
    </w:rPr>
  </w:style>
  <w:style w:type="paragraph" w:styleId="HTMLPreformatted">
    <w:name w:val="HTML Preformatted"/>
    <w:basedOn w:val="Normal"/>
    <w:link w:val="HTMLPreformattedChar1"/>
    <w:uiPriority w:val="99"/>
    <w:rsid w:val="008001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pl-PL"/>
    </w:rPr>
  </w:style>
  <w:style w:type="character" w:customStyle="1" w:styleId="HTMLPreformattedChar1">
    <w:name w:val="HTML Preformatted Char1"/>
    <w:basedOn w:val="DefaultParagraphFont"/>
    <w:link w:val="HTMLPreformatted"/>
    <w:uiPriority w:val="99"/>
    <w:semiHidden/>
    <w:locked/>
    <w:rsid w:val="00976F76"/>
    <w:rPr>
      <w:rFonts w:ascii="Courier New" w:eastAsia="SimSun" w:hAnsi="Courier New" w:cs="Courier New"/>
      <w:kern w:val="1"/>
      <w:sz w:val="20"/>
      <w:szCs w:val="20"/>
      <w:lang w:eastAsia="zh-CN"/>
    </w:rPr>
  </w:style>
  <w:style w:type="character" w:styleId="Strong">
    <w:name w:val="Strong"/>
    <w:basedOn w:val="DefaultParagraphFont"/>
    <w:uiPriority w:val="99"/>
    <w:qFormat/>
    <w:rsid w:val="00800136"/>
    <w:rPr>
      <w:rFonts w:ascii="Times New Roman" w:hAnsi="Times New Roman" w:cs="Times New Roman"/>
      <w:b/>
      <w:bCs/>
    </w:rPr>
  </w:style>
  <w:style w:type="paragraph" w:styleId="NormalWeb">
    <w:name w:val="Normal (Web)"/>
    <w:basedOn w:val="Normal"/>
    <w:uiPriority w:val="99"/>
    <w:rsid w:val="00800136"/>
    <w:pPr>
      <w:widowControl/>
      <w:spacing w:before="280" w:after="280"/>
      <w:jc w:val="both"/>
    </w:pPr>
    <w:rPr>
      <w:rFonts w:eastAsia="Times New Roman"/>
      <w:kern w:val="0"/>
      <w:sz w:val="20"/>
      <w:szCs w:val="20"/>
      <w:lang w:eastAsia="ar-SA"/>
    </w:rPr>
  </w:style>
  <w:style w:type="paragraph" w:styleId="TOC1">
    <w:name w:val="toc 1"/>
    <w:basedOn w:val="Normal"/>
    <w:next w:val="Normal"/>
    <w:autoRedefine/>
    <w:uiPriority w:val="99"/>
    <w:semiHidden/>
    <w:rsid w:val="00800136"/>
    <w:pPr>
      <w:widowControl/>
      <w:tabs>
        <w:tab w:val="left" w:pos="600"/>
        <w:tab w:val="left" w:pos="800"/>
      </w:tabs>
    </w:pPr>
    <w:rPr>
      <w:rFonts w:eastAsia="Times New Roman"/>
      <w:b/>
      <w:bCs/>
      <w:kern w:val="0"/>
      <w:sz w:val="22"/>
      <w:szCs w:val="22"/>
      <w:lang w:eastAsia="ar-SA"/>
    </w:rPr>
  </w:style>
  <w:style w:type="character" w:customStyle="1" w:styleId="FootnoteTextChar">
    <w:name w:val="Footnote Text Char"/>
    <w:uiPriority w:val="99"/>
    <w:semiHidden/>
    <w:locked/>
    <w:rsid w:val="00800136"/>
    <w:rPr>
      <w:rFonts w:ascii="Calibri" w:hAnsi="Calibri" w:cs="Calibri"/>
      <w:lang w:val="pl-PL" w:eastAsia="pl-PL"/>
    </w:rPr>
  </w:style>
  <w:style w:type="paragraph" w:styleId="FootnoteText">
    <w:name w:val="footnote text"/>
    <w:aliases w:val="Podrozdział"/>
    <w:basedOn w:val="Normal"/>
    <w:link w:val="FootnoteTextChar1"/>
    <w:uiPriority w:val="99"/>
    <w:semiHidden/>
    <w:rsid w:val="00800136"/>
    <w:pPr>
      <w:widowControl/>
      <w:suppressAutoHyphens w:val="0"/>
    </w:pPr>
    <w:rPr>
      <w:rFonts w:ascii="Calibri" w:eastAsia="Times New Roman" w:hAnsi="Calibri" w:cs="Calibri"/>
      <w:kern w:val="0"/>
      <w:sz w:val="20"/>
      <w:szCs w:val="20"/>
      <w:lang w:eastAsia="pl-PL"/>
    </w:rPr>
  </w:style>
  <w:style w:type="character" w:customStyle="1" w:styleId="FootnoteTextChar1">
    <w:name w:val="Footnote Text Char1"/>
    <w:aliases w:val="Podrozdział Char"/>
    <w:basedOn w:val="DefaultParagraphFont"/>
    <w:link w:val="FootnoteText"/>
    <w:uiPriority w:val="99"/>
    <w:semiHidden/>
    <w:locked/>
    <w:rsid w:val="00976F76"/>
    <w:rPr>
      <w:rFonts w:ascii="Liberation Serif" w:eastAsia="SimSun" w:hAnsi="Liberation Serif" w:cs="Liberation Serif"/>
      <w:kern w:val="1"/>
      <w:sz w:val="20"/>
      <w:szCs w:val="20"/>
      <w:lang w:eastAsia="zh-CN"/>
    </w:rPr>
  </w:style>
  <w:style w:type="character" w:customStyle="1" w:styleId="CommentTextChar">
    <w:name w:val="Comment Text Char"/>
    <w:uiPriority w:val="99"/>
    <w:semiHidden/>
    <w:locked/>
    <w:rsid w:val="00800136"/>
    <w:rPr>
      <w:rFonts w:ascii="Calibri" w:hAnsi="Calibri" w:cs="Calibri"/>
      <w:lang w:val="pl-PL" w:eastAsia="pl-PL"/>
    </w:rPr>
  </w:style>
  <w:style w:type="paragraph" w:styleId="CommentText">
    <w:name w:val="annotation text"/>
    <w:basedOn w:val="Normal"/>
    <w:link w:val="CommentTextChar1"/>
    <w:uiPriority w:val="99"/>
    <w:semiHidden/>
    <w:rsid w:val="00800136"/>
    <w:pPr>
      <w:widowControl/>
      <w:suppressAutoHyphens w:val="0"/>
      <w:spacing w:after="200"/>
    </w:pPr>
    <w:rPr>
      <w:rFonts w:ascii="Calibri" w:eastAsia="Times New Roman" w:hAnsi="Calibri" w:cs="Calibri"/>
      <w:kern w:val="0"/>
      <w:sz w:val="20"/>
      <w:szCs w:val="20"/>
      <w:lang w:eastAsia="pl-PL"/>
    </w:rPr>
  </w:style>
  <w:style w:type="character" w:customStyle="1" w:styleId="CommentTextChar1">
    <w:name w:val="Comment Text Char1"/>
    <w:basedOn w:val="DefaultParagraphFont"/>
    <w:link w:val="CommentText"/>
    <w:uiPriority w:val="99"/>
    <w:semiHidden/>
    <w:locked/>
    <w:rsid w:val="00976F76"/>
    <w:rPr>
      <w:rFonts w:ascii="Liberation Serif" w:eastAsia="SimSun" w:hAnsi="Liberation Serif" w:cs="Liberation Serif"/>
      <w:kern w:val="1"/>
      <w:sz w:val="20"/>
      <w:szCs w:val="20"/>
      <w:lang w:eastAsia="zh-CN"/>
    </w:rPr>
  </w:style>
  <w:style w:type="character" w:customStyle="1" w:styleId="EndnoteTextChar">
    <w:name w:val="Endnote Text Char"/>
    <w:uiPriority w:val="99"/>
    <w:locked/>
    <w:rsid w:val="00800136"/>
    <w:rPr>
      <w:rFonts w:ascii="Calibri" w:hAnsi="Calibri" w:cs="Calibri"/>
      <w:lang w:val="pl-PL" w:eastAsia="ar-SA" w:bidi="ar-SA"/>
    </w:rPr>
  </w:style>
  <w:style w:type="paragraph" w:styleId="EndnoteText">
    <w:name w:val="endnote text"/>
    <w:basedOn w:val="Normal"/>
    <w:link w:val="EndnoteTextChar1"/>
    <w:uiPriority w:val="99"/>
    <w:semiHidden/>
    <w:rsid w:val="00800136"/>
    <w:pPr>
      <w:widowControl/>
    </w:pPr>
    <w:rPr>
      <w:rFonts w:ascii="Calibri" w:eastAsia="Times New Roman" w:hAnsi="Calibri" w:cs="Calibri"/>
      <w:kern w:val="0"/>
      <w:sz w:val="20"/>
      <w:szCs w:val="20"/>
      <w:lang w:eastAsia="ar-SA"/>
    </w:rPr>
  </w:style>
  <w:style w:type="character" w:customStyle="1" w:styleId="EndnoteTextChar1">
    <w:name w:val="Endnote Text Char1"/>
    <w:basedOn w:val="DefaultParagraphFont"/>
    <w:link w:val="EndnoteText"/>
    <w:uiPriority w:val="99"/>
    <w:semiHidden/>
    <w:locked/>
    <w:rsid w:val="00976F76"/>
    <w:rPr>
      <w:rFonts w:ascii="Liberation Serif" w:eastAsia="SimSun" w:hAnsi="Liberation Serif" w:cs="Liberation Serif"/>
      <w:kern w:val="1"/>
      <w:sz w:val="20"/>
      <w:szCs w:val="20"/>
      <w:lang w:eastAsia="zh-CN"/>
    </w:rPr>
  </w:style>
  <w:style w:type="paragraph" w:styleId="Subtitle">
    <w:name w:val="Subtitle"/>
    <w:basedOn w:val="Normal"/>
    <w:link w:val="SubtitleChar"/>
    <w:uiPriority w:val="99"/>
    <w:qFormat/>
    <w:rsid w:val="00800136"/>
    <w:pPr>
      <w:widowControl/>
      <w:suppressAutoHyphens w:val="0"/>
      <w:spacing w:after="60" w:line="276" w:lineRule="auto"/>
      <w:jc w:val="center"/>
      <w:outlineLvl w:val="1"/>
    </w:pPr>
    <w:rPr>
      <w:rFonts w:ascii="Arial" w:eastAsia="Times New Roman" w:hAnsi="Arial" w:cs="Arial"/>
      <w:kern w:val="0"/>
      <w:lang w:eastAsia="en-US"/>
    </w:rPr>
  </w:style>
  <w:style w:type="character" w:customStyle="1" w:styleId="SubtitleChar">
    <w:name w:val="Subtitle Char"/>
    <w:basedOn w:val="DefaultParagraphFont"/>
    <w:link w:val="Subtitle"/>
    <w:uiPriority w:val="99"/>
    <w:locked/>
    <w:rsid w:val="00800136"/>
    <w:rPr>
      <w:rFonts w:ascii="Arial" w:hAnsi="Arial" w:cs="Arial"/>
      <w:sz w:val="24"/>
      <w:szCs w:val="24"/>
      <w:lang w:val="pl-PL" w:eastAsia="en-US"/>
    </w:rPr>
  </w:style>
  <w:style w:type="character" w:customStyle="1" w:styleId="TitleChar">
    <w:name w:val="Title Char"/>
    <w:uiPriority w:val="99"/>
    <w:locked/>
    <w:rsid w:val="00800136"/>
    <w:rPr>
      <w:rFonts w:ascii="Arial" w:hAnsi="Arial" w:cs="Arial"/>
      <w:b/>
      <w:bCs/>
      <w:sz w:val="32"/>
      <w:szCs w:val="32"/>
      <w:u w:val="single"/>
      <w:lang w:val="pl-PL" w:eastAsia="ar-SA" w:bidi="ar-SA"/>
    </w:rPr>
  </w:style>
  <w:style w:type="paragraph" w:styleId="Title">
    <w:name w:val="Title"/>
    <w:basedOn w:val="Normal"/>
    <w:next w:val="Subtitle"/>
    <w:link w:val="TitleChar1"/>
    <w:uiPriority w:val="99"/>
    <w:qFormat/>
    <w:rsid w:val="00800136"/>
    <w:pPr>
      <w:widowControl/>
      <w:jc w:val="center"/>
    </w:pPr>
    <w:rPr>
      <w:rFonts w:ascii="Arial" w:eastAsia="Times New Roman" w:hAnsi="Arial" w:cs="Arial"/>
      <w:b/>
      <w:bCs/>
      <w:kern w:val="0"/>
      <w:sz w:val="32"/>
      <w:szCs w:val="32"/>
      <w:u w:val="single"/>
      <w:lang w:eastAsia="ar-SA"/>
    </w:rPr>
  </w:style>
  <w:style w:type="character" w:customStyle="1" w:styleId="TitleChar1">
    <w:name w:val="Title Char1"/>
    <w:basedOn w:val="DefaultParagraphFont"/>
    <w:link w:val="Title"/>
    <w:uiPriority w:val="99"/>
    <w:locked/>
    <w:rsid w:val="00976F76"/>
    <w:rPr>
      <w:rFonts w:ascii="Cambria" w:hAnsi="Cambria" w:cs="Cambria"/>
      <w:b/>
      <w:bCs/>
      <w:kern w:val="28"/>
      <w:sz w:val="32"/>
      <w:szCs w:val="32"/>
      <w:lang w:eastAsia="zh-CN"/>
    </w:rPr>
  </w:style>
  <w:style w:type="character" w:customStyle="1" w:styleId="BodyTextIndentChar">
    <w:name w:val="Body Text Indent Char"/>
    <w:uiPriority w:val="99"/>
    <w:locked/>
    <w:rsid w:val="00800136"/>
    <w:rPr>
      <w:rFonts w:ascii="Calibri" w:hAnsi="Calibri" w:cs="Calibri"/>
      <w:sz w:val="24"/>
      <w:szCs w:val="24"/>
      <w:lang w:val="pl-PL" w:eastAsia="ar-SA" w:bidi="ar-SA"/>
    </w:rPr>
  </w:style>
  <w:style w:type="paragraph" w:styleId="BodyTextIndent">
    <w:name w:val="Body Text Indent"/>
    <w:basedOn w:val="Normal"/>
    <w:link w:val="BodyTextIndentChar1"/>
    <w:uiPriority w:val="99"/>
    <w:rsid w:val="00800136"/>
    <w:pPr>
      <w:widowControl/>
      <w:spacing w:after="120"/>
      <w:ind w:left="283"/>
    </w:pPr>
    <w:rPr>
      <w:rFonts w:ascii="Calibri" w:eastAsia="Times New Roman" w:hAnsi="Calibri" w:cs="Calibri"/>
      <w:kern w:val="0"/>
      <w:lang w:eastAsia="ar-SA"/>
    </w:rPr>
  </w:style>
  <w:style w:type="character" w:customStyle="1" w:styleId="BodyTextIndentChar1">
    <w:name w:val="Body Text Indent Char1"/>
    <w:basedOn w:val="DefaultParagraphFont"/>
    <w:link w:val="BodyTextIndent"/>
    <w:uiPriority w:val="99"/>
    <w:semiHidden/>
    <w:locked/>
    <w:rsid w:val="00976F76"/>
    <w:rPr>
      <w:rFonts w:ascii="Liberation Serif" w:eastAsia="SimSun" w:hAnsi="Liberation Serif" w:cs="Liberation Serif"/>
      <w:kern w:val="1"/>
      <w:sz w:val="24"/>
      <w:szCs w:val="24"/>
      <w:lang w:eastAsia="zh-CN"/>
    </w:rPr>
  </w:style>
  <w:style w:type="character" w:customStyle="1" w:styleId="BodyText2Char">
    <w:name w:val="Body Text 2 Char"/>
    <w:uiPriority w:val="99"/>
    <w:semiHidden/>
    <w:locked/>
    <w:rsid w:val="00800136"/>
    <w:rPr>
      <w:rFonts w:ascii="Calibri" w:hAnsi="Calibri" w:cs="Calibri"/>
      <w:sz w:val="24"/>
      <w:szCs w:val="24"/>
      <w:lang w:val="pl-PL" w:eastAsia="ar-SA" w:bidi="ar-SA"/>
    </w:rPr>
  </w:style>
  <w:style w:type="paragraph" w:styleId="BodyText2">
    <w:name w:val="Body Text 2"/>
    <w:basedOn w:val="Normal"/>
    <w:link w:val="BodyText2Char1"/>
    <w:uiPriority w:val="99"/>
    <w:semiHidden/>
    <w:rsid w:val="00800136"/>
    <w:pPr>
      <w:widowControl/>
      <w:spacing w:after="120" w:line="480" w:lineRule="auto"/>
    </w:pPr>
    <w:rPr>
      <w:rFonts w:ascii="Calibri" w:eastAsia="Times New Roman" w:hAnsi="Calibri" w:cs="Calibri"/>
      <w:kern w:val="0"/>
      <w:lang w:eastAsia="ar-SA"/>
    </w:rPr>
  </w:style>
  <w:style w:type="character" w:customStyle="1" w:styleId="BodyText2Char1">
    <w:name w:val="Body Text 2 Char1"/>
    <w:basedOn w:val="DefaultParagraphFont"/>
    <w:link w:val="BodyText2"/>
    <w:uiPriority w:val="99"/>
    <w:semiHidden/>
    <w:locked/>
    <w:rsid w:val="00976F76"/>
    <w:rPr>
      <w:rFonts w:ascii="Liberation Serif" w:eastAsia="SimSun" w:hAnsi="Liberation Serif" w:cs="Liberation Serif"/>
      <w:kern w:val="1"/>
      <w:sz w:val="24"/>
      <w:szCs w:val="24"/>
      <w:lang w:eastAsia="zh-CN"/>
    </w:rPr>
  </w:style>
  <w:style w:type="character" w:customStyle="1" w:styleId="BodyText3Char">
    <w:name w:val="Body Text 3 Char"/>
    <w:uiPriority w:val="99"/>
    <w:semiHidden/>
    <w:locked/>
    <w:rsid w:val="00800136"/>
    <w:rPr>
      <w:rFonts w:ascii="Calibri" w:hAnsi="Calibri" w:cs="Calibri"/>
      <w:sz w:val="16"/>
      <w:szCs w:val="16"/>
      <w:lang w:val="pl-PL" w:eastAsia="ar-SA" w:bidi="ar-SA"/>
    </w:rPr>
  </w:style>
  <w:style w:type="paragraph" w:styleId="BodyText3">
    <w:name w:val="Body Text 3"/>
    <w:basedOn w:val="Normal"/>
    <w:link w:val="BodyText3Char1"/>
    <w:uiPriority w:val="99"/>
    <w:semiHidden/>
    <w:rsid w:val="00800136"/>
    <w:pPr>
      <w:widowControl/>
      <w:spacing w:after="120"/>
    </w:pPr>
    <w:rPr>
      <w:rFonts w:ascii="Calibri" w:eastAsia="Times New Roman" w:hAnsi="Calibri" w:cs="Calibri"/>
      <w:kern w:val="0"/>
      <w:sz w:val="16"/>
      <w:szCs w:val="16"/>
      <w:lang w:eastAsia="ar-SA"/>
    </w:rPr>
  </w:style>
  <w:style w:type="character" w:customStyle="1" w:styleId="BodyText3Char1">
    <w:name w:val="Body Text 3 Char1"/>
    <w:basedOn w:val="DefaultParagraphFont"/>
    <w:link w:val="BodyText3"/>
    <w:uiPriority w:val="99"/>
    <w:semiHidden/>
    <w:locked/>
    <w:rsid w:val="00976F76"/>
    <w:rPr>
      <w:rFonts w:ascii="Liberation Serif" w:eastAsia="SimSun" w:hAnsi="Liberation Serif" w:cs="Liberation Serif"/>
      <w:kern w:val="1"/>
      <w:sz w:val="16"/>
      <w:szCs w:val="16"/>
      <w:lang w:eastAsia="zh-CN"/>
    </w:rPr>
  </w:style>
  <w:style w:type="character" w:customStyle="1" w:styleId="BodyTextIndent2Char">
    <w:name w:val="Body Text Indent 2 Char"/>
    <w:uiPriority w:val="99"/>
    <w:semiHidden/>
    <w:locked/>
    <w:rsid w:val="00800136"/>
    <w:rPr>
      <w:rFonts w:ascii="Calibri" w:hAnsi="Calibri" w:cs="Calibri"/>
      <w:sz w:val="22"/>
      <w:szCs w:val="22"/>
      <w:lang w:val="pl-PL" w:eastAsia="en-US"/>
    </w:rPr>
  </w:style>
  <w:style w:type="paragraph" w:styleId="BodyTextIndent2">
    <w:name w:val="Body Text Indent 2"/>
    <w:basedOn w:val="Normal"/>
    <w:link w:val="BodyTextIndent2Char1"/>
    <w:uiPriority w:val="99"/>
    <w:rsid w:val="00800136"/>
    <w:pPr>
      <w:widowControl/>
      <w:suppressAutoHyphens w:val="0"/>
      <w:spacing w:after="120" w:line="480" w:lineRule="auto"/>
      <w:ind w:left="283"/>
    </w:pPr>
    <w:rPr>
      <w:rFonts w:ascii="Calibri" w:eastAsia="Times New Roman" w:hAnsi="Calibri" w:cs="Calibri"/>
      <w:kern w:val="0"/>
      <w:sz w:val="22"/>
      <w:szCs w:val="22"/>
      <w:lang w:eastAsia="en-US"/>
    </w:rPr>
  </w:style>
  <w:style w:type="character" w:customStyle="1" w:styleId="BodyTextIndent2Char1">
    <w:name w:val="Body Text Indent 2 Char1"/>
    <w:basedOn w:val="DefaultParagraphFont"/>
    <w:link w:val="BodyTextIndent2"/>
    <w:uiPriority w:val="99"/>
    <w:semiHidden/>
    <w:locked/>
    <w:rsid w:val="00976F76"/>
    <w:rPr>
      <w:rFonts w:ascii="Liberation Serif" w:eastAsia="SimSun" w:hAnsi="Liberation Serif" w:cs="Liberation Serif"/>
      <w:kern w:val="1"/>
      <w:sz w:val="24"/>
      <w:szCs w:val="24"/>
      <w:lang w:eastAsia="zh-CN"/>
    </w:rPr>
  </w:style>
  <w:style w:type="character" w:customStyle="1" w:styleId="BodyTextIndent3Char">
    <w:name w:val="Body Text Indent 3 Char"/>
    <w:uiPriority w:val="99"/>
    <w:semiHidden/>
    <w:locked/>
    <w:rsid w:val="00800136"/>
    <w:rPr>
      <w:rFonts w:ascii="Calibri" w:hAnsi="Calibri" w:cs="Calibri"/>
      <w:sz w:val="16"/>
      <w:szCs w:val="16"/>
      <w:lang w:val="pl-PL" w:eastAsia="en-US"/>
    </w:rPr>
  </w:style>
  <w:style w:type="paragraph" w:styleId="BodyTextIndent3">
    <w:name w:val="Body Text Indent 3"/>
    <w:basedOn w:val="Normal"/>
    <w:link w:val="BodyTextIndent3Char1"/>
    <w:uiPriority w:val="99"/>
    <w:rsid w:val="00800136"/>
    <w:pPr>
      <w:widowControl/>
      <w:suppressAutoHyphens w:val="0"/>
      <w:spacing w:after="120" w:line="276" w:lineRule="auto"/>
      <w:ind w:left="283"/>
    </w:pPr>
    <w:rPr>
      <w:rFonts w:ascii="Calibri" w:eastAsia="Times New Roman" w:hAnsi="Calibri" w:cs="Calibri"/>
      <w:kern w:val="0"/>
      <w:sz w:val="16"/>
      <w:szCs w:val="16"/>
      <w:lang w:eastAsia="en-US"/>
    </w:rPr>
  </w:style>
  <w:style w:type="character" w:customStyle="1" w:styleId="BodyTextIndent3Char1">
    <w:name w:val="Body Text Indent 3 Char1"/>
    <w:basedOn w:val="DefaultParagraphFont"/>
    <w:link w:val="BodyTextIndent3"/>
    <w:uiPriority w:val="99"/>
    <w:semiHidden/>
    <w:locked/>
    <w:rsid w:val="00976F76"/>
    <w:rPr>
      <w:rFonts w:ascii="Liberation Serif" w:eastAsia="SimSun" w:hAnsi="Liberation Serif" w:cs="Liberation Serif"/>
      <w:kern w:val="1"/>
      <w:sz w:val="16"/>
      <w:szCs w:val="16"/>
      <w:lang w:eastAsia="zh-CN"/>
    </w:rPr>
  </w:style>
  <w:style w:type="character" w:customStyle="1" w:styleId="PlainTextChar1">
    <w:name w:val="Plain Text Char1"/>
    <w:uiPriority w:val="99"/>
    <w:semiHidden/>
    <w:locked/>
    <w:rsid w:val="00800136"/>
    <w:rPr>
      <w:rFonts w:ascii="Courier New" w:hAnsi="Courier New" w:cs="Courier New"/>
      <w:lang w:val="pl-PL" w:eastAsia="ar-SA" w:bidi="ar-SA"/>
    </w:rPr>
  </w:style>
  <w:style w:type="paragraph" w:styleId="PlainText">
    <w:name w:val="Plain Text"/>
    <w:basedOn w:val="Normal"/>
    <w:link w:val="PlainTextChar"/>
    <w:uiPriority w:val="99"/>
    <w:semiHidden/>
    <w:rsid w:val="00800136"/>
    <w:pPr>
      <w:widowControl/>
      <w:suppressAutoHyphens w:val="0"/>
    </w:pPr>
    <w:rPr>
      <w:rFonts w:ascii="Courier New" w:eastAsia="Times New Roman" w:hAnsi="Courier New" w:cs="Courier New"/>
      <w:kern w:val="0"/>
      <w:sz w:val="20"/>
      <w:szCs w:val="20"/>
      <w:lang w:eastAsia="ar-SA"/>
    </w:rPr>
  </w:style>
  <w:style w:type="character" w:customStyle="1" w:styleId="PlainTextChar">
    <w:name w:val="Plain Text Char"/>
    <w:basedOn w:val="DefaultParagraphFont"/>
    <w:link w:val="PlainText"/>
    <w:uiPriority w:val="99"/>
    <w:semiHidden/>
    <w:locked/>
    <w:rsid w:val="00800136"/>
    <w:rPr>
      <w:rFonts w:ascii="Courier New" w:hAnsi="Courier New" w:cs="Courier New"/>
      <w:lang w:eastAsia="ar-SA" w:bidi="ar-SA"/>
    </w:rPr>
  </w:style>
  <w:style w:type="character" w:customStyle="1" w:styleId="CommentSubjectChar">
    <w:name w:val="Comment Subject Char"/>
    <w:uiPriority w:val="99"/>
    <w:locked/>
    <w:rsid w:val="00800136"/>
    <w:rPr>
      <w:rFonts w:ascii="Calibri" w:hAnsi="Calibri" w:cs="Calibri"/>
      <w:b/>
      <w:bCs/>
      <w:lang w:val="pl-PL" w:eastAsia="en-US"/>
    </w:rPr>
  </w:style>
  <w:style w:type="paragraph" w:styleId="CommentSubject">
    <w:name w:val="annotation subject"/>
    <w:basedOn w:val="CommentText"/>
    <w:next w:val="CommentText"/>
    <w:link w:val="CommentSubjectChar1"/>
    <w:uiPriority w:val="99"/>
    <w:semiHidden/>
    <w:rsid w:val="00800136"/>
    <w:pPr>
      <w:spacing w:line="276" w:lineRule="auto"/>
    </w:pPr>
    <w:rPr>
      <w:b/>
      <w:bCs/>
      <w:lang w:eastAsia="en-US"/>
    </w:rPr>
  </w:style>
  <w:style w:type="character" w:customStyle="1" w:styleId="CommentSubjectChar1">
    <w:name w:val="Comment Subject Char1"/>
    <w:basedOn w:val="CommentTextChar"/>
    <w:link w:val="CommentSubject"/>
    <w:uiPriority w:val="99"/>
    <w:semiHidden/>
    <w:locked/>
    <w:rsid w:val="00976F76"/>
    <w:rPr>
      <w:rFonts w:ascii="Liberation Serif" w:eastAsia="SimSun" w:hAnsi="Liberation Serif" w:cs="Liberation Serif"/>
      <w:b/>
      <w:bCs/>
      <w:kern w:val="1"/>
      <w:sz w:val="20"/>
      <w:szCs w:val="20"/>
      <w:lang w:eastAsia="zh-CN"/>
    </w:rPr>
  </w:style>
  <w:style w:type="character" w:customStyle="1" w:styleId="BalloonTextChar">
    <w:name w:val="Balloon Text Char"/>
    <w:uiPriority w:val="99"/>
    <w:locked/>
    <w:rsid w:val="00800136"/>
    <w:rPr>
      <w:rFonts w:ascii="Tahoma" w:hAnsi="Tahoma" w:cs="Tahoma"/>
      <w:sz w:val="16"/>
      <w:szCs w:val="16"/>
      <w:lang w:val="pl-PL" w:eastAsia="ar-SA" w:bidi="ar-SA"/>
    </w:rPr>
  </w:style>
  <w:style w:type="paragraph" w:styleId="BalloonText">
    <w:name w:val="Balloon Text"/>
    <w:basedOn w:val="Normal"/>
    <w:link w:val="BalloonTextChar1"/>
    <w:uiPriority w:val="99"/>
    <w:semiHidden/>
    <w:rsid w:val="00800136"/>
    <w:pPr>
      <w:widowControl/>
    </w:pPr>
    <w:rPr>
      <w:rFonts w:ascii="Tahoma" w:eastAsia="Times New Roman" w:hAnsi="Tahoma" w:cs="Tahoma"/>
      <w:kern w:val="0"/>
      <w:sz w:val="16"/>
      <w:szCs w:val="16"/>
      <w:lang w:eastAsia="ar-SA"/>
    </w:rPr>
  </w:style>
  <w:style w:type="character" w:customStyle="1" w:styleId="BalloonTextChar1">
    <w:name w:val="Balloon Text Char1"/>
    <w:basedOn w:val="DefaultParagraphFont"/>
    <w:link w:val="BalloonText"/>
    <w:uiPriority w:val="99"/>
    <w:semiHidden/>
    <w:locked/>
    <w:rsid w:val="00976F76"/>
    <w:rPr>
      <w:rFonts w:eastAsia="SimSun"/>
      <w:kern w:val="1"/>
      <w:sz w:val="2"/>
      <w:szCs w:val="2"/>
      <w:lang w:eastAsia="zh-CN"/>
    </w:rPr>
  </w:style>
  <w:style w:type="paragraph" w:customStyle="1" w:styleId="Podpis1">
    <w:name w:val="Podpis1"/>
    <w:basedOn w:val="Normal"/>
    <w:uiPriority w:val="99"/>
    <w:rsid w:val="00800136"/>
    <w:pPr>
      <w:suppressLineNumbers/>
      <w:spacing w:before="120" w:after="120"/>
    </w:pPr>
    <w:rPr>
      <w:i/>
      <w:iCs/>
      <w:kern w:val="2"/>
      <w:lang w:eastAsia="hi-IN" w:bidi="hi-IN"/>
    </w:rPr>
  </w:style>
  <w:style w:type="paragraph" w:styleId="ListParagraph">
    <w:name w:val="List Paragraph"/>
    <w:aliases w:val="L1,Numerowanie,2 heading,A_wyliczenie,K-P_odwolanie,Akapit z listą5,maz_wyliczenie,opis dzialania"/>
    <w:basedOn w:val="Normal"/>
    <w:link w:val="ListParagraphChar"/>
    <w:uiPriority w:val="99"/>
    <w:qFormat/>
    <w:rsid w:val="00800136"/>
    <w:pPr>
      <w:widowControl/>
      <w:spacing w:after="200" w:line="276" w:lineRule="auto"/>
      <w:ind w:left="720"/>
    </w:pPr>
    <w:rPr>
      <w:rFonts w:ascii="Calibri" w:eastAsia="Times New Roman" w:hAnsi="Calibri" w:cs="Calibri"/>
      <w:kern w:val="0"/>
      <w:sz w:val="22"/>
      <w:szCs w:val="22"/>
      <w:lang w:eastAsia="ar-SA"/>
    </w:rPr>
  </w:style>
  <w:style w:type="paragraph" w:customStyle="1" w:styleId="Default">
    <w:name w:val="Default"/>
    <w:uiPriority w:val="99"/>
    <w:rsid w:val="00800136"/>
    <w:pPr>
      <w:autoSpaceDE w:val="0"/>
      <w:autoSpaceDN w:val="0"/>
      <w:adjustRightInd w:val="0"/>
    </w:pPr>
    <w:rPr>
      <w:rFonts w:ascii="Calibri" w:hAnsi="Calibri" w:cs="Calibri"/>
      <w:color w:val="000000"/>
      <w:sz w:val="24"/>
      <w:szCs w:val="24"/>
    </w:rPr>
  </w:style>
  <w:style w:type="paragraph" w:customStyle="1" w:styleId="Nagwek2">
    <w:name w:val="Nagłówek2"/>
    <w:basedOn w:val="Normal"/>
    <w:next w:val="BodyText"/>
    <w:uiPriority w:val="99"/>
    <w:rsid w:val="00800136"/>
    <w:pPr>
      <w:keepNext/>
      <w:widowControl/>
      <w:spacing w:before="240" w:after="120"/>
    </w:pPr>
    <w:rPr>
      <w:rFonts w:ascii="Arial" w:eastAsia="Arial Unicode MS" w:hAnsi="Arial" w:cs="Arial"/>
      <w:kern w:val="0"/>
      <w:sz w:val="28"/>
      <w:szCs w:val="28"/>
      <w:lang w:eastAsia="ar-SA"/>
    </w:rPr>
  </w:style>
  <w:style w:type="paragraph" w:customStyle="1" w:styleId="Podpis2">
    <w:name w:val="Podpis2"/>
    <w:basedOn w:val="Normal"/>
    <w:uiPriority w:val="99"/>
    <w:rsid w:val="00800136"/>
    <w:pPr>
      <w:widowControl/>
      <w:suppressLineNumbers/>
      <w:spacing w:before="120" w:after="120"/>
    </w:pPr>
    <w:rPr>
      <w:rFonts w:eastAsia="Times New Roman"/>
      <w:i/>
      <w:iCs/>
      <w:kern w:val="0"/>
      <w:lang w:eastAsia="ar-SA"/>
    </w:rPr>
  </w:style>
  <w:style w:type="paragraph" w:customStyle="1" w:styleId="ZnakZnak2Znak">
    <w:name w:val="Znak Znak2 Znak"/>
    <w:basedOn w:val="Normal"/>
    <w:uiPriority w:val="99"/>
    <w:rsid w:val="00800136"/>
    <w:pPr>
      <w:widowControl/>
    </w:pPr>
    <w:rPr>
      <w:rFonts w:eastAsia="Times New Roman"/>
      <w:kern w:val="0"/>
      <w:lang w:eastAsia="ar-SA"/>
    </w:rPr>
  </w:style>
  <w:style w:type="paragraph" w:customStyle="1" w:styleId="Tekstpodstawowy31">
    <w:name w:val="Tekst podstawowy 31"/>
    <w:basedOn w:val="Normal"/>
    <w:uiPriority w:val="99"/>
    <w:rsid w:val="00800136"/>
    <w:pPr>
      <w:widowControl/>
      <w:spacing w:after="120"/>
    </w:pPr>
    <w:rPr>
      <w:rFonts w:eastAsia="Times New Roman"/>
      <w:kern w:val="0"/>
      <w:sz w:val="16"/>
      <w:szCs w:val="16"/>
      <w:lang w:eastAsia="ar-SA"/>
    </w:rPr>
  </w:style>
  <w:style w:type="paragraph" w:customStyle="1" w:styleId="Tekstpodstawowy22">
    <w:name w:val="Tekst podstawowy 22"/>
    <w:basedOn w:val="Normal"/>
    <w:uiPriority w:val="99"/>
    <w:rsid w:val="00800136"/>
    <w:pPr>
      <w:widowControl/>
      <w:jc w:val="both"/>
    </w:pPr>
    <w:rPr>
      <w:rFonts w:eastAsia="Times New Roman"/>
      <w:i/>
      <w:iCs/>
      <w:kern w:val="0"/>
      <w:sz w:val="20"/>
      <w:szCs w:val="20"/>
      <w:lang w:eastAsia="ar-SA"/>
    </w:rPr>
  </w:style>
  <w:style w:type="paragraph" w:customStyle="1" w:styleId="pkt1">
    <w:name w:val="pkt1"/>
    <w:basedOn w:val="Normal"/>
    <w:uiPriority w:val="99"/>
    <w:rsid w:val="00800136"/>
    <w:pPr>
      <w:widowControl/>
      <w:spacing w:before="60" w:after="60"/>
      <w:ind w:left="850" w:hanging="425"/>
      <w:jc w:val="both"/>
    </w:pPr>
    <w:rPr>
      <w:rFonts w:eastAsia="Times New Roman"/>
      <w:kern w:val="0"/>
      <w:lang w:eastAsia="ar-SA"/>
    </w:rPr>
  </w:style>
  <w:style w:type="paragraph" w:customStyle="1" w:styleId="tekstdokumentu">
    <w:name w:val="tekst dokumentu"/>
    <w:basedOn w:val="Normal"/>
    <w:uiPriority w:val="99"/>
    <w:rsid w:val="00800136"/>
    <w:pPr>
      <w:widowControl/>
      <w:spacing w:before="120" w:after="100" w:line="360" w:lineRule="auto"/>
      <w:ind w:left="1680" w:hanging="1680"/>
      <w:jc w:val="both"/>
    </w:pPr>
    <w:rPr>
      <w:rFonts w:eastAsia="Times New Roman"/>
      <w:b/>
      <w:bCs/>
      <w:kern w:val="0"/>
      <w:lang w:eastAsia="ar-SA"/>
    </w:rPr>
  </w:style>
  <w:style w:type="paragraph" w:customStyle="1" w:styleId="Zwykytekst2">
    <w:name w:val="Zwykły tekst2"/>
    <w:basedOn w:val="Normal"/>
    <w:uiPriority w:val="99"/>
    <w:rsid w:val="00800136"/>
    <w:pPr>
      <w:widowControl/>
    </w:pPr>
    <w:rPr>
      <w:rFonts w:ascii="Courier New" w:eastAsia="Times New Roman" w:hAnsi="Courier New" w:cs="Courier New"/>
      <w:kern w:val="0"/>
      <w:sz w:val="20"/>
      <w:szCs w:val="20"/>
      <w:lang w:eastAsia="ar-SA"/>
    </w:rPr>
  </w:style>
  <w:style w:type="paragraph" w:customStyle="1" w:styleId="Zwykytekst1">
    <w:name w:val="Zwykły tekst1"/>
    <w:basedOn w:val="Normal"/>
    <w:uiPriority w:val="99"/>
    <w:rsid w:val="00800136"/>
    <w:pPr>
      <w:widowControl/>
    </w:pPr>
    <w:rPr>
      <w:rFonts w:ascii="Courier New" w:eastAsia="Times New Roman" w:hAnsi="Courier New" w:cs="Courier New"/>
      <w:kern w:val="0"/>
      <w:sz w:val="20"/>
      <w:szCs w:val="20"/>
      <w:lang w:eastAsia="ar-SA"/>
    </w:rPr>
  </w:style>
  <w:style w:type="paragraph" w:customStyle="1" w:styleId="Tekstkomentarza1">
    <w:name w:val="Tekst komentarza1"/>
    <w:basedOn w:val="Normal"/>
    <w:uiPriority w:val="99"/>
    <w:rsid w:val="00800136"/>
    <w:pPr>
      <w:widowControl/>
    </w:pPr>
    <w:rPr>
      <w:rFonts w:eastAsia="Times New Roman"/>
      <w:kern w:val="0"/>
      <w:sz w:val="20"/>
      <w:szCs w:val="20"/>
      <w:lang w:eastAsia="ar-SA"/>
    </w:rPr>
  </w:style>
  <w:style w:type="paragraph" w:customStyle="1" w:styleId="pgraftxt1">
    <w:name w:val="pgraf_txt1"/>
    <w:basedOn w:val="Normal"/>
    <w:uiPriority w:val="99"/>
    <w:rsid w:val="00800136"/>
    <w:pPr>
      <w:tabs>
        <w:tab w:val="left" w:pos="907"/>
      </w:tabs>
      <w:overflowPunct w:val="0"/>
      <w:autoSpaceDE w:val="0"/>
      <w:spacing w:line="360" w:lineRule="atLeast"/>
      <w:jc w:val="both"/>
    </w:pPr>
    <w:rPr>
      <w:rFonts w:eastAsia="Times New Roman"/>
      <w:kern w:val="0"/>
      <w:lang w:eastAsia="ar-SA"/>
    </w:rPr>
  </w:style>
  <w:style w:type="paragraph" w:customStyle="1" w:styleId="NAGWEK">
    <w:name w:val="NAGŁÓWEK"/>
    <w:basedOn w:val="Normal"/>
    <w:uiPriority w:val="99"/>
    <w:rsid w:val="00800136"/>
    <w:pPr>
      <w:widowControl/>
      <w:spacing w:before="120" w:after="120"/>
      <w:jc w:val="both"/>
    </w:pPr>
    <w:rPr>
      <w:rFonts w:ascii="Arial" w:eastAsia="Times New Roman" w:hAnsi="Arial" w:cs="Arial"/>
      <w:b/>
      <w:bCs/>
      <w:kern w:val="0"/>
      <w:lang w:eastAsia="ar-SA"/>
    </w:rPr>
  </w:style>
  <w:style w:type="paragraph" w:customStyle="1" w:styleId="Znak">
    <w:name w:val="Znak"/>
    <w:basedOn w:val="Normal"/>
    <w:uiPriority w:val="99"/>
    <w:rsid w:val="00800136"/>
    <w:pPr>
      <w:widowControl/>
    </w:pPr>
    <w:rPr>
      <w:rFonts w:eastAsia="Times New Roman"/>
      <w:kern w:val="0"/>
      <w:lang w:eastAsia="ar-SA"/>
    </w:rPr>
  </w:style>
  <w:style w:type="paragraph" w:customStyle="1" w:styleId="Tekstpodstawowy21">
    <w:name w:val="Tekst podstawowy 21"/>
    <w:basedOn w:val="Normal"/>
    <w:uiPriority w:val="99"/>
    <w:rsid w:val="00800136"/>
    <w:pPr>
      <w:widowControl/>
      <w:ind w:left="284" w:hanging="284"/>
    </w:pPr>
    <w:rPr>
      <w:rFonts w:ascii="Arial" w:eastAsia="Times New Roman" w:hAnsi="Arial" w:cs="Arial"/>
      <w:kern w:val="0"/>
      <w:sz w:val="20"/>
      <w:szCs w:val="20"/>
      <w:lang w:eastAsia="ar-SA"/>
    </w:rPr>
  </w:style>
  <w:style w:type="paragraph" w:customStyle="1" w:styleId="Wcicienormalne1">
    <w:name w:val="Wcięcie normalne1"/>
    <w:basedOn w:val="Normal"/>
    <w:uiPriority w:val="99"/>
    <w:rsid w:val="00800136"/>
    <w:pPr>
      <w:widowControl/>
      <w:ind w:left="708"/>
    </w:pPr>
    <w:rPr>
      <w:rFonts w:ascii="Arial" w:eastAsia="Times New Roman" w:hAnsi="Arial" w:cs="Arial"/>
      <w:kern w:val="0"/>
      <w:sz w:val="20"/>
      <w:szCs w:val="20"/>
      <w:lang w:val="en-GB" w:eastAsia="ar-SA"/>
    </w:rPr>
  </w:style>
  <w:style w:type="paragraph" w:customStyle="1" w:styleId="tabulka">
    <w:name w:val="tabulka"/>
    <w:basedOn w:val="Normal"/>
    <w:uiPriority w:val="99"/>
    <w:rsid w:val="00800136"/>
    <w:pPr>
      <w:numPr>
        <w:numId w:val="2"/>
      </w:numPr>
      <w:spacing w:before="120" w:line="240" w:lineRule="exact"/>
      <w:jc w:val="center"/>
    </w:pPr>
    <w:rPr>
      <w:rFonts w:ascii="Arial" w:eastAsia="Times New Roman" w:hAnsi="Arial" w:cs="Arial"/>
      <w:kern w:val="0"/>
      <w:sz w:val="20"/>
      <w:szCs w:val="20"/>
      <w:lang w:val="cs-CZ" w:eastAsia="ar-SA"/>
    </w:rPr>
  </w:style>
  <w:style w:type="paragraph" w:customStyle="1" w:styleId="normaltableau">
    <w:name w:val="normal_tableau"/>
    <w:basedOn w:val="Normal"/>
    <w:uiPriority w:val="99"/>
    <w:rsid w:val="00800136"/>
    <w:pPr>
      <w:widowControl/>
      <w:spacing w:before="120" w:after="120"/>
      <w:jc w:val="both"/>
    </w:pPr>
    <w:rPr>
      <w:rFonts w:ascii="Optima" w:eastAsia="Times New Roman" w:hAnsi="Optima" w:cs="Optima"/>
      <w:kern w:val="0"/>
      <w:sz w:val="22"/>
      <w:szCs w:val="22"/>
      <w:lang w:val="en-GB" w:eastAsia="ar-SA"/>
    </w:rPr>
  </w:style>
  <w:style w:type="paragraph" w:customStyle="1" w:styleId="oddl-nadpis">
    <w:name w:val="oddíl-nadpis"/>
    <w:basedOn w:val="Normal"/>
    <w:uiPriority w:val="99"/>
    <w:rsid w:val="00800136"/>
    <w:pPr>
      <w:keepNext/>
      <w:tabs>
        <w:tab w:val="left" w:pos="567"/>
      </w:tabs>
      <w:spacing w:before="240" w:line="240" w:lineRule="exact"/>
    </w:pPr>
    <w:rPr>
      <w:rFonts w:ascii="Arial" w:eastAsia="Times New Roman" w:hAnsi="Arial" w:cs="Arial"/>
      <w:b/>
      <w:bCs/>
      <w:kern w:val="0"/>
      <w:lang w:val="cs-CZ" w:eastAsia="ar-SA"/>
    </w:rPr>
  </w:style>
  <w:style w:type="paragraph" w:customStyle="1" w:styleId="Normalarial">
    <w:name w:val="Normal+arial"/>
    <w:basedOn w:val="Normal"/>
    <w:uiPriority w:val="99"/>
    <w:rsid w:val="00800136"/>
    <w:pPr>
      <w:widowControl/>
      <w:jc w:val="center"/>
    </w:pPr>
    <w:rPr>
      <w:rFonts w:ascii="Arial" w:eastAsia="Times New Roman" w:hAnsi="Arial" w:cs="Arial"/>
      <w:b/>
      <w:bCs/>
      <w:kern w:val="0"/>
      <w:sz w:val="22"/>
      <w:szCs w:val="22"/>
      <w:lang w:eastAsia="ar-SA"/>
    </w:rPr>
  </w:style>
  <w:style w:type="paragraph" w:customStyle="1" w:styleId="Tekstpodstawowywcity22">
    <w:name w:val="Tekst podstawowy wcięty 22"/>
    <w:basedOn w:val="Normal"/>
    <w:uiPriority w:val="99"/>
    <w:rsid w:val="00800136"/>
    <w:pPr>
      <w:widowControl/>
      <w:ind w:left="702" w:hanging="702"/>
    </w:pPr>
    <w:rPr>
      <w:rFonts w:eastAsia="Times New Roman"/>
      <w:kern w:val="0"/>
      <w:sz w:val="20"/>
      <w:szCs w:val="20"/>
      <w:lang w:eastAsia="ar-SA"/>
    </w:rPr>
  </w:style>
  <w:style w:type="paragraph" w:customStyle="1" w:styleId="Tekstpodstawowywcity32">
    <w:name w:val="Tekst podstawowy wcięty 32"/>
    <w:basedOn w:val="Normal"/>
    <w:uiPriority w:val="99"/>
    <w:rsid w:val="00800136"/>
    <w:pPr>
      <w:widowControl/>
      <w:tabs>
        <w:tab w:val="left" w:pos="3545"/>
      </w:tabs>
      <w:ind w:left="1418" w:hanging="1418"/>
    </w:pPr>
    <w:rPr>
      <w:rFonts w:eastAsia="Times New Roman"/>
      <w:kern w:val="0"/>
      <w:sz w:val="20"/>
      <w:szCs w:val="20"/>
      <w:lang w:eastAsia="ar-SA"/>
    </w:rPr>
  </w:style>
  <w:style w:type="paragraph" w:customStyle="1" w:styleId="Tekstpodstawowywcity21">
    <w:name w:val="Tekst podstawowy wcięty 21"/>
    <w:basedOn w:val="Normal"/>
    <w:uiPriority w:val="99"/>
    <w:rsid w:val="00800136"/>
    <w:pPr>
      <w:widowControl/>
      <w:ind w:left="284"/>
    </w:pPr>
    <w:rPr>
      <w:rFonts w:ascii="Arial" w:eastAsia="Times New Roman" w:hAnsi="Arial" w:cs="Arial"/>
      <w:kern w:val="0"/>
      <w:sz w:val="20"/>
      <w:szCs w:val="20"/>
      <w:lang w:eastAsia="ar-SA"/>
    </w:rPr>
  </w:style>
  <w:style w:type="paragraph" w:customStyle="1" w:styleId="Tekstblokowy1">
    <w:name w:val="Tekst blokowy1"/>
    <w:basedOn w:val="Normal"/>
    <w:uiPriority w:val="99"/>
    <w:rsid w:val="00800136"/>
    <w:pPr>
      <w:widowControl/>
      <w:ind w:left="-69" w:right="-70"/>
      <w:jc w:val="center"/>
    </w:pPr>
    <w:rPr>
      <w:rFonts w:eastAsia="Times New Roman"/>
      <w:kern w:val="0"/>
      <w:sz w:val="20"/>
      <w:szCs w:val="20"/>
      <w:lang w:eastAsia="ar-SA"/>
    </w:rPr>
  </w:style>
  <w:style w:type="paragraph" w:customStyle="1" w:styleId="Tekstpodstawowywcity31">
    <w:name w:val="Tekst podstawowy wcięty 31"/>
    <w:basedOn w:val="Normal"/>
    <w:uiPriority w:val="99"/>
    <w:rsid w:val="00800136"/>
    <w:pPr>
      <w:widowControl/>
      <w:ind w:left="993" w:hanging="993"/>
    </w:pPr>
    <w:rPr>
      <w:rFonts w:ascii="Arial" w:eastAsia="Times New Roman" w:hAnsi="Arial" w:cs="Arial"/>
      <w:kern w:val="0"/>
      <w:sz w:val="20"/>
      <w:szCs w:val="20"/>
      <w:lang w:eastAsia="ar-SA"/>
    </w:rPr>
  </w:style>
  <w:style w:type="paragraph" w:customStyle="1" w:styleId="Listapunktowana1">
    <w:name w:val="Lista punktowana1"/>
    <w:basedOn w:val="Normal"/>
    <w:uiPriority w:val="99"/>
    <w:rsid w:val="00800136"/>
    <w:pPr>
      <w:widowControl/>
      <w:tabs>
        <w:tab w:val="left" w:pos="8178"/>
      </w:tabs>
      <w:ind w:left="2726" w:hanging="360"/>
    </w:pPr>
    <w:rPr>
      <w:rFonts w:ascii="Arial" w:eastAsia="Times New Roman" w:hAnsi="Arial" w:cs="Arial"/>
      <w:b/>
      <w:bCs/>
      <w:kern w:val="0"/>
      <w:sz w:val="20"/>
      <w:szCs w:val="20"/>
      <w:lang w:eastAsia="ar-SA"/>
    </w:rPr>
  </w:style>
  <w:style w:type="paragraph" w:customStyle="1" w:styleId="StandardowyStandardowy1">
    <w:name w:val="Standardowy.Standardowy1"/>
    <w:uiPriority w:val="99"/>
    <w:rsid w:val="00800136"/>
    <w:pPr>
      <w:suppressAutoHyphens/>
    </w:pPr>
    <w:rPr>
      <w:rFonts w:ascii="Liberation Serif" w:hAnsi="Liberation Serif" w:cs="Liberation Serif"/>
      <w:sz w:val="20"/>
      <w:szCs w:val="20"/>
      <w:lang w:eastAsia="ar-SA"/>
    </w:rPr>
  </w:style>
  <w:style w:type="paragraph" w:customStyle="1" w:styleId="TekstpodstawowyTekstpodstawowyZnakZnak">
    <w:name w:val="Tekst podstawowy.Tekst podstawowy Znak Znak"/>
    <w:basedOn w:val="StandardowyStandardowy1"/>
    <w:uiPriority w:val="99"/>
    <w:rsid w:val="00800136"/>
    <w:pPr>
      <w:tabs>
        <w:tab w:val="left" w:pos="0"/>
      </w:tabs>
    </w:pPr>
    <w:rPr>
      <w:b/>
      <w:bCs/>
    </w:rPr>
  </w:style>
  <w:style w:type="paragraph" w:customStyle="1" w:styleId="Plandokumentu1">
    <w:name w:val="Plan dokumentu1"/>
    <w:basedOn w:val="Normal"/>
    <w:uiPriority w:val="99"/>
    <w:rsid w:val="00800136"/>
    <w:pPr>
      <w:widowControl/>
      <w:shd w:val="clear" w:color="auto" w:fill="000080"/>
    </w:pPr>
    <w:rPr>
      <w:rFonts w:ascii="Tahoma" w:eastAsia="Times New Roman" w:hAnsi="Tahoma" w:cs="Tahoma"/>
      <w:kern w:val="0"/>
      <w:sz w:val="20"/>
      <w:szCs w:val="20"/>
      <w:lang w:eastAsia="ar-SA"/>
    </w:rPr>
  </w:style>
  <w:style w:type="paragraph" w:customStyle="1" w:styleId="BodyText22">
    <w:name w:val="Body Text 22"/>
    <w:basedOn w:val="Normal"/>
    <w:uiPriority w:val="99"/>
    <w:rsid w:val="00800136"/>
    <w:pPr>
      <w:widowControl/>
      <w:spacing w:before="120" w:after="120"/>
      <w:ind w:left="1440"/>
      <w:jc w:val="both"/>
    </w:pPr>
    <w:rPr>
      <w:rFonts w:ascii="Arial" w:eastAsia="Times New Roman" w:hAnsi="Arial" w:cs="Arial"/>
      <w:kern w:val="0"/>
      <w:sz w:val="22"/>
      <w:szCs w:val="22"/>
      <w:lang w:eastAsia="ar-SA"/>
    </w:rPr>
  </w:style>
  <w:style w:type="paragraph" w:customStyle="1" w:styleId="Volume">
    <w:name w:val="Volume"/>
    <w:basedOn w:val="Normal"/>
    <w:next w:val="Normal"/>
    <w:uiPriority w:val="99"/>
    <w:rsid w:val="00800136"/>
    <w:pPr>
      <w:pageBreakBefore/>
      <w:spacing w:before="360" w:line="360" w:lineRule="exact"/>
      <w:jc w:val="center"/>
    </w:pPr>
    <w:rPr>
      <w:rFonts w:ascii="Arial" w:eastAsia="Times New Roman" w:hAnsi="Arial" w:cs="Arial"/>
      <w:b/>
      <w:bCs/>
      <w:kern w:val="0"/>
      <w:sz w:val="36"/>
      <w:szCs w:val="36"/>
      <w:lang w:val="cs-CZ" w:eastAsia="ar-SA"/>
    </w:rPr>
  </w:style>
  <w:style w:type="paragraph" w:customStyle="1" w:styleId="Zawartotabeli">
    <w:name w:val="Zawartość tabeli"/>
    <w:basedOn w:val="Normal"/>
    <w:uiPriority w:val="99"/>
    <w:rsid w:val="00800136"/>
    <w:pPr>
      <w:widowControl/>
      <w:suppressLineNumbers/>
    </w:pPr>
    <w:rPr>
      <w:rFonts w:eastAsia="Times New Roman"/>
      <w:kern w:val="0"/>
      <w:lang w:eastAsia="ar-SA"/>
    </w:rPr>
  </w:style>
  <w:style w:type="paragraph" w:customStyle="1" w:styleId="Nagwektabeli">
    <w:name w:val="Nagłówek tabeli"/>
    <w:basedOn w:val="Zawartotabeli"/>
    <w:uiPriority w:val="99"/>
    <w:rsid w:val="00800136"/>
    <w:pPr>
      <w:jc w:val="center"/>
    </w:pPr>
    <w:rPr>
      <w:b/>
      <w:bCs/>
    </w:rPr>
  </w:style>
  <w:style w:type="paragraph" w:customStyle="1" w:styleId="Spistreci10">
    <w:name w:val="Spis treści 10"/>
    <w:basedOn w:val="Indeks"/>
    <w:uiPriority w:val="99"/>
    <w:rsid w:val="00800136"/>
    <w:pPr>
      <w:widowControl/>
      <w:tabs>
        <w:tab w:val="right" w:leader="dot" w:pos="12184"/>
      </w:tabs>
      <w:ind w:left="2547"/>
    </w:pPr>
    <w:rPr>
      <w:rFonts w:eastAsia="Times New Roman"/>
      <w:kern w:val="0"/>
      <w:lang w:eastAsia="ar-SA"/>
    </w:rPr>
  </w:style>
  <w:style w:type="paragraph" w:customStyle="1" w:styleId="Zawartoramki">
    <w:name w:val="Zawartość ramki"/>
    <w:basedOn w:val="BodyText"/>
    <w:uiPriority w:val="99"/>
    <w:rsid w:val="00800136"/>
    <w:pPr>
      <w:widowControl/>
      <w:spacing w:after="120" w:line="240" w:lineRule="auto"/>
    </w:pPr>
    <w:rPr>
      <w:rFonts w:eastAsia="Times New Roman"/>
      <w:kern w:val="0"/>
      <w:lang w:eastAsia="ar-SA"/>
    </w:rPr>
  </w:style>
  <w:style w:type="paragraph" w:customStyle="1" w:styleId="Nagwek3">
    <w:name w:val="Nagłówek3"/>
    <w:basedOn w:val="Normal"/>
    <w:next w:val="BodyText"/>
    <w:uiPriority w:val="99"/>
    <w:rsid w:val="00800136"/>
    <w:pPr>
      <w:keepNext/>
      <w:widowControl/>
      <w:spacing w:before="240" w:after="120"/>
    </w:pPr>
    <w:rPr>
      <w:rFonts w:ascii="Arial" w:eastAsia="Arial Unicode MS" w:hAnsi="Arial" w:cs="Arial"/>
      <w:kern w:val="0"/>
      <w:sz w:val="28"/>
      <w:szCs w:val="28"/>
      <w:lang w:eastAsia="ar-SA"/>
    </w:rPr>
  </w:style>
  <w:style w:type="paragraph" w:styleId="Revision">
    <w:name w:val="Revision"/>
    <w:uiPriority w:val="99"/>
    <w:rsid w:val="00800136"/>
    <w:pPr>
      <w:suppressAutoHyphens/>
    </w:pPr>
    <w:rPr>
      <w:rFonts w:ascii="Liberation Serif" w:hAnsi="Liberation Serif" w:cs="Liberation Serif"/>
      <w:sz w:val="24"/>
      <w:szCs w:val="24"/>
      <w:lang w:eastAsia="ar-SA"/>
    </w:rPr>
  </w:style>
  <w:style w:type="paragraph" w:customStyle="1" w:styleId="Tekstkomentarza2">
    <w:name w:val="Tekst komentarza2"/>
    <w:basedOn w:val="Normal"/>
    <w:uiPriority w:val="99"/>
    <w:rsid w:val="00800136"/>
    <w:pPr>
      <w:widowControl/>
    </w:pPr>
    <w:rPr>
      <w:rFonts w:eastAsia="Times New Roman"/>
      <w:kern w:val="0"/>
      <w:sz w:val="20"/>
      <w:szCs w:val="20"/>
      <w:lang w:eastAsia="ar-SA"/>
    </w:rPr>
  </w:style>
  <w:style w:type="paragraph" w:customStyle="1" w:styleId="Standard">
    <w:name w:val="Standard"/>
    <w:uiPriority w:val="99"/>
    <w:rsid w:val="00800136"/>
    <w:pPr>
      <w:widowControl w:val="0"/>
      <w:suppressAutoHyphens/>
    </w:pPr>
    <w:rPr>
      <w:rFonts w:eastAsia="Arial Unicode MS"/>
      <w:kern w:val="2"/>
      <w:sz w:val="24"/>
      <w:szCs w:val="24"/>
      <w:lang w:eastAsia="hi-IN" w:bidi="hi-IN"/>
    </w:rPr>
  </w:style>
  <w:style w:type="paragraph" w:customStyle="1" w:styleId="Nagwek11">
    <w:name w:val="Nagłówek 11"/>
    <w:basedOn w:val="Standard"/>
    <w:next w:val="Standard"/>
    <w:uiPriority w:val="99"/>
    <w:rsid w:val="00800136"/>
    <w:pPr>
      <w:keepNext/>
      <w:spacing w:before="240" w:after="60"/>
    </w:pPr>
    <w:rPr>
      <w:rFonts w:ascii="Arial" w:hAnsi="Arial" w:cs="Arial"/>
      <w:b/>
      <w:bCs/>
      <w:sz w:val="32"/>
      <w:szCs w:val="32"/>
    </w:rPr>
  </w:style>
  <w:style w:type="paragraph" w:customStyle="1" w:styleId="Textbody">
    <w:name w:val="Text body"/>
    <w:basedOn w:val="Normal"/>
    <w:uiPriority w:val="99"/>
    <w:rsid w:val="00800136"/>
    <w:pPr>
      <w:spacing w:after="120"/>
    </w:pPr>
    <w:rPr>
      <w:rFonts w:ascii="Times New Roman" w:eastAsia="Arial Unicode MS" w:hAnsi="Times New Roman" w:cs="Times New Roman"/>
      <w:kern w:val="2"/>
      <w:lang w:eastAsia="hi-IN" w:bidi="hi-IN"/>
    </w:rPr>
  </w:style>
  <w:style w:type="paragraph" w:customStyle="1" w:styleId="Nagwek4">
    <w:name w:val="Nagłówek4"/>
    <w:basedOn w:val="Standard"/>
    <w:next w:val="Normal"/>
    <w:uiPriority w:val="99"/>
    <w:rsid w:val="00800136"/>
    <w:pPr>
      <w:keepNext/>
      <w:spacing w:before="240" w:after="120"/>
    </w:pPr>
    <w:rPr>
      <w:rFonts w:ascii="Arial" w:hAnsi="Arial" w:cs="Arial"/>
      <w:sz w:val="28"/>
      <w:szCs w:val="28"/>
    </w:rPr>
  </w:style>
  <w:style w:type="paragraph" w:customStyle="1" w:styleId="Nagwek81">
    <w:name w:val="Nagłówek 81"/>
    <w:basedOn w:val="Standard"/>
    <w:next w:val="Standard"/>
    <w:uiPriority w:val="99"/>
    <w:rsid w:val="00800136"/>
    <w:pPr>
      <w:keepNext/>
    </w:pPr>
    <w:rPr>
      <w:b/>
      <w:bCs/>
      <w:spacing w:val="-4"/>
      <w:sz w:val="22"/>
      <w:szCs w:val="22"/>
    </w:rPr>
  </w:style>
  <w:style w:type="paragraph" w:customStyle="1" w:styleId="Stopka1">
    <w:name w:val="Stopka1"/>
    <w:basedOn w:val="Standard"/>
    <w:uiPriority w:val="99"/>
    <w:rsid w:val="00800136"/>
  </w:style>
  <w:style w:type="paragraph" w:customStyle="1" w:styleId="Standarduser">
    <w:name w:val="Standard (user)"/>
    <w:uiPriority w:val="99"/>
    <w:rsid w:val="00800136"/>
    <w:pPr>
      <w:widowControl w:val="0"/>
      <w:suppressAutoHyphens/>
    </w:pPr>
    <w:rPr>
      <w:rFonts w:eastAsia="Arial Unicode MS"/>
      <w:kern w:val="2"/>
      <w:sz w:val="24"/>
      <w:szCs w:val="24"/>
      <w:lang w:eastAsia="hi-IN" w:bidi="hi-IN"/>
    </w:rPr>
  </w:style>
  <w:style w:type="paragraph" w:customStyle="1" w:styleId="Heading1user">
    <w:name w:val="Heading 1 (user)"/>
    <w:next w:val="Standarduser"/>
    <w:uiPriority w:val="99"/>
    <w:rsid w:val="00800136"/>
    <w:pPr>
      <w:keepNext/>
      <w:widowControl w:val="0"/>
      <w:suppressAutoHyphens/>
      <w:spacing w:before="240" w:after="60"/>
    </w:pPr>
    <w:rPr>
      <w:rFonts w:ascii="Arial" w:eastAsia="Arial Unicode MS" w:hAnsi="Arial" w:cs="Arial"/>
      <w:b/>
      <w:bCs/>
      <w:kern w:val="2"/>
      <w:sz w:val="32"/>
      <w:szCs w:val="32"/>
      <w:lang w:eastAsia="hi-IN" w:bidi="hi-IN"/>
    </w:rPr>
  </w:style>
  <w:style w:type="paragraph" w:customStyle="1" w:styleId="Heading8user">
    <w:name w:val="Heading 8 (user)"/>
    <w:next w:val="Standarduser"/>
    <w:uiPriority w:val="99"/>
    <w:rsid w:val="00800136"/>
    <w:pPr>
      <w:keepNext/>
      <w:widowControl w:val="0"/>
      <w:suppressAutoHyphens/>
    </w:pPr>
    <w:rPr>
      <w:rFonts w:eastAsia="Arial Unicode MS"/>
      <w:b/>
      <w:bCs/>
      <w:spacing w:val="-4"/>
      <w:kern w:val="2"/>
      <w:lang w:eastAsia="hi-IN" w:bidi="hi-IN"/>
    </w:rPr>
  </w:style>
  <w:style w:type="paragraph" w:customStyle="1" w:styleId="Headeruser">
    <w:name w:val="Header (user)"/>
    <w:next w:val="Normal"/>
    <w:uiPriority w:val="99"/>
    <w:rsid w:val="00800136"/>
    <w:pPr>
      <w:keepNext/>
      <w:widowControl w:val="0"/>
      <w:suppressAutoHyphens/>
      <w:spacing w:before="240" w:after="120"/>
    </w:pPr>
    <w:rPr>
      <w:rFonts w:ascii="Arial" w:eastAsia="Arial Unicode MS" w:hAnsi="Arial" w:cs="Arial"/>
      <w:kern w:val="2"/>
      <w:sz w:val="28"/>
      <w:szCs w:val="28"/>
      <w:lang w:eastAsia="hi-IN" w:bidi="hi-IN"/>
    </w:rPr>
  </w:style>
  <w:style w:type="paragraph" w:customStyle="1" w:styleId="Nagwek10">
    <w:name w:val="Nagłówek 10"/>
    <w:basedOn w:val="Nagwek2"/>
    <w:next w:val="BodyText"/>
    <w:uiPriority w:val="99"/>
    <w:rsid w:val="00800136"/>
    <w:pPr>
      <w:numPr>
        <w:numId w:val="3"/>
      </w:numPr>
    </w:pPr>
    <w:rPr>
      <w:b/>
      <w:bCs/>
      <w:sz w:val="21"/>
      <w:szCs w:val="21"/>
    </w:rPr>
  </w:style>
  <w:style w:type="paragraph" w:customStyle="1" w:styleId="BodyText21">
    <w:name w:val="Body Text 21"/>
    <w:basedOn w:val="Normal"/>
    <w:uiPriority w:val="99"/>
    <w:rsid w:val="00800136"/>
    <w:pPr>
      <w:widowControl/>
      <w:suppressAutoHyphens w:val="0"/>
      <w:jc w:val="both"/>
    </w:pPr>
    <w:rPr>
      <w:rFonts w:eastAsia="Times New Roman"/>
      <w:kern w:val="0"/>
      <w:sz w:val="20"/>
      <w:szCs w:val="20"/>
      <w:lang w:eastAsia="pl-PL"/>
    </w:rPr>
  </w:style>
  <w:style w:type="paragraph" w:styleId="NoSpacing">
    <w:name w:val="No Spacing"/>
    <w:uiPriority w:val="99"/>
    <w:qFormat/>
    <w:rsid w:val="00800136"/>
    <w:pPr>
      <w:jc w:val="both"/>
    </w:pPr>
    <w:rPr>
      <w:rFonts w:ascii="Liberation Serif" w:hAnsi="Liberation Serif" w:cs="Liberation Serif"/>
      <w:sz w:val="24"/>
      <w:szCs w:val="24"/>
      <w:lang w:eastAsia="en-US"/>
    </w:rPr>
  </w:style>
  <w:style w:type="paragraph" w:customStyle="1" w:styleId="western">
    <w:name w:val="western"/>
    <w:basedOn w:val="Normal"/>
    <w:uiPriority w:val="99"/>
    <w:rsid w:val="00800136"/>
    <w:pPr>
      <w:widowControl/>
      <w:spacing w:before="280" w:after="280"/>
    </w:pPr>
    <w:rPr>
      <w:rFonts w:ascii="Arial" w:eastAsia="Times New Roman" w:hAnsi="Arial" w:cs="Arial"/>
      <w:b/>
      <w:bCs/>
      <w:kern w:val="0"/>
      <w:sz w:val="32"/>
      <w:szCs w:val="32"/>
      <w:lang w:eastAsia="ar-SA"/>
    </w:rPr>
  </w:style>
  <w:style w:type="paragraph" w:customStyle="1" w:styleId="Akapitzlist1">
    <w:name w:val="Akapit z listą1"/>
    <w:basedOn w:val="Normal"/>
    <w:uiPriority w:val="99"/>
    <w:rsid w:val="00800136"/>
    <w:pPr>
      <w:widowControl/>
      <w:spacing w:line="276" w:lineRule="auto"/>
      <w:ind w:left="720"/>
      <w:jc w:val="both"/>
    </w:pPr>
    <w:rPr>
      <w:rFonts w:ascii="Calibri" w:eastAsia="Times New Roman" w:hAnsi="Calibri" w:cs="Calibri"/>
      <w:kern w:val="0"/>
      <w:lang w:eastAsia="ar-SA"/>
    </w:rPr>
  </w:style>
  <w:style w:type="paragraph" w:customStyle="1" w:styleId="Akapitzlist">
    <w:name w:val="Akapit z listą"/>
    <w:basedOn w:val="Standard"/>
    <w:uiPriority w:val="99"/>
    <w:rsid w:val="00800136"/>
    <w:pPr>
      <w:autoSpaceDN w:val="0"/>
      <w:ind w:left="720"/>
    </w:pPr>
    <w:rPr>
      <w:rFonts w:ascii="Calibri" w:eastAsia="Times New Roman" w:hAnsi="Calibri" w:cs="Calibri"/>
      <w:kern w:val="3"/>
      <w:sz w:val="20"/>
      <w:szCs w:val="20"/>
      <w:lang w:val="en-US" w:eastAsia="en-US" w:bidi="ar-SA"/>
    </w:rPr>
  </w:style>
  <w:style w:type="character" w:customStyle="1" w:styleId="BezodstpwZnak">
    <w:name w:val="Bez odstępów Znak"/>
    <w:basedOn w:val="DefaultParagraphFont"/>
    <w:link w:val="Bezodstpw"/>
    <w:uiPriority w:val="99"/>
    <w:locked/>
    <w:rsid w:val="00800136"/>
    <w:rPr>
      <w:rFonts w:ascii="Liberation Serif" w:hAnsi="Liberation Serif" w:cs="Liberation Serif"/>
      <w:sz w:val="22"/>
      <w:szCs w:val="22"/>
      <w:lang w:val="pl-PL" w:eastAsia="en-US"/>
    </w:rPr>
  </w:style>
  <w:style w:type="paragraph" w:customStyle="1" w:styleId="Bezodstpw">
    <w:name w:val="Bez odstępów"/>
    <w:link w:val="BezodstpwZnak"/>
    <w:uiPriority w:val="99"/>
    <w:rsid w:val="00800136"/>
    <w:rPr>
      <w:rFonts w:ascii="Liberation Serif" w:hAnsi="Liberation Serif" w:cs="Liberation Serif"/>
      <w:lang w:eastAsia="en-US"/>
    </w:rPr>
  </w:style>
  <w:style w:type="paragraph" w:customStyle="1" w:styleId="ZnakZnakZnakZnakZnakZnakZnak">
    <w:name w:val="Znak Znak Znak Znak Znak Znak Znak"/>
    <w:basedOn w:val="Normal"/>
    <w:uiPriority w:val="99"/>
    <w:rsid w:val="00800136"/>
    <w:pPr>
      <w:widowControl/>
      <w:suppressAutoHyphens w:val="0"/>
    </w:pPr>
    <w:rPr>
      <w:rFonts w:eastAsia="Times New Roman"/>
      <w:kern w:val="0"/>
      <w:lang w:eastAsia="pl-PL"/>
    </w:rPr>
  </w:style>
  <w:style w:type="paragraph" w:customStyle="1" w:styleId="Style5">
    <w:name w:val="Style5"/>
    <w:basedOn w:val="Normal"/>
    <w:uiPriority w:val="99"/>
    <w:rsid w:val="00800136"/>
    <w:pPr>
      <w:suppressAutoHyphens w:val="0"/>
      <w:autoSpaceDE w:val="0"/>
      <w:autoSpaceDN w:val="0"/>
      <w:adjustRightInd w:val="0"/>
      <w:spacing w:line="194" w:lineRule="exact"/>
      <w:ind w:hanging="641"/>
    </w:pPr>
    <w:rPr>
      <w:rFonts w:ascii="Bookman Old Style" w:eastAsia="Times New Roman" w:hAnsi="Bookman Old Style" w:cs="Bookman Old Style"/>
      <w:kern w:val="0"/>
      <w:lang w:eastAsia="pl-PL"/>
    </w:rPr>
  </w:style>
  <w:style w:type="paragraph" w:customStyle="1" w:styleId="Style10">
    <w:name w:val="Style10"/>
    <w:basedOn w:val="Normal"/>
    <w:uiPriority w:val="99"/>
    <w:rsid w:val="00800136"/>
    <w:pPr>
      <w:suppressAutoHyphens w:val="0"/>
      <w:autoSpaceDE w:val="0"/>
      <w:autoSpaceDN w:val="0"/>
      <w:adjustRightInd w:val="0"/>
    </w:pPr>
    <w:rPr>
      <w:rFonts w:ascii="Bookman Old Style" w:eastAsia="Times New Roman" w:hAnsi="Bookman Old Style" w:cs="Bookman Old Style"/>
      <w:kern w:val="0"/>
      <w:lang w:eastAsia="pl-PL"/>
    </w:rPr>
  </w:style>
  <w:style w:type="character" w:styleId="FootnoteReference">
    <w:name w:val="footnote reference"/>
    <w:basedOn w:val="DefaultParagraphFont"/>
    <w:uiPriority w:val="99"/>
    <w:semiHidden/>
    <w:rsid w:val="00800136"/>
    <w:rPr>
      <w:rFonts w:ascii="Times New Roman" w:hAnsi="Times New Roman" w:cs="Times New Roman"/>
      <w:vertAlign w:val="superscript"/>
    </w:rPr>
  </w:style>
  <w:style w:type="character" w:styleId="CommentReference">
    <w:name w:val="annotation reference"/>
    <w:basedOn w:val="DefaultParagraphFont"/>
    <w:uiPriority w:val="99"/>
    <w:semiHidden/>
    <w:rsid w:val="00800136"/>
    <w:rPr>
      <w:rFonts w:ascii="Times New Roman" w:hAnsi="Times New Roman" w:cs="Times New Roman"/>
      <w:sz w:val="16"/>
      <w:szCs w:val="16"/>
    </w:rPr>
  </w:style>
  <w:style w:type="character" w:styleId="PageNumber">
    <w:name w:val="page number"/>
    <w:basedOn w:val="DefaultParagraphFont"/>
    <w:uiPriority w:val="99"/>
    <w:rsid w:val="00800136"/>
    <w:rPr>
      <w:rFonts w:ascii="Times New Roman" w:hAnsi="Times New Roman" w:cs="Times New Roman"/>
    </w:rPr>
  </w:style>
  <w:style w:type="character" w:styleId="EndnoteReference">
    <w:name w:val="endnote reference"/>
    <w:basedOn w:val="DefaultParagraphFont"/>
    <w:uiPriority w:val="99"/>
    <w:semiHidden/>
    <w:rsid w:val="00800136"/>
    <w:rPr>
      <w:rFonts w:ascii="Times New Roman" w:hAnsi="Times New Roman" w:cs="Times New Roman"/>
      <w:vertAlign w:val="superscript"/>
    </w:rPr>
  </w:style>
  <w:style w:type="character" w:customStyle="1" w:styleId="WW8Num5z1">
    <w:name w:val="WW8Num5z1"/>
    <w:uiPriority w:val="99"/>
    <w:rsid w:val="00800136"/>
    <w:rPr>
      <w:rFonts w:ascii="Courier New" w:hAnsi="Courier New" w:cs="Courier New"/>
    </w:rPr>
  </w:style>
  <w:style w:type="character" w:customStyle="1" w:styleId="WW8Num6z0">
    <w:name w:val="WW8Num6z0"/>
    <w:uiPriority w:val="99"/>
    <w:rsid w:val="00800136"/>
    <w:rPr>
      <w:rFonts w:ascii="Symbol" w:hAnsi="Symbol" w:cs="Symbol"/>
    </w:rPr>
  </w:style>
  <w:style w:type="character" w:customStyle="1" w:styleId="WW8Num8z0">
    <w:name w:val="WW8Num8z0"/>
    <w:uiPriority w:val="99"/>
    <w:rsid w:val="00800136"/>
    <w:rPr>
      <w:rFonts w:ascii="Symbol" w:hAnsi="Symbol" w:cs="Symbol"/>
    </w:rPr>
  </w:style>
  <w:style w:type="character" w:customStyle="1" w:styleId="WW8Num9z0">
    <w:name w:val="WW8Num9z0"/>
    <w:uiPriority w:val="99"/>
    <w:rsid w:val="00800136"/>
    <w:rPr>
      <w:rFonts w:ascii="Symbol" w:hAnsi="Symbol" w:cs="Symbol"/>
    </w:rPr>
  </w:style>
  <w:style w:type="character" w:customStyle="1" w:styleId="WW8Num12z0">
    <w:name w:val="WW8Num12z0"/>
    <w:uiPriority w:val="99"/>
    <w:rsid w:val="00800136"/>
    <w:rPr>
      <w:b/>
      <w:bCs/>
      <w:color w:val="auto"/>
    </w:rPr>
  </w:style>
  <w:style w:type="character" w:customStyle="1" w:styleId="WW8Num13z0">
    <w:name w:val="WW8Num13z0"/>
    <w:uiPriority w:val="99"/>
    <w:rsid w:val="00800136"/>
    <w:rPr>
      <w:rFonts w:ascii="Symbol" w:hAnsi="Symbol" w:cs="Symbol"/>
      <w:b/>
      <w:bCs/>
      <w:color w:val="auto"/>
    </w:rPr>
  </w:style>
  <w:style w:type="character" w:customStyle="1" w:styleId="WW8Num16z0">
    <w:name w:val="WW8Num16z0"/>
    <w:uiPriority w:val="99"/>
    <w:rsid w:val="00800136"/>
    <w:rPr>
      <w:rFonts w:ascii="Times New Roman" w:hAnsi="Times New Roman" w:cs="Times New Roman"/>
    </w:rPr>
  </w:style>
  <w:style w:type="character" w:customStyle="1" w:styleId="WW8Num18z0">
    <w:name w:val="WW8Num18z0"/>
    <w:uiPriority w:val="99"/>
    <w:rsid w:val="00800136"/>
    <w:rPr>
      <w:rFonts w:ascii="Arial" w:hAnsi="Arial" w:cs="Arial"/>
    </w:rPr>
  </w:style>
  <w:style w:type="character" w:customStyle="1" w:styleId="WW8Num19z0">
    <w:name w:val="WW8Num19z0"/>
    <w:uiPriority w:val="99"/>
    <w:rsid w:val="00800136"/>
    <w:rPr>
      <w:rFonts w:ascii="Times New Roman" w:hAnsi="Times New Roman" w:cs="Times New Roman"/>
    </w:rPr>
  </w:style>
  <w:style w:type="character" w:customStyle="1" w:styleId="WW8Num23z0">
    <w:name w:val="WW8Num23z0"/>
    <w:uiPriority w:val="99"/>
    <w:rsid w:val="00800136"/>
    <w:rPr>
      <w:rFonts w:ascii="Times New Roman" w:hAnsi="Times New Roman" w:cs="Times New Roman"/>
    </w:rPr>
  </w:style>
  <w:style w:type="character" w:customStyle="1" w:styleId="WW8Num24z0">
    <w:name w:val="WW8Num24z0"/>
    <w:uiPriority w:val="99"/>
    <w:rsid w:val="00800136"/>
    <w:rPr>
      <w:rFonts w:ascii="Arial" w:hAnsi="Arial" w:cs="Arial"/>
    </w:rPr>
  </w:style>
  <w:style w:type="character" w:customStyle="1" w:styleId="WW8Num25z0">
    <w:name w:val="WW8Num25z0"/>
    <w:uiPriority w:val="99"/>
    <w:rsid w:val="00800136"/>
    <w:rPr>
      <w:rFonts w:ascii="Arial" w:hAnsi="Arial" w:cs="Arial"/>
    </w:rPr>
  </w:style>
  <w:style w:type="character" w:customStyle="1" w:styleId="WW8Num26z0">
    <w:name w:val="WW8Num26z0"/>
    <w:uiPriority w:val="99"/>
    <w:rsid w:val="00800136"/>
    <w:rPr>
      <w:rFonts w:ascii="Times New Roman" w:hAnsi="Times New Roman" w:cs="Times New Roman"/>
    </w:rPr>
  </w:style>
  <w:style w:type="character" w:customStyle="1" w:styleId="WW8Num27z0">
    <w:name w:val="WW8Num27z0"/>
    <w:uiPriority w:val="99"/>
    <w:rsid w:val="00800136"/>
    <w:rPr>
      <w:rFonts w:ascii="Arial" w:hAnsi="Arial" w:cs="Arial"/>
    </w:rPr>
  </w:style>
  <w:style w:type="character" w:customStyle="1" w:styleId="WW8Num29z0">
    <w:name w:val="WW8Num29z0"/>
    <w:uiPriority w:val="99"/>
    <w:rsid w:val="00800136"/>
    <w:rPr>
      <w:rFonts w:ascii="Symbol" w:hAnsi="Symbol" w:cs="Symbol"/>
    </w:rPr>
  </w:style>
  <w:style w:type="character" w:customStyle="1" w:styleId="WW8Num31z0">
    <w:name w:val="WW8Num31z0"/>
    <w:uiPriority w:val="99"/>
    <w:rsid w:val="00800136"/>
    <w:rPr>
      <w:rFonts w:ascii="Times New Roman" w:hAnsi="Times New Roman" w:cs="Times New Roman"/>
    </w:rPr>
  </w:style>
  <w:style w:type="character" w:customStyle="1" w:styleId="WW8Num32z0">
    <w:name w:val="WW8Num32z0"/>
    <w:uiPriority w:val="99"/>
    <w:rsid w:val="00800136"/>
    <w:rPr>
      <w:rFonts w:ascii="Symbol" w:hAnsi="Symbol" w:cs="Symbol"/>
    </w:rPr>
  </w:style>
  <w:style w:type="character" w:customStyle="1" w:styleId="WW8Num33z0">
    <w:name w:val="WW8Num33z0"/>
    <w:uiPriority w:val="99"/>
    <w:rsid w:val="00800136"/>
    <w:rPr>
      <w:rFonts w:ascii="Arial" w:hAnsi="Arial" w:cs="Arial"/>
    </w:rPr>
  </w:style>
  <w:style w:type="character" w:customStyle="1" w:styleId="WW8Num40z0">
    <w:name w:val="WW8Num40z0"/>
    <w:uiPriority w:val="99"/>
    <w:rsid w:val="00800136"/>
    <w:rPr>
      <w:rFonts w:ascii="Symbol" w:hAnsi="Symbol" w:cs="Symbol"/>
    </w:rPr>
  </w:style>
  <w:style w:type="character" w:customStyle="1" w:styleId="WW8Num41z0">
    <w:name w:val="WW8Num41z0"/>
    <w:uiPriority w:val="99"/>
    <w:rsid w:val="00800136"/>
    <w:rPr>
      <w:rFonts w:ascii="Arial" w:hAnsi="Arial" w:cs="Arial"/>
    </w:rPr>
  </w:style>
  <w:style w:type="character" w:customStyle="1" w:styleId="Absatz-Standardschriftart">
    <w:name w:val="Absatz-Standardschriftart"/>
    <w:uiPriority w:val="99"/>
    <w:rsid w:val="00800136"/>
  </w:style>
  <w:style w:type="character" w:customStyle="1" w:styleId="WW-Absatz-Standardschriftart">
    <w:name w:val="WW-Absatz-Standardschriftart"/>
    <w:uiPriority w:val="99"/>
    <w:rsid w:val="00800136"/>
  </w:style>
  <w:style w:type="character" w:customStyle="1" w:styleId="WW8Num4z1">
    <w:name w:val="WW8Num4z1"/>
    <w:uiPriority w:val="99"/>
    <w:rsid w:val="00800136"/>
    <w:rPr>
      <w:rFonts w:ascii="Courier New" w:hAnsi="Courier New" w:cs="Courier New"/>
    </w:rPr>
  </w:style>
  <w:style w:type="character" w:customStyle="1" w:styleId="WW8Num5z0">
    <w:name w:val="WW8Num5z0"/>
    <w:uiPriority w:val="99"/>
    <w:rsid w:val="00800136"/>
    <w:rPr>
      <w:rFonts w:ascii="Symbol" w:hAnsi="Symbol" w:cs="Symbol"/>
    </w:rPr>
  </w:style>
  <w:style w:type="character" w:customStyle="1" w:styleId="WW8Num7z0">
    <w:name w:val="WW8Num7z0"/>
    <w:uiPriority w:val="99"/>
    <w:rsid w:val="00800136"/>
    <w:rPr>
      <w:rFonts w:ascii="Times New Roman" w:hAnsi="Times New Roman" w:cs="Times New Roman"/>
    </w:rPr>
  </w:style>
  <w:style w:type="character" w:customStyle="1" w:styleId="WW8Num11z0">
    <w:name w:val="WW8Num11z0"/>
    <w:uiPriority w:val="99"/>
    <w:rsid w:val="00800136"/>
    <w:rPr>
      <w:rFonts w:ascii="Times New Roman" w:hAnsi="Times New Roman" w:cs="Times New Roman"/>
    </w:rPr>
  </w:style>
  <w:style w:type="character" w:customStyle="1" w:styleId="WW8Num15z0">
    <w:name w:val="WW8Num15z0"/>
    <w:uiPriority w:val="99"/>
    <w:rsid w:val="00800136"/>
    <w:rPr>
      <w:rFonts w:ascii="Times New Roman" w:hAnsi="Times New Roman" w:cs="Times New Roman"/>
    </w:rPr>
  </w:style>
  <w:style w:type="character" w:customStyle="1" w:styleId="WW8Num17z0">
    <w:name w:val="WW8Num17z0"/>
    <w:uiPriority w:val="99"/>
    <w:rsid w:val="00800136"/>
    <w:rPr>
      <w:rFonts w:ascii="Symbol" w:hAnsi="Symbol" w:cs="Symbol"/>
    </w:rPr>
  </w:style>
  <w:style w:type="character" w:customStyle="1" w:styleId="WW8Num22z0">
    <w:name w:val="WW8Num22z0"/>
    <w:uiPriority w:val="99"/>
    <w:rsid w:val="00800136"/>
    <w:rPr>
      <w:rFonts w:ascii="Symbol" w:hAnsi="Symbol" w:cs="Symbol"/>
    </w:rPr>
  </w:style>
  <w:style w:type="character" w:customStyle="1" w:styleId="WW8Num28z0">
    <w:name w:val="WW8Num28z0"/>
    <w:uiPriority w:val="99"/>
    <w:rsid w:val="00800136"/>
    <w:rPr>
      <w:rFonts w:ascii="Arial" w:hAnsi="Arial" w:cs="Arial"/>
    </w:rPr>
  </w:style>
  <w:style w:type="character" w:customStyle="1" w:styleId="WW8Num30z0">
    <w:name w:val="WW8Num30z0"/>
    <w:uiPriority w:val="99"/>
    <w:rsid w:val="00800136"/>
    <w:rPr>
      <w:rFonts w:ascii="Symbol" w:hAnsi="Symbol" w:cs="Symbol"/>
    </w:rPr>
  </w:style>
  <w:style w:type="character" w:customStyle="1" w:styleId="WW8Num39z0">
    <w:name w:val="WW8Num39z0"/>
    <w:uiPriority w:val="99"/>
    <w:rsid w:val="00800136"/>
    <w:rPr>
      <w:rFonts w:ascii="Arial" w:hAnsi="Arial" w:cs="Arial"/>
    </w:rPr>
  </w:style>
  <w:style w:type="character" w:customStyle="1" w:styleId="WW-Absatz-Standardschriftart1">
    <w:name w:val="WW-Absatz-Standardschriftart1"/>
    <w:uiPriority w:val="99"/>
    <w:rsid w:val="00800136"/>
  </w:style>
  <w:style w:type="character" w:customStyle="1" w:styleId="WW-Absatz-Standardschriftart11">
    <w:name w:val="WW-Absatz-Standardschriftart11"/>
    <w:uiPriority w:val="99"/>
    <w:rsid w:val="00800136"/>
  </w:style>
  <w:style w:type="character" w:customStyle="1" w:styleId="WW-Absatz-Standardschriftart111">
    <w:name w:val="WW-Absatz-Standardschriftart111"/>
    <w:uiPriority w:val="99"/>
    <w:rsid w:val="00800136"/>
  </w:style>
  <w:style w:type="character" w:customStyle="1" w:styleId="WW8Num3z1">
    <w:name w:val="WW8Num3z1"/>
    <w:uiPriority w:val="99"/>
    <w:rsid w:val="00800136"/>
    <w:rPr>
      <w:sz w:val="22"/>
      <w:szCs w:val="22"/>
    </w:rPr>
  </w:style>
  <w:style w:type="character" w:customStyle="1" w:styleId="WW8Num4z0">
    <w:name w:val="WW8Num4z0"/>
    <w:uiPriority w:val="99"/>
    <w:rsid w:val="00800136"/>
    <w:rPr>
      <w:rFonts w:ascii="Symbol" w:hAnsi="Symbol" w:cs="Symbol"/>
    </w:rPr>
  </w:style>
  <w:style w:type="character" w:customStyle="1" w:styleId="WW8Num7z1">
    <w:name w:val="WW8Num7z1"/>
    <w:uiPriority w:val="99"/>
    <w:rsid w:val="00800136"/>
    <w:rPr>
      <w:rFonts w:ascii="Garamond" w:hAnsi="Garamond" w:cs="Garamond"/>
    </w:rPr>
  </w:style>
  <w:style w:type="character" w:customStyle="1" w:styleId="WW8Num10z0">
    <w:name w:val="WW8Num10z0"/>
    <w:uiPriority w:val="99"/>
    <w:rsid w:val="00800136"/>
    <w:rPr>
      <w:rFonts w:ascii="Arial" w:hAnsi="Arial" w:cs="Arial"/>
    </w:rPr>
  </w:style>
  <w:style w:type="character" w:customStyle="1" w:styleId="WW8Num20z0">
    <w:name w:val="WW8Num20z0"/>
    <w:uiPriority w:val="99"/>
    <w:rsid w:val="00800136"/>
    <w:rPr>
      <w:rFonts w:ascii="Arial" w:hAnsi="Arial" w:cs="Arial"/>
    </w:rPr>
  </w:style>
  <w:style w:type="character" w:customStyle="1" w:styleId="WW8Num34z0">
    <w:name w:val="WW8Num34z0"/>
    <w:uiPriority w:val="99"/>
    <w:rsid w:val="00800136"/>
    <w:rPr>
      <w:rFonts w:ascii="Symbol" w:hAnsi="Symbol" w:cs="Symbol"/>
    </w:rPr>
  </w:style>
  <w:style w:type="character" w:customStyle="1" w:styleId="WW8Num35z0">
    <w:name w:val="WW8Num35z0"/>
    <w:uiPriority w:val="99"/>
    <w:rsid w:val="00800136"/>
    <w:rPr>
      <w:rFonts w:ascii="Arial" w:hAnsi="Arial" w:cs="Arial"/>
    </w:rPr>
  </w:style>
  <w:style w:type="character" w:customStyle="1" w:styleId="WW8Num37z0">
    <w:name w:val="WW8Num37z0"/>
    <w:uiPriority w:val="99"/>
    <w:rsid w:val="00800136"/>
    <w:rPr>
      <w:rFonts w:ascii="Arial" w:hAnsi="Arial" w:cs="Arial"/>
    </w:rPr>
  </w:style>
  <w:style w:type="character" w:customStyle="1" w:styleId="WW8Num42z0">
    <w:name w:val="WW8Num42z0"/>
    <w:uiPriority w:val="99"/>
    <w:rsid w:val="00800136"/>
    <w:rPr>
      <w:rFonts w:ascii="Symbol" w:hAnsi="Symbol" w:cs="Symbol"/>
    </w:rPr>
  </w:style>
  <w:style w:type="character" w:customStyle="1" w:styleId="WW8Num43z0">
    <w:name w:val="WW8Num43z0"/>
    <w:uiPriority w:val="99"/>
    <w:rsid w:val="00800136"/>
    <w:rPr>
      <w:rFonts w:ascii="Symbol" w:hAnsi="Symbol" w:cs="Symbol"/>
    </w:rPr>
  </w:style>
  <w:style w:type="character" w:customStyle="1" w:styleId="WW8Num44z0">
    <w:name w:val="WW8Num44z0"/>
    <w:uiPriority w:val="99"/>
    <w:rsid w:val="00800136"/>
    <w:rPr>
      <w:rFonts w:ascii="Symbol" w:hAnsi="Symbol" w:cs="Symbol"/>
    </w:rPr>
  </w:style>
  <w:style w:type="character" w:customStyle="1" w:styleId="WW8Num45z0">
    <w:name w:val="WW8Num45z0"/>
    <w:uiPriority w:val="99"/>
    <w:rsid w:val="00800136"/>
    <w:rPr>
      <w:rFonts w:ascii="Garamond" w:hAnsi="Garamond" w:cs="Garamond"/>
    </w:rPr>
  </w:style>
  <w:style w:type="character" w:customStyle="1" w:styleId="WW8Num46z0">
    <w:name w:val="WW8Num46z0"/>
    <w:uiPriority w:val="99"/>
    <w:rsid w:val="00800136"/>
    <w:rPr>
      <w:rFonts w:ascii="Arial" w:hAnsi="Arial" w:cs="Arial"/>
    </w:rPr>
  </w:style>
  <w:style w:type="character" w:customStyle="1" w:styleId="WW8Num48z0">
    <w:name w:val="WW8Num48z0"/>
    <w:uiPriority w:val="99"/>
    <w:rsid w:val="00800136"/>
    <w:rPr>
      <w:rFonts w:ascii="Symbol" w:hAnsi="Symbol" w:cs="Symbol"/>
    </w:rPr>
  </w:style>
  <w:style w:type="character" w:customStyle="1" w:styleId="WW8Num49z0">
    <w:name w:val="WW8Num49z0"/>
    <w:uiPriority w:val="99"/>
    <w:rsid w:val="00800136"/>
    <w:rPr>
      <w:rFonts w:ascii="Arial" w:hAnsi="Arial" w:cs="Arial"/>
    </w:rPr>
  </w:style>
  <w:style w:type="character" w:customStyle="1" w:styleId="WW8Num49z1">
    <w:name w:val="WW8Num49z1"/>
    <w:uiPriority w:val="99"/>
    <w:rsid w:val="00800136"/>
    <w:rPr>
      <w:rFonts w:ascii="Courier New" w:hAnsi="Courier New" w:cs="Courier New"/>
    </w:rPr>
  </w:style>
  <w:style w:type="character" w:customStyle="1" w:styleId="WW8Num49z2">
    <w:name w:val="WW8Num49z2"/>
    <w:uiPriority w:val="99"/>
    <w:rsid w:val="00800136"/>
    <w:rPr>
      <w:rFonts w:ascii="Wingdings" w:hAnsi="Wingdings" w:cs="Wingdings"/>
    </w:rPr>
  </w:style>
  <w:style w:type="character" w:customStyle="1" w:styleId="Domylnaczcionkaakapitu2">
    <w:name w:val="Domyślna czcionka akapitu2"/>
    <w:uiPriority w:val="99"/>
    <w:rsid w:val="00800136"/>
  </w:style>
  <w:style w:type="character" w:customStyle="1" w:styleId="WW8Num38z0">
    <w:name w:val="WW8Num38z0"/>
    <w:uiPriority w:val="99"/>
    <w:rsid w:val="00800136"/>
    <w:rPr>
      <w:rFonts w:ascii="Symbol" w:hAnsi="Symbol" w:cs="Symbol"/>
    </w:rPr>
  </w:style>
  <w:style w:type="character" w:customStyle="1" w:styleId="WW8Num50z0">
    <w:name w:val="WW8Num50z0"/>
    <w:uiPriority w:val="99"/>
    <w:rsid w:val="00800136"/>
    <w:rPr>
      <w:rFonts w:ascii="Symbol" w:hAnsi="Symbol" w:cs="Symbol"/>
    </w:rPr>
  </w:style>
  <w:style w:type="character" w:customStyle="1" w:styleId="WW8Num51z0">
    <w:name w:val="WW8Num51z0"/>
    <w:uiPriority w:val="99"/>
    <w:rsid w:val="00800136"/>
    <w:rPr>
      <w:rFonts w:ascii="Arial" w:hAnsi="Arial" w:cs="Arial"/>
    </w:rPr>
  </w:style>
  <w:style w:type="character" w:customStyle="1" w:styleId="WW8Num52z0">
    <w:name w:val="WW8Num52z0"/>
    <w:uiPriority w:val="99"/>
    <w:rsid w:val="00800136"/>
    <w:rPr>
      <w:rFonts w:ascii="Symbol" w:hAnsi="Symbol" w:cs="Symbol"/>
    </w:rPr>
  </w:style>
  <w:style w:type="character" w:customStyle="1" w:styleId="WW8Num53z0">
    <w:name w:val="WW8Num53z0"/>
    <w:uiPriority w:val="99"/>
    <w:rsid w:val="00800136"/>
    <w:rPr>
      <w:rFonts w:ascii="Arial" w:hAnsi="Arial" w:cs="Arial"/>
    </w:rPr>
  </w:style>
  <w:style w:type="character" w:customStyle="1" w:styleId="WW8Num54z0">
    <w:name w:val="WW8Num54z0"/>
    <w:uiPriority w:val="99"/>
    <w:rsid w:val="00800136"/>
    <w:rPr>
      <w:rFonts w:ascii="Arial" w:hAnsi="Arial" w:cs="Arial"/>
    </w:rPr>
  </w:style>
  <w:style w:type="character" w:customStyle="1" w:styleId="WW8Num55z0">
    <w:name w:val="WW8Num55z0"/>
    <w:uiPriority w:val="99"/>
    <w:rsid w:val="00800136"/>
    <w:rPr>
      <w:rFonts w:ascii="Arial" w:hAnsi="Arial" w:cs="Arial"/>
    </w:rPr>
  </w:style>
  <w:style w:type="character" w:customStyle="1" w:styleId="WW8Num56z0">
    <w:name w:val="WW8Num56z0"/>
    <w:uiPriority w:val="99"/>
    <w:rsid w:val="00800136"/>
    <w:rPr>
      <w:rFonts w:ascii="Arial" w:hAnsi="Arial" w:cs="Arial"/>
    </w:rPr>
  </w:style>
  <w:style w:type="character" w:customStyle="1" w:styleId="WW-Absatz-Standardschriftart1111">
    <w:name w:val="WW-Absatz-Standardschriftart1111"/>
    <w:uiPriority w:val="99"/>
    <w:rsid w:val="00800136"/>
  </w:style>
  <w:style w:type="character" w:customStyle="1" w:styleId="WW8Num2z1">
    <w:name w:val="WW8Num2z1"/>
    <w:uiPriority w:val="99"/>
    <w:rsid w:val="00800136"/>
    <w:rPr>
      <w:sz w:val="22"/>
      <w:szCs w:val="22"/>
    </w:rPr>
  </w:style>
  <w:style w:type="character" w:customStyle="1" w:styleId="WW8Num4z2">
    <w:name w:val="WW8Num4z2"/>
    <w:uiPriority w:val="99"/>
    <w:rsid w:val="00800136"/>
    <w:rPr>
      <w:rFonts w:ascii="Wingdings" w:hAnsi="Wingdings" w:cs="Wingdings"/>
    </w:rPr>
  </w:style>
  <w:style w:type="character" w:customStyle="1" w:styleId="WW8Num9z1">
    <w:name w:val="WW8Num9z1"/>
    <w:uiPriority w:val="99"/>
    <w:rsid w:val="00800136"/>
    <w:rPr>
      <w:rFonts w:ascii="Courier New" w:hAnsi="Courier New" w:cs="Courier New"/>
    </w:rPr>
  </w:style>
  <w:style w:type="character" w:customStyle="1" w:styleId="WW8Num9z2">
    <w:name w:val="WW8Num9z2"/>
    <w:uiPriority w:val="99"/>
    <w:rsid w:val="00800136"/>
    <w:rPr>
      <w:rFonts w:ascii="Wingdings" w:hAnsi="Wingdings" w:cs="Wingdings"/>
    </w:rPr>
  </w:style>
  <w:style w:type="character" w:customStyle="1" w:styleId="WW8Num21z0">
    <w:name w:val="WW8Num21z0"/>
    <w:uiPriority w:val="99"/>
    <w:rsid w:val="00800136"/>
    <w:rPr>
      <w:rFonts w:ascii="Times New Roman" w:hAnsi="Times New Roman" w:cs="Times New Roman"/>
    </w:rPr>
  </w:style>
  <w:style w:type="character" w:customStyle="1" w:styleId="WW8Num21z1">
    <w:name w:val="WW8Num21z1"/>
    <w:uiPriority w:val="99"/>
    <w:rsid w:val="00800136"/>
    <w:rPr>
      <w:rFonts w:ascii="Courier New" w:hAnsi="Courier New" w:cs="Courier New"/>
    </w:rPr>
  </w:style>
  <w:style w:type="character" w:customStyle="1" w:styleId="WW8Num21z2">
    <w:name w:val="WW8Num21z2"/>
    <w:uiPriority w:val="99"/>
    <w:rsid w:val="00800136"/>
    <w:rPr>
      <w:rFonts w:ascii="Wingdings" w:hAnsi="Wingdings" w:cs="Wingdings"/>
    </w:rPr>
  </w:style>
  <w:style w:type="character" w:customStyle="1" w:styleId="WW8Num21z3">
    <w:name w:val="WW8Num21z3"/>
    <w:uiPriority w:val="99"/>
    <w:rsid w:val="00800136"/>
    <w:rPr>
      <w:rFonts w:ascii="Symbol" w:hAnsi="Symbol" w:cs="Symbol"/>
    </w:rPr>
  </w:style>
  <w:style w:type="character" w:customStyle="1" w:styleId="WW8Num22z1">
    <w:name w:val="WW8Num22z1"/>
    <w:uiPriority w:val="99"/>
    <w:rsid w:val="00800136"/>
    <w:rPr>
      <w:rFonts w:ascii="Courier New" w:hAnsi="Courier New" w:cs="Courier New"/>
    </w:rPr>
  </w:style>
  <w:style w:type="character" w:customStyle="1" w:styleId="WW8Num22z2">
    <w:name w:val="WW8Num22z2"/>
    <w:uiPriority w:val="99"/>
    <w:rsid w:val="00800136"/>
    <w:rPr>
      <w:rFonts w:ascii="Wingdings" w:hAnsi="Wingdings" w:cs="Wingdings"/>
    </w:rPr>
  </w:style>
  <w:style w:type="character" w:customStyle="1" w:styleId="WW8Num26z1">
    <w:name w:val="WW8Num26z1"/>
    <w:uiPriority w:val="99"/>
    <w:rsid w:val="00800136"/>
    <w:rPr>
      <w:rFonts w:ascii="Courier New" w:hAnsi="Courier New" w:cs="Courier New"/>
    </w:rPr>
  </w:style>
  <w:style w:type="character" w:customStyle="1" w:styleId="WW8Num26z2">
    <w:name w:val="WW8Num26z2"/>
    <w:uiPriority w:val="99"/>
    <w:rsid w:val="00800136"/>
    <w:rPr>
      <w:rFonts w:ascii="Wingdings" w:hAnsi="Wingdings" w:cs="Wingdings"/>
    </w:rPr>
  </w:style>
  <w:style w:type="character" w:customStyle="1" w:styleId="WW8Num26z3">
    <w:name w:val="WW8Num26z3"/>
    <w:uiPriority w:val="99"/>
    <w:rsid w:val="00800136"/>
    <w:rPr>
      <w:rFonts w:ascii="Symbol" w:hAnsi="Symbol" w:cs="Symbol"/>
    </w:rPr>
  </w:style>
  <w:style w:type="character" w:customStyle="1" w:styleId="WW8Num30z1">
    <w:name w:val="WW8Num30z1"/>
    <w:uiPriority w:val="99"/>
    <w:rsid w:val="00800136"/>
    <w:rPr>
      <w:rFonts w:ascii="Courier New" w:hAnsi="Courier New" w:cs="Courier New"/>
    </w:rPr>
  </w:style>
  <w:style w:type="character" w:customStyle="1" w:styleId="WW8Num30z2">
    <w:name w:val="WW8Num30z2"/>
    <w:uiPriority w:val="99"/>
    <w:rsid w:val="00800136"/>
    <w:rPr>
      <w:rFonts w:ascii="Wingdings" w:hAnsi="Wingdings" w:cs="Wingdings"/>
    </w:rPr>
  </w:style>
  <w:style w:type="character" w:customStyle="1" w:styleId="WW8Num32z1">
    <w:name w:val="WW8Num32z1"/>
    <w:uiPriority w:val="99"/>
    <w:rsid w:val="00800136"/>
    <w:rPr>
      <w:rFonts w:ascii="Courier New" w:hAnsi="Courier New" w:cs="Courier New"/>
    </w:rPr>
  </w:style>
  <w:style w:type="character" w:customStyle="1" w:styleId="WW8Num32z2">
    <w:name w:val="WW8Num32z2"/>
    <w:uiPriority w:val="99"/>
    <w:rsid w:val="00800136"/>
    <w:rPr>
      <w:rFonts w:ascii="Wingdings" w:hAnsi="Wingdings" w:cs="Wingdings"/>
    </w:rPr>
  </w:style>
  <w:style w:type="character" w:customStyle="1" w:styleId="WW8Num42z1">
    <w:name w:val="WW8Num42z1"/>
    <w:uiPriority w:val="99"/>
    <w:rsid w:val="00800136"/>
    <w:rPr>
      <w:rFonts w:ascii="Courier New" w:hAnsi="Courier New" w:cs="Courier New"/>
    </w:rPr>
  </w:style>
  <w:style w:type="character" w:customStyle="1" w:styleId="WW8Num42z2">
    <w:name w:val="WW8Num42z2"/>
    <w:uiPriority w:val="99"/>
    <w:rsid w:val="00800136"/>
    <w:rPr>
      <w:rFonts w:ascii="Wingdings" w:hAnsi="Wingdings" w:cs="Wingdings"/>
    </w:rPr>
  </w:style>
  <w:style w:type="character" w:customStyle="1" w:styleId="WW8Num43z1">
    <w:name w:val="WW8Num43z1"/>
    <w:uiPriority w:val="99"/>
    <w:rsid w:val="00800136"/>
    <w:rPr>
      <w:rFonts w:ascii="Courier New" w:hAnsi="Courier New" w:cs="Courier New"/>
    </w:rPr>
  </w:style>
  <w:style w:type="character" w:customStyle="1" w:styleId="WW8Num43z2">
    <w:name w:val="WW8Num43z2"/>
    <w:uiPriority w:val="99"/>
    <w:rsid w:val="00800136"/>
    <w:rPr>
      <w:rFonts w:ascii="Wingdings" w:hAnsi="Wingdings" w:cs="Wingdings"/>
    </w:rPr>
  </w:style>
  <w:style w:type="character" w:customStyle="1" w:styleId="WW8Num44z1">
    <w:name w:val="WW8Num44z1"/>
    <w:uiPriority w:val="99"/>
    <w:rsid w:val="00800136"/>
    <w:rPr>
      <w:rFonts w:ascii="Courier New" w:hAnsi="Courier New" w:cs="Courier New"/>
    </w:rPr>
  </w:style>
  <w:style w:type="character" w:customStyle="1" w:styleId="WW8Num44z2">
    <w:name w:val="WW8Num44z2"/>
    <w:uiPriority w:val="99"/>
    <w:rsid w:val="00800136"/>
    <w:rPr>
      <w:rFonts w:ascii="Wingdings" w:hAnsi="Wingdings" w:cs="Wingdings"/>
    </w:rPr>
  </w:style>
  <w:style w:type="character" w:customStyle="1" w:styleId="WW8Num48z1">
    <w:name w:val="WW8Num48z1"/>
    <w:uiPriority w:val="99"/>
    <w:rsid w:val="00800136"/>
    <w:rPr>
      <w:rFonts w:ascii="Courier New" w:hAnsi="Courier New" w:cs="Courier New"/>
    </w:rPr>
  </w:style>
  <w:style w:type="character" w:customStyle="1" w:styleId="WW8Num48z2">
    <w:name w:val="WW8Num48z2"/>
    <w:uiPriority w:val="99"/>
    <w:rsid w:val="00800136"/>
    <w:rPr>
      <w:rFonts w:ascii="Wingdings" w:hAnsi="Wingdings" w:cs="Wingdings"/>
    </w:rPr>
  </w:style>
  <w:style w:type="character" w:customStyle="1" w:styleId="WW8Num50z1">
    <w:name w:val="WW8Num50z1"/>
    <w:uiPriority w:val="99"/>
    <w:rsid w:val="00800136"/>
    <w:rPr>
      <w:rFonts w:ascii="Courier New" w:hAnsi="Courier New" w:cs="Courier New"/>
    </w:rPr>
  </w:style>
  <w:style w:type="character" w:customStyle="1" w:styleId="WW8Num50z2">
    <w:name w:val="WW8Num50z2"/>
    <w:uiPriority w:val="99"/>
    <w:rsid w:val="00800136"/>
    <w:rPr>
      <w:rFonts w:ascii="Wingdings" w:hAnsi="Wingdings" w:cs="Wingdings"/>
    </w:rPr>
  </w:style>
  <w:style w:type="character" w:customStyle="1" w:styleId="WW8Num52z1">
    <w:name w:val="WW8Num52z1"/>
    <w:uiPriority w:val="99"/>
    <w:rsid w:val="00800136"/>
    <w:rPr>
      <w:rFonts w:ascii="Courier New" w:hAnsi="Courier New" w:cs="Courier New"/>
    </w:rPr>
  </w:style>
  <w:style w:type="character" w:customStyle="1" w:styleId="WW8Num52z2">
    <w:name w:val="WW8Num52z2"/>
    <w:uiPriority w:val="99"/>
    <w:rsid w:val="00800136"/>
    <w:rPr>
      <w:rFonts w:ascii="Wingdings" w:hAnsi="Wingdings" w:cs="Wingdings"/>
    </w:rPr>
  </w:style>
  <w:style w:type="character" w:customStyle="1" w:styleId="WW8NumSt32z0">
    <w:name w:val="WW8NumSt32z0"/>
    <w:uiPriority w:val="99"/>
    <w:rsid w:val="00800136"/>
    <w:rPr>
      <w:rFonts w:ascii="Times New Roman" w:hAnsi="Times New Roman" w:cs="Times New Roman"/>
    </w:rPr>
  </w:style>
  <w:style w:type="character" w:customStyle="1" w:styleId="Domylnaczcionkaakapitu1">
    <w:name w:val="Domyślna czcionka akapitu1"/>
    <w:uiPriority w:val="99"/>
    <w:rsid w:val="00800136"/>
  </w:style>
  <w:style w:type="character" w:customStyle="1" w:styleId="Odwoaniedokomentarza1">
    <w:name w:val="Odwołanie do komentarza1"/>
    <w:uiPriority w:val="99"/>
    <w:rsid w:val="00800136"/>
    <w:rPr>
      <w:sz w:val="16"/>
      <w:szCs w:val="16"/>
    </w:rPr>
  </w:style>
  <w:style w:type="character" w:customStyle="1" w:styleId="TekstkomentarzaZnak">
    <w:name w:val="Tekst komentarza Znak"/>
    <w:uiPriority w:val="99"/>
    <w:rsid w:val="00800136"/>
    <w:rPr>
      <w:lang w:val="pl-PL" w:eastAsia="ar-SA" w:bidi="ar-SA"/>
    </w:rPr>
  </w:style>
  <w:style w:type="character" w:customStyle="1" w:styleId="TematkomentarzaZnak">
    <w:name w:val="Temat komentarza Znak"/>
    <w:uiPriority w:val="99"/>
    <w:rsid w:val="00800136"/>
    <w:rPr>
      <w:b/>
      <w:bCs/>
      <w:lang w:val="pl-PL" w:eastAsia="ar-SA" w:bidi="ar-SA"/>
    </w:rPr>
  </w:style>
  <w:style w:type="character" w:customStyle="1" w:styleId="TekstdymkaZnak">
    <w:name w:val="Tekst dymka Znak"/>
    <w:uiPriority w:val="99"/>
    <w:rsid w:val="00800136"/>
    <w:rPr>
      <w:rFonts w:ascii="Tahoma" w:hAnsi="Tahoma" w:cs="Tahoma"/>
      <w:sz w:val="16"/>
      <w:szCs w:val="16"/>
      <w:lang w:val="pl-PL" w:eastAsia="ar-SA" w:bidi="ar-SA"/>
    </w:rPr>
  </w:style>
  <w:style w:type="character" w:customStyle="1" w:styleId="NormalnyWebZnak">
    <w:name w:val="Normalny (Web) Znak"/>
    <w:uiPriority w:val="99"/>
    <w:rsid w:val="00800136"/>
    <w:rPr>
      <w:lang w:val="pl-PL" w:eastAsia="ar-SA" w:bidi="ar-SA"/>
    </w:rPr>
  </w:style>
  <w:style w:type="character" w:customStyle="1" w:styleId="NagwekZnak">
    <w:name w:val="Nagłówek Znak"/>
    <w:uiPriority w:val="99"/>
    <w:rsid w:val="00800136"/>
    <w:rPr>
      <w:spacing w:val="-4"/>
      <w:sz w:val="22"/>
      <w:szCs w:val="22"/>
    </w:rPr>
  </w:style>
  <w:style w:type="character" w:customStyle="1" w:styleId="TytuZnak">
    <w:name w:val="Tytuł Znak"/>
    <w:uiPriority w:val="99"/>
    <w:rsid w:val="00800136"/>
    <w:rPr>
      <w:rFonts w:ascii="Arial" w:hAnsi="Arial" w:cs="Arial"/>
      <w:b/>
      <w:bCs/>
      <w:sz w:val="32"/>
      <w:szCs w:val="32"/>
      <w:u w:val="single"/>
    </w:rPr>
  </w:style>
  <w:style w:type="character" w:customStyle="1" w:styleId="TekstpodstawowywcityZnak">
    <w:name w:val="Tekst podstawowy wcięty Znak"/>
    <w:uiPriority w:val="99"/>
    <w:rsid w:val="00800136"/>
    <w:rPr>
      <w:sz w:val="24"/>
      <w:szCs w:val="24"/>
    </w:rPr>
  </w:style>
  <w:style w:type="character" w:customStyle="1" w:styleId="Tekstpodstawowywcity2Znak">
    <w:name w:val="Tekst podstawowy wcięty 2 Znak"/>
    <w:uiPriority w:val="99"/>
    <w:rsid w:val="00800136"/>
  </w:style>
  <w:style w:type="character" w:customStyle="1" w:styleId="Tekstpodstawowywcity3Znak">
    <w:name w:val="Tekst podstawowy wcięty 3 Znak"/>
    <w:uiPriority w:val="99"/>
    <w:rsid w:val="00800136"/>
  </w:style>
  <w:style w:type="character" w:customStyle="1" w:styleId="TekstpodstawowyZnak">
    <w:name w:val="Tekst podstawowy Znak"/>
    <w:uiPriority w:val="99"/>
    <w:rsid w:val="00800136"/>
    <w:rPr>
      <w:sz w:val="24"/>
      <w:szCs w:val="24"/>
    </w:rPr>
  </w:style>
  <w:style w:type="character" w:customStyle="1" w:styleId="StopkaZnak">
    <w:name w:val="Stopka Znak"/>
    <w:uiPriority w:val="99"/>
    <w:rsid w:val="00800136"/>
    <w:rPr>
      <w:sz w:val="24"/>
      <w:szCs w:val="24"/>
    </w:rPr>
  </w:style>
  <w:style w:type="character" w:customStyle="1" w:styleId="Tekstpodstawowy2Znak">
    <w:name w:val="Tekst podstawowy 2 Znak"/>
    <w:uiPriority w:val="99"/>
    <w:rsid w:val="00800136"/>
    <w:rPr>
      <w:i/>
      <w:iCs/>
      <w:sz w:val="24"/>
      <w:szCs w:val="24"/>
    </w:rPr>
  </w:style>
  <w:style w:type="character" w:customStyle="1" w:styleId="Tekstpodstawowy3Znak">
    <w:name w:val="Tekst podstawowy 3 Znak"/>
    <w:uiPriority w:val="99"/>
    <w:rsid w:val="00800136"/>
    <w:rPr>
      <w:sz w:val="16"/>
      <w:szCs w:val="16"/>
    </w:rPr>
  </w:style>
  <w:style w:type="character" w:customStyle="1" w:styleId="PlandokumentuZnak">
    <w:name w:val="Plan dokumentu Znak"/>
    <w:uiPriority w:val="99"/>
    <w:rsid w:val="00800136"/>
    <w:rPr>
      <w:rFonts w:ascii="Tahoma" w:hAnsi="Tahoma" w:cs="Tahoma"/>
      <w:shd w:val="clear" w:color="auto" w:fill="000080"/>
    </w:rPr>
  </w:style>
  <w:style w:type="character" w:customStyle="1" w:styleId="TekstprzypisukocowegoZnak">
    <w:name w:val="Tekst przypisu końcowego Znak"/>
    <w:uiPriority w:val="99"/>
    <w:rsid w:val="00800136"/>
  </w:style>
  <w:style w:type="character" w:customStyle="1" w:styleId="Znakiprzypiswkocowych">
    <w:name w:val="Znaki przypisów końcowych"/>
    <w:uiPriority w:val="99"/>
    <w:rsid w:val="00800136"/>
    <w:rPr>
      <w:vertAlign w:val="superscript"/>
    </w:rPr>
  </w:style>
  <w:style w:type="character" w:customStyle="1" w:styleId="ZnakZnak">
    <w:name w:val="Znak Znak"/>
    <w:uiPriority w:val="99"/>
    <w:rsid w:val="00800136"/>
    <w:rPr>
      <w:lang w:val="pl-PL" w:eastAsia="ar-SA" w:bidi="ar-SA"/>
    </w:rPr>
  </w:style>
  <w:style w:type="character" w:customStyle="1" w:styleId="Odwoaniedokomentarza2">
    <w:name w:val="Odwołanie do komentarza2"/>
    <w:uiPriority w:val="99"/>
    <w:rsid w:val="00800136"/>
    <w:rPr>
      <w:sz w:val="16"/>
      <w:szCs w:val="16"/>
    </w:rPr>
  </w:style>
  <w:style w:type="character" w:customStyle="1" w:styleId="TekstkomentarzaZnak1">
    <w:name w:val="Tekst komentarza Znak1"/>
    <w:uiPriority w:val="99"/>
    <w:rsid w:val="00800136"/>
  </w:style>
  <w:style w:type="character" w:customStyle="1" w:styleId="Symbolewypunktowania">
    <w:name w:val="Symbole wypunktowania"/>
    <w:uiPriority w:val="99"/>
    <w:rsid w:val="00800136"/>
    <w:rPr>
      <w:rFonts w:ascii="OpenSymbol" w:hAnsi="OpenSymbol" w:cs="OpenSymbol"/>
    </w:rPr>
  </w:style>
  <w:style w:type="character" w:customStyle="1" w:styleId="ZwykytekstZnak1">
    <w:name w:val="Zwykły tekst Znak1"/>
    <w:uiPriority w:val="99"/>
    <w:semiHidden/>
    <w:rsid w:val="00800136"/>
    <w:rPr>
      <w:rFonts w:ascii="Consolas" w:hAnsi="Consolas" w:cs="Consolas"/>
      <w:sz w:val="21"/>
      <w:szCs w:val="21"/>
    </w:rPr>
  </w:style>
  <w:style w:type="character" w:customStyle="1" w:styleId="st">
    <w:name w:val="st"/>
    <w:uiPriority w:val="99"/>
    <w:rsid w:val="00800136"/>
  </w:style>
  <w:style w:type="character" w:customStyle="1" w:styleId="text1">
    <w:name w:val="text1"/>
    <w:uiPriority w:val="99"/>
    <w:rsid w:val="00800136"/>
    <w:rPr>
      <w:rFonts w:ascii="Verdana" w:hAnsi="Verdana" w:cs="Verdana"/>
      <w:color w:val="000000"/>
      <w:sz w:val="20"/>
      <w:szCs w:val="20"/>
    </w:rPr>
  </w:style>
  <w:style w:type="character" w:styleId="PlaceholderText">
    <w:name w:val="Placeholder Text"/>
    <w:basedOn w:val="DefaultParagraphFont"/>
    <w:uiPriority w:val="99"/>
    <w:semiHidden/>
    <w:rsid w:val="00800136"/>
    <w:rPr>
      <w:rFonts w:ascii="Times New Roman" w:hAnsi="Times New Roman" w:cs="Times New Roman"/>
      <w:color w:val="808080"/>
    </w:rPr>
  </w:style>
  <w:style w:type="character" w:customStyle="1" w:styleId="FontStyle17">
    <w:name w:val="Font Style17"/>
    <w:basedOn w:val="DefaultParagraphFont"/>
    <w:uiPriority w:val="99"/>
    <w:rsid w:val="00800136"/>
    <w:rPr>
      <w:rFonts w:ascii="Calibri" w:hAnsi="Calibri" w:cs="Calibri"/>
      <w:b/>
      <w:bCs/>
      <w:sz w:val="20"/>
      <w:szCs w:val="20"/>
    </w:rPr>
  </w:style>
  <w:style w:type="table" w:styleId="TableGrid">
    <w:name w:val="Table Grid"/>
    <w:basedOn w:val="TableNormal"/>
    <w:uiPriority w:val="99"/>
    <w:rsid w:val="00800136"/>
    <w:rPr>
      <w:rFonts w:ascii="Liberation Serif" w:hAnsi="Liberation Serif" w:cs="Liberation Serif"/>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9">
    <w:name w:val="toc 9"/>
    <w:basedOn w:val="Indeks"/>
    <w:autoRedefine/>
    <w:uiPriority w:val="99"/>
    <w:semiHidden/>
    <w:rsid w:val="00800136"/>
    <w:pPr>
      <w:widowControl/>
      <w:tabs>
        <w:tab w:val="right" w:leader="dot" w:pos="11901"/>
      </w:tabs>
      <w:ind w:left="2264"/>
    </w:pPr>
    <w:rPr>
      <w:rFonts w:eastAsia="Times New Roman"/>
      <w:kern w:val="0"/>
      <w:lang w:eastAsia="ar-SA"/>
    </w:rPr>
  </w:style>
  <w:style w:type="paragraph" w:styleId="TOC8">
    <w:name w:val="toc 8"/>
    <w:basedOn w:val="Indeks"/>
    <w:autoRedefine/>
    <w:uiPriority w:val="99"/>
    <w:semiHidden/>
    <w:rsid w:val="00800136"/>
    <w:pPr>
      <w:widowControl/>
      <w:tabs>
        <w:tab w:val="right" w:leader="dot" w:pos="11618"/>
      </w:tabs>
      <w:ind w:left="1981"/>
    </w:pPr>
    <w:rPr>
      <w:rFonts w:eastAsia="Times New Roman"/>
      <w:kern w:val="0"/>
      <w:lang w:eastAsia="ar-SA"/>
    </w:rPr>
  </w:style>
  <w:style w:type="paragraph" w:styleId="TOC7">
    <w:name w:val="toc 7"/>
    <w:basedOn w:val="Indeks"/>
    <w:autoRedefine/>
    <w:uiPriority w:val="99"/>
    <w:semiHidden/>
    <w:rsid w:val="00800136"/>
    <w:pPr>
      <w:widowControl/>
      <w:tabs>
        <w:tab w:val="right" w:leader="dot" w:pos="11335"/>
      </w:tabs>
      <w:ind w:left="1698"/>
    </w:pPr>
    <w:rPr>
      <w:rFonts w:eastAsia="Times New Roman"/>
      <w:kern w:val="0"/>
      <w:lang w:eastAsia="ar-SA"/>
    </w:rPr>
  </w:style>
  <w:style w:type="paragraph" w:styleId="TOC6">
    <w:name w:val="toc 6"/>
    <w:basedOn w:val="Indeks"/>
    <w:autoRedefine/>
    <w:uiPriority w:val="99"/>
    <w:semiHidden/>
    <w:rsid w:val="00800136"/>
    <w:pPr>
      <w:widowControl/>
      <w:tabs>
        <w:tab w:val="right" w:leader="dot" w:pos="11052"/>
      </w:tabs>
      <w:ind w:left="1415"/>
    </w:pPr>
    <w:rPr>
      <w:rFonts w:eastAsia="Times New Roman"/>
      <w:kern w:val="0"/>
      <w:lang w:eastAsia="ar-SA"/>
    </w:rPr>
  </w:style>
  <w:style w:type="paragraph" w:styleId="TOC5">
    <w:name w:val="toc 5"/>
    <w:basedOn w:val="Indeks"/>
    <w:autoRedefine/>
    <w:uiPriority w:val="99"/>
    <w:semiHidden/>
    <w:rsid w:val="00800136"/>
    <w:pPr>
      <w:widowControl/>
      <w:tabs>
        <w:tab w:val="right" w:leader="dot" w:pos="10769"/>
      </w:tabs>
      <w:ind w:left="1132"/>
    </w:pPr>
    <w:rPr>
      <w:rFonts w:eastAsia="Times New Roman"/>
      <w:kern w:val="0"/>
      <w:lang w:eastAsia="ar-SA"/>
    </w:rPr>
  </w:style>
  <w:style w:type="paragraph" w:styleId="TOC4">
    <w:name w:val="toc 4"/>
    <w:basedOn w:val="Indeks"/>
    <w:autoRedefine/>
    <w:uiPriority w:val="99"/>
    <w:semiHidden/>
    <w:rsid w:val="00800136"/>
    <w:pPr>
      <w:widowControl/>
      <w:tabs>
        <w:tab w:val="right" w:leader="dot" w:pos="10486"/>
      </w:tabs>
      <w:ind w:left="849"/>
    </w:pPr>
    <w:rPr>
      <w:rFonts w:eastAsia="Times New Roman"/>
      <w:kern w:val="0"/>
      <w:lang w:eastAsia="ar-SA"/>
    </w:rPr>
  </w:style>
  <w:style w:type="paragraph" w:styleId="TOC3">
    <w:name w:val="toc 3"/>
    <w:basedOn w:val="Indeks"/>
    <w:autoRedefine/>
    <w:uiPriority w:val="99"/>
    <w:semiHidden/>
    <w:rsid w:val="00800136"/>
    <w:pPr>
      <w:widowControl/>
      <w:tabs>
        <w:tab w:val="right" w:leader="dot" w:pos="10203"/>
      </w:tabs>
      <w:ind w:left="566"/>
    </w:pPr>
    <w:rPr>
      <w:rFonts w:eastAsia="Times New Roman"/>
      <w:kern w:val="0"/>
      <w:lang w:eastAsia="ar-SA"/>
    </w:rPr>
  </w:style>
  <w:style w:type="paragraph" w:styleId="TOC2">
    <w:name w:val="toc 2"/>
    <w:basedOn w:val="Indeks"/>
    <w:autoRedefine/>
    <w:uiPriority w:val="99"/>
    <w:semiHidden/>
    <w:rsid w:val="00800136"/>
    <w:pPr>
      <w:widowControl/>
      <w:tabs>
        <w:tab w:val="right" w:leader="dot" w:pos="9920"/>
      </w:tabs>
      <w:ind w:left="283"/>
    </w:pPr>
    <w:rPr>
      <w:rFonts w:eastAsia="Times New Roman"/>
      <w:kern w:val="0"/>
      <w:lang w:eastAsia="ar-SA"/>
    </w:rPr>
  </w:style>
  <w:style w:type="paragraph" w:customStyle="1" w:styleId="Tekstwstpniesformatowany">
    <w:name w:val="Tekst wstępnie sformatowany"/>
    <w:basedOn w:val="Normal"/>
    <w:uiPriority w:val="99"/>
    <w:rsid w:val="00800136"/>
    <w:rPr>
      <w:rFonts w:eastAsia="Times New Roman"/>
      <w:kern w:val="0"/>
      <w:sz w:val="20"/>
      <w:szCs w:val="20"/>
      <w:lang w:eastAsia="pl-PL"/>
    </w:rPr>
  </w:style>
  <w:style w:type="paragraph" w:customStyle="1" w:styleId="gmail-justify">
    <w:name w:val="gmail-justify"/>
    <w:basedOn w:val="Normal"/>
    <w:uiPriority w:val="99"/>
    <w:rsid w:val="00986E7D"/>
    <w:pPr>
      <w:widowControl/>
      <w:suppressAutoHyphens w:val="0"/>
      <w:spacing w:before="100" w:beforeAutospacing="1" w:after="100" w:afterAutospacing="1"/>
    </w:pPr>
    <w:rPr>
      <w:rFonts w:eastAsia="Times New Roman"/>
      <w:kern w:val="0"/>
      <w:lang w:eastAsia="pl-PL"/>
    </w:rPr>
  </w:style>
  <w:style w:type="character" w:customStyle="1" w:styleId="WW8Num1z0">
    <w:name w:val="WW8Num1z0"/>
    <w:uiPriority w:val="99"/>
    <w:rsid w:val="006126C2"/>
    <w:rPr>
      <w:rFonts w:ascii="Arial" w:hAnsi="Arial" w:cs="Arial"/>
      <w:b/>
      <w:bCs/>
      <w:sz w:val="20"/>
      <w:szCs w:val="20"/>
      <w:lang w:eastAsia="ar-SA" w:bidi="ar-SA"/>
    </w:rPr>
  </w:style>
  <w:style w:type="character" w:customStyle="1" w:styleId="WW8Num2z0">
    <w:name w:val="WW8Num2z0"/>
    <w:uiPriority w:val="99"/>
    <w:rsid w:val="006126C2"/>
  </w:style>
  <w:style w:type="character" w:customStyle="1" w:styleId="WW8Num3z0">
    <w:name w:val="WW8Num3z0"/>
    <w:uiPriority w:val="99"/>
    <w:rsid w:val="006126C2"/>
    <w:rPr>
      <w:rFonts w:ascii="Symbol" w:hAnsi="Symbol" w:cs="Symbol"/>
    </w:rPr>
  </w:style>
  <w:style w:type="character" w:customStyle="1" w:styleId="WW8Num9z3">
    <w:name w:val="WW8Num9z3"/>
    <w:uiPriority w:val="99"/>
    <w:rsid w:val="006126C2"/>
  </w:style>
  <w:style w:type="character" w:customStyle="1" w:styleId="WW8Num9z4">
    <w:name w:val="WW8Num9z4"/>
    <w:uiPriority w:val="99"/>
    <w:rsid w:val="006126C2"/>
  </w:style>
  <w:style w:type="character" w:customStyle="1" w:styleId="WW8Num9z5">
    <w:name w:val="WW8Num9z5"/>
    <w:uiPriority w:val="99"/>
    <w:rsid w:val="006126C2"/>
  </w:style>
  <w:style w:type="character" w:customStyle="1" w:styleId="WW8Num9z6">
    <w:name w:val="WW8Num9z6"/>
    <w:uiPriority w:val="99"/>
    <w:rsid w:val="006126C2"/>
  </w:style>
  <w:style w:type="character" w:customStyle="1" w:styleId="WW8Num9z7">
    <w:name w:val="WW8Num9z7"/>
    <w:uiPriority w:val="99"/>
    <w:rsid w:val="006126C2"/>
  </w:style>
  <w:style w:type="character" w:customStyle="1" w:styleId="WW8Num9z8">
    <w:name w:val="WW8Num9z8"/>
    <w:uiPriority w:val="99"/>
    <w:rsid w:val="006126C2"/>
  </w:style>
  <w:style w:type="character" w:customStyle="1" w:styleId="WW8Num10z1">
    <w:name w:val="WW8Num10z1"/>
    <w:uiPriority w:val="99"/>
    <w:rsid w:val="006126C2"/>
  </w:style>
  <w:style w:type="character" w:customStyle="1" w:styleId="WW8Num10z2">
    <w:name w:val="WW8Num10z2"/>
    <w:uiPriority w:val="99"/>
    <w:rsid w:val="006126C2"/>
  </w:style>
  <w:style w:type="character" w:customStyle="1" w:styleId="WW8Num10z3">
    <w:name w:val="WW8Num10z3"/>
    <w:uiPriority w:val="99"/>
    <w:rsid w:val="006126C2"/>
  </w:style>
  <w:style w:type="character" w:customStyle="1" w:styleId="WW8Num10z4">
    <w:name w:val="WW8Num10z4"/>
    <w:uiPriority w:val="99"/>
    <w:rsid w:val="006126C2"/>
  </w:style>
  <w:style w:type="character" w:customStyle="1" w:styleId="WW8Num10z5">
    <w:name w:val="WW8Num10z5"/>
    <w:uiPriority w:val="99"/>
    <w:rsid w:val="006126C2"/>
  </w:style>
  <w:style w:type="character" w:customStyle="1" w:styleId="WW8Num10z6">
    <w:name w:val="WW8Num10z6"/>
    <w:uiPriority w:val="99"/>
    <w:rsid w:val="006126C2"/>
  </w:style>
  <w:style w:type="character" w:customStyle="1" w:styleId="WW8Num10z7">
    <w:name w:val="WW8Num10z7"/>
    <w:uiPriority w:val="99"/>
    <w:rsid w:val="006126C2"/>
  </w:style>
  <w:style w:type="character" w:customStyle="1" w:styleId="WW8Num10z8">
    <w:name w:val="WW8Num10z8"/>
    <w:uiPriority w:val="99"/>
    <w:rsid w:val="006126C2"/>
  </w:style>
  <w:style w:type="character" w:customStyle="1" w:styleId="WW8Num11z1">
    <w:name w:val="WW8Num11z1"/>
    <w:uiPriority w:val="99"/>
    <w:rsid w:val="006126C2"/>
  </w:style>
  <w:style w:type="character" w:customStyle="1" w:styleId="WW8Num11z2">
    <w:name w:val="WW8Num11z2"/>
    <w:uiPriority w:val="99"/>
    <w:rsid w:val="006126C2"/>
  </w:style>
  <w:style w:type="character" w:customStyle="1" w:styleId="WW8Num11z3">
    <w:name w:val="WW8Num11z3"/>
    <w:uiPriority w:val="99"/>
    <w:rsid w:val="006126C2"/>
  </w:style>
  <w:style w:type="character" w:customStyle="1" w:styleId="WW8Num11z4">
    <w:name w:val="WW8Num11z4"/>
    <w:uiPriority w:val="99"/>
    <w:rsid w:val="006126C2"/>
  </w:style>
  <w:style w:type="character" w:customStyle="1" w:styleId="WW8Num11z5">
    <w:name w:val="WW8Num11z5"/>
    <w:uiPriority w:val="99"/>
    <w:rsid w:val="006126C2"/>
  </w:style>
  <w:style w:type="character" w:customStyle="1" w:styleId="WW8Num11z6">
    <w:name w:val="WW8Num11z6"/>
    <w:uiPriority w:val="99"/>
    <w:rsid w:val="006126C2"/>
  </w:style>
  <w:style w:type="character" w:customStyle="1" w:styleId="WW8Num11z7">
    <w:name w:val="WW8Num11z7"/>
    <w:uiPriority w:val="99"/>
    <w:rsid w:val="006126C2"/>
  </w:style>
  <w:style w:type="character" w:customStyle="1" w:styleId="WW8Num11z8">
    <w:name w:val="WW8Num11z8"/>
    <w:uiPriority w:val="99"/>
    <w:rsid w:val="006126C2"/>
  </w:style>
  <w:style w:type="character" w:customStyle="1" w:styleId="WW8Num12z1">
    <w:name w:val="WW8Num12z1"/>
    <w:uiPriority w:val="99"/>
    <w:rsid w:val="006126C2"/>
  </w:style>
  <w:style w:type="character" w:customStyle="1" w:styleId="WW8Num12z2">
    <w:name w:val="WW8Num12z2"/>
    <w:uiPriority w:val="99"/>
    <w:rsid w:val="006126C2"/>
  </w:style>
  <w:style w:type="character" w:customStyle="1" w:styleId="WW8Num12z3">
    <w:name w:val="WW8Num12z3"/>
    <w:uiPriority w:val="99"/>
    <w:rsid w:val="006126C2"/>
  </w:style>
  <w:style w:type="character" w:customStyle="1" w:styleId="WW8Num12z4">
    <w:name w:val="WW8Num12z4"/>
    <w:uiPriority w:val="99"/>
    <w:rsid w:val="006126C2"/>
  </w:style>
  <w:style w:type="character" w:customStyle="1" w:styleId="WW8Num12z5">
    <w:name w:val="WW8Num12z5"/>
    <w:uiPriority w:val="99"/>
    <w:rsid w:val="006126C2"/>
  </w:style>
  <w:style w:type="character" w:customStyle="1" w:styleId="WW8Num12z6">
    <w:name w:val="WW8Num12z6"/>
    <w:uiPriority w:val="99"/>
    <w:rsid w:val="006126C2"/>
  </w:style>
  <w:style w:type="character" w:customStyle="1" w:styleId="WW8Num12z7">
    <w:name w:val="WW8Num12z7"/>
    <w:uiPriority w:val="99"/>
    <w:rsid w:val="006126C2"/>
  </w:style>
  <w:style w:type="character" w:customStyle="1" w:styleId="WW8Num12z8">
    <w:name w:val="WW8Num12z8"/>
    <w:uiPriority w:val="99"/>
    <w:rsid w:val="006126C2"/>
  </w:style>
  <w:style w:type="character" w:customStyle="1" w:styleId="WW8Num13z2">
    <w:name w:val="WW8Num13z2"/>
    <w:uiPriority w:val="99"/>
    <w:rsid w:val="006126C2"/>
    <w:rPr>
      <w:rFonts w:ascii="Arial" w:hAnsi="Arial" w:cs="Arial"/>
      <w:sz w:val="20"/>
      <w:szCs w:val="20"/>
    </w:rPr>
  </w:style>
  <w:style w:type="character" w:customStyle="1" w:styleId="WW8Num14z0">
    <w:name w:val="WW8Num14z0"/>
    <w:uiPriority w:val="99"/>
    <w:rsid w:val="006126C2"/>
    <w:rPr>
      <w:rFonts w:ascii="Arial" w:hAnsi="Arial" w:cs="Arial"/>
      <w:sz w:val="20"/>
      <w:szCs w:val="20"/>
    </w:rPr>
  </w:style>
  <w:style w:type="character" w:customStyle="1" w:styleId="WW8Num14z1">
    <w:name w:val="WW8Num14z1"/>
    <w:uiPriority w:val="99"/>
    <w:rsid w:val="006126C2"/>
  </w:style>
  <w:style w:type="character" w:customStyle="1" w:styleId="WW8Num14z2">
    <w:name w:val="WW8Num14z2"/>
    <w:uiPriority w:val="99"/>
    <w:rsid w:val="006126C2"/>
  </w:style>
  <w:style w:type="character" w:customStyle="1" w:styleId="WW8Num14z3">
    <w:name w:val="WW8Num14z3"/>
    <w:uiPriority w:val="99"/>
    <w:rsid w:val="006126C2"/>
  </w:style>
  <w:style w:type="character" w:customStyle="1" w:styleId="WW8Num14z4">
    <w:name w:val="WW8Num14z4"/>
    <w:uiPriority w:val="99"/>
    <w:rsid w:val="006126C2"/>
  </w:style>
  <w:style w:type="character" w:customStyle="1" w:styleId="WW8Num14z5">
    <w:name w:val="WW8Num14z5"/>
    <w:uiPriority w:val="99"/>
    <w:rsid w:val="006126C2"/>
  </w:style>
  <w:style w:type="character" w:customStyle="1" w:styleId="WW8Num14z6">
    <w:name w:val="WW8Num14z6"/>
    <w:uiPriority w:val="99"/>
    <w:rsid w:val="006126C2"/>
  </w:style>
  <w:style w:type="character" w:customStyle="1" w:styleId="WW8Num14z7">
    <w:name w:val="WW8Num14z7"/>
    <w:uiPriority w:val="99"/>
    <w:rsid w:val="006126C2"/>
  </w:style>
  <w:style w:type="character" w:customStyle="1" w:styleId="WW8Num14z8">
    <w:name w:val="WW8Num14z8"/>
    <w:uiPriority w:val="99"/>
    <w:rsid w:val="006126C2"/>
  </w:style>
  <w:style w:type="character" w:customStyle="1" w:styleId="WW8Num15z1">
    <w:name w:val="WW8Num15z1"/>
    <w:uiPriority w:val="99"/>
    <w:rsid w:val="006126C2"/>
  </w:style>
  <w:style w:type="character" w:customStyle="1" w:styleId="WW8Num15z2">
    <w:name w:val="WW8Num15z2"/>
    <w:uiPriority w:val="99"/>
    <w:rsid w:val="006126C2"/>
  </w:style>
  <w:style w:type="character" w:customStyle="1" w:styleId="WW8Num15z3">
    <w:name w:val="WW8Num15z3"/>
    <w:uiPriority w:val="99"/>
    <w:rsid w:val="006126C2"/>
  </w:style>
  <w:style w:type="character" w:customStyle="1" w:styleId="WW8Num15z4">
    <w:name w:val="WW8Num15z4"/>
    <w:uiPriority w:val="99"/>
    <w:rsid w:val="006126C2"/>
  </w:style>
  <w:style w:type="character" w:customStyle="1" w:styleId="WW8Num15z5">
    <w:name w:val="WW8Num15z5"/>
    <w:uiPriority w:val="99"/>
    <w:rsid w:val="006126C2"/>
  </w:style>
  <w:style w:type="character" w:customStyle="1" w:styleId="WW8Num15z6">
    <w:name w:val="WW8Num15z6"/>
    <w:uiPriority w:val="99"/>
    <w:rsid w:val="006126C2"/>
  </w:style>
  <w:style w:type="character" w:customStyle="1" w:styleId="WW8Num15z7">
    <w:name w:val="WW8Num15z7"/>
    <w:uiPriority w:val="99"/>
    <w:rsid w:val="006126C2"/>
  </w:style>
  <w:style w:type="character" w:customStyle="1" w:styleId="WW8Num15z8">
    <w:name w:val="WW8Num15z8"/>
    <w:uiPriority w:val="99"/>
    <w:rsid w:val="006126C2"/>
  </w:style>
  <w:style w:type="character" w:customStyle="1" w:styleId="WW8Num16z1">
    <w:name w:val="WW8Num16z1"/>
    <w:uiPriority w:val="99"/>
    <w:rsid w:val="006126C2"/>
  </w:style>
  <w:style w:type="character" w:customStyle="1" w:styleId="WW8Num16z2">
    <w:name w:val="WW8Num16z2"/>
    <w:uiPriority w:val="99"/>
    <w:rsid w:val="006126C2"/>
  </w:style>
  <w:style w:type="character" w:customStyle="1" w:styleId="WW8Num16z3">
    <w:name w:val="WW8Num16z3"/>
    <w:uiPriority w:val="99"/>
    <w:rsid w:val="006126C2"/>
  </w:style>
  <w:style w:type="character" w:customStyle="1" w:styleId="WW8Num16z4">
    <w:name w:val="WW8Num16z4"/>
    <w:uiPriority w:val="99"/>
    <w:rsid w:val="006126C2"/>
  </w:style>
  <w:style w:type="character" w:customStyle="1" w:styleId="WW8Num16z5">
    <w:name w:val="WW8Num16z5"/>
    <w:uiPriority w:val="99"/>
    <w:rsid w:val="006126C2"/>
  </w:style>
  <w:style w:type="character" w:customStyle="1" w:styleId="WW8Num16z6">
    <w:name w:val="WW8Num16z6"/>
    <w:uiPriority w:val="99"/>
    <w:rsid w:val="006126C2"/>
  </w:style>
  <w:style w:type="character" w:customStyle="1" w:styleId="WW8Num16z7">
    <w:name w:val="WW8Num16z7"/>
    <w:uiPriority w:val="99"/>
    <w:rsid w:val="006126C2"/>
  </w:style>
  <w:style w:type="character" w:customStyle="1" w:styleId="WW8Num16z8">
    <w:name w:val="WW8Num16z8"/>
    <w:uiPriority w:val="99"/>
    <w:rsid w:val="006126C2"/>
  </w:style>
  <w:style w:type="character" w:customStyle="1" w:styleId="WW8Num17z1">
    <w:name w:val="WW8Num17z1"/>
    <w:uiPriority w:val="99"/>
    <w:rsid w:val="006126C2"/>
  </w:style>
  <w:style w:type="character" w:customStyle="1" w:styleId="WW8Num17z2">
    <w:name w:val="WW8Num17z2"/>
    <w:uiPriority w:val="99"/>
    <w:rsid w:val="006126C2"/>
  </w:style>
  <w:style w:type="character" w:customStyle="1" w:styleId="WW8Num17z3">
    <w:name w:val="WW8Num17z3"/>
    <w:uiPriority w:val="99"/>
    <w:rsid w:val="006126C2"/>
  </w:style>
  <w:style w:type="character" w:customStyle="1" w:styleId="WW8Num17z4">
    <w:name w:val="WW8Num17z4"/>
    <w:uiPriority w:val="99"/>
    <w:rsid w:val="006126C2"/>
  </w:style>
  <w:style w:type="character" w:customStyle="1" w:styleId="WW8Num17z5">
    <w:name w:val="WW8Num17z5"/>
    <w:uiPriority w:val="99"/>
    <w:rsid w:val="006126C2"/>
  </w:style>
  <w:style w:type="character" w:customStyle="1" w:styleId="WW8Num17z6">
    <w:name w:val="WW8Num17z6"/>
    <w:uiPriority w:val="99"/>
    <w:rsid w:val="006126C2"/>
  </w:style>
  <w:style w:type="character" w:customStyle="1" w:styleId="WW8Num17z7">
    <w:name w:val="WW8Num17z7"/>
    <w:uiPriority w:val="99"/>
    <w:rsid w:val="006126C2"/>
  </w:style>
  <w:style w:type="character" w:customStyle="1" w:styleId="WW8Num17z8">
    <w:name w:val="WW8Num17z8"/>
    <w:uiPriority w:val="99"/>
    <w:rsid w:val="006126C2"/>
  </w:style>
  <w:style w:type="character" w:customStyle="1" w:styleId="WW8Num19z1">
    <w:name w:val="WW8Num19z1"/>
    <w:uiPriority w:val="99"/>
    <w:rsid w:val="006126C2"/>
  </w:style>
  <w:style w:type="character" w:customStyle="1" w:styleId="WW8Num19z2">
    <w:name w:val="WW8Num19z2"/>
    <w:uiPriority w:val="99"/>
    <w:rsid w:val="006126C2"/>
  </w:style>
  <w:style w:type="character" w:customStyle="1" w:styleId="WW8Num19z3">
    <w:name w:val="WW8Num19z3"/>
    <w:uiPriority w:val="99"/>
    <w:rsid w:val="006126C2"/>
  </w:style>
  <w:style w:type="character" w:customStyle="1" w:styleId="WW8Num19z4">
    <w:name w:val="WW8Num19z4"/>
    <w:uiPriority w:val="99"/>
    <w:rsid w:val="006126C2"/>
  </w:style>
  <w:style w:type="character" w:customStyle="1" w:styleId="WW8Num19z5">
    <w:name w:val="WW8Num19z5"/>
    <w:uiPriority w:val="99"/>
    <w:rsid w:val="006126C2"/>
  </w:style>
  <w:style w:type="character" w:customStyle="1" w:styleId="WW8Num19z6">
    <w:name w:val="WW8Num19z6"/>
    <w:uiPriority w:val="99"/>
    <w:rsid w:val="006126C2"/>
  </w:style>
  <w:style w:type="character" w:customStyle="1" w:styleId="WW8Num19z7">
    <w:name w:val="WW8Num19z7"/>
    <w:uiPriority w:val="99"/>
    <w:rsid w:val="006126C2"/>
  </w:style>
  <w:style w:type="character" w:customStyle="1" w:styleId="WW8Num19z8">
    <w:name w:val="WW8Num19z8"/>
    <w:uiPriority w:val="99"/>
    <w:rsid w:val="006126C2"/>
  </w:style>
  <w:style w:type="character" w:customStyle="1" w:styleId="WW8Num20z1">
    <w:name w:val="WW8Num20z1"/>
    <w:uiPriority w:val="99"/>
    <w:rsid w:val="006126C2"/>
  </w:style>
  <w:style w:type="character" w:customStyle="1" w:styleId="WW8Num20z2">
    <w:name w:val="WW8Num20z2"/>
    <w:uiPriority w:val="99"/>
    <w:rsid w:val="006126C2"/>
  </w:style>
  <w:style w:type="character" w:customStyle="1" w:styleId="WW8Num20z3">
    <w:name w:val="WW8Num20z3"/>
    <w:uiPriority w:val="99"/>
    <w:rsid w:val="006126C2"/>
  </w:style>
  <w:style w:type="character" w:customStyle="1" w:styleId="WW8Num20z4">
    <w:name w:val="WW8Num20z4"/>
    <w:uiPriority w:val="99"/>
    <w:rsid w:val="006126C2"/>
  </w:style>
  <w:style w:type="character" w:customStyle="1" w:styleId="WW8Num20z5">
    <w:name w:val="WW8Num20z5"/>
    <w:uiPriority w:val="99"/>
    <w:rsid w:val="006126C2"/>
  </w:style>
  <w:style w:type="character" w:customStyle="1" w:styleId="WW8Num20z6">
    <w:name w:val="WW8Num20z6"/>
    <w:uiPriority w:val="99"/>
    <w:rsid w:val="006126C2"/>
  </w:style>
  <w:style w:type="character" w:customStyle="1" w:styleId="WW8Num20z7">
    <w:name w:val="WW8Num20z7"/>
    <w:uiPriority w:val="99"/>
    <w:rsid w:val="006126C2"/>
  </w:style>
  <w:style w:type="character" w:customStyle="1" w:styleId="WW8Num20z8">
    <w:name w:val="WW8Num20z8"/>
    <w:uiPriority w:val="99"/>
    <w:rsid w:val="006126C2"/>
  </w:style>
  <w:style w:type="character" w:customStyle="1" w:styleId="WW8Num21z4">
    <w:name w:val="WW8Num21z4"/>
    <w:uiPriority w:val="99"/>
    <w:rsid w:val="006126C2"/>
  </w:style>
  <w:style w:type="character" w:customStyle="1" w:styleId="WW8Num21z5">
    <w:name w:val="WW8Num21z5"/>
    <w:uiPriority w:val="99"/>
    <w:rsid w:val="006126C2"/>
  </w:style>
  <w:style w:type="character" w:customStyle="1" w:styleId="WW8Num21z6">
    <w:name w:val="WW8Num21z6"/>
    <w:uiPriority w:val="99"/>
    <w:rsid w:val="006126C2"/>
  </w:style>
  <w:style w:type="character" w:customStyle="1" w:styleId="WW8Num21z7">
    <w:name w:val="WW8Num21z7"/>
    <w:uiPriority w:val="99"/>
    <w:rsid w:val="006126C2"/>
  </w:style>
  <w:style w:type="character" w:customStyle="1" w:styleId="WW8Num21z8">
    <w:name w:val="WW8Num21z8"/>
    <w:uiPriority w:val="99"/>
    <w:rsid w:val="006126C2"/>
  </w:style>
  <w:style w:type="character" w:customStyle="1" w:styleId="WW8Num23z1">
    <w:name w:val="WW8Num23z1"/>
    <w:uiPriority w:val="99"/>
    <w:rsid w:val="006126C2"/>
  </w:style>
  <w:style w:type="character" w:customStyle="1" w:styleId="WW8Num23z2">
    <w:name w:val="WW8Num23z2"/>
    <w:uiPriority w:val="99"/>
    <w:rsid w:val="006126C2"/>
  </w:style>
  <w:style w:type="character" w:customStyle="1" w:styleId="WW8Num23z3">
    <w:name w:val="WW8Num23z3"/>
    <w:uiPriority w:val="99"/>
    <w:rsid w:val="006126C2"/>
  </w:style>
  <w:style w:type="character" w:customStyle="1" w:styleId="WW8Num23z4">
    <w:name w:val="WW8Num23z4"/>
    <w:uiPriority w:val="99"/>
    <w:rsid w:val="006126C2"/>
  </w:style>
  <w:style w:type="character" w:customStyle="1" w:styleId="WW8Num23z5">
    <w:name w:val="WW8Num23z5"/>
    <w:uiPriority w:val="99"/>
    <w:rsid w:val="006126C2"/>
  </w:style>
  <w:style w:type="character" w:customStyle="1" w:styleId="WW8Num23z6">
    <w:name w:val="WW8Num23z6"/>
    <w:uiPriority w:val="99"/>
    <w:rsid w:val="006126C2"/>
  </w:style>
  <w:style w:type="character" w:customStyle="1" w:styleId="WW8Num23z7">
    <w:name w:val="WW8Num23z7"/>
    <w:uiPriority w:val="99"/>
    <w:rsid w:val="006126C2"/>
  </w:style>
  <w:style w:type="character" w:customStyle="1" w:styleId="WW8Num23z8">
    <w:name w:val="WW8Num23z8"/>
    <w:uiPriority w:val="99"/>
    <w:rsid w:val="006126C2"/>
  </w:style>
  <w:style w:type="character" w:customStyle="1" w:styleId="WW8Num24z1">
    <w:name w:val="WW8Num24z1"/>
    <w:uiPriority w:val="99"/>
    <w:rsid w:val="006126C2"/>
  </w:style>
  <w:style w:type="character" w:customStyle="1" w:styleId="WW8Num24z2">
    <w:name w:val="WW8Num24z2"/>
    <w:uiPriority w:val="99"/>
    <w:rsid w:val="006126C2"/>
  </w:style>
  <w:style w:type="character" w:customStyle="1" w:styleId="WW8Num24z3">
    <w:name w:val="WW8Num24z3"/>
    <w:uiPriority w:val="99"/>
    <w:rsid w:val="006126C2"/>
  </w:style>
  <w:style w:type="character" w:customStyle="1" w:styleId="WW8Num24z4">
    <w:name w:val="WW8Num24z4"/>
    <w:uiPriority w:val="99"/>
    <w:rsid w:val="006126C2"/>
  </w:style>
  <w:style w:type="character" w:customStyle="1" w:styleId="WW8Num24z5">
    <w:name w:val="WW8Num24z5"/>
    <w:uiPriority w:val="99"/>
    <w:rsid w:val="006126C2"/>
  </w:style>
  <w:style w:type="character" w:customStyle="1" w:styleId="WW8Num24z6">
    <w:name w:val="WW8Num24z6"/>
    <w:uiPriority w:val="99"/>
    <w:rsid w:val="006126C2"/>
  </w:style>
  <w:style w:type="character" w:customStyle="1" w:styleId="WW8Num24z7">
    <w:name w:val="WW8Num24z7"/>
    <w:uiPriority w:val="99"/>
    <w:rsid w:val="006126C2"/>
  </w:style>
  <w:style w:type="character" w:customStyle="1" w:styleId="WW8Num24z8">
    <w:name w:val="WW8Num24z8"/>
    <w:uiPriority w:val="99"/>
    <w:rsid w:val="006126C2"/>
  </w:style>
  <w:style w:type="character" w:customStyle="1" w:styleId="WW8Num25z1">
    <w:name w:val="WW8Num25z1"/>
    <w:uiPriority w:val="99"/>
    <w:rsid w:val="006126C2"/>
  </w:style>
  <w:style w:type="character" w:customStyle="1" w:styleId="WW8Num25z2">
    <w:name w:val="WW8Num25z2"/>
    <w:uiPriority w:val="99"/>
    <w:rsid w:val="006126C2"/>
  </w:style>
  <w:style w:type="character" w:customStyle="1" w:styleId="WW8Num25z3">
    <w:name w:val="WW8Num25z3"/>
    <w:uiPriority w:val="99"/>
    <w:rsid w:val="006126C2"/>
  </w:style>
  <w:style w:type="character" w:customStyle="1" w:styleId="WW8Num25z4">
    <w:name w:val="WW8Num25z4"/>
    <w:uiPriority w:val="99"/>
    <w:rsid w:val="006126C2"/>
  </w:style>
  <w:style w:type="character" w:customStyle="1" w:styleId="WW8Num25z5">
    <w:name w:val="WW8Num25z5"/>
    <w:uiPriority w:val="99"/>
    <w:rsid w:val="006126C2"/>
  </w:style>
  <w:style w:type="character" w:customStyle="1" w:styleId="WW8Num25z6">
    <w:name w:val="WW8Num25z6"/>
    <w:uiPriority w:val="99"/>
    <w:rsid w:val="006126C2"/>
  </w:style>
  <w:style w:type="character" w:customStyle="1" w:styleId="WW8Num25z7">
    <w:name w:val="WW8Num25z7"/>
    <w:uiPriority w:val="99"/>
    <w:rsid w:val="006126C2"/>
  </w:style>
  <w:style w:type="character" w:customStyle="1" w:styleId="WW8Num25z8">
    <w:name w:val="WW8Num25z8"/>
    <w:uiPriority w:val="99"/>
    <w:rsid w:val="006126C2"/>
  </w:style>
  <w:style w:type="character" w:customStyle="1" w:styleId="WW8Num26z4">
    <w:name w:val="WW8Num26z4"/>
    <w:uiPriority w:val="99"/>
    <w:rsid w:val="006126C2"/>
  </w:style>
  <w:style w:type="character" w:customStyle="1" w:styleId="WW8Num26z5">
    <w:name w:val="WW8Num26z5"/>
    <w:uiPriority w:val="99"/>
    <w:rsid w:val="006126C2"/>
  </w:style>
  <w:style w:type="character" w:customStyle="1" w:styleId="WW8Num26z6">
    <w:name w:val="WW8Num26z6"/>
    <w:uiPriority w:val="99"/>
    <w:rsid w:val="006126C2"/>
  </w:style>
  <w:style w:type="character" w:customStyle="1" w:styleId="WW8Num26z7">
    <w:name w:val="WW8Num26z7"/>
    <w:uiPriority w:val="99"/>
    <w:rsid w:val="006126C2"/>
  </w:style>
  <w:style w:type="character" w:customStyle="1" w:styleId="WW8Num26z8">
    <w:name w:val="WW8Num26z8"/>
    <w:uiPriority w:val="99"/>
    <w:rsid w:val="006126C2"/>
  </w:style>
  <w:style w:type="character" w:customStyle="1" w:styleId="WW8Num27z1">
    <w:name w:val="WW8Num27z1"/>
    <w:uiPriority w:val="99"/>
    <w:rsid w:val="006126C2"/>
  </w:style>
  <w:style w:type="character" w:customStyle="1" w:styleId="WW8Num27z2">
    <w:name w:val="WW8Num27z2"/>
    <w:uiPriority w:val="99"/>
    <w:rsid w:val="006126C2"/>
  </w:style>
  <w:style w:type="character" w:customStyle="1" w:styleId="WW8Num27z3">
    <w:name w:val="WW8Num27z3"/>
    <w:uiPriority w:val="99"/>
    <w:rsid w:val="006126C2"/>
  </w:style>
  <w:style w:type="character" w:customStyle="1" w:styleId="WW8Num27z4">
    <w:name w:val="WW8Num27z4"/>
    <w:uiPriority w:val="99"/>
    <w:rsid w:val="006126C2"/>
  </w:style>
  <w:style w:type="character" w:customStyle="1" w:styleId="WW8Num27z5">
    <w:name w:val="WW8Num27z5"/>
    <w:uiPriority w:val="99"/>
    <w:rsid w:val="006126C2"/>
  </w:style>
  <w:style w:type="character" w:customStyle="1" w:styleId="WW8Num27z6">
    <w:name w:val="WW8Num27z6"/>
    <w:uiPriority w:val="99"/>
    <w:rsid w:val="006126C2"/>
  </w:style>
  <w:style w:type="character" w:customStyle="1" w:styleId="WW8Num27z7">
    <w:name w:val="WW8Num27z7"/>
    <w:uiPriority w:val="99"/>
    <w:rsid w:val="006126C2"/>
  </w:style>
  <w:style w:type="character" w:customStyle="1" w:styleId="WW8Num27z8">
    <w:name w:val="WW8Num27z8"/>
    <w:uiPriority w:val="99"/>
    <w:rsid w:val="006126C2"/>
  </w:style>
  <w:style w:type="character" w:customStyle="1" w:styleId="WW8Num28z1">
    <w:name w:val="WW8Num28z1"/>
    <w:uiPriority w:val="99"/>
    <w:rsid w:val="006126C2"/>
  </w:style>
  <w:style w:type="character" w:customStyle="1" w:styleId="WW8Num28z2">
    <w:name w:val="WW8Num28z2"/>
    <w:uiPriority w:val="99"/>
    <w:rsid w:val="006126C2"/>
  </w:style>
  <w:style w:type="character" w:customStyle="1" w:styleId="WW8Num28z3">
    <w:name w:val="WW8Num28z3"/>
    <w:uiPriority w:val="99"/>
    <w:rsid w:val="006126C2"/>
  </w:style>
  <w:style w:type="character" w:customStyle="1" w:styleId="WW8Num28z4">
    <w:name w:val="WW8Num28z4"/>
    <w:uiPriority w:val="99"/>
    <w:rsid w:val="006126C2"/>
  </w:style>
  <w:style w:type="character" w:customStyle="1" w:styleId="WW8Num28z5">
    <w:name w:val="WW8Num28z5"/>
    <w:uiPriority w:val="99"/>
    <w:rsid w:val="006126C2"/>
  </w:style>
  <w:style w:type="character" w:customStyle="1" w:styleId="WW8Num28z6">
    <w:name w:val="WW8Num28z6"/>
    <w:uiPriority w:val="99"/>
    <w:rsid w:val="006126C2"/>
  </w:style>
  <w:style w:type="character" w:customStyle="1" w:styleId="WW8Num28z7">
    <w:name w:val="WW8Num28z7"/>
    <w:uiPriority w:val="99"/>
    <w:rsid w:val="006126C2"/>
  </w:style>
  <w:style w:type="character" w:customStyle="1" w:styleId="WW8Num28z8">
    <w:name w:val="WW8Num28z8"/>
    <w:uiPriority w:val="99"/>
    <w:rsid w:val="006126C2"/>
  </w:style>
  <w:style w:type="character" w:customStyle="1" w:styleId="WW8Num29z1">
    <w:name w:val="WW8Num29z1"/>
    <w:uiPriority w:val="99"/>
    <w:rsid w:val="006126C2"/>
    <w:rPr>
      <w:rFonts w:ascii="Times New Roman" w:hAnsi="Times New Roman" w:cs="Times New Roman"/>
    </w:rPr>
  </w:style>
  <w:style w:type="character" w:customStyle="1" w:styleId="WW8Num8z1">
    <w:name w:val="WW8Num8z1"/>
    <w:uiPriority w:val="99"/>
    <w:rsid w:val="006126C2"/>
    <w:rPr>
      <w:rFonts w:ascii="Calibri" w:hAnsi="Calibri" w:cs="Calibri"/>
    </w:rPr>
  </w:style>
  <w:style w:type="character" w:customStyle="1" w:styleId="WW8Num8z2">
    <w:name w:val="WW8Num8z2"/>
    <w:uiPriority w:val="99"/>
    <w:rsid w:val="006126C2"/>
  </w:style>
  <w:style w:type="character" w:customStyle="1" w:styleId="WW8Num18z1">
    <w:name w:val="WW8Num18z1"/>
    <w:uiPriority w:val="99"/>
    <w:rsid w:val="006126C2"/>
    <w:rPr>
      <w:rFonts w:ascii="Times New Roman" w:hAnsi="Times New Roman" w:cs="Times New Roman"/>
    </w:rPr>
  </w:style>
  <w:style w:type="character" w:customStyle="1" w:styleId="WW8Num31z1">
    <w:name w:val="WW8Num31z1"/>
    <w:uiPriority w:val="99"/>
    <w:rsid w:val="006126C2"/>
  </w:style>
  <w:style w:type="character" w:customStyle="1" w:styleId="WW8Num31z2">
    <w:name w:val="WW8Num31z2"/>
    <w:uiPriority w:val="99"/>
    <w:rsid w:val="006126C2"/>
  </w:style>
  <w:style w:type="character" w:customStyle="1" w:styleId="WW8Num31z3">
    <w:name w:val="WW8Num31z3"/>
    <w:uiPriority w:val="99"/>
    <w:rsid w:val="006126C2"/>
  </w:style>
  <w:style w:type="character" w:customStyle="1" w:styleId="WW8Num31z4">
    <w:name w:val="WW8Num31z4"/>
    <w:uiPriority w:val="99"/>
    <w:rsid w:val="006126C2"/>
  </w:style>
  <w:style w:type="character" w:customStyle="1" w:styleId="WW8Num31z5">
    <w:name w:val="WW8Num31z5"/>
    <w:uiPriority w:val="99"/>
    <w:rsid w:val="006126C2"/>
  </w:style>
  <w:style w:type="character" w:customStyle="1" w:styleId="WW8Num31z6">
    <w:name w:val="WW8Num31z6"/>
    <w:uiPriority w:val="99"/>
    <w:rsid w:val="006126C2"/>
  </w:style>
  <w:style w:type="character" w:customStyle="1" w:styleId="WW8Num31z7">
    <w:name w:val="WW8Num31z7"/>
    <w:uiPriority w:val="99"/>
    <w:rsid w:val="006126C2"/>
  </w:style>
  <w:style w:type="character" w:customStyle="1" w:styleId="WW8Num31z8">
    <w:name w:val="WW8Num31z8"/>
    <w:uiPriority w:val="99"/>
    <w:rsid w:val="006126C2"/>
  </w:style>
  <w:style w:type="character" w:customStyle="1" w:styleId="WW8Num32z3">
    <w:name w:val="WW8Num32z3"/>
    <w:uiPriority w:val="99"/>
    <w:rsid w:val="006126C2"/>
  </w:style>
  <w:style w:type="character" w:customStyle="1" w:styleId="WW8Num32z4">
    <w:name w:val="WW8Num32z4"/>
    <w:uiPriority w:val="99"/>
    <w:rsid w:val="006126C2"/>
  </w:style>
  <w:style w:type="character" w:customStyle="1" w:styleId="WW8Num32z5">
    <w:name w:val="WW8Num32z5"/>
    <w:uiPriority w:val="99"/>
    <w:rsid w:val="006126C2"/>
  </w:style>
  <w:style w:type="character" w:customStyle="1" w:styleId="WW8Num32z6">
    <w:name w:val="WW8Num32z6"/>
    <w:uiPriority w:val="99"/>
    <w:rsid w:val="006126C2"/>
  </w:style>
  <w:style w:type="character" w:customStyle="1" w:styleId="WW8Num32z7">
    <w:name w:val="WW8Num32z7"/>
    <w:uiPriority w:val="99"/>
    <w:rsid w:val="006126C2"/>
  </w:style>
  <w:style w:type="character" w:customStyle="1" w:styleId="WW8Num32z8">
    <w:name w:val="WW8Num32z8"/>
    <w:uiPriority w:val="99"/>
    <w:rsid w:val="006126C2"/>
  </w:style>
  <w:style w:type="character" w:customStyle="1" w:styleId="WW8Num33z1">
    <w:name w:val="WW8Num33z1"/>
    <w:uiPriority w:val="99"/>
    <w:rsid w:val="006126C2"/>
  </w:style>
  <w:style w:type="character" w:customStyle="1" w:styleId="WW8Num33z2">
    <w:name w:val="WW8Num33z2"/>
    <w:uiPriority w:val="99"/>
    <w:rsid w:val="006126C2"/>
  </w:style>
  <w:style w:type="character" w:customStyle="1" w:styleId="WW8Num33z3">
    <w:name w:val="WW8Num33z3"/>
    <w:uiPriority w:val="99"/>
    <w:rsid w:val="006126C2"/>
  </w:style>
  <w:style w:type="character" w:customStyle="1" w:styleId="WW8Num33z4">
    <w:name w:val="WW8Num33z4"/>
    <w:uiPriority w:val="99"/>
    <w:rsid w:val="006126C2"/>
  </w:style>
  <w:style w:type="character" w:customStyle="1" w:styleId="WW8Num33z5">
    <w:name w:val="WW8Num33z5"/>
    <w:uiPriority w:val="99"/>
    <w:rsid w:val="006126C2"/>
  </w:style>
  <w:style w:type="character" w:customStyle="1" w:styleId="WW8Num33z6">
    <w:name w:val="WW8Num33z6"/>
    <w:uiPriority w:val="99"/>
    <w:rsid w:val="006126C2"/>
  </w:style>
  <w:style w:type="character" w:customStyle="1" w:styleId="WW8Num33z7">
    <w:name w:val="WW8Num33z7"/>
    <w:uiPriority w:val="99"/>
    <w:rsid w:val="006126C2"/>
  </w:style>
  <w:style w:type="character" w:customStyle="1" w:styleId="WW8Num33z8">
    <w:name w:val="WW8Num33z8"/>
    <w:uiPriority w:val="99"/>
    <w:rsid w:val="006126C2"/>
  </w:style>
  <w:style w:type="character" w:customStyle="1" w:styleId="WW8Num34z1">
    <w:name w:val="WW8Num34z1"/>
    <w:uiPriority w:val="99"/>
    <w:rsid w:val="006126C2"/>
  </w:style>
  <w:style w:type="character" w:customStyle="1" w:styleId="WW8Num34z2">
    <w:name w:val="WW8Num34z2"/>
    <w:uiPriority w:val="99"/>
    <w:rsid w:val="006126C2"/>
  </w:style>
  <w:style w:type="character" w:customStyle="1" w:styleId="WW8Num34z3">
    <w:name w:val="WW8Num34z3"/>
    <w:uiPriority w:val="99"/>
    <w:rsid w:val="006126C2"/>
  </w:style>
  <w:style w:type="character" w:customStyle="1" w:styleId="WW8Num34z4">
    <w:name w:val="WW8Num34z4"/>
    <w:uiPriority w:val="99"/>
    <w:rsid w:val="006126C2"/>
  </w:style>
  <w:style w:type="character" w:customStyle="1" w:styleId="WW8Num34z5">
    <w:name w:val="WW8Num34z5"/>
    <w:uiPriority w:val="99"/>
    <w:rsid w:val="006126C2"/>
  </w:style>
  <w:style w:type="character" w:customStyle="1" w:styleId="WW8Num34z6">
    <w:name w:val="WW8Num34z6"/>
    <w:uiPriority w:val="99"/>
    <w:rsid w:val="006126C2"/>
  </w:style>
  <w:style w:type="character" w:customStyle="1" w:styleId="WW8Num34z7">
    <w:name w:val="WW8Num34z7"/>
    <w:uiPriority w:val="99"/>
    <w:rsid w:val="006126C2"/>
  </w:style>
  <w:style w:type="character" w:customStyle="1" w:styleId="WW8Num34z8">
    <w:name w:val="WW8Num34z8"/>
    <w:uiPriority w:val="99"/>
    <w:rsid w:val="006126C2"/>
  </w:style>
  <w:style w:type="character" w:customStyle="1" w:styleId="WW8Num35z2">
    <w:name w:val="WW8Num35z2"/>
    <w:uiPriority w:val="99"/>
    <w:rsid w:val="006126C2"/>
    <w:rPr>
      <w:rFonts w:ascii="Arial" w:hAnsi="Arial" w:cs="Arial"/>
      <w:sz w:val="20"/>
      <w:szCs w:val="20"/>
    </w:rPr>
  </w:style>
  <w:style w:type="character" w:customStyle="1" w:styleId="WW8Num36z0">
    <w:name w:val="WW8Num36z0"/>
    <w:uiPriority w:val="99"/>
    <w:rsid w:val="006126C2"/>
    <w:rPr>
      <w:rFonts w:ascii="Arial" w:hAnsi="Arial" w:cs="Arial"/>
      <w:sz w:val="20"/>
      <w:szCs w:val="20"/>
    </w:rPr>
  </w:style>
  <w:style w:type="character" w:customStyle="1" w:styleId="WW8Num36z1">
    <w:name w:val="WW8Num36z1"/>
    <w:uiPriority w:val="99"/>
    <w:rsid w:val="006126C2"/>
  </w:style>
  <w:style w:type="character" w:customStyle="1" w:styleId="WW8Num36z2">
    <w:name w:val="WW8Num36z2"/>
    <w:uiPriority w:val="99"/>
    <w:rsid w:val="006126C2"/>
  </w:style>
  <w:style w:type="character" w:customStyle="1" w:styleId="WW8Num36z3">
    <w:name w:val="WW8Num36z3"/>
    <w:uiPriority w:val="99"/>
    <w:rsid w:val="006126C2"/>
  </w:style>
  <w:style w:type="character" w:customStyle="1" w:styleId="WW8Num36z4">
    <w:name w:val="WW8Num36z4"/>
    <w:uiPriority w:val="99"/>
    <w:rsid w:val="006126C2"/>
  </w:style>
  <w:style w:type="character" w:customStyle="1" w:styleId="WW8Num36z5">
    <w:name w:val="WW8Num36z5"/>
    <w:uiPriority w:val="99"/>
    <w:rsid w:val="006126C2"/>
  </w:style>
  <w:style w:type="character" w:customStyle="1" w:styleId="WW8Num36z6">
    <w:name w:val="WW8Num36z6"/>
    <w:uiPriority w:val="99"/>
    <w:rsid w:val="006126C2"/>
  </w:style>
  <w:style w:type="character" w:customStyle="1" w:styleId="WW8Num36z7">
    <w:name w:val="WW8Num36z7"/>
    <w:uiPriority w:val="99"/>
    <w:rsid w:val="006126C2"/>
  </w:style>
  <w:style w:type="character" w:customStyle="1" w:styleId="WW8Num36z8">
    <w:name w:val="WW8Num36z8"/>
    <w:uiPriority w:val="99"/>
    <w:rsid w:val="006126C2"/>
  </w:style>
  <w:style w:type="character" w:customStyle="1" w:styleId="WW8Num37z1">
    <w:name w:val="WW8Num37z1"/>
    <w:uiPriority w:val="99"/>
    <w:rsid w:val="006126C2"/>
  </w:style>
  <w:style w:type="character" w:customStyle="1" w:styleId="WW8Num37z2">
    <w:name w:val="WW8Num37z2"/>
    <w:uiPriority w:val="99"/>
    <w:rsid w:val="006126C2"/>
  </w:style>
  <w:style w:type="character" w:customStyle="1" w:styleId="WW8Num37z3">
    <w:name w:val="WW8Num37z3"/>
    <w:uiPriority w:val="99"/>
    <w:rsid w:val="006126C2"/>
  </w:style>
  <w:style w:type="character" w:customStyle="1" w:styleId="WW8Num37z4">
    <w:name w:val="WW8Num37z4"/>
    <w:uiPriority w:val="99"/>
    <w:rsid w:val="006126C2"/>
  </w:style>
  <w:style w:type="character" w:customStyle="1" w:styleId="WW8Num37z5">
    <w:name w:val="WW8Num37z5"/>
    <w:uiPriority w:val="99"/>
    <w:rsid w:val="006126C2"/>
  </w:style>
  <w:style w:type="character" w:customStyle="1" w:styleId="WW8Num37z6">
    <w:name w:val="WW8Num37z6"/>
    <w:uiPriority w:val="99"/>
    <w:rsid w:val="006126C2"/>
  </w:style>
  <w:style w:type="character" w:customStyle="1" w:styleId="WW8Num37z7">
    <w:name w:val="WW8Num37z7"/>
    <w:uiPriority w:val="99"/>
    <w:rsid w:val="006126C2"/>
  </w:style>
  <w:style w:type="character" w:customStyle="1" w:styleId="WW8Num37z8">
    <w:name w:val="WW8Num37z8"/>
    <w:uiPriority w:val="99"/>
    <w:rsid w:val="006126C2"/>
  </w:style>
  <w:style w:type="character" w:customStyle="1" w:styleId="WW8Num38z1">
    <w:name w:val="WW8Num38z1"/>
    <w:uiPriority w:val="99"/>
    <w:rsid w:val="006126C2"/>
  </w:style>
  <w:style w:type="character" w:customStyle="1" w:styleId="WW8Num38z2">
    <w:name w:val="WW8Num38z2"/>
    <w:uiPriority w:val="99"/>
    <w:rsid w:val="006126C2"/>
  </w:style>
  <w:style w:type="character" w:customStyle="1" w:styleId="WW8Num38z3">
    <w:name w:val="WW8Num38z3"/>
    <w:uiPriority w:val="99"/>
    <w:rsid w:val="006126C2"/>
  </w:style>
  <w:style w:type="character" w:customStyle="1" w:styleId="WW8Num38z4">
    <w:name w:val="WW8Num38z4"/>
    <w:uiPriority w:val="99"/>
    <w:rsid w:val="006126C2"/>
  </w:style>
  <w:style w:type="character" w:customStyle="1" w:styleId="WW8Num38z5">
    <w:name w:val="WW8Num38z5"/>
    <w:uiPriority w:val="99"/>
    <w:rsid w:val="006126C2"/>
  </w:style>
  <w:style w:type="character" w:customStyle="1" w:styleId="WW8Num38z6">
    <w:name w:val="WW8Num38z6"/>
    <w:uiPriority w:val="99"/>
    <w:rsid w:val="006126C2"/>
  </w:style>
  <w:style w:type="character" w:customStyle="1" w:styleId="WW8Num38z7">
    <w:name w:val="WW8Num38z7"/>
    <w:uiPriority w:val="99"/>
    <w:rsid w:val="006126C2"/>
  </w:style>
  <w:style w:type="character" w:customStyle="1" w:styleId="WW8Num38z8">
    <w:name w:val="WW8Num38z8"/>
    <w:uiPriority w:val="99"/>
    <w:rsid w:val="006126C2"/>
  </w:style>
  <w:style w:type="character" w:customStyle="1" w:styleId="WW8Num39z1">
    <w:name w:val="WW8Num39z1"/>
    <w:uiPriority w:val="99"/>
    <w:rsid w:val="006126C2"/>
  </w:style>
  <w:style w:type="character" w:customStyle="1" w:styleId="WW8Num39z2">
    <w:name w:val="WW8Num39z2"/>
    <w:uiPriority w:val="99"/>
    <w:rsid w:val="006126C2"/>
  </w:style>
  <w:style w:type="character" w:customStyle="1" w:styleId="WW8Num39z3">
    <w:name w:val="WW8Num39z3"/>
    <w:uiPriority w:val="99"/>
    <w:rsid w:val="006126C2"/>
  </w:style>
  <w:style w:type="character" w:customStyle="1" w:styleId="WW8Num39z4">
    <w:name w:val="WW8Num39z4"/>
    <w:uiPriority w:val="99"/>
    <w:rsid w:val="006126C2"/>
  </w:style>
  <w:style w:type="character" w:customStyle="1" w:styleId="WW8Num39z5">
    <w:name w:val="WW8Num39z5"/>
    <w:uiPriority w:val="99"/>
    <w:rsid w:val="006126C2"/>
  </w:style>
  <w:style w:type="character" w:customStyle="1" w:styleId="WW8Num39z6">
    <w:name w:val="WW8Num39z6"/>
    <w:uiPriority w:val="99"/>
    <w:rsid w:val="006126C2"/>
  </w:style>
  <w:style w:type="character" w:customStyle="1" w:styleId="WW8Num39z7">
    <w:name w:val="WW8Num39z7"/>
    <w:uiPriority w:val="99"/>
    <w:rsid w:val="006126C2"/>
  </w:style>
  <w:style w:type="character" w:customStyle="1" w:styleId="WW8Num39z8">
    <w:name w:val="WW8Num39z8"/>
    <w:uiPriority w:val="99"/>
    <w:rsid w:val="006126C2"/>
  </w:style>
  <w:style w:type="character" w:customStyle="1" w:styleId="WW8Num41z1">
    <w:name w:val="WW8Num41z1"/>
    <w:uiPriority w:val="99"/>
    <w:rsid w:val="006126C2"/>
  </w:style>
  <w:style w:type="character" w:customStyle="1" w:styleId="WW8Num41z2">
    <w:name w:val="WW8Num41z2"/>
    <w:uiPriority w:val="99"/>
    <w:rsid w:val="006126C2"/>
  </w:style>
  <w:style w:type="character" w:customStyle="1" w:styleId="WW8Num41z3">
    <w:name w:val="WW8Num41z3"/>
    <w:uiPriority w:val="99"/>
    <w:rsid w:val="006126C2"/>
  </w:style>
  <w:style w:type="character" w:customStyle="1" w:styleId="WW8Num41z4">
    <w:name w:val="WW8Num41z4"/>
    <w:uiPriority w:val="99"/>
    <w:rsid w:val="006126C2"/>
  </w:style>
  <w:style w:type="character" w:customStyle="1" w:styleId="WW8Num41z5">
    <w:name w:val="WW8Num41z5"/>
    <w:uiPriority w:val="99"/>
    <w:rsid w:val="006126C2"/>
  </w:style>
  <w:style w:type="character" w:customStyle="1" w:styleId="WW8Num41z6">
    <w:name w:val="WW8Num41z6"/>
    <w:uiPriority w:val="99"/>
    <w:rsid w:val="006126C2"/>
  </w:style>
  <w:style w:type="character" w:customStyle="1" w:styleId="WW8Num41z7">
    <w:name w:val="WW8Num41z7"/>
    <w:uiPriority w:val="99"/>
    <w:rsid w:val="006126C2"/>
  </w:style>
  <w:style w:type="character" w:customStyle="1" w:styleId="WW8Num41z8">
    <w:name w:val="WW8Num41z8"/>
    <w:uiPriority w:val="99"/>
    <w:rsid w:val="006126C2"/>
  </w:style>
  <w:style w:type="character" w:customStyle="1" w:styleId="WW8Num42z3">
    <w:name w:val="WW8Num42z3"/>
    <w:uiPriority w:val="99"/>
    <w:rsid w:val="006126C2"/>
  </w:style>
  <w:style w:type="character" w:customStyle="1" w:styleId="WW8Num42z4">
    <w:name w:val="WW8Num42z4"/>
    <w:uiPriority w:val="99"/>
    <w:rsid w:val="006126C2"/>
  </w:style>
  <w:style w:type="character" w:customStyle="1" w:styleId="WW8Num42z5">
    <w:name w:val="WW8Num42z5"/>
    <w:uiPriority w:val="99"/>
    <w:rsid w:val="006126C2"/>
  </w:style>
  <w:style w:type="character" w:customStyle="1" w:styleId="WW8Num42z6">
    <w:name w:val="WW8Num42z6"/>
    <w:uiPriority w:val="99"/>
    <w:rsid w:val="006126C2"/>
  </w:style>
  <w:style w:type="character" w:customStyle="1" w:styleId="WW8Num42z7">
    <w:name w:val="WW8Num42z7"/>
    <w:uiPriority w:val="99"/>
    <w:rsid w:val="006126C2"/>
  </w:style>
  <w:style w:type="character" w:customStyle="1" w:styleId="WW8Num42z8">
    <w:name w:val="WW8Num42z8"/>
    <w:uiPriority w:val="99"/>
    <w:rsid w:val="006126C2"/>
  </w:style>
  <w:style w:type="character" w:customStyle="1" w:styleId="WW8Num43z3">
    <w:name w:val="WW8Num43z3"/>
    <w:uiPriority w:val="99"/>
    <w:rsid w:val="006126C2"/>
  </w:style>
  <w:style w:type="character" w:customStyle="1" w:styleId="WW8Num43z4">
    <w:name w:val="WW8Num43z4"/>
    <w:uiPriority w:val="99"/>
    <w:rsid w:val="006126C2"/>
  </w:style>
  <w:style w:type="character" w:customStyle="1" w:styleId="WW8Num43z5">
    <w:name w:val="WW8Num43z5"/>
    <w:uiPriority w:val="99"/>
    <w:rsid w:val="006126C2"/>
  </w:style>
  <w:style w:type="character" w:customStyle="1" w:styleId="WW8Num43z6">
    <w:name w:val="WW8Num43z6"/>
    <w:uiPriority w:val="99"/>
    <w:rsid w:val="006126C2"/>
  </w:style>
  <w:style w:type="character" w:customStyle="1" w:styleId="WW8Num43z7">
    <w:name w:val="WW8Num43z7"/>
    <w:uiPriority w:val="99"/>
    <w:rsid w:val="006126C2"/>
  </w:style>
  <w:style w:type="character" w:customStyle="1" w:styleId="WW8Num43z8">
    <w:name w:val="WW8Num43z8"/>
    <w:uiPriority w:val="99"/>
    <w:rsid w:val="006126C2"/>
  </w:style>
  <w:style w:type="character" w:customStyle="1" w:styleId="WW8Num45z1">
    <w:name w:val="WW8Num45z1"/>
    <w:uiPriority w:val="99"/>
    <w:rsid w:val="006126C2"/>
  </w:style>
  <w:style w:type="character" w:customStyle="1" w:styleId="WW8Num45z2">
    <w:name w:val="WW8Num45z2"/>
    <w:uiPriority w:val="99"/>
    <w:rsid w:val="006126C2"/>
  </w:style>
  <w:style w:type="character" w:customStyle="1" w:styleId="WW8Num45z3">
    <w:name w:val="WW8Num45z3"/>
    <w:uiPriority w:val="99"/>
    <w:rsid w:val="006126C2"/>
  </w:style>
  <w:style w:type="character" w:customStyle="1" w:styleId="WW8Num45z4">
    <w:name w:val="WW8Num45z4"/>
    <w:uiPriority w:val="99"/>
    <w:rsid w:val="006126C2"/>
  </w:style>
  <w:style w:type="character" w:customStyle="1" w:styleId="WW8Num45z5">
    <w:name w:val="WW8Num45z5"/>
    <w:uiPriority w:val="99"/>
    <w:rsid w:val="006126C2"/>
  </w:style>
  <w:style w:type="character" w:customStyle="1" w:styleId="WW8Num45z6">
    <w:name w:val="WW8Num45z6"/>
    <w:uiPriority w:val="99"/>
    <w:rsid w:val="006126C2"/>
  </w:style>
  <w:style w:type="character" w:customStyle="1" w:styleId="WW8Num45z7">
    <w:name w:val="WW8Num45z7"/>
    <w:uiPriority w:val="99"/>
    <w:rsid w:val="006126C2"/>
  </w:style>
  <w:style w:type="character" w:customStyle="1" w:styleId="WW8Num45z8">
    <w:name w:val="WW8Num45z8"/>
    <w:uiPriority w:val="99"/>
    <w:rsid w:val="006126C2"/>
  </w:style>
  <w:style w:type="character" w:customStyle="1" w:styleId="WW8Num46z1">
    <w:name w:val="WW8Num46z1"/>
    <w:uiPriority w:val="99"/>
    <w:rsid w:val="006126C2"/>
  </w:style>
  <w:style w:type="character" w:customStyle="1" w:styleId="WW8Num46z2">
    <w:name w:val="WW8Num46z2"/>
    <w:uiPriority w:val="99"/>
    <w:rsid w:val="006126C2"/>
  </w:style>
  <w:style w:type="character" w:customStyle="1" w:styleId="WW8Num46z3">
    <w:name w:val="WW8Num46z3"/>
    <w:uiPriority w:val="99"/>
    <w:rsid w:val="006126C2"/>
  </w:style>
  <w:style w:type="character" w:customStyle="1" w:styleId="WW8Num46z4">
    <w:name w:val="WW8Num46z4"/>
    <w:uiPriority w:val="99"/>
    <w:rsid w:val="006126C2"/>
  </w:style>
  <w:style w:type="character" w:customStyle="1" w:styleId="WW8Num46z5">
    <w:name w:val="WW8Num46z5"/>
    <w:uiPriority w:val="99"/>
    <w:rsid w:val="006126C2"/>
  </w:style>
  <w:style w:type="character" w:customStyle="1" w:styleId="WW8Num46z6">
    <w:name w:val="WW8Num46z6"/>
    <w:uiPriority w:val="99"/>
    <w:rsid w:val="006126C2"/>
  </w:style>
  <w:style w:type="character" w:customStyle="1" w:styleId="WW8Num46z7">
    <w:name w:val="WW8Num46z7"/>
    <w:uiPriority w:val="99"/>
    <w:rsid w:val="006126C2"/>
  </w:style>
  <w:style w:type="character" w:customStyle="1" w:styleId="WW8Num46z8">
    <w:name w:val="WW8Num46z8"/>
    <w:uiPriority w:val="99"/>
    <w:rsid w:val="006126C2"/>
  </w:style>
  <w:style w:type="character" w:customStyle="1" w:styleId="WW8Num47z0">
    <w:name w:val="WW8Num47z0"/>
    <w:uiPriority w:val="99"/>
    <w:rsid w:val="006126C2"/>
  </w:style>
  <w:style w:type="character" w:customStyle="1" w:styleId="WW8Num47z1">
    <w:name w:val="WW8Num47z1"/>
    <w:uiPriority w:val="99"/>
    <w:rsid w:val="006126C2"/>
  </w:style>
  <w:style w:type="character" w:customStyle="1" w:styleId="WW8Num47z2">
    <w:name w:val="WW8Num47z2"/>
    <w:uiPriority w:val="99"/>
    <w:rsid w:val="006126C2"/>
  </w:style>
  <w:style w:type="character" w:customStyle="1" w:styleId="WW8Num47z3">
    <w:name w:val="WW8Num47z3"/>
    <w:uiPriority w:val="99"/>
    <w:rsid w:val="006126C2"/>
  </w:style>
  <w:style w:type="character" w:customStyle="1" w:styleId="WW8Num47z4">
    <w:name w:val="WW8Num47z4"/>
    <w:uiPriority w:val="99"/>
    <w:rsid w:val="006126C2"/>
  </w:style>
  <w:style w:type="character" w:customStyle="1" w:styleId="WW8Num47z5">
    <w:name w:val="WW8Num47z5"/>
    <w:uiPriority w:val="99"/>
    <w:rsid w:val="006126C2"/>
  </w:style>
  <w:style w:type="character" w:customStyle="1" w:styleId="WW8Num47z6">
    <w:name w:val="WW8Num47z6"/>
    <w:uiPriority w:val="99"/>
    <w:rsid w:val="006126C2"/>
  </w:style>
  <w:style w:type="character" w:customStyle="1" w:styleId="WW8Num47z7">
    <w:name w:val="WW8Num47z7"/>
    <w:uiPriority w:val="99"/>
    <w:rsid w:val="006126C2"/>
  </w:style>
  <w:style w:type="character" w:customStyle="1" w:styleId="WW8Num47z8">
    <w:name w:val="WW8Num47z8"/>
    <w:uiPriority w:val="99"/>
    <w:rsid w:val="006126C2"/>
  </w:style>
  <w:style w:type="character" w:customStyle="1" w:styleId="WW8Num48z3">
    <w:name w:val="WW8Num48z3"/>
    <w:uiPriority w:val="99"/>
    <w:rsid w:val="006126C2"/>
  </w:style>
  <w:style w:type="character" w:customStyle="1" w:styleId="WW8Num48z4">
    <w:name w:val="WW8Num48z4"/>
    <w:uiPriority w:val="99"/>
    <w:rsid w:val="006126C2"/>
  </w:style>
  <w:style w:type="character" w:customStyle="1" w:styleId="WW8Num48z5">
    <w:name w:val="WW8Num48z5"/>
    <w:uiPriority w:val="99"/>
    <w:rsid w:val="006126C2"/>
  </w:style>
  <w:style w:type="character" w:customStyle="1" w:styleId="WW8Num48z6">
    <w:name w:val="WW8Num48z6"/>
    <w:uiPriority w:val="99"/>
    <w:rsid w:val="006126C2"/>
  </w:style>
  <w:style w:type="character" w:customStyle="1" w:styleId="WW8Num48z7">
    <w:name w:val="WW8Num48z7"/>
    <w:uiPriority w:val="99"/>
    <w:rsid w:val="006126C2"/>
  </w:style>
  <w:style w:type="character" w:customStyle="1" w:styleId="WW8Num48z8">
    <w:name w:val="WW8Num48z8"/>
    <w:uiPriority w:val="99"/>
    <w:rsid w:val="006126C2"/>
  </w:style>
  <w:style w:type="character" w:customStyle="1" w:styleId="WW8Num49z3">
    <w:name w:val="WW8Num49z3"/>
    <w:uiPriority w:val="99"/>
    <w:rsid w:val="006126C2"/>
  </w:style>
  <w:style w:type="character" w:customStyle="1" w:styleId="WW8Num49z4">
    <w:name w:val="WW8Num49z4"/>
    <w:uiPriority w:val="99"/>
    <w:rsid w:val="006126C2"/>
  </w:style>
  <w:style w:type="character" w:customStyle="1" w:styleId="WW8Num49z5">
    <w:name w:val="WW8Num49z5"/>
    <w:uiPriority w:val="99"/>
    <w:rsid w:val="006126C2"/>
  </w:style>
  <w:style w:type="character" w:customStyle="1" w:styleId="WW8Num49z6">
    <w:name w:val="WW8Num49z6"/>
    <w:uiPriority w:val="99"/>
    <w:rsid w:val="006126C2"/>
  </w:style>
  <w:style w:type="character" w:customStyle="1" w:styleId="WW8Num49z7">
    <w:name w:val="WW8Num49z7"/>
    <w:uiPriority w:val="99"/>
    <w:rsid w:val="006126C2"/>
  </w:style>
  <w:style w:type="character" w:customStyle="1" w:styleId="WW8Num49z8">
    <w:name w:val="WW8Num49z8"/>
    <w:uiPriority w:val="99"/>
    <w:rsid w:val="006126C2"/>
  </w:style>
  <w:style w:type="character" w:customStyle="1" w:styleId="WW8Num50z3">
    <w:name w:val="WW8Num50z3"/>
    <w:uiPriority w:val="99"/>
    <w:rsid w:val="006126C2"/>
  </w:style>
  <w:style w:type="character" w:customStyle="1" w:styleId="WW8Num50z4">
    <w:name w:val="WW8Num50z4"/>
    <w:uiPriority w:val="99"/>
    <w:rsid w:val="006126C2"/>
  </w:style>
  <w:style w:type="character" w:customStyle="1" w:styleId="WW8Num50z5">
    <w:name w:val="WW8Num50z5"/>
    <w:uiPriority w:val="99"/>
    <w:rsid w:val="006126C2"/>
  </w:style>
  <w:style w:type="character" w:customStyle="1" w:styleId="WW8Num50z6">
    <w:name w:val="WW8Num50z6"/>
    <w:uiPriority w:val="99"/>
    <w:rsid w:val="006126C2"/>
  </w:style>
  <w:style w:type="character" w:customStyle="1" w:styleId="WW8Num50z7">
    <w:name w:val="WW8Num50z7"/>
    <w:uiPriority w:val="99"/>
    <w:rsid w:val="006126C2"/>
  </w:style>
  <w:style w:type="character" w:customStyle="1" w:styleId="WW8Num50z8">
    <w:name w:val="WW8Num50z8"/>
    <w:uiPriority w:val="99"/>
    <w:rsid w:val="006126C2"/>
  </w:style>
  <w:style w:type="character" w:customStyle="1" w:styleId="WW8Num51z1">
    <w:name w:val="WW8Num51z1"/>
    <w:uiPriority w:val="99"/>
    <w:rsid w:val="006126C2"/>
    <w:rPr>
      <w:rFonts w:ascii="Times New Roman" w:hAnsi="Times New Roman" w:cs="Times New Roman"/>
    </w:rPr>
  </w:style>
  <w:style w:type="character" w:customStyle="1" w:styleId="Domylnaczcionkaakapitu4">
    <w:name w:val="Domyślna czcionka akapitu4"/>
    <w:uiPriority w:val="99"/>
    <w:rsid w:val="006126C2"/>
  </w:style>
  <w:style w:type="character" w:customStyle="1" w:styleId="WW8Num6z1">
    <w:name w:val="WW8Num6z1"/>
    <w:uiPriority w:val="99"/>
    <w:rsid w:val="006126C2"/>
  </w:style>
  <w:style w:type="character" w:customStyle="1" w:styleId="WW8Num6z2">
    <w:name w:val="WW8Num6z2"/>
    <w:uiPriority w:val="99"/>
    <w:rsid w:val="006126C2"/>
  </w:style>
  <w:style w:type="character" w:customStyle="1" w:styleId="WW8Num6z3">
    <w:name w:val="WW8Num6z3"/>
    <w:uiPriority w:val="99"/>
    <w:rsid w:val="006126C2"/>
  </w:style>
  <w:style w:type="character" w:customStyle="1" w:styleId="WW8Num6z4">
    <w:name w:val="WW8Num6z4"/>
    <w:uiPriority w:val="99"/>
    <w:rsid w:val="006126C2"/>
  </w:style>
  <w:style w:type="character" w:customStyle="1" w:styleId="WW8Num6z5">
    <w:name w:val="WW8Num6z5"/>
    <w:uiPriority w:val="99"/>
    <w:rsid w:val="006126C2"/>
  </w:style>
  <w:style w:type="character" w:customStyle="1" w:styleId="WW8Num6z6">
    <w:name w:val="WW8Num6z6"/>
    <w:uiPriority w:val="99"/>
    <w:rsid w:val="006126C2"/>
  </w:style>
  <w:style w:type="character" w:customStyle="1" w:styleId="WW8Num6z7">
    <w:name w:val="WW8Num6z7"/>
    <w:uiPriority w:val="99"/>
    <w:rsid w:val="006126C2"/>
  </w:style>
  <w:style w:type="character" w:customStyle="1" w:styleId="WW8Num6z8">
    <w:name w:val="WW8Num6z8"/>
    <w:uiPriority w:val="99"/>
    <w:rsid w:val="006126C2"/>
  </w:style>
  <w:style w:type="character" w:customStyle="1" w:styleId="WW8Num7z2">
    <w:name w:val="WW8Num7z2"/>
    <w:uiPriority w:val="99"/>
    <w:rsid w:val="006126C2"/>
  </w:style>
  <w:style w:type="character" w:customStyle="1" w:styleId="WW8Num7z3">
    <w:name w:val="WW8Num7z3"/>
    <w:uiPriority w:val="99"/>
    <w:rsid w:val="006126C2"/>
  </w:style>
  <w:style w:type="character" w:customStyle="1" w:styleId="WW8Num7z4">
    <w:name w:val="WW8Num7z4"/>
    <w:uiPriority w:val="99"/>
    <w:rsid w:val="006126C2"/>
  </w:style>
  <w:style w:type="character" w:customStyle="1" w:styleId="WW8Num7z5">
    <w:name w:val="WW8Num7z5"/>
    <w:uiPriority w:val="99"/>
    <w:rsid w:val="006126C2"/>
  </w:style>
  <w:style w:type="character" w:customStyle="1" w:styleId="WW8Num7z6">
    <w:name w:val="WW8Num7z6"/>
    <w:uiPriority w:val="99"/>
    <w:rsid w:val="006126C2"/>
  </w:style>
  <w:style w:type="character" w:customStyle="1" w:styleId="WW8Num7z7">
    <w:name w:val="WW8Num7z7"/>
    <w:uiPriority w:val="99"/>
    <w:rsid w:val="006126C2"/>
  </w:style>
  <w:style w:type="character" w:customStyle="1" w:styleId="WW8Num7z8">
    <w:name w:val="WW8Num7z8"/>
    <w:uiPriority w:val="99"/>
    <w:rsid w:val="006126C2"/>
  </w:style>
  <w:style w:type="character" w:customStyle="1" w:styleId="WW8Num13z1">
    <w:name w:val="WW8Num13z1"/>
    <w:uiPriority w:val="99"/>
    <w:rsid w:val="006126C2"/>
  </w:style>
  <w:style w:type="character" w:customStyle="1" w:styleId="WW8Num13z3">
    <w:name w:val="WW8Num13z3"/>
    <w:uiPriority w:val="99"/>
    <w:rsid w:val="006126C2"/>
  </w:style>
  <w:style w:type="character" w:customStyle="1" w:styleId="WW8Num13z4">
    <w:name w:val="WW8Num13z4"/>
    <w:uiPriority w:val="99"/>
    <w:rsid w:val="006126C2"/>
  </w:style>
  <w:style w:type="character" w:customStyle="1" w:styleId="WW8Num13z5">
    <w:name w:val="WW8Num13z5"/>
    <w:uiPriority w:val="99"/>
    <w:rsid w:val="006126C2"/>
  </w:style>
  <w:style w:type="character" w:customStyle="1" w:styleId="WW8Num13z6">
    <w:name w:val="WW8Num13z6"/>
    <w:uiPriority w:val="99"/>
    <w:rsid w:val="006126C2"/>
  </w:style>
  <w:style w:type="character" w:customStyle="1" w:styleId="WW8Num13z7">
    <w:name w:val="WW8Num13z7"/>
    <w:uiPriority w:val="99"/>
    <w:rsid w:val="006126C2"/>
  </w:style>
  <w:style w:type="character" w:customStyle="1" w:styleId="WW8Num13z8">
    <w:name w:val="WW8Num13z8"/>
    <w:uiPriority w:val="99"/>
    <w:rsid w:val="006126C2"/>
  </w:style>
  <w:style w:type="character" w:customStyle="1" w:styleId="WW8Num18z2">
    <w:name w:val="WW8Num18z2"/>
    <w:uiPriority w:val="99"/>
    <w:rsid w:val="006126C2"/>
  </w:style>
  <w:style w:type="character" w:customStyle="1" w:styleId="WW8Num18z3">
    <w:name w:val="WW8Num18z3"/>
    <w:uiPriority w:val="99"/>
    <w:rsid w:val="006126C2"/>
  </w:style>
  <w:style w:type="character" w:customStyle="1" w:styleId="WW8Num18z4">
    <w:name w:val="WW8Num18z4"/>
    <w:uiPriority w:val="99"/>
    <w:rsid w:val="006126C2"/>
  </w:style>
  <w:style w:type="character" w:customStyle="1" w:styleId="WW8Num18z5">
    <w:name w:val="WW8Num18z5"/>
    <w:uiPriority w:val="99"/>
    <w:rsid w:val="006126C2"/>
  </w:style>
  <w:style w:type="character" w:customStyle="1" w:styleId="WW8Num18z6">
    <w:name w:val="WW8Num18z6"/>
    <w:uiPriority w:val="99"/>
    <w:rsid w:val="006126C2"/>
  </w:style>
  <w:style w:type="character" w:customStyle="1" w:styleId="WW8Num18z7">
    <w:name w:val="WW8Num18z7"/>
    <w:uiPriority w:val="99"/>
    <w:rsid w:val="006126C2"/>
  </w:style>
  <w:style w:type="character" w:customStyle="1" w:styleId="WW8Num18z8">
    <w:name w:val="WW8Num18z8"/>
    <w:uiPriority w:val="99"/>
    <w:rsid w:val="006126C2"/>
  </w:style>
  <w:style w:type="character" w:customStyle="1" w:styleId="WW8Num22z3">
    <w:name w:val="WW8Num22z3"/>
    <w:uiPriority w:val="99"/>
    <w:rsid w:val="006126C2"/>
  </w:style>
  <w:style w:type="character" w:customStyle="1" w:styleId="WW8Num22z4">
    <w:name w:val="WW8Num22z4"/>
    <w:uiPriority w:val="99"/>
    <w:rsid w:val="006126C2"/>
  </w:style>
  <w:style w:type="character" w:customStyle="1" w:styleId="WW8Num22z5">
    <w:name w:val="WW8Num22z5"/>
    <w:uiPriority w:val="99"/>
    <w:rsid w:val="006126C2"/>
  </w:style>
  <w:style w:type="character" w:customStyle="1" w:styleId="WW8Num22z6">
    <w:name w:val="WW8Num22z6"/>
    <w:uiPriority w:val="99"/>
    <w:rsid w:val="006126C2"/>
  </w:style>
  <w:style w:type="character" w:customStyle="1" w:styleId="WW8Num22z7">
    <w:name w:val="WW8Num22z7"/>
    <w:uiPriority w:val="99"/>
    <w:rsid w:val="006126C2"/>
  </w:style>
  <w:style w:type="character" w:customStyle="1" w:styleId="WW8Num22z8">
    <w:name w:val="WW8Num22z8"/>
    <w:uiPriority w:val="99"/>
    <w:rsid w:val="006126C2"/>
  </w:style>
  <w:style w:type="character" w:customStyle="1" w:styleId="WW8Num29z2">
    <w:name w:val="WW8Num29z2"/>
    <w:uiPriority w:val="99"/>
    <w:rsid w:val="006126C2"/>
  </w:style>
  <w:style w:type="character" w:customStyle="1" w:styleId="WW8Num29z3">
    <w:name w:val="WW8Num29z3"/>
    <w:uiPriority w:val="99"/>
    <w:rsid w:val="006126C2"/>
  </w:style>
  <w:style w:type="character" w:customStyle="1" w:styleId="WW8Num29z4">
    <w:name w:val="WW8Num29z4"/>
    <w:uiPriority w:val="99"/>
    <w:rsid w:val="006126C2"/>
  </w:style>
  <w:style w:type="character" w:customStyle="1" w:styleId="WW8Num29z5">
    <w:name w:val="WW8Num29z5"/>
    <w:uiPriority w:val="99"/>
    <w:rsid w:val="006126C2"/>
  </w:style>
  <w:style w:type="character" w:customStyle="1" w:styleId="WW8Num29z6">
    <w:name w:val="WW8Num29z6"/>
    <w:uiPriority w:val="99"/>
    <w:rsid w:val="006126C2"/>
  </w:style>
  <w:style w:type="character" w:customStyle="1" w:styleId="WW8Num29z7">
    <w:name w:val="WW8Num29z7"/>
    <w:uiPriority w:val="99"/>
    <w:rsid w:val="006126C2"/>
  </w:style>
  <w:style w:type="character" w:customStyle="1" w:styleId="WW8Num29z8">
    <w:name w:val="WW8Num29z8"/>
    <w:uiPriority w:val="99"/>
    <w:rsid w:val="006126C2"/>
  </w:style>
  <w:style w:type="character" w:customStyle="1" w:styleId="WW8Num35z1">
    <w:name w:val="WW8Num35z1"/>
    <w:uiPriority w:val="99"/>
    <w:rsid w:val="006126C2"/>
  </w:style>
  <w:style w:type="character" w:customStyle="1" w:styleId="WW8Num35z3">
    <w:name w:val="WW8Num35z3"/>
    <w:uiPriority w:val="99"/>
    <w:rsid w:val="006126C2"/>
  </w:style>
  <w:style w:type="character" w:customStyle="1" w:styleId="WW8Num35z4">
    <w:name w:val="WW8Num35z4"/>
    <w:uiPriority w:val="99"/>
    <w:rsid w:val="006126C2"/>
  </w:style>
  <w:style w:type="character" w:customStyle="1" w:styleId="WW8Num35z5">
    <w:name w:val="WW8Num35z5"/>
    <w:uiPriority w:val="99"/>
    <w:rsid w:val="006126C2"/>
  </w:style>
  <w:style w:type="character" w:customStyle="1" w:styleId="WW8Num35z6">
    <w:name w:val="WW8Num35z6"/>
    <w:uiPriority w:val="99"/>
    <w:rsid w:val="006126C2"/>
  </w:style>
  <w:style w:type="character" w:customStyle="1" w:styleId="WW8Num35z7">
    <w:name w:val="WW8Num35z7"/>
    <w:uiPriority w:val="99"/>
    <w:rsid w:val="006126C2"/>
  </w:style>
  <w:style w:type="character" w:customStyle="1" w:styleId="WW8Num35z8">
    <w:name w:val="WW8Num35z8"/>
    <w:uiPriority w:val="99"/>
    <w:rsid w:val="006126C2"/>
  </w:style>
  <w:style w:type="character" w:customStyle="1" w:styleId="Domylnaczcionkaakapitu3">
    <w:name w:val="Domyślna czcionka akapitu3"/>
    <w:uiPriority w:val="99"/>
    <w:rsid w:val="006126C2"/>
  </w:style>
  <w:style w:type="character" w:customStyle="1" w:styleId="Znakiprzypiswdolnych">
    <w:name w:val="Znaki przypisów dolnych"/>
    <w:basedOn w:val="Domylnaczcionkaakapitu3"/>
    <w:uiPriority w:val="99"/>
    <w:rsid w:val="006126C2"/>
    <w:rPr>
      <w:rFonts w:ascii="Times New Roman" w:hAnsi="Times New Roman" w:cs="Times New Roman"/>
      <w:vertAlign w:val="superscript"/>
    </w:rPr>
  </w:style>
  <w:style w:type="character" w:customStyle="1" w:styleId="Odwoaniedokomentarza3">
    <w:name w:val="Odwołanie do komentarza3"/>
    <w:basedOn w:val="Domylnaczcionkaakapitu3"/>
    <w:uiPriority w:val="99"/>
    <w:rsid w:val="006126C2"/>
    <w:rPr>
      <w:rFonts w:ascii="Times New Roman" w:hAnsi="Times New Roman" w:cs="Times New Roman"/>
      <w:sz w:val="16"/>
      <w:szCs w:val="16"/>
    </w:rPr>
  </w:style>
  <w:style w:type="character" w:customStyle="1" w:styleId="WW-Znakiprzypiswkocowych">
    <w:name w:val="WW-Znaki przypisów końcowych"/>
    <w:uiPriority w:val="99"/>
    <w:rsid w:val="006126C2"/>
    <w:rPr>
      <w:vertAlign w:val="superscript"/>
    </w:rPr>
  </w:style>
  <w:style w:type="paragraph" w:customStyle="1" w:styleId="Nagwek6">
    <w:name w:val="Nagłówek6"/>
    <w:basedOn w:val="Normal"/>
    <w:next w:val="BodyText"/>
    <w:uiPriority w:val="99"/>
    <w:rsid w:val="006126C2"/>
    <w:pPr>
      <w:keepNext/>
      <w:widowControl/>
      <w:spacing w:before="240" w:after="120" w:line="276" w:lineRule="auto"/>
    </w:pPr>
    <w:rPr>
      <w:rFonts w:ascii="Liberation Sans" w:eastAsia="Times New Roman" w:hAnsi="Liberation Sans" w:cs="Liberation Sans"/>
      <w:kern w:val="0"/>
      <w:sz w:val="28"/>
      <w:szCs w:val="28"/>
    </w:rPr>
  </w:style>
  <w:style w:type="character" w:customStyle="1" w:styleId="BodyTextChar1">
    <w:name w:val="Body Text Char1"/>
    <w:basedOn w:val="DefaultParagraphFont"/>
    <w:uiPriority w:val="99"/>
    <w:semiHidden/>
    <w:locked/>
    <w:rsid w:val="006126C2"/>
    <w:rPr>
      <w:sz w:val="24"/>
      <w:szCs w:val="24"/>
      <w:lang w:val="pl-PL" w:eastAsia="zh-CN"/>
    </w:rPr>
  </w:style>
  <w:style w:type="paragraph" w:customStyle="1" w:styleId="Nagwek5">
    <w:name w:val="Nagłówek5"/>
    <w:basedOn w:val="Normal"/>
    <w:next w:val="Subtitle"/>
    <w:uiPriority w:val="99"/>
    <w:rsid w:val="006126C2"/>
    <w:pPr>
      <w:widowControl/>
      <w:jc w:val="center"/>
    </w:pPr>
    <w:rPr>
      <w:rFonts w:ascii="Arial" w:eastAsia="Times New Roman" w:hAnsi="Arial" w:cs="Arial"/>
      <w:b/>
      <w:bCs/>
      <w:kern w:val="0"/>
      <w:sz w:val="32"/>
      <w:szCs w:val="32"/>
      <w:u w:val="single"/>
    </w:rPr>
  </w:style>
  <w:style w:type="paragraph" w:customStyle="1" w:styleId="Legenda1">
    <w:name w:val="Legenda1"/>
    <w:basedOn w:val="Normal"/>
    <w:uiPriority w:val="99"/>
    <w:rsid w:val="006126C2"/>
    <w:pPr>
      <w:widowControl/>
      <w:suppressLineNumbers/>
      <w:spacing w:before="120" w:after="120" w:line="276" w:lineRule="auto"/>
    </w:pPr>
    <w:rPr>
      <w:rFonts w:ascii="Calibri" w:eastAsia="Times New Roman" w:hAnsi="Calibri" w:cs="Calibri"/>
      <w:i/>
      <w:iCs/>
      <w:kern w:val="0"/>
    </w:rPr>
  </w:style>
  <w:style w:type="paragraph" w:customStyle="1" w:styleId="Tekstkomentarza3">
    <w:name w:val="Tekst komentarza3"/>
    <w:basedOn w:val="Normal"/>
    <w:uiPriority w:val="99"/>
    <w:rsid w:val="006126C2"/>
    <w:pPr>
      <w:widowControl/>
      <w:spacing w:after="200"/>
    </w:pPr>
    <w:rPr>
      <w:rFonts w:ascii="Calibri" w:eastAsia="Times New Roman" w:hAnsi="Calibri" w:cs="Calibri"/>
      <w:kern w:val="0"/>
      <w:sz w:val="20"/>
      <w:szCs w:val="20"/>
    </w:rPr>
  </w:style>
  <w:style w:type="character" w:customStyle="1" w:styleId="HeaderChar1">
    <w:name w:val="Header Char1"/>
    <w:basedOn w:val="DefaultParagraphFont"/>
    <w:uiPriority w:val="99"/>
    <w:semiHidden/>
    <w:locked/>
    <w:rsid w:val="006126C2"/>
    <w:rPr>
      <w:rFonts w:ascii="Calibri" w:hAnsi="Calibri" w:cs="Calibri"/>
      <w:spacing w:val="-4"/>
      <w:lang w:val="pl-PL" w:eastAsia="zh-CN"/>
    </w:rPr>
  </w:style>
  <w:style w:type="character" w:customStyle="1" w:styleId="FooterChar1">
    <w:name w:val="Footer Char1"/>
    <w:basedOn w:val="DefaultParagraphFont"/>
    <w:uiPriority w:val="99"/>
    <w:semiHidden/>
    <w:locked/>
    <w:rsid w:val="006126C2"/>
    <w:rPr>
      <w:rFonts w:ascii="Calibri" w:hAnsi="Calibri" w:cs="Calibri"/>
      <w:sz w:val="24"/>
      <w:szCs w:val="24"/>
      <w:lang w:val="pl-PL" w:eastAsia="zh-CN"/>
    </w:rPr>
  </w:style>
  <w:style w:type="character" w:customStyle="1" w:styleId="SubtitleChar1">
    <w:name w:val="Subtitle Char1"/>
    <w:basedOn w:val="DefaultParagraphFont"/>
    <w:uiPriority w:val="99"/>
    <w:locked/>
    <w:rsid w:val="006126C2"/>
    <w:rPr>
      <w:rFonts w:ascii="Arial" w:hAnsi="Arial" w:cs="Arial"/>
      <w:sz w:val="24"/>
      <w:szCs w:val="24"/>
      <w:lang w:val="pl-PL" w:eastAsia="zh-CN"/>
    </w:rPr>
  </w:style>
  <w:style w:type="paragraph" w:customStyle="1" w:styleId="Tekstpodstawowy23">
    <w:name w:val="Tekst podstawowy 23"/>
    <w:basedOn w:val="Normal"/>
    <w:uiPriority w:val="99"/>
    <w:rsid w:val="006126C2"/>
    <w:pPr>
      <w:widowControl/>
      <w:spacing w:after="120" w:line="480" w:lineRule="auto"/>
    </w:pPr>
    <w:rPr>
      <w:rFonts w:ascii="Calibri" w:eastAsia="Times New Roman" w:hAnsi="Calibri" w:cs="Calibri"/>
      <w:kern w:val="0"/>
    </w:rPr>
  </w:style>
  <w:style w:type="paragraph" w:customStyle="1" w:styleId="Tekstpodstawowy32">
    <w:name w:val="Tekst podstawowy 32"/>
    <w:basedOn w:val="Normal"/>
    <w:uiPriority w:val="99"/>
    <w:rsid w:val="006126C2"/>
    <w:pPr>
      <w:widowControl/>
      <w:spacing w:after="120"/>
    </w:pPr>
    <w:rPr>
      <w:rFonts w:ascii="Calibri" w:eastAsia="Times New Roman" w:hAnsi="Calibri" w:cs="Calibri"/>
      <w:kern w:val="0"/>
      <w:sz w:val="16"/>
      <w:szCs w:val="16"/>
    </w:rPr>
  </w:style>
  <w:style w:type="paragraph" w:customStyle="1" w:styleId="Tekstpodstawowywcity23">
    <w:name w:val="Tekst podstawowy wcięty 23"/>
    <w:basedOn w:val="Normal"/>
    <w:uiPriority w:val="99"/>
    <w:rsid w:val="006126C2"/>
    <w:pPr>
      <w:widowControl/>
      <w:spacing w:after="120" w:line="480" w:lineRule="auto"/>
      <w:ind w:left="283"/>
    </w:pPr>
    <w:rPr>
      <w:rFonts w:ascii="Calibri" w:eastAsia="Times New Roman" w:hAnsi="Calibri" w:cs="Calibri"/>
      <w:kern w:val="0"/>
      <w:sz w:val="22"/>
      <w:szCs w:val="22"/>
    </w:rPr>
  </w:style>
  <w:style w:type="paragraph" w:customStyle="1" w:styleId="Tekstpodstawowywcity33">
    <w:name w:val="Tekst podstawowy wcięty 33"/>
    <w:basedOn w:val="Normal"/>
    <w:uiPriority w:val="99"/>
    <w:rsid w:val="006126C2"/>
    <w:pPr>
      <w:widowControl/>
      <w:spacing w:after="120" w:line="276" w:lineRule="auto"/>
      <w:ind w:left="283"/>
    </w:pPr>
    <w:rPr>
      <w:rFonts w:ascii="Calibri" w:eastAsia="Times New Roman" w:hAnsi="Calibri" w:cs="Calibri"/>
      <w:kern w:val="0"/>
      <w:sz w:val="16"/>
      <w:szCs w:val="16"/>
    </w:rPr>
  </w:style>
  <w:style w:type="paragraph" w:customStyle="1" w:styleId="Zwykytekst3">
    <w:name w:val="Zwykły tekst3"/>
    <w:basedOn w:val="Normal"/>
    <w:uiPriority w:val="99"/>
    <w:rsid w:val="006126C2"/>
    <w:pPr>
      <w:widowControl/>
    </w:pPr>
    <w:rPr>
      <w:rFonts w:ascii="Courier New" w:eastAsia="Times New Roman" w:hAnsi="Courier New" w:cs="Courier New"/>
      <w:kern w:val="0"/>
      <w:sz w:val="20"/>
      <w:szCs w:val="20"/>
    </w:rPr>
  </w:style>
  <w:style w:type="paragraph" w:customStyle="1" w:styleId="pkt">
    <w:name w:val="pkt"/>
    <w:basedOn w:val="Normal"/>
    <w:link w:val="pktZnak"/>
    <w:uiPriority w:val="99"/>
    <w:rsid w:val="006126C2"/>
    <w:pPr>
      <w:widowControl/>
      <w:suppressAutoHyphens w:val="0"/>
      <w:spacing w:before="60" w:after="60"/>
      <w:ind w:left="851" w:hanging="295"/>
      <w:jc w:val="both"/>
    </w:pPr>
    <w:rPr>
      <w:rFonts w:eastAsia="Times New Roman" w:cs="Times New Roman"/>
      <w:kern w:val="0"/>
      <w:lang w:eastAsia="pl-PL"/>
    </w:rPr>
  </w:style>
  <w:style w:type="character" w:customStyle="1" w:styleId="pktZnak">
    <w:name w:val="pkt Znak"/>
    <w:link w:val="pkt"/>
    <w:uiPriority w:val="99"/>
    <w:locked/>
    <w:rsid w:val="006126C2"/>
    <w:rPr>
      <w:sz w:val="24"/>
      <w:szCs w:val="24"/>
      <w:lang w:val="pl-PL" w:eastAsia="pl-PL"/>
    </w:rPr>
  </w:style>
  <w:style w:type="character" w:customStyle="1" w:styleId="FootnoteTextChar2">
    <w:name w:val="Footnote Text Char2"/>
    <w:aliases w:val="Podrozdział Char1"/>
    <w:basedOn w:val="DefaultParagraphFont"/>
    <w:uiPriority w:val="99"/>
    <w:semiHidden/>
    <w:locked/>
    <w:rsid w:val="006126C2"/>
    <w:rPr>
      <w:rFonts w:ascii="Calibri" w:hAnsi="Calibri" w:cs="Calibri"/>
      <w:lang w:val="pl-PL" w:eastAsia="zh-CN"/>
    </w:rPr>
  </w:style>
  <w:style w:type="character" w:customStyle="1" w:styleId="ListParagraphChar">
    <w:name w:val="List Paragraph Char"/>
    <w:aliases w:val="L1 Char,Numerowanie Char,2 heading Char,A_wyliczenie Char,K-P_odwolanie Char,Akapit z listą5 Char,maz_wyliczenie Char,opis dzialania Char"/>
    <w:link w:val="ListParagraph"/>
    <w:uiPriority w:val="99"/>
    <w:locked/>
    <w:rsid w:val="006126C2"/>
    <w:rPr>
      <w:rFonts w:ascii="Calibri" w:hAnsi="Calibri" w:cs="Calibri"/>
      <w:sz w:val="22"/>
      <w:szCs w:val="22"/>
      <w:lang w:val="pl-PL" w:eastAsia="ar-SA" w:bidi="ar-SA"/>
    </w:rPr>
  </w:style>
  <w:style w:type="character" w:customStyle="1" w:styleId="Teksttreci">
    <w:name w:val="Tekst treści_"/>
    <w:link w:val="Teksttreci0"/>
    <w:uiPriority w:val="99"/>
    <w:locked/>
    <w:rsid w:val="006126C2"/>
    <w:rPr>
      <w:rFonts w:ascii="Verdana" w:hAnsi="Verdana" w:cs="Verdana"/>
      <w:sz w:val="19"/>
      <w:szCs w:val="19"/>
      <w:shd w:val="clear" w:color="auto" w:fill="FFFFFF"/>
    </w:rPr>
  </w:style>
  <w:style w:type="paragraph" w:customStyle="1" w:styleId="Teksttreci0">
    <w:name w:val="Tekst treści"/>
    <w:basedOn w:val="Normal"/>
    <w:link w:val="Teksttreci"/>
    <w:uiPriority w:val="99"/>
    <w:rsid w:val="006126C2"/>
    <w:pPr>
      <w:widowControl/>
      <w:shd w:val="clear" w:color="auto" w:fill="FFFFFF"/>
      <w:suppressAutoHyphens w:val="0"/>
      <w:spacing w:line="240" w:lineRule="atLeast"/>
      <w:ind w:hanging="1700"/>
    </w:pPr>
    <w:rPr>
      <w:rFonts w:ascii="Verdana" w:eastAsia="Times New Roman" w:hAnsi="Verdana" w:cs="Verdana"/>
      <w:kern w:val="0"/>
      <w:sz w:val="19"/>
      <w:szCs w:val="19"/>
      <w:shd w:val="clear" w:color="auto" w:fill="FFFFFF"/>
      <w:lang w:eastAsia="pl-PL"/>
    </w:rPr>
  </w:style>
  <w:style w:type="character" w:customStyle="1" w:styleId="Teksttreci4">
    <w:name w:val="Tekst treści (4)_"/>
    <w:link w:val="Teksttreci40"/>
    <w:uiPriority w:val="99"/>
    <w:locked/>
    <w:rsid w:val="006126C2"/>
    <w:rPr>
      <w:rFonts w:ascii="Verdana" w:hAnsi="Verdana" w:cs="Verdana"/>
      <w:sz w:val="19"/>
      <w:szCs w:val="19"/>
      <w:shd w:val="clear" w:color="auto" w:fill="FFFFFF"/>
    </w:rPr>
  </w:style>
  <w:style w:type="paragraph" w:customStyle="1" w:styleId="Teksttreci40">
    <w:name w:val="Tekst treści (4)"/>
    <w:basedOn w:val="Normal"/>
    <w:link w:val="Teksttreci4"/>
    <w:uiPriority w:val="99"/>
    <w:rsid w:val="006126C2"/>
    <w:pPr>
      <w:widowControl/>
      <w:shd w:val="clear" w:color="auto" w:fill="FFFFFF"/>
      <w:suppressAutoHyphens w:val="0"/>
      <w:spacing w:before="240" w:after="240" w:line="240" w:lineRule="atLeast"/>
      <w:ind w:hanging="1420"/>
      <w:jc w:val="both"/>
    </w:pPr>
    <w:rPr>
      <w:rFonts w:ascii="Verdana" w:eastAsia="Times New Roman" w:hAnsi="Verdana" w:cs="Verdana"/>
      <w:kern w:val="0"/>
      <w:sz w:val="19"/>
      <w:szCs w:val="19"/>
      <w:shd w:val="clear" w:color="auto" w:fill="FFFFFF"/>
      <w:lang w:eastAsia="pl-PL"/>
    </w:rPr>
  </w:style>
  <w:style w:type="paragraph" w:customStyle="1" w:styleId="normal0">
    <w:name w:val="normal"/>
    <w:uiPriority w:val="99"/>
    <w:rsid w:val="00720D8E"/>
    <w:pPr>
      <w:widowControl w:val="0"/>
    </w:pPr>
    <w:rPr>
      <w:rFonts w:ascii="Liberation Serif" w:hAnsi="Liberation Serif" w:cs="Liberation Serif"/>
      <w:color w:val="00000A"/>
      <w:sz w:val="24"/>
      <w:szCs w:val="24"/>
    </w:rPr>
  </w:style>
  <w:style w:type="paragraph" w:customStyle="1" w:styleId="LO-normal">
    <w:name w:val="LO-normal"/>
    <w:uiPriority w:val="99"/>
    <w:rsid w:val="00E77431"/>
    <w:pPr>
      <w:widowControl w:val="0"/>
      <w:suppressAutoHyphens/>
    </w:pPr>
    <w:rPr>
      <w:rFonts w:ascii="Liberation Serif" w:hAnsi="Liberation Serif" w:cs="Liberation Serif"/>
      <w:color w:val="00000A"/>
      <w:sz w:val="24"/>
      <w:szCs w:val="24"/>
    </w:rPr>
  </w:style>
  <w:style w:type="character" w:customStyle="1" w:styleId="czeinternetowe">
    <w:name w:val="Łącze internetowe"/>
    <w:basedOn w:val="DefaultParagraphFont"/>
    <w:uiPriority w:val="99"/>
    <w:rsid w:val="00974077"/>
    <w:rPr>
      <w:color w:val="0000FF"/>
      <w:u w:val="single"/>
    </w:rPr>
  </w:style>
  <w:style w:type="numbering" w:customStyle="1" w:styleId="WW8Num35">
    <w:name w:val="WW8Num35"/>
    <w:rsid w:val="0071026B"/>
    <w:pPr>
      <w:numPr>
        <w:numId w:val="5"/>
      </w:numPr>
    </w:pPr>
  </w:style>
  <w:style w:type="numbering" w:customStyle="1" w:styleId="WW8Num23">
    <w:name w:val="WW8Num23"/>
    <w:rsid w:val="0071026B"/>
    <w:pPr>
      <w:numPr>
        <w:numId w:val="6"/>
      </w:numPr>
    </w:pPr>
  </w:style>
  <w:style w:type="numbering" w:customStyle="1" w:styleId="WW8Num22">
    <w:name w:val="WW8Num22"/>
    <w:rsid w:val="0071026B"/>
    <w:pPr>
      <w:numPr>
        <w:numId w:val="7"/>
      </w:numPr>
    </w:pPr>
  </w:style>
</w:styles>
</file>

<file path=word/webSettings.xml><?xml version="1.0" encoding="utf-8"?>
<w:webSettings xmlns:r="http://schemas.openxmlformats.org/officeDocument/2006/relationships" xmlns:w="http://schemas.openxmlformats.org/wordprocessingml/2006/main">
  <w:divs>
    <w:div w:id="1891764813">
      <w:marLeft w:val="0"/>
      <w:marRight w:val="0"/>
      <w:marTop w:val="0"/>
      <w:marBottom w:val="0"/>
      <w:divBdr>
        <w:top w:val="none" w:sz="0" w:space="0" w:color="auto"/>
        <w:left w:val="none" w:sz="0" w:space="0" w:color="auto"/>
        <w:bottom w:val="none" w:sz="0" w:space="0" w:color="auto"/>
        <w:right w:val="none" w:sz="0" w:space="0" w:color="auto"/>
      </w:divBdr>
      <w:divsChild>
        <w:div w:id="1891764812">
          <w:marLeft w:val="0"/>
          <w:marRight w:val="0"/>
          <w:marTop w:val="0"/>
          <w:marBottom w:val="0"/>
          <w:divBdr>
            <w:top w:val="none" w:sz="0" w:space="0" w:color="auto"/>
            <w:left w:val="none" w:sz="0" w:space="0" w:color="auto"/>
            <w:bottom w:val="none" w:sz="0" w:space="0" w:color="auto"/>
            <w:right w:val="none" w:sz="0" w:space="0" w:color="auto"/>
          </w:divBdr>
          <w:divsChild>
            <w:div w:id="1891764811">
              <w:marLeft w:val="0"/>
              <w:marRight w:val="0"/>
              <w:marTop w:val="0"/>
              <w:marBottom w:val="0"/>
              <w:divBdr>
                <w:top w:val="none" w:sz="0" w:space="0" w:color="auto"/>
                <w:left w:val="none" w:sz="0" w:space="0" w:color="auto"/>
                <w:bottom w:val="none" w:sz="0" w:space="0" w:color="auto"/>
                <w:right w:val="none" w:sz="0" w:space="0" w:color="auto"/>
              </w:divBdr>
              <w:divsChild>
                <w:div w:id="189176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764814">
      <w:marLeft w:val="0"/>
      <w:marRight w:val="0"/>
      <w:marTop w:val="0"/>
      <w:marBottom w:val="0"/>
      <w:divBdr>
        <w:top w:val="none" w:sz="0" w:space="0" w:color="auto"/>
        <w:left w:val="none" w:sz="0" w:space="0" w:color="auto"/>
        <w:bottom w:val="none" w:sz="0" w:space="0" w:color="auto"/>
        <w:right w:val="none" w:sz="0" w:space="0" w:color="auto"/>
      </w:divBdr>
    </w:div>
    <w:div w:id="1891764815">
      <w:marLeft w:val="0"/>
      <w:marRight w:val="0"/>
      <w:marTop w:val="0"/>
      <w:marBottom w:val="0"/>
      <w:divBdr>
        <w:top w:val="none" w:sz="0" w:space="0" w:color="auto"/>
        <w:left w:val="none" w:sz="0" w:space="0" w:color="auto"/>
        <w:bottom w:val="none" w:sz="0" w:space="0" w:color="auto"/>
        <w:right w:val="none" w:sz="0" w:space="0" w:color="auto"/>
      </w:divBdr>
    </w:div>
    <w:div w:id="18917648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hyperlink" Target="mailto:iodo@spzoz-dzialdowo.p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przetargi@spzoz-dzialdowo.pl" TargetMode="External"/><Relationship Id="rId12" Type="http://schemas.openxmlformats.org/officeDocument/2006/relationships/hyperlink" Target="https://ezamowienia.gov.pl" TargetMode="External"/><Relationship Id="rId17" Type="http://schemas.openxmlformats.org/officeDocument/2006/relationships/hyperlink" Target="mailto:iodo@spzoz-dzialdowo.pl" TargetMode="Externa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zetargi@spzoz-dzialdowo.pl" TargetMode="External"/><Relationship Id="rId5" Type="http://schemas.openxmlformats.org/officeDocument/2006/relationships/footnotes" Target="footnotes.xml"/><Relationship Id="rId15" Type="http://schemas.openxmlformats.org/officeDocument/2006/relationships/hyperlink" Target="http://www.nbp.pl/home.aspx?f=/Kursy/kursy.htm" TargetMode="External"/><Relationship Id="rId10" Type="http://schemas.openxmlformats.org/officeDocument/2006/relationships/hyperlink" Target="https://ezamowienia.gov.p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mailto:przetargi@spzoz-dzialdowo.p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1513</TotalTime>
  <Pages>25</Pages>
  <Words>10725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bownik</dc:creator>
  <cp:keywords/>
  <dc:description/>
  <cp:lastModifiedBy>zamowienia</cp:lastModifiedBy>
  <cp:revision>94</cp:revision>
  <cp:lastPrinted>2024-05-07T09:09:00Z</cp:lastPrinted>
  <dcterms:created xsi:type="dcterms:W3CDTF">2021-01-11T08:43:00Z</dcterms:created>
  <dcterms:modified xsi:type="dcterms:W3CDTF">2024-05-07T09:27:00Z</dcterms:modified>
</cp:coreProperties>
</file>