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83E0B0" w14:textId="2BAF4A05" w:rsidR="00916821" w:rsidRPr="006D73DC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23C05" w:rsidRPr="006D73DC">
        <w:rPr>
          <w:rFonts w:ascii="Cambria" w:hAnsi="Cambria" w:cs="Arial"/>
          <w:b/>
          <w:bCs/>
          <w:sz w:val="22"/>
          <w:szCs w:val="22"/>
        </w:rPr>
        <w:t>do S</w:t>
      </w:r>
      <w:r w:rsidR="000E1C61" w:rsidRPr="006D73DC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C4FA6F6" w14:textId="77777777" w:rsidR="000E1C61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E0208" w14:textId="77777777" w:rsidR="00916821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6D73DC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(Nazwa i adres W</w:t>
      </w:r>
      <w:r w:rsidR="00916821" w:rsidRPr="006D73DC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6D73DC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94605E7" w14:textId="5D576497" w:rsidR="00916821" w:rsidRPr="006D73DC" w:rsidRDefault="000E1C61" w:rsidP="005D7ED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6D73DC">
        <w:rPr>
          <w:rFonts w:ascii="Cambria" w:hAnsi="Cambria" w:cs="Arial"/>
          <w:bCs/>
          <w:sz w:val="22"/>
          <w:szCs w:val="22"/>
        </w:rPr>
        <w:t xml:space="preserve">, dnia </w:t>
      </w:r>
      <w:r w:rsidRPr="006D73DC">
        <w:rPr>
          <w:rFonts w:ascii="Cambria" w:hAnsi="Cambria" w:cs="Arial"/>
          <w:bCs/>
          <w:sz w:val="22"/>
          <w:szCs w:val="22"/>
        </w:rPr>
        <w:t>_____________</w:t>
      </w:r>
      <w:r w:rsidR="00916821" w:rsidRPr="006D73DC">
        <w:rPr>
          <w:rFonts w:ascii="Cambria" w:hAnsi="Cambria" w:cs="Arial"/>
          <w:bCs/>
          <w:sz w:val="22"/>
          <w:szCs w:val="22"/>
        </w:rPr>
        <w:t xml:space="preserve"> r.</w:t>
      </w:r>
    </w:p>
    <w:p w14:paraId="57F457BB" w14:textId="77777777" w:rsidR="00916821" w:rsidRPr="006D73D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6D73DC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6D73DC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3D70C98" w:rsidR="00916821" w:rsidRPr="006D73DC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 xml:space="preserve">Skarb Państwa  </w:t>
      </w:r>
      <w:r w:rsidR="00916821" w:rsidRPr="006D73DC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1383E648" w:rsidR="00916821" w:rsidRPr="006D73DC" w:rsidRDefault="009A6AA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Czaplinek</w:t>
      </w:r>
      <w:r w:rsidR="00916821" w:rsidRPr="006D73DC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57314E45" w:rsidR="00916821" w:rsidRPr="006D73DC" w:rsidRDefault="002F5B76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</w:t>
      </w:r>
      <w:r w:rsidR="009A6AA5">
        <w:rPr>
          <w:rFonts w:ascii="Cambria" w:hAnsi="Cambria" w:cs="Arial"/>
          <w:b/>
          <w:bCs/>
          <w:sz w:val="22"/>
          <w:szCs w:val="22"/>
        </w:rPr>
        <w:t>l. Kalinowa 1, 78-550 Czaplinek</w:t>
      </w:r>
    </w:p>
    <w:p w14:paraId="6CCEA323" w14:textId="77777777" w:rsidR="00916821" w:rsidRPr="006D73D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ED74B" w14:textId="37A1FD91" w:rsidR="006D73DC" w:rsidRPr="006D73DC" w:rsidRDefault="00916821" w:rsidP="00BC5AA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6D73DC">
        <w:rPr>
          <w:rFonts w:ascii="Cambria" w:hAnsi="Cambria" w:cs="Arial"/>
          <w:bCs/>
          <w:sz w:val="22"/>
          <w:szCs w:val="22"/>
        </w:rPr>
        <w:t>postępowaniu</w:t>
      </w:r>
      <w:r w:rsidR="00826760" w:rsidRPr="006D73DC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6D73DC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6D73DC">
        <w:rPr>
          <w:rFonts w:ascii="Cambria" w:hAnsi="Cambria" w:cs="Arial"/>
          <w:bCs/>
          <w:sz w:val="22"/>
          <w:szCs w:val="22"/>
        </w:rPr>
        <w:t xml:space="preserve">podstawowym </w:t>
      </w:r>
      <w:r w:rsidR="004C60C0">
        <w:rPr>
          <w:rFonts w:ascii="Cambria" w:hAnsi="Cambria" w:cs="Arial"/>
          <w:bCs/>
          <w:sz w:val="22"/>
          <w:szCs w:val="22"/>
        </w:rPr>
        <w:t xml:space="preserve">bez negocjacji </w:t>
      </w:r>
      <w:r w:rsidR="00155E84" w:rsidRPr="006D73DC">
        <w:rPr>
          <w:rFonts w:ascii="Cambria" w:hAnsi="Cambria" w:cs="Arial"/>
          <w:bCs/>
          <w:sz w:val="22"/>
          <w:szCs w:val="22"/>
        </w:rPr>
        <w:t>(Wariant I)</w:t>
      </w:r>
      <w:r w:rsidR="00826760" w:rsidRPr="006D73DC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6D73DC">
        <w:rPr>
          <w:rFonts w:ascii="Cambria" w:hAnsi="Cambria" w:cs="Arial"/>
          <w:bCs/>
          <w:sz w:val="22"/>
          <w:szCs w:val="22"/>
        </w:rPr>
        <w:t>na</w:t>
      </w:r>
      <w:r w:rsidR="00155E84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94D77" w:rsidRPr="006D73DC">
        <w:rPr>
          <w:rFonts w:ascii="Cambria" w:hAnsi="Cambria" w:cs="Arial"/>
          <w:bCs/>
          <w:sz w:val="22"/>
          <w:szCs w:val="22"/>
        </w:rPr>
        <w:t>zamówieni</w:t>
      </w:r>
      <w:r w:rsidR="002D5E23">
        <w:rPr>
          <w:rFonts w:ascii="Cambria" w:hAnsi="Cambria" w:cs="Arial"/>
          <w:bCs/>
          <w:sz w:val="22"/>
          <w:szCs w:val="22"/>
        </w:rPr>
        <w:t>e</w:t>
      </w:r>
      <w:r w:rsidR="00194D77" w:rsidRPr="006D73DC">
        <w:rPr>
          <w:rFonts w:ascii="Cambria" w:hAnsi="Cambria" w:cs="Arial"/>
          <w:bCs/>
          <w:sz w:val="22"/>
          <w:szCs w:val="22"/>
        </w:rPr>
        <w:t xml:space="preserve"> pn.</w:t>
      </w:r>
      <w:r w:rsidR="00194D77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C5AA8" w:rsidRPr="00BC5AA8">
        <w:rPr>
          <w:rFonts w:ascii="Cambria" w:hAnsi="Cambria" w:cs="Arial"/>
          <w:b/>
          <w:sz w:val="22"/>
          <w:szCs w:val="22"/>
        </w:rPr>
        <w:t>„</w:t>
      </w:r>
      <w:r w:rsidR="009A6AA5">
        <w:rPr>
          <w:rFonts w:ascii="Cambria" w:hAnsi="Cambria" w:cs="Arial"/>
          <w:b/>
          <w:sz w:val="22"/>
          <w:szCs w:val="22"/>
        </w:rPr>
        <w:t xml:space="preserve">Budowa </w:t>
      </w:r>
      <w:r w:rsidR="00FE5584">
        <w:rPr>
          <w:rFonts w:ascii="Cambria" w:hAnsi="Cambria" w:cs="Arial"/>
          <w:b/>
          <w:sz w:val="22"/>
          <w:szCs w:val="22"/>
        </w:rPr>
        <w:t>drogi nr 101 w leśnictwie Nowy Chwalim</w:t>
      </w:r>
      <w:r w:rsidR="00C03DEC">
        <w:rPr>
          <w:rFonts w:ascii="Cambria" w:hAnsi="Cambria" w:cs="Arial"/>
          <w:b/>
          <w:sz w:val="22"/>
          <w:szCs w:val="22"/>
        </w:rPr>
        <w:t xml:space="preserve"> –</w:t>
      </w:r>
      <w:r w:rsidR="00571C45">
        <w:rPr>
          <w:rFonts w:ascii="Cambria" w:hAnsi="Cambria" w:cs="Arial"/>
          <w:b/>
          <w:sz w:val="22"/>
          <w:szCs w:val="22"/>
        </w:rPr>
        <w:t>etap</w:t>
      </w:r>
      <w:r w:rsidR="00C03DEC">
        <w:rPr>
          <w:rFonts w:ascii="Cambria" w:hAnsi="Cambria" w:cs="Arial"/>
          <w:b/>
          <w:sz w:val="22"/>
          <w:szCs w:val="22"/>
        </w:rPr>
        <w:t xml:space="preserve"> I</w:t>
      </w:r>
      <w:r w:rsidR="00BC5AA8" w:rsidRPr="00BC5AA8">
        <w:rPr>
          <w:rFonts w:ascii="Cambria" w:hAnsi="Cambria" w:cs="Arial"/>
          <w:b/>
          <w:sz w:val="22"/>
          <w:szCs w:val="22"/>
        </w:rPr>
        <w:t>”</w:t>
      </w:r>
      <w:r w:rsidR="00BC5AA8">
        <w:rPr>
          <w:rFonts w:ascii="Cambria" w:hAnsi="Cambria" w:cs="Arial"/>
          <w:b/>
          <w:sz w:val="22"/>
          <w:szCs w:val="22"/>
        </w:rPr>
        <w:t xml:space="preserve"> </w:t>
      </w:r>
      <w:r w:rsidR="004C60C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D73DC" w:rsidRPr="006D73DC">
        <w:rPr>
          <w:rFonts w:ascii="Cambria" w:hAnsi="Cambria" w:cs="Arial"/>
          <w:bCs/>
          <w:sz w:val="22"/>
          <w:szCs w:val="22"/>
        </w:rPr>
        <w:t>składamy niniejszą ofertę:</w:t>
      </w:r>
    </w:p>
    <w:p w14:paraId="71A632FB" w14:textId="77777777" w:rsidR="006D73DC" w:rsidRPr="006D73DC" w:rsidRDefault="006D73DC" w:rsidP="006D73DC">
      <w:pPr>
        <w:jc w:val="both"/>
        <w:rPr>
          <w:rFonts w:ascii="Cambria" w:hAnsi="Cambria" w:cs="Arial"/>
          <w:b/>
          <w:sz w:val="22"/>
          <w:szCs w:val="22"/>
        </w:rPr>
      </w:pPr>
    </w:p>
    <w:p w14:paraId="0FFEC61E" w14:textId="77777777" w:rsidR="006D73DC" w:rsidRPr="006D73DC" w:rsidRDefault="006D73DC" w:rsidP="006D73DC">
      <w:pPr>
        <w:spacing w:after="120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1.  Cena oferty: </w:t>
      </w:r>
    </w:p>
    <w:p w14:paraId="5D48E834" w14:textId="6DFC8DC1" w:rsidR="006D73DC" w:rsidRPr="006D73DC" w:rsidRDefault="006D73DC" w:rsidP="00D022D7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 xml:space="preserve">Oferowana cena </w:t>
      </w:r>
      <w:r w:rsidR="00BA0532">
        <w:rPr>
          <w:rFonts w:ascii="Cambria" w:hAnsi="Cambria" w:cs="Arial"/>
          <w:bCs/>
          <w:sz w:val="22"/>
          <w:szCs w:val="22"/>
        </w:rPr>
        <w:t>kosztorysowa</w:t>
      </w:r>
      <w:r w:rsidR="00BA0532" w:rsidRPr="006D73DC">
        <w:rPr>
          <w:rFonts w:ascii="Cambria" w:hAnsi="Cambria" w:cs="Arial"/>
          <w:bCs/>
          <w:sz w:val="22"/>
          <w:szCs w:val="22"/>
        </w:rPr>
        <w:t xml:space="preserve"> </w:t>
      </w:r>
      <w:r w:rsidRPr="006D73DC">
        <w:rPr>
          <w:rFonts w:ascii="Cambria" w:hAnsi="Cambria" w:cs="Arial"/>
          <w:bCs/>
          <w:sz w:val="22"/>
          <w:szCs w:val="22"/>
        </w:rPr>
        <w:t xml:space="preserve">za wykonanie przedmiotu zamówienia, obliczona zgodnie </w:t>
      </w:r>
      <w:r>
        <w:rPr>
          <w:rFonts w:ascii="Cambria" w:hAnsi="Cambria" w:cs="Arial"/>
          <w:bCs/>
          <w:sz w:val="22"/>
          <w:szCs w:val="22"/>
        </w:rPr>
        <w:br/>
      </w:r>
      <w:r w:rsidRPr="006D73DC">
        <w:rPr>
          <w:rFonts w:ascii="Cambria" w:hAnsi="Cambria" w:cs="Arial"/>
          <w:bCs/>
          <w:sz w:val="22"/>
          <w:szCs w:val="22"/>
        </w:rPr>
        <w:t>z zasadami opisanymi w SWZ wynosi:</w:t>
      </w:r>
    </w:p>
    <w:p w14:paraId="5100F8DE" w14:textId="77777777" w:rsidR="006D73DC" w:rsidRPr="006D73DC" w:rsidRDefault="006D73DC" w:rsidP="006D73DC">
      <w:pPr>
        <w:ind w:left="284"/>
        <w:jc w:val="both"/>
        <w:rPr>
          <w:rFonts w:ascii="Cambria" w:hAnsi="Cambria" w:cs="Arial"/>
        </w:rPr>
      </w:pPr>
    </w:p>
    <w:tbl>
      <w:tblPr>
        <w:tblStyle w:val="Tabela-Siatka"/>
        <w:tblW w:w="8809" w:type="dxa"/>
        <w:tblInd w:w="279" w:type="dxa"/>
        <w:tblLook w:val="04A0" w:firstRow="1" w:lastRow="0" w:firstColumn="1" w:lastColumn="0" w:noHBand="0" w:noVBand="1"/>
      </w:tblPr>
      <w:tblGrid>
        <w:gridCol w:w="3399"/>
        <w:gridCol w:w="2254"/>
        <w:gridCol w:w="3156"/>
      </w:tblGrid>
      <w:tr w:rsidR="00BA0532" w:rsidRPr="006D73DC" w14:paraId="3BE0C8F8" w14:textId="77777777" w:rsidTr="00F938BF">
        <w:trPr>
          <w:trHeight w:val="244"/>
        </w:trPr>
        <w:tc>
          <w:tcPr>
            <w:tcW w:w="3399" w:type="dxa"/>
          </w:tcPr>
          <w:p w14:paraId="2D687CFD" w14:textId="77777777" w:rsidR="00BA0532" w:rsidRPr="006D73DC" w:rsidRDefault="00BA0532" w:rsidP="0053448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6D73DC">
              <w:rPr>
                <w:rFonts w:ascii="Cambria" w:hAnsi="Cambria" w:cs="Arial"/>
                <w:b/>
              </w:rPr>
              <w:t>Cena [zł] netto</w:t>
            </w:r>
          </w:p>
        </w:tc>
        <w:tc>
          <w:tcPr>
            <w:tcW w:w="2254" w:type="dxa"/>
          </w:tcPr>
          <w:p w14:paraId="1C8FB41A" w14:textId="77777777" w:rsidR="00BA0532" w:rsidRPr="006D73DC" w:rsidRDefault="00BA0532" w:rsidP="0053448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6D73DC">
              <w:rPr>
                <w:rFonts w:ascii="Cambria" w:hAnsi="Cambria" w:cs="Arial"/>
                <w:b/>
              </w:rPr>
              <w:t>Vat 23% [zł]</w:t>
            </w:r>
          </w:p>
        </w:tc>
        <w:tc>
          <w:tcPr>
            <w:tcW w:w="3156" w:type="dxa"/>
          </w:tcPr>
          <w:p w14:paraId="4FFD1A24" w14:textId="77777777" w:rsidR="00BA0532" w:rsidRPr="006D73DC" w:rsidRDefault="00BA0532" w:rsidP="0053448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6D73DC">
              <w:rPr>
                <w:rFonts w:ascii="Cambria" w:hAnsi="Cambria" w:cs="Arial"/>
                <w:b/>
              </w:rPr>
              <w:t>Cena [zł] brutto</w:t>
            </w:r>
          </w:p>
        </w:tc>
      </w:tr>
      <w:tr w:rsidR="00BA0532" w:rsidRPr="006D73DC" w14:paraId="01403789" w14:textId="77777777" w:rsidTr="00F938BF">
        <w:trPr>
          <w:trHeight w:val="438"/>
        </w:trPr>
        <w:tc>
          <w:tcPr>
            <w:tcW w:w="3399" w:type="dxa"/>
          </w:tcPr>
          <w:p w14:paraId="187CBB4B" w14:textId="77777777" w:rsidR="00BA0532" w:rsidRPr="006D73DC" w:rsidRDefault="00BA0532" w:rsidP="00534485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4" w:type="dxa"/>
          </w:tcPr>
          <w:p w14:paraId="0429D948" w14:textId="77777777" w:rsidR="00BA0532" w:rsidRPr="006D73DC" w:rsidRDefault="00BA0532" w:rsidP="00534485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56" w:type="dxa"/>
          </w:tcPr>
          <w:p w14:paraId="54815900" w14:textId="77777777" w:rsidR="00BA0532" w:rsidRPr="006D73DC" w:rsidRDefault="00BA0532" w:rsidP="00534485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8E217FB" w14:textId="77777777" w:rsidR="006D73DC" w:rsidRPr="006D73DC" w:rsidRDefault="006D73DC" w:rsidP="006D73DC">
      <w:pPr>
        <w:jc w:val="both"/>
        <w:rPr>
          <w:rFonts w:ascii="Cambria" w:hAnsi="Cambria" w:cs="Arial"/>
          <w:bCs/>
          <w:sz w:val="22"/>
          <w:szCs w:val="22"/>
        </w:rPr>
      </w:pPr>
    </w:p>
    <w:p w14:paraId="344E262C" w14:textId="5C8D69BA" w:rsidR="00BD1897" w:rsidRDefault="00BD1897" w:rsidP="00BC5AA8">
      <w:pPr>
        <w:pStyle w:val="Akapitzlist"/>
        <w:numPr>
          <w:ilvl w:val="0"/>
          <w:numId w:val="137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Udzielam gwarancji jakości na </w:t>
      </w:r>
      <w:r w:rsidR="00BF7C47" w:rsidRPr="00BC5AA8">
        <w:rPr>
          <w:rFonts w:ascii="Cambria" w:hAnsi="Cambria" w:cs="Arial"/>
          <w:bCs/>
          <w:sz w:val="22"/>
          <w:szCs w:val="22"/>
        </w:rPr>
        <w:t>wykonany przedmiot zamówienia</w:t>
      </w:r>
      <w:r>
        <w:rPr>
          <w:rFonts w:ascii="Cambria" w:hAnsi="Cambria" w:cs="Arial"/>
          <w:bCs/>
          <w:sz w:val="22"/>
          <w:szCs w:val="22"/>
        </w:rPr>
        <w:t xml:space="preserve"> na okres (proszę zaznaczyć właściwe):</w:t>
      </w:r>
    </w:p>
    <w:p w14:paraId="615ACEB4" w14:textId="698D44D3" w:rsidR="00BD1897" w:rsidRDefault="003104BB" w:rsidP="00BD1897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983053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897">
            <w:rPr>
              <w:rFonts w:ascii="MS Gothic" w:eastAsia="MS Gothic" w:hAnsi="Cambria" w:cs="Arial" w:hint="eastAsia"/>
              <w:bCs/>
              <w:sz w:val="22"/>
              <w:szCs w:val="22"/>
            </w:rPr>
            <w:t>☐</w:t>
          </w:r>
        </w:sdtContent>
      </w:sdt>
      <w:r w:rsidR="00BD1897">
        <w:rPr>
          <w:rFonts w:ascii="Cambria" w:hAnsi="Cambria" w:cs="Arial"/>
          <w:bCs/>
          <w:sz w:val="22"/>
          <w:szCs w:val="22"/>
        </w:rPr>
        <w:t xml:space="preserve"> 24 miesięcy</w:t>
      </w:r>
    </w:p>
    <w:p w14:paraId="44033564" w14:textId="0D80492A" w:rsidR="00BD1897" w:rsidRDefault="003104BB" w:rsidP="00BD1897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-117648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897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D1897">
        <w:rPr>
          <w:rFonts w:ascii="Cambria" w:hAnsi="Cambria" w:cs="Arial"/>
          <w:bCs/>
          <w:sz w:val="22"/>
          <w:szCs w:val="22"/>
        </w:rPr>
        <w:t xml:space="preserve"> 36 miesięcy</w:t>
      </w:r>
    </w:p>
    <w:p w14:paraId="73B8CAB8" w14:textId="0E6B531D" w:rsidR="00BD1897" w:rsidRDefault="003104BB" w:rsidP="00BD1897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-753045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1897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BD1897">
        <w:rPr>
          <w:rFonts w:ascii="Cambria" w:hAnsi="Cambria" w:cs="Arial"/>
          <w:bCs/>
          <w:sz w:val="22"/>
          <w:szCs w:val="22"/>
        </w:rPr>
        <w:t xml:space="preserve"> 48 miesięcy</w:t>
      </w:r>
      <w:bookmarkStart w:id="0" w:name="_GoBack"/>
      <w:bookmarkEnd w:id="0"/>
    </w:p>
    <w:p w14:paraId="6645D0AF" w14:textId="07DD19F2" w:rsidR="00BF7C47" w:rsidRPr="00BC5AA8" w:rsidRDefault="00BD1897" w:rsidP="00BD1897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liczonych</w:t>
      </w:r>
      <w:r w:rsidR="00BF7C47" w:rsidRPr="00BC5AA8">
        <w:rPr>
          <w:rFonts w:ascii="Cambria" w:hAnsi="Cambria" w:cs="Arial"/>
          <w:bCs/>
          <w:sz w:val="22"/>
          <w:szCs w:val="22"/>
        </w:rPr>
        <w:t xml:space="preserve"> od dnia odbioru końcowego</w:t>
      </w:r>
      <w:r w:rsidR="00F822DA" w:rsidRPr="00BC5AA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BF7C47" w:rsidRPr="00BC5AA8">
        <w:rPr>
          <w:rFonts w:ascii="Cambria" w:hAnsi="Cambria" w:cs="Arial"/>
          <w:bCs/>
          <w:sz w:val="22"/>
          <w:szCs w:val="22"/>
        </w:rPr>
        <w:t>.</w:t>
      </w:r>
    </w:p>
    <w:p w14:paraId="44BEE5A7" w14:textId="1900D558" w:rsidR="006D73DC" w:rsidRPr="00BC5AA8" w:rsidRDefault="006D73DC" w:rsidP="00BC5AA8">
      <w:pPr>
        <w:pStyle w:val="Akapitzlist"/>
        <w:numPr>
          <w:ilvl w:val="0"/>
          <w:numId w:val="137"/>
        </w:numPr>
        <w:suppressAutoHyphens w:val="0"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BC5AA8">
        <w:rPr>
          <w:rFonts w:ascii="Cambria" w:hAnsi="Cambria" w:cs="Arial"/>
          <w:b/>
          <w:bCs/>
          <w:sz w:val="22"/>
          <w:szCs w:val="22"/>
        </w:rPr>
        <w:t>nie będzie/będzie</w:t>
      </w:r>
      <w:r w:rsidRPr="00BC5AA8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Pr="00BC5AA8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BC5AA8">
        <w:rPr>
          <w:rFonts w:ascii="Cambria" w:hAnsi="Cambria" w:cs="Arial"/>
          <w:bCs/>
          <w:sz w:val="22"/>
          <w:szCs w:val="22"/>
        </w:rPr>
        <w:br/>
        <w:t xml:space="preserve">i usług. </w:t>
      </w:r>
    </w:p>
    <w:p w14:paraId="6A7D1FF7" w14:textId="26F60FD5" w:rsidR="006D73DC" w:rsidRPr="00BC5AA8" w:rsidRDefault="006D73DC" w:rsidP="00BC5AA8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Rodzaj usługi/towaru, których świadczenie będzie prowadzić do powstania </w:t>
      </w:r>
      <w:r w:rsidRPr="00BC5AA8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BC5AA8">
        <w:rPr>
          <w:rFonts w:ascii="Cambria" w:hAnsi="Cambria" w:cs="Arial"/>
          <w:bCs/>
          <w:sz w:val="22"/>
          <w:szCs w:val="22"/>
        </w:rPr>
        <w:br/>
        <w:t>i usług: ……………………………………………………………………………………………………………………………</w:t>
      </w:r>
    </w:p>
    <w:p w14:paraId="22FA9A46" w14:textId="402195E3" w:rsidR="006D73DC" w:rsidRPr="00BC5AA8" w:rsidRDefault="00F9352B" w:rsidP="00BC5AA8">
      <w:pPr>
        <w:pStyle w:val="Akapitzlist"/>
        <w:spacing w:before="120"/>
        <w:ind w:left="284" w:hanging="284"/>
        <w:jc w:val="both"/>
        <w:rPr>
          <w:rFonts w:ascii="Cambria" w:hAnsi="Cambria"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    </w:t>
      </w:r>
      <w:r w:rsidR="00BD1897">
        <w:rPr>
          <w:rFonts w:ascii="Cambria" w:hAnsi="Cambria" w:cs="Arial"/>
          <w:bCs/>
          <w:sz w:val="22"/>
          <w:szCs w:val="22"/>
        </w:rPr>
        <w:tab/>
      </w:r>
      <w:r w:rsidR="006D73DC" w:rsidRPr="00BC5AA8">
        <w:rPr>
          <w:rFonts w:ascii="Cambria" w:hAnsi="Cambria" w:cs="Arial"/>
          <w:bCs/>
          <w:sz w:val="22"/>
          <w:szCs w:val="22"/>
        </w:rPr>
        <w:t xml:space="preserve">Wartość ww. usług/towarów bez kwoty podatku wynosi: </w:t>
      </w:r>
      <w:r w:rsidRPr="00BC5AA8">
        <w:rPr>
          <w:rFonts w:ascii="Cambria" w:hAnsi="Cambria" w:cs="Arial"/>
          <w:bCs/>
          <w:sz w:val="22"/>
          <w:szCs w:val="22"/>
        </w:rPr>
        <w:t xml:space="preserve">  </w:t>
      </w:r>
      <w:r w:rsidR="006D73DC" w:rsidRPr="00BC5AA8">
        <w:rPr>
          <w:rFonts w:ascii="Cambria" w:hAnsi="Cambria"/>
          <w:sz w:val="22"/>
          <w:szCs w:val="22"/>
        </w:rPr>
        <w:t>…………………………………..złotych</w:t>
      </w:r>
    </w:p>
    <w:p w14:paraId="02FD460D" w14:textId="77777777" w:rsidR="006D73DC" w:rsidRPr="00BC5AA8" w:rsidRDefault="006D73DC" w:rsidP="00BC5AA8">
      <w:p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B723BC1" w14:textId="3E09C9D2" w:rsidR="006D73DC" w:rsidRPr="00BC5AA8" w:rsidRDefault="00F9352B" w:rsidP="00BC5AA8">
      <w:p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lastRenderedPageBreak/>
        <w:t xml:space="preserve">     </w:t>
      </w:r>
      <w:r w:rsidR="007A6062" w:rsidRPr="00BC5AA8"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to: ______________________ %</w:t>
      </w:r>
    </w:p>
    <w:p w14:paraId="23262E76" w14:textId="77777777" w:rsidR="006D73DC" w:rsidRPr="00BC5AA8" w:rsidRDefault="006D73DC" w:rsidP="00BC5AA8">
      <w:pPr>
        <w:ind w:left="567"/>
        <w:jc w:val="both"/>
        <w:rPr>
          <w:rFonts w:ascii="Cambria" w:hAnsi="Cambria" w:cs="Arial"/>
          <w:b/>
          <w:i/>
          <w:sz w:val="22"/>
          <w:szCs w:val="22"/>
        </w:rPr>
      </w:pPr>
    </w:p>
    <w:p w14:paraId="0AD13558" w14:textId="77777777" w:rsidR="006D73DC" w:rsidRPr="00BC5AA8" w:rsidRDefault="006D73DC" w:rsidP="00BC5AA8">
      <w:pPr>
        <w:numPr>
          <w:ilvl w:val="0"/>
          <w:numId w:val="137"/>
        </w:numPr>
        <w:suppressAutoHyphens w:val="0"/>
        <w:overflowPunct w:val="0"/>
        <w:autoSpaceDE w:val="0"/>
        <w:spacing w:after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Składając ofertę oświadczam/-y, że: </w:t>
      </w:r>
    </w:p>
    <w:p w14:paraId="16F82798" w14:textId="77777777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Uważamy się za związanych ofertą przez okres wskazany w SWZ.</w:t>
      </w:r>
    </w:p>
    <w:p w14:paraId="4913B5A7" w14:textId="7DB6F630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Akceptujemy projekt umowy, zawarty w załączniku do SWZ. Zobowiązujemy się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br/>
      </w:r>
      <w:r w:rsidRPr="006D73DC">
        <w:rPr>
          <w:rFonts w:ascii="Cambria" w:hAnsi="Cambria" w:cs="Arial"/>
          <w:sz w:val="22"/>
          <w:szCs w:val="22"/>
        </w:rPr>
        <w:t xml:space="preserve">w przypadku wyboru naszej oferty, do zawarcia umowy na warunkach w niej określonych, w miejscu i terminie wyznaczonym przez Zamawiającego. </w:t>
      </w:r>
    </w:p>
    <w:p w14:paraId="142CB3CB" w14:textId="77777777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Zapoznałem/am się oraz uzyskałem/am na własną odpowiedzialność i ryzyko, wszelkie istotne informacje o warunkach, w których będzie realizowany przedmiot zamówienia i uwzględniłem/am je w kalkulacji ceny oferty.</w:t>
      </w:r>
    </w:p>
    <w:p w14:paraId="11FA2A59" w14:textId="6F0F8765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W przypadku wyboru mojej oferty zobowiązuję się wykonać zamówienie zgodnie </w:t>
      </w:r>
      <w:r>
        <w:rPr>
          <w:rFonts w:ascii="Cambria" w:hAnsi="Cambria" w:cs="Arial"/>
          <w:sz w:val="22"/>
          <w:szCs w:val="22"/>
        </w:rPr>
        <w:br/>
      </w:r>
      <w:r w:rsidRPr="006D73DC">
        <w:rPr>
          <w:rFonts w:ascii="Cambria" w:hAnsi="Cambria" w:cs="Arial"/>
          <w:sz w:val="22"/>
          <w:szCs w:val="22"/>
        </w:rPr>
        <w:t>z wszystkimi wymaganiami określonymi w SWZ oraz oświadczeniami zawartymi w mojej ofercie.</w:t>
      </w:r>
    </w:p>
    <w:p w14:paraId="37BC7380" w14:textId="77777777" w:rsidR="006D73DC" w:rsidRPr="006D73DC" w:rsidRDefault="006D73DC" w:rsidP="006D73DC">
      <w:pPr>
        <w:pStyle w:val="Bezodstpw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jc w:val="both"/>
        <w:rPr>
          <w:rFonts w:ascii="Cambria" w:hAnsi="Cambria" w:cs="Arial"/>
        </w:rPr>
      </w:pPr>
      <w:r w:rsidRPr="006D73DC">
        <w:rPr>
          <w:rFonts w:ascii="Cambria" w:hAnsi="Cambria" w:cs="Arial"/>
          <w:sz w:val="22"/>
          <w:szCs w:val="22"/>
        </w:rPr>
        <w:t xml:space="preserve">Akceptujemy warunki płatności (przelew): do </w:t>
      </w:r>
      <w:r w:rsidRPr="006D73DC">
        <w:rPr>
          <w:rFonts w:ascii="Cambria" w:hAnsi="Cambria" w:cs="Arial"/>
          <w:b/>
          <w:sz w:val="22"/>
          <w:szCs w:val="22"/>
        </w:rPr>
        <w:t>30 dni</w:t>
      </w:r>
      <w:r w:rsidRPr="006D73DC">
        <w:rPr>
          <w:rFonts w:ascii="Cambria" w:hAnsi="Cambria" w:cs="Arial"/>
          <w:sz w:val="22"/>
          <w:szCs w:val="22"/>
        </w:rPr>
        <w:t xml:space="preserve"> od dnia doręczenia prawidłowo wystawionej faktury do siedziby Zamawiającego.</w:t>
      </w:r>
    </w:p>
    <w:p w14:paraId="53A7D495" w14:textId="77777777" w:rsidR="006D73DC" w:rsidRPr="006D73DC" w:rsidRDefault="006D73DC" w:rsidP="006D73DC">
      <w:pPr>
        <w:numPr>
          <w:ilvl w:val="0"/>
          <w:numId w:val="136"/>
        </w:numPr>
        <w:tabs>
          <w:tab w:val="clear" w:pos="708"/>
          <w:tab w:val="left" w:pos="993"/>
        </w:tabs>
        <w:overflowPunct w:val="0"/>
        <w:autoSpaceDE w:val="0"/>
        <w:spacing w:after="120"/>
        <w:ind w:left="993" w:hanging="426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Wadium w kwocie:</w:t>
      </w:r>
    </w:p>
    <w:p w14:paraId="68934539" w14:textId="57D19615" w:rsidR="006D73DC" w:rsidRPr="006D73DC" w:rsidRDefault="006D73DC" w:rsidP="006D73DC">
      <w:pPr>
        <w:pStyle w:val="Bezodstpw"/>
        <w:tabs>
          <w:tab w:val="left" w:pos="993"/>
        </w:tabs>
        <w:spacing w:after="120"/>
        <w:ind w:left="993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…………………………złotych</w:t>
      </w:r>
    </w:p>
    <w:p w14:paraId="7F1B79B4" w14:textId="77777777" w:rsidR="006D73DC" w:rsidRPr="006D73DC" w:rsidRDefault="006D73DC" w:rsidP="006D73DC">
      <w:pPr>
        <w:pStyle w:val="Bezodstpw"/>
        <w:tabs>
          <w:tab w:val="left" w:pos="993"/>
        </w:tabs>
        <w:spacing w:after="120"/>
        <w:ind w:left="993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zostało wniesione w dniu…………………</w:t>
      </w:r>
    </w:p>
    <w:p w14:paraId="5C18D7D0" w14:textId="77777777" w:rsidR="006D73DC" w:rsidRPr="006D73DC" w:rsidRDefault="006D73DC" w:rsidP="006D73DC">
      <w:pPr>
        <w:pStyle w:val="Bezodstpw"/>
        <w:tabs>
          <w:tab w:val="left" w:pos="993"/>
        </w:tabs>
        <w:spacing w:after="120"/>
        <w:ind w:left="993"/>
        <w:jc w:val="both"/>
        <w:rPr>
          <w:rFonts w:ascii="Cambria" w:hAnsi="Cambria" w:cs="Arial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w formie ..................................................</w:t>
      </w:r>
    </w:p>
    <w:p w14:paraId="401C3648" w14:textId="19F37DCE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contextualSpacing w:val="0"/>
        <w:jc w:val="both"/>
        <w:textAlignment w:val="baseline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Przed zawarciem umowy zobowiązujemy się do dostarczenia Zamawiającemu dokumentów określonych w Specyfikacji Warunków Zamówienia</w:t>
      </w:r>
      <w:r w:rsidR="00535D0E">
        <w:rPr>
          <w:rFonts w:ascii="Cambria" w:hAnsi="Cambria" w:cs="Arial"/>
          <w:color w:val="000000"/>
          <w:sz w:val="22"/>
          <w:szCs w:val="22"/>
        </w:rPr>
        <w:t xml:space="preserve"> oraz do wniesieni</w:t>
      </w:r>
      <w:r w:rsidR="00F822DA">
        <w:rPr>
          <w:rFonts w:ascii="Cambria" w:hAnsi="Cambria" w:cs="Arial"/>
          <w:color w:val="000000"/>
          <w:sz w:val="22"/>
          <w:szCs w:val="22"/>
        </w:rPr>
        <w:t>a</w:t>
      </w:r>
      <w:r w:rsidR="00535D0E">
        <w:rPr>
          <w:rFonts w:ascii="Cambria" w:hAnsi="Cambria" w:cs="Arial"/>
          <w:color w:val="000000"/>
          <w:sz w:val="22"/>
          <w:szCs w:val="22"/>
        </w:rPr>
        <w:t xml:space="preserve"> zabezpieczenia należytego wykonania umowy</w:t>
      </w:r>
      <w:r w:rsidRPr="006D73DC">
        <w:rPr>
          <w:rFonts w:ascii="Cambria" w:hAnsi="Cambria" w:cs="Arial"/>
          <w:color w:val="000000"/>
          <w:sz w:val="22"/>
          <w:szCs w:val="22"/>
        </w:rPr>
        <w:t>.</w:t>
      </w:r>
    </w:p>
    <w:p w14:paraId="155B3B54" w14:textId="2F27BA84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contextualSpacing w:val="0"/>
        <w:jc w:val="both"/>
        <w:textAlignment w:val="baseline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 xml:space="preserve">Oświadczamy, że zamierzamy/nie zamierzamy przy realizacji zamówienia korzystać </w:t>
      </w:r>
      <w:r>
        <w:rPr>
          <w:rFonts w:ascii="Cambria" w:hAnsi="Cambria" w:cs="Arial"/>
          <w:color w:val="000000"/>
          <w:sz w:val="22"/>
          <w:szCs w:val="22"/>
        </w:rPr>
        <w:br/>
      </w:r>
      <w:r w:rsidRPr="006D73DC">
        <w:rPr>
          <w:rFonts w:ascii="Cambria" w:hAnsi="Cambria" w:cs="Arial"/>
          <w:color w:val="000000"/>
          <w:sz w:val="22"/>
          <w:szCs w:val="22"/>
        </w:rPr>
        <w:t xml:space="preserve">z podwykonawców: </w:t>
      </w:r>
    </w:p>
    <w:p w14:paraId="67FFD0D1" w14:textId="77777777" w:rsidR="006D73DC" w:rsidRPr="006D73DC" w:rsidRDefault="006D73DC" w:rsidP="006D73DC">
      <w:pPr>
        <w:pStyle w:val="Akapitzlist"/>
        <w:tabs>
          <w:tab w:val="left" w:pos="993"/>
        </w:tabs>
        <w:spacing w:after="120"/>
        <w:ind w:left="993"/>
        <w:contextualSpacing w:val="0"/>
        <w:jc w:val="both"/>
        <w:rPr>
          <w:rFonts w:ascii="Cambria" w:hAnsi="Cambria" w:cs="Arial"/>
          <w:color w:val="000000"/>
        </w:rPr>
      </w:pPr>
      <w:r w:rsidRPr="006D73DC">
        <w:rPr>
          <w:rFonts w:ascii="Cambria" w:hAnsi="Cambria" w:cs="Arial"/>
          <w:i/>
          <w:color w:val="000000"/>
        </w:rPr>
        <w:t>…………………………..…………………………………….………..…(nazwa podwykonawcy)</w:t>
      </w:r>
      <w:r w:rsidRPr="006D73DC">
        <w:rPr>
          <w:rFonts w:ascii="Cambria" w:hAnsi="Cambria" w:cs="Arial"/>
          <w:color w:val="000000"/>
        </w:rPr>
        <w:t xml:space="preserve">, </w:t>
      </w:r>
    </w:p>
    <w:p w14:paraId="5BFAD0D1" w14:textId="77777777" w:rsidR="006D73DC" w:rsidRPr="006D73DC" w:rsidRDefault="006D73DC" w:rsidP="006D73DC">
      <w:pPr>
        <w:pStyle w:val="Akapitzlist"/>
        <w:tabs>
          <w:tab w:val="left" w:pos="993"/>
        </w:tabs>
        <w:spacing w:after="120"/>
        <w:ind w:left="993"/>
        <w:contextualSpacing w:val="0"/>
        <w:jc w:val="both"/>
        <w:rPr>
          <w:rFonts w:ascii="Cambria" w:hAnsi="Cambria" w:cs="Arial"/>
          <w:color w:val="000000"/>
        </w:rPr>
      </w:pPr>
      <w:r w:rsidRPr="006D73DC">
        <w:rPr>
          <w:rFonts w:ascii="Cambria" w:hAnsi="Cambria" w:cs="Arial"/>
          <w:color w:val="000000"/>
        </w:rPr>
        <w:t>……………………………………………..……………………...……</w:t>
      </w:r>
      <w:r w:rsidRPr="006D73DC">
        <w:rPr>
          <w:rFonts w:ascii="Cambria" w:hAnsi="Cambria" w:cs="Arial"/>
          <w:i/>
          <w:color w:val="000000"/>
        </w:rPr>
        <w:t>(zakres</w:t>
      </w:r>
      <w:r w:rsidRPr="006D73DC">
        <w:rPr>
          <w:rFonts w:ascii="Cambria" w:hAnsi="Cambria" w:cs="Arial"/>
          <w:color w:val="000000"/>
        </w:rPr>
        <w:t xml:space="preserve"> </w:t>
      </w:r>
      <w:r w:rsidRPr="006D73DC">
        <w:rPr>
          <w:rFonts w:ascii="Cambria" w:hAnsi="Cambria" w:cs="Arial"/>
          <w:i/>
          <w:color w:val="000000"/>
        </w:rPr>
        <w:t>podwykonawstwa).</w:t>
      </w:r>
    </w:p>
    <w:p w14:paraId="4029DB89" w14:textId="35427DB6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num" w:pos="993"/>
        </w:tabs>
        <w:suppressAutoHyphens w:val="0"/>
        <w:spacing w:after="240" w:line="276" w:lineRule="auto"/>
        <w:ind w:left="993" w:hanging="426"/>
        <w:jc w:val="both"/>
        <w:rPr>
          <w:rFonts w:ascii="Cambria" w:hAnsi="Cambria" w:cs="Arial"/>
          <w:bCs/>
          <w:sz w:val="21"/>
          <w:szCs w:val="21"/>
        </w:rPr>
      </w:pPr>
      <w:r w:rsidRPr="006D73DC">
        <w:rPr>
          <w:rFonts w:ascii="Cambria" w:hAnsi="Cambria" w:cs="Arial"/>
          <w:bCs/>
          <w:sz w:val="21"/>
          <w:szCs w:val="21"/>
        </w:rPr>
        <w:t xml:space="preserve">Oświadczamy, że następujące roboty budowlane stanowiące przedmiot zamówienia wykonają poszczególni Wykonawcy wspólnie ubiegający się o udzielenie zamówienia 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>1</w:t>
      </w:r>
      <w:r w:rsidRPr="006D73DC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1"/>
        <w:gridCol w:w="4109"/>
      </w:tblGrid>
      <w:tr w:rsidR="006D73DC" w:rsidRPr="006D73DC" w14:paraId="1A9FDC67" w14:textId="77777777" w:rsidTr="006D73DC">
        <w:trPr>
          <w:trHeight w:val="1077"/>
        </w:trPr>
        <w:tc>
          <w:tcPr>
            <w:tcW w:w="3851" w:type="dxa"/>
            <w:shd w:val="clear" w:color="auto" w:fill="DBDBDB" w:themeFill="accent3" w:themeFillTint="66"/>
            <w:vAlign w:val="center"/>
          </w:tcPr>
          <w:p w14:paraId="20D7E90B" w14:textId="77777777" w:rsidR="006D73DC" w:rsidRPr="006D73DC" w:rsidRDefault="006D73DC" w:rsidP="00534485">
            <w:pPr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D73DC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109" w:type="dxa"/>
            <w:shd w:val="clear" w:color="auto" w:fill="DBDBDB" w:themeFill="accent3" w:themeFillTint="66"/>
            <w:vAlign w:val="center"/>
          </w:tcPr>
          <w:p w14:paraId="16140F69" w14:textId="77777777" w:rsidR="006D73DC" w:rsidRPr="006D73DC" w:rsidRDefault="006D73DC" w:rsidP="00534485">
            <w:pPr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D73DC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6D73DC" w:rsidRPr="006D73DC" w14:paraId="6FA7DFE0" w14:textId="77777777" w:rsidTr="006D73DC">
        <w:trPr>
          <w:trHeight w:val="382"/>
        </w:trPr>
        <w:tc>
          <w:tcPr>
            <w:tcW w:w="3851" w:type="dxa"/>
            <w:shd w:val="clear" w:color="auto" w:fill="auto"/>
          </w:tcPr>
          <w:p w14:paraId="01D72A2C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09" w:type="dxa"/>
            <w:shd w:val="clear" w:color="auto" w:fill="auto"/>
          </w:tcPr>
          <w:p w14:paraId="367989CA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6D73DC" w:rsidRPr="006D73DC" w14:paraId="74E5E941" w14:textId="77777777" w:rsidTr="006D73DC">
        <w:trPr>
          <w:trHeight w:val="765"/>
        </w:trPr>
        <w:tc>
          <w:tcPr>
            <w:tcW w:w="3851" w:type="dxa"/>
            <w:shd w:val="clear" w:color="auto" w:fill="auto"/>
          </w:tcPr>
          <w:p w14:paraId="16448EE3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09" w:type="dxa"/>
            <w:shd w:val="clear" w:color="auto" w:fill="auto"/>
          </w:tcPr>
          <w:p w14:paraId="5F2A4D57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EA56BC1" w14:textId="77777777" w:rsidR="006D73DC" w:rsidRPr="006D73DC" w:rsidRDefault="006D73DC" w:rsidP="006D73DC">
      <w:pPr>
        <w:jc w:val="both"/>
        <w:rPr>
          <w:rFonts w:ascii="Cambria" w:hAnsi="Cambria" w:cs="Arial"/>
          <w:color w:val="000000"/>
          <w:sz w:val="22"/>
          <w:szCs w:val="22"/>
        </w:rPr>
      </w:pPr>
    </w:p>
    <w:p w14:paraId="0B23C3D4" w14:textId="50D32AF8" w:rsidR="006D73DC" w:rsidRDefault="006D73DC" w:rsidP="006D73DC">
      <w:pPr>
        <w:pStyle w:val="Akapitzlist"/>
        <w:ind w:left="1071" w:hanging="78"/>
        <w:jc w:val="both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  </w:t>
      </w:r>
      <w:r w:rsidRPr="006D73DC">
        <w:rPr>
          <w:rFonts w:ascii="Cambria" w:hAnsi="Cambria" w:cs="Arial"/>
          <w:color w:val="000000"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</w:t>
      </w:r>
      <w:r w:rsidR="00DD2C61">
        <w:rPr>
          <w:rFonts w:ascii="Cambria" w:hAnsi="Cambria" w:cs="Arial"/>
          <w:color w:val="000000"/>
          <w:sz w:val="22"/>
          <w:szCs w:val="22"/>
        </w:rPr>
        <w:t> </w:t>
      </w:r>
      <w:r w:rsidRPr="006D73DC">
        <w:rPr>
          <w:rFonts w:ascii="Cambria" w:hAnsi="Cambria" w:cs="Arial"/>
          <w:color w:val="000000"/>
          <w:sz w:val="22"/>
          <w:szCs w:val="22"/>
        </w:rPr>
        <w:t>realizacji których te zdolności są wymagane.</w:t>
      </w:r>
    </w:p>
    <w:p w14:paraId="761C4107" w14:textId="77777777" w:rsidR="006D73DC" w:rsidRPr="00D022D7" w:rsidRDefault="006D73DC" w:rsidP="00D022D7">
      <w:pPr>
        <w:jc w:val="both"/>
        <w:rPr>
          <w:rFonts w:ascii="Cambria" w:hAnsi="Cambria" w:cs="Arial"/>
          <w:color w:val="000000"/>
          <w:sz w:val="22"/>
          <w:szCs w:val="22"/>
        </w:rPr>
      </w:pPr>
    </w:p>
    <w:p w14:paraId="34F79F68" w14:textId="77777777" w:rsidR="006D73DC" w:rsidRPr="006D73DC" w:rsidRDefault="006D73DC" w:rsidP="006D73DC">
      <w:pPr>
        <w:pStyle w:val="Akapitzlist"/>
        <w:numPr>
          <w:ilvl w:val="0"/>
          <w:numId w:val="136"/>
        </w:numPr>
        <w:overflowPunct w:val="0"/>
        <w:autoSpaceDE w:val="0"/>
        <w:ind w:left="993" w:hanging="426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Prosimy o zwrot pieniędzy wniesionych tytułem wadium na konto**:</w:t>
      </w:r>
    </w:p>
    <w:p w14:paraId="1AAB27FC" w14:textId="77777777" w:rsidR="006D73DC" w:rsidRPr="006D73DC" w:rsidRDefault="006D73DC" w:rsidP="006D73DC">
      <w:pPr>
        <w:pStyle w:val="Akapitzlist"/>
        <w:tabs>
          <w:tab w:val="left" w:pos="993"/>
        </w:tabs>
        <w:ind w:left="993" w:hanging="273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ab/>
      </w:r>
    </w:p>
    <w:p w14:paraId="3329A1CD" w14:textId="77777777" w:rsidR="006D73DC" w:rsidRPr="006D73DC" w:rsidRDefault="006D73DC" w:rsidP="006D73DC">
      <w:pPr>
        <w:pStyle w:val="Akapitzlist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……………………………………………………………………………</w:t>
      </w:r>
    </w:p>
    <w:p w14:paraId="5F30F23D" w14:textId="77777777" w:rsidR="006D73DC" w:rsidRPr="006D73DC" w:rsidRDefault="006D73DC" w:rsidP="006D73DC">
      <w:pPr>
        <w:pStyle w:val="Akapitzlist"/>
        <w:jc w:val="both"/>
        <w:rPr>
          <w:rFonts w:ascii="Cambria" w:hAnsi="Cambria" w:cs="Arial"/>
          <w:i/>
          <w:color w:val="000000"/>
        </w:rPr>
      </w:pPr>
      <w:r w:rsidRPr="006D73DC">
        <w:rPr>
          <w:rFonts w:ascii="Cambria" w:hAnsi="Cambria" w:cs="Arial"/>
          <w:i/>
          <w:color w:val="000000"/>
        </w:rPr>
        <w:t>** dotyczy tych Wykonawców, którzy wnoszą wadium w pieniądzu na konto Zamawiającego</w:t>
      </w:r>
    </w:p>
    <w:p w14:paraId="73C9F3E9" w14:textId="77777777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lastRenderedPageBreak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14:paraId="259F251C" w14:textId="77777777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55F7990" w14:textId="4962F632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Wykonawca …………………………..wskazuje, że jest: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 xml:space="preserve"> </w:t>
      </w:r>
      <w:r>
        <w:rPr>
          <w:rStyle w:val="Odwoanieprzypisukocowego"/>
          <w:rFonts w:ascii="Cambria" w:hAnsi="Cambria" w:cs="Arial"/>
          <w:bCs/>
          <w:sz w:val="21"/>
          <w:szCs w:val="21"/>
        </w:rPr>
        <w:t>2</w:t>
      </w:r>
      <w:r w:rsidRPr="006D73DC">
        <w:rPr>
          <w:rFonts w:ascii="Cambria" w:hAnsi="Cambria" w:cs="Arial"/>
          <w:bCs/>
          <w:sz w:val="21"/>
          <w:szCs w:val="21"/>
          <w:vertAlign w:val="superscript"/>
        </w:rPr>
        <w:t>,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 xml:space="preserve"> </w:t>
      </w:r>
      <w:r>
        <w:rPr>
          <w:rStyle w:val="Odwoanieprzypisukocowego"/>
          <w:rFonts w:ascii="Cambria" w:hAnsi="Cambria" w:cs="Arial"/>
          <w:bCs/>
          <w:sz w:val="21"/>
          <w:szCs w:val="21"/>
        </w:rPr>
        <w:t>3</w:t>
      </w:r>
    </w:p>
    <w:p w14:paraId="5CD27F17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71E17" wp14:editId="7C7A4260">
                <wp:simplePos x="0" y="0"/>
                <wp:positionH relativeFrom="column">
                  <wp:posOffset>325755</wp:posOffset>
                </wp:positionH>
                <wp:positionV relativeFrom="paragraph">
                  <wp:posOffset>160020</wp:posOffset>
                </wp:positionV>
                <wp:extent cx="82550" cy="120650"/>
                <wp:effectExtent l="0" t="0" r="127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ED84DE" id="Prostokąt 1" o:spid="_x0000_s1026" style="position:absolute;margin-left:25.65pt;margin-top:12.6pt;width:6.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mikroprzedsiębiorstwem</w:t>
      </w:r>
    </w:p>
    <w:p w14:paraId="12626BE7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515DE6" wp14:editId="418C38AA">
                <wp:simplePos x="0" y="0"/>
                <wp:positionH relativeFrom="column">
                  <wp:posOffset>311150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128C06" id="Prostokąt 2" o:spid="_x0000_s1026" style="position:absolute;margin-left:24.5pt;margin-top:12.5pt;width:6.5pt;height: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małym przedsiębiorstwem</w:t>
      </w:r>
    </w:p>
    <w:p w14:paraId="64D22886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6B231" wp14:editId="6DCED2DF">
                <wp:simplePos x="0" y="0"/>
                <wp:positionH relativeFrom="column">
                  <wp:posOffset>311150</wp:posOffset>
                </wp:positionH>
                <wp:positionV relativeFrom="paragraph">
                  <wp:posOffset>177165</wp:posOffset>
                </wp:positionV>
                <wp:extent cx="82550" cy="120650"/>
                <wp:effectExtent l="0" t="0" r="127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3B292C" id="Prostokąt 3" o:spid="_x0000_s1026" style="position:absolute;margin-left:24.5pt;margin-top:13.95pt;width:6.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średnim przedsiębiorstwem</w:t>
      </w:r>
    </w:p>
    <w:p w14:paraId="6D6991F1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7CA362" wp14:editId="7294AF81">
                <wp:simplePos x="0" y="0"/>
                <wp:positionH relativeFrom="column">
                  <wp:posOffset>306705</wp:posOffset>
                </wp:positionH>
                <wp:positionV relativeFrom="paragraph">
                  <wp:posOffset>189230</wp:posOffset>
                </wp:positionV>
                <wp:extent cx="82550" cy="12065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7EA534" id="Prostokąt 4" o:spid="_x0000_s1026" style="position:absolute;margin-left:24.15pt;margin-top:14.9pt;width:6.5pt;height: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jednoosobową działalnością gospodarczą</w:t>
      </w:r>
    </w:p>
    <w:p w14:paraId="0610AEA9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1DDDF3" wp14:editId="0DD8974F">
                <wp:simplePos x="0" y="0"/>
                <wp:positionH relativeFrom="column">
                  <wp:posOffset>306705</wp:posOffset>
                </wp:positionH>
                <wp:positionV relativeFrom="paragraph">
                  <wp:posOffset>171450</wp:posOffset>
                </wp:positionV>
                <wp:extent cx="82550" cy="120650"/>
                <wp:effectExtent l="0" t="0" r="127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28DDC58" id="Prostokąt 7" o:spid="_x0000_s1026" style="position:absolute;margin-left:24.15pt;margin-top:13.5pt;width:6.5pt;height: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osobą fizyczną nieprowadzącą działalności gospodarczej</w:t>
      </w:r>
    </w:p>
    <w:p w14:paraId="49093048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177FB" wp14:editId="09D4C090">
                <wp:simplePos x="0" y="0"/>
                <wp:positionH relativeFrom="column">
                  <wp:posOffset>325755</wp:posOffset>
                </wp:positionH>
                <wp:positionV relativeFrom="paragraph">
                  <wp:posOffset>179070</wp:posOffset>
                </wp:positionV>
                <wp:extent cx="82550" cy="120650"/>
                <wp:effectExtent l="0" t="0" r="127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C46584" id="Prostokąt 8" o:spid="_x0000_s1026" style="position:absolute;margin-left:25.65pt;margin-top:14.1pt;width:6.5pt;height: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innym rodzajem Wykonawcy,</w:t>
      </w:r>
    </w:p>
    <w:p w14:paraId="008E1E6A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Wykonawca …………………………..wskazuje, że jest: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 xml:space="preserve"> </w:t>
      </w:r>
    </w:p>
    <w:p w14:paraId="67317D55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EC08C3" wp14:editId="17190060">
                <wp:simplePos x="0" y="0"/>
                <wp:positionH relativeFrom="column">
                  <wp:posOffset>313055</wp:posOffset>
                </wp:positionH>
                <wp:positionV relativeFrom="paragraph">
                  <wp:posOffset>175260</wp:posOffset>
                </wp:positionV>
                <wp:extent cx="82550" cy="120650"/>
                <wp:effectExtent l="0" t="0" r="127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4FAA2A" id="Prostokąt 9" o:spid="_x0000_s1026" style="position:absolute;margin-left:24.65pt;margin-top:13.8pt;width:6.5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mikroprzedsiębiorstwem</w:t>
      </w:r>
    </w:p>
    <w:p w14:paraId="70A201E4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02D0E" wp14:editId="143D452F">
                <wp:simplePos x="0" y="0"/>
                <wp:positionH relativeFrom="column">
                  <wp:posOffset>319405</wp:posOffset>
                </wp:positionH>
                <wp:positionV relativeFrom="paragraph">
                  <wp:posOffset>157480</wp:posOffset>
                </wp:positionV>
                <wp:extent cx="82550" cy="12065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431D82" id="Prostokąt 6" o:spid="_x0000_s1026" style="position:absolute;margin-left:25.15pt;margin-top:12.4pt;width:6.5pt;height: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małym przedsiębiorstwem</w:t>
      </w:r>
    </w:p>
    <w:p w14:paraId="122F6F3B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3E06A" wp14:editId="7D14E8CB">
                <wp:simplePos x="0" y="0"/>
                <wp:positionH relativeFrom="column">
                  <wp:posOffset>317500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B3578C" id="Prostokąt 5" o:spid="_x0000_s1026" style="position:absolute;margin-left:25pt;margin-top:12.5pt;width:6.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średnim przedsiębiorstwem</w:t>
      </w:r>
    </w:p>
    <w:p w14:paraId="40CAF763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3ACFB" wp14:editId="277FEF21">
                <wp:simplePos x="0" y="0"/>
                <wp:positionH relativeFrom="column">
                  <wp:posOffset>311150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F3A215A" id="Prostokąt 10" o:spid="_x0000_s1026" style="position:absolute;margin-left:24.5pt;margin-top:12.5pt;width:6.5pt;height: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jednoosobową działalnością gospodarczą</w:t>
      </w:r>
    </w:p>
    <w:p w14:paraId="45815958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058593" wp14:editId="58E24845">
                <wp:simplePos x="0" y="0"/>
                <wp:positionH relativeFrom="column">
                  <wp:posOffset>306705</wp:posOffset>
                </wp:positionH>
                <wp:positionV relativeFrom="paragraph">
                  <wp:posOffset>161925</wp:posOffset>
                </wp:positionV>
                <wp:extent cx="82550" cy="120650"/>
                <wp:effectExtent l="0" t="0" r="12700" b="1270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E3496C" id="Prostokąt 12" o:spid="_x0000_s1026" style="position:absolute;margin-left:24.15pt;margin-top:12.75pt;width:6.5pt;height: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osobą fizyczną nieprowadzącą działalności gospodarczej</w:t>
      </w:r>
    </w:p>
    <w:p w14:paraId="0E4D70A5" w14:textId="77777777" w:rsidR="00E57224" w:rsidRPr="006D73DC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FB603F" wp14:editId="75A84147">
                <wp:simplePos x="0" y="0"/>
                <wp:positionH relativeFrom="column">
                  <wp:posOffset>313055</wp:posOffset>
                </wp:positionH>
                <wp:positionV relativeFrom="paragraph">
                  <wp:posOffset>156845</wp:posOffset>
                </wp:positionV>
                <wp:extent cx="82550" cy="120650"/>
                <wp:effectExtent l="0" t="0" r="127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4963BF" id="Prostokąt 11" o:spid="_x0000_s1026" style="position:absolute;margin-left:24.65pt;margin-top:12.35pt;width:6.5pt;height: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" fillcolor="white [3201]" strokecolor="black [3213]" strokeweight="1pt"/>
            </w:pict>
          </mc:Fallback>
        </mc:AlternateContent>
      </w:r>
      <w:r w:rsidRPr="006D73DC">
        <w:rPr>
          <w:rFonts w:ascii="Cambria" w:hAnsi="Cambria" w:cs="Arial"/>
          <w:sz w:val="22"/>
          <w:szCs w:val="22"/>
        </w:rPr>
        <w:t>innym rodzajem Wykonawcy,</w:t>
      </w:r>
    </w:p>
    <w:p w14:paraId="283F9538" w14:textId="78D2306E" w:rsidR="00146CD9" w:rsidRPr="00146CD9" w:rsidRDefault="00146CD9" w:rsidP="00146CD9">
      <w:pPr>
        <w:pStyle w:val="Standard"/>
        <w:numPr>
          <w:ilvl w:val="0"/>
          <w:numId w:val="137"/>
        </w:numPr>
        <w:suppressAutoHyphens w:val="0"/>
        <w:autoSpaceDE w:val="0"/>
        <w:spacing w:before="240"/>
        <w:ind w:left="426" w:hanging="426"/>
        <w:rPr>
          <w:rFonts w:ascii="Cambria" w:hAnsi="Cambria" w:cs="Arial"/>
          <w:bCs/>
          <w:sz w:val="22"/>
          <w:szCs w:val="22"/>
          <w:lang w:val="pl-PL"/>
        </w:rPr>
      </w:pPr>
      <w:r w:rsidRPr="00146CD9">
        <w:rPr>
          <w:rFonts w:ascii="Cambria" w:hAnsi="Cambria" w:cs="Arial"/>
          <w:bCs/>
          <w:sz w:val="22"/>
          <w:szCs w:val="22"/>
          <w:lang w:val="pl-PL"/>
        </w:rPr>
        <w:t>Następujące informacje zawarte w naszej ofercie stanowią tajemnicę przedsiębiorstwa:</w:t>
      </w:r>
    </w:p>
    <w:p w14:paraId="2A4C4D94" w14:textId="061400BF" w:rsidR="00146CD9" w:rsidRPr="00146CD9" w:rsidRDefault="00146CD9" w:rsidP="00146CD9">
      <w:pPr>
        <w:pStyle w:val="Standard"/>
        <w:suppressAutoHyphens w:val="0"/>
        <w:autoSpaceDE w:val="0"/>
        <w:spacing w:before="240"/>
        <w:ind w:left="426"/>
        <w:rPr>
          <w:rFonts w:ascii="Cambria" w:hAnsi="Cambria" w:cs="Arial"/>
          <w:bCs/>
          <w:sz w:val="22"/>
          <w:szCs w:val="22"/>
          <w:lang w:val="pl-PL"/>
        </w:rPr>
      </w:pPr>
      <w:r w:rsidRPr="00146CD9">
        <w:rPr>
          <w:rFonts w:ascii="Cambria" w:hAnsi="Cambria" w:cs="Arial"/>
          <w:bCs/>
          <w:sz w:val="22"/>
          <w:szCs w:val="22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4D9672" w14:textId="3298E233" w:rsidR="00B24AD8" w:rsidRPr="00146CD9" w:rsidRDefault="00146CD9" w:rsidP="00146CD9">
      <w:pPr>
        <w:pStyle w:val="Standard"/>
        <w:suppressAutoHyphens w:val="0"/>
        <w:autoSpaceDE w:val="0"/>
        <w:spacing w:before="240"/>
        <w:ind w:left="426"/>
        <w:rPr>
          <w:rFonts w:ascii="Cambria" w:hAnsi="Cambria" w:cs="Arial"/>
          <w:bCs/>
          <w:sz w:val="22"/>
          <w:szCs w:val="22"/>
          <w:lang w:val="pl-PL"/>
        </w:rPr>
      </w:pPr>
      <w:r w:rsidRPr="00146CD9">
        <w:rPr>
          <w:rFonts w:ascii="Cambria" w:hAnsi="Cambria" w:cs="Arial"/>
          <w:bCs/>
          <w:sz w:val="22"/>
          <w:szCs w:val="22"/>
          <w:lang w:val="pl-PL"/>
        </w:rPr>
        <w:t xml:space="preserve">Uzasadnienie zastrzeżenia ww. informacji jako tajemnicy przedsiębiorstwa zostało załączone do naszej oferty. </w:t>
      </w:r>
    </w:p>
    <w:p w14:paraId="5F458CC0" w14:textId="4DB5821E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Załącznikami do niniejszej oferty są:</w:t>
      </w:r>
    </w:p>
    <w:p w14:paraId="0A35949E" w14:textId="3EE2B0B4" w:rsidR="006D73DC" w:rsidRPr="006D73DC" w:rsidRDefault="006D73DC" w:rsidP="006D73DC">
      <w:pPr>
        <w:pStyle w:val="StronaXzY"/>
        <w:numPr>
          <w:ilvl w:val="0"/>
          <w:numId w:val="138"/>
        </w:numPr>
        <w:tabs>
          <w:tab w:val="left" w:pos="900"/>
        </w:tabs>
        <w:spacing w:before="120"/>
        <w:rPr>
          <w:rFonts w:ascii="Cambria" w:hAnsi="Cambria" w:cs="Arial"/>
          <w:sz w:val="22"/>
          <w:szCs w:val="22"/>
          <w:lang w:val="de-DE"/>
        </w:rPr>
      </w:pPr>
      <w:r w:rsidRPr="006D73DC">
        <w:rPr>
          <w:rFonts w:ascii="Cambria" w:eastAsia="Arial" w:hAnsi="Cambria" w:cs="Arial"/>
          <w:sz w:val="22"/>
          <w:szCs w:val="22"/>
          <w:lang w:val="de-DE"/>
        </w:rPr>
        <w:t>……………………………………………………… ………</w:t>
      </w:r>
      <w:r w:rsidRPr="006D73DC">
        <w:rPr>
          <w:rFonts w:ascii="Cambria" w:hAnsi="Cambria" w:cs="Arial"/>
          <w:sz w:val="22"/>
          <w:szCs w:val="22"/>
          <w:lang w:val="de-DE"/>
        </w:rPr>
        <w:t>...................................</w:t>
      </w:r>
    </w:p>
    <w:p w14:paraId="44933655" w14:textId="19A1B11A" w:rsidR="006D73DC" w:rsidRPr="006D73DC" w:rsidRDefault="006D73DC" w:rsidP="006D73DC">
      <w:pPr>
        <w:pStyle w:val="StronaXzY"/>
        <w:numPr>
          <w:ilvl w:val="0"/>
          <w:numId w:val="138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6D73DC">
        <w:rPr>
          <w:rFonts w:ascii="Cambria" w:eastAsia="Arial" w:hAnsi="Cambria" w:cs="Arial"/>
          <w:sz w:val="22"/>
          <w:szCs w:val="22"/>
          <w:lang w:val="de-DE"/>
        </w:rPr>
        <w:t>………………………</w:t>
      </w:r>
      <w:r w:rsidRPr="006D73DC">
        <w:rPr>
          <w:rFonts w:ascii="Cambria" w:hAnsi="Cambria" w:cs="Arial"/>
          <w:sz w:val="22"/>
          <w:szCs w:val="22"/>
          <w:lang w:val="de-DE"/>
        </w:rPr>
        <w:t>..……………………………………………….……...............</w:t>
      </w:r>
    </w:p>
    <w:p w14:paraId="5E9838EA" w14:textId="6B13DF66" w:rsidR="006D73DC" w:rsidRPr="006D73DC" w:rsidRDefault="006D73DC" w:rsidP="006D73DC">
      <w:pPr>
        <w:pStyle w:val="StronaXzY"/>
        <w:numPr>
          <w:ilvl w:val="0"/>
          <w:numId w:val="138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6D73DC">
        <w:rPr>
          <w:rFonts w:ascii="Cambria" w:hAnsi="Cambria" w:cs="Arial"/>
          <w:sz w:val="22"/>
          <w:szCs w:val="22"/>
          <w:lang w:val="de-DE"/>
        </w:rPr>
        <w:t>...........................................................................................................................</w:t>
      </w:r>
    </w:p>
    <w:p w14:paraId="64AF8E8C" w14:textId="77777777" w:rsidR="006D73DC" w:rsidRPr="006D73DC" w:rsidRDefault="006D73DC" w:rsidP="006D73DC">
      <w:pPr>
        <w:pStyle w:val="ust"/>
        <w:ind w:left="0" w:firstLine="0"/>
        <w:rPr>
          <w:rFonts w:ascii="Cambria" w:hAnsi="Cambria" w:cs="Arial"/>
          <w:sz w:val="22"/>
          <w:szCs w:val="22"/>
          <w:lang w:val="de-DE"/>
        </w:rPr>
      </w:pPr>
    </w:p>
    <w:p w14:paraId="3DFC7D95" w14:textId="77777777" w:rsidR="006D73DC" w:rsidRPr="006D73DC" w:rsidRDefault="006D73DC" w:rsidP="006D73DC">
      <w:pPr>
        <w:pStyle w:val="ust"/>
        <w:ind w:left="0" w:firstLine="0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................................................., dnia  …………………………</w:t>
      </w:r>
    </w:p>
    <w:p w14:paraId="1A6A861D" w14:textId="3FD272DD" w:rsidR="006D73DC" w:rsidRPr="006D73DC" w:rsidRDefault="006D73DC" w:rsidP="006D73DC">
      <w:pPr>
        <w:pStyle w:val="ust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</w:t>
      </w:r>
      <w:r w:rsidR="00FE6662">
        <w:rPr>
          <w:rFonts w:ascii="Cambria" w:hAnsi="Cambria" w:cs="Arial"/>
          <w:sz w:val="22"/>
          <w:szCs w:val="22"/>
        </w:rPr>
        <w:tab/>
      </w:r>
      <w:r w:rsidR="00FE6662">
        <w:rPr>
          <w:rFonts w:ascii="Cambria" w:hAnsi="Cambria" w:cs="Arial"/>
          <w:sz w:val="22"/>
          <w:szCs w:val="22"/>
        </w:rPr>
        <w:tab/>
      </w:r>
      <w:r w:rsidRPr="006D73DC">
        <w:rPr>
          <w:rFonts w:ascii="Cambria" w:hAnsi="Cambria" w:cs="Arial"/>
          <w:sz w:val="22"/>
          <w:szCs w:val="22"/>
        </w:rPr>
        <w:t xml:space="preserve"> ..............................................</w:t>
      </w:r>
    </w:p>
    <w:p w14:paraId="03A7B6DE" w14:textId="77777777" w:rsidR="006D73DC" w:rsidRPr="006D73DC" w:rsidRDefault="006D73DC" w:rsidP="006D73DC">
      <w:pPr>
        <w:pStyle w:val="ust"/>
        <w:jc w:val="center"/>
        <w:rPr>
          <w:rFonts w:ascii="Cambria" w:hAnsi="Cambria" w:cs="Arial"/>
          <w:sz w:val="20"/>
          <w:szCs w:val="20"/>
        </w:rPr>
      </w:pPr>
      <w:r w:rsidRPr="006D73DC">
        <w:rPr>
          <w:rFonts w:ascii="Cambria" w:eastAsia="Arial" w:hAnsi="Cambria" w:cs="Arial"/>
          <w:sz w:val="20"/>
          <w:szCs w:val="20"/>
        </w:rPr>
        <w:t xml:space="preserve">                                                                                                  </w:t>
      </w:r>
      <w:r w:rsidRPr="006D73DC">
        <w:rPr>
          <w:rFonts w:ascii="Cambria" w:hAnsi="Cambria" w:cs="Arial"/>
          <w:sz w:val="20"/>
          <w:szCs w:val="20"/>
        </w:rPr>
        <w:t>(podpis)</w:t>
      </w:r>
    </w:p>
    <w:p w14:paraId="541F1C31" w14:textId="77777777" w:rsidR="006D73DC" w:rsidRPr="006D73DC" w:rsidRDefault="006D73DC" w:rsidP="006D73DC">
      <w:pPr>
        <w:pStyle w:val="ust"/>
        <w:jc w:val="left"/>
        <w:rPr>
          <w:rFonts w:ascii="Cambria" w:hAnsi="Cambria" w:cs="Arial"/>
          <w:b/>
          <w:sz w:val="20"/>
        </w:rPr>
      </w:pPr>
    </w:p>
    <w:p w14:paraId="3C8063B6" w14:textId="1DB34064" w:rsidR="006D73DC" w:rsidRPr="006D73DC" w:rsidRDefault="006D73DC" w:rsidP="004C60C0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Fonts w:ascii="Cambria" w:hAnsi="Cambria" w:cs="Arial"/>
          <w:i/>
          <w:sz w:val="18"/>
          <w:szCs w:val="18"/>
        </w:rPr>
        <w:t xml:space="preserve">Ofertę składa się, pod rygorem nieważności, w formie elektronicznej </w:t>
      </w:r>
      <w:r w:rsidR="00535D0E">
        <w:rPr>
          <w:rFonts w:ascii="Cambria" w:hAnsi="Cambria" w:cs="Arial"/>
          <w:i/>
          <w:sz w:val="18"/>
          <w:szCs w:val="18"/>
        </w:rPr>
        <w:t>(tj. opatrzonej kwalifikowanym podpisem elektronicznym)</w:t>
      </w:r>
      <w:r w:rsidR="007A6062">
        <w:rPr>
          <w:rFonts w:ascii="Cambria" w:hAnsi="Cambria" w:cs="Arial"/>
          <w:i/>
          <w:sz w:val="18"/>
          <w:szCs w:val="18"/>
        </w:rPr>
        <w:t xml:space="preserve"> </w:t>
      </w:r>
      <w:r w:rsidRPr="006D73DC">
        <w:rPr>
          <w:rFonts w:ascii="Cambria" w:hAnsi="Cambria" w:cs="Arial"/>
          <w:i/>
          <w:sz w:val="18"/>
          <w:szCs w:val="18"/>
        </w:rPr>
        <w:t>lub w postaci elektronicznej opatrzonej podpisem zaufanym lub podpisem osobistym.</w:t>
      </w:r>
    </w:p>
    <w:p w14:paraId="56C7642C" w14:textId="77777777" w:rsidR="006D73DC" w:rsidRPr="006D73DC" w:rsidRDefault="006D73DC" w:rsidP="006D73DC">
      <w:pPr>
        <w:pStyle w:val="Tekstpodstawowy"/>
        <w:rPr>
          <w:rFonts w:ascii="Cambria" w:hAnsi="Cambria" w:cs="Arial"/>
          <w:b/>
          <w:i/>
        </w:rPr>
      </w:pPr>
    </w:p>
    <w:p w14:paraId="3A5AD4CF" w14:textId="546681A8" w:rsidR="006D73DC" w:rsidRPr="006D73DC" w:rsidRDefault="006D73DC" w:rsidP="00F30BF7">
      <w:pPr>
        <w:pStyle w:val="Tekstprzypisudolnego"/>
        <w:ind w:left="0" w:firstLine="0"/>
        <w:rPr>
          <w:rFonts w:ascii="Cambria" w:hAnsi="Cambria" w:cs="Arial"/>
          <w:i/>
          <w:sz w:val="18"/>
          <w:szCs w:val="18"/>
        </w:rPr>
      </w:pPr>
      <w:r w:rsidRPr="006D73DC">
        <w:rPr>
          <w:rStyle w:val="Odwoanieprzypisudolnego"/>
          <w:rFonts w:ascii="Cambria" w:hAnsi="Cambria" w:cs="Arial"/>
          <w:i/>
          <w:sz w:val="18"/>
          <w:szCs w:val="18"/>
        </w:rPr>
        <w:footnoteRef/>
      </w:r>
      <w:r w:rsidRPr="006D73DC">
        <w:rPr>
          <w:rFonts w:ascii="Cambria" w:hAnsi="Cambria" w:cs="Arial"/>
          <w:i/>
          <w:sz w:val="18"/>
          <w:szCs w:val="18"/>
        </w:rPr>
        <w:t xml:space="preserve"> Oświadczenie, zgodnie z art. 117 ust. 4 ustawy z dnia 11 września 2019 r. (</w:t>
      </w:r>
      <w:r w:rsidR="00C15125">
        <w:rPr>
          <w:rFonts w:ascii="Cambria" w:hAnsi="Cambria" w:cs="Arial"/>
          <w:i/>
          <w:sz w:val="18"/>
          <w:szCs w:val="18"/>
        </w:rPr>
        <w:t>t.j. Dz.U. z 202</w:t>
      </w:r>
      <w:r w:rsidR="000D4ACC">
        <w:rPr>
          <w:rFonts w:ascii="Cambria" w:hAnsi="Cambria" w:cs="Arial"/>
          <w:i/>
          <w:sz w:val="18"/>
          <w:szCs w:val="18"/>
        </w:rPr>
        <w:t>3</w:t>
      </w:r>
      <w:r w:rsidR="00C15125">
        <w:rPr>
          <w:rFonts w:ascii="Cambria" w:hAnsi="Cambria" w:cs="Arial"/>
          <w:i/>
          <w:sz w:val="18"/>
          <w:szCs w:val="18"/>
        </w:rPr>
        <w:t xml:space="preserve"> r., poz. </w:t>
      </w:r>
      <w:r w:rsidR="00455409">
        <w:rPr>
          <w:rFonts w:ascii="Cambria" w:hAnsi="Cambria" w:cs="Arial"/>
          <w:i/>
          <w:sz w:val="18"/>
          <w:szCs w:val="18"/>
        </w:rPr>
        <w:t>1</w:t>
      </w:r>
      <w:r w:rsidR="000D4ACC">
        <w:rPr>
          <w:rFonts w:ascii="Cambria" w:hAnsi="Cambria" w:cs="Arial"/>
          <w:i/>
          <w:sz w:val="18"/>
          <w:szCs w:val="18"/>
        </w:rPr>
        <w:t>6</w:t>
      </w:r>
      <w:r w:rsidR="00455409">
        <w:rPr>
          <w:rFonts w:ascii="Cambria" w:hAnsi="Cambria" w:cs="Arial"/>
          <w:i/>
          <w:sz w:val="18"/>
          <w:szCs w:val="18"/>
        </w:rPr>
        <w:t>0</w:t>
      </w:r>
      <w:r w:rsidR="000D4ACC">
        <w:rPr>
          <w:rFonts w:ascii="Cambria" w:hAnsi="Cambria" w:cs="Arial"/>
          <w:i/>
          <w:sz w:val="18"/>
          <w:szCs w:val="18"/>
        </w:rPr>
        <w:t>5</w:t>
      </w:r>
      <w:r w:rsidR="00C15125">
        <w:rPr>
          <w:rFonts w:ascii="Cambria" w:hAnsi="Cambria" w:cs="Arial"/>
          <w:i/>
          <w:sz w:val="18"/>
          <w:szCs w:val="18"/>
        </w:rPr>
        <w:t xml:space="preserve"> ze</w:t>
      </w:r>
      <w:r w:rsidRPr="006D73DC">
        <w:rPr>
          <w:rFonts w:ascii="Cambria" w:hAnsi="Cambria" w:cs="Arial"/>
          <w:i/>
          <w:sz w:val="18"/>
          <w:szCs w:val="18"/>
        </w:rPr>
        <w:t xml:space="preserve"> zm.), składają wykonawcy wspólnie ubiegający się o udzielenie zamówienia</w:t>
      </w:r>
      <w:r w:rsidR="00C15125">
        <w:rPr>
          <w:rFonts w:ascii="Cambria" w:hAnsi="Cambria" w:cs="Arial"/>
          <w:i/>
          <w:sz w:val="18"/>
          <w:szCs w:val="18"/>
        </w:rPr>
        <w:t xml:space="preserve"> oraz wykonawcy działający w formie spółki cywilnej.</w:t>
      </w:r>
      <w:r w:rsidRPr="006D73DC">
        <w:rPr>
          <w:rFonts w:ascii="Cambria" w:hAnsi="Cambria" w:cs="Arial"/>
          <w:i/>
          <w:sz w:val="18"/>
          <w:szCs w:val="18"/>
        </w:rPr>
        <w:t>.</w:t>
      </w:r>
    </w:p>
    <w:p w14:paraId="49A2E775" w14:textId="47D87B81" w:rsidR="006D73DC" w:rsidRPr="006D73DC" w:rsidRDefault="006D73DC" w:rsidP="00F30BF7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Style w:val="Odwoanieprzypisudolnego"/>
          <w:rFonts w:ascii="Cambria" w:hAnsi="Cambria" w:cs="Arial"/>
          <w:i/>
          <w:sz w:val="18"/>
          <w:szCs w:val="18"/>
        </w:rPr>
        <w:t>2</w:t>
      </w:r>
      <w:r w:rsidRPr="006D73DC">
        <w:rPr>
          <w:rFonts w:ascii="Cambria" w:hAnsi="Cambria" w:cs="Arial"/>
          <w:i/>
          <w:sz w:val="18"/>
          <w:szCs w:val="18"/>
        </w:rPr>
        <w:t xml:space="preserve"> Odpowiednie zakreślić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463A08E" w14:textId="77777777" w:rsidR="006D73DC" w:rsidRPr="006D73DC" w:rsidRDefault="006D73DC" w:rsidP="00F30BF7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Style w:val="Odwoanieprzypisudolnego"/>
          <w:rFonts w:ascii="Cambria" w:hAnsi="Cambria" w:cs="Arial"/>
          <w:sz w:val="18"/>
          <w:szCs w:val="18"/>
        </w:rPr>
        <w:t>3</w:t>
      </w:r>
      <w:r w:rsidRPr="006D73DC">
        <w:rPr>
          <w:rFonts w:ascii="Cambria" w:hAnsi="Cambria" w:cs="Arial"/>
          <w:i/>
          <w:sz w:val="18"/>
          <w:szCs w:val="18"/>
        </w:rPr>
        <w:t xml:space="preserve"> W przypadku wykonawców występujących wspólnie informację podaje się dla każdego oddzielnie.</w:t>
      </w:r>
    </w:p>
    <w:p w14:paraId="69079946" w14:textId="4D1322EE" w:rsidR="006D73DC" w:rsidRPr="006D73DC" w:rsidRDefault="006D73DC" w:rsidP="006D73DC">
      <w:pPr>
        <w:pStyle w:val="Tekstpodstawowy"/>
        <w:spacing w:after="0"/>
        <w:rPr>
          <w:rFonts w:ascii="Cambria" w:hAnsi="Cambria" w:cs="Arial"/>
          <w:b/>
          <w:i/>
          <w:sz w:val="18"/>
          <w:szCs w:val="18"/>
        </w:rPr>
      </w:pPr>
    </w:p>
    <w:sectPr w:rsidR="006D73DC" w:rsidRPr="006D73DC" w:rsidSect="00054F5A">
      <w:footerReference w:type="default" r:id="rId8"/>
      <w:footerReference w:type="first" r:id="rId9"/>
      <w:pgSz w:w="11905" w:h="16837"/>
      <w:pgMar w:top="56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5365D" w16cex:dateUtc="2024-04-25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23F70D" w16cid:durableId="29D536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6FF9E" w14:textId="77777777" w:rsidR="003104BB" w:rsidRDefault="003104BB">
      <w:r>
        <w:separator/>
      </w:r>
    </w:p>
  </w:endnote>
  <w:endnote w:type="continuationSeparator" w:id="0">
    <w:p w14:paraId="640FC5CC" w14:textId="77777777" w:rsidR="003104BB" w:rsidRDefault="0031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Malgun Gothic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2B078295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572D8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244F1E33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572D8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637B1" w14:textId="77777777" w:rsidR="003104BB" w:rsidRDefault="003104BB">
      <w:r>
        <w:separator/>
      </w:r>
    </w:p>
  </w:footnote>
  <w:footnote w:type="continuationSeparator" w:id="0">
    <w:p w14:paraId="2E525C83" w14:textId="77777777" w:rsidR="003104BB" w:rsidRDefault="003104BB">
      <w:r>
        <w:continuationSeparator/>
      </w:r>
    </w:p>
  </w:footnote>
  <w:footnote w:id="1">
    <w:p w14:paraId="3571DBEA" w14:textId="4C3CAE81" w:rsidR="00F822DA" w:rsidRDefault="00F822DA" w:rsidP="00F822D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 przypadku braku wskazania przez Wykonawcę okresu gwarancji, uznaje się, że Wykonawca przyjmuje okres gwarancji najkrótszy (</w:t>
      </w:r>
      <w:r w:rsidR="00E900C8">
        <w:t>24</w:t>
      </w:r>
      <w:r>
        <w:t xml:space="preserve"> miesi</w:t>
      </w:r>
      <w:r w:rsidR="00FC709C">
        <w:t>ące</w:t>
      </w:r>
      <w:r>
        <w:t xml:space="preserve">) i otrzymuje 0 pkt w ramach niniejszego kryterium oceny ofert. W przypadku wskazania przez Wykonawcę okresu gwarancji krótszego niż </w:t>
      </w:r>
      <w:r w:rsidR="00E900C8">
        <w:t>24</w:t>
      </w:r>
      <w:r>
        <w:t xml:space="preserve"> miesiące oferta podlega odrzuceniu jako niezgodna z SWZ. Wykonawca powinien zaoferować okres gwarancji w pełnych okresach i miesiącach tj.: </w:t>
      </w:r>
      <w:r w:rsidR="00E900C8">
        <w:t>24</w:t>
      </w:r>
      <w:r>
        <w:t xml:space="preserve">, </w:t>
      </w:r>
      <w:r w:rsidR="00E900C8">
        <w:t>36</w:t>
      </w:r>
      <w:r>
        <w:t xml:space="preserve">, </w:t>
      </w:r>
      <w:r w:rsidR="00E900C8">
        <w:t>48</w:t>
      </w:r>
      <w:r>
        <w:t xml:space="preserve"> (i więcej miesięcy), przy czym najdłuższy możliwy okres gwarancji uwzględniony do oceny ofert to </w:t>
      </w:r>
      <w:r w:rsidR="00E900C8">
        <w:t xml:space="preserve">48 </w:t>
      </w:r>
      <w:r>
        <w:t>miesięcy.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5B43A0"/>
    <w:multiLevelType w:val="multilevel"/>
    <w:tmpl w:val="6DE8E36E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6474CC"/>
    <w:multiLevelType w:val="hybridMultilevel"/>
    <w:tmpl w:val="4E068AA8"/>
    <w:lvl w:ilvl="0" w:tplc="AFC6EB52">
      <w:start w:val="10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01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81445BC"/>
    <w:multiLevelType w:val="multilevel"/>
    <w:tmpl w:val="DBE0CC38"/>
    <w:lvl w:ilvl="0">
      <w:start w:val="1"/>
      <w:numFmt w:val="decimal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1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3" w15:restartNumberingAfterBreak="0">
    <w:nsid w:val="5C317A7E"/>
    <w:multiLevelType w:val="multilevel"/>
    <w:tmpl w:val="E54AD5D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mbria" w:hAnsi="Cambria" w:cs="Arial" w:hint="default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1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2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4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6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7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1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2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3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6" w15:restartNumberingAfterBreak="0">
    <w:nsid w:val="76E572A8"/>
    <w:multiLevelType w:val="hybridMultilevel"/>
    <w:tmpl w:val="68842E8A"/>
    <w:lvl w:ilvl="0" w:tplc="770C7C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8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3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3"/>
  </w:num>
  <w:num w:numId="5">
    <w:abstractNumId w:val="111"/>
  </w:num>
  <w:num w:numId="6">
    <w:abstractNumId w:val="123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5"/>
    <w:lvlOverride w:ilvl="0">
      <w:startOverride w:val="1"/>
    </w:lvlOverride>
  </w:num>
  <w:num w:numId="15">
    <w:abstractNumId w:val="114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4"/>
  </w:num>
  <w:num w:numId="18">
    <w:abstractNumId w:val="89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7"/>
  </w:num>
  <w:num w:numId="26">
    <w:abstractNumId w:val="36"/>
  </w:num>
  <w:num w:numId="27">
    <w:abstractNumId w:val="96"/>
  </w:num>
  <w:num w:numId="28">
    <w:abstractNumId w:val="39"/>
  </w:num>
  <w:num w:numId="29">
    <w:abstractNumId w:val="121"/>
  </w:num>
  <w:num w:numId="30">
    <w:abstractNumId w:val="109"/>
  </w:num>
  <w:num w:numId="31">
    <w:abstractNumId w:val="116"/>
  </w:num>
  <w:num w:numId="32">
    <w:abstractNumId w:val="87"/>
  </w:num>
  <w:num w:numId="33">
    <w:abstractNumId w:val="79"/>
  </w:num>
  <w:num w:numId="34">
    <w:abstractNumId w:val="101"/>
  </w:num>
  <w:num w:numId="35">
    <w:abstractNumId w:val="72"/>
  </w:num>
  <w:num w:numId="36">
    <w:abstractNumId w:val="148"/>
  </w:num>
  <w:num w:numId="37">
    <w:abstractNumId w:val="78"/>
  </w:num>
  <w:num w:numId="38">
    <w:abstractNumId w:val="37"/>
  </w:num>
  <w:num w:numId="39">
    <w:abstractNumId w:val="139"/>
  </w:num>
  <w:num w:numId="40">
    <w:abstractNumId w:val="132"/>
  </w:num>
  <w:num w:numId="41">
    <w:abstractNumId w:val="124"/>
  </w:num>
  <w:num w:numId="42">
    <w:abstractNumId w:val="50"/>
  </w:num>
  <w:num w:numId="43">
    <w:abstractNumId w:val="82"/>
  </w:num>
  <w:num w:numId="44">
    <w:abstractNumId w:val="56"/>
  </w:num>
  <w:num w:numId="45">
    <w:abstractNumId w:val="140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8"/>
  </w:num>
  <w:num w:numId="69">
    <w:abstractNumId w:val="145"/>
  </w:num>
  <w:num w:numId="70">
    <w:abstractNumId w:val="144"/>
  </w:num>
  <w:num w:numId="71">
    <w:abstractNumId w:val="91"/>
  </w:num>
  <w:num w:numId="72">
    <w:abstractNumId w:val="80"/>
  </w:num>
  <w:num w:numId="73">
    <w:abstractNumId w:val="84"/>
  </w:num>
  <w:num w:numId="74">
    <w:abstractNumId w:val="66"/>
  </w:num>
  <w:num w:numId="75">
    <w:abstractNumId w:val="71"/>
  </w:num>
  <w:num w:numId="76">
    <w:abstractNumId w:val="120"/>
  </w:num>
  <w:num w:numId="77">
    <w:abstractNumId w:val="99"/>
  </w:num>
  <w:num w:numId="78">
    <w:abstractNumId w:val="147"/>
  </w:num>
  <w:num w:numId="79">
    <w:abstractNumId w:val="135"/>
  </w:num>
  <w:num w:numId="80">
    <w:abstractNumId w:val="112"/>
  </w:num>
  <w:num w:numId="81">
    <w:abstractNumId w:val="122"/>
  </w:num>
  <w:num w:numId="82">
    <w:abstractNumId w:val="146"/>
  </w:num>
  <w:num w:numId="83">
    <w:abstractNumId w:val="83"/>
  </w:num>
  <w:num w:numId="84">
    <w:abstractNumId w:val="106"/>
  </w:num>
  <w:num w:numId="85">
    <w:abstractNumId w:val="95"/>
  </w:num>
  <w:num w:numId="86">
    <w:abstractNumId w:val="94"/>
  </w:num>
  <w:num w:numId="87">
    <w:abstractNumId w:val="142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30"/>
  </w:num>
  <w:num w:numId="96">
    <w:abstractNumId w:val="115"/>
  </w:num>
  <w:num w:numId="97">
    <w:abstractNumId w:val="74"/>
  </w:num>
  <w:num w:numId="98">
    <w:abstractNumId w:val="60"/>
  </w:num>
  <w:num w:numId="99">
    <w:abstractNumId w:val="76"/>
  </w:num>
  <w:num w:numId="100">
    <w:abstractNumId w:val="129"/>
  </w:num>
  <w:num w:numId="101">
    <w:abstractNumId w:val="143"/>
  </w:num>
  <w:num w:numId="102">
    <w:abstractNumId w:val="126"/>
  </w:num>
  <w:num w:numId="103">
    <w:abstractNumId w:val="119"/>
  </w:num>
  <w:num w:numId="104">
    <w:abstractNumId w:val="92"/>
  </w:num>
  <w:num w:numId="105">
    <w:abstractNumId w:val="49"/>
  </w:num>
  <w:num w:numId="106">
    <w:abstractNumId w:val="117"/>
  </w:num>
  <w:num w:numId="107">
    <w:abstractNumId w:val="38"/>
  </w:num>
  <w:num w:numId="108">
    <w:abstractNumId w:val="53"/>
  </w:num>
  <w:num w:numId="109">
    <w:abstractNumId w:val="42"/>
  </w:num>
  <w:num w:numId="110">
    <w:abstractNumId w:val="141"/>
  </w:num>
  <w:num w:numId="111">
    <w:abstractNumId w:val="102"/>
  </w:num>
  <w:num w:numId="112">
    <w:abstractNumId w:val="63"/>
  </w:num>
  <w:num w:numId="113">
    <w:abstractNumId w:val="118"/>
  </w:num>
  <w:num w:numId="114">
    <w:abstractNumId w:val="131"/>
  </w:num>
  <w:num w:numId="115">
    <w:abstractNumId w:val="47"/>
  </w:num>
  <w:num w:numId="116">
    <w:abstractNumId w:val="103"/>
  </w:num>
  <w:num w:numId="117">
    <w:abstractNumId w:val="44"/>
  </w:num>
  <w:num w:numId="118">
    <w:abstractNumId w:val="137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8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4"/>
  </w:num>
  <w:num w:numId="131">
    <w:abstractNumId w:val="128"/>
  </w:num>
  <w:num w:numId="132">
    <w:abstractNumId w:val="97"/>
  </w:num>
  <w:num w:numId="133">
    <w:abstractNumId w:val="77"/>
  </w:num>
  <w:num w:numId="134">
    <w:abstractNumId w:val="46"/>
  </w:num>
  <w:num w:numId="135">
    <w:abstractNumId w:val="136"/>
  </w:num>
  <w:num w:numId="136">
    <w:abstractNumId w:val="113"/>
  </w:num>
  <w:num w:numId="137">
    <w:abstractNumId w:val="81"/>
  </w:num>
  <w:num w:numId="138">
    <w:abstractNumId w:val="110"/>
  </w:num>
  <w:num w:numId="139">
    <w:abstractNumId w:val="10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63B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04F"/>
    <w:rsid w:val="00047193"/>
    <w:rsid w:val="00047430"/>
    <w:rsid w:val="0005216E"/>
    <w:rsid w:val="00052DB5"/>
    <w:rsid w:val="00053ED7"/>
    <w:rsid w:val="000549F2"/>
    <w:rsid w:val="00054F5A"/>
    <w:rsid w:val="000566D7"/>
    <w:rsid w:val="00057230"/>
    <w:rsid w:val="00062F7C"/>
    <w:rsid w:val="000631F2"/>
    <w:rsid w:val="00063AA5"/>
    <w:rsid w:val="00063AFF"/>
    <w:rsid w:val="0006486E"/>
    <w:rsid w:val="0006514F"/>
    <w:rsid w:val="00067336"/>
    <w:rsid w:val="000708CE"/>
    <w:rsid w:val="00070FDA"/>
    <w:rsid w:val="000741F9"/>
    <w:rsid w:val="00077205"/>
    <w:rsid w:val="00081839"/>
    <w:rsid w:val="00081F31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2A1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AC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D9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D77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833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DF1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E23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B7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4BB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2D8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56AA"/>
    <w:rsid w:val="0038630B"/>
    <w:rsid w:val="0038748A"/>
    <w:rsid w:val="00387771"/>
    <w:rsid w:val="003923AA"/>
    <w:rsid w:val="00394846"/>
    <w:rsid w:val="0039598F"/>
    <w:rsid w:val="003A188D"/>
    <w:rsid w:val="003A2397"/>
    <w:rsid w:val="003A4715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2EA1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D80"/>
    <w:rsid w:val="00402AC2"/>
    <w:rsid w:val="00403F42"/>
    <w:rsid w:val="00404E34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C0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273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409"/>
    <w:rsid w:val="00455AFF"/>
    <w:rsid w:val="004564EC"/>
    <w:rsid w:val="0046056B"/>
    <w:rsid w:val="00462831"/>
    <w:rsid w:val="004653F9"/>
    <w:rsid w:val="00466CF3"/>
    <w:rsid w:val="0047030B"/>
    <w:rsid w:val="00470ADE"/>
    <w:rsid w:val="00470B54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0C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5D0E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D11"/>
    <w:rsid w:val="005646E6"/>
    <w:rsid w:val="00566245"/>
    <w:rsid w:val="0056719D"/>
    <w:rsid w:val="005671C6"/>
    <w:rsid w:val="00571AC3"/>
    <w:rsid w:val="00571C45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47D"/>
    <w:rsid w:val="005A76F2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CF6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EDB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0BA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24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6BC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2A3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3DC"/>
    <w:rsid w:val="006E00B9"/>
    <w:rsid w:val="006E0B40"/>
    <w:rsid w:val="006E147D"/>
    <w:rsid w:val="006E298C"/>
    <w:rsid w:val="006E4C7F"/>
    <w:rsid w:val="006E5A0B"/>
    <w:rsid w:val="006F0066"/>
    <w:rsid w:val="006F0AF3"/>
    <w:rsid w:val="006F0CAD"/>
    <w:rsid w:val="006F1997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856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829"/>
    <w:rsid w:val="00790DBA"/>
    <w:rsid w:val="0079101F"/>
    <w:rsid w:val="00791C9F"/>
    <w:rsid w:val="007920E9"/>
    <w:rsid w:val="00793529"/>
    <w:rsid w:val="00793C30"/>
    <w:rsid w:val="0079446C"/>
    <w:rsid w:val="00794E8D"/>
    <w:rsid w:val="00795B4A"/>
    <w:rsid w:val="00795C51"/>
    <w:rsid w:val="00796B24"/>
    <w:rsid w:val="007972D0"/>
    <w:rsid w:val="007A2E53"/>
    <w:rsid w:val="007A307E"/>
    <w:rsid w:val="007A34AE"/>
    <w:rsid w:val="007A606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B3B"/>
    <w:rsid w:val="007C7122"/>
    <w:rsid w:val="007C7D78"/>
    <w:rsid w:val="007D0940"/>
    <w:rsid w:val="007D1905"/>
    <w:rsid w:val="007D3991"/>
    <w:rsid w:val="007D4130"/>
    <w:rsid w:val="007D6D24"/>
    <w:rsid w:val="007E633A"/>
    <w:rsid w:val="007E724F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F89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C06"/>
    <w:rsid w:val="008B11C0"/>
    <w:rsid w:val="008B1785"/>
    <w:rsid w:val="008B3F9E"/>
    <w:rsid w:val="008B59EA"/>
    <w:rsid w:val="008B7A0D"/>
    <w:rsid w:val="008B7D6B"/>
    <w:rsid w:val="008C339C"/>
    <w:rsid w:val="008C455F"/>
    <w:rsid w:val="008C506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8CC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C0F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75E"/>
    <w:rsid w:val="00992B9E"/>
    <w:rsid w:val="00993368"/>
    <w:rsid w:val="0099465E"/>
    <w:rsid w:val="009A217D"/>
    <w:rsid w:val="009A2364"/>
    <w:rsid w:val="009A42CB"/>
    <w:rsid w:val="009A69DA"/>
    <w:rsid w:val="009A6AA5"/>
    <w:rsid w:val="009B2886"/>
    <w:rsid w:val="009B2F6B"/>
    <w:rsid w:val="009B3A35"/>
    <w:rsid w:val="009B52FC"/>
    <w:rsid w:val="009B55B9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1F4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08C6"/>
    <w:rsid w:val="00A22732"/>
    <w:rsid w:val="00A2484B"/>
    <w:rsid w:val="00A249A3"/>
    <w:rsid w:val="00A26643"/>
    <w:rsid w:val="00A271E7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578CE"/>
    <w:rsid w:val="00A604FD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16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AD8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65C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61B"/>
    <w:rsid w:val="00B8670D"/>
    <w:rsid w:val="00B91AE8"/>
    <w:rsid w:val="00B91B38"/>
    <w:rsid w:val="00B94484"/>
    <w:rsid w:val="00B945D9"/>
    <w:rsid w:val="00BA053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289"/>
    <w:rsid w:val="00BC478E"/>
    <w:rsid w:val="00BC5AA8"/>
    <w:rsid w:val="00BC7A9C"/>
    <w:rsid w:val="00BD0E36"/>
    <w:rsid w:val="00BD0FF2"/>
    <w:rsid w:val="00BD1897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47"/>
    <w:rsid w:val="00BF7C5C"/>
    <w:rsid w:val="00C00488"/>
    <w:rsid w:val="00C0253D"/>
    <w:rsid w:val="00C03DEC"/>
    <w:rsid w:val="00C05792"/>
    <w:rsid w:val="00C062FD"/>
    <w:rsid w:val="00C0720A"/>
    <w:rsid w:val="00C106E4"/>
    <w:rsid w:val="00C128DF"/>
    <w:rsid w:val="00C13415"/>
    <w:rsid w:val="00C1512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18D"/>
    <w:rsid w:val="00C469FC"/>
    <w:rsid w:val="00C46CAC"/>
    <w:rsid w:val="00C500D3"/>
    <w:rsid w:val="00C50349"/>
    <w:rsid w:val="00C50616"/>
    <w:rsid w:val="00C509FA"/>
    <w:rsid w:val="00C5101E"/>
    <w:rsid w:val="00C544A2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CF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C0B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039"/>
    <w:rsid w:val="00CF51F5"/>
    <w:rsid w:val="00CF57A9"/>
    <w:rsid w:val="00CF59B1"/>
    <w:rsid w:val="00CF76F8"/>
    <w:rsid w:val="00D01B7C"/>
    <w:rsid w:val="00D022D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246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4932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2C61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78D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224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0C8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4DB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0BF7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33C9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22DA"/>
    <w:rsid w:val="00F8361F"/>
    <w:rsid w:val="00F855A9"/>
    <w:rsid w:val="00F909FA"/>
    <w:rsid w:val="00F9352B"/>
    <w:rsid w:val="00F938BF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09C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584"/>
    <w:rsid w:val="00FE5F56"/>
    <w:rsid w:val="00FE60D1"/>
    <w:rsid w:val="00FE6662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chartTrackingRefBased/>
  <w15:docId w15:val="{E6450181-BB4F-4DB6-AAEA-C233E783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onaXzY">
    <w:name w:val="Strona X z Y"/>
    <w:qFormat/>
    <w:rsid w:val="006D73DC"/>
    <w:rPr>
      <w:lang w:eastAsia="zh-CN"/>
    </w:rPr>
  </w:style>
  <w:style w:type="paragraph" w:customStyle="1" w:styleId="ust">
    <w:name w:val="ust"/>
    <w:qFormat/>
    <w:rsid w:val="006D73DC"/>
    <w:pPr>
      <w:spacing w:before="60" w:after="60"/>
      <w:ind w:left="426" w:hanging="284"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9810-1BEA-43DC-8BEE-029951E8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Michałowska (Nadleśnictwo Czaplinek)</cp:lastModifiedBy>
  <cp:revision>5</cp:revision>
  <cp:lastPrinted>2017-05-23T12:32:00Z</cp:lastPrinted>
  <dcterms:created xsi:type="dcterms:W3CDTF">2024-04-25T07:43:00Z</dcterms:created>
  <dcterms:modified xsi:type="dcterms:W3CDTF">2024-04-26T06:51:00Z</dcterms:modified>
</cp:coreProperties>
</file>