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0B60FC" w14:textId="38A2742C" w:rsidR="00694D64" w:rsidRDefault="00694D64" w:rsidP="00694D64">
      <w:pPr>
        <w:autoSpaceDE w:val="0"/>
        <w:autoSpaceDN w:val="0"/>
        <w:adjustRightInd w:val="0"/>
        <w:spacing w:line="360" w:lineRule="auto"/>
        <w:ind w:right="-432"/>
        <w:jc w:val="center"/>
        <w:rPr>
          <w:rFonts w:ascii="Times" w:hAnsi="Times" w:cs="Times"/>
          <w:bCs/>
        </w:rPr>
      </w:pPr>
      <w:r>
        <w:rPr>
          <w:rFonts w:ascii="Times" w:hAnsi="Times" w:cs="Times"/>
          <w:bCs/>
        </w:rPr>
        <w:t>Specyfikacja Warunków Zamówienia</w:t>
      </w:r>
    </w:p>
    <w:p w14:paraId="15949404" w14:textId="0E5C354A" w:rsidR="00694D64" w:rsidRDefault="00694D64" w:rsidP="00694D64">
      <w:pPr>
        <w:autoSpaceDE w:val="0"/>
        <w:autoSpaceDN w:val="0"/>
        <w:adjustRightInd w:val="0"/>
        <w:spacing w:before="480" w:after="480" w:line="360" w:lineRule="auto"/>
        <w:ind w:right="-432"/>
        <w:jc w:val="center"/>
        <w:rPr>
          <w:rFonts w:ascii="Times" w:hAnsi="Times" w:cs="Times"/>
          <w:bCs/>
        </w:rPr>
      </w:pPr>
      <w:r>
        <w:rPr>
          <w:rFonts w:ascii="Times" w:hAnsi="Times" w:cs="Times"/>
          <w:bCs/>
        </w:rPr>
        <w:t>ZAMAWIAJĄCY:</w:t>
      </w:r>
    </w:p>
    <w:p w14:paraId="247A691A" w14:textId="77777777" w:rsidR="00694D64" w:rsidRPr="004C6A16" w:rsidRDefault="00694D64" w:rsidP="00694D64">
      <w:pPr>
        <w:autoSpaceDE w:val="0"/>
        <w:autoSpaceDN w:val="0"/>
        <w:adjustRightInd w:val="0"/>
        <w:spacing w:before="480" w:after="480" w:line="360" w:lineRule="auto"/>
        <w:ind w:right="-432"/>
        <w:jc w:val="center"/>
        <w:rPr>
          <w:rFonts w:ascii="Times New Roman" w:hAnsi="Times New Roman"/>
          <w:color w:val="000000"/>
          <w:sz w:val="32"/>
          <w:szCs w:val="32"/>
        </w:rPr>
      </w:pPr>
      <w:r w:rsidRPr="004C6A16">
        <w:rPr>
          <w:rFonts w:ascii="Times New Roman" w:hAnsi="Times New Roman"/>
          <w:color w:val="000000"/>
          <w:sz w:val="32"/>
          <w:szCs w:val="32"/>
        </w:rPr>
        <w:t xml:space="preserve">Gmina Repki </w:t>
      </w:r>
    </w:p>
    <w:p w14:paraId="7CF7EDB6" w14:textId="319BCD86" w:rsidR="00970937" w:rsidRDefault="00694D64" w:rsidP="00970937">
      <w:pPr>
        <w:autoSpaceDE w:val="0"/>
        <w:autoSpaceDN w:val="0"/>
        <w:adjustRightInd w:val="0"/>
        <w:spacing w:before="480" w:after="480" w:line="360" w:lineRule="auto"/>
        <w:ind w:right="-432"/>
        <w:jc w:val="center"/>
        <w:rPr>
          <w:rFonts w:ascii="Times New Roman" w:hAnsi="Times New Roman"/>
          <w:sz w:val="22"/>
          <w:szCs w:val="22"/>
        </w:rPr>
      </w:pPr>
      <w:r w:rsidRPr="00137184">
        <w:rPr>
          <w:rFonts w:ascii="Times New Roman" w:hAnsi="Times New Roman"/>
          <w:b w:val="0"/>
        </w:rPr>
        <w:t xml:space="preserve">Zaprasza do złożenia oferty w postępowaniu o udzielenie zamówienia publicznego prowadzonego w trybie </w:t>
      </w:r>
      <w:r w:rsidR="006C4BF4">
        <w:rPr>
          <w:rFonts w:ascii="Times New Roman" w:hAnsi="Times New Roman"/>
          <w:b w:val="0"/>
        </w:rPr>
        <w:t xml:space="preserve">podstawowym bez negocjacji </w:t>
      </w:r>
      <w:r w:rsidRPr="00137184">
        <w:rPr>
          <w:rFonts w:ascii="Times New Roman" w:hAnsi="Times New Roman"/>
          <w:b w:val="0"/>
        </w:rPr>
        <w:t xml:space="preserve"> na dostawy o wartości zamówienia </w:t>
      </w:r>
      <w:r w:rsidR="00D31304">
        <w:rPr>
          <w:rFonts w:ascii="Times New Roman" w:hAnsi="Times New Roman"/>
          <w:b w:val="0"/>
        </w:rPr>
        <w:t xml:space="preserve">nie </w:t>
      </w:r>
      <w:r w:rsidRPr="00137184">
        <w:rPr>
          <w:rFonts w:ascii="Times New Roman" w:hAnsi="Times New Roman"/>
          <w:b w:val="0"/>
        </w:rPr>
        <w:t>przekraczającej prog</w:t>
      </w:r>
      <w:r w:rsidR="00D31304">
        <w:rPr>
          <w:rFonts w:ascii="Times New Roman" w:hAnsi="Times New Roman"/>
          <w:b w:val="0"/>
        </w:rPr>
        <w:t>ów</w:t>
      </w:r>
      <w:r w:rsidRPr="00137184">
        <w:rPr>
          <w:rFonts w:ascii="Times New Roman" w:hAnsi="Times New Roman"/>
          <w:b w:val="0"/>
        </w:rPr>
        <w:t xml:space="preserve"> unijn</w:t>
      </w:r>
      <w:r w:rsidR="00D31304">
        <w:rPr>
          <w:rFonts w:ascii="Times New Roman" w:hAnsi="Times New Roman"/>
          <w:b w:val="0"/>
        </w:rPr>
        <w:t>ych</w:t>
      </w:r>
      <w:r w:rsidRPr="00137184">
        <w:rPr>
          <w:rFonts w:ascii="Times New Roman" w:hAnsi="Times New Roman"/>
          <w:b w:val="0"/>
        </w:rPr>
        <w:t xml:space="preserve">, o jakich stanowi art. 3 ustawy z 11.09.2019 r. - Prawo zamówień publicznych </w:t>
      </w:r>
      <w:r w:rsidRPr="007F4A1D">
        <w:rPr>
          <w:rFonts w:ascii="Times New Roman" w:hAnsi="Times New Roman"/>
          <w:b w:val="0"/>
        </w:rPr>
        <w:t>(</w:t>
      </w:r>
      <w:r w:rsidR="007F4A1D" w:rsidRPr="007F4A1D">
        <w:rPr>
          <w:rFonts w:ascii="Times New Roman" w:hAnsi="Times New Roman"/>
          <w:b w:val="0"/>
        </w:rPr>
        <w:t>Dz.U. z 20</w:t>
      </w:r>
      <w:r w:rsidR="00505A22">
        <w:rPr>
          <w:rFonts w:ascii="Times New Roman" w:hAnsi="Times New Roman"/>
          <w:b w:val="0"/>
        </w:rPr>
        <w:t>2</w:t>
      </w:r>
      <w:r w:rsidR="00341BB5">
        <w:rPr>
          <w:rFonts w:ascii="Times New Roman" w:hAnsi="Times New Roman"/>
          <w:b w:val="0"/>
        </w:rPr>
        <w:t>3</w:t>
      </w:r>
      <w:r w:rsidR="007F4A1D" w:rsidRPr="007F4A1D">
        <w:rPr>
          <w:rFonts w:ascii="Times New Roman" w:hAnsi="Times New Roman"/>
          <w:b w:val="0"/>
        </w:rPr>
        <w:t xml:space="preserve"> r. poz. </w:t>
      </w:r>
      <w:r w:rsidR="006C479A">
        <w:rPr>
          <w:rFonts w:ascii="Times New Roman" w:hAnsi="Times New Roman"/>
          <w:b w:val="0"/>
        </w:rPr>
        <w:t>1</w:t>
      </w:r>
      <w:r w:rsidR="00341BB5">
        <w:rPr>
          <w:rFonts w:ascii="Times New Roman" w:hAnsi="Times New Roman"/>
          <w:b w:val="0"/>
        </w:rPr>
        <w:t>605</w:t>
      </w:r>
      <w:r w:rsidR="007F4A1D" w:rsidRPr="007F4A1D">
        <w:rPr>
          <w:rFonts w:ascii="Times New Roman" w:hAnsi="Times New Roman"/>
          <w:b w:val="0"/>
        </w:rPr>
        <w:t>)</w:t>
      </w:r>
      <w:r w:rsidR="007F4A1D">
        <w:rPr>
          <w:rFonts w:ascii="Times New Roman" w:hAnsi="Times New Roman"/>
          <w:b w:val="0"/>
        </w:rPr>
        <w:t xml:space="preserve"> </w:t>
      </w:r>
      <w:r w:rsidRPr="00137184">
        <w:rPr>
          <w:rFonts w:ascii="Times New Roman" w:hAnsi="Times New Roman"/>
          <w:b w:val="0"/>
        </w:rPr>
        <w:t>- dalej p.z.p. pn.</w:t>
      </w:r>
      <w:r w:rsidR="00970937" w:rsidRPr="00970937">
        <w:rPr>
          <w:rFonts w:ascii="Times New Roman" w:hAnsi="Times New Roman"/>
          <w:sz w:val="22"/>
          <w:szCs w:val="22"/>
        </w:rPr>
        <w:t xml:space="preserve"> </w:t>
      </w:r>
    </w:p>
    <w:p w14:paraId="4C2E8803" w14:textId="1485A322" w:rsidR="00505A22" w:rsidRDefault="00505A22" w:rsidP="00505A22">
      <w:pPr>
        <w:tabs>
          <w:tab w:val="center" w:pos="4536"/>
          <w:tab w:val="left" w:pos="6945"/>
        </w:tabs>
        <w:spacing w:before="40" w:line="360" w:lineRule="auto"/>
        <w:jc w:val="center"/>
        <w:rPr>
          <w:rFonts w:ascii="Times New Roman" w:hAnsi="Times New Roman"/>
          <w:noProof/>
          <w:color w:val="000000"/>
          <w:sz w:val="26"/>
          <w:szCs w:val="26"/>
          <w:lang w:eastAsia="pl-PL"/>
        </w:rPr>
      </w:pPr>
      <w:bookmarkStart w:id="0" w:name="_Hlk107212861"/>
      <w:r>
        <w:rPr>
          <w:rFonts w:ascii="Times New Roman" w:hAnsi="Times New Roman"/>
          <w:noProof/>
          <w:color w:val="000000"/>
          <w:sz w:val="26"/>
          <w:szCs w:val="26"/>
          <w:lang w:eastAsia="pl-PL"/>
        </w:rPr>
        <w:t>„</w:t>
      </w:r>
      <w:r w:rsidRPr="00505A22">
        <w:rPr>
          <w:rFonts w:ascii="Times New Roman" w:hAnsi="Times New Roman"/>
          <w:noProof/>
          <w:color w:val="000000"/>
          <w:sz w:val="26"/>
          <w:szCs w:val="26"/>
          <w:lang w:eastAsia="pl-PL"/>
        </w:rPr>
        <w:t xml:space="preserve">Oczyszczenie zbiornika wodnego w miejscowości </w:t>
      </w:r>
      <w:r w:rsidR="00C910AC">
        <w:rPr>
          <w:rFonts w:ascii="Times New Roman" w:hAnsi="Times New Roman"/>
          <w:noProof/>
          <w:color w:val="000000"/>
          <w:sz w:val="26"/>
          <w:szCs w:val="26"/>
          <w:lang w:eastAsia="pl-PL"/>
        </w:rPr>
        <w:t>Rogów</w:t>
      </w:r>
      <w:r>
        <w:rPr>
          <w:rFonts w:ascii="Times New Roman" w:hAnsi="Times New Roman"/>
          <w:noProof/>
          <w:color w:val="000000"/>
          <w:sz w:val="26"/>
          <w:szCs w:val="26"/>
          <w:lang w:eastAsia="pl-PL"/>
        </w:rPr>
        <w:t>”</w:t>
      </w:r>
    </w:p>
    <w:bookmarkEnd w:id="0"/>
    <w:p w14:paraId="162A9CAB" w14:textId="36EC8FA0" w:rsidR="002C3577" w:rsidRDefault="002C3577" w:rsidP="002C3577">
      <w:pPr>
        <w:tabs>
          <w:tab w:val="center" w:pos="4536"/>
          <w:tab w:val="left" w:pos="6945"/>
        </w:tabs>
        <w:spacing w:before="40" w:line="360" w:lineRule="auto"/>
        <w:jc w:val="center"/>
        <w:rPr>
          <w:rFonts w:ascii="Times New Roman" w:hAnsi="Times New Roman"/>
          <w:b w:val="0"/>
          <w:color w:val="000000"/>
          <w:sz w:val="26"/>
          <w:szCs w:val="26"/>
        </w:rPr>
      </w:pPr>
      <w:r w:rsidRPr="002C3577">
        <w:rPr>
          <w:rFonts w:ascii="Times New Roman" w:hAnsi="Times New Roman"/>
          <w:b w:val="0"/>
          <w:noProof/>
          <w:color w:val="000000"/>
          <w:sz w:val="26"/>
          <w:szCs w:val="26"/>
          <w:lang w:eastAsia="pl-PL"/>
        </w:rPr>
        <w:drawing>
          <wp:inline distT="0" distB="0" distL="0" distR="0" wp14:anchorId="76EECD99" wp14:editId="42032947">
            <wp:extent cx="2619375" cy="21050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6200" cy="2102473"/>
                    </a:xfrm>
                    <a:prstGeom prst="rect">
                      <a:avLst/>
                    </a:prstGeom>
                    <a:noFill/>
                  </pic:spPr>
                </pic:pic>
              </a:graphicData>
            </a:graphic>
          </wp:inline>
        </w:drawing>
      </w:r>
    </w:p>
    <w:p w14:paraId="290EA7AA" w14:textId="77777777" w:rsidR="002C3577" w:rsidRPr="002C3577" w:rsidRDefault="002C3577" w:rsidP="002C3577">
      <w:pPr>
        <w:tabs>
          <w:tab w:val="center" w:pos="4536"/>
          <w:tab w:val="left" w:pos="6945"/>
        </w:tabs>
        <w:spacing w:before="40" w:line="360" w:lineRule="auto"/>
        <w:rPr>
          <w:rFonts w:ascii="Times New Roman" w:hAnsi="Times New Roman"/>
          <w:b w:val="0"/>
          <w:color w:val="000000"/>
          <w:sz w:val="26"/>
          <w:szCs w:val="26"/>
        </w:rPr>
      </w:pPr>
    </w:p>
    <w:p w14:paraId="205EEDD3" w14:textId="77777777" w:rsidR="006C479A" w:rsidRPr="006C479A" w:rsidRDefault="006C479A" w:rsidP="006C479A">
      <w:pPr>
        <w:pStyle w:val="Akapitzlist"/>
        <w:numPr>
          <w:ilvl w:val="0"/>
          <w:numId w:val="1"/>
        </w:numPr>
        <w:jc w:val="both"/>
        <w:rPr>
          <w:rFonts w:ascii="Times New Roman" w:hAnsi="Times New Roman"/>
          <w:b w:val="0"/>
          <w:color w:val="000000"/>
          <w:sz w:val="26"/>
          <w:szCs w:val="26"/>
        </w:rPr>
      </w:pPr>
      <w:r w:rsidRPr="006C479A">
        <w:rPr>
          <w:rFonts w:ascii="Times New Roman" w:hAnsi="Times New Roman"/>
          <w:b w:val="0"/>
          <w:color w:val="000000"/>
          <w:sz w:val="26"/>
          <w:szCs w:val="26"/>
        </w:rPr>
        <w:t>Przedmiotowe postępowanie prowadzone jest przy użyciu środków komunikacji elektronicznej. Składanie ofert następuje za pośrednictwem użyciu Platformy e-Zamówienia, która jest dostępna pod adresem https://ezamowienia.gov.pl.</w:t>
      </w:r>
    </w:p>
    <w:p w14:paraId="0017BCC5" w14:textId="77777777" w:rsidR="006C479A" w:rsidRDefault="006C479A" w:rsidP="002C3577">
      <w:pPr>
        <w:pStyle w:val="Akapitzlist"/>
        <w:numPr>
          <w:ilvl w:val="0"/>
          <w:numId w:val="1"/>
        </w:numPr>
        <w:tabs>
          <w:tab w:val="center" w:pos="4536"/>
          <w:tab w:val="left" w:pos="6945"/>
        </w:tabs>
        <w:spacing w:before="40" w:line="360" w:lineRule="auto"/>
        <w:jc w:val="center"/>
        <w:rPr>
          <w:rFonts w:ascii="Times New Roman" w:hAnsi="Times New Roman"/>
          <w:b w:val="0"/>
          <w:color w:val="000000"/>
          <w:sz w:val="26"/>
          <w:szCs w:val="26"/>
        </w:rPr>
      </w:pPr>
    </w:p>
    <w:p w14:paraId="199790B1" w14:textId="77777777" w:rsidR="006C479A" w:rsidRDefault="006C479A" w:rsidP="002C3577">
      <w:pPr>
        <w:pStyle w:val="Akapitzlist"/>
        <w:numPr>
          <w:ilvl w:val="0"/>
          <w:numId w:val="1"/>
        </w:numPr>
        <w:tabs>
          <w:tab w:val="center" w:pos="4536"/>
          <w:tab w:val="left" w:pos="6945"/>
        </w:tabs>
        <w:spacing w:before="40" w:line="360" w:lineRule="auto"/>
        <w:jc w:val="center"/>
        <w:rPr>
          <w:rFonts w:ascii="Times New Roman" w:hAnsi="Times New Roman"/>
          <w:b w:val="0"/>
          <w:color w:val="000000"/>
          <w:sz w:val="26"/>
          <w:szCs w:val="26"/>
        </w:rPr>
      </w:pPr>
    </w:p>
    <w:p w14:paraId="6F298D82" w14:textId="28AC6FE2" w:rsidR="00137184" w:rsidRPr="002C3577" w:rsidRDefault="00137184" w:rsidP="002C3577">
      <w:pPr>
        <w:pStyle w:val="Akapitzlist"/>
        <w:numPr>
          <w:ilvl w:val="0"/>
          <w:numId w:val="1"/>
        </w:numPr>
        <w:tabs>
          <w:tab w:val="center" w:pos="4536"/>
          <w:tab w:val="left" w:pos="6945"/>
        </w:tabs>
        <w:spacing w:before="40" w:line="360" w:lineRule="auto"/>
        <w:jc w:val="center"/>
        <w:rPr>
          <w:rFonts w:ascii="Times New Roman" w:hAnsi="Times New Roman"/>
          <w:b w:val="0"/>
          <w:color w:val="000000"/>
          <w:sz w:val="26"/>
          <w:szCs w:val="26"/>
        </w:rPr>
      </w:pPr>
      <w:r w:rsidRPr="002C3577">
        <w:rPr>
          <w:rFonts w:ascii="Times New Roman" w:hAnsi="Times New Roman"/>
          <w:color w:val="000000"/>
        </w:rPr>
        <w:t>Znak sprawy In.G.Km.271.</w:t>
      </w:r>
      <w:r w:rsidR="00C910AC">
        <w:rPr>
          <w:rFonts w:ascii="Times New Roman" w:hAnsi="Times New Roman"/>
          <w:color w:val="000000"/>
        </w:rPr>
        <w:t>8</w:t>
      </w:r>
      <w:r w:rsidRPr="002C3577">
        <w:rPr>
          <w:rFonts w:ascii="Times New Roman" w:hAnsi="Times New Roman"/>
          <w:color w:val="000000"/>
        </w:rPr>
        <w:t>.</w:t>
      </w:r>
      <w:r w:rsidR="006C479A">
        <w:rPr>
          <w:rFonts w:ascii="Times New Roman" w:hAnsi="Times New Roman"/>
          <w:color w:val="000000"/>
        </w:rPr>
        <w:t>1.</w:t>
      </w:r>
      <w:r w:rsidRPr="002C3577">
        <w:rPr>
          <w:rFonts w:ascii="Times New Roman" w:hAnsi="Times New Roman"/>
          <w:color w:val="000000"/>
        </w:rPr>
        <w:t>202</w:t>
      </w:r>
      <w:r w:rsidR="00C910AC">
        <w:rPr>
          <w:rFonts w:ascii="Times New Roman" w:hAnsi="Times New Roman"/>
          <w:color w:val="000000"/>
        </w:rPr>
        <w:t>4</w:t>
      </w:r>
    </w:p>
    <w:p w14:paraId="4A7896B4" w14:textId="5B9EBE77" w:rsidR="00694D64" w:rsidRDefault="006C4BF4" w:rsidP="006C4BF4">
      <w:pPr>
        <w:autoSpaceDE w:val="0"/>
        <w:autoSpaceDN w:val="0"/>
        <w:adjustRightInd w:val="0"/>
        <w:spacing w:before="480" w:after="480" w:line="360" w:lineRule="auto"/>
        <w:ind w:right="-432"/>
        <w:rPr>
          <w:rFonts w:ascii="Times" w:hAnsi="Times" w:cs="Times"/>
          <w:b w:val="0"/>
        </w:rPr>
      </w:pPr>
      <w:r>
        <w:rPr>
          <w:rFonts w:ascii="Times" w:hAnsi="Times" w:cs="Times"/>
          <w:bCs/>
        </w:rPr>
        <w:t xml:space="preserve">                                                              </w:t>
      </w:r>
      <w:r w:rsidR="007F4A1D" w:rsidRPr="00505A22">
        <w:rPr>
          <w:rFonts w:ascii="Times" w:hAnsi="Times" w:cs="Times"/>
          <w:bCs/>
        </w:rPr>
        <w:t>Repki</w:t>
      </w:r>
      <w:r w:rsidR="00755CC5" w:rsidRPr="00505A22">
        <w:rPr>
          <w:rFonts w:ascii="Times" w:hAnsi="Times" w:cs="Times"/>
          <w:bCs/>
        </w:rPr>
        <w:t xml:space="preserve"> </w:t>
      </w:r>
      <w:r w:rsidR="00C910AC">
        <w:rPr>
          <w:rFonts w:ascii="Times" w:hAnsi="Times" w:cs="Times"/>
          <w:bCs/>
        </w:rPr>
        <w:t>29</w:t>
      </w:r>
      <w:r w:rsidR="00755CC5" w:rsidRPr="00505A22">
        <w:rPr>
          <w:rFonts w:ascii="Times" w:hAnsi="Times" w:cs="Times"/>
          <w:bCs/>
        </w:rPr>
        <w:t>.0</w:t>
      </w:r>
      <w:r w:rsidR="00C910AC">
        <w:rPr>
          <w:rFonts w:ascii="Times" w:hAnsi="Times" w:cs="Times"/>
          <w:bCs/>
        </w:rPr>
        <w:t>4</w:t>
      </w:r>
      <w:r w:rsidR="00694D64" w:rsidRPr="00505A22">
        <w:rPr>
          <w:rFonts w:ascii="Times" w:hAnsi="Times" w:cs="Times"/>
          <w:bCs/>
        </w:rPr>
        <w:t>.202</w:t>
      </w:r>
      <w:r w:rsidR="00C910AC">
        <w:rPr>
          <w:rFonts w:ascii="Times" w:hAnsi="Times" w:cs="Times"/>
          <w:bCs/>
        </w:rPr>
        <w:t>4</w:t>
      </w:r>
      <w:r w:rsidR="00D31304" w:rsidRPr="00505A22">
        <w:rPr>
          <w:rFonts w:ascii="Times" w:hAnsi="Times" w:cs="Times"/>
          <w:bCs/>
        </w:rPr>
        <w:t>r.</w:t>
      </w:r>
      <w:r w:rsidR="00694D64">
        <w:rPr>
          <w:rFonts w:ascii="Times" w:hAnsi="Times" w:cs="Times"/>
          <w:b w:val="0"/>
        </w:rPr>
        <w:br w:type="page"/>
      </w:r>
      <w:r w:rsidR="00694D64">
        <w:rPr>
          <w:rFonts w:ascii="Times" w:hAnsi="Times" w:cs="Times"/>
          <w:bCs/>
        </w:rPr>
        <w:lastRenderedPageBreak/>
        <w:t>I.</w:t>
      </w:r>
      <w:r w:rsidR="00694D64">
        <w:rPr>
          <w:rFonts w:ascii="Times" w:hAnsi="Times" w:cs="Times"/>
          <w:bCs/>
        </w:rPr>
        <w:tab/>
        <w:t>NAZWA ORAZ ADRES ZAMAWIAJĄCEGO</w:t>
      </w:r>
    </w:p>
    <w:p w14:paraId="09BFEC56" w14:textId="16F1EB6F" w:rsidR="00137184" w:rsidRPr="00137184" w:rsidRDefault="00137184" w:rsidP="00137184">
      <w:pPr>
        <w:suppressAutoHyphens/>
        <w:spacing w:line="360" w:lineRule="auto"/>
        <w:jc w:val="both"/>
        <w:rPr>
          <w:rFonts w:ascii="Times New Roman" w:hAnsi="Times New Roman"/>
          <w:b w:val="0"/>
          <w:bCs/>
          <w:color w:val="000000"/>
        </w:rPr>
      </w:pPr>
      <w:r>
        <w:rPr>
          <w:color w:val="000000"/>
        </w:rPr>
        <w:t xml:space="preserve">     </w:t>
      </w:r>
      <w:r w:rsidRPr="00137184">
        <w:rPr>
          <w:rFonts w:ascii="Times New Roman" w:hAnsi="Times New Roman"/>
          <w:b w:val="0"/>
          <w:bCs/>
          <w:color w:val="000000"/>
        </w:rPr>
        <w:t>Gmina Repki ul. Parkowa 7; 08-307 Repki</w:t>
      </w:r>
    </w:p>
    <w:p w14:paraId="22DA4C34" w14:textId="483CF033" w:rsidR="00137184" w:rsidRPr="00C00E8A" w:rsidRDefault="00137184" w:rsidP="00137184">
      <w:pPr>
        <w:spacing w:line="360" w:lineRule="auto"/>
        <w:jc w:val="both"/>
        <w:rPr>
          <w:rFonts w:ascii="Times New Roman" w:hAnsi="Times New Roman"/>
          <w:b w:val="0"/>
          <w:bCs/>
          <w:color w:val="000000"/>
        </w:rPr>
      </w:pPr>
      <w:r w:rsidRPr="00137184">
        <w:rPr>
          <w:rFonts w:ascii="Times New Roman" w:hAnsi="Times New Roman"/>
          <w:b w:val="0"/>
          <w:bCs/>
          <w:color w:val="000000"/>
        </w:rPr>
        <w:t xml:space="preserve">       </w:t>
      </w:r>
      <w:r w:rsidRPr="00C00E8A">
        <w:rPr>
          <w:rFonts w:ascii="Times New Roman" w:hAnsi="Times New Roman"/>
          <w:b w:val="0"/>
          <w:bCs/>
          <w:color w:val="000000"/>
        </w:rPr>
        <w:t xml:space="preserve">tel. 257875023 </w:t>
      </w:r>
      <w:r w:rsidRPr="00970937">
        <w:rPr>
          <w:rFonts w:ascii="Times New Roman" w:hAnsi="Times New Roman"/>
          <w:b w:val="0"/>
          <w:bCs/>
          <w:color w:val="000000"/>
        </w:rPr>
        <w:t xml:space="preserve">fax </w:t>
      </w:r>
      <w:r w:rsidR="00970937" w:rsidRPr="00970937">
        <w:rPr>
          <w:rFonts w:ascii="Times New Roman" w:hAnsi="Times New Roman"/>
          <w:b w:val="0"/>
          <w:bCs/>
          <w:color w:val="000000"/>
        </w:rPr>
        <w:t>25 506 57 40</w:t>
      </w:r>
    </w:p>
    <w:p w14:paraId="2BAA19C5" w14:textId="1C2D00CA" w:rsidR="00137184" w:rsidRPr="00C00E8A" w:rsidRDefault="00137184" w:rsidP="00137184">
      <w:pPr>
        <w:spacing w:line="360" w:lineRule="auto"/>
        <w:rPr>
          <w:rFonts w:ascii="Times New Roman" w:hAnsi="Times New Roman"/>
          <w:b w:val="0"/>
          <w:bCs/>
          <w:color w:val="000000"/>
        </w:rPr>
      </w:pPr>
      <w:r w:rsidRPr="00C00E8A">
        <w:rPr>
          <w:rFonts w:ascii="Times New Roman" w:hAnsi="Times New Roman"/>
          <w:b w:val="0"/>
          <w:bCs/>
          <w:color w:val="000000"/>
        </w:rPr>
        <w:t xml:space="preserve">       adres internetowy: </w:t>
      </w:r>
      <w:hyperlink r:id="rId9" w:history="1">
        <w:r w:rsidR="00755CC5" w:rsidRPr="00C00E8A">
          <w:rPr>
            <w:rStyle w:val="Hipercze"/>
            <w:rFonts w:ascii="Times New Roman" w:hAnsi="Times New Roman"/>
            <w:b w:val="0"/>
            <w:bCs/>
            <w:color w:val="000000" w:themeColor="text1"/>
          </w:rPr>
          <w:t>https://repki.bip.net.pl/</w:t>
        </w:r>
      </w:hyperlink>
      <w:r w:rsidR="00755CC5" w:rsidRPr="00C00E8A">
        <w:rPr>
          <w:rFonts w:ascii="Times New Roman" w:hAnsi="Times New Roman"/>
          <w:b w:val="0"/>
          <w:bCs/>
          <w:color w:val="000000" w:themeColor="text1"/>
        </w:rPr>
        <w:t xml:space="preserve"> </w:t>
      </w:r>
    </w:p>
    <w:p w14:paraId="37AB5ADB" w14:textId="77777777" w:rsidR="00137184" w:rsidRPr="00C00E8A" w:rsidRDefault="00137184" w:rsidP="00137184">
      <w:pPr>
        <w:spacing w:line="360" w:lineRule="auto"/>
        <w:rPr>
          <w:rFonts w:ascii="Times New Roman" w:hAnsi="Times New Roman"/>
          <w:b w:val="0"/>
          <w:bCs/>
          <w:color w:val="000000"/>
        </w:rPr>
      </w:pPr>
      <w:r w:rsidRPr="00C00E8A">
        <w:rPr>
          <w:rFonts w:ascii="Times New Roman" w:hAnsi="Times New Roman"/>
          <w:b w:val="0"/>
          <w:bCs/>
          <w:color w:val="000000"/>
        </w:rPr>
        <w:t xml:space="preserve">       e-mail: </w:t>
      </w:r>
      <w:hyperlink r:id="rId10" w:history="1">
        <w:r w:rsidRPr="00C00E8A">
          <w:rPr>
            <w:rStyle w:val="Hipercze"/>
            <w:rFonts w:ascii="Times New Roman" w:hAnsi="Times New Roman"/>
            <w:b w:val="0"/>
            <w:bCs/>
            <w:color w:val="000000"/>
          </w:rPr>
          <w:t>gminarepki@list.pl</w:t>
        </w:r>
      </w:hyperlink>
    </w:p>
    <w:p w14:paraId="5B16B248" w14:textId="77777777" w:rsidR="00694D64" w:rsidRPr="00C00E8A" w:rsidRDefault="00694D64" w:rsidP="00694D64">
      <w:pPr>
        <w:autoSpaceDE w:val="0"/>
        <w:autoSpaceDN w:val="0"/>
        <w:adjustRightInd w:val="0"/>
        <w:spacing w:line="360" w:lineRule="auto"/>
        <w:ind w:left="284" w:right="-432"/>
        <w:rPr>
          <w:rFonts w:ascii="Times" w:hAnsi="Times" w:cs="Times"/>
          <w:b w:val="0"/>
        </w:rPr>
      </w:pPr>
    </w:p>
    <w:p w14:paraId="100D0035" w14:textId="77777777" w:rsidR="006C479A" w:rsidRPr="006C479A" w:rsidRDefault="00694D64" w:rsidP="006C479A">
      <w:pPr>
        <w:numPr>
          <w:ilvl w:val="0"/>
          <w:numId w:val="1"/>
        </w:numPr>
        <w:autoSpaceDE w:val="0"/>
        <w:autoSpaceDN w:val="0"/>
        <w:adjustRightInd w:val="0"/>
        <w:spacing w:line="360" w:lineRule="auto"/>
        <w:ind w:right="-432"/>
      </w:pPr>
      <w:r w:rsidRPr="00137184">
        <w:rPr>
          <w:rFonts w:ascii="Times New Roman" w:hAnsi="Times New Roman"/>
          <w:b w:val="0"/>
        </w:rPr>
        <w:t>Adres strony internetowej, na której jest prowadzone postępowanie i na której będą dostępne wszelkie dokumenty związane z prowadzoną procedurą:</w:t>
      </w:r>
      <w:r w:rsidR="006C4BF4" w:rsidRPr="006C4BF4">
        <w:t xml:space="preserve"> </w:t>
      </w:r>
      <w:bookmarkStart w:id="1" w:name="_Hlk138926796"/>
      <w:r w:rsidR="006C479A" w:rsidRPr="006C479A">
        <w:rPr>
          <w:rFonts w:ascii="Times New Roman" w:hAnsi="Times New Roman"/>
        </w:rPr>
        <w:t>https://ezamowienia.gov.pl.</w:t>
      </w:r>
    </w:p>
    <w:bookmarkEnd w:id="1"/>
    <w:p w14:paraId="10C25BA3" w14:textId="5DCDA75A" w:rsidR="00694D64" w:rsidRPr="00137184" w:rsidRDefault="00694D64" w:rsidP="00694D64">
      <w:pPr>
        <w:autoSpaceDE w:val="0"/>
        <w:autoSpaceDN w:val="0"/>
        <w:adjustRightInd w:val="0"/>
        <w:spacing w:line="360" w:lineRule="auto"/>
        <w:ind w:left="284" w:right="-432"/>
        <w:jc w:val="both"/>
        <w:rPr>
          <w:rFonts w:ascii="Times New Roman" w:hAnsi="Times New Roman"/>
          <w:b w:val="0"/>
        </w:rPr>
      </w:pPr>
    </w:p>
    <w:p w14:paraId="0C55FE7D" w14:textId="77777777" w:rsidR="00694D64" w:rsidRDefault="00694D64" w:rsidP="00694D64">
      <w:pPr>
        <w:autoSpaceDE w:val="0"/>
        <w:autoSpaceDN w:val="0"/>
        <w:adjustRightInd w:val="0"/>
        <w:spacing w:line="360" w:lineRule="auto"/>
        <w:ind w:left="284" w:right="-432"/>
        <w:rPr>
          <w:rFonts w:ascii="Times" w:hAnsi="Times" w:cs="Times"/>
          <w:b w:val="0"/>
        </w:rPr>
      </w:pPr>
    </w:p>
    <w:p w14:paraId="5A10B20A" w14:textId="77777777" w:rsidR="00694D64" w:rsidRDefault="00694D64" w:rsidP="00031869">
      <w:pPr>
        <w:autoSpaceDE w:val="0"/>
        <w:autoSpaceDN w:val="0"/>
        <w:adjustRightInd w:val="0"/>
        <w:spacing w:before="360" w:after="40" w:line="360" w:lineRule="auto"/>
        <w:ind w:left="284" w:right="-432" w:hanging="284"/>
        <w:jc w:val="both"/>
        <w:rPr>
          <w:rFonts w:ascii="Times" w:hAnsi="Times" w:cs="Times"/>
          <w:bCs/>
        </w:rPr>
      </w:pPr>
      <w:r>
        <w:rPr>
          <w:rFonts w:ascii="Times" w:hAnsi="Times" w:cs="Times"/>
          <w:bCs/>
        </w:rPr>
        <w:t>II.</w:t>
      </w:r>
      <w:r>
        <w:rPr>
          <w:rFonts w:ascii="Times" w:hAnsi="Times" w:cs="Times"/>
          <w:bCs/>
        </w:rPr>
        <w:tab/>
        <w:t>OCHRONA DANYCH OSOBOWYCH</w:t>
      </w:r>
    </w:p>
    <w:p w14:paraId="4D8AFF0D" w14:textId="77777777" w:rsidR="00694D64" w:rsidRDefault="00694D64" w:rsidP="00694D64">
      <w:pPr>
        <w:autoSpaceDE w:val="0"/>
        <w:autoSpaceDN w:val="0"/>
        <w:adjustRightInd w:val="0"/>
        <w:spacing w:line="360" w:lineRule="auto"/>
        <w:ind w:left="284" w:right="-432"/>
        <w:jc w:val="both"/>
        <w:rPr>
          <w:rFonts w:ascii="Times" w:hAnsi="Times" w:cs="Times"/>
          <w:b w:val="0"/>
        </w:rPr>
      </w:pPr>
    </w:p>
    <w:p w14:paraId="68677242"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3973454" w14:textId="1F6B7A20"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administratorem Pani/Pana danych osobowych </w:t>
      </w:r>
      <w:r w:rsidR="00137184">
        <w:rPr>
          <w:rFonts w:ascii="Times" w:hAnsi="Times" w:cs="Times"/>
          <w:b w:val="0"/>
        </w:rPr>
        <w:t>jest Wójt Gminy Repki</w:t>
      </w:r>
    </w:p>
    <w:p w14:paraId="3ABF5900" w14:textId="5BEC2998"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administrator wyznaczył Inspektora Danych Osobowych, z którym można się kontaktować pod adresem e-mail: </w:t>
      </w:r>
      <w:r w:rsidR="00137184" w:rsidRPr="00137184">
        <w:rPr>
          <w:rFonts w:ascii="Times" w:hAnsi="Times" w:cs="Times"/>
          <w:b w:val="0"/>
        </w:rPr>
        <w:t>inspektor.rodo@naticom.pl</w:t>
      </w:r>
    </w:p>
    <w:p w14:paraId="600B8EEC" w14:textId="5D1064FC" w:rsidR="006C4BF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3)</w:t>
      </w:r>
      <w:r>
        <w:rPr>
          <w:rFonts w:ascii="Times" w:hAnsi="Times" w:cs="Times"/>
          <w:bCs/>
        </w:rPr>
        <w:tab/>
      </w:r>
      <w:r>
        <w:rPr>
          <w:rFonts w:ascii="Times" w:hAnsi="Times" w:cs="Times"/>
          <w:b w:val="0"/>
        </w:rPr>
        <w:t xml:space="preserve">Pani/Pana dane osobowe przetwarzane będą na podstawie art. 6 ust. 1 lit. c RODO w celu związanym z przedmiotowym postępowaniem o udzielenie zamówienia publicznego, prowadzonym w trybie </w:t>
      </w:r>
      <w:r w:rsidR="006C4BF4">
        <w:rPr>
          <w:rFonts w:ascii="Times" w:hAnsi="Times" w:cs="Times"/>
          <w:b w:val="0"/>
        </w:rPr>
        <w:t xml:space="preserve">podstawowym bez negocjacji </w:t>
      </w:r>
    </w:p>
    <w:p w14:paraId="23479C8C"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4)</w:t>
      </w:r>
      <w:r>
        <w:rPr>
          <w:rFonts w:ascii="Times" w:hAnsi="Times" w:cs="Times"/>
          <w:bCs/>
        </w:rPr>
        <w:tab/>
      </w:r>
      <w:r>
        <w:rPr>
          <w:rFonts w:ascii="Times" w:hAnsi="Times" w:cs="Times"/>
          <w:b w:val="0"/>
        </w:rPr>
        <w:t>odbiorcami Pani/Pana danych osobowych będą osoby lub podmioty, którym udostępniona zostanie dokumentacja postępowania w oparciu o art. 74 p.z.p.</w:t>
      </w:r>
    </w:p>
    <w:p w14:paraId="0D4D65F4"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5)</w:t>
      </w:r>
      <w:r>
        <w:rPr>
          <w:rFonts w:ascii="Times" w:hAnsi="Times" w:cs="Times"/>
          <w:bCs/>
        </w:rPr>
        <w:tab/>
      </w:r>
      <w:r>
        <w:rPr>
          <w:rFonts w:ascii="Times" w:hAnsi="Times" w:cs="Times"/>
          <w:b w:val="0"/>
        </w:rPr>
        <w:t>Pani/Pana dane osobowe będą przechowywane, zgodnie z art. 78 ust. 1 p.z.p. przez okres 4 lat od dnia zakończenia postępowania o udzielenie zamówienia, a jeżeli czas trwania umowy przekracza 4 lata, okres przechowywania obejmuje cały czas trwania umowy;</w:t>
      </w:r>
    </w:p>
    <w:p w14:paraId="6D4CF2DE"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lastRenderedPageBreak/>
        <w:t>6)</w:t>
      </w:r>
      <w:r>
        <w:rPr>
          <w:rFonts w:ascii="Times" w:hAnsi="Times" w:cs="Times"/>
          <w:bCs/>
        </w:rPr>
        <w:tab/>
      </w:r>
      <w:r>
        <w:rPr>
          <w:rFonts w:ascii="Times" w:hAnsi="Times" w:cs="Times"/>
          <w:b w:val="0"/>
        </w:rPr>
        <w:t>obowiązek podania przez Panią/Pana danych osobowych bezpośrednio Pani/Pana dotyczących jest wymogiem ustawowym określonym w przepisach p.z.p., związanym z udziałem w postępowaniu o udzielenie zamówienia publicznego.</w:t>
      </w:r>
    </w:p>
    <w:p w14:paraId="3C0E1573"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7)</w:t>
      </w:r>
      <w:r>
        <w:rPr>
          <w:rFonts w:ascii="Times" w:hAnsi="Times" w:cs="Times"/>
          <w:bCs/>
        </w:rPr>
        <w:tab/>
      </w:r>
      <w:r>
        <w:rPr>
          <w:rFonts w:ascii="Times" w:hAnsi="Times" w:cs="Times"/>
          <w:b w:val="0"/>
        </w:rPr>
        <w:t>w odniesieniu do Pani/Pana danych osobowych decyzje nie będą podejmowane w sposób zautomatyzowany, stosownie do art. 22 RODO.</w:t>
      </w:r>
    </w:p>
    <w:p w14:paraId="0359BEB6"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8)</w:t>
      </w:r>
      <w:r>
        <w:rPr>
          <w:rFonts w:ascii="Times" w:hAnsi="Times" w:cs="Times"/>
          <w:bCs/>
        </w:rPr>
        <w:tab/>
      </w:r>
      <w:r>
        <w:rPr>
          <w:rFonts w:ascii="Times" w:hAnsi="Times" w:cs="Times"/>
          <w:b w:val="0"/>
        </w:rPr>
        <w:t>posiada Pani/Pan:</w:t>
      </w:r>
    </w:p>
    <w:p w14:paraId="24F60F1B"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a)</w:t>
      </w:r>
      <w:r>
        <w:rPr>
          <w:rFonts w:ascii="Times" w:hAnsi="Times" w:cs="Times"/>
          <w:bCs/>
        </w:rPr>
        <w:tab/>
      </w:r>
      <w:r>
        <w:rPr>
          <w:rFonts w:ascii="Times" w:hAnsi="Times" w:cs="Times"/>
          <w:b w:val="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EAE4120"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b)</w:t>
      </w:r>
      <w:r>
        <w:rPr>
          <w:rFonts w:ascii="Times" w:hAnsi="Times" w:cs="Times"/>
          <w:bCs/>
        </w:rPr>
        <w:tab/>
      </w:r>
      <w:r>
        <w:rPr>
          <w:rFonts w:ascii="Times" w:hAnsi="Times" w:cs="Times"/>
          <w:b w:val="0"/>
        </w:rPr>
        <w:t>na podstawie art. 16 RODO prawo do sprostowania Pani/Pana danych osobowych (</w:t>
      </w:r>
      <w:r>
        <w:rPr>
          <w:rFonts w:ascii="Times" w:hAnsi="Times" w:cs="Times"/>
          <w:b w:val="0"/>
          <w:i/>
          <w:iCs/>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Times" w:hAnsi="Times" w:cs="Times"/>
          <w:b w:val="0"/>
        </w:rPr>
        <w:t>);</w:t>
      </w:r>
    </w:p>
    <w:p w14:paraId="4E051296"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c)</w:t>
      </w:r>
      <w:r>
        <w:rPr>
          <w:rFonts w:ascii="Times" w:hAnsi="Times" w:cs="Times"/>
          <w:bCs/>
        </w:rPr>
        <w:tab/>
      </w:r>
      <w:r>
        <w:rPr>
          <w:rFonts w:ascii="Times" w:hAnsi="Times" w:cs="Times"/>
          <w:b w:val="0"/>
        </w:rPr>
        <w:t>na podstawie art. 18 RODO prawo żądania od administratora ograniczenia przetwarzania danych osobowych z zastrzeżeniem okresu trwania postępowania o udzielenie zamówienia publicznego lub konkursu oraz przypadków, o których mowa w art. 18 ust. 2 RODO (</w:t>
      </w:r>
      <w:r>
        <w:rPr>
          <w:rFonts w:ascii="Times" w:hAnsi="Times" w:cs="Times"/>
          <w:b w:val="0"/>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Times" w:hAnsi="Times" w:cs="Times"/>
          <w:b w:val="0"/>
        </w:rPr>
        <w:t>);</w:t>
      </w:r>
    </w:p>
    <w:p w14:paraId="33A6D38B"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d)</w:t>
      </w:r>
      <w:r>
        <w:rPr>
          <w:rFonts w:ascii="Times" w:hAnsi="Times" w:cs="Times"/>
          <w:bCs/>
        </w:rPr>
        <w:tab/>
      </w:r>
      <w:r>
        <w:rPr>
          <w:rFonts w:ascii="Times" w:hAnsi="Times" w:cs="Times"/>
          <w:b w:val="0"/>
        </w:rPr>
        <w:t xml:space="preserve">prawo do wniesienia skargi do Prezesa Urzędu Ochrony Danych Osobowych, gdy uzna Pani/Pan, że przetwarzanie danych osobowych Pani/Pana dotyczących narusza przepisy RODO; </w:t>
      </w:r>
      <w:r>
        <w:rPr>
          <w:rFonts w:ascii="Times" w:hAnsi="Times" w:cs="Times"/>
          <w:b w:val="0"/>
          <w:i/>
          <w:iCs/>
        </w:rPr>
        <w:t xml:space="preserve"> </w:t>
      </w:r>
    </w:p>
    <w:p w14:paraId="220E472D"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9)</w:t>
      </w:r>
      <w:r>
        <w:rPr>
          <w:rFonts w:ascii="Times" w:hAnsi="Times" w:cs="Times"/>
          <w:bCs/>
        </w:rPr>
        <w:tab/>
      </w:r>
      <w:r>
        <w:rPr>
          <w:rFonts w:ascii="Times" w:hAnsi="Times" w:cs="Times"/>
          <w:b w:val="0"/>
        </w:rPr>
        <w:t>nie przysługuje Pani/Panu:</w:t>
      </w:r>
    </w:p>
    <w:p w14:paraId="18CD4E5C"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a)</w:t>
      </w:r>
      <w:r>
        <w:rPr>
          <w:rFonts w:ascii="Times" w:hAnsi="Times" w:cs="Times"/>
          <w:bCs/>
        </w:rPr>
        <w:tab/>
      </w:r>
      <w:r>
        <w:rPr>
          <w:rFonts w:ascii="Times" w:hAnsi="Times" w:cs="Times"/>
          <w:b w:val="0"/>
        </w:rPr>
        <w:t>w związku z art. 17 ust. 3 lit. b, d lub e RODO prawo do usunięcia danych osobowych;</w:t>
      </w:r>
    </w:p>
    <w:p w14:paraId="1743DE11"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t>b)</w:t>
      </w:r>
      <w:r>
        <w:rPr>
          <w:rFonts w:ascii="Times" w:hAnsi="Times" w:cs="Times"/>
          <w:bCs/>
        </w:rPr>
        <w:tab/>
      </w:r>
      <w:r>
        <w:rPr>
          <w:rFonts w:ascii="Times" w:hAnsi="Times" w:cs="Times"/>
          <w:b w:val="0"/>
        </w:rPr>
        <w:t>prawo do przenoszenia danych osobowych, o którym mowa w art. 20 RODO;</w:t>
      </w:r>
    </w:p>
    <w:p w14:paraId="21AADFF6" w14:textId="77777777" w:rsidR="00694D64" w:rsidRDefault="00694D64" w:rsidP="00694D64">
      <w:pPr>
        <w:autoSpaceDE w:val="0"/>
        <w:autoSpaceDN w:val="0"/>
        <w:adjustRightInd w:val="0"/>
        <w:spacing w:line="360" w:lineRule="auto"/>
        <w:ind w:left="1134" w:right="-432" w:hanging="283"/>
        <w:jc w:val="both"/>
        <w:rPr>
          <w:rFonts w:ascii="Times" w:hAnsi="Times" w:cs="Times"/>
          <w:b w:val="0"/>
        </w:rPr>
      </w:pPr>
      <w:r>
        <w:rPr>
          <w:rFonts w:ascii="Times" w:hAnsi="Times" w:cs="Times"/>
          <w:bCs/>
        </w:rPr>
        <w:lastRenderedPageBreak/>
        <w:t>c)</w:t>
      </w:r>
      <w:r>
        <w:rPr>
          <w:rFonts w:ascii="Times" w:hAnsi="Times" w:cs="Times"/>
          <w:bCs/>
        </w:rPr>
        <w:tab/>
      </w:r>
      <w:r>
        <w:rPr>
          <w:rFonts w:ascii="Times" w:hAnsi="Times" w:cs="Times"/>
          <w:b w:val="0"/>
        </w:rPr>
        <w:t xml:space="preserve">na podstawie art. 21 RODO prawo sprzeciwu, wobec przetwarzania danych osobowych, gdyż podstawą prawną przetwarzania Pani/Pana danych osobowych jest art. 6 ust. 1 lit. c RODO; </w:t>
      </w:r>
    </w:p>
    <w:p w14:paraId="335E932B"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Cs/>
        </w:rPr>
        <w:t>10)</w:t>
      </w:r>
      <w:r>
        <w:rPr>
          <w:rFonts w:ascii="Times" w:hAnsi="Times" w:cs="Times"/>
          <w:bCs/>
        </w:rPr>
        <w:tab/>
      </w:r>
      <w:r>
        <w:rPr>
          <w:rFonts w:ascii="Times" w:hAnsi="Times" w:cs="Times"/>
          <w:b w:val="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E40B84E" w14:textId="77777777" w:rsidR="00694D64" w:rsidRDefault="00694D64" w:rsidP="00694D64">
      <w:pPr>
        <w:autoSpaceDE w:val="0"/>
        <w:autoSpaceDN w:val="0"/>
        <w:adjustRightInd w:val="0"/>
        <w:spacing w:line="360" w:lineRule="auto"/>
        <w:ind w:left="284" w:right="-432"/>
        <w:rPr>
          <w:rFonts w:ascii="Times" w:hAnsi="Times" w:cs="Times"/>
          <w:b w:val="0"/>
        </w:rPr>
      </w:pPr>
    </w:p>
    <w:p w14:paraId="23EB6074" w14:textId="77777777"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III.</w:t>
      </w:r>
      <w:r>
        <w:rPr>
          <w:rFonts w:ascii="Times" w:hAnsi="Times" w:cs="Times"/>
          <w:bCs/>
        </w:rPr>
        <w:tab/>
        <w:t>TRYB UDZIELENIA ZAMÓWIENIA</w:t>
      </w:r>
    </w:p>
    <w:p w14:paraId="17E00CFF" w14:textId="6DF49502"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Niniejsze postępowanie prowadzone jest w trybie</w:t>
      </w:r>
      <w:r w:rsidR="00CB0E95">
        <w:rPr>
          <w:rFonts w:ascii="Times" w:hAnsi="Times" w:cs="Times"/>
          <w:b w:val="0"/>
        </w:rPr>
        <w:t xml:space="preserve"> </w:t>
      </w:r>
      <w:r w:rsidR="00D31304">
        <w:rPr>
          <w:rFonts w:ascii="Times" w:hAnsi="Times" w:cs="Times"/>
          <w:b w:val="0"/>
        </w:rPr>
        <w:t>podstawowym bez negocjacji</w:t>
      </w:r>
      <w:r>
        <w:rPr>
          <w:rFonts w:ascii="Times" w:hAnsi="Times" w:cs="Times"/>
          <w:b w:val="0"/>
        </w:rPr>
        <w:t xml:space="preserve"> </w:t>
      </w:r>
      <w:r w:rsidR="00CB0E95">
        <w:rPr>
          <w:rFonts w:ascii="Times" w:hAnsi="Times" w:cs="Times"/>
          <w:b w:val="0"/>
        </w:rPr>
        <w:t>n</w:t>
      </w:r>
      <w:r>
        <w:rPr>
          <w:rFonts w:ascii="Times" w:hAnsi="Times" w:cs="Times"/>
          <w:b w:val="0"/>
        </w:rPr>
        <w:t xml:space="preserve">a podstawie ustawy z dnia 11.09.2019 r. Prawo zamówień publicznych </w:t>
      </w:r>
      <w:r w:rsidR="007F4A1D" w:rsidRPr="007F4A1D">
        <w:rPr>
          <w:rFonts w:ascii="Times New Roman" w:hAnsi="Times New Roman"/>
          <w:b w:val="0"/>
          <w:bCs/>
        </w:rPr>
        <w:t>(Dz.U. z 20</w:t>
      </w:r>
      <w:r w:rsidR="00505A22">
        <w:rPr>
          <w:rFonts w:ascii="Times New Roman" w:hAnsi="Times New Roman"/>
          <w:b w:val="0"/>
          <w:bCs/>
        </w:rPr>
        <w:t>2</w:t>
      </w:r>
      <w:r w:rsidR="00C910AC">
        <w:rPr>
          <w:rFonts w:ascii="Times New Roman" w:hAnsi="Times New Roman"/>
          <w:b w:val="0"/>
          <w:bCs/>
        </w:rPr>
        <w:t>3</w:t>
      </w:r>
      <w:r w:rsidR="007F4A1D" w:rsidRPr="007F4A1D">
        <w:rPr>
          <w:rFonts w:ascii="Times New Roman" w:hAnsi="Times New Roman"/>
          <w:b w:val="0"/>
          <w:bCs/>
        </w:rPr>
        <w:t xml:space="preserve"> r. poz. </w:t>
      </w:r>
      <w:r w:rsidR="00C910AC">
        <w:rPr>
          <w:rFonts w:ascii="Times New Roman" w:hAnsi="Times New Roman"/>
          <w:b w:val="0"/>
          <w:bCs/>
        </w:rPr>
        <w:t>1605</w:t>
      </w:r>
      <w:r w:rsidR="007F4A1D" w:rsidRPr="007F4A1D">
        <w:rPr>
          <w:rFonts w:ascii="Times New Roman" w:hAnsi="Times New Roman"/>
          <w:b w:val="0"/>
          <w:bCs/>
        </w:rPr>
        <w:t>)</w:t>
      </w:r>
      <w:r w:rsidR="007F4A1D">
        <w:rPr>
          <w:rFonts w:ascii="Times New Roman" w:hAnsi="Times New Roman"/>
          <w:b w:val="0"/>
          <w:bCs/>
        </w:rPr>
        <w:t xml:space="preserve"> </w:t>
      </w:r>
      <w:r>
        <w:rPr>
          <w:rFonts w:ascii="Times" w:hAnsi="Times" w:cs="Times"/>
          <w:b w:val="0"/>
        </w:rPr>
        <w:t>zwanej dalej "ustawą p.z.p. lub p.z.p." oraz niniejszej Specyfikacji Warunków Zamówienia, zwaną dalej "SWZ".</w:t>
      </w:r>
    </w:p>
    <w:p w14:paraId="095F57B9" w14:textId="1DD0A75A"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Szacunkowa wartość zamówienia </w:t>
      </w:r>
      <w:r w:rsidR="00D31304">
        <w:rPr>
          <w:rFonts w:ascii="Times" w:hAnsi="Times" w:cs="Times"/>
          <w:b w:val="0"/>
        </w:rPr>
        <w:t xml:space="preserve">nie </w:t>
      </w:r>
      <w:r>
        <w:rPr>
          <w:rFonts w:ascii="Times" w:hAnsi="Times" w:cs="Times"/>
          <w:b w:val="0"/>
        </w:rPr>
        <w:t>przekracza kwot</w:t>
      </w:r>
      <w:r w:rsidR="00D31304">
        <w:rPr>
          <w:rFonts w:ascii="Times" w:hAnsi="Times" w:cs="Times"/>
          <w:b w:val="0"/>
        </w:rPr>
        <w:t>y</w:t>
      </w:r>
      <w:r>
        <w:rPr>
          <w:rFonts w:ascii="Times" w:hAnsi="Times" w:cs="Times"/>
          <w:b w:val="0"/>
        </w:rPr>
        <w:t xml:space="preserve"> określon</w:t>
      </w:r>
      <w:r w:rsidR="00D31304">
        <w:rPr>
          <w:rFonts w:ascii="Times" w:hAnsi="Times" w:cs="Times"/>
          <w:b w:val="0"/>
        </w:rPr>
        <w:t>ej</w:t>
      </w:r>
      <w:r>
        <w:rPr>
          <w:rFonts w:ascii="Times" w:hAnsi="Times" w:cs="Times"/>
          <w:b w:val="0"/>
        </w:rPr>
        <w:t xml:space="preserve"> w obwieszczeniu Prezesa Urzędu Zamówień Publicznych wydanym na podstawie art. 3 ust. 2 p.z.p.</w:t>
      </w:r>
    </w:p>
    <w:p w14:paraId="20C4E1D2" w14:textId="2CA4C34F"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Zamawiający nie przewiduje aukcji elektronicznej.</w:t>
      </w:r>
    </w:p>
    <w:p w14:paraId="3C17EB17" w14:textId="49AAA088" w:rsidR="00694D64" w:rsidRDefault="00D3130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sidR="00694D64">
        <w:rPr>
          <w:rFonts w:ascii="Times" w:hAnsi="Times" w:cs="Times"/>
          <w:bCs/>
        </w:rPr>
        <w:t>.</w:t>
      </w:r>
      <w:r w:rsidR="00694D64">
        <w:rPr>
          <w:rFonts w:ascii="Times" w:hAnsi="Times" w:cs="Times"/>
          <w:bCs/>
        </w:rPr>
        <w:tab/>
      </w:r>
      <w:r w:rsidR="00694D64">
        <w:rPr>
          <w:rFonts w:ascii="Times" w:hAnsi="Times" w:cs="Times"/>
          <w:b w:val="0"/>
        </w:rPr>
        <w:t>Zamawiający nie prowadzi postępowania w celu zawarcia umowy ramowej.</w:t>
      </w:r>
    </w:p>
    <w:p w14:paraId="2B8F3FB4" w14:textId="14360F3C" w:rsid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5</w:t>
      </w:r>
      <w:r w:rsidR="00137184" w:rsidRPr="00137184">
        <w:rPr>
          <w:rFonts w:ascii="Times" w:hAnsi="Times" w:cs="Times"/>
          <w:b w:val="0"/>
        </w:rPr>
        <w:t>.</w:t>
      </w:r>
      <w:r w:rsidR="00137184" w:rsidRPr="00137184">
        <w:rPr>
          <w:b w:val="0"/>
        </w:rPr>
        <w:t xml:space="preserve"> </w:t>
      </w:r>
      <w:r w:rsidR="00137184" w:rsidRPr="00137184">
        <w:rPr>
          <w:rFonts w:ascii="Times" w:hAnsi="Times" w:cs="Times"/>
          <w:b w:val="0"/>
        </w:rPr>
        <w:t>Zamawiający nie przewiduje złożenia oferty w postaci katalogów elektronicznych.</w:t>
      </w:r>
    </w:p>
    <w:p w14:paraId="0A16071B" w14:textId="2313DF7C" w:rsidR="00137184" w:rsidRP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6</w:t>
      </w:r>
      <w:r w:rsidR="00137184">
        <w:rPr>
          <w:rFonts w:ascii="Times" w:hAnsi="Times" w:cs="Times"/>
          <w:b w:val="0"/>
        </w:rPr>
        <w:t xml:space="preserve">. </w:t>
      </w:r>
      <w:r w:rsidR="00137184" w:rsidRPr="00137184">
        <w:rPr>
          <w:rFonts w:ascii="Times" w:hAnsi="Times" w:cs="Times"/>
          <w:b w:val="0"/>
        </w:rPr>
        <w:t xml:space="preserve">Zamawiający nie zastrzega możliwości ubiegania się o udzielenie zamówienia wyłącznie przez wykonawców, o których mowa w art. 94 p.z.p. </w:t>
      </w:r>
    </w:p>
    <w:p w14:paraId="0A1B5753" w14:textId="0292D339" w:rsidR="00137184" w:rsidRP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7</w:t>
      </w:r>
      <w:r w:rsidR="00137184">
        <w:rPr>
          <w:rFonts w:ascii="Times" w:hAnsi="Times" w:cs="Times"/>
          <w:b w:val="0"/>
        </w:rPr>
        <w:t>.W</w:t>
      </w:r>
      <w:r w:rsidR="00137184" w:rsidRPr="00137184">
        <w:rPr>
          <w:rFonts w:ascii="Times" w:hAnsi="Times" w:cs="Times"/>
          <w:b w:val="0"/>
        </w:rPr>
        <w:t>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w:t>
      </w:r>
      <w:r w:rsidR="00505A22">
        <w:rPr>
          <w:rFonts w:ascii="Times" w:hAnsi="Times" w:cs="Times"/>
          <w:b w:val="0"/>
        </w:rPr>
        <w:t>20</w:t>
      </w:r>
      <w:r w:rsidR="00137184" w:rsidRPr="00137184">
        <w:rPr>
          <w:rFonts w:ascii="Times" w:hAnsi="Times" w:cs="Times"/>
          <w:b w:val="0"/>
        </w:rPr>
        <w:t xml:space="preserve"> r. poz. </w:t>
      </w:r>
      <w:r w:rsidR="00505A22">
        <w:rPr>
          <w:rFonts w:ascii="Times" w:hAnsi="Times" w:cs="Times"/>
          <w:b w:val="0"/>
        </w:rPr>
        <w:t>1320</w:t>
      </w:r>
      <w:r w:rsidR="00137184" w:rsidRPr="00137184">
        <w:rPr>
          <w:rFonts w:ascii="Times" w:hAnsi="Times" w:cs="Times"/>
          <w:b w:val="0"/>
        </w:rPr>
        <w:t>) obejmują następujące rodzaje czynności</w:t>
      </w:r>
      <w:r>
        <w:rPr>
          <w:rFonts w:ascii="Times" w:hAnsi="Times" w:cs="Times"/>
          <w:b w:val="0"/>
        </w:rPr>
        <w:t xml:space="preserve"> związane </w:t>
      </w:r>
      <w:r w:rsidR="006910F8">
        <w:rPr>
          <w:rFonts w:ascii="Times" w:hAnsi="Times" w:cs="Times"/>
          <w:b w:val="0"/>
        </w:rPr>
        <w:t xml:space="preserve"> </w:t>
      </w:r>
      <w:r>
        <w:rPr>
          <w:rFonts w:ascii="Times" w:hAnsi="Times" w:cs="Times"/>
          <w:b w:val="0"/>
        </w:rPr>
        <w:t xml:space="preserve">z </w:t>
      </w:r>
      <w:r w:rsidR="00137184" w:rsidRPr="00137184">
        <w:rPr>
          <w:rFonts w:ascii="Times" w:hAnsi="Times" w:cs="Times"/>
          <w:b w:val="0"/>
        </w:rPr>
        <w:t xml:space="preserve">: </w:t>
      </w:r>
    </w:p>
    <w:p w14:paraId="608BEEF3" w14:textId="269CF64B" w:rsidR="00D31304" w:rsidRDefault="002C3577" w:rsidP="00D31304">
      <w:pPr>
        <w:numPr>
          <w:ilvl w:val="0"/>
          <w:numId w:val="25"/>
        </w:numPr>
        <w:spacing w:before="100" w:beforeAutospacing="1" w:after="100" w:afterAutospacing="1" w:line="360" w:lineRule="auto"/>
        <w:rPr>
          <w:rFonts w:ascii="Times New Roman" w:hAnsi="Times New Roman"/>
          <w:b w:val="0"/>
          <w:bCs/>
          <w:color w:val="000000"/>
        </w:rPr>
      </w:pPr>
      <w:r>
        <w:rPr>
          <w:rFonts w:ascii="Times New Roman" w:hAnsi="Times New Roman"/>
          <w:b w:val="0"/>
          <w:bCs/>
          <w:color w:val="000000"/>
        </w:rPr>
        <w:t xml:space="preserve">Wykonanie </w:t>
      </w:r>
      <w:r w:rsidR="00970937">
        <w:rPr>
          <w:rFonts w:ascii="Times New Roman" w:hAnsi="Times New Roman"/>
          <w:b w:val="0"/>
          <w:bCs/>
          <w:color w:val="000000"/>
        </w:rPr>
        <w:t>oczyszczenia zbiorni</w:t>
      </w:r>
      <w:r w:rsidR="00505A22">
        <w:rPr>
          <w:rFonts w:ascii="Times New Roman" w:hAnsi="Times New Roman"/>
          <w:b w:val="0"/>
          <w:bCs/>
          <w:color w:val="000000"/>
        </w:rPr>
        <w:t>ka</w:t>
      </w:r>
    </w:p>
    <w:p w14:paraId="096A2508" w14:textId="561A5C89" w:rsidR="00137184" w:rsidRP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8</w:t>
      </w:r>
      <w:r w:rsidR="00137184" w:rsidRPr="00137184">
        <w:rPr>
          <w:rFonts w:ascii="Times" w:hAnsi="Times" w:cs="Times"/>
          <w:b w:val="0"/>
        </w:rPr>
        <w:t xml:space="preserve">.Szczegółowe wymagania dotyczące realizacji oraz egzekwowania wymogu zatrudnienia na podstawie stosunku pracy zostały określone we wzorze umowy stanowiącymi odpowiednio Załącznik nr </w:t>
      </w:r>
      <w:r w:rsidR="006C4BF4">
        <w:rPr>
          <w:rFonts w:ascii="Times" w:hAnsi="Times" w:cs="Times"/>
          <w:b w:val="0"/>
        </w:rPr>
        <w:t>5</w:t>
      </w:r>
      <w:r w:rsidR="00137184" w:rsidRPr="00137184">
        <w:rPr>
          <w:rFonts w:ascii="Times" w:hAnsi="Times" w:cs="Times"/>
          <w:b w:val="0"/>
        </w:rPr>
        <w:t xml:space="preserve"> do SWZ. </w:t>
      </w:r>
    </w:p>
    <w:p w14:paraId="14348448" w14:textId="11ECB1F4" w:rsidR="00137184" w:rsidRDefault="00D31304" w:rsidP="00137184">
      <w:pPr>
        <w:autoSpaceDE w:val="0"/>
        <w:autoSpaceDN w:val="0"/>
        <w:adjustRightInd w:val="0"/>
        <w:spacing w:line="360" w:lineRule="auto"/>
        <w:ind w:left="284" w:right="-432" w:hanging="284"/>
        <w:jc w:val="both"/>
        <w:rPr>
          <w:rFonts w:ascii="Times" w:hAnsi="Times" w:cs="Times"/>
          <w:b w:val="0"/>
        </w:rPr>
      </w:pPr>
      <w:r>
        <w:rPr>
          <w:rFonts w:ascii="Times" w:hAnsi="Times" w:cs="Times"/>
          <w:b w:val="0"/>
        </w:rPr>
        <w:t>9</w:t>
      </w:r>
      <w:r w:rsidR="00137184" w:rsidRPr="00137184">
        <w:rPr>
          <w:rFonts w:ascii="Times" w:hAnsi="Times" w:cs="Times"/>
          <w:b w:val="0"/>
        </w:rPr>
        <w:t>.Zamawiający nie określa dodatkowych wymagań związanych z zatrudnianiem osób, o których mowa w art. 96 ust. 2 pkt 2 p.z.p.</w:t>
      </w:r>
    </w:p>
    <w:p w14:paraId="5DC70178" w14:textId="2E816754" w:rsidR="00E4029A" w:rsidRPr="006673C2" w:rsidRDefault="003F5A37" w:rsidP="00E4029A">
      <w:pPr>
        <w:pStyle w:val="Style9"/>
        <w:autoSpaceDE w:val="0"/>
        <w:autoSpaceDN w:val="0"/>
        <w:adjustRightInd w:val="0"/>
        <w:spacing w:line="360" w:lineRule="auto"/>
        <w:jc w:val="both"/>
        <w:rPr>
          <w:color w:val="000000"/>
        </w:rPr>
      </w:pPr>
      <w:r w:rsidRPr="003F5A37">
        <w:rPr>
          <w:rFonts w:ascii="Times" w:hAnsi="Times" w:cs="Times"/>
          <w:bCs/>
        </w:rPr>
        <w:lastRenderedPageBreak/>
        <w:t>1</w:t>
      </w:r>
      <w:r w:rsidR="00D31304">
        <w:rPr>
          <w:rFonts w:ascii="Times" w:hAnsi="Times" w:cs="Times"/>
          <w:bCs/>
        </w:rPr>
        <w:t>0</w:t>
      </w:r>
      <w:r w:rsidRPr="003F5A37">
        <w:rPr>
          <w:rFonts w:ascii="Times" w:hAnsi="Times" w:cs="Times"/>
          <w:bCs/>
        </w:rPr>
        <w:t>.</w:t>
      </w:r>
      <w:r w:rsidRPr="003F5A37">
        <w:rPr>
          <w:bCs/>
          <w:color w:val="000000"/>
        </w:rPr>
        <w:t xml:space="preserve"> </w:t>
      </w:r>
      <w:r w:rsidR="00E4029A" w:rsidRPr="006673C2">
        <w:rPr>
          <w:color w:val="000000"/>
        </w:rPr>
        <w:t>Wykonawca jest zobowiązany do</w:t>
      </w:r>
      <w:r w:rsidR="00E4029A" w:rsidRPr="006673C2">
        <w:rPr>
          <w:b/>
          <w:color w:val="000000"/>
        </w:rPr>
        <w:t xml:space="preserve"> </w:t>
      </w:r>
      <w:r w:rsidR="00E4029A" w:rsidRPr="006673C2">
        <w:rPr>
          <w:color w:val="000000"/>
        </w:rPr>
        <w:t xml:space="preserve">opracowania i dostarczenia Zamawiającemu Harmonogramu szczegółowego realizacji zadania, zwanego dalej „Harmonogramem”, nie później niż 5 dni roboczych po podpisaniu umowy. Harmonogram musi zostać uzgodniony pomiędzy stronami umowy. Harmonogram musi zawierać skończone elementy prac.  Wykonawca jest zobowiązany również do jego aktualizacji na żądanie Zamawiającego w terminie do 3 dni roboczych, od dnia otrzymania takiego żądania. Jeżeli przedstawiony Harmonogram lub jego aktualizacja nie będą odpowiadały Zamawiającemu, Wykonawca jest zobowiązany do uwzględnienia w nich zmian wskazanych przez Zamawiającego. Jeżeli w ocenie Wykonawcy wskazania Zamawiającego będą nieprawidłowe, powinien o tym powiadomić Zamawiającego w terminie do 3 dni roboczych od otrzymania wskazań, z podaniem uzasadnienia prezentowanego stanowiska. </w:t>
      </w:r>
    </w:p>
    <w:p w14:paraId="38F9323C" w14:textId="36904B9C" w:rsidR="003F5A37" w:rsidRPr="00137184" w:rsidRDefault="003F5A37" w:rsidP="00E4029A">
      <w:pPr>
        <w:pStyle w:val="Jasnasiatkaakcent31"/>
        <w:spacing w:line="360" w:lineRule="auto"/>
        <w:ind w:left="0"/>
        <w:jc w:val="both"/>
        <w:rPr>
          <w:rFonts w:ascii="Times" w:hAnsi="Times" w:cs="Times"/>
          <w:b/>
        </w:rPr>
      </w:pPr>
    </w:p>
    <w:p w14:paraId="0435D561" w14:textId="77777777"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IV.</w:t>
      </w:r>
      <w:r>
        <w:rPr>
          <w:rFonts w:ascii="Times" w:hAnsi="Times" w:cs="Times"/>
          <w:bCs/>
        </w:rPr>
        <w:tab/>
        <w:t>OPIS PRZEDMIOTU ZAMÓWIENIA</w:t>
      </w:r>
    </w:p>
    <w:p w14:paraId="63703464" w14:textId="3C7015BC" w:rsidR="00505A22" w:rsidRPr="00505A22" w:rsidRDefault="00694D64" w:rsidP="00505A22">
      <w:pPr>
        <w:spacing w:line="360" w:lineRule="auto"/>
        <w:jc w:val="both"/>
        <w:rPr>
          <w:rFonts w:ascii="Times New Roman" w:hAnsi="Times New Roman"/>
          <w:color w:val="000000"/>
        </w:rPr>
      </w:pPr>
      <w:r w:rsidRPr="00A70E02">
        <w:rPr>
          <w:rFonts w:ascii="Times New Roman" w:hAnsi="Times New Roman"/>
          <w:b w:val="0"/>
        </w:rPr>
        <w:t>1</w:t>
      </w:r>
      <w:r w:rsidR="00D31304" w:rsidRPr="00A70E02">
        <w:rPr>
          <w:rFonts w:ascii="Times New Roman" w:hAnsi="Times New Roman"/>
          <w:b w:val="0"/>
        </w:rPr>
        <w:t>.</w:t>
      </w:r>
      <w:r w:rsidR="00D31304" w:rsidRPr="00A70E02">
        <w:rPr>
          <w:rFonts w:ascii="Times New Roman" w:hAnsi="Times New Roman"/>
          <w:b w:val="0"/>
          <w:color w:val="000000"/>
        </w:rPr>
        <w:t xml:space="preserve">Przedmiot zamówienia </w:t>
      </w:r>
      <w:r w:rsidR="002C3577">
        <w:rPr>
          <w:rFonts w:ascii="Times New Roman" w:hAnsi="Times New Roman"/>
          <w:b w:val="0"/>
          <w:color w:val="000000"/>
        </w:rPr>
        <w:t xml:space="preserve">są roboty budowlane w ramach zadnia inwestycyjnego </w:t>
      </w:r>
      <w:r w:rsidR="00505A22" w:rsidRPr="00505A22">
        <w:rPr>
          <w:rFonts w:ascii="Times New Roman" w:hAnsi="Times New Roman"/>
          <w:color w:val="000000"/>
        </w:rPr>
        <w:t>„Oczyszczenie zbiornika wodnego w miejscowości</w:t>
      </w:r>
      <w:r w:rsidR="00C910AC">
        <w:rPr>
          <w:rFonts w:ascii="Times New Roman" w:hAnsi="Times New Roman"/>
          <w:color w:val="000000"/>
        </w:rPr>
        <w:t xml:space="preserve"> Rogów </w:t>
      </w:r>
      <w:r w:rsidR="00505A22" w:rsidRPr="00505A22">
        <w:rPr>
          <w:rFonts w:ascii="Times New Roman" w:hAnsi="Times New Roman"/>
          <w:color w:val="000000"/>
        </w:rPr>
        <w:t>”</w:t>
      </w:r>
    </w:p>
    <w:p w14:paraId="24894C82" w14:textId="229AEC82" w:rsidR="00970937" w:rsidRDefault="000275DF" w:rsidP="00D31304">
      <w:pPr>
        <w:spacing w:line="360" w:lineRule="auto"/>
        <w:jc w:val="both"/>
        <w:rPr>
          <w:rFonts w:ascii="Times New Roman" w:hAnsi="Times New Roman"/>
          <w:color w:val="000000"/>
        </w:rPr>
      </w:pPr>
      <w:r>
        <w:rPr>
          <w:rFonts w:ascii="Times New Roman" w:hAnsi="Times New Roman"/>
          <w:color w:val="000000"/>
        </w:rPr>
        <w:t xml:space="preserve">Miejsce realizacji inwestycji – Działka </w:t>
      </w:r>
      <w:r w:rsidR="00C910AC">
        <w:rPr>
          <w:rFonts w:ascii="Times New Roman" w:hAnsi="Times New Roman"/>
          <w:color w:val="000000"/>
        </w:rPr>
        <w:t xml:space="preserve">297 Rogów </w:t>
      </w:r>
    </w:p>
    <w:p w14:paraId="2283410B" w14:textId="75E42BDA" w:rsidR="00D31304" w:rsidRPr="002C3577" w:rsidRDefault="002C3577" w:rsidP="00D31304">
      <w:pPr>
        <w:spacing w:line="360" w:lineRule="auto"/>
        <w:jc w:val="both"/>
        <w:rPr>
          <w:rFonts w:ascii="Times New Roman" w:hAnsi="Times New Roman"/>
          <w:color w:val="000000"/>
        </w:rPr>
      </w:pPr>
      <w:r>
        <w:rPr>
          <w:rFonts w:ascii="Times New Roman" w:hAnsi="Times New Roman"/>
          <w:b w:val="0"/>
          <w:color w:val="000000"/>
        </w:rPr>
        <w:t>Szczegółowy zakres robót stanowi przedmiar robót</w:t>
      </w:r>
      <w:r w:rsidR="00B01FC4" w:rsidRPr="00B01FC4">
        <w:rPr>
          <w:rFonts w:ascii="Times New Roman" w:hAnsi="Times New Roman"/>
          <w:b w:val="0"/>
          <w:color w:val="000000"/>
        </w:rPr>
        <w:t xml:space="preserve"> stanowiący załącznik nr  </w:t>
      </w:r>
      <w:r w:rsidR="00B01FC4">
        <w:rPr>
          <w:rFonts w:ascii="Times New Roman" w:hAnsi="Times New Roman"/>
          <w:b w:val="0"/>
          <w:color w:val="000000"/>
        </w:rPr>
        <w:t xml:space="preserve"> </w:t>
      </w:r>
      <w:r w:rsidR="007673AD">
        <w:rPr>
          <w:rFonts w:ascii="Times New Roman" w:hAnsi="Times New Roman"/>
          <w:b w:val="0"/>
          <w:color w:val="000000"/>
        </w:rPr>
        <w:t>4</w:t>
      </w:r>
      <w:r w:rsidR="00B01FC4" w:rsidRPr="00B01FC4">
        <w:rPr>
          <w:rFonts w:ascii="Times New Roman" w:hAnsi="Times New Roman"/>
          <w:b w:val="0"/>
          <w:color w:val="000000"/>
        </w:rPr>
        <w:t xml:space="preserve"> do SWZ</w:t>
      </w:r>
      <w:r>
        <w:rPr>
          <w:rFonts w:ascii="Times New Roman" w:hAnsi="Times New Roman"/>
          <w:b w:val="0"/>
          <w:color w:val="000000"/>
        </w:rPr>
        <w:t xml:space="preserve"> </w:t>
      </w:r>
    </w:p>
    <w:p w14:paraId="40B53D39" w14:textId="77777777" w:rsidR="002C3577" w:rsidRDefault="00A70E02" w:rsidP="002C3577">
      <w:pPr>
        <w:spacing w:before="100" w:beforeAutospacing="1" w:after="100" w:afterAutospacing="1" w:line="360" w:lineRule="auto"/>
        <w:rPr>
          <w:rFonts w:ascii="Times New Roman" w:hAnsi="Times New Roman"/>
          <w:b w:val="0"/>
          <w:bCs/>
        </w:rPr>
      </w:pPr>
      <w:bookmarkStart w:id="2" w:name="_Hlk138928984"/>
      <w:r>
        <w:rPr>
          <w:rFonts w:ascii="Times New Roman" w:hAnsi="Times New Roman"/>
          <w:b w:val="0"/>
          <w:color w:val="000000"/>
        </w:rPr>
        <w:t>2</w:t>
      </w:r>
      <w:r w:rsidR="00D31304" w:rsidRPr="00D31304">
        <w:rPr>
          <w:rFonts w:ascii="Times New Roman" w:hAnsi="Times New Roman"/>
          <w:b w:val="0"/>
          <w:color w:val="000000"/>
        </w:rPr>
        <w:t xml:space="preserve">. </w:t>
      </w:r>
      <w:r w:rsidR="00D31304" w:rsidRPr="0017203F">
        <w:rPr>
          <w:rFonts w:ascii="Times New Roman" w:hAnsi="Times New Roman"/>
          <w:b w:val="0"/>
          <w:bCs/>
        </w:rPr>
        <w:t xml:space="preserve">W ramach robót budowlanych </w:t>
      </w:r>
      <w:r w:rsidR="002C3577">
        <w:rPr>
          <w:rFonts w:ascii="Times New Roman" w:hAnsi="Times New Roman"/>
          <w:b w:val="0"/>
          <w:bCs/>
        </w:rPr>
        <w:t>Wykonawca jest zobowiązany do wykonania</w:t>
      </w:r>
    </w:p>
    <w:p w14:paraId="47060E4C" w14:textId="355FFA4F" w:rsidR="00405B94" w:rsidRPr="00405B94" w:rsidRDefault="00405B94" w:rsidP="00405B94">
      <w:pPr>
        <w:spacing w:before="100" w:beforeAutospacing="1" w:after="100" w:afterAutospacing="1" w:line="360" w:lineRule="auto"/>
        <w:rPr>
          <w:rFonts w:ascii="Times New Roman" w:hAnsi="Times New Roman"/>
          <w:b w:val="0"/>
          <w:bCs/>
        </w:rPr>
      </w:pPr>
      <w:bookmarkStart w:id="3" w:name="_Hlk165271357"/>
      <w:r w:rsidRPr="00405B94">
        <w:rPr>
          <w:rFonts w:ascii="Times New Roman" w:hAnsi="Times New Roman"/>
          <w:b w:val="0"/>
          <w:bCs/>
        </w:rPr>
        <w:t xml:space="preserve">Pompowanie wody ze stawów pompami spalinowymi </w:t>
      </w:r>
      <w:r>
        <w:rPr>
          <w:rFonts w:ascii="Times New Roman" w:hAnsi="Times New Roman"/>
          <w:b w:val="0"/>
          <w:bCs/>
        </w:rPr>
        <w:t xml:space="preserve">- </w:t>
      </w:r>
      <w:r w:rsidRPr="00405B94">
        <w:rPr>
          <w:rFonts w:ascii="Times New Roman" w:hAnsi="Times New Roman"/>
          <w:b w:val="0"/>
          <w:bCs/>
        </w:rPr>
        <w:t>20 m -g</w:t>
      </w:r>
    </w:p>
    <w:p w14:paraId="4E5F42BD" w14:textId="1728D4DC" w:rsidR="00405B94" w:rsidRPr="00405B94" w:rsidRDefault="00405B94" w:rsidP="00405B94">
      <w:pPr>
        <w:spacing w:before="100" w:beforeAutospacing="1" w:after="100" w:afterAutospacing="1" w:line="360" w:lineRule="auto"/>
        <w:rPr>
          <w:rFonts w:ascii="Times New Roman" w:hAnsi="Times New Roman"/>
          <w:b w:val="0"/>
          <w:bCs/>
        </w:rPr>
      </w:pPr>
      <w:r w:rsidRPr="00405B94">
        <w:rPr>
          <w:rFonts w:ascii="Times New Roman" w:hAnsi="Times New Roman"/>
          <w:b w:val="0"/>
          <w:bCs/>
        </w:rPr>
        <w:t xml:space="preserve">Wykop namułu nawodnionego na mokrym podłożu </w:t>
      </w:r>
      <w:r>
        <w:rPr>
          <w:rFonts w:ascii="Times New Roman" w:hAnsi="Times New Roman"/>
          <w:b w:val="0"/>
          <w:bCs/>
        </w:rPr>
        <w:t xml:space="preserve">- </w:t>
      </w:r>
      <w:r w:rsidRPr="00405B94">
        <w:rPr>
          <w:rFonts w:ascii="Times New Roman" w:hAnsi="Times New Roman"/>
          <w:b w:val="0"/>
          <w:bCs/>
        </w:rPr>
        <w:t>1200,00 m3</w:t>
      </w:r>
    </w:p>
    <w:p w14:paraId="3790314A" w14:textId="0BE7531F" w:rsidR="00405B94" w:rsidRPr="00405B94" w:rsidRDefault="00405B94" w:rsidP="00405B94">
      <w:pPr>
        <w:spacing w:before="100" w:beforeAutospacing="1" w:after="100" w:afterAutospacing="1" w:line="360" w:lineRule="auto"/>
        <w:rPr>
          <w:rFonts w:ascii="Times New Roman" w:hAnsi="Times New Roman"/>
          <w:b w:val="0"/>
          <w:bCs/>
        </w:rPr>
      </w:pPr>
      <w:r w:rsidRPr="00405B94">
        <w:rPr>
          <w:rFonts w:ascii="Times New Roman" w:hAnsi="Times New Roman"/>
          <w:b w:val="0"/>
          <w:bCs/>
        </w:rPr>
        <w:t xml:space="preserve">Wywóz namułu ciągnikiem przyczepą samowyładowcza na odl. Do. 1,0 km </w:t>
      </w:r>
      <w:r>
        <w:rPr>
          <w:rFonts w:ascii="Times New Roman" w:hAnsi="Times New Roman"/>
          <w:b w:val="0"/>
          <w:bCs/>
        </w:rPr>
        <w:t xml:space="preserve">- </w:t>
      </w:r>
      <w:r w:rsidRPr="00405B94">
        <w:rPr>
          <w:rFonts w:ascii="Times New Roman" w:hAnsi="Times New Roman"/>
          <w:b w:val="0"/>
          <w:bCs/>
        </w:rPr>
        <w:t xml:space="preserve">1200,00 m3 </w:t>
      </w:r>
    </w:p>
    <w:p w14:paraId="31BFBB8D" w14:textId="63760A00" w:rsidR="00405B94" w:rsidRPr="00405B94" w:rsidRDefault="00405B94" w:rsidP="00405B94">
      <w:pPr>
        <w:spacing w:before="100" w:beforeAutospacing="1" w:after="100" w:afterAutospacing="1" w:line="360" w:lineRule="auto"/>
        <w:rPr>
          <w:rFonts w:ascii="Times New Roman" w:hAnsi="Times New Roman"/>
          <w:b w:val="0"/>
          <w:bCs/>
        </w:rPr>
      </w:pPr>
      <w:r w:rsidRPr="00405B94">
        <w:rPr>
          <w:rFonts w:ascii="Times New Roman" w:hAnsi="Times New Roman"/>
          <w:b w:val="0"/>
          <w:bCs/>
        </w:rPr>
        <w:t xml:space="preserve">Wykonanie z brzegu opaski z kiszki faszynowej o średnicy 20 cm z transportem wewnętrznych materiałów do wbudowania na stawach </w:t>
      </w:r>
      <w:r>
        <w:rPr>
          <w:rFonts w:ascii="Times New Roman" w:hAnsi="Times New Roman"/>
          <w:b w:val="0"/>
          <w:bCs/>
        </w:rPr>
        <w:t xml:space="preserve">- </w:t>
      </w:r>
      <w:r w:rsidRPr="00405B94">
        <w:rPr>
          <w:rFonts w:ascii="Times New Roman" w:hAnsi="Times New Roman"/>
          <w:b w:val="0"/>
          <w:bCs/>
        </w:rPr>
        <w:t>150 mb</w:t>
      </w:r>
    </w:p>
    <w:p w14:paraId="238AD7A2" w14:textId="21167A52" w:rsidR="00405B94" w:rsidRPr="00405B94" w:rsidRDefault="00405B94" w:rsidP="00405B94">
      <w:pPr>
        <w:spacing w:before="100" w:beforeAutospacing="1" w:after="100" w:afterAutospacing="1" w:line="360" w:lineRule="auto"/>
        <w:rPr>
          <w:rFonts w:ascii="Times New Roman" w:hAnsi="Times New Roman"/>
          <w:b w:val="0"/>
          <w:bCs/>
        </w:rPr>
      </w:pPr>
      <w:r w:rsidRPr="00405B94">
        <w:rPr>
          <w:rFonts w:ascii="Times New Roman" w:hAnsi="Times New Roman"/>
          <w:b w:val="0"/>
          <w:bCs/>
        </w:rPr>
        <w:t xml:space="preserve">Formowanie nasypu skarp wraz z plantowaniem i obrobieniem skarp na czysto </w:t>
      </w:r>
      <w:r>
        <w:rPr>
          <w:rFonts w:ascii="Times New Roman" w:hAnsi="Times New Roman"/>
          <w:b w:val="0"/>
          <w:bCs/>
        </w:rPr>
        <w:t xml:space="preserve">- </w:t>
      </w:r>
      <w:r w:rsidRPr="00405B94">
        <w:rPr>
          <w:rFonts w:ascii="Times New Roman" w:hAnsi="Times New Roman"/>
          <w:b w:val="0"/>
          <w:bCs/>
        </w:rPr>
        <w:t>500,00 m2</w:t>
      </w:r>
    </w:p>
    <w:p w14:paraId="207F194D" w14:textId="39C15FAE" w:rsidR="00405B94" w:rsidRPr="00405B94" w:rsidRDefault="00405B94" w:rsidP="00405B94">
      <w:pPr>
        <w:spacing w:before="100" w:beforeAutospacing="1" w:after="100" w:afterAutospacing="1" w:line="360" w:lineRule="auto"/>
        <w:rPr>
          <w:rFonts w:ascii="Times New Roman" w:hAnsi="Times New Roman"/>
          <w:b w:val="0"/>
          <w:bCs/>
        </w:rPr>
      </w:pPr>
      <w:r w:rsidRPr="00405B94">
        <w:rPr>
          <w:rFonts w:ascii="Times New Roman" w:hAnsi="Times New Roman"/>
          <w:b w:val="0"/>
          <w:bCs/>
        </w:rPr>
        <w:t>Warstwa wzmacniająca grunt z geowłókniny</w:t>
      </w:r>
      <w:r>
        <w:rPr>
          <w:rFonts w:ascii="Times New Roman" w:hAnsi="Times New Roman"/>
          <w:b w:val="0"/>
          <w:bCs/>
        </w:rPr>
        <w:t xml:space="preserve">- </w:t>
      </w:r>
      <w:r w:rsidRPr="00405B94">
        <w:rPr>
          <w:rFonts w:ascii="Times New Roman" w:hAnsi="Times New Roman"/>
          <w:b w:val="0"/>
          <w:bCs/>
        </w:rPr>
        <w:t>500,00 m2</w:t>
      </w:r>
    </w:p>
    <w:p w14:paraId="745AE0FC" w14:textId="49C90EFD" w:rsidR="00405B94" w:rsidRPr="00405B94" w:rsidRDefault="00405B94" w:rsidP="00405B94">
      <w:pPr>
        <w:spacing w:before="100" w:beforeAutospacing="1" w:after="100" w:afterAutospacing="1" w:line="360" w:lineRule="auto"/>
        <w:rPr>
          <w:rFonts w:ascii="Times New Roman" w:hAnsi="Times New Roman"/>
          <w:b w:val="0"/>
          <w:bCs/>
        </w:rPr>
      </w:pPr>
      <w:r w:rsidRPr="00405B94">
        <w:rPr>
          <w:rFonts w:ascii="Times New Roman" w:hAnsi="Times New Roman"/>
          <w:b w:val="0"/>
          <w:bCs/>
        </w:rPr>
        <w:lastRenderedPageBreak/>
        <w:t xml:space="preserve">Wykonanie z brzegu narzutu kamiennego łamanego frakcji 9-15 cm luzem z transportem wewnętrznym materiałów do wbudowania  na stawach grubości ok 20 cm </w:t>
      </w:r>
      <w:r>
        <w:rPr>
          <w:rFonts w:ascii="Times New Roman" w:hAnsi="Times New Roman"/>
          <w:b w:val="0"/>
          <w:bCs/>
        </w:rPr>
        <w:t xml:space="preserve">- </w:t>
      </w:r>
      <w:r w:rsidRPr="00405B94">
        <w:rPr>
          <w:rFonts w:ascii="Times New Roman" w:hAnsi="Times New Roman"/>
          <w:b w:val="0"/>
          <w:bCs/>
        </w:rPr>
        <w:t xml:space="preserve"> 500,00 m 2</w:t>
      </w:r>
    </w:p>
    <w:p w14:paraId="5D761AD5" w14:textId="77777777" w:rsidR="00405B94" w:rsidRPr="00405B94" w:rsidRDefault="00405B94" w:rsidP="00405B94">
      <w:pPr>
        <w:spacing w:before="100" w:beforeAutospacing="1" w:after="100" w:afterAutospacing="1" w:line="360" w:lineRule="auto"/>
        <w:rPr>
          <w:rFonts w:ascii="Times New Roman" w:hAnsi="Times New Roman"/>
          <w:b w:val="0"/>
          <w:bCs/>
        </w:rPr>
      </w:pPr>
      <w:r w:rsidRPr="00405B94">
        <w:rPr>
          <w:rFonts w:ascii="Times New Roman" w:hAnsi="Times New Roman"/>
          <w:b w:val="0"/>
          <w:bCs/>
        </w:rPr>
        <w:t xml:space="preserve">Wykonanie brzegu z piasku płukanego  o grubości min 30 cm w celu oczyszczenia wód opadowych spływających do zbiornika </w:t>
      </w:r>
      <w:r w:rsidRPr="00405B94">
        <w:rPr>
          <w:rFonts w:ascii="Times New Roman" w:hAnsi="Times New Roman"/>
          <w:b w:val="0"/>
          <w:bCs/>
        </w:rPr>
        <w:tab/>
        <w:t>100,00m2</w:t>
      </w:r>
    </w:p>
    <w:p w14:paraId="2264BF57" w14:textId="2B3A958E" w:rsidR="00405B94" w:rsidRDefault="00405B94" w:rsidP="002C3577">
      <w:pPr>
        <w:spacing w:before="100" w:beforeAutospacing="1" w:after="100" w:afterAutospacing="1" w:line="360" w:lineRule="auto"/>
        <w:rPr>
          <w:rFonts w:ascii="Times New Roman" w:hAnsi="Times New Roman"/>
          <w:b w:val="0"/>
          <w:bCs/>
        </w:rPr>
      </w:pPr>
      <w:r w:rsidRPr="00405B94">
        <w:rPr>
          <w:rFonts w:ascii="Times New Roman" w:hAnsi="Times New Roman"/>
          <w:b w:val="0"/>
          <w:bCs/>
        </w:rPr>
        <w:t xml:space="preserve">Wznowienie granic działki zajętej pod zbiorniki na cele realizacji zadania  wraz  wykonaniem inwentaryzacji powykonawczej </w:t>
      </w:r>
      <w:r w:rsidRPr="00405B94">
        <w:rPr>
          <w:rFonts w:ascii="Times New Roman" w:hAnsi="Times New Roman"/>
          <w:b w:val="0"/>
          <w:bCs/>
        </w:rPr>
        <w:tab/>
        <w:t>1 k</w:t>
      </w:r>
      <w:r>
        <w:rPr>
          <w:rFonts w:ascii="Times New Roman" w:hAnsi="Times New Roman"/>
          <w:b w:val="0"/>
          <w:bCs/>
        </w:rPr>
        <w:t xml:space="preserve">omplet </w:t>
      </w:r>
    </w:p>
    <w:bookmarkEnd w:id="2"/>
    <w:bookmarkEnd w:id="3"/>
    <w:p w14:paraId="424AA5CF" w14:textId="3B584DC4" w:rsidR="008C1A6C" w:rsidRPr="008C1A6C" w:rsidRDefault="008C1A6C" w:rsidP="002C3577">
      <w:pPr>
        <w:spacing w:before="100" w:beforeAutospacing="1" w:after="100" w:afterAutospacing="1" w:line="360" w:lineRule="auto"/>
        <w:rPr>
          <w:rFonts w:ascii="Times New Roman" w:hAnsi="Times New Roman"/>
          <w:b w:val="0"/>
          <w:bCs/>
        </w:rPr>
      </w:pPr>
      <w:r>
        <w:rPr>
          <w:rFonts w:ascii="Times New Roman" w:hAnsi="Times New Roman"/>
          <w:b w:val="0"/>
          <w:bCs/>
        </w:rPr>
        <w:t xml:space="preserve">3. </w:t>
      </w:r>
      <w:r w:rsidRPr="008C1A6C">
        <w:rPr>
          <w:rFonts w:ascii="Times New Roman" w:hAnsi="Times New Roman"/>
          <w:b w:val="0"/>
          <w:bCs/>
        </w:rPr>
        <w:t>W sprawach nie uregulowanych w ww. dokumentach należy stosować się do obowiązujących warunków technicznych, norm państwowych, branżowych, przepisów prawa budowlanego oraz sztuki inżynierskiej</w:t>
      </w:r>
    </w:p>
    <w:p w14:paraId="53943021" w14:textId="54858963" w:rsidR="007F4A1D" w:rsidRPr="003F5A37" w:rsidRDefault="007F4A1D" w:rsidP="00925E9A">
      <w:pPr>
        <w:autoSpaceDE w:val="0"/>
        <w:autoSpaceDN w:val="0"/>
        <w:adjustRightInd w:val="0"/>
        <w:spacing w:line="360" w:lineRule="auto"/>
        <w:ind w:right="-432"/>
        <w:jc w:val="both"/>
        <w:rPr>
          <w:rFonts w:ascii="Times New Roman" w:hAnsi="Times New Roman"/>
          <w:b w:val="0"/>
        </w:rPr>
      </w:pPr>
    </w:p>
    <w:p w14:paraId="767A4726" w14:textId="4302F52A" w:rsidR="00694D64" w:rsidRDefault="00A70E02" w:rsidP="00694D64">
      <w:pPr>
        <w:autoSpaceDE w:val="0"/>
        <w:autoSpaceDN w:val="0"/>
        <w:adjustRightInd w:val="0"/>
        <w:spacing w:line="360" w:lineRule="auto"/>
        <w:ind w:left="284" w:right="-432" w:hanging="284"/>
        <w:jc w:val="both"/>
        <w:rPr>
          <w:rFonts w:ascii="Times" w:hAnsi="Times" w:cs="Times"/>
          <w:b w:val="0"/>
        </w:rPr>
      </w:pPr>
      <w:r w:rsidRPr="00A70E02">
        <w:rPr>
          <w:rFonts w:ascii="Times" w:hAnsi="Times" w:cs="Times"/>
          <w:b w:val="0"/>
        </w:rPr>
        <w:t>4</w:t>
      </w:r>
      <w:r w:rsidR="00694D64" w:rsidRPr="00A70E02">
        <w:rPr>
          <w:rFonts w:ascii="Times" w:hAnsi="Times" w:cs="Times"/>
          <w:b w:val="0"/>
        </w:rPr>
        <w:t>.</w:t>
      </w:r>
      <w:r w:rsidR="00694D64" w:rsidRPr="00A70E02">
        <w:rPr>
          <w:rFonts w:ascii="Times" w:hAnsi="Times" w:cs="Times"/>
          <w:b w:val="0"/>
        </w:rPr>
        <w:tab/>
      </w:r>
      <w:r w:rsidR="00694D64">
        <w:rPr>
          <w:rFonts w:ascii="Times" w:hAnsi="Times" w:cs="Times"/>
          <w:b w:val="0"/>
        </w:rPr>
        <w:t xml:space="preserve">Wspólny Słownik Zamówień CPV: </w:t>
      </w:r>
    </w:p>
    <w:p w14:paraId="6F0C4705" w14:textId="77777777" w:rsidR="00D31304" w:rsidRPr="00D31304" w:rsidRDefault="00D31304" w:rsidP="00D31304">
      <w:pPr>
        <w:spacing w:line="360" w:lineRule="auto"/>
        <w:rPr>
          <w:rFonts w:ascii="Times New Roman" w:hAnsi="Times New Roman"/>
          <w:b w:val="0"/>
          <w:bCs/>
          <w:color w:val="000000"/>
        </w:rPr>
      </w:pPr>
      <w:r w:rsidRPr="008C1A6C">
        <w:rPr>
          <w:rFonts w:ascii="Times New Roman" w:hAnsi="Times New Roman"/>
          <w:bCs/>
          <w:color w:val="000000"/>
        </w:rPr>
        <w:t>45000000-7</w:t>
      </w:r>
      <w:r w:rsidRPr="00D31304">
        <w:rPr>
          <w:rFonts w:ascii="Times New Roman" w:hAnsi="Times New Roman"/>
          <w:b w:val="0"/>
          <w:bCs/>
          <w:color w:val="000000"/>
        </w:rPr>
        <w:t>, Roboty budowlane</w:t>
      </w:r>
    </w:p>
    <w:p w14:paraId="4D358C46" w14:textId="7C71B600" w:rsidR="00925E9A" w:rsidRDefault="008C1A6C" w:rsidP="008C1A6C">
      <w:pPr>
        <w:widowControl w:val="0"/>
        <w:autoSpaceDE w:val="0"/>
        <w:autoSpaceDN w:val="0"/>
        <w:adjustRightInd w:val="0"/>
        <w:spacing w:line="360" w:lineRule="auto"/>
        <w:rPr>
          <w:rFonts w:ascii="Times New Roman" w:eastAsia="Times New Roman" w:hAnsi="Times New Roman"/>
          <w:b w:val="0"/>
          <w:lang w:eastAsia="pl-PL"/>
        </w:rPr>
      </w:pPr>
      <w:r w:rsidRPr="008C1A6C">
        <w:rPr>
          <w:rFonts w:ascii="Times New Roman" w:eastAsia="Times New Roman" w:hAnsi="Times New Roman"/>
          <w:lang w:eastAsia="pl-PL"/>
        </w:rPr>
        <w:t>45100000-8</w:t>
      </w:r>
      <w:r w:rsidRPr="008C1A6C">
        <w:rPr>
          <w:rFonts w:ascii="Times New Roman" w:eastAsia="Times New Roman" w:hAnsi="Times New Roman"/>
          <w:b w:val="0"/>
          <w:lang w:eastAsia="pl-PL"/>
        </w:rPr>
        <w:t xml:space="preserve"> - Przygotowanie terenu pod budowę,</w:t>
      </w:r>
    </w:p>
    <w:p w14:paraId="67FF72A1" w14:textId="77777777" w:rsidR="00925E9A" w:rsidRPr="00925E9A" w:rsidRDefault="00925E9A" w:rsidP="00925E9A">
      <w:pPr>
        <w:widowControl w:val="0"/>
        <w:autoSpaceDE w:val="0"/>
        <w:autoSpaceDN w:val="0"/>
        <w:adjustRightInd w:val="0"/>
        <w:spacing w:line="360" w:lineRule="auto"/>
        <w:rPr>
          <w:rFonts w:ascii="Times New Roman" w:eastAsia="Times New Roman" w:hAnsi="Times New Roman"/>
          <w:bCs/>
          <w:lang w:eastAsia="pl-PL"/>
        </w:rPr>
      </w:pPr>
      <w:r w:rsidRPr="00925E9A">
        <w:rPr>
          <w:rFonts w:ascii="Times New Roman" w:eastAsia="Times New Roman" w:hAnsi="Times New Roman"/>
          <w:bCs/>
          <w:lang w:eastAsia="pl-PL"/>
        </w:rPr>
        <w:t>45243300-5</w:t>
      </w:r>
      <w:r>
        <w:rPr>
          <w:rFonts w:ascii="Times New Roman" w:eastAsia="Times New Roman" w:hAnsi="Times New Roman"/>
          <w:bCs/>
          <w:lang w:eastAsia="pl-PL"/>
        </w:rPr>
        <w:t xml:space="preserve"> - </w:t>
      </w:r>
      <w:r w:rsidRPr="00925E9A">
        <w:rPr>
          <w:rFonts w:ascii="Times New Roman" w:eastAsia="Times New Roman" w:hAnsi="Times New Roman"/>
          <w:b w:val="0"/>
          <w:bCs/>
          <w:lang w:eastAsia="pl-PL"/>
        </w:rPr>
        <w:t>Roboty budowlane w zakresie opaski brzegowej</w:t>
      </w:r>
      <w:r w:rsidRPr="00925E9A">
        <w:rPr>
          <w:rFonts w:ascii="Times New Roman" w:eastAsia="Times New Roman" w:hAnsi="Times New Roman"/>
          <w:bCs/>
          <w:lang w:eastAsia="pl-PL"/>
        </w:rPr>
        <w:t xml:space="preserve"> </w:t>
      </w:r>
    </w:p>
    <w:p w14:paraId="77B19D00" w14:textId="77777777" w:rsidR="008C1A6C" w:rsidRDefault="008C1A6C" w:rsidP="00405B94">
      <w:pPr>
        <w:autoSpaceDE w:val="0"/>
        <w:autoSpaceDN w:val="0"/>
        <w:adjustRightInd w:val="0"/>
        <w:spacing w:line="360" w:lineRule="auto"/>
        <w:ind w:right="-432"/>
        <w:jc w:val="both"/>
        <w:rPr>
          <w:rFonts w:ascii="Times" w:hAnsi="Times" w:cs="Times"/>
          <w:b w:val="0"/>
        </w:rPr>
      </w:pPr>
    </w:p>
    <w:p w14:paraId="7C9F483F" w14:textId="61D2C670" w:rsidR="00694D64" w:rsidRDefault="00A70E02" w:rsidP="007F4A1D">
      <w:pPr>
        <w:autoSpaceDE w:val="0"/>
        <w:autoSpaceDN w:val="0"/>
        <w:adjustRightInd w:val="0"/>
        <w:spacing w:line="360" w:lineRule="auto"/>
        <w:ind w:left="284" w:right="-432" w:hanging="284"/>
        <w:jc w:val="both"/>
        <w:rPr>
          <w:rFonts w:ascii="Times" w:hAnsi="Times" w:cs="Times"/>
          <w:b w:val="0"/>
        </w:rPr>
      </w:pPr>
      <w:r w:rsidRPr="00A70E02">
        <w:rPr>
          <w:rFonts w:ascii="Times" w:hAnsi="Times" w:cs="Times"/>
          <w:b w:val="0"/>
        </w:rPr>
        <w:t>5</w:t>
      </w:r>
      <w:r w:rsidR="00694D64" w:rsidRPr="00A70E02">
        <w:rPr>
          <w:rFonts w:ascii="Times" w:hAnsi="Times" w:cs="Times"/>
          <w:b w:val="0"/>
        </w:rPr>
        <w:t>.</w:t>
      </w:r>
      <w:r w:rsidR="00694D64">
        <w:rPr>
          <w:rFonts w:ascii="Times" w:hAnsi="Times" w:cs="Times"/>
          <w:bCs/>
        </w:rPr>
        <w:tab/>
      </w:r>
      <w:r w:rsidR="003F5A37" w:rsidRPr="003F5A37">
        <w:rPr>
          <w:rFonts w:ascii="Times" w:hAnsi="Times" w:cs="Times"/>
          <w:b w:val="0"/>
        </w:rPr>
        <w:t>Zamawiający nie dopuszcza składania ofert częściowych. Podział zamówienia na części spowodowałaby trudności organizacyjne, techniczne a także problemy związane z udzieleniem gwarancji na całość zadania</w:t>
      </w:r>
      <w:r w:rsidR="00694D64">
        <w:rPr>
          <w:rFonts w:ascii="Times" w:hAnsi="Times" w:cs="Times"/>
          <w:b w:val="0"/>
        </w:rPr>
        <w:t>.</w:t>
      </w:r>
    </w:p>
    <w:p w14:paraId="6F23C550" w14:textId="042B6836" w:rsidR="00694D64" w:rsidRDefault="00A70E02" w:rsidP="007F4A1D">
      <w:pPr>
        <w:autoSpaceDE w:val="0"/>
        <w:autoSpaceDN w:val="0"/>
        <w:adjustRightInd w:val="0"/>
        <w:spacing w:line="360" w:lineRule="auto"/>
        <w:ind w:left="284" w:right="-432" w:hanging="284"/>
        <w:jc w:val="both"/>
        <w:rPr>
          <w:rFonts w:ascii="Times" w:hAnsi="Times" w:cs="Times"/>
          <w:b w:val="0"/>
        </w:rPr>
      </w:pPr>
      <w:r w:rsidRPr="00A70E02">
        <w:rPr>
          <w:rFonts w:ascii="Times" w:hAnsi="Times" w:cs="Times"/>
          <w:b w:val="0"/>
        </w:rPr>
        <w:t>6</w:t>
      </w:r>
      <w:r w:rsidR="00694D64" w:rsidRPr="00A70E02">
        <w:rPr>
          <w:rFonts w:ascii="Times" w:hAnsi="Times" w:cs="Times"/>
          <w:b w:val="0"/>
        </w:rPr>
        <w:t>.</w:t>
      </w:r>
      <w:r w:rsidR="00694D64">
        <w:rPr>
          <w:rFonts w:ascii="Times" w:hAnsi="Times" w:cs="Times"/>
          <w:bCs/>
        </w:rPr>
        <w:tab/>
      </w:r>
      <w:r w:rsidR="00694D64">
        <w:rPr>
          <w:rFonts w:ascii="Times" w:hAnsi="Times" w:cs="Times"/>
          <w:b w:val="0"/>
        </w:rPr>
        <w:t xml:space="preserve">Zamawiający nie przewiduje udzielania zamówień, o których mowa w art. 214 ust. 1 pkt </w:t>
      </w:r>
      <w:r w:rsidR="00D31304">
        <w:rPr>
          <w:rFonts w:ascii="Times" w:hAnsi="Times" w:cs="Times"/>
          <w:b w:val="0"/>
        </w:rPr>
        <w:t xml:space="preserve">7 i </w:t>
      </w:r>
      <w:r w:rsidR="00694D64">
        <w:rPr>
          <w:rFonts w:ascii="Times" w:hAnsi="Times" w:cs="Times"/>
          <w:b w:val="0"/>
        </w:rPr>
        <w:t xml:space="preserve">8 p.z.p. </w:t>
      </w:r>
    </w:p>
    <w:p w14:paraId="061FD826" w14:textId="77777777" w:rsidR="008C1A6C" w:rsidRDefault="008C1A6C" w:rsidP="007F3C38">
      <w:pPr>
        <w:autoSpaceDE w:val="0"/>
        <w:autoSpaceDN w:val="0"/>
        <w:adjustRightInd w:val="0"/>
        <w:spacing w:line="360" w:lineRule="auto"/>
        <w:ind w:right="-432"/>
        <w:jc w:val="both"/>
        <w:rPr>
          <w:rFonts w:ascii="Times" w:hAnsi="Times" w:cs="Times"/>
          <w:bCs/>
        </w:rPr>
      </w:pPr>
    </w:p>
    <w:p w14:paraId="1874436A" w14:textId="33FBCACF" w:rsidR="00552AF3" w:rsidRDefault="00552AF3" w:rsidP="00D31304">
      <w:pPr>
        <w:autoSpaceDE w:val="0"/>
        <w:autoSpaceDN w:val="0"/>
        <w:adjustRightInd w:val="0"/>
        <w:spacing w:line="360" w:lineRule="auto"/>
        <w:ind w:left="284" w:right="-432" w:hanging="284"/>
        <w:jc w:val="both"/>
        <w:rPr>
          <w:rFonts w:ascii="Times" w:hAnsi="Times" w:cs="Times"/>
          <w:b w:val="0"/>
        </w:rPr>
      </w:pPr>
      <w:r>
        <w:rPr>
          <w:rFonts w:ascii="Times" w:hAnsi="Times" w:cs="Times"/>
          <w:bCs/>
        </w:rPr>
        <w:t>V.</w:t>
      </w:r>
      <w:r>
        <w:rPr>
          <w:rFonts w:ascii="Times" w:hAnsi="Times" w:cs="Times"/>
          <w:bCs/>
        </w:rPr>
        <w:tab/>
        <w:t>WIZJA LOKALNA</w:t>
      </w:r>
    </w:p>
    <w:p w14:paraId="36726731" w14:textId="6CC6A49F" w:rsidR="00552AF3" w:rsidRPr="00AA6E9B" w:rsidRDefault="00552AF3" w:rsidP="00552AF3">
      <w:pPr>
        <w:pStyle w:val="arimr"/>
        <w:widowControl/>
        <w:suppressAutoHyphens/>
        <w:snapToGrid/>
        <w:spacing w:before="240" w:after="40"/>
        <w:jc w:val="both"/>
        <w:rPr>
          <w:szCs w:val="24"/>
          <w:lang w:val="pl-PL"/>
        </w:rPr>
      </w:pPr>
      <w:r w:rsidRPr="00AA6E9B">
        <w:rPr>
          <w:szCs w:val="24"/>
          <w:lang w:val="pl-PL"/>
        </w:rPr>
        <w:t>1.Zamawiający informuje, że złożenie oferty</w:t>
      </w:r>
      <w:r w:rsidR="006B71B3">
        <w:rPr>
          <w:szCs w:val="24"/>
          <w:lang w:val="pl-PL"/>
        </w:rPr>
        <w:t xml:space="preserve"> nie</w:t>
      </w:r>
      <w:r w:rsidRPr="00AA6E9B">
        <w:rPr>
          <w:szCs w:val="24"/>
          <w:lang w:val="pl-PL"/>
        </w:rPr>
        <w:t xml:space="preserve"> musi być poprzedzone odbyciem wizji lokalnej. </w:t>
      </w:r>
    </w:p>
    <w:p w14:paraId="7D37ECEC" w14:textId="55FB6E00" w:rsidR="00552AF3" w:rsidRPr="00AA6E9B" w:rsidRDefault="00552AF3" w:rsidP="006B71B3">
      <w:pPr>
        <w:pStyle w:val="arimr"/>
        <w:widowControl/>
        <w:suppressAutoHyphens/>
        <w:snapToGrid/>
        <w:spacing w:before="40" w:after="40"/>
        <w:jc w:val="both"/>
        <w:rPr>
          <w:szCs w:val="24"/>
          <w:lang w:val="pl-PL"/>
        </w:rPr>
      </w:pPr>
    </w:p>
    <w:p w14:paraId="6E325F29" w14:textId="32B9F15F"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V</w:t>
      </w:r>
      <w:r w:rsidR="00552AF3">
        <w:rPr>
          <w:rFonts w:ascii="Times" w:hAnsi="Times" w:cs="Times"/>
          <w:bCs/>
        </w:rPr>
        <w:t>I</w:t>
      </w:r>
      <w:r>
        <w:rPr>
          <w:rFonts w:ascii="Times" w:hAnsi="Times" w:cs="Times"/>
          <w:bCs/>
        </w:rPr>
        <w:t>.</w:t>
      </w:r>
      <w:r>
        <w:rPr>
          <w:rFonts w:ascii="Times" w:hAnsi="Times" w:cs="Times"/>
          <w:bCs/>
        </w:rPr>
        <w:tab/>
        <w:t>PODWYKONAWSTWO</w:t>
      </w:r>
    </w:p>
    <w:p w14:paraId="1D7992F8"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Wykonawca może powierzyć wykonanie części zamówienia podwykonawcy (podwykonawcom). </w:t>
      </w:r>
    </w:p>
    <w:p w14:paraId="5C07FD4C"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Zamawiający nie zastrzega obowiązku osobistego wykonania przez Wykonawcę kluczowych części zamówienia. </w:t>
      </w:r>
    </w:p>
    <w:p w14:paraId="398D3835"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lastRenderedPageBreak/>
        <w:t>3.</w:t>
      </w:r>
      <w:r>
        <w:rPr>
          <w:rFonts w:ascii="Times" w:hAnsi="Times" w:cs="Times"/>
          <w:bCs/>
        </w:rPr>
        <w:tab/>
      </w:r>
      <w:r>
        <w:rPr>
          <w:rFonts w:ascii="Times" w:hAnsi="Times" w:cs="Times"/>
          <w:b w:val="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9B21CCC" w14:textId="3B0DE7B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 xml:space="preserve">Powierzenie części zamówienia podwykonawcom nie zwalnia </w:t>
      </w:r>
      <w:r w:rsidR="007F4A1D">
        <w:rPr>
          <w:rFonts w:ascii="Times" w:hAnsi="Times" w:cs="Times"/>
          <w:b w:val="0"/>
        </w:rPr>
        <w:t>Wykonawcy z</w:t>
      </w:r>
      <w:r>
        <w:rPr>
          <w:rFonts w:ascii="Times" w:hAnsi="Times" w:cs="Times"/>
          <w:b w:val="0"/>
        </w:rPr>
        <w:t xml:space="preserve"> odpowiedzialności za należyte wykonanie zamówienia.</w:t>
      </w:r>
    </w:p>
    <w:p w14:paraId="4107AC41" w14:textId="226D9185"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VI</w:t>
      </w:r>
      <w:r w:rsidR="00552AF3">
        <w:rPr>
          <w:rFonts w:ascii="Times" w:hAnsi="Times" w:cs="Times"/>
          <w:bCs/>
        </w:rPr>
        <w:t>I</w:t>
      </w:r>
      <w:r>
        <w:rPr>
          <w:rFonts w:ascii="Times" w:hAnsi="Times" w:cs="Times"/>
          <w:bCs/>
        </w:rPr>
        <w:t>.</w:t>
      </w:r>
      <w:r>
        <w:rPr>
          <w:rFonts w:ascii="Times" w:hAnsi="Times" w:cs="Times"/>
          <w:bCs/>
        </w:rPr>
        <w:tab/>
        <w:t>TERMIN WYKONANIA ZAMÓWIENIA</w:t>
      </w:r>
    </w:p>
    <w:p w14:paraId="5E68140D"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Umowa w sprawie realizacji zamówienia zostanie zawarta na czas oznaczony.</w:t>
      </w:r>
    </w:p>
    <w:p w14:paraId="59D619C7" w14:textId="6BE80A69" w:rsidR="00694D64" w:rsidRPr="00405B94" w:rsidRDefault="00694D64" w:rsidP="00694D64">
      <w:pPr>
        <w:autoSpaceDE w:val="0"/>
        <w:autoSpaceDN w:val="0"/>
        <w:adjustRightInd w:val="0"/>
        <w:spacing w:line="360" w:lineRule="auto"/>
        <w:ind w:left="284" w:right="-432" w:hanging="284"/>
        <w:jc w:val="both"/>
        <w:rPr>
          <w:rFonts w:ascii="Times" w:hAnsi="Times" w:cs="Times"/>
          <w:bCs/>
        </w:rPr>
      </w:pPr>
      <w:r>
        <w:rPr>
          <w:rFonts w:ascii="Times" w:hAnsi="Times" w:cs="Times"/>
          <w:bCs/>
        </w:rPr>
        <w:t>2.</w:t>
      </w:r>
      <w:r>
        <w:rPr>
          <w:rFonts w:ascii="Times" w:hAnsi="Times" w:cs="Times"/>
          <w:bCs/>
        </w:rPr>
        <w:tab/>
      </w:r>
      <w:r>
        <w:rPr>
          <w:rFonts w:ascii="Times" w:hAnsi="Times" w:cs="Times"/>
          <w:b w:val="0"/>
        </w:rPr>
        <w:t>Termin realizacji zamówienia:</w:t>
      </w:r>
      <w:r w:rsidR="0092503E">
        <w:rPr>
          <w:rFonts w:ascii="Times" w:hAnsi="Times" w:cs="Times"/>
          <w:b w:val="0"/>
        </w:rPr>
        <w:t xml:space="preserve"> do </w:t>
      </w:r>
      <w:r>
        <w:rPr>
          <w:rFonts w:ascii="Times" w:hAnsi="Times" w:cs="Times"/>
          <w:b w:val="0"/>
        </w:rPr>
        <w:t xml:space="preserve"> </w:t>
      </w:r>
      <w:r w:rsidR="009C0985" w:rsidRPr="00405B94">
        <w:rPr>
          <w:rFonts w:ascii="Times" w:hAnsi="Times" w:cs="Times"/>
          <w:bCs/>
        </w:rPr>
        <w:t>15</w:t>
      </w:r>
      <w:r w:rsidR="0089793E" w:rsidRPr="00405B94">
        <w:rPr>
          <w:rFonts w:ascii="Times" w:hAnsi="Times" w:cs="Times"/>
          <w:bCs/>
        </w:rPr>
        <w:t>.</w:t>
      </w:r>
      <w:r w:rsidR="00405B94" w:rsidRPr="00405B94">
        <w:rPr>
          <w:rFonts w:ascii="Times" w:hAnsi="Times" w:cs="Times"/>
          <w:bCs/>
        </w:rPr>
        <w:t>08</w:t>
      </w:r>
      <w:r w:rsidR="0089793E" w:rsidRPr="00405B94">
        <w:rPr>
          <w:rFonts w:ascii="Times" w:hAnsi="Times" w:cs="Times"/>
          <w:bCs/>
        </w:rPr>
        <w:t>.202</w:t>
      </w:r>
      <w:r w:rsidR="00405B94" w:rsidRPr="00405B94">
        <w:rPr>
          <w:rFonts w:ascii="Times" w:hAnsi="Times" w:cs="Times"/>
          <w:bCs/>
        </w:rPr>
        <w:t>4</w:t>
      </w:r>
      <w:r w:rsidRPr="00405B94">
        <w:rPr>
          <w:rFonts w:ascii="Times" w:hAnsi="Times" w:cs="Times"/>
          <w:bCs/>
        </w:rPr>
        <w:t xml:space="preserve">. </w:t>
      </w:r>
    </w:p>
    <w:p w14:paraId="5F8D8267" w14:textId="1B38D974" w:rsidR="0089793E" w:rsidRDefault="0089793E" w:rsidP="00D31304">
      <w:pPr>
        <w:spacing w:line="276" w:lineRule="auto"/>
        <w:ind w:right="-77"/>
        <w:rPr>
          <w:rFonts w:ascii="Times New Roman" w:hAnsi="Times New Roman"/>
          <w:b w:val="0"/>
          <w:bCs/>
          <w:color w:val="000000"/>
        </w:rPr>
      </w:pPr>
    </w:p>
    <w:p w14:paraId="05A7C615" w14:textId="60746425"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VI</w:t>
      </w:r>
      <w:r w:rsidR="00552AF3">
        <w:rPr>
          <w:rFonts w:ascii="Times" w:hAnsi="Times" w:cs="Times"/>
          <w:bCs/>
        </w:rPr>
        <w:t>I</w:t>
      </w:r>
      <w:r>
        <w:rPr>
          <w:rFonts w:ascii="Times" w:hAnsi="Times" w:cs="Times"/>
          <w:bCs/>
        </w:rPr>
        <w:t>I.</w:t>
      </w:r>
      <w:r>
        <w:rPr>
          <w:rFonts w:ascii="Times" w:hAnsi="Times" w:cs="Times"/>
          <w:bCs/>
        </w:rPr>
        <w:tab/>
        <w:t>WARUNKI UDZIAŁU W POSTĘPOWANIU</w:t>
      </w:r>
    </w:p>
    <w:p w14:paraId="1066BE7E" w14:textId="24ED279D" w:rsidR="00694D64" w:rsidRDefault="00694D64" w:rsidP="00694D64">
      <w:pPr>
        <w:autoSpaceDE w:val="0"/>
        <w:autoSpaceDN w:val="0"/>
        <w:adjustRightInd w:val="0"/>
        <w:spacing w:line="360" w:lineRule="auto"/>
        <w:ind w:left="284" w:right="-41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O udzielenie zamówienia mogą ubiegać się Wykonawcy, którzy nie podlegają wykluczeniu, na zasadach określonych w Rozdziale I</w:t>
      </w:r>
      <w:r w:rsidR="004C6A16">
        <w:rPr>
          <w:rFonts w:ascii="Times" w:hAnsi="Times" w:cs="Times"/>
          <w:b w:val="0"/>
        </w:rPr>
        <w:t>X</w:t>
      </w:r>
      <w:r>
        <w:rPr>
          <w:rFonts w:ascii="Times" w:hAnsi="Times" w:cs="Times"/>
          <w:b w:val="0"/>
        </w:rPr>
        <w:t xml:space="preserve"> SWZ, oraz spełniają określone przez Zamawiającego warunki</w:t>
      </w:r>
      <w:r>
        <w:rPr>
          <w:rFonts w:ascii="Times" w:hAnsi="Times" w:cs="Times"/>
          <w:bCs/>
        </w:rPr>
        <w:t xml:space="preserve"> </w:t>
      </w:r>
      <w:r>
        <w:rPr>
          <w:rFonts w:ascii="Times" w:hAnsi="Times" w:cs="Times"/>
          <w:b w:val="0"/>
        </w:rPr>
        <w:t>udziału w postępowaniu.</w:t>
      </w:r>
    </w:p>
    <w:p w14:paraId="50A6975A" w14:textId="6FF9176A" w:rsidR="00694D64" w:rsidRDefault="00694D64" w:rsidP="00694D64">
      <w:pPr>
        <w:autoSpaceDE w:val="0"/>
        <w:autoSpaceDN w:val="0"/>
        <w:adjustRightInd w:val="0"/>
        <w:spacing w:line="360" w:lineRule="auto"/>
        <w:ind w:left="284" w:right="-41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O udzielenie zamówienia mogą ubiegać się Wykonawcy, którzy spełniają warunki dotyczące:</w:t>
      </w:r>
    </w:p>
    <w:p w14:paraId="22093EA6" w14:textId="77777777" w:rsidR="00694D64" w:rsidRDefault="00694D64" w:rsidP="00694D64">
      <w:pPr>
        <w:autoSpaceDE w:val="0"/>
        <w:autoSpaceDN w:val="0"/>
        <w:adjustRightInd w:val="0"/>
        <w:spacing w:line="360" w:lineRule="auto"/>
        <w:ind w:left="709" w:right="-412" w:hanging="425"/>
        <w:jc w:val="both"/>
        <w:rPr>
          <w:rFonts w:ascii="Times" w:hAnsi="Times" w:cs="Times"/>
          <w:b w:val="0"/>
        </w:rPr>
      </w:pPr>
      <w:r>
        <w:rPr>
          <w:rFonts w:ascii="Times" w:hAnsi="Times" w:cs="Times"/>
          <w:bCs/>
        </w:rPr>
        <w:t>1)</w:t>
      </w:r>
      <w:r>
        <w:rPr>
          <w:rFonts w:ascii="Times" w:hAnsi="Times" w:cs="Times"/>
          <w:bCs/>
        </w:rPr>
        <w:tab/>
        <w:t>zdolności do występowania w obrocie gospodarczym:</w:t>
      </w:r>
    </w:p>
    <w:p w14:paraId="57B52FCF" w14:textId="77777777" w:rsidR="00694D64" w:rsidRDefault="00694D64" w:rsidP="00694D64">
      <w:pPr>
        <w:autoSpaceDE w:val="0"/>
        <w:autoSpaceDN w:val="0"/>
        <w:adjustRightInd w:val="0"/>
        <w:spacing w:line="360" w:lineRule="auto"/>
        <w:ind w:left="709" w:right="-412"/>
        <w:jc w:val="both"/>
        <w:rPr>
          <w:rFonts w:ascii="Times" w:hAnsi="Times" w:cs="Times"/>
          <w:b w:val="0"/>
        </w:rPr>
      </w:pPr>
      <w:r>
        <w:rPr>
          <w:rFonts w:ascii="Times" w:hAnsi="Times" w:cs="Times"/>
          <w:b w:val="0"/>
        </w:rPr>
        <w:t>Zamawiający nie stawia warunku w powyższym zakresie.</w:t>
      </w:r>
    </w:p>
    <w:p w14:paraId="5CF7F94E" w14:textId="77777777" w:rsidR="00694D64" w:rsidRDefault="00694D64" w:rsidP="00694D64">
      <w:pPr>
        <w:autoSpaceDE w:val="0"/>
        <w:autoSpaceDN w:val="0"/>
        <w:adjustRightInd w:val="0"/>
        <w:spacing w:line="360" w:lineRule="auto"/>
        <w:ind w:left="709" w:right="-412" w:hanging="425"/>
        <w:jc w:val="both"/>
        <w:rPr>
          <w:rFonts w:ascii="Times" w:hAnsi="Times" w:cs="Times"/>
          <w:bCs/>
        </w:rPr>
      </w:pPr>
      <w:r>
        <w:rPr>
          <w:rFonts w:ascii="Times" w:hAnsi="Times" w:cs="Times"/>
          <w:bCs/>
        </w:rPr>
        <w:t>2)</w:t>
      </w:r>
      <w:r>
        <w:rPr>
          <w:rFonts w:ascii="Times" w:hAnsi="Times" w:cs="Times"/>
          <w:bCs/>
        </w:rPr>
        <w:tab/>
        <w:t>uprawnień do prowadzenia określonej działalności gospodarczej lub zawodowej, o ile wynika to z odrębnych przepisów:</w:t>
      </w:r>
    </w:p>
    <w:p w14:paraId="30240EC3" w14:textId="77777777" w:rsidR="00694D64" w:rsidRDefault="00694D64" w:rsidP="00694D64">
      <w:pPr>
        <w:autoSpaceDE w:val="0"/>
        <w:autoSpaceDN w:val="0"/>
        <w:adjustRightInd w:val="0"/>
        <w:spacing w:line="360" w:lineRule="auto"/>
        <w:ind w:left="709" w:right="-412"/>
        <w:jc w:val="both"/>
        <w:rPr>
          <w:rFonts w:ascii="Times" w:hAnsi="Times" w:cs="Times"/>
          <w:b w:val="0"/>
        </w:rPr>
      </w:pPr>
      <w:r>
        <w:rPr>
          <w:rFonts w:ascii="Times" w:hAnsi="Times" w:cs="Times"/>
          <w:b w:val="0"/>
        </w:rPr>
        <w:t>Zamawiający nie stawia warunku w powyższym zakresie.</w:t>
      </w:r>
    </w:p>
    <w:p w14:paraId="7257181E" w14:textId="77777777" w:rsidR="00694D64" w:rsidRDefault="00694D64" w:rsidP="00694D64">
      <w:pPr>
        <w:autoSpaceDE w:val="0"/>
        <w:autoSpaceDN w:val="0"/>
        <w:adjustRightInd w:val="0"/>
        <w:spacing w:line="360" w:lineRule="auto"/>
        <w:ind w:left="709" w:right="-412" w:hanging="425"/>
        <w:jc w:val="both"/>
        <w:rPr>
          <w:rFonts w:ascii="Times" w:hAnsi="Times" w:cs="Times"/>
          <w:b w:val="0"/>
        </w:rPr>
      </w:pPr>
      <w:r>
        <w:rPr>
          <w:rFonts w:ascii="Times" w:hAnsi="Times" w:cs="Times"/>
          <w:bCs/>
        </w:rPr>
        <w:t>3)</w:t>
      </w:r>
      <w:r>
        <w:rPr>
          <w:rFonts w:ascii="Times" w:hAnsi="Times" w:cs="Times"/>
          <w:bCs/>
        </w:rPr>
        <w:tab/>
        <w:t>sytuacji ekonomicznej lub finansowej:</w:t>
      </w:r>
    </w:p>
    <w:p w14:paraId="6C3B01DE" w14:textId="1866D071" w:rsidR="002A0BA2" w:rsidRPr="002A0BA2" w:rsidRDefault="002A0BA2" w:rsidP="002A0BA2">
      <w:pPr>
        <w:autoSpaceDE w:val="0"/>
        <w:autoSpaceDN w:val="0"/>
        <w:adjustRightInd w:val="0"/>
        <w:spacing w:line="360" w:lineRule="auto"/>
        <w:ind w:left="709" w:right="-409" w:hanging="425"/>
        <w:jc w:val="both"/>
        <w:rPr>
          <w:rFonts w:ascii="Times" w:hAnsi="Times" w:cs="Times"/>
          <w:b w:val="0"/>
        </w:rPr>
      </w:pPr>
      <w:r w:rsidRPr="002A0BA2">
        <w:rPr>
          <w:rFonts w:ascii="Times" w:hAnsi="Times" w:cs="Times"/>
          <w:b w:val="0"/>
        </w:rPr>
        <w:t>a)</w:t>
      </w:r>
      <w:r w:rsidRPr="002A0BA2">
        <w:rPr>
          <w:rFonts w:ascii="Times" w:hAnsi="Times" w:cs="Times"/>
          <w:b w:val="0"/>
        </w:rPr>
        <w:tab/>
        <w:t xml:space="preserve">Zamawiający uzna ww. warunek za spełniony, jeżeli Wykonawca wykaże, że jest ubezpieczony od odpowiedzialności cywilnej w zakresie prowadzonej działalności związanej z przedmiotem zamówienia na sumę gwarancyjną nie mniejszą niż </w:t>
      </w:r>
      <w:r w:rsidR="00925E9A" w:rsidRPr="00AD2FFF">
        <w:rPr>
          <w:rFonts w:ascii="Times" w:hAnsi="Times" w:cs="Times"/>
        </w:rPr>
        <w:t>5</w:t>
      </w:r>
      <w:r w:rsidRPr="00AD2FFF">
        <w:rPr>
          <w:rFonts w:ascii="Times" w:hAnsi="Times" w:cs="Times"/>
        </w:rPr>
        <w:t>0</w:t>
      </w:r>
      <w:r w:rsidR="00AD2FFF">
        <w:rPr>
          <w:rFonts w:ascii="Times" w:hAnsi="Times" w:cs="Times"/>
        </w:rPr>
        <w:t> </w:t>
      </w:r>
      <w:r w:rsidRPr="00AD2FFF">
        <w:rPr>
          <w:rFonts w:ascii="Times" w:hAnsi="Times" w:cs="Times"/>
        </w:rPr>
        <w:t>000</w:t>
      </w:r>
      <w:r w:rsidR="00AD2FFF">
        <w:rPr>
          <w:rFonts w:ascii="Times" w:hAnsi="Times" w:cs="Times"/>
        </w:rPr>
        <w:t>,00 zł</w:t>
      </w:r>
      <w:r w:rsidRPr="002A0BA2">
        <w:rPr>
          <w:rFonts w:ascii="Times" w:hAnsi="Times" w:cs="Times"/>
          <w:b w:val="0"/>
        </w:rPr>
        <w:t>;</w:t>
      </w:r>
    </w:p>
    <w:p w14:paraId="2B6A67A3" w14:textId="14EB1B0A" w:rsidR="002A0BA2" w:rsidRDefault="002A0BA2" w:rsidP="002A0BA2">
      <w:pPr>
        <w:autoSpaceDE w:val="0"/>
        <w:autoSpaceDN w:val="0"/>
        <w:adjustRightInd w:val="0"/>
        <w:spacing w:line="360" w:lineRule="auto"/>
        <w:ind w:left="709" w:right="-409" w:hanging="425"/>
        <w:jc w:val="both"/>
        <w:rPr>
          <w:rFonts w:ascii="Times" w:hAnsi="Times" w:cs="Times"/>
          <w:b w:val="0"/>
        </w:rPr>
      </w:pPr>
    </w:p>
    <w:p w14:paraId="025489BC" w14:textId="643A4B5F" w:rsidR="00694D64" w:rsidRDefault="00694D64" w:rsidP="002A0BA2">
      <w:pPr>
        <w:autoSpaceDE w:val="0"/>
        <w:autoSpaceDN w:val="0"/>
        <w:adjustRightInd w:val="0"/>
        <w:spacing w:line="360" w:lineRule="auto"/>
        <w:ind w:left="709" w:right="-409" w:hanging="425"/>
        <w:jc w:val="both"/>
        <w:rPr>
          <w:rFonts w:ascii="Times" w:hAnsi="Times" w:cs="Times"/>
          <w:b w:val="0"/>
        </w:rPr>
      </w:pPr>
      <w:r>
        <w:rPr>
          <w:rFonts w:ascii="Times" w:hAnsi="Times" w:cs="Times"/>
          <w:bCs/>
        </w:rPr>
        <w:t>4)</w:t>
      </w:r>
      <w:r>
        <w:rPr>
          <w:rFonts w:ascii="Times" w:hAnsi="Times" w:cs="Times"/>
          <w:bCs/>
        </w:rPr>
        <w:tab/>
        <w:t>zdolności technicznej lub zawodowej:</w:t>
      </w:r>
    </w:p>
    <w:p w14:paraId="2D5782D4" w14:textId="6C947441" w:rsidR="00A70E02" w:rsidRPr="002A0BA2" w:rsidRDefault="002A0BA2" w:rsidP="008C1A6C">
      <w:pPr>
        <w:autoSpaceDE w:val="0"/>
        <w:autoSpaceDN w:val="0"/>
        <w:adjustRightInd w:val="0"/>
        <w:spacing w:line="360" w:lineRule="auto"/>
        <w:ind w:right="-412"/>
        <w:jc w:val="both"/>
        <w:rPr>
          <w:rFonts w:ascii="Times" w:hAnsi="Times" w:cs="Times"/>
          <w:b w:val="0"/>
        </w:rPr>
      </w:pPr>
      <w:r w:rsidRPr="002A0BA2">
        <w:rPr>
          <w:rFonts w:ascii="Times" w:hAnsi="Times" w:cs="Times"/>
          <w:b w:val="0"/>
        </w:rPr>
        <w:t>Zamawiający uzna ww. warunek za spełniony, jeżeli Wykonawca wykaże, że:</w:t>
      </w:r>
    </w:p>
    <w:p w14:paraId="79231803" w14:textId="0A283556" w:rsidR="008422E6" w:rsidRDefault="008422E6" w:rsidP="008C1A6C">
      <w:pPr>
        <w:tabs>
          <w:tab w:val="left" w:pos="0"/>
        </w:tabs>
        <w:spacing w:line="360" w:lineRule="auto"/>
        <w:jc w:val="both"/>
        <w:rPr>
          <w:rFonts w:ascii="Times New Roman" w:hAnsi="Times New Roman"/>
          <w:b w:val="0"/>
          <w:color w:val="000000"/>
        </w:rPr>
      </w:pPr>
    </w:p>
    <w:p w14:paraId="7F0A1E29" w14:textId="769ADAC9" w:rsidR="002A0BA2" w:rsidRPr="008C1A6C" w:rsidRDefault="007673AD" w:rsidP="008C1A6C">
      <w:pPr>
        <w:tabs>
          <w:tab w:val="left" w:pos="0"/>
        </w:tabs>
        <w:spacing w:line="360" w:lineRule="auto"/>
        <w:jc w:val="both"/>
        <w:rPr>
          <w:rFonts w:ascii="Times New Roman" w:hAnsi="Times New Roman"/>
          <w:b w:val="0"/>
          <w:color w:val="000000"/>
        </w:rPr>
      </w:pPr>
      <w:r>
        <w:rPr>
          <w:rFonts w:ascii="Times New Roman" w:hAnsi="Times New Roman"/>
          <w:b w:val="0"/>
          <w:color w:val="000000"/>
        </w:rPr>
        <w:t>a</w:t>
      </w:r>
      <w:r w:rsidR="008422E6">
        <w:rPr>
          <w:rFonts w:ascii="Times New Roman" w:hAnsi="Times New Roman"/>
          <w:b w:val="0"/>
          <w:color w:val="000000"/>
        </w:rPr>
        <w:t>)</w:t>
      </w:r>
      <w:r w:rsidR="00A70E02" w:rsidRPr="00A70E02">
        <w:rPr>
          <w:rFonts w:ascii="Times New Roman" w:hAnsi="Times New Roman"/>
          <w:b w:val="0"/>
          <w:color w:val="000000"/>
        </w:rPr>
        <w:t>należycie zrealizował w okresie ostatnich 5 lat przed upływem terminu składania ofert, a jeżeli okres prowadzenia działalności jest krótszy –</w:t>
      </w:r>
      <w:r w:rsidR="007C7C79">
        <w:rPr>
          <w:rFonts w:ascii="Times New Roman" w:hAnsi="Times New Roman"/>
          <w:b w:val="0"/>
          <w:color w:val="000000"/>
        </w:rPr>
        <w:t xml:space="preserve"> </w:t>
      </w:r>
      <w:r w:rsidR="00A70E02" w:rsidRPr="00A70E02">
        <w:rPr>
          <w:rFonts w:ascii="Times New Roman" w:hAnsi="Times New Roman"/>
          <w:b w:val="0"/>
          <w:color w:val="000000"/>
        </w:rPr>
        <w:t xml:space="preserve">co najmniej co najmniej jedną robotę budowlaną </w:t>
      </w:r>
      <w:r w:rsidR="00A70E02" w:rsidRPr="00A70E02">
        <w:rPr>
          <w:rFonts w:ascii="Times New Roman" w:hAnsi="Times New Roman"/>
          <w:b w:val="0"/>
          <w:color w:val="000000"/>
        </w:rPr>
        <w:lastRenderedPageBreak/>
        <w:t xml:space="preserve">polegającą na </w:t>
      </w:r>
      <w:r w:rsidR="00AD2FFF">
        <w:rPr>
          <w:rFonts w:ascii="Times New Roman" w:hAnsi="Times New Roman"/>
          <w:b w:val="0"/>
          <w:color w:val="000000"/>
        </w:rPr>
        <w:t xml:space="preserve">budowie </w:t>
      </w:r>
      <w:r w:rsidR="007C7C79">
        <w:rPr>
          <w:rFonts w:ascii="Times New Roman" w:hAnsi="Times New Roman"/>
          <w:b w:val="0"/>
          <w:color w:val="000000"/>
        </w:rPr>
        <w:t xml:space="preserve"> lub oczyszczeniu zbiornika wodnego </w:t>
      </w:r>
      <w:r w:rsidR="008C1A6C" w:rsidRPr="008C1A6C">
        <w:rPr>
          <w:rFonts w:ascii="Times New Roman" w:hAnsi="Times New Roman"/>
          <w:b w:val="0"/>
          <w:color w:val="000000"/>
        </w:rPr>
        <w:t xml:space="preserve">o wartości </w:t>
      </w:r>
      <w:r w:rsidR="008C1A6C" w:rsidRPr="008C1A6C">
        <w:rPr>
          <w:rFonts w:ascii="Times New Roman" w:hAnsi="Times New Roman"/>
          <w:color w:val="000000"/>
        </w:rPr>
        <w:t xml:space="preserve">nie  mniejszej niż </w:t>
      </w:r>
      <w:r w:rsidR="00AD2FFF">
        <w:rPr>
          <w:rFonts w:ascii="Times New Roman" w:hAnsi="Times New Roman"/>
          <w:color w:val="000000"/>
        </w:rPr>
        <w:br/>
      </w:r>
      <w:r w:rsidR="00701F62">
        <w:rPr>
          <w:rFonts w:ascii="Times New Roman" w:hAnsi="Times New Roman"/>
          <w:color w:val="000000"/>
        </w:rPr>
        <w:t>5</w:t>
      </w:r>
      <w:r w:rsidR="008C1A6C" w:rsidRPr="008C1A6C">
        <w:rPr>
          <w:rFonts w:ascii="Times New Roman" w:hAnsi="Times New Roman"/>
          <w:color w:val="000000"/>
        </w:rPr>
        <w:t xml:space="preserve">0 000,00 złotych brutto. </w:t>
      </w:r>
    </w:p>
    <w:p w14:paraId="11350AF8" w14:textId="19D17D69" w:rsidR="00694D64" w:rsidRDefault="00694D64" w:rsidP="004C6A16">
      <w:pPr>
        <w:tabs>
          <w:tab w:val="left" w:pos="284"/>
        </w:tabs>
        <w:autoSpaceDE w:val="0"/>
        <w:autoSpaceDN w:val="0"/>
        <w:adjustRightInd w:val="0"/>
        <w:spacing w:line="360" w:lineRule="auto"/>
        <w:ind w:right="-432"/>
        <w:jc w:val="both"/>
        <w:rPr>
          <w:rFonts w:ascii="Times" w:hAnsi="Times" w:cs="Times"/>
          <w:b w:val="0"/>
        </w:rPr>
      </w:pPr>
      <w:r>
        <w:rPr>
          <w:rFonts w:ascii="Times" w:hAnsi="Times" w:cs="Times"/>
          <w:bCs/>
        </w:rPr>
        <w:t>3.</w:t>
      </w:r>
      <w:r>
        <w:rPr>
          <w:rFonts w:ascii="Times" w:hAnsi="Times" w:cs="Times"/>
          <w:bCs/>
        </w:rPr>
        <w:tab/>
      </w:r>
      <w:r>
        <w:rPr>
          <w:rFonts w:ascii="Times" w:hAnsi="Times" w:cs="Times"/>
          <w:b w:val="0"/>
        </w:rPr>
        <w:t>Zamawiający, w stosunku do Wykonawców wspólnie ubiegających się o udzielenie zamówienia, w odniesieniu do warunku dotyczącego zdolności technicznej lub zawodowej dopuszcza łączne spełnianie warunku przez Wykonawców.</w:t>
      </w:r>
    </w:p>
    <w:p w14:paraId="3AF2984C" w14:textId="458156A7" w:rsidR="00694D64" w:rsidRDefault="00694D64" w:rsidP="004C6A16">
      <w:pPr>
        <w:tabs>
          <w:tab w:val="left" w:pos="284"/>
        </w:tabs>
        <w:autoSpaceDE w:val="0"/>
        <w:autoSpaceDN w:val="0"/>
        <w:adjustRightInd w:val="0"/>
        <w:spacing w:line="360" w:lineRule="auto"/>
        <w:ind w:right="-432"/>
        <w:jc w:val="both"/>
        <w:rPr>
          <w:rFonts w:ascii="Times" w:hAnsi="Times" w:cs="Times"/>
          <w:b w:val="0"/>
        </w:rPr>
      </w:pPr>
      <w:r>
        <w:rPr>
          <w:rFonts w:ascii="Times" w:hAnsi="Times" w:cs="Times"/>
          <w:bCs/>
        </w:rPr>
        <w:t>4.</w:t>
      </w:r>
      <w:r>
        <w:rPr>
          <w:rFonts w:ascii="Times" w:hAnsi="Times" w:cs="Times"/>
          <w:bCs/>
        </w:rPr>
        <w:tab/>
      </w:r>
      <w:r>
        <w:rPr>
          <w:rFonts w:ascii="Times" w:hAnsi="Times" w:cs="Times"/>
          <w:b w:val="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DE61B23" w14:textId="77777777" w:rsidR="00C779DD" w:rsidRDefault="00C779DD" w:rsidP="004C6A16">
      <w:pPr>
        <w:tabs>
          <w:tab w:val="left" w:pos="284"/>
        </w:tabs>
        <w:autoSpaceDE w:val="0"/>
        <w:autoSpaceDN w:val="0"/>
        <w:adjustRightInd w:val="0"/>
        <w:spacing w:line="360" w:lineRule="auto"/>
        <w:ind w:right="-432"/>
        <w:jc w:val="both"/>
        <w:rPr>
          <w:rFonts w:ascii="Times" w:hAnsi="Times" w:cs="Times"/>
          <w:b w:val="0"/>
        </w:rPr>
      </w:pPr>
    </w:p>
    <w:p w14:paraId="07C96B0A" w14:textId="3CBC6302" w:rsidR="00694D64" w:rsidRDefault="004C6A16"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IX</w:t>
      </w:r>
      <w:r w:rsidR="00694D64">
        <w:rPr>
          <w:rFonts w:ascii="Times" w:hAnsi="Times" w:cs="Times"/>
          <w:bCs/>
        </w:rPr>
        <w:t>.</w:t>
      </w:r>
      <w:r w:rsidR="00694D64">
        <w:rPr>
          <w:rFonts w:ascii="Times" w:hAnsi="Times" w:cs="Times"/>
          <w:bCs/>
        </w:rPr>
        <w:tab/>
        <w:t>PODSTAWY WYKLUCZENIA Z POSTĘPOWANIA</w:t>
      </w:r>
    </w:p>
    <w:p w14:paraId="551C006D"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Z postępowania o udzielenie zamówienia wyklucza się Wykonawców, w stosunku do których zachodzi którakolwiek z okoliczności wskazanych:</w:t>
      </w:r>
    </w:p>
    <w:p w14:paraId="2E492C5E"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1)</w:t>
      </w:r>
      <w:r>
        <w:rPr>
          <w:rFonts w:ascii="Times" w:hAnsi="Times" w:cs="Times"/>
          <w:bCs/>
        </w:rPr>
        <w:tab/>
      </w:r>
      <w:r>
        <w:rPr>
          <w:rFonts w:ascii="Times" w:hAnsi="Times" w:cs="Times"/>
          <w:b w:val="0"/>
        </w:rPr>
        <w:t>w art. 108 ust. 1 p.z.p.;</w:t>
      </w:r>
    </w:p>
    <w:p w14:paraId="4837D2A9" w14:textId="48BB7A64"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w art. 109 ust. 1 pkt. </w:t>
      </w:r>
      <w:r w:rsidR="00A6398B">
        <w:rPr>
          <w:rFonts w:ascii="Times" w:hAnsi="Times" w:cs="Times"/>
          <w:b w:val="0"/>
        </w:rPr>
        <w:t>1,</w:t>
      </w:r>
      <w:r>
        <w:rPr>
          <w:rFonts w:ascii="Times" w:hAnsi="Times" w:cs="Times"/>
          <w:b w:val="0"/>
        </w:rPr>
        <w:t>4</w:t>
      </w:r>
      <w:r w:rsidR="00FD6096">
        <w:rPr>
          <w:rFonts w:ascii="Times" w:hAnsi="Times" w:cs="Times"/>
          <w:b w:val="0"/>
        </w:rPr>
        <w:t xml:space="preserve"> tj.</w:t>
      </w:r>
    </w:p>
    <w:p w14:paraId="1A0E7D9F" w14:textId="77777777" w:rsidR="00A6398B" w:rsidRPr="00A6398B" w:rsidRDefault="00694D64" w:rsidP="00A6398B">
      <w:pPr>
        <w:autoSpaceDE w:val="0"/>
        <w:autoSpaceDN w:val="0"/>
        <w:adjustRightInd w:val="0"/>
        <w:spacing w:before="60" w:after="60" w:line="360" w:lineRule="auto"/>
        <w:ind w:left="1134" w:right="-432" w:hanging="425"/>
        <w:jc w:val="both"/>
        <w:rPr>
          <w:rFonts w:ascii="Times" w:hAnsi="Times" w:cs="Times"/>
          <w:b w:val="0"/>
        </w:rPr>
      </w:pPr>
      <w:r>
        <w:rPr>
          <w:rFonts w:ascii="Times" w:hAnsi="Times" w:cs="Times"/>
          <w:bCs/>
        </w:rPr>
        <w:t>a)</w:t>
      </w:r>
      <w:r>
        <w:rPr>
          <w:rFonts w:ascii="Times" w:hAnsi="Times" w:cs="Times"/>
          <w:bCs/>
        </w:rPr>
        <w:tab/>
      </w:r>
      <w:r w:rsidR="00A6398B" w:rsidRPr="00A6398B">
        <w:rPr>
          <w:rFonts w:ascii="Times" w:hAnsi="Times" w:cs="Times"/>
          <w:b w:val="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09459D8" w14:textId="7AA42837" w:rsidR="00A6398B" w:rsidRDefault="00A6398B" w:rsidP="00A6398B">
      <w:pPr>
        <w:autoSpaceDE w:val="0"/>
        <w:autoSpaceDN w:val="0"/>
        <w:adjustRightInd w:val="0"/>
        <w:spacing w:before="60" w:after="60" w:line="360" w:lineRule="auto"/>
        <w:ind w:left="1134" w:right="-432" w:hanging="425"/>
        <w:jc w:val="both"/>
        <w:rPr>
          <w:rFonts w:ascii="Times" w:hAnsi="Times" w:cs="Times"/>
          <w:b w:val="0"/>
        </w:rPr>
      </w:pPr>
      <w:r w:rsidRPr="00A6398B">
        <w:rPr>
          <w:rFonts w:ascii="Times" w:hAnsi="Times" w:cs="Times"/>
          <w:b w:val="0"/>
        </w:rPr>
        <w:t>b)</w:t>
      </w:r>
      <w:r w:rsidRPr="00A6398B">
        <w:rPr>
          <w:rFonts w:ascii="Times" w:hAnsi="Times" w:cs="Times"/>
          <w:b w:val="0"/>
        </w:rPr>
        <w:tab/>
        <w:t xml:space="preserve">w </w:t>
      </w:r>
      <w:r w:rsidR="00FD6096" w:rsidRPr="00A6398B">
        <w:rPr>
          <w:rFonts w:ascii="Times" w:hAnsi="Times" w:cs="Times"/>
          <w:b w:val="0"/>
        </w:rPr>
        <w:t>stosunku,</w:t>
      </w:r>
      <w:r w:rsidRPr="00A6398B">
        <w:rPr>
          <w:rFonts w:ascii="Times" w:hAnsi="Times" w:cs="Times"/>
          <w:b w:val="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BB26888" w14:textId="1A791A03" w:rsidR="00694D64" w:rsidRDefault="00694D64" w:rsidP="00A6398B">
      <w:pPr>
        <w:tabs>
          <w:tab w:val="left" w:pos="284"/>
        </w:tabs>
        <w:autoSpaceDE w:val="0"/>
        <w:autoSpaceDN w:val="0"/>
        <w:adjustRightInd w:val="0"/>
        <w:spacing w:before="60" w:after="60" w:line="360" w:lineRule="auto"/>
        <w:ind w:right="-432"/>
        <w:jc w:val="both"/>
        <w:rPr>
          <w:rFonts w:ascii="Times" w:hAnsi="Times" w:cs="Times"/>
          <w:b w:val="0"/>
        </w:rPr>
      </w:pPr>
      <w:r>
        <w:rPr>
          <w:rFonts w:ascii="Times" w:hAnsi="Times" w:cs="Times"/>
          <w:bCs/>
        </w:rPr>
        <w:t>2.</w:t>
      </w:r>
      <w:r>
        <w:rPr>
          <w:rFonts w:ascii="Times" w:hAnsi="Times" w:cs="Times"/>
          <w:bCs/>
        </w:rPr>
        <w:tab/>
      </w:r>
      <w:r>
        <w:rPr>
          <w:rFonts w:ascii="Times" w:hAnsi="Times" w:cs="Times"/>
          <w:b w:val="0"/>
        </w:rPr>
        <w:t xml:space="preserve">Wykluczenie Wykonawcy następuje zgodnie z art. 111 p.z.p. </w:t>
      </w:r>
    </w:p>
    <w:p w14:paraId="3F5AFA1A" w14:textId="77777777" w:rsidR="008422E6" w:rsidRPr="008422E6" w:rsidRDefault="008422E6" w:rsidP="008422E6">
      <w:pPr>
        <w:tabs>
          <w:tab w:val="left" w:pos="284"/>
        </w:tabs>
        <w:autoSpaceDE w:val="0"/>
        <w:autoSpaceDN w:val="0"/>
        <w:adjustRightInd w:val="0"/>
        <w:spacing w:before="60" w:after="60" w:line="360" w:lineRule="auto"/>
        <w:ind w:right="-432"/>
        <w:jc w:val="both"/>
        <w:rPr>
          <w:rFonts w:ascii="Times" w:hAnsi="Times" w:cs="Times"/>
          <w:bCs/>
        </w:rPr>
      </w:pPr>
      <w:r>
        <w:rPr>
          <w:rFonts w:ascii="Times" w:hAnsi="Times" w:cs="Times"/>
          <w:b w:val="0"/>
        </w:rPr>
        <w:t xml:space="preserve">3. </w:t>
      </w:r>
      <w:r w:rsidRPr="008422E6">
        <w:rPr>
          <w:rFonts w:ascii="Times" w:hAnsi="Times" w:cs="Times"/>
          <w:bCs/>
        </w:rPr>
        <w:t xml:space="preserve">Zgodnie z wejściem Ustawy z dnia 13 kwietnia 2022 r. o szczególnych rozwiązaniach w zakresie przeciwdziałania wspieraniu agresji na Ukrainę oraz służących ochronie bezpieczeństwa narodowego, zwana dalej „ustawą”, która  została w dniu 15 kwietnia 2022 r. ogłoszona w </w:t>
      </w:r>
      <w:r w:rsidRPr="008422E6">
        <w:rPr>
          <w:rFonts w:ascii="Times" w:hAnsi="Times" w:cs="Times"/>
          <w:bCs/>
        </w:rPr>
        <w:lastRenderedPageBreak/>
        <w:t xml:space="preserve">Dzienniku Ustaw pod poz. 835 dokonuje się zmian w Specyfikacji Warunków Zamówienia w zakresie podstaw do wykluczenia </w:t>
      </w:r>
    </w:p>
    <w:p w14:paraId="59FAC109" w14:textId="77777777" w:rsidR="008422E6" w:rsidRPr="008422E6" w:rsidRDefault="008422E6" w:rsidP="008422E6">
      <w:pPr>
        <w:tabs>
          <w:tab w:val="left" w:pos="284"/>
        </w:tabs>
        <w:autoSpaceDE w:val="0"/>
        <w:autoSpaceDN w:val="0"/>
        <w:adjustRightInd w:val="0"/>
        <w:spacing w:before="60" w:after="60" w:line="360" w:lineRule="auto"/>
        <w:ind w:right="-432"/>
        <w:jc w:val="both"/>
        <w:rPr>
          <w:rFonts w:ascii="Times" w:hAnsi="Times" w:cs="Times"/>
          <w:bCs/>
        </w:rPr>
      </w:pPr>
    </w:p>
    <w:p w14:paraId="03CC6F48" w14:textId="77777777" w:rsidR="008422E6" w:rsidRPr="008422E6" w:rsidRDefault="008422E6" w:rsidP="008422E6">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xml:space="preserve">Na podstawie art. 7 ust. 1 ustawy z postępowania o udzielenie zamówienia publicznego lub konkursu prowadzonego na podstawie ustawy Pzp wyklucza się: </w:t>
      </w:r>
    </w:p>
    <w:p w14:paraId="54D5DE0B" w14:textId="77777777" w:rsidR="008422E6" w:rsidRPr="008422E6" w:rsidRDefault="008422E6" w:rsidP="008422E6">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BB43160" w14:textId="77777777" w:rsidR="008422E6" w:rsidRPr="008422E6" w:rsidRDefault="008422E6" w:rsidP="008422E6">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xml:space="preserve"> -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AD70080" w14:textId="77777777" w:rsidR="008422E6" w:rsidRPr="008422E6" w:rsidRDefault="008422E6" w:rsidP="008422E6">
      <w:pPr>
        <w:tabs>
          <w:tab w:val="left" w:pos="284"/>
        </w:tabs>
        <w:autoSpaceDE w:val="0"/>
        <w:autoSpaceDN w:val="0"/>
        <w:adjustRightInd w:val="0"/>
        <w:spacing w:before="60" w:after="60" w:line="360" w:lineRule="auto"/>
        <w:ind w:right="-432"/>
        <w:jc w:val="both"/>
        <w:rPr>
          <w:rFonts w:ascii="Times" w:hAnsi="Times" w:cs="Times"/>
          <w:bCs/>
        </w:rPr>
      </w:pPr>
      <w:r w:rsidRPr="008422E6">
        <w:rPr>
          <w:rFonts w:ascii="Times" w:hAnsi="Times" w:cs="Times"/>
          <w:bCs/>
        </w:rPr>
        <w:t xml:space="preserve">    -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0D53D2" w14:textId="77777777" w:rsidR="008422E6" w:rsidRDefault="008422E6" w:rsidP="00FD6096">
      <w:pPr>
        <w:autoSpaceDE w:val="0"/>
        <w:autoSpaceDN w:val="0"/>
        <w:adjustRightInd w:val="0"/>
        <w:spacing w:line="360" w:lineRule="auto"/>
        <w:ind w:right="-432"/>
        <w:jc w:val="both"/>
        <w:rPr>
          <w:rFonts w:ascii="Times" w:hAnsi="Times" w:cs="Times"/>
          <w:bCs/>
        </w:rPr>
      </w:pPr>
    </w:p>
    <w:p w14:paraId="0EED8F14" w14:textId="222F1494"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X.</w:t>
      </w:r>
      <w:r>
        <w:rPr>
          <w:rFonts w:ascii="Times" w:hAnsi="Times" w:cs="Times"/>
          <w:bCs/>
        </w:rPr>
        <w:tab/>
        <w:t>OŚWIADCZENIA I DOKUMENTY, JAKIE ZOBOWIĄZANI SĄ DOSTARCZYĆ WYKONAWCY W CELU WYKAZANIA BRAKU PODSTAW WYKLUCZENIA ORAZ POTWIERDZENIA SPEŁNIANIA WARUNKÓW UDZIAŁU W POSTĘPOWANIU</w:t>
      </w:r>
    </w:p>
    <w:p w14:paraId="2673A93A" w14:textId="77777777" w:rsidR="00C779DD" w:rsidRPr="00C779DD" w:rsidRDefault="00C779DD" w:rsidP="00C779DD">
      <w:pPr>
        <w:pStyle w:val="Akapitzlist"/>
        <w:numPr>
          <w:ilvl w:val="0"/>
          <w:numId w:val="28"/>
        </w:numPr>
        <w:spacing w:before="240"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t>Do oferty Wykonawca zobowiązany jest dołączyć aktualne na dzień składania ofert oświadczenie o spełnianiu warunków udziału w postępowaniu oraz o braku podstaw do wykluczenia z postępowania – zgodnie z Załącznikiem nr 2 do SWZ;</w:t>
      </w:r>
    </w:p>
    <w:p w14:paraId="3E2FE891" w14:textId="1F88CAA9" w:rsidR="00C779DD" w:rsidRPr="00C779DD" w:rsidRDefault="00C779DD" w:rsidP="00C779DD">
      <w:pPr>
        <w:pStyle w:val="Akapitzlist"/>
        <w:numPr>
          <w:ilvl w:val="0"/>
          <w:numId w:val="28"/>
        </w:numPr>
        <w:spacing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lastRenderedPageBreak/>
        <w:t>Informacje zawarte w oświadczeniu, o którym mowa w pkt 1 stanowią wstępne potwierdzenie, że Wykonawca nie podlega wykluczeniu oraz spełnia warunki udziału w postępowaniu.</w:t>
      </w:r>
    </w:p>
    <w:p w14:paraId="4EF9DBFD" w14:textId="5DD380FF" w:rsidR="00C779DD" w:rsidRPr="00C779DD" w:rsidRDefault="00C779DD" w:rsidP="00C779DD">
      <w:pPr>
        <w:pStyle w:val="Akapitzlist"/>
        <w:numPr>
          <w:ilvl w:val="0"/>
          <w:numId w:val="28"/>
        </w:numPr>
        <w:spacing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2796687" w14:textId="16089B0B" w:rsidR="00C779DD" w:rsidRPr="00C779DD" w:rsidRDefault="00C779DD" w:rsidP="00C779DD">
      <w:pPr>
        <w:pStyle w:val="Akapitzlist"/>
        <w:numPr>
          <w:ilvl w:val="0"/>
          <w:numId w:val="28"/>
        </w:numPr>
        <w:spacing w:line="360" w:lineRule="auto"/>
        <w:ind w:left="284" w:hanging="426"/>
        <w:contextualSpacing w:val="0"/>
        <w:jc w:val="both"/>
        <w:rPr>
          <w:rFonts w:ascii="Times New Roman" w:hAnsi="Times New Roman"/>
          <w:b w:val="0"/>
          <w:bCs/>
          <w:color w:val="000000"/>
        </w:rPr>
      </w:pPr>
      <w:r w:rsidRPr="00C779DD">
        <w:rPr>
          <w:rFonts w:ascii="Times New Roman" w:hAnsi="Times New Roman"/>
          <w:b w:val="0"/>
          <w:bCs/>
          <w:color w:val="000000"/>
        </w:rPr>
        <w:t>Podmiotowe środki dowodowe wymagane od wykonawcy obejmują:</w:t>
      </w:r>
    </w:p>
    <w:p w14:paraId="665F3F47" w14:textId="31307ACC" w:rsidR="00C779DD" w:rsidRPr="00C779DD" w:rsidRDefault="00C779DD" w:rsidP="00C779DD">
      <w:pPr>
        <w:pStyle w:val="Style13"/>
        <w:numPr>
          <w:ilvl w:val="0"/>
          <w:numId w:val="6"/>
        </w:numPr>
        <w:tabs>
          <w:tab w:val="left" w:pos="284"/>
        </w:tabs>
        <w:spacing w:before="115" w:line="360" w:lineRule="auto"/>
        <w:ind w:left="284" w:hanging="284"/>
        <w:rPr>
          <w:bCs/>
          <w:color w:val="000000"/>
        </w:rPr>
      </w:pPr>
      <w:r w:rsidRPr="00C779DD">
        <w:rPr>
          <w:rStyle w:val="FontStyle35"/>
          <w:b w:val="0"/>
          <w:sz w:val="24"/>
          <w:szCs w:val="24"/>
        </w:rPr>
        <w:t xml:space="preserve">oświadczenie wykonawcy, </w:t>
      </w:r>
      <w:r w:rsidRPr="00C779DD">
        <w:rPr>
          <w:rStyle w:val="FontStyle37"/>
          <w:bCs/>
          <w:sz w:val="24"/>
          <w:szCs w:val="24"/>
        </w:rPr>
        <w:t xml:space="preserve">w zakresie art. 108 ust. 1 pkt 5 p.z.p., o braku przynależności do tej samej grupy kapitałowej, w rozumieniu ustawy z dnia 16.02.2007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6F0B78C2" w14:textId="5F06613F" w:rsidR="00C779DD" w:rsidRPr="00C779DD" w:rsidRDefault="00C779DD" w:rsidP="00C779DD">
      <w:pPr>
        <w:numPr>
          <w:ilvl w:val="0"/>
          <w:numId w:val="6"/>
        </w:numPr>
        <w:spacing w:before="26" w:line="360" w:lineRule="auto"/>
        <w:ind w:left="357" w:hanging="357"/>
        <w:jc w:val="both"/>
        <w:rPr>
          <w:rFonts w:ascii="Times New Roman" w:hAnsi="Times New Roman"/>
          <w:b w:val="0"/>
          <w:bCs/>
          <w:color w:val="000000"/>
        </w:rPr>
      </w:pPr>
      <w:r w:rsidRPr="00C779DD">
        <w:rPr>
          <w:rFonts w:ascii="Times New Roman" w:hAnsi="Times New Roman"/>
          <w:b w:val="0"/>
          <w:bCs/>
          <w:color w:val="000000"/>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26248EE2" w14:textId="7249F753" w:rsidR="00C779DD" w:rsidRPr="00C779DD" w:rsidRDefault="00C779DD" w:rsidP="00C779DD">
      <w:pPr>
        <w:numPr>
          <w:ilvl w:val="0"/>
          <w:numId w:val="6"/>
        </w:numPr>
        <w:spacing w:before="26" w:line="360" w:lineRule="auto"/>
        <w:ind w:left="357" w:hanging="357"/>
        <w:jc w:val="both"/>
        <w:rPr>
          <w:rFonts w:ascii="Times New Roman" w:hAnsi="Times New Roman"/>
          <w:b w:val="0"/>
          <w:bCs/>
          <w:color w:val="000000"/>
        </w:rPr>
      </w:pPr>
      <w:r w:rsidRPr="00C779DD">
        <w:rPr>
          <w:rFonts w:ascii="Times New Roman" w:hAnsi="Times New Roman"/>
          <w:b w:val="0"/>
          <w:bCs/>
          <w:color w:val="000000"/>
        </w:rPr>
        <w:t xml:space="preserve"> 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w:t>
      </w:r>
      <w:r w:rsidRPr="00C779DD">
        <w:rPr>
          <w:rFonts w:ascii="Times New Roman" w:hAnsi="Times New Roman"/>
          <w:b w:val="0"/>
          <w:bCs/>
          <w:color w:val="000000"/>
        </w:rPr>
        <w:lastRenderedPageBreak/>
        <w:t>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638A36DC" w14:textId="77777777" w:rsidR="00C779DD" w:rsidRPr="00C779DD" w:rsidRDefault="00C779DD" w:rsidP="00C779DD">
      <w:pPr>
        <w:pStyle w:val="Style13"/>
        <w:numPr>
          <w:ilvl w:val="0"/>
          <w:numId w:val="6"/>
        </w:numPr>
        <w:tabs>
          <w:tab w:val="left" w:pos="567"/>
        </w:tabs>
        <w:spacing w:before="120" w:line="360" w:lineRule="auto"/>
        <w:ind w:left="284" w:firstLine="0"/>
        <w:rPr>
          <w:rStyle w:val="FontStyle27"/>
          <w:rFonts w:ascii="Times New Roman" w:hAnsi="Times New Roman" w:cs="Times New Roman"/>
          <w:bCs/>
          <w:sz w:val="24"/>
          <w:szCs w:val="24"/>
        </w:rPr>
      </w:pPr>
      <w:r w:rsidRPr="00C779DD">
        <w:rPr>
          <w:bCs/>
          <w:color w:val="000000"/>
        </w:rPr>
        <w:t>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6978ADA" w14:textId="77E754CB" w:rsidR="00C779DD" w:rsidRDefault="00C779DD" w:rsidP="007673AD">
      <w:pPr>
        <w:pStyle w:val="Style13"/>
        <w:numPr>
          <w:ilvl w:val="0"/>
          <w:numId w:val="6"/>
        </w:numPr>
        <w:tabs>
          <w:tab w:val="left" w:pos="426"/>
        </w:tabs>
        <w:spacing w:before="115" w:line="360" w:lineRule="auto"/>
        <w:ind w:left="284" w:firstLine="0"/>
        <w:rPr>
          <w:bCs/>
          <w:color w:val="000000"/>
        </w:rPr>
      </w:pPr>
      <w:r w:rsidRPr="00C779DD">
        <w:rPr>
          <w:bCs/>
          <w:color w:val="000000"/>
        </w:rPr>
        <w:t>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(załącznik nr 3 do SWZ;)</w:t>
      </w:r>
    </w:p>
    <w:p w14:paraId="5EB6C9CD" w14:textId="370AC0F6" w:rsidR="00C779DD" w:rsidRPr="007673AD" w:rsidRDefault="00C779DD" w:rsidP="007673AD">
      <w:pPr>
        <w:pStyle w:val="Style13"/>
        <w:numPr>
          <w:ilvl w:val="0"/>
          <w:numId w:val="6"/>
        </w:numPr>
        <w:tabs>
          <w:tab w:val="left" w:pos="426"/>
        </w:tabs>
        <w:spacing w:before="115" w:line="360" w:lineRule="auto"/>
        <w:ind w:left="284" w:firstLine="0"/>
        <w:rPr>
          <w:rStyle w:val="FontStyle25"/>
          <w:bCs/>
          <w:sz w:val="24"/>
          <w:szCs w:val="24"/>
        </w:rPr>
      </w:pPr>
      <w:r w:rsidRPr="007673AD">
        <w:rPr>
          <w:rStyle w:val="FontStyle25"/>
          <w:bCs/>
          <w:sz w:val="24"/>
          <w:szCs w:val="24"/>
        </w:rPr>
        <w:t xml:space="preserve">dokumentów potwierdzających, że Wykonawca jest ubezpieczony od </w:t>
      </w:r>
      <w:r w:rsidRPr="007673AD">
        <w:rPr>
          <w:rStyle w:val="FontStyle25"/>
          <w:bCs/>
          <w:sz w:val="24"/>
          <w:szCs w:val="24"/>
        </w:rPr>
        <w:br/>
        <w:t xml:space="preserve"> odpowiedzialności cywilnej w zakresie prowadzonej działal</w:t>
      </w:r>
      <w:r w:rsidRPr="007673AD">
        <w:rPr>
          <w:rStyle w:val="FontStyle25"/>
          <w:bCs/>
          <w:sz w:val="24"/>
          <w:szCs w:val="24"/>
        </w:rPr>
        <w:softHyphen/>
        <w:t xml:space="preserve">ności związanej z </w:t>
      </w:r>
      <w:r w:rsidRPr="007673AD">
        <w:rPr>
          <w:rStyle w:val="FontStyle25"/>
          <w:bCs/>
          <w:sz w:val="24"/>
          <w:szCs w:val="24"/>
        </w:rPr>
        <w:br/>
        <w:t xml:space="preserve"> przedmiotem zamówienia na sumę </w:t>
      </w:r>
      <w:r w:rsidR="008E45DB" w:rsidRPr="007673AD">
        <w:rPr>
          <w:rStyle w:val="FontStyle25"/>
          <w:bCs/>
          <w:sz w:val="24"/>
          <w:szCs w:val="24"/>
        </w:rPr>
        <w:t>5</w:t>
      </w:r>
      <w:r w:rsidRPr="007673AD">
        <w:rPr>
          <w:rStyle w:val="FontStyle25"/>
          <w:bCs/>
          <w:sz w:val="24"/>
          <w:szCs w:val="24"/>
        </w:rPr>
        <w:t>0 000 złotych;</w:t>
      </w:r>
    </w:p>
    <w:p w14:paraId="38E64535" w14:textId="2BE3ADFD" w:rsidR="00C779DD" w:rsidRPr="00C779DD" w:rsidRDefault="00C779DD" w:rsidP="00C779DD">
      <w:pPr>
        <w:pStyle w:val="Style13"/>
        <w:numPr>
          <w:ilvl w:val="0"/>
          <w:numId w:val="6"/>
        </w:numPr>
        <w:tabs>
          <w:tab w:val="left" w:pos="426"/>
        </w:tabs>
        <w:spacing w:before="115" w:line="360" w:lineRule="auto"/>
        <w:ind w:left="426" w:hanging="426"/>
        <w:rPr>
          <w:bCs/>
          <w:color w:val="000000"/>
        </w:rPr>
      </w:pPr>
      <w:r w:rsidRPr="00C779DD">
        <w:rPr>
          <w:bCs/>
          <w:color w:val="000000"/>
        </w:rPr>
        <w:t>Oświadczenie wykonawcy o aktualności informacji zawartych w oświadczeniu, o którym mowa w art. 125 ust. 1 p.z.p. w zakresie odnoszącym się do podstaw wykluczenia wskazanych w art. 108 ust. 1 pkt 3-6 p.z.p. oraz w zakresie podstaw wykluczenia wskazanych w art. 109 ust. 1 pkt 1 p.z.p.  - wzór oświadczenia stanowi (Załącznik nr  do SWZ.)</w:t>
      </w:r>
    </w:p>
    <w:p w14:paraId="74F9E4DB" w14:textId="735563C6" w:rsidR="00C779DD" w:rsidRPr="00C779DD" w:rsidRDefault="00C779DD" w:rsidP="00C779DD">
      <w:pPr>
        <w:pStyle w:val="Akapitzlist"/>
        <w:spacing w:line="360" w:lineRule="auto"/>
        <w:ind w:left="0"/>
        <w:jc w:val="both"/>
        <w:rPr>
          <w:rFonts w:ascii="Times New Roman" w:hAnsi="Times New Roman"/>
          <w:b w:val="0"/>
          <w:bCs/>
          <w:color w:val="000000"/>
        </w:rPr>
      </w:pPr>
      <w:r w:rsidRPr="00C779DD">
        <w:rPr>
          <w:rFonts w:ascii="Times New Roman" w:hAnsi="Times New Roman"/>
          <w:b w:val="0"/>
          <w:bCs/>
          <w:color w:val="000000"/>
        </w:rPr>
        <w:t>5.Jeżeli Wykonawca ma siedzibę lub miejsce zamieszkania poza terytorium Rzeczypospolitej Polskiej, zamiast:</w:t>
      </w:r>
    </w:p>
    <w:p w14:paraId="31CDA743" w14:textId="05D991E2" w:rsidR="00C779DD" w:rsidRPr="00C779DD" w:rsidRDefault="00C779DD" w:rsidP="00C779DD">
      <w:pPr>
        <w:spacing w:before="26" w:line="360" w:lineRule="auto"/>
        <w:jc w:val="both"/>
        <w:rPr>
          <w:rFonts w:ascii="Times New Roman" w:hAnsi="Times New Roman"/>
          <w:b w:val="0"/>
          <w:bCs/>
          <w:color w:val="000000"/>
        </w:rPr>
      </w:pPr>
      <w:r w:rsidRPr="00C779DD">
        <w:rPr>
          <w:rFonts w:ascii="Times New Roman" w:hAnsi="Times New Roman"/>
          <w:b w:val="0"/>
          <w:bCs/>
          <w:color w:val="000000"/>
        </w:rPr>
        <w:t xml:space="preserve">1) zaświadczenia właściwego naczelnika urzędu skarbowego, o którym mowa w  ust. 4 pkt 2, zaświadczenia albo innego dokumentu potwierdzającego, że wykonawca nie zalega z opłacaniem </w:t>
      </w:r>
      <w:r w:rsidRPr="00C779DD">
        <w:rPr>
          <w:rFonts w:ascii="Times New Roman" w:hAnsi="Times New Roman"/>
          <w:b w:val="0"/>
          <w:bCs/>
          <w:color w:val="000000"/>
        </w:rPr>
        <w:lastRenderedPageBreak/>
        <w:t>składek na ubezpieczenia społeczne lub zdrowotne, o którym mowa w ust. 4 pkt 3, lub odpisu albo informacji z Krajowego Rejestru Sądowego lub z Centralnej Ewidencji i Informacji o Działalności Gospodarczej, o których mowa w  ust. 4 pkt 4 - składa dokument lub dokumenty wystawione w kraju, w którym wykonawca ma siedzibę lub miejsce zamieszkania, potwierdzające odpowiednio, że:</w:t>
      </w:r>
    </w:p>
    <w:p w14:paraId="39967900" w14:textId="77777777" w:rsidR="00C779DD" w:rsidRPr="00C779DD" w:rsidRDefault="00C779DD" w:rsidP="00C779DD">
      <w:pPr>
        <w:spacing w:line="360" w:lineRule="auto"/>
        <w:jc w:val="both"/>
        <w:rPr>
          <w:rFonts w:ascii="Times New Roman" w:hAnsi="Times New Roman"/>
          <w:b w:val="0"/>
          <w:bCs/>
          <w:color w:val="000000"/>
        </w:rPr>
      </w:pPr>
      <w:r w:rsidRPr="00C779DD">
        <w:rPr>
          <w:rFonts w:ascii="Times New Roman" w:hAnsi="Times New Roman"/>
          <w:b w:val="0"/>
          <w:bCs/>
          <w:color w:val="000000"/>
        </w:rPr>
        <w:t>a) nie naruszył obowiązków dotyczących płatności podatków, opłat lub składek na ubezpieczenie społeczne lub zdrowotne,</w:t>
      </w:r>
    </w:p>
    <w:p w14:paraId="5CACCFA9" w14:textId="77777777" w:rsidR="00C779DD" w:rsidRPr="00C779DD" w:rsidRDefault="00C779DD" w:rsidP="00C779DD">
      <w:pPr>
        <w:spacing w:line="360" w:lineRule="auto"/>
        <w:jc w:val="both"/>
        <w:rPr>
          <w:rFonts w:ascii="Times New Roman" w:hAnsi="Times New Roman"/>
          <w:b w:val="0"/>
          <w:bCs/>
          <w:color w:val="000000"/>
        </w:rPr>
      </w:pPr>
      <w:r w:rsidRPr="00C779DD">
        <w:rPr>
          <w:rFonts w:ascii="Times New Roman" w:hAnsi="Times New Roman"/>
          <w:b w:val="0"/>
          <w:bCs/>
          <w:color w:val="000000"/>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CA77E5A" w14:textId="77777777" w:rsidR="00C779DD" w:rsidRPr="00C779DD" w:rsidRDefault="00C779DD" w:rsidP="00C779DD">
      <w:pPr>
        <w:spacing w:before="26" w:line="360" w:lineRule="auto"/>
        <w:jc w:val="both"/>
        <w:rPr>
          <w:rFonts w:ascii="Times New Roman" w:hAnsi="Times New Roman"/>
          <w:b w:val="0"/>
          <w:bCs/>
          <w:color w:val="000000"/>
        </w:rPr>
      </w:pPr>
      <w:r w:rsidRPr="00C779DD">
        <w:rPr>
          <w:rFonts w:ascii="Times New Roman" w:hAnsi="Times New Roman"/>
          <w:b w:val="0"/>
          <w:bCs/>
          <w:color w:val="000000"/>
        </w:rPr>
        <w:t>6.Dokumenty, o których mowa w ust. 5 pkt.1 powinny być wystawione nie wcześniej niż 3 miesiące przed ich złożeniem.</w:t>
      </w:r>
    </w:p>
    <w:p w14:paraId="70A73B7A" w14:textId="77777777" w:rsidR="00C779DD" w:rsidRPr="00C779DD" w:rsidRDefault="00C779DD" w:rsidP="00C779DD">
      <w:pPr>
        <w:spacing w:before="26" w:line="360" w:lineRule="auto"/>
        <w:jc w:val="both"/>
        <w:rPr>
          <w:rFonts w:ascii="Times New Roman" w:hAnsi="Times New Roman"/>
          <w:b w:val="0"/>
          <w:bCs/>
          <w:color w:val="000000"/>
        </w:rPr>
      </w:pPr>
      <w:r w:rsidRPr="00C779DD">
        <w:rPr>
          <w:rFonts w:ascii="Times New Roman" w:hAnsi="Times New Roman"/>
          <w:b w:val="0"/>
          <w:bCs/>
          <w:color w:val="000000"/>
        </w:rPr>
        <w:t>7.  Jeżeli w kraju, w którym wykonawca ma siedzibę lub miejsce zamieszkania, nie wydaje się dokumentów, o których mowa w ust. 5 pkt 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6 stosuje się.</w:t>
      </w:r>
    </w:p>
    <w:p w14:paraId="5AA1B007" w14:textId="77777777" w:rsidR="00C779DD" w:rsidRPr="00C779DD" w:rsidRDefault="00C779DD" w:rsidP="00C779DD">
      <w:pPr>
        <w:pStyle w:val="Akapitzlist"/>
        <w:spacing w:line="360" w:lineRule="auto"/>
        <w:ind w:left="0"/>
        <w:jc w:val="both"/>
        <w:rPr>
          <w:rFonts w:ascii="Times New Roman" w:hAnsi="Times New Roman"/>
          <w:b w:val="0"/>
          <w:bCs/>
          <w:color w:val="000000"/>
        </w:rPr>
      </w:pPr>
      <w:r w:rsidRPr="00C779DD">
        <w:rPr>
          <w:rFonts w:ascii="Times New Roman" w:hAnsi="Times New Roman"/>
          <w:b w:val="0"/>
          <w:bCs/>
          <w:color w:val="000000"/>
        </w:rPr>
        <w:t>8.Zamawiający nie wzywa do złożenia podmiotowych środków dowodowych, jeżeli:</w:t>
      </w:r>
    </w:p>
    <w:p w14:paraId="07EAEE5D" w14:textId="77777777" w:rsidR="00C779DD" w:rsidRPr="00C779DD" w:rsidRDefault="00C779DD" w:rsidP="00C779DD">
      <w:pPr>
        <w:pStyle w:val="Akapitzlist"/>
        <w:spacing w:line="360" w:lineRule="auto"/>
        <w:ind w:left="882" w:hanging="434"/>
        <w:jc w:val="both"/>
        <w:rPr>
          <w:rFonts w:ascii="Times New Roman" w:hAnsi="Times New Roman"/>
          <w:b w:val="0"/>
          <w:bCs/>
          <w:color w:val="000000"/>
        </w:rPr>
      </w:pPr>
      <w:r w:rsidRPr="00C779DD">
        <w:rPr>
          <w:rFonts w:ascii="Times New Roman" w:hAnsi="Times New Roman"/>
          <w:b w:val="0"/>
          <w:bCs/>
          <w:color w:val="000000"/>
        </w:rPr>
        <w:t>1)</w:t>
      </w:r>
      <w:r w:rsidRPr="00C779DD">
        <w:rPr>
          <w:rFonts w:ascii="Times New Roman" w:hAnsi="Times New Roman"/>
          <w:b w:val="0"/>
          <w:bCs/>
          <w:color w:val="000000"/>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5AC715E3" w14:textId="77777777" w:rsidR="00C779DD" w:rsidRPr="00C779DD" w:rsidRDefault="00C779DD" w:rsidP="00C779DD">
      <w:pPr>
        <w:pStyle w:val="Akapitzlist"/>
        <w:spacing w:line="360" w:lineRule="auto"/>
        <w:ind w:left="882" w:hanging="434"/>
        <w:jc w:val="both"/>
        <w:rPr>
          <w:rFonts w:ascii="Times New Roman" w:hAnsi="Times New Roman"/>
          <w:b w:val="0"/>
          <w:bCs/>
          <w:color w:val="000000"/>
        </w:rPr>
      </w:pPr>
      <w:r w:rsidRPr="00C779DD">
        <w:rPr>
          <w:rFonts w:ascii="Times New Roman" w:hAnsi="Times New Roman"/>
          <w:b w:val="0"/>
          <w:bCs/>
          <w:color w:val="000000"/>
        </w:rPr>
        <w:t>2)</w:t>
      </w:r>
      <w:r w:rsidRPr="00C779DD">
        <w:rPr>
          <w:rFonts w:ascii="Times New Roman" w:hAnsi="Times New Roman"/>
          <w:b w:val="0"/>
          <w:bCs/>
          <w:color w:val="000000"/>
        </w:rPr>
        <w:tab/>
        <w:t>podmiotowym środkiem dowodowym jest oświadczenie, którego treść odpowiada zakresowi oświadczenia, o którym mowa w art. 125 ust. 1.</w:t>
      </w:r>
    </w:p>
    <w:p w14:paraId="229F96D5" w14:textId="77777777" w:rsidR="00C779DD" w:rsidRPr="00C779DD" w:rsidRDefault="00C779DD" w:rsidP="00C779DD">
      <w:pPr>
        <w:spacing w:line="360" w:lineRule="auto"/>
        <w:ind w:left="434" w:hanging="434"/>
        <w:jc w:val="both"/>
        <w:rPr>
          <w:rFonts w:ascii="Times New Roman" w:hAnsi="Times New Roman"/>
          <w:b w:val="0"/>
          <w:bCs/>
          <w:color w:val="000000"/>
        </w:rPr>
      </w:pPr>
      <w:r w:rsidRPr="00C779DD">
        <w:rPr>
          <w:rFonts w:ascii="Times New Roman" w:hAnsi="Times New Roman"/>
          <w:b w:val="0"/>
          <w:bCs/>
          <w:color w:val="000000"/>
        </w:rPr>
        <w:lastRenderedPageBreak/>
        <w:t>9.</w:t>
      </w:r>
      <w:r w:rsidRPr="00C779DD">
        <w:rPr>
          <w:rFonts w:ascii="Times New Roman" w:hAnsi="Times New Roman"/>
          <w:b w:val="0"/>
          <w:bCs/>
          <w:color w:val="000000"/>
        </w:rPr>
        <w:tab/>
        <w:t>Wykonawca nie jest zobowiązany do złożenia podmiotowych środków dowodowych, które zamawiający posiada, jeżeli wykonawca wskaże te środki oraz potwierdzi ich prawidłowość i aktualność.</w:t>
      </w:r>
    </w:p>
    <w:p w14:paraId="5F6A3C66" w14:textId="27495419" w:rsidR="00C779DD" w:rsidRPr="00C779DD" w:rsidRDefault="00C779DD" w:rsidP="00C779DD">
      <w:pPr>
        <w:spacing w:line="360" w:lineRule="auto"/>
        <w:ind w:left="434" w:hanging="434"/>
        <w:jc w:val="both"/>
        <w:rPr>
          <w:rFonts w:ascii="Times New Roman" w:hAnsi="Times New Roman"/>
          <w:b w:val="0"/>
          <w:bCs/>
          <w:color w:val="000000"/>
        </w:rPr>
      </w:pPr>
      <w:r w:rsidRPr="00C779DD">
        <w:rPr>
          <w:rFonts w:ascii="Times New Roman" w:hAnsi="Times New Roman"/>
          <w:b w:val="0"/>
          <w:bCs/>
          <w:color w:val="000000"/>
        </w:rPr>
        <w:t>10.</w:t>
      </w:r>
      <w:r w:rsidRPr="00C779DD">
        <w:rPr>
          <w:rFonts w:ascii="Times New Roman" w:hAnsi="Times New Roman"/>
          <w:b w:val="0"/>
          <w:bCs/>
          <w:color w:val="000000"/>
        </w:rPr>
        <w:tab/>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C779DD">
        <w:rPr>
          <w:rFonts w:ascii="Times New Roman" w:hAnsi="Times New Roman"/>
          <w:b w:val="0"/>
          <w:bCs/>
          <w:caps/>
          <w:color w:val="000000"/>
        </w:rPr>
        <w:t xml:space="preserve"> </w:t>
      </w:r>
      <w:r w:rsidRPr="00C779DD">
        <w:rPr>
          <w:rFonts w:ascii="Times New Roman" w:hAnsi="Times New Roman"/>
          <w:b w:val="0"/>
          <w:bCs/>
          <w:color w:val="000000"/>
        </w:rPr>
        <w:t>grudnia     2020 r. w sprawie sposobu sporządzania i przekazywania informacji oraz wymagań technicznych dla dokumentów elektronicznych oraz środków komunikacji elektronicznej w postępowaniu o udzielenie zamówienia publicznego lub konkursie.</w:t>
      </w:r>
    </w:p>
    <w:p w14:paraId="4F4B12AE" w14:textId="432C02B2" w:rsidR="00694D64" w:rsidRDefault="00694D64" w:rsidP="00C779DD">
      <w:pPr>
        <w:autoSpaceDE w:val="0"/>
        <w:autoSpaceDN w:val="0"/>
        <w:adjustRightInd w:val="0"/>
        <w:spacing w:line="360" w:lineRule="auto"/>
        <w:ind w:left="284" w:right="-432" w:hanging="284"/>
        <w:jc w:val="both"/>
        <w:rPr>
          <w:rFonts w:ascii="Times New Roman" w:hAnsi="Times New Roman"/>
          <w:b w:val="0"/>
        </w:rPr>
      </w:pPr>
    </w:p>
    <w:p w14:paraId="5CFAAF9E" w14:textId="033524DF" w:rsidR="00694D64" w:rsidRDefault="00694D64" w:rsidP="00694D64">
      <w:pPr>
        <w:autoSpaceDE w:val="0"/>
        <w:autoSpaceDN w:val="0"/>
        <w:adjustRightInd w:val="0"/>
        <w:spacing w:before="360" w:after="40" w:line="360" w:lineRule="auto"/>
        <w:ind w:left="568" w:right="-432" w:hanging="568"/>
        <w:jc w:val="both"/>
        <w:rPr>
          <w:rFonts w:ascii="Times" w:hAnsi="Times" w:cs="Times"/>
          <w:b w:val="0"/>
        </w:rPr>
      </w:pPr>
      <w:r>
        <w:rPr>
          <w:rFonts w:ascii="Times" w:hAnsi="Times" w:cs="Times"/>
          <w:bCs/>
        </w:rPr>
        <w:t>X</w:t>
      </w:r>
      <w:r w:rsidR="004C6A16">
        <w:rPr>
          <w:rFonts w:ascii="Times" w:hAnsi="Times" w:cs="Times"/>
          <w:bCs/>
        </w:rPr>
        <w:t>I</w:t>
      </w:r>
      <w:r>
        <w:rPr>
          <w:rFonts w:ascii="Times" w:hAnsi="Times" w:cs="Times"/>
          <w:bCs/>
        </w:rPr>
        <w:t>.</w:t>
      </w:r>
      <w:r>
        <w:rPr>
          <w:rFonts w:ascii="Times" w:hAnsi="Times" w:cs="Times"/>
          <w:bCs/>
        </w:rPr>
        <w:tab/>
        <w:t>POLEGANIE NA ZASOBACH INNYCH PODMIOTÓW</w:t>
      </w:r>
    </w:p>
    <w:p w14:paraId="3F547200" w14:textId="77777777" w:rsidR="00C779DD" w:rsidRPr="00701F62" w:rsidRDefault="00C779DD" w:rsidP="00C779DD">
      <w:pPr>
        <w:pStyle w:val="Teksttreci40"/>
        <w:numPr>
          <w:ilvl w:val="3"/>
          <w:numId w:val="29"/>
        </w:numPr>
        <w:shd w:val="clear" w:color="auto" w:fill="auto"/>
        <w:tabs>
          <w:tab w:val="clear" w:pos="1009"/>
        </w:tabs>
        <w:spacing w:after="0" w:line="360" w:lineRule="auto"/>
        <w:ind w:left="426" w:right="20" w:hanging="426"/>
        <w:rPr>
          <w:rFonts w:ascii="Times New Roman" w:hAnsi="Times New Roman" w:cs="Times New Roman"/>
          <w:b w:val="0"/>
          <w:bCs/>
          <w:color w:val="000000"/>
          <w:sz w:val="24"/>
          <w:szCs w:val="26"/>
        </w:rPr>
      </w:pPr>
      <w:r w:rsidRPr="00701F62">
        <w:rPr>
          <w:rFonts w:ascii="Times New Roman" w:hAnsi="Times New Roman" w:cs="Times New Roman"/>
          <w:b w:val="0"/>
          <w:bCs/>
          <w:color w:val="000000"/>
          <w:sz w:val="24"/>
          <w:szCs w:val="26"/>
        </w:rPr>
        <w:t>Wykonawca może w celu potwierdzenia spełniania warunków udziału w polegać na zdolnościach technicznych lub zawodowych podmiotów udostępniających zasoby, niezależnie od charakteru prawnego łączących go z nimi stosunków prawnych.</w:t>
      </w:r>
    </w:p>
    <w:p w14:paraId="25A6518E" w14:textId="6E001BB7" w:rsidR="00C779DD" w:rsidRPr="00701F6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6"/>
        </w:rPr>
      </w:pPr>
      <w:r w:rsidRPr="00701F62">
        <w:rPr>
          <w:rFonts w:ascii="Times New Roman" w:hAnsi="Times New Roman" w:cs="Times New Roman"/>
          <w:b w:val="0"/>
          <w:bCs/>
          <w:color w:val="000000"/>
          <w:sz w:val="24"/>
          <w:szCs w:val="26"/>
        </w:rPr>
        <w:t>W odniesieniu do warunków dotyczących doświadczenia, wykonawcy mogą polegać na zdolnościach podmiotów udostępniających zasoby, jeśli podmioty te wykonają świadczenie do realizacji którego te zdolności są wymagane.</w:t>
      </w:r>
    </w:p>
    <w:p w14:paraId="7893691C" w14:textId="15342788" w:rsidR="00C779DD" w:rsidRPr="00701F6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6"/>
        </w:rPr>
      </w:pPr>
      <w:r w:rsidRPr="00701F62">
        <w:rPr>
          <w:rFonts w:ascii="Times New Roman" w:hAnsi="Times New Roman" w:cs="Times New Roman"/>
          <w:b w:val="0"/>
          <w:bCs/>
          <w:color w:val="000000"/>
          <w:sz w:val="24"/>
          <w:szCs w:val="26"/>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A343DAC" w14:textId="0CDD3D30" w:rsidR="00C779DD" w:rsidRPr="00701F6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6"/>
        </w:rPr>
      </w:pPr>
      <w:r w:rsidRPr="00701F62">
        <w:rPr>
          <w:rFonts w:ascii="Times New Roman" w:hAnsi="Times New Roman" w:cs="Times New Roman"/>
          <w:b w:val="0"/>
          <w:bCs/>
          <w:color w:val="000000"/>
          <w:sz w:val="24"/>
          <w:szCs w:val="26"/>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12EDBE8" w14:textId="1E81176E" w:rsidR="00C779DD" w:rsidRPr="00701F6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6"/>
        </w:rPr>
      </w:pPr>
      <w:r w:rsidRPr="00701F62">
        <w:rPr>
          <w:rFonts w:ascii="Times New Roman" w:hAnsi="Times New Roman" w:cs="Times New Roman"/>
          <w:b w:val="0"/>
          <w:bCs/>
          <w:color w:val="000000"/>
          <w:sz w:val="24"/>
          <w:szCs w:val="26"/>
        </w:rPr>
        <w:t xml:space="preserve">Jeżeli zdolności techniczne lub zawodowe podmiotu udostępniającego zasoby nie potwierdzają spełniania przez wykonawcę warunków udziału w postępowaniu lub zachodzą </w:t>
      </w:r>
      <w:r w:rsidRPr="00701F62">
        <w:rPr>
          <w:rFonts w:ascii="Times New Roman" w:hAnsi="Times New Roman" w:cs="Times New Roman"/>
          <w:b w:val="0"/>
          <w:bCs/>
          <w:color w:val="000000"/>
          <w:sz w:val="24"/>
          <w:szCs w:val="26"/>
        </w:rPr>
        <w:lastRenderedPageBreak/>
        <w:t>wobec tego podmiotu podstawy wykluczenia, zamawiający żąda, aby wykonawca w terminie określonym przez zamawiającego zastąpił ten podmiot innym podmiotem lub podmiotami albo wykazał, że samodzielnie spełnia warunki udziału w postępowaniu.</w:t>
      </w:r>
    </w:p>
    <w:p w14:paraId="0DB726C1" w14:textId="596CAB41" w:rsidR="00C779DD" w:rsidRPr="00701F62" w:rsidRDefault="00C779DD" w:rsidP="00C779DD">
      <w:pPr>
        <w:pStyle w:val="Teksttreci40"/>
        <w:numPr>
          <w:ilvl w:val="3"/>
          <w:numId w:val="29"/>
        </w:numPr>
        <w:shd w:val="clear" w:color="auto" w:fill="auto"/>
        <w:tabs>
          <w:tab w:val="clear" w:pos="1009"/>
        </w:tabs>
        <w:spacing w:before="0" w:after="0" w:line="360" w:lineRule="auto"/>
        <w:ind w:left="426" w:right="20" w:hanging="426"/>
        <w:rPr>
          <w:rFonts w:ascii="Times New Roman" w:hAnsi="Times New Roman" w:cs="Times New Roman"/>
          <w:b w:val="0"/>
          <w:bCs/>
          <w:color w:val="000000"/>
          <w:sz w:val="24"/>
          <w:szCs w:val="26"/>
        </w:rPr>
      </w:pPr>
      <w:r w:rsidRPr="00701F62">
        <w:rPr>
          <w:rFonts w:ascii="Times New Roman" w:hAnsi="Times New Roman" w:cs="Times New Roman"/>
          <w:b w:val="0"/>
          <w:bCs/>
          <w:color w:val="000000"/>
          <w:sz w:val="24"/>
          <w:szCs w:val="26"/>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567AED" w14:textId="38F2C3B7" w:rsidR="00C779DD" w:rsidRPr="00701F62" w:rsidRDefault="00C779DD" w:rsidP="00C779DD">
      <w:pPr>
        <w:pStyle w:val="Teksttreci0"/>
        <w:numPr>
          <w:ilvl w:val="3"/>
          <w:numId w:val="29"/>
        </w:numPr>
        <w:tabs>
          <w:tab w:val="clear" w:pos="1009"/>
        </w:tabs>
        <w:spacing w:line="360" w:lineRule="auto"/>
        <w:ind w:left="426" w:hanging="426"/>
        <w:jc w:val="both"/>
        <w:rPr>
          <w:rFonts w:ascii="Times New Roman" w:hAnsi="Times New Roman" w:cs="Times New Roman"/>
          <w:b w:val="0"/>
          <w:bCs/>
          <w:color w:val="000000"/>
          <w:sz w:val="24"/>
          <w:szCs w:val="26"/>
        </w:rPr>
      </w:pPr>
      <w:r w:rsidRPr="00701F62">
        <w:rPr>
          <w:rFonts w:ascii="Times New Roman" w:hAnsi="Times New Roman" w:cs="Times New Roman"/>
          <w:b w:val="0"/>
          <w:bCs/>
          <w:color w:val="000000"/>
          <w:sz w:val="24"/>
          <w:szCs w:val="26"/>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podmiotowych środków dowodowych określonych w Rozdziale X SWZ.</w:t>
      </w:r>
    </w:p>
    <w:p w14:paraId="7EB6B481" w14:textId="2AD4DFC2" w:rsidR="00C779DD" w:rsidRPr="00701F62" w:rsidRDefault="00C779DD" w:rsidP="00C779DD">
      <w:pPr>
        <w:pStyle w:val="Teksttreci0"/>
        <w:numPr>
          <w:ilvl w:val="3"/>
          <w:numId w:val="29"/>
        </w:numPr>
        <w:tabs>
          <w:tab w:val="clear" w:pos="1009"/>
        </w:tabs>
        <w:spacing w:line="360" w:lineRule="auto"/>
        <w:ind w:left="426" w:hanging="426"/>
        <w:jc w:val="both"/>
        <w:rPr>
          <w:rFonts w:ascii="Times New Roman" w:hAnsi="Times New Roman" w:cs="Times New Roman"/>
          <w:b w:val="0"/>
          <w:bCs/>
          <w:color w:val="000000"/>
          <w:sz w:val="24"/>
          <w:szCs w:val="26"/>
        </w:rPr>
      </w:pPr>
      <w:r w:rsidRPr="00701F62">
        <w:rPr>
          <w:rFonts w:ascii="Times New Roman" w:hAnsi="Times New Roman" w:cs="Times New Roman"/>
          <w:b w:val="0"/>
          <w:bCs/>
          <w:color w:val="000000"/>
          <w:sz w:val="24"/>
          <w:szCs w:val="26"/>
        </w:rPr>
        <w:t>Wykonawca, w przypadku polegania na zdolnościach lub sytuacji podmiotów udostępniających zasoby przedkłada także  podmiotowe środki dowodowe które służą potwierdzenie braku podstaw do wykluczenia podmiotów udostępniających zasoby o których mowa w Rozdziale X pkt. ust.4 pkt 2,3,4,10.</w:t>
      </w:r>
    </w:p>
    <w:p w14:paraId="052FE5EE" w14:textId="29BFD4D3" w:rsidR="00035B32" w:rsidRPr="00701F62" w:rsidRDefault="00035B32" w:rsidP="00C779DD">
      <w:pPr>
        <w:autoSpaceDE w:val="0"/>
        <w:autoSpaceDN w:val="0"/>
        <w:adjustRightInd w:val="0"/>
        <w:spacing w:line="360" w:lineRule="auto"/>
        <w:ind w:left="284" w:right="-432" w:hanging="284"/>
        <w:jc w:val="both"/>
        <w:rPr>
          <w:rFonts w:ascii="Times" w:hAnsi="Times" w:cs="Times"/>
          <w:b w:val="0"/>
          <w:sz w:val="22"/>
        </w:rPr>
      </w:pPr>
    </w:p>
    <w:p w14:paraId="75BD6204" w14:textId="77777777" w:rsidR="00035B32" w:rsidRPr="00701F62" w:rsidRDefault="00035B32" w:rsidP="00694D64">
      <w:pPr>
        <w:autoSpaceDE w:val="0"/>
        <w:autoSpaceDN w:val="0"/>
        <w:adjustRightInd w:val="0"/>
        <w:spacing w:line="360" w:lineRule="auto"/>
        <w:ind w:left="709" w:right="-412" w:hanging="283"/>
        <w:jc w:val="both"/>
        <w:rPr>
          <w:rFonts w:ascii="Times" w:hAnsi="Times" w:cs="Times"/>
          <w:b w:val="0"/>
          <w:bCs/>
          <w:sz w:val="22"/>
        </w:rPr>
      </w:pPr>
    </w:p>
    <w:p w14:paraId="0A9183FA" w14:textId="28D42DD8"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I</w:t>
      </w:r>
      <w:r>
        <w:rPr>
          <w:rFonts w:ascii="Times" w:hAnsi="Times" w:cs="Times"/>
          <w:bCs/>
        </w:rPr>
        <w:t>.</w:t>
      </w:r>
      <w:r>
        <w:rPr>
          <w:rFonts w:ascii="Times" w:hAnsi="Times" w:cs="Times"/>
          <w:bCs/>
        </w:rPr>
        <w:tab/>
        <w:t>INFORMACJA DLA WYKONAWCÓW WSPÓLNIE UBIEGAJĄCYCH SIĘ O UDZIELENIE ZAMÓWIENIA (SPÓŁKI CYWILNE/ KONSORCJA)</w:t>
      </w:r>
    </w:p>
    <w:p w14:paraId="5C8C0745" w14:textId="49A1D314" w:rsidR="00C779DD" w:rsidRPr="00701F62" w:rsidRDefault="00C779DD" w:rsidP="00C779DD">
      <w:pPr>
        <w:pStyle w:val="Akapitzlist"/>
        <w:numPr>
          <w:ilvl w:val="0"/>
          <w:numId w:val="30"/>
        </w:numPr>
        <w:tabs>
          <w:tab w:val="clear" w:pos="1009"/>
        </w:tabs>
        <w:spacing w:before="240" w:line="360" w:lineRule="auto"/>
        <w:ind w:left="426" w:hanging="426"/>
        <w:jc w:val="both"/>
        <w:rPr>
          <w:rFonts w:ascii="Times New Roman" w:hAnsi="Times New Roman"/>
          <w:b w:val="0"/>
          <w:color w:val="000000"/>
          <w:szCs w:val="26"/>
        </w:rPr>
      </w:pPr>
      <w:r w:rsidRPr="00701F62">
        <w:rPr>
          <w:rFonts w:ascii="Times New Roman" w:hAnsi="Times New Roman"/>
          <w:b w:val="0"/>
          <w:color w:val="000000"/>
          <w:szCs w:val="26"/>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2FFDC21" w14:textId="7946CEC5" w:rsidR="00C779DD" w:rsidRPr="00701F62" w:rsidRDefault="00C779DD" w:rsidP="00C779DD">
      <w:pPr>
        <w:pStyle w:val="Akapitzlist"/>
        <w:numPr>
          <w:ilvl w:val="0"/>
          <w:numId w:val="30"/>
        </w:numPr>
        <w:tabs>
          <w:tab w:val="clear" w:pos="1009"/>
        </w:tabs>
        <w:spacing w:line="360" w:lineRule="auto"/>
        <w:ind w:left="426" w:hanging="426"/>
        <w:jc w:val="both"/>
        <w:rPr>
          <w:rFonts w:ascii="Times New Roman" w:hAnsi="Times New Roman"/>
          <w:b w:val="0"/>
          <w:color w:val="000000"/>
          <w:szCs w:val="26"/>
        </w:rPr>
      </w:pPr>
      <w:r w:rsidRPr="00701F62">
        <w:rPr>
          <w:rFonts w:ascii="Times New Roman" w:hAnsi="Times New Roman"/>
          <w:b w:val="0"/>
          <w:color w:val="000000"/>
          <w:szCs w:val="26"/>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2CAC8D58" w14:textId="2C774E95" w:rsidR="00C779DD" w:rsidRPr="00701F62" w:rsidRDefault="00C779DD" w:rsidP="00C779DD">
      <w:pPr>
        <w:pStyle w:val="Akapitzlist"/>
        <w:numPr>
          <w:ilvl w:val="0"/>
          <w:numId w:val="30"/>
        </w:numPr>
        <w:tabs>
          <w:tab w:val="clear" w:pos="1009"/>
        </w:tabs>
        <w:spacing w:line="360" w:lineRule="auto"/>
        <w:ind w:left="426" w:hanging="426"/>
        <w:jc w:val="both"/>
        <w:rPr>
          <w:rFonts w:ascii="Times New Roman" w:hAnsi="Times New Roman"/>
          <w:b w:val="0"/>
          <w:color w:val="000000"/>
          <w:szCs w:val="26"/>
        </w:rPr>
      </w:pPr>
      <w:r w:rsidRPr="00701F62">
        <w:rPr>
          <w:rFonts w:ascii="Times New Roman" w:hAnsi="Times New Roman"/>
          <w:b w:val="0"/>
          <w:color w:val="000000"/>
          <w:szCs w:val="26"/>
        </w:rPr>
        <w:lastRenderedPageBreak/>
        <w:t>Wykonawcy wspólnie ubiegający się o udzielenie zamówienia dołączają do oferty oświadczenie, z którego wynika, które roboty budowlane wykonają poszczególni wykonawcy.</w:t>
      </w:r>
    </w:p>
    <w:p w14:paraId="72B73B04" w14:textId="780E7D12" w:rsidR="00C779DD" w:rsidRPr="00701F62" w:rsidRDefault="00C779DD" w:rsidP="00C779DD">
      <w:pPr>
        <w:pStyle w:val="Akapitzlist"/>
        <w:numPr>
          <w:ilvl w:val="0"/>
          <w:numId w:val="30"/>
        </w:numPr>
        <w:tabs>
          <w:tab w:val="clear" w:pos="1009"/>
        </w:tabs>
        <w:spacing w:line="360" w:lineRule="auto"/>
        <w:ind w:left="426" w:hanging="426"/>
        <w:jc w:val="both"/>
        <w:rPr>
          <w:rFonts w:ascii="Times New Roman" w:hAnsi="Times New Roman"/>
          <w:b w:val="0"/>
          <w:color w:val="000000"/>
          <w:szCs w:val="26"/>
        </w:rPr>
      </w:pPr>
      <w:r w:rsidRPr="00701F62">
        <w:rPr>
          <w:rFonts w:ascii="Times New Roman" w:hAnsi="Times New Roman"/>
          <w:b w:val="0"/>
          <w:color w:val="000000"/>
          <w:szCs w:val="26"/>
        </w:rPr>
        <w:t>Oświadczenia i dokumenty potwierdzające brak podstaw do wykluczenia z postępowania składa każdy z Wykonawców wspólnie ubiegających się o zamówienie.</w:t>
      </w:r>
    </w:p>
    <w:p w14:paraId="1BABC290" w14:textId="77777777" w:rsidR="00C00E8A" w:rsidRDefault="00C00E8A" w:rsidP="005A334A">
      <w:pPr>
        <w:autoSpaceDE w:val="0"/>
        <w:autoSpaceDN w:val="0"/>
        <w:adjustRightInd w:val="0"/>
        <w:spacing w:line="360" w:lineRule="auto"/>
        <w:ind w:right="-432"/>
        <w:jc w:val="both"/>
        <w:rPr>
          <w:rFonts w:ascii="Times" w:hAnsi="Times" w:cs="Times"/>
          <w:b w:val="0"/>
        </w:rPr>
      </w:pPr>
    </w:p>
    <w:p w14:paraId="6A43DAD9" w14:textId="6EEF7F1A"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I</w:t>
      </w:r>
      <w:r>
        <w:rPr>
          <w:rFonts w:ascii="Times" w:hAnsi="Times" w:cs="Times"/>
          <w:bCs/>
        </w:rPr>
        <w:t>I.</w:t>
      </w:r>
      <w:r>
        <w:rPr>
          <w:rFonts w:ascii="Times" w:hAnsi="Times" w:cs="Times"/>
          <w:bCs/>
        </w:rPr>
        <w:tab/>
        <w:t>SPOSÓB KOMUNIKACJI ORAZ WYJAŚNIENIA TREŚCI SWZ</w:t>
      </w:r>
    </w:p>
    <w:p w14:paraId="093483BD"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1. Środki komunikacji elektronicznej, przy użyciu których Zamawiający będzie</w:t>
      </w:r>
      <w:r w:rsidRPr="00165794">
        <w:rPr>
          <w:rFonts w:ascii="Times New Roman" w:eastAsia="Times New Roman" w:hAnsi="Times New Roman"/>
          <w:b w:val="0"/>
          <w:lang w:eastAsia="pl-PL"/>
        </w:rPr>
        <w:br/>
        <w:t>komunikował się z wykonawcami oraz wymagania techniczne dla dokumentów</w:t>
      </w:r>
      <w:r w:rsidRPr="00165794">
        <w:rPr>
          <w:rFonts w:ascii="Times New Roman" w:eastAsia="Times New Roman" w:hAnsi="Times New Roman"/>
          <w:b w:val="0"/>
          <w:lang w:eastAsia="pl-PL"/>
        </w:rPr>
        <w:br/>
        <w:t>elektronicznych oraz środków komunikacji elektronicznej</w:t>
      </w:r>
    </w:p>
    <w:p w14:paraId="3EAEA395"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2. W postępowaniu o udzielenie zamówienia publicznego komunikacja między</w:t>
      </w:r>
      <w:r w:rsidRPr="00165794">
        <w:rPr>
          <w:rFonts w:ascii="Times New Roman" w:eastAsia="Times New Roman" w:hAnsi="Times New Roman"/>
          <w:b w:val="0"/>
          <w:lang w:eastAsia="pl-PL"/>
        </w:rPr>
        <w:br/>
        <w:t>Zamawiającym a wykonawcami odbywa się przy użyciu Platformy e-Zamówienia,</w:t>
      </w:r>
      <w:r w:rsidRPr="00165794">
        <w:rPr>
          <w:rFonts w:ascii="Times New Roman" w:eastAsia="Times New Roman" w:hAnsi="Times New Roman"/>
          <w:b w:val="0"/>
          <w:lang w:eastAsia="pl-PL"/>
        </w:rPr>
        <w:br/>
        <w:t xml:space="preserve">która jest dostępna pod adresem </w:t>
      </w:r>
      <w:hyperlink r:id="rId11" w:history="1">
        <w:r w:rsidRPr="00165794">
          <w:rPr>
            <w:rFonts w:ascii="Times New Roman" w:eastAsia="Times New Roman" w:hAnsi="Times New Roman"/>
            <w:b w:val="0"/>
            <w:color w:val="FF0000"/>
            <w:u w:val="single" w:color="FF0000"/>
            <w:lang w:eastAsia="pl-PL"/>
          </w:rPr>
          <w:t>https://ezamowienia.gov.pl</w:t>
        </w:r>
      </w:hyperlink>
      <w:r w:rsidRPr="00165794">
        <w:rPr>
          <w:rFonts w:ascii="Times New Roman" w:eastAsia="Times New Roman" w:hAnsi="Times New Roman"/>
          <w:b w:val="0"/>
          <w:lang w:eastAsia="pl-PL"/>
        </w:rPr>
        <w:t>.</w:t>
      </w:r>
    </w:p>
    <w:p w14:paraId="4CC64E44"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3. Korzystanie z Platformy e-Zamówienia jest bezpłatne.</w:t>
      </w:r>
    </w:p>
    <w:p w14:paraId="6EB556F3" w14:textId="77777777" w:rsidR="00165794" w:rsidRPr="00165794" w:rsidRDefault="00165794" w:rsidP="00165794">
      <w:pPr>
        <w:spacing w:line="360" w:lineRule="auto"/>
        <w:rPr>
          <w:rFonts w:ascii="Times New Roman" w:eastAsia="Times New Roman" w:hAnsi="Times New Roman"/>
          <w:b w:val="0"/>
          <w:lang w:eastAsia="pl-PL"/>
        </w:rPr>
      </w:pPr>
      <w:r w:rsidRPr="00165794">
        <w:rPr>
          <w:rFonts w:ascii="Times New Roman" w:eastAsia="Times New Roman" w:hAnsi="Times New Roman"/>
          <w:b w:val="0"/>
          <w:lang w:eastAsia="pl-PL"/>
        </w:rPr>
        <w:t>4.Zamawiający wyznacza następujące osoby do kontaktu z wykonawcami:</w:t>
      </w:r>
      <w:r w:rsidRPr="00165794">
        <w:rPr>
          <w:rFonts w:ascii="Times New Roman" w:eastAsia="Times New Roman" w:hAnsi="Times New Roman"/>
          <w:b w:val="0"/>
          <w:lang w:eastAsia="pl-PL"/>
        </w:rPr>
        <w:br/>
        <w:t>Pani/Pan Andrzej Skorupka</w:t>
      </w:r>
      <w:r w:rsidRPr="00165794">
        <w:rPr>
          <w:rFonts w:ascii="Times New Roman" w:eastAsia="Times New Roman" w:hAnsi="Times New Roman"/>
          <w:b w:val="0"/>
          <w:lang w:eastAsia="pl-PL"/>
        </w:rPr>
        <w:br/>
        <w:t>tel. 514 858 443</w:t>
      </w:r>
      <w:r w:rsidRPr="00165794">
        <w:rPr>
          <w:rFonts w:ascii="Times New Roman" w:eastAsia="Times New Roman" w:hAnsi="Times New Roman"/>
          <w:b w:val="0"/>
          <w:lang w:eastAsia="pl-PL"/>
        </w:rPr>
        <w:br/>
        <w:t>e-mail: a.skorupka@repki.pl</w:t>
      </w:r>
      <w:r w:rsidRPr="00165794">
        <w:rPr>
          <w:rFonts w:ascii="Times New Roman" w:eastAsia="Times New Roman" w:hAnsi="Times New Roman"/>
          <w:b w:val="0"/>
          <w:lang w:eastAsia="pl-PL"/>
        </w:rPr>
        <w:br/>
        <w:t xml:space="preserve">4. Adres strony internetowej prowadzonego postępowania </w:t>
      </w:r>
      <w:hyperlink r:id="rId12" w:history="1">
        <w:r w:rsidRPr="00165794">
          <w:rPr>
            <w:rFonts w:ascii="Times New Roman" w:eastAsia="Times New Roman" w:hAnsi="Times New Roman"/>
            <w:b w:val="0"/>
            <w:color w:val="FF0000"/>
            <w:u w:val="single" w:color="FF0000"/>
            <w:lang w:eastAsia="pl-PL"/>
          </w:rPr>
          <w:t>https://ezamowienia.gov.pl</w:t>
        </w:r>
      </w:hyperlink>
    </w:p>
    <w:p w14:paraId="3DD596B9"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5.Postępowanie można wyszukać również ze strony głównej Platformy e-Zamówienia</w:t>
      </w:r>
      <w:r w:rsidRPr="00165794">
        <w:rPr>
          <w:rFonts w:ascii="Times New Roman" w:eastAsia="Times New Roman" w:hAnsi="Times New Roman"/>
          <w:b w:val="0"/>
          <w:lang w:eastAsia="pl-PL"/>
        </w:rPr>
        <w:br/>
        <w:t>(przycisk „Przeglądaj postępowania/konkursy”).</w:t>
      </w:r>
    </w:p>
    <w:p w14:paraId="46040728"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6. Wykonawca zamierzający wziąć udział w postępowaniu o udzielenie zamówienia</w:t>
      </w:r>
      <w:r w:rsidRPr="00165794">
        <w:rPr>
          <w:rFonts w:ascii="Times New Roman" w:eastAsia="Times New Roman" w:hAnsi="Times New Roman"/>
          <w:b w:val="0"/>
          <w:lang w:eastAsia="pl-PL"/>
        </w:rPr>
        <w:br/>
        <w:t>publicznego musi posiadać konto podmiotu „Wykonawca” na Platformie</w:t>
      </w:r>
      <w:r w:rsidRPr="00165794">
        <w:rPr>
          <w:rFonts w:ascii="Times New Roman" w:eastAsia="Times New Roman" w:hAnsi="Times New Roman"/>
          <w:b w:val="0"/>
          <w:lang w:eastAsia="pl-PL"/>
        </w:rPr>
        <w:br/>
        <w:t>e-Zamówienia. Szczegółowe informacje na temat zakładania kont podmiotów</w:t>
      </w:r>
      <w:r w:rsidRPr="00165794">
        <w:rPr>
          <w:rFonts w:ascii="Times New Roman" w:eastAsia="Times New Roman" w:hAnsi="Times New Roman"/>
          <w:b w:val="0"/>
          <w:lang w:eastAsia="pl-PL"/>
        </w:rPr>
        <w:br/>
        <w:t>oraz zasady i warunki korzystania z Platformy e-Zamówienia określa Regulamin</w:t>
      </w:r>
      <w:r w:rsidRPr="00165794">
        <w:rPr>
          <w:rFonts w:ascii="Times New Roman" w:eastAsia="Times New Roman" w:hAnsi="Times New Roman"/>
          <w:b w:val="0"/>
          <w:lang w:eastAsia="pl-PL"/>
        </w:rPr>
        <w:br/>
        <w:t>Platformy e-Zamówienia, dostępny na stronie internetowej</w:t>
      </w:r>
      <w:r w:rsidRPr="00165794">
        <w:rPr>
          <w:rFonts w:ascii="Times New Roman" w:eastAsia="Times New Roman" w:hAnsi="Times New Roman"/>
          <w:b w:val="0"/>
          <w:lang w:eastAsia="pl-PL"/>
        </w:rPr>
        <w:br/>
        <w:t>https://ezamowienia.gov.pl oraz informacje zamieszczone w zakładce „Centrum</w:t>
      </w:r>
      <w:r w:rsidRPr="00165794">
        <w:rPr>
          <w:rFonts w:ascii="Times New Roman" w:eastAsia="Times New Roman" w:hAnsi="Times New Roman"/>
          <w:b w:val="0"/>
          <w:lang w:eastAsia="pl-PL"/>
        </w:rPr>
        <w:br/>
        <w:t>Pomocy”.</w:t>
      </w:r>
    </w:p>
    <w:p w14:paraId="23935C1B"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7.Przeglądanie i pobieranie publicznej treści dokumentacji postępowania nie wymaga</w:t>
      </w:r>
      <w:r w:rsidRPr="00165794">
        <w:rPr>
          <w:rFonts w:ascii="Times New Roman" w:eastAsia="Times New Roman" w:hAnsi="Times New Roman"/>
          <w:b w:val="0"/>
          <w:lang w:eastAsia="pl-PL"/>
        </w:rPr>
        <w:br/>
        <w:t>posiadania konta na Platformie e-Zamówienia ani logowania.</w:t>
      </w:r>
    </w:p>
    <w:p w14:paraId="674131BA"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lastRenderedPageBreak/>
        <w:t>8. Sposób sporządzenia dokumentów elektronicznych lub dokumentów elektronicznych</w:t>
      </w:r>
      <w:r w:rsidRPr="00165794">
        <w:rPr>
          <w:rFonts w:ascii="Times New Roman" w:eastAsia="Times New Roman" w:hAnsi="Times New Roman"/>
          <w:b w:val="0"/>
          <w:lang w:eastAsia="pl-PL"/>
        </w:rPr>
        <w:br/>
        <w:t>będących kopią elektroniczną treści zapisanej w postaci papierowej (cyfrowe</w:t>
      </w:r>
      <w:r w:rsidRPr="00165794">
        <w:rPr>
          <w:rFonts w:ascii="Times New Roman" w:eastAsia="Times New Roman" w:hAnsi="Times New Roman"/>
          <w:b w:val="0"/>
          <w:lang w:eastAsia="pl-PL"/>
        </w:rPr>
        <w:br/>
        <w:t>odwzorowania) musi być zgodny z wymaganiami określonymi w rozporządzeniu</w:t>
      </w:r>
      <w:r w:rsidRPr="00165794">
        <w:rPr>
          <w:rFonts w:ascii="Times New Roman" w:eastAsia="Times New Roman" w:hAnsi="Times New Roman"/>
          <w:b w:val="0"/>
          <w:lang w:eastAsia="pl-PL"/>
        </w:rPr>
        <w:br/>
        <w:t>Prezesa Rady Ministrów w sprawie wymagań dla dokumentów elektronicznych.</w:t>
      </w:r>
    </w:p>
    <w:p w14:paraId="4B1D9612"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9. Dokumenty elektroniczne1, o których mowa w § 2 ust. 1 rozporządzenia Prezesa Rady</w:t>
      </w:r>
      <w:r w:rsidRPr="00165794">
        <w:rPr>
          <w:rFonts w:ascii="Times New Roman" w:eastAsia="Times New Roman" w:hAnsi="Times New Roman"/>
          <w:b w:val="0"/>
          <w:lang w:eastAsia="pl-PL"/>
        </w:rPr>
        <w:br/>
        <w:t>Ministrów w sprawie wymagań dla dokumentów elektronicznych, sporządza się</w:t>
      </w:r>
      <w:r w:rsidRPr="00165794">
        <w:rPr>
          <w:rFonts w:ascii="Times New Roman" w:eastAsia="Times New Roman" w:hAnsi="Times New Roman"/>
          <w:b w:val="0"/>
          <w:lang w:eastAsia="pl-PL"/>
        </w:rPr>
        <w:br/>
        <w:t>w postaci elektronicznej, w formatach danych określonych w przepisach</w:t>
      </w:r>
      <w:r w:rsidRPr="00165794">
        <w:rPr>
          <w:rFonts w:ascii="Times New Roman" w:eastAsia="Times New Roman" w:hAnsi="Times New Roman"/>
          <w:b w:val="0"/>
          <w:lang w:eastAsia="pl-PL"/>
        </w:rPr>
        <w:br/>
        <w:t>rozporządzenia Rady Ministrów w sprawie Krajowych Ram Interoperacyjności,</w:t>
      </w:r>
      <w:r w:rsidRPr="00165794">
        <w:rPr>
          <w:rFonts w:ascii="Times New Roman" w:eastAsia="Times New Roman" w:hAnsi="Times New Roman"/>
          <w:b w:val="0"/>
          <w:lang w:eastAsia="pl-PL"/>
        </w:rPr>
        <w:br/>
        <w:t>z uwzględnieniem rodzaju przekazywanych danych i przekazuje się jako załączniki. W przypadku formatów, o których mowa w art. 66 ust. 1 ustawy Pzp, ww. regulacje</w:t>
      </w:r>
      <w:r w:rsidRPr="00165794">
        <w:rPr>
          <w:rFonts w:ascii="Times New Roman" w:eastAsia="Times New Roman" w:hAnsi="Times New Roman"/>
          <w:b w:val="0"/>
          <w:lang w:eastAsia="pl-PL"/>
        </w:rPr>
        <w:br/>
        <w:t>nie będą miały bezpośredniego zastosowania.</w:t>
      </w:r>
    </w:p>
    <w:p w14:paraId="491300C9"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10.Informacje, oświadczenia lub dokumenty , inne niż wymienione w § 2 ust. 1</w:t>
      </w:r>
      <w:r w:rsidRPr="00165794">
        <w:rPr>
          <w:rFonts w:ascii="Times New Roman" w:eastAsia="Times New Roman" w:hAnsi="Times New Roman"/>
          <w:b w:val="0"/>
          <w:lang w:eastAsia="pl-PL"/>
        </w:rPr>
        <w:br/>
        <w:t>rozporządzenia Prezesa Rady Ministrów w sprawie wymagań dla dokumentów</w:t>
      </w:r>
      <w:r w:rsidRPr="00165794">
        <w:rPr>
          <w:rFonts w:ascii="Times New Roman" w:eastAsia="Times New Roman" w:hAnsi="Times New Roman"/>
          <w:b w:val="0"/>
          <w:lang w:eastAsia="pl-PL"/>
        </w:rPr>
        <w:br/>
        <w:t>elektronicznych, przekazywane w postępowaniu sporządza się w postaci</w:t>
      </w:r>
      <w:r w:rsidRPr="00165794">
        <w:rPr>
          <w:rFonts w:ascii="Times New Roman" w:eastAsia="Times New Roman" w:hAnsi="Times New Roman"/>
          <w:b w:val="0"/>
          <w:lang w:eastAsia="pl-PL"/>
        </w:rPr>
        <w:br/>
        <w:t>elektronicznej:</w:t>
      </w:r>
      <w:r w:rsidRPr="00165794">
        <w:rPr>
          <w:rFonts w:ascii="Times New Roman" w:eastAsia="Times New Roman" w:hAnsi="Times New Roman"/>
          <w:b w:val="0"/>
          <w:lang w:eastAsia="pl-PL"/>
        </w:rPr>
        <w:br/>
        <w:t>a. w formatach danych określonych w przepisach rozporządzenia Rady Ministrów</w:t>
      </w:r>
      <w:r w:rsidRPr="00165794">
        <w:rPr>
          <w:rFonts w:ascii="Times New Roman" w:eastAsia="Times New Roman" w:hAnsi="Times New Roman"/>
          <w:b w:val="0"/>
          <w:lang w:eastAsia="pl-PL"/>
        </w:rPr>
        <w:br/>
        <w:t>w sprawie Krajowych Ram Interoperacyjności (i przekazuje się jako załącznik), lub</w:t>
      </w:r>
      <w:r w:rsidRPr="00165794">
        <w:rPr>
          <w:rFonts w:ascii="Times New Roman" w:eastAsia="Times New Roman" w:hAnsi="Times New Roman"/>
          <w:b w:val="0"/>
          <w:lang w:eastAsia="pl-PL"/>
        </w:rPr>
        <w:br/>
        <w:t>b. jako tekst wpisany bezpośrednio do wiadomości przekazywanej przy użyciu</w:t>
      </w:r>
      <w:r w:rsidRPr="00165794">
        <w:rPr>
          <w:rFonts w:ascii="Times New Roman" w:eastAsia="Times New Roman" w:hAnsi="Times New Roman"/>
          <w:b w:val="0"/>
          <w:lang w:eastAsia="pl-PL"/>
        </w:rPr>
        <w:br/>
        <w:t>środków komunikacji elektronicznej (np. w treści wiadomości e-mail lub w treści</w:t>
      </w:r>
      <w:r w:rsidRPr="00165794">
        <w:rPr>
          <w:rFonts w:ascii="Times New Roman" w:eastAsia="Times New Roman" w:hAnsi="Times New Roman"/>
          <w:b w:val="0"/>
          <w:lang w:eastAsia="pl-PL"/>
        </w:rPr>
        <w:br/>
        <w:t>„Formularza do komunikacji”).</w:t>
      </w:r>
    </w:p>
    <w:p w14:paraId="79120D76"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11. Jeżeli dokumenty elektroniczne, przekazywane przy użyciu środków komunikacji</w:t>
      </w:r>
      <w:r w:rsidRPr="00165794">
        <w:rPr>
          <w:rFonts w:ascii="Times New Roman" w:eastAsia="Times New Roman" w:hAnsi="Times New Roman"/>
          <w:b w:val="0"/>
          <w:lang w:eastAsia="pl-PL"/>
        </w:rPr>
        <w:br/>
        <w:t>elektronicznej, zawierają informacje stanowiące tajemnicę przedsiębiorstwa</w:t>
      </w:r>
      <w:r w:rsidRPr="00165794">
        <w:rPr>
          <w:rFonts w:ascii="Times New Roman" w:eastAsia="Times New Roman" w:hAnsi="Times New Roman"/>
          <w:b w:val="0"/>
          <w:lang w:eastAsia="pl-PL"/>
        </w:rPr>
        <w:br/>
        <w:t>w rozumieniu przepisów ustawy z dnia 16 kwietnia 1993 r. o zwalczaniu nieuczciwej</w:t>
      </w:r>
      <w:r w:rsidRPr="00165794">
        <w:rPr>
          <w:rFonts w:ascii="Times New Roman" w:eastAsia="Times New Roman" w:hAnsi="Times New Roman"/>
          <w:b w:val="0"/>
          <w:lang w:eastAsia="pl-PL"/>
        </w:rPr>
        <w:br/>
        <w:t>konkurencji (Dz. U. z 2020 r. poz. 1913 oraz z 2021 r. poz. 1655) wykonawca, w celu</w:t>
      </w:r>
      <w:r w:rsidRPr="00165794">
        <w:rPr>
          <w:rFonts w:ascii="Times New Roman" w:eastAsia="Times New Roman" w:hAnsi="Times New Roman"/>
          <w:b w:val="0"/>
          <w:lang w:eastAsia="pl-PL"/>
        </w:rPr>
        <w:br/>
        <w:t>utrzymania w poufności tych informacji, przekazuje je w wydzielonym i odpowiednio</w:t>
      </w:r>
      <w:r w:rsidRPr="00165794">
        <w:rPr>
          <w:rFonts w:ascii="Times New Roman" w:eastAsia="Times New Roman" w:hAnsi="Times New Roman"/>
          <w:b w:val="0"/>
          <w:lang w:eastAsia="pl-PL"/>
        </w:rPr>
        <w:br/>
        <w:t>oznaczonym pliku, wraz z jednoczesnym zaznaczeniem w nazwie pliku „Dokument</w:t>
      </w:r>
      <w:r w:rsidRPr="00165794">
        <w:rPr>
          <w:rFonts w:ascii="Times New Roman" w:eastAsia="Times New Roman" w:hAnsi="Times New Roman"/>
          <w:b w:val="0"/>
          <w:lang w:eastAsia="pl-PL"/>
        </w:rPr>
        <w:br/>
        <w:t>stanowiący tajemnicę przedsiębiorstwa”.</w:t>
      </w:r>
    </w:p>
    <w:p w14:paraId="449B5E07"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13. Komunikacja w postępowaniu, z wyłączeniem składania ofert/wniosków</w:t>
      </w:r>
      <w:r w:rsidRPr="00165794">
        <w:rPr>
          <w:rFonts w:ascii="Times New Roman" w:eastAsia="Times New Roman" w:hAnsi="Times New Roman"/>
          <w:b w:val="0"/>
          <w:lang w:eastAsia="pl-PL"/>
        </w:rPr>
        <w:br/>
        <w:t>o dopuszczenie do udziału w postępowaniu, odbywa się drogą elektroniczną</w:t>
      </w:r>
      <w:r w:rsidRPr="00165794">
        <w:rPr>
          <w:rFonts w:ascii="Times New Roman" w:eastAsia="Times New Roman" w:hAnsi="Times New Roman"/>
          <w:b w:val="0"/>
          <w:lang w:eastAsia="pl-PL"/>
        </w:rPr>
        <w:br/>
        <w:t>za pośrednictwem formularzy do komunikacji dostępnych w zakładce „Formularze”</w:t>
      </w:r>
      <w:r w:rsidRPr="00165794">
        <w:rPr>
          <w:rFonts w:ascii="Times New Roman" w:eastAsia="Times New Roman" w:hAnsi="Times New Roman"/>
          <w:b w:val="0"/>
          <w:lang w:eastAsia="pl-PL"/>
        </w:rPr>
        <w:br/>
        <w:t>(„Formularze do komunikacji”). Za pośrednictwem „Formularzy do komunikacji”</w:t>
      </w:r>
      <w:r w:rsidRPr="00165794">
        <w:rPr>
          <w:rFonts w:ascii="Times New Roman" w:eastAsia="Times New Roman" w:hAnsi="Times New Roman"/>
          <w:b w:val="0"/>
          <w:lang w:eastAsia="pl-PL"/>
        </w:rPr>
        <w:br/>
      </w:r>
      <w:r w:rsidRPr="00165794">
        <w:rPr>
          <w:rFonts w:ascii="Times New Roman" w:eastAsia="Times New Roman" w:hAnsi="Times New Roman"/>
          <w:b w:val="0"/>
          <w:lang w:eastAsia="pl-PL"/>
        </w:rPr>
        <w:lastRenderedPageBreak/>
        <w:t>odbywa się w szczególności przekazywanie wezwań i zawiadomień, zadawanie pytań</w:t>
      </w:r>
      <w:r w:rsidRPr="00165794">
        <w:rPr>
          <w:rFonts w:ascii="Times New Roman" w:eastAsia="Times New Roman" w:hAnsi="Times New Roman"/>
          <w:b w:val="0"/>
          <w:lang w:eastAsia="pl-PL"/>
        </w:rPr>
        <w:br/>
        <w:t>i udzielanie odpowiedzi. Formularze do komunikacji umożliwiają również dołączenie</w:t>
      </w:r>
      <w:r w:rsidRPr="00165794">
        <w:rPr>
          <w:rFonts w:ascii="Times New Roman" w:eastAsia="Times New Roman" w:hAnsi="Times New Roman"/>
          <w:b w:val="0"/>
          <w:lang w:eastAsia="pl-PL"/>
        </w:rPr>
        <w:br/>
        <w:t>załącznika do przesyłanej wiadomości (przycisk „dodaj załącznik”).</w:t>
      </w:r>
      <w:r w:rsidRPr="00165794">
        <w:rPr>
          <w:rFonts w:ascii="Times New Roman" w:eastAsia="Times New Roman" w:hAnsi="Times New Roman"/>
          <w:b w:val="0"/>
          <w:lang w:eastAsia="pl-PL"/>
        </w:rPr>
        <w:br/>
        <w:t>W przypadku załączników, które są zgodnie z ustawą Pzp lub rozporządzeniem Prezesa</w:t>
      </w:r>
      <w:r w:rsidRPr="00165794">
        <w:rPr>
          <w:rFonts w:ascii="Times New Roman" w:eastAsia="Times New Roman" w:hAnsi="Times New Roman"/>
          <w:b w:val="0"/>
          <w:lang w:eastAsia="pl-PL"/>
        </w:rPr>
        <w:br/>
        <w:t>Rady Ministrów w sprawie wymagań dla dokumentów elektronicznych opatrzone</w:t>
      </w:r>
      <w:r w:rsidRPr="00165794">
        <w:rPr>
          <w:rFonts w:ascii="Times New Roman" w:eastAsia="Times New Roman" w:hAnsi="Times New Roman"/>
          <w:b w:val="0"/>
          <w:lang w:eastAsia="pl-PL"/>
        </w:rPr>
        <w:br/>
        <w:t>kwalifikowanym podpisem elektronicznym, podpisem zaufanym3 lub podpisem</w:t>
      </w:r>
      <w:r w:rsidRPr="00165794">
        <w:rPr>
          <w:rFonts w:ascii="Times New Roman" w:eastAsia="Times New Roman" w:hAnsi="Times New Roman"/>
          <w:b w:val="0"/>
          <w:lang w:eastAsia="pl-PL"/>
        </w:rPr>
        <w:br/>
        <w:t>osobistym, mogą być opatrzone, zgodnie z wyborem wykonawcy/wykonawcy</w:t>
      </w:r>
      <w:r w:rsidRPr="00165794">
        <w:rPr>
          <w:rFonts w:ascii="Times New Roman" w:eastAsia="Times New Roman" w:hAnsi="Times New Roman"/>
          <w:b w:val="0"/>
          <w:lang w:eastAsia="pl-PL"/>
        </w:rPr>
        <w:br/>
        <w:t>wspólnie ubiegającego się o udzielenie zamówienia/podmiotu udostępniającego</w:t>
      </w:r>
      <w:r w:rsidRPr="00165794">
        <w:rPr>
          <w:rFonts w:ascii="Times New Roman" w:eastAsia="Times New Roman" w:hAnsi="Times New Roman"/>
          <w:b w:val="0"/>
          <w:lang w:eastAsia="pl-PL"/>
        </w:rPr>
        <w:br/>
        <w:t>zasoby, podpisem zewnętrznym lub wewnętrznym. W zależności od rodzaju podpisu i</w:t>
      </w:r>
      <w:r w:rsidRPr="00165794">
        <w:rPr>
          <w:rFonts w:ascii="Times New Roman" w:eastAsia="Times New Roman" w:hAnsi="Times New Roman"/>
          <w:b w:val="0"/>
          <w:lang w:eastAsia="pl-PL"/>
        </w:rPr>
        <w:br/>
        <w:t>jego typu (zewnętrzny, wewnętrzny) dodaje się do przesyłanej wiadomości uprzednio</w:t>
      </w:r>
      <w:r w:rsidRPr="00165794">
        <w:rPr>
          <w:rFonts w:ascii="Times New Roman" w:eastAsia="Times New Roman" w:hAnsi="Times New Roman"/>
          <w:b w:val="0"/>
          <w:lang w:eastAsia="pl-PL"/>
        </w:rPr>
        <w:br/>
        <w:t>podpisane dokumenty wraz z wygenerowanym plikiem podpisu (typ zewnętrzny) lub</w:t>
      </w:r>
      <w:r w:rsidRPr="00165794">
        <w:rPr>
          <w:rFonts w:ascii="Times New Roman" w:eastAsia="Times New Roman" w:hAnsi="Times New Roman"/>
          <w:b w:val="0"/>
          <w:lang w:eastAsia="pl-PL"/>
        </w:rPr>
        <w:br/>
        <w:t>dokument z wszytym podpisem (typ wewnętrzny).</w:t>
      </w:r>
    </w:p>
    <w:p w14:paraId="17731D9E"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13. Możliwość korzystania w postępowaniu z „Formularzy do komunikacji” w pełnym</w:t>
      </w:r>
      <w:r w:rsidRPr="00165794">
        <w:rPr>
          <w:rFonts w:ascii="Times New Roman" w:eastAsia="Times New Roman" w:hAnsi="Times New Roman"/>
          <w:b w:val="0"/>
          <w:lang w:eastAsia="pl-PL"/>
        </w:rPr>
        <w:br/>
        <w:t>zakresie wymaga posiadania konta „Wykonawcy” na Platformie e-Zamówienia</w:t>
      </w:r>
      <w:r w:rsidRPr="00165794">
        <w:rPr>
          <w:rFonts w:ascii="Times New Roman" w:eastAsia="Times New Roman" w:hAnsi="Times New Roman"/>
          <w:b w:val="0"/>
          <w:lang w:eastAsia="pl-PL"/>
        </w:rPr>
        <w:br/>
        <w:t>14.Wykaz poszczególnych informacji, dokumentów i oświadczeń składanych w postępowaniu oraz ich forma, sposób sporządzania i przekazywania zostały określone przez Zamawiającego w SWZ</w:t>
      </w:r>
    </w:p>
    <w:p w14:paraId="3643FF88"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15. Opatrzenie podpisem zaufanym dopuszczalne jest w postępowaniach o udzielenie zamówienia o wartości mniejszej niż progi unijne.</w:t>
      </w:r>
    </w:p>
    <w:p w14:paraId="69AEC2AB"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16. Opatrzenie podpisem osobistym dopuszczalne jest w postępowaniach o udzielenie zamówienia o wartości mniejszej niż progi unijne.</w:t>
      </w:r>
    </w:p>
    <w:p w14:paraId="706F1826" w14:textId="42469A7B"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17.Do korzystania z „Formularzy do komunikacji” służących do zadawania pytań dotyczących treści dokumentów zamówienia wystarczające jest posiadanie tzw. konta uproszczonego na Platformie</w:t>
      </w:r>
      <w:r w:rsidR="003A658D">
        <w:rPr>
          <w:rFonts w:ascii="Times New Roman" w:eastAsia="Times New Roman" w:hAnsi="Times New Roman"/>
          <w:b w:val="0"/>
          <w:lang w:eastAsia="pl-PL"/>
        </w:rPr>
        <w:t>.</w:t>
      </w:r>
      <w:r w:rsidRPr="00165794">
        <w:rPr>
          <w:rFonts w:ascii="Times New Roman" w:eastAsia="Times New Roman" w:hAnsi="Times New Roman"/>
          <w:b w:val="0"/>
          <w:lang w:eastAsia="pl-PL"/>
        </w:rPr>
        <w:t>e-Zamówienia.</w:t>
      </w:r>
      <w:r w:rsidRPr="00165794">
        <w:rPr>
          <w:rFonts w:ascii="Times New Roman" w:eastAsia="Times New Roman" w:hAnsi="Times New Roman"/>
          <w:b w:val="0"/>
          <w:lang w:eastAsia="pl-PL"/>
        </w:rPr>
        <w:br/>
        <w:t>18. Wszystkie wysłane i odebrane w postępowaniu przez wykonawcę wiadomości</w:t>
      </w:r>
      <w:r w:rsidRPr="00165794">
        <w:rPr>
          <w:rFonts w:ascii="Times New Roman" w:eastAsia="Times New Roman" w:hAnsi="Times New Roman"/>
          <w:b w:val="0"/>
          <w:lang w:eastAsia="pl-PL"/>
        </w:rPr>
        <w:br/>
        <w:t>widoczne są po zalogowaniu w podglądzie postępowania w zakładce „Komunikacja”.</w:t>
      </w:r>
      <w:r w:rsidRPr="00165794">
        <w:rPr>
          <w:rFonts w:ascii="Times New Roman" w:eastAsia="Times New Roman" w:hAnsi="Times New Roman"/>
          <w:b w:val="0"/>
          <w:lang w:eastAsia="pl-PL"/>
        </w:rPr>
        <w:br/>
        <w:t>19. Maksymalny rozmiar plików przesyłanych za pośrednictwem „Formularzy</w:t>
      </w:r>
      <w:r w:rsidRPr="00165794">
        <w:rPr>
          <w:rFonts w:ascii="Times New Roman" w:eastAsia="Times New Roman" w:hAnsi="Times New Roman"/>
          <w:b w:val="0"/>
          <w:lang w:eastAsia="pl-PL"/>
        </w:rPr>
        <w:br/>
        <w:t>do komunikacji” wynosi 150 MB (wielkość ta dotyczy plików przesyłanych</w:t>
      </w:r>
      <w:r w:rsidRPr="00165794">
        <w:rPr>
          <w:rFonts w:ascii="Times New Roman" w:eastAsia="Times New Roman" w:hAnsi="Times New Roman"/>
          <w:b w:val="0"/>
          <w:lang w:eastAsia="pl-PL"/>
        </w:rPr>
        <w:br/>
        <w:t>jako załączniki do jednego formularza).</w:t>
      </w:r>
    </w:p>
    <w:p w14:paraId="70FE5792"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lastRenderedPageBreak/>
        <w:t>20. Minimalne wymagania techniczne dotyczące sprzętu używanego w celu korzystania</w:t>
      </w:r>
      <w:r w:rsidRPr="00165794">
        <w:rPr>
          <w:rFonts w:ascii="Times New Roman" w:eastAsia="Times New Roman" w:hAnsi="Times New Roman"/>
          <w:b w:val="0"/>
          <w:lang w:eastAsia="pl-PL"/>
        </w:rPr>
        <w:br/>
        <w:t>z usług Platformy e-Zamówienia oraz informacje dotyczące specyfikacji połączenia</w:t>
      </w:r>
      <w:r w:rsidRPr="00165794">
        <w:rPr>
          <w:rFonts w:ascii="Times New Roman" w:eastAsia="Times New Roman" w:hAnsi="Times New Roman"/>
          <w:b w:val="0"/>
          <w:lang w:eastAsia="pl-PL"/>
        </w:rPr>
        <w:br/>
        <w:t>określa Regulamin Platformy e-Zamówienia.</w:t>
      </w:r>
    </w:p>
    <w:p w14:paraId="68728049"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21. W przypadku problemów technicznych i awarii związanych z funkcjonowaniem</w:t>
      </w:r>
      <w:r w:rsidRPr="00165794">
        <w:rPr>
          <w:rFonts w:ascii="Times New Roman" w:eastAsia="Times New Roman" w:hAnsi="Times New Roman"/>
          <w:b w:val="0"/>
          <w:lang w:eastAsia="pl-PL"/>
        </w:rPr>
        <w:br/>
        <w:t>Platformy e-Zamówienia użytkownicy mogą skorzystać ze wsparcia technicznego</w:t>
      </w:r>
      <w:r w:rsidRPr="00165794">
        <w:rPr>
          <w:rFonts w:ascii="Times New Roman" w:eastAsia="Times New Roman" w:hAnsi="Times New Roman"/>
          <w:b w:val="0"/>
          <w:lang w:eastAsia="pl-PL"/>
        </w:rPr>
        <w:br/>
        <w:t>dostępnego poprzez formularz udostępniony na stronie internetowej</w:t>
      </w:r>
      <w:r w:rsidRPr="00165794">
        <w:rPr>
          <w:rFonts w:ascii="Times New Roman" w:eastAsia="Times New Roman" w:hAnsi="Times New Roman"/>
          <w:b w:val="0"/>
          <w:lang w:eastAsia="pl-PL"/>
        </w:rPr>
        <w:br/>
        <w:t>https://ezamowienia.gov.pl w zakładce „Zgłoś problem”.</w:t>
      </w:r>
    </w:p>
    <w:p w14:paraId="0BB0614A"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22.W szczególnie uzasadnionych przypadkach uniemożliwiających komunikację</w:t>
      </w:r>
      <w:r w:rsidRPr="00165794">
        <w:rPr>
          <w:rFonts w:ascii="Times New Roman" w:eastAsia="Times New Roman" w:hAnsi="Times New Roman"/>
          <w:b w:val="0"/>
          <w:lang w:eastAsia="pl-PL"/>
        </w:rPr>
        <w:br/>
        <w:t>wykonawcy i Zamawiającego za pośrednictwem Platformy e-Zamówienia,</w:t>
      </w:r>
      <w:r w:rsidRPr="00165794">
        <w:rPr>
          <w:rFonts w:ascii="Times New Roman" w:eastAsia="Times New Roman" w:hAnsi="Times New Roman"/>
          <w:b w:val="0"/>
          <w:lang w:eastAsia="pl-PL"/>
        </w:rPr>
        <w:br/>
        <w:t>Zamawiający dopuszcza komunikację za pomocą poczty elektronicznej na adres</w:t>
      </w:r>
      <w:r w:rsidRPr="00165794">
        <w:rPr>
          <w:rFonts w:ascii="Times New Roman" w:eastAsia="Times New Roman" w:hAnsi="Times New Roman"/>
          <w:b w:val="0"/>
          <w:lang w:eastAsia="pl-PL"/>
        </w:rPr>
        <w:br/>
        <w:t>e-mail:.przetargi@repki.pl lub a.skorupka@repki.pl (nie dotyczy składania ofert/wniosków</w:t>
      </w:r>
      <w:r w:rsidRPr="00165794">
        <w:rPr>
          <w:rFonts w:ascii="Times New Roman" w:eastAsia="Times New Roman" w:hAnsi="Times New Roman"/>
          <w:b w:val="0"/>
          <w:lang w:eastAsia="pl-PL"/>
        </w:rPr>
        <w:br/>
        <w:t>o dopuszczenie do udziału w postępowaniu)</w:t>
      </w:r>
    </w:p>
    <w:p w14:paraId="08911586"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23.</w:t>
      </w:r>
      <w:r w:rsidRPr="00165794">
        <w:rPr>
          <w:rFonts w:ascii="Times" w:eastAsia="Calibri" w:hAnsi="Times" w:cs="Times"/>
          <w:b w:val="0"/>
          <w:color w:val="000000"/>
        </w:rPr>
        <w:t xml:space="preserve">W korespondencji kierowanej do Zamawiającego Wykonawcy powinni posługiwać się numerem przedmiotowego postępowania. </w:t>
      </w:r>
    </w:p>
    <w:p w14:paraId="40F36DA7"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24.</w:t>
      </w:r>
      <w:r w:rsidRPr="00165794">
        <w:rPr>
          <w:rFonts w:ascii="Times" w:eastAsia="Calibri" w:hAnsi="Times" w:cs="Times"/>
          <w:b w:val="0"/>
          <w:color w:val="000000"/>
        </w:rPr>
        <w:t xml:space="preserve">Wykonawca może zwrócić się do zamawiającego z wnioskiem o </w:t>
      </w:r>
      <w:r w:rsidRPr="00165794">
        <w:rPr>
          <w:rFonts w:ascii="Times" w:eastAsia="Calibri" w:hAnsi="Times" w:cs="Times"/>
          <w:b w:val="0"/>
        </w:rPr>
        <w:t>wyjaśnienie treści SWZ.</w:t>
      </w:r>
    </w:p>
    <w:p w14:paraId="55C26D71"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 xml:space="preserve">25. </w:t>
      </w:r>
      <w:r w:rsidRPr="00165794">
        <w:rPr>
          <w:rFonts w:ascii="Times" w:eastAsia="Calibri" w:hAnsi="Times" w:cs="Times"/>
          <w:b w:val="0"/>
          <w:bCs/>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1EED76B9"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 xml:space="preserve">26. </w:t>
      </w:r>
      <w:r w:rsidRPr="00165794">
        <w:rPr>
          <w:rFonts w:ascii="Times" w:eastAsia="Calibri" w:hAnsi="Times" w:cs="Times"/>
          <w:b w:val="0"/>
        </w:rPr>
        <w:t>Jeżeli zamawiający nie udzieli wyjaśnień w terminie, o którym mowa w ust. 25,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25, zamawiający nie ma obowiązku udzielania wyjaśnień SWZ oraz obowiązku przedłużenia terminu składania ofert.</w:t>
      </w:r>
    </w:p>
    <w:p w14:paraId="16F0558D"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lastRenderedPageBreak/>
        <w:t xml:space="preserve">27. </w:t>
      </w:r>
      <w:r w:rsidRPr="00165794">
        <w:rPr>
          <w:rFonts w:ascii="Times" w:eastAsia="Calibri" w:hAnsi="Times" w:cs="Times"/>
          <w:b w:val="0"/>
        </w:rPr>
        <w:t>Przedłużenie terminu składania ofert, o których mowa w ust. 26, nie wpływa na bieg terminu składania wniosku o wyjaśnienie treści SWZ.</w:t>
      </w:r>
    </w:p>
    <w:p w14:paraId="1D0EBA7F" w14:textId="77777777" w:rsidR="00165794" w:rsidRPr="00165794" w:rsidRDefault="00165794" w:rsidP="00165794">
      <w:pPr>
        <w:spacing w:line="360" w:lineRule="auto"/>
        <w:jc w:val="both"/>
        <w:rPr>
          <w:rFonts w:ascii="Times New Roman" w:eastAsia="Times New Roman" w:hAnsi="Times New Roman"/>
          <w:b w:val="0"/>
          <w:lang w:eastAsia="pl-PL"/>
        </w:rPr>
      </w:pPr>
      <w:r w:rsidRPr="00165794">
        <w:rPr>
          <w:rFonts w:ascii="Times New Roman" w:eastAsia="Times New Roman" w:hAnsi="Times New Roman"/>
          <w:b w:val="0"/>
          <w:lang w:eastAsia="pl-PL"/>
        </w:rPr>
        <w:t>28.</w:t>
      </w:r>
      <w:r w:rsidRPr="00165794">
        <w:rPr>
          <w:rFonts w:ascii="Times" w:eastAsia="Calibri" w:hAnsi="Times" w:cs="Times"/>
          <w:b w:val="0"/>
        </w:rPr>
        <w:t>Skróty użyte w SWZ oznaczają:</w:t>
      </w:r>
    </w:p>
    <w:p w14:paraId="59155D6C" w14:textId="77777777" w:rsidR="00165794" w:rsidRPr="00165794" w:rsidRDefault="00165794" w:rsidP="00165794">
      <w:pPr>
        <w:autoSpaceDE w:val="0"/>
        <w:autoSpaceDN w:val="0"/>
        <w:adjustRightInd w:val="0"/>
        <w:spacing w:before="360" w:after="40" w:line="360" w:lineRule="auto"/>
        <w:ind w:left="568" w:right="-432" w:hanging="142"/>
        <w:jc w:val="both"/>
        <w:rPr>
          <w:rFonts w:ascii="Times" w:eastAsia="Calibri" w:hAnsi="Times" w:cs="Times"/>
          <w:b w:val="0"/>
        </w:rPr>
      </w:pPr>
      <w:r w:rsidRPr="00165794">
        <w:rPr>
          <w:rFonts w:ascii="Times" w:eastAsia="Calibri" w:hAnsi="Times" w:cs="Times"/>
          <w:b w:val="0"/>
        </w:rPr>
        <w:t>a)</w:t>
      </w:r>
      <w:r w:rsidRPr="00165794">
        <w:rPr>
          <w:rFonts w:ascii="Times" w:eastAsia="Calibri" w:hAnsi="Times" w:cs="Times"/>
          <w:b w:val="0"/>
        </w:rPr>
        <w:tab/>
        <w:t xml:space="preserve"> 1. – ustęp</w:t>
      </w:r>
    </w:p>
    <w:p w14:paraId="23ADD66C" w14:textId="77777777" w:rsidR="00165794" w:rsidRPr="00165794" w:rsidRDefault="00165794" w:rsidP="00165794">
      <w:pPr>
        <w:autoSpaceDE w:val="0"/>
        <w:autoSpaceDN w:val="0"/>
        <w:adjustRightInd w:val="0"/>
        <w:spacing w:before="360" w:after="40" w:line="360" w:lineRule="auto"/>
        <w:ind w:left="568" w:right="-432" w:hanging="142"/>
        <w:jc w:val="both"/>
        <w:rPr>
          <w:rFonts w:ascii="Times" w:eastAsia="Calibri" w:hAnsi="Times" w:cs="Times"/>
          <w:b w:val="0"/>
        </w:rPr>
      </w:pPr>
      <w:r w:rsidRPr="00165794">
        <w:rPr>
          <w:rFonts w:ascii="Times" w:eastAsia="Calibri" w:hAnsi="Times" w:cs="Times"/>
          <w:b w:val="0"/>
        </w:rPr>
        <w:t>b)</w:t>
      </w:r>
      <w:r w:rsidRPr="00165794">
        <w:rPr>
          <w:rFonts w:ascii="Times" w:eastAsia="Calibri" w:hAnsi="Times" w:cs="Times"/>
          <w:b w:val="0"/>
        </w:rPr>
        <w:tab/>
        <w:t>1) - punkt</w:t>
      </w:r>
    </w:p>
    <w:p w14:paraId="5F07AD12" w14:textId="77777777" w:rsidR="00165794" w:rsidRPr="00165794" w:rsidRDefault="00165794" w:rsidP="00165794">
      <w:pPr>
        <w:autoSpaceDE w:val="0"/>
        <w:autoSpaceDN w:val="0"/>
        <w:adjustRightInd w:val="0"/>
        <w:spacing w:before="360" w:after="40" w:line="360" w:lineRule="auto"/>
        <w:ind w:left="568" w:right="-432" w:hanging="142"/>
        <w:jc w:val="both"/>
        <w:rPr>
          <w:rFonts w:ascii="Times" w:eastAsia="Calibri" w:hAnsi="Times" w:cs="Times"/>
          <w:b w:val="0"/>
        </w:rPr>
      </w:pPr>
      <w:r w:rsidRPr="00165794">
        <w:rPr>
          <w:rFonts w:ascii="Times" w:eastAsia="Calibri" w:hAnsi="Times" w:cs="Times"/>
          <w:b w:val="0"/>
        </w:rPr>
        <w:t>c)</w:t>
      </w:r>
      <w:r w:rsidRPr="00165794">
        <w:rPr>
          <w:rFonts w:ascii="Times" w:eastAsia="Calibri" w:hAnsi="Times" w:cs="Times"/>
          <w:b w:val="0"/>
        </w:rPr>
        <w:tab/>
        <w:t xml:space="preserve"> I- rozdział   </w:t>
      </w:r>
    </w:p>
    <w:p w14:paraId="287BA4A5" w14:textId="77777777" w:rsidR="00165794" w:rsidRDefault="00165794" w:rsidP="00694D64">
      <w:pPr>
        <w:autoSpaceDE w:val="0"/>
        <w:autoSpaceDN w:val="0"/>
        <w:adjustRightInd w:val="0"/>
        <w:spacing w:before="360" w:after="40" w:line="360" w:lineRule="auto"/>
        <w:ind w:left="568" w:right="-432" w:hanging="568"/>
        <w:jc w:val="both"/>
        <w:rPr>
          <w:rFonts w:ascii="Times" w:hAnsi="Times" w:cs="Times"/>
          <w:bCs/>
        </w:rPr>
      </w:pPr>
    </w:p>
    <w:p w14:paraId="4D5DA47F" w14:textId="3F84651F"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XI</w:t>
      </w:r>
      <w:r w:rsidR="004C6A16">
        <w:rPr>
          <w:rFonts w:ascii="Times" w:hAnsi="Times" w:cs="Times"/>
          <w:bCs/>
        </w:rPr>
        <w:t>V</w:t>
      </w:r>
      <w:r>
        <w:rPr>
          <w:rFonts w:ascii="Times" w:hAnsi="Times" w:cs="Times"/>
          <w:bCs/>
        </w:rPr>
        <w:t>.</w:t>
      </w:r>
      <w:r>
        <w:rPr>
          <w:rFonts w:ascii="Times" w:hAnsi="Times" w:cs="Times"/>
          <w:bCs/>
        </w:rPr>
        <w:tab/>
        <w:t>OPIS SPOSOBU PRZYGOTOWANIA OFERT ORAZ WYMAGANIA FORMALNE DOTYCZĄCE SKŁADANYCH OŚWIADCZEŃ I DOKUMENTÓW</w:t>
      </w:r>
    </w:p>
    <w:p w14:paraId="21788CD6" w14:textId="77777777" w:rsidR="00165794" w:rsidRPr="00165794" w:rsidRDefault="00165794" w:rsidP="00165794">
      <w:pPr>
        <w:spacing w:before="240" w:line="360" w:lineRule="auto"/>
        <w:contextualSpacing/>
        <w:jc w:val="both"/>
        <w:rPr>
          <w:rFonts w:ascii="Times New Roman" w:eastAsia="Verdana" w:hAnsi="Times New Roman"/>
          <w:b w:val="0"/>
          <w:bCs/>
          <w:color w:val="000000"/>
          <w:sz w:val="32"/>
          <w:szCs w:val="32"/>
          <w:lang w:eastAsia="pl-PL"/>
        </w:rPr>
      </w:pPr>
      <w:r w:rsidRPr="00165794">
        <w:rPr>
          <w:rFonts w:ascii="Times New Roman" w:eastAsia="Verdana" w:hAnsi="Times New Roman"/>
          <w:b w:val="0"/>
          <w:color w:val="000000"/>
          <w:sz w:val="26"/>
          <w:szCs w:val="26"/>
          <w:lang w:eastAsia="pl-PL"/>
        </w:rPr>
        <w:t>1.</w:t>
      </w:r>
      <w:r w:rsidRPr="00165794">
        <w:rPr>
          <w:rFonts w:ascii="Times New Roman" w:eastAsia="Verdana" w:hAnsi="Times New Roman"/>
          <w:b w:val="0"/>
          <w:bCs/>
          <w:color w:val="000000"/>
          <w:lang w:eastAsia="pl-PL"/>
        </w:rPr>
        <w:t>Wykonawca może złożyć tylko jedną ofertę.</w:t>
      </w:r>
    </w:p>
    <w:p w14:paraId="28BFB97F" w14:textId="77777777" w:rsidR="00165794" w:rsidRPr="00165794" w:rsidRDefault="00165794" w:rsidP="00165794">
      <w:pPr>
        <w:spacing w:line="360" w:lineRule="auto"/>
        <w:jc w:val="both"/>
        <w:rPr>
          <w:rFonts w:ascii="Times New Roman" w:eastAsia="Verdana" w:hAnsi="Times New Roman"/>
          <w:b w:val="0"/>
          <w:color w:val="000000"/>
        </w:rPr>
      </w:pPr>
      <w:r w:rsidRPr="00165794">
        <w:rPr>
          <w:rFonts w:ascii="Times New Roman" w:eastAsia="Verdana" w:hAnsi="Times New Roman"/>
          <w:b w:val="0"/>
          <w:color w:val="000000"/>
        </w:rPr>
        <w:t>2.Treść oferty musi odpowiadać treści SWZ.</w:t>
      </w:r>
    </w:p>
    <w:p w14:paraId="5E3C091D" w14:textId="77777777" w:rsidR="00165794" w:rsidRPr="00165794" w:rsidRDefault="00165794" w:rsidP="00165794">
      <w:pPr>
        <w:spacing w:line="360" w:lineRule="auto"/>
        <w:ind w:right="20"/>
        <w:jc w:val="both"/>
        <w:rPr>
          <w:rFonts w:ascii="Times New Roman" w:eastAsia="Verdana" w:hAnsi="Times New Roman"/>
          <w:b w:val="0"/>
          <w:color w:val="000000"/>
        </w:rPr>
      </w:pPr>
      <w:r w:rsidRPr="00165794">
        <w:rPr>
          <w:rFonts w:ascii="Times New Roman" w:eastAsia="Verdana" w:hAnsi="Times New Roman"/>
          <w:b w:val="0"/>
          <w:color w:val="000000"/>
        </w:rPr>
        <w:t>3.Ofertę składa się na Formularzu Ofertowym – zgodnie z Załącznikiem nr 1 do SWZ. Wraz z ofertą Wykonawca jest zobowiązany złożyć:</w:t>
      </w:r>
    </w:p>
    <w:p w14:paraId="40367E6B" w14:textId="77777777" w:rsidR="00165794" w:rsidRPr="00165794" w:rsidRDefault="00165794" w:rsidP="00165794">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165794">
        <w:rPr>
          <w:rFonts w:ascii="Times New Roman" w:eastAsia="Verdana" w:hAnsi="Times New Roman"/>
          <w:b w:val="0"/>
          <w:bCs/>
          <w:color w:val="000000"/>
          <w:sz w:val="22"/>
          <w:szCs w:val="22"/>
          <w:lang w:eastAsia="pl-PL"/>
        </w:rPr>
        <w:t>oświadczenia, o których mowa w Rozdziale X ust. 1 SWZ;</w:t>
      </w:r>
    </w:p>
    <w:p w14:paraId="059CA365" w14:textId="77777777" w:rsidR="00165794" w:rsidRPr="00165794" w:rsidRDefault="00165794" w:rsidP="00165794">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165794">
        <w:rPr>
          <w:rFonts w:ascii="Times New Roman" w:eastAsia="Verdana" w:hAnsi="Times New Roman"/>
          <w:b w:val="0"/>
          <w:bCs/>
          <w:color w:val="000000"/>
          <w:sz w:val="22"/>
          <w:szCs w:val="22"/>
          <w:lang w:eastAsia="pl-PL"/>
        </w:rPr>
        <w:t>zobowiązanie innego podmiotu, o którym mowa w Rozdziale XI ust. 3 SWZ (jeżeli dotyczy);</w:t>
      </w:r>
    </w:p>
    <w:p w14:paraId="653508F8" w14:textId="77777777" w:rsidR="00165794" w:rsidRPr="00165794" w:rsidRDefault="00165794" w:rsidP="00165794">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165794">
        <w:rPr>
          <w:rFonts w:ascii="Times New Roman" w:eastAsia="Verdana" w:hAnsi="Times New Roman"/>
          <w:b w:val="0"/>
          <w:bCs/>
          <w:color w:val="000000"/>
          <w:sz w:val="22"/>
          <w:szCs w:val="22"/>
          <w:lang w:eastAsia="pl-PL"/>
        </w:rPr>
        <w:t>dowód wniesienia wadium;</w:t>
      </w:r>
    </w:p>
    <w:p w14:paraId="3EA60389" w14:textId="77777777" w:rsidR="00165794" w:rsidRPr="00165794" w:rsidRDefault="00165794" w:rsidP="00165794">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165794">
        <w:rPr>
          <w:rFonts w:ascii="Times New Roman" w:eastAsia="Verdana" w:hAnsi="Times New Roman"/>
          <w:b w:val="0"/>
          <w:bCs/>
          <w:color w:val="000000"/>
          <w:sz w:val="22"/>
          <w:szCs w:val="22"/>
          <w:lang w:eastAsia="pl-PL"/>
        </w:rPr>
        <w:t xml:space="preserve">dokumenty, z których wynika prawo do podpisania oferty; odpowiednie pełnomocnictwa (jeżeli dotyczy). </w:t>
      </w:r>
    </w:p>
    <w:p w14:paraId="01E278C3" w14:textId="77777777" w:rsidR="00165794" w:rsidRPr="00165794" w:rsidRDefault="00165794" w:rsidP="00165794">
      <w:pPr>
        <w:numPr>
          <w:ilvl w:val="0"/>
          <w:numId w:val="34"/>
        </w:numPr>
        <w:spacing w:line="360" w:lineRule="auto"/>
        <w:ind w:left="852" w:right="20" w:hanging="426"/>
        <w:contextualSpacing/>
        <w:jc w:val="both"/>
        <w:rPr>
          <w:rFonts w:ascii="Times New Roman" w:eastAsia="Verdana" w:hAnsi="Times New Roman"/>
          <w:b w:val="0"/>
          <w:bCs/>
          <w:color w:val="000000"/>
          <w:sz w:val="22"/>
          <w:szCs w:val="22"/>
          <w:lang w:eastAsia="pl-PL"/>
        </w:rPr>
      </w:pPr>
      <w:r w:rsidRPr="00165794">
        <w:rPr>
          <w:rFonts w:ascii="Times New Roman" w:eastAsia="Verdana" w:hAnsi="Times New Roman"/>
          <w:b w:val="0"/>
          <w:bCs/>
          <w:color w:val="000000"/>
          <w:sz w:val="22"/>
          <w:szCs w:val="22"/>
          <w:lang w:eastAsia="pl-PL"/>
        </w:rPr>
        <w:t xml:space="preserve">Kosztorys ofertowy </w:t>
      </w:r>
    </w:p>
    <w:p w14:paraId="683F8A15" w14:textId="77777777" w:rsidR="00165794" w:rsidRPr="00165794" w:rsidRDefault="00165794" w:rsidP="00165794">
      <w:pPr>
        <w:numPr>
          <w:ilvl w:val="0"/>
          <w:numId w:val="31"/>
        </w:numPr>
        <w:tabs>
          <w:tab w:val="num" w:pos="284"/>
        </w:tabs>
        <w:spacing w:line="360" w:lineRule="auto"/>
        <w:ind w:left="284" w:right="23" w:hanging="142"/>
        <w:jc w:val="both"/>
        <w:rPr>
          <w:rFonts w:ascii="Times New Roman" w:eastAsia="Verdana" w:hAnsi="Times New Roman"/>
          <w:b w:val="0"/>
          <w:color w:val="000000"/>
        </w:rPr>
      </w:pPr>
      <w:r w:rsidRPr="00165794">
        <w:rPr>
          <w:rFonts w:ascii="Times New Roman" w:eastAsia="Verdana" w:hAnsi="Times New Roman"/>
          <w:b w:val="0"/>
          <w:color w:val="00000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68A13F24"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Verdana" w:hAnsi="Times New Roman"/>
          <w:b w:val="0"/>
          <w:color w:val="000000"/>
        </w:rPr>
        <w:lastRenderedPageBreak/>
        <w:t>Oferta oraz pozostałe oświadczenia i dokumenty, dla których Zamawiający określił wzory w formie formularzy zamieszczonych w załącznikach do SWZ, powinny być sporządzone zgodnie z tymi wzorami, co do treści oraz opisu kolumn i wierszy.</w:t>
      </w:r>
    </w:p>
    <w:p w14:paraId="0D002E0F"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Wykonawca przygotowuje ofertę przy pomocy interaktywnego „Formularza</w:t>
      </w:r>
      <w:r w:rsidRPr="00165794">
        <w:rPr>
          <w:rFonts w:ascii="Times New Roman" w:eastAsia="Times New Roman" w:hAnsi="Times New Roman"/>
          <w:b w:val="0"/>
          <w:lang w:eastAsia="pl-PL"/>
        </w:rPr>
        <w:br/>
        <w:t>ofertowego” udostępnionego przez Zamawiającego na Platformie e-Zamówienia</w:t>
      </w:r>
      <w:r w:rsidRPr="00165794">
        <w:rPr>
          <w:rFonts w:ascii="Times New Roman" w:eastAsia="Times New Roman" w:hAnsi="Times New Roman"/>
          <w:b w:val="0"/>
          <w:lang w:eastAsia="pl-PL"/>
        </w:rPr>
        <w:br/>
        <w:t>i zamieszczonego w podglądzie postępowania w zakładce „Informacje podstawowe”.</w:t>
      </w:r>
      <w:r w:rsidRPr="00165794">
        <w:rPr>
          <w:rFonts w:ascii="Times New Roman" w:eastAsia="Times New Roman" w:hAnsi="Times New Roman"/>
          <w:b w:val="0"/>
          <w:lang w:eastAsia="pl-PL"/>
        </w:rPr>
        <w:br/>
        <w:t>2. Zalogowany wykonawca używając przycisku „Wypełnij” widocznego pod</w:t>
      </w:r>
      <w:r w:rsidRPr="00165794">
        <w:rPr>
          <w:rFonts w:ascii="Times New Roman" w:eastAsia="Times New Roman" w:hAnsi="Times New Roman"/>
          <w:b w:val="0"/>
          <w:lang w:eastAsia="pl-PL"/>
        </w:rPr>
        <w:br/>
        <w:t>„Formularzem ofertowym” zobowiązany jest do zweryfikowania poprawności danych</w:t>
      </w:r>
      <w:r w:rsidRPr="00165794">
        <w:rPr>
          <w:rFonts w:ascii="Times New Roman" w:eastAsia="Times New Roman" w:hAnsi="Times New Roman"/>
          <w:b w:val="0"/>
          <w:lang w:eastAsia="pl-PL"/>
        </w:rPr>
        <w:br/>
        <w:t>automatycznie pobranych przez system z jego konta i uzupełnienia pozostałych</w:t>
      </w:r>
      <w:r w:rsidRPr="00165794">
        <w:rPr>
          <w:rFonts w:ascii="Times New Roman" w:eastAsia="Times New Roman" w:hAnsi="Times New Roman"/>
          <w:b w:val="0"/>
          <w:lang w:eastAsia="pl-PL"/>
        </w:rPr>
        <w:br/>
        <w:t>informacji dotyczących wykonawcy/wykonawców wspólnie ubiegających się</w:t>
      </w:r>
      <w:r w:rsidRPr="00165794">
        <w:rPr>
          <w:rFonts w:ascii="Times New Roman" w:eastAsia="Times New Roman" w:hAnsi="Times New Roman"/>
          <w:b w:val="0"/>
          <w:lang w:eastAsia="pl-PL"/>
        </w:rPr>
        <w:br/>
        <w:t>o udzielenie zamówienia.</w:t>
      </w:r>
    </w:p>
    <w:p w14:paraId="5AF3B117"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 xml:space="preserve"> Następnie wykonawca powinien pobrać „Formularz ofertowy”, zapisać go na dysku</w:t>
      </w:r>
      <w:r w:rsidRPr="00165794">
        <w:rPr>
          <w:rFonts w:ascii="Times New Roman" w:eastAsia="Times New Roman" w:hAnsi="Times New Roman"/>
          <w:b w:val="0"/>
          <w:lang w:eastAsia="pl-PL"/>
        </w:rPr>
        <w:br/>
        <w:t>komputera użytkownika, uzupełnić pozostałymi danymi wymaganymi</w:t>
      </w:r>
      <w:r w:rsidRPr="00165794">
        <w:rPr>
          <w:rFonts w:ascii="Times New Roman" w:eastAsia="Times New Roman" w:hAnsi="Times New Roman"/>
          <w:b w:val="0"/>
          <w:lang w:eastAsia="pl-PL"/>
        </w:rPr>
        <w:br/>
        <w:t>przez Zamawiającego i ponownie zapisać na dysku komputera użytkownika</w:t>
      </w:r>
      <w:r w:rsidRPr="00165794">
        <w:rPr>
          <w:rFonts w:ascii="Times New Roman" w:eastAsia="Times New Roman" w:hAnsi="Times New Roman"/>
          <w:b w:val="0"/>
          <w:lang w:eastAsia="pl-PL"/>
        </w:rPr>
        <w:br/>
        <w:t>oraz podpisać odpowiednim rodzajem podpisu elektronicznego, zgodnie z pkt 7.</w:t>
      </w:r>
      <w:r w:rsidRPr="00165794">
        <w:rPr>
          <w:rFonts w:ascii="Times New Roman" w:eastAsia="Times New Roman" w:hAnsi="Times New Roman"/>
          <w:b w:val="0"/>
          <w:lang w:eastAsia="pl-PL"/>
        </w:rPr>
        <w:br/>
        <w:t xml:space="preserve">Uwaga! Nie należy zmieniać nazwy pliku nadanej przez Platformę </w:t>
      </w:r>
      <w:bookmarkStart w:id="4" w:name="_Hlk127180669"/>
      <w:r w:rsidRPr="00165794">
        <w:rPr>
          <w:rFonts w:ascii="Times New Roman" w:eastAsia="Times New Roman" w:hAnsi="Times New Roman"/>
          <w:b w:val="0"/>
          <w:lang w:eastAsia="pl-PL"/>
        </w:rPr>
        <w:t>e-Zamówienia.</w:t>
      </w:r>
      <w:r w:rsidRPr="00165794">
        <w:rPr>
          <w:rFonts w:ascii="Times New Roman" w:eastAsia="Times New Roman" w:hAnsi="Times New Roman"/>
          <w:b w:val="0"/>
          <w:lang w:eastAsia="pl-PL"/>
        </w:rPr>
        <w:br/>
      </w:r>
      <w:bookmarkEnd w:id="4"/>
      <w:r w:rsidRPr="00165794">
        <w:rPr>
          <w:rFonts w:ascii="Times New Roman" w:eastAsia="Times New Roman" w:hAnsi="Times New Roman"/>
          <w:b w:val="0"/>
          <w:lang w:eastAsia="pl-PL"/>
        </w:rPr>
        <w:t>Zapisany „Formularz ofertowy” należy zawsze otwierać w programie Adobe Acrobat</w:t>
      </w:r>
      <w:r w:rsidRPr="00165794">
        <w:rPr>
          <w:rFonts w:ascii="Times New Roman" w:eastAsia="Times New Roman" w:hAnsi="Times New Roman"/>
          <w:b w:val="0"/>
          <w:lang w:eastAsia="pl-PL"/>
        </w:rPr>
        <w:br/>
        <w:t>Reader DC.</w:t>
      </w:r>
    </w:p>
    <w:p w14:paraId="51DDAFAC"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Wykonawca składa ofertę za pośrednictwem zakładki „Oferty/wnioski”, widocznej</w:t>
      </w:r>
      <w:r w:rsidRPr="00165794">
        <w:rPr>
          <w:rFonts w:ascii="Times New Roman" w:eastAsia="Times New Roman" w:hAnsi="Times New Roman"/>
          <w:b w:val="0"/>
          <w:lang w:eastAsia="pl-PL"/>
        </w:rPr>
        <w:br/>
        <w:t>w podglądzie postępowania po zalogowaniu się na konto Wykonawcy. Po wybraniu Dotyczy w szczególności SWZ. przycisku „Złóż ofertę” system prezentuje okno składania oferty umożliwiające przekazanie dokumentów elektronicznych, w którym znajdują się dwa pola drag&amp;drop („przeciągnij” i „upuść”) służące do dodawania plików.</w:t>
      </w:r>
    </w:p>
    <w:p w14:paraId="40A93E0A"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Wykonawca dodaje wybrany z dysku i uprzednio podpisany „Formularz oferty”</w:t>
      </w:r>
      <w:r w:rsidRPr="00165794">
        <w:rPr>
          <w:rFonts w:ascii="Times New Roman" w:eastAsia="Times New Roman" w:hAnsi="Times New Roman"/>
          <w:b w:val="0"/>
          <w:lang w:eastAsia="pl-PL"/>
        </w:rPr>
        <w:br/>
        <w:t>w pierwszym polu („Wypełniony formularz oferty”). W kolejnym polu („Załączniki</w:t>
      </w:r>
      <w:r w:rsidRPr="00165794">
        <w:rPr>
          <w:rFonts w:ascii="Times New Roman" w:eastAsia="Times New Roman" w:hAnsi="Times New Roman"/>
          <w:b w:val="0"/>
          <w:lang w:eastAsia="pl-PL"/>
        </w:rPr>
        <w:br/>
        <w:t>i inne dokumenty przedstawione w ofercie przez Wykonawcę”) wykonawca dodaje</w:t>
      </w:r>
      <w:r w:rsidRPr="00165794">
        <w:rPr>
          <w:rFonts w:ascii="Times New Roman" w:eastAsia="Times New Roman" w:hAnsi="Times New Roman"/>
          <w:b w:val="0"/>
          <w:lang w:eastAsia="pl-PL"/>
        </w:rPr>
        <w:br/>
        <w:t>pozostałe pliki stanowiące ofertę lub składane wraz z ofertą6.</w:t>
      </w:r>
    </w:p>
    <w:p w14:paraId="37BDD655"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 xml:space="preserve"> Jeżeli wraz z ofertą składane są dokumenty zawierające tajemnicę przedsiębiorstwa</w:t>
      </w:r>
      <w:r w:rsidRPr="00165794">
        <w:rPr>
          <w:rFonts w:ascii="Times New Roman" w:eastAsia="Times New Roman" w:hAnsi="Times New Roman"/>
          <w:b w:val="0"/>
          <w:lang w:eastAsia="pl-PL"/>
        </w:rPr>
        <w:br/>
        <w:t>wykonawca, w celu utrzymania w poufności tych informacji, przekazuje</w:t>
      </w:r>
      <w:r w:rsidRPr="00165794">
        <w:rPr>
          <w:rFonts w:ascii="Times New Roman" w:eastAsia="Times New Roman" w:hAnsi="Times New Roman"/>
          <w:b w:val="0"/>
          <w:lang w:eastAsia="pl-PL"/>
        </w:rPr>
        <w:br/>
        <w:t>je w wydzielonym i odpowiednio oznaczonym pliku, wraz z jednoczesnym</w:t>
      </w:r>
      <w:r w:rsidRPr="00165794">
        <w:rPr>
          <w:rFonts w:ascii="Times New Roman" w:eastAsia="Times New Roman" w:hAnsi="Times New Roman"/>
          <w:b w:val="0"/>
          <w:lang w:eastAsia="pl-PL"/>
        </w:rPr>
        <w:br/>
        <w:t>zaznaczeniem w nazwie pliku „Dokument stanowiący tajemnicę przedsiębiorstwa”.</w:t>
      </w:r>
      <w:r w:rsidRPr="00165794">
        <w:rPr>
          <w:rFonts w:ascii="Times New Roman" w:eastAsia="Times New Roman" w:hAnsi="Times New Roman"/>
          <w:b w:val="0"/>
          <w:lang w:eastAsia="pl-PL"/>
        </w:rPr>
        <w:br/>
      </w:r>
      <w:r w:rsidRPr="00165794">
        <w:rPr>
          <w:rFonts w:ascii="Times New Roman" w:eastAsia="Times New Roman" w:hAnsi="Times New Roman"/>
          <w:b w:val="0"/>
          <w:lang w:eastAsia="pl-PL"/>
        </w:rPr>
        <w:lastRenderedPageBreak/>
        <w:t>Zarówno załącznik stanowiący tajemnicę przedsiębiorstwa jak i uzasadnienie</w:t>
      </w:r>
      <w:r w:rsidRPr="00165794">
        <w:rPr>
          <w:rFonts w:ascii="Times New Roman" w:eastAsia="Times New Roman" w:hAnsi="Times New Roman"/>
          <w:b w:val="0"/>
          <w:lang w:eastAsia="pl-PL"/>
        </w:rPr>
        <w:br/>
        <w:t>zastrzeżenia tajemnicy przedsiębiorstwa należy dodać w polu „Załączniki i inne</w:t>
      </w:r>
      <w:r w:rsidRPr="00165794">
        <w:rPr>
          <w:rFonts w:ascii="Times New Roman" w:eastAsia="Times New Roman" w:hAnsi="Times New Roman"/>
          <w:b w:val="0"/>
          <w:lang w:eastAsia="pl-PL"/>
        </w:rPr>
        <w:br/>
        <w:t>dokumenty przedstawione w ofercie przez Wykonawcę”.</w:t>
      </w:r>
    </w:p>
    <w:p w14:paraId="08D44669"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 xml:space="preserve"> Formularz ofertowy podpisuje się kwalifikowanym podpisem elektronicznym,</w:t>
      </w:r>
      <w:r w:rsidRPr="00165794">
        <w:rPr>
          <w:rFonts w:ascii="Times New Roman" w:eastAsia="Times New Roman" w:hAnsi="Times New Roman"/>
          <w:b w:val="0"/>
          <w:lang w:eastAsia="pl-PL"/>
        </w:rPr>
        <w:br/>
        <w:t>podpisem zaufanym7 lub podpisem osobistym8. Rekomendowanym wariantem</w:t>
      </w:r>
      <w:r w:rsidRPr="00165794">
        <w:rPr>
          <w:rFonts w:ascii="Times New Roman" w:eastAsia="Times New Roman" w:hAnsi="Times New Roman"/>
          <w:b w:val="0"/>
          <w:lang w:eastAsia="pl-PL"/>
        </w:rPr>
        <w:br/>
        <w:t>podpisu jest typ wewnętrzny. Podpis formularza ofertowego wariantem podpisu w</w:t>
      </w:r>
      <w:r w:rsidRPr="00165794">
        <w:rPr>
          <w:rFonts w:ascii="Times New Roman" w:eastAsia="Times New Roman" w:hAnsi="Times New Roman"/>
          <w:b w:val="0"/>
          <w:lang w:eastAsia="pl-PL"/>
        </w:rPr>
        <w:br/>
        <w:t>typie zewnętrznym również jest możliwy, tylko w tym przypadku, powstały oddzielny</w:t>
      </w:r>
      <w:r w:rsidRPr="00165794">
        <w:rPr>
          <w:rFonts w:ascii="Times New Roman" w:eastAsia="Times New Roman" w:hAnsi="Times New Roman"/>
          <w:b w:val="0"/>
          <w:lang w:eastAsia="pl-PL"/>
        </w:rPr>
        <w:br/>
        <w:t>plik podpisu dla tego formularza należy załączyć w polu „Załączniki i inne dokumenty</w:t>
      </w:r>
      <w:r w:rsidRPr="00165794">
        <w:rPr>
          <w:rFonts w:ascii="Times New Roman" w:eastAsia="Times New Roman" w:hAnsi="Times New Roman"/>
          <w:b w:val="0"/>
          <w:lang w:eastAsia="pl-PL"/>
        </w:rPr>
        <w:br/>
        <w:t>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zaufanym9 lub podpisem osobistym10, mogą być zgodnie z wyborem wykonawcy/wykonawcy wspólnie ubiegającego się o udzielenie</w:t>
      </w:r>
      <w:r w:rsidRPr="00165794">
        <w:rPr>
          <w:rFonts w:ascii="Times New Roman" w:eastAsia="Times New Roman" w:hAnsi="Times New Roman"/>
          <w:b w:val="0"/>
          <w:lang w:eastAsia="pl-PL"/>
        </w:rPr>
        <w:br/>
        <w:t>zamówienia/podmiotu udostępniającego zasoby opatrzone podpisem typu</w:t>
      </w:r>
      <w:r w:rsidRPr="00165794">
        <w:rPr>
          <w:rFonts w:ascii="Times New Roman" w:eastAsia="Times New Roman" w:hAnsi="Times New Roman"/>
          <w:b w:val="0"/>
          <w:lang w:eastAsia="pl-PL"/>
        </w:rPr>
        <w:br/>
        <w:t>zewnętrznego lub wewnętrznego. W zależności od rodzaju podpisu i jego typu</w:t>
      </w:r>
      <w:r w:rsidRPr="00165794">
        <w:rPr>
          <w:rFonts w:ascii="Times New Roman" w:eastAsia="Times New Roman" w:hAnsi="Times New Roman"/>
          <w:b w:val="0"/>
          <w:lang w:eastAsia="pl-PL"/>
        </w:rPr>
        <w:br/>
        <w:t>(zewnętrzny, wewnętrzny) w polu „Załączniki i inne dokumenty przedstawione w</w:t>
      </w:r>
      <w:r w:rsidRPr="00165794">
        <w:rPr>
          <w:rFonts w:ascii="Times New Roman" w:eastAsia="Times New Roman" w:hAnsi="Times New Roman"/>
          <w:b w:val="0"/>
          <w:lang w:eastAsia="pl-PL"/>
        </w:rPr>
        <w:br/>
        <w:t>ofercie przez Wykonawcę” dodaje się uprzednio podpisane dokumenty wraz z</w:t>
      </w:r>
      <w:r w:rsidRPr="00165794">
        <w:rPr>
          <w:rFonts w:ascii="Times New Roman" w:eastAsia="Times New Roman" w:hAnsi="Times New Roman"/>
          <w:b w:val="0"/>
          <w:lang w:eastAsia="pl-PL"/>
        </w:rPr>
        <w:br/>
        <w:t>wygenerowanym plikiem podpisu (typ zewnętrzny) lub dokument z wszytym podpisem</w:t>
      </w:r>
      <w:r w:rsidRPr="00165794">
        <w:rPr>
          <w:rFonts w:ascii="Times New Roman" w:eastAsia="Times New Roman" w:hAnsi="Times New Roman"/>
          <w:b w:val="0"/>
          <w:lang w:eastAsia="pl-PL"/>
        </w:rPr>
        <w:br/>
        <w:t>(typ wewnętrzny).W przypadku przekazywania dokumentu elektronicznego w formacie poddającym dane kompresji, opatrzenie pliku zawierającego skompresowane dokumenty Wykaz poszczególnych dokumentów i oświadczeń składanych wraz z ofertą, ich forma, sposób sporządzania i przekazywania zostały określone przez Zamawiającego</w:t>
      </w:r>
    </w:p>
    <w:p w14:paraId="529DE137"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 xml:space="preserve"> Opatrzenie podpisem zaufanym dopuszczalne jest w postępowaniach o udzielenie zamówienia o wartości mniejszej niż progi unijne.</w:t>
      </w:r>
    </w:p>
    <w:p w14:paraId="0DD5E83B"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 xml:space="preserve"> Opatrzenie podpisem osobistym dopuszczalne jest w postępowaniach o udzielenie zamówienia o wartości mniejszej niż progi unijne.</w:t>
      </w:r>
    </w:p>
    <w:p w14:paraId="623ACC77"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 xml:space="preserve"> Opatrzenie podpisem zaufanym dopuszczalne jest w postępowaniach o udzielenie zamówienia o wartości mniejszej niż progi unijne.</w:t>
      </w:r>
    </w:p>
    <w:p w14:paraId="04C2D171"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 xml:space="preserve"> Opatrzenie podpisem osobistym dopuszczalne jest w postępowaniach o udzielenie zamówienia o wartości mniejszej niż progi unijne kwalifikowanym podpisem elektronicznym, podpisem zaufanym lub podpisem osobistym, jest równoznaczne z opatrzeniem wszystkich </w:t>
      </w:r>
      <w:r w:rsidRPr="00165794">
        <w:rPr>
          <w:rFonts w:ascii="Times New Roman" w:eastAsia="Times New Roman" w:hAnsi="Times New Roman"/>
          <w:b w:val="0"/>
          <w:lang w:eastAsia="pl-PL"/>
        </w:rPr>
        <w:lastRenderedPageBreak/>
        <w:t>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Oferta może być złożona tylko do upływu terminu składania ofert.</w:t>
      </w:r>
    </w:p>
    <w:p w14:paraId="40E99838"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Wykonawca może przed upływem terminu składania ofert wycofać ofertę.</w:t>
      </w:r>
      <w:r w:rsidRPr="00165794">
        <w:rPr>
          <w:rFonts w:ascii="Times New Roman" w:eastAsia="Times New Roman" w:hAnsi="Times New Roman"/>
          <w:b w:val="0"/>
          <w:lang w:eastAsia="pl-PL"/>
        </w:rPr>
        <w:br/>
        <w:t>Wykonawca wycofuje ofertę w zakładce „Oferty/wnioski” używając przycisku „Wycofaj ofertę”.</w:t>
      </w:r>
    </w:p>
    <w:p w14:paraId="5C8170B6" w14:textId="77777777" w:rsidR="00165794" w:rsidRPr="00165794" w:rsidRDefault="00165794" w:rsidP="00165794">
      <w:pPr>
        <w:numPr>
          <w:ilvl w:val="0"/>
          <w:numId w:val="31"/>
        </w:numPr>
        <w:spacing w:line="360" w:lineRule="auto"/>
        <w:ind w:left="426" w:right="23" w:hanging="440"/>
        <w:jc w:val="both"/>
        <w:rPr>
          <w:rFonts w:ascii="Times New Roman" w:eastAsia="Verdana" w:hAnsi="Times New Roman"/>
          <w:b w:val="0"/>
          <w:color w:val="000000"/>
        </w:rPr>
      </w:pPr>
      <w:r w:rsidRPr="00165794">
        <w:rPr>
          <w:rFonts w:ascii="Times New Roman" w:eastAsia="Times New Roman" w:hAnsi="Times New Roman"/>
          <w:b w:val="0"/>
          <w:lang w:eastAsia="pl-PL"/>
        </w:rPr>
        <w:t>Maksymalny łączny rozmiar plików stanowiących ofertę lub składanych wraz z ofertą o 250 MB</w:t>
      </w:r>
    </w:p>
    <w:p w14:paraId="6851A6EA" w14:textId="77777777" w:rsidR="00574713" w:rsidRDefault="00574713" w:rsidP="005A334A">
      <w:pPr>
        <w:autoSpaceDE w:val="0"/>
        <w:autoSpaceDN w:val="0"/>
        <w:adjustRightInd w:val="0"/>
        <w:spacing w:line="360" w:lineRule="auto"/>
        <w:ind w:right="-432"/>
        <w:jc w:val="both"/>
        <w:rPr>
          <w:rFonts w:ascii="Times" w:hAnsi="Times" w:cs="Times"/>
          <w:bCs/>
          <w:sz w:val="22"/>
        </w:rPr>
      </w:pPr>
    </w:p>
    <w:p w14:paraId="75583339" w14:textId="77777777" w:rsidR="00165794" w:rsidRPr="00701F62" w:rsidRDefault="00165794" w:rsidP="005A334A">
      <w:pPr>
        <w:autoSpaceDE w:val="0"/>
        <w:autoSpaceDN w:val="0"/>
        <w:adjustRightInd w:val="0"/>
        <w:spacing w:line="360" w:lineRule="auto"/>
        <w:ind w:right="-432"/>
        <w:jc w:val="both"/>
        <w:rPr>
          <w:rFonts w:ascii="Times" w:hAnsi="Times" w:cs="Times"/>
          <w:bCs/>
          <w:sz w:val="22"/>
        </w:rPr>
      </w:pPr>
    </w:p>
    <w:p w14:paraId="2E59CBD7" w14:textId="27A7B137"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XV.</w:t>
      </w:r>
      <w:r>
        <w:rPr>
          <w:rFonts w:ascii="Times" w:hAnsi="Times" w:cs="Times"/>
          <w:bCs/>
        </w:rPr>
        <w:tab/>
        <w:t>OPIS SPOSOBU OBLICZENIA CENY OFERTY</w:t>
      </w:r>
    </w:p>
    <w:p w14:paraId="4B714457" w14:textId="5CC93F5E" w:rsidR="00D63721" w:rsidRPr="00D63721" w:rsidRDefault="00D63721" w:rsidP="00D63721">
      <w:pPr>
        <w:tabs>
          <w:tab w:val="left" w:pos="284"/>
        </w:tabs>
        <w:spacing w:line="360" w:lineRule="auto"/>
        <w:jc w:val="both"/>
        <w:rPr>
          <w:rFonts w:ascii="Times New Roman" w:hAnsi="Times New Roman"/>
          <w:b w:val="0"/>
          <w:bCs/>
          <w:color w:val="000000"/>
        </w:rPr>
      </w:pPr>
      <w:r>
        <w:rPr>
          <w:rFonts w:ascii="Times New Roman" w:hAnsi="Times New Roman"/>
          <w:b w:val="0"/>
          <w:bCs/>
          <w:color w:val="000000"/>
        </w:rPr>
        <w:t>1.</w:t>
      </w:r>
      <w:r w:rsidRPr="00D63721">
        <w:rPr>
          <w:rFonts w:ascii="Times New Roman" w:hAnsi="Times New Roman"/>
          <w:b w:val="0"/>
          <w:bCs/>
          <w:color w:val="000000"/>
        </w:rPr>
        <w:t xml:space="preserve">Cena ofertowa jest ceną ryczałtową. Ustawa z dnia 23 kwietnia 1964 r. – Kodeks cywilny  </w:t>
      </w:r>
      <w:r w:rsidR="00FD6096">
        <w:rPr>
          <w:rFonts w:ascii="Times New Roman" w:hAnsi="Times New Roman"/>
          <w:b w:val="0"/>
          <w:bCs/>
          <w:color w:val="000000"/>
        </w:rPr>
        <w:t xml:space="preserve">             </w:t>
      </w:r>
      <w:r w:rsidRPr="00D63721">
        <w:rPr>
          <w:rFonts w:ascii="Times New Roman" w:hAnsi="Times New Roman"/>
          <w:b w:val="0"/>
          <w:bCs/>
          <w:color w:val="000000"/>
        </w:rPr>
        <w:t xml:space="preserve">(Dz. U. </w:t>
      </w:r>
      <w:r w:rsidR="00FD6096">
        <w:rPr>
          <w:rFonts w:ascii="Times New Roman" w:hAnsi="Times New Roman"/>
          <w:b w:val="0"/>
          <w:bCs/>
          <w:color w:val="000000"/>
        </w:rPr>
        <w:t xml:space="preserve">2020.1740) </w:t>
      </w:r>
      <w:r w:rsidRPr="00D63721">
        <w:rPr>
          <w:rFonts w:ascii="Times New Roman" w:hAnsi="Times New Roman"/>
          <w:b w:val="0"/>
          <w:bCs/>
          <w:color w:val="000000"/>
        </w:rPr>
        <w:t xml:space="preserve">ten rodzaj wynagrodzenia określa art. 632 w sposób następujący: </w:t>
      </w:r>
    </w:p>
    <w:p w14:paraId="53579678" w14:textId="77777777" w:rsidR="00D63721" w:rsidRPr="00D63721" w:rsidRDefault="00D63721" w:rsidP="00D63721">
      <w:pPr>
        <w:numPr>
          <w:ilvl w:val="0"/>
          <w:numId w:val="9"/>
        </w:numPr>
        <w:tabs>
          <w:tab w:val="left" w:pos="567"/>
        </w:tabs>
        <w:spacing w:line="360" w:lineRule="auto"/>
        <w:ind w:left="567" w:hanging="283"/>
        <w:jc w:val="both"/>
        <w:rPr>
          <w:rFonts w:ascii="Times New Roman" w:hAnsi="Times New Roman"/>
          <w:b w:val="0"/>
          <w:bCs/>
          <w:color w:val="000000"/>
        </w:rPr>
      </w:pPr>
      <w:r w:rsidRPr="00D63721">
        <w:rPr>
          <w:rFonts w:ascii="Times New Roman" w:hAnsi="Times New Roman"/>
          <w:b w:val="0"/>
          <w:bCs/>
          <w:color w:val="000000"/>
        </w:rPr>
        <w:t xml:space="preserve">§ 1. Jeżeli strony umówiły się o wynagrodzenie ryczałtowe, przyjmujący zamówienie nie może żądać podwyższenia wynagrodzenia, chociażby w czasie zawarcia umowy nie można było przewidzieć rozmiaru lub kosztów prac. </w:t>
      </w:r>
    </w:p>
    <w:p w14:paraId="623463C4" w14:textId="77777777" w:rsidR="00D63721" w:rsidRPr="00D63721" w:rsidRDefault="00D63721" w:rsidP="00D63721">
      <w:pPr>
        <w:numPr>
          <w:ilvl w:val="0"/>
          <w:numId w:val="9"/>
        </w:numPr>
        <w:tabs>
          <w:tab w:val="left" w:pos="567"/>
        </w:tabs>
        <w:spacing w:line="360" w:lineRule="auto"/>
        <w:ind w:left="567" w:hanging="283"/>
        <w:jc w:val="both"/>
        <w:rPr>
          <w:rFonts w:ascii="Times New Roman" w:hAnsi="Times New Roman"/>
          <w:b w:val="0"/>
          <w:bCs/>
          <w:color w:val="000000"/>
        </w:rPr>
      </w:pPr>
      <w:r w:rsidRPr="00D63721">
        <w:rPr>
          <w:rFonts w:ascii="Times New Roman" w:hAnsi="Times New Roman"/>
          <w:b w:val="0"/>
          <w:bCs/>
          <w:color w:val="000000"/>
        </w:rPr>
        <w:t>§ 2. Jeżeli jednak wskutek zmiany stosunków, której nie można było przewidzieć, wykonanie dzieła groziłoby przyjmującemu zamówienie rażącą stratą, sąd może podwyższyć ryczałt lub rozwiązać umowę.</w:t>
      </w:r>
    </w:p>
    <w:p w14:paraId="0EE43ECE" w14:textId="6125A803" w:rsidR="00D63721" w:rsidRPr="00D63721" w:rsidRDefault="00D63721" w:rsidP="00D63721">
      <w:pPr>
        <w:tabs>
          <w:tab w:val="left" w:pos="567"/>
        </w:tabs>
        <w:spacing w:line="360" w:lineRule="auto"/>
        <w:ind w:left="284" w:hanging="284"/>
        <w:jc w:val="both"/>
        <w:rPr>
          <w:rFonts w:ascii="Times New Roman" w:hAnsi="Times New Roman"/>
          <w:b w:val="0"/>
          <w:bCs/>
          <w:color w:val="000000"/>
        </w:rPr>
      </w:pPr>
      <w:r w:rsidRPr="00D63721">
        <w:rPr>
          <w:rFonts w:ascii="Times New Roman" w:hAnsi="Times New Roman"/>
          <w:b w:val="0"/>
          <w:bCs/>
          <w:color w:val="000000"/>
        </w:rPr>
        <w:t xml:space="preserve">2. Cena powinna być wyrażona do dwóch miejsc po przecinku i powinna zawierać wszelkie </w:t>
      </w:r>
      <w:r>
        <w:rPr>
          <w:rFonts w:ascii="Times New Roman" w:hAnsi="Times New Roman"/>
          <w:b w:val="0"/>
          <w:bCs/>
          <w:color w:val="000000"/>
        </w:rPr>
        <w:t xml:space="preserve">   </w:t>
      </w:r>
      <w:r>
        <w:rPr>
          <w:rFonts w:ascii="Times New Roman" w:hAnsi="Times New Roman"/>
          <w:b w:val="0"/>
          <w:bCs/>
          <w:color w:val="000000"/>
        </w:rPr>
        <w:br/>
      </w:r>
      <w:r w:rsidRPr="00D63721">
        <w:rPr>
          <w:rFonts w:ascii="Times New Roman" w:hAnsi="Times New Roman"/>
          <w:b w:val="0"/>
          <w:bCs/>
          <w:color w:val="000000"/>
        </w:rPr>
        <w:t>koszty niezbędne do wykonania przedmiotu zamówienia.</w:t>
      </w:r>
    </w:p>
    <w:p w14:paraId="654A2E30" w14:textId="593B62B4" w:rsidR="00D63721" w:rsidRPr="00D63721" w:rsidRDefault="00D63721" w:rsidP="00D63721">
      <w:pPr>
        <w:tabs>
          <w:tab w:val="left" w:pos="567"/>
        </w:tabs>
        <w:spacing w:line="360" w:lineRule="auto"/>
        <w:jc w:val="both"/>
        <w:rPr>
          <w:rFonts w:ascii="Times New Roman" w:hAnsi="Times New Roman"/>
          <w:b w:val="0"/>
          <w:bCs/>
          <w:color w:val="000000"/>
        </w:rPr>
      </w:pPr>
      <w:r>
        <w:rPr>
          <w:rFonts w:ascii="Times New Roman" w:hAnsi="Times New Roman"/>
          <w:b w:val="0"/>
          <w:bCs/>
          <w:color w:val="000000"/>
        </w:rPr>
        <w:t>3.</w:t>
      </w:r>
      <w:r w:rsidRPr="00D63721">
        <w:rPr>
          <w:rFonts w:ascii="Times New Roman" w:hAnsi="Times New Roman"/>
          <w:b w:val="0"/>
          <w:bCs/>
          <w:color w:val="000000"/>
        </w:rPr>
        <w:t>Rozliczenia między Zamawiającym a Wykonawcą prowadzone będą w PLN.</w:t>
      </w:r>
    </w:p>
    <w:p w14:paraId="69DAE0F8" w14:textId="66A5846E" w:rsidR="00D63721" w:rsidRPr="00D63721" w:rsidRDefault="00D63721" w:rsidP="00D63721">
      <w:pPr>
        <w:tabs>
          <w:tab w:val="left" w:pos="567"/>
        </w:tabs>
        <w:spacing w:line="360" w:lineRule="auto"/>
        <w:jc w:val="both"/>
        <w:rPr>
          <w:rFonts w:ascii="Times New Roman" w:hAnsi="Times New Roman"/>
          <w:b w:val="0"/>
          <w:bCs/>
          <w:color w:val="000000"/>
        </w:rPr>
      </w:pPr>
      <w:r>
        <w:rPr>
          <w:rFonts w:ascii="Times New Roman" w:hAnsi="Times New Roman"/>
          <w:b w:val="0"/>
          <w:bCs/>
          <w:color w:val="000000"/>
        </w:rPr>
        <w:t>4.</w:t>
      </w:r>
      <w:r w:rsidRPr="00D63721">
        <w:rPr>
          <w:rFonts w:ascii="Times New Roman" w:hAnsi="Times New Roman"/>
          <w:b w:val="0"/>
          <w:bCs/>
          <w:color w:val="000000"/>
        </w:rPr>
        <w:t xml:space="preserve">Jeżeli złożono ofertę, której wybór prowadziłby do powstania obowiązku podatkowego Zamawiającego zgodnie z przepisami o podatku od towarów i usług w zakresie dotyczącym wewnątrzwspólnotowego nabycia towarów, Zamawiający w celu oceny takiej oferty dolicza do </w:t>
      </w:r>
      <w:r w:rsidRPr="00D63721">
        <w:rPr>
          <w:rFonts w:ascii="Times New Roman" w:hAnsi="Times New Roman"/>
          <w:b w:val="0"/>
          <w:bCs/>
          <w:color w:val="000000"/>
        </w:rPr>
        <w:lastRenderedPageBreak/>
        <w:t>przedstawionej w niej ceny podatek od towarów i usług, który miałby obowiązek wpłacić zgodnie z obowiązującymi przepisami.</w:t>
      </w:r>
    </w:p>
    <w:p w14:paraId="0CF57BC3" w14:textId="6B7DD7D0" w:rsidR="00D63721" w:rsidRPr="00D63721" w:rsidRDefault="00317969" w:rsidP="00317969">
      <w:pPr>
        <w:tabs>
          <w:tab w:val="left" w:pos="567"/>
        </w:tabs>
        <w:spacing w:line="360" w:lineRule="auto"/>
        <w:jc w:val="both"/>
        <w:rPr>
          <w:rFonts w:ascii="Times New Roman" w:hAnsi="Times New Roman"/>
          <w:b w:val="0"/>
          <w:bCs/>
          <w:color w:val="000000"/>
        </w:rPr>
      </w:pPr>
      <w:r>
        <w:rPr>
          <w:rFonts w:ascii="Times New Roman" w:hAnsi="Times New Roman"/>
          <w:b w:val="0"/>
          <w:bCs/>
          <w:color w:val="000000"/>
        </w:rPr>
        <w:t>5.</w:t>
      </w:r>
      <w:r w:rsidR="00D63721" w:rsidRPr="00D63721">
        <w:rPr>
          <w:rFonts w:ascii="Times New Roman" w:hAnsi="Times New Roman"/>
          <w:b w:val="0"/>
          <w:bCs/>
          <w:color w:val="000000"/>
        </w:rPr>
        <w:t>Każdy z Wykonawców może zaproponować tylko jedną cenę i nie może jej zmienić.</w:t>
      </w:r>
    </w:p>
    <w:p w14:paraId="4099B05F" w14:textId="3CC7DA0E" w:rsidR="00D63721" w:rsidRPr="00D63721" w:rsidRDefault="00317969" w:rsidP="00317969">
      <w:pPr>
        <w:tabs>
          <w:tab w:val="left" w:pos="567"/>
        </w:tabs>
        <w:spacing w:line="360" w:lineRule="auto"/>
        <w:jc w:val="both"/>
        <w:rPr>
          <w:rFonts w:ascii="Times New Roman" w:hAnsi="Times New Roman"/>
          <w:b w:val="0"/>
          <w:bCs/>
          <w:color w:val="000000"/>
        </w:rPr>
      </w:pPr>
      <w:r>
        <w:rPr>
          <w:rFonts w:ascii="Times New Roman" w:hAnsi="Times New Roman"/>
          <w:b w:val="0"/>
          <w:bCs/>
          <w:color w:val="000000"/>
        </w:rPr>
        <w:t>6.</w:t>
      </w:r>
      <w:r w:rsidR="00D63721" w:rsidRPr="00D63721">
        <w:rPr>
          <w:rFonts w:ascii="Times New Roman" w:hAnsi="Times New Roman"/>
          <w:b w:val="0"/>
          <w:bCs/>
          <w:color w:val="000000"/>
        </w:rPr>
        <w:t>Zaoferowana cena dotyczy całego przedmiotu zamówienia.</w:t>
      </w:r>
    </w:p>
    <w:p w14:paraId="630FFFC1" w14:textId="011A0BE4" w:rsidR="00D63721" w:rsidRPr="00D63721" w:rsidRDefault="00317969" w:rsidP="00317969">
      <w:pPr>
        <w:tabs>
          <w:tab w:val="left" w:pos="567"/>
        </w:tabs>
        <w:spacing w:line="360" w:lineRule="auto"/>
        <w:jc w:val="both"/>
        <w:rPr>
          <w:rFonts w:ascii="Times New Roman" w:hAnsi="Times New Roman"/>
          <w:b w:val="0"/>
          <w:bCs/>
          <w:color w:val="000000"/>
        </w:rPr>
      </w:pPr>
      <w:r>
        <w:rPr>
          <w:rFonts w:ascii="Times New Roman" w:hAnsi="Times New Roman"/>
          <w:b w:val="0"/>
          <w:bCs/>
          <w:color w:val="000000"/>
        </w:rPr>
        <w:t>7.</w:t>
      </w:r>
      <w:r w:rsidR="00D63721" w:rsidRPr="00D63721">
        <w:rPr>
          <w:rFonts w:ascii="Times New Roman" w:hAnsi="Times New Roman"/>
          <w:b w:val="0"/>
          <w:bCs/>
          <w:color w:val="000000"/>
        </w:rPr>
        <w:t xml:space="preserve">Cena musi uwzględniać wszystkie wymagania SWZ oraz obejmować wszelkie koszty, jakie poniesie Wykonawca z tytułu należytej oraz zgodnej z obowiązującymi przepisami realizacji przedmiotu zamówienia w tym związanych m.in. z (ale się do nich nie ograniczać): </w:t>
      </w:r>
    </w:p>
    <w:p w14:paraId="77D387BF" w14:textId="5F46E864" w:rsidR="00D63721" w:rsidRPr="00D63721" w:rsidRDefault="00D63721" w:rsidP="00D63721">
      <w:pPr>
        <w:pStyle w:val="Default"/>
        <w:numPr>
          <w:ilvl w:val="0"/>
          <w:numId w:val="10"/>
        </w:numPr>
        <w:tabs>
          <w:tab w:val="clear" w:pos="0"/>
        </w:tabs>
        <w:spacing w:line="360" w:lineRule="auto"/>
        <w:ind w:left="709" w:hanging="142"/>
        <w:jc w:val="both"/>
        <w:rPr>
          <w:bCs/>
          <w:lang w:val="pl-PL"/>
        </w:rPr>
      </w:pPr>
      <w:r w:rsidRPr="00D63721">
        <w:rPr>
          <w:bCs/>
          <w:lang w:val="pl-PL"/>
        </w:rPr>
        <w:t xml:space="preserve">Wypełnieniem obowiązków wynikających z umowy i wszystkich innych zobowiązań </w:t>
      </w:r>
      <w:r w:rsidRPr="00D63721">
        <w:rPr>
          <w:bCs/>
          <w:lang w:val="pl-PL"/>
        </w:rPr>
        <w:br/>
        <w:t xml:space="preserve">i wymagań związanych z prowadzeniem prac wyspecyfikowanych w SWZ i w umowie oraz wszelkich ogólnych zobowiązań, odpowiedzialności, możliwych opłat </w:t>
      </w:r>
    </w:p>
    <w:p w14:paraId="090B952A" w14:textId="77777777" w:rsidR="00D63721" w:rsidRPr="00D63721" w:rsidRDefault="00D63721" w:rsidP="00D63721">
      <w:pPr>
        <w:pStyle w:val="Default"/>
        <w:numPr>
          <w:ilvl w:val="0"/>
          <w:numId w:val="10"/>
        </w:numPr>
        <w:tabs>
          <w:tab w:val="clear" w:pos="0"/>
        </w:tabs>
        <w:spacing w:line="360" w:lineRule="auto"/>
        <w:ind w:left="709" w:hanging="142"/>
        <w:jc w:val="both"/>
        <w:rPr>
          <w:bCs/>
          <w:lang w:val="pl-PL"/>
        </w:rPr>
      </w:pPr>
      <w:r w:rsidRPr="00D63721">
        <w:rPr>
          <w:bCs/>
          <w:lang w:val="pl-PL"/>
        </w:rPr>
        <w:t xml:space="preserve">Robocizną i wszelkimi kosztami z nią związanymi. </w:t>
      </w:r>
    </w:p>
    <w:p w14:paraId="1C661998" w14:textId="77777777" w:rsidR="00D63721" w:rsidRPr="00D63721" w:rsidRDefault="00D63721" w:rsidP="00D63721">
      <w:pPr>
        <w:pStyle w:val="Default"/>
        <w:numPr>
          <w:ilvl w:val="0"/>
          <w:numId w:val="10"/>
        </w:numPr>
        <w:tabs>
          <w:tab w:val="clear" w:pos="0"/>
        </w:tabs>
        <w:spacing w:line="360" w:lineRule="auto"/>
        <w:ind w:left="709" w:hanging="142"/>
        <w:jc w:val="both"/>
        <w:rPr>
          <w:bCs/>
          <w:lang w:val="pl-PL"/>
        </w:rPr>
      </w:pPr>
      <w:r w:rsidRPr="00D63721">
        <w:rPr>
          <w:bCs/>
          <w:lang w:val="pl-PL"/>
        </w:rPr>
        <w:t xml:space="preserve">Dostawą materiałów i wyposażenia, ich magazynowaniem i wszelkimi kosztami z tym związanymi włączając straty i transport na budowę. </w:t>
      </w:r>
    </w:p>
    <w:p w14:paraId="13F08B94" w14:textId="77777777" w:rsidR="00D63721" w:rsidRPr="00D63721" w:rsidRDefault="00D63721" w:rsidP="00D63721">
      <w:pPr>
        <w:pStyle w:val="Default"/>
        <w:numPr>
          <w:ilvl w:val="0"/>
          <w:numId w:val="10"/>
        </w:numPr>
        <w:tabs>
          <w:tab w:val="clear" w:pos="0"/>
        </w:tabs>
        <w:spacing w:line="360" w:lineRule="auto"/>
        <w:ind w:left="709" w:hanging="142"/>
        <w:jc w:val="both"/>
        <w:rPr>
          <w:bCs/>
          <w:lang w:val="pl-PL"/>
        </w:rPr>
      </w:pPr>
      <w:r w:rsidRPr="00D63721">
        <w:rPr>
          <w:bCs/>
          <w:lang w:val="pl-PL"/>
        </w:rPr>
        <w:t>Kosztami nadzorów i odbiorów.</w:t>
      </w:r>
    </w:p>
    <w:p w14:paraId="0E275874" w14:textId="77777777" w:rsidR="00D63721" w:rsidRPr="00D63721" w:rsidRDefault="00D63721" w:rsidP="00D63721">
      <w:pPr>
        <w:pStyle w:val="Default"/>
        <w:numPr>
          <w:ilvl w:val="0"/>
          <w:numId w:val="10"/>
        </w:numPr>
        <w:tabs>
          <w:tab w:val="clear" w:pos="0"/>
        </w:tabs>
        <w:spacing w:line="360" w:lineRule="auto"/>
        <w:ind w:left="709" w:hanging="142"/>
        <w:jc w:val="both"/>
        <w:rPr>
          <w:bCs/>
          <w:lang w:val="pl-PL"/>
        </w:rPr>
      </w:pPr>
      <w:r w:rsidRPr="00D63721">
        <w:rPr>
          <w:bCs/>
          <w:lang w:val="pl-PL"/>
        </w:rPr>
        <w:t xml:space="preserve">Kosztami dostawy, magazynowania, zabezpieczenia, ubezpieczenia materiałów i urządzeń oraz wszelkimi kosztami z tym związanymi. </w:t>
      </w:r>
    </w:p>
    <w:p w14:paraId="167909A6" w14:textId="77777777" w:rsidR="00D63721" w:rsidRPr="00D63721" w:rsidRDefault="00D63721" w:rsidP="00D63721">
      <w:pPr>
        <w:pStyle w:val="Default"/>
        <w:numPr>
          <w:ilvl w:val="0"/>
          <w:numId w:val="10"/>
        </w:numPr>
        <w:tabs>
          <w:tab w:val="clear" w:pos="0"/>
        </w:tabs>
        <w:spacing w:line="360" w:lineRule="auto"/>
        <w:ind w:left="709" w:hanging="142"/>
        <w:jc w:val="both"/>
        <w:rPr>
          <w:bCs/>
          <w:lang w:val="pl-PL"/>
        </w:rPr>
      </w:pPr>
      <w:r w:rsidRPr="00D63721">
        <w:rPr>
          <w:bCs/>
          <w:lang w:val="pl-PL"/>
        </w:rPr>
        <w:t xml:space="preserve">Wszelkimi pracami i materiałami pomocniczymi, </w:t>
      </w:r>
    </w:p>
    <w:p w14:paraId="3C73DEED" w14:textId="77777777" w:rsidR="00D63721" w:rsidRPr="00D63721" w:rsidRDefault="00D63721" w:rsidP="00D63721">
      <w:pPr>
        <w:pStyle w:val="Default"/>
        <w:numPr>
          <w:ilvl w:val="0"/>
          <w:numId w:val="10"/>
        </w:numPr>
        <w:tabs>
          <w:tab w:val="clear" w:pos="0"/>
        </w:tabs>
        <w:spacing w:line="360" w:lineRule="auto"/>
        <w:ind w:left="709" w:hanging="142"/>
        <w:jc w:val="both"/>
        <w:rPr>
          <w:bCs/>
          <w:lang w:val="pl-PL"/>
        </w:rPr>
      </w:pPr>
      <w:r w:rsidRPr="00D63721">
        <w:rPr>
          <w:bCs/>
        </w:rPr>
        <w:t>Kosztami</w:t>
      </w:r>
      <w:r w:rsidRPr="00D63721">
        <w:rPr>
          <w:bCs/>
          <w:lang w:val="pl-PL"/>
        </w:rPr>
        <w:t xml:space="preserve"> przeglądów gwarancyjnych</w:t>
      </w:r>
      <w:r w:rsidRPr="00D63721">
        <w:rPr>
          <w:bCs/>
        </w:rPr>
        <w:t>,</w:t>
      </w:r>
    </w:p>
    <w:p w14:paraId="443BF7B9" w14:textId="77777777" w:rsidR="00D63721" w:rsidRPr="00D63721" w:rsidRDefault="00D63721" w:rsidP="00D63721">
      <w:pPr>
        <w:pStyle w:val="Default"/>
        <w:numPr>
          <w:ilvl w:val="0"/>
          <w:numId w:val="10"/>
        </w:numPr>
        <w:tabs>
          <w:tab w:val="clear" w:pos="0"/>
        </w:tabs>
        <w:spacing w:line="360" w:lineRule="auto"/>
        <w:ind w:left="709" w:hanging="142"/>
        <w:jc w:val="both"/>
        <w:rPr>
          <w:bCs/>
          <w:lang w:val="pl-PL"/>
        </w:rPr>
      </w:pPr>
      <w:r w:rsidRPr="00D63721">
        <w:rPr>
          <w:bCs/>
          <w:lang w:val="pl-PL"/>
        </w:rPr>
        <w:t>Kosztami ogólnymi przedsiębiorstwa, narzutami, zyskiem i podatkami.</w:t>
      </w:r>
    </w:p>
    <w:p w14:paraId="4B9B54F0" w14:textId="77777777" w:rsidR="00D63721" w:rsidRPr="00D63721" w:rsidRDefault="00D63721" w:rsidP="00D63721">
      <w:pPr>
        <w:pStyle w:val="Default"/>
        <w:numPr>
          <w:ilvl w:val="0"/>
          <w:numId w:val="10"/>
        </w:numPr>
        <w:tabs>
          <w:tab w:val="clear" w:pos="0"/>
        </w:tabs>
        <w:spacing w:line="360" w:lineRule="auto"/>
        <w:ind w:left="709" w:hanging="142"/>
        <w:jc w:val="both"/>
        <w:rPr>
          <w:bCs/>
          <w:lang w:val="pl-PL"/>
        </w:rPr>
      </w:pPr>
      <w:r w:rsidRPr="00D63721">
        <w:rPr>
          <w:bCs/>
          <w:lang w:val="pl-PL"/>
        </w:rPr>
        <w:t>Spełnieniem dodatkowych wymagań</w:t>
      </w:r>
      <w:r w:rsidRPr="00D63721">
        <w:rPr>
          <w:bCs/>
        </w:rPr>
        <w:t>.</w:t>
      </w:r>
    </w:p>
    <w:p w14:paraId="21166823" w14:textId="77777777" w:rsidR="00D63721" w:rsidRPr="00D63721" w:rsidRDefault="00D63721" w:rsidP="00D63721">
      <w:pPr>
        <w:pStyle w:val="Default"/>
        <w:numPr>
          <w:ilvl w:val="0"/>
          <w:numId w:val="10"/>
        </w:numPr>
        <w:tabs>
          <w:tab w:val="clear" w:pos="0"/>
        </w:tabs>
        <w:spacing w:line="360" w:lineRule="auto"/>
        <w:ind w:left="709" w:hanging="142"/>
        <w:jc w:val="both"/>
        <w:rPr>
          <w:bCs/>
        </w:rPr>
      </w:pPr>
      <w:r w:rsidRPr="00D63721">
        <w:rPr>
          <w:bCs/>
          <w:lang w:val="pl-PL"/>
        </w:rPr>
        <w:t>Ryzykiem ryczałtu</w:t>
      </w:r>
      <w:r w:rsidRPr="00D63721">
        <w:rPr>
          <w:bCs/>
        </w:rPr>
        <w:t>.</w:t>
      </w:r>
    </w:p>
    <w:p w14:paraId="73A5BE3C" w14:textId="5B5B77C0" w:rsidR="00D63721" w:rsidRPr="00D63721" w:rsidRDefault="00317969" w:rsidP="00317969">
      <w:pPr>
        <w:tabs>
          <w:tab w:val="left" w:pos="567"/>
        </w:tabs>
        <w:spacing w:line="360" w:lineRule="auto"/>
        <w:jc w:val="both"/>
        <w:rPr>
          <w:rStyle w:val="FontStyle27"/>
          <w:rFonts w:ascii="Times New Roman" w:hAnsi="Times New Roman" w:cs="Times New Roman"/>
          <w:b w:val="0"/>
          <w:bCs/>
          <w:sz w:val="24"/>
          <w:szCs w:val="24"/>
        </w:rPr>
      </w:pPr>
      <w:r>
        <w:rPr>
          <w:rFonts w:ascii="Times New Roman" w:hAnsi="Times New Roman"/>
          <w:b w:val="0"/>
          <w:bCs/>
          <w:color w:val="000000"/>
        </w:rPr>
        <w:t>8.</w:t>
      </w:r>
      <w:r w:rsidR="00D63721" w:rsidRPr="00D63721">
        <w:rPr>
          <w:rFonts w:ascii="Times New Roman" w:hAnsi="Times New Roman"/>
          <w:b w:val="0"/>
          <w:bCs/>
          <w:color w:val="000000"/>
        </w:rPr>
        <w:t xml:space="preserve">Cenę oferty należy podać jako ryczałtową uwzględniającą kompleksowe wykonanie zamówienia i zawierającą wszelkie inne składniki wpływające na jej ostateczną wysokość. </w:t>
      </w:r>
    </w:p>
    <w:p w14:paraId="387FF47D" w14:textId="4151AE7A" w:rsidR="00D63721" w:rsidRPr="00D63721" w:rsidRDefault="00317969" w:rsidP="00317969">
      <w:pPr>
        <w:tabs>
          <w:tab w:val="left" w:pos="567"/>
        </w:tabs>
        <w:spacing w:line="360" w:lineRule="auto"/>
        <w:jc w:val="both"/>
        <w:rPr>
          <w:rStyle w:val="FontStyle28"/>
          <w:rFonts w:ascii="Times New Roman" w:hAnsi="Times New Roman" w:cs="Times New Roman"/>
          <w:b w:val="0"/>
          <w:bCs w:val="0"/>
          <w:sz w:val="24"/>
          <w:szCs w:val="24"/>
        </w:rPr>
      </w:pPr>
      <w:r>
        <w:rPr>
          <w:rStyle w:val="FontStyle27"/>
          <w:rFonts w:ascii="Times New Roman" w:hAnsi="Times New Roman" w:cs="Times New Roman"/>
          <w:b w:val="0"/>
          <w:bCs/>
          <w:sz w:val="24"/>
          <w:szCs w:val="24"/>
        </w:rPr>
        <w:t>9.</w:t>
      </w:r>
      <w:r w:rsidR="00D63721" w:rsidRPr="00D63721">
        <w:rPr>
          <w:rStyle w:val="FontStyle27"/>
          <w:rFonts w:ascii="Times New Roman" w:hAnsi="Times New Roman" w:cs="Times New Roman"/>
          <w:b w:val="0"/>
          <w:bCs/>
          <w:sz w:val="24"/>
          <w:szCs w:val="24"/>
        </w:rPr>
        <w:t>Wykonawca poda cenę oferty w Formularzu Ofertowym sporządzonym według wzoru stanowiącego Załącznik Nr 1 do SWZ.</w:t>
      </w:r>
    </w:p>
    <w:p w14:paraId="233FB4AF" w14:textId="3C56F83A" w:rsidR="00694D64" w:rsidRPr="004220AA" w:rsidRDefault="004220AA" w:rsidP="00694D64">
      <w:pPr>
        <w:autoSpaceDE w:val="0"/>
        <w:autoSpaceDN w:val="0"/>
        <w:adjustRightInd w:val="0"/>
        <w:spacing w:line="360" w:lineRule="auto"/>
        <w:ind w:left="284" w:right="-432" w:hanging="284"/>
        <w:jc w:val="both"/>
        <w:rPr>
          <w:rFonts w:ascii="Times New Roman" w:hAnsi="Times New Roman"/>
          <w:b w:val="0"/>
        </w:rPr>
      </w:pPr>
      <w:r w:rsidRPr="004220AA">
        <w:rPr>
          <w:rFonts w:ascii="Times New Roman" w:hAnsi="Times New Roman"/>
          <w:b w:val="0"/>
        </w:rPr>
        <w:t>10.</w:t>
      </w:r>
      <w:r w:rsidR="00694D64" w:rsidRPr="004220AA">
        <w:rPr>
          <w:rFonts w:ascii="Times New Roman" w:hAnsi="Times New Roman"/>
          <w:b w:val="0"/>
        </w:rPr>
        <w:t>Cena oferty powinna być wyrażona w złotych polskich (PLN) z dokładnością do dwóch miejsc po przecinku.</w:t>
      </w:r>
    </w:p>
    <w:p w14:paraId="5E035685" w14:textId="43730448" w:rsidR="00694D64" w:rsidRPr="004220AA" w:rsidRDefault="004220AA" w:rsidP="00694D64">
      <w:pPr>
        <w:autoSpaceDE w:val="0"/>
        <w:autoSpaceDN w:val="0"/>
        <w:adjustRightInd w:val="0"/>
        <w:spacing w:line="360" w:lineRule="auto"/>
        <w:ind w:left="284" w:right="-432" w:hanging="284"/>
        <w:jc w:val="both"/>
        <w:rPr>
          <w:rFonts w:ascii="Times New Roman" w:hAnsi="Times New Roman"/>
          <w:b w:val="0"/>
        </w:rPr>
      </w:pPr>
      <w:r w:rsidRPr="004220AA">
        <w:rPr>
          <w:rFonts w:ascii="Times New Roman" w:hAnsi="Times New Roman"/>
          <w:b w:val="0"/>
        </w:rPr>
        <w:t>11</w:t>
      </w:r>
      <w:r w:rsidR="00694D64" w:rsidRPr="004220AA">
        <w:rPr>
          <w:rFonts w:ascii="Times New Roman" w:hAnsi="Times New Roman"/>
          <w:b w:val="0"/>
        </w:rPr>
        <w:t>.Zamawiający nie przewiduje rozliczeń w walucie obcej.</w:t>
      </w:r>
    </w:p>
    <w:p w14:paraId="411B07F4" w14:textId="2E78057D" w:rsidR="00694D64" w:rsidRPr="004220AA" w:rsidRDefault="004220AA" w:rsidP="00694D64">
      <w:pPr>
        <w:autoSpaceDE w:val="0"/>
        <w:autoSpaceDN w:val="0"/>
        <w:adjustRightInd w:val="0"/>
        <w:spacing w:line="360" w:lineRule="auto"/>
        <w:ind w:left="284" w:right="-432" w:hanging="284"/>
        <w:jc w:val="both"/>
        <w:rPr>
          <w:rFonts w:ascii="Times New Roman" w:hAnsi="Times New Roman"/>
          <w:b w:val="0"/>
        </w:rPr>
      </w:pPr>
      <w:r w:rsidRPr="004220AA">
        <w:rPr>
          <w:rFonts w:ascii="Times New Roman" w:hAnsi="Times New Roman"/>
          <w:b w:val="0"/>
        </w:rPr>
        <w:t>12</w:t>
      </w:r>
      <w:r w:rsidR="00694D64" w:rsidRPr="004220AA">
        <w:rPr>
          <w:rFonts w:ascii="Times New Roman" w:hAnsi="Times New Roman"/>
          <w:b w:val="0"/>
        </w:rPr>
        <w:t xml:space="preserve">.Wyliczona cena oferty brutto będzie służyć do porównania złożonych ofert. </w:t>
      </w:r>
    </w:p>
    <w:p w14:paraId="450CFB19" w14:textId="4D776340" w:rsidR="00694D64" w:rsidRDefault="004220AA" w:rsidP="00694D64">
      <w:pPr>
        <w:autoSpaceDE w:val="0"/>
        <w:autoSpaceDN w:val="0"/>
        <w:adjustRightInd w:val="0"/>
        <w:spacing w:line="360" w:lineRule="auto"/>
        <w:ind w:left="284" w:right="-432" w:hanging="284"/>
        <w:jc w:val="both"/>
        <w:rPr>
          <w:rFonts w:ascii="Times" w:hAnsi="Times" w:cs="Times"/>
          <w:bCs/>
        </w:rPr>
      </w:pPr>
      <w:r w:rsidRPr="004220AA">
        <w:rPr>
          <w:rFonts w:ascii="Times New Roman" w:hAnsi="Times New Roman"/>
          <w:b w:val="0"/>
        </w:rPr>
        <w:t>13</w:t>
      </w:r>
      <w:r w:rsidR="00694D64" w:rsidRPr="004220AA">
        <w:rPr>
          <w:rFonts w:ascii="Times New Roman" w:hAnsi="Times New Roman"/>
          <w:b w:val="0"/>
        </w:rPr>
        <w:t>.</w:t>
      </w:r>
      <w:r w:rsidR="00694D64">
        <w:rPr>
          <w:rFonts w:ascii="Times" w:hAnsi="Times" w:cs="Times"/>
          <w:b w:val="0"/>
        </w:rPr>
        <w:t xml:space="preserve">Jeżeli w postępowaniu złożona będzie oferta, której wybór prowadziłby do powstania u Zamawiającego obowiązku podatkowego zgodnie z przepisami o podatku od towarów i usług, </w:t>
      </w:r>
      <w:r w:rsidR="00694D64">
        <w:rPr>
          <w:rFonts w:ascii="Times" w:hAnsi="Times" w:cs="Times"/>
          <w:b w:val="0"/>
        </w:rPr>
        <w:lastRenderedPageBreak/>
        <w:t xml:space="preserve">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w:t>
      </w:r>
      <w:r w:rsidR="004C6A16">
        <w:rPr>
          <w:rFonts w:ascii="Times" w:hAnsi="Times" w:cs="Times"/>
          <w:b w:val="0"/>
        </w:rPr>
        <w:t>świadczenie będzie</w:t>
      </w:r>
      <w:r w:rsidR="00694D64">
        <w:rPr>
          <w:rFonts w:ascii="Times" w:hAnsi="Times" w:cs="Times"/>
          <w:b w:val="0"/>
        </w:rPr>
        <w:t xml:space="preserve"> prowadzić do jego powstania, oraz wskazując ich wartość bez kwoty podatku. </w:t>
      </w:r>
    </w:p>
    <w:p w14:paraId="60D69779" w14:textId="2F90D16A" w:rsidR="00317969" w:rsidRDefault="00317969" w:rsidP="00317969">
      <w:pPr>
        <w:autoSpaceDE w:val="0"/>
        <w:autoSpaceDN w:val="0"/>
        <w:adjustRightInd w:val="0"/>
        <w:spacing w:line="360" w:lineRule="auto"/>
        <w:ind w:left="284" w:right="-432" w:hanging="284"/>
        <w:jc w:val="both"/>
        <w:rPr>
          <w:rFonts w:ascii="Times" w:hAnsi="Times" w:cs="Times"/>
          <w:bCs/>
        </w:rPr>
      </w:pPr>
    </w:p>
    <w:p w14:paraId="4D245FC6" w14:textId="77777777" w:rsidR="00FD6096" w:rsidRDefault="00FD6096" w:rsidP="00317969">
      <w:pPr>
        <w:autoSpaceDE w:val="0"/>
        <w:autoSpaceDN w:val="0"/>
        <w:adjustRightInd w:val="0"/>
        <w:spacing w:line="360" w:lineRule="auto"/>
        <w:ind w:left="284" w:right="-432" w:hanging="284"/>
        <w:jc w:val="both"/>
        <w:rPr>
          <w:rFonts w:ascii="Times" w:hAnsi="Times" w:cs="Times"/>
          <w:bCs/>
        </w:rPr>
      </w:pPr>
    </w:p>
    <w:p w14:paraId="7AA31F3F" w14:textId="1DD08980" w:rsidR="00694D64" w:rsidRDefault="00694D64" w:rsidP="00317969">
      <w:pPr>
        <w:autoSpaceDE w:val="0"/>
        <w:autoSpaceDN w:val="0"/>
        <w:adjustRightInd w:val="0"/>
        <w:spacing w:line="360" w:lineRule="auto"/>
        <w:ind w:left="284" w:right="-432" w:hanging="284"/>
        <w:jc w:val="both"/>
        <w:rPr>
          <w:rFonts w:ascii="Times" w:hAnsi="Times" w:cs="Times"/>
          <w:bCs/>
        </w:rPr>
      </w:pPr>
      <w:r>
        <w:rPr>
          <w:rFonts w:ascii="Times" w:hAnsi="Times" w:cs="Times"/>
          <w:bCs/>
        </w:rPr>
        <w:t>XV</w:t>
      </w:r>
      <w:r w:rsidR="004220AA">
        <w:rPr>
          <w:rFonts w:ascii="Times" w:hAnsi="Times" w:cs="Times"/>
          <w:bCs/>
        </w:rPr>
        <w:t>I</w:t>
      </w:r>
      <w:r>
        <w:rPr>
          <w:rFonts w:ascii="Times" w:hAnsi="Times" w:cs="Times"/>
          <w:bCs/>
        </w:rPr>
        <w:t>.</w:t>
      </w:r>
      <w:r>
        <w:rPr>
          <w:rFonts w:ascii="Times" w:hAnsi="Times" w:cs="Times"/>
          <w:bCs/>
        </w:rPr>
        <w:tab/>
        <w:t>WYMAGANIA DOTYCZĄCE WADIUM</w:t>
      </w:r>
    </w:p>
    <w:p w14:paraId="5EF29E35" w14:textId="6734F921"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Wykonawca zobowiązany jest do zabezpieczenia swojej oferty wadium w wysokości: </w:t>
      </w:r>
      <w:r w:rsidR="008C1A6C">
        <w:rPr>
          <w:rFonts w:ascii="Times" w:hAnsi="Times" w:cs="Times"/>
          <w:bCs/>
        </w:rPr>
        <w:t>1</w:t>
      </w:r>
      <w:r w:rsidR="004C6A16">
        <w:rPr>
          <w:rFonts w:ascii="Times" w:hAnsi="Times" w:cs="Times"/>
          <w:bCs/>
        </w:rPr>
        <w:t xml:space="preserve"> 000</w:t>
      </w:r>
      <w:r>
        <w:rPr>
          <w:rFonts w:ascii="Times" w:hAnsi="Times" w:cs="Times"/>
          <w:bCs/>
        </w:rPr>
        <w:t xml:space="preserve"> zł</w:t>
      </w:r>
      <w:r>
        <w:rPr>
          <w:rFonts w:ascii="Times" w:hAnsi="Times" w:cs="Times"/>
          <w:b w:val="0"/>
        </w:rPr>
        <w:t xml:space="preserve"> (słownie: </w:t>
      </w:r>
      <w:r w:rsidR="008C1A6C">
        <w:rPr>
          <w:rFonts w:ascii="Times" w:hAnsi="Times" w:cs="Times"/>
          <w:b w:val="0"/>
        </w:rPr>
        <w:t>tysiąc</w:t>
      </w:r>
      <w:r>
        <w:rPr>
          <w:rFonts w:ascii="Times" w:hAnsi="Times" w:cs="Times"/>
          <w:b w:val="0"/>
        </w:rPr>
        <w:t xml:space="preserve"> złotych 00/100);</w:t>
      </w:r>
    </w:p>
    <w:p w14:paraId="1CAC4DDE" w14:textId="77777777" w:rsidR="00694D64" w:rsidRDefault="00694D64" w:rsidP="00694D64">
      <w:pPr>
        <w:autoSpaceDE w:val="0"/>
        <w:autoSpaceDN w:val="0"/>
        <w:adjustRightInd w:val="0"/>
        <w:spacing w:line="360" w:lineRule="auto"/>
        <w:ind w:left="425" w:right="-432" w:hanging="425"/>
        <w:jc w:val="both"/>
        <w:rPr>
          <w:rFonts w:ascii="Times" w:hAnsi="Times" w:cs="Times"/>
          <w:b w:val="0"/>
        </w:rPr>
      </w:pPr>
      <w:r>
        <w:rPr>
          <w:rFonts w:ascii="Times" w:hAnsi="Times" w:cs="Times"/>
          <w:bCs/>
        </w:rPr>
        <w:t>2.</w:t>
      </w:r>
      <w:r>
        <w:rPr>
          <w:rFonts w:ascii="Times" w:hAnsi="Times" w:cs="Times"/>
          <w:bCs/>
        </w:rPr>
        <w:tab/>
      </w:r>
      <w:r>
        <w:rPr>
          <w:rFonts w:ascii="Times" w:hAnsi="Times" w:cs="Times"/>
          <w:b w:val="0"/>
        </w:rPr>
        <w:t>Wadium wnosi się przed upływem terminu składania ofert i utrzymuje nieprzerwanie do dnia upływu terminu związania ofertą, z wyjątkiem przypadków, o których mowa w art. 98 ust. 1 pkt 2 i 3 oraz ust. 2.</w:t>
      </w:r>
    </w:p>
    <w:p w14:paraId="193405BB" w14:textId="77777777" w:rsidR="00694D64" w:rsidRDefault="00694D64" w:rsidP="00694D64">
      <w:pPr>
        <w:autoSpaceDE w:val="0"/>
        <w:autoSpaceDN w:val="0"/>
        <w:adjustRightInd w:val="0"/>
        <w:spacing w:line="360" w:lineRule="auto"/>
        <w:ind w:left="425" w:right="-432" w:hanging="425"/>
        <w:jc w:val="both"/>
        <w:rPr>
          <w:rFonts w:ascii="Times" w:hAnsi="Times" w:cs="Times"/>
          <w:b w:val="0"/>
        </w:rPr>
      </w:pPr>
      <w:r>
        <w:rPr>
          <w:rFonts w:ascii="Times" w:hAnsi="Times" w:cs="Times"/>
          <w:bCs/>
        </w:rPr>
        <w:t>3.</w:t>
      </w:r>
      <w:r>
        <w:rPr>
          <w:rFonts w:ascii="Times" w:hAnsi="Times" w:cs="Times"/>
          <w:bCs/>
        </w:rPr>
        <w:tab/>
      </w:r>
      <w:r>
        <w:rPr>
          <w:rFonts w:ascii="Times" w:hAnsi="Times" w:cs="Times"/>
          <w:b w:val="0"/>
        </w:rPr>
        <w:t>Wadium może być wnoszone według wyboru Wykonawcy w jednej lub kilku następujących formach:</w:t>
      </w:r>
    </w:p>
    <w:p w14:paraId="7BCCA6BB"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1)</w:t>
      </w:r>
      <w:r>
        <w:rPr>
          <w:rFonts w:ascii="Times" w:hAnsi="Times" w:cs="Times"/>
          <w:bCs/>
        </w:rPr>
        <w:tab/>
      </w:r>
      <w:r>
        <w:rPr>
          <w:rFonts w:ascii="Times" w:hAnsi="Times" w:cs="Times"/>
          <w:b w:val="0"/>
        </w:rPr>
        <w:t>pieniądzu;</w:t>
      </w:r>
    </w:p>
    <w:p w14:paraId="75253EEE"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2)</w:t>
      </w:r>
      <w:r>
        <w:rPr>
          <w:rFonts w:ascii="Times" w:hAnsi="Times" w:cs="Times"/>
          <w:bCs/>
        </w:rPr>
        <w:tab/>
      </w:r>
      <w:r>
        <w:rPr>
          <w:rFonts w:ascii="Times" w:hAnsi="Times" w:cs="Times"/>
          <w:b w:val="0"/>
        </w:rPr>
        <w:t>gwarancjach bankowych;</w:t>
      </w:r>
    </w:p>
    <w:p w14:paraId="30EC18FD"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3)</w:t>
      </w:r>
      <w:r>
        <w:rPr>
          <w:rFonts w:ascii="Times" w:hAnsi="Times" w:cs="Times"/>
          <w:bCs/>
        </w:rPr>
        <w:tab/>
      </w:r>
      <w:r>
        <w:rPr>
          <w:rFonts w:ascii="Times" w:hAnsi="Times" w:cs="Times"/>
          <w:b w:val="0"/>
        </w:rPr>
        <w:t>gwarancjach ubezpieczeniowych;</w:t>
      </w:r>
    </w:p>
    <w:p w14:paraId="6C87645F"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4)</w:t>
      </w:r>
      <w:r>
        <w:rPr>
          <w:rFonts w:ascii="Times" w:hAnsi="Times" w:cs="Times"/>
          <w:bCs/>
        </w:rPr>
        <w:tab/>
      </w:r>
      <w:r>
        <w:rPr>
          <w:rFonts w:ascii="Times" w:hAnsi="Times" w:cs="Times"/>
          <w:b w:val="0"/>
        </w:rPr>
        <w:t>poręczeniach udzielanych przez podmioty, o których mowa w art. 6b ust. 5 pkt 2 ustawy z dnia 9 listopada 2000 r. o utworzeniu Polskiej Agencji Rozwoju Przedsiębiorczości (Dz. U. z 2020 r. poz. 299).</w:t>
      </w:r>
    </w:p>
    <w:p w14:paraId="21226EC6" w14:textId="07D02A78"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 xml:space="preserve">Wadium w formie pieniądza należy wnieść przelewem na konto nr rachunku </w:t>
      </w:r>
      <w:r w:rsidR="004C6A16" w:rsidRPr="004C6A16">
        <w:rPr>
          <w:rFonts w:ascii="Times" w:hAnsi="Times" w:cs="Times"/>
          <w:b w:val="0"/>
        </w:rPr>
        <w:t>59 9221 0000 0035 0307 2000 0030</w:t>
      </w:r>
      <w:r>
        <w:rPr>
          <w:rFonts w:ascii="Times" w:hAnsi="Times" w:cs="Times"/>
          <w:b w:val="0"/>
        </w:rPr>
        <w:t xml:space="preserve"> z dopiskiem "Wadium - </w:t>
      </w:r>
      <w:r>
        <w:rPr>
          <w:rFonts w:ascii="Times" w:hAnsi="Times" w:cs="Times"/>
          <w:b w:val="0"/>
          <w:i/>
          <w:iCs/>
        </w:rPr>
        <w:t xml:space="preserve">nr postępowania </w:t>
      </w:r>
      <w:r w:rsidR="004C6A16" w:rsidRPr="004C6A16">
        <w:rPr>
          <w:rFonts w:ascii="Times" w:hAnsi="Times" w:cs="Times"/>
          <w:b w:val="0"/>
          <w:i/>
          <w:iCs/>
        </w:rPr>
        <w:t>In.G.Km.271.</w:t>
      </w:r>
      <w:r w:rsidR="00165794">
        <w:rPr>
          <w:rFonts w:ascii="Times" w:hAnsi="Times" w:cs="Times"/>
          <w:b w:val="0"/>
          <w:i/>
          <w:iCs/>
        </w:rPr>
        <w:t>14.</w:t>
      </w:r>
      <w:r w:rsidR="008535B2">
        <w:rPr>
          <w:rFonts w:ascii="Times" w:hAnsi="Times" w:cs="Times"/>
          <w:b w:val="0"/>
          <w:i/>
          <w:iCs/>
        </w:rPr>
        <w:t>1</w:t>
      </w:r>
      <w:r w:rsidR="004C6A16" w:rsidRPr="004C6A16">
        <w:rPr>
          <w:rFonts w:ascii="Times" w:hAnsi="Times" w:cs="Times"/>
          <w:b w:val="0"/>
          <w:i/>
          <w:iCs/>
        </w:rPr>
        <w:t>.202</w:t>
      </w:r>
      <w:r w:rsidR="00165794">
        <w:rPr>
          <w:rFonts w:ascii="Times" w:hAnsi="Times" w:cs="Times"/>
          <w:b w:val="0"/>
          <w:i/>
          <w:iCs/>
        </w:rPr>
        <w:t>3</w:t>
      </w:r>
      <w:r w:rsidR="004C6A16" w:rsidRPr="004C6A16">
        <w:rPr>
          <w:rFonts w:ascii="Times" w:hAnsi="Times" w:cs="Times"/>
          <w:b w:val="0"/>
          <w:i/>
          <w:iCs/>
        </w:rPr>
        <w:t xml:space="preserve"> </w:t>
      </w:r>
      <w:r w:rsidR="0090797D" w:rsidRPr="0090797D">
        <w:rPr>
          <w:rFonts w:ascii="Times" w:hAnsi="Times" w:cs="Times"/>
          <w:i/>
          <w:iCs/>
        </w:rPr>
        <w:t>Oczyszczenie zbiornika wodnego w miejscowości</w:t>
      </w:r>
      <w:r w:rsidR="00405B94">
        <w:rPr>
          <w:rFonts w:ascii="Times" w:hAnsi="Times" w:cs="Times"/>
          <w:i/>
          <w:iCs/>
        </w:rPr>
        <w:t xml:space="preserve"> Rogów </w:t>
      </w:r>
      <w:r w:rsidR="0090797D">
        <w:rPr>
          <w:rFonts w:ascii="Times" w:hAnsi="Times" w:cs="Times"/>
          <w:i/>
          <w:iCs/>
        </w:rPr>
        <w:t>”</w:t>
      </w:r>
    </w:p>
    <w:p w14:paraId="410068E3" w14:textId="77777777" w:rsidR="00694D64" w:rsidRDefault="00694D64" w:rsidP="00694D64">
      <w:pPr>
        <w:autoSpaceDE w:val="0"/>
        <w:autoSpaceDN w:val="0"/>
        <w:adjustRightInd w:val="0"/>
        <w:spacing w:line="360" w:lineRule="auto"/>
        <w:ind w:left="284" w:right="-432"/>
        <w:jc w:val="both"/>
        <w:rPr>
          <w:rFonts w:ascii="Times" w:hAnsi="Times" w:cs="Times"/>
          <w:b w:val="0"/>
        </w:rPr>
      </w:pPr>
      <w:r>
        <w:rPr>
          <w:rFonts w:ascii="Times" w:hAnsi="Times" w:cs="Times"/>
          <w:bCs/>
        </w:rPr>
        <w:t>UWAGA:</w:t>
      </w:r>
      <w:r>
        <w:rPr>
          <w:rFonts w:ascii="Times" w:hAnsi="Times" w:cs="Times"/>
          <w:b w:val="0"/>
        </w:rPr>
        <w:t xml:space="preserve"> Za termin wniesienia wadium w formie pieniężnej zostanie przyjęty termin uznania rachunku Zamawiającego.</w:t>
      </w:r>
    </w:p>
    <w:p w14:paraId="47C4A6D4"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Pr>
          <w:rFonts w:ascii="Times" w:hAnsi="Times" w:cs="Times"/>
          <w:bCs/>
        </w:rPr>
        <w:tab/>
      </w:r>
      <w:r>
        <w:rPr>
          <w:rFonts w:ascii="Times" w:hAnsi="Times" w:cs="Times"/>
          <w:b w:val="0"/>
        </w:rPr>
        <w:t>Wadium wnoszone w formie poręczeń lub gwarancji musi spełniać co najmniej poniższe wymagania:</w:t>
      </w:r>
    </w:p>
    <w:p w14:paraId="5E40EF1A"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1)</w:t>
      </w:r>
      <w:r>
        <w:rPr>
          <w:rFonts w:ascii="Times" w:hAnsi="Times" w:cs="Times"/>
          <w:bCs/>
        </w:rPr>
        <w:tab/>
      </w:r>
      <w:r>
        <w:rPr>
          <w:rFonts w:ascii="Times" w:hAnsi="Times" w:cs="Times"/>
          <w:b w:val="0"/>
        </w:rPr>
        <w:t>musi obejmować odpowiedzialność za wszystkie przypadki powodujące utratę wadium przez Wykonawcę określone w p.z.p., bez potwierdzania tych okoliczności;</w:t>
      </w:r>
    </w:p>
    <w:p w14:paraId="7C219B59"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lastRenderedPageBreak/>
        <w:t>2)</w:t>
      </w:r>
      <w:r>
        <w:rPr>
          <w:rFonts w:ascii="Times" w:hAnsi="Times" w:cs="Times"/>
          <w:bCs/>
        </w:rPr>
        <w:tab/>
      </w:r>
      <w:r>
        <w:rPr>
          <w:rFonts w:ascii="Times" w:hAnsi="Times" w:cs="Times"/>
          <w:b w:val="0"/>
        </w:rPr>
        <w:t>z jej treści powinno jednoznacznej wynikać zobowiązanie gwaranta do zapłaty całej kwoty wadium;</w:t>
      </w:r>
    </w:p>
    <w:p w14:paraId="30519C8B"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3)</w:t>
      </w:r>
      <w:r>
        <w:rPr>
          <w:rFonts w:ascii="Times" w:hAnsi="Times" w:cs="Times"/>
          <w:bCs/>
        </w:rPr>
        <w:tab/>
      </w:r>
      <w:r>
        <w:rPr>
          <w:rFonts w:ascii="Times" w:hAnsi="Times" w:cs="Times"/>
          <w:b w:val="0"/>
        </w:rPr>
        <w:t>powinno być nieodwołalne i bezwarunkowe oraz płatne na pierwsze żądanie;</w:t>
      </w:r>
    </w:p>
    <w:p w14:paraId="45EF5A09"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4)</w:t>
      </w:r>
      <w:r>
        <w:rPr>
          <w:rFonts w:ascii="Times" w:hAnsi="Times" w:cs="Times"/>
          <w:bCs/>
        </w:rPr>
        <w:tab/>
      </w:r>
      <w:r>
        <w:rPr>
          <w:rFonts w:ascii="Times" w:hAnsi="Times" w:cs="Times"/>
          <w:b w:val="0"/>
        </w:rPr>
        <w:t xml:space="preserve">termin obowiązywania poręczenia lub gwarancji nie może być krótszy niż termin związania ofertą (z zastrzeżeniem iż pierwszym dniem związania ofertą jest dzień składania ofert); </w:t>
      </w:r>
    </w:p>
    <w:p w14:paraId="0A5DE76F"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5)</w:t>
      </w:r>
      <w:r>
        <w:rPr>
          <w:rFonts w:ascii="Times" w:hAnsi="Times" w:cs="Times"/>
          <w:bCs/>
        </w:rPr>
        <w:tab/>
      </w:r>
      <w:r>
        <w:rPr>
          <w:rFonts w:ascii="Times" w:hAnsi="Times" w:cs="Times"/>
          <w:b w:val="0"/>
        </w:rPr>
        <w:t>w treści poręczenia lub gwarancji powinna znaleźć się nazwa oraz numer przedmiotowego postępowania;</w:t>
      </w:r>
    </w:p>
    <w:p w14:paraId="4F8450D6" w14:textId="4D3F52B5"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6)</w:t>
      </w:r>
      <w:r>
        <w:rPr>
          <w:rFonts w:ascii="Times" w:hAnsi="Times" w:cs="Times"/>
          <w:bCs/>
        </w:rPr>
        <w:tab/>
      </w:r>
      <w:r>
        <w:rPr>
          <w:rFonts w:ascii="Times" w:hAnsi="Times" w:cs="Times"/>
          <w:b w:val="0"/>
        </w:rPr>
        <w:t xml:space="preserve">beneficjentem poręczenia lub gwarancji jest: </w:t>
      </w:r>
      <w:r w:rsidR="004C6A16">
        <w:rPr>
          <w:rFonts w:ascii="Times" w:hAnsi="Times" w:cs="Times"/>
          <w:b w:val="0"/>
        </w:rPr>
        <w:t>Gmina Repki</w:t>
      </w:r>
    </w:p>
    <w:p w14:paraId="221DEE79"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7)</w:t>
      </w:r>
      <w:r>
        <w:rPr>
          <w:rFonts w:ascii="Times" w:hAnsi="Times" w:cs="Times"/>
          <w:bCs/>
        </w:rPr>
        <w:tab/>
      </w:r>
      <w:r>
        <w:rPr>
          <w:rFonts w:ascii="Times" w:hAnsi="Times" w:cs="Times"/>
          <w:b w:val="0"/>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1524B6E"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8)</w:t>
      </w:r>
      <w:r>
        <w:rPr>
          <w:rFonts w:ascii="Times" w:hAnsi="Times" w:cs="Times"/>
          <w:bCs/>
        </w:rPr>
        <w:tab/>
      </w:r>
      <w:r>
        <w:rPr>
          <w:rFonts w:ascii="Times" w:hAnsi="Times" w:cs="Times"/>
          <w:b w:val="0"/>
        </w:rPr>
        <w:t>musi zostać złożone w postaci elektronicznej, opatrzone kwalifikowanym podpisem elektronicznym przez wystawcę poręczenia lub gwarancji.</w:t>
      </w:r>
    </w:p>
    <w:p w14:paraId="7D24B2FE"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6.</w:t>
      </w:r>
      <w:r>
        <w:rPr>
          <w:rFonts w:ascii="Times" w:hAnsi="Times" w:cs="Times"/>
          <w:bCs/>
        </w:rPr>
        <w:tab/>
      </w:r>
      <w:r>
        <w:rPr>
          <w:rFonts w:ascii="Times" w:hAnsi="Times" w:cs="Times"/>
          <w:b w:val="0"/>
        </w:rPr>
        <w:t>W przypadku wniesienia wadium w formie:</w:t>
      </w:r>
    </w:p>
    <w:p w14:paraId="03F3BA2E" w14:textId="77777777" w:rsidR="00694D64" w:rsidRDefault="00694D64" w:rsidP="00694D64">
      <w:pPr>
        <w:autoSpaceDE w:val="0"/>
        <w:autoSpaceDN w:val="0"/>
        <w:adjustRightInd w:val="0"/>
        <w:spacing w:line="360" w:lineRule="auto"/>
        <w:ind w:left="851" w:right="-432" w:hanging="425"/>
        <w:jc w:val="both"/>
        <w:rPr>
          <w:rFonts w:ascii="Times" w:hAnsi="Times" w:cs="Times"/>
          <w:b w:val="0"/>
        </w:rPr>
      </w:pPr>
      <w:r>
        <w:rPr>
          <w:rFonts w:ascii="Times" w:hAnsi="Times" w:cs="Times"/>
          <w:bCs/>
        </w:rPr>
        <w:t>1)</w:t>
      </w:r>
      <w:r>
        <w:rPr>
          <w:rFonts w:ascii="Times" w:hAnsi="Times" w:cs="Times"/>
          <w:bCs/>
        </w:rPr>
        <w:tab/>
      </w:r>
      <w:r>
        <w:rPr>
          <w:rFonts w:ascii="Times" w:hAnsi="Times" w:cs="Times"/>
          <w:b w:val="0"/>
        </w:rPr>
        <w:t>pieniężnej - zaleca się, by dowód dokonania przelewu został dołączony do oferty;</w:t>
      </w:r>
    </w:p>
    <w:p w14:paraId="383A2C96" w14:textId="77777777" w:rsidR="00694D64" w:rsidRDefault="00694D64" w:rsidP="00694D64">
      <w:pPr>
        <w:autoSpaceDE w:val="0"/>
        <w:autoSpaceDN w:val="0"/>
        <w:adjustRightInd w:val="0"/>
        <w:spacing w:line="360" w:lineRule="auto"/>
        <w:ind w:left="709" w:right="-432" w:hanging="283"/>
        <w:jc w:val="both"/>
        <w:rPr>
          <w:rFonts w:ascii="Times" w:hAnsi="Times" w:cs="Times"/>
          <w:b w:val="0"/>
        </w:rPr>
      </w:pPr>
      <w:r>
        <w:rPr>
          <w:rFonts w:ascii="Times" w:hAnsi="Times" w:cs="Times"/>
          <w:bCs/>
        </w:rPr>
        <w:t>2)</w:t>
      </w:r>
      <w:r>
        <w:rPr>
          <w:rFonts w:ascii="Times" w:hAnsi="Times" w:cs="Times"/>
          <w:bCs/>
        </w:rPr>
        <w:tab/>
      </w:r>
      <w:r>
        <w:rPr>
          <w:rFonts w:ascii="Times" w:hAnsi="Times" w:cs="Times"/>
          <w:b w:val="0"/>
        </w:rPr>
        <w:t>poręczeń lub gwarancji - wymaga się, by oryginał dokumentu został złożony wraz z ofertą.</w:t>
      </w:r>
    </w:p>
    <w:p w14:paraId="2ACD40F9"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7.</w:t>
      </w:r>
      <w:r>
        <w:rPr>
          <w:rFonts w:ascii="Times" w:hAnsi="Times" w:cs="Times"/>
          <w:bCs/>
        </w:rPr>
        <w:tab/>
      </w:r>
      <w:r>
        <w:rPr>
          <w:rFonts w:ascii="Times" w:hAnsi="Times" w:cs="Times"/>
          <w:b w:val="0"/>
        </w:rPr>
        <w:t>Oferta wykonawcy, który nie wniesie wadium lub wniesie w sposób nieprawidłowy lub nie utrzyma wadium nieprzerwanie do upływu terminu związania ofertą lub złoży wniosek o zwrot wadium w przypadku, o którym mowa w art. 98 ust. 2 pkt 3 p.z.p. zostanie odrzucona.</w:t>
      </w:r>
    </w:p>
    <w:p w14:paraId="1F425911"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8.</w:t>
      </w:r>
      <w:r>
        <w:rPr>
          <w:rFonts w:ascii="Times" w:hAnsi="Times" w:cs="Times"/>
          <w:bCs/>
        </w:rPr>
        <w:tab/>
      </w:r>
      <w:r>
        <w:rPr>
          <w:rFonts w:ascii="Times" w:hAnsi="Times" w:cs="Times"/>
          <w:b w:val="0"/>
        </w:rPr>
        <w:t>Zasady zwrotu oraz okoliczności zatrzymania wadium określa p.z.p.</w:t>
      </w:r>
    </w:p>
    <w:p w14:paraId="4F5F9507" w14:textId="6437B2D0"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XVI</w:t>
      </w:r>
      <w:r w:rsidR="004220AA">
        <w:rPr>
          <w:rFonts w:ascii="Times" w:hAnsi="Times" w:cs="Times"/>
          <w:bCs/>
        </w:rPr>
        <w:t>I</w:t>
      </w:r>
      <w:r>
        <w:rPr>
          <w:rFonts w:ascii="Times" w:hAnsi="Times" w:cs="Times"/>
          <w:bCs/>
        </w:rPr>
        <w:t>.</w:t>
      </w:r>
      <w:r>
        <w:rPr>
          <w:rFonts w:ascii="Times" w:hAnsi="Times" w:cs="Times"/>
          <w:bCs/>
        </w:rPr>
        <w:tab/>
        <w:t>TERMIN ZWIĄZANIA OFERTĄ</w:t>
      </w:r>
    </w:p>
    <w:p w14:paraId="20E4FBB2" w14:textId="16AD6DC5"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Wykonawca będzie związany ofertą od dnia upływu terminu składania ofert, przy czym pierwszym dniem terminu związania ofertą jest dzień, w którym upływa termin składania ofert, przez okres </w:t>
      </w:r>
      <w:r w:rsidR="00883EA1">
        <w:rPr>
          <w:rFonts w:ascii="Times" w:hAnsi="Times" w:cs="Times"/>
          <w:bCs/>
        </w:rPr>
        <w:t>3</w:t>
      </w:r>
      <w:r w:rsidR="00574713">
        <w:rPr>
          <w:rFonts w:ascii="Times" w:hAnsi="Times" w:cs="Times"/>
          <w:bCs/>
        </w:rPr>
        <w:t>0 dni.</w:t>
      </w:r>
    </w:p>
    <w:p w14:paraId="0B98A074" w14:textId="4D7D6DB2"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w:t>
      </w:r>
      <w:r w:rsidR="00574713">
        <w:rPr>
          <w:rFonts w:ascii="Times" w:hAnsi="Times" w:cs="Times"/>
          <w:b w:val="0"/>
        </w:rPr>
        <w:t>z niego okres, nie dłuższy niż 3</w:t>
      </w:r>
      <w:r>
        <w:rPr>
          <w:rFonts w:ascii="Times" w:hAnsi="Times" w:cs="Times"/>
          <w:b w:val="0"/>
        </w:rPr>
        <w:t>0 dni.</w:t>
      </w:r>
    </w:p>
    <w:p w14:paraId="79502BDF"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lastRenderedPageBreak/>
        <w:t>3.</w:t>
      </w:r>
      <w:r>
        <w:rPr>
          <w:rFonts w:ascii="Times" w:hAnsi="Times" w:cs="Times"/>
          <w:bCs/>
        </w:rPr>
        <w:tab/>
      </w:r>
      <w:r>
        <w:rPr>
          <w:rFonts w:ascii="Times" w:hAnsi="Times" w:cs="Times"/>
          <w:b w:val="0"/>
        </w:rPr>
        <w:t>Przedłużenie terminu</w:t>
      </w:r>
      <w:r>
        <w:rPr>
          <w:rFonts w:ascii="Times" w:hAnsi="Times" w:cs="Times"/>
          <w:b w:val="0"/>
          <w:i/>
          <w:iCs/>
        </w:rPr>
        <w:t xml:space="preserve"> </w:t>
      </w:r>
      <w:r>
        <w:rPr>
          <w:rFonts w:ascii="Times" w:hAnsi="Times" w:cs="Times"/>
          <w:b w:val="0"/>
        </w:rPr>
        <w:t>związania ofertą, o którym mowa w ust. 2, wymaga złożenia przez Wykonawcę pisemnego oświadczenia o wyrażeniu zgody na przedłużenie terminu związania ofertą.</w:t>
      </w:r>
    </w:p>
    <w:p w14:paraId="13B010E3" w14:textId="32B7AD23"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B79DFA5" w14:textId="1D85A52B" w:rsidR="003B1D64" w:rsidRDefault="003B1D64" w:rsidP="00694D64">
      <w:pPr>
        <w:autoSpaceDE w:val="0"/>
        <w:autoSpaceDN w:val="0"/>
        <w:adjustRightInd w:val="0"/>
        <w:spacing w:line="360" w:lineRule="auto"/>
        <w:ind w:left="284" w:right="-432" w:hanging="284"/>
        <w:jc w:val="both"/>
        <w:rPr>
          <w:rFonts w:ascii="Times" w:hAnsi="Times" w:cs="Times"/>
          <w:b w:val="0"/>
        </w:rPr>
      </w:pPr>
    </w:p>
    <w:p w14:paraId="2B1E2F80" w14:textId="77777777" w:rsidR="003B1D64" w:rsidRDefault="003B1D64" w:rsidP="005A334A">
      <w:pPr>
        <w:autoSpaceDE w:val="0"/>
        <w:autoSpaceDN w:val="0"/>
        <w:adjustRightInd w:val="0"/>
        <w:spacing w:line="360" w:lineRule="auto"/>
        <w:ind w:right="-432"/>
        <w:jc w:val="both"/>
        <w:rPr>
          <w:rFonts w:ascii="Times" w:hAnsi="Times" w:cs="Times"/>
          <w:b w:val="0"/>
        </w:rPr>
      </w:pPr>
    </w:p>
    <w:p w14:paraId="64848624" w14:textId="47D3C20F" w:rsidR="00694D64" w:rsidRDefault="00694D64" w:rsidP="00694D64">
      <w:pPr>
        <w:autoSpaceDE w:val="0"/>
        <w:autoSpaceDN w:val="0"/>
        <w:adjustRightInd w:val="0"/>
        <w:spacing w:before="360" w:after="40" w:line="360" w:lineRule="auto"/>
        <w:ind w:left="568" w:right="-432" w:hanging="568"/>
        <w:jc w:val="both"/>
        <w:rPr>
          <w:rFonts w:ascii="Times" w:hAnsi="Times" w:cs="Times"/>
          <w:bCs/>
        </w:rPr>
      </w:pPr>
      <w:r>
        <w:rPr>
          <w:rFonts w:ascii="Times" w:hAnsi="Times" w:cs="Times"/>
          <w:bCs/>
        </w:rPr>
        <w:t>XVI</w:t>
      </w:r>
      <w:r w:rsidR="004220AA">
        <w:rPr>
          <w:rFonts w:ascii="Times" w:hAnsi="Times" w:cs="Times"/>
          <w:bCs/>
        </w:rPr>
        <w:t>I</w:t>
      </w:r>
      <w:r>
        <w:rPr>
          <w:rFonts w:ascii="Times" w:hAnsi="Times" w:cs="Times"/>
          <w:bCs/>
        </w:rPr>
        <w:t>I.</w:t>
      </w:r>
      <w:r>
        <w:rPr>
          <w:rFonts w:ascii="Times" w:hAnsi="Times" w:cs="Times"/>
          <w:bCs/>
        </w:rPr>
        <w:tab/>
        <w:t>MIEJSCE I TERMIN SKŁADANIA I OTWARCIA OFERT</w:t>
      </w:r>
    </w:p>
    <w:p w14:paraId="4B1AFD53" w14:textId="449183BA" w:rsidR="00694D64" w:rsidRDefault="00694D64" w:rsidP="00694D64">
      <w:pPr>
        <w:autoSpaceDE w:val="0"/>
        <w:autoSpaceDN w:val="0"/>
        <w:adjustRightInd w:val="0"/>
        <w:spacing w:line="360" w:lineRule="auto"/>
        <w:ind w:left="284" w:right="-432" w:hanging="284"/>
        <w:jc w:val="both"/>
        <w:rPr>
          <w:rFonts w:ascii="Times" w:hAnsi="Times" w:cs="Times"/>
          <w:b w:val="0"/>
          <w:strike/>
        </w:rPr>
      </w:pPr>
      <w:r>
        <w:rPr>
          <w:rFonts w:ascii="Times" w:hAnsi="Times" w:cs="Times"/>
          <w:bCs/>
        </w:rPr>
        <w:t>1.</w:t>
      </w:r>
      <w:r>
        <w:rPr>
          <w:rFonts w:ascii="Times" w:hAnsi="Times" w:cs="Times"/>
          <w:bCs/>
        </w:rPr>
        <w:tab/>
      </w:r>
      <w:r>
        <w:rPr>
          <w:rFonts w:ascii="Times" w:hAnsi="Times" w:cs="Times"/>
          <w:b w:val="0"/>
        </w:rPr>
        <w:t>Ofertę należy złożyć poprze</w:t>
      </w:r>
      <w:r w:rsidR="00165794">
        <w:rPr>
          <w:rFonts w:ascii="Times" w:hAnsi="Times" w:cs="Times"/>
          <w:b w:val="0"/>
        </w:rPr>
        <w:t xml:space="preserve">z e-zamówienia </w:t>
      </w:r>
      <w:r>
        <w:rPr>
          <w:rFonts w:ascii="Times" w:hAnsi="Times" w:cs="Times"/>
          <w:bCs/>
        </w:rPr>
        <w:t xml:space="preserve">do dnia </w:t>
      </w:r>
      <w:r w:rsidR="00405B94">
        <w:rPr>
          <w:rFonts w:ascii="Times" w:hAnsi="Times" w:cs="Times"/>
          <w:bCs/>
        </w:rPr>
        <w:t>21</w:t>
      </w:r>
      <w:r w:rsidR="003B1D64">
        <w:rPr>
          <w:rFonts w:ascii="Times" w:hAnsi="Times" w:cs="Times"/>
          <w:bCs/>
        </w:rPr>
        <w:t>.0</w:t>
      </w:r>
      <w:r w:rsidR="00405B94">
        <w:rPr>
          <w:rFonts w:ascii="Times" w:hAnsi="Times" w:cs="Times"/>
          <w:bCs/>
        </w:rPr>
        <w:t>5</w:t>
      </w:r>
      <w:r w:rsidR="003B1D64">
        <w:rPr>
          <w:rFonts w:ascii="Times" w:hAnsi="Times" w:cs="Times"/>
          <w:bCs/>
        </w:rPr>
        <w:t>.</w:t>
      </w:r>
      <w:r>
        <w:rPr>
          <w:rFonts w:ascii="Times" w:hAnsi="Times" w:cs="Times"/>
          <w:bCs/>
        </w:rPr>
        <w:t>202</w:t>
      </w:r>
      <w:r w:rsidR="00405B94">
        <w:rPr>
          <w:rFonts w:ascii="Times" w:hAnsi="Times" w:cs="Times"/>
          <w:bCs/>
        </w:rPr>
        <w:t>4</w:t>
      </w:r>
      <w:r>
        <w:rPr>
          <w:rFonts w:ascii="Times" w:hAnsi="Times" w:cs="Times"/>
          <w:bCs/>
        </w:rPr>
        <w:t xml:space="preserve"> r. do godziny </w:t>
      </w:r>
      <w:r w:rsidR="00783A5D">
        <w:rPr>
          <w:rFonts w:ascii="Times" w:hAnsi="Times" w:cs="Times"/>
          <w:bCs/>
        </w:rPr>
        <w:t>9</w:t>
      </w:r>
      <w:r>
        <w:rPr>
          <w:rFonts w:ascii="Times" w:hAnsi="Times" w:cs="Times"/>
          <w:bCs/>
        </w:rPr>
        <w:t>:00</w:t>
      </w:r>
      <w:r>
        <w:rPr>
          <w:rFonts w:ascii="Times" w:hAnsi="Times" w:cs="Times"/>
          <w:b w:val="0"/>
        </w:rPr>
        <w:t>.</w:t>
      </w:r>
    </w:p>
    <w:p w14:paraId="657548B8" w14:textId="64F0FC87" w:rsidR="00694D64" w:rsidRPr="008535B2" w:rsidRDefault="00694D64" w:rsidP="008535B2">
      <w:pPr>
        <w:numPr>
          <w:ilvl w:val="0"/>
          <w:numId w:val="1"/>
        </w:numPr>
        <w:autoSpaceDE w:val="0"/>
        <w:autoSpaceDN w:val="0"/>
        <w:adjustRightInd w:val="0"/>
        <w:spacing w:line="360" w:lineRule="auto"/>
        <w:ind w:right="-432"/>
        <w:jc w:val="both"/>
        <w:rPr>
          <w:rFonts w:ascii="Times" w:hAnsi="Times" w:cs="Times"/>
        </w:rPr>
      </w:pPr>
      <w:r>
        <w:rPr>
          <w:rFonts w:ascii="Times" w:hAnsi="Times" w:cs="Times"/>
          <w:bCs/>
        </w:rPr>
        <w:t>2.</w:t>
      </w:r>
      <w:r>
        <w:rPr>
          <w:rFonts w:ascii="Times" w:hAnsi="Times" w:cs="Times"/>
          <w:bCs/>
        </w:rPr>
        <w:tab/>
      </w:r>
      <w:r>
        <w:rPr>
          <w:rFonts w:ascii="Times" w:hAnsi="Times" w:cs="Times"/>
          <w:b w:val="0"/>
        </w:rPr>
        <w:t xml:space="preserve">O terminie złożenia oferty decyduje czas pełnego przeprocesowania transakcji na </w:t>
      </w:r>
      <w:r w:rsidR="006C479A" w:rsidRPr="006C479A">
        <w:rPr>
          <w:rFonts w:ascii="Times" w:hAnsi="Times" w:cs="Times"/>
        </w:rPr>
        <w:t>https://ezamowienia.gov.pl.</w:t>
      </w:r>
    </w:p>
    <w:p w14:paraId="5F73A670" w14:textId="6E424A64" w:rsidR="00694D64" w:rsidRDefault="00694D64" w:rsidP="00694D64">
      <w:pPr>
        <w:autoSpaceDE w:val="0"/>
        <w:autoSpaceDN w:val="0"/>
        <w:adjustRightInd w:val="0"/>
        <w:spacing w:line="360" w:lineRule="auto"/>
        <w:ind w:left="284" w:right="-432" w:hanging="284"/>
        <w:jc w:val="both"/>
        <w:rPr>
          <w:rFonts w:ascii="Times" w:hAnsi="Times" w:cs="Times"/>
          <w:bCs/>
        </w:rPr>
      </w:pPr>
      <w:r>
        <w:rPr>
          <w:rFonts w:ascii="Times" w:hAnsi="Times" w:cs="Times"/>
          <w:bCs/>
        </w:rPr>
        <w:t>3.</w:t>
      </w:r>
      <w:r>
        <w:rPr>
          <w:rFonts w:ascii="Times" w:hAnsi="Times" w:cs="Times"/>
          <w:bCs/>
        </w:rPr>
        <w:tab/>
      </w:r>
      <w:r>
        <w:rPr>
          <w:rFonts w:ascii="Times" w:hAnsi="Times" w:cs="Times"/>
          <w:b w:val="0"/>
        </w:rPr>
        <w:t xml:space="preserve">Otwarcie ofert nastąpi w dniu </w:t>
      </w:r>
      <w:r w:rsidR="00802B3A">
        <w:rPr>
          <w:rFonts w:ascii="Times" w:hAnsi="Times" w:cs="Times"/>
        </w:rPr>
        <w:t>21</w:t>
      </w:r>
      <w:r w:rsidR="003B1D64">
        <w:rPr>
          <w:rFonts w:ascii="Times" w:hAnsi="Times" w:cs="Times"/>
          <w:bCs/>
        </w:rPr>
        <w:t>.0</w:t>
      </w:r>
      <w:r w:rsidR="0018243B">
        <w:rPr>
          <w:rFonts w:ascii="Times" w:hAnsi="Times" w:cs="Times"/>
          <w:bCs/>
        </w:rPr>
        <w:t>5</w:t>
      </w:r>
      <w:r w:rsidR="003B1D64">
        <w:rPr>
          <w:rFonts w:ascii="Times" w:hAnsi="Times" w:cs="Times"/>
          <w:bCs/>
        </w:rPr>
        <w:t>.202</w:t>
      </w:r>
      <w:r w:rsidR="00405B94">
        <w:rPr>
          <w:rFonts w:ascii="Times" w:hAnsi="Times" w:cs="Times"/>
          <w:bCs/>
        </w:rPr>
        <w:t>4</w:t>
      </w:r>
      <w:r w:rsidR="003B1D64">
        <w:rPr>
          <w:rFonts w:ascii="Times" w:hAnsi="Times" w:cs="Times"/>
          <w:bCs/>
        </w:rPr>
        <w:t xml:space="preserve"> r</w:t>
      </w:r>
      <w:r>
        <w:rPr>
          <w:rFonts w:ascii="Times" w:hAnsi="Times" w:cs="Times"/>
          <w:bCs/>
        </w:rPr>
        <w:t xml:space="preserve">. o godzinie </w:t>
      </w:r>
      <w:r w:rsidR="00783A5D">
        <w:rPr>
          <w:rFonts w:ascii="Times" w:hAnsi="Times" w:cs="Times"/>
          <w:bCs/>
        </w:rPr>
        <w:t>10</w:t>
      </w:r>
      <w:r w:rsidR="003B1D64">
        <w:rPr>
          <w:rFonts w:ascii="Times" w:hAnsi="Times" w:cs="Times"/>
          <w:bCs/>
        </w:rPr>
        <w:t>.00</w:t>
      </w:r>
    </w:p>
    <w:p w14:paraId="0C08C384" w14:textId="077CA03A" w:rsidR="008535B2" w:rsidRDefault="00694D64" w:rsidP="008535B2">
      <w:pPr>
        <w:numPr>
          <w:ilvl w:val="0"/>
          <w:numId w:val="1"/>
        </w:numPr>
        <w:autoSpaceDE w:val="0"/>
        <w:autoSpaceDN w:val="0"/>
        <w:adjustRightInd w:val="0"/>
        <w:spacing w:line="360" w:lineRule="auto"/>
        <w:ind w:right="-432"/>
        <w:jc w:val="both"/>
        <w:rPr>
          <w:rFonts w:ascii="Times" w:hAnsi="Times" w:cs="Times"/>
        </w:rPr>
      </w:pPr>
      <w:r>
        <w:rPr>
          <w:rFonts w:ascii="Times" w:hAnsi="Times" w:cs="Times"/>
          <w:bCs/>
        </w:rPr>
        <w:t>4.</w:t>
      </w:r>
      <w:r>
        <w:rPr>
          <w:rFonts w:ascii="Times" w:hAnsi="Times" w:cs="Times"/>
          <w:bCs/>
        </w:rPr>
        <w:tab/>
      </w:r>
      <w:r>
        <w:rPr>
          <w:rFonts w:ascii="Times" w:hAnsi="Times" w:cs="Times"/>
          <w:b w:val="0"/>
        </w:rPr>
        <w:t>Otwarcie ofert nastąpi przy użyciu systemu teleinformatycznego -</w:t>
      </w:r>
      <w:r w:rsidR="008535B2" w:rsidRPr="008535B2">
        <w:rPr>
          <w:rFonts w:ascii="Times New Roman" w:hAnsi="Times New Roman"/>
        </w:rPr>
        <w:t xml:space="preserve"> </w:t>
      </w:r>
      <w:hyperlink r:id="rId13" w:history="1">
        <w:r w:rsidR="006C479A" w:rsidRPr="006C479A">
          <w:rPr>
            <w:rStyle w:val="Hipercze"/>
            <w:rFonts w:ascii="Times" w:hAnsi="Times" w:cs="Times"/>
          </w:rPr>
          <w:t>https://ezamowienia.gov.pl</w:t>
        </w:r>
      </w:hyperlink>
      <w:r w:rsidR="006C479A" w:rsidRPr="006C479A">
        <w:rPr>
          <w:rFonts w:ascii="Times" w:hAnsi="Times" w:cs="Times"/>
        </w:rPr>
        <w:t>.</w:t>
      </w:r>
    </w:p>
    <w:p w14:paraId="72C51098" w14:textId="0F3F5767" w:rsidR="00694D64" w:rsidRPr="008535B2" w:rsidRDefault="00694D64" w:rsidP="008535B2">
      <w:pPr>
        <w:numPr>
          <w:ilvl w:val="0"/>
          <w:numId w:val="1"/>
        </w:numPr>
        <w:autoSpaceDE w:val="0"/>
        <w:autoSpaceDN w:val="0"/>
        <w:adjustRightInd w:val="0"/>
        <w:spacing w:line="360" w:lineRule="auto"/>
        <w:ind w:right="-432"/>
        <w:jc w:val="both"/>
        <w:rPr>
          <w:rFonts w:ascii="Times" w:hAnsi="Times" w:cs="Times"/>
        </w:rPr>
      </w:pPr>
      <w:r w:rsidRPr="008535B2">
        <w:rPr>
          <w:rFonts w:ascii="Times" w:hAnsi="Times" w:cs="Times"/>
          <w:b w:val="0"/>
        </w:rPr>
        <w:t xml:space="preserve"> W przypadku awarii tego systemu, która spowoduje brak możliwości otwarcia ofert w terminie określonym przez Zamawiającego, otwarcie ofert nastąpi niezwłocznie po usunięciu awarii.</w:t>
      </w:r>
    </w:p>
    <w:p w14:paraId="0D1A855E"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Pr>
          <w:rFonts w:ascii="Times" w:hAnsi="Times" w:cs="Times"/>
          <w:bCs/>
        </w:rPr>
        <w:tab/>
      </w:r>
      <w:r>
        <w:rPr>
          <w:rFonts w:ascii="Times" w:hAnsi="Times" w:cs="Times"/>
          <w:b w:val="0"/>
        </w:rPr>
        <w:t>Zamawiający, najpóźniej przed otwarciem ofert, udostępni na stronie internetowej prowadzonego postępowania informację o kwocie, jaką zamierza przeznaczyć na sfinansowanie zamówienia.</w:t>
      </w:r>
    </w:p>
    <w:p w14:paraId="4D7B1B39" w14:textId="3C20709F"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6.</w:t>
      </w:r>
      <w:r>
        <w:rPr>
          <w:rFonts w:ascii="Times" w:hAnsi="Times" w:cs="Times"/>
          <w:bCs/>
        </w:rPr>
        <w:tab/>
      </w:r>
      <w:r>
        <w:rPr>
          <w:rFonts w:ascii="Times" w:hAnsi="Times" w:cs="Times"/>
          <w:b w:val="0"/>
        </w:rPr>
        <w:t xml:space="preserve">Zamawiający, niezwłocznie po otwarciu ofert, udostępni na </w:t>
      </w:r>
      <w:r w:rsidR="004220AA">
        <w:rPr>
          <w:rFonts w:ascii="Times" w:hAnsi="Times" w:cs="Times"/>
          <w:b w:val="0"/>
        </w:rPr>
        <w:t>stronie internetowej prowadzonego postępowania</w:t>
      </w:r>
      <w:r>
        <w:rPr>
          <w:rFonts w:ascii="Times" w:hAnsi="Times" w:cs="Times"/>
          <w:b w:val="0"/>
        </w:rPr>
        <w:t xml:space="preserve"> informacje o:</w:t>
      </w:r>
    </w:p>
    <w:p w14:paraId="06D03CC4" w14:textId="77777777" w:rsidR="00694D64" w:rsidRDefault="00694D64" w:rsidP="00694D64">
      <w:pPr>
        <w:autoSpaceDE w:val="0"/>
        <w:autoSpaceDN w:val="0"/>
        <w:adjustRightInd w:val="0"/>
        <w:spacing w:line="360" w:lineRule="auto"/>
        <w:ind w:left="568"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nazwach albo imionach i nazwiskach oraz siedzibach lub miejscach prowadzonej działalności gospodarczej albo miejscach zamieszkania Wykonawców, których oferty zostały otwarte;</w:t>
      </w:r>
    </w:p>
    <w:p w14:paraId="7DB7E39F" w14:textId="5E822E3B" w:rsidR="00694D64" w:rsidRDefault="00694D64" w:rsidP="00694D64">
      <w:pPr>
        <w:autoSpaceDE w:val="0"/>
        <w:autoSpaceDN w:val="0"/>
        <w:adjustRightInd w:val="0"/>
        <w:spacing w:line="360" w:lineRule="auto"/>
        <w:ind w:left="568"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cenach lub kosztach zawartych w ofertach.</w:t>
      </w:r>
    </w:p>
    <w:p w14:paraId="43347F1A" w14:textId="77777777" w:rsidR="00783A5D" w:rsidRDefault="00783A5D" w:rsidP="00694D64">
      <w:pPr>
        <w:autoSpaceDE w:val="0"/>
        <w:autoSpaceDN w:val="0"/>
        <w:adjustRightInd w:val="0"/>
        <w:spacing w:line="360" w:lineRule="auto"/>
        <w:ind w:left="568" w:right="-432" w:hanging="284"/>
        <w:jc w:val="both"/>
        <w:rPr>
          <w:rFonts w:ascii="Times" w:hAnsi="Times" w:cs="Times"/>
          <w:b w:val="0"/>
        </w:rPr>
      </w:pPr>
    </w:p>
    <w:p w14:paraId="12A4425A" w14:textId="1559A87C" w:rsidR="00694D64" w:rsidRDefault="00694D64" w:rsidP="00694D64">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w:t>
      </w:r>
      <w:r w:rsidR="004220AA">
        <w:rPr>
          <w:rFonts w:ascii="Times" w:hAnsi="Times" w:cs="Times"/>
          <w:bCs/>
        </w:rPr>
        <w:t>IX</w:t>
      </w:r>
      <w:r>
        <w:rPr>
          <w:rFonts w:ascii="Times" w:hAnsi="Times" w:cs="Times"/>
          <w:bCs/>
        </w:rPr>
        <w:t>.</w:t>
      </w:r>
      <w:r>
        <w:rPr>
          <w:rFonts w:ascii="Times" w:hAnsi="Times" w:cs="Times"/>
          <w:bCs/>
        </w:rPr>
        <w:tab/>
        <w:t>OPIS KRYTERIÓW, KTÓRYMI ZAMAWIAJĄCY BĘDZIE SIĘ KIEROWAŁ PRZY WYBORZE OFERTY, WRAZ Z PODANIEM WAG TYCH KRYTERIÓW I SPOSOBU OCENY OFERT</w:t>
      </w:r>
    </w:p>
    <w:p w14:paraId="1328BDF7" w14:textId="77777777" w:rsidR="004220AA" w:rsidRDefault="004220AA" w:rsidP="004220AA">
      <w:pPr>
        <w:autoSpaceDE w:val="0"/>
        <w:autoSpaceDN w:val="0"/>
        <w:adjustRightInd w:val="0"/>
        <w:spacing w:line="360" w:lineRule="auto"/>
        <w:ind w:left="284" w:right="-432" w:hanging="284"/>
        <w:rPr>
          <w:rFonts w:ascii="Times" w:hAnsi="Times" w:cs="Times"/>
          <w:bCs/>
        </w:rPr>
      </w:pPr>
    </w:p>
    <w:p w14:paraId="5F2F725F" w14:textId="1157DBD9" w:rsidR="004220AA" w:rsidRPr="004220AA" w:rsidRDefault="004220AA" w:rsidP="004220AA">
      <w:pPr>
        <w:autoSpaceDE w:val="0"/>
        <w:autoSpaceDN w:val="0"/>
        <w:adjustRightInd w:val="0"/>
        <w:spacing w:line="360" w:lineRule="auto"/>
        <w:ind w:right="-432"/>
        <w:rPr>
          <w:rFonts w:ascii="Times" w:hAnsi="Times" w:cs="Times"/>
          <w:b w:val="0"/>
        </w:rPr>
      </w:pPr>
      <w:r>
        <w:rPr>
          <w:rFonts w:ascii="Times New Roman" w:hAnsi="Times New Roman"/>
          <w:b w:val="0"/>
        </w:rPr>
        <w:t>1.</w:t>
      </w:r>
      <w:r w:rsidRPr="004220AA">
        <w:rPr>
          <w:rFonts w:ascii="Times" w:hAnsi="Times" w:cs="Times"/>
          <w:b w:val="0"/>
        </w:rPr>
        <w:t>Zamawiający dokona oceny ofert, które nie zostały odrzucone, na podstawie następujących kryteriów oceny ofert:</w:t>
      </w:r>
    </w:p>
    <w:p w14:paraId="04E6CC75"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253E634C"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Lp.</w:t>
      </w:r>
      <w:r w:rsidRPr="004220AA">
        <w:rPr>
          <w:rFonts w:ascii="Times" w:hAnsi="Times" w:cs="Times"/>
          <w:b w:val="0"/>
        </w:rPr>
        <w:tab/>
        <w:t>Nazwa kryterium</w:t>
      </w:r>
      <w:r w:rsidRPr="004220AA">
        <w:rPr>
          <w:rFonts w:ascii="Times" w:hAnsi="Times" w:cs="Times"/>
          <w:b w:val="0"/>
        </w:rPr>
        <w:tab/>
        <w:t>Znaczenie kryterium</w:t>
      </w:r>
    </w:p>
    <w:p w14:paraId="65741653"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1</w:t>
      </w:r>
      <w:r w:rsidRPr="004220AA">
        <w:rPr>
          <w:rFonts w:ascii="Times" w:hAnsi="Times" w:cs="Times"/>
          <w:b w:val="0"/>
        </w:rPr>
        <w:tab/>
        <w:t>Cena</w:t>
      </w:r>
      <w:r w:rsidRPr="004220AA">
        <w:rPr>
          <w:rFonts w:ascii="Times" w:hAnsi="Times" w:cs="Times"/>
          <w:b w:val="0"/>
        </w:rPr>
        <w:tab/>
        <w:t>60%</w:t>
      </w:r>
    </w:p>
    <w:p w14:paraId="31896570"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2</w:t>
      </w:r>
      <w:r w:rsidRPr="004220AA">
        <w:rPr>
          <w:rFonts w:ascii="Times" w:hAnsi="Times" w:cs="Times"/>
          <w:b w:val="0"/>
        </w:rPr>
        <w:tab/>
        <w:t>Termin gwarancji</w:t>
      </w:r>
      <w:r w:rsidRPr="004220AA">
        <w:rPr>
          <w:rFonts w:ascii="Times" w:hAnsi="Times" w:cs="Times"/>
          <w:b w:val="0"/>
        </w:rPr>
        <w:tab/>
        <w:t>40%</w:t>
      </w:r>
    </w:p>
    <w:p w14:paraId="7F055A1E"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5C9B3366" w14:textId="5AB773B4" w:rsidR="004220AA" w:rsidRPr="004220AA" w:rsidRDefault="004220AA" w:rsidP="004220AA">
      <w:pPr>
        <w:autoSpaceDE w:val="0"/>
        <w:autoSpaceDN w:val="0"/>
        <w:adjustRightInd w:val="0"/>
        <w:spacing w:line="360" w:lineRule="auto"/>
        <w:ind w:right="-432"/>
        <w:rPr>
          <w:rFonts w:ascii="Times" w:hAnsi="Times" w:cs="Times"/>
          <w:b w:val="0"/>
        </w:rPr>
      </w:pPr>
      <w:r>
        <w:rPr>
          <w:rFonts w:ascii="Times" w:hAnsi="Times" w:cs="Times"/>
          <w:b w:val="0"/>
        </w:rPr>
        <w:t>2.</w:t>
      </w:r>
      <w:r w:rsidRPr="004220AA">
        <w:rPr>
          <w:rFonts w:ascii="Times" w:hAnsi="Times" w:cs="Times"/>
          <w:b w:val="0"/>
        </w:rPr>
        <w:t xml:space="preserve">Zostanie wybrana oferta, która przedstawia najkorzystniejszy bilans ceny </w:t>
      </w:r>
      <w:r>
        <w:rPr>
          <w:rFonts w:ascii="Times" w:hAnsi="Times" w:cs="Times"/>
          <w:b w:val="0"/>
        </w:rPr>
        <w:t xml:space="preserve"> </w:t>
      </w:r>
      <w:r w:rsidRPr="004220AA">
        <w:rPr>
          <w:rFonts w:ascii="Times" w:hAnsi="Times" w:cs="Times"/>
          <w:b w:val="0"/>
        </w:rPr>
        <w:t>i pozostałych kryteriów oceny ofert w oparciu o następujący algorytm:</w:t>
      </w:r>
    </w:p>
    <w:p w14:paraId="490FA6D2"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O = C + G</w:t>
      </w:r>
    </w:p>
    <w:p w14:paraId="787FAD2A"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55230D28"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gdzie:</w:t>
      </w:r>
    </w:p>
    <w:p w14:paraId="3CBC9CC3"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O = suma punktów jaką Wykonawca uzyskał za oba kryteria oceny ofert</w:t>
      </w:r>
    </w:p>
    <w:p w14:paraId="2AD6A787"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C = ilość punktów jaką Wykonawca uzyskał w kryterium cena</w:t>
      </w:r>
    </w:p>
    <w:p w14:paraId="07E5B2D9"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G = ilość punktów jaką Wykonawca uzyskał w kryterium termin gwarancji        </w:t>
      </w:r>
    </w:p>
    <w:p w14:paraId="120AE947"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47A41658"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Maksymalnie Wykonawca może otrzymać łącznie  w obu kryteriach 100 pkt </w:t>
      </w:r>
    </w:p>
    <w:p w14:paraId="7CFA07BB"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1F078201"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Kryterium I – cena</w:t>
      </w:r>
    </w:p>
    <w:p w14:paraId="7E131795"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3D7CAA50"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              C min.</w:t>
      </w:r>
    </w:p>
    <w:p w14:paraId="729E8A36" w14:textId="77777777" w:rsidR="004220AA" w:rsidRPr="004220AA" w:rsidRDefault="004220AA" w:rsidP="004220AA">
      <w:pPr>
        <w:autoSpaceDE w:val="0"/>
        <w:autoSpaceDN w:val="0"/>
        <w:adjustRightInd w:val="0"/>
        <w:spacing w:line="360" w:lineRule="auto"/>
        <w:ind w:left="284" w:right="-432" w:hanging="284"/>
        <w:rPr>
          <w:rFonts w:ascii="Times" w:hAnsi="Times" w:cs="Times"/>
          <w:b w:val="0"/>
          <w:lang w:val="en-US"/>
        </w:rPr>
      </w:pPr>
      <w:r w:rsidRPr="004220AA">
        <w:rPr>
          <w:rFonts w:ascii="Times" w:hAnsi="Times" w:cs="Times"/>
          <w:b w:val="0"/>
          <w:lang w:val="en-US"/>
        </w:rPr>
        <w:t>C = ------------------ x 60 pkt</w:t>
      </w:r>
    </w:p>
    <w:p w14:paraId="472940F0" w14:textId="77777777" w:rsidR="004220AA" w:rsidRPr="004220AA" w:rsidRDefault="004220AA" w:rsidP="004220AA">
      <w:pPr>
        <w:autoSpaceDE w:val="0"/>
        <w:autoSpaceDN w:val="0"/>
        <w:adjustRightInd w:val="0"/>
        <w:spacing w:line="360" w:lineRule="auto"/>
        <w:ind w:left="284" w:right="-432" w:hanging="284"/>
        <w:rPr>
          <w:rFonts w:ascii="Times" w:hAnsi="Times" w:cs="Times"/>
          <w:b w:val="0"/>
          <w:lang w:val="en-US"/>
        </w:rPr>
      </w:pPr>
      <w:r w:rsidRPr="004220AA">
        <w:rPr>
          <w:rFonts w:ascii="Times" w:hAnsi="Times" w:cs="Times"/>
          <w:b w:val="0"/>
          <w:lang w:val="en-US"/>
        </w:rPr>
        <w:t xml:space="preserve">               C bad</w:t>
      </w:r>
    </w:p>
    <w:p w14:paraId="14AD12D4" w14:textId="77777777" w:rsidR="004220AA" w:rsidRPr="004220AA" w:rsidRDefault="004220AA" w:rsidP="004220AA">
      <w:pPr>
        <w:autoSpaceDE w:val="0"/>
        <w:autoSpaceDN w:val="0"/>
        <w:adjustRightInd w:val="0"/>
        <w:spacing w:line="360" w:lineRule="auto"/>
        <w:ind w:left="284" w:right="-432" w:hanging="284"/>
        <w:rPr>
          <w:rFonts w:ascii="Times" w:hAnsi="Times" w:cs="Times"/>
          <w:b w:val="0"/>
          <w:lang w:val="en-US"/>
        </w:rPr>
      </w:pPr>
    </w:p>
    <w:p w14:paraId="4EB8081C"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lang w:val="en-US"/>
        </w:rPr>
        <w:t xml:space="preserve">C min.  </w:t>
      </w:r>
      <w:r w:rsidRPr="004220AA">
        <w:rPr>
          <w:rFonts w:ascii="Times" w:hAnsi="Times" w:cs="Times"/>
          <w:b w:val="0"/>
        </w:rPr>
        <w:t>– cena brutto oferty najtańszej</w:t>
      </w:r>
    </w:p>
    <w:p w14:paraId="051C03C0"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C bad.  – cena brutto oferty badanej</w:t>
      </w:r>
    </w:p>
    <w:p w14:paraId="1EC88D9B"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0EED3746"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Kryterium II – termin gwarancji   </w:t>
      </w:r>
    </w:p>
    <w:p w14:paraId="3D6E223D"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60BE114A" w14:textId="21CF74A3" w:rsidR="004220AA" w:rsidRDefault="004220AA" w:rsidP="004220AA">
      <w:pPr>
        <w:autoSpaceDE w:val="0"/>
        <w:autoSpaceDN w:val="0"/>
        <w:adjustRightInd w:val="0"/>
        <w:spacing w:line="360" w:lineRule="auto"/>
        <w:ind w:right="-432"/>
        <w:rPr>
          <w:rFonts w:ascii="Times" w:hAnsi="Times" w:cs="Times"/>
          <w:b w:val="0"/>
        </w:rPr>
      </w:pPr>
      <w:r>
        <w:rPr>
          <w:rFonts w:ascii="Times" w:hAnsi="Times" w:cs="Times"/>
          <w:b w:val="0"/>
        </w:rPr>
        <w:t>3.</w:t>
      </w:r>
      <w:r w:rsidRPr="004220AA">
        <w:rPr>
          <w:rFonts w:ascii="Times" w:hAnsi="Times" w:cs="Times"/>
          <w:b w:val="0"/>
        </w:rPr>
        <w:t>Punkty za kryterium termin gwarancji na piece zostaną przyznane Wykonawcy na podstawie oświadczenia dotyczącego okresu udzielonej gwarancji zawartego w formularzu oferty.</w:t>
      </w:r>
    </w:p>
    <w:p w14:paraId="205BF223" w14:textId="3FF791C7" w:rsidR="004220AA" w:rsidRPr="004220AA" w:rsidRDefault="004220AA" w:rsidP="004220AA">
      <w:pPr>
        <w:autoSpaceDE w:val="0"/>
        <w:autoSpaceDN w:val="0"/>
        <w:adjustRightInd w:val="0"/>
        <w:spacing w:line="360" w:lineRule="auto"/>
        <w:ind w:left="284" w:right="-432" w:hanging="284"/>
        <w:rPr>
          <w:rFonts w:ascii="Times" w:hAnsi="Times" w:cs="Times"/>
          <w:b w:val="0"/>
        </w:rPr>
      </w:pPr>
      <w:r>
        <w:rPr>
          <w:rFonts w:ascii="Times" w:hAnsi="Times" w:cs="Times"/>
          <w:b w:val="0"/>
        </w:rPr>
        <w:t>4.</w:t>
      </w:r>
      <w:r w:rsidRPr="004220AA">
        <w:rPr>
          <w:rFonts w:ascii="Times" w:hAnsi="Times" w:cs="Times"/>
          <w:b w:val="0"/>
        </w:rPr>
        <w:t>Komisja dokona oceny poszczególnych ofert w kryterium gwarancja stosując poniższy wzór:</w:t>
      </w:r>
    </w:p>
    <w:p w14:paraId="0264ECFB"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                                            </w:t>
      </w:r>
    </w:p>
    <w:p w14:paraId="74E3F880"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lastRenderedPageBreak/>
        <w:t xml:space="preserve">                                        Długość gwarancji w ofercie badanej (w miesiącach)</w:t>
      </w:r>
    </w:p>
    <w:p w14:paraId="68C143DB"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         Ocena punktowa =  ---------------------------------------------------------------   x 40 pkt</w:t>
      </w:r>
    </w:p>
    <w:p w14:paraId="595514FB"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r w:rsidRPr="004220AA">
        <w:rPr>
          <w:rFonts w:ascii="Times" w:hAnsi="Times" w:cs="Times"/>
          <w:b w:val="0"/>
        </w:rPr>
        <w:t xml:space="preserve">                                                 Maksymalna długość gwarancji (60 m-cy)</w:t>
      </w:r>
    </w:p>
    <w:p w14:paraId="3012B4A8" w14:textId="77777777" w:rsidR="004220AA" w:rsidRPr="004220AA" w:rsidRDefault="004220AA" w:rsidP="004220AA">
      <w:pPr>
        <w:autoSpaceDE w:val="0"/>
        <w:autoSpaceDN w:val="0"/>
        <w:adjustRightInd w:val="0"/>
        <w:spacing w:line="360" w:lineRule="auto"/>
        <w:ind w:left="284" w:right="-432" w:hanging="284"/>
        <w:rPr>
          <w:rFonts w:ascii="Times" w:hAnsi="Times" w:cs="Times"/>
          <w:b w:val="0"/>
        </w:rPr>
      </w:pPr>
    </w:p>
    <w:p w14:paraId="1C4B2D18" w14:textId="329966F3" w:rsidR="004220AA" w:rsidRDefault="004220AA" w:rsidP="00717BD3">
      <w:pPr>
        <w:autoSpaceDE w:val="0"/>
        <w:autoSpaceDN w:val="0"/>
        <w:adjustRightInd w:val="0"/>
        <w:spacing w:line="360" w:lineRule="auto"/>
        <w:ind w:right="-432"/>
        <w:jc w:val="both"/>
        <w:rPr>
          <w:rFonts w:ascii="Times" w:hAnsi="Times" w:cs="Times"/>
          <w:b w:val="0"/>
        </w:rPr>
      </w:pPr>
      <w:r>
        <w:rPr>
          <w:rFonts w:ascii="Times" w:hAnsi="Times" w:cs="Times"/>
          <w:b w:val="0"/>
        </w:rPr>
        <w:t>5.</w:t>
      </w:r>
      <w:r w:rsidRPr="004220AA">
        <w:rPr>
          <w:rFonts w:ascii="Times" w:hAnsi="Times" w:cs="Times"/>
          <w:b w:val="0"/>
        </w:rPr>
        <w:t xml:space="preserve">Przy ocenie ofert będzie brany pod uwagę termin udzielonej gwarancji (w miesiącach). Minimalny termin gwarancji na wynosi 36 miesięcy (termin gwarancji liczony od dnia następnego po dniu wystawienia protokołu ostatecznego odbioru prac). Maksymalny termin gwarancji podlegający punktacji to 60 miesięcy. Oznacza to, że Wykonawca, który zaproponuje termin gwarancji dłuższy niż 60 miesięcy nie otrzyma więcej niż 40 punktów. W przypadku wskazania terminu gwarancji krótszego niż 36 miesięcy, lub w sytuacji, kiedy Wykonawca nie wskaże żadnego terminu gwarancji oferta zostanie odrzucona na podstawie art. </w:t>
      </w:r>
      <w:r>
        <w:rPr>
          <w:rFonts w:ascii="Times" w:hAnsi="Times" w:cs="Times"/>
          <w:b w:val="0"/>
        </w:rPr>
        <w:t>226</w:t>
      </w:r>
      <w:r w:rsidRPr="004220AA">
        <w:rPr>
          <w:rFonts w:ascii="Times" w:hAnsi="Times" w:cs="Times"/>
          <w:b w:val="0"/>
        </w:rPr>
        <w:t xml:space="preserve"> ust. 1 pkt. </w:t>
      </w:r>
      <w:r>
        <w:rPr>
          <w:rFonts w:ascii="Times" w:hAnsi="Times" w:cs="Times"/>
          <w:b w:val="0"/>
        </w:rPr>
        <w:t>5</w:t>
      </w:r>
      <w:r w:rsidRPr="004220AA">
        <w:rPr>
          <w:rFonts w:ascii="Times" w:hAnsi="Times" w:cs="Times"/>
          <w:b w:val="0"/>
        </w:rPr>
        <w:t xml:space="preserve"> jako niezgodna z </w:t>
      </w:r>
      <w:r>
        <w:rPr>
          <w:rFonts w:ascii="Times" w:hAnsi="Times" w:cs="Times"/>
          <w:b w:val="0"/>
        </w:rPr>
        <w:t>warunkami zamówienia</w:t>
      </w:r>
      <w:r w:rsidRPr="004220AA">
        <w:rPr>
          <w:rFonts w:ascii="Times" w:hAnsi="Times" w:cs="Times"/>
          <w:b w:val="0"/>
        </w:rPr>
        <w:t xml:space="preserve">. </w:t>
      </w:r>
    </w:p>
    <w:p w14:paraId="24BDF7F7" w14:textId="77777777" w:rsidR="00574713" w:rsidRDefault="00574713" w:rsidP="00717BD3">
      <w:pPr>
        <w:autoSpaceDE w:val="0"/>
        <w:autoSpaceDN w:val="0"/>
        <w:adjustRightInd w:val="0"/>
        <w:spacing w:line="360" w:lineRule="auto"/>
        <w:ind w:right="-432"/>
        <w:jc w:val="both"/>
        <w:rPr>
          <w:rFonts w:ascii="Times" w:hAnsi="Times" w:cs="Times"/>
          <w:b w:val="0"/>
        </w:rPr>
      </w:pPr>
    </w:p>
    <w:p w14:paraId="26DE732F" w14:textId="77777777" w:rsidR="00574713" w:rsidRDefault="00574713" w:rsidP="00717BD3">
      <w:pPr>
        <w:autoSpaceDE w:val="0"/>
        <w:autoSpaceDN w:val="0"/>
        <w:adjustRightInd w:val="0"/>
        <w:spacing w:line="360" w:lineRule="auto"/>
        <w:ind w:right="-432"/>
        <w:jc w:val="both"/>
        <w:rPr>
          <w:rFonts w:ascii="Times" w:hAnsi="Times" w:cs="Times"/>
          <w:b w:val="0"/>
        </w:rPr>
      </w:pPr>
    </w:p>
    <w:p w14:paraId="27C3471A" w14:textId="77777777" w:rsidR="004220AA" w:rsidRDefault="004220AA" w:rsidP="004220AA">
      <w:pPr>
        <w:autoSpaceDE w:val="0"/>
        <w:autoSpaceDN w:val="0"/>
        <w:adjustRightInd w:val="0"/>
        <w:spacing w:line="360" w:lineRule="auto"/>
        <w:ind w:left="284" w:right="-432" w:hanging="284"/>
        <w:rPr>
          <w:rFonts w:ascii="Times" w:hAnsi="Times" w:cs="Times"/>
          <w:b w:val="0"/>
        </w:rPr>
      </w:pPr>
    </w:p>
    <w:p w14:paraId="2629D7C5" w14:textId="66CA1123" w:rsidR="00694D64" w:rsidRDefault="00694D64" w:rsidP="004220AA">
      <w:pPr>
        <w:autoSpaceDE w:val="0"/>
        <w:autoSpaceDN w:val="0"/>
        <w:adjustRightInd w:val="0"/>
        <w:spacing w:line="360" w:lineRule="auto"/>
        <w:ind w:left="284" w:right="-432" w:hanging="284"/>
        <w:rPr>
          <w:rFonts w:ascii="Times" w:hAnsi="Times" w:cs="Times"/>
          <w:bCs/>
        </w:rPr>
      </w:pPr>
      <w:r>
        <w:rPr>
          <w:rFonts w:ascii="Times" w:hAnsi="Times" w:cs="Times"/>
          <w:bCs/>
        </w:rPr>
        <w:t>XX.</w:t>
      </w:r>
      <w:r>
        <w:rPr>
          <w:rFonts w:ascii="Times" w:hAnsi="Times" w:cs="Times"/>
          <w:bCs/>
        </w:rPr>
        <w:tab/>
        <w:t>INFORMACJE O FORMALNOŚCIACH, JAKIE MUSZĄ ZOSTAĆ DOPEŁNIONE PO WYBORZE OFERTY W CELU ZAWARCIA UMOWY W SPRAWIE ZAMÓWIENIA PUBLICZNEGO</w:t>
      </w:r>
    </w:p>
    <w:p w14:paraId="34E766D8" w14:textId="77777777" w:rsidR="00883EA1" w:rsidRPr="00883EA1" w:rsidRDefault="00694D64" w:rsidP="00883EA1">
      <w:pPr>
        <w:numPr>
          <w:ilvl w:val="0"/>
          <w:numId w:val="13"/>
        </w:numPr>
        <w:tabs>
          <w:tab w:val="clear" w:pos="1800"/>
        </w:tabs>
        <w:spacing w:before="240" w:line="360" w:lineRule="auto"/>
        <w:ind w:left="462" w:hanging="426"/>
        <w:jc w:val="both"/>
        <w:rPr>
          <w:rFonts w:ascii="Times New Roman" w:hAnsi="Times New Roman"/>
          <w:b w:val="0"/>
          <w:bCs/>
          <w:color w:val="000000"/>
        </w:rPr>
      </w:pPr>
      <w:r>
        <w:rPr>
          <w:rFonts w:ascii="Times" w:hAnsi="Times" w:cs="Times"/>
          <w:bCs/>
        </w:rPr>
        <w:t>1.</w:t>
      </w:r>
      <w:r>
        <w:rPr>
          <w:rFonts w:ascii="Times" w:hAnsi="Times" w:cs="Times"/>
          <w:bCs/>
        </w:rPr>
        <w:tab/>
      </w:r>
      <w:r w:rsidR="00717BD3">
        <w:rPr>
          <w:rFonts w:ascii="Times" w:hAnsi="Times" w:cs="Times"/>
          <w:b w:val="0"/>
        </w:rPr>
        <w:t>Zamawiający zawrze</w:t>
      </w:r>
      <w:r>
        <w:rPr>
          <w:rFonts w:ascii="Times" w:hAnsi="Times" w:cs="Times"/>
          <w:b w:val="0"/>
        </w:rPr>
        <w:t xml:space="preserve"> umowę w sprawie zamówienia publicznego z Wykonawcą, którego oferta zostanie uznana za najkorzystniejszą, w </w:t>
      </w:r>
      <w:r w:rsidR="00883EA1">
        <w:rPr>
          <w:rFonts w:ascii="Times" w:hAnsi="Times" w:cs="Times"/>
          <w:b w:val="0"/>
        </w:rPr>
        <w:t xml:space="preserve">terminie nie  krótszym niż 5 dni </w:t>
      </w:r>
      <w:r>
        <w:rPr>
          <w:rFonts w:ascii="Times" w:hAnsi="Times" w:cs="Times"/>
          <w:b w:val="0"/>
        </w:rPr>
        <w:t xml:space="preserve"> </w:t>
      </w:r>
      <w:r w:rsidR="00883EA1" w:rsidRPr="00883EA1">
        <w:rPr>
          <w:rFonts w:ascii="Times New Roman" w:hAnsi="Times New Roman"/>
          <w:b w:val="0"/>
          <w:bCs/>
          <w:color w:val="000000"/>
        </w:rPr>
        <w:t>od dnia przesłania zawiadomienia o wyborze najkorzystniejszej oferty.</w:t>
      </w:r>
    </w:p>
    <w:p w14:paraId="044CFAB2"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Wykonawca będzie zobowiązany do podpisania umowy w miejscu i terminie wskazanym przez Zamawiającego.</w:t>
      </w:r>
    </w:p>
    <w:p w14:paraId="183A22A2"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094F5B86" w14:textId="3B0D3205"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Cs/>
        </w:rPr>
        <w:tab/>
      </w:r>
      <w:r>
        <w:rPr>
          <w:rFonts w:ascii="Times" w:hAnsi="Times" w:cs="Times"/>
          <w:b w:val="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F50D1FA" w14:textId="77777777" w:rsidR="00717BD3" w:rsidRDefault="00717BD3" w:rsidP="00717BD3">
      <w:pPr>
        <w:autoSpaceDE w:val="0"/>
        <w:autoSpaceDN w:val="0"/>
        <w:adjustRightInd w:val="0"/>
        <w:spacing w:line="360" w:lineRule="auto"/>
        <w:ind w:left="142" w:right="-432" w:hanging="142"/>
        <w:jc w:val="both"/>
        <w:rPr>
          <w:rFonts w:ascii="Times New Roman" w:hAnsi="Times New Roman"/>
          <w:b w:val="0"/>
          <w:bCs/>
        </w:rPr>
      </w:pPr>
      <w:r w:rsidRPr="00717BD3">
        <w:rPr>
          <w:rFonts w:ascii="Times New Roman" w:hAnsi="Times New Roman"/>
        </w:rPr>
        <w:lastRenderedPageBreak/>
        <w:t>5.</w:t>
      </w:r>
      <w:r w:rsidRPr="00717BD3">
        <w:rPr>
          <w:rFonts w:ascii="Times New Roman" w:hAnsi="Times New Roman"/>
          <w:b w:val="0"/>
          <w:bCs/>
        </w:rPr>
        <w:t>Wykonawca, którego oferta zostanie uznana za najkorzystniejszą, będzie zobowiązany przed podpisaniem umowy do wniesienia zabezpieczenia należytego wykonania umowy (jeżeli jego wniesienie było wymagane) w wysokości i formie określonej w Rozdziale XXI SWZ.</w:t>
      </w:r>
    </w:p>
    <w:p w14:paraId="4B857EE5" w14:textId="77777777" w:rsidR="00FD6096" w:rsidRPr="00717BD3" w:rsidRDefault="00FD6096" w:rsidP="00701F62">
      <w:pPr>
        <w:autoSpaceDE w:val="0"/>
        <w:autoSpaceDN w:val="0"/>
        <w:adjustRightInd w:val="0"/>
        <w:spacing w:line="360" w:lineRule="auto"/>
        <w:ind w:right="-432"/>
        <w:jc w:val="both"/>
        <w:rPr>
          <w:rFonts w:ascii="Times New Roman" w:hAnsi="Times New Roman"/>
          <w:b w:val="0"/>
          <w:bCs/>
        </w:rPr>
      </w:pPr>
    </w:p>
    <w:p w14:paraId="4476DFC6" w14:textId="1F31D9D9" w:rsidR="00694D64" w:rsidRDefault="00694D64" w:rsidP="00694D64">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XX</w:t>
      </w:r>
      <w:r w:rsidR="00717BD3">
        <w:rPr>
          <w:rFonts w:ascii="Times" w:hAnsi="Times" w:cs="Times"/>
          <w:bCs/>
        </w:rPr>
        <w:t>I</w:t>
      </w:r>
      <w:r>
        <w:rPr>
          <w:rFonts w:ascii="Times" w:hAnsi="Times" w:cs="Times"/>
          <w:bCs/>
        </w:rPr>
        <w:t>.</w:t>
      </w:r>
      <w:r>
        <w:rPr>
          <w:rFonts w:ascii="Times" w:hAnsi="Times" w:cs="Times"/>
          <w:bCs/>
        </w:rPr>
        <w:tab/>
        <w:t>WYMAGANIA DOTYCZĄCE ZABEZPIECZENIA NALEŻYTEGO WYKONANIA UMOWY</w:t>
      </w:r>
    </w:p>
    <w:p w14:paraId="6AACCA8C" w14:textId="097FC1EE" w:rsidR="00717BD3" w:rsidRPr="00717BD3" w:rsidRDefault="00717BD3" w:rsidP="00717BD3">
      <w:pPr>
        <w:pStyle w:val="Style13"/>
        <w:tabs>
          <w:tab w:val="left" w:pos="696"/>
        </w:tabs>
        <w:spacing w:line="360" w:lineRule="auto"/>
        <w:ind w:firstLine="0"/>
        <w:rPr>
          <w:rStyle w:val="FontStyle27"/>
          <w:rFonts w:ascii="Times New Roman" w:hAnsi="Times New Roman" w:cs="Times New Roman"/>
          <w:sz w:val="24"/>
          <w:szCs w:val="24"/>
        </w:rPr>
      </w:pPr>
      <w:r w:rsidRPr="00717BD3">
        <w:rPr>
          <w:rStyle w:val="FontStyle27"/>
          <w:rFonts w:ascii="Times New Roman" w:hAnsi="Times New Roman" w:cs="Times New Roman"/>
          <w:sz w:val="24"/>
          <w:szCs w:val="24"/>
        </w:rPr>
        <w:t xml:space="preserve">1.Zamawiający wymaga wniesienia zabezpieczenia należytego wykonania umowy w wysokości </w:t>
      </w:r>
      <w:r w:rsidR="00FD6096">
        <w:rPr>
          <w:rStyle w:val="FontStyle27"/>
          <w:rFonts w:ascii="Times New Roman" w:hAnsi="Times New Roman" w:cs="Times New Roman"/>
          <w:sz w:val="24"/>
          <w:szCs w:val="24"/>
        </w:rPr>
        <w:t xml:space="preserve">          </w:t>
      </w:r>
      <w:r w:rsidRPr="00717BD3">
        <w:rPr>
          <w:rStyle w:val="FontStyle27"/>
          <w:rFonts w:ascii="Times New Roman" w:hAnsi="Times New Roman" w:cs="Times New Roman"/>
          <w:sz w:val="24"/>
          <w:szCs w:val="24"/>
        </w:rPr>
        <w:t xml:space="preserve">5 % </w:t>
      </w:r>
      <w:r w:rsidRPr="00717BD3">
        <w:rPr>
          <w:color w:val="000000"/>
        </w:rPr>
        <w:t>ceny całkowitej podanej w ofercie</w:t>
      </w:r>
      <w:r w:rsidRPr="00717BD3">
        <w:rPr>
          <w:rStyle w:val="FontStyle27"/>
          <w:rFonts w:ascii="Times New Roman" w:hAnsi="Times New Roman" w:cs="Times New Roman"/>
          <w:sz w:val="24"/>
          <w:szCs w:val="24"/>
        </w:rPr>
        <w:t>.</w:t>
      </w:r>
    </w:p>
    <w:p w14:paraId="01E33DEF" w14:textId="77777777" w:rsidR="00717BD3" w:rsidRPr="00717BD3" w:rsidRDefault="00717BD3" w:rsidP="00717BD3">
      <w:pPr>
        <w:pStyle w:val="Style13"/>
        <w:tabs>
          <w:tab w:val="left" w:pos="696"/>
        </w:tabs>
        <w:spacing w:line="360" w:lineRule="auto"/>
        <w:ind w:firstLine="0"/>
        <w:rPr>
          <w:rStyle w:val="FontStyle27"/>
          <w:rFonts w:ascii="Times New Roman" w:hAnsi="Times New Roman" w:cs="Times New Roman"/>
          <w:sz w:val="24"/>
          <w:szCs w:val="24"/>
        </w:rPr>
      </w:pPr>
      <w:r w:rsidRPr="00717BD3">
        <w:rPr>
          <w:rStyle w:val="FontStyle27"/>
          <w:rFonts w:ascii="Times New Roman" w:hAnsi="Times New Roman" w:cs="Times New Roman"/>
          <w:sz w:val="24"/>
          <w:szCs w:val="24"/>
        </w:rPr>
        <w:t>2. Zabezpieczenie może być wnoszone według wyboru Wykonawcy w jednej lub w kilku następujących formach:</w:t>
      </w:r>
    </w:p>
    <w:p w14:paraId="05CBA630" w14:textId="77777777" w:rsidR="00717BD3" w:rsidRPr="00717BD3" w:rsidRDefault="00717BD3" w:rsidP="00717BD3">
      <w:pPr>
        <w:spacing w:line="360" w:lineRule="auto"/>
        <w:jc w:val="both"/>
        <w:rPr>
          <w:rFonts w:ascii="Times New Roman" w:hAnsi="Times New Roman"/>
          <w:b w:val="0"/>
          <w:bCs/>
        </w:rPr>
      </w:pPr>
      <w:r w:rsidRPr="00717BD3">
        <w:rPr>
          <w:rStyle w:val="FontStyle27"/>
          <w:rFonts w:ascii="Times New Roman" w:hAnsi="Times New Roman" w:cs="Times New Roman"/>
          <w:b w:val="0"/>
          <w:bCs/>
          <w:sz w:val="24"/>
          <w:szCs w:val="24"/>
        </w:rPr>
        <w:t xml:space="preserve">     </w:t>
      </w:r>
      <w:r w:rsidRPr="00717BD3">
        <w:rPr>
          <w:rFonts w:ascii="Times New Roman" w:hAnsi="Times New Roman"/>
          <w:b w:val="0"/>
          <w:bCs/>
          <w:color w:val="000000"/>
        </w:rPr>
        <w:t>1) pieniądzu;</w:t>
      </w:r>
    </w:p>
    <w:p w14:paraId="70B320EE" w14:textId="6AC937BF" w:rsidR="00717BD3" w:rsidRPr="00717BD3" w:rsidRDefault="00717BD3" w:rsidP="00717BD3">
      <w:pPr>
        <w:spacing w:before="26" w:line="360" w:lineRule="auto"/>
        <w:ind w:left="373"/>
        <w:jc w:val="both"/>
        <w:rPr>
          <w:rFonts w:ascii="Times New Roman" w:hAnsi="Times New Roman"/>
          <w:b w:val="0"/>
          <w:bCs/>
        </w:rPr>
      </w:pPr>
      <w:r w:rsidRPr="00717BD3">
        <w:rPr>
          <w:rFonts w:ascii="Times New Roman" w:hAnsi="Times New Roman"/>
          <w:b w:val="0"/>
          <w:bCs/>
          <w:color w:val="000000"/>
        </w:rPr>
        <w:t xml:space="preserve">2) poręczeniach bankowych lub poręczeniach spółdzielczej kasy oszczędnościowo-kredytowej, z </w:t>
      </w:r>
      <w:r w:rsidR="001A2593" w:rsidRPr="00717BD3">
        <w:rPr>
          <w:rFonts w:ascii="Times New Roman" w:hAnsi="Times New Roman"/>
          <w:b w:val="0"/>
          <w:bCs/>
          <w:color w:val="000000"/>
        </w:rPr>
        <w:t>tym,</w:t>
      </w:r>
      <w:r w:rsidRPr="00717BD3">
        <w:rPr>
          <w:rFonts w:ascii="Times New Roman" w:hAnsi="Times New Roman"/>
          <w:b w:val="0"/>
          <w:bCs/>
          <w:color w:val="000000"/>
        </w:rPr>
        <w:t xml:space="preserve"> że zobowiązanie kasy jest zawsze zobowiązaniem pieniężnym;</w:t>
      </w:r>
    </w:p>
    <w:p w14:paraId="230342B7" w14:textId="77777777" w:rsidR="00717BD3" w:rsidRPr="00717BD3" w:rsidRDefault="00717BD3" w:rsidP="00717BD3">
      <w:pPr>
        <w:spacing w:before="26" w:line="360" w:lineRule="auto"/>
        <w:ind w:left="373"/>
        <w:jc w:val="both"/>
        <w:rPr>
          <w:rFonts w:ascii="Times New Roman" w:hAnsi="Times New Roman"/>
          <w:b w:val="0"/>
          <w:bCs/>
        </w:rPr>
      </w:pPr>
      <w:r w:rsidRPr="00717BD3">
        <w:rPr>
          <w:rFonts w:ascii="Times New Roman" w:hAnsi="Times New Roman"/>
          <w:b w:val="0"/>
          <w:bCs/>
          <w:color w:val="000000"/>
        </w:rPr>
        <w:t>3) gwarancjach bankowych;</w:t>
      </w:r>
    </w:p>
    <w:p w14:paraId="4F231F33" w14:textId="77777777" w:rsidR="00717BD3" w:rsidRPr="00717BD3" w:rsidRDefault="00717BD3" w:rsidP="00717BD3">
      <w:pPr>
        <w:spacing w:before="26" w:line="360" w:lineRule="auto"/>
        <w:ind w:left="373"/>
        <w:jc w:val="both"/>
        <w:rPr>
          <w:rFonts w:ascii="Times New Roman" w:hAnsi="Times New Roman"/>
          <w:b w:val="0"/>
          <w:bCs/>
        </w:rPr>
      </w:pPr>
      <w:r w:rsidRPr="00717BD3">
        <w:rPr>
          <w:rFonts w:ascii="Times New Roman" w:hAnsi="Times New Roman"/>
          <w:b w:val="0"/>
          <w:bCs/>
          <w:color w:val="000000"/>
        </w:rPr>
        <w:t>4) gwarancjach ubezpieczeniowych;</w:t>
      </w:r>
    </w:p>
    <w:p w14:paraId="1170D4A0" w14:textId="77777777" w:rsidR="00717BD3" w:rsidRPr="00717BD3" w:rsidRDefault="00717BD3" w:rsidP="00717BD3">
      <w:pPr>
        <w:spacing w:before="26" w:line="360" w:lineRule="auto"/>
        <w:ind w:left="373"/>
        <w:jc w:val="both"/>
        <w:rPr>
          <w:rFonts w:ascii="Times New Roman" w:hAnsi="Times New Roman"/>
          <w:b w:val="0"/>
          <w:bCs/>
        </w:rPr>
      </w:pPr>
      <w:r w:rsidRPr="00717BD3">
        <w:rPr>
          <w:rFonts w:ascii="Times New Roman" w:hAnsi="Times New Roman"/>
          <w:b w:val="0"/>
          <w:bCs/>
          <w:color w:val="000000"/>
        </w:rPr>
        <w:t>5) poręczeniach udzielanych przez podmioty, o których mowa w art. 6b ust. 5 pkt 2 ustawy z dnia 9 listopada 2000 r. o utworzeniu Polskiej Agencji Rozwoju Przedsiębiorczości.</w:t>
      </w:r>
      <w:r w:rsidRPr="00717BD3">
        <w:rPr>
          <w:rStyle w:val="WW8Num16z2"/>
          <w:rFonts w:ascii="Times New Roman" w:eastAsia="Calibri" w:hAnsi="Times New Roman"/>
          <w:b/>
          <w:bCs/>
          <w:color w:val="000000"/>
        </w:rPr>
        <w:t xml:space="preserve"> </w:t>
      </w:r>
      <w:r w:rsidRPr="00717BD3">
        <w:rPr>
          <w:rStyle w:val="FontStyle56"/>
          <w:rFonts w:ascii="Times New Roman" w:eastAsia="Calibri" w:hAnsi="Times New Roman"/>
          <w:b w:val="0"/>
          <w:bCs/>
          <w:color w:val="000000"/>
        </w:rPr>
        <w:t>(Dz. U. z 2020.299).</w:t>
      </w:r>
    </w:p>
    <w:p w14:paraId="3099C396" w14:textId="77777777" w:rsidR="00717BD3" w:rsidRPr="00717BD3" w:rsidRDefault="00717BD3" w:rsidP="00717BD3">
      <w:pPr>
        <w:spacing w:before="26" w:line="360" w:lineRule="auto"/>
        <w:jc w:val="both"/>
        <w:rPr>
          <w:rFonts w:ascii="Times New Roman" w:hAnsi="Times New Roman"/>
          <w:b w:val="0"/>
          <w:bCs/>
        </w:rPr>
      </w:pPr>
      <w:r w:rsidRPr="00717BD3">
        <w:rPr>
          <w:rFonts w:ascii="Times New Roman" w:hAnsi="Times New Roman"/>
          <w:b w:val="0"/>
          <w:bCs/>
          <w:color w:val="000000"/>
        </w:rPr>
        <w:t>3. Zabezpieczenie wnoszone w pieniądzu wykonawca wpłaca przelewem na rachunek bankowy wskazany przez zamawiającego.</w:t>
      </w:r>
    </w:p>
    <w:p w14:paraId="15F11395" w14:textId="77777777" w:rsidR="00717BD3" w:rsidRPr="00717BD3" w:rsidRDefault="00717BD3" w:rsidP="00717BD3">
      <w:pPr>
        <w:spacing w:before="26" w:line="360" w:lineRule="auto"/>
        <w:jc w:val="both"/>
        <w:rPr>
          <w:rFonts w:ascii="Times New Roman" w:hAnsi="Times New Roman"/>
          <w:b w:val="0"/>
          <w:bCs/>
        </w:rPr>
      </w:pPr>
      <w:r w:rsidRPr="00717BD3">
        <w:rPr>
          <w:rFonts w:ascii="Times New Roman" w:hAnsi="Times New Roman"/>
          <w:b w:val="0"/>
          <w:bCs/>
          <w:color w:val="000000"/>
        </w:rPr>
        <w:t>4. W przypadku wniesienia wadium w pieniądzu wykonawca może wyrazić zgodę na zaliczenie kwoty wadium na poczet zabezpieczenia.</w:t>
      </w:r>
    </w:p>
    <w:p w14:paraId="5C88F68C" w14:textId="77777777" w:rsidR="00717BD3" w:rsidRPr="00717BD3" w:rsidRDefault="00717BD3" w:rsidP="00717BD3">
      <w:pPr>
        <w:pStyle w:val="Style21"/>
        <w:tabs>
          <w:tab w:val="left" w:pos="1402"/>
        </w:tabs>
        <w:spacing w:before="134" w:line="360" w:lineRule="auto"/>
        <w:ind w:firstLine="0"/>
        <w:rPr>
          <w:rStyle w:val="FontStyle27"/>
          <w:rFonts w:ascii="Times New Roman" w:hAnsi="Times New Roman" w:cs="Times New Roman"/>
          <w:sz w:val="24"/>
          <w:szCs w:val="24"/>
        </w:rPr>
      </w:pPr>
      <w:r w:rsidRPr="00717BD3">
        <w:rPr>
          <w:color w:val="000000"/>
        </w:rPr>
        <w:t>5.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717BD3">
        <w:rPr>
          <w:rStyle w:val="FontStyle27"/>
          <w:rFonts w:ascii="Times New Roman" w:hAnsi="Times New Roman" w:cs="Times New Roman"/>
          <w:sz w:val="24"/>
          <w:szCs w:val="24"/>
        </w:rPr>
        <w:t xml:space="preserve">    </w:t>
      </w:r>
    </w:p>
    <w:p w14:paraId="0D673446" w14:textId="77777777" w:rsidR="00717BD3" w:rsidRPr="00717BD3" w:rsidRDefault="00717BD3" w:rsidP="00717BD3">
      <w:pPr>
        <w:pStyle w:val="Style21"/>
        <w:tabs>
          <w:tab w:val="left" w:pos="1402"/>
        </w:tabs>
        <w:spacing w:before="134" w:line="360" w:lineRule="auto"/>
        <w:ind w:firstLine="0"/>
        <w:rPr>
          <w:color w:val="000000"/>
        </w:rPr>
      </w:pPr>
      <w:r w:rsidRPr="00717BD3">
        <w:rPr>
          <w:rStyle w:val="FontStyle27"/>
          <w:rFonts w:ascii="Times New Roman" w:hAnsi="Times New Roman" w:cs="Times New Roman"/>
          <w:sz w:val="24"/>
          <w:szCs w:val="24"/>
        </w:rPr>
        <w:t>6.</w:t>
      </w:r>
      <w:r w:rsidRPr="00717BD3">
        <w:rPr>
          <w:color w:val="000000"/>
        </w:rPr>
        <w:t xml:space="preserve"> Zamawiający zwraca zabezpieczenie w terminie 30 dni od dnia wykonania zamówienia i uznania przez zamawiającego za należycie wykonane.</w:t>
      </w:r>
    </w:p>
    <w:p w14:paraId="4B4D2BFC" w14:textId="77777777" w:rsidR="00717BD3" w:rsidRPr="00717BD3" w:rsidRDefault="00717BD3" w:rsidP="00717BD3">
      <w:pPr>
        <w:spacing w:before="26" w:line="360" w:lineRule="auto"/>
        <w:jc w:val="both"/>
        <w:rPr>
          <w:rFonts w:ascii="Times New Roman" w:hAnsi="Times New Roman"/>
          <w:b w:val="0"/>
          <w:bCs/>
        </w:rPr>
      </w:pPr>
      <w:r w:rsidRPr="00717BD3">
        <w:rPr>
          <w:rFonts w:ascii="Times New Roman" w:hAnsi="Times New Roman"/>
          <w:b w:val="0"/>
          <w:bCs/>
          <w:color w:val="000000"/>
        </w:rPr>
        <w:lastRenderedPageBreak/>
        <w:t>7. Zamawiający może pozostawić na zabezpieczenie roszczeń z tytułu rękojmi za wady lub gwarancji kwotę nie przekraczającą 30% zabezpieczenia.</w:t>
      </w:r>
    </w:p>
    <w:p w14:paraId="6A9D321E" w14:textId="76A75511" w:rsidR="00717BD3" w:rsidRDefault="00717BD3" w:rsidP="00717BD3">
      <w:pPr>
        <w:spacing w:before="26" w:line="360" w:lineRule="auto"/>
        <w:jc w:val="both"/>
        <w:rPr>
          <w:rFonts w:ascii="Times New Roman" w:hAnsi="Times New Roman"/>
          <w:b w:val="0"/>
          <w:bCs/>
          <w:color w:val="000000"/>
        </w:rPr>
      </w:pPr>
      <w:r w:rsidRPr="00717BD3">
        <w:rPr>
          <w:rFonts w:ascii="Times New Roman" w:hAnsi="Times New Roman"/>
          <w:b w:val="0"/>
          <w:bCs/>
          <w:color w:val="000000"/>
        </w:rPr>
        <w:t>8. Kwota, zabezpieczenia jest zwracana nie później niż w 15. dniu po upływie okresu rękojmi za wady lub gwarancji.</w:t>
      </w:r>
    </w:p>
    <w:p w14:paraId="6C3BD4D0" w14:textId="77777777" w:rsidR="00883EA1" w:rsidRPr="00717BD3" w:rsidRDefault="00883EA1" w:rsidP="00717BD3">
      <w:pPr>
        <w:spacing w:before="26" w:line="360" w:lineRule="auto"/>
        <w:jc w:val="both"/>
        <w:rPr>
          <w:rFonts w:ascii="Times New Roman" w:hAnsi="Times New Roman"/>
          <w:b w:val="0"/>
          <w:bCs/>
          <w:color w:val="000000"/>
        </w:rPr>
      </w:pPr>
    </w:p>
    <w:p w14:paraId="2C7594B5" w14:textId="1A0C6296" w:rsidR="00694D64" w:rsidRPr="006C4BF4" w:rsidRDefault="00694D64" w:rsidP="00694D64">
      <w:pPr>
        <w:autoSpaceDE w:val="0"/>
        <w:autoSpaceDN w:val="0"/>
        <w:adjustRightInd w:val="0"/>
        <w:spacing w:before="360" w:after="40" w:line="360" w:lineRule="auto"/>
        <w:ind w:left="852" w:right="-432" w:hanging="852"/>
        <w:jc w:val="both"/>
        <w:rPr>
          <w:rFonts w:ascii="Times" w:hAnsi="Times" w:cs="Times"/>
          <w:bCs/>
          <w:color w:val="000000" w:themeColor="text1"/>
        </w:rPr>
      </w:pPr>
      <w:r>
        <w:rPr>
          <w:rFonts w:ascii="Times" w:hAnsi="Times" w:cs="Times"/>
          <w:bCs/>
        </w:rPr>
        <w:t>XX</w:t>
      </w:r>
      <w:r w:rsidR="00717BD3">
        <w:rPr>
          <w:rFonts w:ascii="Times" w:hAnsi="Times" w:cs="Times"/>
          <w:bCs/>
        </w:rPr>
        <w:t>I</w:t>
      </w:r>
      <w:r>
        <w:rPr>
          <w:rFonts w:ascii="Times" w:hAnsi="Times" w:cs="Times"/>
          <w:bCs/>
        </w:rPr>
        <w:t>I.</w:t>
      </w:r>
      <w:r>
        <w:rPr>
          <w:rFonts w:ascii="Times" w:hAnsi="Times" w:cs="Times"/>
          <w:bCs/>
        </w:rPr>
        <w:tab/>
        <w:t xml:space="preserve">INFORMACJE O TREŚCI ZAWIERANEJ UMOWY ORAZ MOŻLIWOŚCI JEJ </w:t>
      </w:r>
      <w:r w:rsidRPr="006C4BF4">
        <w:rPr>
          <w:rFonts w:ascii="Times" w:hAnsi="Times" w:cs="Times"/>
          <w:bCs/>
          <w:color w:val="000000" w:themeColor="text1"/>
        </w:rPr>
        <w:t>ZMIANY</w:t>
      </w:r>
    </w:p>
    <w:p w14:paraId="35D6B6B3" w14:textId="42CDA247" w:rsidR="00694D64" w:rsidRPr="006C4BF4" w:rsidRDefault="00694D64"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t>1.</w:t>
      </w:r>
      <w:r w:rsidRPr="006C4BF4">
        <w:rPr>
          <w:rFonts w:ascii="Times" w:hAnsi="Times" w:cs="Times"/>
          <w:bCs/>
          <w:color w:val="000000" w:themeColor="text1"/>
        </w:rPr>
        <w:tab/>
      </w:r>
      <w:r w:rsidRPr="006C4BF4">
        <w:rPr>
          <w:rFonts w:ascii="Times" w:hAnsi="Times" w:cs="Times"/>
          <w:b w:val="0"/>
          <w:color w:val="000000" w:themeColor="text1"/>
        </w:rPr>
        <w:t xml:space="preserve">Wybrany Wykonawca jest zobowiązany do zawarcia umowy w sprawie zamówienia publicznego na warunkach określonych we Wzorze Umowy, stanowiącym </w:t>
      </w:r>
      <w:r w:rsidRPr="006C4BF4">
        <w:rPr>
          <w:rFonts w:ascii="Times" w:hAnsi="Times" w:cs="Times"/>
          <w:bCs/>
          <w:color w:val="000000" w:themeColor="text1"/>
        </w:rPr>
        <w:t xml:space="preserve">Załącznik nr </w:t>
      </w:r>
      <w:r w:rsidR="006C4BF4" w:rsidRPr="006C4BF4">
        <w:rPr>
          <w:rFonts w:ascii="Times" w:hAnsi="Times" w:cs="Times"/>
          <w:bCs/>
          <w:color w:val="000000" w:themeColor="text1"/>
        </w:rPr>
        <w:t>5</w:t>
      </w:r>
      <w:r w:rsidRPr="006C4BF4">
        <w:rPr>
          <w:rFonts w:ascii="Times" w:hAnsi="Times" w:cs="Times"/>
          <w:bCs/>
          <w:color w:val="000000" w:themeColor="text1"/>
        </w:rPr>
        <w:t xml:space="preserve"> do SWZ</w:t>
      </w:r>
      <w:r w:rsidRPr="006C4BF4">
        <w:rPr>
          <w:rFonts w:ascii="Times" w:hAnsi="Times" w:cs="Times"/>
          <w:b w:val="0"/>
          <w:color w:val="000000" w:themeColor="text1"/>
        </w:rPr>
        <w:t>.</w:t>
      </w:r>
    </w:p>
    <w:p w14:paraId="092BCDCB" w14:textId="77777777" w:rsidR="00694D64" w:rsidRPr="006C4BF4" w:rsidRDefault="00694D64"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t>2.</w:t>
      </w:r>
      <w:r w:rsidRPr="006C4BF4">
        <w:rPr>
          <w:rFonts w:ascii="Times" w:hAnsi="Times" w:cs="Times"/>
          <w:bCs/>
          <w:color w:val="000000" w:themeColor="text1"/>
        </w:rPr>
        <w:tab/>
      </w:r>
      <w:r w:rsidRPr="006C4BF4">
        <w:rPr>
          <w:rFonts w:ascii="Times" w:hAnsi="Times" w:cs="Times"/>
          <w:b w:val="0"/>
          <w:color w:val="000000" w:themeColor="text1"/>
        </w:rPr>
        <w:t>Zakres świadczenia Wykonawcy wynikający z umowy jest tożsamy z jego zobowiązaniem zawartym w ofercie.</w:t>
      </w:r>
    </w:p>
    <w:p w14:paraId="70829346" w14:textId="682ED5C1" w:rsidR="00694D64" w:rsidRPr="006C4BF4" w:rsidRDefault="00694D64"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t>3.</w:t>
      </w:r>
      <w:r w:rsidRPr="006C4BF4">
        <w:rPr>
          <w:rFonts w:ascii="Times" w:hAnsi="Times" w:cs="Times"/>
          <w:bCs/>
          <w:color w:val="000000" w:themeColor="text1"/>
        </w:rPr>
        <w:tab/>
      </w:r>
      <w:r w:rsidRPr="006C4BF4">
        <w:rPr>
          <w:rFonts w:ascii="Times" w:hAnsi="Times" w:cs="Times"/>
          <w:b w:val="0"/>
          <w:color w:val="000000" w:themeColor="text1"/>
        </w:rPr>
        <w:t>Zmiana umowy podlega unieważnieniu, jeżeli została dokonana z naruszeniem art. 454 i art. 455 p.z.p.</w:t>
      </w:r>
    </w:p>
    <w:p w14:paraId="67CB2EF8" w14:textId="35DD3E71" w:rsidR="00717BD3" w:rsidRPr="006C4BF4" w:rsidRDefault="00717BD3" w:rsidP="00694D64">
      <w:pPr>
        <w:autoSpaceDE w:val="0"/>
        <w:autoSpaceDN w:val="0"/>
        <w:adjustRightInd w:val="0"/>
        <w:spacing w:line="360" w:lineRule="auto"/>
        <w:ind w:left="284" w:right="-432" w:hanging="284"/>
        <w:jc w:val="both"/>
        <w:rPr>
          <w:rFonts w:ascii="Times" w:hAnsi="Times" w:cs="Times"/>
          <w:b w:val="0"/>
          <w:color w:val="000000" w:themeColor="text1"/>
        </w:rPr>
      </w:pPr>
      <w:r w:rsidRPr="006C4BF4">
        <w:rPr>
          <w:rFonts w:ascii="Times" w:hAnsi="Times" w:cs="Times"/>
          <w:bCs/>
          <w:color w:val="000000" w:themeColor="text1"/>
        </w:rPr>
        <w:t>4.</w:t>
      </w:r>
      <w:r w:rsidRPr="006C4BF4">
        <w:rPr>
          <w:rFonts w:ascii="Times" w:hAnsi="Times" w:cs="Times"/>
          <w:b w:val="0"/>
          <w:color w:val="000000" w:themeColor="text1"/>
        </w:rPr>
        <w:t xml:space="preserve">Dopuszczalne zmiany umowy określa </w:t>
      </w:r>
      <w:r w:rsidRPr="006C4BF4">
        <w:rPr>
          <w:rFonts w:ascii="Times" w:hAnsi="Times" w:cs="Times"/>
          <w:bCs/>
          <w:color w:val="000000" w:themeColor="text1"/>
        </w:rPr>
        <w:t>z</w:t>
      </w:r>
      <w:r w:rsidR="00FD6096" w:rsidRPr="006C4BF4">
        <w:rPr>
          <w:rFonts w:ascii="Times" w:hAnsi="Times" w:cs="Times"/>
          <w:bCs/>
          <w:color w:val="000000" w:themeColor="text1"/>
        </w:rPr>
        <w:t>a</w:t>
      </w:r>
      <w:r w:rsidRPr="006C4BF4">
        <w:rPr>
          <w:rFonts w:ascii="Times" w:hAnsi="Times" w:cs="Times"/>
          <w:bCs/>
          <w:color w:val="000000" w:themeColor="text1"/>
        </w:rPr>
        <w:t xml:space="preserve">łącznik nr </w:t>
      </w:r>
      <w:r w:rsidR="006C4BF4" w:rsidRPr="006C4BF4">
        <w:rPr>
          <w:rFonts w:ascii="Times" w:hAnsi="Times" w:cs="Times"/>
          <w:bCs/>
          <w:color w:val="000000" w:themeColor="text1"/>
        </w:rPr>
        <w:t>5</w:t>
      </w:r>
      <w:r w:rsidRPr="006C4BF4">
        <w:rPr>
          <w:rFonts w:ascii="Times" w:hAnsi="Times" w:cs="Times"/>
          <w:bCs/>
          <w:color w:val="000000" w:themeColor="text1"/>
        </w:rPr>
        <w:t xml:space="preserve"> do SWZ.</w:t>
      </w:r>
    </w:p>
    <w:p w14:paraId="5C58DCEA" w14:textId="4CAEEC36" w:rsidR="00694D64" w:rsidRDefault="00717BD3"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sidR="00694D64">
        <w:rPr>
          <w:rFonts w:ascii="Times" w:hAnsi="Times" w:cs="Times"/>
          <w:bCs/>
        </w:rPr>
        <w:t>.</w:t>
      </w:r>
      <w:r w:rsidR="00694D64">
        <w:rPr>
          <w:rFonts w:ascii="Times" w:hAnsi="Times" w:cs="Times"/>
          <w:bCs/>
        </w:rPr>
        <w:tab/>
      </w:r>
      <w:r w:rsidR="00694D64">
        <w:rPr>
          <w:rFonts w:ascii="Times" w:hAnsi="Times" w:cs="Times"/>
          <w:b w:val="0"/>
        </w:rPr>
        <w:t>Zamawiający przewiduje możliwość zmiany zawartej umowy w stosunku do treści wybranej oferty w zakresie wskazanym we Wzorze Umowy. Zmiana umowy wymaga dla swej ważności, pod rygorem nieważności, zachowania formy pisemnej.</w:t>
      </w:r>
    </w:p>
    <w:p w14:paraId="581FD9D8" w14:textId="053F8129" w:rsidR="00694D64" w:rsidRDefault="00694D64" w:rsidP="00694D64">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t>XX</w:t>
      </w:r>
      <w:r w:rsidR="00031869">
        <w:rPr>
          <w:rFonts w:ascii="Times" w:hAnsi="Times" w:cs="Times"/>
          <w:bCs/>
        </w:rPr>
        <w:t>I</w:t>
      </w:r>
      <w:r>
        <w:rPr>
          <w:rFonts w:ascii="Times" w:hAnsi="Times" w:cs="Times"/>
          <w:bCs/>
        </w:rPr>
        <w:t>II.</w:t>
      </w:r>
      <w:r>
        <w:rPr>
          <w:rFonts w:ascii="Times" w:hAnsi="Times" w:cs="Times"/>
          <w:bCs/>
        </w:rPr>
        <w:tab/>
        <w:t>POUCZENIE O ŚRODKACH OCHRONY PRAWNEJ</w:t>
      </w:r>
    </w:p>
    <w:p w14:paraId="58F50F54" w14:textId="2E04231E"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Pr>
          <w:rFonts w:ascii="Times" w:hAnsi="Times" w:cs="Times"/>
          <w:bCs/>
        </w:rPr>
        <w:tab/>
      </w:r>
      <w:r>
        <w:rPr>
          <w:rFonts w:ascii="Times" w:hAnsi="Times" w:cs="Times"/>
          <w:b w:val="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4C59FDE1"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2.</w:t>
      </w:r>
      <w:r>
        <w:rPr>
          <w:rFonts w:ascii="Times" w:hAnsi="Times" w:cs="Times"/>
          <w:bCs/>
        </w:rPr>
        <w:tab/>
      </w:r>
      <w:r>
        <w:rPr>
          <w:rFonts w:ascii="Times" w:hAnsi="Times" w:cs="Times"/>
          <w:b w:val="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336D7DF3"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3.</w:t>
      </w:r>
      <w:r>
        <w:rPr>
          <w:rFonts w:ascii="Times" w:hAnsi="Times" w:cs="Times"/>
          <w:bCs/>
        </w:rPr>
        <w:tab/>
      </w:r>
      <w:r>
        <w:rPr>
          <w:rFonts w:ascii="Times" w:hAnsi="Times" w:cs="Times"/>
          <w:b w:val="0"/>
        </w:rPr>
        <w:t>Odwołanie przysługuje na:</w:t>
      </w:r>
    </w:p>
    <w:p w14:paraId="0A85AB9F"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t>1)</w:t>
      </w:r>
      <w:r>
        <w:rPr>
          <w:rFonts w:ascii="Times" w:hAnsi="Times" w:cs="Times"/>
          <w:b w:val="0"/>
        </w:rPr>
        <w:tab/>
        <w:t>niezgodną z przepisami ustawy czynność Zamawiającego, podjętą w postępowaniu o udzielenie zamówienia, w tym na projektowane postanowienie umowy;</w:t>
      </w:r>
    </w:p>
    <w:p w14:paraId="4515AC28"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lastRenderedPageBreak/>
        <w:t>2)</w:t>
      </w:r>
      <w:r>
        <w:rPr>
          <w:rFonts w:ascii="Times" w:hAnsi="Times" w:cs="Times"/>
          <w:b w:val="0"/>
        </w:rPr>
        <w:tab/>
        <w:t>zaniechanie czynności w postępowaniu o udzielenie zamówienia do której zamawiający był obowiązany na podstawie ustawy;</w:t>
      </w:r>
    </w:p>
    <w:p w14:paraId="6B7A599D"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4.</w:t>
      </w:r>
      <w:r>
        <w:rPr>
          <w:rFonts w:ascii="Times" w:hAnsi="Times" w:cs="Times"/>
          <w:b w:val="0"/>
        </w:rPr>
        <w:tab/>
      </w:r>
      <w:r>
        <w:rPr>
          <w:rFonts w:ascii="Times" w:hAnsi="Times" w:cs="Times"/>
          <w:b w:val="0"/>
        </w:rPr>
        <w:tab/>
        <w:t>Odwołanie wnosi się do Prezesa Izby. Odwołujący przekazuje kopię odwołania zamawiającemu przed upływem terminu do wniesienia odwołania w taki sposób, aby mógł on zapoznać się z jego treścią przed upływem tego terminu.</w:t>
      </w:r>
    </w:p>
    <w:p w14:paraId="4FCCC921"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5.</w:t>
      </w:r>
      <w:r>
        <w:rPr>
          <w:rFonts w:ascii="Times" w:hAnsi="Times" w:cs="Times"/>
          <w:b w:val="0"/>
        </w:rPr>
        <w:tab/>
      </w:r>
      <w:r>
        <w:rPr>
          <w:rFonts w:ascii="Times" w:hAnsi="Times" w:cs="Times"/>
          <w:b w:val="0"/>
        </w:rPr>
        <w:tab/>
        <w:t>Odwołanie wobec treści ogłoszenia lub treści SWZ wnosi się w terminie 10 dni od dnia publikacji ogłoszenia w Dzienniku Urzędowym Unii Europejskiej lub zamieszczenia dokumentów zamówienia na stronie internetowej.</w:t>
      </w:r>
    </w:p>
    <w:p w14:paraId="7E4CE2CE" w14:textId="77777777"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6.</w:t>
      </w:r>
      <w:r>
        <w:rPr>
          <w:rFonts w:ascii="Times" w:hAnsi="Times" w:cs="Times"/>
          <w:b w:val="0"/>
        </w:rPr>
        <w:tab/>
        <w:t>Odwołanie wnosi się w terminie:</w:t>
      </w:r>
    </w:p>
    <w:p w14:paraId="66A607A6"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t>1)</w:t>
      </w:r>
      <w:r>
        <w:rPr>
          <w:rFonts w:ascii="Times" w:hAnsi="Times" w:cs="Times"/>
          <w:b w:val="0"/>
        </w:rPr>
        <w:tab/>
        <w:t>10 dni od dnia przekazania informacji o czynności zamawiającego stanowiącej podstawę jego wniesienia, jeżeli informacja została przekazana przy użyciu środków komunikacji elektronicznej,</w:t>
      </w:r>
    </w:p>
    <w:p w14:paraId="0A804D3D" w14:textId="77777777" w:rsidR="00694D64" w:rsidRDefault="00694D64" w:rsidP="00694D64">
      <w:pPr>
        <w:autoSpaceDE w:val="0"/>
        <w:autoSpaceDN w:val="0"/>
        <w:adjustRightInd w:val="0"/>
        <w:spacing w:line="360" w:lineRule="auto"/>
        <w:ind w:left="709" w:right="-432" w:hanging="425"/>
        <w:jc w:val="both"/>
        <w:rPr>
          <w:rFonts w:ascii="Times" w:hAnsi="Times" w:cs="Times"/>
          <w:b w:val="0"/>
        </w:rPr>
      </w:pPr>
      <w:r>
        <w:rPr>
          <w:rFonts w:ascii="Times" w:hAnsi="Times" w:cs="Times"/>
          <w:b w:val="0"/>
        </w:rPr>
        <w:t>2)</w:t>
      </w:r>
      <w:r>
        <w:rPr>
          <w:rFonts w:ascii="Times" w:hAnsi="Times" w:cs="Times"/>
          <w:b w:val="0"/>
        </w:rPr>
        <w:tab/>
        <w:t>15 dni od dnia przekazania informacji o czynności zamawiającego stanowiącej podstawę jego wniesienia, jeżeli informacja została przekazana w sposób inny niż określony w pkt 1).</w:t>
      </w:r>
    </w:p>
    <w:p w14:paraId="1DF91988" w14:textId="77777777" w:rsidR="00717BD3" w:rsidRDefault="00694D64" w:rsidP="00717BD3">
      <w:pPr>
        <w:autoSpaceDE w:val="0"/>
        <w:autoSpaceDN w:val="0"/>
        <w:adjustRightInd w:val="0"/>
        <w:spacing w:line="360" w:lineRule="auto"/>
        <w:ind w:left="284" w:right="-432" w:hanging="284"/>
        <w:jc w:val="both"/>
        <w:rPr>
          <w:rFonts w:ascii="Times" w:hAnsi="Times" w:cs="Times"/>
          <w:b w:val="0"/>
        </w:rPr>
      </w:pPr>
      <w:r>
        <w:rPr>
          <w:rFonts w:ascii="Times" w:hAnsi="Times" w:cs="Times"/>
          <w:bCs/>
        </w:rPr>
        <w:t>7.</w:t>
      </w:r>
      <w:r>
        <w:rPr>
          <w:rFonts w:ascii="Times" w:hAnsi="Times" w:cs="Times"/>
          <w:bCs/>
        </w:rPr>
        <w:tab/>
      </w:r>
      <w:r>
        <w:rPr>
          <w:rFonts w:ascii="Times" w:hAnsi="Times" w:cs="Times"/>
          <w:b w:val="0"/>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1CE6D41E" w14:textId="53040BDF" w:rsidR="00694D64" w:rsidRDefault="00717BD3" w:rsidP="00717BD3">
      <w:pPr>
        <w:autoSpaceDE w:val="0"/>
        <w:autoSpaceDN w:val="0"/>
        <w:adjustRightInd w:val="0"/>
        <w:spacing w:line="360" w:lineRule="auto"/>
        <w:ind w:left="284" w:right="-432" w:hanging="284"/>
        <w:jc w:val="both"/>
        <w:rPr>
          <w:rFonts w:ascii="Times" w:hAnsi="Times" w:cs="Times"/>
          <w:b w:val="0"/>
        </w:rPr>
      </w:pPr>
      <w:r>
        <w:rPr>
          <w:rFonts w:ascii="Times" w:hAnsi="Times" w:cs="Times"/>
          <w:bCs/>
        </w:rPr>
        <w:t>8.</w:t>
      </w:r>
      <w:r>
        <w:rPr>
          <w:rFonts w:ascii="Times" w:hAnsi="Times" w:cs="Times"/>
          <w:b w:val="0"/>
        </w:rPr>
        <w:t xml:space="preserve">  </w:t>
      </w:r>
      <w:r w:rsidR="00694D64">
        <w:rPr>
          <w:rFonts w:ascii="Times" w:hAnsi="Times" w:cs="Times"/>
          <w:b w:val="0"/>
        </w:rPr>
        <w:t>Na orzeczenie Izby oraz postanowienie Prezesa Izby, o którym mowa w art. 519 ust. 1 ustawy p.z.p., stronom oraz uczestnikom postępowania odwoławczego przysługuje skarga do sądu.</w:t>
      </w:r>
    </w:p>
    <w:p w14:paraId="5E64534C" w14:textId="417B6E49" w:rsidR="00694D64" w:rsidRDefault="00717BD3"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9</w:t>
      </w:r>
      <w:r w:rsidR="00694D64">
        <w:rPr>
          <w:rFonts w:ascii="Times" w:hAnsi="Times" w:cs="Times"/>
          <w:bCs/>
        </w:rPr>
        <w:t>.</w:t>
      </w:r>
      <w:r w:rsidR="00694D64">
        <w:rPr>
          <w:rFonts w:ascii="Times" w:hAnsi="Times" w:cs="Times"/>
          <w:b w:val="0"/>
        </w:rPr>
        <w:t>W postępowaniu toczącym się wskutek wniesienia skargi stosuje się odpowiednio przepisy ustawy z dnia 17.11.1964 r. - Kodeks postępowania cywilnego o apelacji, jeżeli przepisy niniejszego rozdziału nie stanowią inaczej.</w:t>
      </w:r>
    </w:p>
    <w:p w14:paraId="49DC60A0" w14:textId="1ABF7C3E" w:rsidR="00694D64" w:rsidRDefault="00717BD3" w:rsidP="00694D64">
      <w:pPr>
        <w:autoSpaceDE w:val="0"/>
        <w:autoSpaceDN w:val="0"/>
        <w:adjustRightInd w:val="0"/>
        <w:spacing w:line="360" w:lineRule="auto"/>
        <w:ind w:left="284" w:right="-432" w:hanging="284"/>
        <w:jc w:val="both"/>
        <w:rPr>
          <w:rFonts w:ascii="Times" w:hAnsi="Times" w:cs="Times"/>
          <w:b w:val="0"/>
        </w:rPr>
      </w:pPr>
      <w:r w:rsidRPr="00717BD3">
        <w:rPr>
          <w:rFonts w:ascii="Times" w:hAnsi="Times" w:cs="Times"/>
          <w:bCs/>
        </w:rPr>
        <w:t>10.</w:t>
      </w:r>
      <w:r w:rsidR="00694D64">
        <w:rPr>
          <w:rFonts w:ascii="Times" w:hAnsi="Times" w:cs="Times"/>
          <w:b w:val="0"/>
        </w:rPr>
        <w:t>Skargę wnosi się do Sądu Okręgowego w Warszawie - sądu zamówień publicznych, zwanego dalej "sądem zamówień publicznych".</w:t>
      </w:r>
    </w:p>
    <w:p w14:paraId="2673C80C" w14:textId="0D8E791C"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sidR="00717BD3">
        <w:rPr>
          <w:rFonts w:ascii="Times" w:hAnsi="Times" w:cs="Times"/>
          <w:bCs/>
        </w:rPr>
        <w:t>1</w:t>
      </w:r>
      <w:r>
        <w:rPr>
          <w:rFonts w:ascii="Times" w:hAnsi="Times" w:cs="Times"/>
          <w:bCs/>
        </w:rPr>
        <w:t>.</w:t>
      </w:r>
      <w:r>
        <w:rPr>
          <w:rFonts w:ascii="Times" w:hAnsi="Times" w:cs="Times"/>
          <w:b w:val="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14:paraId="42CE39BE" w14:textId="3A1F8F49" w:rsidR="00694D64" w:rsidRDefault="00694D64" w:rsidP="00694D64">
      <w:pPr>
        <w:autoSpaceDE w:val="0"/>
        <w:autoSpaceDN w:val="0"/>
        <w:adjustRightInd w:val="0"/>
        <w:spacing w:line="360" w:lineRule="auto"/>
        <w:ind w:left="284" w:right="-432" w:hanging="284"/>
        <w:jc w:val="both"/>
        <w:rPr>
          <w:rFonts w:ascii="Times" w:hAnsi="Times" w:cs="Times"/>
          <w:b w:val="0"/>
        </w:rPr>
      </w:pPr>
      <w:r>
        <w:rPr>
          <w:rFonts w:ascii="Times" w:hAnsi="Times" w:cs="Times"/>
          <w:bCs/>
        </w:rPr>
        <w:t>1</w:t>
      </w:r>
      <w:r w:rsidR="00717BD3">
        <w:rPr>
          <w:rFonts w:ascii="Times" w:hAnsi="Times" w:cs="Times"/>
          <w:bCs/>
        </w:rPr>
        <w:t>2</w:t>
      </w:r>
      <w:r>
        <w:rPr>
          <w:rFonts w:ascii="Times" w:hAnsi="Times" w:cs="Times"/>
          <w:bCs/>
        </w:rPr>
        <w:t>.</w:t>
      </w:r>
      <w:r>
        <w:rPr>
          <w:rFonts w:ascii="Times" w:hAnsi="Times" w:cs="Times"/>
          <w:b w:val="0"/>
        </w:rPr>
        <w:t>Prezes Izby przekazuje skargę wraz z aktami postępowania odwoławczego do sądu zamówień publicznych w terminie 7 dni od dnia jej otrzymania.</w:t>
      </w:r>
    </w:p>
    <w:p w14:paraId="7C8A0F80" w14:textId="456B2D5D" w:rsidR="00694D64" w:rsidRDefault="00694D64" w:rsidP="00694D64">
      <w:pPr>
        <w:autoSpaceDE w:val="0"/>
        <w:autoSpaceDN w:val="0"/>
        <w:adjustRightInd w:val="0"/>
        <w:spacing w:before="360" w:after="40" w:line="360" w:lineRule="auto"/>
        <w:ind w:left="852" w:right="-432" w:hanging="852"/>
        <w:jc w:val="both"/>
        <w:rPr>
          <w:rFonts w:ascii="Times" w:hAnsi="Times" w:cs="Times"/>
          <w:bCs/>
        </w:rPr>
      </w:pPr>
      <w:r>
        <w:rPr>
          <w:rFonts w:ascii="Times" w:hAnsi="Times" w:cs="Times"/>
          <w:bCs/>
        </w:rPr>
        <w:lastRenderedPageBreak/>
        <w:t>XXI</w:t>
      </w:r>
      <w:r w:rsidR="00031869">
        <w:rPr>
          <w:rFonts w:ascii="Times" w:hAnsi="Times" w:cs="Times"/>
          <w:bCs/>
        </w:rPr>
        <w:t>V</w:t>
      </w:r>
      <w:r>
        <w:rPr>
          <w:rFonts w:ascii="Times" w:hAnsi="Times" w:cs="Times"/>
          <w:bCs/>
        </w:rPr>
        <w:t>.</w:t>
      </w:r>
      <w:r>
        <w:rPr>
          <w:rFonts w:ascii="Times" w:hAnsi="Times" w:cs="Times"/>
          <w:bCs/>
        </w:rPr>
        <w:tab/>
        <w:t>WYKAZ ZAŁĄCZNIKÓW DO SWZ</w:t>
      </w:r>
    </w:p>
    <w:p w14:paraId="5781ADC4" w14:textId="67C8AC0C" w:rsidR="00694D64" w:rsidRDefault="00694D64" w:rsidP="00694D64">
      <w:pPr>
        <w:autoSpaceDE w:val="0"/>
        <w:autoSpaceDN w:val="0"/>
        <w:adjustRightInd w:val="0"/>
        <w:spacing w:line="360" w:lineRule="auto"/>
        <w:ind w:left="426" w:right="-432" w:hanging="426"/>
        <w:rPr>
          <w:rFonts w:ascii="Times" w:hAnsi="Times" w:cs="Times"/>
          <w:b w:val="0"/>
        </w:rPr>
      </w:pPr>
      <w:r>
        <w:rPr>
          <w:rFonts w:ascii="Times" w:hAnsi="Times" w:cs="Times"/>
          <w:b w:val="0"/>
        </w:rPr>
        <w:t>Załącznik nr 1 - Formularz ofertowy</w:t>
      </w:r>
    </w:p>
    <w:p w14:paraId="4C7B32ED" w14:textId="0047DD23" w:rsidR="00883EA1" w:rsidRPr="007D131F" w:rsidRDefault="00694D64" w:rsidP="00883EA1">
      <w:pPr>
        <w:spacing w:line="360" w:lineRule="auto"/>
        <w:rPr>
          <w:i/>
          <w:iCs/>
          <w:color w:val="000000"/>
          <w:sz w:val="26"/>
          <w:szCs w:val="26"/>
        </w:rPr>
      </w:pPr>
      <w:r>
        <w:rPr>
          <w:rFonts w:ascii="Times" w:hAnsi="Times" w:cs="Times"/>
          <w:b w:val="0"/>
        </w:rPr>
        <w:t xml:space="preserve">Załącznik nr 2 </w:t>
      </w:r>
      <w:r w:rsidR="00883EA1">
        <w:rPr>
          <w:rFonts w:ascii="Times" w:hAnsi="Times" w:cs="Times"/>
          <w:b w:val="0"/>
        </w:rPr>
        <w:t>–</w:t>
      </w:r>
      <w:r w:rsidR="00883EA1" w:rsidRPr="00883EA1">
        <w:rPr>
          <w:rFonts w:ascii="Times New Roman" w:hAnsi="Times New Roman"/>
          <w:b w:val="0"/>
          <w:bCs/>
          <w:color w:val="000000"/>
        </w:rPr>
        <w:t>Oświadczenie o braku podstaw do wykluczenia i o spełnianiu warunków udziału w postępowaniu</w:t>
      </w:r>
    </w:p>
    <w:p w14:paraId="54E0310F" w14:textId="7E20CEEF" w:rsidR="00694D64" w:rsidRDefault="00694D64" w:rsidP="00694D64">
      <w:pPr>
        <w:autoSpaceDE w:val="0"/>
        <w:autoSpaceDN w:val="0"/>
        <w:adjustRightInd w:val="0"/>
        <w:spacing w:line="360" w:lineRule="auto"/>
        <w:ind w:left="426" w:right="-432" w:hanging="426"/>
        <w:rPr>
          <w:rFonts w:ascii="Times" w:hAnsi="Times" w:cs="Times"/>
          <w:b w:val="0"/>
        </w:rPr>
      </w:pPr>
      <w:r>
        <w:rPr>
          <w:rFonts w:ascii="Times" w:hAnsi="Times" w:cs="Times"/>
          <w:b w:val="0"/>
        </w:rPr>
        <w:t xml:space="preserve">Załącznik nr </w:t>
      </w:r>
      <w:r w:rsidR="00883EA1">
        <w:rPr>
          <w:rFonts w:ascii="Times" w:hAnsi="Times" w:cs="Times"/>
          <w:b w:val="0"/>
        </w:rPr>
        <w:t>3</w:t>
      </w:r>
      <w:r>
        <w:rPr>
          <w:rFonts w:ascii="Times" w:hAnsi="Times" w:cs="Times"/>
          <w:b w:val="0"/>
        </w:rPr>
        <w:t xml:space="preserve"> - Wykaz </w:t>
      </w:r>
      <w:r w:rsidR="00883EA1">
        <w:rPr>
          <w:rFonts w:ascii="Times" w:hAnsi="Times" w:cs="Times"/>
          <w:b w:val="0"/>
        </w:rPr>
        <w:t>robót</w:t>
      </w:r>
    </w:p>
    <w:p w14:paraId="7A090094" w14:textId="17D2EA2C" w:rsidR="00717BD3" w:rsidRDefault="00717BD3" w:rsidP="00694D64">
      <w:pPr>
        <w:autoSpaceDE w:val="0"/>
        <w:autoSpaceDN w:val="0"/>
        <w:adjustRightInd w:val="0"/>
        <w:spacing w:line="360" w:lineRule="auto"/>
        <w:ind w:left="426" w:right="-432" w:hanging="426"/>
        <w:rPr>
          <w:rFonts w:ascii="Times" w:hAnsi="Times" w:cs="Times"/>
          <w:b w:val="0"/>
        </w:rPr>
      </w:pPr>
      <w:r>
        <w:rPr>
          <w:rFonts w:ascii="Times" w:hAnsi="Times" w:cs="Times"/>
          <w:b w:val="0"/>
        </w:rPr>
        <w:t xml:space="preserve">Załącznik nr </w:t>
      </w:r>
      <w:r w:rsidR="00883EA1">
        <w:rPr>
          <w:rFonts w:ascii="Times" w:hAnsi="Times" w:cs="Times"/>
          <w:b w:val="0"/>
        </w:rPr>
        <w:t>4</w:t>
      </w:r>
      <w:r>
        <w:rPr>
          <w:rFonts w:ascii="Times" w:hAnsi="Times" w:cs="Times"/>
          <w:b w:val="0"/>
        </w:rPr>
        <w:t xml:space="preserve"> </w:t>
      </w:r>
      <w:r w:rsidR="005122FE">
        <w:rPr>
          <w:rFonts w:ascii="Times" w:hAnsi="Times" w:cs="Times"/>
          <w:b w:val="0"/>
        </w:rPr>
        <w:t>–</w:t>
      </w:r>
      <w:r>
        <w:rPr>
          <w:rFonts w:ascii="Times" w:hAnsi="Times" w:cs="Times"/>
          <w:b w:val="0"/>
        </w:rPr>
        <w:t xml:space="preserve"> </w:t>
      </w:r>
      <w:r w:rsidR="005122FE">
        <w:rPr>
          <w:rFonts w:ascii="Times" w:hAnsi="Times" w:cs="Times"/>
          <w:b w:val="0"/>
        </w:rPr>
        <w:t>Przedmiar robót</w:t>
      </w:r>
    </w:p>
    <w:p w14:paraId="656EEBB0" w14:textId="66A7B0A0" w:rsidR="00694D64" w:rsidRDefault="00694D64" w:rsidP="00694D64">
      <w:pPr>
        <w:autoSpaceDE w:val="0"/>
        <w:autoSpaceDN w:val="0"/>
        <w:adjustRightInd w:val="0"/>
        <w:spacing w:line="360" w:lineRule="auto"/>
        <w:ind w:left="426" w:right="-432" w:hanging="426"/>
        <w:rPr>
          <w:rFonts w:ascii="Times" w:hAnsi="Times" w:cs="Times"/>
          <w:b w:val="0"/>
        </w:rPr>
      </w:pPr>
      <w:r>
        <w:rPr>
          <w:rFonts w:ascii="Times" w:hAnsi="Times" w:cs="Times"/>
          <w:b w:val="0"/>
        </w:rPr>
        <w:t xml:space="preserve">Załącznik nr </w:t>
      </w:r>
      <w:r w:rsidR="00883EA1">
        <w:rPr>
          <w:rFonts w:ascii="Times" w:hAnsi="Times" w:cs="Times"/>
          <w:b w:val="0"/>
        </w:rPr>
        <w:t>5</w:t>
      </w:r>
      <w:r>
        <w:rPr>
          <w:rFonts w:ascii="Times" w:hAnsi="Times" w:cs="Times"/>
          <w:b w:val="0"/>
        </w:rPr>
        <w:t xml:space="preserve"> - Wzór Umowy</w:t>
      </w:r>
    </w:p>
    <w:p w14:paraId="267DABAA" w14:textId="5119E878" w:rsidR="00883EA1" w:rsidRDefault="00883EA1" w:rsidP="00883EA1">
      <w:pPr>
        <w:autoSpaceDE w:val="0"/>
        <w:autoSpaceDN w:val="0"/>
        <w:adjustRightInd w:val="0"/>
        <w:spacing w:line="360" w:lineRule="auto"/>
        <w:ind w:left="1418" w:right="-432" w:hanging="1418"/>
        <w:rPr>
          <w:rFonts w:ascii="Times" w:hAnsi="Times" w:cs="Times"/>
          <w:b w:val="0"/>
        </w:rPr>
      </w:pPr>
      <w:r>
        <w:rPr>
          <w:rFonts w:ascii="Times" w:hAnsi="Times" w:cs="Times"/>
          <w:b w:val="0"/>
        </w:rPr>
        <w:t xml:space="preserve">Załącznik nr </w:t>
      </w:r>
      <w:r w:rsidR="005122FE">
        <w:rPr>
          <w:rFonts w:ascii="Times" w:hAnsi="Times" w:cs="Times"/>
          <w:b w:val="0"/>
        </w:rPr>
        <w:t>6</w:t>
      </w:r>
      <w:r>
        <w:rPr>
          <w:rFonts w:ascii="Times" w:hAnsi="Times" w:cs="Times"/>
          <w:b w:val="0"/>
        </w:rPr>
        <w:t xml:space="preserve"> - Oświadczenie dotyczące przynależności lub braku przynależności do tej samej grupy kapitałowej</w:t>
      </w:r>
    </w:p>
    <w:p w14:paraId="2D01DC14" w14:textId="6D7449AB" w:rsidR="00694D64" w:rsidRDefault="00BB6440" w:rsidP="00694D64">
      <w:pPr>
        <w:autoSpaceDE w:val="0"/>
        <w:autoSpaceDN w:val="0"/>
        <w:adjustRightInd w:val="0"/>
        <w:spacing w:after="40" w:line="360" w:lineRule="auto"/>
        <w:ind w:left="709" w:right="-432" w:hanging="709"/>
        <w:jc w:val="both"/>
        <w:rPr>
          <w:rFonts w:ascii="Times" w:hAnsi="Times" w:cs="Times"/>
          <w:bCs/>
        </w:rPr>
      </w:pPr>
      <w:r w:rsidRPr="00BB6440">
        <w:rPr>
          <w:rFonts w:ascii="Times" w:hAnsi="Times" w:cs="Times"/>
          <w:b w:val="0"/>
        </w:rPr>
        <w:t xml:space="preserve">Załącznik nr </w:t>
      </w:r>
      <w:r w:rsidR="005122FE">
        <w:rPr>
          <w:rFonts w:ascii="Times" w:hAnsi="Times" w:cs="Times"/>
          <w:b w:val="0"/>
        </w:rPr>
        <w:t>7</w:t>
      </w:r>
      <w:r w:rsidRPr="00BB6440">
        <w:rPr>
          <w:rFonts w:ascii="Times" w:hAnsi="Times" w:cs="Times"/>
          <w:b w:val="0"/>
        </w:rPr>
        <w:t xml:space="preserve"> - Oświadczenie wykonawcy</w:t>
      </w:r>
      <w:r>
        <w:rPr>
          <w:rFonts w:ascii="Times" w:hAnsi="Times" w:cs="Times"/>
          <w:bCs/>
        </w:rPr>
        <w:t xml:space="preserve"> </w:t>
      </w:r>
      <w:r>
        <w:rPr>
          <w:rFonts w:ascii="Times" w:hAnsi="Times" w:cs="Times"/>
          <w:b w:val="0"/>
        </w:rPr>
        <w:t>o aktualności informacji</w:t>
      </w:r>
    </w:p>
    <w:p w14:paraId="70EB8918" w14:textId="77777777" w:rsidR="005122FE" w:rsidRDefault="005122FE" w:rsidP="00697207">
      <w:pPr>
        <w:spacing w:line="276" w:lineRule="auto"/>
        <w:jc w:val="both"/>
        <w:rPr>
          <w:rFonts w:ascii="Times New Roman" w:hAnsi="Times New Roman"/>
          <w:b w:val="0"/>
          <w:color w:val="000000"/>
        </w:rPr>
      </w:pPr>
    </w:p>
    <w:p w14:paraId="266E6B70" w14:textId="77777777" w:rsidR="005122FE" w:rsidRDefault="005122FE" w:rsidP="00B01FC4">
      <w:pPr>
        <w:spacing w:line="276" w:lineRule="auto"/>
        <w:ind w:left="6480"/>
        <w:jc w:val="both"/>
        <w:rPr>
          <w:rFonts w:ascii="Times New Roman" w:hAnsi="Times New Roman"/>
          <w:b w:val="0"/>
          <w:color w:val="000000"/>
        </w:rPr>
      </w:pPr>
    </w:p>
    <w:p w14:paraId="0590DBB4" w14:textId="77777777" w:rsidR="009C0985" w:rsidRDefault="009C0985" w:rsidP="00B01FC4">
      <w:pPr>
        <w:spacing w:line="276" w:lineRule="auto"/>
        <w:ind w:left="6480"/>
        <w:jc w:val="both"/>
        <w:rPr>
          <w:rFonts w:ascii="Times New Roman" w:hAnsi="Times New Roman"/>
          <w:b w:val="0"/>
          <w:color w:val="000000"/>
        </w:rPr>
      </w:pPr>
    </w:p>
    <w:p w14:paraId="10C9EDFD" w14:textId="77777777" w:rsidR="009C0985" w:rsidRDefault="009C0985" w:rsidP="00B01FC4">
      <w:pPr>
        <w:spacing w:line="276" w:lineRule="auto"/>
        <w:ind w:left="6480"/>
        <w:jc w:val="both"/>
        <w:rPr>
          <w:rFonts w:ascii="Times New Roman" w:hAnsi="Times New Roman"/>
          <w:b w:val="0"/>
          <w:color w:val="000000"/>
        </w:rPr>
      </w:pPr>
    </w:p>
    <w:p w14:paraId="2090BEF6" w14:textId="77777777" w:rsidR="00405B94" w:rsidRDefault="00405B94" w:rsidP="00B01FC4">
      <w:pPr>
        <w:spacing w:line="276" w:lineRule="auto"/>
        <w:ind w:left="6480"/>
        <w:jc w:val="both"/>
        <w:rPr>
          <w:rFonts w:ascii="Times New Roman" w:hAnsi="Times New Roman"/>
          <w:b w:val="0"/>
          <w:color w:val="000000"/>
        </w:rPr>
      </w:pPr>
    </w:p>
    <w:p w14:paraId="0882223F" w14:textId="77777777" w:rsidR="00405B94" w:rsidRDefault="00405B94" w:rsidP="00B01FC4">
      <w:pPr>
        <w:spacing w:line="276" w:lineRule="auto"/>
        <w:ind w:left="6480"/>
        <w:jc w:val="both"/>
        <w:rPr>
          <w:rFonts w:ascii="Times New Roman" w:hAnsi="Times New Roman"/>
          <w:b w:val="0"/>
          <w:color w:val="000000"/>
        </w:rPr>
      </w:pPr>
    </w:p>
    <w:p w14:paraId="5B658037" w14:textId="77777777" w:rsidR="00405B94" w:rsidRDefault="00405B94" w:rsidP="00B01FC4">
      <w:pPr>
        <w:spacing w:line="276" w:lineRule="auto"/>
        <w:ind w:left="6480"/>
        <w:jc w:val="both"/>
        <w:rPr>
          <w:rFonts w:ascii="Times New Roman" w:hAnsi="Times New Roman"/>
          <w:b w:val="0"/>
          <w:color w:val="000000"/>
        </w:rPr>
      </w:pPr>
    </w:p>
    <w:p w14:paraId="4548E6C5" w14:textId="77777777" w:rsidR="00405B94" w:rsidRDefault="00405B94" w:rsidP="00B01FC4">
      <w:pPr>
        <w:spacing w:line="276" w:lineRule="auto"/>
        <w:ind w:left="6480"/>
        <w:jc w:val="both"/>
        <w:rPr>
          <w:rFonts w:ascii="Times New Roman" w:hAnsi="Times New Roman"/>
          <w:b w:val="0"/>
          <w:color w:val="000000"/>
        </w:rPr>
      </w:pPr>
    </w:p>
    <w:p w14:paraId="1879DFDE" w14:textId="77777777" w:rsidR="00405B94" w:rsidRDefault="00405B94" w:rsidP="00B01FC4">
      <w:pPr>
        <w:spacing w:line="276" w:lineRule="auto"/>
        <w:ind w:left="6480"/>
        <w:jc w:val="both"/>
        <w:rPr>
          <w:rFonts w:ascii="Times New Roman" w:hAnsi="Times New Roman"/>
          <w:b w:val="0"/>
          <w:color w:val="000000"/>
        </w:rPr>
      </w:pPr>
    </w:p>
    <w:p w14:paraId="5F6F11BA" w14:textId="77777777" w:rsidR="00405B94" w:rsidRDefault="00405B94" w:rsidP="00B01FC4">
      <w:pPr>
        <w:spacing w:line="276" w:lineRule="auto"/>
        <w:ind w:left="6480"/>
        <w:jc w:val="both"/>
        <w:rPr>
          <w:rFonts w:ascii="Times New Roman" w:hAnsi="Times New Roman"/>
          <w:b w:val="0"/>
          <w:color w:val="000000"/>
        </w:rPr>
      </w:pPr>
    </w:p>
    <w:p w14:paraId="23FEFAB6" w14:textId="77777777" w:rsidR="00405B94" w:rsidRDefault="00405B94" w:rsidP="00B01FC4">
      <w:pPr>
        <w:spacing w:line="276" w:lineRule="auto"/>
        <w:ind w:left="6480"/>
        <w:jc w:val="both"/>
        <w:rPr>
          <w:rFonts w:ascii="Times New Roman" w:hAnsi="Times New Roman"/>
          <w:b w:val="0"/>
          <w:color w:val="000000"/>
        </w:rPr>
      </w:pPr>
    </w:p>
    <w:p w14:paraId="7231F78E" w14:textId="77777777" w:rsidR="00405B94" w:rsidRDefault="00405B94" w:rsidP="00B01FC4">
      <w:pPr>
        <w:spacing w:line="276" w:lineRule="auto"/>
        <w:ind w:left="6480"/>
        <w:jc w:val="both"/>
        <w:rPr>
          <w:rFonts w:ascii="Times New Roman" w:hAnsi="Times New Roman"/>
          <w:b w:val="0"/>
          <w:color w:val="000000"/>
        </w:rPr>
      </w:pPr>
    </w:p>
    <w:p w14:paraId="63824855" w14:textId="77777777" w:rsidR="00405B94" w:rsidRDefault="00405B94" w:rsidP="00B01FC4">
      <w:pPr>
        <w:spacing w:line="276" w:lineRule="auto"/>
        <w:ind w:left="6480"/>
        <w:jc w:val="both"/>
        <w:rPr>
          <w:rFonts w:ascii="Times New Roman" w:hAnsi="Times New Roman"/>
          <w:b w:val="0"/>
          <w:color w:val="000000"/>
        </w:rPr>
      </w:pPr>
    </w:p>
    <w:p w14:paraId="4D23E83A" w14:textId="77777777" w:rsidR="00405B94" w:rsidRDefault="00405B94" w:rsidP="00B01FC4">
      <w:pPr>
        <w:spacing w:line="276" w:lineRule="auto"/>
        <w:ind w:left="6480"/>
        <w:jc w:val="both"/>
        <w:rPr>
          <w:rFonts w:ascii="Times New Roman" w:hAnsi="Times New Roman"/>
          <w:b w:val="0"/>
          <w:color w:val="000000"/>
        </w:rPr>
      </w:pPr>
    </w:p>
    <w:p w14:paraId="50E97B74" w14:textId="77777777" w:rsidR="00405B94" w:rsidRDefault="00405B94" w:rsidP="00B01FC4">
      <w:pPr>
        <w:spacing w:line="276" w:lineRule="auto"/>
        <w:ind w:left="6480"/>
        <w:jc w:val="both"/>
        <w:rPr>
          <w:rFonts w:ascii="Times New Roman" w:hAnsi="Times New Roman"/>
          <w:b w:val="0"/>
          <w:color w:val="000000"/>
        </w:rPr>
      </w:pPr>
    </w:p>
    <w:p w14:paraId="1DE272ED" w14:textId="77777777" w:rsidR="00405B94" w:rsidRDefault="00405B94" w:rsidP="00B01FC4">
      <w:pPr>
        <w:spacing w:line="276" w:lineRule="auto"/>
        <w:ind w:left="6480"/>
        <w:jc w:val="both"/>
        <w:rPr>
          <w:rFonts w:ascii="Times New Roman" w:hAnsi="Times New Roman"/>
          <w:b w:val="0"/>
          <w:color w:val="000000"/>
        </w:rPr>
      </w:pPr>
    </w:p>
    <w:p w14:paraId="5AD6E742" w14:textId="77777777" w:rsidR="00405B94" w:rsidRDefault="00405B94" w:rsidP="00B01FC4">
      <w:pPr>
        <w:spacing w:line="276" w:lineRule="auto"/>
        <w:ind w:left="6480"/>
        <w:jc w:val="both"/>
        <w:rPr>
          <w:rFonts w:ascii="Times New Roman" w:hAnsi="Times New Roman"/>
          <w:b w:val="0"/>
          <w:color w:val="000000"/>
        </w:rPr>
      </w:pPr>
    </w:p>
    <w:p w14:paraId="2758A4E0" w14:textId="77777777" w:rsidR="00405B94" w:rsidRDefault="00405B94" w:rsidP="00B01FC4">
      <w:pPr>
        <w:spacing w:line="276" w:lineRule="auto"/>
        <w:ind w:left="6480"/>
        <w:jc w:val="both"/>
        <w:rPr>
          <w:rFonts w:ascii="Times New Roman" w:hAnsi="Times New Roman"/>
          <w:b w:val="0"/>
          <w:color w:val="000000"/>
        </w:rPr>
      </w:pPr>
    </w:p>
    <w:p w14:paraId="0D1125BB" w14:textId="77777777" w:rsidR="00405B94" w:rsidRDefault="00405B94" w:rsidP="00B01FC4">
      <w:pPr>
        <w:spacing w:line="276" w:lineRule="auto"/>
        <w:ind w:left="6480"/>
        <w:jc w:val="both"/>
        <w:rPr>
          <w:rFonts w:ascii="Times New Roman" w:hAnsi="Times New Roman"/>
          <w:b w:val="0"/>
          <w:color w:val="000000"/>
        </w:rPr>
      </w:pPr>
    </w:p>
    <w:p w14:paraId="0B87CFD9" w14:textId="77777777" w:rsidR="00405B94" w:rsidRDefault="00405B94" w:rsidP="00B01FC4">
      <w:pPr>
        <w:spacing w:line="276" w:lineRule="auto"/>
        <w:ind w:left="6480"/>
        <w:jc w:val="both"/>
        <w:rPr>
          <w:rFonts w:ascii="Times New Roman" w:hAnsi="Times New Roman"/>
          <w:b w:val="0"/>
          <w:color w:val="000000"/>
        </w:rPr>
      </w:pPr>
    </w:p>
    <w:p w14:paraId="748F58C1" w14:textId="77777777" w:rsidR="00405B94" w:rsidRDefault="00405B94" w:rsidP="00B01FC4">
      <w:pPr>
        <w:spacing w:line="276" w:lineRule="auto"/>
        <w:ind w:left="6480"/>
        <w:jc w:val="both"/>
        <w:rPr>
          <w:rFonts w:ascii="Times New Roman" w:hAnsi="Times New Roman"/>
          <w:b w:val="0"/>
          <w:color w:val="000000"/>
        </w:rPr>
      </w:pPr>
    </w:p>
    <w:p w14:paraId="32055301" w14:textId="77777777" w:rsidR="00405B94" w:rsidRDefault="00405B94" w:rsidP="00B01FC4">
      <w:pPr>
        <w:spacing w:line="276" w:lineRule="auto"/>
        <w:ind w:left="6480"/>
        <w:jc w:val="both"/>
        <w:rPr>
          <w:rFonts w:ascii="Times New Roman" w:hAnsi="Times New Roman"/>
          <w:b w:val="0"/>
          <w:color w:val="000000"/>
        </w:rPr>
      </w:pPr>
    </w:p>
    <w:p w14:paraId="7A6E93A9" w14:textId="77777777" w:rsidR="00405B94" w:rsidRDefault="00405B94" w:rsidP="00B01FC4">
      <w:pPr>
        <w:spacing w:line="276" w:lineRule="auto"/>
        <w:ind w:left="6480"/>
        <w:jc w:val="both"/>
        <w:rPr>
          <w:rFonts w:ascii="Times New Roman" w:hAnsi="Times New Roman"/>
          <w:b w:val="0"/>
          <w:color w:val="000000"/>
        </w:rPr>
      </w:pPr>
    </w:p>
    <w:p w14:paraId="1689CA7A" w14:textId="77777777" w:rsidR="00405B94" w:rsidRDefault="00405B94" w:rsidP="00B01FC4">
      <w:pPr>
        <w:spacing w:line="276" w:lineRule="auto"/>
        <w:ind w:left="6480"/>
        <w:jc w:val="both"/>
        <w:rPr>
          <w:rFonts w:ascii="Times New Roman" w:hAnsi="Times New Roman"/>
          <w:b w:val="0"/>
          <w:color w:val="000000"/>
        </w:rPr>
      </w:pPr>
    </w:p>
    <w:p w14:paraId="30A430EC" w14:textId="77777777" w:rsidR="00405B94" w:rsidRDefault="00405B94" w:rsidP="00B01FC4">
      <w:pPr>
        <w:spacing w:line="276" w:lineRule="auto"/>
        <w:ind w:left="6480"/>
        <w:jc w:val="both"/>
        <w:rPr>
          <w:rFonts w:ascii="Times New Roman" w:hAnsi="Times New Roman"/>
          <w:b w:val="0"/>
          <w:color w:val="000000"/>
        </w:rPr>
      </w:pPr>
    </w:p>
    <w:p w14:paraId="58DD6A18" w14:textId="77777777" w:rsidR="00405B94" w:rsidRDefault="00405B94" w:rsidP="00B01FC4">
      <w:pPr>
        <w:spacing w:line="276" w:lineRule="auto"/>
        <w:ind w:left="6480"/>
        <w:jc w:val="both"/>
        <w:rPr>
          <w:rFonts w:ascii="Times New Roman" w:hAnsi="Times New Roman"/>
          <w:b w:val="0"/>
          <w:color w:val="000000"/>
        </w:rPr>
      </w:pPr>
    </w:p>
    <w:p w14:paraId="6A7C888D" w14:textId="77777777" w:rsidR="009C0985" w:rsidRDefault="009C0985" w:rsidP="00802B3A">
      <w:pPr>
        <w:spacing w:line="276" w:lineRule="auto"/>
        <w:jc w:val="both"/>
        <w:rPr>
          <w:rFonts w:ascii="Times New Roman" w:hAnsi="Times New Roman"/>
          <w:b w:val="0"/>
          <w:color w:val="000000"/>
        </w:rPr>
      </w:pPr>
    </w:p>
    <w:p w14:paraId="09590623" w14:textId="77777777" w:rsidR="009C0985" w:rsidRDefault="009C0985" w:rsidP="00B01FC4">
      <w:pPr>
        <w:spacing w:line="276" w:lineRule="auto"/>
        <w:ind w:left="6480"/>
        <w:jc w:val="both"/>
        <w:rPr>
          <w:rFonts w:ascii="Times New Roman" w:hAnsi="Times New Roman"/>
          <w:b w:val="0"/>
          <w:color w:val="000000"/>
        </w:rPr>
      </w:pPr>
    </w:p>
    <w:p w14:paraId="769F7D32" w14:textId="468F7A70" w:rsidR="00893756" w:rsidRPr="00893756" w:rsidRDefault="00893756" w:rsidP="00B01FC4">
      <w:pPr>
        <w:spacing w:line="276" w:lineRule="auto"/>
        <w:ind w:left="6480"/>
        <w:jc w:val="both"/>
        <w:rPr>
          <w:rFonts w:ascii="Times New Roman" w:hAnsi="Times New Roman"/>
          <w:b w:val="0"/>
          <w:color w:val="000000"/>
        </w:rPr>
      </w:pPr>
      <w:r w:rsidRPr="00893756">
        <w:rPr>
          <w:rFonts w:ascii="Times New Roman" w:hAnsi="Times New Roman"/>
          <w:b w:val="0"/>
          <w:color w:val="000000"/>
        </w:rPr>
        <w:t>Załącznik nr 1</w:t>
      </w:r>
      <w:r w:rsidR="00371E65">
        <w:rPr>
          <w:rFonts w:ascii="Times New Roman" w:hAnsi="Times New Roman"/>
          <w:b w:val="0"/>
          <w:color w:val="000000"/>
        </w:rPr>
        <w:t xml:space="preserve"> do SWZ</w:t>
      </w:r>
    </w:p>
    <w:p w14:paraId="1DF17EDE" w14:textId="1155D75A" w:rsidR="00893756" w:rsidRPr="00893756" w:rsidRDefault="00893756" w:rsidP="00893756">
      <w:pPr>
        <w:spacing w:line="276" w:lineRule="auto"/>
        <w:jc w:val="both"/>
        <w:rPr>
          <w:rFonts w:ascii="Times New Roman" w:hAnsi="Times New Roman"/>
          <w:b w:val="0"/>
          <w:color w:val="000000"/>
        </w:rPr>
      </w:pPr>
    </w:p>
    <w:p w14:paraId="3E021034" w14:textId="77777777" w:rsidR="00893756" w:rsidRPr="00893756" w:rsidRDefault="00893756" w:rsidP="00893756">
      <w:pPr>
        <w:spacing w:line="276" w:lineRule="auto"/>
        <w:ind w:left="-180"/>
        <w:jc w:val="both"/>
        <w:rPr>
          <w:rFonts w:ascii="Times New Roman" w:hAnsi="Times New Roman"/>
          <w:b w:val="0"/>
          <w:color w:val="000000"/>
          <w:sz w:val="28"/>
        </w:rPr>
      </w:pPr>
      <w:r w:rsidRPr="00893756">
        <w:rPr>
          <w:rFonts w:ascii="Times New Roman" w:hAnsi="Times New Roman"/>
          <w:b w:val="0"/>
          <w:color w:val="000000"/>
        </w:rPr>
        <w:tab/>
      </w:r>
      <w:r w:rsidRPr="00893756">
        <w:rPr>
          <w:rFonts w:ascii="Times New Roman" w:hAnsi="Times New Roman"/>
          <w:b w:val="0"/>
          <w:color w:val="000000"/>
        </w:rPr>
        <w:tab/>
      </w:r>
    </w:p>
    <w:p w14:paraId="703471BB" w14:textId="77777777" w:rsidR="00893756" w:rsidRPr="00893756" w:rsidRDefault="00893756" w:rsidP="00893756">
      <w:pPr>
        <w:spacing w:line="276" w:lineRule="auto"/>
        <w:ind w:left="-180"/>
        <w:jc w:val="center"/>
        <w:rPr>
          <w:rFonts w:ascii="Times New Roman" w:hAnsi="Times New Roman"/>
          <w:b w:val="0"/>
          <w:color w:val="000000"/>
          <w:sz w:val="28"/>
        </w:rPr>
      </w:pPr>
      <w:r w:rsidRPr="00893756">
        <w:rPr>
          <w:rFonts w:ascii="Times New Roman" w:hAnsi="Times New Roman"/>
          <w:b w:val="0"/>
          <w:color w:val="000000"/>
          <w:sz w:val="28"/>
        </w:rPr>
        <w:t>OFERTA</w:t>
      </w:r>
    </w:p>
    <w:p w14:paraId="26FC00C8" w14:textId="77777777" w:rsidR="00893756" w:rsidRPr="00893756" w:rsidRDefault="00893756" w:rsidP="00893756">
      <w:pPr>
        <w:spacing w:line="276" w:lineRule="auto"/>
        <w:jc w:val="both"/>
        <w:rPr>
          <w:rFonts w:ascii="Times New Roman" w:hAnsi="Times New Roman"/>
          <w:b w:val="0"/>
          <w:color w:val="000000"/>
          <w:sz w:val="28"/>
        </w:rPr>
      </w:pPr>
    </w:p>
    <w:p w14:paraId="2CB6B739" w14:textId="664CB225" w:rsidR="00893756" w:rsidRPr="00701F62" w:rsidRDefault="00893756" w:rsidP="005122FE">
      <w:pPr>
        <w:ind w:firstLine="708"/>
        <w:jc w:val="both"/>
        <w:rPr>
          <w:rFonts w:ascii="Times New Roman" w:hAnsi="Times New Roman"/>
          <w:color w:val="000000"/>
        </w:rPr>
      </w:pPr>
      <w:r w:rsidRPr="00893756">
        <w:rPr>
          <w:rFonts w:ascii="Times New Roman" w:hAnsi="Times New Roman"/>
          <w:b w:val="0"/>
          <w:color w:val="000000"/>
        </w:rPr>
        <w:t>Składając ofertę w postępowaniu w sprawie udzielenia zamó</w:t>
      </w:r>
      <w:r w:rsidR="00B01FC4">
        <w:rPr>
          <w:rFonts w:ascii="Times New Roman" w:hAnsi="Times New Roman"/>
          <w:b w:val="0"/>
          <w:color w:val="000000"/>
        </w:rPr>
        <w:t xml:space="preserve">wienia publicznego prowadzonym </w:t>
      </w:r>
      <w:r w:rsidRPr="00893756">
        <w:rPr>
          <w:rFonts w:ascii="Times New Roman" w:hAnsi="Times New Roman"/>
          <w:b w:val="0"/>
          <w:color w:val="000000"/>
        </w:rPr>
        <w:t xml:space="preserve">w trybie </w:t>
      </w:r>
      <w:r w:rsidR="006C4BF4">
        <w:rPr>
          <w:rFonts w:ascii="Times New Roman" w:hAnsi="Times New Roman"/>
          <w:b w:val="0"/>
          <w:color w:val="000000"/>
        </w:rPr>
        <w:t>podstawowym bez negocjacji</w:t>
      </w:r>
      <w:r w:rsidRPr="00893756">
        <w:rPr>
          <w:rFonts w:ascii="Times New Roman" w:hAnsi="Times New Roman"/>
          <w:b w:val="0"/>
          <w:color w:val="000000"/>
        </w:rPr>
        <w:t xml:space="preserve"> </w:t>
      </w:r>
      <w:r w:rsidR="005122FE" w:rsidRPr="005122FE">
        <w:rPr>
          <w:rFonts w:ascii="Times New Roman" w:hAnsi="Times New Roman"/>
          <w:color w:val="000000"/>
        </w:rPr>
        <w:t xml:space="preserve">„Oczyszczenie zbiornika wodnego w miejscowości </w:t>
      </w:r>
      <w:r w:rsidR="00405B94">
        <w:rPr>
          <w:rFonts w:ascii="Times New Roman" w:hAnsi="Times New Roman"/>
          <w:color w:val="000000"/>
        </w:rPr>
        <w:t>Rogów</w:t>
      </w:r>
      <w:r w:rsidR="005122FE" w:rsidRPr="005122FE">
        <w:rPr>
          <w:rFonts w:ascii="Times New Roman" w:hAnsi="Times New Roman"/>
          <w:color w:val="000000"/>
        </w:rPr>
        <w:t>”</w:t>
      </w:r>
      <w:r w:rsidR="005122FE">
        <w:rPr>
          <w:rFonts w:ascii="Times New Roman" w:hAnsi="Times New Roman"/>
          <w:color w:val="000000"/>
        </w:rPr>
        <w:t xml:space="preserve"> </w:t>
      </w:r>
      <w:r w:rsidRPr="00893756">
        <w:rPr>
          <w:rFonts w:ascii="Times New Roman" w:hAnsi="Times New Roman"/>
          <w:b w:val="0"/>
          <w:color w:val="000000"/>
        </w:rPr>
        <w:t>oferujemy wykonanie niniejszego zamówienia zgodnie z wymaganiami zawartymi w SWZ, na warunkach określonych w istotnych postanowieniach umowy, za łączną kwotę:</w:t>
      </w:r>
    </w:p>
    <w:p w14:paraId="4020BC0E" w14:textId="77777777" w:rsidR="00B01FC4" w:rsidRPr="00B01FC4" w:rsidRDefault="00B01FC4" w:rsidP="00B01FC4">
      <w:pPr>
        <w:ind w:firstLine="708"/>
        <w:jc w:val="both"/>
        <w:rPr>
          <w:rFonts w:ascii="Times New Roman" w:hAnsi="Times New Roman"/>
          <w:color w:val="000000"/>
        </w:rPr>
      </w:pPr>
    </w:p>
    <w:p w14:paraId="789FD2E1" w14:textId="77777777" w:rsidR="00893756" w:rsidRPr="00893756" w:rsidRDefault="00893756" w:rsidP="006E6676">
      <w:pPr>
        <w:pStyle w:val="Lista"/>
        <w:spacing w:line="276" w:lineRule="auto"/>
        <w:ind w:left="0" w:firstLine="0"/>
        <w:jc w:val="both"/>
        <w:rPr>
          <w:color w:val="000000"/>
          <w:sz w:val="24"/>
          <w:szCs w:val="24"/>
        </w:rPr>
      </w:pPr>
      <w:r w:rsidRPr="00893756">
        <w:rPr>
          <w:color w:val="000000"/>
          <w:sz w:val="24"/>
          <w:szCs w:val="24"/>
        </w:rPr>
        <w:t>.................................................................. zł brutto</w:t>
      </w:r>
    </w:p>
    <w:p w14:paraId="266A0564" w14:textId="0D48A7C1" w:rsidR="00893756" w:rsidRPr="00893756" w:rsidRDefault="00B01FC4" w:rsidP="00893756">
      <w:pPr>
        <w:pStyle w:val="Lista"/>
        <w:spacing w:line="276" w:lineRule="auto"/>
        <w:ind w:left="0" w:firstLine="0"/>
        <w:jc w:val="both"/>
        <w:rPr>
          <w:color w:val="000000"/>
          <w:sz w:val="24"/>
        </w:rPr>
      </w:pPr>
      <w:r>
        <w:rPr>
          <w:color w:val="000000"/>
          <w:sz w:val="24"/>
          <w:szCs w:val="24"/>
        </w:rPr>
        <w:t xml:space="preserve">Słownie </w:t>
      </w:r>
      <w:r w:rsidR="00893756" w:rsidRPr="00893756">
        <w:rPr>
          <w:color w:val="000000"/>
          <w:sz w:val="24"/>
          <w:szCs w:val="24"/>
        </w:rPr>
        <w:t xml:space="preserve">złotych: ........................................................................................................................... …………………………………………………………………..………………………. brutto </w:t>
      </w:r>
    </w:p>
    <w:p w14:paraId="6C545EAE" w14:textId="77777777" w:rsidR="00BA469B" w:rsidRDefault="00BA469B" w:rsidP="00893756">
      <w:pPr>
        <w:tabs>
          <w:tab w:val="left" w:pos="1437"/>
        </w:tabs>
        <w:spacing w:line="276" w:lineRule="auto"/>
        <w:jc w:val="both"/>
        <w:rPr>
          <w:rFonts w:ascii="Times New Roman" w:hAnsi="Times New Roman"/>
          <w:b w:val="0"/>
          <w:color w:val="000000"/>
        </w:rPr>
      </w:pPr>
    </w:p>
    <w:p w14:paraId="37585561" w14:textId="10E46CDE" w:rsidR="00B01FC4" w:rsidRDefault="00B01FC4" w:rsidP="00893756">
      <w:pPr>
        <w:tabs>
          <w:tab w:val="left" w:pos="1437"/>
        </w:tabs>
        <w:spacing w:line="276" w:lineRule="auto"/>
        <w:jc w:val="both"/>
        <w:rPr>
          <w:rFonts w:ascii="Times New Roman" w:hAnsi="Times New Roman"/>
          <w:b w:val="0"/>
          <w:color w:val="000000"/>
        </w:rPr>
      </w:pPr>
    </w:p>
    <w:p w14:paraId="0216D2CC" w14:textId="37A91340" w:rsidR="00893756" w:rsidRPr="00BA469B" w:rsidRDefault="00893756" w:rsidP="00893756">
      <w:pPr>
        <w:tabs>
          <w:tab w:val="left" w:pos="1437"/>
        </w:tabs>
        <w:spacing w:line="276" w:lineRule="auto"/>
        <w:jc w:val="both"/>
        <w:rPr>
          <w:rFonts w:ascii="Times New Roman" w:hAnsi="Times New Roman"/>
          <w:bCs/>
          <w:color w:val="000000"/>
        </w:rPr>
      </w:pPr>
      <w:r w:rsidRPr="00BA469B">
        <w:rPr>
          <w:rFonts w:ascii="Times New Roman" w:hAnsi="Times New Roman"/>
          <w:bCs/>
          <w:color w:val="000000"/>
        </w:rPr>
        <w:t xml:space="preserve">Udzielamy ………. miesięcy gwarancji </w:t>
      </w:r>
    </w:p>
    <w:p w14:paraId="0FE34C9F" w14:textId="72A7E50D" w:rsidR="00893756" w:rsidRPr="00893756" w:rsidRDefault="00893756" w:rsidP="00893756">
      <w:pPr>
        <w:tabs>
          <w:tab w:val="left" w:pos="1437"/>
        </w:tabs>
        <w:spacing w:line="276" w:lineRule="auto"/>
        <w:jc w:val="both"/>
        <w:rPr>
          <w:rFonts w:ascii="Times New Roman" w:hAnsi="Times New Roman"/>
          <w:b w:val="0"/>
          <w:color w:val="000000"/>
        </w:rPr>
      </w:pPr>
    </w:p>
    <w:p w14:paraId="1DFF1A06" w14:textId="77777777" w:rsidR="00893756" w:rsidRPr="00893756" w:rsidRDefault="00893756" w:rsidP="00893756">
      <w:pPr>
        <w:tabs>
          <w:tab w:val="left" w:pos="1437"/>
        </w:tabs>
        <w:spacing w:line="276" w:lineRule="auto"/>
        <w:jc w:val="both"/>
        <w:rPr>
          <w:rFonts w:ascii="Times New Roman" w:hAnsi="Times New Roman"/>
          <w:b w:val="0"/>
          <w:color w:val="000000"/>
        </w:rPr>
      </w:pPr>
      <w:r w:rsidRPr="00893756">
        <w:rPr>
          <w:rFonts w:ascii="Times New Roman" w:hAnsi="Times New Roman"/>
          <w:b w:val="0"/>
          <w:color w:val="000000"/>
        </w:rPr>
        <w:t>Oświadczam, że jestem/nie jestem małym /średnim przedsiębiorcą.</w:t>
      </w:r>
    </w:p>
    <w:p w14:paraId="5E961CBD" w14:textId="0E3F59D2" w:rsidR="00893756" w:rsidRPr="00574713" w:rsidRDefault="00893756" w:rsidP="006E6676">
      <w:pPr>
        <w:jc w:val="both"/>
        <w:rPr>
          <w:rFonts w:ascii="Times New Roman" w:hAnsi="Times New Roman"/>
          <w:color w:val="000000"/>
          <w:sz w:val="22"/>
          <w:szCs w:val="28"/>
        </w:rPr>
      </w:pPr>
      <w:r w:rsidRPr="00893756">
        <w:rPr>
          <w:rFonts w:ascii="Times New Roman" w:hAnsi="Times New Roman"/>
          <w:b w:val="0"/>
          <w:color w:val="000000"/>
        </w:rPr>
        <w:t>Oświadczam, że wypełniłem obowiązki informacyjne przewidziane w art. 13 lub art. 14 RODO</w:t>
      </w:r>
      <w:r w:rsidRPr="00893756">
        <w:rPr>
          <w:rFonts w:ascii="Times New Roman" w:hAnsi="Times New Roman"/>
          <w:b w:val="0"/>
          <w:color w:val="000000"/>
          <w:vertAlign w:val="superscript"/>
        </w:rPr>
        <w:t> </w:t>
      </w:r>
      <w:r w:rsidRPr="00893756">
        <w:rPr>
          <w:rFonts w:ascii="Times New Roman" w:hAnsi="Times New Roman"/>
          <w:b w:val="0"/>
          <w:color w:val="000000"/>
        </w:rPr>
        <w:t>wobec osób fizycznych, od których dane osobowe bezpośrednio lub pośrednio pozyskałem w celu ubiegania się o udzielenie zamówienia publicznego w niniejszym postępowaniu. pn.</w:t>
      </w:r>
      <w:r w:rsidR="00B01FC4" w:rsidRPr="00B01FC4">
        <w:rPr>
          <w:rFonts w:ascii="Times New Roman" w:hAnsi="Times New Roman"/>
          <w:color w:val="000000"/>
          <w:sz w:val="28"/>
          <w:szCs w:val="28"/>
        </w:rPr>
        <w:t xml:space="preserve"> </w:t>
      </w:r>
      <w:r w:rsidR="005122FE" w:rsidRPr="005122FE">
        <w:rPr>
          <w:rFonts w:ascii="Times New Roman" w:hAnsi="Times New Roman"/>
          <w:color w:val="000000"/>
        </w:rPr>
        <w:t xml:space="preserve">„Oczyszczenie zbiornika wodnego w miejscowości </w:t>
      </w:r>
      <w:bookmarkStart w:id="5" w:name="_Hlk138927221"/>
      <w:r w:rsidR="00405B94">
        <w:rPr>
          <w:rFonts w:ascii="Times New Roman" w:hAnsi="Times New Roman"/>
          <w:color w:val="000000"/>
        </w:rPr>
        <w:t>Rogów</w:t>
      </w:r>
      <w:r w:rsidR="008535B2">
        <w:rPr>
          <w:rFonts w:ascii="Times New Roman" w:hAnsi="Times New Roman"/>
          <w:color w:val="000000"/>
        </w:rPr>
        <w:t xml:space="preserve"> </w:t>
      </w:r>
      <w:bookmarkEnd w:id="5"/>
      <w:r w:rsidR="005122FE" w:rsidRPr="005122FE">
        <w:rPr>
          <w:rFonts w:ascii="Times New Roman" w:hAnsi="Times New Roman"/>
          <w:color w:val="000000"/>
        </w:rPr>
        <w:t>”</w:t>
      </w:r>
      <w:r w:rsidR="005122FE">
        <w:rPr>
          <w:rFonts w:ascii="Times New Roman" w:hAnsi="Times New Roman"/>
          <w:color w:val="000000"/>
        </w:rPr>
        <w:t xml:space="preserve"> </w:t>
      </w:r>
      <w:r w:rsidRPr="006E6676">
        <w:rPr>
          <w:rFonts w:ascii="Times New Roman" w:hAnsi="Times New Roman"/>
          <w:b w:val="0"/>
          <w:color w:val="000000"/>
        </w:rPr>
        <w:t xml:space="preserve">przez Gminę Repki </w:t>
      </w:r>
    </w:p>
    <w:p w14:paraId="3FD96038" w14:textId="77777777" w:rsidR="00893756" w:rsidRPr="00893756" w:rsidRDefault="00893756" w:rsidP="006E6676">
      <w:pPr>
        <w:tabs>
          <w:tab w:val="left" w:pos="1437"/>
        </w:tabs>
        <w:spacing w:line="276" w:lineRule="auto"/>
        <w:jc w:val="both"/>
        <w:rPr>
          <w:rFonts w:ascii="Times New Roman" w:hAnsi="Times New Roman"/>
          <w:b w:val="0"/>
          <w:color w:val="000000"/>
        </w:rPr>
      </w:pPr>
    </w:p>
    <w:p w14:paraId="114D0ADB" w14:textId="77777777" w:rsidR="00893756" w:rsidRPr="00893756" w:rsidRDefault="00893756" w:rsidP="00893756">
      <w:pPr>
        <w:tabs>
          <w:tab w:val="left" w:pos="1437"/>
        </w:tabs>
        <w:spacing w:line="276" w:lineRule="auto"/>
        <w:jc w:val="both"/>
        <w:rPr>
          <w:rFonts w:ascii="Times New Roman" w:hAnsi="Times New Roman"/>
          <w:b w:val="0"/>
          <w:color w:val="000000"/>
        </w:rPr>
      </w:pPr>
    </w:p>
    <w:p w14:paraId="53A6241C" w14:textId="77777777" w:rsidR="00893756" w:rsidRPr="00893756" w:rsidRDefault="00893756" w:rsidP="00893756">
      <w:pPr>
        <w:pStyle w:val="Lista"/>
        <w:numPr>
          <w:ilvl w:val="1"/>
          <w:numId w:val="20"/>
        </w:numPr>
        <w:tabs>
          <w:tab w:val="clear" w:pos="710"/>
          <w:tab w:val="num" w:pos="284"/>
        </w:tabs>
        <w:spacing w:line="276" w:lineRule="auto"/>
        <w:ind w:left="426" w:hanging="426"/>
        <w:jc w:val="both"/>
        <w:rPr>
          <w:color w:val="000000"/>
          <w:sz w:val="24"/>
          <w:szCs w:val="24"/>
        </w:rPr>
      </w:pPr>
      <w:r w:rsidRPr="00893756">
        <w:rPr>
          <w:color w:val="000000"/>
          <w:sz w:val="24"/>
          <w:szCs w:val="24"/>
        </w:rPr>
        <w:t>Oświadczamy, że:</w:t>
      </w:r>
    </w:p>
    <w:p w14:paraId="27C43AFD" w14:textId="116037E0" w:rsidR="00893756" w:rsidRPr="00893756" w:rsidRDefault="00893756" w:rsidP="00893756">
      <w:pPr>
        <w:pStyle w:val="Styl"/>
        <w:numPr>
          <w:ilvl w:val="1"/>
          <w:numId w:val="19"/>
        </w:numPr>
        <w:tabs>
          <w:tab w:val="left" w:pos="567"/>
        </w:tabs>
        <w:spacing w:line="276" w:lineRule="auto"/>
        <w:ind w:left="851" w:right="-8" w:hanging="567"/>
        <w:jc w:val="both"/>
        <w:rPr>
          <w:rFonts w:ascii="Times New Roman" w:hAnsi="Times New Roman" w:cs="Times New Roman"/>
          <w:color w:val="000000"/>
        </w:rPr>
      </w:pPr>
      <w:r w:rsidRPr="00893756">
        <w:rPr>
          <w:rFonts w:ascii="Times New Roman" w:hAnsi="Times New Roman" w:cs="Times New Roman"/>
          <w:color w:val="000000"/>
        </w:rPr>
        <w:t xml:space="preserve">Zobowiązujemy się wykonać zamówienie w terminie do </w:t>
      </w:r>
      <w:r w:rsidR="009C0985">
        <w:rPr>
          <w:rFonts w:ascii="Times New Roman" w:hAnsi="Times New Roman" w:cs="Times New Roman"/>
          <w:color w:val="000000"/>
        </w:rPr>
        <w:t>15</w:t>
      </w:r>
      <w:r w:rsidRPr="00893756">
        <w:rPr>
          <w:rFonts w:ascii="Times New Roman" w:hAnsi="Times New Roman" w:cs="Times New Roman"/>
          <w:color w:val="000000"/>
        </w:rPr>
        <w:t>.</w:t>
      </w:r>
      <w:r w:rsidR="00405B94">
        <w:rPr>
          <w:rFonts w:ascii="Times New Roman" w:hAnsi="Times New Roman" w:cs="Times New Roman"/>
          <w:color w:val="000000"/>
        </w:rPr>
        <w:t>08</w:t>
      </w:r>
      <w:r w:rsidRPr="00893756">
        <w:rPr>
          <w:rFonts w:ascii="Times New Roman" w:hAnsi="Times New Roman" w:cs="Times New Roman"/>
          <w:color w:val="000000"/>
        </w:rPr>
        <w:t>.202</w:t>
      </w:r>
      <w:r w:rsidR="00405B94">
        <w:rPr>
          <w:rFonts w:ascii="Times New Roman" w:hAnsi="Times New Roman" w:cs="Times New Roman"/>
          <w:color w:val="000000"/>
        </w:rPr>
        <w:t>4</w:t>
      </w:r>
      <w:r w:rsidRPr="00893756">
        <w:rPr>
          <w:rFonts w:ascii="Times New Roman" w:hAnsi="Times New Roman" w:cs="Times New Roman"/>
          <w:color w:val="000000"/>
        </w:rPr>
        <w:t xml:space="preserve"> r.</w:t>
      </w:r>
    </w:p>
    <w:p w14:paraId="2E17B635" w14:textId="77777777" w:rsidR="00893756" w:rsidRPr="00893756" w:rsidRDefault="00893756" w:rsidP="00893756">
      <w:pPr>
        <w:numPr>
          <w:ilvl w:val="1"/>
          <w:numId w:val="19"/>
        </w:numPr>
        <w:tabs>
          <w:tab w:val="left" w:pos="567"/>
          <w:tab w:val="left" w:pos="900"/>
        </w:tabs>
        <w:spacing w:line="276" w:lineRule="auto"/>
        <w:ind w:left="900" w:hanging="616"/>
        <w:jc w:val="both"/>
        <w:rPr>
          <w:rFonts w:ascii="Times New Roman" w:hAnsi="Times New Roman"/>
          <w:b w:val="0"/>
          <w:color w:val="000000"/>
        </w:rPr>
      </w:pPr>
      <w:r w:rsidRPr="00893756">
        <w:rPr>
          <w:rFonts w:ascii="Times New Roman" w:hAnsi="Times New Roman"/>
          <w:b w:val="0"/>
          <w:color w:val="000000"/>
        </w:rPr>
        <w:t>akceptujemy warunki płatności;</w:t>
      </w:r>
    </w:p>
    <w:p w14:paraId="5EB5CEDE" w14:textId="293ABB65"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 xml:space="preserve">zapoznaliśmy się z warunkami podanymi przez Zamawiającego w SWZ </w:t>
      </w:r>
      <w:r w:rsidRPr="00893756">
        <w:rPr>
          <w:rFonts w:ascii="Times New Roman" w:hAnsi="Times New Roman"/>
          <w:b w:val="0"/>
          <w:color w:val="000000"/>
        </w:rPr>
        <w:br/>
        <w:t>i załączonej dokumentacji i nie wnosimy do nich żadnych zastrzeżeń,</w:t>
      </w:r>
    </w:p>
    <w:p w14:paraId="7FCDFCA7" w14:textId="77777777"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uzyskaliśmy wszelkie niezbędne informacje do przygotowania oferty i wykonania zamówienia.</w:t>
      </w:r>
    </w:p>
    <w:p w14:paraId="1C6282FD" w14:textId="77777777"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akceptujemy warunki umowy oraz termin realizacji przedmiotu zamówienia podany przez Zamawiającego,</w:t>
      </w:r>
    </w:p>
    <w:p w14:paraId="0A47E22E" w14:textId="352D619C" w:rsidR="00893756" w:rsidRPr="00893756" w:rsidRDefault="00893756" w:rsidP="00893756">
      <w:pPr>
        <w:numPr>
          <w:ilvl w:val="1"/>
          <w:numId w:val="19"/>
        </w:numPr>
        <w:tabs>
          <w:tab w:val="left" w:pos="567"/>
        </w:tabs>
        <w:spacing w:line="276" w:lineRule="auto"/>
        <w:ind w:left="567" w:hanging="283"/>
        <w:jc w:val="both"/>
        <w:rPr>
          <w:rFonts w:ascii="Times New Roman" w:hAnsi="Times New Roman"/>
          <w:b w:val="0"/>
          <w:color w:val="000000"/>
        </w:rPr>
      </w:pPr>
      <w:r w:rsidRPr="00893756">
        <w:rPr>
          <w:rFonts w:ascii="Times New Roman" w:hAnsi="Times New Roman"/>
          <w:b w:val="0"/>
          <w:color w:val="000000"/>
        </w:rPr>
        <w:t xml:space="preserve">uważamy się za związanych niniejszą ofertą przez </w:t>
      </w:r>
      <w:r w:rsidR="00883EA1">
        <w:rPr>
          <w:rFonts w:ascii="Times New Roman" w:hAnsi="Times New Roman"/>
          <w:b w:val="0"/>
          <w:color w:val="000000"/>
        </w:rPr>
        <w:t>3</w:t>
      </w:r>
      <w:r w:rsidRPr="00893756">
        <w:rPr>
          <w:rFonts w:ascii="Times New Roman" w:hAnsi="Times New Roman"/>
          <w:b w:val="0"/>
          <w:color w:val="000000"/>
        </w:rPr>
        <w:t>0 dni od dnia upływu terminu składania ofert,</w:t>
      </w:r>
    </w:p>
    <w:p w14:paraId="02BCB005" w14:textId="77777777" w:rsidR="00893756" w:rsidRPr="00893756" w:rsidRDefault="00893756" w:rsidP="00893756">
      <w:pPr>
        <w:numPr>
          <w:ilvl w:val="1"/>
          <w:numId w:val="19"/>
        </w:numPr>
        <w:tabs>
          <w:tab w:val="left" w:pos="567"/>
          <w:tab w:val="left" w:pos="900"/>
        </w:tabs>
        <w:spacing w:line="276" w:lineRule="auto"/>
        <w:ind w:left="900" w:hanging="616"/>
        <w:jc w:val="both"/>
        <w:rPr>
          <w:rFonts w:ascii="Times New Roman" w:hAnsi="Times New Roman"/>
          <w:b w:val="0"/>
          <w:color w:val="000000"/>
        </w:rPr>
      </w:pPr>
      <w:r w:rsidRPr="00893756">
        <w:rPr>
          <w:rFonts w:ascii="Times New Roman" w:hAnsi="Times New Roman"/>
          <w:b w:val="0"/>
          <w:color w:val="000000"/>
        </w:rPr>
        <w:t>podwykonawcom zamierzamy powierzyć wykonanie następujących części zamówienia:</w:t>
      </w:r>
    </w:p>
    <w:p w14:paraId="1BB950DD" w14:textId="77777777" w:rsidR="00893756" w:rsidRPr="00893756" w:rsidRDefault="00893756" w:rsidP="00893756">
      <w:pPr>
        <w:numPr>
          <w:ilvl w:val="0"/>
          <w:numId w:val="15"/>
        </w:numPr>
        <w:tabs>
          <w:tab w:val="left" w:pos="567"/>
        </w:tabs>
        <w:spacing w:line="276" w:lineRule="auto"/>
        <w:ind w:hanging="567"/>
        <w:jc w:val="both"/>
        <w:rPr>
          <w:rFonts w:ascii="Times New Roman" w:hAnsi="Times New Roman"/>
          <w:b w:val="0"/>
          <w:color w:val="000000"/>
        </w:rPr>
      </w:pPr>
      <w:r w:rsidRPr="00893756">
        <w:rPr>
          <w:rFonts w:ascii="Times New Roman" w:hAnsi="Times New Roman"/>
          <w:b w:val="0"/>
          <w:color w:val="000000"/>
        </w:rPr>
        <w:t>………………………………………………..…………………………………………...</w:t>
      </w:r>
    </w:p>
    <w:p w14:paraId="2F5FE5BC" w14:textId="77777777" w:rsidR="00893756" w:rsidRPr="00893756" w:rsidRDefault="00893756" w:rsidP="00893756">
      <w:pPr>
        <w:numPr>
          <w:ilvl w:val="0"/>
          <w:numId w:val="15"/>
        </w:numPr>
        <w:tabs>
          <w:tab w:val="left" w:pos="567"/>
        </w:tabs>
        <w:spacing w:line="276" w:lineRule="auto"/>
        <w:ind w:hanging="567"/>
        <w:jc w:val="both"/>
        <w:rPr>
          <w:rFonts w:ascii="Times New Roman" w:hAnsi="Times New Roman"/>
          <w:b w:val="0"/>
          <w:color w:val="000000"/>
        </w:rPr>
      </w:pPr>
      <w:r w:rsidRPr="00893756">
        <w:rPr>
          <w:rFonts w:ascii="Times New Roman" w:hAnsi="Times New Roman"/>
          <w:b w:val="0"/>
          <w:color w:val="000000"/>
        </w:rPr>
        <w:t>………………………………………………………..……………………………….…..</w:t>
      </w:r>
    </w:p>
    <w:p w14:paraId="0CFD37AA" w14:textId="77777777" w:rsidR="00893756" w:rsidRPr="00893756" w:rsidRDefault="00893756" w:rsidP="00893756">
      <w:pPr>
        <w:tabs>
          <w:tab w:val="left" w:pos="180"/>
          <w:tab w:val="left" w:pos="567"/>
        </w:tabs>
        <w:spacing w:line="276" w:lineRule="auto"/>
        <w:ind w:firstLine="284"/>
        <w:jc w:val="both"/>
        <w:rPr>
          <w:rFonts w:ascii="Times New Roman" w:hAnsi="Times New Roman"/>
          <w:b w:val="0"/>
          <w:color w:val="000000"/>
        </w:rPr>
      </w:pPr>
      <w:r w:rsidRPr="00893756">
        <w:rPr>
          <w:rFonts w:ascii="Times New Roman" w:hAnsi="Times New Roman"/>
          <w:b w:val="0"/>
          <w:color w:val="000000"/>
          <w:szCs w:val="22"/>
        </w:rPr>
        <w:t>8) Nazwy i adresy podwykonawców…………………………………………………………</w:t>
      </w:r>
    </w:p>
    <w:p w14:paraId="694D2A7B" w14:textId="77777777" w:rsidR="00893756" w:rsidRPr="00893756" w:rsidRDefault="00893756" w:rsidP="00893756">
      <w:pPr>
        <w:pStyle w:val="Lista"/>
        <w:numPr>
          <w:ilvl w:val="0"/>
          <w:numId w:val="16"/>
        </w:numPr>
        <w:tabs>
          <w:tab w:val="clear" w:pos="720"/>
          <w:tab w:val="left" w:pos="142"/>
          <w:tab w:val="num" w:pos="284"/>
        </w:tabs>
        <w:spacing w:line="276" w:lineRule="auto"/>
        <w:ind w:left="284" w:hanging="284"/>
        <w:jc w:val="both"/>
        <w:rPr>
          <w:color w:val="000000"/>
          <w:sz w:val="24"/>
          <w:szCs w:val="24"/>
        </w:rPr>
      </w:pPr>
      <w:r w:rsidRPr="00893756">
        <w:rPr>
          <w:color w:val="000000"/>
          <w:sz w:val="24"/>
          <w:szCs w:val="24"/>
        </w:rPr>
        <w:lastRenderedPageBreak/>
        <w:t xml:space="preserve">W przypadku udzielenia nam zamówienia zobowiązujemy się do zawarcia umowy </w:t>
      </w:r>
      <w:r w:rsidRPr="00893756">
        <w:rPr>
          <w:color w:val="000000"/>
          <w:sz w:val="24"/>
          <w:szCs w:val="24"/>
        </w:rPr>
        <w:br/>
        <w:t>w miejscu i terminie wskazanym przez Zamawiającego;</w:t>
      </w:r>
    </w:p>
    <w:p w14:paraId="50639397" w14:textId="77777777" w:rsidR="00893756" w:rsidRPr="00893756" w:rsidRDefault="00893756" w:rsidP="00893756">
      <w:pPr>
        <w:pStyle w:val="Lista"/>
        <w:numPr>
          <w:ilvl w:val="0"/>
          <w:numId w:val="16"/>
        </w:numPr>
        <w:tabs>
          <w:tab w:val="left" w:pos="284"/>
        </w:tabs>
        <w:spacing w:line="276" w:lineRule="auto"/>
        <w:ind w:hanging="1440"/>
        <w:jc w:val="both"/>
        <w:rPr>
          <w:color w:val="000000"/>
          <w:sz w:val="24"/>
          <w:szCs w:val="24"/>
        </w:rPr>
      </w:pPr>
      <w:r w:rsidRPr="00893756">
        <w:rPr>
          <w:color w:val="000000"/>
          <w:sz w:val="24"/>
          <w:szCs w:val="24"/>
        </w:rPr>
        <w:t xml:space="preserve">Oferta została złożona na …………………….. stronach </w:t>
      </w:r>
    </w:p>
    <w:p w14:paraId="1721D8B5" w14:textId="77777777" w:rsidR="00893756" w:rsidRPr="00893756" w:rsidRDefault="00893756" w:rsidP="00893756">
      <w:pPr>
        <w:pStyle w:val="Lista"/>
        <w:numPr>
          <w:ilvl w:val="0"/>
          <w:numId w:val="16"/>
        </w:numPr>
        <w:tabs>
          <w:tab w:val="left" w:pos="284"/>
        </w:tabs>
        <w:spacing w:line="276" w:lineRule="auto"/>
        <w:ind w:left="426" w:hanging="426"/>
        <w:jc w:val="both"/>
        <w:rPr>
          <w:color w:val="000000"/>
          <w:sz w:val="24"/>
          <w:szCs w:val="24"/>
        </w:rPr>
      </w:pPr>
      <w:r w:rsidRPr="00893756">
        <w:rPr>
          <w:color w:val="000000"/>
          <w:sz w:val="24"/>
          <w:szCs w:val="24"/>
        </w:rPr>
        <w:t>Do oferty dołączono następujące dokumenty:</w:t>
      </w:r>
    </w:p>
    <w:p w14:paraId="08834ADC"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2FDB88C1"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141A1BBF"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48A73ABD" w14:textId="77777777" w:rsidR="00893756" w:rsidRPr="00893756" w:rsidRDefault="00893756" w:rsidP="00893756">
      <w:pPr>
        <w:pStyle w:val="Lista"/>
        <w:numPr>
          <w:ilvl w:val="0"/>
          <w:numId w:val="18"/>
        </w:numPr>
        <w:spacing w:line="276" w:lineRule="auto"/>
        <w:ind w:left="426" w:hanging="142"/>
        <w:jc w:val="both"/>
        <w:rPr>
          <w:color w:val="000000"/>
          <w:sz w:val="24"/>
          <w:szCs w:val="24"/>
        </w:rPr>
      </w:pPr>
      <w:r w:rsidRPr="00893756">
        <w:rPr>
          <w:color w:val="000000"/>
          <w:sz w:val="24"/>
          <w:szCs w:val="24"/>
        </w:rPr>
        <w:t xml:space="preserve">   ……………………………………………………………………………………………</w:t>
      </w:r>
    </w:p>
    <w:p w14:paraId="52854205" w14:textId="77777777" w:rsidR="00893756" w:rsidRPr="00893756" w:rsidRDefault="00893756" w:rsidP="00893756">
      <w:pPr>
        <w:pStyle w:val="Lista"/>
        <w:spacing w:line="276" w:lineRule="auto"/>
        <w:ind w:left="426" w:firstLine="0"/>
        <w:jc w:val="both"/>
        <w:rPr>
          <w:color w:val="000000"/>
        </w:rPr>
      </w:pPr>
      <w:r w:rsidRPr="00893756">
        <w:rPr>
          <w:color w:val="000000"/>
          <w:sz w:val="24"/>
          <w:szCs w:val="24"/>
        </w:rPr>
        <w:t xml:space="preserve">       </w:t>
      </w:r>
    </w:p>
    <w:p w14:paraId="5D42A018" w14:textId="77777777" w:rsidR="00893756" w:rsidRPr="00893756" w:rsidRDefault="00893756" w:rsidP="00893756">
      <w:pPr>
        <w:spacing w:line="276" w:lineRule="auto"/>
        <w:jc w:val="both"/>
        <w:rPr>
          <w:rFonts w:ascii="Times New Roman" w:hAnsi="Times New Roman"/>
          <w:b w:val="0"/>
          <w:color w:val="000000"/>
        </w:rPr>
      </w:pPr>
    </w:p>
    <w:p w14:paraId="6004903C" w14:textId="77777777" w:rsidR="00893756" w:rsidRPr="00893756" w:rsidRDefault="00893756" w:rsidP="00893756">
      <w:pPr>
        <w:spacing w:line="276" w:lineRule="auto"/>
        <w:jc w:val="both"/>
        <w:rPr>
          <w:rFonts w:ascii="Times New Roman" w:hAnsi="Times New Roman"/>
          <w:b w:val="0"/>
          <w:color w:val="000000"/>
        </w:rPr>
      </w:pPr>
      <w:r w:rsidRPr="00893756">
        <w:rPr>
          <w:rFonts w:ascii="Times New Roman" w:hAnsi="Times New Roman"/>
          <w:b w:val="0"/>
          <w:color w:val="000000"/>
        </w:rPr>
        <w:t>Nazwa i adres WYKONAWCY :</w:t>
      </w:r>
    </w:p>
    <w:p w14:paraId="2A1E2DA2"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w:t>
      </w:r>
    </w:p>
    <w:p w14:paraId="62C95F8A"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 xml:space="preserve">NIP .......................................................   </w:t>
      </w:r>
    </w:p>
    <w:p w14:paraId="62631A1B"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REGON ..................................................................</w:t>
      </w:r>
    </w:p>
    <w:p w14:paraId="0EED6A02" w14:textId="77777777" w:rsidR="00893756" w:rsidRPr="00893756" w:rsidRDefault="00893756" w:rsidP="00893756">
      <w:pPr>
        <w:spacing w:line="276" w:lineRule="auto"/>
        <w:jc w:val="both"/>
        <w:rPr>
          <w:rFonts w:ascii="Times New Roman" w:hAnsi="Times New Roman"/>
          <w:b w:val="0"/>
          <w:color w:val="000000"/>
        </w:rPr>
      </w:pPr>
      <w:r w:rsidRPr="00893756">
        <w:rPr>
          <w:rFonts w:ascii="Times New Roman" w:hAnsi="Times New Roman"/>
          <w:b w:val="0"/>
          <w:color w:val="000000"/>
        </w:rPr>
        <w:t>Adres, na który Zamawiający powinien przesyłać ewentualną korespondencję:</w:t>
      </w:r>
    </w:p>
    <w:p w14:paraId="45088D4B"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w:t>
      </w:r>
    </w:p>
    <w:p w14:paraId="7421436B" w14:textId="77777777" w:rsidR="00893756" w:rsidRPr="00893756" w:rsidRDefault="00893756" w:rsidP="00893756">
      <w:pPr>
        <w:spacing w:line="276" w:lineRule="auto"/>
        <w:jc w:val="both"/>
        <w:rPr>
          <w:rFonts w:ascii="Times New Roman" w:hAnsi="Times New Roman"/>
          <w:b w:val="0"/>
          <w:color w:val="000000"/>
        </w:rPr>
      </w:pPr>
      <w:r w:rsidRPr="00893756">
        <w:rPr>
          <w:rFonts w:ascii="Times New Roman" w:hAnsi="Times New Roman"/>
          <w:b w:val="0"/>
          <w:color w:val="000000"/>
        </w:rPr>
        <w:t xml:space="preserve">Osoba wyznaczona do kontaktów z Zamawiającym: </w:t>
      </w:r>
    </w:p>
    <w:p w14:paraId="3B246385"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 xml:space="preserve">.............................................................................................................................................. </w:t>
      </w:r>
    </w:p>
    <w:p w14:paraId="7E0AC4B2" w14:textId="77777777" w:rsidR="00893756" w:rsidRPr="00893756" w:rsidRDefault="00893756" w:rsidP="00893756">
      <w:pPr>
        <w:spacing w:line="276" w:lineRule="auto"/>
        <w:ind w:right="70"/>
        <w:jc w:val="both"/>
        <w:rPr>
          <w:rFonts w:ascii="Times New Roman" w:hAnsi="Times New Roman"/>
          <w:b w:val="0"/>
          <w:color w:val="000000"/>
        </w:rPr>
      </w:pPr>
      <w:r w:rsidRPr="00893756">
        <w:rPr>
          <w:rFonts w:ascii="Times New Roman" w:hAnsi="Times New Roman"/>
          <w:b w:val="0"/>
          <w:color w:val="000000"/>
        </w:rPr>
        <w:t>numer telefonu: (**) ……………………………</w:t>
      </w:r>
    </w:p>
    <w:p w14:paraId="7E28E9A1" w14:textId="77777777" w:rsidR="00893756" w:rsidRPr="00893756" w:rsidRDefault="00893756" w:rsidP="00893756">
      <w:pPr>
        <w:pStyle w:val="pkt"/>
        <w:tabs>
          <w:tab w:val="left" w:pos="2127"/>
          <w:tab w:val="left" w:leader="dot" w:pos="8460"/>
        </w:tabs>
        <w:spacing w:before="0" w:after="0" w:line="276" w:lineRule="auto"/>
        <w:ind w:left="0" w:firstLine="0"/>
        <w:rPr>
          <w:rFonts w:ascii="Times New Roman" w:hAnsi="Times New Roman"/>
          <w:color w:val="000000"/>
        </w:rPr>
      </w:pPr>
      <w:r w:rsidRPr="00893756">
        <w:rPr>
          <w:rFonts w:ascii="Times New Roman" w:hAnsi="Times New Roman"/>
          <w:color w:val="000000"/>
          <w:sz w:val="24"/>
          <w:szCs w:val="24"/>
        </w:rPr>
        <w:t>Numer faksu: (**) …………………………….</w:t>
      </w:r>
    </w:p>
    <w:p w14:paraId="0297C731" w14:textId="77777777" w:rsidR="00893756" w:rsidRPr="00893756" w:rsidRDefault="00893756" w:rsidP="00893756">
      <w:pPr>
        <w:spacing w:line="276" w:lineRule="auto"/>
        <w:ind w:right="-993"/>
        <w:jc w:val="both"/>
        <w:rPr>
          <w:rFonts w:ascii="Times New Roman" w:hAnsi="Times New Roman"/>
          <w:b w:val="0"/>
          <w:color w:val="000000"/>
        </w:rPr>
      </w:pPr>
      <w:r w:rsidRPr="00893756">
        <w:rPr>
          <w:rFonts w:ascii="Times New Roman" w:hAnsi="Times New Roman"/>
          <w:b w:val="0"/>
          <w:color w:val="000000"/>
        </w:rPr>
        <w:t>e-mail    ...................................................................................................................</w:t>
      </w:r>
    </w:p>
    <w:p w14:paraId="13C16677" w14:textId="77777777" w:rsidR="00893756" w:rsidRPr="00893756" w:rsidRDefault="00893756" w:rsidP="00893756">
      <w:pPr>
        <w:spacing w:line="276" w:lineRule="auto"/>
        <w:ind w:right="-993"/>
        <w:jc w:val="both"/>
        <w:rPr>
          <w:rFonts w:ascii="Times New Roman" w:hAnsi="Times New Roman"/>
          <w:b w:val="0"/>
          <w:color w:val="000000"/>
        </w:rPr>
      </w:pPr>
      <w:r w:rsidRPr="00893756">
        <w:rPr>
          <w:rFonts w:ascii="Times New Roman" w:hAnsi="Times New Roman"/>
          <w:b w:val="0"/>
          <w:color w:val="000000"/>
        </w:rPr>
        <w:t>............................, dn. _ _ . _ _ . _ _ _ _</w:t>
      </w:r>
      <w:r w:rsidRPr="00893756">
        <w:rPr>
          <w:rFonts w:ascii="Times New Roman" w:hAnsi="Times New Roman"/>
          <w:b w:val="0"/>
          <w:color w:val="000000"/>
        </w:rPr>
        <w:tab/>
        <w:t xml:space="preserve">r.               </w:t>
      </w:r>
    </w:p>
    <w:p w14:paraId="7D849788" w14:textId="77777777" w:rsidR="00893756" w:rsidRPr="00893756" w:rsidRDefault="00893756" w:rsidP="00893756">
      <w:pPr>
        <w:spacing w:line="276" w:lineRule="auto"/>
        <w:ind w:right="-993"/>
        <w:jc w:val="both"/>
        <w:rPr>
          <w:rFonts w:ascii="Times New Roman" w:hAnsi="Times New Roman"/>
          <w:b w:val="0"/>
          <w:color w:val="000000"/>
        </w:rPr>
      </w:pPr>
    </w:p>
    <w:p w14:paraId="62B62501" w14:textId="77777777" w:rsidR="00893756" w:rsidRPr="00893756" w:rsidRDefault="00893756" w:rsidP="00893756">
      <w:pPr>
        <w:spacing w:line="276" w:lineRule="auto"/>
        <w:ind w:left="4678" w:right="-993" w:firstLine="720"/>
        <w:jc w:val="both"/>
        <w:rPr>
          <w:rFonts w:ascii="Times New Roman" w:hAnsi="Times New Roman"/>
          <w:b w:val="0"/>
          <w:i/>
          <w:color w:val="000000"/>
        </w:rPr>
      </w:pPr>
      <w:r w:rsidRPr="00893756">
        <w:rPr>
          <w:rFonts w:ascii="Times New Roman" w:hAnsi="Times New Roman"/>
          <w:b w:val="0"/>
          <w:color w:val="000000"/>
        </w:rPr>
        <w:t xml:space="preserve"> ..........................................................</w:t>
      </w:r>
    </w:p>
    <w:p w14:paraId="00B68716" w14:textId="29067DF5" w:rsidR="00893756" w:rsidRPr="00893756" w:rsidRDefault="00893756" w:rsidP="00893756">
      <w:pPr>
        <w:ind w:left="5398" w:right="68"/>
        <w:jc w:val="both"/>
        <w:rPr>
          <w:rFonts w:ascii="Times New Roman" w:hAnsi="Times New Roman"/>
          <w:b w:val="0"/>
          <w:i/>
          <w:color w:val="000000"/>
          <w:sz w:val="16"/>
          <w:szCs w:val="16"/>
        </w:rPr>
      </w:pPr>
      <w:r w:rsidRPr="00893756">
        <w:rPr>
          <w:rFonts w:ascii="Times New Roman" w:hAnsi="Times New Roman"/>
          <w:b w:val="0"/>
          <w:i/>
          <w:color w:val="000000"/>
          <w:sz w:val="16"/>
          <w:szCs w:val="16"/>
        </w:rPr>
        <w:t xml:space="preserve">Podpis osób uprawnionych do składania świadczeń woli imieniu Wykonawcy </w:t>
      </w:r>
    </w:p>
    <w:p w14:paraId="20D33449" w14:textId="77777777" w:rsidR="00031869" w:rsidRDefault="00031869" w:rsidP="00893756">
      <w:pPr>
        <w:pStyle w:val="NormalnyWeb"/>
        <w:spacing w:before="0" w:after="0" w:line="276" w:lineRule="auto"/>
        <w:jc w:val="right"/>
        <w:rPr>
          <w:color w:val="000000"/>
          <w:spacing w:val="4"/>
          <w:sz w:val="22"/>
        </w:rPr>
      </w:pPr>
    </w:p>
    <w:p w14:paraId="744FD203" w14:textId="77777777" w:rsidR="00031869" w:rsidRDefault="00031869" w:rsidP="00893756">
      <w:pPr>
        <w:pStyle w:val="NormalnyWeb"/>
        <w:spacing w:before="0" w:after="0" w:line="276" w:lineRule="auto"/>
        <w:jc w:val="right"/>
        <w:rPr>
          <w:color w:val="000000"/>
          <w:spacing w:val="4"/>
          <w:sz w:val="22"/>
        </w:rPr>
      </w:pPr>
    </w:p>
    <w:p w14:paraId="5C443DAF" w14:textId="77777777" w:rsidR="00031869" w:rsidRDefault="00031869" w:rsidP="00893756">
      <w:pPr>
        <w:pStyle w:val="NormalnyWeb"/>
        <w:spacing w:before="0" w:after="0" w:line="276" w:lineRule="auto"/>
        <w:jc w:val="right"/>
        <w:rPr>
          <w:color w:val="000000"/>
          <w:spacing w:val="4"/>
          <w:sz w:val="22"/>
        </w:rPr>
      </w:pPr>
    </w:p>
    <w:p w14:paraId="263148A8" w14:textId="77777777" w:rsidR="00B01FC4" w:rsidRDefault="00B01FC4" w:rsidP="00893756">
      <w:pPr>
        <w:pStyle w:val="NormalnyWeb"/>
        <w:spacing w:before="0" w:after="0" w:line="276" w:lineRule="auto"/>
        <w:jc w:val="right"/>
        <w:rPr>
          <w:color w:val="000000"/>
          <w:spacing w:val="4"/>
          <w:sz w:val="22"/>
        </w:rPr>
      </w:pPr>
    </w:p>
    <w:p w14:paraId="4BBD1DDC" w14:textId="77777777" w:rsidR="00B01FC4" w:rsidRDefault="00B01FC4" w:rsidP="00893756">
      <w:pPr>
        <w:pStyle w:val="NormalnyWeb"/>
        <w:spacing w:before="0" w:after="0" w:line="276" w:lineRule="auto"/>
        <w:jc w:val="right"/>
        <w:rPr>
          <w:color w:val="000000"/>
          <w:spacing w:val="4"/>
          <w:sz w:val="22"/>
        </w:rPr>
      </w:pPr>
    </w:p>
    <w:p w14:paraId="312F700B" w14:textId="77777777" w:rsidR="00B01FC4" w:rsidRDefault="00B01FC4" w:rsidP="00893756">
      <w:pPr>
        <w:pStyle w:val="NormalnyWeb"/>
        <w:spacing w:before="0" w:after="0" w:line="276" w:lineRule="auto"/>
        <w:jc w:val="right"/>
        <w:rPr>
          <w:color w:val="000000"/>
          <w:spacing w:val="4"/>
          <w:sz w:val="22"/>
        </w:rPr>
      </w:pPr>
    </w:p>
    <w:p w14:paraId="03EA17CA" w14:textId="77777777" w:rsidR="00B01FC4" w:rsidRDefault="00B01FC4" w:rsidP="00893756">
      <w:pPr>
        <w:pStyle w:val="NormalnyWeb"/>
        <w:spacing w:before="0" w:after="0" w:line="276" w:lineRule="auto"/>
        <w:jc w:val="right"/>
        <w:rPr>
          <w:color w:val="000000"/>
          <w:spacing w:val="4"/>
          <w:sz w:val="22"/>
        </w:rPr>
      </w:pPr>
    </w:p>
    <w:p w14:paraId="469F3FED" w14:textId="77777777" w:rsidR="00B01FC4" w:rsidRDefault="00B01FC4" w:rsidP="00893756">
      <w:pPr>
        <w:pStyle w:val="NormalnyWeb"/>
        <w:spacing w:before="0" w:after="0" w:line="276" w:lineRule="auto"/>
        <w:jc w:val="right"/>
        <w:rPr>
          <w:color w:val="000000"/>
          <w:spacing w:val="4"/>
          <w:sz w:val="22"/>
        </w:rPr>
      </w:pPr>
    </w:p>
    <w:p w14:paraId="666452FE" w14:textId="77777777" w:rsidR="00B01FC4" w:rsidRDefault="00B01FC4" w:rsidP="00893756">
      <w:pPr>
        <w:pStyle w:val="NormalnyWeb"/>
        <w:spacing w:before="0" w:after="0" w:line="276" w:lineRule="auto"/>
        <w:jc w:val="right"/>
        <w:rPr>
          <w:color w:val="000000"/>
          <w:spacing w:val="4"/>
          <w:sz w:val="22"/>
        </w:rPr>
      </w:pPr>
    </w:p>
    <w:p w14:paraId="76846E70" w14:textId="77777777" w:rsidR="00701F62" w:rsidRDefault="00701F62" w:rsidP="00893756">
      <w:pPr>
        <w:pStyle w:val="NormalnyWeb"/>
        <w:spacing w:before="0" w:after="0" w:line="276" w:lineRule="auto"/>
        <w:jc w:val="right"/>
        <w:rPr>
          <w:color w:val="000000"/>
          <w:spacing w:val="4"/>
          <w:sz w:val="22"/>
        </w:rPr>
      </w:pPr>
    </w:p>
    <w:p w14:paraId="6C12BC20" w14:textId="77777777" w:rsidR="00574713" w:rsidRDefault="00574713" w:rsidP="00893756">
      <w:pPr>
        <w:pStyle w:val="NormalnyWeb"/>
        <w:spacing w:before="0" w:after="0" w:line="276" w:lineRule="auto"/>
        <w:jc w:val="right"/>
        <w:rPr>
          <w:color w:val="000000"/>
          <w:spacing w:val="4"/>
          <w:sz w:val="22"/>
        </w:rPr>
      </w:pPr>
    </w:p>
    <w:p w14:paraId="25C80A44" w14:textId="77777777" w:rsidR="00574713" w:rsidRDefault="00574713" w:rsidP="00893756">
      <w:pPr>
        <w:pStyle w:val="NormalnyWeb"/>
        <w:spacing w:before="0" w:after="0" w:line="276" w:lineRule="auto"/>
        <w:jc w:val="right"/>
        <w:rPr>
          <w:color w:val="000000"/>
          <w:spacing w:val="4"/>
          <w:sz w:val="22"/>
        </w:rPr>
      </w:pPr>
    </w:p>
    <w:p w14:paraId="31D0C9B1" w14:textId="77777777" w:rsidR="00B01FC4" w:rsidRDefault="00B01FC4" w:rsidP="00893756">
      <w:pPr>
        <w:pStyle w:val="NormalnyWeb"/>
        <w:spacing w:before="0" w:after="0" w:line="276" w:lineRule="auto"/>
        <w:jc w:val="right"/>
        <w:rPr>
          <w:color w:val="000000"/>
          <w:spacing w:val="4"/>
          <w:sz w:val="22"/>
        </w:rPr>
      </w:pPr>
    </w:p>
    <w:p w14:paraId="31D668F6" w14:textId="77777777" w:rsidR="00B01FC4" w:rsidRDefault="00B01FC4" w:rsidP="00893756">
      <w:pPr>
        <w:pStyle w:val="NormalnyWeb"/>
        <w:spacing w:before="0" w:after="0" w:line="276" w:lineRule="auto"/>
        <w:jc w:val="right"/>
        <w:rPr>
          <w:color w:val="000000"/>
          <w:spacing w:val="4"/>
          <w:sz w:val="22"/>
        </w:rPr>
      </w:pPr>
    </w:p>
    <w:p w14:paraId="589959AB" w14:textId="77777777" w:rsidR="00C00E8A" w:rsidRDefault="00C00E8A" w:rsidP="00893756">
      <w:pPr>
        <w:pStyle w:val="NormalnyWeb"/>
        <w:spacing w:before="0" w:after="0" w:line="276" w:lineRule="auto"/>
        <w:jc w:val="right"/>
        <w:rPr>
          <w:color w:val="000000"/>
          <w:spacing w:val="4"/>
          <w:sz w:val="22"/>
        </w:rPr>
      </w:pPr>
    </w:p>
    <w:p w14:paraId="20174B20" w14:textId="77777777" w:rsidR="006E6676" w:rsidRPr="006E6676" w:rsidRDefault="006E6676" w:rsidP="006E6676">
      <w:pPr>
        <w:spacing w:line="276" w:lineRule="auto"/>
        <w:ind w:left="6480"/>
        <w:rPr>
          <w:rFonts w:ascii="Times New Roman" w:hAnsi="Times New Roman"/>
          <w:b w:val="0"/>
          <w:iCs/>
          <w:color w:val="000000"/>
        </w:rPr>
      </w:pPr>
      <w:r w:rsidRPr="006E6676">
        <w:rPr>
          <w:rFonts w:ascii="Times New Roman" w:hAnsi="Times New Roman"/>
          <w:b w:val="0"/>
          <w:iCs/>
          <w:color w:val="000000"/>
        </w:rPr>
        <w:t xml:space="preserve">Załącznik nr 2 do SWZ </w:t>
      </w:r>
    </w:p>
    <w:p w14:paraId="38A9BE67" w14:textId="77777777" w:rsidR="006E6676" w:rsidRPr="006E6676" w:rsidRDefault="006E6676" w:rsidP="006E6676">
      <w:pPr>
        <w:spacing w:line="276" w:lineRule="auto"/>
        <w:jc w:val="center"/>
        <w:rPr>
          <w:rFonts w:ascii="Times New Roman" w:hAnsi="Times New Roman"/>
          <w:iCs/>
          <w:color w:val="000000"/>
        </w:rPr>
      </w:pPr>
    </w:p>
    <w:p w14:paraId="48379BAA" w14:textId="77777777" w:rsidR="006E6676" w:rsidRPr="006E6676" w:rsidRDefault="006E6676" w:rsidP="006E6676">
      <w:pPr>
        <w:spacing w:after="120" w:line="276" w:lineRule="auto"/>
        <w:jc w:val="center"/>
        <w:rPr>
          <w:rFonts w:ascii="Times New Roman" w:hAnsi="Times New Roman"/>
          <w:b w:val="0"/>
          <w:color w:val="000000"/>
          <w:u w:val="single"/>
        </w:rPr>
      </w:pPr>
      <w:r w:rsidRPr="006E6676">
        <w:rPr>
          <w:rFonts w:ascii="Times New Roman" w:hAnsi="Times New Roman"/>
          <w:b w:val="0"/>
          <w:color w:val="000000"/>
          <w:u w:val="single"/>
        </w:rPr>
        <w:t xml:space="preserve">Oświadczenie wykonawcy </w:t>
      </w:r>
    </w:p>
    <w:p w14:paraId="185BB4F5" w14:textId="77777777" w:rsidR="006E6676" w:rsidRPr="006E6676" w:rsidRDefault="006E6676" w:rsidP="006E6676">
      <w:pPr>
        <w:spacing w:line="276" w:lineRule="auto"/>
        <w:jc w:val="center"/>
        <w:rPr>
          <w:rFonts w:ascii="Times New Roman" w:hAnsi="Times New Roman"/>
          <w:bCs/>
          <w:color w:val="000000"/>
        </w:rPr>
      </w:pPr>
      <w:r w:rsidRPr="006E6676">
        <w:rPr>
          <w:rFonts w:ascii="Times New Roman" w:hAnsi="Times New Roman"/>
          <w:bCs/>
          <w:color w:val="000000"/>
        </w:rPr>
        <w:t xml:space="preserve">składane na podstawie art. 125 ust. 1 ustawy z dnia 11 września 2019r. </w:t>
      </w:r>
    </w:p>
    <w:p w14:paraId="1139D992" w14:textId="77777777" w:rsidR="006E6676" w:rsidRPr="006E6676" w:rsidRDefault="006E6676" w:rsidP="006E6676">
      <w:pPr>
        <w:spacing w:line="276" w:lineRule="auto"/>
        <w:jc w:val="center"/>
        <w:rPr>
          <w:rFonts w:ascii="Times New Roman" w:hAnsi="Times New Roman"/>
          <w:bCs/>
          <w:color w:val="000000"/>
        </w:rPr>
      </w:pPr>
      <w:r w:rsidRPr="006E6676">
        <w:rPr>
          <w:rFonts w:ascii="Times New Roman" w:hAnsi="Times New Roman"/>
          <w:bCs/>
          <w:color w:val="000000"/>
        </w:rPr>
        <w:t>Prawo zamówień publicznych (dalej jako: ustawa Pzp),  o braku podstaw do wykluczenia i o spełnianiu warunków udziału w postępowaniu</w:t>
      </w:r>
      <w:r w:rsidRPr="006E6676">
        <w:rPr>
          <w:rFonts w:ascii="Times New Roman" w:hAnsi="Times New Roman"/>
          <w:bCs/>
          <w:color w:val="000000"/>
          <w:u w:val="single"/>
        </w:rPr>
        <w:br/>
      </w:r>
    </w:p>
    <w:p w14:paraId="735C8336" w14:textId="68597AF8" w:rsidR="006E6676" w:rsidRPr="005122FE" w:rsidRDefault="006E6676" w:rsidP="006E6676">
      <w:pPr>
        <w:spacing w:line="360" w:lineRule="auto"/>
        <w:ind w:right="357"/>
        <w:jc w:val="both"/>
        <w:rPr>
          <w:rFonts w:ascii="Times New Roman" w:hAnsi="Times New Roman"/>
          <w:bCs/>
          <w:color w:val="000000"/>
        </w:rPr>
      </w:pPr>
      <w:r w:rsidRPr="006E6676">
        <w:rPr>
          <w:rFonts w:ascii="Times New Roman" w:hAnsi="Times New Roman"/>
          <w:b w:val="0"/>
          <w:bCs/>
          <w:color w:val="000000"/>
        </w:rPr>
        <w:t>Na potrzeby postępowania o udzielenie zamówienia publicznego pn.:</w:t>
      </w:r>
      <w:r w:rsidR="00574713" w:rsidRPr="00574713">
        <w:rPr>
          <w:rFonts w:ascii="Times New Roman" w:hAnsi="Times New Roman"/>
          <w:sz w:val="22"/>
          <w:szCs w:val="22"/>
        </w:rPr>
        <w:t xml:space="preserve"> </w:t>
      </w:r>
      <w:r w:rsidR="005122FE" w:rsidRPr="005122FE">
        <w:rPr>
          <w:rFonts w:ascii="Times New Roman" w:hAnsi="Times New Roman"/>
          <w:bCs/>
          <w:color w:val="000000"/>
        </w:rPr>
        <w:t xml:space="preserve">„Oczyszczenie zbiornika wodnego w miejscowości </w:t>
      </w:r>
      <w:r w:rsidR="00405B94">
        <w:rPr>
          <w:rFonts w:ascii="Times New Roman" w:hAnsi="Times New Roman"/>
          <w:bCs/>
          <w:color w:val="000000"/>
        </w:rPr>
        <w:t>Rogów</w:t>
      </w:r>
      <w:r w:rsidR="005122FE" w:rsidRPr="005122FE">
        <w:rPr>
          <w:rFonts w:ascii="Times New Roman" w:hAnsi="Times New Roman"/>
          <w:bCs/>
          <w:color w:val="000000"/>
        </w:rPr>
        <w:t>”</w:t>
      </w:r>
      <w:r w:rsidR="005122FE">
        <w:rPr>
          <w:rFonts w:ascii="Times New Roman" w:hAnsi="Times New Roman"/>
          <w:bCs/>
          <w:color w:val="000000"/>
        </w:rPr>
        <w:t xml:space="preserve"> </w:t>
      </w:r>
      <w:r w:rsidRPr="006E6676">
        <w:rPr>
          <w:rFonts w:ascii="Times New Roman" w:hAnsi="Times New Roman"/>
          <w:b w:val="0"/>
          <w:bCs/>
          <w:color w:val="000000"/>
        </w:rPr>
        <w:t>prowadzonym przez Gminę Repki oświadczam, co następuje:</w:t>
      </w:r>
    </w:p>
    <w:p w14:paraId="3F22B244" w14:textId="77777777" w:rsidR="006E6676" w:rsidRPr="006E6676" w:rsidRDefault="006E6676" w:rsidP="006E6676">
      <w:pPr>
        <w:spacing w:line="276" w:lineRule="auto"/>
        <w:ind w:firstLine="709"/>
        <w:jc w:val="both"/>
        <w:rPr>
          <w:rFonts w:ascii="Times New Roman" w:hAnsi="Times New Roman"/>
          <w:color w:val="000000"/>
        </w:rPr>
      </w:pPr>
    </w:p>
    <w:p w14:paraId="311DBA17" w14:textId="77777777" w:rsidR="006E6676" w:rsidRPr="006E6676" w:rsidRDefault="006E6676" w:rsidP="006E6676">
      <w:pPr>
        <w:shd w:val="clear" w:color="auto" w:fill="BFBFBF"/>
        <w:spacing w:line="276" w:lineRule="auto"/>
        <w:jc w:val="both"/>
        <w:rPr>
          <w:rFonts w:ascii="Times New Roman" w:hAnsi="Times New Roman"/>
          <w:b w:val="0"/>
          <w:color w:val="000000"/>
        </w:rPr>
      </w:pPr>
      <w:r w:rsidRPr="006E6676">
        <w:rPr>
          <w:rFonts w:ascii="Times New Roman" w:hAnsi="Times New Roman"/>
          <w:b w:val="0"/>
          <w:color w:val="000000"/>
        </w:rPr>
        <w:t>INFORMACJA DOTYCZĄCA WYKONAWCY:</w:t>
      </w:r>
    </w:p>
    <w:p w14:paraId="5C78C099" w14:textId="77777777" w:rsidR="006E6676" w:rsidRPr="006E6676" w:rsidRDefault="006E6676" w:rsidP="006E6676">
      <w:pPr>
        <w:spacing w:line="276" w:lineRule="auto"/>
        <w:jc w:val="both"/>
        <w:rPr>
          <w:rFonts w:ascii="Times New Roman" w:hAnsi="Times New Roman"/>
          <w:color w:val="000000"/>
        </w:rPr>
      </w:pPr>
    </w:p>
    <w:p w14:paraId="1F8188EC"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Oświadczam, że spełniam warunki udziału w postępowaniu określone przez Zamawiającego w Rozdziale VIII ust.2. SWZ</w:t>
      </w:r>
    </w:p>
    <w:p w14:paraId="476E8952" w14:textId="77777777" w:rsidR="006E6676" w:rsidRPr="006E6676" w:rsidRDefault="006E6676" w:rsidP="006E6676">
      <w:pPr>
        <w:spacing w:line="276" w:lineRule="auto"/>
        <w:jc w:val="both"/>
        <w:rPr>
          <w:rFonts w:ascii="Times New Roman" w:hAnsi="Times New Roman"/>
          <w:b w:val="0"/>
          <w:bCs/>
          <w:color w:val="000000"/>
        </w:rPr>
      </w:pPr>
    </w:p>
    <w:p w14:paraId="47941FBA" w14:textId="77777777" w:rsidR="006E6676" w:rsidRPr="006E6676" w:rsidRDefault="006E6676" w:rsidP="006E6676">
      <w:pPr>
        <w:spacing w:line="276" w:lineRule="auto"/>
        <w:jc w:val="both"/>
        <w:rPr>
          <w:rFonts w:ascii="Times New Roman" w:hAnsi="Times New Roman"/>
          <w:b w:val="0"/>
          <w:bCs/>
          <w:i/>
          <w:color w:val="000000"/>
        </w:rPr>
      </w:pPr>
    </w:p>
    <w:p w14:paraId="1892034E" w14:textId="77777777" w:rsidR="006E6676" w:rsidRPr="006E6676" w:rsidRDefault="006E6676" w:rsidP="006E6676">
      <w:pPr>
        <w:shd w:val="clear" w:color="auto" w:fill="BFBFBF"/>
        <w:spacing w:line="276" w:lineRule="auto"/>
        <w:jc w:val="both"/>
        <w:rPr>
          <w:rFonts w:ascii="Times New Roman" w:hAnsi="Times New Roman"/>
          <w:b w:val="0"/>
          <w:bCs/>
          <w:color w:val="000000"/>
        </w:rPr>
      </w:pPr>
      <w:r w:rsidRPr="006E6676">
        <w:rPr>
          <w:rFonts w:ascii="Times New Roman" w:hAnsi="Times New Roman"/>
          <w:b w:val="0"/>
          <w:bCs/>
          <w:color w:val="000000"/>
        </w:rPr>
        <w:t xml:space="preserve">INFORMACJA W ZWIĄZKU Z POLEGANIEM NA ZASOBACH INNYCH PODMIOTÓW: </w:t>
      </w:r>
    </w:p>
    <w:p w14:paraId="34958DEB" w14:textId="77777777" w:rsidR="006E6676" w:rsidRPr="006E6676" w:rsidRDefault="006E6676" w:rsidP="006E6676">
      <w:pPr>
        <w:spacing w:line="276" w:lineRule="auto"/>
        <w:jc w:val="both"/>
        <w:rPr>
          <w:rFonts w:ascii="Times New Roman" w:hAnsi="Times New Roman"/>
          <w:b w:val="0"/>
          <w:bCs/>
          <w:color w:val="000000"/>
        </w:rPr>
      </w:pPr>
    </w:p>
    <w:p w14:paraId="68724E41"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Oświadczam, że w celu wykazania spełniania warunków udziału </w:t>
      </w:r>
      <w:r w:rsidRPr="006E6676">
        <w:rPr>
          <w:rFonts w:ascii="Times New Roman" w:hAnsi="Times New Roman"/>
          <w:b w:val="0"/>
          <w:bCs/>
          <w:color w:val="000000"/>
        </w:rPr>
        <w:br/>
        <w:t>w postępowaniu, określonych przez zamawiającego w Rozdziale VIII ust.2</w:t>
      </w:r>
      <w:r w:rsidRPr="006E6676">
        <w:rPr>
          <w:rFonts w:ascii="Times New Roman" w:hAnsi="Times New Roman"/>
          <w:b w:val="0"/>
          <w:bCs/>
          <w:color w:val="000000"/>
        </w:rPr>
        <w:br/>
        <w:t>i polegam na zasobach następującego/ych podmiotu/ów: ………………………………………………………………………………………………..</w:t>
      </w:r>
    </w:p>
    <w:p w14:paraId="0431044F"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 </w:t>
      </w:r>
      <w:r w:rsidRPr="006E6676">
        <w:rPr>
          <w:rFonts w:ascii="Times New Roman" w:hAnsi="Times New Roman"/>
          <w:b w:val="0"/>
          <w:bCs/>
          <w:color w:val="000000"/>
        </w:rPr>
        <w:br/>
        <w:t xml:space="preserve">w następującym zakresie: </w:t>
      </w:r>
    </w:p>
    <w:p w14:paraId="677F055E" w14:textId="77777777" w:rsidR="006E6676" w:rsidRPr="006E6676" w:rsidRDefault="006E6676" w:rsidP="006E6676">
      <w:pPr>
        <w:spacing w:line="276" w:lineRule="auto"/>
        <w:jc w:val="both"/>
        <w:rPr>
          <w:rFonts w:ascii="Times New Roman" w:hAnsi="Times New Roman"/>
          <w:b w:val="0"/>
          <w:bCs/>
          <w:i/>
          <w:color w:val="000000"/>
        </w:rPr>
      </w:pPr>
      <w:r w:rsidRPr="006E6676">
        <w:rPr>
          <w:rFonts w:ascii="Times New Roman" w:hAnsi="Times New Roman"/>
          <w:b w:val="0"/>
          <w:bCs/>
          <w:color w:val="000000"/>
        </w:rPr>
        <w:t xml:space="preserve">………………………………………………………………………………………………………………… </w:t>
      </w:r>
      <w:r w:rsidRPr="006E6676">
        <w:rPr>
          <w:rFonts w:ascii="Times New Roman" w:hAnsi="Times New Roman"/>
          <w:b w:val="0"/>
          <w:bCs/>
          <w:i/>
          <w:color w:val="000000"/>
        </w:rPr>
        <w:t xml:space="preserve">(wskazać podmiot i określić odpowiedni zakres dla wskazanego podmiotu). </w:t>
      </w:r>
    </w:p>
    <w:p w14:paraId="0EFDC99C" w14:textId="77777777" w:rsidR="006E6676" w:rsidRPr="006E6676" w:rsidRDefault="006E6676" w:rsidP="006E6676">
      <w:pPr>
        <w:spacing w:line="276" w:lineRule="auto"/>
        <w:jc w:val="both"/>
        <w:rPr>
          <w:rFonts w:ascii="Times New Roman" w:hAnsi="Times New Roman"/>
          <w:b w:val="0"/>
          <w:bCs/>
          <w:color w:val="000000"/>
        </w:rPr>
      </w:pPr>
    </w:p>
    <w:p w14:paraId="06E77979" w14:textId="77777777" w:rsidR="006E6676" w:rsidRPr="006E6676" w:rsidRDefault="006E6676" w:rsidP="006E6676">
      <w:pPr>
        <w:spacing w:line="276" w:lineRule="auto"/>
        <w:jc w:val="right"/>
        <w:rPr>
          <w:rFonts w:ascii="Times New Roman" w:hAnsi="Times New Roman"/>
          <w:b w:val="0"/>
          <w:bCs/>
          <w:iCs/>
          <w:color w:val="000000"/>
        </w:rPr>
      </w:pPr>
    </w:p>
    <w:p w14:paraId="792BC2B6" w14:textId="77777777" w:rsidR="006E6676" w:rsidRPr="006E6676" w:rsidRDefault="006E6676" w:rsidP="006E6676">
      <w:pPr>
        <w:shd w:val="clear" w:color="auto" w:fill="BFBFBF"/>
        <w:spacing w:line="276" w:lineRule="auto"/>
        <w:rPr>
          <w:rFonts w:ascii="Times New Roman" w:hAnsi="Times New Roman"/>
          <w:b w:val="0"/>
          <w:bCs/>
          <w:color w:val="000000"/>
        </w:rPr>
      </w:pPr>
      <w:r w:rsidRPr="006E6676">
        <w:rPr>
          <w:rFonts w:ascii="Times New Roman" w:hAnsi="Times New Roman"/>
          <w:b w:val="0"/>
          <w:bCs/>
          <w:color w:val="000000"/>
        </w:rPr>
        <w:t>OŚWIADCZENIA DOTYCZĄCE WYKONAWCY:</w:t>
      </w:r>
    </w:p>
    <w:p w14:paraId="1ED9C352" w14:textId="77777777" w:rsidR="006E6676" w:rsidRPr="006E6676" w:rsidRDefault="006E6676" w:rsidP="006E6676">
      <w:pPr>
        <w:pStyle w:val="Kolorowalistaakcent11"/>
        <w:spacing w:after="0"/>
        <w:jc w:val="both"/>
        <w:rPr>
          <w:rFonts w:ascii="Times New Roman" w:hAnsi="Times New Roman"/>
          <w:bCs/>
          <w:color w:val="000000"/>
          <w:sz w:val="24"/>
          <w:szCs w:val="24"/>
        </w:rPr>
      </w:pPr>
    </w:p>
    <w:p w14:paraId="2326D65D" w14:textId="77777777" w:rsidR="006E6676" w:rsidRPr="006E6676" w:rsidRDefault="006E6676" w:rsidP="006E6676">
      <w:pPr>
        <w:pStyle w:val="Teksttreci0"/>
        <w:shd w:val="clear" w:color="auto" w:fill="auto"/>
        <w:spacing w:line="360" w:lineRule="auto"/>
        <w:ind w:firstLine="0"/>
        <w:jc w:val="both"/>
        <w:rPr>
          <w:rFonts w:ascii="Times New Roman" w:hAnsi="Times New Roman" w:cs="Times New Roman"/>
          <w:b w:val="0"/>
          <w:bCs/>
          <w:color w:val="000000"/>
          <w:sz w:val="24"/>
          <w:szCs w:val="24"/>
        </w:rPr>
      </w:pPr>
      <w:r w:rsidRPr="006E6676">
        <w:rPr>
          <w:rFonts w:ascii="Times New Roman" w:hAnsi="Times New Roman" w:cs="Times New Roman"/>
          <w:b w:val="0"/>
          <w:bCs/>
          <w:color w:val="000000"/>
          <w:sz w:val="24"/>
          <w:szCs w:val="24"/>
        </w:rPr>
        <w:t>Oświadczam, że nie podlegam wykluczeniu z postępowania na podstawie art. 108 ust. 1 oraz w art. 109 ust 1 pkt 1,4 ustawy Prawo zamówień publicznych</w:t>
      </w:r>
    </w:p>
    <w:p w14:paraId="23FA82C2" w14:textId="77777777" w:rsidR="006E6676" w:rsidRPr="006E6676" w:rsidRDefault="006E6676" w:rsidP="006E6676">
      <w:pPr>
        <w:pStyle w:val="Kolorowalistaakcent11"/>
        <w:tabs>
          <w:tab w:val="left" w:pos="284"/>
        </w:tabs>
        <w:spacing w:after="0"/>
        <w:jc w:val="both"/>
        <w:rPr>
          <w:rFonts w:ascii="Times New Roman" w:hAnsi="Times New Roman"/>
          <w:bCs/>
          <w:color w:val="000000"/>
          <w:sz w:val="24"/>
          <w:szCs w:val="24"/>
        </w:rPr>
      </w:pPr>
    </w:p>
    <w:p w14:paraId="5C76FF34" w14:textId="77777777" w:rsidR="006E6676" w:rsidRPr="006E6676" w:rsidRDefault="006E6676" w:rsidP="006E6676">
      <w:pPr>
        <w:pStyle w:val="Kolorowalistaakcent11"/>
        <w:tabs>
          <w:tab w:val="left" w:pos="284"/>
        </w:tabs>
        <w:spacing w:after="0"/>
        <w:jc w:val="both"/>
        <w:rPr>
          <w:rFonts w:ascii="Times New Roman" w:hAnsi="Times New Roman"/>
          <w:bCs/>
          <w:color w:val="000000"/>
          <w:sz w:val="24"/>
          <w:szCs w:val="24"/>
        </w:rPr>
      </w:pPr>
    </w:p>
    <w:p w14:paraId="14AE0737"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Oświadczam, że zachodzą w stosunku do mnie podstawy wykluczenia z postępowania na podstawie art. …………. ustawy Pzp </w:t>
      </w:r>
      <w:r w:rsidRPr="006E6676">
        <w:rPr>
          <w:rFonts w:ascii="Times New Roman" w:hAnsi="Times New Roman"/>
          <w:b w:val="0"/>
          <w:bCs/>
          <w:i/>
          <w:color w:val="000000"/>
        </w:rPr>
        <w:t xml:space="preserve">(podać mającą zastosowanie podstawę wykluczenia spośród wymienionych w art. 108 </w:t>
      </w:r>
      <w:r w:rsidRPr="006E6676">
        <w:rPr>
          <w:rFonts w:ascii="Times New Roman" w:hAnsi="Times New Roman"/>
          <w:b w:val="0"/>
          <w:bCs/>
          <w:color w:val="000000"/>
        </w:rPr>
        <w:t>ust. 1 pkt 1, 2, 5 i 6</w:t>
      </w:r>
      <w:r w:rsidRPr="006E6676">
        <w:rPr>
          <w:rFonts w:ascii="Times New Roman" w:hAnsi="Times New Roman"/>
          <w:b w:val="0"/>
          <w:bCs/>
          <w:i/>
          <w:color w:val="000000"/>
        </w:rPr>
        <w:t xml:space="preserve"> ustawy Pzp).</w:t>
      </w:r>
      <w:r w:rsidRPr="006E6676">
        <w:rPr>
          <w:rFonts w:ascii="Times New Roman" w:hAnsi="Times New Roman"/>
          <w:b w:val="0"/>
          <w:bCs/>
          <w:color w:val="000000"/>
        </w:rPr>
        <w:t xml:space="preserve"> Jednocześnie oświadczam, że w związku </w:t>
      </w:r>
      <w:r w:rsidRPr="006E6676">
        <w:rPr>
          <w:rFonts w:ascii="Times New Roman" w:hAnsi="Times New Roman"/>
          <w:b w:val="0"/>
          <w:bCs/>
          <w:color w:val="000000"/>
        </w:rPr>
        <w:lastRenderedPageBreak/>
        <w:t>z ww. okolicznością, na podstawie art. 110 ust.2. ustawy Prawo zamówień publicznych podjąłem następujące środki naprawcze:</w:t>
      </w:r>
    </w:p>
    <w:p w14:paraId="73577CD4"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w:t>
      </w:r>
    </w:p>
    <w:p w14:paraId="7E5CC587" w14:textId="77777777" w:rsidR="006E6676" w:rsidRPr="006E6676" w:rsidRDefault="006E6676" w:rsidP="006E6676">
      <w:pPr>
        <w:spacing w:line="276" w:lineRule="auto"/>
        <w:jc w:val="both"/>
        <w:rPr>
          <w:rFonts w:ascii="Times New Roman" w:hAnsi="Times New Roman"/>
          <w:b w:val="0"/>
          <w:bCs/>
          <w:color w:val="000000"/>
        </w:rPr>
      </w:pPr>
    </w:p>
    <w:p w14:paraId="4E617BD3" w14:textId="77777777" w:rsidR="006E6676" w:rsidRPr="006E6676" w:rsidRDefault="006E6676" w:rsidP="006E6676">
      <w:pPr>
        <w:spacing w:line="276" w:lineRule="auto"/>
        <w:ind w:left="5664" w:firstLine="708"/>
        <w:jc w:val="both"/>
        <w:rPr>
          <w:rFonts w:ascii="Times New Roman" w:hAnsi="Times New Roman"/>
          <w:b w:val="0"/>
          <w:bCs/>
          <w:i/>
          <w:color w:val="000000"/>
          <w:vertAlign w:val="superscript"/>
        </w:rPr>
      </w:pPr>
    </w:p>
    <w:p w14:paraId="0CD821F3" w14:textId="77777777" w:rsidR="006E6676" w:rsidRPr="006E6676" w:rsidRDefault="006E6676" w:rsidP="006E6676">
      <w:pPr>
        <w:spacing w:line="276" w:lineRule="auto"/>
        <w:jc w:val="both"/>
        <w:rPr>
          <w:rFonts w:ascii="Times New Roman" w:hAnsi="Times New Roman"/>
          <w:b w:val="0"/>
          <w:bCs/>
          <w:i/>
          <w:color w:val="000000"/>
        </w:rPr>
      </w:pPr>
    </w:p>
    <w:p w14:paraId="5A9B2804" w14:textId="77777777" w:rsidR="006E6676" w:rsidRPr="006E6676" w:rsidRDefault="006E6676" w:rsidP="006E6676">
      <w:pPr>
        <w:shd w:val="clear" w:color="auto" w:fill="BFBFBF"/>
        <w:spacing w:line="276" w:lineRule="auto"/>
        <w:jc w:val="both"/>
        <w:rPr>
          <w:rFonts w:ascii="Times New Roman" w:hAnsi="Times New Roman"/>
          <w:b w:val="0"/>
          <w:bCs/>
          <w:color w:val="000000"/>
        </w:rPr>
      </w:pPr>
      <w:r w:rsidRPr="006E6676">
        <w:rPr>
          <w:rFonts w:ascii="Times New Roman" w:hAnsi="Times New Roman"/>
          <w:b w:val="0"/>
          <w:bCs/>
          <w:color w:val="000000"/>
        </w:rPr>
        <w:t>OŚWIADCZENIE DOTYCZĄCE PODANYCH INFORMACJI:</w:t>
      </w:r>
    </w:p>
    <w:p w14:paraId="0D5AF8E6" w14:textId="77777777" w:rsidR="006E6676" w:rsidRPr="006E6676" w:rsidRDefault="006E6676" w:rsidP="006E6676">
      <w:pPr>
        <w:spacing w:line="276" w:lineRule="auto"/>
        <w:jc w:val="both"/>
        <w:rPr>
          <w:rFonts w:ascii="Times New Roman" w:hAnsi="Times New Roman"/>
          <w:b w:val="0"/>
          <w:bCs/>
          <w:color w:val="000000"/>
        </w:rPr>
      </w:pPr>
    </w:p>
    <w:p w14:paraId="760B420E"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Oświadczam, że wszystkie informacje podane w powyższych oświadczeniach są aktualne </w:t>
      </w:r>
      <w:r w:rsidRPr="006E6676">
        <w:rPr>
          <w:rFonts w:ascii="Times New Roman" w:hAnsi="Times New Roman"/>
          <w:b w:val="0"/>
          <w:bCs/>
          <w:color w:val="000000"/>
        </w:rPr>
        <w:br/>
        <w:t>i zgodne z prawdą oraz zostały przedstawione z pełną świadomością konsekwencji wprowadzenia zamawiającego w błąd przy przedstawianiu informacji.</w:t>
      </w:r>
    </w:p>
    <w:p w14:paraId="28F1FD43" w14:textId="77777777" w:rsidR="006E6676" w:rsidRPr="006E6676" w:rsidRDefault="006E6676" w:rsidP="006E6676">
      <w:pPr>
        <w:spacing w:line="276" w:lineRule="auto"/>
        <w:jc w:val="both"/>
        <w:rPr>
          <w:rFonts w:ascii="Times New Roman" w:hAnsi="Times New Roman"/>
          <w:b w:val="0"/>
          <w:bCs/>
          <w:color w:val="000000"/>
        </w:rPr>
      </w:pPr>
    </w:p>
    <w:p w14:paraId="668DB5A6" w14:textId="77777777" w:rsidR="006E6676" w:rsidRPr="006E6676" w:rsidRDefault="006E6676" w:rsidP="006E6676">
      <w:pPr>
        <w:spacing w:line="276" w:lineRule="auto"/>
        <w:jc w:val="both"/>
        <w:rPr>
          <w:rFonts w:ascii="Times New Roman" w:hAnsi="Times New Roman"/>
          <w:b w:val="0"/>
          <w:bCs/>
          <w:color w:val="000000"/>
        </w:rPr>
      </w:pPr>
    </w:p>
    <w:p w14:paraId="657E97FD" w14:textId="77777777" w:rsidR="006E6676" w:rsidRPr="006E6676" w:rsidRDefault="006E6676" w:rsidP="006E6676">
      <w:pPr>
        <w:spacing w:line="276" w:lineRule="auto"/>
        <w:jc w:val="both"/>
        <w:rPr>
          <w:rFonts w:ascii="Times New Roman" w:hAnsi="Times New Roman"/>
          <w:b w:val="0"/>
          <w:bCs/>
          <w:color w:val="000000"/>
        </w:rPr>
      </w:pPr>
      <w:r w:rsidRPr="006E6676">
        <w:rPr>
          <w:rFonts w:ascii="Times New Roman" w:hAnsi="Times New Roman"/>
          <w:b w:val="0"/>
          <w:bCs/>
          <w:color w:val="000000"/>
        </w:rPr>
        <w:t xml:space="preserve">…………….……. </w:t>
      </w:r>
      <w:r w:rsidRPr="006E6676">
        <w:rPr>
          <w:rFonts w:ascii="Times New Roman" w:hAnsi="Times New Roman"/>
          <w:b w:val="0"/>
          <w:bCs/>
          <w:i/>
          <w:color w:val="000000"/>
          <w:vertAlign w:val="subscript"/>
        </w:rPr>
        <w:t>(miejscowość),</w:t>
      </w:r>
      <w:r w:rsidRPr="006E6676">
        <w:rPr>
          <w:rFonts w:ascii="Times New Roman" w:hAnsi="Times New Roman"/>
          <w:b w:val="0"/>
          <w:bCs/>
          <w:i/>
          <w:color w:val="000000"/>
        </w:rPr>
        <w:t xml:space="preserve"> </w:t>
      </w:r>
      <w:r w:rsidRPr="006E6676">
        <w:rPr>
          <w:rFonts w:ascii="Times New Roman" w:hAnsi="Times New Roman"/>
          <w:b w:val="0"/>
          <w:bCs/>
          <w:color w:val="000000"/>
        </w:rPr>
        <w:t>dnia …………… r.                  ….……………………………</w:t>
      </w:r>
    </w:p>
    <w:p w14:paraId="4499BA53" w14:textId="77777777" w:rsidR="006E6676" w:rsidRPr="006E6676" w:rsidRDefault="006E6676" w:rsidP="006E6676">
      <w:pPr>
        <w:rPr>
          <w:rFonts w:ascii="Times New Roman" w:hAnsi="Times New Roman"/>
          <w:b w:val="0"/>
          <w:bCs/>
          <w:color w:val="000000"/>
        </w:rPr>
      </w:pPr>
      <w:r w:rsidRPr="006E6676">
        <w:rPr>
          <w:rFonts w:ascii="Times New Roman" w:hAnsi="Times New Roman"/>
          <w:b w:val="0"/>
          <w:bCs/>
          <w:i/>
          <w:color w:val="000000"/>
        </w:rPr>
        <w:t>(Podpis osób uprawnionych do reprezentowania Wykonawcy</w:t>
      </w:r>
    </w:p>
    <w:p w14:paraId="3AD983C2" w14:textId="77777777" w:rsidR="00031869" w:rsidRDefault="00031869" w:rsidP="00893756">
      <w:pPr>
        <w:pStyle w:val="NormalnyWeb"/>
        <w:spacing w:before="0" w:after="0" w:line="276" w:lineRule="auto"/>
        <w:jc w:val="right"/>
        <w:rPr>
          <w:color w:val="000000"/>
          <w:spacing w:val="4"/>
          <w:sz w:val="22"/>
        </w:rPr>
      </w:pPr>
    </w:p>
    <w:p w14:paraId="42578018" w14:textId="77777777" w:rsidR="006E6676" w:rsidRDefault="006E6676" w:rsidP="00893756">
      <w:pPr>
        <w:pStyle w:val="NormalnyWeb"/>
        <w:spacing w:before="0" w:after="0" w:line="276" w:lineRule="auto"/>
        <w:jc w:val="right"/>
        <w:rPr>
          <w:color w:val="000000"/>
          <w:spacing w:val="4"/>
          <w:sz w:val="22"/>
        </w:rPr>
      </w:pPr>
    </w:p>
    <w:p w14:paraId="105B0219" w14:textId="77777777" w:rsidR="006E6676" w:rsidRDefault="006E6676" w:rsidP="00893756">
      <w:pPr>
        <w:pStyle w:val="NormalnyWeb"/>
        <w:spacing w:before="0" w:after="0" w:line="276" w:lineRule="auto"/>
        <w:jc w:val="right"/>
        <w:rPr>
          <w:color w:val="000000"/>
          <w:spacing w:val="4"/>
          <w:sz w:val="22"/>
        </w:rPr>
      </w:pPr>
    </w:p>
    <w:p w14:paraId="685AAB95" w14:textId="77777777" w:rsidR="006E6676" w:rsidRDefault="006E6676" w:rsidP="00893756">
      <w:pPr>
        <w:pStyle w:val="NormalnyWeb"/>
        <w:spacing w:before="0" w:after="0" w:line="276" w:lineRule="auto"/>
        <w:jc w:val="right"/>
        <w:rPr>
          <w:color w:val="000000"/>
          <w:spacing w:val="4"/>
          <w:sz w:val="22"/>
        </w:rPr>
      </w:pPr>
    </w:p>
    <w:p w14:paraId="27EDAB8A" w14:textId="77777777" w:rsidR="006E6676" w:rsidRDefault="006E6676" w:rsidP="00893756">
      <w:pPr>
        <w:pStyle w:val="NormalnyWeb"/>
        <w:spacing w:before="0" w:after="0" w:line="276" w:lineRule="auto"/>
        <w:jc w:val="right"/>
        <w:rPr>
          <w:color w:val="000000"/>
          <w:spacing w:val="4"/>
          <w:sz w:val="22"/>
        </w:rPr>
      </w:pPr>
    </w:p>
    <w:p w14:paraId="51F4A1CA" w14:textId="77777777" w:rsidR="006E6676" w:rsidRDefault="006E6676" w:rsidP="00893756">
      <w:pPr>
        <w:pStyle w:val="NormalnyWeb"/>
        <w:spacing w:before="0" w:after="0" w:line="276" w:lineRule="auto"/>
        <w:jc w:val="right"/>
        <w:rPr>
          <w:color w:val="000000"/>
          <w:spacing w:val="4"/>
          <w:sz w:val="22"/>
        </w:rPr>
      </w:pPr>
    </w:p>
    <w:p w14:paraId="6487260E" w14:textId="77777777" w:rsidR="006E6676" w:rsidRDefault="006E6676" w:rsidP="00893756">
      <w:pPr>
        <w:pStyle w:val="NormalnyWeb"/>
        <w:spacing w:before="0" w:after="0" w:line="276" w:lineRule="auto"/>
        <w:jc w:val="right"/>
        <w:rPr>
          <w:color w:val="000000"/>
          <w:spacing w:val="4"/>
          <w:sz w:val="22"/>
        </w:rPr>
      </w:pPr>
    </w:p>
    <w:p w14:paraId="3AFF245E" w14:textId="77777777" w:rsidR="006E6676" w:rsidRDefault="006E6676" w:rsidP="00893756">
      <w:pPr>
        <w:pStyle w:val="NormalnyWeb"/>
        <w:spacing w:before="0" w:after="0" w:line="276" w:lineRule="auto"/>
        <w:jc w:val="right"/>
        <w:rPr>
          <w:color w:val="000000"/>
          <w:spacing w:val="4"/>
          <w:sz w:val="22"/>
        </w:rPr>
      </w:pPr>
    </w:p>
    <w:p w14:paraId="7F17D5AF" w14:textId="77777777" w:rsidR="006E6676" w:rsidRDefault="006E6676" w:rsidP="00893756">
      <w:pPr>
        <w:pStyle w:val="NormalnyWeb"/>
        <w:spacing w:before="0" w:after="0" w:line="276" w:lineRule="auto"/>
        <w:jc w:val="right"/>
        <w:rPr>
          <w:color w:val="000000"/>
          <w:spacing w:val="4"/>
          <w:sz w:val="22"/>
        </w:rPr>
      </w:pPr>
    </w:p>
    <w:p w14:paraId="155972C1" w14:textId="77777777" w:rsidR="006E6676" w:rsidRDefault="006E6676" w:rsidP="00893756">
      <w:pPr>
        <w:pStyle w:val="NormalnyWeb"/>
        <w:spacing w:before="0" w:after="0" w:line="276" w:lineRule="auto"/>
        <w:jc w:val="right"/>
        <w:rPr>
          <w:color w:val="000000"/>
          <w:spacing w:val="4"/>
          <w:sz w:val="22"/>
        </w:rPr>
      </w:pPr>
    </w:p>
    <w:p w14:paraId="015A965E" w14:textId="77777777" w:rsidR="006E6676" w:rsidRDefault="006E6676" w:rsidP="00893756">
      <w:pPr>
        <w:pStyle w:val="NormalnyWeb"/>
        <w:spacing w:before="0" w:after="0" w:line="276" w:lineRule="auto"/>
        <w:jc w:val="right"/>
        <w:rPr>
          <w:color w:val="000000"/>
          <w:spacing w:val="4"/>
          <w:sz w:val="22"/>
        </w:rPr>
      </w:pPr>
    </w:p>
    <w:p w14:paraId="48B33560" w14:textId="77777777" w:rsidR="006E6676" w:rsidRDefault="006E6676" w:rsidP="00893756">
      <w:pPr>
        <w:pStyle w:val="NormalnyWeb"/>
        <w:spacing w:before="0" w:after="0" w:line="276" w:lineRule="auto"/>
        <w:jc w:val="right"/>
        <w:rPr>
          <w:color w:val="000000"/>
          <w:spacing w:val="4"/>
          <w:sz w:val="22"/>
        </w:rPr>
      </w:pPr>
    </w:p>
    <w:p w14:paraId="6D675010" w14:textId="77777777" w:rsidR="006E6676" w:rsidRDefault="006E6676" w:rsidP="00893756">
      <w:pPr>
        <w:pStyle w:val="NormalnyWeb"/>
        <w:spacing w:before="0" w:after="0" w:line="276" w:lineRule="auto"/>
        <w:jc w:val="right"/>
        <w:rPr>
          <w:color w:val="000000"/>
          <w:spacing w:val="4"/>
          <w:sz w:val="22"/>
        </w:rPr>
      </w:pPr>
    </w:p>
    <w:p w14:paraId="1536865C" w14:textId="77777777" w:rsidR="006E6676" w:rsidRDefault="006E6676" w:rsidP="00893756">
      <w:pPr>
        <w:pStyle w:val="NormalnyWeb"/>
        <w:spacing w:before="0" w:after="0" w:line="276" w:lineRule="auto"/>
        <w:jc w:val="right"/>
        <w:rPr>
          <w:color w:val="000000"/>
          <w:spacing w:val="4"/>
          <w:sz w:val="22"/>
        </w:rPr>
      </w:pPr>
    </w:p>
    <w:p w14:paraId="43D6F808" w14:textId="77777777" w:rsidR="006E6676" w:rsidRDefault="006E6676" w:rsidP="00893756">
      <w:pPr>
        <w:pStyle w:val="NormalnyWeb"/>
        <w:spacing w:before="0" w:after="0" w:line="276" w:lineRule="auto"/>
        <w:jc w:val="right"/>
        <w:rPr>
          <w:color w:val="000000"/>
          <w:spacing w:val="4"/>
          <w:sz w:val="22"/>
        </w:rPr>
      </w:pPr>
    </w:p>
    <w:p w14:paraId="03C1BE06" w14:textId="77777777" w:rsidR="006E6676" w:rsidRDefault="006E6676" w:rsidP="00893756">
      <w:pPr>
        <w:pStyle w:val="NormalnyWeb"/>
        <w:spacing w:before="0" w:after="0" w:line="276" w:lineRule="auto"/>
        <w:jc w:val="right"/>
        <w:rPr>
          <w:color w:val="000000"/>
          <w:spacing w:val="4"/>
          <w:sz w:val="22"/>
        </w:rPr>
      </w:pPr>
    </w:p>
    <w:p w14:paraId="3095B433" w14:textId="77777777" w:rsidR="006E6676" w:rsidRDefault="006E6676" w:rsidP="00893756">
      <w:pPr>
        <w:pStyle w:val="NormalnyWeb"/>
        <w:spacing w:before="0" w:after="0" w:line="276" w:lineRule="auto"/>
        <w:jc w:val="right"/>
        <w:rPr>
          <w:color w:val="000000"/>
          <w:spacing w:val="4"/>
          <w:sz w:val="22"/>
        </w:rPr>
      </w:pPr>
    </w:p>
    <w:p w14:paraId="6FF1CCE2" w14:textId="77777777" w:rsidR="006E6676" w:rsidRDefault="006E6676" w:rsidP="00893756">
      <w:pPr>
        <w:pStyle w:val="NormalnyWeb"/>
        <w:spacing w:before="0" w:after="0" w:line="276" w:lineRule="auto"/>
        <w:jc w:val="right"/>
        <w:rPr>
          <w:color w:val="000000"/>
          <w:spacing w:val="4"/>
          <w:sz w:val="22"/>
        </w:rPr>
      </w:pPr>
    </w:p>
    <w:p w14:paraId="0B29A3DD" w14:textId="77777777" w:rsidR="006E6676" w:rsidRDefault="006E6676" w:rsidP="00893756">
      <w:pPr>
        <w:pStyle w:val="NormalnyWeb"/>
        <w:spacing w:before="0" w:after="0" w:line="276" w:lineRule="auto"/>
        <w:jc w:val="right"/>
        <w:rPr>
          <w:color w:val="000000"/>
          <w:spacing w:val="4"/>
          <w:sz w:val="22"/>
        </w:rPr>
      </w:pPr>
    </w:p>
    <w:p w14:paraId="67724046" w14:textId="0E11DA0E" w:rsidR="006E6676" w:rsidRDefault="006E6676" w:rsidP="00893756">
      <w:pPr>
        <w:pStyle w:val="NormalnyWeb"/>
        <w:spacing w:before="0" w:after="0" w:line="276" w:lineRule="auto"/>
        <w:jc w:val="right"/>
        <w:rPr>
          <w:color w:val="000000"/>
          <w:spacing w:val="4"/>
          <w:sz w:val="22"/>
        </w:rPr>
      </w:pPr>
    </w:p>
    <w:p w14:paraId="5DE6F1E6" w14:textId="7FDAE1D6" w:rsidR="00C00E8A" w:rsidRDefault="00C00E8A" w:rsidP="00893756">
      <w:pPr>
        <w:pStyle w:val="NormalnyWeb"/>
        <w:spacing w:before="0" w:after="0" w:line="276" w:lineRule="auto"/>
        <w:jc w:val="right"/>
        <w:rPr>
          <w:color w:val="000000"/>
          <w:spacing w:val="4"/>
          <w:sz w:val="22"/>
        </w:rPr>
      </w:pPr>
    </w:p>
    <w:p w14:paraId="0B16D46B" w14:textId="05DFC226" w:rsidR="00C00E8A" w:rsidRDefault="00C00E8A" w:rsidP="00893756">
      <w:pPr>
        <w:pStyle w:val="NormalnyWeb"/>
        <w:spacing w:before="0" w:after="0" w:line="276" w:lineRule="auto"/>
        <w:jc w:val="right"/>
        <w:rPr>
          <w:color w:val="000000"/>
          <w:spacing w:val="4"/>
          <w:sz w:val="22"/>
        </w:rPr>
      </w:pPr>
    </w:p>
    <w:p w14:paraId="7427E4E6" w14:textId="39853521" w:rsidR="00C00E8A" w:rsidRDefault="00C00E8A" w:rsidP="00893756">
      <w:pPr>
        <w:pStyle w:val="NormalnyWeb"/>
        <w:spacing w:before="0" w:after="0" w:line="276" w:lineRule="auto"/>
        <w:jc w:val="right"/>
        <w:rPr>
          <w:color w:val="000000"/>
          <w:spacing w:val="4"/>
          <w:sz w:val="22"/>
        </w:rPr>
      </w:pPr>
    </w:p>
    <w:p w14:paraId="46540A48" w14:textId="211B3716" w:rsidR="00C00E8A" w:rsidRDefault="00C00E8A" w:rsidP="00893756">
      <w:pPr>
        <w:pStyle w:val="NormalnyWeb"/>
        <w:spacing w:before="0" w:after="0" w:line="276" w:lineRule="auto"/>
        <w:jc w:val="right"/>
        <w:rPr>
          <w:color w:val="000000"/>
          <w:spacing w:val="4"/>
          <w:sz w:val="22"/>
        </w:rPr>
      </w:pPr>
    </w:p>
    <w:p w14:paraId="2C1D130C" w14:textId="77777777" w:rsidR="00C00E8A" w:rsidRDefault="00C00E8A" w:rsidP="00893756">
      <w:pPr>
        <w:pStyle w:val="NormalnyWeb"/>
        <w:spacing w:before="0" w:after="0" w:line="276" w:lineRule="auto"/>
        <w:jc w:val="right"/>
        <w:rPr>
          <w:color w:val="000000"/>
          <w:spacing w:val="4"/>
          <w:sz w:val="22"/>
        </w:rPr>
      </w:pPr>
    </w:p>
    <w:p w14:paraId="3B287C1C" w14:textId="77777777" w:rsidR="00893756" w:rsidRPr="00893756" w:rsidRDefault="00893756" w:rsidP="00893756">
      <w:pPr>
        <w:spacing w:line="276" w:lineRule="auto"/>
        <w:jc w:val="right"/>
        <w:rPr>
          <w:rFonts w:ascii="Times New Roman" w:hAnsi="Times New Roman"/>
          <w:b w:val="0"/>
          <w:color w:val="000000"/>
        </w:rPr>
      </w:pPr>
    </w:p>
    <w:p w14:paraId="3D301F57" w14:textId="77777777" w:rsidR="006E6676" w:rsidRDefault="006E6676" w:rsidP="00893756">
      <w:pPr>
        <w:spacing w:line="276" w:lineRule="auto"/>
        <w:jc w:val="right"/>
        <w:rPr>
          <w:rFonts w:ascii="Times New Roman" w:hAnsi="Times New Roman"/>
          <w:b w:val="0"/>
          <w:color w:val="000000"/>
        </w:rPr>
      </w:pPr>
    </w:p>
    <w:p w14:paraId="750213C5" w14:textId="7E4A306D" w:rsidR="00893756" w:rsidRPr="00893756" w:rsidRDefault="00893756" w:rsidP="00893756">
      <w:pPr>
        <w:spacing w:line="276" w:lineRule="auto"/>
        <w:jc w:val="right"/>
        <w:rPr>
          <w:rFonts w:ascii="Times New Roman" w:hAnsi="Times New Roman"/>
          <w:b w:val="0"/>
          <w:i/>
          <w:iCs/>
          <w:color w:val="000000"/>
        </w:rPr>
      </w:pPr>
      <w:r w:rsidRPr="00893756">
        <w:rPr>
          <w:rFonts w:ascii="Times New Roman" w:hAnsi="Times New Roman"/>
          <w:b w:val="0"/>
          <w:color w:val="000000"/>
        </w:rPr>
        <w:lastRenderedPageBreak/>
        <w:t xml:space="preserve">Załącznik nr </w:t>
      </w:r>
      <w:r w:rsidR="006E6676">
        <w:rPr>
          <w:rFonts w:ascii="Times New Roman" w:hAnsi="Times New Roman"/>
          <w:b w:val="0"/>
          <w:color w:val="000000"/>
        </w:rPr>
        <w:t>3</w:t>
      </w:r>
      <w:r w:rsidRPr="00893756">
        <w:rPr>
          <w:rFonts w:ascii="Times New Roman" w:hAnsi="Times New Roman"/>
          <w:b w:val="0"/>
          <w:color w:val="000000"/>
        </w:rPr>
        <w:t xml:space="preserve"> </w:t>
      </w:r>
      <w:r w:rsidR="00371E65">
        <w:rPr>
          <w:rFonts w:ascii="Times New Roman" w:hAnsi="Times New Roman"/>
          <w:b w:val="0"/>
          <w:color w:val="000000"/>
        </w:rPr>
        <w:t>do SWZ</w:t>
      </w:r>
    </w:p>
    <w:p w14:paraId="66164FA4" w14:textId="77777777" w:rsidR="00893756" w:rsidRPr="00893756" w:rsidRDefault="00893756" w:rsidP="00893756">
      <w:pPr>
        <w:spacing w:line="276" w:lineRule="auto"/>
        <w:jc w:val="both"/>
        <w:rPr>
          <w:rFonts w:ascii="Times New Roman" w:hAnsi="Times New Roman"/>
          <w:b w:val="0"/>
          <w:color w:val="000000"/>
        </w:rPr>
      </w:pPr>
    </w:p>
    <w:p w14:paraId="00FA3135" w14:textId="77777777" w:rsidR="00893756" w:rsidRPr="00893756" w:rsidRDefault="00893756" w:rsidP="00893756">
      <w:pPr>
        <w:spacing w:line="276" w:lineRule="auto"/>
        <w:jc w:val="both"/>
        <w:rPr>
          <w:rFonts w:ascii="Times New Roman" w:hAnsi="Times New Roman"/>
          <w:b w:val="0"/>
          <w:color w:val="000000"/>
        </w:rPr>
      </w:pPr>
    </w:p>
    <w:p w14:paraId="193E5D94" w14:textId="77777777" w:rsidR="00893756" w:rsidRPr="00893756" w:rsidRDefault="00893756" w:rsidP="00893756">
      <w:pPr>
        <w:spacing w:line="276" w:lineRule="auto"/>
        <w:jc w:val="both"/>
        <w:rPr>
          <w:rFonts w:ascii="Times New Roman" w:hAnsi="Times New Roman"/>
          <w:b w:val="0"/>
          <w:color w:val="000000"/>
        </w:rPr>
      </w:pPr>
    </w:p>
    <w:p w14:paraId="0898A766" w14:textId="77777777" w:rsidR="00893756" w:rsidRPr="00893756" w:rsidRDefault="00893756" w:rsidP="00893756">
      <w:pPr>
        <w:pStyle w:val="Tekstpodstawowy21"/>
        <w:spacing w:after="0" w:line="276" w:lineRule="auto"/>
        <w:jc w:val="both"/>
        <w:rPr>
          <w:rStyle w:val="FontStyle25"/>
          <w:sz w:val="28"/>
        </w:rPr>
      </w:pPr>
      <w:r w:rsidRPr="00893756">
        <w:rPr>
          <w:color w:val="000000"/>
        </w:rPr>
        <w:tab/>
      </w:r>
      <w:r w:rsidRPr="00893756">
        <w:rPr>
          <w:color w:val="000000"/>
        </w:rPr>
        <w:tab/>
      </w:r>
      <w:r w:rsidRPr="00893756">
        <w:rPr>
          <w:color w:val="000000"/>
        </w:rPr>
        <w:tab/>
      </w:r>
      <w:r w:rsidRPr="00893756">
        <w:rPr>
          <w:color w:val="000000"/>
        </w:rPr>
        <w:tab/>
      </w:r>
      <w:r w:rsidRPr="00893756">
        <w:rPr>
          <w:color w:val="000000"/>
        </w:rPr>
        <w:tab/>
      </w:r>
      <w:r w:rsidRPr="00893756">
        <w:rPr>
          <w:color w:val="000000"/>
        </w:rPr>
        <w:tab/>
      </w:r>
      <w:r w:rsidRPr="00893756">
        <w:rPr>
          <w:color w:val="000000"/>
        </w:rPr>
        <w:tab/>
      </w:r>
    </w:p>
    <w:p w14:paraId="635AAE9C" w14:textId="55654058" w:rsidR="00893756" w:rsidRPr="00151023" w:rsidRDefault="00893756" w:rsidP="00893756">
      <w:pPr>
        <w:spacing w:line="276" w:lineRule="auto"/>
        <w:jc w:val="center"/>
        <w:rPr>
          <w:rFonts w:ascii="Times New Roman" w:hAnsi="Times New Roman"/>
          <w:bCs/>
          <w:color w:val="000000"/>
        </w:rPr>
      </w:pPr>
      <w:r w:rsidRPr="00151023">
        <w:rPr>
          <w:rStyle w:val="FontStyle25"/>
          <w:bCs/>
          <w:sz w:val="28"/>
        </w:rPr>
        <w:t xml:space="preserve">Wykaz </w:t>
      </w:r>
      <w:r w:rsidR="006E6676">
        <w:rPr>
          <w:rStyle w:val="FontStyle25"/>
          <w:bCs/>
          <w:sz w:val="28"/>
        </w:rPr>
        <w:t>robót</w:t>
      </w:r>
    </w:p>
    <w:p w14:paraId="28E981DC" w14:textId="77777777" w:rsidR="00893756" w:rsidRPr="00893756" w:rsidRDefault="00893756" w:rsidP="00893756">
      <w:pPr>
        <w:spacing w:line="276" w:lineRule="auto"/>
        <w:jc w:val="both"/>
        <w:rPr>
          <w:rFonts w:ascii="Times New Roman" w:hAnsi="Times New Roman"/>
          <w:b w:val="0"/>
          <w:color w:val="000000"/>
        </w:rPr>
      </w:pPr>
    </w:p>
    <w:tbl>
      <w:tblPr>
        <w:tblW w:w="8931" w:type="dxa"/>
        <w:tblInd w:w="108" w:type="dxa"/>
        <w:tblLayout w:type="fixed"/>
        <w:tblLook w:val="0000" w:firstRow="0" w:lastRow="0" w:firstColumn="0" w:lastColumn="0" w:noHBand="0" w:noVBand="0"/>
      </w:tblPr>
      <w:tblGrid>
        <w:gridCol w:w="426"/>
        <w:gridCol w:w="2000"/>
        <w:gridCol w:w="1543"/>
        <w:gridCol w:w="1560"/>
        <w:gridCol w:w="1559"/>
        <w:gridCol w:w="1843"/>
      </w:tblGrid>
      <w:tr w:rsidR="00893756" w:rsidRPr="00893756" w14:paraId="433F50C2" w14:textId="77777777" w:rsidTr="00FD6096">
        <w:trPr>
          <w:cantSplit/>
          <w:trHeight w:val="617"/>
          <w:tblHeader/>
        </w:trPr>
        <w:tc>
          <w:tcPr>
            <w:tcW w:w="426" w:type="dxa"/>
            <w:vMerge w:val="restart"/>
            <w:tcBorders>
              <w:top w:val="single" w:sz="4" w:space="0" w:color="000000"/>
              <w:left w:val="single" w:sz="4" w:space="0" w:color="000000"/>
              <w:bottom w:val="single" w:sz="6" w:space="0" w:color="000000"/>
            </w:tcBorders>
            <w:shd w:val="clear" w:color="auto" w:fill="auto"/>
            <w:vAlign w:val="center"/>
          </w:tcPr>
          <w:p w14:paraId="2127955D" w14:textId="77777777" w:rsidR="00893756" w:rsidRPr="00893756" w:rsidRDefault="00893756" w:rsidP="00FD6096">
            <w:pPr>
              <w:snapToGrid w:val="0"/>
              <w:spacing w:line="276" w:lineRule="auto"/>
              <w:jc w:val="both"/>
              <w:rPr>
                <w:rFonts w:ascii="Times New Roman" w:hAnsi="Times New Roman"/>
                <w:b w:val="0"/>
                <w:i/>
                <w:color w:val="000000"/>
                <w:sz w:val="16"/>
                <w:szCs w:val="16"/>
              </w:rPr>
            </w:pPr>
          </w:p>
          <w:p w14:paraId="0699CC5B" w14:textId="77777777" w:rsidR="00893756" w:rsidRPr="00893756" w:rsidRDefault="00893756" w:rsidP="00FD6096">
            <w:pPr>
              <w:spacing w:line="276" w:lineRule="auto"/>
              <w:jc w:val="both"/>
              <w:rPr>
                <w:rFonts w:ascii="Times New Roman" w:hAnsi="Times New Roman"/>
                <w:b w:val="0"/>
                <w:color w:val="000000"/>
              </w:rPr>
            </w:pPr>
            <w:r w:rsidRPr="00893756">
              <w:rPr>
                <w:rFonts w:ascii="Times New Roman" w:hAnsi="Times New Roman"/>
                <w:b w:val="0"/>
                <w:i/>
                <w:color w:val="000000"/>
                <w:sz w:val="16"/>
                <w:szCs w:val="16"/>
              </w:rPr>
              <w:t>Lp.</w:t>
            </w:r>
          </w:p>
        </w:tc>
        <w:tc>
          <w:tcPr>
            <w:tcW w:w="2000" w:type="dxa"/>
            <w:vMerge w:val="restart"/>
            <w:tcBorders>
              <w:top w:val="single" w:sz="4" w:space="0" w:color="000000"/>
              <w:left w:val="single" w:sz="6" w:space="0" w:color="000000"/>
              <w:bottom w:val="single" w:sz="4" w:space="0" w:color="000000"/>
            </w:tcBorders>
            <w:shd w:val="clear" w:color="auto" w:fill="auto"/>
            <w:vAlign w:val="center"/>
          </w:tcPr>
          <w:p w14:paraId="5541820B"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Opis</w:t>
            </w:r>
          </w:p>
          <w:p w14:paraId="4D26C8AC"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przedmiotu zamówienia</w:t>
            </w:r>
          </w:p>
          <w:p w14:paraId="63ED3ECE"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(z uwzględnieniem wykazania realizacji określonego zakresu)</w:t>
            </w:r>
          </w:p>
        </w:tc>
        <w:tc>
          <w:tcPr>
            <w:tcW w:w="1543" w:type="dxa"/>
            <w:vMerge w:val="restart"/>
            <w:tcBorders>
              <w:top w:val="single" w:sz="4" w:space="0" w:color="000000"/>
              <w:left w:val="single" w:sz="6" w:space="0" w:color="000000"/>
              <w:bottom w:val="single" w:sz="4" w:space="0" w:color="000000"/>
            </w:tcBorders>
            <w:shd w:val="clear" w:color="auto" w:fill="auto"/>
            <w:vAlign w:val="center"/>
          </w:tcPr>
          <w:p w14:paraId="1F8F5A40"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Całkowita</w:t>
            </w:r>
          </w:p>
          <w:p w14:paraId="598614ED"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wartość brutto</w:t>
            </w:r>
          </w:p>
          <w:p w14:paraId="07DDB379" w14:textId="77777777" w:rsidR="00893756" w:rsidRPr="00893756" w:rsidRDefault="00893756" w:rsidP="00FD6096">
            <w:pPr>
              <w:spacing w:line="276" w:lineRule="auto"/>
              <w:jc w:val="center"/>
              <w:rPr>
                <w:rFonts w:ascii="Times New Roman" w:hAnsi="Times New Roman"/>
                <w:b w:val="0"/>
                <w:i/>
                <w:color w:val="000000"/>
                <w:sz w:val="16"/>
                <w:szCs w:val="16"/>
              </w:rPr>
            </w:pPr>
          </w:p>
          <w:p w14:paraId="5F3AE798"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w PLN</w:t>
            </w:r>
          </w:p>
        </w:tc>
        <w:tc>
          <w:tcPr>
            <w:tcW w:w="3119" w:type="dxa"/>
            <w:gridSpan w:val="2"/>
            <w:tcBorders>
              <w:top w:val="single" w:sz="4" w:space="0" w:color="000000"/>
              <w:left w:val="single" w:sz="6" w:space="0" w:color="000000"/>
              <w:bottom w:val="single" w:sz="4" w:space="0" w:color="000000"/>
            </w:tcBorders>
            <w:shd w:val="clear" w:color="auto" w:fill="auto"/>
            <w:vAlign w:val="center"/>
          </w:tcPr>
          <w:p w14:paraId="71D3ACB9"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Termin realizacji</w:t>
            </w:r>
          </w:p>
        </w:tc>
        <w:tc>
          <w:tcPr>
            <w:tcW w:w="1843" w:type="dxa"/>
            <w:tcBorders>
              <w:top w:val="single" w:sz="4" w:space="0" w:color="000000"/>
              <w:left w:val="single" w:sz="6" w:space="0" w:color="000000"/>
              <w:bottom w:val="single" w:sz="4" w:space="0" w:color="000000"/>
              <w:right w:val="single" w:sz="4" w:space="0" w:color="000000"/>
            </w:tcBorders>
            <w:shd w:val="clear" w:color="auto" w:fill="auto"/>
            <w:vAlign w:val="center"/>
          </w:tcPr>
          <w:p w14:paraId="609634BC" w14:textId="77777777" w:rsidR="00893756" w:rsidRPr="00893756" w:rsidRDefault="00893756" w:rsidP="00FD6096">
            <w:pPr>
              <w:snapToGrid w:val="0"/>
              <w:spacing w:line="276" w:lineRule="auto"/>
              <w:jc w:val="center"/>
              <w:rPr>
                <w:rFonts w:ascii="Times New Roman" w:hAnsi="Times New Roman"/>
                <w:b w:val="0"/>
                <w:i/>
                <w:color w:val="000000"/>
                <w:sz w:val="16"/>
                <w:szCs w:val="16"/>
              </w:rPr>
            </w:pPr>
          </w:p>
          <w:p w14:paraId="7D71F020" w14:textId="77777777" w:rsidR="00893756" w:rsidRPr="00893756" w:rsidRDefault="00893756" w:rsidP="00FD6096">
            <w:pPr>
              <w:pStyle w:val="Tekstprzypisudolnego"/>
              <w:suppressAutoHyphens/>
              <w:spacing w:line="276" w:lineRule="auto"/>
              <w:jc w:val="center"/>
              <w:rPr>
                <w:color w:val="000000"/>
                <w:lang w:eastAsia="zh-CN"/>
              </w:rPr>
            </w:pPr>
            <w:r w:rsidRPr="00893756">
              <w:rPr>
                <w:i/>
                <w:color w:val="000000"/>
                <w:sz w:val="16"/>
                <w:szCs w:val="16"/>
                <w:lang w:val="pl-PL"/>
              </w:rPr>
              <w:t>Nazwa Odbiorcy</w:t>
            </w:r>
          </w:p>
          <w:p w14:paraId="1716080B" w14:textId="77777777" w:rsidR="00893756" w:rsidRPr="00893756" w:rsidRDefault="00893756" w:rsidP="00FD6096">
            <w:pPr>
              <w:spacing w:line="276" w:lineRule="auto"/>
              <w:jc w:val="center"/>
              <w:rPr>
                <w:rFonts w:ascii="Times New Roman" w:hAnsi="Times New Roman"/>
                <w:b w:val="0"/>
                <w:color w:val="000000"/>
              </w:rPr>
            </w:pPr>
          </w:p>
        </w:tc>
      </w:tr>
      <w:tr w:rsidR="00893756" w:rsidRPr="00893756" w14:paraId="33BC82B2" w14:textId="77777777" w:rsidTr="00FD6096">
        <w:trPr>
          <w:cantSplit/>
          <w:trHeight w:val="422"/>
          <w:tblHeader/>
        </w:trPr>
        <w:tc>
          <w:tcPr>
            <w:tcW w:w="426" w:type="dxa"/>
            <w:vMerge/>
            <w:tcBorders>
              <w:top w:val="single" w:sz="6" w:space="0" w:color="000000"/>
              <w:left w:val="single" w:sz="4" w:space="0" w:color="000000"/>
              <w:bottom w:val="single" w:sz="6" w:space="0" w:color="000000"/>
            </w:tcBorders>
            <w:shd w:val="clear" w:color="auto" w:fill="auto"/>
            <w:vAlign w:val="center"/>
          </w:tcPr>
          <w:p w14:paraId="6F09F63E" w14:textId="77777777" w:rsidR="00893756" w:rsidRPr="00893756" w:rsidRDefault="00893756" w:rsidP="00FD6096">
            <w:pPr>
              <w:snapToGrid w:val="0"/>
              <w:spacing w:line="276" w:lineRule="auto"/>
              <w:jc w:val="both"/>
              <w:rPr>
                <w:rFonts w:ascii="Times New Roman" w:hAnsi="Times New Roman"/>
                <w:b w:val="0"/>
                <w:color w:val="000000"/>
              </w:rPr>
            </w:pPr>
          </w:p>
        </w:tc>
        <w:tc>
          <w:tcPr>
            <w:tcW w:w="2000" w:type="dxa"/>
            <w:vMerge/>
            <w:tcBorders>
              <w:left w:val="single" w:sz="6" w:space="0" w:color="000000"/>
              <w:bottom w:val="single" w:sz="6" w:space="0" w:color="000000"/>
            </w:tcBorders>
            <w:shd w:val="clear" w:color="auto" w:fill="auto"/>
            <w:vAlign w:val="center"/>
          </w:tcPr>
          <w:p w14:paraId="6C38AB92"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vMerge/>
            <w:tcBorders>
              <w:left w:val="single" w:sz="6" w:space="0" w:color="000000"/>
              <w:bottom w:val="single" w:sz="6" w:space="0" w:color="000000"/>
            </w:tcBorders>
            <w:shd w:val="clear" w:color="auto" w:fill="auto"/>
            <w:vAlign w:val="center"/>
          </w:tcPr>
          <w:p w14:paraId="551AF467" w14:textId="77777777" w:rsidR="00893756" w:rsidRPr="00893756" w:rsidRDefault="00893756" w:rsidP="00FD6096">
            <w:pPr>
              <w:snapToGrid w:val="0"/>
              <w:spacing w:line="276" w:lineRule="auto"/>
              <w:jc w:val="center"/>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vAlign w:val="center"/>
          </w:tcPr>
          <w:p w14:paraId="061EF0B5"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Data</w:t>
            </w:r>
          </w:p>
          <w:p w14:paraId="6C0508B2"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rozpoczęcia</w:t>
            </w:r>
          </w:p>
        </w:tc>
        <w:tc>
          <w:tcPr>
            <w:tcW w:w="1559" w:type="dxa"/>
            <w:tcBorders>
              <w:left w:val="single" w:sz="6" w:space="0" w:color="000000"/>
              <w:bottom w:val="single" w:sz="6" w:space="0" w:color="000000"/>
            </w:tcBorders>
            <w:shd w:val="clear" w:color="auto" w:fill="auto"/>
            <w:vAlign w:val="center"/>
          </w:tcPr>
          <w:p w14:paraId="182B96AB" w14:textId="77777777" w:rsidR="00893756" w:rsidRPr="00893756" w:rsidRDefault="00893756" w:rsidP="00FD6096">
            <w:pPr>
              <w:spacing w:line="276" w:lineRule="auto"/>
              <w:jc w:val="center"/>
              <w:rPr>
                <w:rFonts w:ascii="Times New Roman" w:hAnsi="Times New Roman"/>
                <w:b w:val="0"/>
                <w:i/>
                <w:color w:val="000000"/>
                <w:sz w:val="16"/>
                <w:szCs w:val="16"/>
              </w:rPr>
            </w:pPr>
            <w:r w:rsidRPr="00893756">
              <w:rPr>
                <w:rFonts w:ascii="Times New Roman" w:hAnsi="Times New Roman"/>
                <w:b w:val="0"/>
                <w:i/>
                <w:color w:val="000000"/>
                <w:sz w:val="16"/>
                <w:szCs w:val="16"/>
              </w:rPr>
              <w:t>Data</w:t>
            </w:r>
          </w:p>
          <w:p w14:paraId="5B3FD74A" w14:textId="77777777" w:rsidR="00893756" w:rsidRPr="00893756" w:rsidRDefault="00893756" w:rsidP="00FD6096">
            <w:pPr>
              <w:spacing w:line="276" w:lineRule="auto"/>
              <w:jc w:val="center"/>
              <w:rPr>
                <w:rFonts w:ascii="Times New Roman" w:hAnsi="Times New Roman"/>
                <w:b w:val="0"/>
                <w:color w:val="000000"/>
              </w:rPr>
            </w:pPr>
            <w:r w:rsidRPr="00893756">
              <w:rPr>
                <w:rFonts w:ascii="Times New Roman" w:hAnsi="Times New Roman"/>
                <w:b w:val="0"/>
                <w:i/>
                <w:color w:val="000000"/>
                <w:sz w:val="16"/>
                <w:szCs w:val="16"/>
              </w:rPr>
              <w:t>zakończenia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B33226D" w14:textId="77777777" w:rsidR="00893756" w:rsidRPr="00893756" w:rsidRDefault="00893756" w:rsidP="00FD6096">
            <w:pPr>
              <w:snapToGrid w:val="0"/>
              <w:spacing w:line="276" w:lineRule="auto"/>
              <w:jc w:val="center"/>
              <w:rPr>
                <w:rFonts w:ascii="Times New Roman" w:hAnsi="Times New Roman"/>
                <w:b w:val="0"/>
                <w:color w:val="000000"/>
              </w:rPr>
            </w:pPr>
          </w:p>
        </w:tc>
      </w:tr>
      <w:tr w:rsidR="00893756" w:rsidRPr="00893756" w14:paraId="0EC0B0D0" w14:textId="77777777" w:rsidTr="00FD6096">
        <w:trPr>
          <w:trHeight w:val="677"/>
        </w:trPr>
        <w:tc>
          <w:tcPr>
            <w:tcW w:w="426" w:type="dxa"/>
            <w:tcBorders>
              <w:top w:val="single" w:sz="6" w:space="0" w:color="000000"/>
              <w:left w:val="single" w:sz="6" w:space="0" w:color="000000"/>
              <w:bottom w:val="single" w:sz="6" w:space="0" w:color="000000"/>
            </w:tcBorders>
            <w:shd w:val="clear" w:color="auto" w:fill="auto"/>
          </w:tcPr>
          <w:p w14:paraId="61EEAAFF" w14:textId="77777777" w:rsidR="00893756" w:rsidRPr="00893756" w:rsidRDefault="00893756" w:rsidP="00893756">
            <w:pPr>
              <w:numPr>
                <w:ilvl w:val="0"/>
                <w:numId w:val="17"/>
              </w:numPr>
              <w:snapToGrid w:val="0"/>
              <w:spacing w:line="276" w:lineRule="auto"/>
              <w:ind w:left="0"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1C22EBA7"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02B7388B"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4A00DBED"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1E01EC1E"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ACBFD49" w14:textId="77777777" w:rsidR="00893756" w:rsidRPr="00893756" w:rsidRDefault="00893756" w:rsidP="00FD6096">
            <w:pPr>
              <w:snapToGrid w:val="0"/>
              <w:spacing w:line="276" w:lineRule="auto"/>
              <w:jc w:val="both"/>
              <w:rPr>
                <w:rFonts w:ascii="Times New Roman" w:hAnsi="Times New Roman"/>
                <w:b w:val="0"/>
                <w:color w:val="000000"/>
              </w:rPr>
            </w:pPr>
          </w:p>
        </w:tc>
      </w:tr>
      <w:tr w:rsidR="00893756" w:rsidRPr="00893756" w14:paraId="79035090" w14:textId="77777777" w:rsidTr="00FD6096">
        <w:trPr>
          <w:trHeight w:val="541"/>
        </w:trPr>
        <w:tc>
          <w:tcPr>
            <w:tcW w:w="426" w:type="dxa"/>
            <w:tcBorders>
              <w:top w:val="single" w:sz="6" w:space="0" w:color="000000"/>
              <w:left w:val="single" w:sz="6" w:space="0" w:color="000000"/>
              <w:bottom w:val="single" w:sz="6" w:space="0" w:color="000000"/>
            </w:tcBorders>
            <w:shd w:val="clear" w:color="auto" w:fill="auto"/>
          </w:tcPr>
          <w:p w14:paraId="114BE67E" w14:textId="77777777" w:rsidR="00893756" w:rsidRPr="00893756" w:rsidRDefault="00893756" w:rsidP="00893756">
            <w:pPr>
              <w:numPr>
                <w:ilvl w:val="0"/>
                <w:numId w:val="17"/>
              </w:numPr>
              <w:snapToGrid w:val="0"/>
              <w:spacing w:line="276" w:lineRule="auto"/>
              <w:ind w:left="0" w:right="-288"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27D63BD4"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60C1F580"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0BF42644"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306CAE5C"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5469C6FA" w14:textId="77777777" w:rsidR="00893756" w:rsidRPr="00893756" w:rsidRDefault="00893756" w:rsidP="00FD6096">
            <w:pPr>
              <w:snapToGrid w:val="0"/>
              <w:spacing w:line="276" w:lineRule="auto"/>
              <w:jc w:val="both"/>
              <w:rPr>
                <w:rFonts w:ascii="Times New Roman" w:hAnsi="Times New Roman"/>
                <w:b w:val="0"/>
                <w:color w:val="000000"/>
              </w:rPr>
            </w:pPr>
          </w:p>
        </w:tc>
      </w:tr>
      <w:tr w:rsidR="00893756" w:rsidRPr="00893756" w14:paraId="09132BCD" w14:textId="77777777" w:rsidTr="00FD6096">
        <w:trPr>
          <w:trHeight w:val="541"/>
        </w:trPr>
        <w:tc>
          <w:tcPr>
            <w:tcW w:w="426" w:type="dxa"/>
            <w:tcBorders>
              <w:top w:val="single" w:sz="6" w:space="0" w:color="000000"/>
              <w:left w:val="single" w:sz="6" w:space="0" w:color="000000"/>
              <w:bottom w:val="single" w:sz="6" w:space="0" w:color="000000"/>
            </w:tcBorders>
            <w:shd w:val="clear" w:color="auto" w:fill="auto"/>
          </w:tcPr>
          <w:p w14:paraId="0F36AC29" w14:textId="77777777" w:rsidR="00893756" w:rsidRPr="00893756" w:rsidRDefault="00893756" w:rsidP="00893756">
            <w:pPr>
              <w:numPr>
                <w:ilvl w:val="0"/>
                <w:numId w:val="17"/>
              </w:numPr>
              <w:snapToGrid w:val="0"/>
              <w:spacing w:line="276" w:lineRule="auto"/>
              <w:ind w:left="0"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3F776082"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61BE3D3B"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5A3FF0C0"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6203DA4D"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48DAB309" w14:textId="77777777" w:rsidR="00893756" w:rsidRPr="00893756" w:rsidRDefault="00893756" w:rsidP="00FD6096">
            <w:pPr>
              <w:snapToGrid w:val="0"/>
              <w:spacing w:line="276" w:lineRule="auto"/>
              <w:jc w:val="both"/>
              <w:rPr>
                <w:rFonts w:ascii="Times New Roman" w:hAnsi="Times New Roman"/>
                <w:b w:val="0"/>
                <w:color w:val="000000"/>
              </w:rPr>
            </w:pPr>
          </w:p>
        </w:tc>
      </w:tr>
      <w:tr w:rsidR="00893756" w:rsidRPr="00893756" w14:paraId="10C0918B" w14:textId="77777777" w:rsidTr="00FD6096">
        <w:trPr>
          <w:trHeight w:val="541"/>
        </w:trPr>
        <w:tc>
          <w:tcPr>
            <w:tcW w:w="426" w:type="dxa"/>
            <w:tcBorders>
              <w:top w:val="single" w:sz="6" w:space="0" w:color="000000"/>
              <w:left w:val="single" w:sz="6" w:space="0" w:color="000000"/>
              <w:bottom w:val="single" w:sz="6" w:space="0" w:color="000000"/>
            </w:tcBorders>
            <w:shd w:val="clear" w:color="auto" w:fill="auto"/>
          </w:tcPr>
          <w:p w14:paraId="3F840E8C" w14:textId="77777777" w:rsidR="00893756" w:rsidRPr="00893756" w:rsidRDefault="00893756" w:rsidP="00893756">
            <w:pPr>
              <w:numPr>
                <w:ilvl w:val="0"/>
                <w:numId w:val="17"/>
              </w:numPr>
              <w:snapToGrid w:val="0"/>
              <w:spacing w:line="276" w:lineRule="auto"/>
              <w:ind w:left="0" w:right="-288" w:firstLine="0"/>
              <w:jc w:val="both"/>
              <w:rPr>
                <w:rFonts w:ascii="Times New Roman" w:hAnsi="Times New Roman"/>
                <w:b w:val="0"/>
                <w:color w:val="000000"/>
              </w:rPr>
            </w:pPr>
          </w:p>
        </w:tc>
        <w:tc>
          <w:tcPr>
            <w:tcW w:w="2000" w:type="dxa"/>
            <w:tcBorders>
              <w:top w:val="single" w:sz="6" w:space="0" w:color="000000"/>
              <w:left w:val="single" w:sz="6" w:space="0" w:color="000000"/>
              <w:bottom w:val="single" w:sz="6" w:space="0" w:color="000000"/>
            </w:tcBorders>
            <w:shd w:val="clear" w:color="auto" w:fill="auto"/>
          </w:tcPr>
          <w:p w14:paraId="482ED7BE" w14:textId="77777777" w:rsidR="00893756" w:rsidRPr="00893756" w:rsidRDefault="00893756" w:rsidP="00FD6096">
            <w:pPr>
              <w:snapToGrid w:val="0"/>
              <w:spacing w:line="276" w:lineRule="auto"/>
              <w:jc w:val="both"/>
              <w:rPr>
                <w:rFonts w:ascii="Times New Roman" w:hAnsi="Times New Roman"/>
                <w:b w:val="0"/>
                <w:color w:val="000000"/>
              </w:rPr>
            </w:pPr>
          </w:p>
        </w:tc>
        <w:tc>
          <w:tcPr>
            <w:tcW w:w="1543" w:type="dxa"/>
            <w:tcBorders>
              <w:top w:val="single" w:sz="6" w:space="0" w:color="000000"/>
              <w:left w:val="single" w:sz="6" w:space="0" w:color="000000"/>
              <w:bottom w:val="single" w:sz="6" w:space="0" w:color="000000"/>
            </w:tcBorders>
            <w:shd w:val="clear" w:color="auto" w:fill="auto"/>
          </w:tcPr>
          <w:p w14:paraId="4817676B" w14:textId="77777777" w:rsidR="00893756" w:rsidRPr="00893756" w:rsidRDefault="00893756" w:rsidP="00FD6096">
            <w:pPr>
              <w:snapToGrid w:val="0"/>
              <w:spacing w:line="276" w:lineRule="auto"/>
              <w:jc w:val="both"/>
              <w:rPr>
                <w:rFonts w:ascii="Times New Roman" w:hAnsi="Times New Roman"/>
                <w:b w:val="0"/>
                <w:color w:val="000000"/>
              </w:rPr>
            </w:pPr>
          </w:p>
        </w:tc>
        <w:tc>
          <w:tcPr>
            <w:tcW w:w="1560" w:type="dxa"/>
            <w:tcBorders>
              <w:left w:val="single" w:sz="6" w:space="0" w:color="000000"/>
              <w:bottom w:val="single" w:sz="6" w:space="0" w:color="000000"/>
            </w:tcBorders>
            <w:shd w:val="clear" w:color="auto" w:fill="auto"/>
          </w:tcPr>
          <w:p w14:paraId="44E75414" w14:textId="77777777" w:rsidR="00893756" w:rsidRPr="00893756" w:rsidRDefault="00893756" w:rsidP="00FD6096">
            <w:pPr>
              <w:snapToGrid w:val="0"/>
              <w:spacing w:line="276" w:lineRule="auto"/>
              <w:jc w:val="both"/>
              <w:rPr>
                <w:rFonts w:ascii="Times New Roman" w:hAnsi="Times New Roman"/>
                <w:b w:val="0"/>
                <w:color w:val="000000"/>
              </w:rPr>
            </w:pPr>
          </w:p>
        </w:tc>
        <w:tc>
          <w:tcPr>
            <w:tcW w:w="1559" w:type="dxa"/>
            <w:tcBorders>
              <w:left w:val="single" w:sz="6" w:space="0" w:color="000000"/>
              <w:bottom w:val="single" w:sz="6" w:space="0" w:color="000000"/>
            </w:tcBorders>
            <w:shd w:val="clear" w:color="auto" w:fill="auto"/>
          </w:tcPr>
          <w:p w14:paraId="799165CB" w14:textId="77777777" w:rsidR="00893756" w:rsidRPr="00893756" w:rsidRDefault="00893756" w:rsidP="00FD6096">
            <w:pPr>
              <w:snapToGrid w:val="0"/>
              <w:spacing w:line="276" w:lineRule="auto"/>
              <w:jc w:val="both"/>
              <w:rPr>
                <w:rFonts w:ascii="Times New Roman" w:hAnsi="Times New Roman"/>
                <w:b w:val="0"/>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59FB177A" w14:textId="77777777" w:rsidR="00893756" w:rsidRPr="00893756" w:rsidRDefault="00893756" w:rsidP="00FD6096">
            <w:pPr>
              <w:snapToGrid w:val="0"/>
              <w:spacing w:line="276" w:lineRule="auto"/>
              <w:jc w:val="both"/>
              <w:rPr>
                <w:rFonts w:ascii="Times New Roman" w:hAnsi="Times New Roman"/>
                <w:b w:val="0"/>
                <w:color w:val="000000"/>
              </w:rPr>
            </w:pPr>
          </w:p>
        </w:tc>
      </w:tr>
    </w:tbl>
    <w:p w14:paraId="469C3C64" w14:textId="77777777" w:rsidR="00893756" w:rsidRPr="00893756" w:rsidRDefault="00893756" w:rsidP="00893756">
      <w:pPr>
        <w:spacing w:line="276" w:lineRule="auto"/>
        <w:jc w:val="both"/>
        <w:rPr>
          <w:rFonts w:ascii="Times New Roman" w:hAnsi="Times New Roman"/>
          <w:b w:val="0"/>
          <w:color w:val="000000"/>
        </w:rPr>
      </w:pPr>
    </w:p>
    <w:p w14:paraId="72C59953" w14:textId="32951121" w:rsidR="00893756" w:rsidRPr="00893756" w:rsidRDefault="00893756" w:rsidP="00893756">
      <w:pPr>
        <w:tabs>
          <w:tab w:val="left" w:pos="360"/>
        </w:tabs>
        <w:spacing w:line="276" w:lineRule="auto"/>
        <w:jc w:val="both"/>
        <w:rPr>
          <w:rFonts w:ascii="Times New Roman" w:hAnsi="Times New Roman"/>
          <w:b w:val="0"/>
          <w:color w:val="000000"/>
          <w:szCs w:val="22"/>
        </w:rPr>
      </w:pPr>
      <w:r w:rsidRPr="00893756">
        <w:rPr>
          <w:rFonts w:ascii="Times New Roman" w:hAnsi="Times New Roman"/>
          <w:b w:val="0"/>
          <w:color w:val="000000"/>
          <w:szCs w:val="22"/>
        </w:rPr>
        <w:t xml:space="preserve">Do niniejszego wykazu należy dołączyć dokumenty potwierdzające, że wyżej wymienione </w:t>
      </w:r>
      <w:r w:rsidR="006E6676">
        <w:rPr>
          <w:rFonts w:ascii="Times New Roman" w:hAnsi="Times New Roman"/>
          <w:b w:val="0"/>
          <w:color w:val="000000"/>
          <w:szCs w:val="22"/>
        </w:rPr>
        <w:t>roboty</w:t>
      </w:r>
      <w:r w:rsidRPr="00893756">
        <w:rPr>
          <w:rFonts w:ascii="Times New Roman" w:hAnsi="Times New Roman"/>
          <w:b w:val="0"/>
          <w:color w:val="000000"/>
          <w:szCs w:val="22"/>
        </w:rPr>
        <w:t xml:space="preserve"> zostały wykonane prawidłowo (referencje itp.)</w:t>
      </w:r>
    </w:p>
    <w:p w14:paraId="2197EC8E" w14:textId="77777777" w:rsidR="00893756" w:rsidRPr="00893756" w:rsidRDefault="00893756" w:rsidP="00893756">
      <w:pPr>
        <w:spacing w:line="276" w:lineRule="auto"/>
        <w:ind w:right="-993"/>
        <w:jc w:val="both"/>
        <w:rPr>
          <w:rFonts w:ascii="Times New Roman" w:hAnsi="Times New Roman"/>
          <w:b w:val="0"/>
          <w:color w:val="000000"/>
          <w:szCs w:val="22"/>
        </w:rPr>
      </w:pPr>
    </w:p>
    <w:p w14:paraId="5C5AD089" w14:textId="77777777" w:rsidR="00893756" w:rsidRPr="00893756" w:rsidRDefault="00893756" w:rsidP="00893756">
      <w:pPr>
        <w:spacing w:line="276" w:lineRule="auto"/>
        <w:ind w:right="-993"/>
        <w:jc w:val="both"/>
        <w:rPr>
          <w:rFonts w:ascii="Times New Roman" w:hAnsi="Times New Roman"/>
          <w:b w:val="0"/>
          <w:color w:val="000000"/>
          <w:szCs w:val="22"/>
        </w:rPr>
      </w:pPr>
    </w:p>
    <w:p w14:paraId="22FF0684" w14:textId="77777777" w:rsidR="00893756" w:rsidRPr="00893756" w:rsidRDefault="00893756" w:rsidP="00893756">
      <w:pPr>
        <w:spacing w:line="276" w:lineRule="auto"/>
        <w:ind w:right="-993"/>
        <w:jc w:val="both"/>
        <w:rPr>
          <w:rFonts w:ascii="Times New Roman" w:hAnsi="Times New Roman"/>
          <w:b w:val="0"/>
          <w:color w:val="000000"/>
          <w:szCs w:val="22"/>
        </w:rPr>
      </w:pPr>
    </w:p>
    <w:p w14:paraId="2CA9BB43" w14:textId="77777777" w:rsidR="00893756" w:rsidRPr="00893756" w:rsidRDefault="00893756" w:rsidP="00893756">
      <w:pPr>
        <w:spacing w:line="276" w:lineRule="auto"/>
        <w:ind w:right="-993"/>
        <w:jc w:val="both"/>
        <w:rPr>
          <w:rFonts w:ascii="Times New Roman" w:hAnsi="Times New Roman"/>
          <w:b w:val="0"/>
          <w:color w:val="000000"/>
        </w:rPr>
      </w:pPr>
    </w:p>
    <w:p w14:paraId="0681D3DB" w14:textId="77777777" w:rsidR="00893756" w:rsidRPr="00893756" w:rsidRDefault="00893756" w:rsidP="00893756">
      <w:pPr>
        <w:spacing w:line="276" w:lineRule="auto"/>
        <w:ind w:right="-993"/>
        <w:jc w:val="both"/>
        <w:rPr>
          <w:rFonts w:ascii="Times New Roman" w:hAnsi="Times New Roman"/>
          <w:b w:val="0"/>
          <w:color w:val="000000"/>
        </w:rPr>
      </w:pPr>
    </w:p>
    <w:p w14:paraId="3DA93C38" w14:textId="77777777" w:rsidR="00893756" w:rsidRPr="00893756" w:rsidRDefault="00893756" w:rsidP="00893756">
      <w:pPr>
        <w:spacing w:line="276" w:lineRule="auto"/>
        <w:ind w:left="4536" w:right="-993" w:hanging="4536"/>
        <w:jc w:val="both"/>
        <w:rPr>
          <w:rFonts w:ascii="Times New Roman" w:hAnsi="Times New Roman"/>
          <w:b w:val="0"/>
          <w:color w:val="000000"/>
          <w:sz w:val="22"/>
          <w:szCs w:val="22"/>
          <w:vertAlign w:val="superscript"/>
        </w:rPr>
      </w:pPr>
      <w:r w:rsidRPr="00893756">
        <w:rPr>
          <w:rFonts w:ascii="Times New Roman" w:hAnsi="Times New Roman"/>
          <w:b w:val="0"/>
          <w:color w:val="000000"/>
          <w:sz w:val="22"/>
          <w:szCs w:val="22"/>
        </w:rPr>
        <w:t xml:space="preserve">................................., dn. _ _ . _ _ . _ _ _ _ </w:t>
      </w:r>
      <w:r w:rsidRPr="00893756">
        <w:rPr>
          <w:rFonts w:ascii="Times New Roman" w:hAnsi="Times New Roman"/>
          <w:b w:val="0"/>
          <w:color w:val="000000"/>
          <w:sz w:val="22"/>
          <w:szCs w:val="22"/>
        </w:rPr>
        <w:tab/>
        <w:t xml:space="preserve">                                                                 .............................................................................</w:t>
      </w:r>
    </w:p>
    <w:p w14:paraId="20780B02" w14:textId="1BBEF861" w:rsidR="00893756" w:rsidRPr="00893756" w:rsidRDefault="00893756" w:rsidP="00893756">
      <w:pPr>
        <w:ind w:left="5398" w:right="68"/>
        <w:jc w:val="both"/>
        <w:rPr>
          <w:rFonts w:ascii="Times New Roman" w:hAnsi="Times New Roman"/>
          <w:b w:val="0"/>
          <w:i/>
          <w:color w:val="000000"/>
          <w:sz w:val="16"/>
          <w:szCs w:val="16"/>
        </w:rPr>
      </w:pPr>
      <w:r w:rsidRPr="00893756">
        <w:rPr>
          <w:rFonts w:ascii="Times New Roman" w:hAnsi="Times New Roman"/>
          <w:b w:val="0"/>
          <w:color w:val="000000"/>
          <w:sz w:val="16"/>
          <w:szCs w:val="16"/>
        </w:rPr>
        <w:t xml:space="preserve">Podpis osób uprawnionych do składania oświadczeń woli w imieniu Wykonawcy </w:t>
      </w:r>
    </w:p>
    <w:p w14:paraId="384B1D53" w14:textId="77777777" w:rsidR="00893756" w:rsidRPr="00893756" w:rsidRDefault="00893756" w:rsidP="00893756">
      <w:pPr>
        <w:spacing w:line="276" w:lineRule="auto"/>
        <w:jc w:val="both"/>
        <w:rPr>
          <w:rFonts w:ascii="Times New Roman" w:hAnsi="Times New Roman"/>
          <w:b w:val="0"/>
          <w:i/>
          <w:color w:val="000000"/>
          <w:sz w:val="22"/>
          <w:szCs w:val="22"/>
          <w:vertAlign w:val="superscript"/>
        </w:rPr>
      </w:pPr>
    </w:p>
    <w:p w14:paraId="34B0CB93" w14:textId="77777777" w:rsidR="00893756" w:rsidRPr="00893756" w:rsidRDefault="00893756" w:rsidP="00893756">
      <w:pPr>
        <w:spacing w:line="276" w:lineRule="auto"/>
        <w:jc w:val="both"/>
        <w:rPr>
          <w:rFonts w:ascii="Times New Roman" w:hAnsi="Times New Roman"/>
          <w:b w:val="0"/>
          <w:i/>
          <w:color w:val="000000"/>
          <w:sz w:val="22"/>
          <w:szCs w:val="22"/>
          <w:vertAlign w:val="superscript"/>
        </w:rPr>
      </w:pPr>
    </w:p>
    <w:p w14:paraId="7D7E98BF" w14:textId="77777777" w:rsidR="00893756" w:rsidRPr="00893756" w:rsidRDefault="00893756" w:rsidP="00893756">
      <w:pPr>
        <w:spacing w:line="276" w:lineRule="auto"/>
        <w:jc w:val="both"/>
        <w:rPr>
          <w:rFonts w:ascii="Times New Roman" w:hAnsi="Times New Roman"/>
          <w:b w:val="0"/>
          <w:i/>
          <w:color w:val="000000"/>
          <w:sz w:val="22"/>
          <w:szCs w:val="22"/>
          <w:vertAlign w:val="superscript"/>
        </w:rPr>
      </w:pPr>
    </w:p>
    <w:p w14:paraId="7CB6C920" w14:textId="77777777" w:rsidR="00893756" w:rsidRPr="00893756" w:rsidRDefault="00893756" w:rsidP="00893756">
      <w:pPr>
        <w:spacing w:line="276" w:lineRule="auto"/>
        <w:jc w:val="right"/>
        <w:rPr>
          <w:rFonts w:ascii="Times New Roman" w:hAnsi="Times New Roman"/>
          <w:b w:val="0"/>
          <w:color w:val="000000"/>
        </w:rPr>
      </w:pPr>
    </w:p>
    <w:p w14:paraId="0B4EC6A4" w14:textId="77777777" w:rsidR="00893756" w:rsidRPr="00893756" w:rsidRDefault="00893756" w:rsidP="00893756">
      <w:pPr>
        <w:spacing w:line="276" w:lineRule="auto"/>
        <w:jc w:val="right"/>
        <w:rPr>
          <w:rFonts w:ascii="Times New Roman" w:hAnsi="Times New Roman"/>
          <w:b w:val="0"/>
          <w:color w:val="000000"/>
        </w:rPr>
      </w:pPr>
    </w:p>
    <w:p w14:paraId="62D1535B" w14:textId="77777777" w:rsidR="006E6676" w:rsidRDefault="006E6676" w:rsidP="00893756">
      <w:pPr>
        <w:spacing w:line="276" w:lineRule="auto"/>
        <w:jc w:val="right"/>
        <w:rPr>
          <w:rFonts w:ascii="Times New Roman" w:hAnsi="Times New Roman"/>
          <w:b w:val="0"/>
          <w:color w:val="000000"/>
        </w:rPr>
      </w:pPr>
    </w:p>
    <w:p w14:paraId="750D4437" w14:textId="727074D8" w:rsidR="006E6676" w:rsidRDefault="006E6676" w:rsidP="00893756">
      <w:pPr>
        <w:spacing w:line="276" w:lineRule="auto"/>
        <w:jc w:val="right"/>
        <w:rPr>
          <w:rFonts w:ascii="Times New Roman" w:hAnsi="Times New Roman"/>
          <w:b w:val="0"/>
          <w:color w:val="000000"/>
        </w:rPr>
      </w:pPr>
    </w:p>
    <w:p w14:paraId="7D9D7C45" w14:textId="58B953E1" w:rsidR="00FB7306" w:rsidRDefault="00FB7306" w:rsidP="005122FE">
      <w:pPr>
        <w:autoSpaceDE w:val="0"/>
        <w:autoSpaceDN w:val="0"/>
        <w:adjustRightInd w:val="0"/>
        <w:spacing w:after="40" w:line="360" w:lineRule="auto"/>
        <w:ind w:right="-432"/>
        <w:rPr>
          <w:rFonts w:ascii="Times New Roman" w:hAnsi="Times New Roman"/>
          <w:b w:val="0"/>
          <w:color w:val="000000"/>
        </w:rPr>
      </w:pPr>
    </w:p>
    <w:p w14:paraId="58D3D44D" w14:textId="77777777" w:rsidR="005122FE" w:rsidRDefault="005122FE" w:rsidP="005122FE">
      <w:pPr>
        <w:autoSpaceDE w:val="0"/>
        <w:autoSpaceDN w:val="0"/>
        <w:adjustRightInd w:val="0"/>
        <w:spacing w:after="40" w:line="360" w:lineRule="auto"/>
        <w:ind w:right="-432"/>
        <w:rPr>
          <w:rFonts w:ascii="Times" w:hAnsi="Times" w:cs="Times"/>
          <w:b w:val="0"/>
        </w:rPr>
      </w:pPr>
    </w:p>
    <w:p w14:paraId="53D63291" w14:textId="77777777" w:rsidR="00FB7306" w:rsidRDefault="00FB7306" w:rsidP="00BB6440">
      <w:pPr>
        <w:autoSpaceDE w:val="0"/>
        <w:autoSpaceDN w:val="0"/>
        <w:adjustRightInd w:val="0"/>
        <w:spacing w:after="40" w:line="360" w:lineRule="auto"/>
        <w:ind w:left="709" w:right="-432" w:hanging="709"/>
        <w:jc w:val="right"/>
        <w:rPr>
          <w:rFonts w:ascii="Times" w:hAnsi="Times" w:cs="Times"/>
          <w:b w:val="0"/>
        </w:rPr>
      </w:pPr>
    </w:p>
    <w:p w14:paraId="0880EEF3" w14:textId="5F86C89F" w:rsidR="006E6676" w:rsidRPr="00893756" w:rsidRDefault="006E6676" w:rsidP="006E6676">
      <w:pPr>
        <w:pStyle w:val="NormalnyWeb"/>
        <w:spacing w:before="0" w:after="0" w:line="276" w:lineRule="auto"/>
        <w:jc w:val="right"/>
        <w:rPr>
          <w:color w:val="000000"/>
          <w:spacing w:val="4"/>
          <w:sz w:val="20"/>
        </w:rPr>
      </w:pPr>
      <w:r w:rsidRPr="00893756">
        <w:rPr>
          <w:color w:val="000000"/>
          <w:spacing w:val="4"/>
          <w:sz w:val="22"/>
        </w:rPr>
        <w:lastRenderedPageBreak/>
        <w:t xml:space="preserve">Załącznik nr </w:t>
      </w:r>
      <w:r w:rsidR="005122FE">
        <w:rPr>
          <w:color w:val="000000"/>
          <w:spacing w:val="4"/>
          <w:sz w:val="22"/>
        </w:rPr>
        <w:t>6</w:t>
      </w:r>
      <w:r w:rsidRPr="00893756">
        <w:rPr>
          <w:color w:val="000000"/>
          <w:spacing w:val="4"/>
          <w:sz w:val="22"/>
        </w:rPr>
        <w:t xml:space="preserve"> do SWZ</w:t>
      </w:r>
    </w:p>
    <w:p w14:paraId="555B8358" w14:textId="77777777" w:rsidR="006E6676" w:rsidRPr="00893756" w:rsidRDefault="006E6676" w:rsidP="006E6676">
      <w:pPr>
        <w:spacing w:line="276" w:lineRule="auto"/>
        <w:jc w:val="both"/>
        <w:rPr>
          <w:rFonts w:ascii="Times New Roman" w:hAnsi="Times New Roman"/>
          <w:b w:val="0"/>
          <w:color w:val="000000"/>
          <w:spacing w:val="4"/>
          <w:sz w:val="20"/>
        </w:rPr>
      </w:pPr>
    </w:p>
    <w:p w14:paraId="32CAA11C" w14:textId="77777777" w:rsidR="006E6676" w:rsidRPr="00893756" w:rsidRDefault="006E6676" w:rsidP="006E6676">
      <w:pPr>
        <w:pStyle w:val="Tekstprzypisudolnego"/>
        <w:spacing w:line="276" w:lineRule="auto"/>
        <w:jc w:val="both"/>
        <w:rPr>
          <w:color w:val="000000"/>
          <w:spacing w:val="4"/>
        </w:rPr>
      </w:pPr>
    </w:p>
    <w:p w14:paraId="2293765B" w14:textId="77777777" w:rsidR="006E6676" w:rsidRPr="00893756" w:rsidRDefault="006E6676" w:rsidP="006E6676">
      <w:pPr>
        <w:pStyle w:val="Tekstprzypisudolnego"/>
        <w:spacing w:line="276" w:lineRule="auto"/>
        <w:jc w:val="both"/>
        <w:rPr>
          <w:color w:val="000000"/>
          <w:spacing w:val="4"/>
        </w:rPr>
      </w:pPr>
    </w:p>
    <w:p w14:paraId="0E3049F8" w14:textId="77777777" w:rsidR="006E6676" w:rsidRPr="00893756" w:rsidRDefault="006E6676" w:rsidP="006E6676">
      <w:pPr>
        <w:pStyle w:val="Tekstprzypisudolnego"/>
        <w:spacing w:line="276" w:lineRule="auto"/>
        <w:jc w:val="center"/>
        <w:rPr>
          <w:color w:val="000000"/>
          <w:spacing w:val="4"/>
          <w:sz w:val="24"/>
        </w:rPr>
      </w:pPr>
      <w:r w:rsidRPr="00893756">
        <w:rPr>
          <w:color w:val="000000"/>
          <w:spacing w:val="4"/>
          <w:sz w:val="24"/>
        </w:rPr>
        <w:t>OŚWIADCZENIE WYKONAWCY</w:t>
      </w:r>
    </w:p>
    <w:p w14:paraId="6D925874" w14:textId="77777777" w:rsidR="006E6676" w:rsidRPr="00893756" w:rsidRDefault="006E6676" w:rsidP="006E6676">
      <w:pPr>
        <w:spacing w:line="276" w:lineRule="auto"/>
        <w:jc w:val="both"/>
        <w:rPr>
          <w:rFonts w:ascii="Times New Roman" w:hAnsi="Times New Roman"/>
          <w:b w:val="0"/>
          <w:color w:val="000000"/>
          <w:spacing w:val="4"/>
        </w:rPr>
      </w:pPr>
    </w:p>
    <w:p w14:paraId="22583E2C" w14:textId="77777777" w:rsidR="006E6676" w:rsidRPr="00893756" w:rsidRDefault="006E6676" w:rsidP="006E6676">
      <w:pPr>
        <w:spacing w:line="276" w:lineRule="auto"/>
        <w:jc w:val="both"/>
        <w:rPr>
          <w:rFonts w:ascii="Times New Roman" w:hAnsi="Times New Roman"/>
          <w:b w:val="0"/>
          <w:color w:val="000000"/>
          <w:spacing w:val="4"/>
        </w:rPr>
      </w:pPr>
    </w:p>
    <w:p w14:paraId="2E55E458" w14:textId="77777777" w:rsidR="006E6676" w:rsidRPr="00893756" w:rsidRDefault="006E6676" w:rsidP="006E6676">
      <w:pPr>
        <w:spacing w:line="276" w:lineRule="auto"/>
        <w:jc w:val="both"/>
        <w:rPr>
          <w:rFonts w:ascii="Times New Roman" w:hAnsi="Times New Roman"/>
          <w:b w:val="0"/>
          <w:color w:val="000000"/>
          <w:spacing w:val="4"/>
        </w:rPr>
      </w:pPr>
    </w:p>
    <w:p w14:paraId="3025CCF3"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My niżej podpisani:</w:t>
      </w:r>
    </w:p>
    <w:p w14:paraId="35345CF8"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w:t>
      </w:r>
    </w:p>
    <w:p w14:paraId="34DF7601"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 xml:space="preserve">działając w imieniu i na rzecz: </w:t>
      </w:r>
    </w:p>
    <w:p w14:paraId="7BBECB04"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w:t>
      </w:r>
    </w:p>
    <w:p w14:paraId="617F63AB" w14:textId="77777777" w:rsidR="006E6676" w:rsidRPr="00893756" w:rsidRDefault="006E6676" w:rsidP="006E6676">
      <w:pPr>
        <w:spacing w:line="276" w:lineRule="auto"/>
        <w:jc w:val="both"/>
        <w:rPr>
          <w:rFonts w:ascii="Times New Roman" w:hAnsi="Times New Roman"/>
          <w:b w:val="0"/>
          <w:color w:val="000000"/>
          <w:spacing w:val="4"/>
        </w:rPr>
      </w:pPr>
      <w:r w:rsidRPr="00893756">
        <w:rPr>
          <w:rFonts w:ascii="Times New Roman" w:hAnsi="Times New Roman"/>
          <w:b w:val="0"/>
          <w:color w:val="000000"/>
          <w:spacing w:val="4"/>
        </w:rPr>
        <w:t>.............................................................................................................................................</w:t>
      </w:r>
    </w:p>
    <w:p w14:paraId="6F1F83D7" w14:textId="4E8F6F90" w:rsidR="006E6676" w:rsidRPr="00B01FC4" w:rsidRDefault="006E6676" w:rsidP="006E6676">
      <w:pPr>
        <w:spacing w:line="276" w:lineRule="auto"/>
        <w:jc w:val="both"/>
        <w:rPr>
          <w:rFonts w:ascii="Times New Roman" w:hAnsi="Times New Roman"/>
          <w:color w:val="000000"/>
          <w:spacing w:val="4"/>
        </w:rPr>
      </w:pPr>
      <w:r w:rsidRPr="00893756">
        <w:rPr>
          <w:rFonts w:ascii="Times New Roman" w:hAnsi="Times New Roman"/>
          <w:b w:val="0"/>
          <w:color w:val="000000"/>
          <w:spacing w:val="4"/>
        </w:rPr>
        <w:t>ubiegając się o udzielenie zamówienia publicznego pn:</w:t>
      </w:r>
      <w:r w:rsidR="00574713" w:rsidRPr="00574713">
        <w:rPr>
          <w:rFonts w:ascii="Times New Roman" w:hAnsi="Times New Roman"/>
          <w:sz w:val="22"/>
          <w:szCs w:val="22"/>
        </w:rPr>
        <w:t xml:space="preserve"> </w:t>
      </w:r>
      <w:r w:rsidR="005122FE" w:rsidRPr="005122FE">
        <w:rPr>
          <w:rFonts w:ascii="Times New Roman" w:hAnsi="Times New Roman"/>
          <w:color w:val="000000"/>
          <w:spacing w:val="4"/>
        </w:rPr>
        <w:t>„Oczyszczenie zbiornika wodnego w miejscowości</w:t>
      </w:r>
      <w:r w:rsidR="00F773BD" w:rsidRPr="00F773BD">
        <w:rPr>
          <w:rFonts w:ascii="Times New Roman" w:hAnsi="Times New Roman"/>
          <w:color w:val="000000"/>
        </w:rPr>
        <w:t xml:space="preserve"> </w:t>
      </w:r>
      <w:r w:rsidR="00405B94">
        <w:rPr>
          <w:rFonts w:ascii="Times New Roman" w:hAnsi="Times New Roman"/>
          <w:color w:val="000000"/>
          <w:spacing w:val="4"/>
        </w:rPr>
        <w:t xml:space="preserve">Rogów </w:t>
      </w:r>
      <w:r w:rsidR="005122FE" w:rsidRPr="005122FE">
        <w:rPr>
          <w:rFonts w:ascii="Times New Roman" w:hAnsi="Times New Roman"/>
          <w:color w:val="000000"/>
          <w:spacing w:val="4"/>
        </w:rPr>
        <w:t>”</w:t>
      </w:r>
      <w:r w:rsidR="005122FE">
        <w:rPr>
          <w:rFonts w:ascii="Times New Roman" w:hAnsi="Times New Roman"/>
          <w:color w:val="000000"/>
          <w:spacing w:val="4"/>
        </w:rPr>
        <w:t xml:space="preserve"> </w:t>
      </w:r>
      <w:r w:rsidRPr="00893756">
        <w:rPr>
          <w:rFonts w:ascii="Times New Roman" w:hAnsi="Times New Roman"/>
          <w:b w:val="0"/>
          <w:color w:val="000000"/>
        </w:rPr>
        <w:t>prowadzonego przez Gminę Repki oświadczamy, co następuje:</w:t>
      </w:r>
    </w:p>
    <w:p w14:paraId="2711BE73" w14:textId="77777777" w:rsidR="006E6676" w:rsidRPr="00893756" w:rsidRDefault="006E6676" w:rsidP="006E6676">
      <w:pPr>
        <w:spacing w:line="276" w:lineRule="auto"/>
        <w:jc w:val="both"/>
        <w:rPr>
          <w:rFonts w:ascii="Times New Roman" w:hAnsi="Times New Roman"/>
          <w:b w:val="0"/>
          <w:color w:val="000000"/>
          <w:spacing w:val="4"/>
        </w:rPr>
      </w:pPr>
    </w:p>
    <w:p w14:paraId="6EC4189E" w14:textId="77777777" w:rsidR="006E6676" w:rsidRPr="00893756" w:rsidRDefault="006E6676" w:rsidP="006E6676">
      <w:pPr>
        <w:autoSpaceDN w:val="0"/>
        <w:adjustRightInd w:val="0"/>
        <w:spacing w:line="276" w:lineRule="auto"/>
        <w:jc w:val="both"/>
        <w:rPr>
          <w:rFonts w:ascii="Times New Roman" w:hAnsi="Times New Roman"/>
          <w:b w:val="0"/>
          <w:bCs/>
          <w:color w:val="000000"/>
        </w:rPr>
      </w:pPr>
      <w:r>
        <w:rPr>
          <w:rFonts w:ascii="Times New Roman" w:hAnsi="Times New Roman"/>
          <w:b w:val="0"/>
          <w:bCs/>
          <w:color w:val="000000"/>
          <w:spacing w:val="4"/>
        </w:rPr>
        <w:t>-</w:t>
      </w:r>
      <w:r w:rsidRPr="00893756">
        <w:rPr>
          <w:rFonts w:ascii="Times New Roman" w:hAnsi="Times New Roman"/>
          <w:b w:val="0"/>
          <w:bCs/>
          <w:color w:val="000000"/>
          <w:spacing w:val="4"/>
        </w:rPr>
        <w:t>oświadczamy, że nie należymy do grupy kapitałowej</w:t>
      </w:r>
      <w:r w:rsidRPr="00893756">
        <w:rPr>
          <w:rFonts w:ascii="Times New Roman" w:hAnsi="Times New Roman"/>
          <w:b w:val="0"/>
          <w:bCs/>
          <w:color w:val="000000"/>
        </w:rPr>
        <w:t>, o której mowa w art. 108 ust. 1 pkt 5 ustawy Prawo Zamówień Publicznych tj. w rozumieniu ustawy z dnia 16 lutego 2007 r. o ochronie konkurencji i konsumentów (Dz.U.2020 poz. 1076)*</w:t>
      </w:r>
    </w:p>
    <w:p w14:paraId="73F1533E" w14:textId="77777777" w:rsidR="006E6676" w:rsidRPr="00893756" w:rsidRDefault="006E6676" w:rsidP="006E6676">
      <w:pPr>
        <w:autoSpaceDN w:val="0"/>
        <w:adjustRightInd w:val="0"/>
        <w:spacing w:line="276" w:lineRule="auto"/>
        <w:jc w:val="both"/>
        <w:rPr>
          <w:rFonts w:ascii="Times New Roman" w:hAnsi="Times New Roman"/>
          <w:b w:val="0"/>
          <w:bCs/>
          <w:color w:val="000000"/>
        </w:rPr>
      </w:pPr>
      <w:r>
        <w:rPr>
          <w:rFonts w:ascii="Times New Roman" w:hAnsi="Times New Roman"/>
          <w:b w:val="0"/>
          <w:bCs/>
          <w:color w:val="000000"/>
        </w:rPr>
        <w:t>-</w:t>
      </w:r>
      <w:r w:rsidRPr="00893756">
        <w:rPr>
          <w:rFonts w:ascii="Times New Roman" w:hAnsi="Times New Roman"/>
          <w:b w:val="0"/>
          <w:bCs/>
          <w:color w:val="000000"/>
        </w:rPr>
        <w:t xml:space="preserve">oświadczamy, że należymy do tej samej </w:t>
      </w:r>
      <w:r w:rsidRPr="00893756">
        <w:rPr>
          <w:rFonts w:ascii="Times New Roman" w:hAnsi="Times New Roman"/>
          <w:b w:val="0"/>
          <w:bCs/>
          <w:color w:val="000000"/>
          <w:spacing w:val="4"/>
        </w:rPr>
        <w:t>grupy kapitałowej</w:t>
      </w:r>
      <w:r w:rsidRPr="00893756">
        <w:rPr>
          <w:rFonts w:ascii="Times New Roman" w:hAnsi="Times New Roman"/>
          <w:b w:val="0"/>
          <w:bCs/>
          <w:color w:val="000000"/>
        </w:rPr>
        <w:t>, o której mowa w art. 108 ust. 1 pkt 5 ustawy Prawo Zamówień Publicznych, tj. w rozumieniu ustawy z dnia 16 lutego 2007 r. o ochronie konkurencji i konsumentów (Dz.U.2020 poz. 1076)* co podmioty wymienione poniżej (należy podać nazwy i adresy siedzib)*:</w:t>
      </w:r>
    </w:p>
    <w:p w14:paraId="0C135675" w14:textId="77777777" w:rsidR="006E6676" w:rsidRPr="00893756" w:rsidRDefault="006E6676" w:rsidP="006E6676">
      <w:pPr>
        <w:spacing w:line="276" w:lineRule="auto"/>
        <w:ind w:left="20"/>
        <w:jc w:val="both"/>
        <w:rPr>
          <w:rFonts w:ascii="Times New Roman" w:hAnsi="Times New Roman"/>
          <w:b w:val="0"/>
          <w:color w:val="000000"/>
        </w:rPr>
      </w:pPr>
    </w:p>
    <w:tbl>
      <w:tblPr>
        <w:tblW w:w="0" w:type="auto"/>
        <w:tblInd w:w="108" w:type="dxa"/>
        <w:tblLayout w:type="fixed"/>
        <w:tblLook w:val="0000" w:firstRow="0" w:lastRow="0" w:firstColumn="0" w:lastColumn="0" w:noHBand="0" w:noVBand="0"/>
      </w:tblPr>
      <w:tblGrid>
        <w:gridCol w:w="655"/>
        <w:gridCol w:w="4395"/>
        <w:gridCol w:w="4052"/>
      </w:tblGrid>
      <w:tr w:rsidR="006E6676" w:rsidRPr="00893756" w14:paraId="69D0136F" w14:textId="77777777" w:rsidTr="002C3577">
        <w:tc>
          <w:tcPr>
            <w:tcW w:w="655" w:type="dxa"/>
            <w:tcBorders>
              <w:top w:val="single" w:sz="4" w:space="0" w:color="000000"/>
              <w:left w:val="single" w:sz="4" w:space="0" w:color="000000"/>
              <w:bottom w:val="single" w:sz="4" w:space="0" w:color="000000"/>
            </w:tcBorders>
            <w:shd w:val="clear" w:color="auto" w:fill="auto"/>
          </w:tcPr>
          <w:p w14:paraId="5CE86D64" w14:textId="77777777" w:rsidR="006E6676" w:rsidRPr="00893756" w:rsidRDefault="006E6676" w:rsidP="002C3577">
            <w:pPr>
              <w:spacing w:line="276" w:lineRule="auto"/>
              <w:jc w:val="both"/>
              <w:rPr>
                <w:rFonts w:ascii="Times New Roman" w:hAnsi="Times New Roman"/>
                <w:b w:val="0"/>
                <w:color w:val="000000"/>
              </w:rPr>
            </w:pPr>
            <w:r w:rsidRPr="00893756">
              <w:rPr>
                <w:rFonts w:ascii="Times New Roman" w:hAnsi="Times New Roman"/>
                <w:b w:val="0"/>
                <w:color w:val="000000"/>
                <w:spacing w:val="4"/>
              </w:rPr>
              <w:t>Lp.</w:t>
            </w:r>
          </w:p>
        </w:tc>
        <w:tc>
          <w:tcPr>
            <w:tcW w:w="4395" w:type="dxa"/>
            <w:tcBorders>
              <w:top w:val="single" w:sz="4" w:space="0" w:color="000000"/>
              <w:left w:val="single" w:sz="4" w:space="0" w:color="000000"/>
              <w:bottom w:val="single" w:sz="4" w:space="0" w:color="000000"/>
            </w:tcBorders>
            <w:shd w:val="clear" w:color="auto" w:fill="auto"/>
          </w:tcPr>
          <w:p w14:paraId="5BB97995" w14:textId="77777777" w:rsidR="006E6676" w:rsidRPr="00893756" w:rsidRDefault="006E6676" w:rsidP="002C3577">
            <w:pPr>
              <w:spacing w:line="276" w:lineRule="auto"/>
              <w:jc w:val="both"/>
              <w:rPr>
                <w:rFonts w:ascii="Times New Roman" w:hAnsi="Times New Roman"/>
                <w:b w:val="0"/>
                <w:color w:val="000000"/>
              </w:rPr>
            </w:pPr>
            <w:r w:rsidRPr="00893756">
              <w:rPr>
                <w:rFonts w:ascii="Times New Roman" w:hAnsi="Times New Roman"/>
                <w:b w:val="0"/>
                <w:color w:val="000000"/>
                <w:spacing w:val="4"/>
              </w:rPr>
              <w:t>Nazwa (firma)</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757A2450" w14:textId="77777777" w:rsidR="006E6676" w:rsidRPr="00893756" w:rsidRDefault="006E6676" w:rsidP="002C3577">
            <w:pPr>
              <w:spacing w:line="276" w:lineRule="auto"/>
              <w:jc w:val="both"/>
              <w:rPr>
                <w:rFonts w:ascii="Times New Roman" w:hAnsi="Times New Roman"/>
                <w:b w:val="0"/>
                <w:color w:val="000000"/>
              </w:rPr>
            </w:pPr>
            <w:r w:rsidRPr="00893756">
              <w:rPr>
                <w:rFonts w:ascii="Times New Roman" w:hAnsi="Times New Roman"/>
                <w:b w:val="0"/>
                <w:color w:val="000000"/>
                <w:spacing w:val="4"/>
              </w:rPr>
              <w:t>Adres siedziby</w:t>
            </w:r>
          </w:p>
        </w:tc>
      </w:tr>
      <w:tr w:rsidR="006E6676" w:rsidRPr="00893756" w14:paraId="24E2E8A8" w14:textId="77777777" w:rsidTr="002C3577">
        <w:tc>
          <w:tcPr>
            <w:tcW w:w="655" w:type="dxa"/>
            <w:tcBorders>
              <w:top w:val="single" w:sz="4" w:space="0" w:color="000000"/>
              <w:left w:val="single" w:sz="4" w:space="0" w:color="000000"/>
              <w:bottom w:val="single" w:sz="4" w:space="0" w:color="000000"/>
            </w:tcBorders>
            <w:shd w:val="clear" w:color="auto" w:fill="auto"/>
          </w:tcPr>
          <w:p w14:paraId="6E868B9F" w14:textId="77777777" w:rsidR="006E6676" w:rsidRPr="00893756" w:rsidRDefault="006E6676" w:rsidP="002C3577">
            <w:pPr>
              <w:spacing w:line="276" w:lineRule="auto"/>
              <w:jc w:val="both"/>
              <w:rPr>
                <w:rFonts w:ascii="Times New Roman" w:hAnsi="Times New Roman"/>
                <w:b w:val="0"/>
                <w:color w:val="000000"/>
              </w:rPr>
            </w:pPr>
            <w:r w:rsidRPr="00893756">
              <w:rPr>
                <w:rFonts w:ascii="Times New Roman" w:hAnsi="Times New Roman"/>
                <w:b w:val="0"/>
                <w:color w:val="000000"/>
                <w:spacing w:val="4"/>
              </w:rPr>
              <w:t>1</w:t>
            </w:r>
          </w:p>
        </w:tc>
        <w:tc>
          <w:tcPr>
            <w:tcW w:w="4395" w:type="dxa"/>
            <w:tcBorders>
              <w:top w:val="single" w:sz="4" w:space="0" w:color="000000"/>
              <w:left w:val="single" w:sz="4" w:space="0" w:color="000000"/>
              <w:bottom w:val="single" w:sz="4" w:space="0" w:color="000000"/>
            </w:tcBorders>
            <w:shd w:val="clear" w:color="auto" w:fill="auto"/>
          </w:tcPr>
          <w:p w14:paraId="3AA74E18" w14:textId="77777777" w:rsidR="006E6676" w:rsidRPr="00893756" w:rsidRDefault="006E6676" w:rsidP="002C3577">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3F6BC7F5" w14:textId="77777777" w:rsidR="006E6676" w:rsidRPr="00893756" w:rsidRDefault="006E6676" w:rsidP="002C3577">
            <w:pPr>
              <w:snapToGrid w:val="0"/>
              <w:spacing w:line="276" w:lineRule="auto"/>
              <w:jc w:val="both"/>
              <w:rPr>
                <w:rFonts w:ascii="Times New Roman" w:hAnsi="Times New Roman"/>
                <w:b w:val="0"/>
                <w:color w:val="000000"/>
              </w:rPr>
            </w:pPr>
          </w:p>
        </w:tc>
      </w:tr>
      <w:tr w:rsidR="006E6676" w:rsidRPr="00893756" w14:paraId="186D8E24" w14:textId="77777777" w:rsidTr="002C3577">
        <w:tc>
          <w:tcPr>
            <w:tcW w:w="655" w:type="dxa"/>
            <w:tcBorders>
              <w:top w:val="single" w:sz="4" w:space="0" w:color="000000"/>
              <w:left w:val="single" w:sz="4" w:space="0" w:color="000000"/>
              <w:bottom w:val="single" w:sz="4" w:space="0" w:color="000000"/>
            </w:tcBorders>
            <w:shd w:val="clear" w:color="auto" w:fill="auto"/>
          </w:tcPr>
          <w:p w14:paraId="30044907" w14:textId="77777777" w:rsidR="006E6676" w:rsidRPr="00893756" w:rsidRDefault="006E6676" w:rsidP="002C3577">
            <w:pPr>
              <w:spacing w:line="276" w:lineRule="auto"/>
              <w:jc w:val="both"/>
              <w:rPr>
                <w:rFonts w:ascii="Times New Roman" w:hAnsi="Times New Roman"/>
                <w:b w:val="0"/>
                <w:color w:val="000000"/>
              </w:rPr>
            </w:pPr>
            <w:r w:rsidRPr="00893756">
              <w:rPr>
                <w:rFonts w:ascii="Times New Roman" w:hAnsi="Times New Roman"/>
                <w:b w:val="0"/>
                <w:color w:val="000000"/>
                <w:spacing w:val="4"/>
              </w:rPr>
              <w:t>2</w:t>
            </w:r>
          </w:p>
        </w:tc>
        <w:tc>
          <w:tcPr>
            <w:tcW w:w="4395" w:type="dxa"/>
            <w:tcBorders>
              <w:top w:val="single" w:sz="4" w:space="0" w:color="000000"/>
              <w:left w:val="single" w:sz="4" w:space="0" w:color="000000"/>
              <w:bottom w:val="single" w:sz="4" w:space="0" w:color="000000"/>
            </w:tcBorders>
            <w:shd w:val="clear" w:color="auto" w:fill="auto"/>
          </w:tcPr>
          <w:p w14:paraId="2F725CC6" w14:textId="77777777" w:rsidR="006E6676" w:rsidRPr="00893756" w:rsidRDefault="006E6676" w:rsidP="002C3577">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515DD97E" w14:textId="77777777" w:rsidR="006E6676" w:rsidRPr="00893756" w:rsidRDefault="006E6676" w:rsidP="002C3577">
            <w:pPr>
              <w:snapToGrid w:val="0"/>
              <w:spacing w:line="276" w:lineRule="auto"/>
              <w:jc w:val="both"/>
              <w:rPr>
                <w:rFonts w:ascii="Times New Roman" w:hAnsi="Times New Roman"/>
                <w:b w:val="0"/>
                <w:color w:val="000000"/>
              </w:rPr>
            </w:pPr>
          </w:p>
        </w:tc>
      </w:tr>
      <w:tr w:rsidR="006E6676" w:rsidRPr="00893756" w14:paraId="665AC6B2" w14:textId="77777777" w:rsidTr="002C3577">
        <w:tc>
          <w:tcPr>
            <w:tcW w:w="655" w:type="dxa"/>
            <w:tcBorders>
              <w:top w:val="single" w:sz="4" w:space="0" w:color="000000"/>
              <w:left w:val="single" w:sz="4" w:space="0" w:color="000000"/>
              <w:bottom w:val="single" w:sz="4" w:space="0" w:color="000000"/>
            </w:tcBorders>
            <w:shd w:val="clear" w:color="auto" w:fill="auto"/>
          </w:tcPr>
          <w:p w14:paraId="3DF2CCFA" w14:textId="77777777" w:rsidR="006E6676" w:rsidRPr="00893756" w:rsidRDefault="006E6676" w:rsidP="002C3577">
            <w:pPr>
              <w:spacing w:line="276" w:lineRule="auto"/>
              <w:jc w:val="both"/>
              <w:rPr>
                <w:rFonts w:ascii="Times New Roman" w:hAnsi="Times New Roman"/>
                <w:b w:val="0"/>
                <w:color w:val="000000"/>
              </w:rPr>
            </w:pPr>
            <w:r w:rsidRPr="00893756">
              <w:rPr>
                <w:rFonts w:ascii="Times New Roman" w:hAnsi="Times New Roman"/>
                <w:b w:val="0"/>
                <w:color w:val="000000"/>
                <w:spacing w:val="4"/>
              </w:rPr>
              <w:t>3</w:t>
            </w:r>
          </w:p>
        </w:tc>
        <w:tc>
          <w:tcPr>
            <w:tcW w:w="4395" w:type="dxa"/>
            <w:tcBorders>
              <w:top w:val="single" w:sz="4" w:space="0" w:color="000000"/>
              <w:left w:val="single" w:sz="4" w:space="0" w:color="000000"/>
              <w:bottom w:val="single" w:sz="4" w:space="0" w:color="000000"/>
            </w:tcBorders>
            <w:shd w:val="clear" w:color="auto" w:fill="auto"/>
          </w:tcPr>
          <w:p w14:paraId="26AE5AC1" w14:textId="77777777" w:rsidR="006E6676" w:rsidRPr="00893756" w:rsidRDefault="006E6676" w:rsidP="002C3577">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09DC5FFB" w14:textId="77777777" w:rsidR="006E6676" w:rsidRPr="00893756" w:rsidRDefault="006E6676" w:rsidP="002C3577">
            <w:pPr>
              <w:snapToGrid w:val="0"/>
              <w:spacing w:line="276" w:lineRule="auto"/>
              <w:jc w:val="both"/>
              <w:rPr>
                <w:rFonts w:ascii="Times New Roman" w:hAnsi="Times New Roman"/>
                <w:b w:val="0"/>
                <w:color w:val="000000"/>
              </w:rPr>
            </w:pPr>
          </w:p>
        </w:tc>
      </w:tr>
      <w:tr w:rsidR="006E6676" w:rsidRPr="00893756" w14:paraId="62928FE8" w14:textId="77777777" w:rsidTr="002C3577">
        <w:tc>
          <w:tcPr>
            <w:tcW w:w="655" w:type="dxa"/>
            <w:tcBorders>
              <w:top w:val="single" w:sz="4" w:space="0" w:color="000000"/>
              <w:left w:val="single" w:sz="4" w:space="0" w:color="000000"/>
              <w:bottom w:val="single" w:sz="4" w:space="0" w:color="000000"/>
            </w:tcBorders>
            <w:shd w:val="clear" w:color="auto" w:fill="auto"/>
          </w:tcPr>
          <w:p w14:paraId="43858271" w14:textId="77777777" w:rsidR="006E6676" w:rsidRPr="00893756" w:rsidRDefault="006E6676" w:rsidP="002C3577">
            <w:pPr>
              <w:spacing w:line="276" w:lineRule="auto"/>
              <w:jc w:val="both"/>
              <w:rPr>
                <w:rFonts w:ascii="Times New Roman" w:hAnsi="Times New Roman"/>
                <w:b w:val="0"/>
                <w:color w:val="000000"/>
              </w:rPr>
            </w:pPr>
            <w:r w:rsidRPr="00893756">
              <w:rPr>
                <w:rFonts w:ascii="Times New Roman" w:hAnsi="Times New Roman"/>
                <w:b w:val="0"/>
                <w:color w:val="000000"/>
                <w:spacing w:val="4"/>
              </w:rPr>
              <w:t>4</w:t>
            </w:r>
          </w:p>
        </w:tc>
        <w:tc>
          <w:tcPr>
            <w:tcW w:w="4395" w:type="dxa"/>
            <w:tcBorders>
              <w:top w:val="single" w:sz="4" w:space="0" w:color="000000"/>
              <w:left w:val="single" w:sz="4" w:space="0" w:color="000000"/>
              <w:bottom w:val="single" w:sz="4" w:space="0" w:color="000000"/>
            </w:tcBorders>
            <w:shd w:val="clear" w:color="auto" w:fill="auto"/>
          </w:tcPr>
          <w:p w14:paraId="73E9F27A" w14:textId="77777777" w:rsidR="006E6676" w:rsidRPr="00893756" w:rsidRDefault="006E6676" w:rsidP="002C3577">
            <w:pPr>
              <w:snapToGrid w:val="0"/>
              <w:spacing w:line="276" w:lineRule="auto"/>
              <w:jc w:val="both"/>
              <w:rPr>
                <w:rFonts w:ascii="Times New Roman" w:hAnsi="Times New Roman"/>
                <w:b w:val="0"/>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710832D2" w14:textId="77777777" w:rsidR="006E6676" w:rsidRPr="00893756" w:rsidRDefault="006E6676" w:rsidP="002C3577">
            <w:pPr>
              <w:snapToGrid w:val="0"/>
              <w:spacing w:line="276" w:lineRule="auto"/>
              <w:jc w:val="both"/>
              <w:rPr>
                <w:rFonts w:ascii="Times New Roman" w:hAnsi="Times New Roman"/>
                <w:b w:val="0"/>
                <w:color w:val="000000"/>
              </w:rPr>
            </w:pPr>
          </w:p>
        </w:tc>
      </w:tr>
    </w:tbl>
    <w:p w14:paraId="2BA7AD98" w14:textId="77777777" w:rsidR="006E6676" w:rsidRPr="00893756" w:rsidRDefault="006E6676" w:rsidP="006E6676">
      <w:pPr>
        <w:spacing w:line="276" w:lineRule="auto"/>
        <w:ind w:left="20"/>
        <w:jc w:val="both"/>
        <w:rPr>
          <w:rFonts w:ascii="Times New Roman" w:hAnsi="Times New Roman"/>
          <w:b w:val="0"/>
          <w:color w:val="000000"/>
          <w:spacing w:val="4"/>
        </w:rPr>
      </w:pPr>
    </w:p>
    <w:p w14:paraId="5ABB72CA" w14:textId="77777777" w:rsidR="006E6676" w:rsidRPr="00893756" w:rsidRDefault="006E6676" w:rsidP="006E6676">
      <w:pPr>
        <w:spacing w:line="276" w:lineRule="auto"/>
        <w:ind w:left="20"/>
        <w:jc w:val="both"/>
        <w:rPr>
          <w:rFonts w:ascii="Times New Roman" w:hAnsi="Times New Roman"/>
          <w:b w:val="0"/>
          <w:color w:val="000000"/>
          <w:spacing w:val="4"/>
          <w:sz w:val="20"/>
        </w:rPr>
      </w:pPr>
    </w:p>
    <w:p w14:paraId="642F8FAA" w14:textId="77777777" w:rsidR="006E6676" w:rsidRPr="00893756" w:rsidRDefault="006E6676" w:rsidP="006E6676">
      <w:pPr>
        <w:pStyle w:val="Tekstpodstawowy31"/>
        <w:spacing w:after="0" w:line="276" w:lineRule="auto"/>
        <w:ind w:left="4956"/>
        <w:jc w:val="both"/>
        <w:rPr>
          <w:color w:val="000000"/>
          <w:spacing w:val="4"/>
          <w:sz w:val="20"/>
        </w:rPr>
      </w:pPr>
      <w:r w:rsidRPr="00893756">
        <w:rPr>
          <w:color w:val="000000"/>
          <w:spacing w:val="4"/>
          <w:sz w:val="20"/>
        </w:rPr>
        <w:t>........................</w:t>
      </w:r>
      <w:r w:rsidRPr="00893756">
        <w:rPr>
          <w:color w:val="000000"/>
          <w:spacing w:val="4"/>
          <w:sz w:val="20"/>
          <w:lang w:val="pl-PL"/>
        </w:rPr>
        <w:t>........</w:t>
      </w:r>
      <w:r w:rsidRPr="00893756">
        <w:rPr>
          <w:color w:val="000000"/>
          <w:spacing w:val="4"/>
          <w:sz w:val="20"/>
        </w:rPr>
        <w:t>.....................................</w:t>
      </w:r>
    </w:p>
    <w:p w14:paraId="0FA75643" w14:textId="77777777" w:rsidR="006E6676" w:rsidRPr="00893756" w:rsidRDefault="006E6676" w:rsidP="006E6676">
      <w:pPr>
        <w:pStyle w:val="Tekstpodstawowy31"/>
        <w:spacing w:after="0"/>
        <w:ind w:left="4956"/>
        <w:rPr>
          <w:color w:val="000000"/>
          <w:spacing w:val="4"/>
          <w:sz w:val="18"/>
          <w:szCs w:val="18"/>
        </w:rPr>
      </w:pPr>
      <w:r w:rsidRPr="00893756">
        <w:rPr>
          <w:color w:val="000000"/>
          <w:spacing w:val="4"/>
          <w:sz w:val="18"/>
          <w:szCs w:val="18"/>
          <w:lang w:val="pl-PL"/>
        </w:rPr>
        <w:t xml:space="preserve">             </w:t>
      </w:r>
      <w:r w:rsidRPr="00893756">
        <w:rPr>
          <w:color w:val="000000"/>
          <w:spacing w:val="4"/>
          <w:sz w:val="18"/>
          <w:szCs w:val="18"/>
        </w:rPr>
        <w:t xml:space="preserve">podpis osoby upoważnionej </w:t>
      </w:r>
      <w:r w:rsidRPr="00893756">
        <w:rPr>
          <w:color w:val="000000"/>
          <w:spacing w:val="4"/>
          <w:sz w:val="18"/>
          <w:szCs w:val="18"/>
          <w:lang w:val="pl-PL"/>
        </w:rPr>
        <w:br/>
        <w:t xml:space="preserve">       </w:t>
      </w:r>
      <w:r w:rsidRPr="00893756">
        <w:rPr>
          <w:color w:val="000000"/>
          <w:spacing w:val="4"/>
          <w:sz w:val="18"/>
          <w:szCs w:val="18"/>
        </w:rPr>
        <w:t>do</w:t>
      </w:r>
      <w:r w:rsidRPr="00893756">
        <w:rPr>
          <w:color w:val="000000"/>
          <w:spacing w:val="4"/>
          <w:sz w:val="18"/>
          <w:szCs w:val="18"/>
          <w:lang w:val="pl-PL"/>
        </w:rPr>
        <w:t xml:space="preserve"> </w:t>
      </w:r>
      <w:r w:rsidRPr="00893756">
        <w:rPr>
          <w:color w:val="000000"/>
          <w:spacing w:val="4"/>
          <w:sz w:val="18"/>
          <w:szCs w:val="18"/>
        </w:rPr>
        <w:t>reprezento</w:t>
      </w:r>
      <w:r w:rsidRPr="00893756">
        <w:rPr>
          <w:color w:val="000000"/>
          <w:spacing w:val="4"/>
          <w:sz w:val="18"/>
          <w:szCs w:val="18"/>
          <w:lang w:val="pl-PL"/>
        </w:rPr>
        <w:t xml:space="preserve">wania </w:t>
      </w:r>
      <w:r w:rsidRPr="00893756">
        <w:rPr>
          <w:color w:val="000000"/>
          <w:spacing w:val="4"/>
          <w:sz w:val="18"/>
          <w:szCs w:val="18"/>
        </w:rPr>
        <w:t>Wykonawcy</w:t>
      </w:r>
    </w:p>
    <w:p w14:paraId="21A4F23A" w14:textId="77777777" w:rsidR="006E6676" w:rsidRPr="00893756" w:rsidRDefault="006E6676" w:rsidP="006E6676">
      <w:pPr>
        <w:spacing w:line="276" w:lineRule="auto"/>
        <w:jc w:val="right"/>
        <w:rPr>
          <w:rFonts w:ascii="Times New Roman" w:hAnsi="Times New Roman"/>
          <w:b w:val="0"/>
          <w:color w:val="000000"/>
        </w:rPr>
      </w:pPr>
    </w:p>
    <w:p w14:paraId="3D41BF82" w14:textId="77777777" w:rsidR="006E6676" w:rsidRDefault="006E6676" w:rsidP="00BB6440">
      <w:pPr>
        <w:autoSpaceDE w:val="0"/>
        <w:autoSpaceDN w:val="0"/>
        <w:adjustRightInd w:val="0"/>
        <w:spacing w:after="40" w:line="360" w:lineRule="auto"/>
        <w:ind w:left="709" w:right="-432" w:hanging="709"/>
        <w:jc w:val="right"/>
        <w:rPr>
          <w:rFonts w:ascii="Times" w:hAnsi="Times" w:cs="Times"/>
          <w:b w:val="0"/>
        </w:rPr>
      </w:pPr>
    </w:p>
    <w:p w14:paraId="682A9D88" w14:textId="5F49F607" w:rsidR="006E6676" w:rsidRDefault="006E6676" w:rsidP="00BB6440">
      <w:pPr>
        <w:autoSpaceDE w:val="0"/>
        <w:autoSpaceDN w:val="0"/>
        <w:adjustRightInd w:val="0"/>
        <w:spacing w:after="40" w:line="360" w:lineRule="auto"/>
        <w:ind w:left="709" w:right="-432" w:hanging="709"/>
        <w:jc w:val="right"/>
        <w:rPr>
          <w:rFonts w:ascii="Times" w:hAnsi="Times" w:cs="Times"/>
          <w:b w:val="0"/>
        </w:rPr>
      </w:pPr>
    </w:p>
    <w:p w14:paraId="337061C1" w14:textId="79630293" w:rsidR="00C00E8A" w:rsidRDefault="00C00E8A" w:rsidP="00BB6440">
      <w:pPr>
        <w:autoSpaceDE w:val="0"/>
        <w:autoSpaceDN w:val="0"/>
        <w:adjustRightInd w:val="0"/>
        <w:spacing w:after="40" w:line="360" w:lineRule="auto"/>
        <w:ind w:left="709" w:right="-432" w:hanging="709"/>
        <w:jc w:val="right"/>
        <w:rPr>
          <w:rFonts w:ascii="Times" w:hAnsi="Times" w:cs="Times"/>
          <w:b w:val="0"/>
        </w:rPr>
      </w:pPr>
    </w:p>
    <w:p w14:paraId="6666BCF5" w14:textId="77777777" w:rsidR="00C00E8A" w:rsidRDefault="00C00E8A" w:rsidP="00BB6440">
      <w:pPr>
        <w:autoSpaceDE w:val="0"/>
        <w:autoSpaceDN w:val="0"/>
        <w:adjustRightInd w:val="0"/>
        <w:spacing w:after="40" w:line="360" w:lineRule="auto"/>
        <w:ind w:left="709" w:right="-432" w:hanging="709"/>
        <w:jc w:val="right"/>
        <w:rPr>
          <w:rFonts w:ascii="Times" w:hAnsi="Times" w:cs="Times"/>
          <w:b w:val="0"/>
        </w:rPr>
      </w:pPr>
    </w:p>
    <w:p w14:paraId="763E96D8" w14:textId="300C6231" w:rsidR="00BB6440" w:rsidRDefault="00BB6440" w:rsidP="00BB6440">
      <w:pPr>
        <w:autoSpaceDE w:val="0"/>
        <w:autoSpaceDN w:val="0"/>
        <w:adjustRightInd w:val="0"/>
        <w:spacing w:after="40" w:line="360" w:lineRule="auto"/>
        <w:ind w:left="709" w:right="-432" w:hanging="709"/>
        <w:jc w:val="right"/>
        <w:rPr>
          <w:rFonts w:ascii="Times" w:hAnsi="Times" w:cs="Times"/>
          <w:bCs/>
        </w:rPr>
      </w:pPr>
      <w:r w:rsidRPr="00BB6440">
        <w:rPr>
          <w:rFonts w:ascii="Times" w:hAnsi="Times" w:cs="Times"/>
          <w:b w:val="0"/>
        </w:rPr>
        <w:lastRenderedPageBreak/>
        <w:t xml:space="preserve">Załącznik nr  </w:t>
      </w:r>
      <w:r w:rsidR="00AA20A7">
        <w:rPr>
          <w:rFonts w:ascii="Times" w:hAnsi="Times" w:cs="Times"/>
          <w:b w:val="0"/>
        </w:rPr>
        <w:t xml:space="preserve">7 </w:t>
      </w:r>
      <w:r w:rsidR="006170B5">
        <w:rPr>
          <w:rFonts w:ascii="Times" w:hAnsi="Times" w:cs="Times"/>
          <w:b w:val="0"/>
        </w:rPr>
        <w:t>do SWZ</w:t>
      </w:r>
    </w:p>
    <w:p w14:paraId="4364347E" w14:textId="1E937835" w:rsidR="00BB6440" w:rsidRDefault="00BB6440">
      <w:pPr>
        <w:rPr>
          <w:rFonts w:ascii="Times New Roman" w:hAnsi="Times New Roman"/>
          <w:b w:val="0"/>
        </w:rPr>
      </w:pPr>
    </w:p>
    <w:p w14:paraId="41162623" w14:textId="77777777" w:rsidR="006170B5" w:rsidRDefault="006170B5" w:rsidP="00BB6440">
      <w:pPr>
        <w:pStyle w:val="Tekstprzypisudolnego"/>
        <w:spacing w:line="276" w:lineRule="auto"/>
        <w:jc w:val="center"/>
        <w:rPr>
          <w:color w:val="000000"/>
          <w:spacing w:val="4"/>
          <w:sz w:val="24"/>
        </w:rPr>
      </w:pPr>
    </w:p>
    <w:p w14:paraId="6C975FB3" w14:textId="77777777" w:rsidR="006170B5" w:rsidRDefault="006170B5" w:rsidP="00BB6440">
      <w:pPr>
        <w:pStyle w:val="Tekstprzypisudolnego"/>
        <w:spacing w:line="276" w:lineRule="auto"/>
        <w:jc w:val="center"/>
        <w:rPr>
          <w:color w:val="000000"/>
          <w:spacing w:val="4"/>
          <w:sz w:val="24"/>
        </w:rPr>
      </w:pPr>
    </w:p>
    <w:p w14:paraId="2E439691" w14:textId="09C1D865" w:rsidR="00BB6440" w:rsidRPr="006170B5" w:rsidRDefault="00BB6440" w:rsidP="00BB6440">
      <w:pPr>
        <w:pStyle w:val="Tekstprzypisudolnego"/>
        <w:spacing w:line="276" w:lineRule="auto"/>
        <w:jc w:val="center"/>
        <w:rPr>
          <w:b/>
          <w:bCs/>
          <w:color w:val="000000"/>
          <w:spacing w:val="4"/>
          <w:sz w:val="24"/>
        </w:rPr>
      </w:pPr>
      <w:r w:rsidRPr="006170B5">
        <w:rPr>
          <w:b/>
          <w:bCs/>
          <w:color w:val="000000"/>
          <w:spacing w:val="4"/>
          <w:sz w:val="24"/>
        </w:rPr>
        <w:t>OŚWIADCZENIE WYKONAWCY</w:t>
      </w:r>
    </w:p>
    <w:p w14:paraId="71F3FE48" w14:textId="77777777" w:rsidR="00BB6440" w:rsidRPr="00893756" w:rsidRDefault="00BB6440" w:rsidP="00BB6440">
      <w:pPr>
        <w:spacing w:line="276" w:lineRule="auto"/>
        <w:jc w:val="both"/>
        <w:rPr>
          <w:rFonts w:ascii="Times New Roman" w:hAnsi="Times New Roman"/>
          <w:b w:val="0"/>
          <w:color w:val="000000"/>
          <w:spacing w:val="4"/>
        </w:rPr>
      </w:pPr>
    </w:p>
    <w:p w14:paraId="386F068B" w14:textId="77777777" w:rsidR="00BB6440" w:rsidRPr="00893756" w:rsidRDefault="00BB6440" w:rsidP="00BB6440">
      <w:pPr>
        <w:spacing w:line="276" w:lineRule="auto"/>
        <w:jc w:val="both"/>
        <w:rPr>
          <w:rFonts w:ascii="Times New Roman" w:hAnsi="Times New Roman"/>
          <w:b w:val="0"/>
          <w:color w:val="000000"/>
          <w:spacing w:val="4"/>
        </w:rPr>
      </w:pPr>
    </w:p>
    <w:p w14:paraId="165ADC0A" w14:textId="77777777" w:rsidR="00BB6440" w:rsidRPr="00893756" w:rsidRDefault="00BB6440" w:rsidP="00BB6440">
      <w:pPr>
        <w:spacing w:line="276" w:lineRule="auto"/>
        <w:jc w:val="both"/>
        <w:rPr>
          <w:rFonts w:ascii="Times New Roman" w:hAnsi="Times New Roman"/>
          <w:b w:val="0"/>
          <w:color w:val="000000"/>
          <w:spacing w:val="4"/>
        </w:rPr>
      </w:pPr>
    </w:p>
    <w:p w14:paraId="36B8216F"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My niżej podpisani:</w:t>
      </w:r>
    </w:p>
    <w:p w14:paraId="50E762D5"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w:t>
      </w:r>
    </w:p>
    <w:p w14:paraId="57C77878"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 xml:space="preserve">działając w imieniu i na rzecz: </w:t>
      </w:r>
    </w:p>
    <w:p w14:paraId="1A656D6F"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w:t>
      </w:r>
    </w:p>
    <w:p w14:paraId="40240CFF" w14:textId="77777777" w:rsidR="00BB6440" w:rsidRPr="00BB6440" w:rsidRDefault="00BB6440" w:rsidP="00BB6440">
      <w:pPr>
        <w:spacing w:line="360" w:lineRule="auto"/>
        <w:jc w:val="both"/>
        <w:rPr>
          <w:rFonts w:ascii="Times New Roman" w:hAnsi="Times New Roman"/>
          <w:b w:val="0"/>
          <w:color w:val="000000"/>
          <w:spacing w:val="4"/>
        </w:rPr>
      </w:pPr>
      <w:r w:rsidRPr="00BB6440">
        <w:rPr>
          <w:rFonts w:ascii="Times New Roman" w:hAnsi="Times New Roman"/>
          <w:b w:val="0"/>
          <w:color w:val="000000"/>
          <w:spacing w:val="4"/>
        </w:rPr>
        <w:t>.............................................................................................................................................</w:t>
      </w:r>
    </w:p>
    <w:p w14:paraId="51C98427" w14:textId="76D305AC" w:rsidR="00AA20A7" w:rsidRPr="00AA20A7" w:rsidRDefault="00BB6440" w:rsidP="00AA20A7">
      <w:pPr>
        <w:jc w:val="both"/>
        <w:rPr>
          <w:rFonts w:ascii="Times New Roman" w:hAnsi="Times New Roman"/>
          <w:color w:val="000000"/>
          <w:sz w:val="22"/>
          <w:szCs w:val="22"/>
        </w:rPr>
      </w:pPr>
      <w:r w:rsidRPr="00BB6440">
        <w:rPr>
          <w:rFonts w:ascii="Times New Roman" w:hAnsi="Times New Roman"/>
          <w:b w:val="0"/>
          <w:color w:val="000000"/>
          <w:spacing w:val="4"/>
        </w:rPr>
        <w:t>ubiegając się o udzielenie zamówienia publicznego pn</w:t>
      </w:r>
      <w:r>
        <w:rPr>
          <w:rFonts w:ascii="Times New Roman" w:hAnsi="Times New Roman"/>
          <w:b w:val="0"/>
          <w:color w:val="000000"/>
          <w:spacing w:val="4"/>
        </w:rPr>
        <w:t xml:space="preserve">. </w:t>
      </w:r>
      <w:r w:rsidR="00AA20A7" w:rsidRPr="00AA20A7">
        <w:rPr>
          <w:rFonts w:ascii="Times New Roman" w:hAnsi="Times New Roman"/>
          <w:color w:val="000000"/>
          <w:sz w:val="22"/>
          <w:szCs w:val="22"/>
        </w:rPr>
        <w:t>„Oczyszczenie zbiornika wodnego w miejscowości</w:t>
      </w:r>
      <w:r w:rsidR="00F773BD" w:rsidRPr="00F773BD">
        <w:rPr>
          <w:rFonts w:ascii="Times New Roman" w:hAnsi="Times New Roman"/>
          <w:color w:val="000000"/>
        </w:rPr>
        <w:t xml:space="preserve"> </w:t>
      </w:r>
      <w:r w:rsidR="00405B94">
        <w:rPr>
          <w:rFonts w:ascii="Times New Roman" w:hAnsi="Times New Roman"/>
          <w:color w:val="000000"/>
          <w:sz w:val="22"/>
          <w:szCs w:val="22"/>
        </w:rPr>
        <w:t>Rogów</w:t>
      </w:r>
      <w:r w:rsidR="00AA20A7" w:rsidRPr="00AA20A7">
        <w:rPr>
          <w:rFonts w:ascii="Times New Roman" w:hAnsi="Times New Roman"/>
          <w:color w:val="000000"/>
          <w:sz w:val="22"/>
          <w:szCs w:val="22"/>
        </w:rPr>
        <w:t>”</w:t>
      </w:r>
    </w:p>
    <w:p w14:paraId="5D507A4E" w14:textId="3ADFA555" w:rsidR="00574713" w:rsidRPr="00574713" w:rsidRDefault="00574713" w:rsidP="00574713">
      <w:pPr>
        <w:jc w:val="both"/>
        <w:rPr>
          <w:rFonts w:ascii="Times New Roman" w:hAnsi="Times New Roman"/>
          <w:color w:val="000000"/>
          <w:sz w:val="22"/>
          <w:szCs w:val="22"/>
        </w:rPr>
      </w:pPr>
    </w:p>
    <w:p w14:paraId="4AF4073D" w14:textId="22494D56" w:rsidR="00701F62" w:rsidRPr="00701F62" w:rsidRDefault="00701F62" w:rsidP="00701F62">
      <w:pPr>
        <w:jc w:val="both"/>
        <w:rPr>
          <w:rFonts w:ascii="Times New Roman" w:hAnsi="Times New Roman"/>
          <w:color w:val="000000"/>
          <w:sz w:val="22"/>
          <w:szCs w:val="22"/>
        </w:rPr>
      </w:pPr>
    </w:p>
    <w:p w14:paraId="1A77596F" w14:textId="29C7AE1D" w:rsidR="00BB6440" w:rsidRPr="00B01FC4" w:rsidRDefault="00B01FC4" w:rsidP="006E6676">
      <w:pPr>
        <w:jc w:val="both"/>
        <w:rPr>
          <w:rFonts w:ascii="Times New Roman" w:hAnsi="Times New Roman"/>
          <w:color w:val="000000"/>
          <w:sz w:val="22"/>
          <w:szCs w:val="22"/>
        </w:rPr>
      </w:pPr>
      <w:r>
        <w:rPr>
          <w:rFonts w:ascii="Times New Roman" w:hAnsi="Times New Roman"/>
          <w:color w:val="000000"/>
          <w:sz w:val="22"/>
          <w:szCs w:val="22"/>
        </w:rPr>
        <w:t xml:space="preserve"> </w:t>
      </w:r>
      <w:r w:rsidR="00BB6440" w:rsidRPr="00BB6440">
        <w:rPr>
          <w:rFonts w:ascii="Times New Roman" w:hAnsi="Times New Roman"/>
          <w:b w:val="0"/>
          <w:color w:val="000000"/>
        </w:rPr>
        <w:t>prowadzonego przez Gminę Repki oświadczamy</w:t>
      </w:r>
    </w:p>
    <w:p w14:paraId="1A992F1F" w14:textId="01B17D6D" w:rsidR="00BB6440" w:rsidRPr="00BB6440" w:rsidRDefault="00BB6440" w:rsidP="00BB6440">
      <w:pPr>
        <w:spacing w:line="360" w:lineRule="auto"/>
        <w:jc w:val="both"/>
        <w:rPr>
          <w:rFonts w:ascii="Times New Roman" w:hAnsi="Times New Roman"/>
          <w:b w:val="0"/>
        </w:rPr>
      </w:pPr>
    </w:p>
    <w:p w14:paraId="112564D0" w14:textId="04132B93" w:rsidR="00BB6440" w:rsidRDefault="00BB6440" w:rsidP="00BB6440">
      <w:pPr>
        <w:spacing w:line="360" w:lineRule="auto"/>
        <w:jc w:val="both"/>
        <w:rPr>
          <w:rFonts w:ascii="Times New Roman" w:hAnsi="Times New Roman"/>
          <w:b w:val="0"/>
        </w:rPr>
      </w:pPr>
      <w:r w:rsidRPr="00630E26">
        <w:rPr>
          <w:rFonts w:ascii="Times New Roman" w:hAnsi="Times New Roman"/>
          <w:b w:val="0"/>
        </w:rPr>
        <w:t>że informacje</w:t>
      </w:r>
      <w:r w:rsidRPr="00BB6440">
        <w:rPr>
          <w:rFonts w:ascii="Times New Roman" w:hAnsi="Times New Roman"/>
          <w:bCs/>
        </w:rPr>
        <w:t xml:space="preserve"> </w:t>
      </w:r>
      <w:r w:rsidRPr="00BB6440">
        <w:rPr>
          <w:rFonts w:ascii="Times New Roman" w:hAnsi="Times New Roman"/>
          <w:b w:val="0"/>
        </w:rPr>
        <w:t xml:space="preserve">zawarte w oświadczeniu, o którym mowa w art. 125 ust. 1 p.z.p. w zakresie odnoszącym się do podstaw wykluczenia wskazanych w art. 108 ust. 1 pkt 3-6 p.z.p. oraz w zakresie podstaw wykluczenia wskazanych w art. 109 ust. 1 pkt </w:t>
      </w:r>
      <w:r w:rsidR="00C611BE">
        <w:rPr>
          <w:rFonts w:ascii="Times New Roman" w:hAnsi="Times New Roman"/>
          <w:b w:val="0"/>
        </w:rPr>
        <w:t>1</w:t>
      </w:r>
      <w:r w:rsidRPr="00BB6440">
        <w:rPr>
          <w:rFonts w:ascii="Times New Roman" w:hAnsi="Times New Roman"/>
          <w:b w:val="0"/>
        </w:rPr>
        <w:t xml:space="preserve"> p.z.p. są aktualne</w:t>
      </w:r>
      <w:r>
        <w:rPr>
          <w:rFonts w:ascii="Times New Roman" w:hAnsi="Times New Roman"/>
          <w:b w:val="0"/>
        </w:rPr>
        <w:t>.</w:t>
      </w:r>
    </w:p>
    <w:p w14:paraId="46ED3602" w14:textId="153DD5E1" w:rsidR="00BB6440" w:rsidRDefault="00BB6440" w:rsidP="00BB6440">
      <w:pPr>
        <w:spacing w:line="360" w:lineRule="auto"/>
        <w:jc w:val="both"/>
        <w:rPr>
          <w:rFonts w:ascii="Times New Roman" w:hAnsi="Times New Roman"/>
          <w:b w:val="0"/>
        </w:rPr>
      </w:pPr>
    </w:p>
    <w:p w14:paraId="0042C27A" w14:textId="1C2B7C78" w:rsidR="00BB6440" w:rsidRDefault="00BB6440" w:rsidP="00BB6440">
      <w:pPr>
        <w:spacing w:line="360" w:lineRule="auto"/>
        <w:jc w:val="both"/>
        <w:rPr>
          <w:rFonts w:ascii="Times New Roman" w:hAnsi="Times New Roman"/>
          <w:b w:val="0"/>
        </w:rPr>
      </w:pPr>
    </w:p>
    <w:p w14:paraId="4B52B946" w14:textId="3F9A84B4" w:rsidR="00BB6440" w:rsidRDefault="00BB6440" w:rsidP="00BB6440">
      <w:pPr>
        <w:spacing w:line="360" w:lineRule="auto"/>
        <w:jc w:val="both"/>
        <w:rPr>
          <w:rFonts w:ascii="Times New Roman" w:hAnsi="Times New Roman"/>
          <w:b w:val="0"/>
        </w:rPr>
      </w:pPr>
    </w:p>
    <w:p w14:paraId="25E1B1CD" w14:textId="5E6ED917" w:rsidR="00BB6440" w:rsidRDefault="00BB6440" w:rsidP="00BB6440">
      <w:pPr>
        <w:spacing w:line="360" w:lineRule="auto"/>
        <w:jc w:val="both"/>
        <w:rPr>
          <w:rFonts w:ascii="Times New Roman" w:hAnsi="Times New Roman"/>
          <w:b w:val="0"/>
        </w:rPr>
      </w:pPr>
    </w:p>
    <w:p w14:paraId="5D8B3C78" w14:textId="1D98D2B7" w:rsidR="00BB6440" w:rsidRDefault="00BB6440" w:rsidP="00BB6440">
      <w:pPr>
        <w:spacing w:line="360" w:lineRule="auto"/>
        <w:jc w:val="both"/>
        <w:rPr>
          <w:rFonts w:ascii="Times New Roman" w:hAnsi="Times New Roman"/>
          <w:b w:val="0"/>
        </w:rPr>
      </w:pPr>
      <w:r>
        <w:rPr>
          <w:rFonts w:ascii="Times New Roman" w:hAnsi="Times New Roman"/>
          <w:b w:val="0"/>
        </w:rPr>
        <w:t>………………………………….</w:t>
      </w:r>
    </w:p>
    <w:p w14:paraId="0AD87773" w14:textId="1BA1A10E" w:rsidR="00BB6440" w:rsidRPr="00BB6440" w:rsidRDefault="00BB6440" w:rsidP="00BB6440">
      <w:pPr>
        <w:spacing w:line="360" w:lineRule="auto"/>
        <w:jc w:val="both"/>
        <w:rPr>
          <w:rFonts w:ascii="Times New Roman" w:hAnsi="Times New Roman"/>
          <w:b w:val="0"/>
        </w:rPr>
      </w:pPr>
      <w:r>
        <w:rPr>
          <w:rFonts w:ascii="Times New Roman" w:hAnsi="Times New Roman"/>
          <w:b w:val="0"/>
        </w:rPr>
        <w:t xml:space="preserve">Data podpis </w:t>
      </w:r>
    </w:p>
    <w:sectPr w:rsidR="00BB6440" w:rsidRPr="00BB6440" w:rsidSect="0046679E">
      <w:footerReference w:type="even" r:id="rId14"/>
      <w:footerReference w:type="default" r:id="rId15"/>
      <w:pgSz w:w="12240" w:h="15840"/>
      <w:pgMar w:top="1417" w:right="1417" w:bottom="1417" w:left="1417" w:header="708" w:footer="708" w:gutter="0"/>
      <w:pgBorders w:offsetFrom="page">
        <w:top w:val="single" w:sz="12" w:space="24" w:color="4472C4" w:themeColor="accent1"/>
        <w:left w:val="single" w:sz="12" w:space="24" w:color="4472C4" w:themeColor="accent1"/>
        <w:bottom w:val="single" w:sz="12" w:space="24" w:color="4472C4" w:themeColor="accent1"/>
        <w:right w:val="single" w:sz="12" w:space="24" w:color="4472C4" w:themeColor="accent1"/>
      </w:pgBorders>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1482C" w14:textId="77777777" w:rsidR="0046679E" w:rsidRDefault="0046679E" w:rsidP="00031869">
      <w:r>
        <w:separator/>
      </w:r>
    </w:p>
  </w:endnote>
  <w:endnote w:type="continuationSeparator" w:id="0">
    <w:p w14:paraId="43A08BFE" w14:textId="77777777" w:rsidR="0046679E" w:rsidRDefault="0046679E" w:rsidP="00031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48359812"/>
      <w:docPartObj>
        <w:docPartGallery w:val="Page Numbers (Bottom of Page)"/>
        <w:docPartUnique/>
      </w:docPartObj>
    </w:sdtPr>
    <w:sdtContent>
      <w:p w14:paraId="7C2D4AAB" w14:textId="58FB7CEF" w:rsidR="007C7C79" w:rsidRDefault="007C7C79" w:rsidP="00A70E02">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F34EB23" w14:textId="77777777" w:rsidR="007C7C79" w:rsidRDefault="007C7C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951599602"/>
      <w:docPartObj>
        <w:docPartGallery w:val="Page Numbers (Bottom of Page)"/>
        <w:docPartUnique/>
      </w:docPartObj>
    </w:sdtPr>
    <w:sdtContent>
      <w:p w14:paraId="43E94B64" w14:textId="0A8B24AA" w:rsidR="007C7C79" w:rsidRDefault="007C7C79" w:rsidP="00A70E02">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4B67F1">
          <w:rPr>
            <w:rStyle w:val="Numerstrony"/>
            <w:noProof/>
          </w:rPr>
          <w:t>3</w:t>
        </w:r>
        <w:r>
          <w:rPr>
            <w:rStyle w:val="Numerstrony"/>
          </w:rPr>
          <w:fldChar w:fldCharType="end"/>
        </w:r>
      </w:p>
    </w:sdtContent>
  </w:sdt>
  <w:p w14:paraId="0E8CA02B" w14:textId="77777777" w:rsidR="007C7C79" w:rsidRDefault="007C7C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C4C14" w14:textId="77777777" w:rsidR="0046679E" w:rsidRDefault="0046679E" w:rsidP="00031869">
      <w:r>
        <w:separator/>
      </w:r>
    </w:p>
  </w:footnote>
  <w:footnote w:type="continuationSeparator" w:id="0">
    <w:p w14:paraId="1C57046A" w14:textId="77777777" w:rsidR="0046679E" w:rsidRDefault="0046679E" w:rsidP="00031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1504" w:hanging="360"/>
      </w:pPr>
      <w:rPr>
        <w:rFonts w:ascii="Symbol" w:hAnsi="Symbol" w:cs="Symbol" w:hint="default"/>
        <w:color w:val="000000"/>
      </w:rPr>
    </w:lvl>
  </w:abstractNum>
  <w:abstractNum w:abstractNumId="2" w15:restartNumberingAfterBreak="0">
    <w:nsid w:val="00000006"/>
    <w:multiLevelType w:val="singleLevel"/>
    <w:tmpl w:val="00000006"/>
    <w:name w:val="WW8Num6"/>
    <w:lvl w:ilvl="0">
      <w:start w:val="1"/>
      <w:numFmt w:val="lowerLetter"/>
      <w:lvlText w:val="%1)"/>
      <w:lvlJc w:val="left"/>
      <w:pPr>
        <w:tabs>
          <w:tab w:val="num" w:pos="61"/>
        </w:tabs>
        <w:ind w:left="928" w:hanging="360"/>
      </w:pPr>
      <w:rPr>
        <w:rFonts w:cs="Times New Roman" w:hint="default"/>
      </w:rPr>
    </w:lvl>
  </w:abstractNum>
  <w:abstractNum w:abstractNumId="3"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hint="default"/>
        <w:sz w:val="16"/>
        <w:szCs w:val="16"/>
      </w:rPr>
    </w:lvl>
  </w:abstractNum>
  <w:abstractNum w:abstractNumId="5"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2F"/>
    <w:multiLevelType w:val="multilevel"/>
    <w:tmpl w:val="41D863BC"/>
    <w:lvl w:ilvl="0">
      <w:start w:val="1"/>
      <w:numFmt w:val="decimal"/>
      <w:lvlText w:val="%1."/>
      <w:lvlJc w:val="left"/>
      <w:pPr>
        <w:tabs>
          <w:tab w:val="num" w:pos="720"/>
        </w:tabs>
        <w:ind w:left="720" w:hanging="360"/>
      </w:pPr>
      <w:rPr>
        <w:lang w:val="x-none"/>
      </w:rPr>
    </w:lvl>
    <w:lvl w:ilvl="1">
      <w:start w:val="1"/>
      <w:numFmt w:val="decimal"/>
      <w:lvlText w:val="%2)"/>
      <w:lvlJc w:val="left"/>
      <w:pPr>
        <w:tabs>
          <w:tab w:val="num" w:pos="1440"/>
        </w:tabs>
        <w:ind w:left="1440" w:hanging="360"/>
      </w:pPr>
      <w:rPr>
        <w:rFonts w:ascii="Times New Roman" w:hAnsi="Times New Roman" w:cs="Times New Roman"/>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8" w15:restartNumberingAfterBreak="0">
    <w:nsid w:val="00000034"/>
    <w:multiLevelType w:val="singleLevel"/>
    <w:tmpl w:val="00000034"/>
    <w:name w:val="WW8Num52"/>
    <w:lvl w:ilvl="0">
      <w:start w:val="1"/>
      <w:numFmt w:val="decimal"/>
      <w:lvlText w:val="%1)"/>
      <w:lvlJc w:val="right"/>
      <w:pPr>
        <w:tabs>
          <w:tab w:val="num" w:pos="0"/>
        </w:tabs>
        <w:ind w:left="720" w:hanging="360"/>
      </w:pPr>
      <w:rPr>
        <w:rFonts w:cs="Times New Roman" w:hint="default"/>
        <w:lang w:val="pl-PL"/>
      </w:rPr>
    </w:lvl>
  </w:abstractNum>
  <w:abstractNum w:abstractNumId="9" w15:restartNumberingAfterBreak="0">
    <w:nsid w:val="0000003E"/>
    <w:multiLevelType w:val="singleLevel"/>
    <w:tmpl w:val="4AC49E78"/>
    <w:lvl w:ilvl="0">
      <w:start w:val="1"/>
      <w:numFmt w:val="decimal"/>
      <w:lvlText w:val="%1)"/>
      <w:lvlJc w:val="left"/>
      <w:pPr>
        <w:ind w:left="360" w:hanging="360"/>
      </w:pPr>
      <w:rPr>
        <w:rFonts w:hint="default"/>
        <w:color w:val="000000"/>
        <w:sz w:val="24"/>
        <w:szCs w:val="24"/>
      </w:rPr>
    </w:lvl>
  </w:abstractNum>
  <w:abstractNum w:abstractNumId="10"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1" w15:restartNumberingAfterBreak="0">
    <w:nsid w:val="08DB7C69"/>
    <w:multiLevelType w:val="hybridMultilevel"/>
    <w:tmpl w:val="0A56DE66"/>
    <w:name w:val="WW8Num672"/>
    <w:lvl w:ilvl="0" w:tplc="C0FE7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F14DA"/>
    <w:multiLevelType w:val="hybridMultilevel"/>
    <w:tmpl w:val="3BD02074"/>
    <w:lvl w:ilvl="0" w:tplc="89A623A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55318D"/>
    <w:multiLevelType w:val="hybridMultilevel"/>
    <w:tmpl w:val="1A6A9DEA"/>
    <w:lvl w:ilvl="0" w:tplc="7CDA1352">
      <w:start w:val="1"/>
      <w:numFmt w:val="decimal"/>
      <w:lvlText w:val="%1."/>
      <w:lvlJc w:val="left"/>
      <w:pPr>
        <w:tabs>
          <w:tab w:val="num" w:pos="1009"/>
        </w:tabs>
        <w:ind w:left="1009" w:hanging="453"/>
      </w:pPr>
      <w:rPr>
        <w:rFonts w:hint="default"/>
        <w:b/>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609CE"/>
    <w:multiLevelType w:val="hybridMultilevel"/>
    <w:tmpl w:val="76B0D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1D4B8F"/>
    <w:multiLevelType w:val="hybridMultilevel"/>
    <w:tmpl w:val="7416EC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DB529F"/>
    <w:multiLevelType w:val="hybridMultilevel"/>
    <w:tmpl w:val="94366B6A"/>
    <w:lvl w:ilvl="0" w:tplc="46B887F4">
      <w:start w:val="1"/>
      <w:numFmt w:val="decimal"/>
      <w:lvlText w:val="%1."/>
      <w:lvlJc w:val="left"/>
      <w:pPr>
        <w:ind w:left="1146" w:hanging="360"/>
      </w:pPr>
      <w:rPr>
        <w:rFonts w:ascii="Times New Roman" w:eastAsia="Times New Roman" w:hAnsi="Times New Roman" w:cs="Times New Roman" w:hint="default"/>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3CC222A"/>
    <w:multiLevelType w:val="hybridMultilevel"/>
    <w:tmpl w:val="5972C130"/>
    <w:lvl w:ilvl="0" w:tplc="FE3E4DD8">
      <w:start w:val="1"/>
      <w:numFmt w:val="decimal"/>
      <w:lvlText w:val="%1."/>
      <w:lvlJc w:val="left"/>
      <w:pPr>
        <w:tabs>
          <w:tab w:val="num" w:pos="720"/>
        </w:tabs>
        <w:ind w:left="720" w:hanging="360"/>
      </w:pPr>
      <w:rPr>
        <w:rFonts w:ascii="Times New Roman" w:hAnsi="Times New Roman" w:cs="Times New Roman" w:hint="default"/>
        <w:b w:val="0"/>
        <w:i w:val="0"/>
        <w:sz w:val="24"/>
      </w:rPr>
    </w:lvl>
    <w:lvl w:ilvl="1" w:tplc="528896F8">
      <w:start w:val="1"/>
      <w:numFmt w:val="decimal"/>
      <w:lvlText w:val="%2)"/>
      <w:lvlJc w:val="left"/>
      <w:pPr>
        <w:tabs>
          <w:tab w:val="num" w:pos="1440"/>
        </w:tabs>
        <w:ind w:left="1440" w:hanging="360"/>
      </w:pPr>
      <w:rPr>
        <w:i w:val="0"/>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78F7FAC"/>
    <w:multiLevelType w:val="multilevel"/>
    <w:tmpl w:val="144047F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9271054"/>
    <w:multiLevelType w:val="hybridMultilevel"/>
    <w:tmpl w:val="F7EA61AE"/>
    <w:lvl w:ilvl="0" w:tplc="38D6EDC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2BD524A"/>
    <w:multiLevelType w:val="hybridMultilevel"/>
    <w:tmpl w:val="1E224FC6"/>
    <w:lvl w:ilvl="0" w:tplc="C8C60B7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D30CD1"/>
    <w:multiLevelType w:val="hybridMultilevel"/>
    <w:tmpl w:val="E7CC1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716239"/>
    <w:multiLevelType w:val="multilevel"/>
    <w:tmpl w:val="615680FC"/>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EA3EDB"/>
    <w:multiLevelType w:val="multilevel"/>
    <w:tmpl w:val="E9B68D4C"/>
    <w:lvl w:ilvl="0">
      <w:start w:val="1"/>
      <w:numFmt w:val="decimal"/>
      <w:lvlText w:val="%1."/>
      <w:lvlJc w:val="left"/>
      <w:pPr>
        <w:tabs>
          <w:tab w:val="num" w:pos="1706"/>
        </w:tabs>
        <w:ind w:left="697"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26" w15:restartNumberingAfterBreak="0">
    <w:nsid w:val="640606A8"/>
    <w:multiLevelType w:val="multilevel"/>
    <w:tmpl w:val="01FC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7D2374C"/>
    <w:multiLevelType w:val="hybridMultilevel"/>
    <w:tmpl w:val="98A0BAF8"/>
    <w:lvl w:ilvl="0" w:tplc="55923408">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28" w15:restartNumberingAfterBreak="0">
    <w:nsid w:val="6B8C1F0E"/>
    <w:multiLevelType w:val="hybridMultilevel"/>
    <w:tmpl w:val="918C4A74"/>
    <w:lvl w:ilvl="0" w:tplc="C0FE7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080431"/>
    <w:multiLevelType w:val="multilevel"/>
    <w:tmpl w:val="1856FAEA"/>
    <w:lvl w:ilvl="0">
      <w:start w:val="10"/>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113E41"/>
    <w:multiLevelType w:val="multilevel"/>
    <w:tmpl w:val="91920740"/>
    <w:lvl w:ilvl="0">
      <w:start w:val="8"/>
      <w:numFmt w:val="decimal"/>
      <w:lvlText w:val="%1"/>
      <w:lvlJc w:val="left"/>
      <w:pPr>
        <w:ind w:left="1199" w:hanging="612"/>
        <w:jc w:val="left"/>
      </w:pPr>
      <w:rPr>
        <w:rFonts w:hint="default"/>
        <w:lang w:val="pl-PL" w:eastAsia="pl-PL" w:bidi="pl-PL"/>
      </w:rPr>
    </w:lvl>
    <w:lvl w:ilvl="1">
      <w:numFmt w:val="decimal"/>
      <w:lvlText w:val="%1.%2."/>
      <w:lvlJc w:val="left"/>
      <w:pPr>
        <w:ind w:left="1199" w:hanging="612"/>
        <w:jc w:val="right"/>
      </w:pPr>
      <w:rPr>
        <w:rFonts w:ascii="Tahoma" w:eastAsia="Tahoma" w:hAnsi="Tahoma" w:cs="Tahoma" w:hint="default"/>
        <w:b/>
        <w:bCs/>
        <w:spacing w:val="-2"/>
        <w:w w:val="100"/>
        <w:sz w:val="22"/>
        <w:szCs w:val="22"/>
        <w:lang w:val="pl-PL" w:eastAsia="pl-PL" w:bidi="pl-PL"/>
      </w:rPr>
    </w:lvl>
    <w:lvl w:ilvl="2">
      <w:numFmt w:val="bullet"/>
      <w:lvlText w:val=""/>
      <w:lvlJc w:val="left"/>
      <w:pPr>
        <w:ind w:left="1778" w:hanging="339"/>
      </w:pPr>
      <w:rPr>
        <w:rFonts w:ascii="Symbol" w:eastAsia="Symbol" w:hAnsi="Symbol" w:cs="Symbol" w:hint="default"/>
        <w:w w:val="100"/>
        <w:sz w:val="22"/>
        <w:szCs w:val="22"/>
        <w:lang w:val="pl-PL" w:eastAsia="pl-PL" w:bidi="pl-PL"/>
      </w:rPr>
    </w:lvl>
    <w:lvl w:ilvl="3">
      <w:numFmt w:val="bullet"/>
      <w:lvlText w:val="•"/>
      <w:lvlJc w:val="left"/>
      <w:pPr>
        <w:ind w:left="3559" w:hanging="339"/>
      </w:pPr>
      <w:rPr>
        <w:rFonts w:hint="default"/>
        <w:lang w:val="pl-PL" w:eastAsia="pl-PL" w:bidi="pl-PL"/>
      </w:rPr>
    </w:lvl>
    <w:lvl w:ilvl="4">
      <w:numFmt w:val="bullet"/>
      <w:lvlText w:val="•"/>
      <w:lvlJc w:val="left"/>
      <w:pPr>
        <w:ind w:left="4448" w:hanging="339"/>
      </w:pPr>
      <w:rPr>
        <w:rFonts w:hint="default"/>
        <w:lang w:val="pl-PL" w:eastAsia="pl-PL" w:bidi="pl-PL"/>
      </w:rPr>
    </w:lvl>
    <w:lvl w:ilvl="5">
      <w:numFmt w:val="bullet"/>
      <w:lvlText w:val="•"/>
      <w:lvlJc w:val="left"/>
      <w:pPr>
        <w:ind w:left="5338" w:hanging="339"/>
      </w:pPr>
      <w:rPr>
        <w:rFonts w:hint="default"/>
        <w:lang w:val="pl-PL" w:eastAsia="pl-PL" w:bidi="pl-PL"/>
      </w:rPr>
    </w:lvl>
    <w:lvl w:ilvl="6">
      <w:numFmt w:val="bullet"/>
      <w:lvlText w:val="•"/>
      <w:lvlJc w:val="left"/>
      <w:pPr>
        <w:ind w:left="6228" w:hanging="339"/>
      </w:pPr>
      <w:rPr>
        <w:rFonts w:hint="default"/>
        <w:lang w:val="pl-PL" w:eastAsia="pl-PL" w:bidi="pl-PL"/>
      </w:rPr>
    </w:lvl>
    <w:lvl w:ilvl="7">
      <w:numFmt w:val="bullet"/>
      <w:lvlText w:val="•"/>
      <w:lvlJc w:val="left"/>
      <w:pPr>
        <w:ind w:left="7117" w:hanging="339"/>
      </w:pPr>
      <w:rPr>
        <w:rFonts w:hint="default"/>
        <w:lang w:val="pl-PL" w:eastAsia="pl-PL" w:bidi="pl-PL"/>
      </w:rPr>
    </w:lvl>
    <w:lvl w:ilvl="8">
      <w:numFmt w:val="bullet"/>
      <w:lvlText w:val="•"/>
      <w:lvlJc w:val="left"/>
      <w:pPr>
        <w:ind w:left="8007" w:hanging="339"/>
      </w:pPr>
      <w:rPr>
        <w:rFonts w:hint="default"/>
        <w:lang w:val="pl-PL" w:eastAsia="pl-PL" w:bidi="pl-PL"/>
      </w:rPr>
    </w:lvl>
  </w:abstractNum>
  <w:abstractNum w:abstractNumId="31" w15:restartNumberingAfterBreak="0">
    <w:nsid w:val="773500F6"/>
    <w:multiLevelType w:val="hybridMultilevel"/>
    <w:tmpl w:val="B32E88C4"/>
    <w:lvl w:ilvl="0" w:tplc="3E12B0F6">
      <w:start w:val="1"/>
      <w:numFmt w:val="ordinal"/>
      <w:lvlText w:val="%1"/>
      <w:lvlJc w:val="left"/>
      <w:pPr>
        <w:tabs>
          <w:tab w:val="num" w:pos="1009"/>
        </w:tabs>
        <w:ind w:left="1009" w:hanging="453"/>
      </w:pPr>
      <w:rPr>
        <w:rFonts w:ascii="Times New Roman" w:hAnsi="Times New Roman" w:cs="Times New Roman" w:hint="default"/>
        <w:b w:val="0"/>
        <w:bCs/>
        <w:i w:val="0"/>
        <w:sz w:val="26"/>
        <w:szCs w:val="2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DAF73D7"/>
    <w:multiLevelType w:val="hybridMultilevel"/>
    <w:tmpl w:val="DAE4ED24"/>
    <w:lvl w:ilvl="0" w:tplc="3E1894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2803313">
    <w:abstractNumId w:val="0"/>
  </w:num>
  <w:num w:numId="2" w16cid:durableId="666978414">
    <w:abstractNumId w:val="11"/>
  </w:num>
  <w:num w:numId="3" w16cid:durableId="618609953">
    <w:abstractNumId w:val="16"/>
  </w:num>
  <w:num w:numId="4" w16cid:durableId="1584491391">
    <w:abstractNumId w:val="28"/>
  </w:num>
  <w:num w:numId="5" w16cid:durableId="1521817876">
    <w:abstractNumId w:val="23"/>
  </w:num>
  <w:num w:numId="6" w16cid:durableId="293028565">
    <w:abstractNumId w:val="9"/>
  </w:num>
  <w:num w:numId="7" w16cid:durableId="404112275">
    <w:abstractNumId w:val="32"/>
  </w:num>
  <w:num w:numId="8" w16cid:durableId="1347513161">
    <w:abstractNumId w:val="12"/>
  </w:num>
  <w:num w:numId="9" w16cid:durableId="519397613">
    <w:abstractNumId w:val="1"/>
  </w:num>
  <w:num w:numId="10" w16cid:durableId="2064139189">
    <w:abstractNumId w:val="8"/>
  </w:num>
  <w:num w:numId="11" w16cid:durableId="1505825769">
    <w:abstractNumId w:val="29"/>
  </w:num>
  <w:num w:numId="12" w16cid:durableId="1990866242">
    <w:abstractNumId w:val="24"/>
  </w:num>
  <w:num w:numId="13" w16cid:durableId="694354720">
    <w:abstractNumId w:val="14"/>
  </w:num>
  <w:num w:numId="14" w16cid:durableId="697851904">
    <w:abstractNumId w:val="22"/>
  </w:num>
  <w:num w:numId="15" w16cid:durableId="1385641451">
    <w:abstractNumId w:val="2"/>
  </w:num>
  <w:num w:numId="16" w16cid:durableId="297689988">
    <w:abstractNumId w:val="3"/>
  </w:num>
  <w:num w:numId="17" w16cid:durableId="1986003281">
    <w:abstractNumId w:val="4"/>
  </w:num>
  <w:num w:numId="18" w16cid:durableId="1809977940">
    <w:abstractNumId w:val="5"/>
  </w:num>
  <w:num w:numId="19" w16cid:durableId="882908818">
    <w:abstractNumId w:val="6"/>
  </w:num>
  <w:num w:numId="20" w16cid:durableId="260528426">
    <w:abstractNumId w:val="7"/>
  </w:num>
  <w:num w:numId="21" w16cid:durableId="1948150639">
    <w:abstractNumId w:val="10"/>
  </w:num>
  <w:num w:numId="22" w16cid:durableId="508983147">
    <w:abstractNumId w:val="17"/>
  </w:num>
  <w:num w:numId="23" w16cid:durableId="1358501030">
    <w:abstractNumId w:val="27"/>
  </w:num>
  <w:num w:numId="24" w16cid:durableId="1209413888">
    <w:abstractNumId w:val="19"/>
  </w:num>
  <w:num w:numId="25" w16cid:durableId="298190020">
    <w:abstractNumId w:val="20"/>
  </w:num>
  <w:num w:numId="26" w16cid:durableId="358630958">
    <w:abstractNumId w:val="26"/>
  </w:num>
  <w:num w:numId="27" w16cid:durableId="1172377392">
    <w:abstractNumId w:val="21"/>
  </w:num>
  <w:num w:numId="28" w16cid:durableId="389697360">
    <w:abstractNumId w:val="18"/>
  </w:num>
  <w:num w:numId="29" w16cid:durableId="1198350549">
    <w:abstractNumId w:val="15"/>
  </w:num>
  <w:num w:numId="30" w16cid:durableId="97216870">
    <w:abstractNumId w:val="31"/>
  </w:num>
  <w:num w:numId="31" w16cid:durableId="239682484">
    <w:abstractNumId w:val="25"/>
  </w:num>
  <w:num w:numId="32" w16cid:durableId="1902055535">
    <w:abstractNumId w:val="13"/>
  </w:num>
  <w:num w:numId="33" w16cid:durableId="329143138">
    <w:abstractNumId w:val="30"/>
  </w:num>
  <w:num w:numId="34" w16cid:durableId="20076334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D64"/>
    <w:rsid w:val="00007AD3"/>
    <w:rsid w:val="000179C7"/>
    <w:rsid w:val="000275DF"/>
    <w:rsid w:val="00031115"/>
    <w:rsid w:val="00031869"/>
    <w:rsid w:val="00035B32"/>
    <w:rsid w:val="00052972"/>
    <w:rsid w:val="000A0624"/>
    <w:rsid w:val="000A1AF8"/>
    <w:rsid w:val="000E0374"/>
    <w:rsid w:val="000E66B1"/>
    <w:rsid w:val="00113C7B"/>
    <w:rsid w:val="001214B2"/>
    <w:rsid w:val="00137184"/>
    <w:rsid w:val="00151023"/>
    <w:rsid w:val="00154C16"/>
    <w:rsid w:val="00165794"/>
    <w:rsid w:val="0017203F"/>
    <w:rsid w:val="0018243B"/>
    <w:rsid w:val="001A2593"/>
    <w:rsid w:val="00285889"/>
    <w:rsid w:val="002A0BA2"/>
    <w:rsid w:val="002A7506"/>
    <w:rsid w:val="002C3577"/>
    <w:rsid w:val="002E27D6"/>
    <w:rsid w:val="002F21C1"/>
    <w:rsid w:val="00303BD0"/>
    <w:rsid w:val="00314942"/>
    <w:rsid w:val="00317969"/>
    <w:rsid w:val="0032414C"/>
    <w:rsid w:val="00341BB5"/>
    <w:rsid w:val="003518C7"/>
    <w:rsid w:val="0036110B"/>
    <w:rsid w:val="00371E65"/>
    <w:rsid w:val="0038421D"/>
    <w:rsid w:val="00392299"/>
    <w:rsid w:val="003A1E16"/>
    <w:rsid w:val="003A658D"/>
    <w:rsid w:val="003B1D64"/>
    <w:rsid w:val="003B405A"/>
    <w:rsid w:val="003B702D"/>
    <w:rsid w:val="003F5A37"/>
    <w:rsid w:val="00405B94"/>
    <w:rsid w:val="004220AA"/>
    <w:rsid w:val="0045443C"/>
    <w:rsid w:val="0046679E"/>
    <w:rsid w:val="00492C01"/>
    <w:rsid w:val="004B67F1"/>
    <w:rsid w:val="004C3770"/>
    <w:rsid w:val="004C6A16"/>
    <w:rsid w:val="004F70AA"/>
    <w:rsid w:val="004F7FEC"/>
    <w:rsid w:val="00505A22"/>
    <w:rsid w:val="005122FE"/>
    <w:rsid w:val="0051239C"/>
    <w:rsid w:val="00530A9E"/>
    <w:rsid w:val="00552AF3"/>
    <w:rsid w:val="00556F3B"/>
    <w:rsid w:val="00565BFA"/>
    <w:rsid w:val="005702B1"/>
    <w:rsid w:val="00574713"/>
    <w:rsid w:val="005963F1"/>
    <w:rsid w:val="005A334A"/>
    <w:rsid w:val="005B1AFB"/>
    <w:rsid w:val="005B3B6F"/>
    <w:rsid w:val="005C591F"/>
    <w:rsid w:val="005C69D2"/>
    <w:rsid w:val="005D0BF6"/>
    <w:rsid w:val="006170B5"/>
    <w:rsid w:val="00630E26"/>
    <w:rsid w:val="00643729"/>
    <w:rsid w:val="00686695"/>
    <w:rsid w:val="006910F8"/>
    <w:rsid w:val="00694D64"/>
    <w:rsid w:val="00697207"/>
    <w:rsid w:val="006B3C18"/>
    <w:rsid w:val="006B71B3"/>
    <w:rsid w:val="006C479A"/>
    <w:rsid w:val="006C49BC"/>
    <w:rsid w:val="006C4BF4"/>
    <w:rsid w:val="006E6676"/>
    <w:rsid w:val="00701F62"/>
    <w:rsid w:val="00717BD3"/>
    <w:rsid w:val="00755CC5"/>
    <w:rsid w:val="007673AD"/>
    <w:rsid w:val="00783A5D"/>
    <w:rsid w:val="007954EB"/>
    <w:rsid w:val="007C4647"/>
    <w:rsid w:val="007C7C79"/>
    <w:rsid w:val="007F3C38"/>
    <w:rsid w:val="007F4A1D"/>
    <w:rsid w:val="00802B3A"/>
    <w:rsid w:val="008071DD"/>
    <w:rsid w:val="008325A4"/>
    <w:rsid w:val="008422E6"/>
    <w:rsid w:val="008535B2"/>
    <w:rsid w:val="0087787F"/>
    <w:rsid w:val="00883EA1"/>
    <w:rsid w:val="00893756"/>
    <w:rsid w:val="0089793E"/>
    <w:rsid w:val="008C1A6C"/>
    <w:rsid w:val="008E45DB"/>
    <w:rsid w:val="0090797D"/>
    <w:rsid w:val="0092503E"/>
    <w:rsid w:val="00925E9A"/>
    <w:rsid w:val="00926F9C"/>
    <w:rsid w:val="00970937"/>
    <w:rsid w:val="00976AE6"/>
    <w:rsid w:val="0099026A"/>
    <w:rsid w:val="009C0985"/>
    <w:rsid w:val="009D030D"/>
    <w:rsid w:val="009D0E35"/>
    <w:rsid w:val="00A04BB3"/>
    <w:rsid w:val="00A62C3E"/>
    <w:rsid w:val="00A6398B"/>
    <w:rsid w:val="00A70E02"/>
    <w:rsid w:val="00A946D6"/>
    <w:rsid w:val="00AA20A7"/>
    <w:rsid w:val="00AA6E9B"/>
    <w:rsid w:val="00AD2FFF"/>
    <w:rsid w:val="00AF7918"/>
    <w:rsid w:val="00B01FC4"/>
    <w:rsid w:val="00B2515E"/>
    <w:rsid w:val="00B2677F"/>
    <w:rsid w:val="00B56D98"/>
    <w:rsid w:val="00BA469B"/>
    <w:rsid w:val="00BB5097"/>
    <w:rsid w:val="00BB6440"/>
    <w:rsid w:val="00C00E8A"/>
    <w:rsid w:val="00C15CC1"/>
    <w:rsid w:val="00C22040"/>
    <w:rsid w:val="00C53F78"/>
    <w:rsid w:val="00C611BE"/>
    <w:rsid w:val="00C66738"/>
    <w:rsid w:val="00C779DD"/>
    <w:rsid w:val="00C910AC"/>
    <w:rsid w:val="00CA3F44"/>
    <w:rsid w:val="00CB0E95"/>
    <w:rsid w:val="00CD0F5B"/>
    <w:rsid w:val="00CD26F4"/>
    <w:rsid w:val="00CE41CD"/>
    <w:rsid w:val="00D31304"/>
    <w:rsid w:val="00D41560"/>
    <w:rsid w:val="00D61354"/>
    <w:rsid w:val="00D62A8C"/>
    <w:rsid w:val="00D63721"/>
    <w:rsid w:val="00D70844"/>
    <w:rsid w:val="00D73C96"/>
    <w:rsid w:val="00DA4502"/>
    <w:rsid w:val="00DE4B35"/>
    <w:rsid w:val="00DE5418"/>
    <w:rsid w:val="00E13C10"/>
    <w:rsid w:val="00E4029A"/>
    <w:rsid w:val="00E675CD"/>
    <w:rsid w:val="00E86388"/>
    <w:rsid w:val="00E96A61"/>
    <w:rsid w:val="00EA016E"/>
    <w:rsid w:val="00EA33CD"/>
    <w:rsid w:val="00EA429F"/>
    <w:rsid w:val="00ED51A7"/>
    <w:rsid w:val="00F256BD"/>
    <w:rsid w:val="00F76377"/>
    <w:rsid w:val="00F773BD"/>
    <w:rsid w:val="00F92C91"/>
    <w:rsid w:val="00FB7306"/>
    <w:rsid w:val="00FD6096"/>
    <w:rsid w:val="00FD70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8DB75"/>
  <w15:docId w15:val="{31B5DC56-8518-4B4D-A87E-E93F3B220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imes New Roman"/>
        <w:b/>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20A7"/>
  </w:style>
  <w:style w:type="paragraph" w:styleId="Nagwek1">
    <w:name w:val="heading 1"/>
    <w:basedOn w:val="Normalny"/>
    <w:next w:val="Normalny"/>
    <w:link w:val="Nagwek1Znak"/>
    <w:uiPriority w:val="9"/>
    <w:qFormat/>
    <w:rsid w:val="00925E9A"/>
    <w:pPr>
      <w:keepNext/>
      <w:keepLines/>
      <w:spacing w:before="480"/>
      <w:outlineLvl w:val="0"/>
    </w:pPr>
    <w:rPr>
      <w:rFonts w:asciiTheme="majorHAnsi" w:eastAsiaTheme="majorEastAsia" w:hAnsiTheme="majorHAnsi" w:cstheme="majorBidi"/>
      <w:b w:val="0"/>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137184"/>
    <w:rPr>
      <w:color w:val="FF0000"/>
      <w:u w:val="single" w:color="FF0000"/>
    </w:rPr>
  </w:style>
  <w:style w:type="character" w:customStyle="1" w:styleId="FontStyle19">
    <w:name w:val="Font Style19"/>
    <w:uiPriority w:val="99"/>
    <w:rsid w:val="00137184"/>
    <w:rPr>
      <w:rFonts w:ascii="Arial" w:hAnsi="Arial" w:cs="Arial"/>
      <w:color w:val="000000"/>
      <w:sz w:val="18"/>
      <w:szCs w:val="18"/>
    </w:rPr>
  </w:style>
  <w:style w:type="paragraph" w:styleId="Akapitzlist">
    <w:name w:val="List Paragraph"/>
    <w:aliases w:val="Podsis rysunku,Akapit z listą numerowaną,maz_wyliczenie,opis dzialania,K-P_odwolanie,A_wyliczenie,Akapit z listą 1,Table of contents numbered,Nagłowek 3,lp1,L1,Numerowanie,List Paragraph,2 heading,Akapit z listą5"/>
    <w:basedOn w:val="Normalny"/>
    <w:link w:val="AkapitzlistZnak"/>
    <w:uiPriority w:val="34"/>
    <w:qFormat/>
    <w:rsid w:val="00137184"/>
    <w:pPr>
      <w:ind w:left="720"/>
      <w:contextualSpacing/>
    </w:pPr>
  </w:style>
  <w:style w:type="paragraph" w:customStyle="1" w:styleId="Style1">
    <w:name w:val="Style1"/>
    <w:basedOn w:val="Normalny"/>
    <w:rsid w:val="00137184"/>
    <w:rPr>
      <w:rFonts w:ascii="Times New Roman" w:eastAsia="Times New Roman" w:hAnsi="Times New Roman"/>
      <w:b w:val="0"/>
      <w:lang w:eastAsia="pl-PL"/>
    </w:rPr>
  </w:style>
  <w:style w:type="paragraph" w:customStyle="1" w:styleId="Jasnasiatkaakcent31">
    <w:name w:val="Jasna siatka — akcent 31"/>
    <w:basedOn w:val="Normalny"/>
    <w:rsid w:val="003F5A37"/>
    <w:pPr>
      <w:ind w:left="720"/>
      <w:contextualSpacing/>
    </w:pPr>
    <w:rPr>
      <w:rFonts w:ascii="Arial" w:eastAsia="Times New Roman" w:hAnsi="Arial"/>
      <w:b w:val="0"/>
      <w:sz w:val="20"/>
      <w:szCs w:val="20"/>
      <w:lang w:eastAsia="pl-PL"/>
    </w:rPr>
  </w:style>
  <w:style w:type="paragraph" w:styleId="NormalnyWeb">
    <w:name w:val="Normal (Web)"/>
    <w:basedOn w:val="Normalny"/>
    <w:uiPriority w:val="99"/>
    <w:rsid w:val="003F5A37"/>
    <w:pPr>
      <w:spacing w:before="100" w:after="100"/>
    </w:pPr>
    <w:rPr>
      <w:rFonts w:ascii="Times New Roman" w:eastAsia="Times New Roman" w:hAnsi="Times New Roman"/>
      <w:b w:val="0"/>
      <w:szCs w:val="20"/>
      <w:lang w:eastAsia="pl-PL"/>
    </w:rPr>
  </w:style>
  <w:style w:type="character" w:customStyle="1" w:styleId="FontStyle27">
    <w:name w:val="Font Style27"/>
    <w:rsid w:val="0089793E"/>
    <w:rPr>
      <w:rFonts w:ascii="Arial Unicode MS" w:eastAsia="Arial Unicode MS" w:hAnsi="Arial Unicode MS" w:cs="Arial Unicode MS"/>
      <w:color w:val="000000"/>
      <w:sz w:val="18"/>
      <w:szCs w:val="18"/>
    </w:rPr>
  </w:style>
  <w:style w:type="paragraph" w:customStyle="1" w:styleId="Style11">
    <w:name w:val="Style11"/>
    <w:basedOn w:val="Normalny"/>
    <w:uiPriority w:val="99"/>
    <w:rsid w:val="0089793E"/>
    <w:pPr>
      <w:spacing w:line="230" w:lineRule="exact"/>
      <w:ind w:hanging="442"/>
      <w:jc w:val="both"/>
    </w:pPr>
    <w:rPr>
      <w:rFonts w:ascii="Times New Roman" w:eastAsia="Times New Roman" w:hAnsi="Times New Roman"/>
      <w:b w:val="0"/>
      <w:lang w:eastAsia="pl-PL"/>
    </w:rPr>
  </w:style>
  <w:style w:type="paragraph" w:customStyle="1" w:styleId="Style13">
    <w:name w:val="Style13"/>
    <w:basedOn w:val="Normalny"/>
    <w:uiPriority w:val="99"/>
    <w:rsid w:val="00A6398B"/>
    <w:pPr>
      <w:spacing w:line="228" w:lineRule="exact"/>
      <w:ind w:hanging="336"/>
      <w:jc w:val="both"/>
    </w:pPr>
    <w:rPr>
      <w:rFonts w:ascii="Times New Roman" w:eastAsia="Times New Roman" w:hAnsi="Times New Roman"/>
      <w:b w:val="0"/>
      <w:lang w:eastAsia="pl-PL"/>
    </w:rPr>
  </w:style>
  <w:style w:type="character" w:customStyle="1" w:styleId="FontStyle25">
    <w:name w:val="Font Style25"/>
    <w:uiPriority w:val="99"/>
    <w:rsid w:val="00A6398B"/>
    <w:rPr>
      <w:rFonts w:ascii="Times New Roman" w:hAnsi="Times New Roman" w:cs="Times New Roman"/>
      <w:color w:val="000000"/>
      <w:sz w:val="18"/>
      <w:szCs w:val="18"/>
    </w:rPr>
  </w:style>
  <w:style w:type="character" w:customStyle="1" w:styleId="Nierozpoznanawzmianka1">
    <w:name w:val="Nierozpoznana wzmianka1"/>
    <w:basedOn w:val="Domylnaczcionkaakapitu"/>
    <w:uiPriority w:val="99"/>
    <w:semiHidden/>
    <w:unhideWhenUsed/>
    <w:rsid w:val="006C49BC"/>
    <w:rPr>
      <w:color w:val="605E5C"/>
      <w:shd w:val="clear" w:color="auto" w:fill="E1DFDD"/>
    </w:rPr>
  </w:style>
  <w:style w:type="paragraph" w:customStyle="1" w:styleId="arimr">
    <w:name w:val="arimr"/>
    <w:basedOn w:val="Normalny"/>
    <w:rsid w:val="00552AF3"/>
    <w:pPr>
      <w:widowControl w:val="0"/>
      <w:snapToGrid w:val="0"/>
      <w:spacing w:line="360" w:lineRule="auto"/>
    </w:pPr>
    <w:rPr>
      <w:rFonts w:ascii="Times New Roman" w:eastAsia="Times New Roman" w:hAnsi="Times New Roman"/>
      <w:b w:val="0"/>
      <w:szCs w:val="20"/>
      <w:lang w:val="en-US" w:eastAsia="pl-PL"/>
    </w:rPr>
  </w:style>
  <w:style w:type="character" w:customStyle="1" w:styleId="FontStyle28">
    <w:name w:val="Font Style28"/>
    <w:rsid w:val="00D63721"/>
    <w:rPr>
      <w:rFonts w:ascii="Arial Unicode MS" w:eastAsia="Arial Unicode MS" w:hAnsi="Arial Unicode MS" w:cs="Arial Unicode MS"/>
      <w:b/>
      <w:bCs/>
      <w:color w:val="000000"/>
      <w:sz w:val="18"/>
      <w:szCs w:val="18"/>
    </w:rPr>
  </w:style>
  <w:style w:type="paragraph" w:customStyle="1" w:styleId="Default">
    <w:name w:val="Default"/>
    <w:rsid w:val="00D63721"/>
    <w:pPr>
      <w:suppressAutoHyphens/>
      <w:autoSpaceDE w:val="0"/>
    </w:pPr>
    <w:rPr>
      <w:rFonts w:ascii="Times New Roman" w:eastAsia="Times New Roman" w:hAnsi="Times New Roman"/>
      <w:b w:val="0"/>
      <w:color w:val="000000"/>
      <w:lang w:val="en-US" w:eastAsia="zh-CN"/>
    </w:rPr>
  </w:style>
  <w:style w:type="character" w:customStyle="1" w:styleId="WW8Num16z2">
    <w:name w:val="WW8Num16z2"/>
    <w:rsid w:val="00717BD3"/>
    <w:rPr>
      <w:rFonts w:cs="Times New Roman"/>
      <w:b w:val="0"/>
    </w:rPr>
  </w:style>
  <w:style w:type="character" w:customStyle="1" w:styleId="FontStyle56">
    <w:name w:val="Font Style56"/>
    <w:rsid w:val="00717BD3"/>
  </w:style>
  <w:style w:type="paragraph" w:customStyle="1" w:styleId="Style21">
    <w:name w:val="Style21"/>
    <w:basedOn w:val="Normalny"/>
    <w:uiPriority w:val="99"/>
    <w:rsid w:val="00717BD3"/>
    <w:pPr>
      <w:spacing w:line="229" w:lineRule="exact"/>
      <w:ind w:hanging="720"/>
      <w:jc w:val="both"/>
    </w:pPr>
    <w:rPr>
      <w:rFonts w:ascii="Times New Roman" w:eastAsia="Times New Roman" w:hAnsi="Times New Roman"/>
      <w:b w:val="0"/>
      <w:lang w:eastAsia="pl-PL"/>
    </w:rPr>
  </w:style>
  <w:style w:type="paragraph" w:styleId="Lista">
    <w:name w:val="List"/>
    <w:basedOn w:val="Normalny"/>
    <w:rsid w:val="00893756"/>
    <w:pPr>
      <w:ind w:left="283" w:hanging="283"/>
    </w:pPr>
    <w:rPr>
      <w:rFonts w:ascii="Times New Roman" w:eastAsia="Times New Roman" w:hAnsi="Times New Roman"/>
      <w:b w:val="0"/>
      <w:sz w:val="20"/>
      <w:szCs w:val="20"/>
      <w:lang w:eastAsia="pl-PL"/>
    </w:rPr>
  </w:style>
  <w:style w:type="paragraph" w:styleId="Stopka">
    <w:name w:val="footer"/>
    <w:basedOn w:val="Normalny"/>
    <w:link w:val="StopkaZnak"/>
    <w:uiPriority w:val="99"/>
    <w:rsid w:val="00893756"/>
    <w:pPr>
      <w:tabs>
        <w:tab w:val="center" w:pos="4536"/>
        <w:tab w:val="right" w:pos="9072"/>
      </w:tabs>
    </w:pPr>
    <w:rPr>
      <w:rFonts w:ascii="Times New Roman" w:eastAsia="Times New Roman" w:hAnsi="Times New Roman"/>
      <w:b w:val="0"/>
      <w:lang w:val="x-none" w:eastAsia="pl-PL"/>
    </w:rPr>
  </w:style>
  <w:style w:type="character" w:customStyle="1" w:styleId="StopkaZnak">
    <w:name w:val="Stopka Znak"/>
    <w:basedOn w:val="Domylnaczcionkaakapitu"/>
    <w:link w:val="Stopka"/>
    <w:uiPriority w:val="99"/>
    <w:rsid w:val="00893756"/>
    <w:rPr>
      <w:rFonts w:ascii="Times New Roman" w:eastAsia="Times New Roman" w:hAnsi="Times New Roman"/>
      <w:b w:val="0"/>
      <w:lang w:val="x-none" w:eastAsia="pl-PL"/>
    </w:rPr>
  </w:style>
  <w:style w:type="paragraph" w:customStyle="1" w:styleId="pkt">
    <w:name w:val="pkt"/>
    <w:basedOn w:val="Normalny"/>
    <w:rsid w:val="00893756"/>
    <w:pPr>
      <w:spacing w:before="60" w:after="60" w:line="360" w:lineRule="auto"/>
      <w:ind w:left="851" w:hanging="295"/>
      <w:jc w:val="both"/>
    </w:pPr>
    <w:rPr>
      <w:rFonts w:ascii="Univers-PL" w:eastAsia="Times New Roman" w:hAnsi="Univers-PL"/>
      <w:b w:val="0"/>
      <w:sz w:val="19"/>
      <w:szCs w:val="19"/>
      <w:lang w:eastAsia="pl-PL"/>
    </w:rPr>
  </w:style>
  <w:style w:type="paragraph" w:customStyle="1" w:styleId="Tekstpodstawowy21">
    <w:name w:val="Tekst podstawowy 21"/>
    <w:basedOn w:val="Normalny"/>
    <w:rsid w:val="00893756"/>
    <w:pPr>
      <w:spacing w:after="120" w:line="480" w:lineRule="auto"/>
    </w:pPr>
    <w:rPr>
      <w:rFonts w:ascii="Times New Roman" w:eastAsia="Times New Roman" w:hAnsi="Times New Roman"/>
      <w:b w:val="0"/>
      <w:lang w:val="x-none" w:eastAsia="pl-PL"/>
    </w:rPr>
  </w:style>
  <w:style w:type="paragraph" w:styleId="Tekstprzypisudolnego">
    <w:name w:val="footnote text"/>
    <w:basedOn w:val="Normalny"/>
    <w:link w:val="TekstprzypisudolnegoZnak"/>
    <w:rsid w:val="00893756"/>
    <w:rPr>
      <w:rFonts w:ascii="Times New Roman" w:eastAsia="Times New Roman" w:hAnsi="Times New Roman"/>
      <w:b w:val="0"/>
      <w:sz w:val="20"/>
      <w:szCs w:val="20"/>
      <w:lang w:val="x-none" w:eastAsia="pl-PL"/>
    </w:rPr>
  </w:style>
  <w:style w:type="character" w:customStyle="1" w:styleId="TekstprzypisudolnegoZnak">
    <w:name w:val="Tekst przypisu dolnego Znak"/>
    <w:basedOn w:val="Domylnaczcionkaakapitu"/>
    <w:link w:val="Tekstprzypisudolnego"/>
    <w:rsid w:val="00893756"/>
    <w:rPr>
      <w:rFonts w:ascii="Times New Roman" w:eastAsia="Times New Roman" w:hAnsi="Times New Roman"/>
      <w:b w:val="0"/>
      <w:sz w:val="20"/>
      <w:szCs w:val="20"/>
      <w:lang w:val="x-none" w:eastAsia="pl-PL"/>
    </w:rPr>
  </w:style>
  <w:style w:type="paragraph" w:customStyle="1" w:styleId="Styl">
    <w:name w:val="Styl"/>
    <w:rsid w:val="00893756"/>
    <w:pPr>
      <w:widowControl w:val="0"/>
      <w:suppressAutoHyphens/>
      <w:autoSpaceDE w:val="0"/>
    </w:pPr>
    <w:rPr>
      <w:rFonts w:ascii="Arial" w:eastAsia="MS Mincho" w:hAnsi="Arial" w:cs="Arial"/>
      <w:b w:val="0"/>
      <w:lang w:eastAsia="zh-CN"/>
    </w:rPr>
  </w:style>
  <w:style w:type="paragraph" w:customStyle="1" w:styleId="Tekstpodstawowy31">
    <w:name w:val="Tekst podstawowy 31"/>
    <w:basedOn w:val="Normalny"/>
    <w:rsid w:val="00893756"/>
    <w:pPr>
      <w:spacing w:after="120"/>
    </w:pPr>
    <w:rPr>
      <w:rFonts w:ascii="Times New Roman" w:eastAsia="Times New Roman" w:hAnsi="Times New Roman"/>
      <w:b w:val="0"/>
      <w:sz w:val="16"/>
      <w:szCs w:val="16"/>
      <w:lang w:val="x-none" w:eastAsia="pl-PL"/>
    </w:rPr>
  </w:style>
  <w:style w:type="paragraph" w:styleId="Nagwek">
    <w:name w:val="header"/>
    <w:basedOn w:val="Normalny"/>
    <w:link w:val="NagwekZnak"/>
    <w:uiPriority w:val="99"/>
    <w:unhideWhenUsed/>
    <w:rsid w:val="00031869"/>
    <w:pPr>
      <w:tabs>
        <w:tab w:val="center" w:pos="4536"/>
        <w:tab w:val="right" w:pos="9072"/>
      </w:tabs>
    </w:pPr>
  </w:style>
  <w:style w:type="character" w:customStyle="1" w:styleId="NagwekZnak">
    <w:name w:val="Nagłówek Znak"/>
    <w:basedOn w:val="Domylnaczcionkaakapitu"/>
    <w:link w:val="Nagwek"/>
    <w:uiPriority w:val="99"/>
    <w:rsid w:val="00031869"/>
  </w:style>
  <w:style w:type="character" w:customStyle="1" w:styleId="AkapitzlistZnak">
    <w:name w:val="Akapit z listą Znak"/>
    <w:aliases w:val="Podsis rysunku Znak,Akapit z listą numerowaną Znak,maz_wyliczenie Znak,opis dzialania Znak,K-P_odwolanie Znak,A_wyliczenie Znak,Akapit z listą 1 Znak,Table of contents numbered Znak,Nagłowek 3 Znak,lp1 Znak,L1 Znak,Numerowanie Znak"/>
    <w:link w:val="Akapitzlist"/>
    <w:uiPriority w:val="99"/>
    <w:qFormat/>
    <w:locked/>
    <w:rsid w:val="00C66738"/>
  </w:style>
  <w:style w:type="paragraph" w:customStyle="1" w:styleId="Style9">
    <w:name w:val="Style9"/>
    <w:basedOn w:val="Normalny"/>
    <w:uiPriority w:val="99"/>
    <w:rsid w:val="00E4029A"/>
    <w:pPr>
      <w:spacing w:line="221" w:lineRule="exact"/>
    </w:pPr>
    <w:rPr>
      <w:rFonts w:ascii="Times New Roman" w:eastAsia="Times New Roman" w:hAnsi="Times New Roman"/>
      <w:b w:val="0"/>
      <w:lang w:eastAsia="pl-PL"/>
    </w:rPr>
  </w:style>
  <w:style w:type="character" w:styleId="Numerstrony">
    <w:name w:val="page number"/>
    <w:basedOn w:val="Domylnaczcionkaakapitu"/>
    <w:uiPriority w:val="99"/>
    <w:semiHidden/>
    <w:unhideWhenUsed/>
    <w:rsid w:val="00154C16"/>
  </w:style>
  <w:style w:type="paragraph" w:styleId="Tekstdymka">
    <w:name w:val="Balloon Text"/>
    <w:basedOn w:val="Normalny"/>
    <w:link w:val="TekstdymkaZnak"/>
    <w:uiPriority w:val="99"/>
    <w:semiHidden/>
    <w:unhideWhenUsed/>
    <w:rsid w:val="00B2515E"/>
    <w:rPr>
      <w:rFonts w:ascii="Tahoma" w:hAnsi="Tahoma" w:cs="Tahoma"/>
      <w:sz w:val="16"/>
      <w:szCs w:val="16"/>
    </w:rPr>
  </w:style>
  <w:style w:type="character" w:customStyle="1" w:styleId="TekstdymkaZnak">
    <w:name w:val="Tekst dymka Znak"/>
    <w:basedOn w:val="Domylnaczcionkaakapitu"/>
    <w:link w:val="Tekstdymka"/>
    <w:uiPriority w:val="99"/>
    <w:semiHidden/>
    <w:rsid w:val="00B2515E"/>
    <w:rPr>
      <w:rFonts w:ascii="Tahoma" w:hAnsi="Tahoma" w:cs="Tahoma"/>
      <w:sz w:val="16"/>
      <w:szCs w:val="16"/>
    </w:rPr>
  </w:style>
  <w:style w:type="character" w:customStyle="1" w:styleId="FontStyle35">
    <w:name w:val="Font Style35"/>
    <w:uiPriority w:val="99"/>
    <w:rsid w:val="00C779DD"/>
    <w:rPr>
      <w:rFonts w:ascii="Times New Roman" w:hAnsi="Times New Roman" w:cs="Times New Roman"/>
      <w:b w:val="0"/>
      <w:bCs/>
      <w:color w:val="000000"/>
      <w:sz w:val="22"/>
      <w:szCs w:val="22"/>
    </w:rPr>
  </w:style>
  <w:style w:type="character" w:customStyle="1" w:styleId="FontStyle37">
    <w:name w:val="Font Style37"/>
    <w:uiPriority w:val="99"/>
    <w:rsid w:val="00C779DD"/>
    <w:rPr>
      <w:rFonts w:ascii="Times New Roman" w:hAnsi="Times New Roman" w:cs="Times New Roman"/>
      <w:color w:val="000000"/>
      <w:sz w:val="22"/>
      <w:szCs w:val="22"/>
    </w:rPr>
  </w:style>
  <w:style w:type="character" w:customStyle="1" w:styleId="Teksttreci">
    <w:name w:val="Tekst treści_"/>
    <w:link w:val="Teksttreci0"/>
    <w:rsid w:val="00C779DD"/>
    <w:rPr>
      <w:rFonts w:eastAsia="Verdana" w:cs="Verdana"/>
      <w:sz w:val="19"/>
      <w:szCs w:val="19"/>
      <w:shd w:val="clear" w:color="auto" w:fill="FFFFFF"/>
    </w:rPr>
  </w:style>
  <w:style w:type="paragraph" w:customStyle="1" w:styleId="Teksttreci0">
    <w:name w:val="Tekst treści"/>
    <w:basedOn w:val="Normalny"/>
    <w:link w:val="Teksttreci"/>
    <w:rsid w:val="00C779DD"/>
    <w:pPr>
      <w:shd w:val="clear" w:color="auto" w:fill="FFFFFF"/>
      <w:spacing w:line="0" w:lineRule="atLeast"/>
      <w:ind w:hanging="1700"/>
    </w:pPr>
    <w:rPr>
      <w:rFonts w:eastAsia="Verdana" w:cs="Verdana"/>
      <w:sz w:val="19"/>
      <w:szCs w:val="19"/>
    </w:rPr>
  </w:style>
  <w:style w:type="character" w:customStyle="1" w:styleId="Teksttreci4">
    <w:name w:val="Tekst treści (4)_"/>
    <w:link w:val="Teksttreci40"/>
    <w:rsid w:val="00C779DD"/>
    <w:rPr>
      <w:rFonts w:eastAsia="Verdana" w:cs="Verdana"/>
      <w:sz w:val="19"/>
      <w:szCs w:val="19"/>
      <w:shd w:val="clear" w:color="auto" w:fill="FFFFFF"/>
    </w:rPr>
  </w:style>
  <w:style w:type="paragraph" w:customStyle="1" w:styleId="Teksttreci40">
    <w:name w:val="Tekst treści (4)"/>
    <w:basedOn w:val="Normalny"/>
    <w:link w:val="Teksttreci4"/>
    <w:rsid w:val="00C779DD"/>
    <w:pPr>
      <w:shd w:val="clear" w:color="auto" w:fill="FFFFFF"/>
      <w:spacing w:before="240" w:after="240" w:line="0" w:lineRule="atLeast"/>
      <w:ind w:hanging="1420"/>
      <w:jc w:val="both"/>
    </w:pPr>
    <w:rPr>
      <w:rFonts w:eastAsia="Verdana" w:cs="Verdana"/>
      <w:sz w:val="19"/>
      <w:szCs w:val="19"/>
    </w:rPr>
  </w:style>
  <w:style w:type="character" w:customStyle="1" w:styleId="FontStyle16">
    <w:name w:val="Font Style16"/>
    <w:uiPriority w:val="99"/>
    <w:rsid w:val="00C779DD"/>
    <w:rPr>
      <w:rFonts w:ascii="Arial" w:hAnsi="Arial" w:cs="Arial"/>
      <w:b w:val="0"/>
      <w:bCs/>
      <w:i/>
      <w:iCs/>
      <w:color w:val="000000"/>
      <w:sz w:val="18"/>
      <w:szCs w:val="18"/>
    </w:rPr>
  </w:style>
  <w:style w:type="paragraph" w:customStyle="1" w:styleId="Kolorowalistaakcent11">
    <w:name w:val="Kolorowa lista — akcent 11"/>
    <w:basedOn w:val="Normalny"/>
    <w:uiPriority w:val="34"/>
    <w:qFormat/>
    <w:rsid w:val="006E6676"/>
    <w:pPr>
      <w:spacing w:after="200" w:line="276" w:lineRule="auto"/>
      <w:ind w:left="720"/>
      <w:contextualSpacing/>
    </w:pPr>
    <w:rPr>
      <w:rFonts w:ascii="Calibri" w:eastAsia="Calibri" w:hAnsi="Calibri"/>
      <w:b w:val="0"/>
      <w:sz w:val="22"/>
      <w:szCs w:val="22"/>
    </w:rPr>
  </w:style>
  <w:style w:type="character" w:customStyle="1" w:styleId="Nagwek1Znak">
    <w:name w:val="Nagłówek 1 Znak"/>
    <w:basedOn w:val="Domylnaczcionkaakapitu"/>
    <w:link w:val="Nagwek1"/>
    <w:uiPriority w:val="9"/>
    <w:rsid w:val="00925E9A"/>
    <w:rPr>
      <w:rFonts w:asciiTheme="majorHAnsi" w:eastAsiaTheme="majorEastAsia" w:hAnsiTheme="majorHAnsi" w:cstheme="majorBidi"/>
      <w:b w:val="0"/>
      <w:bCs/>
      <w:color w:val="2F5496" w:themeColor="accent1" w:themeShade="BF"/>
      <w:sz w:val="28"/>
      <w:szCs w:val="28"/>
    </w:rPr>
  </w:style>
  <w:style w:type="table" w:styleId="Tabela-Siatka">
    <w:name w:val="Table Grid"/>
    <w:basedOn w:val="Standardowy"/>
    <w:uiPriority w:val="39"/>
    <w:semiHidden/>
    <w:unhideWhenUsed/>
    <w:rsid w:val="00505A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535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722869">
      <w:bodyDiv w:val="1"/>
      <w:marLeft w:val="0"/>
      <w:marRight w:val="0"/>
      <w:marTop w:val="0"/>
      <w:marBottom w:val="0"/>
      <w:divBdr>
        <w:top w:val="none" w:sz="0" w:space="0" w:color="auto"/>
        <w:left w:val="none" w:sz="0" w:space="0" w:color="auto"/>
        <w:bottom w:val="none" w:sz="0" w:space="0" w:color="auto"/>
        <w:right w:val="none" w:sz="0" w:space="0" w:color="auto"/>
      </w:divBdr>
    </w:div>
    <w:div w:id="626357652">
      <w:bodyDiv w:val="1"/>
      <w:marLeft w:val="0"/>
      <w:marRight w:val="0"/>
      <w:marTop w:val="0"/>
      <w:marBottom w:val="0"/>
      <w:divBdr>
        <w:top w:val="none" w:sz="0" w:space="0" w:color="auto"/>
        <w:left w:val="none" w:sz="0" w:space="0" w:color="auto"/>
        <w:bottom w:val="none" w:sz="0" w:space="0" w:color="auto"/>
        <w:right w:val="none" w:sz="0" w:space="0" w:color="auto"/>
      </w:divBdr>
    </w:div>
    <w:div w:id="1175151146">
      <w:bodyDiv w:val="1"/>
      <w:marLeft w:val="0"/>
      <w:marRight w:val="0"/>
      <w:marTop w:val="0"/>
      <w:marBottom w:val="0"/>
      <w:divBdr>
        <w:top w:val="none" w:sz="0" w:space="0" w:color="auto"/>
        <w:left w:val="none" w:sz="0" w:space="0" w:color="auto"/>
        <w:bottom w:val="none" w:sz="0" w:space="0" w:color="auto"/>
        <w:right w:val="none" w:sz="0" w:space="0" w:color="auto"/>
      </w:divBdr>
    </w:div>
    <w:div w:id="159982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minarepki@list.pl" TargetMode="External"/><Relationship Id="rId4" Type="http://schemas.openxmlformats.org/officeDocument/2006/relationships/settings" Target="settings.xml"/><Relationship Id="rId9" Type="http://schemas.openxmlformats.org/officeDocument/2006/relationships/hyperlink" Target="https://repki.bip.net.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49F68-D5C4-4183-A88B-7666F8F18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39</Pages>
  <Words>9903</Words>
  <Characters>59420</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Melon</dc:creator>
  <cp:lastModifiedBy>Andrzej Skorupka</cp:lastModifiedBy>
  <cp:revision>4</cp:revision>
  <cp:lastPrinted>2021-05-21T10:55:00Z</cp:lastPrinted>
  <dcterms:created xsi:type="dcterms:W3CDTF">2024-04-29T06:18:00Z</dcterms:created>
  <dcterms:modified xsi:type="dcterms:W3CDTF">2024-04-29T08:22:00Z</dcterms:modified>
</cp:coreProperties>
</file>