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2DC5AA" w14:textId="77777777" w:rsidR="00667B70" w:rsidRPr="009321F9" w:rsidRDefault="00667B70">
      <w:pPr>
        <w:ind w:left="0" w:firstLine="0"/>
        <w:jc w:val="right"/>
        <w:rPr>
          <w:rFonts w:ascii="Calibri" w:hAnsi="Calibri" w:cs="Calibri"/>
        </w:rPr>
      </w:pPr>
      <w:r w:rsidRPr="0023668F">
        <w:rPr>
          <w:rFonts w:ascii="Calibri" w:hAnsi="Calibri" w:cs="Calibri"/>
          <w:b/>
          <w:sz w:val="24"/>
          <w:szCs w:val="24"/>
        </w:rPr>
        <w:t xml:space="preserve">Załącznik nr </w:t>
      </w:r>
      <w:r w:rsidR="007E0AA2" w:rsidRPr="0023668F">
        <w:rPr>
          <w:rFonts w:ascii="Calibri" w:hAnsi="Calibri" w:cs="Calibri"/>
          <w:b/>
          <w:sz w:val="24"/>
          <w:szCs w:val="24"/>
        </w:rPr>
        <w:t>4</w:t>
      </w:r>
      <w:r w:rsidRPr="0023668F">
        <w:rPr>
          <w:rFonts w:ascii="Calibri" w:hAnsi="Calibri" w:cs="Calibri"/>
          <w:b/>
          <w:sz w:val="24"/>
          <w:szCs w:val="24"/>
        </w:rPr>
        <w:t xml:space="preserve"> do SWZ</w:t>
      </w:r>
    </w:p>
    <w:p w14:paraId="5904F59B" w14:textId="77777777" w:rsidR="00667B70" w:rsidRPr="009321F9" w:rsidRDefault="00667B70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2E4F15E6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Oświadczenie</w:t>
      </w:r>
    </w:p>
    <w:p w14:paraId="2B07E32F" w14:textId="3E405979" w:rsidR="00667B70" w:rsidRPr="009321F9" w:rsidRDefault="00822E1E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>składane na podstawie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art. 125 </w:t>
      </w:r>
      <w:r w:rsidRPr="009321F9">
        <w:rPr>
          <w:rFonts w:ascii="Calibri" w:hAnsi="Calibri" w:cs="Calibri"/>
          <w:b/>
          <w:bCs/>
          <w:lang w:eastAsia="pl-PL"/>
        </w:rPr>
        <w:t xml:space="preserve">ust. 1 </w:t>
      </w:r>
      <w:r w:rsidR="00667B70" w:rsidRPr="009321F9">
        <w:rPr>
          <w:rFonts w:ascii="Calibri" w:hAnsi="Calibri" w:cs="Calibri"/>
          <w:b/>
          <w:bCs/>
          <w:lang w:eastAsia="pl-PL"/>
        </w:rPr>
        <w:t>ustawy z dnia 11 września 2019 r. Prawo zamówień publicznych (Dz. U. 20</w:t>
      </w:r>
      <w:r w:rsidR="00F80805" w:rsidRPr="009321F9">
        <w:rPr>
          <w:rFonts w:ascii="Calibri" w:hAnsi="Calibri" w:cs="Calibri"/>
          <w:b/>
          <w:bCs/>
          <w:lang w:eastAsia="pl-PL"/>
        </w:rPr>
        <w:t>2</w:t>
      </w:r>
      <w:r w:rsidR="0069562B">
        <w:rPr>
          <w:rFonts w:ascii="Calibri" w:hAnsi="Calibri" w:cs="Calibri"/>
          <w:b/>
          <w:bCs/>
          <w:lang w:eastAsia="pl-PL"/>
        </w:rPr>
        <w:t>3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poz. </w:t>
      </w:r>
      <w:r w:rsidR="0069562B">
        <w:rPr>
          <w:rFonts w:ascii="Calibri" w:hAnsi="Calibri" w:cs="Calibri"/>
          <w:b/>
          <w:bCs/>
          <w:lang w:eastAsia="pl-PL"/>
        </w:rPr>
        <w:t>1605</w:t>
      </w:r>
      <w:r w:rsidR="007B5967">
        <w:rPr>
          <w:rFonts w:ascii="Calibri" w:hAnsi="Calibri" w:cs="Calibri"/>
          <w:b/>
          <w:bCs/>
          <w:lang w:eastAsia="pl-PL"/>
        </w:rPr>
        <w:t>,</w:t>
      </w:r>
      <w:r w:rsidR="00965A95">
        <w:rPr>
          <w:rFonts w:ascii="Calibri" w:hAnsi="Calibri" w:cs="Calibri"/>
          <w:b/>
          <w:bCs/>
          <w:lang w:eastAsia="pl-PL"/>
        </w:rPr>
        <w:t xml:space="preserve"> z </w:t>
      </w:r>
      <w:proofErr w:type="spellStart"/>
      <w:r w:rsidR="00965A95">
        <w:rPr>
          <w:rFonts w:ascii="Calibri" w:hAnsi="Calibri" w:cs="Calibri"/>
          <w:b/>
          <w:bCs/>
          <w:lang w:eastAsia="pl-PL"/>
        </w:rPr>
        <w:t>późn</w:t>
      </w:r>
      <w:proofErr w:type="spellEnd"/>
      <w:r w:rsidR="00965A95">
        <w:rPr>
          <w:rFonts w:ascii="Calibri" w:hAnsi="Calibri" w:cs="Calibri"/>
          <w:b/>
          <w:bCs/>
          <w:lang w:eastAsia="pl-PL"/>
        </w:rPr>
        <w:t>. zm.</w:t>
      </w:r>
      <w:r w:rsidR="00667B70" w:rsidRPr="009321F9">
        <w:rPr>
          <w:rFonts w:ascii="Calibri" w:hAnsi="Calibri" w:cs="Calibri"/>
          <w:b/>
          <w:bCs/>
          <w:lang w:eastAsia="pl-PL"/>
        </w:rPr>
        <w:t>)</w:t>
      </w:r>
    </w:p>
    <w:p w14:paraId="68A3589D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 xml:space="preserve">dalej zwanej „ustawa </w:t>
      </w:r>
      <w:proofErr w:type="spellStart"/>
      <w:r w:rsidRPr="009321F9">
        <w:rPr>
          <w:rFonts w:ascii="Calibri" w:eastAsia="Calibri" w:hAnsi="Calibri" w:cs="Calibri"/>
          <w:b/>
          <w:bCs/>
        </w:rPr>
        <w:t>Pzp</w:t>
      </w:r>
      <w:proofErr w:type="spellEnd"/>
      <w:r w:rsidRPr="009321F9">
        <w:rPr>
          <w:rFonts w:ascii="Calibri" w:eastAsia="Calibri" w:hAnsi="Calibri" w:cs="Calibri"/>
          <w:b/>
          <w:bCs/>
        </w:rPr>
        <w:t>”,</w:t>
      </w:r>
    </w:p>
    <w:p w14:paraId="5D8B775E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eastAsia="Calibri" w:hAnsi="Calibri" w:cs="Calibri"/>
        </w:rPr>
      </w:pPr>
    </w:p>
    <w:p w14:paraId="4A6F4669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DOTYCZĄCE BRAKU PODSTAW DO WYKLUCZENIA ORAZ SPEŁNIANI</w:t>
      </w:r>
      <w:r w:rsidR="00624D71"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A</w:t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 WARUNKÓW UDZIAŁU </w:t>
      </w:r>
      <w:r w:rsidR="0023668F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br/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W POSTĘPOWANIU</w:t>
      </w:r>
    </w:p>
    <w:p w14:paraId="29ED0E40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06487A81" w14:textId="077C4530" w:rsidR="00F80805" w:rsidRPr="00F80805" w:rsidRDefault="00F80805" w:rsidP="007B5967">
      <w:pPr>
        <w:spacing w:after="120" w:line="320" w:lineRule="atLeast"/>
        <w:ind w:right="57" w:hanging="320"/>
        <w:rPr>
          <w:rFonts w:ascii="Calibri" w:hAnsi="Calibri" w:cs="Calibri"/>
          <w:sz w:val="24"/>
          <w:szCs w:val="24"/>
        </w:rPr>
      </w:pPr>
      <w:r w:rsidRPr="009321F9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667B70" w:rsidRPr="009321F9"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="00667B70" w:rsidRPr="009321F9">
        <w:rPr>
          <w:rFonts w:ascii="Calibri" w:hAnsi="Calibri" w:cs="Calibri"/>
          <w:b/>
          <w:bCs/>
          <w:i/>
          <w:sz w:val="24"/>
          <w:szCs w:val="24"/>
        </w:rPr>
        <w:t>„</w:t>
      </w:r>
      <w:r w:rsidR="007B5967" w:rsidRPr="007B5967">
        <w:rPr>
          <w:rFonts w:ascii="Calibri" w:hAnsi="Calibri" w:cs="Calibri"/>
          <w:b/>
          <w:bCs/>
          <w:sz w:val="24"/>
          <w:szCs w:val="24"/>
        </w:rPr>
        <w:t>Dostosowanie budynku Urzędu Skarbowego w Krośnie dla osób ze szczególnymi potrzebami w ramach zapewnienia dostępności architektonicznej</w:t>
      </w:r>
      <w:r w:rsidR="00EF300E" w:rsidRPr="00E968A7">
        <w:rPr>
          <w:rFonts w:ascii="Calibri" w:hAnsi="Calibri" w:cs="Calibri"/>
          <w:b/>
          <w:bCs/>
          <w:i/>
          <w:sz w:val="24"/>
          <w:szCs w:val="24"/>
        </w:rPr>
        <w:t>”</w:t>
      </w:r>
      <w:r w:rsidRPr="00E968A7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  <w:r w:rsidRPr="00F80805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prowadzonego przez </w:t>
      </w:r>
      <w:r w:rsidRPr="00F80805">
        <w:rPr>
          <w:rFonts w:ascii="Calibri" w:hAnsi="Calibri" w:cs="Calibri"/>
          <w:color w:val="000000"/>
          <w:sz w:val="24"/>
          <w:szCs w:val="24"/>
        </w:rPr>
        <w:t>Izbę Administracji Skarbowej w Rzeszowie</w:t>
      </w:r>
    </w:p>
    <w:p w14:paraId="259064C2" w14:textId="7F632813" w:rsidR="00667B70" w:rsidRPr="009321F9" w:rsidRDefault="00AD3206" w:rsidP="00FA3DCD">
      <w:pPr>
        <w:tabs>
          <w:tab w:val="center" w:pos="4819"/>
          <w:tab w:val="left" w:pos="7726"/>
        </w:tabs>
        <w:spacing w:after="120" w:line="320" w:lineRule="atLeast"/>
        <w:ind w:left="57" w:right="57" w:firstLine="0"/>
        <w:rPr>
          <w:rFonts w:ascii="Calibri" w:hAnsi="Calibri" w:cs="Calibri"/>
        </w:rPr>
      </w:pPr>
      <w:r>
        <w:rPr>
          <w:rFonts w:ascii="Calibri" w:hAnsi="Calibri" w:cs="Calibri"/>
          <w:b/>
          <w:color w:val="000000"/>
          <w:sz w:val="24"/>
          <w:szCs w:val="24"/>
        </w:rPr>
        <w:tab/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Oznaczenie sprawy: 1801-ILZ.260.</w:t>
      </w:r>
      <w:r w:rsidR="007B5967">
        <w:rPr>
          <w:rFonts w:ascii="Calibri" w:hAnsi="Calibri" w:cs="Calibri"/>
          <w:b/>
          <w:color w:val="000000"/>
          <w:sz w:val="24"/>
          <w:szCs w:val="24"/>
        </w:rPr>
        <w:t>7</w:t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.202</w:t>
      </w:r>
      <w:r w:rsidR="00965A95">
        <w:rPr>
          <w:rFonts w:ascii="Calibri" w:hAnsi="Calibri" w:cs="Calibri"/>
          <w:b/>
          <w:color w:val="000000"/>
          <w:sz w:val="24"/>
          <w:szCs w:val="24"/>
        </w:rPr>
        <w:t>4</w:t>
      </w:r>
      <w:r>
        <w:rPr>
          <w:rFonts w:ascii="Calibri" w:hAnsi="Calibri" w:cs="Calibri"/>
          <w:b/>
          <w:color w:val="000000"/>
          <w:sz w:val="24"/>
          <w:szCs w:val="24"/>
        </w:rPr>
        <w:tab/>
      </w:r>
    </w:p>
    <w:p w14:paraId="2F761B4D" w14:textId="77777777" w:rsidR="00667B70" w:rsidRPr="009321F9" w:rsidRDefault="00667B70" w:rsidP="00FA3DCD">
      <w:pPr>
        <w:pStyle w:val="Bezodstpw"/>
        <w:numPr>
          <w:ilvl w:val="0"/>
          <w:numId w:val="6"/>
        </w:numPr>
        <w:spacing w:line="320" w:lineRule="atLeast"/>
        <w:rPr>
          <w:rFonts w:ascii="Calibri" w:hAnsi="Calibri" w:cs="Calibri"/>
          <w:b/>
        </w:rPr>
      </w:pPr>
      <w:r w:rsidRPr="009321F9">
        <w:rPr>
          <w:rFonts w:ascii="Calibri" w:hAnsi="Calibri" w:cs="Calibri"/>
          <w:b/>
          <w:u w:val="single"/>
        </w:rPr>
        <w:t>Oświadczenie dotyczące Wykonawcy</w:t>
      </w:r>
      <w:r w:rsidRPr="009321F9">
        <w:rPr>
          <w:rFonts w:ascii="Calibri" w:hAnsi="Calibri" w:cs="Calibri"/>
          <w:b/>
        </w:rPr>
        <w:t xml:space="preserve">: </w:t>
      </w:r>
    </w:p>
    <w:p w14:paraId="610234FC" w14:textId="77777777" w:rsidR="00B83CFF" w:rsidRPr="009321F9" w:rsidRDefault="00B83CFF" w:rsidP="00FA3DCD">
      <w:pPr>
        <w:pStyle w:val="Bezodstpw"/>
        <w:spacing w:line="320" w:lineRule="atLeast"/>
        <w:ind w:left="1080"/>
        <w:rPr>
          <w:rFonts w:ascii="Calibri" w:hAnsi="Calibri" w:cs="Calibri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30"/>
        <w:gridCol w:w="4162"/>
        <w:gridCol w:w="4131"/>
      </w:tblGrid>
      <w:tr w:rsidR="00667B70" w:rsidRPr="009321F9" w14:paraId="37C9E036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837C" w14:textId="77777777" w:rsidR="00667B70" w:rsidRPr="009321F9" w:rsidRDefault="00667B70" w:rsidP="00FA3DCD">
            <w:pPr>
              <w:spacing w:line="320" w:lineRule="atLeast"/>
              <w:ind w:left="360" w:firstLine="0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0105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Dane podmiotu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CF8A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Informacje**</w:t>
            </w:r>
          </w:p>
        </w:tc>
      </w:tr>
      <w:tr w:rsidR="00667B70" w:rsidRPr="009321F9" w14:paraId="6822415F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53DA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CC30B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1F3D" w14:textId="77777777" w:rsidR="00667B70" w:rsidRPr="009321F9" w:rsidRDefault="00667B70" w:rsidP="00FA3DCD">
            <w:pPr>
              <w:snapToGrid w:val="0"/>
              <w:spacing w:line="320" w:lineRule="atLeas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667B70" w:rsidRPr="009321F9" w14:paraId="58632204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2CE07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6A755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119D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ul. </w:t>
            </w:r>
          </w:p>
          <w:p w14:paraId="2D96948B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..-…   </w:t>
            </w:r>
          </w:p>
          <w:p w14:paraId="04CD708A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kraj: </w:t>
            </w:r>
          </w:p>
        </w:tc>
      </w:tr>
      <w:tr w:rsidR="00667B70" w:rsidRPr="009321F9" w14:paraId="64325705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CE305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E2269" w14:textId="77777777" w:rsidR="00254A9D" w:rsidRPr="009321F9" w:rsidRDefault="00254A9D" w:rsidP="00FA3DCD">
            <w:pPr>
              <w:spacing w:line="320" w:lineRule="atLeast"/>
              <w:ind w:left="0" w:firstLine="0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sz w:val="24"/>
                <w:szCs w:val="24"/>
              </w:rPr>
              <w:t xml:space="preserve">Rodzaj 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>Wykonawc</w:t>
            </w:r>
            <w:r w:rsidRPr="009321F9">
              <w:rPr>
                <w:rFonts w:ascii="Calibri" w:hAnsi="Calibri" w:cs="Calibri"/>
                <w:sz w:val="24"/>
                <w:szCs w:val="24"/>
              </w:rPr>
              <w:t>y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BB100E" w14:textId="77777777" w:rsidR="00254A9D" w:rsidRPr="009321F9" w:rsidRDefault="00254A9D" w:rsidP="00FA3DCD">
            <w:pPr>
              <w:spacing w:line="32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B0DD" w14:textId="77777777" w:rsidR="00254A9D" w:rsidRPr="009321F9" w:rsidRDefault="00C82166" w:rsidP="00FA3DCD">
            <w:pPr>
              <w:spacing w:before="240"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D6729E">
              <w:rPr>
                <w:rFonts w:ascii="Calibri" w:hAnsi="Calibri" w:cs="Calibri"/>
              </w:rPr>
            </w:r>
            <w:r w:rsidR="00D6729E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mikroprzedsiębiorstwo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1)</w:t>
            </w:r>
          </w:p>
          <w:p w14:paraId="75850EEF" w14:textId="77777777" w:rsidR="00254A9D" w:rsidRPr="009321F9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D6729E">
              <w:rPr>
                <w:rFonts w:ascii="Calibri" w:hAnsi="Calibri" w:cs="Calibri"/>
              </w:rPr>
            </w:r>
            <w:r w:rsidR="00D6729E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małe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2)</w:t>
            </w:r>
          </w:p>
          <w:p w14:paraId="0C9AE262" w14:textId="77777777" w:rsidR="00667B70" w:rsidRPr="00E569D5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D6729E">
              <w:rPr>
                <w:rFonts w:ascii="Calibri" w:hAnsi="Calibri" w:cs="Calibri"/>
              </w:rPr>
            </w:r>
            <w:r w:rsidR="00D6729E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średnie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3)</w:t>
            </w:r>
          </w:p>
          <w:p w14:paraId="2CEB914F" w14:textId="77777777" w:rsidR="00CC3FE1" w:rsidRPr="0023668F" w:rsidRDefault="00C82166" w:rsidP="00FA3DCD">
            <w:pPr>
              <w:pStyle w:val="Bezodstpw"/>
              <w:spacing w:line="320" w:lineRule="atLeast"/>
              <w:rPr>
                <w:rFonts w:ascii="Calibri" w:hAnsi="Calibri" w:cs="Calibri"/>
                <w:sz w:val="22"/>
                <w:szCs w:val="22"/>
              </w:rPr>
            </w:pPr>
            <w:r w:rsidRPr="0023668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C3FE1" w:rsidRPr="0023668F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D6729E">
              <w:rPr>
                <w:rFonts w:ascii="Calibri" w:hAnsi="Calibri" w:cs="Calibri"/>
                <w:sz w:val="22"/>
                <w:szCs w:val="22"/>
              </w:rPr>
            </w:r>
            <w:r w:rsidR="00D6729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3668F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C3FE1">
              <w:rPr>
                <w:rFonts w:ascii="Calibri" w:hAnsi="Calibri" w:cs="Calibri"/>
                <w:sz w:val="22"/>
                <w:szCs w:val="22"/>
              </w:rPr>
              <w:t xml:space="preserve"> inne</w:t>
            </w:r>
          </w:p>
        </w:tc>
      </w:tr>
    </w:tbl>
    <w:p w14:paraId="7A41340E" w14:textId="77777777" w:rsidR="00667B70" w:rsidRPr="009321F9" w:rsidRDefault="00667B70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20"/>
          <w:szCs w:val="20"/>
          <w:vertAlign w:val="superscript"/>
        </w:rPr>
        <w:t>1)</w:t>
      </w:r>
      <w:r w:rsidRPr="009321F9">
        <w:rPr>
          <w:rFonts w:ascii="Calibri" w:hAnsi="Calibri" w:cs="Calibri"/>
          <w:i/>
          <w:sz w:val="18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3276E3BD" w14:textId="77777777" w:rsidR="00667B70" w:rsidRPr="009321F9" w:rsidRDefault="00667B70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18"/>
          <w:szCs w:val="20"/>
        </w:rPr>
        <w:t> </w:t>
      </w:r>
      <w:r w:rsidR="000D188D" w:rsidRPr="009321F9">
        <w:rPr>
          <w:rFonts w:ascii="Calibri" w:hAnsi="Calibri" w:cs="Calibri"/>
          <w:b/>
          <w:i/>
          <w:sz w:val="18"/>
          <w:szCs w:val="20"/>
          <w:vertAlign w:val="superscript"/>
        </w:rPr>
        <w:t>2)</w:t>
      </w:r>
      <w:r w:rsidRPr="009321F9">
        <w:rPr>
          <w:rFonts w:ascii="Calibri" w:hAnsi="Calibri" w:cs="Calibri"/>
          <w:i/>
          <w:sz w:val="18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160B9DCF" w14:textId="77777777" w:rsidR="00667B70" w:rsidRPr="009321F9" w:rsidRDefault="000D188D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i/>
          <w:sz w:val="18"/>
          <w:szCs w:val="20"/>
          <w:vertAlign w:val="superscript"/>
        </w:rPr>
        <w:t>3)</w:t>
      </w:r>
      <w:r w:rsidR="00667B70" w:rsidRPr="009321F9">
        <w:rPr>
          <w:rFonts w:ascii="Calibri" w:hAnsi="Calibri" w:cs="Calibri"/>
          <w:i/>
          <w:sz w:val="18"/>
          <w:szCs w:val="20"/>
        </w:rPr>
        <w:t>Średnie przedsiębiorstwo: przedsiębiorstwo, które nie jest mikroprzedsiębiorstwem ani małym przedsiębiorstwem i które zatrudnia mniej niż 250 osób i którego roczny obrót nie przekracza 50 milionów EUR lub roczna suma bilansowa nie przekracza 43 milionów EURO.</w:t>
      </w:r>
    </w:p>
    <w:p w14:paraId="56B1C100" w14:textId="77777777" w:rsidR="00667B70" w:rsidRPr="009321F9" w:rsidRDefault="00667B70" w:rsidP="007B5967">
      <w:pPr>
        <w:spacing w:after="120" w:line="320" w:lineRule="atLeast"/>
        <w:ind w:left="142" w:right="57" w:firstLine="0"/>
        <w:rPr>
          <w:rFonts w:ascii="Calibri" w:hAnsi="Calibri" w:cs="Calibri"/>
          <w:i/>
          <w:sz w:val="20"/>
          <w:szCs w:val="20"/>
        </w:rPr>
      </w:pPr>
    </w:p>
    <w:p w14:paraId="7C45FCAE" w14:textId="77777777" w:rsidR="00667B70" w:rsidRPr="00552DA9" w:rsidRDefault="00667B70" w:rsidP="007B5967">
      <w:pPr>
        <w:numPr>
          <w:ilvl w:val="0"/>
          <w:numId w:val="3"/>
        </w:numPr>
        <w:spacing w:line="320" w:lineRule="atLeast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Oświadczam, że:</w:t>
      </w:r>
    </w:p>
    <w:p w14:paraId="23FB9DB1" w14:textId="77777777" w:rsidR="00667B70" w:rsidRPr="00552DA9" w:rsidRDefault="00667B70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Nie podlegam wykluczeniu z postępowania na podstawie art. 108 us</w:t>
      </w:r>
      <w:r w:rsidR="008D3553" w:rsidRPr="00552DA9">
        <w:rPr>
          <w:rFonts w:ascii="Calibri" w:hAnsi="Calibri" w:cs="Calibri"/>
          <w:sz w:val="24"/>
          <w:szCs w:val="24"/>
          <w:lang w:eastAsia="pl-PL"/>
        </w:rPr>
        <w:t>t. 1</w:t>
      </w:r>
      <w:r w:rsidR="00C73571" w:rsidRPr="00552D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667CB5">
        <w:rPr>
          <w:rFonts w:asciiTheme="minorHAnsi" w:hAnsiTheme="minorHAnsi" w:cstheme="minorHAnsi"/>
          <w:sz w:val="24"/>
          <w:szCs w:val="24"/>
          <w:lang w:eastAsia="pl-PL"/>
        </w:rPr>
        <w:t>oraz art. 109 ust. 1 pkt 1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552DA9">
        <w:rPr>
          <w:rFonts w:asciiTheme="minorHAnsi" w:hAnsiTheme="minorHAnsi" w:cstheme="minorHAnsi"/>
          <w:sz w:val="24"/>
          <w:szCs w:val="24"/>
          <w:lang w:eastAsia="pl-PL"/>
        </w:rPr>
        <w:t xml:space="preserve"> 8 i 10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06DD5A28" w14:textId="59D2E12D" w:rsidR="007C6F3D" w:rsidRPr="00552DA9" w:rsidRDefault="007C6F3D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  <w:sz w:val="24"/>
          <w:szCs w:val="24"/>
        </w:rPr>
      </w:pPr>
      <w:r w:rsidRPr="00552DA9">
        <w:rPr>
          <w:rFonts w:ascii="Calibri" w:hAnsi="Calibri" w:cs="Calibri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</w:t>
      </w:r>
      <w:r w:rsidR="00FA3DCD">
        <w:rPr>
          <w:rFonts w:ascii="Calibri" w:hAnsi="Calibri" w:cs="Calibri"/>
          <w:sz w:val="24"/>
          <w:szCs w:val="24"/>
        </w:rPr>
        <w:t xml:space="preserve">eństwa narodowego (Dz.U. </w:t>
      </w:r>
      <w:r w:rsidR="002657A7">
        <w:rPr>
          <w:rFonts w:ascii="Calibri" w:hAnsi="Calibri" w:cs="Calibri"/>
          <w:sz w:val="24"/>
          <w:szCs w:val="24"/>
        </w:rPr>
        <w:br/>
      </w:r>
      <w:r w:rsidR="00FA3DCD">
        <w:rPr>
          <w:rFonts w:ascii="Calibri" w:hAnsi="Calibri" w:cs="Calibri"/>
          <w:sz w:val="24"/>
          <w:szCs w:val="24"/>
        </w:rPr>
        <w:t>z 202</w:t>
      </w:r>
      <w:r w:rsidR="003636BA">
        <w:rPr>
          <w:rFonts w:ascii="Calibri" w:hAnsi="Calibri" w:cs="Calibri"/>
          <w:sz w:val="24"/>
          <w:szCs w:val="24"/>
        </w:rPr>
        <w:t>3</w:t>
      </w:r>
      <w:r w:rsidR="00FA3DCD">
        <w:rPr>
          <w:rFonts w:ascii="Calibri" w:hAnsi="Calibri" w:cs="Calibri"/>
          <w:sz w:val="24"/>
          <w:szCs w:val="24"/>
        </w:rPr>
        <w:t> </w:t>
      </w:r>
      <w:r w:rsidRPr="00552DA9">
        <w:rPr>
          <w:rFonts w:ascii="Calibri" w:hAnsi="Calibri" w:cs="Calibri"/>
          <w:sz w:val="24"/>
          <w:szCs w:val="24"/>
        </w:rPr>
        <w:t xml:space="preserve">r., poz. </w:t>
      </w:r>
      <w:r w:rsidR="003636BA">
        <w:rPr>
          <w:rFonts w:ascii="Calibri" w:hAnsi="Calibri" w:cs="Calibri"/>
          <w:sz w:val="24"/>
          <w:szCs w:val="24"/>
        </w:rPr>
        <w:t xml:space="preserve">129, z </w:t>
      </w:r>
      <w:proofErr w:type="spellStart"/>
      <w:r w:rsidR="003636BA">
        <w:rPr>
          <w:rFonts w:ascii="Calibri" w:hAnsi="Calibri" w:cs="Calibri"/>
          <w:sz w:val="24"/>
          <w:szCs w:val="24"/>
        </w:rPr>
        <w:t>późn</w:t>
      </w:r>
      <w:proofErr w:type="spellEnd"/>
      <w:r w:rsidR="003636BA">
        <w:rPr>
          <w:rFonts w:ascii="Calibri" w:hAnsi="Calibri" w:cs="Calibri"/>
          <w:sz w:val="24"/>
          <w:szCs w:val="24"/>
        </w:rPr>
        <w:t>. zm.</w:t>
      </w:r>
      <w:r w:rsidRPr="00552DA9">
        <w:rPr>
          <w:rFonts w:ascii="Calibri" w:hAnsi="Calibri" w:cs="Calibri"/>
          <w:sz w:val="24"/>
          <w:szCs w:val="24"/>
        </w:rPr>
        <w:t>),</w:t>
      </w:r>
    </w:p>
    <w:p w14:paraId="74D8759D" w14:textId="77777777" w:rsidR="007C6F3D" w:rsidRPr="009321F9" w:rsidRDefault="007C6F3D" w:rsidP="00FA3DCD">
      <w:pPr>
        <w:widowControl/>
        <w:suppressAutoHyphens w:val="0"/>
        <w:autoSpaceDE/>
        <w:spacing w:line="320" w:lineRule="atLeast"/>
        <w:ind w:hanging="320"/>
        <w:jc w:val="both"/>
        <w:rPr>
          <w:rFonts w:ascii="Calibri" w:hAnsi="Calibri" w:cs="Calibri"/>
        </w:rPr>
      </w:pPr>
    </w:p>
    <w:p w14:paraId="2F24F402" w14:textId="4C08A63F" w:rsidR="00780DD8" w:rsidRPr="009321F9" w:rsidRDefault="00667B70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</w:t>
      </w:r>
      <w:r w:rsidR="00E83567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postępowaniu w pkt </w:t>
      </w:r>
      <w:r w:rsidR="00D41154" w:rsidRPr="009321F9">
        <w:rPr>
          <w:rFonts w:ascii="Calibri" w:hAnsi="Calibri" w:cs="Calibri"/>
          <w:sz w:val="24"/>
          <w:szCs w:val="24"/>
          <w:lang w:eastAsia="pl-PL"/>
        </w:rPr>
        <w:t>6</w:t>
      </w:r>
      <w:r w:rsidRPr="009321F9">
        <w:rPr>
          <w:rFonts w:ascii="Calibri" w:hAnsi="Calibri" w:cs="Calibri"/>
          <w:sz w:val="24"/>
          <w:szCs w:val="24"/>
          <w:lang w:eastAsia="pl-PL"/>
        </w:rPr>
        <w:t>.2.</w:t>
      </w:r>
      <w:r w:rsidR="00780DD8" w:rsidRPr="009321F9">
        <w:rPr>
          <w:rFonts w:ascii="Calibri" w:hAnsi="Calibri" w:cs="Calibri"/>
          <w:sz w:val="24"/>
          <w:szCs w:val="24"/>
          <w:lang w:eastAsia="pl-PL"/>
        </w:rPr>
        <w:t>1</w:t>
      </w:r>
      <w:r w:rsidR="007B5967">
        <w:rPr>
          <w:rFonts w:ascii="Calibri" w:hAnsi="Calibri" w:cs="Calibri"/>
          <w:sz w:val="24"/>
          <w:szCs w:val="24"/>
          <w:lang w:eastAsia="pl-PL"/>
        </w:rPr>
        <w:t>.1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</w:t>
      </w:r>
      <w:r w:rsidR="00F90BB3" w:rsidRPr="009321F9">
        <w:rPr>
          <w:rFonts w:ascii="Calibri" w:hAnsi="Calibri" w:cs="Calibri"/>
          <w:sz w:val="24"/>
          <w:szCs w:val="24"/>
          <w:lang w:eastAsia="pl-PL"/>
        </w:rPr>
        <w:t>*</w:t>
      </w:r>
      <w:r w:rsidR="00780DD8" w:rsidRPr="009321F9">
        <w:rPr>
          <w:rFonts w:ascii="Calibri" w:hAnsi="Calibri" w:cs="Calibri"/>
          <w:sz w:val="24"/>
          <w:szCs w:val="24"/>
          <w:lang w:eastAsia="pl-PL"/>
        </w:rPr>
        <w:t>:</w:t>
      </w:r>
    </w:p>
    <w:p w14:paraId="37B1C0D3" w14:textId="77777777" w:rsidR="001373DA" w:rsidRPr="009321F9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5721F" w:rsidRPr="009321F9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>
        <w:rPr>
          <w:rFonts w:asciiTheme="minorHAnsi" w:hAnsiTheme="minorHAnsi" w:cstheme="minorHAnsi"/>
        </w:rPr>
        <w:t>*</w:t>
      </w:r>
    </w:p>
    <w:p w14:paraId="393F3F29" w14:textId="5ECA4FF4" w:rsidR="0025721F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Theme="minorHAnsi" w:hAnsiTheme="minorHAnsi" w:cstheme="minorHAnsi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3668F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>
        <w:rPr>
          <w:rFonts w:asciiTheme="minorHAnsi" w:hAnsiTheme="minorHAnsi" w:cstheme="minorHAnsi"/>
        </w:rPr>
        <w:t>*</w:t>
      </w:r>
    </w:p>
    <w:p w14:paraId="0BC60BB0" w14:textId="53CF5891" w:rsidR="007B5967" w:rsidRPr="009321F9" w:rsidRDefault="007B5967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</w:t>
      </w:r>
      <w:r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9321F9">
        <w:rPr>
          <w:rFonts w:ascii="Calibri" w:hAnsi="Calibri" w:cs="Calibri"/>
          <w:sz w:val="24"/>
          <w:szCs w:val="24"/>
          <w:lang w:eastAsia="pl-PL"/>
        </w:rPr>
        <w:t>postępowaniu w pkt 6.2.1</w:t>
      </w:r>
      <w:r>
        <w:rPr>
          <w:rFonts w:ascii="Calibri" w:hAnsi="Calibri" w:cs="Calibri"/>
          <w:sz w:val="24"/>
          <w:szCs w:val="24"/>
          <w:lang w:eastAsia="pl-PL"/>
        </w:rPr>
        <w:t>.2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</w:t>
      </w:r>
      <w:r w:rsidR="00F90BB3" w:rsidRPr="009321F9">
        <w:rPr>
          <w:rFonts w:ascii="Calibri" w:hAnsi="Calibri" w:cs="Calibri"/>
          <w:sz w:val="24"/>
          <w:szCs w:val="24"/>
          <w:lang w:eastAsia="pl-PL"/>
        </w:rPr>
        <w:t>*</w:t>
      </w:r>
      <w:r w:rsidRPr="009321F9">
        <w:rPr>
          <w:rFonts w:ascii="Calibri" w:hAnsi="Calibri" w:cs="Calibri"/>
          <w:sz w:val="24"/>
          <w:szCs w:val="24"/>
          <w:lang w:eastAsia="pl-PL"/>
        </w:rPr>
        <w:t>:</w:t>
      </w:r>
    </w:p>
    <w:p w14:paraId="47BB0F6A" w14:textId="77777777" w:rsidR="007B5967" w:rsidRPr="009321F9" w:rsidRDefault="007B5967" w:rsidP="007B5967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21F9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Pr="009321F9"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>Tak</w:t>
      </w:r>
      <w:r>
        <w:rPr>
          <w:rFonts w:asciiTheme="minorHAnsi" w:hAnsiTheme="minorHAnsi" w:cstheme="minorHAnsi"/>
        </w:rPr>
        <w:t>*</w:t>
      </w:r>
    </w:p>
    <w:p w14:paraId="6E4B435A" w14:textId="77777777" w:rsidR="007B5967" w:rsidRPr="00AF7BF3" w:rsidRDefault="007B5967" w:rsidP="007B5967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21F9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>Nie</w:t>
      </w:r>
      <w:r>
        <w:rPr>
          <w:rFonts w:asciiTheme="minorHAnsi" w:hAnsiTheme="minorHAnsi" w:cstheme="minorHAnsi"/>
        </w:rPr>
        <w:t>*</w:t>
      </w:r>
    </w:p>
    <w:p w14:paraId="4A66DFEF" w14:textId="0FD5EDDE" w:rsidR="00780DD8" w:rsidRPr="009321F9" w:rsidRDefault="00780DD8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w postępowaniu w pkt </w:t>
      </w:r>
      <w:r w:rsidR="00D41154" w:rsidRPr="009321F9">
        <w:rPr>
          <w:rFonts w:ascii="Calibri" w:hAnsi="Calibri" w:cs="Calibri"/>
          <w:sz w:val="24"/>
          <w:szCs w:val="24"/>
          <w:lang w:eastAsia="pl-PL"/>
        </w:rPr>
        <w:t>6</w:t>
      </w:r>
      <w:r w:rsidRPr="009321F9">
        <w:rPr>
          <w:rFonts w:ascii="Calibri" w:hAnsi="Calibri" w:cs="Calibri"/>
          <w:sz w:val="24"/>
          <w:szCs w:val="24"/>
          <w:lang w:eastAsia="pl-PL"/>
        </w:rPr>
        <w:t>.2.2</w:t>
      </w:r>
      <w:r w:rsidR="007B5967">
        <w:rPr>
          <w:rFonts w:ascii="Calibri" w:hAnsi="Calibri" w:cs="Calibri"/>
          <w:sz w:val="24"/>
          <w:szCs w:val="24"/>
          <w:lang w:eastAsia="pl-PL"/>
        </w:rPr>
        <w:t>.1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SWZ*:</w:t>
      </w:r>
    </w:p>
    <w:p w14:paraId="75EDA81B" w14:textId="77777777" w:rsidR="00FA3DCD" w:rsidRPr="00FA3DCD" w:rsidRDefault="00C82166" w:rsidP="00FA3DCD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14:paraId="3956FF68" w14:textId="00A8671C" w:rsidR="00FA3DCD" w:rsidRDefault="00C82166" w:rsidP="00FA3DCD">
      <w:pPr>
        <w:spacing w:after="120" w:line="320" w:lineRule="atLeast"/>
        <w:ind w:left="2126" w:firstLine="0"/>
        <w:jc w:val="both"/>
        <w:rPr>
          <w:rFonts w:asciiTheme="minorHAnsi" w:hAnsiTheme="minorHAnsi" w:cstheme="minorHAnsi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14:paraId="20EFDFFC" w14:textId="2F3ABBB5" w:rsidR="007B5967" w:rsidRPr="009321F9" w:rsidRDefault="007B5967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>Spełniam warunki udziału określone w postępowaniu w pkt 6.2.2</w:t>
      </w:r>
      <w:r>
        <w:rPr>
          <w:rFonts w:ascii="Calibri" w:hAnsi="Calibri" w:cs="Calibri"/>
          <w:sz w:val="24"/>
          <w:szCs w:val="24"/>
          <w:lang w:eastAsia="pl-PL"/>
        </w:rPr>
        <w:t>.2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SWZ*:</w:t>
      </w:r>
    </w:p>
    <w:p w14:paraId="50399C03" w14:textId="77777777" w:rsidR="007B5967" w:rsidRPr="00FA3DCD" w:rsidRDefault="007B5967" w:rsidP="007B5967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DCD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Pr="00FA3DCD">
        <w:rPr>
          <w:rFonts w:ascii="Calibri" w:hAnsi="Calibri" w:cs="Calibri"/>
        </w:rPr>
        <w:t xml:space="preserve"> </w:t>
      </w:r>
      <w:r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Pr="00FA3DCD">
        <w:rPr>
          <w:rFonts w:asciiTheme="minorHAnsi" w:hAnsiTheme="minorHAnsi" w:cstheme="minorHAnsi"/>
        </w:rPr>
        <w:t>*</w:t>
      </w:r>
    </w:p>
    <w:p w14:paraId="4D230BE3" w14:textId="77777777" w:rsidR="007B5967" w:rsidRPr="00FA3DCD" w:rsidRDefault="007B5967" w:rsidP="007B5967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3DCD">
        <w:rPr>
          <w:rFonts w:ascii="Calibri" w:hAnsi="Calibri" w:cs="Calibri"/>
        </w:rPr>
        <w:instrText xml:space="preserve"> FORMCHECKBOX </w:instrText>
      </w:r>
      <w:r w:rsidR="00D6729E">
        <w:rPr>
          <w:rFonts w:ascii="Calibri" w:hAnsi="Calibri" w:cs="Calibri"/>
        </w:rPr>
      </w:r>
      <w:r w:rsidR="00D6729E"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Pr="00FA3DCD">
        <w:rPr>
          <w:rFonts w:ascii="Calibri" w:hAnsi="Calibri" w:cs="Calibri"/>
        </w:rPr>
        <w:t xml:space="preserve"> </w:t>
      </w:r>
      <w:r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Pr="00FA3DCD">
        <w:rPr>
          <w:rFonts w:asciiTheme="minorHAnsi" w:hAnsiTheme="minorHAnsi" w:cstheme="minorHAnsi"/>
        </w:rPr>
        <w:t>*</w:t>
      </w:r>
    </w:p>
    <w:p w14:paraId="2AB9539D" w14:textId="77777777" w:rsidR="00667B70" w:rsidRPr="009321F9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  <w:lang w:eastAsia="pl-PL"/>
        </w:rPr>
      </w:pPr>
    </w:p>
    <w:p w14:paraId="22C97DC3" w14:textId="77777777" w:rsidR="00667B70" w:rsidRPr="009321F9" w:rsidRDefault="00667B70" w:rsidP="00F90BB3">
      <w:pPr>
        <w:pStyle w:val="Bezodstpw"/>
        <w:numPr>
          <w:ilvl w:val="0"/>
          <w:numId w:val="3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</w:rPr>
        <w:t xml:space="preserve">Oświadczam, że zachodzą w stosunku do mnie podstawy wykluczenia z postępowania na podstawie art. ………..** 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(</w:t>
      </w:r>
      <w:r w:rsidRPr="009321F9">
        <w:rPr>
          <w:rFonts w:ascii="Calibri" w:hAnsi="Calibri" w:cs="Calibri"/>
          <w:i/>
        </w:rPr>
        <w:t>podać mającą zastosowanie podstawę wykluczenia spośród wymienionych w art. 108 ust</w:t>
      </w:r>
      <w:r w:rsidR="008D3553" w:rsidRPr="009321F9">
        <w:rPr>
          <w:rFonts w:ascii="Calibri" w:hAnsi="Calibri" w:cs="Calibri"/>
          <w:i/>
        </w:rPr>
        <w:t xml:space="preserve">. 1 </w:t>
      </w:r>
      <w:r w:rsidR="00C73571" w:rsidRPr="00DB3EA3">
        <w:rPr>
          <w:rFonts w:asciiTheme="minorHAnsi" w:hAnsiTheme="minorHAnsi" w:cstheme="minorHAnsi"/>
          <w:i/>
        </w:rPr>
        <w:t>oraz art. 109 ust. 1 pkt</w:t>
      </w:r>
      <w:r w:rsidR="00EC587B">
        <w:rPr>
          <w:rFonts w:asciiTheme="minorHAnsi" w:hAnsiTheme="minorHAnsi" w:cstheme="minorHAnsi"/>
          <w:i/>
          <w:shd w:val="clear" w:color="auto" w:fill="FFFFFF" w:themeFill="background1"/>
        </w:rPr>
        <w:t>.</w:t>
      </w:r>
      <w:r w:rsidR="00C73571" w:rsidRPr="002A339A">
        <w:rPr>
          <w:rFonts w:asciiTheme="minorHAnsi" w:hAnsiTheme="minorHAnsi" w:cstheme="minorHAnsi"/>
          <w:i/>
          <w:shd w:val="clear" w:color="auto" w:fill="FFFFFF" w:themeFill="background1"/>
        </w:rPr>
        <w:t xml:space="preserve"> 8 i 10</w:t>
      </w:r>
      <w:r w:rsidR="00C73571" w:rsidRPr="002A339A">
        <w:rPr>
          <w:rFonts w:asciiTheme="minorHAnsi" w:hAnsiTheme="minorHAnsi" w:cstheme="minorHAnsi"/>
          <w:i/>
        </w:rPr>
        <w:t xml:space="preserve"> </w:t>
      </w:r>
      <w:r w:rsidRPr="009321F9">
        <w:rPr>
          <w:rFonts w:ascii="Calibri" w:hAnsi="Calibri" w:cs="Calibri"/>
          <w:i/>
        </w:rPr>
        <w:t xml:space="preserve">ustawy </w:t>
      </w:r>
      <w:proofErr w:type="spellStart"/>
      <w:r w:rsidRPr="009321F9">
        <w:rPr>
          <w:rFonts w:ascii="Calibri" w:hAnsi="Calibri" w:cs="Calibri"/>
          <w:i/>
        </w:rPr>
        <w:t>Pzp</w:t>
      </w:r>
      <w:proofErr w:type="spellEnd"/>
      <w:r w:rsidRPr="009321F9">
        <w:rPr>
          <w:rFonts w:ascii="Calibri" w:hAnsi="Calibri" w:cs="Calibri"/>
        </w:rPr>
        <w:t>). Jednocześnie oświadczam, że w związku z ww. okolicznością, na podstawie art. 110 ust. 2</w:t>
      </w:r>
      <w:r w:rsidR="00D32427" w:rsidRPr="009321F9">
        <w:rPr>
          <w:rFonts w:ascii="Calibri" w:hAnsi="Calibri" w:cs="Calibri"/>
        </w:rPr>
        <w:t xml:space="preserve"> </w:t>
      </w:r>
      <w:r w:rsidRPr="009321F9">
        <w:rPr>
          <w:rFonts w:ascii="Calibri" w:hAnsi="Calibri" w:cs="Calibri"/>
        </w:rPr>
        <w:t xml:space="preserve">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Wykonawca podjął następujące środki naprawcze**: </w:t>
      </w:r>
    </w:p>
    <w:p w14:paraId="26EA5F82" w14:textId="77777777" w:rsidR="00667B70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085EC483" w14:textId="77777777" w:rsidR="00FA3DCD" w:rsidRPr="009321F9" w:rsidRDefault="00FA3DCD" w:rsidP="00FA3DCD">
      <w:pPr>
        <w:pStyle w:val="Bezodstpw"/>
        <w:spacing w:line="320" w:lineRule="atLeast"/>
        <w:jc w:val="both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36A5979A" w14:textId="77777777" w:rsidR="00667B70" w:rsidRPr="009321F9" w:rsidRDefault="00667B70" w:rsidP="00270AF9">
      <w:pPr>
        <w:pStyle w:val="Bezodstpw"/>
        <w:keepNext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i/>
          <w:iCs/>
          <w:sz w:val="16"/>
          <w:szCs w:val="16"/>
        </w:rPr>
        <w:t xml:space="preserve"> </w:t>
      </w:r>
    </w:p>
    <w:p w14:paraId="09B5C9C3" w14:textId="77777777" w:rsidR="00667B70" w:rsidRPr="009321F9" w:rsidRDefault="00667B70" w:rsidP="00270AF9">
      <w:pPr>
        <w:pStyle w:val="Bezodstpw"/>
        <w:keepNext/>
        <w:numPr>
          <w:ilvl w:val="0"/>
          <w:numId w:val="6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b/>
        </w:rPr>
        <w:t xml:space="preserve">Oświadczenie dotyczące podanych danych: </w:t>
      </w:r>
    </w:p>
    <w:p w14:paraId="1E09F703" w14:textId="77777777" w:rsidR="00667B70" w:rsidRPr="009321F9" w:rsidRDefault="00667B70" w:rsidP="00270AF9">
      <w:pPr>
        <w:pStyle w:val="Bezodstpw"/>
        <w:keepNext/>
        <w:spacing w:line="320" w:lineRule="atLeast"/>
        <w:rPr>
          <w:rFonts w:ascii="Calibri" w:hAnsi="Calibri" w:cs="Calibri"/>
          <w:b/>
          <w:iCs/>
          <w:lang w:val="en-US"/>
        </w:rPr>
      </w:pPr>
    </w:p>
    <w:p w14:paraId="7F55F844" w14:textId="77777777" w:rsidR="00667B70" w:rsidRPr="009321F9" w:rsidRDefault="00667B70" w:rsidP="00F90BB3">
      <w:pPr>
        <w:pStyle w:val="Bezodstpw"/>
        <w:keepNext/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iCs/>
        </w:rPr>
        <w:t>Oświadczam, że wszystkie informacje podane w powyższych oświadczeniach są aktualne i zgodne z</w:t>
      </w:r>
      <w:r w:rsidR="00723828" w:rsidRPr="009321F9">
        <w:rPr>
          <w:rFonts w:ascii="Calibri" w:hAnsi="Calibri" w:cs="Calibri"/>
          <w:iCs/>
        </w:rPr>
        <w:t> </w:t>
      </w:r>
      <w:r w:rsidRPr="009321F9">
        <w:rPr>
          <w:rFonts w:ascii="Calibri" w:hAnsi="Calibri" w:cs="Calibri"/>
          <w:iCs/>
        </w:rPr>
        <w:t>prawdą oraz zostały przedstawione z pełną świadomością konsekwencji wprowadzenia Zamawiającego w błąd przy przedstawianiu informacji.</w:t>
      </w:r>
    </w:p>
    <w:p w14:paraId="2022422A" w14:textId="77777777" w:rsidR="00667B70" w:rsidRPr="009321F9" w:rsidRDefault="00667B70" w:rsidP="00270AF9">
      <w:pPr>
        <w:keepNext/>
        <w:spacing w:after="120" w:line="320" w:lineRule="atLeast"/>
        <w:jc w:val="both"/>
        <w:rPr>
          <w:rFonts w:ascii="Calibri" w:hAnsi="Calibri" w:cs="Calibri"/>
          <w:iCs/>
          <w:sz w:val="24"/>
          <w:szCs w:val="24"/>
        </w:rPr>
      </w:pPr>
    </w:p>
    <w:p w14:paraId="5D5109AA" w14:textId="77777777" w:rsidR="00667B70" w:rsidRPr="009321F9" w:rsidRDefault="00667B70" w:rsidP="00FA3DCD">
      <w:pPr>
        <w:pStyle w:val="Bezodstpw"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14:paraId="08ECB8BF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</w:t>
      </w:r>
      <w:r w:rsidR="00D63C88">
        <w:rPr>
          <w:rFonts w:ascii="Calibri" w:hAnsi="Calibri" w:cs="Calibri"/>
          <w:i/>
          <w:sz w:val="16"/>
          <w:szCs w:val="16"/>
        </w:rPr>
        <w:t>k</w:t>
      </w:r>
      <w:r w:rsidRPr="00416EF3">
        <w:rPr>
          <w:rFonts w:ascii="Calibri" w:hAnsi="Calibri" w:cs="Calibri"/>
          <w:i/>
          <w:sz w:val="16"/>
          <w:szCs w:val="16"/>
        </w:rPr>
        <w:t xml:space="preserve">walifikowany/e podpis/y elektroniczny/e lub </w:t>
      </w:r>
    </w:p>
    <w:p w14:paraId="7C781FC5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>podpis/y zaufany/e lub osobisty/e osoby/osób upoważnionej/</w:t>
      </w:r>
      <w:proofErr w:type="spellStart"/>
      <w:r w:rsidRPr="00416EF3">
        <w:rPr>
          <w:rFonts w:ascii="Calibri" w:hAnsi="Calibri" w:cs="Calibri"/>
          <w:i/>
          <w:sz w:val="16"/>
          <w:szCs w:val="16"/>
        </w:rPr>
        <w:t>nych</w:t>
      </w:r>
      <w:proofErr w:type="spellEnd"/>
      <w:r w:rsidRPr="00416EF3">
        <w:rPr>
          <w:rFonts w:ascii="Calibri" w:hAnsi="Calibri" w:cs="Calibri"/>
          <w:i/>
          <w:sz w:val="16"/>
          <w:szCs w:val="16"/>
        </w:rPr>
        <w:t xml:space="preserve">  </w:t>
      </w:r>
    </w:p>
    <w:p w14:paraId="2767C519" w14:textId="77777777" w:rsidR="00AC0F18" w:rsidRPr="009321F9" w:rsidRDefault="00102E04" w:rsidP="007B5967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          </w:t>
      </w:r>
      <w:r>
        <w:rPr>
          <w:rFonts w:ascii="Calibri" w:hAnsi="Calibri" w:cs="Calibri"/>
          <w:i/>
          <w:sz w:val="16"/>
          <w:szCs w:val="16"/>
        </w:rPr>
        <w:t xml:space="preserve">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</w:t>
      </w:r>
      <w:r>
        <w:rPr>
          <w:rFonts w:ascii="Calibri" w:hAnsi="Calibri" w:cs="Calibri"/>
          <w:i/>
          <w:sz w:val="16"/>
          <w:szCs w:val="16"/>
        </w:rPr>
        <w:t xml:space="preserve">                </w:t>
      </w:r>
      <w:r w:rsidR="003115E6" w:rsidRPr="00416EF3">
        <w:rPr>
          <w:rFonts w:ascii="Calibri" w:hAnsi="Calibri" w:cs="Calibri"/>
          <w:i/>
          <w:sz w:val="16"/>
          <w:szCs w:val="16"/>
        </w:rPr>
        <w:t>do reprezentowania Wykonawcy</w:t>
      </w:r>
      <w:r w:rsidR="006909A2">
        <w:rPr>
          <w:rFonts w:ascii="Calibri" w:hAnsi="Calibri" w:cs="Calibri"/>
          <w:i/>
          <w:sz w:val="16"/>
          <w:szCs w:val="16"/>
        </w:rPr>
        <w:t>/Podmiotu udostępniającego zasoby</w:t>
      </w:r>
      <w:r>
        <w:rPr>
          <w:rFonts w:ascii="Calibri" w:hAnsi="Calibri" w:cs="Calibri"/>
          <w:i/>
          <w:sz w:val="16"/>
          <w:szCs w:val="16"/>
        </w:rPr>
        <w:t>)</w:t>
      </w:r>
    </w:p>
    <w:p w14:paraId="530125B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E111BA5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215E894C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42C5E1EE" w14:textId="77777777" w:rsidR="00FF6F81" w:rsidRPr="0072541C" w:rsidRDefault="00C82166" w:rsidP="00FA3DCD">
      <w:pPr>
        <w:spacing w:line="320" w:lineRule="atLeast"/>
        <w:ind w:left="340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D6729E">
        <w:rPr>
          <w:rFonts w:asciiTheme="minorHAnsi" w:hAnsiTheme="minorHAnsi" w:cstheme="minorHAnsi"/>
          <w:sz w:val="16"/>
          <w:szCs w:val="16"/>
        </w:rPr>
      </w:r>
      <w:r w:rsidR="00D6729E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bookmarkEnd w:id="0"/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samodzielnie ubiegający się o udzielenie zamówienia</w:t>
      </w:r>
      <w:r w:rsidR="00FF6F81">
        <w:rPr>
          <w:rFonts w:asciiTheme="minorHAnsi" w:hAnsiTheme="minorHAnsi" w:cstheme="minorHAnsi"/>
        </w:rPr>
        <w:t>*</w:t>
      </w:r>
    </w:p>
    <w:p w14:paraId="3C793F94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D6729E">
        <w:rPr>
          <w:rFonts w:asciiTheme="minorHAnsi" w:hAnsiTheme="minorHAnsi" w:cstheme="minorHAnsi"/>
          <w:sz w:val="16"/>
          <w:szCs w:val="16"/>
        </w:rPr>
      </w:r>
      <w:r w:rsidR="00D6729E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ubiegający się o udzielenie zamówienia</w:t>
      </w:r>
      <w:r w:rsidR="00FF6F81">
        <w:rPr>
          <w:rFonts w:asciiTheme="minorHAnsi" w:hAnsiTheme="minorHAnsi" w:cstheme="minorHAnsi"/>
        </w:rPr>
        <w:t xml:space="preserve"> wspólnie z innymi*</w:t>
      </w:r>
    </w:p>
    <w:p w14:paraId="1288DB9F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D6729E">
        <w:rPr>
          <w:rFonts w:asciiTheme="minorHAnsi" w:hAnsiTheme="minorHAnsi" w:cstheme="minorHAnsi"/>
          <w:sz w:val="16"/>
          <w:szCs w:val="16"/>
        </w:rPr>
      </w:r>
      <w:r w:rsidR="00D6729E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>
        <w:rPr>
          <w:rFonts w:asciiTheme="minorHAnsi" w:hAnsiTheme="minorHAnsi" w:cstheme="minorHAnsi"/>
        </w:rPr>
        <w:t>Podmiot</w:t>
      </w:r>
      <w:r w:rsidR="0000668F">
        <w:rPr>
          <w:rFonts w:asciiTheme="minorHAnsi" w:hAnsiTheme="minorHAnsi" w:cstheme="minorHAnsi"/>
        </w:rPr>
        <w:t xml:space="preserve"> (Wykonawca)</w:t>
      </w:r>
      <w:r w:rsidR="00FF6F81">
        <w:rPr>
          <w:rFonts w:asciiTheme="minorHAnsi" w:hAnsiTheme="minorHAnsi" w:cstheme="minorHAnsi"/>
        </w:rPr>
        <w:t xml:space="preserve"> udostępniający zasoby*</w:t>
      </w:r>
    </w:p>
    <w:p w14:paraId="275E27D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22B7570" w14:textId="77777777" w:rsidR="00AC0F18" w:rsidRPr="009321F9" w:rsidRDefault="00AC0F18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38454013" w14:textId="77777777" w:rsidR="00667B70" w:rsidRPr="009321F9" w:rsidRDefault="00667B70" w:rsidP="00FA3DCD">
      <w:pPr>
        <w:spacing w:line="320" w:lineRule="atLeast"/>
        <w:ind w:left="0" w:firstLine="0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b/>
          <w:sz w:val="20"/>
          <w:szCs w:val="20"/>
          <w:lang w:eastAsia="pl-PL"/>
        </w:rPr>
        <w:t>Uwaga:</w:t>
      </w:r>
    </w:p>
    <w:p w14:paraId="53B7F271" w14:textId="25C80EBB" w:rsidR="00667B70" w:rsidRPr="009321F9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9321F9">
        <w:rPr>
          <w:rFonts w:ascii="Calibri" w:hAnsi="Calibri" w:cs="Calibri"/>
          <w:i/>
          <w:sz w:val="20"/>
          <w:szCs w:val="20"/>
          <w:u w:val="single"/>
        </w:rPr>
        <w:lastRenderedPageBreak/>
        <w:t xml:space="preserve">Oświadczenie składa </w:t>
      </w:r>
      <w:r w:rsidRPr="009321F9">
        <w:rPr>
          <w:rFonts w:ascii="Calibri" w:hAnsi="Calibri" w:cs="Calibri"/>
          <w:b/>
          <w:bCs/>
          <w:i/>
          <w:sz w:val="20"/>
          <w:szCs w:val="20"/>
          <w:u w:val="single"/>
        </w:rPr>
        <w:t>każdy z Wykonawców</w:t>
      </w:r>
      <w:r w:rsidRPr="009321F9">
        <w:rPr>
          <w:rFonts w:ascii="Calibri" w:hAnsi="Calibri" w:cs="Calibri"/>
          <w:i/>
          <w:sz w:val="20"/>
          <w:szCs w:val="20"/>
          <w:u w:val="single"/>
        </w:rPr>
        <w:t xml:space="preserve"> wspólnie ubiegających się o udzielenie zamówienia </w:t>
      </w:r>
      <w:r w:rsidR="00085094">
        <w:rPr>
          <w:rFonts w:ascii="Calibri" w:hAnsi="Calibri" w:cs="Calibri"/>
          <w:i/>
          <w:sz w:val="20"/>
          <w:szCs w:val="20"/>
          <w:u w:val="single"/>
        </w:rPr>
        <w:t>o</w:t>
      </w:r>
      <w:r w:rsidR="00FF6F81">
        <w:rPr>
          <w:rFonts w:ascii="Calibri" w:hAnsi="Calibri" w:cs="Calibri"/>
          <w:i/>
          <w:sz w:val="20"/>
          <w:szCs w:val="20"/>
          <w:u w:val="single"/>
        </w:rPr>
        <w:t>raz podmiot udostępniający zasoby</w:t>
      </w:r>
      <w:r w:rsidR="00F90BB3">
        <w:rPr>
          <w:rFonts w:ascii="Calibri" w:hAnsi="Calibri" w:cs="Calibri"/>
          <w:i/>
          <w:sz w:val="20"/>
          <w:szCs w:val="20"/>
          <w:u w:val="single"/>
        </w:rPr>
        <w:t>.</w:t>
      </w:r>
    </w:p>
    <w:p w14:paraId="52DCB536" w14:textId="77777777" w:rsidR="008F3C63" w:rsidRPr="009321F9" w:rsidRDefault="008F3C63" w:rsidP="00FA3DCD">
      <w:pPr>
        <w:spacing w:line="320" w:lineRule="atLeast"/>
        <w:jc w:val="both"/>
        <w:rPr>
          <w:rFonts w:ascii="Calibri" w:hAnsi="Calibri" w:cs="Calibri"/>
        </w:rPr>
      </w:pPr>
    </w:p>
    <w:p w14:paraId="7820C27D" w14:textId="77777777" w:rsidR="008F3C63" w:rsidRPr="009321F9" w:rsidRDefault="008F3C63" w:rsidP="00FA3DCD">
      <w:pPr>
        <w:pStyle w:val="Bezodstpw"/>
        <w:spacing w:line="320" w:lineRule="atLeast"/>
        <w:rPr>
          <w:rFonts w:ascii="Calibri" w:hAnsi="Calibri" w:cs="Calibri"/>
        </w:rPr>
      </w:pPr>
    </w:p>
    <w:p w14:paraId="1BD22881" w14:textId="77777777" w:rsidR="008F3C63" w:rsidRPr="009321F9" w:rsidRDefault="008F3C63" w:rsidP="00FA3DCD">
      <w:pPr>
        <w:spacing w:line="320" w:lineRule="atLeast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  <w:sz w:val="20"/>
          <w:szCs w:val="20"/>
        </w:rPr>
        <w:t>*) zaznaczyć właściwe</w:t>
      </w:r>
    </w:p>
    <w:p w14:paraId="68689056" w14:textId="77777777" w:rsidR="008F3C63" w:rsidRPr="009321F9" w:rsidRDefault="008F3C63" w:rsidP="00FA3DCD">
      <w:p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sz w:val="20"/>
          <w:szCs w:val="20"/>
        </w:rPr>
        <w:t>**) wypełnić właściwe</w:t>
      </w:r>
    </w:p>
    <w:p w14:paraId="0E762B48" w14:textId="77777777" w:rsidR="008F3C63" w:rsidRPr="009321F9" w:rsidRDefault="008F3C63" w:rsidP="00FA3DCD">
      <w:pPr>
        <w:spacing w:line="320" w:lineRule="atLeast"/>
        <w:jc w:val="both"/>
        <w:rPr>
          <w:rFonts w:ascii="Calibri" w:hAnsi="Calibri" w:cs="Calibri"/>
        </w:rPr>
      </w:pPr>
    </w:p>
    <w:sectPr w:rsidR="008F3C63" w:rsidRPr="009321F9" w:rsidSect="00E40165">
      <w:headerReference w:type="default" r:id="rId7"/>
      <w:footerReference w:type="default" r:id="rId8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D1E8" w14:textId="77777777" w:rsidR="00D6729E" w:rsidRDefault="00D6729E">
      <w:pPr>
        <w:spacing w:line="240" w:lineRule="auto"/>
      </w:pPr>
      <w:r>
        <w:separator/>
      </w:r>
    </w:p>
  </w:endnote>
  <w:endnote w:type="continuationSeparator" w:id="0">
    <w:p w14:paraId="1B80E247" w14:textId="77777777" w:rsidR="00D6729E" w:rsidRDefault="00D672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B124" w14:textId="77777777" w:rsidR="00667B70" w:rsidRDefault="00C82166">
    <w:pPr>
      <w:pStyle w:val="Stopka"/>
      <w:jc w:val="right"/>
    </w:pPr>
    <w:r>
      <w:fldChar w:fldCharType="begin"/>
    </w:r>
    <w:r w:rsidR="00667B70">
      <w:instrText xml:space="preserve"> PAGE </w:instrText>
    </w:r>
    <w:r>
      <w:fldChar w:fldCharType="separate"/>
    </w:r>
    <w:r w:rsidR="0069562B">
      <w:rPr>
        <w:noProof/>
      </w:rPr>
      <w:t>1</w:t>
    </w:r>
    <w:r>
      <w:fldChar w:fldCharType="end"/>
    </w:r>
  </w:p>
  <w:p w14:paraId="16B4766A" w14:textId="77777777" w:rsidR="00667B70" w:rsidRDefault="00667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39115" w14:textId="77777777" w:rsidR="00D6729E" w:rsidRDefault="00D6729E">
      <w:pPr>
        <w:spacing w:line="240" w:lineRule="auto"/>
      </w:pPr>
      <w:r>
        <w:separator/>
      </w:r>
    </w:p>
  </w:footnote>
  <w:footnote w:type="continuationSeparator" w:id="0">
    <w:p w14:paraId="267BA593" w14:textId="77777777" w:rsidR="00D6729E" w:rsidRDefault="00D672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47F9" w14:textId="77777777" w:rsidR="007B5967" w:rsidRPr="00F03A06" w:rsidRDefault="007B5967" w:rsidP="007B5967">
    <w:pPr>
      <w:pStyle w:val="Bezodstpw"/>
      <w:jc w:val="center"/>
      <w:rPr>
        <w:rFonts w:asciiTheme="minorHAnsi" w:hAnsiTheme="minorHAnsi" w:cstheme="minorHAnsi"/>
        <w:sz w:val="18"/>
        <w:szCs w:val="18"/>
      </w:rPr>
    </w:pPr>
    <w:r w:rsidRPr="00F03A0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Postępowanie nr 1801-ILZ.260.7.2024</w:t>
    </w:r>
  </w:p>
  <w:p w14:paraId="4127FCF0" w14:textId="0FEE3CE8" w:rsidR="007B5967" w:rsidRPr="00F03A06" w:rsidRDefault="007B5967" w:rsidP="007B5967">
    <w:pPr>
      <w:pStyle w:val="Tekstpodstawowy"/>
      <w:spacing w:after="0" w:line="240" w:lineRule="auto"/>
      <w:jc w:val="center"/>
      <w:rPr>
        <w:rFonts w:asciiTheme="minorHAnsi" w:hAnsiTheme="minorHAnsi" w:cstheme="minorHAnsi"/>
      </w:rPr>
    </w:pPr>
    <w:bookmarkStart w:id="1" w:name="_Hlk159230755"/>
    <w:r w:rsidRPr="00F03A06">
      <w:rPr>
        <w:rFonts w:asciiTheme="minorHAnsi" w:eastAsia="Calibri" w:hAnsiTheme="minorHAnsi" w:cstheme="minorHAnsi"/>
        <w:bCs/>
        <w:kern w:val="1"/>
        <w:sz w:val="18"/>
        <w:szCs w:val="18"/>
      </w:rPr>
      <w:t>Dostosowanie budynku Urzędu Skarbowego w Krośnie dla osób ze szczególnymi potrzebami w ramach zapewnienia dostępności</w:t>
    </w:r>
    <w:r>
      <w:rPr>
        <w:rFonts w:asciiTheme="minorHAnsi" w:eastAsia="Calibri" w:hAnsiTheme="minorHAnsi" w:cstheme="minorHAnsi"/>
        <w:bCs/>
        <w:kern w:val="1"/>
        <w:sz w:val="18"/>
        <w:szCs w:val="18"/>
      </w:rPr>
      <w:t xml:space="preserve"> </w:t>
    </w:r>
    <w:r w:rsidRPr="00F03A06">
      <w:rPr>
        <w:rFonts w:asciiTheme="minorHAnsi" w:eastAsia="Calibri" w:hAnsiTheme="minorHAnsi" w:cstheme="minorHAnsi"/>
        <w:bCs/>
        <w:kern w:val="1"/>
        <w:sz w:val="18"/>
        <w:szCs w:val="18"/>
      </w:rPr>
      <w:t>architektonicznej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687499B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9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E204B7"/>
    <w:multiLevelType w:val="hybridMultilevel"/>
    <w:tmpl w:val="9C107C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4"/>
    <w:lvlOverride w:ilvl="0">
      <w:startOverride w:val="2"/>
    </w:lvlOverride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0668F"/>
    <w:rsid w:val="00025C35"/>
    <w:rsid w:val="0003561F"/>
    <w:rsid w:val="00042BF8"/>
    <w:rsid w:val="000551D1"/>
    <w:rsid w:val="000633E5"/>
    <w:rsid w:val="00067960"/>
    <w:rsid w:val="00085094"/>
    <w:rsid w:val="0009776F"/>
    <w:rsid w:val="000C5D19"/>
    <w:rsid w:val="000D0532"/>
    <w:rsid w:val="000D188D"/>
    <w:rsid w:val="000D600C"/>
    <w:rsid w:val="000E2674"/>
    <w:rsid w:val="00102E04"/>
    <w:rsid w:val="00116580"/>
    <w:rsid w:val="00124EAA"/>
    <w:rsid w:val="00124F7A"/>
    <w:rsid w:val="001373DA"/>
    <w:rsid w:val="00174DF1"/>
    <w:rsid w:val="0018335F"/>
    <w:rsid w:val="0019648B"/>
    <w:rsid w:val="001C2E03"/>
    <w:rsid w:val="001C432A"/>
    <w:rsid w:val="002014E7"/>
    <w:rsid w:val="0023668F"/>
    <w:rsid w:val="00254A9D"/>
    <w:rsid w:val="0025721F"/>
    <w:rsid w:val="002657A7"/>
    <w:rsid w:val="00270AF9"/>
    <w:rsid w:val="00295347"/>
    <w:rsid w:val="002A339A"/>
    <w:rsid w:val="002C1E80"/>
    <w:rsid w:val="002D3302"/>
    <w:rsid w:val="00301E69"/>
    <w:rsid w:val="003045DE"/>
    <w:rsid w:val="003115E6"/>
    <w:rsid w:val="00360099"/>
    <w:rsid w:val="003636BA"/>
    <w:rsid w:val="0036468E"/>
    <w:rsid w:val="00392469"/>
    <w:rsid w:val="003A68E5"/>
    <w:rsid w:val="003C05A4"/>
    <w:rsid w:val="003C7B92"/>
    <w:rsid w:val="00454ED3"/>
    <w:rsid w:val="004C4C64"/>
    <w:rsid w:val="004D3704"/>
    <w:rsid w:val="005340FB"/>
    <w:rsid w:val="00550781"/>
    <w:rsid w:val="00551B55"/>
    <w:rsid w:val="00552DA9"/>
    <w:rsid w:val="00560E6D"/>
    <w:rsid w:val="00590A5D"/>
    <w:rsid w:val="00593F77"/>
    <w:rsid w:val="005A034B"/>
    <w:rsid w:val="005A69E4"/>
    <w:rsid w:val="005E664B"/>
    <w:rsid w:val="005F61F8"/>
    <w:rsid w:val="00606F51"/>
    <w:rsid w:val="00606FCD"/>
    <w:rsid w:val="00624D71"/>
    <w:rsid w:val="00667B70"/>
    <w:rsid w:val="00667CB5"/>
    <w:rsid w:val="006717BB"/>
    <w:rsid w:val="00677DC2"/>
    <w:rsid w:val="006909A2"/>
    <w:rsid w:val="0069562B"/>
    <w:rsid w:val="006A0095"/>
    <w:rsid w:val="006B78C9"/>
    <w:rsid w:val="006E4096"/>
    <w:rsid w:val="00713F09"/>
    <w:rsid w:val="00723828"/>
    <w:rsid w:val="0073208E"/>
    <w:rsid w:val="00780DD8"/>
    <w:rsid w:val="007A7F21"/>
    <w:rsid w:val="007B3326"/>
    <w:rsid w:val="007B45A0"/>
    <w:rsid w:val="007B4C2A"/>
    <w:rsid w:val="007B58A9"/>
    <w:rsid w:val="007B5967"/>
    <w:rsid w:val="007C1A0B"/>
    <w:rsid w:val="007C6F3D"/>
    <w:rsid w:val="007D7D91"/>
    <w:rsid w:val="007E0AA2"/>
    <w:rsid w:val="007F3C4D"/>
    <w:rsid w:val="00814DBE"/>
    <w:rsid w:val="00822E1E"/>
    <w:rsid w:val="008458C2"/>
    <w:rsid w:val="008533D2"/>
    <w:rsid w:val="00861A9A"/>
    <w:rsid w:val="00864EF5"/>
    <w:rsid w:val="00891A64"/>
    <w:rsid w:val="008A5133"/>
    <w:rsid w:val="008C724E"/>
    <w:rsid w:val="008D3553"/>
    <w:rsid w:val="008F3C63"/>
    <w:rsid w:val="009243BF"/>
    <w:rsid w:val="009321F9"/>
    <w:rsid w:val="00933B88"/>
    <w:rsid w:val="00943A04"/>
    <w:rsid w:val="0094667B"/>
    <w:rsid w:val="00965A95"/>
    <w:rsid w:val="00974BC5"/>
    <w:rsid w:val="009C3C8E"/>
    <w:rsid w:val="009D2AB8"/>
    <w:rsid w:val="009F7FDF"/>
    <w:rsid w:val="00A41E5E"/>
    <w:rsid w:val="00A47AFC"/>
    <w:rsid w:val="00A73AFF"/>
    <w:rsid w:val="00A84A6F"/>
    <w:rsid w:val="00A87B8A"/>
    <w:rsid w:val="00AC0F18"/>
    <w:rsid w:val="00AD3206"/>
    <w:rsid w:val="00AE64B2"/>
    <w:rsid w:val="00AF7BF3"/>
    <w:rsid w:val="00B033E3"/>
    <w:rsid w:val="00B1179B"/>
    <w:rsid w:val="00B62B43"/>
    <w:rsid w:val="00B83CFF"/>
    <w:rsid w:val="00B92BD1"/>
    <w:rsid w:val="00BA5CE4"/>
    <w:rsid w:val="00BB0687"/>
    <w:rsid w:val="00BB1B1D"/>
    <w:rsid w:val="00BD3E71"/>
    <w:rsid w:val="00BE5CB7"/>
    <w:rsid w:val="00C05FC1"/>
    <w:rsid w:val="00C07CF0"/>
    <w:rsid w:val="00C4716D"/>
    <w:rsid w:val="00C47B4B"/>
    <w:rsid w:val="00C70C49"/>
    <w:rsid w:val="00C73571"/>
    <w:rsid w:val="00C82166"/>
    <w:rsid w:val="00C860D4"/>
    <w:rsid w:val="00C93ABA"/>
    <w:rsid w:val="00CB0B46"/>
    <w:rsid w:val="00CC3FE1"/>
    <w:rsid w:val="00D1674C"/>
    <w:rsid w:val="00D17067"/>
    <w:rsid w:val="00D2360C"/>
    <w:rsid w:val="00D32427"/>
    <w:rsid w:val="00D41154"/>
    <w:rsid w:val="00D438F4"/>
    <w:rsid w:val="00D43AE9"/>
    <w:rsid w:val="00D63C88"/>
    <w:rsid w:val="00D6729E"/>
    <w:rsid w:val="00D80D95"/>
    <w:rsid w:val="00D863E7"/>
    <w:rsid w:val="00D86C1C"/>
    <w:rsid w:val="00DA7904"/>
    <w:rsid w:val="00DA7AF1"/>
    <w:rsid w:val="00DC46B1"/>
    <w:rsid w:val="00DD5BC8"/>
    <w:rsid w:val="00DE0C5C"/>
    <w:rsid w:val="00E23B39"/>
    <w:rsid w:val="00E40165"/>
    <w:rsid w:val="00E41A56"/>
    <w:rsid w:val="00E468A2"/>
    <w:rsid w:val="00E55BD2"/>
    <w:rsid w:val="00E569D5"/>
    <w:rsid w:val="00E77574"/>
    <w:rsid w:val="00E83567"/>
    <w:rsid w:val="00E968A7"/>
    <w:rsid w:val="00EC587B"/>
    <w:rsid w:val="00EF300E"/>
    <w:rsid w:val="00F175E3"/>
    <w:rsid w:val="00F30EEE"/>
    <w:rsid w:val="00F479A0"/>
    <w:rsid w:val="00F65CD7"/>
    <w:rsid w:val="00F75C53"/>
    <w:rsid w:val="00F762BF"/>
    <w:rsid w:val="00F80805"/>
    <w:rsid w:val="00F90BB3"/>
    <w:rsid w:val="00F92CD5"/>
    <w:rsid w:val="00FA3B4A"/>
    <w:rsid w:val="00FA3DCD"/>
    <w:rsid w:val="00FD33E7"/>
    <w:rsid w:val="00FD6261"/>
    <w:rsid w:val="00FE1F42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94A3A6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35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808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257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19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321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572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XP Prof</dc:creator>
  <cp:lastModifiedBy>Rejman Marek 2</cp:lastModifiedBy>
  <cp:revision>2</cp:revision>
  <cp:lastPrinted>2022-03-15T10:39:00Z</cp:lastPrinted>
  <dcterms:created xsi:type="dcterms:W3CDTF">2024-02-23T12:42:00Z</dcterms:created>
  <dcterms:modified xsi:type="dcterms:W3CDTF">2024-02-23T12:42:00Z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2022-03-11T13:55:08.6723283+01:00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GRN-cf65d7bf-f709-41cc-b01a-e98d0bff1927</vt:lpwstr>
  </property>
  <property fmtid="{D5CDD505-2E9C-101B-9397-08002B2CF9AE}" pid="7" name="MFHash">
    <vt:lpwstr>56m4yASyDbZq71gjQNPowYN1HynJFQsPRVTo9PW6DE0=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