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97096" w14:textId="28AC0525" w:rsidR="00800DA0" w:rsidRPr="00B0243A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b/>
          <w:sz w:val="21"/>
          <w:szCs w:val="21"/>
          <w:u w:val="single"/>
        </w:rPr>
      </w:pPr>
      <w:r w:rsidRPr="00B0243A">
        <w:rPr>
          <w:rFonts w:ascii="Cambria" w:hAnsi="Cambria"/>
          <w:b/>
          <w:sz w:val="21"/>
          <w:szCs w:val="21"/>
        </w:rPr>
        <w:t xml:space="preserve">Załącznik  nr </w:t>
      </w:r>
      <w:r w:rsidR="006D0BEE" w:rsidRPr="00B0243A">
        <w:rPr>
          <w:rFonts w:ascii="Cambria" w:hAnsi="Cambria"/>
          <w:b/>
          <w:sz w:val="21"/>
          <w:szCs w:val="21"/>
        </w:rPr>
        <w:t>1</w:t>
      </w:r>
      <w:r w:rsidRPr="00B0243A">
        <w:rPr>
          <w:rFonts w:ascii="Cambria" w:hAnsi="Cambria"/>
          <w:b/>
          <w:sz w:val="21"/>
          <w:szCs w:val="21"/>
        </w:rPr>
        <w:t xml:space="preserve"> do SWZ</w:t>
      </w:r>
    </w:p>
    <w:p w14:paraId="4AC1078E" w14:textId="388837D7"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  <w:r w:rsidR="00357432" w:rsidRPr="00705442">
        <w:rPr>
          <w:rFonts w:ascii="Cambria" w:hAnsi="Cambria"/>
          <w:sz w:val="20"/>
          <w:szCs w:val="20"/>
          <w:u w:val="single"/>
        </w:rPr>
        <w:t>..........</w:t>
      </w:r>
    </w:p>
    <w:p w14:paraId="6A4B9CFD" w14:textId="77777777"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14:paraId="29666614" w14:textId="188F70A9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zawarta w dniu </w:t>
      </w:r>
      <w:r w:rsidR="003F60A1">
        <w:rPr>
          <w:rFonts w:ascii="Cambria" w:hAnsi="Cambria" w:cs="Arial"/>
          <w:b/>
          <w:bCs/>
          <w:sz w:val="20"/>
          <w:szCs w:val="20"/>
        </w:rPr>
        <w:t>………………………….</w:t>
      </w:r>
      <w:r w:rsidR="00357432" w:rsidRPr="00357432">
        <w:rPr>
          <w:rFonts w:ascii="Cambria" w:hAnsi="Cambria" w:cs="Arial"/>
          <w:b/>
          <w:bCs/>
          <w:sz w:val="20"/>
          <w:szCs w:val="20"/>
        </w:rPr>
        <w:t>.</w:t>
      </w:r>
      <w:r w:rsidRPr="00007345">
        <w:rPr>
          <w:rFonts w:ascii="Cambria" w:hAnsi="Cambria" w:cs="Arial"/>
          <w:sz w:val="20"/>
          <w:szCs w:val="20"/>
        </w:rPr>
        <w:t xml:space="preserve"> w </w:t>
      </w:r>
      <w:r w:rsidR="00357432">
        <w:rPr>
          <w:rFonts w:ascii="Cambria" w:hAnsi="Cambria" w:cs="Arial"/>
          <w:b/>
          <w:bCs/>
          <w:sz w:val="20"/>
          <w:szCs w:val="20"/>
        </w:rPr>
        <w:t>Kielcach</w:t>
      </w:r>
      <w:r w:rsidRPr="00007345">
        <w:rPr>
          <w:rFonts w:ascii="Cambria" w:hAnsi="Cambria" w:cs="Arial"/>
          <w:sz w:val="20"/>
          <w:szCs w:val="20"/>
        </w:rPr>
        <w:t xml:space="preserve"> pomiędzy:</w:t>
      </w:r>
    </w:p>
    <w:p w14:paraId="5866DA11" w14:textId="47CFEF20" w:rsidR="00007345" w:rsidRPr="00FF5097" w:rsidRDefault="001F3AD3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Gminą</w:t>
      </w:r>
      <w:r w:rsidR="00007345" w:rsidRPr="00FF5097">
        <w:rPr>
          <w:rFonts w:ascii="Cambria" w:hAnsi="Cambria" w:cs="Arial"/>
          <w:b/>
          <w:sz w:val="20"/>
          <w:szCs w:val="20"/>
        </w:rPr>
        <w:t xml:space="preserve"> Kielce z siedzibą w Kielcach,  ul. Rynek 1, 25-001 Kielce</w:t>
      </w:r>
    </w:p>
    <w:p w14:paraId="7CC89EFB" w14:textId="1DE9B50C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NIP </w:t>
      </w:r>
      <w:r w:rsidR="006D0BEE">
        <w:rPr>
          <w:rFonts w:ascii="Cambria" w:hAnsi="Cambria" w:cs="Arial"/>
          <w:sz w:val="20"/>
          <w:szCs w:val="20"/>
        </w:rPr>
        <w:t>657-26-17-325</w:t>
      </w:r>
    </w:p>
    <w:p w14:paraId="3787F719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reprezentowanym przez:</w:t>
      </w:r>
    </w:p>
    <w:p w14:paraId="29DBDCF8" w14:textId="77777777" w:rsidR="003F60A1" w:rsidRDefault="003F60A1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F60A1">
        <w:rPr>
          <w:rFonts w:ascii="Cambria" w:hAnsi="Cambria" w:cs="Arial"/>
          <w:b/>
          <w:bCs/>
          <w:sz w:val="20"/>
          <w:szCs w:val="20"/>
        </w:rPr>
        <w:t xml:space="preserve">………………………….. </w:t>
      </w:r>
    </w:p>
    <w:p w14:paraId="2AE35668" w14:textId="72B8EBE2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 zwany</w:t>
      </w:r>
      <w:r w:rsidR="003F60A1">
        <w:rPr>
          <w:rFonts w:ascii="Cambria" w:hAnsi="Cambria" w:cs="Arial"/>
          <w:sz w:val="20"/>
          <w:szCs w:val="20"/>
        </w:rPr>
        <w:t>m</w:t>
      </w:r>
      <w:r w:rsidRPr="00007345">
        <w:rPr>
          <w:rFonts w:ascii="Cambria" w:hAnsi="Cambria" w:cs="Arial"/>
          <w:sz w:val="20"/>
          <w:szCs w:val="20"/>
        </w:rPr>
        <w:t xml:space="preserve"> dalej </w:t>
      </w:r>
      <w:r w:rsidRPr="00FF5097">
        <w:rPr>
          <w:rFonts w:ascii="Cambria" w:hAnsi="Cambria" w:cs="Arial"/>
          <w:b/>
          <w:sz w:val="20"/>
          <w:szCs w:val="20"/>
        </w:rPr>
        <w:t>Zamawiającym</w:t>
      </w:r>
      <w:r w:rsidRPr="00007345">
        <w:rPr>
          <w:rFonts w:ascii="Cambria" w:hAnsi="Cambria" w:cs="Arial"/>
          <w:sz w:val="20"/>
          <w:szCs w:val="20"/>
        </w:rPr>
        <w:t xml:space="preserve">, </w:t>
      </w:r>
    </w:p>
    <w:p w14:paraId="6E76AD51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14:paraId="78405537" w14:textId="77777777" w:rsidR="003F60A1" w:rsidRDefault="003F60A1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F60A1">
        <w:rPr>
          <w:rFonts w:ascii="Cambria" w:hAnsi="Cambria" w:cs="Arial"/>
          <w:b/>
          <w:bCs/>
          <w:sz w:val="20"/>
          <w:szCs w:val="20"/>
        </w:rPr>
        <w:t xml:space="preserve">………………………….. </w:t>
      </w:r>
    </w:p>
    <w:p w14:paraId="1AB89A4E" w14:textId="35E4B904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</w:t>
      </w:r>
      <w:r w:rsidR="003F60A1">
        <w:rPr>
          <w:rFonts w:ascii="Cambria" w:hAnsi="Cambria" w:cs="Arial"/>
          <w:sz w:val="20"/>
          <w:szCs w:val="20"/>
        </w:rPr>
        <w:t xml:space="preserve">ym </w:t>
      </w:r>
      <w:r w:rsidRPr="00007345">
        <w:rPr>
          <w:rFonts w:ascii="Cambria" w:hAnsi="Cambria" w:cs="Arial"/>
          <w:sz w:val="20"/>
          <w:szCs w:val="20"/>
        </w:rPr>
        <w:t>przez</w:t>
      </w:r>
    </w:p>
    <w:p w14:paraId="5ACCE994" w14:textId="77777777" w:rsidR="003F60A1" w:rsidRDefault="003F60A1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F60A1">
        <w:rPr>
          <w:rFonts w:ascii="Cambria" w:hAnsi="Cambria" w:cs="Arial"/>
          <w:b/>
          <w:bCs/>
          <w:sz w:val="20"/>
          <w:szCs w:val="20"/>
        </w:rPr>
        <w:t xml:space="preserve">………………………….. </w:t>
      </w:r>
    </w:p>
    <w:p w14:paraId="1C06158C" w14:textId="77A046E6" w:rsidR="00C07CBE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zwanym w treści umowy „</w:t>
      </w:r>
      <w:r w:rsidR="006D0BEE">
        <w:rPr>
          <w:rFonts w:ascii="Cambria" w:hAnsi="Cambria" w:cs="Arial"/>
          <w:b/>
          <w:sz w:val="20"/>
          <w:szCs w:val="20"/>
        </w:rPr>
        <w:t>Wykonawcą</w:t>
      </w:r>
      <w:r w:rsidRPr="00007345">
        <w:rPr>
          <w:rFonts w:ascii="Cambria" w:hAnsi="Cambria" w:cs="Arial"/>
          <w:sz w:val="20"/>
          <w:szCs w:val="20"/>
        </w:rPr>
        <w:t>”.</w:t>
      </w:r>
    </w:p>
    <w:p w14:paraId="4EB69CDE" w14:textId="77777777" w:rsidR="003F60A1" w:rsidRDefault="003F60A1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96EA9A9" w14:textId="3BEB7F82" w:rsidR="006D0BEE" w:rsidRPr="003F60A1" w:rsidRDefault="006D0BEE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Umowa jest wynikiem organizacji i przeprowadzania postępowania o udzielenie zamówienia zgodnie z art. 275 ust. 1., ustawy PZP na dostawę opału o następującej treści: </w:t>
      </w:r>
      <w:r w:rsidR="003F60A1" w:rsidRPr="003F60A1">
        <w:rPr>
          <w:rFonts w:ascii="Cambria" w:hAnsi="Cambria" w:cs="Arial"/>
          <w:b/>
          <w:bCs/>
          <w:sz w:val="20"/>
          <w:szCs w:val="20"/>
        </w:rPr>
        <w:t>„Zakup i dostawa koksu przemysłowo - opałowego do ZSZ Nr 1 w Kielcach, ul. Zgoda 31 w roku 202</w:t>
      </w:r>
      <w:r w:rsidR="003E6935">
        <w:rPr>
          <w:rFonts w:ascii="Cambria" w:hAnsi="Cambria" w:cs="Arial"/>
          <w:b/>
          <w:bCs/>
          <w:sz w:val="20"/>
          <w:szCs w:val="20"/>
        </w:rPr>
        <w:t>4</w:t>
      </w:r>
      <w:r w:rsidR="003F60A1" w:rsidRPr="003F60A1">
        <w:rPr>
          <w:rFonts w:ascii="Cambria" w:hAnsi="Cambria" w:cs="Arial"/>
          <w:b/>
          <w:bCs/>
          <w:sz w:val="20"/>
          <w:szCs w:val="20"/>
        </w:rPr>
        <w:t xml:space="preserve"> r. - </w:t>
      </w:r>
      <w:r w:rsidR="00E37E4B">
        <w:rPr>
          <w:rFonts w:ascii="Cambria" w:hAnsi="Cambria" w:cs="Arial"/>
          <w:b/>
          <w:bCs/>
          <w:sz w:val="20"/>
          <w:szCs w:val="20"/>
        </w:rPr>
        <w:t>I</w:t>
      </w:r>
      <w:r w:rsidR="003F60A1" w:rsidRPr="003F60A1">
        <w:rPr>
          <w:rFonts w:ascii="Cambria" w:hAnsi="Cambria" w:cs="Arial"/>
          <w:b/>
          <w:bCs/>
          <w:sz w:val="20"/>
          <w:szCs w:val="20"/>
        </w:rPr>
        <w:t>”</w:t>
      </w:r>
    </w:p>
    <w:p w14:paraId="53977A65" w14:textId="77777777" w:rsidR="006D0BEE" w:rsidRPr="00705442" w:rsidRDefault="006D0BEE" w:rsidP="0000734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0755362" w14:textId="77777777" w:rsidR="00C07CBE" w:rsidRPr="00705442" w:rsidRDefault="00800DA0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Pr="00705442">
        <w:rPr>
          <w:rFonts w:ascii="Cambria" w:hAnsi="Cambria"/>
          <w:kern w:val="1"/>
          <w:sz w:val="20"/>
          <w:szCs w:val="20"/>
        </w:rPr>
        <w:t xml:space="preserve"> </w:t>
      </w:r>
    </w:p>
    <w:p w14:paraId="387C645B" w14:textId="5FD5E1A2" w:rsidR="003C5528" w:rsidRPr="00066A23" w:rsidRDefault="001A0231" w:rsidP="00D26D86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E7403A">
        <w:rPr>
          <w:rFonts w:ascii="Cambria" w:hAnsi="Cambria"/>
          <w:kern w:val="1"/>
          <w:sz w:val="20"/>
          <w:szCs w:val="20"/>
        </w:rPr>
        <w:t>Wykonawca zobowiązuje się dostarczyć Zamawiającemu przedmiot zamówienia: na zasadach wynikających z § 2 oraz zgodnie z parametrami technicznymi określonymi w Specyfikacji Warunków Zamówienia oraz ofercie Wykonawcy, stanowiące integralną część niniejszej umowy.</w:t>
      </w:r>
    </w:p>
    <w:p w14:paraId="720CD4BE" w14:textId="006EDF62" w:rsidR="00800DA0" w:rsidRPr="00705442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14:paraId="1E758260" w14:textId="254F7847" w:rsidR="003F60A1" w:rsidRPr="00D26D86" w:rsidRDefault="00546987" w:rsidP="00D26D86">
      <w:pPr>
        <w:numPr>
          <w:ilvl w:val="0"/>
          <w:numId w:val="2"/>
        </w:numPr>
        <w:spacing w:line="276" w:lineRule="auto"/>
        <w:ind w:left="363" w:hanging="36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Niniejsza umowa dotyczy sprzedaży i dostawy opału / koksu / do potrzeb kupującego, sukcesywnie i w miarę potrzeb Kupującego w ilościach:</w:t>
      </w:r>
      <w:r w:rsidR="00D26D86">
        <w:rPr>
          <w:rFonts w:ascii="Cambria" w:hAnsi="Cambria"/>
          <w:sz w:val="20"/>
          <w:szCs w:val="20"/>
        </w:rPr>
        <w:t xml:space="preserve"> </w:t>
      </w:r>
      <w:r w:rsidR="00E37E4B">
        <w:rPr>
          <w:rFonts w:ascii="Cambria" w:hAnsi="Cambria" w:cs="Arial"/>
          <w:b/>
          <w:sz w:val="20"/>
          <w:szCs w:val="20"/>
        </w:rPr>
        <w:t>1</w:t>
      </w:r>
      <w:r w:rsidR="003E6935">
        <w:rPr>
          <w:rFonts w:ascii="Cambria" w:hAnsi="Cambria" w:cs="Arial"/>
          <w:b/>
          <w:sz w:val="20"/>
          <w:szCs w:val="20"/>
        </w:rPr>
        <w:t>2</w:t>
      </w:r>
      <w:r w:rsidR="003F60A1" w:rsidRPr="00D26D86">
        <w:rPr>
          <w:rFonts w:ascii="Cambria" w:hAnsi="Cambria" w:cs="Arial"/>
          <w:b/>
          <w:sz w:val="20"/>
          <w:szCs w:val="20"/>
        </w:rPr>
        <w:t xml:space="preserve">0 ton do </w:t>
      </w:r>
      <w:r w:rsidR="003E6935">
        <w:rPr>
          <w:rFonts w:ascii="Cambria" w:hAnsi="Cambria" w:cs="Arial"/>
          <w:b/>
          <w:sz w:val="20"/>
          <w:szCs w:val="20"/>
        </w:rPr>
        <w:t>29</w:t>
      </w:r>
      <w:r w:rsidR="003F60A1" w:rsidRPr="00D26D86">
        <w:rPr>
          <w:rFonts w:ascii="Cambria" w:hAnsi="Cambria" w:cs="Arial"/>
          <w:b/>
          <w:sz w:val="20"/>
          <w:szCs w:val="20"/>
        </w:rPr>
        <w:t>.</w:t>
      </w:r>
      <w:r w:rsidR="003E6935">
        <w:rPr>
          <w:rFonts w:ascii="Cambria" w:hAnsi="Cambria" w:cs="Arial"/>
          <w:b/>
          <w:sz w:val="20"/>
          <w:szCs w:val="20"/>
        </w:rPr>
        <w:t>03</w:t>
      </w:r>
      <w:r w:rsidR="003F60A1" w:rsidRPr="00D26D86">
        <w:rPr>
          <w:rFonts w:ascii="Cambria" w:hAnsi="Cambria" w:cs="Arial"/>
          <w:b/>
          <w:sz w:val="20"/>
          <w:szCs w:val="20"/>
        </w:rPr>
        <w:t>.202</w:t>
      </w:r>
      <w:r w:rsidR="003E6935">
        <w:rPr>
          <w:rFonts w:ascii="Cambria" w:hAnsi="Cambria" w:cs="Arial"/>
          <w:b/>
          <w:sz w:val="20"/>
          <w:szCs w:val="20"/>
        </w:rPr>
        <w:t>4</w:t>
      </w:r>
      <w:r w:rsidR="003F60A1" w:rsidRPr="00D26D86">
        <w:rPr>
          <w:rFonts w:ascii="Cambria" w:hAnsi="Cambria" w:cs="Arial"/>
          <w:b/>
          <w:sz w:val="20"/>
          <w:szCs w:val="20"/>
        </w:rPr>
        <w:t xml:space="preserve"> r.</w:t>
      </w:r>
    </w:p>
    <w:p w14:paraId="17D3BA87" w14:textId="6DDCEB38" w:rsidR="00800DA0" w:rsidRPr="005738C5" w:rsidRDefault="00546987" w:rsidP="00D26D86">
      <w:pPr>
        <w:pStyle w:val="Tekstpodstawowy"/>
        <w:numPr>
          <w:ilvl w:val="0"/>
          <w:numId w:val="2"/>
        </w:numPr>
        <w:spacing w:after="0" w:line="276" w:lineRule="auto"/>
        <w:ind w:left="360"/>
        <w:rPr>
          <w:rFonts w:ascii="Cambria" w:hAnsi="Cambria"/>
          <w:bCs/>
          <w:sz w:val="20"/>
          <w:szCs w:val="20"/>
        </w:rPr>
      </w:pPr>
      <w:r w:rsidRPr="005738C5">
        <w:rPr>
          <w:rFonts w:ascii="Cambria" w:hAnsi="Cambria"/>
          <w:bCs/>
          <w:sz w:val="20"/>
          <w:szCs w:val="20"/>
        </w:rPr>
        <w:t>Ilość opału, o której mowa w ust .1 może ulec zmniejszeniu i będzie uzależniona od bieżących potrzeb Kupującego.</w:t>
      </w:r>
    </w:p>
    <w:p w14:paraId="4F38AEF1" w14:textId="3DA0E088" w:rsidR="00546987" w:rsidRPr="005738C5" w:rsidRDefault="00546987" w:rsidP="00D26D86">
      <w:pPr>
        <w:pStyle w:val="Tekstpodstawowy"/>
        <w:numPr>
          <w:ilvl w:val="0"/>
          <w:numId w:val="2"/>
        </w:numPr>
        <w:spacing w:after="0" w:line="276" w:lineRule="auto"/>
        <w:ind w:left="360"/>
        <w:rPr>
          <w:rFonts w:ascii="Cambria" w:hAnsi="Cambria"/>
          <w:bCs/>
          <w:sz w:val="20"/>
          <w:szCs w:val="20"/>
        </w:rPr>
      </w:pPr>
      <w:r w:rsidRPr="005738C5">
        <w:rPr>
          <w:rFonts w:ascii="Cambria" w:hAnsi="Cambria"/>
          <w:bCs/>
          <w:sz w:val="20"/>
          <w:szCs w:val="20"/>
        </w:rPr>
        <w:t>Przed wyładunkiem dostawca opału ma obowiązek zgłoszenia pracownikowi Kupującego przewóz opału.</w:t>
      </w:r>
    </w:p>
    <w:p w14:paraId="5FD2A356" w14:textId="7459200F" w:rsidR="00546987" w:rsidRPr="005738C5" w:rsidRDefault="00546987" w:rsidP="00D26D86">
      <w:pPr>
        <w:pStyle w:val="Tekstpodstawowy"/>
        <w:numPr>
          <w:ilvl w:val="0"/>
          <w:numId w:val="2"/>
        </w:numPr>
        <w:spacing w:after="0" w:line="276" w:lineRule="auto"/>
        <w:ind w:left="360"/>
        <w:rPr>
          <w:rFonts w:ascii="Cambria" w:hAnsi="Cambria"/>
          <w:bCs/>
          <w:sz w:val="20"/>
          <w:szCs w:val="20"/>
        </w:rPr>
      </w:pPr>
      <w:r w:rsidRPr="005738C5">
        <w:rPr>
          <w:rFonts w:ascii="Cambria" w:hAnsi="Cambria"/>
          <w:bCs/>
          <w:sz w:val="20"/>
          <w:szCs w:val="20"/>
        </w:rPr>
        <w:t xml:space="preserve">Opał w poszczególnych dniach dostawy winien być dostarczany w miarę potrzeb Kupującego w godz. </w:t>
      </w:r>
      <w:r w:rsidRPr="005738C5">
        <w:rPr>
          <w:rFonts w:ascii="Cambria" w:hAnsi="Cambria"/>
          <w:b/>
          <w:sz w:val="20"/>
          <w:szCs w:val="20"/>
        </w:rPr>
        <w:t>od 8:00 do 15:00.</w:t>
      </w:r>
    </w:p>
    <w:p w14:paraId="0FAA1759" w14:textId="73C434C0" w:rsidR="005738C5" w:rsidRPr="005738C5" w:rsidRDefault="00546987" w:rsidP="00D26D86">
      <w:pPr>
        <w:pStyle w:val="Tekstpodstawowy"/>
        <w:numPr>
          <w:ilvl w:val="0"/>
          <w:numId w:val="2"/>
        </w:numPr>
        <w:spacing w:after="0" w:line="276" w:lineRule="auto"/>
        <w:ind w:left="360"/>
        <w:rPr>
          <w:rFonts w:ascii="Cambria" w:hAnsi="Cambria"/>
          <w:bCs/>
          <w:sz w:val="20"/>
          <w:szCs w:val="20"/>
        </w:rPr>
      </w:pPr>
      <w:r w:rsidRPr="005738C5">
        <w:rPr>
          <w:rFonts w:ascii="Cambria" w:hAnsi="Cambria"/>
          <w:bCs/>
          <w:sz w:val="20"/>
          <w:szCs w:val="20"/>
        </w:rPr>
        <w:t xml:space="preserve">Dostawa opału powinna być potwierdzona </w:t>
      </w:r>
      <w:r w:rsidR="005738C5" w:rsidRPr="005738C5">
        <w:rPr>
          <w:rFonts w:ascii="Cambria" w:hAnsi="Cambria"/>
          <w:bCs/>
          <w:sz w:val="20"/>
          <w:szCs w:val="20"/>
        </w:rPr>
        <w:t>na druku WZ przez placówkę, do której opał dostarczono.</w:t>
      </w:r>
    </w:p>
    <w:p w14:paraId="18226392" w14:textId="52CF6999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Wykonawca zobowiązuje się do dostarczania </w:t>
      </w:r>
      <w:r w:rsidRPr="002414C1">
        <w:rPr>
          <w:rFonts w:ascii="Cambria" w:hAnsi="Cambria"/>
          <w:color w:val="000000"/>
          <w:sz w:val="20"/>
          <w:szCs w:val="20"/>
        </w:rPr>
        <w:t>przedmiotu zamówienia,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>w partiach o wielkości max. 10 ton</w:t>
      </w:r>
      <w:r>
        <w:rPr>
          <w:rFonts w:ascii="Cambria" w:hAnsi="Cambria"/>
          <w:color w:val="000000"/>
          <w:sz w:val="20"/>
          <w:szCs w:val="20"/>
        </w:rPr>
        <w:t xml:space="preserve"> o którym mowa w § 1 do wskazanej kotłowni Zamawiającego środkami transportu dostosowanymi do przewozu koksu na koszt i ryzyko Dostawcy.</w:t>
      </w:r>
    </w:p>
    <w:p w14:paraId="7A52A61C" w14:textId="77777777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Dostarczany koks będzie każdorazowo spełniał parametry określone przez Zamawiającego.</w:t>
      </w:r>
    </w:p>
    <w:p w14:paraId="4FBB8AB7" w14:textId="77777777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0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Każdorazowego </w:t>
      </w:r>
      <w:bookmarkStart w:id="0" w:name="_Hlk127278232"/>
      <w:r>
        <w:rPr>
          <w:rFonts w:ascii="Cambria" w:hAnsi="Cambria" w:cs="Arial"/>
          <w:color w:val="000000" w:themeColor="text1"/>
          <w:sz w:val="20"/>
          <w:szCs w:val="20"/>
        </w:rPr>
        <w:t xml:space="preserve">odbioru i pomiaru tonażu dostaw  na legalizowanej wadze samochodowej  dokonują pracownicy Zamawiającego. </w:t>
      </w:r>
    </w:p>
    <w:p w14:paraId="36792E4A" w14:textId="77777777" w:rsidR="00D26D86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0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Wykonawca w ramach zaoferowanej ceny zapewni ważenie każdej dostawy opału. Ważenie odbywać się w obecności przedstawiciela Zamawiającego, w celu potwierdzenia tonażu zakupionego opału. Miejsce ważenia może być oddalone max  15 km od siedziby Zamawiającego. Waga powinna posiadać ważną legalizację zgodnie z obowiązującym prawem. Wykonawca na żądanie Zamawiającego przekaże niezwłocznie dokument potwierdzający legalizację wagi.</w:t>
      </w:r>
      <w:bookmarkStart w:id="1" w:name="_Hlk127440421"/>
    </w:p>
    <w:p w14:paraId="776B2D07" w14:textId="2F0D90CF" w:rsidR="002414C1" w:rsidRPr="00D26D86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0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D26D86">
        <w:rPr>
          <w:rFonts w:ascii="Cambria" w:hAnsi="Cambria" w:cs="Arial"/>
          <w:sz w:val="20"/>
          <w:szCs w:val="20"/>
        </w:rPr>
        <w:t>Wykonawca w dniu dostawy zapewni i zorganizuje w obecności Zamawiającego pobieranie prób dostarczonego opału celem wykonywania analiz laboratoryjnych. Badania te mają zostać przeprowadzone w uzgodnionym i zaakceptowanym przez Zamawiającego specjalistycznym, niezależnym laboratorium. Uchylenie się od obowiązku pobierania prób będzie przez strony umowy uznawane jak  partia  dostarczonego opału która nie spełnia wymaganych parametrów</w:t>
      </w:r>
      <w:bookmarkEnd w:id="0"/>
      <w:bookmarkEnd w:id="1"/>
      <w:r w:rsidRPr="00D26D86">
        <w:rPr>
          <w:rFonts w:ascii="Cambria" w:hAnsi="Cambria" w:cs="Arial"/>
          <w:sz w:val="20"/>
          <w:szCs w:val="20"/>
        </w:rPr>
        <w:t>.</w:t>
      </w:r>
    </w:p>
    <w:p w14:paraId="65AB6358" w14:textId="3ABFA648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3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Zamawiający zastrzega sobie prawo do reklamacji jakości dostarczonego opału w terminie obowiązywania umowy. Reklamacja jakościowa dotyczyć może w szczególności granulacji, wartości opałowej oraz zawartości w nim popiołu, siarki, wilgoci i podziarna. W przypadku zgłoszenia reklamacji Wykonawca w terminie dwóch dni od daty zgłoszenia reklamacji zapewni i zorganizuje w obecności Zamawiającego pobieranie prób zareklamowanego opału celem wykonywania analiz laboratoryjnych. Uchylenie się od tego obowiązku będzie przez strony umowy uznawany jak  partia  dostarczonego opału która nie spełnia wymaganych parametrów.</w:t>
      </w:r>
    </w:p>
    <w:p w14:paraId="7B0F2645" w14:textId="655AEFBF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3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nieprawidłowych wyników analiz laboratoryjnych niezgodnych z wymogami określonymi w SWZ, Zamawiający może żądać wymiany dostarczonej partii opału na wolny od wad lub proporcjonalnie do wyników analiz laboratoryjnych obniży wynagrodzenie Wykonawcy. Wymiany opału na zgodny z wymogami określonymi w SWZ, Wykonawca dokona w ciągu 5 dni od zgłoszenia niezgodności.</w:t>
      </w:r>
    </w:p>
    <w:p w14:paraId="0F3C1636" w14:textId="77777777" w:rsidR="002414C1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3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zobowi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zuje si</w:t>
      </w:r>
      <w:r>
        <w:rPr>
          <w:rFonts w:ascii="Cambria" w:eastAsia="TimesNewRoman" w:hAnsi="Cambria" w:cs="Arial"/>
          <w:sz w:val="20"/>
          <w:szCs w:val="20"/>
        </w:rPr>
        <w:t xml:space="preserve">ę </w:t>
      </w:r>
      <w:r>
        <w:rPr>
          <w:rFonts w:ascii="Cambria" w:hAnsi="Cambria" w:cs="Arial"/>
          <w:sz w:val="20"/>
          <w:szCs w:val="20"/>
        </w:rPr>
        <w:t>do wykonywania prac z zachowaniem nale</w:t>
      </w:r>
      <w:r>
        <w:rPr>
          <w:rFonts w:ascii="Cambria" w:eastAsia="TimesNewRoman" w:hAnsi="Cambria" w:cs="Arial"/>
          <w:sz w:val="20"/>
          <w:szCs w:val="20"/>
        </w:rPr>
        <w:t>ż</w:t>
      </w:r>
      <w:r>
        <w:rPr>
          <w:rFonts w:ascii="Cambria" w:hAnsi="Cambria" w:cs="Arial"/>
          <w:sz w:val="20"/>
          <w:szCs w:val="20"/>
        </w:rPr>
        <w:t>ytej staranno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ci, zasad bezpiecze</w:t>
      </w:r>
      <w:r>
        <w:rPr>
          <w:rFonts w:ascii="Cambria" w:eastAsia="TimesNewRoman" w:hAnsi="Cambria" w:cs="Arial"/>
          <w:sz w:val="20"/>
          <w:szCs w:val="20"/>
        </w:rPr>
        <w:t>ń</w:t>
      </w:r>
      <w:r>
        <w:rPr>
          <w:rFonts w:ascii="Cambria" w:hAnsi="Cambria" w:cs="Arial"/>
          <w:sz w:val="20"/>
          <w:szCs w:val="20"/>
        </w:rPr>
        <w:t>stwa, dobrej jako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ci, wła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ciwej organizacji pracy, obowi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zuj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cych Polskich norm, oraz przepisów prawa, na warunkach ustalonych w umowie.</w:t>
      </w:r>
    </w:p>
    <w:p w14:paraId="3F8C27D2" w14:textId="1F60E009" w:rsidR="005738C5" w:rsidRDefault="002414C1" w:rsidP="00D26D86">
      <w:pPr>
        <w:pStyle w:val="NormalnyWeb"/>
        <w:numPr>
          <w:ilvl w:val="0"/>
          <w:numId w:val="2"/>
        </w:numPr>
        <w:spacing w:beforeAutospacing="0" w:after="0" w:afterAutospacing="0" w:line="276" w:lineRule="auto"/>
        <w:ind w:left="363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Przedstawicielem Zamawiającego w trakcie wykonania umowy będzie: </w:t>
      </w:r>
      <w:r>
        <w:rPr>
          <w:rFonts w:ascii="Cambria" w:hAnsi="Cambria"/>
          <w:sz w:val="20"/>
          <w:szCs w:val="20"/>
        </w:rPr>
        <w:t xml:space="preserve">Kierownik Gospodarczy Zespołu Szkół Zawodowych nr 1 Sylwia Stawska, </w:t>
      </w:r>
      <w:r>
        <w:rPr>
          <w:rFonts w:ascii="Cambria" w:hAnsi="Cambria"/>
          <w:color w:val="000000"/>
          <w:sz w:val="20"/>
          <w:szCs w:val="20"/>
        </w:rPr>
        <w:t>upoważniony do kontaktu z wykonawcą.</w:t>
      </w:r>
    </w:p>
    <w:p w14:paraId="627F8F36" w14:textId="77777777" w:rsidR="002414C1" w:rsidRPr="002414C1" w:rsidRDefault="002414C1" w:rsidP="002414C1">
      <w:pPr>
        <w:pStyle w:val="NormalnyWeb"/>
        <w:spacing w:beforeAutospacing="0" w:after="0" w:afterAutospacing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</w:p>
    <w:p w14:paraId="041C18F3" w14:textId="72B1C624" w:rsidR="005738C5" w:rsidRPr="005738C5" w:rsidRDefault="005738C5" w:rsidP="005738C5">
      <w:pPr>
        <w:pStyle w:val="Akapitzlist"/>
        <w:keepLines/>
        <w:autoSpaceDE w:val="0"/>
        <w:spacing w:after="12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738C5">
        <w:rPr>
          <w:rFonts w:ascii="Cambria" w:hAnsi="Cambria"/>
          <w:b/>
          <w:sz w:val="20"/>
          <w:szCs w:val="20"/>
        </w:rPr>
        <w:t xml:space="preserve">§ </w:t>
      </w:r>
      <w:r w:rsidR="002414C1">
        <w:rPr>
          <w:rFonts w:ascii="Cambria" w:hAnsi="Cambria"/>
          <w:b/>
          <w:sz w:val="20"/>
          <w:szCs w:val="20"/>
        </w:rPr>
        <w:t>3</w:t>
      </w:r>
    </w:p>
    <w:p w14:paraId="24574E65" w14:textId="77777777" w:rsidR="002414C1" w:rsidRPr="00D26D86" w:rsidRDefault="005738C5" w:rsidP="00D26D86">
      <w:pPr>
        <w:pStyle w:val="Akapitzlist"/>
        <w:keepLines/>
        <w:numPr>
          <w:ilvl w:val="1"/>
          <w:numId w:val="33"/>
        </w:numPr>
        <w:autoSpaceDE w:val="0"/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sz w:val="20"/>
          <w:szCs w:val="20"/>
        </w:rPr>
        <w:t>Wynagrodzenie za zrealizowanie całości przedmiotu umowy ustala się</w:t>
      </w:r>
      <w:r w:rsidR="002414C1" w:rsidRPr="00D26D86">
        <w:rPr>
          <w:rFonts w:ascii="Cambria" w:hAnsi="Cambria"/>
          <w:sz w:val="20"/>
          <w:szCs w:val="20"/>
        </w:rPr>
        <w:t xml:space="preserve"> następująco:</w:t>
      </w:r>
    </w:p>
    <w:p w14:paraId="24A9C39D" w14:textId="6C80ED4F" w:rsidR="008A6B1C" w:rsidRPr="002414C1" w:rsidRDefault="002414C1" w:rsidP="002414C1">
      <w:pPr>
        <w:pStyle w:val="Akapitzlist"/>
        <w:keepLines/>
        <w:numPr>
          <w:ilvl w:val="0"/>
          <w:numId w:val="28"/>
        </w:numPr>
        <w:autoSpaceDE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Wynagrodzenie</w:t>
      </w:r>
      <w:r w:rsidR="005738C5" w:rsidRPr="002414C1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netto całości dostawy (</w:t>
      </w:r>
      <w:r w:rsidR="00E37E4B">
        <w:rPr>
          <w:rFonts w:ascii="Cambria" w:hAnsi="Cambria"/>
          <w:sz w:val="20"/>
          <w:szCs w:val="20"/>
        </w:rPr>
        <w:t>1</w:t>
      </w:r>
      <w:r w:rsidR="003E6935">
        <w:rPr>
          <w:rFonts w:ascii="Cambria" w:hAnsi="Cambria"/>
          <w:sz w:val="20"/>
          <w:szCs w:val="20"/>
        </w:rPr>
        <w:t>2</w:t>
      </w:r>
      <w:r>
        <w:rPr>
          <w:rFonts w:ascii="Cambria" w:hAnsi="Cambria"/>
          <w:sz w:val="20"/>
          <w:szCs w:val="20"/>
        </w:rPr>
        <w:t>0 t.) koksu opałowego</w:t>
      </w:r>
      <w:r w:rsidR="005738C5" w:rsidRPr="002414C1">
        <w:rPr>
          <w:rFonts w:ascii="Cambria" w:hAnsi="Cambria"/>
          <w:sz w:val="20"/>
          <w:szCs w:val="20"/>
        </w:rPr>
        <w:t xml:space="preserve">: </w:t>
      </w:r>
      <w:r>
        <w:rPr>
          <w:rFonts w:ascii="Cambria" w:hAnsi="Cambria"/>
          <w:b/>
          <w:bCs/>
          <w:color w:val="000000"/>
          <w:sz w:val="20"/>
          <w:szCs w:val="20"/>
        </w:rPr>
        <w:t>…………………… PLN</w:t>
      </w:r>
      <w:r w:rsidR="005738C5" w:rsidRPr="002414C1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</w:p>
    <w:p w14:paraId="1C85FCCB" w14:textId="60982A15" w:rsidR="005738C5" w:rsidRDefault="005738C5" w:rsidP="005738C5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3B7890">
        <w:rPr>
          <w:rFonts w:ascii="Cambria" w:hAnsi="Cambria"/>
          <w:color w:val="000000"/>
          <w:sz w:val="20"/>
          <w:szCs w:val="20"/>
        </w:rPr>
        <w:t xml:space="preserve">(słownie: </w:t>
      </w:r>
      <w:r w:rsidR="002414C1" w:rsidRPr="002414C1">
        <w:rPr>
          <w:rFonts w:ascii="Cambria" w:hAnsi="Cambria"/>
          <w:color w:val="000000"/>
          <w:sz w:val="20"/>
          <w:szCs w:val="20"/>
        </w:rPr>
        <w:t>……………………</w:t>
      </w:r>
      <w:r w:rsidRPr="003B7890">
        <w:rPr>
          <w:rFonts w:ascii="Cambria" w:hAnsi="Cambria"/>
          <w:color w:val="000000"/>
          <w:sz w:val="20"/>
          <w:szCs w:val="20"/>
        </w:rPr>
        <w:t>)</w:t>
      </w:r>
    </w:p>
    <w:p w14:paraId="691C9389" w14:textId="51271A20" w:rsidR="00E9186B" w:rsidRPr="00D26D86" w:rsidRDefault="00D26D86" w:rsidP="00D26D86">
      <w:pPr>
        <w:pStyle w:val="Akapitzlist"/>
        <w:keepLines/>
        <w:numPr>
          <w:ilvl w:val="0"/>
          <w:numId w:val="28"/>
        </w:numPr>
        <w:autoSpaceDE w:val="0"/>
        <w:spacing w:line="276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26D86">
        <w:rPr>
          <w:rFonts w:ascii="Cambria" w:hAnsi="Cambria"/>
          <w:b/>
          <w:bCs/>
          <w:color w:val="000000"/>
          <w:sz w:val="20"/>
          <w:szCs w:val="20"/>
        </w:rPr>
        <w:t>P</w:t>
      </w:r>
      <w:r w:rsidR="00E9186B" w:rsidRPr="00D26D86">
        <w:rPr>
          <w:rFonts w:ascii="Cambria" w:hAnsi="Cambria"/>
          <w:b/>
          <w:bCs/>
          <w:color w:val="000000"/>
          <w:sz w:val="20"/>
          <w:szCs w:val="20"/>
        </w:rPr>
        <w:t>odatek VAT</w:t>
      </w:r>
      <w:r w:rsidR="00183E9D" w:rsidRPr="00D26D8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26D86">
        <w:rPr>
          <w:rFonts w:ascii="Cambria" w:hAnsi="Cambria"/>
          <w:b/>
          <w:bCs/>
          <w:color w:val="000000"/>
          <w:sz w:val="20"/>
          <w:szCs w:val="20"/>
        </w:rPr>
        <w:t>……………………</w:t>
      </w:r>
      <w:r w:rsidR="00E9186B" w:rsidRPr="00D26D86">
        <w:rPr>
          <w:rFonts w:ascii="Cambria" w:hAnsi="Cambria"/>
          <w:b/>
          <w:bCs/>
          <w:color w:val="000000"/>
          <w:sz w:val="20"/>
          <w:szCs w:val="20"/>
        </w:rPr>
        <w:t xml:space="preserve"> co stanowi </w:t>
      </w:r>
      <w:r w:rsidRPr="00D26D86">
        <w:rPr>
          <w:rFonts w:ascii="Cambria" w:hAnsi="Cambria"/>
          <w:b/>
          <w:bCs/>
          <w:color w:val="000000"/>
          <w:sz w:val="20"/>
          <w:szCs w:val="20"/>
        </w:rPr>
        <w:t>…………………… PLN</w:t>
      </w:r>
    </w:p>
    <w:p w14:paraId="6D2FF6D9" w14:textId="52DF28B0" w:rsidR="00D26D86" w:rsidRPr="002414C1" w:rsidRDefault="00D26D86" w:rsidP="00D26D86">
      <w:pPr>
        <w:pStyle w:val="Akapitzlist"/>
        <w:keepLines/>
        <w:numPr>
          <w:ilvl w:val="0"/>
          <w:numId w:val="28"/>
        </w:numPr>
        <w:autoSpaceDE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Wynagrodzenie brutto całej dostawy (</w:t>
      </w:r>
      <w:r w:rsidR="00E37E4B">
        <w:rPr>
          <w:rFonts w:ascii="Cambria" w:hAnsi="Cambria"/>
          <w:color w:val="000000"/>
          <w:sz w:val="20"/>
          <w:szCs w:val="20"/>
        </w:rPr>
        <w:t>1</w:t>
      </w:r>
      <w:r w:rsidR="003E6935">
        <w:rPr>
          <w:rFonts w:ascii="Cambria" w:hAnsi="Cambria"/>
          <w:color w:val="000000"/>
          <w:sz w:val="20"/>
          <w:szCs w:val="20"/>
        </w:rPr>
        <w:t>2</w:t>
      </w:r>
      <w:bookmarkStart w:id="2" w:name="_GoBack"/>
      <w:bookmarkEnd w:id="2"/>
      <w:r w:rsidR="00E37E4B">
        <w:rPr>
          <w:rFonts w:ascii="Cambria" w:hAnsi="Cambria"/>
          <w:color w:val="000000"/>
          <w:sz w:val="20"/>
          <w:szCs w:val="20"/>
        </w:rPr>
        <w:t>0</w:t>
      </w:r>
      <w:r>
        <w:rPr>
          <w:rFonts w:ascii="Cambria" w:hAnsi="Cambria"/>
          <w:color w:val="000000"/>
          <w:sz w:val="20"/>
          <w:szCs w:val="20"/>
        </w:rPr>
        <w:t xml:space="preserve"> t.) koksu opałowego: </w:t>
      </w:r>
      <w:r>
        <w:rPr>
          <w:rFonts w:ascii="Cambria" w:hAnsi="Cambria"/>
          <w:b/>
          <w:bCs/>
          <w:color w:val="000000"/>
          <w:sz w:val="20"/>
          <w:szCs w:val="20"/>
        </w:rPr>
        <w:t>…………………… PLN</w:t>
      </w:r>
      <w:r w:rsidRPr="002414C1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</w:p>
    <w:p w14:paraId="0D433EAE" w14:textId="77777777" w:rsidR="00D26D86" w:rsidRDefault="00D26D86" w:rsidP="00D26D86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color w:val="000000"/>
          <w:sz w:val="20"/>
          <w:szCs w:val="20"/>
        </w:rPr>
        <w:t>(słownie: ……………………)</w:t>
      </w:r>
    </w:p>
    <w:p w14:paraId="320F6F59" w14:textId="77777777" w:rsidR="00D26D86" w:rsidRDefault="00D26D86" w:rsidP="00D26D86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 xml:space="preserve">Wynagrodzenie, o którym mowa w ust. 1 jest ceną za wykonanie całego zamówienia, zgodnie z cenami podanymi w ofercie obowiązującymi przez cały okres trwania umowy, obejmującego wszystkie niezbędne koszty związane z realizacją zamówienia, wraz z dostawą do miejsca realizacji zamówienia  </w:t>
      </w:r>
      <w:r w:rsidRPr="00D26D86">
        <w:rPr>
          <w:rFonts w:ascii="Cambria" w:hAnsi="Cambria" w:cs="Arial"/>
          <w:sz w:val="20"/>
          <w:szCs w:val="20"/>
          <w:lang w:eastAsia="pl-PL"/>
        </w:rPr>
        <w:t>koszty ważenia, koszty związane z  poborem prób opału oraz wszelkie koszty utrudnie</w:t>
      </w:r>
      <w:r w:rsidRPr="00D26D86">
        <w:rPr>
          <w:rFonts w:ascii="Cambria" w:eastAsia="TimesNewRoman" w:hAnsi="Cambria" w:cs="Arial"/>
          <w:sz w:val="20"/>
          <w:szCs w:val="20"/>
          <w:lang w:eastAsia="pl-PL"/>
        </w:rPr>
        <w:t xml:space="preserve">ń </w:t>
      </w:r>
      <w:r w:rsidRPr="00D26D86">
        <w:rPr>
          <w:rFonts w:ascii="Cambria" w:hAnsi="Cambria" w:cs="Arial"/>
          <w:sz w:val="20"/>
          <w:szCs w:val="20"/>
          <w:lang w:eastAsia="pl-PL"/>
        </w:rPr>
        <w:t>zwi</w:t>
      </w:r>
      <w:r w:rsidRPr="00D26D86">
        <w:rPr>
          <w:rFonts w:ascii="Cambria" w:eastAsia="TimesNewRoman" w:hAnsi="Cambria" w:cs="Arial"/>
          <w:sz w:val="20"/>
          <w:szCs w:val="20"/>
          <w:lang w:eastAsia="pl-PL"/>
        </w:rPr>
        <w:t>ą</w:t>
      </w:r>
      <w:r w:rsidRPr="00D26D86">
        <w:rPr>
          <w:rFonts w:ascii="Cambria" w:hAnsi="Cambria" w:cs="Arial"/>
          <w:sz w:val="20"/>
          <w:szCs w:val="20"/>
          <w:lang w:eastAsia="pl-PL"/>
        </w:rPr>
        <w:t>zanych z realizacj</w:t>
      </w:r>
      <w:r w:rsidRPr="00D26D86">
        <w:rPr>
          <w:rFonts w:ascii="Cambria" w:eastAsia="TimesNewRoman" w:hAnsi="Cambria" w:cs="Arial"/>
          <w:sz w:val="20"/>
          <w:szCs w:val="20"/>
          <w:lang w:eastAsia="pl-PL"/>
        </w:rPr>
        <w:t xml:space="preserve">ą </w:t>
      </w:r>
      <w:r w:rsidRPr="00D26D86">
        <w:rPr>
          <w:rFonts w:ascii="Cambria" w:hAnsi="Cambria" w:cs="Arial"/>
          <w:sz w:val="20"/>
          <w:szCs w:val="20"/>
          <w:lang w:eastAsia="pl-PL"/>
        </w:rPr>
        <w:t>umowy, wszelkie inne opłaty</w:t>
      </w:r>
      <w:r w:rsidRPr="00D26D86">
        <w:rPr>
          <w:rFonts w:ascii="Cambria" w:hAnsi="Cambria"/>
          <w:color w:val="000000"/>
          <w:sz w:val="20"/>
          <w:szCs w:val="20"/>
          <w:lang w:eastAsia="pl-PL"/>
        </w:rPr>
        <w:t>.</w:t>
      </w:r>
    </w:p>
    <w:p w14:paraId="6D55E7B5" w14:textId="77777777" w:rsidR="00D26D86" w:rsidRDefault="00D26D86" w:rsidP="00D26D86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 xml:space="preserve">Wykonawca będzie zobowiązany do realizacji zamówienia zgodnie z rzeczywistymi potrzebami </w:t>
      </w:r>
      <w:r w:rsidRPr="00D26D86">
        <w:rPr>
          <w:rFonts w:ascii="Cambria" w:hAnsi="Cambria"/>
          <w:color w:val="000000"/>
          <w:sz w:val="20"/>
          <w:szCs w:val="20"/>
          <w:lang w:eastAsia="pl-PL"/>
        </w:rPr>
        <w:br/>
        <w:t>na podstawie składanych zapotrzebowani, o których mowa w § 2 umowy.</w:t>
      </w:r>
    </w:p>
    <w:p w14:paraId="1F928724" w14:textId="77777777" w:rsidR="00D26D86" w:rsidRDefault="00D26D86" w:rsidP="00D26D86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 xml:space="preserve">Za dostarczane przez Wykonawcę partie koksu Zamawiający będzie dokonywał płatności </w:t>
      </w:r>
      <w:r w:rsidRPr="00D26D86">
        <w:rPr>
          <w:rFonts w:ascii="Cambria" w:hAnsi="Cambria"/>
          <w:color w:val="000000"/>
          <w:sz w:val="20"/>
          <w:szCs w:val="20"/>
          <w:lang w:eastAsia="pl-PL"/>
        </w:rPr>
        <w:br/>
        <w:t>na podstawie złożonej faktury VAT. Płatność będzie dokonywana w formie przelewu na konto Dostawcy wskazane w fakturze – w terminie 21 dni licząc od daty otrzymania faktury i otrzymania przedmiotu umowy.</w:t>
      </w:r>
    </w:p>
    <w:p w14:paraId="21CE180E" w14:textId="2C6E53D3" w:rsidR="00D26D86" w:rsidRPr="00D26D86" w:rsidRDefault="00D26D86" w:rsidP="00D26D86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Ustalona w §3 umowy cena może ulec wzrostowi lub zmniejszeniu wyłącznie na skutek przyczyn niezależnych od Dostawcy, powodujących wzrost lub zmniejszenie elementów kalkulacyjnych, których nie można było przewidzieć w dniu zawarcia umowy.</w:t>
      </w:r>
    </w:p>
    <w:p w14:paraId="65D9096D" w14:textId="77777777" w:rsidR="00D26D86" w:rsidRDefault="00D26D86" w:rsidP="00D26D86">
      <w:pPr>
        <w:spacing w:line="276" w:lineRule="auto"/>
        <w:ind w:left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Zamawiający zobowiązuje się zapłacić Dostawcy zaistniały na skutek przyczyn podanych wyżej, wzrost cen, tylko w przypadku niezwłocznego dostarczenia przez Dostawcę potwierdzonej przez koksownie pisemnej informacji o podwyżce cen opału.</w:t>
      </w:r>
    </w:p>
    <w:p w14:paraId="3E10E5F0" w14:textId="00BBEB37" w:rsidR="00D26D86" w:rsidRPr="00D26D86" w:rsidRDefault="00D26D86" w:rsidP="00D26D86">
      <w:pPr>
        <w:pStyle w:val="Akapitzlist"/>
        <w:numPr>
          <w:ilvl w:val="0"/>
          <w:numId w:val="31"/>
        </w:numPr>
        <w:spacing w:line="276" w:lineRule="auto"/>
        <w:ind w:left="360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Wszelkie zmiany umowy mogą być dokonane jedynie za zgodą obu stron w formie aneksu, pod rygorem nieważności.</w:t>
      </w:r>
    </w:p>
    <w:p w14:paraId="29520F11" w14:textId="77777777" w:rsidR="00D26D86" w:rsidRPr="00D26D86" w:rsidRDefault="00D26D86" w:rsidP="00D26D86">
      <w:pPr>
        <w:spacing w:line="276" w:lineRule="auto"/>
        <w:ind w:left="363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Powyższe dotyczy w szczególności zmian:</w:t>
      </w:r>
    </w:p>
    <w:p w14:paraId="4C18C1B6" w14:textId="77777777" w:rsidR="00D26D86" w:rsidRPr="00D26D86" w:rsidRDefault="00D26D86" w:rsidP="00D26D86">
      <w:pPr>
        <w:numPr>
          <w:ilvl w:val="0"/>
          <w:numId w:val="32"/>
        </w:numPr>
        <w:spacing w:line="276" w:lineRule="auto"/>
        <w:ind w:left="1134" w:hanging="567"/>
        <w:jc w:val="both"/>
        <w:rPr>
          <w:rFonts w:ascii="Cambria" w:hAnsi="Cambria"/>
          <w:color w:val="FF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ceny (w tym zmian stawek podatkowych)</w:t>
      </w:r>
    </w:p>
    <w:p w14:paraId="6CCC4858" w14:textId="77777777" w:rsidR="00D26D86" w:rsidRPr="00D26D86" w:rsidRDefault="00D26D86" w:rsidP="00D26D86">
      <w:pPr>
        <w:numPr>
          <w:ilvl w:val="0"/>
          <w:numId w:val="32"/>
        </w:numPr>
        <w:spacing w:line="276" w:lineRule="auto"/>
        <w:ind w:left="1134" w:hanging="567"/>
        <w:jc w:val="both"/>
        <w:rPr>
          <w:rFonts w:ascii="Cambria" w:hAnsi="Cambria"/>
          <w:color w:val="FF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terminów rozpoczęcia</w:t>
      </w:r>
    </w:p>
    <w:p w14:paraId="74004104" w14:textId="77777777" w:rsidR="00D26D86" w:rsidRPr="00D26D86" w:rsidRDefault="00D26D86" w:rsidP="00D26D86">
      <w:pPr>
        <w:numPr>
          <w:ilvl w:val="0"/>
          <w:numId w:val="32"/>
        </w:numPr>
        <w:spacing w:line="276" w:lineRule="auto"/>
        <w:ind w:left="1134" w:hanging="567"/>
        <w:jc w:val="both"/>
        <w:rPr>
          <w:rFonts w:ascii="Cambria" w:hAnsi="Cambria"/>
          <w:color w:val="FF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zmiany formy prawnej i nazwy zakładu.</w:t>
      </w:r>
    </w:p>
    <w:p w14:paraId="48CB29C4" w14:textId="77777777" w:rsidR="00D26D86" w:rsidRPr="00D26D86" w:rsidRDefault="00D26D86" w:rsidP="00D26D86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>W razie zwłoki w realizacji dostawy koksu Wykonawca zobowiązuje się do zapłaty Zamawiającemu kary umownej w wysokości 10 % wartości zamówienia.</w:t>
      </w:r>
    </w:p>
    <w:p w14:paraId="350E3306" w14:textId="77777777" w:rsidR="00D26D86" w:rsidRPr="00D26D86" w:rsidRDefault="00D26D86" w:rsidP="00D26D86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lastRenderedPageBreak/>
        <w:t>W przypadku dostarczenia opału nie spełniającego wymagań i parametrów jakościowych określonych w SWZ Zamawiający jest uprawniony do naliczenia kary umownej w wysokości 20 % dostawy w której stwierdzono niezgodność</w:t>
      </w:r>
    </w:p>
    <w:p w14:paraId="7CC83974" w14:textId="77777777" w:rsidR="00D26D86" w:rsidRPr="00D26D86" w:rsidRDefault="00D26D86" w:rsidP="00D26D86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color w:val="000000"/>
          <w:sz w:val="20"/>
          <w:szCs w:val="20"/>
          <w:lang w:eastAsia="pl-PL"/>
        </w:rPr>
        <w:t xml:space="preserve">W razie zwłoki w dokonaniu płatności przez Zamawiającego za dostarczony koks Wykonawca </w:t>
      </w:r>
      <w:r w:rsidRPr="00D26D86">
        <w:rPr>
          <w:rFonts w:ascii="Cambria" w:hAnsi="Cambria"/>
          <w:color w:val="000000"/>
          <w:sz w:val="20"/>
          <w:szCs w:val="20"/>
          <w:lang w:eastAsia="pl-PL"/>
        </w:rPr>
        <w:br/>
        <w:t>ma prawo naliczyć odsetki ustawowe za każdy dzień zwłoki.</w:t>
      </w:r>
    </w:p>
    <w:p w14:paraId="285113E6" w14:textId="77777777" w:rsidR="00D26D86" w:rsidRPr="00D26D86" w:rsidRDefault="00D26D86" w:rsidP="00D26D86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eastAsia="Arial Unicode MS" w:hAnsi="Cambria" w:cs="Arial Unicode MS"/>
          <w:color w:val="000000"/>
          <w:sz w:val="20"/>
          <w:szCs w:val="20"/>
          <w:lang w:eastAsia="pl-PL"/>
        </w:rPr>
      </w:pPr>
      <w:r w:rsidRPr="00D26D86">
        <w:rPr>
          <w:rFonts w:ascii="Cambria" w:hAnsi="Cambria" w:cs="Calibri"/>
          <w:sz w:val="20"/>
          <w:szCs w:val="20"/>
          <w:lang w:eastAsia="pl-PL"/>
        </w:rPr>
        <w:t xml:space="preserve">Ustala się górny limit kar umownych na poziomie do 20 % wynagrodzenia brutto określonego </w:t>
      </w:r>
      <w:r w:rsidRPr="00D26D86">
        <w:rPr>
          <w:rFonts w:ascii="Cambria" w:hAnsi="Cambria" w:cs="Calibri"/>
          <w:sz w:val="20"/>
          <w:szCs w:val="20"/>
          <w:lang w:eastAsia="pl-PL"/>
        </w:rPr>
        <w:br/>
        <w:t>w § 3 ust. 1 lit. c) umowy</w:t>
      </w:r>
      <w:r w:rsidRPr="00D26D86">
        <w:rPr>
          <w:rFonts w:ascii="Cambria" w:eastAsia="Arial Unicode MS" w:hAnsi="Cambria" w:cs="Arial"/>
          <w:sz w:val="20"/>
          <w:szCs w:val="20"/>
          <w:lang w:eastAsia="pl-PL"/>
        </w:rPr>
        <w:t xml:space="preserve">. </w:t>
      </w:r>
    </w:p>
    <w:p w14:paraId="497522AA" w14:textId="77777777" w:rsidR="00D26D86" w:rsidRPr="00D26D86" w:rsidRDefault="00D26D86" w:rsidP="00D26D86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 xml:space="preserve">Wprowadza się następujące zasady dotyczące płatności wynagrodzenia należnego dla Wykonawcy  </w:t>
      </w:r>
      <w:r w:rsidRPr="00D26D86">
        <w:rPr>
          <w:rFonts w:ascii="Cambria" w:hAnsi="Cambria"/>
          <w:sz w:val="20"/>
          <w:szCs w:val="20"/>
          <w:lang w:eastAsia="pl-PL"/>
        </w:rPr>
        <w:br/>
        <w:t>z tytułu realizacji Umowy z zastosowaniem mechanizmu podzielonej płatności:</w:t>
      </w:r>
    </w:p>
    <w:p w14:paraId="2DBFB1DF" w14:textId="77777777" w:rsidR="00D26D86" w:rsidRPr="00D26D86" w:rsidRDefault="00D26D86" w:rsidP="00D26D86">
      <w:pPr>
        <w:numPr>
          <w:ilvl w:val="0"/>
          <w:numId w:val="29"/>
        </w:numPr>
        <w:spacing w:after="120" w:line="276" w:lineRule="auto"/>
        <w:ind w:left="1134" w:hanging="567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 xml:space="preserve">Zamawiający zastrzega sobie prawo rozliczenia płatności wynikających z umowy </w:t>
      </w:r>
      <w:r w:rsidRPr="00D26D86">
        <w:rPr>
          <w:rFonts w:ascii="Cambria" w:hAnsi="Cambria"/>
          <w:sz w:val="20"/>
          <w:szCs w:val="20"/>
          <w:lang w:eastAsia="pl-PL"/>
        </w:rPr>
        <w:br/>
        <w:t xml:space="preserve">za pośrednictwem metody podzielonej płatności (ang. </w:t>
      </w:r>
      <w:proofErr w:type="spellStart"/>
      <w:r w:rsidRPr="00D26D86">
        <w:rPr>
          <w:rFonts w:ascii="Cambria" w:hAnsi="Cambria"/>
          <w:sz w:val="20"/>
          <w:szCs w:val="20"/>
          <w:lang w:eastAsia="pl-PL"/>
        </w:rPr>
        <w:t>split</w:t>
      </w:r>
      <w:proofErr w:type="spellEnd"/>
      <w:r w:rsidRPr="00D26D86">
        <w:rPr>
          <w:rFonts w:ascii="Cambria" w:hAnsi="Cambria"/>
          <w:sz w:val="20"/>
          <w:szCs w:val="20"/>
          <w:lang w:eastAsia="pl-PL"/>
        </w:rPr>
        <w:t xml:space="preserve"> </w:t>
      </w:r>
      <w:proofErr w:type="spellStart"/>
      <w:r w:rsidRPr="00D26D86">
        <w:rPr>
          <w:rFonts w:ascii="Cambria" w:hAnsi="Cambria"/>
          <w:sz w:val="20"/>
          <w:szCs w:val="20"/>
          <w:lang w:eastAsia="pl-PL"/>
        </w:rPr>
        <w:t>payment</w:t>
      </w:r>
      <w:proofErr w:type="spellEnd"/>
      <w:r w:rsidRPr="00D26D86">
        <w:rPr>
          <w:rFonts w:ascii="Cambria" w:hAnsi="Cambria"/>
          <w:sz w:val="20"/>
          <w:szCs w:val="20"/>
          <w:lang w:eastAsia="pl-PL"/>
        </w:rPr>
        <w:t xml:space="preserve">) przewidzianego </w:t>
      </w:r>
      <w:r w:rsidRPr="00D26D86">
        <w:rPr>
          <w:rFonts w:ascii="Cambria" w:hAnsi="Cambria"/>
          <w:sz w:val="20"/>
          <w:szCs w:val="20"/>
          <w:lang w:eastAsia="pl-PL"/>
        </w:rPr>
        <w:br/>
        <w:t>w przepisach ustawy o podatku od towarów i usług.</w:t>
      </w:r>
    </w:p>
    <w:p w14:paraId="2E1770E2" w14:textId="77777777" w:rsidR="00D26D86" w:rsidRPr="00D26D86" w:rsidRDefault="00D26D86" w:rsidP="00D26D86">
      <w:pPr>
        <w:numPr>
          <w:ilvl w:val="0"/>
          <w:numId w:val="29"/>
        </w:numPr>
        <w:spacing w:after="120" w:line="276" w:lineRule="auto"/>
        <w:ind w:left="1134" w:hanging="567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 xml:space="preserve">Wykonawca oświadcza, że rachunek bankowy na który będą dokonywane płatności </w:t>
      </w:r>
      <w:r w:rsidRPr="00D26D86">
        <w:rPr>
          <w:rFonts w:ascii="Cambria" w:hAnsi="Cambria"/>
          <w:sz w:val="20"/>
          <w:szCs w:val="20"/>
          <w:lang w:eastAsia="pl-PL"/>
        </w:rPr>
        <w:br/>
      </w:r>
      <w:r w:rsidRPr="00D26D86">
        <w:rPr>
          <w:rFonts w:ascii="Cambria" w:hAnsi="Cambria"/>
          <w:color w:val="000000"/>
          <w:sz w:val="20"/>
          <w:szCs w:val="20"/>
          <w:lang w:eastAsia="pl-PL"/>
        </w:rPr>
        <w:t>to nr………………….</w:t>
      </w:r>
    </w:p>
    <w:p w14:paraId="545262C5" w14:textId="77777777" w:rsidR="00D26D86" w:rsidRPr="00D26D86" w:rsidRDefault="00D26D86" w:rsidP="00D26D86">
      <w:pPr>
        <w:numPr>
          <w:ilvl w:val="0"/>
          <w:numId w:val="30"/>
        </w:numPr>
        <w:spacing w:after="120" w:line="276" w:lineRule="auto"/>
        <w:ind w:left="1560" w:hanging="284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 xml:space="preserve">jest rachunkiem umożliwiającym płatność w ramach mechanizmu podzielonej płatności, </w:t>
      </w:r>
      <w:r w:rsidRPr="00D26D86">
        <w:rPr>
          <w:rFonts w:ascii="Cambria" w:hAnsi="Cambria"/>
          <w:sz w:val="20"/>
          <w:szCs w:val="20"/>
          <w:lang w:eastAsia="pl-PL"/>
        </w:rPr>
        <w:br/>
        <w:t>o którym mowa powyżej.</w:t>
      </w:r>
    </w:p>
    <w:p w14:paraId="77A40325" w14:textId="77777777" w:rsidR="00D26D86" w:rsidRPr="00D26D86" w:rsidRDefault="00D26D86" w:rsidP="00D26D86">
      <w:pPr>
        <w:numPr>
          <w:ilvl w:val="0"/>
          <w:numId w:val="30"/>
        </w:numPr>
        <w:spacing w:after="120" w:line="276" w:lineRule="auto"/>
        <w:ind w:left="1560" w:hanging="284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 xml:space="preserve">jest rachunkiem znajdującym się w elektronicznym wykazie podmiotów prowadzonym </w:t>
      </w:r>
      <w:r w:rsidRPr="00D26D86">
        <w:rPr>
          <w:rFonts w:ascii="Cambria" w:hAnsi="Cambria"/>
          <w:sz w:val="20"/>
          <w:szCs w:val="20"/>
          <w:lang w:eastAsia="pl-PL"/>
        </w:rPr>
        <w:br/>
        <w:t xml:space="preserve">od 1 września 2019 r. przez Szefa Krajowej Administracji Skarbowej, o którym mowa  </w:t>
      </w:r>
      <w:r w:rsidRPr="00D26D86">
        <w:rPr>
          <w:rFonts w:ascii="Cambria" w:hAnsi="Cambria"/>
          <w:sz w:val="20"/>
          <w:szCs w:val="20"/>
          <w:lang w:eastAsia="pl-PL"/>
        </w:rPr>
        <w:br/>
        <w:t>w ustawie o podatku od towarów i usług.</w:t>
      </w:r>
    </w:p>
    <w:p w14:paraId="6A198BA3" w14:textId="77777777" w:rsidR="00D26D86" w:rsidRPr="00D26D86" w:rsidRDefault="00D26D86" w:rsidP="00D26D86">
      <w:pPr>
        <w:numPr>
          <w:ilvl w:val="0"/>
          <w:numId w:val="29"/>
        </w:numPr>
        <w:spacing w:after="120" w:line="276" w:lineRule="auto"/>
        <w:ind w:left="1134" w:hanging="567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10EED50" w14:textId="77777777" w:rsidR="00D26D86" w:rsidRPr="00D26D86" w:rsidRDefault="00D26D86" w:rsidP="00D26D86">
      <w:pPr>
        <w:numPr>
          <w:ilvl w:val="0"/>
          <w:numId w:val="29"/>
        </w:numPr>
        <w:spacing w:after="120" w:line="276" w:lineRule="auto"/>
        <w:ind w:left="1134" w:hanging="567"/>
        <w:contextualSpacing/>
        <w:jc w:val="both"/>
        <w:rPr>
          <w:rFonts w:ascii="Cambria" w:eastAsia="Arial Unicode MS" w:hAnsi="Cambria" w:cs="Arial Unicode MS"/>
          <w:sz w:val="20"/>
          <w:szCs w:val="20"/>
          <w:lang w:eastAsia="pl-PL"/>
        </w:rPr>
      </w:pPr>
      <w:r w:rsidRPr="00D26D86">
        <w:rPr>
          <w:rFonts w:ascii="Cambria" w:hAnsi="Cambria"/>
          <w:sz w:val="20"/>
          <w:szCs w:val="20"/>
          <w:lang w:eastAsia="pl-PL"/>
        </w:rPr>
        <w:t>Strony postanawiają, że nie jest dopuszczalny bez zgody Zamawiającego przelew wierzytelności z tytułu wynagrodzenia za zrealizowany przedmiot umowy na osobę trzecią.</w:t>
      </w:r>
    </w:p>
    <w:p w14:paraId="5E9C94E2" w14:textId="77777777" w:rsidR="005D7EAD" w:rsidRDefault="005D7EAD" w:rsidP="008B1C08">
      <w:pPr>
        <w:keepLines/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27466CF9" w14:textId="66A3C74B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D26D86">
        <w:rPr>
          <w:rFonts w:ascii="Cambria" w:hAnsi="Cambria"/>
          <w:b/>
          <w:bCs/>
          <w:sz w:val="20"/>
          <w:szCs w:val="20"/>
        </w:rPr>
        <w:t>4</w:t>
      </w:r>
    </w:p>
    <w:p w14:paraId="749A831F" w14:textId="77777777" w:rsidR="00313E4B" w:rsidRPr="00313E4B" w:rsidRDefault="00313E4B" w:rsidP="00313E4B">
      <w:pPr>
        <w:spacing w:line="276" w:lineRule="auto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Odstąpienie od umowy</w:t>
      </w:r>
    </w:p>
    <w:p w14:paraId="66A53CFD" w14:textId="77777777" w:rsidR="00313E4B" w:rsidRPr="00313E4B" w:rsidRDefault="00313E4B" w:rsidP="00313E4B">
      <w:pPr>
        <w:numPr>
          <w:ilvl w:val="0"/>
          <w:numId w:val="35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 xml:space="preserve">Stronom przysługuje prawo odstąpienia od umowy wyłącznie w przypadkach przewidzianych </w:t>
      </w:r>
      <w:r w:rsidRPr="00313E4B">
        <w:rPr>
          <w:rFonts w:ascii="Cambria" w:hAnsi="Cambria"/>
          <w:color w:val="000000"/>
          <w:sz w:val="20"/>
          <w:szCs w:val="20"/>
          <w:lang w:eastAsia="pl-PL"/>
        </w:rPr>
        <w:br/>
        <w:t>we właściwych przepisach prawa lub w niniejszej umowie.</w:t>
      </w:r>
    </w:p>
    <w:p w14:paraId="6C219225" w14:textId="77777777" w:rsidR="00313E4B" w:rsidRPr="00313E4B" w:rsidRDefault="00313E4B" w:rsidP="00313E4B">
      <w:pPr>
        <w:numPr>
          <w:ilvl w:val="0"/>
          <w:numId w:val="35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Zamawiającemu przysługuje prawo odstąpienia od umowy w następujących sytuacjach:</w:t>
      </w:r>
    </w:p>
    <w:p w14:paraId="5EF08648" w14:textId="77777777" w:rsidR="00313E4B" w:rsidRPr="00313E4B" w:rsidRDefault="00313E4B" w:rsidP="00313E4B">
      <w:pPr>
        <w:numPr>
          <w:ilvl w:val="0"/>
          <w:numId w:val="36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w razie wystąpienia istotnej zmiany okoliczności powodującej, że wykonanie umownie nie leży w interesie publicznym, czego nie można było przewidzieć w chwili zawarcia umowy – odstąpienie od umowy w tym przypadku może nastąpić w terminie miesiąca od powzięcia wiadomości o powyższych okolicznościach,</w:t>
      </w:r>
    </w:p>
    <w:p w14:paraId="4C5C6746" w14:textId="77777777" w:rsidR="00313E4B" w:rsidRPr="00313E4B" w:rsidRDefault="00313E4B" w:rsidP="00313E4B">
      <w:pPr>
        <w:numPr>
          <w:ilvl w:val="0"/>
          <w:numId w:val="36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zostanie ogłoszona upadłość lub rozwiązanie firmy Dostawcy,</w:t>
      </w:r>
    </w:p>
    <w:p w14:paraId="0FF2D095" w14:textId="77777777" w:rsidR="00313E4B" w:rsidRPr="00313E4B" w:rsidRDefault="00313E4B" w:rsidP="00313E4B">
      <w:pPr>
        <w:numPr>
          <w:ilvl w:val="0"/>
          <w:numId w:val="36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zostanie wydany nakaz zajęcia majątku Dostawcy,</w:t>
      </w:r>
    </w:p>
    <w:p w14:paraId="7138AA09" w14:textId="77777777" w:rsidR="00313E4B" w:rsidRPr="00313E4B" w:rsidRDefault="00313E4B" w:rsidP="00313E4B">
      <w:pPr>
        <w:numPr>
          <w:ilvl w:val="0"/>
          <w:numId w:val="36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wykonawca nie wywiązał się z realizacji dostawy zgodnie z zawartą umową w tym: ilość, jakość i terminy dostawy, pomimo składanych reklamacji i upomnień Zamawiającego.</w:t>
      </w:r>
    </w:p>
    <w:p w14:paraId="25E0072B" w14:textId="77777777" w:rsidR="00313E4B" w:rsidRPr="00313E4B" w:rsidRDefault="00313E4B" w:rsidP="00313E4B">
      <w:pPr>
        <w:numPr>
          <w:ilvl w:val="0"/>
          <w:numId w:val="35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Dostawcy przysługuje prawo odstąpienia od umowy w szczególności, jeżeli Zamawiający:</w:t>
      </w:r>
    </w:p>
    <w:p w14:paraId="1E7FC5AE" w14:textId="77777777" w:rsidR="00313E4B" w:rsidRPr="00313E4B" w:rsidRDefault="00313E4B" w:rsidP="00313E4B">
      <w:pPr>
        <w:numPr>
          <w:ilvl w:val="0"/>
          <w:numId w:val="37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nie wywiązuje się z obowiązku zapłaty faktury mimo dodatkowego wezwania w terminie jednego miesiąca od upływu terminu zapłaty faktury określonego niniejszej umowie</w:t>
      </w:r>
    </w:p>
    <w:p w14:paraId="26CF5B83" w14:textId="77777777" w:rsidR="00313E4B" w:rsidRPr="00313E4B" w:rsidRDefault="00313E4B" w:rsidP="00313E4B">
      <w:pPr>
        <w:numPr>
          <w:ilvl w:val="0"/>
          <w:numId w:val="37"/>
        </w:numPr>
        <w:spacing w:line="276" w:lineRule="auto"/>
        <w:ind w:hanging="579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powiadomi Zamawiającego, iż wobec zaistnienia uprzednio nie przewidzianych okoliczności nie będzie mógł spełnić swoich zobowiązań umownych wobec Zamawiającego.</w:t>
      </w:r>
    </w:p>
    <w:p w14:paraId="7BF66603" w14:textId="77777777" w:rsidR="00313E4B" w:rsidRPr="00313E4B" w:rsidRDefault="00313E4B" w:rsidP="00313E4B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Odstąpienie od umowy powinno nastąpić w formie pisemnej pod rygorem nieważności oraz powinno zawierać uzasadnienie faktyczne i prawne.</w:t>
      </w:r>
    </w:p>
    <w:p w14:paraId="135A9851" w14:textId="5BED9D34" w:rsidR="002B2D63" w:rsidRDefault="002B2D63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5B4B72C" w14:textId="40E3E050" w:rsidR="00313E4B" w:rsidRDefault="00313E4B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012121ED" w14:textId="6F1F31CC" w:rsidR="00313E4B" w:rsidRDefault="00313E4B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AC661DD" w14:textId="77777777" w:rsidR="00313E4B" w:rsidRDefault="00313E4B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07EE3FD8" w14:textId="3EF38122" w:rsidR="00313E4B" w:rsidRPr="00313E4B" w:rsidRDefault="00800DA0" w:rsidP="00313E4B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 xml:space="preserve">§ </w:t>
      </w:r>
      <w:r w:rsidR="00313E4B">
        <w:rPr>
          <w:rFonts w:ascii="Cambria" w:hAnsi="Cambria"/>
          <w:b/>
          <w:bCs/>
          <w:sz w:val="20"/>
          <w:szCs w:val="20"/>
        </w:rPr>
        <w:t>5</w:t>
      </w:r>
    </w:p>
    <w:p w14:paraId="5A13EA27" w14:textId="2757C1E9" w:rsid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Zmiany niniejszej umowy wymagają formy pisemnej pod rygorem nieważności.</w:t>
      </w:r>
    </w:p>
    <w:p w14:paraId="3E83897C" w14:textId="77777777" w:rsid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</w:p>
    <w:p w14:paraId="6CB6C3CF" w14:textId="1C492E57" w:rsidR="00313E4B" w:rsidRPr="00313E4B" w:rsidRDefault="00313E4B" w:rsidP="00313E4B">
      <w:pPr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b/>
          <w:color w:val="000000"/>
          <w:sz w:val="20"/>
          <w:szCs w:val="20"/>
          <w:lang w:eastAsia="pl-PL"/>
        </w:rPr>
        <w:t>§ 6</w:t>
      </w:r>
    </w:p>
    <w:p w14:paraId="1DB410A8" w14:textId="77777777" w:rsidR="00313E4B" w:rsidRP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Zakazuje się zmian postanowień zawartej umowy w stosunku do treści oferty, na podstawie której dokonano wyboru Wykonawcy.</w:t>
      </w:r>
    </w:p>
    <w:p w14:paraId="1FEFBE85" w14:textId="77777777" w:rsidR="00313E4B" w:rsidRPr="00313E4B" w:rsidRDefault="00313E4B" w:rsidP="00313E4B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</w:p>
    <w:p w14:paraId="4B6CC4B7" w14:textId="48E78C0D" w:rsidR="00313E4B" w:rsidRPr="00313E4B" w:rsidRDefault="00313E4B" w:rsidP="00313E4B">
      <w:pPr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§ </w:t>
      </w:r>
      <w:r w:rsidR="00E56AE5" w:rsidRPr="00E56AE5">
        <w:rPr>
          <w:rFonts w:ascii="Cambria" w:hAnsi="Cambria"/>
          <w:b/>
          <w:color w:val="000000"/>
          <w:sz w:val="20"/>
          <w:szCs w:val="20"/>
          <w:lang w:eastAsia="pl-PL"/>
        </w:rPr>
        <w:t>7</w:t>
      </w:r>
    </w:p>
    <w:p w14:paraId="26C37680" w14:textId="77777777" w:rsidR="00313E4B" w:rsidRP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W sprawach nieuregulowanych niniejszą umową będą miały zastosowanie przepisy ustawy Prawa Zamówień Publicznych oraz przepisy Kodeksu Cywilnego.</w:t>
      </w:r>
    </w:p>
    <w:p w14:paraId="33A5D40F" w14:textId="77777777" w:rsidR="00313E4B" w:rsidRPr="00313E4B" w:rsidRDefault="00313E4B" w:rsidP="00313E4B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</w:p>
    <w:p w14:paraId="7BC508D4" w14:textId="43B1A7FB" w:rsidR="00313E4B" w:rsidRPr="00313E4B" w:rsidRDefault="00313E4B" w:rsidP="00313E4B">
      <w:pPr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§ </w:t>
      </w:r>
      <w:r w:rsidR="00E56AE5" w:rsidRPr="00E56AE5">
        <w:rPr>
          <w:rFonts w:ascii="Cambria" w:hAnsi="Cambria"/>
          <w:b/>
          <w:color w:val="000000"/>
          <w:sz w:val="20"/>
          <w:szCs w:val="20"/>
          <w:lang w:eastAsia="pl-PL"/>
        </w:rPr>
        <w:t>8</w:t>
      </w:r>
    </w:p>
    <w:p w14:paraId="50F0B4DC" w14:textId="77777777" w:rsidR="00313E4B" w:rsidRP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Ewentualne spory wynikłe z umowy będą rozstrzygane przez sąd właściwy dla siedziby Zamawiającego.</w:t>
      </w:r>
    </w:p>
    <w:p w14:paraId="3D5741E6" w14:textId="77777777" w:rsidR="00313E4B" w:rsidRPr="00313E4B" w:rsidRDefault="00313E4B" w:rsidP="00313E4B">
      <w:pPr>
        <w:spacing w:line="276" w:lineRule="auto"/>
        <w:rPr>
          <w:rFonts w:ascii="Cambria" w:hAnsi="Cambria"/>
          <w:color w:val="000000"/>
          <w:sz w:val="20"/>
          <w:szCs w:val="20"/>
          <w:lang w:eastAsia="pl-PL"/>
        </w:rPr>
      </w:pPr>
    </w:p>
    <w:p w14:paraId="5787F68F" w14:textId="5F6CED87" w:rsidR="00313E4B" w:rsidRPr="00313E4B" w:rsidRDefault="00313E4B" w:rsidP="00313E4B">
      <w:pPr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§ </w:t>
      </w:r>
      <w:r w:rsidR="00E56AE5" w:rsidRPr="00E56AE5">
        <w:rPr>
          <w:rFonts w:ascii="Cambria" w:hAnsi="Cambria"/>
          <w:b/>
          <w:color w:val="000000"/>
          <w:sz w:val="20"/>
          <w:szCs w:val="20"/>
          <w:lang w:eastAsia="pl-PL"/>
        </w:rPr>
        <w:t>9</w:t>
      </w:r>
    </w:p>
    <w:p w14:paraId="160ABC45" w14:textId="77777777" w:rsidR="00313E4B" w:rsidRPr="00313E4B" w:rsidRDefault="00313E4B" w:rsidP="00313E4B">
      <w:pPr>
        <w:spacing w:line="276" w:lineRule="auto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313E4B">
        <w:rPr>
          <w:rFonts w:ascii="Cambria" w:hAnsi="Cambria"/>
          <w:color w:val="000000"/>
          <w:sz w:val="20"/>
          <w:szCs w:val="20"/>
          <w:lang w:eastAsia="pl-PL"/>
        </w:rPr>
        <w:t>Umowę sporządzono w dwóch jednobrzmiących egzemplarzach, jeden egzemplarz dla Wykonawcy oraz jeden egzemplarz dla Zamawiającego.</w:t>
      </w:r>
    </w:p>
    <w:p w14:paraId="578CB11C" w14:textId="77777777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69755EBB" w14:textId="77777777" w:rsidR="0016671E" w:rsidRDefault="0016671E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6BF67863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14:paraId="6D69405A" w14:textId="337AB339" w:rsidR="00106214" w:rsidRPr="00705442" w:rsidRDefault="00106214" w:rsidP="00106214">
      <w:pPr>
        <w:spacing w:line="276" w:lineRule="auto"/>
        <w:rPr>
          <w:rFonts w:ascii="Cambria" w:hAnsi="Cambria"/>
          <w:sz w:val="20"/>
          <w:szCs w:val="20"/>
        </w:rPr>
      </w:pPr>
    </w:p>
    <w:p w14:paraId="0D43EE8D" w14:textId="591255FD" w:rsidR="00B000FD" w:rsidRPr="00705442" w:rsidRDefault="00B000FD" w:rsidP="006309F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B000FD" w:rsidRPr="00705442" w:rsidSect="0086143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142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F4690" w14:textId="77777777" w:rsidR="002B3D78" w:rsidRDefault="002B3D78">
      <w:r>
        <w:separator/>
      </w:r>
    </w:p>
  </w:endnote>
  <w:endnote w:type="continuationSeparator" w:id="0">
    <w:p w14:paraId="551F166A" w14:textId="77777777" w:rsidR="002B3D78" w:rsidRDefault="002B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PMincho"/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994C3" w14:textId="0914BBB4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36119F">
      <w:rPr>
        <w:rFonts w:ascii="Cambria" w:hAnsi="Cambria"/>
        <w:noProof/>
        <w:sz w:val="20"/>
      </w:rPr>
      <w:t>6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6C871" w14:textId="24011020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danego zadania</w:t>
    </w: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FF177" w14:textId="77777777" w:rsidR="002B3D78" w:rsidRDefault="002B3D78">
      <w:r>
        <w:separator/>
      </w:r>
    </w:p>
  </w:footnote>
  <w:footnote w:type="continuationSeparator" w:id="0">
    <w:p w14:paraId="73121023" w14:textId="77777777" w:rsidR="002B3D78" w:rsidRDefault="002B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C74E1" w14:textId="77777777" w:rsidR="00861432" w:rsidRDefault="00861432">
    <w:pPr>
      <w:pStyle w:val="Nagwek"/>
      <w:tabs>
        <w:tab w:val="left" w:pos="7230"/>
      </w:tabs>
      <w:rPr>
        <w:rFonts w:ascii="Cambria" w:hAnsi="Cambria" w:cs="Cambria"/>
        <w:sz w:val="20"/>
      </w:rPr>
    </w:pPr>
  </w:p>
  <w:p w14:paraId="0962420D" w14:textId="77777777" w:rsidR="00861432" w:rsidRDefault="00861432" w:rsidP="00861432">
    <w:pPr>
      <w:pStyle w:val="Nagwek"/>
      <w:tabs>
        <w:tab w:val="left" w:pos="7230"/>
      </w:tabs>
      <w:ind w:firstLine="709"/>
      <w:rPr>
        <w:rFonts w:ascii="Cambria" w:hAnsi="Cambria" w:cs="Cambria"/>
        <w:sz w:val="20"/>
      </w:rPr>
    </w:pPr>
  </w:p>
  <w:p w14:paraId="17498748" w14:textId="12ACC730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3DCE1DE0" w:rsidR="002F64FB" w:rsidRPr="00861432" w:rsidRDefault="00861432" w:rsidP="00861432">
    <w:pPr>
      <w:pStyle w:val="Nagwek"/>
      <w:rPr>
        <w:rFonts w:ascii="Cambria" w:hAnsi="Cambria" w:cs="Arial"/>
        <w:b/>
        <w:sz w:val="20"/>
      </w:rPr>
    </w:pPr>
    <w:r>
      <w:rPr>
        <w:sz w:val="22"/>
        <w:szCs w:val="22"/>
      </w:rPr>
      <w:t xml:space="preserve">Znak sprawy: </w:t>
    </w:r>
    <w:r w:rsidR="003E6935">
      <w:rPr>
        <w:sz w:val="22"/>
        <w:szCs w:val="22"/>
      </w:rPr>
      <w:t>1</w:t>
    </w:r>
    <w:r>
      <w:rPr>
        <w:sz w:val="22"/>
        <w:szCs w:val="22"/>
      </w:rPr>
      <w:t xml:space="preserve"> / ZSZ – 1 / 2</w:t>
    </w:r>
    <w:r w:rsidR="003E6935">
      <w:rPr>
        <w:sz w:val="22"/>
        <w:szCs w:val="22"/>
      </w:rPr>
      <w:t>4</w:t>
    </w:r>
    <w:r w:rsidR="002F64FB">
      <w:rPr>
        <w:rFonts w:ascii="Cambria" w:eastAsia="Calibri" w:hAnsi="Cambria"/>
        <w:bCs/>
        <w:i/>
        <w:iCs/>
        <w:sz w:val="20"/>
      </w:rPr>
      <w:tab/>
    </w:r>
    <w:r w:rsidR="002F64FB"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F52EC" w14:textId="77777777" w:rsidR="006D0BEE" w:rsidRDefault="006D0BEE" w:rsidP="006D0BEE">
    <w:pPr>
      <w:pStyle w:val="Nagwek"/>
      <w:rPr>
        <w:sz w:val="22"/>
        <w:szCs w:val="22"/>
      </w:rPr>
    </w:pPr>
  </w:p>
  <w:p w14:paraId="1FF9B792" w14:textId="77777777" w:rsidR="006D0BEE" w:rsidRDefault="006D0BEE" w:rsidP="006D0BEE">
    <w:pPr>
      <w:pStyle w:val="Nagwek"/>
      <w:rPr>
        <w:sz w:val="22"/>
        <w:szCs w:val="22"/>
      </w:rPr>
    </w:pPr>
  </w:p>
  <w:p w14:paraId="1D7CF6F5" w14:textId="46E2AD54" w:rsidR="006D0BEE" w:rsidRDefault="006D0BEE" w:rsidP="006D0BEE">
    <w:pPr>
      <w:pStyle w:val="Nagwek"/>
      <w:rPr>
        <w:sz w:val="22"/>
        <w:szCs w:val="22"/>
      </w:rPr>
    </w:pPr>
  </w:p>
  <w:p w14:paraId="0120379A" w14:textId="77777777" w:rsidR="006D0BEE" w:rsidRDefault="006D0BEE" w:rsidP="006D0BEE">
    <w:pPr>
      <w:pStyle w:val="Nagwek"/>
      <w:rPr>
        <w:sz w:val="22"/>
        <w:szCs w:val="22"/>
      </w:rPr>
    </w:pPr>
  </w:p>
  <w:p w14:paraId="51BF2F6F" w14:textId="5E1AD823" w:rsidR="006D0BEE" w:rsidRPr="006D0BEE" w:rsidRDefault="006D0BEE">
    <w:pPr>
      <w:pStyle w:val="Nagwek"/>
      <w:rPr>
        <w:rFonts w:ascii="Cambria" w:hAnsi="Cambria" w:cs="Arial"/>
        <w:b/>
        <w:sz w:val="20"/>
      </w:rPr>
    </w:pPr>
    <w:r>
      <w:rPr>
        <w:sz w:val="22"/>
        <w:szCs w:val="22"/>
      </w:rPr>
      <w:t>Znak sprawy: 3 / ZSZ – 1 /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87C3967"/>
    <w:multiLevelType w:val="multilevel"/>
    <w:tmpl w:val="BE3CAB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A341837"/>
    <w:multiLevelType w:val="hybridMultilevel"/>
    <w:tmpl w:val="0A548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1228C6"/>
    <w:multiLevelType w:val="multilevel"/>
    <w:tmpl w:val="C1BE41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9508B"/>
    <w:multiLevelType w:val="hybridMultilevel"/>
    <w:tmpl w:val="346C59FE"/>
    <w:lvl w:ilvl="0" w:tplc="5CD85D36">
      <w:start w:val="1"/>
      <w:numFmt w:val="upp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6FE0F38"/>
    <w:multiLevelType w:val="multilevel"/>
    <w:tmpl w:val="2E5E45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A2B6406"/>
    <w:multiLevelType w:val="multilevel"/>
    <w:tmpl w:val="FA22791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25124"/>
    <w:multiLevelType w:val="multilevel"/>
    <w:tmpl w:val="3F26F5E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A337E"/>
    <w:multiLevelType w:val="multilevel"/>
    <w:tmpl w:val="F34C5A3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47A53A1C"/>
    <w:multiLevelType w:val="multilevel"/>
    <w:tmpl w:val="0CDA87A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FE848BE"/>
    <w:multiLevelType w:val="multilevel"/>
    <w:tmpl w:val="DEDE79F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9" w15:restartNumberingAfterBreak="0">
    <w:nsid w:val="514E5DA7"/>
    <w:multiLevelType w:val="multilevel"/>
    <w:tmpl w:val="586A3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mbria" w:eastAsia="Times New Roman" w:hAnsi="Cambria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A773290"/>
    <w:multiLevelType w:val="multilevel"/>
    <w:tmpl w:val="D49C172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4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6" w15:restartNumberingAfterBreak="0">
    <w:nsid w:val="74B511C8"/>
    <w:multiLevelType w:val="multilevel"/>
    <w:tmpl w:val="636CC5A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7"/>
  </w:num>
  <w:num w:numId="12">
    <w:abstractNumId w:val="16"/>
  </w:num>
  <w:num w:numId="13">
    <w:abstractNumId w:val="34"/>
  </w:num>
  <w:num w:numId="14">
    <w:abstractNumId w:val="35"/>
  </w:num>
  <w:num w:numId="15">
    <w:abstractNumId w:val="14"/>
  </w:num>
  <w:num w:numId="16">
    <w:abstractNumId w:val="30"/>
  </w:num>
  <w:num w:numId="17">
    <w:abstractNumId w:val="11"/>
  </w:num>
  <w:num w:numId="18">
    <w:abstractNumId w:val="32"/>
  </w:num>
  <w:num w:numId="19">
    <w:abstractNumId w:val="21"/>
  </w:num>
  <w:num w:numId="20">
    <w:abstractNumId w:val="10"/>
    <w:lvlOverride w:ilvl="0">
      <w:startOverride w:val="1"/>
    </w:lvlOverride>
  </w:num>
  <w:num w:numId="21">
    <w:abstractNumId w:val="31"/>
  </w:num>
  <w:num w:numId="22">
    <w:abstractNumId w:val="24"/>
  </w:num>
  <w:num w:numId="23">
    <w:abstractNumId w:val="25"/>
  </w:num>
  <w:num w:numId="24">
    <w:abstractNumId w:val="19"/>
  </w:num>
  <w:num w:numId="25">
    <w:abstractNumId w:val="22"/>
  </w:num>
  <w:num w:numId="26">
    <w:abstractNumId w:val="13"/>
  </w:num>
  <w:num w:numId="27">
    <w:abstractNumId w:val="12"/>
  </w:num>
  <w:num w:numId="28">
    <w:abstractNumId w:val="17"/>
  </w:num>
  <w:num w:numId="29">
    <w:abstractNumId w:val="18"/>
  </w:num>
  <w:num w:numId="30">
    <w:abstractNumId w:val="20"/>
  </w:num>
  <w:num w:numId="31">
    <w:abstractNumId w:val="36"/>
  </w:num>
  <w:num w:numId="32">
    <w:abstractNumId w:val="23"/>
  </w:num>
  <w:num w:numId="33">
    <w:abstractNumId w:val="29"/>
  </w:num>
  <w:num w:numId="34">
    <w:abstractNumId w:val="26"/>
  </w:num>
  <w:num w:numId="35">
    <w:abstractNumId w:val="15"/>
  </w:num>
  <w:num w:numId="36">
    <w:abstractNumId w:val="33"/>
  </w:num>
  <w:num w:numId="37">
    <w:abstractNumId w:val="2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7345"/>
    <w:rsid w:val="00007606"/>
    <w:rsid w:val="00007CD2"/>
    <w:rsid w:val="00015799"/>
    <w:rsid w:val="00034064"/>
    <w:rsid w:val="000528DA"/>
    <w:rsid w:val="00061760"/>
    <w:rsid w:val="00066A23"/>
    <w:rsid w:val="00082089"/>
    <w:rsid w:val="0008401C"/>
    <w:rsid w:val="00093CDA"/>
    <w:rsid w:val="000956A8"/>
    <w:rsid w:val="000C72C6"/>
    <w:rsid w:val="000C7A43"/>
    <w:rsid w:val="001002D1"/>
    <w:rsid w:val="00102E67"/>
    <w:rsid w:val="00106214"/>
    <w:rsid w:val="0010676E"/>
    <w:rsid w:val="00115268"/>
    <w:rsid w:val="00135201"/>
    <w:rsid w:val="00147E43"/>
    <w:rsid w:val="001605E8"/>
    <w:rsid w:val="00163E30"/>
    <w:rsid w:val="0016671E"/>
    <w:rsid w:val="00176E5A"/>
    <w:rsid w:val="00183E9D"/>
    <w:rsid w:val="0019283F"/>
    <w:rsid w:val="001A0231"/>
    <w:rsid w:val="001A3708"/>
    <w:rsid w:val="001A609D"/>
    <w:rsid w:val="001A70CA"/>
    <w:rsid w:val="001B021B"/>
    <w:rsid w:val="001B542D"/>
    <w:rsid w:val="001D3DD2"/>
    <w:rsid w:val="001D4637"/>
    <w:rsid w:val="001E5A1E"/>
    <w:rsid w:val="001F3AD3"/>
    <w:rsid w:val="00220073"/>
    <w:rsid w:val="002414C1"/>
    <w:rsid w:val="00244BC2"/>
    <w:rsid w:val="00244E59"/>
    <w:rsid w:val="0025228C"/>
    <w:rsid w:val="0026222A"/>
    <w:rsid w:val="002879E1"/>
    <w:rsid w:val="0029667F"/>
    <w:rsid w:val="002B13BF"/>
    <w:rsid w:val="002B2D63"/>
    <w:rsid w:val="002B3D78"/>
    <w:rsid w:val="002C26E7"/>
    <w:rsid w:val="002E3217"/>
    <w:rsid w:val="002E592F"/>
    <w:rsid w:val="002F64FB"/>
    <w:rsid w:val="002F6B31"/>
    <w:rsid w:val="002F6CBF"/>
    <w:rsid w:val="003059A9"/>
    <w:rsid w:val="00313E4B"/>
    <w:rsid w:val="00335E94"/>
    <w:rsid w:val="00352FFA"/>
    <w:rsid w:val="00357432"/>
    <w:rsid w:val="0036119F"/>
    <w:rsid w:val="00362FF9"/>
    <w:rsid w:val="003B7890"/>
    <w:rsid w:val="003C5528"/>
    <w:rsid w:val="003E6935"/>
    <w:rsid w:val="003F60A1"/>
    <w:rsid w:val="003F72B3"/>
    <w:rsid w:val="004168F0"/>
    <w:rsid w:val="004301CA"/>
    <w:rsid w:val="00430382"/>
    <w:rsid w:val="00433AB0"/>
    <w:rsid w:val="004459EA"/>
    <w:rsid w:val="004676A5"/>
    <w:rsid w:val="00467DF2"/>
    <w:rsid w:val="00472C00"/>
    <w:rsid w:val="00473086"/>
    <w:rsid w:val="004809A3"/>
    <w:rsid w:val="004827F5"/>
    <w:rsid w:val="004A3105"/>
    <w:rsid w:val="004A5CB3"/>
    <w:rsid w:val="004C3BD4"/>
    <w:rsid w:val="004C7E2C"/>
    <w:rsid w:val="004D3C94"/>
    <w:rsid w:val="004F767B"/>
    <w:rsid w:val="005066F3"/>
    <w:rsid w:val="00516C91"/>
    <w:rsid w:val="00524CCD"/>
    <w:rsid w:val="00526471"/>
    <w:rsid w:val="00546987"/>
    <w:rsid w:val="00556BF3"/>
    <w:rsid w:val="005667F1"/>
    <w:rsid w:val="005676A7"/>
    <w:rsid w:val="00567A12"/>
    <w:rsid w:val="0057118B"/>
    <w:rsid w:val="005738C5"/>
    <w:rsid w:val="00573B76"/>
    <w:rsid w:val="00574E98"/>
    <w:rsid w:val="00575B83"/>
    <w:rsid w:val="0058668B"/>
    <w:rsid w:val="0059622A"/>
    <w:rsid w:val="005C4A42"/>
    <w:rsid w:val="005C63CF"/>
    <w:rsid w:val="005D00EA"/>
    <w:rsid w:val="005D7EAD"/>
    <w:rsid w:val="005F4902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1D5A"/>
    <w:rsid w:val="006A4BFD"/>
    <w:rsid w:val="006D0BEE"/>
    <w:rsid w:val="006E3433"/>
    <w:rsid w:val="006F2ADB"/>
    <w:rsid w:val="00705442"/>
    <w:rsid w:val="00722187"/>
    <w:rsid w:val="007308B1"/>
    <w:rsid w:val="0074736B"/>
    <w:rsid w:val="00771665"/>
    <w:rsid w:val="00792CD0"/>
    <w:rsid w:val="007A0BCC"/>
    <w:rsid w:val="007B27A8"/>
    <w:rsid w:val="007B4C28"/>
    <w:rsid w:val="007B73EC"/>
    <w:rsid w:val="007C36C7"/>
    <w:rsid w:val="007D6F80"/>
    <w:rsid w:val="00800621"/>
    <w:rsid w:val="00800DA0"/>
    <w:rsid w:val="00801E76"/>
    <w:rsid w:val="00807798"/>
    <w:rsid w:val="008130E3"/>
    <w:rsid w:val="008318FA"/>
    <w:rsid w:val="00840D6B"/>
    <w:rsid w:val="00861432"/>
    <w:rsid w:val="0086277D"/>
    <w:rsid w:val="00864C39"/>
    <w:rsid w:val="00864CB8"/>
    <w:rsid w:val="00870F26"/>
    <w:rsid w:val="00890528"/>
    <w:rsid w:val="008A0EA0"/>
    <w:rsid w:val="008A6B1C"/>
    <w:rsid w:val="008B1C08"/>
    <w:rsid w:val="008B4253"/>
    <w:rsid w:val="008C2B71"/>
    <w:rsid w:val="008D1239"/>
    <w:rsid w:val="008D2CBE"/>
    <w:rsid w:val="008D45E1"/>
    <w:rsid w:val="00914C84"/>
    <w:rsid w:val="0092493B"/>
    <w:rsid w:val="009359DF"/>
    <w:rsid w:val="00946BBB"/>
    <w:rsid w:val="009472D6"/>
    <w:rsid w:val="009548EE"/>
    <w:rsid w:val="00956FDD"/>
    <w:rsid w:val="009658C2"/>
    <w:rsid w:val="0097324F"/>
    <w:rsid w:val="00983401"/>
    <w:rsid w:val="00990736"/>
    <w:rsid w:val="009A346E"/>
    <w:rsid w:val="009A7AA0"/>
    <w:rsid w:val="009C4383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823DB"/>
    <w:rsid w:val="00A87282"/>
    <w:rsid w:val="00A874A8"/>
    <w:rsid w:val="00A95358"/>
    <w:rsid w:val="00AA40B8"/>
    <w:rsid w:val="00AB11F4"/>
    <w:rsid w:val="00AC410B"/>
    <w:rsid w:val="00AC7950"/>
    <w:rsid w:val="00AD16C0"/>
    <w:rsid w:val="00AE078B"/>
    <w:rsid w:val="00AE1055"/>
    <w:rsid w:val="00AE5DC6"/>
    <w:rsid w:val="00AF198B"/>
    <w:rsid w:val="00AF3662"/>
    <w:rsid w:val="00B000FD"/>
    <w:rsid w:val="00B0243A"/>
    <w:rsid w:val="00B152CB"/>
    <w:rsid w:val="00B851FC"/>
    <w:rsid w:val="00B87F90"/>
    <w:rsid w:val="00B926B7"/>
    <w:rsid w:val="00BA168A"/>
    <w:rsid w:val="00BA2098"/>
    <w:rsid w:val="00BB669E"/>
    <w:rsid w:val="00BB7640"/>
    <w:rsid w:val="00BC26A4"/>
    <w:rsid w:val="00BD3635"/>
    <w:rsid w:val="00BE6F3D"/>
    <w:rsid w:val="00C00837"/>
    <w:rsid w:val="00C03866"/>
    <w:rsid w:val="00C07CBE"/>
    <w:rsid w:val="00C433BC"/>
    <w:rsid w:val="00C52E4A"/>
    <w:rsid w:val="00C76370"/>
    <w:rsid w:val="00C76C30"/>
    <w:rsid w:val="00C80F8F"/>
    <w:rsid w:val="00C81574"/>
    <w:rsid w:val="00C94D4C"/>
    <w:rsid w:val="00CA7800"/>
    <w:rsid w:val="00CD15AB"/>
    <w:rsid w:val="00CE735B"/>
    <w:rsid w:val="00D051A0"/>
    <w:rsid w:val="00D13019"/>
    <w:rsid w:val="00D16C19"/>
    <w:rsid w:val="00D26D86"/>
    <w:rsid w:val="00D43512"/>
    <w:rsid w:val="00D47202"/>
    <w:rsid w:val="00D520D9"/>
    <w:rsid w:val="00D57891"/>
    <w:rsid w:val="00D72766"/>
    <w:rsid w:val="00D77840"/>
    <w:rsid w:val="00D934A3"/>
    <w:rsid w:val="00D96AA6"/>
    <w:rsid w:val="00DC1DF6"/>
    <w:rsid w:val="00DD0657"/>
    <w:rsid w:val="00DD597A"/>
    <w:rsid w:val="00DE684B"/>
    <w:rsid w:val="00DE7D09"/>
    <w:rsid w:val="00E02344"/>
    <w:rsid w:val="00E10608"/>
    <w:rsid w:val="00E24FD9"/>
    <w:rsid w:val="00E26EEE"/>
    <w:rsid w:val="00E27BC9"/>
    <w:rsid w:val="00E35D7D"/>
    <w:rsid w:val="00E37E4B"/>
    <w:rsid w:val="00E5431B"/>
    <w:rsid w:val="00E56AE5"/>
    <w:rsid w:val="00E6653B"/>
    <w:rsid w:val="00E7130E"/>
    <w:rsid w:val="00E7254A"/>
    <w:rsid w:val="00E7403A"/>
    <w:rsid w:val="00E86485"/>
    <w:rsid w:val="00E9186B"/>
    <w:rsid w:val="00E9560C"/>
    <w:rsid w:val="00E96B3A"/>
    <w:rsid w:val="00E9719F"/>
    <w:rsid w:val="00EA23DD"/>
    <w:rsid w:val="00EB57C8"/>
    <w:rsid w:val="00EB60E1"/>
    <w:rsid w:val="00EC0102"/>
    <w:rsid w:val="00EC7414"/>
    <w:rsid w:val="00EE46AF"/>
    <w:rsid w:val="00EE6517"/>
    <w:rsid w:val="00EF2BC1"/>
    <w:rsid w:val="00F039BB"/>
    <w:rsid w:val="00F07362"/>
    <w:rsid w:val="00F278EF"/>
    <w:rsid w:val="00F567F6"/>
    <w:rsid w:val="00F60849"/>
    <w:rsid w:val="00F6176F"/>
    <w:rsid w:val="00F74A2F"/>
    <w:rsid w:val="00F80748"/>
    <w:rsid w:val="00F80758"/>
    <w:rsid w:val="00F9616C"/>
    <w:rsid w:val="00FA29F4"/>
    <w:rsid w:val="00FA3F73"/>
    <w:rsid w:val="00FA5FB0"/>
    <w:rsid w:val="00FC2FCC"/>
    <w:rsid w:val="00FD42FE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2414C1"/>
    <w:pPr>
      <w:spacing w:beforeAutospacing="1" w:after="16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mgr inż. Adam Socha</cp:lastModifiedBy>
  <cp:revision>6</cp:revision>
  <cp:lastPrinted>2022-01-26T07:25:00Z</cp:lastPrinted>
  <dcterms:created xsi:type="dcterms:W3CDTF">2023-09-20T08:03:00Z</dcterms:created>
  <dcterms:modified xsi:type="dcterms:W3CDTF">2024-01-28T17:20:00Z</dcterms:modified>
</cp:coreProperties>
</file>