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C90D" w14:textId="676CFEB6" w:rsidR="00342F81" w:rsidRPr="008A17A1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8A17A1">
        <w:rPr>
          <w:rFonts w:ascii="Arial" w:hAnsi="Arial" w:cs="Arial"/>
          <w:w w:val="130"/>
          <w:sz w:val="18"/>
          <w:szCs w:val="18"/>
        </w:rPr>
        <w:t xml:space="preserve">Załącznik nr </w:t>
      </w:r>
      <w:r w:rsidR="00693E32">
        <w:rPr>
          <w:rFonts w:ascii="Arial" w:hAnsi="Arial" w:cs="Arial"/>
          <w:w w:val="130"/>
          <w:sz w:val="18"/>
          <w:szCs w:val="18"/>
        </w:rPr>
        <w:t>1</w:t>
      </w:r>
      <w:r w:rsidRPr="008A17A1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11AC89D2" w14:textId="16957D48" w:rsidR="00B20A61" w:rsidRDefault="00B20A61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7380F9C7" w14:textId="77777777" w:rsidR="006579CC" w:rsidRDefault="006579CC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72BAD34B" w14:textId="77777777" w:rsidR="00633813" w:rsidRDefault="00633813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5CB712D7" w14:textId="77777777" w:rsidR="005975A5" w:rsidRPr="00632A2A" w:rsidRDefault="005975A5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1FB1841A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7825899F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531D9119" w14:textId="77777777" w:rsidR="00342F81" w:rsidRPr="00301C06" w:rsidRDefault="00342F81" w:rsidP="00342F81">
      <w:pPr>
        <w:spacing w:line="276" w:lineRule="auto"/>
        <w:rPr>
          <w:rFonts w:ascii="Arial" w:hAnsi="Arial" w:cs="Arial"/>
          <w:sz w:val="20"/>
          <w:szCs w:val="20"/>
        </w:rPr>
      </w:pPr>
    </w:p>
    <w:p w14:paraId="1217FB57" w14:textId="77777777" w:rsidR="00956804" w:rsidRDefault="00956804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648814F" w14:textId="77777777" w:rsidR="00633813" w:rsidRPr="00301C06" w:rsidRDefault="00633813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A6D5308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32A2A">
        <w:rPr>
          <w:rFonts w:ascii="Arial" w:hAnsi="Arial" w:cs="Arial"/>
          <w:b/>
          <w:sz w:val="22"/>
          <w:szCs w:val="22"/>
          <w:u w:val="single"/>
        </w:rPr>
        <w:t>FORMULARZ OFERTOWY</w:t>
      </w:r>
    </w:p>
    <w:p w14:paraId="3F171EEA" w14:textId="232FEEBE" w:rsidR="00342F81" w:rsidRDefault="00342F81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04E99D4" w14:textId="77777777" w:rsidR="00633813" w:rsidRPr="00632A2A" w:rsidRDefault="00633813" w:rsidP="00342F81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509DC02" w14:textId="1B34F2FB" w:rsidR="00342F81" w:rsidRPr="00632A2A" w:rsidRDefault="00342F81" w:rsidP="00342F8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632A2A">
        <w:rPr>
          <w:rFonts w:ascii="Arial" w:hAnsi="Arial" w:cs="Arial"/>
          <w:bCs/>
          <w:sz w:val="22"/>
          <w:szCs w:val="22"/>
        </w:rPr>
        <w:t>Odpowiadając na ogłoszenie o przetargu na realizację zadania:</w:t>
      </w:r>
    </w:p>
    <w:p w14:paraId="2DDB91CD" w14:textId="5F747638" w:rsidR="00956804" w:rsidRDefault="00956804" w:rsidP="00342F8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820A80B" w14:textId="6D544E49" w:rsidR="000C5C3D" w:rsidRPr="00693E32" w:rsidRDefault="00581F67" w:rsidP="00581F6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93E32">
        <w:rPr>
          <w:rFonts w:ascii="Arial" w:hAnsi="Arial" w:cs="Arial"/>
          <w:b/>
          <w:sz w:val="22"/>
          <w:szCs w:val="22"/>
        </w:rPr>
        <w:t>„</w:t>
      </w:r>
      <w:r w:rsidRPr="00693E32">
        <w:rPr>
          <w:rFonts w:ascii="Arial" w:hAnsi="Arial" w:cs="Arial"/>
          <w:b/>
          <w:bCs/>
          <w:i/>
          <w:iCs/>
          <w:sz w:val="22"/>
          <w:szCs w:val="22"/>
        </w:rPr>
        <w:t>Sukcesywny zakup paliw płynnych w systemie bezgotówkowym na potrzeby Gminnego Zakładu Komunalnego w Sianowie w 2024 r.</w:t>
      </w:r>
      <w:r w:rsidRPr="00693E32">
        <w:rPr>
          <w:rFonts w:ascii="Arial" w:hAnsi="Arial" w:cs="Arial"/>
          <w:b/>
          <w:sz w:val="22"/>
          <w:szCs w:val="22"/>
        </w:rPr>
        <w:t>”</w:t>
      </w:r>
    </w:p>
    <w:p w14:paraId="5B1E2B67" w14:textId="77777777" w:rsidR="00F54DC6" w:rsidRDefault="00F54DC6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20EB2A" w14:textId="70B075DF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Oferuję/emy wykonanie przedmiotu zamówienia zgodnie z wymogami zawartymi </w:t>
      </w:r>
      <w:r w:rsidRPr="00632A2A">
        <w:rPr>
          <w:rFonts w:ascii="Arial" w:hAnsi="Arial" w:cs="Arial"/>
          <w:sz w:val="22"/>
          <w:szCs w:val="22"/>
        </w:rPr>
        <w:br/>
        <w:t>w Specyfikacji Warunków Zamówienia na następujących warunkach:</w:t>
      </w:r>
    </w:p>
    <w:p w14:paraId="4AC7B81A" w14:textId="77777777" w:rsidR="006579CC" w:rsidRDefault="006579CC" w:rsidP="00AE38B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Hlk498587604"/>
      <w:bookmarkStart w:id="1" w:name="_Hlk55556690"/>
    </w:p>
    <w:p w14:paraId="4F5E3904" w14:textId="77777777" w:rsidR="00761509" w:rsidRDefault="00761509" w:rsidP="00761509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kryterium ceny paliw:  </w:t>
      </w:r>
    </w:p>
    <w:p w14:paraId="6CBE40B7" w14:textId="77777777" w:rsidR="00761509" w:rsidRDefault="00761509" w:rsidP="00761509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9C5ACC2" w14:textId="796E8469" w:rsidR="00761509" w:rsidRDefault="00761509" w:rsidP="00693E3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ofertowa brutto (bez upustu): …………………………………………………PLN</w:t>
      </w:r>
    </w:p>
    <w:p w14:paraId="0F81671F" w14:textId="77777777" w:rsidR="00761509" w:rsidRDefault="00761509" w:rsidP="00693E3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 złotych:………………………………………………………………………..</w:t>
      </w:r>
    </w:p>
    <w:p w14:paraId="725DBF2A" w14:textId="77777777" w:rsidR="00761509" w:rsidRDefault="00761509" w:rsidP="00693E3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…… % podatku VAT, zgodnie z poniższą tabelą:</w:t>
      </w:r>
    </w:p>
    <w:p w14:paraId="117BA339" w14:textId="77777777" w:rsidR="00761509" w:rsidRDefault="00761509" w:rsidP="00693E3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020" w:type="dxa"/>
        <w:tblInd w:w="-108" w:type="dxa"/>
        <w:tblLayout w:type="fixed"/>
        <w:tblCellMar>
          <w:top w:w="10" w:type="dxa"/>
          <w:left w:w="108" w:type="dxa"/>
          <w:right w:w="87" w:type="dxa"/>
        </w:tblCellMar>
        <w:tblLook w:val="04A0" w:firstRow="1" w:lastRow="0" w:firstColumn="1" w:lastColumn="0" w:noHBand="0" w:noVBand="1"/>
      </w:tblPr>
      <w:tblGrid>
        <w:gridCol w:w="544"/>
        <w:gridCol w:w="1827"/>
        <w:gridCol w:w="1701"/>
        <w:gridCol w:w="1701"/>
        <w:gridCol w:w="851"/>
        <w:gridCol w:w="1701"/>
        <w:gridCol w:w="1695"/>
      </w:tblGrid>
      <w:tr w:rsidR="00761509" w14:paraId="134A1E59" w14:textId="77777777" w:rsidTr="004E028A">
        <w:trPr>
          <w:trHeight w:val="2278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18A03" w14:textId="1E06878D" w:rsidR="00761509" w:rsidRDefault="00761509">
            <w:pPr>
              <w:ind w:right="2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9C21E5">
              <w:rPr>
                <w:rFonts w:ascii="Arial" w:hAnsi="Arial" w:cs="Arial"/>
                <w:sz w:val="20"/>
                <w:szCs w:val="20"/>
              </w:rPr>
              <w:t>p.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879CB" w14:textId="77777777" w:rsidR="00761509" w:rsidRDefault="00761509">
            <w:pPr>
              <w:ind w:righ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Przedmiot zamówienia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D55E3" w14:textId="0C3404BF" w:rsidR="00761509" w:rsidRDefault="0076150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Szacunkowa ilość paliwa przewidziana do zakupu </w:t>
            </w:r>
            <w:r>
              <w:rPr>
                <w:rFonts w:ascii="Arial" w:hAnsi="Arial" w:cs="Arial"/>
                <w:sz w:val="20"/>
                <w:szCs w:val="20"/>
              </w:rPr>
              <w:br/>
              <w:t>w ramach zamówienia podstawowego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4C3A7" w14:textId="5F9FCCED" w:rsidR="00761509" w:rsidRDefault="0058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61509">
              <w:rPr>
                <w:rFonts w:ascii="Arial" w:hAnsi="Arial" w:cs="Arial"/>
                <w:sz w:val="20"/>
                <w:szCs w:val="20"/>
              </w:rPr>
              <w:t>ena jedn</w:t>
            </w:r>
            <w:r>
              <w:rPr>
                <w:rFonts w:ascii="Arial" w:hAnsi="Arial" w:cs="Arial"/>
                <w:sz w:val="20"/>
                <w:szCs w:val="20"/>
              </w:rPr>
              <w:t>ostkowa</w:t>
            </w:r>
            <w:r w:rsidR="007615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1509">
              <w:rPr>
                <w:rFonts w:ascii="Arial" w:hAnsi="Arial" w:cs="Arial"/>
                <w:sz w:val="20"/>
                <w:szCs w:val="20"/>
              </w:rPr>
              <w:t>netto</w:t>
            </w:r>
            <w:r w:rsidR="00761509">
              <w:rPr>
                <w:rFonts w:ascii="Arial" w:hAnsi="Arial" w:cs="Arial"/>
                <w:sz w:val="20"/>
                <w:szCs w:val="20"/>
              </w:rPr>
              <w:t xml:space="preserve"> za 1 l paliwa [zł] na stacjach paliw Wykonawcy w dniu </w:t>
            </w:r>
            <w:r w:rsidR="00761509">
              <w:rPr>
                <w:rFonts w:ascii="Arial" w:hAnsi="Arial" w:cs="Arial"/>
                <w:sz w:val="20"/>
                <w:szCs w:val="20"/>
              </w:rPr>
              <w:t>30</w:t>
            </w:r>
            <w:r w:rsidR="007615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  <w:r w:rsidR="007615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01</w:t>
            </w:r>
            <w:r w:rsidR="007615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.202</w:t>
            </w:r>
            <w:r w:rsidR="007615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</w:t>
            </w:r>
            <w:r w:rsidR="0076150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8F4C26D" w14:textId="77777777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</w:t>
            </w:r>
          </w:p>
          <w:p w14:paraId="14D154C7" w14:textId="47406688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[%]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A3DAAC7" w14:textId="108586D4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jednostkowa brutto </w:t>
            </w:r>
            <w:r>
              <w:rPr>
                <w:rFonts w:ascii="Arial" w:hAnsi="Arial" w:cs="Arial"/>
                <w:sz w:val="20"/>
                <w:szCs w:val="20"/>
              </w:rPr>
              <w:t>za 1 l paliwa [zł] na stacjach paliw Wykonawcy w dniu 30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.01.2024r.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ACD80CB" w14:textId="311BD56A" w:rsidR="00761509" w:rsidRDefault="00A21B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zamówienia</w:t>
            </w:r>
            <w:r w:rsidR="00761509">
              <w:rPr>
                <w:rFonts w:ascii="Arial" w:hAnsi="Arial" w:cs="Arial"/>
                <w:sz w:val="20"/>
                <w:szCs w:val="20"/>
              </w:rPr>
              <w:t xml:space="preserve"> brutto [zł]</w:t>
            </w:r>
          </w:p>
          <w:p w14:paraId="08D29FD3" w14:textId="21B40E51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1F67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 xml:space="preserve"> kol.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61509" w14:paraId="6A9C7C43" w14:textId="77777777" w:rsidTr="004E028A">
        <w:trPr>
          <w:trHeight w:val="313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F4C1" w14:textId="77777777" w:rsidR="00761509" w:rsidRDefault="00761509">
            <w:pPr>
              <w:ind w:right="2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C6157" w14:textId="77777777" w:rsidR="00761509" w:rsidRDefault="00761509">
            <w:pPr>
              <w:ind w:right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75007" w14:textId="561E43E2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05E60D" w14:textId="44641AF6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73B78" w14:textId="5E51F9D4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12DA8" w14:textId="75A397BC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14F50" w14:textId="606483DF" w:rsidR="00761509" w:rsidRDefault="00761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61509" w14:paraId="67A1BDC7" w14:textId="77777777" w:rsidTr="004E028A">
        <w:trPr>
          <w:trHeight w:val="406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80C21" w14:textId="77777777" w:rsidR="00761509" w:rsidRDefault="00761509">
            <w:pPr>
              <w:ind w:right="2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1.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61626" w14:textId="650A7D81" w:rsidR="00761509" w:rsidRDefault="0076150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Olej napędowy</w:t>
            </w:r>
            <w:r w:rsidR="00A21B19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 xml:space="preserve"> (ON)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3B821" w14:textId="3309663F" w:rsidR="00761509" w:rsidRDefault="00761509">
            <w:pPr>
              <w:ind w:left="27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22</w:t>
            </w: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 xml:space="preserve"> 000 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BB2E3" w14:textId="77777777" w:rsidR="00761509" w:rsidRDefault="00761509">
            <w:pPr>
              <w:ind w:left="2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93B1" w14:textId="77777777" w:rsidR="00761509" w:rsidRDefault="00761509">
            <w:pPr>
              <w:ind w:left="2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D66C" w14:textId="77777777" w:rsidR="00761509" w:rsidRDefault="00761509">
            <w:pPr>
              <w:ind w:left="2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EE772" w14:textId="77777777" w:rsidR="00761509" w:rsidRDefault="00761509">
            <w:pPr>
              <w:ind w:left="2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1509" w14:paraId="3203F9D6" w14:textId="77777777" w:rsidTr="004E028A">
        <w:trPr>
          <w:trHeight w:val="494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A726E" w14:textId="77777777" w:rsidR="00761509" w:rsidRDefault="00761509">
            <w:pPr>
              <w:ind w:right="24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2.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4B876" w14:textId="34702756" w:rsidR="00761509" w:rsidRDefault="0076150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Benzyna bezołowiowa</w:t>
            </w:r>
            <w:r w:rsidR="004E028A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br/>
              <w:t>(Pb 95)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7F48D" w14:textId="5B35088A" w:rsidR="00761509" w:rsidRDefault="00761509">
            <w:pPr>
              <w:ind w:left="2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 xml:space="preserve"> 000 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D6EBD" w14:textId="77777777" w:rsidR="00761509" w:rsidRDefault="00761509">
            <w:pPr>
              <w:ind w:left="2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EDE6" w14:textId="77777777" w:rsidR="00761509" w:rsidRDefault="00761509">
            <w:pPr>
              <w:ind w:left="2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74F5" w14:textId="77777777" w:rsidR="00761509" w:rsidRDefault="00761509">
            <w:pPr>
              <w:ind w:left="2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C421" w14:textId="77777777" w:rsidR="00761509" w:rsidRDefault="00761509">
            <w:pPr>
              <w:ind w:left="2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61509" w14:paraId="3401CA85" w14:textId="77777777" w:rsidTr="00A21B19">
        <w:trPr>
          <w:trHeight w:val="541"/>
        </w:trPr>
        <w:tc>
          <w:tcPr>
            <w:tcW w:w="8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44408" w14:textId="2BDE762A" w:rsidR="00761509" w:rsidRDefault="00761509">
            <w:pPr>
              <w:ind w:left="27"/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Cena ofertowa brutto [zł] (suma w kol.</w:t>
            </w: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D714" w14:textId="77777777" w:rsidR="00761509" w:rsidRDefault="00761509">
            <w:pPr>
              <w:ind w:left="27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43C32942" w14:textId="77777777" w:rsidR="00761509" w:rsidRDefault="00761509" w:rsidP="00761509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2A2F61EB" w14:textId="043D8516" w:rsidR="00761509" w:rsidRDefault="009C21E5" w:rsidP="00574BB2">
      <w:pPr>
        <w:pStyle w:val="Default"/>
        <w:spacing w:line="276" w:lineRule="auto"/>
        <w:rPr>
          <w:sz w:val="22"/>
          <w:szCs w:val="22"/>
        </w:rPr>
      </w:pPr>
      <w:r w:rsidRPr="009147B1">
        <w:rPr>
          <w:b/>
          <w:bCs/>
          <w:sz w:val="22"/>
          <w:szCs w:val="22"/>
        </w:rPr>
        <w:t>Na potwierdzenie obowiązujących cen dołącz</w:t>
      </w:r>
      <w:r>
        <w:rPr>
          <w:b/>
          <w:bCs/>
          <w:sz w:val="22"/>
          <w:szCs w:val="22"/>
        </w:rPr>
        <w:t xml:space="preserve">amy </w:t>
      </w:r>
      <w:r w:rsidRPr="009147B1">
        <w:rPr>
          <w:b/>
          <w:bCs/>
          <w:sz w:val="22"/>
          <w:szCs w:val="22"/>
        </w:rPr>
        <w:t>do oferty dokument</w:t>
      </w:r>
      <w:r w:rsidR="00693E32">
        <w:rPr>
          <w:b/>
          <w:bCs/>
          <w:sz w:val="22"/>
          <w:szCs w:val="22"/>
        </w:rPr>
        <w:t>y</w:t>
      </w:r>
      <w:r w:rsidRPr="009147B1">
        <w:rPr>
          <w:b/>
          <w:bCs/>
          <w:sz w:val="22"/>
          <w:szCs w:val="22"/>
        </w:rPr>
        <w:t xml:space="preserve"> potwierdzając</w:t>
      </w:r>
      <w:r w:rsidR="00693E32">
        <w:rPr>
          <w:b/>
          <w:bCs/>
          <w:sz w:val="22"/>
          <w:szCs w:val="22"/>
        </w:rPr>
        <w:t>e</w:t>
      </w:r>
      <w:r w:rsidRPr="009147B1">
        <w:rPr>
          <w:b/>
          <w:bCs/>
          <w:sz w:val="22"/>
          <w:szCs w:val="22"/>
        </w:rPr>
        <w:t xml:space="preserve"> ceny na stacji paliw, tj. odpisy paragonów fiskalnych / faktur dla każdego rodzaju paliwa</w:t>
      </w:r>
      <w:r w:rsidR="00693E32">
        <w:rPr>
          <w:b/>
          <w:bCs/>
          <w:sz w:val="22"/>
          <w:szCs w:val="22"/>
        </w:rPr>
        <w:t xml:space="preserve"> na dzień 30.01.2024 r.</w:t>
      </w:r>
    </w:p>
    <w:p w14:paraId="33359A6D" w14:textId="77777777" w:rsidR="009C21E5" w:rsidRDefault="009C21E5" w:rsidP="00574BB2">
      <w:pPr>
        <w:pStyle w:val="Default"/>
        <w:spacing w:line="276" w:lineRule="auto"/>
        <w:rPr>
          <w:sz w:val="22"/>
          <w:szCs w:val="22"/>
        </w:rPr>
      </w:pPr>
    </w:p>
    <w:p w14:paraId="4B979300" w14:textId="1643296A" w:rsidR="00C948A5" w:rsidRPr="00A21B19" w:rsidRDefault="00581F67" w:rsidP="00A21B19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B: </w:t>
      </w:r>
      <w:r w:rsidR="00761509" w:rsidRPr="00A21B19">
        <w:rPr>
          <w:rFonts w:ascii="Arial" w:hAnsi="Arial" w:cs="Arial"/>
          <w:b/>
          <w:sz w:val="22"/>
          <w:szCs w:val="22"/>
        </w:rPr>
        <w:t xml:space="preserve">W kryterium Stały upust </w:t>
      </w:r>
      <w:r w:rsidRPr="00A21B1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dla oleju napędowego</w:t>
      </w:r>
      <w:r w:rsidR="004E028A" w:rsidRPr="004E028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="004E028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(</w:t>
      </w:r>
      <w:r w:rsidR="004E028A" w:rsidRPr="00A21B1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ON</w:t>
      </w:r>
      <w:r w:rsidRPr="00A21B1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)</w:t>
      </w:r>
      <w:r w:rsidR="00A24A2C" w:rsidRPr="00A21B1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="00C948A5" w:rsidRPr="00A21B1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="00761509" w:rsidRPr="00A21B19">
        <w:rPr>
          <w:rFonts w:ascii="Arial" w:hAnsi="Arial" w:cs="Arial"/>
          <w:b/>
          <w:sz w:val="22"/>
          <w:szCs w:val="22"/>
        </w:rPr>
        <w:t>: ……………………….[%]</w:t>
      </w:r>
      <w:r w:rsidR="00A21B19" w:rsidRPr="00A21B19">
        <w:rPr>
          <w:rFonts w:ascii="Arial" w:hAnsi="Arial" w:cs="Arial"/>
          <w:b/>
          <w:sz w:val="22"/>
          <w:szCs w:val="22"/>
        </w:rPr>
        <w:t xml:space="preserve">, </w:t>
      </w:r>
      <w:r w:rsidR="00C948A5" w:rsidRPr="00A21B19">
        <w:rPr>
          <w:rFonts w:ascii="Arial" w:hAnsi="Arial" w:cs="Arial"/>
          <w:bCs/>
          <w:sz w:val="22"/>
          <w:szCs w:val="22"/>
        </w:rPr>
        <w:t xml:space="preserve">który będzie obowiązywał przez cały okres trwania umowy. </w:t>
      </w:r>
      <w:r w:rsidR="00C948A5" w:rsidRPr="00A21B19">
        <w:rPr>
          <w:rFonts w:ascii="Arial" w:eastAsiaTheme="minorEastAsia" w:hAnsi="Arial" w:cs="Arial"/>
          <w:bCs/>
          <w:sz w:val="22"/>
          <w:szCs w:val="22"/>
        </w:rPr>
        <w:t>Cena (obowiązująca w dniu zakupu) paliwa zostanie każdorazowo pomniejszona o wartość udzielonego rabatu.</w:t>
      </w:r>
      <w:r w:rsidR="00C948A5" w:rsidRPr="00A21B19">
        <w:rPr>
          <w:rFonts w:ascii="Arial" w:hAnsi="Arial" w:cs="Arial"/>
          <w:bCs/>
          <w:sz w:val="22"/>
          <w:szCs w:val="22"/>
        </w:rPr>
        <w:t xml:space="preserve"> </w:t>
      </w:r>
    </w:p>
    <w:bookmarkEnd w:id="0"/>
    <w:bookmarkEnd w:id="1"/>
    <w:p w14:paraId="1AE40A7C" w14:textId="77777777" w:rsidR="00A21B19" w:rsidRDefault="00A21B19" w:rsidP="00A21B19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26F3FEE5" w14:textId="0EED6833" w:rsidR="00A21B19" w:rsidRPr="00A21B19" w:rsidRDefault="00A21B19" w:rsidP="00A21B19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Pr="00A21B19">
        <w:rPr>
          <w:rFonts w:ascii="Arial" w:hAnsi="Arial" w:cs="Arial"/>
          <w:b/>
          <w:sz w:val="22"/>
          <w:szCs w:val="22"/>
        </w:rPr>
        <w:t xml:space="preserve">W kryterium Stały upust </w:t>
      </w:r>
      <w:r w:rsidRPr="00A21B1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dla </w:t>
      </w:r>
      <w:r w:rsidR="004E028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benzyny bezołowiowej</w:t>
      </w:r>
      <w:r w:rsidR="004E028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(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Pb 95</w:t>
      </w:r>
      <w:r w:rsidRPr="00A21B1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) </w:t>
      </w:r>
      <w:r w:rsidRPr="00A21B19">
        <w:rPr>
          <w:rFonts w:ascii="Arial" w:hAnsi="Arial" w:cs="Arial"/>
          <w:b/>
          <w:sz w:val="22"/>
          <w:szCs w:val="22"/>
        </w:rPr>
        <w:t xml:space="preserve">: ……………………….[%], </w:t>
      </w:r>
      <w:r w:rsidRPr="00A21B19">
        <w:rPr>
          <w:rFonts w:ascii="Arial" w:hAnsi="Arial" w:cs="Arial"/>
          <w:bCs/>
          <w:sz w:val="22"/>
          <w:szCs w:val="22"/>
        </w:rPr>
        <w:t xml:space="preserve">który będzie obowiązywał przez cały okres trwania umowy. </w:t>
      </w:r>
      <w:r w:rsidRPr="00A21B19">
        <w:rPr>
          <w:rFonts w:ascii="Arial" w:eastAsiaTheme="minorEastAsia" w:hAnsi="Arial" w:cs="Arial"/>
          <w:bCs/>
          <w:sz w:val="22"/>
          <w:szCs w:val="22"/>
        </w:rPr>
        <w:t>Cena (obowiązująca w dniu zakupu) paliwa zostanie każdorazowo pomniejszona o wartość udzielonego rabatu.</w:t>
      </w:r>
      <w:r w:rsidRPr="00A21B19">
        <w:rPr>
          <w:rFonts w:ascii="Arial" w:hAnsi="Arial" w:cs="Arial"/>
          <w:bCs/>
          <w:sz w:val="22"/>
          <w:szCs w:val="22"/>
        </w:rPr>
        <w:t xml:space="preserve"> </w:t>
      </w:r>
    </w:p>
    <w:p w14:paraId="055FFA6B" w14:textId="77777777" w:rsidR="00761509" w:rsidRDefault="00761509" w:rsidP="000C5C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8BC5EC" w14:textId="72DDFD30" w:rsidR="00A21B19" w:rsidRDefault="00A21B19" w:rsidP="000C5C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D: Adres stacji paliw, na której realizowany będzie zakup paliw:</w:t>
      </w:r>
    </w:p>
    <w:p w14:paraId="44F5F86F" w14:textId="13C8C482" w:rsidR="00A21B19" w:rsidRDefault="00A21B19" w:rsidP="000C5C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11111752" w14:textId="77777777" w:rsidR="00A21B19" w:rsidRDefault="00A21B19" w:rsidP="000C5C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ADDB269" w14:textId="253D1775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Dane dotyczące Zamawiającego:</w:t>
      </w:r>
    </w:p>
    <w:p w14:paraId="4570B83E" w14:textId="01B8E3BE" w:rsidR="00342F81" w:rsidRDefault="00DE6B02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26AB3">
        <w:rPr>
          <w:rFonts w:ascii="Arial" w:hAnsi="Arial" w:cs="Arial"/>
          <w:b/>
          <w:sz w:val="22"/>
          <w:szCs w:val="22"/>
        </w:rPr>
        <w:t>Gmina Sianów</w:t>
      </w:r>
    </w:p>
    <w:p w14:paraId="49EE733D" w14:textId="618E421F" w:rsidR="00DE6B02" w:rsidRDefault="00226AB3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Armii Polskiej 30</w:t>
      </w:r>
    </w:p>
    <w:p w14:paraId="51EBAA9B" w14:textId="5A4131DE" w:rsidR="00226AB3" w:rsidRDefault="00226AB3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76-004 Sianów</w:t>
      </w:r>
    </w:p>
    <w:p w14:paraId="1947E966" w14:textId="77777777" w:rsidR="00DE6B02" w:rsidRDefault="00DE6B02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2EA1588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Dane dotyczące Wykonawcy:</w:t>
      </w:r>
    </w:p>
    <w:p w14:paraId="2948E0AB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Nazwa.............................................................................................................................</w:t>
      </w:r>
    </w:p>
    <w:p w14:paraId="6BDFC6ED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Siedziba..................................................................................woj..................................</w:t>
      </w:r>
    </w:p>
    <w:p w14:paraId="02DF64E4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telefonu/faksu............................................................................................................</w:t>
      </w:r>
    </w:p>
    <w:p w14:paraId="4F2E3CCB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NIP.............................................................................................................................</w:t>
      </w:r>
    </w:p>
    <w:p w14:paraId="3BDF19E8" w14:textId="0482986E" w:rsidR="00342F81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nr REGON......................................................................................................................</w:t>
      </w:r>
    </w:p>
    <w:p w14:paraId="78F1A1CF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Osoba do kontaktu:(imię, nazwisko, nr telefonu, fax., adres e-mail)</w:t>
      </w:r>
    </w:p>
    <w:p w14:paraId="68D97BCE" w14:textId="1D71D6F2" w:rsidR="00342F81" w:rsidRDefault="00342F81" w:rsidP="00342F81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……………......................................................................................................................</w:t>
      </w:r>
    </w:p>
    <w:p w14:paraId="61A59C29" w14:textId="77777777" w:rsidR="00F31CEF" w:rsidRDefault="00F31CEF" w:rsidP="00F31C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Odpis lub informację z KRS/CEIDG</w:t>
      </w:r>
      <w:r>
        <w:rPr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należy pobrać z ogólnodostępnej i bezpłatnej bazy danych pod adresem internetowym: </w:t>
      </w:r>
    </w:p>
    <w:p w14:paraId="163E9CBD" w14:textId="77777777" w:rsidR="00F31CEF" w:rsidRDefault="00F31CEF" w:rsidP="00F31CEF">
      <w:pPr>
        <w:jc w:val="both"/>
        <w:rPr>
          <w:rFonts w:ascii="Arial" w:hAnsi="Arial" w:cs="Arial"/>
          <w:i/>
          <w:sz w:val="16"/>
          <w:szCs w:val="16"/>
          <w:lang w:val="de-DE"/>
        </w:rPr>
      </w:pPr>
    </w:p>
    <w:p w14:paraId="7B0FBDBF" w14:textId="1747D029" w:rsidR="00F31CEF" w:rsidRDefault="00F31CEF" w:rsidP="00F31CEF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bookmarkStart w:id="2" w:name="_Hlk75766360"/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bookmarkEnd w:id="2"/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8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https://ekrs.ms.gov.pl/web/wyszukiwarka-krs/strona-glowna/index.html</w:t>
        </w:r>
      </w:hyperlink>
    </w:p>
    <w:p w14:paraId="2E6579B1" w14:textId="1423C2E6" w:rsidR="00F31CEF" w:rsidRDefault="00F31CEF" w:rsidP="00F31CEF">
      <w:pPr>
        <w:spacing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hyperlink r:id="rId9" w:history="1">
        <w:r w:rsidRPr="00FA6E41">
          <w:rPr>
            <w:rStyle w:val="Hipercze"/>
            <w:rFonts w:ascii="Arial" w:hAnsi="Arial" w:cs="Arial"/>
            <w:sz w:val="22"/>
            <w:szCs w:val="22"/>
            <w:lang w:val="de-DE"/>
          </w:rPr>
          <w:t>https://prod.ceidg.gov.pl/CEIDG/CEIDG.Public.UI/Search.aspx</w:t>
        </w:r>
      </w:hyperlink>
    </w:p>
    <w:p w14:paraId="676A5E7B" w14:textId="1F129114" w:rsidR="00F31CEF" w:rsidRDefault="00F31CEF" w:rsidP="00F31CEF">
      <w:pPr>
        <w:jc w:val="both"/>
        <w:rPr>
          <w:rStyle w:val="Hipercze"/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de-DE"/>
        </w:rPr>
        <w:sym w:font="Wingdings" w:char="F06F"/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</w:rPr>
        <w:t>inna baza danych ………………………… (należy wskazać adres internetowy bazy danych)*</w:t>
      </w:r>
    </w:p>
    <w:p w14:paraId="76B77D95" w14:textId="73720C73" w:rsidR="00F31CEF" w:rsidRDefault="00F31CEF" w:rsidP="00F31CEF">
      <w:pPr>
        <w:spacing w:line="360" w:lineRule="auto"/>
        <w:jc w:val="both"/>
        <w:rPr>
          <w:i/>
          <w:sz w:val="16"/>
          <w:szCs w:val="16"/>
          <w:lang w:val="de-DE"/>
        </w:rPr>
      </w:pPr>
      <w:r>
        <w:rPr>
          <w:rStyle w:val="Hipercze"/>
          <w:rFonts w:ascii="Arial" w:hAnsi="Arial" w:cs="Arial"/>
          <w:i/>
          <w:sz w:val="16"/>
          <w:szCs w:val="16"/>
          <w:lang w:val="de-DE"/>
        </w:rPr>
        <w:t>*Zaznaczyć odpowiednio</w:t>
      </w:r>
    </w:p>
    <w:p w14:paraId="7A6F868B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2389743D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Zobowiązania Wykonawcy:</w:t>
      </w:r>
    </w:p>
    <w:p w14:paraId="6B3D17CE" w14:textId="77777777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Oświadczam/my, że podana kwota ofertowa obejmuje wszelkie koszty związane z wykonaniem przedmiotu zamówienia;</w:t>
      </w:r>
    </w:p>
    <w:p w14:paraId="21C73D43" w14:textId="03A548F3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 Oświadczam/my, że zapoznałem/liśmy się z treścią SWZ dla niniejszego zamówienia, akceptuję/jemy ją bez ograniczeń.</w:t>
      </w:r>
    </w:p>
    <w:p w14:paraId="7385FDE4" w14:textId="446F1C6F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Oświadczam/my, że uważam/my się związani niniejszą ofertą przez okres </w:t>
      </w:r>
      <w:r w:rsidR="00B940C0">
        <w:rPr>
          <w:rFonts w:ascii="Arial" w:hAnsi="Arial" w:cs="Arial"/>
          <w:sz w:val="22"/>
          <w:szCs w:val="22"/>
        </w:rPr>
        <w:t>wskazany przez Zamawiającego w SWZ.</w:t>
      </w:r>
    </w:p>
    <w:p w14:paraId="766A09C3" w14:textId="76EC53C3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Akceptuję/my termin wykonania zamówienia oraz warunki płatności i warunki gwarancji określone przez Zamawiającego w SWZ;</w:t>
      </w:r>
    </w:p>
    <w:p w14:paraId="5D057A72" w14:textId="79549162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Gwarantuję/jemy wykonanie całości niniejszego zamówienia zgodnie z treścią: SWZ, wyjaśnieniami do SWZ oraz jej modyfikacji;</w:t>
      </w:r>
    </w:p>
    <w:p w14:paraId="363743F4" w14:textId="77777777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lastRenderedPageBreak/>
        <w:t>W przypadku uznania mojej/naszej oferty za najkorzystniejszą, umowę zobowiązujemy się zawrzeć w miejscu i terminie, jakie zostaną wskazane przez Zamawiającego;</w:t>
      </w:r>
    </w:p>
    <w:p w14:paraId="0136A7A2" w14:textId="0A304FBF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Oświadczam, że akceptuj</w:t>
      </w:r>
      <w:r w:rsidR="00205E7A">
        <w:rPr>
          <w:rFonts w:ascii="Arial" w:hAnsi="Arial" w:cs="Arial"/>
          <w:sz w:val="22"/>
          <w:szCs w:val="22"/>
        </w:rPr>
        <w:t>emy</w:t>
      </w:r>
      <w:r w:rsidRPr="00632A2A">
        <w:rPr>
          <w:rFonts w:ascii="Arial" w:hAnsi="Arial" w:cs="Arial"/>
          <w:sz w:val="22"/>
          <w:szCs w:val="22"/>
        </w:rPr>
        <w:t xml:space="preserve"> proponowany przez Zamawiającego </w:t>
      </w:r>
      <w:r w:rsidR="00205E7A">
        <w:rPr>
          <w:rFonts w:ascii="Arial" w:hAnsi="Arial" w:cs="Arial"/>
          <w:sz w:val="22"/>
          <w:szCs w:val="22"/>
        </w:rPr>
        <w:t xml:space="preserve">projektowane postanowienia </w:t>
      </w:r>
      <w:r w:rsidRPr="00632A2A">
        <w:rPr>
          <w:rFonts w:ascii="Arial" w:hAnsi="Arial" w:cs="Arial"/>
          <w:sz w:val="22"/>
          <w:szCs w:val="22"/>
        </w:rPr>
        <w:t>umowy oraz postanowienia zawarte w specyfikacji  warunków zamówienia;</w:t>
      </w:r>
    </w:p>
    <w:p w14:paraId="28C9A9F9" w14:textId="4D9FAB22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color w:val="000000"/>
          <w:sz w:val="22"/>
          <w:szCs w:val="22"/>
        </w:rPr>
      </w:pPr>
      <w:r w:rsidRPr="00632A2A">
        <w:rPr>
          <w:rFonts w:ascii="Arial" w:hAnsi="Arial" w:cs="Arial"/>
          <w:color w:val="000000"/>
          <w:sz w:val="22"/>
          <w:szCs w:val="22"/>
        </w:rPr>
        <w:t>Oświadczam</w:t>
      </w:r>
      <w:r w:rsidR="00B75412">
        <w:rPr>
          <w:rFonts w:ascii="Arial" w:hAnsi="Arial" w:cs="Arial"/>
          <w:color w:val="000000"/>
          <w:sz w:val="22"/>
          <w:szCs w:val="22"/>
        </w:rPr>
        <w:t>/my</w:t>
      </w:r>
      <w:r w:rsidRPr="00632A2A">
        <w:rPr>
          <w:rFonts w:ascii="Arial" w:hAnsi="Arial" w:cs="Arial"/>
          <w:color w:val="000000"/>
          <w:sz w:val="22"/>
          <w:szCs w:val="22"/>
        </w:rPr>
        <w:t xml:space="preserve">, że wybór niniejszej oferty nie będzie prowadził do powstania </w:t>
      </w:r>
      <w:r w:rsidR="00592CDB">
        <w:rPr>
          <w:rFonts w:ascii="Arial" w:hAnsi="Arial" w:cs="Arial"/>
          <w:color w:val="000000"/>
          <w:sz w:val="22"/>
          <w:szCs w:val="22"/>
        </w:rPr>
        <w:br/>
      </w:r>
      <w:r w:rsidRPr="00632A2A">
        <w:rPr>
          <w:rFonts w:ascii="Arial" w:hAnsi="Arial" w:cs="Arial"/>
          <w:color w:val="000000"/>
          <w:sz w:val="22"/>
          <w:szCs w:val="22"/>
        </w:rPr>
        <w:t xml:space="preserve">u zamawiającego obowiązku podatkowego / będzie prowadził do powstania </w:t>
      </w:r>
      <w:r w:rsidR="00592CDB">
        <w:rPr>
          <w:rFonts w:ascii="Arial" w:hAnsi="Arial" w:cs="Arial"/>
          <w:color w:val="000000"/>
          <w:sz w:val="22"/>
          <w:szCs w:val="22"/>
        </w:rPr>
        <w:br/>
      </w:r>
      <w:r w:rsidRPr="00632A2A">
        <w:rPr>
          <w:rFonts w:ascii="Arial" w:hAnsi="Arial" w:cs="Arial"/>
          <w:color w:val="000000"/>
          <w:sz w:val="22"/>
          <w:szCs w:val="22"/>
        </w:rPr>
        <w:t>u zamawiającego obowiązku podatkowego w następującym zakresie:</w:t>
      </w:r>
    </w:p>
    <w:p w14:paraId="5B8A912B" w14:textId="77777777" w:rsidR="00342F81" w:rsidRPr="00632A2A" w:rsidRDefault="00342F81" w:rsidP="00342F81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…………………………………………………………………………………………….</w:t>
      </w:r>
    </w:p>
    <w:p w14:paraId="2DFD6A8D" w14:textId="017525BA" w:rsidR="00E158C3" w:rsidRPr="00E158C3" w:rsidRDefault="00E158C3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E158C3">
        <w:rPr>
          <w:rFonts w:ascii="Arial" w:hAnsi="Arial" w:cs="Arial"/>
          <w:sz w:val="22"/>
          <w:szCs w:val="22"/>
        </w:rPr>
        <w:t>Oświadczam</w:t>
      </w:r>
      <w:r w:rsidR="00B75412">
        <w:rPr>
          <w:rFonts w:ascii="Arial" w:hAnsi="Arial" w:cs="Arial"/>
          <w:sz w:val="22"/>
          <w:szCs w:val="22"/>
        </w:rPr>
        <w:t>/</w:t>
      </w:r>
      <w:r w:rsidRPr="00E158C3">
        <w:rPr>
          <w:rFonts w:ascii="Arial" w:hAnsi="Arial" w:cs="Arial"/>
          <w:sz w:val="22"/>
          <w:szCs w:val="22"/>
        </w:rPr>
        <w:t>y, że wypełniliśmy obowiązki informacyjne przewidziane w art. 13 lub art. 14 RODO wobec osób fizycznych, od których dane osobowe bezpośrednio lub pośrednio pozyskaliśmy w celu ubiegania się o udzielenie zamówienia publicznego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6DF0108C" w14:textId="3317AABA" w:rsidR="00342F81" w:rsidRPr="00632A2A" w:rsidRDefault="00342F81" w:rsidP="007D43D8">
      <w:pPr>
        <w:pStyle w:val="Akapitzlist"/>
        <w:widowControl w:val="0"/>
        <w:numPr>
          <w:ilvl w:val="1"/>
          <w:numId w:val="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right="178"/>
        <w:jc w:val="both"/>
        <w:rPr>
          <w:rFonts w:ascii="Arial" w:hAnsi="Arial" w:cs="Arial"/>
          <w:sz w:val="22"/>
          <w:szCs w:val="22"/>
        </w:rPr>
      </w:pPr>
      <w:r w:rsidRPr="00592CDB">
        <w:rPr>
          <w:rFonts w:ascii="Arial" w:hAnsi="Arial" w:cs="Arial"/>
          <w:sz w:val="22"/>
          <w:szCs w:val="22"/>
        </w:rPr>
        <w:t xml:space="preserve">Na podstawie art. </w:t>
      </w:r>
      <w:r w:rsidR="00592CDB" w:rsidRPr="00592CDB">
        <w:rPr>
          <w:rFonts w:ascii="Arial" w:hAnsi="Arial" w:cs="Arial"/>
          <w:sz w:val="22"/>
          <w:szCs w:val="22"/>
        </w:rPr>
        <w:t>1</w:t>
      </w:r>
      <w:r w:rsidRPr="00592CDB">
        <w:rPr>
          <w:rFonts w:ascii="Arial" w:hAnsi="Arial" w:cs="Arial"/>
          <w:sz w:val="22"/>
          <w:szCs w:val="22"/>
        </w:rPr>
        <w:t xml:space="preserve">8 ust. 3 ustawy z dnia </w:t>
      </w:r>
      <w:r w:rsidR="00592CDB" w:rsidRPr="00592CDB">
        <w:rPr>
          <w:rFonts w:ascii="Arial" w:hAnsi="Arial" w:cs="Arial"/>
          <w:sz w:val="22"/>
          <w:szCs w:val="22"/>
        </w:rPr>
        <w:t>11</w:t>
      </w:r>
      <w:r w:rsidRPr="00592CDB">
        <w:rPr>
          <w:rFonts w:ascii="Arial" w:hAnsi="Arial" w:cs="Arial"/>
          <w:sz w:val="22"/>
          <w:szCs w:val="22"/>
        </w:rPr>
        <w:t xml:space="preserve"> </w:t>
      </w:r>
      <w:r w:rsidR="00592CDB" w:rsidRPr="00592CDB">
        <w:rPr>
          <w:rFonts w:ascii="Arial" w:hAnsi="Arial" w:cs="Arial"/>
          <w:sz w:val="22"/>
          <w:szCs w:val="22"/>
        </w:rPr>
        <w:t>września</w:t>
      </w:r>
      <w:r w:rsidRPr="00592CDB">
        <w:rPr>
          <w:rFonts w:ascii="Arial" w:hAnsi="Arial" w:cs="Arial"/>
          <w:sz w:val="22"/>
          <w:szCs w:val="22"/>
        </w:rPr>
        <w:t xml:space="preserve"> 20</w:t>
      </w:r>
      <w:r w:rsidR="00592CDB" w:rsidRPr="00592CDB">
        <w:rPr>
          <w:rFonts w:ascii="Arial" w:hAnsi="Arial" w:cs="Arial"/>
          <w:sz w:val="22"/>
          <w:szCs w:val="22"/>
        </w:rPr>
        <w:t>19</w:t>
      </w:r>
      <w:r w:rsidRPr="00592CDB">
        <w:rPr>
          <w:rFonts w:ascii="Arial" w:hAnsi="Arial" w:cs="Arial"/>
          <w:sz w:val="22"/>
          <w:szCs w:val="22"/>
        </w:rPr>
        <w:t xml:space="preserve"> r. P</w:t>
      </w:r>
      <w:r w:rsidR="00592CDB" w:rsidRPr="00592CDB">
        <w:rPr>
          <w:rFonts w:ascii="Arial" w:hAnsi="Arial" w:cs="Arial"/>
          <w:sz w:val="22"/>
          <w:szCs w:val="22"/>
        </w:rPr>
        <w:t xml:space="preserve">rawo </w:t>
      </w:r>
      <w:r w:rsidRPr="00592CDB">
        <w:rPr>
          <w:rFonts w:ascii="Arial" w:hAnsi="Arial" w:cs="Arial"/>
          <w:sz w:val="22"/>
          <w:szCs w:val="22"/>
        </w:rPr>
        <w:t>Z</w:t>
      </w:r>
      <w:r w:rsidR="00592CDB" w:rsidRPr="00592CDB">
        <w:rPr>
          <w:rFonts w:ascii="Arial" w:hAnsi="Arial" w:cs="Arial"/>
          <w:sz w:val="22"/>
          <w:szCs w:val="22"/>
        </w:rPr>
        <w:t xml:space="preserve">amówień </w:t>
      </w:r>
      <w:r w:rsidRPr="00592CDB">
        <w:rPr>
          <w:rFonts w:ascii="Arial" w:hAnsi="Arial" w:cs="Arial"/>
          <w:sz w:val="22"/>
          <w:szCs w:val="22"/>
        </w:rPr>
        <w:t>P</w:t>
      </w:r>
      <w:r w:rsidR="00592CDB" w:rsidRPr="00592CDB">
        <w:rPr>
          <w:rFonts w:ascii="Arial" w:hAnsi="Arial" w:cs="Arial"/>
          <w:sz w:val="22"/>
          <w:szCs w:val="22"/>
        </w:rPr>
        <w:t>u</w:t>
      </w:r>
      <w:r w:rsidR="00592CDB">
        <w:rPr>
          <w:rFonts w:ascii="Arial" w:hAnsi="Arial" w:cs="Arial"/>
          <w:sz w:val="22"/>
          <w:szCs w:val="22"/>
        </w:rPr>
        <w:t>blicznych</w:t>
      </w:r>
      <w:r w:rsidRPr="00632A2A">
        <w:rPr>
          <w:rFonts w:ascii="Arial" w:hAnsi="Arial" w:cs="Arial"/>
          <w:sz w:val="22"/>
          <w:szCs w:val="22"/>
        </w:rPr>
        <w:t>,</w:t>
      </w:r>
      <w:r w:rsidR="00592CDB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żadne</w:t>
      </w:r>
      <w:r w:rsidR="00592CDB">
        <w:rPr>
          <w:rFonts w:ascii="Arial" w:hAnsi="Arial" w:cs="Arial"/>
          <w:sz w:val="22"/>
          <w:szCs w:val="22"/>
        </w:rPr>
        <w:t xml:space="preserve"> </w:t>
      </w:r>
      <w:r w:rsidRPr="00632A2A">
        <w:rPr>
          <w:rFonts w:ascii="Arial" w:hAnsi="Arial" w:cs="Arial"/>
          <w:sz w:val="22"/>
          <w:szCs w:val="22"/>
        </w:rPr>
        <w:t>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 związku z  niniejszym  nie  mogą  być  one  udostępniane,  w  szczególności  innym uczestnikom postępowania.</w:t>
      </w:r>
    </w:p>
    <w:tbl>
      <w:tblPr>
        <w:tblW w:w="0" w:type="auto"/>
        <w:tblInd w:w="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2033"/>
        <w:gridCol w:w="1426"/>
      </w:tblGrid>
      <w:tr w:rsidR="00342F81" w:rsidRPr="00632A2A" w14:paraId="20012167" w14:textId="77777777" w:rsidTr="00975F7F">
        <w:trPr>
          <w:trHeight w:hRule="exact" w:val="654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2B74" w14:textId="5AD50BDB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="00342F81"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.p.</w:t>
            </w:r>
          </w:p>
        </w:tc>
        <w:tc>
          <w:tcPr>
            <w:tcW w:w="3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F3C7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9"/>
              <w:rPr>
                <w:rFonts w:ascii="Arial" w:hAnsi="Arial" w:cs="Arial"/>
                <w:sz w:val="22"/>
                <w:szCs w:val="22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Oz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c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enie 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od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z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aju 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na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zw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) in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macji</w:t>
            </w:r>
          </w:p>
        </w:tc>
        <w:tc>
          <w:tcPr>
            <w:tcW w:w="3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71633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37"/>
              <w:rPr>
                <w:rFonts w:ascii="Arial" w:hAnsi="Arial" w:cs="Arial"/>
                <w:sz w:val="22"/>
                <w:szCs w:val="22"/>
              </w:rPr>
            </w:pP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S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t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n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y w o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cie</w:t>
            </w:r>
          </w:p>
          <w:p w14:paraId="2B8B7480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(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w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ż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one </w:t>
            </w:r>
            <w:r w:rsidRPr="00632A2A"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c</w:t>
            </w:r>
            <w:r w:rsidRPr="00632A2A">
              <w:rPr>
                <w:rFonts w:ascii="Arial" w:hAnsi="Arial" w:cs="Arial"/>
                <w:b/>
                <w:bCs/>
                <w:spacing w:val="-3"/>
                <w:sz w:val="22"/>
                <w:szCs w:val="22"/>
              </w:rPr>
              <w:t>y</w:t>
            </w:r>
            <w:r w:rsidRPr="00632A2A">
              <w:rPr>
                <w:rFonts w:ascii="Arial" w:hAnsi="Arial" w:cs="Arial"/>
                <w:b/>
                <w:bCs/>
                <w:spacing w:val="3"/>
                <w:sz w:val="22"/>
                <w:szCs w:val="22"/>
              </w:rPr>
              <w:t>f</w:t>
            </w:r>
            <w:r w:rsidRPr="00632A2A">
              <w:rPr>
                <w:rFonts w:ascii="Arial" w:hAnsi="Arial" w:cs="Arial"/>
                <w:b/>
                <w:bCs/>
                <w:spacing w:val="-1"/>
                <w:sz w:val="22"/>
                <w:szCs w:val="22"/>
              </w:rPr>
              <w:t>r</w:t>
            </w:r>
            <w:r w:rsidRPr="00632A2A">
              <w:rPr>
                <w:rFonts w:ascii="Arial" w:hAnsi="Arial" w:cs="Arial"/>
                <w:b/>
                <w:bCs/>
                <w:sz w:val="22"/>
                <w:szCs w:val="22"/>
              </w:rPr>
              <w:t>ą)</w:t>
            </w:r>
          </w:p>
        </w:tc>
      </w:tr>
      <w:tr w:rsidR="00342F81" w:rsidRPr="00632A2A" w14:paraId="4AD1BD35" w14:textId="77777777" w:rsidTr="00975F7F">
        <w:trPr>
          <w:trHeight w:hRule="exact" w:val="3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2A28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3425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8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53B3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744" w:right="7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od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AEDA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547" w:right="5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2A2A">
              <w:rPr>
                <w:rFonts w:ascii="Arial" w:hAnsi="Arial" w:cs="Arial"/>
                <w:b/>
                <w:bCs/>
                <w:spacing w:val="1"/>
                <w:w w:val="99"/>
                <w:sz w:val="22"/>
                <w:szCs w:val="22"/>
              </w:rPr>
              <w:t>do</w:t>
            </w:r>
          </w:p>
        </w:tc>
      </w:tr>
      <w:tr w:rsidR="00342F81" w:rsidRPr="00632A2A" w14:paraId="20212068" w14:textId="77777777" w:rsidTr="00975F7F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7630" w14:textId="3D2EB2A1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0AC6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00CF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C57E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2F81" w:rsidRPr="00632A2A" w14:paraId="247AFB8E" w14:textId="77777777" w:rsidTr="00975F7F">
        <w:trPr>
          <w:trHeight w:hRule="exact"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0103" w14:textId="4C80D555" w:rsidR="00342F81" w:rsidRPr="00632A2A" w:rsidRDefault="00975F7F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pacing w:val="1"/>
                <w:sz w:val="22"/>
                <w:szCs w:val="22"/>
              </w:rPr>
              <w:t>2.</w:t>
            </w:r>
          </w:p>
        </w:tc>
        <w:tc>
          <w:tcPr>
            <w:tcW w:w="3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91A7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8B08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AA2B" w14:textId="77777777" w:rsidR="00342F81" w:rsidRPr="00632A2A" w:rsidRDefault="00342F81" w:rsidP="009C3A5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113873" w14:textId="77777777" w:rsidR="00342F81" w:rsidRPr="00AC7E1C" w:rsidRDefault="00342F81" w:rsidP="00342F81">
      <w:pPr>
        <w:widowControl w:val="0"/>
        <w:autoSpaceDE w:val="0"/>
        <w:autoSpaceDN w:val="0"/>
        <w:adjustRightInd w:val="0"/>
        <w:spacing w:before="3" w:line="276" w:lineRule="auto"/>
        <w:rPr>
          <w:rFonts w:ascii="Arial" w:hAnsi="Arial" w:cs="Arial"/>
          <w:sz w:val="22"/>
          <w:szCs w:val="22"/>
        </w:rPr>
      </w:pPr>
    </w:p>
    <w:p w14:paraId="6B30EB0D" w14:textId="6E3EAED2" w:rsidR="002F5F5A" w:rsidRDefault="000151AE" w:rsidP="007D43D8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celu potwierdzenia spełnienia warunków udziału w postępowaniu, będziemy polegać na zdolnościach technicznych lub zawodowych, niżej wymienionych podmiotów udostępniających zasoby:</w:t>
      </w:r>
    </w:p>
    <w:p w14:paraId="3315D32A" w14:textId="77777777" w:rsidR="000151AE" w:rsidRDefault="000151AE" w:rsidP="000151AE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3969"/>
        <w:gridCol w:w="3544"/>
      </w:tblGrid>
      <w:tr w:rsidR="000151AE" w:rsidRPr="00975F7F" w14:paraId="68DBF358" w14:textId="77777777" w:rsidTr="00975F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FB42" w14:textId="1F80FB0A" w:rsidR="000151AE" w:rsidRPr="00975F7F" w:rsidRDefault="00975F7F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46D47" w14:textId="73D8F3A7" w:rsidR="000151AE" w:rsidRPr="00975F7F" w:rsidRDefault="000151AE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Firma (nazwa) po</w:t>
            </w:r>
            <w:r w:rsidR="00975F7F"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dmiotu udostępniającego zasoby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2B04" w14:textId="79462179" w:rsidR="000151AE" w:rsidRPr="00975F7F" w:rsidRDefault="00975F7F" w:rsidP="00975F7F">
            <w:pPr>
              <w:suppressAutoHyphens/>
              <w:spacing w:before="120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sz w:val="22"/>
                <w:szCs w:val="22"/>
              </w:rPr>
              <w:t>Zakres dostępnych wykonawcy zasobów podmiotu udostepniającego</w:t>
            </w:r>
            <w:r w:rsidR="000151AE" w:rsidRPr="00975F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151AE" w:rsidRPr="00975F7F" w14:paraId="1677CB53" w14:textId="77777777" w:rsidTr="00975F7F">
        <w:trPr>
          <w:trHeight w:val="5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057" w14:textId="136D489F" w:rsidR="000151AE" w:rsidRPr="00975F7F" w:rsidRDefault="00975F7F" w:rsidP="00E07BF7">
            <w:pPr>
              <w:suppressAutoHyphens/>
              <w:spacing w:before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975F7F">
              <w:rPr>
                <w:rFonts w:ascii="Arial" w:hAnsi="Arial" w:cs="Arial"/>
                <w:b/>
                <w:lang w:eastAsia="ar-SA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6E54" w14:textId="0A3BF5A9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73EA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0151AE" w:rsidRPr="00975F7F" w14:paraId="6CAAC1C7" w14:textId="77777777" w:rsidTr="00975F7F">
        <w:trPr>
          <w:trHeight w:val="4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B9B" w14:textId="3AF99246" w:rsidR="000151AE" w:rsidRPr="00975F7F" w:rsidRDefault="00975F7F" w:rsidP="00E07BF7">
            <w:pPr>
              <w:suppressAutoHyphens/>
              <w:spacing w:before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975F7F">
              <w:rPr>
                <w:rFonts w:ascii="Arial" w:hAnsi="Arial" w:cs="Arial"/>
                <w:b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F789" w14:textId="361B9912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0814" w14:textId="77777777" w:rsidR="000151AE" w:rsidRPr="00975F7F" w:rsidRDefault="000151AE" w:rsidP="00E07BF7">
            <w:pPr>
              <w:suppressAutoHyphens/>
              <w:spacing w:before="120"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</w:tbl>
    <w:p w14:paraId="5C82528F" w14:textId="1D640990" w:rsidR="000151AE" w:rsidRPr="00C92132" w:rsidRDefault="00975F7F" w:rsidP="000151AE">
      <w:pPr>
        <w:pStyle w:val="Akapitzlist"/>
        <w:ind w:left="426"/>
        <w:jc w:val="both"/>
        <w:rPr>
          <w:rFonts w:ascii="Arial" w:hAnsi="Arial" w:cs="Arial"/>
          <w:i/>
          <w:iCs/>
          <w:sz w:val="18"/>
          <w:szCs w:val="18"/>
          <w:u w:val="single"/>
        </w:rPr>
      </w:pPr>
      <w:r w:rsidRPr="00C92132">
        <w:rPr>
          <w:rFonts w:ascii="Arial" w:hAnsi="Arial" w:cs="Arial"/>
          <w:i/>
          <w:iCs/>
          <w:sz w:val="18"/>
          <w:szCs w:val="18"/>
          <w:u w:val="single"/>
        </w:rPr>
        <w:t>(Należy wypełnić tylko w przypadku, gdy wykonawca przewiduje udział podmiotów udostępniających zasoby)</w:t>
      </w:r>
    </w:p>
    <w:p w14:paraId="75335DDA" w14:textId="77777777" w:rsidR="000151AE" w:rsidRPr="002F5F5A" w:rsidRDefault="000151AE" w:rsidP="000151AE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5900942D" w14:textId="21984F8F" w:rsidR="001A0237" w:rsidRPr="00592CDB" w:rsidRDefault="001A0237" w:rsidP="007D43D8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3F4AFB">
        <w:rPr>
          <w:rFonts w:ascii="Arial" w:hAnsi="Arial" w:cs="Arial"/>
          <w:bCs/>
          <w:sz w:val="22"/>
          <w:szCs w:val="22"/>
        </w:rPr>
        <w:t xml:space="preserve">Następujące części zamówienia wchodzące w przedmiot zamówienia zamierzamy zlecić następującym podwykonawcom, jeżeli są znani: </w:t>
      </w:r>
    </w:p>
    <w:p w14:paraId="02E345A5" w14:textId="36DA94D2" w:rsidR="001A0237" w:rsidRPr="001A0237" w:rsidRDefault="001A0237" w:rsidP="001A0237">
      <w:pPr>
        <w:jc w:val="both"/>
        <w:rPr>
          <w:szCs w:val="20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961"/>
        <w:gridCol w:w="3544"/>
      </w:tblGrid>
      <w:tr w:rsidR="00633813" w:rsidRPr="00975F7F" w14:paraId="5B3A5091" w14:textId="77777777" w:rsidTr="00633813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65C8" w14:textId="33F6887C" w:rsidR="00633813" w:rsidRPr="00975F7F" w:rsidRDefault="00633813">
            <w:pPr>
              <w:suppressAutoHyphens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bidi="pl-PL"/>
              </w:rPr>
              <w:t>Części/zakres zamówienia powierzone podwykonawcom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5E8F" w14:textId="101247CA" w:rsidR="00633813" w:rsidRPr="00975F7F" w:rsidRDefault="00633813">
            <w:pPr>
              <w:suppressAutoHyphens/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75F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Podwykonawca (firma lub nazwa, adres) </w:t>
            </w:r>
          </w:p>
        </w:tc>
      </w:tr>
      <w:tr w:rsidR="00633813" w14:paraId="33530178" w14:textId="77777777" w:rsidTr="00421392">
        <w:trPr>
          <w:trHeight w:val="51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A27D" w14:textId="4E35825F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911D" w14:textId="6EFD1080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</w:tr>
      <w:tr w:rsidR="00633813" w14:paraId="6A9DF883" w14:textId="77777777" w:rsidTr="00421392">
        <w:trPr>
          <w:trHeight w:val="41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1CDB" w14:textId="77777777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C33E" w14:textId="2196661C" w:rsidR="00633813" w:rsidRDefault="00633813">
            <w:pPr>
              <w:suppressAutoHyphens/>
              <w:spacing w:before="120"/>
              <w:jc w:val="both"/>
              <w:rPr>
                <w:bCs/>
                <w:lang w:eastAsia="ar-SA"/>
              </w:rPr>
            </w:pPr>
          </w:p>
        </w:tc>
      </w:tr>
    </w:tbl>
    <w:p w14:paraId="4953B55F" w14:textId="77777777" w:rsidR="001A0237" w:rsidRDefault="001A0237" w:rsidP="003F4AFB">
      <w:pPr>
        <w:pStyle w:val="Akapitzlist"/>
        <w:ind w:left="1779"/>
        <w:jc w:val="both"/>
        <w:rPr>
          <w:szCs w:val="20"/>
        </w:rPr>
      </w:pPr>
    </w:p>
    <w:p w14:paraId="51ACD12E" w14:textId="346C1C87" w:rsidR="002F5F5A" w:rsidRPr="00632A2A" w:rsidRDefault="002F5F5A" w:rsidP="007D43D8">
      <w:pPr>
        <w:pStyle w:val="Akapitzlist"/>
        <w:numPr>
          <w:ilvl w:val="1"/>
          <w:numId w:val="1"/>
        </w:numPr>
        <w:spacing w:line="276" w:lineRule="auto"/>
        <w:ind w:left="426" w:hanging="328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Oświadczam(y), że </w:t>
      </w:r>
      <w:r>
        <w:rPr>
          <w:rFonts w:ascii="Arial" w:hAnsi="Arial" w:cs="Arial"/>
          <w:sz w:val="22"/>
          <w:szCs w:val="22"/>
        </w:rPr>
        <w:t xml:space="preserve">Wykonawca, którego reprezentuję(my) </w:t>
      </w:r>
      <w:r w:rsidR="00A94D8F">
        <w:rPr>
          <w:rFonts w:ascii="Arial" w:hAnsi="Arial" w:cs="Arial"/>
          <w:sz w:val="22"/>
          <w:szCs w:val="22"/>
        </w:rPr>
        <w:t>to:</w:t>
      </w:r>
    </w:p>
    <w:p w14:paraId="6DE1A388" w14:textId="78C7587F" w:rsidR="002F5F5A" w:rsidRDefault="00A94D8F" w:rsidP="007D43D8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2F5F5A">
        <w:rPr>
          <w:rFonts w:ascii="Arial" w:hAnsi="Arial" w:cs="Arial"/>
          <w:sz w:val="22"/>
          <w:szCs w:val="22"/>
        </w:rPr>
        <w:t>ikroprzedsiębiorstw</w:t>
      </w:r>
      <w:r>
        <w:rPr>
          <w:rFonts w:ascii="Arial" w:hAnsi="Arial" w:cs="Arial"/>
          <w:sz w:val="22"/>
          <w:szCs w:val="22"/>
        </w:rPr>
        <w:t>o*</w:t>
      </w:r>
    </w:p>
    <w:p w14:paraId="044B7FBD" w14:textId="5DDC2D33" w:rsidR="002F5F5A" w:rsidRDefault="00A94D8F" w:rsidP="007D43D8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</w:t>
      </w:r>
      <w:r w:rsidR="002F5F5A">
        <w:rPr>
          <w:rFonts w:ascii="Arial" w:hAnsi="Arial" w:cs="Arial"/>
          <w:sz w:val="22"/>
          <w:szCs w:val="22"/>
        </w:rPr>
        <w:t>ał</w:t>
      </w:r>
      <w:r>
        <w:rPr>
          <w:rFonts w:ascii="Arial" w:hAnsi="Arial" w:cs="Arial"/>
          <w:sz w:val="22"/>
          <w:szCs w:val="22"/>
        </w:rPr>
        <w:t>e</w:t>
      </w:r>
      <w:r w:rsidR="002F5F5A">
        <w:rPr>
          <w:rFonts w:ascii="Arial" w:hAnsi="Arial" w:cs="Arial"/>
          <w:sz w:val="22"/>
          <w:szCs w:val="22"/>
        </w:rPr>
        <w:t xml:space="preserve"> przedsiębiorstw</w:t>
      </w:r>
      <w:r>
        <w:rPr>
          <w:rFonts w:ascii="Arial" w:hAnsi="Arial" w:cs="Arial"/>
          <w:sz w:val="22"/>
          <w:szCs w:val="22"/>
        </w:rPr>
        <w:t>o*</w:t>
      </w:r>
    </w:p>
    <w:p w14:paraId="5F70155A" w14:textId="285099DB" w:rsidR="002F5F5A" w:rsidRDefault="00A94D8F" w:rsidP="007D43D8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ś</w:t>
      </w:r>
      <w:r w:rsidR="002F5F5A">
        <w:rPr>
          <w:rFonts w:ascii="Arial" w:hAnsi="Arial" w:cs="Arial"/>
          <w:sz w:val="22"/>
          <w:szCs w:val="22"/>
        </w:rPr>
        <w:t>redni</w:t>
      </w:r>
      <w:r>
        <w:rPr>
          <w:rFonts w:ascii="Arial" w:hAnsi="Arial" w:cs="Arial"/>
          <w:sz w:val="22"/>
          <w:szCs w:val="22"/>
        </w:rPr>
        <w:t>e</w:t>
      </w:r>
      <w:r w:rsidR="002F5F5A">
        <w:rPr>
          <w:rFonts w:ascii="Arial" w:hAnsi="Arial" w:cs="Arial"/>
          <w:sz w:val="22"/>
          <w:szCs w:val="22"/>
        </w:rPr>
        <w:t xml:space="preserve"> przedsiębiorstw</w:t>
      </w:r>
      <w:r>
        <w:rPr>
          <w:rFonts w:ascii="Arial" w:hAnsi="Arial" w:cs="Arial"/>
          <w:sz w:val="22"/>
          <w:szCs w:val="22"/>
        </w:rPr>
        <w:t>o*</w:t>
      </w:r>
    </w:p>
    <w:p w14:paraId="20D9070C" w14:textId="59DD41CB" w:rsidR="00A94D8F" w:rsidRPr="00A94D8F" w:rsidRDefault="00A94D8F" w:rsidP="007D43D8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jednoosobowa działalność gospodarcza</w:t>
      </w:r>
    </w:p>
    <w:p w14:paraId="40F029EE" w14:textId="4FD0C381" w:rsidR="00A94D8F" w:rsidRPr="00A94D8F" w:rsidRDefault="00A94D8F" w:rsidP="007D43D8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osoba fizyczna nieprowadząca działalności gospodarczej</w:t>
      </w:r>
    </w:p>
    <w:p w14:paraId="58856FBE" w14:textId="05B1CEE0" w:rsidR="00A94D8F" w:rsidRPr="00A94D8F" w:rsidRDefault="00A94D8F" w:rsidP="007D43D8">
      <w:pPr>
        <w:pStyle w:val="Akapitzlist"/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A94D8F">
        <w:rPr>
          <w:rFonts w:ascii="Arial" w:hAnsi="Arial" w:cs="Arial"/>
          <w:sz w:val="22"/>
          <w:szCs w:val="22"/>
        </w:rPr>
        <w:t>inny rodzaj</w:t>
      </w:r>
    </w:p>
    <w:p w14:paraId="4C6A89D0" w14:textId="77777777" w:rsidR="00A94D8F" w:rsidRDefault="00A94D8F" w:rsidP="00A94D8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779D803" w14:textId="5E254ADF" w:rsidR="00673E5B" w:rsidRDefault="00A94D8F" w:rsidP="00A94D8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</w:t>
      </w:r>
    </w:p>
    <w:p w14:paraId="57B63636" w14:textId="77777777" w:rsidR="00A94D8F" w:rsidRPr="00A94D8F" w:rsidRDefault="00A94D8F" w:rsidP="00A94D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F01787" w14:textId="59F8484B" w:rsidR="002F5F5A" w:rsidRDefault="00A94D8F" w:rsidP="00A94D8F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*w rozumieniu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Ustawy z dnia 6 marca 2018 r. Prawo Przedsiębiorców</w:t>
      </w:r>
    </w:p>
    <w:p w14:paraId="343B5376" w14:textId="77777777" w:rsidR="00DB2085" w:rsidRDefault="00DB2085" w:rsidP="00A94D8F">
      <w:pPr>
        <w:spacing w:line="276" w:lineRule="auto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375C31AC" w14:textId="79865C59" w:rsidR="00DB2085" w:rsidRPr="00632A2A" w:rsidRDefault="00DB2085" w:rsidP="001E3C86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6C1541F4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>Do oferty załączono następujące dokumenty:</w:t>
      </w:r>
    </w:p>
    <w:p w14:paraId="6002B9D7" w14:textId="77777777" w:rsidR="00342F81" w:rsidRPr="00632A2A" w:rsidRDefault="00342F81" w:rsidP="007D43D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1A077E79" w14:textId="0628FDBF" w:rsidR="00342F81" w:rsidRPr="00633813" w:rsidRDefault="00342F81" w:rsidP="007D43D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03BF9886" w14:textId="77777777" w:rsidR="00342F81" w:rsidRPr="00632A2A" w:rsidRDefault="00342F81" w:rsidP="007D43D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5D8D8A30" w14:textId="73B5E713" w:rsidR="00342F81" w:rsidRDefault="00342F81" w:rsidP="007D43D8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</w:t>
      </w:r>
    </w:p>
    <w:p w14:paraId="246EB8A5" w14:textId="77777777" w:rsidR="00421392" w:rsidRPr="00632A2A" w:rsidRDefault="00421392" w:rsidP="00421392">
      <w:pPr>
        <w:pStyle w:val="Akapitzlist"/>
        <w:widowControl w:val="0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sz w:val="22"/>
          <w:szCs w:val="22"/>
        </w:rPr>
      </w:pPr>
    </w:p>
    <w:p w14:paraId="6CF8E2DB" w14:textId="77777777" w:rsidR="00342F81" w:rsidRPr="00632A2A" w:rsidRDefault="00342F81" w:rsidP="00342F8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2B1821DE" w14:textId="77777777" w:rsidR="006407ED" w:rsidRDefault="00342F81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34683D">
        <w:rPr>
          <w:rFonts w:ascii="Arial" w:hAnsi="Arial" w:cs="Arial"/>
          <w:sz w:val="18"/>
          <w:szCs w:val="18"/>
        </w:rPr>
        <w:t>Data i podpis uprawnionego przedstawiciela Wykonawcy</w:t>
      </w:r>
    </w:p>
    <w:p w14:paraId="14A40A20" w14:textId="4079CCEB" w:rsidR="006407ED" w:rsidRDefault="006407ED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1BB72C17" w14:textId="77777777" w:rsidR="001E3C86" w:rsidRDefault="001E3C86" w:rsidP="00485876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41C671F7" w14:textId="24824E23" w:rsidR="00342F81" w:rsidRDefault="006407ED" w:rsidP="00421392">
      <w:pPr>
        <w:rPr>
          <w:rFonts w:ascii="Arial" w:hAnsi="Arial" w:cs="Arial"/>
          <w:bCs/>
          <w:i/>
          <w:sz w:val="18"/>
          <w:szCs w:val="18"/>
        </w:rPr>
      </w:pPr>
      <w:bookmarkStart w:id="3" w:name="_Hlk68255803"/>
      <w:bookmarkStart w:id="4" w:name="_Hlk60047166"/>
      <w:r w:rsidRPr="00B6194E">
        <w:rPr>
          <w:rFonts w:ascii="Arial" w:hAnsi="Arial" w:cs="Arial"/>
          <w:bCs/>
          <w:i/>
          <w:sz w:val="18"/>
          <w:szCs w:val="18"/>
        </w:rPr>
        <w:t xml:space="preserve">Dokument </w:t>
      </w:r>
      <w:r w:rsidR="00975F7F" w:rsidRPr="00B6194E">
        <w:rPr>
          <w:rFonts w:ascii="Arial" w:hAnsi="Arial" w:cs="Arial"/>
          <w:bCs/>
          <w:i/>
          <w:sz w:val="18"/>
          <w:szCs w:val="18"/>
        </w:rPr>
        <w:t>należy podpisać zgodnie z</w:t>
      </w:r>
      <w:r w:rsidR="00B6194E"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975F7F">
        <w:rPr>
          <w:rFonts w:ascii="Arial" w:hAnsi="Arial" w:cs="Arial"/>
          <w:bCs/>
          <w:i/>
          <w:sz w:val="18"/>
          <w:szCs w:val="18"/>
        </w:rPr>
        <w:t xml:space="preserve"> </w:t>
      </w:r>
      <w:bookmarkEnd w:id="3"/>
      <w:r w:rsidR="00E40703" w:rsidRPr="00E40703">
        <w:rPr>
          <w:rFonts w:ascii="Arial" w:hAnsi="Arial" w:cs="Arial"/>
          <w:bCs/>
          <w:i/>
          <w:sz w:val="18"/>
          <w:szCs w:val="18"/>
        </w:rPr>
        <w:t>.</w:t>
      </w:r>
      <w:bookmarkEnd w:id="4"/>
      <w:r w:rsidR="00342F81" w:rsidRPr="00E40703">
        <w:rPr>
          <w:rFonts w:ascii="Arial" w:hAnsi="Arial" w:cs="Arial"/>
          <w:bCs/>
          <w:i/>
          <w:sz w:val="18"/>
          <w:szCs w:val="18"/>
        </w:rPr>
        <w:br w:type="page"/>
      </w:r>
    </w:p>
    <w:p w14:paraId="35526C6B" w14:textId="0E970970" w:rsidR="00E40703" w:rsidRPr="001E3C86" w:rsidRDefault="00E40703" w:rsidP="00E40703">
      <w:pPr>
        <w:spacing w:line="276" w:lineRule="auto"/>
        <w:ind w:left="-142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>Uwaga: oświadczanie składa Wykonawca, oraz odpowiednio: każdy z wykonawców wspólnie ubiegających się o udzielenie zamówienia (spółki cywilne/konsorcjum),  podmiot udostępniający zasoby</w:t>
      </w:r>
    </w:p>
    <w:p w14:paraId="275439C5" w14:textId="1FDF06FB" w:rsidR="00342F81" w:rsidRPr="009453A1" w:rsidRDefault="00342F81" w:rsidP="00342F81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bookmarkStart w:id="5" w:name="_Hlk68163534"/>
      <w:r w:rsidRPr="009453A1">
        <w:rPr>
          <w:rFonts w:ascii="Arial" w:hAnsi="Arial" w:cs="Arial"/>
          <w:w w:val="130"/>
          <w:sz w:val="18"/>
          <w:szCs w:val="18"/>
        </w:rPr>
        <w:t xml:space="preserve">Załącznik nr </w:t>
      </w:r>
      <w:r w:rsidR="00693E32">
        <w:rPr>
          <w:rFonts w:ascii="Arial" w:hAnsi="Arial" w:cs="Arial"/>
          <w:w w:val="130"/>
          <w:sz w:val="18"/>
          <w:szCs w:val="18"/>
        </w:rPr>
        <w:t>2</w:t>
      </w:r>
      <w:r w:rsidRPr="009453A1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6538FA1B" w14:textId="04B8AFBB" w:rsidR="00342F81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7E8D343D" w14:textId="77777777" w:rsidR="002C289A" w:rsidRPr="009453A1" w:rsidRDefault="002C289A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56045AE5" w14:textId="073F72D9" w:rsidR="009453A1" w:rsidRPr="009453A1" w:rsidRDefault="009453A1" w:rsidP="009453A1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……………...................................</w:t>
      </w:r>
    </w:p>
    <w:p w14:paraId="001FD983" w14:textId="77777777" w:rsidR="009453A1" w:rsidRPr="009453A1" w:rsidRDefault="009453A1" w:rsidP="009453A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47128F4C" w14:textId="00B00573" w:rsidR="009453A1" w:rsidRPr="00C92132" w:rsidRDefault="009453A1" w:rsidP="009453A1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10219D" w14:textId="77777777" w:rsidR="009453A1" w:rsidRPr="009453A1" w:rsidRDefault="009453A1" w:rsidP="009453A1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3BE6570E" w14:textId="77777777" w:rsidR="009453A1" w:rsidRPr="009453A1" w:rsidRDefault="009453A1" w:rsidP="009453A1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0EA697D2" w14:textId="77777777" w:rsidR="009453A1" w:rsidRPr="009453A1" w:rsidRDefault="009453A1" w:rsidP="009453A1">
      <w:pPr>
        <w:ind w:right="5953"/>
        <w:rPr>
          <w:rFonts w:ascii="Arial" w:hAnsi="Arial" w:cs="Arial"/>
          <w:sz w:val="16"/>
          <w:szCs w:val="16"/>
        </w:rPr>
      </w:pPr>
    </w:p>
    <w:bookmarkEnd w:id="5"/>
    <w:p w14:paraId="2E838E86" w14:textId="77777777" w:rsidR="009453A1" w:rsidRPr="00E40703" w:rsidRDefault="009453A1" w:rsidP="00E40703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b w:val="0"/>
          <w:bCs/>
          <w:sz w:val="22"/>
          <w:szCs w:val="22"/>
        </w:rPr>
      </w:pPr>
    </w:p>
    <w:p w14:paraId="07FF83FF" w14:textId="1F5E5A64" w:rsidR="009453A1" w:rsidRPr="00E40703" w:rsidRDefault="00E40703" w:rsidP="001E3C86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 xml:space="preserve">OŚWIADCZENIE </w:t>
      </w:r>
    </w:p>
    <w:p w14:paraId="707794E4" w14:textId="77777777" w:rsidR="009453A1" w:rsidRPr="00E40703" w:rsidRDefault="009453A1" w:rsidP="001E3C86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bCs/>
          <w:sz w:val="22"/>
          <w:szCs w:val="22"/>
        </w:rPr>
        <w:t>składane na podstawie art. 125 ust. 1 ustawy z dnia 11 września 2019r.  Prawo zamówień publicznych (dalej jako: ustawa Pzp),</w:t>
      </w:r>
    </w:p>
    <w:p w14:paraId="62203190" w14:textId="77777777" w:rsidR="009453A1" w:rsidRPr="00E40703" w:rsidRDefault="009453A1" w:rsidP="00E40703">
      <w:pPr>
        <w:pStyle w:val="Tekstpodstawowy"/>
        <w:spacing w:line="276" w:lineRule="auto"/>
        <w:ind w:left="540"/>
        <w:jc w:val="center"/>
        <w:outlineLvl w:val="0"/>
        <w:rPr>
          <w:rFonts w:ascii="Arial" w:hAnsi="Arial" w:cs="Arial"/>
          <w:sz w:val="22"/>
          <w:szCs w:val="22"/>
          <w:u w:val="single"/>
        </w:rPr>
      </w:pPr>
    </w:p>
    <w:p w14:paraId="7C3B88ED" w14:textId="77777777" w:rsidR="009453A1" w:rsidRPr="00E40703" w:rsidRDefault="009453A1" w:rsidP="001E3C86">
      <w:pPr>
        <w:pStyle w:val="Tekstpodstawowy"/>
        <w:spacing w:line="276" w:lineRule="auto"/>
        <w:jc w:val="center"/>
        <w:outlineLvl w:val="0"/>
        <w:rPr>
          <w:rFonts w:ascii="Arial" w:hAnsi="Arial" w:cs="Arial"/>
          <w:bCs/>
          <w:sz w:val="22"/>
          <w:szCs w:val="22"/>
        </w:rPr>
      </w:pPr>
      <w:r w:rsidRPr="00E40703">
        <w:rPr>
          <w:rFonts w:ascii="Arial" w:hAnsi="Arial" w:cs="Arial"/>
          <w:sz w:val="22"/>
          <w:szCs w:val="22"/>
          <w:u w:val="single"/>
        </w:rPr>
        <w:t>DOTYCZĄCE PRZESŁANEK WYKLUCZENIA Z POSTĘPOWANIA</w:t>
      </w:r>
    </w:p>
    <w:p w14:paraId="3D39B3F2" w14:textId="77777777" w:rsidR="002C289A" w:rsidRPr="00DE6B02" w:rsidRDefault="002C289A" w:rsidP="00DE6B0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ABDF60" w14:textId="333CC878" w:rsidR="009453A1" w:rsidRPr="00DE6B02" w:rsidRDefault="00E40703" w:rsidP="005975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6" w:name="_Hlk68163731"/>
      <w:r w:rsidRPr="008A5511">
        <w:rPr>
          <w:rFonts w:ascii="Arial" w:hAnsi="Arial" w:cs="Arial"/>
          <w:bCs/>
          <w:sz w:val="22"/>
          <w:szCs w:val="22"/>
        </w:rPr>
        <w:t>Na potrzeby postępowania o udzielenie zamówienia publicznego pn</w:t>
      </w:r>
      <w:r w:rsidR="008A5511">
        <w:rPr>
          <w:rFonts w:ascii="Arial" w:hAnsi="Arial" w:cs="Arial"/>
          <w:bCs/>
          <w:sz w:val="22"/>
          <w:szCs w:val="22"/>
        </w:rPr>
        <w:t>.:</w:t>
      </w:r>
      <w:r w:rsidR="00AD2FB4" w:rsidRPr="00DE6B02">
        <w:rPr>
          <w:rFonts w:ascii="Arial" w:hAnsi="Arial" w:cs="Arial"/>
          <w:bCs/>
          <w:sz w:val="22"/>
          <w:szCs w:val="22"/>
        </w:rPr>
        <w:t xml:space="preserve"> </w:t>
      </w:r>
      <w:r w:rsidR="00693E32" w:rsidRPr="00693E32">
        <w:rPr>
          <w:rFonts w:ascii="Arial" w:hAnsi="Arial" w:cs="Arial"/>
          <w:b/>
          <w:sz w:val="22"/>
          <w:szCs w:val="22"/>
        </w:rPr>
        <w:t>„</w:t>
      </w:r>
      <w:r w:rsidR="00693E32" w:rsidRPr="00693E32">
        <w:rPr>
          <w:rFonts w:ascii="Arial" w:hAnsi="Arial" w:cs="Arial"/>
          <w:b/>
          <w:bCs/>
          <w:i/>
          <w:iCs/>
          <w:sz w:val="22"/>
          <w:szCs w:val="22"/>
        </w:rPr>
        <w:t>Sukcesywny zakup paliw płynnych w systemie bezgotówkowym na potrzeby Gminnego Zakładu Komunalnego w Sianowie w 2024 r.</w:t>
      </w:r>
      <w:r w:rsidR="00693E32" w:rsidRPr="00693E32">
        <w:rPr>
          <w:rFonts w:ascii="Arial" w:hAnsi="Arial" w:cs="Arial"/>
          <w:b/>
          <w:sz w:val="22"/>
          <w:szCs w:val="22"/>
        </w:rPr>
        <w:t>”</w:t>
      </w:r>
      <w:r w:rsidR="00693E32">
        <w:rPr>
          <w:rFonts w:ascii="Arial" w:hAnsi="Arial" w:cs="Arial"/>
          <w:b/>
          <w:sz w:val="22"/>
          <w:szCs w:val="22"/>
        </w:rPr>
        <w:t xml:space="preserve"> </w:t>
      </w:r>
      <w:r w:rsidRPr="00B5198B">
        <w:rPr>
          <w:rFonts w:ascii="Arial" w:hAnsi="Arial" w:cs="Arial"/>
          <w:bCs/>
          <w:sz w:val="22"/>
          <w:szCs w:val="22"/>
        </w:rPr>
        <w:t xml:space="preserve">prowadzonego przez Gminę </w:t>
      </w:r>
      <w:r w:rsidR="00DE6B02" w:rsidRPr="00B5198B">
        <w:rPr>
          <w:rFonts w:ascii="Arial" w:hAnsi="Arial" w:cs="Arial"/>
          <w:bCs/>
          <w:sz w:val="22"/>
          <w:szCs w:val="22"/>
        </w:rPr>
        <w:t>Sianów</w:t>
      </w:r>
      <w:r w:rsidRPr="00DE6B02">
        <w:rPr>
          <w:rFonts w:ascii="Arial" w:hAnsi="Arial" w:cs="Arial"/>
          <w:sz w:val="22"/>
          <w:szCs w:val="22"/>
        </w:rPr>
        <w:t xml:space="preserve"> </w:t>
      </w:r>
      <w:bookmarkEnd w:id="6"/>
    </w:p>
    <w:p w14:paraId="5099A2D9" w14:textId="77777777" w:rsidR="00E40703" w:rsidRPr="00E40703" w:rsidRDefault="00E40703" w:rsidP="00E40703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27A531B4" w14:textId="4F05AA01" w:rsidR="009453A1" w:rsidRDefault="003D2CDB" w:rsidP="00E40703">
      <w:pPr>
        <w:widowControl w:val="0"/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1) </w:t>
      </w:r>
      <w:r w:rsidR="009453A1" w:rsidRPr="00E40703">
        <w:rPr>
          <w:rFonts w:ascii="Arial" w:hAnsi="Arial" w:cs="Arial"/>
          <w:sz w:val="22"/>
          <w:szCs w:val="22"/>
          <w:u w:val="single"/>
        </w:rPr>
        <w:t xml:space="preserve">Oświadczam, że nie podlegam wykluczeniu z postępowania na podstawie art. 108 ust 1  </w:t>
      </w:r>
      <w:r w:rsidR="00E40703" w:rsidRPr="00E40703">
        <w:rPr>
          <w:rFonts w:ascii="Arial" w:hAnsi="Arial" w:cs="Arial"/>
          <w:sz w:val="22"/>
          <w:szCs w:val="22"/>
          <w:u w:val="single"/>
        </w:rPr>
        <w:t xml:space="preserve">oraz art. 109 ust. 1 pkt. 4 </w:t>
      </w:r>
      <w:r w:rsidR="009453A1" w:rsidRPr="00E40703">
        <w:rPr>
          <w:rFonts w:ascii="Arial" w:hAnsi="Arial" w:cs="Arial"/>
          <w:sz w:val="22"/>
          <w:szCs w:val="22"/>
          <w:u w:val="single"/>
        </w:rPr>
        <w:t>ustawy PZP.</w:t>
      </w:r>
    </w:p>
    <w:p w14:paraId="74F11D31" w14:textId="51B10786" w:rsidR="003D2CDB" w:rsidRDefault="003D2CDB" w:rsidP="003D2CDB">
      <w:pPr>
        <w:pStyle w:val="Tekstpodstawowy"/>
        <w:spacing w:line="240" w:lineRule="auto"/>
        <w:jc w:val="both"/>
        <w:outlineLvl w:val="0"/>
        <w:rPr>
          <w:rFonts w:ascii="Arial" w:hAnsi="Arial" w:cs="Arial"/>
          <w:b w:val="0"/>
          <w:bCs/>
          <w:iCs/>
          <w:color w:val="222222"/>
          <w:sz w:val="22"/>
          <w:szCs w:val="22"/>
        </w:rPr>
      </w:pPr>
      <w:r w:rsidRPr="00900A3F">
        <w:rPr>
          <w:rFonts w:ascii="Arial" w:hAnsi="Arial" w:cs="Arial"/>
          <w:b w:val="0"/>
          <w:bCs/>
          <w:sz w:val="22"/>
          <w:szCs w:val="22"/>
        </w:rPr>
        <w:t>2) Oświadczam, że nie zachodzą w stosunku do mnie przesłanki wykluczenia z postępowania na podstawie art.  7 ust. 1 ustawy z dnia 13 kwietnia 2022 r.</w:t>
      </w:r>
      <w:r w:rsidRPr="00900A3F">
        <w:rPr>
          <w:rFonts w:ascii="Arial" w:hAnsi="Arial" w:cs="Arial"/>
          <w:b w:val="0"/>
          <w:bCs/>
          <w:i/>
          <w:iCs/>
          <w:sz w:val="22"/>
          <w:szCs w:val="22"/>
        </w:rPr>
        <w:t xml:space="preserve"> </w:t>
      </w:r>
      <w:r w:rsidRPr="00900A3F">
        <w:rPr>
          <w:rFonts w:ascii="Arial" w:hAnsi="Arial" w:cs="Arial"/>
          <w:b w:val="0"/>
          <w:bCs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900A3F">
        <w:rPr>
          <w:rFonts w:ascii="Arial" w:hAnsi="Arial" w:cs="Arial"/>
          <w:b w:val="0"/>
          <w:bCs/>
          <w:iCs/>
          <w:color w:val="222222"/>
          <w:sz w:val="22"/>
          <w:szCs w:val="22"/>
        </w:rPr>
        <w:t>.</w:t>
      </w:r>
    </w:p>
    <w:p w14:paraId="05B75502" w14:textId="77777777" w:rsidR="009453A1" w:rsidRPr="00E40703" w:rsidRDefault="009453A1" w:rsidP="00E40703">
      <w:pPr>
        <w:pStyle w:val="Tekstpodstawowy"/>
        <w:spacing w:line="276" w:lineRule="auto"/>
        <w:ind w:left="540"/>
        <w:jc w:val="right"/>
        <w:outlineLvl w:val="0"/>
        <w:rPr>
          <w:rFonts w:ascii="Arial" w:hAnsi="Arial" w:cs="Arial"/>
          <w:i/>
          <w:sz w:val="22"/>
          <w:szCs w:val="22"/>
        </w:rPr>
      </w:pPr>
    </w:p>
    <w:p w14:paraId="6544DC41" w14:textId="0D030538" w:rsidR="009453A1" w:rsidRPr="00E40703" w:rsidRDefault="009453A1" w:rsidP="00E4070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</w:t>
      </w:r>
      <w:r w:rsidR="00D13102">
        <w:rPr>
          <w:rFonts w:ascii="Arial" w:hAnsi="Arial" w:cs="Arial"/>
          <w:sz w:val="22"/>
          <w:szCs w:val="22"/>
        </w:rPr>
        <w:t>…………..</w:t>
      </w:r>
      <w:r w:rsidRPr="00E40703">
        <w:rPr>
          <w:rFonts w:ascii="Arial" w:hAnsi="Arial" w:cs="Arial"/>
          <w:sz w:val="22"/>
          <w:szCs w:val="22"/>
        </w:rPr>
        <w:t>…. ustawy PZP</w:t>
      </w:r>
      <w:r w:rsidRPr="00E40703">
        <w:rPr>
          <w:rFonts w:ascii="Arial" w:hAnsi="Arial" w:cs="Arial"/>
          <w:i/>
          <w:sz w:val="22"/>
          <w:szCs w:val="22"/>
        </w:rPr>
        <w:t>.</w:t>
      </w:r>
      <w:r w:rsidRPr="00E40703">
        <w:rPr>
          <w:rFonts w:ascii="Arial" w:hAnsi="Arial" w:cs="Arial"/>
          <w:sz w:val="22"/>
          <w:szCs w:val="22"/>
        </w:rPr>
        <w:t xml:space="preserve"> </w:t>
      </w:r>
    </w:p>
    <w:p w14:paraId="1DC2A21A" w14:textId="77777777" w:rsidR="009453A1" w:rsidRPr="00E40703" w:rsidRDefault="009453A1" w:rsidP="00E40703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Jednocześnie oświadczam, że w związku z ww. okolicznością, na podstawie art. 110 ust. 2 pkt ................... ustawy PZP podjąłem następujące środki naprawcze:</w:t>
      </w:r>
    </w:p>
    <w:p w14:paraId="4ED175EB" w14:textId="55EF84C2" w:rsidR="009453A1" w:rsidRPr="00E40703" w:rsidRDefault="009453A1" w:rsidP="00E4070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…………………………………………………………………..…………………</w:t>
      </w:r>
      <w:r w:rsidR="00E40703">
        <w:rPr>
          <w:rFonts w:ascii="Arial" w:hAnsi="Arial" w:cs="Arial"/>
          <w:sz w:val="22"/>
          <w:szCs w:val="22"/>
        </w:rPr>
        <w:t>…………</w:t>
      </w:r>
      <w:r w:rsidRPr="00E40703">
        <w:rPr>
          <w:rFonts w:ascii="Arial" w:hAnsi="Arial" w:cs="Arial"/>
          <w:sz w:val="22"/>
          <w:szCs w:val="22"/>
        </w:rPr>
        <w:t>..............</w:t>
      </w:r>
    </w:p>
    <w:p w14:paraId="323607F5" w14:textId="77777777" w:rsidR="007F21CE" w:rsidRDefault="007F21CE" w:rsidP="005277C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24F5BB" w14:textId="77777777" w:rsidR="007F21CE" w:rsidRDefault="007F21CE" w:rsidP="007F21C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58C4353B" w14:textId="2B8609B9" w:rsidR="007F21CE" w:rsidRPr="00003A35" w:rsidRDefault="007F21CE" w:rsidP="007F21CE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 xml:space="preserve">W celu potwierdzenia braku podstaw wykluczenia na podstawie art. 125 ust 1 ustawy Pzp informuję/emy/*, że dotyczący mnie/nas* dokument(y) </w:t>
      </w:r>
      <w:r w:rsidR="000841C5">
        <w:rPr>
          <w:rFonts w:ascii="Arial" w:hAnsi="Arial" w:cs="Arial"/>
          <w:sz w:val="22"/>
          <w:szCs w:val="22"/>
        </w:rPr>
        <w:t xml:space="preserve"> (</w:t>
      </w:r>
      <w:r w:rsidR="000841C5" w:rsidRPr="0055084E">
        <w:rPr>
          <w:rFonts w:ascii="Arial" w:hAnsi="Arial" w:cs="Arial"/>
          <w:sz w:val="22"/>
          <w:szCs w:val="22"/>
        </w:rPr>
        <w:t>w zakresie art. 109 ust. 1 pkt 4 ustawy</w:t>
      </w:r>
      <w:r w:rsidR="000841C5">
        <w:rPr>
          <w:rFonts w:ascii="Arial" w:hAnsi="Arial" w:cs="Arial"/>
          <w:sz w:val="22"/>
          <w:szCs w:val="22"/>
        </w:rPr>
        <w:t xml:space="preserve">) </w:t>
      </w:r>
      <w:r w:rsidRPr="00003A35">
        <w:rPr>
          <w:rFonts w:ascii="Arial" w:hAnsi="Arial" w:cs="Arial"/>
          <w:sz w:val="22"/>
          <w:szCs w:val="22"/>
        </w:rPr>
        <w:t>Zamawiający może pobrać z ogólnodostępnej i bezpłatnej bazy danych pod następującym adresem internetowym</w:t>
      </w:r>
      <w:r w:rsidRPr="00003A35">
        <w:rPr>
          <w:rFonts w:ascii="Arial" w:hAnsi="Arial" w:cs="Arial"/>
          <w:bCs/>
          <w:i/>
          <w:iCs/>
          <w:sz w:val="22"/>
          <w:szCs w:val="22"/>
        </w:rPr>
        <w:t>):</w:t>
      </w:r>
      <w:r w:rsidRPr="00003A35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14:paraId="7A3B0334" w14:textId="77777777" w:rsidR="007F21CE" w:rsidRPr="00003A35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b/>
          <w:bCs/>
          <w:sz w:val="22"/>
          <w:szCs w:val="22"/>
        </w:rPr>
        <w:t>Odpis z właściwego rejestru</w:t>
      </w:r>
      <w:r w:rsidRPr="00003A35">
        <w:rPr>
          <w:rFonts w:ascii="Arial" w:hAnsi="Arial" w:cs="Arial"/>
          <w:sz w:val="22"/>
          <w:szCs w:val="22"/>
        </w:rPr>
        <w:t xml:space="preserve">: </w:t>
      </w:r>
      <w:hyperlink r:id="rId10" w:tooltip="link do KRS" w:history="1">
        <w:r w:rsidRPr="00003A35">
          <w:rPr>
            <w:rStyle w:val="Hipercze"/>
            <w:rFonts w:ascii="Arial" w:hAnsi="Arial" w:cs="Arial"/>
            <w:sz w:val="22"/>
            <w:szCs w:val="22"/>
          </w:rPr>
          <w:t>https://ems.ms.gov.pl</w:t>
        </w:r>
      </w:hyperlink>
      <w:r w:rsidRPr="00003A35">
        <w:rPr>
          <w:rFonts w:ascii="Arial" w:hAnsi="Arial" w:cs="Arial"/>
          <w:sz w:val="22"/>
          <w:szCs w:val="22"/>
        </w:rPr>
        <w:t xml:space="preserve">  </w:t>
      </w:r>
      <w:r w:rsidRPr="00003A35">
        <w:rPr>
          <w:rFonts w:ascii="Arial" w:hAnsi="Arial" w:cs="Arial"/>
          <w:b/>
          <w:sz w:val="22"/>
          <w:szCs w:val="22"/>
        </w:rPr>
        <w:t>- TAK/*NIE</w:t>
      </w:r>
    </w:p>
    <w:p w14:paraId="44F6DBE0" w14:textId="77777777" w:rsidR="007F21CE" w:rsidRPr="00003A35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b/>
          <w:bCs/>
          <w:sz w:val="22"/>
          <w:szCs w:val="22"/>
        </w:rPr>
        <w:t>Odpis z Centralnej Ewidencji i Informacji o Działalności Gospodarczej</w:t>
      </w:r>
      <w:r w:rsidRPr="00003A35">
        <w:rPr>
          <w:rFonts w:ascii="Arial" w:hAnsi="Arial" w:cs="Arial"/>
          <w:sz w:val="22"/>
          <w:szCs w:val="22"/>
        </w:rPr>
        <w:t xml:space="preserve">: </w:t>
      </w:r>
      <w:hyperlink r:id="rId11" w:tooltip="link do CEiDG" w:history="1">
        <w:r w:rsidRPr="00003A35">
          <w:rPr>
            <w:rStyle w:val="Hipercze"/>
            <w:rFonts w:ascii="Arial" w:hAnsi="Arial" w:cs="Arial"/>
            <w:sz w:val="22"/>
            <w:szCs w:val="22"/>
          </w:rPr>
          <w:t>https://prod.ceidg.gov.pl</w:t>
        </w:r>
      </w:hyperlink>
      <w:r w:rsidRPr="00003A35">
        <w:rPr>
          <w:rFonts w:ascii="Arial" w:hAnsi="Arial" w:cs="Arial"/>
          <w:sz w:val="22"/>
          <w:szCs w:val="22"/>
        </w:rPr>
        <w:t xml:space="preserve">   </w:t>
      </w:r>
      <w:r w:rsidRPr="00003A35">
        <w:rPr>
          <w:rFonts w:ascii="Arial" w:hAnsi="Arial" w:cs="Arial"/>
          <w:b/>
          <w:sz w:val="22"/>
          <w:szCs w:val="22"/>
        </w:rPr>
        <w:t>- TAK/*NIE</w:t>
      </w:r>
    </w:p>
    <w:p w14:paraId="54E283AB" w14:textId="77777777" w:rsidR="00B5198B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b/>
          <w:bCs/>
          <w:sz w:val="22"/>
          <w:szCs w:val="22"/>
        </w:rPr>
        <w:t xml:space="preserve">INNY(E) DOKUMENT(Y) </w:t>
      </w:r>
      <w:r w:rsidRPr="00003A35">
        <w:rPr>
          <w:rFonts w:ascii="Arial" w:hAnsi="Arial" w:cs="Arial"/>
          <w:sz w:val="22"/>
          <w:szCs w:val="22"/>
        </w:rPr>
        <w:t>/dotyczy Wykonawcy zagranicznego/</w:t>
      </w:r>
      <w:r w:rsidRPr="00003A35">
        <w:rPr>
          <w:rFonts w:ascii="Arial" w:hAnsi="Arial" w:cs="Arial"/>
          <w:b/>
          <w:bCs/>
          <w:sz w:val="22"/>
          <w:szCs w:val="22"/>
        </w:rPr>
        <w:t>*</w:t>
      </w:r>
      <w:r w:rsidRPr="00003A35">
        <w:rPr>
          <w:rFonts w:ascii="Arial" w:hAnsi="Arial" w:cs="Arial"/>
          <w:sz w:val="22"/>
          <w:szCs w:val="22"/>
        </w:rPr>
        <w:t xml:space="preserve">: </w:t>
      </w:r>
    </w:p>
    <w:p w14:paraId="4D5DEF20" w14:textId="09E297B4" w:rsidR="007F21CE" w:rsidRPr="00003A35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………………………………………………………………………………………………..…</w:t>
      </w:r>
    </w:p>
    <w:p w14:paraId="27AB74CB" w14:textId="77777777" w:rsidR="007F21CE" w:rsidRPr="00003A35" w:rsidRDefault="007F21CE" w:rsidP="007F2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03A35">
        <w:rPr>
          <w:rFonts w:ascii="Arial" w:hAnsi="Arial" w:cs="Arial"/>
          <w:sz w:val="22"/>
          <w:szCs w:val="22"/>
        </w:rPr>
        <w:t xml:space="preserve">/w przypadku wskazania przez Wykonawcę dostępności dokumentu wymienionego pod określonym adresem internetowym ogólnodostępnej i bezpłatnej bazy danych, Zamawiający samodzielnie pobierze wymagany dokument ze wskazanej bazy danych/ </w:t>
      </w:r>
    </w:p>
    <w:p w14:paraId="5DAF7B76" w14:textId="14C884E3" w:rsidR="007F21CE" w:rsidRPr="000841C5" w:rsidRDefault="000841C5" w:rsidP="005277C4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841C5">
        <w:rPr>
          <w:rFonts w:ascii="Arial" w:hAnsi="Arial" w:cs="Arial"/>
          <w:i/>
          <w:iCs/>
          <w:sz w:val="22"/>
          <w:szCs w:val="22"/>
        </w:rPr>
        <w:t>*skreślić niewłaściwe</w:t>
      </w:r>
    </w:p>
    <w:p w14:paraId="61F9EA69" w14:textId="77777777" w:rsidR="007F21CE" w:rsidRPr="005277C4" w:rsidRDefault="007F21CE" w:rsidP="005277C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251E95" w14:textId="77777777" w:rsidR="00E40703" w:rsidRPr="00E40703" w:rsidRDefault="00E40703" w:rsidP="00E40703">
      <w:p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E4070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6E12F013" w14:textId="77777777" w:rsidR="00E40703" w:rsidRPr="00E40703" w:rsidRDefault="00E40703" w:rsidP="00E40703">
      <w:pPr>
        <w:jc w:val="both"/>
        <w:rPr>
          <w:rFonts w:ascii="Arial" w:hAnsi="Arial" w:cs="Arial"/>
          <w:sz w:val="22"/>
          <w:szCs w:val="22"/>
        </w:rPr>
      </w:pPr>
    </w:p>
    <w:p w14:paraId="679100B6" w14:textId="77777777" w:rsidR="00E40703" w:rsidRPr="00E40703" w:rsidRDefault="00E40703" w:rsidP="00E40703">
      <w:pPr>
        <w:jc w:val="both"/>
        <w:rPr>
          <w:rFonts w:ascii="Arial" w:hAnsi="Arial" w:cs="Arial"/>
          <w:sz w:val="22"/>
          <w:szCs w:val="22"/>
        </w:rPr>
      </w:pPr>
      <w:r w:rsidRPr="00E40703">
        <w:rPr>
          <w:rFonts w:ascii="Arial" w:hAnsi="Arial" w:cs="Arial"/>
          <w:sz w:val="22"/>
          <w:szCs w:val="22"/>
        </w:rPr>
        <w:t>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 w14:paraId="6D43D44E" w14:textId="77777777" w:rsidR="00E40703" w:rsidRDefault="00E40703" w:rsidP="00E40703">
      <w:pPr>
        <w:jc w:val="both"/>
        <w:rPr>
          <w:rFonts w:ascii="Arial" w:hAnsi="Arial" w:cs="Arial"/>
          <w:sz w:val="20"/>
          <w:szCs w:val="20"/>
        </w:rPr>
      </w:pPr>
    </w:p>
    <w:p w14:paraId="59807046" w14:textId="77777777" w:rsidR="00B5198B" w:rsidRDefault="00B5198B" w:rsidP="00E40703">
      <w:pPr>
        <w:jc w:val="both"/>
        <w:rPr>
          <w:rFonts w:ascii="Arial" w:hAnsi="Arial" w:cs="Arial"/>
          <w:sz w:val="20"/>
          <w:szCs w:val="20"/>
        </w:rPr>
      </w:pPr>
    </w:p>
    <w:p w14:paraId="1622A447" w14:textId="77777777" w:rsidR="00B5198B" w:rsidRPr="00E40703" w:rsidRDefault="00B5198B" w:rsidP="00E40703">
      <w:pPr>
        <w:jc w:val="both"/>
        <w:rPr>
          <w:rFonts w:ascii="Arial" w:hAnsi="Arial" w:cs="Arial"/>
          <w:sz w:val="20"/>
          <w:szCs w:val="20"/>
        </w:rPr>
      </w:pPr>
    </w:p>
    <w:p w14:paraId="0D5A6011" w14:textId="221F3FED" w:rsidR="00E40703" w:rsidRPr="00E40703" w:rsidRDefault="00E40703" w:rsidP="00E40703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 xml:space="preserve">Miejscowość, dnia ......... </w:t>
      </w:r>
      <w:r w:rsidR="00DE6B02">
        <w:rPr>
          <w:rFonts w:ascii="Arial" w:hAnsi="Arial" w:cs="Arial"/>
          <w:i/>
          <w:iCs/>
          <w:sz w:val="20"/>
          <w:szCs w:val="20"/>
        </w:rPr>
        <w:t>……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5F242A24" w14:textId="77777777" w:rsidR="00E40703" w:rsidRPr="00E40703" w:rsidRDefault="00E40703" w:rsidP="00E40703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5BECDC27" w14:textId="77777777" w:rsidR="001E3C86" w:rsidRDefault="001E3C86" w:rsidP="001E3C86">
      <w:pPr>
        <w:outlineLvl w:val="0"/>
        <w:rPr>
          <w:rFonts w:ascii="Arial" w:hAnsi="Arial" w:cs="Arial"/>
          <w:i/>
          <w:iCs/>
        </w:rPr>
      </w:pPr>
    </w:p>
    <w:p w14:paraId="2CB9F05D" w14:textId="24CA794B" w:rsidR="005277C4" w:rsidRPr="009453A1" w:rsidRDefault="005277C4" w:rsidP="005277C4">
      <w:pPr>
        <w:spacing w:line="276" w:lineRule="auto"/>
        <w:rPr>
          <w:rFonts w:ascii="Arial" w:hAnsi="Arial" w:cs="Arial"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bCs/>
          <w:i/>
          <w:sz w:val="18"/>
          <w:szCs w:val="18"/>
        </w:rPr>
        <w:t xml:space="preserve"> </w:t>
      </w:r>
      <w:bookmarkStart w:id="7" w:name="_Hlk100315514"/>
      <w:r w:rsidRPr="009453A1">
        <w:rPr>
          <w:rFonts w:ascii="Arial" w:hAnsi="Arial" w:cs="Arial"/>
          <w:sz w:val="22"/>
          <w:szCs w:val="22"/>
        </w:rPr>
        <w:br w:type="page"/>
      </w:r>
      <w:bookmarkEnd w:id="7"/>
    </w:p>
    <w:p w14:paraId="0E22E554" w14:textId="77777777" w:rsidR="001E3C86" w:rsidRPr="001E3C86" w:rsidRDefault="001E3C86" w:rsidP="001E3C86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lastRenderedPageBreak/>
        <w:t xml:space="preserve">Uwaga: oświadczanie składa Wykonawca, oraz odpowiednio: </w:t>
      </w:r>
    </w:p>
    <w:p w14:paraId="6BC48F38" w14:textId="77777777" w:rsidR="001E3C86" w:rsidRPr="001E3C86" w:rsidRDefault="001E3C86" w:rsidP="007D43D8">
      <w:pPr>
        <w:numPr>
          <w:ilvl w:val="0"/>
          <w:numId w:val="34"/>
        </w:num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każdy z wykonawców wspólnie ubiegających się o udzielenie zamówienia (spółki cywilne/konsorcjum), w zakresie, w jakim każdy z wykonawców wykazuje spełnienie warunków udziału w postępowaniu;</w:t>
      </w:r>
    </w:p>
    <w:p w14:paraId="6EB75106" w14:textId="77777777" w:rsidR="001E3C86" w:rsidRPr="001E3C86" w:rsidRDefault="001E3C86" w:rsidP="007D43D8">
      <w:pPr>
        <w:numPr>
          <w:ilvl w:val="0"/>
          <w:numId w:val="34"/>
        </w:numPr>
        <w:rPr>
          <w:rFonts w:ascii="Arial" w:hAnsi="Arial" w:cs="Arial"/>
          <w:i/>
          <w:iCs/>
          <w:color w:val="FF0000"/>
          <w:sz w:val="18"/>
          <w:szCs w:val="18"/>
        </w:rPr>
      </w:pPr>
      <w:r w:rsidRPr="001E3C86">
        <w:rPr>
          <w:rFonts w:ascii="Arial" w:hAnsi="Arial" w:cs="Arial"/>
          <w:i/>
          <w:iCs/>
          <w:color w:val="FF0000"/>
          <w:sz w:val="18"/>
          <w:szCs w:val="18"/>
        </w:rPr>
        <w:t>podmiot udostępniający zasoby, w zakresie, w jakim wykonawca powołuje się na jego zasoby.</w:t>
      </w:r>
    </w:p>
    <w:p w14:paraId="0B810779" w14:textId="28C6A62D" w:rsidR="009453A1" w:rsidRPr="001E3C86" w:rsidRDefault="009453A1" w:rsidP="009453A1">
      <w:pPr>
        <w:pStyle w:val="Tekstpodstawowy"/>
        <w:ind w:left="540"/>
        <w:jc w:val="center"/>
        <w:outlineLvl w:val="0"/>
        <w:rPr>
          <w:rFonts w:ascii="Arial" w:hAnsi="Arial" w:cs="Arial"/>
          <w:bCs/>
          <w:i/>
          <w:iCs/>
          <w:sz w:val="18"/>
          <w:szCs w:val="18"/>
        </w:rPr>
      </w:pPr>
    </w:p>
    <w:p w14:paraId="6252EF26" w14:textId="20E470DF" w:rsidR="001E3C86" w:rsidRPr="009453A1" w:rsidRDefault="001E3C86" w:rsidP="001E3C86">
      <w:pPr>
        <w:spacing w:line="276" w:lineRule="auto"/>
        <w:ind w:left="5664" w:firstLine="708"/>
        <w:jc w:val="both"/>
        <w:rPr>
          <w:rFonts w:ascii="Arial" w:hAnsi="Arial" w:cs="Arial"/>
          <w:w w:val="130"/>
          <w:sz w:val="18"/>
          <w:szCs w:val="18"/>
        </w:rPr>
      </w:pPr>
      <w:r w:rsidRPr="009453A1">
        <w:rPr>
          <w:rFonts w:ascii="Arial" w:hAnsi="Arial" w:cs="Arial"/>
          <w:w w:val="130"/>
          <w:sz w:val="18"/>
          <w:szCs w:val="18"/>
        </w:rPr>
        <w:t xml:space="preserve">Załącznik nr </w:t>
      </w:r>
      <w:r w:rsidR="00693E32">
        <w:rPr>
          <w:rFonts w:ascii="Arial" w:hAnsi="Arial" w:cs="Arial"/>
          <w:w w:val="130"/>
          <w:sz w:val="18"/>
          <w:szCs w:val="18"/>
        </w:rPr>
        <w:t>2</w:t>
      </w:r>
      <w:r w:rsidRPr="009453A1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22AD79FF" w14:textId="77777777" w:rsidR="001E3C86" w:rsidRPr="009453A1" w:rsidRDefault="001E3C86" w:rsidP="001E3C86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22"/>
          <w:szCs w:val="22"/>
        </w:rPr>
      </w:pPr>
    </w:p>
    <w:p w14:paraId="742DE268" w14:textId="28B8245F" w:rsidR="001E3C86" w:rsidRPr="009453A1" w:rsidRDefault="001E3C86" w:rsidP="001E3C86">
      <w:pPr>
        <w:ind w:right="5954"/>
        <w:rPr>
          <w:rFonts w:ascii="Arial" w:hAnsi="Arial" w:cs="Arial"/>
          <w:sz w:val="21"/>
          <w:szCs w:val="21"/>
        </w:rPr>
      </w:pPr>
      <w:r w:rsidRPr="009453A1">
        <w:rPr>
          <w:rFonts w:ascii="Arial" w:hAnsi="Arial" w:cs="Arial"/>
          <w:sz w:val="21"/>
          <w:szCs w:val="21"/>
        </w:rPr>
        <w:t>……….......................................</w:t>
      </w:r>
    </w:p>
    <w:p w14:paraId="1F53A785" w14:textId="77777777" w:rsidR="001E3C86" w:rsidRPr="009453A1" w:rsidRDefault="001E3C86" w:rsidP="001E3C86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(pełna nazwa/firma, adres, w zależności od podmiotu: NIP/PESEL, KRS/CEiDG)</w:t>
      </w:r>
    </w:p>
    <w:p w14:paraId="674E56FB" w14:textId="77777777" w:rsidR="001E3C86" w:rsidRPr="009453A1" w:rsidRDefault="001E3C86" w:rsidP="001E3C86">
      <w:pPr>
        <w:rPr>
          <w:rFonts w:ascii="Arial" w:hAnsi="Arial" w:cs="Arial"/>
          <w:sz w:val="20"/>
          <w:szCs w:val="20"/>
          <w:u w:val="single"/>
        </w:rPr>
      </w:pPr>
    </w:p>
    <w:p w14:paraId="436BC7D4" w14:textId="0D827E1C" w:rsidR="001E3C86" w:rsidRDefault="001E3C86" w:rsidP="001E3C86">
      <w:pPr>
        <w:rPr>
          <w:rFonts w:ascii="Arial" w:hAnsi="Arial" w:cs="Arial"/>
          <w:sz w:val="20"/>
          <w:szCs w:val="20"/>
          <w:u w:val="single"/>
        </w:rPr>
      </w:pPr>
      <w:r w:rsidRPr="00C92132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22CA49A" w14:textId="77777777" w:rsidR="00C92132" w:rsidRPr="00C92132" w:rsidRDefault="00C92132" w:rsidP="001E3C86">
      <w:pPr>
        <w:rPr>
          <w:rFonts w:ascii="Arial" w:hAnsi="Arial" w:cs="Arial"/>
          <w:sz w:val="20"/>
          <w:szCs w:val="20"/>
          <w:u w:val="single"/>
        </w:rPr>
      </w:pPr>
    </w:p>
    <w:p w14:paraId="18DDF865" w14:textId="77777777" w:rsidR="001E3C86" w:rsidRPr="009453A1" w:rsidRDefault="001E3C86" w:rsidP="001E3C86">
      <w:pPr>
        <w:rPr>
          <w:rFonts w:ascii="Arial" w:hAnsi="Arial" w:cs="Arial"/>
          <w:u w:val="single"/>
        </w:rPr>
      </w:pPr>
      <w:r w:rsidRPr="009453A1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168EEF25" w14:textId="77777777" w:rsidR="001E3C86" w:rsidRPr="009453A1" w:rsidRDefault="001E3C86" w:rsidP="001E3C86">
      <w:pPr>
        <w:ind w:right="5953"/>
        <w:rPr>
          <w:rFonts w:ascii="Arial" w:hAnsi="Arial" w:cs="Arial"/>
          <w:sz w:val="16"/>
          <w:szCs w:val="16"/>
        </w:rPr>
      </w:pPr>
      <w:r w:rsidRPr="009453A1">
        <w:rPr>
          <w:rFonts w:ascii="Arial" w:hAnsi="Arial" w:cs="Arial"/>
          <w:sz w:val="16"/>
          <w:szCs w:val="16"/>
        </w:rPr>
        <w:t>(imię, nazwisko, stanowisko/podstawa do  reprezentacji)</w:t>
      </w:r>
    </w:p>
    <w:p w14:paraId="0479179E" w14:textId="77777777" w:rsidR="001E3C86" w:rsidRPr="009453A1" w:rsidRDefault="001E3C86" w:rsidP="001E3C86">
      <w:pPr>
        <w:ind w:right="5953"/>
        <w:rPr>
          <w:rFonts w:ascii="Arial" w:hAnsi="Arial" w:cs="Arial"/>
          <w:sz w:val="16"/>
          <w:szCs w:val="16"/>
        </w:rPr>
      </w:pPr>
    </w:p>
    <w:p w14:paraId="08A407BF" w14:textId="77777777" w:rsidR="001E3C86" w:rsidRPr="009453A1" w:rsidRDefault="001E3C86" w:rsidP="001E3C86">
      <w:pPr>
        <w:pStyle w:val="Tekstpodstawowy"/>
        <w:jc w:val="center"/>
        <w:outlineLvl w:val="0"/>
        <w:rPr>
          <w:rFonts w:ascii="Arial" w:hAnsi="Arial" w:cs="Arial"/>
          <w:bCs/>
          <w:sz w:val="24"/>
        </w:rPr>
      </w:pPr>
    </w:p>
    <w:p w14:paraId="700873C3" w14:textId="77777777" w:rsidR="009453A1" w:rsidRPr="009453A1" w:rsidRDefault="009453A1" w:rsidP="001E3C86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 xml:space="preserve">Oświadczenie </w:t>
      </w:r>
    </w:p>
    <w:p w14:paraId="0F4DF2A2" w14:textId="31DE966E" w:rsidR="009453A1" w:rsidRPr="009453A1" w:rsidRDefault="009453A1" w:rsidP="001E3C86">
      <w:pPr>
        <w:pStyle w:val="Tekstpodstawowy"/>
        <w:spacing w:line="240" w:lineRule="auto"/>
        <w:jc w:val="center"/>
        <w:outlineLvl w:val="0"/>
        <w:rPr>
          <w:rFonts w:ascii="Arial" w:hAnsi="Arial" w:cs="Arial"/>
          <w:bCs/>
          <w:sz w:val="24"/>
        </w:rPr>
      </w:pPr>
      <w:r w:rsidRPr="009453A1">
        <w:rPr>
          <w:rFonts w:ascii="Arial" w:hAnsi="Arial" w:cs="Arial"/>
          <w:bCs/>
          <w:sz w:val="24"/>
        </w:rPr>
        <w:t>składane na podstawie art. 125  ust. 1 ustawy z dnia 11 września 2019</w:t>
      </w:r>
      <w:r w:rsidR="00751213">
        <w:rPr>
          <w:rFonts w:ascii="Arial" w:hAnsi="Arial" w:cs="Arial"/>
          <w:bCs/>
          <w:sz w:val="24"/>
        </w:rPr>
        <w:t xml:space="preserve"> </w:t>
      </w:r>
      <w:r w:rsidRPr="009453A1">
        <w:rPr>
          <w:rFonts w:ascii="Arial" w:hAnsi="Arial" w:cs="Arial"/>
          <w:bCs/>
          <w:sz w:val="24"/>
        </w:rPr>
        <w:t>r. Prawo zamówień publicznych (dalej jako: ustawa Pzp),</w:t>
      </w:r>
    </w:p>
    <w:p w14:paraId="1413AA16" w14:textId="77777777" w:rsidR="009453A1" w:rsidRPr="009453A1" w:rsidRDefault="009453A1" w:rsidP="001E3C86">
      <w:pPr>
        <w:pStyle w:val="Tekstpodstawowy"/>
        <w:spacing w:line="240" w:lineRule="auto"/>
        <w:ind w:left="540"/>
        <w:jc w:val="center"/>
        <w:outlineLvl w:val="0"/>
        <w:rPr>
          <w:rFonts w:ascii="Arial" w:hAnsi="Arial" w:cs="Arial"/>
          <w:bCs/>
          <w:sz w:val="24"/>
        </w:rPr>
      </w:pPr>
    </w:p>
    <w:p w14:paraId="5DF9FB6F" w14:textId="36975085" w:rsidR="001E3C86" w:rsidRPr="001E3C86" w:rsidRDefault="009453A1" w:rsidP="001E3C86">
      <w:pPr>
        <w:pStyle w:val="Tekstpodstawowy"/>
        <w:jc w:val="center"/>
        <w:outlineLvl w:val="0"/>
        <w:rPr>
          <w:rFonts w:ascii="Arial" w:hAnsi="Arial" w:cs="Arial"/>
          <w:bCs/>
          <w:sz w:val="24"/>
          <w:u w:val="single"/>
        </w:rPr>
      </w:pPr>
      <w:r w:rsidRPr="009453A1">
        <w:rPr>
          <w:rFonts w:ascii="Arial" w:hAnsi="Arial" w:cs="Arial"/>
          <w:bCs/>
          <w:sz w:val="24"/>
          <w:u w:val="single"/>
        </w:rPr>
        <w:t xml:space="preserve">DOTYCZĄCE  SPEŁNIENIA WARUNKÓW UDZIAŁU W POSTĘPOWANIU </w:t>
      </w:r>
    </w:p>
    <w:p w14:paraId="396123D6" w14:textId="77777777" w:rsidR="001E3C86" w:rsidRPr="001E3C86" w:rsidRDefault="001E3C86" w:rsidP="00383E68">
      <w:pPr>
        <w:pStyle w:val="Tekstpodstawowy"/>
        <w:spacing w:line="276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5989B16E" w14:textId="77777777" w:rsidR="00693E32" w:rsidRPr="00DE6B02" w:rsidRDefault="00693E32" w:rsidP="00693E3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A5511">
        <w:rPr>
          <w:rFonts w:ascii="Arial" w:hAnsi="Arial" w:cs="Arial"/>
          <w:bCs/>
          <w:sz w:val="22"/>
          <w:szCs w:val="22"/>
        </w:rPr>
        <w:t>Na potrzeby postępowania o udzielenie zamówienia publicznego pn</w:t>
      </w:r>
      <w:r>
        <w:rPr>
          <w:rFonts w:ascii="Arial" w:hAnsi="Arial" w:cs="Arial"/>
          <w:bCs/>
          <w:sz w:val="22"/>
          <w:szCs w:val="22"/>
        </w:rPr>
        <w:t>.:</w:t>
      </w:r>
      <w:r w:rsidRPr="00DE6B02">
        <w:rPr>
          <w:rFonts w:ascii="Arial" w:hAnsi="Arial" w:cs="Arial"/>
          <w:bCs/>
          <w:sz w:val="22"/>
          <w:szCs w:val="22"/>
        </w:rPr>
        <w:t xml:space="preserve"> </w:t>
      </w:r>
      <w:r w:rsidRPr="00693E32">
        <w:rPr>
          <w:rFonts w:ascii="Arial" w:hAnsi="Arial" w:cs="Arial"/>
          <w:b/>
          <w:sz w:val="22"/>
          <w:szCs w:val="22"/>
        </w:rPr>
        <w:t>„</w:t>
      </w:r>
      <w:bookmarkStart w:id="8" w:name="_Hlk157501479"/>
      <w:r w:rsidRPr="00693E32">
        <w:rPr>
          <w:rFonts w:ascii="Arial" w:hAnsi="Arial" w:cs="Arial"/>
          <w:b/>
          <w:bCs/>
          <w:i/>
          <w:iCs/>
          <w:sz w:val="22"/>
          <w:szCs w:val="22"/>
        </w:rPr>
        <w:t>Sukcesywny zakup paliw płynnych w systemie bezgotówkowym na potrzeby Gminnego Zakładu Komunalnego w Sianowie w 2024 r.</w:t>
      </w:r>
      <w:r w:rsidRPr="00693E32">
        <w:rPr>
          <w:rFonts w:ascii="Arial" w:hAnsi="Arial" w:cs="Arial"/>
          <w:b/>
          <w:sz w:val="22"/>
          <w:szCs w:val="22"/>
        </w:rPr>
        <w:t>”</w:t>
      </w:r>
      <w:bookmarkEnd w:id="8"/>
      <w:r>
        <w:rPr>
          <w:rFonts w:ascii="Arial" w:hAnsi="Arial" w:cs="Arial"/>
          <w:b/>
          <w:sz w:val="22"/>
          <w:szCs w:val="22"/>
        </w:rPr>
        <w:t xml:space="preserve"> </w:t>
      </w:r>
      <w:r w:rsidRPr="00B5198B">
        <w:rPr>
          <w:rFonts w:ascii="Arial" w:hAnsi="Arial" w:cs="Arial"/>
          <w:bCs/>
          <w:sz w:val="22"/>
          <w:szCs w:val="22"/>
        </w:rPr>
        <w:t>prowadzonego przez Gminę Sianów</w:t>
      </w:r>
      <w:r w:rsidRPr="00DE6B02">
        <w:rPr>
          <w:rFonts w:ascii="Arial" w:hAnsi="Arial" w:cs="Arial"/>
          <w:sz w:val="22"/>
          <w:szCs w:val="22"/>
        </w:rPr>
        <w:t xml:space="preserve"> </w:t>
      </w:r>
    </w:p>
    <w:p w14:paraId="65C69F41" w14:textId="77777777" w:rsidR="001E3C86" w:rsidRPr="001E3C86" w:rsidRDefault="001E3C86" w:rsidP="001E3C86">
      <w:pPr>
        <w:pStyle w:val="Tekstpodstawowy"/>
        <w:spacing w:line="276" w:lineRule="auto"/>
        <w:rPr>
          <w:rFonts w:ascii="Arial" w:hAnsi="Arial" w:cs="Arial"/>
          <w:b w:val="0"/>
          <w:bCs/>
          <w:sz w:val="24"/>
          <w:u w:val="single"/>
        </w:rPr>
      </w:pPr>
    </w:p>
    <w:p w14:paraId="5AA29CB6" w14:textId="3CBB8A7B" w:rsidR="00266F2B" w:rsidRPr="00266F2B" w:rsidRDefault="009453A1" w:rsidP="00266F2B">
      <w:pPr>
        <w:suppressAutoHyphens/>
        <w:spacing w:line="276" w:lineRule="auto"/>
        <w:jc w:val="both"/>
        <w:rPr>
          <w:rFonts w:ascii="Arial" w:hAnsi="Arial" w:cs="Arial"/>
          <w:iCs/>
          <w:sz w:val="22"/>
          <w:szCs w:val="22"/>
          <w:u w:val="single"/>
        </w:rPr>
      </w:pPr>
      <w:r w:rsidRPr="00266F2B">
        <w:rPr>
          <w:rFonts w:ascii="Arial" w:hAnsi="Arial" w:cs="Arial"/>
          <w:sz w:val="22"/>
          <w:szCs w:val="22"/>
          <w:u w:val="single"/>
        </w:rPr>
        <w:t xml:space="preserve">Oświadczam, że spełniam warunki udziału w postępowaniu określone przez zamawiającego w Rozdziale </w:t>
      </w:r>
      <w:r w:rsidR="001E3C86" w:rsidRPr="00266F2B">
        <w:rPr>
          <w:rFonts w:ascii="Arial" w:hAnsi="Arial" w:cs="Arial"/>
          <w:sz w:val="22"/>
          <w:szCs w:val="22"/>
          <w:u w:val="single"/>
        </w:rPr>
        <w:t>II pkt. 1</w:t>
      </w:r>
      <w:r w:rsidRPr="00266F2B">
        <w:rPr>
          <w:rFonts w:ascii="Arial" w:hAnsi="Arial" w:cs="Arial"/>
          <w:sz w:val="22"/>
          <w:szCs w:val="22"/>
          <w:u w:val="single"/>
        </w:rPr>
        <w:t xml:space="preserve"> S</w:t>
      </w:r>
      <w:r w:rsidR="004C792C" w:rsidRPr="00266F2B">
        <w:rPr>
          <w:rFonts w:ascii="Arial" w:hAnsi="Arial" w:cs="Arial"/>
          <w:sz w:val="22"/>
          <w:szCs w:val="22"/>
          <w:u w:val="single"/>
        </w:rPr>
        <w:t xml:space="preserve">pecyfikacji </w:t>
      </w:r>
      <w:r w:rsidRPr="00266F2B">
        <w:rPr>
          <w:rFonts w:ascii="Arial" w:hAnsi="Arial" w:cs="Arial"/>
          <w:sz w:val="22"/>
          <w:szCs w:val="22"/>
          <w:u w:val="single"/>
        </w:rPr>
        <w:t>W</w:t>
      </w:r>
      <w:r w:rsidR="004C792C" w:rsidRPr="00266F2B">
        <w:rPr>
          <w:rFonts w:ascii="Arial" w:hAnsi="Arial" w:cs="Arial"/>
          <w:sz w:val="22"/>
          <w:szCs w:val="22"/>
          <w:u w:val="single"/>
        </w:rPr>
        <w:t xml:space="preserve">arunków </w:t>
      </w:r>
      <w:r w:rsidRPr="00266F2B">
        <w:rPr>
          <w:rFonts w:ascii="Arial" w:hAnsi="Arial" w:cs="Arial"/>
          <w:sz w:val="22"/>
          <w:szCs w:val="22"/>
          <w:u w:val="single"/>
        </w:rPr>
        <w:t>Z</w:t>
      </w:r>
      <w:r w:rsidR="004C792C" w:rsidRPr="00266F2B">
        <w:rPr>
          <w:rFonts w:ascii="Arial" w:hAnsi="Arial" w:cs="Arial"/>
          <w:sz w:val="22"/>
          <w:szCs w:val="22"/>
          <w:u w:val="single"/>
        </w:rPr>
        <w:t>amówienia</w:t>
      </w:r>
      <w:r w:rsidR="00266F2B" w:rsidRPr="00266F2B">
        <w:rPr>
          <w:rFonts w:ascii="Arial" w:hAnsi="Arial" w:cs="Arial"/>
          <w:sz w:val="22"/>
          <w:szCs w:val="22"/>
          <w:u w:val="single"/>
        </w:rPr>
        <w:t>.</w:t>
      </w:r>
    </w:p>
    <w:p w14:paraId="63903939" w14:textId="2B62D3FA" w:rsidR="009453A1" w:rsidRPr="001E3C86" w:rsidRDefault="009453A1" w:rsidP="006579CC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49410730" w14:textId="77777777" w:rsidR="009453A1" w:rsidRPr="009453A1" w:rsidRDefault="009453A1" w:rsidP="009453A1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EBD9826" w14:textId="77777777" w:rsidR="009453A1" w:rsidRPr="009453A1" w:rsidRDefault="009453A1" w:rsidP="009453A1">
      <w:pPr>
        <w:shd w:val="clear" w:color="auto" w:fill="BFBFBF"/>
        <w:jc w:val="both"/>
        <w:rPr>
          <w:rFonts w:ascii="Arial" w:hAnsi="Arial" w:cs="Arial"/>
          <w:b/>
        </w:rPr>
      </w:pPr>
      <w:bookmarkStart w:id="9" w:name="_Hlk68162396"/>
      <w:r w:rsidRPr="009453A1">
        <w:rPr>
          <w:rFonts w:ascii="Arial" w:hAnsi="Arial" w:cs="Arial"/>
          <w:b/>
        </w:rPr>
        <w:t>OŚWIADCZENIE DOTYCZĄCE PODANYCH INFORMACJI:</w:t>
      </w:r>
    </w:p>
    <w:p w14:paraId="2A82D03C" w14:textId="77777777" w:rsidR="009453A1" w:rsidRPr="001E3C86" w:rsidRDefault="009453A1" w:rsidP="009453A1">
      <w:pPr>
        <w:jc w:val="both"/>
        <w:rPr>
          <w:rFonts w:ascii="Arial" w:hAnsi="Arial" w:cs="Arial"/>
          <w:sz w:val="22"/>
          <w:szCs w:val="22"/>
        </w:rPr>
      </w:pPr>
    </w:p>
    <w:p w14:paraId="777B4CE2" w14:textId="77777777" w:rsidR="009453A1" w:rsidRPr="001E3C86" w:rsidRDefault="009453A1" w:rsidP="009453A1">
      <w:pPr>
        <w:jc w:val="both"/>
        <w:rPr>
          <w:rFonts w:ascii="Arial" w:hAnsi="Arial" w:cs="Arial"/>
          <w:sz w:val="22"/>
          <w:szCs w:val="22"/>
        </w:rPr>
      </w:pPr>
      <w:r w:rsidRPr="001E3C86">
        <w:rPr>
          <w:rFonts w:ascii="Arial" w:hAnsi="Arial" w:cs="Arial"/>
          <w:sz w:val="22"/>
          <w:szCs w:val="22"/>
        </w:rPr>
        <w:t>Oświadczam, że wszystkie informacje zawarte w powyższych oświadczeniach są aktualne i zgodne z prawdą oraz zostały przedstawione z pełną świadomością konsekwencji wprowadzenia zamawiającego w błąd przy przedstawianiu informacji.</w:t>
      </w:r>
    </w:p>
    <w:p w14:paraId="5041780E" w14:textId="77777777" w:rsidR="009453A1" w:rsidRPr="001E3C86" w:rsidRDefault="009453A1" w:rsidP="009453A1">
      <w:pPr>
        <w:jc w:val="both"/>
        <w:rPr>
          <w:rFonts w:ascii="Arial" w:hAnsi="Arial" w:cs="Arial"/>
          <w:sz w:val="22"/>
          <w:szCs w:val="22"/>
        </w:rPr>
      </w:pPr>
    </w:p>
    <w:p w14:paraId="7AA797F6" w14:textId="77777777" w:rsidR="009453A1" w:rsidRPr="009453A1" w:rsidRDefault="009453A1" w:rsidP="009453A1">
      <w:pPr>
        <w:jc w:val="both"/>
        <w:rPr>
          <w:rFonts w:ascii="Arial" w:hAnsi="Arial" w:cs="Arial"/>
        </w:rPr>
      </w:pPr>
    </w:p>
    <w:p w14:paraId="224A0CBB" w14:textId="11EDDA0B" w:rsidR="001E3C86" w:rsidRPr="00E40703" w:rsidRDefault="001E3C86" w:rsidP="001E3C86">
      <w:pPr>
        <w:spacing w:line="276" w:lineRule="auto"/>
        <w:rPr>
          <w:rFonts w:ascii="Arial" w:eastAsia="Helvetica" w:hAnsi="Arial" w:cs="Arial"/>
          <w:sz w:val="20"/>
          <w:szCs w:val="20"/>
        </w:rPr>
      </w:pPr>
      <w:r w:rsidRPr="00E40703">
        <w:rPr>
          <w:rFonts w:ascii="Arial" w:hAnsi="Arial" w:cs="Arial"/>
          <w:i/>
          <w:iCs/>
          <w:sz w:val="20"/>
          <w:szCs w:val="20"/>
        </w:rPr>
        <w:t>Miejscowość, dnia .........</w:t>
      </w:r>
      <w:r w:rsidR="00DE6B02">
        <w:rPr>
          <w:rFonts w:ascii="Arial" w:hAnsi="Arial" w:cs="Arial"/>
          <w:i/>
          <w:iCs/>
          <w:sz w:val="20"/>
          <w:szCs w:val="20"/>
        </w:rPr>
        <w:t>.....</w:t>
      </w:r>
      <w:r w:rsidRPr="00E40703">
        <w:rPr>
          <w:rFonts w:ascii="Arial" w:hAnsi="Arial" w:cs="Arial"/>
          <w:i/>
          <w:iCs/>
          <w:sz w:val="20"/>
          <w:szCs w:val="20"/>
        </w:rPr>
        <w:t xml:space="preserve"> roku.</w:t>
      </w:r>
      <w:r w:rsidRPr="00E40703">
        <w:rPr>
          <w:rFonts w:ascii="Arial" w:eastAsia="Helvetica" w:hAnsi="Arial" w:cs="Arial"/>
          <w:sz w:val="20"/>
          <w:szCs w:val="20"/>
        </w:rPr>
        <w:t xml:space="preserve"> </w:t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  <w:t>………………………………</w:t>
      </w:r>
    </w:p>
    <w:p w14:paraId="0DD720F4" w14:textId="77777777" w:rsidR="001E3C86" w:rsidRPr="00E40703" w:rsidRDefault="001E3C86" w:rsidP="001E3C86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sz w:val="20"/>
          <w:szCs w:val="20"/>
        </w:rPr>
        <w:tab/>
      </w:r>
      <w:r w:rsidRPr="00E40703">
        <w:rPr>
          <w:rFonts w:ascii="Arial" w:eastAsia="Helvetica" w:hAnsi="Arial" w:cs="Arial"/>
          <w:i/>
          <w:sz w:val="20"/>
          <w:szCs w:val="20"/>
        </w:rPr>
        <w:t>podpis Wykonawcy</w:t>
      </w:r>
    </w:p>
    <w:p w14:paraId="5B35947A" w14:textId="77777777" w:rsidR="001E3C86" w:rsidRDefault="001E3C86" w:rsidP="001E3C86">
      <w:pPr>
        <w:outlineLvl w:val="0"/>
        <w:rPr>
          <w:rFonts w:ascii="Arial" w:hAnsi="Arial" w:cs="Arial"/>
          <w:i/>
          <w:iCs/>
        </w:rPr>
      </w:pPr>
    </w:p>
    <w:bookmarkEnd w:id="9"/>
    <w:p w14:paraId="784EA422" w14:textId="57DF7443" w:rsidR="009453A1" w:rsidRPr="009453A1" w:rsidRDefault="005277C4" w:rsidP="005277C4">
      <w:pPr>
        <w:widowControl w:val="0"/>
        <w:suppressAutoHyphens/>
        <w:spacing w:after="120"/>
        <w:ind w:left="66"/>
        <w:rPr>
          <w:rFonts w:ascii="Arial" w:hAnsi="Arial" w:cs="Arial"/>
          <w:sz w:val="20"/>
          <w:szCs w:val="20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1495B7D3" w14:textId="77777777" w:rsidR="00342F81" w:rsidRPr="009453A1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bookmarkStart w:id="10" w:name="_Hlk68255743"/>
      <w:r w:rsidRPr="009453A1">
        <w:rPr>
          <w:rFonts w:ascii="Arial" w:hAnsi="Arial" w:cs="Arial"/>
          <w:sz w:val="22"/>
          <w:szCs w:val="22"/>
        </w:rPr>
        <w:br w:type="page"/>
      </w:r>
    </w:p>
    <w:bookmarkEnd w:id="10"/>
    <w:p w14:paraId="7097DDEA" w14:textId="611AB825" w:rsidR="00DE1023" w:rsidRPr="00521D43" w:rsidRDefault="00DE1023" w:rsidP="00DE1023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 w:rsidR="00693E32">
        <w:rPr>
          <w:rFonts w:ascii="Arial" w:hAnsi="Arial" w:cs="Arial"/>
          <w:w w:val="130"/>
          <w:sz w:val="18"/>
          <w:szCs w:val="18"/>
        </w:rPr>
        <w:t>4</w:t>
      </w:r>
      <w:r w:rsidRPr="00521D43">
        <w:rPr>
          <w:rFonts w:ascii="Arial" w:hAnsi="Arial" w:cs="Arial"/>
          <w:w w:val="130"/>
          <w:sz w:val="18"/>
          <w:szCs w:val="18"/>
        </w:rPr>
        <w:t xml:space="preserve"> do SWZ</w:t>
      </w:r>
    </w:p>
    <w:p w14:paraId="063A3E29" w14:textId="77777777"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036F4F50" w14:textId="77777777"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        </w:t>
      </w:r>
    </w:p>
    <w:p w14:paraId="60426E2D" w14:textId="77777777" w:rsidR="00DE1023" w:rsidRPr="00632A2A" w:rsidRDefault="00DE1023" w:rsidP="00DE1023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wykonawcy)</w:t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6F89A470" w14:textId="77777777" w:rsidR="00DE1023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E7652B4" w14:textId="77777777"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C4F7A29" w14:textId="54E8BDE6" w:rsidR="00DE1023" w:rsidRPr="00632A2A" w:rsidRDefault="00DE1023" w:rsidP="00DE1023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632A2A">
        <w:rPr>
          <w:rFonts w:ascii="Arial" w:hAnsi="Arial" w:cs="Arial"/>
          <w:b/>
          <w:sz w:val="22"/>
          <w:szCs w:val="22"/>
        </w:rPr>
        <w:t xml:space="preserve">Gmina </w:t>
      </w:r>
      <w:r w:rsidR="00226AB3">
        <w:rPr>
          <w:rFonts w:ascii="Arial" w:hAnsi="Arial" w:cs="Arial"/>
          <w:b/>
          <w:sz w:val="22"/>
          <w:szCs w:val="22"/>
        </w:rPr>
        <w:t>Sianów</w:t>
      </w:r>
    </w:p>
    <w:p w14:paraId="400E6EA1" w14:textId="61882BC2" w:rsidR="00DE1023" w:rsidRDefault="00226AB3" w:rsidP="00DE1023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Armii Polskiej 30,</w:t>
      </w:r>
    </w:p>
    <w:p w14:paraId="5408EBAB" w14:textId="23C2D720" w:rsidR="00226AB3" w:rsidRPr="00632A2A" w:rsidRDefault="00226AB3" w:rsidP="00DE1023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76-004 Sianów</w:t>
      </w:r>
    </w:p>
    <w:p w14:paraId="04B6FA86" w14:textId="77777777"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AB58699" w14:textId="77777777" w:rsidR="00DE1023" w:rsidRPr="00633813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F983F6" w14:textId="77777777" w:rsidR="00DE1023" w:rsidRPr="00633813" w:rsidRDefault="00DE1023" w:rsidP="00DE1023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3813">
        <w:rPr>
          <w:rFonts w:ascii="Arial" w:hAnsi="Arial" w:cs="Arial"/>
          <w:b/>
          <w:bCs/>
          <w:sz w:val="22"/>
          <w:szCs w:val="22"/>
        </w:rPr>
        <w:t xml:space="preserve">OŚWIADCZENIE  </w:t>
      </w: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WYKONAWCY </w:t>
      </w:r>
    </w:p>
    <w:p w14:paraId="1F4828E5" w14:textId="77777777" w:rsidR="00DE1023" w:rsidRPr="00633813" w:rsidRDefault="00DE1023" w:rsidP="00DE1023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E559955" w14:textId="77777777" w:rsidR="00DE1023" w:rsidRPr="00633813" w:rsidRDefault="00DE1023" w:rsidP="00DE1023">
      <w:pPr>
        <w:jc w:val="center"/>
        <w:rPr>
          <w:rFonts w:ascii="Arial" w:hAnsi="Arial" w:cs="Arial"/>
          <w:b/>
          <w:sz w:val="22"/>
          <w:szCs w:val="22"/>
        </w:rPr>
      </w:pP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 zakresie art. 108 ust. 1 pkt 5 ustawy </w:t>
      </w:r>
      <w:r w:rsidRPr="00633813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633813">
        <w:rPr>
          <w:rFonts w:ascii="Arial" w:hAnsi="Arial" w:cs="Arial"/>
          <w:b/>
          <w:sz w:val="22"/>
          <w:szCs w:val="22"/>
        </w:rPr>
        <w:t xml:space="preserve"> </w:t>
      </w:r>
    </w:p>
    <w:p w14:paraId="24E817F0" w14:textId="77777777" w:rsidR="00DE1023" w:rsidRPr="00633813" w:rsidRDefault="00DE1023" w:rsidP="00DE1023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33813">
        <w:rPr>
          <w:rFonts w:ascii="Arial" w:eastAsia="Calibri" w:hAnsi="Arial" w:cs="Arial"/>
          <w:b/>
          <w:bCs/>
          <w:sz w:val="22"/>
          <w:szCs w:val="22"/>
          <w:lang w:eastAsia="en-US"/>
        </w:rPr>
        <w:t>o przynależności lub braku przynależności do tej samej grupy kapitałowej</w:t>
      </w:r>
    </w:p>
    <w:p w14:paraId="76EB25A8" w14:textId="77777777" w:rsidR="00DE1023" w:rsidRPr="00633813" w:rsidRDefault="00DE1023" w:rsidP="00DE1023">
      <w:pPr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14:paraId="32D320BD" w14:textId="77777777" w:rsidR="00DE1023" w:rsidRPr="00633813" w:rsidRDefault="00DE1023" w:rsidP="00DE1023">
      <w:pPr>
        <w:jc w:val="center"/>
        <w:rPr>
          <w:rFonts w:ascii="Arial" w:hAnsi="Arial" w:cs="Arial"/>
          <w:sz w:val="22"/>
          <w:szCs w:val="22"/>
        </w:rPr>
      </w:pPr>
    </w:p>
    <w:p w14:paraId="4C2B7A46" w14:textId="08026C1B" w:rsidR="00383E68" w:rsidRPr="00383E68" w:rsidRDefault="00DE1023" w:rsidP="00383E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E6B02">
        <w:rPr>
          <w:rFonts w:ascii="Arial" w:hAnsi="Arial" w:cs="Arial"/>
          <w:sz w:val="22"/>
          <w:szCs w:val="22"/>
        </w:rPr>
        <w:t xml:space="preserve">W związku ze złożeniem oferty w postępowaniu o udzielenie zamówienia publicznego prowadzonym </w:t>
      </w:r>
      <w:r w:rsidRPr="00DE6B02">
        <w:rPr>
          <w:rFonts w:ascii="Arial" w:hAnsi="Arial" w:cs="Arial"/>
          <w:bCs/>
          <w:sz w:val="22"/>
          <w:szCs w:val="22"/>
        </w:rPr>
        <w:t xml:space="preserve">w </w:t>
      </w:r>
      <w:r w:rsidRPr="00DE6B02">
        <w:rPr>
          <w:rFonts w:ascii="Arial" w:hAnsi="Arial" w:cs="Arial"/>
          <w:sz w:val="22"/>
          <w:szCs w:val="22"/>
        </w:rPr>
        <w:t xml:space="preserve">trybie podstawowym bez negocjacji, </w:t>
      </w:r>
      <w:r w:rsidRPr="00DE6B02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Pr="00DE6B02">
        <w:rPr>
          <w:rFonts w:ascii="Arial" w:hAnsi="Arial" w:cs="Arial"/>
          <w:sz w:val="22"/>
          <w:szCs w:val="22"/>
        </w:rPr>
        <w:t xml:space="preserve">art. 275 ust. 1 ustawy </w:t>
      </w:r>
      <w:r w:rsidRPr="00DE6B02">
        <w:rPr>
          <w:rFonts w:ascii="Arial" w:hAnsi="Arial" w:cs="Arial"/>
          <w:bCs/>
          <w:sz w:val="22"/>
          <w:szCs w:val="22"/>
        </w:rPr>
        <w:t xml:space="preserve">pn.: </w:t>
      </w:r>
      <w:r w:rsidR="00693E32" w:rsidRPr="00693E32">
        <w:rPr>
          <w:rFonts w:ascii="Arial" w:hAnsi="Arial" w:cs="Arial"/>
          <w:b/>
          <w:bCs/>
          <w:i/>
          <w:iCs/>
          <w:sz w:val="22"/>
          <w:szCs w:val="22"/>
        </w:rPr>
        <w:t>Sukcesywny zakup paliw płynnych w systemie bezgotówkowym na potrzeby Gminnego Zakładu Komunalnego w Sianowie w 2024 r.</w:t>
      </w:r>
      <w:r w:rsidR="00693E32" w:rsidRPr="00693E32">
        <w:rPr>
          <w:rFonts w:ascii="Arial" w:hAnsi="Arial" w:cs="Arial"/>
          <w:b/>
          <w:sz w:val="22"/>
          <w:szCs w:val="22"/>
        </w:rPr>
        <w:t>”</w:t>
      </w:r>
    </w:p>
    <w:p w14:paraId="7ABC44FF" w14:textId="3AFEA526" w:rsidR="000449FB" w:rsidRPr="00DE6B02" w:rsidRDefault="000449FB" w:rsidP="00DE6B0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3C48F8F0" w14:textId="77777777" w:rsidR="00DE1023" w:rsidRPr="00633813" w:rsidRDefault="00DE1023" w:rsidP="00DE102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682F4A4" w14:textId="77777777" w:rsidR="00DE1023" w:rsidRPr="00633813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Ja/my niżej podpisany/i ……………………………………………………………………………...</w:t>
      </w:r>
    </w:p>
    <w:p w14:paraId="78F00F2B" w14:textId="77777777" w:rsidR="00DE1023" w:rsidRPr="00633813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działając w imieniu ……………………….…………………………………………………………..</w:t>
      </w:r>
    </w:p>
    <w:p w14:paraId="2C82CB6D" w14:textId="77777777"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30C2D02B" w14:textId="77777777" w:rsidR="00DE1023" w:rsidRPr="00633813" w:rsidRDefault="00DE1023" w:rsidP="00DE1023">
      <w:pPr>
        <w:spacing w:line="276" w:lineRule="auto"/>
        <w:rPr>
          <w:rFonts w:ascii="Arial" w:eastAsia="Helvetica" w:hAnsi="Arial" w:cs="Arial"/>
          <w:i/>
          <w:sz w:val="20"/>
          <w:szCs w:val="20"/>
        </w:rPr>
      </w:pPr>
      <w:r w:rsidRPr="00633813">
        <w:rPr>
          <w:rFonts w:ascii="Arial" w:eastAsia="Helvetica" w:hAnsi="Arial" w:cs="Arial"/>
          <w:i/>
          <w:sz w:val="20"/>
          <w:szCs w:val="20"/>
        </w:rPr>
        <w:t>(nazwa, adres Wykonawcy/Wykonawców – w przypadku składania oferty przez podmioty występujące wspólnie podać nazwy i adresy wszystkich wspólników lub członków konsorcjum)</w:t>
      </w:r>
    </w:p>
    <w:p w14:paraId="3CB8C49C" w14:textId="77777777"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175B56FC" w14:textId="77777777"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  <w:r w:rsidRPr="00633813">
        <w:rPr>
          <w:rFonts w:ascii="Arial" w:eastAsia="Helvetica" w:hAnsi="Arial" w:cs="Arial"/>
          <w:sz w:val="22"/>
          <w:szCs w:val="22"/>
        </w:rPr>
        <w:t>oświadczam/oświadczamy, że Wykonawca, którego reprezentuję/reprezentujemy</w:t>
      </w:r>
    </w:p>
    <w:p w14:paraId="2624D1DF" w14:textId="77777777"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6D94270F" w14:textId="77777777" w:rsidR="00DE1023" w:rsidRPr="00633813" w:rsidRDefault="00DE1023" w:rsidP="00DE1023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33813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3813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633813">
        <w:rPr>
          <w:rFonts w:ascii="Arial" w:hAnsi="Arial" w:cs="Arial"/>
          <w:sz w:val="22"/>
          <w:szCs w:val="22"/>
        </w:rPr>
        <w:fldChar w:fldCharType="end"/>
      </w:r>
      <w:r w:rsidRPr="00633813">
        <w:rPr>
          <w:rFonts w:ascii="Arial" w:hAnsi="Arial" w:cs="Arial"/>
          <w:sz w:val="22"/>
          <w:szCs w:val="22"/>
        </w:rPr>
        <w:tab/>
        <w:t xml:space="preserve">nie przynależy do grupy kapitałowej w rozumieniu ustawy z dnia 16 lutego 2007 r. </w:t>
      </w:r>
      <w:r w:rsidRPr="00633813">
        <w:rPr>
          <w:rFonts w:ascii="Arial" w:hAnsi="Arial" w:cs="Arial"/>
          <w:i/>
          <w:sz w:val="22"/>
          <w:szCs w:val="22"/>
        </w:rPr>
        <w:t>o ochronie konkurencji i konsumentów</w:t>
      </w:r>
      <w:r w:rsidRPr="00633813">
        <w:rPr>
          <w:rFonts w:ascii="Arial" w:hAnsi="Arial" w:cs="Arial"/>
          <w:sz w:val="22"/>
          <w:szCs w:val="22"/>
        </w:rPr>
        <w:t xml:space="preserve"> ( Dz.U. z 2020 r., poz. 1076</w:t>
      </w:r>
      <w:r w:rsidRPr="00633813">
        <w:rPr>
          <w:rFonts w:ascii="Arial" w:eastAsia="TimesNewRoman" w:hAnsi="Arial" w:cs="Arial"/>
          <w:sz w:val="22"/>
          <w:szCs w:val="22"/>
        </w:rPr>
        <w:t xml:space="preserve"> i 1086</w:t>
      </w:r>
      <w:r w:rsidRPr="00633813">
        <w:rPr>
          <w:rFonts w:ascii="Arial" w:hAnsi="Arial" w:cs="Arial"/>
          <w:sz w:val="22"/>
          <w:szCs w:val="22"/>
        </w:rPr>
        <w:t>) z innym wykonawcą, który złożył ofertę w przedmiotowym postępowaniu*</w:t>
      </w:r>
    </w:p>
    <w:p w14:paraId="67AB5C7D" w14:textId="77777777" w:rsidR="00DE1023" w:rsidRPr="00633813" w:rsidRDefault="00DE1023" w:rsidP="00DE1023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340812EF" w14:textId="77777777" w:rsidR="00DE1023" w:rsidRPr="00633813" w:rsidRDefault="00DE1023" w:rsidP="00DE1023">
      <w:pPr>
        <w:spacing w:before="120"/>
        <w:ind w:left="709" w:hanging="709"/>
        <w:jc w:val="both"/>
        <w:rPr>
          <w:rFonts w:ascii="Arial" w:hAnsi="Arial" w:cs="Arial"/>
          <w:sz w:val="22"/>
          <w:szCs w:val="22"/>
        </w:rPr>
      </w:pPr>
      <w:r w:rsidRPr="00633813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3813">
        <w:rPr>
          <w:rFonts w:ascii="Arial" w:hAnsi="Arial" w:cs="Arial"/>
          <w:sz w:val="22"/>
          <w:szCs w:val="22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</w:rPr>
      </w:r>
      <w:r w:rsidR="00000000">
        <w:rPr>
          <w:rFonts w:ascii="Arial" w:hAnsi="Arial" w:cs="Arial"/>
          <w:sz w:val="22"/>
          <w:szCs w:val="22"/>
        </w:rPr>
        <w:fldChar w:fldCharType="separate"/>
      </w:r>
      <w:r w:rsidRPr="00633813">
        <w:rPr>
          <w:rFonts w:ascii="Arial" w:hAnsi="Arial" w:cs="Arial"/>
          <w:sz w:val="22"/>
          <w:szCs w:val="22"/>
        </w:rPr>
        <w:fldChar w:fldCharType="end"/>
      </w:r>
      <w:r w:rsidRPr="00633813">
        <w:rPr>
          <w:rFonts w:ascii="Arial" w:hAnsi="Arial" w:cs="Arial"/>
          <w:sz w:val="22"/>
          <w:szCs w:val="22"/>
        </w:rPr>
        <w:tab/>
        <w:t xml:space="preserve">przynależy do grupy kapitałowej w rozumieniu ustawy z dnia 16 lutego 2007 r. </w:t>
      </w:r>
      <w:r w:rsidRPr="00633813">
        <w:rPr>
          <w:rFonts w:ascii="Arial" w:hAnsi="Arial" w:cs="Arial"/>
          <w:i/>
          <w:sz w:val="22"/>
          <w:szCs w:val="22"/>
        </w:rPr>
        <w:t>o ochronie konkurencji i konsumentów</w:t>
      </w:r>
      <w:r w:rsidRPr="00633813">
        <w:rPr>
          <w:rFonts w:ascii="Arial" w:hAnsi="Arial" w:cs="Arial"/>
          <w:sz w:val="22"/>
          <w:szCs w:val="22"/>
        </w:rPr>
        <w:t xml:space="preserve"> (Dz.U. z 2020 r., poz. 1076</w:t>
      </w:r>
      <w:r w:rsidRPr="00633813">
        <w:rPr>
          <w:rFonts w:ascii="Arial" w:eastAsia="TimesNewRoman" w:hAnsi="Arial" w:cs="Arial"/>
          <w:sz w:val="22"/>
          <w:szCs w:val="22"/>
        </w:rPr>
        <w:t xml:space="preserve"> i 1086</w:t>
      </w:r>
      <w:r w:rsidRPr="00633813">
        <w:rPr>
          <w:rFonts w:ascii="Arial" w:hAnsi="Arial" w:cs="Arial"/>
          <w:sz w:val="22"/>
          <w:szCs w:val="22"/>
        </w:rPr>
        <w:t>) wraz z wykonawcą, który złożył ofertę w przedmiotowym postępowaniu  tj. (podać nazwę i adres)*:</w:t>
      </w:r>
    </w:p>
    <w:p w14:paraId="34CB2767" w14:textId="77777777" w:rsidR="00DE1023" w:rsidRPr="00633813" w:rsidRDefault="00DE1023" w:rsidP="00DE1023">
      <w:pPr>
        <w:spacing w:line="276" w:lineRule="auto"/>
        <w:rPr>
          <w:rFonts w:ascii="Arial" w:eastAsia="Helvetica" w:hAnsi="Arial" w:cs="Arial"/>
          <w:sz w:val="22"/>
          <w:szCs w:val="22"/>
        </w:rPr>
      </w:pPr>
    </w:p>
    <w:p w14:paraId="70B36651" w14:textId="77777777" w:rsidR="00DE1023" w:rsidRPr="00632A2A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>Jednocześnie wskazuję, że …………</w:t>
      </w:r>
      <w:r>
        <w:rPr>
          <w:rFonts w:ascii="Arial" w:eastAsia="Helvetica" w:hAnsi="Arial" w:cs="Arial"/>
          <w:sz w:val="22"/>
          <w:szCs w:val="22"/>
        </w:rPr>
        <w:t>……………………………………………………….</w:t>
      </w:r>
      <w:r w:rsidRPr="00632A2A">
        <w:rPr>
          <w:rFonts w:ascii="Arial" w:eastAsia="Helvetica" w:hAnsi="Arial" w:cs="Arial"/>
          <w:sz w:val="22"/>
          <w:szCs w:val="22"/>
        </w:rPr>
        <w:t>……..**</w:t>
      </w:r>
    </w:p>
    <w:p w14:paraId="37A49F08" w14:textId="77777777" w:rsidR="00DE1023" w:rsidRPr="00632A2A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</w:p>
    <w:p w14:paraId="4175CB2D" w14:textId="77777777" w:rsidR="00DE1023" w:rsidRPr="00632A2A" w:rsidRDefault="00DE1023" w:rsidP="00DE1023">
      <w:pPr>
        <w:spacing w:after="100" w:line="276" w:lineRule="auto"/>
        <w:rPr>
          <w:rFonts w:ascii="Arial" w:eastAsia="Helvetica" w:hAnsi="Arial" w:cs="Arial"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  <w:t>………………………………</w:t>
      </w:r>
    </w:p>
    <w:p w14:paraId="5F004BF2" w14:textId="77777777" w:rsidR="00DE1023" w:rsidRPr="00632A2A" w:rsidRDefault="00DE1023" w:rsidP="00DE1023">
      <w:pPr>
        <w:spacing w:after="100" w:line="276" w:lineRule="auto"/>
        <w:rPr>
          <w:rFonts w:ascii="Arial" w:eastAsia="Helvetica" w:hAnsi="Arial" w:cs="Arial"/>
          <w:i/>
          <w:sz w:val="22"/>
          <w:szCs w:val="22"/>
        </w:rPr>
      </w:pP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sz w:val="22"/>
          <w:szCs w:val="22"/>
        </w:rPr>
        <w:tab/>
      </w:r>
      <w:r w:rsidRPr="00632A2A">
        <w:rPr>
          <w:rFonts w:ascii="Arial" w:eastAsia="Helvetica" w:hAnsi="Arial" w:cs="Arial"/>
          <w:i/>
          <w:sz w:val="22"/>
          <w:szCs w:val="22"/>
        </w:rPr>
        <w:t>podpis Wykonawcy</w:t>
      </w:r>
    </w:p>
    <w:p w14:paraId="296E7183" w14:textId="77777777"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14787">
        <w:rPr>
          <w:rFonts w:ascii="Arial" w:hAnsi="Arial" w:cs="Arial"/>
          <w:i/>
          <w:sz w:val="20"/>
          <w:szCs w:val="20"/>
        </w:rPr>
        <w:t>*</w:t>
      </w:r>
      <w:r w:rsidRPr="00514787">
        <w:rPr>
          <w:rFonts w:ascii="Arial" w:eastAsia="Calibri" w:hAnsi="Arial" w:cs="Arial"/>
          <w:bCs/>
          <w:i/>
          <w:sz w:val="20"/>
          <w:szCs w:val="20"/>
          <w:lang w:eastAsia="en-US"/>
        </w:rPr>
        <w:t xml:space="preserve"> należy zaznaczyć odpowiedni kwadrat</w:t>
      </w:r>
    </w:p>
    <w:p w14:paraId="0D0565F7" w14:textId="77777777"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514787">
        <w:rPr>
          <w:rFonts w:ascii="Arial" w:hAnsi="Arial" w:cs="Arial"/>
          <w:i/>
          <w:sz w:val="20"/>
          <w:szCs w:val="20"/>
        </w:rPr>
        <w:lastRenderedPageBreak/>
        <w:t>**wraz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23257120" w14:textId="77777777"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E719B89" w14:textId="77777777"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1768B87B" w14:textId="77777777" w:rsidR="00DE1023" w:rsidRPr="00514787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779F4C4" w14:textId="77777777"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CAFD1E2" w14:textId="77777777"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01373F0" w14:textId="77777777"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155397CE" w14:textId="77777777" w:rsidR="00DE1023" w:rsidRPr="00632A2A" w:rsidRDefault="00DE1023" w:rsidP="00DE1023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2F3769A" w14:textId="77777777" w:rsidR="00DE1023" w:rsidRPr="00632A2A" w:rsidRDefault="00DE1023" w:rsidP="00DE102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32A2A">
        <w:rPr>
          <w:rFonts w:ascii="Arial" w:hAnsi="Arial" w:cs="Arial"/>
          <w:i/>
          <w:sz w:val="22"/>
          <w:szCs w:val="22"/>
        </w:rPr>
        <w:br w:type="page"/>
      </w:r>
    </w:p>
    <w:p w14:paraId="7B4E022C" w14:textId="6D79AF19" w:rsidR="00342F81" w:rsidRPr="00521D43" w:rsidRDefault="00342F81" w:rsidP="00342F81">
      <w:pPr>
        <w:spacing w:line="276" w:lineRule="auto"/>
        <w:ind w:left="5664" w:firstLine="708"/>
        <w:jc w:val="both"/>
        <w:rPr>
          <w:rFonts w:ascii="Arial" w:eastAsia="Calibri" w:hAnsi="Arial" w:cs="Arial"/>
          <w:i/>
          <w:sz w:val="18"/>
          <w:szCs w:val="18"/>
        </w:rPr>
      </w:pPr>
      <w:r w:rsidRPr="00521D43">
        <w:rPr>
          <w:rFonts w:ascii="Arial" w:hAnsi="Arial" w:cs="Arial"/>
          <w:w w:val="130"/>
          <w:sz w:val="18"/>
          <w:szCs w:val="18"/>
        </w:rPr>
        <w:lastRenderedPageBreak/>
        <w:t xml:space="preserve">Załącznik nr </w:t>
      </w:r>
      <w:r w:rsidR="00693E32">
        <w:rPr>
          <w:rFonts w:ascii="Arial" w:hAnsi="Arial" w:cs="Arial"/>
          <w:w w:val="130"/>
          <w:sz w:val="18"/>
          <w:szCs w:val="18"/>
        </w:rPr>
        <w:t>5</w:t>
      </w:r>
      <w:r w:rsidR="00DE482B">
        <w:rPr>
          <w:rFonts w:ascii="Arial" w:hAnsi="Arial" w:cs="Arial"/>
          <w:w w:val="130"/>
          <w:sz w:val="18"/>
          <w:szCs w:val="18"/>
        </w:rPr>
        <w:t xml:space="preserve"> </w:t>
      </w:r>
      <w:r w:rsidRPr="00521D43">
        <w:rPr>
          <w:rFonts w:ascii="Arial" w:hAnsi="Arial" w:cs="Arial"/>
          <w:w w:val="130"/>
          <w:sz w:val="18"/>
          <w:szCs w:val="18"/>
        </w:rPr>
        <w:t>do SWZ</w:t>
      </w:r>
    </w:p>
    <w:p w14:paraId="7AB63F27" w14:textId="25BB27CC" w:rsidR="00342F81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17F28F75" w14:textId="77777777" w:rsidR="00DE482B" w:rsidRPr="00632A2A" w:rsidRDefault="00DE482B" w:rsidP="00342F81">
      <w:pPr>
        <w:spacing w:line="276" w:lineRule="auto"/>
        <w:rPr>
          <w:rFonts w:ascii="Arial" w:hAnsi="Arial" w:cs="Arial"/>
          <w:sz w:val="22"/>
          <w:szCs w:val="22"/>
        </w:rPr>
      </w:pPr>
    </w:p>
    <w:p w14:paraId="3CA1AE09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………………………………  </w:t>
      </w:r>
    </w:p>
    <w:p w14:paraId="219E5448" w14:textId="77777777" w:rsidR="00342F81" w:rsidRPr="00632A2A" w:rsidRDefault="00342F81" w:rsidP="00342F81">
      <w:pPr>
        <w:spacing w:line="276" w:lineRule="auto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</w:t>
      </w:r>
      <w:r w:rsidRPr="00632A2A">
        <w:rPr>
          <w:rFonts w:ascii="Arial" w:hAnsi="Arial" w:cs="Arial"/>
          <w:sz w:val="22"/>
          <w:szCs w:val="22"/>
        </w:rPr>
        <w:br/>
        <w:t>udostępniającego zasoby)</w:t>
      </w:r>
    </w:p>
    <w:p w14:paraId="52140CCC" w14:textId="77777777"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 xml:space="preserve">……………………………                </w:t>
      </w:r>
    </w:p>
    <w:p w14:paraId="663BC240" w14:textId="77777777"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</w:r>
      <w:r w:rsidRPr="00632A2A">
        <w:rPr>
          <w:rFonts w:ascii="Arial" w:hAnsi="Arial" w:cs="Arial"/>
          <w:sz w:val="22"/>
          <w:szCs w:val="22"/>
        </w:rPr>
        <w:tab/>
        <w:t>(miejscowość, data)</w:t>
      </w:r>
    </w:p>
    <w:p w14:paraId="1D9810C8" w14:textId="77777777" w:rsidR="00342F81" w:rsidRPr="00632A2A" w:rsidRDefault="00342F81" w:rsidP="00342F81">
      <w:pPr>
        <w:pStyle w:val="Zwykytekst"/>
        <w:spacing w:before="120" w:line="276" w:lineRule="auto"/>
        <w:ind w:left="1800" w:right="-142" w:hanging="1440"/>
        <w:rPr>
          <w:rFonts w:ascii="Arial" w:hAnsi="Arial" w:cs="Arial"/>
          <w:sz w:val="22"/>
          <w:szCs w:val="22"/>
        </w:rPr>
      </w:pPr>
    </w:p>
    <w:p w14:paraId="6DC881F9" w14:textId="77777777"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ZOBOWIĄZANIE</w:t>
      </w:r>
    </w:p>
    <w:p w14:paraId="402F2BF0" w14:textId="77777777"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 xml:space="preserve">do oddania Wykonawcy do dyspozycji </w:t>
      </w:r>
    </w:p>
    <w:p w14:paraId="6CB5610A" w14:textId="77777777"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b/>
          <w:bCs/>
          <w:sz w:val="22"/>
          <w:szCs w:val="22"/>
        </w:rPr>
        <w:t>niezbędnych zasobów na potrzeby realizacji zamówienia</w:t>
      </w:r>
      <w:r w:rsidRPr="00632A2A">
        <w:rPr>
          <w:rFonts w:ascii="Arial" w:hAnsi="Arial" w:cs="Arial"/>
          <w:b/>
          <w:bCs/>
          <w:i/>
          <w:sz w:val="22"/>
          <w:szCs w:val="22"/>
        </w:rPr>
        <w:br/>
      </w:r>
    </w:p>
    <w:p w14:paraId="0558A815" w14:textId="77777777"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534F363" w14:textId="77777777"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Ja/my niżej podpisani ………………………………………………………………………</w:t>
      </w:r>
    </w:p>
    <w:p w14:paraId="4B69FAED" w14:textId="77777777"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działając w imieniu…………………………………............................................................</w:t>
      </w:r>
    </w:p>
    <w:p w14:paraId="3BCC2765" w14:textId="77777777"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(nazwa i adres podmiotu oddającego do dyspozycji zasoby)</w:t>
      </w:r>
    </w:p>
    <w:p w14:paraId="5851B212" w14:textId="77777777" w:rsidR="00DE482B" w:rsidRPr="00DE482B" w:rsidRDefault="00DE482B" w:rsidP="00F17CFD">
      <w:pPr>
        <w:jc w:val="both"/>
        <w:rPr>
          <w:rFonts w:ascii="Arial" w:hAnsi="Arial" w:cs="Arial"/>
          <w:bCs/>
          <w:sz w:val="22"/>
          <w:szCs w:val="22"/>
        </w:rPr>
      </w:pPr>
    </w:p>
    <w:p w14:paraId="22102A9B" w14:textId="5F0D11F0" w:rsidR="00342F81" w:rsidRDefault="00DE482B" w:rsidP="00DE482B">
      <w:pPr>
        <w:tabs>
          <w:tab w:val="left" w:pos="2532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E482B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ustawy z dnia 11 września 2019 r. </w:t>
      </w:r>
      <w:r w:rsidRPr="00DE482B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DE482B">
        <w:rPr>
          <w:rFonts w:ascii="Arial" w:hAnsi="Arial" w:cs="Arial"/>
          <w:bCs/>
          <w:sz w:val="22"/>
          <w:szCs w:val="22"/>
        </w:rPr>
        <w:t xml:space="preserve"> (Dz. U. z 20</w:t>
      </w:r>
      <w:r w:rsidR="004C1CDF">
        <w:rPr>
          <w:rFonts w:ascii="Arial" w:hAnsi="Arial" w:cs="Arial"/>
          <w:bCs/>
          <w:sz w:val="22"/>
          <w:szCs w:val="22"/>
        </w:rPr>
        <w:t>2</w:t>
      </w:r>
      <w:r w:rsidR="00383E68">
        <w:rPr>
          <w:rFonts w:ascii="Arial" w:hAnsi="Arial" w:cs="Arial"/>
          <w:bCs/>
          <w:sz w:val="22"/>
          <w:szCs w:val="22"/>
        </w:rPr>
        <w:t>3</w:t>
      </w:r>
      <w:r w:rsidRPr="00DE482B">
        <w:rPr>
          <w:rFonts w:ascii="Arial" w:hAnsi="Arial" w:cs="Arial"/>
          <w:bCs/>
          <w:sz w:val="22"/>
          <w:szCs w:val="22"/>
        </w:rPr>
        <w:t xml:space="preserve"> r. poz. </w:t>
      </w:r>
      <w:r w:rsidR="004C1CDF">
        <w:rPr>
          <w:rFonts w:ascii="Arial" w:hAnsi="Arial" w:cs="Arial"/>
          <w:bCs/>
          <w:sz w:val="22"/>
          <w:szCs w:val="22"/>
        </w:rPr>
        <w:t>1</w:t>
      </w:r>
      <w:r w:rsidR="00383E68">
        <w:rPr>
          <w:rFonts w:ascii="Arial" w:hAnsi="Arial" w:cs="Arial"/>
          <w:bCs/>
          <w:sz w:val="22"/>
          <w:szCs w:val="22"/>
        </w:rPr>
        <w:t>605</w:t>
      </w:r>
      <w:r w:rsidRPr="00DE482B">
        <w:rPr>
          <w:rFonts w:ascii="Arial" w:hAnsi="Arial" w:cs="Arial"/>
          <w:bCs/>
          <w:sz w:val="22"/>
          <w:szCs w:val="22"/>
        </w:rPr>
        <w:t xml:space="preserve"> z późn. zm.) udostępnić nw: wykonawcy </w:t>
      </w:r>
    </w:p>
    <w:p w14:paraId="1D17BBA9" w14:textId="77777777" w:rsidR="00DE482B" w:rsidRPr="00DE482B" w:rsidRDefault="00DE482B" w:rsidP="00DE482B">
      <w:pPr>
        <w:tabs>
          <w:tab w:val="left" w:pos="253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3F38C6" w14:textId="77777777" w:rsidR="00342F81" w:rsidRPr="00DE482B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>………………………………………………………............................................................</w:t>
      </w:r>
    </w:p>
    <w:p w14:paraId="5171F42C" w14:textId="77777777" w:rsidR="00342F81" w:rsidRPr="00DE482B" w:rsidRDefault="00342F81" w:rsidP="00342F81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 xml:space="preserve"> (nazwa i adres Wykonawcy, któremu inny podmiot oddaje do dyspozycji zasoby)</w:t>
      </w:r>
    </w:p>
    <w:p w14:paraId="68EBA6ED" w14:textId="77777777" w:rsidR="00DE482B" w:rsidRPr="00DE482B" w:rsidRDefault="00DE482B" w:rsidP="00342F81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31B317CD" w14:textId="279A49C4" w:rsidR="00383E68" w:rsidRPr="00383E68" w:rsidRDefault="00342F81" w:rsidP="00383E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449FB">
        <w:rPr>
          <w:rFonts w:ascii="Arial" w:hAnsi="Arial" w:cs="Arial"/>
          <w:sz w:val="22"/>
          <w:szCs w:val="22"/>
        </w:rPr>
        <w:t xml:space="preserve">Przystępującemu </w:t>
      </w:r>
      <w:bookmarkStart w:id="11" w:name="_Hlk55818621"/>
      <w:r w:rsidR="00DE482B" w:rsidRPr="000449FB">
        <w:rPr>
          <w:rFonts w:ascii="Arial" w:hAnsi="Arial" w:cs="Arial"/>
          <w:bCs/>
          <w:sz w:val="22"/>
          <w:szCs w:val="22"/>
        </w:rPr>
        <w:t xml:space="preserve">do postępowania w sprawie zamówienia publicznego prowadzonego w </w:t>
      </w:r>
      <w:r w:rsidR="00DE482B" w:rsidRPr="000449FB">
        <w:rPr>
          <w:rFonts w:ascii="Arial" w:hAnsi="Arial" w:cs="Arial"/>
          <w:sz w:val="22"/>
          <w:szCs w:val="22"/>
        </w:rPr>
        <w:t xml:space="preserve">trybie </w:t>
      </w:r>
      <w:r w:rsidR="00D13102" w:rsidRPr="000449FB">
        <w:rPr>
          <w:rFonts w:ascii="Arial" w:hAnsi="Arial" w:cs="Arial"/>
          <w:sz w:val="22"/>
          <w:szCs w:val="22"/>
        </w:rPr>
        <w:t>podstawowym bez negocjacji</w:t>
      </w:r>
      <w:r w:rsidR="00DE482B" w:rsidRPr="000449FB">
        <w:rPr>
          <w:rFonts w:ascii="Arial" w:hAnsi="Arial" w:cs="Arial"/>
          <w:sz w:val="22"/>
          <w:szCs w:val="22"/>
        </w:rPr>
        <w:t xml:space="preserve">, </w:t>
      </w:r>
      <w:r w:rsidR="00DE482B" w:rsidRPr="000449FB">
        <w:rPr>
          <w:rFonts w:ascii="Arial" w:hAnsi="Arial" w:cs="Arial"/>
          <w:sz w:val="22"/>
          <w:szCs w:val="22"/>
          <w:lang w:eastAsia="en-US"/>
        </w:rPr>
        <w:t xml:space="preserve">o którym mowa w </w:t>
      </w:r>
      <w:r w:rsidR="00D13102" w:rsidRPr="000449FB">
        <w:rPr>
          <w:rFonts w:ascii="Arial" w:hAnsi="Arial" w:cs="Arial"/>
          <w:sz w:val="22"/>
          <w:szCs w:val="22"/>
        </w:rPr>
        <w:t>art. 275 ust. 1 ustawy Pzp</w:t>
      </w:r>
      <w:r w:rsidR="00DE482B" w:rsidRPr="000449FB">
        <w:rPr>
          <w:rFonts w:ascii="Arial" w:hAnsi="Arial" w:cs="Arial"/>
          <w:i/>
          <w:iCs/>
          <w:sz w:val="22"/>
          <w:szCs w:val="22"/>
          <w:lang w:eastAsia="en-US"/>
        </w:rPr>
        <w:t>,</w:t>
      </w:r>
      <w:r w:rsidR="00DE482B" w:rsidRPr="000449FB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E482B" w:rsidRPr="000449FB">
        <w:rPr>
          <w:rFonts w:ascii="Arial" w:hAnsi="Arial" w:cs="Arial"/>
          <w:bCs/>
          <w:sz w:val="22"/>
          <w:szCs w:val="22"/>
        </w:rPr>
        <w:t xml:space="preserve">na </w:t>
      </w:r>
      <w:r w:rsidR="00CA3BE2" w:rsidRPr="00DE6B02">
        <w:rPr>
          <w:rFonts w:ascii="Arial" w:hAnsi="Arial" w:cs="Arial"/>
          <w:bCs/>
          <w:sz w:val="22"/>
          <w:szCs w:val="22"/>
        </w:rPr>
        <w:t>zadanie</w:t>
      </w:r>
      <w:r w:rsidR="00D13102" w:rsidRPr="00DE6B02">
        <w:rPr>
          <w:rFonts w:ascii="Arial" w:hAnsi="Arial" w:cs="Arial"/>
          <w:bCs/>
          <w:sz w:val="22"/>
          <w:szCs w:val="22"/>
        </w:rPr>
        <w:t xml:space="preserve"> p</w:t>
      </w:r>
      <w:r w:rsidR="00DE482B" w:rsidRPr="00DE6B02">
        <w:rPr>
          <w:rFonts w:ascii="Arial" w:hAnsi="Arial" w:cs="Arial"/>
          <w:bCs/>
          <w:sz w:val="22"/>
          <w:szCs w:val="22"/>
        </w:rPr>
        <w:t>n</w:t>
      </w:r>
      <w:r w:rsidR="00633813" w:rsidRPr="00DE6B02">
        <w:rPr>
          <w:rFonts w:ascii="Arial" w:hAnsi="Arial" w:cs="Arial"/>
          <w:bCs/>
          <w:sz w:val="22"/>
          <w:szCs w:val="22"/>
        </w:rPr>
        <w:t xml:space="preserve">.: </w:t>
      </w:r>
      <w:bookmarkEnd w:id="11"/>
      <w:r w:rsidR="00693E32" w:rsidRPr="00693E32">
        <w:rPr>
          <w:rFonts w:ascii="Arial" w:hAnsi="Arial" w:cs="Arial"/>
          <w:b/>
          <w:bCs/>
          <w:i/>
          <w:iCs/>
          <w:sz w:val="22"/>
          <w:szCs w:val="22"/>
        </w:rPr>
        <w:t>Sukcesywny zakup paliw płynnych w systemie bezgotówkowym na potrzeby Gminnego Zakładu Komunalnego w Sianowie w 2024 r.</w:t>
      </w:r>
      <w:r w:rsidR="00693E32" w:rsidRPr="00693E32">
        <w:rPr>
          <w:rFonts w:ascii="Arial" w:hAnsi="Arial" w:cs="Arial"/>
          <w:b/>
          <w:sz w:val="22"/>
          <w:szCs w:val="22"/>
        </w:rPr>
        <w:t>”</w:t>
      </w:r>
    </w:p>
    <w:p w14:paraId="5E76600B" w14:textId="3EA4E0E0" w:rsidR="00DE6B02" w:rsidRPr="00DE6B02" w:rsidRDefault="00DE6B02" w:rsidP="00DE6B0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1619EC0" w14:textId="77777777" w:rsidR="00234E5D" w:rsidRPr="00DE482B" w:rsidRDefault="00234E5D" w:rsidP="00234E5D">
      <w:pPr>
        <w:jc w:val="center"/>
        <w:rPr>
          <w:rFonts w:ascii="Arial" w:hAnsi="Arial" w:cs="Arial"/>
          <w:sz w:val="22"/>
          <w:szCs w:val="22"/>
        </w:rPr>
      </w:pPr>
    </w:p>
    <w:p w14:paraId="42292513" w14:textId="3E4B2126" w:rsidR="00342F81" w:rsidRPr="00DE482B" w:rsidRDefault="00342F81" w:rsidP="00342F8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sz w:val="22"/>
          <w:szCs w:val="22"/>
        </w:rPr>
        <w:t xml:space="preserve">Następujące zasoby: </w:t>
      </w:r>
      <w:r w:rsidRPr="00DE482B">
        <w:rPr>
          <w:rFonts w:ascii="Arial" w:hAnsi="Arial" w:cs="Arial"/>
          <w:i/>
          <w:sz w:val="22"/>
          <w:szCs w:val="22"/>
        </w:rPr>
        <w:t>(zakres dostępnych Wykonawcy zasobów innego podmiotu)</w:t>
      </w:r>
    </w:p>
    <w:p w14:paraId="3F802AEF" w14:textId="77777777" w:rsidR="00342F81" w:rsidRPr="00DE482B" w:rsidRDefault="00342F81" w:rsidP="00342F8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……………………………………………………………………….…………………………………</w:t>
      </w:r>
    </w:p>
    <w:p w14:paraId="32FBF548" w14:textId="77777777" w:rsidR="00342F81" w:rsidRPr="00DE482B" w:rsidRDefault="00342F81" w:rsidP="00342F8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06FD9890" w14:textId="77777777" w:rsidR="00342F81" w:rsidRPr="00DE482B" w:rsidRDefault="00342F81" w:rsidP="00342F81">
      <w:pPr>
        <w:tabs>
          <w:tab w:val="left" w:pos="8310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DE482B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…………………………………………………………………………………………………………..</w:t>
      </w:r>
    </w:p>
    <w:p w14:paraId="49D271C7" w14:textId="5CE4B4E7" w:rsidR="00342F81" w:rsidRPr="00632A2A" w:rsidRDefault="00342F81" w:rsidP="00342F8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W celu spełnienia przez Wykonawcę warunków udziału w postępowaniu określonych </w:t>
      </w:r>
      <w:r w:rsidRPr="00632A2A">
        <w:rPr>
          <w:rFonts w:ascii="Arial" w:hAnsi="Arial" w:cs="Arial"/>
          <w:sz w:val="22"/>
          <w:szCs w:val="22"/>
        </w:rPr>
        <w:br/>
        <w:t>w specyfikacji warunków zamówienia</w:t>
      </w:r>
      <w:r w:rsidR="00652E4D">
        <w:rPr>
          <w:rFonts w:ascii="Arial" w:hAnsi="Arial" w:cs="Arial"/>
          <w:sz w:val="22"/>
          <w:szCs w:val="22"/>
        </w:rPr>
        <w:t>.</w:t>
      </w:r>
    </w:p>
    <w:p w14:paraId="2963B23E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70B9AAEB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Wykonawca będzie mógł wykorzystywać ww. zasoby przy wykonywaniu zamówienia publicznego w następujący sposób:</w:t>
      </w:r>
    </w:p>
    <w:p w14:paraId="1DDEF4A1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D5B96B0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0DB09B62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4B45AFFB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lastRenderedPageBreak/>
        <w:t>W wykonywaniu zamówienia publicznego będziemy uczestniczyć w następującym zakresie i okresie udziału:</w:t>
      </w:r>
    </w:p>
    <w:p w14:paraId="4B7CFE8F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53E8DA4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BCC9051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1C92EB2" w14:textId="006D52F5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Zobowiązujemy się do zrealizowania </w:t>
      </w:r>
      <w:r w:rsidR="00652E4D">
        <w:rPr>
          <w:rFonts w:ascii="Arial" w:hAnsi="Arial" w:cs="Arial"/>
          <w:sz w:val="22"/>
          <w:szCs w:val="22"/>
        </w:rPr>
        <w:t>usług</w:t>
      </w:r>
      <w:r w:rsidRPr="00632A2A">
        <w:rPr>
          <w:rFonts w:ascii="Arial" w:hAnsi="Arial" w:cs="Arial"/>
          <w:sz w:val="22"/>
          <w:szCs w:val="22"/>
        </w:rPr>
        <w:t>, których dotyczą wykazane wyżej zdolności.</w:t>
      </w:r>
    </w:p>
    <w:p w14:paraId="0BA11F30" w14:textId="77777777" w:rsidR="00652E4D" w:rsidRPr="00652E4D" w:rsidRDefault="00652E4D" w:rsidP="00652E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470A7E0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10E50B47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ind w:left="6158" w:hanging="6158"/>
        <w:jc w:val="both"/>
        <w:rPr>
          <w:rFonts w:ascii="Arial" w:hAnsi="Arial" w:cs="Arial"/>
          <w:sz w:val="22"/>
          <w:szCs w:val="22"/>
        </w:rPr>
      </w:pPr>
    </w:p>
    <w:p w14:paraId="3DEE6089" w14:textId="77777777" w:rsidR="00342F81" w:rsidRPr="00632A2A" w:rsidRDefault="00342F81" w:rsidP="00342F81">
      <w:pPr>
        <w:autoSpaceDE w:val="0"/>
        <w:autoSpaceDN w:val="0"/>
        <w:adjustRightInd w:val="0"/>
        <w:spacing w:before="120" w:line="276" w:lineRule="auto"/>
        <w:ind w:left="5812" w:hanging="5812"/>
        <w:jc w:val="both"/>
        <w:rPr>
          <w:rFonts w:ascii="Arial" w:hAnsi="Arial" w:cs="Arial"/>
          <w:sz w:val="22"/>
          <w:szCs w:val="22"/>
        </w:rPr>
      </w:pPr>
      <w:r w:rsidRPr="00632A2A">
        <w:rPr>
          <w:rFonts w:ascii="Arial" w:hAnsi="Arial" w:cs="Arial"/>
          <w:sz w:val="22"/>
          <w:szCs w:val="22"/>
        </w:rPr>
        <w:t xml:space="preserve">......................                 </w:t>
      </w:r>
      <w:r w:rsidRPr="00632A2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</w:t>
      </w:r>
      <w:r w:rsidRPr="00632A2A">
        <w:rPr>
          <w:rFonts w:ascii="Arial" w:hAnsi="Arial" w:cs="Arial"/>
          <w:sz w:val="22"/>
          <w:szCs w:val="22"/>
        </w:rPr>
        <w:t>............................................</w:t>
      </w:r>
    </w:p>
    <w:p w14:paraId="7CFA3504" w14:textId="77777777" w:rsidR="00342F81" w:rsidRPr="00521D43" w:rsidRDefault="00342F81" w:rsidP="00342F81">
      <w:pPr>
        <w:autoSpaceDE w:val="0"/>
        <w:autoSpaceDN w:val="0"/>
        <w:adjustRightInd w:val="0"/>
        <w:spacing w:line="276" w:lineRule="auto"/>
        <w:ind w:left="6299" w:hanging="6159"/>
        <w:rPr>
          <w:rFonts w:ascii="Arial" w:hAnsi="Arial" w:cs="Arial"/>
          <w:sz w:val="18"/>
          <w:szCs w:val="18"/>
        </w:rPr>
      </w:pPr>
      <w:r w:rsidRPr="00632A2A">
        <w:rPr>
          <w:rFonts w:ascii="Arial" w:hAnsi="Arial" w:cs="Arial"/>
          <w:sz w:val="22"/>
          <w:szCs w:val="22"/>
        </w:rPr>
        <w:t>(data)</w:t>
      </w:r>
      <w:r w:rsidRPr="00632A2A">
        <w:rPr>
          <w:rFonts w:ascii="Arial" w:hAnsi="Arial" w:cs="Arial"/>
          <w:sz w:val="22"/>
          <w:szCs w:val="22"/>
        </w:rPr>
        <w:tab/>
      </w:r>
      <w:r w:rsidRPr="00521D43">
        <w:rPr>
          <w:rFonts w:ascii="Arial" w:hAnsi="Arial" w:cs="Arial"/>
          <w:sz w:val="18"/>
          <w:szCs w:val="18"/>
        </w:rPr>
        <w:t>(podpis Wykonawcy oddającego</w:t>
      </w:r>
    </w:p>
    <w:p w14:paraId="25D0E513" w14:textId="77777777" w:rsidR="00342F81" w:rsidRPr="00521D43" w:rsidRDefault="00342F81" w:rsidP="00342F81">
      <w:pPr>
        <w:autoSpaceDE w:val="0"/>
        <w:autoSpaceDN w:val="0"/>
        <w:adjustRightInd w:val="0"/>
        <w:spacing w:line="276" w:lineRule="auto"/>
        <w:ind w:left="6761" w:firstLine="5"/>
        <w:jc w:val="both"/>
        <w:rPr>
          <w:rFonts w:ascii="Arial" w:hAnsi="Arial" w:cs="Arial"/>
          <w:sz w:val="18"/>
          <w:szCs w:val="18"/>
        </w:rPr>
      </w:pPr>
      <w:r w:rsidRPr="00521D43">
        <w:rPr>
          <w:rFonts w:ascii="Arial" w:hAnsi="Arial" w:cs="Arial"/>
          <w:sz w:val="18"/>
          <w:szCs w:val="18"/>
        </w:rPr>
        <w:t>do dyspozycji zasoby)</w:t>
      </w:r>
    </w:p>
    <w:p w14:paraId="59F0BEE0" w14:textId="77777777" w:rsidR="00342F81" w:rsidRPr="00632A2A" w:rsidRDefault="00342F81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3D78154" w14:textId="77777777" w:rsidR="00342F81" w:rsidRPr="00632A2A" w:rsidRDefault="00342F81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D8920D8" w14:textId="77777777" w:rsidR="00342F81" w:rsidRPr="00657C23" w:rsidRDefault="00342F81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9370048" w14:textId="77777777" w:rsidR="00657C23" w:rsidRPr="00657C23" w:rsidRDefault="00657C23" w:rsidP="00657C23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657C23">
        <w:rPr>
          <w:rFonts w:ascii="Arial" w:hAnsi="Arial" w:cs="Arial"/>
          <w:bCs/>
          <w:i/>
          <w:sz w:val="20"/>
          <w:szCs w:val="20"/>
        </w:rPr>
        <w:t>Dokument może być przekazany:</w:t>
      </w:r>
    </w:p>
    <w:p w14:paraId="10BDFA8E" w14:textId="5D7364D6" w:rsidR="00342F81" w:rsidRPr="00632A2A" w:rsidRDefault="005277C4" w:rsidP="00342F81">
      <w:pPr>
        <w:tabs>
          <w:tab w:val="left" w:pos="240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6341C544" w14:textId="607259C9" w:rsidR="008A5511" w:rsidRDefault="008A5511">
      <w:pPr>
        <w:spacing w:after="160" w:line="259" w:lineRule="auto"/>
        <w:rPr>
          <w:rFonts w:ascii="Arial" w:hAnsi="Arial" w:cs="Arial"/>
          <w:i/>
          <w:sz w:val="22"/>
          <w:szCs w:val="22"/>
        </w:rPr>
      </w:pPr>
    </w:p>
    <w:sectPr w:rsidR="008A5511" w:rsidSect="00EA1693">
      <w:pgSz w:w="11906" w:h="16838" w:code="9"/>
      <w:pgMar w:top="1418" w:right="1418" w:bottom="1418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F5F1" w14:textId="77777777" w:rsidR="00EA1693" w:rsidRDefault="00EA1693" w:rsidP="00A22B7C">
      <w:r>
        <w:separator/>
      </w:r>
    </w:p>
  </w:endnote>
  <w:endnote w:type="continuationSeparator" w:id="0">
    <w:p w14:paraId="35C82358" w14:textId="77777777" w:rsidR="00EA1693" w:rsidRDefault="00EA1693" w:rsidP="00A2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charset w:val="01"/>
    <w:family w:val="swiss"/>
    <w:pitch w:val="default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00"/>
    <w:family w:val="roman"/>
    <w:pitch w:val="default"/>
  </w:font>
  <w:font w:name="TimesNewRoman">
    <w:altName w:val="MS Gothic"/>
    <w:charset w:val="EE"/>
    <w:family w:val="roman"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EA836" w14:textId="77777777" w:rsidR="00EA1693" w:rsidRDefault="00EA1693" w:rsidP="00A22B7C">
      <w:r>
        <w:separator/>
      </w:r>
    </w:p>
  </w:footnote>
  <w:footnote w:type="continuationSeparator" w:id="0">
    <w:p w14:paraId="3FC80305" w14:textId="77777777" w:rsidR="00EA1693" w:rsidRDefault="00EA1693" w:rsidP="00A22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08"/>
        </w:tabs>
        <w:ind w:left="1212" w:hanging="360"/>
      </w:pPr>
      <w:rPr>
        <w:rFonts w:ascii="Arial" w:hAnsi="Arial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color w:val="auto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  <w:color w:val="auto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  <w:color w:va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  <w:color w:val="auto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  <w:color w:va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  <w:color w:val="auto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  <w:color w:val="auto"/>
      </w:rPr>
    </w:lvl>
  </w:abstractNum>
  <w:abstractNum w:abstractNumId="3" w15:restartNumberingAfterBreak="0">
    <w:nsid w:val="0000000F"/>
    <w:multiLevelType w:val="multilevel"/>
    <w:tmpl w:val="0000000F"/>
    <w:name w:val="WWNum3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673E22"/>
    <w:multiLevelType w:val="multilevel"/>
    <w:tmpl w:val="CEFC50F4"/>
    <w:styleLink w:val="WW8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05DB4468"/>
    <w:multiLevelType w:val="multilevel"/>
    <w:tmpl w:val="280001E8"/>
    <w:styleLink w:val="WW8Num4"/>
    <w:lvl w:ilvl="0">
      <w:start w:val="1"/>
      <w:numFmt w:val="decimal"/>
      <w:lvlText w:val="%1)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072960F9"/>
    <w:multiLevelType w:val="multilevel"/>
    <w:tmpl w:val="F5787D86"/>
    <w:styleLink w:val="WW8Num3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0A7432FB"/>
    <w:multiLevelType w:val="multilevel"/>
    <w:tmpl w:val="05E44506"/>
    <w:styleLink w:val="WW8Num17"/>
    <w:lvl w:ilvl="0">
      <w:start w:val="1"/>
      <w:numFmt w:val="decimal"/>
      <w:lvlText w:val="%1)"/>
      <w:lvlJc w:val="left"/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C2C37DD"/>
    <w:multiLevelType w:val="multilevel"/>
    <w:tmpl w:val="CA08303E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0D6F109F"/>
    <w:multiLevelType w:val="multilevel"/>
    <w:tmpl w:val="CF72EC92"/>
    <w:styleLink w:val="WW8Num10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0F975035"/>
    <w:multiLevelType w:val="multilevel"/>
    <w:tmpl w:val="9B127414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2186161"/>
    <w:multiLevelType w:val="multilevel"/>
    <w:tmpl w:val="0415001D"/>
    <w:styleLink w:val="Styl3"/>
    <w:lvl w:ilvl="0"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5B61789"/>
    <w:multiLevelType w:val="multilevel"/>
    <w:tmpl w:val="2480BBAA"/>
    <w:styleLink w:val="WW8Num26"/>
    <w:lvl w:ilvl="0">
      <w:start w:val="5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17A712F3"/>
    <w:multiLevelType w:val="hybridMultilevel"/>
    <w:tmpl w:val="D56C2D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42AE1"/>
    <w:multiLevelType w:val="multilevel"/>
    <w:tmpl w:val="758E6BCE"/>
    <w:styleLink w:val="WW8Num12"/>
    <w:lvl w:ilvl="0">
      <w:start w:val="1"/>
      <w:numFmt w:val="decimal"/>
      <w:lvlText w:val="%1) 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rFonts w:hint="default"/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6" w15:restartNumberingAfterBreak="0">
    <w:nsid w:val="1F634304"/>
    <w:multiLevelType w:val="hybridMultilevel"/>
    <w:tmpl w:val="4B603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820734"/>
    <w:multiLevelType w:val="multilevel"/>
    <w:tmpl w:val="106A3854"/>
    <w:styleLink w:val="WW8Num13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224855C2"/>
    <w:multiLevelType w:val="multilevel"/>
    <w:tmpl w:val="86CCA168"/>
    <w:styleLink w:val="WW8Num1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230D56E0"/>
    <w:multiLevelType w:val="multilevel"/>
    <w:tmpl w:val="4420F9F2"/>
    <w:styleLink w:val="WW8Num18"/>
    <w:lvl w:ilvl="0">
      <w:start w:val="1"/>
      <w:numFmt w:val="decimal"/>
      <w:lvlText w:val="%1. "/>
      <w:lvlJc w:val="left"/>
      <w:rPr>
        <w:b w:val="0"/>
        <w:i w:val="0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234E30B0"/>
    <w:multiLevelType w:val="multilevel"/>
    <w:tmpl w:val="0415001D"/>
    <w:styleLink w:val="Styl2"/>
    <w:lvl w:ilvl="0">
      <w:start w:val="20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369306A"/>
    <w:multiLevelType w:val="hybridMultilevel"/>
    <w:tmpl w:val="106A3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365859"/>
    <w:multiLevelType w:val="hybridMultilevel"/>
    <w:tmpl w:val="40D0C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911932"/>
    <w:multiLevelType w:val="multilevel"/>
    <w:tmpl w:val="712882F4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24DE1A43"/>
    <w:multiLevelType w:val="multilevel"/>
    <w:tmpl w:val="4EA46C0A"/>
    <w:styleLink w:val="WW8Num9"/>
    <w:lvl w:ilvl="0">
      <w:start w:val="1"/>
      <w:numFmt w:val="decimal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2B714673"/>
    <w:multiLevelType w:val="hybridMultilevel"/>
    <w:tmpl w:val="EC6A5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AE3998"/>
    <w:multiLevelType w:val="multilevel"/>
    <w:tmpl w:val="6C00D7A2"/>
    <w:styleLink w:val="WW8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31136284"/>
    <w:multiLevelType w:val="multilevel"/>
    <w:tmpl w:val="1C321E4A"/>
    <w:name w:val="WW8Num1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 w15:restartNumberingAfterBreak="0">
    <w:nsid w:val="345C70E8"/>
    <w:multiLevelType w:val="hybridMultilevel"/>
    <w:tmpl w:val="477AA900"/>
    <w:lvl w:ilvl="0" w:tplc="F77AB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E500A1"/>
    <w:multiLevelType w:val="multilevel"/>
    <w:tmpl w:val="BC76AF64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354E3D84"/>
    <w:multiLevelType w:val="multilevel"/>
    <w:tmpl w:val="83305D2E"/>
    <w:styleLink w:val="WW8Num2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36372C43"/>
    <w:multiLevelType w:val="hybridMultilevel"/>
    <w:tmpl w:val="803CE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B9526F"/>
    <w:multiLevelType w:val="multilevel"/>
    <w:tmpl w:val="83083A14"/>
    <w:styleLink w:val="WW8Num5"/>
    <w:lvl w:ilvl="0">
      <w:start w:val="1"/>
      <w:numFmt w:val="decimal"/>
      <w:lvlText w:val="%1. 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3CBE11D5"/>
    <w:multiLevelType w:val="hybridMultilevel"/>
    <w:tmpl w:val="DD5252CE"/>
    <w:lvl w:ilvl="0" w:tplc="2B6AF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7AC8CF9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F3107CB"/>
    <w:multiLevelType w:val="multilevel"/>
    <w:tmpl w:val="5F940694"/>
    <w:styleLink w:val="WW8Num2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404A1E66"/>
    <w:multiLevelType w:val="hybridMultilevel"/>
    <w:tmpl w:val="D2BE554A"/>
    <w:lvl w:ilvl="0" w:tplc="3AFC219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0EB4636"/>
    <w:multiLevelType w:val="hybridMultilevel"/>
    <w:tmpl w:val="8CF2AF76"/>
    <w:lvl w:ilvl="0" w:tplc="176A8030">
      <w:start w:val="1"/>
      <w:numFmt w:val="decimal"/>
      <w:lvlText w:val="%1."/>
      <w:lvlJc w:val="left"/>
      <w:pPr>
        <w:ind w:left="249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BD5397"/>
    <w:multiLevelType w:val="hybridMultilevel"/>
    <w:tmpl w:val="031CC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F80CD2"/>
    <w:multiLevelType w:val="multilevel"/>
    <w:tmpl w:val="115430A0"/>
    <w:styleLink w:val="WW8Num2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9" w15:restartNumberingAfterBreak="0">
    <w:nsid w:val="47666705"/>
    <w:multiLevelType w:val="hybridMultilevel"/>
    <w:tmpl w:val="DC3EB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B4C5CBF"/>
    <w:multiLevelType w:val="multilevel"/>
    <w:tmpl w:val="90C8B77C"/>
    <w:styleLink w:val="WW8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52763696"/>
    <w:multiLevelType w:val="multilevel"/>
    <w:tmpl w:val="B4189652"/>
    <w:styleLink w:val="WW8Num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2" w15:restartNumberingAfterBreak="0">
    <w:nsid w:val="54BB4ECF"/>
    <w:multiLevelType w:val="hybridMultilevel"/>
    <w:tmpl w:val="2618B68C"/>
    <w:lvl w:ilvl="0" w:tplc="C082F12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5AF5AFD"/>
    <w:multiLevelType w:val="multilevel"/>
    <w:tmpl w:val="ED1E29C4"/>
    <w:styleLink w:val="WW8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 w15:restartNumberingAfterBreak="0">
    <w:nsid w:val="5AE306A6"/>
    <w:multiLevelType w:val="multilevel"/>
    <w:tmpl w:val="601A6110"/>
    <w:styleLink w:val="WW8Num15"/>
    <w:lvl w:ilvl="0">
      <w:start w:val="1"/>
      <w:numFmt w:val="decimal"/>
      <w:lvlText w:val="%1)"/>
      <w:lvlJc w:val="left"/>
      <w:rPr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 w15:restartNumberingAfterBreak="0">
    <w:nsid w:val="5CC94F70"/>
    <w:multiLevelType w:val="multilevel"/>
    <w:tmpl w:val="70F4B474"/>
    <w:styleLink w:val="WW8Num24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6" w15:restartNumberingAfterBreak="0">
    <w:nsid w:val="5E692309"/>
    <w:multiLevelType w:val="multilevel"/>
    <w:tmpl w:val="AE48A38C"/>
    <w:styleLink w:val="WW8Num2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BB3916"/>
    <w:multiLevelType w:val="hybridMultilevel"/>
    <w:tmpl w:val="F8FC6524"/>
    <w:lvl w:ilvl="0" w:tplc="04150001">
      <w:start w:val="1"/>
      <w:numFmt w:val="decimal"/>
      <w:lvlText w:val="%1.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0F5B94"/>
    <w:multiLevelType w:val="hybridMultilevel"/>
    <w:tmpl w:val="FBF0DB12"/>
    <w:lvl w:ilvl="0" w:tplc="3AFC2196">
      <w:start w:val="1"/>
      <w:numFmt w:val="bullet"/>
      <w:lvlText w:val="□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DBD3BAE"/>
    <w:multiLevelType w:val="hybridMultilevel"/>
    <w:tmpl w:val="8E7EEDD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1" w15:restartNumberingAfterBreak="0">
    <w:nsid w:val="71B1621E"/>
    <w:multiLevelType w:val="multilevel"/>
    <w:tmpl w:val="ABAA0E14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Times New Roman"/>
      </w:rPr>
    </w:lvl>
    <w:lvl w:ilvl="1">
      <w:start w:val="1"/>
      <w:numFmt w:val="decimal"/>
      <w:lvlText w:val="%2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"/>
      <w:lvlJc w:val="left"/>
      <w:rPr>
        <w:rFonts w:ascii="Times New Roman" w:hAnsi="Times New Roman" w:cs="Times New Roman"/>
      </w:rPr>
    </w:lvl>
  </w:abstractNum>
  <w:abstractNum w:abstractNumId="52" w15:restartNumberingAfterBreak="0">
    <w:nsid w:val="7E7D66DC"/>
    <w:multiLevelType w:val="hybridMultilevel"/>
    <w:tmpl w:val="A2A0576A"/>
    <w:lvl w:ilvl="0" w:tplc="3AFC2196">
      <w:start w:val="1"/>
      <w:numFmt w:val="bullet"/>
      <w:lvlText w:val="□"/>
      <w:lvlJc w:val="left"/>
      <w:pPr>
        <w:ind w:left="36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num w:numId="1" w16cid:durableId="685252062">
    <w:abstractNumId w:val="15"/>
  </w:num>
  <w:num w:numId="2" w16cid:durableId="651132117">
    <w:abstractNumId w:val="48"/>
  </w:num>
  <w:num w:numId="3" w16cid:durableId="1786733259">
    <w:abstractNumId w:val="20"/>
  </w:num>
  <w:num w:numId="4" w16cid:durableId="1220819125">
    <w:abstractNumId w:val="11"/>
  </w:num>
  <w:num w:numId="5" w16cid:durableId="1420712870">
    <w:abstractNumId w:val="51"/>
  </w:num>
  <w:num w:numId="6" w16cid:durableId="214049228">
    <w:abstractNumId w:val="30"/>
  </w:num>
  <w:num w:numId="7" w16cid:durableId="1393845100">
    <w:abstractNumId w:val="6"/>
  </w:num>
  <w:num w:numId="8" w16cid:durableId="1740245715">
    <w:abstractNumId w:val="5"/>
  </w:num>
  <w:num w:numId="9" w16cid:durableId="1028876024">
    <w:abstractNumId w:val="32"/>
  </w:num>
  <w:num w:numId="10" w16cid:durableId="1983607906">
    <w:abstractNumId w:val="34"/>
  </w:num>
  <w:num w:numId="11" w16cid:durableId="1408573673">
    <w:abstractNumId w:val="43"/>
  </w:num>
  <w:num w:numId="12" w16cid:durableId="2036466021">
    <w:abstractNumId w:val="40"/>
  </w:num>
  <w:num w:numId="13" w16cid:durableId="1226185374">
    <w:abstractNumId w:val="41"/>
  </w:num>
  <w:num w:numId="14" w16cid:durableId="1193573243">
    <w:abstractNumId w:val="24"/>
  </w:num>
  <w:num w:numId="15" w16cid:durableId="1011831405">
    <w:abstractNumId w:val="9"/>
  </w:num>
  <w:num w:numId="16" w16cid:durableId="1156846958">
    <w:abstractNumId w:val="23"/>
  </w:num>
  <w:num w:numId="17" w16cid:durableId="789590258">
    <w:abstractNumId w:val="14"/>
  </w:num>
  <w:num w:numId="18" w16cid:durableId="500316833">
    <w:abstractNumId w:val="17"/>
  </w:num>
  <w:num w:numId="19" w16cid:durableId="660231315">
    <w:abstractNumId w:val="18"/>
  </w:num>
  <w:num w:numId="20" w16cid:durableId="880240744">
    <w:abstractNumId w:val="44"/>
  </w:num>
  <w:num w:numId="21" w16cid:durableId="758209545">
    <w:abstractNumId w:val="4"/>
  </w:num>
  <w:num w:numId="22" w16cid:durableId="1327633367">
    <w:abstractNumId w:val="7"/>
  </w:num>
  <w:num w:numId="23" w16cid:durableId="929314552">
    <w:abstractNumId w:val="19"/>
  </w:num>
  <w:num w:numId="24" w16cid:durableId="1904101580">
    <w:abstractNumId w:val="26"/>
  </w:num>
  <w:num w:numId="25" w16cid:durableId="1180465058">
    <w:abstractNumId w:val="8"/>
  </w:num>
  <w:num w:numId="26" w16cid:durableId="260719427">
    <w:abstractNumId w:val="10"/>
  </w:num>
  <w:num w:numId="27" w16cid:durableId="359089080">
    <w:abstractNumId w:val="38"/>
  </w:num>
  <w:num w:numId="28" w16cid:durableId="746151162">
    <w:abstractNumId w:val="46"/>
  </w:num>
  <w:num w:numId="29" w16cid:durableId="764616759">
    <w:abstractNumId w:val="45"/>
  </w:num>
  <w:num w:numId="30" w16cid:durableId="1248148293">
    <w:abstractNumId w:val="29"/>
  </w:num>
  <w:num w:numId="31" w16cid:durableId="1632904397">
    <w:abstractNumId w:val="12"/>
  </w:num>
  <w:num w:numId="32" w16cid:durableId="24671650">
    <w:abstractNumId w:val="50"/>
  </w:num>
  <w:num w:numId="33" w16cid:durableId="1937055560">
    <w:abstractNumId w:val="28"/>
  </w:num>
  <w:num w:numId="34" w16cid:durableId="1186943104">
    <w:abstractNumId w:val="47"/>
  </w:num>
  <w:num w:numId="35" w16cid:durableId="544365769">
    <w:abstractNumId w:val="42"/>
  </w:num>
  <w:num w:numId="36" w16cid:durableId="145558586">
    <w:abstractNumId w:val="52"/>
  </w:num>
  <w:num w:numId="37" w16cid:durableId="1577594378">
    <w:abstractNumId w:val="35"/>
  </w:num>
  <w:num w:numId="38" w16cid:durableId="21419188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1292111">
    <w:abstractNumId w:val="37"/>
  </w:num>
  <w:num w:numId="40" w16cid:durableId="1694766972">
    <w:abstractNumId w:val="25"/>
  </w:num>
  <w:num w:numId="41" w16cid:durableId="556360624">
    <w:abstractNumId w:val="21"/>
  </w:num>
  <w:num w:numId="42" w16cid:durableId="777333194">
    <w:abstractNumId w:val="39"/>
  </w:num>
  <w:num w:numId="43" w16cid:durableId="1846238441">
    <w:abstractNumId w:val="31"/>
  </w:num>
  <w:num w:numId="44" w16cid:durableId="459568711">
    <w:abstractNumId w:val="22"/>
  </w:num>
  <w:num w:numId="45" w16cid:durableId="1689526325">
    <w:abstractNumId w:val="16"/>
  </w:num>
  <w:num w:numId="46" w16cid:durableId="16323243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81878">
    <w:abstractNumId w:val="49"/>
  </w:num>
  <w:num w:numId="48" w16cid:durableId="1715109824">
    <w:abstractNumId w:val="36"/>
  </w:num>
  <w:num w:numId="49" w16cid:durableId="7500092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B7C"/>
    <w:rsid w:val="000151AE"/>
    <w:rsid w:val="000156D5"/>
    <w:rsid w:val="00024FDA"/>
    <w:rsid w:val="00031E33"/>
    <w:rsid w:val="000449FB"/>
    <w:rsid w:val="0004723C"/>
    <w:rsid w:val="00055487"/>
    <w:rsid w:val="00057189"/>
    <w:rsid w:val="00063BE5"/>
    <w:rsid w:val="00063D6F"/>
    <w:rsid w:val="000715B4"/>
    <w:rsid w:val="000751B2"/>
    <w:rsid w:val="00076C5D"/>
    <w:rsid w:val="000841C5"/>
    <w:rsid w:val="000901D7"/>
    <w:rsid w:val="000A6375"/>
    <w:rsid w:val="000B044B"/>
    <w:rsid w:val="000B5145"/>
    <w:rsid w:val="000C5C3D"/>
    <w:rsid w:val="000E1A0A"/>
    <w:rsid w:val="000E2467"/>
    <w:rsid w:val="000E60A6"/>
    <w:rsid w:val="000F266B"/>
    <w:rsid w:val="000F5867"/>
    <w:rsid w:val="00102337"/>
    <w:rsid w:val="00103C0B"/>
    <w:rsid w:val="0010408B"/>
    <w:rsid w:val="00105C31"/>
    <w:rsid w:val="001060A5"/>
    <w:rsid w:val="00122291"/>
    <w:rsid w:val="00122ED2"/>
    <w:rsid w:val="001261D6"/>
    <w:rsid w:val="00140FE3"/>
    <w:rsid w:val="001412E6"/>
    <w:rsid w:val="00143809"/>
    <w:rsid w:val="00146499"/>
    <w:rsid w:val="0015057E"/>
    <w:rsid w:val="00153667"/>
    <w:rsid w:val="0015448E"/>
    <w:rsid w:val="00164648"/>
    <w:rsid w:val="00170648"/>
    <w:rsid w:val="001729C7"/>
    <w:rsid w:val="00173952"/>
    <w:rsid w:val="001823C1"/>
    <w:rsid w:val="00182419"/>
    <w:rsid w:val="001828F7"/>
    <w:rsid w:val="00183587"/>
    <w:rsid w:val="00187E7D"/>
    <w:rsid w:val="00191068"/>
    <w:rsid w:val="00193059"/>
    <w:rsid w:val="0019424D"/>
    <w:rsid w:val="00197A82"/>
    <w:rsid w:val="001A0237"/>
    <w:rsid w:val="001A2781"/>
    <w:rsid w:val="001A68E2"/>
    <w:rsid w:val="001A7A28"/>
    <w:rsid w:val="001B0842"/>
    <w:rsid w:val="001B0D46"/>
    <w:rsid w:val="001B0F2F"/>
    <w:rsid w:val="001B74BC"/>
    <w:rsid w:val="001D26EF"/>
    <w:rsid w:val="001E3C86"/>
    <w:rsid w:val="001E6FB8"/>
    <w:rsid w:val="001E7A70"/>
    <w:rsid w:val="001F0631"/>
    <w:rsid w:val="001F299F"/>
    <w:rsid w:val="00203EDC"/>
    <w:rsid w:val="00205E7A"/>
    <w:rsid w:val="0020799E"/>
    <w:rsid w:val="002125A3"/>
    <w:rsid w:val="00216A0F"/>
    <w:rsid w:val="00221561"/>
    <w:rsid w:val="00226AB3"/>
    <w:rsid w:val="00234E5D"/>
    <w:rsid w:val="0023634D"/>
    <w:rsid w:val="00243C97"/>
    <w:rsid w:val="00247B50"/>
    <w:rsid w:val="00252F40"/>
    <w:rsid w:val="00260C64"/>
    <w:rsid w:val="00266F2B"/>
    <w:rsid w:val="00275970"/>
    <w:rsid w:val="00287992"/>
    <w:rsid w:val="002A488C"/>
    <w:rsid w:val="002A5128"/>
    <w:rsid w:val="002C289A"/>
    <w:rsid w:val="002C4B68"/>
    <w:rsid w:val="002C4D2D"/>
    <w:rsid w:val="002D0BBD"/>
    <w:rsid w:val="002D21DB"/>
    <w:rsid w:val="002D58A5"/>
    <w:rsid w:val="002D5A85"/>
    <w:rsid w:val="002E1D62"/>
    <w:rsid w:val="002E4A90"/>
    <w:rsid w:val="002F2422"/>
    <w:rsid w:val="002F5F5A"/>
    <w:rsid w:val="003137A2"/>
    <w:rsid w:val="00314F5A"/>
    <w:rsid w:val="00315186"/>
    <w:rsid w:val="00321D49"/>
    <w:rsid w:val="0032562C"/>
    <w:rsid w:val="00337106"/>
    <w:rsid w:val="00342F81"/>
    <w:rsid w:val="0034683D"/>
    <w:rsid w:val="00350D2B"/>
    <w:rsid w:val="003665E3"/>
    <w:rsid w:val="00377DA8"/>
    <w:rsid w:val="00383E68"/>
    <w:rsid w:val="00384881"/>
    <w:rsid w:val="00386317"/>
    <w:rsid w:val="003911CD"/>
    <w:rsid w:val="0039340D"/>
    <w:rsid w:val="00397AE7"/>
    <w:rsid w:val="003B0EF6"/>
    <w:rsid w:val="003C053C"/>
    <w:rsid w:val="003C5586"/>
    <w:rsid w:val="003D2CDB"/>
    <w:rsid w:val="003D4A61"/>
    <w:rsid w:val="003E4026"/>
    <w:rsid w:val="003E7F55"/>
    <w:rsid w:val="003F4AFB"/>
    <w:rsid w:val="0041221D"/>
    <w:rsid w:val="00417682"/>
    <w:rsid w:val="00421392"/>
    <w:rsid w:val="00432021"/>
    <w:rsid w:val="004352D4"/>
    <w:rsid w:val="00435559"/>
    <w:rsid w:val="00444AD4"/>
    <w:rsid w:val="00455037"/>
    <w:rsid w:val="0045732E"/>
    <w:rsid w:val="00457440"/>
    <w:rsid w:val="004603AE"/>
    <w:rsid w:val="00475173"/>
    <w:rsid w:val="0048479B"/>
    <w:rsid w:val="00485876"/>
    <w:rsid w:val="00485A6F"/>
    <w:rsid w:val="00490F59"/>
    <w:rsid w:val="00494E87"/>
    <w:rsid w:val="004A0809"/>
    <w:rsid w:val="004A1424"/>
    <w:rsid w:val="004A1997"/>
    <w:rsid w:val="004A5B85"/>
    <w:rsid w:val="004A6177"/>
    <w:rsid w:val="004A6AA6"/>
    <w:rsid w:val="004C0D0C"/>
    <w:rsid w:val="004C1CDF"/>
    <w:rsid w:val="004C525C"/>
    <w:rsid w:val="004C792C"/>
    <w:rsid w:val="004D6DFE"/>
    <w:rsid w:val="004E028A"/>
    <w:rsid w:val="004E654C"/>
    <w:rsid w:val="004E6728"/>
    <w:rsid w:val="004F15E0"/>
    <w:rsid w:val="004F3D7B"/>
    <w:rsid w:val="004F5584"/>
    <w:rsid w:val="00503BEB"/>
    <w:rsid w:val="00504033"/>
    <w:rsid w:val="00507EBA"/>
    <w:rsid w:val="00514787"/>
    <w:rsid w:val="005205D3"/>
    <w:rsid w:val="005277C4"/>
    <w:rsid w:val="00527EA6"/>
    <w:rsid w:val="00545029"/>
    <w:rsid w:val="0055084E"/>
    <w:rsid w:val="00552D67"/>
    <w:rsid w:val="00561129"/>
    <w:rsid w:val="00573145"/>
    <w:rsid w:val="00574BB2"/>
    <w:rsid w:val="00581F67"/>
    <w:rsid w:val="00592CDB"/>
    <w:rsid w:val="005975A5"/>
    <w:rsid w:val="005A0313"/>
    <w:rsid w:val="005B1CEE"/>
    <w:rsid w:val="005B46AA"/>
    <w:rsid w:val="005C2E69"/>
    <w:rsid w:val="005C7DDE"/>
    <w:rsid w:val="005E3153"/>
    <w:rsid w:val="006159C5"/>
    <w:rsid w:val="00620D1F"/>
    <w:rsid w:val="00633813"/>
    <w:rsid w:val="006407ED"/>
    <w:rsid w:val="00642635"/>
    <w:rsid w:val="00646F9D"/>
    <w:rsid w:val="00647D86"/>
    <w:rsid w:val="00652E4D"/>
    <w:rsid w:val="006579CC"/>
    <w:rsid w:val="00657C23"/>
    <w:rsid w:val="0066131D"/>
    <w:rsid w:val="00671373"/>
    <w:rsid w:val="00673E5B"/>
    <w:rsid w:val="006763DC"/>
    <w:rsid w:val="00684590"/>
    <w:rsid w:val="00687D39"/>
    <w:rsid w:val="00690C6B"/>
    <w:rsid w:val="00693E32"/>
    <w:rsid w:val="006972B8"/>
    <w:rsid w:val="006A0C2B"/>
    <w:rsid w:val="006A426A"/>
    <w:rsid w:val="006B351C"/>
    <w:rsid w:val="006B6EFF"/>
    <w:rsid w:val="006B712A"/>
    <w:rsid w:val="006D462A"/>
    <w:rsid w:val="006D69A5"/>
    <w:rsid w:val="006D7060"/>
    <w:rsid w:val="006E7F34"/>
    <w:rsid w:val="006F62E3"/>
    <w:rsid w:val="006F72EE"/>
    <w:rsid w:val="00712DDF"/>
    <w:rsid w:val="00715695"/>
    <w:rsid w:val="00722987"/>
    <w:rsid w:val="007229A6"/>
    <w:rsid w:val="007260CB"/>
    <w:rsid w:val="00727DF3"/>
    <w:rsid w:val="00730CDB"/>
    <w:rsid w:val="00733DBC"/>
    <w:rsid w:val="00737735"/>
    <w:rsid w:val="0074770B"/>
    <w:rsid w:val="00751213"/>
    <w:rsid w:val="0075196D"/>
    <w:rsid w:val="00755E68"/>
    <w:rsid w:val="00761509"/>
    <w:rsid w:val="00770E85"/>
    <w:rsid w:val="00770FBB"/>
    <w:rsid w:val="00775075"/>
    <w:rsid w:val="0077648C"/>
    <w:rsid w:val="007A6DC0"/>
    <w:rsid w:val="007A7683"/>
    <w:rsid w:val="007B0123"/>
    <w:rsid w:val="007B1F0A"/>
    <w:rsid w:val="007B284B"/>
    <w:rsid w:val="007D310D"/>
    <w:rsid w:val="007D43D8"/>
    <w:rsid w:val="007E6C45"/>
    <w:rsid w:val="007F219D"/>
    <w:rsid w:val="007F21CE"/>
    <w:rsid w:val="008045E7"/>
    <w:rsid w:val="00805499"/>
    <w:rsid w:val="00806BB3"/>
    <w:rsid w:val="00813205"/>
    <w:rsid w:val="0081355E"/>
    <w:rsid w:val="00814260"/>
    <w:rsid w:val="00817888"/>
    <w:rsid w:val="00817DEA"/>
    <w:rsid w:val="00843271"/>
    <w:rsid w:val="00843712"/>
    <w:rsid w:val="0086166F"/>
    <w:rsid w:val="008651AD"/>
    <w:rsid w:val="00872F59"/>
    <w:rsid w:val="00874670"/>
    <w:rsid w:val="00887340"/>
    <w:rsid w:val="008919AD"/>
    <w:rsid w:val="00891C30"/>
    <w:rsid w:val="008A10DD"/>
    <w:rsid w:val="008A5511"/>
    <w:rsid w:val="008A7603"/>
    <w:rsid w:val="008B6590"/>
    <w:rsid w:val="008C2682"/>
    <w:rsid w:val="008C3A3B"/>
    <w:rsid w:val="008D5995"/>
    <w:rsid w:val="008D687C"/>
    <w:rsid w:val="008D744B"/>
    <w:rsid w:val="008E4396"/>
    <w:rsid w:val="008F163C"/>
    <w:rsid w:val="008F5F74"/>
    <w:rsid w:val="00902DB7"/>
    <w:rsid w:val="009108D4"/>
    <w:rsid w:val="00922E9B"/>
    <w:rsid w:val="009237BC"/>
    <w:rsid w:val="00923933"/>
    <w:rsid w:val="00926FA5"/>
    <w:rsid w:val="00932DD0"/>
    <w:rsid w:val="0093431A"/>
    <w:rsid w:val="00935E27"/>
    <w:rsid w:val="00941FD7"/>
    <w:rsid w:val="00943A5D"/>
    <w:rsid w:val="009453A1"/>
    <w:rsid w:val="00956804"/>
    <w:rsid w:val="00962B73"/>
    <w:rsid w:val="00967410"/>
    <w:rsid w:val="00974493"/>
    <w:rsid w:val="00975F7F"/>
    <w:rsid w:val="0097680C"/>
    <w:rsid w:val="0099011E"/>
    <w:rsid w:val="009905C0"/>
    <w:rsid w:val="0099459B"/>
    <w:rsid w:val="009A065D"/>
    <w:rsid w:val="009A7A5D"/>
    <w:rsid w:val="009B4919"/>
    <w:rsid w:val="009C21E5"/>
    <w:rsid w:val="009C3A57"/>
    <w:rsid w:val="009D03AD"/>
    <w:rsid w:val="009D7D5C"/>
    <w:rsid w:val="00A00BE2"/>
    <w:rsid w:val="00A02C75"/>
    <w:rsid w:val="00A10078"/>
    <w:rsid w:val="00A15530"/>
    <w:rsid w:val="00A21B19"/>
    <w:rsid w:val="00A22B7C"/>
    <w:rsid w:val="00A24A2C"/>
    <w:rsid w:val="00A267A1"/>
    <w:rsid w:val="00A31EC9"/>
    <w:rsid w:val="00A3451D"/>
    <w:rsid w:val="00A37874"/>
    <w:rsid w:val="00A41A56"/>
    <w:rsid w:val="00A423D3"/>
    <w:rsid w:val="00A52891"/>
    <w:rsid w:val="00A562AF"/>
    <w:rsid w:val="00A6215E"/>
    <w:rsid w:val="00A62C9D"/>
    <w:rsid w:val="00A6508E"/>
    <w:rsid w:val="00A83893"/>
    <w:rsid w:val="00A83CCD"/>
    <w:rsid w:val="00A93678"/>
    <w:rsid w:val="00A94889"/>
    <w:rsid w:val="00A94D8F"/>
    <w:rsid w:val="00AA3589"/>
    <w:rsid w:val="00AA538F"/>
    <w:rsid w:val="00AC1657"/>
    <w:rsid w:val="00AC20B0"/>
    <w:rsid w:val="00AC3446"/>
    <w:rsid w:val="00AC3527"/>
    <w:rsid w:val="00AC7CF8"/>
    <w:rsid w:val="00AD166A"/>
    <w:rsid w:val="00AD2FB4"/>
    <w:rsid w:val="00AE38BA"/>
    <w:rsid w:val="00AE53BB"/>
    <w:rsid w:val="00AF71D9"/>
    <w:rsid w:val="00B033E3"/>
    <w:rsid w:val="00B03A71"/>
    <w:rsid w:val="00B03AB6"/>
    <w:rsid w:val="00B20014"/>
    <w:rsid w:val="00B20A61"/>
    <w:rsid w:val="00B20FAF"/>
    <w:rsid w:val="00B276B5"/>
    <w:rsid w:val="00B31100"/>
    <w:rsid w:val="00B33246"/>
    <w:rsid w:val="00B361A1"/>
    <w:rsid w:val="00B5198B"/>
    <w:rsid w:val="00B55C76"/>
    <w:rsid w:val="00B6194E"/>
    <w:rsid w:val="00B66A12"/>
    <w:rsid w:val="00B71E06"/>
    <w:rsid w:val="00B75412"/>
    <w:rsid w:val="00B7783B"/>
    <w:rsid w:val="00B940C0"/>
    <w:rsid w:val="00B94650"/>
    <w:rsid w:val="00B97F3A"/>
    <w:rsid w:val="00BA20D1"/>
    <w:rsid w:val="00BA6286"/>
    <w:rsid w:val="00BB33BD"/>
    <w:rsid w:val="00BB3C82"/>
    <w:rsid w:val="00BB561C"/>
    <w:rsid w:val="00BB741B"/>
    <w:rsid w:val="00BC004C"/>
    <w:rsid w:val="00BC42F5"/>
    <w:rsid w:val="00BC445A"/>
    <w:rsid w:val="00BD6306"/>
    <w:rsid w:val="00BE1130"/>
    <w:rsid w:val="00BF4479"/>
    <w:rsid w:val="00C03BA9"/>
    <w:rsid w:val="00C153A3"/>
    <w:rsid w:val="00C21829"/>
    <w:rsid w:val="00C26D1D"/>
    <w:rsid w:val="00C300C0"/>
    <w:rsid w:val="00C3521F"/>
    <w:rsid w:val="00C40711"/>
    <w:rsid w:val="00C4203C"/>
    <w:rsid w:val="00C503A8"/>
    <w:rsid w:val="00C50EFE"/>
    <w:rsid w:val="00C55885"/>
    <w:rsid w:val="00C65B36"/>
    <w:rsid w:val="00C663DE"/>
    <w:rsid w:val="00C74333"/>
    <w:rsid w:val="00C7797F"/>
    <w:rsid w:val="00C92132"/>
    <w:rsid w:val="00C924D0"/>
    <w:rsid w:val="00C948A5"/>
    <w:rsid w:val="00C96779"/>
    <w:rsid w:val="00C97687"/>
    <w:rsid w:val="00C97BA2"/>
    <w:rsid w:val="00CA3BE2"/>
    <w:rsid w:val="00CF150E"/>
    <w:rsid w:val="00D00503"/>
    <w:rsid w:val="00D05A84"/>
    <w:rsid w:val="00D13102"/>
    <w:rsid w:val="00D15E1B"/>
    <w:rsid w:val="00D26DA9"/>
    <w:rsid w:val="00D27C6E"/>
    <w:rsid w:val="00D34725"/>
    <w:rsid w:val="00D36B70"/>
    <w:rsid w:val="00D3798E"/>
    <w:rsid w:val="00D37B2A"/>
    <w:rsid w:val="00D427A9"/>
    <w:rsid w:val="00D44627"/>
    <w:rsid w:val="00D46F38"/>
    <w:rsid w:val="00D56BF5"/>
    <w:rsid w:val="00D6129A"/>
    <w:rsid w:val="00D64752"/>
    <w:rsid w:val="00D825E6"/>
    <w:rsid w:val="00D82E4B"/>
    <w:rsid w:val="00D93405"/>
    <w:rsid w:val="00D97C54"/>
    <w:rsid w:val="00DA073D"/>
    <w:rsid w:val="00DA31CD"/>
    <w:rsid w:val="00DA6103"/>
    <w:rsid w:val="00DB0E14"/>
    <w:rsid w:val="00DB2085"/>
    <w:rsid w:val="00DB2D36"/>
    <w:rsid w:val="00DB4FC4"/>
    <w:rsid w:val="00DC163D"/>
    <w:rsid w:val="00DD40B0"/>
    <w:rsid w:val="00DE1023"/>
    <w:rsid w:val="00DE3D4A"/>
    <w:rsid w:val="00DE41B7"/>
    <w:rsid w:val="00DE482B"/>
    <w:rsid w:val="00DE6B02"/>
    <w:rsid w:val="00DF04FC"/>
    <w:rsid w:val="00E01BA9"/>
    <w:rsid w:val="00E07A18"/>
    <w:rsid w:val="00E1184D"/>
    <w:rsid w:val="00E158C3"/>
    <w:rsid w:val="00E175FF"/>
    <w:rsid w:val="00E2596E"/>
    <w:rsid w:val="00E30BCD"/>
    <w:rsid w:val="00E40703"/>
    <w:rsid w:val="00E41011"/>
    <w:rsid w:val="00E416FD"/>
    <w:rsid w:val="00E422C0"/>
    <w:rsid w:val="00E5013A"/>
    <w:rsid w:val="00E55D9F"/>
    <w:rsid w:val="00E63411"/>
    <w:rsid w:val="00E86F78"/>
    <w:rsid w:val="00E96921"/>
    <w:rsid w:val="00EA1295"/>
    <w:rsid w:val="00EA1693"/>
    <w:rsid w:val="00EA3C2F"/>
    <w:rsid w:val="00EB3AC7"/>
    <w:rsid w:val="00EB7866"/>
    <w:rsid w:val="00EC0160"/>
    <w:rsid w:val="00EC29C6"/>
    <w:rsid w:val="00EC2EE8"/>
    <w:rsid w:val="00ED66EB"/>
    <w:rsid w:val="00EF4BDC"/>
    <w:rsid w:val="00EF5162"/>
    <w:rsid w:val="00EF6A0D"/>
    <w:rsid w:val="00F003C6"/>
    <w:rsid w:val="00F01D11"/>
    <w:rsid w:val="00F12445"/>
    <w:rsid w:val="00F13CD6"/>
    <w:rsid w:val="00F15953"/>
    <w:rsid w:val="00F165D6"/>
    <w:rsid w:val="00F17CFD"/>
    <w:rsid w:val="00F210DB"/>
    <w:rsid w:val="00F30B27"/>
    <w:rsid w:val="00F31CEF"/>
    <w:rsid w:val="00F326F2"/>
    <w:rsid w:val="00F37B71"/>
    <w:rsid w:val="00F53EAB"/>
    <w:rsid w:val="00F54DC6"/>
    <w:rsid w:val="00F610E3"/>
    <w:rsid w:val="00F64172"/>
    <w:rsid w:val="00F671D0"/>
    <w:rsid w:val="00F700F1"/>
    <w:rsid w:val="00F7055A"/>
    <w:rsid w:val="00F72930"/>
    <w:rsid w:val="00F8356B"/>
    <w:rsid w:val="00F85CC1"/>
    <w:rsid w:val="00F9626D"/>
    <w:rsid w:val="00FD278E"/>
    <w:rsid w:val="00FD5AEE"/>
    <w:rsid w:val="00FD7F05"/>
    <w:rsid w:val="00FE1963"/>
    <w:rsid w:val="00FE2189"/>
    <w:rsid w:val="00FE270A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CB837"/>
  <w15:chartTrackingRefBased/>
  <w15:docId w15:val="{5397BF5E-E14A-477C-A040-9845FDB9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2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62E3"/>
    <w:pPr>
      <w:keepNext/>
      <w:autoSpaceDE w:val="0"/>
      <w:autoSpaceDN w:val="0"/>
      <w:adjustRightInd w:val="0"/>
      <w:spacing w:after="120" w:line="360" w:lineRule="exact"/>
      <w:ind w:left="1244" w:hanging="1244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6F62E3"/>
    <w:pPr>
      <w:keepNext/>
      <w:ind w:left="1361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F62E3"/>
    <w:pPr>
      <w:keepNext/>
      <w:ind w:left="1985" w:hanging="1964"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F62E3"/>
    <w:pPr>
      <w:keepNext/>
      <w:tabs>
        <w:tab w:val="left" w:pos="3060"/>
      </w:tabs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6F62E3"/>
    <w:pPr>
      <w:keepNext/>
      <w:jc w:val="center"/>
      <w:outlineLvl w:val="4"/>
    </w:pPr>
    <w:rPr>
      <w:b/>
      <w:sz w:val="30"/>
    </w:rPr>
  </w:style>
  <w:style w:type="paragraph" w:styleId="Nagwek6">
    <w:name w:val="heading 6"/>
    <w:basedOn w:val="Normalny"/>
    <w:next w:val="Normalny"/>
    <w:link w:val="Nagwek6Znak"/>
    <w:qFormat/>
    <w:rsid w:val="006F62E3"/>
    <w:pPr>
      <w:keepNext/>
      <w:ind w:left="360" w:hanging="360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F62E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A22B7C"/>
  </w:style>
  <w:style w:type="paragraph" w:styleId="Stopka">
    <w:name w:val="footer"/>
    <w:basedOn w:val="Normalny"/>
    <w:link w:val="StopkaZnak"/>
    <w:uiPriority w:val="99"/>
    <w:unhideWhenUsed/>
    <w:rsid w:val="00A22B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2B7C"/>
  </w:style>
  <w:style w:type="character" w:styleId="Hipercze">
    <w:name w:val="Hyperlink"/>
    <w:basedOn w:val="Domylnaczcionkaakapitu"/>
    <w:uiPriority w:val="99"/>
    <w:unhideWhenUsed/>
    <w:rsid w:val="00A22B7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2B7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F62E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F62E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F62E3"/>
    <w:rPr>
      <w:rFonts w:ascii="Times New Roman" w:eastAsia="Times New Roman" w:hAnsi="Times New Roman" w:cs="Times New Roman"/>
      <w:b/>
      <w:sz w:val="3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F62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rsid w:val="006F62E3"/>
    <w:pPr>
      <w:spacing w:line="360" w:lineRule="auto"/>
    </w:pPr>
    <w:rPr>
      <w:rFonts w:ascii="Bookman Old Style" w:hAnsi="Bookman Old Style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F62E3"/>
    <w:rPr>
      <w:rFonts w:ascii="Bookman Old Style" w:eastAsia="Times New Roman" w:hAnsi="Bookman Old Style" w:cs="Times New Roman"/>
      <w:b/>
      <w:sz w:val="28"/>
      <w:szCs w:val="24"/>
      <w:lang w:eastAsia="pl-PL"/>
    </w:rPr>
  </w:style>
  <w:style w:type="paragraph" w:customStyle="1" w:styleId="xl88">
    <w:name w:val="xl88"/>
    <w:basedOn w:val="Normalny"/>
    <w:rsid w:val="006F62E3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6F62E3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62E3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rsid w:val="006F62E3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6F62E3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F62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F62E3"/>
    <w:pPr>
      <w:ind w:left="1416"/>
    </w:pPr>
    <w:rPr>
      <w:sz w:val="3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62E3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6F62E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F62E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6F62E3"/>
    <w:pPr>
      <w:jc w:val="center"/>
    </w:pPr>
    <w:rPr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F62E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62E3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62E3"/>
  </w:style>
  <w:style w:type="paragraph" w:styleId="Tekstpodstawowywcity3">
    <w:name w:val="Body Text Indent 3"/>
    <w:basedOn w:val="Normalny"/>
    <w:link w:val="Tekstpodstawowywcity3Znak"/>
    <w:rsid w:val="006F62E3"/>
    <w:pPr>
      <w:ind w:firstLine="454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6F62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F62E3"/>
    <w:pPr>
      <w:jc w:val="center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6F62E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xl107">
    <w:name w:val="xl107"/>
    <w:basedOn w:val="Normalny"/>
    <w:rsid w:val="006F62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wykytekst">
    <w:name w:val="Plain Text"/>
    <w:basedOn w:val="Normalny"/>
    <w:link w:val="ZwykytekstZnak"/>
    <w:rsid w:val="006F62E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F62E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6F62E3"/>
    <w:rPr>
      <w:rFonts w:ascii="Courier New" w:hAnsi="Courier New" w:cs="Courier New"/>
    </w:rPr>
  </w:style>
  <w:style w:type="paragraph" w:styleId="Akapitzlist">
    <w:name w:val="List Paragraph"/>
    <w:aliases w:val="Numerowanie,Akapit z listą BS,L1,List Paragraph,2 heading,A_wyliczenie,K-P_odwolanie,Akapit z listą5,maz_wyliczenie,opis dzialania,wypunktowanie,CW_Lista,ISCG Numerowanie,lp1,Akapit z listą 1,Table of contents numbered,BulletC,Wyliczanie"/>
    <w:basedOn w:val="Normalny"/>
    <w:link w:val="AkapitzlistZnak"/>
    <w:uiPriority w:val="34"/>
    <w:qFormat/>
    <w:rsid w:val="006F62E3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2E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2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2E3"/>
    <w:rPr>
      <w:vertAlign w:val="superscript"/>
    </w:rPr>
  </w:style>
  <w:style w:type="character" w:styleId="Odwoaniedokomentarza">
    <w:name w:val="annotation reference"/>
    <w:basedOn w:val="Domylnaczcionkaakapitu"/>
    <w:rsid w:val="006F62E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6F62E3"/>
    <w:pPr>
      <w:spacing w:after="200"/>
    </w:pPr>
    <w:rPr>
      <w:rFonts w:ascii="Calibr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6F62E3"/>
    <w:rPr>
      <w:rFonts w:ascii="Calibri" w:eastAsia="Times New Roman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E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eft">
    <w:name w:val="left"/>
    <w:basedOn w:val="Domylnaczcionkaakapitu"/>
    <w:rsid w:val="006F62E3"/>
  </w:style>
  <w:style w:type="paragraph" w:customStyle="1" w:styleId="zacznik">
    <w:name w:val="załącznik"/>
    <w:basedOn w:val="Tekstpodstawowy"/>
    <w:autoRedefine/>
    <w:rsid w:val="006F62E3"/>
    <w:pPr>
      <w:tabs>
        <w:tab w:val="left" w:pos="1843"/>
      </w:tabs>
      <w:spacing w:line="240" w:lineRule="auto"/>
      <w:ind w:left="3240" w:right="-157" w:hanging="3240"/>
    </w:pPr>
    <w:rPr>
      <w:rFonts w:ascii="Arial" w:hAnsi="Arial" w:cs="Arial"/>
      <w:b w:val="0"/>
      <w:iCs/>
      <w:sz w:val="24"/>
      <w:szCs w:val="20"/>
    </w:rPr>
  </w:style>
  <w:style w:type="paragraph" w:customStyle="1" w:styleId="tytu0">
    <w:name w:val="tytuł"/>
    <w:basedOn w:val="Normalny"/>
    <w:next w:val="Normalny"/>
    <w:autoRedefine/>
    <w:rsid w:val="006F62E3"/>
    <w:pPr>
      <w:jc w:val="right"/>
      <w:outlineLvl w:val="0"/>
    </w:pPr>
    <w:rPr>
      <w:rFonts w:ascii="Tahoma" w:hAnsi="Tahoma" w:cs="Tahoma"/>
      <w:b/>
      <w:sz w:val="28"/>
      <w:szCs w:val="28"/>
      <w:u w:val="single"/>
    </w:rPr>
  </w:style>
  <w:style w:type="table" w:styleId="Tabela-Siatka">
    <w:name w:val="Table Grid"/>
    <w:basedOn w:val="Standardowy"/>
    <w:uiPriority w:val="59"/>
    <w:rsid w:val="006F6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rsid w:val="006F62E3"/>
    <w:pPr>
      <w:spacing w:before="60" w:after="60"/>
      <w:ind w:left="851" w:hanging="295"/>
      <w:jc w:val="both"/>
    </w:pPr>
  </w:style>
  <w:style w:type="paragraph" w:customStyle="1" w:styleId="przyklad-txt">
    <w:name w:val="przyklad-txt"/>
    <w:basedOn w:val="Normalny"/>
    <w:rsid w:val="006F62E3"/>
    <w:pPr>
      <w:spacing w:before="100" w:beforeAutospacing="1" w:after="100" w:afterAutospacing="1"/>
    </w:pPr>
  </w:style>
  <w:style w:type="paragraph" w:styleId="Lista">
    <w:name w:val="List"/>
    <w:basedOn w:val="Tekstpodstawowy"/>
    <w:rsid w:val="006F62E3"/>
    <w:pPr>
      <w:suppressAutoHyphens/>
      <w:spacing w:line="240" w:lineRule="auto"/>
      <w:jc w:val="center"/>
    </w:pPr>
    <w:rPr>
      <w:rFonts w:ascii="Times New Roman" w:hAnsi="Times New Roman" w:cs="Tahoma"/>
      <w:sz w:val="24"/>
      <w:szCs w:val="20"/>
      <w:lang w:eastAsia="ar-SA"/>
    </w:rPr>
  </w:style>
  <w:style w:type="paragraph" w:customStyle="1" w:styleId="Standardowy1">
    <w:name w:val="Standardowy1"/>
    <w:rsid w:val="006F62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2E3"/>
    <w:pPr>
      <w:keepLines/>
      <w:autoSpaceDE/>
      <w:autoSpaceDN/>
      <w:adjustRightInd/>
      <w:spacing w:before="480" w:after="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F62E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F62E3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F62E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symbol1">
    <w:name w:val="symbol1"/>
    <w:basedOn w:val="Domylnaczcionkaakapitu"/>
    <w:rsid w:val="006F62E3"/>
  </w:style>
  <w:style w:type="paragraph" w:customStyle="1" w:styleId="Tekstpodstawowy21">
    <w:name w:val="Tekst podstawowy 21"/>
    <w:basedOn w:val="Normalny"/>
    <w:rsid w:val="006F62E3"/>
    <w:pPr>
      <w:widowControl w:val="0"/>
      <w:tabs>
        <w:tab w:val="left" w:pos="426"/>
        <w:tab w:val="left" w:pos="850"/>
      </w:tabs>
      <w:suppressAutoHyphens/>
      <w:snapToGrid w:val="0"/>
      <w:jc w:val="center"/>
    </w:pPr>
    <w:rPr>
      <w:b/>
      <w:bCs/>
      <w:sz w:val="28"/>
      <w:lang w:eastAsia="ar-SA"/>
    </w:rPr>
  </w:style>
  <w:style w:type="character" w:customStyle="1" w:styleId="FontStyle14">
    <w:name w:val="Font Style14"/>
    <w:basedOn w:val="Domylnaczcionkaakapitu"/>
    <w:rsid w:val="006F62E3"/>
    <w:rPr>
      <w:rFonts w:ascii="Franklin Gothic Medium" w:hAnsi="Franklin Gothic Medium" w:cs="Franklin Gothic Medium"/>
      <w:sz w:val="14"/>
      <w:szCs w:val="14"/>
    </w:rPr>
  </w:style>
  <w:style w:type="paragraph" w:customStyle="1" w:styleId="Styl1">
    <w:name w:val="Styl1"/>
    <w:basedOn w:val="Normalny"/>
    <w:rsid w:val="006F62E3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6F62E3"/>
    <w:rPr>
      <w:b/>
      <w:bCs/>
    </w:rPr>
  </w:style>
  <w:style w:type="paragraph" w:customStyle="1" w:styleId="tekstost">
    <w:name w:val="tekst ost"/>
    <w:basedOn w:val="Normalny"/>
    <w:rsid w:val="006F62E3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rsid w:val="006F62E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Zawartotabeli">
    <w:name w:val="Zawarto?? tabeli"/>
    <w:basedOn w:val="Tekstpodstawowy"/>
    <w:rsid w:val="006F62E3"/>
    <w:pPr>
      <w:widowControl w:val="0"/>
      <w:suppressLineNumbers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hAnsi="Times New Roman"/>
      <w:b w:val="0"/>
      <w:sz w:val="24"/>
      <w:szCs w:val="20"/>
    </w:rPr>
  </w:style>
  <w:style w:type="paragraph" w:customStyle="1" w:styleId="Standard">
    <w:name w:val="Standard"/>
    <w:rsid w:val="006F62E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6F62E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ica">
    <w:name w:val="tablica"/>
    <w:basedOn w:val="Normalny"/>
    <w:rsid w:val="006F62E3"/>
    <w:pPr>
      <w:jc w:val="both"/>
    </w:pPr>
    <w:rPr>
      <w:b/>
      <w:sz w:val="20"/>
      <w:szCs w:val="20"/>
    </w:rPr>
  </w:style>
  <w:style w:type="paragraph" w:customStyle="1" w:styleId="NAGLOWEKXX">
    <w:name w:val="NAGLOWEK XX"/>
    <w:basedOn w:val="Normalny"/>
    <w:rsid w:val="006F62E3"/>
    <w:pPr>
      <w:keepNext/>
      <w:keepLines/>
      <w:suppressAutoHyphens/>
      <w:overflowPunct w:val="0"/>
      <w:autoSpaceDE w:val="0"/>
      <w:autoSpaceDN w:val="0"/>
      <w:adjustRightInd w:val="0"/>
      <w:spacing w:before="120"/>
      <w:jc w:val="both"/>
      <w:textAlignment w:val="baseline"/>
      <w:outlineLvl w:val="0"/>
    </w:pPr>
    <w:rPr>
      <w:b/>
      <w:caps/>
      <w:spacing w:val="-6"/>
      <w:kern w:val="28"/>
      <w:sz w:val="28"/>
      <w:szCs w:val="20"/>
    </w:rPr>
  </w:style>
  <w:style w:type="paragraph" w:customStyle="1" w:styleId="standardowytekst0">
    <w:name w:val="standardowytekst"/>
    <w:basedOn w:val="Normalny"/>
    <w:rsid w:val="006F62E3"/>
    <w:pPr>
      <w:spacing w:before="100" w:beforeAutospacing="1" w:after="100" w:afterAutospacing="1"/>
    </w:pPr>
  </w:style>
  <w:style w:type="paragraph" w:customStyle="1" w:styleId="styliwony0">
    <w:name w:val="styliwony"/>
    <w:basedOn w:val="Normalny"/>
    <w:rsid w:val="006F62E3"/>
    <w:pPr>
      <w:spacing w:before="100" w:beforeAutospacing="1" w:after="100" w:afterAutospacing="1"/>
    </w:pPr>
  </w:style>
  <w:style w:type="paragraph" w:customStyle="1" w:styleId="tekstost0">
    <w:name w:val="tekstost"/>
    <w:basedOn w:val="Normalny"/>
    <w:rsid w:val="006F62E3"/>
    <w:pPr>
      <w:spacing w:before="100" w:beforeAutospacing="1" w:after="100" w:afterAutospacing="1"/>
    </w:pPr>
  </w:style>
  <w:style w:type="paragraph" w:customStyle="1" w:styleId="Stlus1">
    <w:name w:val="Stílus1"/>
    <w:basedOn w:val="Normalny"/>
    <w:rsid w:val="006F62E3"/>
    <w:pPr>
      <w:suppressAutoHyphens/>
      <w:jc w:val="both"/>
    </w:pPr>
    <w:rPr>
      <w:rFonts w:ascii="Arial" w:hAnsi="Arial"/>
      <w:szCs w:val="20"/>
      <w:lang w:eastAsia="ar-SA"/>
    </w:rPr>
  </w:style>
  <w:style w:type="paragraph" w:styleId="NormalnyWeb">
    <w:name w:val="Normal (Web)"/>
    <w:basedOn w:val="Normalny"/>
    <w:rsid w:val="006F62E3"/>
    <w:pPr>
      <w:suppressAutoHyphens/>
      <w:spacing w:before="280" w:after="280"/>
    </w:pPr>
    <w:rPr>
      <w:lang w:eastAsia="ar-SA"/>
    </w:rPr>
  </w:style>
  <w:style w:type="paragraph" w:customStyle="1" w:styleId="Tekstpodstawowywcity31">
    <w:name w:val="Tekst podstawowy wcięty 31"/>
    <w:basedOn w:val="Normalny"/>
    <w:rsid w:val="006F62E3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stbody">
    <w:name w:val="postbody"/>
    <w:basedOn w:val="Domylnaczcionkaakapitu"/>
    <w:rsid w:val="006F62E3"/>
  </w:style>
  <w:style w:type="paragraph" w:styleId="Spistreci4">
    <w:name w:val="toc 4"/>
    <w:basedOn w:val="Normalny"/>
    <w:next w:val="Normalny"/>
    <w:autoRedefine/>
    <w:uiPriority w:val="39"/>
    <w:unhideWhenUsed/>
    <w:rsid w:val="006F62E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6F62E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6F62E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6F62E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6F62E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6F62E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numbering" w:customStyle="1" w:styleId="Styl2">
    <w:name w:val="Styl2"/>
    <w:uiPriority w:val="99"/>
    <w:rsid w:val="006F62E3"/>
    <w:pPr>
      <w:numPr>
        <w:numId w:val="3"/>
      </w:numPr>
    </w:pPr>
  </w:style>
  <w:style w:type="numbering" w:customStyle="1" w:styleId="Styl3">
    <w:name w:val="Styl3"/>
    <w:uiPriority w:val="99"/>
    <w:rsid w:val="006F62E3"/>
    <w:pPr>
      <w:numPr>
        <w:numId w:val="4"/>
      </w:numPr>
    </w:pPr>
  </w:style>
  <w:style w:type="paragraph" w:customStyle="1" w:styleId="ust">
    <w:name w:val="ust"/>
    <w:rsid w:val="006F62E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6F62E3"/>
    <w:rPr>
      <w:sz w:val="21"/>
      <w:szCs w:val="21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6F62E3"/>
    <w:rPr>
      <w:b/>
      <w:bCs/>
      <w:sz w:val="30"/>
      <w:szCs w:val="3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62E3"/>
    <w:pPr>
      <w:widowControl w:val="0"/>
      <w:shd w:val="clear" w:color="auto" w:fill="FFFFFF"/>
      <w:spacing w:line="504" w:lineRule="exact"/>
      <w:ind w:hanging="132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gwek11">
    <w:name w:val="Nagłówek #1"/>
    <w:basedOn w:val="Normalny"/>
    <w:link w:val="Nagwek10"/>
    <w:rsid w:val="006F62E3"/>
    <w:pPr>
      <w:widowControl w:val="0"/>
      <w:shd w:val="clear" w:color="auto" w:fill="FFFFFF"/>
      <w:spacing w:after="30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Nagwek20">
    <w:name w:val="Nagłówek #2_"/>
    <w:basedOn w:val="Domylnaczcionkaakapitu"/>
    <w:link w:val="Nagwek21"/>
    <w:rsid w:val="006F62E3"/>
    <w:rPr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6F62E3"/>
    <w:pPr>
      <w:widowControl w:val="0"/>
      <w:shd w:val="clear" w:color="auto" w:fill="FFFFFF"/>
      <w:spacing w:after="240" w:line="274" w:lineRule="exact"/>
      <w:ind w:hanging="1640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PogrubienieTeksttreci115ptBezkursywyOdstpy0pt">
    <w:name w:val="Pogrubienie;Tekst treści + 11;5 pt;Bez kursywy;Odstępy 0 pt"/>
    <w:basedOn w:val="Teksttreci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 w:eastAsia="pl-PL" w:bidi="pl-PL"/>
    </w:rPr>
  </w:style>
  <w:style w:type="character" w:customStyle="1" w:styleId="Teksttreci11ptBezkursywyOdstpy0pt">
    <w:name w:val="Tekst treści + 11 pt;Bez kursywy;Odstępy 0 pt"/>
    <w:basedOn w:val="Teksttreci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6F62E3"/>
    <w:rPr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F62E3"/>
    <w:pPr>
      <w:widowControl w:val="0"/>
      <w:shd w:val="clear" w:color="auto" w:fill="FFFFFF"/>
      <w:spacing w:before="1440"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Textbody">
    <w:name w:val="Text body"/>
    <w:basedOn w:val="Standard"/>
    <w:rsid w:val="006F62E3"/>
    <w:pPr>
      <w:overflowPunct/>
      <w:autoSpaceDE/>
      <w:adjustRightInd/>
      <w:spacing w:after="120"/>
    </w:pPr>
    <w:rPr>
      <w:rFonts w:eastAsia="SimSun" w:cs="Mangal"/>
      <w:kern w:val="3"/>
      <w:szCs w:val="24"/>
      <w:lang w:eastAsia="zh-CN" w:bidi="hi-IN"/>
    </w:rPr>
  </w:style>
  <w:style w:type="paragraph" w:styleId="Legenda">
    <w:name w:val="caption"/>
    <w:basedOn w:val="Standard"/>
    <w:rsid w:val="006F62E3"/>
    <w:pPr>
      <w:suppressLineNumbers/>
      <w:overflowPunct/>
      <w:autoSpaceDE/>
      <w:adjustRightInd/>
      <w:spacing w:before="120" w:after="120"/>
    </w:pPr>
    <w:rPr>
      <w:rFonts w:eastAsia="SimSun" w:cs="Mangal"/>
      <w:i/>
      <w:iCs/>
      <w:kern w:val="3"/>
      <w:szCs w:val="24"/>
      <w:lang w:eastAsia="zh-CN" w:bidi="hi-IN"/>
    </w:rPr>
  </w:style>
  <w:style w:type="paragraph" w:customStyle="1" w:styleId="Index">
    <w:name w:val="Index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paragraph" w:customStyle="1" w:styleId="TableContents">
    <w:name w:val="Table Contents"/>
    <w:basedOn w:val="Standard"/>
    <w:rsid w:val="006F62E3"/>
    <w:pPr>
      <w:suppressLineNumbers/>
      <w:overflowPunct/>
      <w:autoSpaceDE/>
      <w:adjustRightInd/>
    </w:pPr>
    <w:rPr>
      <w:rFonts w:eastAsia="SimSun" w:cs="Mangal"/>
      <w:kern w:val="3"/>
      <w:szCs w:val="24"/>
      <w:lang w:eastAsia="zh-CN" w:bidi="hi-IN"/>
    </w:rPr>
  </w:style>
  <w:style w:type="character" w:customStyle="1" w:styleId="WW8Num1z0">
    <w:name w:val="WW8Num1z0"/>
    <w:rsid w:val="006F62E3"/>
    <w:rPr>
      <w:rFonts w:ascii="Calibri" w:eastAsia="Times New Roman" w:hAnsi="Calibri" w:cs="Times New Roman"/>
    </w:rPr>
  </w:style>
  <w:style w:type="character" w:customStyle="1" w:styleId="WW8Num1z1">
    <w:name w:val="WW8Num1z1"/>
    <w:rsid w:val="006F62E3"/>
    <w:rPr>
      <w:rFonts w:ascii="Times New Roman" w:hAnsi="Times New Roman" w:cs="Times New Roman"/>
    </w:rPr>
  </w:style>
  <w:style w:type="character" w:customStyle="1" w:styleId="WW8Num2z0">
    <w:name w:val="WW8Num2z0"/>
    <w:rsid w:val="006F62E3"/>
    <w:rPr>
      <w:b w:val="0"/>
      <w:i w:val="0"/>
    </w:rPr>
  </w:style>
  <w:style w:type="character" w:customStyle="1" w:styleId="WW8Num3z0">
    <w:name w:val="WW8Num3z0"/>
    <w:rsid w:val="006F62E3"/>
    <w:rPr>
      <w:sz w:val="24"/>
      <w:szCs w:val="24"/>
    </w:rPr>
  </w:style>
  <w:style w:type="character" w:customStyle="1" w:styleId="WW8Num4z0">
    <w:name w:val="WW8Num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6F62E3"/>
    <w:rPr>
      <w:u w:val="none"/>
    </w:rPr>
  </w:style>
  <w:style w:type="character" w:customStyle="1" w:styleId="WW8Num10z0">
    <w:name w:val="WW8Num10z0"/>
    <w:rsid w:val="006F62E3"/>
    <w:rPr>
      <w:sz w:val="24"/>
      <w:szCs w:val="24"/>
    </w:rPr>
  </w:style>
  <w:style w:type="character" w:customStyle="1" w:styleId="WW8Num12z0">
    <w:name w:val="WW8Num12z0"/>
    <w:rsid w:val="006F62E3"/>
    <w:rPr>
      <w:u w:val="none"/>
    </w:rPr>
  </w:style>
  <w:style w:type="character" w:customStyle="1" w:styleId="WW8Num13z0">
    <w:name w:val="WW8Num13z0"/>
    <w:rsid w:val="006F62E3"/>
    <w:rPr>
      <w:b w:val="0"/>
    </w:rPr>
  </w:style>
  <w:style w:type="character" w:customStyle="1" w:styleId="WW8Num14z0">
    <w:name w:val="WW8Num14z0"/>
    <w:rsid w:val="006F62E3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sid w:val="006F62E3"/>
    <w:rPr>
      <w:sz w:val="24"/>
      <w:szCs w:val="24"/>
    </w:rPr>
  </w:style>
  <w:style w:type="character" w:customStyle="1" w:styleId="WW8Num17z0">
    <w:name w:val="WW8Num17z0"/>
    <w:rsid w:val="006F62E3"/>
    <w:rPr>
      <w:b w:val="0"/>
      <w:i w:val="0"/>
      <w:sz w:val="24"/>
      <w:szCs w:val="24"/>
    </w:rPr>
  </w:style>
  <w:style w:type="character" w:customStyle="1" w:styleId="WW8Num18z0">
    <w:name w:val="WW8Num18z0"/>
    <w:rsid w:val="006F62E3"/>
    <w:rPr>
      <w:b w:val="0"/>
      <w:i w:val="0"/>
      <w:sz w:val="20"/>
    </w:rPr>
  </w:style>
  <w:style w:type="character" w:customStyle="1" w:styleId="WW8Num22z1">
    <w:name w:val="WW8Num22z1"/>
    <w:rsid w:val="006F62E3"/>
    <w:rPr>
      <w:b w:val="0"/>
    </w:rPr>
  </w:style>
  <w:style w:type="numbering" w:customStyle="1" w:styleId="WW8Num1">
    <w:name w:val="WW8Num1"/>
    <w:basedOn w:val="Bezlisty"/>
    <w:rsid w:val="006F62E3"/>
    <w:pPr>
      <w:numPr>
        <w:numId w:val="5"/>
      </w:numPr>
    </w:pPr>
  </w:style>
  <w:style w:type="numbering" w:customStyle="1" w:styleId="WW8Num2">
    <w:name w:val="WW8Num2"/>
    <w:basedOn w:val="Bezlisty"/>
    <w:rsid w:val="006F62E3"/>
    <w:pPr>
      <w:numPr>
        <w:numId w:val="6"/>
      </w:numPr>
    </w:pPr>
  </w:style>
  <w:style w:type="numbering" w:customStyle="1" w:styleId="WW8Num3">
    <w:name w:val="WW8Num3"/>
    <w:basedOn w:val="Bezlisty"/>
    <w:rsid w:val="006F62E3"/>
    <w:pPr>
      <w:numPr>
        <w:numId w:val="7"/>
      </w:numPr>
    </w:pPr>
  </w:style>
  <w:style w:type="numbering" w:customStyle="1" w:styleId="WW8Num4">
    <w:name w:val="WW8Num4"/>
    <w:basedOn w:val="Bezlisty"/>
    <w:rsid w:val="006F62E3"/>
    <w:pPr>
      <w:numPr>
        <w:numId w:val="8"/>
      </w:numPr>
    </w:pPr>
  </w:style>
  <w:style w:type="numbering" w:customStyle="1" w:styleId="WW8Num5">
    <w:name w:val="WW8Num5"/>
    <w:basedOn w:val="Bezlisty"/>
    <w:rsid w:val="006F62E3"/>
    <w:pPr>
      <w:numPr>
        <w:numId w:val="9"/>
      </w:numPr>
    </w:pPr>
  </w:style>
  <w:style w:type="numbering" w:customStyle="1" w:styleId="WW8Num27">
    <w:name w:val="WW8Num27"/>
    <w:basedOn w:val="Bezlisty"/>
    <w:rsid w:val="006F62E3"/>
    <w:pPr>
      <w:numPr>
        <w:numId w:val="10"/>
      </w:numPr>
    </w:pPr>
  </w:style>
  <w:style w:type="numbering" w:customStyle="1" w:styleId="WW8Num6">
    <w:name w:val="WW8Num6"/>
    <w:basedOn w:val="Bezlisty"/>
    <w:rsid w:val="006F62E3"/>
    <w:pPr>
      <w:numPr>
        <w:numId w:val="11"/>
      </w:numPr>
    </w:pPr>
  </w:style>
  <w:style w:type="numbering" w:customStyle="1" w:styleId="WW8Num7">
    <w:name w:val="WW8Num7"/>
    <w:basedOn w:val="Bezlisty"/>
    <w:rsid w:val="006F62E3"/>
    <w:pPr>
      <w:numPr>
        <w:numId w:val="12"/>
      </w:numPr>
    </w:pPr>
  </w:style>
  <w:style w:type="numbering" w:customStyle="1" w:styleId="WW8Num8">
    <w:name w:val="WW8Num8"/>
    <w:basedOn w:val="Bezlisty"/>
    <w:rsid w:val="006F62E3"/>
    <w:pPr>
      <w:numPr>
        <w:numId w:val="13"/>
      </w:numPr>
    </w:pPr>
  </w:style>
  <w:style w:type="numbering" w:customStyle="1" w:styleId="WW8Num9">
    <w:name w:val="WW8Num9"/>
    <w:basedOn w:val="Bezlisty"/>
    <w:rsid w:val="006F62E3"/>
    <w:pPr>
      <w:numPr>
        <w:numId w:val="14"/>
      </w:numPr>
    </w:pPr>
  </w:style>
  <w:style w:type="numbering" w:customStyle="1" w:styleId="WW8Num10">
    <w:name w:val="WW8Num10"/>
    <w:basedOn w:val="Bezlisty"/>
    <w:rsid w:val="006F62E3"/>
    <w:pPr>
      <w:numPr>
        <w:numId w:val="15"/>
      </w:numPr>
    </w:pPr>
  </w:style>
  <w:style w:type="numbering" w:customStyle="1" w:styleId="WW8Num11">
    <w:name w:val="WW8Num11"/>
    <w:basedOn w:val="Bezlisty"/>
    <w:rsid w:val="006F62E3"/>
    <w:pPr>
      <w:numPr>
        <w:numId w:val="16"/>
      </w:numPr>
    </w:pPr>
  </w:style>
  <w:style w:type="numbering" w:customStyle="1" w:styleId="WW8Num12">
    <w:name w:val="WW8Num12"/>
    <w:basedOn w:val="Bezlisty"/>
    <w:rsid w:val="006F62E3"/>
    <w:pPr>
      <w:numPr>
        <w:numId w:val="17"/>
      </w:numPr>
    </w:pPr>
  </w:style>
  <w:style w:type="numbering" w:customStyle="1" w:styleId="WW8Num13">
    <w:name w:val="WW8Num13"/>
    <w:basedOn w:val="Bezlisty"/>
    <w:rsid w:val="006F62E3"/>
    <w:pPr>
      <w:numPr>
        <w:numId w:val="18"/>
      </w:numPr>
    </w:pPr>
  </w:style>
  <w:style w:type="numbering" w:customStyle="1" w:styleId="WW8Num14">
    <w:name w:val="WW8Num14"/>
    <w:basedOn w:val="Bezlisty"/>
    <w:rsid w:val="006F62E3"/>
    <w:pPr>
      <w:numPr>
        <w:numId w:val="19"/>
      </w:numPr>
    </w:pPr>
  </w:style>
  <w:style w:type="numbering" w:customStyle="1" w:styleId="WW8Num15">
    <w:name w:val="WW8Num15"/>
    <w:basedOn w:val="Bezlisty"/>
    <w:rsid w:val="006F62E3"/>
    <w:pPr>
      <w:numPr>
        <w:numId w:val="20"/>
      </w:numPr>
    </w:pPr>
  </w:style>
  <w:style w:type="numbering" w:customStyle="1" w:styleId="WW8Num16">
    <w:name w:val="WW8Num16"/>
    <w:basedOn w:val="Bezlisty"/>
    <w:rsid w:val="006F62E3"/>
    <w:pPr>
      <w:numPr>
        <w:numId w:val="21"/>
      </w:numPr>
    </w:pPr>
  </w:style>
  <w:style w:type="numbering" w:customStyle="1" w:styleId="WW8Num17">
    <w:name w:val="WW8Num17"/>
    <w:basedOn w:val="Bezlisty"/>
    <w:rsid w:val="006F62E3"/>
    <w:pPr>
      <w:numPr>
        <w:numId w:val="22"/>
      </w:numPr>
    </w:pPr>
  </w:style>
  <w:style w:type="numbering" w:customStyle="1" w:styleId="WW8Num18">
    <w:name w:val="WW8Num18"/>
    <w:basedOn w:val="Bezlisty"/>
    <w:rsid w:val="006F62E3"/>
    <w:pPr>
      <w:numPr>
        <w:numId w:val="23"/>
      </w:numPr>
    </w:pPr>
  </w:style>
  <w:style w:type="numbering" w:customStyle="1" w:styleId="WW8Num19">
    <w:name w:val="WW8Num19"/>
    <w:basedOn w:val="Bezlisty"/>
    <w:rsid w:val="006F62E3"/>
    <w:pPr>
      <w:numPr>
        <w:numId w:val="24"/>
      </w:numPr>
    </w:pPr>
  </w:style>
  <w:style w:type="numbering" w:customStyle="1" w:styleId="WW8Num20">
    <w:name w:val="WW8Num20"/>
    <w:basedOn w:val="Bezlisty"/>
    <w:rsid w:val="006F62E3"/>
    <w:pPr>
      <w:numPr>
        <w:numId w:val="25"/>
      </w:numPr>
    </w:pPr>
  </w:style>
  <w:style w:type="numbering" w:customStyle="1" w:styleId="WW8Num21">
    <w:name w:val="WW8Num21"/>
    <w:basedOn w:val="Bezlisty"/>
    <w:rsid w:val="006F62E3"/>
    <w:pPr>
      <w:numPr>
        <w:numId w:val="26"/>
      </w:numPr>
    </w:pPr>
  </w:style>
  <w:style w:type="numbering" w:customStyle="1" w:styleId="WW8Num22">
    <w:name w:val="WW8Num22"/>
    <w:basedOn w:val="Bezlisty"/>
    <w:rsid w:val="006F62E3"/>
    <w:pPr>
      <w:numPr>
        <w:numId w:val="27"/>
      </w:numPr>
    </w:pPr>
  </w:style>
  <w:style w:type="numbering" w:customStyle="1" w:styleId="WW8Num23">
    <w:name w:val="WW8Num23"/>
    <w:basedOn w:val="Bezlisty"/>
    <w:rsid w:val="006F62E3"/>
    <w:pPr>
      <w:numPr>
        <w:numId w:val="28"/>
      </w:numPr>
    </w:pPr>
  </w:style>
  <w:style w:type="numbering" w:customStyle="1" w:styleId="WW8Num24">
    <w:name w:val="WW8Num24"/>
    <w:basedOn w:val="Bezlisty"/>
    <w:rsid w:val="006F62E3"/>
    <w:pPr>
      <w:numPr>
        <w:numId w:val="29"/>
      </w:numPr>
    </w:pPr>
  </w:style>
  <w:style w:type="numbering" w:customStyle="1" w:styleId="WW8Num25">
    <w:name w:val="WW8Num25"/>
    <w:basedOn w:val="Bezlisty"/>
    <w:rsid w:val="006F62E3"/>
    <w:pPr>
      <w:numPr>
        <w:numId w:val="30"/>
      </w:numPr>
    </w:pPr>
  </w:style>
  <w:style w:type="numbering" w:customStyle="1" w:styleId="WW8Num26">
    <w:name w:val="WW8Num26"/>
    <w:basedOn w:val="Bezlisty"/>
    <w:rsid w:val="006F62E3"/>
    <w:pPr>
      <w:numPr>
        <w:numId w:val="31"/>
      </w:numPr>
    </w:pPr>
  </w:style>
  <w:style w:type="paragraph" w:styleId="Lista2">
    <w:name w:val="List 2"/>
    <w:basedOn w:val="Normalny"/>
    <w:uiPriority w:val="99"/>
    <w:semiHidden/>
    <w:unhideWhenUsed/>
    <w:rsid w:val="006F62E3"/>
    <w:pPr>
      <w:ind w:left="566" w:hanging="283"/>
      <w:contextualSpacing/>
    </w:pPr>
  </w:style>
  <w:style w:type="character" w:customStyle="1" w:styleId="Podpistabeli">
    <w:name w:val="Podpis tabeli_"/>
    <w:basedOn w:val="Domylnaczcionkaakapitu"/>
    <w:link w:val="Podpistabeli0"/>
    <w:rsid w:val="006F62E3"/>
    <w:rPr>
      <w:sz w:val="21"/>
      <w:szCs w:val="21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6F62E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Spistreci">
    <w:name w:val="Spis treści_"/>
    <w:basedOn w:val="Domylnaczcionkaakapitu"/>
    <w:link w:val="Spistreci0"/>
    <w:rsid w:val="006F62E3"/>
    <w:rPr>
      <w:sz w:val="21"/>
      <w:szCs w:val="21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6F62E3"/>
    <w:pPr>
      <w:widowControl w:val="0"/>
      <w:shd w:val="clear" w:color="auto" w:fill="FFFFFF"/>
      <w:spacing w:line="250" w:lineRule="exact"/>
      <w:ind w:hanging="36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Nagweklubstopka">
    <w:name w:val="Nagłówek lub stopka_"/>
    <w:basedOn w:val="Domylnaczcionkaakapitu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Nagweklubstopka0">
    <w:name w:val="Nagłówek lub stopka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Nagweklubstopka105ptBezkursywy">
    <w:name w:val="Pogrubienie;Nagłówek lub stopka + 10;5 pt;Bez kursywy"/>
    <w:basedOn w:val="Nagweklubstopka"/>
    <w:rsid w:val="006F62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rsid w:val="006F62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WW8Num32z0">
    <w:name w:val="WW8Num32z0"/>
    <w:rsid w:val="006F62E3"/>
    <w:rPr>
      <w:rFonts w:ascii="Symbol" w:hAnsi="Symbol"/>
    </w:rPr>
  </w:style>
  <w:style w:type="character" w:customStyle="1" w:styleId="apple-converted-space">
    <w:name w:val="apple-converted-space"/>
    <w:rsid w:val="006F62E3"/>
    <w:rPr>
      <w:rFonts w:ascii="Times New Roman" w:hAnsi="Times New Roman" w:cs="Times New Roman" w:hint="default"/>
    </w:rPr>
  </w:style>
  <w:style w:type="paragraph" w:customStyle="1" w:styleId="Normalny1">
    <w:name w:val="Normalny1"/>
    <w:rsid w:val="006F62E3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2E3"/>
    <w:pPr>
      <w:spacing w:after="0"/>
    </w:pPr>
    <w:rPr>
      <w:rFonts w:ascii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2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6F62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rsid w:val="006F62E3"/>
  </w:style>
  <w:style w:type="paragraph" w:styleId="Bezodstpw">
    <w:name w:val="No Spacing"/>
    <w:uiPriority w:val="1"/>
    <w:qFormat/>
    <w:rsid w:val="006F62E3"/>
    <w:pPr>
      <w:spacing w:after="0" w:line="240" w:lineRule="auto"/>
    </w:pPr>
  </w:style>
  <w:style w:type="paragraph" w:customStyle="1" w:styleId="Normalny2">
    <w:name w:val="Normalny_2"/>
    <w:basedOn w:val="Normalny"/>
    <w:qFormat/>
    <w:rsid w:val="006F62E3"/>
    <w:pPr>
      <w:spacing w:line="360" w:lineRule="auto"/>
    </w:pPr>
    <w:rPr>
      <w:rFonts w:ascii="Arial Narrow" w:hAnsi="Arial Narrow"/>
      <w:sz w:val="22"/>
    </w:rPr>
  </w:style>
  <w:style w:type="paragraph" w:customStyle="1" w:styleId="msonormalcxspdrugie">
    <w:name w:val="msonormalcxspdrugie"/>
    <w:basedOn w:val="Normalny"/>
    <w:rsid w:val="004D6DFE"/>
    <w:pPr>
      <w:spacing w:before="100" w:beforeAutospacing="1" w:after="100" w:afterAutospacing="1"/>
    </w:pPr>
  </w:style>
  <w:style w:type="paragraph" w:customStyle="1" w:styleId="1">
    <w:name w:val="1"/>
    <w:rsid w:val="00805499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wypunktowanie Znak,CW_Lista Znak,lp1 Znak"/>
    <w:link w:val="Akapitzlist"/>
    <w:uiPriority w:val="34"/>
    <w:qFormat/>
    <w:locked/>
    <w:rsid w:val="000571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formatowania">
    <w:name w:val="Bez formatowania"/>
    <w:rsid w:val="00770FBB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character" w:customStyle="1" w:styleId="fontstyle01">
    <w:name w:val="fontstyle01"/>
    <w:rsid w:val="00183587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2C0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4C0D0C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Tekstkomentarza1">
    <w:name w:val="Tekst komentarza1"/>
    <w:basedOn w:val="Normalny"/>
    <w:rsid w:val="0086166F"/>
    <w:pPr>
      <w:widowControl w:val="0"/>
      <w:suppressAutoHyphens/>
      <w:spacing w:after="200" w:line="276" w:lineRule="auto"/>
    </w:pPr>
    <w:rPr>
      <w:rFonts w:ascii="Calibri" w:eastAsia="SimSun" w:hAnsi="Calibri" w:cs="Mangal"/>
      <w:kern w:val="1"/>
      <w:sz w:val="20"/>
      <w:szCs w:val="18"/>
      <w:lang w:eastAsia="hi-IN" w:bidi="hi-IN"/>
    </w:rPr>
  </w:style>
  <w:style w:type="table" w:customStyle="1" w:styleId="TableGrid">
    <w:name w:val="TableGrid"/>
    <w:rsid w:val="0076150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m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8A15B-B75F-9541-A6D5-C86CFE39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11</Pages>
  <Words>2407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EwaJ</cp:lastModifiedBy>
  <cp:revision>24</cp:revision>
  <cp:lastPrinted>2022-10-06T07:36:00Z</cp:lastPrinted>
  <dcterms:created xsi:type="dcterms:W3CDTF">2023-05-08T06:12:00Z</dcterms:created>
  <dcterms:modified xsi:type="dcterms:W3CDTF">2024-01-30T09:05:00Z</dcterms:modified>
</cp:coreProperties>
</file>