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6DD0B7" w14:textId="77777777" w:rsidR="005D7314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Załącznik do SWZ</w:t>
      </w:r>
    </w:p>
    <w:p w14:paraId="228D0F6F" w14:textId="7EF4574B" w:rsidR="00D26C00" w:rsidRDefault="005D7314" w:rsidP="00631875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1895CBBA" w14:textId="77777777" w:rsidR="0016463D" w:rsidRPr="0016463D" w:rsidRDefault="0016463D" w:rsidP="00D26C00">
      <w:pPr>
        <w:suppressAutoHyphens w:val="0"/>
        <w:spacing w:after="160" w:line="240" w:lineRule="auto"/>
        <w:ind w:left="2836" w:firstLine="709"/>
        <w:rPr>
          <w:rFonts w:ascii="Arial" w:eastAsia="Times New Roman" w:hAnsi="Arial" w:cs="Arial"/>
          <w:b/>
          <w:bCs/>
          <w:sz w:val="36"/>
          <w:szCs w:val="36"/>
          <w:lang w:eastAsia="en-US"/>
        </w:rPr>
      </w:pPr>
      <w:r w:rsidRPr="0016463D">
        <w:rPr>
          <w:rFonts w:ascii="Arial" w:eastAsia="Times New Roman" w:hAnsi="Arial" w:cs="Arial"/>
          <w:b/>
          <w:bCs/>
          <w:sz w:val="36"/>
          <w:szCs w:val="36"/>
          <w:lang w:eastAsia="en-US"/>
        </w:rPr>
        <w:t>OFERTA</w:t>
      </w:r>
    </w:p>
    <w:p w14:paraId="45B54D1A" w14:textId="77777777" w:rsidR="0016463D" w:rsidRPr="0016463D" w:rsidRDefault="00D26C00" w:rsidP="00D26C00">
      <w:pPr>
        <w:suppressAutoHyphens w:val="0"/>
        <w:spacing w:after="160" w:line="240" w:lineRule="exact"/>
        <w:ind w:left="2127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    </w:t>
      </w:r>
      <w:r w:rsidR="0016463D" w:rsidRPr="0016463D">
        <w:rPr>
          <w:rFonts w:ascii="Arial" w:eastAsia="Times New Roman" w:hAnsi="Arial" w:cs="Arial"/>
          <w:lang w:eastAsia="en-US"/>
        </w:rPr>
        <w:t>na wykonanie zadania pn.:</w:t>
      </w:r>
    </w:p>
    <w:p w14:paraId="53905DB6" w14:textId="77777777" w:rsidR="00391ADE" w:rsidRDefault="00B4149B" w:rsidP="00B4149B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124493760"/>
      <w:r>
        <w:rPr>
          <w:rFonts w:ascii="Arial" w:hAnsi="Arial" w:cs="Arial"/>
          <w:b/>
          <w:sz w:val="24"/>
          <w:szCs w:val="24"/>
        </w:rPr>
        <w:t xml:space="preserve">         </w:t>
      </w:r>
      <w:bookmarkStart w:id="1" w:name="_Hlk124849153"/>
      <w:r w:rsidRPr="00B4149B">
        <w:rPr>
          <w:rFonts w:ascii="Arial" w:hAnsi="Arial" w:cs="Arial"/>
          <w:b/>
          <w:sz w:val="24"/>
          <w:szCs w:val="24"/>
        </w:rPr>
        <w:t xml:space="preserve">Sukcesywne dostawy oleju  napędowego i benzyny bezołowiowej </w:t>
      </w:r>
    </w:p>
    <w:p w14:paraId="50949984" w14:textId="3D6B2CE0" w:rsidR="00391ADE" w:rsidRDefault="00391ADE" w:rsidP="00B4149B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(tankowanie samochodów) </w:t>
      </w:r>
      <w:r w:rsidR="00B4149B" w:rsidRPr="00B4149B">
        <w:rPr>
          <w:rFonts w:ascii="Arial" w:hAnsi="Arial" w:cs="Arial"/>
          <w:b/>
          <w:sz w:val="24"/>
          <w:szCs w:val="24"/>
        </w:rPr>
        <w:t>dla  pojazdów i urządzeń</w:t>
      </w:r>
      <w:r w:rsidR="00B4149B">
        <w:rPr>
          <w:rFonts w:ascii="Arial" w:hAnsi="Arial" w:cs="Arial"/>
          <w:b/>
          <w:sz w:val="24"/>
          <w:szCs w:val="24"/>
        </w:rPr>
        <w:t xml:space="preserve"> </w:t>
      </w:r>
      <w:r w:rsidR="00B4149B" w:rsidRPr="00B4149B">
        <w:rPr>
          <w:rFonts w:ascii="Arial" w:hAnsi="Arial" w:cs="Arial"/>
          <w:b/>
          <w:sz w:val="24"/>
          <w:szCs w:val="24"/>
        </w:rPr>
        <w:t xml:space="preserve">Bieszczadzkiego </w:t>
      </w:r>
    </w:p>
    <w:p w14:paraId="5040D730" w14:textId="402DF05E" w:rsidR="00B4149B" w:rsidRPr="00B4149B" w:rsidRDefault="00391ADE" w:rsidP="00B4149B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B4149B" w:rsidRPr="00B4149B">
        <w:rPr>
          <w:rFonts w:ascii="Arial" w:hAnsi="Arial" w:cs="Arial"/>
          <w:b/>
          <w:sz w:val="24"/>
          <w:szCs w:val="24"/>
        </w:rPr>
        <w:t>Parku Narodowego w 202</w:t>
      </w:r>
      <w:r>
        <w:rPr>
          <w:rFonts w:ascii="Arial" w:hAnsi="Arial" w:cs="Arial"/>
          <w:b/>
          <w:sz w:val="24"/>
          <w:szCs w:val="24"/>
        </w:rPr>
        <w:t>4</w:t>
      </w:r>
      <w:r w:rsidR="00B4149B" w:rsidRPr="00B4149B">
        <w:rPr>
          <w:rFonts w:ascii="Arial" w:hAnsi="Arial" w:cs="Arial"/>
          <w:b/>
          <w:sz w:val="24"/>
          <w:szCs w:val="24"/>
        </w:rPr>
        <w:t xml:space="preserve"> roku</w:t>
      </w:r>
    </w:p>
    <w:bookmarkEnd w:id="0"/>
    <w:bookmarkEnd w:id="1"/>
    <w:p w14:paraId="31088874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2F67984B" w14:textId="77777777" w:rsidR="0016463D" w:rsidRPr="00A51171" w:rsidRDefault="005D7314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b/>
          <w:sz w:val="20"/>
          <w:szCs w:val="20"/>
        </w:rPr>
        <w:t>Dane Wykonawcy:</w:t>
      </w:r>
    </w:p>
    <w:p w14:paraId="344A3A08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EA11502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4AFA7DF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1C7EE0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nazwa (firma) Wykonawcy</w:t>
      </w:r>
    </w:p>
    <w:p w14:paraId="6E0452F8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6EFE3AA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2BFDCCFF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adres Wykonawcy</w:t>
      </w:r>
    </w:p>
    <w:p w14:paraId="42AE1D1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C9FD081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A0EBF15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Nr NIP</w:t>
      </w:r>
    </w:p>
    <w:p w14:paraId="72C5306A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11DF3DA9" w14:textId="77777777" w:rsidR="00627C35" w:rsidRPr="00A51171" w:rsidRDefault="00627C35" w:rsidP="000244E8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3C4D2648" w14:textId="5C29B497" w:rsidR="00D844D5" w:rsidRPr="00A27798" w:rsidRDefault="00D844D5" w:rsidP="00D844D5">
      <w:pPr>
        <w:tabs>
          <w:tab w:val="center" w:pos="2310"/>
        </w:tabs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  <w:r w:rsidR="00A27798" w:rsidRPr="00A27798">
        <w:rPr>
          <w:rFonts w:ascii="Arial" w:hAnsi="Arial" w:cs="Arial"/>
          <w:b/>
          <w:bCs/>
          <w:sz w:val="18"/>
          <w:szCs w:val="18"/>
        </w:rPr>
        <w:t>Adres e-mail</w:t>
      </w:r>
      <w:r w:rsidRPr="00A27798">
        <w:rPr>
          <w:rFonts w:ascii="Arial" w:hAnsi="Arial" w:cs="Arial"/>
          <w:b/>
          <w:bCs/>
          <w:sz w:val="18"/>
          <w:szCs w:val="18"/>
        </w:rPr>
        <w:t>,</w:t>
      </w:r>
    </w:p>
    <w:p w14:paraId="76C2603C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19F2D3F6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13BA4914" w14:textId="433930B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nr telefonu</w:t>
      </w:r>
    </w:p>
    <w:p w14:paraId="6C924D65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3B00052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209218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vertAlign w:val="superscript"/>
        </w:rPr>
      </w:pPr>
      <w:r w:rsidRPr="00A51171">
        <w:rPr>
          <w:rFonts w:ascii="Arial" w:eastAsia="Times New Roman" w:hAnsi="Arial" w:cs="Arial"/>
          <w:sz w:val="18"/>
          <w:szCs w:val="18"/>
        </w:rPr>
        <w:t>Niniejsza oferta zostaje złożona przez (</w:t>
      </w:r>
      <w:r w:rsidRPr="00A51171">
        <w:rPr>
          <w:rFonts w:ascii="Arial" w:eastAsia="Times New Roman" w:hAnsi="Arial" w:cs="Arial"/>
          <w:b/>
          <w:sz w:val="18"/>
          <w:szCs w:val="18"/>
        </w:rPr>
        <w:t>wypełnić tylko w przypadku składania wspólnej oferty):</w:t>
      </w:r>
      <w:r w:rsidRPr="00A51171">
        <w:rPr>
          <w:rFonts w:ascii="Arial" w:eastAsia="Times New Roman" w:hAnsi="Arial" w:cs="Arial"/>
          <w:sz w:val="18"/>
          <w:szCs w:val="18"/>
          <w:vertAlign w:val="superscript"/>
        </w:rPr>
        <w:t xml:space="preserve"> </w:t>
      </w:r>
    </w:p>
    <w:p w14:paraId="43582CC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A51171" w14:paraId="740A4EA4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ACE59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AF012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Nazwa, NIP/PESEL REGON</w:t>
            </w:r>
          </w:p>
          <w:p w14:paraId="6A289DCE" w14:textId="77777777" w:rsidR="00D26C00" w:rsidRPr="00A51171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DBAD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Adres/ adres korespondencyjny</w:t>
            </w:r>
          </w:p>
        </w:tc>
      </w:tr>
      <w:tr w:rsidR="00D26C00" w:rsidRPr="00A51171" w14:paraId="242EFEDA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7DEC4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9E256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F4FA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562C75DA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3B77B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2ABB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A67B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451C6635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21CBE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551C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43D1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D89E02C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Uwaga: W przypadku 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wspólnej 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>oferty składanej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np.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A51171">
        <w:rPr>
          <w:rFonts w:ascii="Arial" w:eastAsia="Times New Roman" w:hAnsi="Arial" w:cs="Arial"/>
          <w:spacing w:val="-2"/>
          <w:sz w:val="18"/>
          <w:szCs w:val="18"/>
        </w:rPr>
        <w:t>.</w:t>
      </w:r>
    </w:p>
    <w:p w14:paraId="5D69E321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23B5F9A" w14:textId="77777777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i/>
          <w:iCs/>
          <w:sz w:val="18"/>
          <w:szCs w:val="18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</w:t>
      </w:r>
    </w:p>
    <w:p w14:paraId="7ACF5F06" w14:textId="77777777" w:rsidR="00D53E56" w:rsidRPr="00A51171" w:rsidRDefault="00D53E56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07D5F59" w14:textId="45E2DBA0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A51171">
        <w:rPr>
          <w:rFonts w:ascii="Arial" w:hAnsi="Arial" w:cs="Arial"/>
          <w:sz w:val="18"/>
          <w:szCs w:val="18"/>
          <w:u w:val="single"/>
        </w:rPr>
        <w:t xml:space="preserve">Dla </w:t>
      </w:r>
      <w:r w:rsidR="00D63926">
        <w:rPr>
          <w:rFonts w:ascii="Arial" w:hAnsi="Arial" w:cs="Arial"/>
          <w:sz w:val="18"/>
          <w:szCs w:val="18"/>
          <w:u w:val="single"/>
        </w:rPr>
        <w:t>dostaw</w:t>
      </w:r>
      <w:r w:rsidRPr="00A51171">
        <w:rPr>
          <w:rFonts w:ascii="Arial" w:hAnsi="Arial" w:cs="Arial"/>
          <w:sz w:val="18"/>
          <w:szCs w:val="18"/>
          <w:u w:val="single"/>
        </w:rPr>
        <w:t xml:space="preserve"> objętych</w:t>
      </w:r>
      <w:r w:rsidR="00A41D09" w:rsidRPr="00A51171">
        <w:rPr>
          <w:rFonts w:ascii="Arial" w:hAnsi="Arial" w:cs="Arial"/>
          <w:sz w:val="18"/>
          <w:szCs w:val="18"/>
          <w:u w:val="single"/>
        </w:rPr>
        <w:t xml:space="preserve"> zamówieniem stawka Vat wynosi 23</w:t>
      </w:r>
      <w:r w:rsidRPr="00A51171">
        <w:rPr>
          <w:rFonts w:ascii="Arial" w:hAnsi="Arial" w:cs="Arial"/>
          <w:sz w:val="18"/>
          <w:szCs w:val="18"/>
          <w:u w:val="single"/>
        </w:rPr>
        <w:t>%.</w:t>
      </w:r>
    </w:p>
    <w:p w14:paraId="7B0F54B2" w14:textId="77777777" w:rsidR="00B150D0" w:rsidRPr="00271AF4" w:rsidRDefault="00B150D0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76A597FB" w14:textId="0AAB62BD" w:rsidR="00300860" w:rsidRPr="00B4149B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b/>
          <w:sz w:val="20"/>
          <w:szCs w:val="20"/>
        </w:rPr>
        <w:t xml:space="preserve">1. Zakres oferty i </w:t>
      </w:r>
      <w:r w:rsidR="00B4149B">
        <w:rPr>
          <w:rFonts w:ascii="Arial" w:hAnsi="Arial" w:cs="Arial"/>
          <w:b/>
          <w:sz w:val="20"/>
          <w:szCs w:val="20"/>
        </w:rPr>
        <w:t>cena</w:t>
      </w:r>
      <w:r w:rsidRPr="00A51171">
        <w:rPr>
          <w:rFonts w:ascii="Arial" w:hAnsi="Arial" w:cs="Arial"/>
          <w:b/>
          <w:sz w:val="20"/>
          <w:szCs w:val="20"/>
        </w:rPr>
        <w:t xml:space="preserve"> ofertow</w:t>
      </w:r>
      <w:r w:rsidR="007B517A">
        <w:rPr>
          <w:rFonts w:ascii="Arial" w:hAnsi="Arial" w:cs="Arial"/>
          <w:b/>
          <w:sz w:val="20"/>
          <w:szCs w:val="20"/>
        </w:rPr>
        <w:t>a</w:t>
      </w:r>
      <w:r w:rsidRPr="00A51171">
        <w:rPr>
          <w:rFonts w:ascii="Arial" w:hAnsi="Arial" w:cs="Arial"/>
          <w:b/>
          <w:sz w:val="20"/>
          <w:szCs w:val="20"/>
        </w:rPr>
        <w:t>:</w:t>
      </w:r>
    </w:p>
    <w:p w14:paraId="49C46FEB" w14:textId="6E18D204" w:rsidR="00300860" w:rsidRPr="00A51171" w:rsidRDefault="00300860" w:rsidP="00761A17">
      <w:pPr>
        <w:widowControl w:val="0"/>
        <w:shd w:val="clear" w:color="auto" w:fill="FFFFFF"/>
        <w:autoSpaceDE w:val="0"/>
        <w:spacing w:after="0" w:line="274" w:lineRule="exact"/>
        <w:jc w:val="both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sz w:val="20"/>
          <w:szCs w:val="20"/>
        </w:rPr>
        <w:t xml:space="preserve">Nawiązując do ogłoszenia o </w:t>
      </w:r>
      <w:r w:rsidR="00761A17" w:rsidRPr="00A51171">
        <w:rPr>
          <w:rFonts w:ascii="Arial" w:hAnsi="Arial" w:cs="Arial"/>
          <w:sz w:val="20"/>
          <w:szCs w:val="20"/>
        </w:rPr>
        <w:t xml:space="preserve">zamówieniu, prowadzonego w trybie podstawowym, </w:t>
      </w:r>
      <w:proofErr w:type="spellStart"/>
      <w:r w:rsidR="00761A17" w:rsidRPr="00A51171">
        <w:rPr>
          <w:rFonts w:ascii="Arial" w:hAnsi="Arial" w:cs="Arial"/>
          <w:sz w:val="20"/>
          <w:szCs w:val="20"/>
        </w:rPr>
        <w:t>pn</w:t>
      </w:r>
      <w:proofErr w:type="spellEnd"/>
      <w:r w:rsidRPr="00A51171">
        <w:rPr>
          <w:rFonts w:ascii="Arial" w:hAnsi="Arial" w:cs="Arial"/>
          <w:sz w:val="20"/>
          <w:szCs w:val="20"/>
        </w:rPr>
        <w:t>:</w:t>
      </w:r>
      <w:r w:rsidR="00D63926" w:rsidRPr="00D63926">
        <w:rPr>
          <w:rFonts w:ascii="Arial" w:eastAsia="Arial" w:hAnsi="Arial" w:cs="Arial"/>
          <w:b/>
        </w:rPr>
        <w:t xml:space="preserve"> </w:t>
      </w:r>
      <w:r w:rsidR="00D63926" w:rsidRPr="00D63926">
        <w:rPr>
          <w:rFonts w:ascii="Arial" w:hAnsi="Arial" w:cs="Arial"/>
          <w:b/>
          <w:sz w:val="20"/>
          <w:szCs w:val="20"/>
        </w:rPr>
        <w:t>Sukcesywne dostawy oleju  napędowego i benzyny bezołowiowej</w:t>
      </w:r>
      <w:r w:rsidR="00391ADE">
        <w:rPr>
          <w:rFonts w:ascii="Arial" w:hAnsi="Arial" w:cs="Arial"/>
          <w:b/>
          <w:sz w:val="20"/>
          <w:szCs w:val="20"/>
        </w:rPr>
        <w:t xml:space="preserve"> </w:t>
      </w:r>
      <w:r w:rsidR="00391ADE" w:rsidRPr="00391ADE">
        <w:rPr>
          <w:rFonts w:ascii="Arial" w:hAnsi="Arial" w:cs="Arial"/>
          <w:b/>
          <w:sz w:val="20"/>
          <w:szCs w:val="20"/>
        </w:rPr>
        <w:t>(tankowanie samochodów)</w:t>
      </w:r>
      <w:r w:rsidR="00D63926" w:rsidRPr="00D63926">
        <w:rPr>
          <w:rFonts w:ascii="Arial" w:hAnsi="Arial" w:cs="Arial"/>
          <w:b/>
          <w:sz w:val="20"/>
          <w:szCs w:val="20"/>
        </w:rPr>
        <w:t xml:space="preserve"> dla  pojazd</w:t>
      </w:r>
      <w:r w:rsidR="00391ADE">
        <w:rPr>
          <w:rFonts w:ascii="Arial" w:hAnsi="Arial" w:cs="Arial"/>
          <w:b/>
          <w:sz w:val="20"/>
          <w:szCs w:val="20"/>
        </w:rPr>
        <w:t>ów</w:t>
      </w:r>
      <w:r w:rsidR="00D63926" w:rsidRPr="00D63926">
        <w:rPr>
          <w:rFonts w:ascii="Arial" w:hAnsi="Arial" w:cs="Arial"/>
          <w:b/>
          <w:sz w:val="20"/>
          <w:szCs w:val="20"/>
        </w:rPr>
        <w:t xml:space="preserve"> i urządzeń  Bieszczadzkiego Parku Narodowego w 202</w:t>
      </w:r>
      <w:r w:rsidR="00391ADE">
        <w:rPr>
          <w:rFonts w:ascii="Arial" w:hAnsi="Arial" w:cs="Arial"/>
          <w:b/>
          <w:sz w:val="20"/>
          <w:szCs w:val="20"/>
        </w:rPr>
        <w:t>4</w:t>
      </w:r>
      <w:r w:rsidR="00D63926" w:rsidRPr="00D63926">
        <w:rPr>
          <w:rFonts w:ascii="Arial" w:hAnsi="Arial" w:cs="Arial"/>
          <w:b/>
          <w:sz w:val="20"/>
          <w:szCs w:val="20"/>
        </w:rPr>
        <w:t xml:space="preserve"> roku</w:t>
      </w:r>
      <w:r w:rsidR="00D63926">
        <w:rPr>
          <w:rFonts w:ascii="Arial" w:hAnsi="Arial" w:cs="Arial"/>
          <w:b/>
          <w:sz w:val="20"/>
          <w:szCs w:val="20"/>
        </w:rPr>
        <w:t>,</w:t>
      </w:r>
      <w:r w:rsidRPr="00A511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zn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spr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>.: ZP 262.</w:t>
      </w:r>
      <w:r w:rsidR="00391ADE">
        <w:rPr>
          <w:rFonts w:ascii="Arial" w:hAnsi="Arial" w:cs="Arial"/>
          <w:sz w:val="20"/>
          <w:szCs w:val="20"/>
        </w:rPr>
        <w:t>2</w:t>
      </w:r>
      <w:r w:rsidR="002F6434" w:rsidRPr="00A51171">
        <w:rPr>
          <w:rFonts w:ascii="Arial" w:hAnsi="Arial" w:cs="Arial"/>
          <w:sz w:val="20"/>
          <w:szCs w:val="20"/>
        </w:rPr>
        <w:t>.202</w:t>
      </w:r>
      <w:r w:rsidR="00391ADE">
        <w:rPr>
          <w:rFonts w:ascii="Arial" w:hAnsi="Arial" w:cs="Arial"/>
          <w:sz w:val="20"/>
          <w:szCs w:val="20"/>
        </w:rPr>
        <w:t>4</w:t>
      </w:r>
      <w:r w:rsidRPr="00A51171">
        <w:rPr>
          <w:rFonts w:ascii="Arial" w:hAnsi="Arial" w:cs="Arial"/>
          <w:sz w:val="20"/>
          <w:szCs w:val="20"/>
        </w:rPr>
        <w:t xml:space="preserve">, zgodnie z wymaganiami określonymi w SWZ składam ofertę przetargową na wykonanie </w:t>
      </w:r>
      <w:r w:rsidR="00D63926">
        <w:rPr>
          <w:rFonts w:ascii="Arial" w:hAnsi="Arial" w:cs="Arial"/>
          <w:sz w:val="20"/>
          <w:szCs w:val="20"/>
        </w:rPr>
        <w:t>dostaw</w:t>
      </w:r>
      <w:r w:rsidRPr="00A51171">
        <w:rPr>
          <w:rFonts w:ascii="Arial" w:hAnsi="Arial" w:cs="Arial"/>
          <w:sz w:val="20"/>
          <w:szCs w:val="20"/>
        </w:rPr>
        <w:t xml:space="preserve"> z w/w zakresu w</w:t>
      </w:r>
      <w:r w:rsidR="00D456CE" w:rsidRPr="00A51171">
        <w:rPr>
          <w:rFonts w:ascii="Arial" w:hAnsi="Arial" w:cs="Arial"/>
          <w:sz w:val="20"/>
          <w:szCs w:val="20"/>
        </w:rPr>
        <w:t xml:space="preserve"> następującej(</w:t>
      </w:r>
      <w:proofErr w:type="spellStart"/>
      <w:r w:rsidR="00D456CE" w:rsidRPr="00A51171">
        <w:rPr>
          <w:rFonts w:ascii="Arial" w:hAnsi="Arial" w:cs="Arial"/>
          <w:sz w:val="20"/>
          <w:szCs w:val="20"/>
        </w:rPr>
        <w:t>ych</w:t>
      </w:r>
      <w:proofErr w:type="spellEnd"/>
      <w:r w:rsidR="00D456CE" w:rsidRPr="00A51171">
        <w:rPr>
          <w:rFonts w:ascii="Arial" w:hAnsi="Arial" w:cs="Arial"/>
          <w:sz w:val="20"/>
          <w:szCs w:val="20"/>
        </w:rPr>
        <w:t>) części(ach):</w:t>
      </w:r>
    </w:p>
    <w:p w14:paraId="61C62BB3" w14:textId="2EC7DB7F" w:rsidR="00645E94" w:rsidRPr="00A51171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i/>
          <w:iCs/>
          <w:color w:val="000000"/>
          <w:spacing w:val="-7"/>
          <w:sz w:val="20"/>
          <w:szCs w:val="20"/>
          <w:u w:val="single"/>
          <w:lang w:eastAsia="pl-PL"/>
        </w:rPr>
      </w:pPr>
      <w:r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>Jeden Wykonawc</w:t>
      </w:r>
      <w:r w:rsidR="008C002B"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>a może złożyć ofertę na</w:t>
      </w:r>
      <w:r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</w:t>
      </w:r>
      <w:r w:rsidR="00D63926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jedną lub </w:t>
      </w:r>
      <w:r w:rsidR="00391ADE">
        <w:rPr>
          <w:rFonts w:ascii="Arial" w:hAnsi="Arial" w:cs="Arial"/>
          <w:bCs/>
          <w:i/>
          <w:iCs/>
          <w:sz w:val="20"/>
          <w:szCs w:val="20"/>
          <w:u w:val="single"/>
        </w:rPr>
        <w:t>kilka</w:t>
      </w:r>
      <w:r w:rsidR="002F6434"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części</w:t>
      </w:r>
      <w:r w:rsidRPr="00A51171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zamówienia.</w:t>
      </w:r>
    </w:p>
    <w:p w14:paraId="05A3FC3C" w14:textId="1049F54F" w:rsidR="008F1052" w:rsidRDefault="008F1052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0054973E" w14:textId="483ADA33" w:rsidR="00D63926" w:rsidRDefault="00D63926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6BF86F34" w14:textId="77777777" w:rsidR="001636C8" w:rsidRPr="001636C8" w:rsidRDefault="00DA5837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lang w:eastAsia="pl-PL"/>
        </w:rPr>
      </w:pPr>
      <w:bookmarkStart w:id="2" w:name="_Hlk157080507"/>
      <w:r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 xml:space="preserve"> </w:t>
      </w:r>
      <w:bookmarkStart w:id="3" w:name="_Hlk124497071"/>
      <w:r w:rsidR="001839B5"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>Część I zamówienia:</w:t>
      </w:r>
      <w:r w:rsidR="001839B5"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lang w:eastAsia="pl-PL"/>
        </w:rPr>
        <w:t xml:space="preserve"> </w:t>
      </w:r>
      <w:bookmarkEnd w:id="2"/>
    </w:p>
    <w:p w14:paraId="5D5C88F7" w14:textId="77777777" w:rsidR="001636C8" w:rsidRDefault="001636C8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7B223577" w14:textId="1C32A123" w:rsidR="001839B5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 xml:space="preserve">Paliwa dla pojazdów stacjonujących </w:t>
      </w: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w Ustrzykach Górnych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:</w:t>
      </w:r>
    </w:p>
    <w:p w14:paraId="6A6A1C93" w14:textId="77777777" w:rsidR="001839B5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- Pb 95 – 9000 L</w:t>
      </w:r>
    </w:p>
    <w:bookmarkEnd w:id="3"/>
    <w:p w14:paraId="59D3DC0F" w14:textId="77777777" w:rsidR="001839B5" w:rsidRPr="00DA5837" w:rsidRDefault="001839B5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</w:p>
    <w:p w14:paraId="7299D7C2" w14:textId="78BB2E30" w:rsidR="00D63926" w:rsidRPr="00D63926" w:rsidRDefault="00D63926" w:rsidP="00D63926">
      <w:pPr>
        <w:widowControl w:val="0"/>
        <w:numPr>
          <w:ilvl w:val="0"/>
          <w:numId w:val="1"/>
        </w:numPr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4" w:name="_Hlk124494907"/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Oferujemy wykonanie 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 </w:t>
      </w:r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zamówienia publicznego określonego w Specyfikacji Warunków Zamówienia 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– dla części nr 1- </w:t>
      </w:r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za cenę ofertową brutto stanowiącą całkowite wynagrodzenie Wykonawcy, uwzględniające wszystkie koszty związane z realizacją przedmiotu zamówienia za 1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litr</w:t>
      </w:r>
      <w:r w:rsidRPr="00D63926">
        <w:rPr>
          <w:rFonts w:ascii="Arial" w:eastAsia="Times New Roman" w:hAnsi="Arial" w:cs="Arial"/>
          <w:color w:val="000000"/>
          <w:spacing w:val="-7"/>
          <w:lang w:eastAsia="pl-PL"/>
        </w:rPr>
        <w:t xml:space="preserve"> paliwa:</w:t>
      </w:r>
    </w:p>
    <w:bookmarkEnd w:id="4"/>
    <w:p w14:paraId="0F70E6BC" w14:textId="77777777" w:rsid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27EF5C81" w14:textId="3B820670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5" w:name="_Hlk124497998"/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1. </w:t>
      </w:r>
      <w:r w:rsidR="00492FED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Benzyna bezołowiowa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( Pb-95</w:t>
      </w:r>
      <w:r w:rsidR="00391ADE"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) – 1litr - ............... zł ( netto) + ....... % VAT = ................. zł (brutto)</w:t>
      </w:r>
    </w:p>
    <w:p w14:paraId="7FFDE70E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A96008B" w14:textId="00AE411F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2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 W podanej cenie za 1l uwzględniono rabat ...........%</w:t>
      </w:r>
    </w:p>
    <w:p w14:paraId="779FA318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240BE50" w14:textId="2BE95CDF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3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. </w:t>
      </w:r>
      <w:r w:rsidR="00B4149B"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Za całość dostaw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, tj.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9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.000 l  etyliny (Pb-95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E10 )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oferuję cenę :</w:t>
      </w:r>
    </w:p>
    <w:p w14:paraId="48D1E0CC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6A9D4DE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Cena netto : ........................................... zł.</w:t>
      </w:r>
    </w:p>
    <w:p w14:paraId="2C580B90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8C04EA8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Podatek VAT ..................... %</w:t>
      </w:r>
    </w:p>
    <w:p w14:paraId="1496577A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66A6B1FE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Cena brutto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: ........................................................... zł.</w:t>
      </w:r>
    </w:p>
    <w:p w14:paraId="2DE5EE46" w14:textId="240752D7" w:rsidR="00D456CE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6" w:name="_Hlk157080889"/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Słownie ............................................................................................................. zł ( brutto)</w:t>
      </w:r>
    </w:p>
    <w:bookmarkEnd w:id="5"/>
    <w:bookmarkEnd w:id="6"/>
    <w:p w14:paraId="45A0AE0E" w14:textId="6CEA0586" w:rsidR="00A51171" w:rsidRDefault="00A51171" w:rsidP="00DA5837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</w:p>
    <w:p w14:paraId="68E2E0A3" w14:textId="0A33AFD1" w:rsidR="00631875" w:rsidRDefault="00631875" w:rsidP="00DA5837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7" w:name="_Hlk124499123"/>
      <w:r w:rsidRPr="0063187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Lokalizacja Stacji paliw</w:t>
      </w:r>
      <w:r w:rsidRPr="00631875">
        <w:rPr>
          <w:rFonts w:ascii="Arial" w:eastAsia="Times New Roman" w:hAnsi="Arial" w:cs="Arial"/>
          <w:color w:val="000000"/>
          <w:spacing w:val="-7"/>
          <w:lang w:eastAsia="pl-PL"/>
        </w:rPr>
        <w:t>:…………………………………………………………………..</w:t>
      </w:r>
    </w:p>
    <w:p w14:paraId="7BEC9CBE" w14:textId="0BC08875" w:rsidR="00631875" w:rsidRPr="00631875" w:rsidRDefault="00631875" w:rsidP="00631875">
      <w:pPr>
        <w:widowControl w:val="0"/>
        <w:shd w:val="clear" w:color="auto" w:fill="FFFFFF"/>
        <w:autoSpaceDE w:val="0"/>
        <w:spacing w:after="0" w:line="274" w:lineRule="exact"/>
        <w:ind w:left="2127" w:firstLine="709"/>
        <w:rPr>
          <w:rFonts w:ascii="Arial" w:eastAsia="Times New Roman" w:hAnsi="Arial" w:cs="Arial"/>
          <w:color w:val="000000"/>
          <w:spacing w:val="-7"/>
          <w:sz w:val="24"/>
          <w:szCs w:val="24"/>
          <w:vertAlign w:val="superscript"/>
          <w:lang w:eastAsia="pl-PL"/>
        </w:rPr>
      </w:pPr>
      <w:r w:rsidRPr="00631875">
        <w:rPr>
          <w:rFonts w:ascii="Arial" w:eastAsia="Times New Roman" w:hAnsi="Arial" w:cs="Arial"/>
          <w:color w:val="000000"/>
          <w:spacing w:val="-7"/>
          <w:sz w:val="24"/>
          <w:szCs w:val="24"/>
          <w:vertAlign w:val="superscript"/>
          <w:lang w:eastAsia="pl-PL"/>
        </w:rPr>
        <w:t>( miejscowość, adres  stacji właściwej dla odbioru paliw)</w:t>
      </w:r>
    </w:p>
    <w:bookmarkEnd w:id="7"/>
    <w:p w14:paraId="3EDC4E42" w14:textId="77777777" w:rsidR="00B4149B" w:rsidRDefault="00B4149B" w:rsidP="00DA5837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</w:p>
    <w:p w14:paraId="13C432FA" w14:textId="77777777" w:rsidR="001636C8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>Część II zamówienia:</w:t>
      </w:r>
    </w:p>
    <w:p w14:paraId="7AAC51BB" w14:textId="77777777" w:rsidR="001636C8" w:rsidRDefault="001636C8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0471869" w14:textId="41FF4FFC" w:rsidR="001839B5" w:rsidRPr="001636C8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 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 xml:space="preserve">Paliwa dla pojazdów stacjonujących </w:t>
      </w: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w Ustrzykach Dolnych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:</w:t>
      </w:r>
    </w:p>
    <w:p w14:paraId="20867041" w14:textId="7D2D42D0" w:rsidR="00DA5837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- Pb 95 – 6000 L</w:t>
      </w:r>
    </w:p>
    <w:p w14:paraId="4C692FCE" w14:textId="77777777" w:rsidR="001839B5" w:rsidRPr="001839B5" w:rsidRDefault="001839B5" w:rsidP="001839B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DC339C0" w14:textId="73D23425" w:rsidR="00373677" w:rsidRPr="00373677" w:rsidRDefault="00373677" w:rsidP="00373677">
      <w:pPr>
        <w:widowControl w:val="0"/>
        <w:numPr>
          <w:ilvl w:val="0"/>
          <w:numId w:val="1"/>
        </w:numPr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bookmarkStart w:id="8" w:name="_Hlk157080720"/>
      <w:r w:rsidRPr="00373677">
        <w:rPr>
          <w:rFonts w:ascii="Arial" w:eastAsia="Times New Roman" w:hAnsi="Arial" w:cs="Arial"/>
          <w:color w:val="000000"/>
          <w:spacing w:val="-7"/>
          <w:lang w:eastAsia="pl-PL"/>
        </w:rPr>
        <w:t xml:space="preserve">Oferujemy wykonanie  zamówienia publicznego określonego w Specyfikacji Warunków Zamówienia – dla części nr 2- za cenę ofertową brutto stanowiącą całkowite wynagrodzenie Wykonawcy, uwzględniające wszystkie koszty związane z realizacją przedmiotu zamówienia za 1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litr</w:t>
      </w:r>
      <w:r w:rsidRPr="00373677">
        <w:rPr>
          <w:rFonts w:ascii="Arial" w:eastAsia="Times New Roman" w:hAnsi="Arial" w:cs="Arial"/>
          <w:color w:val="000000"/>
          <w:spacing w:val="-7"/>
          <w:lang w:eastAsia="pl-PL"/>
        </w:rPr>
        <w:t xml:space="preserve"> paliwa:</w:t>
      </w:r>
    </w:p>
    <w:p w14:paraId="0CB0F59A" w14:textId="5C003A77" w:rsidR="00135D94" w:rsidRDefault="00135D94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9B477B5" w14:textId="2D1AC5FF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1. </w:t>
      </w:r>
      <w:r w:rsidR="00492FED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Benzyna bezołowiowa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( Pb-95</w:t>
      </w:r>
      <w:r w:rsidR="00391ADE"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) – 1litr - ............... zł ( netto) + ....... % VAT = ................. zł (brutto)</w:t>
      </w:r>
    </w:p>
    <w:p w14:paraId="68811612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B38952B" w14:textId="0AF74DEB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2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 W podanej cenie za 1l uwzględniono rabat ...........%</w:t>
      </w:r>
    </w:p>
    <w:p w14:paraId="04BF6A4B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3E5D604A" w14:textId="36FBF33C" w:rsidR="00B4149B" w:rsidRPr="00B4149B" w:rsidRDefault="00391ADE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color w:val="000000"/>
          <w:spacing w:val="-7"/>
          <w:lang w:eastAsia="pl-PL"/>
        </w:rPr>
        <w:t>3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. </w:t>
      </w:r>
      <w:r w:rsidR="00B4149B"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Za całość dostaw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, tj. </w:t>
      </w:r>
      <w:r w:rsidR="00B4149B">
        <w:rPr>
          <w:rFonts w:ascii="Arial" w:eastAsia="Times New Roman" w:hAnsi="Arial" w:cs="Arial"/>
          <w:color w:val="000000"/>
          <w:spacing w:val="-7"/>
          <w:lang w:eastAsia="pl-PL"/>
        </w:rPr>
        <w:t>6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.000 l  etyliny (Pb-95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 xml:space="preserve"> / E10</w:t>
      </w:r>
      <w:r w:rsidR="00B4149B" w:rsidRPr="00B4149B">
        <w:rPr>
          <w:rFonts w:ascii="Arial" w:eastAsia="Times New Roman" w:hAnsi="Arial" w:cs="Arial"/>
          <w:color w:val="000000"/>
          <w:spacing w:val="-7"/>
          <w:lang w:eastAsia="pl-PL"/>
        </w:rPr>
        <w:t>) oferuję cenę :</w:t>
      </w:r>
    </w:p>
    <w:p w14:paraId="1F43D4B2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08437407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Cena netto : ........................................... zł.</w:t>
      </w:r>
    </w:p>
    <w:p w14:paraId="1EC6EF56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50D871F6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>Podatek VAT ..................... %</w:t>
      </w:r>
    </w:p>
    <w:p w14:paraId="1A98BB4B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7055E650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Cena brutto</w:t>
      </w: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t xml:space="preserve"> : ........................................................... zł.</w:t>
      </w:r>
    </w:p>
    <w:bookmarkEnd w:id="8"/>
    <w:p w14:paraId="2A718280" w14:textId="77777777" w:rsidR="00B4149B" w:rsidRPr="00B4149B" w:rsidRDefault="00B4149B" w:rsidP="00B4149B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B4149B">
        <w:rPr>
          <w:rFonts w:ascii="Arial" w:eastAsia="Times New Roman" w:hAnsi="Arial" w:cs="Arial"/>
          <w:color w:val="000000"/>
          <w:spacing w:val="-7"/>
          <w:lang w:eastAsia="pl-PL"/>
        </w:rPr>
        <w:lastRenderedPageBreak/>
        <w:t>Słownie ............................................................................................................. zł ( brutto)</w:t>
      </w:r>
    </w:p>
    <w:p w14:paraId="049F63FA" w14:textId="4C40D4E4" w:rsidR="007365C8" w:rsidRDefault="007365C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4FAD6AF" w14:textId="77777777" w:rsidR="00631875" w:rsidRPr="00631875" w:rsidRDefault="00631875" w:rsidP="00631875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 w:rsidRPr="0063187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Lokalizacja Stacji paliw:</w:t>
      </w:r>
      <w:r w:rsidRPr="00631875">
        <w:rPr>
          <w:rFonts w:ascii="Arial" w:eastAsia="Times New Roman" w:hAnsi="Arial" w:cs="Arial"/>
          <w:color w:val="000000"/>
          <w:spacing w:val="-7"/>
          <w:lang w:eastAsia="pl-PL"/>
        </w:rPr>
        <w:t>…………………………………………………………………..</w:t>
      </w:r>
    </w:p>
    <w:p w14:paraId="560AF89A" w14:textId="0814DE33" w:rsidR="00631875" w:rsidRPr="00631875" w:rsidRDefault="00631875" w:rsidP="00631875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  <w:vertAlign w:val="superscript"/>
          <w:lang w:eastAsia="pl-PL"/>
        </w:rPr>
      </w:pPr>
      <w:r w:rsidRPr="00631875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  <w:vertAlign w:val="superscript"/>
          <w:lang w:eastAsia="pl-PL"/>
        </w:rPr>
        <w:t xml:space="preserve">                                                                                  ( miejscowość, adres  stacji właściwej dla odbioru paliw)</w:t>
      </w:r>
    </w:p>
    <w:p w14:paraId="53610CF2" w14:textId="77777777" w:rsidR="001636C8" w:rsidRDefault="001636C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</w:pPr>
    </w:p>
    <w:p w14:paraId="5C35338B" w14:textId="212CEBDC" w:rsidR="00926DBF" w:rsidRPr="001636C8" w:rsidRDefault="001636C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sz w:val="28"/>
          <w:szCs w:val="28"/>
          <w:u w:val="single"/>
          <w:lang w:eastAsia="pl-PL"/>
        </w:rPr>
        <w:t>Część III zamówienia:</w:t>
      </w:r>
    </w:p>
    <w:p w14:paraId="084933A4" w14:textId="77777777" w:rsid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6F9AB3F1" w14:textId="3FC8754F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Dostawa oleju napędowego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 xml:space="preserve"> (ON) w ilości :15 000 L</w:t>
      </w:r>
    </w:p>
    <w:p w14:paraId="61BE0A0B" w14:textId="77777777" w:rsid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4074D6A" w14:textId="52CB162E" w:rsidR="001636C8" w:rsidRPr="001636C8" w:rsidRDefault="001636C8" w:rsidP="001636C8">
      <w:pPr>
        <w:widowControl w:val="0"/>
        <w:numPr>
          <w:ilvl w:val="0"/>
          <w:numId w:val="1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 xml:space="preserve">Oferujemy wykonanie  zamówienia publicznego określonego w Specyfikacji Warunków Zamówienia – dla części nr </w:t>
      </w:r>
      <w:r>
        <w:rPr>
          <w:rFonts w:ascii="Arial" w:eastAsia="Times New Roman" w:hAnsi="Arial" w:cs="Arial"/>
          <w:color w:val="000000"/>
          <w:spacing w:val="-7"/>
          <w:lang w:eastAsia="pl-PL"/>
        </w:rPr>
        <w:t>3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- za cenę ofertową brutto stanowiącą całkowite wynagrodzenie Wykonawcy, uwzględniające wszystkie koszty związane z realizacją przedmiotu zamówienia za 1 litr paliwa:</w:t>
      </w:r>
    </w:p>
    <w:p w14:paraId="5731DAE3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2EA70837" w14:textId="06745C00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1. </w:t>
      </w:r>
      <w:r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Olej napędowy ( ON )</w:t>
      </w: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 – 1litr - ............... zł ( netto) + ....... % VAT = ................. zł (brutto)</w:t>
      </w:r>
    </w:p>
    <w:p w14:paraId="58F2DFF9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88743EC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2. W podanej cenie za 1l uwzględniono rabat ...........%</w:t>
      </w:r>
    </w:p>
    <w:p w14:paraId="7845A739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232D2487" w14:textId="64789380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3. Za całość dostaw , </w:t>
      </w: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tj. 15 000 L oleju napędowego ( ON ) oferuję cenę</w:t>
      </w: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 :</w:t>
      </w:r>
    </w:p>
    <w:p w14:paraId="15DF1B66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2B2ACF0E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Cena netto : ........................................... zł.</w:t>
      </w:r>
    </w:p>
    <w:p w14:paraId="24560C00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14173385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Podatek VAT ..................... %</w:t>
      </w:r>
    </w:p>
    <w:p w14:paraId="59202EC9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2AFBB12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Cena brutto : ........................................................... zł.</w:t>
      </w:r>
    </w:p>
    <w:p w14:paraId="122526BC" w14:textId="77777777" w:rsidR="001636C8" w:rsidRP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7"/>
          <w:lang w:eastAsia="pl-PL"/>
        </w:rPr>
      </w:pPr>
      <w:r w:rsidRPr="001636C8">
        <w:rPr>
          <w:rFonts w:ascii="Arial" w:eastAsia="Times New Roman" w:hAnsi="Arial" w:cs="Arial"/>
          <w:color w:val="000000"/>
          <w:spacing w:val="-7"/>
          <w:lang w:eastAsia="pl-PL"/>
        </w:rPr>
        <w:t>Słownie ............................................................................................................. zł ( brutto)</w:t>
      </w:r>
    </w:p>
    <w:p w14:paraId="5DA39D62" w14:textId="77777777" w:rsid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3D268BE4" w14:textId="1E7C4050" w:rsidR="0088450E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4. </w:t>
      </w:r>
      <w:r w:rsidR="000C5E75" w:rsidRPr="000C5E7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Zobowiązujemy się do realizacji pojedynczego zamówienia cząstkowego w terminie </w:t>
      </w:r>
      <w:r w:rsidR="000C5E7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 xml:space="preserve">……. </w:t>
      </w:r>
      <w:r w:rsidR="000C5E75" w:rsidRPr="000C5E75"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dni roboczych</w:t>
      </w:r>
    </w:p>
    <w:p w14:paraId="0807AFCF" w14:textId="77777777" w:rsidR="00C024ED" w:rsidRDefault="00C024ED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0282BE4D" w14:textId="208BBF4F" w:rsidR="00C024ED" w:rsidRDefault="00C024ED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>5. Oświadczamy, że składane zamówienia cząstkowe będą przyjmowane przez pracownika naszej Firmy pod nr. tel. ………………………….</w:t>
      </w:r>
    </w:p>
    <w:p w14:paraId="33E5CE50" w14:textId="77777777" w:rsidR="001636C8" w:rsidRDefault="001636C8" w:rsidP="001636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71CB2ACF" w14:textId="3D942E10" w:rsidR="00E43017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b/>
          <w:bCs/>
          <w:spacing w:val="-2"/>
          <w:kern w:val="1"/>
          <w:sz w:val="22"/>
          <w:szCs w:val="22"/>
        </w:rPr>
        <w:t>Termin realizacji</w:t>
      </w:r>
      <w:r w:rsidR="00373677"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dostaw:</w:t>
      </w:r>
    </w:p>
    <w:p w14:paraId="78B7E11E" w14:textId="0A61521D" w:rsidR="00373677" w:rsidRPr="00373677" w:rsidRDefault="00373677" w:rsidP="0037367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pacing w:val="-2"/>
          <w:kern w:val="1"/>
          <w:sz w:val="22"/>
          <w:szCs w:val="22"/>
        </w:rPr>
      </w:pP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     </w:t>
      </w:r>
      <w:r w:rsidRPr="00373677">
        <w:rPr>
          <w:rFonts w:ascii="Arial" w:hAnsi="Arial" w:cs="Arial"/>
          <w:spacing w:val="-2"/>
          <w:kern w:val="1"/>
          <w:sz w:val="22"/>
          <w:szCs w:val="22"/>
        </w:rPr>
        <w:t xml:space="preserve">Zobowiązuję się do zapewnienia dostaw paliw przez </w:t>
      </w:r>
      <w:r w:rsidRPr="00373677">
        <w:rPr>
          <w:rFonts w:ascii="Arial" w:hAnsi="Arial" w:cs="Arial"/>
          <w:b/>
          <w:bCs/>
          <w:spacing w:val="-2"/>
          <w:kern w:val="1"/>
          <w:sz w:val="22"/>
          <w:szCs w:val="22"/>
        </w:rPr>
        <w:t>okres 12 miesięcy od dnia podpisania umowy</w:t>
      </w: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>.</w:t>
      </w:r>
    </w:p>
    <w:p w14:paraId="36498586" w14:textId="77777777" w:rsidR="00373677" w:rsidRPr="00D46C64" w:rsidRDefault="00373677" w:rsidP="0037367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</w:p>
    <w:p w14:paraId="65AAEBB4" w14:textId="77777777" w:rsidR="00E43017" w:rsidRPr="00D46C64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b/>
          <w:bCs/>
          <w:spacing w:val="-2"/>
          <w:kern w:val="1"/>
          <w:sz w:val="22"/>
          <w:szCs w:val="22"/>
        </w:rPr>
        <w:t>Warunki płatności.</w:t>
      </w:r>
    </w:p>
    <w:p w14:paraId="6921537F" w14:textId="77777777" w:rsidR="00E43017" w:rsidRPr="00D46C64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spacing w:val="-2"/>
          <w:kern w:val="1"/>
          <w:sz w:val="22"/>
          <w:szCs w:val="22"/>
        </w:rPr>
        <w:t>Przyjmuję obowiązujące w Bieszczadzkim Parku Narodowym warunki płatności – tj.:</w:t>
      </w:r>
    </w:p>
    <w:p w14:paraId="3E8D19AF" w14:textId="77777777" w:rsidR="00E43017" w:rsidRPr="00D46C64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2"/>
          <w:szCs w:val="22"/>
        </w:rPr>
      </w:pPr>
      <w:r w:rsidRPr="00D46C64">
        <w:rPr>
          <w:rFonts w:ascii="Arial" w:hAnsi="Arial" w:cs="Arial"/>
          <w:sz w:val="22"/>
          <w:szCs w:val="22"/>
        </w:rPr>
        <w:t>Forma płatności – przelewem na rachunek bankowy wskazany w umowie;</w:t>
      </w:r>
    </w:p>
    <w:p w14:paraId="360D68C8" w14:textId="7C742502" w:rsidR="00645E94" w:rsidRPr="007B517A" w:rsidRDefault="00E43017" w:rsidP="00044A4E">
      <w:pPr>
        <w:pStyle w:val="10"/>
        <w:numPr>
          <w:ilvl w:val="0"/>
          <w:numId w:val="27"/>
        </w:numPr>
        <w:shd w:val="clear" w:color="auto" w:fill="FFFFFF"/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4" w:lineRule="exact"/>
        <w:rPr>
          <w:rFonts w:ascii="Arial" w:hAnsi="Arial" w:cs="Arial"/>
          <w:color w:val="000000"/>
          <w:spacing w:val="-7"/>
          <w:lang w:eastAsia="pl-PL"/>
        </w:rPr>
      </w:pPr>
      <w:r w:rsidRPr="007B517A">
        <w:rPr>
          <w:rFonts w:ascii="Arial" w:hAnsi="Arial" w:cs="Arial"/>
          <w:sz w:val="22"/>
          <w:szCs w:val="22"/>
        </w:rPr>
        <w:t xml:space="preserve">Termin płatności – do </w:t>
      </w:r>
      <w:r w:rsidR="00B64EDF">
        <w:rPr>
          <w:rFonts w:ascii="Arial" w:hAnsi="Arial" w:cs="Arial"/>
          <w:sz w:val="22"/>
          <w:szCs w:val="22"/>
        </w:rPr>
        <w:t>30</w:t>
      </w:r>
      <w:r w:rsidRPr="007B517A">
        <w:rPr>
          <w:rFonts w:ascii="Arial" w:hAnsi="Arial" w:cs="Arial"/>
          <w:sz w:val="22"/>
          <w:szCs w:val="22"/>
        </w:rPr>
        <w:t xml:space="preserve"> </w:t>
      </w:r>
      <w:r w:rsidR="007B517A" w:rsidRPr="007B517A">
        <w:rPr>
          <w:rFonts w:ascii="Arial" w:hAnsi="Arial" w:cs="Arial"/>
          <w:sz w:val="22"/>
          <w:szCs w:val="22"/>
        </w:rPr>
        <w:t xml:space="preserve">od dnia dostarczenia Zamawiającemu faktury </w:t>
      </w:r>
    </w:p>
    <w:p w14:paraId="3B7995B3" w14:textId="77777777" w:rsidR="00645E94" w:rsidRPr="00D46C64" w:rsidRDefault="00645E94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270D416" w14:textId="4760E47F" w:rsidR="00FC435C" w:rsidRDefault="00FC435C" w:rsidP="00FC435C">
      <w:pPr>
        <w:rPr>
          <w:rFonts w:ascii="Arial" w:hAnsi="Arial" w:cs="Arial"/>
          <w:b/>
          <w:bCs/>
          <w:sz w:val="20"/>
          <w:szCs w:val="20"/>
        </w:rPr>
      </w:pPr>
      <w:r w:rsidRPr="00FB2E1C">
        <w:rPr>
          <w:rFonts w:ascii="Arial" w:hAnsi="Arial" w:cs="Arial"/>
          <w:b/>
          <w:bCs/>
          <w:sz w:val="20"/>
          <w:szCs w:val="20"/>
        </w:rPr>
        <w:t>Oświadczenia Wykonawcy:</w:t>
      </w:r>
    </w:p>
    <w:p w14:paraId="1F53087C" w14:textId="7E7EB39E" w:rsidR="00F72F66" w:rsidRDefault="00F72F66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bookmarkStart w:id="9" w:name="_Hlk124851970"/>
      <w:r w:rsidRPr="00F72F66">
        <w:rPr>
          <w:rFonts w:ascii="Arial" w:hAnsi="Arial" w:cs="Arial"/>
          <w:b/>
          <w:bCs/>
          <w:sz w:val="20"/>
          <w:szCs w:val="20"/>
        </w:rPr>
        <w:t>Oświadczam/y, że posiadam/y aktualną koncesję wydaną przez Prezesa Urzędu Regulacji Energetyki na obrót paliwami ciekłymi</w:t>
      </w:r>
      <w:r w:rsidRPr="00F72F66">
        <w:rPr>
          <w:rFonts w:ascii="Arial" w:hAnsi="Arial" w:cs="Arial"/>
          <w:sz w:val="20"/>
          <w:szCs w:val="20"/>
        </w:rPr>
        <w:t xml:space="preserve">- zgodnie z ustawą z dnia 10 kwietnia 1997 Prawo energetyczne tj. z dnia 31 marca 2021 (Dz.U. z 2021 </w:t>
      </w:r>
      <w:proofErr w:type="spellStart"/>
      <w:r w:rsidRPr="00F72F66">
        <w:rPr>
          <w:rFonts w:ascii="Arial" w:hAnsi="Arial" w:cs="Arial"/>
          <w:sz w:val="20"/>
          <w:szCs w:val="20"/>
        </w:rPr>
        <w:t>poz</w:t>
      </w:r>
      <w:proofErr w:type="spellEnd"/>
      <w:r w:rsidRPr="00F72F66">
        <w:rPr>
          <w:rFonts w:ascii="Arial" w:hAnsi="Arial" w:cs="Arial"/>
          <w:sz w:val="20"/>
          <w:szCs w:val="20"/>
        </w:rPr>
        <w:t xml:space="preserve"> 716),</w:t>
      </w:r>
    </w:p>
    <w:bookmarkEnd w:id="9"/>
    <w:p w14:paraId="7D852495" w14:textId="39CF60B2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77D96B1A" w14:textId="7A8B2E35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Przyjmuje(my) czas związania z ofertą na 30 dni. Bieg terminu rozpoczyna się wraz z upływem terminu składania ofert.</w:t>
      </w:r>
    </w:p>
    <w:p w14:paraId="6AEEB1C3" w14:textId="53C4267D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lastRenderedPageBreak/>
        <w:t>Akceptuję(my) bez zastrzeżeń projekt umowy załączony do SWZ</w:t>
      </w:r>
    </w:p>
    <w:p w14:paraId="7B0824B4" w14:textId="52E7142B" w:rsidR="005E18BB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</w:rPr>
        <w:t>W przypadku uznania mojej (naszej) oferty za najkorzystniejszą zobowiązuję(</w:t>
      </w:r>
      <w:proofErr w:type="spellStart"/>
      <w:r w:rsidRPr="00F72F66">
        <w:rPr>
          <w:rFonts w:ascii="Arial" w:hAnsi="Arial" w:cs="Arial"/>
          <w:sz w:val="20"/>
          <w:szCs w:val="20"/>
        </w:rPr>
        <w:t>emy</w:t>
      </w:r>
      <w:proofErr w:type="spellEnd"/>
      <w:r w:rsidRPr="00F72F66">
        <w:rPr>
          <w:rFonts w:ascii="Arial" w:hAnsi="Arial" w:cs="Arial"/>
          <w:sz w:val="20"/>
          <w:szCs w:val="20"/>
        </w:rPr>
        <w:t xml:space="preserve">) się zawrzeć umowę w miejscu i terminie wskazanym przez Zamawiającego, </w:t>
      </w:r>
    </w:p>
    <w:p w14:paraId="02751983" w14:textId="77777777" w:rsidR="00AD70AB" w:rsidRPr="00F72F66" w:rsidRDefault="000244E8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>Oświadczam, że:</w:t>
      </w:r>
      <w:r w:rsidR="00AD70AB"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</w:p>
    <w:p w14:paraId="61605D7A" w14:textId="77777777" w:rsidR="000244E8" w:rsidRPr="00FB2E1C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p w14:paraId="48EEF594" w14:textId="77777777" w:rsidR="00AD70AB" w:rsidRPr="00FB2E1C" w:rsidRDefault="007229AE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3A54273" wp14:editId="65F2FCA8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500E5" w14:textId="77777777" w:rsidR="001117FC" w:rsidRDefault="001117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542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592500E5" w14:textId="77777777" w:rsidR="001117FC" w:rsidRDefault="001117FC"/>
                  </w:txbxContent>
                </v:textbox>
                <w10:wrap type="square"/>
              </v:shape>
            </w:pict>
          </mc:Fallback>
        </mc:AlternateContent>
      </w:r>
    </w:p>
    <w:p w14:paraId="124FFA99" w14:textId="43E0A1D7" w:rsidR="005E18BB" w:rsidRDefault="000244E8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sz w:val="20"/>
          <w:szCs w:val="20"/>
          <w:lang w:eastAsia="en-US"/>
        </w:rPr>
        <w:t>jestem płatnikiem podatku VAT.</w:t>
      </w:r>
      <w:r w:rsidR="005E18B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1BAD9CA9" w14:textId="7D416B6E" w:rsid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36071553" w14:textId="77777777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7B517A">
        <w:rPr>
          <w:rFonts w:ascii="Arial" w:eastAsia="Times New Roman" w:hAnsi="Arial" w:cs="Arial"/>
          <w:b/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02D08067" wp14:editId="13DA945C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7911E" w14:textId="77777777" w:rsidR="007B517A" w:rsidRDefault="007B517A" w:rsidP="007B51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08067" id="_x0000_s1027" type="#_x0000_t202" style="position:absolute;margin-left:15.3pt;margin-top:5.5pt;width:20.5pt;height:21.7pt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">
                <v:textbox>
                  <w:txbxContent>
                    <w:p w14:paraId="7077911E" w14:textId="77777777" w:rsidR="007B517A" w:rsidRDefault="007B517A" w:rsidP="007B517A"/>
                  </w:txbxContent>
                </v:textbox>
                <w10:wrap type="square"/>
              </v:shape>
            </w:pict>
          </mc:Fallback>
        </mc:AlternateContent>
      </w:r>
    </w:p>
    <w:p w14:paraId="48C9DA82" w14:textId="2E421CF5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nie </w:t>
      </w:r>
      <w:r w:rsidRPr="007B51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jestem płatnikiem podatku VAT. *)</w:t>
      </w:r>
    </w:p>
    <w:p w14:paraId="5884603D" w14:textId="44343C00" w:rsidR="005E18BB" w:rsidRPr="00FB2E1C" w:rsidRDefault="005E18BB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696CE0FE" w14:textId="6A607537" w:rsidR="00AD70AB" w:rsidRPr="00FB2E1C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postępowaniem wykonam </w:t>
      </w: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:</w:t>
      </w:r>
    </w:p>
    <w:p w14:paraId="11007281" w14:textId="77777777" w:rsidR="00885EB3" w:rsidRPr="00FB2E1C" w:rsidRDefault="00885EB3" w:rsidP="00885EB3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59356680" w14:textId="77777777" w:rsidR="00885EB3" w:rsidRPr="00FB2E1C" w:rsidRDefault="007229AE" w:rsidP="00885EB3">
      <w:pPr>
        <w:pStyle w:val="Akapitzlist0"/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CEEB663" wp14:editId="2CD7C856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6E415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EB663" id="_x0000_s1028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">
                <v:textbox>
                  <w:txbxContent>
                    <w:p w14:paraId="59B6E415" w14:textId="77777777" w:rsidR="001117FC" w:rsidRDefault="001117FC" w:rsidP="00885EB3"/>
                  </w:txbxContent>
                </v:textbox>
                <w10:wrap type="square"/>
              </v:shape>
            </w:pict>
          </mc:Fallback>
        </mc:AlternateContent>
      </w:r>
    </w:p>
    <w:p w14:paraId="70AA19B5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we własnym zakresie*)  </w:t>
      </w:r>
    </w:p>
    <w:p w14:paraId="48A93375" w14:textId="77777777" w:rsidR="00885EB3" w:rsidRPr="00FB2E1C" w:rsidRDefault="00AC275A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6D2D52F2" wp14:editId="7ED40798">
                <wp:simplePos x="0" y="0"/>
                <wp:positionH relativeFrom="leftMargin">
                  <wp:posOffset>923290</wp:posOffset>
                </wp:positionH>
                <wp:positionV relativeFrom="paragraph">
                  <wp:posOffset>175260</wp:posOffset>
                </wp:positionV>
                <wp:extent cx="247650" cy="275590"/>
                <wp:effectExtent l="0" t="0" r="1905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8DAEA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D52F2" id="_x0000_s1029" type="#_x0000_t202" style="position:absolute;left:0;text-align:left;margin-left:72.7pt;margin-top:13.8pt;width:19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">
                <v:textbox>
                  <w:txbxContent>
                    <w:p w14:paraId="64E8DAEA" w14:textId="77777777" w:rsidR="001117FC" w:rsidRDefault="001117FC" w:rsidP="00885EB3"/>
                  </w:txbxContent>
                </v:textbox>
                <w10:wrap type="square" anchorx="margin"/>
              </v:shape>
            </w:pict>
          </mc:Fallback>
        </mc:AlternateContent>
      </w:r>
    </w:p>
    <w:p w14:paraId="1E27EF57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 z udziałem następujących podwykonawców *) :</w:t>
      </w:r>
    </w:p>
    <w:p w14:paraId="7D159C4B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-83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885EB3" w:rsidRPr="00FB2E1C" w14:paraId="17B6EDE2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119D23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6A29A9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64E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885EB3" w:rsidRPr="00FB2E1C" w14:paraId="237CDCB7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D0AE7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C23AB6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534165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E007B08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  <w:tr w:rsidR="00885EB3" w:rsidRPr="00FB2E1C" w14:paraId="62EBDF08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2C273C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E9D89A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76170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FD1E931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</w:tbl>
    <w:p w14:paraId="0DD814D8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5A45B44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D4E0D66" w14:textId="77777777" w:rsidR="006A1B9B" w:rsidRPr="00FB2E1C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Oświadczamy, że </w:t>
      </w:r>
    </w:p>
    <w:p w14:paraId="3665101F" w14:textId="77777777" w:rsidR="006A1B9B" w:rsidRPr="00FB2E1C" w:rsidRDefault="00D26C00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5E2837B9" w14:textId="77777777" w:rsidR="006A1B9B" w:rsidRPr="00FB2E1C" w:rsidRDefault="006A1B9B" w:rsidP="006A1B9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7EE9277" w14:textId="77777777" w:rsidR="006A1B9B" w:rsidRPr="00FB2E1C" w:rsidRDefault="007229AE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273451D3" wp14:editId="1D33CC05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484AF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451D3" id="_x0000_s1030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DG2AAj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677484AF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nie</w: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polegamy na zdolnościach lub sytuacji innych podmiotów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</w:p>
    <w:p w14:paraId="2675CC67" w14:textId="77777777" w:rsidR="004F0006" w:rsidRPr="00FB2E1C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102F57D9" w14:textId="77777777" w:rsidR="00D26C00" w:rsidRPr="00FB2E1C" w:rsidRDefault="007229AE" w:rsidP="004F0006">
      <w:pPr>
        <w:suppressAutoHyphens w:val="0"/>
        <w:spacing w:after="0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6726906A" wp14:editId="4D7F1FFA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14C4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6906A" id="_x0000_s1031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">
                <v:textbox>
                  <w:txbxContent>
                    <w:p w14:paraId="04BF14C4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Pzp</w:t>
      </w:r>
      <w:proofErr w:type="spellEnd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: ________________________________________</w:t>
      </w:r>
    </w:p>
    <w:p w14:paraId="0349DDCD" w14:textId="77777777" w:rsidR="00D26C00" w:rsidRPr="00FB2E1C" w:rsidRDefault="00D26C00" w:rsidP="006A1B9B">
      <w:pPr>
        <w:suppressAutoHyphens w:val="0"/>
        <w:spacing w:after="0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3CEBD44" w14:textId="77777777" w:rsidR="006A1B9B" w:rsidRPr="00FB2E1C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Wykonawca powinien złożyć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i zam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ówienia </w:t>
      </w:r>
      <w:r w:rsidR="00885EB3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(</w:t>
      </w:r>
      <w:r w:rsidR="003D275F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zgodnie z załącznikiem nr. 7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do oferty)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.</w:t>
      </w:r>
    </w:p>
    <w:p w14:paraId="6D3FB198" w14:textId="77777777" w:rsidR="006A1B9B" w:rsidRPr="00FB2E1C" w:rsidRDefault="006A1B9B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F8D0789" w14:textId="77777777" w:rsidR="00AD70AB" w:rsidRPr="00FB2E1C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Oświadczamy, że:</w:t>
      </w:r>
    </w:p>
    <w:p w14:paraId="2066DB3A" w14:textId="77777777" w:rsidR="00AD70AB" w:rsidRPr="00FB2E1C" w:rsidRDefault="00D26C00" w:rsidP="00D26C00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24F50C59" w14:textId="77777777" w:rsidR="00AD70AB" w:rsidRPr="00FB2E1C" w:rsidRDefault="00AD70AB" w:rsidP="00AD70A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67E788B9" w14:textId="77777777" w:rsidR="00AD70AB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0FAA21F" wp14:editId="4A2A531B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B2EB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A21F" id="_x0000_s1032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">
                <v:textbox>
                  <w:txbxContent>
                    <w:p w14:paraId="6E81B2EB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FB2E1C">
        <w:rPr>
          <w:rFonts w:ascii="Arial" w:hAnsi="Arial" w:cs="Arial"/>
          <w:sz w:val="20"/>
          <w:szCs w:val="20"/>
        </w:rPr>
        <w:t>ż</w:t>
      </w:r>
      <w:r w:rsidR="00AD70AB" w:rsidRPr="00FB2E1C">
        <w:rPr>
          <w:rFonts w:ascii="Arial" w:hAnsi="Arial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AD70AB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38750B9B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/>
          <w:b/>
          <w:bCs/>
          <w:sz w:val="20"/>
          <w:szCs w:val="20"/>
          <w:lang w:eastAsia="en-US"/>
        </w:rPr>
      </w:pPr>
    </w:p>
    <w:p w14:paraId="7D4B1072" w14:textId="77777777" w:rsidR="001A3EC6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54C31676" wp14:editId="5B419D09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03EE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31676" id="_x0000_s1033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Rov9rdsAAAAFAQAADwAAAAAAAAAAAAAAAABuBAAAZHJzL2Rvd25yZXYueG1sUEsFBgAAAAAEAAQA&#10;8wAAAHYFAAAAAA==&#10;">
                <v:textbox>
                  <w:txbxContent>
                    <w:p w14:paraId="721603EE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:</w:t>
      </w:r>
    </w:p>
    <w:p w14:paraId="43C2EF22" w14:textId="77777777" w:rsidR="001A3EC6" w:rsidRPr="00FB2E1C" w:rsidRDefault="001A3EC6" w:rsidP="001A3EC6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FB2E1C" w14:paraId="7FF7CEF4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CBFCC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lastRenderedPageBreak/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6C3CA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C539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Strony w ofercie(wyrażone cyfrą)</w:t>
            </w:r>
          </w:p>
        </w:tc>
      </w:tr>
      <w:tr w:rsidR="001A3EC6" w:rsidRPr="00FB2E1C" w14:paraId="3CFE8EBE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702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9AE2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BEEC7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4101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FB2E1C" w14:paraId="48C53D5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6DE87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389C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A767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3EE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FB2E1C" w14:paraId="1CE1642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F8454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4742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94D7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CE40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DCC5CDA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412D682" w14:textId="77777777" w:rsidR="00AD70AB" w:rsidRPr="00FB2E1C" w:rsidRDefault="001A3EC6" w:rsidP="00017A40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11BC25BA" w14:textId="77777777" w:rsidR="0062396E" w:rsidRPr="00FB2E1C" w:rsidRDefault="0062396E" w:rsidP="00017A40">
      <w:pPr>
        <w:spacing w:after="0" w:line="240" w:lineRule="auto"/>
        <w:jc w:val="both"/>
        <w:rPr>
          <w:rFonts w:ascii="Arial Nova" w:eastAsia="Lato" w:hAnsi="Arial Nova"/>
          <w:sz w:val="20"/>
          <w:szCs w:val="20"/>
        </w:rPr>
      </w:pPr>
    </w:p>
    <w:p w14:paraId="7A0004A4" w14:textId="77777777" w:rsidR="00017A40" w:rsidRPr="00FB2E1C" w:rsidRDefault="0062396E" w:rsidP="006D2709">
      <w:pPr>
        <w:pStyle w:val="Akapitzlist0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E1C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FB2E1C">
        <w:rPr>
          <w:rFonts w:ascii="Arial" w:hAnsi="Arial" w:cs="Arial"/>
          <w:sz w:val="20"/>
          <w:szCs w:val="20"/>
          <w:vertAlign w:val="superscript"/>
        </w:rPr>
        <w:t>1)</w:t>
      </w:r>
      <w:r w:rsidRPr="00FB2E1C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BF10FF" w14:textId="77777777" w:rsidR="00017A40" w:rsidRPr="00FB2E1C" w:rsidRDefault="00017A40" w:rsidP="00017A40">
      <w:pPr>
        <w:spacing w:after="0" w:line="240" w:lineRule="auto"/>
        <w:ind w:left="720"/>
        <w:jc w:val="both"/>
        <w:rPr>
          <w:rFonts w:ascii="Arial Nova" w:hAnsi="Arial Nova"/>
          <w:sz w:val="20"/>
          <w:szCs w:val="20"/>
        </w:rPr>
      </w:pPr>
    </w:p>
    <w:p w14:paraId="55FBE592" w14:textId="77777777" w:rsidR="0062396E" w:rsidRPr="00FB2E1C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  <w:vertAlign w:val="superscript"/>
        </w:rPr>
        <w:t xml:space="preserve">1) </w:t>
      </w:r>
      <w:r w:rsidRPr="00FB2E1C">
        <w:rPr>
          <w:rFonts w:ascii="Arial" w:hAnsi="Arial" w:cs="Arial"/>
          <w:bCs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A2F146" w14:textId="2A977864" w:rsidR="0062396E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0FF26C13" w14:textId="6228BCEA" w:rsidR="00F72F66" w:rsidRDefault="00F72F66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D2AE39F" w14:textId="47C17B7C" w:rsidR="00F72F66" w:rsidRPr="00F72F66" w:rsidRDefault="00F72F66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hAnsi="Arial" w:cs="Arial"/>
          <w:bCs/>
          <w:iCs/>
          <w:sz w:val="20"/>
          <w:szCs w:val="20"/>
        </w:rPr>
        <w:t>k)</w:t>
      </w:r>
      <w:r w:rsidRPr="00F72F66">
        <w:rPr>
          <w:rFonts w:ascii="Arial" w:hAnsi="Arial" w:cs="Arial"/>
          <w:b/>
          <w:sz w:val="20"/>
          <w:szCs w:val="20"/>
        </w:rPr>
        <w:t>Informuję/my, że dokumenty wskazane poniżej</w:t>
      </w:r>
      <w:r w:rsidRPr="00F72F6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Zamawiający może uzyskać w formie elektronicznej z ogólnodostępnych baz danych pod adresem internetowym:</w:t>
      </w:r>
    </w:p>
    <w:p w14:paraId="2F6EFF5B" w14:textId="77777777" w:rsidR="00F72F66" w:rsidRPr="00F72F66" w:rsidRDefault="00F72F66" w:rsidP="00F72F66">
      <w:pPr>
        <w:widowControl w:val="0"/>
        <w:tabs>
          <w:tab w:val="left" w:pos="0"/>
        </w:tabs>
        <w:spacing w:before="170" w:after="113" w:line="360" w:lineRule="auto"/>
        <w:contextualSpacing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  <w:r w:rsidRPr="00F72F66">
        <w:rPr>
          <w:rFonts w:ascii="Arial" w:eastAsia="TimesNewRoman" w:hAnsi="Arial" w:cs="Arial"/>
          <w:sz w:val="20"/>
          <w:szCs w:val="20"/>
        </w:rPr>
        <w:t xml:space="preserve">odpis z CEIDG dostępny jest w formie elektronicznej, bezpłatnie w ogólnodostępnej bazie danych, pod adresem: </w:t>
      </w:r>
      <w:hyperlink r:id="rId8" w:history="1">
        <w:r w:rsidRPr="00F72F66">
          <w:rPr>
            <w:rFonts w:ascii="Arial" w:eastAsia="TimesNewRoman" w:hAnsi="Arial" w:cs="Arial"/>
            <w:color w:val="000080"/>
            <w:sz w:val="20"/>
            <w:szCs w:val="20"/>
            <w:u w:val="single"/>
          </w:rPr>
          <w:t>https://prod.ceidg.gov.pl</w:t>
        </w:r>
      </w:hyperlink>
    </w:p>
    <w:p w14:paraId="5047145C" w14:textId="4B1CC13A" w:rsidR="00F72F66" w:rsidRPr="00F72F66" w:rsidRDefault="003536A3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NewRoman" w:hAnsi="Arial" w:cs="Arial"/>
          <w:b/>
          <w:sz w:val="20"/>
          <w:szCs w:val="20"/>
          <w:lang w:eastAsia="pl-PL"/>
        </w:rPr>
        <w:t>l)</w:t>
      </w:r>
      <w:r w:rsidR="00F72F66" w:rsidRPr="00F72F66">
        <w:rPr>
          <w:rFonts w:ascii="Arial" w:eastAsia="Times New Roman" w:hAnsi="Arial" w:cs="Arial"/>
          <w:sz w:val="20"/>
          <w:szCs w:val="20"/>
          <w:lang w:eastAsia="pl-PL"/>
        </w:rPr>
        <w:t>Oświadczam, że podmiot, który reprezentuję to:</w:t>
      </w:r>
    </w:p>
    <w:p w14:paraId="51E4E024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mikroprzedsiębiorstwo*</w:t>
      </w:r>
    </w:p>
    <w:p w14:paraId="5477B34C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małe przedsiębiorstwo*</w:t>
      </w:r>
    </w:p>
    <w:p w14:paraId="0F264BDF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 xml:space="preserve">średnie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przedsiębiorstwo*</w:t>
      </w:r>
    </w:p>
    <w:p w14:paraId="4B3954A5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jednoosobowa działalność gospodarcza</w:t>
      </w:r>
    </w:p>
    <w:p w14:paraId="71712557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osoba fizyczna nieprowadząca działalności gospodarczej</w:t>
      </w:r>
    </w:p>
    <w:p w14:paraId="1CB26DEC" w14:textId="77777777" w:rsidR="00F72F66" w:rsidRPr="00F72F66" w:rsidRDefault="00F72F66" w:rsidP="00F72F66">
      <w:pPr>
        <w:spacing w:after="0" w:line="360" w:lineRule="auto"/>
        <w:ind w:left="426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inny rodzaj</w:t>
      </w:r>
    </w:p>
    <w:p w14:paraId="4FE436B2" w14:textId="042FBF32" w:rsidR="00F72F66" w:rsidRPr="00F72F66" w:rsidRDefault="00F72F66" w:rsidP="00F72F66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</w:p>
    <w:p w14:paraId="750EDF19" w14:textId="77777777" w:rsidR="00627C35" w:rsidRPr="00FB2E1C" w:rsidRDefault="00627C35" w:rsidP="00D3427E">
      <w:pPr>
        <w:spacing w:after="0" w:line="240" w:lineRule="auto"/>
        <w:jc w:val="both"/>
        <w:rPr>
          <w:rFonts w:ascii="Arial Nova" w:hAnsi="Arial Nova"/>
          <w:sz w:val="18"/>
          <w:szCs w:val="18"/>
        </w:rPr>
      </w:pPr>
    </w:p>
    <w:p w14:paraId="5691A5A9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b/>
          <w:bCs/>
          <w:sz w:val="20"/>
          <w:szCs w:val="20"/>
        </w:rPr>
        <w:t>OŚWIADCZENIE DOTYCZĄCE PODANYCH INFORMACJI:</w:t>
      </w:r>
    </w:p>
    <w:p w14:paraId="2C8D2DAC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</w:p>
    <w:p w14:paraId="3F1DDAD4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576A3C8A" w14:textId="77777777" w:rsidR="004902DB" w:rsidRPr="00FB2E1C" w:rsidRDefault="00457712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="0016463D" w:rsidRPr="00FB2E1C">
        <w:rPr>
          <w:rFonts w:ascii="Arial Nova" w:hAnsi="Arial Nova"/>
          <w:sz w:val="20"/>
          <w:szCs w:val="20"/>
        </w:rPr>
        <w:t xml:space="preserve">                                            </w:t>
      </w:r>
    </w:p>
    <w:p w14:paraId="21A16FD9" w14:textId="77777777" w:rsidR="00627C35" w:rsidRPr="00FB2E1C" w:rsidRDefault="00457712" w:rsidP="0016463D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</w:p>
    <w:p w14:paraId="494C9905" w14:textId="77777777" w:rsidR="00627C35" w:rsidRPr="00FB2E1C" w:rsidRDefault="00627C35" w:rsidP="0016463D">
      <w:pPr>
        <w:spacing w:after="0" w:line="240" w:lineRule="auto"/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               </w:t>
      </w:r>
      <w:r w:rsidR="00106CB4"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</w:t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Pr="00FB2E1C"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  <w:t>Podpis Wykonawcy</w:t>
      </w:r>
    </w:p>
    <w:p w14:paraId="1A972FB5" w14:textId="77777777" w:rsidR="00457712" w:rsidRPr="00FB2E1C" w:rsidRDefault="00457712" w:rsidP="00072A8E">
      <w:pPr>
        <w:spacing w:after="0" w:line="240" w:lineRule="auto"/>
        <w:ind w:left="4254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( dokument w postaci elektronicznej </w:t>
      </w:r>
    </w:p>
    <w:p w14:paraId="350DF2E5" w14:textId="77777777" w:rsidR="00457712" w:rsidRPr="00FB2E1C" w:rsidRDefault="00457712" w:rsidP="00457712">
      <w:pPr>
        <w:spacing w:after="0" w:line="240" w:lineRule="auto"/>
        <w:ind w:left="3545" w:firstLine="709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>powinien być opatrzony podpisem elektronicznym)</w:t>
      </w:r>
    </w:p>
    <w:p w14:paraId="732C013F" w14:textId="77777777" w:rsidR="0016463D" w:rsidRPr="00FB2E1C" w:rsidRDefault="0016463D">
      <w:pPr>
        <w:rPr>
          <w:rFonts w:ascii="Arial Nova" w:hAnsi="Arial Nova"/>
          <w:sz w:val="20"/>
          <w:szCs w:val="20"/>
        </w:rPr>
      </w:pPr>
    </w:p>
    <w:p w14:paraId="7A38C7B8" w14:textId="77777777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902DB">
        <w:rPr>
          <w:rFonts w:ascii="Arial" w:hAnsi="Arial" w:cs="Arial"/>
          <w:b/>
          <w:i/>
          <w:sz w:val="16"/>
          <w:szCs w:val="16"/>
        </w:rPr>
        <w:t>Informacja dla Wykonawcy</w:t>
      </w:r>
      <w:r w:rsidRPr="004902DB">
        <w:rPr>
          <w:rFonts w:ascii="Arial" w:hAnsi="Arial" w:cs="Arial"/>
          <w:i/>
          <w:sz w:val="16"/>
          <w:szCs w:val="16"/>
        </w:rPr>
        <w:t>: Załączniki do oferty składane zgodnie z zapisami SWZ to:</w:t>
      </w:r>
    </w:p>
    <w:p w14:paraId="6F52C52B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1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spełniania </w:t>
      </w:r>
      <w:r>
        <w:rPr>
          <w:rFonts w:ascii="Arial" w:hAnsi="Arial" w:cs="Arial"/>
          <w:i/>
          <w:sz w:val="16"/>
          <w:szCs w:val="16"/>
        </w:rPr>
        <w:t>warunków udziału w postępowania 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5562EF0B" w14:textId="7A3ADDA0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lastRenderedPageBreak/>
        <w:t>Załącznik nr 2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przesłanek </w:t>
      </w:r>
      <w:r>
        <w:rPr>
          <w:rFonts w:ascii="Arial" w:hAnsi="Arial" w:cs="Arial"/>
          <w:i/>
          <w:sz w:val="16"/>
          <w:szCs w:val="16"/>
        </w:rPr>
        <w:t>wykluczenia z postępowania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2D4D2239" w14:textId="31BD78B3" w:rsidR="003536A3" w:rsidRPr="003536A3" w:rsidRDefault="003536A3" w:rsidP="003536A3">
      <w:pPr>
        <w:rPr>
          <w:rFonts w:ascii="Arial" w:hAnsi="Arial" w:cs="Arial"/>
          <w:i/>
          <w:iCs/>
          <w:sz w:val="16"/>
          <w:szCs w:val="16"/>
        </w:rPr>
      </w:pPr>
      <w:r w:rsidRPr="003536A3">
        <w:rPr>
          <w:rFonts w:ascii="Arial" w:hAnsi="Arial" w:cs="Arial"/>
          <w:i/>
          <w:sz w:val="16"/>
          <w:szCs w:val="16"/>
          <w:u w:val="single"/>
        </w:rPr>
        <w:t>Załącznik nr 3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3536A3">
        <w:rPr>
          <w:rFonts w:ascii="Arial" w:hAnsi="Arial" w:cs="Arial"/>
          <w:i/>
          <w:sz w:val="16"/>
          <w:szCs w:val="16"/>
        </w:rPr>
        <w:t xml:space="preserve">wzór </w:t>
      </w:r>
      <w:r w:rsidRPr="003536A3">
        <w:rPr>
          <w:rFonts w:ascii="Arial" w:hAnsi="Arial" w:cs="Arial"/>
          <w:i/>
          <w:iCs/>
          <w:sz w:val="16"/>
          <w:szCs w:val="16"/>
        </w:rPr>
        <w:t>oświadczenia</w:t>
      </w:r>
      <w:r w:rsidRPr="003536A3">
        <w:rPr>
          <w:rFonts w:ascii="Arial" w:hAnsi="Arial" w:cs="Arial"/>
          <w:i/>
          <w:iCs/>
          <w:sz w:val="16"/>
          <w:szCs w:val="16"/>
          <w:u w:val="single"/>
        </w:rPr>
        <w:t xml:space="preserve"> </w:t>
      </w:r>
      <w:r w:rsidRPr="003536A3">
        <w:rPr>
          <w:rFonts w:ascii="Arial" w:hAnsi="Arial" w:cs="Arial"/>
          <w:i/>
          <w:iCs/>
          <w:sz w:val="16"/>
          <w:szCs w:val="16"/>
        </w:rPr>
        <w:t xml:space="preserve">dotyczącego przesłanek wykluczenia z art.5K Rozporządzenia 833/2014 oraz art. 7 ust.1ustawy o szczególnych rozwiązaniach w zakresie przeciwdziałania wspieraniu agresji na Ukrainę oraz służących ochronie bezpieczeństwa narodowego ( Dz.U. z 2022 </w:t>
      </w:r>
      <w:proofErr w:type="spellStart"/>
      <w:r w:rsidRPr="003536A3">
        <w:rPr>
          <w:rFonts w:ascii="Arial" w:hAnsi="Arial" w:cs="Arial"/>
          <w:i/>
          <w:iCs/>
          <w:sz w:val="16"/>
          <w:szCs w:val="16"/>
        </w:rPr>
        <w:t>poz</w:t>
      </w:r>
      <w:proofErr w:type="spellEnd"/>
      <w:r w:rsidRPr="003536A3">
        <w:rPr>
          <w:rFonts w:ascii="Arial" w:hAnsi="Arial" w:cs="Arial"/>
          <w:i/>
          <w:iCs/>
          <w:sz w:val="16"/>
          <w:szCs w:val="16"/>
        </w:rPr>
        <w:t xml:space="preserve"> 835) ( z ofertą)</w:t>
      </w:r>
    </w:p>
    <w:p w14:paraId="4F794C8A" w14:textId="56F14E6E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3536A3">
        <w:rPr>
          <w:rFonts w:ascii="Arial" w:hAnsi="Arial" w:cs="Arial"/>
          <w:i/>
          <w:sz w:val="16"/>
          <w:szCs w:val="16"/>
          <w:u w:val="single"/>
        </w:rPr>
        <w:t>4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4E318E">
        <w:rPr>
          <w:rFonts w:ascii="Arial" w:hAnsi="Arial" w:cs="Arial"/>
          <w:i/>
          <w:sz w:val="16"/>
          <w:szCs w:val="16"/>
        </w:rPr>
        <w:t xml:space="preserve">wzór oświadczenia dotyczący przynależności lub braku przynależności </w:t>
      </w:r>
      <w:r>
        <w:rPr>
          <w:rFonts w:ascii="Arial" w:hAnsi="Arial" w:cs="Arial"/>
          <w:i/>
          <w:sz w:val="16"/>
          <w:szCs w:val="16"/>
        </w:rPr>
        <w:t>do tej samej grupy kapitałowej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 </w:t>
      </w:r>
    </w:p>
    <w:p w14:paraId="59AF42DF" w14:textId="6AE54FFF" w:rsidR="00627C35" w:rsidRPr="00D46C64" w:rsidRDefault="006D2709" w:rsidP="00D46C64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3536A3">
        <w:rPr>
          <w:rFonts w:ascii="Arial" w:hAnsi="Arial" w:cs="Arial"/>
          <w:i/>
          <w:sz w:val="16"/>
          <w:szCs w:val="16"/>
          <w:u w:val="single"/>
        </w:rPr>
        <w:t>5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 w:rsidRPr="004E318E">
        <w:rPr>
          <w:rFonts w:ascii="Arial" w:hAnsi="Arial" w:cs="Arial"/>
          <w:i/>
          <w:sz w:val="16"/>
          <w:szCs w:val="16"/>
        </w:rPr>
        <w:t>- wzór zobowiązania innego podmiotu do udostępnienia niezbędnych zasobów Wykonawcy</w:t>
      </w:r>
      <w:r>
        <w:rPr>
          <w:rFonts w:ascii="Arial" w:hAnsi="Arial" w:cs="Arial"/>
          <w:i/>
          <w:sz w:val="16"/>
          <w:szCs w:val="16"/>
        </w:rPr>
        <w:t xml:space="preserve"> (jeśli dotyczy).</w:t>
      </w:r>
    </w:p>
    <w:sectPr w:rsidR="00627C35" w:rsidRPr="00D46C64" w:rsidSect="00C818D4">
      <w:headerReference w:type="default" r:id="rId9"/>
      <w:footerReference w:type="default" r:id="rId10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5CEB" w14:textId="77777777" w:rsidR="00C818D4" w:rsidRDefault="00C818D4">
      <w:pPr>
        <w:spacing w:after="0" w:line="240" w:lineRule="auto"/>
      </w:pPr>
      <w:r>
        <w:separator/>
      </w:r>
    </w:p>
  </w:endnote>
  <w:endnote w:type="continuationSeparator" w:id="0">
    <w:p w14:paraId="3DBB9BCE" w14:textId="77777777" w:rsidR="00C818D4" w:rsidRDefault="00C8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3" w:usb1="00000000" w:usb2="00000000" w:usb3="00000000" w:csb0="00000001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TimesNewRoman">
    <w:altName w:val="Klee One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12653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59EBF330" w14:textId="77777777" w:rsidR="001117FC" w:rsidRDefault="001117FC">
            <w:pPr>
              <w:pStyle w:val="Stopka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879FA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879FA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BDD6C93" w14:textId="77777777" w:rsidR="001117FC" w:rsidRDefault="001117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A8F27" w14:textId="77777777" w:rsidR="00C818D4" w:rsidRDefault="00C818D4">
      <w:pPr>
        <w:spacing w:after="0" w:line="240" w:lineRule="auto"/>
      </w:pPr>
      <w:r>
        <w:separator/>
      </w:r>
    </w:p>
  </w:footnote>
  <w:footnote w:type="continuationSeparator" w:id="0">
    <w:p w14:paraId="5F50BE87" w14:textId="77777777" w:rsidR="00C818D4" w:rsidRDefault="00C81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92"/>
      <w:gridCol w:w="567"/>
      <w:gridCol w:w="2514"/>
      <w:gridCol w:w="3447"/>
    </w:tblGrid>
    <w:tr w:rsidR="001117FC" w:rsidRPr="005D7314" w14:paraId="6EA9873D" w14:textId="77777777" w:rsidTr="00A41D09">
      <w:trPr>
        <w:cantSplit/>
        <w:trHeight w:val="390"/>
      </w:trPr>
      <w:tc>
        <w:tcPr>
          <w:tcW w:w="4359" w:type="dxa"/>
          <w:gridSpan w:val="2"/>
        </w:tcPr>
        <w:p w14:paraId="7C9058E1" w14:textId="77777777" w:rsidR="001117FC" w:rsidRPr="005D7314" w:rsidRDefault="001117FC" w:rsidP="00A41D0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  <w:r w:rsidRPr="005D7314"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  <w:lang w:eastAsia="pl-PL"/>
            </w:rPr>
            <w:drawing>
              <wp:inline distT="0" distB="0" distL="0" distR="0" wp14:anchorId="63EE4628" wp14:editId="4706562E">
                <wp:extent cx="1514475" cy="485775"/>
                <wp:effectExtent l="0" t="0" r="0" b="0"/>
                <wp:docPr id="1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61" w:type="dxa"/>
          <w:gridSpan w:val="2"/>
        </w:tcPr>
        <w:p w14:paraId="48AEA2D4" w14:textId="0CE33A63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zn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 xml:space="preserve">. </w:t>
          </w: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spr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 ZP.261.</w:t>
          </w:r>
          <w:r w:rsidR="00391ADE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2</w:t>
          </w:r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.202</w:t>
          </w:r>
          <w:r w:rsidR="00391ADE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4</w:t>
          </w:r>
        </w:p>
      </w:tc>
    </w:tr>
    <w:tr w:rsidR="001117FC" w:rsidRPr="005D7314" w14:paraId="3FAA96A0" w14:textId="77777777" w:rsidTr="00A41D09">
      <w:trPr>
        <w:cantSplit/>
        <w:trHeight w:hRule="exact" w:val="170"/>
      </w:trPr>
      <w:tc>
        <w:tcPr>
          <w:tcW w:w="4359" w:type="dxa"/>
          <w:gridSpan w:val="2"/>
        </w:tcPr>
        <w:p w14:paraId="78B62266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  <w:gridSpan w:val="2"/>
        </w:tcPr>
        <w:p w14:paraId="7E528AFA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  <w:tr w:rsidR="001117FC" w:rsidRPr="005D7314" w14:paraId="211E0AFE" w14:textId="77777777" w:rsidTr="00A41D09">
      <w:trPr>
        <w:cantSplit/>
        <w:trHeight w:val="23"/>
      </w:trPr>
      <w:tc>
        <w:tcPr>
          <w:tcW w:w="3792" w:type="dxa"/>
          <w:shd w:val="clear" w:color="auto" w:fill="508246"/>
          <w:vAlign w:val="center"/>
        </w:tcPr>
        <w:p w14:paraId="0E615111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2"/>
              <w:szCs w:val="12"/>
              <w:lang w:eastAsia="pl-PL"/>
            </w:rPr>
          </w:pPr>
        </w:p>
      </w:tc>
      <w:tc>
        <w:tcPr>
          <w:tcW w:w="3081" w:type="dxa"/>
          <w:gridSpan w:val="2"/>
          <w:shd w:val="clear" w:color="auto" w:fill="443425"/>
          <w:vAlign w:val="center"/>
        </w:tcPr>
        <w:p w14:paraId="466FC3F4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  <w:tc>
        <w:tcPr>
          <w:tcW w:w="3447" w:type="dxa"/>
          <w:shd w:val="clear" w:color="auto" w:fill="D6B269"/>
          <w:vAlign w:val="center"/>
        </w:tcPr>
        <w:p w14:paraId="48BD4C1F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</w:tr>
    <w:tr w:rsidR="001117FC" w:rsidRPr="005D7314" w14:paraId="2DBD17CC" w14:textId="77777777" w:rsidTr="00A41D09">
      <w:trPr>
        <w:cantSplit/>
      </w:trPr>
      <w:tc>
        <w:tcPr>
          <w:tcW w:w="10320" w:type="dxa"/>
          <w:gridSpan w:val="4"/>
          <w:vAlign w:val="bottom"/>
        </w:tcPr>
        <w:p w14:paraId="189881ED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120" w:after="0" w:line="240" w:lineRule="auto"/>
            <w:outlineLvl w:val="2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 w:rsidRPr="005D7314">
            <w:rPr>
              <w:rFonts w:ascii="Lato" w:eastAsia="Times New Roman" w:hAnsi="Lato" w:cs="Lato"/>
              <w:sz w:val="20"/>
              <w:szCs w:val="24"/>
            </w:rPr>
            <w:t xml:space="preserve">Ustrzyki Górne 19, 38-713 Lutowiska | tel./fax: 13 461 0610, 13 461 0650 | www.bdpn.pl  | e-mail:dyrekcja@bdpn.pl </w:t>
          </w:r>
        </w:p>
      </w:tc>
    </w:tr>
  </w:tbl>
  <w:p w14:paraId="4A46B783" w14:textId="77777777" w:rsidR="001117FC" w:rsidRDefault="00111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2929263">
    <w:abstractNumId w:val="0"/>
  </w:num>
  <w:num w:numId="2" w16cid:durableId="116798980">
    <w:abstractNumId w:val="1"/>
  </w:num>
  <w:num w:numId="3" w16cid:durableId="653920904">
    <w:abstractNumId w:val="2"/>
  </w:num>
  <w:num w:numId="4" w16cid:durableId="1106659522">
    <w:abstractNumId w:val="3"/>
  </w:num>
  <w:num w:numId="5" w16cid:durableId="1516308421">
    <w:abstractNumId w:val="4"/>
  </w:num>
  <w:num w:numId="6" w16cid:durableId="131559068">
    <w:abstractNumId w:val="5"/>
  </w:num>
  <w:num w:numId="7" w16cid:durableId="254367614">
    <w:abstractNumId w:val="6"/>
  </w:num>
  <w:num w:numId="8" w16cid:durableId="1044334577">
    <w:abstractNumId w:val="7"/>
  </w:num>
  <w:num w:numId="9" w16cid:durableId="1416509671">
    <w:abstractNumId w:val="8"/>
  </w:num>
  <w:num w:numId="10" w16cid:durableId="935868220">
    <w:abstractNumId w:val="9"/>
  </w:num>
  <w:num w:numId="11" w16cid:durableId="1288466742">
    <w:abstractNumId w:val="15"/>
  </w:num>
  <w:num w:numId="12" w16cid:durableId="592518039">
    <w:abstractNumId w:val="13"/>
  </w:num>
  <w:num w:numId="13" w16cid:durableId="314069976">
    <w:abstractNumId w:val="28"/>
  </w:num>
  <w:num w:numId="14" w16cid:durableId="1289583015">
    <w:abstractNumId w:val="25"/>
  </w:num>
  <w:num w:numId="15" w16cid:durableId="1665738859">
    <w:abstractNumId w:val="23"/>
  </w:num>
  <w:num w:numId="16" w16cid:durableId="1189949608">
    <w:abstractNumId w:val="11"/>
  </w:num>
  <w:num w:numId="17" w16cid:durableId="1624655233">
    <w:abstractNumId w:val="24"/>
  </w:num>
  <w:num w:numId="18" w16cid:durableId="1018193474">
    <w:abstractNumId w:val="22"/>
  </w:num>
  <w:num w:numId="19" w16cid:durableId="1295327645">
    <w:abstractNumId w:val="12"/>
  </w:num>
  <w:num w:numId="20" w16cid:durableId="1183670023">
    <w:abstractNumId w:val="19"/>
  </w:num>
  <w:num w:numId="21" w16cid:durableId="646981802">
    <w:abstractNumId w:val="21"/>
  </w:num>
  <w:num w:numId="22" w16cid:durableId="1696610255">
    <w:abstractNumId w:val="26"/>
  </w:num>
  <w:num w:numId="23" w16cid:durableId="1810703435">
    <w:abstractNumId w:val="17"/>
  </w:num>
  <w:num w:numId="24" w16cid:durableId="1884170400">
    <w:abstractNumId w:val="14"/>
  </w:num>
  <w:num w:numId="25" w16cid:durableId="1568760367">
    <w:abstractNumId w:val="10"/>
  </w:num>
  <w:num w:numId="26" w16cid:durableId="1992905637">
    <w:abstractNumId w:val="27"/>
  </w:num>
  <w:num w:numId="27" w16cid:durableId="303389618">
    <w:abstractNumId w:val="20"/>
  </w:num>
  <w:num w:numId="28" w16cid:durableId="75787649">
    <w:abstractNumId w:val="18"/>
  </w:num>
  <w:num w:numId="29" w16cid:durableId="20334137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43DC1"/>
    <w:rsid w:val="00061AA3"/>
    <w:rsid w:val="00067B37"/>
    <w:rsid w:val="00070E09"/>
    <w:rsid w:val="00072A8E"/>
    <w:rsid w:val="000823D9"/>
    <w:rsid w:val="00087856"/>
    <w:rsid w:val="00096946"/>
    <w:rsid w:val="000B0CB8"/>
    <w:rsid w:val="000B18CE"/>
    <w:rsid w:val="000C5E75"/>
    <w:rsid w:val="000D6224"/>
    <w:rsid w:val="000D78DA"/>
    <w:rsid w:val="000F0CD2"/>
    <w:rsid w:val="0010066D"/>
    <w:rsid w:val="00106CB4"/>
    <w:rsid w:val="00111130"/>
    <w:rsid w:val="001117FC"/>
    <w:rsid w:val="00116916"/>
    <w:rsid w:val="00123D79"/>
    <w:rsid w:val="001313E0"/>
    <w:rsid w:val="00135D94"/>
    <w:rsid w:val="001403BF"/>
    <w:rsid w:val="00151620"/>
    <w:rsid w:val="001636C8"/>
    <w:rsid w:val="0016463D"/>
    <w:rsid w:val="001741A5"/>
    <w:rsid w:val="001839B5"/>
    <w:rsid w:val="00194249"/>
    <w:rsid w:val="001A3EC6"/>
    <w:rsid w:val="001D07C4"/>
    <w:rsid w:val="00200FD9"/>
    <w:rsid w:val="00262A73"/>
    <w:rsid w:val="00271AF4"/>
    <w:rsid w:val="00287F62"/>
    <w:rsid w:val="002C0DA8"/>
    <w:rsid w:val="002E09B7"/>
    <w:rsid w:val="002F6434"/>
    <w:rsid w:val="0030039E"/>
    <w:rsid w:val="00300860"/>
    <w:rsid w:val="00301DC1"/>
    <w:rsid w:val="00312159"/>
    <w:rsid w:val="00313AFB"/>
    <w:rsid w:val="003536A3"/>
    <w:rsid w:val="00373677"/>
    <w:rsid w:val="00391ADE"/>
    <w:rsid w:val="00392C0E"/>
    <w:rsid w:val="003A3C6D"/>
    <w:rsid w:val="003C4C07"/>
    <w:rsid w:val="003D275F"/>
    <w:rsid w:val="00414C82"/>
    <w:rsid w:val="004331AD"/>
    <w:rsid w:val="00440BF7"/>
    <w:rsid w:val="00457712"/>
    <w:rsid w:val="00461AC3"/>
    <w:rsid w:val="00481373"/>
    <w:rsid w:val="00487560"/>
    <w:rsid w:val="004902DB"/>
    <w:rsid w:val="00492FED"/>
    <w:rsid w:val="004A0566"/>
    <w:rsid w:val="004A26AB"/>
    <w:rsid w:val="004A6B8B"/>
    <w:rsid w:val="004C54EF"/>
    <w:rsid w:val="004D2334"/>
    <w:rsid w:val="004E318E"/>
    <w:rsid w:val="004F0006"/>
    <w:rsid w:val="004F2E7F"/>
    <w:rsid w:val="005037EB"/>
    <w:rsid w:val="0050517C"/>
    <w:rsid w:val="00512624"/>
    <w:rsid w:val="0053117A"/>
    <w:rsid w:val="00575067"/>
    <w:rsid w:val="005A7EC8"/>
    <w:rsid w:val="005B34AE"/>
    <w:rsid w:val="005C3CF6"/>
    <w:rsid w:val="005D7314"/>
    <w:rsid w:val="005E18BB"/>
    <w:rsid w:val="005E486E"/>
    <w:rsid w:val="005F3286"/>
    <w:rsid w:val="00611697"/>
    <w:rsid w:val="006238A4"/>
    <w:rsid w:val="0062396E"/>
    <w:rsid w:val="00627C35"/>
    <w:rsid w:val="006306FD"/>
    <w:rsid w:val="00631875"/>
    <w:rsid w:val="00641F2D"/>
    <w:rsid w:val="006445E4"/>
    <w:rsid w:val="00645E94"/>
    <w:rsid w:val="006533BF"/>
    <w:rsid w:val="00657CDF"/>
    <w:rsid w:val="006722FD"/>
    <w:rsid w:val="00693574"/>
    <w:rsid w:val="006A1B9B"/>
    <w:rsid w:val="006B7278"/>
    <w:rsid w:val="006C2EB7"/>
    <w:rsid w:val="006D2709"/>
    <w:rsid w:val="006D3E3B"/>
    <w:rsid w:val="006D62CF"/>
    <w:rsid w:val="006D6486"/>
    <w:rsid w:val="006E3513"/>
    <w:rsid w:val="006E686E"/>
    <w:rsid w:val="007229AE"/>
    <w:rsid w:val="00731877"/>
    <w:rsid w:val="0073318E"/>
    <w:rsid w:val="00733A3C"/>
    <w:rsid w:val="0073494E"/>
    <w:rsid w:val="007365C8"/>
    <w:rsid w:val="0074147E"/>
    <w:rsid w:val="00761A17"/>
    <w:rsid w:val="00766323"/>
    <w:rsid w:val="00780AE8"/>
    <w:rsid w:val="0078173C"/>
    <w:rsid w:val="00793AB1"/>
    <w:rsid w:val="007B517A"/>
    <w:rsid w:val="007F7231"/>
    <w:rsid w:val="008048E3"/>
    <w:rsid w:val="00863879"/>
    <w:rsid w:val="008702D2"/>
    <w:rsid w:val="008725D2"/>
    <w:rsid w:val="00880049"/>
    <w:rsid w:val="0088450E"/>
    <w:rsid w:val="00885EB3"/>
    <w:rsid w:val="00887CBA"/>
    <w:rsid w:val="008A274B"/>
    <w:rsid w:val="008C002B"/>
    <w:rsid w:val="008C475C"/>
    <w:rsid w:val="008D28A3"/>
    <w:rsid w:val="008F1052"/>
    <w:rsid w:val="00900F89"/>
    <w:rsid w:val="00906A86"/>
    <w:rsid w:val="00925393"/>
    <w:rsid w:val="00926540"/>
    <w:rsid w:val="00926DBF"/>
    <w:rsid w:val="0094360E"/>
    <w:rsid w:val="009467EB"/>
    <w:rsid w:val="00947D67"/>
    <w:rsid w:val="0096665A"/>
    <w:rsid w:val="00981D95"/>
    <w:rsid w:val="0099577E"/>
    <w:rsid w:val="00996D02"/>
    <w:rsid w:val="009A41CC"/>
    <w:rsid w:val="009C45EC"/>
    <w:rsid w:val="00A27798"/>
    <w:rsid w:val="00A41D09"/>
    <w:rsid w:val="00A51171"/>
    <w:rsid w:val="00A6357C"/>
    <w:rsid w:val="00A64DE8"/>
    <w:rsid w:val="00A67537"/>
    <w:rsid w:val="00A849C9"/>
    <w:rsid w:val="00AA37CC"/>
    <w:rsid w:val="00AB775D"/>
    <w:rsid w:val="00AC275A"/>
    <w:rsid w:val="00AD70AB"/>
    <w:rsid w:val="00AF64BC"/>
    <w:rsid w:val="00B10657"/>
    <w:rsid w:val="00B150D0"/>
    <w:rsid w:val="00B30DBD"/>
    <w:rsid w:val="00B4149B"/>
    <w:rsid w:val="00B44BA0"/>
    <w:rsid w:val="00B46166"/>
    <w:rsid w:val="00B62ACC"/>
    <w:rsid w:val="00B64EDF"/>
    <w:rsid w:val="00B72135"/>
    <w:rsid w:val="00B94FB1"/>
    <w:rsid w:val="00BB18CB"/>
    <w:rsid w:val="00BB79CB"/>
    <w:rsid w:val="00BC5646"/>
    <w:rsid w:val="00BD52D0"/>
    <w:rsid w:val="00BE0A77"/>
    <w:rsid w:val="00C024ED"/>
    <w:rsid w:val="00C1000F"/>
    <w:rsid w:val="00C12560"/>
    <w:rsid w:val="00C35622"/>
    <w:rsid w:val="00C41238"/>
    <w:rsid w:val="00C50308"/>
    <w:rsid w:val="00C53745"/>
    <w:rsid w:val="00C818D4"/>
    <w:rsid w:val="00C94A15"/>
    <w:rsid w:val="00CE0D62"/>
    <w:rsid w:val="00CE2342"/>
    <w:rsid w:val="00D07B44"/>
    <w:rsid w:val="00D26C00"/>
    <w:rsid w:val="00D3427E"/>
    <w:rsid w:val="00D456CE"/>
    <w:rsid w:val="00D46C64"/>
    <w:rsid w:val="00D53E56"/>
    <w:rsid w:val="00D63926"/>
    <w:rsid w:val="00D77EE2"/>
    <w:rsid w:val="00D80A41"/>
    <w:rsid w:val="00D844D5"/>
    <w:rsid w:val="00DA5837"/>
    <w:rsid w:val="00DB676C"/>
    <w:rsid w:val="00DD6E21"/>
    <w:rsid w:val="00E218D7"/>
    <w:rsid w:val="00E3613F"/>
    <w:rsid w:val="00E40A1C"/>
    <w:rsid w:val="00E43017"/>
    <w:rsid w:val="00E55F67"/>
    <w:rsid w:val="00E616B6"/>
    <w:rsid w:val="00E63487"/>
    <w:rsid w:val="00E93092"/>
    <w:rsid w:val="00EC3B86"/>
    <w:rsid w:val="00EF6B9B"/>
    <w:rsid w:val="00F059AC"/>
    <w:rsid w:val="00F200C9"/>
    <w:rsid w:val="00F26072"/>
    <w:rsid w:val="00F4472E"/>
    <w:rsid w:val="00F51AEE"/>
    <w:rsid w:val="00F60E25"/>
    <w:rsid w:val="00F67FEA"/>
    <w:rsid w:val="00F72F66"/>
    <w:rsid w:val="00F879FA"/>
    <w:rsid w:val="00F941BF"/>
    <w:rsid w:val="00FA32B5"/>
    <w:rsid w:val="00FB141A"/>
    <w:rsid w:val="00FB2E1C"/>
    <w:rsid w:val="00FC435C"/>
    <w:rsid w:val="00FD0C12"/>
    <w:rsid w:val="00FD6D25"/>
    <w:rsid w:val="00FE2918"/>
    <w:rsid w:val="00FE743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7C3BE"/>
  <w15:docId w15:val="{137EAFFB-E360-4758-B291-A100098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5C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073B6-6981-4E24-A8FD-EC7AD48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1551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14</cp:revision>
  <cp:lastPrinted>2024-01-25T12:25:00Z</cp:lastPrinted>
  <dcterms:created xsi:type="dcterms:W3CDTF">2022-06-23T07:52:00Z</dcterms:created>
  <dcterms:modified xsi:type="dcterms:W3CDTF">2024-01-29T13:37:00Z</dcterms:modified>
</cp:coreProperties>
</file>