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7060" w:rsidRPr="00486C12" w:rsidRDefault="00037060" w:rsidP="00CB681C">
      <w:pPr>
        <w:autoSpaceDE w:val="0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</w:p>
    <w:p w:rsidR="00037060" w:rsidRPr="00486C12" w:rsidRDefault="00037060" w:rsidP="006337C3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86C12">
        <w:rPr>
          <w:rFonts w:ascii="Calibri" w:hAnsi="Calibri" w:cs="Calibri"/>
          <w:b/>
          <w:bCs/>
          <w:color w:val="000000"/>
          <w:sz w:val="22"/>
          <w:szCs w:val="22"/>
        </w:rPr>
        <w:t>Oświadczenie</w:t>
      </w:r>
    </w:p>
    <w:p w:rsidR="002968CA" w:rsidRDefault="002968CA" w:rsidP="006337C3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Wykonawców wspólnie ubiegających się o udzielenie zamówienia, składane</w:t>
      </w:r>
    </w:p>
    <w:p w:rsidR="002968CA" w:rsidRDefault="002968CA" w:rsidP="006337C3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na podstawie art. 117 ust. 4 ustawy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>, dotyczące robót budowlanych,</w:t>
      </w:r>
    </w:p>
    <w:p w:rsidR="00037060" w:rsidRPr="00486C12" w:rsidRDefault="002968CA" w:rsidP="006337C3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dostaw lub usług, które wykonają poszczególni Wykonawcy*</w:t>
      </w:r>
    </w:p>
    <w:p w:rsidR="00037060" w:rsidRDefault="00037060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037060" w:rsidRPr="00486C12" w:rsidRDefault="00037060" w:rsidP="00CB681C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86C12">
        <w:rPr>
          <w:rFonts w:ascii="Calibri" w:hAnsi="Calibri" w:cs="Calibri"/>
          <w:color w:val="000000"/>
          <w:sz w:val="22"/>
          <w:szCs w:val="22"/>
        </w:rPr>
        <w:t>Składając ofertę w postępowaniu o udzielenie zam</w:t>
      </w:r>
      <w:r w:rsidR="0024699A" w:rsidRPr="00486C12">
        <w:rPr>
          <w:rFonts w:ascii="Calibri" w:hAnsi="Calibri" w:cs="Calibri"/>
          <w:color w:val="000000"/>
          <w:sz w:val="22"/>
          <w:szCs w:val="22"/>
        </w:rPr>
        <w:t xml:space="preserve">ówienia publicznego </w:t>
      </w:r>
      <w:r w:rsidR="00C12E30">
        <w:rPr>
          <w:rFonts w:ascii="Calibri" w:hAnsi="Calibri" w:cs="Calibri"/>
          <w:color w:val="000000"/>
          <w:sz w:val="22"/>
          <w:szCs w:val="22"/>
        </w:rPr>
        <w:t xml:space="preserve">w trybie podstawowym </w:t>
      </w:r>
      <w:r w:rsidR="00BE539F">
        <w:rPr>
          <w:rFonts w:ascii="Calibri" w:hAnsi="Calibri" w:cs="Calibri"/>
          <w:color w:val="000000"/>
          <w:sz w:val="22"/>
          <w:szCs w:val="22"/>
        </w:rPr>
        <w:t xml:space="preserve">zgodnie z art. 275 pkt. </w:t>
      </w:r>
      <w:r w:rsidR="00226E76">
        <w:rPr>
          <w:rFonts w:ascii="Calibri" w:hAnsi="Calibri" w:cs="Calibri"/>
          <w:color w:val="000000"/>
          <w:sz w:val="22"/>
          <w:szCs w:val="22"/>
        </w:rPr>
        <w:t>1</w:t>
      </w:r>
      <w:r w:rsidR="00BE539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26E76">
        <w:rPr>
          <w:rFonts w:ascii="Calibri" w:hAnsi="Calibri" w:cs="Calibri"/>
          <w:color w:val="000000"/>
          <w:sz w:val="22"/>
          <w:szCs w:val="22"/>
        </w:rPr>
        <w:t xml:space="preserve">ustawy </w:t>
      </w:r>
      <w:proofErr w:type="spellStart"/>
      <w:r w:rsidR="00226E76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226E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86C12">
        <w:rPr>
          <w:rFonts w:ascii="Calibri" w:hAnsi="Calibri" w:cs="Calibri"/>
          <w:color w:val="000000"/>
          <w:sz w:val="22"/>
          <w:szCs w:val="22"/>
        </w:rPr>
        <w:t>na</w:t>
      </w:r>
      <w:r w:rsidR="00F26291" w:rsidRPr="00486C12">
        <w:rPr>
          <w:rFonts w:ascii="Calibri" w:hAnsi="Calibri" w:cs="Calibri"/>
          <w:color w:val="000000"/>
          <w:sz w:val="22"/>
          <w:szCs w:val="22"/>
        </w:rPr>
        <w:t xml:space="preserve"> zadanie pn.</w:t>
      </w:r>
      <w:r w:rsidRPr="00486C12">
        <w:rPr>
          <w:rFonts w:ascii="Calibri" w:hAnsi="Calibri" w:cs="Calibri"/>
          <w:color w:val="000000"/>
          <w:sz w:val="22"/>
          <w:szCs w:val="22"/>
        </w:rPr>
        <w:t>:</w:t>
      </w:r>
    </w:p>
    <w:p w:rsidR="00CE31DF" w:rsidRDefault="00CE31DF" w:rsidP="00CB681C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5A462D" w:rsidRPr="00DC392B" w:rsidRDefault="003E3332" w:rsidP="005A462D">
      <w:pPr>
        <w:pStyle w:val="Style2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mallCaps/>
          <w:spacing w:val="-4"/>
        </w:rPr>
      </w:pPr>
      <w:r>
        <w:rPr>
          <w:rFonts w:ascii="Calibri" w:hAnsi="Calibri" w:cs="Calibri"/>
          <w:b/>
          <w:i/>
          <w:smallCaps/>
          <w:spacing w:val="-4"/>
        </w:rPr>
        <w:t>Przebudowa drogi i budowa chodnika na drodze gminnej nr 111457R</w:t>
      </w:r>
      <w:r>
        <w:rPr>
          <w:rFonts w:ascii="Calibri" w:hAnsi="Calibri" w:cs="Calibri"/>
          <w:b/>
          <w:i/>
          <w:smallCaps/>
          <w:spacing w:val="-4"/>
        </w:rPr>
        <w:br/>
        <w:t>w miejscowości Boratyn od k</w:t>
      </w:r>
      <w:bookmarkStart w:id="0" w:name="_GoBack"/>
      <w:bookmarkEnd w:id="0"/>
      <w:r>
        <w:rPr>
          <w:rFonts w:ascii="Calibri" w:hAnsi="Calibri" w:cs="Calibri"/>
          <w:b/>
          <w:i/>
          <w:smallCaps/>
          <w:spacing w:val="-4"/>
        </w:rPr>
        <w:t>m 0+000 do km 0+995</w:t>
      </w:r>
    </w:p>
    <w:p w:rsidR="000E650C" w:rsidRPr="000E650C" w:rsidRDefault="000E650C" w:rsidP="00073B17">
      <w:pPr>
        <w:ind w:left="708"/>
        <w:jc w:val="center"/>
        <w:rPr>
          <w:rFonts w:ascii="Calibri" w:hAnsi="Calibri" w:cs="Calibri"/>
          <w:b/>
          <w:bCs/>
        </w:rPr>
      </w:pPr>
    </w:p>
    <w:p w:rsidR="00037060" w:rsidRPr="00486C12" w:rsidRDefault="00073B17" w:rsidP="009B3B73">
      <w:pPr>
        <w:tabs>
          <w:tab w:val="center" w:pos="4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numer</w:t>
      </w:r>
      <w:r w:rsidR="00037060" w:rsidRPr="00486C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postępowania</w:t>
      </w:r>
      <w:r w:rsidR="00037060" w:rsidRPr="00486C12">
        <w:rPr>
          <w:rFonts w:ascii="Calibri" w:hAnsi="Calibri" w:cs="Calibri"/>
          <w:sz w:val="22"/>
          <w:szCs w:val="22"/>
        </w:rPr>
        <w:t xml:space="preserve">: </w:t>
      </w:r>
      <w:r w:rsidR="00D10554">
        <w:rPr>
          <w:rFonts w:ascii="Calibri" w:hAnsi="Calibri" w:cs="Calibri"/>
          <w:b/>
          <w:bCs/>
          <w:sz w:val="22"/>
          <w:szCs w:val="22"/>
        </w:rPr>
        <w:t>RG.271.</w:t>
      </w:r>
      <w:r w:rsidR="00446E62">
        <w:rPr>
          <w:rFonts w:ascii="Calibri" w:hAnsi="Calibri" w:cs="Calibri"/>
          <w:b/>
          <w:bCs/>
          <w:sz w:val="22"/>
          <w:szCs w:val="22"/>
        </w:rPr>
        <w:t>1</w:t>
      </w:r>
      <w:r w:rsidR="00F932B8" w:rsidRPr="00486C12">
        <w:rPr>
          <w:rFonts w:ascii="Calibri" w:hAnsi="Calibri" w:cs="Calibri"/>
          <w:b/>
          <w:bCs/>
          <w:sz w:val="22"/>
          <w:szCs w:val="22"/>
        </w:rPr>
        <w:t>.20</w:t>
      </w:r>
      <w:r w:rsidR="00756DFF">
        <w:rPr>
          <w:rFonts w:ascii="Calibri" w:hAnsi="Calibri" w:cs="Calibri"/>
          <w:b/>
          <w:bCs/>
          <w:sz w:val="22"/>
          <w:szCs w:val="22"/>
        </w:rPr>
        <w:t>2</w:t>
      </w:r>
      <w:r w:rsidR="000D6320">
        <w:rPr>
          <w:rFonts w:ascii="Calibri" w:hAnsi="Calibri" w:cs="Calibri"/>
          <w:b/>
          <w:bCs/>
          <w:sz w:val="22"/>
          <w:szCs w:val="22"/>
        </w:rPr>
        <w:t>4</w:t>
      </w:r>
      <w:r w:rsidR="009B3B73">
        <w:rPr>
          <w:rFonts w:ascii="Calibri" w:hAnsi="Calibri" w:cs="Calibri"/>
          <w:b/>
          <w:bCs/>
          <w:sz w:val="22"/>
          <w:szCs w:val="22"/>
        </w:rPr>
        <w:tab/>
      </w:r>
    </w:p>
    <w:p w:rsidR="00037060" w:rsidRPr="00486C12" w:rsidRDefault="00037060" w:rsidP="00CB681C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37060" w:rsidRPr="00486C12" w:rsidRDefault="00F770F7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Nazwa i adres Wykonawców wspólnie ubiegających się o udzielenie zamówienia</w:t>
      </w:r>
      <w:r w:rsidR="00037060" w:rsidRPr="00486C12">
        <w:rPr>
          <w:rFonts w:ascii="Calibri" w:hAnsi="Calibri" w:cs="Calibri"/>
          <w:b/>
          <w:bCs/>
          <w:color w:val="000000"/>
          <w:sz w:val="22"/>
          <w:szCs w:val="22"/>
        </w:rPr>
        <w:t>:</w:t>
      </w:r>
    </w:p>
    <w:p w:rsidR="00037060" w:rsidRDefault="00037060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E539F" w:rsidRPr="00D65DE5" w:rsidTr="009F5D9D">
        <w:trPr>
          <w:trHeight w:val="467"/>
        </w:trPr>
        <w:tc>
          <w:tcPr>
            <w:tcW w:w="9495" w:type="dxa"/>
            <w:tcBorders>
              <w:bottom w:val="single" w:sz="4" w:space="0" w:color="auto"/>
            </w:tcBorders>
            <w:shd w:val="clear" w:color="auto" w:fill="auto"/>
          </w:tcPr>
          <w:p w:rsidR="00BE539F" w:rsidRPr="00D65DE5" w:rsidRDefault="00BE539F" w:rsidP="00D65DE5">
            <w:pPr>
              <w:autoSpaceDE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E539F" w:rsidRPr="00D65DE5" w:rsidTr="00D65DE5">
        <w:tc>
          <w:tcPr>
            <w:tcW w:w="94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E539F" w:rsidRPr="00D65DE5" w:rsidRDefault="00BE539F" w:rsidP="00D65DE5">
            <w:pPr>
              <w:autoSpaceDE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2"/>
              </w:rPr>
            </w:pPr>
            <w:r w:rsidRPr="00D65DE5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(pełna nazwa/firma, adres)</w:t>
            </w:r>
          </w:p>
        </w:tc>
      </w:tr>
    </w:tbl>
    <w:p w:rsidR="00BE539F" w:rsidRPr="00486C12" w:rsidRDefault="00BE539F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037060" w:rsidRPr="0004501C" w:rsidRDefault="0004501C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 w:rsidRPr="0004501C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o</w:t>
      </w:r>
      <w:r w:rsidR="00037060" w:rsidRPr="0004501C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świadczam</w:t>
      </w:r>
      <w:r w:rsidR="00F770F7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/y w imieniu Wykonawców wspólnie ubiegających się o udzielenie zamówienia</w:t>
      </w:r>
      <w:r w:rsidR="00037060" w:rsidRPr="0004501C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, że</w:t>
      </w:r>
      <w:r w:rsidR="00F770F7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 poszczególni Wykonawcy będą wykonywać zakres przedmiotu zamówienia jak w wykazie poniżej</w:t>
      </w:r>
      <w:r w:rsidR="00037060" w:rsidRPr="0004501C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:</w:t>
      </w:r>
    </w:p>
    <w:p w:rsidR="00037060" w:rsidRDefault="00037060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770F7" w:rsidRPr="00486C12" w:rsidRDefault="00EE0A3C" w:rsidP="00F770F7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1. </w:t>
      </w:r>
      <w:r w:rsidR="00F770F7">
        <w:rPr>
          <w:rFonts w:ascii="Calibri" w:hAnsi="Calibri" w:cs="Calibri"/>
          <w:b/>
          <w:bCs/>
          <w:color w:val="000000"/>
          <w:sz w:val="22"/>
          <w:szCs w:val="22"/>
        </w:rPr>
        <w:t>Nazwa i adres Wykonawc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y</w:t>
      </w:r>
      <w:r w:rsidR="00F770F7">
        <w:rPr>
          <w:rFonts w:ascii="Calibri" w:hAnsi="Calibri" w:cs="Calibri"/>
          <w:b/>
          <w:bCs/>
          <w:color w:val="000000"/>
          <w:sz w:val="22"/>
          <w:szCs w:val="22"/>
        </w:rPr>
        <w:t xml:space="preserve"> wspólnie ubiegając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ego</w:t>
      </w:r>
      <w:r w:rsidR="00F770F7">
        <w:rPr>
          <w:rFonts w:ascii="Calibri" w:hAnsi="Calibri" w:cs="Calibri"/>
          <w:b/>
          <w:bCs/>
          <w:color w:val="000000"/>
          <w:sz w:val="22"/>
          <w:szCs w:val="22"/>
        </w:rPr>
        <w:t xml:space="preserve"> się o udzielenie zamówienia</w:t>
      </w:r>
      <w:r w:rsidR="00F770F7" w:rsidRPr="00486C12">
        <w:rPr>
          <w:rFonts w:ascii="Calibri" w:hAnsi="Calibri" w:cs="Calibri"/>
          <w:b/>
          <w:bCs/>
          <w:color w:val="000000"/>
          <w:sz w:val="22"/>
          <w:szCs w:val="22"/>
        </w:rPr>
        <w:t>:</w:t>
      </w:r>
      <w:r w:rsidR="000E650C">
        <w:rPr>
          <w:rFonts w:ascii="Calibri" w:hAnsi="Calibri" w:cs="Calibri"/>
          <w:b/>
          <w:bCs/>
          <w:color w:val="000000"/>
          <w:sz w:val="22"/>
          <w:szCs w:val="22"/>
        </w:rPr>
        <w:t>**</w:t>
      </w:r>
    </w:p>
    <w:p w:rsidR="00F770F7" w:rsidRDefault="00F770F7" w:rsidP="00F770F7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770F7" w:rsidRPr="00D65DE5" w:rsidTr="009F5D9D">
        <w:trPr>
          <w:trHeight w:val="287"/>
        </w:trPr>
        <w:tc>
          <w:tcPr>
            <w:tcW w:w="9495" w:type="dxa"/>
            <w:tcBorders>
              <w:bottom w:val="single" w:sz="4" w:space="0" w:color="auto"/>
            </w:tcBorders>
            <w:shd w:val="clear" w:color="auto" w:fill="auto"/>
          </w:tcPr>
          <w:p w:rsidR="00F770F7" w:rsidRPr="00D65DE5" w:rsidRDefault="00F770F7" w:rsidP="0014473B">
            <w:pPr>
              <w:autoSpaceDE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770F7" w:rsidRPr="00D65DE5" w:rsidTr="0014473B">
        <w:tc>
          <w:tcPr>
            <w:tcW w:w="94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770F7" w:rsidRPr="00D65DE5" w:rsidRDefault="00F770F7" w:rsidP="0014473B">
            <w:pPr>
              <w:autoSpaceDE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2"/>
              </w:rPr>
            </w:pPr>
            <w:r w:rsidRPr="00D65DE5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(pełna nazwa/firma, adres)</w:t>
            </w:r>
          </w:p>
        </w:tc>
      </w:tr>
    </w:tbl>
    <w:p w:rsidR="00F770F7" w:rsidRDefault="00EE0A3C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zrealizuje następujące roboty budowlane, dostawy lub usługi: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E0A3C" w:rsidRPr="00D65DE5" w:rsidTr="009F5D9D">
        <w:trPr>
          <w:trHeight w:val="368"/>
        </w:trPr>
        <w:tc>
          <w:tcPr>
            <w:tcW w:w="9495" w:type="dxa"/>
            <w:tcBorders>
              <w:bottom w:val="single" w:sz="4" w:space="0" w:color="auto"/>
            </w:tcBorders>
            <w:shd w:val="clear" w:color="auto" w:fill="auto"/>
          </w:tcPr>
          <w:p w:rsidR="00EE0A3C" w:rsidRPr="00D65DE5" w:rsidRDefault="00EE0A3C" w:rsidP="0014473B">
            <w:pPr>
              <w:autoSpaceDE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E0A3C" w:rsidRPr="00D65DE5" w:rsidTr="0014473B">
        <w:tc>
          <w:tcPr>
            <w:tcW w:w="94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E0A3C" w:rsidRPr="00D65DE5" w:rsidRDefault="00EE0A3C" w:rsidP="00EE0A3C">
            <w:pPr>
              <w:autoSpaceDE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2"/>
              </w:rPr>
            </w:pPr>
            <w:r w:rsidRPr="00D65DE5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(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zakres wykonywanych przez danego Wykonawcę zakresu robót budowlanych, dostaw lub usług</w:t>
            </w:r>
            <w:r w:rsidRPr="00D65DE5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)</w:t>
            </w:r>
          </w:p>
        </w:tc>
      </w:tr>
    </w:tbl>
    <w:p w:rsidR="00F770F7" w:rsidRDefault="00F770F7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E0A3C" w:rsidRPr="00486C12" w:rsidRDefault="00EE0A3C" w:rsidP="00EE0A3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2. Nazwa i adres Wykonawcy wspólnie ubiegającego się o udzielenie zamówienia</w:t>
      </w:r>
      <w:r w:rsidRPr="00486C12">
        <w:rPr>
          <w:rFonts w:ascii="Calibri" w:hAnsi="Calibri" w:cs="Calibri"/>
          <w:b/>
          <w:bCs/>
          <w:color w:val="000000"/>
          <w:sz w:val="22"/>
          <w:szCs w:val="22"/>
        </w:rPr>
        <w:t>:</w:t>
      </w:r>
      <w:r w:rsidR="000E650C">
        <w:rPr>
          <w:rFonts w:ascii="Calibri" w:hAnsi="Calibri" w:cs="Calibri"/>
          <w:b/>
          <w:bCs/>
          <w:color w:val="000000"/>
          <w:sz w:val="22"/>
          <w:szCs w:val="22"/>
        </w:rPr>
        <w:t>**</w:t>
      </w:r>
    </w:p>
    <w:p w:rsidR="00EE0A3C" w:rsidRDefault="00EE0A3C" w:rsidP="00EE0A3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E0A3C" w:rsidRPr="00D65DE5" w:rsidTr="000E650C">
        <w:trPr>
          <w:trHeight w:val="411"/>
        </w:trPr>
        <w:tc>
          <w:tcPr>
            <w:tcW w:w="9495" w:type="dxa"/>
            <w:tcBorders>
              <w:bottom w:val="single" w:sz="4" w:space="0" w:color="auto"/>
            </w:tcBorders>
            <w:shd w:val="clear" w:color="auto" w:fill="auto"/>
          </w:tcPr>
          <w:p w:rsidR="00EE0A3C" w:rsidRPr="00D65DE5" w:rsidRDefault="00EE0A3C" w:rsidP="0014473B">
            <w:pPr>
              <w:autoSpaceDE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E0A3C" w:rsidRPr="00D65DE5" w:rsidTr="0014473B">
        <w:tc>
          <w:tcPr>
            <w:tcW w:w="94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E0A3C" w:rsidRPr="00D65DE5" w:rsidRDefault="00EE0A3C" w:rsidP="0014473B">
            <w:pPr>
              <w:autoSpaceDE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2"/>
              </w:rPr>
            </w:pPr>
            <w:r w:rsidRPr="00D65DE5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(pełna nazwa/firma, adres)</w:t>
            </w:r>
          </w:p>
        </w:tc>
      </w:tr>
    </w:tbl>
    <w:p w:rsidR="00EE0A3C" w:rsidRDefault="00EE0A3C" w:rsidP="00EE0A3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zrealizuje następujące roboty budowlane, dostawy lub usługi:</w:t>
      </w: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E0A3C" w:rsidRPr="00D65DE5" w:rsidTr="009F5D9D">
        <w:trPr>
          <w:trHeight w:val="359"/>
        </w:trPr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EE0A3C" w:rsidRPr="00D65DE5" w:rsidRDefault="00EE0A3C" w:rsidP="0014473B">
            <w:pPr>
              <w:autoSpaceDE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E0A3C" w:rsidRPr="00D65DE5" w:rsidTr="00EE0A3C">
        <w:tc>
          <w:tcPr>
            <w:tcW w:w="93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E0A3C" w:rsidRPr="00D65DE5" w:rsidRDefault="00EE0A3C" w:rsidP="0014473B">
            <w:pPr>
              <w:autoSpaceDE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2"/>
              </w:rPr>
            </w:pPr>
            <w:r w:rsidRPr="00D65DE5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(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zakres wykonywanych przez danego Wykonawcę zakresu robót budowlanych, dostaw lub usług</w:t>
            </w:r>
            <w:r w:rsidRPr="00D65DE5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)</w:t>
            </w:r>
          </w:p>
        </w:tc>
      </w:tr>
    </w:tbl>
    <w:p w:rsidR="00F770F7" w:rsidRDefault="00F770F7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770F7" w:rsidRPr="009F5D9D" w:rsidRDefault="000E650C" w:rsidP="00CB681C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9F5D9D">
        <w:rPr>
          <w:rFonts w:ascii="Calibri" w:hAnsi="Calibri" w:cs="Calibri"/>
          <w:bCs/>
          <w:color w:val="000000"/>
          <w:sz w:val="22"/>
          <w:szCs w:val="22"/>
        </w:rPr>
        <w:t>Oświadczam/y, że wszystkie informacje podane w niniejszym oświadczeniu są aktualne i zgodne z prawdą oraz zostały przedstawione z pełną świadomością konsekwencji wprowadzenia Zamawiającego w błąd przy przedstawieniu informacji</w:t>
      </w:r>
      <w:r w:rsidR="009F5D9D" w:rsidRPr="009F5D9D">
        <w:rPr>
          <w:rFonts w:ascii="Calibri" w:hAnsi="Calibri" w:cs="Calibri"/>
          <w:bCs/>
          <w:color w:val="000000"/>
          <w:sz w:val="22"/>
          <w:szCs w:val="22"/>
        </w:rPr>
        <w:t>.</w:t>
      </w:r>
    </w:p>
    <w:p w:rsidR="00F770F7" w:rsidRDefault="00F770F7" w:rsidP="00CB681C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1559"/>
        <w:gridCol w:w="425"/>
      </w:tblGrid>
      <w:tr w:rsidR="00282B48" w:rsidRPr="00D02FAA" w:rsidTr="009F5D9D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282B48" w:rsidRPr="00D02FAA" w:rsidRDefault="00282B48" w:rsidP="00D65D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82B48" w:rsidRPr="00D02FAA" w:rsidRDefault="00282B48" w:rsidP="00D65D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2FAA">
              <w:rPr>
                <w:rFonts w:ascii="Calibri" w:hAnsi="Calibri" w:cs="Calibri"/>
                <w:sz w:val="22"/>
                <w:szCs w:val="22"/>
              </w:rPr>
              <w:t>dnia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82B48" w:rsidRPr="00D02FAA" w:rsidRDefault="00282B48" w:rsidP="00D65D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82B48" w:rsidRPr="00D02FAA" w:rsidRDefault="00282B48" w:rsidP="00D65D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2FAA">
              <w:rPr>
                <w:rFonts w:ascii="Calibri" w:hAnsi="Calibri" w:cs="Calibri"/>
                <w:sz w:val="22"/>
                <w:szCs w:val="22"/>
              </w:rPr>
              <w:t>r.</w:t>
            </w:r>
          </w:p>
        </w:tc>
      </w:tr>
      <w:tr w:rsidR="00282B48" w:rsidRPr="00D02FAA" w:rsidTr="009F5D9D">
        <w:tc>
          <w:tcPr>
            <w:tcW w:w="19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2B48" w:rsidRPr="00D02FAA" w:rsidRDefault="00282B48" w:rsidP="00D65DE5">
            <w:pPr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D02FAA">
              <w:rPr>
                <w:rFonts w:ascii="Calibri" w:hAnsi="Calibri" w:cs="Calibri"/>
                <w:i/>
                <w:iCs/>
                <w:sz w:val="16"/>
                <w:szCs w:val="22"/>
              </w:rPr>
              <w:t>(miejscowość)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B48" w:rsidRPr="00D02FAA" w:rsidRDefault="00282B48" w:rsidP="00D65D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B48" w:rsidRPr="00D02FAA" w:rsidRDefault="00282B48" w:rsidP="00D65D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82B48" w:rsidRPr="00FC0935" w:rsidRDefault="00282B48" w:rsidP="00282B48">
      <w:pPr>
        <w:ind w:right="-1"/>
        <w:rPr>
          <w:rFonts w:ascii="Calibri" w:hAnsi="Calibri" w:cs="Calibri"/>
          <w:color w:val="FF0000"/>
          <w:sz w:val="20"/>
          <w:szCs w:val="22"/>
        </w:rPr>
      </w:pPr>
    </w:p>
    <w:p w:rsidR="00282B48" w:rsidRPr="00FC0935" w:rsidRDefault="00282B48" w:rsidP="00282B48">
      <w:pPr>
        <w:ind w:left="5245" w:right="-1"/>
        <w:jc w:val="center"/>
        <w:rPr>
          <w:rFonts w:ascii="Calibri" w:hAnsi="Calibri" w:cs="Calibri"/>
          <w:i/>
          <w:iCs/>
          <w:color w:val="FF0000"/>
          <w:sz w:val="20"/>
          <w:szCs w:val="22"/>
        </w:rPr>
      </w:pPr>
      <w:r w:rsidRPr="00FC0935">
        <w:rPr>
          <w:rFonts w:ascii="Calibri" w:hAnsi="Calibri" w:cs="Calibri"/>
          <w:i/>
          <w:iCs/>
          <w:color w:val="FF0000"/>
          <w:sz w:val="16"/>
          <w:szCs w:val="18"/>
        </w:rPr>
        <w:t>(kwalifikowany podpis elektroniczny lub podpis zaufany lub podpis osobisty osoby upoważnionej</w:t>
      </w:r>
      <w:r>
        <w:rPr>
          <w:rFonts w:ascii="Calibri" w:hAnsi="Calibri" w:cs="Calibri"/>
          <w:i/>
          <w:iCs/>
          <w:color w:val="FF0000"/>
          <w:sz w:val="16"/>
          <w:szCs w:val="18"/>
        </w:rPr>
        <w:t xml:space="preserve"> </w:t>
      </w:r>
      <w:r w:rsidRPr="00FC0935">
        <w:rPr>
          <w:rFonts w:ascii="Calibri" w:hAnsi="Calibri" w:cs="Calibri"/>
          <w:i/>
          <w:iCs/>
          <w:color w:val="FF0000"/>
          <w:sz w:val="16"/>
          <w:szCs w:val="18"/>
        </w:rPr>
        <w:t>do reprezentowania Wykonawcy)</w:t>
      </w:r>
    </w:p>
    <w:p w:rsidR="000A155F" w:rsidRPr="00486C12" w:rsidRDefault="000A155F" w:rsidP="00756DFF">
      <w:pPr>
        <w:spacing w:line="360" w:lineRule="auto"/>
        <w:ind w:left="5245" w:right="-1" w:firstLine="6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0B617D" w:rsidRDefault="00037060" w:rsidP="001A56B7">
      <w:pPr>
        <w:autoSpaceDE w:val="0"/>
        <w:jc w:val="both"/>
        <w:rPr>
          <w:rFonts w:ascii="Calibri" w:hAnsi="Calibri" w:cs="Calibri"/>
          <w:i/>
          <w:color w:val="000000"/>
          <w:sz w:val="18"/>
          <w:szCs w:val="22"/>
        </w:rPr>
      </w:pPr>
      <w:r w:rsidRPr="00C12E30">
        <w:rPr>
          <w:rFonts w:ascii="Calibri" w:hAnsi="Calibri" w:cs="Calibri"/>
          <w:i/>
          <w:color w:val="000000"/>
          <w:sz w:val="18"/>
          <w:szCs w:val="22"/>
        </w:rPr>
        <w:t>*</w:t>
      </w:r>
      <w:r w:rsidR="00EE0A3C">
        <w:rPr>
          <w:rFonts w:ascii="Calibri" w:hAnsi="Calibri" w:cs="Calibri"/>
          <w:i/>
          <w:color w:val="000000"/>
          <w:sz w:val="18"/>
          <w:szCs w:val="22"/>
        </w:rPr>
        <w:tab/>
      </w:r>
      <w:r w:rsidR="009F5D9D">
        <w:rPr>
          <w:rFonts w:ascii="Calibri" w:hAnsi="Calibri" w:cs="Calibri"/>
          <w:i/>
          <w:color w:val="000000"/>
          <w:sz w:val="18"/>
          <w:szCs w:val="22"/>
        </w:rPr>
        <w:t>z</w:t>
      </w:r>
      <w:r w:rsidR="002968CA" w:rsidRPr="002968CA">
        <w:rPr>
          <w:rFonts w:ascii="Calibri" w:hAnsi="Calibri" w:cs="Calibri"/>
          <w:i/>
          <w:color w:val="000000"/>
          <w:sz w:val="18"/>
          <w:szCs w:val="22"/>
        </w:rPr>
        <w:t>godnie z art. 117 ust. 3</w:t>
      </w:r>
      <w:r w:rsidR="002968CA">
        <w:rPr>
          <w:rFonts w:ascii="Calibri" w:hAnsi="Calibri" w:cs="Calibri"/>
          <w:i/>
          <w:color w:val="000000"/>
          <w:sz w:val="18"/>
          <w:szCs w:val="22"/>
        </w:rPr>
        <w:t xml:space="preserve"> ustawy </w:t>
      </w:r>
      <w:r w:rsidR="002968CA" w:rsidRPr="002968CA">
        <w:rPr>
          <w:rFonts w:ascii="Calibri" w:hAnsi="Calibri" w:cs="Calibri"/>
          <w:i/>
          <w:color w:val="000000"/>
          <w:sz w:val="18"/>
          <w:szCs w:val="22"/>
        </w:rPr>
        <w:t>Prawo zamówień publicznych,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 którego wynika, które roboty budowlane, dostawy lub usługi wykonają poszczególni wykonawcy</w:t>
      </w:r>
    </w:p>
    <w:p w:rsidR="000E650C" w:rsidRPr="0004501C" w:rsidRDefault="000E650C" w:rsidP="001A56B7">
      <w:pPr>
        <w:autoSpaceDE w:val="0"/>
        <w:jc w:val="both"/>
        <w:rPr>
          <w:rFonts w:ascii="Calibri" w:hAnsi="Calibri" w:cs="Calibri"/>
          <w:i/>
          <w:iCs/>
          <w:color w:val="000000"/>
          <w:sz w:val="18"/>
          <w:szCs w:val="22"/>
        </w:rPr>
      </w:pPr>
      <w:r>
        <w:rPr>
          <w:rFonts w:ascii="Calibri" w:hAnsi="Calibri" w:cs="Calibri"/>
          <w:i/>
          <w:color w:val="000000"/>
          <w:sz w:val="18"/>
          <w:szCs w:val="22"/>
        </w:rPr>
        <w:t>*</w:t>
      </w:r>
      <w:r w:rsidRPr="00C12E30">
        <w:rPr>
          <w:rFonts w:ascii="Calibri" w:hAnsi="Calibri" w:cs="Calibri"/>
          <w:i/>
          <w:color w:val="000000"/>
          <w:sz w:val="18"/>
          <w:szCs w:val="22"/>
        </w:rPr>
        <w:t>*</w:t>
      </w:r>
      <w:r>
        <w:rPr>
          <w:rFonts w:ascii="Calibri" w:hAnsi="Calibri" w:cs="Calibri"/>
          <w:i/>
          <w:color w:val="000000"/>
          <w:sz w:val="18"/>
          <w:szCs w:val="22"/>
        </w:rPr>
        <w:tab/>
      </w:r>
      <w:r w:rsidR="009F5D9D">
        <w:rPr>
          <w:rFonts w:ascii="Calibri" w:hAnsi="Calibri" w:cs="Calibri"/>
          <w:i/>
          <w:color w:val="000000"/>
          <w:sz w:val="18"/>
          <w:szCs w:val="22"/>
        </w:rPr>
        <w:t>n</w:t>
      </w:r>
      <w:r>
        <w:rPr>
          <w:rFonts w:ascii="Calibri" w:hAnsi="Calibri" w:cs="Calibri"/>
          <w:i/>
          <w:color w:val="000000"/>
          <w:sz w:val="18"/>
          <w:szCs w:val="22"/>
        </w:rPr>
        <w:t>ależy wypełnić tylko w sytuacji, gdy zachodzą okoliczności, o których mowa w art. 117 ust. 3 ustawy</w:t>
      </w:r>
      <w:r w:rsidRPr="002968CA">
        <w:rPr>
          <w:rFonts w:ascii="Calibri" w:hAnsi="Calibri" w:cs="Calibri"/>
          <w:i/>
          <w:color w:val="000000"/>
          <w:sz w:val="18"/>
          <w:szCs w:val="22"/>
        </w:rPr>
        <w:t>,</w:t>
      </w:r>
    </w:p>
    <w:sectPr w:rsidR="000E650C" w:rsidRPr="0004501C" w:rsidSect="009F5D9D">
      <w:headerReference w:type="default" r:id="rId7"/>
      <w:headerReference w:type="first" r:id="rId8"/>
      <w:pgSz w:w="11906" w:h="16838"/>
      <w:pgMar w:top="851" w:right="1417" w:bottom="851" w:left="1134" w:header="709" w:footer="833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95C" w:rsidRDefault="0052595C">
      <w:r>
        <w:separator/>
      </w:r>
    </w:p>
  </w:endnote>
  <w:endnote w:type="continuationSeparator" w:id="0">
    <w:p w:rsidR="0052595C" w:rsidRDefault="005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95C" w:rsidRDefault="0052595C">
      <w:r>
        <w:separator/>
      </w:r>
    </w:p>
  </w:footnote>
  <w:footnote w:type="continuationSeparator" w:id="0">
    <w:p w:rsidR="0052595C" w:rsidRDefault="00525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AFA" w:rsidRPr="00A52461" w:rsidRDefault="00A52461" w:rsidP="00A52461">
    <w:pPr>
      <w:pStyle w:val="Nagwek"/>
      <w:tabs>
        <w:tab w:val="left" w:pos="5973"/>
        <w:tab w:val="right" w:pos="9355"/>
      </w:tabs>
      <w:jc w:val="right"/>
      <w:rPr>
        <w:rFonts w:ascii="Calibri" w:hAnsi="Calibri"/>
        <w:i/>
        <w:sz w:val="20"/>
        <w:szCs w:val="22"/>
      </w:rPr>
    </w:pPr>
    <w:r w:rsidRPr="00ED29BA">
      <w:rPr>
        <w:rFonts w:ascii="Calibri" w:hAnsi="Calibri"/>
        <w:i/>
        <w:sz w:val="20"/>
        <w:szCs w:val="22"/>
      </w:rPr>
      <w:t>Załącz</w:t>
    </w:r>
    <w:r>
      <w:rPr>
        <w:rFonts w:ascii="Calibri" w:hAnsi="Calibri"/>
        <w:i/>
        <w:sz w:val="20"/>
        <w:szCs w:val="22"/>
      </w:rPr>
      <w:t xml:space="preserve">nik nr </w:t>
    </w:r>
    <w:r w:rsidR="00372097">
      <w:rPr>
        <w:rFonts w:ascii="Calibri" w:hAnsi="Calibri"/>
        <w:i/>
        <w:sz w:val="20"/>
        <w:szCs w:val="22"/>
      </w:rPr>
      <w:t>4</w:t>
    </w:r>
    <w:r>
      <w:rPr>
        <w:rFonts w:ascii="Calibri" w:hAnsi="Calibri"/>
        <w:i/>
        <w:sz w:val="20"/>
        <w:szCs w:val="22"/>
      </w:rPr>
      <w:t xml:space="preserve"> do SWZ – RG.271.</w:t>
    </w:r>
    <w:r w:rsidR="00FA2F2E">
      <w:rPr>
        <w:rFonts w:ascii="Calibri" w:hAnsi="Calibri"/>
        <w:i/>
        <w:sz w:val="20"/>
        <w:szCs w:val="22"/>
      </w:rPr>
      <w:t>8</w:t>
    </w:r>
    <w:r>
      <w:rPr>
        <w:rFonts w:ascii="Calibri" w:hAnsi="Calibri"/>
        <w:i/>
        <w:sz w:val="20"/>
        <w:szCs w:val="22"/>
      </w:rPr>
      <w:t>.2021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2E" w:rsidRPr="00A52461" w:rsidRDefault="00FA2F2E" w:rsidP="00FA2F2E">
    <w:pPr>
      <w:pStyle w:val="Nagwek"/>
      <w:tabs>
        <w:tab w:val="left" w:pos="5973"/>
        <w:tab w:val="right" w:pos="9355"/>
      </w:tabs>
      <w:jc w:val="right"/>
      <w:rPr>
        <w:rFonts w:ascii="Calibri" w:hAnsi="Calibri"/>
        <w:i/>
        <w:sz w:val="20"/>
        <w:szCs w:val="22"/>
      </w:rPr>
    </w:pPr>
    <w:r w:rsidRPr="00ED29BA">
      <w:rPr>
        <w:rFonts w:ascii="Calibri" w:hAnsi="Calibri"/>
        <w:i/>
        <w:sz w:val="20"/>
        <w:szCs w:val="22"/>
      </w:rPr>
      <w:t>Załącz</w:t>
    </w:r>
    <w:r>
      <w:rPr>
        <w:rFonts w:ascii="Calibri" w:hAnsi="Calibri"/>
        <w:i/>
        <w:sz w:val="20"/>
        <w:szCs w:val="22"/>
      </w:rPr>
      <w:t xml:space="preserve">nik nr </w:t>
    </w:r>
    <w:r w:rsidR="004B1867">
      <w:rPr>
        <w:rFonts w:ascii="Calibri" w:hAnsi="Calibri"/>
        <w:i/>
        <w:sz w:val="20"/>
        <w:szCs w:val="22"/>
      </w:rPr>
      <w:t>6</w:t>
    </w:r>
    <w:r>
      <w:rPr>
        <w:rFonts w:ascii="Calibri" w:hAnsi="Calibri"/>
        <w:i/>
        <w:sz w:val="20"/>
        <w:szCs w:val="22"/>
      </w:rPr>
      <w:t xml:space="preserve"> do SWZ – RG.271.</w:t>
    </w:r>
    <w:r w:rsidR="00446E62">
      <w:rPr>
        <w:rFonts w:ascii="Calibri" w:hAnsi="Calibri"/>
        <w:i/>
        <w:sz w:val="20"/>
        <w:szCs w:val="22"/>
      </w:rPr>
      <w:t>1</w:t>
    </w:r>
    <w:r>
      <w:rPr>
        <w:rFonts w:ascii="Calibri" w:hAnsi="Calibri"/>
        <w:i/>
        <w:sz w:val="20"/>
        <w:szCs w:val="22"/>
      </w:rPr>
      <w:t>.202</w:t>
    </w:r>
    <w:r w:rsidR="000D6320">
      <w:rPr>
        <w:rFonts w:ascii="Calibri" w:hAnsi="Calibri"/>
        <w:i/>
        <w:sz w:val="20"/>
        <w:szCs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lowerLetter"/>
      <w:pStyle w:val="Nagwek1"/>
      <w:lvlText w:val="%1)"/>
      <w:lvlJc w:val="left"/>
      <w:pPr>
        <w:tabs>
          <w:tab w:val="num" w:pos="0"/>
        </w:tabs>
        <w:ind w:left="1168" w:hanging="36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  <w:rPr>
        <w:rFonts w:ascii="Symbol" w:hAnsi="Symbol" w:cs="Symbol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540" w:hanging="360"/>
      </w:pPr>
      <w:rPr>
        <w:rFonts w:ascii="Arial" w:hAnsi="Arial" w:hint="default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 w:hint="default"/>
        <w:b w:val="0"/>
        <w:bCs w:val="0"/>
        <w:sz w:val="24"/>
        <w:szCs w:val="24"/>
      </w:rPr>
    </w:lvl>
  </w:abstractNum>
  <w:abstractNum w:abstractNumId="5">
    <w:nsid w:val="00000006"/>
    <w:multiLevelType w:val="multilevel"/>
    <w:tmpl w:val="F1C6D656"/>
    <w:name w:val="WW8Num10"/>
    <w:lvl w:ilvl="0">
      <w:start w:val="1"/>
      <w:numFmt w:val="lowerLetter"/>
      <w:pStyle w:val="astyl"/>
      <w:lvlText w:val="%1)"/>
      <w:lvlJc w:val="left"/>
      <w:pPr>
        <w:tabs>
          <w:tab w:val="num" w:pos="0"/>
        </w:tabs>
        <w:ind w:left="1168" w:hanging="360"/>
      </w:pPr>
      <w:rPr>
        <w:rFonts w:ascii="Cambria" w:hAnsi="Cambria" w:cs="Symbol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88" w:hanging="360"/>
      </w:pPr>
      <w:rPr>
        <w:rFonts w:ascii="Cambria" w:hAnsi="Cambria" w:cs="Symbol"/>
        <w:iCs/>
        <w:color w:val="auto"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28" w:hanging="180"/>
      </w:pPr>
    </w:lvl>
  </w:abstractNum>
  <w:abstractNum w:abstractNumId="6">
    <w:nsid w:val="00000007"/>
    <w:multiLevelType w:val="multilevel"/>
    <w:tmpl w:val="96DE6B4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Cambria" w:hAnsi="Cambria" w:cs="Symbol"/>
        <w:b/>
        <w:i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200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color w:val="000000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464" w:hanging="180"/>
      </w:pPr>
      <w:rPr>
        <w:rFonts w:ascii="Cambria" w:hAnsi="Cambria" w:cs="Cambria"/>
        <w:color w:val="00000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1E"/>
    <w:multiLevelType w:val="multilevel"/>
    <w:tmpl w:val="EDB8419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OpenSymbol" w:hint="default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OpenSymbol" w:hAnsi="OpenSymbol" w:cs="OpenSymbol" w:hint="default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464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025C4551"/>
    <w:multiLevelType w:val="hybridMultilevel"/>
    <w:tmpl w:val="FA007C7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C95F7A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0EDE0AED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139606D4"/>
    <w:multiLevelType w:val="hybridMultilevel"/>
    <w:tmpl w:val="240065EE"/>
    <w:lvl w:ilvl="0" w:tplc="1EF057EA">
      <w:start w:val="1"/>
      <w:numFmt w:val="upperLetter"/>
      <w:lvlText w:val="%1.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>
    <w:nsid w:val="3C3B6A64"/>
    <w:multiLevelType w:val="hybridMultilevel"/>
    <w:tmpl w:val="2B50FB5A"/>
    <w:lvl w:ilvl="0" w:tplc="CD0E3D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217ED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A630E8F"/>
    <w:multiLevelType w:val="hybridMultilevel"/>
    <w:tmpl w:val="7A5818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51429C1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540F4"/>
    <w:multiLevelType w:val="hybridMultilevel"/>
    <w:tmpl w:val="3E408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64A5"/>
    <w:multiLevelType w:val="hybridMultilevel"/>
    <w:tmpl w:val="F9C46C3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6B6E402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strike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3"/>
  </w:num>
  <w:num w:numId="5">
    <w:abstractNumId w:val="20"/>
  </w:num>
  <w:num w:numId="6">
    <w:abstractNumId w:val="25"/>
  </w:num>
  <w:num w:numId="7">
    <w:abstractNumId w:val="21"/>
  </w:num>
  <w:num w:numId="8">
    <w:abstractNumId w:val="17"/>
  </w:num>
  <w:num w:numId="9">
    <w:abstractNumId w:val="2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6"/>
  </w:num>
  <w:num w:numId="14">
    <w:abstractNumId w:val="15"/>
  </w:num>
  <w:num w:numId="15">
    <w:abstractNumId w:val="11"/>
  </w:num>
  <w:num w:numId="16">
    <w:abstractNumId w:val="26"/>
  </w:num>
  <w:num w:numId="17">
    <w:abstractNumId w:val="14"/>
  </w:num>
  <w:num w:numId="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8"/>
  </w:num>
  <w:num w:numId="21">
    <w:abstractNumId w:val="10"/>
  </w:num>
  <w:num w:numId="22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6A3"/>
    <w:rsid w:val="00000C97"/>
    <w:rsid w:val="00007829"/>
    <w:rsid w:val="00014384"/>
    <w:rsid w:val="00023226"/>
    <w:rsid w:val="00024B7A"/>
    <w:rsid w:val="00027FA7"/>
    <w:rsid w:val="00030CBC"/>
    <w:rsid w:val="00030EF5"/>
    <w:rsid w:val="00031AE8"/>
    <w:rsid w:val="0003526E"/>
    <w:rsid w:val="00037060"/>
    <w:rsid w:val="0004501C"/>
    <w:rsid w:val="00046408"/>
    <w:rsid w:val="00047542"/>
    <w:rsid w:val="00047835"/>
    <w:rsid w:val="00047EC3"/>
    <w:rsid w:val="00054F49"/>
    <w:rsid w:val="00057FE1"/>
    <w:rsid w:val="000634FA"/>
    <w:rsid w:val="00064378"/>
    <w:rsid w:val="00065C8C"/>
    <w:rsid w:val="0006738C"/>
    <w:rsid w:val="00071F78"/>
    <w:rsid w:val="00073B17"/>
    <w:rsid w:val="00074ACB"/>
    <w:rsid w:val="000768B4"/>
    <w:rsid w:val="00085422"/>
    <w:rsid w:val="0009317D"/>
    <w:rsid w:val="00093426"/>
    <w:rsid w:val="0009433B"/>
    <w:rsid w:val="000A155F"/>
    <w:rsid w:val="000B04D0"/>
    <w:rsid w:val="000B17D8"/>
    <w:rsid w:val="000B30B3"/>
    <w:rsid w:val="000B3EDF"/>
    <w:rsid w:val="000B5B72"/>
    <w:rsid w:val="000B617D"/>
    <w:rsid w:val="000C1220"/>
    <w:rsid w:val="000C4628"/>
    <w:rsid w:val="000C47DF"/>
    <w:rsid w:val="000C4A90"/>
    <w:rsid w:val="000C73A8"/>
    <w:rsid w:val="000D0D1C"/>
    <w:rsid w:val="000D3C96"/>
    <w:rsid w:val="000D6320"/>
    <w:rsid w:val="000D70F7"/>
    <w:rsid w:val="000D7F8E"/>
    <w:rsid w:val="000E2718"/>
    <w:rsid w:val="000E650C"/>
    <w:rsid w:val="000E7774"/>
    <w:rsid w:val="000F0FD6"/>
    <w:rsid w:val="000F1EEC"/>
    <w:rsid w:val="000F67E1"/>
    <w:rsid w:val="000F6E8F"/>
    <w:rsid w:val="000F717E"/>
    <w:rsid w:val="000F7D5D"/>
    <w:rsid w:val="000F7E84"/>
    <w:rsid w:val="00102C1C"/>
    <w:rsid w:val="00107EB5"/>
    <w:rsid w:val="0011338E"/>
    <w:rsid w:val="001148E5"/>
    <w:rsid w:val="00116D2B"/>
    <w:rsid w:val="00120964"/>
    <w:rsid w:val="00120FD0"/>
    <w:rsid w:val="001237BD"/>
    <w:rsid w:val="00123813"/>
    <w:rsid w:val="00123FE5"/>
    <w:rsid w:val="0012689B"/>
    <w:rsid w:val="001269C4"/>
    <w:rsid w:val="00133A56"/>
    <w:rsid w:val="00136A91"/>
    <w:rsid w:val="0014124A"/>
    <w:rsid w:val="001416CF"/>
    <w:rsid w:val="00143524"/>
    <w:rsid w:val="00144AAB"/>
    <w:rsid w:val="00144B44"/>
    <w:rsid w:val="0015214F"/>
    <w:rsid w:val="0015438D"/>
    <w:rsid w:val="00154F8D"/>
    <w:rsid w:val="0015782D"/>
    <w:rsid w:val="001616CB"/>
    <w:rsid w:val="00166BD7"/>
    <w:rsid w:val="00167E56"/>
    <w:rsid w:val="001722A8"/>
    <w:rsid w:val="00173956"/>
    <w:rsid w:val="00174D1E"/>
    <w:rsid w:val="00180B70"/>
    <w:rsid w:val="00180E86"/>
    <w:rsid w:val="00180EC4"/>
    <w:rsid w:val="00185CBA"/>
    <w:rsid w:val="00192D5F"/>
    <w:rsid w:val="00193B33"/>
    <w:rsid w:val="00196170"/>
    <w:rsid w:val="001A1BCA"/>
    <w:rsid w:val="001A3B6D"/>
    <w:rsid w:val="001A56B7"/>
    <w:rsid w:val="001A5C50"/>
    <w:rsid w:val="001B1D11"/>
    <w:rsid w:val="001B3C47"/>
    <w:rsid w:val="001B78F1"/>
    <w:rsid w:val="001C0B95"/>
    <w:rsid w:val="001C4899"/>
    <w:rsid w:val="001C49E0"/>
    <w:rsid w:val="001C57C8"/>
    <w:rsid w:val="001D1AF7"/>
    <w:rsid w:val="001E3078"/>
    <w:rsid w:val="001E68D1"/>
    <w:rsid w:val="001F102F"/>
    <w:rsid w:val="001F3E66"/>
    <w:rsid w:val="001F50C5"/>
    <w:rsid w:val="002012A5"/>
    <w:rsid w:val="00203C9B"/>
    <w:rsid w:val="00213A97"/>
    <w:rsid w:val="00213D84"/>
    <w:rsid w:val="00214829"/>
    <w:rsid w:val="002149DD"/>
    <w:rsid w:val="00220C39"/>
    <w:rsid w:val="00221E9A"/>
    <w:rsid w:val="00224837"/>
    <w:rsid w:val="00225FBD"/>
    <w:rsid w:val="00226796"/>
    <w:rsid w:val="00226E76"/>
    <w:rsid w:val="00227959"/>
    <w:rsid w:val="00227D10"/>
    <w:rsid w:val="002318D1"/>
    <w:rsid w:val="00236706"/>
    <w:rsid w:val="0023774C"/>
    <w:rsid w:val="00241C48"/>
    <w:rsid w:val="0024699A"/>
    <w:rsid w:val="00253F19"/>
    <w:rsid w:val="0025731D"/>
    <w:rsid w:val="0026222D"/>
    <w:rsid w:val="002643F4"/>
    <w:rsid w:val="0026525F"/>
    <w:rsid w:val="0027372B"/>
    <w:rsid w:val="00275731"/>
    <w:rsid w:val="002812F1"/>
    <w:rsid w:val="00282B48"/>
    <w:rsid w:val="00283622"/>
    <w:rsid w:val="00290042"/>
    <w:rsid w:val="00290D38"/>
    <w:rsid w:val="00290E31"/>
    <w:rsid w:val="00292E46"/>
    <w:rsid w:val="002968CA"/>
    <w:rsid w:val="002973DE"/>
    <w:rsid w:val="002A33BE"/>
    <w:rsid w:val="002A4BFA"/>
    <w:rsid w:val="002A6A20"/>
    <w:rsid w:val="002A72A9"/>
    <w:rsid w:val="002B022E"/>
    <w:rsid w:val="002B1686"/>
    <w:rsid w:val="002B5270"/>
    <w:rsid w:val="002C427F"/>
    <w:rsid w:val="002C7A4B"/>
    <w:rsid w:val="002D41F7"/>
    <w:rsid w:val="002D7638"/>
    <w:rsid w:val="002E193F"/>
    <w:rsid w:val="002E2FAD"/>
    <w:rsid w:val="002E4516"/>
    <w:rsid w:val="002F04D8"/>
    <w:rsid w:val="002F0E6C"/>
    <w:rsid w:val="002F4F05"/>
    <w:rsid w:val="002F5F86"/>
    <w:rsid w:val="002F6A07"/>
    <w:rsid w:val="002F7EAB"/>
    <w:rsid w:val="00303913"/>
    <w:rsid w:val="003048AD"/>
    <w:rsid w:val="00310B72"/>
    <w:rsid w:val="0031219A"/>
    <w:rsid w:val="00316025"/>
    <w:rsid w:val="0032137F"/>
    <w:rsid w:val="00323B22"/>
    <w:rsid w:val="00325E7E"/>
    <w:rsid w:val="00336357"/>
    <w:rsid w:val="00341BEC"/>
    <w:rsid w:val="003429D3"/>
    <w:rsid w:val="00352A64"/>
    <w:rsid w:val="00353F33"/>
    <w:rsid w:val="00355567"/>
    <w:rsid w:val="00360796"/>
    <w:rsid w:val="0036721B"/>
    <w:rsid w:val="00367A30"/>
    <w:rsid w:val="00371751"/>
    <w:rsid w:val="00372097"/>
    <w:rsid w:val="00373431"/>
    <w:rsid w:val="00374332"/>
    <w:rsid w:val="00375203"/>
    <w:rsid w:val="00380921"/>
    <w:rsid w:val="0038158E"/>
    <w:rsid w:val="00396BB2"/>
    <w:rsid w:val="003975DD"/>
    <w:rsid w:val="003A0F4F"/>
    <w:rsid w:val="003A28C1"/>
    <w:rsid w:val="003A426D"/>
    <w:rsid w:val="003B4DC5"/>
    <w:rsid w:val="003B77ED"/>
    <w:rsid w:val="003C4ADE"/>
    <w:rsid w:val="003C7852"/>
    <w:rsid w:val="003D452A"/>
    <w:rsid w:val="003D68F9"/>
    <w:rsid w:val="003D7628"/>
    <w:rsid w:val="003E156B"/>
    <w:rsid w:val="003E3332"/>
    <w:rsid w:val="003E52EB"/>
    <w:rsid w:val="003E748F"/>
    <w:rsid w:val="003F075F"/>
    <w:rsid w:val="003F5927"/>
    <w:rsid w:val="0040049B"/>
    <w:rsid w:val="004007F0"/>
    <w:rsid w:val="00404469"/>
    <w:rsid w:val="004058C3"/>
    <w:rsid w:val="00411851"/>
    <w:rsid w:val="00412500"/>
    <w:rsid w:val="0041441E"/>
    <w:rsid w:val="0041460B"/>
    <w:rsid w:val="00414E6B"/>
    <w:rsid w:val="00417E0C"/>
    <w:rsid w:val="0042086E"/>
    <w:rsid w:val="00424B98"/>
    <w:rsid w:val="00424D33"/>
    <w:rsid w:val="00425B9A"/>
    <w:rsid w:val="00431DFE"/>
    <w:rsid w:val="00433041"/>
    <w:rsid w:val="0043478C"/>
    <w:rsid w:val="004349C1"/>
    <w:rsid w:val="004352F3"/>
    <w:rsid w:val="00441B5E"/>
    <w:rsid w:val="004441D1"/>
    <w:rsid w:val="004446ED"/>
    <w:rsid w:val="00445E36"/>
    <w:rsid w:val="00446B7E"/>
    <w:rsid w:val="00446E62"/>
    <w:rsid w:val="00450554"/>
    <w:rsid w:val="00450C6F"/>
    <w:rsid w:val="00450F98"/>
    <w:rsid w:val="00451ADC"/>
    <w:rsid w:val="00453BF9"/>
    <w:rsid w:val="0045402B"/>
    <w:rsid w:val="00456E14"/>
    <w:rsid w:val="00460686"/>
    <w:rsid w:val="00460C88"/>
    <w:rsid w:val="00461CAE"/>
    <w:rsid w:val="004632C4"/>
    <w:rsid w:val="00463AF0"/>
    <w:rsid w:val="00466A90"/>
    <w:rsid w:val="00467F08"/>
    <w:rsid w:val="00470B00"/>
    <w:rsid w:val="004747E9"/>
    <w:rsid w:val="00476A66"/>
    <w:rsid w:val="00476F70"/>
    <w:rsid w:val="00480B14"/>
    <w:rsid w:val="00483EC7"/>
    <w:rsid w:val="00486C12"/>
    <w:rsid w:val="00491124"/>
    <w:rsid w:val="00491AC0"/>
    <w:rsid w:val="004921C1"/>
    <w:rsid w:val="0049457B"/>
    <w:rsid w:val="00495BD7"/>
    <w:rsid w:val="004A421B"/>
    <w:rsid w:val="004A52F5"/>
    <w:rsid w:val="004A5AAE"/>
    <w:rsid w:val="004B1867"/>
    <w:rsid w:val="004B2D17"/>
    <w:rsid w:val="004C40EE"/>
    <w:rsid w:val="004D0283"/>
    <w:rsid w:val="004D3C43"/>
    <w:rsid w:val="004D4B6D"/>
    <w:rsid w:val="004E38E3"/>
    <w:rsid w:val="004E77F1"/>
    <w:rsid w:val="004F2820"/>
    <w:rsid w:val="004F5866"/>
    <w:rsid w:val="004F5C82"/>
    <w:rsid w:val="004F6A37"/>
    <w:rsid w:val="00507CB1"/>
    <w:rsid w:val="00510B01"/>
    <w:rsid w:val="00512526"/>
    <w:rsid w:val="00514483"/>
    <w:rsid w:val="00522CB6"/>
    <w:rsid w:val="00523AD9"/>
    <w:rsid w:val="0052595C"/>
    <w:rsid w:val="00536B6A"/>
    <w:rsid w:val="00536C95"/>
    <w:rsid w:val="005467CD"/>
    <w:rsid w:val="005519C2"/>
    <w:rsid w:val="00553456"/>
    <w:rsid w:val="00555E15"/>
    <w:rsid w:val="0056260F"/>
    <w:rsid w:val="00582587"/>
    <w:rsid w:val="00584EC7"/>
    <w:rsid w:val="0059277D"/>
    <w:rsid w:val="00592D7A"/>
    <w:rsid w:val="0059692D"/>
    <w:rsid w:val="005A462D"/>
    <w:rsid w:val="005A59BF"/>
    <w:rsid w:val="005C030A"/>
    <w:rsid w:val="005C3C3F"/>
    <w:rsid w:val="005C3CB9"/>
    <w:rsid w:val="005D01B0"/>
    <w:rsid w:val="005D0F45"/>
    <w:rsid w:val="005D1E66"/>
    <w:rsid w:val="005D4988"/>
    <w:rsid w:val="005D5072"/>
    <w:rsid w:val="005E7536"/>
    <w:rsid w:val="005F1E6B"/>
    <w:rsid w:val="005F27AD"/>
    <w:rsid w:val="005F354A"/>
    <w:rsid w:val="005F3F5C"/>
    <w:rsid w:val="005F780B"/>
    <w:rsid w:val="00606A84"/>
    <w:rsid w:val="00612114"/>
    <w:rsid w:val="0061214F"/>
    <w:rsid w:val="006131C3"/>
    <w:rsid w:val="00613898"/>
    <w:rsid w:val="0062051F"/>
    <w:rsid w:val="006219B0"/>
    <w:rsid w:val="006257DE"/>
    <w:rsid w:val="00630BF1"/>
    <w:rsid w:val="00632157"/>
    <w:rsid w:val="00632D5A"/>
    <w:rsid w:val="006337C3"/>
    <w:rsid w:val="00633DD0"/>
    <w:rsid w:val="00636E5A"/>
    <w:rsid w:val="006373CB"/>
    <w:rsid w:val="00641B88"/>
    <w:rsid w:val="00641EF5"/>
    <w:rsid w:val="0064460D"/>
    <w:rsid w:val="00652840"/>
    <w:rsid w:val="00654E8E"/>
    <w:rsid w:val="0066273A"/>
    <w:rsid w:val="00662F83"/>
    <w:rsid w:val="0066303D"/>
    <w:rsid w:val="006649CD"/>
    <w:rsid w:val="00664E29"/>
    <w:rsid w:val="006762A1"/>
    <w:rsid w:val="00677FEE"/>
    <w:rsid w:val="00680EB6"/>
    <w:rsid w:val="00683776"/>
    <w:rsid w:val="0068686A"/>
    <w:rsid w:val="00687D87"/>
    <w:rsid w:val="006918C8"/>
    <w:rsid w:val="0069245E"/>
    <w:rsid w:val="00695CEE"/>
    <w:rsid w:val="006A0483"/>
    <w:rsid w:val="006A3D1A"/>
    <w:rsid w:val="006A5F2E"/>
    <w:rsid w:val="006A6161"/>
    <w:rsid w:val="006A638E"/>
    <w:rsid w:val="006B439A"/>
    <w:rsid w:val="006B7843"/>
    <w:rsid w:val="006C3A61"/>
    <w:rsid w:val="006C5529"/>
    <w:rsid w:val="006D003F"/>
    <w:rsid w:val="006D1B21"/>
    <w:rsid w:val="006E09D1"/>
    <w:rsid w:val="006E1C35"/>
    <w:rsid w:val="006E5F6D"/>
    <w:rsid w:val="006E6CD0"/>
    <w:rsid w:val="006F0515"/>
    <w:rsid w:val="006F3D82"/>
    <w:rsid w:val="006F584F"/>
    <w:rsid w:val="006F625C"/>
    <w:rsid w:val="006F6F92"/>
    <w:rsid w:val="00703A75"/>
    <w:rsid w:val="00704346"/>
    <w:rsid w:val="0071038D"/>
    <w:rsid w:val="007107F5"/>
    <w:rsid w:val="0071536A"/>
    <w:rsid w:val="007166AA"/>
    <w:rsid w:val="00717DCB"/>
    <w:rsid w:val="00717F97"/>
    <w:rsid w:val="00721350"/>
    <w:rsid w:val="00721A17"/>
    <w:rsid w:val="00723A5A"/>
    <w:rsid w:val="0072508E"/>
    <w:rsid w:val="007261AC"/>
    <w:rsid w:val="00726315"/>
    <w:rsid w:val="007271B3"/>
    <w:rsid w:val="007337A9"/>
    <w:rsid w:val="00733FC5"/>
    <w:rsid w:val="00735968"/>
    <w:rsid w:val="007412FA"/>
    <w:rsid w:val="00743892"/>
    <w:rsid w:val="0075128B"/>
    <w:rsid w:val="0075176D"/>
    <w:rsid w:val="00754B9B"/>
    <w:rsid w:val="00755DF7"/>
    <w:rsid w:val="00756DFF"/>
    <w:rsid w:val="00760177"/>
    <w:rsid w:val="00762115"/>
    <w:rsid w:val="0076229F"/>
    <w:rsid w:val="00764F4E"/>
    <w:rsid w:val="007753E9"/>
    <w:rsid w:val="00782EB0"/>
    <w:rsid w:val="0078323D"/>
    <w:rsid w:val="0078396F"/>
    <w:rsid w:val="00794261"/>
    <w:rsid w:val="007A4EB3"/>
    <w:rsid w:val="007A69F1"/>
    <w:rsid w:val="007A6ABE"/>
    <w:rsid w:val="007B2D2A"/>
    <w:rsid w:val="007B5CED"/>
    <w:rsid w:val="007C79B9"/>
    <w:rsid w:val="007C7BAF"/>
    <w:rsid w:val="007D0841"/>
    <w:rsid w:val="007D2A36"/>
    <w:rsid w:val="007D54C9"/>
    <w:rsid w:val="007D5C43"/>
    <w:rsid w:val="007E6E9F"/>
    <w:rsid w:val="007F0522"/>
    <w:rsid w:val="007F4540"/>
    <w:rsid w:val="007F4E83"/>
    <w:rsid w:val="007F5926"/>
    <w:rsid w:val="008019CB"/>
    <w:rsid w:val="00802FDC"/>
    <w:rsid w:val="008054EB"/>
    <w:rsid w:val="008059B8"/>
    <w:rsid w:val="00807D43"/>
    <w:rsid w:val="008105A2"/>
    <w:rsid w:val="00812E0F"/>
    <w:rsid w:val="00813D7B"/>
    <w:rsid w:val="00813EA1"/>
    <w:rsid w:val="008140C0"/>
    <w:rsid w:val="00815790"/>
    <w:rsid w:val="00822A4C"/>
    <w:rsid w:val="0082462B"/>
    <w:rsid w:val="00827ED0"/>
    <w:rsid w:val="00831D6E"/>
    <w:rsid w:val="00843B7C"/>
    <w:rsid w:val="00843EC8"/>
    <w:rsid w:val="00847591"/>
    <w:rsid w:val="0085487E"/>
    <w:rsid w:val="00861B07"/>
    <w:rsid w:val="00861D0D"/>
    <w:rsid w:val="008674A0"/>
    <w:rsid w:val="008713FD"/>
    <w:rsid w:val="00875F37"/>
    <w:rsid w:val="0088057F"/>
    <w:rsid w:val="00882C39"/>
    <w:rsid w:val="00886D7C"/>
    <w:rsid w:val="00890150"/>
    <w:rsid w:val="00890B42"/>
    <w:rsid w:val="00892105"/>
    <w:rsid w:val="00892FF7"/>
    <w:rsid w:val="00897A6F"/>
    <w:rsid w:val="008A2138"/>
    <w:rsid w:val="008A6385"/>
    <w:rsid w:val="008A644D"/>
    <w:rsid w:val="008B1A79"/>
    <w:rsid w:val="008B1C13"/>
    <w:rsid w:val="008B4069"/>
    <w:rsid w:val="008B5268"/>
    <w:rsid w:val="008B615A"/>
    <w:rsid w:val="008B6F0F"/>
    <w:rsid w:val="008B6F53"/>
    <w:rsid w:val="008C0783"/>
    <w:rsid w:val="008C101F"/>
    <w:rsid w:val="008C174B"/>
    <w:rsid w:val="008C1F95"/>
    <w:rsid w:val="008D5B8E"/>
    <w:rsid w:val="008D5D42"/>
    <w:rsid w:val="008E243C"/>
    <w:rsid w:val="008E4429"/>
    <w:rsid w:val="008F03BA"/>
    <w:rsid w:val="008F2270"/>
    <w:rsid w:val="008F6EBC"/>
    <w:rsid w:val="0090145D"/>
    <w:rsid w:val="0090245A"/>
    <w:rsid w:val="00907271"/>
    <w:rsid w:val="009114D4"/>
    <w:rsid w:val="00911EE5"/>
    <w:rsid w:val="009211B8"/>
    <w:rsid w:val="009228F8"/>
    <w:rsid w:val="0092298F"/>
    <w:rsid w:val="009230F0"/>
    <w:rsid w:val="00925265"/>
    <w:rsid w:val="009262CD"/>
    <w:rsid w:val="00932EC1"/>
    <w:rsid w:val="00935353"/>
    <w:rsid w:val="0093693E"/>
    <w:rsid w:val="00950B69"/>
    <w:rsid w:val="0096148F"/>
    <w:rsid w:val="0096193D"/>
    <w:rsid w:val="00963B96"/>
    <w:rsid w:val="009650CA"/>
    <w:rsid w:val="00973AD1"/>
    <w:rsid w:val="00975095"/>
    <w:rsid w:val="00975988"/>
    <w:rsid w:val="00976182"/>
    <w:rsid w:val="0097778E"/>
    <w:rsid w:val="00980708"/>
    <w:rsid w:val="0098145D"/>
    <w:rsid w:val="009837F7"/>
    <w:rsid w:val="00987CDF"/>
    <w:rsid w:val="00990A08"/>
    <w:rsid w:val="009949B9"/>
    <w:rsid w:val="00996F6F"/>
    <w:rsid w:val="009A44A7"/>
    <w:rsid w:val="009A7398"/>
    <w:rsid w:val="009B2A1D"/>
    <w:rsid w:val="009B3B73"/>
    <w:rsid w:val="009B5D8A"/>
    <w:rsid w:val="009B602D"/>
    <w:rsid w:val="009B66E2"/>
    <w:rsid w:val="009C3FBE"/>
    <w:rsid w:val="009C52C2"/>
    <w:rsid w:val="009C5FCF"/>
    <w:rsid w:val="009C692C"/>
    <w:rsid w:val="009C6B14"/>
    <w:rsid w:val="009C6BF2"/>
    <w:rsid w:val="009C70DC"/>
    <w:rsid w:val="009C7D5E"/>
    <w:rsid w:val="009D69FA"/>
    <w:rsid w:val="009D6D21"/>
    <w:rsid w:val="009D6EBC"/>
    <w:rsid w:val="009E10FD"/>
    <w:rsid w:val="009E5F0B"/>
    <w:rsid w:val="009E6402"/>
    <w:rsid w:val="009E70A0"/>
    <w:rsid w:val="009F1C36"/>
    <w:rsid w:val="009F2017"/>
    <w:rsid w:val="009F29C1"/>
    <w:rsid w:val="009F35A7"/>
    <w:rsid w:val="009F49BA"/>
    <w:rsid w:val="009F5C86"/>
    <w:rsid w:val="009F5D9D"/>
    <w:rsid w:val="009F68AB"/>
    <w:rsid w:val="00A33DF0"/>
    <w:rsid w:val="00A34E07"/>
    <w:rsid w:val="00A4792B"/>
    <w:rsid w:val="00A51583"/>
    <w:rsid w:val="00A52461"/>
    <w:rsid w:val="00A552AB"/>
    <w:rsid w:val="00A619AF"/>
    <w:rsid w:val="00A61DAD"/>
    <w:rsid w:val="00A70731"/>
    <w:rsid w:val="00A719A5"/>
    <w:rsid w:val="00A72281"/>
    <w:rsid w:val="00A736A3"/>
    <w:rsid w:val="00A74D23"/>
    <w:rsid w:val="00A7687D"/>
    <w:rsid w:val="00A82585"/>
    <w:rsid w:val="00A82C05"/>
    <w:rsid w:val="00A831F5"/>
    <w:rsid w:val="00A845DD"/>
    <w:rsid w:val="00A866A1"/>
    <w:rsid w:val="00A8781E"/>
    <w:rsid w:val="00AA4BB3"/>
    <w:rsid w:val="00AA6073"/>
    <w:rsid w:val="00AA76BA"/>
    <w:rsid w:val="00AA7BEA"/>
    <w:rsid w:val="00AB1133"/>
    <w:rsid w:val="00AB1589"/>
    <w:rsid w:val="00AC2797"/>
    <w:rsid w:val="00AD023F"/>
    <w:rsid w:val="00AD64FC"/>
    <w:rsid w:val="00AE072C"/>
    <w:rsid w:val="00AE3D27"/>
    <w:rsid w:val="00AE56FD"/>
    <w:rsid w:val="00AE666A"/>
    <w:rsid w:val="00AE6968"/>
    <w:rsid w:val="00AF131F"/>
    <w:rsid w:val="00AF15EE"/>
    <w:rsid w:val="00AF249E"/>
    <w:rsid w:val="00B00B96"/>
    <w:rsid w:val="00B00DB0"/>
    <w:rsid w:val="00B04C0B"/>
    <w:rsid w:val="00B07659"/>
    <w:rsid w:val="00B11CB6"/>
    <w:rsid w:val="00B1300C"/>
    <w:rsid w:val="00B15FCD"/>
    <w:rsid w:val="00B21415"/>
    <w:rsid w:val="00B24886"/>
    <w:rsid w:val="00B26833"/>
    <w:rsid w:val="00B26D1D"/>
    <w:rsid w:val="00B3158B"/>
    <w:rsid w:val="00B34329"/>
    <w:rsid w:val="00B36820"/>
    <w:rsid w:val="00B36A48"/>
    <w:rsid w:val="00B4337E"/>
    <w:rsid w:val="00B44A80"/>
    <w:rsid w:val="00B47031"/>
    <w:rsid w:val="00B50601"/>
    <w:rsid w:val="00B50629"/>
    <w:rsid w:val="00B531BB"/>
    <w:rsid w:val="00B5357B"/>
    <w:rsid w:val="00B5380E"/>
    <w:rsid w:val="00B60CE2"/>
    <w:rsid w:val="00B62ADF"/>
    <w:rsid w:val="00B63CD3"/>
    <w:rsid w:val="00B653AA"/>
    <w:rsid w:val="00B71677"/>
    <w:rsid w:val="00B825B4"/>
    <w:rsid w:val="00B8292C"/>
    <w:rsid w:val="00B831B9"/>
    <w:rsid w:val="00B9558F"/>
    <w:rsid w:val="00BA06CC"/>
    <w:rsid w:val="00BA6A0B"/>
    <w:rsid w:val="00BA6B14"/>
    <w:rsid w:val="00BA736F"/>
    <w:rsid w:val="00BB0DC2"/>
    <w:rsid w:val="00BB297C"/>
    <w:rsid w:val="00BB46C1"/>
    <w:rsid w:val="00BC143F"/>
    <w:rsid w:val="00BC1C56"/>
    <w:rsid w:val="00BC26ED"/>
    <w:rsid w:val="00BC2760"/>
    <w:rsid w:val="00BC5A9C"/>
    <w:rsid w:val="00BC5B56"/>
    <w:rsid w:val="00BC6A80"/>
    <w:rsid w:val="00BC6AEA"/>
    <w:rsid w:val="00BD056B"/>
    <w:rsid w:val="00BD5A8F"/>
    <w:rsid w:val="00BD62EA"/>
    <w:rsid w:val="00BD7F92"/>
    <w:rsid w:val="00BE2781"/>
    <w:rsid w:val="00BE537D"/>
    <w:rsid w:val="00BE539F"/>
    <w:rsid w:val="00BE5929"/>
    <w:rsid w:val="00BF3C39"/>
    <w:rsid w:val="00BF3E3D"/>
    <w:rsid w:val="00BF7443"/>
    <w:rsid w:val="00C06366"/>
    <w:rsid w:val="00C06A23"/>
    <w:rsid w:val="00C12E30"/>
    <w:rsid w:val="00C1408A"/>
    <w:rsid w:val="00C148CF"/>
    <w:rsid w:val="00C14E36"/>
    <w:rsid w:val="00C154D2"/>
    <w:rsid w:val="00C16540"/>
    <w:rsid w:val="00C17A46"/>
    <w:rsid w:val="00C20772"/>
    <w:rsid w:val="00C22DB9"/>
    <w:rsid w:val="00C27291"/>
    <w:rsid w:val="00C32740"/>
    <w:rsid w:val="00C34C1C"/>
    <w:rsid w:val="00C3610E"/>
    <w:rsid w:val="00C40787"/>
    <w:rsid w:val="00C40C31"/>
    <w:rsid w:val="00C42C2A"/>
    <w:rsid w:val="00C4366B"/>
    <w:rsid w:val="00C509C6"/>
    <w:rsid w:val="00C5247A"/>
    <w:rsid w:val="00C54CC2"/>
    <w:rsid w:val="00C557BB"/>
    <w:rsid w:val="00C56B44"/>
    <w:rsid w:val="00C6505B"/>
    <w:rsid w:val="00C663C8"/>
    <w:rsid w:val="00C6740E"/>
    <w:rsid w:val="00C718A3"/>
    <w:rsid w:val="00C73D57"/>
    <w:rsid w:val="00C74FB7"/>
    <w:rsid w:val="00C75AB1"/>
    <w:rsid w:val="00C824A2"/>
    <w:rsid w:val="00C85847"/>
    <w:rsid w:val="00C9034B"/>
    <w:rsid w:val="00C9283F"/>
    <w:rsid w:val="00C9334D"/>
    <w:rsid w:val="00C94E16"/>
    <w:rsid w:val="00C94F2B"/>
    <w:rsid w:val="00C96BB0"/>
    <w:rsid w:val="00CA30F2"/>
    <w:rsid w:val="00CA3ED1"/>
    <w:rsid w:val="00CA5F60"/>
    <w:rsid w:val="00CA6530"/>
    <w:rsid w:val="00CB0157"/>
    <w:rsid w:val="00CB2243"/>
    <w:rsid w:val="00CB48E2"/>
    <w:rsid w:val="00CB4D11"/>
    <w:rsid w:val="00CB681C"/>
    <w:rsid w:val="00CB75FE"/>
    <w:rsid w:val="00CC0504"/>
    <w:rsid w:val="00CC2CA1"/>
    <w:rsid w:val="00CC5470"/>
    <w:rsid w:val="00CC7805"/>
    <w:rsid w:val="00CD4043"/>
    <w:rsid w:val="00CD5F98"/>
    <w:rsid w:val="00CD6F84"/>
    <w:rsid w:val="00CE31DF"/>
    <w:rsid w:val="00CE54CF"/>
    <w:rsid w:val="00CF23F7"/>
    <w:rsid w:val="00CF2475"/>
    <w:rsid w:val="00CF56E3"/>
    <w:rsid w:val="00D041B9"/>
    <w:rsid w:val="00D10554"/>
    <w:rsid w:val="00D144B4"/>
    <w:rsid w:val="00D2151A"/>
    <w:rsid w:val="00D224C5"/>
    <w:rsid w:val="00D25316"/>
    <w:rsid w:val="00D2739F"/>
    <w:rsid w:val="00D2752D"/>
    <w:rsid w:val="00D27963"/>
    <w:rsid w:val="00D27F32"/>
    <w:rsid w:val="00D358DE"/>
    <w:rsid w:val="00D365C9"/>
    <w:rsid w:val="00D36DB0"/>
    <w:rsid w:val="00D42B17"/>
    <w:rsid w:val="00D44B7E"/>
    <w:rsid w:val="00D452E4"/>
    <w:rsid w:val="00D50254"/>
    <w:rsid w:val="00D53F79"/>
    <w:rsid w:val="00D53FED"/>
    <w:rsid w:val="00D5448A"/>
    <w:rsid w:val="00D54FED"/>
    <w:rsid w:val="00D56211"/>
    <w:rsid w:val="00D60AA2"/>
    <w:rsid w:val="00D6167E"/>
    <w:rsid w:val="00D61C9A"/>
    <w:rsid w:val="00D61D79"/>
    <w:rsid w:val="00D626E5"/>
    <w:rsid w:val="00D65DE5"/>
    <w:rsid w:val="00D76164"/>
    <w:rsid w:val="00D76A66"/>
    <w:rsid w:val="00D834FA"/>
    <w:rsid w:val="00D85537"/>
    <w:rsid w:val="00D85BCF"/>
    <w:rsid w:val="00D93CFD"/>
    <w:rsid w:val="00D9533B"/>
    <w:rsid w:val="00D9783E"/>
    <w:rsid w:val="00D97DEE"/>
    <w:rsid w:val="00DA5B87"/>
    <w:rsid w:val="00DB0C80"/>
    <w:rsid w:val="00DB44D5"/>
    <w:rsid w:val="00DB74E5"/>
    <w:rsid w:val="00DC5D2A"/>
    <w:rsid w:val="00DC6CA5"/>
    <w:rsid w:val="00DC7954"/>
    <w:rsid w:val="00DD3BBF"/>
    <w:rsid w:val="00DD50B1"/>
    <w:rsid w:val="00DE45F2"/>
    <w:rsid w:val="00DE4D3B"/>
    <w:rsid w:val="00DE6CFB"/>
    <w:rsid w:val="00DF0951"/>
    <w:rsid w:val="00DF4222"/>
    <w:rsid w:val="00DF4C67"/>
    <w:rsid w:val="00DF52E9"/>
    <w:rsid w:val="00DF721D"/>
    <w:rsid w:val="00E03D4E"/>
    <w:rsid w:val="00E12FD3"/>
    <w:rsid w:val="00E2165B"/>
    <w:rsid w:val="00E24167"/>
    <w:rsid w:val="00E24CF5"/>
    <w:rsid w:val="00E31705"/>
    <w:rsid w:val="00E31C2D"/>
    <w:rsid w:val="00E3402D"/>
    <w:rsid w:val="00E404A0"/>
    <w:rsid w:val="00E4634C"/>
    <w:rsid w:val="00E502DA"/>
    <w:rsid w:val="00E52216"/>
    <w:rsid w:val="00E53568"/>
    <w:rsid w:val="00E5537E"/>
    <w:rsid w:val="00E62FF9"/>
    <w:rsid w:val="00E6355C"/>
    <w:rsid w:val="00E637B4"/>
    <w:rsid w:val="00E64AE6"/>
    <w:rsid w:val="00E67CFC"/>
    <w:rsid w:val="00E72931"/>
    <w:rsid w:val="00E731F2"/>
    <w:rsid w:val="00E7559F"/>
    <w:rsid w:val="00E7654E"/>
    <w:rsid w:val="00E76836"/>
    <w:rsid w:val="00E81A92"/>
    <w:rsid w:val="00E84DD4"/>
    <w:rsid w:val="00E8559A"/>
    <w:rsid w:val="00E86416"/>
    <w:rsid w:val="00E96B07"/>
    <w:rsid w:val="00E96F2A"/>
    <w:rsid w:val="00E971A4"/>
    <w:rsid w:val="00EA071B"/>
    <w:rsid w:val="00EA0D28"/>
    <w:rsid w:val="00EA34D7"/>
    <w:rsid w:val="00EA4EF3"/>
    <w:rsid w:val="00EB3BF6"/>
    <w:rsid w:val="00EB4850"/>
    <w:rsid w:val="00EB672A"/>
    <w:rsid w:val="00EB6F77"/>
    <w:rsid w:val="00EC7656"/>
    <w:rsid w:val="00ED070E"/>
    <w:rsid w:val="00ED0DE5"/>
    <w:rsid w:val="00ED3236"/>
    <w:rsid w:val="00ED4915"/>
    <w:rsid w:val="00ED6891"/>
    <w:rsid w:val="00ED72F5"/>
    <w:rsid w:val="00EE0456"/>
    <w:rsid w:val="00EE0A3C"/>
    <w:rsid w:val="00EE166C"/>
    <w:rsid w:val="00EE33D7"/>
    <w:rsid w:val="00EF0C39"/>
    <w:rsid w:val="00EF345B"/>
    <w:rsid w:val="00EF371D"/>
    <w:rsid w:val="00EF6DCF"/>
    <w:rsid w:val="00EF77AB"/>
    <w:rsid w:val="00F00C5E"/>
    <w:rsid w:val="00F01A2D"/>
    <w:rsid w:val="00F06BC1"/>
    <w:rsid w:val="00F15053"/>
    <w:rsid w:val="00F21464"/>
    <w:rsid w:val="00F26291"/>
    <w:rsid w:val="00F3189C"/>
    <w:rsid w:val="00F37E3A"/>
    <w:rsid w:val="00F44CF1"/>
    <w:rsid w:val="00F50B9A"/>
    <w:rsid w:val="00F54EE4"/>
    <w:rsid w:val="00F56DCF"/>
    <w:rsid w:val="00F631A9"/>
    <w:rsid w:val="00F6327F"/>
    <w:rsid w:val="00F67E97"/>
    <w:rsid w:val="00F70A1D"/>
    <w:rsid w:val="00F71055"/>
    <w:rsid w:val="00F74BBD"/>
    <w:rsid w:val="00F770F7"/>
    <w:rsid w:val="00F81AAC"/>
    <w:rsid w:val="00F81ABC"/>
    <w:rsid w:val="00F82417"/>
    <w:rsid w:val="00F8554F"/>
    <w:rsid w:val="00F86BF3"/>
    <w:rsid w:val="00F91AD6"/>
    <w:rsid w:val="00F91AFA"/>
    <w:rsid w:val="00F932B8"/>
    <w:rsid w:val="00F94E44"/>
    <w:rsid w:val="00F97214"/>
    <w:rsid w:val="00F97CC9"/>
    <w:rsid w:val="00FA125D"/>
    <w:rsid w:val="00FA2F2E"/>
    <w:rsid w:val="00FA62AD"/>
    <w:rsid w:val="00FA62B5"/>
    <w:rsid w:val="00FA6A78"/>
    <w:rsid w:val="00FB087B"/>
    <w:rsid w:val="00FB274F"/>
    <w:rsid w:val="00FC1793"/>
    <w:rsid w:val="00FC1EB0"/>
    <w:rsid w:val="00FC4C60"/>
    <w:rsid w:val="00FC68B1"/>
    <w:rsid w:val="00FC6D02"/>
    <w:rsid w:val="00FD0501"/>
    <w:rsid w:val="00FD1EC8"/>
    <w:rsid w:val="00FD25C3"/>
    <w:rsid w:val="00FD30EC"/>
    <w:rsid w:val="00FE2AAC"/>
    <w:rsid w:val="00FE3971"/>
    <w:rsid w:val="00FE4F69"/>
    <w:rsid w:val="00FE6011"/>
    <w:rsid w:val="00FE70D7"/>
    <w:rsid w:val="00FE7CFD"/>
    <w:rsid w:val="00FF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847E86D6-8A08-4A46-85F6-7E266AB2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 w:val="0"/>
      <w:bCs w:val="0"/>
      <w:sz w:val="22"/>
      <w:szCs w:val="22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Arial" w:hAnsi="Arial" w:cs="Arial" w:hint="default"/>
      <w:b w:val="0"/>
      <w:i w:val="0"/>
      <w:color w:val="auto"/>
      <w:sz w:val="22"/>
      <w:szCs w:val="24"/>
    </w:rPr>
  </w:style>
  <w:style w:type="character" w:customStyle="1" w:styleId="WW8Num5z1">
    <w:name w:val="WW8Num5z1"/>
    <w:rPr>
      <w:rFonts w:hint="default"/>
      <w:b/>
    </w:rPr>
  </w:style>
  <w:style w:type="character" w:customStyle="1" w:styleId="WW8Num5z3">
    <w:name w:val="WW8Num5z3"/>
    <w:rPr>
      <w:rFonts w:hint="default"/>
    </w:rPr>
  </w:style>
  <w:style w:type="character" w:customStyle="1" w:styleId="WW8Num6z0">
    <w:name w:val="WW8Num6z0"/>
    <w:rPr>
      <w:rFonts w:ascii="Verdana" w:hAnsi="Verdana" w:cs="Verdana" w:hint="default"/>
      <w:b w:val="0"/>
      <w:bCs w:val="0"/>
      <w:sz w:val="24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  <w:rPr>
      <w:i w:val="0"/>
    </w:rPr>
  </w:style>
  <w:style w:type="character" w:customStyle="1" w:styleId="WW8Num8z2">
    <w:name w:val="WW8Num8z2"/>
  </w:style>
  <w:style w:type="character" w:customStyle="1" w:styleId="WW8Num9z0">
    <w:name w:val="WW8Num9z0"/>
    <w:rPr>
      <w:rFonts w:ascii="Times New Roman" w:hAnsi="Times New Roman" w:cs="Times New Roman"/>
      <w:i w:val="0"/>
      <w:sz w:val="22"/>
      <w:szCs w:val="22"/>
    </w:rPr>
  </w:style>
  <w:style w:type="character" w:customStyle="1" w:styleId="WW8Num9z1">
    <w:name w:val="WW8Num9z1"/>
    <w:rPr>
      <w:b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mbria" w:hAnsi="Cambria" w:cs="Symbol"/>
      <w:b w:val="0"/>
      <w:iCs/>
      <w:color w:val="FF0000"/>
      <w:sz w:val="22"/>
      <w:szCs w:val="22"/>
    </w:rPr>
  </w:style>
  <w:style w:type="character" w:customStyle="1" w:styleId="WW8Num10z1">
    <w:name w:val="WW8Num10z1"/>
    <w:rPr>
      <w:rFonts w:ascii="Cambria" w:hAnsi="Cambria" w:cs="Symbol"/>
      <w:iCs/>
      <w:color w:val="auto"/>
      <w:kern w:val="1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mbria" w:hAnsi="Cambria" w:cs="Symbol"/>
      <w:b/>
      <w:iCs/>
      <w:color w:val="FF0000"/>
      <w:sz w:val="22"/>
      <w:szCs w:val="22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rFonts w:ascii="Cambria" w:hAnsi="Cambria" w:cs="Cambria"/>
      <w:sz w:val="22"/>
      <w:szCs w:val="22"/>
    </w:rPr>
  </w:style>
  <w:style w:type="character" w:customStyle="1" w:styleId="WW8Num11z3">
    <w:name w:val="WW8Num11z3"/>
    <w:rPr>
      <w:rFonts w:cs="Cambria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hint="default"/>
      <w:b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hint="default"/>
      <w:b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mbria" w:hAnsi="Cambria" w:cs="OpenSymbol" w:hint="default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3z2">
    <w:name w:val="WW8Num13z2"/>
    <w:rPr>
      <w:rFonts w:cs="Cambria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hint="default"/>
      <w:b/>
    </w:rPr>
  </w:style>
  <w:style w:type="character" w:customStyle="1" w:styleId="WW8Num14z3">
    <w:name w:val="WW8Num14z3"/>
    <w:rPr>
      <w:rFonts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  <w:b w:val="0"/>
      <w:bCs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sz w:val="22"/>
      <w:szCs w:val="22"/>
    </w:rPr>
  </w:style>
  <w:style w:type="character" w:customStyle="1" w:styleId="WW8Num17z1">
    <w:name w:val="WW8Num17z1"/>
    <w:rPr>
      <w:rFonts w:hint="default"/>
      <w:b/>
    </w:rPr>
  </w:style>
  <w:style w:type="character" w:customStyle="1" w:styleId="WW8Num17z2">
    <w:name w:val="WW8Num17z2"/>
    <w:rPr>
      <w:rFonts w:hint="default"/>
    </w:rPr>
  </w:style>
  <w:style w:type="character" w:customStyle="1" w:styleId="WW8Num18z0">
    <w:name w:val="WW8Num18z0"/>
    <w:rPr>
      <w:rFonts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Znak">
    <w:name w:val="Znak Znak Znak"/>
    <w:rPr>
      <w:b/>
      <w:bCs/>
      <w:sz w:val="40"/>
      <w:szCs w:val="40"/>
      <w:u w:val="single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5">
    <w:name w:val="Znak Znak5"/>
    <w:rPr>
      <w:rFonts w:ascii="Courier New" w:hAnsi="Courier New" w:cs="Courier New"/>
      <w:lang w:val="pl-PL" w:eastAsia="ar-SA" w:bidi="ar-SA"/>
    </w:rPr>
  </w:style>
  <w:style w:type="character" w:customStyle="1" w:styleId="ZnakZnak4">
    <w:name w:val="Znak Znak4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3">
    <w:name w:val="Znak Znak3"/>
    <w:basedOn w:val="Domylnaczcionkaakapitu1"/>
  </w:style>
  <w:style w:type="character" w:customStyle="1" w:styleId="ZnakZnak2">
    <w:name w:val="Znak Znak2"/>
    <w:rPr>
      <w:b/>
      <w:bCs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6">
    <w:name w:val="Znak Znak6"/>
    <w:rPr>
      <w:sz w:val="26"/>
    </w:rPr>
  </w:style>
  <w:style w:type="character" w:customStyle="1" w:styleId="Znakinumeracji">
    <w:name w:val="Znaki numeracji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b/>
      <w:sz w:val="3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rFonts w:cs="Calibri"/>
      <w:sz w:val="20"/>
      <w:szCs w:val="20"/>
    </w:rPr>
  </w:style>
  <w:style w:type="paragraph" w:customStyle="1" w:styleId="Normalny11pt">
    <w:name w:val="Normalny + 11 pt"/>
    <w:basedOn w:val="Normalny"/>
  </w:style>
  <w:style w:type="paragraph" w:styleId="Tytu">
    <w:name w:val="Title"/>
    <w:basedOn w:val="Normalny"/>
    <w:next w:val="Podtytu"/>
    <w:qFormat/>
    <w:pPr>
      <w:autoSpaceDE w:val="0"/>
      <w:jc w:val="center"/>
    </w:pPr>
    <w:rPr>
      <w:b/>
      <w:bCs/>
      <w:sz w:val="40"/>
      <w:szCs w:val="40"/>
      <w:u w:val="singl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6"/>
      <w:szCs w:val="20"/>
    </w:rPr>
  </w:style>
  <w:style w:type="paragraph" w:customStyle="1" w:styleId="1">
    <w:name w:val="1."/>
    <w:basedOn w:val="Normalny"/>
    <w:pPr>
      <w:widowControl w:val="0"/>
      <w:tabs>
        <w:tab w:val="left" w:pos="0"/>
      </w:tabs>
      <w:ind w:left="360" w:hanging="360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1styl">
    <w:name w:val="1. styl"/>
    <w:basedOn w:val="1"/>
  </w:style>
  <w:style w:type="paragraph" w:customStyle="1" w:styleId="10">
    <w:name w:val="1)"/>
    <w:basedOn w:val="1"/>
    <w:pPr>
      <w:ind w:left="567" w:firstLine="0"/>
    </w:pPr>
  </w:style>
  <w:style w:type="paragraph" w:customStyle="1" w:styleId="1styl0">
    <w:name w:val="1) styl"/>
    <w:basedOn w:val="10"/>
    <w:pPr>
      <w:ind w:left="1134" w:hanging="567"/>
    </w:pPr>
    <w:rPr>
      <w:szCs w:val="22"/>
    </w:rPr>
  </w:style>
  <w:style w:type="paragraph" w:customStyle="1" w:styleId="astyl">
    <w:name w:val="a) styl"/>
    <w:basedOn w:val="Normalny"/>
    <w:pPr>
      <w:widowControl w:val="0"/>
      <w:numPr>
        <w:numId w:val="3"/>
      </w:numPr>
      <w:ind w:left="567" w:hanging="283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Akapitzlist1">
    <w:name w:val="Akapit z listą1"/>
    <w:basedOn w:val="Normalny"/>
    <w:link w:val="ListParagraphChar"/>
    <w:pPr>
      <w:widowControl w:val="0"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SimSun" w:cs="Mangal"/>
      <w:kern w:val="1"/>
      <w:lang w:eastAsia="hi-IN" w:bidi="hi-IN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customStyle="1" w:styleId="Tekstkomentarza3">
    <w:name w:val="Tekst komentarza3"/>
    <w:basedOn w:val="Normalny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B36A4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36A4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B36A48"/>
    <w:rPr>
      <w:lang w:eastAsia="ar-SA"/>
    </w:rPr>
  </w:style>
  <w:style w:type="paragraph" w:styleId="Tekstpodstawowy2">
    <w:name w:val="Body Text 2"/>
    <w:basedOn w:val="Normalny"/>
    <w:rsid w:val="00154F8D"/>
    <w:pPr>
      <w:spacing w:after="120" w:line="480" w:lineRule="auto"/>
    </w:pPr>
  </w:style>
  <w:style w:type="paragraph" w:customStyle="1" w:styleId="Akapitzlist10">
    <w:name w:val="Akapit z listą1"/>
    <w:basedOn w:val="Normalny"/>
    <w:uiPriority w:val="99"/>
    <w:rsid w:val="006373CB"/>
    <w:pPr>
      <w:suppressAutoHyphens w:val="0"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5467CD"/>
    <w:pPr>
      <w:suppressAutoHyphens w:val="0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5467CD"/>
    <w:rPr>
      <w:rFonts w:ascii="Courier New" w:eastAsia="Calibri" w:hAnsi="Courier New" w:cs="Courier New"/>
      <w:lang w:val="pl-PL" w:eastAsia="pl-PL" w:bidi="ar-SA"/>
    </w:rPr>
  </w:style>
  <w:style w:type="paragraph" w:customStyle="1" w:styleId="tytu0">
    <w:name w:val="tytuł"/>
    <w:basedOn w:val="Normalny"/>
    <w:next w:val="Normalny"/>
    <w:autoRedefine/>
    <w:rsid w:val="005467CD"/>
    <w:pPr>
      <w:suppressAutoHyphens w:val="0"/>
      <w:jc w:val="right"/>
      <w:outlineLvl w:val="0"/>
    </w:pPr>
    <w:rPr>
      <w:rFonts w:eastAsia="Calibri"/>
      <w:b/>
      <w:bCs/>
      <w:sz w:val="22"/>
      <w:szCs w:val="22"/>
      <w:lang w:eastAsia="pl-PL"/>
    </w:rPr>
  </w:style>
  <w:style w:type="character" w:customStyle="1" w:styleId="ListParagraphChar">
    <w:name w:val="List Paragraph Char"/>
    <w:link w:val="Akapitzlist1"/>
    <w:locked/>
    <w:rsid w:val="005467CD"/>
    <w:rPr>
      <w:rFonts w:ascii="Calibri" w:eastAsia="SimSun" w:hAnsi="Calibri" w:cs="Calibri"/>
      <w:kern w:val="1"/>
      <w:sz w:val="22"/>
      <w:szCs w:val="22"/>
      <w:lang w:val="pl-PL" w:eastAsia="hi-IN" w:bidi="hi-IN"/>
    </w:rPr>
  </w:style>
  <w:style w:type="character" w:customStyle="1" w:styleId="1stylZnak">
    <w:name w:val="1) styl Znak"/>
    <w:rsid w:val="00612114"/>
    <w:rPr>
      <w:rFonts w:ascii="Trebuchet MS" w:hAnsi="Trebuchet MS" w:cs="Arial"/>
      <w:szCs w:val="22"/>
    </w:rPr>
  </w:style>
  <w:style w:type="paragraph" w:customStyle="1" w:styleId="Style2">
    <w:name w:val="Style2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283" w:lineRule="exact"/>
      <w:jc w:val="center"/>
    </w:pPr>
    <w:rPr>
      <w:lang w:eastAsia="pl-PL"/>
    </w:rPr>
  </w:style>
  <w:style w:type="paragraph" w:customStyle="1" w:styleId="Style4">
    <w:name w:val="Style4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D834FA"/>
    <w:rPr>
      <w:sz w:val="24"/>
      <w:szCs w:val="24"/>
      <w:lang w:val="pl-PL" w:eastAsia="ar-SA" w:bidi="ar-SA"/>
    </w:rPr>
  </w:style>
  <w:style w:type="character" w:styleId="Uwydatnienie">
    <w:name w:val="Emphasis"/>
    <w:qFormat/>
    <w:rsid w:val="00DA5B87"/>
    <w:rPr>
      <w:i/>
      <w:iCs/>
    </w:rPr>
  </w:style>
  <w:style w:type="paragraph" w:customStyle="1" w:styleId="Standard">
    <w:name w:val="Standard"/>
    <w:uiPriority w:val="99"/>
    <w:rsid w:val="009F49B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2B16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62ADF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A8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6A84"/>
    <w:rPr>
      <w:sz w:val="24"/>
      <w:szCs w:val="24"/>
      <w:lang w:eastAsia="ar-SA"/>
    </w:rPr>
  </w:style>
  <w:style w:type="paragraph" w:customStyle="1" w:styleId="tekst">
    <w:name w:val="tekst"/>
    <w:basedOn w:val="Normalny"/>
    <w:rsid w:val="00606A84"/>
    <w:pPr>
      <w:suppressLineNumbers/>
      <w:suppressAutoHyphens w:val="0"/>
      <w:spacing w:before="60" w:after="60"/>
      <w:jc w:val="both"/>
    </w:pPr>
    <w:rPr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606A84"/>
    <w:pPr>
      <w:suppressAutoHyphens w:val="0"/>
      <w:spacing w:before="100" w:after="100"/>
      <w:jc w:val="both"/>
    </w:pPr>
    <w:rPr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06A84"/>
  </w:style>
  <w:style w:type="character" w:styleId="Odwoanieprzypisudolnego">
    <w:name w:val="footnote reference"/>
    <w:semiHidden/>
    <w:rsid w:val="004A421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A421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421B"/>
  </w:style>
  <w:style w:type="paragraph" w:customStyle="1" w:styleId="Tekstpodstawowy23">
    <w:name w:val="Tekst podstawowy 23"/>
    <w:basedOn w:val="Normalny"/>
    <w:uiPriority w:val="99"/>
    <w:rsid w:val="00057FE1"/>
    <w:pPr>
      <w:suppressAutoHyphens w:val="0"/>
      <w:spacing w:after="120" w:line="48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C27291"/>
    <w:rPr>
      <w:sz w:val="26"/>
      <w:lang w:eastAsia="ar-SA"/>
    </w:rPr>
  </w:style>
  <w:style w:type="table" w:styleId="Tabela-Siatka">
    <w:name w:val="Table Grid"/>
    <w:basedOn w:val="Standardowy"/>
    <w:uiPriority w:val="39"/>
    <w:rsid w:val="00BE5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link w:val="pktZnak"/>
    <w:rsid w:val="00FC68B1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character" w:customStyle="1" w:styleId="pktZnak">
    <w:name w:val="pkt Znak"/>
    <w:link w:val="pkt"/>
    <w:rsid w:val="00FC68B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zawiera:</vt:lpstr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zawiera:</dc:title>
  <dc:subject/>
  <dc:creator>mrbu</dc:creator>
  <cp:keywords/>
  <cp:lastModifiedBy>Jacek Kotyla</cp:lastModifiedBy>
  <cp:revision>15</cp:revision>
  <cp:lastPrinted>2023-07-12T09:17:00Z</cp:lastPrinted>
  <dcterms:created xsi:type="dcterms:W3CDTF">2022-02-25T10:08:00Z</dcterms:created>
  <dcterms:modified xsi:type="dcterms:W3CDTF">2024-01-03T09:12:00Z</dcterms:modified>
</cp:coreProperties>
</file>