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53279" w14:textId="6006F373" w:rsidR="00AE287A" w:rsidRPr="00D775B0" w:rsidRDefault="00AF48B8" w:rsidP="00D775B0">
      <w:pPr>
        <w:jc w:val="right"/>
        <w:rPr>
          <w:rFonts w:asciiTheme="minorHAnsi" w:hAnsiTheme="minorHAnsi"/>
          <w:i/>
          <w:sz w:val="22"/>
          <w:szCs w:val="22"/>
        </w:rPr>
      </w:pPr>
      <w:r w:rsidRPr="00A14AA2">
        <w:rPr>
          <w:rFonts w:asciiTheme="minorHAnsi" w:hAnsiTheme="minorHAnsi"/>
          <w:i/>
          <w:sz w:val="22"/>
          <w:szCs w:val="22"/>
        </w:rPr>
        <w:t>Załączn</w:t>
      </w:r>
      <w:bookmarkStart w:id="0" w:name="_GoBack"/>
      <w:bookmarkEnd w:id="0"/>
      <w:r w:rsidRPr="00A14AA2">
        <w:rPr>
          <w:rFonts w:asciiTheme="minorHAnsi" w:hAnsiTheme="minorHAnsi"/>
          <w:i/>
          <w:sz w:val="22"/>
          <w:szCs w:val="22"/>
        </w:rPr>
        <w:t>ik nr 5 do S</w:t>
      </w:r>
      <w:r w:rsidR="00ED4747" w:rsidRPr="00A14AA2">
        <w:rPr>
          <w:rFonts w:asciiTheme="minorHAnsi" w:hAnsiTheme="minorHAnsi"/>
          <w:i/>
          <w:sz w:val="22"/>
          <w:szCs w:val="22"/>
        </w:rPr>
        <w:t>WZ</w:t>
      </w:r>
    </w:p>
    <w:p w14:paraId="0ADE2666" w14:textId="77777777" w:rsidR="00ED4747" w:rsidRPr="00D775B0" w:rsidRDefault="00ED4747" w:rsidP="00ED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D775B0">
        <w:rPr>
          <w:rFonts w:asciiTheme="minorHAnsi" w:hAnsiTheme="minorHAnsi"/>
          <w:b/>
          <w:sz w:val="20"/>
          <w:szCs w:val="20"/>
          <w:u w:val="single"/>
        </w:rPr>
        <w:t xml:space="preserve">ZOBOWIĄZANIE PODMIOTU UDOSTĘPNIAJĄCEGO ZASOBY </w:t>
      </w:r>
    </w:p>
    <w:p w14:paraId="0773D3C0" w14:textId="77777777" w:rsidR="00ED4747" w:rsidRPr="00D775B0" w:rsidRDefault="00ED4747" w:rsidP="00ED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D775B0">
        <w:rPr>
          <w:rFonts w:asciiTheme="minorHAnsi" w:hAnsiTheme="minorHAnsi"/>
          <w:b/>
          <w:sz w:val="20"/>
          <w:szCs w:val="20"/>
          <w:u w:val="single"/>
        </w:rPr>
        <w:t>DO ODDANIA WYKONAWCY DO DYSPOZYCJI NIEZBĘDNYCH ZASOBÓW NA POTRZEBY WYKONANIA ZAMÓWIENIA</w:t>
      </w:r>
    </w:p>
    <w:p w14:paraId="018F252D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556CF932" w14:textId="77777777" w:rsidTr="002A7D0B">
        <w:tc>
          <w:tcPr>
            <w:tcW w:w="9886" w:type="dxa"/>
          </w:tcPr>
          <w:p w14:paraId="6B91DA34" w14:textId="77777777" w:rsidR="00ED4747" w:rsidRPr="00A14AA2" w:rsidRDefault="00ED4747" w:rsidP="002A7D0B">
            <w:pPr>
              <w:tabs>
                <w:tab w:val="left" w:pos="426"/>
              </w:tabs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0A0E5BB" w14:textId="77777777" w:rsidR="00ED4747" w:rsidRPr="00A14AA2" w:rsidRDefault="00ED4747" w:rsidP="00ED4747">
      <w:pPr>
        <w:tabs>
          <w:tab w:val="left" w:pos="426"/>
        </w:tabs>
        <w:spacing w:before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(imię i nazwisko osoby upoważnionej do reprezentowania podmiotu)</w:t>
      </w:r>
    </w:p>
    <w:p w14:paraId="479A065C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4DAC6788" w14:textId="77777777" w:rsidTr="002A7D0B">
        <w:tc>
          <w:tcPr>
            <w:tcW w:w="9886" w:type="dxa"/>
          </w:tcPr>
          <w:p w14:paraId="7AF2BF93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0CB36E" w14:textId="77777777" w:rsidR="00ED4747" w:rsidRPr="00A14AA2" w:rsidRDefault="00ED4747" w:rsidP="00ED4747">
      <w:pPr>
        <w:tabs>
          <w:tab w:val="left" w:pos="426"/>
        </w:tabs>
        <w:spacing w:before="60"/>
        <w:jc w:val="center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(nazwa (firma) i dokładny adres podmiotu)</w:t>
      </w:r>
    </w:p>
    <w:p w14:paraId="044C79CD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 xml:space="preserve">zobowiązuję się do oddania na potrzeby wykonania zamówienia n/w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08B1D685" w14:textId="77777777" w:rsidTr="002A7D0B">
        <w:tc>
          <w:tcPr>
            <w:tcW w:w="9886" w:type="dxa"/>
          </w:tcPr>
          <w:p w14:paraId="04E96419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97F7214" w14:textId="77777777" w:rsidR="00ED4747" w:rsidRPr="00A14AA2" w:rsidRDefault="00ED4747" w:rsidP="00ED4747">
      <w:pPr>
        <w:tabs>
          <w:tab w:val="left" w:pos="426"/>
        </w:tabs>
        <w:spacing w:before="6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(określenie dostępnych dla Wykonawcy zasobów podmiotu udostępniającego zasoby – wiedza i doświadczenie, potencjał techniczny, potencjał kadrowy, potencjał ekonomiczny lub finansowy)</w:t>
      </w:r>
    </w:p>
    <w:p w14:paraId="194820DD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458E240A" w14:textId="77777777" w:rsidTr="002A7D0B">
        <w:tc>
          <w:tcPr>
            <w:tcW w:w="9886" w:type="dxa"/>
          </w:tcPr>
          <w:p w14:paraId="7F218F94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9097676" w14:textId="77777777" w:rsidR="00ED4747" w:rsidRPr="00A14AA2" w:rsidRDefault="00ED4747" w:rsidP="00ED4747">
      <w:pPr>
        <w:spacing w:before="60"/>
        <w:jc w:val="center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(nazwa (firma) Wykonawcy)</w:t>
      </w:r>
    </w:p>
    <w:p w14:paraId="7B127D1B" w14:textId="637066D0" w:rsidR="00ED4747" w:rsidRPr="00A14AA2" w:rsidRDefault="00ED4747" w:rsidP="00ED4747">
      <w:pPr>
        <w:tabs>
          <w:tab w:val="left" w:pos="426"/>
        </w:tabs>
        <w:spacing w:before="120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przy wykonywaniu zamówienia</w:t>
      </w:r>
      <w:r w:rsidR="00EA75D9">
        <w:rPr>
          <w:rFonts w:asciiTheme="minorHAnsi" w:hAnsiTheme="minorHAnsi"/>
          <w:sz w:val="22"/>
          <w:szCs w:val="22"/>
        </w:rPr>
        <w:t xml:space="preserve"> publicznego </w:t>
      </w:r>
      <w:r w:rsidRPr="00A14AA2">
        <w:rPr>
          <w:rFonts w:asciiTheme="minorHAnsi" w:hAnsiTheme="minorHAnsi"/>
          <w:sz w:val="22"/>
          <w:szCs w:val="22"/>
        </w:rPr>
        <w:t>dotyczącego zadania</w:t>
      </w:r>
      <w:r w:rsidRPr="00A14AA2">
        <w:rPr>
          <w:rFonts w:asciiTheme="minorHAnsi" w:hAnsiTheme="minorHAnsi"/>
          <w:b/>
          <w:sz w:val="22"/>
          <w:szCs w:val="22"/>
        </w:rPr>
        <w:t xml:space="preserve"> </w:t>
      </w:r>
      <w:r w:rsidRPr="00A14AA2">
        <w:rPr>
          <w:rFonts w:asciiTheme="minorHAnsi" w:hAnsiTheme="minorHAnsi"/>
          <w:sz w:val="22"/>
          <w:szCs w:val="22"/>
        </w:rPr>
        <w:t xml:space="preserve">pn. </w:t>
      </w:r>
      <w:r w:rsidR="00DC7EA6" w:rsidRPr="00A14AA2">
        <w:rPr>
          <w:rFonts w:asciiTheme="minorHAnsi" w:hAnsiTheme="minorHAnsi"/>
          <w:b/>
          <w:bCs/>
          <w:sz w:val="22"/>
          <w:szCs w:val="22"/>
        </w:rPr>
        <w:t>„</w:t>
      </w:r>
      <w:bookmarkStart w:id="1" w:name="_Hlk153917563"/>
      <w:r w:rsidR="00EA75D9" w:rsidRPr="00EA75D9">
        <w:rPr>
          <w:rFonts w:asciiTheme="minorHAnsi" w:hAnsiTheme="minorHAnsi"/>
          <w:b/>
          <w:bCs/>
          <w:sz w:val="22"/>
          <w:szCs w:val="22"/>
        </w:rPr>
        <w:t xml:space="preserve">Zakup paliw płynnych do pojazdów i urządzeń służbowych będących własnością </w:t>
      </w:r>
      <w:bookmarkStart w:id="2" w:name="_Hlk153830003"/>
      <w:r w:rsidR="00EA75D9" w:rsidRPr="00EA75D9">
        <w:rPr>
          <w:rFonts w:asciiTheme="minorHAnsi" w:hAnsiTheme="minorHAnsi"/>
          <w:b/>
          <w:bCs/>
          <w:sz w:val="22"/>
          <w:szCs w:val="22"/>
        </w:rPr>
        <w:t>Zakładu Gospodarki Komunalnej w Bierutowie</w:t>
      </w:r>
      <w:bookmarkEnd w:id="1"/>
      <w:bookmarkEnd w:id="2"/>
      <w:r w:rsidR="00DC7EA6" w:rsidRPr="00A14AA2">
        <w:rPr>
          <w:rFonts w:asciiTheme="minorHAnsi" w:hAnsiTheme="minorHAnsi"/>
          <w:b/>
          <w:bCs/>
          <w:sz w:val="22"/>
          <w:szCs w:val="22"/>
        </w:rPr>
        <w:t>”</w:t>
      </w:r>
    </w:p>
    <w:p w14:paraId="0F5678E9" w14:textId="77777777" w:rsidR="00ED4747" w:rsidRPr="00A14AA2" w:rsidRDefault="00ED4747" w:rsidP="00ED4747">
      <w:pPr>
        <w:tabs>
          <w:tab w:val="left" w:pos="426"/>
        </w:tabs>
        <w:spacing w:before="120"/>
        <w:jc w:val="both"/>
        <w:rPr>
          <w:rFonts w:asciiTheme="minorHAnsi" w:hAnsiTheme="minorHAnsi"/>
          <w:spacing w:val="-6"/>
          <w:sz w:val="22"/>
          <w:szCs w:val="22"/>
        </w:rPr>
      </w:pPr>
      <w:r w:rsidRPr="00A14AA2">
        <w:rPr>
          <w:rFonts w:asciiTheme="minorHAnsi" w:hAnsiTheme="minorHAnsi"/>
          <w:spacing w:val="-6"/>
          <w:sz w:val="22"/>
          <w:szCs w:val="22"/>
        </w:rPr>
        <w:t>Oświadczam, iż:</w:t>
      </w:r>
    </w:p>
    <w:p w14:paraId="03693F1E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pacing w:val="-6"/>
          <w:sz w:val="22"/>
          <w:szCs w:val="22"/>
        </w:rPr>
      </w:pPr>
      <w:r w:rsidRPr="00A14AA2">
        <w:rPr>
          <w:rFonts w:asciiTheme="minorHAnsi" w:hAnsiTheme="minorHAnsi"/>
          <w:spacing w:val="-6"/>
          <w:sz w:val="22"/>
          <w:szCs w:val="22"/>
        </w:rPr>
        <w:t xml:space="preserve">1) </w:t>
      </w:r>
      <w:r w:rsidRPr="00A14AA2">
        <w:rPr>
          <w:rFonts w:asciiTheme="minorHAnsi" w:hAnsiTheme="minorHAnsi"/>
          <w:spacing w:val="-6"/>
          <w:sz w:val="22"/>
          <w:szCs w:val="22"/>
        </w:rPr>
        <w:tab/>
        <w:t>udostępniam Wykonawcy w/w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5D879117" w14:textId="77777777" w:rsidTr="002A7D0B">
        <w:tc>
          <w:tcPr>
            <w:tcW w:w="9886" w:type="dxa"/>
          </w:tcPr>
          <w:p w14:paraId="77A70569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4D61A9D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2)</w:t>
      </w:r>
      <w:r w:rsidRPr="00A14AA2">
        <w:rPr>
          <w:rFonts w:asciiTheme="minorHAnsi" w:hAnsiTheme="minorHAnsi"/>
          <w:sz w:val="22"/>
          <w:szCs w:val="22"/>
        </w:rPr>
        <w:tab/>
        <w:t>sposób wykorzystania udostępnionych przeze mnie zasobów będzie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4FC99A5E" w14:textId="77777777" w:rsidTr="00D775B0">
        <w:trPr>
          <w:trHeight w:val="390"/>
        </w:trPr>
        <w:tc>
          <w:tcPr>
            <w:tcW w:w="9886" w:type="dxa"/>
          </w:tcPr>
          <w:p w14:paraId="14C7CB29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433E404" w14:textId="77777777" w:rsidR="00ED4747" w:rsidRPr="00A14AA2" w:rsidRDefault="00ED4747" w:rsidP="00ED4747">
      <w:pPr>
        <w:tabs>
          <w:tab w:val="left" w:pos="426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3)</w:t>
      </w:r>
      <w:r w:rsidRPr="00A14AA2">
        <w:rPr>
          <w:rFonts w:asciiTheme="minorHAnsi" w:hAnsiTheme="minorHAnsi"/>
          <w:sz w:val="22"/>
          <w:szCs w:val="22"/>
        </w:rPr>
        <w:tab/>
        <w:t>zakres i okres mojego udziału przy wykonywaniu zamówienia będzie następujący: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1E98F092" w14:textId="77777777" w:rsidTr="00D775B0">
        <w:trPr>
          <w:trHeight w:val="362"/>
        </w:trPr>
        <w:tc>
          <w:tcPr>
            <w:tcW w:w="9886" w:type="dxa"/>
          </w:tcPr>
          <w:p w14:paraId="55BF1517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C51C304" w14:textId="77777777" w:rsidR="00ED4747" w:rsidRPr="00A14AA2" w:rsidRDefault="00ED4747" w:rsidP="00D775B0">
      <w:pPr>
        <w:tabs>
          <w:tab w:val="left" w:pos="426"/>
        </w:tabs>
        <w:spacing w:before="120"/>
        <w:jc w:val="both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sz w:val="22"/>
          <w:szCs w:val="22"/>
        </w:rPr>
        <w:t>4)</w:t>
      </w:r>
      <w:r w:rsidRPr="00A14AA2">
        <w:rPr>
          <w:rFonts w:asciiTheme="minorHAnsi" w:hAnsiTheme="minorHAnsi"/>
          <w:sz w:val="22"/>
          <w:szCs w:val="22"/>
        </w:rPr>
        <w:tab/>
        <w:t xml:space="preserve">będę realizował </w:t>
      </w:r>
      <w:r w:rsidR="002414E2" w:rsidRPr="00A14AA2">
        <w:rPr>
          <w:rFonts w:asciiTheme="minorHAnsi" w:hAnsiTheme="minorHAnsi"/>
          <w:sz w:val="22"/>
          <w:szCs w:val="22"/>
        </w:rPr>
        <w:t>dostawy</w:t>
      </w:r>
      <w:r w:rsidRPr="00A14AA2">
        <w:rPr>
          <w:rFonts w:asciiTheme="minorHAnsi" w:hAnsiTheme="minorHAnsi"/>
          <w:sz w:val="22"/>
          <w:szCs w:val="22"/>
        </w:rPr>
        <w:t>, których dotyczą udostępniane zasoby odnoszące się</w:t>
      </w:r>
      <w:r w:rsidRPr="00A14AA2">
        <w:rPr>
          <w:rFonts w:asciiTheme="minorHAnsi" w:hAnsiTheme="minorHAnsi"/>
          <w:sz w:val="22"/>
          <w:szCs w:val="22"/>
        </w:rPr>
        <w:br/>
        <w:t>do warunków udziału, na których polega 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13" w:rsidRPr="00A14AA2" w14:paraId="551906DA" w14:textId="77777777" w:rsidTr="00D775B0">
        <w:trPr>
          <w:trHeight w:val="294"/>
        </w:trPr>
        <w:tc>
          <w:tcPr>
            <w:tcW w:w="9886" w:type="dxa"/>
          </w:tcPr>
          <w:p w14:paraId="17B35037" w14:textId="77777777" w:rsidR="00ED4747" w:rsidRPr="00A14AA2" w:rsidRDefault="00ED4747" w:rsidP="002A7D0B">
            <w:pPr>
              <w:tabs>
                <w:tab w:val="left" w:pos="426"/>
              </w:tabs>
              <w:autoSpaceDE w:val="0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5CE9237" w14:textId="1563F385" w:rsidR="00ED4747" w:rsidRPr="00D775B0" w:rsidRDefault="00ED4747" w:rsidP="00D775B0">
      <w:pPr>
        <w:spacing w:before="480" w:after="360" w:line="360" w:lineRule="auto"/>
        <w:jc w:val="right"/>
        <w:rPr>
          <w:rFonts w:asciiTheme="minorHAnsi" w:hAnsiTheme="minorHAnsi"/>
          <w:b/>
          <w:bCs/>
          <w:sz w:val="20"/>
          <w:szCs w:val="20"/>
        </w:rPr>
      </w:pPr>
      <w:r w:rsidRPr="00A14AA2">
        <w:rPr>
          <w:rFonts w:asciiTheme="minorHAnsi" w:hAnsiTheme="minorHAnsi"/>
          <w:sz w:val="22"/>
          <w:szCs w:val="22"/>
        </w:rPr>
        <w:t xml:space="preserve">                                                                   </w:t>
      </w:r>
      <w:r w:rsidR="00D305C4" w:rsidRPr="00A14AA2">
        <w:rPr>
          <w:rFonts w:asciiTheme="minorHAnsi" w:hAnsiTheme="minorHAnsi"/>
          <w:sz w:val="22"/>
          <w:szCs w:val="22"/>
        </w:rPr>
        <w:t xml:space="preserve">           </w:t>
      </w:r>
      <w:r w:rsidR="003B6602" w:rsidRPr="00A14AA2">
        <w:rPr>
          <w:rFonts w:asciiTheme="minorHAnsi" w:hAnsiTheme="minorHAnsi"/>
          <w:sz w:val="22"/>
          <w:szCs w:val="22"/>
        </w:rPr>
        <w:t xml:space="preserve">   </w:t>
      </w:r>
      <w:r w:rsidRPr="00A14AA2">
        <w:rPr>
          <w:rFonts w:asciiTheme="minorHAnsi" w:hAnsiTheme="minorHAnsi"/>
          <w:sz w:val="22"/>
          <w:szCs w:val="22"/>
        </w:rPr>
        <w:t xml:space="preserve"> </w:t>
      </w:r>
      <w:r w:rsidRPr="00D775B0">
        <w:rPr>
          <w:rFonts w:asciiTheme="minorHAnsi" w:hAnsiTheme="minorHAnsi"/>
          <w:b/>
          <w:bCs/>
          <w:sz w:val="20"/>
          <w:szCs w:val="20"/>
        </w:rPr>
        <w:t>(podpis podmiotu udostępniającego zasoby)</w:t>
      </w:r>
    </w:p>
    <w:p w14:paraId="56E1354A" w14:textId="38DB882F" w:rsidR="00D305C4" w:rsidRPr="00D775B0" w:rsidRDefault="00ED4747" w:rsidP="00D77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inorHAnsi" w:hAnsiTheme="minorHAnsi"/>
          <w:sz w:val="22"/>
          <w:szCs w:val="22"/>
        </w:rPr>
      </w:pPr>
      <w:r w:rsidRPr="00A14AA2">
        <w:rPr>
          <w:rFonts w:asciiTheme="minorHAnsi" w:hAnsiTheme="minorHAnsi"/>
          <w:b/>
          <w:sz w:val="22"/>
          <w:szCs w:val="22"/>
        </w:rPr>
        <w:t>UWAGA: DOKUMENT NALEŻY PODPISAC KWALIFIKOWANYM PODPISEM ELEKTRONICZNYM, PODPISEM ZAUFANYM LUB PODPISEM OSOBISTYM</w:t>
      </w:r>
    </w:p>
    <w:sectPr w:rsidR="00D305C4" w:rsidRPr="00D775B0" w:rsidSect="00B9590F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C7F25" w14:textId="77777777" w:rsidR="000F06EF" w:rsidRDefault="000F06EF">
      <w:r>
        <w:separator/>
      </w:r>
    </w:p>
  </w:endnote>
  <w:endnote w:type="continuationSeparator" w:id="0">
    <w:p w14:paraId="07FC2C3D" w14:textId="77777777" w:rsidR="000F06EF" w:rsidRDefault="000F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Courier New"/>
    <w:charset w:val="00"/>
    <w:family w:val="swiss"/>
    <w:pitch w:val="default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ED88" w14:textId="77777777" w:rsidR="0015440F" w:rsidRDefault="0015440F">
    <w:pPr>
      <w:pStyle w:val="Nagwek"/>
      <w:tabs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7" behindDoc="0" locked="0" layoutInCell="1" allowOverlap="1" wp14:anchorId="74DCF9F4" wp14:editId="5C6DE91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45339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4533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9332E0" w14:textId="77777777" w:rsidR="0015440F" w:rsidRDefault="0015440F">
                          <w:pPr>
                            <w:pStyle w:val="Stopka"/>
                            <w:jc w:val="center"/>
                          </w:pP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  <w:noProof/>
                            </w:rPr>
                            <w:t>38</w:t>
                          </w:r>
                          <w:r>
                            <w:rPr>
                              <w:rStyle w:val="Numerstrony"/>
                              <w:rFonts w:ascii="Arial Narrow" w:hAnsi="Arial Narrow"/>
                            </w:rPr>
                            <w:fldChar w:fldCharType="end"/>
                          </w:r>
                        </w:p>
                        <w:p w14:paraId="4D13A553" w14:textId="77777777" w:rsidR="0015440F" w:rsidRDefault="0015440F">
                          <w:pPr>
                            <w:pStyle w:val="Nagwek"/>
                            <w:tabs>
                              <w:tab w:val="right" w:pos="9360"/>
                            </w:tabs>
                            <w:ind w:left="-180" w:right="-288"/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</w:p>
                        <w:p w14:paraId="05BA3500" w14:textId="77777777" w:rsidR="0015440F" w:rsidRDefault="0015440F">
                          <w:pPr>
                            <w:pStyle w:val="Stopka"/>
                            <w:ind w:right="360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CF9F4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0;margin-top:.05pt;width:19.15pt;height:35.7pt;z-index:2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" stroked="f">
              <v:fill opacity="0"/>
              <v:textbox style="mso-fit-shape-to-text:t" inset="0,0,0,0">
                <w:txbxContent>
                  <w:p w14:paraId="7F9332E0" w14:textId="77777777" w:rsidR="0015440F" w:rsidRDefault="0015440F">
                    <w:pPr>
                      <w:pStyle w:val="Stopka"/>
                      <w:jc w:val="center"/>
                    </w:pPr>
                    <w:r>
                      <w:rPr>
                        <w:rStyle w:val="Numerstro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Numerstrony"/>
                        <w:rFonts w:ascii="Arial Narrow" w:hAnsi="Arial Narrow"/>
                      </w:rPr>
                      <w:instrText>PAGE</w:instrTex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 Narrow" w:hAnsi="Arial Narrow"/>
                        <w:noProof/>
                      </w:rPr>
                      <w:t>38</w:t>
                    </w:r>
                    <w:r>
                      <w:rPr>
                        <w:rStyle w:val="Numerstrony"/>
                        <w:rFonts w:ascii="Arial Narrow" w:hAnsi="Arial Narrow"/>
                      </w:rPr>
                      <w:fldChar w:fldCharType="end"/>
                    </w:r>
                  </w:p>
                  <w:p w14:paraId="4D13A553" w14:textId="77777777" w:rsidR="0015440F" w:rsidRDefault="0015440F">
                    <w:pPr>
                      <w:pStyle w:val="Nagwek"/>
                      <w:tabs>
                        <w:tab w:val="right" w:pos="9360"/>
                      </w:tabs>
                      <w:ind w:left="-180" w:right="-288"/>
                      <w:jc w:val="center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</w:p>
                  <w:p w14:paraId="05BA3500" w14:textId="77777777" w:rsidR="0015440F" w:rsidRDefault="0015440F">
                    <w:pPr>
                      <w:pStyle w:val="Stopka"/>
                      <w:ind w:right="360"/>
                      <w:rPr>
                        <w:rStyle w:val="Numerstrony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81EDA" w14:textId="77777777" w:rsidR="000F06EF" w:rsidRDefault="000F06EF">
      <w:r>
        <w:separator/>
      </w:r>
    </w:p>
  </w:footnote>
  <w:footnote w:type="continuationSeparator" w:id="0">
    <w:p w14:paraId="232ADA2F" w14:textId="77777777" w:rsidR="000F06EF" w:rsidRDefault="000F0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0000014"/>
    <w:multiLevelType w:val="multilevel"/>
    <w:tmpl w:val="00000014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4" w15:restartNumberingAfterBreak="0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5" w15:restartNumberingAfterBreak="0">
    <w:nsid w:val="0000001C"/>
    <w:multiLevelType w:val="multilevel"/>
    <w:tmpl w:val="0000001C"/>
    <w:name w:val="WWNum30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upperLetter"/>
      <w:lvlText w:val="%2.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B"/>
    <w:multiLevelType w:val="multilevel"/>
    <w:tmpl w:val="DB6A118C"/>
    <w:name w:val="WWNum45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Shruti" w:hAnsi="Shruti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7" w15:restartNumberingAfterBreak="0">
    <w:nsid w:val="00000052"/>
    <w:multiLevelType w:val="multilevel"/>
    <w:tmpl w:val="00000052"/>
    <w:name w:val="WWNum85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8" w15:restartNumberingAfterBreak="0">
    <w:nsid w:val="00000053"/>
    <w:multiLevelType w:val="multilevel"/>
    <w:tmpl w:val="A9BAF52C"/>
    <w:name w:val="WWNum8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9" w15:restartNumberingAfterBreak="0">
    <w:nsid w:val="00000057"/>
    <w:multiLevelType w:val="multilevel"/>
    <w:tmpl w:val="00000057"/>
    <w:name w:val="WWNum90"/>
    <w:lvl w:ilvl="0">
      <w:start w:val="1"/>
      <w:numFmt w:val="decimal"/>
      <w:lvlText w:val="%1)"/>
      <w:lvlJc w:val="left"/>
      <w:pPr>
        <w:tabs>
          <w:tab w:val="num" w:pos="0"/>
        </w:tabs>
        <w:ind w:left="25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8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003" w:hanging="180"/>
      </w:pPr>
    </w:lvl>
    <w:lvl w:ilvl="3">
      <w:start w:val="1"/>
      <w:numFmt w:val="lowerRoman"/>
      <w:lvlText w:val="%2.%3.%4."/>
      <w:lvlJc w:val="left"/>
      <w:pPr>
        <w:tabs>
          <w:tab w:val="num" w:pos="0"/>
        </w:tabs>
        <w:ind w:left="472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44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16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8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6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323" w:hanging="180"/>
      </w:pPr>
    </w:lvl>
  </w:abstractNum>
  <w:abstractNum w:abstractNumId="10" w15:restartNumberingAfterBreak="0">
    <w:nsid w:val="00000058"/>
    <w:multiLevelType w:val="multilevel"/>
    <w:tmpl w:val="ACBE7658"/>
    <w:name w:val="WWNum92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ahoma"/>
        <w:b/>
        <w:color w:val="00000A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4E4EA2"/>
    <w:multiLevelType w:val="hybridMultilevel"/>
    <w:tmpl w:val="7708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C438D"/>
    <w:multiLevelType w:val="hybridMultilevel"/>
    <w:tmpl w:val="4E64C83C"/>
    <w:lvl w:ilvl="0" w:tplc="F82E8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028A"/>
    <w:multiLevelType w:val="hybridMultilevel"/>
    <w:tmpl w:val="1DC468CC"/>
    <w:lvl w:ilvl="0" w:tplc="E7C4FF1A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Theme="minorHAnsi" w:hAnsiTheme="minorHAns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58C47CC"/>
    <w:multiLevelType w:val="hybridMultilevel"/>
    <w:tmpl w:val="33CE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04522C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7" w15:restartNumberingAfterBreak="0">
    <w:nsid w:val="21CB25E3"/>
    <w:multiLevelType w:val="hybridMultilevel"/>
    <w:tmpl w:val="6336AD46"/>
    <w:lvl w:ilvl="0" w:tplc="04150019">
      <w:start w:val="1"/>
      <w:numFmt w:val="lowerLetter"/>
      <w:lvlText w:val="%1."/>
      <w:lvlJc w:val="left"/>
      <w:pPr>
        <w:ind w:left="1239" w:hanging="360"/>
      </w:pPr>
    </w:lvl>
    <w:lvl w:ilvl="1" w:tplc="04150019" w:tentative="1">
      <w:start w:val="1"/>
      <w:numFmt w:val="lowerLetter"/>
      <w:lvlText w:val="%2."/>
      <w:lvlJc w:val="left"/>
      <w:pPr>
        <w:ind w:left="1959" w:hanging="360"/>
      </w:pPr>
    </w:lvl>
    <w:lvl w:ilvl="2" w:tplc="0415001B" w:tentative="1">
      <w:start w:val="1"/>
      <w:numFmt w:val="lowerRoman"/>
      <w:lvlText w:val="%3."/>
      <w:lvlJc w:val="right"/>
      <w:pPr>
        <w:ind w:left="2679" w:hanging="180"/>
      </w:pPr>
    </w:lvl>
    <w:lvl w:ilvl="3" w:tplc="0415000F" w:tentative="1">
      <w:start w:val="1"/>
      <w:numFmt w:val="decimal"/>
      <w:lvlText w:val="%4."/>
      <w:lvlJc w:val="left"/>
      <w:pPr>
        <w:ind w:left="3399" w:hanging="360"/>
      </w:pPr>
    </w:lvl>
    <w:lvl w:ilvl="4" w:tplc="04150019" w:tentative="1">
      <w:start w:val="1"/>
      <w:numFmt w:val="lowerLetter"/>
      <w:lvlText w:val="%5."/>
      <w:lvlJc w:val="left"/>
      <w:pPr>
        <w:ind w:left="4119" w:hanging="360"/>
      </w:pPr>
    </w:lvl>
    <w:lvl w:ilvl="5" w:tplc="0415001B" w:tentative="1">
      <w:start w:val="1"/>
      <w:numFmt w:val="lowerRoman"/>
      <w:lvlText w:val="%6."/>
      <w:lvlJc w:val="right"/>
      <w:pPr>
        <w:ind w:left="4839" w:hanging="180"/>
      </w:pPr>
    </w:lvl>
    <w:lvl w:ilvl="6" w:tplc="0415000F" w:tentative="1">
      <w:start w:val="1"/>
      <w:numFmt w:val="decimal"/>
      <w:lvlText w:val="%7."/>
      <w:lvlJc w:val="left"/>
      <w:pPr>
        <w:ind w:left="5559" w:hanging="360"/>
      </w:pPr>
    </w:lvl>
    <w:lvl w:ilvl="7" w:tplc="04150019" w:tentative="1">
      <w:start w:val="1"/>
      <w:numFmt w:val="lowerLetter"/>
      <w:lvlText w:val="%8."/>
      <w:lvlJc w:val="left"/>
      <w:pPr>
        <w:ind w:left="6279" w:hanging="360"/>
      </w:pPr>
    </w:lvl>
    <w:lvl w:ilvl="8" w:tplc="0415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8" w15:restartNumberingAfterBreak="0">
    <w:nsid w:val="29AA1D52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29AB4AD6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0" w15:restartNumberingAfterBreak="0">
    <w:nsid w:val="3223280F"/>
    <w:multiLevelType w:val="hybridMultilevel"/>
    <w:tmpl w:val="D57A2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65F4B"/>
    <w:multiLevelType w:val="multilevel"/>
    <w:tmpl w:val="63FAD0AE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</w:lvl>
    <w:lvl w:ilvl="1">
      <w:start w:val="1"/>
      <w:numFmt w:val="decimal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 w15:restartNumberingAfterBreak="0">
    <w:nsid w:val="465B47F5"/>
    <w:multiLevelType w:val="multilevel"/>
    <w:tmpl w:val="92900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A9D2168"/>
    <w:multiLevelType w:val="hybridMultilevel"/>
    <w:tmpl w:val="FA2AD3CA"/>
    <w:lvl w:ilvl="0" w:tplc="0415000B">
      <w:start w:val="1"/>
      <w:numFmt w:val="lowerLetter"/>
      <w:lvlText w:val="%1)"/>
      <w:lvlJc w:val="left"/>
      <w:pPr>
        <w:ind w:left="1603" w:hanging="360"/>
      </w:pPr>
    </w:lvl>
    <w:lvl w:ilvl="1" w:tplc="2E1A2008">
      <w:start w:val="1"/>
      <w:numFmt w:val="lowerLetter"/>
      <w:lvlText w:val="%2."/>
      <w:lvlJc w:val="left"/>
      <w:pPr>
        <w:ind w:left="2323" w:hanging="360"/>
      </w:pPr>
    </w:lvl>
    <w:lvl w:ilvl="2" w:tplc="44BA10D4" w:tentative="1">
      <w:start w:val="1"/>
      <w:numFmt w:val="lowerRoman"/>
      <w:lvlText w:val="%3."/>
      <w:lvlJc w:val="right"/>
      <w:pPr>
        <w:ind w:left="3043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483" w:hanging="360"/>
      </w:pPr>
    </w:lvl>
    <w:lvl w:ilvl="5" w:tplc="0415001B" w:tentative="1">
      <w:start w:val="1"/>
      <w:numFmt w:val="lowerRoman"/>
      <w:lvlText w:val="%6."/>
      <w:lvlJc w:val="right"/>
      <w:pPr>
        <w:ind w:left="5203" w:hanging="180"/>
      </w:pPr>
    </w:lvl>
    <w:lvl w:ilvl="6" w:tplc="0415000F" w:tentative="1">
      <w:start w:val="1"/>
      <w:numFmt w:val="decimal"/>
      <w:lvlText w:val="%7."/>
      <w:lvlJc w:val="left"/>
      <w:pPr>
        <w:ind w:left="5923" w:hanging="360"/>
      </w:pPr>
    </w:lvl>
    <w:lvl w:ilvl="7" w:tplc="04150019" w:tentative="1">
      <w:start w:val="1"/>
      <w:numFmt w:val="lowerLetter"/>
      <w:lvlText w:val="%8."/>
      <w:lvlJc w:val="left"/>
      <w:pPr>
        <w:ind w:left="6643" w:hanging="360"/>
      </w:pPr>
    </w:lvl>
    <w:lvl w:ilvl="8" w:tplc="0415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25" w15:restartNumberingAfterBreak="0">
    <w:nsid w:val="4F9724D8"/>
    <w:multiLevelType w:val="hybridMultilevel"/>
    <w:tmpl w:val="A9F494FA"/>
    <w:lvl w:ilvl="0" w:tplc="BDF03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994558"/>
    <w:multiLevelType w:val="hybridMultilevel"/>
    <w:tmpl w:val="AC18A53A"/>
    <w:lvl w:ilvl="0" w:tplc="D5941B9E">
      <w:start w:val="1"/>
      <w:numFmt w:val="decimal"/>
      <w:lvlText w:val="%1."/>
      <w:lvlJc w:val="left"/>
      <w:pPr>
        <w:tabs>
          <w:tab w:val="num" w:pos="473"/>
        </w:tabs>
        <w:ind w:left="113"/>
      </w:pPr>
      <w:rPr>
        <w:rFonts w:ascii="Times New Roman" w:hAnsi="Times New Roman" w:cs="Times New Roman" w:hint="default"/>
        <w:sz w:val="24"/>
      </w:rPr>
    </w:lvl>
    <w:lvl w:ilvl="1" w:tplc="9B64C738">
      <w:start w:val="1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35661A8"/>
    <w:multiLevelType w:val="hybridMultilevel"/>
    <w:tmpl w:val="7FF2D592"/>
    <w:lvl w:ilvl="0" w:tplc="157CAA5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B156E2"/>
    <w:multiLevelType w:val="hybridMultilevel"/>
    <w:tmpl w:val="494A0B5C"/>
    <w:lvl w:ilvl="0" w:tplc="ECD8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6F687A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6ED6381"/>
    <w:multiLevelType w:val="multilevel"/>
    <w:tmpl w:val="4594D078"/>
    <w:lvl w:ilvl="0">
      <w:start w:val="1"/>
      <w:numFmt w:val="decimal"/>
      <w:lvlText w:val="%1)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3."/>
      <w:lvlJc w:val="right"/>
      <w:pPr>
        <w:ind w:left="3748" w:hanging="180"/>
      </w:pPr>
    </w:lvl>
    <w:lvl w:ilvl="3">
      <w:start w:val="1"/>
      <w:numFmt w:val="decimal"/>
      <w:lvlText w:val="%4."/>
      <w:lvlJc w:val="left"/>
      <w:pPr>
        <w:ind w:left="4468" w:hanging="360"/>
      </w:pPr>
    </w:lvl>
    <w:lvl w:ilvl="4">
      <w:start w:val="1"/>
      <w:numFmt w:val="lowerLetter"/>
      <w:lvlText w:val="%5."/>
      <w:lvlJc w:val="left"/>
      <w:pPr>
        <w:ind w:left="5188" w:hanging="360"/>
      </w:pPr>
    </w:lvl>
    <w:lvl w:ilvl="5">
      <w:start w:val="1"/>
      <w:numFmt w:val="lowerRoman"/>
      <w:lvlText w:val="%6."/>
      <w:lvlJc w:val="right"/>
      <w:pPr>
        <w:ind w:left="5908" w:hanging="180"/>
      </w:pPr>
    </w:lvl>
    <w:lvl w:ilvl="6">
      <w:start w:val="1"/>
      <w:numFmt w:val="decimal"/>
      <w:lvlText w:val="%7."/>
      <w:lvlJc w:val="left"/>
      <w:pPr>
        <w:ind w:left="6628" w:hanging="360"/>
      </w:pPr>
    </w:lvl>
    <w:lvl w:ilvl="7">
      <w:start w:val="1"/>
      <w:numFmt w:val="lowerLetter"/>
      <w:lvlText w:val="%8."/>
      <w:lvlJc w:val="left"/>
      <w:pPr>
        <w:ind w:left="7348" w:hanging="360"/>
      </w:pPr>
    </w:lvl>
    <w:lvl w:ilvl="8">
      <w:start w:val="1"/>
      <w:numFmt w:val="lowerRoman"/>
      <w:lvlText w:val="%9."/>
      <w:lvlJc w:val="right"/>
      <w:pPr>
        <w:ind w:left="8068" w:hanging="180"/>
      </w:pPr>
    </w:lvl>
  </w:abstractNum>
  <w:abstractNum w:abstractNumId="30" w15:restartNumberingAfterBreak="0">
    <w:nsid w:val="7C68771B"/>
    <w:multiLevelType w:val="hybridMultilevel"/>
    <w:tmpl w:val="3EAA9484"/>
    <w:lvl w:ilvl="0" w:tplc="FF9EF5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8"/>
  </w:num>
  <w:num w:numId="4">
    <w:abstractNumId w:val="13"/>
  </w:num>
  <w:num w:numId="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7"/>
  </w:num>
  <w:num w:numId="9">
    <w:abstractNumId w:val="25"/>
  </w:num>
  <w:num w:numId="10">
    <w:abstractNumId w:val="20"/>
  </w:num>
  <w:num w:numId="11">
    <w:abstractNumId w:val="15"/>
  </w:num>
  <w:num w:numId="12">
    <w:abstractNumId w:val="11"/>
  </w:num>
  <w:num w:numId="13">
    <w:abstractNumId w:val="21"/>
  </w:num>
  <w:num w:numId="14">
    <w:abstractNumId w:val="24"/>
  </w:num>
  <w:num w:numId="15">
    <w:abstractNumId w:val="14"/>
  </w:num>
  <w:num w:numId="16">
    <w:abstractNumId w:val="16"/>
  </w:num>
  <w:num w:numId="17">
    <w:abstractNumId w:val="18"/>
  </w:num>
  <w:num w:numId="18">
    <w:abstractNumId w:val="22"/>
  </w:num>
  <w:num w:numId="19">
    <w:abstractNumId w:val="17"/>
  </w:num>
  <w:num w:numId="20">
    <w:abstractNumId w:val="30"/>
  </w:num>
  <w:num w:numId="2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AA"/>
    <w:rsid w:val="00000E9F"/>
    <w:rsid w:val="00001082"/>
    <w:rsid w:val="00001BED"/>
    <w:rsid w:val="00001EEB"/>
    <w:rsid w:val="00001F12"/>
    <w:rsid w:val="000023D5"/>
    <w:rsid w:val="0000250F"/>
    <w:rsid w:val="00002A24"/>
    <w:rsid w:val="0000387B"/>
    <w:rsid w:val="00003A9F"/>
    <w:rsid w:val="000047B9"/>
    <w:rsid w:val="00004C7D"/>
    <w:rsid w:val="000051DD"/>
    <w:rsid w:val="00005A25"/>
    <w:rsid w:val="000067B2"/>
    <w:rsid w:val="00006DE3"/>
    <w:rsid w:val="00006FF3"/>
    <w:rsid w:val="000073DE"/>
    <w:rsid w:val="000073FD"/>
    <w:rsid w:val="000078EA"/>
    <w:rsid w:val="00007CC1"/>
    <w:rsid w:val="000106AF"/>
    <w:rsid w:val="00010F1A"/>
    <w:rsid w:val="00011133"/>
    <w:rsid w:val="000111D7"/>
    <w:rsid w:val="00011313"/>
    <w:rsid w:val="0001291D"/>
    <w:rsid w:val="00012F01"/>
    <w:rsid w:val="00013C89"/>
    <w:rsid w:val="00013CDE"/>
    <w:rsid w:val="00013EE9"/>
    <w:rsid w:val="0001444F"/>
    <w:rsid w:val="000174C8"/>
    <w:rsid w:val="00017AD5"/>
    <w:rsid w:val="00017F1C"/>
    <w:rsid w:val="00020121"/>
    <w:rsid w:val="0002077B"/>
    <w:rsid w:val="0002108C"/>
    <w:rsid w:val="000211C6"/>
    <w:rsid w:val="00021818"/>
    <w:rsid w:val="00022524"/>
    <w:rsid w:val="00022ED1"/>
    <w:rsid w:val="0002301E"/>
    <w:rsid w:val="00023F07"/>
    <w:rsid w:val="00024BFB"/>
    <w:rsid w:val="00025E28"/>
    <w:rsid w:val="00025E4A"/>
    <w:rsid w:val="00026A29"/>
    <w:rsid w:val="00027490"/>
    <w:rsid w:val="00027AFE"/>
    <w:rsid w:val="00030793"/>
    <w:rsid w:val="00030848"/>
    <w:rsid w:val="000311C8"/>
    <w:rsid w:val="00031C8B"/>
    <w:rsid w:val="00033355"/>
    <w:rsid w:val="00034370"/>
    <w:rsid w:val="000349CE"/>
    <w:rsid w:val="00034BA4"/>
    <w:rsid w:val="00035647"/>
    <w:rsid w:val="000359D3"/>
    <w:rsid w:val="00035D32"/>
    <w:rsid w:val="00036127"/>
    <w:rsid w:val="00037112"/>
    <w:rsid w:val="0003746E"/>
    <w:rsid w:val="0003785C"/>
    <w:rsid w:val="00037D73"/>
    <w:rsid w:val="00040363"/>
    <w:rsid w:val="000409B3"/>
    <w:rsid w:val="00041812"/>
    <w:rsid w:val="00041D30"/>
    <w:rsid w:val="000425A5"/>
    <w:rsid w:val="000425C3"/>
    <w:rsid w:val="0004281B"/>
    <w:rsid w:val="00042A98"/>
    <w:rsid w:val="00043072"/>
    <w:rsid w:val="000438D7"/>
    <w:rsid w:val="00043976"/>
    <w:rsid w:val="000442D8"/>
    <w:rsid w:val="000447FB"/>
    <w:rsid w:val="000454CF"/>
    <w:rsid w:val="00045B9C"/>
    <w:rsid w:val="0004603C"/>
    <w:rsid w:val="000468D9"/>
    <w:rsid w:val="00046AD7"/>
    <w:rsid w:val="00047227"/>
    <w:rsid w:val="0004762F"/>
    <w:rsid w:val="00047D0D"/>
    <w:rsid w:val="00047E66"/>
    <w:rsid w:val="000506A9"/>
    <w:rsid w:val="00050E09"/>
    <w:rsid w:val="00050F19"/>
    <w:rsid w:val="00051F6E"/>
    <w:rsid w:val="0005202F"/>
    <w:rsid w:val="0005298A"/>
    <w:rsid w:val="00052C36"/>
    <w:rsid w:val="00054B4D"/>
    <w:rsid w:val="00054DDF"/>
    <w:rsid w:val="00056345"/>
    <w:rsid w:val="00056913"/>
    <w:rsid w:val="00056955"/>
    <w:rsid w:val="00057235"/>
    <w:rsid w:val="00057A67"/>
    <w:rsid w:val="000609A2"/>
    <w:rsid w:val="0006106E"/>
    <w:rsid w:val="00061A5A"/>
    <w:rsid w:val="00062549"/>
    <w:rsid w:val="00063207"/>
    <w:rsid w:val="00063B73"/>
    <w:rsid w:val="00065AA9"/>
    <w:rsid w:val="00066F3C"/>
    <w:rsid w:val="000673D3"/>
    <w:rsid w:val="00067F29"/>
    <w:rsid w:val="00070006"/>
    <w:rsid w:val="000703B0"/>
    <w:rsid w:val="00070CBD"/>
    <w:rsid w:val="00070EF0"/>
    <w:rsid w:val="00072206"/>
    <w:rsid w:val="000742A3"/>
    <w:rsid w:val="00075210"/>
    <w:rsid w:val="0007528D"/>
    <w:rsid w:val="0007545D"/>
    <w:rsid w:val="00076B2C"/>
    <w:rsid w:val="00076DA6"/>
    <w:rsid w:val="0007709E"/>
    <w:rsid w:val="00077133"/>
    <w:rsid w:val="000773EB"/>
    <w:rsid w:val="00077462"/>
    <w:rsid w:val="0007774E"/>
    <w:rsid w:val="00077A7A"/>
    <w:rsid w:val="00077B90"/>
    <w:rsid w:val="0008008F"/>
    <w:rsid w:val="00081982"/>
    <w:rsid w:val="0008224E"/>
    <w:rsid w:val="000822B2"/>
    <w:rsid w:val="000826CD"/>
    <w:rsid w:val="00082BD6"/>
    <w:rsid w:val="0008346B"/>
    <w:rsid w:val="00084927"/>
    <w:rsid w:val="000851C2"/>
    <w:rsid w:val="00085CF4"/>
    <w:rsid w:val="0008617B"/>
    <w:rsid w:val="00086712"/>
    <w:rsid w:val="00086963"/>
    <w:rsid w:val="0009019E"/>
    <w:rsid w:val="00091A50"/>
    <w:rsid w:val="00091AA7"/>
    <w:rsid w:val="00092AB7"/>
    <w:rsid w:val="00092C9D"/>
    <w:rsid w:val="00093952"/>
    <w:rsid w:val="000944B3"/>
    <w:rsid w:val="00094E11"/>
    <w:rsid w:val="0009620B"/>
    <w:rsid w:val="000A0BFF"/>
    <w:rsid w:val="000A1952"/>
    <w:rsid w:val="000A1C91"/>
    <w:rsid w:val="000A2AFA"/>
    <w:rsid w:val="000A3F66"/>
    <w:rsid w:val="000A59D6"/>
    <w:rsid w:val="000A5EFE"/>
    <w:rsid w:val="000A605F"/>
    <w:rsid w:val="000B05E7"/>
    <w:rsid w:val="000B0F7E"/>
    <w:rsid w:val="000B1738"/>
    <w:rsid w:val="000B1E70"/>
    <w:rsid w:val="000B21D1"/>
    <w:rsid w:val="000B2B4E"/>
    <w:rsid w:val="000B2E01"/>
    <w:rsid w:val="000B3AB0"/>
    <w:rsid w:val="000B421B"/>
    <w:rsid w:val="000B4DC0"/>
    <w:rsid w:val="000B623D"/>
    <w:rsid w:val="000B6A03"/>
    <w:rsid w:val="000B77FC"/>
    <w:rsid w:val="000B798A"/>
    <w:rsid w:val="000B7BC9"/>
    <w:rsid w:val="000C07C1"/>
    <w:rsid w:val="000C1571"/>
    <w:rsid w:val="000C174D"/>
    <w:rsid w:val="000C2341"/>
    <w:rsid w:val="000C2805"/>
    <w:rsid w:val="000C3120"/>
    <w:rsid w:val="000C37E0"/>
    <w:rsid w:val="000C4ED5"/>
    <w:rsid w:val="000C5678"/>
    <w:rsid w:val="000C57A7"/>
    <w:rsid w:val="000C62E2"/>
    <w:rsid w:val="000C7055"/>
    <w:rsid w:val="000C7B99"/>
    <w:rsid w:val="000D01FC"/>
    <w:rsid w:val="000D1782"/>
    <w:rsid w:val="000D1978"/>
    <w:rsid w:val="000D1C5B"/>
    <w:rsid w:val="000D28D4"/>
    <w:rsid w:val="000D416F"/>
    <w:rsid w:val="000D42D4"/>
    <w:rsid w:val="000D4C4B"/>
    <w:rsid w:val="000D6262"/>
    <w:rsid w:val="000D6701"/>
    <w:rsid w:val="000D67E5"/>
    <w:rsid w:val="000D69A1"/>
    <w:rsid w:val="000D6CE2"/>
    <w:rsid w:val="000D72A9"/>
    <w:rsid w:val="000E04A3"/>
    <w:rsid w:val="000E079A"/>
    <w:rsid w:val="000E0D54"/>
    <w:rsid w:val="000E192E"/>
    <w:rsid w:val="000E21E1"/>
    <w:rsid w:val="000E2985"/>
    <w:rsid w:val="000E37EB"/>
    <w:rsid w:val="000E3846"/>
    <w:rsid w:val="000E3E5E"/>
    <w:rsid w:val="000E4581"/>
    <w:rsid w:val="000E5545"/>
    <w:rsid w:val="000E5A77"/>
    <w:rsid w:val="000E655F"/>
    <w:rsid w:val="000E659A"/>
    <w:rsid w:val="000E68E2"/>
    <w:rsid w:val="000E78AA"/>
    <w:rsid w:val="000E7A9B"/>
    <w:rsid w:val="000E7EE5"/>
    <w:rsid w:val="000F01DD"/>
    <w:rsid w:val="000F06EF"/>
    <w:rsid w:val="000F0C4A"/>
    <w:rsid w:val="000F0D23"/>
    <w:rsid w:val="000F14C3"/>
    <w:rsid w:val="000F1874"/>
    <w:rsid w:val="000F2EE5"/>
    <w:rsid w:val="000F2FA0"/>
    <w:rsid w:val="000F35D2"/>
    <w:rsid w:val="000F3D1B"/>
    <w:rsid w:val="000F3D93"/>
    <w:rsid w:val="000F44EE"/>
    <w:rsid w:val="000F47DD"/>
    <w:rsid w:val="000F49C4"/>
    <w:rsid w:val="000F4C30"/>
    <w:rsid w:val="000F5102"/>
    <w:rsid w:val="000F5FD9"/>
    <w:rsid w:val="000F6D75"/>
    <w:rsid w:val="000F78BA"/>
    <w:rsid w:val="0010033E"/>
    <w:rsid w:val="001007C5"/>
    <w:rsid w:val="00100E39"/>
    <w:rsid w:val="00101698"/>
    <w:rsid w:val="00102BDE"/>
    <w:rsid w:val="001030AA"/>
    <w:rsid w:val="00103D65"/>
    <w:rsid w:val="00104013"/>
    <w:rsid w:val="00104A3D"/>
    <w:rsid w:val="00104E35"/>
    <w:rsid w:val="001058EF"/>
    <w:rsid w:val="00105A24"/>
    <w:rsid w:val="00105B4E"/>
    <w:rsid w:val="001065EF"/>
    <w:rsid w:val="00106830"/>
    <w:rsid w:val="00107818"/>
    <w:rsid w:val="00107823"/>
    <w:rsid w:val="00107DBD"/>
    <w:rsid w:val="00110AE3"/>
    <w:rsid w:val="001119D5"/>
    <w:rsid w:val="001119E6"/>
    <w:rsid w:val="00111F69"/>
    <w:rsid w:val="001123CB"/>
    <w:rsid w:val="00112B5F"/>
    <w:rsid w:val="0011350D"/>
    <w:rsid w:val="00113558"/>
    <w:rsid w:val="00114749"/>
    <w:rsid w:val="00115C1C"/>
    <w:rsid w:val="00116448"/>
    <w:rsid w:val="00116BEB"/>
    <w:rsid w:val="00116ED7"/>
    <w:rsid w:val="001179C6"/>
    <w:rsid w:val="00117DC4"/>
    <w:rsid w:val="0012064A"/>
    <w:rsid w:val="00120812"/>
    <w:rsid w:val="00121623"/>
    <w:rsid w:val="00122480"/>
    <w:rsid w:val="001227F6"/>
    <w:rsid w:val="0012338B"/>
    <w:rsid w:val="001253F1"/>
    <w:rsid w:val="00125DA0"/>
    <w:rsid w:val="001260CC"/>
    <w:rsid w:val="00127BEB"/>
    <w:rsid w:val="00130420"/>
    <w:rsid w:val="00130981"/>
    <w:rsid w:val="00131C94"/>
    <w:rsid w:val="0013274B"/>
    <w:rsid w:val="001333B5"/>
    <w:rsid w:val="00133762"/>
    <w:rsid w:val="00133F75"/>
    <w:rsid w:val="00134166"/>
    <w:rsid w:val="001348AB"/>
    <w:rsid w:val="00135520"/>
    <w:rsid w:val="00135B34"/>
    <w:rsid w:val="00135C1B"/>
    <w:rsid w:val="00136FA7"/>
    <w:rsid w:val="0014007A"/>
    <w:rsid w:val="00140D73"/>
    <w:rsid w:val="00141A84"/>
    <w:rsid w:val="001423BD"/>
    <w:rsid w:val="001434B6"/>
    <w:rsid w:val="00143E15"/>
    <w:rsid w:val="00146360"/>
    <w:rsid w:val="001477C6"/>
    <w:rsid w:val="00147E0F"/>
    <w:rsid w:val="00147E77"/>
    <w:rsid w:val="00150B07"/>
    <w:rsid w:val="00150B18"/>
    <w:rsid w:val="00150E9A"/>
    <w:rsid w:val="00152159"/>
    <w:rsid w:val="00153A6F"/>
    <w:rsid w:val="0015440F"/>
    <w:rsid w:val="001556A9"/>
    <w:rsid w:val="00155A64"/>
    <w:rsid w:val="00156FCB"/>
    <w:rsid w:val="00157302"/>
    <w:rsid w:val="00160E89"/>
    <w:rsid w:val="0016124A"/>
    <w:rsid w:val="001612B0"/>
    <w:rsid w:val="0016158A"/>
    <w:rsid w:val="001623AD"/>
    <w:rsid w:val="00163DA7"/>
    <w:rsid w:val="001641CE"/>
    <w:rsid w:val="00164D84"/>
    <w:rsid w:val="00164D93"/>
    <w:rsid w:val="00165251"/>
    <w:rsid w:val="001654D9"/>
    <w:rsid w:val="001655CA"/>
    <w:rsid w:val="00165812"/>
    <w:rsid w:val="0016645C"/>
    <w:rsid w:val="001672CB"/>
    <w:rsid w:val="00170AEC"/>
    <w:rsid w:val="00171FC8"/>
    <w:rsid w:val="001720B6"/>
    <w:rsid w:val="00172295"/>
    <w:rsid w:val="001723C3"/>
    <w:rsid w:val="001737CC"/>
    <w:rsid w:val="00173F86"/>
    <w:rsid w:val="00174A98"/>
    <w:rsid w:val="001777E0"/>
    <w:rsid w:val="00180F11"/>
    <w:rsid w:val="00181384"/>
    <w:rsid w:val="00181567"/>
    <w:rsid w:val="0018196B"/>
    <w:rsid w:val="00181A35"/>
    <w:rsid w:val="00181BE7"/>
    <w:rsid w:val="00181E03"/>
    <w:rsid w:val="00182871"/>
    <w:rsid w:val="00182AB4"/>
    <w:rsid w:val="00184C71"/>
    <w:rsid w:val="00184D91"/>
    <w:rsid w:val="00185178"/>
    <w:rsid w:val="0018556F"/>
    <w:rsid w:val="00185A20"/>
    <w:rsid w:val="001864DA"/>
    <w:rsid w:val="00187221"/>
    <w:rsid w:val="001908CF"/>
    <w:rsid w:val="0019119F"/>
    <w:rsid w:val="0019258C"/>
    <w:rsid w:val="0019323B"/>
    <w:rsid w:val="00193C8B"/>
    <w:rsid w:val="00195923"/>
    <w:rsid w:val="00195E36"/>
    <w:rsid w:val="00195FB6"/>
    <w:rsid w:val="00196038"/>
    <w:rsid w:val="00196803"/>
    <w:rsid w:val="001970E6"/>
    <w:rsid w:val="001973E6"/>
    <w:rsid w:val="001A0AC7"/>
    <w:rsid w:val="001A1732"/>
    <w:rsid w:val="001A1842"/>
    <w:rsid w:val="001A1A1C"/>
    <w:rsid w:val="001A21AA"/>
    <w:rsid w:val="001A37B5"/>
    <w:rsid w:val="001A4329"/>
    <w:rsid w:val="001A503E"/>
    <w:rsid w:val="001A52F2"/>
    <w:rsid w:val="001A55C0"/>
    <w:rsid w:val="001A56A6"/>
    <w:rsid w:val="001A58A7"/>
    <w:rsid w:val="001A6D05"/>
    <w:rsid w:val="001A6E16"/>
    <w:rsid w:val="001A77CD"/>
    <w:rsid w:val="001A7DA2"/>
    <w:rsid w:val="001B02E5"/>
    <w:rsid w:val="001B06A0"/>
    <w:rsid w:val="001B1E98"/>
    <w:rsid w:val="001B2971"/>
    <w:rsid w:val="001B2D32"/>
    <w:rsid w:val="001B3E8B"/>
    <w:rsid w:val="001B3EB5"/>
    <w:rsid w:val="001B403F"/>
    <w:rsid w:val="001B49ED"/>
    <w:rsid w:val="001B5EFA"/>
    <w:rsid w:val="001C0FBD"/>
    <w:rsid w:val="001C117A"/>
    <w:rsid w:val="001C11CD"/>
    <w:rsid w:val="001C139A"/>
    <w:rsid w:val="001C215E"/>
    <w:rsid w:val="001C242B"/>
    <w:rsid w:val="001C3034"/>
    <w:rsid w:val="001C3266"/>
    <w:rsid w:val="001C4337"/>
    <w:rsid w:val="001C444E"/>
    <w:rsid w:val="001C4492"/>
    <w:rsid w:val="001C4D04"/>
    <w:rsid w:val="001C751E"/>
    <w:rsid w:val="001C7F6C"/>
    <w:rsid w:val="001D04C8"/>
    <w:rsid w:val="001D0F21"/>
    <w:rsid w:val="001D19A7"/>
    <w:rsid w:val="001D2086"/>
    <w:rsid w:val="001D2C4C"/>
    <w:rsid w:val="001D2D23"/>
    <w:rsid w:val="001D342C"/>
    <w:rsid w:val="001D456A"/>
    <w:rsid w:val="001D6334"/>
    <w:rsid w:val="001D65FC"/>
    <w:rsid w:val="001D667A"/>
    <w:rsid w:val="001D76C9"/>
    <w:rsid w:val="001E1271"/>
    <w:rsid w:val="001E1E0E"/>
    <w:rsid w:val="001E1EF5"/>
    <w:rsid w:val="001E220C"/>
    <w:rsid w:val="001E2354"/>
    <w:rsid w:val="001E2496"/>
    <w:rsid w:val="001E28D7"/>
    <w:rsid w:val="001E3071"/>
    <w:rsid w:val="001E308A"/>
    <w:rsid w:val="001E39F3"/>
    <w:rsid w:val="001E49C2"/>
    <w:rsid w:val="001E4B96"/>
    <w:rsid w:val="001E4E60"/>
    <w:rsid w:val="001E5F1C"/>
    <w:rsid w:val="001E62A8"/>
    <w:rsid w:val="001E6D8A"/>
    <w:rsid w:val="001E7155"/>
    <w:rsid w:val="001F0AEC"/>
    <w:rsid w:val="001F1C27"/>
    <w:rsid w:val="001F1E88"/>
    <w:rsid w:val="001F2F47"/>
    <w:rsid w:val="001F4550"/>
    <w:rsid w:val="001F45CC"/>
    <w:rsid w:val="001F4FF0"/>
    <w:rsid w:val="001F54CC"/>
    <w:rsid w:val="001F5AAF"/>
    <w:rsid w:val="001F77F7"/>
    <w:rsid w:val="00200098"/>
    <w:rsid w:val="00200259"/>
    <w:rsid w:val="00201919"/>
    <w:rsid w:val="00203090"/>
    <w:rsid w:val="00203725"/>
    <w:rsid w:val="00203B4A"/>
    <w:rsid w:val="002055BD"/>
    <w:rsid w:val="0020590F"/>
    <w:rsid w:val="00205B7E"/>
    <w:rsid w:val="00206257"/>
    <w:rsid w:val="00207652"/>
    <w:rsid w:val="002108C2"/>
    <w:rsid w:val="00211EA6"/>
    <w:rsid w:val="0021383B"/>
    <w:rsid w:val="00215415"/>
    <w:rsid w:val="002155D6"/>
    <w:rsid w:val="00215877"/>
    <w:rsid w:val="00215C44"/>
    <w:rsid w:val="00215FA7"/>
    <w:rsid w:val="0021639F"/>
    <w:rsid w:val="002177D8"/>
    <w:rsid w:val="00220078"/>
    <w:rsid w:val="0022008B"/>
    <w:rsid w:val="002206DD"/>
    <w:rsid w:val="00221074"/>
    <w:rsid w:val="00222F6F"/>
    <w:rsid w:val="002236BE"/>
    <w:rsid w:val="00230D70"/>
    <w:rsid w:val="00230FD8"/>
    <w:rsid w:val="00230FDD"/>
    <w:rsid w:val="002322D8"/>
    <w:rsid w:val="002326F4"/>
    <w:rsid w:val="00233AF7"/>
    <w:rsid w:val="00233C4E"/>
    <w:rsid w:val="00233D80"/>
    <w:rsid w:val="00234F0D"/>
    <w:rsid w:val="0023591F"/>
    <w:rsid w:val="0023631E"/>
    <w:rsid w:val="002367A8"/>
    <w:rsid w:val="00236ED5"/>
    <w:rsid w:val="0023769E"/>
    <w:rsid w:val="00240EB5"/>
    <w:rsid w:val="002414E2"/>
    <w:rsid w:val="00242420"/>
    <w:rsid w:val="0024250E"/>
    <w:rsid w:val="00242D5A"/>
    <w:rsid w:val="00244C83"/>
    <w:rsid w:val="00244F64"/>
    <w:rsid w:val="00245B2A"/>
    <w:rsid w:val="00247BD3"/>
    <w:rsid w:val="002500CC"/>
    <w:rsid w:val="002518A8"/>
    <w:rsid w:val="00251D97"/>
    <w:rsid w:val="00252075"/>
    <w:rsid w:val="00252EBE"/>
    <w:rsid w:val="002542E7"/>
    <w:rsid w:val="00256293"/>
    <w:rsid w:val="0025706D"/>
    <w:rsid w:val="002577BC"/>
    <w:rsid w:val="00260BC7"/>
    <w:rsid w:val="0026122E"/>
    <w:rsid w:val="00261AB4"/>
    <w:rsid w:val="00261D12"/>
    <w:rsid w:val="00262B96"/>
    <w:rsid w:val="00263106"/>
    <w:rsid w:val="00263C24"/>
    <w:rsid w:val="0026457E"/>
    <w:rsid w:val="00265BFC"/>
    <w:rsid w:val="00266F37"/>
    <w:rsid w:val="00270747"/>
    <w:rsid w:val="002717D3"/>
    <w:rsid w:val="00272883"/>
    <w:rsid w:val="0027368C"/>
    <w:rsid w:val="00274245"/>
    <w:rsid w:val="00274F67"/>
    <w:rsid w:val="0027550B"/>
    <w:rsid w:val="00275C92"/>
    <w:rsid w:val="00276011"/>
    <w:rsid w:val="0027649D"/>
    <w:rsid w:val="00276724"/>
    <w:rsid w:val="00276BB9"/>
    <w:rsid w:val="00276CCA"/>
    <w:rsid w:val="00277A07"/>
    <w:rsid w:val="00277BE0"/>
    <w:rsid w:val="00281596"/>
    <w:rsid w:val="002823C5"/>
    <w:rsid w:val="00283971"/>
    <w:rsid w:val="00284136"/>
    <w:rsid w:val="00284E60"/>
    <w:rsid w:val="002857A3"/>
    <w:rsid w:val="00287AC9"/>
    <w:rsid w:val="0029144B"/>
    <w:rsid w:val="00291B8B"/>
    <w:rsid w:val="0029228B"/>
    <w:rsid w:val="00292460"/>
    <w:rsid w:val="00294A0E"/>
    <w:rsid w:val="00296FB6"/>
    <w:rsid w:val="0029706B"/>
    <w:rsid w:val="002972C3"/>
    <w:rsid w:val="00297F10"/>
    <w:rsid w:val="002A07DE"/>
    <w:rsid w:val="002A185C"/>
    <w:rsid w:val="002A264F"/>
    <w:rsid w:val="002A741D"/>
    <w:rsid w:val="002A7D0B"/>
    <w:rsid w:val="002A7F77"/>
    <w:rsid w:val="002B02E0"/>
    <w:rsid w:val="002B04FD"/>
    <w:rsid w:val="002B104C"/>
    <w:rsid w:val="002B1E42"/>
    <w:rsid w:val="002B29B1"/>
    <w:rsid w:val="002B411C"/>
    <w:rsid w:val="002B412D"/>
    <w:rsid w:val="002B47D6"/>
    <w:rsid w:val="002B4BB5"/>
    <w:rsid w:val="002B5CA9"/>
    <w:rsid w:val="002B63DF"/>
    <w:rsid w:val="002B6625"/>
    <w:rsid w:val="002B6C1C"/>
    <w:rsid w:val="002B6F77"/>
    <w:rsid w:val="002B6F9D"/>
    <w:rsid w:val="002B73E5"/>
    <w:rsid w:val="002C15C8"/>
    <w:rsid w:val="002C19F9"/>
    <w:rsid w:val="002C1C10"/>
    <w:rsid w:val="002C38E2"/>
    <w:rsid w:val="002C38EC"/>
    <w:rsid w:val="002C494C"/>
    <w:rsid w:val="002C5002"/>
    <w:rsid w:val="002C5338"/>
    <w:rsid w:val="002C5E1F"/>
    <w:rsid w:val="002C607E"/>
    <w:rsid w:val="002C6C34"/>
    <w:rsid w:val="002C750A"/>
    <w:rsid w:val="002C75A7"/>
    <w:rsid w:val="002C7BFB"/>
    <w:rsid w:val="002D1335"/>
    <w:rsid w:val="002D1D7F"/>
    <w:rsid w:val="002D2C1C"/>
    <w:rsid w:val="002D49A6"/>
    <w:rsid w:val="002D5C11"/>
    <w:rsid w:val="002D62A5"/>
    <w:rsid w:val="002D719C"/>
    <w:rsid w:val="002D72BC"/>
    <w:rsid w:val="002D79D9"/>
    <w:rsid w:val="002E0FF9"/>
    <w:rsid w:val="002E163B"/>
    <w:rsid w:val="002E2553"/>
    <w:rsid w:val="002E2822"/>
    <w:rsid w:val="002E2F08"/>
    <w:rsid w:val="002E372A"/>
    <w:rsid w:val="002E4028"/>
    <w:rsid w:val="002E458B"/>
    <w:rsid w:val="002E5611"/>
    <w:rsid w:val="002E5E79"/>
    <w:rsid w:val="002E650C"/>
    <w:rsid w:val="002E6867"/>
    <w:rsid w:val="002E6C32"/>
    <w:rsid w:val="002E7FBC"/>
    <w:rsid w:val="002F0548"/>
    <w:rsid w:val="002F0BCB"/>
    <w:rsid w:val="002F1D2F"/>
    <w:rsid w:val="002F2A6F"/>
    <w:rsid w:val="002F3340"/>
    <w:rsid w:val="002F3435"/>
    <w:rsid w:val="002F369F"/>
    <w:rsid w:val="002F410F"/>
    <w:rsid w:val="002F4883"/>
    <w:rsid w:val="002F4EF2"/>
    <w:rsid w:val="002F605A"/>
    <w:rsid w:val="002F6141"/>
    <w:rsid w:val="002F726F"/>
    <w:rsid w:val="002F7935"/>
    <w:rsid w:val="003005C2"/>
    <w:rsid w:val="00300615"/>
    <w:rsid w:val="00300688"/>
    <w:rsid w:val="00300D4B"/>
    <w:rsid w:val="003010AE"/>
    <w:rsid w:val="00301247"/>
    <w:rsid w:val="00302D01"/>
    <w:rsid w:val="0030358B"/>
    <w:rsid w:val="003044BC"/>
    <w:rsid w:val="00304620"/>
    <w:rsid w:val="00305D83"/>
    <w:rsid w:val="003065B2"/>
    <w:rsid w:val="00306676"/>
    <w:rsid w:val="00306DF1"/>
    <w:rsid w:val="00306FBB"/>
    <w:rsid w:val="0030760E"/>
    <w:rsid w:val="00307937"/>
    <w:rsid w:val="00310084"/>
    <w:rsid w:val="00311133"/>
    <w:rsid w:val="00311417"/>
    <w:rsid w:val="003114D6"/>
    <w:rsid w:val="00311535"/>
    <w:rsid w:val="00313C28"/>
    <w:rsid w:val="003146CA"/>
    <w:rsid w:val="00314A9E"/>
    <w:rsid w:val="00314E79"/>
    <w:rsid w:val="003153C7"/>
    <w:rsid w:val="00315BA1"/>
    <w:rsid w:val="00315E18"/>
    <w:rsid w:val="003163DD"/>
    <w:rsid w:val="0031696A"/>
    <w:rsid w:val="00317814"/>
    <w:rsid w:val="00317A5A"/>
    <w:rsid w:val="00317DF0"/>
    <w:rsid w:val="003203A4"/>
    <w:rsid w:val="0032054B"/>
    <w:rsid w:val="00320595"/>
    <w:rsid w:val="00321030"/>
    <w:rsid w:val="0032136D"/>
    <w:rsid w:val="00321E55"/>
    <w:rsid w:val="00322F07"/>
    <w:rsid w:val="003232F9"/>
    <w:rsid w:val="00323327"/>
    <w:rsid w:val="00323E80"/>
    <w:rsid w:val="00324778"/>
    <w:rsid w:val="0032484A"/>
    <w:rsid w:val="00324F31"/>
    <w:rsid w:val="00325372"/>
    <w:rsid w:val="0032713F"/>
    <w:rsid w:val="00327419"/>
    <w:rsid w:val="00327474"/>
    <w:rsid w:val="003274C9"/>
    <w:rsid w:val="003275FD"/>
    <w:rsid w:val="00327AB6"/>
    <w:rsid w:val="00330285"/>
    <w:rsid w:val="003313A4"/>
    <w:rsid w:val="0033187F"/>
    <w:rsid w:val="00332C33"/>
    <w:rsid w:val="0033421E"/>
    <w:rsid w:val="003348D3"/>
    <w:rsid w:val="00335816"/>
    <w:rsid w:val="00335836"/>
    <w:rsid w:val="00335E23"/>
    <w:rsid w:val="00336596"/>
    <w:rsid w:val="00337F6E"/>
    <w:rsid w:val="003402F3"/>
    <w:rsid w:val="0034185F"/>
    <w:rsid w:val="00342E9F"/>
    <w:rsid w:val="00342FC9"/>
    <w:rsid w:val="00343835"/>
    <w:rsid w:val="003438DB"/>
    <w:rsid w:val="00343D3B"/>
    <w:rsid w:val="00344A7B"/>
    <w:rsid w:val="00344D5D"/>
    <w:rsid w:val="00344FF0"/>
    <w:rsid w:val="00345792"/>
    <w:rsid w:val="0034599B"/>
    <w:rsid w:val="003466B0"/>
    <w:rsid w:val="00346995"/>
    <w:rsid w:val="00346D9E"/>
    <w:rsid w:val="0034774B"/>
    <w:rsid w:val="00347994"/>
    <w:rsid w:val="003501FB"/>
    <w:rsid w:val="00350611"/>
    <w:rsid w:val="00350AF1"/>
    <w:rsid w:val="00351700"/>
    <w:rsid w:val="00351CAD"/>
    <w:rsid w:val="003527E9"/>
    <w:rsid w:val="00352D72"/>
    <w:rsid w:val="00352F77"/>
    <w:rsid w:val="00353478"/>
    <w:rsid w:val="00353CDE"/>
    <w:rsid w:val="003541A9"/>
    <w:rsid w:val="00354BD6"/>
    <w:rsid w:val="00354C87"/>
    <w:rsid w:val="003556CC"/>
    <w:rsid w:val="00357034"/>
    <w:rsid w:val="0036020C"/>
    <w:rsid w:val="0036108A"/>
    <w:rsid w:val="00362375"/>
    <w:rsid w:val="003625F5"/>
    <w:rsid w:val="003628A7"/>
    <w:rsid w:val="00363583"/>
    <w:rsid w:val="00364CFF"/>
    <w:rsid w:val="00365C01"/>
    <w:rsid w:val="003669D5"/>
    <w:rsid w:val="00367014"/>
    <w:rsid w:val="003672AC"/>
    <w:rsid w:val="0036790D"/>
    <w:rsid w:val="003703A8"/>
    <w:rsid w:val="0037185B"/>
    <w:rsid w:val="003718A6"/>
    <w:rsid w:val="00372343"/>
    <w:rsid w:val="00372C75"/>
    <w:rsid w:val="00372E5B"/>
    <w:rsid w:val="00373591"/>
    <w:rsid w:val="0037412B"/>
    <w:rsid w:val="003743C2"/>
    <w:rsid w:val="0037495B"/>
    <w:rsid w:val="00374EB7"/>
    <w:rsid w:val="00375074"/>
    <w:rsid w:val="00375293"/>
    <w:rsid w:val="00376840"/>
    <w:rsid w:val="00377E75"/>
    <w:rsid w:val="00380D53"/>
    <w:rsid w:val="00380DEC"/>
    <w:rsid w:val="00381068"/>
    <w:rsid w:val="00381322"/>
    <w:rsid w:val="00381837"/>
    <w:rsid w:val="00382B4F"/>
    <w:rsid w:val="00382B57"/>
    <w:rsid w:val="0038418B"/>
    <w:rsid w:val="00384980"/>
    <w:rsid w:val="00384ADF"/>
    <w:rsid w:val="00384F6E"/>
    <w:rsid w:val="0038715B"/>
    <w:rsid w:val="00387568"/>
    <w:rsid w:val="00390FCB"/>
    <w:rsid w:val="0039238A"/>
    <w:rsid w:val="00392518"/>
    <w:rsid w:val="00394194"/>
    <w:rsid w:val="00395223"/>
    <w:rsid w:val="0039595A"/>
    <w:rsid w:val="00395C12"/>
    <w:rsid w:val="00395CC9"/>
    <w:rsid w:val="00396636"/>
    <w:rsid w:val="003967BC"/>
    <w:rsid w:val="00396F05"/>
    <w:rsid w:val="00397FD7"/>
    <w:rsid w:val="003A0DE2"/>
    <w:rsid w:val="003A0E91"/>
    <w:rsid w:val="003A14C6"/>
    <w:rsid w:val="003A19DA"/>
    <w:rsid w:val="003A2161"/>
    <w:rsid w:val="003A2790"/>
    <w:rsid w:val="003A28B8"/>
    <w:rsid w:val="003A29FA"/>
    <w:rsid w:val="003A2A44"/>
    <w:rsid w:val="003A2CC5"/>
    <w:rsid w:val="003A2DEE"/>
    <w:rsid w:val="003A2E85"/>
    <w:rsid w:val="003A43A5"/>
    <w:rsid w:val="003A537B"/>
    <w:rsid w:val="003A56A4"/>
    <w:rsid w:val="003A5F84"/>
    <w:rsid w:val="003A635A"/>
    <w:rsid w:val="003A6711"/>
    <w:rsid w:val="003A7467"/>
    <w:rsid w:val="003B115D"/>
    <w:rsid w:val="003B174E"/>
    <w:rsid w:val="003B2807"/>
    <w:rsid w:val="003B2859"/>
    <w:rsid w:val="003B2A4A"/>
    <w:rsid w:val="003B2D4E"/>
    <w:rsid w:val="003B33AE"/>
    <w:rsid w:val="003B3D30"/>
    <w:rsid w:val="003B4B10"/>
    <w:rsid w:val="003B54E2"/>
    <w:rsid w:val="003B5A84"/>
    <w:rsid w:val="003B5CF7"/>
    <w:rsid w:val="003B5DBB"/>
    <w:rsid w:val="003B5EA8"/>
    <w:rsid w:val="003B6602"/>
    <w:rsid w:val="003B6B52"/>
    <w:rsid w:val="003B6EE4"/>
    <w:rsid w:val="003B744F"/>
    <w:rsid w:val="003B749F"/>
    <w:rsid w:val="003B758D"/>
    <w:rsid w:val="003B75FD"/>
    <w:rsid w:val="003B79B2"/>
    <w:rsid w:val="003C05F0"/>
    <w:rsid w:val="003C1353"/>
    <w:rsid w:val="003C23EF"/>
    <w:rsid w:val="003C3269"/>
    <w:rsid w:val="003C339A"/>
    <w:rsid w:val="003C37CF"/>
    <w:rsid w:val="003C4E51"/>
    <w:rsid w:val="003C5CC1"/>
    <w:rsid w:val="003C5CCC"/>
    <w:rsid w:val="003C6E9A"/>
    <w:rsid w:val="003C785D"/>
    <w:rsid w:val="003C7E7B"/>
    <w:rsid w:val="003D08E2"/>
    <w:rsid w:val="003D12A3"/>
    <w:rsid w:val="003D225E"/>
    <w:rsid w:val="003D33C2"/>
    <w:rsid w:val="003D3EE2"/>
    <w:rsid w:val="003D54B4"/>
    <w:rsid w:val="003D6328"/>
    <w:rsid w:val="003D6A14"/>
    <w:rsid w:val="003D7BBE"/>
    <w:rsid w:val="003D7D03"/>
    <w:rsid w:val="003E0679"/>
    <w:rsid w:val="003E09D9"/>
    <w:rsid w:val="003E0CE1"/>
    <w:rsid w:val="003E1EA7"/>
    <w:rsid w:val="003E22EA"/>
    <w:rsid w:val="003E283B"/>
    <w:rsid w:val="003E2F5B"/>
    <w:rsid w:val="003E44BE"/>
    <w:rsid w:val="003E4A33"/>
    <w:rsid w:val="003E4C0C"/>
    <w:rsid w:val="003E4EF3"/>
    <w:rsid w:val="003E5C59"/>
    <w:rsid w:val="003E6883"/>
    <w:rsid w:val="003E7672"/>
    <w:rsid w:val="003F05B6"/>
    <w:rsid w:val="003F0DD1"/>
    <w:rsid w:val="003F1335"/>
    <w:rsid w:val="003F16D1"/>
    <w:rsid w:val="003F1A6E"/>
    <w:rsid w:val="003F1B61"/>
    <w:rsid w:val="003F1CE2"/>
    <w:rsid w:val="003F28F4"/>
    <w:rsid w:val="003F393E"/>
    <w:rsid w:val="003F3AD0"/>
    <w:rsid w:val="003F4433"/>
    <w:rsid w:val="003F50F6"/>
    <w:rsid w:val="003F58E3"/>
    <w:rsid w:val="003F5AE8"/>
    <w:rsid w:val="003F66A0"/>
    <w:rsid w:val="003F73C0"/>
    <w:rsid w:val="00400C93"/>
    <w:rsid w:val="00401726"/>
    <w:rsid w:val="00401A7A"/>
    <w:rsid w:val="00401A94"/>
    <w:rsid w:val="00402BB3"/>
    <w:rsid w:val="0040369A"/>
    <w:rsid w:val="004039D4"/>
    <w:rsid w:val="00403FDB"/>
    <w:rsid w:val="00404FD9"/>
    <w:rsid w:val="00405CF7"/>
    <w:rsid w:val="00406465"/>
    <w:rsid w:val="00406713"/>
    <w:rsid w:val="00406F98"/>
    <w:rsid w:val="004071EE"/>
    <w:rsid w:val="00407815"/>
    <w:rsid w:val="00410424"/>
    <w:rsid w:val="00411E62"/>
    <w:rsid w:val="00412A60"/>
    <w:rsid w:val="00413BC9"/>
    <w:rsid w:val="00413FD2"/>
    <w:rsid w:val="00415AF0"/>
    <w:rsid w:val="00415FE9"/>
    <w:rsid w:val="004165BF"/>
    <w:rsid w:val="0041721D"/>
    <w:rsid w:val="00420B5A"/>
    <w:rsid w:val="0042156E"/>
    <w:rsid w:val="0042175E"/>
    <w:rsid w:val="0042287C"/>
    <w:rsid w:val="004234B7"/>
    <w:rsid w:val="004252DE"/>
    <w:rsid w:val="00425426"/>
    <w:rsid w:val="00425BD6"/>
    <w:rsid w:val="00425BF5"/>
    <w:rsid w:val="004260AB"/>
    <w:rsid w:val="00426BED"/>
    <w:rsid w:val="00426E2B"/>
    <w:rsid w:val="004276E9"/>
    <w:rsid w:val="00427C98"/>
    <w:rsid w:val="00430C27"/>
    <w:rsid w:val="00430F6A"/>
    <w:rsid w:val="00430FD3"/>
    <w:rsid w:val="00431BF3"/>
    <w:rsid w:val="004337A8"/>
    <w:rsid w:val="00433F6C"/>
    <w:rsid w:val="004340FD"/>
    <w:rsid w:val="004342BB"/>
    <w:rsid w:val="00434340"/>
    <w:rsid w:val="00434E71"/>
    <w:rsid w:val="004363FD"/>
    <w:rsid w:val="004372AF"/>
    <w:rsid w:val="00437AD0"/>
    <w:rsid w:val="00437C4B"/>
    <w:rsid w:val="00437E0B"/>
    <w:rsid w:val="00440389"/>
    <w:rsid w:val="004403CF"/>
    <w:rsid w:val="00440EC7"/>
    <w:rsid w:val="00442C7A"/>
    <w:rsid w:val="004446CA"/>
    <w:rsid w:val="00446741"/>
    <w:rsid w:val="00447926"/>
    <w:rsid w:val="00447CE9"/>
    <w:rsid w:val="00447D35"/>
    <w:rsid w:val="0045162B"/>
    <w:rsid w:val="004518B6"/>
    <w:rsid w:val="004518BE"/>
    <w:rsid w:val="00452B18"/>
    <w:rsid w:val="00452C3F"/>
    <w:rsid w:val="00452DF7"/>
    <w:rsid w:val="00452F02"/>
    <w:rsid w:val="004535F1"/>
    <w:rsid w:val="0045493D"/>
    <w:rsid w:val="00455652"/>
    <w:rsid w:val="00455A6F"/>
    <w:rsid w:val="004566E9"/>
    <w:rsid w:val="00456C99"/>
    <w:rsid w:val="00460502"/>
    <w:rsid w:val="00460A55"/>
    <w:rsid w:val="004614E7"/>
    <w:rsid w:val="00461B23"/>
    <w:rsid w:val="00462C14"/>
    <w:rsid w:val="00464220"/>
    <w:rsid w:val="00465A5D"/>
    <w:rsid w:val="00467906"/>
    <w:rsid w:val="0046794F"/>
    <w:rsid w:val="00467B70"/>
    <w:rsid w:val="004706B1"/>
    <w:rsid w:val="004706E5"/>
    <w:rsid w:val="004722FE"/>
    <w:rsid w:val="0047431D"/>
    <w:rsid w:val="0047472A"/>
    <w:rsid w:val="0047568B"/>
    <w:rsid w:val="004759C1"/>
    <w:rsid w:val="00475CE5"/>
    <w:rsid w:val="00475E1E"/>
    <w:rsid w:val="00475E50"/>
    <w:rsid w:val="00476189"/>
    <w:rsid w:val="004762C7"/>
    <w:rsid w:val="00480268"/>
    <w:rsid w:val="00480673"/>
    <w:rsid w:val="0048144C"/>
    <w:rsid w:val="00482B3D"/>
    <w:rsid w:val="00482F6B"/>
    <w:rsid w:val="00484342"/>
    <w:rsid w:val="004856AA"/>
    <w:rsid w:val="00485D64"/>
    <w:rsid w:val="00486699"/>
    <w:rsid w:val="004907D5"/>
    <w:rsid w:val="00491125"/>
    <w:rsid w:val="004919DA"/>
    <w:rsid w:val="00491ACF"/>
    <w:rsid w:val="00491B0F"/>
    <w:rsid w:val="00494B34"/>
    <w:rsid w:val="00495755"/>
    <w:rsid w:val="00495D4E"/>
    <w:rsid w:val="00496208"/>
    <w:rsid w:val="004970F4"/>
    <w:rsid w:val="00497E0E"/>
    <w:rsid w:val="004A08A2"/>
    <w:rsid w:val="004A1FC7"/>
    <w:rsid w:val="004A1FF4"/>
    <w:rsid w:val="004A3089"/>
    <w:rsid w:val="004A3D3D"/>
    <w:rsid w:val="004A4557"/>
    <w:rsid w:val="004A48AB"/>
    <w:rsid w:val="004A55C3"/>
    <w:rsid w:val="004A7383"/>
    <w:rsid w:val="004A771C"/>
    <w:rsid w:val="004A7A97"/>
    <w:rsid w:val="004A7B90"/>
    <w:rsid w:val="004B059C"/>
    <w:rsid w:val="004B1825"/>
    <w:rsid w:val="004B1B22"/>
    <w:rsid w:val="004B1F31"/>
    <w:rsid w:val="004B2404"/>
    <w:rsid w:val="004B2416"/>
    <w:rsid w:val="004B3760"/>
    <w:rsid w:val="004B38D5"/>
    <w:rsid w:val="004B3F1D"/>
    <w:rsid w:val="004B4A4E"/>
    <w:rsid w:val="004B5084"/>
    <w:rsid w:val="004B65AE"/>
    <w:rsid w:val="004B69A4"/>
    <w:rsid w:val="004B6AA6"/>
    <w:rsid w:val="004B7294"/>
    <w:rsid w:val="004B77C1"/>
    <w:rsid w:val="004C01BA"/>
    <w:rsid w:val="004C1469"/>
    <w:rsid w:val="004C2670"/>
    <w:rsid w:val="004C2BB4"/>
    <w:rsid w:val="004C2F48"/>
    <w:rsid w:val="004C3737"/>
    <w:rsid w:val="004C406F"/>
    <w:rsid w:val="004C5096"/>
    <w:rsid w:val="004C58BC"/>
    <w:rsid w:val="004C5929"/>
    <w:rsid w:val="004C59CF"/>
    <w:rsid w:val="004C61CF"/>
    <w:rsid w:val="004C6E02"/>
    <w:rsid w:val="004C6E20"/>
    <w:rsid w:val="004C771B"/>
    <w:rsid w:val="004C78ED"/>
    <w:rsid w:val="004D0FAD"/>
    <w:rsid w:val="004D1F79"/>
    <w:rsid w:val="004D20F4"/>
    <w:rsid w:val="004D2F29"/>
    <w:rsid w:val="004D3432"/>
    <w:rsid w:val="004D3967"/>
    <w:rsid w:val="004D3CF0"/>
    <w:rsid w:val="004D45BC"/>
    <w:rsid w:val="004D4D29"/>
    <w:rsid w:val="004D4F75"/>
    <w:rsid w:val="004D5821"/>
    <w:rsid w:val="004D6143"/>
    <w:rsid w:val="004D6223"/>
    <w:rsid w:val="004D6687"/>
    <w:rsid w:val="004D6C50"/>
    <w:rsid w:val="004D6D93"/>
    <w:rsid w:val="004D75B8"/>
    <w:rsid w:val="004E0165"/>
    <w:rsid w:val="004E07C0"/>
    <w:rsid w:val="004E13B2"/>
    <w:rsid w:val="004E173F"/>
    <w:rsid w:val="004E1E26"/>
    <w:rsid w:val="004E1E53"/>
    <w:rsid w:val="004E26E8"/>
    <w:rsid w:val="004E28D8"/>
    <w:rsid w:val="004E362A"/>
    <w:rsid w:val="004E4521"/>
    <w:rsid w:val="004E5583"/>
    <w:rsid w:val="004E5D16"/>
    <w:rsid w:val="004E7D05"/>
    <w:rsid w:val="004F02D9"/>
    <w:rsid w:val="004F2346"/>
    <w:rsid w:val="004F27D1"/>
    <w:rsid w:val="004F2B84"/>
    <w:rsid w:val="004F3652"/>
    <w:rsid w:val="004F3A53"/>
    <w:rsid w:val="004F3F0B"/>
    <w:rsid w:val="004F4C22"/>
    <w:rsid w:val="004F652C"/>
    <w:rsid w:val="004F6561"/>
    <w:rsid w:val="004F74B5"/>
    <w:rsid w:val="0050057D"/>
    <w:rsid w:val="005009EE"/>
    <w:rsid w:val="00500AE7"/>
    <w:rsid w:val="00500EC1"/>
    <w:rsid w:val="00502278"/>
    <w:rsid w:val="00503C5D"/>
    <w:rsid w:val="00503C62"/>
    <w:rsid w:val="005040BF"/>
    <w:rsid w:val="005042C2"/>
    <w:rsid w:val="0050448E"/>
    <w:rsid w:val="00504AC1"/>
    <w:rsid w:val="00504F07"/>
    <w:rsid w:val="00505F55"/>
    <w:rsid w:val="0050600C"/>
    <w:rsid w:val="00506072"/>
    <w:rsid w:val="00506CE8"/>
    <w:rsid w:val="005075A6"/>
    <w:rsid w:val="00507E27"/>
    <w:rsid w:val="0051161E"/>
    <w:rsid w:val="005116FE"/>
    <w:rsid w:val="00511E25"/>
    <w:rsid w:val="00513004"/>
    <w:rsid w:val="005139B7"/>
    <w:rsid w:val="00513DF4"/>
    <w:rsid w:val="00514675"/>
    <w:rsid w:val="00514795"/>
    <w:rsid w:val="005150E6"/>
    <w:rsid w:val="005150EC"/>
    <w:rsid w:val="005156DC"/>
    <w:rsid w:val="005158CA"/>
    <w:rsid w:val="00515F1D"/>
    <w:rsid w:val="0051649F"/>
    <w:rsid w:val="005164C5"/>
    <w:rsid w:val="00516646"/>
    <w:rsid w:val="0051684C"/>
    <w:rsid w:val="00516EA1"/>
    <w:rsid w:val="005179A3"/>
    <w:rsid w:val="005179D9"/>
    <w:rsid w:val="00517E50"/>
    <w:rsid w:val="00521A13"/>
    <w:rsid w:val="00521D76"/>
    <w:rsid w:val="00521F36"/>
    <w:rsid w:val="00522395"/>
    <w:rsid w:val="00522E8D"/>
    <w:rsid w:val="0052593C"/>
    <w:rsid w:val="00525B29"/>
    <w:rsid w:val="00530820"/>
    <w:rsid w:val="0053090E"/>
    <w:rsid w:val="005309F6"/>
    <w:rsid w:val="00530B46"/>
    <w:rsid w:val="00530D28"/>
    <w:rsid w:val="005311BD"/>
    <w:rsid w:val="005317CD"/>
    <w:rsid w:val="0053197D"/>
    <w:rsid w:val="00532C9C"/>
    <w:rsid w:val="005336BA"/>
    <w:rsid w:val="00533E51"/>
    <w:rsid w:val="0053575B"/>
    <w:rsid w:val="00535C77"/>
    <w:rsid w:val="00535E64"/>
    <w:rsid w:val="00535EF3"/>
    <w:rsid w:val="00536BDA"/>
    <w:rsid w:val="00536E8D"/>
    <w:rsid w:val="00540F4C"/>
    <w:rsid w:val="0054187B"/>
    <w:rsid w:val="00543286"/>
    <w:rsid w:val="00543701"/>
    <w:rsid w:val="00544129"/>
    <w:rsid w:val="00545624"/>
    <w:rsid w:val="00546919"/>
    <w:rsid w:val="00547850"/>
    <w:rsid w:val="00547B2C"/>
    <w:rsid w:val="005500E7"/>
    <w:rsid w:val="0055104B"/>
    <w:rsid w:val="00551BCE"/>
    <w:rsid w:val="00552B4F"/>
    <w:rsid w:val="00554F18"/>
    <w:rsid w:val="0055549F"/>
    <w:rsid w:val="00556431"/>
    <w:rsid w:val="00557314"/>
    <w:rsid w:val="00557896"/>
    <w:rsid w:val="00557F6A"/>
    <w:rsid w:val="00560563"/>
    <w:rsid w:val="005608BD"/>
    <w:rsid w:val="00562B2F"/>
    <w:rsid w:val="005637F2"/>
    <w:rsid w:val="00564D99"/>
    <w:rsid w:val="005650FA"/>
    <w:rsid w:val="00565D18"/>
    <w:rsid w:val="00565E25"/>
    <w:rsid w:val="00567095"/>
    <w:rsid w:val="00570BB3"/>
    <w:rsid w:val="00571767"/>
    <w:rsid w:val="0057187B"/>
    <w:rsid w:val="00572D04"/>
    <w:rsid w:val="00572DDC"/>
    <w:rsid w:val="005745A1"/>
    <w:rsid w:val="00574630"/>
    <w:rsid w:val="0057529F"/>
    <w:rsid w:val="00575DB3"/>
    <w:rsid w:val="00575EB0"/>
    <w:rsid w:val="00576355"/>
    <w:rsid w:val="005806C9"/>
    <w:rsid w:val="005807C9"/>
    <w:rsid w:val="00582129"/>
    <w:rsid w:val="00582DD4"/>
    <w:rsid w:val="005834A4"/>
    <w:rsid w:val="0058474E"/>
    <w:rsid w:val="005849C2"/>
    <w:rsid w:val="00584E94"/>
    <w:rsid w:val="00585066"/>
    <w:rsid w:val="00587029"/>
    <w:rsid w:val="0058759F"/>
    <w:rsid w:val="00591A76"/>
    <w:rsid w:val="00591EA7"/>
    <w:rsid w:val="005936BE"/>
    <w:rsid w:val="00593F0E"/>
    <w:rsid w:val="00594012"/>
    <w:rsid w:val="0059423A"/>
    <w:rsid w:val="00594D96"/>
    <w:rsid w:val="00594DBC"/>
    <w:rsid w:val="005967D6"/>
    <w:rsid w:val="0059707A"/>
    <w:rsid w:val="00597E54"/>
    <w:rsid w:val="005A1DEE"/>
    <w:rsid w:val="005A2013"/>
    <w:rsid w:val="005A219C"/>
    <w:rsid w:val="005A29A7"/>
    <w:rsid w:val="005A2BC3"/>
    <w:rsid w:val="005A2BEA"/>
    <w:rsid w:val="005A2D34"/>
    <w:rsid w:val="005A3A96"/>
    <w:rsid w:val="005A6A43"/>
    <w:rsid w:val="005A6E74"/>
    <w:rsid w:val="005B1533"/>
    <w:rsid w:val="005B3457"/>
    <w:rsid w:val="005B3702"/>
    <w:rsid w:val="005B3B04"/>
    <w:rsid w:val="005B3FD0"/>
    <w:rsid w:val="005B420A"/>
    <w:rsid w:val="005B636C"/>
    <w:rsid w:val="005B63F1"/>
    <w:rsid w:val="005B6D4B"/>
    <w:rsid w:val="005C058A"/>
    <w:rsid w:val="005C0767"/>
    <w:rsid w:val="005C0BD5"/>
    <w:rsid w:val="005C1360"/>
    <w:rsid w:val="005C1AD6"/>
    <w:rsid w:val="005C1C49"/>
    <w:rsid w:val="005C2D34"/>
    <w:rsid w:val="005C33E4"/>
    <w:rsid w:val="005C3A71"/>
    <w:rsid w:val="005C3FC7"/>
    <w:rsid w:val="005C4C21"/>
    <w:rsid w:val="005C51A1"/>
    <w:rsid w:val="005C5FAE"/>
    <w:rsid w:val="005C623F"/>
    <w:rsid w:val="005C6285"/>
    <w:rsid w:val="005C6BDD"/>
    <w:rsid w:val="005C7153"/>
    <w:rsid w:val="005C78DB"/>
    <w:rsid w:val="005D156A"/>
    <w:rsid w:val="005D1984"/>
    <w:rsid w:val="005D2887"/>
    <w:rsid w:val="005D3FD5"/>
    <w:rsid w:val="005D41D8"/>
    <w:rsid w:val="005D4778"/>
    <w:rsid w:val="005D4F70"/>
    <w:rsid w:val="005D5269"/>
    <w:rsid w:val="005D5360"/>
    <w:rsid w:val="005D5904"/>
    <w:rsid w:val="005D5C51"/>
    <w:rsid w:val="005D5F86"/>
    <w:rsid w:val="005D615F"/>
    <w:rsid w:val="005D63D0"/>
    <w:rsid w:val="005D6B7B"/>
    <w:rsid w:val="005E05D9"/>
    <w:rsid w:val="005E06DC"/>
    <w:rsid w:val="005E0790"/>
    <w:rsid w:val="005E1058"/>
    <w:rsid w:val="005E106E"/>
    <w:rsid w:val="005E1814"/>
    <w:rsid w:val="005E1C9F"/>
    <w:rsid w:val="005E257A"/>
    <w:rsid w:val="005E2D3E"/>
    <w:rsid w:val="005E312C"/>
    <w:rsid w:val="005E4496"/>
    <w:rsid w:val="005E4D78"/>
    <w:rsid w:val="005E61EF"/>
    <w:rsid w:val="005E623C"/>
    <w:rsid w:val="005E75C4"/>
    <w:rsid w:val="005E7CD6"/>
    <w:rsid w:val="005F0645"/>
    <w:rsid w:val="005F0D4F"/>
    <w:rsid w:val="005F11E7"/>
    <w:rsid w:val="005F14A0"/>
    <w:rsid w:val="005F1904"/>
    <w:rsid w:val="005F2078"/>
    <w:rsid w:val="005F238F"/>
    <w:rsid w:val="005F2AA1"/>
    <w:rsid w:val="005F2B87"/>
    <w:rsid w:val="005F2D77"/>
    <w:rsid w:val="005F435F"/>
    <w:rsid w:val="005F4BC8"/>
    <w:rsid w:val="005F5025"/>
    <w:rsid w:val="005F559D"/>
    <w:rsid w:val="005F58B1"/>
    <w:rsid w:val="005F629E"/>
    <w:rsid w:val="005F6CD0"/>
    <w:rsid w:val="005F6E34"/>
    <w:rsid w:val="00600107"/>
    <w:rsid w:val="00600A2A"/>
    <w:rsid w:val="00600D97"/>
    <w:rsid w:val="00600E8E"/>
    <w:rsid w:val="00602BCD"/>
    <w:rsid w:val="00603172"/>
    <w:rsid w:val="00604BF7"/>
    <w:rsid w:val="00605959"/>
    <w:rsid w:val="00606031"/>
    <w:rsid w:val="006061AC"/>
    <w:rsid w:val="00606DB9"/>
    <w:rsid w:val="0060741D"/>
    <w:rsid w:val="0060752C"/>
    <w:rsid w:val="006103EB"/>
    <w:rsid w:val="006109E0"/>
    <w:rsid w:val="006117A4"/>
    <w:rsid w:val="00611DFF"/>
    <w:rsid w:val="00612220"/>
    <w:rsid w:val="006125CF"/>
    <w:rsid w:val="00612827"/>
    <w:rsid w:val="00612BC8"/>
    <w:rsid w:val="006130D5"/>
    <w:rsid w:val="006145B3"/>
    <w:rsid w:val="0061542B"/>
    <w:rsid w:val="00615625"/>
    <w:rsid w:val="00615735"/>
    <w:rsid w:val="00615AEF"/>
    <w:rsid w:val="00615BEE"/>
    <w:rsid w:val="0061680D"/>
    <w:rsid w:val="00617236"/>
    <w:rsid w:val="006175D5"/>
    <w:rsid w:val="006200A6"/>
    <w:rsid w:val="00621443"/>
    <w:rsid w:val="00622173"/>
    <w:rsid w:val="00623D56"/>
    <w:rsid w:val="0062401E"/>
    <w:rsid w:val="00624C43"/>
    <w:rsid w:val="00625989"/>
    <w:rsid w:val="0062638D"/>
    <w:rsid w:val="006264B3"/>
    <w:rsid w:val="006269F0"/>
    <w:rsid w:val="0062751C"/>
    <w:rsid w:val="00627CF2"/>
    <w:rsid w:val="00627E49"/>
    <w:rsid w:val="0063027B"/>
    <w:rsid w:val="00632721"/>
    <w:rsid w:val="00635066"/>
    <w:rsid w:val="0063538F"/>
    <w:rsid w:val="00636624"/>
    <w:rsid w:val="00637B85"/>
    <w:rsid w:val="00640997"/>
    <w:rsid w:val="00640F72"/>
    <w:rsid w:val="00641BB6"/>
    <w:rsid w:val="00642073"/>
    <w:rsid w:val="00642DA1"/>
    <w:rsid w:val="0064540E"/>
    <w:rsid w:val="0064570B"/>
    <w:rsid w:val="0064580D"/>
    <w:rsid w:val="00647495"/>
    <w:rsid w:val="006476A0"/>
    <w:rsid w:val="00647B6E"/>
    <w:rsid w:val="00647D77"/>
    <w:rsid w:val="00650211"/>
    <w:rsid w:val="00651E9E"/>
    <w:rsid w:val="006526B1"/>
    <w:rsid w:val="00653390"/>
    <w:rsid w:val="00653BA8"/>
    <w:rsid w:val="00654096"/>
    <w:rsid w:val="006542F8"/>
    <w:rsid w:val="0065439D"/>
    <w:rsid w:val="00654675"/>
    <w:rsid w:val="006549C5"/>
    <w:rsid w:val="006551F2"/>
    <w:rsid w:val="00656C90"/>
    <w:rsid w:val="00657B7C"/>
    <w:rsid w:val="006602FE"/>
    <w:rsid w:val="00660A3A"/>
    <w:rsid w:val="006613C1"/>
    <w:rsid w:val="006615BC"/>
    <w:rsid w:val="00661653"/>
    <w:rsid w:val="00661734"/>
    <w:rsid w:val="00661996"/>
    <w:rsid w:val="006619D0"/>
    <w:rsid w:val="00662387"/>
    <w:rsid w:val="006633AE"/>
    <w:rsid w:val="00663890"/>
    <w:rsid w:val="00664205"/>
    <w:rsid w:val="00664484"/>
    <w:rsid w:val="006645AF"/>
    <w:rsid w:val="006654C3"/>
    <w:rsid w:val="00665717"/>
    <w:rsid w:val="00665E75"/>
    <w:rsid w:val="006660FA"/>
    <w:rsid w:val="00666473"/>
    <w:rsid w:val="006668B0"/>
    <w:rsid w:val="00666A5D"/>
    <w:rsid w:val="006673BC"/>
    <w:rsid w:val="00667EDE"/>
    <w:rsid w:val="0067079D"/>
    <w:rsid w:val="00673D8F"/>
    <w:rsid w:val="00674321"/>
    <w:rsid w:val="006750FB"/>
    <w:rsid w:val="006755BD"/>
    <w:rsid w:val="0067584A"/>
    <w:rsid w:val="00675D40"/>
    <w:rsid w:val="00676436"/>
    <w:rsid w:val="0067697A"/>
    <w:rsid w:val="00676C36"/>
    <w:rsid w:val="00676E3A"/>
    <w:rsid w:val="00680AF9"/>
    <w:rsid w:val="006815F7"/>
    <w:rsid w:val="00682799"/>
    <w:rsid w:val="00682F94"/>
    <w:rsid w:val="00683691"/>
    <w:rsid w:val="006839BF"/>
    <w:rsid w:val="0068490E"/>
    <w:rsid w:val="00684C78"/>
    <w:rsid w:val="00685520"/>
    <w:rsid w:val="006859FA"/>
    <w:rsid w:val="006903A4"/>
    <w:rsid w:val="0069050A"/>
    <w:rsid w:val="00690E0B"/>
    <w:rsid w:val="006918E7"/>
    <w:rsid w:val="00691DB8"/>
    <w:rsid w:val="006925B4"/>
    <w:rsid w:val="006947CB"/>
    <w:rsid w:val="006947D8"/>
    <w:rsid w:val="00696E8F"/>
    <w:rsid w:val="006A095C"/>
    <w:rsid w:val="006A111D"/>
    <w:rsid w:val="006A11E0"/>
    <w:rsid w:val="006A1EBF"/>
    <w:rsid w:val="006A1F1E"/>
    <w:rsid w:val="006A272C"/>
    <w:rsid w:val="006A2F1A"/>
    <w:rsid w:val="006A454D"/>
    <w:rsid w:val="006A48F4"/>
    <w:rsid w:val="006A4CC7"/>
    <w:rsid w:val="006A5CA0"/>
    <w:rsid w:val="006A68C5"/>
    <w:rsid w:val="006A78A8"/>
    <w:rsid w:val="006A7D66"/>
    <w:rsid w:val="006B0615"/>
    <w:rsid w:val="006B232C"/>
    <w:rsid w:val="006B3542"/>
    <w:rsid w:val="006B3F6C"/>
    <w:rsid w:val="006B40EA"/>
    <w:rsid w:val="006B4FFA"/>
    <w:rsid w:val="006B53A6"/>
    <w:rsid w:val="006B64A7"/>
    <w:rsid w:val="006B6605"/>
    <w:rsid w:val="006B666F"/>
    <w:rsid w:val="006B66DC"/>
    <w:rsid w:val="006B6AE5"/>
    <w:rsid w:val="006B7141"/>
    <w:rsid w:val="006B722C"/>
    <w:rsid w:val="006B7828"/>
    <w:rsid w:val="006B7E57"/>
    <w:rsid w:val="006C015A"/>
    <w:rsid w:val="006C046C"/>
    <w:rsid w:val="006C0BE6"/>
    <w:rsid w:val="006C0D7E"/>
    <w:rsid w:val="006C1BCA"/>
    <w:rsid w:val="006C346B"/>
    <w:rsid w:val="006C38F0"/>
    <w:rsid w:val="006C3D7F"/>
    <w:rsid w:val="006C4A02"/>
    <w:rsid w:val="006C5437"/>
    <w:rsid w:val="006C60D7"/>
    <w:rsid w:val="006C64AD"/>
    <w:rsid w:val="006C6DB8"/>
    <w:rsid w:val="006C7592"/>
    <w:rsid w:val="006C7E27"/>
    <w:rsid w:val="006D061C"/>
    <w:rsid w:val="006D0DDC"/>
    <w:rsid w:val="006D15D1"/>
    <w:rsid w:val="006D228B"/>
    <w:rsid w:val="006D2C89"/>
    <w:rsid w:val="006D32FC"/>
    <w:rsid w:val="006D467D"/>
    <w:rsid w:val="006D4D59"/>
    <w:rsid w:val="006D50FB"/>
    <w:rsid w:val="006D606B"/>
    <w:rsid w:val="006D6304"/>
    <w:rsid w:val="006D7153"/>
    <w:rsid w:val="006D7637"/>
    <w:rsid w:val="006D7BAC"/>
    <w:rsid w:val="006E2FD9"/>
    <w:rsid w:val="006E37C5"/>
    <w:rsid w:val="006E446B"/>
    <w:rsid w:val="006E4635"/>
    <w:rsid w:val="006E4C70"/>
    <w:rsid w:val="006E4E73"/>
    <w:rsid w:val="006E59A5"/>
    <w:rsid w:val="006E614A"/>
    <w:rsid w:val="006E67D7"/>
    <w:rsid w:val="006E74AB"/>
    <w:rsid w:val="006E768F"/>
    <w:rsid w:val="006E7837"/>
    <w:rsid w:val="006E79C2"/>
    <w:rsid w:val="006F3A73"/>
    <w:rsid w:val="006F42C9"/>
    <w:rsid w:val="006F50B7"/>
    <w:rsid w:val="006F700A"/>
    <w:rsid w:val="006F7A17"/>
    <w:rsid w:val="007001B2"/>
    <w:rsid w:val="007034DB"/>
    <w:rsid w:val="00703519"/>
    <w:rsid w:val="00703E9C"/>
    <w:rsid w:val="007041D2"/>
    <w:rsid w:val="00705BC1"/>
    <w:rsid w:val="007061A1"/>
    <w:rsid w:val="00706A24"/>
    <w:rsid w:val="00706D1B"/>
    <w:rsid w:val="00706EF6"/>
    <w:rsid w:val="007070BE"/>
    <w:rsid w:val="0071025D"/>
    <w:rsid w:val="0071041D"/>
    <w:rsid w:val="00710FC5"/>
    <w:rsid w:val="00711010"/>
    <w:rsid w:val="00711053"/>
    <w:rsid w:val="007111C2"/>
    <w:rsid w:val="007113FA"/>
    <w:rsid w:val="007114D8"/>
    <w:rsid w:val="007119AF"/>
    <w:rsid w:val="00712139"/>
    <w:rsid w:val="007129BD"/>
    <w:rsid w:val="0071678C"/>
    <w:rsid w:val="0072026C"/>
    <w:rsid w:val="00720847"/>
    <w:rsid w:val="0072140C"/>
    <w:rsid w:val="00721978"/>
    <w:rsid w:val="00722340"/>
    <w:rsid w:val="007224A4"/>
    <w:rsid w:val="007224B8"/>
    <w:rsid w:val="00723064"/>
    <w:rsid w:val="00723E7C"/>
    <w:rsid w:val="007242C2"/>
    <w:rsid w:val="007242FE"/>
    <w:rsid w:val="007245A0"/>
    <w:rsid w:val="00724ACE"/>
    <w:rsid w:val="00725281"/>
    <w:rsid w:val="007257E9"/>
    <w:rsid w:val="00725AEF"/>
    <w:rsid w:val="00726082"/>
    <w:rsid w:val="00726A61"/>
    <w:rsid w:val="00727DCC"/>
    <w:rsid w:val="007308B2"/>
    <w:rsid w:val="00730FC4"/>
    <w:rsid w:val="0073239B"/>
    <w:rsid w:val="00732613"/>
    <w:rsid w:val="007326A9"/>
    <w:rsid w:val="007327DA"/>
    <w:rsid w:val="00732B5B"/>
    <w:rsid w:val="007344D2"/>
    <w:rsid w:val="00735998"/>
    <w:rsid w:val="00736FC4"/>
    <w:rsid w:val="007379A9"/>
    <w:rsid w:val="00740589"/>
    <w:rsid w:val="00740678"/>
    <w:rsid w:val="0074135C"/>
    <w:rsid w:val="00741827"/>
    <w:rsid w:val="0074258D"/>
    <w:rsid w:val="00742CE4"/>
    <w:rsid w:val="0074349C"/>
    <w:rsid w:val="0074375D"/>
    <w:rsid w:val="00743F78"/>
    <w:rsid w:val="00744267"/>
    <w:rsid w:val="00746229"/>
    <w:rsid w:val="00747FA8"/>
    <w:rsid w:val="007506A7"/>
    <w:rsid w:val="00750C7D"/>
    <w:rsid w:val="00751773"/>
    <w:rsid w:val="007517D4"/>
    <w:rsid w:val="00751CD4"/>
    <w:rsid w:val="00753B29"/>
    <w:rsid w:val="007547F9"/>
    <w:rsid w:val="007552D5"/>
    <w:rsid w:val="00755B29"/>
    <w:rsid w:val="00755B2A"/>
    <w:rsid w:val="00755F74"/>
    <w:rsid w:val="00756018"/>
    <w:rsid w:val="007560EF"/>
    <w:rsid w:val="00756E85"/>
    <w:rsid w:val="00757BE0"/>
    <w:rsid w:val="007601AA"/>
    <w:rsid w:val="00760D95"/>
    <w:rsid w:val="00760E44"/>
    <w:rsid w:val="007622B1"/>
    <w:rsid w:val="00764131"/>
    <w:rsid w:val="0076507A"/>
    <w:rsid w:val="0076547B"/>
    <w:rsid w:val="00765F32"/>
    <w:rsid w:val="0076628F"/>
    <w:rsid w:val="007662D0"/>
    <w:rsid w:val="0076691D"/>
    <w:rsid w:val="00767164"/>
    <w:rsid w:val="00767AD9"/>
    <w:rsid w:val="0077037B"/>
    <w:rsid w:val="00770C6D"/>
    <w:rsid w:val="00772C47"/>
    <w:rsid w:val="00773205"/>
    <w:rsid w:val="0077330B"/>
    <w:rsid w:val="00773F6D"/>
    <w:rsid w:val="0077421A"/>
    <w:rsid w:val="00774625"/>
    <w:rsid w:val="00774B82"/>
    <w:rsid w:val="007756D4"/>
    <w:rsid w:val="0077579F"/>
    <w:rsid w:val="00775C2A"/>
    <w:rsid w:val="00776477"/>
    <w:rsid w:val="007765FE"/>
    <w:rsid w:val="00776A30"/>
    <w:rsid w:val="0077725D"/>
    <w:rsid w:val="00777451"/>
    <w:rsid w:val="00777A42"/>
    <w:rsid w:val="00780311"/>
    <w:rsid w:val="007803BD"/>
    <w:rsid w:val="00780D02"/>
    <w:rsid w:val="00781D03"/>
    <w:rsid w:val="00782131"/>
    <w:rsid w:val="00782A51"/>
    <w:rsid w:val="00782C26"/>
    <w:rsid w:val="00782DBA"/>
    <w:rsid w:val="00783250"/>
    <w:rsid w:val="00783266"/>
    <w:rsid w:val="00783D3F"/>
    <w:rsid w:val="0078579B"/>
    <w:rsid w:val="00785E46"/>
    <w:rsid w:val="00786EFC"/>
    <w:rsid w:val="007875B3"/>
    <w:rsid w:val="00790315"/>
    <w:rsid w:val="00790589"/>
    <w:rsid w:val="00790F28"/>
    <w:rsid w:val="00790FEB"/>
    <w:rsid w:val="00791AA8"/>
    <w:rsid w:val="0079317F"/>
    <w:rsid w:val="00793378"/>
    <w:rsid w:val="007934FB"/>
    <w:rsid w:val="00793C5E"/>
    <w:rsid w:val="00795A46"/>
    <w:rsid w:val="00795D3E"/>
    <w:rsid w:val="0079678E"/>
    <w:rsid w:val="00797082"/>
    <w:rsid w:val="00797940"/>
    <w:rsid w:val="00797AA3"/>
    <w:rsid w:val="007A095D"/>
    <w:rsid w:val="007A0AD3"/>
    <w:rsid w:val="007A1A63"/>
    <w:rsid w:val="007A25CD"/>
    <w:rsid w:val="007A33DF"/>
    <w:rsid w:val="007A405E"/>
    <w:rsid w:val="007A46F4"/>
    <w:rsid w:val="007A57C3"/>
    <w:rsid w:val="007A6035"/>
    <w:rsid w:val="007A68B1"/>
    <w:rsid w:val="007A6D2F"/>
    <w:rsid w:val="007A7EC9"/>
    <w:rsid w:val="007B12A9"/>
    <w:rsid w:val="007B15F1"/>
    <w:rsid w:val="007B186E"/>
    <w:rsid w:val="007B1998"/>
    <w:rsid w:val="007B1FE4"/>
    <w:rsid w:val="007B2356"/>
    <w:rsid w:val="007B3023"/>
    <w:rsid w:val="007B37FF"/>
    <w:rsid w:val="007B3D5D"/>
    <w:rsid w:val="007B453F"/>
    <w:rsid w:val="007B4D4E"/>
    <w:rsid w:val="007B4F1C"/>
    <w:rsid w:val="007B529E"/>
    <w:rsid w:val="007B57B2"/>
    <w:rsid w:val="007B6A0D"/>
    <w:rsid w:val="007B77B3"/>
    <w:rsid w:val="007C0AD5"/>
    <w:rsid w:val="007C0C22"/>
    <w:rsid w:val="007C101B"/>
    <w:rsid w:val="007C1212"/>
    <w:rsid w:val="007C128D"/>
    <w:rsid w:val="007C18E5"/>
    <w:rsid w:val="007C238D"/>
    <w:rsid w:val="007C2F30"/>
    <w:rsid w:val="007C30EF"/>
    <w:rsid w:val="007C349C"/>
    <w:rsid w:val="007C3F63"/>
    <w:rsid w:val="007C422F"/>
    <w:rsid w:val="007C6E2A"/>
    <w:rsid w:val="007D045F"/>
    <w:rsid w:val="007D0D18"/>
    <w:rsid w:val="007D1CF2"/>
    <w:rsid w:val="007D233B"/>
    <w:rsid w:val="007D3189"/>
    <w:rsid w:val="007D3542"/>
    <w:rsid w:val="007D48CB"/>
    <w:rsid w:val="007D4E50"/>
    <w:rsid w:val="007D5277"/>
    <w:rsid w:val="007D52B6"/>
    <w:rsid w:val="007D56DF"/>
    <w:rsid w:val="007D5721"/>
    <w:rsid w:val="007D71EB"/>
    <w:rsid w:val="007D785F"/>
    <w:rsid w:val="007D7AAD"/>
    <w:rsid w:val="007D7E34"/>
    <w:rsid w:val="007D7F25"/>
    <w:rsid w:val="007E0614"/>
    <w:rsid w:val="007E103F"/>
    <w:rsid w:val="007E1A1A"/>
    <w:rsid w:val="007E3264"/>
    <w:rsid w:val="007E474C"/>
    <w:rsid w:val="007E4CFF"/>
    <w:rsid w:val="007E5366"/>
    <w:rsid w:val="007E543C"/>
    <w:rsid w:val="007E5F1E"/>
    <w:rsid w:val="007E6DE8"/>
    <w:rsid w:val="007E74B1"/>
    <w:rsid w:val="007E75A6"/>
    <w:rsid w:val="007F052A"/>
    <w:rsid w:val="007F0725"/>
    <w:rsid w:val="007F09A5"/>
    <w:rsid w:val="007F10A1"/>
    <w:rsid w:val="007F139D"/>
    <w:rsid w:val="007F1ACE"/>
    <w:rsid w:val="007F2493"/>
    <w:rsid w:val="007F3668"/>
    <w:rsid w:val="007F42B4"/>
    <w:rsid w:val="007F4D2D"/>
    <w:rsid w:val="007F5DC5"/>
    <w:rsid w:val="007F6BE0"/>
    <w:rsid w:val="007F6FF6"/>
    <w:rsid w:val="007F74B5"/>
    <w:rsid w:val="007F7F11"/>
    <w:rsid w:val="007F7FB9"/>
    <w:rsid w:val="00800202"/>
    <w:rsid w:val="008004FA"/>
    <w:rsid w:val="00800647"/>
    <w:rsid w:val="0080166F"/>
    <w:rsid w:val="00802A5A"/>
    <w:rsid w:val="008031D3"/>
    <w:rsid w:val="008040B7"/>
    <w:rsid w:val="008045BF"/>
    <w:rsid w:val="00804A43"/>
    <w:rsid w:val="00806379"/>
    <w:rsid w:val="00806568"/>
    <w:rsid w:val="00806F27"/>
    <w:rsid w:val="00807530"/>
    <w:rsid w:val="00807ADE"/>
    <w:rsid w:val="0081003C"/>
    <w:rsid w:val="00810EF9"/>
    <w:rsid w:val="00811216"/>
    <w:rsid w:val="008113C5"/>
    <w:rsid w:val="00811C19"/>
    <w:rsid w:val="00812567"/>
    <w:rsid w:val="0081266B"/>
    <w:rsid w:val="00813DCB"/>
    <w:rsid w:val="00814139"/>
    <w:rsid w:val="0081536F"/>
    <w:rsid w:val="00816E4A"/>
    <w:rsid w:val="0082262A"/>
    <w:rsid w:val="00822854"/>
    <w:rsid w:val="008234DB"/>
    <w:rsid w:val="00823F50"/>
    <w:rsid w:val="00824109"/>
    <w:rsid w:val="0082413E"/>
    <w:rsid w:val="0082426A"/>
    <w:rsid w:val="00825656"/>
    <w:rsid w:val="00825AE9"/>
    <w:rsid w:val="00825E93"/>
    <w:rsid w:val="00826034"/>
    <w:rsid w:val="008269AA"/>
    <w:rsid w:val="00827EF5"/>
    <w:rsid w:val="00830717"/>
    <w:rsid w:val="008308B5"/>
    <w:rsid w:val="00831285"/>
    <w:rsid w:val="00831615"/>
    <w:rsid w:val="00831771"/>
    <w:rsid w:val="00832352"/>
    <w:rsid w:val="00836384"/>
    <w:rsid w:val="008363EA"/>
    <w:rsid w:val="00836BD0"/>
    <w:rsid w:val="00836DBB"/>
    <w:rsid w:val="008378B6"/>
    <w:rsid w:val="00837A7E"/>
    <w:rsid w:val="0084023F"/>
    <w:rsid w:val="00840AD4"/>
    <w:rsid w:val="00842302"/>
    <w:rsid w:val="008426DD"/>
    <w:rsid w:val="00842C45"/>
    <w:rsid w:val="00843CCB"/>
    <w:rsid w:val="008442EE"/>
    <w:rsid w:val="00845D27"/>
    <w:rsid w:val="008462EB"/>
    <w:rsid w:val="008465B3"/>
    <w:rsid w:val="008471CC"/>
    <w:rsid w:val="008478C0"/>
    <w:rsid w:val="00850300"/>
    <w:rsid w:val="00852D8B"/>
    <w:rsid w:val="008534E6"/>
    <w:rsid w:val="00854627"/>
    <w:rsid w:val="0085554B"/>
    <w:rsid w:val="00855B46"/>
    <w:rsid w:val="00856A78"/>
    <w:rsid w:val="00857640"/>
    <w:rsid w:val="0086029D"/>
    <w:rsid w:val="00861C61"/>
    <w:rsid w:val="00861ECF"/>
    <w:rsid w:val="00862AF2"/>
    <w:rsid w:val="00862B46"/>
    <w:rsid w:val="00863695"/>
    <w:rsid w:val="00863D8D"/>
    <w:rsid w:val="00863F17"/>
    <w:rsid w:val="008651D3"/>
    <w:rsid w:val="00865A7B"/>
    <w:rsid w:val="00865C28"/>
    <w:rsid w:val="008661F0"/>
    <w:rsid w:val="00866269"/>
    <w:rsid w:val="00866BE9"/>
    <w:rsid w:val="00870B5D"/>
    <w:rsid w:val="00871490"/>
    <w:rsid w:val="008714BD"/>
    <w:rsid w:val="00872959"/>
    <w:rsid w:val="00872F70"/>
    <w:rsid w:val="00873CE1"/>
    <w:rsid w:val="00873E2B"/>
    <w:rsid w:val="00873E63"/>
    <w:rsid w:val="0087465F"/>
    <w:rsid w:val="00874D2D"/>
    <w:rsid w:val="0087747F"/>
    <w:rsid w:val="008778B7"/>
    <w:rsid w:val="00880823"/>
    <w:rsid w:val="00881B6A"/>
    <w:rsid w:val="00883709"/>
    <w:rsid w:val="00883D5D"/>
    <w:rsid w:val="0088565F"/>
    <w:rsid w:val="00886468"/>
    <w:rsid w:val="00887544"/>
    <w:rsid w:val="008876F9"/>
    <w:rsid w:val="008906E9"/>
    <w:rsid w:val="008911E1"/>
    <w:rsid w:val="00891748"/>
    <w:rsid w:val="00892330"/>
    <w:rsid w:val="00892AA5"/>
    <w:rsid w:val="00893E63"/>
    <w:rsid w:val="00894173"/>
    <w:rsid w:val="0089482A"/>
    <w:rsid w:val="00895D4E"/>
    <w:rsid w:val="008962EA"/>
    <w:rsid w:val="008963F5"/>
    <w:rsid w:val="008964D6"/>
    <w:rsid w:val="00896749"/>
    <w:rsid w:val="00897633"/>
    <w:rsid w:val="008A0411"/>
    <w:rsid w:val="008A10E2"/>
    <w:rsid w:val="008A17D3"/>
    <w:rsid w:val="008A1B2F"/>
    <w:rsid w:val="008A2B12"/>
    <w:rsid w:val="008A2EF9"/>
    <w:rsid w:val="008A3738"/>
    <w:rsid w:val="008A4BAD"/>
    <w:rsid w:val="008A5A4A"/>
    <w:rsid w:val="008A6CA7"/>
    <w:rsid w:val="008A70CB"/>
    <w:rsid w:val="008A7214"/>
    <w:rsid w:val="008A7A25"/>
    <w:rsid w:val="008B0B5B"/>
    <w:rsid w:val="008B0B5C"/>
    <w:rsid w:val="008B4748"/>
    <w:rsid w:val="008B49DB"/>
    <w:rsid w:val="008B4C58"/>
    <w:rsid w:val="008B56B7"/>
    <w:rsid w:val="008B5C27"/>
    <w:rsid w:val="008B63EA"/>
    <w:rsid w:val="008B68A0"/>
    <w:rsid w:val="008B6C92"/>
    <w:rsid w:val="008C0194"/>
    <w:rsid w:val="008C0913"/>
    <w:rsid w:val="008C09B3"/>
    <w:rsid w:val="008C0EC0"/>
    <w:rsid w:val="008C1E78"/>
    <w:rsid w:val="008C503C"/>
    <w:rsid w:val="008C7EEB"/>
    <w:rsid w:val="008C7FF5"/>
    <w:rsid w:val="008D040B"/>
    <w:rsid w:val="008D0B05"/>
    <w:rsid w:val="008D11C5"/>
    <w:rsid w:val="008D1CF4"/>
    <w:rsid w:val="008D298C"/>
    <w:rsid w:val="008D312D"/>
    <w:rsid w:val="008D386D"/>
    <w:rsid w:val="008D3C05"/>
    <w:rsid w:val="008D4AF9"/>
    <w:rsid w:val="008D52B7"/>
    <w:rsid w:val="008D5438"/>
    <w:rsid w:val="008D5F87"/>
    <w:rsid w:val="008D61B7"/>
    <w:rsid w:val="008D6323"/>
    <w:rsid w:val="008D759F"/>
    <w:rsid w:val="008D77F5"/>
    <w:rsid w:val="008D7B16"/>
    <w:rsid w:val="008E0321"/>
    <w:rsid w:val="008E073B"/>
    <w:rsid w:val="008E1819"/>
    <w:rsid w:val="008E1D78"/>
    <w:rsid w:val="008E1E97"/>
    <w:rsid w:val="008E2721"/>
    <w:rsid w:val="008E4404"/>
    <w:rsid w:val="008E4536"/>
    <w:rsid w:val="008E4768"/>
    <w:rsid w:val="008E4B80"/>
    <w:rsid w:val="008E67E8"/>
    <w:rsid w:val="008E7080"/>
    <w:rsid w:val="008E727E"/>
    <w:rsid w:val="008E7895"/>
    <w:rsid w:val="008E7A93"/>
    <w:rsid w:val="008E7C4B"/>
    <w:rsid w:val="008F1B19"/>
    <w:rsid w:val="008F2430"/>
    <w:rsid w:val="008F2512"/>
    <w:rsid w:val="008F2528"/>
    <w:rsid w:val="008F28F0"/>
    <w:rsid w:val="008F29B6"/>
    <w:rsid w:val="008F4054"/>
    <w:rsid w:val="008F48E1"/>
    <w:rsid w:val="008F5AA6"/>
    <w:rsid w:val="008F71E8"/>
    <w:rsid w:val="0090074D"/>
    <w:rsid w:val="009007B9"/>
    <w:rsid w:val="0090090B"/>
    <w:rsid w:val="009012AF"/>
    <w:rsid w:val="00902667"/>
    <w:rsid w:val="009036C8"/>
    <w:rsid w:val="00903718"/>
    <w:rsid w:val="00904076"/>
    <w:rsid w:val="009053D9"/>
    <w:rsid w:val="009059EB"/>
    <w:rsid w:val="00906D7D"/>
    <w:rsid w:val="00906E5D"/>
    <w:rsid w:val="00907126"/>
    <w:rsid w:val="00907468"/>
    <w:rsid w:val="00907605"/>
    <w:rsid w:val="0090766D"/>
    <w:rsid w:val="009078DB"/>
    <w:rsid w:val="009079BF"/>
    <w:rsid w:val="0091022F"/>
    <w:rsid w:val="009110CD"/>
    <w:rsid w:val="00912293"/>
    <w:rsid w:val="009122C5"/>
    <w:rsid w:val="0091399B"/>
    <w:rsid w:val="00914AE9"/>
    <w:rsid w:val="00915395"/>
    <w:rsid w:val="009159A5"/>
    <w:rsid w:val="00916BD2"/>
    <w:rsid w:val="00916D33"/>
    <w:rsid w:val="00917013"/>
    <w:rsid w:val="0091741E"/>
    <w:rsid w:val="00922B55"/>
    <w:rsid w:val="009230B8"/>
    <w:rsid w:val="0092348A"/>
    <w:rsid w:val="00923917"/>
    <w:rsid w:val="009249CA"/>
    <w:rsid w:val="009251B5"/>
    <w:rsid w:val="00925556"/>
    <w:rsid w:val="00925B06"/>
    <w:rsid w:val="00925F6B"/>
    <w:rsid w:val="00926D69"/>
    <w:rsid w:val="0092760C"/>
    <w:rsid w:val="00927973"/>
    <w:rsid w:val="00930881"/>
    <w:rsid w:val="00930F49"/>
    <w:rsid w:val="0093141F"/>
    <w:rsid w:val="0093189C"/>
    <w:rsid w:val="00933DBF"/>
    <w:rsid w:val="0093420A"/>
    <w:rsid w:val="00934563"/>
    <w:rsid w:val="00934D6B"/>
    <w:rsid w:val="0093573E"/>
    <w:rsid w:val="00936708"/>
    <w:rsid w:val="009368F2"/>
    <w:rsid w:val="00937493"/>
    <w:rsid w:val="009374F0"/>
    <w:rsid w:val="0094068C"/>
    <w:rsid w:val="009419B0"/>
    <w:rsid w:val="00941C22"/>
    <w:rsid w:val="009428EA"/>
    <w:rsid w:val="0094330E"/>
    <w:rsid w:val="0094471B"/>
    <w:rsid w:val="00944BC1"/>
    <w:rsid w:val="0094545F"/>
    <w:rsid w:val="00946451"/>
    <w:rsid w:val="00947229"/>
    <w:rsid w:val="0095059C"/>
    <w:rsid w:val="009510FB"/>
    <w:rsid w:val="00951142"/>
    <w:rsid w:val="00951188"/>
    <w:rsid w:val="009512C3"/>
    <w:rsid w:val="0095198F"/>
    <w:rsid w:val="009521EA"/>
    <w:rsid w:val="00952680"/>
    <w:rsid w:val="009529E8"/>
    <w:rsid w:val="00953FE9"/>
    <w:rsid w:val="00955666"/>
    <w:rsid w:val="009556AC"/>
    <w:rsid w:val="00956C69"/>
    <w:rsid w:val="00957A25"/>
    <w:rsid w:val="00960721"/>
    <w:rsid w:val="00960B5D"/>
    <w:rsid w:val="00960C7D"/>
    <w:rsid w:val="00960F4A"/>
    <w:rsid w:val="0096136A"/>
    <w:rsid w:val="009620D1"/>
    <w:rsid w:val="0096372A"/>
    <w:rsid w:val="0096468C"/>
    <w:rsid w:val="00964AA7"/>
    <w:rsid w:val="00965445"/>
    <w:rsid w:val="00965935"/>
    <w:rsid w:val="00965AB7"/>
    <w:rsid w:val="00967939"/>
    <w:rsid w:val="00970ABB"/>
    <w:rsid w:val="00971A1C"/>
    <w:rsid w:val="00971F6D"/>
    <w:rsid w:val="00972AA2"/>
    <w:rsid w:val="00974233"/>
    <w:rsid w:val="0097486A"/>
    <w:rsid w:val="00974BB9"/>
    <w:rsid w:val="00975408"/>
    <w:rsid w:val="0097542C"/>
    <w:rsid w:val="00975ABD"/>
    <w:rsid w:val="00976373"/>
    <w:rsid w:val="00976A58"/>
    <w:rsid w:val="00976B08"/>
    <w:rsid w:val="00977BFD"/>
    <w:rsid w:val="00977F7B"/>
    <w:rsid w:val="00980141"/>
    <w:rsid w:val="00980FE9"/>
    <w:rsid w:val="0098304F"/>
    <w:rsid w:val="0098313A"/>
    <w:rsid w:val="009839E7"/>
    <w:rsid w:val="00984145"/>
    <w:rsid w:val="009848B3"/>
    <w:rsid w:val="00986BAE"/>
    <w:rsid w:val="00987EE1"/>
    <w:rsid w:val="00990AF7"/>
    <w:rsid w:val="009918D7"/>
    <w:rsid w:val="00991C96"/>
    <w:rsid w:val="00992434"/>
    <w:rsid w:val="009926D1"/>
    <w:rsid w:val="0099278C"/>
    <w:rsid w:val="00992A2E"/>
    <w:rsid w:val="00992AAB"/>
    <w:rsid w:val="00994007"/>
    <w:rsid w:val="00995A7F"/>
    <w:rsid w:val="0099651F"/>
    <w:rsid w:val="009967C5"/>
    <w:rsid w:val="00996B3A"/>
    <w:rsid w:val="00996C64"/>
    <w:rsid w:val="00996CDA"/>
    <w:rsid w:val="009975E4"/>
    <w:rsid w:val="009976C3"/>
    <w:rsid w:val="009A0A3B"/>
    <w:rsid w:val="009A17CE"/>
    <w:rsid w:val="009A1F37"/>
    <w:rsid w:val="009A2092"/>
    <w:rsid w:val="009A2E64"/>
    <w:rsid w:val="009A3BEF"/>
    <w:rsid w:val="009A3CF9"/>
    <w:rsid w:val="009A44FD"/>
    <w:rsid w:val="009A4827"/>
    <w:rsid w:val="009A4BF3"/>
    <w:rsid w:val="009A4F0E"/>
    <w:rsid w:val="009A4F22"/>
    <w:rsid w:val="009A53D2"/>
    <w:rsid w:val="009A648F"/>
    <w:rsid w:val="009A7DC8"/>
    <w:rsid w:val="009B133C"/>
    <w:rsid w:val="009B14E4"/>
    <w:rsid w:val="009B1D39"/>
    <w:rsid w:val="009B23DC"/>
    <w:rsid w:val="009B24D1"/>
    <w:rsid w:val="009B31C3"/>
    <w:rsid w:val="009B3686"/>
    <w:rsid w:val="009B491C"/>
    <w:rsid w:val="009B4C75"/>
    <w:rsid w:val="009B526C"/>
    <w:rsid w:val="009B5454"/>
    <w:rsid w:val="009B54A5"/>
    <w:rsid w:val="009B5CCF"/>
    <w:rsid w:val="009B5CDF"/>
    <w:rsid w:val="009B60E3"/>
    <w:rsid w:val="009B6D62"/>
    <w:rsid w:val="009C1DD9"/>
    <w:rsid w:val="009C1EB9"/>
    <w:rsid w:val="009C2632"/>
    <w:rsid w:val="009C2F39"/>
    <w:rsid w:val="009C30CE"/>
    <w:rsid w:val="009C4325"/>
    <w:rsid w:val="009C49D1"/>
    <w:rsid w:val="009C5850"/>
    <w:rsid w:val="009C617E"/>
    <w:rsid w:val="009C6919"/>
    <w:rsid w:val="009C6EEA"/>
    <w:rsid w:val="009C7C2F"/>
    <w:rsid w:val="009D097B"/>
    <w:rsid w:val="009D0F9E"/>
    <w:rsid w:val="009D207D"/>
    <w:rsid w:val="009D2518"/>
    <w:rsid w:val="009D2B36"/>
    <w:rsid w:val="009D2BBF"/>
    <w:rsid w:val="009D2CD9"/>
    <w:rsid w:val="009D32D5"/>
    <w:rsid w:val="009D3454"/>
    <w:rsid w:val="009D4903"/>
    <w:rsid w:val="009D4AD1"/>
    <w:rsid w:val="009D4F30"/>
    <w:rsid w:val="009D5431"/>
    <w:rsid w:val="009D70A6"/>
    <w:rsid w:val="009D7974"/>
    <w:rsid w:val="009D79B9"/>
    <w:rsid w:val="009E06A5"/>
    <w:rsid w:val="009E09DF"/>
    <w:rsid w:val="009E119F"/>
    <w:rsid w:val="009E1880"/>
    <w:rsid w:val="009E2D65"/>
    <w:rsid w:val="009E3069"/>
    <w:rsid w:val="009E33FA"/>
    <w:rsid w:val="009E430C"/>
    <w:rsid w:val="009E4897"/>
    <w:rsid w:val="009E552D"/>
    <w:rsid w:val="009E5AFA"/>
    <w:rsid w:val="009E6FD7"/>
    <w:rsid w:val="009E7CB1"/>
    <w:rsid w:val="009F0466"/>
    <w:rsid w:val="009F0DBD"/>
    <w:rsid w:val="009F11FC"/>
    <w:rsid w:val="009F17A8"/>
    <w:rsid w:val="009F47EB"/>
    <w:rsid w:val="009F548A"/>
    <w:rsid w:val="009F5968"/>
    <w:rsid w:val="009F6022"/>
    <w:rsid w:val="009F69E5"/>
    <w:rsid w:val="009F6B4A"/>
    <w:rsid w:val="00A000FF"/>
    <w:rsid w:val="00A00283"/>
    <w:rsid w:val="00A0171D"/>
    <w:rsid w:val="00A0309D"/>
    <w:rsid w:val="00A03B3B"/>
    <w:rsid w:val="00A0408F"/>
    <w:rsid w:val="00A04A56"/>
    <w:rsid w:val="00A04F7C"/>
    <w:rsid w:val="00A05EE8"/>
    <w:rsid w:val="00A06408"/>
    <w:rsid w:val="00A10083"/>
    <w:rsid w:val="00A109E5"/>
    <w:rsid w:val="00A10F0E"/>
    <w:rsid w:val="00A112AE"/>
    <w:rsid w:val="00A12D38"/>
    <w:rsid w:val="00A14AA2"/>
    <w:rsid w:val="00A14B23"/>
    <w:rsid w:val="00A15123"/>
    <w:rsid w:val="00A155E2"/>
    <w:rsid w:val="00A162B7"/>
    <w:rsid w:val="00A163E9"/>
    <w:rsid w:val="00A1648F"/>
    <w:rsid w:val="00A16E0F"/>
    <w:rsid w:val="00A21329"/>
    <w:rsid w:val="00A225AC"/>
    <w:rsid w:val="00A22B62"/>
    <w:rsid w:val="00A24318"/>
    <w:rsid w:val="00A2577D"/>
    <w:rsid w:val="00A25798"/>
    <w:rsid w:val="00A25A92"/>
    <w:rsid w:val="00A265C7"/>
    <w:rsid w:val="00A2731A"/>
    <w:rsid w:val="00A27C0E"/>
    <w:rsid w:val="00A27C4B"/>
    <w:rsid w:val="00A31050"/>
    <w:rsid w:val="00A3129B"/>
    <w:rsid w:val="00A3170B"/>
    <w:rsid w:val="00A3248E"/>
    <w:rsid w:val="00A32A5B"/>
    <w:rsid w:val="00A32CC5"/>
    <w:rsid w:val="00A32DB1"/>
    <w:rsid w:val="00A33188"/>
    <w:rsid w:val="00A339C4"/>
    <w:rsid w:val="00A33F3F"/>
    <w:rsid w:val="00A34613"/>
    <w:rsid w:val="00A347DD"/>
    <w:rsid w:val="00A3552F"/>
    <w:rsid w:val="00A35640"/>
    <w:rsid w:val="00A35672"/>
    <w:rsid w:val="00A3697E"/>
    <w:rsid w:val="00A40F3B"/>
    <w:rsid w:val="00A4159F"/>
    <w:rsid w:val="00A420EB"/>
    <w:rsid w:val="00A422B2"/>
    <w:rsid w:val="00A42A18"/>
    <w:rsid w:val="00A42D24"/>
    <w:rsid w:val="00A44BD6"/>
    <w:rsid w:val="00A464D9"/>
    <w:rsid w:val="00A511F5"/>
    <w:rsid w:val="00A525A4"/>
    <w:rsid w:val="00A525B2"/>
    <w:rsid w:val="00A52971"/>
    <w:rsid w:val="00A5345D"/>
    <w:rsid w:val="00A53C6B"/>
    <w:rsid w:val="00A54106"/>
    <w:rsid w:val="00A5459B"/>
    <w:rsid w:val="00A54D33"/>
    <w:rsid w:val="00A5581C"/>
    <w:rsid w:val="00A56E2F"/>
    <w:rsid w:val="00A57051"/>
    <w:rsid w:val="00A57AF7"/>
    <w:rsid w:val="00A60E1B"/>
    <w:rsid w:val="00A60F75"/>
    <w:rsid w:val="00A611E1"/>
    <w:rsid w:val="00A6309B"/>
    <w:rsid w:val="00A6540E"/>
    <w:rsid w:val="00A65584"/>
    <w:rsid w:val="00A66038"/>
    <w:rsid w:val="00A661B1"/>
    <w:rsid w:val="00A665C6"/>
    <w:rsid w:val="00A66B38"/>
    <w:rsid w:val="00A66E04"/>
    <w:rsid w:val="00A67311"/>
    <w:rsid w:val="00A674F0"/>
    <w:rsid w:val="00A700D9"/>
    <w:rsid w:val="00A71353"/>
    <w:rsid w:val="00A7149E"/>
    <w:rsid w:val="00A71986"/>
    <w:rsid w:val="00A72103"/>
    <w:rsid w:val="00A7287C"/>
    <w:rsid w:val="00A738D3"/>
    <w:rsid w:val="00A73A78"/>
    <w:rsid w:val="00A73F07"/>
    <w:rsid w:val="00A74026"/>
    <w:rsid w:val="00A75349"/>
    <w:rsid w:val="00A753EC"/>
    <w:rsid w:val="00A75500"/>
    <w:rsid w:val="00A75EDF"/>
    <w:rsid w:val="00A76A76"/>
    <w:rsid w:val="00A76DB2"/>
    <w:rsid w:val="00A7756F"/>
    <w:rsid w:val="00A777F5"/>
    <w:rsid w:val="00A809B2"/>
    <w:rsid w:val="00A82559"/>
    <w:rsid w:val="00A825AB"/>
    <w:rsid w:val="00A82BEF"/>
    <w:rsid w:val="00A82DF3"/>
    <w:rsid w:val="00A847F0"/>
    <w:rsid w:val="00A84AC5"/>
    <w:rsid w:val="00A84C56"/>
    <w:rsid w:val="00A85055"/>
    <w:rsid w:val="00A85256"/>
    <w:rsid w:val="00A8588E"/>
    <w:rsid w:val="00A85A4C"/>
    <w:rsid w:val="00A86680"/>
    <w:rsid w:val="00A86ACC"/>
    <w:rsid w:val="00A86F69"/>
    <w:rsid w:val="00A90705"/>
    <w:rsid w:val="00A9108E"/>
    <w:rsid w:val="00A9136A"/>
    <w:rsid w:val="00A914FB"/>
    <w:rsid w:val="00A92031"/>
    <w:rsid w:val="00A92725"/>
    <w:rsid w:val="00A92F72"/>
    <w:rsid w:val="00A93432"/>
    <w:rsid w:val="00A94EFF"/>
    <w:rsid w:val="00A955AE"/>
    <w:rsid w:val="00A963BB"/>
    <w:rsid w:val="00A96A0C"/>
    <w:rsid w:val="00A971C8"/>
    <w:rsid w:val="00A97FFA"/>
    <w:rsid w:val="00AA09E7"/>
    <w:rsid w:val="00AA0B3E"/>
    <w:rsid w:val="00AA0CEE"/>
    <w:rsid w:val="00AA0F1C"/>
    <w:rsid w:val="00AA2290"/>
    <w:rsid w:val="00AA2534"/>
    <w:rsid w:val="00AA3DDC"/>
    <w:rsid w:val="00AA51B7"/>
    <w:rsid w:val="00AA52E3"/>
    <w:rsid w:val="00AA573A"/>
    <w:rsid w:val="00AA5B01"/>
    <w:rsid w:val="00AA63DA"/>
    <w:rsid w:val="00AB0368"/>
    <w:rsid w:val="00AB03DA"/>
    <w:rsid w:val="00AB1206"/>
    <w:rsid w:val="00AB17AF"/>
    <w:rsid w:val="00AB4CE9"/>
    <w:rsid w:val="00AB5193"/>
    <w:rsid w:val="00AB5F90"/>
    <w:rsid w:val="00AB693F"/>
    <w:rsid w:val="00AB6C8C"/>
    <w:rsid w:val="00AC12A8"/>
    <w:rsid w:val="00AC1524"/>
    <w:rsid w:val="00AC1B3C"/>
    <w:rsid w:val="00AC2D21"/>
    <w:rsid w:val="00AC346F"/>
    <w:rsid w:val="00AC4493"/>
    <w:rsid w:val="00AC4DDF"/>
    <w:rsid w:val="00AC5184"/>
    <w:rsid w:val="00AC58D1"/>
    <w:rsid w:val="00AC5E96"/>
    <w:rsid w:val="00AC627B"/>
    <w:rsid w:val="00AC6929"/>
    <w:rsid w:val="00AC7025"/>
    <w:rsid w:val="00AC7385"/>
    <w:rsid w:val="00AD0450"/>
    <w:rsid w:val="00AD056A"/>
    <w:rsid w:val="00AD0813"/>
    <w:rsid w:val="00AD0985"/>
    <w:rsid w:val="00AD0F59"/>
    <w:rsid w:val="00AD1904"/>
    <w:rsid w:val="00AD1ECB"/>
    <w:rsid w:val="00AD32F7"/>
    <w:rsid w:val="00AD3E0F"/>
    <w:rsid w:val="00AD4627"/>
    <w:rsid w:val="00AD5184"/>
    <w:rsid w:val="00AD5AB2"/>
    <w:rsid w:val="00AD5CD4"/>
    <w:rsid w:val="00AD5D8A"/>
    <w:rsid w:val="00AD6472"/>
    <w:rsid w:val="00AD66CB"/>
    <w:rsid w:val="00AE098B"/>
    <w:rsid w:val="00AE0C62"/>
    <w:rsid w:val="00AE0D71"/>
    <w:rsid w:val="00AE0F13"/>
    <w:rsid w:val="00AE194D"/>
    <w:rsid w:val="00AE1CBC"/>
    <w:rsid w:val="00AE1E50"/>
    <w:rsid w:val="00AE287A"/>
    <w:rsid w:val="00AE3512"/>
    <w:rsid w:val="00AE4488"/>
    <w:rsid w:val="00AE4B6E"/>
    <w:rsid w:val="00AE4D01"/>
    <w:rsid w:val="00AE585C"/>
    <w:rsid w:val="00AE6075"/>
    <w:rsid w:val="00AE6EDB"/>
    <w:rsid w:val="00AE7C15"/>
    <w:rsid w:val="00AF295F"/>
    <w:rsid w:val="00AF36E8"/>
    <w:rsid w:val="00AF3865"/>
    <w:rsid w:val="00AF3CC7"/>
    <w:rsid w:val="00AF41C3"/>
    <w:rsid w:val="00AF48B8"/>
    <w:rsid w:val="00AF492E"/>
    <w:rsid w:val="00AF7356"/>
    <w:rsid w:val="00AF79BF"/>
    <w:rsid w:val="00AF7D59"/>
    <w:rsid w:val="00B009C3"/>
    <w:rsid w:val="00B02033"/>
    <w:rsid w:val="00B024A3"/>
    <w:rsid w:val="00B0303B"/>
    <w:rsid w:val="00B03057"/>
    <w:rsid w:val="00B039F6"/>
    <w:rsid w:val="00B03B10"/>
    <w:rsid w:val="00B0516B"/>
    <w:rsid w:val="00B0675A"/>
    <w:rsid w:val="00B06DCD"/>
    <w:rsid w:val="00B0782E"/>
    <w:rsid w:val="00B07DC5"/>
    <w:rsid w:val="00B07E42"/>
    <w:rsid w:val="00B100B2"/>
    <w:rsid w:val="00B10ED6"/>
    <w:rsid w:val="00B1165C"/>
    <w:rsid w:val="00B11DA0"/>
    <w:rsid w:val="00B124D4"/>
    <w:rsid w:val="00B126F4"/>
    <w:rsid w:val="00B13907"/>
    <w:rsid w:val="00B14322"/>
    <w:rsid w:val="00B14FF7"/>
    <w:rsid w:val="00B15DC6"/>
    <w:rsid w:val="00B16FA9"/>
    <w:rsid w:val="00B1721A"/>
    <w:rsid w:val="00B17C08"/>
    <w:rsid w:val="00B20BA4"/>
    <w:rsid w:val="00B20D0D"/>
    <w:rsid w:val="00B21AEA"/>
    <w:rsid w:val="00B23504"/>
    <w:rsid w:val="00B238A0"/>
    <w:rsid w:val="00B241E8"/>
    <w:rsid w:val="00B24334"/>
    <w:rsid w:val="00B24AE5"/>
    <w:rsid w:val="00B252D7"/>
    <w:rsid w:val="00B25B45"/>
    <w:rsid w:val="00B25F2C"/>
    <w:rsid w:val="00B2656C"/>
    <w:rsid w:val="00B301B7"/>
    <w:rsid w:val="00B30C7C"/>
    <w:rsid w:val="00B32033"/>
    <w:rsid w:val="00B32BEE"/>
    <w:rsid w:val="00B3352D"/>
    <w:rsid w:val="00B336F7"/>
    <w:rsid w:val="00B33E94"/>
    <w:rsid w:val="00B3466F"/>
    <w:rsid w:val="00B35E25"/>
    <w:rsid w:val="00B35ED6"/>
    <w:rsid w:val="00B36EE6"/>
    <w:rsid w:val="00B37263"/>
    <w:rsid w:val="00B37E25"/>
    <w:rsid w:val="00B407DD"/>
    <w:rsid w:val="00B41AC1"/>
    <w:rsid w:val="00B41F85"/>
    <w:rsid w:val="00B422A5"/>
    <w:rsid w:val="00B42304"/>
    <w:rsid w:val="00B42C7C"/>
    <w:rsid w:val="00B44837"/>
    <w:rsid w:val="00B448E2"/>
    <w:rsid w:val="00B45ACB"/>
    <w:rsid w:val="00B45FBC"/>
    <w:rsid w:val="00B473BD"/>
    <w:rsid w:val="00B47586"/>
    <w:rsid w:val="00B47697"/>
    <w:rsid w:val="00B50C0F"/>
    <w:rsid w:val="00B50E20"/>
    <w:rsid w:val="00B50FB5"/>
    <w:rsid w:val="00B51341"/>
    <w:rsid w:val="00B51816"/>
    <w:rsid w:val="00B51A34"/>
    <w:rsid w:val="00B527CC"/>
    <w:rsid w:val="00B53B13"/>
    <w:rsid w:val="00B53B41"/>
    <w:rsid w:val="00B54430"/>
    <w:rsid w:val="00B54816"/>
    <w:rsid w:val="00B54C1C"/>
    <w:rsid w:val="00B54D3C"/>
    <w:rsid w:val="00B54EF7"/>
    <w:rsid w:val="00B55217"/>
    <w:rsid w:val="00B568E1"/>
    <w:rsid w:val="00B56DFE"/>
    <w:rsid w:val="00B62095"/>
    <w:rsid w:val="00B63443"/>
    <w:rsid w:val="00B634FF"/>
    <w:rsid w:val="00B64F0E"/>
    <w:rsid w:val="00B650A6"/>
    <w:rsid w:val="00B660F0"/>
    <w:rsid w:val="00B661C6"/>
    <w:rsid w:val="00B66440"/>
    <w:rsid w:val="00B67224"/>
    <w:rsid w:val="00B6787B"/>
    <w:rsid w:val="00B701DC"/>
    <w:rsid w:val="00B70262"/>
    <w:rsid w:val="00B70286"/>
    <w:rsid w:val="00B7039C"/>
    <w:rsid w:val="00B7119D"/>
    <w:rsid w:val="00B71629"/>
    <w:rsid w:val="00B716F4"/>
    <w:rsid w:val="00B72200"/>
    <w:rsid w:val="00B743AC"/>
    <w:rsid w:val="00B7464D"/>
    <w:rsid w:val="00B74ADA"/>
    <w:rsid w:val="00B75721"/>
    <w:rsid w:val="00B76A2A"/>
    <w:rsid w:val="00B76E9A"/>
    <w:rsid w:val="00B76F10"/>
    <w:rsid w:val="00B770D7"/>
    <w:rsid w:val="00B81DA1"/>
    <w:rsid w:val="00B8292E"/>
    <w:rsid w:val="00B8448C"/>
    <w:rsid w:val="00B851EC"/>
    <w:rsid w:val="00B85902"/>
    <w:rsid w:val="00B861DD"/>
    <w:rsid w:val="00B86E21"/>
    <w:rsid w:val="00B870FD"/>
    <w:rsid w:val="00B87B3A"/>
    <w:rsid w:val="00B87BC2"/>
    <w:rsid w:val="00B907DA"/>
    <w:rsid w:val="00B90823"/>
    <w:rsid w:val="00B91A74"/>
    <w:rsid w:val="00B91D3E"/>
    <w:rsid w:val="00B92289"/>
    <w:rsid w:val="00B9353B"/>
    <w:rsid w:val="00B93E51"/>
    <w:rsid w:val="00B94A60"/>
    <w:rsid w:val="00B9590F"/>
    <w:rsid w:val="00B96123"/>
    <w:rsid w:val="00B96FC3"/>
    <w:rsid w:val="00B973BD"/>
    <w:rsid w:val="00B974F4"/>
    <w:rsid w:val="00B97E52"/>
    <w:rsid w:val="00BA0942"/>
    <w:rsid w:val="00BA0A71"/>
    <w:rsid w:val="00BA1216"/>
    <w:rsid w:val="00BA1735"/>
    <w:rsid w:val="00BA2FF4"/>
    <w:rsid w:val="00BA4D13"/>
    <w:rsid w:val="00BA4F3A"/>
    <w:rsid w:val="00BA5580"/>
    <w:rsid w:val="00BA5611"/>
    <w:rsid w:val="00BA5A55"/>
    <w:rsid w:val="00BA643E"/>
    <w:rsid w:val="00BA7056"/>
    <w:rsid w:val="00BB0164"/>
    <w:rsid w:val="00BB09CB"/>
    <w:rsid w:val="00BB1BA2"/>
    <w:rsid w:val="00BB2BF2"/>
    <w:rsid w:val="00BB3B13"/>
    <w:rsid w:val="00BB3BF6"/>
    <w:rsid w:val="00BB4BA7"/>
    <w:rsid w:val="00BB4BC1"/>
    <w:rsid w:val="00BB5944"/>
    <w:rsid w:val="00BB5C5C"/>
    <w:rsid w:val="00BB6621"/>
    <w:rsid w:val="00BB6D72"/>
    <w:rsid w:val="00BB73C9"/>
    <w:rsid w:val="00BB7CB8"/>
    <w:rsid w:val="00BC0126"/>
    <w:rsid w:val="00BC0536"/>
    <w:rsid w:val="00BC0761"/>
    <w:rsid w:val="00BC0E40"/>
    <w:rsid w:val="00BC1029"/>
    <w:rsid w:val="00BC1229"/>
    <w:rsid w:val="00BC1531"/>
    <w:rsid w:val="00BC17B4"/>
    <w:rsid w:val="00BC1C11"/>
    <w:rsid w:val="00BC38AA"/>
    <w:rsid w:val="00BC42AA"/>
    <w:rsid w:val="00BC435D"/>
    <w:rsid w:val="00BC4726"/>
    <w:rsid w:val="00BC4C27"/>
    <w:rsid w:val="00BC5526"/>
    <w:rsid w:val="00BC5F69"/>
    <w:rsid w:val="00BC6181"/>
    <w:rsid w:val="00BC6DD7"/>
    <w:rsid w:val="00BD0018"/>
    <w:rsid w:val="00BD11F3"/>
    <w:rsid w:val="00BD1690"/>
    <w:rsid w:val="00BD2EE2"/>
    <w:rsid w:val="00BD5065"/>
    <w:rsid w:val="00BD51EF"/>
    <w:rsid w:val="00BD5AF3"/>
    <w:rsid w:val="00BD5C31"/>
    <w:rsid w:val="00BD5F5E"/>
    <w:rsid w:val="00BD6938"/>
    <w:rsid w:val="00BD7299"/>
    <w:rsid w:val="00BD7359"/>
    <w:rsid w:val="00BD76D2"/>
    <w:rsid w:val="00BD797E"/>
    <w:rsid w:val="00BD7A68"/>
    <w:rsid w:val="00BD7AC7"/>
    <w:rsid w:val="00BE0934"/>
    <w:rsid w:val="00BE1892"/>
    <w:rsid w:val="00BE2BBA"/>
    <w:rsid w:val="00BE3E94"/>
    <w:rsid w:val="00BE3F1C"/>
    <w:rsid w:val="00BE41A7"/>
    <w:rsid w:val="00BE7051"/>
    <w:rsid w:val="00BE7552"/>
    <w:rsid w:val="00BE7C97"/>
    <w:rsid w:val="00BF1E9C"/>
    <w:rsid w:val="00BF20A2"/>
    <w:rsid w:val="00BF2873"/>
    <w:rsid w:val="00BF41E4"/>
    <w:rsid w:val="00BF441F"/>
    <w:rsid w:val="00BF4B40"/>
    <w:rsid w:val="00BF4BB3"/>
    <w:rsid w:val="00BF5101"/>
    <w:rsid w:val="00BF5268"/>
    <w:rsid w:val="00BF5357"/>
    <w:rsid w:val="00BF54E2"/>
    <w:rsid w:val="00BF5F97"/>
    <w:rsid w:val="00BF6ACC"/>
    <w:rsid w:val="00BF6C8C"/>
    <w:rsid w:val="00C00718"/>
    <w:rsid w:val="00C01378"/>
    <w:rsid w:val="00C01D55"/>
    <w:rsid w:val="00C03F75"/>
    <w:rsid w:val="00C05099"/>
    <w:rsid w:val="00C05656"/>
    <w:rsid w:val="00C05A31"/>
    <w:rsid w:val="00C05C40"/>
    <w:rsid w:val="00C06355"/>
    <w:rsid w:val="00C06A64"/>
    <w:rsid w:val="00C076EA"/>
    <w:rsid w:val="00C0780E"/>
    <w:rsid w:val="00C07BB5"/>
    <w:rsid w:val="00C07EED"/>
    <w:rsid w:val="00C1188F"/>
    <w:rsid w:val="00C11BB5"/>
    <w:rsid w:val="00C11C90"/>
    <w:rsid w:val="00C12181"/>
    <w:rsid w:val="00C124F8"/>
    <w:rsid w:val="00C131FC"/>
    <w:rsid w:val="00C13402"/>
    <w:rsid w:val="00C134E5"/>
    <w:rsid w:val="00C135BB"/>
    <w:rsid w:val="00C13688"/>
    <w:rsid w:val="00C14CA8"/>
    <w:rsid w:val="00C152C3"/>
    <w:rsid w:val="00C1579E"/>
    <w:rsid w:val="00C1596A"/>
    <w:rsid w:val="00C16E41"/>
    <w:rsid w:val="00C170D8"/>
    <w:rsid w:val="00C206D6"/>
    <w:rsid w:val="00C21C44"/>
    <w:rsid w:val="00C24895"/>
    <w:rsid w:val="00C25C0B"/>
    <w:rsid w:val="00C26E19"/>
    <w:rsid w:val="00C27E69"/>
    <w:rsid w:val="00C30365"/>
    <w:rsid w:val="00C30886"/>
    <w:rsid w:val="00C320B6"/>
    <w:rsid w:val="00C32C7E"/>
    <w:rsid w:val="00C32DC7"/>
    <w:rsid w:val="00C33138"/>
    <w:rsid w:val="00C3381B"/>
    <w:rsid w:val="00C33DAA"/>
    <w:rsid w:val="00C33F3B"/>
    <w:rsid w:val="00C34355"/>
    <w:rsid w:val="00C343B9"/>
    <w:rsid w:val="00C34941"/>
    <w:rsid w:val="00C34A1D"/>
    <w:rsid w:val="00C34BF6"/>
    <w:rsid w:val="00C34E84"/>
    <w:rsid w:val="00C3537E"/>
    <w:rsid w:val="00C36AAB"/>
    <w:rsid w:val="00C37411"/>
    <w:rsid w:val="00C378EE"/>
    <w:rsid w:val="00C37CF0"/>
    <w:rsid w:val="00C40A14"/>
    <w:rsid w:val="00C420C8"/>
    <w:rsid w:val="00C422FA"/>
    <w:rsid w:val="00C42CCA"/>
    <w:rsid w:val="00C43595"/>
    <w:rsid w:val="00C440F6"/>
    <w:rsid w:val="00C44126"/>
    <w:rsid w:val="00C4444F"/>
    <w:rsid w:val="00C4518C"/>
    <w:rsid w:val="00C4558E"/>
    <w:rsid w:val="00C45FBD"/>
    <w:rsid w:val="00C46194"/>
    <w:rsid w:val="00C461F4"/>
    <w:rsid w:val="00C47F9F"/>
    <w:rsid w:val="00C50744"/>
    <w:rsid w:val="00C50C21"/>
    <w:rsid w:val="00C52015"/>
    <w:rsid w:val="00C5268B"/>
    <w:rsid w:val="00C52A37"/>
    <w:rsid w:val="00C52DA2"/>
    <w:rsid w:val="00C531E1"/>
    <w:rsid w:val="00C547B9"/>
    <w:rsid w:val="00C54E3F"/>
    <w:rsid w:val="00C60561"/>
    <w:rsid w:val="00C608EE"/>
    <w:rsid w:val="00C61A39"/>
    <w:rsid w:val="00C62D22"/>
    <w:rsid w:val="00C637A9"/>
    <w:rsid w:val="00C63C65"/>
    <w:rsid w:val="00C63F30"/>
    <w:rsid w:val="00C64407"/>
    <w:rsid w:val="00C64800"/>
    <w:rsid w:val="00C64D80"/>
    <w:rsid w:val="00C658A8"/>
    <w:rsid w:val="00C67730"/>
    <w:rsid w:val="00C70C7B"/>
    <w:rsid w:val="00C70EA4"/>
    <w:rsid w:val="00C71D0B"/>
    <w:rsid w:val="00C72E84"/>
    <w:rsid w:val="00C72FC5"/>
    <w:rsid w:val="00C7367E"/>
    <w:rsid w:val="00C73736"/>
    <w:rsid w:val="00C73C3D"/>
    <w:rsid w:val="00C73DC5"/>
    <w:rsid w:val="00C7448B"/>
    <w:rsid w:val="00C74741"/>
    <w:rsid w:val="00C7492D"/>
    <w:rsid w:val="00C75043"/>
    <w:rsid w:val="00C750A8"/>
    <w:rsid w:val="00C759DA"/>
    <w:rsid w:val="00C75AC3"/>
    <w:rsid w:val="00C75BD3"/>
    <w:rsid w:val="00C765E2"/>
    <w:rsid w:val="00C777E2"/>
    <w:rsid w:val="00C81949"/>
    <w:rsid w:val="00C822A3"/>
    <w:rsid w:val="00C826E5"/>
    <w:rsid w:val="00C839FB"/>
    <w:rsid w:val="00C83CF5"/>
    <w:rsid w:val="00C83D81"/>
    <w:rsid w:val="00C84580"/>
    <w:rsid w:val="00C84679"/>
    <w:rsid w:val="00C84B30"/>
    <w:rsid w:val="00C84D1E"/>
    <w:rsid w:val="00C84EC5"/>
    <w:rsid w:val="00C859F4"/>
    <w:rsid w:val="00C86620"/>
    <w:rsid w:val="00C872C5"/>
    <w:rsid w:val="00C87B96"/>
    <w:rsid w:val="00C903E6"/>
    <w:rsid w:val="00C91782"/>
    <w:rsid w:val="00C91C16"/>
    <w:rsid w:val="00C91CFC"/>
    <w:rsid w:val="00C9200E"/>
    <w:rsid w:val="00C93E04"/>
    <w:rsid w:val="00C94ADD"/>
    <w:rsid w:val="00C94BBB"/>
    <w:rsid w:val="00C94DD1"/>
    <w:rsid w:val="00C952D7"/>
    <w:rsid w:val="00C9614A"/>
    <w:rsid w:val="00CA0C7D"/>
    <w:rsid w:val="00CA12C1"/>
    <w:rsid w:val="00CA1B60"/>
    <w:rsid w:val="00CA2BDB"/>
    <w:rsid w:val="00CA4067"/>
    <w:rsid w:val="00CA4252"/>
    <w:rsid w:val="00CA4352"/>
    <w:rsid w:val="00CA47E1"/>
    <w:rsid w:val="00CA4D5B"/>
    <w:rsid w:val="00CA4E3D"/>
    <w:rsid w:val="00CA4EAF"/>
    <w:rsid w:val="00CA59A5"/>
    <w:rsid w:val="00CA672E"/>
    <w:rsid w:val="00CB0C40"/>
    <w:rsid w:val="00CB2651"/>
    <w:rsid w:val="00CB3C48"/>
    <w:rsid w:val="00CB5321"/>
    <w:rsid w:val="00CB5BA8"/>
    <w:rsid w:val="00CB5C32"/>
    <w:rsid w:val="00CB5CE4"/>
    <w:rsid w:val="00CB7B91"/>
    <w:rsid w:val="00CC00FD"/>
    <w:rsid w:val="00CC024B"/>
    <w:rsid w:val="00CC0830"/>
    <w:rsid w:val="00CC0A6B"/>
    <w:rsid w:val="00CC0AC6"/>
    <w:rsid w:val="00CC2CE0"/>
    <w:rsid w:val="00CC308A"/>
    <w:rsid w:val="00CC3893"/>
    <w:rsid w:val="00CC3AA7"/>
    <w:rsid w:val="00CC40F3"/>
    <w:rsid w:val="00CC4B8A"/>
    <w:rsid w:val="00CC4C4A"/>
    <w:rsid w:val="00CC5DE2"/>
    <w:rsid w:val="00CC5FB9"/>
    <w:rsid w:val="00CC66C0"/>
    <w:rsid w:val="00CC66C2"/>
    <w:rsid w:val="00CC7F7D"/>
    <w:rsid w:val="00CD119F"/>
    <w:rsid w:val="00CD3D84"/>
    <w:rsid w:val="00CD614C"/>
    <w:rsid w:val="00CD71CC"/>
    <w:rsid w:val="00CD7543"/>
    <w:rsid w:val="00CE004B"/>
    <w:rsid w:val="00CE0474"/>
    <w:rsid w:val="00CE0E33"/>
    <w:rsid w:val="00CE0E73"/>
    <w:rsid w:val="00CE159A"/>
    <w:rsid w:val="00CE1FAA"/>
    <w:rsid w:val="00CE1FB6"/>
    <w:rsid w:val="00CE36A7"/>
    <w:rsid w:val="00CE49C1"/>
    <w:rsid w:val="00CE4EAF"/>
    <w:rsid w:val="00CE5B1E"/>
    <w:rsid w:val="00CE5DAD"/>
    <w:rsid w:val="00CE6A1B"/>
    <w:rsid w:val="00CE7215"/>
    <w:rsid w:val="00CE74B1"/>
    <w:rsid w:val="00CE7B6E"/>
    <w:rsid w:val="00CF0603"/>
    <w:rsid w:val="00CF0631"/>
    <w:rsid w:val="00CF06AF"/>
    <w:rsid w:val="00CF09AD"/>
    <w:rsid w:val="00CF0C6D"/>
    <w:rsid w:val="00CF0D1E"/>
    <w:rsid w:val="00CF10DF"/>
    <w:rsid w:val="00CF1FE5"/>
    <w:rsid w:val="00CF2489"/>
    <w:rsid w:val="00CF3681"/>
    <w:rsid w:val="00CF3AB7"/>
    <w:rsid w:val="00CF5073"/>
    <w:rsid w:val="00CF6853"/>
    <w:rsid w:val="00CF7488"/>
    <w:rsid w:val="00CF7F8E"/>
    <w:rsid w:val="00D00AC3"/>
    <w:rsid w:val="00D00F8B"/>
    <w:rsid w:val="00D01215"/>
    <w:rsid w:val="00D01C74"/>
    <w:rsid w:val="00D0403C"/>
    <w:rsid w:val="00D051BC"/>
    <w:rsid w:val="00D065A0"/>
    <w:rsid w:val="00D07C1B"/>
    <w:rsid w:val="00D1057D"/>
    <w:rsid w:val="00D1195E"/>
    <w:rsid w:val="00D11F98"/>
    <w:rsid w:val="00D1243D"/>
    <w:rsid w:val="00D12778"/>
    <w:rsid w:val="00D13260"/>
    <w:rsid w:val="00D138B1"/>
    <w:rsid w:val="00D1398F"/>
    <w:rsid w:val="00D15A03"/>
    <w:rsid w:val="00D15BF1"/>
    <w:rsid w:val="00D16B70"/>
    <w:rsid w:val="00D215F7"/>
    <w:rsid w:val="00D219B7"/>
    <w:rsid w:val="00D21E8C"/>
    <w:rsid w:val="00D22B05"/>
    <w:rsid w:val="00D22E58"/>
    <w:rsid w:val="00D23291"/>
    <w:rsid w:val="00D23411"/>
    <w:rsid w:val="00D23CB6"/>
    <w:rsid w:val="00D2410D"/>
    <w:rsid w:val="00D24116"/>
    <w:rsid w:val="00D25D24"/>
    <w:rsid w:val="00D2605A"/>
    <w:rsid w:val="00D27151"/>
    <w:rsid w:val="00D30407"/>
    <w:rsid w:val="00D305C4"/>
    <w:rsid w:val="00D30C18"/>
    <w:rsid w:val="00D310DB"/>
    <w:rsid w:val="00D31609"/>
    <w:rsid w:val="00D31ECB"/>
    <w:rsid w:val="00D31FAA"/>
    <w:rsid w:val="00D325C7"/>
    <w:rsid w:val="00D33B8A"/>
    <w:rsid w:val="00D33FA3"/>
    <w:rsid w:val="00D3450F"/>
    <w:rsid w:val="00D34825"/>
    <w:rsid w:val="00D35B03"/>
    <w:rsid w:val="00D35B92"/>
    <w:rsid w:val="00D36868"/>
    <w:rsid w:val="00D36EAE"/>
    <w:rsid w:val="00D3751E"/>
    <w:rsid w:val="00D40A25"/>
    <w:rsid w:val="00D4225C"/>
    <w:rsid w:val="00D42F4B"/>
    <w:rsid w:val="00D42F73"/>
    <w:rsid w:val="00D43405"/>
    <w:rsid w:val="00D446FF"/>
    <w:rsid w:val="00D44D58"/>
    <w:rsid w:val="00D465CF"/>
    <w:rsid w:val="00D507A5"/>
    <w:rsid w:val="00D512E8"/>
    <w:rsid w:val="00D5137F"/>
    <w:rsid w:val="00D513F0"/>
    <w:rsid w:val="00D51936"/>
    <w:rsid w:val="00D51B91"/>
    <w:rsid w:val="00D52212"/>
    <w:rsid w:val="00D5225A"/>
    <w:rsid w:val="00D522A7"/>
    <w:rsid w:val="00D5277D"/>
    <w:rsid w:val="00D53063"/>
    <w:rsid w:val="00D53B6E"/>
    <w:rsid w:val="00D53D0B"/>
    <w:rsid w:val="00D53DBF"/>
    <w:rsid w:val="00D55547"/>
    <w:rsid w:val="00D55BAD"/>
    <w:rsid w:val="00D564D8"/>
    <w:rsid w:val="00D60C25"/>
    <w:rsid w:val="00D60E33"/>
    <w:rsid w:val="00D61F5F"/>
    <w:rsid w:val="00D638E0"/>
    <w:rsid w:val="00D641D7"/>
    <w:rsid w:val="00D65348"/>
    <w:rsid w:val="00D66D93"/>
    <w:rsid w:val="00D670E9"/>
    <w:rsid w:val="00D674E7"/>
    <w:rsid w:val="00D703FC"/>
    <w:rsid w:val="00D715ED"/>
    <w:rsid w:val="00D7247B"/>
    <w:rsid w:val="00D724D6"/>
    <w:rsid w:val="00D72DF8"/>
    <w:rsid w:val="00D73376"/>
    <w:rsid w:val="00D7443A"/>
    <w:rsid w:val="00D74AA3"/>
    <w:rsid w:val="00D75354"/>
    <w:rsid w:val="00D75942"/>
    <w:rsid w:val="00D76910"/>
    <w:rsid w:val="00D76948"/>
    <w:rsid w:val="00D775B0"/>
    <w:rsid w:val="00D77C85"/>
    <w:rsid w:val="00D80163"/>
    <w:rsid w:val="00D80BAF"/>
    <w:rsid w:val="00D8150E"/>
    <w:rsid w:val="00D81C95"/>
    <w:rsid w:val="00D82C5E"/>
    <w:rsid w:val="00D83001"/>
    <w:rsid w:val="00D837AB"/>
    <w:rsid w:val="00D83AF9"/>
    <w:rsid w:val="00D83D10"/>
    <w:rsid w:val="00D83E14"/>
    <w:rsid w:val="00D84145"/>
    <w:rsid w:val="00D84D34"/>
    <w:rsid w:val="00D85381"/>
    <w:rsid w:val="00D860C3"/>
    <w:rsid w:val="00D863F9"/>
    <w:rsid w:val="00D86C94"/>
    <w:rsid w:val="00D87907"/>
    <w:rsid w:val="00D90C7E"/>
    <w:rsid w:val="00D90F40"/>
    <w:rsid w:val="00D91374"/>
    <w:rsid w:val="00D91835"/>
    <w:rsid w:val="00D922E4"/>
    <w:rsid w:val="00D9299E"/>
    <w:rsid w:val="00D92CDD"/>
    <w:rsid w:val="00D94584"/>
    <w:rsid w:val="00D948AE"/>
    <w:rsid w:val="00D9557F"/>
    <w:rsid w:val="00D968FF"/>
    <w:rsid w:val="00D96BA1"/>
    <w:rsid w:val="00D97080"/>
    <w:rsid w:val="00D97A7C"/>
    <w:rsid w:val="00D97F80"/>
    <w:rsid w:val="00DA03EC"/>
    <w:rsid w:val="00DA360C"/>
    <w:rsid w:val="00DA36BD"/>
    <w:rsid w:val="00DA3C6D"/>
    <w:rsid w:val="00DA4B5C"/>
    <w:rsid w:val="00DA5242"/>
    <w:rsid w:val="00DA5AC7"/>
    <w:rsid w:val="00DA7186"/>
    <w:rsid w:val="00DB066E"/>
    <w:rsid w:val="00DB0DD2"/>
    <w:rsid w:val="00DB1308"/>
    <w:rsid w:val="00DB166F"/>
    <w:rsid w:val="00DB1A67"/>
    <w:rsid w:val="00DB1C01"/>
    <w:rsid w:val="00DB237B"/>
    <w:rsid w:val="00DB387B"/>
    <w:rsid w:val="00DB3BBF"/>
    <w:rsid w:val="00DB3BEB"/>
    <w:rsid w:val="00DB412C"/>
    <w:rsid w:val="00DB4546"/>
    <w:rsid w:val="00DB573A"/>
    <w:rsid w:val="00DB5C0C"/>
    <w:rsid w:val="00DB6121"/>
    <w:rsid w:val="00DB6FCF"/>
    <w:rsid w:val="00DB73EE"/>
    <w:rsid w:val="00DB7F08"/>
    <w:rsid w:val="00DC06FB"/>
    <w:rsid w:val="00DC1611"/>
    <w:rsid w:val="00DC17DE"/>
    <w:rsid w:val="00DC2DFD"/>
    <w:rsid w:val="00DC3552"/>
    <w:rsid w:val="00DC3F17"/>
    <w:rsid w:val="00DC4E02"/>
    <w:rsid w:val="00DC6FDB"/>
    <w:rsid w:val="00DC734E"/>
    <w:rsid w:val="00DC77A9"/>
    <w:rsid w:val="00DC7EA6"/>
    <w:rsid w:val="00DD01B9"/>
    <w:rsid w:val="00DD020A"/>
    <w:rsid w:val="00DD0658"/>
    <w:rsid w:val="00DD0A65"/>
    <w:rsid w:val="00DD16A5"/>
    <w:rsid w:val="00DD3074"/>
    <w:rsid w:val="00DD33CC"/>
    <w:rsid w:val="00DD37C8"/>
    <w:rsid w:val="00DD3BE8"/>
    <w:rsid w:val="00DD4332"/>
    <w:rsid w:val="00DD512B"/>
    <w:rsid w:val="00DD5B38"/>
    <w:rsid w:val="00DD610C"/>
    <w:rsid w:val="00DD6117"/>
    <w:rsid w:val="00DD785E"/>
    <w:rsid w:val="00DD7AC2"/>
    <w:rsid w:val="00DD7D3F"/>
    <w:rsid w:val="00DE0551"/>
    <w:rsid w:val="00DE0591"/>
    <w:rsid w:val="00DE05E0"/>
    <w:rsid w:val="00DE1517"/>
    <w:rsid w:val="00DE2914"/>
    <w:rsid w:val="00DE32D4"/>
    <w:rsid w:val="00DE33F5"/>
    <w:rsid w:val="00DE353E"/>
    <w:rsid w:val="00DE3B2C"/>
    <w:rsid w:val="00DE4651"/>
    <w:rsid w:val="00DE46C1"/>
    <w:rsid w:val="00DE5AEF"/>
    <w:rsid w:val="00DE65FB"/>
    <w:rsid w:val="00DE7341"/>
    <w:rsid w:val="00DE76C7"/>
    <w:rsid w:val="00DF02FD"/>
    <w:rsid w:val="00DF070C"/>
    <w:rsid w:val="00DF233D"/>
    <w:rsid w:val="00DF4161"/>
    <w:rsid w:val="00DF42EE"/>
    <w:rsid w:val="00DF4A88"/>
    <w:rsid w:val="00DF5604"/>
    <w:rsid w:val="00DF5AFD"/>
    <w:rsid w:val="00DF5D44"/>
    <w:rsid w:val="00E002C0"/>
    <w:rsid w:val="00E01508"/>
    <w:rsid w:val="00E01575"/>
    <w:rsid w:val="00E015BA"/>
    <w:rsid w:val="00E0281F"/>
    <w:rsid w:val="00E0325E"/>
    <w:rsid w:val="00E043B2"/>
    <w:rsid w:val="00E04CF8"/>
    <w:rsid w:val="00E066A1"/>
    <w:rsid w:val="00E067DF"/>
    <w:rsid w:val="00E06857"/>
    <w:rsid w:val="00E06C2B"/>
    <w:rsid w:val="00E10DB2"/>
    <w:rsid w:val="00E11424"/>
    <w:rsid w:val="00E11D07"/>
    <w:rsid w:val="00E12429"/>
    <w:rsid w:val="00E1355A"/>
    <w:rsid w:val="00E136D9"/>
    <w:rsid w:val="00E1517D"/>
    <w:rsid w:val="00E1588E"/>
    <w:rsid w:val="00E15C61"/>
    <w:rsid w:val="00E16858"/>
    <w:rsid w:val="00E17580"/>
    <w:rsid w:val="00E20AA8"/>
    <w:rsid w:val="00E20FD4"/>
    <w:rsid w:val="00E21FD3"/>
    <w:rsid w:val="00E220E6"/>
    <w:rsid w:val="00E22E49"/>
    <w:rsid w:val="00E23A21"/>
    <w:rsid w:val="00E23A4A"/>
    <w:rsid w:val="00E23DFF"/>
    <w:rsid w:val="00E24C37"/>
    <w:rsid w:val="00E24CB1"/>
    <w:rsid w:val="00E24D40"/>
    <w:rsid w:val="00E25552"/>
    <w:rsid w:val="00E25A8C"/>
    <w:rsid w:val="00E27866"/>
    <w:rsid w:val="00E27C70"/>
    <w:rsid w:val="00E302B6"/>
    <w:rsid w:val="00E31DF0"/>
    <w:rsid w:val="00E322B1"/>
    <w:rsid w:val="00E32735"/>
    <w:rsid w:val="00E32C6A"/>
    <w:rsid w:val="00E333FB"/>
    <w:rsid w:val="00E335D4"/>
    <w:rsid w:val="00E335E9"/>
    <w:rsid w:val="00E33E41"/>
    <w:rsid w:val="00E34721"/>
    <w:rsid w:val="00E34B56"/>
    <w:rsid w:val="00E34D3D"/>
    <w:rsid w:val="00E356AB"/>
    <w:rsid w:val="00E35C0C"/>
    <w:rsid w:val="00E372EA"/>
    <w:rsid w:val="00E378FB"/>
    <w:rsid w:val="00E37B5B"/>
    <w:rsid w:val="00E40FA6"/>
    <w:rsid w:val="00E40FDD"/>
    <w:rsid w:val="00E41C24"/>
    <w:rsid w:val="00E423E9"/>
    <w:rsid w:val="00E425DC"/>
    <w:rsid w:val="00E44C04"/>
    <w:rsid w:val="00E457A4"/>
    <w:rsid w:val="00E459ED"/>
    <w:rsid w:val="00E45B13"/>
    <w:rsid w:val="00E45EBD"/>
    <w:rsid w:val="00E45FF6"/>
    <w:rsid w:val="00E4710C"/>
    <w:rsid w:val="00E4718E"/>
    <w:rsid w:val="00E51DCF"/>
    <w:rsid w:val="00E52131"/>
    <w:rsid w:val="00E524C2"/>
    <w:rsid w:val="00E52E44"/>
    <w:rsid w:val="00E5340F"/>
    <w:rsid w:val="00E53627"/>
    <w:rsid w:val="00E54617"/>
    <w:rsid w:val="00E56409"/>
    <w:rsid w:val="00E56D07"/>
    <w:rsid w:val="00E5760B"/>
    <w:rsid w:val="00E605A3"/>
    <w:rsid w:val="00E62550"/>
    <w:rsid w:val="00E63402"/>
    <w:rsid w:val="00E635FC"/>
    <w:rsid w:val="00E65515"/>
    <w:rsid w:val="00E65697"/>
    <w:rsid w:val="00E65E57"/>
    <w:rsid w:val="00E66540"/>
    <w:rsid w:val="00E666A8"/>
    <w:rsid w:val="00E66E8B"/>
    <w:rsid w:val="00E66F17"/>
    <w:rsid w:val="00E67DCD"/>
    <w:rsid w:val="00E70CBC"/>
    <w:rsid w:val="00E71BF2"/>
    <w:rsid w:val="00E72C9A"/>
    <w:rsid w:val="00E74B5F"/>
    <w:rsid w:val="00E74E31"/>
    <w:rsid w:val="00E751E1"/>
    <w:rsid w:val="00E75ACA"/>
    <w:rsid w:val="00E75AF4"/>
    <w:rsid w:val="00E763B9"/>
    <w:rsid w:val="00E76A80"/>
    <w:rsid w:val="00E76BB3"/>
    <w:rsid w:val="00E76ECC"/>
    <w:rsid w:val="00E7716B"/>
    <w:rsid w:val="00E8013B"/>
    <w:rsid w:val="00E804EF"/>
    <w:rsid w:val="00E80EAF"/>
    <w:rsid w:val="00E81759"/>
    <w:rsid w:val="00E81927"/>
    <w:rsid w:val="00E81B9D"/>
    <w:rsid w:val="00E8288C"/>
    <w:rsid w:val="00E82B2D"/>
    <w:rsid w:val="00E82C74"/>
    <w:rsid w:val="00E841EC"/>
    <w:rsid w:val="00E84FCB"/>
    <w:rsid w:val="00E85D3A"/>
    <w:rsid w:val="00E87786"/>
    <w:rsid w:val="00E87A4F"/>
    <w:rsid w:val="00E903E8"/>
    <w:rsid w:val="00E90CBD"/>
    <w:rsid w:val="00E91257"/>
    <w:rsid w:val="00E915C0"/>
    <w:rsid w:val="00E91CF5"/>
    <w:rsid w:val="00E921C9"/>
    <w:rsid w:val="00E924C3"/>
    <w:rsid w:val="00E927CF"/>
    <w:rsid w:val="00E93209"/>
    <w:rsid w:val="00E93EBC"/>
    <w:rsid w:val="00E943E9"/>
    <w:rsid w:val="00E948EE"/>
    <w:rsid w:val="00E95B42"/>
    <w:rsid w:val="00E97061"/>
    <w:rsid w:val="00EA0ADC"/>
    <w:rsid w:val="00EA18B3"/>
    <w:rsid w:val="00EA2A0A"/>
    <w:rsid w:val="00EA356D"/>
    <w:rsid w:val="00EA43CD"/>
    <w:rsid w:val="00EA4B9B"/>
    <w:rsid w:val="00EA55B6"/>
    <w:rsid w:val="00EA57B3"/>
    <w:rsid w:val="00EA60F6"/>
    <w:rsid w:val="00EA688F"/>
    <w:rsid w:val="00EA6FE8"/>
    <w:rsid w:val="00EA70BC"/>
    <w:rsid w:val="00EA75D9"/>
    <w:rsid w:val="00EA7AFC"/>
    <w:rsid w:val="00EB04BC"/>
    <w:rsid w:val="00EB0EE5"/>
    <w:rsid w:val="00EB15FE"/>
    <w:rsid w:val="00EB232E"/>
    <w:rsid w:val="00EB2541"/>
    <w:rsid w:val="00EB3B21"/>
    <w:rsid w:val="00EB3DEC"/>
    <w:rsid w:val="00EB5874"/>
    <w:rsid w:val="00EB65EA"/>
    <w:rsid w:val="00EB6882"/>
    <w:rsid w:val="00EB6A5A"/>
    <w:rsid w:val="00EB6FD0"/>
    <w:rsid w:val="00EC0419"/>
    <w:rsid w:val="00EC1884"/>
    <w:rsid w:val="00EC3121"/>
    <w:rsid w:val="00EC3975"/>
    <w:rsid w:val="00EC42AF"/>
    <w:rsid w:val="00EC4BA9"/>
    <w:rsid w:val="00EC4BE1"/>
    <w:rsid w:val="00EC4DFB"/>
    <w:rsid w:val="00EC564C"/>
    <w:rsid w:val="00EC568C"/>
    <w:rsid w:val="00EC5D82"/>
    <w:rsid w:val="00EC63DE"/>
    <w:rsid w:val="00EC647E"/>
    <w:rsid w:val="00EC6C4B"/>
    <w:rsid w:val="00EC77A2"/>
    <w:rsid w:val="00EC7B9C"/>
    <w:rsid w:val="00EC7DB6"/>
    <w:rsid w:val="00ED06F1"/>
    <w:rsid w:val="00ED0A68"/>
    <w:rsid w:val="00ED0BD2"/>
    <w:rsid w:val="00ED10D4"/>
    <w:rsid w:val="00ED15D3"/>
    <w:rsid w:val="00ED1726"/>
    <w:rsid w:val="00ED2566"/>
    <w:rsid w:val="00ED2E5F"/>
    <w:rsid w:val="00ED344E"/>
    <w:rsid w:val="00ED3956"/>
    <w:rsid w:val="00ED4747"/>
    <w:rsid w:val="00ED4D1D"/>
    <w:rsid w:val="00ED519C"/>
    <w:rsid w:val="00ED55AA"/>
    <w:rsid w:val="00ED5A0B"/>
    <w:rsid w:val="00ED6F6A"/>
    <w:rsid w:val="00ED7178"/>
    <w:rsid w:val="00ED762D"/>
    <w:rsid w:val="00ED7F55"/>
    <w:rsid w:val="00EE018C"/>
    <w:rsid w:val="00EE0D18"/>
    <w:rsid w:val="00EE1746"/>
    <w:rsid w:val="00EE43D0"/>
    <w:rsid w:val="00EE52F2"/>
    <w:rsid w:val="00EE56AE"/>
    <w:rsid w:val="00EE5DD8"/>
    <w:rsid w:val="00EE6302"/>
    <w:rsid w:val="00EE7460"/>
    <w:rsid w:val="00EF0567"/>
    <w:rsid w:val="00EF0EFB"/>
    <w:rsid w:val="00EF1195"/>
    <w:rsid w:val="00EF1CC2"/>
    <w:rsid w:val="00EF202E"/>
    <w:rsid w:val="00EF203C"/>
    <w:rsid w:val="00EF2169"/>
    <w:rsid w:val="00EF4030"/>
    <w:rsid w:val="00EF46C3"/>
    <w:rsid w:val="00EF78B4"/>
    <w:rsid w:val="00EF7A78"/>
    <w:rsid w:val="00EF7D91"/>
    <w:rsid w:val="00F00880"/>
    <w:rsid w:val="00F01379"/>
    <w:rsid w:val="00F01682"/>
    <w:rsid w:val="00F01741"/>
    <w:rsid w:val="00F02023"/>
    <w:rsid w:val="00F02C6F"/>
    <w:rsid w:val="00F02F1B"/>
    <w:rsid w:val="00F03F7C"/>
    <w:rsid w:val="00F040C6"/>
    <w:rsid w:val="00F06C2D"/>
    <w:rsid w:val="00F06C8C"/>
    <w:rsid w:val="00F0764D"/>
    <w:rsid w:val="00F07693"/>
    <w:rsid w:val="00F07DCF"/>
    <w:rsid w:val="00F1053C"/>
    <w:rsid w:val="00F1079E"/>
    <w:rsid w:val="00F108DB"/>
    <w:rsid w:val="00F10C6F"/>
    <w:rsid w:val="00F11282"/>
    <w:rsid w:val="00F128F7"/>
    <w:rsid w:val="00F12954"/>
    <w:rsid w:val="00F12FF1"/>
    <w:rsid w:val="00F13634"/>
    <w:rsid w:val="00F1487E"/>
    <w:rsid w:val="00F15626"/>
    <w:rsid w:val="00F15AA7"/>
    <w:rsid w:val="00F15E1D"/>
    <w:rsid w:val="00F15ECD"/>
    <w:rsid w:val="00F171A6"/>
    <w:rsid w:val="00F17949"/>
    <w:rsid w:val="00F20219"/>
    <w:rsid w:val="00F22AB6"/>
    <w:rsid w:val="00F234B2"/>
    <w:rsid w:val="00F23D58"/>
    <w:rsid w:val="00F24458"/>
    <w:rsid w:val="00F26C1C"/>
    <w:rsid w:val="00F26EDD"/>
    <w:rsid w:val="00F27821"/>
    <w:rsid w:val="00F312BB"/>
    <w:rsid w:val="00F32696"/>
    <w:rsid w:val="00F32D60"/>
    <w:rsid w:val="00F335BF"/>
    <w:rsid w:val="00F347C9"/>
    <w:rsid w:val="00F37FE4"/>
    <w:rsid w:val="00F4079B"/>
    <w:rsid w:val="00F41B55"/>
    <w:rsid w:val="00F41F13"/>
    <w:rsid w:val="00F43919"/>
    <w:rsid w:val="00F44F21"/>
    <w:rsid w:val="00F4525E"/>
    <w:rsid w:val="00F45494"/>
    <w:rsid w:val="00F4605C"/>
    <w:rsid w:val="00F47CD7"/>
    <w:rsid w:val="00F515D9"/>
    <w:rsid w:val="00F532B7"/>
    <w:rsid w:val="00F53C2E"/>
    <w:rsid w:val="00F54C4F"/>
    <w:rsid w:val="00F55C68"/>
    <w:rsid w:val="00F55F29"/>
    <w:rsid w:val="00F55F6A"/>
    <w:rsid w:val="00F56A6C"/>
    <w:rsid w:val="00F56BE3"/>
    <w:rsid w:val="00F57017"/>
    <w:rsid w:val="00F573CA"/>
    <w:rsid w:val="00F578E4"/>
    <w:rsid w:val="00F6160B"/>
    <w:rsid w:val="00F61B53"/>
    <w:rsid w:val="00F62403"/>
    <w:rsid w:val="00F62E5F"/>
    <w:rsid w:val="00F630D5"/>
    <w:rsid w:val="00F63679"/>
    <w:rsid w:val="00F66B9C"/>
    <w:rsid w:val="00F70763"/>
    <w:rsid w:val="00F72080"/>
    <w:rsid w:val="00F74D82"/>
    <w:rsid w:val="00F76B73"/>
    <w:rsid w:val="00F76FCB"/>
    <w:rsid w:val="00F7762B"/>
    <w:rsid w:val="00F77D26"/>
    <w:rsid w:val="00F800D5"/>
    <w:rsid w:val="00F80649"/>
    <w:rsid w:val="00F807CA"/>
    <w:rsid w:val="00F80DBB"/>
    <w:rsid w:val="00F812B9"/>
    <w:rsid w:val="00F814E4"/>
    <w:rsid w:val="00F818CD"/>
    <w:rsid w:val="00F82465"/>
    <w:rsid w:val="00F83668"/>
    <w:rsid w:val="00F83C2E"/>
    <w:rsid w:val="00F83D74"/>
    <w:rsid w:val="00F849A8"/>
    <w:rsid w:val="00F857BC"/>
    <w:rsid w:val="00F858E5"/>
    <w:rsid w:val="00F86164"/>
    <w:rsid w:val="00F86CD6"/>
    <w:rsid w:val="00F876DE"/>
    <w:rsid w:val="00F879B4"/>
    <w:rsid w:val="00F87E61"/>
    <w:rsid w:val="00F90A66"/>
    <w:rsid w:val="00F91083"/>
    <w:rsid w:val="00F910B9"/>
    <w:rsid w:val="00F91840"/>
    <w:rsid w:val="00F919CA"/>
    <w:rsid w:val="00F91A4B"/>
    <w:rsid w:val="00F92ACA"/>
    <w:rsid w:val="00F9323F"/>
    <w:rsid w:val="00F93F75"/>
    <w:rsid w:val="00F9422C"/>
    <w:rsid w:val="00F949CC"/>
    <w:rsid w:val="00F94B81"/>
    <w:rsid w:val="00F95803"/>
    <w:rsid w:val="00F96CC9"/>
    <w:rsid w:val="00F977FB"/>
    <w:rsid w:val="00F97961"/>
    <w:rsid w:val="00F97BA5"/>
    <w:rsid w:val="00FA0052"/>
    <w:rsid w:val="00FA04D0"/>
    <w:rsid w:val="00FA20FC"/>
    <w:rsid w:val="00FA3ED3"/>
    <w:rsid w:val="00FA44BE"/>
    <w:rsid w:val="00FA513B"/>
    <w:rsid w:val="00FA5D30"/>
    <w:rsid w:val="00FA605F"/>
    <w:rsid w:val="00FA71BE"/>
    <w:rsid w:val="00FA7345"/>
    <w:rsid w:val="00FA7368"/>
    <w:rsid w:val="00FA73AD"/>
    <w:rsid w:val="00FA7D3F"/>
    <w:rsid w:val="00FB062F"/>
    <w:rsid w:val="00FB0820"/>
    <w:rsid w:val="00FB0C37"/>
    <w:rsid w:val="00FB0DA6"/>
    <w:rsid w:val="00FB21D1"/>
    <w:rsid w:val="00FB234F"/>
    <w:rsid w:val="00FB24FD"/>
    <w:rsid w:val="00FB32E8"/>
    <w:rsid w:val="00FB35FF"/>
    <w:rsid w:val="00FB4B8D"/>
    <w:rsid w:val="00FB53B5"/>
    <w:rsid w:val="00FB55EA"/>
    <w:rsid w:val="00FB5759"/>
    <w:rsid w:val="00FB57D9"/>
    <w:rsid w:val="00FB6E70"/>
    <w:rsid w:val="00FB7EBE"/>
    <w:rsid w:val="00FC08D7"/>
    <w:rsid w:val="00FC17E9"/>
    <w:rsid w:val="00FC2462"/>
    <w:rsid w:val="00FC3CEA"/>
    <w:rsid w:val="00FC3D9C"/>
    <w:rsid w:val="00FC4401"/>
    <w:rsid w:val="00FC57CD"/>
    <w:rsid w:val="00FC585E"/>
    <w:rsid w:val="00FC5876"/>
    <w:rsid w:val="00FC6F26"/>
    <w:rsid w:val="00FC7819"/>
    <w:rsid w:val="00FD1386"/>
    <w:rsid w:val="00FD1872"/>
    <w:rsid w:val="00FD26B9"/>
    <w:rsid w:val="00FD28A1"/>
    <w:rsid w:val="00FD3193"/>
    <w:rsid w:val="00FD37C5"/>
    <w:rsid w:val="00FD60F9"/>
    <w:rsid w:val="00FD612A"/>
    <w:rsid w:val="00FD63DF"/>
    <w:rsid w:val="00FD74C4"/>
    <w:rsid w:val="00FE0326"/>
    <w:rsid w:val="00FE0601"/>
    <w:rsid w:val="00FE0A83"/>
    <w:rsid w:val="00FE0E84"/>
    <w:rsid w:val="00FE24B8"/>
    <w:rsid w:val="00FE29CB"/>
    <w:rsid w:val="00FE2D51"/>
    <w:rsid w:val="00FE4132"/>
    <w:rsid w:val="00FE529C"/>
    <w:rsid w:val="00FE6679"/>
    <w:rsid w:val="00FE7498"/>
    <w:rsid w:val="00FF0286"/>
    <w:rsid w:val="00FF0326"/>
    <w:rsid w:val="00FF0AA9"/>
    <w:rsid w:val="00FF240E"/>
    <w:rsid w:val="00FF2575"/>
    <w:rsid w:val="00FF26EA"/>
    <w:rsid w:val="00FF48E5"/>
    <w:rsid w:val="00FF5C45"/>
    <w:rsid w:val="00FF65EA"/>
    <w:rsid w:val="00FF6681"/>
    <w:rsid w:val="00FF6D5D"/>
    <w:rsid w:val="00FF6DD4"/>
    <w:rsid w:val="00FF73D1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5C8B"/>
  <w15:docId w15:val="{44B2B4EA-F33A-49B1-BB33-85504847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D2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37F70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E37F70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LegendaZnak">
    <w:name w:val="Legenda Znak"/>
    <w:basedOn w:val="Domylnaczcionkaakapitu"/>
    <w:link w:val="Legenda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37F70"/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AkapitzlistZnak">
    <w:name w:val="Akapit z listą Znak"/>
    <w:aliases w:val="CW_Lista Znak,wypunktowanie Znak"/>
    <w:uiPriority w:val="34"/>
    <w:qFormat/>
    <w:rsid w:val="00931F1D"/>
    <w:rPr>
      <w:rFonts w:ascii="Times New Roman" w:eastAsia="Times New Roman" w:hAnsi="Times New Roman" w:cs="Times New Roman"/>
      <w:lang w:val="pl-PL"/>
    </w:rPr>
  </w:style>
  <w:style w:type="character" w:customStyle="1" w:styleId="FontStyle18">
    <w:name w:val="Font Style18"/>
    <w:qFormat/>
    <w:rsid w:val="000827B0"/>
    <w:rPr>
      <w:rFonts w:ascii="Trebuchet MS" w:hAnsi="Trebuchet MS"/>
      <w:sz w:val="16"/>
      <w:szCs w:val="16"/>
    </w:rPr>
  </w:style>
  <w:style w:type="character" w:customStyle="1" w:styleId="ListParagraphChar">
    <w:name w:val="List Paragraph Char"/>
    <w:link w:val="Akapitzlist2"/>
    <w:qFormat/>
    <w:locked/>
    <w:rsid w:val="000827B0"/>
    <w:rPr>
      <w:rFonts w:ascii="Calibri" w:eastAsia="Calibri" w:hAnsi="Calibri" w:cs="Calibri"/>
      <w:sz w:val="22"/>
      <w:szCs w:val="22"/>
      <w:lang w:val="pl-PL" w:eastAsia="en-US"/>
    </w:rPr>
  </w:style>
  <w:style w:type="character" w:customStyle="1" w:styleId="ListLabel1">
    <w:name w:val="ListLabel 1"/>
    <w:qFormat/>
    <w:rPr>
      <w:b/>
      <w:sz w:val="23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Lucida Grande"/>
    </w:rPr>
  </w:style>
  <w:style w:type="character" w:customStyle="1" w:styleId="ListLabel4">
    <w:name w:val="ListLabel 4"/>
    <w:qFormat/>
    <w:rPr>
      <w:rFonts w:cs="Lucida Grande"/>
    </w:rPr>
  </w:style>
  <w:style w:type="character" w:customStyle="1" w:styleId="ListLabel5">
    <w:name w:val="ListLabel 5"/>
    <w:qFormat/>
    <w:rPr>
      <w:rFonts w:cs="Lucida Grande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color w:val="auto"/>
      <w:sz w:val="20"/>
      <w:szCs w:val="20"/>
    </w:rPr>
  </w:style>
  <w:style w:type="character" w:customStyle="1" w:styleId="ListLabel8">
    <w:name w:val="ListLabel 8"/>
    <w:qFormat/>
    <w:rPr>
      <w:b/>
      <w:sz w:val="20"/>
    </w:rPr>
  </w:style>
  <w:style w:type="character" w:customStyle="1" w:styleId="ListLabel9">
    <w:name w:val="ListLabel 9"/>
    <w:qFormat/>
    <w:rPr>
      <w:b w:val="0"/>
      <w:sz w:val="2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  <w:sz w:val="20"/>
    </w:rPr>
  </w:style>
  <w:style w:type="character" w:customStyle="1" w:styleId="ListLabel12">
    <w:name w:val="ListLabel 12"/>
    <w:qFormat/>
    <w:rPr>
      <w:rFonts w:cs="Times New Roman"/>
      <w:color w:val="auto"/>
      <w:sz w:val="20"/>
    </w:rPr>
  </w:style>
  <w:style w:type="character" w:customStyle="1" w:styleId="ListLabel13">
    <w:name w:val="ListLabel 13"/>
    <w:qFormat/>
    <w:rPr>
      <w:b w:val="0"/>
      <w:i w:val="0"/>
    </w:rPr>
  </w:style>
  <w:style w:type="character" w:customStyle="1" w:styleId="ListLabel14">
    <w:name w:val="ListLabel 14"/>
    <w:qFormat/>
    <w:rPr>
      <w:b/>
      <w:i w:val="0"/>
      <w:color w:val="auto"/>
      <w:sz w:val="20"/>
      <w:szCs w:val="20"/>
    </w:rPr>
  </w:style>
  <w:style w:type="character" w:customStyle="1" w:styleId="ListLabel15">
    <w:name w:val="ListLabel 15"/>
    <w:qFormat/>
    <w:rPr>
      <w:b w:val="0"/>
      <w:color w:val="auto"/>
      <w:sz w:val="20"/>
      <w:szCs w:val="20"/>
    </w:rPr>
  </w:style>
  <w:style w:type="character" w:customStyle="1" w:styleId="ListLabel16">
    <w:name w:val="ListLabel 16"/>
    <w:qFormat/>
    <w:rPr>
      <w:b w:val="0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b w:val="0"/>
      <w:bCs w:val="0"/>
      <w:sz w:val="20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Times New Roman"/>
      <w:sz w:val="20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color w:val="00B050"/>
      <w:sz w:val="20"/>
    </w:rPr>
  </w:style>
  <w:style w:type="character" w:customStyle="1" w:styleId="ListLabel56">
    <w:name w:val="ListLabel 56"/>
    <w:qFormat/>
    <w:rPr>
      <w:b/>
      <w:sz w:val="20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sz w:val="2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b w:val="0"/>
      <w:sz w:val="20"/>
    </w:rPr>
  </w:style>
  <w:style w:type="character" w:customStyle="1" w:styleId="ListLabel73">
    <w:name w:val="ListLabel 73"/>
    <w:qFormat/>
    <w:rPr>
      <w:b w:val="0"/>
      <w:sz w:val="20"/>
    </w:rPr>
  </w:style>
  <w:style w:type="character" w:customStyle="1" w:styleId="ListLabel74">
    <w:name w:val="ListLabel 74"/>
    <w:qFormat/>
    <w:rPr>
      <w:rFonts w:cs="Times New Roman"/>
      <w:b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eastAsia="Times New Roman" w:cs="Times New Roman"/>
      <w:sz w:val="20"/>
    </w:rPr>
  </w:style>
  <w:style w:type="character" w:customStyle="1" w:styleId="ListLabel84">
    <w:name w:val="ListLabel 84"/>
    <w:qFormat/>
    <w:rPr>
      <w:rFonts w:asciiTheme="majorHAnsi" w:hAnsiTheme="majorHAnsi"/>
      <w:color w:val="000000"/>
      <w:sz w:val="20"/>
      <w:szCs w:val="20"/>
    </w:rPr>
  </w:style>
  <w:style w:type="character" w:customStyle="1" w:styleId="ListLabel85">
    <w:name w:val="ListLabel 85"/>
    <w:qFormat/>
    <w:rPr>
      <w:rFonts w:asciiTheme="majorHAnsi" w:hAnsiTheme="majorHAnsi" w:cs="Segoe UI"/>
      <w:sz w:val="20"/>
      <w:szCs w:val="20"/>
    </w:rPr>
  </w:style>
  <w:style w:type="character" w:customStyle="1" w:styleId="ListLabel86">
    <w:name w:val="ListLabel 86"/>
    <w:qFormat/>
    <w:rPr>
      <w:rFonts w:asciiTheme="majorHAnsi" w:hAnsiTheme="majorHAnsi"/>
      <w:sz w:val="20"/>
      <w:szCs w:val="2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paragraph" w:customStyle="1" w:styleId="Zwykytekst1">
    <w:name w:val="Zwykły tekst1"/>
    <w:basedOn w:val="Normalny"/>
    <w:qFormat/>
    <w:rsid w:val="00315297"/>
    <w:rPr>
      <w:rFonts w:ascii="Courier New" w:hAnsi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  <w:lang w:val="x-none" w:eastAsia="x-none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  <w:lang w:val="x-none" w:eastAsia="x-none"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customStyle="1" w:styleId="Akapitzlist1">
    <w:name w:val="Akapit z listą1"/>
    <w:basedOn w:val="Normalny"/>
    <w:qFormat/>
    <w:rsid w:val="00735E5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0">
    <w:name w:val="Akapit z listą1"/>
    <w:basedOn w:val="Normalny"/>
    <w:uiPriority w:val="99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0">
    <w:name w:val="Zwykły tekst1"/>
    <w:basedOn w:val="Normalny"/>
    <w:qFormat/>
    <w:rsid w:val="00B250A2"/>
    <w:rPr>
      <w:rFonts w:ascii="Courier New" w:hAnsi="Courier New"/>
      <w:sz w:val="20"/>
      <w:szCs w:val="20"/>
    </w:rPr>
  </w:style>
  <w:style w:type="paragraph" w:customStyle="1" w:styleId="Zwykytekst2">
    <w:name w:val="Zwykły tekst2"/>
    <w:basedOn w:val="Normalny"/>
    <w:qFormat/>
    <w:rsid w:val="007C5B6F"/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Normalny"/>
    <w:uiPriority w:val="99"/>
    <w:qFormat/>
    <w:rsid w:val="00CA2B1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qFormat/>
    <w:rsid w:val="000827B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lainText1">
    <w:name w:val="Plain Text1"/>
    <w:basedOn w:val="Normalny"/>
    <w:qFormat/>
    <w:rsid w:val="003F71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"/>
    <w:basedOn w:val="Normalny"/>
    <w:uiPriority w:val="34"/>
    <w:qFormat/>
    <w:rsid w:val="00157302"/>
    <w:pPr>
      <w:ind w:left="720"/>
      <w:contextualSpacing/>
    </w:pPr>
  </w:style>
  <w:style w:type="paragraph" w:customStyle="1" w:styleId="Akapitzlist3">
    <w:name w:val="Akapit z listą3"/>
    <w:basedOn w:val="Normalny"/>
    <w:rsid w:val="0015730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84023F"/>
    <w:rPr>
      <w:color w:val="0000FF" w:themeColor="hyperlink"/>
      <w:u w:val="single"/>
    </w:rPr>
  </w:style>
  <w:style w:type="character" w:styleId="Odwoanieprzypisudolnego">
    <w:name w:val="footnote reference"/>
    <w:semiHidden/>
    <w:rsid w:val="002E458B"/>
    <w:rPr>
      <w:vertAlign w:val="superscript"/>
    </w:rPr>
  </w:style>
  <w:style w:type="paragraph" w:customStyle="1" w:styleId="Nagwektabeli">
    <w:name w:val="Nagłówek tabeli"/>
    <w:basedOn w:val="Zawartotabeli"/>
    <w:rsid w:val="00E066A1"/>
    <w:pPr>
      <w:widowControl w:val="0"/>
      <w:jc w:val="center"/>
    </w:pPr>
    <w:rPr>
      <w:rFonts w:eastAsia="Times New Roman"/>
      <w:b/>
      <w:bCs/>
      <w:sz w:val="24"/>
      <w:lang w:eastAsia="pl-PL"/>
    </w:rPr>
  </w:style>
  <w:style w:type="paragraph" w:customStyle="1" w:styleId="TableContents">
    <w:name w:val="Table Contents"/>
    <w:basedOn w:val="Normalny"/>
    <w:rsid w:val="00E066A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D020A"/>
    <w:rPr>
      <w:i/>
      <w:iCs/>
    </w:rPr>
  </w:style>
  <w:style w:type="character" w:styleId="Pogrubienie">
    <w:name w:val="Strong"/>
    <w:basedOn w:val="Domylnaczcionkaakapitu"/>
    <w:uiPriority w:val="22"/>
    <w:qFormat/>
    <w:rsid w:val="00C1188F"/>
    <w:rPr>
      <w:b/>
      <w:bCs/>
    </w:rPr>
  </w:style>
  <w:style w:type="character" w:customStyle="1" w:styleId="med1">
    <w:name w:val="med1"/>
    <w:basedOn w:val="Domylnaczcionkaakapitu"/>
    <w:rsid w:val="009A17CE"/>
  </w:style>
  <w:style w:type="character" w:styleId="Odwoanieprzypisukocowego">
    <w:name w:val="endnote reference"/>
    <w:basedOn w:val="Domylnaczcionkaakapitu"/>
    <w:uiPriority w:val="99"/>
    <w:semiHidden/>
    <w:unhideWhenUsed/>
    <w:rsid w:val="00E82B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34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3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533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4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44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21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10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79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3545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8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5C539-54A6-4BAB-B5F4-9794977E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Śmirska</dc:creator>
  <cp:lastModifiedBy>Marcin Walendzik </cp:lastModifiedBy>
  <cp:revision>4</cp:revision>
  <cp:lastPrinted>2023-07-25T20:44:00Z</cp:lastPrinted>
  <dcterms:created xsi:type="dcterms:W3CDTF">2023-08-02T13:04:00Z</dcterms:created>
  <dcterms:modified xsi:type="dcterms:W3CDTF">2023-12-19T22:21:00Z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