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99F" w:rsidRPr="009017F4" w:rsidRDefault="00A4599F" w:rsidP="00AD64D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017F4">
        <w:rPr>
          <w:rFonts w:ascii="Times New Roman" w:hAnsi="Times New Roman"/>
          <w:b/>
          <w:bCs/>
          <w:sz w:val="24"/>
          <w:szCs w:val="24"/>
        </w:rPr>
        <w:t>UMOWA Nr ...........</w:t>
      </w:r>
      <w:r>
        <w:rPr>
          <w:rFonts w:ascii="Times New Roman" w:hAnsi="Times New Roman"/>
          <w:b/>
          <w:bCs/>
          <w:sz w:val="24"/>
          <w:szCs w:val="24"/>
        </w:rPr>
        <w:t>....                          /Projekt umowy/</w:t>
      </w:r>
    </w:p>
    <w:p w:rsidR="00A4599F" w:rsidRPr="00F92C39" w:rsidRDefault="00A4599F" w:rsidP="00AD64D7">
      <w:pPr>
        <w:pStyle w:val="Heading6"/>
        <w:keepNext w:val="0"/>
        <w:tabs>
          <w:tab w:val="left" w:pos="0"/>
          <w:tab w:val="left" w:pos="708"/>
        </w:tabs>
        <w:jc w:val="both"/>
        <w:rPr>
          <w:rFonts w:ascii="Times New Roman" w:hAnsi="Times New Roman"/>
          <w:i w:val="0"/>
          <w:color w:val="auto"/>
          <w:sz w:val="24"/>
          <w:szCs w:val="24"/>
        </w:rPr>
      </w:pPr>
      <w:r w:rsidRPr="00F92C39">
        <w:rPr>
          <w:rFonts w:ascii="Times New Roman" w:hAnsi="Times New Roman"/>
          <w:i w:val="0"/>
          <w:color w:val="auto"/>
          <w:sz w:val="24"/>
          <w:szCs w:val="24"/>
        </w:rPr>
        <w:t>zawarta w dniu  …</w:t>
      </w:r>
      <w:r>
        <w:rPr>
          <w:rFonts w:ascii="Times New Roman" w:hAnsi="Times New Roman"/>
          <w:i w:val="0"/>
          <w:color w:val="auto"/>
          <w:sz w:val="24"/>
          <w:szCs w:val="24"/>
        </w:rPr>
        <w:t>…………</w:t>
      </w:r>
      <w:r w:rsidRPr="00F92C39">
        <w:rPr>
          <w:rFonts w:ascii="Times New Roman" w:hAnsi="Times New Roman"/>
          <w:i w:val="0"/>
          <w:color w:val="auto"/>
          <w:sz w:val="24"/>
          <w:szCs w:val="24"/>
        </w:rPr>
        <w:t>r., pomiędzy Gminą Końskie, 26-200 Końskie ul. Partyzantów 1, NIP 658-187-28-38, REGON 291009797 zwaną w dalszej części umowy „</w:t>
      </w:r>
      <w:r w:rsidRPr="00F92C39">
        <w:rPr>
          <w:rFonts w:ascii="Times New Roman" w:hAnsi="Times New Roman"/>
          <w:b/>
          <w:i w:val="0"/>
          <w:color w:val="auto"/>
          <w:sz w:val="24"/>
          <w:szCs w:val="24"/>
        </w:rPr>
        <w:t>Zamawiającym</w:t>
      </w:r>
      <w:r w:rsidRPr="00F92C39">
        <w:rPr>
          <w:rFonts w:ascii="Times New Roman" w:hAnsi="Times New Roman"/>
          <w:i w:val="0"/>
          <w:color w:val="auto"/>
          <w:sz w:val="24"/>
          <w:szCs w:val="24"/>
        </w:rPr>
        <w:t>” reprezentowaną przez:</w:t>
      </w:r>
    </w:p>
    <w:p w:rsidR="00A4599F" w:rsidRPr="00F92C39" w:rsidRDefault="00A4599F" w:rsidP="00AD64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2C39">
        <w:rPr>
          <w:rFonts w:ascii="Times New Roman" w:hAnsi="Times New Roman"/>
          <w:sz w:val="24"/>
          <w:szCs w:val="24"/>
        </w:rPr>
        <w:t xml:space="preserve">Burmistrza Miasta i Gminy Końskie –  Krzysztofa Obratańskiego  </w:t>
      </w:r>
    </w:p>
    <w:p w:rsidR="00A4599F" w:rsidRPr="00F92C39" w:rsidRDefault="00A4599F" w:rsidP="00AD64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2C39">
        <w:rPr>
          <w:rFonts w:ascii="Times New Roman" w:hAnsi="Times New Roman"/>
          <w:sz w:val="24"/>
          <w:szCs w:val="24"/>
        </w:rPr>
        <w:t>przy kontrasygnacie Skarbnika Beaty Lis</w:t>
      </w:r>
    </w:p>
    <w:p w:rsidR="00A4599F" w:rsidRPr="00F92C39" w:rsidRDefault="00A4599F" w:rsidP="00AD64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2C39">
        <w:rPr>
          <w:rFonts w:ascii="Times New Roman" w:hAnsi="Times New Roman"/>
          <w:sz w:val="24"/>
          <w:szCs w:val="24"/>
        </w:rPr>
        <w:t>a</w:t>
      </w:r>
    </w:p>
    <w:p w:rsidR="00A4599F" w:rsidRPr="00F92C39" w:rsidRDefault="00A4599F" w:rsidP="00AD64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2C39">
        <w:rPr>
          <w:rFonts w:ascii="Times New Roman" w:hAnsi="Times New Roman"/>
          <w:sz w:val="24"/>
          <w:szCs w:val="24"/>
        </w:rPr>
        <w:t xml:space="preserve">…………………………………………………………………………………………………. </w:t>
      </w:r>
    </w:p>
    <w:p w:rsidR="00A4599F" w:rsidRPr="00F92C39" w:rsidRDefault="00A4599F" w:rsidP="00AD64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599F" w:rsidRPr="00F92C39" w:rsidRDefault="00A4599F" w:rsidP="00AD64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2C39">
        <w:rPr>
          <w:rFonts w:ascii="Times New Roman" w:hAnsi="Times New Roman"/>
          <w:sz w:val="24"/>
          <w:szCs w:val="24"/>
        </w:rPr>
        <w:t>zwanym w dalszej części umowy „</w:t>
      </w:r>
      <w:r w:rsidRPr="00F92C39">
        <w:rPr>
          <w:rFonts w:ascii="Times New Roman" w:hAnsi="Times New Roman"/>
          <w:b/>
          <w:sz w:val="24"/>
          <w:szCs w:val="24"/>
        </w:rPr>
        <w:t>Wykonawcą”</w:t>
      </w:r>
      <w:r w:rsidRPr="00F92C39">
        <w:rPr>
          <w:rFonts w:ascii="Times New Roman" w:hAnsi="Times New Roman"/>
          <w:sz w:val="24"/>
          <w:szCs w:val="24"/>
        </w:rPr>
        <w:t>, reprezentowanym przez:</w:t>
      </w:r>
    </w:p>
    <w:p w:rsidR="00A4599F" w:rsidRPr="00F92C39" w:rsidRDefault="00A4599F" w:rsidP="00AD64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C39">
        <w:rPr>
          <w:rFonts w:ascii="Times New Roman" w:hAnsi="Times New Roman"/>
          <w:sz w:val="24"/>
          <w:szCs w:val="24"/>
        </w:rPr>
        <w:t>………………………………………………</w:t>
      </w:r>
    </w:p>
    <w:p w:rsidR="00A4599F" w:rsidRDefault="00A4599F" w:rsidP="00AD64D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4599F" w:rsidRPr="00015EC9" w:rsidRDefault="00A4599F" w:rsidP="00AD64D7">
      <w:pPr>
        <w:pStyle w:val="NormalWeb"/>
        <w:spacing w:before="0" w:beforeAutospacing="0" w:after="0"/>
        <w:jc w:val="both"/>
      </w:pPr>
      <w:r w:rsidRPr="00E449B0">
        <w:t xml:space="preserve">W wyniku rozstrzygniętego w dniu </w:t>
      </w:r>
      <w:r>
        <w:t>……………</w:t>
      </w:r>
      <w:r w:rsidRPr="00E449B0">
        <w:t xml:space="preserve"> r. postępowania przetargowego, Zamawiający zleca, a Wykonawca zobowiązuje się do dostawy oleju opałowego </w:t>
      </w:r>
      <w:r w:rsidRPr="00E449B0">
        <w:rPr>
          <w:color w:val="000000"/>
        </w:rPr>
        <w:t>lekkiego L-1</w:t>
      </w:r>
      <w:r w:rsidRPr="00E449B0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wraz </w:t>
      </w:r>
      <w:r w:rsidRPr="00E449B0">
        <w:rPr>
          <w:bCs/>
          <w:color w:val="000000"/>
        </w:rPr>
        <w:t>z rozładunkiem</w:t>
      </w:r>
      <w:r>
        <w:rPr>
          <w:bCs/>
          <w:color w:val="000000"/>
        </w:rPr>
        <w:t>,</w:t>
      </w:r>
      <w:r w:rsidRPr="00E449B0">
        <w:rPr>
          <w:color w:val="000000"/>
        </w:rPr>
        <w:t xml:space="preserve"> </w:t>
      </w:r>
      <w:r w:rsidRPr="00E449B0">
        <w:t xml:space="preserve">w ilości do </w:t>
      </w:r>
      <w:smartTag w:uri="urn:schemas-microsoft-com:office:smarttags" w:element="metricconverter">
        <w:smartTagPr>
          <w:attr w:name="ProductID" w:val="85 000 litrów"/>
        </w:smartTagPr>
        <w:r>
          <w:t>85</w:t>
        </w:r>
        <w:r w:rsidRPr="00E449B0">
          <w:t> 000 litrów</w:t>
        </w:r>
      </w:smartTag>
      <w:r>
        <w:t>,</w:t>
      </w:r>
      <w:r w:rsidRPr="00E449B0">
        <w:t xml:space="preserve"> do</w:t>
      </w:r>
      <w:r w:rsidRPr="00E449B0">
        <w:rPr>
          <w:bCs/>
          <w:color w:val="000000"/>
        </w:rPr>
        <w:t xml:space="preserve"> kotłowni olejowych zlokalizowanych w </w:t>
      </w:r>
      <w:r>
        <w:rPr>
          <w:bCs/>
          <w:color w:val="000000"/>
        </w:rPr>
        <w:t>4</w:t>
      </w:r>
      <w:r w:rsidRPr="00E449B0">
        <w:rPr>
          <w:bCs/>
          <w:color w:val="000000"/>
        </w:rPr>
        <w:t>-</w:t>
      </w:r>
      <w:r>
        <w:rPr>
          <w:bCs/>
          <w:color w:val="000000"/>
        </w:rPr>
        <w:t>ch</w:t>
      </w:r>
      <w:r w:rsidRPr="00E449B0">
        <w:rPr>
          <w:bCs/>
          <w:color w:val="000000"/>
        </w:rPr>
        <w:t xml:space="preserve"> jednostkach oświatowych na terenie Gminy Końskie</w:t>
      </w:r>
      <w:r w:rsidRPr="00015EC9">
        <w:rPr>
          <w:bCs/>
          <w:color w:val="000000"/>
        </w:rPr>
        <w:t xml:space="preserve"> w 202</w:t>
      </w:r>
      <w:r>
        <w:rPr>
          <w:bCs/>
          <w:color w:val="000000"/>
        </w:rPr>
        <w:t>4</w:t>
      </w:r>
      <w:r w:rsidRPr="00015EC9">
        <w:rPr>
          <w:bCs/>
          <w:color w:val="000000"/>
        </w:rPr>
        <w:t xml:space="preserve"> roku. </w:t>
      </w:r>
    </w:p>
    <w:p w:rsidR="00A4599F" w:rsidRDefault="00A4599F" w:rsidP="00AD64D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4599F" w:rsidRPr="000E6AFC" w:rsidRDefault="00A4599F" w:rsidP="00AD64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E6AFC">
        <w:rPr>
          <w:rFonts w:ascii="Times New Roman" w:hAnsi="Times New Roman"/>
          <w:b/>
          <w:bCs/>
          <w:color w:val="000000"/>
          <w:sz w:val="24"/>
          <w:szCs w:val="24"/>
        </w:rPr>
        <w:t xml:space="preserve">§ 1. (Przedmiot umowy) </w:t>
      </w:r>
    </w:p>
    <w:p w:rsidR="00A4599F" w:rsidRPr="006F6882" w:rsidRDefault="00A4599F" w:rsidP="00AD64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338C">
        <w:rPr>
          <w:rFonts w:ascii="Times New Roman" w:hAnsi="Times New Roman"/>
          <w:bCs/>
          <w:color w:val="000000"/>
          <w:sz w:val="24"/>
          <w:szCs w:val="24"/>
        </w:rPr>
        <w:t>Przedmiotem zamówienia jest dostawa wraz z rozładunkiem</w:t>
      </w:r>
      <w:r w:rsidRPr="000E6AFC">
        <w:rPr>
          <w:rFonts w:ascii="Times New Roman" w:hAnsi="Times New Roman"/>
          <w:color w:val="000000"/>
          <w:sz w:val="24"/>
          <w:szCs w:val="24"/>
        </w:rPr>
        <w:t xml:space="preserve"> oleju opałowego lekkiego L-1 do niżej wymienionych placówek oświatowych, na miejsce wskazane przez dyrektorów tych jednostek: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2"/>
        <w:gridCol w:w="5106"/>
        <w:gridCol w:w="1985"/>
        <w:gridCol w:w="1984"/>
      </w:tblGrid>
      <w:tr w:rsidR="00A4599F" w:rsidRPr="000C49A1" w:rsidTr="000C49A1">
        <w:tc>
          <w:tcPr>
            <w:tcW w:w="672" w:type="dxa"/>
          </w:tcPr>
          <w:p w:rsidR="00A4599F" w:rsidRPr="000C49A1" w:rsidRDefault="00A4599F" w:rsidP="000C4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Hlk88825781"/>
          </w:p>
          <w:p w:rsidR="00A4599F" w:rsidRPr="000C49A1" w:rsidRDefault="00A4599F" w:rsidP="000C4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Lp. </w:t>
            </w:r>
          </w:p>
        </w:tc>
        <w:tc>
          <w:tcPr>
            <w:tcW w:w="5106" w:type="dxa"/>
            <w:vAlign w:val="center"/>
          </w:tcPr>
          <w:p w:rsidR="00A4599F" w:rsidRPr="000C49A1" w:rsidRDefault="00A4599F" w:rsidP="000C4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Nazwa i adres placówki oświatowej</w:t>
            </w:r>
          </w:p>
          <w:p w:rsidR="00A4599F" w:rsidRPr="000C49A1" w:rsidRDefault="00A4599F" w:rsidP="000C4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/lokalizacja kotłowni/</w:t>
            </w:r>
          </w:p>
          <w:p w:rsidR="00A4599F" w:rsidRPr="000C49A1" w:rsidRDefault="00A4599F" w:rsidP="000C49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osoba do kontaktu (dyrektor), </w:t>
            </w:r>
          </w:p>
          <w:p w:rsidR="00A4599F" w:rsidRPr="000C49A1" w:rsidRDefault="00A4599F" w:rsidP="000C4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telefon kontaktowy </w:t>
            </w:r>
          </w:p>
        </w:tc>
        <w:tc>
          <w:tcPr>
            <w:tcW w:w="1985" w:type="dxa"/>
            <w:vAlign w:val="center"/>
          </w:tcPr>
          <w:p w:rsidR="00A4599F" w:rsidRPr="000C49A1" w:rsidRDefault="00A4599F" w:rsidP="000C4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Pojemność</w:t>
            </w:r>
          </w:p>
          <w:p w:rsidR="00A4599F" w:rsidRPr="000C49A1" w:rsidRDefault="00A4599F" w:rsidP="000C4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zbiorników</w:t>
            </w:r>
          </w:p>
          <w:p w:rsidR="00A4599F" w:rsidRPr="000C49A1" w:rsidRDefault="00A4599F" w:rsidP="000C4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magazynowych</w:t>
            </w:r>
          </w:p>
        </w:tc>
        <w:tc>
          <w:tcPr>
            <w:tcW w:w="1984" w:type="dxa"/>
            <w:vAlign w:val="center"/>
          </w:tcPr>
          <w:p w:rsidR="00A4599F" w:rsidRPr="000C49A1" w:rsidRDefault="00A4599F" w:rsidP="000C4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Przewidywane</w:t>
            </w:r>
          </w:p>
          <w:p w:rsidR="00A4599F" w:rsidRPr="000C49A1" w:rsidRDefault="00A4599F" w:rsidP="000C4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zapotrzebowanie</w:t>
            </w:r>
          </w:p>
          <w:p w:rsidR="00A4599F" w:rsidRPr="000C49A1" w:rsidRDefault="00A4599F" w:rsidP="000C4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w okresie trwania umowy</w:t>
            </w:r>
          </w:p>
        </w:tc>
      </w:tr>
      <w:tr w:rsidR="00A4599F" w:rsidRPr="000C49A1" w:rsidTr="000C49A1">
        <w:tc>
          <w:tcPr>
            <w:tcW w:w="672" w:type="dxa"/>
          </w:tcPr>
          <w:p w:rsidR="00A4599F" w:rsidRPr="000C49A1" w:rsidRDefault="00A4599F" w:rsidP="000C49A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6" w:type="dxa"/>
          </w:tcPr>
          <w:p w:rsidR="00A4599F" w:rsidRPr="000C49A1" w:rsidRDefault="00A4599F" w:rsidP="00915785">
            <w:pPr>
              <w:pStyle w:val="Zawartotabeli"/>
              <w:rPr>
                <w:kern w:val="2"/>
              </w:rPr>
            </w:pPr>
            <w:r w:rsidRPr="000C49A1">
              <w:rPr>
                <w:b/>
                <w:bCs/>
              </w:rPr>
              <w:t>Zespół Placówek Oświatowych w Rogowie</w:t>
            </w:r>
          </w:p>
          <w:p w:rsidR="00A4599F" w:rsidRPr="00E04342" w:rsidRDefault="00A4599F" w:rsidP="000C49A1">
            <w:pPr>
              <w:pStyle w:val="Zawartotabeli"/>
              <w:numPr>
                <w:ilvl w:val="1"/>
                <w:numId w:val="13"/>
              </w:numPr>
            </w:pPr>
            <w:r w:rsidRPr="00E04342">
              <w:t>Końskie Rogów ul.Kozubskiego 18 b</w:t>
            </w:r>
          </w:p>
          <w:p w:rsidR="00A4599F" w:rsidRPr="00E04342" w:rsidRDefault="00A4599F" w:rsidP="000C49A1">
            <w:pPr>
              <w:pStyle w:val="Zawartotabeli"/>
              <w:numPr>
                <w:ilvl w:val="0"/>
                <w:numId w:val="12"/>
              </w:numPr>
            </w:pPr>
            <w:r w:rsidRPr="00E04342">
              <w:t>osoba do kontaktu: Waldemar Wiktorowski</w:t>
            </w:r>
          </w:p>
          <w:p w:rsidR="00A4599F" w:rsidRPr="000C49A1" w:rsidRDefault="00A4599F" w:rsidP="00915785">
            <w:pPr>
              <w:pStyle w:val="Zawartotabeli"/>
              <w:rPr>
                <w:b/>
                <w:bCs/>
              </w:rPr>
            </w:pPr>
            <w:r w:rsidRPr="00E04342">
              <w:t>telefon: (41) 372-57-02</w:t>
            </w:r>
          </w:p>
        </w:tc>
        <w:tc>
          <w:tcPr>
            <w:tcW w:w="1985" w:type="dxa"/>
          </w:tcPr>
          <w:p w:rsidR="00A4599F" w:rsidRPr="000C49A1" w:rsidRDefault="00A4599F" w:rsidP="000C4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8 000 dcm</w:t>
            </w:r>
            <w:r w:rsidRPr="000C49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3</w:t>
            </w:r>
          </w:p>
          <w:p w:rsidR="00A4599F" w:rsidRPr="000C49A1" w:rsidRDefault="00A4599F" w:rsidP="000C4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599F" w:rsidRPr="000C49A1" w:rsidRDefault="00A4599F" w:rsidP="000C4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color w:val="000000"/>
                <w:sz w:val="24"/>
                <w:szCs w:val="24"/>
              </w:rPr>
              <w:t>4 zbiorniki</w:t>
            </w:r>
          </w:p>
          <w:p w:rsidR="00A4599F" w:rsidRPr="000C49A1" w:rsidRDefault="00A4599F" w:rsidP="000C4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color w:val="000000"/>
                <w:sz w:val="24"/>
                <w:szCs w:val="24"/>
              </w:rPr>
              <w:t>po 2000 dcm</w:t>
            </w:r>
            <w:r w:rsidRPr="000C49A1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84" w:type="dxa"/>
          </w:tcPr>
          <w:p w:rsidR="00A4599F" w:rsidRPr="000C49A1" w:rsidRDefault="00A4599F" w:rsidP="000C4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</w:t>
            </w:r>
            <w:r w:rsidRPr="000C49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000 dcm</w:t>
            </w:r>
            <w:r w:rsidRPr="000C49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3</w:t>
            </w:r>
          </w:p>
        </w:tc>
      </w:tr>
      <w:tr w:rsidR="00A4599F" w:rsidRPr="000C49A1" w:rsidTr="000C49A1">
        <w:tc>
          <w:tcPr>
            <w:tcW w:w="672" w:type="dxa"/>
          </w:tcPr>
          <w:p w:rsidR="00A4599F" w:rsidRPr="000C49A1" w:rsidRDefault="00A4599F" w:rsidP="000C49A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6" w:type="dxa"/>
          </w:tcPr>
          <w:p w:rsidR="00A4599F" w:rsidRPr="000C49A1" w:rsidRDefault="00A4599F" w:rsidP="00915785">
            <w:pPr>
              <w:pStyle w:val="Zawartotabeli"/>
              <w:rPr>
                <w:b/>
                <w:bCs/>
              </w:rPr>
            </w:pPr>
            <w:r w:rsidRPr="000C49A1">
              <w:rPr>
                <w:b/>
                <w:bCs/>
              </w:rPr>
              <w:t xml:space="preserve">Zespół Placówek Oświatowych w Bedlnie  </w:t>
            </w:r>
          </w:p>
          <w:p w:rsidR="00A4599F" w:rsidRPr="000C49A1" w:rsidRDefault="00A4599F" w:rsidP="00915785">
            <w:pPr>
              <w:pStyle w:val="Zawartotabeli"/>
              <w:rPr>
                <w:bCs/>
              </w:rPr>
            </w:pPr>
            <w:r w:rsidRPr="000C49A1">
              <w:rPr>
                <w:bCs/>
              </w:rPr>
              <w:t xml:space="preserve">26-200 Końskie Bedlno </w:t>
            </w:r>
            <w:smartTag w:uri="urn:schemas-microsoft-com:office:smarttags" w:element="metricconverter">
              <w:smartTagPr>
                <w:attr w:name="ProductID" w:val="4000 litrów"/>
              </w:smartTagPr>
              <w:r w:rsidRPr="000C49A1">
                <w:rPr>
                  <w:bCs/>
                </w:rPr>
                <w:t>94 C</w:t>
              </w:r>
            </w:smartTag>
          </w:p>
          <w:p w:rsidR="00A4599F" w:rsidRPr="000C49A1" w:rsidRDefault="00A4599F" w:rsidP="00915785">
            <w:pPr>
              <w:pStyle w:val="Zawartotabeli"/>
              <w:rPr>
                <w:bCs/>
              </w:rPr>
            </w:pPr>
            <w:r w:rsidRPr="000C49A1">
              <w:rPr>
                <w:bCs/>
              </w:rPr>
              <w:t>osoba do kontaktu: Sławomir Drzazga</w:t>
            </w:r>
          </w:p>
          <w:p w:rsidR="00A4599F" w:rsidRPr="000C49A1" w:rsidRDefault="00A4599F" w:rsidP="00915785">
            <w:pPr>
              <w:pStyle w:val="Zawartotabeli"/>
              <w:rPr>
                <w:bCs/>
              </w:rPr>
            </w:pPr>
            <w:r w:rsidRPr="000C49A1">
              <w:rPr>
                <w:bCs/>
              </w:rPr>
              <w:t>telefon: 606-471-925</w:t>
            </w:r>
          </w:p>
        </w:tc>
        <w:tc>
          <w:tcPr>
            <w:tcW w:w="1985" w:type="dxa"/>
          </w:tcPr>
          <w:p w:rsidR="00A4599F" w:rsidRPr="000C49A1" w:rsidRDefault="00A4599F" w:rsidP="000C4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8 000 dcm</w:t>
            </w:r>
            <w:r w:rsidRPr="000C49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3</w:t>
            </w:r>
          </w:p>
          <w:p w:rsidR="00A4599F" w:rsidRPr="000C49A1" w:rsidRDefault="00A4599F" w:rsidP="000C4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599F" w:rsidRPr="000C49A1" w:rsidRDefault="00A4599F" w:rsidP="000C4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color w:val="000000"/>
                <w:sz w:val="24"/>
                <w:szCs w:val="24"/>
              </w:rPr>
              <w:t>4 zbiorniki</w:t>
            </w:r>
          </w:p>
          <w:p w:rsidR="00A4599F" w:rsidRPr="000C49A1" w:rsidRDefault="00A4599F" w:rsidP="000C4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color w:val="000000"/>
                <w:sz w:val="24"/>
                <w:szCs w:val="24"/>
              </w:rPr>
              <w:t>po 2000 dcm</w:t>
            </w:r>
            <w:r w:rsidRPr="000C49A1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84" w:type="dxa"/>
          </w:tcPr>
          <w:p w:rsidR="00A4599F" w:rsidRPr="000C49A1" w:rsidRDefault="00A4599F" w:rsidP="000C4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</w:t>
            </w:r>
            <w:r w:rsidRPr="000C49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000 dcm</w:t>
            </w:r>
            <w:r w:rsidRPr="000C49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3</w:t>
            </w:r>
          </w:p>
        </w:tc>
      </w:tr>
      <w:tr w:rsidR="00A4599F" w:rsidRPr="000C49A1" w:rsidTr="000C49A1">
        <w:tc>
          <w:tcPr>
            <w:tcW w:w="672" w:type="dxa"/>
          </w:tcPr>
          <w:p w:rsidR="00A4599F" w:rsidRPr="000C49A1" w:rsidRDefault="00A4599F" w:rsidP="000C49A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6" w:type="dxa"/>
          </w:tcPr>
          <w:p w:rsidR="00A4599F" w:rsidRPr="00E04342" w:rsidRDefault="00A4599F" w:rsidP="00915785">
            <w:pPr>
              <w:pStyle w:val="Zawartotabeli"/>
            </w:pPr>
            <w:r w:rsidRPr="000C49A1">
              <w:rPr>
                <w:b/>
                <w:bCs/>
              </w:rPr>
              <w:t>Zespół Placówek Oświatowych w Kazanowie</w:t>
            </w:r>
          </w:p>
          <w:p w:rsidR="00A4599F" w:rsidRPr="00E04342" w:rsidRDefault="00A4599F" w:rsidP="00915785">
            <w:pPr>
              <w:pStyle w:val="Zawartotabeli"/>
            </w:pPr>
            <w:r w:rsidRPr="00E04342">
              <w:t xml:space="preserve">26-200 Końskie </w:t>
            </w:r>
            <w:r>
              <w:t>ul. Konecka 12</w:t>
            </w:r>
          </w:p>
          <w:p w:rsidR="00A4599F" w:rsidRPr="00E04342" w:rsidRDefault="00A4599F" w:rsidP="000C49A1">
            <w:pPr>
              <w:pStyle w:val="Zawartotabeli"/>
              <w:numPr>
                <w:ilvl w:val="0"/>
                <w:numId w:val="14"/>
              </w:numPr>
            </w:pPr>
            <w:r w:rsidRPr="00E04342">
              <w:t>osoba do kontaktu: Paweł Milcarek</w:t>
            </w:r>
          </w:p>
          <w:p w:rsidR="00A4599F" w:rsidRPr="000C49A1" w:rsidRDefault="00A4599F" w:rsidP="00915785">
            <w:pPr>
              <w:pStyle w:val="Zawartotabeli"/>
              <w:rPr>
                <w:b/>
                <w:bCs/>
              </w:rPr>
            </w:pPr>
            <w:r w:rsidRPr="00E04342">
              <w:t>telefon: (41) 372-36-12</w:t>
            </w:r>
          </w:p>
        </w:tc>
        <w:tc>
          <w:tcPr>
            <w:tcW w:w="1985" w:type="dxa"/>
          </w:tcPr>
          <w:p w:rsidR="00A4599F" w:rsidRPr="000C49A1" w:rsidRDefault="00A4599F" w:rsidP="000C4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8 800 dcm</w:t>
            </w:r>
            <w:r w:rsidRPr="000C49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3</w:t>
            </w:r>
          </w:p>
          <w:p w:rsidR="00A4599F" w:rsidRPr="000C49A1" w:rsidRDefault="00A4599F" w:rsidP="000C4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599F" w:rsidRPr="000C49A1" w:rsidRDefault="00A4599F" w:rsidP="000C4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color w:val="000000"/>
                <w:sz w:val="24"/>
                <w:szCs w:val="24"/>
              </w:rPr>
              <w:t>4 zbiorniki</w:t>
            </w:r>
          </w:p>
          <w:p w:rsidR="00A4599F" w:rsidRPr="000C49A1" w:rsidRDefault="00A4599F" w:rsidP="000C4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color w:val="000000"/>
                <w:sz w:val="24"/>
                <w:szCs w:val="24"/>
              </w:rPr>
              <w:t>po 2200 dcm</w:t>
            </w:r>
            <w:r w:rsidRPr="000C49A1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84" w:type="dxa"/>
          </w:tcPr>
          <w:p w:rsidR="00A4599F" w:rsidRPr="000C49A1" w:rsidRDefault="00A4599F" w:rsidP="000C4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</w:t>
            </w:r>
            <w:r w:rsidRPr="000C49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000 dcm</w:t>
            </w:r>
            <w:r w:rsidRPr="000C49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3</w:t>
            </w:r>
          </w:p>
        </w:tc>
      </w:tr>
      <w:tr w:rsidR="00A4599F" w:rsidRPr="000C49A1" w:rsidTr="000C49A1">
        <w:tc>
          <w:tcPr>
            <w:tcW w:w="672" w:type="dxa"/>
          </w:tcPr>
          <w:p w:rsidR="00A4599F" w:rsidRPr="000C49A1" w:rsidRDefault="00A4599F" w:rsidP="000C49A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6" w:type="dxa"/>
          </w:tcPr>
          <w:p w:rsidR="00A4599F" w:rsidRPr="000C49A1" w:rsidRDefault="00A4599F" w:rsidP="000C49A1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b/>
                <w:bCs/>
                <w:sz w:val="24"/>
                <w:szCs w:val="24"/>
              </w:rPr>
              <w:t>Zespół Placówek Oświatowych w Dziebałtowie</w:t>
            </w:r>
            <w:r w:rsidRPr="000C49A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4599F" w:rsidRPr="000C49A1" w:rsidRDefault="00A4599F" w:rsidP="000C4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sz w:val="24"/>
                <w:szCs w:val="24"/>
              </w:rPr>
              <w:t>26-200 Końskie Nowy Dziebałtów 85</w:t>
            </w:r>
          </w:p>
          <w:p w:rsidR="00A4599F" w:rsidRPr="000C49A1" w:rsidRDefault="00A4599F" w:rsidP="000C49A1">
            <w:pPr>
              <w:pStyle w:val="Zawartotabeli"/>
              <w:numPr>
                <w:ilvl w:val="0"/>
                <w:numId w:val="15"/>
              </w:numPr>
              <w:rPr>
                <w:b/>
                <w:bCs/>
              </w:rPr>
            </w:pPr>
            <w:r w:rsidRPr="00E04342">
              <w:t>osoba do kontaktu: Beata Zbróg</w:t>
            </w:r>
          </w:p>
          <w:p w:rsidR="00A4599F" w:rsidRPr="000C49A1" w:rsidRDefault="00A4599F" w:rsidP="00915785">
            <w:pPr>
              <w:pStyle w:val="Zawartotabeli"/>
              <w:rPr>
                <w:b/>
                <w:bCs/>
              </w:rPr>
            </w:pPr>
            <w:r w:rsidRPr="000C49A1">
              <w:rPr>
                <w:bCs/>
              </w:rPr>
              <w:t>telefon: (41) 372-06-02  501-204-626</w:t>
            </w:r>
          </w:p>
        </w:tc>
        <w:tc>
          <w:tcPr>
            <w:tcW w:w="1985" w:type="dxa"/>
          </w:tcPr>
          <w:p w:rsidR="00A4599F" w:rsidRPr="000C49A1" w:rsidRDefault="00A4599F" w:rsidP="000C4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12 000 dcm</w:t>
            </w:r>
            <w:r w:rsidRPr="000C49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3</w:t>
            </w:r>
          </w:p>
          <w:p w:rsidR="00A4599F" w:rsidRPr="000C49A1" w:rsidRDefault="00A4599F" w:rsidP="000C4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599F" w:rsidRPr="000C49A1" w:rsidRDefault="00A4599F" w:rsidP="000C4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color w:val="000000"/>
                <w:sz w:val="24"/>
                <w:szCs w:val="24"/>
              </w:rPr>
              <w:t>4 zbiorniki</w:t>
            </w:r>
          </w:p>
          <w:p w:rsidR="00A4599F" w:rsidRPr="000C49A1" w:rsidRDefault="00A4599F" w:rsidP="000C4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color w:val="000000"/>
                <w:sz w:val="24"/>
                <w:szCs w:val="24"/>
              </w:rPr>
              <w:t>po 3000 dcm</w:t>
            </w:r>
            <w:r w:rsidRPr="000C49A1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84" w:type="dxa"/>
          </w:tcPr>
          <w:p w:rsidR="00A4599F" w:rsidRPr="000C49A1" w:rsidRDefault="00A4599F" w:rsidP="000C4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25 000 dcm</w:t>
            </w:r>
            <w:r w:rsidRPr="000C49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3</w:t>
            </w:r>
          </w:p>
        </w:tc>
      </w:tr>
      <w:tr w:rsidR="00A4599F" w:rsidRPr="000C49A1" w:rsidTr="000C49A1">
        <w:tc>
          <w:tcPr>
            <w:tcW w:w="5778" w:type="dxa"/>
            <w:gridSpan w:val="2"/>
          </w:tcPr>
          <w:p w:rsidR="00A4599F" w:rsidRPr="000C49A1" w:rsidRDefault="00A4599F" w:rsidP="000C4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4599F" w:rsidRPr="000C49A1" w:rsidRDefault="00A4599F" w:rsidP="000C4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Razem: </w:t>
            </w:r>
          </w:p>
        </w:tc>
        <w:tc>
          <w:tcPr>
            <w:tcW w:w="1984" w:type="dxa"/>
          </w:tcPr>
          <w:p w:rsidR="00A4599F" w:rsidRPr="000C49A1" w:rsidRDefault="00A4599F" w:rsidP="000C4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</w:t>
            </w:r>
            <w:r w:rsidRPr="000C49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000 dcm</w:t>
            </w:r>
            <w:r w:rsidRPr="000C49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3</w:t>
            </w:r>
          </w:p>
        </w:tc>
      </w:tr>
      <w:bookmarkEnd w:id="0"/>
    </w:tbl>
    <w:p w:rsidR="00A4599F" w:rsidRDefault="00A4599F" w:rsidP="006F688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4599F" w:rsidRDefault="00A4599F" w:rsidP="006F688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4599F" w:rsidRDefault="00A4599F" w:rsidP="006F688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4599F" w:rsidRDefault="00A4599F" w:rsidP="006F688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4599F" w:rsidRDefault="00A4599F" w:rsidP="006F688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4599F" w:rsidRDefault="00A4599F" w:rsidP="006F688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4599F" w:rsidRDefault="00A4599F" w:rsidP="006F688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4599F" w:rsidRDefault="00A4599F" w:rsidP="006F688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4599F" w:rsidRDefault="00A4599F" w:rsidP="006F688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4599F" w:rsidRDefault="00A4599F" w:rsidP="006F688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4599F" w:rsidRPr="00015EC9" w:rsidRDefault="00A4599F" w:rsidP="00015EC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6AFC"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Pr="00015EC9">
        <w:rPr>
          <w:rFonts w:ascii="Times New Roman" w:hAnsi="Times New Roman"/>
          <w:color w:val="000000"/>
          <w:sz w:val="24"/>
          <w:szCs w:val="24"/>
        </w:rPr>
        <w:t>Olej opałowy lekki powinien odpowiadać warunkom techniczny</w:t>
      </w:r>
      <w:r>
        <w:rPr>
          <w:rFonts w:ascii="Times New Roman" w:hAnsi="Times New Roman"/>
          <w:color w:val="000000"/>
          <w:sz w:val="24"/>
          <w:szCs w:val="24"/>
        </w:rPr>
        <w:t>m Polskiej Normy PN–C–96024</w:t>
      </w:r>
      <w:r w:rsidRPr="009B0816">
        <w:rPr>
          <w:rFonts w:ascii="Times New Roman" w:hAnsi="Times New Roman"/>
          <w:color w:val="000000"/>
          <w:sz w:val="24"/>
          <w:szCs w:val="24"/>
        </w:rPr>
        <w:t>: 2020-12</w:t>
      </w:r>
      <w:r w:rsidRPr="00E04342">
        <w:rPr>
          <w:color w:val="000000"/>
        </w:rPr>
        <w:t xml:space="preserve"> </w:t>
      </w:r>
      <w:r w:rsidRPr="00015EC9">
        <w:rPr>
          <w:rFonts w:ascii="Times New Roman" w:hAnsi="Times New Roman"/>
          <w:color w:val="000000"/>
          <w:sz w:val="24"/>
          <w:szCs w:val="24"/>
        </w:rPr>
        <w:t>dla gatunku L-1 o poniższych parametrach technicznych: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7"/>
        <w:gridCol w:w="4111"/>
        <w:gridCol w:w="1979"/>
        <w:gridCol w:w="2303"/>
      </w:tblGrid>
      <w:tr w:rsidR="00A4599F" w:rsidRPr="000C49A1" w:rsidTr="000C49A1">
        <w:tc>
          <w:tcPr>
            <w:tcW w:w="817" w:type="dxa"/>
          </w:tcPr>
          <w:p w:rsidR="00A4599F" w:rsidRPr="000C49A1" w:rsidRDefault="00A4599F" w:rsidP="000C49A1">
            <w:pPr>
              <w:spacing w:after="0" w:line="240" w:lineRule="auto"/>
              <w:ind w:left="74" w:right="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4111" w:type="dxa"/>
          </w:tcPr>
          <w:p w:rsidR="00A4599F" w:rsidRPr="000C49A1" w:rsidRDefault="00A4599F" w:rsidP="000C4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Parametr</w:t>
            </w:r>
          </w:p>
        </w:tc>
        <w:tc>
          <w:tcPr>
            <w:tcW w:w="1979" w:type="dxa"/>
          </w:tcPr>
          <w:p w:rsidR="00A4599F" w:rsidRPr="000C49A1" w:rsidRDefault="00A4599F" w:rsidP="000C4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Jednostka</w:t>
            </w:r>
          </w:p>
        </w:tc>
        <w:tc>
          <w:tcPr>
            <w:tcW w:w="2303" w:type="dxa"/>
          </w:tcPr>
          <w:p w:rsidR="00A4599F" w:rsidRPr="000C49A1" w:rsidRDefault="00A4599F" w:rsidP="000C4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Wymagania</w:t>
            </w:r>
          </w:p>
        </w:tc>
      </w:tr>
      <w:tr w:rsidR="00A4599F" w:rsidRPr="000C49A1" w:rsidTr="000C49A1">
        <w:tc>
          <w:tcPr>
            <w:tcW w:w="817" w:type="dxa"/>
          </w:tcPr>
          <w:p w:rsidR="00A4599F" w:rsidRPr="000C49A1" w:rsidRDefault="00A4599F" w:rsidP="000C49A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A4599F" w:rsidRPr="000C49A1" w:rsidRDefault="00A4599F" w:rsidP="000C4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color w:val="000000"/>
                <w:sz w:val="24"/>
                <w:szCs w:val="24"/>
              </w:rPr>
              <w:t>Wartość opałowa</w:t>
            </w:r>
          </w:p>
        </w:tc>
        <w:tc>
          <w:tcPr>
            <w:tcW w:w="1979" w:type="dxa"/>
          </w:tcPr>
          <w:p w:rsidR="00A4599F" w:rsidRPr="000C49A1" w:rsidRDefault="00A4599F" w:rsidP="000C4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color w:val="000000"/>
                <w:sz w:val="24"/>
                <w:szCs w:val="24"/>
              </w:rPr>
              <w:t>MJ/kg</w:t>
            </w:r>
          </w:p>
        </w:tc>
        <w:tc>
          <w:tcPr>
            <w:tcW w:w="2303" w:type="dxa"/>
          </w:tcPr>
          <w:p w:rsidR="00A4599F" w:rsidRPr="000C49A1" w:rsidRDefault="00A4599F" w:rsidP="000C4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color w:val="000000"/>
                <w:sz w:val="24"/>
                <w:szCs w:val="24"/>
              </w:rPr>
              <w:t>&gt;=42,6</w:t>
            </w:r>
          </w:p>
        </w:tc>
      </w:tr>
      <w:tr w:rsidR="00A4599F" w:rsidRPr="000C49A1" w:rsidTr="000C49A1">
        <w:tc>
          <w:tcPr>
            <w:tcW w:w="817" w:type="dxa"/>
          </w:tcPr>
          <w:p w:rsidR="00A4599F" w:rsidRPr="000C49A1" w:rsidRDefault="00A4599F" w:rsidP="000C49A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A4599F" w:rsidRPr="000C49A1" w:rsidRDefault="00A4599F" w:rsidP="000C4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Lepkość klimatyczna w temp. </w:t>
            </w:r>
            <w:smartTag w:uri="urn:schemas-microsoft-com:office:smarttags" w:element="metricconverter">
              <w:smartTagPr>
                <w:attr w:name="ProductID" w:val="4000 litrów"/>
              </w:smartTagPr>
              <w:r w:rsidRPr="000C49A1">
                <w:rPr>
                  <w:rFonts w:ascii="Times New Roman" w:hAnsi="Times New Roman"/>
                  <w:color w:val="000000"/>
                  <w:sz w:val="24"/>
                  <w:szCs w:val="24"/>
                </w:rPr>
                <w:t>20 C</w:t>
              </w:r>
            </w:smartTag>
          </w:p>
        </w:tc>
        <w:tc>
          <w:tcPr>
            <w:tcW w:w="1979" w:type="dxa"/>
          </w:tcPr>
          <w:p w:rsidR="00A4599F" w:rsidRPr="000C49A1" w:rsidRDefault="00A4599F" w:rsidP="000C4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color w:val="000000"/>
                <w:sz w:val="24"/>
                <w:szCs w:val="24"/>
              </w:rPr>
              <w:t>mm</w:t>
            </w:r>
            <w:r w:rsidRPr="000C49A1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0C49A1">
              <w:rPr>
                <w:rFonts w:ascii="Times New Roman" w:hAnsi="Times New Roman"/>
                <w:color w:val="000000"/>
                <w:sz w:val="24"/>
                <w:szCs w:val="24"/>
              </w:rPr>
              <w:t>/s</w:t>
            </w:r>
          </w:p>
        </w:tc>
        <w:tc>
          <w:tcPr>
            <w:tcW w:w="2303" w:type="dxa"/>
          </w:tcPr>
          <w:p w:rsidR="00A4599F" w:rsidRPr="000C49A1" w:rsidRDefault="00A4599F" w:rsidP="000C4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color w:val="000000"/>
                <w:sz w:val="24"/>
                <w:szCs w:val="24"/>
              </w:rPr>
              <w:t>&lt;=6,00</w:t>
            </w:r>
          </w:p>
        </w:tc>
      </w:tr>
      <w:tr w:rsidR="00A4599F" w:rsidRPr="000C49A1" w:rsidTr="000C49A1">
        <w:tc>
          <w:tcPr>
            <w:tcW w:w="817" w:type="dxa"/>
          </w:tcPr>
          <w:p w:rsidR="00A4599F" w:rsidRPr="000C49A1" w:rsidRDefault="00A4599F" w:rsidP="000C49A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A4599F" w:rsidRPr="000C49A1" w:rsidRDefault="00A4599F" w:rsidP="000C4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color w:val="000000"/>
                <w:sz w:val="24"/>
                <w:szCs w:val="24"/>
              </w:rPr>
              <w:t>Temperatura płynięcia</w:t>
            </w:r>
          </w:p>
        </w:tc>
        <w:tc>
          <w:tcPr>
            <w:tcW w:w="1979" w:type="dxa"/>
          </w:tcPr>
          <w:p w:rsidR="00A4599F" w:rsidRPr="000C49A1" w:rsidRDefault="00A4599F" w:rsidP="000C4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color w:val="000000"/>
                <w:sz w:val="24"/>
                <w:szCs w:val="24"/>
              </w:rPr>
              <w:t>°C</w:t>
            </w:r>
          </w:p>
        </w:tc>
        <w:tc>
          <w:tcPr>
            <w:tcW w:w="2303" w:type="dxa"/>
          </w:tcPr>
          <w:p w:rsidR="00A4599F" w:rsidRPr="000C49A1" w:rsidRDefault="00A4599F" w:rsidP="000C4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color w:val="000000"/>
                <w:sz w:val="24"/>
                <w:szCs w:val="24"/>
              </w:rPr>
              <w:t>&lt;=-20</w:t>
            </w:r>
          </w:p>
        </w:tc>
      </w:tr>
      <w:tr w:rsidR="00A4599F" w:rsidRPr="000C49A1" w:rsidTr="000C49A1">
        <w:tc>
          <w:tcPr>
            <w:tcW w:w="817" w:type="dxa"/>
          </w:tcPr>
          <w:p w:rsidR="00A4599F" w:rsidRPr="000C49A1" w:rsidRDefault="00A4599F" w:rsidP="000C49A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A4599F" w:rsidRPr="000C49A1" w:rsidRDefault="00A4599F" w:rsidP="000C4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color w:val="000000"/>
                <w:sz w:val="24"/>
                <w:szCs w:val="24"/>
              </w:rPr>
              <w:t>Temperatura zapłonu</w:t>
            </w:r>
          </w:p>
        </w:tc>
        <w:tc>
          <w:tcPr>
            <w:tcW w:w="1979" w:type="dxa"/>
          </w:tcPr>
          <w:p w:rsidR="00A4599F" w:rsidRPr="000C49A1" w:rsidRDefault="00A4599F" w:rsidP="000C4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color w:val="000000"/>
                <w:sz w:val="24"/>
                <w:szCs w:val="24"/>
              </w:rPr>
              <w:t>°C</w:t>
            </w:r>
          </w:p>
        </w:tc>
        <w:tc>
          <w:tcPr>
            <w:tcW w:w="2303" w:type="dxa"/>
          </w:tcPr>
          <w:p w:rsidR="00A4599F" w:rsidRPr="000C49A1" w:rsidRDefault="00A4599F" w:rsidP="000C4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color w:val="000000"/>
                <w:sz w:val="24"/>
                <w:szCs w:val="24"/>
              </w:rPr>
              <w:t>&gt;56</w:t>
            </w:r>
          </w:p>
        </w:tc>
      </w:tr>
      <w:tr w:rsidR="00A4599F" w:rsidRPr="000C49A1" w:rsidTr="000C49A1">
        <w:tc>
          <w:tcPr>
            <w:tcW w:w="817" w:type="dxa"/>
          </w:tcPr>
          <w:p w:rsidR="00A4599F" w:rsidRPr="000C49A1" w:rsidRDefault="00A4599F" w:rsidP="000C49A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A4599F" w:rsidRPr="000C49A1" w:rsidRDefault="00A4599F" w:rsidP="000C4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color w:val="000000"/>
                <w:sz w:val="24"/>
                <w:szCs w:val="24"/>
              </w:rPr>
              <w:t>Zawartość siarki</w:t>
            </w:r>
          </w:p>
        </w:tc>
        <w:tc>
          <w:tcPr>
            <w:tcW w:w="1979" w:type="dxa"/>
          </w:tcPr>
          <w:p w:rsidR="00A4599F" w:rsidRPr="000C49A1" w:rsidRDefault="00A4599F" w:rsidP="000C4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color w:val="000000"/>
                <w:sz w:val="24"/>
                <w:szCs w:val="24"/>
              </w:rPr>
              <w:t>% (m/m)</w:t>
            </w:r>
          </w:p>
        </w:tc>
        <w:tc>
          <w:tcPr>
            <w:tcW w:w="2303" w:type="dxa"/>
          </w:tcPr>
          <w:p w:rsidR="00A4599F" w:rsidRPr="000C49A1" w:rsidRDefault="00A4599F" w:rsidP="000C4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color w:val="000000"/>
                <w:sz w:val="24"/>
                <w:szCs w:val="24"/>
              </w:rPr>
              <w:t>&lt;=0,10</w:t>
            </w:r>
          </w:p>
        </w:tc>
      </w:tr>
      <w:tr w:rsidR="00A4599F" w:rsidRPr="000C49A1" w:rsidTr="000C49A1">
        <w:tc>
          <w:tcPr>
            <w:tcW w:w="817" w:type="dxa"/>
          </w:tcPr>
          <w:p w:rsidR="00A4599F" w:rsidRPr="000C49A1" w:rsidRDefault="00A4599F" w:rsidP="000C49A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A4599F" w:rsidRPr="000C49A1" w:rsidRDefault="00A4599F" w:rsidP="000C4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color w:val="000000"/>
                <w:sz w:val="24"/>
                <w:szCs w:val="24"/>
              </w:rPr>
              <w:t>Zawartość wody</w:t>
            </w:r>
          </w:p>
        </w:tc>
        <w:tc>
          <w:tcPr>
            <w:tcW w:w="1979" w:type="dxa"/>
          </w:tcPr>
          <w:p w:rsidR="00A4599F" w:rsidRPr="000C49A1" w:rsidRDefault="00A4599F" w:rsidP="000C4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color w:val="000000"/>
                <w:sz w:val="24"/>
                <w:szCs w:val="24"/>
              </w:rPr>
              <w:t>mg/kg</w:t>
            </w:r>
          </w:p>
        </w:tc>
        <w:tc>
          <w:tcPr>
            <w:tcW w:w="2303" w:type="dxa"/>
          </w:tcPr>
          <w:p w:rsidR="00A4599F" w:rsidRPr="000C49A1" w:rsidRDefault="00A4599F" w:rsidP="000C4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color w:val="000000"/>
                <w:sz w:val="24"/>
                <w:szCs w:val="24"/>
              </w:rPr>
              <w:t>&lt;=200</w:t>
            </w:r>
          </w:p>
        </w:tc>
      </w:tr>
      <w:tr w:rsidR="00A4599F" w:rsidRPr="000C49A1" w:rsidTr="000C49A1">
        <w:tc>
          <w:tcPr>
            <w:tcW w:w="817" w:type="dxa"/>
          </w:tcPr>
          <w:p w:rsidR="00A4599F" w:rsidRPr="000C49A1" w:rsidRDefault="00A4599F" w:rsidP="000C49A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A4599F" w:rsidRPr="000C49A1" w:rsidRDefault="00A4599F" w:rsidP="000C4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Zawartość ciał stałych</w:t>
            </w:r>
          </w:p>
        </w:tc>
        <w:tc>
          <w:tcPr>
            <w:tcW w:w="1979" w:type="dxa"/>
          </w:tcPr>
          <w:p w:rsidR="00A4599F" w:rsidRPr="000C49A1" w:rsidRDefault="00A4599F" w:rsidP="000C4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color w:val="000000"/>
                <w:sz w:val="24"/>
                <w:szCs w:val="24"/>
              </w:rPr>
              <w:t>mg/kg</w:t>
            </w:r>
          </w:p>
        </w:tc>
        <w:tc>
          <w:tcPr>
            <w:tcW w:w="2303" w:type="dxa"/>
          </w:tcPr>
          <w:p w:rsidR="00A4599F" w:rsidRPr="000C49A1" w:rsidRDefault="00A4599F" w:rsidP="000C4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color w:val="000000"/>
                <w:sz w:val="24"/>
                <w:szCs w:val="24"/>
              </w:rPr>
              <w:t>&lt;=24</w:t>
            </w:r>
          </w:p>
        </w:tc>
      </w:tr>
      <w:tr w:rsidR="00A4599F" w:rsidRPr="000C49A1" w:rsidTr="000C49A1">
        <w:tc>
          <w:tcPr>
            <w:tcW w:w="817" w:type="dxa"/>
          </w:tcPr>
          <w:p w:rsidR="00A4599F" w:rsidRPr="000C49A1" w:rsidRDefault="00A4599F" w:rsidP="000C49A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A4599F" w:rsidRPr="000C49A1" w:rsidRDefault="00A4599F" w:rsidP="000C4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color w:val="000000"/>
                <w:sz w:val="24"/>
                <w:szCs w:val="24"/>
              </w:rPr>
              <w:t>Barwa</w:t>
            </w:r>
          </w:p>
        </w:tc>
        <w:tc>
          <w:tcPr>
            <w:tcW w:w="1979" w:type="dxa"/>
          </w:tcPr>
          <w:p w:rsidR="00A4599F" w:rsidRPr="000C49A1" w:rsidRDefault="00A4599F" w:rsidP="000C4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color w:val="000000"/>
                <w:sz w:val="24"/>
                <w:szCs w:val="24"/>
              </w:rPr>
              <w:t>---</w:t>
            </w:r>
          </w:p>
        </w:tc>
        <w:tc>
          <w:tcPr>
            <w:tcW w:w="2303" w:type="dxa"/>
          </w:tcPr>
          <w:p w:rsidR="00A4599F" w:rsidRPr="000C49A1" w:rsidRDefault="00A4599F" w:rsidP="000C4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color w:val="000000"/>
                <w:sz w:val="24"/>
                <w:szCs w:val="24"/>
              </w:rPr>
              <w:t>czerwona</w:t>
            </w:r>
          </w:p>
        </w:tc>
      </w:tr>
      <w:tr w:rsidR="00A4599F" w:rsidRPr="000C49A1" w:rsidTr="000C49A1">
        <w:tc>
          <w:tcPr>
            <w:tcW w:w="817" w:type="dxa"/>
          </w:tcPr>
          <w:p w:rsidR="00A4599F" w:rsidRPr="000C49A1" w:rsidRDefault="00A4599F" w:rsidP="000C49A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A4599F" w:rsidRPr="000C49A1" w:rsidRDefault="00A4599F" w:rsidP="000C4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Gęstość w temperaturze </w:t>
            </w:r>
            <w:smartTag w:uri="urn:schemas-microsoft-com:office:smarttags" w:element="metricconverter">
              <w:smartTagPr>
                <w:attr w:name="ProductID" w:val="4000 litrów"/>
              </w:smartTagPr>
              <w:r w:rsidRPr="000C49A1">
                <w:rPr>
                  <w:rFonts w:ascii="Times New Roman" w:hAnsi="Times New Roman"/>
                  <w:color w:val="000000"/>
                  <w:sz w:val="24"/>
                  <w:szCs w:val="24"/>
                </w:rPr>
                <w:t>15 °C</w:t>
              </w:r>
            </w:smartTag>
          </w:p>
        </w:tc>
        <w:tc>
          <w:tcPr>
            <w:tcW w:w="1979" w:type="dxa"/>
          </w:tcPr>
          <w:p w:rsidR="00A4599F" w:rsidRPr="000C49A1" w:rsidRDefault="00A4599F" w:rsidP="000C4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color w:val="000000"/>
                <w:sz w:val="24"/>
                <w:szCs w:val="24"/>
              </w:rPr>
              <w:t>kg/m</w:t>
            </w:r>
            <w:r w:rsidRPr="000C49A1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303" w:type="dxa"/>
          </w:tcPr>
          <w:p w:rsidR="00A4599F" w:rsidRPr="000C49A1" w:rsidRDefault="00A4599F" w:rsidP="000C4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9A1">
              <w:rPr>
                <w:rFonts w:ascii="Times New Roman" w:hAnsi="Times New Roman"/>
                <w:color w:val="000000"/>
                <w:sz w:val="24"/>
                <w:szCs w:val="24"/>
              </w:rPr>
              <w:t>&lt;=860</w:t>
            </w:r>
          </w:p>
        </w:tc>
      </w:tr>
    </w:tbl>
    <w:p w:rsidR="00A4599F" w:rsidRPr="00690AD8" w:rsidRDefault="00A4599F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AD8">
        <w:rPr>
          <w:rFonts w:ascii="Times New Roman" w:hAnsi="Times New Roman"/>
          <w:color w:val="000000"/>
          <w:sz w:val="24"/>
          <w:szCs w:val="24"/>
        </w:rPr>
        <w:t>Zamawiający zastrzega, że nie będzie zobowiązany zakupić całego przedmiotu zamówienia.</w:t>
      </w:r>
    </w:p>
    <w:p w:rsidR="00A4599F" w:rsidRPr="0083338C" w:rsidRDefault="00A4599F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AD8">
        <w:rPr>
          <w:rFonts w:ascii="Times New Roman" w:hAnsi="Times New Roman"/>
          <w:color w:val="000000"/>
          <w:sz w:val="24"/>
          <w:szCs w:val="24"/>
        </w:rPr>
        <w:t>Wykonawca będzie dostarczał przedmiot zamówienia przez cały 20</w:t>
      </w:r>
      <w:r>
        <w:rPr>
          <w:rFonts w:ascii="Times New Roman" w:hAnsi="Times New Roman"/>
          <w:color w:val="000000"/>
          <w:sz w:val="24"/>
          <w:szCs w:val="24"/>
        </w:rPr>
        <w:t>24</w:t>
      </w:r>
      <w:r w:rsidRPr="00690AD8">
        <w:rPr>
          <w:rFonts w:ascii="Times New Roman" w:hAnsi="Times New Roman"/>
          <w:color w:val="000000"/>
          <w:sz w:val="24"/>
          <w:szCs w:val="24"/>
        </w:rPr>
        <w:t xml:space="preserve"> rok partiami nie mniejszymi niż </w:t>
      </w:r>
      <w:smartTag w:uri="urn:schemas-microsoft-com:office:smarttags" w:element="metricconverter">
        <w:smartTagPr>
          <w:attr w:name="ProductID" w:val="4000 litrów"/>
        </w:smartTagPr>
        <w:r>
          <w:rPr>
            <w:rFonts w:ascii="Times New Roman" w:hAnsi="Times New Roman"/>
            <w:color w:val="000000"/>
            <w:sz w:val="24"/>
            <w:szCs w:val="24"/>
          </w:rPr>
          <w:t>4</w:t>
        </w:r>
        <w:r w:rsidRPr="00690AD8">
          <w:rPr>
            <w:rFonts w:ascii="Times New Roman" w:hAnsi="Times New Roman"/>
            <w:color w:val="000000"/>
            <w:sz w:val="24"/>
            <w:szCs w:val="24"/>
          </w:rPr>
          <w:t>000 litrów</w:t>
        </w:r>
      </w:smartTag>
      <w:r w:rsidRPr="00690AD8">
        <w:rPr>
          <w:rFonts w:ascii="Times New Roman" w:hAnsi="Times New Roman"/>
          <w:color w:val="000000"/>
          <w:sz w:val="24"/>
          <w:szCs w:val="24"/>
        </w:rPr>
        <w:t xml:space="preserve"> jednorazowo w terminie 3 dni roboczych od momentu wystosowania zapotrzebowania faksem, e-mailem, lub telefonicznie.</w:t>
      </w:r>
    </w:p>
    <w:p w:rsidR="00A4599F" w:rsidRPr="00690AD8" w:rsidRDefault="00A4599F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AD8">
        <w:rPr>
          <w:rFonts w:ascii="Times New Roman" w:hAnsi="Times New Roman"/>
          <w:color w:val="000000"/>
          <w:sz w:val="24"/>
          <w:szCs w:val="24"/>
        </w:rPr>
        <w:t>Nabywany olej opałowy będzie w 100 % przeznaczony do celów opałowych.</w:t>
      </w:r>
    </w:p>
    <w:p w:rsidR="00A4599F" w:rsidRPr="00690AD8" w:rsidRDefault="00A4599F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AD8">
        <w:rPr>
          <w:rFonts w:ascii="Times New Roman" w:hAnsi="Times New Roman"/>
          <w:color w:val="000000"/>
          <w:sz w:val="24"/>
          <w:szCs w:val="24"/>
        </w:rPr>
        <w:t>Dostawy oleju opałowego będą mogły być realizowane przez Wykonawcę w godzinach od 8:00 do 14:00 czasu lokalnego, od poniedziałku do piątku z wyłączeniem dni ustawowo wolnych od pracy.</w:t>
      </w:r>
    </w:p>
    <w:p w:rsidR="00A4599F" w:rsidRPr="00690AD8" w:rsidRDefault="00A4599F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AD8">
        <w:rPr>
          <w:rFonts w:ascii="Times New Roman" w:hAnsi="Times New Roman"/>
          <w:color w:val="000000"/>
          <w:sz w:val="24"/>
          <w:szCs w:val="24"/>
        </w:rPr>
        <w:t xml:space="preserve">Dostawy odbywać się będą autocysterną wyposażoną w zalegalizowany i zaplombowany licznik, na koszt i ryzyko Wykonawcy. Miernikiem dostarczonego oleju opałowego będą wskazania zalegalizowanego licznika paliwa, zainstalowanego na autocysternie dowożącej olej, </w:t>
      </w:r>
      <w:r>
        <w:rPr>
          <w:rFonts w:ascii="Times New Roman" w:hAnsi="Times New Roman"/>
          <w:color w:val="000000"/>
          <w:sz w:val="24"/>
          <w:szCs w:val="24"/>
        </w:rPr>
        <w:t xml:space="preserve">a odczyt odbywać się będzie </w:t>
      </w:r>
      <w:r w:rsidRPr="00690AD8">
        <w:rPr>
          <w:rFonts w:ascii="Times New Roman" w:hAnsi="Times New Roman"/>
          <w:color w:val="000000"/>
          <w:sz w:val="24"/>
          <w:szCs w:val="24"/>
        </w:rPr>
        <w:t>w obecności Zamawiającego lub upoważnionego przez Zamawiającego pracownika.</w:t>
      </w:r>
    </w:p>
    <w:p w:rsidR="00A4599F" w:rsidRPr="00690AD8" w:rsidRDefault="00A4599F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AD8">
        <w:rPr>
          <w:rFonts w:ascii="Times New Roman" w:hAnsi="Times New Roman"/>
          <w:color w:val="000000"/>
          <w:sz w:val="24"/>
          <w:szCs w:val="24"/>
        </w:rPr>
        <w:t>Dowodem zrealizowania każdorazowej dostawy będzie pisemne potwierdzenie przyjęcia dostawy (dokument Wz), wystawiony przez Wykonawcę i potwierdzony przez upoważnione osoby Zamawiającego.</w:t>
      </w:r>
    </w:p>
    <w:p w:rsidR="00A4599F" w:rsidRPr="00690AD8" w:rsidRDefault="00A4599F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AD8">
        <w:rPr>
          <w:rFonts w:ascii="Times New Roman" w:hAnsi="Times New Roman"/>
          <w:color w:val="000000"/>
          <w:sz w:val="24"/>
          <w:szCs w:val="24"/>
        </w:rPr>
        <w:t>Na żądanie Zamawiającego Wykonawca okaże świadectwo jakości lub równoważny dokument przedstawiający parametry dostarczanego oleju opałowego, wystawione przez producenta.</w:t>
      </w:r>
    </w:p>
    <w:p w:rsidR="00A4599F" w:rsidRPr="00690AD8" w:rsidRDefault="00A4599F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AD8">
        <w:rPr>
          <w:rFonts w:ascii="Times New Roman" w:hAnsi="Times New Roman"/>
          <w:color w:val="000000"/>
          <w:sz w:val="24"/>
          <w:szCs w:val="24"/>
        </w:rPr>
        <w:t>Dostawy oleju opałowego będą odbywać się przy rozliczeniu w temperaturze referencyjnej 15</w:t>
      </w:r>
      <w:r w:rsidRPr="00690AD8">
        <w:rPr>
          <w:rFonts w:ascii="Times New Roman" w:hAnsi="Times New Roman"/>
          <w:color w:val="000000"/>
          <w:sz w:val="24"/>
          <w:szCs w:val="24"/>
          <w:vertAlign w:val="superscript"/>
        </w:rPr>
        <w:t>o</w:t>
      </w:r>
      <w:r w:rsidRPr="00690AD8">
        <w:rPr>
          <w:rFonts w:ascii="Times New Roman" w:hAnsi="Times New Roman"/>
          <w:color w:val="000000"/>
          <w:sz w:val="24"/>
          <w:szCs w:val="24"/>
        </w:rPr>
        <w:t>C.</w:t>
      </w:r>
    </w:p>
    <w:p w:rsidR="00A4599F" w:rsidRPr="000E6AFC" w:rsidRDefault="00A4599F" w:rsidP="000E6A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599F" w:rsidRPr="000E6AFC" w:rsidRDefault="00A4599F" w:rsidP="000E6AFC">
      <w:pPr>
        <w:spacing w:after="0" w:line="240" w:lineRule="auto"/>
        <w:ind w:left="709" w:hanging="709"/>
        <w:jc w:val="center"/>
        <w:rPr>
          <w:rFonts w:ascii="Times New Roman" w:hAnsi="Times New Roman"/>
          <w:sz w:val="24"/>
          <w:szCs w:val="24"/>
        </w:rPr>
      </w:pPr>
      <w:r w:rsidRPr="000E6AFC">
        <w:rPr>
          <w:rFonts w:ascii="Times New Roman" w:hAnsi="Times New Roman"/>
          <w:b/>
          <w:bCs/>
          <w:color w:val="000000"/>
          <w:sz w:val="24"/>
          <w:szCs w:val="24"/>
        </w:rPr>
        <w:t xml:space="preserve">§ 2. (Termin wykonania) </w:t>
      </w:r>
    </w:p>
    <w:p w:rsidR="00A4599F" w:rsidRPr="000E6AFC" w:rsidRDefault="00A4599F" w:rsidP="003C7E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6AFC">
        <w:rPr>
          <w:rFonts w:ascii="Times New Roman" w:hAnsi="Times New Roman"/>
          <w:color w:val="000000"/>
          <w:sz w:val="24"/>
          <w:szCs w:val="24"/>
        </w:rPr>
        <w:t>Strony ustanawiają termin wykonania przedmiotu umowy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E6AFC">
        <w:rPr>
          <w:rFonts w:ascii="Times New Roman" w:hAnsi="Times New Roman"/>
          <w:color w:val="000000"/>
          <w:sz w:val="24"/>
          <w:szCs w:val="24"/>
        </w:rPr>
        <w:t xml:space="preserve">od </w:t>
      </w:r>
      <w:r>
        <w:rPr>
          <w:rFonts w:ascii="Times New Roman" w:hAnsi="Times New Roman"/>
          <w:color w:val="000000"/>
          <w:sz w:val="24"/>
          <w:szCs w:val="24"/>
        </w:rPr>
        <w:t xml:space="preserve">dnia podpisania umowy </w:t>
      </w:r>
      <w:r w:rsidRPr="000E6AFC">
        <w:rPr>
          <w:rFonts w:ascii="Times New Roman" w:hAnsi="Times New Roman"/>
          <w:color w:val="000000"/>
          <w:sz w:val="24"/>
          <w:szCs w:val="24"/>
        </w:rPr>
        <w:t>do dnia 31 grudnia 20</w:t>
      </w:r>
      <w:r>
        <w:rPr>
          <w:rFonts w:ascii="Times New Roman" w:hAnsi="Times New Roman"/>
          <w:color w:val="000000"/>
          <w:sz w:val="24"/>
          <w:szCs w:val="24"/>
        </w:rPr>
        <w:t>24</w:t>
      </w:r>
      <w:r w:rsidRPr="000E6AFC">
        <w:rPr>
          <w:rFonts w:ascii="Times New Roman" w:hAnsi="Times New Roman"/>
          <w:color w:val="000000"/>
          <w:sz w:val="24"/>
          <w:szCs w:val="24"/>
        </w:rPr>
        <w:t xml:space="preserve"> roku.</w:t>
      </w:r>
      <w:r w:rsidRPr="000E6AFC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A4599F" w:rsidRPr="000E6AFC" w:rsidRDefault="00A4599F" w:rsidP="003C7E96">
      <w:pPr>
        <w:spacing w:after="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</w:p>
    <w:p w:rsidR="00A4599F" w:rsidRDefault="00A4599F" w:rsidP="000E6AFC">
      <w:pPr>
        <w:spacing w:after="0" w:line="240" w:lineRule="auto"/>
        <w:ind w:left="425" w:hanging="425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E6AFC">
        <w:rPr>
          <w:rFonts w:ascii="Times New Roman" w:hAnsi="Times New Roman"/>
          <w:b/>
          <w:bCs/>
          <w:color w:val="000000"/>
          <w:sz w:val="24"/>
          <w:szCs w:val="24"/>
        </w:rPr>
        <w:t xml:space="preserve">§ 3. (Cena) </w:t>
      </w:r>
    </w:p>
    <w:p w:rsidR="00A4599F" w:rsidRDefault="00A4599F" w:rsidP="003E383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Szacunkowa w</w:t>
      </w:r>
      <w:r w:rsidRPr="005F2232">
        <w:rPr>
          <w:rFonts w:ascii="Times New Roman" w:hAnsi="Times New Roman"/>
          <w:sz w:val="24"/>
          <w:szCs w:val="24"/>
        </w:rPr>
        <w:t xml:space="preserve">artość umowy </w:t>
      </w:r>
      <w:r w:rsidRPr="005F2232">
        <w:rPr>
          <w:rFonts w:ascii="Times New Roman" w:hAnsi="Times New Roman"/>
          <w:color w:val="000000"/>
          <w:sz w:val="24"/>
          <w:szCs w:val="24"/>
        </w:rPr>
        <w:t xml:space="preserve">zgodnie z ofertą przetargową Wykonawcy </w:t>
      </w:r>
      <w:r w:rsidRPr="005F2232">
        <w:rPr>
          <w:rFonts w:ascii="Times New Roman" w:hAnsi="Times New Roman"/>
          <w:sz w:val="24"/>
          <w:szCs w:val="24"/>
        </w:rPr>
        <w:t xml:space="preserve">wynosi  </w:t>
      </w:r>
      <w:r w:rsidRPr="005F2232">
        <w:rPr>
          <w:rFonts w:ascii="Times New Roman" w:hAnsi="Times New Roman"/>
          <w:bCs/>
          <w:sz w:val="24"/>
          <w:szCs w:val="24"/>
        </w:rPr>
        <w:t>brutto</w:t>
      </w:r>
      <w:r w:rsidRPr="006776E3">
        <w:rPr>
          <w:rFonts w:ascii="Times New Roman" w:hAnsi="Times New Roman"/>
          <w:b/>
          <w:sz w:val="24"/>
          <w:szCs w:val="24"/>
        </w:rPr>
        <w:t>:…………….……zł</w:t>
      </w:r>
      <w:r w:rsidRPr="005F223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,</w:t>
      </w:r>
      <w:r w:rsidRPr="005F2232">
        <w:rPr>
          <w:rFonts w:ascii="Times New Roman" w:hAnsi="Times New Roman"/>
          <w:bCs/>
          <w:sz w:val="24"/>
          <w:szCs w:val="24"/>
        </w:rPr>
        <w:t xml:space="preserve"> słownie złotych: ………. </w:t>
      </w:r>
      <w:r>
        <w:rPr>
          <w:rFonts w:ascii="Times New Roman" w:hAnsi="Times New Roman"/>
          <w:bCs/>
          <w:sz w:val="24"/>
          <w:szCs w:val="24"/>
        </w:rPr>
        <w:t>, w tym podatek VAT …………..zł.</w:t>
      </w:r>
    </w:p>
    <w:p w:rsidR="00A4599F" w:rsidRPr="003E3831" w:rsidRDefault="00A4599F" w:rsidP="003E383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831">
        <w:rPr>
          <w:rFonts w:ascii="Times New Roman" w:hAnsi="Times New Roman"/>
          <w:bCs/>
          <w:sz w:val="24"/>
          <w:szCs w:val="24"/>
        </w:rPr>
        <w:t>Wartość stałego upustu</w:t>
      </w:r>
      <w:r w:rsidRPr="008E1A22">
        <w:rPr>
          <w:rFonts w:ascii="Times New Roman" w:hAnsi="Times New Roman"/>
          <w:bCs/>
          <w:sz w:val="24"/>
          <w:szCs w:val="24"/>
        </w:rPr>
        <w:t>/marży</w:t>
      </w:r>
      <w:r w:rsidRPr="003E3831">
        <w:rPr>
          <w:rFonts w:ascii="Times New Roman" w:hAnsi="Times New Roman" w:cs="Arial"/>
          <w:sz w:val="24"/>
          <w:szCs w:val="20"/>
        </w:rPr>
        <w:t xml:space="preserve"> od ceny hurtowej</w:t>
      </w:r>
      <w:r>
        <w:rPr>
          <w:rFonts w:ascii="Times New Roman" w:hAnsi="Times New Roman" w:cs="Arial"/>
          <w:sz w:val="24"/>
          <w:szCs w:val="20"/>
        </w:rPr>
        <w:t xml:space="preserve"> oleju opałowego PKN ORLEN</w:t>
      </w:r>
      <w:r w:rsidRPr="003E3831">
        <w:rPr>
          <w:rFonts w:ascii="Times New Roman" w:hAnsi="Times New Roman" w:cs="Arial"/>
          <w:sz w:val="24"/>
          <w:szCs w:val="20"/>
        </w:rPr>
        <w:t xml:space="preserve"> netto wynosi </w:t>
      </w:r>
      <w:r w:rsidRPr="003E3831">
        <w:rPr>
          <w:rFonts w:ascii="Times New Roman" w:hAnsi="Times New Roman" w:cs="Arial"/>
          <w:b/>
          <w:bCs/>
          <w:sz w:val="24"/>
          <w:szCs w:val="20"/>
        </w:rPr>
        <w:t>………zł/l</w:t>
      </w:r>
      <w:r w:rsidRPr="003E3831">
        <w:rPr>
          <w:rFonts w:ascii="Times New Roman" w:hAnsi="Times New Roman" w:cs="Arial"/>
          <w:sz w:val="24"/>
          <w:szCs w:val="20"/>
        </w:rPr>
        <w:t xml:space="preserve"> </w:t>
      </w:r>
      <w:r>
        <w:rPr>
          <w:rFonts w:ascii="Times New Roman" w:hAnsi="Times New Roman" w:cs="Arial"/>
          <w:sz w:val="24"/>
          <w:szCs w:val="20"/>
        </w:rPr>
        <w:t>.</w:t>
      </w:r>
    </w:p>
    <w:p w:rsidR="00A4599F" w:rsidRPr="008E1A22" w:rsidRDefault="00A4599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Powyższy</w:t>
      </w:r>
      <w:r w:rsidRPr="00EB0D2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upust/</w:t>
      </w:r>
      <w:r w:rsidRPr="008E1A22">
        <w:rPr>
          <w:rFonts w:ascii="Times New Roman" w:hAnsi="Times New Roman"/>
          <w:sz w:val="24"/>
          <w:szCs w:val="24"/>
        </w:rPr>
        <w:t>marża</w:t>
      </w:r>
      <w:r w:rsidRPr="00EB0D2B">
        <w:rPr>
          <w:rFonts w:ascii="Times New Roman" w:hAnsi="Times New Roman"/>
          <w:color w:val="000000"/>
          <w:sz w:val="24"/>
          <w:szCs w:val="24"/>
        </w:rPr>
        <w:t xml:space="preserve"> będzie obowiązywać podczas całego okresu obowiązywania umowy.</w:t>
      </w:r>
    </w:p>
    <w:p w:rsidR="00A4599F" w:rsidRPr="003679A0" w:rsidRDefault="00A4599F" w:rsidP="008E1A2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679A0">
        <w:rPr>
          <w:rFonts w:ascii="Times New Roman" w:hAnsi="Times New Roman"/>
          <w:color w:val="000000"/>
          <w:sz w:val="24"/>
          <w:szCs w:val="24"/>
        </w:rPr>
        <w:t>Wartości poszczególnych dostaw będą wyliczane w następujący sposób:</w:t>
      </w:r>
    </w:p>
    <w:p w:rsidR="00A4599F" w:rsidRPr="00EB0D2B" w:rsidRDefault="00A4599F" w:rsidP="00D96D6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B17C23">
        <w:rPr>
          <w:rFonts w:ascii="Times New Roman" w:hAnsi="Times New Roman"/>
          <w:sz w:val="24"/>
          <w:szCs w:val="24"/>
        </w:rPr>
        <w:t>zamówiona ilość x cena hurtowa oleju opałowego PKN ORLEN (netto) minus upust</w:t>
      </w:r>
      <w:r>
        <w:rPr>
          <w:rFonts w:ascii="Times New Roman" w:hAnsi="Times New Roman"/>
          <w:sz w:val="24"/>
          <w:szCs w:val="24"/>
        </w:rPr>
        <w:t>/plus marża określony w ust. 2</w:t>
      </w:r>
    </w:p>
    <w:p w:rsidR="00A4599F" w:rsidRPr="00981756" w:rsidRDefault="00A4599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6AFC">
        <w:rPr>
          <w:rFonts w:ascii="Times New Roman" w:hAnsi="Times New Roman"/>
          <w:color w:val="000000"/>
          <w:sz w:val="24"/>
          <w:szCs w:val="24"/>
        </w:rPr>
        <w:t xml:space="preserve">Należność, o której mowa w ust. 1 Zamawiający wypłaci Wykonawcy przelewem na rachunek bankowy podany w fakturze w terminie 30 dni od dnia otrzymania </w:t>
      </w:r>
      <w:r>
        <w:rPr>
          <w:rFonts w:ascii="Times New Roman" w:hAnsi="Times New Roman"/>
          <w:color w:val="000000"/>
          <w:sz w:val="24"/>
          <w:szCs w:val="24"/>
        </w:rPr>
        <w:t xml:space="preserve">prawidłowo wystawionej </w:t>
      </w:r>
      <w:r w:rsidRPr="000E6AFC">
        <w:rPr>
          <w:rFonts w:ascii="Times New Roman" w:hAnsi="Times New Roman"/>
          <w:color w:val="000000"/>
          <w:sz w:val="24"/>
          <w:szCs w:val="24"/>
        </w:rPr>
        <w:t xml:space="preserve">faktury przez Wykonawcę. </w:t>
      </w:r>
    </w:p>
    <w:p w:rsidR="00A4599F" w:rsidRPr="00480DE6" w:rsidRDefault="00A4599F">
      <w:pPr>
        <w:pStyle w:val="WW-NormalnyWeb"/>
        <w:numPr>
          <w:ilvl w:val="0"/>
          <w:numId w:val="4"/>
        </w:numPr>
        <w:spacing w:before="0" w:after="0" w:line="240" w:lineRule="auto"/>
        <w:rPr>
          <w:bCs/>
        </w:rPr>
      </w:pPr>
      <w:r w:rsidRPr="00480DE6">
        <w:rPr>
          <w:bCs/>
        </w:rPr>
        <w:t xml:space="preserve">Faktury VAT powinny być wystawione na nabywcę: Gmina Końskie ul. Partyzantów 1  26-200 Końskie, NIP </w:t>
      </w:r>
      <w:r w:rsidRPr="00480DE6">
        <w:t>658-187-28-38</w:t>
      </w:r>
      <w:r w:rsidRPr="00480DE6">
        <w:rPr>
          <w:bCs/>
        </w:rPr>
        <w:t xml:space="preserve"> ze wskazaniem odbiorcy oddzielnie dla poszczególnych placówek.</w:t>
      </w:r>
    </w:p>
    <w:p w:rsidR="00A4599F" w:rsidRDefault="00A4599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1D58">
        <w:rPr>
          <w:rFonts w:ascii="Times New Roman" w:hAnsi="Times New Roman"/>
          <w:color w:val="000000"/>
          <w:sz w:val="24"/>
          <w:szCs w:val="24"/>
        </w:rPr>
        <w:t>Strony postanawiają, iż zapłata następuje w dniu obciążenia rachunku bankowego Zamawiającego.</w:t>
      </w:r>
    </w:p>
    <w:p w:rsidR="00A4599F" w:rsidRPr="007F1D58" w:rsidRDefault="00A4599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1D58">
        <w:rPr>
          <w:rFonts w:ascii="Times New Roman" w:hAnsi="Times New Roman"/>
          <w:color w:val="000000"/>
          <w:sz w:val="24"/>
          <w:szCs w:val="24"/>
        </w:rPr>
        <w:t>W przypadku nieterminowej płatności należności Wykonawca ma prawo naliczyć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1D58">
        <w:rPr>
          <w:rFonts w:ascii="Times New Roman" w:hAnsi="Times New Roman"/>
          <w:color w:val="000000"/>
          <w:sz w:val="24"/>
          <w:szCs w:val="24"/>
        </w:rPr>
        <w:t>Zamawiającemu odsetki ustawowe za każdy dzień zwłoki.</w:t>
      </w:r>
    </w:p>
    <w:p w:rsidR="00A4599F" w:rsidRPr="007F1D58" w:rsidRDefault="00A4599F" w:rsidP="007F1D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599F" w:rsidRPr="000E6AFC" w:rsidRDefault="00A4599F" w:rsidP="000E6AFC">
      <w:pPr>
        <w:spacing w:after="0" w:line="240" w:lineRule="auto"/>
        <w:ind w:left="28" w:hanging="28"/>
        <w:jc w:val="center"/>
        <w:rPr>
          <w:rFonts w:ascii="Times New Roman" w:hAnsi="Times New Roman"/>
          <w:sz w:val="24"/>
          <w:szCs w:val="24"/>
        </w:rPr>
      </w:pPr>
      <w:r w:rsidRPr="000E6AFC">
        <w:rPr>
          <w:rFonts w:ascii="Times New Roman" w:hAnsi="Times New Roman"/>
          <w:b/>
          <w:bCs/>
          <w:color w:val="000000"/>
          <w:sz w:val="24"/>
          <w:szCs w:val="24"/>
        </w:rPr>
        <w:t xml:space="preserve">§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4</w:t>
      </w:r>
      <w:r w:rsidRPr="000E6AFC">
        <w:rPr>
          <w:rFonts w:ascii="Times New Roman" w:hAnsi="Times New Roman"/>
          <w:b/>
          <w:bCs/>
          <w:color w:val="000000"/>
          <w:sz w:val="24"/>
          <w:szCs w:val="24"/>
        </w:rPr>
        <w:t>. (Warunki poszczególnych dostaw częściowych)</w:t>
      </w:r>
    </w:p>
    <w:p w:rsidR="00A4599F" w:rsidRPr="000E6AFC" w:rsidRDefault="00A4599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6AFC">
        <w:rPr>
          <w:rFonts w:ascii="Times New Roman" w:hAnsi="Times New Roman"/>
          <w:color w:val="000000"/>
          <w:sz w:val="24"/>
          <w:szCs w:val="24"/>
        </w:rPr>
        <w:t>Każdorazowo zapotrzebowana ilość oleju opałoweg</w:t>
      </w:r>
      <w:r>
        <w:rPr>
          <w:rFonts w:ascii="Times New Roman" w:hAnsi="Times New Roman"/>
          <w:color w:val="000000"/>
          <w:sz w:val="24"/>
          <w:szCs w:val="24"/>
        </w:rPr>
        <w:t>o będzie dostarczany na koszt i </w:t>
      </w:r>
      <w:r w:rsidRPr="000E6AFC">
        <w:rPr>
          <w:rFonts w:ascii="Times New Roman" w:hAnsi="Times New Roman"/>
          <w:color w:val="000000"/>
          <w:sz w:val="24"/>
          <w:szCs w:val="24"/>
        </w:rPr>
        <w:t>ryzyko Wykonawcy, najpóźniej w terminie do 3 dni roboczych od dnia powiadomienia przez Zamawiającego lub osobę przez niego upoważnioną o wielkości dostawy faksem, telefonicznie lub e-mailem.</w:t>
      </w:r>
    </w:p>
    <w:p w:rsidR="00A4599F" w:rsidRPr="000E6AFC" w:rsidRDefault="00A4599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6AFC">
        <w:rPr>
          <w:rFonts w:ascii="Times New Roman" w:hAnsi="Times New Roman"/>
          <w:color w:val="000000"/>
          <w:sz w:val="24"/>
          <w:szCs w:val="24"/>
        </w:rPr>
        <w:t xml:space="preserve">Osobą upoważnioną do kontaktów z Wykonawcą jest inspektor </w:t>
      </w:r>
      <w:r>
        <w:rPr>
          <w:rFonts w:ascii="Times New Roman" w:hAnsi="Times New Roman"/>
          <w:color w:val="000000"/>
          <w:sz w:val="24"/>
          <w:szCs w:val="24"/>
        </w:rPr>
        <w:t xml:space="preserve">Wydziału Edukacji </w:t>
      </w:r>
      <w:r w:rsidRPr="000E6AFC">
        <w:rPr>
          <w:rFonts w:ascii="Times New Roman" w:hAnsi="Times New Roman"/>
          <w:color w:val="000000"/>
          <w:sz w:val="24"/>
          <w:szCs w:val="24"/>
        </w:rPr>
        <w:t xml:space="preserve">Pan Janusz Szociński lub inna osoba upoważniona na piśmie przez osobę reprezentującą Zamawiającego. </w:t>
      </w:r>
    </w:p>
    <w:p w:rsidR="00A4599F" w:rsidRPr="000E6AFC" w:rsidRDefault="00A4599F" w:rsidP="007F1D58">
      <w:pPr>
        <w:spacing w:after="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</w:p>
    <w:p w:rsidR="00A4599F" w:rsidRPr="000E6AFC" w:rsidRDefault="00A4599F" w:rsidP="000E6AFC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0E6AFC">
        <w:rPr>
          <w:rFonts w:ascii="Times New Roman" w:hAnsi="Times New Roman"/>
          <w:b/>
          <w:bCs/>
          <w:color w:val="000000"/>
          <w:sz w:val="24"/>
          <w:szCs w:val="24"/>
        </w:rPr>
        <w:t xml:space="preserve">§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Pr="000E6AFC">
        <w:rPr>
          <w:rFonts w:ascii="Times New Roman" w:hAnsi="Times New Roman"/>
          <w:b/>
          <w:bCs/>
          <w:color w:val="000000"/>
          <w:sz w:val="24"/>
          <w:szCs w:val="24"/>
        </w:rPr>
        <w:t xml:space="preserve">. (Kary umowne) </w:t>
      </w:r>
    </w:p>
    <w:p w:rsidR="00A4599F" w:rsidRPr="007F1D58" w:rsidRDefault="00A4599F" w:rsidP="00D96D66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1D58">
        <w:rPr>
          <w:rFonts w:ascii="Times New Roman" w:hAnsi="Times New Roman"/>
          <w:color w:val="000000"/>
          <w:sz w:val="24"/>
          <w:szCs w:val="24"/>
        </w:rPr>
        <w:t xml:space="preserve">Strony ustanawiają odpowiedzialność za niewykonanie lub nienależyte wykonanie Umowy w formie kar umownych. </w:t>
      </w:r>
    </w:p>
    <w:p w:rsidR="00A4599F" w:rsidRPr="007F1D58" w:rsidRDefault="00A4599F" w:rsidP="00D96D66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1D58">
        <w:rPr>
          <w:rFonts w:ascii="Times New Roman" w:hAnsi="Times New Roman"/>
          <w:color w:val="000000"/>
          <w:sz w:val="24"/>
          <w:szCs w:val="24"/>
        </w:rPr>
        <w:t>Wykonawca zapłaci Zamawiającemu kary umowne:</w:t>
      </w:r>
    </w:p>
    <w:p w:rsidR="00A4599F" w:rsidRPr="000E6AFC" w:rsidRDefault="00A4599F" w:rsidP="00D96D66">
      <w:pPr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0E6AFC">
        <w:rPr>
          <w:rFonts w:ascii="Times New Roman" w:hAnsi="Times New Roman"/>
          <w:color w:val="000000"/>
          <w:sz w:val="24"/>
          <w:szCs w:val="24"/>
        </w:rPr>
        <w:t>1) za zwłokę w wykonaniu przedmiotu umowy w wysokości 0,1% wynagrodzenia określonego w § 3 ust. 1 za każdy dzień zwłoki;</w:t>
      </w:r>
    </w:p>
    <w:p w:rsidR="00A4599F" w:rsidRPr="000E6AFC" w:rsidRDefault="00A4599F" w:rsidP="00D96D66">
      <w:pPr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0E6AFC">
        <w:rPr>
          <w:rFonts w:ascii="Times New Roman" w:hAnsi="Times New Roman"/>
          <w:color w:val="000000"/>
          <w:sz w:val="24"/>
          <w:szCs w:val="24"/>
        </w:rPr>
        <w:t xml:space="preserve">2) z tytułu odstąpienia od umowy z przyczyn zależnych od Wykonawcy w wysokości 10% wynagrodzenia określonego w § 3 ust. 1. </w:t>
      </w:r>
    </w:p>
    <w:p w:rsidR="00A4599F" w:rsidRPr="00D96D66" w:rsidRDefault="00A4599F" w:rsidP="00D96D66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1D58">
        <w:rPr>
          <w:rFonts w:ascii="Times New Roman" w:hAnsi="Times New Roman"/>
          <w:color w:val="000000"/>
          <w:sz w:val="24"/>
          <w:szCs w:val="24"/>
        </w:rPr>
        <w:t>Zamawiający zapłaci Wykonawcy karę umowną w p</w:t>
      </w:r>
      <w:r>
        <w:rPr>
          <w:rFonts w:ascii="Times New Roman" w:hAnsi="Times New Roman"/>
          <w:color w:val="000000"/>
          <w:sz w:val="24"/>
          <w:szCs w:val="24"/>
        </w:rPr>
        <w:t>rzypadku odstąpienia od umowy z </w:t>
      </w:r>
      <w:r w:rsidRPr="007F1D58">
        <w:rPr>
          <w:rFonts w:ascii="Times New Roman" w:hAnsi="Times New Roman"/>
          <w:color w:val="000000"/>
          <w:sz w:val="24"/>
          <w:szCs w:val="24"/>
        </w:rPr>
        <w:t xml:space="preserve">przyczyn zależnych od Zamawiającego w wysokości 10% wynagrodzenia określonego w § 3 ust. 1. </w:t>
      </w:r>
    </w:p>
    <w:p w:rsidR="00A4599F" w:rsidRPr="00D96D66" w:rsidRDefault="00A4599F" w:rsidP="00D96D66">
      <w:pPr>
        <w:numPr>
          <w:ilvl w:val="0"/>
          <w:numId w:val="10"/>
        </w:numPr>
        <w:tabs>
          <w:tab w:val="left" w:pos="360"/>
        </w:tabs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96D66">
        <w:rPr>
          <w:rFonts w:ascii="Times New Roman" w:hAnsi="Times New Roman"/>
          <w:sz w:val="24"/>
          <w:szCs w:val="24"/>
        </w:rPr>
        <w:t>Łączna wysokość kar umownych z wszystkich tytułów określonych w umowie nie może przekroczyć 20,0 % wynagrodzenia umownego brutto, o którym mowa w § 3 ust.1 umowy.</w:t>
      </w:r>
    </w:p>
    <w:p w:rsidR="00A4599F" w:rsidRPr="000E6AFC" w:rsidRDefault="00A4599F" w:rsidP="000E6AFC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</w:p>
    <w:p w:rsidR="00A4599F" w:rsidRPr="000E6AFC" w:rsidRDefault="00A4599F" w:rsidP="000E6AFC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0E6AFC">
        <w:rPr>
          <w:rFonts w:ascii="Times New Roman" w:hAnsi="Times New Roman"/>
          <w:b/>
          <w:bCs/>
          <w:color w:val="000000"/>
          <w:sz w:val="24"/>
          <w:szCs w:val="24"/>
        </w:rPr>
        <w:t xml:space="preserve">§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6</w:t>
      </w:r>
      <w:r w:rsidRPr="000E6AFC">
        <w:rPr>
          <w:rFonts w:ascii="Times New Roman" w:hAnsi="Times New Roman"/>
          <w:b/>
          <w:bCs/>
          <w:color w:val="000000"/>
          <w:sz w:val="24"/>
          <w:szCs w:val="24"/>
        </w:rPr>
        <w:t>. (Odstąpienie od umowy)</w:t>
      </w:r>
    </w:p>
    <w:p w:rsidR="00A4599F" w:rsidRPr="007F1D58" w:rsidRDefault="00A4599F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1D58">
        <w:rPr>
          <w:rFonts w:ascii="Times New Roman" w:hAnsi="Times New Roman"/>
          <w:color w:val="000000"/>
          <w:sz w:val="24"/>
          <w:szCs w:val="24"/>
        </w:rPr>
        <w:t>Zamawiający może odstąpić od umowy w razie wystąpienia istotnej zmiany okoliczności powodującej, że wykonanie umowy nie leży w interesie publicznym, czego nie można było przewidzieć w chwili jej zawarcia, zawiadamia</w:t>
      </w:r>
      <w:r>
        <w:rPr>
          <w:rFonts w:ascii="Times New Roman" w:hAnsi="Times New Roman"/>
          <w:color w:val="000000"/>
          <w:sz w:val="24"/>
          <w:szCs w:val="24"/>
        </w:rPr>
        <w:t>jąc o tym Wykonawcę na piśmie w </w:t>
      </w:r>
      <w:r w:rsidRPr="007F1D58">
        <w:rPr>
          <w:rFonts w:ascii="Times New Roman" w:hAnsi="Times New Roman"/>
          <w:color w:val="000000"/>
          <w:sz w:val="24"/>
          <w:szCs w:val="24"/>
        </w:rPr>
        <w:t>terminie 30 dni od powzięcia wiadomości o powyższych okolicznościach.</w:t>
      </w:r>
    </w:p>
    <w:p w:rsidR="00A4599F" w:rsidRPr="007F1D58" w:rsidRDefault="00A4599F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F1D58">
        <w:rPr>
          <w:rFonts w:ascii="Times New Roman" w:hAnsi="Times New Roman"/>
          <w:color w:val="000000"/>
          <w:sz w:val="24"/>
          <w:szCs w:val="24"/>
        </w:rPr>
        <w:t xml:space="preserve">W wypadku określonym w ust. 1 postanowienia o karze umownej nie mają zastosowania. </w:t>
      </w:r>
    </w:p>
    <w:p w:rsidR="00A4599F" w:rsidRPr="000E6AFC" w:rsidRDefault="00A4599F" w:rsidP="000E6AFC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A4599F" w:rsidRPr="000E6AFC" w:rsidRDefault="00A4599F" w:rsidP="000E6AFC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0E6AFC">
        <w:rPr>
          <w:rFonts w:ascii="Times New Roman" w:hAnsi="Times New Roman"/>
          <w:b/>
          <w:bCs/>
          <w:color w:val="000000"/>
          <w:sz w:val="24"/>
          <w:szCs w:val="24"/>
        </w:rPr>
        <w:t xml:space="preserve">§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7</w:t>
      </w:r>
      <w:r w:rsidRPr="000E6AFC">
        <w:rPr>
          <w:rFonts w:ascii="Times New Roman" w:hAnsi="Times New Roman"/>
          <w:b/>
          <w:bCs/>
          <w:color w:val="000000"/>
          <w:sz w:val="24"/>
          <w:szCs w:val="24"/>
        </w:rPr>
        <w:t>. (Oświadczenie Wykonawcy)</w:t>
      </w:r>
    </w:p>
    <w:p w:rsidR="00A4599F" w:rsidRPr="00D96D66" w:rsidRDefault="00A4599F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6D66">
        <w:rPr>
          <w:rFonts w:ascii="Times New Roman" w:hAnsi="Times New Roman"/>
          <w:color w:val="000000"/>
          <w:sz w:val="24"/>
          <w:szCs w:val="24"/>
        </w:rPr>
        <w:t xml:space="preserve">Wykonawca oświadcza, że towar oferowany Zamawiającemu jest wolny od wad i spełnia wszystkie normy stawiane przez prawo polskie. </w:t>
      </w:r>
    </w:p>
    <w:p w:rsidR="00A4599F" w:rsidRPr="00D96D66" w:rsidRDefault="00A4599F" w:rsidP="00D96D66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6D66">
        <w:rPr>
          <w:rFonts w:ascii="Times New Roman" w:hAnsi="Times New Roman"/>
          <w:color w:val="000000"/>
          <w:sz w:val="24"/>
          <w:szCs w:val="24"/>
        </w:rPr>
        <w:t xml:space="preserve">Wykonawca oświadcza, że jako podmiot sprzedający paliwa spełnia wszystkie warunki wynikające z ustawy </w:t>
      </w:r>
      <w:r w:rsidRPr="00D96D66">
        <w:rPr>
          <w:rFonts w:ascii="Times New Roman" w:hAnsi="Times New Roman"/>
          <w:sz w:val="24"/>
          <w:szCs w:val="24"/>
        </w:rPr>
        <w:t>z dnia 9 marca 2017 r. o systemie moni</w:t>
      </w:r>
      <w:r>
        <w:rPr>
          <w:rFonts w:ascii="Times New Roman" w:hAnsi="Times New Roman"/>
          <w:sz w:val="24"/>
          <w:szCs w:val="24"/>
        </w:rPr>
        <w:t>torowania drogowego i </w:t>
      </w:r>
      <w:r w:rsidRPr="00D96D66">
        <w:rPr>
          <w:rFonts w:ascii="Times New Roman" w:hAnsi="Times New Roman"/>
          <w:sz w:val="24"/>
          <w:szCs w:val="24"/>
        </w:rPr>
        <w:t>kolejowego przewozu towarów oraz obrotu paliwami opałowymi t.j. Dz. U. z 2020 r. poz. 859.</w:t>
      </w:r>
    </w:p>
    <w:p w:rsidR="00A4599F" w:rsidRDefault="00A4599F" w:rsidP="005E7B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599F" w:rsidRPr="005E7B30" w:rsidRDefault="00A4599F" w:rsidP="005E7B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B30">
        <w:rPr>
          <w:rFonts w:ascii="Times New Roman" w:hAnsi="Times New Roman"/>
          <w:b/>
          <w:sz w:val="24"/>
          <w:szCs w:val="24"/>
        </w:rPr>
        <w:t>§ 8. (Oświadczenie Zamawiającego)</w:t>
      </w:r>
    </w:p>
    <w:p w:rsidR="00A4599F" w:rsidRDefault="00A4599F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82509">
        <w:rPr>
          <w:rFonts w:ascii="Times New Roman" w:hAnsi="Times New Roman"/>
          <w:bCs/>
          <w:color w:val="000000"/>
          <w:sz w:val="24"/>
          <w:szCs w:val="24"/>
        </w:rPr>
        <w:t>Zamawiający oświadcza, że jako nabywca paliw opałowych dokonał zgłoszenia rejestracyjnego w akcyzie (AKC-RU)i uzyskał status „zużywającego podmiotu olejowego”.</w:t>
      </w:r>
    </w:p>
    <w:p w:rsidR="00A4599F" w:rsidRPr="007E2FFE" w:rsidRDefault="00A4599F">
      <w:pPr>
        <w:numPr>
          <w:ilvl w:val="0"/>
          <w:numId w:val="17"/>
        </w:numPr>
        <w:spacing w:after="0" w:line="240" w:lineRule="auto"/>
        <w:ind w:left="425" w:hanging="425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E2FFE">
        <w:rPr>
          <w:rFonts w:ascii="Times New Roman" w:hAnsi="Times New Roman"/>
          <w:bCs/>
          <w:color w:val="000000"/>
          <w:sz w:val="24"/>
          <w:szCs w:val="24"/>
        </w:rPr>
        <w:t>Każdorazowo po odbiorze paliw opałowych od Wykonawcy  Zamawiający niezwłocznie uzupełni dokonane przez Wykonawcę zgłoszenia przewozu SENT o informację o</w:t>
      </w:r>
      <w:r>
        <w:rPr>
          <w:rFonts w:ascii="Times New Roman" w:hAnsi="Times New Roman"/>
          <w:bCs/>
          <w:color w:val="000000"/>
          <w:sz w:val="24"/>
          <w:szCs w:val="24"/>
        </w:rPr>
        <w:t> </w:t>
      </w:r>
      <w:r w:rsidRPr="007E2FFE">
        <w:rPr>
          <w:rFonts w:ascii="Times New Roman" w:hAnsi="Times New Roman"/>
          <w:bCs/>
          <w:color w:val="000000"/>
          <w:sz w:val="24"/>
          <w:szCs w:val="24"/>
        </w:rPr>
        <w:t>odbiorze towarów, składając w ramach tego uzupełnienia następujące oświadczenie: Oświadczam, że n</w:t>
      </w:r>
      <w:r w:rsidRPr="007E2FFE">
        <w:rPr>
          <w:rFonts w:ascii="Times New Roman" w:hAnsi="Times New Roman"/>
          <w:color w:val="000000"/>
          <w:sz w:val="24"/>
          <w:szCs w:val="24"/>
        </w:rPr>
        <w:t>abywane wyroby zużyję do celów opałowych”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A4599F" w:rsidRDefault="00A4599F" w:rsidP="00D96D66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4599F" w:rsidRPr="000E6AFC" w:rsidRDefault="00A4599F" w:rsidP="000E6AFC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0E6AFC">
        <w:rPr>
          <w:rFonts w:ascii="Times New Roman" w:hAnsi="Times New Roman"/>
          <w:b/>
          <w:bCs/>
          <w:color w:val="000000"/>
          <w:sz w:val="24"/>
          <w:szCs w:val="24"/>
        </w:rPr>
        <w:t xml:space="preserve">§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9</w:t>
      </w:r>
      <w:r w:rsidRPr="000E6AFC">
        <w:rPr>
          <w:rFonts w:ascii="Times New Roman" w:hAnsi="Times New Roman"/>
          <w:b/>
          <w:bCs/>
          <w:color w:val="000000"/>
          <w:sz w:val="24"/>
          <w:szCs w:val="24"/>
        </w:rPr>
        <w:t>. (Zakaz powierzania wykonania umowy)</w:t>
      </w:r>
    </w:p>
    <w:p w:rsidR="00A4599F" w:rsidRPr="00D96D66" w:rsidRDefault="00A4599F" w:rsidP="00D96D66">
      <w:pPr>
        <w:pStyle w:val="Akapitzlist"/>
        <w:spacing w:before="240" w:after="240" w:line="240" w:lineRule="auto"/>
        <w:ind w:left="0"/>
        <w:rPr>
          <w:rFonts w:ascii="Times New Roman" w:hAnsi="Times New Roman"/>
          <w:sz w:val="24"/>
          <w:szCs w:val="24"/>
        </w:rPr>
      </w:pPr>
      <w:r w:rsidRPr="00D96D66">
        <w:rPr>
          <w:rFonts w:ascii="Times New Roman" w:hAnsi="Times New Roman"/>
          <w:sz w:val="24"/>
          <w:szCs w:val="24"/>
        </w:rPr>
        <w:t xml:space="preserve">Wykonawca nie może wykonywać swego zobowiązania za pomocą osób trzecich, które na podstawie art. 108 ustawy z dnia 29 stycznia 2004 r. – Prawo zamówień publicznych oraz na podst. art. 7 ust. 1 ustawy </w:t>
      </w:r>
      <w:r w:rsidRPr="00D96D66">
        <w:rPr>
          <w:rStyle w:val="markedcontent"/>
          <w:rFonts w:ascii="Times New Roman" w:hAnsi="Times New Roman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D96D66">
        <w:rPr>
          <w:rFonts w:ascii="Times New Roman" w:hAnsi="Times New Roman"/>
          <w:sz w:val="24"/>
          <w:szCs w:val="24"/>
        </w:rPr>
        <w:t xml:space="preserve"> są wykluczone z ubiegania się o udzielenie zamówienia publicznego. Zawinione naruszenie ww. postanowienia stanowi podstawę do odstąpienia od umowy przez Zamawiającego.</w:t>
      </w:r>
    </w:p>
    <w:p w:rsidR="00A4599F" w:rsidRPr="00D96D66" w:rsidRDefault="00A4599F" w:rsidP="000E6AFC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A4599F" w:rsidRPr="000E6AFC" w:rsidRDefault="00A4599F" w:rsidP="000E6AFC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0E6AFC">
        <w:rPr>
          <w:rFonts w:ascii="Times New Roman" w:hAnsi="Times New Roman"/>
          <w:b/>
          <w:bCs/>
          <w:color w:val="000000"/>
          <w:sz w:val="24"/>
          <w:szCs w:val="24"/>
        </w:rPr>
        <w:t xml:space="preserve">§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10</w:t>
      </w:r>
      <w:r w:rsidRPr="000E6AFC">
        <w:rPr>
          <w:rFonts w:ascii="Times New Roman" w:hAnsi="Times New Roman"/>
          <w:b/>
          <w:bCs/>
          <w:color w:val="000000"/>
          <w:sz w:val="24"/>
          <w:szCs w:val="24"/>
        </w:rPr>
        <w:t>. (Zmiana postanowień umowy)</w:t>
      </w:r>
    </w:p>
    <w:p w:rsidR="00A4599F" w:rsidRPr="0099366C" w:rsidRDefault="00A4599F">
      <w:pPr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99366C">
        <w:rPr>
          <w:rFonts w:ascii="Times New Roman" w:hAnsi="Times New Roman"/>
          <w:sz w:val="24"/>
          <w:szCs w:val="24"/>
        </w:rPr>
        <w:t>Zamawiający dopuszcza możliwość dokonania zmia</w:t>
      </w:r>
      <w:r>
        <w:rPr>
          <w:rFonts w:ascii="Times New Roman" w:hAnsi="Times New Roman"/>
          <w:sz w:val="24"/>
          <w:szCs w:val="24"/>
        </w:rPr>
        <w:t>ny postanowień zawartej Umowy w </w:t>
      </w:r>
      <w:r w:rsidRPr="0099366C">
        <w:rPr>
          <w:rFonts w:ascii="Times New Roman" w:hAnsi="Times New Roman"/>
          <w:sz w:val="24"/>
          <w:szCs w:val="24"/>
        </w:rPr>
        <w:t>stosunku do treści oferty, w sytuacji, gdy dotyczy ona:</w:t>
      </w:r>
    </w:p>
    <w:p w:rsidR="00A4599F" w:rsidRPr="0099366C" w:rsidRDefault="00A4599F">
      <w:pPr>
        <w:numPr>
          <w:ilvl w:val="0"/>
          <w:numId w:val="19"/>
        </w:numPr>
        <w:spacing w:after="0" w:line="240" w:lineRule="auto"/>
        <w:ind w:hanging="436"/>
        <w:jc w:val="both"/>
        <w:rPr>
          <w:rFonts w:ascii="Times New Roman" w:hAnsi="Times New Roman"/>
          <w:sz w:val="24"/>
          <w:szCs w:val="24"/>
          <w:lang w:eastAsia="en-US"/>
        </w:rPr>
      </w:pPr>
      <w:r w:rsidRPr="0099366C">
        <w:rPr>
          <w:rFonts w:ascii="Times New Roman" w:hAnsi="Times New Roman"/>
          <w:sz w:val="24"/>
          <w:szCs w:val="24"/>
          <w:lang w:eastAsia="en-US"/>
        </w:rPr>
        <w:t>zmiany stawki podatku od towarów i usług (VAT) na dostawy będące przedmiotem zamówienia – w przypadku ustawowej zmiany podatku od towarów i usług (VAT). Wówczas wynagrodzenie umowne brutto ulegnie modyfikacji proporcjonalnie do tej zmiany;</w:t>
      </w:r>
    </w:p>
    <w:p w:rsidR="00A4599F" w:rsidRPr="0099366C" w:rsidRDefault="00A4599F">
      <w:pPr>
        <w:numPr>
          <w:ilvl w:val="0"/>
          <w:numId w:val="19"/>
        </w:numPr>
        <w:spacing w:after="0" w:line="240" w:lineRule="auto"/>
        <w:ind w:hanging="436"/>
        <w:jc w:val="both"/>
        <w:rPr>
          <w:rFonts w:ascii="Times New Roman" w:hAnsi="Times New Roman"/>
          <w:sz w:val="24"/>
          <w:szCs w:val="24"/>
          <w:lang w:eastAsia="en-US"/>
        </w:rPr>
      </w:pPr>
      <w:r w:rsidRPr="0099366C">
        <w:rPr>
          <w:rFonts w:ascii="Times New Roman" w:hAnsi="Times New Roman"/>
          <w:sz w:val="24"/>
          <w:szCs w:val="24"/>
          <w:lang w:eastAsia="en-US"/>
        </w:rPr>
        <w:t>nie wyczerpania wartości zamówienia do końca</w:t>
      </w:r>
      <w:r>
        <w:rPr>
          <w:rFonts w:ascii="Times New Roman" w:hAnsi="Times New Roman"/>
          <w:sz w:val="24"/>
          <w:szCs w:val="24"/>
          <w:lang w:eastAsia="en-US"/>
        </w:rPr>
        <w:t xml:space="preserve"> terminu obowiązywania umowy. W </w:t>
      </w:r>
      <w:r w:rsidRPr="0099366C">
        <w:rPr>
          <w:rFonts w:ascii="Times New Roman" w:hAnsi="Times New Roman"/>
          <w:sz w:val="24"/>
          <w:szCs w:val="24"/>
          <w:lang w:eastAsia="en-US"/>
        </w:rPr>
        <w:t>takim przypadku termin realizacji zamówienia może się wydłużyć</w:t>
      </w:r>
      <w:r>
        <w:rPr>
          <w:rFonts w:ascii="Times New Roman" w:hAnsi="Times New Roman"/>
          <w:sz w:val="24"/>
          <w:szCs w:val="24"/>
          <w:lang w:eastAsia="en-US"/>
        </w:rPr>
        <w:t xml:space="preserve"> maksymalnie o </w:t>
      </w:r>
      <w:r w:rsidRPr="0099366C">
        <w:rPr>
          <w:rFonts w:ascii="Times New Roman" w:hAnsi="Times New Roman"/>
          <w:sz w:val="24"/>
          <w:szCs w:val="24"/>
          <w:lang w:eastAsia="en-US"/>
        </w:rPr>
        <w:t>okres, w którym najprawdopodobniej zostanie wyczerpana wartość zamówienia;</w:t>
      </w:r>
    </w:p>
    <w:p w:rsidR="00A4599F" w:rsidRDefault="00A4599F">
      <w:pPr>
        <w:numPr>
          <w:ilvl w:val="0"/>
          <w:numId w:val="19"/>
        </w:numPr>
        <w:spacing w:after="0" w:line="240" w:lineRule="auto"/>
        <w:ind w:hanging="436"/>
        <w:jc w:val="both"/>
        <w:rPr>
          <w:rFonts w:ascii="Times New Roman" w:hAnsi="Times New Roman"/>
          <w:sz w:val="24"/>
          <w:szCs w:val="24"/>
          <w:lang w:eastAsia="en-US"/>
        </w:rPr>
      </w:pPr>
      <w:r w:rsidRPr="0099366C">
        <w:rPr>
          <w:rFonts w:ascii="Times New Roman" w:hAnsi="Times New Roman"/>
          <w:sz w:val="24"/>
          <w:szCs w:val="24"/>
          <w:lang w:eastAsia="en-US"/>
        </w:rPr>
        <w:t>okoliczności związanych z wystąpieniem COVID-19, które nie były znane przez Strony w dniu zawarcia umowy, mających wpływ</w:t>
      </w:r>
      <w:r>
        <w:rPr>
          <w:rFonts w:ascii="Times New Roman" w:hAnsi="Times New Roman"/>
          <w:sz w:val="24"/>
          <w:szCs w:val="24"/>
          <w:lang w:eastAsia="en-US"/>
        </w:rPr>
        <w:t xml:space="preserve"> na należyte wykonanie umowy,</w:t>
      </w:r>
    </w:p>
    <w:p w:rsidR="00A4599F" w:rsidRDefault="00A4599F">
      <w:pPr>
        <w:numPr>
          <w:ilvl w:val="0"/>
          <w:numId w:val="19"/>
        </w:numPr>
        <w:spacing w:after="0" w:line="240" w:lineRule="auto"/>
        <w:ind w:hanging="436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99366C">
        <w:rPr>
          <w:rFonts w:ascii="Times New Roman" w:hAnsi="Times New Roman"/>
          <w:sz w:val="24"/>
          <w:szCs w:val="24"/>
          <w:lang w:eastAsia="ar-SA"/>
        </w:rPr>
        <w:t xml:space="preserve">zmiany sposobu wykonywania dostawy w przypadku zmiany powszechnie obowiązujących przepisów. </w:t>
      </w:r>
    </w:p>
    <w:p w:rsidR="00A4599F" w:rsidRPr="00677236" w:rsidRDefault="00A4599F" w:rsidP="006776E3">
      <w:pPr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677236">
        <w:rPr>
          <w:rFonts w:ascii="Times New Roman" w:hAnsi="Times New Roman"/>
          <w:sz w:val="24"/>
          <w:szCs w:val="24"/>
          <w:lang w:eastAsia="zh-CN"/>
        </w:rPr>
        <w:t xml:space="preserve">Klauzule waloryzacyjne: </w:t>
      </w:r>
      <w:r w:rsidRPr="00677236">
        <w:rPr>
          <w:rFonts w:ascii="Times New Roman" w:hAnsi="Times New Roman"/>
          <w:sz w:val="24"/>
          <w:szCs w:val="24"/>
        </w:rPr>
        <w:t>Wynagrodzenie Wykonawcy, o którym mowa w § 3 ust.1., ulegnie zmianie w przypadku</w:t>
      </w:r>
      <w:r w:rsidRPr="0067723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77236">
        <w:rPr>
          <w:rFonts w:ascii="Times New Roman" w:hAnsi="Times New Roman"/>
          <w:sz w:val="24"/>
          <w:szCs w:val="24"/>
        </w:rPr>
        <w:t>zmiany ceny materiałów lub kosztów związanych z realizacją Przedmiotu Umowy na następujących zasadach:</w:t>
      </w:r>
    </w:p>
    <w:p w:rsidR="00A4599F" w:rsidRDefault="00A4599F" w:rsidP="00270443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677236">
        <w:rPr>
          <w:rFonts w:ascii="Times New Roman" w:hAnsi="Times New Roman"/>
          <w:sz w:val="24"/>
          <w:szCs w:val="24"/>
        </w:rPr>
        <w:t xml:space="preserve">począwszy od </w:t>
      </w:r>
      <w:r>
        <w:rPr>
          <w:rFonts w:ascii="Times New Roman" w:hAnsi="Times New Roman"/>
          <w:sz w:val="24"/>
          <w:szCs w:val="24"/>
        </w:rPr>
        <w:t xml:space="preserve">dnia pierwszej dostawy oleju opałowego oraz każdej następnej, </w:t>
      </w:r>
      <w:bookmarkStart w:id="1" w:name="_Hlk121730941"/>
      <w:r>
        <w:rPr>
          <w:rFonts w:ascii="Times New Roman" w:hAnsi="Times New Roman"/>
          <w:sz w:val="24"/>
          <w:szCs w:val="24"/>
        </w:rPr>
        <w:t>c</w:t>
      </w:r>
      <w:r w:rsidRPr="00677236">
        <w:rPr>
          <w:rFonts w:ascii="Times New Roman" w:hAnsi="Times New Roman"/>
          <w:sz w:val="24"/>
          <w:szCs w:val="24"/>
          <w:lang w:eastAsia="en-US"/>
        </w:rPr>
        <w:t xml:space="preserve">ena hurtowa oleju opałowego </w:t>
      </w:r>
      <w:bookmarkEnd w:id="1"/>
      <w:r>
        <w:rPr>
          <w:rFonts w:ascii="Times New Roman" w:hAnsi="Times New Roman"/>
          <w:sz w:val="24"/>
          <w:szCs w:val="24"/>
          <w:lang w:eastAsia="en-US"/>
        </w:rPr>
        <w:t xml:space="preserve">przyjmowana do obliczenia wartości dostawy </w:t>
      </w:r>
      <w:r w:rsidRPr="00677236">
        <w:rPr>
          <w:rFonts w:ascii="Times New Roman" w:hAnsi="Times New Roman"/>
          <w:sz w:val="24"/>
          <w:szCs w:val="24"/>
          <w:lang w:eastAsia="en-US"/>
        </w:rPr>
        <w:t>będzie równa cenie jaką podaje PKN ORLEN na swojej stronie internetowej</w:t>
      </w:r>
      <w:r>
        <w:rPr>
          <w:rFonts w:ascii="Times New Roman" w:hAnsi="Times New Roman"/>
          <w:sz w:val="24"/>
          <w:szCs w:val="24"/>
          <w:lang w:eastAsia="en-US"/>
        </w:rPr>
        <w:t xml:space="preserve"> na dzień dostawy </w:t>
      </w:r>
      <w:r w:rsidRPr="00677236">
        <w:rPr>
          <w:rFonts w:ascii="Times New Roman" w:hAnsi="Times New Roman"/>
          <w:sz w:val="24"/>
          <w:szCs w:val="24"/>
          <w:lang w:eastAsia="en-US"/>
        </w:rPr>
        <w:t xml:space="preserve"> pomniejszon</w:t>
      </w:r>
      <w:r>
        <w:rPr>
          <w:rFonts w:ascii="Times New Roman" w:hAnsi="Times New Roman"/>
          <w:sz w:val="24"/>
          <w:szCs w:val="24"/>
          <w:lang w:eastAsia="en-US"/>
        </w:rPr>
        <w:t>a</w:t>
      </w:r>
      <w:r w:rsidRPr="00677236">
        <w:rPr>
          <w:rFonts w:ascii="Times New Roman" w:hAnsi="Times New Roman"/>
          <w:sz w:val="24"/>
          <w:szCs w:val="24"/>
          <w:lang w:eastAsia="en-US"/>
        </w:rPr>
        <w:t xml:space="preserve"> o </w:t>
      </w:r>
      <w:r>
        <w:rPr>
          <w:rFonts w:ascii="Times New Roman" w:hAnsi="Times New Roman"/>
          <w:sz w:val="24"/>
          <w:szCs w:val="24"/>
          <w:lang w:eastAsia="en-US"/>
        </w:rPr>
        <w:t xml:space="preserve">stały </w:t>
      </w:r>
      <w:r w:rsidRPr="00677236">
        <w:rPr>
          <w:rFonts w:ascii="Times New Roman" w:hAnsi="Times New Roman"/>
          <w:sz w:val="24"/>
          <w:szCs w:val="24"/>
          <w:lang w:eastAsia="en-US"/>
        </w:rPr>
        <w:t>upust</w:t>
      </w:r>
      <w:r>
        <w:rPr>
          <w:rFonts w:ascii="Times New Roman" w:hAnsi="Times New Roman"/>
          <w:sz w:val="24"/>
          <w:szCs w:val="24"/>
          <w:lang w:eastAsia="en-US"/>
        </w:rPr>
        <w:t>/powiększona o stałą marżę</w:t>
      </w:r>
      <w:r w:rsidRPr="00677236">
        <w:rPr>
          <w:rFonts w:ascii="Times New Roman" w:hAnsi="Times New Roman"/>
          <w:sz w:val="24"/>
          <w:szCs w:val="24"/>
          <w:lang w:eastAsia="en-US"/>
        </w:rPr>
        <w:t xml:space="preserve"> w wysokości podan</w:t>
      </w:r>
      <w:r>
        <w:rPr>
          <w:rFonts w:ascii="Times New Roman" w:hAnsi="Times New Roman"/>
          <w:sz w:val="24"/>
          <w:szCs w:val="24"/>
          <w:lang w:eastAsia="en-US"/>
        </w:rPr>
        <w:t xml:space="preserve">ej </w:t>
      </w:r>
      <w:bookmarkStart w:id="2" w:name="_Hlk121731090"/>
      <w:r>
        <w:rPr>
          <w:rFonts w:ascii="Times New Roman" w:hAnsi="Times New Roman"/>
          <w:sz w:val="24"/>
          <w:szCs w:val="24"/>
          <w:lang w:eastAsia="en-US"/>
        </w:rPr>
        <w:t xml:space="preserve">w </w:t>
      </w:r>
      <w:r w:rsidRPr="003E3831">
        <w:rPr>
          <w:rFonts w:ascii="Times New Roman" w:hAnsi="Times New Roman"/>
          <w:color w:val="000000"/>
          <w:sz w:val="24"/>
          <w:szCs w:val="24"/>
        </w:rPr>
        <w:t>§ 3</w:t>
      </w:r>
      <w:r w:rsidRPr="00677236">
        <w:rPr>
          <w:rFonts w:ascii="Times New Roman" w:hAnsi="Times New Roman"/>
          <w:sz w:val="24"/>
          <w:szCs w:val="24"/>
          <w:lang w:eastAsia="en-US"/>
        </w:rPr>
        <w:t xml:space="preserve"> pkt.</w:t>
      </w:r>
      <w:r>
        <w:rPr>
          <w:rFonts w:ascii="Times New Roman" w:hAnsi="Times New Roman"/>
          <w:sz w:val="24"/>
          <w:szCs w:val="24"/>
          <w:lang w:eastAsia="en-US"/>
        </w:rPr>
        <w:t>2</w:t>
      </w:r>
      <w:r w:rsidRPr="00677236">
        <w:rPr>
          <w:rFonts w:ascii="Times New Roman" w:hAnsi="Times New Roman"/>
          <w:sz w:val="24"/>
          <w:szCs w:val="24"/>
          <w:lang w:eastAsia="en-US"/>
        </w:rPr>
        <w:t>.</w:t>
      </w:r>
      <w:bookmarkEnd w:id="2"/>
    </w:p>
    <w:p w:rsidR="00A4599F" w:rsidRDefault="00A4599F" w:rsidP="00270443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6776E3">
        <w:rPr>
          <w:rFonts w:ascii="Times New Roman" w:hAnsi="Times New Roman"/>
          <w:sz w:val="24"/>
          <w:szCs w:val="24"/>
        </w:rPr>
        <w:t xml:space="preserve">waloryzacji podlega wyłącznie </w:t>
      </w:r>
      <w:r>
        <w:rPr>
          <w:rFonts w:ascii="Times New Roman" w:hAnsi="Times New Roman"/>
          <w:sz w:val="24"/>
          <w:szCs w:val="24"/>
        </w:rPr>
        <w:t>c</w:t>
      </w:r>
      <w:r w:rsidRPr="00677236">
        <w:rPr>
          <w:rFonts w:ascii="Times New Roman" w:hAnsi="Times New Roman"/>
          <w:sz w:val="24"/>
          <w:szCs w:val="24"/>
          <w:lang w:eastAsia="en-US"/>
        </w:rPr>
        <w:t>ena hurtowa oleju opałowego</w:t>
      </w:r>
      <w:r>
        <w:rPr>
          <w:rFonts w:ascii="Times New Roman" w:hAnsi="Times New Roman"/>
          <w:sz w:val="24"/>
          <w:szCs w:val="24"/>
          <w:lang w:eastAsia="en-US"/>
        </w:rPr>
        <w:t>.</w:t>
      </w:r>
    </w:p>
    <w:p w:rsidR="00A4599F" w:rsidRPr="00270443" w:rsidRDefault="00A4599F" w:rsidP="00311CC9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>m</w:t>
      </w:r>
      <w:r w:rsidRPr="00270443">
        <w:rPr>
          <w:rFonts w:ascii="Times New Roman" w:hAnsi="Times New Roman"/>
          <w:sz w:val="24"/>
          <w:szCs w:val="24"/>
        </w:rPr>
        <w:t xml:space="preserve">aksymalna wartość zmiany wynagrodzenia, nie może przekroczyć 30% </w:t>
      </w:r>
      <w:r>
        <w:rPr>
          <w:rFonts w:ascii="Times New Roman" w:hAnsi="Times New Roman"/>
          <w:sz w:val="24"/>
          <w:szCs w:val="24"/>
        </w:rPr>
        <w:t xml:space="preserve">kwoty określonej </w:t>
      </w:r>
      <w:r w:rsidRPr="00270443">
        <w:rPr>
          <w:rFonts w:ascii="Times New Roman" w:hAnsi="Times New Roman"/>
          <w:sz w:val="24"/>
          <w:szCs w:val="24"/>
          <w:lang w:eastAsia="en-US"/>
        </w:rPr>
        <w:t xml:space="preserve">w </w:t>
      </w:r>
      <w:r w:rsidRPr="00270443">
        <w:rPr>
          <w:rFonts w:ascii="Times New Roman" w:hAnsi="Times New Roman"/>
          <w:sz w:val="24"/>
          <w:szCs w:val="24"/>
        </w:rPr>
        <w:t>§ 3</w:t>
      </w:r>
      <w:r w:rsidRPr="00270443">
        <w:rPr>
          <w:rFonts w:ascii="Times New Roman" w:hAnsi="Times New Roman"/>
          <w:sz w:val="24"/>
          <w:szCs w:val="24"/>
          <w:lang w:eastAsia="en-US"/>
        </w:rPr>
        <w:t xml:space="preserve"> pkt.1.</w:t>
      </w:r>
    </w:p>
    <w:p w:rsidR="00A4599F" w:rsidRPr="00A63348" w:rsidRDefault="00A4599F" w:rsidP="00A633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A4599F" w:rsidRPr="000E6AFC" w:rsidRDefault="00A4599F" w:rsidP="000E6AFC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0E6AFC">
        <w:rPr>
          <w:rFonts w:ascii="Times New Roman" w:hAnsi="Times New Roman"/>
          <w:b/>
          <w:bCs/>
          <w:color w:val="000000"/>
          <w:sz w:val="24"/>
          <w:szCs w:val="24"/>
        </w:rPr>
        <w:t>§ 1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Pr="000E6AFC">
        <w:rPr>
          <w:rFonts w:ascii="Times New Roman" w:hAnsi="Times New Roman"/>
          <w:b/>
          <w:bCs/>
          <w:color w:val="000000"/>
          <w:sz w:val="24"/>
          <w:szCs w:val="24"/>
        </w:rPr>
        <w:t>. (Posiłkowe stosowanie przepisów)</w:t>
      </w:r>
    </w:p>
    <w:p w:rsidR="00A4599F" w:rsidRPr="00BE0FA0" w:rsidRDefault="00A4599F" w:rsidP="00BE0F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0FA0">
        <w:rPr>
          <w:rFonts w:ascii="Times New Roman" w:hAnsi="Times New Roman"/>
          <w:sz w:val="24"/>
          <w:szCs w:val="24"/>
        </w:rPr>
        <w:t>W sprawach nie uregulowanych niniejszą umową obowiązują przepisy ustawy Kodeks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0FA0">
        <w:rPr>
          <w:rFonts w:ascii="Times New Roman" w:hAnsi="Times New Roman"/>
          <w:sz w:val="24"/>
          <w:szCs w:val="24"/>
        </w:rPr>
        <w:t>cywilny oraz ustawy z dnia 29 stycznia 2004 r. Prawo Zamówień Publicznych</w:t>
      </w:r>
      <w:r>
        <w:rPr>
          <w:rFonts w:ascii="Times New Roman" w:hAnsi="Times New Roman"/>
          <w:sz w:val="24"/>
          <w:szCs w:val="24"/>
        </w:rPr>
        <w:t xml:space="preserve"> (tj. Dz. U. z 2023 r. poz. 1605 ze zm.</w:t>
      </w:r>
      <w:r w:rsidRPr="00BE0FA0">
        <w:rPr>
          <w:rFonts w:ascii="Times New Roman" w:hAnsi="Times New Roman"/>
          <w:sz w:val="24"/>
          <w:szCs w:val="24"/>
        </w:rPr>
        <w:t>).</w:t>
      </w:r>
    </w:p>
    <w:p w:rsidR="00A4599F" w:rsidRPr="000E6AFC" w:rsidRDefault="00A4599F" w:rsidP="000E6AFC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A4599F" w:rsidRPr="000E6AFC" w:rsidRDefault="00A4599F" w:rsidP="000E6AFC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  <w:r w:rsidRPr="000E6AFC">
        <w:rPr>
          <w:rFonts w:ascii="Times New Roman" w:hAnsi="Times New Roman"/>
          <w:b/>
          <w:bCs/>
          <w:color w:val="000000"/>
          <w:sz w:val="24"/>
          <w:szCs w:val="24"/>
        </w:rPr>
        <w:t>§ 1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Pr="000E6AFC">
        <w:rPr>
          <w:rFonts w:ascii="Times New Roman" w:hAnsi="Times New Roman"/>
          <w:b/>
          <w:bCs/>
          <w:color w:val="000000"/>
          <w:sz w:val="24"/>
          <w:szCs w:val="24"/>
        </w:rPr>
        <w:t>. (Właściwość sądu)</w:t>
      </w:r>
    </w:p>
    <w:p w:rsidR="00A4599F" w:rsidRPr="000E6AFC" w:rsidRDefault="00A4599F" w:rsidP="00D96D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6AFC">
        <w:rPr>
          <w:rFonts w:ascii="Times New Roman" w:hAnsi="Times New Roman"/>
          <w:color w:val="000000"/>
          <w:sz w:val="24"/>
          <w:szCs w:val="24"/>
        </w:rPr>
        <w:t xml:space="preserve">Właściwym dla rozpoznania sporów wynikłych na tle realizacji niniejszej umowy jest sąd właściwy miejscowo dla siedziby Zamawiającego. </w:t>
      </w:r>
    </w:p>
    <w:p w:rsidR="00A4599F" w:rsidRPr="000E6AFC" w:rsidRDefault="00A4599F" w:rsidP="000E6AFC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A4599F" w:rsidRPr="000E6AFC" w:rsidRDefault="00A4599F" w:rsidP="000E6AFC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0E6AFC">
        <w:rPr>
          <w:rFonts w:ascii="Times New Roman" w:hAnsi="Times New Roman"/>
          <w:b/>
          <w:bCs/>
          <w:color w:val="000000"/>
          <w:sz w:val="24"/>
          <w:szCs w:val="24"/>
        </w:rPr>
        <w:t>§ 1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 w:rsidRPr="000E6AFC">
        <w:rPr>
          <w:rFonts w:ascii="Times New Roman" w:hAnsi="Times New Roman"/>
          <w:b/>
          <w:bCs/>
          <w:color w:val="000000"/>
          <w:sz w:val="24"/>
          <w:szCs w:val="24"/>
        </w:rPr>
        <w:t>. (Załączniki)</w:t>
      </w:r>
    </w:p>
    <w:p w:rsidR="00A4599F" w:rsidRPr="000E6AFC" w:rsidRDefault="00A4599F" w:rsidP="00D96D66">
      <w:pPr>
        <w:spacing w:after="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0E6AFC">
        <w:rPr>
          <w:rFonts w:ascii="Times New Roman" w:hAnsi="Times New Roman"/>
          <w:color w:val="000000"/>
          <w:sz w:val="24"/>
          <w:szCs w:val="24"/>
        </w:rPr>
        <w:t>Załączniki stanowią integralną część umowy. Załącznikami są:</w:t>
      </w:r>
    </w:p>
    <w:p w:rsidR="00A4599F" w:rsidRPr="000E6AFC" w:rsidRDefault="00A4599F" w:rsidP="00D96D66">
      <w:pPr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0E6AFC">
        <w:rPr>
          <w:rFonts w:ascii="Times New Roman" w:hAnsi="Times New Roman"/>
          <w:color w:val="000000"/>
          <w:sz w:val="24"/>
          <w:szCs w:val="24"/>
        </w:rPr>
        <w:t>1) oferta przetargowa.</w:t>
      </w:r>
    </w:p>
    <w:p w:rsidR="00A4599F" w:rsidRDefault="00A4599F" w:rsidP="000E6AFC">
      <w:pPr>
        <w:spacing w:after="0" w:line="240" w:lineRule="auto"/>
        <w:ind w:left="425" w:hanging="425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4599F" w:rsidRDefault="00A4599F" w:rsidP="00D96D66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4599F" w:rsidRPr="000E6AFC" w:rsidRDefault="00A4599F" w:rsidP="000E6AFC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0E6AFC">
        <w:rPr>
          <w:rFonts w:ascii="Times New Roman" w:hAnsi="Times New Roman"/>
          <w:b/>
          <w:bCs/>
          <w:color w:val="000000"/>
          <w:sz w:val="24"/>
          <w:szCs w:val="24"/>
        </w:rPr>
        <w:t>§ 1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4</w:t>
      </w:r>
      <w:r w:rsidRPr="000E6AFC">
        <w:rPr>
          <w:rFonts w:ascii="Times New Roman" w:hAnsi="Times New Roman"/>
          <w:b/>
          <w:bCs/>
          <w:color w:val="000000"/>
          <w:sz w:val="24"/>
          <w:szCs w:val="24"/>
        </w:rPr>
        <w:t>. (Liczba egzemplarzy)</w:t>
      </w:r>
    </w:p>
    <w:p w:rsidR="00A4599F" w:rsidRPr="000E6AFC" w:rsidRDefault="00A4599F" w:rsidP="00D96D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6AFC">
        <w:rPr>
          <w:rFonts w:ascii="Times New Roman" w:hAnsi="Times New Roman"/>
          <w:color w:val="000000"/>
          <w:sz w:val="24"/>
          <w:szCs w:val="24"/>
        </w:rPr>
        <w:t>Umowę sporządzono w dwóch jednobrzmiących egzemplarzach, po jednym dla każdej ze Stron.</w:t>
      </w:r>
    </w:p>
    <w:p w:rsidR="00A4599F" w:rsidRPr="000E6AFC" w:rsidRDefault="00A4599F" w:rsidP="000E6AFC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A4599F" w:rsidRPr="000E6AFC" w:rsidRDefault="00A4599F" w:rsidP="000E6AFC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0E6AFC">
        <w:rPr>
          <w:rFonts w:ascii="Times New Roman" w:hAnsi="Times New Roman"/>
          <w:b/>
          <w:bCs/>
          <w:color w:val="000000"/>
          <w:sz w:val="24"/>
          <w:szCs w:val="24"/>
        </w:rPr>
        <w:t>§ 1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Pr="000E6AFC">
        <w:rPr>
          <w:rFonts w:ascii="Times New Roman" w:hAnsi="Times New Roman"/>
          <w:b/>
          <w:bCs/>
          <w:color w:val="000000"/>
          <w:sz w:val="24"/>
          <w:szCs w:val="24"/>
        </w:rPr>
        <w:t>. (Wejście w życie umowy)</w:t>
      </w:r>
    </w:p>
    <w:p w:rsidR="00A4599F" w:rsidRPr="000E6AFC" w:rsidRDefault="00A4599F" w:rsidP="00D96D66">
      <w:pPr>
        <w:spacing w:after="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0E6AFC">
        <w:rPr>
          <w:rFonts w:ascii="Times New Roman" w:hAnsi="Times New Roman"/>
          <w:color w:val="000000"/>
          <w:sz w:val="24"/>
          <w:szCs w:val="24"/>
        </w:rPr>
        <w:t xml:space="preserve">Umowa wchodzi w życie z dniem podpisania przez obie strony. </w:t>
      </w:r>
    </w:p>
    <w:p w:rsidR="00A4599F" w:rsidRPr="000E6AFC" w:rsidRDefault="00A4599F" w:rsidP="000E6AFC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A4599F" w:rsidRDefault="00A4599F" w:rsidP="000E6AFC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4599F" w:rsidRDefault="00A4599F" w:rsidP="000E6AFC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4599F" w:rsidRPr="000E6AFC" w:rsidRDefault="00A4599F" w:rsidP="000E6AF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E6AFC">
        <w:rPr>
          <w:rFonts w:ascii="Times New Roman" w:hAnsi="Times New Roman"/>
          <w:color w:val="000000"/>
          <w:sz w:val="24"/>
          <w:szCs w:val="24"/>
        </w:rPr>
        <w:t xml:space="preserve">Zamawiający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</w:t>
      </w:r>
      <w:r w:rsidRPr="000E6AFC">
        <w:rPr>
          <w:rFonts w:ascii="Times New Roman" w:hAnsi="Times New Roman"/>
          <w:color w:val="000000"/>
          <w:sz w:val="24"/>
          <w:szCs w:val="24"/>
        </w:rPr>
        <w:t xml:space="preserve">Wykonawca </w:t>
      </w:r>
    </w:p>
    <w:p w:rsidR="00A4599F" w:rsidRPr="000E6AFC" w:rsidRDefault="00A4599F" w:rsidP="000E6A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A4599F" w:rsidRPr="000E6AFC" w:rsidSect="004A72FD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99F" w:rsidRDefault="00A4599F" w:rsidP="003E3831">
      <w:pPr>
        <w:spacing w:after="0" w:line="240" w:lineRule="auto"/>
      </w:pPr>
      <w:r>
        <w:separator/>
      </w:r>
    </w:p>
  </w:endnote>
  <w:endnote w:type="continuationSeparator" w:id="0">
    <w:p w:rsidR="00A4599F" w:rsidRDefault="00A4599F" w:rsidP="003E3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99F" w:rsidRDefault="00A4599F" w:rsidP="003E3831">
      <w:pPr>
        <w:spacing w:after="0" w:line="240" w:lineRule="auto"/>
      </w:pPr>
      <w:r>
        <w:separator/>
      </w:r>
    </w:p>
  </w:footnote>
  <w:footnote w:type="continuationSeparator" w:id="0">
    <w:p w:rsidR="00A4599F" w:rsidRDefault="00A4599F" w:rsidP="003E38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>
    <w:nsid w:val="00000004"/>
    <w:multiLevelType w:val="multilevel"/>
    <w:tmpl w:val="7ACC4A3E"/>
    <w:lvl w:ilvl="0">
      <w:start w:val="2"/>
      <w:numFmt w:val="decimal"/>
      <w:lvlText w:val="%1."/>
      <w:lvlJc w:val="left"/>
      <w:pPr>
        <w:tabs>
          <w:tab w:val="num" w:pos="-284"/>
        </w:tabs>
        <w:ind w:left="360" w:hanging="360"/>
      </w:pPr>
      <w:rPr>
        <w:rFonts w:eastAsia="Times New Roman" w:cs="Times New Roman"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218"/>
        </w:tabs>
        <w:ind w:left="218" w:hanging="36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000000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3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4">
    <w:nsid w:val="01066055"/>
    <w:multiLevelType w:val="multilevel"/>
    <w:tmpl w:val="0A189D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5">
    <w:nsid w:val="0E3B1167"/>
    <w:multiLevelType w:val="multilevel"/>
    <w:tmpl w:val="AE989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A86876"/>
    <w:multiLevelType w:val="multilevel"/>
    <w:tmpl w:val="949C91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7">
    <w:nsid w:val="1B316648"/>
    <w:multiLevelType w:val="multilevel"/>
    <w:tmpl w:val="E4D8B9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8">
    <w:nsid w:val="1B8A2790"/>
    <w:multiLevelType w:val="hybridMultilevel"/>
    <w:tmpl w:val="0DD036AE"/>
    <w:lvl w:ilvl="0" w:tplc="426A3E0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C2D169A"/>
    <w:multiLevelType w:val="hybridMultilevel"/>
    <w:tmpl w:val="73088DE0"/>
    <w:name w:val="WW8Num122322222322"/>
    <w:lvl w:ilvl="0" w:tplc="208C064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20005CC5"/>
    <w:multiLevelType w:val="multilevel"/>
    <w:tmpl w:val="75B2930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1">
    <w:nsid w:val="21D174AA"/>
    <w:multiLevelType w:val="hybridMultilevel"/>
    <w:tmpl w:val="F14CAD8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27B749B2"/>
    <w:multiLevelType w:val="multilevel"/>
    <w:tmpl w:val="02C6ADB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7016514"/>
    <w:multiLevelType w:val="hybridMultilevel"/>
    <w:tmpl w:val="1F58F9B4"/>
    <w:lvl w:ilvl="0" w:tplc="E1B442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A78568B"/>
    <w:multiLevelType w:val="multilevel"/>
    <w:tmpl w:val="2B26AE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15">
    <w:nsid w:val="4DAA3A13"/>
    <w:multiLevelType w:val="hybridMultilevel"/>
    <w:tmpl w:val="5ADE8B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5F4D2E"/>
    <w:multiLevelType w:val="multilevel"/>
    <w:tmpl w:val="DE4EE7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17">
    <w:nsid w:val="63684AF1"/>
    <w:multiLevelType w:val="hybridMultilevel"/>
    <w:tmpl w:val="703040F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65CB7661"/>
    <w:multiLevelType w:val="multilevel"/>
    <w:tmpl w:val="55E0FD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9">
    <w:nsid w:val="6A8962BF"/>
    <w:multiLevelType w:val="multilevel"/>
    <w:tmpl w:val="F17490BE"/>
    <w:lvl w:ilvl="0">
      <w:start w:val="26"/>
      <w:numFmt w:val="decimal"/>
      <w:lvlText w:val="%1"/>
      <w:lvlJc w:val="left"/>
      <w:pPr>
        <w:ind w:left="675" w:hanging="675"/>
      </w:pPr>
      <w:rPr>
        <w:rFonts w:cs="Times New Roman" w:hint="default"/>
      </w:rPr>
    </w:lvl>
    <w:lvl w:ilvl="1">
      <w:start w:val="200"/>
      <w:numFmt w:val="decimal"/>
      <w:lvlText w:val="%1-%2"/>
      <w:lvlJc w:val="left"/>
      <w:pPr>
        <w:ind w:left="675" w:hanging="67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0">
    <w:nsid w:val="70AB308B"/>
    <w:multiLevelType w:val="hybridMultilevel"/>
    <w:tmpl w:val="60DE981C"/>
    <w:name w:val="WW8Num12232222232222"/>
    <w:lvl w:ilvl="0" w:tplc="968AC452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107497F6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758C5300"/>
    <w:multiLevelType w:val="hybridMultilevel"/>
    <w:tmpl w:val="E9DA1352"/>
    <w:name w:val="WW8Num1223222223222"/>
    <w:lvl w:ilvl="0" w:tplc="69C64E1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9550FB0"/>
    <w:multiLevelType w:val="multilevel"/>
    <w:tmpl w:val="319801BA"/>
    <w:lvl w:ilvl="0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108"/>
        </w:tabs>
        <w:ind w:left="1108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28"/>
        </w:tabs>
        <w:ind w:left="1828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68"/>
        </w:tabs>
        <w:ind w:left="3268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88"/>
        </w:tabs>
        <w:ind w:left="3988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28"/>
        </w:tabs>
        <w:ind w:left="5428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48"/>
        </w:tabs>
        <w:ind w:left="6148" w:hanging="360"/>
      </w:pPr>
      <w:rPr>
        <w:rFonts w:cs="Times New Roman"/>
      </w:rPr>
    </w:lvl>
  </w:abstractNum>
  <w:abstractNum w:abstractNumId="23">
    <w:nsid w:val="7A2C2D6E"/>
    <w:multiLevelType w:val="hybridMultilevel"/>
    <w:tmpl w:val="DDF238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CD720AD"/>
    <w:multiLevelType w:val="multilevel"/>
    <w:tmpl w:val="E4D8B9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25">
    <w:nsid w:val="7DDB143D"/>
    <w:multiLevelType w:val="multilevel"/>
    <w:tmpl w:val="0A189D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num w:numId="1">
    <w:abstractNumId w:val="6"/>
  </w:num>
  <w:num w:numId="2">
    <w:abstractNumId w:val="18"/>
  </w:num>
  <w:num w:numId="3">
    <w:abstractNumId w:val="12"/>
  </w:num>
  <w:num w:numId="4">
    <w:abstractNumId w:val="24"/>
  </w:num>
  <w:num w:numId="5">
    <w:abstractNumId w:val="22"/>
  </w:num>
  <w:num w:numId="6">
    <w:abstractNumId w:val="25"/>
  </w:num>
  <w:num w:numId="7">
    <w:abstractNumId w:val="4"/>
  </w:num>
  <w:num w:numId="8">
    <w:abstractNumId w:val="10"/>
  </w:num>
  <w:num w:numId="9">
    <w:abstractNumId w:val="23"/>
  </w:num>
  <w:num w:numId="10">
    <w:abstractNumId w:val="14"/>
  </w:num>
  <w:num w:numId="11">
    <w:abstractNumId w:val="16"/>
  </w:num>
  <w:num w:numId="12">
    <w:abstractNumId w:val="15"/>
  </w:num>
  <w:num w:numId="13">
    <w:abstractNumId w:val="19"/>
  </w:num>
  <w:num w:numId="14">
    <w:abstractNumId w:val="2"/>
  </w:num>
  <w:num w:numId="15">
    <w:abstractNumId w:val="3"/>
  </w:num>
  <w:num w:numId="16">
    <w:abstractNumId w:val="11"/>
  </w:num>
  <w:num w:numId="17">
    <w:abstractNumId w:val="17"/>
  </w:num>
  <w:num w:numId="18">
    <w:abstractNumId w:val="9"/>
  </w:num>
  <w:num w:numId="19">
    <w:abstractNumId w:val="21"/>
  </w:num>
  <w:num w:numId="20">
    <w:abstractNumId w:val="20"/>
  </w:num>
  <w:num w:numId="21">
    <w:abstractNumId w:val="13"/>
  </w:num>
  <w:num w:numId="22">
    <w:abstractNumId w:val="1"/>
  </w:num>
  <w:num w:numId="23">
    <w:abstractNumId w:val="8"/>
  </w:num>
  <w:num w:numId="24">
    <w:abstractNumId w:val="7"/>
  </w:num>
  <w:num w:numId="25">
    <w:abstractNumId w:val="5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1E44"/>
    <w:rsid w:val="00015EC9"/>
    <w:rsid w:val="0001784E"/>
    <w:rsid w:val="000C49A1"/>
    <w:rsid w:val="000E6AFC"/>
    <w:rsid w:val="000F0996"/>
    <w:rsid w:val="00125A9B"/>
    <w:rsid w:val="00150BD9"/>
    <w:rsid w:val="0017363C"/>
    <w:rsid w:val="001D6E30"/>
    <w:rsid w:val="00202C9F"/>
    <w:rsid w:val="00270443"/>
    <w:rsid w:val="00296B56"/>
    <w:rsid w:val="002D3612"/>
    <w:rsid w:val="00304CD8"/>
    <w:rsid w:val="00311CC9"/>
    <w:rsid w:val="00342C98"/>
    <w:rsid w:val="0035140B"/>
    <w:rsid w:val="00366ED0"/>
    <w:rsid w:val="003679A0"/>
    <w:rsid w:val="003B2C9F"/>
    <w:rsid w:val="003C7E96"/>
    <w:rsid w:val="003E3831"/>
    <w:rsid w:val="003F1E44"/>
    <w:rsid w:val="00472419"/>
    <w:rsid w:val="00480DE6"/>
    <w:rsid w:val="004A72FD"/>
    <w:rsid w:val="004F3F64"/>
    <w:rsid w:val="00532E2E"/>
    <w:rsid w:val="0053594C"/>
    <w:rsid w:val="00555CF0"/>
    <w:rsid w:val="00570BBB"/>
    <w:rsid w:val="0059071E"/>
    <w:rsid w:val="005E7B30"/>
    <w:rsid w:val="005F2232"/>
    <w:rsid w:val="005F5FA9"/>
    <w:rsid w:val="00640445"/>
    <w:rsid w:val="00677236"/>
    <w:rsid w:val="006776E3"/>
    <w:rsid w:val="00682509"/>
    <w:rsid w:val="00690AD8"/>
    <w:rsid w:val="006A26E7"/>
    <w:rsid w:val="006F6882"/>
    <w:rsid w:val="0072046F"/>
    <w:rsid w:val="007C7661"/>
    <w:rsid w:val="007D008B"/>
    <w:rsid w:val="007E2FFE"/>
    <w:rsid w:val="007F1D58"/>
    <w:rsid w:val="008270E9"/>
    <w:rsid w:val="0083338C"/>
    <w:rsid w:val="00864F75"/>
    <w:rsid w:val="00893D43"/>
    <w:rsid w:val="008C3825"/>
    <w:rsid w:val="008C5495"/>
    <w:rsid w:val="008E1A22"/>
    <w:rsid w:val="008E1FAB"/>
    <w:rsid w:val="009017F4"/>
    <w:rsid w:val="00915785"/>
    <w:rsid w:val="00953012"/>
    <w:rsid w:val="009673B5"/>
    <w:rsid w:val="00974EB6"/>
    <w:rsid w:val="00981756"/>
    <w:rsid w:val="0098793C"/>
    <w:rsid w:val="00987D0A"/>
    <w:rsid w:val="0099366C"/>
    <w:rsid w:val="009B0816"/>
    <w:rsid w:val="00A16981"/>
    <w:rsid w:val="00A4599F"/>
    <w:rsid w:val="00A63348"/>
    <w:rsid w:val="00A97594"/>
    <w:rsid w:val="00AD64D7"/>
    <w:rsid w:val="00B06C76"/>
    <w:rsid w:val="00B17C23"/>
    <w:rsid w:val="00B64B1D"/>
    <w:rsid w:val="00BE0FA0"/>
    <w:rsid w:val="00C14959"/>
    <w:rsid w:val="00C7102E"/>
    <w:rsid w:val="00CD7665"/>
    <w:rsid w:val="00D96D66"/>
    <w:rsid w:val="00DF6EE9"/>
    <w:rsid w:val="00E00499"/>
    <w:rsid w:val="00E04342"/>
    <w:rsid w:val="00E2583E"/>
    <w:rsid w:val="00E449B0"/>
    <w:rsid w:val="00EB0D2B"/>
    <w:rsid w:val="00EE4328"/>
    <w:rsid w:val="00F5044D"/>
    <w:rsid w:val="00F52EA0"/>
    <w:rsid w:val="00F92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CD8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9"/>
    <w:qFormat/>
    <w:rsid w:val="003F1E44"/>
    <w:pPr>
      <w:keepNext/>
      <w:spacing w:before="100" w:beforeAutospacing="1" w:after="62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6AFC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F1E44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0E6AFC"/>
    <w:rPr>
      <w:rFonts w:ascii="Cambria" w:hAnsi="Cambria" w:cs="Times New Roman"/>
      <w:i/>
      <w:iCs/>
      <w:color w:val="243F60"/>
    </w:rPr>
  </w:style>
  <w:style w:type="paragraph" w:styleId="NormalWeb">
    <w:name w:val="Normal (Web)"/>
    <w:basedOn w:val="Normal"/>
    <w:uiPriority w:val="99"/>
    <w:rsid w:val="003F1E44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E449B0"/>
    <w:pPr>
      <w:ind w:left="720"/>
      <w:contextualSpacing/>
    </w:pPr>
  </w:style>
  <w:style w:type="table" w:styleId="TableGrid">
    <w:name w:val="Table Grid"/>
    <w:basedOn w:val="TableNormal"/>
    <w:uiPriority w:val="99"/>
    <w:rsid w:val="00E449B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W-NormalnyWeb">
    <w:name w:val="WW-Normalny (Web)"/>
    <w:basedOn w:val="Normal"/>
    <w:uiPriority w:val="99"/>
    <w:rsid w:val="00981756"/>
    <w:pPr>
      <w:suppressAutoHyphens/>
      <w:spacing w:before="280" w:after="280" w:line="360" w:lineRule="auto"/>
      <w:jc w:val="both"/>
    </w:pPr>
    <w:rPr>
      <w:rFonts w:ascii="Times New Roman" w:hAnsi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"/>
    <w:uiPriority w:val="99"/>
    <w:rsid w:val="00981756"/>
    <w:pPr>
      <w:widowControl w:val="0"/>
      <w:suppressAutoHyphens/>
      <w:spacing w:after="0" w:line="240" w:lineRule="auto"/>
      <w:jc w:val="both"/>
    </w:pPr>
    <w:rPr>
      <w:rFonts w:ascii="Times New Roman" w:hAnsi="Times New Roman"/>
      <w:sz w:val="28"/>
      <w:szCs w:val="20"/>
      <w:lang w:eastAsia="zh-CN"/>
    </w:rPr>
  </w:style>
  <w:style w:type="paragraph" w:customStyle="1" w:styleId="Zawartotabeli">
    <w:name w:val="Zawartość tabeli"/>
    <w:basedOn w:val="Normal"/>
    <w:uiPriority w:val="99"/>
    <w:rsid w:val="00EE4328"/>
    <w:pPr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  <w:lang w:eastAsia="ar-SA"/>
    </w:rPr>
  </w:style>
  <w:style w:type="character" w:styleId="Strong">
    <w:name w:val="Strong"/>
    <w:basedOn w:val="DefaultParagraphFont"/>
    <w:uiPriority w:val="99"/>
    <w:qFormat/>
    <w:rsid w:val="008C3825"/>
    <w:rPr>
      <w:rFonts w:cs="Times New Roman"/>
      <w:b/>
      <w:bCs/>
    </w:rPr>
  </w:style>
  <w:style w:type="table" w:customStyle="1" w:styleId="Tabela-Siatka1">
    <w:name w:val="Tabela - Siatka1"/>
    <w:uiPriority w:val="99"/>
    <w:rsid w:val="00015EC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42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2C9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A6334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633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6334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633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63348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rsid w:val="003E383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E3831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E3831"/>
    <w:rPr>
      <w:rFonts w:ascii="Times New Roman" w:hAnsi="Times New Roman" w:cs="Times New Roman"/>
      <w:vertAlign w:val="superscript"/>
    </w:rPr>
  </w:style>
  <w:style w:type="paragraph" w:customStyle="1" w:styleId="Akapitzlist">
    <w:name w:val="Akapit z listą"/>
    <w:basedOn w:val="Normal"/>
    <w:link w:val="AkapitzlistZnak"/>
    <w:uiPriority w:val="99"/>
    <w:rsid w:val="00D96D66"/>
    <w:pPr>
      <w:spacing w:before="120"/>
      <w:ind w:left="720"/>
      <w:contextualSpacing/>
      <w:jc w:val="both"/>
    </w:pPr>
    <w:rPr>
      <w:szCs w:val="20"/>
    </w:rPr>
  </w:style>
  <w:style w:type="character" w:customStyle="1" w:styleId="AkapitzlistZnak">
    <w:name w:val="Akapit z listą Znak"/>
    <w:link w:val="Akapitzlist"/>
    <w:uiPriority w:val="99"/>
    <w:locked/>
    <w:rsid w:val="00D96D66"/>
    <w:rPr>
      <w:rFonts w:ascii="Calibri" w:hAnsi="Calibri"/>
      <w:sz w:val="22"/>
      <w:lang w:val="pl-PL" w:eastAsia="pl-PL"/>
    </w:rPr>
  </w:style>
  <w:style w:type="character" w:customStyle="1" w:styleId="markedcontent">
    <w:name w:val="markedcontent"/>
    <w:basedOn w:val="DefaultParagraphFont"/>
    <w:uiPriority w:val="99"/>
    <w:rsid w:val="00D96D6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954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652</TotalTime>
  <Pages>5</Pages>
  <Words>1511</Words>
  <Characters>9067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</dc:creator>
  <cp:keywords/>
  <dc:description/>
  <cp:lastModifiedBy>Dorota Sęga</cp:lastModifiedBy>
  <cp:revision>46</cp:revision>
  <cp:lastPrinted>2022-12-12T08:53:00Z</cp:lastPrinted>
  <dcterms:created xsi:type="dcterms:W3CDTF">2016-11-29T12:28:00Z</dcterms:created>
  <dcterms:modified xsi:type="dcterms:W3CDTF">2023-12-11T08:54:00Z</dcterms:modified>
</cp:coreProperties>
</file>