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1567" w14:textId="115234E2" w:rsidR="00F8098F" w:rsidRPr="00F8098F" w:rsidRDefault="003A1CD6" w:rsidP="00F8098F">
      <w:pPr>
        <w:rPr>
          <w:rFonts w:ascii="Arial" w:hAnsi="Arial" w:cs="Arial"/>
          <w:b/>
          <w:sz w:val="20"/>
          <w:szCs w:val="20"/>
        </w:rPr>
      </w:pPr>
      <w:r w:rsidRPr="000C301E">
        <w:rPr>
          <w:rFonts w:ascii="Arial" w:hAnsi="Arial" w:cs="Arial"/>
          <w:bCs/>
          <w:color w:val="000000" w:themeColor="text1"/>
          <w:sz w:val="20"/>
          <w:szCs w:val="20"/>
        </w:rPr>
        <w:t>ZP.271.</w:t>
      </w:r>
      <w:r w:rsidR="00BF32B1">
        <w:rPr>
          <w:rFonts w:ascii="Arial" w:hAnsi="Arial" w:cs="Arial"/>
          <w:bCs/>
          <w:color w:val="000000" w:themeColor="text1"/>
          <w:sz w:val="20"/>
          <w:szCs w:val="20"/>
        </w:rPr>
        <w:t>20</w:t>
      </w:r>
      <w:r w:rsidRPr="000C301E">
        <w:rPr>
          <w:rFonts w:ascii="Arial" w:hAnsi="Arial" w:cs="Arial"/>
          <w:bCs/>
          <w:color w:val="000000" w:themeColor="text1"/>
          <w:sz w:val="20"/>
          <w:szCs w:val="20"/>
        </w:rPr>
        <w:t>.202</w:t>
      </w:r>
      <w:r w:rsidR="00BF32B1">
        <w:rPr>
          <w:rFonts w:ascii="Arial" w:hAnsi="Arial" w:cs="Arial"/>
          <w:bCs/>
          <w:color w:val="000000" w:themeColor="text1"/>
          <w:sz w:val="20"/>
          <w:szCs w:val="20"/>
        </w:rPr>
        <w:t>3</w:t>
      </w:r>
      <w:r w:rsidR="00F8098F">
        <w:rPr>
          <w:rFonts w:ascii="Arial" w:hAnsi="Arial" w:cs="Arial"/>
          <w:bCs/>
          <w:color w:val="000000" w:themeColor="text1"/>
          <w:sz w:val="20"/>
          <w:szCs w:val="20"/>
        </w:rPr>
        <w:t xml:space="preserve">                                                                                          </w:t>
      </w:r>
      <w:r w:rsidR="00F8098F" w:rsidRPr="00F44821">
        <w:rPr>
          <w:rFonts w:ascii="Arial" w:hAnsi="Arial" w:cs="Arial"/>
          <w:b/>
          <w:sz w:val="20"/>
          <w:szCs w:val="20"/>
        </w:rPr>
        <w:t>Załącznik nr  2 do SWZ</w:t>
      </w:r>
    </w:p>
    <w:p w14:paraId="1827820A" w14:textId="41A8FDE3" w:rsidR="003A1CD6" w:rsidRPr="000C301E" w:rsidRDefault="003A1CD6" w:rsidP="001A1F98">
      <w:pPr>
        <w:rPr>
          <w:rFonts w:ascii="Arial" w:hAnsi="Arial" w:cs="Arial"/>
          <w:bCs/>
          <w:color w:val="000000" w:themeColor="text1"/>
          <w:sz w:val="20"/>
          <w:szCs w:val="20"/>
        </w:rPr>
      </w:pPr>
    </w:p>
    <w:p w14:paraId="0951B4D7" w14:textId="78A62006" w:rsidR="001A1F98" w:rsidRPr="00AE6F96" w:rsidRDefault="001A1F98" w:rsidP="001A1F98">
      <w:pPr>
        <w:rPr>
          <w:rFonts w:ascii="Arial" w:hAnsi="Arial" w:cs="Arial"/>
          <w:bCs/>
          <w:i/>
          <w:iCs/>
          <w:color w:val="FF0000"/>
          <w:sz w:val="20"/>
          <w:szCs w:val="20"/>
        </w:rPr>
      </w:pPr>
      <w:r w:rsidRPr="00AE6F96">
        <w:rPr>
          <w:rFonts w:ascii="Arial" w:hAnsi="Arial" w:cs="Arial"/>
          <w:bCs/>
          <w:i/>
          <w:iCs/>
          <w:color w:val="FF0000"/>
          <w:sz w:val="20"/>
          <w:szCs w:val="20"/>
        </w:rPr>
        <w:t>Dokument składany wraz z ofertą</w:t>
      </w:r>
    </w:p>
    <w:p w14:paraId="2FC075B3" w14:textId="77777777" w:rsidR="00552E30" w:rsidRPr="001A1F98" w:rsidRDefault="00552E30" w:rsidP="00B164E2">
      <w:pPr>
        <w:spacing w:line="276" w:lineRule="auto"/>
        <w:ind w:left="5246" w:firstLine="1133"/>
        <w:rPr>
          <w:rFonts w:ascii="Arial" w:hAnsi="Arial" w:cs="Arial"/>
          <w:b/>
          <w:sz w:val="20"/>
          <w:szCs w:val="20"/>
          <w:u w:val="single"/>
        </w:rPr>
      </w:pPr>
      <w:r w:rsidRPr="001A1F98">
        <w:rPr>
          <w:rFonts w:ascii="Arial" w:hAnsi="Arial" w:cs="Arial"/>
          <w:b/>
          <w:sz w:val="20"/>
          <w:szCs w:val="20"/>
          <w:u w:val="single"/>
        </w:rPr>
        <w:t>Zamawiający:</w:t>
      </w:r>
    </w:p>
    <w:p w14:paraId="25C55643" w14:textId="73AC5B54" w:rsidR="00120F74" w:rsidRDefault="00552E30" w:rsidP="00B164E2">
      <w:pPr>
        <w:tabs>
          <w:tab w:val="right" w:pos="9070"/>
        </w:tabs>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Powiat</w:t>
      </w:r>
      <w:r w:rsidR="00854A15">
        <w:rPr>
          <w:rFonts w:ascii="Arial" w:hAnsi="Arial" w:cs="Arial"/>
          <w:b/>
          <w:sz w:val="20"/>
          <w:szCs w:val="20"/>
        </w:rPr>
        <w:t xml:space="preserve"> Tarnowski </w:t>
      </w:r>
      <w:r w:rsidR="00120F74">
        <w:rPr>
          <w:rFonts w:ascii="Arial" w:hAnsi="Arial" w:cs="Arial"/>
          <w:b/>
          <w:sz w:val="20"/>
          <w:szCs w:val="20"/>
        </w:rPr>
        <w:t xml:space="preserve">– </w:t>
      </w:r>
    </w:p>
    <w:p w14:paraId="5362F8C2" w14:textId="77777777" w:rsidR="00120F74"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Powiatowy Zarząd Dróg </w:t>
      </w:r>
    </w:p>
    <w:p w14:paraId="39FBA213" w14:textId="16EE0990" w:rsidR="00552E30" w:rsidRPr="001A1F98" w:rsidRDefault="00854A15" w:rsidP="00120F74">
      <w:pPr>
        <w:tabs>
          <w:tab w:val="right" w:pos="9070"/>
        </w:tabs>
        <w:autoSpaceDE w:val="0"/>
        <w:autoSpaceDN w:val="0"/>
        <w:adjustRightInd w:val="0"/>
        <w:spacing w:line="276" w:lineRule="auto"/>
        <w:ind w:firstLine="6379"/>
        <w:contextualSpacing/>
        <w:jc w:val="both"/>
        <w:rPr>
          <w:rFonts w:ascii="Arial" w:hAnsi="Arial" w:cs="Arial"/>
          <w:b/>
          <w:sz w:val="20"/>
          <w:szCs w:val="20"/>
        </w:rPr>
      </w:pPr>
      <w:r>
        <w:rPr>
          <w:rFonts w:ascii="Arial" w:hAnsi="Arial" w:cs="Arial"/>
          <w:b/>
          <w:sz w:val="20"/>
          <w:szCs w:val="20"/>
        </w:rPr>
        <w:t xml:space="preserve">w Tarnowie </w:t>
      </w:r>
      <w:r w:rsidR="00552E30" w:rsidRPr="001A1F98">
        <w:rPr>
          <w:rFonts w:ascii="Arial" w:hAnsi="Arial" w:cs="Arial"/>
          <w:b/>
          <w:sz w:val="20"/>
          <w:szCs w:val="20"/>
        </w:rPr>
        <w:t xml:space="preserve">z/s w </w:t>
      </w:r>
      <w:r>
        <w:rPr>
          <w:rFonts w:ascii="Arial" w:hAnsi="Arial" w:cs="Arial"/>
          <w:b/>
          <w:sz w:val="20"/>
          <w:szCs w:val="20"/>
        </w:rPr>
        <w:t>Zgłobicach</w:t>
      </w:r>
    </w:p>
    <w:p w14:paraId="6CF42388" w14:textId="7DD3875F" w:rsidR="00552E30" w:rsidRPr="001A1F98" w:rsidRDefault="00552E30" w:rsidP="00120F74">
      <w:pPr>
        <w:autoSpaceDE w:val="0"/>
        <w:autoSpaceDN w:val="0"/>
        <w:adjustRightInd w:val="0"/>
        <w:spacing w:line="276" w:lineRule="auto"/>
        <w:ind w:firstLine="6379"/>
        <w:contextualSpacing/>
        <w:jc w:val="both"/>
        <w:rPr>
          <w:rFonts w:ascii="Arial" w:hAnsi="Arial" w:cs="Arial"/>
          <w:b/>
          <w:sz w:val="20"/>
          <w:szCs w:val="20"/>
        </w:rPr>
      </w:pPr>
      <w:r w:rsidRPr="001A1F98">
        <w:rPr>
          <w:rFonts w:ascii="Arial" w:hAnsi="Arial" w:cs="Arial"/>
          <w:b/>
          <w:sz w:val="20"/>
          <w:szCs w:val="20"/>
        </w:rPr>
        <w:t xml:space="preserve">ul. </w:t>
      </w:r>
      <w:proofErr w:type="spellStart"/>
      <w:r w:rsidR="00854A15">
        <w:rPr>
          <w:rFonts w:ascii="Arial" w:hAnsi="Arial" w:cs="Arial"/>
          <w:b/>
          <w:sz w:val="20"/>
          <w:szCs w:val="20"/>
        </w:rPr>
        <w:t>Zgłobicka</w:t>
      </w:r>
      <w:proofErr w:type="spellEnd"/>
      <w:r w:rsidR="00854A15">
        <w:rPr>
          <w:rFonts w:ascii="Arial" w:hAnsi="Arial" w:cs="Arial"/>
          <w:b/>
          <w:sz w:val="20"/>
          <w:szCs w:val="20"/>
        </w:rPr>
        <w:t xml:space="preserve"> 8</w:t>
      </w:r>
      <w:r w:rsidR="00120F74">
        <w:rPr>
          <w:rFonts w:ascii="Arial" w:hAnsi="Arial" w:cs="Arial"/>
          <w:b/>
          <w:sz w:val="20"/>
          <w:szCs w:val="20"/>
        </w:rPr>
        <w:t xml:space="preserve">, </w:t>
      </w:r>
      <w:r w:rsidRPr="001A1F98">
        <w:rPr>
          <w:rFonts w:ascii="Arial" w:hAnsi="Arial" w:cs="Arial"/>
          <w:b/>
          <w:sz w:val="20"/>
          <w:szCs w:val="20"/>
        </w:rPr>
        <w:t>3</w:t>
      </w:r>
      <w:r w:rsidR="00854A15">
        <w:rPr>
          <w:rFonts w:ascii="Arial" w:hAnsi="Arial" w:cs="Arial"/>
          <w:b/>
          <w:sz w:val="20"/>
          <w:szCs w:val="20"/>
        </w:rPr>
        <w:t>3</w:t>
      </w:r>
      <w:r w:rsidRPr="001A1F98">
        <w:rPr>
          <w:rFonts w:ascii="Arial" w:hAnsi="Arial" w:cs="Arial"/>
          <w:b/>
          <w:sz w:val="20"/>
          <w:szCs w:val="20"/>
        </w:rPr>
        <w:t>-</w:t>
      </w:r>
      <w:r w:rsidR="00854A15">
        <w:rPr>
          <w:rFonts w:ascii="Arial" w:hAnsi="Arial" w:cs="Arial"/>
          <w:b/>
          <w:sz w:val="20"/>
          <w:szCs w:val="20"/>
        </w:rPr>
        <w:t>113</w:t>
      </w:r>
      <w:r w:rsidRPr="001A1F98">
        <w:rPr>
          <w:rFonts w:ascii="Arial" w:hAnsi="Arial" w:cs="Arial"/>
          <w:b/>
          <w:sz w:val="20"/>
          <w:szCs w:val="20"/>
        </w:rPr>
        <w:t xml:space="preserve"> </w:t>
      </w:r>
      <w:r w:rsidR="00854A15">
        <w:rPr>
          <w:rFonts w:ascii="Arial" w:hAnsi="Arial" w:cs="Arial"/>
          <w:b/>
          <w:sz w:val="20"/>
          <w:szCs w:val="20"/>
        </w:rPr>
        <w:t>Zgłobice</w:t>
      </w:r>
    </w:p>
    <w:p w14:paraId="6D04166F" w14:textId="77777777" w:rsidR="00552E30" w:rsidRPr="00120F74" w:rsidRDefault="00552E30" w:rsidP="00552E30">
      <w:pPr>
        <w:rPr>
          <w:rFonts w:ascii="Arial" w:hAnsi="Arial" w:cs="Arial"/>
          <w:b/>
          <w:iCs/>
          <w:sz w:val="20"/>
          <w:szCs w:val="20"/>
        </w:rPr>
      </w:pPr>
      <w:r w:rsidRPr="00120F74">
        <w:rPr>
          <w:rFonts w:ascii="Arial" w:hAnsi="Arial" w:cs="Arial"/>
          <w:b/>
          <w:iCs/>
          <w:sz w:val="20"/>
          <w:szCs w:val="20"/>
        </w:rPr>
        <w:t>Wykonawca:</w:t>
      </w:r>
    </w:p>
    <w:p w14:paraId="50DD8E3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5EA6CC58"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7CB9CEA6"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(pełna nazwa/firma, adres, w zależności od podmiotu: NIP/PESEL, KRS/</w:t>
      </w:r>
      <w:proofErr w:type="spellStart"/>
      <w:r w:rsidRPr="00120F74">
        <w:rPr>
          <w:rFonts w:ascii="Arial" w:hAnsi="Arial" w:cs="Arial"/>
          <w:iCs/>
          <w:sz w:val="16"/>
          <w:szCs w:val="16"/>
        </w:rPr>
        <w:t>CEiDG</w:t>
      </w:r>
      <w:proofErr w:type="spellEnd"/>
      <w:r w:rsidRPr="00120F74">
        <w:rPr>
          <w:rFonts w:ascii="Arial" w:hAnsi="Arial" w:cs="Arial"/>
          <w:iCs/>
          <w:sz w:val="16"/>
          <w:szCs w:val="16"/>
        </w:rPr>
        <w:t>)</w:t>
      </w:r>
    </w:p>
    <w:p w14:paraId="7F39B814" w14:textId="77777777" w:rsidR="00552E30" w:rsidRPr="00120F74" w:rsidRDefault="00552E30" w:rsidP="00552E30">
      <w:pPr>
        <w:rPr>
          <w:rFonts w:ascii="Arial" w:hAnsi="Arial" w:cs="Arial"/>
          <w:b/>
          <w:iCs/>
          <w:sz w:val="20"/>
          <w:szCs w:val="20"/>
          <w:u w:val="single"/>
        </w:rPr>
      </w:pPr>
      <w:r w:rsidRPr="00120F74">
        <w:rPr>
          <w:rFonts w:ascii="Arial" w:hAnsi="Arial" w:cs="Arial"/>
          <w:b/>
          <w:iCs/>
          <w:sz w:val="20"/>
          <w:szCs w:val="20"/>
          <w:u w:val="single"/>
        </w:rPr>
        <w:t>reprezentowany przez:</w:t>
      </w:r>
    </w:p>
    <w:p w14:paraId="6457C82E"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16A782BA" w14:textId="77777777" w:rsidR="00552E30" w:rsidRPr="00120F74" w:rsidRDefault="00552E30" w:rsidP="00552E30">
      <w:pPr>
        <w:spacing w:line="276" w:lineRule="auto"/>
        <w:ind w:right="5954"/>
        <w:rPr>
          <w:rFonts w:ascii="Arial" w:hAnsi="Arial" w:cs="Arial"/>
          <w:iCs/>
          <w:sz w:val="20"/>
          <w:szCs w:val="20"/>
        </w:rPr>
      </w:pPr>
      <w:r w:rsidRPr="00120F74">
        <w:rPr>
          <w:rFonts w:ascii="Arial" w:hAnsi="Arial" w:cs="Arial"/>
          <w:iCs/>
          <w:sz w:val="20"/>
          <w:szCs w:val="20"/>
        </w:rPr>
        <w:t>….………………………………………</w:t>
      </w:r>
    </w:p>
    <w:p w14:paraId="334ED045" w14:textId="77777777" w:rsidR="00552E30" w:rsidRPr="00120F74" w:rsidRDefault="00552E30" w:rsidP="00552E30">
      <w:pPr>
        <w:ind w:right="5953"/>
        <w:rPr>
          <w:rFonts w:ascii="Arial" w:hAnsi="Arial" w:cs="Arial"/>
          <w:iCs/>
          <w:sz w:val="16"/>
          <w:szCs w:val="16"/>
        </w:rPr>
      </w:pPr>
      <w:r w:rsidRPr="00120F74">
        <w:rPr>
          <w:rFonts w:ascii="Arial" w:hAnsi="Arial" w:cs="Arial"/>
          <w:iCs/>
          <w:sz w:val="16"/>
          <w:szCs w:val="16"/>
        </w:rPr>
        <w:t>(imię, nazwisko, stanowisko/podstawa do reprezentacji)</w:t>
      </w:r>
    </w:p>
    <w:p w14:paraId="7198B178" w14:textId="77777777" w:rsidR="00552E30" w:rsidRPr="001A1F98" w:rsidRDefault="00552E30" w:rsidP="00552E30">
      <w:pPr>
        <w:ind w:right="5953"/>
        <w:rPr>
          <w:rFonts w:ascii="Arial" w:hAnsi="Arial" w:cs="Arial"/>
          <w:i/>
          <w:sz w:val="16"/>
          <w:szCs w:val="16"/>
        </w:rPr>
      </w:pPr>
    </w:p>
    <w:p w14:paraId="09DD3099" w14:textId="02DB80BD" w:rsidR="00552E30" w:rsidRPr="001A1F98" w:rsidRDefault="00552E30" w:rsidP="00B164E2">
      <w:pPr>
        <w:spacing w:after="120" w:line="276" w:lineRule="auto"/>
        <w:jc w:val="center"/>
        <w:rPr>
          <w:rFonts w:ascii="Arial" w:hAnsi="Arial" w:cs="Arial"/>
          <w:b/>
          <w:sz w:val="20"/>
          <w:szCs w:val="20"/>
          <w:u w:val="single"/>
        </w:rPr>
      </w:pPr>
      <w:r w:rsidRPr="001A1F98">
        <w:rPr>
          <w:rFonts w:ascii="Arial" w:hAnsi="Arial" w:cs="Arial"/>
          <w:b/>
          <w:sz w:val="20"/>
          <w:szCs w:val="20"/>
          <w:u w:val="single"/>
        </w:rPr>
        <w:t xml:space="preserve">Oświadczenie </w:t>
      </w:r>
      <w:r w:rsidR="00141008">
        <w:rPr>
          <w:rFonts w:ascii="Arial" w:hAnsi="Arial" w:cs="Arial"/>
          <w:b/>
          <w:sz w:val="20"/>
          <w:szCs w:val="20"/>
          <w:u w:val="single"/>
        </w:rPr>
        <w:t>W</w:t>
      </w:r>
      <w:r w:rsidRPr="001A1F98">
        <w:rPr>
          <w:rFonts w:ascii="Arial" w:hAnsi="Arial" w:cs="Arial"/>
          <w:b/>
          <w:sz w:val="20"/>
          <w:szCs w:val="20"/>
          <w:u w:val="single"/>
        </w:rPr>
        <w:t xml:space="preserve">ykonawcy </w:t>
      </w:r>
    </w:p>
    <w:p w14:paraId="059E158F" w14:textId="760986DD"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składane na podstawie art. </w:t>
      </w:r>
      <w:r w:rsidR="00146A4E" w:rsidRPr="001A1F98">
        <w:rPr>
          <w:rFonts w:ascii="Arial" w:hAnsi="Arial" w:cs="Arial"/>
          <w:b/>
          <w:sz w:val="20"/>
          <w:szCs w:val="20"/>
        </w:rPr>
        <w:t>1</w:t>
      </w:r>
      <w:r w:rsidRPr="001A1F98">
        <w:rPr>
          <w:rFonts w:ascii="Arial" w:hAnsi="Arial" w:cs="Arial"/>
          <w:b/>
          <w:sz w:val="20"/>
          <w:szCs w:val="20"/>
        </w:rPr>
        <w:t xml:space="preserve">25 ust. 1 ustawy z dnia </w:t>
      </w:r>
      <w:r w:rsidR="00146A4E" w:rsidRPr="001A1F98">
        <w:rPr>
          <w:rFonts w:ascii="Arial" w:hAnsi="Arial" w:cs="Arial"/>
          <w:b/>
          <w:sz w:val="20"/>
          <w:szCs w:val="20"/>
        </w:rPr>
        <w:t>11 września 2019</w:t>
      </w:r>
      <w:r w:rsidRPr="001A1F98">
        <w:rPr>
          <w:rFonts w:ascii="Arial" w:hAnsi="Arial" w:cs="Arial"/>
          <w:b/>
          <w:sz w:val="20"/>
          <w:szCs w:val="20"/>
        </w:rPr>
        <w:t xml:space="preserve"> r. </w:t>
      </w:r>
    </w:p>
    <w:p w14:paraId="1CADB65D" w14:textId="52076CBE" w:rsidR="00552E30" w:rsidRPr="001A1F98" w:rsidRDefault="00552E30" w:rsidP="00B164E2">
      <w:pPr>
        <w:spacing w:line="276" w:lineRule="auto"/>
        <w:jc w:val="center"/>
        <w:rPr>
          <w:rFonts w:ascii="Arial" w:hAnsi="Arial" w:cs="Arial"/>
          <w:b/>
          <w:sz w:val="20"/>
          <w:szCs w:val="20"/>
        </w:rPr>
      </w:pPr>
      <w:r w:rsidRPr="001A1F98">
        <w:rPr>
          <w:rFonts w:ascii="Arial" w:hAnsi="Arial" w:cs="Arial"/>
          <w:b/>
          <w:sz w:val="20"/>
          <w:szCs w:val="20"/>
        </w:rPr>
        <w:t xml:space="preserve"> Prawo zamówień publicznych (dalej jako: ustawa </w:t>
      </w:r>
      <w:proofErr w:type="spellStart"/>
      <w:r w:rsidRPr="001A1F98">
        <w:rPr>
          <w:rFonts w:ascii="Arial" w:hAnsi="Arial" w:cs="Arial"/>
          <w:b/>
          <w:sz w:val="20"/>
          <w:szCs w:val="20"/>
        </w:rPr>
        <w:t>Pzp</w:t>
      </w:r>
      <w:proofErr w:type="spellEnd"/>
      <w:r w:rsidRPr="001A1F98">
        <w:rPr>
          <w:rFonts w:ascii="Arial" w:hAnsi="Arial" w:cs="Arial"/>
          <w:b/>
          <w:sz w:val="20"/>
          <w:szCs w:val="20"/>
        </w:rPr>
        <w:t xml:space="preserve">) </w:t>
      </w:r>
      <w:r w:rsidR="00690233">
        <w:rPr>
          <w:rFonts w:ascii="Arial" w:hAnsi="Arial" w:cs="Arial"/>
          <w:b/>
          <w:sz w:val="20"/>
          <w:szCs w:val="20"/>
        </w:rPr>
        <w:t xml:space="preserve"> uwzględniające przesłanki wykluczenia                    z art.7 ust.1 ustawy o szczególnych rozwiązaniach w zakresie przeciwdziałania wspieraniu agresji na Ukrainę oraz służących ochronie bezpieczeństwa narodowego</w:t>
      </w:r>
    </w:p>
    <w:p w14:paraId="4F39D617" w14:textId="77777777" w:rsidR="00552E30" w:rsidRPr="001A1F98" w:rsidRDefault="00552E30" w:rsidP="00B164E2">
      <w:pPr>
        <w:spacing w:line="276" w:lineRule="auto"/>
        <w:jc w:val="center"/>
        <w:rPr>
          <w:rFonts w:ascii="Arial" w:hAnsi="Arial" w:cs="Arial"/>
          <w:b/>
          <w:sz w:val="12"/>
          <w:szCs w:val="12"/>
        </w:rPr>
      </w:pPr>
    </w:p>
    <w:p w14:paraId="78D7150E" w14:textId="77777777" w:rsidR="00552E30" w:rsidRPr="001A1F98" w:rsidRDefault="00552E30" w:rsidP="00B164E2">
      <w:pPr>
        <w:spacing w:before="120" w:line="276" w:lineRule="auto"/>
        <w:jc w:val="center"/>
        <w:rPr>
          <w:rFonts w:ascii="Arial" w:hAnsi="Arial" w:cs="Arial"/>
          <w:b/>
          <w:sz w:val="20"/>
          <w:szCs w:val="20"/>
          <w:u w:val="single"/>
        </w:rPr>
      </w:pPr>
      <w:r w:rsidRPr="001A1F98">
        <w:rPr>
          <w:rFonts w:ascii="Arial" w:hAnsi="Arial" w:cs="Arial"/>
          <w:b/>
          <w:sz w:val="20"/>
          <w:szCs w:val="20"/>
          <w:u w:val="single"/>
        </w:rPr>
        <w:t>DOTYCZĄCE PRZESŁANEK WYKLUCZENIA Z POSTĘPOWANIA</w:t>
      </w:r>
    </w:p>
    <w:p w14:paraId="6E4FBF15" w14:textId="77777777" w:rsidR="00552E30" w:rsidRPr="001A1F98" w:rsidRDefault="00552E30" w:rsidP="00B164E2">
      <w:pPr>
        <w:spacing w:line="276" w:lineRule="auto"/>
        <w:jc w:val="both"/>
        <w:rPr>
          <w:rFonts w:ascii="Arial" w:hAnsi="Arial" w:cs="Arial"/>
          <w:sz w:val="20"/>
          <w:szCs w:val="20"/>
        </w:rPr>
      </w:pPr>
    </w:p>
    <w:p w14:paraId="0462725B" w14:textId="36A94C57" w:rsidR="00552E30" w:rsidRPr="00851E4A" w:rsidRDefault="00552E30" w:rsidP="00F8098F">
      <w:pPr>
        <w:tabs>
          <w:tab w:val="left" w:pos="21362"/>
        </w:tabs>
        <w:spacing w:line="276" w:lineRule="auto"/>
        <w:jc w:val="both"/>
        <w:rPr>
          <w:rFonts w:ascii="Cambria" w:hAnsi="Cambria" w:cstheme="minorHAnsi"/>
          <w:sz w:val="20"/>
          <w:szCs w:val="20"/>
        </w:rPr>
      </w:pPr>
      <w:r w:rsidRPr="0017065C">
        <w:rPr>
          <w:rFonts w:ascii="Arial" w:hAnsi="Arial" w:cs="Arial"/>
          <w:sz w:val="20"/>
          <w:szCs w:val="20"/>
        </w:rPr>
        <w:t>Na potrzeby postępowania o udzielenie zamówienia publicznego</w:t>
      </w:r>
      <w:r w:rsidR="00AE6F96">
        <w:rPr>
          <w:rFonts w:ascii="Arial" w:hAnsi="Arial" w:cs="Arial"/>
          <w:sz w:val="20"/>
          <w:szCs w:val="20"/>
        </w:rPr>
        <w:t xml:space="preserve"> na realizację </w:t>
      </w:r>
      <w:r w:rsidR="00A71FA0">
        <w:rPr>
          <w:rFonts w:ascii="Arial" w:hAnsi="Arial" w:cs="Arial"/>
          <w:sz w:val="20"/>
          <w:szCs w:val="20"/>
        </w:rPr>
        <w:t>dostawy</w:t>
      </w:r>
      <w:r w:rsidR="00A97E72">
        <w:rPr>
          <w:rFonts w:ascii="Arial" w:hAnsi="Arial" w:cs="Arial"/>
          <w:sz w:val="20"/>
          <w:szCs w:val="20"/>
        </w:rPr>
        <w:t xml:space="preserve"> pn.</w:t>
      </w:r>
      <w:bookmarkStart w:id="0" w:name="_Hlk104454363"/>
      <w:r w:rsidR="0008161E" w:rsidRPr="0008161E">
        <w:rPr>
          <w:rFonts w:asciiTheme="minorHAnsi" w:eastAsia="SimSun" w:hAnsiTheme="minorHAnsi" w:cstheme="minorHAnsi"/>
          <w:b/>
          <w:bCs/>
          <w:color w:val="000000" w:themeColor="text1"/>
          <w:kern w:val="3"/>
          <w:lang w:eastAsia="zh-CN" w:bidi="hi-IN"/>
        </w:rPr>
        <w:t xml:space="preserve"> </w:t>
      </w:r>
      <w:bookmarkEnd w:id="0"/>
      <w:r w:rsidR="00853D65" w:rsidRPr="00853D65">
        <w:rPr>
          <w:rFonts w:ascii="Calibri" w:hAnsi="Calibri" w:cs="Calibri"/>
          <w:b/>
          <w:bCs/>
          <w:sz w:val="22"/>
          <w:szCs w:val="22"/>
          <w:lang w:eastAsia="en-US"/>
        </w:rPr>
        <w:t>Bezgotówkowy zakup paliw płynnych: benzyny bezołowiowej</w:t>
      </w:r>
      <w:r w:rsidR="00BF32B1">
        <w:rPr>
          <w:rFonts w:ascii="Calibri" w:hAnsi="Calibri" w:cs="Calibri"/>
          <w:b/>
          <w:bCs/>
          <w:sz w:val="22"/>
          <w:szCs w:val="22"/>
          <w:lang w:eastAsia="en-US"/>
        </w:rPr>
        <w:t>:</w:t>
      </w:r>
      <w:r w:rsidR="00853D65" w:rsidRPr="00853D65">
        <w:rPr>
          <w:rFonts w:ascii="Calibri" w:hAnsi="Calibri" w:cs="Calibri"/>
          <w:b/>
          <w:bCs/>
          <w:sz w:val="22"/>
          <w:szCs w:val="22"/>
          <w:lang w:eastAsia="en-US"/>
        </w:rPr>
        <w:t xml:space="preserve"> Pb95 i</w:t>
      </w:r>
      <w:r w:rsidR="00BF32B1">
        <w:rPr>
          <w:rFonts w:ascii="Calibri" w:hAnsi="Calibri" w:cs="Calibri"/>
          <w:b/>
          <w:bCs/>
          <w:sz w:val="22"/>
          <w:szCs w:val="22"/>
          <w:lang w:eastAsia="en-US"/>
        </w:rPr>
        <w:t xml:space="preserve"> Pb98 oraz</w:t>
      </w:r>
      <w:r w:rsidR="00853D65" w:rsidRPr="00853D65">
        <w:rPr>
          <w:rFonts w:ascii="Calibri" w:hAnsi="Calibri" w:cs="Calibri"/>
          <w:b/>
          <w:bCs/>
          <w:sz w:val="22"/>
          <w:szCs w:val="22"/>
          <w:lang w:eastAsia="en-US"/>
        </w:rPr>
        <w:t xml:space="preserve"> oleju napędowego dla jednostek transportowo – sprzętowych Powiatowego Zarządu Dróg  w Tarnowie</w:t>
      </w:r>
      <w:r w:rsidR="00853D65">
        <w:rPr>
          <w:rFonts w:ascii="Calibri" w:hAnsi="Calibri" w:cs="Calibri"/>
          <w:b/>
          <w:bCs/>
          <w:sz w:val="22"/>
          <w:szCs w:val="22"/>
          <w:lang w:eastAsia="en-US"/>
        </w:rPr>
        <w:t xml:space="preserve"> </w:t>
      </w:r>
      <w:r w:rsidRPr="00AE6F96">
        <w:rPr>
          <w:rFonts w:ascii="Arial" w:hAnsi="Arial" w:cs="Arial"/>
          <w:sz w:val="20"/>
          <w:szCs w:val="20"/>
        </w:rPr>
        <w:t xml:space="preserve">prowadzonego przez </w:t>
      </w:r>
      <w:r w:rsidR="00A44FB2">
        <w:rPr>
          <w:rFonts w:ascii="Arial" w:hAnsi="Arial" w:cs="Arial"/>
          <w:sz w:val="20"/>
          <w:szCs w:val="20"/>
        </w:rPr>
        <w:t>–</w:t>
      </w:r>
      <w:r w:rsidR="00854A15" w:rsidRPr="00AE6F96">
        <w:rPr>
          <w:rFonts w:ascii="Arial" w:hAnsi="Arial" w:cs="Arial"/>
          <w:sz w:val="20"/>
          <w:szCs w:val="20"/>
        </w:rPr>
        <w:t xml:space="preserve"> </w:t>
      </w:r>
      <w:r w:rsidR="00A44FB2">
        <w:rPr>
          <w:rFonts w:ascii="Arial" w:hAnsi="Arial" w:cs="Arial"/>
          <w:sz w:val="20"/>
          <w:szCs w:val="20"/>
        </w:rPr>
        <w:t xml:space="preserve">Powiat Tarnowski - Powiatowy </w:t>
      </w:r>
      <w:r w:rsidRPr="00AE6F96">
        <w:rPr>
          <w:rFonts w:ascii="Arial" w:hAnsi="Arial" w:cs="Arial"/>
          <w:sz w:val="20"/>
          <w:szCs w:val="20"/>
        </w:rPr>
        <w:t xml:space="preserve">Zarząd Dróg w </w:t>
      </w:r>
      <w:r w:rsidR="00854A15" w:rsidRPr="00AE6F96">
        <w:rPr>
          <w:rFonts w:ascii="Arial" w:hAnsi="Arial" w:cs="Arial"/>
          <w:sz w:val="20"/>
          <w:szCs w:val="20"/>
        </w:rPr>
        <w:t>Tarnowie</w:t>
      </w:r>
      <w:r w:rsidRPr="00AE6F96">
        <w:rPr>
          <w:rFonts w:ascii="Arial" w:hAnsi="Arial" w:cs="Arial"/>
          <w:sz w:val="20"/>
          <w:szCs w:val="20"/>
        </w:rPr>
        <w:t xml:space="preserve"> z</w:t>
      </w:r>
      <w:r w:rsidR="00E373A1" w:rsidRPr="00AE6F96">
        <w:rPr>
          <w:rFonts w:ascii="Arial" w:hAnsi="Arial" w:cs="Arial"/>
          <w:sz w:val="20"/>
          <w:szCs w:val="20"/>
        </w:rPr>
        <w:t xml:space="preserve"> </w:t>
      </w:r>
      <w:r w:rsidRPr="00AE6F96">
        <w:rPr>
          <w:rFonts w:ascii="Arial" w:hAnsi="Arial" w:cs="Arial"/>
          <w:sz w:val="20"/>
          <w:szCs w:val="20"/>
        </w:rPr>
        <w:t>s</w:t>
      </w:r>
      <w:r w:rsidR="00E373A1" w:rsidRPr="00AE6F96">
        <w:rPr>
          <w:rFonts w:ascii="Arial" w:hAnsi="Arial" w:cs="Arial"/>
          <w:sz w:val="20"/>
          <w:szCs w:val="20"/>
        </w:rPr>
        <w:t>iedzibą</w:t>
      </w:r>
      <w:r w:rsidRPr="00AE6F96">
        <w:rPr>
          <w:rFonts w:ascii="Arial" w:hAnsi="Arial" w:cs="Arial"/>
          <w:sz w:val="20"/>
          <w:szCs w:val="20"/>
        </w:rPr>
        <w:t xml:space="preserve"> w </w:t>
      </w:r>
      <w:r w:rsidR="00854A15" w:rsidRPr="00AE6F96">
        <w:rPr>
          <w:rFonts w:ascii="Arial" w:hAnsi="Arial" w:cs="Arial"/>
          <w:sz w:val="20"/>
          <w:szCs w:val="20"/>
        </w:rPr>
        <w:t>Zgłobicach</w:t>
      </w:r>
      <w:r w:rsidRPr="00AE6F96">
        <w:rPr>
          <w:rFonts w:ascii="Arial" w:hAnsi="Arial" w:cs="Arial"/>
          <w:i/>
          <w:sz w:val="20"/>
          <w:szCs w:val="20"/>
        </w:rPr>
        <w:t xml:space="preserve">, </w:t>
      </w:r>
      <w:r w:rsidRPr="00AE6F96">
        <w:rPr>
          <w:rFonts w:ascii="Arial" w:hAnsi="Arial" w:cs="Arial"/>
          <w:sz w:val="20"/>
          <w:szCs w:val="20"/>
        </w:rPr>
        <w:t>oświadczam, co następuje:</w:t>
      </w:r>
    </w:p>
    <w:p w14:paraId="4FC9CBEC" w14:textId="77777777" w:rsidR="00552E30" w:rsidRPr="001A1F98" w:rsidRDefault="00552E30" w:rsidP="00552E30">
      <w:pPr>
        <w:rPr>
          <w:rFonts w:ascii="Arial" w:hAnsi="Arial" w:cs="Arial"/>
          <w:b/>
          <w:sz w:val="20"/>
          <w:szCs w:val="20"/>
        </w:rPr>
      </w:pPr>
    </w:p>
    <w:p w14:paraId="0BA105CA" w14:textId="77777777" w:rsidR="00552E30" w:rsidRPr="001A1F98" w:rsidRDefault="00552E30" w:rsidP="00552E30">
      <w:pPr>
        <w:shd w:val="clear" w:color="auto" w:fill="BFBFBF"/>
        <w:spacing w:line="360" w:lineRule="auto"/>
        <w:jc w:val="center"/>
        <w:rPr>
          <w:rFonts w:ascii="Arial" w:hAnsi="Arial" w:cs="Arial"/>
          <w:b/>
          <w:sz w:val="20"/>
          <w:szCs w:val="20"/>
        </w:rPr>
      </w:pPr>
      <w:r w:rsidRPr="001A1F98">
        <w:rPr>
          <w:rFonts w:ascii="Arial" w:hAnsi="Arial" w:cs="Arial"/>
          <w:b/>
          <w:sz w:val="20"/>
          <w:szCs w:val="20"/>
        </w:rPr>
        <w:t>OŚWIADCZENIA DOTYCZĄCE WYKONAWCY:</w:t>
      </w:r>
    </w:p>
    <w:p w14:paraId="3B67BCD2" w14:textId="77777777" w:rsidR="00552E30" w:rsidRPr="001A1F98" w:rsidRDefault="00552E30" w:rsidP="00552E30">
      <w:pPr>
        <w:suppressAutoHyphens w:val="0"/>
        <w:spacing w:after="120"/>
        <w:ind w:left="284"/>
        <w:contextualSpacing/>
        <w:jc w:val="both"/>
        <w:rPr>
          <w:rFonts w:ascii="Arial" w:hAnsi="Arial" w:cs="Arial"/>
          <w:sz w:val="20"/>
          <w:szCs w:val="20"/>
        </w:rPr>
      </w:pPr>
    </w:p>
    <w:p w14:paraId="15C3A519" w14:textId="28497A4B"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108</w:t>
      </w:r>
      <w:r w:rsidRPr="001A1F98">
        <w:rPr>
          <w:rFonts w:ascii="Arial" w:hAnsi="Arial" w:cs="Arial"/>
          <w:sz w:val="20"/>
          <w:szCs w:val="20"/>
        </w:rPr>
        <w:t xml:space="preserve"> ust</w:t>
      </w:r>
      <w:r w:rsidR="00146A4E" w:rsidRPr="001A1F98">
        <w:rPr>
          <w:rFonts w:ascii="Arial" w:hAnsi="Arial" w:cs="Arial"/>
          <w:sz w:val="20"/>
          <w:szCs w:val="20"/>
        </w:rPr>
        <w:t>.</w:t>
      </w:r>
      <w:r w:rsidRPr="001A1F98">
        <w:rPr>
          <w:rFonts w:ascii="Arial" w:hAnsi="Arial" w:cs="Arial"/>
          <w:sz w:val="20"/>
          <w:szCs w:val="20"/>
        </w:rPr>
        <w:t xml:space="preserve"> 1 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075D899F" w14:textId="2F0C6580" w:rsidR="00552E30" w:rsidRPr="001A1F98" w:rsidRDefault="00552E30"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 xml:space="preserve">Oświadczam, że nie podlegam wykluczeniu z postępowania na podstawie art. </w:t>
      </w:r>
      <w:r w:rsidR="00146A4E" w:rsidRPr="001A1F98">
        <w:rPr>
          <w:rFonts w:ascii="Arial" w:hAnsi="Arial" w:cs="Arial"/>
          <w:sz w:val="20"/>
          <w:szCs w:val="20"/>
        </w:rPr>
        <w:t xml:space="preserve">109 ust. 1 pkt </w:t>
      </w:r>
      <w:r w:rsidR="00304B6F" w:rsidRPr="001A1F98">
        <w:rPr>
          <w:rFonts w:ascii="Arial" w:hAnsi="Arial" w:cs="Arial"/>
          <w:sz w:val="20"/>
          <w:szCs w:val="20"/>
        </w:rPr>
        <w:t xml:space="preserve">4 </w:t>
      </w:r>
      <w:r w:rsidRPr="001A1F98">
        <w:rPr>
          <w:rFonts w:ascii="Arial" w:hAnsi="Arial" w:cs="Arial"/>
          <w:sz w:val="20"/>
          <w:szCs w:val="20"/>
        </w:rPr>
        <w:t xml:space="preserve">ustawy </w:t>
      </w:r>
      <w:proofErr w:type="spellStart"/>
      <w:r w:rsidRPr="001A1F98">
        <w:rPr>
          <w:rFonts w:ascii="Arial" w:hAnsi="Arial" w:cs="Arial"/>
          <w:sz w:val="20"/>
          <w:szCs w:val="20"/>
        </w:rPr>
        <w:t>Pzp</w:t>
      </w:r>
      <w:proofErr w:type="spellEnd"/>
      <w:r w:rsidRPr="001A1F98">
        <w:rPr>
          <w:rFonts w:ascii="Arial" w:hAnsi="Arial" w:cs="Arial"/>
          <w:sz w:val="20"/>
          <w:szCs w:val="20"/>
        </w:rPr>
        <w:t>.</w:t>
      </w:r>
    </w:p>
    <w:p w14:paraId="5AD40978" w14:textId="461BB99E" w:rsidR="00146A4E" w:rsidRPr="001A1F98" w:rsidRDefault="00304B6F" w:rsidP="00B164E2">
      <w:pPr>
        <w:numPr>
          <w:ilvl w:val="0"/>
          <w:numId w:val="11"/>
        </w:numPr>
        <w:suppressAutoHyphens w:val="0"/>
        <w:spacing w:after="120" w:line="276" w:lineRule="auto"/>
        <w:ind w:left="284" w:hanging="284"/>
        <w:jc w:val="both"/>
        <w:rPr>
          <w:rFonts w:ascii="Arial" w:hAnsi="Arial" w:cs="Arial"/>
          <w:sz w:val="20"/>
          <w:szCs w:val="20"/>
        </w:rPr>
      </w:pPr>
      <w:r w:rsidRPr="001A1F98">
        <w:rPr>
          <w:rFonts w:ascii="Arial" w:hAnsi="Arial" w:cs="Arial"/>
          <w:sz w:val="20"/>
          <w:szCs w:val="20"/>
        </w:rPr>
        <w:t>o</w:t>
      </w:r>
      <w:r w:rsidR="00146A4E" w:rsidRPr="001A1F98">
        <w:rPr>
          <w:rFonts w:ascii="Arial" w:hAnsi="Arial" w:cs="Arial"/>
          <w:sz w:val="20"/>
          <w:szCs w:val="20"/>
        </w:rPr>
        <w:t xml:space="preserve">raz wskazuję, że dokumenty na potwierdzenie tych faktów, o których mowa w Rozdziale </w:t>
      </w:r>
      <w:r w:rsidR="00854A15">
        <w:rPr>
          <w:rFonts w:ascii="Arial" w:hAnsi="Arial" w:cs="Arial"/>
          <w:sz w:val="20"/>
          <w:szCs w:val="20"/>
        </w:rPr>
        <w:t>VIII</w:t>
      </w:r>
      <w:r w:rsidR="00146A4E" w:rsidRPr="001A1F98">
        <w:rPr>
          <w:rFonts w:ascii="Arial" w:hAnsi="Arial" w:cs="Arial"/>
          <w:sz w:val="20"/>
          <w:szCs w:val="20"/>
        </w:rPr>
        <w:t xml:space="preserve"> </w:t>
      </w:r>
      <w:r w:rsidR="00854A15">
        <w:rPr>
          <w:rFonts w:ascii="Arial" w:hAnsi="Arial" w:cs="Arial"/>
          <w:sz w:val="20"/>
          <w:szCs w:val="20"/>
        </w:rPr>
        <w:t>pkt</w:t>
      </w:r>
      <w:r w:rsidR="00146A4E" w:rsidRPr="001A1F98">
        <w:rPr>
          <w:rFonts w:ascii="Arial" w:hAnsi="Arial" w:cs="Arial"/>
          <w:sz w:val="20"/>
          <w:szCs w:val="20"/>
        </w:rPr>
        <w:t xml:space="preserve">. 4 </w:t>
      </w:r>
      <w:proofErr w:type="spellStart"/>
      <w:r w:rsidR="00146A4E" w:rsidRPr="001A1F98">
        <w:rPr>
          <w:rFonts w:ascii="Arial" w:hAnsi="Arial" w:cs="Arial"/>
          <w:sz w:val="20"/>
          <w:szCs w:val="20"/>
        </w:rPr>
        <w:t>p</w:t>
      </w:r>
      <w:r w:rsidR="00854A15">
        <w:rPr>
          <w:rFonts w:ascii="Arial" w:hAnsi="Arial" w:cs="Arial"/>
          <w:sz w:val="20"/>
          <w:szCs w:val="20"/>
        </w:rPr>
        <w:t>p</w:t>
      </w:r>
      <w:r w:rsidR="00146A4E" w:rsidRPr="001A1F98">
        <w:rPr>
          <w:rFonts w:ascii="Arial" w:hAnsi="Arial" w:cs="Arial"/>
          <w:sz w:val="20"/>
          <w:szCs w:val="20"/>
        </w:rPr>
        <w:t>kt</w:t>
      </w:r>
      <w:proofErr w:type="spellEnd"/>
      <w:r w:rsidR="00146A4E" w:rsidRPr="001A1F98">
        <w:rPr>
          <w:rFonts w:ascii="Arial" w:hAnsi="Arial" w:cs="Arial"/>
          <w:sz w:val="20"/>
          <w:szCs w:val="20"/>
        </w:rPr>
        <w:t xml:space="preserve"> 2) SWZ znajdują się w formie elektronicznej pod następującymi adresami internetowymi ogólnodostępnych i bezpłatnych baz danych (należy zaznaczyć):</w:t>
      </w:r>
    </w:p>
    <w:p w14:paraId="3DE698D1" w14:textId="108C18A8" w:rsidR="00146A4E" w:rsidRPr="001A1F98" w:rsidRDefault="00146A4E" w:rsidP="00B164E2">
      <w:pPr>
        <w:suppressAutoHyphens w:val="0"/>
        <w:spacing w:after="120" w:line="276" w:lineRule="auto"/>
        <w:ind w:left="284"/>
        <w:jc w:val="both"/>
        <w:rPr>
          <w:rFonts w:ascii="Arial" w:hAnsi="Arial" w:cs="Arial"/>
          <w:sz w:val="20"/>
          <w:szCs w:val="20"/>
        </w:rPr>
      </w:pPr>
      <w:r w:rsidRPr="001A1F98">
        <w:rPr>
          <w:rFonts w:ascii="Arial" w:hAnsi="Arial" w:cs="Arial"/>
          <w:sz w:val="20"/>
          <w:szCs w:val="20"/>
        </w:rPr>
        <w:sym w:font="Symbol" w:char="F07F"/>
      </w:r>
      <w:r w:rsidR="00304B6F" w:rsidRPr="001A1F98">
        <w:rPr>
          <w:rFonts w:ascii="Arial" w:hAnsi="Arial" w:cs="Arial"/>
          <w:sz w:val="20"/>
          <w:szCs w:val="20"/>
        </w:rPr>
        <w:t xml:space="preserve">  </w:t>
      </w:r>
      <w:r w:rsidRPr="001A1F98">
        <w:rPr>
          <w:rFonts w:ascii="Arial" w:hAnsi="Arial" w:cs="Arial"/>
          <w:sz w:val="20"/>
          <w:szCs w:val="20"/>
        </w:rPr>
        <w:t xml:space="preserve"> </w:t>
      </w:r>
      <w:hyperlink r:id="rId8" w:history="1">
        <w:r w:rsidRPr="001A1F98">
          <w:rPr>
            <w:rStyle w:val="Hipercze"/>
            <w:rFonts w:ascii="Arial" w:hAnsi="Arial" w:cs="Arial"/>
            <w:sz w:val="20"/>
            <w:szCs w:val="20"/>
          </w:rPr>
          <w:t>https://prod.ceidg.gov.pl</w:t>
        </w:r>
      </w:hyperlink>
      <w:r w:rsidRPr="001A1F98">
        <w:rPr>
          <w:rFonts w:ascii="Arial" w:hAnsi="Arial" w:cs="Arial"/>
          <w:sz w:val="20"/>
          <w:szCs w:val="20"/>
        </w:rPr>
        <w:t xml:space="preserve">  </w:t>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tab/>
      </w: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hyperlink r:id="rId9" w:history="1">
        <w:r w:rsidR="00304B6F" w:rsidRPr="001A1F98">
          <w:rPr>
            <w:rStyle w:val="Hipercze"/>
            <w:rFonts w:ascii="Arial" w:hAnsi="Arial" w:cs="Arial"/>
            <w:sz w:val="20"/>
            <w:szCs w:val="20"/>
          </w:rPr>
          <w:t>https://ems.ms.gov.pl</w:t>
        </w:r>
      </w:hyperlink>
      <w:r w:rsidRPr="001A1F98">
        <w:rPr>
          <w:rFonts w:ascii="Arial" w:hAnsi="Arial" w:cs="Arial"/>
          <w:sz w:val="20"/>
          <w:szCs w:val="20"/>
        </w:rPr>
        <w:t xml:space="preserve">    </w:t>
      </w:r>
    </w:p>
    <w:p w14:paraId="33F5F674" w14:textId="5B25215D" w:rsidR="00146A4E" w:rsidRPr="001A1F98" w:rsidRDefault="00146A4E" w:rsidP="00B164E2">
      <w:pPr>
        <w:suppressAutoHyphens w:val="0"/>
        <w:spacing w:after="120" w:line="276" w:lineRule="auto"/>
        <w:ind w:left="284"/>
        <w:contextualSpacing/>
        <w:jc w:val="both"/>
        <w:rPr>
          <w:rFonts w:ascii="Arial" w:hAnsi="Arial" w:cs="Arial"/>
          <w:sz w:val="20"/>
          <w:szCs w:val="20"/>
        </w:rPr>
      </w:pPr>
      <w:r w:rsidRPr="001A1F98">
        <w:rPr>
          <w:rFonts w:ascii="Arial" w:hAnsi="Arial" w:cs="Arial"/>
          <w:sz w:val="20"/>
          <w:szCs w:val="20"/>
        </w:rPr>
        <w:sym w:font="Symbol" w:char="F07F"/>
      </w:r>
      <w:r w:rsidRPr="001A1F98">
        <w:rPr>
          <w:rFonts w:ascii="Arial" w:hAnsi="Arial" w:cs="Arial"/>
          <w:sz w:val="20"/>
          <w:szCs w:val="20"/>
        </w:rPr>
        <w:t xml:space="preserve"> </w:t>
      </w:r>
      <w:r w:rsidR="00304B6F" w:rsidRPr="001A1F98">
        <w:rPr>
          <w:rFonts w:ascii="Arial" w:hAnsi="Arial" w:cs="Arial"/>
          <w:sz w:val="20"/>
          <w:szCs w:val="20"/>
        </w:rPr>
        <w:t xml:space="preserve">  </w:t>
      </w:r>
      <w:r w:rsidRPr="001A1F98">
        <w:rPr>
          <w:rFonts w:ascii="Arial" w:hAnsi="Arial" w:cs="Arial"/>
          <w:sz w:val="20"/>
          <w:szCs w:val="20"/>
        </w:rPr>
        <w:t>inny rejestr (wskazać adres mailowy): ………………….</w:t>
      </w:r>
    </w:p>
    <w:p w14:paraId="2DEA1EB5" w14:textId="77777777" w:rsidR="00D61008" w:rsidRPr="001A1F98" w:rsidRDefault="00D61008" w:rsidP="00B164E2">
      <w:pPr>
        <w:spacing w:line="276" w:lineRule="auto"/>
        <w:jc w:val="both"/>
        <w:rPr>
          <w:rFonts w:ascii="Arial" w:hAnsi="Arial" w:cs="Arial"/>
          <w:i/>
          <w:sz w:val="20"/>
          <w:szCs w:val="20"/>
        </w:rPr>
      </w:pPr>
    </w:p>
    <w:p w14:paraId="3BD6BB35" w14:textId="4E495F70"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Oświadczam, że zachodzą w stosunku do mnie podstawy wykluczenia z postępowania na podstawie art. ………….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w:t>
      </w:r>
      <w:r w:rsidRPr="001A1F98">
        <w:rPr>
          <w:rFonts w:ascii="Arial" w:hAnsi="Arial" w:cs="Arial"/>
          <w:i/>
          <w:sz w:val="20"/>
          <w:szCs w:val="20"/>
        </w:rPr>
        <w:t xml:space="preserve">(podać mającą zastosowanie podstawę wykluczenia spośród wymienionych w art. </w:t>
      </w:r>
      <w:r w:rsidR="005B4C23" w:rsidRPr="001A1F98">
        <w:rPr>
          <w:rFonts w:ascii="Arial" w:hAnsi="Arial" w:cs="Arial"/>
          <w:i/>
          <w:sz w:val="20"/>
          <w:szCs w:val="20"/>
        </w:rPr>
        <w:t>108</w:t>
      </w:r>
      <w:r w:rsidRPr="001A1F98">
        <w:rPr>
          <w:rFonts w:ascii="Arial" w:hAnsi="Arial" w:cs="Arial"/>
          <w:i/>
          <w:sz w:val="20"/>
          <w:szCs w:val="20"/>
        </w:rPr>
        <w:t xml:space="preserve"> ust. 1 pkt </w:t>
      </w:r>
      <w:r w:rsidR="005B4C23" w:rsidRPr="001A1F98">
        <w:rPr>
          <w:rFonts w:ascii="Arial" w:hAnsi="Arial" w:cs="Arial"/>
          <w:i/>
          <w:sz w:val="20"/>
          <w:szCs w:val="20"/>
        </w:rPr>
        <w:t>1,</w:t>
      </w:r>
      <w:r w:rsidR="00604BF9">
        <w:rPr>
          <w:rFonts w:ascii="Arial" w:hAnsi="Arial" w:cs="Arial"/>
          <w:i/>
          <w:sz w:val="20"/>
          <w:szCs w:val="20"/>
        </w:rPr>
        <w:t xml:space="preserve"> </w:t>
      </w:r>
      <w:r w:rsidR="005B4C23" w:rsidRPr="001A1F98">
        <w:rPr>
          <w:rFonts w:ascii="Arial" w:hAnsi="Arial" w:cs="Arial"/>
          <w:i/>
          <w:sz w:val="20"/>
          <w:szCs w:val="20"/>
        </w:rPr>
        <w:t>2,</w:t>
      </w:r>
      <w:r w:rsidR="00604BF9">
        <w:rPr>
          <w:rFonts w:ascii="Arial" w:hAnsi="Arial" w:cs="Arial"/>
          <w:i/>
          <w:sz w:val="20"/>
          <w:szCs w:val="20"/>
        </w:rPr>
        <w:t xml:space="preserve"> </w:t>
      </w:r>
      <w:r w:rsidR="005B4C23" w:rsidRPr="001A1F98">
        <w:rPr>
          <w:rFonts w:ascii="Arial" w:hAnsi="Arial" w:cs="Arial"/>
          <w:i/>
          <w:sz w:val="20"/>
          <w:szCs w:val="20"/>
        </w:rPr>
        <w:t>5 lub art. 109 ust. 1 pkt 4</w:t>
      </w:r>
      <w:r w:rsidRPr="001A1F98">
        <w:rPr>
          <w:rFonts w:ascii="Arial" w:hAnsi="Arial" w:cs="Arial"/>
          <w:i/>
          <w:sz w:val="20"/>
          <w:szCs w:val="20"/>
        </w:rPr>
        <w:t xml:space="preserve"> ustawy </w:t>
      </w:r>
      <w:proofErr w:type="spellStart"/>
      <w:r w:rsidRPr="001A1F98">
        <w:rPr>
          <w:rFonts w:ascii="Arial" w:hAnsi="Arial" w:cs="Arial"/>
          <w:i/>
          <w:sz w:val="20"/>
          <w:szCs w:val="20"/>
        </w:rPr>
        <w:t>Pzp</w:t>
      </w:r>
      <w:proofErr w:type="spellEnd"/>
      <w:r w:rsidRPr="001A1F98">
        <w:rPr>
          <w:rFonts w:ascii="Arial" w:hAnsi="Arial" w:cs="Arial"/>
          <w:i/>
          <w:sz w:val="20"/>
          <w:szCs w:val="20"/>
        </w:rPr>
        <w:t>).</w:t>
      </w:r>
      <w:r w:rsidRPr="001A1F98">
        <w:rPr>
          <w:rFonts w:ascii="Arial" w:hAnsi="Arial" w:cs="Arial"/>
          <w:sz w:val="20"/>
          <w:szCs w:val="20"/>
        </w:rPr>
        <w:t xml:space="preserve"> </w:t>
      </w:r>
    </w:p>
    <w:p w14:paraId="37D8A650" w14:textId="1B79BE03" w:rsidR="00552E30" w:rsidRPr="001A1F98" w:rsidRDefault="00552E30" w:rsidP="00B164E2">
      <w:pPr>
        <w:spacing w:line="276" w:lineRule="auto"/>
        <w:jc w:val="both"/>
        <w:rPr>
          <w:rFonts w:ascii="Arial" w:hAnsi="Arial" w:cs="Arial"/>
          <w:sz w:val="20"/>
          <w:szCs w:val="20"/>
        </w:rPr>
      </w:pPr>
      <w:r w:rsidRPr="001A1F98">
        <w:rPr>
          <w:rFonts w:ascii="Arial" w:hAnsi="Arial" w:cs="Arial"/>
          <w:sz w:val="20"/>
          <w:szCs w:val="20"/>
        </w:rPr>
        <w:t xml:space="preserve">Jednocześnie oświadczam, że w związku z ww. okolicznością, na podstawie art. </w:t>
      </w:r>
      <w:r w:rsidR="004C0C78" w:rsidRPr="001A1F98">
        <w:rPr>
          <w:rFonts w:ascii="Arial" w:hAnsi="Arial" w:cs="Arial"/>
          <w:sz w:val="20"/>
          <w:szCs w:val="20"/>
        </w:rPr>
        <w:t>110 ust. 2</w:t>
      </w:r>
      <w:r w:rsidRPr="001A1F98">
        <w:rPr>
          <w:rFonts w:ascii="Arial" w:hAnsi="Arial" w:cs="Arial"/>
          <w:sz w:val="20"/>
          <w:szCs w:val="20"/>
        </w:rPr>
        <w:t xml:space="preserve"> ustawy </w:t>
      </w:r>
      <w:proofErr w:type="spellStart"/>
      <w:r w:rsidRPr="001A1F98">
        <w:rPr>
          <w:rFonts w:ascii="Arial" w:hAnsi="Arial" w:cs="Arial"/>
          <w:sz w:val="20"/>
          <w:szCs w:val="20"/>
        </w:rPr>
        <w:t>Pzp</w:t>
      </w:r>
      <w:proofErr w:type="spellEnd"/>
      <w:r w:rsidRPr="001A1F98">
        <w:rPr>
          <w:rFonts w:ascii="Arial" w:hAnsi="Arial" w:cs="Arial"/>
          <w:sz w:val="20"/>
          <w:szCs w:val="20"/>
        </w:rPr>
        <w:t xml:space="preserve"> podjąłem następujące środki naprawcze: </w:t>
      </w:r>
    </w:p>
    <w:p w14:paraId="0D711E89" w14:textId="77777777" w:rsidR="00552E30" w:rsidRPr="001A1F98" w:rsidRDefault="00552E30" w:rsidP="00552E30">
      <w:pPr>
        <w:jc w:val="both"/>
        <w:rPr>
          <w:rFonts w:ascii="Arial" w:hAnsi="Arial" w:cs="Arial"/>
          <w:sz w:val="20"/>
          <w:szCs w:val="20"/>
        </w:rPr>
      </w:pPr>
      <w:r w:rsidRPr="001A1F98">
        <w:rPr>
          <w:rFonts w:ascii="Arial" w:hAnsi="Arial" w:cs="Arial"/>
          <w:sz w:val="20"/>
          <w:szCs w:val="20"/>
        </w:rPr>
        <w:t>………………………………………………………………………………………………………………………………</w:t>
      </w:r>
    </w:p>
    <w:p w14:paraId="59502FFA" w14:textId="3394E2CD" w:rsidR="006B6E2E" w:rsidRDefault="00552E30" w:rsidP="00D148C8">
      <w:pPr>
        <w:spacing w:line="360" w:lineRule="auto"/>
        <w:jc w:val="both"/>
        <w:rPr>
          <w:rFonts w:ascii="Arial" w:hAnsi="Arial" w:cs="Arial"/>
          <w:sz w:val="20"/>
          <w:szCs w:val="20"/>
        </w:rPr>
      </w:pPr>
      <w:r w:rsidRPr="001A1F98">
        <w:rPr>
          <w:rFonts w:ascii="Arial" w:hAnsi="Arial" w:cs="Arial"/>
          <w:sz w:val="20"/>
          <w:szCs w:val="20"/>
        </w:rPr>
        <w:t>…………………………..……………………………………………………………..…………………...........…………</w:t>
      </w:r>
    </w:p>
    <w:p w14:paraId="6F74654D" w14:textId="5B4F9CB4" w:rsidR="00D148C8" w:rsidRPr="00D148C8" w:rsidRDefault="00D148C8" w:rsidP="004973AC">
      <w:pPr>
        <w:spacing w:line="360" w:lineRule="auto"/>
        <w:ind w:left="284" w:hanging="284"/>
        <w:jc w:val="both"/>
        <w:rPr>
          <w:rFonts w:ascii="Arial" w:hAnsi="Arial" w:cs="Arial"/>
          <w:sz w:val="20"/>
          <w:szCs w:val="20"/>
        </w:rPr>
      </w:pPr>
      <w:r w:rsidRPr="00D148C8">
        <w:rPr>
          <w:rFonts w:ascii="Arial" w:hAnsi="Arial" w:cs="Arial"/>
          <w:sz w:val="20"/>
          <w:szCs w:val="20"/>
        </w:rPr>
        <w:t xml:space="preserve">4. Oświadczam, że nie </w:t>
      </w:r>
      <w:r w:rsidR="00690233">
        <w:rPr>
          <w:rFonts w:ascii="Arial" w:hAnsi="Arial" w:cs="Arial"/>
          <w:sz w:val="20"/>
          <w:szCs w:val="20"/>
        </w:rPr>
        <w:t>zachodzą w stosunku do mnie przesłanki wykluczenia</w:t>
      </w:r>
      <w:r w:rsidRPr="00D148C8">
        <w:rPr>
          <w:rFonts w:ascii="Arial" w:hAnsi="Arial" w:cs="Arial"/>
          <w:sz w:val="20"/>
          <w:szCs w:val="20"/>
        </w:rPr>
        <w:t xml:space="preserve"> z postępowania na podstawie art.7 ust.1 ustawy z dnia 13 kwietnia 2022 r. </w:t>
      </w:r>
      <w:r w:rsidRPr="00690233">
        <w:rPr>
          <w:rFonts w:ascii="Arial" w:hAnsi="Arial" w:cs="Arial"/>
          <w:i/>
          <w:iCs/>
          <w:sz w:val="20"/>
          <w:szCs w:val="20"/>
        </w:rPr>
        <w:t xml:space="preserve">o szczególnych rozwiązaniach w zakresie przeciwdziałania </w:t>
      </w:r>
      <w:r w:rsidRPr="00690233">
        <w:rPr>
          <w:rFonts w:ascii="Arial" w:hAnsi="Arial" w:cs="Arial"/>
          <w:i/>
          <w:iCs/>
          <w:sz w:val="20"/>
          <w:szCs w:val="20"/>
        </w:rPr>
        <w:lastRenderedPageBreak/>
        <w:t>wspieraniu agresji na Ukrainę oraz służących ochronie bezpieczeństwa narodowego</w:t>
      </w:r>
      <w:r w:rsidR="004A20F6" w:rsidRPr="004A20F6">
        <w:rPr>
          <w:rFonts w:ascii="Arial" w:hAnsi="Arial" w:cs="Arial"/>
          <w:sz w:val="20"/>
          <w:szCs w:val="20"/>
        </w:rPr>
        <w:t xml:space="preserve"> (Dz.U. z 2022 r. poz.835)</w:t>
      </w:r>
      <w:r w:rsidR="00E35C26">
        <w:rPr>
          <w:rStyle w:val="Odwoanieprzypisudolnego"/>
          <w:rFonts w:ascii="Arial" w:hAnsi="Arial" w:cs="Arial"/>
          <w:sz w:val="20"/>
          <w:szCs w:val="20"/>
        </w:rPr>
        <w:footnoteReference w:id="1"/>
      </w:r>
      <w:r w:rsidRPr="004A20F6">
        <w:rPr>
          <w:rFonts w:ascii="Arial" w:hAnsi="Arial" w:cs="Arial"/>
          <w:sz w:val="20"/>
          <w:szCs w:val="20"/>
        </w:rPr>
        <w:t>.</w:t>
      </w:r>
    </w:p>
    <w:p w14:paraId="5BC97865" w14:textId="77777777" w:rsidR="009C0691" w:rsidRPr="001A1F98" w:rsidRDefault="009C0691" w:rsidP="00552E30">
      <w:pPr>
        <w:jc w:val="both"/>
        <w:rPr>
          <w:rFonts w:ascii="Arial" w:hAnsi="Arial" w:cs="Arial"/>
          <w:sz w:val="20"/>
          <w:szCs w:val="20"/>
        </w:rPr>
      </w:pPr>
    </w:p>
    <w:p w14:paraId="0FCC94E4" w14:textId="5A2667A5" w:rsidR="00552E30" w:rsidRPr="001A1F98" w:rsidRDefault="00552E30" w:rsidP="00552E30">
      <w:pPr>
        <w:shd w:val="clear" w:color="auto" w:fill="BFBFBF"/>
        <w:spacing w:line="276" w:lineRule="auto"/>
        <w:jc w:val="both"/>
        <w:rPr>
          <w:rFonts w:ascii="Arial" w:hAnsi="Arial" w:cs="Arial"/>
          <w:b/>
          <w:sz w:val="20"/>
          <w:szCs w:val="20"/>
        </w:rPr>
      </w:pPr>
      <w:r w:rsidRPr="001A1F98">
        <w:rPr>
          <w:rFonts w:ascii="Arial" w:hAnsi="Arial" w:cs="Arial"/>
          <w:b/>
          <w:sz w:val="20"/>
          <w:szCs w:val="20"/>
        </w:rPr>
        <w:t xml:space="preserve">OŚWIADCZENIE DOTYCZĄCE PODMIOTU, NA KTÓREGO ZASOBY POWOŁUJE SIĘ WYKONAWCA: </w:t>
      </w:r>
    </w:p>
    <w:p w14:paraId="36789D0F" w14:textId="77777777" w:rsidR="00552E30" w:rsidRPr="001A1F98" w:rsidRDefault="00552E30" w:rsidP="00552E30">
      <w:pPr>
        <w:shd w:val="clear" w:color="auto" w:fill="BFBFBF"/>
        <w:spacing w:line="276" w:lineRule="auto"/>
        <w:jc w:val="both"/>
        <w:rPr>
          <w:rFonts w:ascii="Arial" w:hAnsi="Arial" w:cs="Arial"/>
          <w:b/>
          <w:sz w:val="18"/>
          <w:szCs w:val="18"/>
        </w:rPr>
      </w:pPr>
      <w:r w:rsidRPr="001A1F98">
        <w:rPr>
          <w:rFonts w:ascii="Arial" w:hAnsi="Arial" w:cs="Arial"/>
          <w:b/>
          <w:sz w:val="18"/>
          <w:szCs w:val="18"/>
        </w:rPr>
        <w:t>(wypełnić jeśli dotyczy)</w:t>
      </w:r>
    </w:p>
    <w:p w14:paraId="4C2E250F" w14:textId="77777777" w:rsidR="00552E30" w:rsidRPr="001A1F98" w:rsidRDefault="00552E30" w:rsidP="00552E30">
      <w:pPr>
        <w:spacing w:line="276" w:lineRule="auto"/>
        <w:rPr>
          <w:rFonts w:ascii="Arial" w:hAnsi="Arial" w:cs="Arial"/>
          <w:sz w:val="20"/>
          <w:szCs w:val="20"/>
        </w:rPr>
      </w:pPr>
    </w:p>
    <w:p w14:paraId="21509DC6" w14:textId="7BAD8D87" w:rsidR="00552E30" w:rsidRPr="001A1F98"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 stosunku do następującego/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podmiotu/</w:t>
      </w:r>
      <w:proofErr w:type="spellStart"/>
      <w:r w:rsidRPr="001A1F98">
        <w:rPr>
          <w:rFonts w:ascii="Arial" w:hAnsi="Arial" w:cs="Arial"/>
          <w:sz w:val="20"/>
          <w:szCs w:val="20"/>
        </w:rPr>
        <w:t>tów</w:t>
      </w:r>
      <w:proofErr w:type="spellEnd"/>
      <w:r w:rsidRPr="001A1F98">
        <w:rPr>
          <w:rFonts w:ascii="Arial" w:hAnsi="Arial" w:cs="Arial"/>
          <w:sz w:val="20"/>
          <w:szCs w:val="20"/>
        </w:rPr>
        <w:t>, na którego/</w:t>
      </w:r>
      <w:proofErr w:type="spellStart"/>
      <w:r w:rsidRPr="001A1F98">
        <w:rPr>
          <w:rFonts w:ascii="Arial" w:hAnsi="Arial" w:cs="Arial"/>
          <w:sz w:val="20"/>
          <w:szCs w:val="20"/>
        </w:rPr>
        <w:t>ych</w:t>
      </w:r>
      <w:proofErr w:type="spellEnd"/>
      <w:r w:rsidRPr="001A1F98">
        <w:rPr>
          <w:rFonts w:ascii="Arial" w:hAnsi="Arial" w:cs="Arial"/>
          <w:sz w:val="20"/>
          <w:szCs w:val="20"/>
        </w:rPr>
        <w:t xml:space="preserve"> zasoby powołuję się w niniejszym postępowaniu</w:t>
      </w:r>
      <w:r w:rsidR="00D148C8">
        <w:rPr>
          <w:rFonts w:ascii="Arial" w:hAnsi="Arial" w:cs="Arial"/>
          <w:sz w:val="20"/>
          <w:szCs w:val="20"/>
        </w:rPr>
        <w:t xml:space="preserve"> </w:t>
      </w:r>
      <w:r w:rsidRPr="001A1F98">
        <w:rPr>
          <w:rFonts w:ascii="Arial" w:hAnsi="Arial" w:cs="Arial"/>
          <w:sz w:val="20"/>
          <w:szCs w:val="20"/>
        </w:rPr>
        <w:t xml:space="preserve"> tj.: </w:t>
      </w:r>
    </w:p>
    <w:p w14:paraId="2CC168EE" w14:textId="77777777" w:rsidR="00552E30" w:rsidRPr="001A1F98" w:rsidRDefault="00552E30" w:rsidP="00552E30">
      <w:pPr>
        <w:spacing w:line="276" w:lineRule="auto"/>
        <w:rPr>
          <w:rFonts w:ascii="Arial" w:hAnsi="Arial" w:cs="Arial"/>
          <w:sz w:val="20"/>
          <w:szCs w:val="20"/>
        </w:rPr>
      </w:pPr>
    </w:p>
    <w:p w14:paraId="12E34E8D"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354933C4"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2AA24730" w14:textId="77777777" w:rsidR="00552E30" w:rsidRPr="001A1F98" w:rsidRDefault="00552E30" w:rsidP="005B6B17">
      <w:pPr>
        <w:rPr>
          <w:rFonts w:ascii="Arial" w:hAnsi="Arial" w:cs="Arial"/>
          <w:i/>
          <w:sz w:val="20"/>
          <w:szCs w:val="20"/>
        </w:rPr>
      </w:pPr>
    </w:p>
    <w:p w14:paraId="2E91D1A2" w14:textId="77777777" w:rsidR="00552E30" w:rsidRPr="001A1F98" w:rsidRDefault="00552E30" w:rsidP="003948FF">
      <w:pPr>
        <w:numPr>
          <w:ilvl w:val="3"/>
          <w:numId w:val="5"/>
        </w:numPr>
        <w:ind w:left="284" w:hanging="284"/>
        <w:rPr>
          <w:rFonts w:ascii="Arial" w:hAnsi="Arial" w:cs="Arial"/>
          <w:sz w:val="20"/>
          <w:szCs w:val="20"/>
        </w:rPr>
      </w:pPr>
      <w:r w:rsidRPr="001A1F98">
        <w:rPr>
          <w:rFonts w:ascii="Arial" w:hAnsi="Arial" w:cs="Arial"/>
          <w:sz w:val="20"/>
          <w:szCs w:val="20"/>
        </w:rPr>
        <w:t>……………………………………………………………………………………………………………………….….</w:t>
      </w:r>
    </w:p>
    <w:p w14:paraId="2B23FB7C"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E739067" w14:textId="77777777" w:rsidR="00552E30" w:rsidRPr="001A1F98" w:rsidRDefault="00552E30" w:rsidP="00552E30">
      <w:pPr>
        <w:spacing w:line="276" w:lineRule="auto"/>
        <w:jc w:val="center"/>
        <w:rPr>
          <w:rFonts w:ascii="Arial" w:hAnsi="Arial" w:cs="Arial"/>
          <w:i/>
          <w:sz w:val="18"/>
          <w:szCs w:val="18"/>
        </w:rPr>
      </w:pPr>
    </w:p>
    <w:p w14:paraId="5277766A" w14:textId="797A9F49" w:rsidR="00552E30" w:rsidRPr="001A1F98" w:rsidRDefault="00552E30" w:rsidP="00D148C8">
      <w:pPr>
        <w:spacing w:line="276" w:lineRule="auto"/>
        <w:jc w:val="both"/>
        <w:rPr>
          <w:rFonts w:ascii="Arial" w:hAnsi="Arial" w:cs="Arial"/>
          <w:sz w:val="20"/>
          <w:szCs w:val="20"/>
        </w:rPr>
      </w:pPr>
      <w:r w:rsidRPr="001A1F98">
        <w:rPr>
          <w:rFonts w:ascii="Arial" w:hAnsi="Arial" w:cs="Arial"/>
          <w:sz w:val="20"/>
          <w:szCs w:val="20"/>
        </w:rPr>
        <w:t>nie zachodzą podstawy wykluczenia z postępowania o udzielenie zamówienia</w:t>
      </w:r>
      <w:r w:rsidR="006B6E2E">
        <w:rPr>
          <w:rFonts w:ascii="Arial" w:hAnsi="Arial" w:cs="Arial"/>
          <w:sz w:val="20"/>
          <w:szCs w:val="20"/>
        </w:rPr>
        <w:t xml:space="preserve"> wymienione dla Wykonawcy</w:t>
      </w:r>
      <w:r w:rsidRPr="001A1F98">
        <w:rPr>
          <w:rFonts w:ascii="Arial" w:hAnsi="Arial" w:cs="Arial"/>
          <w:sz w:val="20"/>
          <w:szCs w:val="20"/>
        </w:rPr>
        <w:t>.</w:t>
      </w:r>
    </w:p>
    <w:p w14:paraId="0C9F97E0" w14:textId="287B3C14" w:rsidR="00552E30" w:rsidRPr="001A1F98" w:rsidRDefault="00552E30" w:rsidP="00552E30">
      <w:pPr>
        <w:suppressAutoHyphens w:val="0"/>
        <w:jc w:val="both"/>
        <w:rPr>
          <w:rFonts w:ascii="Arial" w:eastAsia="Calibri" w:hAnsi="Arial" w:cs="Arial"/>
          <w:b/>
          <w:sz w:val="20"/>
          <w:szCs w:val="20"/>
          <w:lang w:eastAsia="en-US"/>
        </w:rPr>
      </w:pPr>
    </w:p>
    <w:p w14:paraId="61921BA7"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20"/>
          <w:szCs w:val="20"/>
          <w:lang w:eastAsia="en-US"/>
        </w:rPr>
        <w:t xml:space="preserve">OŚWIADCZENIE DOTYCZĄCE PODWYKONAWCY NIEBĘDĄCEGO PODMIOTEM, NA KTÓREGO ZASOBY POWOŁUJE SIĘ WYKONAWCA: </w:t>
      </w:r>
    </w:p>
    <w:p w14:paraId="3D3BC71C" w14:textId="77777777" w:rsidR="00552E30" w:rsidRPr="001A1F98" w:rsidRDefault="00552E30" w:rsidP="00552E30">
      <w:pPr>
        <w:shd w:val="clear" w:color="auto" w:fill="BFBFBF"/>
        <w:suppressAutoHyphens w:val="0"/>
        <w:spacing w:line="276" w:lineRule="auto"/>
        <w:jc w:val="both"/>
        <w:rPr>
          <w:rFonts w:ascii="Arial" w:eastAsia="Calibri" w:hAnsi="Arial" w:cs="Arial"/>
          <w:b/>
          <w:sz w:val="20"/>
          <w:szCs w:val="20"/>
          <w:lang w:eastAsia="en-US"/>
        </w:rPr>
      </w:pPr>
      <w:r w:rsidRPr="001A1F98">
        <w:rPr>
          <w:rFonts w:ascii="Arial" w:eastAsia="Calibri" w:hAnsi="Arial" w:cs="Arial"/>
          <w:b/>
          <w:sz w:val="18"/>
          <w:szCs w:val="18"/>
          <w:lang w:eastAsia="en-US"/>
        </w:rPr>
        <w:t>(wypełnić jeśli dotyczy)</w:t>
      </w:r>
    </w:p>
    <w:p w14:paraId="39525729" w14:textId="77777777" w:rsidR="00552E30" w:rsidRPr="001A1F98" w:rsidRDefault="00552E30" w:rsidP="00552E30">
      <w:pPr>
        <w:suppressAutoHyphens w:val="0"/>
        <w:jc w:val="both"/>
        <w:rPr>
          <w:rFonts w:ascii="Arial" w:eastAsia="Calibri" w:hAnsi="Arial" w:cs="Arial"/>
          <w:b/>
          <w:sz w:val="20"/>
          <w:szCs w:val="20"/>
          <w:lang w:eastAsia="en-US"/>
        </w:rPr>
      </w:pPr>
    </w:p>
    <w:p w14:paraId="26E69F81"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Oświadczam, że w stosunku do następującego/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podmiotu/</w:t>
      </w:r>
      <w:proofErr w:type="spellStart"/>
      <w:r w:rsidRPr="001A1F98">
        <w:rPr>
          <w:rFonts w:ascii="Arial" w:eastAsia="Calibri" w:hAnsi="Arial" w:cs="Arial"/>
          <w:sz w:val="20"/>
          <w:szCs w:val="20"/>
          <w:lang w:eastAsia="en-US"/>
        </w:rPr>
        <w:t>tów</w:t>
      </w:r>
      <w:proofErr w:type="spellEnd"/>
      <w:r w:rsidRPr="001A1F98">
        <w:rPr>
          <w:rFonts w:ascii="Arial" w:eastAsia="Calibri" w:hAnsi="Arial" w:cs="Arial"/>
          <w:sz w:val="20"/>
          <w:szCs w:val="20"/>
          <w:lang w:eastAsia="en-US"/>
        </w:rPr>
        <w:t>, będącego/</w:t>
      </w:r>
      <w:proofErr w:type="spellStart"/>
      <w:r w:rsidRPr="001A1F98">
        <w:rPr>
          <w:rFonts w:ascii="Arial" w:eastAsia="Calibri" w:hAnsi="Arial" w:cs="Arial"/>
          <w:sz w:val="20"/>
          <w:szCs w:val="20"/>
          <w:lang w:eastAsia="en-US"/>
        </w:rPr>
        <w:t>ych</w:t>
      </w:r>
      <w:proofErr w:type="spellEnd"/>
      <w:r w:rsidRPr="001A1F98">
        <w:rPr>
          <w:rFonts w:ascii="Arial" w:eastAsia="Calibri" w:hAnsi="Arial" w:cs="Arial"/>
          <w:sz w:val="20"/>
          <w:szCs w:val="20"/>
          <w:lang w:eastAsia="en-US"/>
        </w:rPr>
        <w:t xml:space="preserve"> podwykonawcą/</w:t>
      </w:r>
      <w:proofErr w:type="spellStart"/>
      <w:r w:rsidRPr="001A1F98">
        <w:rPr>
          <w:rFonts w:ascii="Arial" w:eastAsia="Calibri" w:hAnsi="Arial" w:cs="Arial"/>
          <w:sz w:val="20"/>
          <w:szCs w:val="20"/>
          <w:lang w:eastAsia="en-US"/>
        </w:rPr>
        <w:t>ami</w:t>
      </w:r>
      <w:proofErr w:type="spellEnd"/>
      <w:r w:rsidRPr="001A1F98">
        <w:rPr>
          <w:rFonts w:ascii="Arial" w:eastAsia="Calibri" w:hAnsi="Arial" w:cs="Arial"/>
          <w:sz w:val="20"/>
          <w:szCs w:val="20"/>
          <w:lang w:eastAsia="en-US"/>
        </w:rPr>
        <w:t>, tj.: </w:t>
      </w:r>
    </w:p>
    <w:p w14:paraId="7881E902" w14:textId="77777777" w:rsidR="00552E30" w:rsidRPr="001A1F98" w:rsidRDefault="00552E30" w:rsidP="00552E30">
      <w:pPr>
        <w:suppressAutoHyphens w:val="0"/>
        <w:spacing w:line="276" w:lineRule="auto"/>
        <w:jc w:val="both"/>
        <w:rPr>
          <w:rFonts w:ascii="Arial" w:eastAsia="Calibri" w:hAnsi="Arial" w:cs="Arial"/>
          <w:sz w:val="20"/>
          <w:szCs w:val="20"/>
          <w:lang w:eastAsia="en-US"/>
        </w:rPr>
      </w:pPr>
    </w:p>
    <w:p w14:paraId="2AD4E711"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5E58FC56" w14:textId="3D2E895B" w:rsidR="00552E30" w:rsidRPr="005B6B17" w:rsidRDefault="00552E30" w:rsidP="005B6B17">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6D54BA2" w14:textId="77777777" w:rsidR="00552E30" w:rsidRPr="001A1F98" w:rsidRDefault="00552E30" w:rsidP="00552E30">
      <w:pPr>
        <w:jc w:val="center"/>
        <w:rPr>
          <w:rFonts w:ascii="Arial" w:hAnsi="Arial" w:cs="Arial"/>
          <w:i/>
          <w:sz w:val="20"/>
          <w:szCs w:val="20"/>
        </w:rPr>
      </w:pPr>
    </w:p>
    <w:p w14:paraId="0FC337E8" w14:textId="77777777" w:rsidR="00552E30" w:rsidRPr="001A1F98" w:rsidRDefault="00552E30" w:rsidP="003948FF">
      <w:pPr>
        <w:numPr>
          <w:ilvl w:val="3"/>
          <w:numId w:val="12"/>
        </w:numPr>
        <w:ind w:left="284" w:hanging="284"/>
        <w:rPr>
          <w:rFonts w:ascii="Arial" w:hAnsi="Arial" w:cs="Arial"/>
          <w:sz w:val="20"/>
          <w:szCs w:val="20"/>
        </w:rPr>
      </w:pPr>
      <w:r w:rsidRPr="001A1F98">
        <w:rPr>
          <w:rFonts w:ascii="Arial" w:hAnsi="Arial" w:cs="Arial"/>
          <w:sz w:val="20"/>
          <w:szCs w:val="20"/>
        </w:rPr>
        <w:t>……………………………………………………………………………………………………………….………….</w:t>
      </w:r>
    </w:p>
    <w:p w14:paraId="4F447FA5" w14:textId="77777777" w:rsidR="00552E30" w:rsidRPr="001A1F98" w:rsidRDefault="00552E30" w:rsidP="00552E30">
      <w:pPr>
        <w:rPr>
          <w:rFonts w:ascii="Arial" w:hAnsi="Arial" w:cs="Arial"/>
          <w:i/>
          <w:sz w:val="18"/>
          <w:szCs w:val="18"/>
        </w:rPr>
      </w:pPr>
      <w:r w:rsidRPr="001A1F98">
        <w:rPr>
          <w:rFonts w:ascii="Arial" w:hAnsi="Arial" w:cs="Arial"/>
          <w:i/>
          <w:sz w:val="18"/>
          <w:szCs w:val="18"/>
        </w:rPr>
        <w:t xml:space="preserve">        (podać pełną nazwę/firmę, adres, a także w zależności od podmiotu: NIP/PESEL, KRS/</w:t>
      </w:r>
      <w:proofErr w:type="spellStart"/>
      <w:r w:rsidRPr="001A1F98">
        <w:rPr>
          <w:rFonts w:ascii="Arial" w:hAnsi="Arial" w:cs="Arial"/>
          <w:i/>
          <w:sz w:val="18"/>
          <w:szCs w:val="18"/>
        </w:rPr>
        <w:t>CEiDG</w:t>
      </w:r>
      <w:proofErr w:type="spellEnd"/>
      <w:r w:rsidRPr="001A1F98">
        <w:rPr>
          <w:rFonts w:ascii="Arial" w:hAnsi="Arial" w:cs="Arial"/>
          <w:i/>
          <w:sz w:val="18"/>
          <w:szCs w:val="18"/>
        </w:rPr>
        <w:t>)</w:t>
      </w:r>
    </w:p>
    <w:p w14:paraId="11E1B7E8" w14:textId="77777777" w:rsidR="00552E30" w:rsidRPr="001A1F98" w:rsidRDefault="00552E30" w:rsidP="00552E30">
      <w:pPr>
        <w:suppressAutoHyphens w:val="0"/>
        <w:spacing w:line="276" w:lineRule="auto"/>
        <w:ind w:left="426"/>
        <w:jc w:val="center"/>
        <w:rPr>
          <w:rFonts w:ascii="Arial" w:eastAsia="Calibri" w:hAnsi="Arial" w:cs="Arial"/>
          <w:sz w:val="20"/>
          <w:szCs w:val="20"/>
          <w:lang w:eastAsia="en-US"/>
        </w:rPr>
      </w:pPr>
    </w:p>
    <w:p w14:paraId="67A79355" w14:textId="1F3B4ABA" w:rsidR="00D148C8" w:rsidRPr="001A1F98" w:rsidRDefault="00552E30" w:rsidP="00304B6F">
      <w:pPr>
        <w:suppressAutoHyphens w:val="0"/>
        <w:spacing w:after="120" w:line="276" w:lineRule="auto"/>
        <w:jc w:val="both"/>
        <w:rPr>
          <w:rFonts w:ascii="Arial" w:eastAsia="Calibri" w:hAnsi="Arial" w:cs="Arial"/>
          <w:sz w:val="20"/>
          <w:szCs w:val="20"/>
          <w:lang w:eastAsia="en-US"/>
        </w:rPr>
      </w:pPr>
      <w:r w:rsidRPr="001A1F98">
        <w:rPr>
          <w:rFonts w:ascii="Arial" w:eastAsia="Calibri" w:hAnsi="Arial" w:cs="Arial"/>
          <w:sz w:val="20"/>
          <w:szCs w:val="20"/>
          <w:lang w:eastAsia="en-US"/>
        </w:rPr>
        <w:t>nie zachodzą podstawy wykluczenia z postępowania o udzielenie zamówienia</w:t>
      </w:r>
      <w:r w:rsidR="006B6E2E">
        <w:rPr>
          <w:rFonts w:ascii="Arial" w:eastAsia="Calibri" w:hAnsi="Arial" w:cs="Arial"/>
          <w:sz w:val="20"/>
          <w:szCs w:val="20"/>
          <w:lang w:eastAsia="en-US"/>
        </w:rPr>
        <w:t xml:space="preserve"> </w:t>
      </w:r>
      <w:r w:rsidR="006B6E2E">
        <w:rPr>
          <w:rFonts w:ascii="Arial" w:hAnsi="Arial" w:cs="Arial"/>
          <w:sz w:val="20"/>
          <w:szCs w:val="20"/>
        </w:rPr>
        <w:t>wymienione dla Wykonawcy</w:t>
      </w:r>
      <w:r w:rsidRPr="001A1F98">
        <w:rPr>
          <w:rFonts w:ascii="Arial" w:eastAsia="Calibri" w:hAnsi="Arial" w:cs="Arial"/>
          <w:sz w:val="20"/>
          <w:szCs w:val="20"/>
          <w:lang w:eastAsia="en-US"/>
        </w:rPr>
        <w:t>.</w:t>
      </w:r>
    </w:p>
    <w:p w14:paraId="4AC705A9" w14:textId="77777777" w:rsidR="00552E30" w:rsidRPr="001A1F98" w:rsidRDefault="00552E30" w:rsidP="00552E30">
      <w:pPr>
        <w:ind w:left="6381" w:firstLine="709"/>
        <w:jc w:val="both"/>
        <w:rPr>
          <w:rFonts w:ascii="Arial" w:hAnsi="Arial" w:cs="Arial"/>
          <w:iCs/>
          <w:sz w:val="20"/>
          <w:szCs w:val="20"/>
        </w:rPr>
      </w:pPr>
    </w:p>
    <w:p w14:paraId="5030EF2C" w14:textId="77777777" w:rsidR="00552E30" w:rsidRPr="001A1F98" w:rsidRDefault="00552E30" w:rsidP="00552E30">
      <w:pPr>
        <w:shd w:val="clear" w:color="auto" w:fill="BFBFBF"/>
        <w:spacing w:line="360" w:lineRule="auto"/>
        <w:jc w:val="both"/>
        <w:rPr>
          <w:rFonts w:ascii="Arial" w:hAnsi="Arial" w:cs="Arial"/>
          <w:b/>
          <w:sz w:val="20"/>
          <w:szCs w:val="20"/>
        </w:rPr>
      </w:pPr>
      <w:r w:rsidRPr="001A1F98">
        <w:rPr>
          <w:rFonts w:ascii="Arial" w:hAnsi="Arial" w:cs="Arial"/>
          <w:b/>
          <w:sz w:val="20"/>
          <w:szCs w:val="20"/>
        </w:rPr>
        <w:t>OŚWIADCZENIE DOTYCZĄCE PODANYCH INFORMACJI:</w:t>
      </w:r>
    </w:p>
    <w:p w14:paraId="00544F78" w14:textId="77777777" w:rsidR="00552E30" w:rsidRPr="001A1F98" w:rsidRDefault="00552E30" w:rsidP="00552E30">
      <w:pPr>
        <w:spacing w:line="276" w:lineRule="auto"/>
        <w:jc w:val="both"/>
        <w:rPr>
          <w:rFonts w:ascii="Arial" w:hAnsi="Arial" w:cs="Arial"/>
          <w:sz w:val="20"/>
          <w:szCs w:val="20"/>
        </w:rPr>
      </w:pPr>
    </w:p>
    <w:p w14:paraId="72BD82F8" w14:textId="4863EAD3" w:rsidR="00977371" w:rsidRDefault="00552E30" w:rsidP="00552E30">
      <w:pPr>
        <w:spacing w:line="276" w:lineRule="auto"/>
        <w:jc w:val="both"/>
        <w:rPr>
          <w:rFonts w:ascii="Arial" w:hAnsi="Arial" w:cs="Arial"/>
          <w:sz w:val="20"/>
          <w:szCs w:val="20"/>
        </w:rPr>
      </w:pPr>
      <w:r w:rsidRPr="001A1F98">
        <w:rPr>
          <w:rFonts w:ascii="Arial" w:hAnsi="Arial"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3C348D60" w14:textId="77777777" w:rsidR="005B6B17" w:rsidRPr="001A1F98" w:rsidRDefault="005B6B17" w:rsidP="00552E30">
      <w:pPr>
        <w:spacing w:line="276" w:lineRule="auto"/>
        <w:jc w:val="both"/>
        <w:rPr>
          <w:rFonts w:ascii="Arial" w:hAnsi="Arial" w:cs="Arial"/>
          <w:sz w:val="20"/>
          <w:szCs w:val="20"/>
        </w:rPr>
      </w:pPr>
    </w:p>
    <w:p w14:paraId="29B03144" w14:textId="1A3FE0BA" w:rsidR="00E35C26" w:rsidRPr="001A1F98" w:rsidRDefault="00E35C26" w:rsidP="00552E30">
      <w:pPr>
        <w:spacing w:line="276" w:lineRule="auto"/>
        <w:jc w:val="both"/>
        <w:rPr>
          <w:rFonts w:ascii="Arial" w:hAnsi="Arial" w:cs="Arial"/>
          <w:sz w:val="20"/>
          <w:szCs w:val="20"/>
        </w:rPr>
      </w:pPr>
      <w:r>
        <w:rPr>
          <w:rFonts w:ascii="Arial" w:hAnsi="Arial" w:cs="Arial"/>
          <w:sz w:val="20"/>
          <w:szCs w:val="20"/>
        </w:rPr>
        <w:t xml:space="preserve">                                                                                                          </w:t>
      </w:r>
    </w:p>
    <w:p w14:paraId="7C835621" w14:textId="77777777" w:rsidR="005B6B17" w:rsidRDefault="005B6B17" w:rsidP="00977371">
      <w:pPr>
        <w:pStyle w:val="rozdzia"/>
        <w:rPr>
          <w:rFonts w:ascii="Arial" w:hAnsi="Arial" w:cs="Arial"/>
          <w:color w:val="000000" w:themeColor="text1"/>
        </w:rPr>
      </w:pPr>
    </w:p>
    <w:p w14:paraId="2F3D9748" w14:textId="558C37E8" w:rsidR="00977371" w:rsidRPr="00854A15" w:rsidRDefault="00977371" w:rsidP="00977371">
      <w:pPr>
        <w:pStyle w:val="rozdzia"/>
        <w:rPr>
          <w:rFonts w:ascii="Arial" w:hAnsi="Arial" w:cs="Arial"/>
          <w:color w:val="000000" w:themeColor="text1"/>
        </w:rPr>
      </w:pPr>
      <w:r w:rsidRPr="00854A15">
        <w:rPr>
          <w:rFonts w:ascii="Arial" w:hAnsi="Arial" w:cs="Arial"/>
          <w:color w:val="000000" w:themeColor="text1"/>
        </w:rPr>
        <w:t>UWAGA:</w:t>
      </w:r>
    </w:p>
    <w:p w14:paraId="22A0D3FF"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W przypadku Wykonawców wspólnie ubiegających się o udzielenie zamówienia wymóg złożenia</w:t>
      </w:r>
      <w:r w:rsidRPr="005A5A73">
        <w:rPr>
          <w:rFonts w:ascii="Arial" w:hAnsi="Arial" w:cs="Arial"/>
          <w:b w:val="0"/>
          <w:bCs/>
          <w:sz w:val="18"/>
          <w:u w:val="none"/>
        </w:rPr>
        <w:t xml:space="preserve"> </w:t>
      </w:r>
      <w:r w:rsidRPr="005A5A73">
        <w:rPr>
          <w:rFonts w:ascii="Arial" w:hAnsi="Arial" w:cs="Arial"/>
          <w:b w:val="0"/>
          <w:bCs/>
          <w:u w:val="none"/>
        </w:rPr>
        <w:t>niniejszego oświadczenia dotyczy każdego z wykonawców</w:t>
      </w:r>
    </w:p>
    <w:p w14:paraId="0EF1A9C4" w14:textId="77777777" w:rsidR="005A5A73" w:rsidRPr="005A5A73" w:rsidRDefault="005A5A73" w:rsidP="005A5A73">
      <w:pPr>
        <w:pStyle w:val="rozdzia"/>
        <w:numPr>
          <w:ilvl w:val="0"/>
          <w:numId w:val="30"/>
        </w:numPr>
        <w:rPr>
          <w:rFonts w:ascii="Arial" w:hAnsi="Arial" w:cs="Arial"/>
          <w:b w:val="0"/>
          <w:bCs/>
          <w:u w:val="none"/>
        </w:rPr>
      </w:pPr>
      <w:r w:rsidRPr="005A5A73">
        <w:rPr>
          <w:rFonts w:ascii="Arial" w:hAnsi="Arial" w:cs="Arial"/>
          <w:b w:val="0"/>
          <w:bCs/>
          <w:u w:val="none"/>
        </w:rPr>
        <w:t>Zamawiający zaleca przed podpisaniem, zapisanie dokumentu w formacie .pdf</w:t>
      </w:r>
    </w:p>
    <w:p w14:paraId="724A1A04" w14:textId="373D17C5" w:rsidR="00552E30" w:rsidRPr="005B6B17" w:rsidRDefault="005A5A73" w:rsidP="005B6B17">
      <w:pPr>
        <w:pStyle w:val="rozdzia"/>
        <w:numPr>
          <w:ilvl w:val="0"/>
          <w:numId w:val="30"/>
        </w:numPr>
        <w:rPr>
          <w:rFonts w:ascii="Arial" w:hAnsi="Arial" w:cs="Arial"/>
          <w:b w:val="0"/>
          <w:bCs/>
          <w:u w:val="none"/>
        </w:rPr>
      </w:pPr>
      <w:r w:rsidRPr="005A5A73">
        <w:rPr>
          <w:rFonts w:ascii="Arial" w:hAnsi="Arial" w:cs="Arial"/>
          <w:b w:val="0"/>
          <w:bCs/>
          <w:u w:val="none"/>
        </w:rPr>
        <w:t>Dokument należy wypełnić i podpisać kwalifikowalnym podpisem elektronicznym lub podpisem zaufanym lub podpisem osobistym.</w:t>
      </w:r>
    </w:p>
    <w:sectPr w:rsidR="00552E30" w:rsidRPr="005B6B17" w:rsidSect="001A1F98">
      <w:footerReference w:type="even" r:id="rId10"/>
      <w:footerReference w:type="default" r:id="rId11"/>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D5324" w14:textId="77777777" w:rsidR="00F77194" w:rsidRDefault="00F77194" w:rsidP="00552E30">
      <w:r>
        <w:separator/>
      </w:r>
    </w:p>
  </w:endnote>
  <w:endnote w:type="continuationSeparator" w:id="0">
    <w:p w14:paraId="029E3E97" w14:textId="77777777" w:rsidR="00F77194" w:rsidRDefault="00F77194"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Pr="00277946">
      <w:rPr>
        <w:rStyle w:val="Numerstrony"/>
        <w:rFonts w:ascii="Arial" w:hAnsi="Arial" w:cs="Arial"/>
        <w:noProof/>
        <w:sz w:val="16"/>
        <w:szCs w:val="16"/>
      </w:rPr>
      <w:t>24</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86005" w14:textId="77777777" w:rsidR="00F77194" w:rsidRDefault="00F77194" w:rsidP="00552E30">
      <w:r>
        <w:separator/>
      </w:r>
    </w:p>
  </w:footnote>
  <w:footnote w:type="continuationSeparator" w:id="0">
    <w:p w14:paraId="5C802DF1" w14:textId="77777777" w:rsidR="00F77194" w:rsidRDefault="00F77194" w:rsidP="00552E30">
      <w:r>
        <w:continuationSeparator/>
      </w:r>
    </w:p>
  </w:footnote>
  <w:footnote w:id="1">
    <w:p w14:paraId="09A650A5" w14:textId="48F5868F" w:rsidR="00E35C26" w:rsidRPr="00E35C26" w:rsidRDefault="00E35C26" w:rsidP="00E35C26">
      <w:pPr>
        <w:jc w:val="both"/>
        <w:rPr>
          <w:rFonts w:ascii="Arial" w:eastAsiaTheme="minorHAnsi" w:hAnsi="Arial" w:cs="Arial"/>
          <w:color w:val="222222"/>
          <w:sz w:val="16"/>
          <w:szCs w:val="16"/>
          <w:lang w:eastAsia="en-US"/>
        </w:rPr>
      </w:pPr>
      <w:r w:rsidRPr="00E35C26">
        <w:rPr>
          <w:rFonts w:ascii="Arial" w:eastAsiaTheme="minorHAnsi" w:hAnsi="Arial" w:cs="Arial"/>
          <w:sz w:val="16"/>
          <w:szCs w:val="16"/>
          <w:vertAlign w:val="superscript"/>
          <w:lang w:eastAsia="en-US"/>
        </w:rPr>
        <w:footnoteRef/>
      </w:r>
      <w:r w:rsidRPr="00E35C26">
        <w:rPr>
          <w:rFonts w:ascii="Arial" w:eastAsiaTheme="minorHAnsi" w:hAnsi="Arial" w:cs="Arial"/>
          <w:sz w:val="16"/>
          <w:szCs w:val="16"/>
          <w:lang w:eastAsia="en-US"/>
        </w:rP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postępowania o udzielenie zamówienia publicznego lub konkursu prowadzonego na podstawie ustawy Pzp wyklucza się:</w:t>
      </w:r>
    </w:p>
    <w:p w14:paraId="4C7078FF"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DEAB2D" w14:textId="77777777" w:rsidR="00E35C26" w:rsidRPr="00E35C26" w:rsidRDefault="00E35C26" w:rsidP="00E35C26">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599D57"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09A1317" w14:textId="56F5CABA" w:rsidR="00E35C26" w:rsidRDefault="00E35C26">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29"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310906041">
    <w:abstractNumId w:val="0"/>
  </w:num>
  <w:num w:numId="2" w16cid:durableId="1152138028">
    <w:abstractNumId w:val="1"/>
  </w:num>
  <w:num w:numId="3" w16cid:durableId="558783246">
    <w:abstractNumId w:val="9"/>
  </w:num>
  <w:num w:numId="4" w16cid:durableId="1644695689">
    <w:abstractNumId w:val="18"/>
  </w:num>
  <w:num w:numId="5" w16cid:durableId="1475832969">
    <w:abstractNumId w:val="7"/>
  </w:num>
  <w:num w:numId="6" w16cid:durableId="487358002">
    <w:abstractNumId w:val="24"/>
  </w:num>
  <w:num w:numId="7" w16cid:durableId="319038286">
    <w:abstractNumId w:val="29"/>
  </w:num>
  <w:num w:numId="8" w16cid:durableId="1939211249">
    <w:abstractNumId w:val="21"/>
  </w:num>
  <w:num w:numId="9" w16cid:durableId="1432554082">
    <w:abstractNumId w:val="26"/>
  </w:num>
  <w:num w:numId="10" w16cid:durableId="983048835">
    <w:abstractNumId w:val="22"/>
  </w:num>
  <w:num w:numId="11" w16cid:durableId="1346833499">
    <w:abstractNumId w:val="27"/>
  </w:num>
  <w:num w:numId="12" w16cid:durableId="1463579537">
    <w:abstractNumId w:val="28"/>
  </w:num>
  <w:num w:numId="13" w16cid:durableId="1949850106">
    <w:abstractNumId w:val="17"/>
  </w:num>
  <w:num w:numId="14" w16cid:durableId="115687670">
    <w:abstractNumId w:val="11"/>
  </w:num>
  <w:num w:numId="15" w16cid:durableId="1938097564">
    <w:abstractNumId w:val="5"/>
  </w:num>
  <w:num w:numId="16" w16cid:durableId="1313169879">
    <w:abstractNumId w:val="2"/>
  </w:num>
  <w:num w:numId="17" w16cid:durableId="254025001">
    <w:abstractNumId w:val="12"/>
  </w:num>
  <w:num w:numId="18" w16cid:durableId="472451465">
    <w:abstractNumId w:val="15"/>
  </w:num>
  <w:num w:numId="19" w16cid:durableId="848983515">
    <w:abstractNumId w:val="14"/>
  </w:num>
  <w:num w:numId="20" w16cid:durableId="644042315">
    <w:abstractNumId w:val="25"/>
  </w:num>
  <w:num w:numId="21" w16cid:durableId="1424112400">
    <w:abstractNumId w:val="3"/>
  </w:num>
  <w:num w:numId="22" w16cid:durableId="1976566529">
    <w:abstractNumId w:val="13"/>
  </w:num>
  <w:num w:numId="23" w16cid:durableId="94324690">
    <w:abstractNumId w:val="6"/>
  </w:num>
  <w:num w:numId="24" w16cid:durableId="1591428703">
    <w:abstractNumId w:val="16"/>
  </w:num>
  <w:num w:numId="25" w16cid:durableId="1840460489">
    <w:abstractNumId w:val="20"/>
  </w:num>
  <w:num w:numId="26" w16cid:durableId="210456762">
    <w:abstractNumId w:val="8"/>
  </w:num>
  <w:num w:numId="27" w16cid:durableId="1749764513">
    <w:abstractNumId w:val="23"/>
  </w:num>
  <w:num w:numId="28" w16cid:durableId="1455711480">
    <w:abstractNumId w:val="4"/>
  </w:num>
  <w:num w:numId="29" w16cid:durableId="311833363">
    <w:abstractNumId w:val="19"/>
  </w:num>
  <w:num w:numId="30" w16cid:durableId="938670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1203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0F60"/>
    <w:rsid w:val="000515AA"/>
    <w:rsid w:val="00060683"/>
    <w:rsid w:val="000616C1"/>
    <w:rsid w:val="0006179C"/>
    <w:rsid w:val="000655F3"/>
    <w:rsid w:val="00071653"/>
    <w:rsid w:val="00072BE1"/>
    <w:rsid w:val="000732BC"/>
    <w:rsid w:val="000751D5"/>
    <w:rsid w:val="0008161E"/>
    <w:rsid w:val="000918C1"/>
    <w:rsid w:val="000963AF"/>
    <w:rsid w:val="000A7D02"/>
    <w:rsid w:val="000C301E"/>
    <w:rsid w:val="000C7C58"/>
    <w:rsid w:val="000D137F"/>
    <w:rsid w:val="000E168B"/>
    <w:rsid w:val="00120F74"/>
    <w:rsid w:val="00122046"/>
    <w:rsid w:val="00122558"/>
    <w:rsid w:val="001248ED"/>
    <w:rsid w:val="00141008"/>
    <w:rsid w:val="00146A4E"/>
    <w:rsid w:val="00150AAB"/>
    <w:rsid w:val="00156473"/>
    <w:rsid w:val="00163483"/>
    <w:rsid w:val="001653E4"/>
    <w:rsid w:val="0017065C"/>
    <w:rsid w:val="001817BC"/>
    <w:rsid w:val="00190D7A"/>
    <w:rsid w:val="001967E9"/>
    <w:rsid w:val="001A1286"/>
    <w:rsid w:val="001A1F98"/>
    <w:rsid w:val="001A3CE7"/>
    <w:rsid w:val="001A4DBE"/>
    <w:rsid w:val="001A55A9"/>
    <w:rsid w:val="001B0198"/>
    <w:rsid w:val="001D04B7"/>
    <w:rsid w:val="00224777"/>
    <w:rsid w:val="0022527E"/>
    <w:rsid w:val="002279B7"/>
    <w:rsid w:val="002426F5"/>
    <w:rsid w:val="00265FCC"/>
    <w:rsid w:val="00270E68"/>
    <w:rsid w:val="0027755E"/>
    <w:rsid w:val="00284AED"/>
    <w:rsid w:val="00293524"/>
    <w:rsid w:val="002A340E"/>
    <w:rsid w:val="002B6B52"/>
    <w:rsid w:val="002D314B"/>
    <w:rsid w:val="002D42AA"/>
    <w:rsid w:val="002D4AAE"/>
    <w:rsid w:val="002F4E11"/>
    <w:rsid w:val="00304B6F"/>
    <w:rsid w:val="003162B8"/>
    <w:rsid w:val="00320B53"/>
    <w:rsid w:val="00323CDA"/>
    <w:rsid w:val="00325B45"/>
    <w:rsid w:val="00340E84"/>
    <w:rsid w:val="00343F6D"/>
    <w:rsid w:val="00351EFD"/>
    <w:rsid w:val="00381639"/>
    <w:rsid w:val="00385B3B"/>
    <w:rsid w:val="003929A6"/>
    <w:rsid w:val="003948FF"/>
    <w:rsid w:val="00395F8A"/>
    <w:rsid w:val="003A0CF8"/>
    <w:rsid w:val="003A1CD6"/>
    <w:rsid w:val="003B05AE"/>
    <w:rsid w:val="003B7CDB"/>
    <w:rsid w:val="003C1EA1"/>
    <w:rsid w:val="003D77E9"/>
    <w:rsid w:val="003F2638"/>
    <w:rsid w:val="003F6810"/>
    <w:rsid w:val="00404873"/>
    <w:rsid w:val="00412ABA"/>
    <w:rsid w:val="004134DD"/>
    <w:rsid w:val="00424214"/>
    <w:rsid w:val="0042478E"/>
    <w:rsid w:val="004326DF"/>
    <w:rsid w:val="00473314"/>
    <w:rsid w:val="00473C4D"/>
    <w:rsid w:val="00481463"/>
    <w:rsid w:val="00492111"/>
    <w:rsid w:val="00494E8A"/>
    <w:rsid w:val="004973AC"/>
    <w:rsid w:val="004A20F6"/>
    <w:rsid w:val="004C0C78"/>
    <w:rsid w:val="004F53D9"/>
    <w:rsid w:val="00517135"/>
    <w:rsid w:val="00547BF5"/>
    <w:rsid w:val="0055238E"/>
    <w:rsid w:val="00552E30"/>
    <w:rsid w:val="00570D2A"/>
    <w:rsid w:val="005767E7"/>
    <w:rsid w:val="00596E06"/>
    <w:rsid w:val="005A5A73"/>
    <w:rsid w:val="005B276F"/>
    <w:rsid w:val="005B4C23"/>
    <w:rsid w:val="005B6B17"/>
    <w:rsid w:val="00604BF9"/>
    <w:rsid w:val="006077B5"/>
    <w:rsid w:val="00617757"/>
    <w:rsid w:val="006270E0"/>
    <w:rsid w:val="006328EF"/>
    <w:rsid w:val="00652613"/>
    <w:rsid w:val="00671465"/>
    <w:rsid w:val="00690233"/>
    <w:rsid w:val="006B6E2E"/>
    <w:rsid w:val="006D55F9"/>
    <w:rsid w:val="006E00EB"/>
    <w:rsid w:val="006E399C"/>
    <w:rsid w:val="006E424D"/>
    <w:rsid w:val="006F480A"/>
    <w:rsid w:val="0070676B"/>
    <w:rsid w:val="00721F1A"/>
    <w:rsid w:val="00731955"/>
    <w:rsid w:val="007329B6"/>
    <w:rsid w:val="00736525"/>
    <w:rsid w:val="00737C0D"/>
    <w:rsid w:val="00741DC3"/>
    <w:rsid w:val="007428EB"/>
    <w:rsid w:val="007678E2"/>
    <w:rsid w:val="007719D4"/>
    <w:rsid w:val="00772C83"/>
    <w:rsid w:val="00797649"/>
    <w:rsid w:val="007C4DFB"/>
    <w:rsid w:val="007D4D63"/>
    <w:rsid w:val="007F10CC"/>
    <w:rsid w:val="008030B5"/>
    <w:rsid w:val="008305B9"/>
    <w:rsid w:val="00847F73"/>
    <w:rsid w:val="00851E4A"/>
    <w:rsid w:val="00853D65"/>
    <w:rsid w:val="00854A15"/>
    <w:rsid w:val="00883BC1"/>
    <w:rsid w:val="008851BF"/>
    <w:rsid w:val="0088711A"/>
    <w:rsid w:val="00895AD0"/>
    <w:rsid w:val="008A4193"/>
    <w:rsid w:val="008A61F1"/>
    <w:rsid w:val="008A7969"/>
    <w:rsid w:val="008F38D3"/>
    <w:rsid w:val="009016F7"/>
    <w:rsid w:val="00925A7E"/>
    <w:rsid w:val="009615BE"/>
    <w:rsid w:val="00961B34"/>
    <w:rsid w:val="00974E7A"/>
    <w:rsid w:val="00977371"/>
    <w:rsid w:val="009952AA"/>
    <w:rsid w:val="009A07CE"/>
    <w:rsid w:val="009C0691"/>
    <w:rsid w:val="009E3302"/>
    <w:rsid w:val="009E50D1"/>
    <w:rsid w:val="009E5FAE"/>
    <w:rsid w:val="009F6230"/>
    <w:rsid w:val="00A069DA"/>
    <w:rsid w:val="00A17CB5"/>
    <w:rsid w:val="00A258AA"/>
    <w:rsid w:val="00A310A6"/>
    <w:rsid w:val="00A40613"/>
    <w:rsid w:val="00A44FB2"/>
    <w:rsid w:val="00A71FA0"/>
    <w:rsid w:val="00A72911"/>
    <w:rsid w:val="00A801A5"/>
    <w:rsid w:val="00A84D9E"/>
    <w:rsid w:val="00A90AD6"/>
    <w:rsid w:val="00A9383C"/>
    <w:rsid w:val="00A96EBC"/>
    <w:rsid w:val="00A97E72"/>
    <w:rsid w:val="00AD7D63"/>
    <w:rsid w:val="00AE3DEE"/>
    <w:rsid w:val="00AE6F96"/>
    <w:rsid w:val="00AF68BD"/>
    <w:rsid w:val="00B01CB9"/>
    <w:rsid w:val="00B05CEF"/>
    <w:rsid w:val="00B164E2"/>
    <w:rsid w:val="00B44419"/>
    <w:rsid w:val="00B4557D"/>
    <w:rsid w:val="00B67B3A"/>
    <w:rsid w:val="00B81178"/>
    <w:rsid w:val="00BA5FE1"/>
    <w:rsid w:val="00BD105A"/>
    <w:rsid w:val="00BD3E87"/>
    <w:rsid w:val="00BE2313"/>
    <w:rsid w:val="00BF2E8B"/>
    <w:rsid w:val="00BF32B1"/>
    <w:rsid w:val="00BF6374"/>
    <w:rsid w:val="00BF6E32"/>
    <w:rsid w:val="00C03697"/>
    <w:rsid w:val="00C31E34"/>
    <w:rsid w:val="00C32C54"/>
    <w:rsid w:val="00C33D13"/>
    <w:rsid w:val="00C667FE"/>
    <w:rsid w:val="00C9798B"/>
    <w:rsid w:val="00CB370F"/>
    <w:rsid w:val="00CC67A8"/>
    <w:rsid w:val="00CF230B"/>
    <w:rsid w:val="00D03C4B"/>
    <w:rsid w:val="00D148C8"/>
    <w:rsid w:val="00D201A9"/>
    <w:rsid w:val="00D53CAB"/>
    <w:rsid w:val="00D61008"/>
    <w:rsid w:val="00D703A1"/>
    <w:rsid w:val="00D771B4"/>
    <w:rsid w:val="00DB2E6E"/>
    <w:rsid w:val="00DB4F42"/>
    <w:rsid w:val="00E0009C"/>
    <w:rsid w:val="00E14A38"/>
    <w:rsid w:val="00E17503"/>
    <w:rsid w:val="00E22CB2"/>
    <w:rsid w:val="00E35C26"/>
    <w:rsid w:val="00E373A1"/>
    <w:rsid w:val="00E65982"/>
    <w:rsid w:val="00E777B3"/>
    <w:rsid w:val="00E77CBB"/>
    <w:rsid w:val="00EA22C5"/>
    <w:rsid w:val="00EA3812"/>
    <w:rsid w:val="00EA6F8D"/>
    <w:rsid w:val="00ED6B7E"/>
    <w:rsid w:val="00EE34EB"/>
    <w:rsid w:val="00F44821"/>
    <w:rsid w:val="00F45A37"/>
    <w:rsid w:val="00F509AC"/>
    <w:rsid w:val="00F52F6E"/>
    <w:rsid w:val="00F5346E"/>
    <w:rsid w:val="00F54417"/>
    <w:rsid w:val="00F56EA4"/>
    <w:rsid w:val="00F668A7"/>
    <w:rsid w:val="00F71057"/>
    <w:rsid w:val="00F721D0"/>
    <w:rsid w:val="00F77194"/>
    <w:rsid w:val="00F8098F"/>
    <w:rsid w:val="00F86864"/>
    <w:rsid w:val="00FB7180"/>
    <w:rsid w:val="00FB7D66"/>
    <w:rsid w:val="00FD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chartTrackingRefBased/>
  <w15:docId w15:val="{5A5733EE-83F8-46C2-85E7-FC4077A9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imprint/>
      <w:color w:val="0000FF"/>
      <w:sz w:val="36"/>
      <w:szCs w:val="20"/>
      <w:u w:val="single"/>
      <w:lang w:val="x-none"/>
    </w:rPr>
  </w:style>
  <w:style w:type="character" w:customStyle="1" w:styleId="TytuZnak">
    <w:name w:val="Tytuł Znak"/>
    <w:basedOn w:val="Domylnaczcionkaakapitu"/>
    <w:link w:val="Tytu"/>
    <w:rsid w:val="00552E30"/>
    <w:rPr>
      <w:rFonts w:ascii="Times New Roman" w:eastAsia="Times New Roman" w:hAnsi="Times New Roman" w:cs="Times New Roman"/>
      <w:b/>
      <w:i/>
      <w:caps/>
      <w:imprint/>
      <w:color w:val="0000FF"/>
      <w:sz w:val="36"/>
      <w:szCs w:val="20"/>
      <w:u w:val="single"/>
      <w:lang w:val="x-none" w:eastAsia="ar-SA"/>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L1 Znak,Numerowanie Znak,2 heading Znak,A_wyliczenie Znak,K-P_odwolanie Znak,Akapit z listą5 Znak,maz_wyliczenie Znak,opis dzialania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styleId="Nierozpoznanawzmianka">
    <w:name w:val="Unresolved Mention"/>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73314"/>
    <w:rPr>
      <w:rFonts w:ascii="Trebuchet MS" w:hAnsi="Trebuchet MS" w:cs="Trebuchet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140">
      <w:bodyDiv w:val="1"/>
      <w:marLeft w:val="0"/>
      <w:marRight w:val="0"/>
      <w:marTop w:val="0"/>
      <w:marBottom w:val="0"/>
      <w:divBdr>
        <w:top w:val="none" w:sz="0" w:space="0" w:color="auto"/>
        <w:left w:val="none" w:sz="0" w:space="0" w:color="auto"/>
        <w:bottom w:val="none" w:sz="0" w:space="0" w:color="auto"/>
        <w:right w:val="none" w:sz="0" w:space="0" w:color="auto"/>
      </w:divBdr>
    </w:div>
    <w:div w:id="1265654711">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5009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AC572-0D8C-4B65-9420-B27198B8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682</Words>
  <Characters>4092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PZD-DELL3670</dc:creator>
  <cp:keywords/>
  <dc:description/>
  <cp:lastModifiedBy>jjerzykowska@pzdtarnow.pl</cp:lastModifiedBy>
  <cp:revision>10</cp:revision>
  <cp:lastPrinted>2023-12-07T09:27:00Z</cp:lastPrinted>
  <dcterms:created xsi:type="dcterms:W3CDTF">2022-11-30T10:03:00Z</dcterms:created>
  <dcterms:modified xsi:type="dcterms:W3CDTF">2023-12-07T09:27:00Z</dcterms:modified>
</cp:coreProperties>
</file>