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1717" w14:textId="3D42BD4B" w:rsidR="00366D72" w:rsidRPr="00002ABA" w:rsidRDefault="00667945" w:rsidP="003E0C03">
      <w:pPr>
        <w:jc w:val="right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 xml:space="preserve">Załącznik nr 1 </w:t>
      </w:r>
      <w:r w:rsidR="003E0C03" w:rsidRPr="00002ABA">
        <w:rPr>
          <w:rFonts w:ascii="Arial Narrow" w:eastAsia="Calibri" w:hAnsi="Arial Narrow" w:cstheme="majorHAnsi"/>
        </w:rPr>
        <w:t>do SWZ</w:t>
      </w:r>
    </w:p>
    <w:p w14:paraId="48EB97D5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Nazwa firmy (wykonawcy): ……………….</w:t>
      </w:r>
    </w:p>
    <w:p w14:paraId="112CB55A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 xml:space="preserve">……………………………………………… </w:t>
      </w:r>
    </w:p>
    <w:p w14:paraId="7B35F18B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Adres wykonawcy…………………………..</w:t>
      </w:r>
    </w:p>
    <w:p w14:paraId="5F805602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………………………………………………</w:t>
      </w:r>
    </w:p>
    <w:p w14:paraId="597075F3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………………………………………………</w:t>
      </w:r>
    </w:p>
    <w:p w14:paraId="4A69C258" w14:textId="77777777" w:rsidR="00366D72" w:rsidRPr="00002ABA" w:rsidRDefault="00366D72" w:rsidP="00366D72">
      <w:pPr>
        <w:spacing w:line="360" w:lineRule="auto"/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Województwo ……………………………...</w:t>
      </w:r>
    </w:p>
    <w:p w14:paraId="5651865B" w14:textId="77777777" w:rsidR="00366D72" w:rsidRPr="00002ABA" w:rsidRDefault="00366D72" w:rsidP="00366D72">
      <w:pPr>
        <w:rPr>
          <w:rFonts w:ascii="Arial Narrow" w:eastAsia="Calibri" w:hAnsi="Arial Narrow" w:cstheme="majorHAnsi"/>
        </w:rPr>
      </w:pPr>
      <w:r w:rsidRPr="00002ABA">
        <w:rPr>
          <w:rFonts w:ascii="Arial Narrow" w:eastAsia="Calibri" w:hAnsi="Arial Narrow" w:cstheme="majorHAnsi"/>
        </w:rPr>
        <w:t>PESEL………………………………………</w:t>
      </w:r>
    </w:p>
    <w:p w14:paraId="109C297A" w14:textId="77777777" w:rsidR="00366D72" w:rsidRPr="00002ABA" w:rsidRDefault="00366D72" w:rsidP="00366D72">
      <w:pPr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dotyczy wykonawców wpisanych do CEIDG RP</w:t>
      </w:r>
    </w:p>
    <w:p w14:paraId="7C7E2D89" w14:textId="7F0E6154" w:rsidR="00366D72" w:rsidRPr="00002ABA" w:rsidRDefault="00366D72" w:rsidP="00366D72">
      <w:pPr>
        <w:rPr>
          <w:rFonts w:ascii="Arial Narrow" w:eastAsia="Calibri" w:hAnsi="Arial Narrow" w:cstheme="majorHAnsi"/>
        </w:rPr>
      </w:pPr>
      <w:r w:rsidRPr="00002ABA">
        <w:rPr>
          <w:rFonts w:ascii="Arial Narrow" w:hAnsi="Arial Narrow" w:cstheme="majorHAnsi"/>
        </w:rPr>
        <w:t>oraz wykonawców będących osobami fizycznymi</w:t>
      </w:r>
    </w:p>
    <w:p w14:paraId="0FA5CE3E" w14:textId="77777777" w:rsidR="00366D72" w:rsidRPr="00002ABA" w:rsidRDefault="00366D72" w:rsidP="00366D72">
      <w:pPr>
        <w:spacing w:line="360" w:lineRule="auto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KRS: ...............................................................</w:t>
      </w:r>
    </w:p>
    <w:p w14:paraId="0B283FAB" w14:textId="1076ABB5" w:rsidR="00366D72" w:rsidRPr="00002ABA" w:rsidRDefault="00366D72" w:rsidP="00366D72">
      <w:pPr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numer telefonu wraz z numerem kierunkowym</w:t>
      </w:r>
    </w:p>
    <w:p w14:paraId="5E3E5A35" w14:textId="77777777" w:rsidR="00366D72" w:rsidRPr="00002ABA" w:rsidRDefault="00366D72" w:rsidP="00366D72">
      <w:pPr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........................................................................</w:t>
      </w:r>
    </w:p>
    <w:p w14:paraId="19179C7E" w14:textId="77777777" w:rsidR="00366D72" w:rsidRPr="00002ABA" w:rsidRDefault="00366D72" w:rsidP="00366D72">
      <w:pPr>
        <w:rPr>
          <w:rFonts w:ascii="Arial Narrow" w:eastAsia="Calibri" w:hAnsi="Arial Narrow" w:cstheme="majorHAnsi"/>
        </w:rPr>
      </w:pPr>
      <w:r w:rsidRPr="00002ABA">
        <w:rPr>
          <w:rFonts w:ascii="Arial Narrow" w:hAnsi="Arial Narrow" w:cstheme="majorHAnsi"/>
        </w:rPr>
        <w:t>adres e-mail wykonawcy</w:t>
      </w:r>
    </w:p>
    <w:p w14:paraId="2AC7CCE8" w14:textId="77777777" w:rsidR="00366D72" w:rsidRPr="00002ABA" w:rsidRDefault="00366D72" w:rsidP="00366D72">
      <w:pPr>
        <w:rPr>
          <w:rFonts w:ascii="Arial Narrow" w:eastAsia="Calibri" w:hAnsi="Arial Narrow"/>
          <w:sz w:val="16"/>
        </w:rPr>
      </w:pPr>
    </w:p>
    <w:p w14:paraId="4E0CB207" w14:textId="77777777" w:rsidR="00366D72" w:rsidRPr="00002ABA" w:rsidRDefault="00366D72" w:rsidP="00366D72">
      <w:pPr>
        <w:rPr>
          <w:rFonts w:ascii="Arial Narrow" w:eastAsia="Calibri" w:hAnsi="Arial Narrow"/>
          <w:sz w:val="16"/>
        </w:rPr>
      </w:pPr>
    </w:p>
    <w:p w14:paraId="75A7E605" w14:textId="5F19CB27" w:rsidR="00366D72" w:rsidRPr="00002ABA" w:rsidRDefault="00366D72" w:rsidP="00467E38">
      <w:pPr>
        <w:jc w:val="center"/>
        <w:rPr>
          <w:rFonts w:ascii="Arial Narrow" w:eastAsia="Calibri" w:hAnsi="Arial Narrow"/>
          <w:b/>
          <w:bCs/>
          <w:sz w:val="28"/>
        </w:rPr>
      </w:pPr>
      <w:r w:rsidRPr="00002ABA">
        <w:rPr>
          <w:rFonts w:ascii="Arial Narrow" w:eastAsia="Calibri" w:hAnsi="Arial Narrow"/>
          <w:b/>
          <w:bCs/>
          <w:sz w:val="28"/>
        </w:rPr>
        <w:t xml:space="preserve">OFERTA </w:t>
      </w:r>
    </w:p>
    <w:p w14:paraId="2A4B43D3" w14:textId="77777777" w:rsidR="00667945" w:rsidRPr="00002ABA" w:rsidRDefault="00667945" w:rsidP="0066794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b/>
          <w:bCs/>
        </w:rPr>
      </w:pPr>
      <w:r w:rsidRPr="00002ABA">
        <w:rPr>
          <w:rFonts w:ascii="Arial Narrow" w:hAnsi="Arial Narrow"/>
          <w:b/>
          <w:bCs/>
        </w:rPr>
        <w:t>Zakup oraz dostawa oleju opałowego lekkiego do jednostek oświatowych</w:t>
      </w:r>
    </w:p>
    <w:p w14:paraId="2475AC80" w14:textId="6ECBA02C" w:rsidR="00667945" w:rsidRPr="00002ABA" w:rsidRDefault="00667945" w:rsidP="0066794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 Narrow" w:hAnsi="Arial Narrow"/>
          <w:b/>
          <w:bCs/>
        </w:rPr>
      </w:pPr>
      <w:r w:rsidRPr="00002ABA">
        <w:rPr>
          <w:rFonts w:ascii="Arial Narrow" w:hAnsi="Arial Narrow"/>
          <w:b/>
          <w:bCs/>
        </w:rPr>
        <w:t xml:space="preserve"> na terenie Gminy Budzów w roku 202</w:t>
      </w:r>
      <w:r w:rsidR="00DE25C4" w:rsidRPr="00002ABA">
        <w:rPr>
          <w:rFonts w:ascii="Arial Narrow" w:hAnsi="Arial Narrow"/>
          <w:b/>
          <w:bCs/>
        </w:rPr>
        <w:t>4</w:t>
      </w:r>
    </w:p>
    <w:p w14:paraId="3F60CEFA" w14:textId="2CAA3197" w:rsidR="004A6A3C" w:rsidRPr="00002ABA" w:rsidRDefault="00183ED0" w:rsidP="003E0C03">
      <w:pPr>
        <w:spacing w:line="240" w:lineRule="auto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I</w:t>
      </w:r>
      <w:r w:rsidR="003E0C03" w:rsidRPr="00002ABA">
        <w:rPr>
          <w:rFonts w:ascii="Arial Narrow" w:hAnsi="Arial Narrow" w:cstheme="majorHAnsi"/>
        </w:rPr>
        <w:t>.</w:t>
      </w:r>
    </w:p>
    <w:p w14:paraId="2D248F02" w14:textId="6317F4AE" w:rsidR="00667945" w:rsidRPr="00002ABA" w:rsidRDefault="004A6A3C" w:rsidP="00667945">
      <w:pPr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W odpowiedzi na ogłoszenie w sprawie zamówienia publicznego na </w:t>
      </w:r>
      <w:r w:rsidR="00667945" w:rsidRPr="00002ABA">
        <w:rPr>
          <w:rFonts w:ascii="Arial Narrow" w:hAnsi="Arial Narrow" w:cstheme="majorHAnsi"/>
        </w:rPr>
        <w:t>zakup i dostawę oleju opałowego lekkiego do jednostek oświatowych na terenie</w:t>
      </w:r>
      <w:r w:rsidRPr="00002ABA">
        <w:rPr>
          <w:rFonts w:ascii="Arial Narrow" w:hAnsi="Arial Narrow" w:cstheme="majorHAnsi"/>
        </w:rPr>
        <w:t xml:space="preserve"> Gminy Budzów </w:t>
      </w:r>
      <w:r w:rsidR="00667945" w:rsidRPr="00002ABA">
        <w:rPr>
          <w:rFonts w:ascii="Arial Narrow" w:hAnsi="Arial Narrow" w:cstheme="majorHAnsi"/>
        </w:rPr>
        <w:t xml:space="preserve">oferujemy wykonanie zamówienia objętego przetargiem zgodnie z opisem przedmiotu zamówienia zawartym w SWZ za cenę: </w:t>
      </w:r>
    </w:p>
    <w:p w14:paraId="6E8F0316" w14:textId="33E9DD30" w:rsidR="00667945" w:rsidRPr="00002ABA" w:rsidRDefault="00DE6B99" w:rsidP="00DE6B99">
      <w:pPr>
        <w:spacing w:before="120" w:after="12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1.</w:t>
      </w:r>
      <w:r w:rsidR="00667945" w:rsidRPr="00002ABA">
        <w:rPr>
          <w:rFonts w:ascii="Arial Narrow" w:hAnsi="Arial Narrow" w:cstheme="majorHAnsi"/>
        </w:rPr>
        <w:t xml:space="preserve">Cena ofertowa wynosi: ........................... złotych brutto, </w:t>
      </w:r>
    </w:p>
    <w:p w14:paraId="7F764824" w14:textId="77777777" w:rsidR="00667945" w:rsidRPr="00002ABA" w:rsidRDefault="00667945" w:rsidP="00667945">
      <w:pPr>
        <w:spacing w:before="120" w:after="120"/>
        <w:ind w:left="426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(Słownie: ......................................................................................... złotych brutto) zgodnie z poniższym wyliczeniem.</w:t>
      </w:r>
    </w:p>
    <w:p w14:paraId="77BA95AB" w14:textId="7DD0BF1B" w:rsidR="00667945" w:rsidRPr="00002ABA" w:rsidRDefault="00667945" w:rsidP="00667945">
      <w:pPr>
        <w:spacing w:line="360" w:lineRule="auto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Cena 1 m</w:t>
      </w:r>
      <w:r w:rsidRPr="00002ABA">
        <w:rPr>
          <w:rFonts w:ascii="Arial Narrow" w:hAnsi="Arial Narrow" w:cstheme="majorHAnsi"/>
          <w:vertAlign w:val="superscript"/>
        </w:rPr>
        <w:t>3</w:t>
      </w:r>
      <w:r w:rsidRPr="00002ABA">
        <w:rPr>
          <w:rFonts w:ascii="Arial Narrow" w:hAnsi="Arial Narrow" w:cstheme="majorHAnsi"/>
        </w:rPr>
        <w:t xml:space="preserve"> oleju opałowego lekkiego opublikowana na stronie PKN ORLEN  w dniu </w:t>
      </w:r>
      <w:r w:rsidR="00002ABA" w:rsidRPr="00002ABA">
        <w:rPr>
          <w:rFonts w:ascii="Arial Narrow" w:hAnsi="Arial Narrow" w:cstheme="majorHAnsi"/>
        </w:rPr>
        <w:t>7</w:t>
      </w:r>
      <w:r w:rsidRPr="00002ABA">
        <w:rPr>
          <w:rFonts w:ascii="Arial Narrow" w:hAnsi="Arial Narrow" w:cstheme="majorHAnsi"/>
        </w:rPr>
        <w:t xml:space="preserve"> grudnia 202</w:t>
      </w:r>
      <w:r w:rsidR="0050656E" w:rsidRPr="00002ABA">
        <w:rPr>
          <w:rFonts w:ascii="Arial Narrow" w:hAnsi="Arial Narrow" w:cstheme="majorHAnsi"/>
        </w:rPr>
        <w:t>3</w:t>
      </w:r>
      <w:r w:rsidRPr="00002ABA">
        <w:rPr>
          <w:rFonts w:ascii="Arial Narrow" w:hAnsi="Arial Narrow" w:cstheme="majorHAnsi"/>
        </w:rPr>
        <w:t xml:space="preserve"> roku (o godzinie 12.00.) ……………. zł netto.</w:t>
      </w:r>
    </w:p>
    <w:p w14:paraId="14CC9C3E" w14:textId="77777777" w:rsidR="00DE25C4" w:rsidRPr="00002ABA" w:rsidRDefault="00DE25C4" w:rsidP="00667945">
      <w:pPr>
        <w:spacing w:line="360" w:lineRule="auto"/>
        <w:jc w:val="both"/>
        <w:rPr>
          <w:rFonts w:ascii="Arial Narrow" w:hAnsi="Arial Narrow" w:cstheme="majorHAnsi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900"/>
        <w:gridCol w:w="900"/>
        <w:gridCol w:w="1440"/>
        <w:gridCol w:w="1440"/>
        <w:gridCol w:w="1440"/>
        <w:gridCol w:w="1440"/>
        <w:gridCol w:w="1843"/>
      </w:tblGrid>
      <w:tr w:rsidR="00002ABA" w:rsidRPr="00002ABA" w14:paraId="66635523" w14:textId="77777777" w:rsidTr="003D51A2">
        <w:trPr>
          <w:jc w:val="center"/>
        </w:trPr>
        <w:tc>
          <w:tcPr>
            <w:tcW w:w="1080" w:type="dxa"/>
          </w:tcPr>
          <w:p w14:paraId="4C0CC66B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Nazwa</w:t>
            </w:r>
          </w:p>
        </w:tc>
        <w:tc>
          <w:tcPr>
            <w:tcW w:w="900" w:type="dxa"/>
          </w:tcPr>
          <w:p w14:paraId="2124D61B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Jedn. miary</w:t>
            </w:r>
          </w:p>
        </w:tc>
        <w:tc>
          <w:tcPr>
            <w:tcW w:w="900" w:type="dxa"/>
          </w:tcPr>
          <w:p w14:paraId="1D369E7B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ilość</w:t>
            </w:r>
          </w:p>
        </w:tc>
        <w:tc>
          <w:tcPr>
            <w:tcW w:w="1440" w:type="dxa"/>
          </w:tcPr>
          <w:p w14:paraId="536A91E6" w14:textId="6B5B8B7E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Cena jednostkowa netto po upuście</w:t>
            </w:r>
          </w:p>
        </w:tc>
        <w:tc>
          <w:tcPr>
            <w:tcW w:w="1440" w:type="dxa"/>
          </w:tcPr>
          <w:p w14:paraId="3A6C0DC1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Wartość netto</w:t>
            </w:r>
          </w:p>
        </w:tc>
        <w:tc>
          <w:tcPr>
            <w:tcW w:w="1440" w:type="dxa"/>
          </w:tcPr>
          <w:p w14:paraId="2560A624" w14:textId="7E4F2241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Wartość VAT</w:t>
            </w:r>
          </w:p>
        </w:tc>
        <w:tc>
          <w:tcPr>
            <w:tcW w:w="1440" w:type="dxa"/>
            <w:tcBorders>
              <w:top w:val="outset" w:sz="6" w:space="0" w:color="000000"/>
            </w:tcBorders>
          </w:tcPr>
          <w:p w14:paraId="5E587FDA" w14:textId="3663953A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 xml:space="preserve">Wartość brutto </w:t>
            </w:r>
          </w:p>
        </w:tc>
        <w:tc>
          <w:tcPr>
            <w:tcW w:w="1843" w:type="dxa"/>
          </w:tcPr>
          <w:p w14:paraId="042DA6C4" w14:textId="77777777" w:rsidR="003D51A2" w:rsidRPr="00002ABA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002ABA">
              <w:rPr>
                <w:rFonts w:ascii="Arial Narrow" w:hAnsi="Arial Narrow" w:cstheme="majorHAnsi"/>
                <w:spacing w:val="-3"/>
              </w:rPr>
              <w:t>Marka</w:t>
            </w:r>
          </w:p>
        </w:tc>
      </w:tr>
      <w:tr w:rsidR="00002ABA" w:rsidRPr="00002ABA" w14:paraId="13032D45" w14:textId="77777777" w:rsidTr="003D51A2">
        <w:trPr>
          <w:trHeight w:val="870"/>
          <w:jc w:val="center"/>
        </w:trPr>
        <w:tc>
          <w:tcPr>
            <w:tcW w:w="1080" w:type="dxa"/>
          </w:tcPr>
          <w:p w14:paraId="0BC618CD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9B23854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 xml:space="preserve">Olej opałowy </w:t>
            </w:r>
          </w:p>
          <w:p w14:paraId="5527CFC6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900" w:type="dxa"/>
          </w:tcPr>
          <w:p w14:paraId="735AAFED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91BFE7F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m</w:t>
            </w:r>
            <w:r w:rsidRPr="00002ABA">
              <w:rPr>
                <w:rFonts w:ascii="Arial Narrow" w:eastAsia="Times New Roman" w:hAnsi="Arial Narrow" w:cstheme="majorHAnsi"/>
                <w:vertAlign w:val="superscript"/>
              </w:rPr>
              <w:t>3</w:t>
            </w:r>
          </w:p>
        </w:tc>
        <w:tc>
          <w:tcPr>
            <w:tcW w:w="900" w:type="dxa"/>
          </w:tcPr>
          <w:p w14:paraId="631D2692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41FF4174" w14:textId="11A19F76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 xml:space="preserve">130,00 </w:t>
            </w:r>
          </w:p>
          <w:p w14:paraId="787EC798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</w:tc>
        <w:tc>
          <w:tcPr>
            <w:tcW w:w="1440" w:type="dxa"/>
          </w:tcPr>
          <w:p w14:paraId="32BC04DC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72134276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……………</w:t>
            </w:r>
          </w:p>
        </w:tc>
        <w:tc>
          <w:tcPr>
            <w:tcW w:w="1440" w:type="dxa"/>
          </w:tcPr>
          <w:p w14:paraId="67E9A133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08DA16F2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…………….</w:t>
            </w:r>
          </w:p>
        </w:tc>
        <w:tc>
          <w:tcPr>
            <w:tcW w:w="1440" w:type="dxa"/>
          </w:tcPr>
          <w:p w14:paraId="24172646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324FB23C" w14:textId="3706AD6F" w:rsidR="008F10CE" w:rsidRPr="00002ABA" w:rsidRDefault="008F10CE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…………..</w:t>
            </w:r>
          </w:p>
        </w:tc>
        <w:tc>
          <w:tcPr>
            <w:tcW w:w="1440" w:type="dxa"/>
            <w:tcBorders>
              <w:bottom w:val="outset" w:sz="6" w:space="0" w:color="000000"/>
            </w:tcBorders>
          </w:tcPr>
          <w:p w14:paraId="31AEE73B" w14:textId="07D2854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</w:p>
          <w:p w14:paraId="1DE98772" w14:textId="77777777" w:rsidR="003D51A2" w:rsidRPr="00002ABA" w:rsidRDefault="003D51A2" w:rsidP="00667945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ascii="Arial Narrow" w:eastAsia="Times New Roman" w:hAnsi="Arial Narrow" w:cstheme="majorHAnsi"/>
              </w:rPr>
            </w:pPr>
            <w:r w:rsidRPr="00002ABA">
              <w:rPr>
                <w:rFonts w:ascii="Arial Narrow" w:eastAsia="Times New Roman" w:hAnsi="Arial Narrow" w:cstheme="majorHAnsi"/>
              </w:rPr>
              <w:t>……………..</w:t>
            </w:r>
          </w:p>
        </w:tc>
        <w:tc>
          <w:tcPr>
            <w:tcW w:w="1843" w:type="dxa"/>
          </w:tcPr>
          <w:p w14:paraId="22FDDF0E" w14:textId="77777777" w:rsidR="003D51A2" w:rsidRPr="00002ABA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  <w:p w14:paraId="0062F03C" w14:textId="32034375" w:rsidR="003D51A2" w:rsidRPr="00002ABA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002ABA">
              <w:rPr>
                <w:rFonts w:ascii="Arial Narrow" w:hAnsi="Arial Narrow" w:cstheme="majorHAnsi"/>
              </w:rPr>
              <w:t>EKOTERM   lub równoważny</w:t>
            </w:r>
          </w:p>
          <w:p w14:paraId="423F9B86" w14:textId="083A5E6C" w:rsidR="003D51A2" w:rsidRPr="00002ABA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  <w:r w:rsidRPr="00002ABA">
              <w:rPr>
                <w:rFonts w:ascii="Arial Narrow" w:hAnsi="Arial Narrow" w:cstheme="majorHAnsi"/>
              </w:rPr>
              <w:t>……….</w:t>
            </w:r>
          </w:p>
          <w:p w14:paraId="6EA6E099" w14:textId="77777777" w:rsidR="003D51A2" w:rsidRPr="00002ABA" w:rsidRDefault="003D51A2" w:rsidP="00667945">
            <w:pPr>
              <w:shd w:val="clear" w:color="auto" w:fill="FFFFFF"/>
              <w:jc w:val="center"/>
              <w:rPr>
                <w:rFonts w:ascii="Arial Narrow" w:hAnsi="Arial Narrow" w:cstheme="majorHAnsi"/>
              </w:rPr>
            </w:pPr>
          </w:p>
        </w:tc>
      </w:tr>
    </w:tbl>
    <w:p w14:paraId="154A781E" w14:textId="5CACD0F2" w:rsidR="004A6A3C" w:rsidRPr="00002ABA" w:rsidRDefault="00667945" w:rsidP="003D51A2">
      <w:pPr>
        <w:spacing w:before="120" w:after="12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Oświadczamy, że wysokość stałej </w:t>
      </w:r>
      <w:r w:rsidR="003D51A2" w:rsidRPr="00002ABA">
        <w:rPr>
          <w:rFonts w:ascii="Arial Narrow" w:hAnsi="Arial Narrow" w:cstheme="majorHAnsi"/>
        </w:rPr>
        <w:t>upustu</w:t>
      </w:r>
      <w:r w:rsidRPr="00002ABA">
        <w:rPr>
          <w:rFonts w:ascii="Arial Narrow" w:hAnsi="Arial Narrow" w:cstheme="majorHAnsi"/>
        </w:rPr>
        <w:t xml:space="preserve"> </w:t>
      </w:r>
      <w:r w:rsidR="003D51A2" w:rsidRPr="00002ABA">
        <w:rPr>
          <w:rFonts w:ascii="Arial Narrow" w:hAnsi="Arial Narrow" w:cstheme="majorHAnsi"/>
        </w:rPr>
        <w:t>nett</w:t>
      </w:r>
      <w:r w:rsidRPr="00002ABA">
        <w:rPr>
          <w:rFonts w:ascii="Arial Narrow" w:hAnsi="Arial Narrow" w:cstheme="majorHAnsi"/>
        </w:rPr>
        <w:t xml:space="preserve">o wynosi ................. </w:t>
      </w:r>
      <w:r w:rsidR="003D51A2" w:rsidRPr="00002ABA">
        <w:rPr>
          <w:rFonts w:ascii="Arial Narrow" w:hAnsi="Arial Narrow" w:cstheme="majorHAnsi"/>
        </w:rPr>
        <w:t xml:space="preserve">zł </w:t>
      </w:r>
      <w:r w:rsidRPr="00002ABA">
        <w:rPr>
          <w:rFonts w:ascii="Arial Narrow" w:hAnsi="Arial Narrow" w:cstheme="majorHAnsi"/>
        </w:rPr>
        <w:t>i jest niezmienna przez okres obowiązywania umowy</w:t>
      </w:r>
      <w:r w:rsidR="00677276" w:rsidRPr="00002ABA">
        <w:rPr>
          <w:rFonts w:ascii="Arial Narrow" w:hAnsi="Arial Narrow" w:cstheme="majorHAnsi"/>
        </w:rPr>
        <w:t>.</w:t>
      </w:r>
    </w:p>
    <w:p w14:paraId="63A3D9C8" w14:textId="3A4A3306" w:rsidR="00DE6B99" w:rsidRPr="00002ABA" w:rsidRDefault="00DE6B99" w:rsidP="00DE6B99">
      <w:pPr>
        <w:spacing w:before="120" w:after="120" w:line="240" w:lineRule="auto"/>
        <w:jc w:val="both"/>
        <w:rPr>
          <w:rFonts w:ascii="Arial Narrow" w:hAnsi="Arial Narrow"/>
        </w:rPr>
      </w:pPr>
      <w:r w:rsidRPr="00002ABA">
        <w:rPr>
          <w:rFonts w:ascii="Arial Narrow" w:hAnsi="Arial Narrow"/>
        </w:rPr>
        <w:t>2.Termin płatności wynagrodzenia wykonawcy wynosi: ……………………………. dni.</w:t>
      </w:r>
    </w:p>
    <w:p w14:paraId="2288361D" w14:textId="77777777" w:rsidR="004B58C1" w:rsidRPr="00002ABA" w:rsidRDefault="004B58C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</w:p>
    <w:p w14:paraId="379B8F46" w14:textId="39C00040" w:rsidR="009E0D71" w:rsidRPr="00002ABA" w:rsidRDefault="009E0D7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lastRenderedPageBreak/>
        <w:t>II. Oświadczenia</w:t>
      </w:r>
    </w:p>
    <w:p w14:paraId="5AFB3085" w14:textId="35B338EC" w:rsidR="008C77E8" w:rsidRPr="00002ABA" w:rsidRDefault="009E0D71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1. </w:t>
      </w:r>
      <w:r w:rsidR="008C77E8" w:rsidRPr="00002ABA">
        <w:rPr>
          <w:rFonts w:ascii="Arial Narrow" w:hAnsi="Arial Narrow" w:cstheme="majorHAnsi"/>
        </w:rPr>
        <w:t xml:space="preserve">Uwaga: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7181335B" w14:textId="77777777" w:rsidR="008C77E8" w:rsidRPr="00002ABA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………………………………………………………………………………………………………………………………</w:t>
      </w:r>
    </w:p>
    <w:p w14:paraId="049C307C" w14:textId="3B51F10A" w:rsidR="008C77E8" w:rsidRPr="00002ABA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………………..………………………….……………………………………………………………………………… </w:t>
      </w:r>
    </w:p>
    <w:p w14:paraId="76FCB36D" w14:textId="77777777" w:rsidR="008C77E8" w:rsidRPr="00002ABA" w:rsidRDefault="008C77E8" w:rsidP="009E0D71">
      <w:pPr>
        <w:widowControl w:val="0"/>
        <w:suppressAutoHyphens/>
        <w:jc w:val="both"/>
        <w:textAlignment w:val="baseline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dotyczące nazwy (rodzaj) towaru lub usługi, których dostawa lub świadczenie będzie prowadzić do powstania ww. obowiązku oraz ich wartość netto PLN (wypełnić jeżeli dotyczy).</w:t>
      </w:r>
    </w:p>
    <w:p w14:paraId="577C4725" w14:textId="77777777" w:rsidR="008C77E8" w:rsidRPr="00002ABA" w:rsidRDefault="008C77E8" w:rsidP="008C77E8">
      <w:pPr>
        <w:widowControl w:val="0"/>
        <w:suppressAutoHyphens/>
        <w:ind w:left="360"/>
        <w:jc w:val="both"/>
        <w:textAlignment w:val="baseline"/>
        <w:rPr>
          <w:rFonts w:ascii="Arial Narrow" w:hAnsi="Arial Narrow" w:cstheme="majorHAnsi"/>
        </w:rPr>
      </w:pPr>
    </w:p>
    <w:p w14:paraId="55C23BAB" w14:textId="77777777" w:rsidR="008C77E8" w:rsidRPr="00002ABA" w:rsidRDefault="008C77E8" w:rsidP="008C77E8">
      <w:pPr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Wykonawca jest małym/średnim przedsiębiorcą: (należy zakreślić właściwy kwadrat):</w:t>
      </w:r>
    </w:p>
    <w:p w14:paraId="1777F82C" w14:textId="77777777" w:rsidR="008C77E8" w:rsidRPr="00002ABA" w:rsidRDefault="008C77E8" w:rsidP="00426F8E">
      <w:pPr>
        <w:numPr>
          <w:ilvl w:val="0"/>
          <w:numId w:val="39"/>
        </w:numPr>
        <w:spacing w:line="240" w:lineRule="auto"/>
        <w:ind w:left="284" w:hanging="28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TAK</w:t>
      </w:r>
    </w:p>
    <w:p w14:paraId="70787CC9" w14:textId="77777777" w:rsidR="008C77E8" w:rsidRPr="00002ABA" w:rsidRDefault="008C77E8" w:rsidP="00426F8E">
      <w:pPr>
        <w:numPr>
          <w:ilvl w:val="0"/>
          <w:numId w:val="39"/>
        </w:numPr>
        <w:spacing w:line="240" w:lineRule="auto"/>
        <w:ind w:left="284" w:hanging="28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NIE</w:t>
      </w:r>
    </w:p>
    <w:p w14:paraId="59580BD3" w14:textId="77777777" w:rsidR="008C77E8" w:rsidRPr="00002ABA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</w:p>
    <w:p w14:paraId="21CA9192" w14:textId="77777777" w:rsidR="008C77E8" w:rsidRPr="00002ABA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2. Oświadczamy, że:</w:t>
      </w:r>
    </w:p>
    <w:p w14:paraId="5CBE56C1" w14:textId="7B9BA788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akceptujemy warunki płatności oraz termin wykonania określone w swz; </w:t>
      </w:r>
    </w:p>
    <w:p w14:paraId="2B449B59" w14:textId="7F2B082F" w:rsidR="005C5BA9" w:rsidRPr="00002ABA" w:rsidRDefault="002D6564" w:rsidP="005C5BA9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  <w:sz w:val="20"/>
          <w:szCs w:val="20"/>
        </w:rPr>
      </w:pPr>
      <w:r w:rsidRPr="00002ABA">
        <w:rPr>
          <w:rFonts w:ascii="Arial Narrow" w:hAnsi="Arial Narrow" w:cstheme="majorHAnsi"/>
          <w:sz w:val="20"/>
          <w:szCs w:val="20"/>
        </w:rPr>
        <w:t xml:space="preserve">nie podlegamy wykluczeniu na podstawie </w:t>
      </w:r>
      <w:r w:rsidR="005C5BA9" w:rsidRPr="00002ABA">
        <w:rPr>
          <w:rFonts w:ascii="Arial Narrow" w:hAnsi="Arial Narrow"/>
          <w:sz w:val="20"/>
          <w:szCs w:val="2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0D1307B4" w14:textId="4ABA12FA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zapoznaliśmy się z warunkami podanymi przez Zamawiającego w SWZ i nie wnosimy do nich żadnych zastrzeżeń,</w:t>
      </w:r>
    </w:p>
    <w:p w14:paraId="2E1B32D9" w14:textId="77777777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uzyskaliśmy wszelkie niezbędne informacje do przygotowania oferty i wykonania zamówienia.</w:t>
      </w:r>
    </w:p>
    <w:p w14:paraId="647A79FC" w14:textId="487259EB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akceptujemy projektowane postanowienia umowy, oraz termin realizacji przedmiotu zamówienia podany przez Zamawiającego,</w:t>
      </w:r>
    </w:p>
    <w:p w14:paraId="49A69981" w14:textId="77777777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oświadczamy, że wypełniliśmy obowiązki informacyjne przewidziane w art. 13 lub art. 14 RODO</w:t>
      </w:r>
      <w:r w:rsidRPr="00002ABA">
        <w:rPr>
          <w:rFonts w:ascii="Arial Narrow" w:hAnsi="Arial Narrow" w:cstheme="majorHAnsi"/>
          <w:vertAlign w:val="superscript"/>
        </w:rPr>
        <w:t>1)</w:t>
      </w:r>
      <w:r w:rsidRPr="00002ABA">
        <w:rPr>
          <w:rFonts w:ascii="Arial Narrow" w:hAnsi="Arial Narrow" w:cstheme="majorHAnsi"/>
        </w:rPr>
        <w:t xml:space="preserve"> wobec osób fizycznych, od których dane osobowe bezpośrednio lub pośrednio pozyskałem w celu ubiegania się o udzielenie zamówienia publicznego w niniejszym postępowaniu*,</w:t>
      </w:r>
    </w:p>
    <w:p w14:paraId="175BC55B" w14:textId="77777777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uważamy się za związanych niniejszą ofertą przez 30 dni od dnia upływu terminu składania ofert,</w:t>
      </w:r>
    </w:p>
    <w:p w14:paraId="36AEDF38" w14:textId="77777777" w:rsidR="008C77E8" w:rsidRPr="00002ABA" w:rsidRDefault="008C77E8" w:rsidP="00426F8E">
      <w:pPr>
        <w:numPr>
          <w:ilvl w:val="1"/>
          <w:numId w:val="36"/>
        </w:numPr>
        <w:tabs>
          <w:tab w:val="clear" w:pos="1440"/>
          <w:tab w:val="num" w:pos="900"/>
        </w:tabs>
        <w:spacing w:line="240" w:lineRule="auto"/>
        <w:ind w:left="900" w:hanging="47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podwykonawcom zamierzamy powierzyć wykonanie następujących części zamówienia (należy wskazać części zamówienia wraz z podaniem firm podwykonawców:</w:t>
      </w:r>
    </w:p>
    <w:p w14:paraId="6DB632CB" w14:textId="77777777" w:rsidR="008C77E8" w:rsidRPr="00002ABA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01C79295" w14:textId="77777777" w:rsidR="008C77E8" w:rsidRPr="00002ABA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604F02EB" w14:textId="77777777" w:rsidR="008C77E8" w:rsidRPr="00002ABA" w:rsidRDefault="008C77E8" w:rsidP="00426F8E">
      <w:pPr>
        <w:numPr>
          <w:ilvl w:val="0"/>
          <w:numId w:val="37"/>
        </w:numPr>
        <w:spacing w:line="240" w:lineRule="auto"/>
        <w:ind w:hanging="594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…………………………………………………………………………………</w:t>
      </w:r>
    </w:p>
    <w:p w14:paraId="542A2564" w14:textId="77777777" w:rsidR="008F4973" w:rsidRPr="00002ABA" w:rsidRDefault="008F4973" w:rsidP="008F4973">
      <w:pPr>
        <w:spacing w:line="240" w:lineRule="auto"/>
        <w:ind w:left="1587"/>
        <w:jc w:val="both"/>
        <w:rPr>
          <w:rFonts w:ascii="Arial Narrow" w:hAnsi="Arial Narrow" w:cstheme="majorHAnsi"/>
        </w:rPr>
      </w:pPr>
    </w:p>
    <w:p w14:paraId="522FD254" w14:textId="04BB530F" w:rsidR="008C77E8" w:rsidRPr="00002ABA" w:rsidRDefault="008C77E8" w:rsidP="008C77E8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3. W przypadku udzielenia nam zamówienia zobowiązujemy się do zawarcia umowy w miejscu i terminie wskazanym przez Zamawiającego;</w:t>
      </w:r>
    </w:p>
    <w:p w14:paraId="0FA4D302" w14:textId="74A741E3" w:rsidR="008C77E8" w:rsidRPr="00002ABA" w:rsidRDefault="008C77E8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4.   Oferta została złożona na …………………….. stronach.</w:t>
      </w:r>
    </w:p>
    <w:p w14:paraId="4F97A1F7" w14:textId="0DB97F0B" w:rsidR="001B44CC" w:rsidRPr="00002ABA" w:rsidRDefault="001B44CC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5. Odpis z właściwego rejestru można pobrać ze strony….</w:t>
      </w:r>
    </w:p>
    <w:p w14:paraId="413FBC2F" w14:textId="09C52D36" w:rsidR="008C77E8" w:rsidRPr="00002ABA" w:rsidRDefault="001B44CC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6</w:t>
      </w:r>
      <w:r w:rsidR="008C77E8" w:rsidRPr="00002ABA">
        <w:rPr>
          <w:rFonts w:ascii="Arial Narrow" w:hAnsi="Arial Narrow" w:cstheme="majorHAnsi"/>
          <w:sz w:val="22"/>
          <w:szCs w:val="22"/>
        </w:rPr>
        <w:t>.    Do oferty dołączono następujące dokumenty:</w:t>
      </w:r>
    </w:p>
    <w:p w14:paraId="705DA905" w14:textId="77777777" w:rsidR="008F4973" w:rsidRPr="00002ABA" w:rsidRDefault="008F4973" w:rsidP="008C77E8">
      <w:pPr>
        <w:pStyle w:val="Lista"/>
        <w:jc w:val="both"/>
        <w:rPr>
          <w:rFonts w:ascii="Arial Narrow" w:hAnsi="Arial Narrow" w:cstheme="majorHAnsi"/>
          <w:sz w:val="22"/>
          <w:szCs w:val="22"/>
        </w:rPr>
      </w:pPr>
    </w:p>
    <w:p w14:paraId="4523235A" w14:textId="79DD5993" w:rsidR="008C77E8" w:rsidRPr="00002ABA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……………………..……………………………………………………………….…</w:t>
      </w:r>
    </w:p>
    <w:p w14:paraId="444E8340" w14:textId="77777777" w:rsidR="003A67F6" w:rsidRPr="00002ABA" w:rsidRDefault="003A67F6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1EAF24E5" w14:textId="77777777" w:rsidR="003A67F6" w:rsidRPr="00002ABA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…………</w:t>
      </w:r>
      <w:r w:rsidR="003A67F6" w:rsidRPr="00002ABA">
        <w:rPr>
          <w:rFonts w:ascii="Arial Narrow" w:hAnsi="Arial Narrow" w:cstheme="majorHAnsi"/>
          <w:sz w:val="22"/>
          <w:szCs w:val="22"/>
        </w:rPr>
        <w:t>……….…………………………………………………………………….</w:t>
      </w:r>
    </w:p>
    <w:p w14:paraId="70100A16" w14:textId="39F0EC6D" w:rsidR="008C77E8" w:rsidRPr="00002ABA" w:rsidRDefault="008C77E8" w:rsidP="00002ABA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2F9AC793" w14:textId="7EFC82A7" w:rsidR="008C77E8" w:rsidRPr="00002ABA" w:rsidRDefault="008C77E8" w:rsidP="00426F8E">
      <w:pPr>
        <w:pStyle w:val="Lista"/>
        <w:numPr>
          <w:ilvl w:val="0"/>
          <w:numId w:val="38"/>
        </w:numPr>
        <w:ind w:left="714" w:hanging="357"/>
        <w:jc w:val="both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…………</w:t>
      </w:r>
      <w:r w:rsidR="003A67F6" w:rsidRPr="00002ABA">
        <w:rPr>
          <w:rFonts w:ascii="Arial Narrow" w:hAnsi="Arial Narrow" w:cstheme="majorHAnsi"/>
          <w:sz w:val="22"/>
          <w:szCs w:val="22"/>
        </w:rPr>
        <w:t>…………………………………………….………………………………</w:t>
      </w:r>
    </w:p>
    <w:p w14:paraId="382D3B2D" w14:textId="77777777" w:rsidR="003A67F6" w:rsidRPr="00002ABA" w:rsidRDefault="003A67F6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0892AB80" w14:textId="77777777" w:rsidR="00DE25C4" w:rsidRPr="00002ABA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7DCA1115" w14:textId="77777777" w:rsidR="00DE25C4" w:rsidRPr="00002ABA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4BFE4CB0" w14:textId="77777777" w:rsidR="00DE25C4" w:rsidRPr="00002ABA" w:rsidRDefault="00DE25C4" w:rsidP="003A67F6">
      <w:pPr>
        <w:pStyle w:val="Lista"/>
        <w:ind w:left="714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006F2E43" w14:textId="77777777" w:rsidR="003A67F6" w:rsidRPr="00002ABA" w:rsidRDefault="003A67F6" w:rsidP="002D6564">
      <w:pPr>
        <w:pStyle w:val="Lista"/>
        <w:ind w:left="0" w:firstLine="0"/>
        <w:jc w:val="both"/>
        <w:rPr>
          <w:rFonts w:ascii="Arial Narrow" w:hAnsi="Arial Narrow" w:cstheme="majorHAnsi"/>
          <w:sz w:val="22"/>
          <w:szCs w:val="22"/>
        </w:rPr>
      </w:pPr>
    </w:p>
    <w:p w14:paraId="5FE71324" w14:textId="77777777" w:rsidR="008C77E8" w:rsidRPr="00002ABA" w:rsidRDefault="008C77E8" w:rsidP="008C77E8">
      <w:pPr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Nazwa i adres WYKONAWCY :</w:t>
      </w:r>
    </w:p>
    <w:p w14:paraId="3ED62385" w14:textId="32B54179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1D7E2F" w14:textId="77777777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NIP .......................................................   </w:t>
      </w:r>
    </w:p>
    <w:p w14:paraId="5E7E94E2" w14:textId="77777777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REGON ................................................</w:t>
      </w:r>
    </w:p>
    <w:p w14:paraId="39228AB4" w14:textId="77777777" w:rsidR="008C77E8" w:rsidRPr="00002ABA" w:rsidRDefault="008C77E8" w:rsidP="008C77E8">
      <w:pPr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Adres, na który Zamawiający powinien przesyłać ewentualną korespondencję:</w:t>
      </w:r>
    </w:p>
    <w:p w14:paraId="7D2FE4BE" w14:textId="77777777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.................................................................................................................................................</w:t>
      </w:r>
    </w:p>
    <w:p w14:paraId="3167468F" w14:textId="77777777" w:rsidR="008C77E8" w:rsidRPr="00002ABA" w:rsidRDefault="008C77E8" w:rsidP="008C77E8">
      <w:pPr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 xml:space="preserve">Osoba wyznaczona do kontaktów z Zamawiającym: </w:t>
      </w:r>
    </w:p>
    <w:p w14:paraId="620AA766" w14:textId="77777777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...........................................................................................................................</w:t>
      </w:r>
    </w:p>
    <w:p w14:paraId="4DC4F0E2" w14:textId="77777777" w:rsidR="008C77E8" w:rsidRPr="00002ABA" w:rsidRDefault="008C77E8" w:rsidP="008C77E8">
      <w:pPr>
        <w:ind w:right="70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numer telefonu: (**) .............................................</w:t>
      </w:r>
    </w:p>
    <w:p w14:paraId="1759FF79" w14:textId="77777777" w:rsidR="008C77E8" w:rsidRPr="00002ABA" w:rsidRDefault="008C77E8" w:rsidP="008C77E8">
      <w:pPr>
        <w:pStyle w:val="pkt"/>
        <w:tabs>
          <w:tab w:val="left" w:pos="2127"/>
          <w:tab w:val="left" w:leader="dot" w:pos="8460"/>
        </w:tabs>
        <w:spacing w:before="0" w:after="0" w:line="240" w:lineRule="auto"/>
        <w:ind w:left="0" w:firstLine="0"/>
        <w:rPr>
          <w:rFonts w:ascii="Arial Narrow" w:hAnsi="Arial Narrow" w:cstheme="majorHAnsi"/>
          <w:sz w:val="22"/>
          <w:szCs w:val="22"/>
        </w:rPr>
      </w:pPr>
      <w:r w:rsidRPr="00002ABA">
        <w:rPr>
          <w:rFonts w:ascii="Arial Narrow" w:hAnsi="Arial Narrow" w:cstheme="majorHAnsi"/>
          <w:sz w:val="22"/>
          <w:szCs w:val="22"/>
        </w:rPr>
        <w:t>Numer faksu: (**)..................................................</w:t>
      </w:r>
    </w:p>
    <w:p w14:paraId="72AA719D" w14:textId="77777777" w:rsidR="008C77E8" w:rsidRPr="00002ABA" w:rsidRDefault="008C77E8" w:rsidP="008C77E8">
      <w:pPr>
        <w:ind w:right="-993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e-mail             .......................................................</w:t>
      </w:r>
    </w:p>
    <w:p w14:paraId="0FD577C5" w14:textId="77777777" w:rsidR="008C77E8" w:rsidRPr="00002ABA" w:rsidRDefault="008C77E8" w:rsidP="008C77E8">
      <w:pPr>
        <w:ind w:right="-993"/>
        <w:jc w:val="both"/>
        <w:rPr>
          <w:rFonts w:ascii="Arial Narrow" w:hAnsi="Arial Narrow" w:cstheme="majorHAnsi"/>
        </w:rPr>
      </w:pPr>
    </w:p>
    <w:p w14:paraId="0B606B0E" w14:textId="77777777" w:rsidR="008C77E8" w:rsidRPr="00002ABA" w:rsidRDefault="008C77E8" w:rsidP="008C77E8">
      <w:pPr>
        <w:ind w:right="-993"/>
        <w:jc w:val="both"/>
        <w:rPr>
          <w:rFonts w:ascii="Arial Narrow" w:hAnsi="Arial Narrow" w:cstheme="majorHAnsi"/>
        </w:rPr>
      </w:pPr>
    </w:p>
    <w:p w14:paraId="0CF7AB31" w14:textId="77777777" w:rsidR="008C77E8" w:rsidRPr="00002ABA" w:rsidRDefault="008C77E8" w:rsidP="008C77E8">
      <w:pPr>
        <w:ind w:right="-993"/>
        <w:jc w:val="both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............................, dn. ………………….r.                        ...........................................................</w:t>
      </w:r>
    </w:p>
    <w:p w14:paraId="146F25A2" w14:textId="2F8C5ED0" w:rsidR="008C77E8" w:rsidRPr="00002ABA" w:rsidRDefault="008C77E8" w:rsidP="008C77E8">
      <w:pPr>
        <w:ind w:left="5400" w:right="70"/>
        <w:jc w:val="center"/>
        <w:rPr>
          <w:rFonts w:ascii="Arial Narrow" w:hAnsi="Arial Narrow" w:cstheme="majorHAnsi"/>
        </w:rPr>
      </w:pPr>
      <w:r w:rsidRPr="00002ABA">
        <w:rPr>
          <w:rFonts w:ascii="Arial Narrow" w:hAnsi="Arial Narrow" w:cstheme="majorHAnsi"/>
        </w:rPr>
        <w:t>Podpis elektroniczny</w:t>
      </w:r>
    </w:p>
    <w:p w14:paraId="2C3E8466" w14:textId="77777777" w:rsidR="008C77E8" w:rsidRPr="00002ABA" w:rsidRDefault="008C77E8" w:rsidP="008C77E8">
      <w:pPr>
        <w:ind w:right="-993"/>
        <w:jc w:val="both"/>
        <w:rPr>
          <w:rFonts w:ascii="Arial Narrow" w:hAnsi="Arial Narrow"/>
        </w:rPr>
      </w:pPr>
    </w:p>
    <w:p w14:paraId="756A1A6A" w14:textId="77777777" w:rsidR="008C77E8" w:rsidRPr="00002ABA" w:rsidRDefault="008C77E8" w:rsidP="008C77E8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002ABA">
        <w:rPr>
          <w:rFonts w:ascii="Arial Narrow" w:hAnsi="Arial Narrow"/>
          <w:sz w:val="22"/>
          <w:szCs w:val="22"/>
          <w:vertAlign w:val="superscript"/>
        </w:rPr>
        <w:t xml:space="preserve">1) </w:t>
      </w:r>
      <w:r w:rsidRPr="00002ABA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843ACA" w14:textId="77777777" w:rsidR="008C77E8" w:rsidRPr="00002ABA" w:rsidRDefault="008C77E8" w:rsidP="008C77E8">
      <w:pPr>
        <w:pStyle w:val="NormalnyWeb"/>
        <w:spacing w:line="276" w:lineRule="aut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002ABA">
        <w:rPr>
          <w:rFonts w:ascii="Arial Narrow" w:hAnsi="Arial Narrow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A8488" w14:textId="77777777" w:rsidR="008C77E8" w:rsidRPr="00002ABA" w:rsidRDefault="008C77E8" w:rsidP="001E5343">
      <w:pPr>
        <w:spacing w:line="360" w:lineRule="auto"/>
        <w:jc w:val="both"/>
        <w:rPr>
          <w:rFonts w:ascii="Arial Narrow" w:eastAsia="Calibri" w:hAnsi="Arial Narrow"/>
          <w:sz w:val="24"/>
          <w:u w:val="single"/>
        </w:rPr>
      </w:pPr>
    </w:p>
    <w:p w14:paraId="6BD3360C" w14:textId="55E6D2D4" w:rsidR="00F25E1D" w:rsidRPr="00002ABA" w:rsidRDefault="00F25E1D" w:rsidP="005172A3">
      <w:pPr>
        <w:ind w:left="720"/>
        <w:jc w:val="right"/>
        <w:rPr>
          <w:rFonts w:ascii="Arial Narrow" w:eastAsia="Calibri" w:hAnsi="Arial Narrow"/>
          <w:sz w:val="24"/>
          <w:u w:val="single"/>
        </w:rPr>
      </w:pPr>
    </w:p>
    <w:p w14:paraId="1332FF69" w14:textId="77777777" w:rsidR="001E5343" w:rsidRPr="00002ABA" w:rsidRDefault="001E5343" w:rsidP="005172A3">
      <w:pPr>
        <w:ind w:left="720"/>
        <w:jc w:val="right"/>
        <w:rPr>
          <w:rFonts w:ascii="Arial Narrow" w:hAnsi="Arial Narrow" w:cs="Times New Roman"/>
        </w:rPr>
      </w:pPr>
    </w:p>
    <w:p w14:paraId="07C1C3DD" w14:textId="65B8CC39" w:rsidR="00F25E1D" w:rsidRPr="00002ABA" w:rsidRDefault="00F25E1D" w:rsidP="005172A3">
      <w:pPr>
        <w:ind w:left="720"/>
        <w:jc w:val="right"/>
        <w:rPr>
          <w:rFonts w:ascii="Arial Narrow" w:hAnsi="Arial Narrow" w:cs="Times New Roman"/>
        </w:rPr>
      </w:pPr>
    </w:p>
    <w:p w14:paraId="7D7F9885" w14:textId="230B2326" w:rsidR="00366D72" w:rsidRPr="00002ABA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7D5033F4" w14:textId="08E61EF7" w:rsidR="00366D72" w:rsidRPr="00002ABA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7F3E9F00" w14:textId="2066C8D3" w:rsidR="00366D72" w:rsidRPr="00002ABA" w:rsidRDefault="00366D72" w:rsidP="005172A3">
      <w:pPr>
        <w:ind w:left="720"/>
        <w:jc w:val="right"/>
        <w:rPr>
          <w:rFonts w:ascii="Arial Narrow" w:hAnsi="Arial Narrow" w:cs="Times New Roman"/>
        </w:rPr>
      </w:pPr>
    </w:p>
    <w:p w14:paraId="089E19CD" w14:textId="77777777" w:rsidR="007D5A5C" w:rsidRPr="00002ABA" w:rsidRDefault="007D5A5C" w:rsidP="005172A3">
      <w:pPr>
        <w:ind w:left="720"/>
        <w:jc w:val="right"/>
        <w:rPr>
          <w:rFonts w:ascii="Arial Narrow" w:hAnsi="Arial Narrow" w:cs="Times New Roman"/>
        </w:rPr>
      </w:pPr>
    </w:p>
    <w:p w14:paraId="345091CF" w14:textId="77777777" w:rsidR="007D5A5C" w:rsidRPr="00002ABA" w:rsidRDefault="007D5A5C" w:rsidP="005172A3">
      <w:pPr>
        <w:ind w:left="720"/>
        <w:jc w:val="right"/>
        <w:rPr>
          <w:rFonts w:ascii="Arial Narrow" w:hAnsi="Arial Narrow" w:cs="Times New Roman"/>
        </w:rPr>
      </w:pPr>
    </w:p>
    <w:p w14:paraId="4B942E5E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EC3A70A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2EBEAC7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2F9A73FD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53608462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8C37B6B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E628D37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65D04C8C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03158156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6B0F77FD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4B7B0425" w14:textId="77777777" w:rsidR="00DE6B99" w:rsidRPr="00002ABA" w:rsidRDefault="00DE6B99" w:rsidP="005172A3">
      <w:pPr>
        <w:ind w:left="720"/>
        <w:jc w:val="right"/>
        <w:rPr>
          <w:rFonts w:ascii="Arial Narrow" w:hAnsi="Arial Narrow" w:cs="Times New Roman"/>
        </w:rPr>
      </w:pPr>
    </w:p>
    <w:p w14:paraId="34506BC1" w14:textId="77777777" w:rsidR="001E5343" w:rsidRPr="00002ABA" w:rsidRDefault="001E5343" w:rsidP="009E0D71">
      <w:pPr>
        <w:rPr>
          <w:rFonts w:ascii="Arial Narrow" w:hAnsi="Arial Narrow" w:cs="Times New Roman"/>
        </w:rPr>
      </w:pPr>
    </w:p>
    <w:p w14:paraId="75D0D1BA" w14:textId="77777777" w:rsidR="00DE25C4" w:rsidRPr="00002ABA" w:rsidRDefault="00DE25C4" w:rsidP="009E0D71">
      <w:pPr>
        <w:rPr>
          <w:rFonts w:ascii="Arial Narrow" w:hAnsi="Arial Narrow" w:cs="Times New Roman"/>
        </w:rPr>
      </w:pPr>
    </w:p>
    <w:p w14:paraId="5BD69212" w14:textId="77777777" w:rsidR="002D6564" w:rsidRPr="00002ABA" w:rsidRDefault="002D6564" w:rsidP="005172A3">
      <w:pPr>
        <w:ind w:left="720"/>
        <w:jc w:val="right"/>
        <w:rPr>
          <w:rFonts w:ascii="Arial Narrow" w:hAnsi="Arial Narrow" w:cs="Times New Roman"/>
        </w:rPr>
      </w:pPr>
    </w:p>
    <w:p w14:paraId="355B0FEA" w14:textId="77777777" w:rsidR="002D6564" w:rsidRPr="00002ABA" w:rsidRDefault="002D6564" w:rsidP="005172A3">
      <w:pPr>
        <w:ind w:left="720"/>
        <w:jc w:val="right"/>
        <w:rPr>
          <w:rFonts w:ascii="Arial Narrow" w:hAnsi="Arial Narrow" w:cs="Times New Roman"/>
        </w:rPr>
      </w:pPr>
    </w:p>
    <w:p w14:paraId="384A997F" w14:textId="77777777" w:rsidR="00694730" w:rsidRDefault="00694730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2D71EA77" w14:textId="77777777" w:rsidR="009A666D" w:rsidRPr="00002ABA" w:rsidRDefault="009A666D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0C9260B4" w14:textId="77777777" w:rsidR="00445BF1" w:rsidRPr="00002ABA" w:rsidRDefault="00445BF1" w:rsidP="002B53A8">
      <w:pPr>
        <w:spacing w:line="240" w:lineRule="auto"/>
        <w:jc w:val="right"/>
        <w:rPr>
          <w:rFonts w:ascii="Arial Narrow" w:hAnsi="Arial Narrow" w:cs="Times New Roman"/>
        </w:rPr>
      </w:pPr>
    </w:p>
    <w:p w14:paraId="66923C18" w14:textId="0BB72851" w:rsidR="002B53A8" w:rsidRPr="00002ABA" w:rsidRDefault="002B53A8" w:rsidP="002B53A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Załącznik nr 3 do swz</w:t>
      </w:r>
    </w:p>
    <w:p w14:paraId="13185809" w14:textId="77777777" w:rsidR="002B53A8" w:rsidRPr="00002ABA" w:rsidRDefault="002B53A8" w:rsidP="002B53A8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F619A7" w14:textId="77777777" w:rsidR="00025C4B" w:rsidRPr="00002ABA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002ABA" w:rsidRPr="00002ABA" w14:paraId="4BBDB155" w14:textId="77777777" w:rsidTr="0007395E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0FA" w14:textId="77777777" w:rsidR="00025C4B" w:rsidRPr="00002ABA" w:rsidRDefault="00025C4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748F3E7" w14:textId="77777777" w:rsidR="00025C4B" w:rsidRPr="00002ABA" w:rsidRDefault="00025C4B" w:rsidP="00025C4B">
      <w:pPr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(pełna nazwa/firma, adres, w zależności od podmiotu )</w:t>
      </w:r>
    </w:p>
    <w:p w14:paraId="6B2AFAB6" w14:textId="77777777" w:rsidR="00694730" w:rsidRPr="00002ABA" w:rsidRDefault="00694730" w:rsidP="00025C4B">
      <w:pPr>
        <w:rPr>
          <w:rFonts w:ascii="Arial Narrow" w:hAnsi="Arial Narrow" w:cs="Times New Roman"/>
          <w:sz w:val="20"/>
          <w:szCs w:val="20"/>
          <w:lang w:eastAsia="en-US"/>
        </w:rPr>
      </w:pPr>
    </w:p>
    <w:p w14:paraId="54C1BF95" w14:textId="77777777" w:rsidR="00025C4B" w:rsidRPr="00002ABA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27DF88BA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002ABA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58D19FE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składane na podstawie art.125 ust.1 ustawy z dnia 11 września 2019 r. Prawo zamówień publicznych </w:t>
      </w:r>
    </w:p>
    <w:p w14:paraId="3152B9C4" w14:textId="77777777" w:rsidR="00DC6A2E" w:rsidRPr="00002ABA" w:rsidRDefault="00DC6A2E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</w:p>
    <w:p w14:paraId="22FC9763" w14:textId="228B5644" w:rsidR="00162417" w:rsidRPr="00002ABA" w:rsidRDefault="00025C4B" w:rsidP="00DC6A2E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002ABA">
        <w:rPr>
          <w:rFonts w:ascii="Arial Narrow" w:hAnsi="Arial Narrow"/>
        </w:rPr>
        <w:t xml:space="preserve">Zakup oraz dostawa oleju opałowego lekkiego  do  jednostek oświatowych na </w:t>
      </w:r>
      <w:r w:rsidR="00DE6B99" w:rsidRPr="00002ABA">
        <w:rPr>
          <w:rFonts w:ascii="Arial Narrow" w:hAnsi="Arial Narrow"/>
        </w:rPr>
        <w:t xml:space="preserve">terenie </w:t>
      </w:r>
      <w:r w:rsidR="0092408A" w:rsidRPr="00002ABA">
        <w:rPr>
          <w:rFonts w:ascii="Arial Narrow" w:hAnsi="Arial Narrow"/>
        </w:rPr>
        <w:t>Gminy Budzów w roku 2024</w:t>
      </w:r>
    </w:p>
    <w:p w14:paraId="6973D290" w14:textId="3848DA15" w:rsidR="00DC6A2E" w:rsidRPr="00002ABA" w:rsidRDefault="00DC6A2E" w:rsidP="00DC6A2E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Nr postępowania: </w:t>
      </w:r>
      <w:r w:rsidR="00162417" w:rsidRPr="00002ABA">
        <w:rPr>
          <w:rFonts w:ascii="Arial Narrow" w:hAnsi="Arial Narrow"/>
          <w:sz w:val="20"/>
          <w:szCs w:val="20"/>
        </w:rPr>
        <w:t>ZP</w:t>
      </w:r>
      <w:r w:rsidRPr="00002ABA">
        <w:rPr>
          <w:rFonts w:ascii="Arial Narrow" w:hAnsi="Arial Narrow"/>
          <w:sz w:val="20"/>
          <w:szCs w:val="20"/>
        </w:rPr>
        <w:t>.271.I</w:t>
      </w:r>
      <w:r w:rsidR="008F4973" w:rsidRPr="00002ABA">
        <w:rPr>
          <w:rFonts w:ascii="Arial Narrow" w:hAnsi="Arial Narrow"/>
          <w:sz w:val="20"/>
          <w:szCs w:val="20"/>
        </w:rPr>
        <w:t>I</w:t>
      </w:r>
      <w:r w:rsidR="0092408A" w:rsidRPr="00002ABA">
        <w:rPr>
          <w:rFonts w:ascii="Arial Narrow" w:hAnsi="Arial Narrow"/>
          <w:sz w:val="20"/>
          <w:szCs w:val="20"/>
        </w:rPr>
        <w:t>.2023</w:t>
      </w:r>
      <w:r w:rsidRPr="00002ABA">
        <w:rPr>
          <w:rFonts w:ascii="Arial Narrow" w:hAnsi="Arial Narrow"/>
          <w:sz w:val="20"/>
          <w:szCs w:val="20"/>
        </w:rPr>
        <w:t>.</w:t>
      </w:r>
    </w:p>
    <w:p w14:paraId="512AF79E" w14:textId="1B61C305" w:rsidR="00025C4B" w:rsidRPr="00002ABA" w:rsidRDefault="00025C4B" w:rsidP="00DC6A2E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co następuje:</w:t>
      </w:r>
    </w:p>
    <w:p w14:paraId="786A5A23" w14:textId="77777777" w:rsidR="00025C4B" w:rsidRPr="00002ABA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2310E694" w14:textId="77777777" w:rsidR="00025C4B" w:rsidRPr="00002ABA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002ABA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5A6A8AF7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461FF58" w14:textId="77777777" w:rsidR="00025C4B" w:rsidRPr="00002ABA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 pkt. 1, 2, 5 lub 6) ustawy – Prawo zamówień publicznych. Jednocześnie oświadczam, że w związku z ww. okolicznością, na podstawie art.110 ust.2 ustawy – Prawo zamówień publicznych podjąłem następujące środki naprawcze: (jeżeli dotyczy)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FC6CEC" w:rsidRPr="00002ABA" w14:paraId="1D8FC2D6" w14:textId="77777777" w:rsidTr="00025C4B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B618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F3258FF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98CEC87" w14:textId="77777777" w:rsidR="00025C4B" w:rsidRPr="00002ABA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Zamówienia.</w:t>
      </w:r>
    </w:p>
    <w:p w14:paraId="6E5AD23A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D3FFD72" w14:textId="77777777" w:rsidR="00025C4B" w:rsidRPr="00002ABA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002ABA" w:rsidRPr="00002ABA" w14:paraId="7712E9D8" w14:textId="77777777" w:rsidTr="00025C4B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3A9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BA202A0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FC6CEC" w:rsidRPr="00002ABA" w14:paraId="1A13B504" w14:textId="77777777" w:rsidTr="00025C4B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B98B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63C8052" w14:textId="77777777" w:rsidR="00694730" w:rsidRPr="00002ABA" w:rsidRDefault="00694730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11416A0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AB4A621" w14:textId="647A7A86" w:rsidR="00025C4B" w:rsidRPr="00002ABA" w:rsidRDefault="00025C4B" w:rsidP="00426F8E">
      <w:pPr>
        <w:pStyle w:val="Akapitzlist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4"/>
          <w:szCs w:val="24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wszystkie informacje podane w powyższ</w:t>
      </w:r>
      <w:r w:rsidR="00CC5E91" w:rsidRPr="00002ABA">
        <w:rPr>
          <w:rFonts w:ascii="Arial Narrow" w:hAnsi="Arial Narrow" w:cs="Times New Roman"/>
          <w:sz w:val="20"/>
          <w:szCs w:val="20"/>
        </w:rPr>
        <w:t xml:space="preserve">ych oświadczeniach są aktualne </w:t>
      </w:r>
      <w:r w:rsidRPr="00002ABA">
        <w:rPr>
          <w:rFonts w:ascii="Arial Narrow" w:hAnsi="Arial Narrow" w:cs="Times New Roman"/>
          <w:sz w:val="20"/>
          <w:szCs w:val="20"/>
        </w:rPr>
        <w:t>i zgodne z prawdą oraz zostały przedstawione z pełną świadomością konsekwencji wprowadzenia Zamawiającego w błąd przy przedstawianiu informacji</w:t>
      </w:r>
      <w:r w:rsidRPr="00002ABA">
        <w:rPr>
          <w:rFonts w:ascii="Arial Narrow" w:hAnsi="Arial Narrow" w:cs="Times New Roman"/>
          <w:sz w:val="24"/>
          <w:szCs w:val="24"/>
        </w:rPr>
        <w:t>.</w:t>
      </w:r>
    </w:p>
    <w:p w14:paraId="7F562E0E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8"/>
          <w:szCs w:val="8"/>
        </w:rPr>
      </w:pPr>
      <w:r w:rsidRPr="00002ABA">
        <w:rPr>
          <w:rFonts w:ascii="Arial Narrow" w:hAnsi="Arial Narrow" w:cs="Times New Roman"/>
          <w:sz w:val="8"/>
          <w:szCs w:val="8"/>
        </w:rPr>
        <w:tab/>
      </w:r>
      <w:r w:rsidRPr="00002ABA">
        <w:rPr>
          <w:rFonts w:ascii="Arial Narrow" w:hAnsi="Arial Narrow" w:cs="Times New Roman"/>
          <w:sz w:val="8"/>
          <w:szCs w:val="8"/>
        </w:rPr>
        <w:tab/>
      </w:r>
    </w:p>
    <w:p w14:paraId="2831D463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Uwaga:</w:t>
      </w:r>
    </w:p>
    <w:p w14:paraId="1AAD92D7" w14:textId="77777777" w:rsidR="00025C4B" w:rsidRPr="00002ABA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0FE6F06A" w14:textId="77777777" w:rsidR="00025C4B" w:rsidRPr="00002ABA" w:rsidRDefault="00025C4B" w:rsidP="00426F8E">
      <w:pPr>
        <w:pStyle w:val="Akapitzlist"/>
        <w:numPr>
          <w:ilvl w:val="0"/>
          <w:numId w:val="28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29A1CFBA" w14:textId="77777777" w:rsidR="00025C4B" w:rsidRPr="00002ABA" w:rsidRDefault="00025C4B" w:rsidP="00426F8E">
      <w:pPr>
        <w:pStyle w:val="Stopka"/>
        <w:numPr>
          <w:ilvl w:val="0"/>
          <w:numId w:val="28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* Niepotrzebne skreślić.</w:t>
      </w:r>
    </w:p>
    <w:p w14:paraId="17C9D186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477B3E2" w14:textId="77777777" w:rsidR="00025C4B" w:rsidRPr="00002ABA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18"/>
          <w:szCs w:val="18"/>
        </w:rPr>
      </w:pPr>
      <w:r w:rsidRPr="00002ABA">
        <w:rPr>
          <w:rFonts w:ascii="Arial Narrow" w:hAnsi="Arial Narrow" w:cs="Times New Roman"/>
          <w:sz w:val="18"/>
          <w:szCs w:val="18"/>
        </w:rPr>
        <w:t xml:space="preserve">Oświadczenie należy </w:t>
      </w:r>
      <w:r w:rsidR="00A00549" w:rsidRPr="00002ABA">
        <w:rPr>
          <w:rFonts w:ascii="Arial Narrow" w:hAnsi="Arial Narrow" w:cs="Times New Roman"/>
          <w:sz w:val="18"/>
          <w:szCs w:val="18"/>
        </w:rPr>
        <w:t>opatrzyć</w:t>
      </w:r>
      <w:r w:rsidRPr="00002ABA">
        <w:rPr>
          <w:rFonts w:ascii="Arial Narrow" w:hAnsi="Arial Narrow" w:cs="Times New Roman"/>
          <w:sz w:val="18"/>
          <w:szCs w:val="18"/>
        </w:rPr>
        <w:t xml:space="preserve"> podpisem kwalifikowanym lub podpisem zaufanym albo podpisem osobistym,</w:t>
      </w:r>
      <w:r w:rsidR="00A00549" w:rsidRPr="00002ABA">
        <w:rPr>
          <w:rFonts w:ascii="Arial Narrow" w:hAnsi="Arial Narrow" w:cs="Times New Roman"/>
          <w:sz w:val="18"/>
          <w:szCs w:val="18"/>
        </w:rPr>
        <w:t xml:space="preserve"> </w:t>
      </w:r>
      <w:r w:rsidRPr="00002ABA">
        <w:rPr>
          <w:rFonts w:ascii="Arial Narrow" w:hAnsi="Arial Narrow" w:cs="Times New Roman"/>
          <w:sz w:val="18"/>
          <w:szCs w:val="18"/>
        </w:rPr>
        <w:t>osoby uprawnionej do reprezentowania Wykonawcy</w:t>
      </w:r>
    </w:p>
    <w:p w14:paraId="6F3CB366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6BB4925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ECE26D4" w14:textId="77777777" w:rsidR="00467E38" w:rsidRPr="00002ABA" w:rsidRDefault="00467E38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BDE535D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487ECD0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66CFEF21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2DCB84B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1D8D9CA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21B09217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</w:p>
    <w:p w14:paraId="59F1B1EF" w14:textId="5CBEE052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Załącznik nr 4 do swz</w:t>
      </w:r>
    </w:p>
    <w:p w14:paraId="2843FF15" w14:textId="77777777" w:rsidR="00025C4B" w:rsidRPr="00002ABA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002ABA">
        <w:rPr>
          <w:rFonts w:ascii="Arial Narrow" w:eastAsia="Times New Roman" w:hAnsi="Arial Narrow" w:cs="Times New Roman"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2"/>
      </w:tblGrid>
      <w:tr w:rsidR="00002ABA" w:rsidRPr="00002ABA" w14:paraId="601B7686" w14:textId="77777777" w:rsidTr="00F25E1D">
        <w:trPr>
          <w:trHeight w:val="372"/>
        </w:trPr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9A0" w14:textId="77777777" w:rsidR="00025C4B" w:rsidRPr="00002ABA" w:rsidRDefault="00025C4B">
            <w:pPr>
              <w:suppressAutoHyphens w:val="0"/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89EE5FF" w14:textId="77777777" w:rsidR="00025C4B" w:rsidRPr="00002ABA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  <w:r w:rsidRPr="00002ABA">
        <w:rPr>
          <w:rFonts w:ascii="Arial Narrow" w:eastAsia="Times New Roman" w:hAnsi="Arial Narrow" w:cs="Times New Roman"/>
          <w:sz w:val="20"/>
          <w:szCs w:val="20"/>
        </w:rPr>
        <w:t>(pełna nazwa/firma, adres, w zależności od podmiotu )</w:t>
      </w:r>
    </w:p>
    <w:p w14:paraId="22EA3005" w14:textId="77777777" w:rsidR="00025C4B" w:rsidRPr="00002ABA" w:rsidRDefault="00025C4B" w:rsidP="00025C4B">
      <w:pPr>
        <w:spacing w:line="240" w:lineRule="auto"/>
        <w:ind w:right="5954"/>
        <w:rPr>
          <w:rFonts w:ascii="Arial Narrow" w:eastAsia="Times New Roman" w:hAnsi="Arial Narrow" w:cs="Times New Roman"/>
          <w:sz w:val="20"/>
          <w:szCs w:val="20"/>
        </w:rPr>
      </w:pPr>
    </w:p>
    <w:p w14:paraId="0D40F521" w14:textId="77777777" w:rsidR="00025C4B" w:rsidRPr="00002ABA" w:rsidRDefault="00025C4B" w:rsidP="00025C4B">
      <w:pPr>
        <w:spacing w:line="360" w:lineRule="auto"/>
        <w:rPr>
          <w:rFonts w:ascii="Arial Narrow" w:eastAsia="Times New Roman" w:hAnsi="Arial Narrow" w:cs="Times New Roman"/>
          <w:sz w:val="20"/>
          <w:szCs w:val="20"/>
          <w:u w:val="single"/>
        </w:rPr>
      </w:pPr>
      <w:r w:rsidRPr="00002ABA">
        <w:rPr>
          <w:rFonts w:ascii="Arial Narrow" w:eastAsia="Times New Roman" w:hAnsi="Arial Narrow" w:cs="Times New Roman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6"/>
      </w:tblGrid>
      <w:tr w:rsidR="00002ABA" w:rsidRPr="00002ABA" w14:paraId="35C7D453" w14:textId="77777777" w:rsidTr="00F25E1D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D3BD" w14:textId="77777777" w:rsidR="00F25E1D" w:rsidRPr="00002ABA" w:rsidRDefault="00F25E1D">
            <w:pPr>
              <w:suppressAutoHyphens w:val="0"/>
              <w:ind w:right="5953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E2945C0" w14:textId="77777777" w:rsidR="00025C4B" w:rsidRPr="00002ABA" w:rsidRDefault="00025C4B" w:rsidP="00025C4B">
      <w:pPr>
        <w:spacing w:line="240" w:lineRule="auto"/>
        <w:ind w:right="5953"/>
        <w:rPr>
          <w:rFonts w:ascii="Arial Narrow" w:eastAsia="Times New Roman" w:hAnsi="Arial Narrow" w:cs="Times New Roman"/>
          <w:sz w:val="20"/>
          <w:szCs w:val="20"/>
        </w:rPr>
      </w:pPr>
      <w:r w:rsidRPr="00002ABA">
        <w:rPr>
          <w:rFonts w:ascii="Arial Narrow" w:eastAsia="Times New Roman" w:hAnsi="Arial Narrow" w:cs="Times New Roman"/>
          <w:sz w:val="20"/>
          <w:szCs w:val="20"/>
        </w:rPr>
        <w:t>(imię, nazwisko, stanowisko/podstawa do reprezentacji)</w:t>
      </w:r>
    </w:p>
    <w:p w14:paraId="2065A92C" w14:textId="77777777" w:rsidR="00025C4B" w:rsidRPr="00002ABA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</w:p>
    <w:p w14:paraId="7717CF54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6779BB41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002ABA">
        <w:rPr>
          <w:rFonts w:ascii="Arial Narrow" w:hAnsi="Arial Narrow" w:cs="Times New Roman"/>
          <w:sz w:val="20"/>
          <w:szCs w:val="20"/>
          <w:u w:val="single"/>
        </w:rPr>
        <w:t xml:space="preserve">OŚWIADCZENIE WYKONAWCY </w:t>
      </w:r>
    </w:p>
    <w:p w14:paraId="4411A2A0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002ABA">
        <w:rPr>
          <w:rFonts w:ascii="Arial Narrow" w:hAnsi="Arial Narrow" w:cs="Times New Roman"/>
          <w:sz w:val="20"/>
          <w:szCs w:val="20"/>
          <w:u w:val="single"/>
        </w:rPr>
        <w:t xml:space="preserve">wspólnie ubiegającego się o udzielenie zamówienia </w:t>
      </w:r>
    </w:p>
    <w:p w14:paraId="7398B12F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składane na podstawie art.125 ust.4 ustawy z dnia 11 września 2019 r. Prawo zamówień publicznych </w:t>
      </w:r>
    </w:p>
    <w:p w14:paraId="43D248D7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DB6A6C8" w14:textId="6A1B0C6D" w:rsidR="00162417" w:rsidRPr="00002ABA" w:rsidRDefault="00162417" w:rsidP="00162417">
      <w:pPr>
        <w:pStyle w:val="Domylnie"/>
        <w:jc w:val="center"/>
        <w:rPr>
          <w:rFonts w:ascii="Arial Narrow" w:hAnsi="Arial Narrow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002ABA">
        <w:rPr>
          <w:rFonts w:ascii="Arial Narrow" w:hAnsi="Arial Narrow"/>
        </w:rPr>
        <w:t xml:space="preserve">Zakup oraz dostawa oleju opałowego lekkiego  do  jednostek oświatowych na </w:t>
      </w:r>
      <w:r w:rsidR="0092408A" w:rsidRPr="00002ABA">
        <w:rPr>
          <w:rFonts w:ascii="Arial Narrow" w:hAnsi="Arial Narrow"/>
        </w:rPr>
        <w:t>terenie Gminy Budzów w roku 2024</w:t>
      </w:r>
      <w:r w:rsidRPr="00002ABA">
        <w:rPr>
          <w:rFonts w:ascii="Arial Narrow" w:hAnsi="Arial Narrow"/>
          <w:sz w:val="20"/>
          <w:szCs w:val="20"/>
        </w:rPr>
        <w:t xml:space="preserve"> </w:t>
      </w:r>
    </w:p>
    <w:p w14:paraId="53290CB7" w14:textId="5B30729D" w:rsidR="00162417" w:rsidRPr="00002ABA" w:rsidRDefault="00162417" w:rsidP="00162417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>Nr postępowania: ZP.271.I</w:t>
      </w:r>
      <w:r w:rsidR="00C40166" w:rsidRPr="00002ABA">
        <w:rPr>
          <w:rFonts w:ascii="Arial Narrow" w:hAnsi="Arial Narrow"/>
          <w:sz w:val="20"/>
          <w:szCs w:val="20"/>
        </w:rPr>
        <w:t>I</w:t>
      </w:r>
      <w:r w:rsidRPr="00002ABA">
        <w:rPr>
          <w:rFonts w:ascii="Arial Narrow" w:hAnsi="Arial Narrow"/>
          <w:sz w:val="20"/>
          <w:szCs w:val="20"/>
        </w:rPr>
        <w:t>.202</w:t>
      </w:r>
      <w:r w:rsidR="0092408A" w:rsidRPr="00002ABA">
        <w:rPr>
          <w:rFonts w:ascii="Arial Narrow" w:hAnsi="Arial Narrow"/>
          <w:sz w:val="20"/>
          <w:szCs w:val="20"/>
        </w:rPr>
        <w:t>3</w:t>
      </w:r>
      <w:r w:rsidRPr="00002ABA">
        <w:rPr>
          <w:rFonts w:ascii="Arial Narrow" w:hAnsi="Arial Narrow"/>
          <w:sz w:val="20"/>
          <w:szCs w:val="20"/>
        </w:rPr>
        <w:t>.</w:t>
      </w:r>
    </w:p>
    <w:p w14:paraId="68D99BF3" w14:textId="77777777" w:rsidR="00162417" w:rsidRPr="00002ABA" w:rsidRDefault="00162417" w:rsidP="00162417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co następuje:</w:t>
      </w:r>
    </w:p>
    <w:p w14:paraId="647AF203" w14:textId="77777777" w:rsidR="00025C4B" w:rsidRPr="00002ABA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p w14:paraId="5BA34D1B" w14:textId="77777777" w:rsidR="00025C4B" w:rsidRPr="00002ABA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002ABA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22D1F3DB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B84D360" w14:textId="77777777" w:rsidR="00025C4B" w:rsidRPr="00002ABA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zachodzą w stosunku do mnie podstawy wykluczenia z postępowania na podstawie art…. ust…. pkt.…..(podać mającą zastosowanie podstawę wykluczenia spośród wymienionych w art. 108 ust. 1 pkt. 1, 2, 5 lub 6) ustawy – Prawo zamówień publicznych. Jednocześnie oświadczam, że w związku z ww. okolicznością, na podstawie art.110 ust.2 ustawy – Prawo zamówień publicznych podjąłem następujące środki naprawcze: (jeżeli dotyczy) /* </w:t>
      </w:r>
    </w:p>
    <w:p w14:paraId="61ADFA44" w14:textId="77777777" w:rsidR="00025C4B" w:rsidRPr="00002ABA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6A66EE39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FC6CEC" w:rsidRPr="00002ABA" w14:paraId="5C30D44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3A7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D08F335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B67122C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84BE39B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267A645" w14:textId="77777777" w:rsidR="00025C4B" w:rsidRPr="00002ABA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spełniam warunki udziału w postępowaniu, w szczególności określone przez Zamawiającego w  Specyfikacji warunków zamówienia w zakresie, w jakim wykazuję spełnianie warunków udziału w postępowaniu.  (dotyczy Wykonawców wspólnie ubiegających się o udzielenie zamówienia) /*</w:t>
      </w:r>
    </w:p>
    <w:p w14:paraId="0D6293AA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9C79822" w14:textId="77777777" w:rsidR="00025C4B" w:rsidRPr="00002ABA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następujące podmiotowe środki dowodowe: (wymienić jakie)</w:t>
      </w:r>
    </w:p>
    <w:p w14:paraId="19240CBF" w14:textId="77777777" w:rsidR="00025C4B" w:rsidRPr="00002ABA" w:rsidRDefault="00025C4B" w:rsidP="00025C4B">
      <w:pPr>
        <w:pStyle w:val="Akapitzlist"/>
        <w:rPr>
          <w:rFonts w:ascii="Arial Narrow" w:hAnsi="Arial Narrow" w:cs="Times New Roman"/>
          <w:sz w:val="20"/>
          <w:szCs w:val="20"/>
        </w:rPr>
      </w:pPr>
    </w:p>
    <w:p w14:paraId="1709BE4D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FC6CEC" w:rsidRPr="00002ABA" w14:paraId="7D89D7C2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B50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71436DF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2C272A02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7583645E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4CAE5B97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Zamawiający może uzyskać za pomocą bezpłatnych i ogólnodostępnych baz danych, tj.: (wskazać dane umożliwiające dostęp do tych środków)  </w:t>
      </w:r>
    </w:p>
    <w:p w14:paraId="57FC89FE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819"/>
      </w:tblGrid>
      <w:tr w:rsidR="00FC6CEC" w:rsidRPr="00002ABA" w14:paraId="3C963CE3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C2D2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BACBB32" w14:textId="77777777" w:rsidR="00025C4B" w:rsidRPr="00002ABA" w:rsidRDefault="00025C4B">
            <w:pPr>
              <w:pStyle w:val="Akapitzlist"/>
              <w:ind w:left="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AAAB47E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31DB326C" w14:textId="77777777" w:rsidR="00025C4B" w:rsidRPr="00002ABA" w:rsidRDefault="00025C4B" w:rsidP="00426F8E">
      <w:pPr>
        <w:pStyle w:val="Akapitzlist"/>
        <w:numPr>
          <w:ilvl w:val="0"/>
          <w:numId w:val="31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A1B3F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lastRenderedPageBreak/>
        <w:tab/>
      </w:r>
      <w:r w:rsidRPr="00002ABA">
        <w:rPr>
          <w:rFonts w:ascii="Arial Narrow" w:hAnsi="Arial Narrow" w:cs="Times New Roman"/>
          <w:sz w:val="20"/>
          <w:szCs w:val="20"/>
        </w:rPr>
        <w:tab/>
      </w:r>
    </w:p>
    <w:p w14:paraId="07641AB4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6612490" w14:textId="77777777" w:rsidR="00025C4B" w:rsidRPr="00002ABA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C4727D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Uwaga:</w:t>
      </w:r>
    </w:p>
    <w:p w14:paraId="46691EDE" w14:textId="77777777" w:rsidR="00025C4B" w:rsidRPr="00002ABA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49D2156C" w14:textId="77777777" w:rsidR="00025C4B" w:rsidRPr="00002ABA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1B8CA3DB" w14:textId="77777777" w:rsidR="00025C4B" w:rsidRPr="00002ABA" w:rsidRDefault="00025C4B" w:rsidP="00426F8E">
      <w:pPr>
        <w:pStyle w:val="Akapitzlist"/>
        <w:numPr>
          <w:ilvl w:val="0"/>
          <w:numId w:val="32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14:paraId="7D76D74E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32EC7DE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4B6654B" w14:textId="77777777" w:rsidR="00025C4B" w:rsidRPr="00002ABA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002ABA">
        <w:rPr>
          <w:rFonts w:ascii="Arial Narrow" w:hAnsi="Arial Narrow" w:cs="Times New Roman"/>
          <w:sz w:val="20"/>
          <w:szCs w:val="20"/>
        </w:rPr>
        <w:t xml:space="preserve"> </w:t>
      </w:r>
      <w:r w:rsidRPr="00002ABA">
        <w:rPr>
          <w:rFonts w:ascii="Arial Narrow" w:hAnsi="Arial Narrow" w:cs="Times New Roman"/>
          <w:sz w:val="20"/>
          <w:szCs w:val="20"/>
        </w:rPr>
        <w:t>osoby uprawnionej do reprezentowania Wykonawcy</w:t>
      </w:r>
    </w:p>
    <w:p w14:paraId="2458B954" w14:textId="77777777" w:rsidR="00025C4B" w:rsidRPr="00002ABA" w:rsidRDefault="00025C4B" w:rsidP="00025C4B">
      <w:pPr>
        <w:spacing w:line="240" w:lineRule="auto"/>
        <w:ind w:left="4536"/>
        <w:jc w:val="both"/>
        <w:rPr>
          <w:rFonts w:ascii="Arial Narrow" w:hAnsi="Arial Narrow" w:cs="Times New Roman"/>
          <w:sz w:val="20"/>
          <w:szCs w:val="20"/>
        </w:rPr>
      </w:pPr>
    </w:p>
    <w:p w14:paraId="7ACA7F23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57C67B0" w14:textId="77777777" w:rsidR="00025C4B" w:rsidRPr="00002ABA" w:rsidRDefault="00025C4B" w:rsidP="00025C4B">
      <w:pPr>
        <w:spacing w:line="240" w:lineRule="auto"/>
        <w:rPr>
          <w:rFonts w:ascii="Arial Narrow" w:hAnsi="Arial Narrow" w:cs="Times New Roman"/>
        </w:rPr>
      </w:pPr>
    </w:p>
    <w:p w14:paraId="50A29C16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94AC6F8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4BFDCCE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F8693F8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8E74F5D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CDC5417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B92BDC4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786BFA6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7732D08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934AB2" w14:textId="77777777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80588B0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7598A2C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116A9B4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D7931A3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20C7C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55DBD2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7DEDAE9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B80EB65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0B8ED4C" w14:textId="77777777" w:rsidR="00907C1C" w:rsidRPr="00002ABA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1746E0E" w14:textId="77777777" w:rsidR="00907C1C" w:rsidRPr="00002ABA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AAEC2DC" w14:textId="77777777" w:rsidR="00907C1C" w:rsidRPr="00002ABA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765F78" w14:textId="77777777" w:rsidR="00907C1C" w:rsidRPr="00002ABA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13952F6" w14:textId="77777777" w:rsidR="00907C1C" w:rsidRPr="00002ABA" w:rsidRDefault="00907C1C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D357DB" w14:textId="77777777" w:rsidR="003C5F14" w:rsidRPr="00002ABA" w:rsidRDefault="003C5F14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5D7F5CB" w14:textId="77777777" w:rsidR="00025C4B" w:rsidRPr="00002ABA" w:rsidRDefault="00025C4B" w:rsidP="00C40166">
      <w:pPr>
        <w:spacing w:line="240" w:lineRule="auto"/>
        <w:rPr>
          <w:rFonts w:ascii="Arial Narrow" w:hAnsi="Arial Narrow" w:cs="Times New Roman"/>
        </w:rPr>
      </w:pPr>
    </w:p>
    <w:p w14:paraId="17CE982F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247EA5C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A4C90C8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0921BF5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7BCD634E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D3A916B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E465EC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42BE5D0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DFCD6AB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2B70436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0A0F1BAB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8053215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134D5520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40673E3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5508412D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362E6D9C" w14:textId="77777777" w:rsidR="0080445F" w:rsidRPr="00002ABA" w:rsidRDefault="0080445F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</w:p>
    <w:p w14:paraId="68FD3559" w14:textId="38B9423A" w:rsidR="00025C4B" w:rsidRPr="00002ABA" w:rsidRDefault="00025C4B" w:rsidP="00025C4B">
      <w:pPr>
        <w:spacing w:line="240" w:lineRule="auto"/>
        <w:ind w:left="4536"/>
        <w:jc w:val="right"/>
        <w:rPr>
          <w:rFonts w:ascii="Arial Narrow" w:hAnsi="Arial Narrow" w:cs="Times New Roman"/>
        </w:rPr>
      </w:pPr>
      <w:r w:rsidRPr="00002ABA">
        <w:rPr>
          <w:rFonts w:ascii="Arial Narrow" w:hAnsi="Arial Narrow" w:cs="Times New Roman"/>
        </w:rPr>
        <w:t>Załącznik nr 5 do swz</w:t>
      </w:r>
    </w:p>
    <w:p w14:paraId="54F497E8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02ABA" w:rsidRPr="00002ABA" w14:paraId="13C05965" w14:textId="77777777" w:rsidTr="00025C4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3CB" w14:textId="77777777" w:rsidR="00025C4B" w:rsidRPr="00002ABA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156BDE6" w14:textId="77777777" w:rsidR="00025C4B" w:rsidRPr="00002ABA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7BFCA49" w14:textId="77777777" w:rsidR="00025C4B" w:rsidRPr="00002ABA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53234E8" w14:textId="77777777" w:rsidR="00025C4B" w:rsidRPr="00002ABA" w:rsidRDefault="00025C4B" w:rsidP="00025C4B">
      <w:pPr>
        <w:spacing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(Nazwa i dane teleadresowe podmiotu -</w:t>
      </w:r>
      <w:r w:rsidRPr="00002ABA">
        <w:rPr>
          <w:rFonts w:ascii="Arial Narrow" w:eastAsia="Times New Roman" w:hAnsi="Arial Narrow" w:cs="Times New Roman"/>
          <w:sz w:val="20"/>
          <w:szCs w:val="20"/>
        </w:rPr>
        <w:t>imię, nazwisko, stanowisko</w:t>
      </w:r>
    </w:p>
    <w:p w14:paraId="0224917C" w14:textId="77777777" w:rsidR="00025C4B" w:rsidRPr="00002ABA" w:rsidRDefault="00025C4B" w:rsidP="00025C4B">
      <w:pPr>
        <w:spacing w:line="240" w:lineRule="auto"/>
        <w:rPr>
          <w:rFonts w:ascii="Arial Narrow" w:eastAsiaTheme="minorHAnsi" w:hAnsi="Arial Narrow" w:cs="Times New Roman"/>
          <w:sz w:val="20"/>
          <w:szCs w:val="20"/>
          <w:lang w:eastAsia="en-US"/>
        </w:rPr>
      </w:pPr>
      <w:r w:rsidRPr="00002ABA">
        <w:rPr>
          <w:rFonts w:ascii="Arial Narrow" w:eastAsia="Times New Roman" w:hAnsi="Arial Narrow" w:cs="Times New Roman"/>
          <w:sz w:val="20"/>
          <w:szCs w:val="20"/>
        </w:rPr>
        <w:t>/podstawa osoby do reprezentacji podmiotu udostępniającego zasób)</w:t>
      </w:r>
    </w:p>
    <w:p w14:paraId="4FEDF66C" w14:textId="77777777" w:rsidR="00025C4B" w:rsidRPr="00002ABA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71365CD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</w:p>
    <w:p w14:paraId="3E354EC7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  <w:u w:val="single"/>
        </w:rPr>
      </w:pPr>
      <w:r w:rsidRPr="00002ABA">
        <w:rPr>
          <w:rFonts w:ascii="Arial Narrow" w:hAnsi="Arial Narrow" w:cs="Times New Roman"/>
          <w:sz w:val="20"/>
          <w:szCs w:val="20"/>
          <w:u w:val="single"/>
        </w:rPr>
        <w:t xml:space="preserve">OŚWIADCZENIE </w:t>
      </w:r>
      <w:bookmarkStart w:id="0" w:name="_Hlk62734384"/>
      <w:r w:rsidRPr="00002ABA">
        <w:rPr>
          <w:rFonts w:ascii="Arial Narrow" w:hAnsi="Arial Narrow" w:cs="Times New Roman"/>
          <w:sz w:val="20"/>
          <w:szCs w:val="20"/>
          <w:u w:val="single"/>
        </w:rPr>
        <w:t xml:space="preserve">PODMIOTU UDOSTĘPNIAJĄCEGO ZASOBY </w:t>
      </w:r>
      <w:bookmarkEnd w:id="0"/>
    </w:p>
    <w:p w14:paraId="1E1BF1F3" w14:textId="77777777" w:rsidR="00025C4B" w:rsidRPr="00002ABA" w:rsidRDefault="00025C4B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11DBFF6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D59FB2F" w14:textId="77777777" w:rsidR="00025C4B" w:rsidRPr="00002ABA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  <w:bookmarkStart w:id="2" w:name="_Hlk63239439"/>
      <w:r w:rsidRPr="00002ABA">
        <w:rPr>
          <w:rFonts w:ascii="Arial Narrow" w:hAnsi="Arial Narrow" w:cs="Times New Roman"/>
          <w:sz w:val="20"/>
          <w:szCs w:val="20"/>
        </w:rPr>
        <w:t>Z uwagi na poleganie przez Wykonawcę:</w:t>
      </w:r>
    </w:p>
    <w:p w14:paraId="60062A77" w14:textId="77777777" w:rsidR="00025C4B" w:rsidRPr="00002ABA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45"/>
      </w:tblGrid>
      <w:tr w:rsidR="00FC6CEC" w:rsidRPr="00002ABA" w14:paraId="24AAF0CE" w14:textId="77777777" w:rsidTr="00025C4B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72B1" w14:textId="77777777" w:rsidR="00025C4B" w:rsidRPr="00002ABA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872BC34" w14:textId="77777777" w:rsidR="00025C4B" w:rsidRPr="00002ABA" w:rsidRDefault="00025C4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CE4E77A" w14:textId="77777777" w:rsidR="00025C4B" w:rsidRPr="00002ABA" w:rsidRDefault="00025C4B" w:rsidP="00025C4B">
      <w:pPr>
        <w:spacing w:line="240" w:lineRule="auto"/>
        <w:ind w:firstLine="708"/>
        <w:jc w:val="both"/>
        <w:rPr>
          <w:rFonts w:ascii="Arial Narrow" w:hAnsi="Arial Narrow" w:cs="Times New Roman"/>
          <w:sz w:val="20"/>
          <w:szCs w:val="20"/>
          <w:lang w:eastAsia="en-US"/>
        </w:rPr>
      </w:pPr>
    </w:p>
    <w:p w14:paraId="25D7039D" w14:textId="1F495820" w:rsidR="00DC6A2E" w:rsidRPr="00002ABA" w:rsidRDefault="00025C4B" w:rsidP="00CD78E4">
      <w:pPr>
        <w:pStyle w:val="Domylnie"/>
        <w:jc w:val="both"/>
        <w:rPr>
          <w:rFonts w:ascii="Arial Narrow" w:hAnsi="Arial Narrow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na moich/naszych </w:t>
      </w:r>
      <w:bookmarkStart w:id="3" w:name="_Hlk62736162"/>
      <w:r w:rsidRPr="00002ABA">
        <w:rPr>
          <w:rFonts w:ascii="Arial Narrow" w:hAnsi="Arial Narrow"/>
          <w:sz w:val="20"/>
          <w:szCs w:val="20"/>
        </w:rPr>
        <w:t xml:space="preserve">zdolnościach, jako podmiotu udostępniającego zasoby </w:t>
      </w:r>
      <w:bookmarkEnd w:id="3"/>
      <w:r w:rsidRPr="00002ABA">
        <w:rPr>
          <w:rFonts w:ascii="Arial Narrow" w:hAnsi="Arial Narrow"/>
          <w:sz w:val="20"/>
          <w:szCs w:val="20"/>
        </w:rPr>
        <w:t xml:space="preserve">temuż Wykonawcy w postępowaniu o udzielenie zamówienia publicznego. </w:t>
      </w:r>
      <w:bookmarkEnd w:id="2"/>
    </w:p>
    <w:p w14:paraId="7FB2ABD4" w14:textId="3487033D" w:rsidR="00CD78E4" w:rsidRPr="00002ABA" w:rsidRDefault="00CD78E4" w:rsidP="00CD78E4">
      <w:pPr>
        <w:pStyle w:val="Domylnie"/>
        <w:rPr>
          <w:rFonts w:ascii="Arial Narrow" w:hAnsi="Arial Narrow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002ABA">
        <w:rPr>
          <w:rFonts w:ascii="Arial Narrow" w:hAnsi="Arial Narrow"/>
          <w:sz w:val="20"/>
          <w:szCs w:val="20"/>
        </w:rPr>
        <w:t xml:space="preserve">Zakup oraz dostawa oleju opałowego lekkiego  do  jednostek oświatowych na </w:t>
      </w:r>
      <w:r w:rsidR="0092408A" w:rsidRPr="00002ABA">
        <w:rPr>
          <w:rFonts w:ascii="Arial Narrow" w:hAnsi="Arial Narrow"/>
          <w:sz w:val="20"/>
          <w:szCs w:val="20"/>
        </w:rPr>
        <w:t>terenie Gminy Budzów w roku 2024</w:t>
      </w:r>
    </w:p>
    <w:p w14:paraId="0476D576" w14:textId="7C0DAAF9" w:rsidR="00CD78E4" w:rsidRPr="00002ABA" w:rsidRDefault="00CD78E4" w:rsidP="00CD78E4">
      <w:pPr>
        <w:pStyle w:val="Domylnie"/>
        <w:jc w:val="center"/>
        <w:rPr>
          <w:rFonts w:ascii="Arial Narrow" w:hAnsi="Arial Narrow" w:cs="Arial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>Nr postępowania: ZP.271.I</w:t>
      </w:r>
      <w:r w:rsidR="00C40166" w:rsidRPr="00002ABA">
        <w:rPr>
          <w:rFonts w:ascii="Arial Narrow" w:hAnsi="Arial Narrow"/>
          <w:sz w:val="20"/>
          <w:szCs w:val="20"/>
        </w:rPr>
        <w:t>I</w:t>
      </w:r>
      <w:r w:rsidRPr="00002ABA">
        <w:rPr>
          <w:rFonts w:ascii="Arial Narrow" w:hAnsi="Arial Narrow"/>
          <w:sz w:val="20"/>
          <w:szCs w:val="20"/>
        </w:rPr>
        <w:t>.202</w:t>
      </w:r>
      <w:r w:rsidR="0092408A" w:rsidRPr="00002ABA">
        <w:rPr>
          <w:rFonts w:ascii="Arial Narrow" w:hAnsi="Arial Narrow"/>
          <w:sz w:val="20"/>
          <w:szCs w:val="20"/>
        </w:rPr>
        <w:t>3</w:t>
      </w:r>
    </w:p>
    <w:p w14:paraId="5DE7C3A4" w14:textId="77777777" w:rsidR="00CD78E4" w:rsidRPr="00002ABA" w:rsidRDefault="00CD78E4" w:rsidP="00CD78E4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co następuje:</w:t>
      </w:r>
    </w:p>
    <w:p w14:paraId="4B035774" w14:textId="77777777" w:rsidR="00025C4B" w:rsidRPr="00002ABA" w:rsidRDefault="00025C4B" w:rsidP="00002ABA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A3EEBBC" w14:textId="77777777" w:rsidR="00025C4B" w:rsidRPr="00002ABA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nie podlegam wykluczeniu z postępowania na podstawie </w:t>
      </w:r>
      <w:r w:rsidRPr="00002ABA">
        <w:rPr>
          <w:rFonts w:ascii="Arial Narrow" w:hAnsi="Arial Narrow" w:cs="Times New Roman"/>
          <w:sz w:val="20"/>
          <w:szCs w:val="20"/>
        </w:rPr>
        <w:br/>
        <w:t>art.108 ust.1 ustawy – Prawo zamówień publicznych. /*</w:t>
      </w:r>
    </w:p>
    <w:p w14:paraId="3AE66908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34583AAA" w14:textId="77777777" w:rsidR="00025C4B" w:rsidRPr="00002ABA" w:rsidRDefault="00025C4B" w:rsidP="00025C4B">
      <w:pPr>
        <w:pStyle w:val="Akapitzlist"/>
        <w:spacing w:line="240" w:lineRule="auto"/>
        <w:ind w:left="709"/>
        <w:jc w:val="both"/>
        <w:rPr>
          <w:rFonts w:ascii="Arial Narrow" w:hAnsi="Arial Narrow" w:cs="Times New Roman"/>
          <w:sz w:val="20"/>
          <w:szCs w:val="20"/>
        </w:rPr>
      </w:pPr>
    </w:p>
    <w:p w14:paraId="37CF4EAB" w14:textId="77777777" w:rsidR="00025C4B" w:rsidRPr="00002ABA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14:paraId="2709D7D4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3FA9B476" w14:textId="77777777" w:rsidR="00025C4B" w:rsidRPr="00002ABA" w:rsidRDefault="00025C4B" w:rsidP="00025C4B">
      <w:pPr>
        <w:pStyle w:val="Akapitzlist"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C7CE18A" w14:textId="31A89044" w:rsidR="00025C4B" w:rsidRPr="00002ABA" w:rsidRDefault="00025C4B" w:rsidP="00426F8E">
      <w:pPr>
        <w:pStyle w:val="Akapitzlist"/>
        <w:numPr>
          <w:ilvl w:val="0"/>
          <w:numId w:val="29"/>
        </w:numPr>
        <w:suppressAutoHyphens/>
        <w:spacing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Oświadczam, że wszystkie informacje podane w powyż</w:t>
      </w:r>
      <w:r w:rsidR="004366B7" w:rsidRPr="00002ABA">
        <w:rPr>
          <w:rFonts w:ascii="Arial Narrow" w:hAnsi="Arial Narrow" w:cs="Times New Roman"/>
          <w:sz w:val="20"/>
          <w:szCs w:val="20"/>
        </w:rPr>
        <w:t xml:space="preserve">szych oświadczeniach są </w:t>
      </w:r>
      <w:r w:rsidR="00E74148" w:rsidRPr="00002ABA">
        <w:rPr>
          <w:rFonts w:ascii="Arial Narrow" w:hAnsi="Arial Narrow" w:cs="Times New Roman"/>
          <w:sz w:val="20"/>
          <w:szCs w:val="20"/>
        </w:rPr>
        <w:t>aktualne</w:t>
      </w:r>
      <w:r w:rsidRPr="00002ABA">
        <w:rPr>
          <w:rFonts w:ascii="Arial Narrow" w:hAnsi="Arial Narrow" w:cs="Times New Roman"/>
          <w:sz w:val="20"/>
          <w:szCs w:val="20"/>
        </w:rPr>
        <w:t xml:space="preserve">  i zgodne z prawdą oraz zostały przedstawione z pełną świadomością konsekwencji wprowadzenia Zamawiającego w błąd przy przedstawianiu informacji.</w:t>
      </w:r>
    </w:p>
    <w:p w14:paraId="2449BA67" w14:textId="77777777" w:rsidR="004366B7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ab/>
      </w:r>
    </w:p>
    <w:p w14:paraId="0DE560B3" w14:textId="3B80D9FC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ab/>
      </w:r>
    </w:p>
    <w:p w14:paraId="33BB665B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375274CB" w14:textId="77777777" w:rsidR="00025C4B" w:rsidRPr="00002ABA" w:rsidRDefault="00025C4B" w:rsidP="00025C4B">
      <w:pPr>
        <w:spacing w:line="240" w:lineRule="auto"/>
        <w:rPr>
          <w:rFonts w:ascii="Arial Narrow" w:hAnsi="Arial Narrow" w:cs="Times New Roman"/>
          <w:sz w:val="20"/>
          <w:szCs w:val="20"/>
        </w:rPr>
      </w:pPr>
    </w:p>
    <w:p w14:paraId="71577160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Uwaga:</w:t>
      </w:r>
    </w:p>
    <w:p w14:paraId="42A563B7" w14:textId="77777777" w:rsidR="00025C4B" w:rsidRPr="00002ABA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 xml:space="preserve">Oświadczenie sporządzane w formie elektronicznej </w:t>
      </w:r>
    </w:p>
    <w:p w14:paraId="5DEF366D" w14:textId="77777777" w:rsidR="00025C4B" w:rsidRPr="00002ABA" w:rsidRDefault="00025C4B" w:rsidP="00426F8E">
      <w:pPr>
        <w:pStyle w:val="Akapitzlist"/>
        <w:numPr>
          <w:ilvl w:val="0"/>
          <w:numId w:val="30"/>
        </w:numPr>
        <w:suppressAutoHyphens/>
        <w:spacing w:line="240" w:lineRule="auto"/>
        <w:ind w:left="714" w:hanging="357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Oświadczenie składane wraz z ofertą.</w:t>
      </w:r>
    </w:p>
    <w:p w14:paraId="3D07D05C" w14:textId="77777777" w:rsidR="00025C4B" w:rsidRPr="00002ABA" w:rsidRDefault="00025C4B" w:rsidP="00426F8E">
      <w:pPr>
        <w:pStyle w:val="Stopka"/>
        <w:numPr>
          <w:ilvl w:val="0"/>
          <w:numId w:val="30"/>
        </w:numPr>
        <w:suppressAutoHyphens/>
        <w:ind w:left="714" w:hanging="357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/* Niepotrzebne skreślić.</w:t>
      </w:r>
    </w:p>
    <w:p w14:paraId="6FD12E50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46EAAB8C" w14:textId="77777777" w:rsidR="00025C4B" w:rsidRPr="00002ABA" w:rsidRDefault="00025C4B" w:rsidP="00025C4B">
      <w:pPr>
        <w:spacing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5484AD75" w14:textId="49ADEC9C" w:rsidR="00467E38" w:rsidRPr="00002ABA" w:rsidRDefault="00025C4B" w:rsidP="00C40166">
      <w:pPr>
        <w:spacing w:line="240" w:lineRule="auto"/>
        <w:ind w:left="4962"/>
        <w:jc w:val="both"/>
        <w:rPr>
          <w:rFonts w:ascii="Arial Narrow" w:hAnsi="Arial Narrow" w:cs="Times New Roman"/>
          <w:sz w:val="20"/>
          <w:szCs w:val="20"/>
        </w:rPr>
      </w:pPr>
      <w:r w:rsidRPr="00002ABA">
        <w:rPr>
          <w:rFonts w:ascii="Arial Narrow" w:hAnsi="Arial Narrow" w:cs="Times New Roman"/>
          <w:sz w:val="20"/>
          <w:szCs w:val="20"/>
        </w:rPr>
        <w:t>Oświadczenie należy opatrzeć podpisem kwalifikowanym lub podpisem zaufanym albo podpisem osobistym,</w:t>
      </w:r>
      <w:r w:rsidR="00A00549" w:rsidRPr="00002ABA">
        <w:rPr>
          <w:rFonts w:ascii="Arial Narrow" w:hAnsi="Arial Narrow" w:cs="Times New Roman"/>
          <w:sz w:val="20"/>
          <w:szCs w:val="20"/>
        </w:rPr>
        <w:t xml:space="preserve"> </w:t>
      </w:r>
      <w:r w:rsidRPr="00002ABA">
        <w:rPr>
          <w:rFonts w:ascii="Arial Narrow" w:hAnsi="Arial Narrow" w:cs="Times New Roman"/>
          <w:sz w:val="20"/>
          <w:szCs w:val="20"/>
        </w:rPr>
        <w:t>osoby uprawnionej do reprezentowania podmiotu udostępniającego zasó</w:t>
      </w:r>
      <w:bookmarkStart w:id="4" w:name="_Hlk63239494"/>
      <w:bookmarkEnd w:id="4"/>
      <w:r w:rsidR="00A00549" w:rsidRPr="00002ABA">
        <w:rPr>
          <w:rFonts w:ascii="Arial Narrow" w:hAnsi="Arial Narrow" w:cs="Times New Roman"/>
          <w:sz w:val="20"/>
          <w:szCs w:val="20"/>
        </w:rPr>
        <w:t>b</w:t>
      </w:r>
    </w:p>
    <w:p w14:paraId="352A8D54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11B6E50F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20FAE73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622C0497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4F69DDA1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5D137AD8" w14:textId="77777777" w:rsidR="00E969D8" w:rsidRPr="00002ABA" w:rsidRDefault="00E969D8" w:rsidP="00C40166">
      <w:pPr>
        <w:ind w:left="5040" w:firstLine="720"/>
        <w:rPr>
          <w:rFonts w:ascii="Arial Narrow" w:hAnsi="Arial Narrow" w:cstheme="minorHAnsi"/>
        </w:rPr>
      </w:pPr>
    </w:p>
    <w:p w14:paraId="763005ED" w14:textId="77777777" w:rsidR="00002ABA" w:rsidRPr="00002ABA" w:rsidRDefault="00002ABA" w:rsidP="00C40166">
      <w:pPr>
        <w:ind w:left="5040" w:firstLine="720"/>
        <w:rPr>
          <w:rFonts w:ascii="Arial Narrow" w:hAnsi="Arial Narrow" w:cstheme="minorHAnsi"/>
        </w:rPr>
      </w:pPr>
    </w:p>
    <w:p w14:paraId="28A708E1" w14:textId="77777777" w:rsidR="00002ABA" w:rsidRPr="00002ABA" w:rsidRDefault="00002ABA" w:rsidP="00C40166">
      <w:pPr>
        <w:ind w:left="5040" w:firstLine="720"/>
        <w:rPr>
          <w:rFonts w:ascii="Arial Narrow" w:hAnsi="Arial Narrow" w:cstheme="minorHAnsi"/>
        </w:rPr>
      </w:pPr>
    </w:p>
    <w:p w14:paraId="1A10428F" w14:textId="2B604E42" w:rsidR="00C40166" w:rsidRPr="00002ABA" w:rsidRDefault="00C40166" w:rsidP="00C40166">
      <w:pPr>
        <w:ind w:left="5040" w:firstLine="720"/>
        <w:rPr>
          <w:rFonts w:ascii="Arial Narrow" w:hAnsi="Arial Narrow" w:cstheme="minorHAnsi"/>
        </w:rPr>
      </w:pPr>
      <w:r w:rsidRPr="00002ABA">
        <w:rPr>
          <w:rFonts w:ascii="Arial Narrow" w:hAnsi="Arial Narrow" w:cstheme="minorHAnsi"/>
        </w:rPr>
        <w:t>Załącznik nr 6 do swz</w:t>
      </w:r>
    </w:p>
    <w:p w14:paraId="3FC9792D" w14:textId="77777777" w:rsidR="00CD78E4" w:rsidRPr="00002ABA" w:rsidRDefault="00CD78E4" w:rsidP="00025C4B">
      <w:pPr>
        <w:spacing w:line="240" w:lineRule="auto"/>
        <w:jc w:val="right"/>
        <w:rPr>
          <w:rFonts w:ascii="Arial Narrow" w:hAnsi="Arial Narrow" w:cs="Times New Roman"/>
        </w:rPr>
      </w:pPr>
    </w:p>
    <w:p w14:paraId="6CAD7B94" w14:textId="77777777" w:rsidR="00CD78E4" w:rsidRPr="00002ABA" w:rsidRDefault="00CD78E4" w:rsidP="00CD78E4">
      <w:pPr>
        <w:rPr>
          <w:rFonts w:ascii="Arial Narrow" w:hAnsi="Arial Narrow" w:cstheme="minorHAnsi"/>
        </w:rPr>
      </w:pPr>
    </w:p>
    <w:p w14:paraId="566AD3E7" w14:textId="77777777" w:rsidR="00CD78E4" w:rsidRPr="00002ABA" w:rsidRDefault="00CD78E4" w:rsidP="00CD78E4">
      <w:pPr>
        <w:jc w:val="center"/>
        <w:rPr>
          <w:rFonts w:ascii="Arial Narrow" w:hAnsi="Arial Narrow" w:cstheme="minorHAnsi"/>
          <w:sz w:val="20"/>
          <w:szCs w:val="20"/>
          <w:u w:val="single"/>
        </w:rPr>
      </w:pPr>
      <w:r w:rsidRPr="00002ABA">
        <w:rPr>
          <w:rFonts w:ascii="Arial Narrow" w:hAnsi="Arial Narrow" w:cstheme="minorHAnsi"/>
          <w:sz w:val="20"/>
          <w:szCs w:val="20"/>
          <w:u w:val="single"/>
        </w:rPr>
        <w:t xml:space="preserve">OŚWIADCZENIE O AKTUALNOŚCI ORAZ </w:t>
      </w:r>
      <w:r w:rsidRPr="00002ABA">
        <w:rPr>
          <w:rFonts w:ascii="Arial Narrow" w:eastAsia="Calibri" w:hAnsi="Arial Narrow" w:cstheme="minorHAnsi"/>
          <w:sz w:val="20"/>
          <w:szCs w:val="20"/>
          <w:u w:val="single"/>
        </w:rPr>
        <w:t xml:space="preserve">OŚWIADCZENIE WYKONAWCY W ZAKRESIE ART. 108 UST. 1 PKT 5 PZP  O PRZYNALEŻNOŚCI LUB BRAKU PRZYNALEŻNOŚCI DO TEJ SAMEJ GRUPY KAPITAŁOWEJ </w:t>
      </w:r>
    </w:p>
    <w:p w14:paraId="5B501790" w14:textId="77777777" w:rsidR="00CD78E4" w:rsidRPr="00002ABA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6D8054A1" w14:textId="093F155A" w:rsidR="00C972F6" w:rsidRPr="00002ABA" w:rsidRDefault="006D7BA1" w:rsidP="00CD78E4">
      <w:pPr>
        <w:rPr>
          <w:rFonts w:ascii="Arial Narrow" w:hAnsi="Arial Narrow"/>
          <w:sz w:val="20"/>
          <w:szCs w:val="20"/>
        </w:rPr>
      </w:pPr>
      <w:r w:rsidRPr="00002ABA">
        <w:rPr>
          <w:rFonts w:ascii="Arial Narrow" w:hAnsi="Arial Narrow"/>
          <w:sz w:val="20"/>
          <w:szCs w:val="20"/>
        </w:rPr>
        <w:t xml:space="preserve">Składając ofertę w postępowaniu o udzielenie zamówienia publicznego pn. </w:t>
      </w:r>
      <w:r w:rsidR="00C40166" w:rsidRPr="00002ABA">
        <w:rPr>
          <w:rFonts w:ascii="Arial Narrow" w:hAnsi="Arial Narrow"/>
          <w:sz w:val="20"/>
          <w:szCs w:val="20"/>
        </w:rPr>
        <w:t xml:space="preserve">Zakup oraz dostawa oleju opałowego lekkiego  do  jednostek oświatowych na </w:t>
      </w:r>
      <w:r w:rsidR="0092408A" w:rsidRPr="00002ABA">
        <w:rPr>
          <w:rFonts w:ascii="Arial Narrow" w:hAnsi="Arial Narrow"/>
          <w:sz w:val="20"/>
          <w:szCs w:val="20"/>
        </w:rPr>
        <w:t>terenie Gminy Budzów w roku 2024</w:t>
      </w:r>
    </w:p>
    <w:p w14:paraId="3CA6492E" w14:textId="77777777" w:rsidR="00C40166" w:rsidRPr="00002ABA" w:rsidRDefault="00C40166" w:rsidP="00CD78E4">
      <w:pPr>
        <w:rPr>
          <w:rFonts w:ascii="Arial Narrow" w:hAnsi="Arial Narrow" w:cstheme="minorHAnsi"/>
          <w:sz w:val="20"/>
          <w:szCs w:val="20"/>
        </w:rPr>
      </w:pPr>
    </w:p>
    <w:p w14:paraId="6C0D51EC" w14:textId="77777777" w:rsidR="00CD78E4" w:rsidRPr="00002ABA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  <w:r w:rsidRPr="00002ABA">
        <w:rPr>
          <w:rFonts w:ascii="Arial Narrow" w:hAnsi="Arial Narrow" w:cstheme="minorHAnsi"/>
          <w:sz w:val="20"/>
          <w:szCs w:val="20"/>
        </w:rPr>
        <w:t>1. Oświadczam, że oświadczenie o braku podstaw do wykluczenia złożone wraz z ofertą zachowuje aktualność.</w:t>
      </w:r>
    </w:p>
    <w:p w14:paraId="560CB5A8" w14:textId="77777777" w:rsidR="00CD78E4" w:rsidRPr="00002ABA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  <w:r w:rsidRPr="00002ABA">
        <w:rPr>
          <w:rFonts w:ascii="Arial Narrow" w:hAnsi="Arial Narrow" w:cstheme="minorHAnsi"/>
          <w:sz w:val="20"/>
          <w:szCs w:val="20"/>
        </w:rPr>
        <w:t>2. Oświadczenie o przynależności do grupy kapitałowej</w:t>
      </w:r>
      <w:r w:rsidRPr="00002ABA">
        <w:rPr>
          <w:rStyle w:val="Odwoanieprzypisudolnego"/>
          <w:rFonts w:ascii="Arial Narrow" w:hAnsi="Arial Narrow" w:cstheme="minorHAnsi"/>
          <w:sz w:val="20"/>
          <w:szCs w:val="20"/>
        </w:rPr>
        <w:footnoteReference w:id="1"/>
      </w:r>
    </w:p>
    <w:p w14:paraId="40A1CFAA" w14:textId="77777777" w:rsidR="00CD78E4" w:rsidRPr="00002ABA" w:rsidRDefault="00CD78E4" w:rsidP="00CD78E4">
      <w:pPr>
        <w:spacing w:before="120"/>
        <w:rPr>
          <w:rFonts w:ascii="Arial Narrow" w:hAnsi="Arial Narrow" w:cstheme="minorHAnsi"/>
          <w:sz w:val="20"/>
          <w:szCs w:val="20"/>
        </w:rPr>
      </w:pPr>
    </w:p>
    <w:p w14:paraId="1AA87A3C" w14:textId="77777777" w:rsidR="00CD78E4" w:rsidRPr="00002ABA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002ABA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2ABA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="00000000">
        <w:rPr>
          <w:rFonts w:ascii="Arial Narrow" w:hAnsi="Arial Narrow" w:cstheme="minorHAnsi"/>
          <w:sz w:val="20"/>
          <w:szCs w:val="20"/>
        </w:rPr>
      </w:r>
      <w:r w:rsidR="00000000">
        <w:rPr>
          <w:rFonts w:ascii="Arial Narrow" w:hAnsi="Arial Narrow" w:cstheme="minorHAnsi"/>
          <w:sz w:val="20"/>
          <w:szCs w:val="20"/>
        </w:rPr>
        <w:fldChar w:fldCharType="separate"/>
      </w:r>
      <w:r w:rsidRPr="00002ABA">
        <w:rPr>
          <w:rFonts w:ascii="Arial Narrow" w:hAnsi="Arial Narrow" w:cstheme="minorHAnsi"/>
          <w:sz w:val="20"/>
          <w:szCs w:val="20"/>
        </w:rPr>
        <w:fldChar w:fldCharType="end"/>
      </w:r>
      <w:r w:rsidRPr="00002ABA">
        <w:rPr>
          <w:rFonts w:ascii="Arial Narrow" w:hAnsi="Arial Narrow" w:cstheme="minorHAnsi"/>
          <w:sz w:val="20"/>
          <w:szCs w:val="20"/>
        </w:rPr>
        <w:t xml:space="preserve"> oświadczam, że Wykonawca, którego reprezentuję nie przynależy do grupy kapitałowej w rozumieniu ustawy z dnia 16 lutego 2007 r. o ochronie konkurencji i konsumentów (tekst jedn. Dz. U. z 2021 r., poz. 275 z późn. zm.) z innym wykonawcą, który złożył ofertę lub ofertę częściową w przedmiotowym postępowaniu*</w:t>
      </w:r>
    </w:p>
    <w:p w14:paraId="4C662298" w14:textId="77777777" w:rsidR="00CD78E4" w:rsidRPr="00002ABA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</w:p>
    <w:p w14:paraId="0549F00C" w14:textId="77777777" w:rsidR="00CD78E4" w:rsidRPr="00002ABA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002ABA">
        <w:rPr>
          <w:rFonts w:ascii="Arial Narrow" w:hAnsi="Arial Narrow"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2ABA">
        <w:rPr>
          <w:rFonts w:ascii="Arial Narrow" w:hAnsi="Arial Narrow" w:cstheme="minorHAnsi"/>
          <w:sz w:val="20"/>
          <w:szCs w:val="20"/>
        </w:rPr>
        <w:instrText xml:space="preserve"> FORMCHECKBOX </w:instrText>
      </w:r>
      <w:r w:rsidR="00000000">
        <w:rPr>
          <w:rFonts w:ascii="Arial Narrow" w:hAnsi="Arial Narrow" w:cstheme="minorHAnsi"/>
          <w:sz w:val="20"/>
          <w:szCs w:val="20"/>
        </w:rPr>
      </w:r>
      <w:r w:rsidR="00000000">
        <w:rPr>
          <w:rFonts w:ascii="Arial Narrow" w:hAnsi="Arial Narrow" w:cstheme="minorHAnsi"/>
          <w:sz w:val="20"/>
          <w:szCs w:val="20"/>
        </w:rPr>
        <w:fldChar w:fldCharType="separate"/>
      </w:r>
      <w:r w:rsidRPr="00002ABA">
        <w:rPr>
          <w:rFonts w:ascii="Arial Narrow" w:hAnsi="Arial Narrow" w:cstheme="minorHAnsi"/>
          <w:sz w:val="20"/>
          <w:szCs w:val="20"/>
        </w:rPr>
        <w:fldChar w:fldCharType="end"/>
      </w:r>
      <w:r w:rsidRPr="00002ABA">
        <w:rPr>
          <w:rFonts w:ascii="Arial Narrow" w:hAnsi="Arial Narrow" w:cstheme="minorHAnsi"/>
          <w:sz w:val="20"/>
          <w:szCs w:val="20"/>
        </w:rPr>
        <w:t xml:space="preserve"> oświadczam, że Wykonawca, którego reprezentuję przynależy do grupy kapitałowej w rozumieniu ustawy z dnia 16 lutego 2007 r. o ochronie konkurencji i konsumentów (tekst jedn. Dz. U. z 2021 r., poz. 275 z późn. zm.) wraz z wykonawcą, który złożył ofertę lub ofertę częściową w przedmiotowym postępowaniu  tj. (podać nazwę i adres)*:</w:t>
      </w:r>
    </w:p>
    <w:p w14:paraId="008AB323" w14:textId="2E2FB88A" w:rsidR="00CD78E4" w:rsidRPr="00002ABA" w:rsidRDefault="00CD78E4" w:rsidP="00CD78E4">
      <w:pPr>
        <w:spacing w:before="120"/>
        <w:jc w:val="both"/>
        <w:rPr>
          <w:rFonts w:ascii="Arial Narrow" w:hAnsi="Arial Narrow" w:cstheme="minorHAnsi"/>
          <w:sz w:val="20"/>
          <w:szCs w:val="20"/>
        </w:rPr>
      </w:pPr>
      <w:r w:rsidRPr="00002ABA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__________________________________________________________________________________________________ </w:t>
      </w:r>
    </w:p>
    <w:p w14:paraId="6406F0B9" w14:textId="77777777" w:rsidR="00CD78E4" w:rsidRPr="00002ABA" w:rsidRDefault="00CD78E4" w:rsidP="00CD78E4">
      <w:pPr>
        <w:jc w:val="both"/>
        <w:rPr>
          <w:rFonts w:ascii="Arial Narrow" w:hAnsi="Arial Narrow" w:cstheme="minorHAnsi"/>
          <w:sz w:val="20"/>
          <w:szCs w:val="20"/>
        </w:rPr>
      </w:pPr>
    </w:p>
    <w:p w14:paraId="794DCD16" w14:textId="77777777" w:rsidR="00CD78E4" w:rsidRPr="00002ABA" w:rsidRDefault="00CD78E4" w:rsidP="00CD78E4">
      <w:pPr>
        <w:jc w:val="center"/>
        <w:rPr>
          <w:rFonts w:ascii="Arial Narrow" w:hAnsi="Arial Narrow" w:cstheme="minorHAnsi"/>
          <w:sz w:val="20"/>
          <w:szCs w:val="20"/>
        </w:rPr>
      </w:pPr>
    </w:p>
    <w:p w14:paraId="50D6AF16" w14:textId="5707B083" w:rsidR="00CD78E4" w:rsidRPr="00002ABA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5D0B8368" w14:textId="77777777" w:rsidR="00CD78E4" w:rsidRPr="00002ABA" w:rsidRDefault="00CD78E4" w:rsidP="00025C4B">
      <w:pPr>
        <w:spacing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p w14:paraId="6D4E0459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3F0E5098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04FF74F1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  <w:sz w:val="20"/>
          <w:szCs w:val="20"/>
        </w:rPr>
      </w:pPr>
    </w:p>
    <w:p w14:paraId="4E19A74A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C93723F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E94A2D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08CE66C2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74B7D5C" w14:textId="77777777" w:rsidR="00CD78E4" w:rsidRPr="00002ABA" w:rsidRDefault="00CD78E4" w:rsidP="00CD78E4">
      <w:pPr>
        <w:spacing w:line="240" w:lineRule="auto"/>
        <w:rPr>
          <w:rFonts w:ascii="Arial Narrow" w:hAnsi="Arial Narrow" w:cs="Times New Roman"/>
        </w:rPr>
      </w:pPr>
    </w:p>
    <w:p w14:paraId="5E790F8C" w14:textId="77777777" w:rsidR="00CD78E4" w:rsidRPr="00002ABA" w:rsidRDefault="00CD78E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5D73D7DE" w14:textId="77777777" w:rsidR="003C5F14" w:rsidRPr="00002ABA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402D4507" w14:textId="77777777" w:rsidR="003C5F14" w:rsidRPr="00002ABA" w:rsidRDefault="003C5F14" w:rsidP="00467E38">
      <w:pPr>
        <w:spacing w:line="240" w:lineRule="auto"/>
        <w:jc w:val="right"/>
        <w:rPr>
          <w:rFonts w:ascii="Arial Narrow" w:hAnsi="Arial Narrow" w:cs="Times New Roman"/>
        </w:rPr>
      </w:pPr>
    </w:p>
    <w:p w14:paraId="629AEC15" w14:textId="23BDEE2B" w:rsidR="00307021" w:rsidRPr="00002ABA" w:rsidRDefault="00307021" w:rsidP="009E0D71">
      <w:pPr>
        <w:jc w:val="both"/>
        <w:rPr>
          <w:rFonts w:ascii="Arial Narrow" w:hAnsi="Arial Narrow"/>
        </w:rPr>
      </w:pPr>
    </w:p>
    <w:sectPr w:rsidR="00307021" w:rsidRPr="00002ABA" w:rsidSect="00FA5CB4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7A71B" w14:textId="77777777" w:rsidR="00807726" w:rsidRDefault="00807726">
      <w:pPr>
        <w:spacing w:line="240" w:lineRule="auto"/>
      </w:pPr>
      <w:r>
        <w:separator/>
      </w:r>
    </w:p>
  </w:endnote>
  <w:endnote w:type="continuationSeparator" w:id="0">
    <w:p w14:paraId="00D0509C" w14:textId="77777777" w:rsidR="00807726" w:rsidRDefault="00807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8B42" w14:textId="77777777" w:rsidR="005A14C6" w:rsidRPr="00472BBB" w:rsidRDefault="005A14C6">
    <w:pPr>
      <w:jc w:val="right"/>
      <w:rPr>
        <w:rFonts w:ascii="Arial Narrow" w:hAnsi="Arial Narrow"/>
      </w:rPr>
    </w:pPr>
    <w:r w:rsidRPr="00472BBB">
      <w:rPr>
        <w:rFonts w:ascii="Arial Narrow" w:hAnsi="Arial Narrow"/>
      </w:rPr>
      <w:fldChar w:fldCharType="begin"/>
    </w:r>
    <w:r w:rsidRPr="00472BBB">
      <w:rPr>
        <w:rFonts w:ascii="Arial Narrow" w:hAnsi="Arial Narrow"/>
      </w:rPr>
      <w:instrText>PAGE</w:instrText>
    </w:r>
    <w:r w:rsidRPr="00472BBB">
      <w:rPr>
        <w:rFonts w:ascii="Arial Narrow" w:hAnsi="Arial Narrow"/>
      </w:rPr>
      <w:fldChar w:fldCharType="separate"/>
    </w:r>
    <w:r w:rsidR="006C140B">
      <w:rPr>
        <w:rFonts w:ascii="Arial Narrow" w:hAnsi="Arial Narrow"/>
        <w:noProof/>
      </w:rPr>
      <w:t>29</w:t>
    </w:r>
    <w:r w:rsidRPr="00472BBB">
      <w:rPr>
        <w:rFonts w:ascii="Arial Narrow" w:hAnsi="Arial Narro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E9654" w14:textId="77777777" w:rsidR="00807726" w:rsidRDefault="00807726">
      <w:pPr>
        <w:spacing w:line="240" w:lineRule="auto"/>
      </w:pPr>
      <w:r>
        <w:separator/>
      </w:r>
    </w:p>
  </w:footnote>
  <w:footnote w:type="continuationSeparator" w:id="0">
    <w:p w14:paraId="503A77AA" w14:textId="77777777" w:rsidR="00807726" w:rsidRDefault="00807726">
      <w:pPr>
        <w:spacing w:line="240" w:lineRule="auto"/>
      </w:pPr>
      <w:r>
        <w:continuationSeparator/>
      </w:r>
    </w:p>
  </w:footnote>
  <w:footnote w:id="1">
    <w:p w14:paraId="38C1AF2B" w14:textId="77777777" w:rsidR="005A14C6" w:rsidRPr="00472BBB" w:rsidRDefault="005A14C6" w:rsidP="00CD78E4">
      <w:pPr>
        <w:adjustRightInd w:val="0"/>
        <w:spacing w:before="120"/>
        <w:jc w:val="both"/>
        <w:rPr>
          <w:rFonts w:ascii="Arial Narrow" w:eastAsia="Calibri" w:hAnsi="Arial Narrow" w:cstheme="minorHAnsi"/>
        </w:rPr>
      </w:pPr>
      <w:r w:rsidRPr="00002ABA">
        <w:rPr>
          <w:rStyle w:val="Odwoanieprzypisudolnego"/>
          <w:rFonts w:ascii="Arial Narrow" w:hAnsi="Arial Narrow" w:cstheme="minorHAnsi"/>
          <w:sz w:val="18"/>
          <w:szCs w:val="18"/>
        </w:rPr>
        <w:footnoteRef/>
      </w:r>
      <w:r w:rsidRPr="00002ABA">
        <w:rPr>
          <w:rFonts w:ascii="Arial Narrow" w:hAnsi="Arial Narrow" w:cstheme="minorHAnsi"/>
          <w:sz w:val="18"/>
          <w:szCs w:val="18"/>
        </w:rPr>
        <w:t xml:space="preserve"> </w:t>
      </w:r>
      <w:r w:rsidRPr="00002ABA">
        <w:rPr>
          <w:rFonts w:ascii="Arial Narrow" w:eastAsia="Calibri" w:hAnsi="Arial Narrow" w:cstheme="minorHAnsi"/>
          <w:sz w:val="18"/>
          <w:szCs w:val="18"/>
        </w:rPr>
        <w:t>Należy zaznaczyć odpowiedni kwadrat.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1998" w14:textId="232542C1" w:rsidR="005A14C6" w:rsidRPr="008F10CE" w:rsidRDefault="005A14C6" w:rsidP="00F57B9C">
    <w:pPr>
      <w:jc w:val="center"/>
      <w:rPr>
        <w:rFonts w:ascii="Arial Narrow" w:hAnsi="Arial Narrow"/>
        <w:sz w:val="16"/>
        <w:szCs w:val="16"/>
      </w:rPr>
    </w:pPr>
    <w:r w:rsidRPr="008F10CE">
      <w:rPr>
        <w:rFonts w:ascii="Arial Narrow" w:eastAsia="Calibri" w:hAnsi="Arial Narrow"/>
        <w:color w:val="434343"/>
        <w:sz w:val="16"/>
        <w:szCs w:val="16"/>
      </w:rPr>
      <w:t>Nr postępowania: ZP</w:t>
    </w:r>
    <w:r>
      <w:rPr>
        <w:rFonts w:ascii="Arial Narrow" w:hAnsi="Arial Narrow"/>
        <w:sz w:val="16"/>
        <w:szCs w:val="16"/>
      </w:rPr>
      <w:t>.271.II.2023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50E8F6B"/>
    <w:multiLevelType w:val="singleLevel"/>
    <w:tmpl w:val="7BC82E6A"/>
    <w:lvl w:ilvl="0">
      <w:start w:val="1"/>
      <w:numFmt w:val="decimal"/>
      <w:suff w:val="space"/>
      <w:lvlText w:val="%1."/>
      <w:lvlJc w:val="left"/>
      <w:rPr>
        <w:rFonts w:ascii="Arial Narrow" w:hAnsi="Arial Narrow" w:hint="default"/>
        <w:b w:val="0"/>
        <w:bCs w:val="0"/>
        <w:i w:val="0"/>
        <w:iCs w:val="0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0"/>
    <w:multiLevelType w:val="multilevel"/>
    <w:tmpl w:val="CACC9A3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3"/>
    <w:multiLevelType w:val="multilevel"/>
    <w:tmpl w:val="6F0C9C9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7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1"/>
    <w:multiLevelType w:val="multilevel"/>
    <w:tmpl w:val="5AFC08D8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F7A3D"/>
    <w:multiLevelType w:val="multilevel"/>
    <w:tmpl w:val="83D400A2"/>
    <w:lvl w:ilvl="0">
      <w:start w:val="1"/>
      <w:numFmt w:val="decimal"/>
      <w:lvlText w:val="%1."/>
      <w:lvlJc w:val="left"/>
      <w:pPr>
        <w:ind w:left="461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53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0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7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4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9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6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374" w:hanging="180"/>
      </w:pPr>
      <w:rPr>
        <w:vertAlign w:val="baseline"/>
      </w:rPr>
    </w:lvl>
  </w:abstractNum>
  <w:abstractNum w:abstractNumId="1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1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9856BC1"/>
    <w:multiLevelType w:val="multilevel"/>
    <w:tmpl w:val="3F702238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Century Gothic" w:eastAsia="Times New Roman" w:hAnsi="Century Gothic" w:cs="Calibri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3" w15:restartNumberingAfterBreak="0">
    <w:nsid w:val="099602C0"/>
    <w:multiLevelType w:val="hybridMultilevel"/>
    <w:tmpl w:val="7DB62432"/>
    <w:lvl w:ilvl="0" w:tplc="F43057A4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B364DB4"/>
    <w:multiLevelType w:val="hybridMultilevel"/>
    <w:tmpl w:val="8CB0B20A"/>
    <w:lvl w:ilvl="0" w:tplc="08FAA10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4020EB"/>
    <w:multiLevelType w:val="multilevel"/>
    <w:tmpl w:val="0E4280A4"/>
    <w:lvl w:ilvl="0">
      <w:start w:val="1"/>
      <w:numFmt w:val="decimal"/>
      <w:lvlText w:val="%1."/>
      <w:lvlJc w:val="left"/>
      <w:pPr>
        <w:ind w:left="1713" w:hanging="360"/>
      </w:pPr>
      <w:rPr>
        <w:rFonts w:ascii="Arial Narrow" w:hAnsi="Arial Narrow" w:cs="Arial" w:hint="default"/>
        <w:b w:val="0"/>
        <w:bCs w:val="0"/>
        <w:i w:val="0"/>
        <w:iCs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0844B82"/>
    <w:multiLevelType w:val="multilevel"/>
    <w:tmpl w:val="DB0CDC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1133756"/>
    <w:multiLevelType w:val="multilevel"/>
    <w:tmpl w:val="8CC4A25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8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58E12F8"/>
    <w:multiLevelType w:val="multilevel"/>
    <w:tmpl w:val="84F4F430"/>
    <w:lvl w:ilvl="0">
      <w:start w:val="1"/>
      <w:numFmt w:val="decimal"/>
      <w:lvlText w:val="%1."/>
      <w:lvlJc w:val="left"/>
      <w:pPr>
        <w:ind w:left="1800" w:hanging="36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18A36762"/>
    <w:multiLevelType w:val="hybridMultilevel"/>
    <w:tmpl w:val="C2A6E91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19B02EA8"/>
    <w:multiLevelType w:val="multilevel"/>
    <w:tmpl w:val="38C69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42577C"/>
    <w:multiLevelType w:val="multilevel"/>
    <w:tmpl w:val="D506C352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1EA71E38"/>
    <w:multiLevelType w:val="multilevel"/>
    <w:tmpl w:val="99E0A4EE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5" w15:restartNumberingAfterBreak="0">
    <w:nsid w:val="1ECF1046"/>
    <w:multiLevelType w:val="multilevel"/>
    <w:tmpl w:val="B5368B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20D70994"/>
    <w:multiLevelType w:val="multilevel"/>
    <w:tmpl w:val="CD360F64"/>
    <w:lvl w:ilvl="0">
      <w:start w:val="1"/>
      <w:numFmt w:val="decimal"/>
      <w:lvlText w:val="%1."/>
      <w:lvlJc w:val="left"/>
      <w:pPr>
        <w:ind w:left="206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7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2" w:hanging="180"/>
      </w:pPr>
      <w:rPr>
        <w:vertAlign w:val="baseline"/>
      </w:rPr>
    </w:lvl>
  </w:abstractNum>
  <w:abstractNum w:abstractNumId="27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3F05CD3"/>
    <w:multiLevelType w:val="hybridMultilevel"/>
    <w:tmpl w:val="C770AE10"/>
    <w:lvl w:ilvl="0" w:tplc="57585238">
      <w:start w:val="1"/>
      <w:numFmt w:val="bullet"/>
      <w:lvlText w:val="-"/>
      <w:lvlJc w:val="left"/>
      <w:pPr>
        <w:ind w:left="1004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AB0502"/>
    <w:multiLevelType w:val="hybridMultilevel"/>
    <w:tmpl w:val="9544CEF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29387DA3"/>
    <w:multiLevelType w:val="multilevel"/>
    <w:tmpl w:val="EF98396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2D7758D6"/>
    <w:multiLevelType w:val="singleLevel"/>
    <w:tmpl w:val="91A84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3" w15:restartNumberingAfterBreak="0">
    <w:nsid w:val="32D255C5"/>
    <w:multiLevelType w:val="multilevel"/>
    <w:tmpl w:val="298EA2FA"/>
    <w:lvl w:ilvl="0">
      <w:start w:val="1"/>
      <w:numFmt w:val="decimal"/>
      <w:lvlText w:val="%1."/>
      <w:lvlJc w:val="left"/>
      <w:pPr>
        <w:ind w:left="1800" w:hanging="363"/>
      </w:pPr>
      <w:rPr>
        <w:rFonts w:ascii="Arial Narrow" w:hAnsi="Arial Narrow" w:hint="default"/>
        <w:b w:val="0"/>
        <w:bCs w:val="0"/>
        <w:i w:val="0"/>
        <w:iCs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35733AA5"/>
    <w:multiLevelType w:val="multilevel"/>
    <w:tmpl w:val="7B444EF4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5" w15:restartNumberingAfterBreak="0">
    <w:nsid w:val="3A4E76EC"/>
    <w:multiLevelType w:val="multilevel"/>
    <w:tmpl w:val="286C16A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Arial" w:hAnsi="Arial Narrow" w:cs="Arial" w:hint="default"/>
        <w:b w:val="0"/>
        <w:bCs w:val="0"/>
        <w:i w:val="0"/>
        <w:iCs w:val="0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3A6F7F64"/>
    <w:multiLevelType w:val="multilevel"/>
    <w:tmpl w:val="E154DFD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3C067DD7"/>
    <w:multiLevelType w:val="hybridMultilevel"/>
    <w:tmpl w:val="28EEBC54"/>
    <w:lvl w:ilvl="0" w:tplc="97762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CA1DD6"/>
    <w:multiLevelType w:val="hybridMultilevel"/>
    <w:tmpl w:val="B2A4F5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E8441F6E">
      <w:start w:val="1"/>
      <w:numFmt w:val="upperRoman"/>
      <w:lvlText w:val="%3."/>
      <w:lvlJc w:val="left"/>
      <w:pPr>
        <w:ind w:left="355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3CC222A"/>
    <w:multiLevelType w:val="hybridMultilevel"/>
    <w:tmpl w:val="3B8821F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2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bCs w:val="0"/>
        <w:i w:val="0"/>
        <w:iCs w:val="0"/>
      </w:rPr>
    </w:lvl>
    <w:lvl w:ilvl="2" w:tplc="E7F073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6E4626D"/>
    <w:multiLevelType w:val="hybridMultilevel"/>
    <w:tmpl w:val="14CE8F60"/>
    <w:lvl w:ilvl="0" w:tplc="DDE0863C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FD6161A"/>
    <w:multiLevelType w:val="multilevel"/>
    <w:tmpl w:val="1C90169C"/>
    <w:lvl w:ilvl="0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2716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569BE1B"/>
    <w:multiLevelType w:val="multilevel"/>
    <w:tmpl w:val="FE6AEA9C"/>
    <w:lvl w:ilvl="0">
      <w:start w:val="1"/>
      <w:numFmt w:val="decimal"/>
      <w:suff w:val="space"/>
      <w:lvlText w:val="%1."/>
      <w:lvlJc w:val="left"/>
      <w:rPr>
        <w:rFonts w:ascii="Century Gothic" w:hAnsi="Century Gothic" w:cs="Calibri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55A90F35"/>
    <w:multiLevelType w:val="multilevel"/>
    <w:tmpl w:val="F7D43D56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B7666E"/>
    <w:multiLevelType w:val="multilevel"/>
    <w:tmpl w:val="F7D42C2C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115571"/>
    <w:multiLevelType w:val="multilevel"/>
    <w:tmpl w:val="0F6C14F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7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43B791A"/>
    <w:multiLevelType w:val="hybridMultilevel"/>
    <w:tmpl w:val="C5B2F5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9923D0"/>
    <w:multiLevelType w:val="multilevel"/>
    <w:tmpl w:val="074C5F0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0" w15:restartNumberingAfterBreak="0">
    <w:nsid w:val="69634AF6"/>
    <w:multiLevelType w:val="multilevel"/>
    <w:tmpl w:val="0FC669B2"/>
    <w:lvl w:ilvl="0">
      <w:start w:val="1"/>
      <w:numFmt w:val="decimal"/>
      <w:lvlText w:val="%1."/>
      <w:lvlJc w:val="left"/>
      <w:pPr>
        <w:ind w:left="1009" w:hanging="452"/>
      </w:pPr>
      <w:rPr>
        <w:rFonts w:ascii="Century Gothic" w:eastAsia="Arial" w:hAnsi="Century Gothic" w:cs="Times New Roman" w:hint="default"/>
        <w:b w:val="0"/>
        <w:bCs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1" w15:restartNumberingAfterBreak="0">
    <w:nsid w:val="6A4938C7"/>
    <w:multiLevelType w:val="hybridMultilevel"/>
    <w:tmpl w:val="2E365D9E"/>
    <w:lvl w:ilvl="0" w:tplc="90A6C5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A41957"/>
    <w:multiLevelType w:val="multilevel"/>
    <w:tmpl w:val="42B235EE"/>
    <w:lvl w:ilvl="0">
      <w:start w:val="1"/>
      <w:numFmt w:val="decimal"/>
      <w:lvlText w:val="%1."/>
      <w:lvlJc w:val="left"/>
      <w:pPr>
        <w:ind w:left="2865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3" w15:restartNumberingAfterBreak="0">
    <w:nsid w:val="73834874"/>
    <w:multiLevelType w:val="multilevel"/>
    <w:tmpl w:val="449EBD9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4" w15:restartNumberingAfterBreak="0">
    <w:nsid w:val="74D27330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042C15"/>
    <w:multiLevelType w:val="hybridMultilevel"/>
    <w:tmpl w:val="A39AE4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81631A9"/>
    <w:multiLevelType w:val="multilevel"/>
    <w:tmpl w:val="AC8C11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 Narrow" w:hAnsi="Arial Narrow" w:cs="Tahoma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Arial Narrow" w:eastAsia="Arial" w:hAnsi="Arial Narrow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F35896"/>
    <w:multiLevelType w:val="multilevel"/>
    <w:tmpl w:val="8C86851E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8" w15:restartNumberingAfterBreak="0">
    <w:nsid w:val="7B165C96"/>
    <w:multiLevelType w:val="hybridMultilevel"/>
    <w:tmpl w:val="50E4C658"/>
    <w:lvl w:ilvl="0" w:tplc="E8689B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D1441C6"/>
    <w:multiLevelType w:val="hybridMultilevel"/>
    <w:tmpl w:val="A1CEDC88"/>
    <w:lvl w:ilvl="0" w:tplc="4E7AF2AE">
      <w:start w:val="18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FF0622"/>
    <w:multiLevelType w:val="hybridMultilevel"/>
    <w:tmpl w:val="D5222460"/>
    <w:lvl w:ilvl="0" w:tplc="346A1098">
      <w:start w:val="1"/>
      <w:numFmt w:val="decimal"/>
      <w:lvlText w:val="2.%1."/>
      <w:lvlJc w:val="left"/>
      <w:pPr>
        <w:ind w:left="720" w:hanging="360"/>
      </w:pPr>
    </w:lvl>
    <w:lvl w:ilvl="1" w:tplc="6090D9EC">
      <w:start w:val="1"/>
      <w:numFmt w:val="decimal"/>
      <w:lvlText w:val="2.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11593">
    <w:abstractNumId w:val="46"/>
  </w:num>
  <w:num w:numId="2" w16cid:durableId="72511718">
    <w:abstractNumId w:val="24"/>
  </w:num>
  <w:num w:numId="3" w16cid:durableId="92407112">
    <w:abstractNumId w:val="35"/>
  </w:num>
  <w:num w:numId="4" w16cid:durableId="2073112148">
    <w:abstractNumId w:val="25"/>
  </w:num>
  <w:num w:numId="5" w16cid:durableId="633945320">
    <w:abstractNumId w:val="20"/>
  </w:num>
  <w:num w:numId="6" w16cid:durableId="1392118760">
    <w:abstractNumId w:val="34"/>
  </w:num>
  <w:num w:numId="7" w16cid:durableId="1928147595">
    <w:abstractNumId w:val="23"/>
  </w:num>
  <w:num w:numId="8" w16cid:durableId="2085252443">
    <w:abstractNumId w:val="9"/>
  </w:num>
  <w:num w:numId="9" w16cid:durableId="1248731189">
    <w:abstractNumId w:val="36"/>
  </w:num>
  <w:num w:numId="10" w16cid:durableId="1832327978">
    <w:abstractNumId w:val="50"/>
  </w:num>
  <w:num w:numId="11" w16cid:durableId="560099020">
    <w:abstractNumId w:val="52"/>
  </w:num>
  <w:num w:numId="12" w16cid:durableId="2089112054">
    <w:abstractNumId w:val="57"/>
  </w:num>
  <w:num w:numId="13" w16cid:durableId="1922904113">
    <w:abstractNumId w:val="30"/>
  </w:num>
  <w:num w:numId="14" w16cid:durableId="2053917594">
    <w:abstractNumId w:val="26"/>
  </w:num>
  <w:num w:numId="15" w16cid:durableId="1566211544">
    <w:abstractNumId w:val="33"/>
  </w:num>
  <w:num w:numId="16" w16cid:durableId="351803142">
    <w:abstractNumId w:val="53"/>
  </w:num>
  <w:num w:numId="17" w16cid:durableId="1610114950">
    <w:abstractNumId w:val="17"/>
  </w:num>
  <w:num w:numId="18" w16cid:durableId="448817796">
    <w:abstractNumId w:val="49"/>
  </w:num>
  <w:num w:numId="19" w16cid:durableId="2046245182">
    <w:abstractNumId w:val="43"/>
  </w:num>
  <w:num w:numId="20" w16cid:durableId="176698297">
    <w:abstractNumId w:val="15"/>
  </w:num>
  <w:num w:numId="21" w16cid:durableId="151876344">
    <w:abstractNumId w:val="42"/>
  </w:num>
  <w:num w:numId="22" w16cid:durableId="485706870">
    <w:abstractNumId w:val="45"/>
  </w:num>
  <w:num w:numId="23" w16cid:durableId="1443768804">
    <w:abstractNumId w:val="44"/>
  </w:num>
  <w:num w:numId="24" w16cid:durableId="1544052224">
    <w:abstractNumId w:val="0"/>
  </w:num>
  <w:num w:numId="25" w16cid:durableId="1691250953">
    <w:abstractNumId w:val="56"/>
  </w:num>
  <w:num w:numId="26" w16cid:durableId="896091420">
    <w:abstractNumId w:val="8"/>
  </w:num>
  <w:num w:numId="27" w16cid:durableId="1566403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196499723">
    <w:abstractNumId w:val="27"/>
  </w:num>
  <w:num w:numId="29" w16cid:durableId="155570088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97913264">
    <w:abstractNumId w:val="31"/>
  </w:num>
  <w:num w:numId="31" w16cid:durableId="1036200259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440951571">
    <w:abstractNumId w:val="47"/>
  </w:num>
  <w:num w:numId="33" w16cid:durableId="1785613285">
    <w:abstractNumId w:val="18"/>
  </w:num>
  <w:num w:numId="34" w16cid:durableId="1110854372">
    <w:abstractNumId w:val="29"/>
  </w:num>
  <w:num w:numId="35" w16cid:durableId="2074348862">
    <w:abstractNumId w:val="59"/>
  </w:num>
  <w:num w:numId="36" w16cid:durableId="1811553875">
    <w:abstractNumId w:val="40"/>
  </w:num>
  <w:num w:numId="37" w16cid:durableId="1034307754">
    <w:abstractNumId w:val="10"/>
  </w:num>
  <w:num w:numId="38" w16cid:durableId="1166363062">
    <w:abstractNumId w:val="37"/>
  </w:num>
  <w:num w:numId="39" w16cid:durableId="160783701">
    <w:abstractNumId w:val="14"/>
  </w:num>
  <w:num w:numId="40" w16cid:durableId="758916489">
    <w:abstractNumId w:val="12"/>
  </w:num>
  <w:num w:numId="41" w16cid:durableId="48265912">
    <w:abstractNumId w:val="38"/>
  </w:num>
  <w:num w:numId="42" w16cid:durableId="415520899">
    <w:abstractNumId w:val="21"/>
  </w:num>
  <w:num w:numId="43" w16cid:durableId="1464731898">
    <w:abstractNumId w:val="6"/>
    <w:lvlOverride w:ilvl="0">
      <w:startOverride w:val="1"/>
    </w:lvlOverride>
  </w:num>
  <w:num w:numId="44" w16cid:durableId="20267053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2941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315882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63000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26620669">
    <w:abstractNumId w:val="4"/>
    <w:lvlOverride w:ilvl="0">
      <w:startOverride w:val="1"/>
    </w:lvlOverride>
  </w:num>
  <w:num w:numId="49" w16cid:durableId="15783987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9518293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3633725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33569220">
    <w:abstractNumId w:val="32"/>
    <w:lvlOverride w:ilvl="0">
      <w:startOverride w:val="1"/>
    </w:lvlOverride>
  </w:num>
  <w:num w:numId="53" w16cid:durableId="210510226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1240399">
    <w:abstractNumId w:val="3"/>
    <w:lvlOverride w:ilvl="0">
      <w:startOverride w:val="1"/>
    </w:lvlOverride>
  </w:num>
  <w:num w:numId="55" w16cid:durableId="439376120">
    <w:abstractNumId w:val="41"/>
  </w:num>
  <w:num w:numId="56" w16cid:durableId="973411656">
    <w:abstractNumId w:val="54"/>
  </w:num>
  <w:num w:numId="57" w16cid:durableId="302930366">
    <w:abstractNumId w:val="13"/>
  </w:num>
  <w:num w:numId="58" w16cid:durableId="1746099601">
    <w:abstractNumId w:val="51"/>
  </w:num>
  <w:num w:numId="59" w16cid:durableId="87163425">
    <w:abstractNumId w:val="1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011"/>
    <w:rsid w:val="00002ABA"/>
    <w:rsid w:val="00006D5E"/>
    <w:rsid w:val="0002028B"/>
    <w:rsid w:val="000254E5"/>
    <w:rsid w:val="00025C4B"/>
    <w:rsid w:val="00025E08"/>
    <w:rsid w:val="00026F7C"/>
    <w:rsid w:val="00035416"/>
    <w:rsid w:val="000370FC"/>
    <w:rsid w:val="00044A8C"/>
    <w:rsid w:val="000473CE"/>
    <w:rsid w:val="00055CCE"/>
    <w:rsid w:val="0006333E"/>
    <w:rsid w:val="00064F9A"/>
    <w:rsid w:val="000659D7"/>
    <w:rsid w:val="00067636"/>
    <w:rsid w:val="0007395E"/>
    <w:rsid w:val="000A2160"/>
    <w:rsid w:val="000A4496"/>
    <w:rsid w:val="000A6C6F"/>
    <w:rsid w:val="000B54C3"/>
    <w:rsid w:val="000C1A35"/>
    <w:rsid w:val="000D15F2"/>
    <w:rsid w:val="000D46BD"/>
    <w:rsid w:val="000E0D39"/>
    <w:rsid w:val="000E3B8D"/>
    <w:rsid w:val="000F1853"/>
    <w:rsid w:val="00107287"/>
    <w:rsid w:val="00110F08"/>
    <w:rsid w:val="001330FB"/>
    <w:rsid w:val="00134115"/>
    <w:rsid w:val="00150832"/>
    <w:rsid w:val="00152EEA"/>
    <w:rsid w:val="00162417"/>
    <w:rsid w:val="00171B74"/>
    <w:rsid w:val="001737BF"/>
    <w:rsid w:val="0018201A"/>
    <w:rsid w:val="00183ED0"/>
    <w:rsid w:val="00187B8A"/>
    <w:rsid w:val="00191151"/>
    <w:rsid w:val="00193213"/>
    <w:rsid w:val="00197883"/>
    <w:rsid w:val="001A6FCF"/>
    <w:rsid w:val="001B44CC"/>
    <w:rsid w:val="001C2437"/>
    <w:rsid w:val="001C2F34"/>
    <w:rsid w:val="001D01B7"/>
    <w:rsid w:val="001D2D8C"/>
    <w:rsid w:val="001E5343"/>
    <w:rsid w:val="001E5731"/>
    <w:rsid w:val="0020320B"/>
    <w:rsid w:val="00220870"/>
    <w:rsid w:val="00221504"/>
    <w:rsid w:val="00224E1D"/>
    <w:rsid w:val="00232337"/>
    <w:rsid w:val="002328B4"/>
    <w:rsid w:val="00235258"/>
    <w:rsid w:val="00240EAE"/>
    <w:rsid w:val="002430AC"/>
    <w:rsid w:val="002430F4"/>
    <w:rsid w:val="00244440"/>
    <w:rsid w:val="002540CC"/>
    <w:rsid w:val="00280319"/>
    <w:rsid w:val="002860C2"/>
    <w:rsid w:val="00286524"/>
    <w:rsid w:val="002A30A5"/>
    <w:rsid w:val="002A4730"/>
    <w:rsid w:val="002B297D"/>
    <w:rsid w:val="002B4585"/>
    <w:rsid w:val="002B53A8"/>
    <w:rsid w:val="002D6564"/>
    <w:rsid w:val="002E366B"/>
    <w:rsid w:val="002E59CE"/>
    <w:rsid w:val="002E7CAE"/>
    <w:rsid w:val="002F2407"/>
    <w:rsid w:val="003012C3"/>
    <w:rsid w:val="00302F15"/>
    <w:rsid w:val="00302FF2"/>
    <w:rsid w:val="00304C62"/>
    <w:rsid w:val="00307021"/>
    <w:rsid w:val="00312267"/>
    <w:rsid w:val="00314131"/>
    <w:rsid w:val="0031755C"/>
    <w:rsid w:val="003358E2"/>
    <w:rsid w:val="0035680A"/>
    <w:rsid w:val="00363703"/>
    <w:rsid w:val="00366D72"/>
    <w:rsid w:val="003736AC"/>
    <w:rsid w:val="00375A9C"/>
    <w:rsid w:val="003A67F6"/>
    <w:rsid w:val="003A6FD1"/>
    <w:rsid w:val="003B2369"/>
    <w:rsid w:val="003B4B61"/>
    <w:rsid w:val="003B7FA3"/>
    <w:rsid w:val="003C4B37"/>
    <w:rsid w:val="003C5F14"/>
    <w:rsid w:val="003D51A2"/>
    <w:rsid w:val="003E0C03"/>
    <w:rsid w:val="003E2288"/>
    <w:rsid w:val="003E617A"/>
    <w:rsid w:val="003F65F2"/>
    <w:rsid w:val="004045EB"/>
    <w:rsid w:val="00416B4E"/>
    <w:rsid w:val="00422C1B"/>
    <w:rsid w:val="0042350B"/>
    <w:rsid w:val="0042548D"/>
    <w:rsid w:val="00426F8E"/>
    <w:rsid w:val="004366B7"/>
    <w:rsid w:val="004411F8"/>
    <w:rsid w:val="00444E66"/>
    <w:rsid w:val="00445BF1"/>
    <w:rsid w:val="00445C87"/>
    <w:rsid w:val="0044701D"/>
    <w:rsid w:val="004601C7"/>
    <w:rsid w:val="00467E38"/>
    <w:rsid w:val="004704C6"/>
    <w:rsid w:val="00472BBB"/>
    <w:rsid w:val="0047578F"/>
    <w:rsid w:val="004841E2"/>
    <w:rsid w:val="00493BB0"/>
    <w:rsid w:val="00494ECA"/>
    <w:rsid w:val="004950B5"/>
    <w:rsid w:val="00496ED9"/>
    <w:rsid w:val="004A0060"/>
    <w:rsid w:val="004A6A3C"/>
    <w:rsid w:val="004B2402"/>
    <w:rsid w:val="004B58C1"/>
    <w:rsid w:val="004C0B96"/>
    <w:rsid w:val="004C6C37"/>
    <w:rsid w:val="004C72C9"/>
    <w:rsid w:val="004C7907"/>
    <w:rsid w:val="004D0879"/>
    <w:rsid w:val="004E21CF"/>
    <w:rsid w:val="004F0FE7"/>
    <w:rsid w:val="00504C71"/>
    <w:rsid w:val="0050656E"/>
    <w:rsid w:val="00507C03"/>
    <w:rsid w:val="005172A3"/>
    <w:rsid w:val="0051747A"/>
    <w:rsid w:val="00520E5F"/>
    <w:rsid w:val="00523382"/>
    <w:rsid w:val="00524D12"/>
    <w:rsid w:val="00533895"/>
    <w:rsid w:val="005404C9"/>
    <w:rsid w:val="0054540C"/>
    <w:rsid w:val="005511BF"/>
    <w:rsid w:val="005567B2"/>
    <w:rsid w:val="00560C08"/>
    <w:rsid w:val="0056398C"/>
    <w:rsid w:val="00565E43"/>
    <w:rsid w:val="00570000"/>
    <w:rsid w:val="00590019"/>
    <w:rsid w:val="00594396"/>
    <w:rsid w:val="005A14C6"/>
    <w:rsid w:val="005A70CE"/>
    <w:rsid w:val="005A7B34"/>
    <w:rsid w:val="005B0786"/>
    <w:rsid w:val="005C5BA9"/>
    <w:rsid w:val="005C62F5"/>
    <w:rsid w:val="005C63F0"/>
    <w:rsid w:val="005D48C4"/>
    <w:rsid w:val="005E5558"/>
    <w:rsid w:val="005F25A6"/>
    <w:rsid w:val="00611481"/>
    <w:rsid w:val="00621713"/>
    <w:rsid w:val="006270D0"/>
    <w:rsid w:val="00633790"/>
    <w:rsid w:val="00640845"/>
    <w:rsid w:val="006435A1"/>
    <w:rsid w:val="0064797E"/>
    <w:rsid w:val="00667945"/>
    <w:rsid w:val="00676649"/>
    <w:rsid w:val="00677276"/>
    <w:rsid w:val="00694730"/>
    <w:rsid w:val="00694B1E"/>
    <w:rsid w:val="006C140B"/>
    <w:rsid w:val="006C78C1"/>
    <w:rsid w:val="006D2E9E"/>
    <w:rsid w:val="006D4EE2"/>
    <w:rsid w:val="006D7481"/>
    <w:rsid w:val="006D7BA1"/>
    <w:rsid w:val="006E4DC2"/>
    <w:rsid w:val="006F049E"/>
    <w:rsid w:val="006F378A"/>
    <w:rsid w:val="006F3E08"/>
    <w:rsid w:val="00715258"/>
    <w:rsid w:val="007405C2"/>
    <w:rsid w:val="0075706A"/>
    <w:rsid w:val="007900CE"/>
    <w:rsid w:val="0079712F"/>
    <w:rsid w:val="007A1AB9"/>
    <w:rsid w:val="007B5ABE"/>
    <w:rsid w:val="007C4D6D"/>
    <w:rsid w:val="007D5A5C"/>
    <w:rsid w:val="007D6D2E"/>
    <w:rsid w:val="007E0143"/>
    <w:rsid w:val="008026BB"/>
    <w:rsid w:val="0080445F"/>
    <w:rsid w:val="008058B8"/>
    <w:rsid w:val="00807726"/>
    <w:rsid w:val="00811747"/>
    <w:rsid w:val="00815E56"/>
    <w:rsid w:val="00820996"/>
    <w:rsid w:val="00823FF9"/>
    <w:rsid w:val="00824299"/>
    <w:rsid w:val="00832A4F"/>
    <w:rsid w:val="00837EB7"/>
    <w:rsid w:val="008416F6"/>
    <w:rsid w:val="00852E24"/>
    <w:rsid w:val="008560DF"/>
    <w:rsid w:val="00864444"/>
    <w:rsid w:val="008705C0"/>
    <w:rsid w:val="00871531"/>
    <w:rsid w:val="00874DF3"/>
    <w:rsid w:val="00883E24"/>
    <w:rsid w:val="008844C0"/>
    <w:rsid w:val="00894653"/>
    <w:rsid w:val="008A31DA"/>
    <w:rsid w:val="008A7A4D"/>
    <w:rsid w:val="008B0E2D"/>
    <w:rsid w:val="008C3DBE"/>
    <w:rsid w:val="008C5471"/>
    <w:rsid w:val="008C77E8"/>
    <w:rsid w:val="008D5328"/>
    <w:rsid w:val="008E6FF4"/>
    <w:rsid w:val="008F10CE"/>
    <w:rsid w:val="008F34F9"/>
    <w:rsid w:val="008F4973"/>
    <w:rsid w:val="00907C1C"/>
    <w:rsid w:val="0091041F"/>
    <w:rsid w:val="00913C8D"/>
    <w:rsid w:val="0091469A"/>
    <w:rsid w:val="0092408A"/>
    <w:rsid w:val="00936B24"/>
    <w:rsid w:val="00943ADF"/>
    <w:rsid w:val="0095173D"/>
    <w:rsid w:val="00951F40"/>
    <w:rsid w:val="009631EB"/>
    <w:rsid w:val="00963530"/>
    <w:rsid w:val="00971ED3"/>
    <w:rsid w:val="00984EB0"/>
    <w:rsid w:val="009857CB"/>
    <w:rsid w:val="00992E6F"/>
    <w:rsid w:val="009A666D"/>
    <w:rsid w:val="009B22F2"/>
    <w:rsid w:val="009C3F4D"/>
    <w:rsid w:val="009C692E"/>
    <w:rsid w:val="009E0D71"/>
    <w:rsid w:val="009E684A"/>
    <w:rsid w:val="00A00549"/>
    <w:rsid w:val="00A12170"/>
    <w:rsid w:val="00A259E0"/>
    <w:rsid w:val="00A26E8C"/>
    <w:rsid w:val="00A37CBB"/>
    <w:rsid w:val="00A44319"/>
    <w:rsid w:val="00A56583"/>
    <w:rsid w:val="00A62BED"/>
    <w:rsid w:val="00A65F6D"/>
    <w:rsid w:val="00A66F52"/>
    <w:rsid w:val="00A71651"/>
    <w:rsid w:val="00A73B2B"/>
    <w:rsid w:val="00A8390D"/>
    <w:rsid w:val="00A83FC1"/>
    <w:rsid w:val="00A900DC"/>
    <w:rsid w:val="00A9091F"/>
    <w:rsid w:val="00A909A9"/>
    <w:rsid w:val="00AA281B"/>
    <w:rsid w:val="00AC2489"/>
    <w:rsid w:val="00AC49CB"/>
    <w:rsid w:val="00AE6A13"/>
    <w:rsid w:val="00B16C27"/>
    <w:rsid w:val="00B240CF"/>
    <w:rsid w:val="00B3289F"/>
    <w:rsid w:val="00B34138"/>
    <w:rsid w:val="00B4366A"/>
    <w:rsid w:val="00B460A4"/>
    <w:rsid w:val="00B47E0B"/>
    <w:rsid w:val="00B632D7"/>
    <w:rsid w:val="00B6447D"/>
    <w:rsid w:val="00B66C58"/>
    <w:rsid w:val="00B755D6"/>
    <w:rsid w:val="00B76A01"/>
    <w:rsid w:val="00B852D7"/>
    <w:rsid w:val="00B8645A"/>
    <w:rsid w:val="00B932C0"/>
    <w:rsid w:val="00BA1688"/>
    <w:rsid w:val="00BA2694"/>
    <w:rsid w:val="00BA2E6A"/>
    <w:rsid w:val="00BB151B"/>
    <w:rsid w:val="00BB797A"/>
    <w:rsid w:val="00BC4C7F"/>
    <w:rsid w:val="00BD0785"/>
    <w:rsid w:val="00BD21AC"/>
    <w:rsid w:val="00BE3553"/>
    <w:rsid w:val="00BE409D"/>
    <w:rsid w:val="00BF2EA9"/>
    <w:rsid w:val="00C030AE"/>
    <w:rsid w:val="00C03AA3"/>
    <w:rsid w:val="00C1795A"/>
    <w:rsid w:val="00C2060D"/>
    <w:rsid w:val="00C37E4E"/>
    <w:rsid w:val="00C40166"/>
    <w:rsid w:val="00C41EE0"/>
    <w:rsid w:val="00C437C0"/>
    <w:rsid w:val="00C4634F"/>
    <w:rsid w:val="00C463A1"/>
    <w:rsid w:val="00C5161F"/>
    <w:rsid w:val="00C6589D"/>
    <w:rsid w:val="00C72C80"/>
    <w:rsid w:val="00C91F7F"/>
    <w:rsid w:val="00C95AB3"/>
    <w:rsid w:val="00C972F6"/>
    <w:rsid w:val="00CA4157"/>
    <w:rsid w:val="00CC1965"/>
    <w:rsid w:val="00CC5E91"/>
    <w:rsid w:val="00CC7775"/>
    <w:rsid w:val="00CD78E4"/>
    <w:rsid w:val="00CE123F"/>
    <w:rsid w:val="00CE5B25"/>
    <w:rsid w:val="00CF2C15"/>
    <w:rsid w:val="00D06229"/>
    <w:rsid w:val="00D06D06"/>
    <w:rsid w:val="00D25E30"/>
    <w:rsid w:val="00D30974"/>
    <w:rsid w:val="00D44EFB"/>
    <w:rsid w:val="00D504F0"/>
    <w:rsid w:val="00D5331B"/>
    <w:rsid w:val="00D541F4"/>
    <w:rsid w:val="00D6192E"/>
    <w:rsid w:val="00D62962"/>
    <w:rsid w:val="00D76CC1"/>
    <w:rsid w:val="00D922B2"/>
    <w:rsid w:val="00D967FB"/>
    <w:rsid w:val="00D973ED"/>
    <w:rsid w:val="00DA0AB0"/>
    <w:rsid w:val="00DA1AAE"/>
    <w:rsid w:val="00DC6A2E"/>
    <w:rsid w:val="00DD0834"/>
    <w:rsid w:val="00DD1F50"/>
    <w:rsid w:val="00DE25C4"/>
    <w:rsid w:val="00DE6B99"/>
    <w:rsid w:val="00E00777"/>
    <w:rsid w:val="00E00EDD"/>
    <w:rsid w:val="00E01FDE"/>
    <w:rsid w:val="00E46143"/>
    <w:rsid w:val="00E54149"/>
    <w:rsid w:val="00E71DD6"/>
    <w:rsid w:val="00E74148"/>
    <w:rsid w:val="00E84A2A"/>
    <w:rsid w:val="00E90AA6"/>
    <w:rsid w:val="00E95CA7"/>
    <w:rsid w:val="00E969D8"/>
    <w:rsid w:val="00EB2618"/>
    <w:rsid w:val="00EC501C"/>
    <w:rsid w:val="00ED465E"/>
    <w:rsid w:val="00ED5FCF"/>
    <w:rsid w:val="00ED7E3D"/>
    <w:rsid w:val="00EE23F1"/>
    <w:rsid w:val="00F01D5B"/>
    <w:rsid w:val="00F02620"/>
    <w:rsid w:val="00F04562"/>
    <w:rsid w:val="00F06A47"/>
    <w:rsid w:val="00F25598"/>
    <w:rsid w:val="00F256CE"/>
    <w:rsid w:val="00F25E1D"/>
    <w:rsid w:val="00F34900"/>
    <w:rsid w:val="00F34D8C"/>
    <w:rsid w:val="00F36981"/>
    <w:rsid w:val="00F4311A"/>
    <w:rsid w:val="00F437BD"/>
    <w:rsid w:val="00F53778"/>
    <w:rsid w:val="00F57B9C"/>
    <w:rsid w:val="00F61570"/>
    <w:rsid w:val="00F63898"/>
    <w:rsid w:val="00F64A11"/>
    <w:rsid w:val="00F84EE7"/>
    <w:rsid w:val="00F91CEA"/>
    <w:rsid w:val="00F96264"/>
    <w:rsid w:val="00FA5CB4"/>
    <w:rsid w:val="00FA6FF3"/>
    <w:rsid w:val="00FA777D"/>
    <w:rsid w:val="00FB1C1F"/>
    <w:rsid w:val="00FC6CEC"/>
    <w:rsid w:val="00FD1F05"/>
    <w:rsid w:val="00FE1011"/>
    <w:rsid w:val="00FE6743"/>
    <w:rsid w:val="00FE6AF8"/>
    <w:rsid w:val="00FF0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7FD8D"/>
  <w15:docId w15:val="{C0A6E0C4-9C95-494F-BEDE-9ABEF0F6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C0"/>
  </w:style>
  <w:style w:type="paragraph" w:styleId="Nagwek1">
    <w:name w:val="heading 1"/>
    <w:basedOn w:val="Normalny"/>
    <w:next w:val="Normalny"/>
    <w:uiPriority w:val="9"/>
    <w:qFormat/>
    <w:rsid w:val="00FA5CB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CB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FA5CB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FA5CB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rsid w:val="00FA5CB4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FA5CB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A5C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FA5CB4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FA5CB4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F34"/>
  </w:style>
  <w:style w:type="paragraph" w:styleId="Stopka">
    <w:name w:val="footer"/>
    <w:basedOn w:val="Normalny"/>
    <w:link w:val="StopkaZnak"/>
    <w:uiPriority w:val="99"/>
    <w:unhideWhenUsed/>
    <w:rsid w:val="001C2F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F34"/>
  </w:style>
  <w:style w:type="paragraph" w:styleId="Spistreci2">
    <w:name w:val="toc 2"/>
    <w:basedOn w:val="Normalny"/>
    <w:next w:val="Normalny"/>
    <w:autoRedefine/>
    <w:uiPriority w:val="39"/>
    <w:unhideWhenUsed/>
    <w:rsid w:val="00EE23F1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EE23F1"/>
    <w:pPr>
      <w:spacing w:after="100"/>
      <w:ind w:left="880"/>
    </w:pPr>
  </w:style>
  <w:style w:type="character" w:styleId="Hipercze">
    <w:name w:val="Hyperlink"/>
    <w:basedOn w:val="Domylnaczcionkaakapitu"/>
    <w:uiPriority w:val="99"/>
    <w:unhideWhenUsed/>
    <w:rsid w:val="00EE23F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E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E4E"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C37E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1F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F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F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F50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6981"/>
    <w:rPr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73D"/>
    <w:rPr>
      <w:color w:val="605E5C"/>
      <w:shd w:val="clear" w:color="auto" w:fill="E1DFDD"/>
    </w:rPr>
  </w:style>
  <w:style w:type="paragraph" w:styleId="Bezodstpw">
    <w:name w:val="No Spacing"/>
    <w:qFormat/>
    <w:rsid w:val="0018201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7E014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treci2">
    <w:name w:val="Tekst treści (2)_"/>
    <w:link w:val="Teksttreci21"/>
    <w:rsid w:val="007E014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7E0143"/>
    <w:pPr>
      <w:widowControl w:val="0"/>
      <w:shd w:val="clear" w:color="auto" w:fill="FFFFFF"/>
      <w:spacing w:before="120" w:after="480" w:line="457" w:lineRule="exact"/>
      <w:ind w:hanging="660"/>
      <w:jc w:val="center"/>
    </w:pPr>
  </w:style>
  <w:style w:type="character" w:customStyle="1" w:styleId="Teksttreci6">
    <w:name w:val="Tekst treści (6)_"/>
    <w:link w:val="Teksttreci61"/>
    <w:rsid w:val="007E0143"/>
    <w:rPr>
      <w:b/>
      <w:bCs/>
      <w:shd w:val="clear" w:color="auto" w:fill="FFFFFF"/>
    </w:rPr>
  </w:style>
  <w:style w:type="paragraph" w:customStyle="1" w:styleId="Teksttreci61">
    <w:name w:val="Tekst treści (6)1"/>
    <w:basedOn w:val="Normalny"/>
    <w:link w:val="Teksttreci6"/>
    <w:rsid w:val="007E0143"/>
    <w:pPr>
      <w:widowControl w:val="0"/>
      <w:shd w:val="clear" w:color="auto" w:fill="FFFFFF"/>
      <w:spacing w:before="240" w:after="240" w:line="240" w:lineRule="atLeast"/>
      <w:ind w:hanging="340"/>
      <w:jc w:val="both"/>
    </w:pPr>
    <w:rPr>
      <w:b/>
      <w:bCs/>
    </w:rPr>
  </w:style>
  <w:style w:type="character" w:customStyle="1" w:styleId="Teksttreci62">
    <w:name w:val="Tekst treści (6)2"/>
    <w:rsid w:val="007E0143"/>
    <w:rPr>
      <w:rFonts w:ascii="Arial" w:hAnsi="Arial" w:cs="Arial"/>
      <w:b w:val="0"/>
      <w:bCs w:val="0"/>
      <w:sz w:val="20"/>
      <w:szCs w:val="20"/>
      <w:u w:val="single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0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0D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09A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A909A9"/>
  </w:style>
  <w:style w:type="paragraph" w:customStyle="1" w:styleId="Default">
    <w:name w:val="Default"/>
    <w:rsid w:val="00621713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172A3"/>
  </w:style>
  <w:style w:type="table" w:styleId="Tabela-Siatka">
    <w:name w:val="Table Grid"/>
    <w:basedOn w:val="Standardowy"/>
    <w:uiPriority w:val="39"/>
    <w:rsid w:val="00025C4B"/>
    <w:pPr>
      <w:suppressAutoHyphens/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2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2430A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02FF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nhideWhenUsed/>
    <w:rsid w:val="00DC6A2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6A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C6A2E"/>
    <w:rPr>
      <w:vertAlign w:val="superscript"/>
    </w:rPr>
  </w:style>
  <w:style w:type="paragraph" w:customStyle="1" w:styleId="pkt">
    <w:name w:val="pkt"/>
    <w:basedOn w:val="Normalny"/>
    <w:rsid w:val="0031413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customStyle="1" w:styleId="txt14">
    <w:name w:val="txt14"/>
    <w:basedOn w:val="Normalny"/>
    <w:rsid w:val="003E6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Normalny"/>
    <w:rsid w:val="006D4EE2"/>
    <w:pPr>
      <w:widowControl w:val="0"/>
      <w:suppressAutoHyphens/>
      <w:autoSpaceDE w:val="0"/>
      <w:spacing w:line="241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Lista">
    <w:name w:val="List"/>
    <w:basedOn w:val="Normalny"/>
    <w:rsid w:val="008C77E8"/>
    <w:pPr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">
    <w:name w:val="p"/>
    <w:rsid w:val="00B8645A"/>
    <w:rPr>
      <w:rFonts w:ascii="Arial Narrow" w:eastAsia="Arial Narrow" w:hAnsi="Arial Narrow" w:cs="Arial Narrow"/>
    </w:rPr>
  </w:style>
  <w:style w:type="paragraph" w:customStyle="1" w:styleId="center">
    <w:name w:val="center"/>
    <w:rsid w:val="00B8645A"/>
    <w:pPr>
      <w:jc w:val="center"/>
    </w:pPr>
    <w:rPr>
      <w:rFonts w:ascii="Arial Narrow" w:eastAsia="Arial Narrow" w:hAnsi="Arial Narrow" w:cs="Arial Narrow"/>
    </w:rPr>
  </w:style>
  <w:style w:type="paragraph" w:customStyle="1" w:styleId="tableCenter">
    <w:name w:val="tableCenter"/>
    <w:rsid w:val="00B8645A"/>
    <w:pPr>
      <w:jc w:val="center"/>
    </w:pPr>
    <w:rPr>
      <w:rFonts w:ascii="Arial Narrow" w:eastAsia="Arial Narrow" w:hAnsi="Arial Narrow" w:cs="Arial Narrow"/>
    </w:rPr>
  </w:style>
  <w:style w:type="character" w:customStyle="1" w:styleId="bold">
    <w:name w:val="bold"/>
    <w:rsid w:val="00B8645A"/>
    <w:rPr>
      <w:b/>
    </w:rPr>
  </w:style>
  <w:style w:type="paragraph" w:customStyle="1" w:styleId="justify">
    <w:name w:val="justify"/>
    <w:rsid w:val="00B8645A"/>
    <w:pPr>
      <w:jc w:val="both"/>
    </w:pPr>
    <w:rPr>
      <w:rFonts w:ascii="Arial Narrow" w:eastAsia="Arial Narrow" w:hAnsi="Arial Narrow" w:cs="Arial Narrow"/>
    </w:rPr>
  </w:style>
  <w:style w:type="paragraph" w:customStyle="1" w:styleId="xl25">
    <w:name w:val="xl25"/>
    <w:basedOn w:val="Normalny"/>
    <w:rsid w:val="00667945"/>
    <w:pPr>
      <w:pBdr>
        <w:bottom w:val="single" w:sz="8" w:space="0" w:color="000000"/>
      </w:pBdr>
      <w:suppressAutoHyphens/>
      <w:spacing w:before="100" w:after="100" w:line="240" w:lineRule="auto"/>
    </w:pPr>
    <w:rPr>
      <w:rFonts w:eastAsia="Arial Unicode MS" w:cs="Arial Unicode MS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C0B96"/>
    <w:rPr>
      <w:color w:val="800080" w:themeColor="followed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C0B96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2D6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3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4976-D231-4342-8FC7-E40D8BE7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1905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7</cp:revision>
  <cp:lastPrinted>2021-11-22T09:56:00Z</cp:lastPrinted>
  <dcterms:created xsi:type="dcterms:W3CDTF">2023-11-29T13:31:00Z</dcterms:created>
  <dcterms:modified xsi:type="dcterms:W3CDTF">2023-12-07T08:42:00Z</dcterms:modified>
</cp:coreProperties>
</file>