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6F0A" w:rsidRDefault="00DA4AB7" w:rsidP="004C6F0A">
      <w:pPr>
        <w:pBdr>
          <w:top w:val="single" w:sz="4" w:space="0" w:color="000000"/>
          <w:left w:val="single" w:sz="4" w:space="5" w:color="000000"/>
          <w:right w:val="single" w:sz="4" w:space="4" w:color="000000"/>
        </w:pBdr>
        <w:tabs>
          <w:tab w:val="left" w:pos="3118"/>
        </w:tabs>
        <w:jc w:val="both"/>
        <w:rPr>
          <w:sz w:val="22"/>
          <w:u w:val="single"/>
        </w:rPr>
      </w:pPr>
      <w:r>
        <w:rPr>
          <w:sz w:val="22"/>
          <w:u w:val="single"/>
        </w:rPr>
        <w:t xml:space="preserve"> </w:t>
      </w:r>
    </w:p>
    <w:p w:rsidR="004C6F0A" w:rsidRDefault="004C6F0A" w:rsidP="004C6F0A">
      <w:pPr>
        <w:pBdr>
          <w:top w:val="single" w:sz="4" w:space="0" w:color="000000"/>
          <w:left w:val="single" w:sz="4" w:space="5" w:color="000000"/>
          <w:right w:val="single" w:sz="4" w:space="4" w:color="000000"/>
        </w:pBdr>
        <w:tabs>
          <w:tab w:val="left" w:pos="3118"/>
        </w:tabs>
        <w:jc w:val="both"/>
        <w:rPr>
          <w:sz w:val="22"/>
          <w:u w:val="single"/>
        </w:rPr>
      </w:pPr>
    </w:p>
    <w:p w:rsidR="004C6F0A" w:rsidRDefault="004C6F0A" w:rsidP="006C0538">
      <w:pPr>
        <w:pStyle w:val="Nagwek2"/>
        <w:widowControl w:val="0"/>
        <w:pBdr>
          <w:top w:val="none" w:sz="0" w:space="0" w:color="auto"/>
          <w:left w:val="single" w:sz="4" w:space="5" w:color="000000"/>
          <w:bottom w:val="none" w:sz="0" w:space="0" w:color="auto"/>
          <w:right w:val="single" w:sz="4" w:space="4" w:color="000000"/>
        </w:pBdr>
        <w:ind w:left="0" w:firstLine="0"/>
        <w:rPr>
          <w:sz w:val="24"/>
        </w:rPr>
      </w:pPr>
      <w:r>
        <w:rPr>
          <w:sz w:val="24"/>
        </w:rPr>
        <w:t>ZESPÓŁ  OPIEKI  ZDROWOTNEJ  W  NYSIE</w:t>
      </w:r>
    </w:p>
    <w:p w:rsidR="004C6F0A" w:rsidRDefault="004C6F0A" w:rsidP="004C6F0A">
      <w:pPr>
        <w:pBdr>
          <w:left w:val="single" w:sz="4" w:space="5" w:color="000000"/>
          <w:right w:val="single" w:sz="4" w:space="4" w:color="000000"/>
        </w:pBdr>
        <w:tabs>
          <w:tab w:val="left" w:pos="3118"/>
        </w:tabs>
        <w:jc w:val="center"/>
        <w:rPr>
          <w:sz w:val="22"/>
        </w:rPr>
      </w:pPr>
      <w:r>
        <w:rPr>
          <w:sz w:val="22"/>
        </w:rPr>
        <w:t xml:space="preserve">ul. Bohaterów Warszawy 34 </w:t>
      </w:r>
    </w:p>
    <w:p w:rsidR="004C6F0A" w:rsidRDefault="004C6F0A" w:rsidP="004C6F0A">
      <w:pPr>
        <w:pBdr>
          <w:left w:val="single" w:sz="4" w:space="5" w:color="000000"/>
          <w:right w:val="single" w:sz="4" w:space="4" w:color="000000"/>
        </w:pBdr>
        <w:tabs>
          <w:tab w:val="left" w:pos="3118"/>
        </w:tabs>
        <w:jc w:val="center"/>
        <w:rPr>
          <w:sz w:val="22"/>
        </w:rPr>
      </w:pPr>
      <w:r>
        <w:rPr>
          <w:sz w:val="22"/>
        </w:rPr>
        <w:t>48 - 300 Nysa</w:t>
      </w:r>
    </w:p>
    <w:p w:rsidR="004C6F0A" w:rsidRDefault="004C6F0A" w:rsidP="004C6F0A">
      <w:pPr>
        <w:pBdr>
          <w:left w:val="single" w:sz="4" w:space="5" w:color="000000"/>
          <w:right w:val="single" w:sz="4" w:space="4" w:color="000000"/>
        </w:pBdr>
        <w:tabs>
          <w:tab w:val="left" w:pos="3118"/>
        </w:tabs>
        <w:jc w:val="both"/>
        <w:rPr>
          <w:sz w:val="22"/>
          <w:u w:val="single"/>
        </w:rPr>
      </w:pP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NIP                        </w:t>
      </w:r>
      <w:r>
        <w:rPr>
          <w:sz w:val="22"/>
        </w:rPr>
        <w:tab/>
        <w:t>753-19-67-997</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rPr>
      </w:pPr>
      <w:r>
        <w:rPr>
          <w:sz w:val="22"/>
        </w:rPr>
        <w:t xml:space="preserve">    KONTO                     </w:t>
      </w:r>
      <w:r>
        <w:rPr>
          <w:sz w:val="22"/>
        </w:rPr>
        <w:tab/>
        <w:t>BSK S. A. O/NYSA  11 1050 1490 1000 0022 1293 3135</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rPr>
        <w:t xml:space="preserve">    </w:t>
      </w:r>
      <w:r>
        <w:rPr>
          <w:sz w:val="22"/>
          <w:lang w:val="en-US"/>
        </w:rPr>
        <w:t xml:space="preserve">REGON                      </w:t>
      </w:r>
      <w:r>
        <w:rPr>
          <w:sz w:val="22"/>
          <w:lang w:val="en-US"/>
        </w:rPr>
        <w:tab/>
        <w:t xml:space="preserve">000313443   </w:t>
      </w:r>
    </w:p>
    <w:p w:rsidR="004C6F0A" w:rsidRDefault="004C6F0A" w:rsidP="004C6F0A">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Pr>
          <w:sz w:val="22"/>
          <w:lang w:val="en-US"/>
        </w:rPr>
        <w:t xml:space="preserve">  </w:t>
      </w:r>
    </w:p>
    <w:tbl>
      <w:tblPr>
        <w:tblW w:w="9923" w:type="dxa"/>
        <w:tblInd w:w="-137" w:type="dxa"/>
        <w:tblLayout w:type="fixed"/>
        <w:tblCellMar>
          <w:left w:w="0" w:type="dxa"/>
          <w:right w:w="0" w:type="dxa"/>
        </w:tblCellMar>
        <w:tblLook w:val="0000"/>
      </w:tblPr>
      <w:tblGrid>
        <w:gridCol w:w="9923"/>
      </w:tblGrid>
      <w:tr w:rsidR="004C6F0A" w:rsidRPr="00712CD4">
        <w:tc>
          <w:tcPr>
            <w:tcW w:w="9923" w:type="dxa"/>
            <w:tcBorders>
              <w:left w:val="single" w:sz="4" w:space="0" w:color="000000"/>
              <w:bottom w:val="single" w:sz="4" w:space="0" w:color="000000"/>
              <w:right w:val="single" w:sz="4" w:space="0" w:color="000000"/>
            </w:tcBorders>
          </w:tcPr>
          <w:p w:rsidR="004C6F0A" w:rsidRDefault="004C6F0A" w:rsidP="00DE3C0B">
            <w:pPr>
              <w:tabs>
                <w:tab w:val="left" w:pos="3118"/>
              </w:tabs>
              <w:snapToGrid w:val="0"/>
              <w:jc w:val="both"/>
              <w:rPr>
                <w:sz w:val="22"/>
                <w:lang w:val="en-US"/>
              </w:rPr>
            </w:pPr>
            <w:r>
              <w:rPr>
                <w:sz w:val="22"/>
                <w:lang w:val="en-US"/>
              </w:rPr>
              <w:t xml:space="preserve">   </w:t>
            </w:r>
          </w:p>
          <w:p w:rsidR="004C6F0A" w:rsidRDefault="004C6F0A" w:rsidP="001E4D2B">
            <w:pPr>
              <w:tabs>
                <w:tab w:val="left" w:pos="3118"/>
              </w:tabs>
              <w:snapToGrid w:val="0"/>
              <w:jc w:val="both"/>
              <w:rPr>
                <w:sz w:val="22"/>
                <w:lang w:val="en-US"/>
              </w:rPr>
            </w:pPr>
            <w:r>
              <w:rPr>
                <w:sz w:val="22"/>
                <w:lang w:val="en-US"/>
              </w:rPr>
              <w:t xml:space="preserve">     TEL.                        </w:t>
            </w:r>
            <w:r w:rsidR="00C54ECB">
              <w:rPr>
                <w:sz w:val="22"/>
                <w:lang w:val="en-US"/>
              </w:rPr>
              <w:t xml:space="preserve">                    77 40 87 990</w:t>
            </w:r>
          </w:p>
          <w:p w:rsidR="004C6F0A" w:rsidRPr="000F554A" w:rsidRDefault="004C6F0A" w:rsidP="00DE3C0B">
            <w:pPr>
              <w:tabs>
                <w:tab w:val="left" w:pos="3118"/>
              </w:tabs>
              <w:jc w:val="both"/>
              <w:rPr>
                <w:sz w:val="22"/>
                <w:lang w:val="en-US"/>
              </w:rPr>
            </w:pPr>
            <w:r>
              <w:rPr>
                <w:sz w:val="22"/>
                <w:lang w:val="de-DE"/>
              </w:rPr>
              <w:t xml:space="preserve">     E-</w:t>
            </w:r>
            <w:r w:rsidRPr="000F554A">
              <w:rPr>
                <w:sz w:val="22"/>
                <w:lang w:val="de-DE"/>
              </w:rPr>
              <w:t xml:space="preserve">MAIL                                   </w:t>
            </w:r>
            <w:r w:rsidR="00C66BC5" w:rsidRPr="000F554A">
              <w:rPr>
                <w:sz w:val="22"/>
                <w:lang w:val="de-DE"/>
              </w:rPr>
              <w:t xml:space="preserve"> </w:t>
            </w:r>
            <w:r w:rsidRPr="000F554A">
              <w:rPr>
                <w:sz w:val="22"/>
                <w:lang w:val="de-DE"/>
              </w:rPr>
              <w:t xml:space="preserve">    </w:t>
            </w:r>
            <w:hyperlink r:id="rId8" w:history="1">
              <w:r w:rsidR="00B43100" w:rsidRPr="000F554A">
                <w:rPr>
                  <w:rStyle w:val="Hipercze"/>
                  <w:color w:val="auto"/>
                  <w:sz w:val="22"/>
                  <w:lang w:val="en-US"/>
                </w:rPr>
                <w:t>k.szewczuk@zoznysa.pl</w:t>
              </w:r>
            </w:hyperlink>
            <w:r w:rsidR="00DB3DB7" w:rsidRPr="000F554A">
              <w:rPr>
                <w:sz w:val="22"/>
                <w:lang w:val="en-US"/>
              </w:rPr>
              <w:t xml:space="preserve"> </w:t>
            </w:r>
          </w:p>
          <w:p w:rsidR="004C6F0A" w:rsidRPr="000F554A" w:rsidRDefault="0024431F" w:rsidP="0015452A">
            <w:pPr>
              <w:tabs>
                <w:tab w:val="left" w:pos="3118"/>
              </w:tabs>
              <w:jc w:val="both"/>
              <w:rPr>
                <w:sz w:val="22"/>
                <w:lang w:val="en-US"/>
              </w:rPr>
            </w:pPr>
            <w:r w:rsidRPr="000F554A">
              <w:rPr>
                <w:sz w:val="22"/>
                <w:lang w:val="en-US"/>
              </w:rPr>
              <w:t xml:space="preserve">     WWW                                         </w:t>
            </w:r>
            <w:r w:rsidR="0015452A" w:rsidRPr="000F554A">
              <w:rPr>
                <w:sz w:val="22"/>
                <w:lang w:val="en-US"/>
              </w:rPr>
              <w:t xml:space="preserve"> </w:t>
            </w:r>
            <w:hyperlink r:id="rId9" w:history="1">
              <w:r w:rsidR="0067463D" w:rsidRPr="000F554A">
                <w:rPr>
                  <w:rStyle w:val="Hipercze"/>
                  <w:color w:val="auto"/>
                  <w:sz w:val="22"/>
                  <w:lang w:val="en-US"/>
                </w:rPr>
                <w:t>www.zoznysa.pl</w:t>
              </w:r>
            </w:hyperlink>
            <w:r w:rsidR="0067463D" w:rsidRPr="000F554A">
              <w:rPr>
                <w:sz w:val="22"/>
                <w:lang w:val="en-US"/>
              </w:rPr>
              <w:t xml:space="preserve"> </w:t>
            </w:r>
          </w:p>
          <w:p w:rsidR="0015452A" w:rsidRPr="00712CD4" w:rsidRDefault="0015452A" w:rsidP="0015452A">
            <w:pPr>
              <w:tabs>
                <w:tab w:val="left" w:pos="3118"/>
              </w:tabs>
              <w:jc w:val="both"/>
              <w:rPr>
                <w:lang w:val="en-US"/>
              </w:rPr>
            </w:pPr>
          </w:p>
        </w:tc>
      </w:tr>
    </w:tbl>
    <w:p w:rsidR="004C6F0A" w:rsidRPr="00712CD4" w:rsidRDefault="004C6F0A" w:rsidP="004C6F0A">
      <w:pPr>
        <w:tabs>
          <w:tab w:val="left" w:pos="3118"/>
        </w:tabs>
        <w:jc w:val="both"/>
        <w:rPr>
          <w:lang w:val="en-US"/>
        </w:rPr>
      </w:pPr>
    </w:p>
    <w:p w:rsidR="004C6F0A" w:rsidRDefault="004C6F0A" w:rsidP="004C6F0A">
      <w:pPr>
        <w:tabs>
          <w:tab w:val="left" w:pos="3118"/>
        </w:tabs>
        <w:jc w:val="both"/>
        <w:rPr>
          <w:sz w:val="22"/>
          <w:u w:val="single"/>
          <w:lang w:val="de-DE"/>
        </w:rPr>
      </w:pPr>
    </w:p>
    <w:p w:rsidR="004C6F0A" w:rsidRDefault="004C6F0A" w:rsidP="004C6F0A">
      <w:pPr>
        <w:pBdr>
          <w:top w:val="single" w:sz="4" w:space="0" w:color="000000"/>
          <w:left w:val="single" w:sz="4" w:space="5" w:color="000000"/>
          <w:right w:val="single" w:sz="4" w:space="0" w:color="000000"/>
        </w:pBdr>
        <w:tabs>
          <w:tab w:val="left" w:pos="3118"/>
        </w:tabs>
        <w:jc w:val="both"/>
        <w:rPr>
          <w:b/>
          <w:sz w:val="22"/>
          <w:lang w:val="de-DE"/>
        </w:rPr>
      </w:pPr>
      <w:r>
        <w:rPr>
          <w:b/>
          <w:sz w:val="22"/>
          <w:lang w:val="de-DE"/>
        </w:rPr>
        <w:t xml:space="preserve">                                    </w:t>
      </w:r>
    </w:p>
    <w:p w:rsidR="004C6F0A" w:rsidRDefault="004C6F0A" w:rsidP="002431F1">
      <w:pPr>
        <w:pStyle w:val="Nagwek2"/>
        <w:widowControl w:val="0"/>
        <w:pBdr>
          <w:top w:val="none" w:sz="0" w:space="0" w:color="auto"/>
          <w:left w:val="single" w:sz="4" w:space="5" w:color="000000"/>
          <w:bottom w:val="none" w:sz="0" w:space="0" w:color="auto"/>
          <w:right w:val="single" w:sz="4" w:space="0" w:color="000000"/>
        </w:pBdr>
        <w:ind w:left="0" w:firstLine="0"/>
        <w:rPr>
          <w:sz w:val="22"/>
        </w:rPr>
      </w:pPr>
      <w:r>
        <w:rPr>
          <w:sz w:val="22"/>
        </w:rPr>
        <w:t>SPECYFIKACJA</w:t>
      </w:r>
      <w:r w:rsidR="002431F1">
        <w:rPr>
          <w:sz w:val="22"/>
        </w:rPr>
        <w:t xml:space="preserve">  </w:t>
      </w:r>
      <w:r>
        <w:rPr>
          <w:sz w:val="22"/>
        </w:rPr>
        <w:t>WARUNKÓW  ZAMÓWIENIA</w:t>
      </w:r>
    </w:p>
    <w:p w:rsidR="004C6F0A" w:rsidRDefault="004C6F0A" w:rsidP="004C6F0A">
      <w:pPr>
        <w:pBdr>
          <w:left w:val="single" w:sz="4" w:space="5" w:color="000000"/>
          <w:right w:val="single" w:sz="4" w:space="0" w:color="000000"/>
        </w:pBdr>
        <w:tabs>
          <w:tab w:val="left" w:pos="3118"/>
        </w:tabs>
        <w:jc w:val="center"/>
        <w:rPr>
          <w:b/>
          <w:sz w:val="22"/>
        </w:rPr>
      </w:pPr>
      <w:r>
        <w:rPr>
          <w:b/>
          <w:sz w:val="22"/>
        </w:rPr>
        <w:t>(SWZ)</w:t>
      </w:r>
    </w:p>
    <w:p w:rsidR="004C6F0A" w:rsidRDefault="004C6F0A" w:rsidP="004C6F0A">
      <w:pPr>
        <w:pBdr>
          <w:left w:val="single" w:sz="4" w:space="5" w:color="000000"/>
          <w:bottom w:val="single" w:sz="4" w:space="0" w:color="000000"/>
          <w:right w:val="single" w:sz="4" w:space="0" w:color="000000"/>
        </w:pBdr>
        <w:tabs>
          <w:tab w:val="left" w:pos="3118"/>
        </w:tabs>
        <w:jc w:val="both"/>
        <w:rPr>
          <w:sz w:val="22"/>
        </w:rPr>
      </w:pPr>
    </w:p>
    <w:p w:rsidR="004C6F0A" w:rsidRDefault="004C6F0A" w:rsidP="004C6F0A">
      <w:pPr>
        <w:pBdr>
          <w:left w:val="single" w:sz="4" w:space="5" w:color="000000"/>
          <w:right w:val="single" w:sz="4" w:space="0" w:color="000000"/>
        </w:pBdr>
        <w:tabs>
          <w:tab w:val="left" w:pos="3118"/>
        </w:tabs>
        <w:jc w:val="both"/>
        <w:rPr>
          <w:sz w:val="22"/>
        </w:rPr>
      </w:pPr>
      <w:r>
        <w:rPr>
          <w:sz w:val="22"/>
        </w:rPr>
        <w:t xml:space="preserve"> </w:t>
      </w:r>
    </w:p>
    <w:p w:rsidR="00673BB7" w:rsidRPr="00DB1CA5" w:rsidRDefault="00673BB7" w:rsidP="00157DAB">
      <w:pPr>
        <w:pBdr>
          <w:left w:val="single" w:sz="4" w:space="5" w:color="000000"/>
          <w:right w:val="single" w:sz="4" w:space="0" w:color="000000"/>
        </w:pBdr>
        <w:tabs>
          <w:tab w:val="left" w:pos="3118"/>
        </w:tabs>
        <w:rPr>
          <w:sz w:val="22"/>
        </w:rPr>
      </w:pPr>
    </w:p>
    <w:p w:rsidR="006F78AB" w:rsidRPr="00C54ECB" w:rsidRDefault="004C6F0A" w:rsidP="00157DAB">
      <w:pPr>
        <w:pBdr>
          <w:left w:val="single" w:sz="4" w:space="5" w:color="000000"/>
          <w:right w:val="single" w:sz="4" w:space="0" w:color="000000"/>
        </w:pBdr>
        <w:tabs>
          <w:tab w:val="left" w:pos="3118"/>
        </w:tabs>
        <w:rPr>
          <w:b/>
          <w:color w:val="FF0000"/>
          <w:sz w:val="22"/>
        </w:rPr>
      </w:pPr>
      <w:r w:rsidRPr="00DB1CA5">
        <w:rPr>
          <w:sz w:val="22"/>
        </w:rPr>
        <w:t>PRZEDMIOT</w:t>
      </w:r>
      <w:r w:rsidRPr="00DB1CA5">
        <w:rPr>
          <w:b/>
          <w:sz w:val="22"/>
        </w:rPr>
        <w:t xml:space="preserve">  </w:t>
      </w:r>
      <w:r w:rsidRPr="00DB1CA5">
        <w:rPr>
          <w:sz w:val="22"/>
        </w:rPr>
        <w:t xml:space="preserve">ZAMÓWIENIA:  </w:t>
      </w:r>
      <w:r w:rsidR="00C16FFB" w:rsidRPr="0094265A">
        <w:rPr>
          <w:b/>
          <w:sz w:val="22"/>
          <w:szCs w:val="22"/>
        </w:rPr>
        <w:t>Zakup paliw płynnych do karetek pogotowia oraz innych pojazdów będących w posiadaniu Zespołu Opieki Zdrowotnej w Nysie w systemie sprzedaży bezgotówkowej</w:t>
      </w:r>
    </w:p>
    <w:p w:rsidR="00C4726C" w:rsidRPr="00C54ECB" w:rsidRDefault="00C4726C" w:rsidP="00157DAB">
      <w:pPr>
        <w:pBdr>
          <w:left w:val="single" w:sz="4" w:space="5" w:color="000000"/>
          <w:right w:val="single" w:sz="4" w:space="0" w:color="000000"/>
        </w:pBdr>
        <w:tabs>
          <w:tab w:val="left" w:pos="3118"/>
        </w:tabs>
        <w:rPr>
          <w:b/>
          <w:color w:val="FF0000"/>
          <w:sz w:val="22"/>
        </w:rPr>
      </w:pPr>
    </w:p>
    <w:p w:rsidR="009B5E80" w:rsidRPr="00C54ECB" w:rsidRDefault="009D1395" w:rsidP="00C4726C">
      <w:pPr>
        <w:pBdr>
          <w:left w:val="single" w:sz="4" w:space="5" w:color="000000"/>
          <w:right w:val="single" w:sz="4" w:space="0" w:color="000000"/>
        </w:pBdr>
        <w:tabs>
          <w:tab w:val="left" w:pos="3118"/>
        </w:tabs>
        <w:rPr>
          <w:color w:val="FF0000"/>
          <w:sz w:val="22"/>
        </w:rPr>
      </w:pPr>
      <w:r w:rsidRPr="00C54ECB">
        <w:rPr>
          <w:b/>
          <w:color w:val="FF0000"/>
          <w:sz w:val="22"/>
        </w:rPr>
        <w:t xml:space="preserve"> </w:t>
      </w:r>
    </w:p>
    <w:p w:rsidR="004C6F0A" w:rsidRPr="00C54ECB" w:rsidRDefault="004C6F0A" w:rsidP="004C6F0A">
      <w:pPr>
        <w:pBdr>
          <w:top w:val="single" w:sz="4" w:space="0" w:color="000000"/>
          <w:left w:val="single" w:sz="4" w:space="5" w:color="000000"/>
          <w:right w:val="single" w:sz="4" w:space="0" w:color="000000"/>
        </w:pBdr>
        <w:tabs>
          <w:tab w:val="left" w:pos="3118"/>
        </w:tabs>
        <w:jc w:val="both"/>
        <w:rPr>
          <w:color w:val="FF0000"/>
          <w:sz w:val="22"/>
        </w:rPr>
      </w:pPr>
    </w:p>
    <w:p w:rsidR="004C6F0A" w:rsidRPr="00A21B39" w:rsidRDefault="004C6F0A" w:rsidP="004C6F0A">
      <w:pPr>
        <w:pBdr>
          <w:left w:val="single" w:sz="4" w:space="5" w:color="000000"/>
          <w:right w:val="single" w:sz="4" w:space="0" w:color="000000"/>
        </w:pBdr>
        <w:tabs>
          <w:tab w:val="left" w:pos="3118"/>
        </w:tabs>
        <w:jc w:val="both"/>
        <w:rPr>
          <w:sz w:val="22"/>
        </w:rPr>
      </w:pPr>
      <w:r w:rsidRPr="00A21B39">
        <w:rPr>
          <w:sz w:val="22"/>
        </w:rPr>
        <w:t xml:space="preserve">NUMER                        </w:t>
      </w:r>
      <w:r w:rsidRPr="00A21B39">
        <w:rPr>
          <w:sz w:val="22"/>
        </w:rPr>
        <w:tab/>
        <w:t>Zamówienie publiczne Nr Z</w:t>
      </w:r>
      <w:r w:rsidR="0030070A" w:rsidRPr="00A21B39">
        <w:rPr>
          <w:sz w:val="22"/>
        </w:rPr>
        <w:t>Z</w:t>
      </w:r>
      <w:r w:rsidRPr="00A21B39">
        <w:rPr>
          <w:sz w:val="22"/>
        </w:rPr>
        <w:t>P-</w:t>
      </w:r>
      <w:r w:rsidR="0030070A" w:rsidRPr="00A21B39">
        <w:rPr>
          <w:sz w:val="22"/>
        </w:rPr>
        <w:t>344/</w:t>
      </w:r>
      <w:r w:rsidR="001E4D2B">
        <w:rPr>
          <w:sz w:val="22"/>
        </w:rPr>
        <w:t>55</w:t>
      </w:r>
      <w:r w:rsidR="0030070A" w:rsidRPr="00A21B39">
        <w:rPr>
          <w:sz w:val="22"/>
        </w:rPr>
        <w:t>/</w:t>
      </w:r>
      <w:r w:rsidRPr="00A21B39">
        <w:rPr>
          <w:sz w:val="22"/>
        </w:rPr>
        <w:t>20</w:t>
      </w:r>
      <w:r w:rsidR="00EF5ED5" w:rsidRPr="00A21B39">
        <w:rPr>
          <w:sz w:val="22"/>
        </w:rPr>
        <w:t>2</w:t>
      </w:r>
      <w:r w:rsidR="001E4D2B">
        <w:rPr>
          <w:sz w:val="22"/>
        </w:rPr>
        <w:t>3</w:t>
      </w:r>
    </w:p>
    <w:p w:rsidR="004C6F0A" w:rsidRPr="00A21B39" w:rsidRDefault="004C6F0A" w:rsidP="004C6F0A">
      <w:pPr>
        <w:pBdr>
          <w:left w:val="single" w:sz="4" w:space="5" w:color="000000"/>
          <w:bottom w:val="single" w:sz="4" w:space="0" w:color="000000"/>
          <w:right w:val="single" w:sz="4" w:space="0" w:color="000000"/>
        </w:pBdr>
        <w:tabs>
          <w:tab w:val="left" w:pos="3118"/>
        </w:tabs>
        <w:jc w:val="both"/>
        <w:rPr>
          <w:sz w:val="22"/>
        </w:rPr>
      </w:pPr>
      <w:r w:rsidRPr="00A21B39">
        <w:rPr>
          <w:sz w:val="22"/>
        </w:rPr>
        <w:t xml:space="preserve">ZAMÓWIENIA:    </w:t>
      </w:r>
    </w:p>
    <w:p w:rsidR="004C6F0A" w:rsidRPr="00C54ECB" w:rsidRDefault="004C6F0A" w:rsidP="004C6F0A">
      <w:pPr>
        <w:pBdr>
          <w:left w:val="single" w:sz="4" w:space="5" w:color="000000"/>
          <w:bottom w:val="single" w:sz="4" w:space="0" w:color="000000"/>
          <w:right w:val="single" w:sz="4" w:space="0" w:color="000000"/>
        </w:pBdr>
        <w:tabs>
          <w:tab w:val="left" w:pos="3118"/>
        </w:tabs>
        <w:jc w:val="both"/>
        <w:rPr>
          <w:color w:val="FF0000"/>
          <w:sz w:val="22"/>
        </w:rPr>
      </w:pPr>
      <w:r w:rsidRPr="00C54ECB">
        <w:rPr>
          <w:color w:val="FF0000"/>
          <w:sz w:val="22"/>
        </w:rPr>
        <w:t xml:space="preserve">       </w:t>
      </w:r>
      <w:r w:rsidRPr="00C54ECB">
        <w:rPr>
          <w:color w:val="FF0000"/>
          <w:sz w:val="22"/>
        </w:rPr>
        <w:tab/>
      </w:r>
      <w:r w:rsidRPr="00C54ECB">
        <w:rPr>
          <w:color w:val="FF0000"/>
          <w:sz w:val="22"/>
        </w:rPr>
        <w:tab/>
      </w:r>
    </w:p>
    <w:p w:rsidR="004C6F0A" w:rsidRPr="00C54ECB" w:rsidRDefault="004C6F0A" w:rsidP="004C6F0A">
      <w:pPr>
        <w:pBdr>
          <w:left w:val="single" w:sz="4" w:space="5" w:color="000000"/>
          <w:right w:val="single" w:sz="4" w:space="0" w:color="000000"/>
        </w:pBdr>
        <w:tabs>
          <w:tab w:val="left" w:pos="3118"/>
        </w:tabs>
        <w:jc w:val="both"/>
        <w:rPr>
          <w:color w:val="FF0000"/>
          <w:sz w:val="22"/>
        </w:rPr>
      </w:pPr>
    </w:p>
    <w:p w:rsidR="004C6F0A" w:rsidRPr="00A21B39" w:rsidRDefault="004C6F0A" w:rsidP="004C6F0A">
      <w:pPr>
        <w:pBdr>
          <w:left w:val="single" w:sz="4" w:space="5" w:color="000000"/>
          <w:right w:val="single" w:sz="4" w:space="0" w:color="000000"/>
        </w:pBdr>
        <w:tabs>
          <w:tab w:val="left" w:pos="3118"/>
        </w:tabs>
        <w:jc w:val="both"/>
        <w:rPr>
          <w:sz w:val="22"/>
        </w:rPr>
      </w:pPr>
      <w:r w:rsidRPr="00A21B39">
        <w:rPr>
          <w:sz w:val="22"/>
        </w:rPr>
        <w:t>TRYB UDZIELENIA</w:t>
      </w:r>
    </w:p>
    <w:p w:rsidR="004C6F0A" w:rsidRPr="00A21B39" w:rsidRDefault="004C6F0A" w:rsidP="004C6F0A">
      <w:pPr>
        <w:pBdr>
          <w:left w:val="single" w:sz="4" w:space="5" w:color="000000"/>
          <w:bottom w:val="single" w:sz="4" w:space="0" w:color="000000"/>
          <w:right w:val="single" w:sz="4" w:space="0" w:color="000000"/>
        </w:pBdr>
        <w:tabs>
          <w:tab w:val="left" w:pos="3118"/>
        </w:tabs>
        <w:jc w:val="both"/>
        <w:rPr>
          <w:sz w:val="22"/>
        </w:rPr>
      </w:pPr>
      <w:r w:rsidRPr="00A21B39">
        <w:rPr>
          <w:sz w:val="22"/>
        </w:rPr>
        <w:t xml:space="preserve">ZAMÓWIENIA: </w:t>
      </w:r>
      <w:r w:rsidRPr="00A21B39">
        <w:rPr>
          <w:sz w:val="22"/>
        </w:rPr>
        <w:tab/>
      </w:r>
      <w:r w:rsidR="0018190D" w:rsidRPr="00A21B39">
        <w:rPr>
          <w:sz w:val="22"/>
        </w:rPr>
        <w:t>Tryb</w:t>
      </w:r>
      <w:r w:rsidRPr="00A21B39">
        <w:rPr>
          <w:sz w:val="22"/>
        </w:rPr>
        <w:t xml:space="preserve"> </w:t>
      </w:r>
      <w:r w:rsidR="00717F89" w:rsidRPr="00A21B39">
        <w:rPr>
          <w:sz w:val="22"/>
        </w:rPr>
        <w:t>podstawowy</w:t>
      </w:r>
      <w:r w:rsidR="005C574D" w:rsidRPr="00A21B39">
        <w:rPr>
          <w:sz w:val="22"/>
          <w:szCs w:val="22"/>
        </w:rPr>
        <w:t xml:space="preserve"> </w:t>
      </w:r>
    </w:p>
    <w:p w:rsidR="004C6F0A" w:rsidRPr="00C54ECB" w:rsidRDefault="004C6F0A" w:rsidP="004C6F0A">
      <w:pPr>
        <w:pBdr>
          <w:left w:val="single" w:sz="4" w:space="5" w:color="000000"/>
          <w:bottom w:val="single" w:sz="4" w:space="0" w:color="000000"/>
          <w:right w:val="single" w:sz="4" w:space="0" w:color="000000"/>
        </w:pBdr>
        <w:tabs>
          <w:tab w:val="left" w:pos="3118"/>
        </w:tabs>
        <w:jc w:val="both"/>
        <w:rPr>
          <w:color w:val="FF0000"/>
          <w:sz w:val="22"/>
          <w:u w:val="single"/>
        </w:rPr>
      </w:pPr>
    </w:p>
    <w:p w:rsidR="004C6F0A" w:rsidRPr="00C54ECB" w:rsidRDefault="004C6F0A" w:rsidP="004C6F0A">
      <w:pPr>
        <w:pBdr>
          <w:left w:val="single" w:sz="4" w:space="5" w:color="000000"/>
          <w:right w:val="single" w:sz="4" w:space="0" w:color="000000"/>
        </w:pBdr>
        <w:tabs>
          <w:tab w:val="left" w:pos="3118"/>
        </w:tabs>
        <w:jc w:val="both"/>
        <w:rPr>
          <w:color w:val="FF0000"/>
          <w:sz w:val="22"/>
        </w:rPr>
      </w:pPr>
      <w:r w:rsidRPr="00C54ECB">
        <w:rPr>
          <w:color w:val="FF0000"/>
          <w:sz w:val="22"/>
        </w:rPr>
        <w:t xml:space="preserve"> </w:t>
      </w:r>
    </w:p>
    <w:p w:rsidR="00A21B39" w:rsidRPr="00631B0A" w:rsidRDefault="004C6F0A" w:rsidP="00A21B39">
      <w:pPr>
        <w:pStyle w:val="Tekstpodstawowy"/>
        <w:pBdr>
          <w:left w:val="single" w:sz="4" w:space="5" w:color="000000"/>
          <w:right w:val="single" w:sz="4" w:space="0" w:color="000000"/>
        </w:pBdr>
        <w:rPr>
          <w:color w:val="000000" w:themeColor="text1"/>
          <w:sz w:val="22"/>
        </w:rPr>
      </w:pPr>
      <w:r w:rsidRPr="00C54ECB">
        <w:rPr>
          <w:color w:val="FF0000"/>
          <w:sz w:val="22"/>
        </w:rPr>
        <w:t xml:space="preserve">  </w:t>
      </w:r>
      <w:r w:rsidR="00A21B39" w:rsidRPr="00631B0A">
        <w:rPr>
          <w:color w:val="000000" w:themeColor="text1"/>
          <w:sz w:val="22"/>
        </w:rPr>
        <w:t>PODSTAWA                               Ustawa z dnia 11 września 2019</w:t>
      </w:r>
      <w:r w:rsidR="003D3CEB">
        <w:rPr>
          <w:color w:val="000000" w:themeColor="text1"/>
          <w:sz w:val="22"/>
        </w:rPr>
        <w:t xml:space="preserve"> </w:t>
      </w:r>
      <w:r w:rsidR="00A21B39" w:rsidRPr="00631B0A">
        <w:rPr>
          <w:color w:val="000000" w:themeColor="text1"/>
          <w:sz w:val="22"/>
        </w:rPr>
        <w:t xml:space="preserve">r. Prawo zamówień    </w:t>
      </w:r>
    </w:p>
    <w:p w:rsidR="00A21B39" w:rsidRPr="00631B0A" w:rsidRDefault="00A21B39" w:rsidP="00A21B39">
      <w:pPr>
        <w:pStyle w:val="Tekstpodstawowy"/>
        <w:pBdr>
          <w:left w:val="single" w:sz="4" w:space="5" w:color="000000"/>
          <w:right w:val="single" w:sz="4" w:space="0" w:color="000000"/>
        </w:pBdr>
        <w:tabs>
          <w:tab w:val="left" w:pos="0"/>
        </w:tabs>
        <w:rPr>
          <w:color w:val="000000" w:themeColor="text1"/>
          <w:sz w:val="22"/>
          <w:szCs w:val="22"/>
        </w:rPr>
      </w:pPr>
      <w:r>
        <w:rPr>
          <w:color w:val="000000" w:themeColor="text1"/>
          <w:sz w:val="22"/>
        </w:rPr>
        <w:t xml:space="preserve">  </w:t>
      </w:r>
      <w:r w:rsidRPr="00631B0A">
        <w:rPr>
          <w:color w:val="000000" w:themeColor="text1"/>
          <w:sz w:val="22"/>
        </w:rPr>
        <w:t xml:space="preserve">PRAWNA:                                  publicznych </w:t>
      </w:r>
      <w:r w:rsidRPr="00631B0A">
        <w:rPr>
          <w:color w:val="000000" w:themeColor="text1"/>
          <w:sz w:val="22"/>
          <w:szCs w:val="22"/>
        </w:rPr>
        <w:t>(Dz. U. z 202</w:t>
      </w:r>
      <w:r w:rsidR="00C7458C">
        <w:rPr>
          <w:color w:val="000000" w:themeColor="text1"/>
          <w:sz w:val="22"/>
          <w:szCs w:val="22"/>
        </w:rPr>
        <w:t>3</w:t>
      </w:r>
      <w:r w:rsidRPr="00631B0A">
        <w:rPr>
          <w:color w:val="000000" w:themeColor="text1"/>
          <w:sz w:val="22"/>
          <w:szCs w:val="22"/>
        </w:rPr>
        <w:t xml:space="preserve"> r.,</w:t>
      </w:r>
      <w:r w:rsidR="003D3CEB">
        <w:rPr>
          <w:color w:val="000000" w:themeColor="text1"/>
          <w:sz w:val="22"/>
          <w:szCs w:val="22"/>
        </w:rPr>
        <w:t xml:space="preserve"> </w:t>
      </w:r>
      <w:r w:rsidRPr="00631B0A">
        <w:rPr>
          <w:color w:val="000000" w:themeColor="text1"/>
          <w:sz w:val="22"/>
          <w:szCs w:val="22"/>
        </w:rPr>
        <w:t>poz.1</w:t>
      </w:r>
      <w:r w:rsidR="00C7458C">
        <w:rPr>
          <w:color w:val="000000" w:themeColor="text1"/>
          <w:sz w:val="22"/>
          <w:szCs w:val="22"/>
        </w:rPr>
        <w:t>605</w:t>
      </w:r>
      <w:r>
        <w:rPr>
          <w:color w:val="000000" w:themeColor="text1"/>
          <w:sz w:val="22"/>
          <w:szCs w:val="22"/>
        </w:rPr>
        <w:t xml:space="preserve"> z późn. zm.</w:t>
      </w:r>
      <w:r w:rsidRPr="00631B0A">
        <w:rPr>
          <w:color w:val="000000" w:themeColor="text1"/>
          <w:sz w:val="22"/>
          <w:szCs w:val="22"/>
        </w:rPr>
        <w:t>)</w:t>
      </w:r>
    </w:p>
    <w:p w:rsidR="004C6F0A" w:rsidRPr="00C54ECB" w:rsidRDefault="004C6F0A" w:rsidP="00A21B39">
      <w:pPr>
        <w:pStyle w:val="Tekstpodstawowy"/>
        <w:pBdr>
          <w:left w:val="single" w:sz="4" w:space="5" w:color="000000"/>
          <w:right w:val="single" w:sz="4" w:space="0" w:color="000000"/>
        </w:pBdr>
        <w:rPr>
          <w:color w:val="FF0000"/>
          <w:sz w:val="22"/>
        </w:rPr>
      </w:pPr>
    </w:p>
    <w:p w:rsidR="004C6F0A" w:rsidRPr="00C54ECB" w:rsidRDefault="004C6F0A" w:rsidP="004C6F0A">
      <w:pPr>
        <w:pBdr>
          <w:left w:val="single" w:sz="4" w:space="5" w:color="000000"/>
          <w:bottom w:val="single" w:sz="4" w:space="0"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right w:val="single" w:sz="4" w:space="0" w:color="000000"/>
        </w:pBdr>
        <w:tabs>
          <w:tab w:val="left" w:pos="3118"/>
        </w:tabs>
        <w:jc w:val="both"/>
        <w:rPr>
          <w:color w:val="FF0000"/>
          <w:sz w:val="22"/>
        </w:rPr>
      </w:pPr>
      <w:r w:rsidRPr="00C54ECB">
        <w:rPr>
          <w:color w:val="FF0000"/>
          <w:sz w:val="22"/>
        </w:rPr>
        <w:t xml:space="preserve">    </w:t>
      </w:r>
    </w:p>
    <w:p w:rsidR="004C6F0A" w:rsidRPr="00A21B39" w:rsidRDefault="004C6F0A" w:rsidP="004C6F0A">
      <w:pPr>
        <w:pBdr>
          <w:left w:val="single" w:sz="4" w:space="4" w:color="000000"/>
          <w:bottom w:val="single" w:sz="4" w:space="3" w:color="000000"/>
          <w:right w:val="single" w:sz="4" w:space="0" w:color="000000"/>
        </w:pBdr>
        <w:tabs>
          <w:tab w:val="left" w:pos="3118"/>
        </w:tabs>
        <w:jc w:val="both"/>
        <w:rPr>
          <w:sz w:val="22"/>
        </w:rPr>
      </w:pPr>
      <w:r w:rsidRPr="00A21B39">
        <w:rPr>
          <w:sz w:val="22"/>
        </w:rPr>
        <w:t xml:space="preserve">ZATWIERDZENIE      </w:t>
      </w:r>
      <w:r w:rsidRPr="00A21B39">
        <w:rPr>
          <w:sz w:val="22"/>
        </w:rPr>
        <w:tab/>
        <w:t xml:space="preserve">Nysa, dnia </w:t>
      </w:r>
      <w:r w:rsidR="00C7458C">
        <w:rPr>
          <w:sz w:val="22"/>
        </w:rPr>
        <w:t>1</w:t>
      </w:r>
      <w:r w:rsidR="004C532E">
        <w:rPr>
          <w:sz w:val="22"/>
        </w:rPr>
        <w:t>7</w:t>
      </w:r>
      <w:r w:rsidR="00C7458C">
        <w:rPr>
          <w:sz w:val="22"/>
        </w:rPr>
        <w:t>.11</w:t>
      </w:r>
      <w:r w:rsidR="005966AD" w:rsidRPr="00A21B39">
        <w:rPr>
          <w:sz w:val="22"/>
        </w:rPr>
        <w:t>.202</w:t>
      </w:r>
      <w:r w:rsidR="00C7458C">
        <w:rPr>
          <w:sz w:val="22"/>
        </w:rPr>
        <w:t>3</w:t>
      </w:r>
      <w:r w:rsidR="002A189F" w:rsidRPr="00A21B39">
        <w:rPr>
          <w:sz w:val="22"/>
        </w:rPr>
        <w:t xml:space="preserve"> </w:t>
      </w:r>
      <w:r w:rsidR="00DC71FA" w:rsidRPr="00A21B39">
        <w:rPr>
          <w:sz w:val="22"/>
        </w:rPr>
        <w:t>r.</w:t>
      </w:r>
    </w:p>
    <w:p w:rsidR="004C6F0A" w:rsidRPr="00A21B39" w:rsidRDefault="004C6F0A" w:rsidP="004C6F0A">
      <w:pPr>
        <w:pBdr>
          <w:left w:val="single" w:sz="4" w:space="4" w:color="000000"/>
          <w:bottom w:val="single" w:sz="4" w:space="3" w:color="000000"/>
          <w:right w:val="single" w:sz="4" w:space="0" w:color="000000"/>
        </w:pBdr>
        <w:tabs>
          <w:tab w:val="left" w:pos="3118"/>
        </w:tabs>
        <w:jc w:val="both"/>
        <w:rPr>
          <w:sz w:val="22"/>
        </w:rPr>
      </w:pPr>
      <w:r w:rsidRPr="00A21B39">
        <w:rPr>
          <w:sz w:val="22"/>
        </w:rPr>
        <w:t xml:space="preserve">DOKUMENTACJI:     </w:t>
      </w:r>
      <w:r w:rsidRPr="00A21B39">
        <w:rPr>
          <w:sz w:val="22"/>
        </w:rPr>
        <w:tab/>
        <w:t>Podpis Zamawiającego</w:t>
      </w: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9B5E80" w:rsidRPr="00C54ECB" w:rsidRDefault="009B5E80" w:rsidP="004C6F0A">
      <w:pPr>
        <w:pBdr>
          <w:left w:val="single" w:sz="4" w:space="4" w:color="000000"/>
          <w:bottom w:val="single" w:sz="4" w:space="3" w:color="000000"/>
          <w:right w:val="single" w:sz="4" w:space="0" w:color="000000"/>
        </w:pBdr>
        <w:tabs>
          <w:tab w:val="left" w:pos="3118"/>
        </w:tabs>
        <w:jc w:val="both"/>
        <w:rPr>
          <w:color w:val="FF0000"/>
          <w:sz w:val="22"/>
        </w:rPr>
      </w:pPr>
    </w:p>
    <w:p w:rsidR="004C6F0A" w:rsidRPr="00C54ECB" w:rsidRDefault="004C6F0A" w:rsidP="004C6F0A">
      <w:pPr>
        <w:pBdr>
          <w:left w:val="single" w:sz="4" w:space="4" w:color="000000"/>
          <w:bottom w:val="single" w:sz="4" w:space="3" w:color="000000"/>
          <w:right w:val="single" w:sz="4" w:space="0" w:color="000000"/>
        </w:pBdr>
        <w:tabs>
          <w:tab w:val="left" w:pos="3118"/>
        </w:tabs>
        <w:jc w:val="both"/>
        <w:rPr>
          <w:color w:val="FF0000"/>
          <w:sz w:val="22"/>
        </w:rPr>
      </w:pPr>
    </w:p>
    <w:p w:rsidR="00DE3C0B" w:rsidRPr="00C54ECB" w:rsidRDefault="00DE3C0B" w:rsidP="0030070A">
      <w:pPr>
        <w:shd w:val="clear" w:color="auto" w:fill="FFFFFF"/>
        <w:tabs>
          <w:tab w:val="left" w:pos="0"/>
        </w:tabs>
        <w:jc w:val="both"/>
        <w:rPr>
          <w:color w:val="FF0000"/>
          <w:sz w:val="22"/>
          <w:szCs w:val="22"/>
        </w:rPr>
      </w:pPr>
    </w:p>
    <w:p w:rsidR="00DE3C0B" w:rsidRPr="00837364" w:rsidRDefault="00181394" w:rsidP="00207232">
      <w:pPr>
        <w:pBdr>
          <w:top w:val="double" w:sz="4" w:space="0" w:color="000000"/>
          <w:left w:val="double" w:sz="4" w:space="4" w:color="000000"/>
          <w:bottom w:val="double" w:sz="4" w:space="1" w:color="000000"/>
          <w:right w:val="double" w:sz="4" w:space="4" w:color="000000"/>
        </w:pBdr>
        <w:shd w:val="clear" w:color="auto" w:fill="FFFFFF"/>
        <w:tabs>
          <w:tab w:val="left" w:pos="0"/>
        </w:tabs>
        <w:rPr>
          <w:sz w:val="22"/>
          <w:szCs w:val="22"/>
        </w:rPr>
      </w:pPr>
      <w:r w:rsidRPr="00C54ECB">
        <w:rPr>
          <w:b/>
          <w:color w:val="FF0000"/>
          <w:sz w:val="22"/>
          <w:szCs w:val="22"/>
        </w:rPr>
        <w:br w:type="page"/>
      </w:r>
      <w:r w:rsidR="00DE3C0B" w:rsidRPr="00837364">
        <w:rPr>
          <w:b/>
          <w:sz w:val="22"/>
          <w:szCs w:val="22"/>
        </w:rPr>
        <w:lastRenderedPageBreak/>
        <w:t>I. INFORMACJE OGÓLNE</w:t>
      </w:r>
    </w:p>
    <w:p w:rsidR="00DB7138" w:rsidRPr="00872F8D" w:rsidRDefault="00DB7138" w:rsidP="00DB7138">
      <w:pPr>
        <w:pStyle w:val="Nagwek1"/>
        <w:shd w:val="clear" w:color="auto" w:fill="FFFFFF"/>
        <w:tabs>
          <w:tab w:val="clear" w:pos="3118"/>
          <w:tab w:val="left" w:pos="0"/>
          <w:tab w:val="left" w:pos="284"/>
        </w:tabs>
        <w:spacing w:before="120"/>
        <w:ind w:left="0" w:firstLine="0"/>
        <w:jc w:val="both"/>
        <w:rPr>
          <w:color w:val="000000" w:themeColor="text1"/>
          <w:sz w:val="22"/>
          <w:szCs w:val="22"/>
        </w:rPr>
      </w:pPr>
      <w:r w:rsidRPr="00872F8D">
        <w:rPr>
          <w:b w:val="0"/>
          <w:color w:val="000000" w:themeColor="text1"/>
          <w:sz w:val="22"/>
          <w:szCs w:val="22"/>
        </w:rPr>
        <w:t>Zamawiającym jest:</w:t>
      </w:r>
    </w:p>
    <w:p w:rsidR="00DB7138" w:rsidRPr="00872F8D" w:rsidRDefault="00DB7138" w:rsidP="00DB7138">
      <w:pPr>
        <w:shd w:val="clear" w:color="auto" w:fill="FFFFFF"/>
        <w:tabs>
          <w:tab w:val="left" w:pos="180"/>
        </w:tabs>
        <w:rPr>
          <w:b/>
          <w:color w:val="000000" w:themeColor="text1"/>
          <w:sz w:val="22"/>
          <w:szCs w:val="22"/>
        </w:rPr>
      </w:pPr>
      <w:r w:rsidRPr="00872F8D">
        <w:rPr>
          <w:b/>
          <w:color w:val="000000" w:themeColor="text1"/>
          <w:sz w:val="22"/>
          <w:szCs w:val="22"/>
        </w:rPr>
        <w:t>Zespół Opieki Zdrowotnej w Nysie ul. Bohaterów Warszawy 34, 48-300 Nysa</w:t>
      </w:r>
    </w:p>
    <w:p w:rsidR="00DB7138" w:rsidRPr="00872F8D" w:rsidRDefault="00DB7138" w:rsidP="00DB7138">
      <w:pPr>
        <w:shd w:val="clear" w:color="auto" w:fill="FFFFFF"/>
        <w:tabs>
          <w:tab w:val="left" w:pos="180"/>
        </w:tabs>
        <w:rPr>
          <w:b/>
          <w:color w:val="000000" w:themeColor="text1"/>
          <w:sz w:val="22"/>
          <w:szCs w:val="22"/>
        </w:rPr>
      </w:pPr>
    </w:p>
    <w:p w:rsidR="00DB7138" w:rsidRPr="00872F8D" w:rsidRDefault="00DB7138" w:rsidP="00DB7138">
      <w:pPr>
        <w:numPr>
          <w:ilvl w:val="0"/>
          <w:numId w:val="5"/>
        </w:numPr>
        <w:ind w:left="284" w:hanging="284"/>
        <w:jc w:val="both"/>
        <w:rPr>
          <w:color w:val="000000" w:themeColor="text1"/>
          <w:sz w:val="22"/>
          <w:szCs w:val="22"/>
        </w:rPr>
      </w:pPr>
      <w:r w:rsidRPr="00872F8D">
        <w:rPr>
          <w:color w:val="000000" w:themeColor="text1"/>
          <w:sz w:val="22"/>
          <w:szCs w:val="22"/>
        </w:rPr>
        <w:t xml:space="preserve">Postępowanie o udzielenie zamówienia publicznego prowadzone jest w trybie podstawowym na podstawie art. 275 pkt. 1 ustawy z dnia 11 września 2019 r. – Prawo zamówień publicznych </w:t>
      </w:r>
      <w:r w:rsidRPr="00872F8D">
        <w:rPr>
          <w:color w:val="000000" w:themeColor="text1"/>
          <w:sz w:val="22"/>
          <w:szCs w:val="22"/>
        </w:rPr>
        <w:br/>
        <w:t>(Dz. U. z 202</w:t>
      </w:r>
      <w:r>
        <w:rPr>
          <w:color w:val="000000" w:themeColor="text1"/>
          <w:sz w:val="22"/>
          <w:szCs w:val="22"/>
        </w:rPr>
        <w:t>3</w:t>
      </w:r>
      <w:r w:rsidRPr="00872F8D">
        <w:rPr>
          <w:color w:val="000000" w:themeColor="text1"/>
          <w:sz w:val="22"/>
          <w:szCs w:val="22"/>
        </w:rPr>
        <w:t xml:space="preserve"> r., poz.1</w:t>
      </w:r>
      <w:r>
        <w:rPr>
          <w:color w:val="000000" w:themeColor="text1"/>
          <w:sz w:val="22"/>
          <w:szCs w:val="22"/>
        </w:rPr>
        <w:t>605</w:t>
      </w:r>
      <w:r w:rsidRPr="00872F8D">
        <w:rPr>
          <w:color w:val="000000" w:themeColor="text1"/>
          <w:sz w:val="22"/>
          <w:szCs w:val="22"/>
        </w:rPr>
        <w:t xml:space="preserve"> z późn. zm.) zwaną dalej Pzp.</w:t>
      </w:r>
    </w:p>
    <w:p w:rsidR="00DB7138" w:rsidRPr="00872F8D" w:rsidRDefault="00DB7138" w:rsidP="00DB7138">
      <w:pPr>
        <w:numPr>
          <w:ilvl w:val="0"/>
          <w:numId w:val="5"/>
        </w:numPr>
        <w:ind w:left="284" w:hanging="284"/>
        <w:jc w:val="both"/>
        <w:rPr>
          <w:color w:val="000000" w:themeColor="text1"/>
          <w:sz w:val="22"/>
          <w:szCs w:val="22"/>
        </w:rPr>
      </w:pPr>
      <w:r w:rsidRPr="00872F8D">
        <w:rPr>
          <w:color w:val="000000" w:themeColor="text1"/>
          <w:sz w:val="22"/>
          <w:szCs w:val="22"/>
        </w:rPr>
        <w:t>W zakresie nieuregulowanym niniejszą Specyfikacją Warunków Zamówienia, zwaną dalej "SWZ", zastosowanie mają przepisy ustawy Pzp</w:t>
      </w:r>
    </w:p>
    <w:p w:rsidR="00DB7138" w:rsidRPr="00872F8D" w:rsidRDefault="00DB7138" w:rsidP="00DB7138">
      <w:pPr>
        <w:numPr>
          <w:ilvl w:val="0"/>
          <w:numId w:val="5"/>
        </w:numPr>
        <w:ind w:left="284" w:hanging="284"/>
        <w:jc w:val="both"/>
        <w:rPr>
          <w:color w:val="000000" w:themeColor="text1"/>
          <w:sz w:val="22"/>
          <w:szCs w:val="22"/>
        </w:rPr>
      </w:pPr>
      <w:r w:rsidRPr="00872F8D">
        <w:rPr>
          <w:color w:val="000000" w:themeColor="text1"/>
          <w:sz w:val="22"/>
          <w:szCs w:val="22"/>
        </w:rPr>
        <w:t>Zamawiający dokona wyboru najkorzystniejszej oferty bez przeprowadzenia negocjacji (zgodnie z art. 275 pkt. 1 ustawy Pzp)</w:t>
      </w:r>
      <w:r w:rsidRPr="00872F8D">
        <w:rPr>
          <w:i/>
          <w:color w:val="000000" w:themeColor="text1"/>
          <w:sz w:val="22"/>
          <w:szCs w:val="22"/>
        </w:rPr>
        <w:t>.</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dopuszcza składani</w:t>
      </w:r>
      <w:r>
        <w:rPr>
          <w:color w:val="000000" w:themeColor="text1"/>
          <w:sz w:val="22"/>
          <w:szCs w:val="22"/>
        </w:rPr>
        <w:t>e</w:t>
      </w:r>
      <w:r w:rsidRPr="00872F8D">
        <w:rPr>
          <w:color w:val="000000" w:themeColor="text1"/>
          <w:sz w:val="22"/>
          <w:szCs w:val="22"/>
        </w:rPr>
        <w:t xml:space="preserve"> ofert na części.</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dopuszcza składania ofert wariantowych.</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przewiduje wymagań w zakresie zatrudnienia na podstawie stosunku pracy, o których mowa w art. 95 ustawy Prawo zamówień publicznych.</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 xml:space="preserve"> Zamawiający nie przewiduje wymagań w zakresie zatrudnienia osób, o których mowa w art.96 ust. 2 pkt. 2 ustawy Prawo zamówień publicznych.</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zastrzega możliwości ubiegania się o udzielenie zamówienia wyłącznie przez wykonawców, o których mowa w art. 94 ustawy Prawo zamówień publicznych.</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przewiduje udzielenia zamówień, o których mowa w art. 214 ust. 1 pkt. 8 Prawo zamówień publicznych.</w:t>
      </w:r>
    </w:p>
    <w:p w:rsidR="00DB7138" w:rsidRPr="00872F8D" w:rsidRDefault="00DB7138" w:rsidP="00DB7138">
      <w:pPr>
        <w:numPr>
          <w:ilvl w:val="0"/>
          <w:numId w:val="5"/>
        </w:numPr>
        <w:autoSpaceDE w:val="0"/>
        <w:ind w:left="284" w:hanging="284"/>
        <w:jc w:val="both"/>
        <w:rPr>
          <w:bCs/>
          <w:color w:val="000000" w:themeColor="text1"/>
          <w:sz w:val="22"/>
          <w:szCs w:val="22"/>
        </w:rPr>
      </w:pPr>
      <w:r>
        <w:rPr>
          <w:color w:val="000000" w:themeColor="text1"/>
          <w:sz w:val="22"/>
          <w:szCs w:val="22"/>
        </w:rPr>
        <w:t xml:space="preserve"> </w:t>
      </w:r>
      <w:r w:rsidRPr="00872F8D">
        <w:rPr>
          <w:color w:val="000000" w:themeColor="text1"/>
          <w:sz w:val="22"/>
          <w:szCs w:val="22"/>
        </w:rPr>
        <w:t>Zamawiający nie przewiduje zwrotu kosztów udziału w postępowaniu.</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 xml:space="preserve"> Zamawiający nie zastrzega obowiązku osobistego wykonania przez wykonawcę kluczowych zadań dotyczących zamówienia</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przewiduje zawarcia umowy ramowej.</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przewiduje wyboru najkorzystniejszej oferty z zastosowaniem aukcji elektronicznej.</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Zamawiający nie przewiduje możliwości złożenia ofert w postaci katalogów elektronicznych lub dołączenia katalogów elektronicznych do oferty.</w:t>
      </w:r>
    </w:p>
    <w:p w:rsidR="00DB7138" w:rsidRPr="00872F8D" w:rsidRDefault="00DB7138" w:rsidP="00DB7138">
      <w:pPr>
        <w:numPr>
          <w:ilvl w:val="0"/>
          <w:numId w:val="5"/>
        </w:numPr>
        <w:autoSpaceDE w:val="0"/>
        <w:ind w:left="284" w:hanging="284"/>
        <w:jc w:val="both"/>
        <w:rPr>
          <w:bCs/>
          <w:color w:val="000000" w:themeColor="text1"/>
          <w:sz w:val="22"/>
          <w:szCs w:val="22"/>
        </w:rPr>
      </w:pPr>
      <w:r w:rsidRPr="00872F8D">
        <w:rPr>
          <w:color w:val="000000" w:themeColor="text1"/>
          <w:sz w:val="22"/>
          <w:szCs w:val="22"/>
        </w:rPr>
        <w:t>Przygotowując ofertę, Wykonawca winien dokładnie zapoznać się z zawartością wszystkich dokumentów składających się na dokumentację przetargową, którą należy odczytywać wraz modyfikacjami i zmianami wnoszonymi przez Zamawiającego w trakcie trwania postępowania.</w:t>
      </w:r>
    </w:p>
    <w:p w:rsidR="00DE3C0B" w:rsidRPr="00C7458C" w:rsidRDefault="00DE3C0B">
      <w:pPr>
        <w:shd w:val="clear" w:color="auto" w:fill="FFFFFF"/>
        <w:tabs>
          <w:tab w:val="left" w:pos="0"/>
        </w:tabs>
        <w:rPr>
          <w:color w:val="FF0000"/>
          <w:sz w:val="22"/>
          <w:szCs w:val="22"/>
        </w:rPr>
      </w:pPr>
    </w:p>
    <w:p w:rsidR="00DE3C0B" w:rsidRPr="00FF04A4" w:rsidRDefault="00DE3C0B">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FF04A4">
        <w:rPr>
          <w:b/>
          <w:sz w:val="22"/>
          <w:szCs w:val="22"/>
        </w:rPr>
        <w:t>II. OPIS PRZEDMIOTU ZAMÓWIENIA</w:t>
      </w:r>
    </w:p>
    <w:p w:rsidR="008C60DB" w:rsidRPr="00FF04A4" w:rsidRDefault="008C60DB" w:rsidP="00DB7138">
      <w:pPr>
        <w:pStyle w:val="Akapitzlist"/>
        <w:numPr>
          <w:ilvl w:val="0"/>
          <w:numId w:val="20"/>
        </w:numPr>
        <w:tabs>
          <w:tab w:val="right" w:pos="284"/>
        </w:tabs>
        <w:ind w:left="284"/>
        <w:contextualSpacing w:val="0"/>
        <w:jc w:val="both"/>
        <w:rPr>
          <w:sz w:val="22"/>
          <w:szCs w:val="22"/>
        </w:rPr>
      </w:pPr>
      <w:r w:rsidRPr="00FF04A4">
        <w:rPr>
          <w:sz w:val="22"/>
          <w:szCs w:val="22"/>
        </w:rPr>
        <w:t xml:space="preserve">Przedmiotem zamówienia jest zakup paliw płynnych do karetek pogotowia oraz innych pojazdów będących w posiadaniu Zespołu Opieki Zdrowotnej w Nysie w systemie sprzedaży bezgotówkowej </w:t>
      </w:r>
    </w:p>
    <w:p w:rsidR="008C60DB" w:rsidRPr="00FF04A4" w:rsidRDefault="008C60DB" w:rsidP="008C60DB">
      <w:pPr>
        <w:pStyle w:val="Akapitzlist"/>
        <w:tabs>
          <w:tab w:val="right" w:pos="284"/>
        </w:tabs>
        <w:ind w:left="284"/>
        <w:contextualSpacing w:val="0"/>
        <w:rPr>
          <w:sz w:val="22"/>
          <w:szCs w:val="22"/>
        </w:rPr>
      </w:pPr>
      <w:r w:rsidRPr="00FF04A4">
        <w:rPr>
          <w:sz w:val="22"/>
          <w:szCs w:val="22"/>
        </w:rPr>
        <w:t>Ilość zamawianego paliwa:</w:t>
      </w:r>
    </w:p>
    <w:p w:rsidR="008C60DB" w:rsidRPr="00FF04A4" w:rsidRDefault="008C60DB" w:rsidP="00D76082">
      <w:pPr>
        <w:pStyle w:val="Tekstpodstawowy22"/>
        <w:widowControl w:val="0"/>
        <w:numPr>
          <w:ilvl w:val="0"/>
          <w:numId w:val="19"/>
        </w:numPr>
        <w:tabs>
          <w:tab w:val="clear" w:pos="426"/>
          <w:tab w:val="left" w:pos="540"/>
        </w:tabs>
        <w:ind w:left="567"/>
        <w:rPr>
          <w:sz w:val="22"/>
          <w:szCs w:val="22"/>
        </w:rPr>
      </w:pPr>
      <w:r w:rsidRPr="00FF04A4">
        <w:rPr>
          <w:sz w:val="22"/>
          <w:szCs w:val="22"/>
        </w:rPr>
        <w:t xml:space="preserve">olej napędowy </w:t>
      </w:r>
      <w:r w:rsidRPr="00FF04A4">
        <w:rPr>
          <w:sz w:val="22"/>
          <w:szCs w:val="22"/>
        </w:rPr>
        <w:tab/>
      </w:r>
      <w:r w:rsidRPr="00FF04A4">
        <w:rPr>
          <w:sz w:val="22"/>
          <w:szCs w:val="22"/>
        </w:rPr>
        <w:tab/>
      </w:r>
      <w:r w:rsidRPr="00FF04A4">
        <w:rPr>
          <w:sz w:val="22"/>
          <w:szCs w:val="22"/>
        </w:rPr>
        <w:tab/>
        <w:t>– 40 000 litrów</w:t>
      </w:r>
    </w:p>
    <w:p w:rsidR="008C60DB" w:rsidRPr="00FF04A4" w:rsidRDefault="008C60DB" w:rsidP="00D76082">
      <w:pPr>
        <w:pStyle w:val="Tekstpodstawowy22"/>
        <w:widowControl w:val="0"/>
        <w:numPr>
          <w:ilvl w:val="0"/>
          <w:numId w:val="19"/>
        </w:numPr>
        <w:tabs>
          <w:tab w:val="clear" w:pos="426"/>
          <w:tab w:val="left" w:pos="540"/>
        </w:tabs>
        <w:ind w:left="567"/>
        <w:rPr>
          <w:sz w:val="22"/>
          <w:szCs w:val="22"/>
        </w:rPr>
      </w:pPr>
      <w:r w:rsidRPr="00FF04A4">
        <w:rPr>
          <w:sz w:val="22"/>
          <w:szCs w:val="22"/>
        </w:rPr>
        <w:t>benzyna bezołowiowa</w:t>
      </w:r>
      <w:r w:rsidRPr="00FF04A4">
        <w:rPr>
          <w:sz w:val="22"/>
          <w:szCs w:val="22"/>
        </w:rPr>
        <w:tab/>
      </w:r>
      <w:r w:rsidRPr="00FF04A4">
        <w:rPr>
          <w:sz w:val="22"/>
          <w:szCs w:val="22"/>
        </w:rPr>
        <w:tab/>
        <w:t>–   3 200 litrów</w:t>
      </w:r>
    </w:p>
    <w:p w:rsidR="008C60DB" w:rsidRPr="00FF04A4" w:rsidRDefault="008C60DB" w:rsidP="008C60DB">
      <w:pPr>
        <w:pStyle w:val="Akapitzlist"/>
        <w:tabs>
          <w:tab w:val="right" w:pos="284"/>
        </w:tabs>
        <w:ind w:left="284"/>
        <w:contextualSpacing w:val="0"/>
        <w:rPr>
          <w:sz w:val="22"/>
          <w:szCs w:val="22"/>
        </w:rPr>
      </w:pPr>
    </w:p>
    <w:p w:rsidR="00C01D63" w:rsidRPr="00FF04A4" w:rsidRDefault="008C60DB" w:rsidP="00D76082">
      <w:pPr>
        <w:pStyle w:val="Tekstpodstawowy3"/>
        <w:numPr>
          <w:ilvl w:val="0"/>
          <w:numId w:val="20"/>
        </w:numPr>
        <w:tabs>
          <w:tab w:val="left" w:pos="284"/>
        </w:tabs>
        <w:suppressAutoHyphens w:val="0"/>
        <w:spacing w:after="0"/>
        <w:ind w:left="284"/>
        <w:jc w:val="both"/>
        <w:rPr>
          <w:bCs/>
          <w:sz w:val="22"/>
          <w:szCs w:val="22"/>
        </w:rPr>
      </w:pPr>
      <w:r w:rsidRPr="00FF04A4">
        <w:rPr>
          <w:sz w:val="22"/>
          <w:szCs w:val="22"/>
        </w:rPr>
        <w:t xml:space="preserve">CPV:  </w:t>
      </w:r>
      <w:r w:rsidR="00C01D63" w:rsidRPr="00FF04A4">
        <w:rPr>
          <w:bCs/>
          <w:sz w:val="22"/>
          <w:szCs w:val="22"/>
        </w:rPr>
        <w:t>091340</w:t>
      </w:r>
      <w:r w:rsidRPr="00FF04A4">
        <w:rPr>
          <w:bCs/>
          <w:sz w:val="22"/>
          <w:szCs w:val="22"/>
        </w:rPr>
        <w:t>00</w:t>
      </w:r>
      <w:r w:rsidR="00C01D63" w:rsidRPr="00FF04A4">
        <w:rPr>
          <w:bCs/>
          <w:sz w:val="22"/>
          <w:szCs w:val="22"/>
        </w:rPr>
        <w:t xml:space="preserve"> </w:t>
      </w:r>
      <w:r w:rsidRPr="00FF04A4">
        <w:rPr>
          <w:bCs/>
          <w:sz w:val="22"/>
          <w:szCs w:val="22"/>
        </w:rPr>
        <w:t>-</w:t>
      </w:r>
      <w:r w:rsidR="00C01D63" w:rsidRPr="00FF04A4">
        <w:rPr>
          <w:bCs/>
          <w:sz w:val="22"/>
          <w:szCs w:val="22"/>
        </w:rPr>
        <w:t xml:space="preserve"> </w:t>
      </w:r>
      <w:r w:rsidRPr="00FF04A4">
        <w:rPr>
          <w:bCs/>
          <w:sz w:val="22"/>
          <w:szCs w:val="22"/>
        </w:rPr>
        <w:t>7 – Olej napędowy</w:t>
      </w:r>
      <w:r w:rsidR="00C01D63" w:rsidRPr="00FF04A4">
        <w:rPr>
          <w:bCs/>
          <w:sz w:val="22"/>
          <w:szCs w:val="22"/>
        </w:rPr>
        <w:t xml:space="preserve"> </w:t>
      </w:r>
    </w:p>
    <w:p w:rsidR="008C60DB" w:rsidRPr="00FF04A4" w:rsidRDefault="00C01D63" w:rsidP="00C01D63">
      <w:pPr>
        <w:pStyle w:val="Tekstpodstawowy3"/>
        <w:tabs>
          <w:tab w:val="left" w:pos="284"/>
        </w:tabs>
        <w:suppressAutoHyphens w:val="0"/>
        <w:spacing w:after="0"/>
        <w:ind w:left="284"/>
        <w:jc w:val="both"/>
        <w:rPr>
          <w:bCs/>
          <w:sz w:val="22"/>
          <w:szCs w:val="22"/>
        </w:rPr>
      </w:pPr>
      <w:r w:rsidRPr="00FF04A4">
        <w:rPr>
          <w:bCs/>
          <w:sz w:val="22"/>
          <w:szCs w:val="22"/>
        </w:rPr>
        <w:t xml:space="preserve">          09132100 - 4 </w:t>
      </w:r>
      <w:r w:rsidR="008C60DB" w:rsidRPr="00FF04A4">
        <w:rPr>
          <w:sz w:val="22"/>
          <w:szCs w:val="22"/>
        </w:rPr>
        <w:t xml:space="preserve">– Benzyna bezołowiowa </w:t>
      </w:r>
    </w:p>
    <w:p w:rsidR="00993E53" w:rsidRPr="00C7458C" w:rsidRDefault="00993E53" w:rsidP="00993E53">
      <w:pPr>
        <w:pStyle w:val="Tekstpodstawowy3"/>
        <w:tabs>
          <w:tab w:val="left" w:pos="284"/>
        </w:tabs>
        <w:suppressAutoHyphens w:val="0"/>
        <w:spacing w:after="0"/>
        <w:jc w:val="both"/>
        <w:rPr>
          <w:bCs/>
          <w:color w:val="FF0000"/>
          <w:sz w:val="22"/>
          <w:szCs w:val="22"/>
        </w:rPr>
      </w:pPr>
    </w:p>
    <w:p w:rsidR="00993E53" w:rsidRPr="00FF04A4" w:rsidRDefault="00993E53" w:rsidP="00D76082">
      <w:pPr>
        <w:pStyle w:val="Tekstpodstawowy"/>
        <w:numPr>
          <w:ilvl w:val="0"/>
          <w:numId w:val="20"/>
        </w:numPr>
        <w:tabs>
          <w:tab w:val="clear" w:pos="3118"/>
        </w:tabs>
        <w:suppressAutoHyphens w:val="0"/>
        <w:ind w:left="284"/>
        <w:jc w:val="left"/>
        <w:rPr>
          <w:sz w:val="22"/>
          <w:szCs w:val="22"/>
        </w:rPr>
      </w:pPr>
      <w:r w:rsidRPr="00FF04A4">
        <w:rPr>
          <w:sz w:val="22"/>
          <w:szCs w:val="22"/>
        </w:rPr>
        <w:t>Wymagania dotyczące przedmiotu zamówienia:</w:t>
      </w:r>
    </w:p>
    <w:p w:rsidR="00993E53" w:rsidRPr="00FF04A4" w:rsidRDefault="00993E53" w:rsidP="00D76082">
      <w:pPr>
        <w:pStyle w:val="Tekstpodstawowy"/>
        <w:numPr>
          <w:ilvl w:val="0"/>
          <w:numId w:val="22"/>
        </w:numPr>
        <w:tabs>
          <w:tab w:val="clear" w:pos="3118"/>
        </w:tabs>
        <w:ind w:left="426"/>
        <w:rPr>
          <w:sz w:val="22"/>
          <w:szCs w:val="22"/>
        </w:rPr>
      </w:pPr>
      <w:r w:rsidRPr="00FF04A4">
        <w:rPr>
          <w:sz w:val="22"/>
          <w:szCs w:val="22"/>
        </w:rPr>
        <w:t>Wykonawca gwarantuje jakość paliw zgodną z obowiązującymi normami i przepisami tj.</w:t>
      </w:r>
    </w:p>
    <w:p w:rsidR="00993E53" w:rsidRPr="00FF04A4" w:rsidRDefault="00993E53" w:rsidP="00993E53">
      <w:pPr>
        <w:ind w:left="426"/>
        <w:jc w:val="both"/>
        <w:rPr>
          <w:sz w:val="22"/>
          <w:szCs w:val="22"/>
        </w:rPr>
      </w:pPr>
      <w:r w:rsidRPr="00FF04A4">
        <w:rPr>
          <w:sz w:val="22"/>
          <w:szCs w:val="22"/>
        </w:rPr>
        <w:t xml:space="preserve">Rozporządzeniem Ministra Gospodarki z dnia 9 października 2015 r. w sprawie wymagań jakościowych dla paliw ciekłych (Dz.U. z 2015 r., poz.1680 z późn. zm.), oraz w Polskiej Normie: </w:t>
      </w:r>
    </w:p>
    <w:p w:rsidR="00993E53" w:rsidRPr="00FF04A4" w:rsidRDefault="00993E53" w:rsidP="00993E53">
      <w:pPr>
        <w:ind w:left="426"/>
        <w:jc w:val="both"/>
        <w:rPr>
          <w:sz w:val="22"/>
          <w:szCs w:val="22"/>
        </w:rPr>
      </w:pPr>
      <w:r w:rsidRPr="00FF04A4">
        <w:rPr>
          <w:sz w:val="22"/>
          <w:szCs w:val="22"/>
        </w:rPr>
        <w:t>a) benzyna bezołowiowa Pb-95 -PN –EN 228,</w:t>
      </w:r>
    </w:p>
    <w:p w:rsidR="00993E53" w:rsidRPr="00FF04A4" w:rsidRDefault="00993E53" w:rsidP="00993E53">
      <w:pPr>
        <w:ind w:left="426"/>
        <w:jc w:val="both"/>
        <w:rPr>
          <w:sz w:val="22"/>
          <w:szCs w:val="22"/>
        </w:rPr>
      </w:pPr>
      <w:r w:rsidRPr="00FF04A4">
        <w:rPr>
          <w:sz w:val="22"/>
          <w:szCs w:val="22"/>
        </w:rPr>
        <w:t>b) olej napędowy (letni i zimowy) ON -PN –EN 590,</w:t>
      </w:r>
    </w:p>
    <w:p w:rsidR="00993E53" w:rsidRPr="00C7458C" w:rsidRDefault="00993E53" w:rsidP="00D76082">
      <w:pPr>
        <w:numPr>
          <w:ilvl w:val="0"/>
          <w:numId w:val="22"/>
        </w:numPr>
        <w:ind w:left="426"/>
        <w:jc w:val="both"/>
        <w:rPr>
          <w:color w:val="FF0000"/>
          <w:sz w:val="22"/>
          <w:szCs w:val="22"/>
        </w:rPr>
      </w:pPr>
      <w:r w:rsidRPr="00FF04A4">
        <w:rPr>
          <w:sz w:val="22"/>
          <w:szCs w:val="22"/>
        </w:rPr>
        <w:t xml:space="preserve">Wykonawca winien posiadać stacje paliw spełniające wymogi przewidziane przepisami dla stacji paliw, zgodnie z Rozporządzeniem Ministra Gospodarki z dnia </w:t>
      </w:r>
      <w:r w:rsidR="00FF04A4" w:rsidRPr="00FF04A4">
        <w:rPr>
          <w:sz w:val="22"/>
          <w:szCs w:val="22"/>
        </w:rPr>
        <w:t>24</w:t>
      </w:r>
      <w:r w:rsidRPr="00FF04A4">
        <w:rPr>
          <w:sz w:val="22"/>
          <w:szCs w:val="22"/>
        </w:rPr>
        <w:t xml:space="preserve"> li</w:t>
      </w:r>
      <w:r w:rsidR="00FF04A4" w:rsidRPr="00FF04A4">
        <w:rPr>
          <w:sz w:val="22"/>
          <w:szCs w:val="22"/>
        </w:rPr>
        <w:t>pca 2023</w:t>
      </w:r>
      <w:r w:rsidRPr="00FF04A4">
        <w:rPr>
          <w:sz w:val="22"/>
          <w:szCs w:val="22"/>
        </w:rPr>
        <w:t xml:space="preserve"> r. w sprawie warunków technicznych, jakim powinny odpowiadać bazy i stacje paliw płynnych, </w:t>
      </w:r>
      <w:r w:rsidR="00FF04A4" w:rsidRPr="00FF04A4">
        <w:rPr>
          <w:sz w:val="22"/>
          <w:szCs w:val="22"/>
        </w:rPr>
        <w:t xml:space="preserve">bazy i stacje gazu płynnego, </w:t>
      </w:r>
      <w:r w:rsidRPr="00FF04A4">
        <w:rPr>
          <w:sz w:val="22"/>
          <w:szCs w:val="22"/>
        </w:rPr>
        <w:t xml:space="preserve">rurociągi przesyłowe dalekosiężne służące do transportu ropy naftowej i produktów naftowych i ich usytuowanie </w:t>
      </w:r>
      <w:r w:rsidRPr="009C7B8F">
        <w:rPr>
          <w:sz w:val="22"/>
          <w:szCs w:val="22"/>
        </w:rPr>
        <w:t>(Dz. U. z 20</w:t>
      </w:r>
      <w:r w:rsidR="009C7B8F" w:rsidRPr="009C7B8F">
        <w:rPr>
          <w:sz w:val="22"/>
          <w:szCs w:val="22"/>
        </w:rPr>
        <w:t>23</w:t>
      </w:r>
      <w:r w:rsidRPr="009C7B8F">
        <w:rPr>
          <w:sz w:val="22"/>
          <w:szCs w:val="22"/>
        </w:rPr>
        <w:t xml:space="preserve"> r. poz. 1</w:t>
      </w:r>
      <w:r w:rsidR="009C7B8F" w:rsidRPr="009C7B8F">
        <w:rPr>
          <w:sz w:val="22"/>
          <w:szCs w:val="22"/>
        </w:rPr>
        <w:t>707</w:t>
      </w:r>
      <w:r w:rsidRPr="00A9046E">
        <w:rPr>
          <w:sz w:val="22"/>
          <w:szCs w:val="22"/>
        </w:rPr>
        <w:t>)</w:t>
      </w:r>
    </w:p>
    <w:p w:rsidR="00993E53" w:rsidRPr="00A9046E" w:rsidRDefault="00993E53" w:rsidP="00993E53">
      <w:pPr>
        <w:tabs>
          <w:tab w:val="left" w:pos="0"/>
        </w:tabs>
        <w:ind w:left="426" w:hanging="283"/>
        <w:jc w:val="both"/>
        <w:rPr>
          <w:sz w:val="22"/>
          <w:szCs w:val="22"/>
        </w:rPr>
      </w:pPr>
      <w:r w:rsidRPr="00A9046E">
        <w:rPr>
          <w:sz w:val="22"/>
          <w:szCs w:val="22"/>
        </w:rPr>
        <w:t>3)</w:t>
      </w:r>
      <w:r w:rsidRPr="00A9046E">
        <w:rPr>
          <w:sz w:val="22"/>
          <w:szCs w:val="22"/>
        </w:rPr>
        <w:tab/>
        <w:t>Wykonawca zobowiązany będzie do przedstawienia dokumentów i świadectw jakościowych paliw na każde życzenie Zamawiającego.</w:t>
      </w:r>
    </w:p>
    <w:p w:rsidR="00BB4EFD" w:rsidRPr="00A9046E" w:rsidRDefault="00993E53" w:rsidP="00BB4EFD">
      <w:pPr>
        <w:tabs>
          <w:tab w:val="left" w:pos="0"/>
        </w:tabs>
        <w:ind w:left="426" w:hanging="283"/>
        <w:jc w:val="both"/>
        <w:rPr>
          <w:sz w:val="22"/>
          <w:szCs w:val="22"/>
        </w:rPr>
      </w:pPr>
      <w:r w:rsidRPr="00A9046E">
        <w:rPr>
          <w:sz w:val="22"/>
          <w:szCs w:val="22"/>
        </w:rPr>
        <w:lastRenderedPageBreak/>
        <w:t>4) Wykonawca zobowiązuje się do sprzedaży paliw według cen obowiązujących na dystrybutorze w dniu zakupu pomniejszonych o zaoferowany rabat.</w:t>
      </w:r>
    </w:p>
    <w:p w:rsidR="00993E53" w:rsidRPr="00A9046E" w:rsidRDefault="00993E53" w:rsidP="00993E53">
      <w:pPr>
        <w:tabs>
          <w:tab w:val="left" w:pos="0"/>
        </w:tabs>
        <w:ind w:left="426" w:hanging="283"/>
        <w:jc w:val="both"/>
        <w:rPr>
          <w:sz w:val="22"/>
          <w:szCs w:val="22"/>
        </w:rPr>
      </w:pPr>
      <w:r w:rsidRPr="00A9046E">
        <w:rPr>
          <w:sz w:val="22"/>
          <w:szCs w:val="22"/>
        </w:rPr>
        <w:t>5)</w:t>
      </w:r>
      <w:r w:rsidRPr="00A9046E">
        <w:rPr>
          <w:sz w:val="22"/>
          <w:szCs w:val="22"/>
        </w:rPr>
        <w:tab/>
        <w:t>Wykonawca pokryje wszelkie szkody powstałe z powodu złej jakości oferowanych paliw (niezgodności z normami).</w:t>
      </w:r>
    </w:p>
    <w:p w:rsidR="00993E53" w:rsidRPr="00FF04A4" w:rsidRDefault="00993E53" w:rsidP="00993E53">
      <w:pPr>
        <w:tabs>
          <w:tab w:val="left" w:pos="0"/>
        </w:tabs>
        <w:ind w:left="426" w:hanging="283"/>
        <w:jc w:val="both"/>
        <w:rPr>
          <w:sz w:val="22"/>
          <w:szCs w:val="22"/>
        </w:rPr>
      </w:pPr>
      <w:r w:rsidRPr="00A9046E">
        <w:rPr>
          <w:sz w:val="22"/>
          <w:szCs w:val="22"/>
        </w:rPr>
        <w:t>6</w:t>
      </w:r>
      <w:r w:rsidRPr="00FF04A4">
        <w:rPr>
          <w:sz w:val="22"/>
          <w:szCs w:val="22"/>
        </w:rPr>
        <w:t>) Zamawiający dopuszcza formę rozliczania bezgotówkowego na podstawie kart paliwowych. W takim przypadku Zamawiający otrzyma od Wykonawcy niezbędną ilość kart paliwowych zabezpieczonych kodem PIN po jednej dla każdego pojazdu, w terminie 7 dni od daty podpisania umowy. Wykaz  pojazdów stanowić będzie załącznik do umowy.</w:t>
      </w:r>
    </w:p>
    <w:p w:rsidR="00993E53" w:rsidRPr="00FF04A4" w:rsidRDefault="00993E53" w:rsidP="00993E53">
      <w:pPr>
        <w:tabs>
          <w:tab w:val="left" w:pos="0"/>
        </w:tabs>
        <w:ind w:left="426" w:hanging="283"/>
        <w:jc w:val="both"/>
        <w:rPr>
          <w:sz w:val="22"/>
          <w:szCs w:val="22"/>
        </w:rPr>
      </w:pPr>
      <w:r w:rsidRPr="00FF04A4">
        <w:rPr>
          <w:sz w:val="22"/>
          <w:szCs w:val="22"/>
        </w:rPr>
        <w:t xml:space="preserve">     W przypadku zwiększenia ilości posiadanych samochodów, wymiany samochodów lub utraty karty przez Zamawiającego, Wykonawca zobowiązany będzie do wystawienia kart dodatkowych lub zamiennych w okresie trwania umowy.</w:t>
      </w:r>
    </w:p>
    <w:p w:rsidR="00993E53" w:rsidRPr="00FF04A4" w:rsidRDefault="00993E53" w:rsidP="00993E53">
      <w:pPr>
        <w:tabs>
          <w:tab w:val="left" w:pos="0"/>
        </w:tabs>
        <w:ind w:left="426" w:hanging="283"/>
        <w:jc w:val="both"/>
        <w:rPr>
          <w:sz w:val="22"/>
          <w:szCs w:val="22"/>
        </w:rPr>
      </w:pPr>
      <w:r w:rsidRPr="00FF04A4">
        <w:rPr>
          <w:sz w:val="22"/>
          <w:szCs w:val="22"/>
        </w:rPr>
        <w:t>7) Koszty związane z obsługą kart paliwowych w całym okresie realizacji zamówienia ponosi Wykonawca.</w:t>
      </w:r>
    </w:p>
    <w:p w:rsidR="001536A2" w:rsidRPr="009C7B8F" w:rsidRDefault="00993E53" w:rsidP="009C7B8F">
      <w:pPr>
        <w:tabs>
          <w:tab w:val="left" w:pos="0"/>
        </w:tabs>
        <w:ind w:left="426" w:hanging="283"/>
        <w:jc w:val="both"/>
        <w:rPr>
          <w:sz w:val="22"/>
          <w:szCs w:val="22"/>
        </w:rPr>
      </w:pPr>
      <w:r w:rsidRPr="00FF04A4">
        <w:rPr>
          <w:sz w:val="22"/>
          <w:szCs w:val="22"/>
        </w:rPr>
        <w:t>8)</w:t>
      </w:r>
      <w:r w:rsidRPr="00C7458C">
        <w:rPr>
          <w:color w:val="FF0000"/>
          <w:sz w:val="22"/>
          <w:szCs w:val="22"/>
        </w:rPr>
        <w:t xml:space="preserve"> </w:t>
      </w:r>
      <w:r w:rsidRPr="00FF04A4">
        <w:rPr>
          <w:sz w:val="22"/>
          <w:szCs w:val="22"/>
        </w:rPr>
        <w:t>Wykonawca gwarantuje, że przydzielone „karty paliwowe” będą ważne we wszystkich punktach dystrybucyjnych Wykonawcy.</w:t>
      </w:r>
    </w:p>
    <w:p w:rsidR="00993E53" w:rsidRPr="00A9046E" w:rsidRDefault="00993E53" w:rsidP="00993E53">
      <w:pPr>
        <w:tabs>
          <w:tab w:val="left" w:pos="0"/>
        </w:tabs>
        <w:ind w:left="426" w:hanging="283"/>
        <w:jc w:val="both"/>
        <w:rPr>
          <w:sz w:val="22"/>
          <w:szCs w:val="22"/>
        </w:rPr>
      </w:pPr>
      <w:r w:rsidRPr="00A9046E">
        <w:rPr>
          <w:sz w:val="22"/>
          <w:szCs w:val="22"/>
        </w:rPr>
        <w:t>9)</w:t>
      </w:r>
      <w:r w:rsidRPr="00A9046E">
        <w:rPr>
          <w:sz w:val="22"/>
          <w:szCs w:val="22"/>
        </w:rPr>
        <w:tab/>
        <w:t xml:space="preserve">Zamawiający wymaga, aby Wykonawca dysponował stacją paliw zlokalizowaną w odległości do 6 km od siedziby Zamawiającego – 48-300 Nysa ul. Bohaterów Warszawy 34 </w:t>
      </w:r>
    </w:p>
    <w:p w:rsidR="00CB70EC" w:rsidRPr="00C7458C" w:rsidRDefault="00CB70EC" w:rsidP="00C01D63">
      <w:pPr>
        <w:pStyle w:val="Tekstpodstawowy"/>
        <w:tabs>
          <w:tab w:val="left" w:pos="284"/>
        </w:tabs>
        <w:rPr>
          <w:bCs/>
          <w:color w:val="FF0000"/>
          <w:sz w:val="22"/>
          <w:szCs w:val="22"/>
        </w:rPr>
      </w:pPr>
    </w:p>
    <w:tbl>
      <w:tblPr>
        <w:tblW w:w="0" w:type="auto"/>
        <w:tblInd w:w="77" w:type="dxa"/>
        <w:tblLayout w:type="fixed"/>
        <w:tblCellMar>
          <w:left w:w="70" w:type="dxa"/>
          <w:right w:w="70" w:type="dxa"/>
        </w:tblCellMar>
        <w:tblLook w:val="0000"/>
      </w:tblPr>
      <w:tblGrid>
        <w:gridCol w:w="9632"/>
      </w:tblGrid>
      <w:tr w:rsidR="00DE3C0B" w:rsidRPr="008F2602">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DE3C0B" w:rsidRPr="008F2602" w:rsidRDefault="00DE3C0B">
            <w:pPr>
              <w:shd w:val="clear" w:color="auto" w:fill="FFFFFF"/>
              <w:tabs>
                <w:tab w:val="left" w:pos="0"/>
              </w:tabs>
              <w:spacing w:before="120" w:line="360" w:lineRule="auto"/>
            </w:pPr>
            <w:r w:rsidRPr="008F2602">
              <w:rPr>
                <w:b/>
                <w:sz w:val="22"/>
                <w:szCs w:val="22"/>
              </w:rPr>
              <w:t>III. TERMIN WYKONANIA ZAMÓWIENIA</w:t>
            </w:r>
          </w:p>
        </w:tc>
      </w:tr>
    </w:tbl>
    <w:p w:rsidR="00C36E55" w:rsidRPr="008F2602" w:rsidRDefault="00C36E55" w:rsidP="00C36E55">
      <w:pPr>
        <w:jc w:val="both"/>
        <w:rPr>
          <w:b/>
          <w:sz w:val="22"/>
          <w:szCs w:val="22"/>
          <w:u w:val="single"/>
        </w:rPr>
      </w:pPr>
      <w:r w:rsidRPr="008F2602">
        <w:rPr>
          <w:sz w:val="22"/>
          <w:szCs w:val="22"/>
        </w:rPr>
        <w:t xml:space="preserve">Termin wykonania przedmiotu zamówienia obowiązuje przez okres  </w:t>
      </w:r>
      <w:r w:rsidRPr="008F2602">
        <w:rPr>
          <w:b/>
          <w:sz w:val="22"/>
          <w:szCs w:val="22"/>
          <w:u w:val="single"/>
        </w:rPr>
        <w:t>jednego roku, tj. od 15.12.202</w:t>
      </w:r>
      <w:r w:rsidR="008F2602" w:rsidRPr="008F2602">
        <w:rPr>
          <w:b/>
          <w:sz w:val="22"/>
          <w:szCs w:val="22"/>
          <w:u w:val="single"/>
        </w:rPr>
        <w:t>3</w:t>
      </w:r>
      <w:r w:rsidRPr="008F2602">
        <w:rPr>
          <w:b/>
          <w:sz w:val="22"/>
          <w:szCs w:val="22"/>
          <w:u w:val="single"/>
        </w:rPr>
        <w:t xml:space="preserve"> r. do 14.12.202</w:t>
      </w:r>
      <w:r w:rsidR="008F2602" w:rsidRPr="008F2602">
        <w:rPr>
          <w:b/>
          <w:sz w:val="22"/>
          <w:szCs w:val="22"/>
          <w:u w:val="single"/>
        </w:rPr>
        <w:t>4</w:t>
      </w:r>
      <w:r w:rsidR="00C01D63" w:rsidRPr="008F2602">
        <w:rPr>
          <w:b/>
          <w:sz w:val="22"/>
          <w:szCs w:val="22"/>
          <w:u w:val="single"/>
        </w:rPr>
        <w:t xml:space="preserve"> </w:t>
      </w:r>
      <w:r w:rsidRPr="008F2602">
        <w:rPr>
          <w:b/>
          <w:sz w:val="22"/>
          <w:szCs w:val="22"/>
          <w:u w:val="single"/>
        </w:rPr>
        <w:t>r.</w:t>
      </w:r>
    </w:p>
    <w:p w:rsidR="004D1585" w:rsidRPr="00C7458C" w:rsidRDefault="004D1585" w:rsidP="00C36E55">
      <w:pPr>
        <w:ind w:right="-109" w:hanging="420"/>
        <w:jc w:val="both"/>
        <w:rPr>
          <w:color w:val="FF0000"/>
          <w:sz w:val="22"/>
          <w:szCs w:val="22"/>
        </w:rPr>
      </w:pPr>
    </w:p>
    <w:tbl>
      <w:tblPr>
        <w:tblW w:w="9632" w:type="dxa"/>
        <w:tblInd w:w="77" w:type="dxa"/>
        <w:tblLayout w:type="fixed"/>
        <w:tblCellMar>
          <w:left w:w="70" w:type="dxa"/>
          <w:right w:w="70" w:type="dxa"/>
        </w:tblCellMar>
        <w:tblLook w:val="0000"/>
      </w:tblPr>
      <w:tblGrid>
        <w:gridCol w:w="9632"/>
      </w:tblGrid>
      <w:tr w:rsidR="009576B4" w:rsidRPr="008F2602" w:rsidTr="006F73F2">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9576B4" w:rsidRPr="008F2602" w:rsidRDefault="00A71EF4" w:rsidP="000F5764">
            <w:pPr>
              <w:shd w:val="clear" w:color="auto" w:fill="FFFFFF"/>
              <w:tabs>
                <w:tab w:val="left" w:pos="0"/>
              </w:tabs>
              <w:jc w:val="both"/>
              <w:rPr>
                <w:b/>
                <w:sz w:val="22"/>
                <w:szCs w:val="22"/>
              </w:rPr>
            </w:pPr>
            <w:r w:rsidRPr="008F2602">
              <w:rPr>
                <w:sz w:val="22"/>
                <w:szCs w:val="22"/>
              </w:rPr>
              <w:br w:type="page"/>
            </w:r>
            <w:r w:rsidR="00B20DD2" w:rsidRPr="008F2602">
              <w:rPr>
                <w:b/>
                <w:sz w:val="22"/>
                <w:szCs w:val="22"/>
              </w:rPr>
              <w:t>I</w:t>
            </w:r>
            <w:r w:rsidR="009576B4" w:rsidRPr="008F2602">
              <w:rPr>
                <w:b/>
                <w:sz w:val="22"/>
                <w:szCs w:val="22"/>
              </w:rPr>
              <w:t>V. INFORMACJE O ŚRODKACH KOMUNIKACJI ELEKTRONICZNEJ, PRZY UŻYCIU KTÓRYCH ZAMAWIAJĄCY BĘDZIE KOMUNIKOWAŁ SIĘ Z WYKONAWCAMI, ORAZ INFORMACJE O WYMAGANIACH TECHNICZNY</w:t>
            </w:r>
            <w:r w:rsidR="000F5764" w:rsidRPr="008F2602">
              <w:rPr>
                <w:b/>
                <w:sz w:val="22"/>
                <w:szCs w:val="22"/>
              </w:rPr>
              <w:t>C</w:t>
            </w:r>
            <w:r w:rsidR="009576B4" w:rsidRPr="008F2602">
              <w:rPr>
                <w:b/>
                <w:sz w:val="22"/>
                <w:szCs w:val="22"/>
              </w:rPr>
              <w:t xml:space="preserve">H I ORGANIZACYJNYCH SPORZĄDZANIA, WYSYŁANIA I ODBIERANIA KORESPONDENCJI ELEKTRONICZNEJ </w:t>
            </w:r>
          </w:p>
        </w:tc>
      </w:tr>
    </w:tbl>
    <w:p w:rsidR="008F2602" w:rsidRPr="003F40B9" w:rsidRDefault="008F2602" w:rsidP="008F2602">
      <w:pPr>
        <w:pStyle w:val="Akapitzlist"/>
        <w:numPr>
          <w:ilvl w:val="4"/>
          <w:numId w:val="6"/>
        </w:numPr>
        <w:tabs>
          <w:tab w:val="clear" w:pos="3600"/>
          <w:tab w:val="num" w:pos="502"/>
        </w:tabs>
        <w:suppressAutoHyphens w:val="0"/>
        <w:ind w:left="426"/>
        <w:jc w:val="both"/>
        <w:rPr>
          <w:b/>
          <w:color w:val="000000" w:themeColor="text1"/>
          <w:sz w:val="22"/>
          <w:szCs w:val="22"/>
        </w:rPr>
      </w:pPr>
      <w:r w:rsidRPr="003F40B9">
        <w:rPr>
          <w:color w:val="000000" w:themeColor="text1"/>
          <w:sz w:val="22"/>
          <w:szCs w:val="22"/>
        </w:rPr>
        <w:t xml:space="preserve">W postępowaniu o udzielenie zamówienia komunikacja (włącznie ze składaniem ofert </w:t>
      </w:r>
      <w:r w:rsidRPr="003F40B9">
        <w:rPr>
          <w:color w:val="000000" w:themeColor="text1"/>
          <w:sz w:val="22"/>
          <w:szCs w:val="22"/>
        </w:rPr>
        <w:br/>
        <w:t>w postępowaniu) pomiędzy Zamawiającym a Wykonawcami odbywa się przy użyciu Platformy</w:t>
      </w:r>
      <w:r>
        <w:rPr>
          <w:color w:val="000000" w:themeColor="text1"/>
          <w:sz w:val="22"/>
          <w:szCs w:val="22"/>
        </w:rPr>
        <w:br/>
      </w:r>
      <w:r w:rsidRPr="003F40B9">
        <w:rPr>
          <w:color w:val="000000" w:themeColor="text1"/>
          <w:sz w:val="22"/>
          <w:szCs w:val="22"/>
        </w:rPr>
        <w:t xml:space="preserve">e-Zamówienia, która jest dostępna pod adresem </w:t>
      </w:r>
      <w:hyperlink r:id="rId10" w:history="1">
        <w:r w:rsidRPr="003F40B9">
          <w:rPr>
            <w:rStyle w:val="Hipercze"/>
            <w:b/>
            <w:color w:val="000000" w:themeColor="text1"/>
            <w:sz w:val="22"/>
            <w:szCs w:val="22"/>
          </w:rPr>
          <w:t>https://ezamowienia.gov.pl</w:t>
        </w:r>
      </w:hyperlink>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korzystanie z Platformy e-Zamówienia jest bezpłatne</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 xml:space="preserve">Zamawiający wyznacza następujące osoby do kontaktu z Wykonawcami: </w:t>
      </w:r>
    </w:p>
    <w:p w:rsidR="008F2602" w:rsidRPr="00EC5844" w:rsidRDefault="008F2602" w:rsidP="008F2602">
      <w:pPr>
        <w:pStyle w:val="WW-Tekstpodstawowywcity2"/>
        <w:widowControl/>
        <w:numPr>
          <w:ilvl w:val="0"/>
          <w:numId w:val="15"/>
        </w:numPr>
        <w:tabs>
          <w:tab w:val="clear" w:pos="375"/>
        </w:tabs>
        <w:suppressAutoHyphens w:val="0"/>
        <w:rPr>
          <w:rFonts w:eastAsia="Times New Roman"/>
          <w:kern w:val="0"/>
        </w:rPr>
      </w:pPr>
      <w:r w:rsidRPr="003B3DCD">
        <w:rPr>
          <w:rFonts w:eastAsia="Times New Roman"/>
          <w:kern w:val="0"/>
        </w:rPr>
        <w:t xml:space="preserve">sprawy merytoryczne </w:t>
      </w:r>
      <w:r w:rsidRPr="005C7D19">
        <w:rPr>
          <w:szCs w:val="22"/>
        </w:rPr>
        <w:t>– Kazimierz Błoński – Ordynator Oddziału Ratunkowego</w:t>
      </w:r>
      <w:r w:rsidR="005C7D19">
        <w:rPr>
          <w:szCs w:val="22"/>
        </w:rPr>
        <w:t>,</w:t>
      </w:r>
      <w:r w:rsidRPr="005C7D19">
        <w:rPr>
          <w:szCs w:val="22"/>
        </w:rPr>
        <w:t xml:space="preserve">  tel.77 40 87</w:t>
      </w:r>
      <w:r w:rsidR="00EC5844">
        <w:rPr>
          <w:szCs w:val="22"/>
        </w:rPr>
        <w:t> </w:t>
      </w:r>
      <w:r w:rsidRPr="005C7D19">
        <w:rPr>
          <w:szCs w:val="22"/>
        </w:rPr>
        <w:t>972</w:t>
      </w:r>
    </w:p>
    <w:p w:rsidR="00EC5844" w:rsidRPr="005C7D19" w:rsidRDefault="00EC5844" w:rsidP="008F2602">
      <w:pPr>
        <w:pStyle w:val="WW-Tekstpodstawowywcity2"/>
        <w:widowControl/>
        <w:numPr>
          <w:ilvl w:val="0"/>
          <w:numId w:val="15"/>
        </w:numPr>
        <w:tabs>
          <w:tab w:val="clear" w:pos="375"/>
        </w:tabs>
        <w:suppressAutoHyphens w:val="0"/>
        <w:rPr>
          <w:rFonts w:eastAsia="Times New Roman"/>
          <w:kern w:val="0"/>
        </w:rPr>
      </w:pPr>
      <w:r>
        <w:rPr>
          <w:rFonts w:eastAsia="Times New Roman"/>
          <w:kern w:val="0"/>
        </w:rPr>
        <w:t>sprawy merytoryczne – Łukasz Derkacz – Ratownik Medyczny, tel. 77 40 87 933</w:t>
      </w:r>
    </w:p>
    <w:p w:rsidR="008F2602" w:rsidRPr="003B3DCD" w:rsidRDefault="008F2602" w:rsidP="008F2602">
      <w:pPr>
        <w:pStyle w:val="WW-Tekstpodstawowywcity2"/>
        <w:widowControl/>
        <w:numPr>
          <w:ilvl w:val="0"/>
          <w:numId w:val="15"/>
        </w:numPr>
        <w:tabs>
          <w:tab w:val="clear" w:pos="375"/>
        </w:tabs>
        <w:suppressAutoHyphens w:val="0"/>
        <w:rPr>
          <w:rFonts w:eastAsia="Times New Roman"/>
          <w:kern w:val="0"/>
        </w:rPr>
      </w:pPr>
      <w:r w:rsidRPr="003B3DCD">
        <w:rPr>
          <w:szCs w:val="22"/>
        </w:rPr>
        <w:t xml:space="preserve">formalno-prawne – Katarzyna Szewczuk, tel. 77 40 87 990,  e-mail: </w:t>
      </w:r>
      <w:hyperlink r:id="rId11" w:history="1">
        <w:r w:rsidRPr="003B3DCD">
          <w:rPr>
            <w:rStyle w:val="Hipercze"/>
            <w:color w:val="auto"/>
            <w:szCs w:val="22"/>
          </w:rPr>
          <w:t>k.szewczuk@zoznysa.pl</w:t>
        </w:r>
      </w:hyperlink>
    </w:p>
    <w:p w:rsidR="008F2602" w:rsidRPr="00303044" w:rsidRDefault="008F2602" w:rsidP="008F2602">
      <w:pPr>
        <w:pStyle w:val="Akapitzlist"/>
        <w:numPr>
          <w:ilvl w:val="4"/>
          <w:numId w:val="6"/>
        </w:numPr>
        <w:tabs>
          <w:tab w:val="clear" w:pos="3600"/>
          <w:tab w:val="num" w:pos="502"/>
        </w:tabs>
        <w:suppressAutoHyphens w:val="0"/>
        <w:ind w:left="426"/>
        <w:jc w:val="both"/>
        <w:rPr>
          <w:sz w:val="22"/>
          <w:szCs w:val="22"/>
        </w:rPr>
      </w:pPr>
      <w:r w:rsidRPr="002F50D8">
        <w:rPr>
          <w:sz w:val="22"/>
          <w:szCs w:val="22"/>
        </w:rPr>
        <w:t>adres strony internetowej prowadzonego postępowania (link prowadzący bezpośrednio do widoku postępowania na Platformie e-Zamówienia):</w:t>
      </w:r>
    </w:p>
    <w:p w:rsidR="008F2602" w:rsidRPr="00F070AF" w:rsidRDefault="00303044" w:rsidP="008F2602">
      <w:pPr>
        <w:pStyle w:val="Akapitzlist"/>
        <w:suppressAutoHyphens w:val="0"/>
        <w:ind w:left="426"/>
        <w:jc w:val="both"/>
        <w:rPr>
          <w:sz w:val="22"/>
          <w:szCs w:val="22"/>
        </w:rPr>
      </w:pPr>
      <w:r w:rsidRPr="00303044">
        <w:rPr>
          <w:sz w:val="22"/>
          <w:szCs w:val="22"/>
          <w:u w:val="single"/>
        </w:rPr>
        <w:t xml:space="preserve">https://ezamowienia.gov.pl/mp-client/tenders/ocds-148610-d4d95c64-851b-11ee-a60c-9ec5599dddc1 </w:t>
      </w:r>
      <w:r w:rsidR="008F2602" w:rsidRPr="00303044">
        <w:rPr>
          <w:sz w:val="22"/>
          <w:szCs w:val="22"/>
        </w:rPr>
        <w:t xml:space="preserve">Postępowanie można wyszukać również ze strony głównej Platformy e-Zamówienia (przycisk </w:t>
      </w:r>
      <w:r w:rsidR="008F2602" w:rsidRPr="00F070AF">
        <w:rPr>
          <w:i/>
          <w:sz w:val="22"/>
          <w:szCs w:val="22"/>
        </w:rPr>
        <w:t>„Przeglądaj postępowania/konkursy”</w:t>
      </w:r>
      <w:r w:rsidR="008F2602" w:rsidRPr="00F070AF">
        <w:rPr>
          <w:sz w:val="22"/>
          <w:szCs w:val="22"/>
        </w:rPr>
        <w:t>).</w:t>
      </w:r>
    </w:p>
    <w:p w:rsidR="002D15B0" w:rsidRPr="002D15B0" w:rsidRDefault="008F2602" w:rsidP="008F2602">
      <w:pPr>
        <w:pStyle w:val="Akapitzlist"/>
        <w:numPr>
          <w:ilvl w:val="4"/>
          <w:numId w:val="6"/>
        </w:numPr>
        <w:tabs>
          <w:tab w:val="clear" w:pos="3600"/>
          <w:tab w:val="num" w:pos="502"/>
        </w:tabs>
        <w:suppressAutoHyphens w:val="0"/>
        <w:ind w:left="426"/>
        <w:jc w:val="both"/>
        <w:rPr>
          <w:sz w:val="22"/>
          <w:szCs w:val="22"/>
        </w:rPr>
      </w:pPr>
      <w:r w:rsidRPr="00F070AF">
        <w:rPr>
          <w:sz w:val="22"/>
          <w:szCs w:val="22"/>
        </w:rPr>
        <w:t>identyfikator (ID) postępowania na Platformie e-Zamówienia:</w:t>
      </w:r>
      <w:r w:rsidR="002D15B0" w:rsidRPr="002D15B0">
        <w:t xml:space="preserve"> </w:t>
      </w:r>
    </w:p>
    <w:p w:rsidR="008F2602" w:rsidRPr="002D15B0" w:rsidRDefault="002D15B0" w:rsidP="002D15B0">
      <w:pPr>
        <w:pStyle w:val="Akapitzlist"/>
        <w:suppressAutoHyphens w:val="0"/>
        <w:ind w:left="426"/>
        <w:jc w:val="both"/>
        <w:rPr>
          <w:b/>
          <w:sz w:val="22"/>
          <w:szCs w:val="22"/>
        </w:rPr>
      </w:pPr>
      <w:r w:rsidRPr="002D15B0">
        <w:rPr>
          <w:b/>
        </w:rPr>
        <w:t>ocds-148610-d4d95c64-851b-11ee-a60c-9ec5599dddc1</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F40B9">
        <w:rPr>
          <w:i/>
          <w:color w:val="000000" w:themeColor="text1"/>
          <w:sz w:val="22"/>
          <w:szCs w:val="22"/>
        </w:rPr>
        <w:t>Regulamin Platformy e-Zamówienia</w:t>
      </w:r>
      <w:r w:rsidRPr="003F40B9">
        <w:rPr>
          <w:color w:val="000000" w:themeColor="text1"/>
          <w:sz w:val="22"/>
          <w:szCs w:val="22"/>
        </w:rPr>
        <w:t xml:space="preserve">, dostępny na stronie internetowej </w:t>
      </w:r>
      <w:hyperlink r:id="rId12" w:history="1">
        <w:r w:rsidRPr="003F40B9">
          <w:rPr>
            <w:rStyle w:val="Hipercze"/>
            <w:color w:val="000000" w:themeColor="text1"/>
            <w:sz w:val="22"/>
            <w:szCs w:val="22"/>
          </w:rPr>
          <w:t>https://ezamowienia.gov.pl</w:t>
        </w:r>
      </w:hyperlink>
      <w:r w:rsidRPr="003F40B9">
        <w:rPr>
          <w:color w:val="000000" w:themeColor="text1"/>
          <w:sz w:val="22"/>
          <w:szCs w:val="22"/>
        </w:rPr>
        <w:t xml:space="preserve"> oraz informacje zamieszczone w zakładce „Centrum Pomocy”</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przeglądanie i pobieranie publicznej treści dokumentacji postępowania nie wymaga posiadania konta na Platformie e-Zamówienia ani logowania</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 xml:space="preserve">sposób sporządzenia dokumentów elektronicznych lub dokumentów elektronicznych będących kopią elektroniczną treści zapisanej w postaci papierowej (cyfrowe odwzorowania) musi być zgodny </w:t>
      </w:r>
      <w:r w:rsidRPr="003F40B9">
        <w:rPr>
          <w:color w:val="000000" w:themeColor="text1"/>
          <w:sz w:val="22"/>
          <w:szCs w:val="22"/>
        </w:rPr>
        <w:br/>
        <w:t>z wymaganiami określonymi w rozporządzeniu Prezesa Rady Ministrów w sprawie wymagań dla dokumentów elektronicznych</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 xml:space="preserve">dokumenty elektroniczne, o których mowa w § 2 ust. 1 rozporządzenia Prezesa Rady Ministrów </w:t>
      </w:r>
      <w:r w:rsidRPr="003F40B9">
        <w:rPr>
          <w:color w:val="000000" w:themeColor="text1"/>
          <w:sz w:val="22"/>
          <w:szCs w:val="22"/>
        </w:rPr>
        <w:br/>
        <w:t xml:space="preserve">w sprawie wymagań dla dokumentów elektronicznych, sporządza się w postaci elektronicznej, </w:t>
      </w:r>
      <w:r w:rsidRPr="003F40B9">
        <w:rPr>
          <w:color w:val="000000" w:themeColor="text1"/>
          <w:sz w:val="22"/>
          <w:szCs w:val="22"/>
        </w:rPr>
        <w:br/>
        <w:t xml:space="preserve">w formatach danych określonych w przepisach rozporządzenia Rady Ministrów w sprawie Krajowych </w:t>
      </w:r>
      <w:r w:rsidRPr="003F40B9">
        <w:rPr>
          <w:color w:val="000000" w:themeColor="text1"/>
          <w:sz w:val="22"/>
          <w:szCs w:val="22"/>
        </w:rPr>
        <w:lastRenderedPageBreak/>
        <w:t>Ram Interoperacyjności, z uwzględnieniem</w:t>
      </w:r>
      <w:r>
        <w:rPr>
          <w:color w:val="000000" w:themeColor="text1"/>
          <w:sz w:val="22"/>
          <w:szCs w:val="22"/>
        </w:rPr>
        <w:t xml:space="preserve"> rodzaju przekazywanych danych </w:t>
      </w:r>
      <w:r w:rsidRPr="003F40B9">
        <w:rPr>
          <w:color w:val="000000" w:themeColor="text1"/>
          <w:sz w:val="22"/>
          <w:szCs w:val="22"/>
        </w:rPr>
        <w:t xml:space="preserve">i przekazuje się jako załączniki. </w:t>
      </w:r>
      <w:r w:rsidRPr="003F40B9">
        <w:rPr>
          <w:color w:val="000000" w:themeColor="text1"/>
          <w:kern w:val="0"/>
          <w:sz w:val="22"/>
          <w:szCs w:val="22"/>
          <w:lang w:eastAsia="pl-PL"/>
        </w:rPr>
        <w:t xml:space="preserve">W przypadku formatów, o których mowa w art. 66 ust. 1 ustawy Pzp, ww. regulacje nie będą miały bezpośredniego zastosowania. </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kern w:val="0"/>
          <w:sz w:val="22"/>
          <w:szCs w:val="22"/>
          <w:lang w:eastAsia="pl-PL"/>
        </w:rPr>
        <w:t xml:space="preserve">Informacje, oświadczenia lub dokumenty, inne niż wymienione w § 2 ust. 1 rozporządzenia Prezesa Rady Ministrów w sprawie wymagań dla dokumentów elektronicznych, przekazywane </w:t>
      </w:r>
      <w:r w:rsidRPr="003F40B9">
        <w:rPr>
          <w:color w:val="000000" w:themeColor="text1"/>
          <w:kern w:val="0"/>
          <w:sz w:val="22"/>
          <w:szCs w:val="22"/>
          <w:lang w:eastAsia="pl-PL"/>
        </w:rPr>
        <w:br/>
        <w:t xml:space="preserve">w postępowaniu sporządza się w postaci elektronicznej: </w:t>
      </w:r>
    </w:p>
    <w:p w:rsidR="008F2602" w:rsidRPr="003F40B9" w:rsidRDefault="008F2602" w:rsidP="008F2602">
      <w:pPr>
        <w:suppressAutoHyphens w:val="0"/>
        <w:autoSpaceDE w:val="0"/>
        <w:autoSpaceDN w:val="0"/>
        <w:adjustRightInd w:val="0"/>
        <w:ind w:left="425"/>
        <w:jc w:val="both"/>
        <w:rPr>
          <w:color w:val="000000" w:themeColor="text1"/>
          <w:kern w:val="0"/>
          <w:sz w:val="22"/>
          <w:szCs w:val="22"/>
          <w:lang w:eastAsia="pl-PL"/>
        </w:rPr>
      </w:pPr>
      <w:r w:rsidRPr="003F40B9">
        <w:rPr>
          <w:color w:val="000000" w:themeColor="text1"/>
          <w:kern w:val="0"/>
          <w:sz w:val="22"/>
          <w:szCs w:val="22"/>
          <w:lang w:eastAsia="pl-PL"/>
        </w:rPr>
        <w:t xml:space="preserve">a) w formatach danych określonych w przepisach rozporządzenia Rady Ministrów w sprawie Krajowych Ram Interoperacyjności (i przekazuje się jako załącznik), lub </w:t>
      </w:r>
    </w:p>
    <w:p w:rsidR="008F2602" w:rsidRPr="003F40B9" w:rsidRDefault="008F2602" w:rsidP="008F2602">
      <w:pPr>
        <w:suppressAutoHyphens w:val="0"/>
        <w:autoSpaceDE w:val="0"/>
        <w:autoSpaceDN w:val="0"/>
        <w:adjustRightInd w:val="0"/>
        <w:ind w:left="425"/>
        <w:jc w:val="both"/>
        <w:rPr>
          <w:color w:val="000000" w:themeColor="text1"/>
          <w:kern w:val="0"/>
          <w:sz w:val="22"/>
          <w:szCs w:val="22"/>
          <w:lang w:eastAsia="pl-PL"/>
        </w:rPr>
      </w:pPr>
      <w:r w:rsidRPr="003F40B9">
        <w:rPr>
          <w:color w:val="000000" w:themeColor="text1"/>
          <w:kern w:val="0"/>
          <w:sz w:val="22"/>
          <w:szCs w:val="22"/>
          <w:lang w:eastAsia="pl-PL"/>
        </w:rPr>
        <w:t>b) jako tekst wpisany bezpośrednio do wiadomości przekazywanej przy użyciu środków komunikacji elektronicznej (np. w treści wiadomości e-mail lub w treści „Formularza do komunikacji”)</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komunikacja w postępowaniu o udzielenia zamówienia (z wyłączeniem składania ofert) odbywa się drogą elektroniczną za pośrednictwem formularzy do komunikacji dostępnych w zakładce „Formularze”(„Formularze do komunikacji”).</w:t>
      </w:r>
    </w:p>
    <w:p w:rsidR="008F2602" w:rsidRPr="003F40B9" w:rsidRDefault="008F2602" w:rsidP="008F2602">
      <w:pPr>
        <w:pStyle w:val="Akapitzlist"/>
        <w:suppressAutoHyphens w:val="0"/>
        <w:ind w:left="426"/>
        <w:contextualSpacing w:val="0"/>
        <w:jc w:val="both"/>
        <w:rPr>
          <w:color w:val="000000" w:themeColor="text1"/>
          <w:sz w:val="22"/>
          <w:szCs w:val="22"/>
        </w:rPr>
      </w:pPr>
      <w:r w:rsidRPr="003F40B9">
        <w:rPr>
          <w:color w:val="000000" w:themeColor="text1"/>
          <w:sz w:val="22"/>
          <w:szCs w:val="22"/>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wszystkie wysłane i odebrane w postępowaniu przez Wykonawcę wiadomości widoczne są po zalogowaniu w podglądzie postępowania w zakładce „Komunikacja”</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sz w:val="22"/>
          <w:szCs w:val="22"/>
        </w:rPr>
        <w:t>maksymalny rozmiar plików przesyłanych za pośrednictwem „Formularzy do komunikacji” wynosi 150 MB (wielkość ta dotyczy plików przesyłanych jako załączniki do jednego formularza)</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kern w:val="0"/>
          <w:sz w:val="22"/>
          <w:szCs w:val="22"/>
          <w:lang w:eastAsia="pl-PL"/>
        </w:rPr>
        <w:t xml:space="preserve">minimalne wymagania techniczne dotyczące sprzętu używanego w celu korzystania z usług Platformy e-Zamówienia oraz informacje dotyczące specyfikacji połączenia określa </w:t>
      </w:r>
      <w:r w:rsidRPr="003F40B9">
        <w:rPr>
          <w:i/>
          <w:iCs/>
          <w:color w:val="000000" w:themeColor="text1"/>
          <w:kern w:val="0"/>
          <w:sz w:val="22"/>
          <w:szCs w:val="22"/>
          <w:lang w:eastAsia="pl-PL"/>
        </w:rPr>
        <w:t xml:space="preserve">Regulamin Platformy </w:t>
      </w:r>
      <w:r w:rsidRPr="003F40B9">
        <w:rPr>
          <w:i/>
          <w:iCs/>
          <w:color w:val="000000" w:themeColor="text1"/>
          <w:kern w:val="0"/>
          <w:sz w:val="22"/>
          <w:szCs w:val="22"/>
          <w:lang w:eastAsia="pl-PL"/>
        </w:rPr>
        <w:br/>
        <w:t xml:space="preserve">e-Zamówienia </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3F40B9">
        <w:rPr>
          <w:color w:val="000000" w:themeColor="text1"/>
          <w:kern w:val="0"/>
          <w:sz w:val="22"/>
          <w:szCs w:val="22"/>
          <w:lang w:eastAsia="pl-PL"/>
        </w:rPr>
        <w:t xml:space="preserve">w przypadku problemów technicznych i awarii związanych z funkcjonowaniem Platformy </w:t>
      </w:r>
      <w:r w:rsidRPr="003F40B9">
        <w:rPr>
          <w:color w:val="000000" w:themeColor="text1"/>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3F40B9">
        <w:rPr>
          <w:color w:val="000000" w:themeColor="text1"/>
          <w:kern w:val="0"/>
          <w:sz w:val="22"/>
          <w:szCs w:val="22"/>
          <w:u w:val="single"/>
          <w:lang w:eastAsia="pl-PL"/>
        </w:rPr>
        <w:t>https://ezamowienia.gov.pl</w:t>
      </w:r>
      <w:r w:rsidRPr="003F40B9">
        <w:rPr>
          <w:color w:val="000000" w:themeColor="text1"/>
          <w:kern w:val="0"/>
          <w:sz w:val="22"/>
          <w:szCs w:val="22"/>
          <w:lang w:eastAsia="pl-PL"/>
        </w:rPr>
        <w:t xml:space="preserve"> w zakładce „Zgłoś problem” </w:t>
      </w:r>
    </w:p>
    <w:p w:rsidR="008F2602" w:rsidRPr="002F50D8" w:rsidRDefault="008F2602" w:rsidP="008F2602">
      <w:pPr>
        <w:pStyle w:val="Akapitzlist"/>
        <w:numPr>
          <w:ilvl w:val="4"/>
          <w:numId w:val="6"/>
        </w:numPr>
        <w:tabs>
          <w:tab w:val="clear" w:pos="3600"/>
          <w:tab w:val="num" w:pos="502"/>
        </w:tabs>
        <w:suppressAutoHyphens w:val="0"/>
        <w:ind w:left="426"/>
        <w:jc w:val="both"/>
        <w:rPr>
          <w:sz w:val="22"/>
          <w:szCs w:val="22"/>
        </w:rPr>
      </w:pPr>
      <w:r w:rsidRPr="003F40B9">
        <w:rPr>
          <w:color w:val="000000" w:themeColor="text1"/>
          <w:kern w:val="0"/>
          <w:sz w:val="22"/>
          <w:szCs w:val="22"/>
          <w:lang w:eastAsia="pl-PL"/>
        </w:rPr>
        <w:t xml:space="preserve">w szczególnie uzasadnionych przypadkach uniemożliwiających komunikację Wykonawcy </w:t>
      </w:r>
      <w:r w:rsidRPr="003F40B9">
        <w:rPr>
          <w:color w:val="000000" w:themeColor="text1"/>
          <w:kern w:val="0"/>
          <w:sz w:val="22"/>
          <w:szCs w:val="22"/>
          <w:lang w:eastAsia="pl-PL"/>
        </w:rPr>
        <w:br/>
        <w:t xml:space="preserve">i Zamawiającego za pośrednictwem Platformy e-Zamówienia, Zamawiający dopuszcza komunikację za pomocą poczty elektronicznej na adres e-mail: </w:t>
      </w:r>
      <w:hyperlink r:id="rId13" w:history="1">
        <w:r w:rsidRPr="002F50D8">
          <w:rPr>
            <w:rStyle w:val="Hipercze"/>
            <w:color w:val="auto"/>
            <w:kern w:val="0"/>
            <w:sz w:val="22"/>
            <w:szCs w:val="22"/>
            <w:lang w:eastAsia="pl-PL"/>
          </w:rPr>
          <w:t>k.szewczuk@zoznysa.pl</w:t>
        </w:r>
      </w:hyperlink>
      <w:r w:rsidRPr="002F50D8">
        <w:rPr>
          <w:kern w:val="0"/>
          <w:sz w:val="22"/>
          <w:szCs w:val="22"/>
          <w:lang w:eastAsia="pl-PL"/>
        </w:rPr>
        <w:t xml:space="preserve"> (nie dotyczy składania ofert)</w:t>
      </w:r>
    </w:p>
    <w:p w:rsidR="008F2602" w:rsidRPr="003F40B9" w:rsidRDefault="008F2602" w:rsidP="008F2602">
      <w:pPr>
        <w:pStyle w:val="Akapitzlist"/>
        <w:numPr>
          <w:ilvl w:val="4"/>
          <w:numId w:val="6"/>
        </w:numPr>
        <w:tabs>
          <w:tab w:val="clear" w:pos="3600"/>
          <w:tab w:val="num" w:pos="502"/>
        </w:tabs>
        <w:suppressAutoHyphens w:val="0"/>
        <w:ind w:left="426"/>
        <w:jc w:val="both"/>
        <w:rPr>
          <w:color w:val="000000" w:themeColor="text1"/>
          <w:sz w:val="22"/>
          <w:szCs w:val="22"/>
        </w:rPr>
      </w:pPr>
      <w:r w:rsidRPr="002F50D8">
        <w:rPr>
          <w:kern w:val="0"/>
          <w:sz w:val="22"/>
          <w:szCs w:val="22"/>
          <w:lang w:eastAsia="pl-PL"/>
        </w:rPr>
        <w:t>Zamawiający informuje, że w przypadku otrzymania wniosków o wgląd</w:t>
      </w:r>
      <w:r w:rsidRPr="003F40B9">
        <w:rPr>
          <w:color w:val="000000" w:themeColor="text1"/>
          <w:kern w:val="0"/>
          <w:sz w:val="22"/>
          <w:szCs w:val="22"/>
          <w:lang w:eastAsia="pl-PL"/>
        </w:rPr>
        <w:t xml:space="preserve"> do ofert, oferty te będą przesyłane na adres email Wykonawcy podany w ofercie</w:t>
      </w:r>
    </w:p>
    <w:p w:rsidR="008F2602" w:rsidRPr="003F40B9" w:rsidRDefault="008F2602" w:rsidP="008F2602">
      <w:pPr>
        <w:pStyle w:val="Akapitzlist"/>
        <w:numPr>
          <w:ilvl w:val="4"/>
          <w:numId w:val="6"/>
        </w:numPr>
        <w:tabs>
          <w:tab w:val="clear" w:pos="3600"/>
        </w:tabs>
        <w:suppressAutoHyphens w:val="0"/>
        <w:ind w:left="426"/>
        <w:contextualSpacing w:val="0"/>
        <w:jc w:val="both"/>
        <w:rPr>
          <w:b/>
          <w:color w:val="000000" w:themeColor="text1"/>
          <w:sz w:val="22"/>
          <w:szCs w:val="22"/>
        </w:rPr>
      </w:pPr>
      <w:r w:rsidRPr="003F40B9">
        <w:rPr>
          <w:color w:val="000000" w:themeColor="text1"/>
          <w:kern w:val="0"/>
          <w:sz w:val="22"/>
          <w:szCs w:val="22"/>
          <w:lang w:eastAsia="pl-PL"/>
        </w:rPr>
        <w:t>Wykonawca może w formie elektronicznej za pośrednictwem Platformy e-Zamówienia zwrócić się do Zamawiającego z wnioskiem</w:t>
      </w:r>
      <w:r w:rsidRPr="003F40B9">
        <w:rPr>
          <w:color w:val="000000" w:themeColor="text1"/>
          <w:sz w:val="22"/>
          <w:szCs w:val="22"/>
          <w:lang w:eastAsia="pl-PL"/>
        </w:rPr>
        <w:t xml:space="preserve"> </w:t>
      </w:r>
      <w:r w:rsidRPr="003F40B9">
        <w:rPr>
          <w:color w:val="000000" w:themeColor="text1"/>
          <w:kern w:val="0"/>
          <w:sz w:val="22"/>
          <w:szCs w:val="22"/>
          <w:lang w:eastAsia="pl-PL"/>
        </w:rPr>
        <w:t xml:space="preserve">o wyjaśnienie treści SWZ. Zamawiający niezwłocznie udzieli wyjaśnień jednak nie później niż </w:t>
      </w:r>
      <w:r w:rsidRPr="003F40B9">
        <w:rPr>
          <w:bCs/>
          <w:color w:val="000000" w:themeColor="text1"/>
          <w:kern w:val="0"/>
          <w:sz w:val="22"/>
          <w:szCs w:val="22"/>
          <w:lang w:eastAsia="pl-PL"/>
        </w:rPr>
        <w:t>2 dni</w:t>
      </w:r>
      <w:r w:rsidRPr="003F40B9">
        <w:rPr>
          <w:b/>
          <w:bCs/>
          <w:color w:val="000000" w:themeColor="text1"/>
          <w:kern w:val="0"/>
          <w:sz w:val="22"/>
          <w:szCs w:val="22"/>
          <w:lang w:eastAsia="pl-PL"/>
        </w:rPr>
        <w:t xml:space="preserve"> </w:t>
      </w:r>
      <w:r w:rsidRPr="003F40B9">
        <w:rPr>
          <w:color w:val="000000" w:themeColor="text1"/>
          <w:kern w:val="0"/>
          <w:sz w:val="22"/>
          <w:szCs w:val="22"/>
          <w:lang w:eastAsia="pl-PL"/>
        </w:rPr>
        <w:t>przed terminem składania ofert – pod warunkiem, że wniosek o wyjaśnienie treści SWZ wpłynie do Zamawiającego nie później niż na 4 dni przed upływem wyznaczonego terminu składania ofert i nie dotyczy udzielonych wyjaśnień</w:t>
      </w:r>
    </w:p>
    <w:p w:rsidR="008F2602" w:rsidRPr="002F50D8" w:rsidRDefault="008F2602" w:rsidP="008F2602">
      <w:pPr>
        <w:pStyle w:val="Akapitzlist"/>
        <w:numPr>
          <w:ilvl w:val="4"/>
          <w:numId w:val="6"/>
        </w:numPr>
        <w:tabs>
          <w:tab w:val="clear" w:pos="3600"/>
        </w:tabs>
        <w:suppressAutoHyphens w:val="0"/>
        <w:autoSpaceDE w:val="0"/>
        <w:autoSpaceDN w:val="0"/>
        <w:adjustRightInd w:val="0"/>
        <w:ind w:left="426"/>
        <w:contextualSpacing w:val="0"/>
        <w:jc w:val="both"/>
        <w:rPr>
          <w:kern w:val="0"/>
          <w:sz w:val="22"/>
          <w:szCs w:val="22"/>
          <w:lang w:eastAsia="pl-PL"/>
        </w:rPr>
      </w:pPr>
      <w:r w:rsidRPr="003F40B9">
        <w:rPr>
          <w:color w:val="000000" w:themeColor="text1"/>
          <w:kern w:val="0"/>
          <w:sz w:val="22"/>
          <w:szCs w:val="22"/>
          <w:lang w:eastAsia="pl-PL"/>
        </w:rPr>
        <w:lastRenderedPageBreak/>
        <w: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rozpoznania.</w:t>
      </w:r>
    </w:p>
    <w:p w:rsidR="002A189F" w:rsidRPr="00C7458C" w:rsidRDefault="002A189F" w:rsidP="002A189F">
      <w:pPr>
        <w:pStyle w:val="Akapitzlist"/>
        <w:suppressAutoHyphens w:val="0"/>
        <w:autoSpaceDE w:val="0"/>
        <w:autoSpaceDN w:val="0"/>
        <w:adjustRightInd w:val="0"/>
        <w:ind w:left="426"/>
        <w:contextualSpacing w:val="0"/>
        <w:jc w:val="both"/>
        <w:rPr>
          <w:color w:val="FF0000"/>
          <w:kern w:val="0"/>
          <w:sz w:val="22"/>
          <w:szCs w:val="22"/>
          <w:lang w:eastAsia="pl-PL"/>
        </w:rPr>
      </w:pPr>
    </w:p>
    <w:p w:rsidR="009007A4" w:rsidRPr="00CE1B86" w:rsidRDefault="009007A4" w:rsidP="009007A4">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CE1B86">
        <w:rPr>
          <w:b/>
          <w:sz w:val="22"/>
          <w:szCs w:val="22"/>
        </w:rPr>
        <w:t>V. TERMIN ZWIĄZANIA OFERTĄ</w:t>
      </w:r>
    </w:p>
    <w:p w:rsidR="00CB70EC" w:rsidRPr="00CE1B86" w:rsidRDefault="00CB70EC" w:rsidP="00CB70EC">
      <w:pPr>
        <w:pStyle w:val="Tekstpodstawowy3"/>
        <w:shd w:val="clear" w:color="auto" w:fill="FFFFFF"/>
        <w:tabs>
          <w:tab w:val="left" w:pos="0"/>
        </w:tabs>
        <w:ind w:right="-1"/>
        <w:jc w:val="both"/>
        <w:rPr>
          <w:sz w:val="22"/>
          <w:szCs w:val="22"/>
        </w:rPr>
      </w:pPr>
      <w:r w:rsidRPr="00CE1B86">
        <w:rPr>
          <w:sz w:val="22"/>
          <w:szCs w:val="22"/>
        </w:rPr>
        <w:t>Wykonawca jest związany ofertą od dnia upływu terminu składania ofert do dnia</w:t>
      </w:r>
      <w:r w:rsidR="00CE1B86" w:rsidRPr="00CE1B86">
        <w:rPr>
          <w:sz w:val="22"/>
          <w:szCs w:val="22"/>
        </w:rPr>
        <w:t xml:space="preserve"> </w:t>
      </w:r>
      <w:r w:rsidR="00CE1B86" w:rsidRPr="00CE1B86">
        <w:rPr>
          <w:b/>
          <w:sz w:val="22"/>
          <w:szCs w:val="22"/>
        </w:rPr>
        <w:t>27.12</w:t>
      </w:r>
      <w:r w:rsidRPr="00CE1B86">
        <w:rPr>
          <w:b/>
          <w:sz w:val="22"/>
          <w:szCs w:val="22"/>
        </w:rPr>
        <w:t>.202</w:t>
      </w:r>
      <w:r w:rsidR="00EC5844" w:rsidRPr="00CE1B86">
        <w:rPr>
          <w:b/>
          <w:sz w:val="22"/>
          <w:szCs w:val="22"/>
        </w:rPr>
        <w:t>3</w:t>
      </w:r>
      <w:r w:rsidR="002A189F" w:rsidRPr="00CE1B86">
        <w:rPr>
          <w:b/>
          <w:sz w:val="22"/>
          <w:szCs w:val="22"/>
        </w:rPr>
        <w:t xml:space="preserve"> </w:t>
      </w:r>
      <w:r w:rsidRPr="00CE1B86">
        <w:rPr>
          <w:b/>
          <w:sz w:val="22"/>
          <w:szCs w:val="22"/>
        </w:rPr>
        <w:t>r.</w:t>
      </w:r>
    </w:p>
    <w:p w:rsidR="00E65E0B" w:rsidRPr="00C7458C" w:rsidRDefault="00E65E0B" w:rsidP="00E65E0B">
      <w:pPr>
        <w:suppressAutoHyphens w:val="0"/>
        <w:autoSpaceDE w:val="0"/>
        <w:autoSpaceDN w:val="0"/>
        <w:adjustRightInd w:val="0"/>
        <w:rPr>
          <w:color w:val="FF0000"/>
          <w:kern w:val="0"/>
          <w:sz w:val="20"/>
          <w:szCs w:val="20"/>
          <w:lang w:eastAsia="pl-PL"/>
        </w:rPr>
      </w:pPr>
    </w:p>
    <w:p w:rsidR="00E65E0B" w:rsidRPr="008F2602"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8F2602">
        <w:rPr>
          <w:b/>
          <w:sz w:val="22"/>
          <w:szCs w:val="22"/>
        </w:rPr>
        <w:t>VI</w:t>
      </w:r>
      <w:r w:rsidR="00E65E0B" w:rsidRPr="008F2602">
        <w:rPr>
          <w:b/>
          <w:sz w:val="22"/>
          <w:szCs w:val="22"/>
        </w:rPr>
        <w:t xml:space="preserve">. PODSTAWY WYKLUCZENIA </w:t>
      </w:r>
    </w:p>
    <w:p w:rsidR="001C7A4F" w:rsidRPr="008F2602" w:rsidRDefault="001C7A4F" w:rsidP="00D76082">
      <w:pPr>
        <w:pStyle w:val="Tekstpodstawowy32"/>
        <w:numPr>
          <w:ilvl w:val="6"/>
          <w:numId w:val="16"/>
        </w:numPr>
        <w:shd w:val="clear" w:color="auto" w:fill="FFFFFF"/>
        <w:tabs>
          <w:tab w:val="clear" w:pos="3118"/>
          <w:tab w:val="left" w:pos="0"/>
        </w:tabs>
        <w:ind w:left="284" w:hanging="284"/>
        <w:rPr>
          <w:b w:val="0"/>
          <w:sz w:val="22"/>
          <w:szCs w:val="22"/>
        </w:rPr>
      </w:pPr>
      <w:r w:rsidRPr="008F2602">
        <w:rPr>
          <w:b w:val="0"/>
          <w:sz w:val="22"/>
          <w:szCs w:val="22"/>
        </w:rPr>
        <w:t>Z postępowania o udzielenie zamówienia wyklucza się Wykonawcę w stosunku, do którego zachodzi którakolwiek z okoliczności, o których mowa w art. 108 ust. 1 z zastrzeżeniem art. 110 ust. 2 ustawy Pzp</w:t>
      </w:r>
    </w:p>
    <w:p w:rsidR="001C7A4F" w:rsidRPr="008F2602" w:rsidRDefault="001C7A4F" w:rsidP="00D76082">
      <w:pPr>
        <w:pStyle w:val="Tekstpodstawowy32"/>
        <w:numPr>
          <w:ilvl w:val="6"/>
          <w:numId w:val="16"/>
        </w:numPr>
        <w:shd w:val="clear" w:color="auto" w:fill="FFFFFF"/>
        <w:tabs>
          <w:tab w:val="clear" w:pos="3118"/>
          <w:tab w:val="left" w:pos="0"/>
        </w:tabs>
        <w:ind w:left="284" w:hanging="284"/>
        <w:rPr>
          <w:b w:val="0"/>
          <w:sz w:val="22"/>
          <w:szCs w:val="22"/>
        </w:rPr>
      </w:pPr>
      <w:r w:rsidRPr="008F2602">
        <w:rPr>
          <w:b w:val="0"/>
          <w:sz w:val="22"/>
          <w:szCs w:val="22"/>
        </w:rPr>
        <w:t>Zamawiający nie przewiduje fakultatywnych podstaw (przesłanek) wykluczenia zawartych w art. 109 ust. 1 ustawy.</w:t>
      </w:r>
    </w:p>
    <w:p w:rsidR="00E869C0" w:rsidRPr="008F2602" w:rsidRDefault="003B6831" w:rsidP="00D76082">
      <w:pPr>
        <w:pStyle w:val="Tekstpodstawowy32"/>
        <w:numPr>
          <w:ilvl w:val="6"/>
          <w:numId w:val="16"/>
        </w:numPr>
        <w:shd w:val="clear" w:color="auto" w:fill="FFFFFF"/>
        <w:tabs>
          <w:tab w:val="clear" w:pos="3118"/>
          <w:tab w:val="left" w:pos="0"/>
        </w:tabs>
        <w:ind w:left="284" w:hanging="284"/>
        <w:rPr>
          <w:b w:val="0"/>
          <w:sz w:val="22"/>
          <w:szCs w:val="22"/>
        </w:rPr>
      </w:pPr>
      <w:r w:rsidRPr="008F2602">
        <w:rPr>
          <w:b w:val="0"/>
          <w:kern w:val="0"/>
          <w:sz w:val="22"/>
          <w:szCs w:val="22"/>
          <w:lang w:eastAsia="pl-PL"/>
        </w:rPr>
        <w:t xml:space="preserve">Z postępowania o udzielenie zamówienia wyklucza się Wykonawcę w przypadkach, o których mowa </w:t>
      </w:r>
      <w:r w:rsidR="00B955C3" w:rsidRPr="008F2602">
        <w:rPr>
          <w:b w:val="0"/>
          <w:kern w:val="0"/>
          <w:sz w:val="22"/>
          <w:szCs w:val="22"/>
          <w:lang w:eastAsia="pl-PL"/>
        </w:rPr>
        <w:br/>
      </w:r>
      <w:r w:rsidRPr="008F2602">
        <w:rPr>
          <w:b w:val="0"/>
          <w:kern w:val="0"/>
          <w:sz w:val="22"/>
          <w:szCs w:val="22"/>
          <w:lang w:eastAsia="pl-PL"/>
        </w:rPr>
        <w:t>w art. 7 ust. 1 ustawy z dnia 13 kwietnia 2022 r. o szczególnych rozwiązaniach w zakresie przeciwdziałania wspieraniu agresji na Ukrainę oraz służących ochronie bezpieczeństwa narodowego (Dz.U.</w:t>
      </w:r>
      <w:r w:rsidR="00E869C0" w:rsidRPr="008F2602">
        <w:rPr>
          <w:b w:val="0"/>
          <w:kern w:val="0"/>
          <w:sz w:val="22"/>
          <w:szCs w:val="22"/>
          <w:lang w:eastAsia="pl-PL"/>
        </w:rPr>
        <w:t xml:space="preserve">  z</w:t>
      </w:r>
      <w:r w:rsidRPr="008F2602">
        <w:rPr>
          <w:b w:val="0"/>
          <w:kern w:val="0"/>
          <w:sz w:val="22"/>
          <w:szCs w:val="22"/>
          <w:lang w:eastAsia="pl-PL"/>
        </w:rPr>
        <w:t xml:space="preserve"> 2022</w:t>
      </w:r>
      <w:r w:rsidR="00E869C0" w:rsidRPr="008F2602">
        <w:rPr>
          <w:b w:val="0"/>
          <w:kern w:val="0"/>
          <w:sz w:val="22"/>
          <w:szCs w:val="22"/>
          <w:lang w:eastAsia="pl-PL"/>
        </w:rPr>
        <w:t xml:space="preserve"> r.</w:t>
      </w:r>
      <w:r w:rsidRPr="008F2602">
        <w:rPr>
          <w:b w:val="0"/>
          <w:kern w:val="0"/>
          <w:sz w:val="22"/>
          <w:szCs w:val="22"/>
          <w:lang w:eastAsia="pl-PL"/>
        </w:rPr>
        <w:t xml:space="preserve"> poz. 835).  Do Wykonawcy podlegającego wykluczeniu w tym zakresie, stosuje się art. 7 ust. 3 wspomnianej ustawy. </w:t>
      </w:r>
    </w:p>
    <w:p w:rsidR="00B955C3" w:rsidRPr="008F2602" w:rsidRDefault="00B955C3" w:rsidP="00D76082">
      <w:pPr>
        <w:pStyle w:val="Tekstpodstawowy32"/>
        <w:numPr>
          <w:ilvl w:val="6"/>
          <w:numId w:val="16"/>
        </w:numPr>
        <w:shd w:val="clear" w:color="auto" w:fill="FFFFFF"/>
        <w:tabs>
          <w:tab w:val="clear" w:pos="3118"/>
          <w:tab w:val="left" w:pos="0"/>
        </w:tabs>
        <w:ind w:left="284" w:hanging="284"/>
        <w:rPr>
          <w:b w:val="0"/>
          <w:sz w:val="22"/>
          <w:szCs w:val="22"/>
        </w:rPr>
      </w:pPr>
      <w:r w:rsidRPr="008F2602">
        <w:rPr>
          <w:b w:val="0"/>
          <w:kern w:val="0"/>
          <w:sz w:val="22"/>
          <w:szCs w:val="22"/>
          <w:lang w:eastAsia="pl-PL"/>
        </w:rPr>
        <w:t xml:space="preserve">W załączeniu Zamawiający przekazuje skorygowane załączniki nr </w:t>
      </w:r>
      <w:r w:rsidR="00C36E55" w:rsidRPr="008F2602">
        <w:rPr>
          <w:b w:val="0"/>
          <w:kern w:val="0"/>
          <w:sz w:val="22"/>
          <w:szCs w:val="22"/>
          <w:lang w:eastAsia="pl-PL"/>
        </w:rPr>
        <w:t>2</w:t>
      </w:r>
      <w:r w:rsidRPr="008F2602">
        <w:rPr>
          <w:b w:val="0"/>
          <w:kern w:val="0"/>
          <w:sz w:val="22"/>
          <w:szCs w:val="22"/>
          <w:lang w:eastAsia="pl-PL"/>
        </w:rPr>
        <w:t xml:space="preserve"> i nr </w:t>
      </w:r>
      <w:r w:rsidR="00C36E55" w:rsidRPr="008F2602">
        <w:rPr>
          <w:b w:val="0"/>
          <w:kern w:val="0"/>
          <w:sz w:val="22"/>
          <w:szCs w:val="22"/>
          <w:lang w:eastAsia="pl-PL"/>
        </w:rPr>
        <w:t>3</w:t>
      </w:r>
      <w:r w:rsidRPr="008F2602">
        <w:rPr>
          <w:b w:val="0"/>
          <w:kern w:val="0"/>
          <w:sz w:val="22"/>
          <w:szCs w:val="22"/>
          <w:lang w:eastAsia="pl-PL"/>
        </w:rPr>
        <w:t xml:space="preserve"> do SWZ.</w:t>
      </w:r>
    </w:p>
    <w:p w:rsidR="00E869C0" w:rsidRPr="008F2602" w:rsidRDefault="00E869C0" w:rsidP="00D76082">
      <w:pPr>
        <w:pStyle w:val="Tekstpodstawowy32"/>
        <w:numPr>
          <w:ilvl w:val="6"/>
          <w:numId w:val="16"/>
        </w:numPr>
        <w:shd w:val="clear" w:color="auto" w:fill="FFFFFF"/>
        <w:tabs>
          <w:tab w:val="clear" w:pos="3118"/>
          <w:tab w:val="left" w:pos="0"/>
        </w:tabs>
        <w:ind w:left="284" w:hanging="284"/>
        <w:rPr>
          <w:b w:val="0"/>
          <w:sz w:val="22"/>
          <w:szCs w:val="22"/>
        </w:rPr>
      </w:pPr>
      <w:r w:rsidRPr="008F2602">
        <w:rPr>
          <w:b w:val="0"/>
          <w:sz w:val="22"/>
          <w:szCs w:val="22"/>
        </w:rPr>
        <w:t>Wykonawca może zostać wykluczony przez Zamawiającego na każdym e</w:t>
      </w:r>
      <w:r w:rsidR="00B955C3" w:rsidRPr="008F2602">
        <w:rPr>
          <w:b w:val="0"/>
          <w:sz w:val="22"/>
          <w:szCs w:val="22"/>
        </w:rPr>
        <w:t xml:space="preserve">tapie postępowania o udzielenie </w:t>
      </w:r>
      <w:r w:rsidRPr="008F2602">
        <w:rPr>
          <w:b w:val="0"/>
          <w:sz w:val="22"/>
          <w:szCs w:val="22"/>
        </w:rPr>
        <w:t>zamówienia.</w:t>
      </w:r>
    </w:p>
    <w:p w:rsidR="00BB0B1F" w:rsidRPr="00C7458C" w:rsidRDefault="00BB0B1F" w:rsidP="009007A4">
      <w:pPr>
        <w:pStyle w:val="Tekstpodstawowy32"/>
        <w:shd w:val="clear" w:color="auto" w:fill="FFFFFF"/>
        <w:tabs>
          <w:tab w:val="clear" w:pos="3118"/>
          <w:tab w:val="left" w:pos="0"/>
        </w:tabs>
        <w:rPr>
          <w:b w:val="0"/>
          <w:color w:val="FF0000"/>
          <w:sz w:val="22"/>
          <w:szCs w:val="22"/>
        </w:rPr>
      </w:pPr>
    </w:p>
    <w:p w:rsidR="00F82316" w:rsidRPr="008F2602" w:rsidRDefault="00B20DD2"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8F2602">
        <w:rPr>
          <w:b/>
          <w:sz w:val="22"/>
          <w:szCs w:val="22"/>
        </w:rPr>
        <w:t>VII</w:t>
      </w:r>
      <w:r w:rsidR="00F82316" w:rsidRPr="008F2602">
        <w:rPr>
          <w:b/>
          <w:sz w:val="22"/>
          <w:szCs w:val="22"/>
        </w:rPr>
        <w:t xml:space="preserve">. WARUNKI UDZIAŁU W POSTĘPOWANIU  </w:t>
      </w:r>
    </w:p>
    <w:p w:rsidR="00C36E55" w:rsidRPr="008F2602" w:rsidRDefault="00C36E55" w:rsidP="00C36E55">
      <w:pPr>
        <w:suppressAutoHyphens w:val="0"/>
        <w:autoSpaceDE w:val="0"/>
        <w:autoSpaceDN w:val="0"/>
        <w:adjustRightInd w:val="0"/>
        <w:rPr>
          <w:sz w:val="22"/>
          <w:szCs w:val="22"/>
        </w:rPr>
      </w:pPr>
      <w:r w:rsidRPr="008F2602">
        <w:rPr>
          <w:sz w:val="22"/>
          <w:szCs w:val="22"/>
        </w:rPr>
        <w:t>O udzielenie zamówienia mogą ubiegać się Wykonawcy, którzy spełniają warunki udziału w postępowaniu dotyczące:</w:t>
      </w:r>
    </w:p>
    <w:p w:rsidR="00C36E55" w:rsidRPr="008F2602" w:rsidRDefault="00C36E55" w:rsidP="00C36E55">
      <w:pPr>
        <w:numPr>
          <w:ilvl w:val="1"/>
          <w:numId w:val="4"/>
        </w:numPr>
        <w:tabs>
          <w:tab w:val="left" w:pos="284"/>
        </w:tabs>
        <w:suppressAutoHyphens w:val="0"/>
        <w:autoSpaceDE w:val="0"/>
        <w:autoSpaceDN w:val="0"/>
        <w:adjustRightInd w:val="0"/>
        <w:ind w:left="284" w:hanging="284"/>
        <w:rPr>
          <w:b/>
          <w:sz w:val="22"/>
          <w:szCs w:val="22"/>
        </w:rPr>
      </w:pPr>
      <w:r w:rsidRPr="008F2602">
        <w:rPr>
          <w:b/>
          <w:sz w:val="22"/>
          <w:szCs w:val="22"/>
        </w:rPr>
        <w:t xml:space="preserve">zdolności do występowania w obrocie gospodarczym </w:t>
      </w:r>
    </w:p>
    <w:p w:rsidR="00C36E55" w:rsidRPr="008F2602" w:rsidRDefault="00C36E55" w:rsidP="00C36E55">
      <w:pPr>
        <w:tabs>
          <w:tab w:val="left" w:pos="426"/>
        </w:tabs>
        <w:suppressAutoHyphens w:val="0"/>
        <w:autoSpaceDE w:val="0"/>
        <w:autoSpaceDN w:val="0"/>
        <w:adjustRightInd w:val="0"/>
        <w:rPr>
          <w:sz w:val="22"/>
          <w:szCs w:val="22"/>
        </w:rPr>
      </w:pPr>
      <w:r w:rsidRPr="008F2602">
        <w:rPr>
          <w:sz w:val="22"/>
          <w:szCs w:val="22"/>
        </w:rPr>
        <w:t>Zamawiający nie określił warunku w tym zakresie</w:t>
      </w:r>
    </w:p>
    <w:p w:rsidR="00C36E55" w:rsidRPr="008F2602" w:rsidRDefault="00C36E55" w:rsidP="00C36E55">
      <w:pPr>
        <w:numPr>
          <w:ilvl w:val="1"/>
          <w:numId w:val="4"/>
        </w:numPr>
        <w:tabs>
          <w:tab w:val="left" w:pos="0"/>
          <w:tab w:val="left" w:pos="284"/>
        </w:tabs>
        <w:suppressAutoHyphens w:val="0"/>
        <w:autoSpaceDE w:val="0"/>
        <w:autoSpaceDN w:val="0"/>
        <w:adjustRightInd w:val="0"/>
        <w:ind w:left="0" w:firstLine="0"/>
        <w:jc w:val="both"/>
        <w:rPr>
          <w:b/>
          <w:sz w:val="22"/>
          <w:szCs w:val="22"/>
        </w:rPr>
      </w:pPr>
      <w:r w:rsidRPr="008F2602">
        <w:rPr>
          <w:b/>
          <w:sz w:val="22"/>
          <w:szCs w:val="22"/>
        </w:rPr>
        <w:t xml:space="preserve">uprawnień do prowadzenia określonej działalności gospodarczej lub zawodowej, o ile wynika to </w:t>
      </w:r>
      <w:r w:rsidRPr="008F2602">
        <w:rPr>
          <w:b/>
          <w:sz w:val="22"/>
          <w:szCs w:val="22"/>
        </w:rPr>
        <w:br/>
        <w:t xml:space="preserve">z odrębnych przepisów: </w:t>
      </w:r>
    </w:p>
    <w:p w:rsidR="00C36E55" w:rsidRPr="008F2602" w:rsidRDefault="00C36E55" w:rsidP="00C36E55">
      <w:pPr>
        <w:tabs>
          <w:tab w:val="left" w:pos="426"/>
        </w:tabs>
        <w:suppressAutoHyphens w:val="0"/>
        <w:autoSpaceDE w:val="0"/>
        <w:autoSpaceDN w:val="0"/>
        <w:adjustRightInd w:val="0"/>
        <w:jc w:val="both"/>
        <w:rPr>
          <w:sz w:val="22"/>
          <w:szCs w:val="22"/>
        </w:rPr>
      </w:pPr>
      <w:r w:rsidRPr="008F2602">
        <w:rPr>
          <w:sz w:val="22"/>
          <w:szCs w:val="22"/>
        </w:rPr>
        <w:t>Wykonawca spełni warunek, jeżeli złoży koncesję na obrót paliwami wydaną przez Urząd Regulacji Energetyki</w:t>
      </w:r>
    </w:p>
    <w:p w:rsidR="00C36E55" w:rsidRPr="008F2602" w:rsidRDefault="00C36E55" w:rsidP="00C36E55">
      <w:pPr>
        <w:suppressAutoHyphens w:val="0"/>
        <w:autoSpaceDE w:val="0"/>
        <w:autoSpaceDN w:val="0"/>
        <w:adjustRightInd w:val="0"/>
        <w:rPr>
          <w:b/>
          <w:sz w:val="22"/>
          <w:szCs w:val="22"/>
        </w:rPr>
      </w:pPr>
      <w:r w:rsidRPr="008F2602">
        <w:rPr>
          <w:b/>
          <w:sz w:val="22"/>
          <w:szCs w:val="22"/>
        </w:rPr>
        <w:t>c) sytuacji ekonomicznej lub finansowej:</w:t>
      </w:r>
    </w:p>
    <w:p w:rsidR="00C36E55" w:rsidRPr="008F2602" w:rsidRDefault="00C36E55" w:rsidP="00C36E55">
      <w:pPr>
        <w:tabs>
          <w:tab w:val="left" w:pos="426"/>
        </w:tabs>
        <w:suppressAutoHyphens w:val="0"/>
        <w:autoSpaceDE w:val="0"/>
        <w:autoSpaceDN w:val="0"/>
        <w:adjustRightInd w:val="0"/>
        <w:rPr>
          <w:sz w:val="22"/>
          <w:szCs w:val="22"/>
        </w:rPr>
      </w:pPr>
      <w:r w:rsidRPr="008F2602">
        <w:rPr>
          <w:sz w:val="22"/>
          <w:szCs w:val="22"/>
        </w:rPr>
        <w:t>Zamawiający nie określił warunku w tym zakresie</w:t>
      </w:r>
    </w:p>
    <w:p w:rsidR="00C36E55" w:rsidRPr="008F2602" w:rsidRDefault="00C36E55" w:rsidP="00C36E55">
      <w:pPr>
        <w:suppressAutoHyphens w:val="0"/>
        <w:autoSpaceDE w:val="0"/>
        <w:autoSpaceDN w:val="0"/>
        <w:adjustRightInd w:val="0"/>
        <w:rPr>
          <w:b/>
          <w:sz w:val="22"/>
          <w:szCs w:val="22"/>
        </w:rPr>
      </w:pPr>
      <w:r w:rsidRPr="008F2602">
        <w:rPr>
          <w:b/>
          <w:sz w:val="22"/>
          <w:szCs w:val="22"/>
        </w:rPr>
        <w:t>d) zdolności technicznej lub zawodowej:</w:t>
      </w:r>
    </w:p>
    <w:p w:rsidR="00C36E55" w:rsidRPr="008F2602" w:rsidRDefault="00C36E55" w:rsidP="00C36E55">
      <w:pPr>
        <w:tabs>
          <w:tab w:val="left" w:pos="426"/>
        </w:tabs>
        <w:suppressAutoHyphens w:val="0"/>
        <w:autoSpaceDE w:val="0"/>
        <w:autoSpaceDN w:val="0"/>
        <w:adjustRightInd w:val="0"/>
        <w:rPr>
          <w:sz w:val="22"/>
          <w:szCs w:val="22"/>
        </w:rPr>
      </w:pPr>
      <w:r w:rsidRPr="008F2602">
        <w:rPr>
          <w:sz w:val="22"/>
          <w:szCs w:val="22"/>
        </w:rPr>
        <w:t>Zamawiający nie określił warunku w tym zakresie</w:t>
      </w:r>
    </w:p>
    <w:p w:rsidR="00277326" w:rsidRPr="00C7458C" w:rsidRDefault="00277326" w:rsidP="00277326">
      <w:pPr>
        <w:pStyle w:val="Tekstpodstawowy32"/>
        <w:shd w:val="clear" w:color="auto" w:fill="FFFFFF"/>
        <w:tabs>
          <w:tab w:val="clear" w:pos="3118"/>
          <w:tab w:val="left" w:pos="0"/>
        </w:tabs>
        <w:rPr>
          <w:b w:val="0"/>
          <w:color w:val="FF0000"/>
          <w:sz w:val="22"/>
          <w:szCs w:val="22"/>
        </w:rPr>
      </w:pPr>
    </w:p>
    <w:p w:rsidR="00277326" w:rsidRPr="008F2602" w:rsidRDefault="00277326" w:rsidP="0027732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8F2602">
        <w:rPr>
          <w:b/>
          <w:sz w:val="22"/>
          <w:szCs w:val="22"/>
        </w:rPr>
        <w:t xml:space="preserve">VIII. PODMIOTOWE ŚRODKI DOWODOWE </w:t>
      </w:r>
    </w:p>
    <w:p w:rsidR="00C36E55" w:rsidRPr="008F2602" w:rsidRDefault="00C36E55" w:rsidP="00D76082">
      <w:pPr>
        <w:numPr>
          <w:ilvl w:val="1"/>
          <w:numId w:val="13"/>
        </w:numPr>
        <w:suppressAutoHyphens w:val="0"/>
        <w:autoSpaceDE w:val="0"/>
        <w:autoSpaceDN w:val="0"/>
        <w:adjustRightInd w:val="0"/>
        <w:rPr>
          <w:kern w:val="0"/>
          <w:sz w:val="22"/>
          <w:szCs w:val="22"/>
          <w:lang w:eastAsia="pl-PL"/>
        </w:rPr>
      </w:pPr>
      <w:r w:rsidRPr="008F2602">
        <w:rPr>
          <w:kern w:val="0"/>
          <w:sz w:val="22"/>
          <w:szCs w:val="22"/>
          <w:lang w:eastAsia="pl-PL"/>
        </w:rPr>
        <w:t>Do oferty Wykonawca dołącza:</w:t>
      </w:r>
    </w:p>
    <w:p w:rsidR="00C36E55" w:rsidRPr="008F2602" w:rsidRDefault="00C36E55" w:rsidP="00D76082">
      <w:pPr>
        <w:numPr>
          <w:ilvl w:val="0"/>
          <w:numId w:val="14"/>
        </w:numPr>
        <w:suppressAutoHyphens w:val="0"/>
        <w:ind w:left="567"/>
        <w:jc w:val="both"/>
        <w:rPr>
          <w:sz w:val="22"/>
          <w:szCs w:val="22"/>
        </w:rPr>
      </w:pPr>
      <w:r w:rsidRPr="008F2602">
        <w:rPr>
          <w:sz w:val="22"/>
          <w:szCs w:val="22"/>
        </w:rPr>
        <w:t xml:space="preserve">w zakresie potwierdzenia braku podstaw do wykluczenia z postępowania w okolicznościach, </w:t>
      </w:r>
      <w:r w:rsidRPr="008F2602">
        <w:rPr>
          <w:sz w:val="22"/>
          <w:szCs w:val="22"/>
        </w:rPr>
        <w:br/>
        <w:t xml:space="preserve">o których mowa w art. 108 ust. 1 ustawy Pzp, Wykonawca przedkłada </w:t>
      </w:r>
      <w:r w:rsidRPr="008F2602">
        <w:rPr>
          <w:b/>
          <w:sz w:val="22"/>
          <w:szCs w:val="22"/>
        </w:rPr>
        <w:t>oświadczenie o braku podstaw do wykluczenia z postępowania</w:t>
      </w:r>
      <w:r w:rsidRPr="008F2602">
        <w:rPr>
          <w:sz w:val="22"/>
          <w:szCs w:val="22"/>
        </w:rPr>
        <w:t xml:space="preserve"> – wypełnione i podpisane odpowiednio przez osobę (osoby) upoważnioną (upoważnione) do reprezentowania Wykonawcy.  Stosowne oświadczenie stanowi </w:t>
      </w:r>
      <w:r w:rsidRPr="008F2602">
        <w:rPr>
          <w:b/>
          <w:sz w:val="22"/>
          <w:szCs w:val="22"/>
        </w:rPr>
        <w:t>Załącznik nr 2 do SWZ</w:t>
      </w:r>
      <w:r w:rsidRPr="008F2602">
        <w:rPr>
          <w:sz w:val="22"/>
          <w:szCs w:val="22"/>
        </w:rPr>
        <w:t xml:space="preserve"> </w:t>
      </w:r>
    </w:p>
    <w:p w:rsidR="00C36E55" w:rsidRPr="008F2602" w:rsidRDefault="00C36E55" w:rsidP="00D76082">
      <w:pPr>
        <w:numPr>
          <w:ilvl w:val="0"/>
          <w:numId w:val="14"/>
        </w:numPr>
        <w:suppressAutoHyphens w:val="0"/>
        <w:ind w:left="567"/>
        <w:jc w:val="both"/>
        <w:rPr>
          <w:sz w:val="22"/>
          <w:szCs w:val="22"/>
        </w:rPr>
      </w:pPr>
      <w:r w:rsidRPr="008F2602">
        <w:rPr>
          <w:sz w:val="22"/>
          <w:szCs w:val="22"/>
        </w:rPr>
        <w:t xml:space="preserve">w zakresie wykazania spełniania przez Wykonawcę warunków, o których mowa w art. 273 ustawy Pzp, Wykonawca przedkłada </w:t>
      </w:r>
      <w:r w:rsidRPr="008F2602">
        <w:rPr>
          <w:b/>
          <w:sz w:val="22"/>
          <w:szCs w:val="22"/>
        </w:rPr>
        <w:t>oświadczenie o spełnianiu warunków udziału w postępowaniu</w:t>
      </w:r>
      <w:r w:rsidRPr="008F2602">
        <w:rPr>
          <w:sz w:val="22"/>
          <w:szCs w:val="22"/>
        </w:rPr>
        <w:t xml:space="preserve"> – wypełnione i podpisane odpowiednio przez osobę (osoby) upoważnioną (upoważnione) do reprezentowania Wykonawcy. Stosowne oświadczenie zawarte jest we wzorze stanowiącym </w:t>
      </w:r>
      <w:r w:rsidRPr="008F2602">
        <w:rPr>
          <w:b/>
          <w:sz w:val="22"/>
          <w:szCs w:val="22"/>
        </w:rPr>
        <w:t>załącznik nr 3 do SWZ</w:t>
      </w:r>
    </w:p>
    <w:p w:rsidR="00C36E55" w:rsidRPr="008F2602" w:rsidRDefault="00C36E55" w:rsidP="00D76082">
      <w:pPr>
        <w:numPr>
          <w:ilvl w:val="1"/>
          <w:numId w:val="13"/>
        </w:numPr>
        <w:suppressAutoHyphens w:val="0"/>
        <w:autoSpaceDE w:val="0"/>
        <w:autoSpaceDN w:val="0"/>
        <w:adjustRightInd w:val="0"/>
        <w:jc w:val="both"/>
        <w:rPr>
          <w:kern w:val="0"/>
          <w:sz w:val="22"/>
          <w:szCs w:val="22"/>
          <w:lang w:eastAsia="pl-PL"/>
        </w:rPr>
      </w:pPr>
      <w:r w:rsidRPr="008F2602">
        <w:rPr>
          <w:kern w:val="0"/>
          <w:sz w:val="22"/>
          <w:szCs w:val="22"/>
          <w:lang w:eastAsia="pl-PL"/>
        </w:rPr>
        <w:t>Oświadczenia, o którym mowa w pkt. 1.1, stanowi dowód potwierdzający brak podstaw wykluczenia, odpowiednio na dzień składania ofert</w:t>
      </w:r>
    </w:p>
    <w:p w:rsidR="00C36E55" w:rsidRPr="008F2602" w:rsidRDefault="00C36E55" w:rsidP="00D76082">
      <w:pPr>
        <w:numPr>
          <w:ilvl w:val="1"/>
          <w:numId w:val="13"/>
        </w:numPr>
        <w:suppressAutoHyphens w:val="0"/>
        <w:autoSpaceDE w:val="0"/>
        <w:autoSpaceDN w:val="0"/>
        <w:adjustRightInd w:val="0"/>
        <w:jc w:val="both"/>
        <w:rPr>
          <w:kern w:val="0"/>
          <w:sz w:val="22"/>
          <w:szCs w:val="22"/>
          <w:lang w:eastAsia="pl-PL"/>
        </w:rPr>
      </w:pPr>
      <w:r w:rsidRPr="008F2602">
        <w:rPr>
          <w:kern w:val="0"/>
          <w:sz w:val="22"/>
          <w:szCs w:val="22"/>
          <w:lang w:eastAsia="pl-PL"/>
        </w:rPr>
        <w:t xml:space="preserve">W przypadku wspólnego ubiegania się o zamówienie przez wykonawców, oświadczenia, o którym mowa w pkt. 1.1. składa każdy z wykonawców. </w:t>
      </w:r>
    </w:p>
    <w:p w:rsidR="00C36E55" w:rsidRPr="008F2602" w:rsidRDefault="00C36E55" w:rsidP="00D76082">
      <w:pPr>
        <w:numPr>
          <w:ilvl w:val="1"/>
          <w:numId w:val="13"/>
        </w:numPr>
        <w:suppressAutoHyphens w:val="0"/>
        <w:autoSpaceDE w:val="0"/>
        <w:autoSpaceDN w:val="0"/>
        <w:adjustRightInd w:val="0"/>
        <w:jc w:val="both"/>
        <w:rPr>
          <w:kern w:val="0"/>
          <w:sz w:val="22"/>
          <w:szCs w:val="22"/>
          <w:lang w:eastAsia="pl-PL"/>
        </w:rPr>
      </w:pPr>
      <w:r w:rsidRPr="008F2602">
        <w:rPr>
          <w:kern w:val="0"/>
          <w:sz w:val="22"/>
          <w:szCs w:val="22"/>
          <w:lang w:eastAsia="pl-PL"/>
        </w:rPr>
        <w:t xml:space="preserve">Wykonawca, w przypadku polegania na zdolnościach lub sytuacji podmiotów udostępniających zasoby, przedstawia, wraz z oświadczeniem, o którym mowa w ust. 1, także oświadczenie podmiotu </w:t>
      </w:r>
      <w:r w:rsidRPr="008F2602">
        <w:rPr>
          <w:kern w:val="0"/>
          <w:sz w:val="22"/>
          <w:szCs w:val="22"/>
          <w:lang w:eastAsia="pl-PL"/>
        </w:rPr>
        <w:lastRenderedPageBreak/>
        <w:t>udostępniającego zasoby, potwierdzające brak podstaw wykluczenia tego podmiotu oraz odpowiednio spełnianie warunków udziału w postępowaniu, w zakresie, w jakim Wykonawca powołuje się na jego zasoby.</w:t>
      </w:r>
    </w:p>
    <w:p w:rsidR="00C36E55" w:rsidRPr="008F2602" w:rsidRDefault="00C36E55" w:rsidP="00D76082">
      <w:pPr>
        <w:numPr>
          <w:ilvl w:val="1"/>
          <w:numId w:val="13"/>
        </w:numPr>
        <w:suppressAutoHyphens w:val="0"/>
        <w:autoSpaceDE w:val="0"/>
        <w:autoSpaceDN w:val="0"/>
        <w:adjustRightInd w:val="0"/>
        <w:ind w:left="403" w:hanging="403"/>
        <w:jc w:val="both"/>
        <w:rPr>
          <w:kern w:val="0"/>
          <w:sz w:val="22"/>
          <w:szCs w:val="22"/>
          <w:u w:val="single"/>
          <w:lang w:eastAsia="pl-PL"/>
        </w:rPr>
      </w:pPr>
      <w:r w:rsidRPr="008F2602">
        <w:rPr>
          <w:lang w:eastAsia="pl-PL"/>
        </w:rPr>
        <w:t>W celu potwierdzenia braku podstaw wykluczenia wykonawcy z udziału w postępowaniu, Wykonawca na wezwanie Zamawiającego przedstawi następujące dokumenty:</w:t>
      </w:r>
    </w:p>
    <w:p w:rsidR="00C36E55" w:rsidRPr="008F2602" w:rsidRDefault="00C36E55" w:rsidP="00D76082">
      <w:pPr>
        <w:pStyle w:val="Akapitzlist"/>
        <w:numPr>
          <w:ilvl w:val="0"/>
          <w:numId w:val="33"/>
        </w:numPr>
        <w:suppressAutoHyphens w:val="0"/>
        <w:autoSpaceDE w:val="0"/>
        <w:autoSpaceDN w:val="0"/>
        <w:adjustRightInd w:val="0"/>
        <w:ind w:left="567"/>
        <w:jc w:val="both"/>
        <w:rPr>
          <w:kern w:val="0"/>
          <w:sz w:val="22"/>
          <w:szCs w:val="22"/>
          <w:lang w:eastAsia="pl-PL"/>
        </w:rPr>
      </w:pPr>
      <w:r w:rsidRPr="008F2602">
        <w:rPr>
          <w:kern w:val="0"/>
          <w:sz w:val="22"/>
          <w:szCs w:val="22"/>
          <w:lang w:eastAsia="pl-PL"/>
        </w:rPr>
        <w:t>oświadczenia wykonawcy o aktualności informacji zawartych w oświadczeniu, o którym mowa w art. 125 ust. 1 ustawy, w zakresie podstaw wykluczenia z postępowania wskazanych przez zamawiającego o których mowa w art. 108 ust. 1ustawy Pzp</w:t>
      </w:r>
      <w:r w:rsidR="00D92F06" w:rsidRPr="008F2602">
        <w:rPr>
          <w:kern w:val="0"/>
          <w:sz w:val="22"/>
          <w:szCs w:val="22"/>
          <w:lang w:eastAsia="pl-PL"/>
        </w:rPr>
        <w:t>,</w:t>
      </w:r>
    </w:p>
    <w:p w:rsidR="00C36E55" w:rsidRPr="008F2602" w:rsidRDefault="00C36E55" w:rsidP="00D76082">
      <w:pPr>
        <w:pStyle w:val="Akapitzlist"/>
        <w:numPr>
          <w:ilvl w:val="0"/>
          <w:numId w:val="33"/>
        </w:numPr>
        <w:suppressAutoHyphens w:val="0"/>
        <w:autoSpaceDE w:val="0"/>
        <w:autoSpaceDN w:val="0"/>
        <w:adjustRightInd w:val="0"/>
        <w:ind w:left="567"/>
        <w:jc w:val="both"/>
        <w:rPr>
          <w:rStyle w:val="markedcontent"/>
          <w:kern w:val="0"/>
          <w:sz w:val="22"/>
          <w:szCs w:val="22"/>
          <w:lang w:eastAsia="pl-PL"/>
        </w:rPr>
      </w:pPr>
      <w:r w:rsidRPr="008F2602">
        <w:rPr>
          <w:rStyle w:val="markedcontent"/>
          <w:sz w:val="22"/>
          <w:szCs w:val="22"/>
        </w:rPr>
        <w:t xml:space="preserve">aktualną koncesje wydaną przez Urząd Regulacji Energetyki na obrót paliwami ciekłymi </w:t>
      </w:r>
      <w:r w:rsidRPr="008F2602">
        <w:rPr>
          <w:sz w:val="22"/>
          <w:szCs w:val="22"/>
        </w:rPr>
        <w:br/>
      </w:r>
      <w:r w:rsidRPr="008F2602">
        <w:rPr>
          <w:rStyle w:val="markedcontent"/>
          <w:sz w:val="22"/>
          <w:szCs w:val="22"/>
        </w:rPr>
        <w:t>objętymi niniejszym zamówieniem</w:t>
      </w:r>
      <w:r w:rsidR="00C01D63" w:rsidRPr="008F2602">
        <w:rPr>
          <w:rStyle w:val="markedcontent"/>
          <w:sz w:val="22"/>
          <w:szCs w:val="22"/>
        </w:rPr>
        <w:t>,</w:t>
      </w:r>
      <w:r w:rsidRPr="008F2602">
        <w:rPr>
          <w:rStyle w:val="markedcontent"/>
          <w:sz w:val="22"/>
          <w:szCs w:val="22"/>
        </w:rPr>
        <w:t xml:space="preserve"> zgodnie z wymogami ustawy </w:t>
      </w:r>
      <w:r w:rsidRPr="004C532E">
        <w:rPr>
          <w:rStyle w:val="markedcontent"/>
          <w:sz w:val="22"/>
          <w:szCs w:val="22"/>
        </w:rPr>
        <w:t xml:space="preserve">z dnia 10 kwietnia </w:t>
      </w:r>
      <w:r w:rsidR="00C01D63" w:rsidRPr="004C532E">
        <w:rPr>
          <w:rStyle w:val="markedcontent"/>
          <w:sz w:val="22"/>
          <w:szCs w:val="22"/>
        </w:rPr>
        <w:br/>
      </w:r>
      <w:r w:rsidRPr="004C532E">
        <w:rPr>
          <w:rStyle w:val="markedcontent"/>
          <w:sz w:val="22"/>
          <w:szCs w:val="22"/>
        </w:rPr>
        <w:t xml:space="preserve">1997 </w:t>
      </w:r>
      <w:r w:rsidR="00C01D63" w:rsidRPr="004C532E">
        <w:rPr>
          <w:rStyle w:val="markedcontent"/>
          <w:sz w:val="22"/>
          <w:szCs w:val="22"/>
        </w:rPr>
        <w:t>r. Prawo energetyczne (</w:t>
      </w:r>
      <w:r w:rsidRPr="004C532E">
        <w:rPr>
          <w:rStyle w:val="markedcontent"/>
          <w:sz w:val="22"/>
          <w:szCs w:val="22"/>
        </w:rPr>
        <w:t>Dz.U. z 202</w:t>
      </w:r>
      <w:r w:rsidR="00C01D63" w:rsidRPr="004C532E">
        <w:rPr>
          <w:rStyle w:val="markedcontent"/>
          <w:sz w:val="22"/>
          <w:szCs w:val="22"/>
        </w:rPr>
        <w:t>2</w:t>
      </w:r>
      <w:r w:rsidRPr="004C532E">
        <w:rPr>
          <w:rStyle w:val="markedcontent"/>
          <w:sz w:val="22"/>
          <w:szCs w:val="22"/>
        </w:rPr>
        <w:t xml:space="preserve">. poz. </w:t>
      </w:r>
      <w:r w:rsidR="00C01D63" w:rsidRPr="004C532E">
        <w:rPr>
          <w:rStyle w:val="markedcontent"/>
          <w:sz w:val="22"/>
          <w:szCs w:val="22"/>
        </w:rPr>
        <w:t>1385 i poz. 1723</w:t>
      </w:r>
      <w:r w:rsidRPr="004C532E">
        <w:rPr>
          <w:rStyle w:val="markedcontent"/>
          <w:sz w:val="22"/>
          <w:szCs w:val="22"/>
        </w:rPr>
        <w:t>)</w:t>
      </w:r>
      <w:r w:rsidR="00864392" w:rsidRPr="004C532E">
        <w:rPr>
          <w:rStyle w:val="markedcontent"/>
          <w:sz w:val="22"/>
          <w:szCs w:val="22"/>
        </w:rPr>
        <w:t>.</w:t>
      </w:r>
    </w:p>
    <w:p w:rsidR="006810C1" w:rsidRPr="00C7458C" w:rsidRDefault="006810C1" w:rsidP="00CC5F1E">
      <w:pPr>
        <w:suppressAutoHyphens w:val="0"/>
        <w:autoSpaceDE w:val="0"/>
        <w:autoSpaceDN w:val="0"/>
        <w:adjustRightInd w:val="0"/>
        <w:ind w:left="426" w:hanging="284"/>
        <w:jc w:val="both"/>
        <w:rPr>
          <w:color w:val="FF0000"/>
          <w:kern w:val="0"/>
          <w:sz w:val="22"/>
          <w:szCs w:val="22"/>
          <w:lang w:eastAsia="pl-PL"/>
        </w:rPr>
      </w:pPr>
    </w:p>
    <w:p w:rsidR="009F067A" w:rsidRPr="00AB0C24"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AB0C24">
        <w:rPr>
          <w:b/>
          <w:sz w:val="22"/>
          <w:szCs w:val="22"/>
        </w:rPr>
        <w:t xml:space="preserve">IX. PRZEDMIOTOWE ŚRODKI DOWODOWE </w:t>
      </w:r>
    </w:p>
    <w:p w:rsidR="0007479E" w:rsidRPr="00AB0C24" w:rsidRDefault="0007479E" w:rsidP="0007479E">
      <w:pPr>
        <w:suppressAutoHyphens w:val="0"/>
        <w:autoSpaceDE w:val="0"/>
        <w:autoSpaceDN w:val="0"/>
        <w:adjustRightInd w:val="0"/>
        <w:jc w:val="both"/>
        <w:rPr>
          <w:kern w:val="0"/>
          <w:sz w:val="22"/>
          <w:szCs w:val="22"/>
          <w:lang w:eastAsia="pl-PL"/>
        </w:rPr>
      </w:pPr>
      <w:r w:rsidRPr="00AB0C24">
        <w:rPr>
          <w:kern w:val="0"/>
          <w:sz w:val="22"/>
          <w:szCs w:val="22"/>
          <w:lang w:eastAsia="pl-PL"/>
        </w:rPr>
        <w:t>Zamawiający żąda od Wykonawcy złożenia wraz z ofertą (załącznik nr 1 do SWZ) następującego  przedmiotowego środka dowodowego:</w:t>
      </w:r>
    </w:p>
    <w:p w:rsidR="0007479E" w:rsidRPr="00AB0C24" w:rsidRDefault="0007479E" w:rsidP="00D76082">
      <w:pPr>
        <w:numPr>
          <w:ilvl w:val="0"/>
          <w:numId w:val="34"/>
        </w:numPr>
        <w:tabs>
          <w:tab w:val="clear" w:pos="720"/>
          <w:tab w:val="num" w:pos="567"/>
        </w:tabs>
        <w:suppressAutoHyphens w:val="0"/>
        <w:ind w:left="567"/>
        <w:rPr>
          <w:sz w:val="22"/>
        </w:rPr>
      </w:pPr>
      <w:r w:rsidRPr="00AB0C24">
        <w:rPr>
          <w:sz w:val="22"/>
        </w:rPr>
        <w:t>Oświadczenie, że oferowane do sprzedaży paliwo spełnia wymagane normy i jest dobrej jakości.</w:t>
      </w:r>
    </w:p>
    <w:p w:rsidR="009A6895" w:rsidRPr="00C7458C" w:rsidRDefault="009A6895" w:rsidP="009A6895">
      <w:pPr>
        <w:suppressAutoHyphens w:val="0"/>
        <w:ind w:left="66"/>
        <w:jc w:val="both"/>
        <w:rPr>
          <w:color w:val="FF0000"/>
          <w:kern w:val="0"/>
          <w:sz w:val="22"/>
          <w:szCs w:val="22"/>
          <w:lang w:eastAsia="pl-PL"/>
        </w:rPr>
      </w:pPr>
    </w:p>
    <w:p w:rsidR="00AB0C24" w:rsidRPr="009F518A" w:rsidRDefault="00AB0C24" w:rsidP="00AB0C24">
      <w:pPr>
        <w:pStyle w:val="Tekstpodstawowy"/>
        <w:tabs>
          <w:tab w:val="clear" w:pos="3118"/>
        </w:tabs>
        <w:rPr>
          <w:sz w:val="22"/>
          <w:szCs w:val="22"/>
        </w:rPr>
      </w:pPr>
      <w:r w:rsidRPr="009F518A">
        <w:rPr>
          <w:bCs/>
          <w:sz w:val="22"/>
          <w:szCs w:val="22"/>
        </w:rPr>
        <w:t xml:space="preserve">Jeżeli Wykonawca nie złoży przedmiotowych środków dowodowych do oferty lub złożone przedmiotowe środki dowodowe są niekompletne, Zamawiający wezwie Wykonawcę do złożenia lub uzupełnienia ich </w:t>
      </w:r>
      <w:r>
        <w:rPr>
          <w:bCs/>
          <w:sz w:val="22"/>
          <w:szCs w:val="22"/>
        </w:rPr>
        <w:br/>
      </w:r>
      <w:r w:rsidRPr="009F518A">
        <w:rPr>
          <w:bCs/>
          <w:sz w:val="22"/>
          <w:szCs w:val="22"/>
        </w:rPr>
        <w:t>w wyznaczonym terminie.</w:t>
      </w:r>
    </w:p>
    <w:p w:rsidR="00B20DD2" w:rsidRPr="00C7458C" w:rsidRDefault="00B20DD2" w:rsidP="00603FCD">
      <w:pPr>
        <w:tabs>
          <w:tab w:val="left" w:pos="284"/>
        </w:tabs>
        <w:autoSpaceDE w:val="0"/>
        <w:spacing w:line="100" w:lineRule="atLeast"/>
        <w:ind w:left="284"/>
        <w:jc w:val="both"/>
        <w:rPr>
          <w:bCs/>
          <w:color w:val="FF0000"/>
          <w:sz w:val="22"/>
          <w:szCs w:val="22"/>
        </w:rPr>
      </w:pPr>
    </w:p>
    <w:p w:rsidR="00D03C97" w:rsidRPr="00416347"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416347">
        <w:rPr>
          <w:sz w:val="22"/>
          <w:szCs w:val="22"/>
          <w:lang w:eastAsia="pl-PL"/>
        </w:rPr>
        <w:t>X</w:t>
      </w:r>
      <w:r w:rsidR="00D03C97" w:rsidRPr="00416347">
        <w:rPr>
          <w:sz w:val="22"/>
          <w:szCs w:val="22"/>
          <w:lang w:eastAsia="pl-PL"/>
        </w:rPr>
        <w:t>. OPIS SPOSOBU PRZYGOTOWYWANIA OFERT</w:t>
      </w:r>
      <w:r w:rsidR="00D03C97" w:rsidRPr="00416347">
        <w:rPr>
          <w:rFonts w:eastAsia="Batang"/>
          <w:bCs/>
          <w:sz w:val="22"/>
          <w:szCs w:val="22"/>
          <w:lang w:eastAsia="pl-PL"/>
        </w:rPr>
        <w:t>Y</w:t>
      </w:r>
    </w:p>
    <w:p w:rsidR="00AB0C24" w:rsidRPr="00597EC1" w:rsidRDefault="00AB0C24" w:rsidP="00AB0C24">
      <w:pPr>
        <w:suppressAutoHyphens w:val="0"/>
        <w:rPr>
          <w:b/>
          <w:kern w:val="0"/>
          <w:sz w:val="22"/>
          <w:szCs w:val="22"/>
          <w:lang w:eastAsia="pl-PL"/>
        </w:rPr>
      </w:pPr>
      <w:r w:rsidRPr="00597EC1">
        <w:rPr>
          <w:b/>
          <w:kern w:val="0"/>
          <w:sz w:val="22"/>
          <w:szCs w:val="22"/>
          <w:lang w:eastAsia="pl-PL"/>
        </w:rPr>
        <w:t>1.Wymagania techniczne</w:t>
      </w:r>
    </w:p>
    <w:p w:rsidR="00AB0C24" w:rsidRPr="00597EC1" w:rsidRDefault="00AB0C24" w:rsidP="00AB0C24">
      <w:pPr>
        <w:pStyle w:val="Akapitzlist"/>
        <w:numPr>
          <w:ilvl w:val="0"/>
          <w:numId w:val="43"/>
        </w:numPr>
        <w:suppressAutoHyphens w:val="0"/>
        <w:autoSpaceDE w:val="0"/>
        <w:autoSpaceDN w:val="0"/>
        <w:adjustRightInd w:val="0"/>
        <w:jc w:val="both"/>
        <w:rPr>
          <w:kern w:val="0"/>
          <w:sz w:val="22"/>
          <w:szCs w:val="22"/>
          <w:lang w:eastAsia="pl-PL"/>
        </w:rPr>
      </w:pPr>
      <w:r w:rsidRPr="00597EC1">
        <w:rPr>
          <w:kern w:val="0"/>
          <w:sz w:val="22"/>
          <w:szCs w:val="22"/>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AB0C24" w:rsidRPr="00597EC1" w:rsidRDefault="00AB0C24" w:rsidP="00AB0C24">
      <w:pPr>
        <w:pStyle w:val="Akapitzlist"/>
        <w:numPr>
          <w:ilvl w:val="0"/>
          <w:numId w:val="43"/>
        </w:numPr>
        <w:suppressAutoHyphens w:val="0"/>
        <w:autoSpaceDE w:val="0"/>
        <w:autoSpaceDN w:val="0"/>
        <w:adjustRightInd w:val="0"/>
        <w:jc w:val="both"/>
        <w:rPr>
          <w:kern w:val="0"/>
          <w:sz w:val="22"/>
          <w:szCs w:val="22"/>
          <w:lang w:eastAsia="pl-PL"/>
        </w:rPr>
      </w:pPr>
      <w:r w:rsidRPr="00597EC1">
        <w:rPr>
          <w:kern w:val="0"/>
          <w:sz w:val="23"/>
          <w:szCs w:val="23"/>
          <w:lang w:eastAsia="pl-PL"/>
        </w:rPr>
        <w:t xml:space="preserve">Wykonawca dodaje uprzednio podpisany „Formularz oferty” oraz pozostałe pliki stanowiące ofertę lub składane wraz z ofertą </w:t>
      </w:r>
    </w:p>
    <w:p w:rsidR="00AB0C24" w:rsidRPr="00597EC1" w:rsidRDefault="00AB0C24" w:rsidP="00AB0C24">
      <w:pPr>
        <w:pStyle w:val="Akapitzlist"/>
        <w:numPr>
          <w:ilvl w:val="0"/>
          <w:numId w:val="43"/>
        </w:numPr>
        <w:suppressAutoHyphens w:val="0"/>
        <w:autoSpaceDE w:val="0"/>
        <w:autoSpaceDN w:val="0"/>
        <w:adjustRightInd w:val="0"/>
        <w:jc w:val="both"/>
        <w:rPr>
          <w:kern w:val="0"/>
          <w:sz w:val="22"/>
          <w:szCs w:val="22"/>
          <w:lang w:eastAsia="pl-PL"/>
        </w:rPr>
      </w:pPr>
      <w:r w:rsidRPr="00597EC1">
        <w:rPr>
          <w:kern w:val="0"/>
          <w:sz w:val="23"/>
          <w:szCs w:val="23"/>
          <w:lang w:eastAsia="pl-PL"/>
        </w:rPr>
        <w:t>Jeżeli wraz z ofertą składane są dokumenty zawierające tajemnicę przedsiębiorstwa</w:t>
      </w:r>
      <w:r w:rsidRPr="00597EC1">
        <w:rPr>
          <w:rFonts w:eastAsia="Calibri"/>
          <w:sz w:val="22"/>
          <w:szCs w:val="22"/>
          <w:lang w:eastAsia="en-US"/>
        </w:rPr>
        <w:t>,</w:t>
      </w:r>
      <w:r w:rsidRPr="00597EC1">
        <w:rPr>
          <w:kern w:val="0"/>
          <w:sz w:val="23"/>
          <w:szCs w:val="23"/>
          <w:lang w:eastAsia="pl-PL"/>
        </w:rPr>
        <w:t xml:space="preserve"> Wykonawca, </w:t>
      </w:r>
      <w:r w:rsidRPr="00597EC1">
        <w:rPr>
          <w:kern w:val="0"/>
          <w:sz w:val="23"/>
          <w:szCs w:val="23"/>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597EC1">
        <w:rPr>
          <w:kern w:val="0"/>
          <w:sz w:val="23"/>
          <w:szCs w:val="23"/>
          <w:lang w:eastAsia="pl-PL"/>
        </w:rPr>
        <w:br/>
        <w:t xml:space="preserve">i uzasadnienie zastrzeżenia tajemnicy przedsiębiorstwa należy dodać w polu „Załączniki i inne dokumenty przedstawione w ofercie przez Wykonawcę”. </w:t>
      </w:r>
    </w:p>
    <w:p w:rsidR="00AB0C24" w:rsidRPr="00597EC1" w:rsidRDefault="00AB0C24" w:rsidP="00AB0C24">
      <w:pPr>
        <w:pStyle w:val="Akapitzlist"/>
        <w:numPr>
          <w:ilvl w:val="0"/>
          <w:numId w:val="43"/>
        </w:numPr>
        <w:suppressAutoHyphens w:val="0"/>
        <w:autoSpaceDE w:val="0"/>
        <w:autoSpaceDN w:val="0"/>
        <w:adjustRightInd w:val="0"/>
        <w:jc w:val="both"/>
        <w:rPr>
          <w:kern w:val="0"/>
          <w:sz w:val="23"/>
          <w:szCs w:val="23"/>
          <w:lang w:eastAsia="pl-PL"/>
        </w:rPr>
      </w:pPr>
      <w:r w:rsidRPr="00597EC1">
        <w:rPr>
          <w:b/>
          <w:bCs/>
          <w:kern w:val="0"/>
          <w:sz w:val="23"/>
          <w:szCs w:val="23"/>
          <w:lang w:eastAsia="pl-PL"/>
        </w:rPr>
        <w:t xml:space="preserve">Formularz ofertowy </w:t>
      </w:r>
      <w:r w:rsidRPr="00597EC1">
        <w:rPr>
          <w:kern w:val="0"/>
          <w:sz w:val="23"/>
          <w:szCs w:val="23"/>
          <w:lang w:eastAsia="pl-PL"/>
        </w:rPr>
        <w:t>podpisuje się kwalifikowanym podpisem elektronicznym, podpisem zaufanym</w:t>
      </w:r>
      <w:r w:rsidRPr="00597EC1">
        <w:rPr>
          <w:kern w:val="0"/>
          <w:sz w:val="16"/>
          <w:szCs w:val="16"/>
          <w:lang w:eastAsia="pl-PL"/>
        </w:rPr>
        <w:t xml:space="preserve">  </w:t>
      </w:r>
      <w:r w:rsidRPr="00597EC1">
        <w:rPr>
          <w:kern w:val="0"/>
          <w:sz w:val="23"/>
          <w:szCs w:val="23"/>
          <w:lang w:eastAsia="pl-PL"/>
        </w:rPr>
        <w:t xml:space="preserve">lub podpisem osobistym. Rekomendowanym wariantem podpisu jest typ wewnętrzny. Podpis formularza ofertowego wariantem podpisu w typie zewnętrznym również jest możliwy, tylko w tym przypadku, powstały oddzielny plik podpisu dla tego formularza należy załączyć </w:t>
      </w:r>
      <w:r w:rsidRPr="00597EC1">
        <w:rPr>
          <w:kern w:val="0"/>
          <w:sz w:val="23"/>
          <w:szCs w:val="23"/>
          <w:lang w:eastAsia="pl-PL"/>
        </w:rPr>
        <w:br/>
        <w:t xml:space="preserve">w polu „Załączniki i inne dokumenty przedstawione w ofercie przez Wykonawcę”. </w:t>
      </w:r>
      <w:r w:rsidRPr="00597EC1">
        <w:rPr>
          <w:b/>
          <w:kern w:val="0"/>
          <w:sz w:val="23"/>
          <w:szCs w:val="23"/>
          <w:lang w:eastAsia="pl-PL"/>
        </w:rPr>
        <w:t>P</w:t>
      </w:r>
      <w:r w:rsidRPr="00597EC1">
        <w:rPr>
          <w:b/>
          <w:bCs/>
          <w:kern w:val="0"/>
          <w:sz w:val="23"/>
          <w:szCs w:val="23"/>
          <w:lang w:eastAsia="pl-PL"/>
        </w:rPr>
        <w:t xml:space="preserve">ozostałe dokumenty </w:t>
      </w:r>
      <w:r w:rsidRPr="00597EC1">
        <w:rPr>
          <w:kern w:val="0"/>
          <w:sz w:val="23"/>
          <w:szCs w:val="23"/>
          <w:lang w:eastAsia="pl-PL"/>
        </w:rPr>
        <w:t xml:space="preserve">wchodzące w skład oferty lub składane wraz z ofertą, które są zgodne </w:t>
      </w:r>
      <w:r w:rsidRPr="00597EC1">
        <w:rPr>
          <w:kern w:val="0"/>
          <w:sz w:val="23"/>
          <w:szCs w:val="23"/>
          <w:lang w:eastAsia="pl-PL"/>
        </w:rPr>
        <w:br/>
        <w:t>z ustawą Pzp lub rozporządzeniem Prezesa Rady Ministrów w sprawie wymagań dla dokumentów elektronicznych opatrzone kwalifikowanym podpisem elektronicznym, podpisem zaufanym</w:t>
      </w:r>
      <w:r w:rsidRPr="00597EC1">
        <w:rPr>
          <w:kern w:val="0"/>
          <w:sz w:val="16"/>
          <w:szCs w:val="16"/>
          <w:lang w:eastAsia="pl-PL"/>
        </w:rPr>
        <w:t xml:space="preserve"> </w:t>
      </w:r>
      <w:r w:rsidRPr="00597EC1">
        <w:rPr>
          <w:kern w:val="0"/>
          <w:sz w:val="23"/>
          <w:szCs w:val="23"/>
          <w:lang w:eastAsia="pl-PL"/>
        </w:rPr>
        <w:t>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AB0C24" w:rsidRPr="00597EC1" w:rsidRDefault="00AB0C24" w:rsidP="00AB0C24">
      <w:pPr>
        <w:pStyle w:val="Akapitzlist"/>
        <w:numPr>
          <w:ilvl w:val="0"/>
          <w:numId w:val="43"/>
        </w:numPr>
        <w:suppressAutoHyphens w:val="0"/>
        <w:autoSpaceDE w:val="0"/>
        <w:autoSpaceDN w:val="0"/>
        <w:adjustRightInd w:val="0"/>
        <w:jc w:val="both"/>
        <w:rPr>
          <w:kern w:val="0"/>
          <w:sz w:val="23"/>
          <w:szCs w:val="23"/>
          <w:lang w:eastAsia="pl-PL"/>
        </w:rPr>
      </w:pPr>
      <w:r w:rsidRPr="00597EC1">
        <w:rPr>
          <w:sz w:val="23"/>
          <w:szCs w:val="23"/>
        </w:rPr>
        <w:t xml:space="preserve">W przypadku przekazywania dokumentu elektronicznego w formacie poddającym dane kompresji, opatrzenie pliku zawierającego skompresowane dokumenty kwalifikowanym podpisem elektronicznym, podpisem zaufanym lub podpisem osobistym, jest równoznaczne </w:t>
      </w:r>
      <w:r w:rsidRPr="00597EC1">
        <w:rPr>
          <w:sz w:val="23"/>
          <w:szCs w:val="23"/>
        </w:rPr>
        <w:br/>
        <w:t>z opatrzeniem wszystkich dokumentów zawartych w tym pliku odpowiednio kwalifikowanym podpisem elektronicznym, podpisem zaufanym</w:t>
      </w:r>
      <w:r w:rsidRPr="00597EC1">
        <w:rPr>
          <w:sz w:val="16"/>
          <w:szCs w:val="16"/>
        </w:rPr>
        <w:t xml:space="preserve">  </w:t>
      </w:r>
      <w:r w:rsidRPr="00597EC1">
        <w:rPr>
          <w:sz w:val="23"/>
          <w:szCs w:val="23"/>
        </w:rPr>
        <w:t>lub podpisem osobistym</w:t>
      </w:r>
      <w:r w:rsidRPr="00597EC1">
        <w:rPr>
          <w:kern w:val="0"/>
          <w:sz w:val="23"/>
          <w:szCs w:val="23"/>
          <w:lang w:eastAsia="pl-PL"/>
        </w:rPr>
        <w:t xml:space="preserve"> </w:t>
      </w:r>
    </w:p>
    <w:p w:rsidR="00AB0C24" w:rsidRPr="00597EC1" w:rsidRDefault="00AB0C24" w:rsidP="00AB0C24">
      <w:pPr>
        <w:pStyle w:val="Akapitzlist"/>
        <w:numPr>
          <w:ilvl w:val="0"/>
          <w:numId w:val="43"/>
        </w:numPr>
        <w:suppressAutoHyphens w:val="0"/>
        <w:autoSpaceDE w:val="0"/>
        <w:autoSpaceDN w:val="0"/>
        <w:adjustRightInd w:val="0"/>
        <w:jc w:val="both"/>
        <w:rPr>
          <w:kern w:val="0"/>
          <w:sz w:val="23"/>
          <w:szCs w:val="23"/>
          <w:lang w:eastAsia="pl-PL"/>
        </w:rPr>
      </w:pPr>
      <w:r w:rsidRPr="00597EC1">
        <w:rPr>
          <w:kern w:val="0"/>
          <w:sz w:val="23"/>
          <w:szCs w:val="23"/>
          <w:lang w:eastAsia="pl-PL"/>
        </w:rPr>
        <w:lastRenderedPageBreak/>
        <w:t xml:space="preserve">System sprawdza, czy złożone pliki są podpisane i automatycznie je szyfruje, jednocześnie informując o tym Wykonawcę. Potwierdzenie czasu przekazania i odbioru oferty znajduje się </w:t>
      </w:r>
      <w:r w:rsidRPr="00597EC1">
        <w:rPr>
          <w:kern w:val="0"/>
          <w:sz w:val="23"/>
          <w:szCs w:val="23"/>
          <w:lang w:eastAsia="pl-PL"/>
        </w:rPr>
        <w:br/>
        <w:t xml:space="preserve">w Elektronicznym Potwierdzeniu Przesłania (EPP) i Elektronicznym Potwierdzeniu Odebrania (EPO). EPP i EPO dostępne są dla zalogowanego Wykonawcy w zakładce „Oferty/Wnioski”. </w:t>
      </w:r>
    </w:p>
    <w:p w:rsidR="00AB0C24" w:rsidRPr="00597EC1" w:rsidRDefault="00AB0C24" w:rsidP="00AB0C24">
      <w:pPr>
        <w:numPr>
          <w:ilvl w:val="0"/>
          <w:numId w:val="43"/>
        </w:numPr>
        <w:autoSpaceDE w:val="0"/>
        <w:jc w:val="both"/>
        <w:rPr>
          <w:sz w:val="22"/>
          <w:szCs w:val="22"/>
        </w:rPr>
      </w:pPr>
      <w:r w:rsidRPr="00597EC1">
        <w:rPr>
          <w:sz w:val="22"/>
          <w:szCs w:val="22"/>
        </w:rPr>
        <w:t>Oferta może być złożona tylko do upływu terminu składania ofert.</w:t>
      </w:r>
    </w:p>
    <w:p w:rsidR="00AB0C24" w:rsidRPr="00597EC1" w:rsidRDefault="00AB0C24" w:rsidP="00AB0C24">
      <w:pPr>
        <w:numPr>
          <w:ilvl w:val="0"/>
          <w:numId w:val="43"/>
        </w:numPr>
        <w:autoSpaceDE w:val="0"/>
        <w:jc w:val="both"/>
        <w:rPr>
          <w:sz w:val="22"/>
          <w:szCs w:val="22"/>
        </w:rPr>
      </w:pPr>
      <w:r w:rsidRPr="00597EC1">
        <w:rPr>
          <w:sz w:val="22"/>
          <w:szCs w:val="22"/>
        </w:rPr>
        <w:t>Wykonawca może złożyć tylko jedną ofertę.</w:t>
      </w:r>
    </w:p>
    <w:p w:rsidR="00AB0C24" w:rsidRPr="00597EC1" w:rsidRDefault="00AB0C24" w:rsidP="00AB0C24">
      <w:pPr>
        <w:numPr>
          <w:ilvl w:val="0"/>
          <w:numId w:val="43"/>
        </w:numPr>
        <w:autoSpaceDE w:val="0"/>
        <w:jc w:val="both"/>
        <w:rPr>
          <w:sz w:val="22"/>
          <w:szCs w:val="22"/>
        </w:rPr>
      </w:pPr>
      <w:r w:rsidRPr="00597EC1">
        <w:rPr>
          <w:sz w:val="22"/>
          <w:szCs w:val="22"/>
        </w:rPr>
        <w:t>Wykonawca przed upływem terminu do składania ofert może wycofać ofertę w zakładce „Oferty/wnioski” używając przycisku „Wycofaj ofertę”.</w:t>
      </w:r>
    </w:p>
    <w:p w:rsidR="00AB0C24" w:rsidRPr="00597EC1" w:rsidRDefault="00AB0C24" w:rsidP="00AB0C24">
      <w:pPr>
        <w:numPr>
          <w:ilvl w:val="0"/>
          <w:numId w:val="43"/>
        </w:numPr>
        <w:autoSpaceDE w:val="0"/>
        <w:jc w:val="both"/>
        <w:rPr>
          <w:sz w:val="22"/>
          <w:szCs w:val="22"/>
        </w:rPr>
      </w:pPr>
      <w:r w:rsidRPr="00597EC1">
        <w:rPr>
          <w:sz w:val="22"/>
          <w:szCs w:val="22"/>
        </w:rPr>
        <w:t xml:space="preserve"> Wykonawca po upływie terminu do składania ofert nie może wycofać złożonej oferty. </w:t>
      </w:r>
    </w:p>
    <w:p w:rsidR="00AB0C24" w:rsidRDefault="00AB0C24" w:rsidP="00AB0C24">
      <w:pPr>
        <w:numPr>
          <w:ilvl w:val="0"/>
          <w:numId w:val="43"/>
        </w:numPr>
        <w:autoSpaceDE w:val="0"/>
        <w:jc w:val="both"/>
        <w:rPr>
          <w:sz w:val="22"/>
          <w:szCs w:val="22"/>
        </w:rPr>
      </w:pPr>
      <w:r w:rsidRPr="00597EC1">
        <w:rPr>
          <w:kern w:val="0"/>
          <w:sz w:val="23"/>
          <w:szCs w:val="23"/>
          <w:lang w:eastAsia="pl-PL"/>
        </w:rPr>
        <w:t xml:space="preserve"> Maksymalny łączny rozmiar plików stanowiących ofertę lub składanych wraz z ofertą to 250 MB.</w:t>
      </w:r>
      <w:r w:rsidRPr="00597EC1">
        <w:rPr>
          <w:kern w:val="0"/>
          <w:sz w:val="22"/>
          <w:szCs w:val="22"/>
          <w:lang w:eastAsia="pl-PL"/>
        </w:rPr>
        <w:t xml:space="preserve"> </w:t>
      </w:r>
    </w:p>
    <w:p w:rsidR="0007479E" w:rsidRPr="00C7458C" w:rsidRDefault="0007479E" w:rsidP="0007479E">
      <w:pPr>
        <w:shd w:val="clear" w:color="auto" w:fill="FFFFFF"/>
        <w:autoSpaceDE w:val="0"/>
        <w:ind w:left="284"/>
        <w:jc w:val="both"/>
        <w:rPr>
          <w:rFonts w:eastAsia="Batang"/>
          <w:b/>
          <w:bCs/>
          <w:color w:val="FF0000"/>
          <w:sz w:val="22"/>
          <w:szCs w:val="22"/>
        </w:rPr>
      </w:pPr>
    </w:p>
    <w:p w:rsidR="0007479E" w:rsidRPr="00AB0C24" w:rsidRDefault="0007479E" w:rsidP="00AB0C24">
      <w:pPr>
        <w:pStyle w:val="Akapitzlist"/>
        <w:numPr>
          <w:ilvl w:val="0"/>
          <w:numId w:val="34"/>
        </w:numPr>
        <w:shd w:val="clear" w:color="auto" w:fill="FFFFFF"/>
        <w:tabs>
          <w:tab w:val="clear" w:pos="720"/>
          <w:tab w:val="left" w:pos="0"/>
        </w:tabs>
        <w:autoSpaceDE w:val="0"/>
        <w:ind w:left="426" w:hanging="426"/>
        <w:jc w:val="both"/>
        <w:rPr>
          <w:rFonts w:eastAsia="Batang"/>
          <w:b/>
          <w:sz w:val="22"/>
          <w:szCs w:val="22"/>
        </w:rPr>
      </w:pPr>
      <w:r w:rsidRPr="00AB0C24">
        <w:rPr>
          <w:rFonts w:eastAsia="Batang"/>
          <w:b/>
          <w:bCs/>
          <w:sz w:val="22"/>
          <w:szCs w:val="22"/>
        </w:rPr>
        <w:t>Zawartość oferty:</w:t>
      </w:r>
    </w:p>
    <w:p w:rsidR="0007479E" w:rsidRPr="00AB0C24" w:rsidRDefault="0007479E" w:rsidP="00AB0C24">
      <w:pPr>
        <w:pStyle w:val="Akapitzlist"/>
        <w:numPr>
          <w:ilvl w:val="0"/>
          <w:numId w:val="8"/>
        </w:numPr>
        <w:tabs>
          <w:tab w:val="clear" w:pos="720"/>
        </w:tabs>
        <w:suppressAutoHyphens w:val="0"/>
        <w:ind w:left="284" w:hanging="284"/>
        <w:jc w:val="both"/>
        <w:rPr>
          <w:kern w:val="0"/>
          <w:sz w:val="22"/>
          <w:szCs w:val="22"/>
          <w:lang w:eastAsia="pl-PL"/>
        </w:rPr>
      </w:pPr>
      <w:r w:rsidRPr="00AB0C24">
        <w:rPr>
          <w:kern w:val="0"/>
          <w:sz w:val="22"/>
          <w:szCs w:val="22"/>
          <w:lang w:eastAsia="pl-PL"/>
        </w:rPr>
        <w:t>Ofertę stanowi wypełniony Formularz Ofertowy (</w:t>
      </w:r>
      <w:r w:rsidRPr="00AB0C24">
        <w:rPr>
          <w:b/>
          <w:kern w:val="0"/>
          <w:sz w:val="22"/>
          <w:szCs w:val="22"/>
          <w:lang w:eastAsia="pl-PL"/>
        </w:rPr>
        <w:t>załącznik nr 1 do SWZ</w:t>
      </w:r>
      <w:r w:rsidRPr="00AB0C24">
        <w:rPr>
          <w:kern w:val="0"/>
          <w:sz w:val="22"/>
          <w:szCs w:val="22"/>
          <w:lang w:eastAsia="pl-PL"/>
        </w:rPr>
        <w:t xml:space="preserve">) </w:t>
      </w:r>
    </w:p>
    <w:p w:rsidR="0007479E" w:rsidRPr="00AB0C24" w:rsidRDefault="0007479E" w:rsidP="0007479E">
      <w:pPr>
        <w:numPr>
          <w:ilvl w:val="0"/>
          <w:numId w:val="8"/>
        </w:numPr>
        <w:tabs>
          <w:tab w:val="clear" w:pos="720"/>
          <w:tab w:val="num" w:pos="284"/>
        </w:tabs>
        <w:suppressAutoHyphens w:val="0"/>
        <w:ind w:left="284" w:hanging="284"/>
        <w:jc w:val="both"/>
        <w:rPr>
          <w:kern w:val="0"/>
          <w:sz w:val="22"/>
          <w:szCs w:val="22"/>
          <w:lang w:eastAsia="pl-PL"/>
        </w:rPr>
      </w:pPr>
      <w:r w:rsidRPr="00AB0C24">
        <w:rPr>
          <w:kern w:val="0"/>
          <w:sz w:val="22"/>
          <w:szCs w:val="22"/>
          <w:lang w:eastAsia="pl-PL"/>
        </w:rPr>
        <w:t>Do oferty należy dołączyć:</w:t>
      </w:r>
    </w:p>
    <w:p w:rsidR="0007479E" w:rsidRPr="00AB0C24" w:rsidRDefault="0007479E" w:rsidP="00D7608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Pełnomocnictwo upoważniające do złożenia oferty, o ile ofertę składa pełnomocnik.</w:t>
      </w:r>
    </w:p>
    <w:p w:rsidR="0007479E" w:rsidRPr="00AB0C24" w:rsidRDefault="0007479E" w:rsidP="00D7608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Pełnomocnictwo dla pełnomocnika do reprezentowania w postępowaniu Wykonawców wspólnie ubiegających się o udzielenie zamówienia – dotyczy ofert składanych przez Wykonawców wspólnie ubiegających się o udzielenie zamówienia.</w:t>
      </w:r>
    </w:p>
    <w:p w:rsidR="0007479E" w:rsidRPr="00AB0C24" w:rsidRDefault="0007479E" w:rsidP="00D7608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 xml:space="preserve">Oświadczenie Wykonawcy o niepodleganiu wykluczeniu, spełnianiu warunków udziału </w:t>
      </w:r>
      <w:r w:rsidRPr="00AB0C24">
        <w:rPr>
          <w:kern w:val="0"/>
          <w:sz w:val="22"/>
          <w:szCs w:val="22"/>
          <w:lang w:eastAsia="pl-PL"/>
        </w:rPr>
        <w:br/>
        <w:t xml:space="preserve">w postępowaniu lub kryteriów selekcji w zakresie wskazanym przez Zamawiającego w SWZ – wzory   oświadczeń stanowią </w:t>
      </w:r>
      <w:r w:rsidRPr="00AB0C24">
        <w:rPr>
          <w:b/>
          <w:kern w:val="0"/>
          <w:sz w:val="22"/>
          <w:szCs w:val="22"/>
          <w:lang w:eastAsia="pl-PL"/>
        </w:rPr>
        <w:t>załączniki nr 2 i 3</w:t>
      </w:r>
      <w:r w:rsidRPr="00AB0C24">
        <w:rPr>
          <w:kern w:val="0"/>
          <w:sz w:val="22"/>
          <w:szCs w:val="22"/>
          <w:lang w:eastAsia="pl-PL"/>
        </w:rPr>
        <w:t xml:space="preserve"> do SWZ. W przypadku wspólnego ubiegania się </w:t>
      </w:r>
      <w:r w:rsidRPr="00AB0C24">
        <w:rPr>
          <w:kern w:val="0"/>
          <w:sz w:val="22"/>
          <w:szCs w:val="22"/>
          <w:lang w:eastAsia="pl-PL"/>
        </w:rPr>
        <w:br/>
        <w:t>o zamówienie przez Wykonawców, oświadczenia składa każdy z Wykonawców.</w:t>
      </w:r>
    </w:p>
    <w:p w:rsidR="0007479E" w:rsidRPr="00AB0C24" w:rsidRDefault="0007479E" w:rsidP="00D7608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 xml:space="preserve">Wykonawca, w przypadku polegania na zdolnościach lub sytuacji podmiotów udostępniających zasoby, przedstawia, wraz z oświadczeniem, o którym mowa w pkt. 2.3., także oświadczenie podmiotu udostępniającego zasoby, potwierdzające brak podstaw wykluczenia tego podmiotu oraz odpowiednio spełnianie warunków udziału w postępowaniu lub kryteriów selekcji, w zakresie, </w:t>
      </w:r>
      <w:r w:rsidRPr="00AB0C24">
        <w:rPr>
          <w:kern w:val="0"/>
          <w:sz w:val="22"/>
          <w:szCs w:val="22"/>
          <w:lang w:eastAsia="pl-PL"/>
        </w:rPr>
        <w:br/>
        <w:t>w jakim Wykonawca powołuje się na jego zasoby.</w:t>
      </w:r>
    </w:p>
    <w:p w:rsidR="0007479E" w:rsidRPr="00AB0C24" w:rsidRDefault="0007479E" w:rsidP="00D7608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07479E" w:rsidRPr="00AB0C24" w:rsidRDefault="0007479E" w:rsidP="00234242">
      <w:pPr>
        <w:pStyle w:val="Akapitzlist"/>
        <w:numPr>
          <w:ilvl w:val="1"/>
          <w:numId w:val="35"/>
        </w:numPr>
        <w:shd w:val="clear" w:color="auto" w:fill="FFFFFF"/>
        <w:tabs>
          <w:tab w:val="left" w:pos="284"/>
        </w:tabs>
        <w:suppressAutoHyphens w:val="0"/>
        <w:autoSpaceDE w:val="0"/>
        <w:ind w:left="567"/>
        <w:jc w:val="both"/>
        <w:rPr>
          <w:kern w:val="0"/>
          <w:sz w:val="22"/>
          <w:szCs w:val="22"/>
          <w:lang w:eastAsia="pl-PL"/>
        </w:rPr>
      </w:pPr>
      <w:r w:rsidRPr="00AB0C24">
        <w:rPr>
          <w:kern w:val="0"/>
          <w:sz w:val="22"/>
          <w:szCs w:val="22"/>
          <w:lang w:eastAsia="pl-PL"/>
        </w:rPr>
        <w:t xml:space="preserve">Przedmiotowe środki dowodowe wymienione w rozdz. </w:t>
      </w:r>
      <w:r w:rsidRPr="00AB0C24">
        <w:rPr>
          <w:sz w:val="22"/>
          <w:szCs w:val="22"/>
        </w:rPr>
        <w:t>IX</w:t>
      </w:r>
      <w:r w:rsidRPr="00AB0C24">
        <w:rPr>
          <w:kern w:val="0"/>
          <w:sz w:val="22"/>
          <w:szCs w:val="22"/>
          <w:lang w:eastAsia="pl-PL"/>
        </w:rPr>
        <w:t xml:space="preserve"> SWZ</w:t>
      </w:r>
    </w:p>
    <w:p w:rsidR="006B6AFB" w:rsidRPr="00C7458C" w:rsidRDefault="006B6AFB" w:rsidP="00234242">
      <w:pPr>
        <w:shd w:val="clear" w:color="auto" w:fill="FFFFFF"/>
        <w:tabs>
          <w:tab w:val="left" w:pos="284"/>
        </w:tabs>
        <w:autoSpaceDE w:val="0"/>
        <w:jc w:val="both"/>
        <w:rPr>
          <w:rFonts w:eastAsia="Batang"/>
          <w:color w:val="FF0000"/>
          <w:sz w:val="22"/>
          <w:szCs w:val="22"/>
        </w:rPr>
      </w:pPr>
    </w:p>
    <w:p w:rsidR="00207DFB" w:rsidRPr="00AB0C24" w:rsidRDefault="00B20DD2" w:rsidP="00234242">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AB0C24">
        <w:rPr>
          <w:sz w:val="22"/>
          <w:szCs w:val="22"/>
          <w:lang w:eastAsia="pl-PL"/>
        </w:rPr>
        <w:t>XI</w:t>
      </w:r>
      <w:r w:rsidR="00207DFB" w:rsidRPr="00AB0C24">
        <w:rPr>
          <w:sz w:val="22"/>
          <w:szCs w:val="22"/>
          <w:lang w:eastAsia="pl-PL"/>
        </w:rPr>
        <w:t xml:space="preserve">. SPOSÓB ORAZ TERMIN SKŁADANIA OFERT </w:t>
      </w:r>
    </w:p>
    <w:p w:rsidR="00AB0C24" w:rsidRPr="007B2F68" w:rsidRDefault="00AB0C24" w:rsidP="00AB0C24">
      <w:pPr>
        <w:pStyle w:val="Akapitzlist"/>
        <w:numPr>
          <w:ilvl w:val="0"/>
          <w:numId w:val="9"/>
        </w:numPr>
        <w:tabs>
          <w:tab w:val="clear" w:pos="720"/>
          <w:tab w:val="num" w:pos="142"/>
        </w:tabs>
        <w:suppressAutoHyphens w:val="0"/>
        <w:autoSpaceDE w:val="0"/>
        <w:autoSpaceDN w:val="0"/>
        <w:adjustRightInd w:val="0"/>
        <w:ind w:left="142" w:hanging="142"/>
        <w:jc w:val="both"/>
        <w:rPr>
          <w:b/>
          <w:kern w:val="0"/>
          <w:sz w:val="22"/>
          <w:szCs w:val="22"/>
          <w:lang w:eastAsia="pl-PL"/>
        </w:rPr>
      </w:pPr>
      <w:r w:rsidRPr="00DD071D">
        <w:rPr>
          <w:color w:val="000000" w:themeColor="text1"/>
          <w:sz w:val="22"/>
          <w:szCs w:val="22"/>
        </w:rPr>
        <w:t xml:space="preserve">Ofertę wraz z wymaganymi załącznikami należy złożyć za pośrednictwem Platformy e-Zamówienia </w:t>
      </w:r>
      <w:r w:rsidRPr="00DD071D">
        <w:rPr>
          <w:color w:val="000000" w:themeColor="text1"/>
          <w:sz w:val="22"/>
          <w:szCs w:val="22"/>
        </w:rPr>
        <w:br/>
        <w:t xml:space="preserve">w terminie </w:t>
      </w:r>
      <w:r w:rsidRPr="002F50D8">
        <w:rPr>
          <w:sz w:val="22"/>
          <w:szCs w:val="22"/>
        </w:rPr>
        <w:t xml:space="preserve">do dnia </w:t>
      </w:r>
      <w:r w:rsidRPr="009F377B">
        <w:rPr>
          <w:b/>
          <w:sz w:val="22"/>
          <w:szCs w:val="22"/>
        </w:rPr>
        <w:t>2</w:t>
      </w:r>
      <w:r w:rsidR="009F377B" w:rsidRPr="009F377B">
        <w:rPr>
          <w:b/>
          <w:sz w:val="22"/>
          <w:szCs w:val="22"/>
        </w:rPr>
        <w:t>8</w:t>
      </w:r>
      <w:r w:rsidRPr="009F377B">
        <w:rPr>
          <w:b/>
          <w:sz w:val="22"/>
          <w:szCs w:val="22"/>
        </w:rPr>
        <w:t>.</w:t>
      </w:r>
      <w:r w:rsidR="009F377B" w:rsidRPr="009F377B">
        <w:rPr>
          <w:b/>
          <w:sz w:val="22"/>
          <w:szCs w:val="22"/>
        </w:rPr>
        <w:t>11</w:t>
      </w:r>
      <w:r w:rsidRPr="009F377B">
        <w:rPr>
          <w:b/>
          <w:sz w:val="22"/>
          <w:szCs w:val="22"/>
        </w:rPr>
        <w:t>.2023 r</w:t>
      </w:r>
      <w:r w:rsidRPr="009F377B">
        <w:rPr>
          <w:sz w:val="22"/>
          <w:szCs w:val="22"/>
        </w:rPr>
        <w:t xml:space="preserve">. </w:t>
      </w:r>
      <w:r w:rsidRPr="009F377B">
        <w:rPr>
          <w:b/>
          <w:sz w:val="22"/>
          <w:szCs w:val="22"/>
        </w:rPr>
        <w:t>do godz. 08:00.</w:t>
      </w:r>
    </w:p>
    <w:p w:rsidR="00AB0C24" w:rsidRPr="007B2F68" w:rsidRDefault="00AB0C24" w:rsidP="00AB0C24">
      <w:pPr>
        <w:pStyle w:val="Akapitzlist"/>
        <w:numPr>
          <w:ilvl w:val="0"/>
          <w:numId w:val="9"/>
        </w:numPr>
        <w:tabs>
          <w:tab w:val="clear" w:pos="720"/>
          <w:tab w:val="num" w:pos="142"/>
        </w:tabs>
        <w:suppressAutoHyphens w:val="0"/>
        <w:autoSpaceDE w:val="0"/>
        <w:autoSpaceDN w:val="0"/>
        <w:adjustRightInd w:val="0"/>
        <w:ind w:left="142" w:hanging="142"/>
        <w:jc w:val="both"/>
        <w:rPr>
          <w:kern w:val="0"/>
          <w:sz w:val="22"/>
          <w:szCs w:val="22"/>
          <w:lang w:eastAsia="pl-PL"/>
        </w:rPr>
      </w:pPr>
      <w:r w:rsidRPr="007B2F68">
        <w:rPr>
          <w:kern w:val="0"/>
          <w:sz w:val="22"/>
          <w:szCs w:val="22"/>
          <w:lang w:eastAsia="pl-PL"/>
        </w:rPr>
        <w:t>Wykonawca może złożyć tylko jedną ofertę</w:t>
      </w:r>
    </w:p>
    <w:p w:rsidR="00AB0C24" w:rsidRPr="007B2F68" w:rsidRDefault="00AB0C24" w:rsidP="00234242">
      <w:pPr>
        <w:numPr>
          <w:ilvl w:val="0"/>
          <w:numId w:val="9"/>
        </w:numPr>
        <w:tabs>
          <w:tab w:val="clear" w:pos="720"/>
          <w:tab w:val="num" w:pos="142"/>
          <w:tab w:val="num" w:pos="360"/>
        </w:tabs>
        <w:autoSpaceDE w:val="0"/>
        <w:ind w:left="142" w:hanging="142"/>
        <w:jc w:val="both"/>
        <w:rPr>
          <w:kern w:val="0"/>
          <w:sz w:val="22"/>
          <w:szCs w:val="22"/>
          <w:lang w:eastAsia="pl-PL"/>
        </w:rPr>
      </w:pPr>
      <w:r w:rsidRPr="007B2F68">
        <w:rPr>
          <w:sz w:val="22"/>
          <w:szCs w:val="22"/>
        </w:rPr>
        <w:t>Zamawiający odrzuci ofertę złożoną po terminie składania ofert.</w:t>
      </w:r>
    </w:p>
    <w:p w:rsidR="00CB668B" w:rsidRPr="00C7458C" w:rsidRDefault="00CB668B" w:rsidP="00234242">
      <w:pPr>
        <w:autoSpaceDE w:val="0"/>
        <w:ind w:left="142"/>
        <w:jc w:val="both"/>
        <w:rPr>
          <w:color w:val="FF0000"/>
          <w:sz w:val="22"/>
          <w:szCs w:val="22"/>
        </w:rPr>
      </w:pPr>
    </w:p>
    <w:p w:rsidR="00207DFB" w:rsidRPr="00AB0C24" w:rsidRDefault="00B20DD2" w:rsidP="00234242">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sz w:val="22"/>
          <w:szCs w:val="22"/>
          <w:lang w:eastAsia="pl-PL"/>
        </w:rPr>
      </w:pPr>
      <w:r w:rsidRPr="00AB0C24">
        <w:rPr>
          <w:sz w:val="22"/>
          <w:szCs w:val="22"/>
          <w:lang w:eastAsia="pl-PL"/>
        </w:rPr>
        <w:t>XII</w:t>
      </w:r>
      <w:r w:rsidR="00207DFB" w:rsidRPr="00AB0C24">
        <w:rPr>
          <w:sz w:val="22"/>
          <w:szCs w:val="22"/>
          <w:lang w:eastAsia="pl-PL"/>
        </w:rPr>
        <w:t xml:space="preserve">. </w:t>
      </w:r>
      <w:r w:rsidR="00CB668B" w:rsidRPr="00AB0C24">
        <w:rPr>
          <w:sz w:val="22"/>
          <w:szCs w:val="22"/>
          <w:lang w:eastAsia="pl-PL"/>
        </w:rPr>
        <w:t xml:space="preserve">TERMIN OTWARCIA OFERT </w:t>
      </w:r>
    </w:p>
    <w:p w:rsidR="00AB0C24" w:rsidRPr="007B2F68" w:rsidRDefault="00AB0C24" w:rsidP="00AB0C24">
      <w:pPr>
        <w:numPr>
          <w:ilvl w:val="0"/>
          <w:numId w:val="10"/>
        </w:numPr>
        <w:tabs>
          <w:tab w:val="clear" w:pos="720"/>
          <w:tab w:val="num" w:pos="142"/>
        </w:tabs>
        <w:autoSpaceDE w:val="0"/>
        <w:ind w:left="142" w:hanging="142"/>
        <w:jc w:val="both"/>
        <w:rPr>
          <w:b/>
          <w:sz w:val="22"/>
          <w:szCs w:val="22"/>
        </w:rPr>
      </w:pPr>
      <w:r w:rsidRPr="007B2F68">
        <w:rPr>
          <w:sz w:val="22"/>
          <w:szCs w:val="22"/>
        </w:rPr>
        <w:t xml:space="preserve">Otwarcie złożonych ofert nastąpi w dniu </w:t>
      </w:r>
      <w:r w:rsidRPr="007B2F68">
        <w:rPr>
          <w:b/>
          <w:sz w:val="22"/>
          <w:szCs w:val="22"/>
        </w:rPr>
        <w:t>2</w:t>
      </w:r>
      <w:r w:rsidR="009F377B">
        <w:rPr>
          <w:b/>
          <w:sz w:val="22"/>
          <w:szCs w:val="22"/>
        </w:rPr>
        <w:t>8</w:t>
      </w:r>
      <w:r w:rsidRPr="007B2F68">
        <w:rPr>
          <w:b/>
          <w:sz w:val="22"/>
          <w:szCs w:val="22"/>
        </w:rPr>
        <w:t>.</w:t>
      </w:r>
      <w:r w:rsidR="009F377B">
        <w:rPr>
          <w:b/>
          <w:sz w:val="22"/>
          <w:szCs w:val="22"/>
        </w:rPr>
        <w:t>11</w:t>
      </w:r>
      <w:r w:rsidRPr="007B2F68">
        <w:rPr>
          <w:b/>
          <w:sz w:val="22"/>
          <w:szCs w:val="22"/>
        </w:rPr>
        <w:t>.2023 r., o godzinie 08:10.</w:t>
      </w:r>
    </w:p>
    <w:p w:rsidR="00AB0C24" w:rsidRPr="007B2F68" w:rsidRDefault="00AB0C24" w:rsidP="00AB0C24">
      <w:pPr>
        <w:numPr>
          <w:ilvl w:val="0"/>
          <w:numId w:val="10"/>
        </w:numPr>
        <w:tabs>
          <w:tab w:val="clear" w:pos="720"/>
          <w:tab w:val="num" w:pos="142"/>
        </w:tabs>
        <w:autoSpaceDE w:val="0"/>
        <w:ind w:left="142" w:hanging="142"/>
        <w:jc w:val="both"/>
        <w:rPr>
          <w:sz w:val="22"/>
          <w:szCs w:val="22"/>
        </w:rPr>
      </w:pPr>
      <w:r w:rsidRPr="007B2F68">
        <w:rPr>
          <w:sz w:val="22"/>
          <w:szCs w:val="22"/>
        </w:rPr>
        <w:t>Otwarcie ofert następuje na platformie e-Zamówienia.</w:t>
      </w:r>
    </w:p>
    <w:p w:rsidR="00AB0C24" w:rsidRPr="005C1698" w:rsidRDefault="00AB0C24" w:rsidP="00AB0C24">
      <w:pPr>
        <w:numPr>
          <w:ilvl w:val="0"/>
          <w:numId w:val="10"/>
        </w:numPr>
        <w:tabs>
          <w:tab w:val="clear" w:pos="720"/>
          <w:tab w:val="num" w:pos="142"/>
        </w:tabs>
        <w:autoSpaceDE w:val="0"/>
        <w:ind w:left="142" w:hanging="142"/>
        <w:jc w:val="both"/>
        <w:rPr>
          <w:sz w:val="22"/>
          <w:szCs w:val="22"/>
        </w:rPr>
      </w:pPr>
      <w:r w:rsidRPr="005C1698">
        <w:rPr>
          <w:sz w:val="22"/>
          <w:szCs w:val="22"/>
        </w:rPr>
        <w:t>Zamawiający, najpóźniej przed otwarciem ofert, udostępni na stronie internetowej prowadzonego postępowania informację o kwocie, jaką zamierza przeznaczyć na sfinansowanie zamówienia.</w:t>
      </w:r>
    </w:p>
    <w:p w:rsidR="00AB0C24" w:rsidRPr="005C1698" w:rsidRDefault="00AB0C24" w:rsidP="00AB0C24">
      <w:pPr>
        <w:numPr>
          <w:ilvl w:val="0"/>
          <w:numId w:val="10"/>
        </w:numPr>
        <w:tabs>
          <w:tab w:val="clear" w:pos="720"/>
          <w:tab w:val="num" w:pos="142"/>
        </w:tabs>
        <w:autoSpaceDE w:val="0"/>
        <w:ind w:left="142" w:hanging="142"/>
        <w:jc w:val="both"/>
        <w:rPr>
          <w:sz w:val="22"/>
          <w:szCs w:val="22"/>
        </w:rPr>
      </w:pPr>
      <w:r w:rsidRPr="005C1698">
        <w:rPr>
          <w:sz w:val="22"/>
          <w:szCs w:val="22"/>
        </w:rPr>
        <w:t>Zamawiający, niezwłocznie po otwarciu ofert, udostępni na stronie internetowej prowadzonego postępowania informacje o:</w:t>
      </w:r>
    </w:p>
    <w:p w:rsidR="00AB0C24" w:rsidRPr="005C1698" w:rsidRDefault="00AB0C24" w:rsidP="00AB0C24">
      <w:pPr>
        <w:numPr>
          <w:ilvl w:val="5"/>
          <w:numId w:val="10"/>
        </w:numPr>
        <w:tabs>
          <w:tab w:val="clear" w:pos="540"/>
        </w:tabs>
        <w:autoSpaceDE w:val="0"/>
        <w:ind w:left="426" w:hanging="284"/>
        <w:jc w:val="both"/>
        <w:rPr>
          <w:sz w:val="22"/>
          <w:szCs w:val="22"/>
        </w:rPr>
      </w:pPr>
      <w:r w:rsidRPr="005C1698">
        <w:rPr>
          <w:sz w:val="22"/>
          <w:szCs w:val="22"/>
        </w:rPr>
        <w:t>nazwach albo imionach i nazwiskach oraz siedzibach lub miejscach prowadzonej działalności gospodarczej albo miejscach zamieszkania wykonawców, których oferty zostały otwarte;</w:t>
      </w:r>
    </w:p>
    <w:p w:rsidR="00AB0C24" w:rsidRPr="005C1698" w:rsidRDefault="00AB0C24" w:rsidP="00AB0C24">
      <w:pPr>
        <w:numPr>
          <w:ilvl w:val="5"/>
          <w:numId w:val="10"/>
        </w:numPr>
        <w:tabs>
          <w:tab w:val="clear" w:pos="540"/>
        </w:tabs>
        <w:autoSpaceDE w:val="0"/>
        <w:ind w:left="426" w:hanging="284"/>
        <w:jc w:val="both"/>
        <w:rPr>
          <w:sz w:val="22"/>
          <w:szCs w:val="22"/>
        </w:rPr>
      </w:pPr>
      <w:r w:rsidRPr="005C1698">
        <w:rPr>
          <w:sz w:val="22"/>
          <w:szCs w:val="22"/>
        </w:rPr>
        <w:t>cenach lub kosztach zawartych w ofertach.</w:t>
      </w:r>
    </w:p>
    <w:p w:rsidR="00AB0C24" w:rsidRPr="005C1698" w:rsidRDefault="00AB0C24" w:rsidP="00AB0C24">
      <w:pPr>
        <w:numPr>
          <w:ilvl w:val="0"/>
          <w:numId w:val="10"/>
        </w:numPr>
        <w:tabs>
          <w:tab w:val="clear" w:pos="720"/>
          <w:tab w:val="num" w:pos="142"/>
        </w:tabs>
        <w:autoSpaceDE w:val="0"/>
        <w:ind w:left="142" w:hanging="142"/>
        <w:jc w:val="both"/>
        <w:rPr>
          <w:sz w:val="22"/>
          <w:szCs w:val="22"/>
        </w:rPr>
      </w:pPr>
      <w:r w:rsidRPr="005C1698">
        <w:rPr>
          <w:sz w:val="22"/>
          <w:szCs w:val="22"/>
        </w:rPr>
        <w:t>W przypadku wystąpienia awarii systemu teleinformatycznego, która spowoduje brak możliwości otwarcia ofert w terminie określonym przez Zamawiającego, otwarcie ofert nastąpi niezwłocznie po usunięciu awarii.</w:t>
      </w:r>
    </w:p>
    <w:p w:rsidR="00AB0C24" w:rsidRPr="005C1698" w:rsidRDefault="00AB0C24" w:rsidP="00AB0C24">
      <w:pPr>
        <w:numPr>
          <w:ilvl w:val="0"/>
          <w:numId w:val="10"/>
        </w:numPr>
        <w:tabs>
          <w:tab w:val="clear" w:pos="720"/>
          <w:tab w:val="num" w:pos="142"/>
        </w:tabs>
        <w:autoSpaceDE w:val="0"/>
        <w:ind w:left="142" w:hanging="142"/>
        <w:jc w:val="both"/>
        <w:rPr>
          <w:sz w:val="22"/>
          <w:szCs w:val="22"/>
        </w:rPr>
      </w:pPr>
      <w:r w:rsidRPr="005C1698">
        <w:rPr>
          <w:sz w:val="22"/>
          <w:szCs w:val="22"/>
        </w:rPr>
        <w:t>Zamawiający poinformuje o zmianie terminu otwarcia ofert na stronie internetowej prowadzonego postępowania</w:t>
      </w:r>
    </w:p>
    <w:p w:rsidR="00E34EAA" w:rsidRPr="00E45B40" w:rsidRDefault="00E34EAA">
      <w:pPr>
        <w:shd w:val="clear" w:color="auto" w:fill="FFFFFF"/>
        <w:tabs>
          <w:tab w:val="left" w:pos="0"/>
        </w:tabs>
        <w:autoSpaceDE w:val="0"/>
        <w:ind w:left="284"/>
        <w:jc w:val="both"/>
        <w:rPr>
          <w:rFonts w:eastAsia="Batang"/>
          <w:sz w:val="22"/>
          <w:szCs w:val="22"/>
        </w:rPr>
      </w:pPr>
    </w:p>
    <w:p w:rsidR="00DE3C0B" w:rsidRPr="00E45B40"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E45B40">
        <w:rPr>
          <w:b/>
          <w:sz w:val="22"/>
          <w:szCs w:val="22"/>
        </w:rPr>
        <w:t>XIII</w:t>
      </w:r>
      <w:r w:rsidR="00DE3C0B" w:rsidRPr="00E45B40">
        <w:rPr>
          <w:b/>
          <w:sz w:val="22"/>
          <w:szCs w:val="22"/>
        </w:rPr>
        <w:t>. WYMAGANIA DOTYCZĄCE WADIUM</w:t>
      </w:r>
    </w:p>
    <w:p w:rsidR="00DE3C0B" w:rsidRPr="00E45B40" w:rsidRDefault="00DE3C0B">
      <w:pPr>
        <w:shd w:val="clear" w:color="auto" w:fill="FFFFFF"/>
        <w:tabs>
          <w:tab w:val="left" w:pos="0"/>
        </w:tabs>
        <w:autoSpaceDE w:val="0"/>
        <w:jc w:val="both"/>
        <w:rPr>
          <w:sz w:val="22"/>
          <w:szCs w:val="22"/>
        </w:rPr>
      </w:pPr>
      <w:r w:rsidRPr="00E45B40">
        <w:rPr>
          <w:sz w:val="22"/>
          <w:szCs w:val="22"/>
        </w:rPr>
        <w:t>Zamawiający nie wymaga wniesienia wadium</w:t>
      </w:r>
    </w:p>
    <w:p w:rsidR="00022677" w:rsidRPr="00C7458C" w:rsidRDefault="00022677" w:rsidP="00802476">
      <w:pPr>
        <w:pStyle w:val="WW-Tekstpodstawowywcity2"/>
        <w:widowControl/>
        <w:tabs>
          <w:tab w:val="clear" w:pos="375"/>
        </w:tabs>
        <w:suppressAutoHyphens w:val="0"/>
        <w:rPr>
          <w:color w:val="FF0000"/>
          <w:szCs w:val="22"/>
          <w:lang w:eastAsia="pl-PL"/>
        </w:rPr>
      </w:pPr>
    </w:p>
    <w:p w:rsidR="00DE3C0B" w:rsidRPr="00416347" w:rsidRDefault="00B20DD2">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ind w:left="0"/>
        <w:jc w:val="both"/>
        <w:rPr>
          <w:sz w:val="22"/>
        </w:rPr>
      </w:pPr>
      <w:r w:rsidRPr="00416347">
        <w:rPr>
          <w:b/>
          <w:sz w:val="22"/>
          <w:szCs w:val="22"/>
          <w:lang w:eastAsia="pl-PL"/>
        </w:rPr>
        <w:t>X</w:t>
      </w:r>
      <w:r w:rsidR="008C599B" w:rsidRPr="00416347">
        <w:rPr>
          <w:b/>
          <w:sz w:val="22"/>
          <w:szCs w:val="22"/>
          <w:lang w:eastAsia="pl-PL"/>
        </w:rPr>
        <w:t>I</w:t>
      </w:r>
      <w:r w:rsidRPr="00416347">
        <w:rPr>
          <w:b/>
          <w:sz w:val="22"/>
          <w:szCs w:val="22"/>
          <w:lang w:eastAsia="pl-PL"/>
        </w:rPr>
        <w:t>V</w:t>
      </w:r>
      <w:r w:rsidR="00DE3C0B" w:rsidRPr="00416347">
        <w:rPr>
          <w:b/>
          <w:sz w:val="22"/>
          <w:szCs w:val="22"/>
          <w:lang w:eastAsia="pl-PL"/>
        </w:rPr>
        <w:t xml:space="preserve">.   OPIS SPOSOBU OBLICZENIA CENY </w:t>
      </w:r>
    </w:p>
    <w:p w:rsidR="0007479E" w:rsidRPr="00BF27FF" w:rsidRDefault="0007479E" w:rsidP="0007479E">
      <w:pPr>
        <w:numPr>
          <w:ilvl w:val="0"/>
          <w:numId w:val="2"/>
        </w:numPr>
        <w:tabs>
          <w:tab w:val="clear" w:pos="720"/>
          <w:tab w:val="num" w:pos="284"/>
        </w:tabs>
        <w:suppressAutoHyphens w:val="0"/>
        <w:ind w:left="284"/>
        <w:jc w:val="both"/>
        <w:rPr>
          <w:color w:val="FF0000"/>
          <w:sz w:val="22"/>
          <w:szCs w:val="22"/>
        </w:rPr>
      </w:pPr>
      <w:r w:rsidRPr="00416347">
        <w:rPr>
          <w:bCs/>
          <w:sz w:val="22"/>
          <w:szCs w:val="22"/>
        </w:rPr>
        <w:t>Ilekroć w niniejszej specyfikacji jest mowa o cenie, należy przez to rozumieć cenę w znaczeniu</w:t>
      </w:r>
      <w:r w:rsidRPr="00C7458C">
        <w:rPr>
          <w:color w:val="FF0000"/>
          <w:sz w:val="22"/>
          <w:szCs w:val="22"/>
        </w:rPr>
        <w:t xml:space="preserve">  </w:t>
      </w:r>
      <w:r w:rsidRPr="009F377B">
        <w:rPr>
          <w:sz w:val="22"/>
          <w:szCs w:val="22"/>
        </w:rPr>
        <w:t xml:space="preserve">art. 3 ust. 1 pkt.1 ustawy z dnia </w:t>
      </w:r>
      <w:r w:rsidR="00F625E1" w:rsidRPr="009F377B">
        <w:rPr>
          <w:sz w:val="22"/>
          <w:szCs w:val="22"/>
        </w:rPr>
        <w:t>9 maja 2014 r. o informowaniu o cenach towarów i usług (</w:t>
      </w:r>
      <w:r w:rsidR="00BF27FF" w:rsidRPr="009F377B">
        <w:rPr>
          <w:sz w:val="22"/>
          <w:szCs w:val="22"/>
        </w:rPr>
        <w:t xml:space="preserve">Dz.U.2023.0.168 </w:t>
      </w:r>
      <w:r w:rsidR="00F625E1" w:rsidRPr="009F377B">
        <w:rPr>
          <w:sz w:val="22"/>
          <w:szCs w:val="22"/>
        </w:rPr>
        <w:t>t.j.)</w:t>
      </w:r>
    </w:p>
    <w:p w:rsidR="0007479E" w:rsidRPr="00416347"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BF27FF">
        <w:rPr>
          <w:sz w:val="22"/>
          <w:szCs w:val="22"/>
        </w:rPr>
        <w:t>Wykonawca określa cenę realizacji zamówienia poprzez wskazanie w ofercie ceny jednostkow</w:t>
      </w:r>
      <w:r w:rsidRPr="00416347">
        <w:rPr>
          <w:sz w:val="22"/>
          <w:szCs w:val="22"/>
        </w:rPr>
        <w:t xml:space="preserve">ej brutto na </w:t>
      </w:r>
      <w:r w:rsidRPr="009F377B">
        <w:rPr>
          <w:sz w:val="22"/>
          <w:szCs w:val="22"/>
        </w:rPr>
        <w:t xml:space="preserve">dzień </w:t>
      </w:r>
      <w:r w:rsidR="00416347" w:rsidRPr="009F377B">
        <w:rPr>
          <w:b/>
          <w:sz w:val="22"/>
          <w:szCs w:val="22"/>
        </w:rPr>
        <w:t>17.11</w:t>
      </w:r>
      <w:r w:rsidRPr="009F377B">
        <w:rPr>
          <w:b/>
          <w:sz w:val="22"/>
          <w:szCs w:val="22"/>
        </w:rPr>
        <w:t>.202</w:t>
      </w:r>
      <w:r w:rsidR="00416347" w:rsidRPr="009F377B">
        <w:rPr>
          <w:b/>
          <w:sz w:val="22"/>
          <w:szCs w:val="22"/>
        </w:rPr>
        <w:t>3</w:t>
      </w:r>
      <w:r w:rsidR="00F625E1" w:rsidRPr="009F377B">
        <w:rPr>
          <w:b/>
          <w:sz w:val="22"/>
          <w:szCs w:val="22"/>
        </w:rPr>
        <w:t xml:space="preserve"> </w:t>
      </w:r>
      <w:r w:rsidRPr="009F377B">
        <w:rPr>
          <w:b/>
          <w:sz w:val="22"/>
          <w:szCs w:val="22"/>
        </w:rPr>
        <w:t>r</w:t>
      </w:r>
      <w:r w:rsidRPr="009F377B">
        <w:rPr>
          <w:sz w:val="22"/>
          <w:szCs w:val="22"/>
        </w:rPr>
        <w:t>.,</w:t>
      </w:r>
      <w:r w:rsidRPr="00C7458C">
        <w:rPr>
          <w:color w:val="FF0000"/>
          <w:sz w:val="22"/>
          <w:szCs w:val="22"/>
        </w:rPr>
        <w:t xml:space="preserve"> </w:t>
      </w:r>
      <w:r w:rsidRPr="00416347">
        <w:rPr>
          <w:sz w:val="22"/>
          <w:szCs w:val="22"/>
        </w:rPr>
        <w:t xml:space="preserve">wartości brutto, procent udzielonego rabatu, wartość brutto po uwzględnieniu rabatu oraz wartości netto po uwzględnieniu rabatu, zgodnie z zamieszczoną tabelą w druku </w:t>
      </w:r>
      <w:r w:rsidRPr="00416347">
        <w:rPr>
          <w:b/>
          <w:sz w:val="22"/>
          <w:szCs w:val="22"/>
        </w:rPr>
        <w:t xml:space="preserve">OFERTA </w:t>
      </w:r>
    </w:p>
    <w:p w:rsidR="0007479E" w:rsidRPr="00416347"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416347">
        <w:rPr>
          <w:sz w:val="22"/>
          <w:szCs w:val="22"/>
        </w:rPr>
        <w:t>W</w:t>
      </w:r>
      <w:r w:rsidRPr="00416347">
        <w:rPr>
          <w:b/>
          <w:sz w:val="22"/>
          <w:szCs w:val="22"/>
        </w:rPr>
        <w:t xml:space="preserve"> </w:t>
      </w:r>
      <w:r w:rsidRPr="00416347">
        <w:rPr>
          <w:sz w:val="22"/>
          <w:szCs w:val="22"/>
        </w:rPr>
        <w:t>cenie oferty, o której mowa wyżej należy uwzględnić wszelkie koszty związane z kompletnym wykonaniem zamówienia.</w:t>
      </w:r>
    </w:p>
    <w:p w:rsidR="0007479E" w:rsidRPr="00416347" w:rsidRDefault="0007479E" w:rsidP="0007479E">
      <w:pPr>
        <w:pStyle w:val="Tekstpodstawowy"/>
        <w:numPr>
          <w:ilvl w:val="0"/>
          <w:numId w:val="2"/>
        </w:numPr>
        <w:tabs>
          <w:tab w:val="clear" w:pos="720"/>
          <w:tab w:val="clear" w:pos="3118"/>
          <w:tab w:val="num" w:pos="284"/>
        </w:tabs>
        <w:suppressAutoHyphens w:val="0"/>
        <w:autoSpaceDE w:val="0"/>
        <w:autoSpaceDN w:val="0"/>
        <w:adjustRightInd w:val="0"/>
        <w:ind w:left="284"/>
        <w:rPr>
          <w:sz w:val="22"/>
          <w:szCs w:val="22"/>
        </w:rPr>
      </w:pPr>
      <w:r w:rsidRPr="00416347">
        <w:rPr>
          <w:bCs/>
          <w:sz w:val="22"/>
          <w:szCs w:val="22"/>
        </w:rPr>
        <w:t>Wykonawca może podać tylko jedną cenę oferty.</w:t>
      </w:r>
    </w:p>
    <w:p w:rsidR="00D22EF1" w:rsidRPr="00416347" w:rsidRDefault="0007479E" w:rsidP="00D22EF1">
      <w:pPr>
        <w:pStyle w:val="Tekstpodstawowy"/>
        <w:widowControl w:val="0"/>
        <w:numPr>
          <w:ilvl w:val="0"/>
          <w:numId w:val="2"/>
        </w:numPr>
        <w:tabs>
          <w:tab w:val="clear" w:pos="720"/>
          <w:tab w:val="clear" w:pos="3118"/>
          <w:tab w:val="num" w:pos="284"/>
        </w:tabs>
        <w:autoSpaceDE w:val="0"/>
        <w:ind w:left="284" w:right="-142"/>
        <w:jc w:val="left"/>
        <w:rPr>
          <w:sz w:val="22"/>
          <w:szCs w:val="22"/>
        </w:rPr>
      </w:pPr>
      <w:r w:rsidRPr="00416347">
        <w:rPr>
          <w:sz w:val="22"/>
          <w:szCs w:val="22"/>
        </w:rPr>
        <w:t>Wszystkie ceny w dokumentach ofertowych należy podać z dokładnością do dwóch miejsc po przecinku.</w:t>
      </w:r>
    </w:p>
    <w:p w:rsidR="00DE3C0B" w:rsidRPr="00C7458C" w:rsidRDefault="00DE3C0B">
      <w:pPr>
        <w:pStyle w:val="Tekstpodstawowy"/>
        <w:widowControl w:val="0"/>
        <w:tabs>
          <w:tab w:val="clear" w:pos="3118"/>
          <w:tab w:val="left" w:pos="284"/>
        </w:tabs>
        <w:autoSpaceDE w:val="0"/>
        <w:rPr>
          <w:color w:val="FF0000"/>
          <w:sz w:val="22"/>
          <w:szCs w:val="22"/>
        </w:rPr>
      </w:pPr>
    </w:p>
    <w:tbl>
      <w:tblPr>
        <w:tblW w:w="9954" w:type="dxa"/>
        <w:tblInd w:w="-103" w:type="dxa"/>
        <w:tblLayout w:type="fixed"/>
        <w:tblCellMar>
          <w:left w:w="70" w:type="dxa"/>
          <w:right w:w="70" w:type="dxa"/>
        </w:tblCellMar>
        <w:tblLook w:val="0000"/>
      </w:tblPr>
      <w:tblGrid>
        <w:gridCol w:w="9954"/>
      </w:tblGrid>
      <w:tr w:rsidR="00DE3C0B" w:rsidRPr="00416347" w:rsidTr="000B2F98">
        <w:trPr>
          <w:trHeight w:val="650"/>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416347" w:rsidRDefault="008C599B"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416347">
              <w:rPr>
                <w:sz w:val="22"/>
                <w:szCs w:val="22"/>
                <w:lang w:eastAsia="pl-PL"/>
              </w:rPr>
              <w:t>XV</w:t>
            </w:r>
            <w:r w:rsidR="00DE3C0B" w:rsidRPr="00416347">
              <w:rPr>
                <w:sz w:val="22"/>
                <w:szCs w:val="22"/>
                <w:lang w:eastAsia="pl-PL"/>
              </w:rPr>
              <w:t>. INFORMACJE DOTYCZĄCE WALUT OBCYCH, W JAKICH MOGĄ BYĆ  PROWADZONE ROZLICZENIA MIĘDZY ZAMAWIAJĄCYM A WYKO</w:t>
            </w:r>
            <w:r w:rsidR="00DE3C0B" w:rsidRPr="00416347">
              <w:rPr>
                <w:sz w:val="22"/>
                <w:szCs w:val="22"/>
                <w:lang w:eastAsia="pl-PL"/>
              </w:rPr>
              <w:softHyphen/>
              <w:t>NAWCĄ</w:t>
            </w:r>
          </w:p>
        </w:tc>
      </w:tr>
    </w:tbl>
    <w:p w:rsidR="00DE3C0B" w:rsidRPr="00416347" w:rsidRDefault="00DE3C0B">
      <w:pPr>
        <w:pStyle w:val="pkt1"/>
        <w:shd w:val="clear" w:color="auto" w:fill="FFFFFF"/>
        <w:tabs>
          <w:tab w:val="clear" w:pos="708"/>
          <w:tab w:val="left" w:pos="0"/>
          <w:tab w:val="left" w:pos="142"/>
        </w:tabs>
        <w:spacing w:before="0" w:after="0"/>
        <w:ind w:left="0" w:firstLine="0"/>
        <w:rPr>
          <w:sz w:val="22"/>
          <w:szCs w:val="22"/>
        </w:rPr>
      </w:pPr>
      <w:r w:rsidRPr="00416347">
        <w:rPr>
          <w:sz w:val="22"/>
          <w:szCs w:val="22"/>
        </w:rPr>
        <w:t>Zamawiający nie dopuszcza podania ceny ofertowej i jej elementów w walutach obcych. Wszystkie rozliczenia między Zamawiającym, a Wykonawcą prowadzone będą w polskich jednostkach pieniężnych.</w:t>
      </w:r>
    </w:p>
    <w:p w:rsidR="00DE3C0B" w:rsidRPr="00416347" w:rsidRDefault="00DE3C0B">
      <w:pPr>
        <w:shd w:val="clear" w:color="auto" w:fill="FFFFFF"/>
        <w:tabs>
          <w:tab w:val="left" w:pos="0"/>
        </w:tabs>
        <w:rPr>
          <w:sz w:val="22"/>
          <w:szCs w:val="22"/>
        </w:rPr>
      </w:pPr>
    </w:p>
    <w:tbl>
      <w:tblPr>
        <w:tblW w:w="9954" w:type="dxa"/>
        <w:tblInd w:w="-103" w:type="dxa"/>
        <w:tblLayout w:type="fixed"/>
        <w:tblCellMar>
          <w:left w:w="70" w:type="dxa"/>
          <w:right w:w="70" w:type="dxa"/>
        </w:tblCellMar>
        <w:tblLook w:val="0000"/>
      </w:tblPr>
      <w:tblGrid>
        <w:gridCol w:w="9954"/>
      </w:tblGrid>
      <w:tr w:rsidR="00DE3C0B" w:rsidRPr="00416347" w:rsidTr="000B2F98">
        <w:trPr>
          <w:trHeight w:val="831"/>
        </w:trPr>
        <w:tc>
          <w:tcPr>
            <w:tcW w:w="9954" w:type="dxa"/>
            <w:tcBorders>
              <w:top w:val="double" w:sz="4" w:space="0" w:color="000000"/>
              <w:left w:val="double" w:sz="4" w:space="0" w:color="000000"/>
              <w:bottom w:val="double" w:sz="4" w:space="0" w:color="000000"/>
              <w:right w:val="double" w:sz="4" w:space="0" w:color="000000"/>
            </w:tcBorders>
            <w:shd w:val="clear" w:color="auto" w:fill="auto"/>
          </w:tcPr>
          <w:p w:rsidR="00DE3C0B" w:rsidRPr="00416347" w:rsidRDefault="008C599B" w:rsidP="00FD178D">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416347">
              <w:rPr>
                <w:sz w:val="22"/>
                <w:szCs w:val="22"/>
                <w:lang w:eastAsia="pl-PL"/>
              </w:rPr>
              <w:t>XV</w:t>
            </w:r>
            <w:r w:rsidR="00B20DD2" w:rsidRPr="00416347">
              <w:rPr>
                <w:sz w:val="22"/>
                <w:szCs w:val="22"/>
                <w:lang w:eastAsia="pl-PL"/>
              </w:rPr>
              <w:t>I</w:t>
            </w:r>
            <w:r w:rsidR="00DE3C0B" w:rsidRPr="00416347">
              <w:rPr>
                <w:sz w:val="22"/>
                <w:szCs w:val="22"/>
                <w:lang w:eastAsia="pl-PL"/>
              </w:rPr>
              <w:t>. OPIS KRYTERIÓW, KTÓRYMI ZAMAWIAJĄCY BĘDZIE SIĘ KIEROWAŁ PRZY  WYBORZE OFERTY, WRAZ Z PODANIEM ZNACZENIA TYCH KRYTERIÓW I SPOSOBU OCENY OFERT</w:t>
            </w:r>
          </w:p>
        </w:tc>
      </w:tr>
    </w:tbl>
    <w:p w:rsidR="00BD1416" w:rsidRPr="002F1033" w:rsidRDefault="00BD1416" w:rsidP="00D76082">
      <w:pPr>
        <w:numPr>
          <w:ilvl w:val="3"/>
          <w:numId w:val="36"/>
        </w:numPr>
        <w:tabs>
          <w:tab w:val="left" w:pos="0"/>
          <w:tab w:val="left" w:pos="284"/>
          <w:tab w:val="left" w:pos="540"/>
          <w:tab w:val="left" w:pos="1080"/>
          <w:tab w:val="left" w:pos="3118"/>
        </w:tabs>
        <w:ind w:left="284" w:hanging="284"/>
        <w:jc w:val="both"/>
        <w:rPr>
          <w:sz w:val="22"/>
          <w:szCs w:val="22"/>
        </w:rPr>
      </w:pPr>
      <w:r w:rsidRPr="002F1033">
        <w:rPr>
          <w:sz w:val="22"/>
          <w:szCs w:val="22"/>
        </w:rPr>
        <w:t xml:space="preserve">Zamawiający wybierze ofertę najkorzystniejszą na podstawie kryteriów wyboru ofert określonych </w:t>
      </w:r>
      <w:r w:rsidRPr="002F1033">
        <w:rPr>
          <w:sz w:val="22"/>
          <w:szCs w:val="22"/>
        </w:rPr>
        <w:br/>
        <w:t xml:space="preserve">w </w:t>
      </w:r>
      <w:r w:rsidR="00C01D63" w:rsidRPr="002F1033">
        <w:rPr>
          <w:sz w:val="22"/>
          <w:szCs w:val="22"/>
        </w:rPr>
        <w:t>S</w:t>
      </w:r>
      <w:r w:rsidRPr="002F1033">
        <w:rPr>
          <w:sz w:val="22"/>
          <w:szCs w:val="22"/>
        </w:rPr>
        <w:t xml:space="preserve">pecyfikacji </w:t>
      </w:r>
      <w:r w:rsidR="00C01D63" w:rsidRPr="002F1033">
        <w:rPr>
          <w:sz w:val="22"/>
          <w:szCs w:val="22"/>
        </w:rPr>
        <w:t>W</w:t>
      </w:r>
      <w:r w:rsidRPr="002F1033">
        <w:rPr>
          <w:sz w:val="22"/>
          <w:szCs w:val="22"/>
        </w:rPr>
        <w:t xml:space="preserve">arunków </w:t>
      </w:r>
      <w:r w:rsidR="00C01D63" w:rsidRPr="002F1033">
        <w:rPr>
          <w:sz w:val="22"/>
          <w:szCs w:val="22"/>
        </w:rPr>
        <w:t>Z</w:t>
      </w:r>
      <w:r w:rsidRPr="002F1033">
        <w:rPr>
          <w:sz w:val="22"/>
          <w:szCs w:val="22"/>
        </w:rPr>
        <w:t>amówienia.</w:t>
      </w:r>
    </w:p>
    <w:p w:rsidR="00BD1416" w:rsidRPr="002F1033" w:rsidRDefault="00BD1416" w:rsidP="00D76082">
      <w:pPr>
        <w:pStyle w:val="Akapitzlist"/>
        <w:numPr>
          <w:ilvl w:val="3"/>
          <w:numId w:val="36"/>
        </w:numPr>
        <w:tabs>
          <w:tab w:val="left" w:pos="0"/>
          <w:tab w:val="left" w:pos="360"/>
          <w:tab w:val="left" w:pos="540"/>
          <w:tab w:val="left" w:pos="1080"/>
          <w:tab w:val="left" w:pos="3118"/>
        </w:tabs>
        <w:ind w:left="284"/>
        <w:jc w:val="both"/>
        <w:rPr>
          <w:sz w:val="22"/>
          <w:szCs w:val="22"/>
        </w:rPr>
      </w:pPr>
      <w:r w:rsidRPr="002F1033">
        <w:rPr>
          <w:sz w:val="22"/>
          <w:szCs w:val="22"/>
        </w:rPr>
        <w:t xml:space="preserve">Przy wyborze ofert Zamawiający będzie się kierował następującymi kryteriami: </w:t>
      </w:r>
    </w:p>
    <w:p w:rsidR="00BD1416" w:rsidRPr="002F1033" w:rsidRDefault="00BD1416" w:rsidP="00BD1416">
      <w:pPr>
        <w:tabs>
          <w:tab w:val="left" w:pos="0"/>
          <w:tab w:val="left" w:pos="360"/>
          <w:tab w:val="left" w:pos="540"/>
          <w:tab w:val="left" w:pos="1080"/>
          <w:tab w:val="left" w:pos="3118"/>
        </w:tabs>
        <w:jc w:val="both"/>
        <w:rPr>
          <w:b/>
          <w:sz w:val="22"/>
          <w:szCs w:val="22"/>
        </w:rPr>
      </w:pPr>
    </w:p>
    <w:tbl>
      <w:tblPr>
        <w:tblW w:w="0" w:type="auto"/>
        <w:tblInd w:w="4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86"/>
        <w:gridCol w:w="4252"/>
        <w:gridCol w:w="1667"/>
      </w:tblGrid>
      <w:tr w:rsidR="00BD1416" w:rsidRPr="002F1033" w:rsidTr="00F87FEC">
        <w:tc>
          <w:tcPr>
            <w:tcW w:w="586" w:type="dxa"/>
          </w:tcPr>
          <w:p w:rsidR="00BD1416" w:rsidRPr="002F1033" w:rsidRDefault="00BD1416" w:rsidP="00F87FEC">
            <w:pPr>
              <w:tabs>
                <w:tab w:val="left" w:pos="0"/>
                <w:tab w:val="left" w:pos="3118"/>
              </w:tabs>
              <w:jc w:val="both"/>
              <w:rPr>
                <w:b/>
                <w:sz w:val="22"/>
                <w:szCs w:val="22"/>
              </w:rPr>
            </w:pPr>
            <w:r w:rsidRPr="002F1033">
              <w:rPr>
                <w:b/>
                <w:sz w:val="22"/>
                <w:szCs w:val="22"/>
              </w:rPr>
              <w:t>LP.</w:t>
            </w:r>
          </w:p>
        </w:tc>
        <w:tc>
          <w:tcPr>
            <w:tcW w:w="4252" w:type="dxa"/>
          </w:tcPr>
          <w:p w:rsidR="00BD1416" w:rsidRPr="002F1033" w:rsidRDefault="00BD1416" w:rsidP="00F87FEC">
            <w:pPr>
              <w:tabs>
                <w:tab w:val="left" w:pos="0"/>
                <w:tab w:val="left" w:pos="3118"/>
              </w:tabs>
              <w:jc w:val="center"/>
              <w:rPr>
                <w:b/>
                <w:sz w:val="22"/>
                <w:szCs w:val="22"/>
              </w:rPr>
            </w:pPr>
            <w:r w:rsidRPr="002F1033">
              <w:rPr>
                <w:b/>
                <w:sz w:val="22"/>
                <w:szCs w:val="22"/>
              </w:rPr>
              <w:t>KRYTERIUM</w:t>
            </w:r>
          </w:p>
        </w:tc>
        <w:tc>
          <w:tcPr>
            <w:tcW w:w="1667" w:type="dxa"/>
          </w:tcPr>
          <w:p w:rsidR="00BD1416" w:rsidRPr="002F1033" w:rsidRDefault="00BD1416" w:rsidP="00F87FEC">
            <w:pPr>
              <w:tabs>
                <w:tab w:val="left" w:pos="0"/>
                <w:tab w:val="left" w:pos="3118"/>
              </w:tabs>
              <w:jc w:val="center"/>
              <w:rPr>
                <w:b/>
                <w:sz w:val="22"/>
                <w:szCs w:val="22"/>
              </w:rPr>
            </w:pPr>
            <w:r w:rsidRPr="002F1033">
              <w:rPr>
                <w:b/>
                <w:sz w:val="22"/>
                <w:szCs w:val="22"/>
              </w:rPr>
              <w:t>RANGA</w:t>
            </w:r>
          </w:p>
        </w:tc>
      </w:tr>
      <w:tr w:rsidR="00BD1416" w:rsidRPr="002F1033" w:rsidTr="00F87FEC">
        <w:tc>
          <w:tcPr>
            <w:tcW w:w="586" w:type="dxa"/>
          </w:tcPr>
          <w:p w:rsidR="00BD1416" w:rsidRPr="002F1033" w:rsidRDefault="00BD1416" w:rsidP="00F87FEC">
            <w:pPr>
              <w:tabs>
                <w:tab w:val="left" w:pos="0"/>
                <w:tab w:val="left" w:pos="3118"/>
              </w:tabs>
              <w:jc w:val="center"/>
              <w:rPr>
                <w:sz w:val="22"/>
                <w:szCs w:val="22"/>
              </w:rPr>
            </w:pPr>
            <w:r w:rsidRPr="002F1033">
              <w:rPr>
                <w:sz w:val="22"/>
                <w:szCs w:val="22"/>
              </w:rPr>
              <w:t>1.</w:t>
            </w:r>
          </w:p>
        </w:tc>
        <w:tc>
          <w:tcPr>
            <w:tcW w:w="4252" w:type="dxa"/>
          </w:tcPr>
          <w:p w:rsidR="00BD1416" w:rsidRPr="002F1033" w:rsidRDefault="00BD1416" w:rsidP="00F87FEC">
            <w:pPr>
              <w:numPr>
                <w:ilvl w:val="12"/>
                <w:numId w:val="0"/>
              </w:numPr>
              <w:tabs>
                <w:tab w:val="left" w:pos="0"/>
                <w:tab w:val="left" w:pos="3118"/>
              </w:tabs>
              <w:rPr>
                <w:sz w:val="22"/>
                <w:szCs w:val="22"/>
              </w:rPr>
            </w:pPr>
            <w:r w:rsidRPr="002F1033">
              <w:rPr>
                <w:sz w:val="22"/>
                <w:szCs w:val="22"/>
              </w:rPr>
              <w:t xml:space="preserve">Cena brutto po rabacie za realizację całego zamówienia </w:t>
            </w:r>
          </w:p>
        </w:tc>
        <w:tc>
          <w:tcPr>
            <w:tcW w:w="1667" w:type="dxa"/>
          </w:tcPr>
          <w:p w:rsidR="00BD1416" w:rsidRPr="002F1033" w:rsidRDefault="00BD1416" w:rsidP="00F87FEC">
            <w:pPr>
              <w:numPr>
                <w:ilvl w:val="12"/>
                <w:numId w:val="0"/>
              </w:numPr>
              <w:tabs>
                <w:tab w:val="left" w:pos="0"/>
                <w:tab w:val="left" w:pos="3118"/>
              </w:tabs>
              <w:jc w:val="center"/>
              <w:rPr>
                <w:sz w:val="22"/>
                <w:szCs w:val="22"/>
              </w:rPr>
            </w:pPr>
            <w:r w:rsidRPr="002F1033">
              <w:rPr>
                <w:sz w:val="22"/>
                <w:szCs w:val="22"/>
              </w:rPr>
              <w:t xml:space="preserve"> 60%</w:t>
            </w:r>
          </w:p>
        </w:tc>
      </w:tr>
      <w:tr w:rsidR="00BD1416" w:rsidRPr="002F1033" w:rsidTr="00F87FEC">
        <w:tc>
          <w:tcPr>
            <w:tcW w:w="586" w:type="dxa"/>
          </w:tcPr>
          <w:p w:rsidR="00BD1416" w:rsidRPr="002F1033" w:rsidRDefault="00BD1416" w:rsidP="00F87FEC">
            <w:pPr>
              <w:tabs>
                <w:tab w:val="left" w:pos="0"/>
                <w:tab w:val="left" w:pos="3118"/>
              </w:tabs>
              <w:jc w:val="center"/>
              <w:rPr>
                <w:sz w:val="22"/>
                <w:szCs w:val="22"/>
              </w:rPr>
            </w:pPr>
            <w:r w:rsidRPr="002F1033">
              <w:rPr>
                <w:sz w:val="22"/>
                <w:szCs w:val="22"/>
              </w:rPr>
              <w:t>2.</w:t>
            </w:r>
          </w:p>
        </w:tc>
        <w:tc>
          <w:tcPr>
            <w:tcW w:w="4252" w:type="dxa"/>
          </w:tcPr>
          <w:p w:rsidR="00BD1416" w:rsidRPr="002F1033" w:rsidRDefault="00BD1416" w:rsidP="00F87FEC">
            <w:pPr>
              <w:tabs>
                <w:tab w:val="left" w:pos="0"/>
                <w:tab w:val="left" w:pos="3118"/>
              </w:tabs>
              <w:rPr>
                <w:sz w:val="22"/>
                <w:szCs w:val="22"/>
              </w:rPr>
            </w:pPr>
            <w:r w:rsidRPr="002F1033">
              <w:rPr>
                <w:sz w:val="22"/>
                <w:szCs w:val="22"/>
              </w:rPr>
              <w:t>Oferowany rabat wyrażony w procentach (%)</w:t>
            </w:r>
          </w:p>
        </w:tc>
        <w:tc>
          <w:tcPr>
            <w:tcW w:w="1667" w:type="dxa"/>
          </w:tcPr>
          <w:p w:rsidR="00BD1416" w:rsidRPr="002F1033" w:rsidRDefault="00BD1416" w:rsidP="00BD1416">
            <w:pPr>
              <w:tabs>
                <w:tab w:val="left" w:pos="0"/>
                <w:tab w:val="left" w:pos="3118"/>
              </w:tabs>
              <w:jc w:val="center"/>
              <w:rPr>
                <w:sz w:val="22"/>
                <w:szCs w:val="22"/>
              </w:rPr>
            </w:pPr>
            <w:r w:rsidRPr="002F1033">
              <w:rPr>
                <w:sz w:val="22"/>
                <w:szCs w:val="22"/>
              </w:rPr>
              <w:t xml:space="preserve">  40%</w:t>
            </w:r>
          </w:p>
        </w:tc>
      </w:tr>
    </w:tbl>
    <w:p w:rsidR="00BD1416" w:rsidRPr="002F1033" w:rsidRDefault="00BD1416" w:rsidP="00BD1416">
      <w:pPr>
        <w:tabs>
          <w:tab w:val="left" w:pos="0"/>
          <w:tab w:val="num" w:pos="567"/>
        </w:tabs>
        <w:jc w:val="both"/>
        <w:rPr>
          <w:b/>
          <w:sz w:val="22"/>
          <w:szCs w:val="22"/>
        </w:rPr>
      </w:pPr>
    </w:p>
    <w:p w:rsidR="00BD1416" w:rsidRPr="002F1033" w:rsidRDefault="00BD1416" w:rsidP="00BD1416">
      <w:pPr>
        <w:tabs>
          <w:tab w:val="left" w:pos="0"/>
          <w:tab w:val="left" w:pos="3118"/>
        </w:tabs>
        <w:jc w:val="both"/>
        <w:rPr>
          <w:b/>
          <w:sz w:val="22"/>
          <w:szCs w:val="22"/>
          <w:u w:val="single"/>
        </w:rPr>
      </w:pPr>
      <w:r w:rsidRPr="002F1033">
        <w:rPr>
          <w:b/>
          <w:sz w:val="22"/>
          <w:szCs w:val="22"/>
          <w:u w:val="single"/>
        </w:rPr>
        <w:t>Sposób obliczania wartości punktowej poszczególnych kryteriów:</w:t>
      </w:r>
    </w:p>
    <w:p w:rsidR="00BD1416" w:rsidRPr="002F1033" w:rsidRDefault="00BD1416" w:rsidP="00BD1416">
      <w:pPr>
        <w:tabs>
          <w:tab w:val="left" w:pos="0"/>
          <w:tab w:val="left" w:pos="3118"/>
        </w:tabs>
        <w:jc w:val="both"/>
        <w:rPr>
          <w:b/>
          <w:sz w:val="22"/>
          <w:szCs w:val="22"/>
        </w:rPr>
      </w:pPr>
    </w:p>
    <w:p w:rsidR="00BD1416" w:rsidRPr="002F1033" w:rsidRDefault="002F1033" w:rsidP="00D76082">
      <w:pPr>
        <w:numPr>
          <w:ilvl w:val="4"/>
          <w:numId w:val="32"/>
        </w:numPr>
        <w:tabs>
          <w:tab w:val="clear" w:pos="3600"/>
          <w:tab w:val="left" w:pos="0"/>
        </w:tabs>
        <w:suppressAutoHyphens w:val="0"/>
        <w:ind w:left="0" w:hanging="284"/>
        <w:jc w:val="both"/>
        <w:rPr>
          <w:sz w:val="22"/>
          <w:szCs w:val="22"/>
        </w:rPr>
      </w:pPr>
      <w:r w:rsidRPr="002F1033">
        <w:rPr>
          <w:kern w:val="0"/>
          <w:sz w:val="22"/>
          <w:szCs w:val="22"/>
          <w:lang w:eastAsia="pl-PL"/>
        </w:rPr>
        <w:t xml:space="preserve">Kryterium „Cena” rozpatrywane będzie na podstawie oferowanej ceny (z VAT) za wykonanie całości zamówienia, podanej przez Wykonawcę w Ofercie, </w:t>
      </w:r>
      <w:r w:rsidRPr="002F1033">
        <w:t>stosownie do poniższego wzoru:</w:t>
      </w:r>
    </w:p>
    <w:p w:rsidR="00BD1416" w:rsidRPr="002F1033" w:rsidRDefault="00BD1416" w:rsidP="00BD1416">
      <w:pPr>
        <w:tabs>
          <w:tab w:val="left" w:pos="0"/>
          <w:tab w:val="left" w:pos="1701"/>
        </w:tabs>
        <w:jc w:val="both"/>
        <w:rPr>
          <w:b/>
          <w:sz w:val="22"/>
          <w:szCs w:val="22"/>
        </w:rPr>
      </w:pPr>
      <w:r w:rsidRPr="002F1033">
        <w:rPr>
          <w:sz w:val="22"/>
          <w:szCs w:val="22"/>
        </w:rPr>
        <w:t xml:space="preserve">                                                        </w:t>
      </w:r>
      <w:r w:rsidRPr="002F1033">
        <w:rPr>
          <w:sz w:val="22"/>
          <w:szCs w:val="22"/>
        </w:rPr>
        <w:tab/>
      </w:r>
      <w:r w:rsidRPr="002F1033">
        <w:rPr>
          <w:sz w:val="22"/>
          <w:szCs w:val="22"/>
        </w:rPr>
        <w:tab/>
      </w:r>
      <w:r w:rsidRPr="002F1033">
        <w:rPr>
          <w:sz w:val="22"/>
          <w:szCs w:val="22"/>
        </w:rPr>
        <w:tab/>
        <w:t xml:space="preserve">  </w:t>
      </w:r>
      <w:r w:rsidRPr="002F1033">
        <w:rPr>
          <w:b/>
          <w:sz w:val="22"/>
          <w:szCs w:val="22"/>
        </w:rPr>
        <w:t xml:space="preserve"> C min.</w:t>
      </w:r>
    </w:p>
    <w:p w:rsidR="00BD1416" w:rsidRPr="002F1033" w:rsidRDefault="00BD1416" w:rsidP="00BD1416">
      <w:pPr>
        <w:tabs>
          <w:tab w:val="left" w:pos="0"/>
          <w:tab w:val="left" w:pos="1701"/>
        </w:tabs>
        <w:jc w:val="both"/>
        <w:rPr>
          <w:b/>
          <w:sz w:val="22"/>
          <w:szCs w:val="22"/>
        </w:rPr>
      </w:pPr>
      <w:r w:rsidRPr="002F1033">
        <w:rPr>
          <w:b/>
          <w:sz w:val="22"/>
          <w:szCs w:val="22"/>
        </w:rPr>
        <w:t xml:space="preserve">        </w:t>
      </w:r>
      <w:r w:rsidRPr="002F1033">
        <w:rPr>
          <w:b/>
          <w:sz w:val="22"/>
          <w:szCs w:val="22"/>
        </w:rPr>
        <w:tab/>
        <w:t>Wartość punktowa ceny = R x     ----------------</w:t>
      </w:r>
    </w:p>
    <w:p w:rsidR="00BD1416" w:rsidRPr="002F1033" w:rsidRDefault="00BD1416" w:rsidP="00BD1416">
      <w:pPr>
        <w:tabs>
          <w:tab w:val="left" w:pos="0"/>
          <w:tab w:val="left" w:pos="1701"/>
        </w:tabs>
        <w:jc w:val="both"/>
        <w:rPr>
          <w:b/>
          <w:sz w:val="22"/>
          <w:szCs w:val="22"/>
        </w:rPr>
      </w:pPr>
      <w:r w:rsidRPr="002F1033">
        <w:rPr>
          <w:b/>
          <w:sz w:val="22"/>
          <w:szCs w:val="22"/>
        </w:rPr>
        <w:t xml:space="preserve">                                                      </w:t>
      </w:r>
      <w:r w:rsidRPr="002F1033">
        <w:rPr>
          <w:b/>
          <w:sz w:val="22"/>
          <w:szCs w:val="22"/>
        </w:rPr>
        <w:tab/>
      </w:r>
      <w:r w:rsidRPr="002F1033">
        <w:rPr>
          <w:b/>
          <w:sz w:val="22"/>
          <w:szCs w:val="22"/>
        </w:rPr>
        <w:tab/>
      </w:r>
      <w:r w:rsidRPr="002F1033">
        <w:rPr>
          <w:b/>
          <w:sz w:val="22"/>
          <w:szCs w:val="22"/>
        </w:rPr>
        <w:tab/>
        <w:t xml:space="preserve">   C ofer.</w:t>
      </w:r>
    </w:p>
    <w:p w:rsidR="00BD1416" w:rsidRPr="002F1033" w:rsidRDefault="00BD1416" w:rsidP="00BD1416">
      <w:pPr>
        <w:tabs>
          <w:tab w:val="left" w:pos="0"/>
          <w:tab w:val="left" w:pos="1276"/>
        </w:tabs>
        <w:jc w:val="both"/>
        <w:rPr>
          <w:sz w:val="22"/>
          <w:szCs w:val="22"/>
        </w:rPr>
      </w:pPr>
      <w:r w:rsidRPr="002F1033">
        <w:rPr>
          <w:sz w:val="22"/>
          <w:szCs w:val="22"/>
        </w:rPr>
        <w:t xml:space="preserve">          R  </w:t>
      </w:r>
      <w:r w:rsidRPr="002F1033">
        <w:rPr>
          <w:sz w:val="22"/>
          <w:szCs w:val="22"/>
        </w:rPr>
        <w:tab/>
      </w:r>
      <w:r w:rsidR="00E7525A">
        <w:rPr>
          <w:sz w:val="22"/>
          <w:szCs w:val="22"/>
        </w:rPr>
        <w:t xml:space="preserve"> </w:t>
      </w:r>
      <w:r w:rsidRPr="002F1033">
        <w:rPr>
          <w:sz w:val="22"/>
          <w:szCs w:val="22"/>
        </w:rPr>
        <w:t xml:space="preserve"> – ranga</w:t>
      </w:r>
    </w:p>
    <w:p w:rsidR="00BD1416" w:rsidRPr="002F1033" w:rsidRDefault="00BD1416" w:rsidP="00BD1416">
      <w:pPr>
        <w:tabs>
          <w:tab w:val="left" w:pos="0"/>
          <w:tab w:val="left" w:pos="1276"/>
          <w:tab w:val="left" w:pos="3118"/>
        </w:tabs>
        <w:jc w:val="both"/>
        <w:rPr>
          <w:sz w:val="22"/>
          <w:szCs w:val="22"/>
        </w:rPr>
      </w:pPr>
      <w:r w:rsidRPr="002F1033">
        <w:rPr>
          <w:sz w:val="22"/>
          <w:szCs w:val="22"/>
        </w:rPr>
        <w:t xml:space="preserve">          C min. </w:t>
      </w:r>
      <w:r w:rsidR="00E7525A">
        <w:rPr>
          <w:sz w:val="22"/>
          <w:szCs w:val="22"/>
        </w:rPr>
        <w:t xml:space="preserve"> </w:t>
      </w:r>
      <w:r w:rsidRPr="002F1033">
        <w:rPr>
          <w:sz w:val="22"/>
          <w:szCs w:val="22"/>
        </w:rPr>
        <w:tab/>
        <w:t xml:space="preserve"> – cena minimalna po rabacie zaoferowana w p</w:t>
      </w:r>
      <w:r w:rsidR="00B8662A" w:rsidRPr="002F1033">
        <w:rPr>
          <w:sz w:val="22"/>
          <w:szCs w:val="22"/>
        </w:rPr>
        <w:t>ostępowaniu</w:t>
      </w:r>
    </w:p>
    <w:p w:rsidR="00BD1416" w:rsidRPr="002F1033" w:rsidRDefault="00BD1416" w:rsidP="00BD1416">
      <w:pPr>
        <w:tabs>
          <w:tab w:val="left" w:pos="0"/>
          <w:tab w:val="left" w:pos="1276"/>
          <w:tab w:val="left" w:pos="3118"/>
        </w:tabs>
        <w:jc w:val="both"/>
        <w:rPr>
          <w:sz w:val="22"/>
          <w:szCs w:val="22"/>
        </w:rPr>
      </w:pPr>
      <w:r w:rsidRPr="002F1033">
        <w:rPr>
          <w:sz w:val="22"/>
          <w:szCs w:val="22"/>
        </w:rPr>
        <w:t xml:space="preserve">          C ofer.   – cena oferowana po rabacie zaoferowana w ocenianej ofercie</w:t>
      </w:r>
    </w:p>
    <w:p w:rsidR="00BD1416" w:rsidRPr="002F1033" w:rsidRDefault="00BD1416" w:rsidP="00BD1416">
      <w:pPr>
        <w:tabs>
          <w:tab w:val="left" w:pos="0"/>
          <w:tab w:val="left" w:pos="1276"/>
          <w:tab w:val="left" w:pos="3118"/>
        </w:tabs>
        <w:jc w:val="both"/>
        <w:rPr>
          <w:sz w:val="22"/>
          <w:szCs w:val="22"/>
        </w:rPr>
      </w:pPr>
    </w:p>
    <w:p w:rsidR="00BD1416" w:rsidRPr="00C7458C" w:rsidRDefault="00BD1416" w:rsidP="00BD1416">
      <w:pPr>
        <w:tabs>
          <w:tab w:val="left" w:pos="0"/>
          <w:tab w:val="left" w:pos="1276"/>
          <w:tab w:val="left" w:pos="3118"/>
        </w:tabs>
        <w:jc w:val="both"/>
        <w:rPr>
          <w:b/>
          <w:color w:val="FF0000"/>
          <w:sz w:val="22"/>
          <w:szCs w:val="22"/>
        </w:rPr>
      </w:pPr>
      <w:r w:rsidRPr="002F1033">
        <w:rPr>
          <w:sz w:val="22"/>
          <w:szCs w:val="22"/>
        </w:rPr>
        <w:t>Cenę oferty należy określić w oparciu o cenę jednostkową paliwa brutto na dzień</w:t>
      </w:r>
      <w:r w:rsidRPr="009F377B">
        <w:rPr>
          <w:sz w:val="22"/>
          <w:szCs w:val="22"/>
        </w:rPr>
        <w:t xml:space="preserve">: </w:t>
      </w:r>
      <w:r w:rsidR="002F1033" w:rsidRPr="009F377B">
        <w:rPr>
          <w:b/>
          <w:sz w:val="22"/>
          <w:szCs w:val="22"/>
        </w:rPr>
        <w:t>17.11.2023</w:t>
      </w:r>
      <w:r w:rsidR="00B8662A" w:rsidRPr="009F377B">
        <w:rPr>
          <w:b/>
          <w:sz w:val="22"/>
          <w:szCs w:val="22"/>
        </w:rPr>
        <w:t xml:space="preserve"> </w:t>
      </w:r>
      <w:r w:rsidRPr="009F377B">
        <w:rPr>
          <w:b/>
          <w:sz w:val="22"/>
          <w:szCs w:val="22"/>
        </w:rPr>
        <w:t>r</w:t>
      </w:r>
      <w:r w:rsidR="00B8662A" w:rsidRPr="009F377B">
        <w:rPr>
          <w:b/>
          <w:sz w:val="22"/>
          <w:szCs w:val="22"/>
        </w:rPr>
        <w:t>.</w:t>
      </w:r>
    </w:p>
    <w:p w:rsidR="00BD1416" w:rsidRPr="00C7458C" w:rsidRDefault="00BD1416" w:rsidP="00BD1416">
      <w:pPr>
        <w:tabs>
          <w:tab w:val="left" w:pos="0"/>
          <w:tab w:val="left" w:pos="1276"/>
          <w:tab w:val="left" w:pos="3118"/>
        </w:tabs>
        <w:jc w:val="both"/>
        <w:rPr>
          <w:color w:val="FF0000"/>
          <w:sz w:val="22"/>
          <w:szCs w:val="22"/>
        </w:rPr>
      </w:pPr>
    </w:p>
    <w:p w:rsidR="00BD1416" w:rsidRPr="002F1033" w:rsidRDefault="00BD1416" w:rsidP="00D76082">
      <w:pPr>
        <w:numPr>
          <w:ilvl w:val="4"/>
          <w:numId w:val="32"/>
        </w:numPr>
        <w:tabs>
          <w:tab w:val="clear" w:pos="3600"/>
          <w:tab w:val="num" w:pos="0"/>
        </w:tabs>
        <w:ind w:left="0" w:hanging="284"/>
        <w:jc w:val="both"/>
        <w:rPr>
          <w:sz w:val="22"/>
          <w:szCs w:val="22"/>
        </w:rPr>
      </w:pPr>
      <w:r w:rsidRPr="002F1033">
        <w:rPr>
          <w:sz w:val="22"/>
          <w:szCs w:val="22"/>
        </w:rPr>
        <w:t xml:space="preserve">Kryterium „oferowany rabat wyrażony w procentach (%)” rozpatrywane będzie na podstawie rabatu podanego przez Wykonawcę w formularzu Oferty. </w:t>
      </w:r>
    </w:p>
    <w:p w:rsidR="00BD1416" w:rsidRPr="002F1033" w:rsidRDefault="00BD1416" w:rsidP="00BD1416">
      <w:pPr>
        <w:ind w:left="284"/>
        <w:jc w:val="both"/>
        <w:rPr>
          <w:sz w:val="22"/>
          <w:szCs w:val="22"/>
        </w:rPr>
      </w:pPr>
    </w:p>
    <w:p w:rsidR="00BD1416" w:rsidRPr="002F1033" w:rsidRDefault="00BD1416" w:rsidP="00BD1416">
      <w:pPr>
        <w:tabs>
          <w:tab w:val="left" w:pos="0"/>
          <w:tab w:val="left" w:pos="284"/>
          <w:tab w:val="left" w:pos="5937"/>
        </w:tabs>
        <w:rPr>
          <w:sz w:val="22"/>
          <w:szCs w:val="22"/>
          <w:u w:val="single"/>
        </w:rPr>
      </w:pPr>
      <w:r w:rsidRPr="002F1033">
        <w:rPr>
          <w:sz w:val="22"/>
          <w:szCs w:val="22"/>
        </w:rPr>
        <w:tab/>
        <w:t xml:space="preserve">     </w:t>
      </w:r>
      <w:r w:rsidRPr="002F1033">
        <w:rPr>
          <w:sz w:val="22"/>
          <w:szCs w:val="22"/>
          <w:u w:val="single"/>
        </w:rPr>
        <w:t>Kryterium „oferowany rabat wyrażony w procentach (%) ” oceniane będzie wg wzoru:</w:t>
      </w:r>
    </w:p>
    <w:p w:rsidR="00BD1416" w:rsidRPr="002F1033" w:rsidRDefault="00BD1416" w:rsidP="00BD1416">
      <w:pPr>
        <w:tabs>
          <w:tab w:val="left" w:pos="0"/>
          <w:tab w:val="left" w:pos="1418"/>
        </w:tabs>
        <w:jc w:val="both"/>
        <w:rPr>
          <w:b/>
          <w:sz w:val="22"/>
          <w:szCs w:val="22"/>
        </w:rPr>
      </w:pPr>
      <w:r w:rsidRPr="002F1033">
        <w:rPr>
          <w:sz w:val="22"/>
          <w:szCs w:val="22"/>
        </w:rPr>
        <w:tab/>
      </w:r>
      <w:r w:rsidRPr="002F1033">
        <w:rPr>
          <w:sz w:val="22"/>
          <w:szCs w:val="22"/>
        </w:rPr>
        <w:tab/>
      </w:r>
      <w:r w:rsidRPr="002F1033">
        <w:rPr>
          <w:sz w:val="22"/>
          <w:szCs w:val="22"/>
        </w:rPr>
        <w:tab/>
      </w:r>
      <w:r w:rsidRPr="002F1033">
        <w:rPr>
          <w:sz w:val="22"/>
          <w:szCs w:val="22"/>
        </w:rPr>
        <w:tab/>
      </w:r>
      <w:r w:rsidRPr="002F1033">
        <w:rPr>
          <w:b/>
          <w:sz w:val="22"/>
          <w:szCs w:val="22"/>
        </w:rPr>
        <w:t xml:space="preserve"> </w:t>
      </w:r>
      <w:r w:rsidRPr="002F1033">
        <w:rPr>
          <w:b/>
          <w:sz w:val="22"/>
          <w:szCs w:val="22"/>
        </w:rPr>
        <w:tab/>
      </w:r>
      <w:r w:rsidRPr="002F1033">
        <w:rPr>
          <w:b/>
          <w:sz w:val="22"/>
          <w:szCs w:val="22"/>
        </w:rPr>
        <w:tab/>
        <w:t xml:space="preserve"> </w:t>
      </w:r>
    </w:p>
    <w:p w:rsidR="00BD1416" w:rsidRPr="002F1033" w:rsidRDefault="00BD1416" w:rsidP="00BD1416">
      <w:pPr>
        <w:tabs>
          <w:tab w:val="left" w:pos="0"/>
          <w:tab w:val="left" w:pos="1418"/>
        </w:tabs>
        <w:jc w:val="both"/>
        <w:rPr>
          <w:b/>
          <w:sz w:val="22"/>
          <w:szCs w:val="22"/>
        </w:rPr>
      </w:pPr>
      <w:r w:rsidRPr="002F1033">
        <w:rPr>
          <w:b/>
          <w:sz w:val="22"/>
          <w:szCs w:val="22"/>
        </w:rPr>
        <w:t xml:space="preserve"> </w:t>
      </w:r>
      <w:r w:rsidRPr="002F1033">
        <w:rPr>
          <w:b/>
          <w:sz w:val="22"/>
          <w:szCs w:val="22"/>
        </w:rPr>
        <w:tab/>
      </w:r>
      <w:r w:rsidRPr="002F1033">
        <w:rPr>
          <w:b/>
          <w:sz w:val="22"/>
          <w:szCs w:val="22"/>
        </w:rPr>
        <w:tab/>
      </w:r>
      <w:r w:rsidRPr="002F1033">
        <w:rPr>
          <w:b/>
          <w:sz w:val="22"/>
          <w:szCs w:val="22"/>
        </w:rPr>
        <w:tab/>
      </w:r>
      <w:r w:rsidRPr="002F1033">
        <w:rPr>
          <w:b/>
          <w:sz w:val="22"/>
          <w:szCs w:val="22"/>
        </w:rPr>
        <w:tab/>
      </w:r>
      <w:r w:rsidRPr="002F1033">
        <w:rPr>
          <w:b/>
          <w:sz w:val="22"/>
          <w:szCs w:val="22"/>
        </w:rPr>
        <w:tab/>
        <w:t xml:space="preserve">        R w oc. of</w:t>
      </w:r>
    </w:p>
    <w:p w:rsidR="00BD1416" w:rsidRPr="002F1033" w:rsidRDefault="00BD1416" w:rsidP="00BD1416">
      <w:pPr>
        <w:tabs>
          <w:tab w:val="left" w:pos="0"/>
          <w:tab w:val="left" w:pos="1418"/>
        </w:tabs>
        <w:jc w:val="both"/>
        <w:rPr>
          <w:b/>
          <w:sz w:val="22"/>
          <w:szCs w:val="22"/>
        </w:rPr>
      </w:pPr>
      <w:r w:rsidRPr="002F1033">
        <w:rPr>
          <w:b/>
          <w:sz w:val="22"/>
          <w:szCs w:val="22"/>
        </w:rPr>
        <w:t xml:space="preserve">  Wartość punktowa" oferowany rabat "</w:t>
      </w:r>
      <w:r w:rsidRPr="002F1033">
        <w:rPr>
          <w:sz w:val="22"/>
          <w:szCs w:val="22"/>
        </w:rPr>
        <w:t xml:space="preserve"> </w:t>
      </w:r>
      <w:r w:rsidRPr="002F1033">
        <w:rPr>
          <w:b/>
          <w:sz w:val="22"/>
          <w:szCs w:val="22"/>
        </w:rPr>
        <w:t>= R x     ----------------------</w:t>
      </w:r>
    </w:p>
    <w:p w:rsidR="00BD1416" w:rsidRPr="002F1033" w:rsidRDefault="00BD1416" w:rsidP="00BD1416">
      <w:pPr>
        <w:tabs>
          <w:tab w:val="left" w:pos="0"/>
          <w:tab w:val="left" w:pos="1418"/>
        </w:tabs>
        <w:jc w:val="both"/>
        <w:rPr>
          <w:b/>
          <w:sz w:val="22"/>
          <w:szCs w:val="22"/>
        </w:rPr>
      </w:pPr>
      <w:r w:rsidRPr="002F1033">
        <w:rPr>
          <w:b/>
          <w:sz w:val="22"/>
          <w:szCs w:val="22"/>
        </w:rPr>
        <w:t xml:space="preserve">    </w:t>
      </w:r>
      <w:r w:rsidRPr="002F1033">
        <w:rPr>
          <w:b/>
          <w:sz w:val="22"/>
          <w:szCs w:val="22"/>
        </w:rPr>
        <w:tab/>
      </w:r>
      <w:r w:rsidRPr="002F1033">
        <w:rPr>
          <w:b/>
          <w:sz w:val="22"/>
          <w:szCs w:val="22"/>
        </w:rPr>
        <w:tab/>
      </w:r>
      <w:r w:rsidRPr="002F1033">
        <w:rPr>
          <w:b/>
          <w:sz w:val="22"/>
          <w:szCs w:val="22"/>
        </w:rPr>
        <w:tab/>
      </w:r>
      <w:r w:rsidRPr="002F1033">
        <w:rPr>
          <w:b/>
          <w:sz w:val="22"/>
          <w:szCs w:val="22"/>
        </w:rPr>
        <w:tab/>
        <w:t xml:space="preserve">  </w:t>
      </w:r>
      <w:r w:rsidRPr="002F1033">
        <w:rPr>
          <w:b/>
          <w:sz w:val="22"/>
          <w:szCs w:val="22"/>
        </w:rPr>
        <w:tab/>
      </w:r>
      <w:r w:rsidRPr="002F1033">
        <w:rPr>
          <w:sz w:val="22"/>
          <w:szCs w:val="22"/>
        </w:rPr>
        <w:t xml:space="preserve">       </w:t>
      </w:r>
      <w:r w:rsidRPr="002F1033">
        <w:rPr>
          <w:b/>
          <w:sz w:val="22"/>
          <w:szCs w:val="22"/>
        </w:rPr>
        <w:t>NR zaprop. w prz.</w:t>
      </w:r>
    </w:p>
    <w:p w:rsidR="00BD1416" w:rsidRPr="002F1033" w:rsidRDefault="00BD1416" w:rsidP="00BD1416">
      <w:pPr>
        <w:tabs>
          <w:tab w:val="left" w:pos="0"/>
          <w:tab w:val="left" w:pos="1418"/>
        </w:tabs>
        <w:jc w:val="both"/>
        <w:rPr>
          <w:sz w:val="22"/>
          <w:szCs w:val="22"/>
        </w:rPr>
      </w:pPr>
    </w:p>
    <w:p w:rsidR="00BD1416" w:rsidRPr="002F1033" w:rsidRDefault="00BD1416" w:rsidP="00BD1416">
      <w:pPr>
        <w:tabs>
          <w:tab w:val="left" w:pos="0"/>
          <w:tab w:val="left" w:pos="1418"/>
        </w:tabs>
        <w:jc w:val="both"/>
        <w:rPr>
          <w:sz w:val="22"/>
          <w:szCs w:val="22"/>
        </w:rPr>
      </w:pPr>
      <w:r w:rsidRPr="002F1033">
        <w:rPr>
          <w:sz w:val="22"/>
          <w:szCs w:val="22"/>
        </w:rPr>
        <w:t xml:space="preserve">     R - ranga</w:t>
      </w:r>
    </w:p>
    <w:p w:rsidR="00BD1416" w:rsidRPr="002F1033" w:rsidRDefault="00BD1416" w:rsidP="00BD1416">
      <w:pPr>
        <w:tabs>
          <w:tab w:val="left" w:pos="0"/>
          <w:tab w:val="left" w:pos="993"/>
        </w:tabs>
        <w:jc w:val="both"/>
        <w:rPr>
          <w:sz w:val="22"/>
          <w:szCs w:val="22"/>
        </w:rPr>
      </w:pPr>
      <w:r w:rsidRPr="002F1033">
        <w:rPr>
          <w:sz w:val="22"/>
          <w:szCs w:val="22"/>
        </w:rPr>
        <w:t xml:space="preserve">     R w oc. of.     </w:t>
      </w:r>
      <w:r w:rsidRPr="002F1033">
        <w:rPr>
          <w:sz w:val="22"/>
          <w:szCs w:val="22"/>
        </w:rPr>
        <w:tab/>
        <w:t xml:space="preserve"> –  Rabat zaproponowany w ocenianej ofercie </w:t>
      </w:r>
    </w:p>
    <w:p w:rsidR="00BD1416" w:rsidRPr="002F1033" w:rsidRDefault="00BD1416" w:rsidP="00BD1416">
      <w:pPr>
        <w:tabs>
          <w:tab w:val="left" w:pos="0"/>
          <w:tab w:val="left" w:pos="3118"/>
        </w:tabs>
        <w:jc w:val="both"/>
        <w:rPr>
          <w:sz w:val="22"/>
          <w:szCs w:val="22"/>
        </w:rPr>
      </w:pPr>
      <w:r w:rsidRPr="002F1033">
        <w:rPr>
          <w:sz w:val="22"/>
          <w:szCs w:val="22"/>
        </w:rPr>
        <w:t xml:space="preserve">     NR zaprop. w prz.       –  Najwyższy rabat zaproponowany w p</w:t>
      </w:r>
      <w:r w:rsidR="003D3CEB" w:rsidRPr="002F1033">
        <w:rPr>
          <w:sz w:val="22"/>
          <w:szCs w:val="22"/>
        </w:rPr>
        <w:t>ostępowaniu</w:t>
      </w:r>
    </w:p>
    <w:p w:rsidR="00BD1416" w:rsidRPr="002F1033" w:rsidRDefault="00BD1416" w:rsidP="00BD1416">
      <w:pPr>
        <w:pStyle w:val="Tekstpodstawowywcity31"/>
        <w:ind w:left="180"/>
        <w:rPr>
          <w:sz w:val="22"/>
          <w:szCs w:val="22"/>
          <w:u w:val="single"/>
        </w:rPr>
      </w:pPr>
    </w:p>
    <w:p w:rsidR="00BD1416" w:rsidRPr="002F1033" w:rsidRDefault="00BD1416" w:rsidP="00BD1416">
      <w:pPr>
        <w:pStyle w:val="Tekstpodstawowywcity31"/>
        <w:ind w:left="180"/>
        <w:rPr>
          <w:sz w:val="22"/>
          <w:szCs w:val="22"/>
          <w:u w:val="single"/>
        </w:rPr>
      </w:pPr>
      <w:r w:rsidRPr="002F1033">
        <w:rPr>
          <w:sz w:val="22"/>
          <w:szCs w:val="22"/>
          <w:u w:val="single"/>
        </w:rPr>
        <w:t>Oferowany stały rabat dotyczy każdego rodzaju paliwa, zostanie wprowadzony do umowy i przez cały okres realizacji umowy nie będzie podlegał zmianom.</w:t>
      </w:r>
    </w:p>
    <w:p w:rsidR="00BD1416" w:rsidRPr="002F1033" w:rsidRDefault="00BD1416" w:rsidP="00BD1416">
      <w:pPr>
        <w:tabs>
          <w:tab w:val="left" w:pos="0"/>
          <w:tab w:val="left" w:pos="1276"/>
          <w:tab w:val="left" w:pos="3118"/>
        </w:tabs>
        <w:jc w:val="both"/>
        <w:rPr>
          <w:sz w:val="22"/>
          <w:szCs w:val="22"/>
        </w:rPr>
      </w:pPr>
    </w:p>
    <w:p w:rsidR="00BD1416" w:rsidRPr="002F1033" w:rsidRDefault="00BD1416" w:rsidP="00BD1416">
      <w:pPr>
        <w:tabs>
          <w:tab w:val="left" w:pos="0"/>
          <w:tab w:val="left" w:pos="3118"/>
        </w:tabs>
        <w:jc w:val="both"/>
        <w:rPr>
          <w:sz w:val="22"/>
          <w:szCs w:val="22"/>
        </w:rPr>
      </w:pPr>
      <w:r w:rsidRPr="002F1033">
        <w:rPr>
          <w:b/>
          <w:sz w:val="22"/>
          <w:szCs w:val="22"/>
          <w:u w:val="single"/>
        </w:rPr>
        <w:t>Ocena końcowa oferty.</w:t>
      </w:r>
    </w:p>
    <w:p w:rsidR="00BD1416" w:rsidRPr="002F1033" w:rsidRDefault="00BD1416" w:rsidP="00BD1416">
      <w:pPr>
        <w:tabs>
          <w:tab w:val="left" w:pos="0"/>
          <w:tab w:val="left" w:pos="3118"/>
        </w:tabs>
        <w:jc w:val="both"/>
        <w:rPr>
          <w:sz w:val="22"/>
          <w:szCs w:val="22"/>
        </w:rPr>
      </w:pPr>
      <w:r w:rsidRPr="002F1033">
        <w:rPr>
          <w:sz w:val="22"/>
          <w:szCs w:val="22"/>
        </w:rPr>
        <w:t>Ocena końcowa oferty stanowi sumę punktów uzyskanych za kryteria wymienione w pkt. 2.</w:t>
      </w:r>
    </w:p>
    <w:p w:rsidR="00BD1416" w:rsidRPr="002F1033" w:rsidRDefault="00BD1416" w:rsidP="00BD1416">
      <w:pPr>
        <w:tabs>
          <w:tab w:val="left" w:pos="0"/>
          <w:tab w:val="left" w:pos="3118"/>
        </w:tabs>
        <w:jc w:val="both"/>
        <w:rPr>
          <w:sz w:val="22"/>
          <w:szCs w:val="22"/>
        </w:rPr>
      </w:pPr>
      <w:r w:rsidRPr="002F1033">
        <w:rPr>
          <w:sz w:val="22"/>
          <w:szCs w:val="22"/>
        </w:rPr>
        <w:t xml:space="preserve">Oferta, która przedstawia najkorzystniejszy bilans (maksymalna liczba przyznanych punktów w oparciu </w:t>
      </w:r>
      <w:r w:rsidRPr="002F1033">
        <w:rPr>
          <w:sz w:val="22"/>
          <w:szCs w:val="22"/>
        </w:rPr>
        <w:br/>
        <w:t xml:space="preserve">o ustalone kryteria) zostanie uznana za najkorzystniejszą, pozostałe oferty zostaną sklasyfikowane zgodnie </w:t>
      </w:r>
      <w:r w:rsidR="00B8662A" w:rsidRPr="002F1033">
        <w:rPr>
          <w:sz w:val="22"/>
          <w:szCs w:val="22"/>
        </w:rPr>
        <w:br/>
      </w:r>
      <w:r w:rsidRPr="002F1033">
        <w:rPr>
          <w:sz w:val="22"/>
          <w:szCs w:val="22"/>
        </w:rPr>
        <w:t>z ilością uzyskanych punktów.</w:t>
      </w:r>
    </w:p>
    <w:p w:rsidR="00B20DD2" w:rsidRPr="002F1033" w:rsidRDefault="00B20DD2" w:rsidP="00B20DD2">
      <w:pPr>
        <w:pStyle w:val="Tekstpodstawowy"/>
        <w:tabs>
          <w:tab w:val="clear" w:pos="3118"/>
          <w:tab w:val="left" w:pos="284"/>
        </w:tabs>
        <w:ind w:left="284" w:hanging="284"/>
        <w:rPr>
          <w:sz w:val="22"/>
          <w:szCs w:val="22"/>
        </w:rPr>
      </w:pPr>
    </w:p>
    <w:tbl>
      <w:tblPr>
        <w:tblW w:w="0" w:type="auto"/>
        <w:tblInd w:w="77" w:type="dxa"/>
        <w:tblLayout w:type="fixed"/>
        <w:tblCellMar>
          <w:left w:w="70" w:type="dxa"/>
          <w:right w:w="70" w:type="dxa"/>
        </w:tblCellMar>
        <w:tblLook w:val="0000"/>
      </w:tblPr>
      <w:tblGrid>
        <w:gridCol w:w="9632"/>
      </w:tblGrid>
      <w:tr w:rsidR="00B20DD2" w:rsidRPr="002F1033" w:rsidTr="0060654E">
        <w:trPr>
          <w:trHeight w:val="288"/>
        </w:trPr>
        <w:tc>
          <w:tcPr>
            <w:tcW w:w="9632" w:type="dxa"/>
            <w:tcBorders>
              <w:top w:val="double" w:sz="4" w:space="0" w:color="000000"/>
              <w:left w:val="double" w:sz="4" w:space="0" w:color="000000"/>
              <w:bottom w:val="double" w:sz="4" w:space="0" w:color="000000"/>
              <w:right w:val="double" w:sz="4" w:space="0" w:color="000000"/>
            </w:tcBorders>
            <w:shd w:val="clear" w:color="auto" w:fill="FFFFFF"/>
          </w:tcPr>
          <w:p w:rsidR="00B20DD2" w:rsidRPr="002F1033" w:rsidRDefault="008C599B" w:rsidP="0060654E">
            <w:pPr>
              <w:shd w:val="clear" w:color="auto" w:fill="FFFFFF"/>
              <w:tabs>
                <w:tab w:val="left" w:pos="0"/>
              </w:tabs>
              <w:jc w:val="both"/>
              <w:rPr>
                <w:b/>
                <w:sz w:val="22"/>
                <w:szCs w:val="22"/>
              </w:rPr>
            </w:pPr>
            <w:r w:rsidRPr="002F1033">
              <w:rPr>
                <w:b/>
                <w:sz w:val="22"/>
                <w:szCs w:val="22"/>
              </w:rPr>
              <w:t>XVI</w:t>
            </w:r>
            <w:r w:rsidR="00B20DD2" w:rsidRPr="002F1033">
              <w:rPr>
                <w:b/>
                <w:sz w:val="22"/>
                <w:szCs w:val="22"/>
              </w:rPr>
              <w:t xml:space="preserve">I. PROJEKTOWANE POSTANOWIENIA UMOWY W SPRAWIE ZAMÓWIENIA PUBLICZNEGO, KTÓRE ZOSTANĄ WPROWADZONE DO TREŚCI UMOWY  </w:t>
            </w:r>
          </w:p>
        </w:tc>
      </w:tr>
    </w:tbl>
    <w:p w:rsidR="00B20DD2" w:rsidRPr="008F16D8" w:rsidRDefault="00B20DD2" w:rsidP="00B20DD2">
      <w:pPr>
        <w:shd w:val="clear" w:color="auto" w:fill="FFFFFF"/>
        <w:suppressAutoHyphens w:val="0"/>
        <w:autoSpaceDE w:val="0"/>
        <w:autoSpaceDN w:val="0"/>
        <w:adjustRightInd w:val="0"/>
        <w:jc w:val="both"/>
        <w:rPr>
          <w:b/>
          <w:sz w:val="22"/>
          <w:szCs w:val="22"/>
        </w:rPr>
      </w:pPr>
      <w:r w:rsidRPr="002F1033">
        <w:rPr>
          <w:kern w:val="0"/>
          <w:sz w:val="22"/>
          <w:szCs w:val="22"/>
          <w:lang w:eastAsia="pl-PL"/>
        </w:rPr>
        <w:t xml:space="preserve">Zamawiający wymaga od Wykonawcy, aby zawarł z nim umowę w sprawie zamówienia publicznego na warunkach określonych w projekcie umowy stanowiącym </w:t>
      </w:r>
      <w:r w:rsidRPr="008F16D8">
        <w:rPr>
          <w:b/>
          <w:bCs/>
          <w:kern w:val="0"/>
          <w:sz w:val="22"/>
          <w:szCs w:val="22"/>
          <w:lang w:eastAsia="pl-PL"/>
        </w:rPr>
        <w:t xml:space="preserve">załącznik nr </w:t>
      </w:r>
      <w:r w:rsidR="00BD1416" w:rsidRPr="008F16D8">
        <w:rPr>
          <w:b/>
          <w:bCs/>
          <w:kern w:val="0"/>
          <w:sz w:val="22"/>
          <w:szCs w:val="22"/>
          <w:lang w:eastAsia="pl-PL"/>
        </w:rPr>
        <w:t>4</w:t>
      </w:r>
      <w:r w:rsidRPr="008F16D8">
        <w:rPr>
          <w:b/>
          <w:bCs/>
          <w:kern w:val="0"/>
          <w:sz w:val="22"/>
          <w:szCs w:val="22"/>
          <w:lang w:eastAsia="pl-PL"/>
        </w:rPr>
        <w:t xml:space="preserve"> </w:t>
      </w:r>
      <w:r w:rsidRPr="008F16D8">
        <w:rPr>
          <w:b/>
          <w:kern w:val="0"/>
          <w:sz w:val="22"/>
          <w:szCs w:val="22"/>
          <w:lang w:eastAsia="pl-PL"/>
        </w:rPr>
        <w:t>do SWZ</w:t>
      </w:r>
      <w:r w:rsidRPr="008F16D8">
        <w:rPr>
          <w:b/>
          <w:bCs/>
          <w:kern w:val="0"/>
          <w:sz w:val="22"/>
          <w:szCs w:val="22"/>
          <w:lang w:eastAsia="pl-PL"/>
        </w:rPr>
        <w:t>.</w:t>
      </w:r>
    </w:p>
    <w:p w:rsidR="00B20DD2" w:rsidRPr="002F1033" w:rsidRDefault="00B20DD2" w:rsidP="00B20DD2">
      <w:pPr>
        <w:pStyle w:val="Tekstpodstawowy"/>
        <w:tabs>
          <w:tab w:val="clear" w:pos="3118"/>
          <w:tab w:val="left" w:pos="284"/>
        </w:tabs>
        <w:ind w:left="284" w:hanging="284"/>
        <w:rPr>
          <w:sz w:val="22"/>
          <w:szCs w:val="22"/>
        </w:rPr>
      </w:pPr>
    </w:p>
    <w:tbl>
      <w:tblPr>
        <w:tblW w:w="9779" w:type="dxa"/>
        <w:tblInd w:w="72" w:type="dxa"/>
        <w:tblLayout w:type="fixed"/>
        <w:tblCellMar>
          <w:left w:w="70" w:type="dxa"/>
          <w:right w:w="70" w:type="dxa"/>
        </w:tblCellMar>
        <w:tblLook w:val="0000"/>
      </w:tblPr>
      <w:tblGrid>
        <w:gridCol w:w="9779"/>
      </w:tblGrid>
      <w:tr w:rsidR="00340CE0" w:rsidRPr="008F16D8" w:rsidTr="00340CE0">
        <w:trPr>
          <w:trHeight w:val="773"/>
        </w:trPr>
        <w:tc>
          <w:tcPr>
            <w:tcW w:w="9779" w:type="dxa"/>
            <w:tcBorders>
              <w:top w:val="double" w:sz="4" w:space="0" w:color="000000"/>
              <w:left w:val="double" w:sz="4" w:space="0" w:color="000000"/>
              <w:bottom w:val="double" w:sz="4" w:space="0" w:color="000000"/>
              <w:right w:val="double" w:sz="4" w:space="0" w:color="000000"/>
            </w:tcBorders>
            <w:shd w:val="clear" w:color="auto" w:fill="auto"/>
          </w:tcPr>
          <w:p w:rsidR="00340CE0" w:rsidRPr="008F16D8" w:rsidRDefault="008C599B" w:rsidP="00340CE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212" w:firstLine="0"/>
              <w:jc w:val="left"/>
            </w:pPr>
            <w:r w:rsidRPr="008F16D8">
              <w:rPr>
                <w:sz w:val="22"/>
                <w:szCs w:val="22"/>
                <w:lang w:eastAsia="pl-PL"/>
              </w:rPr>
              <w:t>XVIII</w:t>
            </w:r>
            <w:r w:rsidR="00340CE0" w:rsidRPr="008F16D8">
              <w:rPr>
                <w:sz w:val="22"/>
                <w:szCs w:val="22"/>
                <w:lang w:eastAsia="pl-PL"/>
              </w:rPr>
              <w:t>.  INFORMACJA O FORMALNOŚCIACH, JAKIE POWINNY ZOSTAĆ DOPEŁNIONE PO WYBORZE OFERTY W CELU ZAWARCIA UMOWY W SPRAWIE ZAMÓWIENIA PUBLICZNEGO</w:t>
            </w:r>
          </w:p>
        </w:tc>
      </w:tr>
    </w:tbl>
    <w:p w:rsidR="00340CE0" w:rsidRPr="008F16D8" w:rsidRDefault="00340CE0" w:rsidP="003F4D4A">
      <w:pPr>
        <w:numPr>
          <w:ilvl w:val="3"/>
          <w:numId w:val="11"/>
        </w:numPr>
        <w:shd w:val="clear" w:color="auto" w:fill="FFFFFF"/>
        <w:tabs>
          <w:tab w:val="left" w:pos="284"/>
        </w:tabs>
        <w:ind w:left="284" w:hanging="284"/>
        <w:jc w:val="both"/>
        <w:rPr>
          <w:sz w:val="22"/>
          <w:szCs w:val="22"/>
        </w:rPr>
      </w:pPr>
      <w:r w:rsidRPr="008F16D8">
        <w:rPr>
          <w:sz w:val="22"/>
          <w:szCs w:val="22"/>
        </w:rPr>
        <w:t>Umowa w sprawie zamówienia publicznego zawarta zostanie z uwzględnieniem postanowień wynikających z treści niniejszej SWZ oraz danych zawartych w ofercie.</w:t>
      </w:r>
    </w:p>
    <w:p w:rsidR="00340CE0" w:rsidRPr="008F16D8" w:rsidRDefault="00340CE0" w:rsidP="003F4D4A">
      <w:pPr>
        <w:numPr>
          <w:ilvl w:val="3"/>
          <w:numId w:val="11"/>
        </w:numPr>
        <w:shd w:val="clear" w:color="auto" w:fill="FFFFFF"/>
        <w:tabs>
          <w:tab w:val="left" w:pos="284"/>
        </w:tabs>
        <w:ind w:left="284" w:hanging="284"/>
        <w:jc w:val="both"/>
        <w:rPr>
          <w:sz w:val="22"/>
          <w:szCs w:val="22"/>
        </w:rPr>
      </w:pPr>
      <w:r w:rsidRPr="008F16D8">
        <w:rPr>
          <w:sz w:val="22"/>
          <w:szCs w:val="22"/>
        </w:rPr>
        <w:t>Wz</w:t>
      </w:r>
      <w:r w:rsidR="006B5AB4" w:rsidRPr="008F16D8">
        <w:rPr>
          <w:sz w:val="22"/>
          <w:szCs w:val="22"/>
        </w:rPr>
        <w:t>ór</w:t>
      </w:r>
      <w:r w:rsidRPr="008F16D8">
        <w:rPr>
          <w:sz w:val="22"/>
          <w:szCs w:val="22"/>
        </w:rPr>
        <w:t xml:space="preserve"> um</w:t>
      </w:r>
      <w:r w:rsidR="006B5AB4" w:rsidRPr="008F16D8">
        <w:rPr>
          <w:sz w:val="22"/>
          <w:szCs w:val="22"/>
        </w:rPr>
        <w:t>owy</w:t>
      </w:r>
      <w:r w:rsidRPr="008F16D8">
        <w:rPr>
          <w:sz w:val="22"/>
          <w:szCs w:val="22"/>
        </w:rPr>
        <w:t xml:space="preserve"> w załączeniu</w:t>
      </w:r>
      <w:r w:rsidRPr="008F16D8">
        <w:rPr>
          <w:bCs/>
          <w:sz w:val="22"/>
          <w:szCs w:val="22"/>
        </w:rPr>
        <w:t xml:space="preserve"> – </w:t>
      </w:r>
      <w:r w:rsidRPr="008F16D8">
        <w:rPr>
          <w:b/>
          <w:bCs/>
          <w:sz w:val="22"/>
          <w:szCs w:val="22"/>
        </w:rPr>
        <w:t xml:space="preserve">załącznik nr </w:t>
      </w:r>
      <w:r w:rsidR="00BD1416" w:rsidRPr="008F16D8">
        <w:rPr>
          <w:b/>
          <w:bCs/>
          <w:sz w:val="22"/>
          <w:szCs w:val="22"/>
        </w:rPr>
        <w:t>4</w:t>
      </w:r>
      <w:r w:rsidR="00A07E09" w:rsidRPr="008F16D8">
        <w:rPr>
          <w:b/>
          <w:bCs/>
          <w:sz w:val="22"/>
          <w:szCs w:val="22"/>
        </w:rPr>
        <w:t xml:space="preserve"> </w:t>
      </w:r>
      <w:r w:rsidRPr="008F16D8">
        <w:rPr>
          <w:b/>
          <w:bCs/>
          <w:sz w:val="22"/>
          <w:szCs w:val="22"/>
        </w:rPr>
        <w:t>do SWZ</w:t>
      </w:r>
      <w:r w:rsidRPr="008F16D8">
        <w:rPr>
          <w:bCs/>
          <w:sz w:val="22"/>
          <w:szCs w:val="22"/>
        </w:rPr>
        <w:t>, któr</w:t>
      </w:r>
      <w:r w:rsidR="00A07E09" w:rsidRPr="008F16D8">
        <w:rPr>
          <w:bCs/>
          <w:sz w:val="22"/>
          <w:szCs w:val="22"/>
        </w:rPr>
        <w:t xml:space="preserve">e </w:t>
      </w:r>
      <w:r w:rsidRPr="008F16D8">
        <w:rPr>
          <w:bCs/>
          <w:sz w:val="22"/>
          <w:szCs w:val="22"/>
        </w:rPr>
        <w:t>stanowi</w:t>
      </w:r>
      <w:r w:rsidR="00A07E09" w:rsidRPr="008F16D8">
        <w:rPr>
          <w:bCs/>
          <w:sz w:val="22"/>
          <w:szCs w:val="22"/>
        </w:rPr>
        <w:t>ą</w:t>
      </w:r>
      <w:r w:rsidRPr="008F16D8">
        <w:rPr>
          <w:bCs/>
          <w:sz w:val="22"/>
          <w:szCs w:val="22"/>
        </w:rPr>
        <w:t xml:space="preserve"> integralną część SWZ. </w:t>
      </w:r>
      <w:r w:rsidRPr="008F16D8">
        <w:rPr>
          <w:sz w:val="22"/>
          <w:szCs w:val="22"/>
        </w:rPr>
        <w:t xml:space="preserve">Umowa </w:t>
      </w:r>
      <w:r w:rsidR="004C0B14" w:rsidRPr="008F16D8">
        <w:rPr>
          <w:sz w:val="22"/>
          <w:szCs w:val="22"/>
        </w:rPr>
        <w:br/>
      </w:r>
      <w:r w:rsidRPr="008F16D8">
        <w:rPr>
          <w:sz w:val="22"/>
          <w:szCs w:val="22"/>
        </w:rPr>
        <w:t xml:space="preserve">z Wykonawcą, który </w:t>
      </w:r>
      <w:r w:rsidR="004C0B14" w:rsidRPr="008F16D8">
        <w:rPr>
          <w:sz w:val="22"/>
          <w:szCs w:val="22"/>
        </w:rPr>
        <w:t>złożył najkorzystniejszą ofertę</w:t>
      </w:r>
      <w:r w:rsidRPr="008F16D8">
        <w:rPr>
          <w:sz w:val="22"/>
          <w:szCs w:val="22"/>
        </w:rPr>
        <w:t xml:space="preserve">, zostanie podpisana w terminie nie krótszym niż określono to w przepisach art. </w:t>
      </w:r>
      <w:r w:rsidR="00C76B03" w:rsidRPr="008F16D8">
        <w:rPr>
          <w:sz w:val="22"/>
          <w:szCs w:val="22"/>
        </w:rPr>
        <w:t>308</w:t>
      </w:r>
      <w:r w:rsidRPr="008F16D8">
        <w:rPr>
          <w:sz w:val="22"/>
          <w:szCs w:val="22"/>
        </w:rPr>
        <w:t xml:space="preserve"> ust. </w:t>
      </w:r>
      <w:r w:rsidR="00C76B03" w:rsidRPr="008F16D8">
        <w:rPr>
          <w:sz w:val="22"/>
          <w:szCs w:val="22"/>
        </w:rPr>
        <w:t>2</w:t>
      </w:r>
      <w:r w:rsidRPr="008F16D8">
        <w:rPr>
          <w:sz w:val="22"/>
          <w:szCs w:val="22"/>
        </w:rPr>
        <w:t xml:space="preserve"> ustawy Prawo zamówień publicznych, z zastrzeżeniem </w:t>
      </w:r>
      <w:r w:rsidR="00532EE7" w:rsidRPr="008F16D8">
        <w:rPr>
          <w:sz w:val="22"/>
          <w:szCs w:val="22"/>
        </w:rPr>
        <w:br/>
      </w:r>
      <w:r w:rsidRPr="008F16D8">
        <w:rPr>
          <w:sz w:val="22"/>
          <w:szCs w:val="22"/>
        </w:rPr>
        <w:t xml:space="preserve">art. </w:t>
      </w:r>
      <w:r w:rsidR="00C76B03" w:rsidRPr="008F16D8">
        <w:rPr>
          <w:sz w:val="22"/>
          <w:szCs w:val="22"/>
        </w:rPr>
        <w:t>308</w:t>
      </w:r>
      <w:r w:rsidRPr="008F16D8">
        <w:rPr>
          <w:sz w:val="22"/>
          <w:szCs w:val="22"/>
        </w:rPr>
        <w:t xml:space="preserve"> ust. </w:t>
      </w:r>
      <w:r w:rsidR="00C76B03" w:rsidRPr="008F16D8">
        <w:rPr>
          <w:sz w:val="22"/>
          <w:szCs w:val="22"/>
        </w:rPr>
        <w:t>3</w:t>
      </w:r>
      <w:r w:rsidR="00BC211E" w:rsidRPr="008F16D8">
        <w:rPr>
          <w:sz w:val="22"/>
          <w:szCs w:val="22"/>
        </w:rPr>
        <w:t xml:space="preserve"> P</w:t>
      </w:r>
      <w:r w:rsidRPr="008F16D8">
        <w:rPr>
          <w:sz w:val="22"/>
          <w:szCs w:val="22"/>
        </w:rPr>
        <w:t>zp.</w:t>
      </w:r>
    </w:p>
    <w:p w:rsidR="00340CE0" w:rsidRPr="008F16D8" w:rsidRDefault="00340CE0" w:rsidP="003F4D4A">
      <w:pPr>
        <w:numPr>
          <w:ilvl w:val="3"/>
          <w:numId w:val="11"/>
        </w:numPr>
        <w:shd w:val="clear" w:color="auto" w:fill="FFFFFF"/>
        <w:tabs>
          <w:tab w:val="clear" w:pos="2880"/>
          <w:tab w:val="num" w:pos="284"/>
        </w:tabs>
        <w:ind w:left="284" w:hanging="284"/>
        <w:jc w:val="both"/>
        <w:rPr>
          <w:bCs/>
          <w:sz w:val="22"/>
          <w:szCs w:val="22"/>
        </w:rPr>
      </w:pPr>
      <w:r w:rsidRPr="008F16D8">
        <w:rPr>
          <w:sz w:val="22"/>
          <w:szCs w:val="22"/>
        </w:rPr>
        <w:t>Zamawiający prześle umowę Wykonawcy, którego oferta została wybrana albo zaprosi go</w:t>
      </w:r>
      <w:r w:rsidR="00EF01BD" w:rsidRPr="008F16D8">
        <w:rPr>
          <w:sz w:val="22"/>
          <w:szCs w:val="22"/>
        </w:rPr>
        <w:t xml:space="preserve"> </w:t>
      </w:r>
      <w:r w:rsidRPr="008F16D8">
        <w:rPr>
          <w:sz w:val="22"/>
          <w:szCs w:val="22"/>
        </w:rPr>
        <w:t>do swojej siedziby w celu podpisania umowy.</w:t>
      </w:r>
    </w:p>
    <w:p w:rsidR="00EF01BD" w:rsidRPr="008F16D8" w:rsidRDefault="00340CE0" w:rsidP="003F4D4A">
      <w:pPr>
        <w:numPr>
          <w:ilvl w:val="3"/>
          <w:numId w:val="11"/>
        </w:numPr>
        <w:shd w:val="clear" w:color="auto" w:fill="FFFFFF"/>
        <w:tabs>
          <w:tab w:val="clear" w:pos="2880"/>
          <w:tab w:val="num" w:pos="284"/>
        </w:tabs>
        <w:ind w:left="284" w:hanging="284"/>
        <w:jc w:val="both"/>
        <w:rPr>
          <w:bCs/>
          <w:sz w:val="22"/>
          <w:szCs w:val="22"/>
        </w:rPr>
      </w:pPr>
      <w:r w:rsidRPr="008F16D8">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EF01BD" w:rsidRPr="008F16D8" w:rsidRDefault="00EF01BD" w:rsidP="003F4D4A">
      <w:pPr>
        <w:numPr>
          <w:ilvl w:val="3"/>
          <w:numId w:val="11"/>
        </w:numPr>
        <w:shd w:val="clear" w:color="auto" w:fill="FFFFFF"/>
        <w:tabs>
          <w:tab w:val="clear" w:pos="2880"/>
          <w:tab w:val="num" w:pos="284"/>
        </w:tabs>
        <w:ind w:left="284" w:hanging="284"/>
        <w:jc w:val="both"/>
        <w:rPr>
          <w:bCs/>
          <w:sz w:val="22"/>
          <w:szCs w:val="22"/>
        </w:rPr>
      </w:pPr>
      <w:r w:rsidRPr="008F16D8">
        <w:rPr>
          <w:bCs/>
          <w:sz w:val="22"/>
          <w:szCs w:val="22"/>
        </w:rPr>
        <w:t xml:space="preserve">W przypadku wyboru oferty złożonej przez Wykonawców wspólnie ubiegających się o udzielenie zamówienia Wykonawca zobowiązany jest przedłożyć Zamawiającemu umowę konsorcjum, najpóźniej </w:t>
      </w:r>
      <w:r w:rsidRPr="008F16D8">
        <w:rPr>
          <w:bCs/>
          <w:sz w:val="22"/>
          <w:szCs w:val="22"/>
        </w:rPr>
        <w:br/>
        <w:t>w chwili podpisania umowy.</w:t>
      </w:r>
    </w:p>
    <w:p w:rsidR="00340CE0" w:rsidRPr="00C7458C" w:rsidRDefault="00340CE0" w:rsidP="00340CE0">
      <w:pPr>
        <w:tabs>
          <w:tab w:val="left" w:pos="0"/>
          <w:tab w:val="left" w:pos="3118"/>
        </w:tabs>
        <w:ind w:hanging="180"/>
        <w:jc w:val="both"/>
        <w:rPr>
          <w:color w:val="FF0000"/>
          <w:sz w:val="22"/>
          <w:szCs w:val="22"/>
        </w:rPr>
      </w:pPr>
    </w:p>
    <w:p w:rsidR="00DE3C0B" w:rsidRPr="008F16D8" w:rsidRDefault="00B20DD2" w:rsidP="00D503AA">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line="480" w:lineRule="auto"/>
        <w:ind w:left="0" w:firstLine="0"/>
        <w:rPr>
          <w:bCs/>
          <w:sz w:val="22"/>
          <w:szCs w:val="22"/>
        </w:rPr>
      </w:pPr>
      <w:r w:rsidRPr="008F16D8">
        <w:rPr>
          <w:sz w:val="22"/>
          <w:szCs w:val="22"/>
        </w:rPr>
        <w:t>X</w:t>
      </w:r>
      <w:r w:rsidR="008C599B" w:rsidRPr="008F16D8">
        <w:rPr>
          <w:sz w:val="22"/>
          <w:szCs w:val="22"/>
        </w:rPr>
        <w:t>I</w:t>
      </w:r>
      <w:r w:rsidRPr="008F16D8">
        <w:rPr>
          <w:sz w:val="22"/>
          <w:szCs w:val="22"/>
        </w:rPr>
        <w:t>X</w:t>
      </w:r>
      <w:r w:rsidR="00DE3C0B" w:rsidRPr="008F16D8">
        <w:rPr>
          <w:sz w:val="22"/>
          <w:szCs w:val="22"/>
        </w:rPr>
        <w:t>. WYMAGANIA DOTYCZĄCE ZABEZPIECZENIA NALEŻYTEGO WYKONANIA UMOWY</w:t>
      </w:r>
    </w:p>
    <w:p w:rsidR="007C0C86" w:rsidRPr="008F16D8"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8F16D8">
        <w:rPr>
          <w:rFonts w:ascii="Times New Roman" w:hAnsi="Times New Roman" w:cs="Times New Roman"/>
          <w:bCs/>
          <w:sz w:val="22"/>
          <w:szCs w:val="22"/>
        </w:rPr>
        <w:t>Zamawiający nie wymaga wniesienia zabezpieczenia należytego wykonania umowy.</w:t>
      </w:r>
    </w:p>
    <w:p w:rsidR="00BC211E" w:rsidRPr="00C7458C" w:rsidRDefault="00BC211E" w:rsidP="00E7525A">
      <w:pPr>
        <w:pStyle w:val="Styl1"/>
        <w:widowControl/>
        <w:shd w:val="clear" w:color="auto" w:fill="FFFFFF"/>
        <w:tabs>
          <w:tab w:val="left" w:pos="0"/>
        </w:tabs>
        <w:spacing w:before="0"/>
        <w:rPr>
          <w:rFonts w:ascii="Times New Roman" w:hAnsi="Times New Roman" w:cs="Times New Roman"/>
          <w:bCs/>
          <w:color w:val="FF0000"/>
          <w:sz w:val="22"/>
          <w:szCs w:val="22"/>
        </w:rPr>
      </w:pPr>
    </w:p>
    <w:tbl>
      <w:tblPr>
        <w:tblW w:w="9781" w:type="dxa"/>
        <w:tblInd w:w="108" w:type="dxa"/>
        <w:tblLayout w:type="fixed"/>
        <w:tblLook w:val="0000"/>
      </w:tblPr>
      <w:tblGrid>
        <w:gridCol w:w="9781"/>
      </w:tblGrid>
      <w:tr w:rsidR="00DE3C0B" w:rsidRPr="00E7525A" w:rsidTr="00E7525A">
        <w:trPr>
          <w:trHeight w:val="450"/>
        </w:trPr>
        <w:tc>
          <w:tcPr>
            <w:tcW w:w="9781" w:type="dxa"/>
            <w:tcBorders>
              <w:top w:val="double" w:sz="4" w:space="0" w:color="000000"/>
              <w:left w:val="double" w:sz="4" w:space="0" w:color="000000"/>
              <w:bottom w:val="double" w:sz="4" w:space="0" w:color="000000"/>
              <w:right w:val="double" w:sz="4" w:space="0" w:color="000000"/>
            </w:tcBorders>
            <w:shd w:val="clear" w:color="auto" w:fill="auto"/>
          </w:tcPr>
          <w:p w:rsidR="00DE3C0B" w:rsidRPr="00E7525A" w:rsidRDefault="008C599B" w:rsidP="00B20DD2">
            <w:pPr>
              <w:pStyle w:val="Styl1"/>
              <w:shd w:val="clear" w:color="auto" w:fill="FFFFFF"/>
              <w:tabs>
                <w:tab w:val="left" w:pos="0"/>
              </w:tabs>
              <w:spacing w:before="57" w:after="57"/>
              <w:jc w:val="left"/>
            </w:pPr>
            <w:r w:rsidRPr="00E7525A">
              <w:rPr>
                <w:rFonts w:ascii="Times New Roman" w:hAnsi="Times New Roman" w:cs="Times New Roman"/>
                <w:b/>
                <w:sz w:val="22"/>
                <w:szCs w:val="22"/>
              </w:rPr>
              <w:t>XX</w:t>
            </w:r>
            <w:r w:rsidR="00DE3C0B" w:rsidRPr="00E7525A">
              <w:rPr>
                <w:rFonts w:ascii="Times New Roman" w:hAnsi="Times New Roman" w:cs="Times New Roman"/>
                <w:b/>
                <w:sz w:val="22"/>
                <w:szCs w:val="22"/>
              </w:rPr>
              <w:t>. PODWYKONAWSTWO</w:t>
            </w:r>
          </w:p>
        </w:tc>
      </w:tr>
    </w:tbl>
    <w:p w:rsidR="00FF30D1" w:rsidRPr="00E7525A" w:rsidRDefault="00FF30D1" w:rsidP="003F4D4A">
      <w:pPr>
        <w:pStyle w:val="NormalnyWeb"/>
        <w:numPr>
          <w:ilvl w:val="6"/>
          <w:numId w:val="3"/>
        </w:numPr>
        <w:shd w:val="clear" w:color="auto" w:fill="FFFFFF"/>
        <w:tabs>
          <w:tab w:val="clear" w:pos="1800"/>
          <w:tab w:val="left" w:pos="284"/>
        </w:tabs>
        <w:spacing w:before="0" w:after="0"/>
        <w:ind w:left="306" w:hanging="306"/>
        <w:jc w:val="both"/>
        <w:rPr>
          <w:sz w:val="22"/>
          <w:szCs w:val="22"/>
        </w:rPr>
      </w:pPr>
      <w:r w:rsidRPr="00E7525A">
        <w:rPr>
          <w:sz w:val="22"/>
          <w:szCs w:val="22"/>
        </w:rPr>
        <w:t xml:space="preserve">Wykonawca może powierzyć wykonanie części zamówienia podwykonawcy </w:t>
      </w:r>
    </w:p>
    <w:p w:rsidR="00DE3C0B" w:rsidRPr="00E7525A" w:rsidRDefault="00DE3C0B" w:rsidP="003F4D4A">
      <w:pPr>
        <w:pStyle w:val="NormalnyWeb"/>
        <w:numPr>
          <w:ilvl w:val="6"/>
          <w:numId w:val="3"/>
        </w:numPr>
        <w:shd w:val="clear" w:color="auto" w:fill="FFFFFF"/>
        <w:tabs>
          <w:tab w:val="clear" w:pos="1800"/>
          <w:tab w:val="left" w:pos="284"/>
        </w:tabs>
        <w:spacing w:before="0" w:after="0"/>
        <w:ind w:left="306" w:hanging="306"/>
        <w:jc w:val="both"/>
        <w:rPr>
          <w:sz w:val="22"/>
          <w:szCs w:val="22"/>
        </w:rPr>
      </w:pPr>
      <w:r w:rsidRPr="00E7525A">
        <w:rPr>
          <w:sz w:val="22"/>
          <w:szCs w:val="22"/>
        </w:rPr>
        <w:t xml:space="preserve">W przypadku powierzenia realizacji umowy podwykonawcy Wykonawca ponosi pełną odpowiedzialność wobec  Zamawiającego za jego działania i zaniechania. </w:t>
      </w:r>
    </w:p>
    <w:p w:rsidR="00DE3C0B" w:rsidRPr="00E7525A" w:rsidRDefault="00DE3C0B" w:rsidP="003F4D4A">
      <w:pPr>
        <w:pStyle w:val="NormalnyWeb"/>
        <w:numPr>
          <w:ilvl w:val="6"/>
          <w:numId w:val="3"/>
        </w:numPr>
        <w:shd w:val="clear" w:color="auto" w:fill="FFFFFF"/>
        <w:tabs>
          <w:tab w:val="left" w:pos="284"/>
        </w:tabs>
        <w:spacing w:before="0" w:after="0"/>
        <w:ind w:left="284" w:hanging="284"/>
        <w:jc w:val="both"/>
        <w:rPr>
          <w:sz w:val="22"/>
          <w:szCs w:val="22"/>
        </w:rPr>
      </w:pPr>
      <w:r w:rsidRPr="00E7525A">
        <w:rPr>
          <w:sz w:val="22"/>
          <w:szCs w:val="22"/>
        </w:rPr>
        <w:t xml:space="preserve">Przez umowę o podwykonawstwie należy rozumieć umowę w formie pisemnej o charakterze odpłatnym, której przedmiotem są usługi, dostawy lub roboty budowlane stanowiące część zamówienia publicznego, zawartą między wybranym przez Zamawiającego Wykonawcą a innym podmiotem (podwykonawcą), </w:t>
      </w:r>
      <w:r w:rsidR="00D503AA" w:rsidRPr="00E7525A">
        <w:rPr>
          <w:sz w:val="22"/>
          <w:szCs w:val="22"/>
        </w:rPr>
        <w:br/>
      </w:r>
      <w:r w:rsidRPr="00E7525A">
        <w:rPr>
          <w:sz w:val="22"/>
          <w:szCs w:val="22"/>
        </w:rPr>
        <w:t xml:space="preserve">a w przypadku zamówień publicznych na roboty budowlane także między podwykonawcą a dalszym podwykonawcą lub między dalszymi podwykonawcami. </w:t>
      </w:r>
    </w:p>
    <w:p w:rsidR="00FF30D1" w:rsidRPr="00C7458C" w:rsidRDefault="00FF30D1" w:rsidP="00FF30D1">
      <w:pPr>
        <w:pStyle w:val="NormalnyWeb"/>
        <w:shd w:val="clear" w:color="auto" w:fill="FFFFFF"/>
        <w:tabs>
          <w:tab w:val="left" w:pos="284"/>
        </w:tabs>
        <w:spacing w:before="0" w:after="0"/>
        <w:jc w:val="both"/>
        <w:rPr>
          <w:color w:val="FF0000"/>
          <w:sz w:val="22"/>
          <w:szCs w:val="22"/>
        </w:rPr>
      </w:pPr>
    </w:p>
    <w:tbl>
      <w:tblPr>
        <w:tblW w:w="9943" w:type="dxa"/>
        <w:tblInd w:w="-92" w:type="dxa"/>
        <w:tblLayout w:type="fixed"/>
        <w:tblCellMar>
          <w:left w:w="70" w:type="dxa"/>
          <w:right w:w="70" w:type="dxa"/>
        </w:tblCellMar>
        <w:tblLook w:val="0000"/>
      </w:tblPr>
      <w:tblGrid>
        <w:gridCol w:w="9943"/>
      </w:tblGrid>
      <w:tr w:rsidR="00DE3C0B" w:rsidRPr="00E7525A" w:rsidTr="00A166A2">
        <w:trPr>
          <w:trHeight w:val="57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DE3C0B" w:rsidRPr="00E7525A" w:rsidRDefault="008C599B" w:rsidP="00A166A2">
            <w:pPr>
              <w:pStyle w:val="Styl1"/>
              <w:shd w:val="clear" w:color="auto" w:fill="FFFFFF"/>
              <w:tabs>
                <w:tab w:val="left" w:pos="0"/>
              </w:tabs>
              <w:spacing w:before="57" w:after="57"/>
              <w:jc w:val="left"/>
              <w:rPr>
                <w:sz w:val="22"/>
                <w:szCs w:val="22"/>
              </w:rPr>
            </w:pPr>
            <w:r w:rsidRPr="00E7525A">
              <w:rPr>
                <w:rFonts w:ascii="Times New Roman" w:hAnsi="Times New Roman" w:cs="Times New Roman"/>
                <w:b/>
                <w:sz w:val="22"/>
                <w:szCs w:val="22"/>
              </w:rPr>
              <w:lastRenderedPageBreak/>
              <w:t>XX</w:t>
            </w:r>
            <w:r w:rsidR="00B20DD2" w:rsidRPr="00E7525A">
              <w:rPr>
                <w:rFonts w:ascii="Times New Roman" w:hAnsi="Times New Roman" w:cs="Times New Roman"/>
                <w:b/>
                <w:sz w:val="22"/>
                <w:szCs w:val="22"/>
              </w:rPr>
              <w:t>I</w:t>
            </w:r>
            <w:r w:rsidR="00DE3C0B" w:rsidRPr="00E7525A">
              <w:rPr>
                <w:rFonts w:ascii="Times New Roman" w:hAnsi="Times New Roman" w:cs="Times New Roman"/>
                <w:b/>
                <w:sz w:val="22"/>
                <w:szCs w:val="22"/>
              </w:rPr>
              <w:t xml:space="preserve">.  POUCZENIE O ŚRODKACH OCHRONY PRAWNEJ </w:t>
            </w:r>
          </w:p>
        </w:tc>
      </w:tr>
    </w:tbl>
    <w:p w:rsidR="00D503AA" w:rsidRPr="00E7525A" w:rsidRDefault="00D503AA" w:rsidP="00D76082">
      <w:pPr>
        <w:numPr>
          <w:ilvl w:val="3"/>
          <w:numId w:val="12"/>
        </w:numPr>
        <w:tabs>
          <w:tab w:val="clear" w:pos="2880"/>
          <w:tab w:val="num" w:pos="284"/>
        </w:tabs>
        <w:suppressAutoHyphens w:val="0"/>
        <w:autoSpaceDE w:val="0"/>
        <w:autoSpaceDN w:val="0"/>
        <w:adjustRightInd w:val="0"/>
        <w:spacing w:after="19"/>
        <w:ind w:left="284" w:hanging="284"/>
        <w:jc w:val="both"/>
        <w:rPr>
          <w:kern w:val="0"/>
          <w:sz w:val="22"/>
          <w:szCs w:val="22"/>
          <w:lang w:eastAsia="pl-PL"/>
        </w:rPr>
      </w:pPr>
      <w:r w:rsidRPr="00E7525A">
        <w:rPr>
          <w:kern w:val="0"/>
          <w:sz w:val="22"/>
          <w:szCs w:val="22"/>
          <w:lang w:eastAsia="pl-PL"/>
        </w:rPr>
        <w:t>Środki ochrony prawnej przysługują Wykonawcy, jeżeli ma lub miał interes w uzyskaniu zamówieni</w:t>
      </w:r>
      <w:r w:rsidR="00D22EF1" w:rsidRPr="00E7525A">
        <w:rPr>
          <w:kern w:val="0"/>
          <w:sz w:val="22"/>
          <w:szCs w:val="22"/>
          <w:lang w:eastAsia="pl-PL"/>
        </w:rPr>
        <w:t>a</w:t>
      </w:r>
      <w:r w:rsidRPr="00E7525A">
        <w:rPr>
          <w:kern w:val="0"/>
          <w:sz w:val="22"/>
          <w:szCs w:val="22"/>
          <w:lang w:eastAsia="pl-PL"/>
        </w:rPr>
        <w:t xml:space="preserve"> oraz poniósł lub może ponieść szkodę w wyniku naruszenia przez Zamawiającego przepisów ustawy Prawo zamówień publicznych. </w:t>
      </w:r>
    </w:p>
    <w:p w:rsidR="00D503AA" w:rsidRPr="00E7525A" w:rsidRDefault="00D503AA" w:rsidP="00D76082">
      <w:pPr>
        <w:numPr>
          <w:ilvl w:val="3"/>
          <w:numId w:val="12"/>
        </w:numPr>
        <w:tabs>
          <w:tab w:val="clear" w:pos="2880"/>
          <w:tab w:val="num" w:pos="284"/>
        </w:tabs>
        <w:suppressAutoHyphens w:val="0"/>
        <w:autoSpaceDE w:val="0"/>
        <w:autoSpaceDN w:val="0"/>
        <w:adjustRightInd w:val="0"/>
        <w:ind w:left="284" w:hanging="284"/>
        <w:rPr>
          <w:kern w:val="0"/>
          <w:sz w:val="22"/>
          <w:szCs w:val="22"/>
          <w:lang w:eastAsia="pl-PL"/>
        </w:rPr>
      </w:pPr>
      <w:r w:rsidRPr="00E7525A">
        <w:rPr>
          <w:kern w:val="0"/>
          <w:sz w:val="22"/>
          <w:szCs w:val="22"/>
          <w:lang w:eastAsia="pl-PL"/>
        </w:rPr>
        <w:t xml:space="preserve">Odwołanie przysługuje na: </w:t>
      </w:r>
    </w:p>
    <w:p w:rsidR="00D503AA" w:rsidRPr="00E7525A" w:rsidRDefault="00D503AA" w:rsidP="003F4D4A">
      <w:pPr>
        <w:pStyle w:val="Akapitzlist"/>
        <w:numPr>
          <w:ilvl w:val="4"/>
          <w:numId w:val="9"/>
        </w:numPr>
        <w:tabs>
          <w:tab w:val="clear" w:pos="3600"/>
          <w:tab w:val="num" w:pos="567"/>
        </w:tabs>
        <w:suppressAutoHyphens w:val="0"/>
        <w:autoSpaceDE w:val="0"/>
        <w:autoSpaceDN w:val="0"/>
        <w:adjustRightInd w:val="0"/>
        <w:spacing w:after="19"/>
        <w:ind w:left="567"/>
        <w:jc w:val="both"/>
        <w:rPr>
          <w:kern w:val="0"/>
          <w:sz w:val="22"/>
          <w:szCs w:val="22"/>
          <w:lang w:eastAsia="pl-PL"/>
        </w:rPr>
      </w:pPr>
      <w:r w:rsidRPr="00E7525A">
        <w:rPr>
          <w:kern w:val="0"/>
          <w:sz w:val="22"/>
          <w:szCs w:val="22"/>
          <w:lang w:eastAsia="pl-PL"/>
        </w:rPr>
        <w:t xml:space="preserve">niezgodną z przepisami ustawy czynności Zamawiającego, podjętą w postępowaniu o udzielenie zamówienia w tym na projektowane postanowienie umowy; </w:t>
      </w:r>
    </w:p>
    <w:p w:rsidR="00D503AA" w:rsidRPr="00E7525A" w:rsidRDefault="00D503AA" w:rsidP="003F4D4A">
      <w:pPr>
        <w:numPr>
          <w:ilvl w:val="4"/>
          <w:numId w:val="9"/>
        </w:numPr>
        <w:tabs>
          <w:tab w:val="num" w:pos="567"/>
        </w:tabs>
        <w:suppressAutoHyphens w:val="0"/>
        <w:autoSpaceDE w:val="0"/>
        <w:autoSpaceDN w:val="0"/>
        <w:adjustRightInd w:val="0"/>
        <w:spacing w:after="19"/>
        <w:ind w:left="567"/>
        <w:jc w:val="both"/>
        <w:rPr>
          <w:kern w:val="0"/>
          <w:sz w:val="22"/>
          <w:szCs w:val="22"/>
          <w:lang w:eastAsia="pl-PL"/>
        </w:rPr>
      </w:pPr>
      <w:r w:rsidRPr="00E7525A">
        <w:rPr>
          <w:kern w:val="0"/>
          <w:sz w:val="22"/>
          <w:szCs w:val="22"/>
          <w:lang w:eastAsia="pl-PL"/>
        </w:rPr>
        <w:t xml:space="preserve">zaniechanie czynności w postępowaniu o udzielenie zamówienia, do której Zamawiający był obowiązany na podstawie ustawy. </w:t>
      </w:r>
    </w:p>
    <w:p w:rsidR="00D503AA" w:rsidRPr="00E7525A" w:rsidRDefault="00D503AA" w:rsidP="00D76082">
      <w:pPr>
        <w:numPr>
          <w:ilvl w:val="3"/>
          <w:numId w:val="12"/>
        </w:numPr>
        <w:tabs>
          <w:tab w:val="clear" w:pos="2880"/>
          <w:tab w:val="num" w:pos="284"/>
        </w:tabs>
        <w:suppressAutoHyphens w:val="0"/>
        <w:autoSpaceDE w:val="0"/>
        <w:autoSpaceDN w:val="0"/>
        <w:adjustRightInd w:val="0"/>
        <w:ind w:left="284" w:hanging="284"/>
        <w:rPr>
          <w:kern w:val="0"/>
          <w:sz w:val="22"/>
          <w:szCs w:val="22"/>
          <w:lang w:eastAsia="pl-PL"/>
        </w:rPr>
      </w:pPr>
      <w:r w:rsidRPr="00E7525A">
        <w:rPr>
          <w:kern w:val="0"/>
          <w:sz w:val="22"/>
          <w:szCs w:val="22"/>
          <w:lang w:eastAsia="pl-PL"/>
        </w:rPr>
        <w:t>Szczegółowe informacje dotyczące środków ochrony prawnej określone są w Dziale IX „ Środki ochrony prawnej” ustawy Pzp</w:t>
      </w:r>
      <w:r w:rsidR="006D7EF7" w:rsidRPr="00E7525A">
        <w:rPr>
          <w:kern w:val="0"/>
          <w:sz w:val="22"/>
          <w:szCs w:val="22"/>
          <w:lang w:eastAsia="pl-PL"/>
        </w:rPr>
        <w:t>.</w:t>
      </w:r>
      <w:r w:rsidRPr="00E7525A">
        <w:rPr>
          <w:kern w:val="0"/>
          <w:sz w:val="22"/>
          <w:szCs w:val="22"/>
          <w:lang w:eastAsia="pl-PL"/>
        </w:rPr>
        <w:t xml:space="preserve"> </w:t>
      </w:r>
    </w:p>
    <w:p w:rsidR="008C495F" w:rsidRPr="00E7525A" w:rsidRDefault="008C495F" w:rsidP="00D503AA">
      <w:pPr>
        <w:pStyle w:val="NormalnyWeb"/>
        <w:shd w:val="clear" w:color="auto" w:fill="FFFFFF"/>
        <w:tabs>
          <w:tab w:val="left" w:pos="284"/>
        </w:tabs>
        <w:spacing w:before="0" w:after="0"/>
        <w:jc w:val="both"/>
        <w:rPr>
          <w:sz w:val="22"/>
          <w:szCs w:val="22"/>
        </w:rPr>
      </w:pPr>
    </w:p>
    <w:tbl>
      <w:tblPr>
        <w:tblW w:w="9943" w:type="dxa"/>
        <w:tblInd w:w="70" w:type="dxa"/>
        <w:tblLayout w:type="fixed"/>
        <w:tblCellMar>
          <w:left w:w="70" w:type="dxa"/>
          <w:right w:w="70" w:type="dxa"/>
        </w:tblCellMar>
        <w:tblLook w:val="0000"/>
      </w:tblPr>
      <w:tblGrid>
        <w:gridCol w:w="9943"/>
      </w:tblGrid>
      <w:tr w:rsidR="008C495F" w:rsidRPr="00E7525A" w:rsidTr="008C495F">
        <w:trPr>
          <w:trHeight w:val="347"/>
        </w:trPr>
        <w:tc>
          <w:tcPr>
            <w:tcW w:w="9943" w:type="dxa"/>
            <w:tcBorders>
              <w:top w:val="double" w:sz="4" w:space="0" w:color="000000"/>
              <w:left w:val="double" w:sz="4" w:space="0" w:color="000000"/>
              <w:bottom w:val="double" w:sz="4" w:space="0" w:color="000000"/>
              <w:right w:val="double" w:sz="4" w:space="0" w:color="000000"/>
            </w:tcBorders>
            <w:shd w:val="clear" w:color="auto" w:fill="auto"/>
          </w:tcPr>
          <w:p w:rsidR="008C495F" w:rsidRPr="00E7525A" w:rsidRDefault="008C599B" w:rsidP="00B20DD2">
            <w:pPr>
              <w:pStyle w:val="Styl1"/>
              <w:shd w:val="clear" w:color="auto" w:fill="FFFFFF"/>
              <w:tabs>
                <w:tab w:val="left" w:pos="0"/>
              </w:tabs>
              <w:spacing w:before="57" w:after="57"/>
            </w:pPr>
            <w:r w:rsidRPr="00E7525A">
              <w:rPr>
                <w:rFonts w:ascii="Times New Roman" w:hAnsi="Times New Roman" w:cs="Times New Roman"/>
                <w:b/>
                <w:bCs/>
                <w:sz w:val="22"/>
                <w:szCs w:val="22"/>
              </w:rPr>
              <w:t>XX</w:t>
            </w:r>
            <w:r w:rsidR="00B20DD2" w:rsidRPr="00E7525A">
              <w:rPr>
                <w:rFonts w:ascii="Times New Roman" w:hAnsi="Times New Roman" w:cs="Times New Roman"/>
                <w:b/>
                <w:bCs/>
                <w:sz w:val="22"/>
                <w:szCs w:val="22"/>
              </w:rPr>
              <w:t>II</w:t>
            </w:r>
            <w:r w:rsidR="008C495F" w:rsidRPr="00E7525A">
              <w:rPr>
                <w:rFonts w:ascii="Times New Roman" w:hAnsi="Times New Roman" w:cs="Times New Roman"/>
                <w:b/>
                <w:bCs/>
                <w:sz w:val="22"/>
                <w:szCs w:val="22"/>
              </w:rPr>
              <w:t>.</w:t>
            </w:r>
            <w:r w:rsidR="008C495F" w:rsidRPr="00E7525A">
              <w:rPr>
                <w:rFonts w:ascii="Times New Roman" w:hAnsi="Times New Roman" w:cs="Times New Roman"/>
                <w:b/>
                <w:sz w:val="22"/>
                <w:szCs w:val="22"/>
              </w:rPr>
              <w:t xml:space="preserve"> KLAUZULA INFORMACYJNA ZESPOŁU OPIEKI ZDROWOTNEJ W NYSIE</w:t>
            </w:r>
          </w:p>
        </w:tc>
      </w:tr>
    </w:tbl>
    <w:p w:rsidR="00A75452" w:rsidRPr="00E7525A" w:rsidRDefault="00A75452" w:rsidP="00A75452">
      <w:pPr>
        <w:pStyle w:val="Default"/>
        <w:jc w:val="both"/>
        <w:rPr>
          <w:color w:val="auto"/>
          <w:sz w:val="22"/>
          <w:szCs w:val="22"/>
        </w:rPr>
      </w:pPr>
      <w:r w:rsidRPr="00E7525A">
        <w:rPr>
          <w:color w:val="auto"/>
          <w:sz w:val="22"/>
          <w:szCs w:val="22"/>
        </w:rPr>
        <w:t xml:space="preserve">Zgodnie z art. 13 ust. 1 i 2 Rozporządzenia Parlamentu Europejskiego i Rady (UE) 2016/679 z dnia </w:t>
      </w:r>
      <w:r w:rsidR="00C277D1" w:rsidRPr="00E7525A">
        <w:rPr>
          <w:color w:val="auto"/>
          <w:sz w:val="22"/>
          <w:szCs w:val="22"/>
        </w:rPr>
        <w:br/>
      </w:r>
      <w:r w:rsidRPr="00E7525A">
        <w:rPr>
          <w:color w:val="auto"/>
          <w:sz w:val="22"/>
          <w:szCs w:val="22"/>
        </w:rPr>
        <w:t xml:space="preserve">27 kwietnia 2016 r. w sprawie ochrony osób fizycznych w związku z przetwarzaniem danych osobowych               i w sprawie swobodnego przepływu takich danych oraz uchylenia dyrektywy 95/46/WE (ogólne rozporządzenie o ochronie danych) (Dz. U. UE L 119 z dnia 4 maja 2016 roku, str. 1; zwanym dalej  „RODO”, informuje, że: </w:t>
      </w:r>
    </w:p>
    <w:p w:rsidR="00A75452" w:rsidRPr="00E7525A" w:rsidRDefault="00A75452" w:rsidP="00A75452">
      <w:pPr>
        <w:numPr>
          <w:ilvl w:val="0"/>
          <w:numId w:val="1"/>
        </w:numPr>
        <w:tabs>
          <w:tab w:val="num" w:pos="0"/>
        </w:tabs>
        <w:ind w:left="501"/>
        <w:jc w:val="both"/>
        <w:rPr>
          <w:sz w:val="22"/>
          <w:szCs w:val="22"/>
        </w:rPr>
      </w:pPr>
      <w:r w:rsidRPr="00E7525A">
        <w:rPr>
          <w:sz w:val="22"/>
          <w:szCs w:val="22"/>
        </w:rPr>
        <w:t>Administratorem Pani/Pana danych osobowych jest Zespół Opieki Zdrowotnej w Nysie ul. Boh. Warszawy 34, 48-300 Nysa</w:t>
      </w:r>
    </w:p>
    <w:p w:rsidR="00A75452" w:rsidRPr="00E7525A" w:rsidRDefault="00A75452" w:rsidP="00A75452">
      <w:pPr>
        <w:numPr>
          <w:ilvl w:val="0"/>
          <w:numId w:val="1"/>
        </w:numPr>
        <w:tabs>
          <w:tab w:val="num" w:pos="0"/>
        </w:tabs>
        <w:ind w:left="501"/>
        <w:jc w:val="both"/>
        <w:rPr>
          <w:sz w:val="22"/>
          <w:szCs w:val="22"/>
        </w:rPr>
      </w:pPr>
      <w:r w:rsidRPr="00E7525A">
        <w:rPr>
          <w:sz w:val="22"/>
          <w:szCs w:val="22"/>
        </w:rPr>
        <w:t xml:space="preserve">Zespół Opieki Zdrowotnej w Nysie wyznaczył Inspektora Ochrony Danych, z którym może się Pani/Pan skontaktować w sprawach ochrony swoich danych osobowych i realizacji swoich praw pisząc na adres e-mail: </w:t>
      </w:r>
      <w:r w:rsidRPr="00E7525A">
        <w:rPr>
          <w:sz w:val="22"/>
          <w:szCs w:val="22"/>
          <w:u w:val="single"/>
        </w:rPr>
        <w:t>iod</w:t>
      </w:r>
      <w:hyperlink r:id="rId14" w:history="1">
        <w:r w:rsidRPr="00E7525A">
          <w:rPr>
            <w:rStyle w:val="Hipercze"/>
            <w:color w:val="auto"/>
            <w:sz w:val="22"/>
            <w:szCs w:val="22"/>
          </w:rPr>
          <w:t>@zoznysa.p</w:t>
        </w:r>
      </w:hyperlink>
      <w:r w:rsidRPr="00E7525A">
        <w:rPr>
          <w:sz w:val="22"/>
          <w:szCs w:val="22"/>
          <w:u w:val="single"/>
        </w:rPr>
        <w:t>l</w:t>
      </w:r>
      <w:r w:rsidR="00FD178D" w:rsidRPr="00E7525A">
        <w:rPr>
          <w:sz w:val="22"/>
          <w:szCs w:val="22"/>
          <w:u w:val="single"/>
        </w:rPr>
        <w:t xml:space="preserve"> </w:t>
      </w:r>
      <w:r w:rsidRPr="00E7525A">
        <w:rPr>
          <w:sz w:val="22"/>
          <w:szCs w:val="22"/>
          <w:u w:val="single"/>
        </w:rPr>
        <w:t>;</w:t>
      </w:r>
      <w:r w:rsidRPr="00E7525A">
        <w:rPr>
          <w:sz w:val="22"/>
          <w:szCs w:val="22"/>
        </w:rPr>
        <w:t xml:space="preserve"> telefon: 77 40 87 845 lub pisząc na adres naszej siedziby wskazany w pkt. 1.</w:t>
      </w:r>
    </w:p>
    <w:p w:rsidR="00A75452" w:rsidRPr="00E7525A" w:rsidRDefault="00A75452" w:rsidP="00A75452">
      <w:pPr>
        <w:numPr>
          <w:ilvl w:val="0"/>
          <w:numId w:val="1"/>
        </w:numPr>
        <w:tabs>
          <w:tab w:val="num" w:pos="0"/>
        </w:tabs>
        <w:ind w:left="501"/>
        <w:jc w:val="both"/>
        <w:rPr>
          <w:sz w:val="22"/>
          <w:szCs w:val="22"/>
        </w:rPr>
      </w:pPr>
      <w:r w:rsidRPr="00E7525A">
        <w:rPr>
          <w:sz w:val="22"/>
          <w:szCs w:val="22"/>
        </w:rPr>
        <w:t xml:space="preserve">Pani/Pana dane osobowe przetwarzane będą przez ZOZ w Nysie na podstawie art. 6 ust.1 lit. c RODO, wyłącznie w celu związanym z postępowaniem o udzielenie zamówienia publicznego </w:t>
      </w:r>
      <w:r w:rsidR="006B4EF4" w:rsidRPr="00E7525A">
        <w:rPr>
          <w:sz w:val="22"/>
          <w:szCs w:val="22"/>
        </w:rPr>
        <w:br/>
      </w:r>
      <w:r w:rsidRPr="00E7525A">
        <w:rPr>
          <w:sz w:val="22"/>
          <w:szCs w:val="22"/>
        </w:rPr>
        <w:t>Nr ZZP-344/</w:t>
      </w:r>
      <w:r w:rsidR="00DB7138" w:rsidRPr="00E7525A">
        <w:rPr>
          <w:sz w:val="22"/>
          <w:szCs w:val="22"/>
        </w:rPr>
        <w:t>55/2023</w:t>
      </w:r>
      <w:r w:rsidRPr="00E7525A">
        <w:rPr>
          <w:sz w:val="22"/>
          <w:szCs w:val="22"/>
        </w:rPr>
        <w:t xml:space="preserve"> prowadzonego w trybie podstawowym </w:t>
      </w:r>
    </w:p>
    <w:p w:rsidR="00A75452" w:rsidRPr="00E7525A" w:rsidRDefault="00A75452" w:rsidP="00A75452">
      <w:pPr>
        <w:numPr>
          <w:ilvl w:val="0"/>
          <w:numId w:val="1"/>
        </w:numPr>
        <w:tabs>
          <w:tab w:val="num" w:pos="0"/>
        </w:tabs>
        <w:ind w:left="501"/>
        <w:jc w:val="both"/>
        <w:rPr>
          <w:sz w:val="22"/>
          <w:szCs w:val="22"/>
        </w:rPr>
      </w:pPr>
      <w:r w:rsidRPr="00E7525A">
        <w:rPr>
          <w:sz w:val="22"/>
          <w:szCs w:val="22"/>
          <w:lang w:eastAsia="pl-PL"/>
        </w:rPr>
        <w:t>Odbiorcami Pani/Pana danych osobowych będą osoby lub podmioty, którym udostępniona zostanie dokumentacja postępowania w oparciu o art. 18 oraz art. 74 ustawy z dnia 11 września 2019 r. – Prawo zamówień publicznych (</w:t>
      </w:r>
      <w:r w:rsidR="00A21B39" w:rsidRPr="00E7525A">
        <w:rPr>
          <w:sz w:val="22"/>
          <w:szCs w:val="22"/>
        </w:rPr>
        <w:t>Dz. U. z 202</w:t>
      </w:r>
      <w:r w:rsidR="00DB7138" w:rsidRPr="00E7525A">
        <w:rPr>
          <w:sz w:val="22"/>
          <w:szCs w:val="22"/>
        </w:rPr>
        <w:t>3</w:t>
      </w:r>
      <w:r w:rsidR="00A21B39" w:rsidRPr="00E7525A">
        <w:rPr>
          <w:sz w:val="22"/>
          <w:szCs w:val="22"/>
        </w:rPr>
        <w:t xml:space="preserve"> r.,poz.1</w:t>
      </w:r>
      <w:r w:rsidR="00DB7138" w:rsidRPr="00E7525A">
        <w:rPr>
          <w:sz w:val="22"/>
          <w:szCs w:val="22"/>
        </w:rPr>
        <w:t>605</w:t>
      </w:r>
      <w:r w:rsidR="00A21B39" w:rsidRPr="00E7525A">
        <w:rPr>
          <w:sz w:val="22"/>
          <w:szCs w:val="22"/>
        </w:rPr>
        <w:t xml:space="preserve"> z późn. zm.)</w:t>
      </w:r>
      <w:r w:rsidRPr="00E7525A">
        <w:rPr>
          <w:sz w:val="22"/>
          <w:szCs w:val="22"/>
        </w:rPr>
        <w:t>.</w:t>
      </w:r>
    </w:p>
    <w:p w:rsidR="00A75452" w:rsidRPr="00E7525A" w:rsidRDefault="00A75452" w:rsidP="00A75452">
      <w:pPr>
        <w:numPr>
          <w:ilvl w:val="0"/>
          <w:numId w:val="1"/>
        </w:numPr>
        <w:tabs>
          <w:tab w:val="num" w:pos="0"/>
        </w:tabs>
        <w:ind w:left="501"/>
        <w:jc w:val="both"/>
        <w:rPr>
          <w:sz w:val="22"/>
          <w:szCs w:val="22"/>
        </w:rPr>
      </w:pPr>
      <w:r w:rsidRPr="00E7525A">
        <w:rPr>
          <w:sz w:val="22"/>
          <w:szCs w:val="22"/>
        </w:rPr>
        <w:t xml:space="preserve">Pani/Pana dane osobowe będą przechowywane, zgodnie z art. 78 ust. 1 ustawy Pzp, przez okres 4 lat od dnia zakończenia postępowania o udzielenie zamówienia, a jeżeli czas trwania umowy przekracza </w:t>
      </w:r>
      <w:r w:rsidR="00C277D1" w:rsidRPr="00E7525A">
        <w:rPr>
          <w:sz w:val="22"/>
          <w:szCs w:val="22"/>
        </w:rPr>
        <w:br/>
      </w:r>
      <w:r w:rsidRPr="00E7525A">
        <w:rPr>
          <w:sz w:val="22"/>
          <w:szCs w:val="22"/>
        </w:rPr>
        <w:t>4 lata, okres przechowywania obejmuje cały czas trwania umowy.</w:t>
      </w:r>
    </w:p>
    <w:p w:rsidR="00A75452" w:rsidRPr="00E7525A" w:rsidRDefault="00A75452" w:rsidP="00A75452">
      <w:pPr>
        <w:numPr>
          <w:ilvl w:val="0"/>
          <w:numId w:val="1"/>
        </w:numPr>
        <w:tabs>
          <w:tab w:val="num" w:pos="0"/>
        </w:tabs>
        <w:ind w:left="501"/>
        <w:jc w:val="both"/>
        <w:rPr>
          <w:sz w:val="22"/>
          <w:szCs w:val="22"/>
        </w:rPr>
      </w:pPr>
      <w:r w:rsidRPr="00E7525A">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w:t>
      </w:r>
      <w:r w:rsidR="00C277D1" w:rsidRPr="00E7525A">
        <w:rPr>
          <w:sz w:val="22"/>
          <w:szCs w:val="22"/>
        </w:rPr>
        <w:br/>
      </w:r>
      <w:r w:rsidRPr="00E7525A">
        <w:rPr>
          <w:sz w:val="22"/>
          <w:szCs w:val="22"/>
        </w:rPr>
        <w:t xml:space="preserve">z ustawy Pzp. </w:t>
      </w:r>
    </w:p>
    <w:p w:rsidR="00A75452" w:rsidRPr="00E7525A" w:rsidRDefault="00A75452" w:rsidP="00A75452">
      <w:pPr>
        <w:numPr>
          <w:ilvl w:val="0"/>
          <w:numId w:val="1"/>
        </w:numPr>
        <w:tabs>
          <w:tab w:val="num" w:pos="0"/>
        </w:tabs>
        <w:ind w:left="501"/>
        <w:jc w:val="both"/>
        <w:rPr>
          <w:sz w:val="22"/>
          <w:szCs w:val="22"/>
        </w:rPr>
      </w:pPr>
      <w:r w:rsidRPr="00E7525A">
        <w:rPr>
          <w:sz w:val="22"/>
          <w:szCs w:val="22"/>
        </w:rPr>
        <w:t>W odniesieniu do Pani/Pana danych osobowych decyzje nie będą podejmowane w</w:t>
      </w:r>
      <w:r w:rsidR="007E6A38" w:rsidRPr="00E7525A">
        <w:rPr>
          <w:sz w:val="22"/>
          <w:szCs w:val="22"/>
        </w:rPr>
        <w:t xml:space="preserve"> sposób zautomatyzowany, stosow</w:t>
      </w:r>
      <w:r w:rsidRPr="00E7525A">
        <w:rPr>
          <w:sz w:val="22"/>
          <w:szCs w:val="22"/>
        </w:rPr>
        <w:t>nie do art. 22 RODO.</w:t>
      </w:r>
    </w:p>
    <w:p w:rsidR="00A75452" w:rsidRPr="00E7525A" w:rsidRDefault="00A75452" w:rsidP="00A75452">
      <w:pPr>
        <w:pStyle w:val="Akapitzlist"/>
        <w:numPr>
          <w:ilvl w:val="0"/>
          <w:numId w:val="1"/>
        </w:numPr>
        <w:tabs>
          <w:tab w:val="num" w:pos="0"/>
        </w:tabs>
        <w:ind w:left="501"/>
        <w:contextualSpacing w:val="0"/>
        <w:jc w:val="both"/>
        <w:rPr>
          <w:sz w:val="22"/>
          <w:szCs w:val="22"/>
        </w:rPr>
      </w:pPr>
      <w:r w:rsidRPr="00E7525A">
        <w:rPr>
          <w:sz w:val="22"/>
          <w:szCs w:val="22"/>
        </w:rPr>
        <w:t>Posiada Pani/Pan:</w:t>
      </w:r>
    </w:p>
    <w:p w:rsidR="00A75452" w:rsidRPr="00E7525A" w:rsidRDefault="00A75452" w:rsidP="00A75452">
      <w:pPr>
        <w:pStyle w:val="Akapitzlist"/>
        <w:suppressAutoHyphens w:val="0"/>
        <w:ind w:left="0"/>
        <w:jc w:val="both"/>
        <w:rPr>
          <w:sz w:val="22"/>
          <w:szCs w:val="22"/>
        </w:rPr>
      </w:pPr>
      <w:r w:rsidRPr="00E7525A">
        <w:rPr>
          <w:sz w:val="22"/>
          <w:szCs w:val="22"/>
        </w:rPr>
        <w:tab/>
        <w:t>- na podstawie art. 15 RODO prawo dostępu do danych osobowych Pani/Pana dotyczących;</w:t>
      </w:r>
    </w:p>
    <w:p w:rsidR="00A75452" w:rsidRPr="00E7525A" w:rsidRDefault="00A75452" w:rsidP="00A75452">
      <w:pPr>
        <w:pStyle w:val="Akapitzlist"/>
        <w:suppressAutoHyphens w:val="0"/>
        <w:ind w:left="0"/>
        <w:jc w:val="both"/>
        <w:rPr>
          <w:sz w:val="22"/>
          <w:szCs w:val="22"/>
        </w:rPr>
      </w:pPr>
      <w:r w:rsidRPr="00E7525A">
        <w:rPr>
          <w:sz w:val="22"/>
          <w:szCs w:val="22"/>
        </w:rPr>
        <w:tab/>
        <w:t>- na podstawie art. 16 RODO prawo do sprostowania Pani/Pana danych osobowych;</w:t>
      </w:r>
    </w:p>
    <w:p w:rsidR="00A75452" w:rsidRPr="00E7525A" w:rsidRDefault="00A75452" w:rsidP="00A75452">
      <w:pPr>
        <w:pStyle w:val="Akapitzlist"/>
        <w:suppressAutoHyphens w:val="0"/>
        <w:ind w:left="671"/>
        <w:jc w:val="both"/>
        <w:rPr>
          <w:sz w:val="22"/>
          <w:szCs w:val="22"/>
        </w:rPr>
      </w:pPr>
      <w:r w:rsidRPr="00E7525A">
        <w:rPr>
          <w:sz w:val="22"/>
          <w:szCs w:val="22"/>
        </w:rPr>
        <w:t>- na podstawie art. 18 RODO prawo żądania od administratora ograniczenia przetwarzania  danych osobowych z zastrzeżeniem przypadków, o których mowa w art. 18 ust. 2 RODO;</w:t>
      </w:r>
    </w:p>
    <w:p w:rsidR="00A75452" w:rsidRPr="00E7525A" w:rsidRDefault="00A75452" w:rsidP="00A75452">
      <w:pPr>
        <w:pStyle w:val="Akapitzlist"/>
        <w:suppressAutoHyphens w:val="0"/>
        <w:ind w:left="671"/>
        <w:jc w:val="both"/>
        <w:rPr>
          <w:sz w:val="22"/>
          <w:szCs w:val="22"/>
        </w:rPr>
      </w:pPr>
      <w:r w:rsidRPr="00E7525A">
        <w:rPr>
          <w:sz w:val="22"/>
          <w:szCs w:val="22"/>
        </w:rPr>
        <w:t>- prawo do wniesienia skargi do  Prezesa Urzędu Ochrony Danych Osobowych, gdy uzna        Pani/Pan, że przetwarzamy Państwa dane niezgodnie z prawem</w:t>
      </w:r>
    </w:p>
    <w:p w:rsidR="00A75452" w:rsidRPr="00E7525A" w:rsidRDefault="00A75452" w:rsidP="00A75452">
      <w:pPr>
        <w:numPr>
          <w:ilvl w:val="0"/>
          <w:numId w:val="1"/>
        </w:numPr>
        <w:tabs>
          <w:tab w:val="num" w:pos="0"/>
        </w:tabs>
        <w:ind w:left="501"/>
        <w:rPr>
          <w:sz w:val="22"/>
          <w:szCs w:val="22"/>
        </w:rPr>
      </w:pPr>
      <w:r w:rsidRPr="00E7525A">
        <w:rPr>
          <w:sz w:val="22"/>
          <w:szCs w:val="22"/>
        </w:rPr>
        <w:t>Nie przysługuje Pani/Panu:</w:t>
      </w:r>
    </w:p>
    <w:p w:rsidR="00A75452" w:rsidRPr="00E7525A" w:rsidRDefault="00A75452" w:rsidP="00C277D1">
      <w:pPr>
        <w:ind w:left="501"/>
        <w:jc w:val="both"/>
        <w:rPr>
          <w:sz w:val="22"/>
          <w:szCs w:val="22"/>
        </w:rPr>
      </w:pPr>
      <w:r w:rsidRPr="00E7525A">
        <w:rPr>
          <w:sz w:val="22"/>
          <w:szCs w:val="22"/>
        </w:rPr>
        <w:t>- w związku z art. 17 ust. 3 lit. b, d lub e RODO prawo do usunięcia danych osobowych;</w:t>
      </w:r>
    </w:p>
    <w:p w:rsidR="00A75452" w:rsidRPr="00E7525A" w:rsidRDefault="00A75452" w:rsidP="00A75452">
      <w:pPr>
        <w:ind w:left="501"/>
        <w:rPr>
          <w:sz w:val="22"/>
          <w:szCs w:val="22"/>
        </w:rPr>
      </w:pPr>
      <w:r w:rsidRPr="00E7525A">
        <w:rPr>
          <w:sz w:val="22"/>
          <w:szCs w:val="22"/>
        </w:rPr>
        <w:t>- prawo do przenoszenia danych osobowych, o którym mowa w art. 20 RODO;</w:t>
      </w:r>
    </w:p>
    <w:p w:rsidR="00467101" w:rsidRDefault="00A75452" w:rsidP="00234242">
      <w:pPr>
        <w:ind w:left="501"/>
        <w:jc w:val="both"/>
        <w:rPr>
          <w:sz w:val="22"/>
          <w:szCs w:val="22"/>
          <w:lang w:eastAsia="pl-PL"/>
        </w:rPr>
      </w:pPr>
      <w:r w:rsidRPr="00E7525A">
        <w:rPr>
          <w:sz w:val="22"/>
          <w:szCs w:val="22"/>
          <w:lang w:eastAsia="pl-PL"/>
        </w:rPr>
        <w:t xml:space="preserve">- na podstawie art. 21 RODO prawo sprzeciwu, wobec przetwarzania danych osobowych, gdyż podstawą prawną przetwarzania Pani/Pana danych osobowych </w:t>
      </w:r>
      <w:r w:rsidR="00234242">
        <w:rPr>
          <w:sz w:val="22"/>
          <w:szCs w:val="22"/>
          <w:lang w:eastAsia="pl-PL"/>
        </w:rPr>
        <w:t>jest art. 6 ust. 1 lit. c RODO.</w:t>
      </w:r>
    </w:p>
    <w:p w:rsidR="00234242" w:rsidRDefault="00234242" w:rsidP="00234242">
      <w:pPr>
        <w:ind w:left="501"/>
        <w:jc w:val="both"/>
        <w:rPr>
          <w:color w:val="FF0000"/>
          <w:sz w:val="22"/>
          <w:szCs w:val="22"/>
        </w:rPr>
      </w:pPr>
    </w:p>
    <w:p w:rsidR="009F377B" w:rsidRPr="00C7458C" w:rsidRDefault="009F377B" w:rsidP="00234242">
      <w:pPr>
        <w:ind w:left="501"/>
        <w:jc w:val="both"/>
        <w:rPr>
          <w:color w:val="FF0000"/>
          <w:sz w:val="22"/>
          <w:szCs w:val="22"/>
        </w:rPr>
      </w:pPr>
    </w:p>
    <w:p w:rsidR="00DE3C0B" w:rsidRPr="00234242" w:rsidRDefault="00DE3C0B" w:rsidP="00EE639E">
      <w:pPr>
        <w:tabs>
          <w:tab w:val="left" w:pos="5672"/>
        </w:tabs>
        <w:jc w:val="right"/>
        <w:rPr>
          <w:sz w:val="22"/>
          <w:szCs w:val="22"/>
        </w:rPr>
      </w:pPr>
      <w:r w:rsidRPr="00234242">
        <w:rPr>
          <w:sz w:val="22"/>
          <w:szCs w:val="22"/>
        </w:rPr>
        <w:lastRenderedPageBreak/>
        <w:t xml:space="preserve">Załącznik Nr </w:t>
      </w:r>
      <w:r w:rsidR="00C92C1E" w:rsidRPr="00234242">
        <w:rPr>
          <w:sz w:val="22"/>
          <w:szCs w:val="22"/>
        </w:rPr>
        <w:t>1</w:t>
      </w:r>
      <w:r w:rsidRPr="00234242">
        <w:rPr>
          <w:sz w:val="22"/>
          <w:szCs w:val="22"/>
        </w:rPr>
        <w:t xml:space="preserve"> do SWZ </w:t>
      </w:r>
    </w:p>
    <w:p w:rsidR="00DE3C0B" w:rsidRPr="00234242" w:rsidRDefault="00D22E2B">
      <w:pPr>
        <w:tabs>
          <w:tab w:val="left" w:pos="3118"/>
        </w:tabs>
        <w:jc w:val="right"/>
        <w:rPr>
          <w:sz w:val="22"/>
          <w:szCs w:val="22"/>
        </w:rPr>
      </w:pPr>
      <w:r w:rsidRPr="00234242">
        <w:rPr>
          <w:sz w:val="22"/>
          <w:szCs w:val="22"/>
        </w:rPr>
        <w:t>Nr</w:t>
      </w:r>
      <w:r w:rsidR="00DE3C0B" w:rsidRPr="00234242">
        <w:rPr>
          <w:sz w:val="22"/>
          <w:szCs w:val="22"/>
        </w:rPr>
        <w:t xml:space="preserve"> </w:t>
      </w:r>
      <w:r w:rsidR="00006255" w:rsidRPr="00234242">
        <w:rPr>
          <w:sz w:val="22"/>
          <w:szCs w:val="22"/>
        </w:rPr>
        <w:t>ZZP-344/</w:t>
      </w:r>
      <w:r w:rsidR="00234242" w:rsidRPr="00234242">
        <w:rPr>
          <w:sz w:val="22"/>
          <w:szCs w:val="22"/>
        </w:rPr>
        <w:t>55</w:t>
      </w:r>
      <w:r w:rsidR="00DE3C0B" w:rsidRPr="00234242">
        <w:rPr>
          <w:sz w:val="22"/>
          <w:szCs w:val="22"/>
        </w:rPr>
        <w:t>/20</w:t>
      </w:r>
      <w:r w:rsidR="00460F49" w:rsidRPr="00234242">
        <w:rPr>
          <w:sz w:val="22"/>
          <w:szCs w:val="22"/>
        </w:rPr>
        <w:t>2</w:t>
      </w:r>
      <w:r w:rsidR="00234242" w:rsidRPr="00234242">
        <w:rPr>
          <w:sz w:val="22"/>
          <w:szCs w:val="22"/>
        </w:rPr>
        <w:t>3</w:t>
      </w:r>
    </w:p>
    <w:p w:rsidR="00D22E2B" w:rsidRPr="00234242" w:rsidRDefault="00D22E2B" w:rsidP="00D22E2B">
      <w:pPr>
        <w:rPr>
          <w:lang w:val="de-DE"/>
        </w:rPr>
      </w:pPr>
    </w:p>
    <w:p w:rsidR="001B2976" w:rsidRPr="00234242" w:rsidRDefault="001B2976" w:rsidP="001B2976">
      <w:pPr>
        <w:pStyle w:val="Nagwek1"/>
        <w:widowControl w:val="0"/>
        <w:tabs>
          <w:tab w:val="left" w:pos="432"/>
        </w:tabs>
        <w:ind w:left="-360" w:firstLine="0"/>
        <w:rPr>
          <w:sz w:val="22"/>
          <w:szCs w:val="22"/>
          <w:lang w:val="de-DE"/>
        </w:rPr>
      </w:pPr>
      <w:r w:rsidRPr="00234242">
        <w:rPr>
          <w:sz w:val="22"/>
          <w:szCs w:val="22"/>
          <w:lang w:val="de-DE"/>
        </w:rPr>
        <w:t>O F E R T A</w:t>
      </w:r>
    </w:p>
    <w:p w:rsidR="001B2976" w:rsidRPr="00234242" w:rsidRDefault="001B2976" w:rsidP="001B2976">
      <w:pPr>
        <w:tabs>
          <w:tab w:val="left" w:pos="3118"/>
        </w:tabs>
        <w:jc w:val="both"/>
        <w:rPr>
          <w:b/>
          <w:sz w:val="22"/>
          <w:szCs w:val="22"/>
          <w:lang w:val="de-DE"/>
        </w:rPr>
      </w:pPr>
    </w:p>
    <w:p w:rsidR="001B2976" w:rsidRPr="00234242" w:rsidRDefault="001B2976" w:rsidP="001B2976">
      <w:pPr>
        <w:pStyle w:val="Nagwek4"/>
        <w:widowControl w:val="0"/>
        <w:tabs>
          <w:tab w:val="left" w:pos="864"/>
        </w:tabs>
        <w:spacing w:line="360" w:lineRule="auto"/>
        <w:ind w:left="0" w:firstLine="0"/>
        <w:jc w:val="both"/>
        <w:rPr>
          <w:sz w:val="22"/>
          <w:szCs w:val="22"/>
        </w:rPr>
      </w:pPr>
      <w:r w:rsidRPr="00234242">
        <w:rPr>
          <w:sz w:val="22"/>
          <w:szCs w:val="22"/>
        </w:rPr>
        <w:t>I. DANE WYKONAWCY</w:t>
      </w:r>
    </w:p>
    <w:p w:rsidR="001B2976" w:rsidRPr="00234242" w:rsidRDefault="001B2976" w:rsidP="00D76082">
      <w:pPr>
        <w:pStyle w:val="Akapitzlist"/>
        <w:numPr>
          <w:ilvl w:val="0"/>
          <w:numId w:val="17"/>
        </w:numPr>
        <w:tabs>
          <w:tab w:val="left" w:pos="284"/>
          <w:tab w:val="left" w:pos="3118"/>
        </w:tabs>
        <w:spacing w:line="360" w:lineRule="auto"/>
        <w:ind w:left="284"/>
        <w:jc w:val="both"/>
        <w:rPr>
          <w:sz w:val="22"/>
          <w:szCs w:val="22"/>
        </w:rPr>
      </w:pPr>
      <w:r w:rsidRPr="00234242">
        <w:rPr>
          <w:sz w:val="22"/>
          <w:szCs w:val="22"/>
        </w:rPr>
        <w:t xml:space="preserve">Pełna nazwa ............................................................................................................................................           </w:t>
      </w:r>
    </w:p>
    <w:p w:rsidR="001B2976" w:rsidRPr="00234242" w:rsidRDefault="001B2976" w:rsidP="001B2976">
      <w:pPr>
        <w:pStyle w:val="Akapitzlist"/>
        <w:tabs>
          <w:tab w:val="left" w:pos="284"/>
          <w:tab w:val="left" w:pos="3118"/>
        </w:tabs>
        <w:spacing w:line="360" w:lineRule="auto"/>
        <w:ind w:left="284"/>
        <w:jc w:val="both"/>
        <w:rPr>
          <w:sz w:val="22"/>
          <w:szCs w:val="22"/>
        </w:rPr>
      </w:pPr>
      <w:r w:rsidRPr="00234242">
        <w:rPr>
          <w:sz w:val="22"/>
          <w:szCs w:val="22"/>
        </w:rPr>
        <w:t>..................................................................................................................................................................</w:t>
      </w:r>
    </w:p>
    <w:p w:rsidR="001B2976" w:rsidRPr="00234242" w:rsidRDefault="001B2976" w:rsidP="00D76082">
      <w:pPr>
        <w:pStyle w:val="Akapitzlist"/>
        <w:numPr>
          <w:ilvl w:val="0"/>
          <w:numId w:val="17"/>
        </w:numPr>
        <w:tabs>
          <w:tab w:val="left" w:pos="284"/>
          <w:tab w:val="left" w:pos="3118"/>
        </w:tabs>
        <w:spacing w:line="360" w:lineRule="auto"/>
        <w:ind w:left="284"/>
        <w:jc w:val="both"/>
        <w:rPr>
          <w:sz w:val="22"/>
          <w:szCs w:val="22"/>
          <w:lang w:val="en-US"/>
        </w:rPr>
      </w:pPr>
      <w:r w:rsidRPr="00234242">
        <w:rPr>
          <w:sz w:val="22"/>
          <w:szCs w:val="22"/>
        </w:rPr>
        <w:t>Adres wykonawcy ...............................................................................................................................</w:t>
      </w:r>
    </w:p>
    <w:p w:rsidR="001B2976" w:rsidRPr="00234242" w:rsidRDefault="001B2976" w:rsidP="001B2976">
      <w:pPr>
        <w:pStyle w:val="Akapitzlist"/>
        <w:tabs>
          <w:tab w:val="left" w:pos="284"/>
          <w:tab w:val="left" w:pos="3118"/>
        </w:tabs>
        <w:spacing w:line="360" w:lineRule="auto"/>
        <w:ind w:left="284"/>
        <w:jc w:val="both"/>
        <w:rPr>
          <w:sz w:val="22"/>
          <w:szCs w:val="22"/>
        </w:rPr>
      </w:pPr>
      <w:r w:rsidRPr="00234242">
        <w:rPr>
          <w:sz w:val="22"/>
          <w:szCs w:val="22"/>
          <w:lang w:val="en-US"/>
        </w:rPr>
        <w:t>..................................................................................................................................................................</w:t>
      </w:r>
    </w:p>
    <w:p w:rsidR="001B2976" w:rsidRPr="00234242" w:rsidRDefault="001B2976" w:rsidP="00D76082">
      <w:pPr>
        <w:pStyle w:val="Akapitzlist"/>
        <w:numPr>
          <w:ilvl w:val="0"/>
          <w:numId w:val="17"/>
        </w:numPr>
        <w:tabs>
          <w:tab w:val="left" w:pos="284"/>
          <w:tab w:val="left" w:pos="3118"/>
        </w:tabs>
        <w:spacing w:line="360" w:lineRule="auto"/>
        <w:ind w:left="284"/>
        <w:jc w:val="both"/>
        <w:rPr>
          <w:sz w:val="22"/>
          <w:szCs w:val="22"/>
        </w:rPr>
      </w:pPr>
      <w:r w:rsidRPr="00234242">
        <w:rPr>
          <w:sz w:val="22"/>
          <w:szCs w:val="22"/>
        </w:rPr>
        <w:t xml:space="preserve">Regon ............................................................................   </w:t>
      </w:r>
    </w:p>
    <w:p w:rsidR="001B2976" w:rsidRPr="00234242" w:rsidRDefault="001B2976" w:rsidP="00D76082">
      <w:pPr>
        <w:pStyle w:val="Akapitzlist"/>
        <w:numPr>
          <w:ilvl w:val="0"/>
          <w:numId w:val="17"/>
        </w:numPr>
        <w:tabs>
          <w:tab w:val="left" w:pos="284"/>
          <w:tab w:val="left" w:pos="3118"/>
        </w:tabs>
        <w:spacing w:line="360" w:lineRule="auto"/>
        <w:ind w:left="284"/>
        <w:jc w:val="both"/>
        <w:rPr>
          <w:sz w:val="22"/>
          <w:szCs w:val="22"/>
        </w:rPr>
      </w:pPr>
      <w:r w:rsidRPr="00234242">
        <w:rPr>
          <w:sz w:val="22"/>
          <w:szCs w:val="22"/>
        </w:rPr>
        <w:t>NIP  ..............................................................................</w:t>
      </w:r>
    </w:p>
    <w:p w:rsidR="001B2976" w:rsidRPr="00234242" w:rsidRDefault="001B2976" w:rsidP="00D76082">
      <w:pPr>
        <w:pStyle w:val="Tekstpodstawowy24"/>
        <w:numPr>
          <w:ilvl w:val="0"/>
          <w:numId w:val="17"/>
        </w:numPr>
        <w:tabs>
          <w:tab w:val="clear" w:pos="426"/>
          <w:tab w:val="left" w:pos="284"/>
        </w:tabs>
        <w:spacing w:line="360" w:lineRule="auto"/>
        <w:ind w:left="284"/>
        <w:jc w:val="both"/>
        <w:rPr>
          <w:sz w:val="22"/>
          <w:szCs w:val="22"/>
          <w:lang w:val="en-US"/>
        </w:rPr>
      </w:pPr>
      <w:r w:rsidRPr="00234242">
        <w:rPr>
          <w:sz w:val="22"/>
          <w:szCs w:val="22"/>
          <w:lang w:val="en-US"/>
        </w:rPr>
        <w:t xml:space="preserve">tel. ..............................................................................   </w:t>
      </w:r>
    </w:p>
    <w:p w:rsidR="001B2976" w:rsidRPr="00234242" w:rsidRDefault="001B2976" w:rsidP="00D76082">
      <w:pPr>
        <w:pStyle w:val="Tekstpodstawowy24"/>
        <w:numPr>
          <w:ilvl w:val="0"/>
          <w:numId w:val="17"/>
        </w:numPr>
        <w:tabs>
          <w:tab w:val="clear" w:pos="426"/>
          <w:tab w:val="left" w:pos="284"/>
        </w:tabs>
        <w:spacing w:line="360" w:lineRule="auto"/>
        <w:ind w:left="284"/>
        <w:jc w:val="both"/>
        <w:rPr>
          <w:sz w:val="22"/>
          <w:szCs w:val="22"/>
          <w:lang w:val="en-US"/>
        </w:rPr>
      </w:pPr>
      <w:r w:rsidRPr="00234242">
        <w:rPr>
          <w:sz w:val="22"/>
          <w:szCs w:val="22"/>
          <w:lang w:val="en-US"/>
        </w:rPr>
        <w:t xml:space="preserve">www. ..........................................................................   </w:t>
      </w:r>
    </w:p>
    <w:p w:rsidR="001B2976" w:rsidRPr="00234242" w:rsidRDefault="001B2976" w:rsidP="00D76082">
      <w:pPr>
        <w:pStyle w:val="Tekstpodstawowy24"/>
        <w:numPr>
          <w:ilvl w:val="0"/>
          <w:numId w:val="17"/>
        </w:numPr>
        <w:tabs>
          <w:tab w:val="clear" w:pos="426"/>
          <w:tab w:val="left" w:pos="284"/>
        </w:tabs>
        <w:spacing w:line="360" w:lineRule="auto"/>
        <w:ind w:left="284"/>
        <w:jc w:val="both"/>
        <w:rPr>
          <w:sz w:val="22"/>
          <w:szCs w:val="22"/>
        </w:rPr>
      </w:pPr>
      <w:r w:rsidRPr="00234242">
        <w:rPr>
          <w:sz w:val="22"/>
          <w:szCs w:val="22"/>
        </w:rPr>
        <w:t>e-mail: .......................................................................</w:t>
      </w:r>
    </w:p>
    <w:p w:rsidR="001B2976" w:rsidRPr="00234242" w:rsidRDefault="001B2976" w:rsidP="00D76082">
      <w:pPr>
        <w:pStyle w:val="Akapitzlist"/>
        <w:numPr>
          <w:ilvl w:val="0"/>
          <w:numId w:val="17"/>
        </w:numPr>
        <w:tabs>
          <w:tab w:val="left" w:pos="284"/>
          <w:tab w:val="left" w:pos="3118"/>
        </w:tabs>
        <w:spacing w:line="360" w:lineRule="auto"/>
        <w:ind w:left="284"/>
        <w:jc w:val="both"/>
        <w:rPr>
          <w:i/>
          <w:sz w:val="22"/>
          <w:szCs w:val="22"/>
        </w:rPr>
      </w:pPr>
      <w:r w:rsidRPr="00234242">
        <w:rPr>
          <w:sz w:val="22"/>
          <w:szCs w:val="22"/>
        </w:rPr>
        <w:t xml:space="preserve">Rodzaj przedsiębiorstwa jakim jest Wykonawca </w:t>
      </w:r>
      <w:r w:rsidRPr="00234242">
        <w:rPr>
          <w:i/>
          <w:sz w:val="22"/>
          <w:szCs w:val="22"/>
        </w:rPr>
        <w:t>(zaznaczyć właściwą opcję):</w:t>
      </w:r>
    </w:p>
    <w:p w:rsidR="001B2976" w:rsidRPr="00234242" w:rsidRDefault="001B2976" w:rsidP="001B2976">
      <w:pPr>
        <w:suppressAutoHyphens w:val="0"/>
        <w:ind w:left="284"/>
        <w:rPr>
          <w:sz w:val="22"/>
          <w:szCs w:val="22"/>
        </w:rPr>
      </w:pPr>
      <w:r w:rsidRPr="00234242">
        <w:rPr>
          <w:rFonts w:eastAsia="MS Gothic" w:hAnsi="Segoe UI Symbol"/>
          <w:sz w:val="22"/>
          <w:szCs w:val="22"/>
        </w:rPr>
        <w:t>☐</w:t>
      </w:r>
      <w:r w:rsidRPr="00234242">
        <w:rPr>
          <w:rFonts w:eastAsia="MS Gothic"/>
          <w:sz w:val="22"/>
          <w:szCs w:val="22"/>
        </w:rPr>
        <w:t xml:space="preserve"> </w:t>
      </w:r>
      <w:r w:rsidRPr="00234242">
        <w:rPr>
          <w:bCs/>
          <w:sz w:val="22"/>
          <w:szCs w:val="22"/>
        </w:rPr>
        <w:t>mikroprzedsiębiorstwo;</w:t>
      </w:r>
    </w:p>
    <w:p w:rsidR="001B2976" w:rsidRPr="00234242" w:rsidRDefault="001B2976" w:rsidP="001B2976">
      <w:pPr>
        <w:suppressAutoHyphens w:val="0"/>
        <w:ind w:left="284"/>
        <w:rPr>
          <w:sz w:val="22"/>
          <w:szCs w:val="22"/>
        </w:rPr>
      </w:pPr>
      <w:r w:rsidRPr="00234242">
        <w:rPr>
          <w:rFonts w:ascii="Segoe UI Symbol" w:hAnsi="Segoe UI Symbol"/>
          <w:bCs/>
          <w:sz w:val="22"/>
          <w:szCs w:val="22"/>
        </w:rPr>
        <w:t>☐</w:t>
      </w:r>
      <w:r w:rsidRPr="00234242">
        <w:rPr>
          <w:bCs/>
          <w:sz w:val="22"/>
          <w:szCs w:val="22"/>
        </w:rPr>
        <w:t xml:space="preserve"> małe przedsiębiorstwo</w:t>
      </w:r>
      <w:r w:rsidRPr="00234242">
        <w:rPr>
          <w:sz w:val="22"/>
          <w:szCs w:val="22"/>
        </w:rPr>
        <w:t>;</w:t>
      </w:r>
    </w:p>
    <w:p w:rsidR="001B2976" w:rsidRPr="00234242" w:rsidRDefault="001B2976" w:rsidP="001B2976">
      <w:pPr>
        <w:suppressAutoHyphens w:val="0"/>
        <w:ind w:left="284"/>
        <w:rPr>
          <w:sz w:val="22"/>
          <w:szCs w:val="22"/>
        </w:rPr>
      </w:pPr>
      <w:r w:rsidRPr="00234242">
        <w:rPr>
          <w:rFonts w:ascii="Segoe UI Symbol" w:hAnsi="Segoe UI Symbol"/>
          <w:bCs/>
          <w:sz w:val="22"/>
          <w:szCs w:val="22"/>
        </w:rPr>
        <w:t xml:space="preserve">☐ </w:t>
      </w:r>
      <w:r w:rsidRPr="00234242">
        <w:rPr>
          <w:bCs/>
          <w:sz w:val="22"/>
          <w:szCs w:val="22"/>
        </w:rPr>
        <w:t>średnie przedsiębiorstwo;</w:t>
      </w:r>
    </w:p>
    <w:p w:rsidR="001B2976" w:rsidRPr="00234242" w:rsidRDefault="001B2976" w:rsidP="001B2976">
      <w:pPr>
        <w:suppressAutoHyphens w:val="0"/>
        <w:ind w:left="284"/>
        <w:rPr>
          <w:sz w:val="22"/>
          <w:szCs w:val="22"/>
        </w:rPr>
      </w:pPr>
      <w:r w:rsidRPr="00234242">
        <w:rPr>
          <w:rFonts w:ascii="Segoe UI Symbol" w:hAnsi="Segoe UI Symbol"/>
          <w:bCs/>
          <w:sz w:val="22"/>
          <w:szCs w:val="22"/>
        </w:rPr>
        <w:t>☐</w:t>
      </w:r>
      <w:r w:rsidRPr="00234242">
        <w:rPr>
          <w:bCs/>
          <w:sz w:val="22"/>
          <w:szCs w:val="22"/>
        </w:rPr>
        <w:t xml:space="preserve"> jednoosobowa działalność gospodarcza;</w:t>
      </w:r>
    </w:p>
    <w:p w:rsidR="001B2976" w:rsidRPr="00234242" w:rsidRDefault="001B2976" w:rsidP="001B2976">
      <w:pPr>
        <w:suppressAutoHyphens w:val="0"/>
        <w:ind w:left="284"/>
        <w:rPr>
          <w:sz w:val="22"/>
          <w:szCs w:val="22"/>
        </w:rPr>
      </w:pPr>
      <w:r w:rsidRPr="00234242">
        <w:rPr>
          <w:rFonts w:ascii="Segoe UI Symbol" w:hAnsi="Segoe UI Symbol"/>
          <w:bCs/>
          <w:sz w:val="22"/>
          <w:szCs w:val="22"/>
        </w:rPr>
        <w:t>☐</w:t>
      </w:r>
      <w:r w:rsidRPr="00234242">
        <w:rPr>
          <w:bCs/>
          <w:sz w:val="22"/>
          <w:szCs w:val="22"/>
        </w:rPr>
        <w:t xml:space="preserve"> osoba fizyczna nieprowadząca działalności gospodarczej;</w:t>
      </w:r>
    </w:p>
    <w:p w:rsidR="001B2976" w:rsidRPr="00234242" w:rsidRDefault="001B2976" w:rsidP="001B2976">
      <w:pPr>
        <w:suppressAutoHyphens w:val="0"/>
        <w:ind w:left="284"/>
        <w:rPr>
          <w:sz w:val="22"/>
          <w:szCs w:val="22"/>
        </w:rPr>
      </w:pPr>
      <w:r w:rsidRPr="00234242">
        <w:rPr>
          <w:rFonts w:eastAsia="MS Gothic" w:hAnsi="Segoe UI Symbol"/>
          <w:sz w:val="22"/>
          <w:szCs w:val="22"/>
        </w:rPr>
        <w:t>☐</w:t>
      </w:r>
      <w:r w:rsidRPr="00234242">
        <w:rPr>
          <w:bCs/>
          <w:sz w:val="22"/>
          <w:szCs w:val="22"/>
        </w:rPr>
        <w:t xml:space="preserve"> inny rodzaj</w:t>
      </w:r>
    </w:p>
    <w:p w:rsidR="001B2976" w:rsidRPr="00234242" w:rsidRDefault="001B2976" w:rsidP="001B2976">
      <w:pPr>
        <w:tabs>
          <w:tab w:val="left" w:pos="3118"/>
        </w:tabs>
        <w:jc w:val="both"/>
        <w:rPr>
          <w:b/>
          <w:sz w:val="22"/>
          <w:szCs w:val="22"/>
        </w:rPr>
      </w:pPr>
    </w:p>
    <w:p w:rsidR="001B2976" w:rsidRPr="00234242" w:rsidRDefault="001B2976" w:rsidP="001B2976">
      <w:pPr>
        <w:tabs>
          <w:tab w:val="left" w:pos="3118"/>
        </w:tabs>
        <w:jc w:val="both"/>
        <w:rPr>
          <w:sz w:val="22"/>
          <w:szCs w:val="22"/>
        </w:rPr>
      </w:pPr>
      <w:r w:rsidRPr="00234242">
        <w:rPr>
          <w:b/>
          <w:sz w:val="22"/>
          <w:szCs w:val="22"/>
        </w:rPr>
        <w:t>II. PRZEDMIOT OFERTY</w:t>
      </w:r>
    </w:p>
    <w:p w:rsidR="001B2976" w:rsidRPr="00234242" w:rsidRDefault="001B2976" w:rsidP="001B2976">
      <w:pPr>
        <w:tabs>
          <w:tab w:val="num" w:pos="0"/>
          <w:tab w:val="left" w:pos="426"/>
          <w:tab w:val="left" w:pos="3118"/>
        </w:tabs>
        <w:jc w:val="both"/>
        <w:rPr>
          <w:b/>
          <w:sz w:val="22"/>
          <w:szCs w:val="22"/>
        </w:rPr>
      </w:pPr>
      <w:r w:rsidRPr="00234242">
        <w:rPr>
          <w:sz w:val="22"/>
          <w:szCs w:val="22"/>
        </w:rPr>
        <w:t>Oferta dotyczy postępowania prowadzonego w trybie podstawowym</w:t>
      </w:r>
      <w:r w:rsidRPr="00234242">
        <w:rPr>
          <w:b/>
          <w:sz w:val="22"/>
          <w:szCs w:val="22"/>
        </w:rPr>
        <w:t xml:space="preserve"> </w:t>
      </w:r>
      <w:r w:rsidRPr="00234242">
        <w:rPr>
          <w:sz w:val="22"/>
          <w:szCs w:val="22"/>
        </w:rPr>
        <w:t xml:space="preserve">na </w:t>
      </w:r>
      <w:r w:rsidRPr="00234242">
        <w:rPr>
          <w:b/>
          <w:sz w:val="22"/>
          <w:szCs w:val="22"/>
        </w:rPr>
        <w:t>zakup paliw płynnych</w:t>
      </w:r>
      <w:r w:rsidRPr="00234242">
        <w:rPr>
          <w:sz w:val="22"/>
          <w:szCs w:val="22"/>
        </w:rPr>
        <w:t xml:space="preserve"> </w:t>
      </w:r>
      <w:r w:rsidRPr="00234242">
        <w:rPr>
          <w:b/>
          <w:sz w:val="22"/>
          <w:szCs w:val="22"/>
        </w:rPr>
        <w:t xml:space="preserve">do karetek pogotowia oraz innych pojazdów będących w posiadaniu Zespołu Opieki Zdrowotnej w Nysie </w:t>
      </w:r>
      <w:r w:rsidR="00BD1416" w:rsidRPr="00234242">
        <w:rPr>
          <w:b/>
          <w:sz w:val="22"/>
          <w:szCs w:val="22"/>
        </w:rPr>
        <w:br/>
      </w:r>
      <w:r w:rsidRPr="00234242">
        <w:rPr>
          <w:b/>
          <w:sz w:val="22"/>
          <w:szCs w:val="22"/>
        </w:rPr>
        <w:t>w s</w:t>
      </w:r>
      <w:r w:rsidR="009F377B">
        <w:rPr>
          <w:b/>
          <w:sz w:val="22"/>
          <w:szCs w:val="22"/>
        </w:rPr>
        <w:t>ystemie sprzedaży bezgotówkowej, Nr ZZP-344/55/2023</w:t>
      </w:r>
    </w:p>
    <w:p w:rsidR="001B2976" w:rsidRPr="00C7458C" w:rsidRDefault="001B2976" w:rsidP="001B2976">
      <w:pPr>
        <w:tabs>
          <w:tab w:val="num" w:pos="0"/>
          <w:tab w:val="left" w:pos="426"/>
          <w:tab w:val="left" w:pos="3118"/>
        </w:tabs>
        <w:jc w:val="both"/>
        <w:rPr>
          <w:b/>
          <w:color w:val="FF0000"/>
          <w:sz w:val="22"/>
          <w:szCs w:val="22"/>
        </w:rPr>
      </w:pPr>
    </w:p>
    <w:p w:rsidR="001B2976" w:rsidRPr="00234242" w:rsidRDefault="001B2976" w:rsidP="001B2976">
      <w:pPr>
        <w:tabs>
          <w:tab w:val="num" w:pos="0"/>
          <w:tab w:val="left" w:pos="3118"/>
        </w:tabs>
        <w:jc w:val="both"/>
        <w:rPr>
          <w:sz w:val="22"/>
          <w:szCs w:val="22"/>
        </w:rPr>
      </w:pPr>
      <w:r w:rsidRPr="00234242">
        <w:rPr>
          <w:b/>
          <w:sz w:val="22"/>
          <w:szCs w:val="22"/>
        </w:rPr>
        <w:t>III. OFERUJEMY</w:t>
      </w:r>
      <w:r w:rsidRPr="00234242">
        <w:rPr>
          <w:sz w:val="22"/>
          <w:szCs w:val="22"/>
        </w:rPr>
        <w:t xml:space="preserve"> wykonanie zamówienia zgodnie z ofertą cenową na kwotę:</w:t>
      </w:r>
    </w:p>
    <w:p w:rsidR="001B2976" w:rsidRPr="00C7458C" w:rsidRDefault="001B2976" w:rsidP="001B2976">
      <w:pPr>
        <w:tabs>
          <w:tab w:val="left" w:pos="3118"/>
        </w:tabs>
        <w:jc w:val="both"/>
        <w:rPr>
          <w:color w:val="FF0000"/>
          <w:sz w:val="22"/>
          <w:szCs w:val="22"/>
        </w:rPr>
      </w:pPr>
    </w:p>
    <w:tbl>
      <w:tblPr>
        <w:tblW w:w="0" w:type="auto"/>
        <w:tblInd w:w="-35" w:type="dxa"/>
        <w:tblLayout w:type="fixed"/>
        <w:tblLook w:val="0000"/>
      </w:tblPr>
      <w:tblGrid>
        <w:gridCol w:w="675"/>
        <w:gridCol w:w="1707"/>
        <w:gridCol w:w="1456"/>
        <w:gridCol w:w="1515"/>
        <w:gridCol w:w="1287"/>
        <w:gridCol w:w="1123"/>
        <w:gridCol w:w="1855"/>
      </w:tblGrid>
      <w:tr w:rsidR="001B2976" w:rsidRPr="00234242" w:rsidTr="00F87FEC">
        <w:tc>
          <w:tcPr>
            <w:tcW w:w="67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L.p.</w:t>
            </w:r>
          </w:p>
        </w:tc>
        <w:tc>
          <w:tcPr>
            <w:tcW w:w="170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Przedmiot</w:t>
            </w:r>
          </w:p>
          <w:p w:rsidR="001B2976" w:rsidRPr="00234242" w:rsidRDefault="001B2976" w:rsidP="00F87FEC">
            <w:pPr>
              <w:jc w:val="center"/>
              <w:rPr>
                <w:sz w:val="22"/>
                <w:szCs w:val="22"/>
              </w:rPr>
            </w:pPr>
            <w:r w:rsidRPr="00234242">
              <w:rPr>
                <w:sz w:val="22"/>
                <w:szCs w:val="22"/>
              </w:rPr>
              <w:t>zamówienia</w:t>
            </w:r>
          </w:p>
        </w:tc>
        <w:tc>
          <w:tcPr>
            <w:tcW w:w="1456"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Maksymalna</w:t>
            </w:r>
          </w:p>
          <w:p w:rsidR="001B2976" w:rsidRPr="00234242" w:rsidRDefault="001B2976" w:rsidP="00F87FEC">
            <w:pPr>
              <w:autoSpaceDE w:val="0"/>
              <w:jc w:val="center"/>
              <w:rPr>
                <w:sz w:val="22"/>
                <w:szCs w:val="22"/>
              </w:rPr>
            </w:pPr>
            <w:r w:rsidRPr="00234242">
              <w:rPr>
                <w:sz w:val="22"/>
                <w:szCs w:val="22"/>
              </w:rPr>
              <w:t>ilość</w:t>
            </w:r>
          </w:p>
          <w:p w:rsidR="001B2976" w:rsidRPr="00234242" w:rsidRDefault="001B2976" w:rsidP="00F87FEC">
            <w:pPr>
              <w:jc w:val="center"/>
              <w:rPr>
                <w:sz w:val="22"/>
                <w:szCs w:val="22"/>
              </w:rPr>
            </w:pPr>
            <w:r w:rsidRPr="00234242">
              <w:rPr>
                <w:sz w:val="22"/>
                <w:szCs w:val="22"/>
              </w:rPr>
              <w:t>[litrów]</w:t>
            </w:r>
          </w:p>
        </w:tc>
        <w:tc>
          <w:tcPr>
            <w:tcW w:w="151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Cena</w:t>
            </w:r>
          </w:p>
          <w:p w:rsidR="001B2976" w:rsidRPr="00234242" w:rsidRDefault="001B2976" w:rsidP="00F87FEC">
            <w:pPr>
              <w:autoSpaceDE w:val="0"/>
              <w:jc w:val="center"/>
              <w:rPr>
                <w:sz w:val="22"/>
                <w:szCs w:val="22"/>
              </w:rPr>
            </w:pPr>
            <w:r w:rsidRPr="00234242">
              <w:rPr>
                <w:sz w:val="22"/>
                <w:szCs w:val="22"/>
              </w:rPr>
              <w:t>jednostkowa</w:t>
            </w:r>
          </w:p>
          <w:p w:rsidR="001B2976" w:rsidRPr="00234242" w:rsidRDefault="001B2976" w:rsidP="00F87FEC">
            <w:pPr>
              <w:autoSpaceDE w:val="0"/>
              <w:jc w:val="center"/>
              <w:rPr>
                <w:sz w:val="22"/>
                <w:szCs w:val="22"/>
              </w:rPr>
            </w:pPr>
            <w:r w:rsidRPr="00234242">
              <w:rPr>
                <w:sz w:val="22"/>
                <w:szCs w:val="22"/>
              </w:rPr>
              <w:t>brutto</w:t>
            </w:r>
          </w:p>
          <w:p w:rsidR="001B2976" w:rsidRPr="00234242" w:rsidRDefault="001B2976" w:rsidP="00F87FEC">
            <w:pPr>
              <w:autoSpaceDE w:val="0"/>
              <w:jc w:val="center"/>
              <w:rPr>
                <w:sz w:val="22"/>
                <w:szCs w:val="22"/>
              </w:rPr>
            </w:pPr>
            <w:r w:rsidRPr="00234242">
              <w:rPr>
                <w:sz w:val="22"/>
                <w:szCs w:val="22"/>
              </w:rPr>
              <w:t>na dzień</w:t>
            </w:r>
          </w:p>
          <w:p w:rsidR="001B2976" w:rsidRPr="00234242" w:rsidRDefault="00234242" w:rsidP="00F87FEC">
            <w:pPr>
              <w:autoSpaceDE w:val="0"/>
              <w:jc w:val="center"/>
              <w:rPr>
                <w:rFonts w:eastAsia="Tahoma"/>
                <w:b/>
                <w:bCs/>
                <w:sz w:val="22"/>
                <w:szCs w:val="22"/>
              </w:rPr>
            </w:pPr>
            <w:r w:rsidRPr="00234242">
              <w:rPr>
                <w:rFonts w:eastAsia="Tahoma"/>
                <w:b/>
                <w:bCs/>
                <w:sz w:val="22"/>
                <w:szCs w:val="22"/>
              </w:rPr>
              <w:t>17.11.2023</w:t>
            </w:r>
          </w:p>
          <w:p w:rsidR="001B2976" w:rsidRPr="00234242" w:rsidRDefault="001B2976" w:rsidP="00F87FEC">
            <w:pPr>
              <w:jc w:val="center"/>
              <w:rPr>
                <w:sz w:val="22"/>
                <w:szCs w:val="22"/>
              </w:rPr>
            </w:pPr>
            <w:r w:rsidRPr="00234242">
              <w:rPr>
                <w:sz w:val="22"/>
                <w:szCs w:val="22"/>
              </w:rPr>
              <w:t xml:space="preserve"> [zł]</w:t>
            </w:r>
          </w:p>
        </w:tc>
        <w:tc>
          <w:tcPr>
            <w:tcW w:w="128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Wartość</w:t>
            </w:r>
          </w:p>
          <w:p w:rsidR="001B2976" w:rsidRPr="00234242" w:rsidRDefault="001B2976" w:rsidP="00F87FEC">
            <w:pPr>
              <w:autoSpaceDE w:val="0"/>
              <w:jc w:val="center"/>
              <w:rPr>
                <w:sz w:val="22"/>
                <w:szCs w:val="22"/>
              </w:rPr>
            </w:pPr>
            <w:r w:rsidRPr="00234242">
              <w:rPr>
                <w:sz w:val="22"/>
                <w:szCs w:val="22"/>
              </w:rPr>
              <w:t>brutto</w:t>
            </w:r>
          </w:p>
          <w:p w:rsidR="001B2976" w:rsidRPr="00234242" w:rsidRDefault="001B2976" w:rsidP="00F87FEC">
            <w:pPr>
              <w:jc w:val="center"/>
              <w:rPr>
                <w:sz w:val="22"/>
                <w:szCs w:val="22"/>
              </w:rPr>
            </w:pPr>
            <w:r w:rsidRPr="00234242">
              <w:rPr>
                <w:sz w:val="22"/>
                <w:szCs w:val="22"/>
              </w:rPr>
              <w:t>[zł] przed udzielonym rabatem</w:t>
            </w:r>
          </w:p>
        </w:tc>
        <w:tc>
          <w:tcPr>
            <w:tcW w:w="1123"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Rabat</w:t>
            </w:r>
          </w:p>
          <w:p w:rsidR="001B2976" w:rsidRPr="00234242" w:rsidRDefault="001B2976" w:rsidP="00F87FEC">
            <w:pPr>
              <w:autoSpaceDE w:val="0"/>
              <w:jc w:val="center"/>
              <w:rPr>
                <w:sz w:val="22"/>
                <w:szCs w:val="22"/>
              </w:rPr>
            </w:pPr>
            <w:r w:rsidRPr="00234242">
              <w:rPr>
                <w:sz w:val="22"/>
                <w:szCs w:val="22"/>
              </w:rPr>
              <w:t xml:space="preserve">…….. % </w:t>
            </w:r>
          </w:p>
          <w:p w:rsidR="001B2976" w:rsidRPr="00234242" w:rsidRDefault="001B2976" w:rsidP="00F87FEC">
            <w:pPr>
              <w:jc w:val="center"/>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autoSpaceDE w:val="0"/>
              <w:snapToGrid w:val="0"/>
              <w:jc w:val="center"/>
              <w:rPr>
                <w:sz w:val="22"/>
                <w:szCs w:val="22"/>
              </w:rPr>
            </w:pPr>
            <w:r w:rsidRPr="00234242">
              <w:rPr>
                <w:sz w:val="22"/>
                <w:szCs w:val="22"/>
              </w:rPr>
              <w:t xml:space="preserve">Wartość </w:t>
            </w:r>
          </w:p>
          <w:p w:rsidR="001B2976" w:rsidRPr="00234242" w:rsidRDefault="001B2976" w:rsidP="00F87FEC">
            <w:pPr>
              <w:autoSpaceDE w:val="0"/>
              <w:jc w:val="center"/>
              <w:rPr>
                <w:sz w:val="22"/>
                <w:szCs w:val="22"/>
              </w:rPr>
            </w:pPr>
            <w:r w:rsidRPr="00234242">
              <w:rPr>
                <w:sz w:val="22"/>
                <w:szCs w:val="22"/>
              </w:rPr>
              <w:t>brutto po</w:t>
            </w:r>
          </w:p>
          <w:p w:rsidR="001B2976" w:rsidRPr="00234242" w:rsidRDefault="001B2976" w:rsidP="00F87FEC">
            <w:pPr>
              <w:autoSpaceDE w:val="0"/>
              <w:jc w:val="center"/>
              <w:rPr>
                <w:sz w:val="22"/>
                <w:szCs w:val="22"/>
              </w:rPr>
            </w:pPr>
            <w:r w:rsidRPr="00234242">
              <w:rPr>
                <w:sz w:val="22"/>
                <w:szCs w:val="22"/>
              </w:rPr>
              <w:t>uwzględnieniu</w:t>
            </w:r>
          </w:p>
          <w:p w:rsidR="001B2976" w:rsidRPr="00234242" w:rsidRDefault="001B2976" w:rsidP="00F87FEC">
            <w:pPr>
              <w:autoSpaceDE w:val="0"/>
              <w:jc w:val="center"/>
              <w:rPr>
                <w:sz w:val="22"/>
                <w:szCs w:val="22"/>
              </w:rPr>
            </w:pPr>
            <w:r w:rsidRPr="00234242">
              <w:rPr>
                <w:sz w:val="22"/>
                <w:szCs w:val="22"/>
              </w:rPr>
              <w:t>rabatu</w:t>
            </w:r>
          </w:p>
          <w:p w:rsidR="001B2976" w:rsidRPr="00234242" w:rsidRDefault="001B2976" w:rsidP="00F87FEC">
            <w:pPr>
              <w:jc w:val="center"/>
              <w:rPr>
                <w:sz w:val="22"/>
                <w:szCs w:val="22"/>
              </w:rPr>
            </w:pPr>
            <w:r w:rsidRPr="00234242">
              <w:rPr>
                <w:sz w:val="22"/>
                <w:szCs w:val="22"/>
              </w:rPr>
              <w:t>[zł]</w:t>
            </w:r>
          </w:p>
        </w:tc>
      </w:tr>
      <w:tr w:rsidR="001B2976" w:rsidRPr="00234242" w:rsidTr="00F87FEC">
        <w:trPr>
          <w:trHeight w:val="280"/>
        </w:trPr>
        <w:tc>
          <w:tcPr>
            <w:tcW w:w="67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1</w:t>
            </w:r>
          </w:p>
        </w:tc>
        <w:tc>
          <w:tcPr>
            <w:tcW w:w="170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2</w:t>
            </w:r>
          </w:p>
        </w:tc>
        <w:tc>
          <w:tcPr>
            <w:tcW w:w="1456"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3</w:t>
            </w:r>
          </w:p>
        </w:tc>
        <w:tc>
          <w:tcPr>
            <w:tcW w:w="151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4</w:t>
            </w:r>
          </w:p>
        </w:tc>
        <w:tc>
          <w:tcPr>
            <w:tcW w:w="128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5</w:t>
            </w:r>
          </w:p>
        </w:tc>
        <w:tc>
          <w:tcPr>
            <w:tcW w:w="1123"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6</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7</w:t>
            </w:r>
          </w:p>
        </w:tc>
      </w:tr>
      <w:tr w:rsidR="001B2976" w:rsidRPr="00234242" w:rsidTr="00F87FEC">
        <w:trPr>
          <w:trHeight w:val="389"/>
        </w:trPr>
        <w:tc>
          <w:tcPr>
            <w:tcW w:w="67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r w:rsidRPr="00234242">
              <w:rPr>
                <w:sz w:val="22"/>
                <w:szCs w:val="22"/>
              </w:rPr>
              <w:t>1.</w:t>
            </w:r>
          </w:p>
        </w:tc>
        <w:tc>
          <w:tcPr>
            <w:tcW w:w="170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r w:rsidRPr="00234242">
              <w:rPr>
                <w:sz w:val="22"/>
                <w:szCs w:val="22"/>
              </w:rPr>
              <w:t>Olej napędowy</w:t>
            </w:r>
          </w:p>
        </w:tc>
        <w:tc>
          <w:tcPr>
            <w:tcW w:w="1456"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4</w:t>
            </w:r>
            <w:r w:rsidR="00F87FEC" w:rsidRPr="00234242">
              <w:rPr>
                <w:sz w:val="22"/>
                <w:szCs w:val="22"/>
              </w:rPr>
              <w:t>0</w:t>
            </w:r>
            <w:r w:rsidRPr="00234242">
              <w:rPr>
                <w:sz w:val="22"/>
                <w:szCs w:val="22"/>
              </w:rPr>
              <w:t xml:space="preserve"> 000</w:t>
            </w:r>
          </w:p>
        </w:tc>
        <w:tc>
          <w:tcPr>
            <w:tcW w:w="151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28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123"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rPr>
                <w:sz w:val="22"/>
                <w:szCs w:val="22"/>
              </w:rPr>
            </w:pPr>
          </w:p>
        </w:tc>
      </w:tr>
      <w:tr w:rsidR="001B2976" w:rsidRPr="00234242" w:rsidTr="00F87FEC">
        <w:trPr>
          <w:trHeight w:val="523"/>
        </w:trPr>
        <w:tc>
          <w:tcPr>
            <w:tcW w:w="67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r w:rsidRPr="00234242">
              <w:rPr>
                <w:sz w:val="22"/>
                <w:szCs w:val="22"/>
              </w:rPr>
              <w:t>2.</w:t>
            </w:r>
          </w:p>
        </w:tc>
        <w:tc>
          <w:tcPr>
            <w:tcW w:w="170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r w:rsidRPr="00234242">
              <w:rPr>
                <w:sz w:val="22"/>
                <w:szCs w:val="22"/>
              </w:rPr>
              <w:t>Benzyna bezołowiowa</w:t>
            </w:r>
          </w:p>
        </w:tc>
        <w:tc>
          <w:tcPr>
            <w:tcW w:w="1456"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jc w:val="center"/>
              <w:rPr>
                <w:sz w:val="22"/>
                <w:szCs w:val="22"/>
              </w:rPr>
            </w:pPr>
            <w:r w:rsidRPr="00234242">
              <w:rPr>
                <w:sz w:val="22"/>
                <w:szCs w:val="22"/>
              </w:rPr>
              <w:t xml:space="preserve">  3 </w:t>
            </w:r>
            <w:r w:rsidR="00F87FEC" w:rsidRPr="00234242">
              <w:rPr>
                <w:sz w:val="22"/>
                <w:szCs w:val="22"/>
              </w:rPr>
              <w:t>2</w:t>
            </w:r>
            <w:r w:rsidRPr="00234242">
              <w:rPr>
                <w:sz w:val="22"/>
                <w:szCs w:val="22"/>
              </w:rPr>
              <w:t>00</w:t>
            </w:r>
          </w:p>
        </w:tc>
        <w:tc>
          <w:tcPr>
            <w:tcW w:w="1515"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287"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123" w:type="dxa"/>
            <w:tcBorders>
              <w:top w:val="single" w:sz="4" w:space="0" w:color="000000"/>
              <w:left w:val="single" w:sz="4" w:space="0" w:color="000000"/>
              <w:bottom w:val="single" w:sz="4" w:space="0" w:color="000000"/>
            </w:tcBorders>
            <w:shd w:val="clear" w:color="auto" w:fill="auto"/>
          </w:tcPr>
          <w:p w:rsidR="001B2976" w:rsidRPr="00234242" w:rsidRDefault="001B2976" w:rsidP="00F87FEC">
            <w:pPr>
              <w:snapToGrid w:val="0"/>
              <w:rPr>
                <w:sz w:val="22"/>
                <w:szCs w:val="22"/>
              </w:rPr>
            </w:pP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rPr>
                <w:sz w:val="22"/>
                <w:szCs w:val="22"/>
              </w:rPr>
            </w:pPr>
          </w:p>
        </w:tc>
      </w:tr>
      <w:tr w:rsidR="001B2976" w:rsidRPr="00234242" w:rsidTr="00F87FEC">
        <w:tc>
          <w:tcPr>
            <w:tcW w:w="7763" w:type="dxa"/>
            <w:gridSpan w:val="6"/>
            <w:tcBorders>
              <w:top w:val="single" w:sz="4" w:space="0" w:color="000000"/>
            </w:tcBorders>
            <w:shd w:val="clear" w:color="auto" w:fill="auto"/>
          </w:tcPr>
          <w:p w:rsidR="001B2976" w:rsidRPr="00234242" w:rsidRDefault="001B2976" w:rsidP="00F87FEC">
            <w:pPr>
              <w:snapToGrid w:val="0"/>
              <w:rPr>
                <w:sz w:val="22"/>
                <w:szCs w:val="22"/>
              </w:rPr>
            </w:pPr>
            <w:r w:rsidRPr="00234242">
              <w:rPr>
                <w:sz w:val="22"/>
                <w:szCs w:val="22"/>
              </w:rPr>
              <w:t xml:space="preserve">                                                                                                                  Razem</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rPr>
                <w:sz w:val="22"/>
                <w:szCs w:val="22"/>
              </w:rPr>
            </w:pPr>
          </w:p>
          <w:p w:rsidR="001B2976" w:rsidRPr="00234242" w:rsidRDefault="001B2976" w:rsidP="00F87FEC">
            <w:pPr>
              <w:snapToGrid w:val="0"/>
              <w:rPr>
                <w:sz w:val="22"/>
                <w:szCs w:val="22"/>
              </w:rPr>
            </w:pPr>
          </w:p>
        </w:tc>
      </w:tr>
      <w:tr w:rsidR="001B2976" w:rsidRPr="00234242" w:rsidTr="00F87FEC">
        <w:tc>
          <w:tcPr>
            <w:tcW w:w="7763" w:type="dxa"/>
            <w:gridSpan w:val="6"/>
            <w:shd w:val="clear" w:color="auto" w:fill="auto"/>
          </w:tcPr>
          <w:p w:rsidR="001B2976" w:rsidRPr="009F377B" w:rsidRDefault="001B2976" w:rsidP="0037185E">
            <w:pPr>
              <w:snapToGrid w:val="0"/>
              <w:rPr>
                <w:sz w:val="22"/>
                <w:szCs w:val="22"/>
              </w:rPr>
            </w:pPr>
            <w:r w:rsidRPr="00234242">
              <w:rPr>
                <w:color w:val="FF0000"/>
                <w:sz w:val="22"/>
                <w:szCs w:val="22"/>
              </w:rPr>
              <w:t xml:space="preserve">                                                                              </w:t>
            </w:r>
            <w:r w:rsidR="00F408BA" w:rsidRPr="00234242">
              <w:rPr>
                <w:color w:val="FF0000"/>
                <w:sz w:val="22"/>
                <w:szCs w:val="22"/>
              </w:rPr>
              <w:t xml:space="preserve">  </w:t>
            </w:r>
            <w:r w:rsidRPr="00234242">
              <w:rPr>
                <w:color w:val="FF0000"/>
                <w:sz w:val="22"/>
                <w:szCs w:val="22"/>
              </w:rPr>
              <w:t xml:space="preserve">      </w:t>
            </w:r>
            <w:r w:rsidRPr="009F377B">
              <w:rPr>
                <w:sz w:val="22"/>
                <w:szCs w:val="22"/>
              </w:rPr>
              <w:t xml:space="preserve">w tym podatek VAT </w:t>
            </w:r>
            <w:r w:rsidR="0037185E" w:rsidRPr="009F377B">
              <w:rPr>
                <w:sz w:val="22"/>
                <w:szCs w:val="22"/>
              </w:rPr>
              <w:t>23</w:t>
            </w:r>
            <w:r w:rsidRPr="009F377B">
              <w:rPr>
                <w:sz w:val="22"/>
                <w:szCs w:val="22"/>
              </w:rPr>
              <w:t>%</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rPr>
                <w:sz w:val="22"/>
                <w:szCs w:val="22"/>
              </w:rPr>
            </w:pPr>
          </w:p>
          <w:p w:rsidR="001B2976" w:rsidRPr="00234242" w:rsidRDefault="001B2976" w:rsidP="00F87FEC">
            <w:pPr>
              <w:snapToGrid w:val="0"/>
              <w:rPr>
                <w:sz w:val="22"/>
                <w:szCs w:val="22"/>
              </w:rPr>
            </w:pPr>
          </w:p>
        </w:tc>
      </w:tr>
      <w:tr w:rsidR="001B2976" w:rsidRPr="00234242" w:rsidTr="00F87FEC">
        <w:tc>
          <w:tcPr>
            <w:tcW w:w="7763" w:type="dxa"/>
            <w:gridSpan w:val="6"/>
            <w:shd w:val="clear" w:color="auto" w:fill="auto"/>
          </w:tcPr>
          <w:p w:rsidR="001B2976" w:rsidRPr="00234242" w:rsidRDefault="001B2976" w:rsidP="00F87FEC">
            <w:pPr>
              <w:snapToGrid w:val="0"/>
              <w:rPr>
                <w:sz w:val="22"/>
                <w:szCs w:val="22"/>
              </w:rPr>
            </w:pPr>
            <w:r w:rsidRPr="00234242">
              <w:rPr>
                <w:sz w:val="22"/>
                <w:szCs w:val="22"/>
              </w:rPr>
              <w:t xml:space="preserve">                                                                                                       Wartość netto</w:t>
            </w:r>
          </w:p>
        </w:tc>
        <w:tc>
          <w:tcPr>
            <w:tcW w:w="1855" w:type="dxa"/>
            <w:tcBorders>
              <w:top w:val="single" w:sz="4" w:space="0" w:color="000000"/>
              <w:left w:val="single" w:sz="4" w:space="0" w:color="000000"/>
              <w:bottom w:val="single" w:sz="4" w:space="0" w:color="000000"/>
              <w:right w:val="single" w:sz="4" w:space="0" w:color="000000"/>
            </w:tcBorders>
            <w:shd w:val="clear" w:color="auto" w:fill="auto"/>
          </w:tcPr>
          <w:p w:rsidR="001B2976" w:rsidRPr="00234242" w:rsidRDefault="001B2976" w:rsidP="00F87FEC">
            <w:pPr>
              <w:snapToGrid w:val="0"/>
              <w:rPr>
                <w:sz w:val="22"/>
                <w:szCs w:val="22"/>
              </w:rPr>
            </w:pPr>
          </w:p>
          <w:p w:rsidR="001B2976" w:rsidRPr="00234242" w:rsidRDefault="001B2976" w:rsidP="00F87FEC">
            <w:pPr>
              <w:snapToGrid w:val="0"/>
              <w:rPr>
                <w:sz w:val="22"/>
                <w:szCs w:val="22"/>
              </w:rPr>
            </w:pPr>
          </w:p>
        </w:tc>
      </w:tr>
    </w:tbl>
    <w:p w:rsidR="001B2976" w:rsidRDefault="001B2976" w:rsidP="001B2976">
      <w:pPr>
        <w:rPr>
          <w:color w:val="FF0000"/>
          <w:sz w:val="22"/>
          <w:szCs w:val="22"/>
        </w:rPr>
      </w:pPr>
      <w:r w:rsidRPr="00C7458C">
        <w:rPr>
          <w:color w:val="FF0000"/>
          <w:sz w:val="22"/>
          <w:szCs w:val="22"/>
        </w:rPr>
        <w:t xml:space="preserve"> </w:t>
      </w:r>
    </w:p>
    <w:p w:rsidR="007E6A38" w:rsidRDefault="007E6A38" w:rsidP="001B2976">
      <w:pPr>
        <w:rPr>
          <w:color w:val="FF0000"/>
          <w:sz w:val="22"/>
          <w:szCs w:val="22"/>
        </w:rPr>
      </w:pPr>
    </w:p>
    <w:p w:rsidR="007E6A38" w:rsidRPr="00C7458C" w:rsidRDefault="007E6A38" w:rsidP="001B2976">
      <w:pPr>
        <w:rPr>
          <w:color w:val="FF0000"/>
          <w:sz w:val="22"/>
          <w:szCs w:val="22"/>
        </w:rPr>
      </w:pPr>
    </w:p>
    <w:p w:rsidR="001B2976" w:rsidRPr="00BF27FF" w:rsidRDefault="001B2976" w:rsidP="001B2976">
      <w:pPr>
        <w:pStyle w:val="Tekstpodstawowy32"/>
        <w:tabs>
          <w:tab w:val="left" w:pos="284"/>
          <w:tab w:val="left" w:pos="8845"/>
        </w:tabs>
        <w:spacing w:before="120"/>
        <w:ind w:right="-108"/>
        <w:rPr>
          <w:bCs/>
          <w:sz w:val="22"/>
          <w:szCs w:val="22"/>
        </w:rPr>
      </w:pPr>
      <w:r w:rsidRPr="00BF27FF">
        <w:rPr>
          <w:bCs/>
          <w:sz w:val="22"/>
          <w:szCs w:val="22"/>
        </w:rPr>
        <w:lastRenderedPageBreak/>
        <w:t>IV. OFERUJEMY:</w:t>
      </w:r>
    </w:p>
    <w:p w:rsidR="001B2976" w:rsidRPr="00BF27FF" w:rsidRDefault="001B2976" w:rsidP="0007479E">
      <w:pPr>
        <w:ind w:left="284" w:hanging="284"/>
        <w:jc w:val="both"/>
        <w:rPr>
          <w:bCs/>
          <w:sz w:val="22"/>
          <w:szCs w:val="22"/>
        </w:rPr>
      </w:pPr>
      <w:r w:rsidRPr="00BF27FF">
        <w:rPr>
          <w:b/>
          <w:bCs/>
          <w:sz w:val="22"/>
          <w:szCs w:val="22"/>
        </w:rPr>
        <w:t xml:space="preserve">- </w:t>
      </w:r>
      <w:r w:rsidRPr="00BF27FF">
        <w:rPr>
          <w:b/>
          <w:bCs/>
          <w:sz w:val="22"/>
          <w:szCs w:val="22"/>
        </w:rPr>
        <w:tab/>
        <w:t xml:space="preserve">STAŁY RABAT w toku realizacji umowy w wysokości </w:t>
      </w:r>
      <w:r w:rsidRPr="00BF27FF">
        <w:rPr>
          <w:bCs/>
          <w:sz w:val="22"/>
          <w:szCs w:val="22"/>
        </w:rPr>
        <w:t>…….</w:t>
      </w:r>
      <w:r w:rsidR="00BF27FF">
        <w:rPr>
          <w:bCs/>
          <w:sz w:val="22"/>
          <w:szCs w:val="22"/>
        </w:rPr>
        <w:t xml:space="preserve"> </w:t>
      </w:r>
      <w:r w:rsidRPr="00BF27FF">
        <w:rPr>
          <w:bCs/>
          <w:sz w:val="22"/>
          <w:szCs w:val="22"/>
        </w:rPr>
        <w:t>%</w:t>
      </w:r>
      <w:r w:rsidR="00343CCC" w:rsidRPr="00BF27FF">
        <w:rPr>
          <w:bCs/>
          <w:sz w:val="22"/>
          <w:szCs w:val="22"/>
        </w:rPr>
        <w:t xml:space="preserve"> </w:t>
      </w:r>
      <w:r w:rsidR="00343CCC" w:rsidRPr="00BF27FF">
        <w:t>*</w:t>
      </w:r>
      <w:r w:rsidRPr="00BF27FF">
        <w:rPr>
          <w:bCs/>
          <w:sz w:val="22"/>
          <w:szCs w:val="22"/>
        </w:rPr>
        <w:t xml:space="preserve"> od ceny obowiązującej na dystrybutorze. </w:t>
      </w:r>
      <w:r w:rsidRPr="00BF27FF">
        <w:rPr>
          <w:sz w:val="22"/>
          <w:szCs w:val="22"/>
        </w:rPr>
        <w:t>Oferowany stały rabat dotyczy każdego rodzaju paliwa, zostanie wprowadzony do umowy i przez cały okres realizacji umowy nie będzie podlegał zmianom.</w:t>
      </w:r>
    </w:p>
    <w:p w:rsidR="001B2976" w:rsidRPr="00BF27FF" w:rsidRDefault="001B2976" w:rsidP="001B2976">
      <w:pPr>
        <w:pStyle w:val="Tekstpodstawowy310"/>
        <w:rPr>
          <w:b/>
          <w:sz w:val="22"/>
          <w:szCs w:val="22"/>
          <w:u w:val="none"/>
        </w:rPr>
      </w:pPr>
    </w:p>
    <w:p w:rsidR="001B2976" w:rsidRPr="00BF27FF" w:rsidRDefault="001B2976" w:rsidP="001B2976">
      <w:pPr>
        <w:pStyle w:val="Tekstpodstawowy310"/>
        <w:rPr>
          <w:bCs/>
          <w:sz w:val="22"/>
          <w:szCs w:val="22"/>
          <w:u w:val="none"/>
        </w:rPr>
      </w:pPr>
      <w:r w:rsidRPr="00BF27FF">
        <w:rPr>
          <w:b/>
          <w:sz w:val="22"/>
          <w:szCs w:val="22"/>
          <w:u w:val="none"/>
        </w:rPr>
        <w:t>V. GWARANTUJEMY</w:t>
      </w:r>
      <w:r w:rsidRPr="00BF27FF">
        <w:rPr>
          <w:sz w:val="22"/>
          <w:szCs w:val="22"/>
          <w:u w:val="none"/>
        </w:rPr>
        <w:t xml:space="preserve">, </w:t>
      </w:r>
      <w:r w:rsidRPr="00BF27FF">
        <w:rPr>
          <w:bCs/>
          <w:sz w:val="22"/>
          <w:szCs w:val="22"/>
          <w:u w:val="none"/>
        </w:rPr>
        <w:t>że oferowane do sprzedaży paliwo spełnia wymagane normy i jest dobrej jakości.</w:t>
      </w:r>
    </w:p>
    <w:p w:rsidR="001B2976" w:rsidRPr="00BF27FF" w:rsidRDefault="001B2976" w:rsidP="001B2976">
      <w:pPr>
        <w:tabs>
          <w:tab w:val="num" w:pos="0"/>
        </w:tabs>
        <w:autoSpaceDE w:val="0"/>
        <w:rPr>
          <w:b/>
          <w:bCs/>
          <w:sz w:val="22"/>
          <w:szCs w:val="22"/>
        </w:rPr>
      </w:pPr>
    </w:p>
    <w:p w:rsidR="001B2976" w:rsidRPr="00BF27FF" w:rsidRDefault="001B2976" w:rsidP="001B2976">
      <w:pPr>
        <w:tabs>
          <w:tab w:val="left" w:pos="3118"/>
        </w:tabs>
        <w:jc w:val="both"/>
        <w:rPr>
          <w:sz w:val="22"/>
          <w:szCs w:val="22"/>
        </w:rPr>
      </w:pPr>
      <w:r w:rsidRPr="00BF27FF">
        <w:rPr>
          <w:b/>
          <w:sz w:val="22"/>
          <w:szCs w:val="22"/>
        </w:rPr>
        <w:t>VI. OŚWIADCZAMY</w:t>
      </w:r>
      <w:r w:rsidRPr="00BF27FF">
        <w:rPr>
          <w:sz w:val="22"/>
          <w:szCs w:val="22"/>
        </w:rPr>
        <w:t>, że:</w:t>
      </w:r>
    </w:p>
    <w:p w:rsidR="001B2976" w:rsidRPr="00BF27FF" w:rsidRDefault="001B2976" w:rsidP="001B2976">
      <w:pPr>
        <w:tabs>
          <w:tab w:val="left" w:pos="360"/>
        </w:tabs>
        <w:jc w:val="both"/>
        <w:rPr>
          <w:sz w:val="22"/>
          <w:szCs w:val="22"/>
        </w:rPr>
      </w:pPr>
      <w:r w:rsidRPr="00BF27FF">
        <w:rPr>
          <w:sz w:val="22"/>
          <w:szCs w:val="22"/>
        </w:rPr>
        <w:t>a) zapoznaliśmy się ze Specyfikacją Warunków Zamówienia i nie wnosimy do niej zastrzeżeń. Zdobyliśmy informacje konieczne do przygotowania oferty.</w:t>
      </w:r>
    </w:p>
    <w:p w:rsidR="001B2976" w:rsidRPr="00BF27FF" w:rsidRDefault="001B2976" w:rsidP="001B2976">
      <w:pPr>
        <w:tabs>
          <w:tab w:val="left" w:pos="360"/>
        </w:tabs>
        <w:jc w:val="both"/>
        <w:rPr>
          <w:b/>
          <w:sz w:val="22"/>
          <w:szCs w:val="22"/>
        </w:rPr>
      </w:pPr>
      <w:r w:rsidRPr="00BF27FF">
        <w:rPr>
          <w:sz w:val="22"/>
          <w:szCs w:val="22"/>
        </w:rPr>
        <w:t xml:space="preserve">b) zapoznaliśmy się z obowiązkami Wykonawcy i akceptujemy je bez zastrzeżeń. </w:t>
      </w:r>
    </w:p>
    <w:p w:rsidR="001B2976" w:rsidRPr="00BF27FF" w:rsidRDefault="001B2976" w:rsidP="001B2976">
      <w:pPr>
        <w:jc w:val="both"/>
        <w:rPr>
          <w:sz w:val="22"/>
        </w:rPr>
      </w:pPr>
    </w:p>
    <w:p w:rsidR="001B2976" w:rsidRPr="00BF27FF" w:rsidRDefault="001B2976" w:rsidP="001B2976">
      <w:pPr>
        <w:jc w:val="both"/>
        <w:rPr>
          <w:sz w:val="22"/>
        </w:rPr>
      </w:pPr>
      <w:r w:rsidRPr="00BF27FF">
        <w:rPr>
          <w:b/>
          <w:sz w:val="22"/>
        </w:rPr>
        <w:t>VII. OŚWIADCZAMY</w:t>
      </w:r>
      <w:r w:rsidRPr="00BF27FF">
        <w:rPr>
          <w:sz w:val="22"/>
        </w:rPr>
        <w:t>, że powierzymy /nie powierzymy</w:t>
      </w:r>
      <w:r w:rsidR="00343CCC" w:rsidRPr="00BF27FF">
        <w:t>**</w:t>
      </w:r>
      <w:r w:rsidRPr="00BF27FF">
        <w:rPr>
          <w:sz w:val="22"/>
        </w:rPr>
        <w:t xml:space="preserve"> wykonanie części zamówienia w zakresie .................................................................................................................................................................... następującemu/cym podwykonawcy/com ................................................................................................. ....................................................................................................................................................................</w:t>
      </w:r>
    </w:p>
    <w:p w:rsidR="001B2976" w:rsidRPr="00BF27FF" w:rsidRDefault="001B2976" w:rsidP="001B2976">
      <w:pPr>
        <w:jc w:val="both"/>
        <w:rPr>
          <w:b/>
          <w:sz w:val="22"/>
        </w:rPr>
      </w:pPr>
    </w:p>
    <w:p w:rsidR="001B2976" w:rsidRPr="00BF27FF" w:rsidRDefault="001B2976" w:rsidP="001B2976">
      <w:pPr>
        <w:pStyle w:val="Tekstpodstawowywcity"/>
        <w:spacing w:after="0"/>
        <w:ind w:left="0"/>
        <w:jc w:val="both"/>
        <w:rPr>
          <w:sz w:val="22"/>
        </w:rPr>
      </w:pPr>
      <w:r w:rsidRPr="00BF27FF">
        <w:rPr>
          <w:rFonts w:eastAsia="Arial"/>
          <w:b/>
          <w:sz w:val="22"/>
          <w:szCs w:val="22"/>
        </w:rPr>
        <w:t>VIII. WYRAŻAM ZGODĘ</w:t>
      </w:r>
      <w:r w:rsidRPr="00BF27FF">
        <w:rPr>
          <w:rFonts w:eastAsia="Arial"/>
          <w:sz w:val="22"/>
          <w:szCs w:val="22"/>
        </w:rPr>
        <w:t xml:space="preserve"> na przetwarzanie moich danych osobowych zawartych w przedstawionych przeze mnie dokumentach oferty w postępowaniu o udzielenie zamówienia publicznego – zgodnie z Ustawą z dnia 29.08.1997r. o Ochronie Danych Osobowych (Dz. U. z 2019r. poz. 1781 t.j.)</w:t>
      </w:r>
    </w:p>
    <w:p w:rsidR="001B2976" w:rsidRPr="00BF27FF" w:rsidRDefault="001B2976" w:rsidP="001B2976">
      <w:pPr>
        <w:tabs>
          <w:tab w:val="left" w:pos="426"/>
        </w:tabs>
        <w:jc w:val="both"/>
        <w:rPr>
          <w:b/>
          <w:sz w:val="22"/>
          <w:szCs w:val="22"/>
        </w:rPr>
      </w:pPr>
    </w:p>
    <w:p w:rsidR="001B2976" w:rsidRPr="00BF27FF" w:rsidRDefault="001B2976" w:rsidP="001B2976">
      <w:pPr>
        <w:ind w:right="69"/>
        <w:jc w:val="both"/>
        <w:rPr>
          <w:sz w:val="22"/>
        </w:rPr>
      </w:pPr>
      <w:r w:rsidRPr="00BF27FF">
        <w:rPr>
          <w:b/>
          <w:sz w:val="22"/>
        </w:rPr>
        <w:t>IX.</w:t>
      </w:r>
      <w:r w:rsidRPr="00BF27FF">
        <w:rPr>
          <w:sz w:val="22"/>
        </w:rPr>
        <w:t xml:space="preserve"> </w:t>
      </w:r>
      <w:r w:rsidRPr="00BF27FF">
        <w:rPr>
          <w:b/>
          <w:sz w:val="22"/>
        </w:rPr>
        <w:t>OŚWIADCZAMY</w:t>
      </w:r>
      <w:r w:rsidRPr="00BF27FF">
        <w:rPr>
          <w:sz w:val="22"/>
        </w:rPr>
        <w:t xml:space="preserve">, że zapoznaliśmy się ze „Wzorem umowy” stanowiącym załącznik Nr 4 do SWZ </w:t>
      </w:r>
      <w:r w:rsidRPr="00BF27FF">
        <w:rPr>
          <w:sz w:val="22"/>
        </w:rPr>
        <w:br/>
        <w:t>i zobowiązujemy się, w przypadku udzielenia nam zamówienia, do zawarcia umowy na warunkach określonych wg wymienionego załącznika.</w:t>
      </w:r>
    </w:p>
    <w:p w:rsidR="001B2976" w:rsidRPr="00BF27FF" w:rsidRDefault="001B2976" w:rsidP="001B2976">
      <w:pPr>
        <w:jc w:val="both"/>
        <w:rPr>
          <w:sz w:val="22"/>
        </w:rPr>
      </w:pPr>
    </w:p>
    <w:p w:rsidR="001B2976" w:rsidRPr="00BF27FF" w:rsidRDefault="001B2976" w:rsidP="001B2976">
      <w:pPr>
        <w:rPr>
          <w:sz w:val="22"/>
        </w:rPr>
      </w:pPr>
      <w:r w:rsidRPr="00BF27FF">
        <w:rPr>
          <w:b/>
          <w:sz w:val="22"/>
        </w:rPr>
        <w:t>X.</w:t>
      </w:r>
      <w:r w:rsidRPr="00BF27FF">
        <w:rPr>
          <w:sz w:val="22"/>
        </w:rPr>
        <w:t xml:space="preserve"> </w:t>
      </w:r>
      <w:r w:rsidRPr="00BF27FF">
        <w:rPr>
          <w:b/>
          <w:sz w:val="22"/>
        </w:rPr>
        <w:t>POTWIERDZAMY</w:t>
      </w:r>
      <w:r w:rsidRPr="00BF27FF">
        <w:rPr>
          <w:sz w:val="22"/>
        </w:rPr>
        <w:t xml:space="preserve"> związanie ofertą do daty wskazanej w SWZ. </w:t>
      </w:r>
    </w:p>
    <w:p w:rsidR="001B2976" w:rsidRPr="00C7458C" w:rsidRDefault="001B2976" w:rsidP="001B2976">
      <w:pPr>
        <w:rPr>
          <w:color w:val="FF0000"/>
          <w:sz w:val="22"/>
        </w:rPr>
      </w:pPr>
    </w:p>
    <w:p w:rsidR="001B2976" w:rsidRPr="00C7458C" w:rsidRDefault="001B2976" w:rsidP="001B2976">
      <w:pPr>
        <w:rPr>
          <w:color w:val="FF0000"/>
          <w:sz w:val="22"/>
        </w:rPr>
      </w:pPr>
    </w:p>
    <w:p w:rsidR="001B2976" w:rsidRPr="00C7458C" w:rsidRDefault="001B2976" w:rsidP="001B2976">
      <w:pPr>
        <w:rPr>
          <w:color w:val="FF0000"/>
          <w:sz w:val="22"/>
        </w:rPr>
      </w:pPr>
    </w:p>
    <w:p w:rsidR="001B2976" w:rsidRPr="00C7458C" w:rsidRDefault="001B2976" w:rsidP="001B2976">
      <w:pPr>
        <w:rPr>
          <w:color w:val="FF0000"/>
          <w:sz w:val="22"/>
        </w:rPr>
      </w:pPr>
    </w:p>
    <w:p w:rsidR="00AF151F" w:rsidRPr="00C7458C" w:rsidRDefault="00AF151F" w:rsidP="00AF151F">
      <w:pPr>
        <w:rPr>
          <w:color w:val="FF0000"/>
          <w:sz w:val="22"/>
        </w:rPr>
      </w:pPr>
    </w:p>
    <w:p w:rsidR="00AF151F" w:rsidRPr="00C7458C" w:rsidRDefault="00AF151F" w:rsidP="00AF151F">
      <w:pPr>
        <w:rPr>
          <w:color w:val="FF0000"/>
          <w:sz w:val="22"/>
        </w:rPr>
      </w:pPr>
    </w:p>
    <w:p w:rsidR="00AF151F" w:rsidRPr="00C7458C" w:rsidRDefault="00AF151F" w:rsidP="00AF151F">
      <w:pPr>
        <w:rPr>
          <w:color w:val="FF0000"/>
          <w:sz w:val="22"/>
        </w:rPr>
      </w:pPr>
    </w:p>
    <w:p w:rsidR="00AF151F" w:rsidRPr="00C7458C" w:rsidRDefault="00AF151F" w:rsidP="00AF151F">
      <w:pPr>
        <w:rPr>
          <w:color w:val="FF0000"/>
          <w:sz w:val="22"/>
        </w:rPr>
      </w:pPr>
    </w:p>
    <w:p w:rsidR="00AF151F" w:rsidRPr="00C7458C" w:rsidRDefault="00AF151F" w:rsidP="00AF151F">
      <w:pPr>
        <w:rPr>
          <w:color w:val="FF0000"/>
          <w:sz w:val="22"/>
        </w:rPr>
      </w:pPr>
    </w:p>
    <w:p w:rsidR="00AF151F" w:rsidRPr="00C7458C" w:rsidRDefault="00AF151F" w:rsidP="00AF151F">
      <w:pPr>
        <w:rPr>
          <w:color w:val="FF0000"/>
          <w:sz w:val="22"/>
        </w:rPr>
      </w:pPr>
    </w:p>
    <w:p w:rsidR="009A6895" w:rsidRPr="00AF7DF7" w:rsidRDefault="009A6895" w:rsidP="009A6895">
      <w:pPr>
        <w:tabs>
          <w:tab w:val="left" w:pos="0"/>
        </w:tabs>
      </w:pPr>
      <w:r w:rsidRPr="00AF7DF7">
        <w:t xml:space="preserve">*- </w:t>
      </w:r>
      <w:r w:rsidR="00343CCC" w:rsidRPr="00AF7DF7">
        <w:t>należy wpisać</w:t>
      </w:r>
    </w:p>
    <w:p w:rsidR="006F0B69" w:rsidRPr="00AF7DF7" w:rsidRDefault="009A6895" w:rsidP="001B2976">
      <w:pPr>
        <w:tabs>
          <w:tab w:val="left" w:pos="0"/>
        </w:tabs>
        <w:rPr>
          <w:sz w:val="22"/>
          <w:szCs w:val="22"/>
        </w:rPr>
      </w:pPr>
      <w:r w:rsidRPr="00AF7DF7">
        <w:rPr>
          <w:sz w:val="22"/>
        </w:rPr>
        <w:t xml:space="preserve">** -  </w:t>
      </w:r>
      <w:r w:rsidRPr="00AF7DF7">
        <w:t>niepotrzebne skreślić</w:t>
      </w:r>
    </w:p>
    <w:p w:rsidR="006F0B69" w:rsidRPr="00C7458C" w:rsidRDefault="006F0B69" w:rsidP="00D62562">
      <w:pPr>
        <w:tabs>
          <w:tab w:val="left" w:pos="1725"/>
        </w:tabs>
        <w:rPr>
          <w:color w:val="FF0000"/>
          <w:sz w:val="22"/>
          <w:szCs w:val="22"/>
        </w:rPr>
        <w:sectPr w:rsidR="006F0B69" w:rsidRPr="00C7458C" w:rsidSect="001B2976">
          <w:headerReference w:type="default" r:id="rId15"/>
          <w:footerReference w:type="even" r:id="rId16"/>
          <w:footerReference w:type="default" r:id="rId17"/>
          <w:footerReference w:type="first" r:id="rId18"/>
          <w:pgSz w:w="11906" w:h="16838"/>
          <w:pgMar w:top="1134" w:right="1133" w:bottom="1134" w:left="1134" w:header="708" w:footer="459" w:gutter="0"/>
          <w:cols w:space="708"/>
          <w:docGrid w:linePitch="360"/>
        </w:sectPr>
      </w:pPr>
    </w:p>
    <w:p w:rsidR="00F907B9" w:rsidRPr="00AF7DF7" w:rsidRDefault="00F907B9" w:rsidP="00F907B9">
      <w:pPr>
        <w:pStyle w:val="Nagwek8"/>
        <w:widowControl w:val="0"/>
        <w:tabs>
          <w:tab w:val="left" w:pos="1440"/>
          <w:tab w:val="left" w:pos="3118"/>
        </w:tabs>
        <w:spacing w:line="240" w:lineRule="auto"/>
        <w:ind w:right="0" w:hanging="1440"/>
        <w:jc w:val="right"/>
        <w:rPr>
          <w:b w:val="0"/>
          <w:sz w:val="22"/>
          <w:szCs w:val="22"/>
        </w:rPr>
      </w:pPr>
      <w:r w:rsidRPr="00AF7DF7">
        <w:rPr>
          <w:b w:val="0"/>
          <w:sz w:val="22"/>
          <w:szCs w:val="22"/>
        </w:rPr>
        <w:lastRenderedPageBreak/>
        <w:t xml:space="preserve">Załącznik Nr </w:t>
      </w:r>
      <w:r w:rsidR="001B2976" w:rsidRPr="00AF7DF7">
        <w:rPr>
          <w:b w:val="0"/>
          <w:sz w:val="22"/>
          <w:szCs w:val="22"/>
        </w:rPr>
        <w:t>2</w:t>
      </w:r>
      <w:r w:rsidRPr="00AF7DF7">
        <w:rPr>
          <w:b w:val="0"/>
          <w:sz w:val="22"/>
          <w:szCs w:val="22"/>
        </w:rPr>
        <w:t xml:space="preserve"> do SWZ</w:t>
      </w:r>
    </w:p>
    <w:p w:rsidR="00F907B9" w:rsidRPr="00AF7DF7" w:rsidRDefault="00F907B9" w:rsidP="00F907B9">
      <w:pPr>
        <w:pStyle w:val="Nagwek8"/>
        <w:widowControl w:val="0"/>
        <w:tabs>
          <w:tab w:val="left" w:pos="1440"/>
          <w:tab w:val="left" w:pos="3118"/>
        </w:tabs>
        <w:spacing w:line="240" w:lineRule="auto"/>
        <w:ind w:right="0" w:hanging="1440"/>
        <w:jc w:val="right"/>
        <w:rPr>
          <w:szCs w:val="24"/>
        </w:rPr>
      </w:pPr>
      <w:r w:rsidRPr="00AF7DF7">
        <w:rPr>
          <w:b w:val="0"/>
          <w:sz w:val="22"/>
          <w:szCs w:val="22"/>
        </w:rPr>
        <w:t>Nr ZP-344/</w:t>
      </w:r>
      <w:r w:rsidR="00AF7DF7" w:rsidRPr="00AF7DF7">
        <w:rPr>
          <w:b w:val="0"/>
          <w:sz w:val="22"/>
          <w:szCs w:val="22"/>
        </w:rPr>
        <w:t>55</w:t>
      </w:r>
      <w:r w:rsidRPr="00AF7DF7">
        <w:rPr>
          <w:b w:val="0"/>
          <w:sz w:val="22"/>
          <w:szCs w:val="22"/>
        </w:rPr>
        <w:t>/202</w:t>
      </w:r>
      <w:r w:rsidR="00AF7DF7" w:rsidRPr="00AF7DF7">
        <w:rPr>
          <w:b w:val="0"/>
          <w:sz w:val="22"/>
          <w:szCs w:val="22"/>
        </w:rPr>
        <w:t>3</w:t>
      </w:r>
    </w:p>
    <w:p w:rsidR="0035046C" w:rsidRPr="00AF7DF7" w:rsidRDefault="0035046C" w:rsidP="0035046C">
      <w:pPr>
        <w:jc w:val="center"/>
        <w:rPr>
          <w:b/>
          <w:bCs/>
        </w:rPr>
      </w:pPr>
    </w:p>
    <w:p w:rsidR="006F3B00" w:rsidRPr="00AF7DF7" w:rsidRDefault="006F3B00" w:rsidP="0035046C">
      <w:pPr>
        <w:jc w:val="center"/>
        <w:rPr>
          <w:b/>
          <w:bCs/>
        </w:rPr>
      </w:pPr>
    </w:p>
    <w:p w:rsidR="00BC2A0B" w:rsidRPr="00AF7DF7" w:rsidRDefault="00BC2A0B" w:rsidP="00BC2A0B">
      <w:pPr>
        <w:rPr>
          <w:b/>
          <w:sz w:val="22"/>
          <w:szCs w:val="22"/>
        </w:rPr>
      </w:pPr>
      <w:r w:rsidRPr="00AF7DF7">
        <w:rPr>
          <w:b/>
          <w:sz w:val="22"/>
          <w:szCs w:val="22"/>
        </w:rPr>
        <w:t>Wykonawca:</w:t>
      </w:r>
    </w:p>
    <w:p w:rsidR="00BC2A0B" w:rsidRPr="00AF7DF7" w:rsidRDefault="00BC2A0B" w:rsidP="00872AEB">
      <w:pPr>
        <w:ind w:right="4819"/>
        <w:rPr>
          <w:sz w:val="22"/>
          <w:szCs w:val="22"/>
        </w:rPr>
      </w:pPr>
      <w:r w:rsidRPr="00AF7DF7">
        <w:rPr>
          <w:sz w:val="22"/>
          <w:szCs w:val="22"/>
        </w:rPr>
        <w:t>…………………………………………………………………………………………</w:t>
      </w:r>
    </w:p>
    <w:p w:rsidR="00BC2A0B" w:rsidRPr="00AF7DF7" w:rsidRDefault="00BC2A0B" w:rsidP="00872AEB">
      <w:pPr>
        <w:ind w:right="4819"/>
        <w:rPr>
          <w:i/>
          <w:sz w:val="22"/>
          <w:szCs w:val="22"/>
        </w:rPr>
      </w:pPr>
      <w:r w:rsidRPr="00AF7DF7">
        <w:rPr>
          <w:i/>
          <w:sz w:val="22"/>
          <w:szCs w:val="22"/>
        </w:rPr>
        <w:t>(pełna nazwa/firma, adres, NIP/PESEL, KRS/CEiDG)</w:t>
      </w:r>
    </w:p>
    <w:p w:rsidR="00BC2A0B" w:rsidRPr="00AF7DF7" w:rsidRDefault="00BC2A0B" w:rsidP="00872AEB">
      <w:pPr>
        <w:ind w:right="4819"/>
        <w:rPr>
          <w:sz w:val="22"/>
          <w:szCs w:val="22"/>
          <w:u w:val="single"/>
        </w:rPr>
      </w:pPr>
      <w:r w:rsidRPr="00AF7DF7">
        <w:rPr>
          <w:sz w:val="22"/>
          <w:szCs w:val="22"/>
          <w:u w:val="single"/>
        </w:rPr>
        <w:t>reprezentowany przez:</w:t>
      </w:r>
    </w:p>
    <w:p w:rsidR="00BC2A0B" w:rsidRPr="00AF7DF7" w:rsidRDefault="00BC2A0B" w:rsidP="00872AEB">
      <w:pPr>
        <w:ind w:right="4819"/>
        <w:rPr>
          <w:sz w:val="22"/>
          <w:szCs w:val="22"/>
        </w:rPr>
      </w:pPr>
      <w:r w:rsidRPr="00AF7DF7">
        <w:rPr>
          <w:sz w:val="22"/>
          <w:szCs w:val="22"/>
        </w:rPr>
        <w:t>…………………………………………………………………………………………</w:t>
      </w:r>
    </w:p>
    <w:p w:rsidR="00BC2A0B" w:rsidRPr="00AF7DF7" w:rsidRDefault="00BC2A0B" w:rsidP="00872AEB">
      <w:pPr>
        <w:ind w:right="4252"/>
        <w:rPr>
          <w:i/>
          <w:sz w:val="22"/>
          <w:szCs w:val="22"/>
        </w:rPr>
      </w:pPr>
      <w:r w:rsidRPr="00AF7DF7">
        <w:rPr>
          <w:i/>
          <w:sz w:val="22"/>
          <w:szCs w:val="22"/>
        </w:rPr>
        <w:t>(imię, nazwisko, stanowisko/podstawa do reprezentacji)</w:t>
      </w:r>
    </w:p>
    <w:p w:rsidR="00872AEB" w:rsidRPr="00AF7DF7" w:rsidRDefault="00872AEB" w:rsidP="00BC2A0B">
      <w:pPr>
        <w:spacing w:after="120"/>
        <w:jc w:val="center"/>
        <w:rPr>
          <w:b/>
          <w:sz w:val="22"/>
          <w:szCs w:val="22"/>
          <w:u w:val="single"/>
        </w:rPr>
      </w:pPr>
    </w:p>
    <w:p w:rsidR="00BC2A0B" w:rsidRPr="00AF7DF7" w:rsidRDefault="00BC2A0B" w:rsidP="00BC2A0B">
      <w:pPr>
        <w:spacing w:after="120"/>
        <w:jc w:val="center"/>
        <w:rPr>
          <w:b/>
          <w:sz w:val="22"/>
          <w:szCs w:val="22"/>
          <w:u w:val="single"/>
        </w:rPr>
      </w:pPr>
      <w:r w:rsidRPr="00AF7DF7">
        <w:rPr>
          <w:b/>
          <w:sz w:val="22"/>
          <w:szCs w:val="22"/>
          <w:u w:val="single"/>
        </w:rPr>
        <w:t xml:space="preserve">Oświadczenie Wykonawcy </w:t>
      </w:r>
    </w:p>
    <w:p w:rsidR="00BC2A0B" w:rsidRPr="00AF7DF7" w:rsidRDefault="00BC2A0B" w:rsidP="00BC2A0B">
      <w:pPr>
        <w:jc w:val="center"/>
        <w:rPr>
          <w:b/>
          <w:sz w:val="22"/>
          <w:szCs w:val="22"/>
        </w:rPr>
      </w:pPr>
      <w:r w:rsidRPr="00AF7DF7">
        <w:rPr>
          <w:b/>
          <w:sz w:val="22"/>
          <w:szCs w:val="22"/>
        </w:rPr>
        <w:t xml:space="preserve">składane na podstawie art. 125 ust. 1 ustawy z dnia 11 września 2019 r. </w:t>
      </w:r>
    </w:p>
    <w:p w:rsidR="00BC2A0B" w:rsidRPr="00AF7DF7" w:rsidRDefault="00BC2A0B" w:rsidP="00BC2A0B">
      <w:pPr>
        <w:jc w:val="center"/>
        <w:rPr>
          <w:b/>
          <w:sz w:val="22"/>
          <w:szCs w:val="22"/>
        </w:rPr>
      </w:pPr>
      <w:r w:rsidRPr="00AF7DF7">
        <w:rPr>
          <w:b/>
          <w:sz w:val="22"/>
          <w:szCs w:val="22"/>
        </w:rPr>
        <w:t xml:space="preserve"> Prawo zamówień publicznych (dalej jako: ustawa Pzp),</w:t>
      </w:r>
    </w:p>
    <w:p w:rsidR="00BC2A0B" w:rsidRPr="00AF7DF7" w:rsidRDefault="00BC2A0B" w:rsidP="00BC2A0B">
      <w:pPr>
        <w:spacing w:before="120"/>
        <w:jc w:val="center"/>
        <w:rPr>
          <w:b/>
          <w:sz w:val="22"/>
          <w:szCs w:val="22"/>
          <w:u w:val="single"/>
        </w:rPr>
      </w:pPr>
      <w:r w:rsidRPr="00AF7DF7">
        <w:rPr>
          <w:b/>
          <w:sz w:val="22"/>
          <w:szCs w:val="22"/>
          <w:u w:val="single"/>
        </w:rPr>
        <w:t>DOTYCZĄCE PODSTAW DO WYKLUCZENIA Z POSTĘPOWANIA</w:t>
      </w:r>
    </w:p>
    <w:p w:rsidR="00393DA0" w:rsidRPr="00AF7DF7" w:rsidRDefault="00393DA0" w:rsidP="001B2976">
      <w:pPr>
        <w:spacing w:before="120" w:line="276" w:lineRule="auto"/>
        <w:rPr>
          <w:b/>
          <w:sz w:val="22"/>
          <w:szCs w:val="22"/>
          <w:u w:val="single"/>
        </w:rPr>
      </w:pPr>
    </w:p>
    <w:p w:rsidR="00FD178D" w:rsidRPr="00AF7DF7" w:rsidRDefault="00BC2A0B" w:rsidP="001B2976">
      <w:pPr>
        <w:spacing w:line="276" w:lineRule="auto"/>
        <w:ind w:firstLine="708"/>
        <w:jc w:val="center"/>
        <w:rPr>
          <w:sz w:val="22"/>
          <w:szCs w:val="22"/>
        </w:rPr>
      </w:pPr>
      <w:r w:rsidRPr="00AF7DF7">
        <w:rPr>
          <w:sz w:val="22"/>
          <w:szCs w:val="22"/>
        </w:rPr>
        <w:t>Na potrzeby postępowania o udzielenie zamówienia publicznego pn.</w:t>
      </w:r>
    </w:p>
    <w:p w:rsidR="001B2976" w:rsidRPr="00AF7DF7" w:rsidRDefault="001B2976" w:rsidP="001B2976">
      <w:pPr>
        <w:spacing w:line="276" w:lineRule="auto"/>
        <w:ind w:firstLine="709"/>
        <w:jc w:val="center"/>
        <w:rPr>
          <w:b/>
        </w:rPr>
      </w:pPr>
      <w:r w:rsidRPr="00AF7DF7">
        <w:rPr>
          <w:b/>
        </w:rPr>
        <w:t xml:space="preserve">„Zakup paliw płynnych do karetek pogotowia oraz innych pojazdów będących </w:t>
      </w:r>
      <w:r w:rsidR="00AF7DF7">
        <w:rPr>
          <w:b/>
        </w:rPr>
        <w:br/>
      </w:r>
      <w:r w:rsidRPr="00AF7DF7">
        <w:rPr>
          <w:b/>
        </w:rPr>
        <w:t>w posiadaniu Zespołu Opieki Zdrowotnej w Nysie w systemie sprzedaży bezgotówkowej”</w:t>
      </w:r>
    </w:p>
    <w:p w:rsidR="001B2976" w:rsidRPr="00AF7DF7" w:rsidRDefault="001B2976" w:rsidP="001B2976">
      <w:pPr>
        <w:spacing w:line="276" w:lineRule="auto"/>
        <w:ind w:firstLine="709"/>
        <w:jc w:val="center"/>
        <w:rPr>
          <w:b/>
          <w:sz w:val="28"/>
          <w:szCs w:val="28"/>
        </w:rPr>
      </w:pPr>
    </w:p>
    <w:p w:rsidR="00BC2A0B" w:rsidRPr="00AF7DF7" w:rsidRDefault="00BC2A0B" w:rsidP="001B2976">
      <w:pPr>
        <w:spacing w:line="276" w:lineRule="auto"/>
        <w:jc w:val="center"/>
        <w:rPr>
          <w:sz w:val="22"/>
          <w:szCs w:val="22"/>
        </w:rPr>
      </w:pPr>
      <w:r w:rsidRPr="00AF7DF7">
        <w:rPr>
          <w:sz w:val="22"/>
          <w:szCs w:val="22"/>
        </w:rPr>
        <w:t>prowadzonego przez</w:t>
      </w:r>
      <w:r w:rsidRPr="00AF7DF7">
        <w:rPr>
          <w:b/>
          <w:sz w:val="22"/>
          <w:szCs w:val="22"/>
        </w:rPr>
        <w:t xml:space="preserve"> </w:t>
      </w:r>
      <w:r w:rsidR="00872AEB" w:rsidRPr="00AF7DF7">
        <w:rPr>
          <w:b/>
          <w:sz w:val="22"/>
          <w:szCs w:val="22"/>
        </w:rPr>
        <w:t>Zespół Opieki Zdrowotnej w Nysie 48-300 Nysa, ul. Bohaterów Warszawy 34</w:t>
      </w:r>
      <w:r w:rsidR="00872AEB" w:rsidRPr="00AF7DF7">
        <w:rPr>
          <w:sz w:val="22"/>
          <w:szCs w:val="22"/>
        </w:rPr>
        <w:t>,</w:t>
      </w:r>
      <w:r w:rsidRPr="00AF7DF7">
        <w:rPr>
          <w:i/>
          <w:sz w:val="22"/>
          <w:szCs w:val="22"/>
        </w:rPr>
        <w:t xml:space="preserve"> </w:t>
      </w:r>
      <w:r w:rsidRPr="00AF7DF7">
        <w:rPr>
          <w:sz w:val="22"/>
          <w:szCs w:val="22"/>
        </w:rPr>
        <w:t>oświadczam, co następuje:</w:t>
      </w:r>
    </w:p>
    <w:p w:rsidR="00872AEB" w:rsidRPr="00AF7DF7" w:rsidRDefault="00872AEB" w:rsidP="001B2976">
      <w:pPr>
        <w:spacing w:line="276" w:lineRule="auto"/>
        <w:rPr>
          <w:b/>
          <w:sz w:val="22"/>
          <w:szCs w:val="22"/>
        </w:rPr>
      </w:pPr>
    </w:p>
    <w:p w:rsidR="00AF7DF7" w:rsidRPr="00F3211B" w:rsidRDefault="00AF7DF7" w:rsidP="00AF7DF7">
      <w:pPr>
        <w:spacing w:line="276" w:lineRule="auto"/>
        <w:rPr>
          <w:b/>
          <w:sz w:val="22"/>
          <w:szCs w:val="22"/>
        </w:rPr>
      </w:pPr>
      <w:r w:rsidRPr="00F3211B">
        <w:rPr>
          <w:b/>
          <w:sz w:val="22"/>
          <w:szCs w:val="22"/>
        </w:rPr>
        <w:t>OŚWIADCZENIA DOTYCZĄCE WYKONAWCY:</w:t>
      </w:r>
    </w:p>
    <w:p w:rsidR="00AF7DF7" w:rsidRPr="00F3211B" w:rsidRDefault="00AF7DF7" w:rsidP="00AF7DF7">
      <w:pPr>
        <w:pStyle w:val="Tekstpodstawowy32"/>
        <w:numPr>
          <w:ilvl w:val="3"/>
          <w:numId w:val="18"/>
        </w:numPr>
        <w:shd w:val="clear" w:color="auto" w:fill="FFFFFF"/>
        <w:tabs>
          <w:tab w:val="clear" w:pos="2880"/>
          <w:tab w:val="clear" w:pos="3118"/>
          <w:tab w:val="left" w:pos="0"/>
        </w:tabs>
        <w:spacing w:line="276" w:lineRule="auto"/>
        <w:ind w:left="284" w:hanging="284"/>
        <w:rPr>
          <w:b w:val="0"/>
          <w:sz w:val="22"/>
          <w:szCs w:val="22"/>
        </w:rPr>
      </w:pPr>
      <w:r w:rsidRPr="00F3211B">
        <w:rPr>
          <w:b w:val="0"/>
          <w:sz w:val="22"/>
          <w:szCs w:val="22"/>
        </w:rPr>
        <w:t xml:space="preserve">Oświadczam, że nie podlegam wykluczeniu z postępowania na podstawie art. 108 ust 1ustawy Pzp.* </w:t>
      </w:r>
    </w:p>
    <w:p w:rsidR="00AF7DF7" w:rsidRPr="00F3211B" w:rsidRDefault="00AF7DF7" w:rsidP="00AF7DF7">
      <w:pPr>
        <w:pStyle w:val="Akapitzlist"/>
        <w:numPr>
          <w:ilvl w:val="3"/>
          <w:numId w:val="18"/>
        </w:numPr>
        <w:tabs>
          <w:tab w:val="clear" w:pos="2880"/>
          <w:tab w:val="num" w:pos="284"/>
        </w:tabs>
        <w:suppressAutoHyphens w:val="0"/>
        <w:spacing w:line="276" w:lineRule="auto"/>
        <w:ind w:left="284" w:hanging="284"/>
        <w:jc w:val="both"/>
        <w:rPr>
          <w:sz w:val="22"/>
          <w:szCs w:val="22"/>
        </w:rPr>
      </w:pPr>
      <w:r w:rsidRPr="00F3211B">
        <w:rPr>
          <w:sz w:val="22"/>
          <w:szCs w:val="22"/>
        </w:rPr>
        <w:t xml:space="preserve">Oświadczam, że zachodzą w stosunku do mnie podstawy wykluczenia z postępowania na podstawie art. …………. ustawy Pzp </w:t>
      </w:r>
      <w:r w:rsidRPr="00F3211B">
        <w:rPr>
          <w:i/>
          <w:sz w:val="22"/>
          <w:szCs w:val="22"/>
        </w:rPr>
        <w:t>(podać mającą zastosowanie podstawę wykluczenia spośród wymienionych w art. 108 ust. 1).</w:t>
      </w:r>
      <w:r w:rsidRPr="00F3211B">
        <w:rPr>
          <w:sz w:val="22"/>
          <w:szCs w:val="22"/>
        </w:rPr>
        <w:t xml:space="preserve"> Jednocześnie oświadczam, że w związku z ww. okolicznością, na podstawie art. 110 ust. 2 ustawy Pzp podjąłem następujące środki naprawcze</w:t>
      </w:r>
    </w:p>
    <w:p w:rsidR="00AF7DF7" w:rsidRPr="00F3211B" w:rsidRDefault="00AF7DF7" w:rsidP="00AF7DF7">
      <w:pPr>
        <w:spacing w:line="276" w:lineRule="auto"/>
        <w:ind w:left="284"/>
        <w:jc w:val="both"/>
        <w:rPr>
          <w:sz w:val="22"/>
          <w:szCs w:val="22"/>
        </w:rPr>
      </w:pPr>
      <w:r w:rsidRPr="00F3211B">
        <w:rPr>
          <w:sz w:val="22"/>
          <w:szCs w:val="22"/>
        </w:rPr>
        <w:t>……………………………………………………………………………………………………………………………………………….……………………………………………………………*</w:t>
      </w:r>
    </w:p>
    <w:p w:rsidR="00AF7DF7" w:rsidRPr="00F3211B" w:rsidRDefault="00AF7DF7" w:rsidP="00AF7DF7">
      <w:pPr>
        <w:pStyle w:val="Akapitzlist"/>
        <w:numPr>
          <w:ilvl w:val="0"/>
          <w:numId w:val="44"/>
        </w:numPr>
        <w:tabs>
          <w:tab w:val="clear" w:pos="720"/>
          <w:tab w:val="num" w:pos="284"/>
        </w:tabs>
        <w:spacing w:line="276" w:lineRule="auto"/>
        <w:ind w:left="284" w:hanging="284"/>
        <w:jc w:val="both"/>
        <w:rPr>
          <w:sz w:val="22"/>
          <w:szCs w:val="22"/>
        </w:rPr>
      </w:pPr>
      <w:r w:rsidRPr="00F3211B">
        <w:rPr>
          <w:rFonts w:eastAsia="Calibri"/>
          <w:sz w:val="22"/>
          <w:szCs w:val="22"/>
        </w:rPr>
        <w:t xml:space="preserve">Oświadczam, że nie podlegam wykluczeniu z postępowania na podstawie art. 7 ust. 1 pkt 1-3 ustawy </w:t>
      </w:r>
      <w:r w:rsidRPr="00F3211B">
        <w:rPr>
          <w:sz w:val="22"/>
          <w:szCs w:val="22"/>
        </w:rPr>
        <w:t xml:space="preserve">z dnia 13 kwietnia 2022r. </w:t>
      </w:r>
      <w:r w:rsidRPr="00F3211B">
        <w:rPr>
          <w:i/>
          <w:sz w:val="22"/>
          <w:szCs w:val="22"/>
        </w:rPr>
        <w:t>o szczególnych rozwiązaniach w zakresie przeciwdziałania wspieraniu agresji na Ukrainę oraz służących ochronie bezpieczeństwa narodowego (Dz.U. poz. 835)</w:t>
      </w:r>
      <w:r w:rsidRPr="00F3211B">
        <w:rPr>
          <w:rFonts w:eastAsia="Calibri"/>
          <w:sz w:val="22"/>
          <w:szCs w:val="22"/>
        </w:rPr>
        <w:t>.</w:t>
      </w:r>
    </w:p>
    <w:p w:rsidR="00AF7DF7" w:rsidRPr="00F3211B" w:rsidRDefault="00AF7DF7" w:rsidP="00AF7DF7">
      <w:pPr>
        <w:spacing w:line="276" w:lineRule="auto"/>
        <w:jc w:val="both"/>
        <w:rPr>
          <w:b/>
          <w:sz w:val="22"/>
          <w:szCs w:val="22"/>
        </w:rPr>
      </w:pPr>
    </w:p>
    <w:p w:rsidR="00AF7DF7" w:rsidRPr="00F3211B" w:rsidRDefault="00AF7DF7" w:rsidP="00AF7DF7">
      <w:pPr>
        <w:spacing w:line="276" w:lineRule="auto"/>
        <w:jc w:val="both"/>
        <w:rPr>
          <w:b/>
          <w:sz w:val="22"/>
          <w:szCs w:val="22"/>
        </w:rPr>
      </w:pPr>
      <w:r w:rsidRPr="00F3211B">
        <w:rPr>
          <w:b/>
          <w:sz w:val="22"/>
          <w:szCs w:val="22"/>
        </w:rPr>
        <w:t>OŚWIADCZENIE DOTYCZĄCE PODANYCH INFORMACJI:</w:t>
      </w:r>
    </w:p>
    <w:p w:rsidR="00AF7DF7" w:rsidRPr="00F3211B" w:rsidRDefault="00AF7DF7" w:rsidP="00AF7DF7">
      <w:pPr>
        <w:spacing w:before="120" w:line="276" w:lineRule="auto"/>
        <w:jc w:val="both"/>
        <w:rPr>
          <w:b/>
          <w:sz w:val="22"/>
          <w:szCs w:val="22"/>
        </w:rPr>
      </w:pPr>
      <w:r w:rsidRPr="00F3211B">
        <w:rPr>
          <w:sz w:val="22"/>
          <w:szCs w:val="22"/>
        </w:rPr>
        <w:t>Oświadczam, że wszystkie informacje zostały przedstawione z pełną świadomością konsekwencji wprowadzenia Zamawiającego w błąd przy przedstawianiu informacji.</w:t>
      </w:r>
    </w:p>
    <w:p w:rsidR="00AF7DF7" w:rsidRPr="00F3211B" w:rsidRDefault="00AF7DF7" w:rsidP="00AF7DF7">
      <w:pPr>
        <w:pStyle w:val="Nagwek8"/>
        <w:widowControl w:val="0"/>
        <w:tabs>
          <w:tab w:val="left" w:pos="1440"/>
          <w:tab w:val="left" w:pos="3118"/>
        </w:tabs>
        <w:spacing w:line="276" w:lineRule="auto"/>
        <w:ind w:right="0" w:hanging="1440"/>
        <w:jc w:val="right"/>
        <w:rPr>
          <w:sz w:val="22"/>
          <w:szCs w:val="22"/>
        </w:rPr>
      </w:pPr>
      <w:r w:rsidRPr="00F3211B">
        <w:rPr>
          <w:sz w:val="22"/>
          <w:szCs w:val="22"/>
        </w:rPr>
        <w:tab/>
      </w:r>
    </w:p>
    <w:p w:rsidR="00AF7DF7" w:rsidRDefault="00AF7DF7" w:rsidP="00AF7DF7">
      <w:pPr>
        <w:pStyle w:val="Akapitzlist"/>
        <w:spacing w:line="276" w:lineRule="auto"/>
        <w:ind w:left="284"/>
      </w:pPr>
      <w:r w:rsidRPr="00F3211B">
        <w:rPr>
          <w:sz w:val="22"/>
          <w:szCs w:val="22"/>
        </w:rPr>
        <w:t xml:space="preserve">* </w:t>
      </w:r>
      <w:r w:rsidRPr="00F3211B">
        <w:rPr>
          <w:i/>
          <w:sz w:val="22"/>
          <w:szCs w:val="22"/>
        </w:rPr>
        <w:t>- niepotrzebne skreślić</w:t>
      </w:r>
      <w:r>
        <w:br w:type="page"/>
      </w:r>
    </w:p>
    <w:p w:rsidR="00471D2D" w:rsidRPr="00AF7DF7" w:rsidRDefault="00BC2A0B" w:rsidP="00BC2A0B">
      <w:pPr>
        <w:jc w:val="both"/>
        <w:rPr>
          <w:i/>
          <w:sz w:val="22"/>
          <w:szCs w:val="22"/>
        </w:rPr>
      </w:pPr>
      <w:r w:rsidRPr="00AF7DF7">
        <w:rPr>
          <w:sz w:val="22"/>
          <w:szCs w:val="22"/>
        </w:rPr>
        <w:lastRenderedPageBreak/>
        <w:tab/>
      </w:r>
      <w:r w:rsidRPr="00AF7DF7">
        <w:rPr>
          <w:sz w:val="22"/>
          <w:szCs w:val="22"/>
        </w:rPr>
        <w:tab/>
      </w:r>
      <w:r w:rsidRPr="00AF7DF7">
        <w:rPr>
          <w:sz w:val="22"/>
          <w:szCs w:val="22"/>
        </w:rPr>
        <w:tab/>
      </w:r>
      <w:r w:rsidRPr="00AF7DF7">
        <w:rPr>
          <w:sz w:val="22"/>
          <w:szCs w:val="22"/>
        </w:rPr>
        <w:tab/>
      </w:r>
      <w:r w:rsidRPr="00AF7DF7">
        <w:rPr>
          <w:sz w:val="22"/>
          <w:szCs w:val="22"/>
        </w:rPr>
        <w:tab/>
      </w:r>
      <w:r w:rsidRPr="00AF7DF7">
        <w:rPr>
          <w:sz w:val="22"/>
          <w:szCs w:val="22"/>
        </w:rPr>
        <w:tab/>
      </w:r>
    </w:p>
    <w:p w:rsidR="006B5AB4" w:rsidRPr="00AF7DF7" w:rsidRDefault="006B5AB4" w:rsidP="006B5AB4">
      <w:pPr>
        <w:jc w:val="right"/>
        <w:rPr>
          <w:sz w:val="22"/>
          <w:szCs w:val="22"/>
        </w:rPr>
      </w:pPr>
      <w:r w:rsidRPr="00AF7DF7">
        <w:rPr>
          <w:sz w:val="22"/>
          <w:szCs w:val="22"/>
        </w:rPr>
        <w:t xml:space="preserve">Załącznik Nr </w:t>
      </w:r>
      <w:r w:rsidR="001B2976" w:rsidRPr="00AF7DF7">
        <w:rPr>
          <w:sz w:val="22"/>
          <w:szCs w:val="22"/>
        </w:rPr>
        <w:t>3</w:t>
      </w:r>
      <w:r w:rsidRPr="00AF7DF7">
        <w:rPr>
          <w:sz w:val="22"/>
          <w:szCs w:val="22"/>
        </w:rPr>
        <w:t xml:space="preserve"> do SWZ </w:t>
      </w:r>
    </w:p>
    <w:p w:rsidR="006B5AB4" w:rsidRPr="00AF7DF7" w:rsidRDefault="00307F3A" w:rsidP="006B5AB4">
      <w:pPr>
        <w:tabs>
          <w:tab w:val="left" w:pos="3118"/>
        </w:tabs>
        <w:jc w:val="right"/>
        <w:rPr>
          <w:b/>
          <w:sz w:val="21"/>
          <w:szCs w:val="21"/>
        </w:rPr>
      </w:pPr>
      <w:r w:rsidRPr="00AF7DF7">
        <w:rPr>
          <w:sz w:val="22"/>
          <w:szCs w:val="22"/>
        </w:rPr>
        <w:t>Nr ZZP-344/</w:t>
      </w:r>
      <w:r w:rsidR="00AF7DF7" w:rsidRPr="00AF7DF7">
        <w:rPr>
          <w:sz w:val="22"/>
          <w:szCs w:val="22"/>
        </w:rPr>
        <w:t>55</w:t>
      </w:r>
      <w:r w:rsidR="006B5AB4" w:rsidRPr="00AF7DF7">
        <w:rPr>
          <w:sz w:val="22"/>
          <w:szCs w:val="22"/>
        </w:rPr>
        <w:t>/202</w:t>
      </w:r>
      <w:r w:rsidR="00AF7DF7" w:rsidRPr="00AF7DF7">
        <w:rPr>
          <w:sz w:val="22"/>
          <w:szCs w:val="22"/>
        </w:rPr>
        <w:t>3</w:t>
      </w:r>
    </w:p>
    <w:p w:rsidR="006B5AB4" w:rsidRPr="00AF7DF7" w:rsidRDefault="006B5AB4" w:rsidP="006B5AB4">
      <w:pPr>
        <w:jc w:val="right"/>
        <w:rPr>
          <w:rFonts w:ascii="Arial" w:hAnsi="Arial" w:cs="Arial"/>
          <w:b/>
          <w:sz w:val="18"/>
          <w:szCs w:val="18"/>
        </w:rPr>
      </w:pPr>
    </w:p>
    <w:p w:rsidR="006B5AB4" w:rsidRPr="00AF7DF7" w:rsidRDefault="006B5AB4" w:rsidP="006B5AB4">
      <w:pPr>
        <w:rPr>
          <w:b/>
          <w:sz w:val="22"/>
          <w:szCs w:val="22"/>
        </w:rPr>
      </w:pPr>
      <w:r w:rsidRPr="00AF7DF7">
        <w:rPr>
          <w:b/>
          <w:sz w:val="22"/>
          <w:szCs w:val="22"/>
        </w:rPr>
        <w:t>Wykonawca:</w:t>
      </w:r>
    </w:p>
    <w:p w:rsidR="006B5AB4" w:rsidRPr="00AF7DF7" w:rsidRDefault="006B5AB4" w:rsidP="006B5AB4">
      <w:pPr>
        <w:ind w:right="5954"/>
        <w:rPr>
          <w:sz w:val="22"/>
          <w:szCs w:val="22"/>
        </w:rPr>
      </w:pPr>
      <w:r w:rsidRPr="00AF7DF7">
        <w:rPr>
          <w:sz w:val="22"/>
          <w:szCs w:val="22"/>
        </w:rPr>
        <w:t>…………………………………………………………………………</w:t>
      </w:r>
    </w:p>
    <w:p w:rsidR="006B5AB4" w:rsidRPr="00AF7DF7" w:rsidRDefault="006B5AB4" w:rsidP="006B5AB4">
      <w:pPr>
        <w:ind w:right="5953"/>
        <w:rPr>
          <w:i/>
          <w:sz w:val="22"/>
          <w:szCs w:val="22"/>
        </w:rPr>
      </w:pPr>
      <w:r w:rsidRPr="00AF7DF7">
        <w:rPr>
          <w:i/>
          <w:sz w:val="22"/>
          <w:szCs w:val="22"/>
        </w:rPr>
        <w:t>(pełna nazwa/firma, adres, NIP/PESEL, KRS/CEiDG)</w:t>
      </w:r>
    </w:p>
    <w:p w:rsidR="006B5AB4" w:rsidRPr="00AF7DF7" w:rsidRDefault="006B5AB4" w:rsidP="006B5AB4">
      <w:pPr>
        <w:rPr>
          <w:sz w:val="22"/>
          <w:szCs w:val="22"/>
          <w:u w:val="single"/>
        </w:rPr>
      </w:pPr>
      <w:r w:rsidRPr="00AF7DF7">
        <w:rPr>
          <w:sz w:val="22"/>
          <w:szCs w:val="22"/>
          <w:u w:val="single"/>
        </w:rPr>
        <w:t>reprezentowany przez:</w:t>
      </w:r>
    </w:p>
    <w:p w:rsidR="006B5AB4" w:rsidRPr="00AF7DF7" w:rsidRDefault="006B5AB4" w:rsidP="006B5AB4">
      <w:pPr>
        <w:ind w:right="5954"/>
        <w:rPr>
          <w:sz w:val="22"/>
          <w:szCs w:val="22"/>
        </w:rPr>
      </w:pPr>
      <w:r w:rsidRPr="00AF7DF7">
        <w:rPr>
          <w:sz w:val="22"/>
          <w:szCs w:val="22"/>
        </w:rPr>
        <w:t>…………………………………………………………………………</w:t>
      </w:r>
    </w:p>
    <w:p w:rsidR="006B5AB4" w:rsidRPr="00AF7DF7" w:rsidRDefault="006B5AB4" w:rsidP="006B5AB4">
      <w:pPr>
        <w:ind w:right="5953"/>
        <w:rPr>
          <w:i/>
          <w:sz w:val="22"/>
          <w:szCs w:val="22"/>
        </w:rPr>
      </w:pPr>
      <w:r w:rsidRPr="00AF7DF7">
        <w:rPr>
          <w:i/>
          <w:sz w:val="22"/>
          <w:szCs w:val="22"/>
        </w:rPr>
        <w:t>(imię, nazwisko, stanowisko/podstawa do  reprezentacji)</w:t>
      </w:r>
    </w:p>
    <w:p w:rsidR="006B5AB4" w:rsidRPr="00AF7DF7" w:rsidRDefault="006B5AB4" w:rsidP="006B5AB4">
      <w:pPr>
        <w:rPr>
          <w:sz w:val="22"/>
          <w:szCs w:val="22"/>
        </w:rPr>
      </w:pPr>
    </w:p>
    <w:p w:rsidR="006B5AB4" w:rsidRPr="00AF7DF7" w:rsidRDefault="006B5AB4" w:rsidP="006B5AB4">
      <w:pPr>
        <w:rPr>
          <w:sz w:val="22"/>
          <w:szCs w:val="22"/>
        </w:rPr>
      </w:pPr>
    </w:p>
    <w:p w:rsidR="006B5AB4" w:rsidRPr="00AF7DF7" w:rsidRDefault="006B5AB4" w:rsidP="006B5AB4">
      <w:pPr>
        <w:spacing w:after="120"/>
        <w:jc w:val="center"/>
        <w:rPr>
          <w:b/>
          <w:sz w:val="22"/>
          <w:szCs w:val="22"/>
          <w:u w:val="single"/>
        </w:rPr>
      </w:pPr>
      <w:r w:rsidRPr="00AF7DF7">
        <w:rPr>
          <w:b/>
          <w:sz w:val="22"/>
          <w:szCs w:val="22"/>
          <w:u w:val="single"/>
        </w:rPr>
        <w:t xml:space="preserve">Oświadczenie Wykonawcy </w:t>
      </w:r>
    </w:p>
    <w:p w:rsidR="006B5AB4" w:rsidRPr="00AF7DF7" w:rsidRDefault="006B5AB4" w:rsidP="006B5AB4">
      <w:pPr>
        <w:jc w:val="center"/>
        <w:rPr>
          <w:b/>
          <w:sz w:val="22"/>
          <w:szCs w:val="22"/>
        </w:rPr>
      </w:pPr>
      <w:r w:rsidRPr="00AF7DF7">
        <w:rPr>
          <w:b/>
          <w:sz w:val="22"/>
          <w:szCs w:val="22"/>
        </w:rPr>
        <w:t xml:space="preserve">składane na podstawie art. 125 ust. 1 ustawy z dnia 11września 2019 r. </w:t>
      </w:r>
    </w:p>
    <w:p w:rsidR="006B5AB4" w:rsidRPr="00AF7DF7" w:rsidRDefault="006B5AB4" w:rsidP="006B5AB4">
      <w:pPr>
        <w:jc w:val="center"/>
        <w:rPr>
          <w:b/>
          <w:sz w:val="22"/>
          <w:szCs w:val="22"/>
        </w:rPr>
      </w:pPr>
      <w:r w:rsidRPr="00AF7DF7">
        <w:rPr>
          <w:b/>
          <w:sz w:val="22"/>
          <w:szCs w:val="22"/>
        </w:rPr>
        <w:t xml:space="preserve"> Prawo zamówień publicznych (dalej jako: ustawa Pzp),</w:t>
      </w:r>
    </w:p>
    <w:p w:rsidR="006B5AB4" w:rsidRPr="00AF7DF7" w:rsidRDefault="006B5AB4" w:rsidP="006B5AB4">
      <w:pPr>
        <w:spacing w:before="120"/>
        <w:jc w:val="center"/>
        <w:rPr>
          <w:b/>
          <w:sz w:val="22"/>
          <w:szCs w:val="22"/>
          <w:u w:val="single"/>
        </w:rPr>
      </w:pPr>
    </w:p>
    <w:p w:rsidR="006B5AB4" w:rsidRPr="00AF7DF7" w:rsidRDefault="006B5AB4" w:rsidP="006B5AB4">
      <w:pPr>
        <w:spacing w:before="120"/>
        <w:jc w:val="center"/>
        <w:rPr>
          <w:b/>
          <w:sz w:val="22"/>
          <w:szCs w:val="22"/>
          <w:u w:val="single"/>
        </w:rPr>
      </w:pPr>
      <w:r w:rsidRPr="00AF7DF7">
        <w:rPr>
          <w:b/>
          <w:sz w:val="22"/>
          <w:szCs w:val="22"/>
          <w:u w:val="single"/>
        </w:rPr>
        <w:t xml:space="preserve">DOTYCZĄCE SPEŁNIANIA WARUNKÓW UDZIAŁU W POSTĘPOWANIU </w:t>
      </w:r>
      <w:r w:rsidRPr="00AF7DF7">
        <w:rPr>
          <w:b/>
          <w:sz w:val="22"/>
          <w:szCs w:val="22"/>
          <w:u w:val="single"/>
        </w:rPr>
        <w:br/>
      </w:r>
    </w:p>
    <w:p w:rsidR="006B5AB4" w:rsidRPr="00AF7DF7" w:rsidRDefault="006B5AB4" w:rsidP="006B5AB4">
      <w:pPr>
        <w:jc w:val="both"/>
        <w:rPr>
          <w:sz w:val="22"/>
          <w:szCs w:val="22"/>
        </w:rPr>
      </w:pPr>
    </w:p>
    <w:p w:rsidR="006B5AB4" w:rsidRPr="00AF7DF7" w:rsidRDefault="006B5AB4" w:rsidP="006B5AB4">
      <w:pPr>
        <w:spacing w:line="360" w:lineRule="auto"/>
        <w:ind w:firstLine="708"/>
        <w:jc w:val="center"/>
        <w:rPr>
          <w:sz w:val="22"/>
          <w:szCs w:val="22"/>
        </w:rPr>
      </w:pPr>
      <w:r w:rsidRPr="00AF7DF7">
        <w:rPr>
          <w:sz w:val="22"/>
          <w:szCs w:val="22"/>
        </w:rPr>
        <w:t>Na potrzeby postępowania o udzielenie zamówienia publicznego pn.</w:t>
      </w:r>
    </w:p>
    <w:p w:rsidR="001B2976" w:rsidRPr="00AF7DF7" w:rsidRDefault="001B2976" w:rsidP="00265770">
      <w:pPr>
        <w:ind w:left="709"/>
        <w:jc w:val="center"/>
        <w:rPr>
          <w:b/>
        </w:rPr>
      </w:pPr>
      <w:r w:rsidRPr="00AF7DF7">
        <w:rPr>
          <w:b/>
        </w:rPr>
        <w:t xml:space="preserve">„Zakup paliw płynnych do karetek pogotowia oraz innych pojazdów będących </w:t>
      </w:r>
      <w:r w:rsidR="00AF7DF7" w:rsidRPr="00AF7DF7">
        <w:rPr>
          <w:b/>
        </w:rPr>
        <w:br/>
      </w:r>
      <w:r w:rsidRPr="00AF7DF7">
        <w:rPr>
          <w:b/>
        </w:rPr>
        <w:t>w posiadaniu Zespołu Opieki Zdrowotnej w Nysie w systemie sprzedaży bezgotówkowej”</w:t>
      </w:r>
    </w:p>
    <w:p w:rsidR="001B2976" w:rsidRPr="00AF7DF7" w:rsidRDefault="001B2976" w:rsidP="001B2976">
      <w:pPr>
        <w:ind w:firstLine="709"/>
        <w:jc w:val="center"/>
        <w:rPr>
          <w:b/>
          <w:sz w:val="28"/>
          <w:szCs w:val="28"/>
        </w:rPr>
      </w:pPr>
    </w:p>
    <w:p w:rsidR="006B5AB4" w:rsidRPr="00AF7DF7" w:rsidRDefault="006B5AB4" w:rsidP="006B5AB4">
      <w:pPr>
        <w:spacing w:line="360" w:lineRule="auto"/>
        <w:jc w:val="center"/>
        <w:rPr>
          <w:sz w:val="22"/>
          <w:szCs w:val="22"/>
        </w:rPr>
      </w:pPr>
      <w:r w:rsidRPr="00AF7DF7">
        <w:rPr>
          <w:sz w:val="22"/>
          <w:szCs w:val="22"/>
        </w:rPr>
        <w:t>prowadzonego przez</w:t>
      </w:r>
      <w:r w:rsidRPr="00AF7DF7">
        <w:rPr>
          <w:b/>
          <w:sz w:val="22"/>
          <w:szCs w:val="22"/>
        </w:rPr>
        <w:t xml:space="preserve"> Zespół Opieki Zdrowotnej w Nysie 48-300 Nysa, ul. Bohaterów Warszawy 34</w:t>
      </w:r>
      <w:r w:rsidRPr="00AF7DF7">
        <w:rPr>
          <w:sz w:val="22"/>
          <w:szCs w:val="22"/>
        </w:rPr>
        <w:t>,</w:t>
      </w:r>
      <w:r w:rsidRPr="00AF7DF7">
        <w:rPr>
          <w:i/>
          <w:sz w:val="22"/>
          <w:szCs w:val="22"/>
        </w:rPr>
        <w:t xml:space="preserve"> </w:t>
      </w:r>
      <w:r w:rsidRPr="00AF7DF7">
        <w:rPr>
          <w:sz w:val="22"/>
          <w:szCs w:val="22"/>
        </w:rPr>
        <w:t>oświadczam, co następuje:</w:t>
      </w:r>
    </w:p>
    <w:p w:rsidR="006B5AB4" w:rsidRPr="00AF7DF7" w:rsidRDefault="006B5AB4" w:rsidP="006B5AB4">
      <w:pPr>
        <w:spacing w:line="360" w:lineRule="auto"/>
        <w:jc w:val="both"/>
        <w:rPr>
          <w:sz w:val="22"/>
          <w:szCs w:val="22"/>
        </w:rPr>
      </w:pPr>
    </w:p>
    <w:p w:rsidR="006B5AB4" w:rsidRPr="00AF7DF7" w:rsidRDefault="006B5AB4" w:rsidP="006B5AB4">
      <w:pPr>
        <w:spacing w:line="360" w:lineRule="auto"/>
        <w:jc w:val="both"/>
        <w:rPr>
          <w:b/>
          <w:sz w:val="22"/>
          <w:szCs w:val="22"/>
        </w:rPr>
      </w:pPr>
      <w:r w:rsidRPr="00AF7DF7">
        <w:rPr>
          <w:b/>
          <w:sz w:val="22"/>
          <w:szCs w:val="22"/>
        </w:rPr>
        <w:t>INFORMACJA DOTYCZĄCA WYKONAWCY:</w:t>
      </w:r>
    </w:p>
    <w:p w:rsidR="006B5AB4" w:rsidRPr="00AF7DF7" w:rsidRDefault="006B5AB4" w:rsidP="006B5AB4">
      <w:pPr>
        <w:spacing w:line="360" w:lineRule="auto"/>
        <w:jc w:val="both"/>
        <w:rPr>
          <w:sz w:val="22"/>
          <w:szCs w:val="22"/>
        </w:rPr>
      </w:pPr>
      <w:r w:rsidRPr="00AF7DF7">
        <w:rPr>
          <w:sz w:val="22"/>
          <w:szCs w:val="22"/>
        </w:rPr>
        <w:t>Oświadczam, że spełniam warunki udziału w postępowaniu określone p</w:t>
      </w:r>
      <w:r w:rsidR="0037185E">
        <w:rPr>
          <w:sz w:val="22"/>
          <w:szCs w:val="22"/>
        </w:rPr>
        <w:t>rzez Zamawiającego w </w:t>
      </w:r>
      <w:r w:rsidR="00B669A8" w:rsidRPr="00AF7DF7">
        <w:rPr>
          <w:sz w:val="22"/>
          <w:szCs w:val="22"/>
        </w:rPr>
        <w:t>pkt. VII</w:t>
      </w:r>
      <w:r w:rsidRPr="00AF7DF7">
        <w:rPr>
          <w:sz w:val="22"/>
          <w:szCs w:val="22"/>
        </w:rPr>
        <w:t xml:space="preserve"> Specyfikacji Warunków Zamówienia.</w:t>
      </w:r>
    </w:p>
    <w:p w:rsidR="006B5AB4" w:rsidRPr="00AF7DF7" w:rsidRDefault="006B5AB4" w:rsidP="006B5AB4">
      <w:pPr>
        <w:spacing w:line="360" w:lineRule="auto"/>
        <w:jc w:val="both"/>
        <w:rPr>
          <w:sz w:val="22"/>
          <w:szCs w:val="22"/>
        </w:rPr>
      </w:pPr>
    </w:p>
    <w:p w:rsidR="006B5AB4" w:rsidRPr="00AF7DF7" w:rsidRDefault="006B5AB4" w:rsidP="006B5AB4">
      <w:pPr>
        <w:spacing w:line="360" w:lineRule="auto"/>
        <w:jc w:val="both"/>
        <w:rPr>
          <w:b/>
          <w:sz w:val="22"/>
          <w:szCs w:val="22"/>
        </w:rPr>
      </w:pPr>
      <w:r w:rsidRPr="00AF7DF7">
        <w:rPr>
          <w:b/>
          <w:sz w:val="22"/>
          <w:szCs w:val="22"/>
        </w:rPr>
        <w:t>OŚWIADCZENIE DOTYCZĄCE PODANYCH INFORMACJI:</w:t>
      </w:r>
    </w:p>
    <w:p w:rsidR="006B5AB4" w:rsidRPr="00AF7DF7" w:rsidRDefault="006B5AB4" w:rsidP="006B5AB4">
      <w:pPr>
        <w:spacing w:line="360" w:lineRule="auto"/>
        <w:jc w:val="both"/>
        <w:rPr>
          <w:sz w:val="22"/>
          <w:szCs w:val="22"/>
        </w:rPr>
      </w:pPr>
      <w:r w:rsidRPr="00AF7DF7">
        <w:rPr>
          <w:sz w:val="22"/>
          <w:szCs w:val="22"/>
        </w:rPr>
        <w:t xml:space="preserve">Oświadczam, że wszystkie informacje podane w powyższych oświadczeniach są aktualne </w:t>
      </w:r>
      <w:r w:rsidRPr="00AF7DF7">
        <w:rPr>
          <w:sz w:val="22"/>
          <w:szCs w:val="22"/>
        </w:rPr>
        <w:br/>
        <w:t>i zgodne z prawdą oraz zostały przedstawione z pełną świadomością konsekwencji wprowadzenia Zamawiającego w błąd przy przedstawianiu informacji.</w:t>
      </w:r>
    </w:p>
    <w:p w:rsidR="006B5AB4" w:rsidRPr="00C7458C" w:rsidRDefault="006B5AB4" w:rsidP="006B5AB4">
      <w:pPr>
        <w:jc w:val="both"/>
        <w:rPr>
          <w:color w:val="FF0000"/>
          <w:sz w:val="22"/>
          <w:szCs w:val="22"/>
        </w:rPr>
      </w:pPr>
    </w:p>
    <w:p w:rsidR="006B5AB4" w:rsidRPr="00C7458C" w:rsidRDefault="006B5AB4" w:rsidP="006B5AB4">
      <w:pPr>
        <w:rPr>
          <w:color w:val="FF0000"/>
          <w:sz w:val="22"/>
          <w:szCs w:val="22"/>
        </w:rPr>
      </w:pPr>
    </w:p>
    <w:p w:rsidR="006B5AB4" w:rsidRPr="00C7458C" w:rsidRDefault="006B5AB4" w:rsidP="006B5AB4">
      <w:pPr>
        <w:tabs>
          <w:tab w:val="left" w:pos="0"/>
        </w:tabs>
        <w:autoSpaceDE w:val="0"/>
        <w:rPr>
          <w:b/>
          <w:bCs/>
          <w:i/>
          <w:color w:val="FF0000"/>
          <w:sz w:val="22"/>
          <w:szCs w:val="22"/>
        </w:rPr>
      </w:pPr>
    </w:p>
    <w:p w:rsidR="006B5AB4" w:rsidRPr="00C7458C" w:rsidRDefault="006B5AB4" w:rsidP="006B5AB4">
      <w:pPr>
        <w:tabs>
          <w:tab w:val="left" w:pos="0"/>
        </w:tabs>
        <w:autoSpaceDE w:val="0"/>
        <w:rPr>
          <w:b/>
          <w:bCs/>
          <w:i/>
          <w:color w:val="FF0000"/>
          <w:sz w:val="22"/>
          <w:szCs w:val="22"/>
        </w:rPr>
      </w:pPr>
    </w:p>
    <w:p w:rsidR="001B2976" w:rsidRPr="00C7458C" w:rsidRDefault="001B2976" w:rsidP="006B5AB4">
      <w:pPr>
        <w:tabs>
          <w:tab w:val="left" w:pos="0"/>
        </w:tabs>
        <w:autoSpaceDE w:val="0"/>
        <w:rPr>
          <w:b/>
          <w:bCs/>
          <w:i/>
          <w:color w:val="FF0000"/>
          <w:sz w:val="22"/>
          <w:szCs w:val="22"/>
        </w:rPr>
      </w:pPr>
    </w:p>
    <w:p w:rsidR="001B2976" w:rsidRPr="00C7458C" w:rsidRDefault="001B2976" w:rsidP="006B5AB4">
      <w:pPr>
        <w:tabs>
          <w:tab w:val="left" w:pos="0"/>
        </w:tabs>
        <w:autoSpaceDE w:val="0"/>
        <w:rPr>
          <w:b/>
          <w:bCs/>
          <w:i/>
          <w:color w:val="FF0000"/>
          <w:sz w:val="22"/>
          <w:szCs w:val="22"/>
        </w:rPr>
      </w:pPr>
    </w:p>
    <w:p w:rsidR="001B2976" w:rsidRPr="00C7458C" w:rsidRDefault="001B2976" w:rsidP="006B5AB4">
      <w:pPr>
        <w:tabs>
          <w:tab w:val="left" w:pos="0"/>
        </w:tabs>
        <w:autoSpaceDE w:val="0"/>
        <w:rPr>
          <w:b/>
          <w:bCs/>
          <w:i/>
          <w:color w:val="FF0000"/>
          <w:sz w:val="22"/>
          <w:szCs w:val="22"/>
        </w:rPr>
      </w:pPr>
    </w:p>
    <w:p w:rsidR="00A07C29" w:rsidRPr="003A2BAC" w:rsidRDefault="00A07C29" w:rsidP="00A07C29">
      <w:pPr>
        <w:jc w:val="right"/>
        <w:rPr>
          <w:sz w:val="22"/>
          <w:szCs w:val="22"/>
        </w:rPr>
      </w:pPr>
      <w:r w:rsidRPr="003A2BAC">
        <w:rPr>
          <w:sz w:val="22"/>
          <w:szCs w:val="22"/>
        </w:rPr>
        <w:lastRenderedPageBreak/>
        <w:t xml:space="preserve">Załącznik Nr 4 do SWZ </w:t>
      </w:r>
    </w:p>
    <w:p w:rsidR="00A07C29" w:rsidRPr="003A2BAC" w:rsidRDefault="00DA208C" w:rsidP="00A07C29">
      <w:pPr>
        <w:tabs>
          <w:tab w:val="left" w:pos="3118"/>
        </w:tabs>
        <w:jc w:val="right"/>
        <w:rPr>
          <w:b/>
          <w:sz w:val="21"/>
          <w:szCs w:val="21"/>
        </w:rPr>
      </w:pPr>
      <w:r w:rsidRPr="003A2BAC">
        <w:rPr>
          <w:sz w:val="22"/>
          <w:szCs w:val="22"/>
        </w:rPr>
        <w:t>Nr ZZP-344/</w:t>
      </w:r>
      <w:r w:rsidR="003A2BAC" w:rsidRPr="003A2BAC">
        <w:rPr>
          <w:sz w:val="22"/>
          <w:szCs w:val="22"/>
        </w:rPr>
        <w:t>55</w:t>
      </w:r>
      <w:r w:rsidR="00A07C29" w:rsidRPr="003A2BAC">
        <w:rPr>
          <w:sz w:val="22"/>
          <w:szCs w:val="22"/>
        </w:rPr>
        <w:t>/202</w:t>
      </w:r>
      <w:r w:rsidR="003A2BAC" w:rsidRPr="003A2BAC">
        <w:rPr>
          <w:sz w:val="22"/>
          <w:szCs w:val="22"/>
        </w:rPr>
        <w:t>3</w:t>
      </w:r>
    </w:p>
    <w:p w:rsidR="00A07C29" w:rsidRPr="00C7458C" w:rsidRDefault="00A07C29" w:rsidP="00A07C29">
      <w:pPr>
        <w:jc w:val="right"/>
        <w:rPr>
          <w:rFonts w:ascii="Arial" w:hAnsi="Arial" w:cs="Arial"/>
          <w:b/>
          <w:color w:val="FF0000"/>
          <w:sz w:val="18"/>
          <w:szCs w:val="18"/>
        </w:rPr>
      </w:pPr>
    </w:p>
    <w:p w:rsidR="00A07C29" w:rsidRPr="003A2BAC" w:rsidRDefault="00A07C29" w:rsidP="00A07C29">
      <w:pPr>
        <w:pStyle w:val="Nagwek1"/>
        <w:widowControl w:val="0"/>
        <w:tabs>
          <w:tab w:val="left" w:pos="432"/>
        </w:tabs>
        <w:ind w:left="360" w:firstLine="0"/>
      </w:pPr>
      <w:r w:rsidRPr="003A2BAC">
        <w:t>WZÓR UMOWY</w:t>
      </w:r>
    </w:p>
    <w:p w:rsidR="00A07C29" w:rsidRPr="003A2BAC" w:rsidRDefault="00A07C29" w:rsidP="00A07C29"/>
    <w:p w:rsidR="00A07C29" w:rsidRPr="003A2BAC" w:rsidRDefault="00A07C29" w:rsidP="00A07C29">
      <w:pPr>
        <w:jc w:val="center"/>
        <w:rPr>
          <w:b/>
          <w:bCs/>
        </w:rPr>
      </w:pPr>
      <w:r w:rsidRPr="003A2BAC">
        <w:rPr>
          <w:b/>
          <w:bCs/>
        </w:rPr>
        <w:t>UMOWA</w:t>
      </w:r>
    </w:p>
    <w:p w:rsidR="00A07C29" w:rsidRPr="003A2BAC" w:rsidRDefault="00A07C29" w:rsidP="00A07C29">
      <w:pPr>
        <w:jc w:val="center"/>
        <w:rPr>
          <w:sz w:val="22"/>
          <w:lang w:eastAsia="ar-SA"/>
        </w:rPr>
      </w:pPr>
      <w:r w:rsidRPr="003A2BAC">
        <w:rPr>
          <w:sz w:val="22"/>
          <w:lang w:eastAsia="ar-SA"/>
        </w:rPr>
        <w:t>– zwana dalej „</w:t>
      </w:r>
      <w:r w:rsidRPr="003A2BAC">
        <w:rPr>
          <w:b/>
          <w:bCs/>
          <w:i/>
          <w:iCs/>
          <w:sz w:val="22"/>
          <w:lang w:eastAsia="ar-SA"/>
        </w:rPr>
        <w:t>Umową</w:t>
      </w:r>
      <w:r w:rsidRPr="003A2BAC">
        <w:rPr>
          <w:sz w:val="22"/>
          <w:lang w:eastAsia="ar-SA"/>
        </w:rPr>
        <w:t>”</w:t>
      </w:r>
    </w:p>
    <w:p w:rsidR="00A07C29" w:rsidRPr="003A2BAC" w:rsidRDefault="00A07C29" w:rsidP="00A07C29">
      <w:pPr>
        <w:jc w:val="center"/>
        <w:rPr>
          <w:sz w:val="22"/>
        </w:rPr>
      </w:pPr>
      <w:r w:rsidRPr="003A2BAC">
        <w:rPr>
          <w:sz w:val="22"/>
        </w:rPr>
        <w:t>Zawarta w Nysie dnia............, pomiędzy:</w:t>
      </w:r>
    </w:p>
    <w:p w:rsidR="00A07C29" w:rsidRPr="003A2BAC" w:rsidRDefault="00A07C29" w:rsidP="00A07C29">
      <w:pPr>
        <w:jc w:val="center"/>
        <w:rPr>
          <w:sz w:val="22"/>
        </w:rPr>
      </w:pPr>
    </w:p>
    <w:p w:rsidR="00A07C29" w:rsidRPr="003A2BAC" w:rsidRDefault="00A07C29" w:rsidP="00A07C29">
      <w:pPr>
        <w:jc w:val="both"/>
        <w:rPr>
          <w:sz w:val="22"/>
          <w:szCs w:val="22"/>
        </w:rPr>
      </w:pPr>
      <w:r w:rsidRPr="003A2BAC">
        <w:rPr>
          <w:b/>
          <w:sz w:val="22"/>
          <w:szCs w:val="22"/>
        </w:rPr>
        <w:t xml:space="preserve">Zespołem Opieki Zdrowotnej z siedzibą w Nysie, </w:t>
      </w:r>
      <w:r w:rsidRPr="003A2BAC">
        <w:rPr>
          <w:bCs/>
          <w:sz w:val="22"/>
          <w:szCs w:val="22"/>
        </w:rPr>
        <w:t>ul. Bohaterów Warszawy 34, 48-300</w:t>
      </w:r>
      <w:r w:rsidR="003A2BAC" w:rsidRPr="003A2BAC">
        <w:rPr>
          <w:bCs/>
          <w:sz w:val="22"/>
          <w:szCs w:val="22"/>
        </w:rPr>
        <w:t xml:space="preserve"> </w:t>
      </w:r>
      <w:r w:rsidRPr="003A2BAC">
        <w:rPr>
          <w:bCs/>
          <w:sz w:val="22"/>
          <w:szCs w:val="22"/>
        </w:rPr>
        <w:t xml:space="preserve">Nysa, dla którego </w:t>
      </w:r>
      <w:r w:rsidRPr="003A2BAC">
        <w:rPr>
          <w:sz w:val="22"/>
          <w:szCs w:val="22"/>
        </w:rPr>
        <w:t>Sąd Rejonowy w Opolu, VIII Wydział Gospodarczy Krajowego Rejestru Sądowego prowadzi akta rejestrowe pod numerem KRS: 0000008478, (NIP: 7531967997);</w:t>
      </w:r>
    </w:p>
    <w:p w:rsidR="00A07C29" w:rsidRPr="003A2BAC" w:rsidRDefault="00A07C29" w:rsidP="00A07C29">
      <w:pPr>
        <w:jc w:val="both"/>
        <w:rPr>
          <w:b/>
          <w:sz w:val="22"/>
          <w:szCs w:val="22"/>
        </w:rPr>
      </w:pPr>
      <w:r w:rsidRPr="003A2BAC">
        <w:rPr>
          <w:sz w:val="22"/>
          <w:szCs w:val="22"/>
        </w:rPr>
        <w:t>– zwanym w dalszej części Umowy "</w:t>
      </w:r>
      <w:r w:rsidRPr="003A2BAC">
        <w:rPr>
          <w:b/>
          <w:bCs/>
          <w:i/>
          <w:iCs/>
          <w:sz w:val="22"/>
          <w:szCs w:val="22"/>
        </w:rPr>
        <w:t>Zamawiającym</w:t>
      </w:r>
      <w:r w:rsidRPr="003A2BAC">
        <w:rPr>
          <w:sz w:val="22"/>
          <w:szCs w:val="22"/>
        </w:rPr>
        <w:t>" reprezentowanym przez:</w:t>
      </w:r>
    </w:p>
    <w:p w:rsidR="00A07C29" w:rsidRPr="003A2BAC" w:rsidRDefault="003A2BAC" w:rsidP="00A07C29">
      <w:pPr>
        <w:pStyle w:val="Tekstpodstawowy"/>
        <w:rPr>
          <w:sz w:val="22"/>
          <w:szCs w:val="22"/>
        </w:rPr>
      </w:pPr>
      <w:r w:rsidRPr="003A2BAC">
        <w:rPr>
          <w:sz w:val="22"/>
          <w:szCs w:val="22"/>
        </w:rPr>
        <w:t>P.O.</w:t>
      </w:r>
      <w:r w:rsidR="00A07C29" w:rsidRPr="003A2BAC">
        <w:rPr>
          <w:sz w:val="22"/>
          <w:szCs w:val="22"/>
        </w:rPr>
        <w:t xml:space="preserve"> Dyrektora</w:t>
      </w:r>
      <w:r w:rsidR="00A07C29" w:rsidRPr="003A2BAC">
        <w:rPr>
          <w:sz w:val="22"/>
          <w:szCs w:val="22"/>
        </w:rPr>
        <w:tab/>
        <w:t>–</w:t>
      </w:r>
      <w:r w:rsidR="00A07C29" w:rsidRPr="003A2BAC">
        <w:rPr>
          <w:sz w:val="22"/>
          <w:szCs w:val="22"/>
        </w:rPr>
        <w:tab/>
      </w:r>
      <w:r w:rsidRPr="003A2BAC">
        <w:rPr>
          <w:sz w:val="22"/>
          <w:szCs w:val="22"/>
        </w:rPr>
        <w:t>Jerzego Hajdugę</w:t>
      </w:r>
    </w:p>
    <w:p w:rsidR="00A07C29" w:rsidRPr="003A2BAC" w:rsidRDefault="00A07C29" w:rsidP="00A07C29">
      <w:pPr>
        <w:pStyle w:val="Tekstpodstawowy"/>
        <w:rPr>
          <w:sz w:val="22"/>
          <w:szCs w:val="22"/>
        </w:rPr>
      </w:pPr>
      <w:r w:rsidRPr="003A2BAC">
        <w:rPr>
          <w:sz w:val="22"/>
          <w:szCs w:val="22"/>
        </w:rPr>
        <w:t xml:space="preserve">a przedsiębiorcą: </w:t>
      </w:r>
    </w:p>
    <w:p w:rsidR="00A07C29" w:rsidRPr="003A2BAC" w:rsidRDefault="00A07C29" w:rsidP="00A07C29">
      <w:pPr>
        <w:pStyle w:val="Tekstpodstawowy"/>
        <w:rPr>
          <w:sz w:val="22"/>
          <w:szCs w:val="22"/>
        </w:rPr>
      </w:pPr>
      <w:r w:rsidRPr="003A2BAC">
        <w:rPr>
          <w:b/>
          <w:bCs/>
          <w:sz w:val="22"/>
          <w:szCs w:val="22"/>
        </w:rPr>
        <w:t>...............................................................</w:t>
      </w:r>
      <w:r w:rsidRPr="003A2BAC">
        <w:rPr>
          <w:sz w:val="22"/>
          <w:szCs w:val="22"/>
        </w:rPr>
        <w:t xml:space="preserve"> z siedzibą/miejscowością stałego miejsca wykonywania działalności gospodarczej w  ................... pod adresem …………………….; prowadzącym działalność gospodarczą na podstawie wpisu do ewidencji działalności gospodarczej z dnia ............./ wpisu do właściwego rejestru tj. ……………………. , prowadzonego przez .................................  </w:t>
      </w:r>
      <w:r w:rsidR="00912820" w:rsidRPr="003A2BAC">
        <w:rPr>
          <w:sz w:val="22"/>
          <w:szCs w:val="22"/>
        </w:rPr>
        <w:br/>
      </w:r>
      <w:r w:rsidRPr="003A2BAC">
        <w:rPr>
          <w:sz w:val="22"/>
          <w:szCs w:val="22"/>
        </w:rPr>
        <w:t>w ……………………….pod numerem …… /KRS: .……………… (NIP: ……………………………..)</w:t>
      </w:r>
    </w:p>
    <w:p w:rsidR="00A07C29" w:rsidRPr="003A2BAC" w:rsidRDefault="00A07C29" w:rsidP="00A07C29">
      <w:pPr>
        <w:pStyle w:val="Tekstpodstawowy"/>
        <w:rPr>
          <w:sz w:val="22"/>
          <w:szCs w:val="22"/>
        </w:rPr>
      </w:pPr>
      <w:r w:rsidRPr="003A2BAC">
        <w:rPr>
          <w:sz w:val="22"/>
          <w:szCs w:val="22"/>
        </w:rPr>
        <w:t>– zwanym w dalszej części Umowy „</w:t>
      </w:r>
      <w:r w:rsidRPr="003A2BAC">
        <w:rPr>
          <w:b/>
          <w:bCs/>
          <w:i/>
          <w:iCs/>
          <w:sz w:val="22"/>
          <w:szCs w:val="22"/>
        </w:rPr>
        <w:t>Wykonawcą”</w:t>
      </w:r>
      <w:r w:rsidRPr="003A2BAC">
        <w:rPr>
          <w:sz w:val="22"/>
          <w:szCs w:val="22"/>
        </w:rPr>
        <w:t xml:space="preserve"> reprezentowanym przez:</w:t>
      </w:r>
    </w:p>
    <w:p w:rsidR="00A07C29" w:rsidRPr="003A2BAC" w:rsidRDefault="00A07C29" w:rsidP="00A07C29">
      <w:pPr>
        <w:pStyle w:val="Tekstpodstawowy"/>
        <w:rPr>
          <w:sz w:val="22"/>
          <w:szCs w:val="22"/>
        </w:rPr>
      </w:pPr>
      <w:r w:rsidRPr="003A2BAC">
        <w:rPr>
          <w:sz w:val="22"/>
          <w:szCs w:val="22"/>
        </w:rPr>
        <w:t xml:space="preserve">1. .............................................................................................................................................................., </w:t>
      </w:r>
    </w:p>
    <w:p w:rsidR="00A07C29" w:rsidRPr="003A2BAC" w:rsidRDefault="00A07C29" w:rsidP="00A07C29">
      <w:pPr>
        <w:pStyle w:val="Tekstpodstawowy"/>
        <w:rPr>
          <w:sz w:val="22"/>
          <w:szCs w:val="22"/>
        </w:rPr>
      </w:pPr>
      <w:r w:rsidRPr="003A2BAC">
        <w:rPr>
          <w:sz w:val="22"/>
          <w:szCs w:val="22"/>
        </w:rPr>
        <w:t>2. ................................................................................................................................................................</w:t>
      </w:r>
    </w:p>
    <w:p w:rsidR="00A07C29" w:rsidRPr="00427C8D" w:rsidRDefault="00A07C29" w:rsidP="00427C8D">
      <w:pPr>
        <w:pStyle w:val="Tekstpodstawowy"/>
        <w:jc w:val="left"/>
        <w:rPr>
          <w:sz w:val="22"/>
          <w:szCs w:val="22"/>
        </w:rPr>
      </w:pPr>
      <w:r w:rsidRPr="003A2BAC">
        <w:rPr>
          <w:sz w:val="22"/>
          <w:szCs w:val="22"/>
        </w:rPr>
        <w:t>o następującej treści:</w:t>
      </w:r>
    </w:p>
    <w:p w:rsidR="00A07C29" w:rsidRPr="003A2BAC" w:rsidRDefault="00A07C29" w:rsidP="00A07C29">
      <w:pPr>
        <w:jc w:val="center"/>
        <w:rPr>
          <w:bCs/>
          <w:sz w:val="22"/>
          <w:szCs w:val="22"/>
        </w:rPr>
      </w:pPr>
      <w:r w:rsidRPr="003A2BAC">
        <w:rPr>
          <w:bCs/>
          <w:sz w:val="22"/>
          <w:szCs w:val="22"/>
        </w:rPr>
        <w:t>§ 1</w:t>
      </w:r>
    </w:p>
    <w:p w:rsidR="00A07C29" w:rsidRPr="003A2BAC" w:rsidRDefault="00A07C29" w:rsidP="00D76082">
      <w:pPr>
        <w:pStyle w:val="Tekstpodstawowy22"/>
        <w:widowControl w:val="0"/>
        <w:numPr>
          <w:ilvl w:val="6"/>
          <w:numId w:val="12"/>
        </w:numPr>
        <w:tabs>
          <w:tab w:val="clear" w:pos="426"/>
          <w:tab w:val="clear" w:pos="5040"/>
          <w:tab w:val="num" w:pos="284"/>
          <w:tab w:val="num" w:pos="5400"/>
        </w:tabs>
        <w:ind w:left="284" w:hanging="284"/>
        <w:jc w:val="both"/>
        <w:rPr>
          <w:sz w:val="22"/>
          <w:szCs w:val="22"/>
        </w:rPr>
      </w:pPr>
      <w:r w:rsidRPr="003A2BAC">
        <w:rPr>
          <w:sz w:val="22"/>
          <w:szCs w:val="22"/>
          <w:lang w:eastAsia="pl-PL"/>
        </w:rPr>
        <w:t xml:space="preserve">W wyniku </w:t>
      </w:r>
      <w:r w:rsidR="003A2BAC" w:rsidRPr="003A2BAC">
        <w:rPr>
          <w:sz w:val="22"/>
          <w:szCs w:val="22"/>
          <w:lang w:eastAsia="pl-PL"/>
        </w:rPr>
        <w:t>przeprowadzonej procedury w trybie podstawowym</w:t>
      </w:r>
      <w:r w:rsidRPr="003A2BAC">
        <w:rPr>
          <w:sz w:val="22"/>
          <w:szCs w:val="22"/>
          <w:lang w:eastAsia="pl-PL"/>
        </w:rPr>
        <w:t xml:space="preserve"> na</w:t>
      </w:r>
      <w:r w:rsidRPr="003A2BAC">
        <w:rPr>
          <w:sz w:val="22"/>
          <w:szCs w:val="22"/>
        </w:rPr>
        <w:t xml:space="preserve"> zakup paliw płynnych do karetek pogotowia oraz innych pojazdów będących w posiadaniu Zespołu Opieki Zdrowotnej </w:t>
      </w:r>
      <w:r w:rsidR="00F92278">
        <w:rPr>
          <w:sz w:val="22"/>
          <w:szCs w:val="22"/>
        </w:rPr>
        <w:br/>
      </w:r>
      <w:r w:rsidRPr="003A2BAC">
        <w:rPr>
          <w:sz w:val="22"/>
          <w:szCs w:val="22"/>
        </w:rPr>
        <w:t>w Nysie w systemie sprzedaży bezgotówkowej, Wykonawca zobowiązuje się sprzedać Zamawiającemu paliwo dla karetek oraz innych pojazdów będących w dyspozycji Zespołu Opieki Zdrowotnej w Nysie.</w:t>
      </w:r>
    </w:p>
    <w:p w:rsidR="00A07C29" w:rsidRPr="003A2BAC" w:rsidRDefault="00A07C29" w:rsidP="00D76082">
      <w:pPr>
        <w:pStyle w:val="Tekstpodstawowy22"/>
        <w:widowControl w:val="0"/>
        <w:numPr>
          <w:ilvl w:val="6"/>
          <w:numId w:val="12"/>
        </w:numPr>
        <w:tabs>
          <w:tab w:val="clear" w:pos="426"/>
          <w:tab w:val="clear" w:pos="5040"/>
          <w:tab w:val="num" w:pos="284"/>
          <w:tab w:val="num" w:pos="5400"/>
        </w:tabs>
        <w:ind w:left="284" w:hanging="284"/>
        <w:jc w:val="both"/>
        <w:rPr>
          <w:sz w:val="22"/>
          <w:szCs w:val="22"/>
        </w:rPr>
      </w:pPr>
      <w:r w:rsidRPr="003A2BAC">
        <w:rPr>
          <w:sz w:val="22"/>
          <w:szCs w:val="22"/>
        </w:rPr>
        <w:t>Szacunkowe roczne zapotrzebowanie na paliwo wynosi:</w:t>
      </w:r>
    </w:p>
    <w:p w:rsidR="00A07C29" w:rsidRPr="003A2BAC" w:rsidRDefault="00A07C29" w:rsidP="00D76082">
      <w:pPr>
        <w:pStyle w:val="Tekstpodstawowy22"/>
        <w:widowControl w:val="0"/>
        <w:numPr>
          <w:ilvl w:val="0"/>
          <w:numId w:val="28"/>
        </w:numPr>
        <w:tabs>
          <w:tab w:val="clear" w:pos="426"/>
          <w:tab w:val="num" w:pos="284"/>
          <w:tab w:val="left" w:pos="540"/>
        </w:tabs>
        <w:ind w:hanging="284"/>
        <w:rPr>
          <w:sz w:val="22"/>
          <w:szCs w:val="22"/>
        </w:rPr>
      </w:pPr>
      <w:r w:rsidRPr="003A2BAC">
        <w:rPr>
          <w:sz w:val="22"/>
          <w:szCs w:val="22"/>
        </w:rPr>
        <w:t xml:space="preserve">olej napędowy </w:t>
      </w:r>
      <w:r w:rsidRPr="003A2BAC">
        <w:rPr>
          <w:sz w:val="22"/>
          <w:szCs w:val="22"/>
        </w:rPr>
        <w:tab/>
      </w:r>
      <w:r w:rsidRPr="003A2BAC">
        <w:rPr>
          <w:sz w:val="22"/>
          <w:szCs w:val="22"/>
        </w:rPr>
        <w:tab/>
        <w:t>– 4</w:t>
      </w:r>
      <w:r w:rsidR="00047F6D" w:rsidRPr="003A2BAC">
        <w:rPr>
          <w:sz w:val="22"/>
          <w:szCs w:val="22"/>
        </w:rPr>
        <w:t>0</w:t>
      </w:r>
      <w:r w:rsidRPr="003A2BAC">
        <w:rPr>
          <w:sz w:val="22"/>
          <w:szCs w:val="22"/>
        </w:rPr>
        <w:t xml:space="preserve"> 000 litrów</w:t>
      </w:r>
    </w:p>
    <w:p w:rsidR="00A07C29" w:rsidRPr="003A2BAC" w:rsidRDefault="00A07C29" w:rsidP="00D76082">
      <w:pPr>
        <w:pStyle w:val="Tekstpodstawowy22"/>
        <w:widowControl w:val="0"/>
        <w:numPr>
          <w:ilvl w:val="0"/>
          <w:numId w:val="28"/>
        </w:numPr>
        <w:tabs>
          <w:tab w:val="clear" w:pos="426"/>
          <w:tab w:val="num" w:pos="284"/>
          <w:tab w:val="left" w:pos="540"/>
        </w:tabs>
        <w:ind w:hanging="284"/>
        <w:rPr>
          <w:sz w:val="22"/>
          <w:szCs w:val="22"/>
        </w:rPr>
      </w:pPr>
      <w:r w:rsidRPr="003A2BAC">
        <w:rPr>
          <w:sz w:val="22"/>
          <w:szCs w:val="22"/>
        </w:rPr>
        <w:t xml:space="preserve">benzyna bezołowiowa </w:t>
      </w:r>
      <w:r w:rsidRPr="003A2BAC">
        <w:rPr>
          <w:sz w:val="22"/>
          <w:szCs w:val="22"/>
        </w:rPr>
        <w:tab/>
        <w:t xml:space="preserve">–   3 </w:t>
      </w:r>
      <w:r w:rsidR="00047F6D" w:rsidRPr="003A2BAC">
        <w:rPr>
          <w:sz w:val="22"/>
          <w:szCs w:val="22"/>
        </w:rPr>
        <w:t>2</w:t>
      </w:r>
      <w:r w:rsidR="00D60FFB" w:rsidRPr="003A2BAC">
        <w:rPr>
          <w:sz w:val="22"/>
          <w:szCs w:val="22"/>
        </w:rPr>
        <w:t>00 litrów</w:t>
      </w:r>
    </w:p>
    <w:p w:rsidR="00D60FFB" w:rsidRPr="00C7458C" w:rsidRDefault="00D60FFB" w:rsidP="00D60FFB">
      <w:pPr>
        <w:pStyle w:val="Tekstpodstawowy22"/>
        <w:widowControl w:val="0"/>
        <w:tabs>
          <w:tab w:val="clear" w:pos="426"/>
          <w:tab w:val="left" w:pos="540"/>
        </w:tabs>
        <w:rPr>
          <w:color w:val="FF0000"/>
          <w:sz w:val="22"/>
          <w:szCs w:val="22"/>
        </w:rPr>
      </w:pPr>
      <w:r w:rsidRPr="003A2BAC">
        <w:rPr>
          <w:sz w:val="22"/>
          <w:szCs w:val="22"/>
        </w:rPr>
        <w:t>3. Minimalna wielkość zamówienia wynosi</w:t>
      </w:r>
      <w:r w:rsidRPr="00C7458C">
        <w:rPr>
          <w:color w:val="FF0000"/>
          <w:sz w:val="22"/>
          <w:szCs w:val="22"/>
        </w:rPr>
        <w:t xml:space="preserve"> </w:t>
      </w:r>
      <w:r w:rsidR="003A2BAC" w:rsidRPr="009F377B">
        <w:rPr>
          <w:sz w:val="22"/>
          <w:szCs w:val="22"/>
        </w:rPr>
        <w:t>6</w:t>
      </w:r>
      <w:r w:rsidRPr="009F377B">
        <w:rPr>
          <w:sz w:val="22"/>
          <w:szCs w:val="22"/>
        </w:rPr>
        <w:t>0% wartości określonej w ust. 2.</w:t>
      </w:r>
    </w:p>
    <w:p w:rsidR="00A07C29" w:rsidRPr="00C7458C" w:rsidRDefault="00A07C29" w:rsidP="00A07C29">
      <w:pPr>
        <w:jc w:val="center"/>
        <w:rPr>
          <w:b/>
          <w:bCs/>
          <w:color w:val="FF0000"/>
          <w:sz w:val="22"/>
          <w:szCs w:val="22"/>
        </w:rPr>
      </w:pPr>
    </w:p>
    <w:p w:rsidR="00A07C29" w:rsidRPr="003A2BAC" w:rsidRDefault="00A07C29" w:rsidP="00A07C29">
      <w:pPr>
        <w:jc w:val="center"/>
        <w:rPr>
          <w:bCs/>
          <w:sz w:val="22"/>
          <w:szCs w:val="22"/>
        </w:rPr>
      </w:pPr>
      <w:r w:rsidRPr="003A2BAC">
        <w:rPr>
          <w:bCs/>
          <w:sz w:val="22"/>
          <w:szCs w:val="22"/>
        </w:rPr>
        <w:t>§ 2</w:t>
      </w:r>
    </w:p>
    <w:p w:rsidR="00A07C29" w:rsidRPr="003A2BAC" w:rsidRDefault="00A07C29" w:rsidP="00D76082">
      <w:pPr>
        <w:numPr>
          <w:ilvl w:val="0"/>
          <w:numId w:val="23"/>
        </w:numPr>
        <w:tabs>
          <w:tab w:val="clear" w:pos="2880"/>
          <w:tab w:val="num" w:pos="360"/>
        </w:tabs>
        <w:suppressAutoHyphens w:val="0"/>
        <w:ind w:left="360"/>
        <w:jc w:val="both"/>
        <w:rPr>
          <w:sz w:val="22"/>
          <w:szCs w:val="22"/>
        </w:rPr>
      </w:pPr>
      <w:r w:rsidRPr="003A2BAC">
        <w:rPr>
          <w:sz w:val="22"/>
          <w:szCs w:val="22"/>
        </w:rPr>
        <w:t xml:space="preserve">Tankowanie pojazdów następować będzie wg bieżących potrzeb Zamawiającego,  przez okres </w:t>
      </w:r>
      <w:r w:rsidR="00804658" w:rsidRPr="003A2BAC">
        <w:rPr>
          <w:sz w:val="22"/>
          <w:szCs w:val="22"/>
        </w:rPr>
        <w:br/>
      </w:r>
      <w:r w:rsidRPr="003A2BAC">
        <w:rPr>
          <w:sz w:val="22"/>
          <w:szCs w:val="22"/>
          <w:u w:val="single"/>
        </w:rPr>
        <w:t>od 15.12.202</w:t>
      </w:r>
      <w:r w:rsidR="003A2BAC" w:rsidRPr="003A2BAC">
        <w:rPr>
          <w:sz w:val="22"/>
          <w:szCs w:val="22"/>
          <w:u w:val="single"/>
        </w:rPr>
        <w:t>3</w:t>
      </w:r>
      <w:r w:rsidR="00D60FFB" w:rsidRPr="003A2BAC">
        <w:rPr>
          <w:sz w:val="22"/>
          <w:szCs w:val="22"/>
          <w:u w:val="single"/>
        </w:rPr>
        <w:t xml:space="preserve"> </w:t>
      </w:r>
      <w:r w:rsidRPr="003A2BAC">
        <w:rPr>
          <w:sz w:val="22"/>
          <w:szCs w:val="22"/>
          <w:u w:val="single"/>
        </w:rPr>
        <w:t>r. do 14.12.202</w:t>
      </w:r>
      <w:r w:rsidR="003A2BAC" w:rsidRPr="003A2BAC">
        <w:rPr>
          <w:sz w:val="22"/>
          <w:szCs w:val="22"/>
          <w:u w:val="single"/>
        </w:rPr>
        <w:t>4</w:t>
      </w:r>
      <w:r w:rsidR="00D60FFB" w:rsidRPr="003A2BAC">
        <w:rPr>
          <w:sz w:val="22"/>
          <w:szCs w:val="22"/>
          <w:u w:val="single"/>
        </w:rPr>
        <w:t xml:space="preserve"> </w:t>
      </w:r>
      <w:r w:rsidRPr="003A2BAC">
        <w:rPr>
          <w:sz w:val="22"/>
          <w:szCs w:val="22"/>
          <w:u w:val="single"/>
        </w:rPr>
        <w:t>r.</w:t>
      </w:r>
      <w:r w:rsidRPr="003A2BAC">
        <w:rPr>
          <w:sz w:val="22"/>
          <w:szCs w:val="22"/>
        </w:rPr>
        <w:t xml:space="preserve"> </w:t>
      </w:r>
    </w:p>
    <w:p w:rsidR="00A07C29" w:rsidRPr="003A2BAC" w:rsidRDefault="00A07C29" w:rsidP="00D76082">
      <w:pPr>
        <w:numPr>
          <w:ilvl w:val="0"/>
          <w:numId w:val="23"/>
        </w:numPr>
        <w:tabs>
          <w:tab w:val="clear" w:pos="2880"/>
          <w:tab w:val="num" w:pos="360"/>
        </w:tabs>
        <w:suppressAutoHyphens w:val="0"/>
        <w:ind w:left="360"/>
        <w:jc w:val="both"/>
        <w:rPr>
          <w:sz w:val="22"/>
          <w:szCs w:val="22"/>
        </w:rPr>
      </w:pPr>
      <w:r w:rsidRPr="003A2BAC">
        <w:rPr>
          <w:sz w:val="22"/>
          <w:szCs w:val="22"/>
        </w:rPr>
        <w:t xml:space="preserve">Wykaz pojazdów uprawnionych do tankowania stanowić będzie załącznik do </w:t>
      </w:r>
      <w:r w:rsidR="00047F6D" w:rsidRPr="003A2BAC">
        <w:rPr>
          <w:sz w:val="22"/>
          <w:szCs w:val="22"/>
        </w:rPr>
        <w:t>U</w:t>
      </w:r>
      <w:r w:rsidRPr="003A2BAC">
        <w:rPr>
          <w:sz w:val="22"/>
          <w:szCs w:val="22"/>
        </w:rPr>
        <w:t>mowy.</w:t>
      </w:r>
    </w:p>
    <w:p w:rsidR="008316F9" w:rsidRPr="00C7458C" w:rsidRDefault="008316F9" w:rsidP="00F92278">
      <w:pPr>
        <w:rPr>
          <w:color w:val="FF0000"/>
          <w:sz w:val="22"/>
          <w:szCs w:val="22"/>
        </w:rPr>
      </w:pPr>
    </w:p>
    <w:p w:rsidR="00A07C29" w:rsidRPr="003A2BAC" w:rsidRDefault="00A07C29" w:rsidP="00A07C29">
      <w:pPr>
        <w:jc w:val="center"/>
        <w:rPr>
          <w:bCs/>
          <w:sz w:val="22"/>
          <w:szCs w:val="22"/>
        </w:rPr>
      </w:pPr>
      <w:r w:rsidRPr="003A2BAC">
        <w:rPr>
          <w:bCs/>
          <w:sz w:val="22"/>
          <w:szCs w:val="22"/>
        </w:rPr>
        <w:t>§ 3</w:t>
      </w:r>
    </w:p>
    <w:p w:rsidR="00A07C29" w:rsidRPr="003A2BAC" w:rsidRDefault="00A07C29" w:rsidP="00D76082">
      <w:pPr>
        <w:pStyle w:val="Akapitzlist"/>
        <w:widowControl w:val="0"/>
        <w:numPr>
          <w:ilvl w:val="0"/>
          <w:numId w:val="25"/>
        </w:numPr>
        <w:ind w:left="284"/>
        <w:rPr>
          <w:sz w:val="22"/>
          <w:szCs w:val="22"/>
        </w:rPr>
      </w:pPr>
      <w:r w:rsidRPr="003A2BAC">
        <w:rPr>
          <w:sz w:val="22"/>
          <w:szCs w:val="22"/>
        </w:rPr>
        <w:t>Strony ustalają cenę przedmiotu zamówienia:</w:t>
      </w:r>
    </w:p>
    <w:p w:rsidR="00A07C29" w:rsidRPr="003A2BAC" w:rsidRDefault="00A07C29" w:rsidP="00A07C29">
      <w:pPr>
        <w:pStyle w:val="Akapitzlist"/>
        <w:tabs>
          <w:tab w:val="num" w:pos="360"/>
        </w:tabs>
        <w:ind w:left="284"/>
        <w:rPr>
          <w:sz w:val="22"/>
          <w:szCs w:val="22"/>
          <w:u w:val="single"/>
        </w:rPr>
      </w:pPr>
      <w:r w:rsidRPr="003A2BAC">
        <w:rPr>
          <w:sz w:val="22"/>
          <w:szCs w:val="22"/>
          <w:u w:val="single"/>
        </w:rPr>
        <w:t>Cena jednostkowa brutto wynosi:</w:t>
      </w:r>
    </w:p>
    <w:p w:rsidR="00A07C29" w:rsidRPr="003A2BAC" w:rsidRDefault="00A07C29" w:rsidP="00A07C29">
      <w:pPr>
        <w:pStyle w:val="Akapitzlist"/>
        <w:tabs>
          <w:tab w:val="num" w:pos="360"/>
        </w:tabs>
        <w:ind w:left="284"/>
        <w:rPr>
          <w:sz w:val="22"/>
          <w:szCs w:val="22"/>
        </w:rPr>
      </w:pPr>
      <w:r w:rsidRPr="003A2BAC">
        <w:rPr>
          <w:sz w:val="22"/>
          <w:szCs w:val="22"/>
        </w:rPr>
        <w:t>- olej napędowy</w:t>
      </w:r>
      <w:r w:rsidRPr="003A2BAC">
        <w:rPr>
          <w:sz w:val="22"/>
          <w:szCs w:val="22"/>
        </w:rPr>
        <w:tab/>
      </w:r>
      <w:r w:rsidRPr="003A2BAC">
        <w:rPr>
          <w:sz w:val="22"/>
          <w:szCs w:val="22"/>
        </w:rPr>
        <w:tab/>
        <w:t>- .....................</w:t>
      </w:r>
    </w:p>
    <w:p w:rsidR="00D60FFB" w:rsidRPr="003A2BAC" w:rsidRDefault="00A07C29" w:rsidP="00D60FFB">
      <w:pPr>
        <w:pStyle w:val="Akapitzlist"/>
        <w:tabs>
          <w:tab w:val="num" w:pos="360"/>
        </w:tabs>
        <w:ind w:left="284"/>
        <w:rPr>
          <w:sz w:val="22"/>
          <w:szCs w:val="22"/>
        </w:rPr>
      </w:pPr>
      <w:r w:rsidRPr="003A2BAC">
        <w:rPr>
          <w:sz w:val="22"/>
          <w:szCs w:val="22"/>
        </w:rPr>
        <w:t>- benzyna bezołowiowa</w:t>
      </w:r>
      <w:r w:rsidRPr="003A2BAC">
        <w:rPr>
          <w:sz w:val="22"/>
          <w:szCs w:val="22"/>
        </w:rPr>
        <w:tab/>
        <w:t>- .....................</w:t>
      </w:r>
    </w:p>
    <w:p w:rsidR="00A07C29" w:rsidRPr="003A2BAC" w:rsidRDefault="00A07C29" w:rsidP="00D76082">
      <w:pPr>
        <w:pStyle w:val="Akapitzlist"/>
        <w:widowControl w:val="0"/>
        <w:numPr>
          <w:ilvl w:val="0"/>
          <w:numId w:val="25"/>
        </w:numPr>
        <w:tabs>
          <w:tab w:val="num" w:pos="360"/>
        </w:tabs>
        <w:autoSpaceDE w:val="0"/>
        <w:ind w:left="284"/>
        <w:jc w:val="both"/>
        <w:rPr>
          <w:sz w:val="22"/>
          <w:szCs w:val="22"/>
          <w:u w:val="single"/>
        </w:rPr>
      </w:pPr>
      <w:r w:rsidRPr="003A2BAC">
        <w:rPr>
          <w:sz w:val="22"/>
          <w:szCs w:val="22"/>
        </w:rPr>
        <w:t>Ceny paliw określone w ust. 1 będą pomniejszone o rabat w wysokości: - …. % / 1l ujęty                          w zbiorczej fakturze wystawionej za okres, o którym mowa w §</w:t>
      </w:r>
      <w:r w:rsidR="009D1D0A" w:rsidRPr="003A2BAC">
        <w:rPr>
          <w:sz w:val="22"/>
          <w:szCs w:val="22"/>
        </w:rPr>
        <w:t>7</w:t>
      </w:r>
    </w:p>
    <w:p w:rsidR="00A07C29" w:rsidRPr="003A2BAC" w:rsidRDefault="00A07C29" w:rsidP="00A07C29">
      <w:pPr>
        <w:pStyle w:val="Akapitzlist"/>
        <w:widowControl w:val="0"/>
        <w:tabs>
          <w:tab w:val="num" w:pos="360"/>
        </w:tabs>
        <w:autoSpaceDE w:val="0"/>
        <w:ind w:left="284"/>
        <w:rPr>
          <w:sz w:val="22"/>
          <w:szCs w:val="22"/>
          <w:u w:val="single"/>
        </w:rPr>
      </w:pPr>
      <w:r w:rsidRPr="003A2BAC">
        <w:rPr>
          <w:sz w:val="22"/>
          <w:szCs w:val="22"/>
          <w:u w:val="single"/>
        </w:rPr>
        <w:t>Ogólna wartość zamówienia zgodnie z ofertą cenową po rabacie wynosi:</w:t>
      </w:r>
    </w:p>
    <w:p w:rsidR="00A07C29" w:rsidRPr="003A2BAC" w:rsidRDefault="00A07C29" w:rsidP="00A07C29">
      <w:pPr>
        <w:pStyle w:val="Akapitzlist"/>
        <w:tabs>
          <w:tab w:val="num" w:pos="360"/>
        </w:tabs>
        <w:ind w:left="284"/>
        <w:rPr>
          <w:sz w:val="22"/>
          <w:szCs w:val="22"/>
        </w:rPr>
      </w:pPr>
      <w:r w:rsidRPr="003A2BAC">
        <w:rPr>
          <w:sz w:val="22"/>
          <w:szCs w:val="22"/>
        </w:rPr>
        <w:t xml:space="preserve">.................  zł netto (słownie: .................................................................................................),     </w:t>
      </w:r>
    </w:p>
    <w:p w:rsidR="00A07C29" w:rsidRPr="003A2BAC" w:rsidRDefault="00A07C29" w:rsidP="00A07C29">
      <w:pPr>
        <w:pStyle w:val="Akapitzlist"/>
        <w:tabs>
          <w:tab w:val="num" w:pos="360"/>
        </w:tabs>
        <w:ind w:left="284"/>
        <w:rPr>
          <w:sz w:val="22"/>
          <w:szCs w:val="22"/>
        </w:rPr>
      </w:pPr>
      <w:r w:rsidRPr="003A2BAC">
        <w:rPr>
          <w:sz w:val="22"/>
          <w:szCs w:val="22"/>
        </w:rPr>
        <w:t xml:space="preserve">.................  zł brutto (słownie: ...............................................................................................). </w:t>
      </w:r>
    </w:p>
    <w:p w:rsidR="00A07C29" w:rsidRPr="00111F7F" w:rsidRDefault="00977C4B" w:rsidP="003A2BAC">
      <w:pPr>
        <w:pStyle w:val="Akapitzlist"/>
        <w:widowControl w:val="0"/>
        <w:numPr>
          <w:ilvl w:val="0"/>
          <w:numId w:val="25"/>
        </w:numPr>
        <w:ind w:left="284"/>
        <w:jc w:val="both"/>
        <w:rPr>
          <w:sz w:val="22"/>
          <w:szCs w:val="22"/>
        </w:rPr>
      </w:pPr>
      <w:r w:rsidRPr="00111F7F">
        <w:rPr>
          <w:sz w:val="22"/>
          <w:szCs w:val="22"/>
        </w:rPr>
        <w:t>W</w:t>
      </w:r>
      <w:r w:rsidR="00A07C29" w:rsidRPr="00111F7F">
        <w:rPr>
          <w:sz w:val="22"/>
          <w:szCs w:val="22"/>
        </w:rPr>
        <w:t xml:space="preserve"> przypadku zmiany stawki podatku VAT </w:t>
      </w:r>
      <w:r w:rsidRPr="00111F7F">
        <w:rPr>
          <w:sz w:val="22"/>
          <w:szCs w:val="22"/>
        </w:rPr>
        <w:t xml:space="preserve">zmiana ceny brutto nastąpi </w:t>
      </w:r>
      <w:r w:rsidR="00A07C29" w:rsidRPr="00111F7F">
        <w:rPr>
          <w:sz w:val="22"/>
          <w:szCs w:val="22"/>
        </w:rPr>
        <w:t xml:space="preserve">w ramach </w:t>
      </w:r>
      <w:r w:rsidRPr="00111F7F">
        <w:rPr>
          <w:sz w:val="22"/>
          <w:szCs w:val="22"/>
        </w:rPr>
        <w:t>U</w:t>
      </w:r>
      <w:r w:rsidR="00A07C29" w:rsidRPr="00111F7F">
        <w:rPr>
          <w:sz w:val="22"/>
          <w:szCs w:val="22"/>
        </w:rPr>
        <w:t xml:space="preserve">mowy z dniem wejścia w życie aktu prawnego zmieniającego stawkę. </w:t>
      </w:r>
    </w:p>
    <w:p w:rsidR="00A07C29" w:rsidRDefault="00A07C29" w:rsidP="00D76082">
      <w:pPr>
        <w:pStyle w:val="Akapitzlist"/>
        <w:widowControl w:val="0"/>
        <w:numPr>
          <w:ilvl w:val="0"/>
          <w:numId w:val="25"/>
        </w:numPr>
        <w:autoSpaceDE w:val="0"/>
        <w:ind w:left="284"/>
        <w:jc w:val="both"/>
        <w:rPr>
          <w:sz w:val="22"/>
          <w:szCs w:val="22"/>
        </w:rPr>
      </w:pPr>
      <w:r w:rsidRPr="005C012B">
        <w:rPr>
          <w:sz w:val="22"/>
          <w:szCs w:val="22"/>
        </w:rPr>
        <w:t xml:space="preserve">Rozliczenie za dostawę paliw płynnych następować będzie w oparciu o cenę za </w:t>
      </w:r>
      <w:r w:rsidRPr="005C012B">
        <w:rPr>
          <w:sz w:val="22"/>
          <w:szCs w:val="22"/>
          <w:u w:val="single"/>
        </w:rPr>
        <w:t>1 litr tankowanego paliwa uwidocznioną na dystrybutorze w czasie tankowania pojazdu oraz deklarowany rabat</w:t>
      </w:r>
      <w:r w:rsidRPr="005C012B">
        <w:rPr>
          <w:sz w:val="22"/>
          <w:szCs w:val="22"/>
        </w:rPr>
        <w:t>.</w:t>
      </w:r>
    </w:p>
    <w:p w:rsidR="00C319D9" w:rsidRPr="005C012B" w:rsidRDefault="00C319D9" w:rsidP="00D76082">
      <w:pPr>
        <w:pStyle w:val="Akapitzlist"/>
        <w:widowControl w:val="0"/>
        <w:numPr>
          <w:ilvl w:val="0"/>
          <w:numId w:val="25"/>
        </w:numPr>
        <w:autoSpaceDE w:val="0"/>
        <w:ind w:left="284"/>
        <w:jc w:val="both"/>
        <w:rPr>
          <w:sz w:val="22"/>
          <w:szCs w:val="22"/>
        </w:rPr>
      </w:pPr>
      <w:r>
        <w:rPr>
          <w:sz w:val="22"/>
          <w:szCs w:val="22"/>
        </w:rPr>
        <w:lastRenderedPageBreak/>
        <w:t>Cena za litr każdego z rodzajów paliwa będzie zgodna z ceną jednostkową brutto obowiązującą na danej stacji paliw Wykonawcy w momencie realizacji transakcji, z uwzględnieniem udzielonego rabatu określonego w ofercie Wykonawcy.</w:t>
      </w:r>
    </w:p>
    <w:p w:rsidR="00A07C29" w:rsidRDefault="00A07C29" w:rsidP="00D76082">
      <w:pPr>
        <w:pStyle w:val="Akapitzlist"/>
        <w:widowControl w:val="0"/>
        <w:numPr>
          <w:ilvl w:val="0"/>
          <w:numId w:val="25"/>
        </w:numPr>
        <w:autoSpaceDE w:val="0"/>
        <w:ind w:left="284"/>
        <w:jc w:val="both"/>
        <w:rPr>
          <w:sz w:val="22"/>
          <w:szCs w:val="22"/>
        </w:rPr>
      </w:pPr>
      <w:r w:rsidRPr="005C012B">
        <w:rPr>
          <w:sz w:val="22"/>
          <w:szCs w:val="22"/>
        </w:rPr>
        <w:t xml:space="preserve">Wykonawca zobowiązuje się wobec Zamawiającego stosować rabaty wynikające z aktualnych akcji promocyjnych, o ile będą korzystniejsze od rabatów, które będą wynikały z zawartej </w:t>
      </w:r>
      <w:r w:rsidR="000251C2" w:rsidRPr="005C012B">
        <w:rPr>
          <w:sz w:val="22"/>
          <w:szCs w:val="22"/>
        </w:rPr>
        <w:t>U</w:t>
      </w:r>
      <w:r w:rsidRPr="005C012B">
        <w:rPr>
          <w:sz w:val="22"/>
          <w:szCs w:val="22"/>
        </w:rPr>
        <w:t>mowy.</w:t>
      </w:r>
    </w:p>
    <w:p w:rsidR="00F92278" w:rsidRPr="005C012B" w:rsidRDefault="00F92278" w:rsidP="00D76082">
      <w:pPr>
        <w:pStyle w:val="Akapitzlist"/>
        <w:widowControl w:val="0"/>
        <w:numPr>
          <w:ilvl w:val="0"/>
          <w:numId w:val="25"/>
        </w:numPr>
        <w:autoSpaceDE w:val="0"/>
        <w:ind w:left="284"/>
        <w:jc w:val="both"/>
        <w:rPr>
          <w:sz w:val="22"/>
          <w:szCs w:val="22"/>
        </w:rPr>
      </w:pPr>
      <w:r>
        <w:rPr>
          <w:sz w:val="22"/>
          <w:szCs w:val="22"/>
        </w:rPr>
        <w:t>Dopuszcza się wdrożenie programu lojalnościowego z tytułu dokonywanych tankowań i zakupów na wymienionych stacjach paliw na warunkach Wykonawcy, lecz bez obciążania dodatkowymi kosztami Zamawiającego.</w:t>
      </w:r>
    </w:p>
    <w:p w:rsidR="00A07C29" w:rsidRDefault="00A07C29" w:rsidP="00D76082">
      <w:pPr>
        <w:pStyle w:val="Akapitzlist"/>
        <w:widowControl w:val="0"/>
        <w:numPr>
          <w:ilvl w:val="0"/>
          <w:numId w:val="25"/>
        </w:numPr>
        <w:autoSpaceDE w:val="0"/>
        <w:ind w:left="284"/>
        <w:jc w:val="both"/>
        <w:rPr>
          <w:sz w:val="22"/>
          <w:szCs w:val="22"/>
        </w:rPr>
      </w:pPr>
      <w:r w:rsidRPr="005C012B">
        <w:rPr>
          <w:sz w:val="22"/>
          <w:szCs w:val="22"/>
        </w:rPr>
        <w:t xml:space="preserve">Określone </w:t>
      </w:r>
      <w:r w:rsidRPr="005C012B">
        <w:rPr>
          <w:bCs/>
          <w:sz w:val="22"/>
          <w:szCs w:val="22"/>
        </w:rPr>
        <w:t xml:space="preserve">§ 1 ust. 2 </w:t>
      </w:r>
      <w:r w:rsidR="000251C2" w:rsidRPr="005C012B">
        <w:rPr>
          <w:bCs/>
          <w:sz w:val="22"/>
          <w:szCs w:val="22"/>
        </w:rPr>
        <w:t>U</w:t>
      </w:r>
      <w:r w:rsidRPr="005C012B">
        <w:rPr>
          <w:bCs/>
          <w:sz w:val="22"/>
          <w:szCs w:val="22"/>
        </w:rPr>
        <w:t xml:space="preserve">mowy </w:t>
      </w:r>
      <w:r w:rsidRPr="005C012B">
        <w:rPr>
          <w:sz w:val="22"/>
          <w:szCs w:val="22"/>
        </w:rPr>
        <w:t xml:space="preserve">ilości paliw płynnych są ilościami szacunkowymi i jako takie nie mogą stanowić podstawy do wnoszenia przez Wykonawcę jakichkolwiek roszczeń co do ilości paliw płynnych faktycznie zakupionych przez Zamawiającego w toku realizacji </w:t>
      </w:r>
      <w:r w:rsidR="000251C2" w:rsidRPr="005C012B">
        <w:rPr>
          <w:sz w:val="22"/>
          <w:szCs w:val="22"/>
        </w:rPr>
        <w:t>U</w:t>
      </w:r>
      <w:r w:rsidRPr="005C012B">
        <w:rPr>
          <w:sz w:val="22"/>
          <w:szCs w:val="22"/>
        </w:rPr>
        <w:t>mowy w sprawie zamówienia publicznego.</w:t>
      </w:r>
    </w:p>
    <w:p w:rsidR="000752F8" w:rsidRPr="006868F4" w:rsidRDefault="000752F8" w:rsidP="006868F4">
      <w:pPr>
        <w:pStyle w:val="Akapitzlist"/>
        <w:widowControl w:val="0"/>
        <w:numPr>
          <w:ilvl w:val="0"/>
          <w:numId w:val="25"/>
        </w:numPr>
        <w:autoSpaceDE w:val="0"/>
        <w:ind w:left="284"/>
        <w:jc w:val="both"/>
        <w:rPr>
          <w:sz w:val="22"/>
          <w:szCs w:val="22"/>
        </w:rPr>
      </w:pPr>
      <w:r w:rsidRPr="006868F4">
        <w:rPr>
          <w:sz w:val="22"/>
          <w:szCs w:val="22"/>
        </w:rPr>
        <w:t>Dopuszcza się dokonywanie transakcji kartami flotowymi innego asortymentu dostępnego na danej stacji paliw, tzn:</w:t>
      </w:r>
    </w:p>
    <w:p w:rsidR="000752F8" w:rsidRPr="000752F8" w:rsidRDefault="000752F8" w:rsidP="006868F4">
      <w:pPr>
        <w:suppressAutoHyphens w:val="0"/>
        <w:ind w:firstLine="284"/>
        <w:jc w:val="both"/>
        <w:rPr>
          <w:kern w:val="0"/>
          <w:sz w:val="22"/>
          <w:szCs w:val="22"/>
          <w:lang w:eastAsia="pl-PL"/>
        </w:rPr>
      </w:pPr>
      <w:r w:rsidRPr="000752F8">
        <w:rPr>
          <w:kern w:val="0"/>
          <w:sz w:val="22"/>
          <w:szCs w:val="22"/>
          <w:lang w:eastAsia="pl-PL"/>
        </w:rPr>
        <w:t>-innych płynów eksploatacyjnych</w:t>
      </w:r>
    </w:p>
    <w:p w:rsidR="00A07C29" w:rsidRPr="00427C8D" w:rsidRDefault="000752F8" w:rsidP="00427C8D">
      <w:pPr>
        <w:suppressAutoHyphens w:val="0"/>
        <w:ind w:firstLine="284"/>
        <w:jc w:val="both"/>
        <w:rPr>
          <w:kern w:val="0"/>
          <w:sz w:val="22"/>
          <w:szCs w:val="22"/>
          <w:lang w:eastAsia="pl-PL"/>
        </w:rPr>
      </w:pPr>
      <w:r w:rsidRPr="000752F8">
        <w:rPr>
          <w:kern w:val="0"/>
          <w:sz w:val="22"/>
          <w:szCs w:val="22"/>
          <w:lang w:eastAsia="pl-PL"/>
        </w:rPr>
        <w:t>-żarówek i bezpieczników</w:t>
      </w:r>
    </w:p>
    <w:p w:rsidR="00A07C29" w:rsidRPr="00E553D3" w:rsidRDefault="00A07C29" w:rsidP="00A07C29">
      <w:pPr>
        <w:jc w:val="center"/>
        <w:rPr>
          <w:bCs/>
          <w:sz w:val="22"/>
          <w:szCs w:val="22"/>
        </w:rPr>
      </w:pPr>
      <w:r w:rsidRPr="00E553D3">
        <w:rPr>
          <w:bCs/>
          <w:sz w:val="22"/>
          <w:szCs w:val="22"/>
        </w:rPr>
        <w:t>§ 4</w:t>
      </w:r>
    </w:p>
    <w:p w:rsidR="00977C4B" w:rsidRPr="00E553D3" w:rsidRDefault="002B26F3" w:rsidP="002B26F3">
      <w:pPr>
        <w:pStyle w:val="Akapitzlist"/>
        <w:numPr>
          <w:ilvl w:val="0"/>
          <w:numId w:val="40"/>
        </w:numPr>
        <w:ind w:left="284" w:hanging="284"/>
        <w:jc w:val="both"/>
        <w:rPr>
          <w:bCs/>
          <w:color w:val="FF0000"/>
          <w:sz w:val="22"/>
          <w:szCs w:val="22"/>
        </w:rPr>
      </w:pPr>
      <w:r w:rsidRPr="00E553D3">
        <w:rPr>
          <w:bCs/>
          <w:sz w:val="22"/>
          <w:szCs w:val="22"/>
        </w:rPr>
        <w:t xml:space="preserve">Zakup paliwa będzie realizowany partiami a rozmiar i częstotliwość pojedynczych zakupów wynikać będą z potrzeb Zamawiającego bez ograniczeń co do częstotliwości. Paliwo wydawane będzie bezpośrednio do zbiorników samochodów służbowych Zamawiającego, w ilościach </w:t>
      </w:r>
      <w:r w:rsidR="003D3CEB" w:rsidRPr="00E553D3">
        <w:rPr>
          <w:bCs/>
          <w:sz w:val="22"/>
          <w:szCs w:val="22"/>
        </w:rPr>
        <w:br/>
      </w:r>
      <w:r w:rsidR="00E553D3" w:rsidRPr="00E553D3">
        <w:rPr>
          <w:bCs/>
          <w:sz w:val="22"/>
          <w:szCs w:val="22"/>
        </w:rPr>
        <w:t>wg wskazań dystrybutora oraz</w:t>
      </w:r>
      <w:r w:rsidR="00E553D3" w:rsidRPr="00F92278">
        <w:rPr>
          <w:bCs/>
          <w:sz w:val="22"/>
          <w:szCs w:val="22"/>
        </w:rPr>
        <w:t xml:space="preserve"> dla sekcji warsztatowej dodatkowo 30 litrów/miesiąc wolnej etyliny bezołowiowej (Pb95) do określonego wolumenu (kanistra).</w:t>
      </w:r>
    </w:p>
    <w:p w:rsidR="002B26F3" w:rsidRPr="00E553D3" w:rsidRDefault="002B26F3" w:rsidP="002B26F3">
      <w:pPr>
        <w:pStyle w:val="Akapitzlist"/>
        <w:numPr>
          <w:ilvl w:val="0"/>
          <w:numId w:val="40"/>
        </w:numPr>
        <w:ind w:left="284" w:hanging="284"/>
        <w:jc w:val="both"/>
        <w:rPr>
          <w:bCs/>
          <w:sz w:val="22"/>
          <w:szCs w:val="22"/>
        </w:rPr>
      </w:pPr>
      <w:r w:rsidRPr="00E553D3">
        <w:rPr>
          <w:bCs/>
          <w:sz w:val="22"/>
          <w:szCs w:val="22"/>
        </w:rPr>
        <w:t>Pracownik stacji ma obowiązek sprawdzenia zgodności nr rejestracyjnego tankowanego samochodu.</w:t>
      </w:r>
    </w:p>
    <w:p w:rsidR="002B26F3" w:rsidRDefault="002B26F3" w:rsidP="002B26F3">
      <w:pPr>
        <w:pStyle w:val="Akapitzlist"/>
        <w:numPr>
          <w:ilvl w:val="0"/>
          <w:numId w:val="40"/>
        </w:numPr>
        <w:ind w:left="284" w:hanging="284"/>
        <w:jc w:val="both"/>
        <w:rPr>
          <w:bCs/>
          <w:sz w:val="22"/>
          <w:szCs w:val="22"/>
        </w:rPr>
      </w:pPr>
      <w:r w:rsidRPr="00E553D3">
        <w:rPr>
          <w:bCs/>
          <w:sz w:val="22"/>
          <w:szCs w:val="22"/>
        </w:rPr>
        <w:t>W razie zwiększenia liczby samochodów, będących w posiadaniu Zamawiającego lub zamiany na inny samochód/samochody, Zamawiający zobowiązany jest do każdorazowego pisemnego powiadomienia Wykonawcy o wszelkich zmianach w w/w wykazie.</w:t>
      </w:r>
    </w:p>
    <w:p w:rsidR="00F92278" w:rsidRPr="00E553D3" w:rsidRDefault="00F92278" w:rsidP="002B26F3">
      <w:pPr>
        <w:pStyle w:val="Akapitzlist"/>
        <w:numPr>
          <w:ilvl w:val="0"/>
          <w:numId w:val="40"/>
        </w:numPr>
        <w:ind w:left="284" w:hanging="284"/>
        <w:jc w:val="both"/>
        <w:rPr>
          <w:bCs/>
          <w:sz w:val="22"/>
          <w:szCs w:val="22"/>
        </w:rPr>
      </w:pPr>
      <w:r>
        <w:rPr>
          <w:bCs/>
          <w:sz w:val="22"/>
          <w:szCs w:val="22"/>
        </w:rPr>
        <w:t>Tankowanie odbywać się będzie na stacjach paliw Wykonawcy wyszczególnionych w wykazie.</w:t>
      </w:r>
    </w:p>
    <w:p w:rsidR="002B26F3" w:rsidRPr="00322C4C" w:rsidRDefault="002B26F3" w:rsidP="002B26F3">
      <w:pPr>
        <w:pStyle w:val="Akapitzlist"/>
        <w:numPr>
          <w:ilvl w:val="0"/>
          <w:numId w:val="40"/>
        </w:numPr>
        <w:ind w:left="284" w:hanging="284"/>
        <w:jc w:val="both"/>
        <w:rPr>
          <w:bCs/>
          <w:sz w:val="22"/>
          <w:szCs w:val="22"/>
        </w:rPr>
      </w:pPr>
      <w:r w:rsidRPr="00322C4C">
        <w:rPr>
          <w:bCs/>
          <w:sz w:val="22"/>
          <w:szCs w:val="22"/>
        </w:rPr>
        <w:t xml:space="preserve">Wykonawca zobowiązuje się do zapewnienia całodobowego tankowania </w:t>
      </w:r>
      <w:r w:rsidR="006A4AAE" w:rsidRPr="00322C4C">
        <w:rPr>
          <w:bCs/>
          <w:sz w:val="22"/>
          <w:szCs w:val="22"/>
        </w:rPr>
        <w:t>we wszystkie dni tygodnia (dni robocze, niedziele i święta).</w:t>
      </w:r>
    </w:p>
    <w:p w:rsidR="006A4AAE" w:rsidRPr="00322C4C" w:rsidRDefault="006A4AAE" w:rsidP="002B26F3">
      <w:pPr>
        <w:pStyle w:val="Akapitzlist"/>
        <w:numPr>
          <w:ilvl w:val="0"/>
          <w:numId w:val="40"/>
        </w:numPr>
        <w:ind w:left="284" w:hanging="284"/>
        <w:jc w:val="both"/>
        <w:rPr>
          <w:bCs/>
          <w:sz w:val="22"/>
          <w:szCs w:val="22"/>
        </w:rPr>
      </w:pPr>
      <w:r w:rsidRPr="00322C4C">
        <w:rPr>
          <w:bCs/>
          <w:sz w:val="22"/>
          <w:szCs w:val="22"/>
        </w:rPr>
        <w:t>Wykonawca zapewnia środki techniczne niezbędne do tankowania pojazdów i oświadcza, że są one wyposażone, w pełni sprawne i zalegalizowane, urządzenia pomiarowe.</w:t>
      </w:r>
    </w:p>
    <w:p w:rsidR="006A4AAE" w:rsidRPr="00C7458C" w:rsidRDefault="006A4AAE" w:rsidP="006A4AAE">
      <w:pPr>
        <w:pStyle w:val="Akapitzlist"/>
        <w:ind w:left="284"/>
        <w:jc w:val="both"/>
        <w:rPr>
          <w:bCs/>
          <w:color w:val="FF0000"/>
          <w:sz w:val="22"/>
          <w:szCs w:val="22"/>
        </w:rPr>
      </w:pPr>
    </w:p>
    <w:p w:rsidR="00977C4B" w:rsidRPr="00882664" w:rsidRDefault="00977C4B" w:rsidP="00A07C29">
      <w:pPr>
        <w:jc w:val="center"/>
        <w:rPr>
          <w:bCs/>
          <w:sz w:val="22"/>
          <w:szCs w:val="22"/>
        </w:rPr>
      </w:pPr>
      <w:r w:rsidRPr="00882664">
        <w:rPr>
          <w:bCs/>
          <w:sz w:val="22"/>
          <w:szCs w:val="22"/>
        </w:rPr>
        <w:t>§ 5</w:t>
      </w:r>
    </w:p>
    <w:p w:rsidR="00A07C29" w:rsidRPr="00882664" w:rsidRDefault="00A07C29" w:rsidP="00D76082">
      <w:pPr>
        <w:pStyle w:val="Akapitzlist"/>
        <w:numPr>
          <w:ilvl w:val="0"/>
          <w:numId w:val="30"/>
        </w:numPr>
        <w:ind w:left="426"/>
        <w:jc w:val="both"/>
        <w:rPr>
          <w:sz w:val="22"/>
          <w:szCs w:val="22"/>
        </w:rPr>
      </w:pPr>
      <w:r w:rsidRPr="00882664">
        <w:rPr>
          <w:sz w:val="22"/>
          <w:szCs w:val="22"/>
        </w:rPr>
        <w:t xml:space="preserve">Zamawiający otrzyma od Wykonawcy niezbędną ilość kart paliwowych zabezpieczonych kodem PIN po jednej dla każdego pojazdu, w terminie 7 dni od daty podpisania </w:t>
      </w:r>
      <w:r w:rsidR="000251C2" w:rsidRPr="00882664">
        <w:rPr>
          <w:sz w:val="22"/>
          <w:szCs w:val="22"/>
        </w:rPr>
        <w:t>U</w:t>
      </w:r>
      <w:r w:rsidRPr="00882664">
        <w:rPr>
          <w:sz w:val="22"/>
          <w:szCs w:val="22"/>
        </w:rPr>
        <w:t xml:space="preserve">mowy według wykazu pojazdów przekazanego przez Zamawiającego przy jej podpisaniu. </w:t>
      </w:r>
    </w:p>
    <w:p w:rsidR="00A07C29" w:rsidRPr="00882664" w:rsidRDefault="00A07C29" w:rsidP="00D76082">
      <w:pPr>
        <w:pStyle w:val="Akapitzlist"/>
        <w:numPr>
          <w:ilvl w:val="0"/>
          <w:numId w:val="30"/>
        </w:numPr>
        <w:ind w:left="426"/>
        <w:jc w:val="both"/>
        <w:rPr>
          <w:sz w:val="22"/>
          <w:szCs w:val="22"/>
        </w:rPr>
      </w:pPr>
      <w:r w:rsidRPr="00882664">
        <w:rPr>
          <w:sz w:val="22"/>
          <w:szCs w:val="22"/>
        </w:rPr>
        <w:t xml:space="preserve">Wykonawca zobowiązany będzie do wystawienia kart dodatkowych lub zamiennych w okresie trwania umowy w przypadku zwiększenia ilości posiadanych samochodów, wymiany samochodów lub utraty karty przez Zamawiającego. </w:t>
      </w:r>
    </w:p>
    <w:p w:rsidR="00A07C29" w:rsidRPr="00882664" w:rsidRDefault="00A07C29" w:rsidP="00D76082">
      <w:pPr>
        <w:pStyle w:val="Akapitzlist"/>
        <w:numPr>
          <w:ilvl w:val="0"/>
          <w:numId w:val="30"/>
        </w:numPr>
        <w:ind w:left="426"/>
        <w:jc w:val="both"/>
        <w:rPr>
          <w:sz w:val="22"/>
          <w:szCs w:val="22"/>
        </w:rPr>
      </w:pPr>
      <w:r w:rsidRPr="00882664">
        <w:rPr>
          <w:sz w:val="22"/>
          <w:szCs w:val="22"/>
        </w:rPr>
        <w:t>Koszty związane z obsługą kart paliwowych w całym okresie realizacji zamówienia ponosi Wykonawca.</w:t>
      </w:r>
    </w:p>
    <w:p w:rsidR="00A07C29" w:rsidRPr="00882664" w:rsidRDefault="00A07C29" w:rsidP="00D76082">
      <w:pPr>
        <w:pStyle w:val="Akapitzlist"/>
        <w:numPr>
          <w:ilvl w:val="0"/>
          <w:numId w:val="30"/>
        </w:numPr>
        <w:ind w:left="426"/>
        <w:jc w:val="both"/>
        <w:rPr>
          <w:sz w:val="22"/>
          <w:szCs w:val="22"/>
        </w:rPr>
      </w:pPr>
      <w:r w:rsidRPr="00882664">
        <w:rPr>
          <w:sz w:val="22"/>
          <w:szCs w:val="22"/>
        </w:rPr>
        <w:t>Wykonawca gwarantuje, że przydzielone „karty paliwowe” będą ważne we wszystkich punktach dystrybucyjnych Wykonawcy.</w:t>
      </w:r>
    </w:p>
    <w:p w:rsidR="00A07C29" w:rsidRPr="00882664" w:rsidRDefault="00A07C29" w:rsidP="00D76082">
      <w:pPr>
        <w:pStyle w:val="Akapitzlist"/>
        <w:numPr>
          <w:ilvl w:val="0"/>
          <w:numId w:val="30"/>
        </w:numPr>
        <w:ind w:left="426"/>
        <w:jc w:val="both"/>
        <w:rPr>
          <w:sz w:val="22"/>
          <w:szCs w:val="22"/>
        </w:rPr>
      </w:pPr>
      <w:r w:rsidRPr="00882664">
        <w:rPr>
          <w:sz w:val="22"/>
          <w:szCs w:val="22"/>
        </w:rPr>
        <w:t>Zamawiający jest zobowiązany zgłosić Wykonawcy każdy przypadek kradzieży, zaginięcia lub   zniszczenia karty paliwowej. Zgłoszenie takie będzie dokonywane pisemnie, faxem lub e-mailem i będzie zawierało:</w:t>
      </w:r>
    </w:p>
    <w:p w:rsidR="00A07C29" w:rsidRPr="00882664" w:rsidRDefault="00A07C29" w:rsidP="00D76082">
      <w:pPr>
        <w:pStyle w:val="Akapitzlist"/>
        <w:numPr>
          <w:ilvl w:val="0"/>
          <w:numId w:val="31"/>
        </w:numPr>
        <w:suppressAutoHyphens w:val="0"/>
        <w:ind w:left="851"/>
        <w:jc w:val="both"/>
        <w:rPr>
          <w:sz w:val="22"/>
          <w:szCs w:val="22"/>
        </w:rPr>
      </w:pPr>
      <w:r w:rsidRPr="00882664">
        <w:rPr>
          <w:sz w:val="22"/>
          <w:szCs w:val="22"/>
        </w:rPr>
        <w:t>numer utraconej lub zniszczonej karty,</w:t>
      </w:r>
    </w:p>
    <w:p w:rsidR="00A07C29" w:rsidRPr="00882664" w:rsidRDefault="00A07C29" w:rsidP="00D76082">
      <w:pPr>
        <w:pStyle w:val="Akapitzlist"/>
        <w:numPr>
          <w:ilvl w:val="0"/>
          <w:numId w:val="31"/>
        </w:numPr>
        <w:suppressAutoHyphens w:val="0"/>
        <w:ind w:left="851"/>
        <w:jc w:val="both"/>
        <w:rPr>
          <w:sz w:val="22"/>
          <w:szCs w:val="22"/>
        </w:rPr>
      </w:pPr>
      <w:r w:rsidRPr="00882664">
        <w:rPr>
          <w:sz w:val="22"/>
          <w:szCs w:val="22"/>
        </w:rPr>
        <w:t xml:space="preserve">typ karty, </w:t>
      </w:r>
    </w:p>
    <w:p w:rsidR="00A07C29" w:rsidRPr="00882664" w:rsidRDefault="00A07C29" w:rsidP="00D76082">
      <w:pPr>
        <w:pStyle w:val="Akapitzlist"/>
        <w:numPr>
          <w:ilvl w:val="0"/>
          <w:numId w:val="31"/>
        </w:numPr>
        <w:suppressAutoHyphens w:val="0"/>
        <w:ind w:left="851"/>
        <w:jc w:val="both"/>
        <w:rPr>
          <w:sz w:val="22"/>
          <w:szCs w:val="22"/>
        </w:rPr>
      </w:pPr>
      <w:r w:rsidRPr="00882664">
        <w:rPr>
          <w:sz w:val="22"/>
          <w:szCs w:val="22"/>
        </w:rPr>
        <w:t>numer rejestracyjny pojazdu</w:t>
      </w:r>
    </w:p>
    <w:p w:rsidR="00A07C29" w:rsidRPr="00882664" w:rsidRDefault="00A07C29" w:rsidP="00D76082">
      <w:pPr>
        <w:pStyle w:val="Akapitzlist"/>
        <w:numPr>
          <w:ilvl w:val="0"/>
          <w:numId w:val="31"/>
        </w:numPr>
        <w:suppressAutoHyphens w:val="0"/>
        <w:ind w:left="851"/>
        <w:jc w:val="both"/>
        <w:rPr>
          <w:sz w:val="22"/>
          <w:szCs w:val="22"/>
        </w:rPr>
      </w:pPr>
      <w:r w:rsidRPr="00882664">
        <w:rPr>
          <w:sz w:val="22"/>
          <w:szCs w:val="22"/>
        </w:rPr>
        <w:t>nazwę Zamawiającego</w:t>
      </w:r>
    </w:p>
    <w:p w:rsidR="00A07C29" w:rsidRPr="00882664" w:rsidRDefault="00A07C29" w:rsidP="00D76082">
      <w:pPr>
        <w:pStyle w:val="Akapitzlist"/>
        <w:numPr>
          <w:ilvl w:val="0"/>
          <w:numId w:val="30"/>
        </w:numPr>
        <w:ind w:left="426"/>
        <w:jc w:val="both"/>
        <w:rPr>
          <w:sz w:val="22"/>
          <w:szCs w:val="22"/>
        </w:rPr>
      </w:pPr>
      <w:r w:rsidRPr="00882664">
        <w:rPr>
          <w:sz w:val="22"/>
          <w:szCs w:val="22"/>
        </w:rPr>
        <w:t xml:space="preserve">Wykonawca jest zobowiązany do zablokowania utraconej lub zniszczonej karty paliwowej </w:t>
      </w:r>
      <w:r w:rsidR="003440C1" w:rsidRPr="00882664">
        <w:rPr>
          <w:sz w:val="22"/>
          <w:szCs w:val="22"/>
        </w:rPr>
        <w:br/>
      </w:r>
      <w:r w:rsidRPr="00882664">
        <w:rPr>
          <w:sz w:val="22"/>
          <w:szCs w:val="22"/>
        </w:rPr>
        <w:t>w ciągu 12 h od chwili zgłoszenia przez Zamawiającego.</w:t>
      </w:r>
    </w:p>
    <w:p w:rsidR="00A07C29" w:rsidRPr="00427C8D" w:rsidRDefault="00D621A0" w:rsidP="00A07C29">
      <w:pPr>
        <w:pStyle w:val="Akapitzlist"/>
        <w:numPr>
          <w:ilvl w:val="0"/>
          <w:numId w:val="30"/>
        </w:numPr>
        <w:ind w:left="426"/>
        <w:jc w:val="both"/>
        <w:rPr>
          <w:sz w:val="22"/>
          <w:szCs w:val="22"/>
        </w:rPr>
      </w:pPr>
      <w:r w:rsidRPr="00882664">
        <w:rPr>
          <w:sz w:val="22"/>
          <w:szCs w:val="22"/>
        </w:rPr>
        <w:t>Wykonawca wyda</w:t>
      </w:r>
      <w:r w:rsidR="00A07C29" w:rsidRPr="00882664">
        <w:rPr>
          <w:sz w:val="22"/>
          <w:szCs w:val="22"/>
        </w:rPr>
        <w:t xml:space="preserve"> duplikat</w:t>
      </w:r>
      <w:r w:rsidRPr="00882664">
        <w:rPr>
          <w:sz w:val="22"/>
          <w:szCs w:val="22"/>
        </w:rPr>
        <w:t xml:space="preserve"> lub dokona wymiany zniszczonej</w:t>
      </w:r>
      <w:r w:rsidR="00A07C29" w:rsidRPr="00882664">
        <w:rPr>
          <w:sz w:val="22"/>
          <w:szCs w:val="22"/>
        </w:rPr>
        <w:t xml:space="preserve"> karty paliwowej na nową, nie później jednak niż w terminie do 7 dni roboczych od dnia zgłoszenia.</w:t>
      </w:r>
    </w:p>
    <w:p w:rsidR="00A07C29" w:rsidRPr="00882664" w:rsidRDefault="00977C4B" w:rsidP="00A07C29">
      <w:pPr>
        <w:jc w:val="center"/>
        <w:rPr>
          <w:bCs/>
          <w:sz w:val="22"/>
          <w:szCs w:val="22"/>
        </w:rPr>
      </w:pPr>
      <w:r w:rsidRPr="00882664">
        <w:rPr>
          <w:bCs/>
          <w:sz w:val="22"/>
          <w:szCs w:val="22"/>
        </w:rPr>
        <w:lastRenderedPageBreak/>
        <w:t>§ 6</w:t>
      </w:r>
    </w:p>
    <w:p w:rsidR="00A07C29" w:rsidRPr="00882664" w:rsidRDefault="00A07C29" w:rsidP="00D76082">
      <w:pPr>
        <w:pStyle w:val="Akapitzlist"/>
        <w:numPr>
          <w:ilvl w:val="1"/>
          <w:numId w:val="24"/>
        </w:numPr>
        <w:suppressAutoHyphens w:val="0"/>
        <w:ind w:left="426" w:hanging="426"/>
        <w:jc w:val="both"/>
        <w:rPr>
          <w:sz w:val="22"/>
          <w:szCs w:val="22"/>
        </w:rPr>
      </w:pPr>
      <w:r w:rsidRPr="00882664">
        <w:rPr>
          <w:sz w:val="22"/>
          <w:szCs w:val="22"/>
        </w:rPr>
        <w:t xml:space="preserve">Wykonawca zapewnia Zamawiającego o dobrej jakości oferowanego do sprzedaży paliwa i jego zgodności z obowiązującymi normami technicznymi. </w:t>
      </w:r>
    </w:p>
    <w:p w:rsidR="00A07C29" w:rsidRPr="00882664" w:rsidRDefault="00A07C29" w:rsidP="00D76082">
      <w:pPr>
        <w:pStyle w:val="Akapitzlist"/>
        <w:numPr>
          <w:ilvl w:val="1"/>
          <w:numId w:val="24"/>
        </w:numPr>
        <w:suppressAutoHyphens w:val="0"/>
        <w:ind w:left="426" w:hanging="426"/>
        <w:jc w:val="both"/>
        <w:rPr>
          <w:sz w:val="22"/>
          <w:szCs w:val="22"/>
        </w:rPr>
      </w:pPr>
      <w:r w:rsidRPr="00882664">
        <w:rPr>
          <w:sz w:val="22"/>
          <w:szCs w:val="22"/>
        </w:rPr>
        <w:t xml:space="preserve">Reklamacje ilościowe Zamawiający zgłasza bezpośrednio po nalaniu paliwa do swoich zbiorników. </w:t>
      </w:r>
    </w:p>
    <w:p w:rsidR="00A07C29" w:rsidRPr="00882664" w:rsidRDefault="00A07C29" w:rsidP="00D76082">
      <w:pPr>
        <w:pStyle w:val="Akapitzlist"/>
        <w:numPr>
          <w:ilvl w:val="1"/>
          <w:numId w:val="24"/>
        </w:numPr>
        <w:suppressAutoHyphens w:val="0"/>
        <w:ind w:left="426" w:hanging="426"/>
        <w:jc w:val="both"/>
        <w:rPr>
          <w:sz w:val="22"/>
          <w:szCs w:val="22"/>
        </w:rPr>
      </w:pPr>
      <w:r w:rsidRPr="00882664">
        <w:rPr>
          <w:sz w:val="22"/>
          <w:szCs w:val="22"/>
        </w:rPr>
        <w:t xml:space="preserve">Reklamacje jakościowe przy dostawie będą rozpatrywane wyłącznie po komisyjnym pobraniu próbek przy udziale Zamawiającego i Wykonawcy. Sporny produkt będzie badany przez laboratorium producenta paliwa. Podstawą uznania reklamacji będzie okoliczność pozwalająca stwierdzić zmniejszenie użyteczności produktu uniemożliwiająca jego stosowanie zgodnie </w:t>
      </w:r>
      <w:r w:rsidR="003440C1" w:rsidRPr="00882664">
        <w:rPr>
          <w:sz w:val="22"/>
          <w:szCs w:val="22"/>
        </w:rPr>
        <w:br/>
      </w:r>
      <w:r w:rsidRPr="00882664">
        <w:rPr>
          <w:sz w:val="22"/>
          <w:szCs w:val="22"/>
        </w:rPr>
        <w:t>z przyjętym przeznaczeniem oraz odstępstw od powołanych wyżej norm technicznych PNB.</w:t>
      </w:r>
    </w:p>
    <w:p w:rsidR="00A07C29" w:rsidRPr="00882664" w:rsidRDefault="00A07C29" w:rsidP="00D76082">
      <w:pPr>
        <w:pStyle w:val="Akapitzlist"/>
        <w:numPr>
          <w:ilvl w:val="1"/>
          <w:numId w:val="24"/>
        </w:numPr>
        <w:tabs>
          <w:tab w:val="left" w:pos="426"/>
        </w:tabs>
        <w:suppressAutoHyphens w:val="0"/>
        <w:autoSpaceDE w:val="0"/>
        <w:ind w:left="426" w:hanging="426"/>
        <w:jc w:val="both"/>
        <w:rPr>
          <w:sz w:val="22"/>
          <w:szCs w:val="22"/>
        </w:rPr>
      </w:pPr>
      <w:r w:rsidRPr="00882664">
        <w:rPr>
          <w:sz w:val="22"/>
          <w:szCs w:val="22"/>
        </w:rPr>
        <w:t>Wykonawca na każde żądanie Zamawiającego przedłoży aktualne świadectwo jakości paliwa zgodnie z obowiązującą PN.</w:t>
      </w:r>
    </w:p>
    <w:p w:rsidR="00A07C29" w:rsidRPr="00882664" w:rsidRDefault="00A07C29" w:rsidP="00D76082">
      <w:pPr>
        <w:pStyle w:val="Akapitzlist"/>
        <w:numPr>
          <w:ilvl w:val="1"/>
          <w:numId w:val="24"/>
        </w:numPr>
        <w:tabs>
          <w:tab w:val="left" w:pos="426"/>
        </w:tabs>
        <w:suppressAutoHyphens w:val="0"/>
        <w:autoSpaceDE w:val="0"/>
        <w:ind w:left="426" w:hanging="426"/>
        <w:jc w:val="both"/>
        <w:rPr>
          <w:bCs/>
          <w:sz w:val="22"/>
          <w:szCs w:val="22"/>
        </w:rPr>
      </w:pPr>
      <w:r w:rsidRPr="00882664">
        <w:rPr>
          <w:bCs/>
          <w:sz w:val="22"/>
          <w:szCs w:val="22"/>
        </w:rPr>
        <w:t xml:space="preserve">W zakresie reklamacji związanej z niewłaściwą jakością paliw obowiązują następujące zasady: reklamacja powinna być złożona na piśmie i powinna zawierać uzasadnienie reklamacji oraz żądanie Zamawiającego. </w:t>
      </w:r>
    </w:p>
    <w:p w:rsidR="00A07C29" w:rsidRPr="00882664" w:rsidRDefault="00A07C29" w:rsidP="00D76082">
      <w:pPr>
        <w:pStyle w:val="Akapitzlist"/>
        <w:numPr>
          <w:ilvl w:val="1"/>
          <w:numId w:val="24"/>
        </w:numPr>
        <w:tabs>
          <w:tab w:val="left" w:pos="426"/>
        </w:tabs>
        <w:suppressAutoHyphens w:val="0"/>
        <w:autoSpaceDE w:val="0"/>
        <w:ind w:left="426" w:hanging="426"/>
        <w:jc w:val="both"/>
        <w:rPr>
          <w:bCs/>
          <w:sz w:val="22"/>
          <w:szCs w:val="22"/>
        </w:rPr>
      </w:pPr>
      <w:r w:rsidRPr="00882664">
        <w:rPr>
          <w:bCs/>
          <w:sz w:val="22"/>
          <w:szCs w:val="22"/>
        </w:rPr>
        <w:t>Od momentu przyjęcia reklamacji Wykonawca ma 14 dniowy termin na rozpatrzenie reklamacji </w:t>
      </w:r>
      <w:r w:rsidR="003440C1" w:rsidRPr="00882664">
        <w:rPr>
          <w:bCs/>
          <w:sz w:val="22"/>
          <w:szCs w:val="22"/>
        </w:rPr>
        <w:br/>
      </w:r>
      <w:r w:rsidRPr="00882664">
        <w:rPr>
          <w:bCs/>
          <w:sz w:val="22"/>
          <w:szCs w:val="22"/>
        </w:rPr>
        <w:t xml:space="preserve">i podjęcie decyzji o odrzuceniu lub uznaniu reklamacji. W przypadku uznania reklamacji Wykonawca pokrywa wartość poniesionej szkody do wysokości udokumentowanej odpowiednimi rachunkami (np. za naprawę). Zakończenie postępowania reklamacyjnego </w:t>
      </w:r>
      <w:r w:rsidR="003440C1" w:rsidRPr="00882664">
        <w:rPr>
          <w:bCs/>
          <w:sz w:val="22"/>
          <w:szCs w:val="22"/>
        </w:rPr>
        <w:br/>
      </w:r>
      <w:r w:rsidRPr="00882664">
        <w:rPr>
          <w:bCs/>
          <w:sz w:val="22"/>
          <w:szCs w:val="22"/>
        </w:rPr>
        <w:t>u Wykonawcy nie zamyka postępowania na drodze sądowej.</w:t>
      </w:r>
    </w:p>
    <w:p w:rsidR="00A07C29" w:rsidRPr="00C7458C" w:rsidRDefault="00A07C29" w:rsidP="00A07C29">
      <w:pPr>
        <w:pStyle w:val="Akapitzlist"/>
        <w:tabs>
          <w:tab w:val="left" w:pos="426"/>
        </w:tabs>
        <w:suppressAutoHyphens w:val="0"/>
        <w:autoSpaceDE w:val="0"/>
        <w:ind w:left="426"/>
        <w:rPr>
          <w:bCs/>
          <w:color w:val="FF0000"/>
          <w:sz w:val="22"/>
          <w:szCs w:val="22"/>
        </w:rPr>
      </w:pPr>
    </w:p>
    <w:p w:rsidR="00A07C29" w:rsidRPr="00C64FE9" w:rsidRDefault="00977C4B" w:rsidP="00A07C29">
      <w:pPr>
        <w:jc w:val="center"/>
        <w:rPr>
          <w:bCs/>
          <w:sz w:val="22"/>
          <w:szCs w:val="22"/>
        </w:rPr>
      </w:pPr>
      <w:r w:rsidRPr="00C64FE9">
        <w:rPr>
          <w:bCs/>
          <w:sz w:val="22"/>
          <w:szCs w:val="22"/>
        </w:rPr>
        <w:t>§ 7</w:t>
      </w:r>
    </w:p>
    <w:p w:rsidR="00A07C29" w:rsidRPr="00C64FE9" w:rsidRDefault="00A07C29" w:rsidP="00D76082">
      <w:pPr>
        <w:numPr>
          <w:ilvl w:val="0"/>
          <w:numId w:val="27"/>
        </w:numPr>
        <w:tabs>
          <w:tab w:val="clear" w:pos="720"/>
        </w:tabs>
        <w:ind w:left="426"/>
        <w:jc w:val="both"/>
        <w:rPr>
          <w:sz w:val="22"/>
          <w:szCs w:val="22"/>
        </w:rPr>
      </w:pPr>
      <w:r w:rsidRPr="00C64FE9">
        <w:rPr>
          <w:sz w:val="22"/>
          <w:szCs w:val="22"/>
        </w:rPr>
        <w:t>Rozliczenie za pobrane paliwo następować będzie na podstawie faktur wystawianych przez Wykonawcę po zakończeniu danego okresu rozliczeniowego.</w:t>
      </w:r>
    </w:p>
    <w:p w:rsidR="00A07C29" w:rsidRPr="00C64FE9" w:rsidRDefault="00A07C29" w:rsidP="00D76082">
      <w:pPr>
        <w:numPr>
          <w:ilvl w:val="0"/>
          <w:numId w:val="27"/>
        </w:numPr>
        <w:tabs>
          <w:tab w:val="clear" w:pos="720"/>
        </w:tabs>
        <w:ind w:left="426"/>
        <w:jc w:val="both"/>
        <w:rPr>
          <w:sz w:val="22"/>
          <w:szCs w:val="22"/>
        </w:rPr>
      </w:pPr>
      <w:r w:rsidRPr="00C64FE9">
        <w:rPr>
          <w:sz w:val="22"/>
          <w:szCs w:val="22"/>
        </w:rPr>
        <w:t>Strony ustalają następujące okresy rozliczeniowe trwające: od 1 do 15 dnia miesiąca kalendarzowego i od 16 do ostatniego dnia miesiąca kalendarzowego. Za dzień sprzedaży uznaje się ostatni dzień danego okresu rozliczeniowego.</w:t>
      </w:r>
    </w:p>
    <w:p w:rsidR="00A07C29" w:rsidRPr="00C64FE9" w:rsidRDefault="00A07C29" w:rsidP="00D76082">
      <w:pPr>
        <w:numPr>
          <w:ilvl w:val="0"/>
          <w:numId w:val="27"/>
        </w:numPr>
        <w:tabs>
          <w:tab w:val="clear" w:pos="720"/>
        </w:tabs>
        <w:ind w:left="426"/>
        <w:jc w:val="both"/>
        <w:rPr>
          <w:sz w:val="22"/>
          <w:szCs w:val="22"/>
        </w:rPr>
      </w:pPr>
      <w:r w:rsidRPr="00C64FE9">
        <w:rPr>
          <w:sz w:val="22"/>
          <w:szCs w:val="22"/>
        </w:rPr>
        <w:t>Każda transakcja bezgotówkowa zostanie zarejestrowana w systemie z podaniem numeru transakcji bezgotówkowej, daty, miejsca, wartości i ilości zakupionych produktów lub usług. Dokonanie przez użytkownika kart paliwowych transakcji bezgotówkowej potwierdzone zostanie wydrukiem z terminalu albo pokwitowaniem. Użytkownik kart, sprawdzi prawidłowość danych w nich zawartych i otrzyma jego egzemplarz.</w:t>
      </w:r>
    </w:p>
    <w:p w:rsidR="003440C1" w:rsidRPr="00C64FE9" w:rsidRDefault="003440C1" w:rsidP="00D76082">
      <w:pPr>
        <w:numPr>
          <w:ilvl w:val="0"/>
          <w:numId w:val="27"/>
        </w:numPr>
        <w:tabs>
          <w:tab w:val="clear" w:pos="720"/>
        </w:tabs>
        <w:ind w:left="426"/>
        <w:jc w:val="both"/>
        <w:rPr>
          <w:sz w:val="22"/>
          <w:szCs w:val="22"/>
        </w:rPr>
      </w:pPr>
      <w:r w:rsidRPr="00C64FE9">
        <w:rPr>
          <w:sz w:val="22"/>
          <w:szCs w:val="22"/>
        </w:rPr>
        <w:t>W przypadku awarii terminala kart paliwowych, bądź w przypadku zgubienia, zablokowania czy zmiany danych na karcie Wykonawca, zapewni możliwość tankowania bezgotówkowego na podstawie faktury płatnej przelewem w uwzględnieniem wszystkich umownych opustów.</w:t>
      </w:r>
    </w:p>
    <w:p w:rsidR="00A07C29" w:rsidRPr="00C64FE9" w:rsidRDefault="00A07C29" w:rsidP="00D76082">
      <w:pPr>
        <w:numPr>
          <w:ilvl w:val="0"/>
          <w:numId w:val="27"/>
        </w:numPr>
        <w:tabs>
          <w:tab w:val="clear" w:pos="720"/>
        </w:tabs>
        <w:ind w:left="426"/>
        <w:jc w:val="both"/>
        <w:rPr>
          <w:sz w:val="22"/>
          <w:szCs w:val="22"/>
        </w:rPr>
      </w:pPr>
      <w:r w:rsidRPr="00C64FE9">
        <w:rPr>
          <w:sz w:val="22"/>
          <w:szCs w:val="22"/>
        </w:rPr>
        <w:t xml:space="preserve">Wykonawca będzie wystawiał faktury za transakcje bezgotówkowe dokonane w danym okresie rozliczeniowym po zakończeniu okresu rozliczeniowego. Do każdej faktury Wykonawca dołączy zbiorcze zestawienie transakcji dokonanych w danym okresie rozliczeniowym na poszczególne karty paliwowe. Zbiorcze zestawienie transakcji będzie zawierało m.in. rodzaj paliwa, numer rejestracyjny pojazdu, numer karty paliwowej, miejscowość i numer stacji paliw, datę dokonania transakcji, ilość paliwa, cenę brutto paliwa przed opustem, wielkość </w:t>
      </w:r>
      <w:r w:rsidR="006A1FE2" w:rsidRPr="00C64FE9">
        <w:rPr>
          <w:sz w:val="22"/>
          <w:szCs w:val="22"/>
        </w:rPr>
        <w:t>o</w:t>
      </w:r>
      <w:r w:rsidRPr="00C64FE9">
        <w:rPr>
          <w:sz w:val="22"/>
          <w:szCs w:val="22"/>
        </w:rPr>
        <w:t xml:space="preserve">pustu, wartość (brutto, VAT, netto)  po </w:t>
      </w:r>
      <w:r w:rsidR="00F512BB" w:rsidRPr="00C64FE9">
        <w:rPr>
          <w:sz w:val="22"/>
          <w:szCs w:val="22"/>
        </w:rPr>
        <w:t>o</w:t>
      </w:r>
      <w:r w:rsidRPr="00C64FE9">
        <w:rPr>
          <w:sz w:val="22"/>
          <w:szCs w:val="22"/>
        </w:rPr>
        <w:t xml:space="preserve">puście, imię i nazwisko kierowcy. </w:t>
      </w:r>
    </w:p>
    <w:p w:rsidR="00520840" w:rsidRPr="00C64FE9" w:rsidRDefault="00520840" w:rsidP="00D76082">
      <w:pPr>
        <w:numPr>
          <w:ilvl w:val="0"/>
          <w:numId w:val="27"/>
        </w:numPr>
        <w:tabs>
          <w:tab w:val="clear" w:pos="720"/>
        </w:tabs>
        <w:ind w:left="426"/>
        <w:jc w:val="both"/>
        <w:rPr>
          <w:sz w:val="22"/>
          <w:szCs w:val="22"/>
        </w:rPr>
      </w:pPr>
      <w:r w:rsidRPr="00C64FE9">
        <w:rPr>
          <w:sz w:val="22"/>
          <w:szCs w:val="22"/>
        </w:rPr>
        <w:t>Faktury muszą ujawniać rabat (</w:t>
      </w:r>
      <w:r w:rsidR="006A1FE2" w:rsidRPr="00C64FE9">
        <w:rPr>
          <w:sz w:val="22"/>
          <w:szCs w:val="22"/>
        </w:rPr>
        <w:t>o</w:t>
      </w:r>
      <w:r w:rsidRPr="00C64FE9">
        <w:rPr>
          <w:sz w:val="22"/>
          <w:szCs w:val="22"/>
        </w:rPr>
        <w:t>pust) zaoferowany przez Wykonawcę</w:t>
      </w:r>
    </w:p>
    <w:p w:rsidR="00A07C29" w:rsidRPr="00C7458C" w:rsidRDefault="00A07C29" w:rsidP="00A07C29">
      <w:pPr>
        <w:jc w:val="center"/>
        <w:rPr>
          <w:b/>
          <w:bCs/>
          <w:color w:val="FF0000"/>
          <w:sz w:val="22"/>
          <w:szCs w:val="22"/>
        </w:rPr>
      </w:pPr>
    </w:p>
    <w:p w:rsidR="00A07C29" w:rsidRPr="006D31AF" w:rsidRDefault="00977C4B" w:rsidP="00A07C29">
      <w:pPr>
        <w:jc w:val="center"/>
        <w:rPr>
          <w:bCs/>
          <w:sz w:val="22"/>
          <w:szCs w:val="22"/>
        </w:rPr>
      </w:pPr>
      <w:r w:rsidRPr="006D31AF">
        <w:rPr>
          <w:bCs/>
          <w:sz w:val="22"/>
          <w:szCs w:val="22"/>
        </w:rPr>
        <w:t>§ 8</w:t>
      </w:r>
    </w:p>
    <w:p w:rsidR="00A07C29" w:rsidRPr="00C64FE9" w:rsidRDefault="00A07C29" w:rsidP="00D76082">
      <w:pPr>
        <w:pStyle w:val="Tekstpodstawowy22"/>
        <w:widowControl w:val="0"/>
        <w:numPr>
          <w:ilvl w:val="0"/>
          <w:numId w:val="26"/>
        </w:numPr>
        <w:ind w:left="426"/>
        <w:jc w:val="both"/>
        <w:rPr>
          <w:sz w:val="22"/>
          <w:szCs w:val="22"/>
        </w:rPr>
      </w:pPr>
      <w:r w:rsidRPr="006D31AF">
        <w:rPr>
          <w:sz w:val="22"/>
          <w:szCs w:val="22"/>
        </w:rPr>
        <w:t>Zamawiający zobowiązuje się zapłacić Wykonawcy</w:t>
      </w:r>
      <w:r w:rsidRPr="00C64FE9">
        <w:rPr>
          <w:sz w:val="22"/>
          <w:szCs w:val="22"/>
        </w:rPr>
        <w:t xml:space="preserve"> należność ustaloną zgodnie z § 3 pkt.4.</w:t>
      </w:r>
    </w:p>
    <w:p w:rsidR="00DE2B8E" w:rsidRPr="00DE2B8E" w:rsidRDefault="00A07C29" w:rsidP="00DE2B8E">
      <w:pPr>
        <w:widowControl w:val="0"/>
        <w:numPr>
          <w:ilvl w:val="0"/>
          <w:numId w:val="26"/>
        </w:numPr>
        <w:tabs>
          <w:tab w:val="left" w:pos="426"/>
        </w:tabs>
        <w:ind w:left="426"/>
        <w:jc w:val="both"/>
        <w:rPr>
          <w:sz w:val="22"/>
          <w:szCs w:val="22"/>
        </w:rPr>
      </w:pPr>
      <w:r w:rsidRPr="00DE2B8E">
        <w:rPr>
          <w:sz w:val="22"/>
          <w:szCs w:val="22"/>
        </w:rPr>
        <w:t xml:space="preserve">Zapłata nastąpi przelewem bankowym </w:t>
      </w:r>
      <w:r w:rsidRPr="00DE2B8E">
        <w:rPr>
          <w:sz w:val="22"/>
          <w:szCs w:val="22"/>
          <w:u w:val="single"/>
        </w:rPr>
        <w:t xml:space="preserve">w ciągu </w:t>
      </w:r>
      <w:r w:rsidR="00520840" w:rsidRPr="00DE2B8E">
        <w:rPr>
          <w:sz w:val="22"/>
          <w:szCs w:val="22"/>
          <w:u w:val="single"/>
        </w:rPr>
        <w:t>60</w:t>
      </w:r>
      <w:r w:rsidRPr="00DE2B8E">
        <w:rPr>
          <w:sz w:val="22"/>
          <w:szCs w:val="22"/>
          <w:u w:val="single"/>
        </w:rPr>
        <w:t xml:space="preserve"> dni od otrzymania</w:t>
      </w:r>
      <w:r w:rsidR="00C64FE9" w:rsidRPr="00DE2B8E">
        <w:rPr>
          <w:sz w:val="22"/>
          <w:szCs w:val="22"/>
          <w:u w:val="single"/>
        </w:rPr>
        <w:t xml:space="preserve"> prawidłowo wystawionej faktury</w:t>
      </w:r>
      <w:r w:rsidRPr="00DE2B8E">
        <w:rPr>
          <w:sz w:val="22"/>
          <w:szCs w:val="22"/>
        </w:rPr>
        <w:t xml:space="preserve">, na rachunek bankowy Wykonawcy. </w:t>
      </w:r>
    </w:p>
    <w:p w:rsidR="00DE2B8E" w:rsidRPr="00DE2B8E" w:rsidRDefault="00DE2B8E" w:rsidP="00DE2B8E">
      <w:pPr>
        <w:widowControl w:val="0"/>
        <w:numPr>
          <w:ilvl w:val="0"/>
          <w:numId w:val="26"/>
        </w:numPr>
        <w:tabs>
          <w:tab w:val="left" w:pos="426"/>
        </w:tabs>
        <w:ind w:left="426"/>
        <w:jc w:val="both"/>
        <w:rPr>
          <w:sz w:val="22"/>
          <w:szCs w:val="22"/>
        </w:rPr>
      </w:pPr>
      <w:r w:rsidRPr="00DE2B8E">
        <w:rPr>
          <w:sz w:val="22"/>
          <w:szCs w:val="22"/>
        </w:rPr>
        <w:t>Nazwy produktów z partii przedmiotu zamówienia umieszczonych na fakturze muszą być takie same jak nazwy oferowanych produktów wpisanych w ofercie.</w:t>
      </w:r>
    </w:p>
    <w:p w:rsidR="00A07C29" w:rsidRPr="00C7458C" w:rsidRDefault="00A07C29" w:rsidP="00427C8D">
      <w:pPr>
        <w:rPr>
          <w:bCs/>
          <w:color w:val="FF0000"/>
          <w:sz w:val="22"/>
          <w:szCs w:val="22"/>
        </w:rPr>
      </w:pPr>
    </w:p>
    <w:p w:rsidR="00EF68C5" w:rsidRPr="00C64FE9" w:rsidRDefault="00977C4B" w:rsidP="00EF68C5">
      <w:pPr>
        <w:jc w:val="center"/>
        <w:rPr>
          <w:bCs/>
          <w:sz w:val="22"/>
          <w:szCs w:val="22"/>
        </w:rPr>
      </w:pPr>
      <w:r w:rsidRPr="00C64FE9">
        <w:rPr>
          <w:bCs/>
          <w:sz w:val="22"/>
          <w:szCs w:val="22"/>
        </w:rPr>
        <w:t>§ 9</w:t>
      </w:r>
    </w:p>
    <w:p w:rsidR="00111F7F" w:rsidRPr="00C64FE9" w:rsidRDefault="00EF68C5" w:rsidP="00C31A9C">
      <w:pPr>
        <w:pStyle w:val="Tekstpodstawowy"/>
        <w:rPr>
          <w:sz w:val="22"/>
          <w:szCs w:val="22"/>
        </w:rPr>
      </w:pPr>
      <w:r w:rsidRPr="00C64FE9">
        <w:rPr>
          <w:sz w:val="22"/>
          <w:szCs w:val="22"/>
        </w:rPr>
        <w:t>Wykonawca zobowiązuje się zapłacić Zamawiającemu kar</w:t>
      </w:r>
      <w:r w:rsidR="00804658" w:rsidRPr="00C64FE9">
        <w:rPr>
          <w:sz w:val="22"/>
          <w:szCs w:val="22"/>
        </w:rPr>
        <w:t>ę umowną</w:t>
      </w:r>
      <w:r w:rsidRPr="00C64FE9">
        <w:rPr>
          <w:sz w:val="22"/>
          <w:szCs w:val="22"/>
        </w:rPr>
        <w:t xml:space="preserve"> w wysokości 10%</w:t>
      </w:r>
      <w:r w:rsidR="00804658" w:rsidRPr="00C64FE9">
        <w:rPr>
          <w:sz w:val="22"/>
          <w:szCs w:val="22"/>
        </w:rPr>
        <w:t xml:space="preserve"> </w:t>
      </w:r>
      <w:r w:rsidRPr="00C64FE9">
        <w:rPr>
          <w:sz w:val="22"/>
          <w:szCs w:val="22"/>
        </w:rPr>
        <w:t xml:space="preserve">wartości </w:t>
      </w:r>
      <w:r w:rsidR="005B0FD8" w:rsidRPr="00C64FE9">
        <w:rPr>
          <w:sz w:val="22"/>
          <w:szCs w:val="22"/>
        </w:rPr>
        <w:t>Umowy</w:t>
      </w:r>
      <w:r w:rsidR="00402AE9" w:rsidRPr="00C64FE9">
        <w:rPr>
          <w:sz w:val="22"/>
          <w:szCs w:val="22"/>
        </w:rPr>
        <w:t xml:space="preserve"> netto</w:t>
      </w:r>
      <w:r w:rsidRPr="00C64FE9">
        <w:rPr>
          <w:sz w:val="22"/>
          <w:szCs w:val="22"/>
        </w:rPr>
        <w:t xml:space="preserve">, gdy Zamawiający odstąpi od </w:t>
      </w:r>
      <w:r w:rsidR="005B0FD8" w:rsidRPr="00C64FE9">
        <w:rPr>
          <w:sz w:val="22"/>
          <w:szCs w:val="22"/>
        </w:rPr>
        <w:t>U</w:t>
      </w:r>
      <w:r w:rsidRPr="00C64FE9">
        <w:rPr>
          <w:sz w:val="22"/>
          <w:szCs w:val="22"/>
        </w:rPr>
        <w:t xml:space="preserve">mowy z powodu okoliczności, za które odpowiada Wykonawca. </w:t>
      </w:r>
    </w:p>
    <w:p w:rsidR="000C4C5F" w:rsidRPr="0024518E" w:rsidRDefault="000C4C5F" w:rsidP="000C4C5F">
      <w:pPr>
        <w:pStyle w:val="WW-Tekstpodstawowywcity2"/>
        <w:widowControl/>
        <w:tabs>
          <w:tab w:val="clear" w:pos="375"/>
          <w:tab w:val="left" w:pos="284"/>
        </w:tabs>
        <w:suppressAutoHyphens w:val="0"/>
        <w:ind w:left="15"/>
        <w:jc w:val="center"/>
        <w:rPr>
          <w:rFonts w:eastAsia="Times New Roman"/>
          <w:bCs/>
          <w:szCs w:val="22"/>
        </w:rPr>
      </w:pPr>
      <w:r w:rsidRPr="0024518E">
        <w:rPr>
          <w:rFonts w:eastAsia="Times New Roman"/>
          <w:bCs/>
          <w:szCs w:val="22"/>
        </w:rPr>
        <w:lastRenderedPageBreak/>
        <w:t>§ 10</w:t>
      </w:r>
    </w:p>
    <w:p w:rsidR="000C4C5F" w:rsidRDefault="000C4C5F" w:rsidP="000C4C5F">
      <w:pPr>
        <w:pStyle w:val="Akapitzlist"/>
        <w:numPr>
          <w:ilvl w:val="0"/>
          <w:numId w:val="41"/>
        </w:numPr>
        <w:tabs>
          <w:tab w:val="clear" w:pos="720"/>
          <w:tab w:val="num" w:pos="284"/>
          <w:tab w:val="left" w:pos="4045"/>
        </w:tabs>
        <w:suppressAutoHyphens w:val="0"/>
        <w:ind w:left="284" w:hanging="142"/>
        <w:jc w:val="both"/>
        <w:rPr>
          <w:sz w:val="22"/>
          <w:szCs w:val="22"/>
        </w:rPr>
      </w:pPr>
      <w:r w:rsidRPr="0003502A">
        <w:rPr>
          <w:sz w:val="22"/>
          <w:szCs w:val="22"/>
        </w:rPr>
        <w:t>Zgodnie z art. 439 ust. 1 i 2 ustawy PZP, Zamawiający wskazuje następujące zasady wprowadzenia zmian wysokości wynagrodzenia należnego Wykonawcy w przypadku zmiany cen materiałów lub kosztów związanych z realizacją zamówienia:</w:t>
      </w:r>
    </w:p>
    <w:p w:rsidR="000C4C5F" w:rsidRDefault="000C4C5F" w:rsidP="000C4C5F">
      <w:pPr>
        <w:pStyle w:val="Akapitzlist"/>
        <w:numPr>
          <w:ilvl w:val="4"/>
          <w:numId w:val="41"/>
        </w:numPr>
        <w:tabs>
          <w:tab w:val="clear" w:pos="3600"/>
          <w:tab w:val="left" w:pos="4045"/>
        </w:tabs>
        <w:suppressAutoHyphens w:val="0"/>
        <w:ind w:left="567" w:hanging="283"/>
        <w:jc w:val="both"/>
        <w:rPr>
          <w:sz w:val="22"/>
          <w:szCs w:val="22"/>
        </w:rPr>
      </w:pPr>
      <w:r w:rsidRPr="0003502A">
        <w:rPr>
          <w:sz w:val="22"/>
          <w:szCs w:val="22"/>
        </w:rPr>
        <w:t>miernikiem zmiany ceny materiałów lub kosztów związanych z realizacją Umowy jest wskaźnik cen towarów i usług konsumpcyjnych ogłaszany w komunikacie Prezesa Głównego Urzędu Statystycznego,</w:t>
      </w:r>
    </w:p>
    <w:p w:rsidR="000C4C5F" w:rsidRDefault="000C4C5F" w:rsidP="000C4C5F">
      <w:pPr>
        <w:pStyle w:val="Akapitzlist"/>
        <w:numPr>
          <w:ilvl w:val="4"/>
          <w:numId w:val="41"/>
        </w:numPr>
        <w:tabs>
          <w:tab w:val="clear" w:pos="3600"/>
          <w:tab w:val="left" w:pos="4045"/>
        </w:tabs>
        <w:suppressAutoHyphens w:val="0"/>
        <w:ind w:left="567" w:hanging="283"/>
        <w:jc w:val="both"/>
        <w:rPr>
          <w:sz w:val="22"/>
          <w:szCs w:val="22"/>
        </w:rPr>
      </w:pPr>
      <w:r w:rsidRPr="0003502A">
        <w:rPr>
          <w:sz w:val="22"/>
          <w:szCs w:val="22"/>
        </w:rPr>
        <w:t xml:space="preserve">każda ze stron Umowy jest uprawniona do żądania zmiany wysokości wynagrodzenia Wykonawcy, gdy wskaźnik cen towarów i usług konsumpcyjnych ogłoszony w ostatnim komunikacie Prezesa Głównego Urzędu Statystycznego poprzedzającym wniosek </w:t>
      </w:r>
      <w:r>
        <w:rPr>
          <w:sz w:val="22"/>
          <w:szCs w:val="22"/>
        </w:rPr>
        <w:br/>
      </w:r>
      <w:r w:rsidRPr="0003502A">
        <w:rPr>
          <w:sz w:val="22"/>
          <w:szCs w:val="22"/>
        </w:rPr>
        <w:t>o waloryzację, wzrośnie/spadnie o co najmniej 10% w stosunku do wysokości tego wskaźnika w miesiącu zawarcia Umowy lub miesiącu poprzedzającym ostatnią waloryzację wynagrodzenia,</w:t>
      </w:r>
    </w:p>
    <w:p w:rsidR="000C4C5F" w:rsidRPr="0024518E" w:rsidRDefault="000C4C5F" w:rsidP="000C4C5F">
      <w:pPr>
        <w:pStyle w:val="Akapitzlist"/>
        <w:numPr>
          <w:ilvl w:val="4"/>
          <w:numId w:val="41"/>
        </w:numPr>
        <w:tabs>
          <w:tab w:val="clear" w:pos="3600"/>
          <w:tab w:val="left" w:pos="4045"/>
        </w:tabs>
        <w:suppressAutoHyphens w:val="0"/>
        <w:ind w:left="567" w:hanging="283"/>
        <w:jc w:val="both"/>
        <w:rPr>
          <w:sz w:val="22"/>
          <w:szCs w:val="22"/>
        </w:rPr>
      </w:pPr>
      <w:r w:rsidRPr="0024518E">
        <w:rPr>
          <w:sz w:val="22"/>
          <w:szCs w:val="22"/>
        </w:rPr>
        <w:t>waloryzacja wynagrodzenia dopuszczalna jest nie wcześniej niż po upływie 6 miesięcy licząc od dnia zawarcia Umowy, a kolejna waloryzacja po upływie 12 miesięcy od poprzedniej,</w:t>
      </w:r>
      <w:r>
        <w:rPr>
          <w:sz w:val="22"/>
          <w:szCs w:val="22"/>
        </w:rPr>
        <w:t xml:space="preserve"> </w:t>
      </w:r>
      <w:r w:rsidRPr="0024518E">
        <w:rPr>
          <w:sz w:val="22"/>
          <w:szCs w:val="22"/>
        </w:rPr>
        <w:t>waloryzacja nie dotyczy wynagrodzenia za usługi wykonane przed datą złożenia wniosku,</w:t>
      </w:r>
    </w:p>
    <w:p w:rsidR="000C4C5F" w:rsidRDefault="000C4C5F" w:rsidP="000C4C5F">
      <w:pPr>
        <w:pStyle w:val="Akapitzlist"/>
        <w:numPr>
          <w:ilvl w:val="4"/>
          <w:numId w:val="41"/>
        </w:numPr>
        <w:tabs>
          <w:tab w:val="clear" w:pos="3600"/>
          <w:tab w:val="left" w:pos="4045"/>
        </w:tabs>
        <w:suppressAutoHyphens w:val="0"/>
        <w:ind w:left="567" w:hanging="283"/>
        <w:jc w:val="both"/>
        <w:rPr>
          <w:sz w:val="22"/>
          <w:szCs w:val="22"/>
        </w:rPr>
      </w:pPr>
      <w:r w:rsidRPr="0003502A">
        <w:rPr>
          <w:sz w:val="22"/>
          <w:szCs w:val="22"/>
        </w:rPr>
        <w:t>w przypadku wzrostu/spadku wskaźnika cen towarów i usług konsumpcyjnych w sposób określony w pkt 2 powyżej, waloryzacja będzie polegała na wzroście/obniżeniu wynagrodzenia za usługi pozostałe do wykonania po dniu złożenia wniosku, o wartość procentową uwzględniającą różnicę między przedmiotowym</w:t>
      </w:r>
      <w:r>
        <w:rPr>
          <w:sz w:val="22"/>
          <w:szCs w:val="22"/>
        </w:rPr>
        <w:t xml:space="preserve"> </w:t>
      </w:r>
      <w:r w:rsidRPr="0003502A">
        <w:rPr>
          <w:sz w:val="22"/>
          <w:szCs w:val="22"/>
        </w:rPr>
        <w:t xml:space="preserve">wskaźnikiem w miesiącu zawarcia Umowy </w:t>
      </w:r>
      <w:r>
        <w:rPr>
          <w:sz w:val="22"/>
          <w:szCs w:val="22"/>
        </w:rPr>
        <w:br/>
      </w:r>
      <w:r w:rsidRPr="0003502A">
        <w:rPr>
          <w:sz w:val="22"/>
          <w:szCs w:val="22"/>
        </w:rPr>
        <w:t>a wskaźnikiem ogłoszonym w ostatnim</w:t>
      </w:r>
      <w:r>
        <w:rPr>
          <w:sz w:val="22"/>
          <w:szCs w:val="22"/>
        </w:rPr>
        <w:t xml:space="preserve"> </w:t>
      </w:r>
      <w:r w:rsidRPr="0003502A">
        <w:rPr>
          <w:sz w:val="22"/>
          <w:szCs w:val="22"/>
        </w:rPr>
        <w:t>komunikacie Prezesa Głównego Urzędu Statystycznego poprzedzającym złożenie</w:t>
      </w:r>
      <w:r>
        <w:rPr>
          <w:sz w:val="22"/>
          <w:szCs w:val="22"/>
        </w:rPr>
        <w:t xml:space="preserve"> </w:t>
      </w:r>
      <w:r w:rsidRPr="0003502A">
        <w:rPr>
          <w:sz w:val="22"/>
          <w:szCs w:val="22"/>
        </w:rPr>
        <w:t>wniosku o waloryzację, a przy kolejnej waloryzacji z uwzględnieniem wskaźnika z</w:t>
      </w:r>
      <w:r>
        <w:rPr>
          <w:sz w:val="22"/>
          <w:szCs w:val="22"/>
        </w:rPr>
        <w:t xml:space="preserve"> </w:t>
      </w:r>
      <w:r w:rsidRPr="0003502A">
        <w:rPr>
          <w:sz w:val="22"/>
          <w:szCs w:val="22"/>
        </w:rPr>
        <w:t xml:space="preserve">poprzedniej waloryzacji oraz z miesiąca poprzedzającego złożenie wniosku </w:t>
      </w:r>
      <w:r>
        <w:rPr>
          <w:sz w:val="22"/>
          <w:szCs w:val="22"/>
        </w:rPr>
        <w:br/>
      </w:r>
      <w:r w:rsidRPr="0003502A">
        <w:rPr>
          <w:sz w:val="22"/>
          <w:szCs w:val="22"/>
        </w:rPr>
        <w:t>o kolejną</w:t>
      </w:r>
      <w:r>
        <w:rPr>
          <w:sz w:val="22"/>
          <w:szCs w:val="22"/>
        </w:rPr>
        <w:t xml:space="preserve"> </w:t>
      </w:r>
      <w:r w:rsidRPr="0003502A">
        <w:rPr>
          <w:sz w:val="22"/>
          <w:szCs w:val="22"/>
        </w:rPr>
        <w:t>waloryzację,</w:t>
      </w:r>
    </w:p>
    <w:p w:rsidR="000C4C5F" w:rsidRPr="0003502A" w:rsidRDefault="000C4C5F" w:rsidP="000C4C5F">
      <w:pPr>
        <w:pStyle w:val="Akapitzlist"/>
        <w:numPr>
          <w:ilvl w:val="4"/>
          <w:numId w:val="41"/>
        </w:numPr>
        <w:tabs>
          <w:tab w:val="clear" w:pos="3600"/>
          <w:tab w:val="left" w:pos="4045"/>
        </w:tabs>
        <w:suppressAutoHyphens w:val="0"/>
        <w:ind w:left="567" w:hanging="283"/>
        <w:jc w:val="both"/>
        <w:rPr>
          <w:sz w:val="22"/>
          <w:szCs w:val="22"/>
        </w:rPr>
      </w:pPr>
      <w:r w:rsidRPr="0003502A">
        <w:rPr>
          <w:sz w:val="22"/>
          <w:szCs w:val="22"/>
        </w:rPr>
        <w:t>łączna wartość zmian wynagrodzenia dokonana na podstawie postanowień § 6 umowy</w:t>
      </w:r>
      <w:r>
        <w:rPr>
          <w:sz w:val="22"/>
          <w:szCs w:val="22"/>
        </w:rPr>
        <w:t xml:space="preserve"> </w:t>
      </w:r>
      <w:r w:rsidRPr="0003502A">
        <w:rPr>
          <w:sz w:val="22"/>
          <w:szCs w:val="22"/>
        </w:rPr>
        <w:t>nie może być wyższa niż 10% pierwotnej wartości umowy.</w:t>
      </w:r>
    </w:p>
    <w:p w:rsidR="000C4C5F" w:rsidRDefault="000C4C5F" w:rsidP="000C4C5F">
      <w:pPr>
        <w:pStyle w:val="Akapitzlist"/>
        <w:numPr>
          <w:ilvl w:val="0"/>
          <w:numId w:val="41"/>
        </w:numPr>
        <w:tabs>
          <w:tab w:val="clear" w:pos="720"/>
          <w:tab w:val="num" w:pos="284"/>
        </w:tabs>
        <w:suppressAutoHyphens w:val="0"/>
        <w:ind w:left="284" w:hanging="142"/>
        <w:jc w:val="both"/>
        <w:rPr>
          <w:sz w:val="22"/>
          <w:szCs w:val="22"/>
        </w:rPr>
      </w:pPr>
      <w:r w:rsidRPr="0003502A">
        <w:rPr>
          <w:sz w:val="22"/>
          <w:szCs w:val="22"/>
        </w:rPr>
        <w:t>Zmiana wysokości wynagrodzenia, o której mowa w ust. 1 pkt 5) powyżej wymagać</w:t>
      </w:r>
      <w:r>
        <w:rPr>
          <w:sz w:val="22"/>
          <w:szCs w:val="22"/>
        </w:rPr>
        <w:t xml:space="preserve"> </w:t>
      </w:r>
      <w:r w:rsidRPr="0003502A">
        <w:rPr>
          <w:sz w:val="22"/>
          <w:szCs w:val="22"/>
        </w:rPr>
        <w:t>będzie zgodnej woli obu stron i obowiązywać będzie od dnia wynikającego z zawartego w</w:t>
      </w:r>
      <w:r>
        <w:rPr>
          <w:sz w:val="22"/>
          <w:szCs w:val="22"/>
        </w:rPr>
        <w:t xml:space="preserve"> </w:t>
      </w:r>
      <w:r w:rsidRPr="0003502A">
        <w:rPr>
          <w:sz w:val="22"/>
          <w:szCs w:val="22"/>
        </w:rPr>
        <w:t>tym zakresie aneksu do Umowy.</w:t>
      </w:r>
    </w:p>
    <w:p w:rsidR="000C4C5F" w:rsidRPr="0003502A" w:rsidRDefault="000C4C5F" w:rsidP="000C4C5F">
      <w:pPr>
        <w:pStyle w:val="Akapitzlist"/>
        <w:numPr>
          <w:ilvl w:val="0"/>
          <w:numId w:val="41"/>
        </w:numPr>
        <w:tabs>
          <w:tab w:val="clear" w:pos="720"/>
          <w:tab w:val="num" w:pos="284"/>
        </w:tabs>
        <w:suppressAutoHyphens w:val="0"/>
        <w:ind w:left="284" w:hanging="142"/>
        <w:jc w:val="both"/>
        <w:rPr>
          <w:sz w:val="22"/>
          <w:szCs w:val="22"/>
        </w:rPr>
      </w:pPr>
      <w:r w:rsidRPr="0003502A">
        <w:rPr>
          <w:kern w:val="0"/>
          <w:sz w:val="22"/>
          <w:szCs w:val="22"/>
          <w:lang w:eastAsia="pl-PL"/>
        </w:rPr>
        <w:t>Wniosek stron Umowy o dokonanie zmiany wysokości wynagrodzenia musi posiadać  uzasadnienie zawierające 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rsidR="000C4C5F" w:rsidRPr="00427C8D" w:rsidRDefault="000C4C5F" w:rsidP="000C4C5F">
      <w:pPr>
        <w:pStyle w:val="Akapitzlist"/>
        <w:numPr>
          <w:ilvl w:val="0"/>
          <w:numId w:val="41"/>
        </w:numPr>
        <w:tabs>
          <w:tab w:val="clear" w:pos="720"/>
          <w:tab w:val="num" w:pos="284"/>
        </w:tabs>
        <w:suppressAutoHyphens w:val="0"/>
        <w:ind w:left="284" w:hanging="142"/>
        <w:jc w:val="both"/>
        <w:rPr>
          <w:sz w:val="22"/>
          <w:szCs w:val="22"/>
        </w:rPr>
      </w:pPr>
      <w:r w:rsidRPr="0003502A">
        <w:rPr>
          <w:kern w:val="0"/>
          <w:sz w:val="22"/>
          <w:szCs w:val="22"/>
          <w:lang w:eastAsia="pl-PL"/>
        </w:rPr>
        <w:t>Strony są zobowiązane dołączyć do wniosku dokumenty potwierdzające wpływ zmian na koszty wykonania umowy.</w:t>
      </w:r>
    </w:p>
    <w:p w:rsidR="000C4C5F" w:rsidRPr="00954344" w:rsidRDefault="000C4C5F" w:rsidP="000C4C5F">
      <w:pPr>
        <w:jc w:val="center"/>
        <w:rPr>
          <w:bCs/>
        </w:rPr>
      </w:pPr>
      <w:r w:rsidRPr="00954344">
        <w:rPr>
          <w:bCs/>
        </w:rPr>
        <w:t xml:space="preserve">§ </w:t>
      </w:r>
      <w:r>
        <w:rPr>
          <w:bCs/>
        </w:rPr>
        <w:t>11</w:t>
      </w:r>
    </w:p>
    <w:p w:rsidR="000C4C5F" w:rsidRPr="008343F4" w:rsidRDefault="000C4C5F" w:rsidP="000C4C5F">
      <w:pPr>
        <w:pStyle w:val="ww-tekstpodstawowywcity20"/>
        <w:numPr>
          <w:ilvl w:val="6"/>
          <w:numId w:val="42"/>
        </w:numPr>
        <w:tabs>
          <w:tab w:val="left" w:pos="284"/>
        </w:tabs>
        <w:spacing w:before="0" w:beforeAutospacing="0" w:after="0" w:afterAutospacing="0"/>
        <w:ind w:left="142" w:hanging="284"/>
        <w:jc w:val="both"/>
        <w:rPr>
          <w:sz w:val="22"/>
          <w:szCs w:val="22"/>
        </w:rPr>
      </w:pPr>
      <w:r w:rsidRPr="008343F4">
        <w:rPr>
          <w:sz w:val="22"/>
          <w:szCs w:val="22"/>
        </w:rPr>
        <w:t xml:space="preserve">Zmiana wynagrodzenia Wykonawcy określona w oparciu o ceny jednostkowe produktów przedstawionych przez Wykonawcę w formularzu asortymentowo-cenowym może ulec zmianie </w:t>
      </w:r>
      <w:r>
        <w:rPr>
          <w:sz w:val="22"/>
          <w:szCs w:val="22"/>
        </w:rPr>
        <w:br/>
      </w:r>
      <w:r w:rsidRPr="008343F4">
        <w:rPr>
          <w:sz w:val="22"/>
          <w:szCs w:val="22"/>
        </w:rPr>
        <w:t xml:space="preserve">w przypadku ustawowej zmiany stawki podatku VAT. Wówczas wynagrodzenie należne Wykonawcy podlegać będzie automatycznej waloryzacji odpowiednio o kwotę podatku VAT wynikającą ze stawki tego podatku obowiązującej w chwili powstania obowiązku podatkowego. </w:t>
      </w:r>
    </w:p>
    <w:p w:rsidR="00804658" w:rsidRPr="00427C8D" w:rsidRDefault="000C4C5F" w:rsidP="00804658">
      <w:pPr>
        <w:pStyle w:val="ww-tekstpodstawowywcity20"/>
        <w:numPr>
          <w:ilvl w:val="6"/>
          <w:numId w:val="42"/>
        </w:numPr>
        <w:tabs>
          <w:tab w:val="left" w:pos="284"/>
        </w:tabs>
        <w:spacing w:before="0" w:beforeAutospacing="0" w:after="0" w:afterAutospacing="0"/>
        <w:ind w:left="142" w:hanging="284"/>
        <w:jc w:val="both"/>
        <w:rPr>
          <w:sz w:val="22"/>
          <w:szCs w:val="22"/>
        </w:rPr>
      </w:pPr>
      <w:r w:rsidRPr="008343F4">
        <w:rPr>
          <w:sz w:val="22"/>
          <w:szCs w:val="22"/>
        </w:rPr>
        <w:t>Ceny jednostkowe produktów Wykonawca może obniżyć w każdym momencie obowiązywania umowy.</w:t>
      </w:r>
    </w:p>
    <w:p w:rsidR="00EF68C5" w:rsidRPr="00C64FE9" w:rsidRDefault="00977C4B" w:rsidP="00EF68C5">
      <w:pPr>
        <w:jc w:val="center"/>
        <w:rPr>
          <w:bCs/>
          <w:sz w:val="22"/>
          <w:szCs w:val="22"/>
        </w:rPr>
      </w:pPr>
      <w:r w:rsidRPr="00C64FE9">
        <w:rPr>
          <w:bCs/>
          <w:sz w:val="22"/>
          <w:szCs w:val="22"/>
        </w:rPr>
        <w:t>§ 1</w:t>
      </w:r>
      <w:r w:rsidR="000C4C5F">
        <w:rPr>
          <w:bCs/>
          <w:sz w:val="22"/>
          <w:szCs w:val="22"/>
        </w:rPr>
        <w:t>2</w:t>
      </w:r>
    </w:p>
    <w:p w:rsidR="00EF68C5" w:rsidRPr="00C64FE9" w:rsidRDefault="00EF68C5" w:rsidP="00EF68C5">
      <w:pPr>
        <w:pStyle w:val="Tekstpodstawowy"/>
        <w:rPr>
          <w:sz w:val="22"/>
          <w:szCs w:val="22"/>
        </w:rPr>
      </w:pPr>
      <w:r w:rsidRPr="00C64FE9">
        <w:rPr>
          <w:sz w:val="22"/>
          <w:szCs w:val="22"/>
        </w:rPr>
        <w:t>Zamawiający zastrzega sobie prawo dochodzenia odszkodowania na zasadach ogólnych prawa cywilnego, jeżeli poniesiona szkoda przekroczy wysokość zastrzeżon</w:t>
      </w:r>
      <w:r w:rsidR="00804658" w:rsidRPr="00C64FE9">
        <w:rPr>
          <w:sz w:val="22"/>
          <w:szCs w:val="22"/>
        </w:rPr>
        <w:t xml:space="preserve">ej </w:t>
      </w:r>
      <w:r w:rsidRPr="00C64FE9">
        <w:rPr>
          <w:sz w:val="22"/>
          <w:szCs w:val="22"/>
        </w:rPr>
        <w:t>kar</w:t>
      </w:r>
      <w:r w:rsidR="00804658" w:rsidRPr="00C64FE9">
        <w:rPr>
          <w:sz w:val="22"/>
          <w:szCs w:val="22"/>
        </w:rPr>
        <w:t>y</w:t>
      </w:r>
      <w:r w:rsidRPr="00C64FE9">
        <w:rPr>
          <w:sz w:val="22"/>
          <w:szCs w:val="22"/>
        </w:rPr>
        <w:t xml:space="preserve"> umown</w:t>
      </w:r>
      <w:r w:rsidR="00804658" w:rsidRPr="00C64FE9">
        <w:rPr>
          <w:sz w:val="22"/>
          <w:szCs w:val="22"/>
        </w:rPr>
        <w:t>ej</w:t>
      </w:r>
      <w:r w:rsidRPr="00C64FE9">
        <w:rPr>
          <w:sz w:val="22"/>
          <w:szCs w:val="22"/>
        </w:rPr>
        <w:t>.</w:t>
      </w:r>
    </w:p>
    <w:p w:rsidR="00EF68C5" w:rsidRPr="00C64FE9" w:rsidRDefault="00EF68C5" w:rsidP="00EF68C5">
      <w:pPr>
        <w:ind w:firstLine="708"/>
        <w:jc w:val="both"/>
        <w:rPr>
          <w:sz w:val="22"/>
          <w:szCs w:val="22"/>
        </w:rPr>
      </w:pPr>
    </w:p>
    <w:p w:rsidR="00EF68C5" w:rsidRPr="00C64FE9" w:rsidRDefault="00977C4B" w:rsidP="00EF68C5">
      <w:pPr>
        <w:jc w:val="center"/>
        <w:rPr>
          <w:bCs/>
          <w:sz w:val="22"/>
          <w:szCs w:val="22"/>
        </w:rPr>
      </w:pPr>
      <w:r w:rsidRPr="00C64FE9">
        <w:rPr>
          <w:bCs/>
          <w:sz w:val="22"/>
          <w:szCs w:val="22"/>
        </w:rPr>
        <w:t>§ 1</w:t>
      </w:r>
      <w:r w:rsidR="000C4C5F">
        <w:rPr>
          <w:bCs/>
          <w:sz w:val="22"/>
          <w:szCs w:val="22"/>
        </w:rPr>
        <w:t>3</w:t>
      </w:r>
    </w:p>
    <w:p w:rsidR="00EF68C5" w:rsidRPr="00C64FE9" w:rsidRDefault="00EF68C5" w:rsidP="00EF68C5">
      <w:pPr>
        <w:jc w:val="both"/>
        <w:rPr>
          <w:sz w:val="22"/>
          <w:szCs w:val="22"/>
        </w:rPr>
      </w:pPr>
      <w:r w:rsidRPr="00C64FE9">
        <w:rPr>
          <w:sz w:val="22"/>
          <w:szCs w:val="22"/>
        </w:rPr>
        <w:t xml:space="preserve">W razie zaistnienia istotnej zmiany okoliczności powodującej, że wykonanie </w:t>
      </w:r>
      <w:r w:rsidR="000251C2" w:rsidRPr="00C64FE9">
        <w:rPr>
          <w:sz w:val="22"/>
          <w:szCs w:val="22"/>
        </w:rPr>
        <w:t>U</w:t>
      </w:r>
      <w:r w:rsidRPr="00C64FE9">
        <w:rPr>
          <w:sz w:val="22"/>
          <w:szCs w:val="22"/>
        </w:rPr>
        <w:t xml:space="preserve">mowy nie leży </w:t>
      </w:r>
      <w:r w:rsidRPr="00C64FE9">
        <w:rPr>
          <w:sz w:val="22"/>
          <w:szCs w:val="22"/>
        </w:rPr>
        <w:br/>
        <w:t xml:space="preserve">w interesie publicznym, czego nie można było przewidzieć w chwili zawarcia </w:t>
      </w:r>
      <w:r w:rsidR="000251C2" w:rsidRPr="00C64FE9">
        <w:rPr>
          <w:sz w:val="22"/>
          <w:szCs w:val="22"/>
        </w:rPr>
        <w:t>U</w:t>
      </w:r>
      <w:r w:rsidRPr="00C64FE9">
        <w:rPr>
          <w:sz w:val="22"/>
          <w:szCs w:val="22"/>
        </w:rPr>
        <w:t xml:space="preserve">mowy, Zamawiający może odstąpić od  </w:t>
      </w:r>
      <w:r w:rsidR="000251C2" w:rsidRPr="00C64FE9">
        <w:rPr>
          <w:sz w:val="22"/>
          <w:szCs w:val="22"/>
        </w:rPr>
        <w:t>U</w:t>
      </w:r>
      <w:r w:rsidRPr="00C64FE9">
        <w:rPr>
          <w:sz w:val="22"/>
          <w:szCs w:val="22"/>
        </w:rPr>
        <w:t>mowy w terminie 30 dni od powzięcia wiadomości o tych okolicznościach.</w:t>
      </w:r>
    </w:p>
    <w:p w:rsidR="00427C8D" w:rsidRDefault="00427C8D" w:rsidP="00EF68C5">
      <w:pPr>
        <w:jc w:val="center"/>
        <w:rPr>
          <w:color w:val="FF0000"/>
          <w:sz w:val="22"/>
          <w:szCs w:val="22"/>
        </w:rPr>
      </w:pPr>
    </w:p>
    <w:p w:rsidR="00427C8D" w:rsidRDefault="00427C8D" w:rsidP="00EF68C5">
      <w:pPr>
        <w:jc w:val="center"/>
        <w:rPr>
          <w:color w:val="FF0000"/>
          <w:sz w:val="22"/>
          <w:szCs w:val="22"/>
        </w:rPr>
      </w:pPr>
    </w:p>
    <w:p w:rsidR="00427C8D" w:rsidRPr="00C7458C" w:rsidRDefault="00427C8D" w:rsidP="00EF68C5">
      <w:pPr>
        <w:jc w:val="center"/>
        <w:rPr>
          <w:color w:val="FF0000"/>
          <w:sz w:val="22"/>
          <w:szCs w:val="22"/>
        </w:rPr>
      </w:pPr>
    </w:p>
    <w:p w:rsidR="00EF68C5" w:rsidRPr="000C4C5F" w:rsidRDefault="00EF68C5" w:rsidP="00EF68C5">
      <w:pPr>
        <w:jc w:val="center"/>
        <w:rPr>
          <w:bCs/>
          <w:sz w:val="22"/>
          <w:szCs w:val="22"/>
        </w:rPr>
      </w:pPr>
      <w:r w:rsidRPr="000C4C5F">
        <w:rPr>
          <w:sz w:val="22"/>
          <w:szCs w:val="22"/>
        </w:rPr>
        <w:lastRenderedPageBreak/>
        <w:t xml:space="preserve"> </w:t>
      </w:r>
      <w:r w:rsidR="00977C4B" w:rsidRPr="000C4C5F">
        <w:rPr>
          <w:bCs/>
          <w:sz w:val="22"/>
          <w:szCs w:val="22"/>
        </w:rPr>
        <w:t>§ 1</w:t>
      </w:r>
      <w:r w:rsidR="000C4C5F" w:rsidRPr="000C4C5F">
        <w:rPr>
          <w:bCs/>
          <w:sz w:val="22"/>
          <w:szCs w:val="22"/>
        </w:rPr>
        <w:t>4</w:t>
      </w:r>
    </w:p>
    <w:p w:rsidR="00EF68C5" w:rsidRPr="000C4C5F" w:rsidRDefault="00EF68C5" w:rsidP="00EF68C5">
      <w:pPr>
        <w:pStyle w:val="Tekstpodstawowy22"/>
        <w:jc w:val="both"/>
        <w:rPr>
          <w:sz w:val="22"/>
          <w:szCs w:val="22"/>
        </w:rPr>
      </w:pPr>
      <w:r w:rsidRPr="000C4C5F">
        <w:rPr>
          <w:sz w:val="22"/>
          <w:szCs w:val="22"/>
        </w:rPr>
        <w:t xml:space="preserve">Wszelkie zmiany i uzupełnienia </w:t>
      </w:r>
      <w:r w:rsidR="000251C2" w:rsidRPr="000C4C5F">
        <w:rPr>
          <w:sz w:val="22"/>
          <w:szCs w:val="22"/>
        </w:rPr>
        <w:t>U</w:t>
      </w:r>
      <w:r w:rsidRPr="000C4C5F">
        <w:rPr>
          <w:sz w:val="22"/>
          <w:szCs w:val="22"/>
        </w:rPr>
        <w:t xml:space="preserve">mowy wymagają formy pisemnej w postaci aneksu do </w:t>
      </w:r>
      <w:r w:rsidR="000251C2" w:rsidRPr="000C4C5F">
        <w:rPr>
          <w:sz w:val="22"/>
          <w:szCs w:val="22"/>
        </w:rPr>
        <w:t>U</w:t>
      </w:r>
      <w:r w:rsidRPr="000C4C5F">
        <w:rPr>
          <w:sz w:val="22"/>
          <w:szCs w:val="22"/>
        </w:rPr>
        <w:t>mowy pod  rygorem nieważności.</w:t>
      </w:r>
    </w:p>
    <w:p w:rsidR="00EF68C5" w:rsidRPr="000C4C5F" w:rsidRDefault="00EF68C5" w:rsidP="00EF68C5">
      <w:pPr>
        <w:jc w:val="center"/>
        <w:rPr>
          <w:sz w:val="22"/>
          <w:szCs w:val="22"/>
        </w:rPr>
      </w:pPr>
      <w:r w:rsidRPr="000C4C5F">
        <w:rPr>
          <w:sz w:val="22"/>
          <w:szCs w:val="22"/>
        </w:rPr>
        <w:t xml:space="preserve"> </w:t>
      </w:r>
    </w:p>
    <w:p w:rsidR="00EF68C5" w:rsidRPr="000C4C5F" w:rsidRDefault="00977C4B" w:rsidP="00EF68C5">
      <w:pPr>
        <w:jc w:val="center"/>
        <w:rPr>
          <w:bCs/>
          <w:sz w:val="22"/>
          <w:szCs w:val="22"/>
        </w:rPr>
      </w:pPr>
      <w:r w:rsidRPr="000C4C5F">
        <w:rPr>
          <w:bCs/>
          <w:sz w:val="22"/>
          <w:szCs w:val="22"/>
        </w:rPr>
        <w:t>§ 1</w:t>
      </w:r>
      <w:r w:rsidR="000C4C5F" w:rsidRPr="000C4C5F">
        <w:rPr>
          <w:bCs/>
          <w:sz w:val="22"/>
          <w:szCs w:val="22"/>
        </w:rPr>
        <w:t>5</w:t>
      </w:r>
    </w:p>
    <w:p w:rsidR="00EF68C5" w:rsidRPr="000C4C5F" w:rsidRDefault="00EF68C5" w:rsidP="00EF68C5">
      <w:pPr>
        <w:pStyle w:val="Tekstpodstawowy22"/>
        <w:jc w:val="both"/>
        <w:rPr>
          <w:sz w:val="22"/>
          <w:szCs w:val="22"/>
        </w:rPr>
      </w:pPr>
      <w:r w:rsidRPr="000C4C5F">
        <w:rPr>
          <w:sz w:val="22"/>
          <w:szCs w:val="22"/>
        </w:rPr>
        <w:t xml:space="preserve">Do spraw nieuregulowanych niniejszą </w:t>
      </w:r>
      <w:r w:rsidR="000251C2" w:rsidRPr="000C4C5F">
        <w:rPr>
          <w:sz w:val="22"/>
          <w:szCs w:val="22"/>
        </w:rPr>
        <w:t>U</w:t>
      </w:r>
      <w:r w:rsidRPr="000C4C5F">
        <w:rPr>
          <w:sz w:val="22"/>
          <w:szCs w:val="22"/>
        </w:rPr>
        <w:t xml:space="preserve">mową mają zastosowanie przepisy kodeksu cywilnego. </w:t>
      </w:r>
    </w:p>
    <w:p w:rsidR="00EF68C5" w:rsidRPr="000C4C5F" w:rsidRDefault="00EF68C5" w:rsidP="00EF68C5">
      <w:pPr>
        <w:jc w:val="center"/>
        <w:rPr>
          <w:b/>
          <w:bCs/>
          <w:sz w:val="22"/>
          <w:szCs w:val="22"/>
        </w:rPr>
      </w:pPr>
    </w:p>
    <w:p w:rsidR="00EF68C5" w:rsidRPr="000C4C5F" w:rsidRDefault="00EF68C5" w:rsidP="00EF68C5">
      <w:pPr>
        <w:jc w:val="center"/>
        <w:rPr>
          <w:b/>
          <w:bCs/>
          <w:sz w:val="22"/>
          <w:szCs w:val="22"/>
        </w:rPr>
      </w:pPr>
    </w:p>
    <w:p w:rsidR="00EF68C5" w:rsidRPr="000C4C5F" w:rsidRDefault="00EF68C5" w:rsidP="00EF68C5">
      <w:pPr>
        <w:jc w:val="center"/>
        <w:rPr>
          <w:bCs/>
          <w:sz w:val="22"/>
          <w:szCs w:val="22"/>
        </w:rPr>
      </w:pPr>
      <w:r w:rsidRPr="000C4C5F">
        <w:rPr>
          <w:b/>
          <w:bCs/>
          <w:sz w:val="22"/>
          <w:szCs w:val="22"/>
        </w:rPr>
        <w:t xml:space="preserve"> </w:t>
      </w:r>
      <w:r w:rsidR="00977C4B" w:rsidRPr="000C4C5F">
        <w:rPr>
          <w:bCs/>
          <w:sz w:val="22"/>
          <w:szCs w:val="22"/>
        </w:rPr>
        <w:t>§ 1</w:t>
      </w:r>
      <w:r w:rsidR="000C4C5F" w:rsidRPr="000C4C5F">
        <w:rPr>
          <w:bCs/>
          <w:sz w:val="22"/>
          <w:szCs w:val="22"/>
        </w:rPr>
        <w:t>6</w:t>
      </w:r>
    </w:p>
    <w:p w:rsidR="00EF68C5" w:rsidRPr="000C4C5F" w:rsidRDefault="00EF68C5" w:rsidP="00EF68C5">
      <w:pPr>
        <w:pStyle w:val="Tekstpodstawowy"/>
        <w:rPr>
          <w:sz w:val="22"/>
          <w:szCs w:val="22"/>
        </w:rPr>
      </w:pPr>
      <w:r w:rsidRPr="000C4C5F">
        <w:rPr>
          <w:sz w:val="22"/>
          <w:szCs w:val="22"/>
        </w:rPr>
        <w:t xml:space="preserve">Spory wynikłe ze stosowania niniejszej </w:t>
      </w:r>
      <w:r w:rsidR="000251C2" w:rsidRPr="000C4C5F">
        <w:rPr>
          <w:sz w:val="22"/>
          <w:szCs w:val="22"/>
        </w:rPr>
        <w:t>U</w:t>
      </w:r>
      <w:r w:rsidRPr="000C4C5F">
        <w:rPr>
          <w:sz w:val="22"/>
          <w:szCs w:val="22"/>
        </w:rPr>
        <w:t xml:space="preserve">mowy podlegają rozpoznaniu przez sąd powszechny właściwy dla siedziby Zamawiającego.   </w:t>
      </w:r>
    </w:p>
    <w:p w:rsidR="00EF68C5" w:rsidRPr="000C4C5F" w:rsidRDefault="00EF68C5" w:rsidP="00EF68C5">
      <w:pPr>
        <w:jc w:val="center"/>
        <w:rPr>
          <w:bCs/>
          <w:sz w:val="22"/>
          <w:szCs w:val="22"/>
        </w:rPr>
      </w:pPr>
    </w:p>
    <w:p w:rsidR="00EF68C5" w:rsidRPr="000C4C5F" w:rsidRDefault="00977C4B" w:rsidP="00EF68C5">
      <w:pPr>
        <w:jc w:val="center"/>
        <w:rPr>
          <w:bCs/>
          <w:sz w:val="22"/>
          <w:szCs w:val="22"/>
        </w:rPr>
      </w:pPr>
      <w:r w:rsidRPr="000C4C5F">
        <w:rPr>
          <w:bCs/>
          <w:sz w:val="22"/>
          <w:szCs w:val="22"/>
        </w:rPr>
        <w:t>§ 1</w:t>
      </w:r>
      <w:r w:rsidR="000C4C5F" w:rsidRPr="000C4C5F">
        <w:rPr>
          <w:bCs/>
          <w:sz w:val="22"/>
          <w:szCs w:val="22"/>
        </w:rPr>
        <w:t>7</w:t>
      </w:r>
    </w:p>
    <w:p w:rsidR="00EF68C5" w:rsidRPr="000C4C5F" w:rsidRDefault="00EF68C5" w:rsidP="00EF68C5">
      <w:pPr>
        <w:jc w:val="both"/>
        <w:rPr>
          <w:sz w:val="22"/>
          <w:szCs w:val="22"/>
        </w:rPr>
      </w:pPr>
      <w:r w:rsidRPr="000C4C5F">
        <w:rPr>
          <w:sz w:val="22"/>
          <w:szCs w:val="22"/>
        </w:rPr>
        <w:t>Umowę sporządzono w dwóch jednobrzmiących egzemplarzach po jednej dla każdej ze stron.</w:t>
      </w:r>
    </w:p>
    <w:p w:rsidR="00ED4FC9" w:rsidRPr="000C4C5F" w:rsidRDefault="00ED4FC9" w:rsidP="003B6463">
      <w:pPr>
        <w:jc w:val="both"/>
        <w:rPr>
          <w:b/>
          <w:bCs/>
          <w:sz w:val="22"/>
          <w:szCs w:val="22"/>
        </w:rPr>
      </w:pPr>
    </w:p>
    <w:p w:rsidR="000C4C5F" w:rsidRPr="000C4C5F" w:rsidRDefault="000C4C5F" w:rsidP="003B6463">
      <w:pPr>
        <w:jc w:val="both"/>
        <w:rPr>
          <w:b/>
          <w:bCs/>
          <w:sz w:val="22"/>
          <w:szCs w:val="22"/>
        </w:rPr>
      </w:pPr>
    </w:p>
    <w:p w:rsidR="006A1FE2" w:rsidRPr="000C4C5F" w:rsidRDefault="00EF68C5" w:rsidP="003B6463">
      <w:pPr>
        <w:jc w:val="both"/>
        <w:rPr>
          <w:bCs/>
          <w:sz w:val="22"/>
          <w:szCs w:val="22"/>
        </w:rPr>
      </w:pPr>
      <w:r w:rsidRPr="000C4C5F">
        <w:rPr>
          <w:b/>
          <w:bCs/>
          <w:sz w:val="22"/>
          <w:szCs w:val="22"/>
        </w:rPr>
        <w:t>ZAMAWIAJĄCY                                                                                                  WYKONAWCA</w:t>
      </w:r>
    </w:p>
    <w:p w:rsidR="00A07C29" w:rsidRPr="00C7458C" w:rsidRDefault="00A07C2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Pr="00C7458C" w:rsidRDefault="00ED4FC9" w:rsidP="00A07C29">
      <w:pPr>
        <w:rPr>
          <w:color w:val="FF0000"/>
        </w:rPr>
      </w:pPr>
    </w:p>
    <w:p w:rsidR="00ED4FC9" w:rsidRDefault="00ED4FC9" w:rsidP="00A07C29">
      <w:pPr>
        <w:rPr>
          <w:color w:val="FF0000"/>
        </w:rPr>
      </w:pPr>
    </w:p>
    <w:p w:rsidR="00B80E90" w:rsidRDefault="00B80E90" w:rsidP="00A07C29">
      <w:pPr>
        <w:rPr>
          <w:color w:val="FF0000"/>
        </w:rPr>
      </w:pPr>
    </w:p>
    <w:p w:rsidR="00B80E90" w:rsidRDefault="00B80E90" w:rsidP="00A07C29">
      <w:pPr>
        <w:rPr>
          <w:color w:val="FF0000"/>
        </w:rPr>
      </w:pPr>
    </w:p>
    <w:p w:rsidR="00B80E90" w:rsidRDefault="00B80E90" w:rsidP="00A07C29">
      <w:pPr>
        <w:rPr>
          <w:color w:val="FF0000"/>
        </w:rPr>
      </w:pPr>
    </w:p>
    <w:p w:rsidR="00B80E90" w:rsidRDefault="00B80E90" w:rsidP="00A07C29">
      <w:pPr>
        <w:rPr>
          <w:color w:val="FF0000"/>
        </w:rPr>
      </w:pPr>
    </w:p>
    <w:p w:rsidR="00B80E90" w:rsidRDefault="00B80E90" w:rsidP="00A07C29">
      <w:pPr>
        <w:rPr>
          <w:color w:val="FF0000"/>
        </w:rPr>
      </w:pPr>
    </w:p>
    <w:p w:rsidR="00B80E90" w:rsidRDefault="00B80E90" w:rsidP="00A07C29">
      <w:pPr>
        <w:rPr>
          <w:color w:val="FF0000"/>
        </w:rPr>
      </w:pPr>
    </w:p>
    <w:p w:rsidR="00AF7DF7" w:rsidRPr="00C7458C" w:rsidRDefault="00AF7DF7" w:rsidP="00A07C29">
      <w:pPr>
        <w:rPr>
          <w:color w:val="FF0000"/>
        </w:rPr>
      </w:pPr>
    </w:p>
    <w:p w:rsidR="00A07C29" w:rsidRPr="005A2BC2" w:rsidRDefault="00A07C29" w:rsidP="00A07C29">
      <w:pPr>
        <w:pStyle w:val="Nagwek1"/>
        <w:widowControl w:val="0"/>
        <w:tabs>
          <w:tab w:val="clear" w:pos="3118"/>
          <w:tab w:val="left" w:pos="0"/>
        </w:tabs>
        <w:ind w:left="432" w:hanging="432"/>
        <w:jc w:val="right"/>
        <w:rPr>
          <w:b w:val="0"/>
          <w:sz w:val="22"/>
          <w:szCs w:val="22"/>
        </w:rPr>
      </w:pPr>
      <w:r w:rsidRPr="005A2BC2">
        <w:rPr>
          <w:b w:val="0"/>
          <w:sz w:val="22"/>
          <w:szCs w:val="22"/>
        </w:rPr>
        <w:lastRenderedPageBreak/>
        <w:t xml:space="preserve">Załącznik nr 1 do </w:t>
      </w:r>
      <w:r w:rsidR="00ED4FC9" w:rsidRPr="005A2BC2">
        <w:rPr>
          <w:b w:val="0"/>
          <w:sz w:val="22"/>
          <w:szCs w:val="22"/>
        </w:rPr>
        <w:t>U</w:t>
      </w:r>
      <w:r w:rsidRPr="005A2BC2">
        <w:rPr>
          <w:b w:val="0"/>
          <w:sz w:val="22"/>
          <w:szCs w:val="22"/>
        </w:rPr>
        <w:t xml:space="preserve">mowy </w:t>
      </w:r>
    </w:p>
    <w:p w:rsidR="00A07C29" w:rsidRPr="005A2BC2" w:rsidRDefault="00A07C29" w:rsidP="00A07C29">
      <w:pPr>
        <w:tabs>
          <w:tab w:val="left" w:pos="0"/>
        </w:tabs>
        <w:jc w:val="right"/>
        <w:rPr>
          <w:sz w:val="22"/>
          <w:szCs w:val="22"/>
        </w:rPr>
      </w:pPr>
      <w:r w:rsidRPr="005A2BC2">
        <w:rPr>
          <w:sz w:val="22"/>
          <w:szCs w:val="22"/>
        </w:rPr>
        <w:t>Nr ZZP-344/</w:t>
      </w:r>
      <w:r w:rsidR="005A2BC2">
        <w:rPr>
          <w:sz w:val="22"/>
          <w:szCs w:val="22"/>
        </w:rPr>
        <w:t>55</w:t>
      </w:r>
      <w:r w:rsidRPr="005A2BC2">
        <w:rPr>
          <w:sz w:val="22"/>
          <w:szCs w:val="22"/>
        </w:rPr>
        <w:t>/202</w:t>
      </w:r>
      <w:r w:rsidR="005A2BC2">
        <w:rPr>
          <w:sz w:val="22"/>
          <w:szCs w:val="22"/>
        </w:rPr>
        <w:t>3</w:t>
      </w:r>
    </w:p>
    <w:p w:rsidR="00A07C29" w:rsidRPr="005A2BC2" w:rsidRDefault="00A07C29" w:rsidP="00A07C29">
      <w:pPr>
        <w:pStyle w:val="Nagwek5"/>
        <w:keepNext/>
        <w:numPr>
          <w:ilvl w:val="4"/>
          <w:numId w:val="0"/>
        </w:numPr>
        <w:tabs>
          <w:tab w:val="num" w:pos="0"/>
        </w:tabs>
        <w:spacing w:before="0" w:after="0" w:line="360" w:lineRule="atLeast"/>
        <w:ind w:right="-1"/>
        <w:jc w:val="center"/>
        <w:rPr>
          <w:rFonts w:ascii="Times New Roman" w:hAnsi="Times New Roman"/>
          <w:i w:val="0"/>
          <w:sz w:val="22"/>
          <w:szCs w:val="22"/>
        </w:rPr>
      </w:pPr>
      <w:r w:rsidRPr="005A2BC2">
        <w:rPr>
          <w:rFonts w:ascii="Times New Roman" w:hAnsi="Times New Roman"/>
          <w:i w:val="0"/>
          <w:sz w:val="22"/>
          <w:szCs w:val="22"/>
        </w:rPr>
        <w:t xml:space="preserve">WYKAZ POJAZDÓW ZOZ NYSA </w:t>
      </w:r>
    </w:p>
    <w:p w:rsidR="00A07C29" w:rsidRPr="005A2BC2" w:rsidRDefault="00A07C29" w:rsidP="00A07C29">
      <w:pPr>
        <w:rPr>
          <w:sz w:val="22"/>
          <w:szCs w:val="22"/>
        </w:rPr>
      </w:pPr>
    </w:p>
    <w:p w:rsidR="00A07C29" w:rsidRPr="005A2BC2" w:rsidRDefault="00A07C29" w:rsidP="00A07C29">
      <w:pPr>
        <w:rPr>
          <w:sz w:val="22"/>
          <w:szCs w:val="22"/>
        </w:rPr>
      </w:pPr>
    </w:p>
    <w:p w:rsidR="00A07C29" w:rsidRPr="005A2BC2" w:rsidRDefault="00A07C29" w:rsidP="00A07C29">
      <w:pPr>
        <w:pStyle w:val="Nagwek1"/>
        <w:tabs>
          <w:tab w:val="clear" w:pos="3118"/>
          <w:tab w:val="num" w:pos="0"/>
        </w:tabs>
        <w:ind w:left="0" w:firstLine="0"/>
        <w:jc w:val="left"/>
        <w:rPr>
          <w:b w:val="0"/>
          <w:bCs/>
          <w:sz w:val="22"/>
          <w:szCs w:val="22"/>
          <w:u w:val="single"/>
        </w:rPr>
      </w:pPr>
      <w:r w:rsidRPr="005A2BC2">
        <w:rPr>
          <w:b w:val="0"/>
          <w:bCs/>
          <w:sz w:val="22"/>
          <w:szCs w:val="22"/>
          <w:u w:val="single"/>
        </w:rPr>
        <w:t>Zespoły Ratownictwa Medycznego S/P Nysa.</w:t>
      </w:r>
    </w:p>
    <w:p w:rsidR="00A07C29" w:rsidRPr="005A2BC2" w:rsidRDefault="00A07C29" w:rsidP="00A07C29">
      <w:pPr>
        <w:rPr>
          <w:sz w:val="22"/>
          <w:szCs w:val="22"/>
        </w:rPr>
      </w:pPr>
    </w:p>
    <w:p w:rsidR="00A07C29" w:rsidRPr="005A2BC2" w:rsidRDefault="00A07C29" w:rsidP="00D76082">
      <w:pPr>
        <w:pStyle w:val="Nagwek3"/>
        <w:numPr>
          <w:ilvl w:val="0"/>
          <w:numId w:val="29"/>
        </w:numPr>
        <w:suppressAutoHyphens w:val="0"/>
        <w:jc w:val="left"/>
        <w:rPr>
          <w:b w:val="0"/>
          <w:iCs/>
          <w:sz w:val="22"/>
          <w:szCs w:val="22"/>
          <w:lang w:val="en-US"/>
        </w:rPr>
      </w:pPr>
      <w:r w:rsidRPr="005A2BC2">
        <w:rPr>
          <w:b w:val="0"/>
          <w:bCs/>
          <w:iCs/>
          <w:sz w:val="22"/>
          <w:szCs w:val="22"/>
          <w:lang w:val="en-US"/>
        </w:rPr>
        <w:t>AMBULANS</w:t>
      </w:r>
      <w:r w:rsidRPr="005A2BC2">
        <w:rPr>
          <w:b w:val="0"/>
          <w:iCs/>
          <w:sz w:val="22"/>
          <w:szCs w:val="22"/>
          <w:lang w:val="en-US"/>
        </w:rPr>
        <w:t xml:space="preserve">  -  MERCEDES BENZ SPRINTER 315 CDI  A  –  </w:t>
      </w:r>
      <w:r w:rsidRPr="005A2BC2">
        <w:rPr>
          <w:bCs/>
          <w:iCs/>
          <w:sz w:val="22"/>
          <w:szCs w:val="22"/>
          <w:lang w:val="en-US"/>
        </w:rPr>
        <w:t>ONY 9J 64</w:t>
      </w:r>
      <w:r w:rsidRPr="005A2BC2">
        <w:rPr>
          <w:b w:val="0"/>
          <w:iCs/>
          <w:sz w:val="22"/>
          <w:szCs w:val="22"/>
          <w:lang w:val="en-US"/>
        </w:rPr>
        <w:t xml:space="preserve">                           </w:t>
      </w:r>
    </w:p>
    <w:p w:rsidR="00A07C29" w:rsidRPr="005A2BC2" w:rsidRDefault="00A07C29" w:rsidP="00A07C29">
      <w:pPr>
        <w:pStyle w:val="Nagwek4"/>
        <w:numPr>
          <w:ilvl w:val="3"/>
          <w:numId w:val="0"/>
        </w:numPr>
        <w:tabs>
          <w:tab w:val="clear" w:pos="3118"/>
          <w:tab w:val="num" w:pos="0"/>
        </w:tabs>
        <w:ind w:left="864" w:hanging="864"/>
        <w:rPr>
          <w:b w:val="0"/>
          <w:iCs/>
          <w:sz w:val="22"/>
          <w:szCs w:val="22"/>
          <w:lang w:val="en-US"/>
        </w:rPr>
      </w:pPr>
    </w:p>
    <w:p w:rsidR="00A07C29" w:rsidRPr="005A2BC2" w:rsidRDefault="00A07C29" w:rsidP="00D76082">
      <w:pPr>
        <w:pStyle w:val="Nagwek4"/>
        <w:numPr>
          <w:ilvl w:val="0"/>
          <w:numId w:val="29"/>
        </w:numPr>
        <w:tabs>
          <w:tab w:val="clear" w:pos="3118"/>
        </w:tabs>
        <w:suppressAutoHyphens w:val="0"/>
        <w:rPr>
          <w:iCs/>
          <w:sz w:val="22"/>
          <w:szCs w:val="22"/>
          <w:lang w:val="en-US"/>
        </w:rPr>
      </w:pPr>
      <w:r w:rsidRPr="005A2BC2">
        <w:rPr>
          <w:b w:val="0"/>
          <w:iCs/>
          <w:sz w:val="22"/>
          <w:szCs w:val="22"/>
          <w:lang w:val="en-US"/>
        </w:rPr>
        <w:t xml:space="preserve">AMBULANS  –  </w:t>
      </w:r>
      <w:r w:rsidRPr="005A2BC2">
        <w:rPr>
          <w:b w:val="0"/>
          <w:bCs w:val="0"/>
          <w:sz w:val="22"/>
          <w:szCs w:val="22"/>
        </w:rPr>
        <w:t xml:space="preserve">RENAULT MASTER  </w:t>
      </w:r>
      <w:r w:rsidRPr="005A2BC2">
        <w:rPr>
          <w:b w:val="0"/>
          <w:iCs/>
          <w:sz w:val="22"/>
          <w:szCs w:val="22"/>
          <w:lang w:val="en-US"/>
        </w:rPr>
        <w:t xml:space="preserve">   –   </w:t>
      </w:r>
      <w:r w:rsidRPr="005A2BC2">
        <w:rPr>
          <w:iCs/>
          <w:sz w:val="22"/>
          <w:szCs w:val="22"/>
          <w:lang w:val="en-US"/>
        </w:rPr>
        <w:t xml:space="preserve">ONY 38306 </w:t>
      </w:r>
    </w:p>
    <w:p w:rsidR="00A07C29" w:rsidRPr="005A2BC2" w:rsidRDefault="00A07C29" w:rsidP="00A07C29">
      <w:pPr>
        <w:rPr>
          <w:sz w:val="22"/>
          <w:szCs w:val="22"/>
          <w:lang w:val="en-US"/>
        </w:rPr>
      </w:pPr>
    </w:p>
    <w:p w:rsidR="00A07C29" w:rsidRPr="005A2BC2" w:rsidRDefault="00A07C29" w:rsidP="00D76082">
      <w:pPr>
        <w:pStyle w:val="Nagwek4"/>
        <w:numPr>
          <w:ilvl w:val="0"/>
          <w:numId w:val="29"/>
        </w:numPr>
        <w:tabs>
          <w:tab w:val="clear" w:pos="3118"/>
        </w:tabs>
        <w:suppressAutoHyphens w:val="0"/>
        <w:rPr>
          <w:b w:val="0"/>
          <w:iCs/>
          <w:sz w:val="22"/>
          <w:szCs w:val="22"/>
          <w:lang w:val="en-US"/>
        </w:rPr>
      </w:pPr>
      <w:r w:rsidRPr="005A2BC2">
        <w:rPr>
          <w:b w:val="0"/>
          <w:iCs/>
          <w:sz w:val="22"/>
          <w:szCs w:val="22"/>
          <w:lang w:val="en-US"/>
        </w:rPr>
        <w:t xml:space="preserve">AMBULANS  –  </w:t>
      </w:r>
      <w:r w:rsidRPr="005A2BC2">
        <w:rPr>
          <w:b w:val="0"/>
          <w:bCs w:val="0"/>
          <w:sz w:val="22"/>
          <w:szCs w:val="22"/>
        </w:rPr>
        <w:t xml:space="preserve">RENAULT MASTER  </w:t>
      </w:r>
      <w:r w:rsidRPr="005A2BC2">
        <w:rPr>
          <w:b w:val="0"/>
          <w:iCs/>
          <w:sz w:val="22"/>
          <w:szCs w:val="22"/>
          <w:lang w:val="en-US"/>
        </w:rPr>
        <w:t xml:space="preserve">   –   </w:t>
      </w:r>
      <w:r w:rsidRPr="005A2BC2">
        <w:rPr>
          <w:iCs/>
          <w:sz w:val="22"/>
          <w:szCs w:val="22"/>
          <w:lang w:val="en-US"/>
        </w:rPr>
        <w:t>ONY 12722</w:t>
      </w:r>
      <w:r w:rsidRPr="005A2BC2">
        <w:rPr>
          <w:b w:val="0"/>
          <w:iCs/>
          <w:sz w:val="22"/>
          <w:szCs w:val="22"/>
          <w:lang w:val="en-US"/>
        </w:rPr>
        <w:t xml:space="preserve"> </w:t>
      </w:r>
    </w:p>
    <w:p w:rsidR="00A07C29" w:rsidRPr="005A2BC2" w:rsidRDefault="00A07C29" w:rsidP="00A07C29">
      <w:pPr>
        <w:pStyle w:val="Nagwek4"/>
        <w:suppressAutoHyphens w:val="0"/>
        <w:ind w:left="720" w:firstLine="0"/>
        <w:rPr>
          <w:b w:val="0"/>
          <w:iCs/>
          <w:sz w:val="22"/>
          <w:szCs w:val="22"/>
          <w:lang w:val="en-US"/>
        </w:rPr>
      </w:pPr>
    </w:p>
    <w:p w:rsidR="00A07C29" w:rsidRPr="005A2BC2" w:rsidRDefault="00A07C29" w:rsidP="00D76082">
      <w:pPr>
        <w:pStyle w:val="Nagwek4"/>
        <w:numPr>
          <w:ilvl w:val="0"/>
          <w:numId w:val="29"/>
        </w:numPr>
        <w:tabs>
          <w:tab w:val="clear" w:pos="3118"/>
        </w:tabs>
        <w:suppressAutoHyphens w:val="0"/>
        <w:rPr>
          <w:b w:val="0"/>
          <w:iCs/>
          <w:sz w:val="22"/>
          <w:szCs w:val="22"/>
          <w:lang w:val="en-US"/>
        </w:rPr>
      </w:pPr>
      <w:r w:rsidRPr="005A2BC2">
        <w:rPr>
          <w:b w:val="0"/>
          <w:iCs/>
          <w:sz w:val="22"/>
          <w:szCs w:val="22"/>
          <w:lang w:val="en-US"/>
        </w:rPr>
        <w:t xml:space="preserve">AMBULANS  –  </w:t>
      </w:r>
      <w:r w:rsidRPr="005A2BC2">
        <w:rPr>
          <w:b w:val="0"/>
          <w:bCs w:val="0"/>
          <w:iCs/>
          <w:sz w:val="22"/>
          <w:szCs w:val="22"/>
          <w:lang w:val="en-US"/>
        </w:rPr>
        <w:t>PEUGEOT BOXER  Y</w:t>
      </w:r>
      <w:r w:rsidRPr="005A2BC2">
        <w:rPr>
          <w:b w:val="0"/>
          <w:iCs/>
          <w:sz w:val="22"/>
          <w:szCs w:val="22"/>
          <w:lang w:val="en-US"/>
        </w:rPr>
        <w:t xml:space="preserve">   –   </w:t>
      </w:r>
      <w:r w:rsidRPr="005A2BC2">
        <w:rPr>
          <w:iCs/>
          <w:sz w:val="22"/>
          <w:szCs w:val="22"/>
          <w:lang w:val="en-US"/>
        </w:rPr>
        <w:t>ONY 50 X 7</w:t>
      </w:r>
    </w:p>
    <w:p w:rsidR="00A07C29" w:rsidRPr="005A2BC2" w:rsidRDefault="00A07C29" w:rsidP="00A07C29">
      <w:pPr>
        <w:rPr>
          <w:lang w:val="en-US"/>
        </w:rPr>
      </w:pPr>
    </w:p>
    <w:p w:rsidR="00A07C29" w:rsidRPr="005A2BC2" w:rsidRDefault="00A07C29" w:rsidP="00D76082">
      <w:pPr>
        <w:numPr>
          <w:ilvl w:val="0"/>
          <w:numId w:val="29"/>
        </w:numPr>
        <w:suppressAutoHyphens w:val="0"/>
        <w:rPr>
          <w:b/>
          <w:iCs/>
          <w:sz w:val="22"/>
          <w:szCs w:val="22"/>
          <w:lang w:val="en-US"/>
        </w:rPr>
      </w:pPr>
      <w:r w:rsidRPr="005A2BC2">
        <w:rPr>
          <w:bCs/>
          <w:iCs/>
          <w:sz w:val="22"/>
          <w:szCs w:val="22"/>
          <w:lang w:val="en-US"/>
        </w:rPr>
        <w:t>AMBULANS</w:t>
      </w:r>
      <w:r w:rsidRPr="005A2BC2">
        <w:rPr>
          <w:iCs/>
          <w:sz w:val="22"/>
          <w:szCs w:val="22"/>
          <w:lang w:val="en-US"/>
        </w:rPr>
        <w:t xml:space="preserve">  -  RENAULT MASTER</w:t>
      </w:r>
      <w:r w:rsidRPr="005A2BC2">
        <w:rPr>
          <w:iCs/>
          <w:sz w:val="22"/>
          <w:szCs w:val="22"/>
          <w:lang w:val="en-US"/>
        </w:rPr>
        <w:tab/>
        <w:t xml:space="preserve">  –    </w:t>
      </w:r>
      <w:r w:rsidRPr="005A2BC2">
        <w:rPr>
          <w:b/>
          <w:iCs/>
          <w:sz w:val="22"/>
          <w:szCs w:val="22"/>
          <w:lang w:val="en-US"/>
        </w:rPr>
        <w:t>ONY 16606</w:t>
      </w:r>
    </w:p>
    <w:p w:rsidR="00A07C29" w:rsidRPr="00C7458C" w:rsidRDefault="00A07C29" w:rsidP="00A07C29">
      <w:pPr>
        <w:rPr>
          <w:b/>
          <w:color w:val="FF0000"/>
          <w:sz w:val="22"/>
          <w:szCs w:val="22"/>
          <w:lang w:val="en-US"/>
        </w:rPr>
      </w:pPr>
    </w:p>
    <w:p w:rsidR="00A07C29" w:rsidRPr="005A2BC2" w:rsidRDefault="00A07C29" w:rsidP="00A07C29">
      <w:pPr>
        <w:pStyle w:val="Nagwek1"/>
        <w:tabs>
          <w:tab w:val="clear" w:pos="3118"/>
          <w:tab w:val="num" w:pos="0"/>
        </w:tabs>
        <w:ind w:left="0" w:firstLine="0"/>
        <w:jc w:val="left"/>
        <w:rPr>
          <w:b w:val="0"/>
          <w:bCs/>
          <w:sz w:val="22"/>
          <w:szCs w:val="22"/>
          <w:u w:val="single"/>
        </w:rPr>
      </w:pPr>
      <w:r w:rsidRPr="005A2BC2">
        <w:rPr>
          <w:b w:val="0"/>
          <w:bCs/>
          <w:sz w:val="22"/>
          <w:szCs w:val="22"/>
          <w:u w:val="single"/>
        </w:rPr>
        <w:t>Zespół Ratownictwa Medycznego Paczków.</w:t>
      </w:r>
    </w:p>
    <w:p w:rsidR="00A07C29" w:rsidRPr="005A2BC2" w:rsidRDefault="00A07C29" w:rsidP="00A07C29">
      <w:pPr>
        <w:rPr>
          <w:b/>
          <w:sz w:val="22"/>
          <w:szCs w:val="22"/>
        </w:rPr>
      </w:pPr>
    </w:p>
    <w:p w:rsidR="00A07C29" w:rsidRPr="005A2BC2" w:rsidRDefault="00A07C29" w:rsidP="00D76082">
      <w:pPr>
        <w:numPr>
          <w:ilvl w:val="0"/>
          <w:numId w:val="29"/>
        </w:numPr>
        <w:suppressAutoHyphens w:val="0"/>
        <w:rPr>
          <w:sz w:val="22"/>
          <w:szCs w:val="22"/>
          <w:lang w:val="en-US"/>
        </w:rPr>
      </w:pPr>
      <w:r w:rsidRPr="005A2BC2">
        <w:rPr>
          <w:bCs/>
          <w:sz w:val="22"/>
          <w:szCs w:val="22"/>
          <w:lang w:val="en-US"/>
        </w:rPr>
        <w:t xml:space="preserve">AMBULANS </w:t>
      </w:r>
      <w:r w:rsidRPr="005A2BC2">
        <w:rPr>
          <w:sz w:val="22"/>
          <w:szCs w:val="22"/>
          <w:lang w:val="en-US"/>
        </w:rPr>
        <w:t xml:space="preserve"> -  </w:t>
      </w:r>
      <w:r w:rsidRPr="005A2BC2">
        <w:rPr>
          <w:iCs/>
          <w:sz w:val="22"/>
          <w:szCs w:val="22"/>
        </w:rPr>
        <w:t>RENAULT  TRAFIC</w:t>
      </w:r>
      <w:r w:rsidRPr="005A2BC2">
        <w:rPr>
          <w:iCs/>
          <w:sz w:val="22"/>
          <w:szCs w:val="22"/>
          <w:lang w:val="en-US"/>
        </w:rPr>
        <w:t xml:space="preserve"> –</w:t>
      </w:r>
      <w:r w:rsidRPr="005A2BC2">
        <w:rPr>
          <w:sz w:val="22"/>
          <w:szCs w:val="22"/>
          <w:lang w:val="en-US"/>
        </w:rPr>
        <w:t xml:space="preserve">  </w:t>
      </w:r>
      <w:r w:rsidRPr="005A2BC2">
        <w:rPr>
          <w:b/>
          <w:bCs/>
          <w:sz w:val="22"/>
          <w:szCs w:val="22"/>
          <w:lang w:val="en-US"/>
        </w:rPr>
        <w:t>ONY ES40</w:t>
      </w:r>
    </w:p>
    <w:p w:rsidR="00A07C29" w:rsidRPr="005A2BC2" w:rsidRDefault="00A07C29" w:rsidP="00A07C29">
      <w:pPr>
        <w:pStyle w:val="Nagwek1"/>
        <w:tabs>
          <w:tab w:val="clear" w:pos="3118"/>
          <w:tab w:val="num" w:pos="0"/>
        </w:tabs>
        <w:ind w:left="0" w:firstLine="0"/>
        <w:jc w:val="left"/>
        <w:rPr>
          <w:b w:val="0"/>
          <w:bCs/>
          <w:sz w:val="22"/>
          <w:szCs w:val="22"/>
          <w:u w:val="single"/>
        </w:rPr>
      </w:pPr>
    </w:p>
    <w:p w:rsidR="00A07C29" w:rsidRPr="005A2BC2" w:rsidRDefault="00A07C29" w:rsidP="00A07C29">
      <w:pPr>
        <w:pStyle w:val="Nagwek1"/>
        <w:tabs>
          <w:tab w:val="clear" w:pos="3118"/>
          <w:tab w:val="num" w:pos="0"/>
        </w:tabs>
        <w:ind w:left="0" w:firstLine="0"/>
        <w:jc w:val="left"/>
        <w:rPr>
          <w:b w:val="0"/>
          <w:bCs/>
          <w:sz w:val="22"/>
          <w:szCs w:val="22"/>
          <w:u w:val="single"/>
        </w:rPr>
      </w:pPr>
      <w:r w:rsidRPr="005A2BC2">
        <w:rPr>
          <w:b w:val="0"/>
          <w:bCs/>
          <w:sz w:val="22"/>
          <w:szCs w:val="22"/>
          <w:u w:val="single"/>
        </w:rPr>
        <w:t xml:space="preserve">Zespół Ratownictwa Medycznego Korfantów. </w:t>
      </w:r>
    </w:p>
    <w:p w:rsidR="00A07C29" w:rsidRPr="005A2BC2" w:rsidRDefault="00A07C29" w:rsidP="00A07C29">
      <w:pPr>
        <w:rPr>
          <w:sz w:val="22"/>
          <w:szCs w:val="22"/>
        </w:rPr>
      </w:pPr>
    </w:p>
    <w:p w:rsidR="00A07C29" w:rsidRPr="005A2BC2" w:rsidRDefault="00A07C29" w:rsidP="00D76082">
      <w:pPr>
        <w:numPr>
          <w:ilvl w:val="0"/>
          <w:numId w:val="29"/>
        </w:numPr>
        <w:suppressAutoHyphens w:val="0"/>
        <w:rPr>
          <w:sz w:val="22"/>
          <w:szCs w:val="22"/>
        </w:rPr>
      </w:pPr>
      <w:r w:rsidRPr="005A2BC2">
        <w:rPr>
          <w:iCs/>
          <w:sz w:val="22"/>
          <w:szCs w:val="22"/>
        </w:rPr>
        <w:t>AMBULANS</w:t>
      </w:r>
      <w:r w:rsidRPr="005A2BC2">
        <w:rPr>
          <w:bCs/>
          <w:iCs/>
          <w:sz w:val="22"/>
          <w:szCs w:val="22"/>
        </w:rPr>
        <w:t xml:space="preserve"> </w:t>
      </w:r>
      <w:r w:rsidRPr="005A2BC2">
        <w:rPr>
          <w:iCs/>
          <w:sz w:val="22"/>
          <w:szCs w:val="22"/>
        </w:rPr>
        <w:t xml:space="preserve">– RENAULT  </w:t>
      </w:r>
      <w:r w:rsidRPr="005A2BC2">
        <w:rPr>
          <w:iCs/>
          <w:sz w:val="22"/>
          <w:szCs w:val="22"/>
          <w:lang w:val="en-US"/>
        </w:rPr>
        <w:t>MASTER</w:t>
      </w:r>
      <w:r w:rsidRPr="005A2BC2">
        <w:rPr>
          <w:iCs/>
          <w:sz w:val="22"/>
          <w:szCs w:val="22"/>
        </w:rPr>
        <w:t xml:space="preserve">   –   </w:t>
      </w:r>
      <w:r w:rsidRPr="005A2BC2">
        <w:rPr>
          <w:b/>
          <w:bCs/>
          <w:iCs/>
          <w:sz w:val="22"/>
          <w:szCs w:val="22"/>
        </w:rPr>
        <w:t>ONY 00724</w:t>
      </w:r>
    </w:p>
    <w:p w:rsidR="00A07C29" w:rsidRPr="005A2BC2" w:rsidRDefault="00A07C29" w:rsidP="00A07C29">
      <w:pPr>
        <w:rPr>
          <w:sz w:val="22"/>
          <w:szCs w:val="22"/>
        </w:rPr>
      </w:pPr>
    </w:p>
    <w:p w:rsidR="00A07C29" w:rsidRPr="00C7458C" w:rsidRDefault="00A07C29" w:rsidP="00A07C29">
      <w:pPr>
        <w:pStyle w:val="Nagwek6"/>
        <w:numPr>
          <w:ilvl w:val="5"/>
          <w:numId w:val="0"/>
        </w:numPr>
        <w:pBdr>
          <w:top w:val="none" w:sz="0" w:space="0" w:color="auto"/>
          <w:left w:val="none" w:sz="0" w:space="0" w:color="auto"/>
          <w:bottom w:val="none" w:sz="0" w:space="0" w:color="auto"/>
          <w:right w:val="none" w:sz="0" w:space="0" w:color="auto"/>
        </w:pBdr>
        <w:tabs>
          <w:tab w:val="clear" w:pos="3118"/>
          <w:tab w:val="num" w:pos="0"/>
        </w:tabs>
        <w:jc w:val="left"/>
        <w:rPr>
          <w:b w:val="0"/>
          <w:bCs/>
          <w:color w:val="FF0000"/>
          <w:sz w:val="22"/>
          <w:szCs w:val="22"/>
          <w:u w:val="single"/>
        </w:rPr>
      </w:pPr>
    </w:p>
    <w:p w:rsidR="00A07C29" w:rsidRPr="006A6B93" w:rsidRDefault="00A07C29" w:rsidP="00A07C29">
      <w:pPr>
        <w:pStyle w:val="Nagwek6"/>
        <w:numPr>
          <w:ilvl w:val="5"/>
          <w:numId w:val="0"/>
        </w:numPr>
        <w:pBdr>
          <w:top w:val="none" w:sz="0" w:space="0" w:color="auto"/>
          <w:left w:val="none" w:sz="0" w:space="0" w:color="auto"/>
          <w:bottom w:val="none" w:sz="0" w:space="0" w:color="auto"/>
          <w:right w:val="none" w:sz="0" w:space="0" w:color="auto"/>
        </w:pBdr>
        <w:tabs>
          <w:tab w:val="clear" w:pos="3118"/>
          <w:tab w:val="num" w:pos="0"/>
        </w:tabs>
        <w:jc w:val="left"/>
        <w:rPr>
          <w:b w:val="0"/>
          <w:bCs/>
          <w:sz w:val="22"/>
          <w:szCs w:val="22"/>
          <w:u w:val="single"/>
        </w:rPr>
      </w:pPr>
      <w:r w:rsidRPr="006A6B93">
        <w:rPr>
          <w:b w:val="0"/>
          <w:bCs/>
          <w:sz w:val="22"/>
          <w:szCs w:val="22"/>
          <w:u w:val="single"/>
        </w:rPr>
        <w:t>Zespół Ratownictwa Medycznego Głuchołazy.</w:t>
      </w:r>
    </w:p>
    <w:p w:rsidR="00A07C29" w:rsidRPr="006A6B93" w:rsidRDefault="00A07C29" w:rsidP="00A07C29">
      <w:pPr>
        <w:rPr>
          <w:sz w:val="22"/>
          <w:szCs w:val="22"/>
        </w:rPr>
      </w:pPr>
    </w:p>
    <w:p w:rsidR="00A07C29" w:rsidRPr="006A6B93" w:rsidRDefault="00A07C29" w:rsidP="00D76082">
      <w:pPr>
        <w:numPr>
          <w:ilvl w:val="0"/>
          <w:numId w:val="29"/>
        </w:numPr>
        <w:suppressAutoHyphens w:val="0"/>
        <w:rPr>
          <w:sz w:val="22"/>
          <w:szCs w:val="22"/>
          <w:lang w:val="en-US"/>
        </w:rPr>
      </w:pPr>
      <w:r w:rsidRPr="006A6B93">
        <w:rPr>
          <w:bCs/>
          <w:iCs/>
          <w:sz w:val="22"/>
          <w:szCs w:val="22"/>
          <w:lang w:val="en-US"/>
        </w:rPr>
        <w:t>AMBULANS</w:t>
      </w:r>
      <w:r w:rsidRPr="006A6B93">
        <w:rPr>
          <w:iCs/>
          <w:sz w:val="22"/>
          <w:szCs w:val="22"/>
          <w:lang w:val="en-US"/>
        </w:rPr>
        <w:t xml:space="preserve">  -  RENAULT MASTER</w:t>
      </w:r>
      <w:r w:rsidRPr="006A6B93">
        <w:rPr>
          <w:iCs/>
          <w:sz w:val="22"/>
          <w:szCs w:val="22"/>
          <w:lang w:val="en-US"/>
        </w:rPr>
        <w:tab/>
        <w:t xml:space="preserve"> MST  –    </w:t>
      </w:r>
      <w:r w:rsidRPr="006A6B93">
        <w:rPr>
          <w:b/>
          <w:bCs/>
          <w:iCs/>
          <w:sz w:val="22"/>
          <w:szCs w:val="22"/>
          <w:lang w:val="en-US"/>
        </w:rPr>
        <w:t>ONY 14199</w:t>
      </w:r>
      <w:r w:rsidRPr="006A6B93">
        <w:rPr>
          <w:sz w:val="22"/>
          <w:szCs w:val="22"/>
          <w:lang w:val="en-US"/>
        </w:rPr>
        <w:t xml:space="preserve">  </w:t>
      </w:r>
    </w:p>
    <w:p w:rsidR="00A07C29" w:rsidRPr="00C7458C" w:rsidRDefault="00A07C29" w:rsidP="00A07C29">
      <w:pPr>
        <w:rPr>
          <w:color w:val="FF0000"/>
          <w:sz w:val="22"/>
          <w:szCs w:val="22"/>
          <w:lang w:val="en-US"/>
        </w:rPr>
      </w:pPr>
    </w:p>
    <w:p w:rsidR="00A07C29" w:rsidRPr="006A6B93" w:rsidRDefault="00A07C29" w:rsidP="00A07C29">
      <w:pPr>
        <w:pStyle w:val="Nagwek2"/>
        <w:numPr>
          <w:ilvl w:val="1"/>
          <w:numId w:val="0"/>
        </w:numPr>
        <w:pBdr>
          <w:top w:val="none" w:sz="0" w:space="0" w:color="auto"/>
          <w:left w:val="none" w:sz="0" w:space="0" w:color="auto"/>
          <w:bottom w:val="none" w:sz="0" w:space="0" w:color="auto"/>
          <w:right w:val="none" w:sz="0" w:space="0" w:color="auto"/>
        </w:pBdr>
        <w:tabs>
          <w:tab w:val="clear" w:pos="3118"/>
          <w:tab w:val="num" w:pos="0"/>
          <w:tab w:val="left" w:pos="426"/>
        </w:tabs>
        <w:spacing w:before="120"/>
        <w:ind w:left="576" w:hanging="576"/>
        <w:jc w:val="left"/>
        <w:rPr>
          <w:b w:val="0"/>
          <w:bCs/>
          <w:iCs/>
          <w:sz w:val="22"/>
          <w:szCs w:val="22"/>
          <w:u w:val="single"/>
        </w:rPr>
      </w:pPr>
      <w:r w:rsidRPr="006A6B93">
        <w:rPr>
          <w:b w:val="0"/>
          <w:bCs/>
          <w:iCs/>
          <w:sz w:val="22"/>
          <w:szCs w:val="22"/>
          <w:u w:val="single"/>
        </w:rPr>
        <w:t>Sekcja Transportu Sanitarnego Szpital Nysa.</w:t>
      </w:r>
    </w:p>
    <w:p w:rsidR="00A07C29" w:rsidRPr="006A6B93" w:rsidRDefault="00A07C29" w:rsidP="00A07C29">
      <w:pPr>
        <w:rPr>
          <w:bCs/>
          <w:sz w:val="22"/>
          <w:szCs w:val="22"/>
          <w:lang w:val="en-US"/>
        </w:rPr>
      </w:pPr>
    </w:p>
    <w:p w:rsidR="00A07C29" w:rsidRPr="006A6B93" w:rsidRDefault="00A07C29" w:rsidP="00D76082">
      <w:pPr>
        <w:numPr>
          <w:ilvl w:val="0"/>
          <w:numId w:val="29"/>
        </w:numPr>
        <w:suppressAutoHyphens w:val="0"/>
        <w:rPr>
          <w:b/>
          <w:sz w:val="22"/>
          <w:szCs w:val="22"/>
          <w:lang w:val="en-US"/>
        </w:rPr>
      </w:pPr>
      <w:r w:rsidRPr="006A6B93">
        <w:rPr>
          <w:bCs/>
          <w:sz w:val="22"/>
          <w:szCs w:val="22"/>
          <w:lang w:val="en-US"/>
        </w:rPr>
        <w:t xml:space="preserve">AMBULANS </w:t>
      </w:r>
      <w:r w:rsidRPr="006A6B93">
        <w:rPr>
          <w:sz w:val="22"/>
          <w:szCs w:val="22"/>
          <w:lang w:val="en-US"/>
        </w:rPr>
        <w:t xml:space="preserve"> -  VOLKSWAGEN 7 JO  TRANSPORTER  </w:t>
      </w:r>
      <w:r w:rsidRPr="006A6B93">
        <w:rPr>
          <w:iCs/>
          <w:sz w:val="22"/>
          <w:szCs w:val="22"/>
          <w:lang w:val="en-US"/>
        </w:rPr>
        <w:t>–</w:t>
      </w:r>
      <w:r w:rsidRPr="006A6B93">
        <w:rPr>
          <w:sz w:val="22"/>
          <w:szCs w:val="22"/>
          <w:lang w:val="en-US"/>
        </w:rPr>
        <w:t xml:space="preserve">  </w:t>
      </w:r>
      <w:r w:rsidRPr="006A6B93">
        <w:rPr>
          <w:b/>
          <w:bCs/>
          <w:sz w:val="22"/>
          <w:szCs w:val="22"/>
          <w:lang w:val="en-US"/>
        </w:rPr>
        <w:t>ONY 30 Y 8</w:t>
      </w:r>
    </w:p>
    <w:p w:rsidR="00A07C29" w:rsidRPr="00C7458C" w:rsidRDefault="00A07C29" w:rsidP="00A07C29">
      <w:pPr>
        <w:suppressAutoHyphens w:val="0"/>
        <w:ind w:left="720"/>
        <w:rPr>
          <w:color w:val="FF0000"/>
          <w:sz w:val="22"/>
          <w:szCs w:val="22"/>
          <w:lang w:val="en-US"/>
        </w:rPr>
      </w:pPr>
    </w:p>
    <w:p w:rsidR="006A6B93" w:rsidRDefault="006A6B93" w:rsidP="006A6B93">
      <w:pPr>
        <w:numPr>
          <w:ilvl w:val="0"/>
          <w:numId w:val="29"/>
        </w:numPr>
        <w:suppressAutoHyphens w:val="0"/>
        <w:rPr>
          <w:b/>
          <w:sz w:val="22"/>
          <w:szCs w:val="22"/>
          <w:lang w:val="en-US"/>
        </w:rPr>
      </w:pPr>
      <w:r w:rsidRPr="006A6B93">
        <w:rPr>
          <w:sz w:val="22"/>
          <w:szCs w:val="22"/>
          <w:lang w:val="en-US"/>
        </w:rPr>
        <w:t>AMBULANS – RENAULT TRAFIC –</w:t>
      </w:r>
      <w:r w:rsidRPr="006A6B93">
        <w:rPr>
          <w:b/>
          <w:sz w:val="22"/>
          <w:szCs w:val="22"/>
          <w:lang w:val="en-US"/>
        </w:rPr>
        <w:t xml:space="preserve"> ONY 9RC3</w:t>
      </w:r>
    </w:p>
    <w:p w:rsidR="006A6B93" w:rsidRDefault="006A6B93" w:rsidP="006A6B93">
      <w:pPr>
        <w:pStyle w:val="Akapitzlist"/>
        <w:rPr>
          <w:b/>
          <w:sz w:val="22"/>
          <w:szCs w:val="22"/>
          <w:lang w:val="en-US"/>
        </w:rPr>
      </w:pPr>
    </w:p>
    <w:p w:rsidR="006A6B93" w:rsidRPr="006A6B93" w:rsidRDefault="006A6B93" w:rsidP="006A6B93">
      <w:pPr>
        <w:numPr>
          <w:ilvl w:val="0"/>
          <w:numId w:val="29"/>
        </w:numPr>
        <w:suppressAutoHyphens w:val="0"/>
        <w:rPr>
          <w:b/>
          <w:sz w:val="22"/>
          <w:szCs w:val="22"/>
          <w:lang w:val="en-US"/>
        </w:rPr>
      </w:pPr>
      <w:r w:rsidRPr="006A6B93">
        <w:rPr>
          <w:bCs/>
          <w:sz w:val="22"/>
          <w:szCs w:val="22"/>
          <w:lang w:val="en-US"/>
        </w:rPr>
        <w:t xml:space="preserve">AMBULANS </w:t>
      </w:r>
      <w:r w:rsidRPr="006A6B93">
        <w:rPr>
          <w:sz w:val="22"/>
          <w:szCs w:val="22"/>
          <w:lang w:val="en-US"/>
        </w:rPr>
        <w:t xml:space="preserve"> -  VOLKSWAGEN 7 JO  TRANSPORTER  </w:t>
      </w:r>
      <w:r w:rsidRPr="006A6B93">
        <w:rPr>
          <w:iCs/>
          <w:sz w:val="22"/>
          <w:szCs w:val="22"/>
          <w:lang w:val="en-US"/>
        </w:rPr>
        <w:t>–</w:t>
      </w:r>
      <w:r w:rsidRPr="006A6B93">
        <w:rPr>
          <w:sz w:val="22"/>
          <w:szCs w:val="22"/>
          <w:lang w:val="en-US"/>
        </w:rPr>
        <w:t xml:space="preserve">  </w:t>
      </w:r>
      <w:r w:rsidRPr="006A6B93">
        <w:rPr>
          <w:b/>
          <w:bCs/>
          <w:sz w:val="22"/>
          <w:szCs w:val="22"/>
          <w:lang w:val="en-US"/>
        </w:rPr>
        <w:t>ONY 33 Y 8</w:t>
      </w:r>
    </w:p>
    <w:p w:rsidR="006A6B93" w:rsidRDefault="006A6B93" w:rsidP="006A6B93">
      <w:pPr>
        <w:suppressAutoHyphens w:val="0"/>
        <w:rPr>
          <w:sz w:val="22"/>
          <w:szCs w:val="22"/>
          <w:u w:val="single"/>
          <w:lang w:val="en-US"/>
        </w:rPr>
      </w:pPr>
    </w:p>
    <w:p w:rsidR="006A6B93" w:rsidRDefault="006A6B93" w:rsidP="00E16AE8">
      <w:pPr>
        <w:suppressAutoHyphens w:val="0"/>
        <w:spacing w:line="276" w:lineRule="auto"/>
        <w:rPr>
          <w:sz w:val="22"/>
          <w:szCs w:val="22"/>
          <w:u w:val="single"/>
          <w:lang w:val="en-US"/>
        </w:rPr>
      </w:pPr>
      <w:r w:rsidRPr="006A6B93">
        <w:rPr>
          <w:sz w:val="22"/>
          <w:szCs w:val="22"/>
          <w:u w:val="single"/>
          <w:lang w:val="en-US"/>
        </w:rPr>
        <w:t>Sekcja Gospodarcza Szpital Nysa</w:t>
      </w:r>
    </w:p>
    <w:p w:rsidR="00E16AE8" w:rsidRPr="006A6B93" w:rsidRDefault="00E16AE8" w:rsidP="00E16AE8">
      <w:pPr>
        <w:suppressAutoHyphens w:val="0"/>
        <w:spacing w:line="276" w:lineRule="auto"/>
        <w:rPr>
          <w:sz w:val="22"/>
          <w:szCs w:val="22"/>
          <w:u w:val="single"/>
          <w:lang w:val="en-US"/>
        </w:rPr>
      </w:pPr>
    </w:p>
    <w:p w:rsidR="00A07C29" w:rsidRPr="006A6B93" w:rsidRDefault="00A07C29" w:rsidP="00E16AE8">
      <w:pPr>
        <w:numPr>
          <w:ilvl w:val="0"/>
          <w:numId w:val="29"/>
        </w:numPr>
        <w:suppressAutoHyphens w:val="0"/>
        <w:spacing w:line="276" w:lineRule="auto"/>
        <w:rPr>
          <w:sz w:val="22"/>
          <w:szCs w:val="22"/>
          <w:lang w:val="en-US"/>
        </w:rPr>
      </w:pPr>
      <w:r w:rsidRPr="006A6B93">
        <w:rPr>
          <w:bCs/>
          <w:sz w:val="22"/>
          <w:szCs w:val="22"/>
        </w:rPr>
        <w:t xml:space="preserve">SAMOCHÓD OSOBOWY  </w:t>
      </w:r>
      <w:r w:rsidRPr="006A6B93">
        <w:rPr>
          <w:sz w:val="22"/>
          <w:szCs w:val="22"/>
        </w:rPr>
        <w:t xml:space="preserve">-  SKODA  OCTAVIA  COMBI   -   1U   </w:t>
      </w:r>
      <w:r w:rsidRPr="006A6B93">
        <w:rPr>
          <w:iCs/>
          <w:sz w:val="22"/>
          <w:szCs w:val="22"/>
        </w:rPr>
        <w:t>–</w:t>
      </w:r>
      <w:r w:rsidRPr="006A6B93">
        <w:rPr>
          <w:sz w:val="22"/>
          <w:szCs w:val="22"/>
        </w:rPr>
        <w:t xml:space="preserve">  </w:t>
      </w:r>
      <w:r w:rsidRPr="006A6B93">
        <w:rPr>
          <w:b/>
          <w:bCs/>
          <w:sz w:val="22"/>
          <w:szCs w:val="22"/>
        </w:rPr>
        <w:t>ONY 3T99</w:t>
      </w:r>
    </w:p>
    <w:p w:rsidR="00A07C29" w:rsidRPr="00C7458C" w:rsidRDefault="00A07C29" w:rsidP="00A07C29">
      <w:pPr>
        <w:pStyle w:val="Akapitzlist"/>
        <w:rPr>
          <w:color w:val="FF0000"/>
          <w:sz w:val="22"/>
          <w:szCs w:val="22"/>
          <w:lang w:val="en-US"/>
        </w:rPr>
      </w:pPr>
    </w:p>
    <w:p w:rsidR="00A07C29" w:rsidRPr="006A6B93" w:rsidRDefault="00A07C29" w:rsidP="006A6B93">
      <w:pPr>
        <w:numPr>
          <w:ilvl w:val="0"/>
          <w:numId w:val="29"/>
        </w:numPr>
        <w:suppressAutoHyphens w:val="0"/>
        <w:rPr>
          <w:b/>
          <w:sz w:val="22"/>
          <w:szCs w:val="22"/>
          <w:lang w:val="en-US"/>
        </w:rPr>
      </w:pPr>
      <w:r w:rsidRPr="006A6B93">
        <w:rPr>
          <w:bCs/>
          <w:sz w:val="22"/>
          <w:szCs w:val="22"/>
        </w:rPr>
        <w:t xml:space="preserve">SAMOCHÓD OSOBOWY  </w:t>
      </w:r>
      <w:r w:rsidRPr="006A6B93">
        <w:rPr>
          <w:sz w:val="22"/>
          <w:szCs w:val="22"/>
        </w:rPr>
        <w:t xml:space="preserve">-  SKODA  SUPERB   </w:t>
      </w:r>
      <w:r w:rsidRPr="006A6B93">
        <w:rPr>
          <w:iCs/>
          <w:sz w:val="22"/>
          <w:szCs w:val="22"/>
        </w:rPr>
        <w:t>–</w:t>
      </w:r>
      <w:r w:rsidRPr="006A6B93">
        <w:rPr>
          <w:sz w:val="22"/>
          <w:szCs w:val="22"/>
        </w:rPr>
        <w:t xml:space="preserve">  </w:t>
      </w:r>
      <w:r w:rsidRPr="006A6B93">
        <w:rPr>
          <w:b/>
          <w:bCs/>
          <w:sz w:val="22"/>
          <w:szCs w:val="22"/>
        </w:rPr>
        <w:t>ONY CR 77</w:t>
      </w:r>
    </w:p>
    <w:p w:rsidR="00A07C29" w:rsidRPr="00E16AE8" w:rsidRDefault="00A07C29" w:rsidP="00A07C29">
      <w:pPr>
        <w:suppressAutoHyphens w:val="0"/>
        <w:rPr>
          <w:sz w:val="22"/>
          <w:szCs w:val="22"/>
          <w:lang w:val="en-US"/>
        </w:rPr>
      </w:pPr>
    </w:p>
    <w:p w:rsidR="00A07C29" w:rsidRPr="00E16AE8" w:rsidRDefault="00A77049" w:rsidP="00D76082">
      <w:pPr>
        <w:numPr>
          <w:ilvl w:val="0"/>
          <w:numId w:val="29"/>
        </w:numPr>
        <w:suppressAutoHyphens w:val="0"/>
        <w:rPr>
          <w:b/>
          <w:sz w:val="22"/>
          <w:szCs w:val="22"/>
          <w:lang w:val="en-US"/>
        </w:rPr>
      </w:pPr>
      <w:r w:rsidRPr="00E16AE8">
        <w:rPr>
          <w:sz w:val="22"/>
          <w:szCs w:val="22"/>
          <w:lang w:val="en-US"/>
        </w:rPr>
        <w:t xml:space="preserve">AMBULANS  -  </w:t>
      </w:r>
      <w:r w:rsidR="00A07C29" w:rsidRPr="00E16AE8">
        <w:rPr>
          <w:sz w:val="22"/>
          <w:szCs w:val="22"/>
          <w:lang w:val="en-US"/>
        </w:rPr>
        <w:t xml:space="preserve">VOLKSWAGEN TRANSPORTER – </w:t>
      </w:r>
      <w:r w:rsidR="00A07C29" w:rsidRPr="00E16AE8">
        <w:rPr>
          <w:b/>
          <w:sz w:val="22"/>
          <w:szCs w:val="22"/>
          <w:lang w:val="en-US"/>
        </w:rPr>
        <w:t>ONY 21600</w:t>
      </w:r>
    </w:p>
    <w:p w:rsidR="00A07C29" w:rsidRPr="00E16AE8" w:rsidRDefault="00A07C29" w:rsidP="00A07C29">
      <w:pPr>
        <w:rPr>
          <w:sz w:val="22"/>
          <w:szCs w:val="22"/>
        </w:rPr>
      </w:pPr>
    </w:p>
    <w:p w:rsidR="00A07C29" w:rsidRDefault="00A07C29" w:rsidP="00A07C29">
      <w:pPr>
        <w:pStyle w:val="Nagwek2"/>
        <w:numPr>
          <w:ilvl w:val="1"/>
          <w:numId w:val="0"/>
        </w:numPr>
        <w:pBdr>
          <w:top w:val="none" w:sz="0" w:space="0" w:color="auto"/>
          <w:left w:val="none" w:sz="0" w:space="0" w:color="auto"/>
          <w:bottom w:val="none" w:sz="0" w:space="0" w:color="auto"/>
          <w:right w:val="none" w:sz="0" w:space="0" w:color="auto"/>
        </w:pBdr>
        <w:tabs>
          <w:tab w:val="clear" w:pos="3118"/>
          <w:tab w:val="num" w:pos="0"/>
          <w:tab w:val="left" w:pos="426"/>
        </w:tabs>
        <w:spacing w:before="120"/>
        <w:ind w:left="576" w:hanging="576"/>
        <w:jc w:val="left"/>
        <w:rPr>
          <w:b w:val="0"/>
          <w:bCs/>
          <w:iCs/>
          <w:sz w:val="22"/>
          <w:szCs w:val="22"/>
          <w:u w:val="single"/>
        </w:rPr>
      </w:pPr>
      <w:r w:rsidRPr="00E16AE8">
        <w:rPr>
          <w:b w:val="0"/>
          <w:bCs/>
          <w:iCs/>
          <w:sz w:val="22"/>
          <w:szCs w:val="22"/>
          <w:u w:val="single"/>
        </w:rPr>
        <w:t>Warsztaty</w:t>
      </w:r>
    </w:p>
    <w:p w:rsidR="00E16AE8" w:rsidRPr="00E16AE8" w:rsidRDefault="00E16AE8" w:rsidP="00E16AE8"/>
    <w:p w:rsidR="00176F49" w:rsidRDefault="00A07C29" w:rsidP="00AF7DF7">
      <w:pPr>
        <w:pStyle w:val="Nagwek3"/>
        <w:numPr>
          <w:ilvl w:val="0"/>
          <w:numId w:val="29"/>
        </w:numPr>
        <w:suppressAutoHyphens w:val="0"/>
        <w:spacing w:line="360" w:lineRule="auto"/>
        <w:jc w:val="left"/>
        <w:rPr>
          <w:iCs/>
          <w:sz w:val="22"/>
          <w:szCs w:val="22"/>
          <w:lang w:val="en-US"/>
        </w:rPr>
      </w:pPr>
      <w:r w:rsidRPr="00E16AE8">
        <w:rPr>
          <w:b w:val="0"/>
          <w:iCs/>
          <w:sz w:val="22"/>
          <w:szCs w:val="22"/>
          <w:lang w:val="en-US"/>
        </w:rPr>
        <w:t>A</w:t>
      </w:r>
      <w:r w:rsidRPr="00E16AE8">
        <w:rPr>
          <w:b w:val="0"/>
          <w:bCs/>
          <w:iCs/>
          <w:sz w:val="22"/>
          <w:szCs w:val="22"/>
          <w:lang w:val="en-US"/>
        </w:rPr>
        <w:t>MBULANS</w:t>
      </w:r>
      <w:r w:rsidRPr="00E16AE8">
        <w:rPr>
          <w:b w:val="0"/>
          <w:iCs/>
          <w:sz w:val="22"/>
          <w:szCs w:val="22"/>
          <w:lang w:val="en-US"/>
        </w:rPr>
        <w:t xml:space="preserve">  -  VOLKSWAGEN LT 35  2 DX  OAE  –  </w:t>
      </w:r>
      <w:r w:rsidRPr="00E16AE8">
        <w:rPr>
          <w:bCs/>
          <w:iCs/>
          <w:sz w:val="22"/>
          <w:szCs w:val="22"/>
          <w:lang w:val="en-US"/>
        </w:rPr>
        <w:t>ONY 82 TT</w:t>
      </w:r>
    </w:p>
    <w:p w:rsidR="000D3FCF" w:rsidRPr="00591E74" w:rsidRDefault="00017033" w:rsidP="00AF7DF7">
      <w:pPr>
        <w:spacing w:line="360" w:lineRule="auto"/>
        <w:rPr>
          <w:lang w:val="en-US"/>
        </w:rPr>
      </w:pPr>
      <w:r w:rsidRPr="00591E74">
        <w:rPr>
          <w:iCs/>
          <w:sz w:val="22"/>
          <w:szCs w:val="22"/>
          <w:lang w:val="en-US"/>
        </w:rPr>
        <w:t xml:space="preserve">       </w:t>
      </w:r>
      <w:r w:rsidR="000D3FCF" w:rsidRPr="00591E74">
        <w:rPr>
          <w:iCs/>
          <w:sz w:val="22"/>
          <w:szCs w:val="22"/>
          <w:lang w:val="en-US"/>
        </w:rPr>
        <w:t>16.</w:t>
      </w:r>
      <w:r w:rsidR="000D3FCF" w:rsidRPr="00591E74">
        <w:rPr>
          <w:lang w:val="en-US"/>
        </w:rPr>
        <w:t>WOLUMEN (KANISTER)O POJENMN</w:t>
      </w:r>
      <w:r w:rsidRPr="00591E74">
        <w:rPr>
          <w:lang w:val="en-US"/>
        </w:rPr>
        <w:t>OŚCI 30L/MIESIĄC WOLNEJ ETYLINY</w:t>
      </w:r>
    </w:p>
    <w:sectPr w:rsidR="000D3FCF" w:rsidRPr="00591E74" w:rsidSect="00C8624A">
      <w:headerReference w:type="default" r:id="rId19"/>
      <w:footerReference w:type="even" r:id="rId20"/>
      <w:footerReference w:type="default" r:id="rId21"/>
      <w:headerReference w:type="first" r:id="rId22"/>
      <w:footerReference w:type="first" r:id="rId23"/>
      <w:pgSz w:w="11906" w:h="16838"/>
      <w:pgMar w:top="1418" w:right="1418" w:bottom="1418" w:left="1418" w:header="708" w:footer="708" w:gutter="0"/>
      <w:cols w:space="708"/>
      <w:docGrid w:linePitch="360"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063" w:rsidRDefault="00AE3063">
      <w:r>
        <w:separator/>
      </w:r>
    </w:p>
  </w:endnote>
  <w:endnote w:type="continuationSeparator" w:id="1">
    <w:p w:rsidR="00AE3063" w:rsidRDefault="00AE30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Pr="002A762D" w:rsidRDefault="002D15B0">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80E90">
      <w:rPr>
        <w:noProof/>
        <w:sz w:val="20"/>
        <w:szCs w:val="20"/>
      </w:rPr>
      <w:t>12</w:t>
    </w:r>
    <w:r w:rsidRPr="002A762D">
      <w:rPr>
        <w:sz w:val="20"/>
        <w:szCs w:val="20"/>
      </w:rPr>
      <w:fldChar w:fldCharType="end"/>
    </w:r>
  </w:p>
  <w:p w:rsidR="002D15B0" w:rsidRPr="00A011CF" w:rsidRDefault="002D15B0" w:rsidP="00A011CF">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Pr="002A762D" w:rsidRDefault="002D15B0">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B80E90">
      <w:rPr>
        <w:noProof/>
        <w:sz w:val="20"/>
        <w:szCs w:val="20"/>
      </w:rPr>
      <w:t>14</w:t>
    </w:r>
    <w:r w:rsidRPr="002A762D">
      <w:rPr>
        <w:sz w:val="20"/>
        <w:szCs w:val="20"/>
      </w:rPr>
      <w:fldChar w:fldCharType="end"/>
    </w:r>
  </w:p>
  <w:p w:rsidR="002D15B0" w:rsidRPr="00294564" w:rsidRDefault="002D15B0" w:rsidP="00294564">
    <w:pPr>
      <w:pStyle w:val="Stopk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063" w:rsidRDefault="00AE3063">
      <w:r>
        <w:separator/>
      </w:r>
    </w:p>
  </w:footnote>
  <w:footnote w:type="continuationSeparator" w:id="1">
    <w:p w:rsidR="00AE3063" w:rsidRDefault="00AE3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pPr>
      <w:pStyle w:val="Nagwek"/>
    </w:pPr>
    <w:r>
      <w:rPr>
        <w:rFonts w:eastAsia="Arial"/>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5B0" w:rsidRDefault="002D15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nsid w:val="0000000B"/>
    <w:multiLevelType w:val="singleLevel"/>
    <w:tmpl w:val="0000000B"/>
    <w:name w:val="WW8Num11"/>
    <w:lvl w:ilvl="0">
      <w:start w:val="1"/>
      <w:numFmt w:val="bullet"/>
      <w:lvlText w:val=""/>
      <w:lvlJc w:val="left"/>
      <w:pPr>
        <w:tabs>
          <w:tab w:val="num" w:pos="644"/>
        </w:tabs>
        <w:ind w:left="644" w:hanging="284"/>
      </w:pPr>
      <w:rPr>
        <w:rFonts w:ascii="Symbol" w:hAnsi="Symbol" w:cs="Symbol"/>
        <w:color w:val="00000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AF668666"/>
    <w:lvl w:ilvl="0">
      <w:start w:val="1"/>
      <w:numFmt w:val="decimal"/>
      <w:lvlText w:val="%1."/>
      <w:lvlJc w:val="left"/>
      <w:pPr>
        <w:tabs>
          <w:tab w:val="num" w:pos="720"/>
        </w:tabs>
        <w:ind w:left="720" w:hanging="360"/>
      </w:pPr>
      <w:rPr>
        <w:rFonts w:ascii="Symbol" w:hAnsi="Symbol" w:cs="Symbol"/>
        <w:color w:val="auto"/>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nsid w:val="00000012"/>
    <w:multiLevelType w:val="multilevel"/>
    <w:tmpl w:val="BCE89654"/>
    <w:lvl w:ilvl="0">
      <w:start w:val="1"/>
      <w:numFmt w:val="bullet"/>
      <w:lvlText w:val=""/>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hint="default"/>
        <w:sz w:val="24"/>
        <w:szCs w:val="24"/>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7."/>
      <w:lvlJc w:val="left"/>
      <w:pPr>
        <w:tabs>
          <w:tab w:val="num" w:pos="1800"/>
        </w:tabs>
        <w:ind w:left="1800" w:hanging="1440"/>
      </w:pPr>
      <w:rPr>
        <w:rFonts w:ascii="Times New Roman" w:eastAsia="Times New Roman" w:hAnsi="Times New Roman" w:cs="Times New Roman" w:hint="default"/>
        <w:color w:val="auto"/>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6">
    <w:nsid w:val="00000013"/>
    <w:multiLevelType w:val="multilevel"/>
    <w:tmpl w:val="00000013"/>
    <w:name w:val="WW8Num19"/>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vertAlign w:val="superscript"/>
      </w:rPr>
    </w:lvl>
  </w:abstractNum>
  <w:abstractNum w:abstractNumId="18">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2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rPr>
    </w:lvl>
  </w:abstractNum>
  <w:abstractNum w:abstractNumId="21">
    <w:nsid w:val="00000018"/>
    <w:multiLevelType w:val="singleLevel"/>
    <w:tmpl w:val="00000018"/>
    <w:name w:val="WW8Num24"/>
    <w:lvl w:ilvl="0">
      <w:start w:val="1"/>
      <w:numFmt w:val="bullet"/>
      <w:lvlText w:val=""/>
      <w:lvlJc w:val="left"/>
      <w:pPr>
        <w:tabs>
          <w:tab w:val="num" w:pos="426"/>
        </w:tabs>
        <w:ind w:left="426" w:hanging="284"/>
      </w:pPr>
      <w:rPr>
        <w:rFonts w:ascii="Symbol" w:hAnsi="Symbol" w:cs="Symbol"/>
      </w:rPr>
    </w:lvl>
  </w:abstractNum>
  <w:abstractNum w:abstractNumId="22">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3">
    <w:nsid w:val="0000001A"/>
    <w:multiLevelType w:val="singleLevel"/>
    <w:tmpl w:val="0000001A"/>
    <w:name w:val="WW8Num26"/>
    <w:lvl w:ilvl="0">
      <w:start w:val="1"/>
      <w:numFmt w:val="bullet"/>
      <w:lvlText w:val=""/>
      <w:lvlJc w:val="left"/>
      <w:pPr>
        <w:tabs>
          <w:tab w:val="num" w:pos="644"/>
        </w:tabs>
        <w:ind w:left="644" w:hanging="284"/>
      </w:pPr>
      <w:rPr>
        <w:rFonts w:ascii="Symbol" w:hAnsi="Symbol" w:cs="Symbol"/>
      </w:rPr>
    </w:lvl>
  </w:abstractNum>
  <w:abstractNum w:abstractNumId="24">
    <w:nsid w:val="0000001B"/>
    <w:multiLevelType w:val="multilevel"/>
    <w:tmpl w:val="0000001B"/>
    <w:name w:val="WW8Num27"/>
    <w:lvl w:ilvl="0">
      <w:start w:val="1"/>
      <w:numFmt w:val="bullet"/>
      <w:lvlText w:val=""/>
      <w:lvlJc w:val="left"/>
      <w:pPr>
        <w:tabs>
          <w:tab w:val="num" w:pos="720"/>
        </w:tabs>
        <w:ind w:left="720" w:hanging="360"/>
      </w:pPr>
      <w:rPr>
        <w:rFonts w:ascii="Wingdings 2" w:hAnsi="Wingdings 2" w:cs="Wingdings"/>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5">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6">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7">
    <w:nsid w:val="0000001F"/>
    <w:multiLevelType w:val="singleLevel"/>
    <w:tmpl w:val="0000001F"/>
    <w:name w:val="WW8Num31"/>
    <w:lvl w:ilvl="0">
      <w:start w:val="1"/>
      <w:numFmt w:val="bullet"/>
      <w:lvlText w:val=""/>
      <w:lvlJc w:val="left"/>
      <w:pPr>
        <w:tabs>
          <w:tab w:val="num" w:pos="284"/>
        </w:tabs>
        <w:ind w:left="284" w:hanging="284"/>
      </w:pPr>
      <w:rPr>
        <w:rFonts w:ascii="Symbol" w:hAnsi="Symbol" w:cs="Symbol"/>
      </w:rPr>
    </w:lvl>
  </w:abstractNum>
  <w:abstractNum w:abstractNumId="28">
    <w:nsid w:val="00000020"/>
    <w:multiLevelType w:val="singleLevel"/>
    <w:tmpl w:val="00000020"/>
    <w:name w:val="WW8Num32"/>
    <w:lvl w:ilvl="0">
      <w:start w:val="1"/>
      <w:numFmt w:val="bullet"/>
      <w:lvlText w:val=""/>
      <w:lvlJc w:val="left"/>
      <w:pPr>
        <w:tabs>
          <w:tab w:val="num" w:pos="284"/>
        </w:tabs>
        <w:ind w:left="284" w:hanging="284"/>
      </w:pPr>
      <w:rPr>
        <w:rFonts w:ascii="Symbol" w:hAnsi="Symbol" w:cs="Symbol"/>
      </w:rPr>
    </w:lvl>
  </w:abstractNum>
  <w:abstractNum w:abstractNumId="29">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nsid w:val="00000022"/>
    <w:multiLevelType w:val="multilevel"/>
    <w:tmpl w:val="00000022"/>
    <w:name w:val="WW8Num34"/>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nsid w:val="00000023"/>
    <w:multiLevelType w:val="multilevel"/>
    <w:tmpl w:val="00000023"/>
    <w:name w:val="WW8Num35"/>
    <w:lvl w:ilvl="0">
      <w:start w:val="1"/>
      <w:numFmt w:val="bullet"/>
      <w:lvlText w:val=""/>
      <w:lvlJc w:val="left"/>
      <w:pPr>
        <w:tabs>
          <w:tab w:val="num" w:pos="720"/>
        </w:tabs>
        <w:ind w:left="720" w:hanging="360"/>
      </w:pPr>
      <w:rPr>
        <w:rFonts w:ascii="Wingdings" w:hAnsi="Wingding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4"/>
    <w:multiLevelType w:val="multilevel"/>
    <w:tmpl w:val="00000024"/>
    <w:name w:val="WW8Num36"/>
    <w:lvl w:ilvl="0">
      <w:start w:val="1"/>
      <w:numFmt w:val="bullet"/>
      <w:lvlText w:val=""/>
      <w:lvlJc w:val="left"/>
      <w:pPr>
        <w:tabs>
          <w:tab w:val="num" w:pos="720"/>
        </w:tabs>
        <w:ind w:left="720" w:hanging="360"/>
      </w:pPr>
      <w:rPr>
        <w:rFonts w:ascii="Wingdings 2" w:hAnsi="Wingdings 2" w:cs="Wingdings 2"/>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00000025"/>
    <w:multiLevelType w:val="multilevel"/>
    <w:tmpl w:val="00000025"/>
    <w:name w:val="WW8Num37"/>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nsid w:val="00000027"/>
    <w:multiLevelType w:val="multilevel"/>
    <w:tmpl w:val="00000027"/>
    <w:name w:val="WW8Num39"/>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nsid w:val="00000029"/>
    <w:multiLevelType w:val="multilevel"/>
    <w:tmpl w:val="00000029"/>
    <w:name w:val="WW8Num41"/>
    <w:lvl w:ilvl="0">
      <w:start w:val="1"/>
      <w:numFmt w:val="bullet"/>
      <w:lvlText w:val=""/>
      <w:lvlJc w:val="left"/>
      <w:pPr>
        <w:tabs>
          <w:tab w:val="num" w:pos="720"/>
        </w:tabs>
        <w:ind w:left="720" w:hanging="360"/>
      </w:pPr>
      <w:rPr>
        <w:rFonts w:ascii="Wingdings 2" w:hAnsi="Wingdings 2" w:cs="Symbol"/>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B"/>
    <w:multiLevelType w:val="singleLevel"/>
    <w:tmpl w:val="0000002B"/>
    <w:name w:val="WW8Num43"/>
    <w:lvl w:ilvl="0">
      <w:start w:val="1"/>
      <w:numFmt w:val="bullet"/>
      <w:lvlText w:val=""/>
      <w:lvlJc w:val="left"/>
      <w:pPr>
        <w:tabs>
          <w:tab w:val="num" w:pos="644"/>
        </w:tabs>
        <w:ind w:left="644" w:hanging="284"/>
      </w:pPr>
      <w:rPr>
        <w:rFonts w:ascii="Symbol" w:hAnsi="Symbol" w:cs="Symbol"/>
      </w:rPr>
    </w:lvl>
  </w:abstractNum>
  <w:abstractNum w:abstractNumId="40">
    <w:nsid w:val="0000002C"/>
    <w:multiLevelType w:val="singleLevel"/>
    <w:tmpl w:val="0000002C"/>
    <w:name w:val="WW8Num44"/>
    <w:lvl w:ilvl="0">
      <w:start w:val="1"/>
      <w:numFmt w:val="bullet"/>
      <w:lvlText w:val=""/>
      <w:lvlJc w:val="left"/>
      <w:pPr>
        <w:tabs>
          <w:tab w:val="num" w:pos="644"/>
        </w:tabs>
        <w:ind w:left="644" w:hanging="284"/>
      </w:pPr>
      <w:rPr>
        <w:rFonts w:ascii="Symbol" w:hAnsi="Symbol" w:cs="Symbol"/>
      </w:rPr>
    </w:lvl>
  </w:abstractNum>
  <w:abstractNum w:abstractNumId="41">
    <w:nsid w:val="0000002D"/>
    <w:multiLevelType w:val="singleLevel"/>
    <w:tmpl w:val="0000002D"/>
    <w:name w:val="WW8Num45"/>
    <w:lvl w:ilvl="0">
      <w:start w:val="1"/>
      <w:numFmt w:val="bullet"/>
      <w:lvlText w:val=""/>
      <w:lvlJc w:val="left"/>
      <w:pPr>
        <w:tabs>
          <w:tab w:val="num" w:pos="284"/>
        </w:tabs>
        <w:ind w:left="284" w:hanging="284"/>
      </w:pPr>
      <w:rPr>
        <w:rFonts w:ascii="Symbol" w:hAnsi="Symbol" w:cs="Symbol"/>
      </w:rPr>
    </w:lvl>
  </w:abstractNum>
  <w:abstractNum w:abstractNumId="42">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3">
    <w:nsid w:val="0000002F"/>
    <w:multiLevelType w:val="singleLevel"/>
    <w:tmpl w:val="0000002F"/>
    <w:name w:val="WW8Num47"/>
    <w:lvl w:ilvl="0">
      <w:start w:val="1"/>
      <w:numFmt w:val="bullet"/>
      <w:lvlText w:val=""/>
      <w:lvlJc w:val="left"/>
      <w:pPr>
        <w:tabs>
          <w:tab w:val="num" w:pos="644"/>
        </w:tabs>
        <w:ind w:left="644" w:hanging="284"/>
      </w:pPr>
      <w:rPr>
        <w:rFonts w:ascii="Symbol" w:hAnsi="Symbol" w:cs="Symbol"/>
      </w:rPr>
    </w:lvl>
  </w:abstractNum>
  <w:abstractNum w:abstractNumId="44">
    <w:nsid w:val="00000030"/>
    <w:multiLevelType w:val="singleLevel"/>
    <w:tmpl w:val="00000030"/>
    <w:name w:val="WW8Num48"/>
    <w:lvl w:ilvl="0">
      <w:start w:val="1"/>
      <w:numFmt w:val="bullet"/>
      <w:lvlText w:val=""/>
      <w:lvlJc w:val="left"/>
      <w:pPr>
        <w:tabs>
          <w:tab w:val="num" w:pos="644"/>
        </w:tabs>
        <w:ind w:left="644" w:hanging="284"/>
      </w:pPr>
      <w:rPr>
        <w:rFonts w:ascii="Symbol" w:hAnsi="Symbol" w:cs="Symbol"/>
      </w:rPr>
    </w:lvl>
  </w:abstractNum>
  <w:abstractNum w:abstractNumId="45">
    <w:nsid w:val="00000031"/>
    <w:multiLevelType w:val="multilevel"/>
    <w:tmpl w:val="00000031"/>
    <w:name w:val="WW8Num49"/>
    <w:lvl w:ilvl="0">
      <w:start w:val="1"/>
      <w:numFmt w:val="bullet"/>
      <w:lvlText w:val=""/>
      <w:lvlJc w:val="left"/>
      <w:pPr>
        <w:tabs>
          <w:tab w:val="num" w:pos="720"/>
        </w:tabs>
        <w:ind w:left="720" w:hanging="360"/>
      </w:pPr>
      <w:rPr>
        <w:rFonts w:ascii="Wingdings" w:hAnsi="Wingdings" w:cs="Symbol"/>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32"/>
    <w:multiLevelType w:val="singleLevel"/>
    <w:tmpl w:val="00000032"/>
    <w:name w:val="WW8Num50"/>
    <w:lvl w:ilvl="0">
      <w:start w:val="1"/>
      <w:numFmt w:val="decimal"/>
      <w:lvlText w:val="%1."/>
      <w:lvlJc w:val="left"/>
      <w:pPr>
        <w:tabs>
          <w:tab w:val="num" w:pos="587"/>
        </w:tabs>
        <w:ind w:left="587" w:hanging="360"/>
      </w:pPr>
      <w:rPr>
        <w:rFonts w:ascii="Symbol" w:hAnsi="Symbol" w:cs="Symbol"/>
        <w:sz w:val="22"/>
      </w:rPr>
    </w:lvl>
  </w:abstractNum>
  <w:abstractNum w:abstractNumId="47">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8">
    <w:nsid w:val="00000034"/>
    <w:multiLevelType w:val="multilevel"/>
    <w:tmpl w:val="00000034"/>
    <w:name w:val="WW8Num52"/>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nsid w:val="00000035"/>
    <w:multiLevelType w:val="multilevel"/>
    <w:tmpl w:val="00000035"/>
    <w:name w:val="WW8Num53"/>
    <w:lvl w:ilvl="0">
      <w:start w:val="1"/>
      <w:numFmt w:val="bullet"/>
      <w:lvlText w:val=""/>
      <w:lvlJc w:val="left"/>
      <w:pPr>
        <w:tabs>
          <w:tab w:val="num" w:pos="720"/>
        </w:tabs>
        <w:ind w:left="720" w:hanging="360"/>
      </w:pPr>
      <w:rPr>
        <w:rFonts w:ascii="Wingdings 2" w:hAnsi="Wingdings 2" w:cs="Symbol"/>
        <w:b/>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nsid w:val="00000037"/>
    <w:multiLevelType w:val="multilevel"/>
    <w:tmpl w:val="00000037"/>
    <w:name w:val="WW8Num55"/>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2">
    <w:nsid w:val="00000038"/>
    <w:multiLevelType w:val="multilevel"/>
    <w:tmpl w:val="00000038"/>
    <w:name w:val="WW8Num56"/>
    <w:lvl w:ilvl="0">
      <w:start w:val="1"/>
      <w:numFmt w:val="bullet"/>
      <w:lvlText w:val=""/>
      <w:lvlJc w:val="left"/>
      <w:pPr>
        <w:tabs>
          <w:tab w:val="num" w:pos="720"/>
        </w:tabs>
        <w:ind w:left="720" w:hanging="360"/>
      </w:pPr>
      <w:rPr>
        <w:rFonts w:ascii="Wingdings 2" w:hAnsi="Wingdings 2" w:cs="Symbol"/>
        <w:color w:val="0000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3">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4">
    <w:nsid w:val="0000003A"/>
    <w:multiLevelType w:val="multilevel"/>
    <w:tmpl w:val="0000003A"/>
    <w:name w:val="WW8Num58"/>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nsid w:val="0000003B"/>
    <w:multiLevelType w:val="multilevel"/>
    <w:tmpl w:val="0000003B"/>
    <w:name w:val="WW8Num5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6">
    <w:nsid w:val="0000003C"/>
    <w:multiLevelType w:val="multilevel"/>
    <w:tmpl w:val="0000003C"/>
    <w:name w:val="WW8Num6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nsid w:val="0000003D"/>
    <w:multiLevelType w:val="multilevel"/>
    <w:tmpl w:val="0000003D"/>
    <w:name w:val="WW8Num6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8">
    <w:nsid w:val="0000003E"/>
    <w:multiLevelType w:val="singleLevel"/>
    <w:tmpl w:val="0000003E"/>
    <w:name w:val="WW8Num62"/>
    <w:lvl w:ilvl="0">
      <w:start w:val="1"/>
      <w:numFmt w:val="bullet"/>
      <w:lvlText w:val=""/>
      <w:lvlJc w:val="left"/>
      <w:pPr>
        <w:tabs>
          <w:tab w:val="num" w:pos="0"/>
        </w:tabs>
        <w:ind w:left="1080" w:hanging="360"/>
      </w:pPr>
      <w:rPr>
        <w:rFonts w:ascii="Symbol" w:hAnsi="Symbol"/>
      </w:rPr>
    </w:lvl>
  </w:abstractNum>
  <w:abstractNum w:abstractNumId="59">
    <w:nsid w:val="0000003F"/>
    <w:multiLevelType w:val="singleLevel"/>
    <w:tmpl w:val="0000003F"/>
    <w:name w:val="WW8Num63"/>
    <w:lvl w:ilvl="0">
      <w:start w:val="1"/>
      <w:numFmt w:val="bullet"/>
      <w:lvlText w:val=""/>
      <w:lvlJc w:val="left"/>
      <w:pPr>
        <w:tabs>
          <w:tab w:val="num" w:pos="0"/>
        </w:tabs>
        <w:ind w:left="1080" w:hanging="360"/>
      </w:pPr>
      <w:rPr>
        <w:rFonts w:ascii="Symbol" w:hAnsi="Symbol"/>
      </w:rPr>
    </w:lvl>
  </w:abstractNum>
  <w:abstractNum w:abstractNumId="60">
    <w:nsid w:val="00000040"/>
    <w:multiLevelType w:val="singleLevel"/>
    <w:tmpl w:val="00000040"/>
    <w:name w:val="WW8Num64"/>
    <w:lvl w:ilvl="0">
      <w:start w:val="1"/>
      <w:numFmt w:val="bullet"/>
      <w:lvlText w:val=""/>
      <w:lvlJc w:val="left"/>
      <w:pPr>
        <w:tabs>
          <w:tab w:val="num" w:pos="0"/>
        </w:tabs>
        <w:ind w:left="720" w:hanging="360"/>
      </w:pPr>
      <w:rPr>
        <w:rFonts w:ascii="Symbol" w:hAnsi="Symbol"/>
      </w:rPr>
    </w:lvl>
  </w:abstractNum>
  <w:abstractNum w:abstractNumId="61">
    <w:nsid w:val="00000041"/>
    <w:multiLevelType w:val="multilevel"/>
    <w:tmpl w:val="00000041"/>
    <w:name w:val="WW8Num6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nsid w:val="00000042"/>
    <w:multiLevelType w:val="multilevel"/>
    <w:tmpl w:val="00000042"/>
    <w:name w:val="WW8Num66"/>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nsid w:val="00000046"/>
    <w:multiLevelType w:val="multilevel"/>
    <w:tmpl w:val="00000046"/>
    <w:name w:val="WW8Num70"/>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nsid w:val="00000047"/>
    <w:multiLevelType w:val="multilevel"/>
    <w:tmpl w:val="00000047"/>
    <w:name w:val="WW8Num71"/>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nsid w:val="00000048"/>
    <w:multiLevelType w:val="multilevel"/>
    <w:tmpl w:val="00000048"/>
    <w:name w:val="WW8Num72"/>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1">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2">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3">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5">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6">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2">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7">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8">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9">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0">
    <w:nsid w:val="055B1AF0"/>
    <w:multiLevelType w:val="hybridMultilevel"/>
    <w:tmpl w:val="0A9C7EE4"/>
    <w:lvl w:ilvl="0" w:tplc="04150017">
      <w:start w:val="1"/>
      <w:numFmt w:val="lowerLetter"/>
      <w:lvlText w:val="%1)"/>
      <w:lvlJc w:val="left"/>
      <w:pPr>
        <w:ind w:left="1478" w:hanging="360"/>
      </w:pPr>
    </w:lvl>
    <w:lvl w:ilvl="1" w:tplc="04150019" w:tentative="1">
      <w:start w:val="1"/>
      <w:numFmt w:val="lowerLetter"/>
      <w:lvlText w:val="%2."/>
      <w:lvlJc w:val="left"/>
      <w:pPr>
        <w:ind w:left="2198" w:hanging="360"/>
      </w:pPr>
    </w:lvl>
    <w:lvl w:ilvl="2" w:tplc="0415001B" w:tentative="1">
      <w:start w:val="1"/>
      <w:numFmt w:val="lowerRoman"/>
      <w:lvlText w:val="%3."/>
      <w:lvlJc w:val="right"/>
      <w:pPr>
        <w:ind w:left="2918" w:hanging="180"/>
      </w:pPr>
    </w:lvl>
    <w:lvl w:ilvl="3" w:tplc="0415000F" w:tentative="1">
      <w:start w:val="1"/>
      <w:numFmt w:val="decimal"/>
      <w:lvlText w:val="%4."/>
      <w:lvlJc w:val="left"/>
      <w:pPr>
        <w:ind w:left="3638" w:hanging="360"/>
      </w:pPr>
    </w:lvl>
    <w:lvl w:ilvl="4" w:tplc="04150019" w:tentative="1">
      <w:start w:val="1"/>
      <w:numFmt w:val="lowerLetter"/>
      <w:lvlText w:val="%5."/>
      <w:lvlJc w:val="left"/>
      <w:pPr>
        <w:ind w:left="4358" w:hanging="360"/>
      </w:pPr>
    </w:lvl>
    <w:lvl w:ilvl="5" w:tplc="0415001B" w:tentative="1">
      <w:start w:val="1"/>
      <w:numFmt w:val="lowerRoman"/>
      <w:lvlText w:val="%6."/>
      <w:lvlJc w:val="right"/>
      <w:pPr>
        <w:ind w:left="5078" w:hanging="180"/>
      </w:pPr>
    </w:lvl>
    <w:lvl w:ilvl="6" w:tplc="0415000F" w:tentative="1">
      <w:start w:val="1"/>
      <w:numFmt w:val="decimal"/>
      <w:lvlText w:val="%7."/>
      <w:lvlJc w:val="left"/>
      <w:pPr>
        <w:ind w:left="5798" w:hanging="360"/>
      </w:pPr>
    </w:lvl>
    <w:lvl w:ilvl="7" w:tplc="04150019" w:tentative="1">
      <w:start w:val="1"/>
      <w:numFmt w:val="lowerLetter"/>
      <w:lvlText w:val="%8."/>
      <w:lvlJc w:val="left"/>
      <w:pPr>
        <w:ind w:left="6518" w:hanging="360"/>
      </w:pPr>
    </w:lvl>
    <w:lvl w:ilvl="8" w:tplc="0415001B" w:tentative="1">
      <w:start w:val="1"/>
      <w:numFmt w:val="lowerRoman"/>
      <w:lvlText w:val="%9."/>
      <w:lvlJc w:val="right"/>
      <w:pPr>
        <w:ind w:left="7238" w:hanging="180"/>
      </w:pPr>
    </w:lvl>
  </w:abstractNum>
  <w:abstractNum w:abstractNumId="91">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2">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3">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4">
    <w:nsid w:val="0BD46F8F"/>
    <w:multiLevelType w:val="multilevel"/>
    <w:tmpl w:val="2956236A"/>
    <w:lvl w:ilvl="0">
      <w:start w:val="4"/>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644"/>
        </w:tabs>
        <w:ind w:left="644" w:hanging="360"/>
      </w:pPr>
      <w:rPr>
        <w:rFonts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5">
    <w:nsid w:val="0D92524D"/>
    <w:multiLevelType w:val="multilevel"/>
    <w:tmpl w:val="74463994"/>
    <w:lvl w:ilvl="0">
      <w:start w:val="1"/>
      <w:numFmt w:val="bullet"/>
      <w:lvlText w:val=""/>
      <w:lvlJc w:val="left"/>
      <w:pPr>
        <w:ind w:left="720" w:hanging="360"/>
      </w:pPr>
      <w:rPr>
        <w:rFonts w:ascii="Symbol" w:hAnsi="Symbol"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7."/>
      <w:lvlJc w:val="left"/>
      <w:pPr>
        <w:ind w:left="1440" w:hanging="1440"/>
      </w:pPr>
      <w:rPr>
        <w:rFonts w:ascii="Times New Roman" w:eastAsia="Times New Roman" w:hAnsi="Times New Roman" w:cs="Times New Roman"/>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7">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8">
    <w:nsid w:val="11D36D6B"/>
    <w:multiLevelType w:val="multilevel"/>
    <w:tmpl w:val="DD6C18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99">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1">
    <w:nsid w:val="17413F09"/>
    <w:multiLevelType w:val="hybridMultilevel"/>
    <w:tmpl w:val="9E721DBC"/>
    <w:lvl w:ilvl="0" w:tplc="2EC6DF5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nsid w:val="18C910AC"/>
    <w:multiLevelType w:val="multilevel"/>
    <w:tmpl w:val="88F6ADC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04">
    <w:nsid w:val="1B8F0317"/>
    <w:multiLevelType w:val="hybridMultilevel"/>
    <w:tmpl w:val="73F89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DBE4822"/>
    <w:multiLevelType w:val="multilevel"/>
    <w:tmpl w:val="14FC4B8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6">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07">
    <w:nsid w:val="1F7034E0"/>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08">
    <w:nsid w:val="2032526A"/>
    <w:multiLevelType w:val="hybridMultilevel"/>
    <w:tmpl w:val="68DEAE68"/>
    <w:lvl w:ilvl="0" w:tplc="BC5EE6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20DB179A"/>
    <w:multiLevelType w:val="hybridMultilevel"/>
    <w:tmpl w:val="C96E3032"/>
    <w:lvl w:ilvl="0" w:tplc="5C36E8EE">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0">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11">
    <w:nsid w:val="21DD48E4"/>
    <w:multiLevelType w:val="hybridMultilevel"/>
    <w:tmpl w:val="447244F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nsid w:val="22210EBB"/>
    <w:multiLevelType w:val="hybridMultilevel"/>
    <w:tmpl w:val="8FEE0D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3">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14">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6">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9">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20">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1">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2">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23">
    <w:nsid w:val="38F66604"/>
    <w:multiLevelType w:val="multilevel"/>
    <w:tmpl w:val="C81C592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3903714A"/>
    <w:multiLevelType w:val="hybridMultilevel"/>
    <w:tmpl w:val="E1C015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5">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6">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3B513FCF"/>
    <w:multiLevelType w:val="multilevel"/>
    <w:tmpl w:val="21AE7846"/>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28">
    <w:nsid w:val="3BF97D31"/>
    <w:multiLevelType w:val="multilevel"/>
    <w:tmpl w:val="4DF645A4"/>
    <w:lvl w:ilvl="0">
      <w:start w:val="9"/>
      <w:numFmt w:val="decimalZero"/>
      <w:lvlText w:val="%1"/>
      <w:lvlJc w:val="left"/>
      <w:pPr>
        <w:ind w:left="1335" w:hanging="1335"/>
      </w:pPr>
      <w:rPr>
        <w:rFonts w:hint="default"/>
      </w:rPr>
    </w:lvl>
    <w:lvl w:ilvl="1">
      <w:start w:val="13"/>
      <w:numFmt w:val="decimal"/>
      <w:lvlText w:val="%1.%2"/>
      <w:lvlJc w:val="left"/>
      <w:pPr>
        <w:ind w:left="1556" w:hanging="1335"/>
      </w:pPr>
      <w:rPr>
        <w:rFonts w:hint="default"/>
      </w:rPr>
    </w:lvl>
    <w:lvl w:ilvl="2">
      <w:start w:val="21"/>
      <w:numFmt w:val="decimal"/>
      <w:lvlText w:val="%1.%2.%3"/>
      <w:lvlJc w:val="left"/>
      <w:pPr>
        <w:ind w:left="1777" w:hanging="1335"/>
      </w:pPr>
      <w:rPr>
        <w:rFonts w:hint="default"/>
      </w:rPr>
    </w:lvl>
    <w:lvl w:ilvl="3">
      <w:numFmt w:val="decimalZero"/>
      <w:lvlText w:val="%1.%2.%3.%4"/>
      <w:lvlJc w:val="left"/>
      <w:pPr>
        <w:ind w:left="1998" w:hanging="1335"/>
      </w:pPr>
      <w:rPr>
        <w:rFonts w:hint="default"/>
      </w:rPr>
    </w:lvl>
    <w:lvl w:ilvl="4">
      <w:start w:val="4"/>
      <w:numFmt w:val="decimal"/>
      <w:lvlText w:val="%1.%2.%3.%4-%5"/>
      <w:lvlJc w:val="left"/>
      <w:pPr>
        <w:ind w:left="3462" w:hanging="1335"/>
      </w:pPr>
      <w:rPr>
        <w:rFonts w:hint="default"/>
      </w:rPr>
    </w:lvl>
    <w:lvl w:ilvl="5">
      <w:start w:val="1"/>
      <w:numFmt w:val="decimal"/>
      <w:lvlText w:val="%1.%2.%3.%4-%5.%6"/>
      <w:lvlJc w:val="left"/>
      <w:pPr>
        <w:ind w:left="2440" w:hanging="1335"/>
      </w:pPr>
      <w:rPr>
        <w:rFonts w:hint="default"/>
      </w:rPr>
    </w:lvl>
    <w:lvl w:ilvl="6">
      <w:start w:val="1"/>
      <w:numFmt w:val="decimal"/>
      <w:lvlText w:val="%1.%2.%3.%4-%5.%6.%7"/>
      <w:lvlJc w:val="left"/>
      <w:pPr>
        <w:ind w:left="2766" w:hanging="1440"/>
      </w:pPr>
      <w:rPr>
        <w:rFonts w:hint="default"/>
      </w:rPr>
    </w:lvl>
    <w:lvl w:ilvl="7">
      <w:start w:val="1"/>
      <w:numFmt w:val="decimal"/>
      <w:lvlText w:val="%1.%2.%3.%4-%5.%6.%7.%8"/>
      <w:lvlJc w:val="left"/>
      <w:pPr>
        <w:ind w:left="2987" w:hanging="1440"/>
      </w:pPr>
      <w:rPr>
        <w:rFonts w:hint="default"/>
      </w:rPr>
    </w:lvl>
    <w:lvl w:ilvl="8">
      <w:start w:val="1"/>
      <w:numFmt w:val="decimal"/>
      <w:lvlText w:val="%1.%2.%3.%4-%5.%6.%7.%8.%9"/>
      <w:lvlJc w:val="left"/>
      <w:pPr>
        <w:ind w:left="3568" w:hanging="1800"/>
      </w:pPr>
      <w:rPr>
        <w:rFonts w:hint="default"/>
      </w:rPr>
    </w:lvl>
  </w:abstractNum>
  <w:abstractNum w:abstractNumId="129">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30">
    <w:nsid w:val="410F2204"/>
    <w:multiLevelType w:val="hybridMultilevel"/>
    <w:tmpl w:val="4F747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32">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3">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4">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4C017D15"/>
    <w:multiLevelType w:val="hybridMultilevel"/>
    <w:tmpl w:val="F880D602"/>
    <w:lvl w:ilvl="0" w:tplc="AADAE6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37">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38">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40">
    <w:nsid w:val="53855A39"/>
    <w:multiLevelType w:val="hybridMultilevel"/>
    <w:tmpl w:val="7358717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42">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5D276F5A"/>
    <w:multiLevelType w:val="multilevel"/>
    <w:tmpl w:val="59EE88EE"/>
    <w:lvl w:ilvl="0">
      <w:start w:val="3"/>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4">
    <w:nsid w:val="5E291F65"/>
    <w:multiLevelType w:val="multilevel"/>
    <w:tmpl w:val="88F6ADC4"/>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5">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604A4E8B"/>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7">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8">
    <w:nsid w:val="62C973B1"/>
    <w:multiLevelType w:val="hybridMultilevel"/>
    <w:tmpl w:val="C8BEA05A"/>
    <w:lvl w:ilvl="0" w:tplc="21A8ACF4">
      <w:start w:val="1"/>
      <w:numFmt w:val="decimal"/>
      <w:lvlText w:val="%1."/>
      <w:lvlJc w:val="left"/>
      <w:pPr>
        <w:tabs>
          <w:tab w:val="num" w:pos="2880"/>
        </w:tabs>
        <w:ind w:left="2880"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51">
    <w:nsid w:val="68304606"/>
    <w:multiLevelType w:val="hybridMultilevel"/>
    <w:tmpl w:val="02CA42F8"/>
    <w:lvl w:ilvl="0" w:tplc="9AA0834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68EC77F3"/>
    <w:multiLevelType w:val="multilevel"/>
    <w:tmpl w:val="CBC62A8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3">
    <w:nsid w:val="6BDC36FC"/>
    <w:multiLevelType w:val="hybridMultilevel"/>
    <w:tmpl w:val="33FCC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nsid w:val="6C2463FF"/>
    <w:multiLevelType w:val="hybridMultilevel"/>
    <w:tmpl w:val="5C26921A"/>
    <w:lvl w:ilvl="0" w:tplc="5220024C">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5">
    <w:nsid w:val="6C6657D8"/>
    <w:multiLevelType w:val="hybridMultilevel"/>
    <w:tmpl w:val="0A9EB510"/>
    <w:lvl w:ilvl="0" w:tplc="0415000F">
      <w:start w:val="1"/>
      <w:numFmt w:val="decimal"/>
      <w:lvlText w:val="%1."/>
      <w:lvlJc w:val="left"/>
      <w:pPr>
        <w:ind w:left="720" w:hanging="360"/>
      </w:pPr>
      <w:rPr>
        <w:rFonts w:hint="default"/>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B700E8D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57">
    <w:nsid w:val="6E306819"/>
    <w:multiLevelType w:val="hybridMultilevel"/>
    <w:tmpl w:val="2286BBA8"/>
    <w:lvl w:ilvl="0" w:tplc="43323142">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6F3C1484"/>
    <w:multiLevelType w:val="multilevel"/>
    <w:tmpl w:val="8B9A0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1">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62">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71633AC5"/>
    <w:multiLevelType w:val="hybridMultilevel"/>
    <w:tmpl w:val="933AB1CA"/>
    <w:lvl w:ilvl="0" w:tplc="21A8ACF4">
      <w:start w:val="1"/>
      <w:numFmt w:val="decimal"/>
      <w:lvlText w:val="%1."/>
      <w:lvlJc w:val="left"/>
      <w:pPr>
        <w:ind w:left="720" w:hanging="360"/>
      </w:pPr>
      <w:rPr>
        <w:rFonts w:ascii="Times New Roman" w:eastAsia="Times New Roman" w:hAnsi="Times New Roman" w:cs="Times New Roman"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nsid w:val="72AE3DB3"/>
    <w:multiLevelType w:val="multilevel"/>
    <w:tmpl w:val="8B12B152"/>
    <w:lvl w:ilvl="0">
      <w:start w:val="1"/>
      <w:numFmt w:val="decimal"/>
      <w:lvlText w:val="%1)"/>
      <w:lvlJc w:val="left"/>
      <w:pPr>
        <w:tabs>
          <w:tab w:val="num" w:pos="720"/>
        </w:tabs>
        <w:ind w:left="720" w:hanging="360"/>
      </w:pPr>
      <w:rPr>
        <w:rFonts w:ascii="Times New Roman" w:eastAsia="Times New Roman" w:hAnsi="Times New Roman" w:cs="Times New Roman"/>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6">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7">
    <w:nsid w:val="77780538"/>
    <w:multiLevelType w:val="hybridMultilevel"/>
    <w:tmpl w:val="32FC5E0C"/>
    <w:lvl w:ilvl="0" w:tplc="6E96043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9">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170">
    <w:nsid w:val="7F4E394B"/>
    <w:multiLevelType w:val="multilevel"/>
    <w:tmpl w:val="0000003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3"/>
  </w:num>
  <w:num w:numId="3">
    <w:abstractNumId w:val="15"/>
  </w:num>
  <w:num w:numId="4">
    <w:abstractNumId w:val="157"/>
  </w:num>
  <w:num w:numId="5">
    <w:abstractNumId w:val="155"/>
  </w:num>
  <w:num w:numId="6">
    <w:abstractNumId w:val="127"/>
  </w:num>
  <w:num w:numId="7">
    <w:abstractNumId w:val="98"/>
  </w:num>
  <w:num w:numId="8">
    <w:abstractNumId w:val="165"/>
  </w:num>
  <w:num w:numId="9">
    <w:abstractNumId w:val="107"/>
  </w:num>
  <w:num w:numId="10">
    <w:abstractNumId w:val="125"/>
  </w:num>
  <w:num w:numId="11">
    <w:abstractNumId w:val="3"/>
  </w:num>
  <w:num w:numId="12">
    <w:abstractNumId w:val="133"/>
  </w:num>
  <w:num w:numId="13">
    <w:abstractNumId w:val="123"/>
  </w:num>
  <w:num w:numId="14">
    <w:abstractNumId w:val="109"/>
  </w:num>
  <w:num w:numId="15">
    <w:abstractNumId w:val="153"/>
  </w:num>
  <w:num w:numId="16">
    <w:abstractNumId w:val="135"/>
  </w:num>
  <w:num w:numId="17">
    <w:abstractNumId w:val="116"/>
  </w:num>
  <w:num w:numId="18">
    <w:abstractNumId w:val="105"/>
  </w:num>
  <w:num w:numId="19">
    <w:abstractNumId w:val="90"/>
  </w:num>
  <w:num w:numId="20">
    <w:abstractNumId w:val="111"/>
  </w:num>
  <w:num w:numId="21">
    <w:abstractNumId w:val="128"/>
  </w:num>
  <w:num w:numId="22">
    <w:abstractNumId w:val="154"/>
  </w:num>
  <w:num w:numId="23">
    <w:abstractNumId w:val="148"/>
  </w:num>
  <w:num w:numId="24">
    <w:abstractNumId w:val="140"/>
  </w:num>
  <w:num w:numId="25">
    <w:abstractNumId w:val="163"/>
  </w:num>
  <w:num w:numId="26">
    <w:abstractNumId w:val="130"/>
  </w:num>
  <w:num w:numId="27">
    <w:abstractNumId w:val="170"/>
  </w:num>
  <w:num w:numId="28">
    <w:abstractNumId w:val="124"/>
  </w:num>
  <w:num w:numId="29">
    <w:abstractNumId w:val="108"/>
  </w:num>
  <w:num w:numId="30">
    <w:abstractNumId w:val="104"/>
  </w:num>
  <w:num w:numId="31">
    <w:abstractNumId w:val="112"/>
  </w:num>
  <w:num w:numId="32">
    <w:abstractNumId w:val="94"/>
  </w:num>
  <w:num w:numId="33">
    <w:abstractNumId w:val="101"/>
  </w:num>
  <w:num w:numId="34">
    <w:abstractNumId w:val="159"/>
  </w:num>
  <w:num w:numId="35">
    <w:abstractNumId w:val="152"/>
  </w:num>
  <w:num w:numId="36">
    <w:abstractNumId w:val="102"/>
  </w:num>
  <w:num w:numId="37">
    <w:abstractNumId w:val="144"/>
  </w:num>
  <w:num w:numId="38">
    <w:abstractNumId w:val="97"/>
  </w:num>
  <w:num w:numId="39">
    <w:abstractNumId w:val="106"/>
  </w:num>
  <w:num w:numId="40">
    <w:abstractNumId w:val="151"/>
  </w:num>
  <w:num w:numId="41">
    <w:abstractNumId w:val="146"/>
  </w:num>
  <w:num w:numId="42">
    <w:abstractNumId w:val="95"/>
  </w:num>
  <w:num w:numId="43">
    <w:abstractNumId w:val="120"/>
  </w:num>
  <w:num w:numId="44">
    <w:abstractNumId w:val="143"/>
  </w:num>
  <w:num w:numId="45">
    <w:abstractNumId w:val="16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stylePaneFormatFilter w:val="000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68610">
      <o:colormenu v:ext="edit" fillcolor="none [4]" strokecolor="none [1]" shadowcolor="none [2]"/>
    </o:shapedefaults>
  </w:hdrShapeDefaults>
  <w:footnotePr>
    <w:footnote w:id="0"/>
    <w:footnote w:id="1"/>
  </w:footnotePr>
  <w:endnotePr>
    <w:endnote w:id="0"/>
    <w:endnote w:id="1"/>
  </w:endnotePr>
  <w:compat/>
  <w:rsids>
    <w:rsidRoot w:val="0089549F"/>
    <w:rsid w:val="0000000A"/>
    <w:rsid w:val="00000F47"/>
    <w:rsid w:val="00002DE9"/>
    <w:rsid w:val="000042F9"/>
    <w:rsid w:val="00006255"/>
    <w:rsid w:val="00006D6F"/>
    <w:rsid w:val="00010377"/>
    <w:rsid w:val="00013247"/>
    <w:rsid w:val="000135C2"/>
    <w:rsid w:val="000139A2"/>
    <w:rsid w:val="00014C00"/>
    <w:rsid w:val="00015092"/>
    <w:rsid w:val="00017033"/>
    <w:rsid w:val="00017BA2"/>
    <w:rsid w:val="000207D3"/>
    <w:rsid w:val="00021012"/>
    <w:rsid w:val="00022677"/>
    <w:rsid w:val="00023F9F"/>
    <w:rsid w:val="000251C2"/>
    <w:rsid w:val="0002598E"/>
    <w:rsid w:val="00025E46"/>
    <w:rsid w:val="00032AC4"/>
    <w:rsid w:val="00044161"/>
    <w:rsid w:val="00044971"/>
    <w:rsid w:val="00044CB9"/>
    <w:rsid w:val="00045313"/>
    <w:rsid w:val="000460D7"/>
    <w:rsid w:val="00047D0B"/>
    <w:rsid w:val="00047F6D"/>
    <w:rsid w:val="00050135"/>
    <w:rsid w:val="000535DC"/>
    <w:rsid w:val="000560B9"/>
    <w:rsid w:val="00056E5F"/>
    <w:rsid w:val="00057EE5"/>
    <w:rsid w:val="0006114F"/>
    <w:rsid w:val="000616D6"/>
    <w:rsid w:val="00062798"/>
    <w:rsid w:val="00065E26"/>
    <w:rsid w:val="0006771F"/>
    <w:rsid w:val="0007067C"/>
    <w:rsid w:val="00070BBC"/>
    <w:rsid w:val="00071C0C"/>
    <w:rsid w:val="00073C85"/>
    <w:rsid w:val="00074384"/>
    <w:rsid w:val="0007479E"/>
    <w:rsid w:val="000752F8"/>
    <w:rsid w:val="00076E60"/>
    <w:rsid w:val="0008269A"/>
    <w:rsid w:val="00082EB1"/>
    <w:rsid w:val="000832D2"/>
    <w:rsid w:val="00084F0F"/>
    <w:rsid w:val="00085AEF"/>
    <w:rsid w:val="00087D0E"/>
    <w:rsid w:val="000910C1"/>
    <w:rsid w:val="00091B61"/>
    <w:rsid w:val="00092ABE"/>
    <w:rsid w:val="00092C50"/>
    <w:rsid w:val="000930E6"/>
    <w:rsid w:val="000956C5"/>
    <w:rsid w:val="000A3203"/>
    <w:rsid w:val="000A4168"/>
    <w:rsid w:val="000A468F"/>
    <w:rsid w:val="000A5EA8"/>
    <w:rsid w:val="000A708F"/>
    <w:rsid w:val="000B0E0B"/>
    <w:rsid w:val="000B11D6"/>
    <w:rsid w:val="000B1627"/>
    <w:rsid w:val="000B1CE0"/>
    <w:rsid w:val="000B2496"/>
    <w:rsid w:val="000B2F98"/>
    <w:rsid w:val="000B3358"/>
    <w:rsid w:val="000B3619"/>
    <w:rsid w:val="000B4695"/>
    <w:rsid w:val="000B66FC"/>
    <w:rsid w:val="000B700D"/>
    <w:rsid w:val="000C1F2E"/>
    <w:rsid w:val="000C3440"/>
    <w:rsid w:val="000C4C5F"/>
    <w:rsid w:val="000C5459"/>
    <w:rsid w:val="000D3FCF"/>
    <w:rsid w:val="000D5BE2"/>
    <w:rsid w:val="000E1053"/>
    <w:rsid w:val="000E275F"/>
    <w:rsid w:val="000E4D35"/>
    <w:rsid w:val="000E759E"/>
    <w:rsid w:val="000F1FA0"/>
    <w:rsid w:val="000F47BE"/>
    <w:rsid w:val="000F554A"/>
    <w:rsid w:val="000F5764"/>
    <w:rsid w:val="000F78FF"/>
    <w:rsid w:val="000F7E54"/>
    <w:rsid w:val="00100226"/>
    <w:rsid w:val="00102B36"/>
    <w:rsid w:val="00103977"/>
    <w:rsid w:val="00105BD5"/>
    <w:rsid w:val="00106729"/>
    <w:rsid w:val="00106EA4"/>
    <w:rsid w:val="00107030"/>
    <w:rsid w:val="00111E46"/>
    <w:rsid w:val="00111F7F"/>
    <w:rsid w:val="00112215"/>
    <w:rsid w:val="0011516B"/>
    <w:rsid w:val="00115890"/>
    <w:rsid w:val="00117B10"/>
    <w:rsid w:val="00121FC8"/>
    <w:rsid w:val="00122288"/>
    <w:rsid w:val="0012659D"/>
    <w:rsid w:val="0012731F"/>
    <w:rsid w:val="001308F4"/>
    <w:rsid w:val="00131434"/>
    <w:rsid w:val="00131B40"/>
    <w:rsid w:val="001331F1"/>
    <w:rsid w:val="00137B8F"/>
    <w:rsid w:val="00146829"/>
    <w:rsid w:val="001478D6"/>
    <w:rsid w:val="001504D7"/>
    <w:rsid w:val="0015176E"/>
    <w:rsid w:val="00151E08"/>
    <w:rsid w:val="00153413"/>
    <w:rsid w:val="001536A2"/>
    <w:rsid w:val="0015371C"/>
    <w:rsid w:val="0015452A"/>
    <w:rsid w:val="00155C4F"/>
    <w:rsid w:val="0015663F"/>
    <w:rsid w:val="00157CEE"/>
    <w:rsid w:val="00157DAB"/>
    <w:rsid w:val="00161184"/>
    <w:rsid w:val="0016368B"/>
    <w:rsid w:val="00167B42"/>
    <w:rsid w:val="00172E94"/>
    <w:rsid w:val="00174A14"/>
    <w:rsid w:val="001767DD"/>
    <w:rsid w:val="00176F49"/>
    <w:rsid w:val="0017749D"/>
    <w:rsid w:val="00177935"/>
    <w:rsid w:val="0018124B"/>
    <w:rsid w:val="00181314"/>
    <w:rsid w:val="00181394"/>
    <w:rsid w:val="0018190D"/>
    <w:rsid w:val="001828EC"/>
    <w:rsid w:val="0018384C"/>
    <w:rsid w:val="00184202"/>
    <w:rsid w:val="00185056"/>
    <w:rsid w:val="00185B7A"/>
    <w:rsid w:val="00185ED7"/>
    <w:rsid w:val="001A5824"/>
    <w:rsid w:val="001A6CD5"/>
    <w:rsid w:val="001B06CF"/>
    <w:rsid w:val="001B11EE"/>
    <w:rsid w:val="001B254F"/>
    <w:rsid w:val="001B2976"/>
    <w:rsid w:val="001C22C4"/>
    <w:rsid w:val="001C6940"/>
    <w:rsid w:val="001C6B4F"/>
    <w:rsid w:val="001C7A4F"/>
    <w:rsid w:val="001D07C7"/>
    <w:rsid w:val="001D1868"/>
    <w:rsid w:val="001D1DAC"/>
    <w:rsid w:val="001D26F3"/>
    <w:rsid w:val="001D55E7"/>
    <w:rsid w:val="001D649D"/>
    <w:rsid w:val="001E10DC"/>
    <w:rsid w:val="001E27EC"/>
    <w:rsid w:val="001E2EDD"/>
    <w:rsid w:val="001E326B"/>
    <w:rsid w:val="001E4D2B"/>
    <w:rsid w:val="001E6311"/>
    <w:rsid w:val="001F02C9"/>
    <w:rsid w:val="001F6A6B"/>
    <w:rsid w:val="00200930"/>
    <w:rsid w:val="00200D9F"/>
    <w:rsid w:val="00202010"/>
    <w:rsid w:val="0020295C"/>
    <w:rsid w:val="002036FA"/>
    <w:rsid w:val="00203AB7"/>
    <w:rsid w:val="002056C8"/>
    <w:rsid w:val="00207232"/>
    <w:rsid w:val="00207DFB"/>
    <w:rsid w:val="002126C9"/>
    <w:rsid w:val="00213A4E"/>
    <w:rsid w:val="00215240"/>
    <w:rsid w:val="00216370"/>
    <w:rsid w:val="002164C9"/>
    <w:rsid w:val="00222752"/>
    <w:rsid w:val="002239D3"/>
    <w:rsid w:val="00226B3A"/>
    <w:rsid w:val="002300D9"/>
    <w:rsid w:val="00234242"/>
    <w:rsid w:val="00236306"/>
    <w:rsid w:val="00237CC0"/>
    <w:rsid w:val="00240657"/>
    <w:rsid w:val="002431F1"/>
    <w:rsid w:val="0024431F"/>
    <w:rsid w:val="00245ED7"/>
    <w:rsid w:val="002460AF"/>
    <w:rsid w:val="0024743C"/>
    <w:rsid w:val="00250FA0"/>
    <w:rsid w:val="002518CD"/>
    <w:rsid w:val="00253B89"/>
    <w:rsid w:val="00253ED5"/>
    <w:rsid w:val="0025446D"/>
    <w:rsid w:val="00254950"/>
    <w:rsid w:val="0025572D"/>
    <w:rsid w:val="002568C8"/>
    <w:rsid w:val="002579D9"/>
    <w:rsid w:val="00263297"/>
    <w:rsid w:val="00265770"/>
    <w:rsid w:val="00265C9A"/>
    <w:rsid w:val="00265DEE"/>
    <w:rsid w:val="002663C6"/>
    <w:rsid w:val="00266BD6"/>
    <w:rsid w:val="0027086F"/>
    <w:rsid w:val="0027256C"/>
    <w:rsid w:val="0027711D"/>
    <w:rsid w:val="00277237"/>
    <w:rsid w:val="00277326"/>
    <w:rsid w:val="00277D49"/>
    <w:rsid w:val="00282321"/>
    <w:rsid w:val="00282EEB"/>
    <w:rsid w:val="002840F3"/>
    <w:rsid w:val="002845F7"/>
    <w:rsid w:val="00290DD7"/>
    <w:rsid w:val="0029399B"/>
    <w:rsid w:val="00294564"/>
    <w:rsid w:val="00295E4F"/>
    <w:rsid w:val="002A189F"/>
    <w:rsid w:val="002A1A0C"/>
    <w:rsid w:val="002A20DC"/>
    <w:rsid w:val="002A762D"/>
    <w:rsid w:val="002A76EF"/>
    <w:rsid w:val="002A7E01"/>
    <w:rsid w:val="002A7F93"/>
    <w:rsid w:val="002B1331"/>
    <w:rsid w:val="002B1906"/>
    <w:rsid w:val="002B1DEA"/>
    <w:rsid w:val="002B26F3"/>
    <w:rsid w:val="002B2BAA"/>
    <w:rsid w:val="002B2CBB"/>
    <w:rsid w:val="002B4F4B"/>
    <w:rsid w:val="002B6D47"/>
    <w:rsid w:val="002B7CFB"/>
    <w:rsid w:val="002C1BDA"/>
    <w:rsid w:val="002C37B1"/>
    <w:rsid w:val="002C71C1"/>
    <w:rsid w:val="002D0E1B"/>
    <w:rsid w:val="002D15B0"/>
    <w:rsid w:val="002D1E50"/>
    <w:rsid w:val="002D413C"/>
    <w:rsid w:val="002D6B9F"/>
    <w:rsid w:val="002D7E34"/>
    <w:rsid w:val="002E2FCB"/>
    <w:rsid w:val="002E35C5"/>
    <w:rsid w:val="002E42D4"/>
    <w:rsid w:val="002E4967"/>
    <w:rsid w:val="002E5E0C"/>
    <w:rsid w:val="002F006A"/>
    <w:rsid w:val="002F1033"/>
    <w:rsid w:val="002F12EB"/>
    <w:rsid w:val="002F1A70"/>
    <w:rsid w:val="002F2141"/>
    <w:rsid w:val="002F3DEF"/>
    <w:rsid w:val="002F7B7B"/>
    <w:rsid w:val="0030070A"/>
    <w:rsid w:val="00300749"/>
    <w:rsid w:val="00301374"/>
    <w:rsid w:val="00301856"/>
    <w:rsid w:val="00303044"/>
    <w:rsid w:val="003034E4"/>
    <w:rsid w:val="00304B01"/>
    <w:rsid w:val="00305F17"/>
    <w:rsid w:val="00307F3A"/>
    <w:rsid w:val="00307F57"/>
    <w:rsid w:val="00312DA0"/>
    <w:rsid w:val="00315824"/>
    <w:rsid w:val="003163D3"/>
    <w:rsid w:val="00316F72"/>
    <w:rsid w:val="00317588"/>
    <w:rsid w:val="0032098F"/>
    <w:rsid w:val="00320B7C"/>
    <w:rsid w:val="00322C4C"/>
    <w:rsid w:val="00324851"/>
    <w:rsid w:val="00325050"/>
    <w:rsid w:val="0032705A"/>
    <w:rsid w:val="00330B1F"/>
    <w:rsid w:val="00330ECA"/>
    <w:rsid w:val="00331709"/>
    <w:rsid w:val="00333381"/>
    <w:rsid w:val="00334912"/>
    <w:rsid w:val="00335D83"/>
    <w:rsid w:val="003375F0"/>
    <w:rsid w:val="00340CE0"/>
    <w:rsid w:val="00343752"/>
    <w:rsid w:val="00343CCC"/>
    <w:rsid w:val="003440C1"/>
    <w:rsid w:val="003451B2"/>
    <w:rsid w:val="00345870"/>
    <w:rsid w:val="00346D82"/>
    <w:rsid w:val="00346E4A"/>
    <w:rsid w:val="0035046C"/>
    <w:rsid w:val="00351FC4"/>
    <w:rsid w:val="0035247C"/>
    <w:rsid w:val="003545DC"/>
    <w:rsid w:val="00354767"/>
    <w:rsid w:val="00357087"/>
    <w:rsid w:val="0036030F"/>
    <w:rsid w:val="003633B3"/>
    <w:rsid w:val="00363BFC"/>
    <w:rsid w:val="00363DF3"/>
    <w:rsid w:val="0037129E"/>
    <w:rsid w:val="003717FC"/>
    <w:rsid w:val="0037185E"/>
    <w:rsid w:val="003732B5"/>
    <w:rsid w:val="00373A41"/>
    <w:rsid w:val="00374290"/>
    <w:rsid w:val="00374304"/>
    <w:rsid w:val="00374B7F"/>
    <w:rsid w:val="003757B4"/>
    <w:rsid w:val="00381361"/>
    <w:rsid w:val="00391C21"/>
    <w:rsid w:val="00392639"/>
    <w:rsid w:val="00393DA0"/>
    <w:rsid w:val="00396ADD"/>
    <w:rsid w:val="00397E01"/>
    <w:rsid w:val="003A229A"/>
    <w:rsid w:val="003A2316"/>
    <w:rsid w:val="003A2590"/>
    <w:rsid w:val="003A2BAC"/>
    <w:rsid w:val="003A4510"/>
    <w:rsid w:val="003A5654"/>
    <w:rsid w:val="003A65CD"/>
    <w:rsid w:val="003B0E44"/>
    <w:rsid w:val="003B237C"/>
    <w:rsid w:val="003B3FFC"/>
    <w:rsid w:val="003B421B"/>
    <w:rsid w:val="003B435E"/>
    <w:rsid w:val="003B6463"/>
    <w:rsid w:val="003B6797"/>
    <w:rsid w:val="003B6831"/>
    <w:rsid w:val="003C08EF"/>
    <w:rsid w:val="003C4AC9"/>
    <w:rsid w:val="003C4CFA"/>
    <w:rsid w:val="003C50F2"/>
    <w:rsid w:val="003C67E6"/>
    <w:rsid w:val="003C7814"/>
    <w:rsid w:val="003D086E"/>
    <w:rsid w:val="003D3CEB"/>
    <w:rsid w:val="003D459F"/>
    <w:rsid w:val="003D4A93"/>
    <w:rsid w:val="003D4F17"/>
    <w:rsid w:val="003D6087"/>
    <w:rsid w:val="003D63F1"/>
    <w:rsid w:val="003E019F"/>
    <w:rsid w:val="003E07AB"/>
    <w:rsid w:val="003E24C0"/>
    <w:rsid w:val="003F0F02"/>
    <w:rsid w:val="003F122A"/>
    <w:rsid w:val="003F334B"/>
    <w:rsid w:val="003F4D4A"/>
    <w:rsid w:val="003F68E7"/>
    <w:rsid w:val="00402AE9"/>
    <w:rsid w:val="004032F1"/>
    <w:rsid w:val="00403434"/>
    <w:rsid w:val="004039F0"/>
    <w:rsid w:val="0040400D"/>
    <w:rsid w:val="0040444A"/>
    <w:rsid w:val="004100AD"/>
    <w:rsid w:val="00411497"/>
    <w:rsid w:val="00413B21"/>
    <w:rsid w:val="00413B8E"/>
    <w:rsid w:val="00416347"/>
    <w:rsid w:val="00416654"/>
    <w:rsid w:val="004239B9"/>
    <w:rsid w:val="00423AAA"/>
    <w:rsid w:val="00426AD8"/>
    <w:rsid w:val="00427C8D"/>
    <w:rsid w:val="00433252"/>
    <w:rsid w:val="00435581"/>
    <w:rsid w:val="00435E1F"/>
    <w:rsid w:val="00443862"/>
    <w:rsid w:val="00444009"/>
    <w:rsid w:val="0044423A"/>
    <w:rsid w:val="00446913"/>
    <w:rsid w:val="00450521"/>
    <w:rsid w:val="00451E32"/>
    <w:rsid w:val="004524B0"/>
    <w:rsid w:val="00453923"/>
    <w:rsid w:val="0045466B"/>
    <w:rsid w:val="004573E5"/>
    <w:rsid w:val="004574C2"/>
    <w:rsid w:val="00460C3C"/>
    <w:rsid w:val="00460F49"/>
    <w:rsid w:val="00461F56"/>
    <w:rsid w:val="00463B5B"/>
    <w:rsid w:val="00464FCA"/>
    <w:rsid w:val="00466323"/>
    <w:rsid w:val="00467101"/>
    <w:rsid w:val="004713C1"/>
    <w:rsid w:val="00471D2D"/>
    <w:rsid w:val="00472FFA"/>
    <w:rsid w:val="00473289"/>
    <w:rsid w:val="0048270B"/>
    <w:rsid w:val="00482AF1"/>
    <w:rsid w:val="00482F4D"/>
    <w:rsid w:val="004842F5"/>
    <w:rsid w:val="0048481D"/>
    <w:rsid w:val="00490E72"/>
    <w:rsid w:val="0049257D"/>
    <w:rsid w:val="00492F6F"/>
    <w:rsid w:val="00492FE0"/>
    <w:rsid w:val="00494320"/>
    <w:rsid w:val="0049556A"/>
    <w:rsid w:val="00495EBA"/>
    <w:rsid w:val="004A0348"/>
    <w:rsid w:val="004A1F52"/>
    <w:rsid w:val="004A201F"/>
    <w:rsid w:val="004A3DD6"/>
    <w:rsid w:val="004A78D5"/>
    <w:rsid w:val="004B2F8C"/>
    <w:rsid w:val="004B3779"/>
    <w:rsid w:val="004B650A"/>
    <w:rsid w:val="004C0B14"/>
    <w:rsid w:val="004C2F3D"/>
    <w:rsid w:val="004C4351"/>
    <w:rsid w:val="004C46B3"/>
    <w:rsid w:val="004C532E"/>
    <w:rsid w:val="004C6F0A"/>
    <w:rsid w:val="004D04E7"/>
    <w:rsid w:val="004D054F"/>
    <w:rsid w:val="004D0CDC"/>
    <w:rsid w:val="004D1585"/>
    <w:rsid w:val="004D24C3"/>
    <w:rsid w:val="004D2759"/>
    <w:rsid w:val="004D6CB5"/>
    <w:rsid w:val="004D784E"/>
    <w:rsid w:val="004E0306"/>
    <w:rsid w:val="004E6746"/>
    <w:rsid w:val="004E7CB1"/>
    <w:rsid w:val="004F05A8"/>
    <w:rsid w:val="004F1BDB"/>
    <w:rsid w:val="004F3E79"/>
    <w:rsid w:val="004F536B"/>
    <w:rsid w:val="004F5E1C"/>
    <w:rsid w:val="004F779C"/>
    <w:rsid w:val="00501C07"/>
    <w:rsid w:val="00501FA4"/>
    <w:rsid w:val="005031A9"/>
    <w:rsid w:val="0050360D"/>
    <w:rsid w:val="00504488"/>
    <w:rsid w:val="005064F9"/>
    <w:rsid w:val="00510F03"/>
    <w:rsid w:val="00513760"/>
    <w:rsid w:val="0052081C"/>
    <w:rsid w:val="00520840"/>
    <w:rsid w:val="00522F10"/>
    <w:rsid w:val="00530644"/>
    <w:rsid w:val="00531233"/>
    <w:rsid w:val="00531E04"/>
    <w:rsid w:val="00532250"/>
    <w:rsid w:val="00532EE7"/>
    <w:rsid w:val="00534325"/>
    <w:rsid w:val="00534DDD"/>
    <w:rsid w:val="005358B5"/>
    <w:rsid w:val="00535ADF"/>
    <w:rsid w:val="0054096E"/>
    <w:rsid w:val="00541464"/>
    <w:rsid w:val="00542861"/>
    <w:rsid w:val="00544B4D"/>
    <w:rsid w:val="00544C20"/>
    <w:rsid w:val="005515B4"/>
    <w:rsid w:val="00560D57"/>
    <w:rsid w:val="005637F5"/>
    <w:rsid w:val="00567B5D"/>
    <w:rsid w:val="00567DF4"/>
    <w:rsid w:val="00567EAA"/>
    <w:rsid w:val="00572405"/>
    <w:rsid w:val="00573CA6"/>
    <w:rsid w:val="00576E1E"/>
    <w:rsid w:val="00577FCF"/>
    <w:rsid w:val="00580E42"/>
    <w:rsid w:val="00581170"/>
    <w:rsid w:val="00582313"/>
    <w:rsid w:val="00582D33"/>
    <w:rsid w:val="00583F15"/>
    <w:rsid w:val="00584265"/>
    <w:rsid w:val="0059090F"/>
    <w:rsid w:val="00591E74"/>
    <w:rsid w:val="005959F2"/>
    <w:rsid w:val="005966AD"/>
    <w:rsid w:val="005967D5"/>
    <w:rsid w:val="005A04DA"/>
    <w:rsid w:val="005A1D7D"/>
    <w:rsid w:val="005A2BC2"/>
    <w:rsid w:val="005A6734"/>
    <w:rsid w:val="005A79B2"/>
    <w:rsid w:val="005B0FD8"/>
    <w:rsid w:val="005B2F3E"/>
    <w:rsid w:val="005C012B"/>
    <w:rsid w:val="005C0D9E"/>
    <w:rsid w:val="005C10DA"/>
    <w:rsid w:val="005C151E"/>
    <w:rsid w:val="005C387E"/>
    <w:rsid w:val="005C4F99"/>
    <w:rsid w:val="005C549C"/>
    <w:rsid w:val="005C574D"/>
    <w:rsid w:val="005C59FB"/>
    <w:rsid w:val="005C6D66"/>
    <w:rsid w:val="005C7899"/>
    <w:rsid w:val="005C7D19"/>
    <w:rsid w:val="005C7F41"/>
    <w:rsid w:val="005D1E51"/>
    <w:rsid w:val="005D5660"/>
    <w:rsid w:val="005D7A56"/>
    <w:rsid w:val="005D7AF8"/>
    <w:rsid w:val="005E0A64"/>
    <w:rsid w:val="005E0F8D"/>
    <w:rsid w:val="005E1C03"/>
    <w:rsid w:val="005E24C1"/>
    <w:rsid w:val="005E29CA"/>
    <w:rsid w:val="005E2DB5"/>
    <w:rsid w:val="005E366B"/>
    <w:rsid w:val="005E7103"/>
    <w:rsid w:val="005E7463"/>
    <w:rsid w:val="005E7568"/>
    <w:rsid w:val="005E78CB"/>
    <w:rsid w:val="005E7E94"/>
    <w:rsid w:val="005F0944"/>
    <w:rsid w:val="005F436C"/>
    <w:rsid w:val="005F4F93"/>
    <w:rsid w:val="00603FCD"/>
    <w:rsid w:val="0060645C"/>
    <w:rsid w:val="0060654E"/>
    <w:rsid w:val="00620ABA"/>
    <w:rsid w:val="0062506D"/>
    <w:rsid w:val="00626F13"/>
    <w:rsid w:val="006276A4"/>
    <w:rsid w:val="00627E72"/>
    <w:rsid w:val="00630538"/>
    <w:rsid w:val="006316D9"/>
    <w:rsid w:val="00632033"/>
    <w:rsid w:val="00632A70"/>
    <w:rsid w:val="006332FD"/>
    <w:rsid w:val="006335E3"/>
    <w:rsid w:val="00637CA9"/>
    <w:rsid w:val="00650840"/>
    <w:rsid w:val="006527E7"/>
    <w:rsid w:val="006540D2"/>
    <w:rsid w:val="0066182F"/>
    <w:rsid w:val="00661C09"/>
    <w:rsid w:val="00662623"/>
    <w:rsid w:val="006628C9"/>
    <w:rsid w:val="00662A43"/>
    <w:rsid w:val="00665CF5"/>
    <w:rsid w:val="006667FB"/>
    <w:rsid w:val="0066775A"/>
    <w:rsid w:val="00672A44"/>
    <w:rsid w:val="00673BB7"/>
    <w:rsid w:val="00673D1B"/>
    <w:rsid w:val="0067463D"/>
    <w:rsid w:val="006748BD"/>
    <w:rsid w:val="006764D4"/>
    <w:rsid w:val="00676597"/>
    <w:rsid w:val="0067662A"/>
    <w:rsid w:val="006810C1"/>
    <w:rsid w:val="006828E9"/>
    <w:rsid w:val="00683B2B"/>
    <w:rsid w:val="0068413C"/>
    <w:rsid w:val="00685080"/>
    <w:rsid w:val="00686765"/>
    <w:rsid w:val="006868F4"/>
    <w:rsid w:val="00690CE8"/>
    <w:rsid w:val="006911CD"/>
    <w:rsid w:val="0069138F"/>
    <w:rsid w:val="006A0183"/>
    <w:rsid w:val="006A0978"/>
    <w:rsid w:val="006A1FE2"/>
    <w:rsid w:val="006A2743"/>
    <w:rsid w:val="006A3A79"/>
    <w:rsid w:val="006A3F3F"/>
    <w:rsid w:val="006A46AB"/>
    <w:rsid w:val="006A4778"/>
    <w:rsid w:val="006A4AAE"/>
    <w:rsid w:val="006A63F8"/>
    <w:rsid w:val="006A6B93"/>
    <w:rsid w:val="006A6D59"/>
    <w:rsid w:val="006A7B52"/>
    <w:rsid w:val="006B078C"/>
    <w:rsid w:val="006B3579"/>
    <w:rsid w:val="006B4325"/>
    <w:rsid w:val="006B4EF4"/>
    <w:rsid w:val="006B5AB4"/>
    <w:rsid w:val="006B6AFB"/>
    <w:rsid w:val="006B6EBE"/>
    <w:rsid w:val="006C0538"/>
    <w:rsid w:val="006C1681"/>
    <w:rsid w:val="006C175E"/>
    <w:rsid w:val="006C5089"/>
    <w:rsid w:val="006C5D72"/>
    <w:rsid w:val="006C5DA3"/>
    <w:rsid w:val="006C6669"/>
    <w:rsid w:val="006C75B3"/>
    <w:rsid w:val="006D0240"/>
    <w:rsid w:val="006D05A5"/>
    <w:rsid w:val="006D281C"/>
    <w:rsid w:val="006D31AF"/>
    <w:rsid w:val="006D585F"/>
    <w:rsid w:val="006D67AE"/>
    <w:rsid w:val="006D6DDB"/>
    <w:rsid w:val="006D71D3"/>
    <w:rsid w:val="006D75BC"/>
    <w:rsid w:val="006D7E10"/>
    <w:rsid w:val="006D7EF7"/>
    <w:rsid w:val="006E0331"/>
    <w:rsid w:val="006E037F"/>
    <w:rsid w:val="006E426A"/>
    <w:rsid w:val="006E4FC6"/>
    <w:rsid w:val="006E56C8"/>
    <w:rsid w:val="006E622E"/>
    <w:rsid w:val="006E6F19"/>
    <w:rsid w:val="006F0B69"/>
    <w:rsid w:val="006F3B00"/>
    <w:rsid w:val="006F40C9"/>
    <w:rsid w:val="006F613F"/>
    <w:rsid w:val="006F6CCE"/>
    <w:rsid w:val="006F73F2"/>
    <w:rsid w:val="006F78AB"/>
    <w:rsid w:val="00700001"/>
    <w:rsid w:val="00700E7E"/>
    <w:rsid w:val="00704292"/>
    <w:rsid w:val="007064E1"/>
    <w:rsid w:val="00706C40"/>
    <w:rsid w:val="00710519"/>
    <w:rsid w:val="007108E2"/>
    <w:rsid w:val="00711D6B"/>
    <w:rsid w:val="00712470"/>
    <w:rsid w:val="0071247A"/>
    <w:rsid w:val="0071480D"/>
    <w:rsid w:val="00714FED"/>
    <w:rsid w:val="007177C4"/>
    <w:rsid w:val="00717F89"/>
    <w:rsid w:val="00721EEE"/>
    <w:rsid w:val="007221FA"/>
    <w:rsid w:val="00724388"/>
    <w:rsid w:val="00725A1F"/>
    <w:rsid w:val="00725CB7"/>
    <w:rsid w:val="00726CF0"/>
    <w:rsid w:val="007305BB"/>
    <w:rsid w:val="00730B5D"/>
    <w:rsid w:val="00734461"/>
    <w:rsid w:val="0073577F"/>
    <w:rsid w:val="00740001"/>
    <w:rsid w:val="00742AA7"/>
    <w:rsid w:val="00744B39"/>
    <w:rsid w:val="00746C33"/>
    <w:rsid w:val="00750BD3"/>
    <w:rsid w:val="00751EC4"/>
    <w:rsid w:val="00754D9D"/>
    <w:rsid w:val="0075534B"/>
    <w:rsid w:val="00755857"/>
    <w:rsid w:val="007564C4"/>
    <w:rsid w:val="00757964"/>
    <w:rsid w:val="00757F12"/>
    <w:rsid w:val="00763774"/>
    <w:rsid w:val="007652F6"/>
    <w:rsid w:val="00765D9C"/>
    <w:rsid w:val="0076617E"/>
    <w:rsid w:val="00770949"/>
    <w:rsid w:val="00773736"/>
    <w:rsid w:val="00775BFD"/>
    <w:rsid w:val="00776B3E"/>
    <w:rsid w:val="007811BF"/>
    <w:rsid w:val="0078233F"/>
    <w:rsid w:val="00791F43"/>
    <w:rsid w:val="0079209D"/>
    <w:rsid w:val="007921FD"/>
    <w:rsid w:val="007975D5"/>
    <w:rsid w:val="007A36D9"/>
    <w:rsid w:val="007A5CCF"/>
    <w:rsid w:val="007A7771"/>
    <w:rsid w:val="007B3744"/>
    <w:rsid w:val="007B4176"/>
    <w:rsid w:val="007B6A91"/>
    <w:rsid w:val="007B70DF"/>
    <w:rsid w:val="007C0144"/>
    <w:rsid w:val="007C0C86"/>
    <w:rsid w:val="007C1DE0"/>
    <w:rsid w:val="007C21BD"/>
    <w:rsid w:val="007C2FD5"/>
    <w:rsid w:val="007C58C8"/>
    <w:rsid w:val="007C7D78"/>
    <w:rsid w:val="007D18F3"/>
    <w:rsid w:val="007D418F"/>
    <w:rsid w:val="007E050C"/>
    <w:rsid w:val="007E0F87"/>
    <w:rsid w:val="007E1EFD"/>
    <w:rsid w:val="007E2397"/>
    <w:rsid w:val="007E3B1C"/>
    <w:rsid w:val="007E4AEC"/>
    <w:rsid w:val="007E574C"/>
    <w:rsid w:val="007E6599"/>
    <w:rsid w:val="007E6A38"/>
    <w:rsid w:val="007E78CB"/>
    <w:rsid w:val="007F0C2B"/>
    <w:rsid w:val="007F0D32"/>
    <w:rsid w:val="007F2526"/>
    <w:rsid w:val="007F38C4"/>
    <w:rsid w:val="007F626C"/>
    <w:rsid w:val="00800172"/>
    <w:rsid w:val="00801148"/>
    <w:rsid w:val="00802476"/>
    <w:rsid w:val="00802935"/>
    <w:rsid w:val="00804658"/>
    <w:rsid w:val="00804F47"/>
    <w:rsid w:val="00810983"/>
    <w:rsid w:val="008114AF"/>
    <w:rsid w:val="0081198E"/>
    <w:rsid w:val="0081237C"/>
    <w:rsid w:val="00813AEC"/>
    <w:rsid w:val="00815350"/>
    <w:rsid w:val="00815CB1"/>
    <w:rsid w:val="00816C48"/>
    <w:rsid w:val="008178F8"/>
    <w:rsid w:val="00821DE0"/>
    <w:rsid w:val="0082346A"/>
    <w:rsid w:val="0082685A"/>
    <w:rsid w:val="00827379"/>
    <w:rsid w:val="00830F98"/>
    <w:rsid w:val="008316F9"/>
    <w:rsid w:val="008354C0"/>
    <w:rsid w:val="00835934"/>
    <w:rsid w:val="00837364"/>
    <w:rsid w:val="008375C4"/>
    <w:rsid w:val="00841D7D"/>
    <w:rsid w:val="008539E0"/>
    <w:rsid w:val="00856000"/>
    <w:rsid w:val="00857347"/>
    <w:rsid w:val="00860144"/>
    <w:rsid w:val="00860C32"/>
    <w:rsid w:val="008613F2"/>
    <w:rsid w:val="00863750"/>
    <w:rsid w:val="00864392"/>
    <w:rsid w:val="008664D0"/>
    <w:rsid w:val="008665EA"/>
    <w:rsid w:val="00866B4A"/>
    <w:rsid w:val="00867084"/>
    <w:rsid w:val="008702E2"/>
    <w:rsid w:val="00870594"/>
    <w:rsid w:val="00872AEB"/>
    <w:rsid w:val="00873564"/>
    <w:rsid w:val="0087478F"/>
    <w:rsid w:val="0087498C"/>
    <w:rsid w:val="00875663"/>
    <w:rsid w:val="00881488"/>
    <w:rsid w:val="0088243E"/>
    <w:rsid w:val="00882664"/>
    <w:rsid w:val="00884C1C"/>
    <w:rsid w:val="00887FAE"/>
    <w:rsid w:val="0089543C"/>
    <w:rsid w:val="0089549F"/>
    <w:rsid w:val="00897AB9"/>
    <w:rsid w:val="008A1530"/>
    <w:rsid w:val="008A162D"/>
    <w:rsid w:val="008A2D14"/>
    <w:rsid w:val="008A39DA"/>
    <w:rsid w:val="008B0D2A"/>
    <w:rsid w:val="008B165A"/>
    <w:rsid w:val="008B2187"/>
    <w:rsid w:val="008B4F58"/>
    <w:rsid w:val="008B549F"/>
    <w:rsid w:val="008B62E7"/>
    <w:rsid w:val="008C03EC"/>
    <w:rsid w:val="008C0895"/>
    <w:rsid w:val="008C2353"/>
    <w:rsid w:val="008C2402"/>
    <w:rsid w:val="008C495F"/>
    <w:rsid w:val="008C599B"/>
    <w:rsid w:val="008C60DB"/>
    <w:rsid w:val="008C7598"/>
    <w:rsid w:val="008D022E"/>
    <w:rsid w:val="008D7768"/>
    <w:rsid w:val="008E2FE3"/>
    <w:rsid w:val="008E3428"/>
    <w:rsid w:val="008E6B8D"/>
    <w:rsid w:val="008F08DC"/>
    <w:rsid w:val="008F0987"/>
    <w:rsid w:val="008F16D8"/>
    <w:rsid w:val="008F2602"/>
    <w:rsid w:val="008F2924"/>
    <w:rsid w:val="008F2E65"/>
    <w:rsid w:val="008F7ECB"/>
    <w:rsid w:val="00900423"/>
    <w:rsid w:val="009007A4"/>
    <w:rsid w:val="00900CDC"/>
    <w:rsid w:val="00900EAA"/>
    <w:rsid w:val="00903733"/>
    <w:rsid w:val="009054F2"/>
    <w:rsid w:val="009059A3"/>
    <w:rsid w:val="00912820"/>
    <w:rsid w:val="00912E84"/>
    <w:rsid w:val="00920CE4"/>
    <w:rsid w:val="00924E16"/>
    <w:rsid w:val="00926159"/>
    <w:rsid w:val="009314A7"/>
    <w:rsid w:val="00931667"/>
    <w:rsid w:val="0093170F"/>
    <w:rsid w:val="00932BC9"/>
    <w:rsid w:val="009359E6"/>
    <w:rsid w:val="00940B0E"/>
    <w:rsid w:val="009412B0"/>
    <w:rsid w:val="0094229C"/>
    <w:rsid w:val="0094353F"/>
    <w:rsid w:val="0094411E"/>
    <w:rsid w:val="00947C34"/>
    <w:rsid w:val="00951F52"/>
    <w:rsid w:val="009576B4"/>
    <w:rsid w:val="00960262"/>
    <w:rsid w:val="009604B2"/>
    <w:rsid w:val="00964592"/>
    <w:rsid w:val="00965A87"/>
    <w:rsid w:val="00965C3D"/>
    <w:rsid w:val="009660BE"/>
    <w:rsid w:val="00971AE5"/>
    <w:rsid w:val="00971CB4"/>
    <w:rsid w:val="00974293"/>
    <w:rsid w:val="00974779"/>
    <w:rsid w:val="009777BA"/>
    <w:rsid w:val="00977B5D"/>
    <w:rsid w:val="00977C4B"/>
    <w:rsid w:val="00985346"/>
    <w:rsid w:val="00985EAE"/>
    <w:rsid w:val="0098609D"/>
    <w:rsid w:val="00990DE9"/>
    <w:rsid w:val="009911DE"/>
    <w:rsid w:val="00991421"/>
    <w:rsid w:val="00991442"/>
    <w:rsid w:val="00993E53"/>
    <w:rsid w:val="00997721"/>
    <w:rsid w:val="009A05D9"/>
    <w:rsid w:val="009A174D"/>
    <w:rsid w:val="009A30D3"/>
    <w:rsid w:val="009A6895"/>
    <w:rsid w:val="009A6AE2"/>
    <w:rsid w:val="009A751F"/>
    <w:rsid w:val="009B28D1"/>
    <w:rsid w:val="009B3503"/>
    <w:rsid w:val="009B593C"/>
    <w:rsid w:val="009B5E80"/>
    <w:rsid w:val="009B5F24"/>
    <w:rsid w:val="009B6D80"/>
    <w:rsid w:val="009B7B9C"/>
    <w:rsid w:val="009C147A"/>
    <w:rsid w:val="009C21D5"/>
    <w:rsid w:val="009C65D9"/>
    <w:rsid w:val="009C74E5"/>
    <w:rsid w:val="009C7B8F"/>
    <w:rsid w:val="009D05CB"/>
    <w:rsid w:val="009D1395"/>
    <w:rsid w:val="009D1D0A"/>
    <w:rsid w:val="009D1D5B"/>
    <w:rsid w:val="009D2136"/>
    <w:rsid w:val="009D410B"/>
    <w:rsid w:val="009D6B43"/>
    <w:rsid w:val="009E02A7"/>
    <w:rsid w:val="009E1690"/>
    <w:rsid w:val="009E1C35"/>
    <w:rsid w:val="009E20B9"/>
    <w:rsid w:val="009E23F3"/>
    <w:rsid w:val="009F067A"/>
    <w:rsid w:val="009F1223"/>
    <w:rsid w:val="009F2A34"/>
    <w:rsid w:val="009F377B"/>
    <w:rsid w:val="009F43F6"/>
    <w:rsid w:val="009F59DC"/>
    <w:rsid w:val="00A00211"/>
    <w:rsid w:val="00A00559"/>
    <w:rsid w:val="00A011CF"/>
    <w:rsid w:val="00A05FE2"/>
    <w:rsid w:val="00A0625B"/>
    <w:rsid w:val="00A06D89"/>
    <w:rsid w:val="00A07C29"/>
    <w:rsid w:val="00A07E09"/>
    <w:rsid w:val="00A10F7A"/>
    <w:rsid w:val="00A116B2"/>
    <w:rsid w:val="00A11C59"/>
    <w:rsid w:val="00A13A9E"/>
    <w:rsid w:val="00A1454E"/>
    <w:rsid w:val="00A1467C"/>
    <w:rsid w:val="00A15877"/>
    <w:rsid w:val="00A15A60"/>
    <w:rsid w:val="00A166A2"/>
    <w:rsid w:val="00A20EF9"/>
    <w:rsid w:val="00A21B39"/>
    <w:rsid w:val="00A2536D"/>
    <w:rsid w:val="00A27E68"/>
    <w:rsid w:val="00A31071"/>
    <w:rsid w:val="00A35892"/>
    <w:rsid w:val="00A35D65"/>
    <w:rsid w:val="00A36394"/>
    <w:rsid w:val="00A36850"/>
    <w:rsid w:val="00A408AE"/>
    <w:rsid w:val="00A41F3B"/>
    <w:rsid w:val="00A464D7"/>
    <w:rsid w:val="00A46A33"/>
    <w:rsid w:val="00A47965"/>
    <w:rsid w:val="00A52DEE"/>
    <w:rsid w:val="00A548DB"/>
    <w:rsid w:val="00A54E6C"/>
    <w:rsid w:val="00A6086D"/>
    <w:rsid w:val="00A675D2"/>
    <w:rsid w:val="00A67C01"/>
    <w:rsid w:val="00A701B7"/>
    <w:rsid w:val="00A709F3"/>
    <w:rsid w:val="00A7142E"/>
    <w:rsid w:val="00A71EF4"/>
    <w:rsid w:val="00A71F69"/>
    <w:rsid w:val="00A7250E"/>
    <w:rsid w:val="00A7361C"/>
    <w:rsid w:val="00A746F9"/>
    <w:rsid w:val="00A75452"/>
    <w:rsid w:val="00A77049"/>
    <w:rsid w:val="00A81343"/>
    <w:rsid w:val="00A816EE"/>
    <w:rsid w:val="00A83226"/>
    <w:rsid w:val="00A832DB"/>
    <w:rsid w:val="00A8433F"/>
    <w:rsid w:val="00A86770"/>
    <w:rsid w:val="00A869E7"/>
    <w:rsid w:val="00A87685"/>
    <w:rsid w:val="00A9046E"/>
    <w:rsid w:val="00A90F89"/>
    <w:rsid w:val="00A91910"/>
    <w:rsid w:val="00A928D3"/>
    <w:rsid w:val="00A92E96"/>
    <w:rsid w:val="00A9330F"/>
    <w:rsid w:val="00A9576F"/>
    <w:rsid w:val="00A9612B"/>
    <w:rsid w:val="00AA0A18"/>
    <w:rsid w:val="00AA2570"/>
    <w:rsid w:val="00AA3295"/>
    <w:rsid w:val="00AA3F12"/>
    <w:rsid w:val="00AA57A8"/>
    <w:rsid w:val="00AA7AB1"/>
    <w:rsid w:val="00AB01AF"/>
    <w:rsid w:val="00AB0C24"/>
    <w:rsid w:val="00AB3141"/>
    <w:rsid w:val="00AB6905"/>
    <w:rsid w:val="00AC032C"/>
    <w:rsid w:val="00AC2EEE"/>
    <w:rsid w:val="00AC4F2E"/>
    <w:rsid w:val="00AC518E"/>
    <w:rsid w:val="00AD069B"/>
    <w:rsid w:val="00AD40E7"/>
    <w:rsid w:val="00AD5756"/>
    <w:rsid w:val="00AD611F"/>
    <w:rsid w:val="00AE1D89"/>
    <w:rsid w:val="00AE209E"/>
    <w:rsid w:val="00AE29FB"/>
    <w:rsid w:val="00AE3063"/>
    <w:rsid w:val="00AE3EFD"/>
    <w:rsid w:val="00AE599C"/>
    <w:rsid w:val="00AE5EF0"/>
    <w:rsid w:val="00AE64E5"/>
    <w:rsid w:val="00AE7D40"/>
    <w:rsid w:val="00AF151F"/>
    <w:rsid w:val="00AF4896"/>
    <w:rsid w:val="00AF4D62"/>
    <w:rsid w:val="00AF7DF7"/>
    <w:rsid w:val="00B00725"/>
    <w:rsid w:val="00B012F8"/>
    <w:rsid w:val="00B02B3C"/>
    <w:rsid w:val="00B0613C"/>
    <w:rsid w:val="00B103D4"/>
    <w:rsid w:val="00B13248"/>
    <w:rsid w:val="00B142B8"/>
    <w:rsid w:val="00B20DD2"/>
    <w:rsid w:val="00B211A4"/>
    <w:rsid w:val="00B213C2"/>
    <w:rsid w:val="00B21B99"/>
    <w:rsid w:val="00B22679"/>
    <w:rsid w:val="00B23FC0"/>
    <w:rsid w:val="00B244D9"/>
    <w:rsid w:val="00B25AFC"/>
    <w:rsid w:val="00B271CC"/>
    <w:rsid w:val="00B32754"/>
    <w:rsid w:val="00B32C82"/>
    <w:rsid w:val="00B33689"/>
    <w:rsid w:val="00B35C07"/>
    <w:rsid w:val="00B407AE"/>
    <w:rsid w:val="00B41A39"/>
    <w:rsid w:val="00B42C7F"/>
    <w:rsid w:val="00B42CDD"/>
    <w:rsid w:val="00B43100"/>
    <w:rsid w:val="00B45850"/>
    <w:rsid w:val="00B500D5"/>
    <w:rsid w:val="00B51628"/>
    <w:rsid w:val="00B54B06"/>
    <w:rsid w:val="00B56BAB"/>
    <w:rsid w:val="00B56CDA"/>
    <w:rsid w:val="00B56CF5"/>
    <w:rsid w:val="00B57901"/>
    <w:rsid w:val="00B6262E"/>
    <w:rsid w:val="00B62996"/>
    <w:rsid w:val="00B62C76"/>
    <w:rsid w:val="00B65735"/>
    <w:rsid w:val="00B6682F"/>
    <w:rsid w:val="00B669A8"/>
    <w:rsid w:val="00B669CD"/>
    <w:rsid w:val="00B6789F"/>
    <w:rsid w:val="00B67DE7"/>
    <w:rsid w:val="00B72032"/>
    <w:rsid w:val="00B72A32"/>
    <w:rsid w:val="00B74E49"/>
    <w:rsid w:val="00B772A3"/>
    <w:rsid w:val="00B80E90"/>
    <w:rsid w:val="00B8426C"/>
    <w:rsid w:val="00B8532C"/>
    <w:rsid w:val="00B8543D"/>
    <w:rsid w:val="00B8662A"/>
    <w:rsid w:val="00B87601"/>
    <w:rsid w:val="00B915CD"/>
    <w:rsid w:val="00B94004"/>
    <w:rsid w:val="00B955C3"/>
    <w:rsid w:val="00BA67C7"/>
    <w:rsid w:val="00BA73C4"/>
    <w:rsid w:val="00BA7A2D"/>
    <w:rsid w:val="00BB0B1F"/>
    <w:rsid w:val="00BB4EFD"/>
    <w:rsid w:val="00BB58EE"/>
    <w:rsid w:val="00BB5993"/>
    <w:rsid w:val="00BB6C3A"/>
    <w:rsid w:val="00BC0042"/>
    <w:rsid w:val="00BC0B14"/>
    <w:rsid w:val="00BC1AE9"/>
    <w:rsid w:val="00BC211E"/>
    <w:rsid w:val="00BC2A0B"/>
    <w:rsid w:val="00BC6174"/>
    <w:rsid w:val="00BD05E4"/>
    <w:rsid w:val="00BD0837"/>
    <w:rsid w:val="00BD1416"/>
    <w:rsid w:val="00BD1543"/>
    <w:rsid w:val="00BD327D"/>
    <w:rsid w:val="00BD5D0E"/>
    <w:rsid w:val="00BD7323"/>
    <w:rsid w:val="00BE1146"/>
    <w:rsid w:val="00BE3C18"/>
    <w:rsid w:val="00BE4C3D"/>
    <w:rsid w:val="00BE65C6"/>
    <w:rsid w:val="00BE6972"/>
    <w:rsid w:val="00BF1730"/>
    <w:rsid w:val="00BF1944"/>
    <w:rsid w:val="00BF1986"/>
    <w:rsid w:val="00BF27FF"/>
    <w:rsid w:val="00BF29DD"/>
    <w:rsid w:val="00BF465C"/>
    <w:rsid w:val="00BF4923"/>
    <w:rsid w:val="00BF54FB"/>
    <w:rsid w:val="00BF7A26"/>
    <w:rsid w:val="00C01D63"/>
    <w:rsid w:val="00C02ABA"/>
    <w:rsid w:val="00C02DF7"/>
    <w:rsid w:val="00C03326"/>
    <w:rsid w:val="00C07343"/>
    <w:rsid w:val="00C10215"/>
    <w:rsid w:val="00C116F1"/>
    <w:rsid w:val="00C132D8"/>
    <w:rsid w:val="00C16FFB"/>
    <w:rsid w:val="00C2378D"/>
    <w:rsid w:val="00C2470D"/>
    <w:rsid w:val="00C277D1"/>
    <w:rsid w:val="00C30BF2"/>
    <w:rsid w:val="00C319D9"/>
    <w:rsid w:val="00C31A9C"/>
    <w:rsid w:val="00C31C47"/>
    <w:rsid w:val="00C33CF1"/>
    <w:rsid w:val="00C34707"/>
    <w:rsid w:val="00C354C0"/>
    <w:rsid w:val="00C36AE9"/>
    <w:rsid w:val="00C36E55"/>
    <w:rsid w:val="00C44471"/>
    <w:rsid w:val="00C446AF"/>
    <w:rsid w:val="00C4726C"/>
    <w:rsid w:val="00C54ECB"/>
    <w:rsid w:val="00C55B37"/>
    <w:rsid w:val="00C57210"/>
    <w:rsid w:val="00C57DD0"/>
    <w:rsid w:val="00C6047B"/>
    <w:rsid w:val="00C64FE9"/>
    <w:rsid w:val="00C66BC5"/>
    <w:rsid w:val="00C66D1A"/>
    <w:rsid w:val="00C675DD"/>
    <w:rsid w:val="00C71F90"/>
    <w:rsid w:val="00C73C49"/>
    <w:rsid w:val="00C7458C"/>
    <w:rsid w:val="00C75100"/>
    <w:rsid w:val="00C76B03"/>
    <w:rsid w:val="00C8334A"/>
    <w:rsid w:val="00C8624A"/>
    <w:rsid w:val="00C87781"/>
    <w:rsid w:val="00C87F23"/>
    <w:rsid w:val="00C92C1E"/>
    <w:rsid w:val="00C930E4"/>
    <w:rsid w:val="00C93859"/>
    <w:rsid w:val="00C95739"/>
    <w:rsid w:val="00CA0B00"/>
    <w:rsid w:val="00CA17F6"/>
    <w:rsid w:val="00CA1893"/>
    <w:rsid w:val="00CA25D2"/>
    <w:rsid w:val="00CA267F"/>
    <w:rsid w:val="00CA32D3"/>
    <w:rsid w:val="00CA55F9"/>
    <w:rsid w:val="00CA686B"/>
    <w:rsid w:val="00CA6931"/>
    <w:rsid w:val="00CA7772"/>
    <w:rsid w:val="00CB3297"/>
    <w:rsid w:val="00CB3F99"/>
    <w:rsid w:val="00CB5160"/>
    <w:rsid w:val="00CB566D"/>
    <w:rsid w:val="00CB668B"/>
    <w:rsid w:val="00CB70EC"/>
    <w:rsid w:val="00CC1D7A"/>
    <w:rsid w:val="00CC36E9"/>
    <w:rsid w:val="00CC5F1E"/>
    <w:rsid w:val="00CC63D0"/>
    <w:rsid w:val="00CD3077"/>
    <w:rsid w:val="00CD3BD7"/>
    <w:rsid w:val="00CD4039"/>
    <w:rsid w:val="00CD6A69"/>
    <w:rsid w:val="00CD6B6E"/>
    <w:rsid w:val="00CD7397"/>
    <w:rsid w:val="00CD7AF2"/>
    <w:rsid w:val="00CD7D9A"/>
    <w:rsid w:val="00CE0DD6"/>
    <w:rsid w:val="00CE11D1"/>
    <w:rsid w:val="00CE1B86"/>
    <w:rsid w:val="00CE3C4D"/>
    <w:rsid w:val="00CE6405"/>
    <w:rsid w:val="00CE6A8B"/>
    <w:rsid w:val="00CF0063"/>
    <w:rsid w:val="00CF069A"/>
    <w:rsid w:val="00CF7484"/>
    <w:rsid w:val="00CF79C4"/>
    <w:rsid w:val="00D00932"/>
    <w:rsid w:val="00D01D83"/>
    <w:rsid w:val="00D039D4"/>
    <w:rsid w:val="00D03C97"/>
    <w:rsid w:val="00D05DCB"/>
    <w:rsid w:val="00D0677A"/>
    <w:rsid w:val="00D1326A"/>
    <w:rsid w:val="00D14EB4"/>
    <w:rsid w:val="00D1593E"/>
    <w:rsid w:val="00D16AE1"/>
    <w:rsid w:val="00D17E31"/>
    <w:rsid w:val="00D205E1"/>
    <w:rsid w:val="00D219F3"/>
    <w:rsid w:val="00D22385"/>
    <w:rsid w:val="00D22E2B"/>
    <w:rsid w:val="00D22EF1"/>
    <w:rsid w:val="00D31276"/>
    <w:rsid w:val="00D345B7"/>
    <w:rsid w:val="00D41F5B"/>
    <w:rsid w:val="00D423E4"/>
    <w:rsid w:val="00D42741"/>
    <w:rsid w:val="00D433CB"/>
    <w:rsid w:val="00D446EB"/>
    <w:rsid w:val="00D45449"/>
    <w:rsid w:val="00D47F92"/>
    <w:rsid w:val="00D503AA"/>
    <w:rsid w:val="00D54EB3"/>
    <w:rsid w:val="00D56737"/>
    <w:rsid w:val="00D60FFB"/>
    <w:rsid w:val="00D621A0"/>
    <w:rsid w:val="00D62562"/>
    <w:rsid w:val="00D64D6C"/>
    <w:rsid w:val="00D755D8"/>
    <w:rsid w:val="00D75BBC"/>
    <w:rsid w:val="00D76082"/>
    <w:rsid w:val="00D76EB6"/>
    <w:rsid w:val="00D80849"/>
    <w:rsid w:val="00D80C45"/>
    <w:rsid w:val="00D811AE"/>
    <w:rsid w:val="00D823CD"/>
    <w:rsid w:val="00D84242"/>
    <w:rsid w:val="00D84A19"/>
    <w:rsid w:val="00D85491"/>
    <w:rsid w:val="00D868D4"/>
    <w:rsid w:val="00D92F06"/>
    <w:rsid w:val="00D94F0C"/>
    <w:rsid w:val="00DA0D07"/>
    <w:rsid w:val="00DA19C2"/>
    <w:rsid w:val="00DA208C"/>
    <w:rsid w:val="00DA29A9"/>
    <w:rsid w:val="00DA2D33"/>
    <w:rsid w:val="00DA4AB7"/>
    <w:rsid w:val="00DA5965"/>
    <w:rsid w:val="00DA6011"/>
    <w:rsid w:val="00DA68FC"/>
    <w:rsid w:val="00DB162E"/>
    <w:rsid w:val="00DB1CA5"/>
    <w:rsid w:val="00DB1D9F"/>
    <w:rsid w:val="00DB20B0"/>
    <w:rsid w:val="00DB3DB7"/>
    <w:rsid w:val="00DB498F"/>
    <w:rsid w:val="00DB4A80"/>
    <w:rsid w:val="00DB7138"/>
    <w:rsid w:val="00DC0342"/>
    <w:rsid w:val="00DC3D0C"/>
    <w:rsid w:val="00DC71FA"/>
    <w:rsid w:val="00DD1601"/>
    <w:rsid w:val="00DD1C6E"/>
    <w:rsid w:val="00DD2453"/>
    <w:rsid w:val="00DD3712"/>
    <w:rsid w:val="00DD5243"/>
    <w:rsid w:val="00DD70E7"/>
    <w:rsid w:val="00DD7CC5"/>
    <w:rsid w:val="00DE1F1A"/>
    <w:rsid w:val="00DE208B"/>
    <w:rsid w:val="00DE2B8E"/>
    <w:rsid w:val="00DE3C0B"/>
    <w:rsid w:val="00DE4647"/>
    <w:rsid w:val="00DE4950"/>
    <w:rsid w:val="00DE70F5"/>
    <w:rsid w:val="00DE72C6"/>
    <w:rsid w:val="00DF20D3"/>
    <w:rsid w:val="00DF757E"/>
    <w:rsid w:val="00DF79E8"/>
    <w:rsid w:val="00E00D21"/>
    <w:rsid w:val="00E03515"/>
    <w:rsid w:val="00E1439B"/>
    <w:rsid w:val="00E16AE8"/>
    <w:rsid w:val="00E17C8B"/>
    <w:rsid w:val="00E20DD7"/>
    <w:rsid w:val="00E23E5A"/>
    <w:rsid w:val="00E243F5"/>
    <w:rsid w:val="00E24CEE"/>
    <w:rsid w:val="00E2608D"/>
    <w:rsid w:val="00E27A5C"/>
    <w:rsid w:val="00E27EE3"/>
    <w:rsid w:val="00E30493"/>
    <w:rsid w:val="00E307DE"/>
    <w:rsid w:val="00E31ADA"/>
    <w:rsid w:val="00E31EE2"/>
    <w:rsid w:val="00E321C6"/>
    <w:rsid w:val="00E343F6"/>
    <w:rsid w:val="00E34EAA"/>
    <w:rsid w:val="00E358D7"/>
    <w:rsid w:val="00E35E7F"/>
    <w:rsid w:val="00E37BB3"/>
    <w:rsid w:val="00E40F25"/>
    <w:rsid w:val="00E42220"/>
    <w:rsid w:val="00E45B40"/>
    <w:rsid w:val="00E46A04"/>
    <w:rsid w:val="00E5020D"/>
    <w:rsid w:val="00E52C11"/>
    <w:rsid w:val="00E553D3"/>
    <w:rsid w:val="00E55A99"/>
    <w:rsid w:val="00E56054"/>
    <w:rsid w:val="00E56903"/>
    <w:rsid w:val="00E60D58"/>
    <w:rsid w:val="00E61B8D"/>
    <w:rsid w:val="00E621BC"/>
    <w:rsid w:val="00E6249F"/>
    <w:rsid w:val="00E65317"/>
    <w:rsid w:val="00E65791"/>
    <w:rsid w:val="00E65E0B"/>
    <w:rsid w:val="00E67CA0"/>
    <w:rsid w:val="00E714A3"/>
    <w:rsid w:val="00E71530"/>
    <w:rsid w:val="00E71979"/>
    <w:rsid w:val="00E7525A"/>
    <w:rsid w:val="00E76A83"/>
    <w:rsid w:val="00E805F5"/>
    <w:rsid w:val="00E80878"/>
    <w:rsid w:val="00E84731"/>
    <w:rsid w:val="00E85D13"/>
    <w:rsid w:val="00E869C0"/>
    <w:rsid w:val="00E90396"/>
    <w:rsid w:val="00E90FB6"/>
    <w:rsid w:val="00E93CBA"/>
    <w:rsid w:val="00EA439F"/>
    <w:rsid w:val="00EA4BD2"/>
    <w:rsid w:val="00EA7194"/>
    <w:rsid w:val="00EB039C"/>
    <w:rsid w:val="00EB5611"/>
    <w:rsid w:val="00EB5C2E"/>
    <w:rsid w:val="00EC01DF"/>
    <w:rsid w:val="00EC01EB"/>
    <w:rsid w:val="00EC32F0"/>
    <w:rsid w:val="00EC375B"/>
    <w:rsid w:val="00EC4A5B"/>
    <w:rsid w:val="00EC53BB"/>
    <w:rsid w:val="00EC5844"/>
    <w:rsid w:val="00EC6000"/>
    <w:rsid w:val="00EC62FD"/>
    <w:rsid w:val="00EC75ED"/>
    <w:rsid w:val="00ED2018"/>
    <w:rsid w:val="00ED2695"/>
    <w:rsid w:val="00ED2C97"/>
    <w:rsid w:val="00ED39A8"/>
    <w:rsid w:val="00ED4C06"/>
    <w:rsid w:val="00ED4FC9"/>
    <w:rsid w:val="00ED6D4A"/>
    <w:rsid w:val="00EE17FE"/>
    <w:rsid w:val="00EE3700"/>
    <w:rsid w:val="00EE507F"/>
    <w:rsid w:val="00EE639E"/>
    <w:rsid w:val="00EE7EF4"/>
    <w:rsid w:val="00EF01BD"/>
    <w:rsid w:val="00EF1CA2"/>
    <w:rsid w:val="00EF3FC4"/>
    <w:rsid w:val="00EF4007"/>
    <w:rsid w:val="00EF485F"/>
    <w:rsid w:val="00EF4A4B"/>
    <w:rsid w:val="00EF5D87"/>
    <w:rsid w:val="00EF5ED5"/>
    <w:rsid w:val="00EF64A6"/>
    <w:rsid w:val="00EF68C5"/>
    <w:rsid w:val="00EF6F83"/>
    <w:rsid w:val="00F03FDC"/>
    <w:rsid w:val="00F051D6"/>
    <w:rsid w:val="00F05864"/>
    <w:rsid w:val="00F06E88"/>
    <w:rsid w:val="00F075B6"/>
    <w:rsid w:val="00F07E31"/>
    <w:rsid w:val="00F107A2"/>
    <w:rsid w:val="00F10C40"/>
    <w:rsid w:val="00F112FC"/>
    <w:rsid w:val="00F1158E"/>
    <w:rsid w:val="00F139FE"/>
    <w:rsid w:val="00F14FB4"/>
    <w:rsid w:val="00F17C2F"/>
    <w:rsid w:val="00F233A9"/>
    <w:rsid w:val="00F24E05"/>
    <w:rsid w:val="00F3105C"/>
    <w:rsid w:val="00F33B50"/>
    <w:rsid w:val="00F3518E"/>
    <w:rsid w:val="00F35435"/>
    <w:rsid w:val="00F354EF"/>
    <w:rsid w:val="00F36629"/>
    <w:rsid w:val="00F36A1A"/>
    <w:rsid w:val="00F36C0D"/>
    <w:rsid w:val="00F408BA"/>
    <w:rsid w:val="00F40EB5"/>
    <w:rsid w:val="00F41859"/>
    <w:rsid w:val="00F4198C"/>
    <w:rsid w:val="00F41A3F"/>
    <w:rsid w:val="00F41CBC"/>
    <w:rsid w:val="00F424B3"/>
    <w:rsid w:val="00F44AF7"/>
    <w:rsid w:val="00F512BB"/>
    <w:rsid w:val="00F574DE"/>
    <w:rsid w:val="00F625E1"/>
    <w:rsid w:val="00F62C12"/>
    <w:rsid w:val="00F63CDB"/>
    <w:rsid w:val="00F660E8"/>
    <w:rsid w:val="00F66663"/>
    <w:rsid w:val="00F67851"/>
    <w:rsid w:val="00F71AE7"/>
    <w:rsid w:val="00F71E8B"/>
    <w:rsid w:val="00F728DD"/>
    <w:rsid w:val="00F73086"/>
    <w:rsid w:val="00F7363B"/>
    <w:rsid w:val="00F74AC5"/>
    <w:rsid w:val="00F750EB"/>
    <w:rsid w:val="00F80F71"/>
    <w:rsid w:val="00F82316"/>
    <w:rsid w:val="00F82A9C"/>
    <w:rsid w:val="00F84925"/>
    <w:rsid w:val="00F8537C"/>
    <w:rsid w:val="00F86AF1"/>
    <w:rsid w:val="00F8706C"/>
    <w:rsid w:val="00F87FEC"/>
    <w:rsid w:val="00F907B9"/>
    <w:rsid w:val="00F92278"/>
    <w:rsid w:val="00F934BD"/>
    <w:rsid w:val="00F93C93"/>
    <w:rsid w:val="00F958CF"/>
    <w:rsid w:val="00F96347"/>
    <w:rsid w:val="00F97881"/>
    <w:rsid w:val="00FA3E7C"/>
    <w:rsid w:val="00FB2A64"/>
    <w:rsid w:val="00FB2FFD"/>
    <w:rsid w:val="00FB33D1"/>
    <w:rsid w:val="00FB3A09"/>
    <w:rsid w:val="00FB78F4"/>
    <w:rsid w:val="00FC02D6"/>
    <w:rsid w:val="00FC1950"/>
    <w:rsid w:val="00FC35A7"/>
    <w:rsid w:val="00FC3932"/>
    <w:rsid w:val="00FC3A4C"/>
    <w:rsid w:val="00FC70AC"/>
    <w:rsid w:val="00FD178D"/>
    <w:rsid w:val="00FD2AC2"/>
    <w:rsid w:val="00FD3655"/>
    <w:rsid w:val="00FD3DB1"/>
    <w:rsid w:val="00FD40C2"/>
    <w:rsid w:val="00FD54A8"/>
    <w:rsid w:val="00FD54BC"/>
    <w:rsid w:val="00FD6703"/>
    <w:rsid w:val="00FD7964"/>
    <w:rsid w:val="00FE1260"/>
    <w:rsid w:val="00FE1E5D"/>
    <w:rsid w:val="00FE2E54"/>
    <w:rsid w:val="00FE3924"/>
    <w:rsid w:val="00FE3A0C"/>
    <w:rsid w:val="00FE572B"/>
    <w:rsid w:val="00FE5D67"/>
    <w:rsid w:val="00FF04A4"/>
    <w:rsid w:val="00FF1D88"/>
    <w:rsid w:val="00FF1F19"/>
    <w:rsid w:val="00FF2144"/>
    <w:rsid w:val="00FF30D1"/>
    <w:rsid w:val="00FF31DB"/>
    <w:rsid w:val="00FF3C94"/>
    <w:rsid w:val="00FF3F64"/>
    <w:rsid w:val="00FF4ADF"/>
    <w:rsid w:val="00FF5685"/>
    <w:rsid w:val="00FF790C"/>
    <w:rsid w:val="00FF7D7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861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uiPriority w:val="99"/>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uiPriority w:val="99"/>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0">
    <w:name w:val="Tekst podstawowy 2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uiPriority w:val="99"/>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0">
    <w:name w:val="Tekst podstawowy 3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basedOn w:val="Normalny"/>
    <w:rsid w:val="00C8624A"/>
    <w:pPr>
      <w:jc w:val="both"/>
    </w:pPr>
    <w:rPr>
      <w:rFonts w:ascii="Arial Narrow" w:hAnsi="Arial Narrow" w:cs="Arial Narrow"/>
      <w:sz w:val="22"/>
      <w:szCs w:val="22"/>
    </w:rPr>
  </w:style>
  <w:style w:type="paragraph" w:customStyle="1" w:styleId="Akapitzlist1">
    <w:name w:val="Akapit z listą1"/>
    <w:basedOn w:val="Normalny"/>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Heading1">
    <w:name w:val="Heading 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link w:val="Zwykytekst"/>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0">
    <w:name w:val="Akapit z listą1"/>
    <w:basedOn w:val="Normalny"/>
    <w:uiPriority w:val="34"/>
    <w:qFormat/>
    <w:rsid w:val="00813AEC"/>
    <w:pPr>
      <w:spacing w:after="160" w:line="252" w:lineRule="auto"/>
      <w:ind w:left="720"/>
    </w:pPr>
    <w:rPr>
      <w:rFonts w:ascii="Calibri" w:eastAsia="Calibri" w:hAnsi="Calibri" w:cs="Calibri"/>
      <w:sz w:val="22"/>
      <w:szCs w:val="22"/>
    </w:rPr>
  </w:style>
  <w:style w:type="paragraph" w:customStyle="1" w:styleId="western">
    <w:name w:val="western"/>
    <w:basedOn w:val="Normalny"/>
    <w:rsid w:val="00CC5F1E"/>
    <w:pPr>
      <w:suppressAutoHyphens w:val="0"/>
      <w:spacing w:before="100" w:beforeAutospacing="1" w:after="119"/>
    </w:pPr>
    <w:rPr>
      <w:color w:val="000000"/>
      <w:kern w:val="0"/>
      <w:lang w:eastAsia="pl-PL"/>
    </w:rPr>
  </w:style>
  <w:style w:type="character" w:customStyle="1" w:styleId="markedcontent">
    <w:name w:val="markedcontent"/>
    <w:basedOn w:val="Domylnaczcionkaakapitu"/>
    <w:rsid w:val="00C36E55"/>
  </w:style>
  <w:style w:type="paragraph" w:customStyle="1" w:styleId="ww-tekstpodstawowywcity20">
    <w:name w:val="ww-tekstpodstawowywcity2"/>
    <w:basedOn w:val="Normalny"/>
    <w:rsid w:val="000C4C5F"/>
    <w:pPr>
      <w:suppressAutoHyphens w:val="0"/>
      <w:spacing w:before="100" w:beforeAutospacing="1" w:after="100" w:afterAutospacing="1"/>
    </w:pPr>
    <w:rPr>
      <w:kern w:val="0"/>
      <w:lang w:eastAsia="pl-PL"/>
    </w:rPr>
  </w:style>
  <w:style w:type="character" w:customStyle="1" w:styleId="TekstpodstawowyZnak1">
    <w:name w:val="Tekst podstawowy Znak1"/>
    <w:basedOn w:val="Domylnaczcionkaakapitu"/>
    <w:link w:val="Tekstpodstawowy"/>
    <w:uiPriority w:val="99"/>
    <w:rsid w:val="00AB0C24"/>
    <w:rPr>
      <w:kern w:val="1"/>
      <w:sz w:val="24"/>
      <w:lang w:eastAsia="zh-CN"/>
    </w:rPr>
  </w:style>
</w:styles>
</file>

<file path=word/webSettings.xml><?xml version="1.0" encoding="utf-8"?>
<w:webSettings xmlns:r="http://schemas.openxmlformats.org/officeDocument/2006/relationships" xmlns:w="http://schemas.openxmlformats.org/wordprocessingml/2006/main">
  <w:divs>
    <w:div w:id="57291992">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52726943">
      <w:bodyDiv w:val="1"/>
      <w:marLeft w:val="0"/>
      <w:marRight w:val="0"/>
      <w:marTop w:val="0"/>
      <w:marBottom w:val="0"/>
      <w:divBdr>
        <w:top w:val="none" w:sz="0" w:space="0" w:color="auto"/>
        <w:left w:val="none" w:sz="0" w:space="0" w:color="auto"/>
        <w:bottom w:val="none" w:sz="0" w:space="0" w:color="auto"/>
        <w:right w:val="none" w:sz="0" w:space="0" w:color="auto"/>
      </w:divBdr>
    </w:div>
    <w:div w:id="160509709">
      <w:bodyDiv w:val="1"/>
      <w:marLeft w:val="0"/>
      <w:marRight w:val="0"/>
      <w:marTop w:val="0"/>
      <w:marBottom w:val="0"/>
      <w:divBdr>
        <w:top w:val="none" w:sz="0" w:space="0" w:color="auto"/>
        <w:left w:val="none" w:sz="0" w:space="0" w:color="auto"/>
        <w:bottom w:val="none" w:sz="0" w:space="0" w:color="auto"/>
        <w:right w:val="none" w:sz="0" w:space="0" w:color="auto"/>
      </w:divBdr>
    </w:div>
    <w:div w:id="222909923">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585043365">
      <w:bodyDiv w:val="1"/>
      <w:marLeft w:val="0"/>
      <w:marRight w:val="0"/>
      <w:marTop w:val="0"/>
      <w:marBottom w:val="0"/>
      <w:divBdr>
        <w:top w:val="none" w:sz="0" w:space="0" w:color="auto"/>
        <w:left w:val="none" w:sz="0" w:space="0" w:color="auto"/>
        <w:bottom w:val="none" w:sz="0" w:space="0" w:color="auto"/>
        <w:right w:val="none" w:sz="0" w:space="0" w:color="auto"/>
      </w:divBdr>
    </w:div>
    <w:div w:id="587353884">
      <w:bodyDiv w:val="1"/>
      <w:marLeft w:val="0"/>
      <w:marRight w:val="0"/>
      <w:marTop w:val="0"/>
      <w:marBottom w:val="0"/>
      <w:divBdr>
        <w:top w:val="none" w:sz="0" w:space="0" w:color="auto"/>
        <w:left w:val="none" w:sz="0" w:space="0" w:color="auto"/>
        <w:bottom w:val="none" w:sz="0" w:space="0" w:color="auto"/>
        <w:right w:val="none" w:sz="0" w:space="0" w:color="auto"/>
      </w:divBdr>
    </w:div>
    <w:div w:id="795948617">
      <w:bodyDiv w:val="1"/>
      <w:marLeft w:val="0"/>
      <w:marRight w:val="0"/>
      <w:marTop w:val="0"/>
      <w:marBottom w:val="0"/>
      <w:divBdr>
        <w:top w:val="none" w:sz="0" w:space="0" w:color="auto"/>
        <w:left w:val="none" w:sz="0" w:space="0" w:color="auto"/>
        <w:bottom w:val="none" w:sz="0" w:space="0" w:color="auto"/>
        <w:right w:val="none" w:sz="0" w:space="0" w:color="auto"/>
      </w:divBdr>
    </w:div>
    <w:div w:id="882717442">
      <w:bodyDiv w:val="1"/>
      <w:marLeft w:val="0"/>
      <w:marRight w:val="0"/>
      <w:marTop w:val="0"/>
      <w:marBottom w:val="0"/>
      <w:divBdr>
        <w:top w:val="none" w:sz="0" w:space="0" w:color="auto"/>
        <w:left w:val="none" w:sz="0" w:space="0" w:color="auto"/>
        <w:bottom w:val="none" w:sz="0" w:space="0" w:color="auto"/>
        <w:right w:val="none" w:sz="0" w:space="0" w:color="auto"/>
      </w:divBdr>
    </w:div>
    <w:div w:id="1088305221">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205871593">
      <w:bodyDiv w:val="1"/>
      <w:marLeft w:val="0"/>
      <w:marRight w:val="0"/>
      <w:marTop w:val="0"/>
      <w:marBottom w:val="0"/>
      <w:divBdr>
        <w:top w:val="none" w:sz="0" w:space="0" w:color="auto"/>
        <w:left w:val="none" w:sz="0" w:space="0" w:color="auto"/>
        <w:bottom w:val="none" w:sz="0" w:space="0" w:color="auto"/>
        <w:right w:val="none" w:sz="0" w:space="0" w:color="auto"/>
      </w:divBdr>
    </w:div>
    <w:div w:id="1500540134">
      <w:bodyDiv w:val="1"/>
      <w:marLeft w:val="0"/>
      <w:marRight w:val="0"/>
      <w:marTop w:val="0"/>
      <w:marBottom w:val="0"/>
      <w:divBdr>
        <w:top w:val="none" w:sz="0" w:space="0" w:color="auto"/>
        <w:left w:val="none" w:sz="0" w:space="0" w:color="auto"/>
        <w:bottom w:val="none" w:sz="0" w:space="0" w:color="auto"/>
        <w:right w:val="none" w:sz="0" w:space="0" w:color="auto"/>
      </w:divBdr>
    </w:div>
    <w:div w:id="1532307481">
      <w:bodyDiv w:val="1"/>
      <w:marLeft w:val="0"/>
      <w:marRight w:val="0"/>
      <w:marTop w:val="0"/>
      <w:marBottom w:val="0"/>
      <w:divBdr>
        <w:top w:val="none" w:sz="0" w:space="0" w:color="auto"/>
        <w:left w:val="none" w:sz="0" w:space="0" w:color="auto"/>
        <w:bottom w:val="none" w:sz="0" w:space="0" w:color="auto"/>
        <w:right w:val="none" w:sz="0" w:space="0" w:color="auto"/>
      </w:divBdr>
    </w:div>
    <w:div w:id="1545483438">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1628118993">
      <w:bodyDiv w:val="1"/>
      <w:marLeft w:val="0"/>
      <w:marRight w:val="0"/>
      <w:marTop w:val="0"/>
      <w:marBottom w:val="0"/>
      <w:divBdr>
        <w:top w:val="none" w:sz="0" w:space="0" w:color="auto"/>
        <w:left w:val="none" w:sz="0" w:space="0" w:color="auto"/>
        <w:bottom w:val="none" w:sz="0" w:space="0" w:color="auto"/>
        <w:right w:val="none" w:sz="0" w:space="0" w:color="auto"/>
      </w:divBdr>
    </w:div>
    <w:div w:id="1676306111">
      <w:bodyDiv w:val="1"/>
      <w:marLeft w:val="0"/>
      <w:marRight w:val="0"/>
      <w:marTop w:val="0"/>
      <w:marBottom w:val="0"/>
      <w:divBdr>
        <w:top w:val="none" w:sz="0" w:space="0" w:color="auto"/>
        <w:left w:val="none" w:sz="0" w:space="0" w:color="auto"/>
        <w:bottom w:val="none" w:sz="0" w:space="0" w:color="auto"/>
        <w:right w:val="none" w:sz="0" w:space="0" w:color="auto"/>
      </w:divBdr>
    </w:div>
    <w:div w:id="1678535756">
      <w:bodyDiv w:val="1"/>
      <w:marLeft w:val="0"/>
      <w:marRight w:val="0"/>
      <w:marTop w:val="0"/>
      <w:marBottom w:val="0"/>
      <w:divBdr>
        <w:top w:val="none" w:sz="0" w:space="0" w:color="auto"/>
        <w:left w:val="none" w:sz="0" w:space="0" w:color="auto"/>
        <w:bottom w:val="none" w:sz="0" w:space="0" w:color="auto"/>
        <w:right w:val="none" w:sz="0" w:space="0" w:color="auto"/>
      </w:divBdr>
    </w:div>
    <w:div w:id="1699692864">
      <w:bodyDiv w:val="1"/>
      <w:marLeft w:val="0"/>
      <w:marRight w:val="0"/>
      <w:marTop w:val="0"/>
      <w:marBottom w:val="0"/>
      <w:divBdr>
        <w:top w:val="none" w:sz="0" w:space="0" w:color="auto"/>
        <w:left w:val="none" w:sz="0" w:space="0" w:color="auto"/>
        <w:bottom w:val="none" w:sz="0" w:space="0" w:color="auto"/>
        <w:right w:val="none" w:sz="0" w:space="0" w:color="auto"/>
      </w:divBdr>
    </w:div>
    <w:div w:id="1700353940">
      <w:bodyDiv w:val="1"/>
      <w:marLeft w:val="0"/>
      <w:marRight w:val="0"/>
      <w:marTop w:val="0"/>
      <w:marBottom w:val="0"/>
      <w:divBdr>
        <w:top w:val="none" w:sz="0" w:space="0" w:color="auto"/>
        <w:left w:val="none" w:sz="0" w:space="0" w:color="auto"/>
        <w:bottom w:val="none" w:sz="0" w:space="0" w:color="auto"/>
        <w:right w:val="none" w:sz="0" w:space="0" w:color="auto"/>
      </w:divBdr>
    </w:div>
    <w:div w:id="1704479349">
      <w:bodyDiv w:val="1"/>
      <w:marLeft w:val="0"/>
      <w:marRight w:val="0"/>
      <w:marTop w:val="0"/>
      <w:marBottom w:val="0"/>
      <w:divBdr>
        <w:top w:val="none" w:sz="0" w:space="0" w:color="auto"/>
        <w:left w:val="none" w:sz="0" w:space="0" w:color="auto"/>
        <w:bottom w:val="none" w:sz="0" w:space="0" w:color="auto"/>
        <w:right w:val="none" w:sz="0" w:space="0" w:color="auto"/>
      </w:divBdr>
    </w:div>
    <w:div w:id="1800952248">
      <w:bodyDiv w:val="1"/>
      <w:marLeft w:val="0"/>
      <w:marRight w:val="0"/>
      <w:marTop w:val="0"/>
      <w:marBottom w:val="0"/>
      <w:divBdr>
        <w:top w:val="none" w:sz="0" w:space="0" w:color="auto"/>
        <w:left w:val="none" w:sz="0" w:space="0" w:color="auto"/>
        <w:bottom w:val="none" w:sz="0" w:space="0" w:color="auto"/>
        <w:right w:val="none" w:sz="0" w:space="0" w:color="auto"/>
      </w:divBdr>
    </w:div>
    <w:div w:id="1864394236">
      <w:bodyDiv w:val="1"/>
      <w:marLeft w:val="0"/>
      <w:marRight w:val="0"/>
      <w:marTop w:val="0"/>
      <w:marBottom w:val="0"/>
      <w:divBdr>
        <w:top w:val="none" w:sz="0" w:space="0" w:color="auto"/>
        <w:left w:val="none" w:sz="0" w:space="0" w:color="auto"/>
        <w:bottom w:val="none" w:sz="0" w:space="0" w:color="auto"/>
        <w:right w:val="none" w:sz="0" w:space="0" w:color="auto"/>
      </w:divBdr>
    </w:div>
    <w:div w:id="2050032946">
      <w:bodyDiv w:val="1"/>
      <w:marLeft w:val="0"/>
      <w:marRight w:val="0"/>
      <w:marTop w:val="0"/>
      <w:marBottom w:val="0"/>
      <w:divBdr>
        <w:top w:val="none" w:sz="0" w:space="0" w:color="auto"/>
        <w:left w:val="none" w:sz="0" w:space="0" w:color="auto"/>
        <w:bottom w:val="none" w:sz="0" w:space="0" w:color="auto"/>
        <w:right w:val="none" w:sz="0" w:space="0" w:color="auto"/>
      </w:divBdr>
    </w:div>
    <w:div w:id="214715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mailto:k.szewczuk@zoznysa.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szewczuk@zoznysa.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6.xml"/><Relationship Id="rId10" Type="http://schemas.openxmlformats.org/officeDocument/2006/relationships/hyperlink" Target="https://ezamowienia.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majka@zoznysa.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9BCA6-DF3E-4750-9125-D9A2FBD4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20</Pages>
  <Words>8032</Words>
  <Characters>48195</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56115</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szewczukk</cp:lastModifiedBy>
  <cp:revision>20</cp:revision>
  <cp:lastPrinted>2023-11-17T11:34:00Z</cp:lastPrinted>
  <dcterms:created xsi:type="dcterms:W3CDTF">2023-11-14T07:00:00Z</dcterms:created>
  <dcterms:modified xsi:type="dcterms:W3CDTF">2023-11-17T11:53:00Z</dcterms:modified>
</cp:coreProperties>
</file>