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7E051" w14:textId="23B7D2F1" w:rsidR="00BC309A" w:rsidRPr="0011524E" w:rsidRDefault="00BC309A" w:rsidP="005173A5">
      <w:pPr>
        <w:pStyle w:val="Tekstpodstawowy"/>
        <w:contextualSpacing/>
        <w:jc w:val="right"/>
        <w:rPr>
          <w:rFonts w:ascii="Cambria" w:hAnsi="Cambria"/>
          <w:color w:val="000000"/>
          <w:sz w:val="22"/>
          <w:szCs w:val="22"/>
          <w:u w:val="single"/>
        </w:rPr>
      </w:pPr>
      <w:bookmarkStart w:id="0" w:name="_Hlk76368725"/>
      <w:r w:rsidRPr="0011524E">
        <w:rPr>
          <w:rFonts w:ascii="Cambria" w:hAnsi="Cambria"/>
          <w:color w:val="000000"/>
          <w:sz w:val="22"/>
          <w:szCs w:val="22"/>
        </w:rPr>
        <w:t xml:space="preserve">Załącznik nr 1 </w:t>
      </w:r>
    </w:p>
    <w:p w14:paraId="3F855027" w14:textId="77777777" w:rsidR="00BC309A" w:rsidRPr="0011524E" w:rsidRDefault="00BC309A" w:rsidP="009E07F2">
      <w:pPr>
        <w:pStyle w:val="Nagwek6"/>
        <w:numPr>
          <w:ilvl w:val="5"/>
          <w:numId w:val="3"/>
        </w:numPr>
        <w:spacing w:before="0" w:after="0"/>
        <w:contextualSpacing/>
        <w:jc w:val="center"/>
        <w:rPr>
          <w:rFonts w:ascii="Cambria" w:hAnsi="Cambria"/>
          <w:color w:val="000000"/>
        </w:rPr>
      </w:pPr>
    </w:p>
    <w:p w14:paraId="7880EE9F" w14:textId="77777777" w:rsidR="00730D55" w:rsidRPr="006742A4" w:rsidRDefault="00730D55" w:rsidP="00730D55">
      <w:pPr>
        <w:jc w:val="both"/>
        <w:rPr>
          <w:rFonts w:ascii="Cambria" w:hAnsi="Cambria"/>
          <w:b/>
          <w:i/>
          <w:color w:val="FF0000"/>
        </w:rPr>
      </w:pPr>
      <w:r w:rsidRPr="006742A4">
        <w:rPr>
          <w:rFonts w:ascii="Cambria" w:hAnsi="Cambria"/>
          <w:b/>
          <w:i/>
          <w:color w:val="FF0000"/>
        </w:rPr>
        <w:t xml:space="preserve">Niezłożenie przedmiotowego dokumentu będzie skutkowało odrzuceniem oferty wykonawcy. Dokument ten stanowi treść oferty wykonawcy. </w:t>
      </w:r>
    </w:p>
    <w:p w14:paraId="4623BF06" w14:textId="77777777" w:rsidR="00730D55" w:rsidRPr="00730D55" w:rsidRDefault="00730D55" w:rsidP="009E07F2">
      <w:pPr>
        <w:pStyle w:val="Nagwek6"/>
        <w:numPr>
          <w:ilvl w:val="5"/>
          <w:numId w:val="3"/>
        </w:numPr>
        <w:spacing w:before="0" w:after="0"/>
        <w:contextualSpacing/>
        <w:jc w:val="center"/>
        <w:rPr>
          <w:rFonts w:ascii="Cambria" w:hAnsi="Cambria"/>
          <w:color w:val="000000"/>
        </w:rPr>
      </w:pPr>
    </w:p>
    <w:p w14:paraId="7860C201" w14:textId="77777777" w:rsidR="00BC309A" w:rsidRPr="0011524E" w:rsidRDefault="00BC309A" w:rsidP="009E07F2">
      <w:pPr>
        <w:pStyle w:val="Nagwek6"/>
        <w:numPr>
          <w:ilvl w:val="5"/>
          <w:numId w:val="3"/>
        </w:numPr>
        <w:spacing w:before="0" w:after="0"/>
        <w:contextualSpacing/>
        <w:jc w:val="center"/>
        <w:rPr>
          <w:rFonts w:ascii="Cambria" w:hAnsi="Cambria"/>
          <w:color w:val="000000"/>
        </w:rPr>
      </w:pPr>
      <w:r w:rsidRPr="0011524E">
        <w:rPr>
          <w:rFonts w:ascii="Cambria" w:hAnsi="Cambria"/>
          <w:color w:val="000000"/>
          <w:u w:val="single"/>
        </w:rPr>
        <w:t>FORMULARZ OFERTY</w:t>
      </w:r>
    </w:p>
    <w:p w14:paraId="32FF9866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12865A99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74E5561" w14:textId="77777777" w:rsidR="00BC309A" w:rsidRPr="00A5492F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16"/>
          <w:szCs w:val="16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A5492F">
        <w:rPr>
          <w:rFonts w:ascii="Cambria" w:hAnsi="Cambria" w:cs="Times New Roman"/>
          <w:i/>
          <w:color w:val="000000"/>
          <w:sz w:val="16"/>
          <w:szCs w:val="16"/>
        </w:rPr>
        <w:t>miejscowość, data</w:t>
      </w:r>
    </w:p>
    <w:p w14:paraId="232E541D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435DA943" w14:textId="77777777" w:rsidR="00BC309A" w:rsidRPr="0011524E" w:rsidRDefault="007A40EE" w:rsidP="005173A5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</w:t>
      </w:r>
    </w:p>
    <w:p w14:paraId="7B33492D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</w:t>
      </w:r>
    </w:p>
    <w:p w14:paraId="60118590" w14:textId="77777777" w:rsidR="003754D0" w:rsidRDefault="00BC309A" w:rsidP="003754D0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 w:rsidRPr="00A5492F">
        <w:rPr>
          <w:rFonts w:ascii="Cambria" w:hAnsi="Cambria" w:cs="Times New Roman"/>
          <w:i/>
          <w:sz w:val="16"/>
          <w:szCs w:val="16"/>
          <w:lang w:eastAsia="pl-PL"/>
        </w:rPr>
        <w:t>(pełna nazwa/firma, adres)</w:t>
      </w:r>
    </w:p>
    <w:p w14:paraId="416385D1" w14:textId="7A837D85" w:rsidR="00967125" w:rsidRPr="00967125" w:rsidRDefault="00967125" w:rsidP="0096712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</w:t>
      </w:r>
      <w:r w:rsidRPr="00967125">
        <w:rPr>
          <w:rFonts w:ascii="Cambria" w:hAnsi="Cambria" w:cs="Times New Roman"/>
          <w:b/>
          <w:bCs/>
          <w:color w:val="000000"/>
        </w:rPr>
        <w:t>Sąd Rejonowy</w:t>
      </w:r>
    </w:p>
    <w:p w14:paraId="22116996" w14:textId="77777777" w:rsidR="00967125" w:rsidRPr="00967125" w:rsidRDefault="00967125" w:rsidP="00967125">
      <w:pPr>
        <w:tabs>
          <w:tab w:val="right" w:pos="9638"/>
        </w:tabs>
        <w:spacing w:after="0" w:line="240" w:lineRule="auto"/>
        <w:ind w:left="4956"/>
        <w:contextualSpacing/>
        <w:jc w:val="both"/>
        <w:rPr>
          <w:rFonts w:ascii="Cambria" w:hAnsi="Cambria" w:cs="Times New Roman"/>
          <w:b/>
          <w:bCs/>
          <w:color w:val="000000"/>
        </w:rPr>
      </w:pPr>
      <w:r w:rsidRPr="00967125">
        <w:rPr>
          <w:rFonts w:ascii="Cambria" w:hAnsi="Cambria" w:cs="Times New Roman"/>
          <w:b/>
          <w:bCs/>
          <w:color w:val="000000"/>
        </w:rPr>
        <w:t>w Jaśle</w:t>
      </w:r>
    </w:p>
    <w:p w14:paraId="110C5DFC" w14:textId="77777777" w:rsidR="00967125" w:rsidRPr="00967125" w:rsidRDefault="00967125" w:rsidP="00967125">
      <w:pPr>
        <w:tabs>
          <w:tab w:val="right" w:pos="9638"/>
        </w:tabs>
        <w:spacing w:after="0" w:line="240" w:lineRule="auto"/>
        <w:ind w:left="4956"/>
        <w:contextualSpacing/>
        <w:jc w:val="both"/>
        <w:rPr>
          <w:rFonts w:ascii="Cambria" w:hAnsi="Cambria" w:cs="Times New Roman"/>
          <w:b/>
          <w:bCs/>
          <w:color w:val="000000"/>
        </w:rPr>
      </w:pPr>
      <w:r w:rsidRPr="00967125">
        <w:rPr>
          <w:rFonts w:ascii="Cambria" w:hAnsi="Cambria" w:cs="Times New Roman"/>
          <w:b/>
          <w:bCs/>
          <w:color w:val="000000"/>
        </w:rPr>
        <w:t>ul. Armii Krajowej 3</w:t>
      </w:r>
    </w:p>
    <w:p w14:paraId="421136B7" w14:textId="227E52C2" w:rsidR="00B61DAB" w:rsidRPr="00B61DAB" w:rsidRDefault="00967125" w:rsidP="00967125">
      <w:pPr>
        <w:tabs>
          <w:tab w:val="right" w:pos="9638"/>
        </w:tabs>
        <w:spacing w:after="0" w:line="240" w:lineRule="auto"/>
        <w:ind w:left="4956"/>
        <w:contextualSpacing/>
        <w:jc w:val="both"/>
        <w:rPr>
          <w:rFonts w:ascii="Cambria" w:hAnsi="Cambria" w:cs="Times New Roman"/>
          <w:b/>
          <w:bCs/>
          <w:color w:val="000000"/>
        </w:rPr>
      </w:pPr>
      <w:r w:rsidRPr="00967125">
        <w:rPr>
          <w:rFonts w:ascii="Cambria" w:hAnsi="Cambria" w:cs="Times New Roman"/>
          <w:b/>
          <w:bCs/>
          <w:color w:val="000000"/>
        </w:rPr>
        <w:t>38-200 Jasło</w:t>
      </w:r>
      <w:r w:rsidR="003754D0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207873">
        <w:rPr>
          <w:rFonts w:ascii="Cambria" w:hAnsi="Cambria" w:cs="Times New Roman"/>
          <w:b/>
          <w:bCs/>
          <w:color w:val="000000"/>
        </w:rPr>
        <w:t xml:space="preserve">      </w:t>
      </w:r>
      <w:r w:rsidR="00B61DAB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</w:t>
      </w:r>
      <w:r w:rsidR="00207873">
        <w:rPr>
          <w:rFonts w:ascii="Cambria" w:hAnsi="Cambria" w:cs="Times New Roman"/>
          <w:b/>
          <w:bCs/>
          <w:color w:val="000000"/>
        </w:rPr>
        <w:t xml:space="preserve">   </w:t>
      </w:r>
      <w:r w:rsidR="00B61DAB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              </w:t>
      </w:r>
      <w:r w:rsidR="00207873">
        <w:rPr>
          <w:rFonts w:ascii="Cambria" w:hAnsi="Cambria" w:cs="Times New Roman"/>
          <w:b/>
          <w:bCs/>
          <w:color w:val="000000"/>
        </w:rPr>
        <w:t xml:space="preserve">   </w:t>
      </w:r>
    </w:p>
    <w:p w14:paraId="0B04F693" w14:textId="1722B150" w:rsidR="00BC309A" w:rsidRPr="003754D0" w:rsidRDefault="00BC309A" w:rsidP="003754D0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</w:p>
    <w:p w14:paraId="7CC1226D" w14:textId="77777777" w:rsidR="00B85BC9" w:rsidRDefault="00B85BC9" w:rsidP="00967125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03F59C89" w14:textId="51054D8A" w:rsidR="00967125" w:rsidRPr="00967125" w:rsidRDefault="00BC309A" w:rsidP="00967125">
      <w:pPr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color w:val="000000"/>
        </w:rPr>
        <w:t>W nawiązaniu do postępowania na zadanie pn.:</w:t>
      </w:r>
      <w:r w:rsidR="00A07F0B">
        <w:rPr>
          <w:rFonts w:ascii="Cambria" w:hAnsi="Cambria" w:cs="Times New Roman"/>
          <w:color w:val="000000"/>
        </w:rPr>
        <w:t xml:space="preserve"> </w:t>
      </w:r>
      <w:bookmarkStart w:id="1" w:name="_Hlk76028712"/>
      <w:r w:rsidR="009C6E71">
        <w:rPr>
          <w:rFonts w:ascii="Cambria" w:hAnsi="Cambria" w:cs="Times New Roman"/>
          <w:b/>
          <w:color w:val="000000"/>
        </w:rPr>
        <w:t xml:space="preserve"> </w:t>
      </w:r>
      <w:bookmarkEnd w:id="1"/>
      <w:r w:rsidR="00967125" w:rsidRPr="00967125">
        <w:rPr>
          <w:rFonts w:ascii="Cambria" w:hAnsi="Cambria" w:cs="Times New Roman"/>
          <w:b/>
          <w:bCs/>
          <w:color w:val="000000"/>
        </w:rPr>
        <w:t>Dostawa gazu zi</w:t>
      </w:r>
      <w:r w:rsidR="00967125">
        <w:rPr>
          <w:rFonts w:ascii="Cambria" w:hAnsi="Cambria" w:cs="Times New Roman"/>
          <w:b/>
          <w:bCs/>
          <w:color w:val="000000"/>
        </w:rPr>
        <w:t xml:space="preserve">emnego wysokometanowego typu E </w:t>
      </w:r>
      <w:r w:rsidR="00967125" w:rsidRPr="00967125">
        <w:rPr>
          <w:rFonts w:ascii="Cambria" w:hAnsi="Cambria" w:cs="Times New Roman"/>
          <w:b/>
          <w:bCs/>
          <w:color w:val="000000"/>
        </w:rPr>
        <w:t>do budynku Sądu Rejonowego w Jaśle, ul. Armii Krajowej 3.</w:t>
      </w:r>
    </w:p>
    <w:p w14:paraId="4A56747E" w14:textId="4826740D" w:rsidR="00B61DAB" w:rsidRPr="00B61DAB" w:rsidRDefault="00B61DAB" w:rsidP="00B61DAB">
      <w:pPr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</w:p>
    <w:p w14:paraId="5160EE2A" w14:textId="6C41B9D6" w:rsidR="003754D0" w:rsidRPr="003754D0" w:rsidRDefault="003754D0" w:rsidP="003754D0">
      <w:pPr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</w:p>
    <w:p w14:paraId="773C14CE" w14:textId="02A205C4" w:rsidR="00BC309A" w:rsidRPr="003754D0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prowadzonego w trybie podstawowym zgodnie art. 275 pkt 1 </w:t>
      </w:r>
      <w:proofErr w:type="spellStart"/>
      <w:r w:rsidRPr="0011524E">
        <w:rPr>
          <w:rFonts w:ascii="Cambria" w:hAnsi="Cambria" w:cs="Times New Roman"/>
          <w:color w:val="000000"/>
        </w:rPr>
        <w:t>uPzp</w:t>
      </w:r>
      <w:proofErr w:type="spellEnd"/>
      <w:r w:rsidRPr="0011524E">
        <w:rPr>
          <w:rFonts w:ascii="Cambria" w:hAnsi="Cambria" w:cs="Times New Roman"/>
          <w:color w:val="000000"/>
        </w:rPr>
        <w:t>, Wykonawca</w:t>
      </w:r>
    </w:p>
    <w:p w14:paraId="7FF05CF7" w14:textId="77777777" w:rsidR="00EA309F" w:rsidRDefault="00EA309F" w:rsidP="009C6E71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</w:p>
    <w:p w14:paraId="629D81A7" w14:textId="77777777" w:rsidR="00BC309A" w:rsidRPr="009C6E71" w:rsidRDefault="00BC309A" w:rsidP="009C6E71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..................................................................................................................</w:t>
      </w:r>
      <w:r w:rsidR="009C6E71">
        <w:rPr>
          <w:rFonts w:ascii="Cambria" w:hAnsi="Cambria" w:cs="Times New Roman"/>
          <w:color w:val="000000"/>
        </w:rPr>
        <w:t>...............................</w:t>
      </w:r>
    </w:p>
    <w:p w14:paraId="4F83D3E9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REGON,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0F656F3C" w14:textId="77777777" w:rsidR="00BC309A" w:rsidRPr="0011524E" w:rsidRDefault="00BC309A" w:rsidP="005173A5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</w:p>
    <w:p w14:paraId="4168FF4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u w:val="single"/>
        </w:rPr>
        <w:t>reprezentowany przez:</w:t>
      </w:r>
    </w:p>
    <w:p w14:paraId="74152BC3" w14:textId="77777777" w:rsidR="00BC309A" w:rsidRPr="0011524E" w:rsidRDefault="00BC309A" w:rsidP="005173A5">
      <w:pPr>
        <w:spacing w:after="0" w:line="240" w:lineRule="auto"/>
        <w:ind w:right="-2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………………………………………………………………………………………………….</w:t>
      </w:r>
    </w:p>
    <w:p w14:paraId="6B3CDF28" w14:textId="77777777" w:rsidR="00BC309A" w:rsidRPr="0011524E" w:rsidRDefault="00BC309A" w:rsidP="005173A5">
      <w:pPr>
        <w:spacing w:after="0" w:line="240" w:lineRule="auto"/>
        <w:ind w:right="-2"/>
        <w:contextualSpacing/>
        <w:jc w:val="center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i/>
        </w:rPr>
        <w:t>(imię, nazwisko, stanowisko/podstawa do reprezentacji)</w:t>
      </w:r>
    </w:p>
    <w:p w14:paraId="194A0389" w14:textId="77777777" w:rsidR="00BC309A" w:rsidRPr="0011524E" w:rsidRDefault="00BC309A" w:rsidP="005173A5">
      <w:pPr>
        <w:spacing w:after="0" w:line="240" w:lineRule="auto"/>
        <w:ind w:firstLine="357"/>
        <w:contextualSpacing/>
        <w:rPr>
          <w:rFonts w:ascii="Cambria" w:hAnsi="Cambria" w:cs="Times New Roman"/>
          <w:b/>
          <w:color w:val="000000"/>
        </w:rPr>
      </w:pPr>
    </w:p>
    <w:p w14:paraId="477657F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15C1308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Numer telefonu Wykonawcy: </w:t>
      </w:r>
      <w:r w:rsidRPr="0011524E">
        <w:rPr>
          <w:rFonts w:ascii="Cambria" w:hAnsi="Cambria" w:cs="Times New Roman"/>
          <w:color w:val="000000"/>
        </w:rPr>
        <w:t>......</w:t>
      </w:r>
      <w:r w:rsidR="00A57D56">
        <w:rPr>
          <w:rFonts w:ascii="Cambria" w:hAnsi="Cambria" w:cs="Times New Roman"/>
          <w:color w:val="000000"/>
        </w:rPr>
        <w:t>...............................</w:t>
      </w:r>
    </w:p>
    <w:p w14:paraId="5A24BD2C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Adres poczty elektronicznej:</w:t>
      </w:r>
      <w:r w:rsidRPr="0011524E">
        <w:rPr>
          <w:rFonts w:ascii="Cambria" w:hAnsi="Cambria" w:cs="Times New Roman"/>
          <w:color w:val="000000"/>
        </w:rPr>
        <w:t>…………………………</w:t>
      </w:r>
      <w:r w:rsidR="00A57D56">
        <w:rPr>
          <w:rFonts w:ascii="Cambria" w:hAnsi="Cambria" w:cs="Times New Roman"/>
          <w:color w:val="000000"/>
        </w:rPr>
        <w:t>..</w:t>
      </w:r>
    </w:p>
    <w:p w14:paraId="4E7A3A38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NIP/REGON: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 w:rsidR="00A57D56">
        <w:rPr>
          <w:rFonts w:ascii="Cambria" w:hAnsi="Cambria" w:cs="Times New Roman"/>
          <w:color w:val="000000"/>
        </w:rPr>
        <w:t>………….</w:t>
      </w:r>
    </w:p>
    <w:p w14:paraId="42184C23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KRS/</w:t>
      </w:r>
      <w:proofErr w:type="spellStart"/>
      <w:r w:rsidRPr="0011524E">
        <w:rPr>
          <w:rFonts w:ascii="Cambria" w:hAnsi="Cambria" w:cs="Times New Roman"/>
          <w:b/>
          <w:color w:val="000000"/>
        </w:rPr>
        <w:t>CEiDG</w:t>
      </w:r>
      <w:proofErr w:type="spellEnd"/>
      <w:r w:rsidRPr="0011524E">
        <w:rPr>
          <w:rFonts w:ascii="Cambria" w:hAnsi="Cambria" w:cs="Times New Roman"/>
          <w:b/>
          <w:color w:val="000000"/>
        </w:rPr>
        <w:t xml:space="preserve">: 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 w:rsidR="00A57D56">
        <w:rPr>
          <w:rFonts w:ascii="Cambria" w:hAnsi="Cambria" w:cs="Times New Roman"/>
          <w:color w:val="000000"/>
        </w:rPr>
        <w:t>………….</w:t>
      </w:r>
    </w:p>
    <w:p w14:paraId="392DB3BB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2954DEAF" w14:textId="4A6BCCC5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zobowiązuje </w:t>
      </w:r>
      <w:r w:rsidR="00207873">
        <w:rPr>
          <w:rFonts w:ascii="Cambria" w:hAnsi="Cambria" w:cs="Times New Roman"/>
          <w:b/>
          <w:color w:val="000000"/>
        </w:rPr>
        <w:t>się do wykonania ww. zamówienia.</w:t>
      </w:r>
    </w:p>
    <w:p w14:paraId="5D2EF279" w14:textId="77777777" w:rsidR="003754D0" w:rsidRDefault="003754D0" w:rsidP="003754D0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4767966D" w14:textId="73D0FCCF" w:rsidR="003754D0" w:rsidRPr="00F67D2D" w:rsidRDefault="003754D0" w:rsidP="00EA309F">
      <w:pPr>
        <w:pStyle w:val="Akapitzlist"/>
        <w:numPr>
          <w:ilvl w:val="0"/>
          <w:numId w:val="10"/>
        </w:numPr>
        <w:shd w:val="clear" w:color="auto" w:fill="D9D9D9" w:themeFill="background1" w:themeFillShade="D9"/>
        <w:tabs>
          <w:tab w:val="left" w:pos="993"/>
        </w:tabs>
        <w:rPr>
          <w:rFonts w:ascii="Cambria" w:eastAsia="Calibri" w:hAnsi="Cambria"/>
          <w:b/>
          <w:sz w:val="22"/>
          <w:szCs w:val="22"/>
        </w:rPr>
      </w:pPr>
      <w:r w:rsidRPr="00F67D2D">
        <w:rPr>
          <w:rFonts w:ascii="Cambria" w:hAnsi="Cambria"/>
          <w:b/>
          <w:color w:val="000000"/>
          <w:sz w:val="22"/>
          <w:szCs w:val="22"/>
        </w:rPr>
        <w:t>Wykonawca</w:t>
      </w:r>
      <w:r w:rsidRPr="00F67D2D">
        <w:rPr>
          <w:rFonts w:ascii="Cambria" w:eastAsia="Calibri" w:hAnsi="Cambria"/>
          <w:b/>
          <w:sz w:val="22"/>
          <w:szCs w:val="22"/>
        </w:rPr>
        <w:t xml:space="preserve"> oferuje wykonanie ww. zamówienia za cenę: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7873" w:rsidRPr="00207873" w14:paraId="5E9D350C" w14:textId="77777777" w:rsidTr="00207873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CC246" w14:textId="28A8F57E" w:rsidR="00207873" w:rsidRPr="00207873" w:rsidRDefault="00207873" w:rsidP="00825C12">
            <w:pPr>
              <w:tabs>
                <w:tab w:val="left" w:pos="7610"/>
              </w:tabs>
              <w:spacing w:line="360" w:lineRule="auto"/>
              <w:jc w:val="both"/>
              <w:rPr>
                <w:rFonts w:ascii="Cambria" w:eastAsia="Calibri" w:hAnsi="Cambria"/>
                <w:color w:val="000000"/>
                <w:sz w:val="20"/>
                <w:szCs w:val="20"/>
                <w:u w:color="000000"/>
                <w:bdr w:val="none" w:sz="0" w:space="0" w:color="auto" w:frame="1"/>
              </w:rPr>
            </w:pPr>
            <w:r w:rsidRPr="00207873">
              <w:rPr>
                <w:rFonts w:ascii="Cambria" w:eastAsia="Arial Unicode MS" w:hAnsi="Cambria"/>
                <w:sz w:val="20"/>
                <w:szCs w:val="20"/>
                <w:bdr w:val="none" w:sz="0" w:space="0" w:color="auto" w:frame="1"/>
              </w:rPr>
              <w:t>Wartość netto</w:t>
            </w:r>
          </w:p>
          <w:p w14:paraId="6015F994" w14:textId="77777777" w:rsidR="00207873" w:rsidRPr="00207873" w:rsidRDefault="00207873" w:rsidP="00825C12">
            <w:pPr>
              <w:tabs>
                <w:tab w:val="left" w:pos="7610"/>
              </w:tabs>
              <w:spacing w:line="360" w:lineRule="auto"/>
              <w:jc w:val="both"/>
              <w:rPr>
                <w:rFonts w:ascii="Cambria" w:eastAsia="Arial Unicode MS" w:hAnsi="Cambria"/>
                <w:sz w:val="20"/>
                <w:szCs w:val="20"/>
                <w:bdr w:val="none" w:sz="0" w:space="0" w:color="auto" w:frame="1"/>
              </w:rPr>
            </w:pPr>
            <w:r w:rsidRPr="00207873">
              <w:rPr>
                <w:rFonts w:ascii="Cambria" w:eastAsia="Arial Unicode MS" w:hAnsi="Cambria"/>
                <w:sz w:val="20"/>
                <w:szCs w:val="20"/>
                <w:bdr w:val="none" w:sz="0" w:space="0" w:color="auto" w:frame="1"/>
              </w:rPr>
              <w:t>Kwota (cyfrowo):…………………………............................................................................</w:t>
            </w:r>
          </w:p>
          <w:p w14:paraId="4614903C" w14:textId="77777777" w:rsidR="00207873" w:rsidRPr="00207873" w:rsidRDefault="00207873" w:rsidP="00825C12">
            <w:pPr>
              <w:tabs>
                <w:tab w:val="left" w:pos="7610"/>
              </w:tabs>
              <w:spacing w:line="360" w:lineRule="auto"/>
              <w:jc w:val="both"/>
              <w:rPr>
                <w:rFonts w:ascii="Cambria" w:eastAsia="Arial Unicode MS" w:hAnsi="Cambria"/>
                <w:sz w:val="20"/>
                <w:szCs w:val="20"/>
                <w:bdr w:val="none" w:sz="0" w:space="0" w:color="auto" w:frame="1"/>
              </w:rPr>
            </w:pPr>
            <w:r w:rsidRPr="00207873">
              <w:rPr>
                <w:rFonts w:ascii="Cambria" w:eastAsia="Arial Unicode MS" w:hAnsi="Cambria"/>
                <w:sz w:val="20"/>
                <w:szCs w:val="20"/>
                <w:bdr w:val="none" w:sz="0" w:space="0" w:color="auto" w:frame="1"/>
              </w:rPr>
              <w:t>Kwota (słownie):…………………………………….............................................................</w:t>
            </w:r>
          </w:p>
          <w:p w14:paraId="1DEE3619" w14:textId="77777777" w:rsidR="00207873" w:rsidRPr="00207873" w:rsidRDefault="00207873" w:rsidP="00825C12">
            <w:pPr>
              <w:tabs>
                <w:tab w:val="left" w:pos="7610"/>
              </w:tabs>
              <w:spacing w:line="360" w:lineRule="auto"/>
              <w:jc w:val="both"/>
              <w:rPr>
                <w:rFonts w:ascii="Cambria" w:eastAsia="Arial Unicode MS" w:hAnsi="Cambria"/>
                <w:sz w:val="20"/>
                <w:szCs w:val="20"/>
                <w:bdr w:val="none" w:sz="0" w:space="0" w:color="auto" w:frame="1"/>
              </w:rPr>
            </w:pPr>
            <w:r w:rsidRPr="00207873">
              <w:rPr>
                <w:rFonts w:ascii="Cambria" w:eastAsia="Arial Unicode MS" w:hAnsi="Cambria"/>
                <w:sz w:val="20"/>
                <w:szCs w:val="20"/>
                <w:bdr w:val="none" w:sz="0" w:space="0" w:color="auto" w:frame="1"/>
              </w:rPr>
              <w:t>Podatek VAT:</w:t>
            </w:r>
          </w:p>
          <w:p w14:paraId="569E30ED" w14:textId="77777777" w:rsidR="00207873" w:rsidRPr="00207873" w:rsidRDefault="00207873" w:rsidP="00825C12">
            <w:pPr>
              <w:tabs>
                <w:tab w:val="left" w:pos="7610"/>
              </w:tabs>
              <w:spacing w:line="360" w:lineRule="auto"/>
              <w:jc w:val="both"/>
              <w:rPr>
                <w:rFonts w:ascii="Cambria" w:eastAsia="Arial Unicode MS" w:hAnsi="Cambria"/>
                <w:sz w:val="20"/>
                <w:szCs w:val="20"/>
                <w:bdr w:val="none" w:sz="0" w:space="0" w:color="auto" w:frame="1"/>
              </w:rPr>
            </w:pPr>
            <w:r w:rsidRPr="00207873">
              <w:rPr>
                <w:rFonts w:ascii="Cambria" w:eastAsia="Arial Unicode MS" w:hAnsi="Cambria"/>
                <w:sz w:val="20"/>
                <w:szCs w:val="20"/>
                <w:bdr w:val="none" w:sz="0" w:space="0" w:color="auto" w:frame="1"/>
              </w:rPr>
              <w:t>Kwota (cyfrowo): ………………….......................................................................................</w:t>
            </w:r>
          </w:p>
          <w:p w14:paraId="0DC7D7C1" w14:textId="77777777" w:rsidR="00207873" w:rsidRPr="00207873" w:rsidRDefault="00207873" w:rsidP="00825C12">
            <w:pPr>
              <w:tabs>
                <w:tab w:val="left" w:pos="7610"/>
              </w:tabs>
              <w:spacing w:line="360" w:lineRule="auto"/>
              <w:jc w:val="both"/>
              <w:rPr>
                <w:rFonts w:ascii="Cambria" w:eastAsia="Arial Unicode MS" w:hAnsi="Cambria"/>
                <w:sz w:val="20"/>
                <w:szCs w:val="20"/>
                <w:bdr w:val="none" w:sz="0" w:space="0" w:color="auto" w:frame="1"/>
              </w:rPr>
            </w:pPr>
            <w:r w:rsidRPr="00207873">
              <w:rPr>
                <w:rFonts w:ascii="Cambria" w:eastAsia="Arial Unicode MS" w:hAnsi="Cambria"/>
                <w:sz w:val="20"/>
                <w:szCs w:val="20"/>
                <w:bdr w:val="none" w:sz="0" w:space="0" w:color="auto" w:frame="1"/>
              </w:rPr>
              <w:t>Kwota (słownie): ………………………................................................................................</w:t>
            </w:r>
          </w:p>
          <w:p w14:paraId="46ACD0EB" w14:textId="77777777" w:rsidR="00207873" w:rsidRPr="00207873" w:rsidRDefault="00207873" w:rsidP="00825C12">
            <w:pPr>
              <w:tabs>
                <w:tab w:val="left" w:pos="7610"/>
              </w:tabs>
              <w:spacing w:line="360" w:lineRule="auto"/>
              <w:jc w:val="both"/>
              <w:rPr>
                <w:rFonts w:ascii="Cambria" w:eastAsia="Arial Unicode MS" w:hAnsi="Cambria"/>
                <w:b/>
                <w:sz w:val="20"/>
                <w:szCs w:val="20"/>
                <w:bdr w:val="none" w:sz="0" w:space="0" w:color="auto" w:frame="1"/>
              </w:rPr>
            </w:pPr>
            <w:r w:rsidRPr="00207873">
              <w:rPr>
                <w:rFonts w:ascii="Cambria" w:eastAsia="Arial Unicode MS" w:hAnsi="Cambria"/>
                <w:b/>
                <w:sz w:val="20"/>
                <w:szCs w:val="20"/>
                <w:bdr w:val="none" w:sz="0" w:space="0" w:color="auto" w:frame="1"/>
              </w:rPr>
              <w:lastRenderedPageBreak/>
              <w:t xml:space="preserve">Cena brutto zł: </w:t>
            </w:r>
          </w:p>
          <w:p w14:paraId="6ED79DFC" w14:textId="77777777" w:rsidR="00207873" w:rsidRPr="00207873" w:rsidRDefault="00207873" w:rsidP="00825C12">
            <w:pPr>
              <w:tabs>
                <w:tab w:val="left" w:pos="7610"/>
              </w:tabs>
              <w:spacing w:line="360" w:lineRule="auto"/>
              <w:jc w:val="both"/>
              <w:rPr>
                <w:rFonts w:ascii="Cambria" w:eastAsia="Arial Unicode MS" w:hAnsi="Cambria"/>
                <w:b/>
                <w:sz w:val="20"/>
                <w:szCs w:val="20"/>
                <w:bdr w:val="none" w:sz="0" w:space="0" w:color="auto" w:frame="1"/>
              </w:rPr>
            </w:pPr>
            <w:r w:rsidRPr="00207873">
              <w:rPr>
                <w:rFonts w:ascii="Cambria" w:eastAsia="Arial Unicode MS" w:hAnsi="Cambria"/>
                <w:b/>
                <w:sz w:val="20"/>
                <w:szCs w:val="20"/>
                <w:bdr w:val="none" w:sz="0" w:space="0" w:color="auto" w:frame="1"/>
              </w:rPr>
              <w:t>Kwota (cyfrowo): ………………………................................................................................</w:t>
            </w:r>
            <w:bookmarkStart w:id="2" w:name="_GoBack"/>
            <w:bookmarkEnd w:id="2"/>
          </w:p>
          <w:p w14:paraId="55412A80" w14:textId="77777777" w:rsidR="00207873" w:rsidRDefault="00207873" w:rsidP="00825C12">
            <w:pPr>
              <w:tabs>
                <w:tab w:val="left" w:pos="7610"/>
              </w:tabs>
              <w:spacing w:line="360" w:lineRule="auto"/>
              <w:jc w:val="both"/>
              <w:rPr>
                <w:rFonts w:ascii="Cambria" w:eastAsia="Arial Unicode MS" w:hAnsi="Cambria"/>
                <w:b/>
                <w:sz w:val="20"/>
                <w:szCs w:val="20"/>
                <w:bdr w:val="none" w:sz="0" w:space="0" w:color="auto" w:frame="1"/>
              </w:rPr>
            </w:pPr>
            <w:r w:rsidRPr="00207873">
              <w:rPr>
                <w:rFonts w:ascii="Cambria" w:eastAsia="Arial Unicode MS" w:hAnsi="Cambria"/>
                <w:b/>
                <w:sz w:val="20"/>
                <w:szCs w:val="20"/>
                <w:bdr w:val="none" w:sz="0" w:space="0" w:color="auto" w:frame="1"/>
              </w:rPr>
              <w:t>Kwota (słownie): ……………………….................................................................................</w:t>
            </w:r>
          </w:p>
          <w:p w14:paraId="38CCECE6" w14:textId="77777777" w:rsidR="00F67D2D" w:rsidRPr="00994CDC" w:rsidRDefault="00F67D2D" w:rsidP="00825C12">
            <w:pPr>
              <w:tabs>
                <w:tab w:val="left" w:pos="7610"/>
              </w:tabs>
              <w:spacing w:line="360" w:lineRule="auto"/>
              <w:jc w:val="both"/>
              <w:rPr>
                <w:rFonts w:ascii="Cambria" w:eastAsia="Arial Unicode MS" w:hAnsi="Cambria"/>
                <w:b/>
                <w:color w:val="FF0000"/>
                <w:sz w:val="20"/>
                <w:szCs w:val="20"/>
                <w:bdr w:val="none" w:sz="0" w:space="0" w:color="auto" w:frame="1"/>
              </w:rPr>
            </w:pPr>
            <w:r w:rsidRPr="00994CDC">
              <w:rPr>
                <w:rFonts w:ascii="Cambria" w:eastAsia="Arial Unicode MS" w:hAnsi="Cambria"/>
                <w:b/>
                <w:color w:val="FF0000"/>
                <w:sz w:val="20"/>
                <w:szCs w:val="20"/>
                <w:bdr w:val="none" w:sz="0" w:space="0" w:color="auto" w:frame="1"/>
              </w:rPr>
              <w:t>Jednocześnie w załączeniu wykonawca składa formularz cenowy zgodnie z załącznikiem nr 8 do SWZ.</w:t>
            </w:r>
          </w:p>
          <w:p w14:paraId="60D4CBD9" w14:textId="3F2C85D4" w:rsidR="00F67D2D" w:rsidRPr="00F67D2D" w:rsidRDefault="00F67D2D" w:rsidP="00825C12">
            <w:pPr>
              <w:tabs>
                <w:tab w:val="left" w:pos="7610"/>
              </w:tabs>
              <w:spacing w:line="360" w:lineRule="auto"/>
              <w:jc w:val="both"/>
              <w:rPr>
                <w:rFonts w:ascii="Cambria" w:eastAsia="Calibri" w:hAnsi="Cambria"/>
                <w:b/>
                <w:color w:val="FF0000"/>
                <w:sz w:val="20"/>
                <w:szCs w:val="20"/>
                <w:u w:color="000000"/>
                <w:bdr w:val="none" w:sz="0" w:space="0" w:color="auto" w:frame="1"/>
              </w:rPr>
            </w:pPr>
            <w:r>
              <w:rPr>
                <w:rFonts w:ascii="Cambria" w:eastAsia="Arial Unicode MS" w:hAnsi="Cambria"/>
                <w:b/>
                <w:color w:val="FF0000"/>
                <w:sz w:val="20"/>
                <w:szCs w:val="20"/>
                <w:bdr w:val="none" w:sz="0" w:space="0" w:color="auto" w:frame="1"/>
              </w:rPr>
              <w:t xml:space="preserve">Formularz cenowy jest obligatoryjnym elementem oferty. </w:t>
            </w:r>
          </w:p>
        </w:tc>
      </w:tr>
    </w:tbl>
    <w:p w14:paraId="6C02C051" w14:textId="77777777" w:rsidR="003754D0" w:rsidRPr="0011524E" w:rsidRDefault="003754D0" w:rsidP="003754D0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2B2CCBE8" w14:textId="77777777" w:rsidR="003754D0" w:rsidRPr="0011524E" w:rsidRDefault="003754D0" w:rsidP="003754D0">
      <w:pPr>
        <w:spacing w:after="0" w:line="240" w:lineRule="auto"/>
        <w:contextualSpacing/>
        <w:rPr>
          <w:rFonts w:ascii="Cambria" w:hAnsi="Cambria" w:cs="Times New Roman"/>
          <w:b/>
          <w:color w:val="000000"/>
          <w:lang w:eastAsia="pl-PL"/>
        </w:rPr>
      </w:pPr>
      <w:r w:rsidRPr="0011524E">
        <w:rPr>
          <w:rFonts w:ascii="Cambria" w:hAnsi="Cambria" w:cs="Times New Roman"/>
          <w:b/>
          <w:color w:val="000000"/>
          <w:lang w:eastAsia="pl-PL"/>
        </w:rPr>
        <w:t>___________________________________________________________________________</w:t>
      </w:r>
    </w:p>
    <w:p w14:paraId="70974298" w14:textId="77777777" w:rsidR="003754D0" w:rsidRPr="0011524E" w:rsidRDefault="003754D0" w:rsidP="003754D0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sz w:val="22"/>
          <w:szCs w:val="22"/>
        </w:rPr>
      </w:pPr>
    </w:p>
    <w:p w14:paraId="75E2ADB6" w14:textId="0EE9A188" w:rsidR="003754D0" w:rsidRPr="006C2A53" w:rsidRDefault="003754D0" w:rsidP="00EA309F">
      <w:pPr>
        <w:pStyle w:val="Akapitzlist"/>
        <w:numPr>
          <w:ilvl w:val="0"/>
          <w:numId w:val="10"/>
        </w:numPr>
        <w:shd w:val="clear" w:color="auto" w:fill="D9D9D9" w:themeFill="background1" w:themeFillShade="D9"/>
        <w:tabs>
          <w:tab w:val="left" w:pos="360"/>
        </w:tabs>
        <w:jc w:val="both"/>
        <w:rPr>
          <w:rFonts w:ascii="Cambria" w:hAnsi="Cambria"/>
          <w:color w:val="000000"/>
          <w:sz w:val="22"/>
          <w:szCs w:val="22"/>
        </w:rPr>
      </w:pPr>
      <w:r w:rsidRPr="006C2A53">
        <w:rPr>
          <w:rFonts w:ascii="Cambria" w:hAnsi="Cambria"/>
          <w:b/>
          <w:color w:val="000000"/>
          <w:sz w:val="22"/>
          <w:szCs w:val="22"/>
        </w:rPr>
        <w:t xml:space="preserve">Wykonawca oświadcza, że oferuje wykonanie zadania w terminie </w:t>
      </w:r>
      <w:r w:rsidR="00207873" w:rsidRPr="006C2A53">
        <w:rPr>
          <w:rFonts w:ascii="Cambria" w:hAnsi="Cambria"/>
          <w:b/>
          <w:color w:val="000000"/>
          <w:sz w:val="22"/>
          <w:szCs w:val="22"/>
        </w:rPr>
        <w:t xml:space="preserve">od </w:t>
      </w:r>
      <w:r w:rsidR="003C0867" w:rsidRPr="006C2A53">
        <w:rPr>
          <w:rFonts w:ascii="Cambria" w:hAnsi="Cambria"/>
          <w:b/>
          <w:color w:val="000000"/>
          <w:sz w:val="22"/>
          <w:szCs w:val="22"/>
        </w:rPr>
        <w:t>1</w:t>
      </w:r>
      <w:r w:rsidR="00B85BC9">
        <w:rPr>
          <w:rFonts w:ascii="Cambria" w:hAnsi="Cambria"/>
          <w:b/>
          <w:color w:val="000000"/>
          <w:sz w:val="22"/>
          <w:szCs w:val="22"/>
        </w:rPr>
        <w:t>.01.2024</w:t>
      </w:r>
      <w:r w:rsidR="003C0867" w:rsidRPr="006C2A53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="00B85BC9">
        <w:rPr>
          <w:rFonts w:ascii="Cambria" w:hAnsi="Cambria"/>
          <w:b/>
          <w:color w:val="000000"/>
          <w:sz w:val="22"/>
          <w:szCs w:val="22"/>
        </w:rPr>
        <w:t>do 31.12.2024</w:t>
      </w:r>
      <w:r w:rsidR="00207873" w:rsidRPr="006C2A53">
        <w:rPr>
          <w:rFonts w:ascii="Cambria" w:hAnsi="Cambria"/>
          <w:b/>
          <w:color w:val="000000"/>
          <w:sz w:val="22"/>
          <w:szCs w:val="22"/>
        </w:rPr>
        <w:t xml:space="preserve"> r.</w:t>
      </w:r>
    </w:p>
    <w:p w14:paraId="142F1FEC" w14:textId="77777777" w:rsidR="003754D0" w:rsidRDefault="003754D0" w:rsidP="003754D0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238E610F" w14:textId="27864ACC" w:rsidR="00485FD6" w:rsidRPr="00EA309F" w:rsidRDefault="00EA309F" w:rsidP="00EA309F">
      <w:pPr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Oświadczamy, że wynagrodzenie,</w:t>
      </w:r>
      <w:r w:rsidR="00485FD6" w:rsidRPr="00EA309F">
        <w:rPr>
          <w:rFonts w:ascii="Cambria" w:hAnsi="Cambria"/>
          <w:color w:val="000000"/>
        </w:rPr>
        <w:t xml:space="preserve"> o którym mowa w pkt. 1 oferty obejmuje wszystkie koszty związane z realizacją przedmiotu zamówienia w tym m.in. koszty wynikające z zakresu zamówienia i warunków jego realizacji określone w SWZ oraz wszelkie koszty niezbędne do prawidłowego wykonania zamówienia.</w:t>
      </w:r>
    </w:p>
    <w:p w14:paraId="6D6A5788" w14:textId="63374993" w:rsidR="00BC309A" w:rsidRPr="0011524E" w:rsidRDefault="00BC309A" w:rsidP="00485FD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10D334BB" w14:textId="4E21FE00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3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 xml:space="preserve">Oświadczamy, że jesteśmy*: </w:t>
      </w:r>
    </w:p>
    <w:p w14:paraId="119A922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mikroprzedsiębiorstwem </w:t>
      </w:r>
    </w:p>
    <w:p w14:paraId="71E66A3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małym przedsiębiorstwem</w:t>
      </w:r>
    </w:p>
    <w:p w14:paraId="2F859DB8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średnim przedsiębiorstwem</w:t>
      </w:r>
    </w:p>
    <w:p w14:paraId="34005850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inny rodzaj </w:t>
      </w:r>
    </w:p>
    <w:p w14:paraId="5DD20122" w14:textId="0CFC70E8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*zaznaczyć odpowiednią odpowiedź, zgodnie z definicją MŚP zawartą w Załączniku I do Rozporządzenia Komisji (UE) nr 651/2014 z dnia 17 czerwca 2014 r.)</w:t>
      </w:r>
    </w:p>
    <w:p w14:paraId="5C827088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132402ED" w14:textId="4D2FAB27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4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>INFORMUJEMY, że*:</w:t>
      </w:r>
    </w:p>
    <w:p w14:paraId="6790F8B1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3FA179CA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Wybór oferty NIE BĘDZIE prowadził do powstania u Zamawiającego obowiązku podatkowego zgodnie z przepisami o podatku od towarów i usług;</w:t>
      </w:r>
    </w:p>
    <w:p w14:paraId="30CA0BE8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386B98C4" w14:textId="4B842642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Wybór oferty będzie prowadził do powstania u Zamawiającego obowiązku podatkowego zgodnie z przepisami o podatku od towarów i usług w odniesieniu do następujących towarów i usług, których dostawa lub świadczenie będzie prowadzić do jego powstania: </w:t>
      </w:r>
    </w:p>
    <w:p w14:paraId="12D0623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Rodzaj towaru lub usługi powodująca obowiązek podatkowy: …………………………….. </w:t>
      </w:r>
    </w:p>
    <w:p w14:paraId="5F545E4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Wartość towaru lub usługi powodująca obowiązek podatkowy, zgodnie z przepisami o podatku od towarów i usług wynosi …………………………………………….   zł netto.</w:t>
      </w:r>
    </w:p>
    <w:p w14:paraId="42B1872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Stawka podatku od towarów i usług, która zgodnie z wiedzą wykonawcy, będzie miała zastosowanie: …………………………………………….</w:t>
      </w:r>
    </w:p>
    <w:p w14:paraId="2F9B00A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*Uwaga: brak jednoznacznej informacji w ww. zakresie oznacza, że złożona oferta nie będzie prowadziła do powstania u Zamawiającego obowiązku podatkowego.</w:t>
      </w:r>
    </w:p>
    <w:p w14:paraId="6875729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7CBAF0B6" w14:textId="18464785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5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>Oświadczamy, że:</w:t>
      </w:r>
    </w:p>
    <w:p w14:paraId="2AB163B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 </w:t>
      </w:r>
      <w:r w:rsidRPr="00485FD6">
        <w:rPr>
          <w:rFonts w:ascii="Cambria" w:hAnsi="Cambria" w:cs="Times New Roman"/>
        </w:rPr>
        <w:t xml:space="preserve"> nie składamy oferty jako podmiot wspólnie ubiegający się o zamówienie w rozumieniu art. 58 ustawy z dnia 11 września 2019 r. Prawo Zamówień Publicznych. </w:t>
      </w:r>
    </w:p>
    <w:p w14:paraId="724C199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składamy ofertę jako podmiot wspólnie ubiegający się o zamówienie w rozumieniu art. 58 ustawy z dnia 11 września 2019 r. Prawo Zamówień Publicznych. </w:t>
      </w:r>
    </w:p>
    <w:p w14:paraId="6C7F483E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Oświadczamy, że w skład podmiotu wspólnego wchodzą następujące podmioty:</w:t>
      </w:r>
    </w:p>
    <w:p w14:paraId="6A0352F4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a) nazwa: ………………………………., z siedzibą w ……………., przy ulicy……………;</w:t>
      </w:r>
    </w:p>
    <w:p w14:paraId="1C925227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b) nazwa: ………………………………., z siedzibą w ……………., przy ulicy……………; </w:t>
      </w:r>
    </w:p>
    <w:p w14:paraId="34667125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lastRenderedPageBreak/>
        <w:t>c) nazwa: ………………………………., z siedzibą w ……………., przy ulicy……………;</w:t>
      </w:r>
    </w:p>
    <w:p w14:paraId="590F5D2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Oświadczamy, że do reprezentowania podmiotu wspólnego upoważniony jest/są:</w:t>
      </w:r>
    </w:p>
    <w:p w14:paraId="3D756A4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a) Pan/Pani ………………………………………………………………….;</w:t>
      </w:r>
    </w:p>
    <w:p w14:paraId="5C7BCA3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b) Pan/Pani …………………………………………………………………;</w:t>
      </w:r>
    </w:p>
    <w:p w14:paraId="140A5DD4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Osoby/osoba te/ta są/jest upoważnione do reprezentowania podmiotu wspólnego w przedmiotowym postępowaniu o udzielenie zamówienia publicznego </w:t>
      </w:r>
    </w:p>
    <w:p w14:paraId="6CBE556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CDFEE0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t>*Należy zaznaczyć właściwą opcję lub niepotrzebne skreślić albo usunąć</w:t>
      </w:r>
    </w:p>
    <w:p w14:paraId="15BC05B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693448FF" w14:textId="3CEB46B9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6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>*Oświadczam, że dokumenty wskazujące  uprawnienia  do podpisania oferty Zamawiający może uzyskać za pomocą bezpłatnych i ogólnodostępnych baz danych, pod adresem internetowym:</w:t>
      </w:r>
    </w:p>
    <w:p w14:paraId="15E140B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https://ems.ms.gov.pl/krs/wyszukiwaniepodmiotu (dotyczy podmiotów wpisanych do Krajowego Rejestru Sądowego [KRS]),</w:t>
      </w:r>
    </w:p>
    <w:p w14:paraId="7D7CA3C3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https://prod.ceidg.gov.pl/ceidg/ceidg.public.ui/Search.aspx (dotyczy podmiotów wpisanych do Centralnej Ewidencji i Informacji o Działalności Gospodarczej [CEIDG]) </w:t>
      </w:r>
    </w:p>
    <w:p w14:paraId="31A376A3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………………………………………………… (wpisać odpowiedni adres internetowy w przypadku innych baz danych niż wyżej wskazane) </w:t>
      </w:r>
    </w:p>
    <w:p w14:paraId="670B1C5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*Należy zaznaczyć właściwą opcję lub niepotrzebne skreślić albo usunąć</w:t>
      </w:r>
    </w:p>
    <w:p w14:paraId="304BEAC3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6B79FF8C" w14:textId="3F53C30D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7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>*Oświadczam, że następujące dokumenty można uzyskać za pomocą bezpłatnych i ogólnodostępnych baz danych:</w:t>
      </w:r>
    </w:p>
    <w:p w14:paraId="0183D6ED" w14:textId="77777777" w:rsidR="00265772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ab/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1"/>
        <w:gridCol w:w="3149"/>
        <w:gridCol w:w="4562"/>
      </w:tblGrid>
      <w:tr w:rsidR="00265772" w:rsidRPr="00265772" w14:paraId="7005BE51" w14:textId="77777777" w:rsidTr="00394B00">
        <w:tc>
          <w:tcPr>
            <w:tcW w:w="961" w:type="dxa"/>
            <w:shd w:val="pct12" w:color="auto" w:fill="auto"/>
            <w:vAlign w:val="center"/>
          </w:tcPr>
          <w:p w14:paraId="39D8F68C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265772">
              <w:rPr>
                <w:rFonts w:ascii="Cambria" w:hAnsi="Cambria" w:cs="Times New Roman"/>
                <w:bCs/>
                <w:u w:val="single"/>
              </w:rPr>
              <w:t>lp.</w:t>
            </w:r>
          </w:p>
        </w:tc>
        <w:tc>
          <w:tcPr>
            <w:tcW w:w="3149" w:type="dxa"/>
            <w:shd w:val="pct12" w:color="auto" w:fill="auto"/>
            <w:vAlign w:val="center"/>
          </w:tcPr>
          <w:p w14:paraId="53773865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265772">
              <w:rPr>
                <w:rFonts w:ascii="Cambria" w:hAnsi="Cambria" w:cs="Times New Roman"/>
                <w:bCs/>
                <w:u w:val="single"/>
              </w:rPr>
              <w:t>Nazwa dokumentu</w:t>
            </w:r>
          </w:p>
        </w:tc>
        <w:tc>
          <w:tcPr>
            <w:tcW w:w="4562" w:type="dxa"/>
            <w:shd w:val="pct12" w:color="auto" w:fill="auto"/>
            <w:vAlign w:val="center"/>
          </w:tcPr>
          <w:p w14:paraId="1FBB5056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265772">
              <w:rPr>
                <w:rFonts w:ascii="Cambria" w:hAnsi="Cambria" w:cs="Times New Roman"/>
                <w:bCs/>
                <w:u w:val="single"/>
              </w:rPr>
              <w:t>Adres strony internetowej</w:t>
            </w:r>
          </w:p>
        </w:tc>
      </w:tr>
      <w:tr w:rsidR="00265772" w:rsidRPr="00265772" w14:paraId="6434DE0A" w14:textId="77777777" w:rsidTr="00394B00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961" w:type="dxa"/>
            <w:vAlign w:val="bottom"/>
          </w:tcPr>
          <w:p w14:paraId="276329C8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224696FB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091ACCF1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</w:tr>
      <w:tr w:rsidR="00265772" w:rsidRPr="00265772" w14:paraId="599F609D" w14:textId="77777777" w:rsidTr="00394B00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961" w:type="dxa"/>
            <w:vAlign w:val="bottom"/>
          </w:tcPr>
          <w:p w14:paraId="5B371114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6A97183C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4189AC2F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</w:tr>
    </w:tbl>
    <w:p w14:paraId="6CE3F4B1" w14:textId="060EF697" w:rsidR="00485FD6" w:rsidRPr="00485FD6" w:rsidRDefault="00265772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</w:p>
    <w:p w14:paraId="002F2E7A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t>*Należy zaznaczyć właściwą opcję lub niepotrzebne skreślić albo usunąć</w:t>
      </w:r>
    </w:p>
    <w:p w14:paraId="2D16C1AF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D11155D" w14:textId="3D2688EA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8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 xml:space="preserve">Zastrzegam / zastrzegamy* informacje zawarte w załącznikach nr ........... mojej / naszej oferty. Stanowią one tajemnicę przedsiębiorstwa w rozumieniu art. 11 ust. 4 Ustawy z dnia 16 kwietnia 1993 </w:t>
      </w:r>
    </w:p>
    <w:p w14:paraId="736D8140" w14:textId="262EEE3C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o Zwalczaniu Nieuczciwej Konkurencji i nie mogą być udostępniane innym uczestnikom postępowania. </w:t>
      </w:r>
    </w:p>
    <w:p w14:paraId="4B0466B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Jednocześnie w ww. załączniku  do Formularza oferty, przedstawiam uzasadnienie dokonanego zastrzeżenia.</w:t>
      </w:r>
    </w:p>
    <w:p w14:paraId="02E64F7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t>*Jeśli nie dotyczy skreślić albo usunąć</w:t>
      </w:r>
    </w:p>
    <w:p w14:paraId="5883EDF6" w14:textId="7F77720E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9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>Potwierdzamy warunki płatności – zgodnie z zapisami specyfikacji warunków zamówienia oraz wzoru umowy stanowiącego zał. do SWZ.</w:t>
      </w:r>
    </w:p>
    <w:p w14:paraId="584CCCC3" w14:textId="0FAE5BAB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10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>Oświadczamy, że zapoznaliśmy się z dokumentacją przetargową, w szczególności ze specyfikacją warunków zamówienia i akceptujemy ją bez zastrzeżeń i przyjmujemy warunki w nich zawarte oraz że zdobyliśmy konieczne informacje do przygotowania oferty.</w:t>
      </w:r>
    </w:p>
    <w:p w14:paraId="15582FE1" w14:textId="17F79A30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11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 xml:space="preserve">Oświadczamy, że uważamy się za związanych niniejszą ofertą przez czas wskazany w specyfikacji warunków zamówienia.    </w:t>
      </w:r>
    </w:p>
    <w:p w14:paraId="733198D0" w14:textId="59D2701B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12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>Oświadczamy, że „Wzór Umowy” w odniesieniu do części, o którą/e się ubiegamy został przez nas zaakceptowany bez zastrzeżeń. Zobowiązujemy się w przypadku wyboru naszej oferty do zawarcia umowy/-ów na określonych we wzorze/-</w:t>
      </w:r>
      <w:proofErr w:type="spellStart"/>
      <w:r w:rsidR="00485FD6" w:rsidRPr="00485FD6">
        <w:rPr>
          <w:rFonts w:ascii="Cambria" w:hAnsi="Cambria" w:cs="Times New Roman"/>
        </w:rPr>
        <w:t>rach</w:t>
      </w:r>
      <w:proofErr w:type="spellEnd"/>
      <w:r w:rsidR="00485FD6" w:rsidRPr="00485FD6">
        <w:rPr>
          <w:rFonts w:ascii="Cambria" w:hAnsi="Cambria" w:cs="Times New Roman"/>
        </w:rPr>
        <w:t xml:space="preserve"> umowy/-ów warunkach, w miejscu i terminie wyznaczonym przez Zamawiającego.</w:t>
      </w:r>
    </w:p>
    <w:p w14:paraId="50C047BE" w14:textId="075501D6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13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 xml:space="preserve">*Oświadczamy, że podwykonawcom zamierzamy  powierzyć wykonanie następującej części zamówienia: </w:t>
      </w:r>
    </w:p>
    <w:p w14:paraId="7B8D1851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...........................................................................................................................................................................**</w:t>
      </w:r>
    </w:p>
    <w:p w14:paraId="3F358C7C" w14:textId="7BF091C5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 ** UWAGA: Zamawiający żąda wskazania przez Wykonawcę części zamówienia, której/</w:t>
      </w:r>
      <w:proofErr w:type="spellStart"/>
      <w:r w:rsidRPr="00485FD6">
        <w:rPr>
          <w:rFonts w:ascii="Cambria" w:hAnsi="Cambria" w:cs="Times New Roman"/>
        </w:rPr>
        <w:t>ych</w:t>
      </w:r>
      <w:proofErr w:type="spellEnd"/>
      <w:r w:rsidRPr="00485FD6">
        <w:rPr>
          <w:rFonts w:ascii="Cambria" w:hAnsi="Cambria" w:cs="Times New Roman"/>
        </w:rPr>
        <w:t xml:space="preserve"> wykonanie zamierza powierzyć podwykonawcom i podania przez Wykonawcę nazw  podwykonawców j</w:t>
      </w:r>
      <w:r>
        <w:rPr>
          <w:rFonts w:ascii="Cambria" w:hAnsi="Cambria" w:cs="Times New Roman"/>
        </w:rPr>
        <w:t xml:space="preserve">eżeli są już znani </w:t>
      </w:r>
      <w:r w:rsidRPr="00485FD6">
        <w:rPr>
          <w:rFonts w:ascii="Cambria" w:hAnsi="Cambria" w:cs="Times New Roman"/>
        </w:rPr>
        <w:t>a pozostały zakres będziemy wykonywać sami</w:t>
      </w:r>
      <w:r>
        <w:rPr>
          <w:rFonts w:ascii="Cambria" w:hAnsi="Cambria" w:cs="Times New Roman"/>
        </w:rPr>
        <w:t>.</w:t>
      </w:r>
    </w:p>
    <w:p w14:paraId="045B49FE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3D3239B0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lastRenderedPageBreak/>
        <w:t>*Przedmiot zamówienia zamierzamy wykonać sami.</w:t>
      </w:r>
    </w:p>
    <w:p w14:paraId="4ADBF96A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t xml:space="preserve">* niepotrzebne skreślić </w:t>
      </w:r>
    </w:p>
    <w:p w14:paraId="73FC479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3053AE98" w14:textId="6B6D1185" w:rsidR="00485FD6" w:rsidRPr="00485FD6" w:rsidRDefault="00EA309F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14</w:t>
      </w:r>
      <w:r w:rsidR="00485FD6" w:rsidRPr="00485FD6">
        <w:rPr>
          <w:rFonts w:ascii="Cambria" w:hAnsi="Cambria" w:cs="Times New Roman"/>
        </w:rPr>
        <w:t>.</w:t>
      </w:r>
      <w:r w:rsidR="00485FD6" w:rsidRPr="00485FD6">
        <w:rPr>
          <w:rFonts w:ascii="Cambria" w:hAnsi="Cambria" w:cs="Times New Roman"/>
        </w:rPr>
        <w:tab/>
        <w:t xml:space="preserve">Oświadczamy, że zapoznaliśmy się z </w:t>
      </w:r>
      <w:r>
        <w:rPr>
          <w:rFonts w:ascii="Cambria" w:hAnsi="Cambria" w:cs="Times New Roman"/>
        </w:rPr>
        <w:t xml:space="preserve">zapisami </w:t>
      </w:r>
      <w:r w:rsidR="00485FD6" w:rsidRPr="00485FD6">
        <w:rPr>
          <w:rFonts w:ascii="Cambria" w:hAnsi="Cambria" w:cs="Times New Roman"/>
        </w:rPr>
        <w:t>SWZ dotyczącym</w:t>
      </w:r>
      <w:r>
        <w:rPr>
          <w:rFonts w:ascii="Cambria" w:hAnsi="Cambria" w:cs="Times New Roman"/>
        </w:rPr>
        <w:t>i</w:t>
      </w:r>
      <w:r w:rsidR="00485FD6" w:rsidRPr="00485FD6">
        <w:rPr>
          <w:rFonts w:ascii="Cambria" w:hAnsi="Cambria" w:cs="Times New Roman"/>
        </w:rPr>
        <w:t xml:space="preserve"> przetwarzania danych osobowych.</w:t>
      </w:r>
    </w:p>
    <w:p w14:paraId="155DDA5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Oświadczam, że wypełniłem obowiązki informacyjne przewidziane w art. 13 lub art. 14 rozporządzenia Parlamentu Europejskiego i Rady (UE) nr 2016/679 z dnia 27 kwietnia 2016 r. w 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pozyskałem w celu ubiegania się o udzielenie zamówienia publicznego w niniejszym postępowaniu.*</w:t>
      </w:r>
    </w:p>
    <w:p w14:paraId="4286D409" w14:textId="4C8EA66E" w:rsidR="00BC309A" w:rsidRPr="0011524E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B50BD5" w14:textId="77777777" w:rsidR="00485FD6" w:rsidRDefault="00485FD6" w:rsidP="005173A5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498142CC" w14:textId="5B25AF42" w:rsidR="00BC309A" w:rsidRPr="0011524E" w:rsidRDefault="00EA309F" w:rsidP="005173A5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15</w:t>
      </w:r>
      <w:r w:rsidR="00BC309A" w:rsidRPr="0011524E">
        <w:rPr>
          <w:rFonts w:ascii="Cambria" w:hAnsi="Cambria" w:cs="Times New Roman"/>
        </w:rPr>
        <w:t xml:space="preserve">. Oferta zawiera: </w:t>
      </w:r>
    </w:p>
    <w:p w14:paraId="7EEC6AAA" w14:textId="365AC738" w:rsidR="0013300B" w:rsidRDefault="00D819F2" w:rsidP="009E07F2">
      <w:pPr>
        <w:pStyle w:val="Akapitzlist"/>
        <w:numPr>
          <w:ilvl w:val="1"/>
          <w:numId w:val="5"/>
        </w:numP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</w:pPr>
      <w: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  <w:t>……………………………………………………</w:t>
      </w:r>
    </w:p>
    <w:p w14:paraId="4EC504CD" w14:textId="77777777" w:rsidR="0013300B" w:rsidRDefault="0013300B" w:rsidP="009E07F2">
      <w:pPr>
        <w:pStyle w:val="Akapitzlist"/>
        <w:numPr>
          <w:ilvl w:val="1"/>
          <w:numId w:val="5"/>
        </w:numP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</w:pPr>
      <w: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  <w:t>…………………………………………………….</w:t>
      </w:r>
    </w:p>
    <w:p w14:paraId="77560EDA" w14:textId="77777777" w:rsidR="0013300B" w:rsidRPr="0013300B" w:rsidRDefault="0013300B" w:rsidP="009E07F2">
      <w:pPr>
        <w:pStyle w:val="Akapitzlist"/>
        <w:numPr>
          <w:ilvl w:val="1"/>
          <w:numId w:val="5"/>
        </w:numP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</w:pPr>
      <w: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  <w:t>…………………………………………………….</w:t>
      </w:r>
    </w:p>
    <w:p w14:paraId="3B84ADFE" w14:textId="77777777" w:rsidR="00BC309A" w:rsidRPr="0013300B" w:rsidRDefault="00BC309A" w:rsidP="0013300B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hAnsi="Cambria" w:cs="Times New Roman"/>
          <w:b/>
          <w:color w:val="000000"/>
          <w:highlight w:val="yellow"/>
        </w:rPr>
      </w:pPr>
      <w:r w:rsidRPr="0013300B">
        <w:rPr>
          <w:rFonts w:ascii="Cambria" w:hAnsi="Cambria" w:cs="Times New Roman"/>
          <w:color w:val="000000"/>
        </w:rPr>
        <w:t xml:space="preserve">   </w:t>
      </w:r>
    </w:p>
    <w:p w14:paraId="6C13B938" w14:textId="77777777" w:rsidR="00BC309A" w:rsidRPr="0011524E" w:rsidRDefault="00BC309A" w:rsidP="005173A5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4BB59247" w14:textId="77777777" w:rsidR="00BC309A" w:rsidRPr="00010801" w:rsidRDefault="00BC309A" w:rsidP="00010801">
      <w:pPr>
        <w:tabs>
          <w:tab w:val="left" w:pos="360"/>
        </w:tabs>
        <w:spacing w:after="0" w:line="240" w:lineRule="auto"/>
        <w:ind w:left="360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</w:t>
      </w:r>
      <w:r w:rsidR="00010801">
        <w:rPr>
          <w:rFonts w:ascii="Cambria" w:hAnsi="Cambria" w:cs="Times New Roman"/>
          <w:color w:val="000000"/>
        </w:rPr>
        <w:t xml:space="preserve">                              </w:t>
      </w:r>
    </w:p>
    <w:p w14:paraId="0FB98E3B" w14:textId="77777777" w:rsidR="00BC309A" w:rsidRPr="0011524E" w:rsidRDefault="00BC309A" w:rsidP="005173A5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  <w:r w:rsidRPr="0011524E">
        <w:rPr>
          <w:rFonts w:ascii="Cambria" w:hAnsi="Cambria" w:cs="Times New Roman"/>
          <w:bCs/>
          <w:i/>
          <w:u w:val="single"/>
        </w:rPr>
        <w:t>Pouczenie</w:t>
      </w:r>
    </w:p>
    <w:p w14:paraId="5C921824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11524E">
        <w:rPr>
          <w:rFonts w:ascii="Cambria" w:eastAsia="Times New Roman" w:hAnsi="Cambria" w:cs="Times New Roman"/>
          <w:i/>
          <w:iCs/>
          <w:lang w:eastAsia="pl-PL"/>
        </w:rPr>
        <w:t xml:space="preserve">Oferta musi być złożona  pod rygorem nieważności </w:t>
      </w:r>
      <w:r w:rsidRPr="0011524E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formie elektronicznej, </w:t>
      </w:r>
      <w:r w:rsidRPr="0011524E">
        <w:rPr>
          <w:rFonts w:ascii="Cambria" w:eastAsia="Times New Roman" w:hAnsi="Cambria" w:cs="Times New Roman"/>
          <w:i/>
          <w:iCs/>
          <w:u w:val="single"/>
          <w:lang w:eastAsia="pl-PL"/>
        </w:rPr>
        <w:t>tj</w:t>
      </w:r>
      <w:r w:rsidRPr="0011524E">
        <w:rPr>
          <w:rFonts w:ascii="Cambria" w:eastAsia="Times New Roman" w:hAnsi="Cambria" w:cs="Times New Roman"/>
          <w:iCs/>
          <w:u w:val="single"/>
          <w:lang w:eastAsia="pl-PL"/>
        </w:rPr>
        <w:t>.</w:t>
      </w:r>
      <w:r w:rsidRPr="0011524E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 </w:t>
      </w:r>
      <w:r w:rsidRPr="0011524E">
        <w:rPr>
          <w:rFonts w:ascii="Cambria" w:eastAsia="Times New Roman" w:hAnsi="Cambria" w:cs="Times New Roman"/>
          <w:bCs/>
          <w:i/>
          <w:iCs/>
          <w:u w:val="single"/>
          <w:lang w:eastAsia="pl-PL"/>
        </w:rPr>
        <w:t>w postaci elektronicznej opatrzonej</w:t>
      </w:r>
      <w:r w:rsidRPr="0011524E">
        <w:rPr>
          <w:rFonts w:ascii="Cambria" w:eastAsia="Times New Roman" w:hAnsi="Cambria" w:cs="Times New Roman"/>
          <w:i/>
          <w:iCs/>
          <w:u w:val="single"/>
          <w:lang w:eastAsia="pl-PL"/>
        </w:rPr>
        <w:t xml:space="preserve"> kwalifikowanym podpisem elektronicznym  lub </w:t>
      </w:r>
      <w:r w:rsidRPr="0011524E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postaci elektronicznej </w:t>
      </w:r>
      <w:r w:rsidRPr="0011524E">
        <w:rPr>
          <w:rFonts w:ascii="Cambria" w:eastAsia="Times New Roman" w:hAnsi="Cambria" w:cs="Times New Roman"/>
          <w:i/>
          <w:iCs/>
          <w:u w:val="single"/>
          <w:lang w:eastAsia="pl-PL"/>
        </w:rPr>
        <w:t>opatrzonej podpisem zaufanym lub podpisem osobistym</w:t>
      </w:r>
    </w:p>
    <w:p w14:paraId="6BB50B72" w14:textId="77777777" w:rsidR="00BC309A" w:rsidRPr="0011524E" w:rsidRDefault="00BC309A" w:rsidP="005173A5">
      <w:pPr>
        <w:spacing w:after="0" w:line="240" w:lineRule="auto"/>
        <w:ind w:left="426" w:hanging="426"/>
        <w:contextualSpacing/>
        <w:jc w:val="both"/>
        <w:rPr>
          <w:rFonts w:ascii="Cambria" w:hAnsi="Cambria" w:cs="Times New Roman"/>
          <w:b/>
          <w:color w:val="000000"/>
        </w:rPr>
      </w:pPr>
    </w:p>
    <w:p w14:paraId="1B85039C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58E8406D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60FC7DBF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ECE6283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EA62A7B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7B8AA4B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269D198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09A7F9A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21DE015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F2A54C2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6024E39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17FBFF2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CF35539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E1928ED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643DA6F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41FBDAC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0BC5828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48EED38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A2F4C64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3928A5F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7D32386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A068A53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7F53FF0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6A28CFD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507A599" w14:textId="77777777" w:rsidR="00EA7131" w:rsidRDefault="00EA713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7C99FA3" w14:textId="77777777" w:rsidR="00525215" w:rsidRDefault="0052521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51C444A" w14:textId="51237938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lastRenderedPageBreak/>
        <w:t>Załącznik nr 2</w:t>
      </w:r>
    </w:p>
    <w:p w14:paraId="28746B67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54921D1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1A308C6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WYKONAWCY</w:t>
      </w:r>
    </w:p>
    <w:p w14:paraId="56945019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</w:p>
    <w:p w14:paraId="12D1A37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0F7860DA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18283828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59FF0968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2818C16F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58C19351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153D7C05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72CB8D60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307765D5" w14:textId="720C1AF4" w:rsidR="000C38DC" w:rsidRPr="000C38DC" w:rsidRDefault="00836175" w:rsidP="000C38DC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  <w:b/>
          <w:bCs/>
        </w:rPr>
        <w:t xml:space="preserve">                                                           </w:t>
      </w:r>
      <w:r w:rsidR="000C38DC">
        <w:rPr>
          <w:rFonts w:ascii="Cambria" w:hAnsi="Cambria" w:cs="Times New Roman"/>
          <w:b/>
          <w:bCs/>
        </w:rPr>
        <w:t xml:space="preserve">                            </w:t>
      </w:r>
      <w:r w:rsidR="000C38DC" w:rsidRPr="000C38DC">
        <w:rPr>
          <w:rFonts w:ascii="Cambria" w:hAnsi="Cambria" w:cs="Times New Roman"/>
          <w:b/>
          <w:bCs/>
        </w:rPr>
        <w:t>Sąd Rejonowy</w:t>
      </w:r>
    </w:p>
    <w:p w14:paraId="6F8A752B" w14:textId="77777777" w:rsidR="000C38DC" w:rsidRPr="000C38DC" w:rsidRDefault="000C38DC" w:rsidP="000C38DC">
      <w:pPr>
        <w:spacing w:after="0" w:line="240" w:lineRule="auto"/>
        <w:ind w:left="4248"/>
        <w:contextualSpacing/>
        <w:rPr>
          <w:rFonts w:ascii="Cambria" w:hAnsi="Cambria" w:cs="Times New Roman"/>
          <w:b/>
          <w:bCs/>
        </w:rPr>
      </w:pPr>
      <w:r w:rsidRPr="000C38DC">
        <w:rPr>
          <w:rFonts w:ascii="Cambria" w:hAnsi="Cambria" w:cs="Times New Roman"/>
          <w:b/>
          <w:bCs/>
        </w:rPr>
        <w:t>w Jaśle</w:t>
      </w:r>
    </w:p>
    <w:p w14:paraId="2DBDD5D4" w14:textId="77777777" w:rsidR="000C38DC" w:rsidRPr="000C38DC" w:rsidRDefault="000C38DC" w:rsidP="000C38DC">
      <w:pPr>
        <w:spacing w:after="0" w:line="240" w:lineRule="auto"/>
        <w:ind w:left="3540" w:firstLine="708"/>
        <w:contextualSpacing/>
        <w:rPr>
          <w:rFonts w:ascii="Cambria" w:hAnsi="Cambria" w:cs="Times New Roman"/>
          <w:b/>
          <w:bCs/>
        </w:rPr>
      </w:pPr>
      <w:r w:rsidRPr="000C38DC">
        <w:rPr>
          <w:rFonts w:ascii="Cambria" w:hAnsi="Cambria" w:cs="Times New Roman"/>
          <w:b/>
          <w:bCs/>
        </w:rPr>
        <w:t>ul. Armii Krajowej 3</w:t>
      </w:r>
    </w:p>
    <w:p w14:paraId="44B62EBA" w14:textId="66C0EC5F" w:rsidR="000C38DC" w:rsidRPr="00836175" w:rsidRDefault="000C38DC" w:rsidP="000C38DC">
      <w:pPr>
        <w:spacing w:after="0" w:line="240" w:lineRule="auto"/>
        <w:ind w:left="3540" w:firstLine="708"/>
        <w:contextualSpacing/>
        <w:rPr>
          <w:rFonts w:ascii="Cambria" w:hAnsi="Cambria" w:cs="Times New Roman"/>
          <w:bCs/>
        </w:rPr>
      </w:pPr>
      <w:r w:rsidRPr="000C38DC">
        <w:rPr>
          <w:rFonts w:ascii="Cambria" w:hAnsi="Cambria" w:cs="Times New Roman"/>
          <w:b/>
          <w:bCs/>
        </w:rPr>
        <w:t>38-200 Jasło</w:t>
      </w:r>
    </w:p>
    <w:p w14:paraId="2ACFC23F" w14:textId="0235218F" w:rsidR="00836175" w:rsidRPr="00836175" w:rsidRDefault="00836175" w:rsidP="00C077E6">
      <w:pPr>
        <w:spacing w:after="0" w:line="240" w:lineRule="auto"/>
        <w:contextualSpacing/>
        <w:rPr>
          <w:rFonts w:ascii="Cambria" w:hAnsi="Cambria" w:cs="Times New Roman"/>
          <w:bCs/>
        </w:rPr>
      </w:pPr>
    </w:p>
    <w:p w14:paraId="0A396516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56E7A44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0F953259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1 ustawy z dnia 11 września 2019 r. </w:t>
      </w:r>
    </w:p>
    <w:p w14:paraId="69B946EA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), </w:t>
      </w:r>
    </w:p>
    <w:p w14:paraId="03E25CE6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u w:val="single"/>
        </w:rPr>
      </w:pPr>
      <w:r w:rsidRPr="0011524E">
        <w:rPr>
          <w:rFonts w:ascii="Cambria" w:hAnsi="Cambria" w:cs="Times New Roman"/>
          <w:b/>
          <w:u w:val="single"/>
        </w:rPr>
        <w:t>DOTYCZĄCE SPEŁNIANIA WARUNKÓW UDZIAŁU W POSTĘPOWANIU I PRZESŁANEK WYKLUCZENIA Z POSTĘPOWANIA</w:t>
      </w:r>
    </w:p>
    <w:p w14:paraId="1E128786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026371CD" w14:textId="10966171" w:rsidR="00525215" w:rsidRPr="00525215" w:rsidRDefault="00BC309A" w:rsidP="00A92819">
      <w:pPr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</w:rPr>
        <w:t>Na potrzeby postępowania o udzielenie zamówienia publicznego pn.:</w:t>
      </w:r>
      <w:r w:rsidRPr="0011524E">
        <w:rPr>
          <w:rFonts w:ascii="Cambria" w:hAnsi="Cambria" w:cs="Times New Roman"/>
          <w:b/>
          <w:color w:val="000000"/>
        </w:rPr>
        <w:t xml:space="preserve"> </w:t>
      </w:r>
      <w:r w:rsidR="00A92819" w:rsidRPr="00A92819">
        <w:rPr>
          <w:rFonts w:ascii="Cambria" w:hAnsi="Cambria" w:cs="Times New Roman"/>
          <w:b/>
          <w:bCs/>
          <w:color w:val="000000"/>
        </w:rPr>
        <w:t>Dostawa gazu ziemnego</w:t>
      </w:r>
      <w:r w:rsidR="00A92819">
        <w:rPr>
          <w:rFonts w:ascii="Cambria" w:hAnsi="Cambria" w:cs="Times New Roman"/>
          <w:b/>
          <w:bCs/>
          <w:color w:val="000000"/>
        </w:rPr>
        <w:t xml:space="preserve"> </w:t>
      </w:r>
      <w:r w:rsidR="00A92819" w:rsidRPr="00A92819">
        <w:rPr>
          <w:rFonts w:ascii="Cambria" w:hAnsi="Cambria" w:cs="Times New Roman"/>
          <w:b/>
          <w:bCs/>
          <w:color w:val="000000"/>
        </w:rPr>
        <w:t>wysokometanowego typu</w:t>
      </w:r>
      <w:r w:rsidR="00A92819">
        <w:rPr>
          <w:rFonts w:ascii="Cambria" w:hAnsi="Cambria" w:cs="Times New Roman"/>
          <w:b/>
          <w:bCs/>
          <w:color w:val="000000"/>
        </w:rPr>
        <w:t xml:space="preserve"> E </w:t>
      </w:r>
      <w:r w:rsidR="00A92819" w:rsidRPr="00A92819">
        <w:rPr>
          <w:rFonts w:ascii="Cambria" w:hAnsi="Cambria" w:cs="Times New Roman"/>
          <w:b/>
          <w:bCs/>
          <w:color w:val="000000"/>
        </w:rPr>
        <w:t>do budynku Sądu Rejonowego w Jaśle, ul. Armii Krajowej 3.</w:t>
      </w:r>
    </w:p>
    <w:p w14:paraId="3C1185FD" w14:textId="77777777" w:rsidR="00525215" w:rsidRPr="00525215" w:rsidRDefault="00525215" w:rsidP="00525215">
      <w:pPr>
        <w:spacing w:after="0" w:line="240" w:lineRule="auto"/>
        <w:ind w:firstLine="708"/>
        <w:contextualSpacing/>
        <w:jc w:val="both"/>
        <w:rPr>
          <w:rFonts w:ascii="Cambria" w:hAnsi="Cambria" w:cs="Times New Roman"/>
          <w:b/>
          <w:bCs/>
          <w:color w:val="000000"/>
        </w:rPr>
      </w:pPr>
    </w:p>
    <w:p w14:paraId="47E5DA59" w14:textId="79BF8BCF" w:rsidR="00BC309A" w:rsidRPr="00525215" w:rsidRDefault="00BC309A" w:rsidP="00C608CC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</w:rPr>
        <w:t>oświadczam, co następuje:</w:t>
      </w:r>
    </w:p>
    <w:p w14:paraId="2CF65223" w14:textId="77777777" w:rsidR="001253E7" w:rsidRPr="0011524E" w:rsidRDefault="001253E7" w:rsidP="005173A5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C309A" w:rsidRPr="0011524E" w14:paraId="7137AED8" w14:textId="77777777" w:rsidTr="0010316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B94C9" w14:textId="77777777" w:rsidR="00BC309A" w:rsidRPr="0011524E" w:rsidRDefault="00BC309A" w:rsidP="005173A5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Oświadczenie dotyczące Wykonawcy</w:t>
            </w:r>
          </w:p>
        </w:tc>
      </w:tr>
    </w:tbl>
    <w:p w14:paraId="003B8DC8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07BAE822" w14:textId="77777777" w:rsidR="00BC309A" w:rsidRPr="0011524E" w:rsidRDefault="00BC309A" w:rsidP="005173A5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>Oświadczam, że odpowiednio na dzień składania ofert spełniam warunki udziału w postępowaniu określone przez Zamawiającego w Rozdziale 9</w:t>
      </w:r>
      <w:r w:rsidRPr="0011524E">
        <w:rPr>
          <w:rFonts w:ascii="Cambria" w:eastAsia="Lucida Sans Unicode" w:hAnsi="Cambria" w:cs="Times New Roman"/>
          <w:color w:val="FF0000"/>
          <w:kern w:val="2"/>
        </w:rPr>
        <w:t xml:space="preserve"> </w:t>
      </w:r>
      <w:proofErr w:type="spellStart"/>
      <w:r w:rsidRPr="0011524E">
        <w:rPr>
          <w:rFonts w:ascii="Cambria" w:eastAsia="Lucida Sans Unicode" w:hAnsi="Cambria" w:cs="Times New Roman"/>
          <w:kern w:val="2"/>
        </w:rPr>
        <w:t>swz</w:t>
      </w:r>
      <w:proofErr w:type="spellEnd"/>
      <w:r w:rsidRPr="0011524E">
        <w:rPr>
          <w:rFonts w:ascii="Cambria" w:eastAsia="Lucida Sans Unicode" w:hAnsi="Cambria" w:cs="Times New Roman"/>
          <w:kern w:val="2"/>
        </w:rPr>
        <w:t>.</w:t>
      </w:r>
    </w:p>
    <w:p w14:paraId="286815DB" w14:textId="77777777" w:rsidR="00BC309A" w:rsidRPr="0011524E" w:rsidRDefault="00BC309A" w:rsidP="005173A5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3C1B2893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p w14:paraId="78F05891" w14:textId="0BB2BAA0" w:rsidR="00BC309A" w:rsidRPr="0011524E" w:rsidRDefault="00BC309A" w:rsidP="005173A5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art. 108 ust. 1 </w:t>
      </w:r>
      <w:proofErr w:type="spellStart"/>
      <w:r w:rsidRPr="0011524E">
        <w:rPr>
          <w:rFonts w:ascii="Cambria" w:eastAsia="Lucida Sans Unicode" w:hAnsi="Cambria" w:cs="Times New Roman"/>
          <w:kern w:val="2"/>
        </w:rPr>
        <w:t>uPzp</w:t>
      </w:r>
      <w:proofErr w:type="spellEnd"/>
      <w:r w:rsidR="007E1E73">
        <w:rPr>
          <w:rFonts w:ascii="Cambria" w:eastAsia="Lucida Sans Unicode" w:hAnsi="Cambria" w:cs="Times New Roman"/>
          <w:kern w:val="2"/>
        </w:rPr>
        <w:t xml:space="preserve"> i art. 109 ust. 1 pkt 4 ustawy Pzp</w:t>
      </w:r>
      <w:r w:rsidRPr="0011524E">
        <w:rPr>
          <w:rFonts w:ascii="Cambria" w:eastAsia="Lucida Sans Unicode" w:hAnsi="Cambria" w:cs="Times New Roman"/>
          <w:kern w:val="2"/>
        </w:rPr>
        <w:t>.</w:t>
      </w:r>
    </w:p>
    <w:p w14:paraId="3782AE02" w14:textId="77777777" w:rsidR="00BC309A" w:rsidRPr="0011524E" w:rsidRDefault="00BC309A" w:rsidP="005173A5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2B5A5BF8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p w14:paraId="4486F962" w14:textId="0FA8C88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</w:t>
      </w:r>
      <w:r w:rsidRPr="0011524E">
        <w:rPr>
          <w:rFonts w:ascii="Cambria" w:hAnsi="Cambria" w:cs="Times New Roman"/>
          <w:i/>
        </w:rPr>
        <w:t xml:space="preserve">(podać mającą zastosowanie podstawę wykluczenia spośród wymienionych w art. 108 ust 1  pkt. 1,2,5,6 </w:t>
      </w:r>
      <w:r w:rsidR="007E1E73" w:rsidRPr="007E1E73">
        <w:rPr>
          <w:rFonts w:ascii="Cambria" w:hAnsi="Cambria" w:cs="Times New Roman"/>
          <w:i/>
        </w:rPr>
        <w:t xml:space="preserve">i art. 109 ust. 1 pkt 4 </w:t>
      </w:r>
      <w:proofErr w:type="spellStart"/>
      <w:r w:rsidRPr="0011524E">
        <w:rPr>
          <w:rFonts w:ascii="Cambria" w:hAnsi="Cambria" w:cs="Times New Roman"/>
          <w:i/>
        </w:rPr>
        <w:t>uPzp</w:t>
      </w:r>
      <w:proofErr w:type="spellEnd"/>
      <w:r w:rsidRPr="0011524E">
        <w:rPr>
          <w:rFonts w:ascii="Cambria" w:hAnsi="Cambria" w:cs="Times New Roman"/>
          <w:i/>
        </w:rPr>
        <w:t xml:space="preserve">). </w:t>
      </w:r>
      <w:r w:rsidRPr="0011524E">
        <w:rPr>
          <w:rFonts w:ascii="Cambria" w:hAnsi="Cambria" w:cs="Times New Roman"/>
        </w:rPr>
        <w:t xml:space="preserve">Jednocześnie oświadczam, że w związku z ww. okolicznością, na podstawie art. 110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podjąłem następujące środki naprawcze:</w:t>
      </w:r>
    </w:p>
    <w:p w14:paraId="0919F89A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</w:t>
      </w:r>
    </w:p>
    <w:p w14:paraId="1DF17D21" w14:textId="1619DA03" w:rsidR="00BC309A" w:rsidRDefault="00BC309A" w:rsidP="00FB7C77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146106EB" w14:textId="77777777" w:rsidR="00CD72F6" w:rsidRDefault="00CD72F6" w:rsidP="005173A5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69531626" w14:textId="17644AE3" w:rsidR="00CD72F6" w:rsidRDefault="00CD72F6" w:rsidP="005173A5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</w:t>
      </w:r>
      <w:r>
        <w:rPr>
          <w:rFonts w:ascii="Cambria" w:eastAsia="Lucida Sans Unicode" w:hAnsi="Cambria" w:cs="Times New Roman"/>
          <w:kern w:val="2"/>
        </w:rPr>
        <w:t xml:space="preserve">z postępowania na podstawie </w:t>
      </w:r>
      <w:r w:rsidRPr="00FB7C77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FB7C77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 zakresie przeciwdziałania wspieraniu agresji na Ukrainę oraz służących ochronie bezpieczeństwa narodowego.</w:t>
      </w:r>
    </w:p>
    <w:p w14:paraId="2400A9F2" w14:textId="77777777" w:rsidR="00FB7C77" w:rsidRDefault="00FB7C77" w:rsidP="005173A5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3E56D0A7" w14:textId="336D844B" w:rsidR="00FB7C77" w:rsidRDefault="00FB7C77" w:rsidP="005173A5">
      <w:pPr>
        <w:spacing w:after="0" w:line="240" w:lineRule="auto"/>
        <w:ind w:left="142"/>
        <w:contextualSpacing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238F71B5" w14:textId="77777777" w:rsidR="00FB7C77" w:rsidRDefault="00FB7C77" w:rsidP="005173A5">
      <w:pPr>
        <w:spacing w:after="0" w:line="240" w:lineRule="auto"/>
        <w:ind w:left="142"/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48846C20" w14:textId="087F4BEE" w:rsidR="00FB7C77" w:rsidRPr="00FB7C77" w:rsidRDefault="00FB7C77" w:rsidP="005173A5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FB7C77">
        <w:rPr>
          <w:rFonts w:ascii="Cambria" w:hAnsi="Cambria" w:cs="Times New Roman"/>
          <w:sz w:val="20"/>
          <w:szCs w:val="20"/>
        </w:rPr>
        <w:t xml:space="preserve">* Oświadczam, że zachodzą w stosunku do mnie podstawy wykluczenia z postępowania na podstawie art. …………. </w:t>
      </w:r>
      <w:r w:rsidRPr="00FB7C77">
        <w:rPr>
          <w:rFonts w:ascii="Cambria" w:hAnsi="Cambria" w:cs="Times New Roman"/>
          <w:b/>
          <w:bCs/>
          <w:iCs/>
          <w:sz w:val="20"/>
          <w:szCs w:val="20"/>
        </w:rPr>
        <w:t>ustawy z 13 kwietnia 2022 r. o szczególnych rozwiązaniach w zakresie przeciwdziałania wspieraniu agresji na Ukrainę oraz służących ochronie bezpieczeństwa narodowego.</w:t>
      </w:r>
      <w:r w:rsidRPr="00FB7C77">
        <w:rPr>
          <w:rFonts w:ascii="Cambria" w:hAnsi="Cambria" w:cs="Times New Roman"/>
          <w:sz w:val="20"/>
          <w:szCs w:val="20"/>
        </w:rPr>
        <w:t xml:space="preserve"> </w:t>
      </w:r>
      <w:r w:rsidRPr="00FB7C77">
        <w:rPr>
          <w:rFonts w:ascii="Cambria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FB7C77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FB7C77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28170D03" w14:textId="77777777" w:rsidR="00FB7C77" w:rsidRPr="00FB7C77" w:rsidRDefault="00FB7C77" w:rsidP="00FB7C77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FB7C77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5BA3BFD5" w14:textId="77777777" w:rsidR="00FB7C77" w:rsidRPr="00FB7C77" w:rsidRDefault="00FB7C77" w:rsidP="005173A5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C309A" w:rsidRPr="0011524E" w14:paraId="6A7B253B" w14:textId="77777777" w:rsidTr="0010316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AE12C" w14:textId="77777777" w:rsidR="00BC309A" w:rsidRPr="0011524E" w:rsidRDefault="00BC309A" w:rsidP="005173A5">
            <w:pPr>
              <w:spacing w:after="0" w:line="240" w:lineRule="auto"/>
              <w:contextualSpacing/>
              <w:rPr>
                <w:rFonts w:ascii="Cambria" w:hAnsi="Cambria" w:cs="Times New Roman"/>
                <w:b/>
                <w:color w:val="000000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Informacja w związku z poleganiem na zasobach innych podmiotów</w:t>
            </w:r>
          </w:p>
          <w:p w14:paraId="73ED1CEA" w14:textId="77777777" w:rsidR="00BC309A" w:rsidRPr="0011524E" w:rsidRDefault="00BC309A" w:rsidP="005173A5">
            <w:pPr>
              <w:spacing w:after="0" w:line="240" w:lineRule="auto"/>
              <w:contextualSpacing/>
              <w:rPr>
                <w:rFonts w:ascii="Cambria" w:hAnsi="Cambria" w:cs="Times New Roman"/>
                <w:b/>
                <w:i/>
                <w:color w:val="000000"/>
              </w:rPr>
            </w:pPr>
            <w:r w:rsidRPr="0011524E">
              <w:rPr>
                <w:rFonts w:ascii="Cambria" w:hAnsi="Cambria" w:cs="Times New Roman"/>
                <w:b/>
                <w:i/>
                <w:color w:val="000000"/>
              </w:rPr>
              <w:t>(jeżeli dotyczy)</w:t>
            </w:r>
          </w:p>
        </w:tc>
      </w:tr>
    </w:tbl>
    <w:p w14:paraId="11503BC0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p w14:paraId="4E10FD21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Oświadczam, że w celu wykazania spełniania warunków udziału w postępowaniu,</w:t>
      </w:r>
      <w:r w:rsidRPr="0011524E">
        <w:rPr>
          <w:rFonts w:ascii="Cambria" w:hAnsi="Cambria" w:cs="Times New Roman"/>
          <w:color w:val="00B050"/>
        </w:rPr>
        <w:t xml:space="preserve"> </w:t>
      </w:r>
      <w:r w:rsidRPr="0011524E">
        <w:rPr>
          <w:rFonts w:ascii="Cambria" w:hAnsi="Cambria" w:cs="Times New Roman"/>
        </w:rPr>
        <w:t xml:space="preserve">określonych przez Zamawiającego w Rozdziale 9 </w:t>
      </w:r>
      <w:proofErr w:type="spellStart"/>
      <w:r w:rsidRPr="0011524E">
        <w:rPr>
          <w:rFonts w:ascii="Cambria" w:hAnsi="Cambria" w:cs="Times New Roman"/>
        </w:rPr>
        <w:t>swz</w:t>
      </w:r>
      <w:proofErr w:type="spellEnd"/>
      <w:r w:rsidRPr="0011524E">
        <w:rPr>
          <w:rFonts w:ascii="Cambria" w:hAnsi="Cambria" w:cs="Times New Roman"/>
        </w:rPr>
        <w:t xml:space="preserve"> </w:t>
      </w:r>
    </w:p>
    <w:p w14:paraId="7CCBC6A8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eastAsia="Calibri" w:hAnsi="Cambria" w:cs="Times New Roman"/>
          <w:i/>
          <w:color w:val="000000"/>
        </w:rPr>
        <w:t xml:space="preserve">(Zaznaczyć właściwe. Brak zaznaczenia będzie oznaczał, że wykonawca nie polega na zasobach innych podmiotów) </w:t>
      </w:r>
    </w:p>
    <w:p w14:paraId="30911BE9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i/>
        </w:rPr>
      </w:pPr>
    </w:p>
    <w:p w14:paraId="49E87D4E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24E">
        <w:rPr>
          <w:rFonts w:ascii="Cambria" w:hAnsi="Cambria" w:cs="Times New Roman"/>
          <w:i/>
        </w:rPr>
        <w:instrText xml:space="preserve"> FORMCHECKBOX </w:instrText>
      </w:r>
      <w:r w:rsidR="007505DD">
        <w:rPr>
          <w:rFonts w:ascii="Cambria" w:hAnsi="Cambria" w:cs="Times New Roman"/>
          <w:i/>
        </w:rPr>
      </w:r>
      <w:r w:rsidR="007505DD">
        <w:rPr>
          <w:rFonts w:ascii="Cambria" w:hAnsi="Cambria" w:cs="Times New Roman"/>
          <w:i/>
        </w:rPr>
        <w:fldChar w:fldCharType="separate"/>
      </w:r>
      <w:r w:rsidRPr="0011524E">
        <w:rPr>
          <w:rFonts w:ascii="Cambria" w:hAnsi="Cambria" w:cs="Times New Roman"/>
        </w:rPr>
        <w:fldChar w:fldCharType="end"/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nie polegam na zasobach innych podmiotów</w:t>
      </w:r>
    </w:p>
    <w:p w14:paraId="771BF3FF" w14:textId="77777777" w:rsidR="00BC309A" w:rsidRPr="0011524E" w:rsidRDefault="00BC309A" w:rsidP="005173A5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24E">
        <w:rPr>
          <w:rFonts w:ascii="Cambria" w:hAnsi="Cambria" w:cs="Times New Roman"/>
          <w:i/>
        </w:rPr>
        <w:instrText xml:space="preserve"> FORMCHECKBOX </w:instrText>
      </w:r>
      <w:r w:rsidR="007505DD">
        <w:rPr>
          <w:rFonts w:ascii="Cambria" w:hAnsi="Cambria" w:cs="Times New Roman"/>
          <w:i/>
        </w:rPr>
      </w:r>
      <w:r w:rsidR="007505DD">
        <w:rPr>
          <w:rFonts w:ascii="Cambria" w:hAnsi="Cambria" w:cs="Times New Roman"/>
          <w:i/>
        </w:rPr>
        <w:fldChar w:fldCharType="separate"/>
      </w:r>
      <w:r w:rsidRPr="0011524E">
        <w:rPr>
          <w:rFonts w:ascii="Cambria" w:hAnsi="Cambria" w:cs="Times New Roman"/>
        </w:rPr>
        <w:fldChar w:fldCharType="end"/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polegam na zasobach następującego/</w:t>
      </w:r>
      <w:proofErr w:type="spellStart"/>
      <w:r w:rsidRPr="0011524E">
        <w:rPr>
          <w:rFonts w:ascii="Cambria" w:hAnsi="Cambria" w:cs="Times New Roman"/>
        </w:rPr>
        <w:t>ych</w:t>
      </w:r>
      <w:proofErr w:type="spellEnd"/>
      <w:r w:rsidRPr="0011524E">
        <w:rPr>
          <w:rFonts w:ascii="Cambria" w:hAnsi="Cambria" w:cs="Times New Roman"/>
        </w:rPr>
        <w:t xml:space="preserve"> podmiotu/ów:</w:t>
      </w:r>
    </w:p>
    <w:p w14:paraId="066C759A" w14:textId="77777777" w:rsidR="00BC309A" w:rsidRPr="0011524E" w:rsidRDefault="00BC309A" w:rsidP="005173A5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………………………………………...................................................................................................</w:t>
      </w:r>
    </w:p>
    <w:p w14:paraId="09E84115" w14:textId="77777777" w:rsidR="00BC309A" w:rsidRPr="0011524E" w:rsidRDefault="00BC309A" w:rsidP="005173A5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………………………………………..................................................................................................., </w:t>
      </w:r>
    </w:p>
    <w:p w14:paraId="2E157595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084C9C64" w14:textId="77777777" w:rsidR="00BC309A" w:rsidRPr="0011524E" w:rsidRDefault="00BC309A" w:rsidP="005173A5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w następującym zakresie: </w:t>
      </w:r>
    </w:p>
    <w:p w14:paraId="7E1851D6" w14:textId="77777777" w:rsidR="00BC309A" w:rsidRPr="0011524E" w:rsidRDefault="00BC309A" w:rsidP="005173A5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0870B6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(określić odpowiedni zakres dla wskazanego podmiotu). </w:t>
      </w:r>
    </w:p>
    <w:p w14:paraId="0CD8B43C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p w14:paraId="70872B86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C309A" w:rsidRPr="0011524E" w14:paraId="1783C870" w14:textId="77777777" w:rsidTr="0010316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DA9B2" w14:textId="77777777" w:rsidR="00BC309A" w:rsidRPr="0011524E" w:rsidRDefault="00BC309A" w:rsidP="005173A5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Informacje dotyczące podwykonawców</w:t>
            </w:r>
            <w:r w:rsidRPr="0011524E">
              <w:rPr>
                <w:rFonts w:ascii="Cambria" w:hAnsi="Cambria" w:cs="Times New Roman"/>
              </w:rPr>
              <w:t xml:space="preserve"> </w:t>
            </w:r>
            <w:r w:rsidRPr="0011524E">
              <w:rPr>
                <w:rFonts w:ascii="Cambria" w:hAnsi="Cambria" w:cs="Times New Roman"/>
                <w:b/>
                <w:i/>
              </w:rPr>
              <w:t>(jeżeli dotyczy tj. wykonawca zamierza powierzyć podwykonawcom wykonanie części zamówienia)</w:t>
            </w:r>
          </w:p>
        </w:tc>
      </w:tr>
    </w:tbl>
    <w:p w14:paraId="35AD4210" w14:textId="77777777" w:rsidR="00BC309A" w:rsidRPr="0011524E" w:rsidRDefault="00BC309A" w:rsidP="005173A5">
      <w:pPr>
        <w:tabs>
          <w:tab w:val="left" w:pos="0"/>
          <w:tab w:val="left" w:pos="142"/>
        </w:tabs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2CC1D54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Należy wskazać części zamówienia, których wykonanie wykonawca zamierza powierzyć podwykonawcom i o ile jest to wiadome, podać firmy podwykonawców </w:t>
      </w:r>
    </w:p>
    <w:p w14:paraId="7B8DFE39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115EC154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 xml:space="preserve">Firmy podwykonawców </w:t>
      </w:r>
      <w:r w:rsidRPr="0011524E">
        <w:rPr>
          <w:rFonts w:ascii="Cambria" w:hAnsi="Cambria" w:cs="Times New Roman"/>
          <w:i/>
        </w:rPr>
        <w:t>(o ile jest to wiadome):</w:t>
      </w:r>
    </w:p>
    <w:p w14:paraId="7B2B674A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  <w:i/>
        </w:rPr>
        <w:t>………………………………………………………………………………………………………………………</w:t>
      </w:r>
    </w:p>
    <w:p w14:paraId="4B266F6D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1C8D9805" w14:textId="77777777" w:rsidR="00BC309A" w:rsidRPr="0011524E" w:rsidRDefault="00BC309A" w:rsidP="005173A5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7F0DAF1C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4B03C752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 xml:space="preserve">Firmy podwykonawców </w:t>
      </w:r>
      <w:r w:rsidRPr="0011524E">
        <w:rPr>
          <w:rFonts w:ascii="Cambria" w:hAnsi="Cambria" w:cs="Times New Roman"/>
          <w:i/>
        </w:rPr>
        <w:t>(o ile jest to wiadome):</w:t>
      </w:r>
    </w:p>
    <w:p w14:paraId="6B028242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  <w:i/>
        </w:rPr>
        <w:t>………………………………………………………………………………………………………………………</w:t>
      </w:r>
    </w:p>
    <w:p w14:paraId="5A4C0647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3199A5A4" w14:textId="77777777" w:rsidR="00BC309A" w:rsidRPr="0011524E" w:rsidRDefault="00BC309A" w:rsidP="005173A5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6E7441DE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C309A" w:rsidRPr="0011524E" w14:paraId="55D72E61" w14:textId="77777777" w:rsidTr="0010316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1159E" w14:textId="77777777" w:rsidR="00BC309A" w:rsidRPr="0011524E" w:rsidRDefault="00BC309A" w:rsidP="005173A5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Oświadczenie dotyczące podanych informacji</w:t>
            </w:r>
          </w:p>
        </w:tc>
      </w:tr>
    </w:tbl>
    <w:p w14:paraId="3B1B333A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1D8918CE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Oświadczam, że wszystkie informacje podane w powyższych oświadczeniach są aktualne </w:t>
      </w:r>
      <w:r w:rsidRPr="0011524E">
        <w:rPr>
          <w:rFonts w:ascii="Cambria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F895D6B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3886B11B" w14:textId="77777777" w:rsidR="00BC309A" w:rsidRPr="0011524E" w:rsidRDefault="00BC309A" w:rsidP="005173A5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  <w:r w:rsidRPr="0011524E">
        <w:rPr>
          <w:rFonts w:ascii="Cambria" w:hAnsi="Cambria" w:cs="Times New Roman"/>
          <w:bCs/>
          <w:i/>
          <w:u w:val="single"/>
        </w:rPr>
        <w:t>Pouczenie</w:t>
      </w:r>
    </w:p>
    <w:p w14:paraId="22452636" w14:textId="77777777" w:rsidR="00BC309A" w:rsidRPr="0011524E" w:rsidRDefault="00BC309A" w:rsidP="005173A5">
      <w:pPr>
        <w:tabs>
          <w:tab w:val="left" w:pos="6720"/>
        </w:tabs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  <w:bCs/>
          <w:i/>
        </w:rPr>
        <w:t xml:space="preserve">W przypadku wspólnego ubiegania się o zamówienie przez wykonawców oświadczenie składa każdy </w:t>
      </w:r>
      <w:r w:rsidRPr="0011524E">
        <w:rPr>
          <w:rFonts w:ascii="Cambria" w:hAnsi="Cambria" w:cs="Times New Roman"/>
          <w:bCs/>
          <w:i/>
        </w:rPr>
        <w:br/>
        <w:t>z wykonawców wspólnie ubiegających się o zamówienie.</w:t>
      </w:r>
    </w:p>
    <w:p w14:paraId="51D7B17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46EE72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1E79CD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3</w:t>
      </w:r>
    </w:p>
    <w:p w14:paraId="0D7864D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2F3803E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WYKONAWCÓW WSPÓLNIE UBIEGAJĄCYCH SIĘ  O UDZIELNIE ZAMÓWIENIA*</w:t>
      </w:r>
    </w:p>
    <w:p w14:paraId="528B7588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4B28C64A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764BD43B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5619C2F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355A1896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5C6E009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Wykonawcy:</w:t>
      </w:r>
    </w:p>
    <w:p w14:paraId="03189EDC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62930BC7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3E37B16E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799E9529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4972EBF1" w14:textId="581D2B1F" w:rsidR="003C2F18" w:rsidRPr="009623D6" w:rsidRDefault="002D5CBA" w:rsidP="003C2F18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  <w:t xml:space="preserve">                  </w:t>
      </w:r>
    </w:p>
    <w:p w14:paraId="4432F4C4" w14:textId="77777777" w:rsidR="003C2F18" w:rsidRPr="003C2F18" w:rsidRDefault="003C2F18" w:rsidP="003C2F18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</w:rPr>
      </w:pPr>
      <w:r w:rsidRPr="003C2F18">
        <w:rPr>
          <w:rFonts w:ascii="Cambria" w:hAnsi="Cambria" w:cs="Times New Roman"/>
          <w:b/>
          <w:bCs/>
        </w:rPr>
        <w:t>Sąd Rejonowy</w:t>
      </w:r>
    </w:p>
    <w:p w14:paraId="71E4DF70" w14:textId="77777777" w:rsidR="003C2F18" w:rsidRPr="003C2F18" w:rsidRDefault="003C2F18" w:rsidP="003C2F18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</w:rPr>
      </w:pPr>
      <w:r w:rsidRPr="003C2F18">
        <w:rPr>
          <w:rFonts w:ascii="Cambria" w:hAnsi="Cambria" w:cs="Times New Roman"/>
          <w:b/>
          <w:bCs/>
        </w:rPr>
        <w:t>w Jaśle</w:t>
      </w:r>
    </w:p>
    <w:p w14:paraId="745CBC87" w14:textId="77777777" w:rsidR="003C2F18" w:rsidRPr="003C2F18" w:rsidRDefault="003C2F18" w:rsidP="003C2F18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</w:rPr>
      </w:pPr>
      <w:r w:rsidRPr="003C2F18">
        <w:rPr>
          <w:rFonts w:ascii="Cambria" w:hAnsi="Cambria" w:cs="Times New Roman"/>
          <w:b/>
          <w:bCs/>
        </w:rPr>
        <w:t>ul. Armii Krajowej 3</w:t>
      </w:r>
    </w:p>
    <w:p w14:paraId="281145BE" w14:textId="24B9762A" w:rsidR="009623D6" w:rsidRPr="009623D6" w:rsidRDefault="003C2F18" w:rsidP="003C2F18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</w:rPr>
      </w:pPr>
      <w:r w:rsidRPr="003C2F18">
        <w:rPr>
          <w:rFonts w:ascii="Cambria" w:hAnsi="Cambria" w:cs="Times New Roman"/>
          <w:b/>
          <w:bCs/>
        </w:rPr>
        <w:t>38-200 Jasło</w:t>
      </w:r>
    </w:p>
    <w:p w14:paraId="39AD5ACC" w14:textId="7C014C61" w:rsidR="009623D6" w:rsidRPr="009623D6" w:rsidRDefault="009623D6" w:rsidP="009623D6">
      <w:pPr>
        <w:spacing w:after="0" w:line="240" w:lineRule="auto"/>
        <w:contextualSpacing/>
        <w:rPr>
          <w:rFonts w:ascii="Cambria" w:hAnsi="Cambria" w:cs="Times New Roman"/>
          <w:bCs/>
        </w:rPr>
      </w:pPr>
      <w:r w:rsidRPr="009623D6">
        <w:rPr>
          <w:rFonts w:ascii="Cambria" w:hAnsi="Cambria" w:cs="Times New Roman"/>
          <w:bCs/>
        </w:rPr>
        <w:t xml:space="preserve">                                                                                            </w:t>
      </w:r>
      <w:r>
        <w:rPr>
          <w:rFonts w:ascii="Cambria" w:hAnsi="Cambria" w:cs="Times New Roman"/>
          <w:bCs/>
        </w:rPr>
        <w:tab/>
      </w:r>
      <w:r w:rsidRPr="009623D6">
        <w:rPr>
          <w:rFonts w:ascii="Cambria" w:hAnsi="Cambria" w:cs="Times New Roman"/>
          <w:bCs/>
        </w:rPr>
        <w:t xml:space="preserve"> </w:t>
      </w:r>
    </w:p>
    <w:p w14:paraId="3069A7D2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6057E227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117 ust. 4 ustawy z dnia 11 września 2019 r. </w:t>
      </w:r>
    </w:p>
    <w:p w14:paraId="268BE99B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608DA750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</w:p>
    <w:p w14:paraId="4BBB03FA" w14:textId="7BD88C08" w:rsidR="00EA349A" w:rsidRPr="00EA349A" w:rsidRDefault="00BC309A" w:rsidP="00EA349A">
      <w:pPr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</w:rPr>
        <w:t>Na potrzeby postępowania o udzielenie zamówienia pn</w:t>
      </w:r>
      <w:r w:rsidR="009623D6">
        <w:rPr>
          <w:rFonts w:ascii="Cambria" w:hAnsi="Cambria" w:cs="Times New Roman"/>
        </w:rPr>
        <w:t>.</w:t>
      </w:r>
      <w:r w:rsidR="009623D6" w:rsidRPr="009623D6">
        <w:rPr>
          <w:rFonts w:ascii="Cambria" w:hAnsi="Cambria" w:cs="Times New Roman"/>
          <w:b/>
          <w:bCs/>
          <w:color w:val="000000"/>
        </w:rPr>
        <w:t xml:space="preserve"> </w:t>
      </w:r>
      <w:r w:rsidR="00D0748F" w:rsidRPr="00D0748F">
        <w:rPr>
          <w:rFonts w:ascii="Cambria" w:hAnsi="Cambria" w:cs="Times New Roman"/>
          <w:b/>
          <w:bCs/>
          <w:color w:val="000000"/>
        </w:rPr>
        <w:t>Dostawa gazu ziemnego wysokometanowego typu</w:t>
      </w:r>
      <w:r w:rsidR="00D0748F">
        <w:rPr>
          <w:rFonts w:ascii="Cambria" w:hAnsi="Cambria" w:cs="Times New Roman"/>
          <w:b/>
          <w:bCs/>
          <w:color w:val="000000"/>
        </w:rPr>
        <w:t xml:space="preserve"> E </w:t>
      </w:r>
      <w:r w:rsidR="00D0748F" w:rsidRPr="00D0748F">
        <w:rPr>
          <w:rFonts w:ascii="Cambria" w:hAnsi="Cambria" w:cs="Times New Roman"/>
          <w:b/>
          <w:bCs/>
          <w:color w:val="000000"/>
        </w:rPr>
        <w:t>do budynku Sądu Rejonowego w Jaśle, ul. Armii Krajowej 3.</w:t>
      </w:r>
    </w:p>
    <w:p w14:paraId="609462F0" w14:textId="77777777" w:rsidR="00EA349A" w:rsidRPr="00EA349A" w:rsidRDefault="00EA349A" w:rsidP="00EA349A">
      <w:pPr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</w:p>
    <w:p w14:paraId="77BBC588" w14:textId="6440551D" w:rsidR="006C5C59" w:rsidRPr="006E778A" w:rsidRDefault="006C5C59" w:rsidP="00EA349A">
      <w:pPr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</w:rPr>
        <w:t>oświadczam, co następuje:</w:t>
      </w:r>
    </w:p>
    <w:p w14:paraId="6F75D3D1" w14:textId="77777777" w:rsidR="006C5C59" w:rsidRDefault="006C5C59" w:rsidP="005173A5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p w14:paraId="35589742" w14:textId="0A0D2B0A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 xml:space="preserve">jako Wykonawcy ubiegający się wspólnie o udzielnie zamówienia zgodnie z art. 117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oświadczamy, że:</w:t>
      </w:r>
    </w:p>
    <w:p w14:paraId="22AF87BC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42F6F916" w14:textId="62E32811" w:rsidR="00BC309A" w:rsidRPr="0011524E" w:rsidRDefault="002D5CBA" w:rsidP="009E07F2">
      <w:pPr>
        <w:pStyle w:val="NormalnyWeb"/>
        <w:numPr>
          <w:ilvl w:val="0"/>
          <w:numId w:val="6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3" w:name="_Hlk63063705"/>
      <w:r>
        <w:rPr>
          <w:rFonts w:ascii="Cambria" w:hAnsi="Cambria"/>
          <w:sz w:val="22"/>
          <w:szCs w:val="22"/>
        </w:rPr>
        <w:t>dostawy</w:t>
      </w:r>
      <w:r w:rsidR="00BC309A" w:rsidRPr="0011524E">
        <w:rPr>
          <w:rFonts w:ascii="Cambria" w:hAnsi="Cambria"/>
          <w:sz w:val="22"/>
          <w:szCs w:val="22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bookmarkEnd w:id="3"/>
    <w:p w14:paraId="17BE86E7" w14:textId="0A5020F8" w:rsidR="00BC309A" w:rsidRPr="0011524E" w:rsidRDefault="002D5CBA" w:rsidP="009E07F2">
      <w:pPr>
        <w:pStyle w:val="NormalnyWeb"/>
        <w:numPr>
          <w:ilvl w:val="0"/>
          <w:numId w:val="6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dostawy </w:t>
      </w:r>
      <w:r w:rsidR="00BC309A" w:rsidRPr="0011524E">
        <w:rPr>
          <w:rFonts w:ascii="Cambria" w:hAnsi="Cambria"/>
          <w:sz w:val="22"/>
          <w:szCs w:val="22"/>
        </w:rPr>
        <w:t>polegające na: ……………………………………………………………………………… wykona …………………………………………………………………...……………….………..</w:t>
      </w:r>
    </w:p>
    <w:p w14:paraId="034A1175" w14:textId="7F9FDCD0" w:rsidR="00BC309A" w:rsidRPr="0011524E" w:rsidRDefault="002D5CBA" w:rsidP="009E07F2">
      <w:pPr>
        <w:pStyle w:val="NormalnyWeb"/>
        <w:numPr>
          <w:ilvl w:val="0"/>
          <w:numId w:val="6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4" w:name="_Hlk63081021"/>
      <w:r>
        <w:rPr>
          <w:rFonts w:ascii="Cambria" w:hAnsi="Cambria"/>
          <w:sz w:val="22"/>
          <w:szCs w:val="22"/>
        </w:rPr>
        <w:t>dostawy</w:t>
      </w:r>
      <w:r w:rsidR="00BC309A" w:rsidRPr="0011524E">
        <w:rPr>
          <w:rFonts w:ascii="Cambria" w:hAnsi="Cambria"/>
          <w:sz w:val="22"/>
          <w:szCs w:val="22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p w14:paraId="4B8C5832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shd w:val="clear" w:color="auto" w:fill="FFFFFF"/>
        </w:rPr>
        <w:t xml:space="preserve"> (należy określić odpowiedni zakres dla wskazanego podmiotu i wpisać nazwę podmiotu)</w:t>
      </w:r>
    </w:p>
    <w:bookmarkEnd w:id="4"/>
    <w:p w14:paraId="622053D3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D3CB87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D7CAB6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hAnsi="Cambria" w:cs="Times New Roman"/>
          <w:b/>
          <w:i/>
          <w:color w:val="000000"/>
        </w:rPr>
        <w:t>* wypełniają tylko wykonawcy wspólnie ubiegający się o udzielenie zamówienia</w:t>
      </w:r>
    </w:p>
    <w:p w14:paraId="62C78A6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C8089E5" w14:textId="77777777" w:rsidR="00A83221" w:rsidRDefault="00A8322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A37035D" w14:textId="77777777" w:rsidR="00A83221" w:rsidRDefault="00A8322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B88D336" w14:textId="77777777" w:rsidR="00A83221" w:rsidRDefault="00A8322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B1BA2F3" w14:textId="77777777" w:rsidR="00A83221" w:rsidRDefault="00A8322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E470012" w14:textId="77777777" w:rsidR="00A83221" w:rsidRDefault="00A8322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4DA8A6E" w14:textId="77777777" w:rsidR="00A83221" w:rsidRDefault="00A8322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EFD7A47" w14:textId="77777777" w:rsidR="00A83221" w:rsidRDefault="00A8322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D48A0E1" w14:textId="77777777" w:rsidR="00A83221" w:rsidRDefault="00A8322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6509C39" w14:textId="77777777" w:rsidR="00A83221" w:rsidRDefault="00A8322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D86114B" w14:textId="77777777" w:rsidR="00A83221" w:rsidRDefault="00A8322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A033D4B" w14:textId="55A77E1F" w:rsidR="00BC309A" w:rsidRPr="0011524E" w:rsidRDefault="00BF46F6" w:rsidP="00B85A62">
      <w:pPr>
        <w:tabs>
          <w:tab w:val="left" w:pos="7500"/>
          <w:tab w:val="right" w:pos="9638"/>
        </w:tabs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lastRenderedPageBreak/>
        <w:t xml:space="preserve">Załącznik nr </w:t>
      </w:r>
      <w:r w:rsidR="00A83221">
        <w:rPr>
          <w:rFonts w:ascii="Cambria" w:hAnsi="Cambria" w:cs="Times New Roman"/>
          <w:b/>
          <w:color w:val="000000"/>
        </w:rPr>
        <w:t>4</w:t>
      </w:r>
    </w:p>
    <w:p w14:paraId="09532BDC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56C64095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0EA86DAC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6E841548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5C315507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B97E0B5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3C946090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234941DE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4C70950C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1612DE6E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6CEBD91B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1B47AE70" w14:textId="77777777" w:rsidR="00DE4FB4" w:rsidRPr="00DE4FB4" w:rsidRDefault="00DE4FB4" w:rsidP="00DE4FB4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  <w:r w:rsidRPr="00DE4FB4">
        <w:rPr>
          <w:rFonts w:ascii="Cambria" w:eastAsia="Times New Roman" w:hAnsi="Cambria" w:cs="Times New Roman"/>
          <w:b/>
          <w:bCs/>
          <w:iCs/>
          <w:lang w:eastAsia="pl-PL"/>
        </w:rPr>
        <w:t>Sąd Rejonowy</w:t>
      </w:r>
    </w:p>
    <w:p w14:paraId="27FBC054" w14:textId="77777777" w:rsidR="00DE4FB4" w:rsidRPr="00DE4FB4" w:rsidRDefault="00DE4FB4" w:rsidP="00DE4FB4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  <w:r w:rsidRPr="00DE4FB4">
        <w:rPr>
          <w:rFonts w:ascii="Cambria" w:eastAsia="Times New Roman" w:hAnsi="Cambria" w:cs="Times New Roman"/>
          <w:b/>
          <w:bCs/>
          <w:iCs/>
          <w:lang w:eastAsia="pl-PL"/>
        </w:rPr>
        <w:t>w Jaśle</w:t>
      </w:r>
    </w:p>
    <w:p w14:paraId="000E0E7E" w14:textId="77777777" w:rsidR="00DE4FB4" w:rsidRPr="00DE4FB4" w:rsidRDefault="00DE4FB4" w:rsidP="00DE4FB4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  <w:r w:rsidRPr="00DE4FB4">
        <w:rPr>
          <w:rFonts w:ascii="Cambria" w:eastAsia="Times New Roman" w:hAnsi="Cambria" w:cs="Times New Roman"/>
          <w:b/>
          <w:bCs/>
          <w:iCs/>
          <w:lang w:eastAsia="pl-PL"/>
        </w:rPr>
        <w:t>ul. Armii Krajowej 3</w:t>
      </w:r>
    </w:p>
    <w:p w14:paraId="2EF4D506" w14:textId="364E9F30" w:rsidR="00543680" w:rsidRDefault="00DE4FB4" w:rsidP="00DE4FB4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  <w:r w:rsidRPr="00DE4FB4">
        <w:rPr>
          <w:rFonts w:ascii="Cambria" w:eastAsia="Times New Roman" w:hAnsi="Cambria" w:cs="Times New Roman"/>
          <w:b/>
          <w:bCs/>
          <w:iCs/>
          <w:lang w:eastAsia="pl-PL"/>
        </w:rPr>
        <w:t>38-200 Jasło</w:t>
      </w:r>
    </w:p>
    <w:p w14:paraId="7F462EB9" w14:textId="761E8CC8" w:rsidR="00DE4FB4" w:rsidRDefault="00B85A62" w:rsidP="00DE4FB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</w:p>
    <w:p w14:paraId="1A95C857" w14:textId="040F3578" w:rsidR="00B85A62" w:rsidRPr="00B85A62" w:rsidRDefault="00B85A62" w:rsidP="00A832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 w:rsidRPr="00B85A62">
        <w:rPr>
          <w:rFonts w:ascii="Cambria" w:eastAsia="Times New Roman" w:hAnsi="Cambria" w:cs="Times New Roman"/>
          <w:b/>
          <w:bCs/>
          <w:iCs/>
          <w:lang w:eastAsia="pl-PL"/>
        </w:rPr>
        <w:t xml:space="preserve"> </w:t>
      </w:r>
    </w:p>
    <w:p w14:paraId="7F3366BA" w14:textId="740185C9" w:rsidR="00B85A62" w:rsidRPr="00B85A62" w:rsidRDefault="00B85A62" w:rsidP="00B85A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B85A62">
        <w:rPr>
          <w:rFonts w:ascii="Cambria" w:eastAsia="Times New Roman" w:hAnsi="Cambria" w:cs="Times New Roman"/>
          <w:b/>
          <w:bCs/>
          <w:iCs/>
          <w:lang w:eastAsia="pl-PL"/>
        </w:rPr>
        <w:t xml:space="preserve">                                                            </w:t>
      </w:r>
      <w:r>
        <w:rPr>
          <w:rFonts w:ascii="Cambria" w:eastAsia="Times New Roman" w:hAnsi="Cambria" w:cs="Times New Roman"/>
          <w:b/>
          <w:bCs/>
          <w:iCs/>
          <w:lang w:eastAsia="pl-PL"/>
        </w:rPr>
        <w:t xml:space="preserve">                        </w:t>
      </w:r>
    </w:p>
    <w:p w14:paraId="71F8E574" w14:textId="77777777" w:rsidR="00B85A62" w:rsidRPr="00B85A62" w:rsidRDefault="00B85A62" w:rsidP="00B85A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037F8E57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Ja(/My) niżej podpisany(/ni) ………………….……………………..………………………….. będąc upoważnionym(/mi) do reprezentowania:</w:t>
      </w:r>
    </w:p>
    <w:p w14:paraId="4F845D7F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2403AC5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3BF6C82A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 xml:space="preserve"> podmiotu udostępniającego zasoby)</w:t>
      </w:r>
    </w:p>
    <w:p w14:paraId="0569CF33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73E8622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4AC9F71" w14:textId="5DC70371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lang w:eastAsia="pl-PL"/>
        </w:rPr>
        <w:t>oświadczam(/y)</w:t>
      </w:r>
      <w:r w:rsidRPr="0011524E">
        <w:rPr>
          <w:rFonts w:ascii="Cambria" w:eastAsia="Times New Roman" w:hAnsi="Cambria" w:cs="Times New Roman"/>
          <w:lang w:eastAsia="pl-PL"/>
        </w:rPr>
        <w:t xml:space="preserve">, </w:t>
      </w:r>
      <w:r w:rsidRPr="0011524E">
        <w:rPr>
          <w:rFonts w:ascii="Cambria" w:eastAsia="Times New Roman" w:hAnsi="Cambria" w:cs="Times New Roman"/>
          <w:b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Pr="0011524E">
        <w:rPr>
          <w:rFonts w:ascii="Cambria" w:eastAsia="Times New Roman" w:hAnsi="Cambria" w:cs="Times New Roman"/>
          <w:lang w:eastAsia="pl-PL"/>
        </w:rPr>
        <w:t xml:space="preserve"> </w:t>
      </w:r>
      <w:r w:rsidRPr="0011524E">
        <w:rPr>
          <w:rFonts w:ascii="Cambria" w:eastAsia="Times New Roman" w:hAnsi="Cambria" w:cs="Times New Roman"/>
          <w:b/>
          <w:lang w:eastAsia="pl-PL"/>
        </w:rPr>
        <w:t>udostępnimy Wykonawcy</w:t>
      </w:r>
    </w:p>
    <w:p w14:paraId="2D6D8AC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E715D70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…………………………………………………………………....…………………………….……………………..…….</w:t>
      </w:r>
    </w:p>
    <w:p w14:paraId="3E1A8288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 i adres Wykonawcy składającego ofertę)</w:t>
      </w:r>
    </w:p>
    <w:p w14:paraId="1A0E640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51FA14E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197BFB7D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niezbędne zasoby, tj. 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1</w:t>
      </w: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</w:t>
      </w:r>
    </w:p>
    <w:p w14:paraId="446BAF32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                                    (zakres dostępnych wykonawcy zasobów podmiotu udostępniającego zasoby)</w:t>
      </w:r>
    </w:p>
    <w:p w14:paraId="722CE142" w14:textId="77777777" w:rsidR="00BC309A" w:rsidRPr="0011524E" w:rsidRDefault="00BC309A" w:rsidP="005173A5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ab/>
      </w:r>
    </w:p>
    <w:p w14:paraId="3ECAA7D9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Times New Roman" w:hAnsi="Cambria" w:cs="Times New Roman"/>
        </w:rPr>
      </w:pPr>
      <w:r w:rsidRPr="0011524E">
        <w:rPr>
          <w:rFonts w:ascii="Cambria" w:eastAsia="Times New Roman" w:hAnsi="Cambria" w:cs="Times New Roman"/>
        </w:rPr>
        <w:t>na okres korzystania z nich  …………………………………………………………………………………………</w:t>
      </w:r>
    </w:p>
    <w:p w14:paraId="7F9607DF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(podać okres udostępnienia zasobów)</w:t>
      </w:r>
    </w:p>
    <w:p w14:paraId="11E3E2D9" w14:textId="118E3C4C" w:rsidR="009E6F34" w:rsidRPr="009E6F34" w:rsidRDefault="00BC309A" w:rsidP="009E6F34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</w:rPr>
      </w:pPr>
      <w:r w:rsidRPr="0011524E">
        <w:rPr>
          <w:rFonts w:ascii="Cambria" w:eastAsia="Times New Roman" w:hAnsi="Cambria" w:cs="Times New Roman"/>
        </w:rPr>
        <w:t>przy wykonywaniu zamówienia pn.:</w:t>
      </w:r>
      <w:r w:rsidR="00B85A62">
        <w:rPr>
          <w:rFonts w:ascii="Cambria" w:eastAsia="Times New Roman" w:hAnsi="Cambria" w:cs="Times New Roman"/>
        </w:rPr>
        <w:t xml:space="preserve"> </w:t>
      </w:r>
      <w:r w:rsidR="00DE4FB4" w:rsidRPr="00DE4FB4">
        <w:rPr>
          <w:rFonts w:ascii="Cambria" w:eastAsia="Times New Roman" w:hAnsi="Cambria" w:cs="Times New Roman"/>
          <w:b/>
          <w:bCs/>
        </w:rPr>
        <w:t>Dostawa gazu ziemnego wysokometanowego typu E                                                                                                                                              do budynku Sądu Rejonowego w Jaśle, ul. Armii Krajowej 3.</w:t>
      </w:r>
    </w:p>
    <w:p w14:paraId="6E82633D" w14:textId="77777777" w:rsidR="009E6F34" w:rsidRPr="009E6F34" w:rsidRDefault="009E6F34" w:rsidP="009E6F34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</w:rPr>
      </w:pPr>
    </w:p>
    <w:p w14:paraId="7F77552C" w14:textId="43B9ED40" w:rsidR="003B568D" w:rsidRPr="009E6F34" w:rsidRDefault="003B568D" w:rsidP="009E6F34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/>
        </w:rPr>
      </w:pPr>
      <w:r w:rsidRPr="0011524E">
        <w:rPr>
          <w:rFonts w:ascii="Cambria" w:hAnsi="Cambria" w:cs="Times New Roman"/>
        </w:rPr>
        <w:t>oświadczam, co następuje:</w:t>
      </w:r>
    </w:p>
    <w:p w14:paraId="048033B3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</w:rPr>
      </w:pPr>
      <w:r w:rsidRPr="0011524E">
        <w:rPr>
          <w:rFonts w:ascii="Cambria" w:eastAsia="Times New Roman" w:hAnsi="Cambria" w:cs="Times New Roman"/>
        </w:rPr>
        <w:t>na potrzeby realizacji ww. zamówienia.</w:t>
      </w:r>
    </w:p>
    <w:p w14:paraId="454C06D6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strike/>
          <w:lang w:eastAsia="pl-PL"/>
        </w:rPr>
      </w:pPr>
    </w:p>
    <w:p w14:paraId="264793E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Sposób udostępnienia wykonawcy i wykorzystania przez wykonawcę  ww. zasobów przy wykonywaniu zamówienia to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2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……………………………………..……………………………………….</w:t>
      </w:r>
    </w:p>
    <w:p w14:paraId="23016513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078F5C2D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21CFEEC2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Zakres zamówienia, który zamierzam realizować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3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………………………………………………………</w:t>
      </w:r>
    </w:p>
    <w:p w14:paraId="41075C19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lastRenderedPageBreak/>
        <w:t>…………………………………………………………………………………………………………………...</w:t>
      </w:r>
    </w:p>
    <w:p w14:paraId="5264F9D5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06D1368D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23266E5B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Charakter stosunku, jaki będzie łączył nas z wykonawcą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4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……………………………………………….</w:t>
      </w:r>
    </w:p>
    <w:p w14:paraId="1464563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</w:t>
      </w:r>
    </w:p>
    <w:p w14:paraId="684BC4C2" w14:textId="77777777" w:rsidR="00BC309A" w:rsidRPr="0011524E" w:rsidRDefault="00BC309A" w:rsidP="005173A5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color w:val="FF0000"/>
          <w:lang w:eastAsia="pl-PL"/>
        </w:rPr>
      </w:pPr>
    </w:p>
    <w:p w14:paraId="3DC82556" w14:textId="77777777" w:rsidR="00BC309A" w:rsidRPr="0011524E" w:rsidRDefault="00BC309A" w:rsidP="009E07F2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zakres udostępnianych zasobów niezbędnych do potwierdzenia spełniania warunku zdolności techniczne lub zawodowe (np. doświadczenie, osoby zdolne do wykonania zamówienia)</w:t>
      </w:r>
    </w:p>
    <w:p w14:paraId="424D2C6F" w14:textId="77777777" w:rsidR="00BC309A" w:rsidRPr="0011524E" w:rsidRDefault="00BC309A" w:rsidP="009E07F2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udostępnienie osób, podwykonawstwo, co najmniej na czas realizacji zamówienia.</w:t>
      </w:r>
    </w:p>
    <w:p w14:paraId="25AE7026" w14:textId="692B8F9A" w:rsidR="00BC309A" w:rsidRPr="0011524E" w:rsidRDefault="00BC309A" w:rsidP="009E07F2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strike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 xml:space="preserve">Należy wskazać czy i w jakim zakresie podmiot udostępniający zasoby, na zdolnościach którego wykonawca polega w odniesieniu do warunków udziału w postępowaniu dotyczących wykształcenia, kwalifikacji zawodowych lub doświadczenia, zrealizuje </w:t>
      </w:r>
      <w:r w:rsidR="00F1729D">
        <w:rPr>
          <w:rFonts w:ascii="Cambria" w:eastAsia="Times New Roman" w:hAnsi="Cambria" w:cs="Times New Roman"/>
          <w:i/>
          <w:lang w:eastAsia="pl-PL"/>
        </w:rPr>
        <w:t>dostawy</w:t>
      </w:r>
      <w:r w:rsidRPr="0011524E">
        <w:rPr>
          <w:rFonts w:ascii="Cambria" w:eastAsia="Times New Roman" w:hAnsi="Cambria" w:cs="Times New Roman"/>
          <w:i/>
          <w:lang w:eastAsia="pl-PL"/>
        </w:rPr>
        <w:t xml:space="preserve"> lub usługi, których wskazane zdolności dotyczą.</w:t>
      </w:r>
    </w:p>
    <w:p w14:paraId="301122C5" w14:textId="77777777" w:rsidR="00BC309A" w:rsidRPr="0011524E" w:rsidRDefault="00BC309A" w:rsidP="009E07F2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umowa cywilno-prawna, umowa o współpracy.</w:t>
      </w:r>
    </w:p>
    <w:p w14:paraId="1C6FA58D" w14:textId="77777777" w:rsidR="00BC309A" w:rsidRPr="0011524E" w:rsidRDefault="00BC309A" w:rsidP="005173A5">
      <w:pPr>
        <w:widowControl w:val="0"/>
        <w:suppressAutoHyphens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022EDEBB" w14:textId="77777777" w:rsidR="00BC309A" w:rsidRPr="0011524E" w:rsidRDefault="00BC309A" w:rsidP="005173A5">
      <w:pPr>
        <w:widowControl w:val="0"/>
        <w:suppressAutoHyphens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5B234A81" w14:textId="77777777" w:rsidR="00BC309A" w:rsidRPr="0011524E" w:rsidRDefault="00BC309A" w:rsidP="005173A5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B3A307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26196C6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4E21275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FEAD4E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EF6061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F559E30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2A289DB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08F580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63194C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724AC7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4FA4BB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136B10D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A32FAD8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0CDF003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77D6343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1474586" w14:textId="77777777" w:rsidR="00932720" w:rsidRDefault="00932720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6430A4E" w14:textId="77777777" w:rsidR="00932720" w:rsidRPr="0011524E" w:rsidRDefault="00932720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056046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EF4B9C5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2A7421A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59F8FA0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555BF19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590F0FC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479B14A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B933122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8D0C99C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CD31AA5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9B215E4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FFE9F86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63AAD67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41AF41B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9135F50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73C600C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23D79FC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B7D9948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C6E25BD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8AAA18B" w14:textId="77777777" w:rsidR="00DB7F04" w:rsidRDefault="00DB7F0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BFED21C" w14:textId="721B0BF9" w:rsidR="00BC309A" w:rsidRPr="0011524E" w:rsidRDefault="00BF46F6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lastRenderedPageBreak/>
        <w:t xml:space="preserve">Załącznik nr </w:t>
      </w:r>
      <w:r w:rsidR="00DB7F04">
        <w:rPr>
          <w:rFonts w:ascii="Cambria" w:hAnsi="Cambria" w:cs="Times New Roman"/>
          <w:b/>
          <w:color w:val="000000"/>
        </w:rPr>
        <w:t>5</w:t>
      </w:r>
    </w:p>
    <w:p w14:paraId="09CF63BA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4318B18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Oświadczenie o braku podstaw do wykluczenia i spełnianiu warunków </w:t>
      </w:r>
      <w:r w:rsidRPr="00C02E77">
        <w:rPr>
          <w:rFonts w:ascii="Cambria" w:eastAsia="Times New Roman" w:hAnsi="Cambria" w:cs="Times New Roman"/>
          <w:b/>
          <w:bCs/>
          <w:iCs/>
          <w:u w:val="single"/>
          <w:lang w:eastAsia="pl-PL"/>
        </w:rPr>
        <w:t xml:space="preserve">podmiotu udostępniającego zasoby </w:t>
      </w: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>do oddania Wykonawcy do dyspozycji niezbędnych zasobów na potrzeby realizacji zamówienia*</w:t>
      </w:r>
    </w:p>
    <w:p w14:paraId="2BB1FE39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667296C3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550EB0A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2F9C9DA9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26593ACE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>Podmiot udostępniający zasoby:</w:t>
      </w:r>
    </w:p>
    <w:p w14:paraId="4831C594" w14:textId="1BE07AB9" w:rsidR="00BC309A" w:rsidRPr="0011524E" w:rsidRDefault="00F81C7F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>
        <w:rPr>
          <w:rFonts w:ascii="Cambria" w:hAnsi="Cambria" w:cs="Times New Roman"/>
        </w:rPr>
        <w:t>………………………………………………………</w:t>
      </w:r>
    </w:p>
    <w:p w14:paraId="3875A950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14ED4725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21EB2DED" w14:textId="77777777" w:rsidR="0059474B" w:rsidRDefault="0059474B" w:rsidP="0059474B">
      <w:pPr>
        <w:spacing w:after="0" w:line="240" w:lineRule="auto"/>
        <w:contextualSpacing/>
        <w:rPr>
          <w:rFonts w:ascii="Cambria" w:hAnsi="Cambria" w:cs="Times New Roman"/>
        </w:rPr>
      </w:pPr>
    </w:p>
    <w:p w14:paraId="5F85614C" w14:textId="77777777" w:rsidR="00DE4FB4" w:rsidRPr="00DE4FB4" w:rsidRDefault="00DE4FB4" w:rsidP="00DE4FB4">
      <w:pPr>
        <w:spacing w:after="0" w:line="240" w:lineRule="auto"/>
        <w:contextualSpacing/>
        <w:rPr>
          <w:rFonts w:ascii="Cambria" w:hAnsi="Cambria" w:cs="Times New Roman"/>
          <w:b/>
          <w:bCs/>
          <w:iCs/>
        </w:rPr>
      </w:pP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 w:rsidRPr="00DE4FB4">
        <w:rPr>
          <w:rFonts w:ascii="Cambria" w:hAnsi="Cambria" w:cs="Times New Roman"/>
          <w:b/>
          <w:bCs/>
          <w:iCs/>
        </w:rPr>
        <w:t>Sąd Rejonowy</w:t>
      </w:r>
    </w:p>
    <w:p w14:paraId="1AF29460" w14:textId="77777777" w:rsidR="00DE4FB4" w:rsidRPr="00DE4FB4" w:rsidRDefault="00DE4FB4" w:rsidP="00DE4FB4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  <w:iCs/>
        </w:rPr>
      </w:pPr>
      <w:r w:rsidRPr="00DE4FB4">
        <w:rPr>
          <w:rFonts w:ascii="Cambria" w:hAnsi="Cambria" w:cs="Times New Roman"/>
          <w:b/>
          <w:bCs/>
          <w:iCs/>
        </w:rPr>
        <w:t>w Jaśle</w:t>
      </w:r>
    </w:p>
    <w:p w14:paraId="6732F2B3" w14:textId="77777777" w:rsidR="00DE4FB4" w:rsidRPr="00DE4FB4" w:rsidRDefault="00DE4FB4" w:rsidP="00DE4FB4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  <w:iCs/>
        </w:rPr>
      </w:pPr>
      <w:r w:rsidRPr="00DE4FB4">
        <w:rPr>
          <w:rFonts w:ascii="Cambria" w:hAnsi="Cambria" w:cs="Times New Roman"/>
          <w:b/>
          <w:bCs/>
          <w:iCs/>
        </w:rPr>
        <w:t>ul. Armii Krajowej 3</w:t>
      </w:r>
    </w:p>
    <w:p w14:paraId="2895B657" w14:textId="77777777" w:rsidR="00DE4FB4" w:rsidRPr="00DE4FB4" w:rsidRDefault="00DE4FB4" w:rsidP="00DE4FB4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  <w:iCs/>
        </w:rPr>
      </w:pPr>
      <w:r w:rsidRPr="00DE4FB4">
        <w:rPr>
          <w:rFonts w:ascii="Cambria" w:hAnsi="Cambria" w:cs="Times New Roman"/>
          <w:b/>
          <w:bCs/>
          <w:iCs/>
        </w:rPr>
        <w:t>38-200 Jasło</w:t>
      </w:r>
    </w:p>
    <w:p w14:paraId="1280DE02" w14:textId="77777777" w:rsidR="00DE4FB4" w:rsidRPr="00DE4FB4" w:rsidRDefault="00DE4FB4" w:rsidP="00DE4FB4">
      <w:pPr>
        <w:spacing w:after="0" w:line="240" w:lineRule="auto"/>
        <w:contextualSpacing/>
        <w:rPr>
          <w:rFonts w:ascii="Cambria" w:hAnsi="Cambria" w:cs="Times New Roman"/>
          <w:b/>
          <w:bCs/>
          <w:iCs/>
        </w:rPr>
      </w:pPr>
      <w:r w:rsidRPr="00DE4FB4">
        <w:rPr>
          <w:rFonts w:ascii="Cambria" w:hAnsi="Cambria" w:cs="Times New Roman"/>
          <w:b/>
          <w:bCs/>
          <w:iCs/>
        </w:rPr>
        <w:tab/>
      </w:r>
      <w:r w:rsidRPr="00DE4FB4">
        <w:rPr>
          <w:rFonts w:ascii="Cambria" w:hAnsi="Cambria" w:cs="Times New Roman"/>
          <w:b/>
          <w:bCs/>
          <w:iCs/>
        </w:rPr>
        <w:tab/>
      </w:r>
      <w:r w:rsidRPr="00DE4FB4">
        <w:rPr>
          <w:rFonts w:ascii="Cambria" w:hAnsi="Cambria" w:cs="Times New Roman"/>
          <w:b/>
          <w:bCs/>
          <w:iCs/>
        </w:rPr>
        <w:tab/>
      </w:r>
      <w:r w:rsidRPr="00DE4FB4">
        <w:rPr>
          <w:rFonts w:ascii="Cambria" w:hAnsi="Cambria" w:cs="Times New Roman"/>
          <w:b/>
          <w:bCs/>
          <w:iCs/>
        </w:rPr>
        <w:tab/>
      </w:r>
    </w:p>
    <w:p w14:paraId="4FA4F4BF" w14:textId="224FD043" w:rsidR="00DE4FB4" w:rsidRDefault="00DE4FB4" w:rsidP="0059474B">
      <w:pPr>
        <w:spacing w:after="0" w:line="240" w:lineRule="auto"/>
        <w:contextualSpacing/>
        <w:rPr>
          <w:rFonts w:ascii="Cambria" w:hAnsi="Cambria" w:cs="Times New Roman"/>
        </w:rPr>
      </w:pPr>
    </w:p>
    <w:p w14:paraId="3B328A31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5 ustawy z dnia 11 września 2019 r. </w:t>
      </w:r>
    </w:p>
    <w:p w14:paraId="1CEC4149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2E914BF0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6B6490CD" w14:textId="74349FAE" w:rsidR="009E6F34" w:rsidRPr="009E6F34" w:rsidRDefault="00BC309A" w:rsidP="009E6F34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</w:rPr>
      </w:pPr>
      <w:r w:rsidRPr="0011524E">
        <w:rPr>
          <w:rFonts w:ascii="Cambria" w:hAnsi="Cambria" w:cs="Times New Roman"/>
        </w:rPr>
        <w:t>Na potrzeby postępowania o udzielenie zamówienia pn.:</w:t>
      </w:r>
      <w:r w:rsidR="00A92A2F" w:rsidRPr="00A92A2F">
        <w:rPr>
          <w:rFonts w:ascii="Cambria" w:eastAsia="Times New Roman" w:hAnsi="Cambria" w:cs="Times New Roman"/>
          <w:b/>
          <w:bCs/>
        </w:rPr>
        <w:t xml:space="preserve"> </w:t>
      </w:r>
      <w:r w:rsidR="00DE4FB4" w:rsidRPr="00DE4FB4">
        <w:rPr>
          <w:rFonts w:ascii="Cambria" w:eastAsia="Times New Roman" w:hAnsi="Cambria" w:cs="Times New Roman"/>
          <w:b/>
          <w:bCs/>
        </w:rPr>
        <w:t>Dostawa gazu ziemnego wysokometanowego typu</w:t>
      </w:r>
      <w:r w:rsidR="00DE4FB4">
        <w:rPr>
          <w:rFonts w:ascii="Cambria" w:eastAsia="Times New Roman" w:hAnsi="Cambria" w:cs="Times New Roman"/>
          <w:b/>
          <w:bCs/>
        </w:rPr>
        <w:t xml:space="preserve"> E </w:t>
      </w:r>
      <w:r w:rsidR="00DE4FB4" w:rsidRPr="00DE4FB4">
        <w:rPr>
          <w:rFonts w:ascii="Cambria" w:eastAsia="Times New Roman" w:hAnsi="Cambria" w:cs="Times New Roman"/>
          <w:b/>
          <w:bCs/>
        </w:rPr>
        <w:t>do budynku Sądu Rejonowego w Jaśle, ul. Armii Krajowej 3.</w:t>
      </w:r>
    </w:p>
    <w:p w14:paraId="0C13E683" w14:textId="77777777" w:rsidR="009E6F34" w:rsidRPr="009E6F34" w:rsidRDefault="009E6F34" w:rsidP="009E6F34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</w:rPr>
      </w:pPr>
    </w:p>
    <w:p w14:paraId="581D2D45" w14:textId="11A4254B" w:rsidR="00EF17CF" w:rsidRPr="009E6F34" w:rsidRDefault="00EF17CF" w:rsidP="009E6F34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</w:rPr>
      </w:pPr>
      <w:r w:rsidRPr="0011524E">
        <w:rPr>
          <w:rFonts w:ascii="Cambria" w:hAnsi="Cambria" w:cs="Times New Roman"/>
        </w:rPr>
        <w:t>oświadczam, co następuje:</w:t>
      </w:r>
    </w:p>
    <w:p w14:paraId="00463C21" w14:textId="77777777" w:rsidR="00BC309A" w:rsidRPr="0011524E" w:rsidRDefault="00BC309A" w:rsidP="005173A5">
      <w:pPr>
        <w:widowControl w:val="0"/>
        <w:spacing w:after="0" w:line="240" w:lineRule="auto"/>
        <w:contextualSpacing/>
        <w:rPr>
          <w:rFonts w:ascii="Cambria" w:eastAsia="Times New Roman" w:hAnsi="Cambria" w:cs="Times New Roman"/>
          <w:b/>
          <w:color w:val="7030A0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C309A" w:rsidRPr="0011524E" w14:paraId="652BCBC1" w14:textId="77777777" w:rsidTr="0010316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D7630" w14:textId="77777777" w:rsidR="00BC309A" w:rsidRPr="0011524E" w:rsidRDefault="00BC309A" w:rsidP="005173A5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eastAsia="Times New Roman" w:hAnsi="Cambria" w:cs="Times New Roman"/>
                <w:b/>
                <w:lang w:eastAsia="pl-PL"/>
              </w:rPr>
              <w:t>Oświadczenie o braku podstaw do wykluczenia</w:t>
            </w:r>
          </w:p>
        </w:tc>
      </w:tr>
    </w:tbl>
    <w:p w14:paraId="5C349BCE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694A0EDE" w14:textId="7B68493D" w:rsidR="00BC309A" w:rsidRPr="0011524E" w:rsidRDefault="00BC309A" w:rsidP="005173A5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nie podlegam wykluczeniu z postępowania na podstawie art. 108 ust. 1 </w:t>
      </w:r>
      <w:r w:rsidR="0045776D">
        <w:rPr>
          <w:rFonts w:ascii="Cambria" w:eastAsia="Lucida Sans Unicode" w:hAnsi="Cambria" w:cs="Times New Roman"/>
          <w:kern w:val="2"/>
        </w:rPr>
        <w:t xml:space="preserve">i art. 109 ust. 1 pkt 4 </w:t>
      </w:r>
      <w:proofErr w:type="spellStart"/>
      <w:r w:rsidRPr="0011524E">
        <w:rPr>
          <w:rFonts w:ascii="Cambria" w:eastAsia="Lucida Sans Unicode" w:hAnsi="Cambria" w:cs="Times New Roman"/>
          <w:kern w:val="2"/>
        </w:rPr>
        <w:t>uPzp</w:t>
      </w:r>
      <w:proofErr w:type="spellEnd"/>
      <w:r w:rsidRPr="0011524E">
        <w:rPr>
          <w:rFonts w:ascii="Cambria" w:eastAsia="Lucida Sans Unicode" w:hAnsi="Cambria" w:cs="Times New Roman"/>
          <w:kern w:val="2"/>
        </w:rPr>
        <w:t>.</w:t>
      </w:r>
    </w:p>
    <w:p w14:paraId="59293D1A" w14:textId="77777777" w:rsidR="00BC309A" w:rsidRPr="0011524E" w:rsidRDefault="00BC309A" w:rsidP="005173A5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</w:p>
    <w:p w14:paraId="1E1A0236" w14:textId="77777777" w:rsidR="00BC309A" w:rsidRPr="0011524E" w:rsidRDefault="00BC309A" w:rsidP="005173A5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</w:p>
    <w:p w14:paraId="66D39D71" w14:textId="7716991F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</w:t>
      </w:r>
      <w:r w:rsidRPr="0011524E">
        <w:rPr>
          <w:rFonts w:ascii="Cambria" w:hAnsi="Cambria" w:cs="Times New Roman"/>
          <w:i/>
        </w:rPr>
        <w:t xml:space="preserve">(podać mającą zastosowanie podstawę wykluczenia spośród wymienionych w art. 108 ust 1  pkt. 1,2,5,6 </w:t>
      </w:r>
      <w:r w:rsidR="0045776D" w:rsidRPr="0045776D">
        <w:rPr>
          <w:rFonts w:ascii="Cambria" w:hAnsi="Cambria" w:cs="Times New Roman"/>
          <w:i/>
        </w:rPr>
        <w:t>i art. 109 ust. 1 pkt 4</w:t>
      </w:r>
      <w:r w:rsidR="0045776D">
        <w:rPr>
          <w:rFonts w:ascii="Cambria" w:hAnsi="Cambria" w:cs="Times New Roman"/>
          <w:i/>
        </w:rPr>
        <w:t xml:space="preserve"> </w:t>
      </w:r>
      <w:proofErr w:type="spellStart"/>
      <w:r w:rsidRPr="0011524E">
        <w:rPr>
          <w:rFonts w:ascii="Cambria" w:hAnsi="Cambria" w:cs="Times New Roman"/>
          <w:i/>
        </w:rPr>
        <w:t>uPzp</w:t>
      </w:r>
      <w:proofErr w:type="spellEnd"/>
      <w:r w:rsidRPr="0011524E">
        <w:rPr>
          <w:rFonts w:ascii="Cambria" w:hAnsi="Cambria" w:cs="Times New Roman"/>
          <w:i/>
        </w:rPr>
        <w:t xml:space="preserve">). </w:t>
      </w:r>
      <w:r w:rsidRPr="0011524E">
        <w:rPr>
          <w:rFonts w:ascii="Cambria" w:hAnsi="Cambria" w:cs="Times New Roman"/>
        </w:rPr>
        <w:t xml:space="preserve">Jednocześnie oświadczam, że w związku z ww. okolicznością,  na podstawie art. 110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podjąłem następujące środki naprawcze:</w:t>
      </w:r>
    </w:p>
    <w:p w14:paraId="5F4BF15C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</w:t>
      </w:r>
    </w:p>
    <w:p w14:paraId="1AF366F8" w14:textId="77777777" w:rsidR="00BC309A" w:rsidRDefault="00BC309A" w:rsidP="005173A5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0C98C83B" w14:textId="77777777" w:rsidR="004438CB" w:rsidRDefault="004438CB" w:rsidP="005173A5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5C4631A2" w14:textId="77777777" w:rsidR="004438CB" w:rsidRDefault="004438CB" w:rsidP="005173A5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042FAF12" w14:textId="77777777" w:rsidR="004438CB" w:rsidRDefault="004438CB" w:rsidP="004438CB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</w:t>
      </w:r>
      <w:r>
        <w:rPr>
          <w:rFonts w:ascii="Cambria" w:eastAsia="Lucida Sans Unicode" w:hAnsi="Cambria" w:cs="Times New Roman"/>
          <w:kern w:val="2"/>
        </w:rPr>
        <w:t xml:space="preserve">z postępowania na podstawie </w:t>
      </w:r>
      <w:r w:rsidRPr="00FB7C77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FB7C77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 zakresie przeciwdziałania wspieraniu agresji na Ukrainę oraz służących ochronie bezpieczeństwa narodowego.</w:t>
      </w:r>
    </w:p>
    <w:p w14:paraId="345BFD36" w14:textId="77777777" w:rsidR="004438CB" w:rsidRDefault="004438CB" w:rsidP="004438CB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480DD8E2" w14:textId="77777777" w:rsidR="004438CB" w:rsidRDefault="004438CB" w:rsidP="004438CB">
      <w:pPr>
        <w:spacing w:after="0" w:line="240" w:lineRule="auto"/>
        <w:ind w:left="142"/>
        <w:contextualSpacing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56462EE4" w14:textId="77777777" w:rsidR="004438CB" w:rsidRDefault="004438CB" w:rsidP="004438CB">
      <w:pPr>
        <w:spacing w:after="0" w:line="240" w:lineRule="auto"/>
        <w:ind w:left="142"/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5D81C408" w14:textId="77777777" w:rsidR="004438CB" w:rsidRPr="00FB7C77" w:rsidRDefault="004438CB" w:rsidP="004438CB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FB7C77">
        <w:rPr>
          <w:rFonts w:ascii="Cambria" w:hAnsi="Cambria" w:cs="Times New Roman"/>
          <w:sz w:val="20"/>
          <w:szCs w:val="20"/>
        </w:rPr>
        <w:t xml:space="preserve">* Oświadczam, że zachodzą w stosunku do mnie podstawy wykluczenia z postępowania na podstawie art. …………. </w:t>
      </w:r>
      <w:r w:rsidRPr="00FB7C77">
        <w:rPr>
          <w:rFonts w:ascii="Cambria" w:hAnsi="Cambria" w:cs="Times New Roman"/>
          <w:b/>
          <w:bCs/>
          <w:iCs/>
          <w:sz w:val="20"/>
          <w:szCs w:val="20"/>
        </w:rPr>
        <w:t>ustawy z 13 kwietnia 2022 r. o szczególnych rozwiązaniach w zakresie przeciwdziałania wspieraniu agresji na Ukrainę oraz służących ochronie bezpieczeństwa narodowego.</w:t>
      </w:r>
      <w:r w:rsidRPr="00FB7C77">
        <w:rPr>
          <w:rFonts w:ascii="Cambria" w:hAnsi="Cambria" w:cs="Times New Roman"/>
          <w:sz w:val="20"/>
          <w:szCs w:val="20"/>
        </w:rPr>
        <w:t xml:space="preserve"> </w:t>
      </w:r>
      <w:r w:rsidRPr="00FB7C77">
        <w:rPr>
          <w:rFonts w:ascii="Cambria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FB7C77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FB7C77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564A53A0" w14:textId="77777777" w:rsidR="004438CB" w:rsidRPr="00FB7C77" w:rsidRDefault="004438CB" w:rsidP="004438CB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FB7C77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6D1150A5" w14:textId="77777777" w:rsidR="004438CB" w:rsidRDefault="004438CB" w:rsidP="005173A5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4C4FC14D" w14:textId="77777777" w:rsidR="004438CB" w:rsidRPr="0011524E" w:rsidRDefault="004438CB" w:rsidP="005173A5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C309A" w:rsidRPr="0011524E" w14:paraId="07B4E3AF" w14:textId="77777777" w:rsidTr="0010316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19CB0" w14:textId="77777777" w:rsidR="00BC309A" w:rsidRPr="0011524E" w:rsidRDefault="00BC309A" w:rsidP="005173A5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eastAsia="Times New Roman" w:hAnsi="Cambria" w:cs="Times New Roman"/>
                <w:b/>
                <w:lang w:eastAsia="pl-PL"/>
              </w:rPr>
              <w:t>Oświadczenie o spełnianiu warunków udziału w postępowaniu</w:t>
            </w:r>
          </w:p>
        </w:tc>
      </w:tr>
    </w:tbl>
    <w:p w14:paraId="418F5896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33464C2F" w14:textId="77777777" w:rsidR="00BC309A" w:rsidRPr="0011524E" w:rsidRDefault="00BC309A" w:rsidP="005173A5">
      <w:p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Times New Roman"/>
          <w:bCs/>
          <w:color w:val="000000"/>
        </w:rPr>
      </w:pPr>
      <w:r w:rsidRPr="0011524E">
        <w:rPr>
          <w:rFonts w:ascii="Cambria" w:eastAsia="Calibri" w:hAnsi="Cambria" w:cs="Times New Roman"/>
          <w:bCs/>
          <w:color w:val="000000"/>
        </w:rPr>
        <w:t xml:space="preserve">Oświadczam, że </w:t>
      </w:r>
      <w:r w:rsidRPr="0011524E">
        <w:rPr>
          <w:rFonts w:ascii="Cambria" w:eastAsia="Times New Roman" w:hAnsi="Cambria" w:cs="Times New Roman"/>
          <w:iCs/>
          <w:color w:val="000000"/>
          <w:lang w:eastAsia="pl-PL"/>
        </w:rPr>
        <w:t xml:space="preserve">spełniam warunki udziału w postępowaniu określone przez Zamawiającego w Rozdziale 9 </w:t>
      </w:r>
      <w:proofErr w:type="spellStart"/>
      <w:r w:rsidRPr="0011524E">
        <w:rPr>
          <w:rFonts w:ascii="Cambria" w:eastAsia="Times New Roman" w:hAnsi="Cambria" w:cs="Times New Roman"/>
          <w:iCs/>
          <w:color w:val="000000"/>
          <w:lang w:eastAsia="pl-PL"/>
        </w:rPr>
        <w:t>swz</w:t>
      </w:r>
      <w:proofErr w:type="spellEnd"/>
      <w:r w:rsidRPr="0011524E">
        <w:rPr>
          <w:rFonts w:ascii="Cambria" w:eastAsia="Calibri" w:hAnsi="Cambria" w:cs="Times New Roman"/>
          <w:bCs/>
        </w:rPr>
        <w:t xml:space="preserve"> – w zakresie w jakim Wykonawca powołuje się na moje zasoby.</w:t>
      </w:r>
    </w:p>
    <w:p w14:paraId="21A580DB" w14:textId="106D3BC3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Cambria" w:eastAsia="Times New Roman" w:hAnsi="Cambria" w:cs="Times New Roman"/>
          <w:b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</w:t>
      </w:r>
      <w:r w:rsidRPr="0011524E">
        <w:rPr>
          <w:rFonts w:ascii="Cambria" w:eastAsia="Times New Roman" w:hAnsi="Cambria" w:cs="Times New Roman"/>
          <w:i/>
          <w:lang w:eastAsia="pl-PL"/>
        </w:rPr>
        <w:tab/>
      </w:r>
      <w:r w:rsidRPr="0011524E">
        <w:rPr>
          <w:rFonts w:ascii="Cambria" w:eastAsia="Times New Roman" w:hAnsi="Cambria" w:cs="Times New Roman"/>
          <w:i/>
          <w:lang w:eastAsia="pl-PL"/>
        </w:rPr>
        <w:tab/>
      </w:r>
    </w:p>
    <w:p w14:paraId="654D245A" w14:textId="0B1B122A" w:rsidR="00BC309A" w:rsidRPr="0011524E" w:rsidRDefault="00BC309A" w:rsidP="005173A5">
      <w:pPr>
        <w:spacing w:after="0" w:line="240" w:lineRule="auto"/>
        <w:ind w:left="4248"/>
        <w:contextualSpacing/>
        <w:jc w:val="right"/>
        <w:rPr>
          <w:rFonts w:ascii="Cambria" w:eastAsia="Times New Roman" w:hAnsi="Cambria" w:cs="Times New Roman"/>
          <w:bCs/>
          <w:i/>
          <w:iCs/>
          <w:lang w:eastAsia="pl-PL"/>
        </w:rPr>
      </w:pP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>Podpis</w:t>
      </w:r>
      <w:r w:rsidR="003B301B">
        <w:rPr>
          <w:rFonts w:ascii="Cambria" w:eastAsia="Times New Roman" w:hAnsi="Cambria" w:cs="Times New Roman"/>
          <w:bCs/>
          <w:i/>
          <w:iCs/>
          <w:lang w:eastAsia="pl-PL"/>
        </w:rPr>
        <w:t>uje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osob</w:t>
      </w:r>
      <w:r w:rsidR="003B301B">
        <w:rPr>
          <w:rFonts w:ascii="Cambria" w:eastAsia="Times New Roman" w:hAnsi="Cambria" w:cs="Times New Roman"/>
          <w:bCs/>
          <w:i/>
          <w:iCs/>
          <w:lang w:eastAsia="pl-PL"/>
        </w:rPr>
        <w:t>a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uprawnion</w:t>
      </w:r>
      <w:r w:rsidR="003B301B">
        <w:rPr>
          <w:rFonts w:ascii="Cambria" w:eastAsia="Times New Roman" w:hAnsi="Cambria" w:cs="Times New Roman"/>
          <w:bCs/>
          <w:i/>
          <w:iCs/>
          <w:lang w:eastAsia="pl-PL"/>
        </w:rPr>
        <w:t>a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do reprezentacji podmiotu udostepniającego zasoby</w:t>
      </w:r>
    </w:p>
    <w:p w14:paraId="30A01AD1" w14:textId="13442C98" w:rsidR="004D351A" w:rsidRPr="004D351A" w:rsidRDefault="00BC309A" w:rsidP="004D351A">
      <w:pPr>
        <w:widowControl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imes New Roman"/>
          <w:b/>
          <w:i/>
          <w:iCs/>
          <w:u w:val="single"/>
          <w:lang w:eastAsia="pl-PL"/>
        </w:rPr>
      </w:pPr>
      <w:r w:rsidRPr="0011524E">
        <w:rPr>
          <w:rFonts w:ascii="Cambria" w:eastAsia="Times New Roman" w:hAnsi="Cambria" w:cs="Times New Roman"/>
          <w:b/>
          <w:i/>
          <w:iCs/>
          <w:lang w:eastAsia="pl-PL"/>
        </w:rPr>
        <w:t xml:space="preserve">* </w:t>
      </w:r>
      <w:r w:rsidRPr="0011524E">
        <w:rPr>
          <w:rFonts w:ascii="Cambria" w:hAnsi="Cambria" w:cs="Times New Roman"/>
          <w:b/>
          <w:i/>
        </w:rPr>
        <w:t>jeśli dotyczy, tj. w przypadku polegania przez Wykonawcę na zdolnościach lub sytuacji podmiotów udostępniających zasoby</w:t>
      </w:r>
      <w:r w:rsidR="004D351A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>.</w:t>
      </w:r>
    </w:p>
    <w:p w14:paraId="4BC4A8BF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28A9588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9975CB2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ECBEDC9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06DF8AE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5EA220B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2290359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A7230D7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9C89B32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FF6A700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471A30A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68869A8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A4A469F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E840D84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B074CEF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21F2759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0352F7E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36BA40F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3818F2A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C5DFEEC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D097434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EBBF23D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B48F809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9603E11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C3A1958" w14:textId="77777777" w:rsidR="009E6F34" w:rsidRDefault="009E6F34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FFF9CA5" w14:textId="77777777" w:rsidR="00811117" w:rsidRDefault="00811117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C294852" w14:textId="77777777" w:rsidR="00811117" w:rsidRDefault="00811117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FEC5F89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A1A0DE5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493DF3C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7E7E0DA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5AA0628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6BAE2DB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A9DB97C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FE1A04A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DCF1359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C25F65B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768BD4D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8330E50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9B8D6A5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30F7200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2953FCB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2BD27C2" w14:textId="77777777" w:rsidR="002B5FE8" w:rsidRDefault="002B5FE8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7B72ABE" w14:textId="667CBB49" w:rsidR="002E2873" w:rsidRPr="0011524E" w:rsidRDefault="002E2873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lastRenderedPageBreak/>
        <w:t xml:space="preserve">Załącznik nr </w:t>
      </w:r>
      <w:r w:rsidR="00236BEF">
        <w:rPr>
          <w:rFonts w:ascii="Cambria" w:hAnsi="Cambria" w:cs="Times New Roman"/>
          <w:b/>
          <w:color w:val="000000"/>
        </w:rPr>
        <w:t>6</w:t>
      </w:r>
    </w:p>
    <w:p w14:paraId="28EF9637" w14:textId="77777777" w:rsidR="002E2873" w:rsidRDefault="002E2873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A6271A2" w14:textId="77777777" w:rsidR="002E2873" w:rsidRPr="000F3EF5" w:rsidRDefault="002E2873" w:rsidP="002E2873">
      <w:pPr>
        <w:spacing w:after="0" w:line="240" w:lineRule="auto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DANE WYKONAWCY</w:t>
      </w:r>
    </w:p>
    <w:p w14:paraId="7DAE096C" w14:textId="77777777" w:rsidR="002E2873" w:rsidRPr="000F3EF5" w:rsidRDefault="002E2873" w:rsidP="002E2873">
      <w:pPr>
        <w:spacing w:after="0" w:line="276" w:lineRule="auto"/>
        <w:ind w:right="-1"/>
        <w:rPr>
          <w:rFonts w:ascii="Cambria" w:eastAsia="Times New Roman" w:hAnsi="Cambria" w:cs="Calibri"/>
          <w:b/>
          <w:bCs/>
          <w:sz w:val="20"/>
          <w:szCs w:val="20"/>
          <w:lang w:eastAsia="pl-PL"/>
        </w:rPr>
      </w:pPr>
    </w:p>
    <w:p w14:paraId="18AC6F92" w14:textId="77777777" w:rsidR="002E2873" w:rsidRPr="000F3EF5" w:rsidRDefault="002E2873" w:rsidP="002E2873">
      <w:pPr>
        <w:tabs>
          <w:tab w:val="left" w:pos="5670"/>
        </w:tabs>
        <w:spacing w:after="0" w:line="276" w:lineRule="auto"/>
        <w:ind w:right="-1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………………………………………………</w:t>
      </w:r>
    </w:p>
    <w:p w14:paraId="2A40E6EB" w14:textId="77777777" w:rsidR="002E2873" w:rsidRPr="000F3EF5" w:rsidRDefault="002E2873" w:rsidP="002E2873">
      <w:pPr>
        <w:tabs>
          <w:tab w:val="left" w:pos="5670"/>
        </w:tabs>
        <w:spacing w:after="0" w:line="276" w:lineRule="auto"/>
        <w:ind w:right="-1"/>
        <w:rPr>
          <w:rFonts w:ascii="Cambria" w:eastAsia="Times New Roman" w:hAnsi="Cambria" w:cs="Calibri"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</w:t>
      </w:r>
    </w:p>
    <w:p w14:paraId="16E785AA" w14:textId="77777777" w:rsidR="002E2873" w:rsidRPr="000F3EF5" w:rsidRDefault="002E2873" w:rsidP="002E2873">
      <w:pPr>
        <w:spacing w:after="0" w:line="276" w:lineRule="auto"/>
        <w:ind w:right="-1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pl-PL"/>
        </w:rPr>
        <w:t>(pełna nazwa/firma, adres)</w:t>
      </w:r>
    </w:p>
    <w:p w14:paraId="4AFF7864" w14:textId="77777777" w:rsidR="002E2873" w:rsidRPr="000F3EF5" w:rsidRDefault="002E2873" w:rsidP="002E2873">
      <w:pPr>
        <w:suppressAutoHyphens/>
        <w:spacing w:after="0" w:line="240" w:lineRule="auto"/>
        <w:rPr>
          <w:rFonts w:ascii="Cambria" w:eastAsia="Times New Roman" w:hAnsi="Cambria" w:cs="Calibri"/>
          <w:i/>
          <w:iCs/>
          <w:sz w:val="20"/>
          <w:szCs w:val="20"/>
          <w:lang w:eastAsia="ar-SA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  <w:t xml:space="preserve">    </w:t>
      </w:r>
    </w:p>
    <w:p w14:paraId="45BA5F8E" w14:textId="77777777" w:rsidR="002E2873" w:rsidRPr="000F3EF5" w:rsidRDefault="002E2873" w:rsidP="002E2873">
      <w:pPr>
        <w:spacing w:after="0" w:line="240" w:lineRule="auto"/>
        <w:rPr>
          <w:rFonts w:ascii="Cambria" w:eastAsia="Calibri" w:hAnsi="Cambria" w:cs="Calibri"/>
          <w:b/>
          <w:bCs/>
          <w:sz w:val="20"/>
          <w:szCs w:val="20"/>
        </w:rPr>
      </w:pPr>
    </w:p>
    <w:p w14:paraId="19F0B284" w14:textId="77777777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OŚWIADCZENIE WYKONAWCY</w:t>
      </w:r>
    </w:p>
    <w:p w14:paraId="41FD22F5" w14:textId="77777777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 aktualności informacji zawartych w oświadczeniu, o którym mowa w art. 125 ust. 1 ustawy</w:t>
      </w:r>
    </w:p>
    <w:p w14:paraId="2732E2E7" w14:textId="7699DEF0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 xml:space="preserve">z dnia 11 września 2019 </w:t>
      </w:r>
      <w:r w:rsidR="00F26AF9">
        <w:rPr>
          <w:rFonts w:ascii="Cambria" w:eastAsia="Calibri" w:hAnsi="Cambria" w:cs="Calibri"/>
          <w:b/>
          <w:bCs/>
          <w:sz w:val="20"/>
          <w:szCs w:val="20"/>
        </w:rPr>
        <w:t>r. - Prawo zamówień publicznych</w:t>
      </w:r>
      <w:r w:rsidR="00AC1875" w:rsidRPr="00615326">
        <w:rPr>
          <w:rFonts w:ascii="Cambria" w:eastAsia="Calibri" w:hAnsi="Cambria" w:cs="Calibri"/>
          <w:b/>
          <w:bCs/>
          <w:sz w:val="20"/>
          <w:szCs w:val="20"/>
        </w:rPr>
        <w:t>,</w:t>
      </w:r>
      <w:r w:rsidR="00AC1875">
        <w:rPr>
          <w:rFonts w:ascii="Cambria" w:eastAsia="Calibri" w:hAnsi="Cambria" w:cs="Calibri"/>
          <w:b/>
          <w:bCs/>
          <w:sz w:val="20"/>
          <w:szCs w:val="20"/>
        </w:rPr>
        <w:t xml:space="preserve"> </w:t>
      </w:r>
      <w:r w:rsidRPr="000F3EF5">
        <w:rPr>
          <w:rFonts w:ascii="Cambria" w:eastAsia="Calibri" w:hAnsi="Cambria" w:cs="Calibri"/>
          <w:b/>
          <w:bCs/>
          <w:sz w:val="20"/>
          <w:szCs w:val="20"/>
        </w:rPr>
        <w:t>zwaną dalej "ustawą Pzp"</w:t>
      </w:r>
    </w:p>
    <w:p w14:paraId="66377FD9" w14:textId="77777777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</w:p>
    <w:p w14:paraId="31E4602B" w14:textId="1BD41123" w:rsidR="009E6F34" w:rsidRPr="009E6F34" w:rsidRDefault="002E2873" w:rsidP="009E6F34">
      <w:pPr>
        <w:rPr>
          <w:rFonts w:ascii="Cambria" w:eastAsia="Calibri" w:hAnsi="Cambria" w:cs="Calibri"/>
          <w:b/>
          <w:bCs/>
          <w:sz w:val="20"/>
        </w:rPr>
      </w:pPr>
      <w:r w:rsidRPr="000F3EF5">
        <w:rPr>
          <w:rFonts w:ascii="Cambria" w:eastAsia="Calibri" w:hAnsi="Cambria" w:cs="Calibri"/>
          <w:sz w:val="20"/>
        </w:rPr>
        <w:t>W związku z ubieganiem się o udzielenie zamówienia publicznego pod nazwą:</w:t>
      </w:r>
      <w:r w:rsidR="009E6F34" w:rsidRPr="009E6F34">
        <w:rPr>
          <w:rFonts w:ascii="Cambria" w:hAnsi="Cambria" w:cs="Times New Roman"/>
          <w:b/>
          <w:bCs/>
          <w:color w:val="000000"/>
        </w:rPr>
        <w:t xml:space="preserve"> </w:t>
      </w:r>
      <w:r w:rsidR="00677A1A" w:rsidRPr="00677A1A">
        <w:rPr>
          <w:rFonts w:ascii="Cambria" w:hAnsi="Cambria" w:cs="Times New Roman"/>
          <w:b/>
          <w:bCs/>
          <w:color w:val="000000"/>
        </w:rPr>
        <w:t>Dostawa gazu ziemnego wysokometanowego typu</w:t>
      </w:r>
      <w:r w:rsidR="00677A1A">
        <w:rPr>
          <w:rFonts w:ascii="Cambria" w:hAnsi="Cambria" w:cs="Times New Roman"/>
          <w:b/>
          <w:bCs/>
          <w:color w:val="000000"/>
        </w:rPr>
        <w:t xml:space="preserve"> E </w:t>
      </w:r>
      <w:r w:rsidR="00677A1A" w:rsidRPr="00677A1A">
        <w:rPr>
          <w:rFonts w:ascii="Cambria" w:hAnsi="Cambria" w:cs="Times New Roman"/>
          <w:b/>
          <w:bCs/>
          <w:color w:val="000000"/>
        </w:rPr>
        <w:t>do budynku Sądu Rejonowego w Jaśle, ul. Armii Krajowej 3.</w:t>
      </w:r>
    </w:p>
    <w:p w14:paraId="4F193E70" w14:textId="77777777" w:rsidR="002E2873" w:rsidRPr="000F3EF5" w:rsidRDefault="002E2873" w:rsidP="002E2873">
      <w:pPr>
        <w:spacing w:after="200"/>
        <w:rPr>
          <w:rFonts w:ascii="Cambria" w:eastAsia="Calibri" w:hAnsi="Cambria" w:cs="Calibri"/>
          <w:b/>
          <w:iCs/>
        </w:rPr>
      </w:pPr>
      <w:r w:rsidRPr="000F3EF5">
        <w:rPr>
          <w:rFonts w:ascii="Cambria" w:eastAsia="Calibri" w:hAnsi="Cambria" w:cs="Calibri"/>
          <w:sz w:val="20"/>
          <w:szCs w:val="20"/>
        </w:rPr>
        <w:t>Oświadczam(y), że:</w:t>
      </w:r>
    </w:p>
    <w:p w14:paraId="167D1B91" w14:textId="77777777" w:rsidR="002E2873" w:rsidRPr="000F3EF5" w:rsidRDefault="002E2873" w:rsidP="002E2873">
      <w:pPr>
        <w:jc w:val="both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0F3EF5">
        <w:rPr>
          <w:rFonts w:ascii="Cambria" w:eastAsia="Calibri" w:hAnsi="Cambria" w:cs="Calibri"/>
          <w:sz w:val="20"/>
          <w:szCs w:val="20"/>
        </w:rPr>
        <w:t xml:space="preserve"> informacje zawarte w oświadczeniu, o którym mowa w art. 125 ust. 1 ustawy Pzp</w:t>
      </w:r>
      <w:r w:rsidRPr="000F3EF5">
        <w:rPr>
          <w:rFonts w:ascii="Cambria" w:eastAsia="Calibri" w:hAnsi="Cambria" w:cs="Calibri"/>
          <w:b/>
          <w:bCs/>
          <w:sz w:val="20"/>
          <w:szCs w:val="20"/>
        </w:rPr>
        <w:t xml:space="preserve">, </w:t>
      </w:r>
      <w:r w:rsidRPr="000F3EF5">
        <w:rPr>
          <w:rFonts w:ascii="Cambria" w:eastAsia="Calibri" w:hAnsi="Cambria" w:cs="Calibri"/>
          <w:sz w:val="20"/>
          <w:szCs w:val="20"/>
        </w:rPr>
        <w:t>w zakresie podstaw wykluczenia z postępowania wskazanych przez Zamawiającego, o których mowa w:</w:t>
      </w:r>
    </w:p>
    <w:p w14:paraId="58974B16" w14:textId="77777777" w:rsidR="002E2873" w:rsidRPr="000F3EF5" w:rsidRDefault="002E2873" w:rsidP="002E2873">
      <w:pPr>
        <w:spacing w:after="0"/>
        <w:ind w:left="284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1)  art. 108 ust. 1 ustawy Pzp,</w:t>
      </w:r>
    </w:p>
    <w:p w14:paraId="6C34060F" w14:textId="423E2EDF" w:rsidR="003D567F" w:rsidRPr="003D567F" w:rsidRDefault="003D567F" w:rsidP="003D567F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3D567F">
        <w:rPr>
          <w:rFonts w:ascii="Cambria" w:eastAsia="Calibri" w:hAnsi="Cambria" w:cs="Calibri"/>
          <w:sz w:val="20"/>
          <w:szCs w:val="20"/>
        </w:rPr>
        <w:t xml:space="preserve">a) </w:t>
      </w:r>
      <w:hyperlink r:id="rId8" w:anchor="/document/18903829?unitId=art(108)ust(1)pkt(3)&amp;cm=DOCUMENT" w:history="1">
        <w:r w:rsidRPr="003D567F">
          <w:rPr>
            <w:rStyle w:val="Hipercze"/>
            <w:rFonts w:ascii="Cambria" w:eastAsia="Calibri" w:hAnsi="Cambria" w:cs="Calibri"/>
            <w:sz w:val="20"/>
            <w:szCs w:val="20"/>
          </w:rPr>
          <w:t>art. 108 ust. 1 pkt 3</w:t>
        </w:r>
      </w:hyperlink>
      <w:r w:rsidRPr="003D567F">
        <w:rPr>
          <w:rFonts w:ascii="Cambria" w:eastAsia="Calibri" w:hAnsi="Cambria" w:cs="Calibri"/>
          <w:sz w:val="20"/>
          <w:szCs w:val="20"/>
        </w:rPr>
        <w:t xml:space="preserve"> ustawy,</w:t>
      </w:r>
    </w:p>
    <w:p w14:paraId="0600A314" w14:textId="2D1376C3" w:rsidR="003D567F" w:rsidRPr="003D567F" w:rsidRDefault="003D567F" w:rsidP="003D567F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3D567F">
        <w:rPr>
          <w:rFonts w:ascii="Cambria" w:eastAsia="Calibri" w:hAnsi="Cambria" w:cs="Calibri"/>
          <w:sz w:val="20"/>
          <w:szCs w:val="20"/>
        </w:rPr>
        <w:t xml:space="preserve">b) </w:t>
      </w:r>
      <w:hyperlink r:id="rId9" w:anchor="/document/18903829?unitId=art(108)ust(1)pkt(4)&amp;cm=DOCUMENT" w:history="1">
        <w:r w:rsidRPr="003D567F">
          <w:rPr>
            <w:rStyle w:val="Hipercze"/>
            <w:rFonts w:ascii="Cambria" w:eastAsia="Calibri" w:hAnsi="Cambria" w:cs="Calibri"/>
            <w:sz w:val="20"/>
            <w:szCs w:val="20"/>
          </w:rPr>
          <w:t>art. 108 ust. 1 pkt 4</w:t>
        </w:r>
      </w:hyperlink>
      <w:r w:rsidRPr="003D567F">
        <w:rPr>
          <w:rFonts w:ascii="Cambria" w:eastAsia="Calibri" w:hAnsi="Cambria" w:cs="Calibri"/>
          <w:sz w:val="20"/>
          <w:szCs w:val="20"/>
        </w:rPr>
        <w:t xml:space="preserve"> ustawy, dotyczących orzeczenia zakazu ubiegania się o zamówienie publiczne tytułem </w:t>
      </w:r>
      <w:r>
        <w:rPr>
          <w:rFonts w:ascii="Cambria" w:eastAsia="Calibri" w:hAnsi="Cambria" w:cs="Calibri"/>
          <w:sz w:val="20"/>
          <w:szCs w:val="20"/>
        </w:rPr>
        <w:tab/>
      </w:r>
      <w:r w:rsidRPr="003D567F">
        <w:rPr>
          <w:rFonts w:ascii="Cambria" w:eastAsia="Calibri" w:hAnsi="Cambria" w:cs="Calibri"/>
          <w:sz w:val="20"/>
          <w:szCs w:val="20"/>
        </w:rPr>
        <w:t>środka zapobiegawczego,</w:t>
      </w:r>
    </w:p>
    <w:p w14:paraId="1289F3E5" w14:textId="5EBFEDD4" w:rsidR="003D567F" w:rsidRPr="003D567F" w:rsidRDefault="003D567F" w:rsidP="003D567F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3D567F">
        <w:rPr>
          <w:rFonts w:ascii="Cambria" w:eastAsia="Calibri" w:hAnsi="Cambria" w:cs="Calibri"/>
          <w:sz w:val="20"/>
          <w:szCs w:val="20"/>
        </w:rPr>
        <w:t xml:space="preserve">c) </w:t>
      </w:r>
      <w:hyperlink r:id="rId10" w:anchor="/document/18903829?unitId=art(108)ust(1)pkt(5)&amp;cm=DOCUMENT" w:history="1">
        <w:r w:rsidRPr="003D567F">
          <w:rPr>
            <w:rStyle w:val="Hipercze"/>
            <w:rFonts w:ascii="Cambria" w:eastAsia="Calibri" w:hAnsi="Cambria" w:cs="Calibri"/>
            <w:sz w:val="20"/>
            <w:szCs w:val="20"/>
          </w:rPr>
          <w:t>art. 108 ust. 1 pkt 5</w:t>
        </w:r>
      </w:hyperlink>
      <w:r w:rsidRPr="003D567F">
        <w:rPr>
          <w:rFonts w:ascii="Cambria" w:eastAsia="Calibri" w:hAnsi="Cambria" w:cs="Calibri"/>
          <w:sz w:val="20"/>
          <w:szCs w:val="20"/>
        </w:rPr>
        <w:t xml:space="preserve"> ustawy, dotyczących zawarcia z innymi wykonawcami porozumienia mającego na celu </w:t>
      </w:r>
      <w:r>
        <w:rPr>
          <w:rFonts w:ascii="Cambria" w:eastAsia="Calibri" w:hAnsi="Cambria" w:cs="Calibri"/>
          <w:sz w:val="20"/>
          <w:szCs w:val="20"/>
        </w:rPr>
        <w:tab/>
      </w:r>
      <w:r w:rsidRPr="003D567F">
        <w:rPr>
          <w:rFonts w:ascii="Cambria" w:eastAsia="Calibri" w:hAnsi="Cambria" w:cs="Calibri"/>
          <w:sz w:val="20"/>
          <w:szCs w:val="20"/>
        </w:rPr>
        <w:t>zakłócenie konkurencji,</w:t>
      </w:r>
    </w:p>
    <w:p w14:paraId="28EB97E8" w14:textId="07BE77DD" w:rsidR="003D567F" w:rsidRDefault="003D567F" w:rsidP="003D567F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3D567F">
        <w:rPr>
          <w:rFonts w:ascii="Cambria" w:eastAsia="Calibri" w:hAnsi="Cambria" w:cs="Calibri"/>
          <w:sz w:val="20"/>
          <w:szCs w:val="20"/>
        </w:rPr>
        <w:t xml:space="preserve">d) </w:t>
      </w:r>
      <w:hyperlink r:id="rId11" w:anchor="/document/18903829?unitId=art(108)ust(1)pkt(6)&amp;cm=DOCUMENT" w:history="1">
        <w:r w:rsidRPr="003D567F">
          <w:rPr>
            <w:rStyle w:val="Hipercze"/>
            <w:rFonts w:ascii="Cambria" w:eastAsia="Calibri" w:hAnsi="Cambria" w:cs="Calibri"/>
            <w:sz w:val="20"/>
            <w:szCs w:val="20"/>
          </w:rPr>
          <w:t>art. 108 ust. 1 pkt 6</w:t>
        </w:r>
      </w:hyperlink>
      <w:r w:rsidRPr="003D567F">
        <w:rPr>
          <w:rFonts w:ascii="Cambria" w:eastAsia="Calibri" w:hAnsi="Cambria" w:cs="Calibri"/>
          <w:sz w:val="20"/>
          <w:szCs w:val="20"/>
        </w:rPr>
        <w:t xml:space="preserve"> ustawy</w:t>
      </w:r>
    </w:p>
    <w:p w14:paraId="31090857" w14:textId="0C2D8A8C" w:rsidR="00236BEF" w:rsidRPr="003D567F" w:rsidRDefault="00236BEF" w:rsidP="00677A1A">
      <w:pPr>
        <w:spacing w:after="0"/>
        <w:rPr>
          <w:rFonts w:ascii="Cambria" w:eastAsia="Calibri" w:hAnsi="Cambria" w:cs="Calibri"/>
          <w:sz w:val="20"/>
          <w:szCs w:val="20"/>
        </w:rPr>
      </w:pPr>
    </w:p>
    <w:p w14:paraId="3F287AC9" w14:textId="77777777" w:rsidR="002E2873" w:rsidRPr="000F3EF5" w:rsidRDefault="002E2873" w:rsidP="002E2873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</w:p>
    <w:p w14:paraId="358692B3" w14:textId="77777777" w:rsidR="00C158B6" w:rsidRPr="000F3EF5" w:rsidRDefault="00C158B6" w:rsidP="00C158B6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  <w:u w:val="single"/>
        </w:rPr>
        <w:t>są nadal aktualne</w:t>
      </w:r>
      <w:r w:rsidRPr="000F3EF5">
        <w:rPr>
          <w:rFonts w:ascii="Cambria" w:eastAsia="Calibri" w:hAnsi="Cambria" w:cs="Calibri"/>
          <w:b/>
          <w:bCs/>
          <w:sz w:val="20"/>
          <w:szCs w:val="20"/>
          <w:u w:val="single"/>
          <w:vertAlign w:val="superscript"/>
        </w:rPr>
        <w:t>,</w:t>
      </w:r>
    </w:p>
    <w:p w14:paraId="4AE2D14B" w14:textId="77777777" w:rsidR="00C158B6" w:rsidRDefault="00C158B6" w:rsidP="002E2873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</w:p>
    <w:p w14:paraId="7A84037C" w14:textId="77777777" w:rsidR="00C158B6" w:rsidRDefault="00C158B6" w:rsidP="002E2873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</w:p>
    <w:p w14:paraId="7B6B5003" w14:textId="43650EB1" w:rsidR="00C158B6" w:rsidRDefault="00C158B6" w:rsidP="002E2873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>
        <w:rPr>
          <w:rFonts w:ascii="Cambria" w:eastAsia="Calibri" w:hAnsi="Cambria" w:cs="Calibri"/>
          <w:b/>
          <w:bCs/>
          <w:sz w:val="20"/>
          <w:szCs w:val="20"/>
          <w:u w:val="single"/>
        </w:rPr>
        <w:t xml:space="preserve">oraz </w:t>
      </w:r>
    </w:p>
    <w:p w14:paraId="5957711E" w14:textId="3DB425A7" w:rsidR="00C158B6" w:rsidRPr="00C158B6" w:rsidRDefault="00C158B6" w:rsidP="00C158B6">
      <w:pPr>
        <w:spacing w:after="0"/>
        <w:jc w:val="both"/>
        <w:rPr>
          <w:rFonts w:ascii="Cambria" w:eastAsia="Calibri" w:hAnsi="Cambria" w:cs="Calibri"/>
          <w:b/>
          <w:bCs/>
          <w:iCs/>
          <w:sz w:val="20"/>
          <w:szCs w:val="20"/>
        </w:rPr>
      </w:pPr>
      <w:r w:rsidRPr="00C158B6">
        <w:rPr>
          <w:rFonts w:ascii="Cambria" w:eastAsia="Calibri" w:hAnsi="Cambria" w:cs="Calibri"/>
          <w:b/>
          <w:bCs/>
          <w:sz w:val="20"/>
          <w:szCs w:val="20"/>
        </w:rPr>
        <w:t xml:space="preserve">Oświadczam, że nie podlegam wykluczeniu z postępowania na podstawie </w:t>
      </w:r>
      <w:r w:rsidRPr="00C158B6">
        <w:rPr>
          <w:rFonts w:ascii="Cambria" w:eastAsia="Calibri" w:hAnsi="Cambria" w:cs="Calibri"/>
          <w:b/>
          <w:bCs/>
          <w:iCs/>
          <w:sz w:val="20"/>
          <w:szCs w:val="20"/>
        </w:rPr>
        <w:t>art. 7 ust. 1 ustawy z 13 kwietnia 2022 r. o szczególnych rozwiązaniach w zakresie przeciwdziałania wspieraniu agresji na Ukrainę oraz służących ochronie bezpieczeństwa narodowego.</w:t>
      </w:r>
    </w:p>
    <w:p w14:paraId="0A9B7819" w14:textId="77777777" w:rsidR="00C158B6" w:rsidRPr="00C158B6" w:rsidRDefault="00C158B6" w:rsidP="00C158B6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</w:rPr>
      </w:pPr>
    </w:p>
    <w:p w14:paraId="0416D2B6" w14:textId="19DBA90A" w:rsidR="002E2873" w:rsidRPr="000F3EF5" w:rsidRDefault="002E2873" w:rsidP="002E2873">
      <w:pPr>
        <w:jc w:val="both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t xml:space="preserve"> </w:t>
      </w:r>
      <w:r w:rsidR="00A27749" w:rsidRPr="00FB7C77">
        <w:rPr>
          <w:rFonts w:ascii="Cambria" w:eastAsia="Calibri" w:hAnsi="Cambria" w:cs="Times New Roman"/>
          <w:i/>
          <w:color w:val="000000"/>
        </w:rPr>
        <w:t>*</w:t>
      </w:r>
      <w:r w:rsidRPr="000F3EF5">
        <w:rPr>
          <w:rFonts w:ascii="Cambria" w:eastAsia="Calibri" w:hAnsi="Cambria" w:cs="Calibri"/>
          <w:sz w:val="20"/>
          <w:szCs w:val="20"/>
        </w:rPr>
        <w:t>zachodzą w stosunku do mnie/nas podstawy wykluczenia z postępowania na podstawie art. …………. ustawy Pzp (podać mającą zastosowanie podstawę wykluczenia spośród wymienionych w art. 108 ust. 1 pkt 1, 2, 5</w:t>
      </w:r>
      <w:r w:rsidR="00236BEF">
        <w:rPr>
          <w:rFonts w:ascii="Cambria" w:eastAsia="Calibri" w:hAnsi="Cambria" w:cs="Calibri"/>
          <w:sz w:val="20"/>
          <w:szCs w:val="20"/>
        </w:rPr>
        <w:t xml:space="preserve"> i art. </w:t>
      </w:r>
      <w:r w:rsidR="00236BEF" w:rsidRPr="00236BEF">
        <w:rPr>
          <w:rFonts w:ascii="Cambria" w:eastAsia="Calibri" w:hAnsi="Cambria" w:cs="Calibri"/>
          <w:sz w:val="20"/>
          <w:szCs w:val="20"/>
        </w:rPr>
        <w:t xml:space="preserve">art. 109 ust. 1 pkt 4 </w:t>
      </w:r>
      <w:r w:rsidRPr="000F3EF5">
        <w:rPr>
          <w:rFonts w:ascii="Cambria" w:eastAsia="Calibri" w:hAnsi="Cambria" w:cs="Calibri"/>
          <w:sz w:val="20"/>
          <w:szCs w:val="20"/>
        </w:rPr>
        <w:t>ustawy Pzp). Jednocześnie oświadczam, że w związku z ww. okolicznością, na podstawie art. 110 ust. 2 ustawy Pzp podjąłem/podjęliśmy następujące środki naprawcze:</w:t>
      </w:r>
    </w:p>
    <w:p w14:paraId="7A9E4DC8" w14:textId="77777777" w:rsidR="002E2873" w:rsidRPr="000F3EF5" w:rsidRDefault="002E2873" w:rsidP="002E2873">
      <w:pPr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261ADE4E" w14:textId="77777777" w:rsidR="002E2873" w:rsidRPr="000F3EF5" w:rsidRDefault="002E2873" w:rsidP="002E2873">
      <w:pPr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79876F19" w14:textId="77777777" w:rsidR="00A27749" w:rsidRPr="00FB7C77" w:rsidRDefault="00A27749" w:rsidP="00A27749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FB7C77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5C47F5BC" w14:textId="4FAB1453" w:rsidR="002E2873" w:rsidRDefault="002E2873" w:rsidP="00A27749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0911734A" w14:textId="6C0E8F5E" w:rsidR="00C158B6" w:rsidRDefault="00C158B6" w:rsidP="00C158B6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="00A27749" w:rsidRPr="00FB7C77">
        <w:rPr>
          <w:rFonts w:ascii="Cambria" w:eastAsia="Calibri" w:hAnsi="Cambria" w:cs="Times New Roman"/>
          <w:i/>
          <w:color w:val="000000"/>
        </w:rPr>
        <w:t>*</w:t>
      </w: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t xml:space="preserve"> </w:t>
      </w:r>
      <w:r w:rsidRPr="000F3EF5">
        <w:rPr>
          <w:rFonts w:ascii="Cambria" w:eastAsia="Calibri" w:hAnsi="Cambria" w:cs="Calibri"/>
          <w:sz w:val="20"/>
          <w:szCs w:val="20"/>
        </w:rPr>
        <w:t>zachodzą w stosunku do mnie/nas podstawy wykluczenia z postępowania na podstawie art. …………</w:t>
      </w:r>
      <w:r>
        <w:rPr>
          <w:rFonts w:ascii="Cambria" w:eastAsia="Calibri" w:hAnsi="Cambria" w:cs="Calibri"/>
          <w:sz w:val="20"/>
          <w:szCs w:val="20"/>
        </w:rPr>
        <w:t>……..</w:t>
      </w:r>
      <w:r w:rsidRPr="000F3EF5">
        <w:rPr>
          <w:rFonts w:ascii="Cambria" w:eastAsia="Calibri" w:hAnsi="Cambria" w:cs="Calibri"/>
          <w:sz w:val="20"/>
          <w:szCs w:val="20"/>
        </w:rPr>
        <w:t xml:space="preserve"> </w:t>
      </w:r>
      <w:r w:rsidRPr="00C158B6">
        <w:rPr>
          <w:rFonts w:ascii="Cambria" w:eastAsia="Calibri" w:hAnsi="Cambria" w:cs="Calibri"/>
          <w:sz w:val="20"/>
          <w:szCs w:val="20"/>
        </w:rPr>
        <w:t>ustawy</w:t>
      </w:r>
      <w:r w:rsidRPr="00C158B6">
        <w:rPr>
          <w:rFonts w:ascii="Cambria" w:eastAsia="Calibri" w:hAnsi="Cambria" w:cs="Calibri"/>
          <w:bCs/>
          <w:iCs/>
          <w:sz w:val="20"/>
          <w:szCs w:val="20"/>
        </w:rPr>
        <w:t xml:space="preserve"> </w:t>
      </w:r>
      <w:r>
        <w:rPr>
          <w:rFonts w:ascii="Cambria" w:eastAsia="Calibri" w:hAnsi="Cambria" w:cs="Calibri"/>
          <w:bCs/>
          <w:iCs/>
          <w:sz w:val="20"/>
          <w:szCs w:val="20"/>
        </w:rPr>
        <w:t xml:space="preserve">z dnia </w:t>
      </w:r>
      <w:r w:rsidRPr="00C158B6">
        <w:rPr>
          <w:rFonts w:ascii="Cambria" w:eastAsia="Calibri" w:hAnsi="Cambria" w:cs="Calibri"/>
          <w:bCs/>
          <w:iCs/>
          <w:sz w:val="20"/>
          <w:szCs w:val="20"/>
        </w:rPr>
        <w:t>13 kwietnia 2022 r. o szczególnych rozwiązaniach w zakresie przeciwdziałania wspieraniu agresji na Ukrainę oraz służących ochronie bezpieczeństwa narodowego</w:t>
      </w:r>
      <w:r w:rsidRPr="00C158B6">
        <w:rPr>
          <w:rFonts w:ascii="Cambria" w:eastAsia="Calibri" w:hAnsi="Cambria" w:cs="Calibri"/>
          <w:sz w:val="20"/>
          <w:szCs w:val="20"/>
        </w:rPr>
        <w:t xml:space="preserve"> </w:t>
      </w:r>
      <w:r w:rsidRPr="00C158B6">
        <w:rPr>
          <w:rFonts w:ascii="Cambria" w:eastAsia="Calibri" w:hAnsi="Cambria" w:cs="Calibri"/>
          <w:bCs/>
          <w:iCs/>
          <w:sz w:val="20"/>
          <w:szCs w:val="20"/>
        </w:rPr>
        <w:t>(podać mającą zastosowanie podstawę wykluczenia spośród wymienionych</w:t>
      </w:r>
      <w:r>
        <w:rPr>
          <w:rFonts w:ascii="Cambria" w:eastAsia="Calibri" w:hAnsi="Cambria" w:cs="Calibri"/>
          <w:bCs/>
          <w:iCs/>
          <w:sz w:val="20"/>
          <w:szCs w:val="20"/>
        </w:rPr>
        <w:t xml:space="preserve"> w </w:t>
      </w:r>
      <w:r w:rsidRPr="00C158B6">
        <w:rPr>
          <w:rFonts w:ascii="Cambria" w:eastAsia="Calibri" w:hAnsi="Cambria" w:cs="Calibri"/>
          <w:b/>
          <w:bCs/>
          <w:iCs/>
          <w:sz w:val="20"/>
          <w:szCs w:val="20"/>
        </w:rPr>
        <w:t>art. 7 ust. 1 ustawy</w:t>
      </w:r>
      <w:r>
        <w:rPr>
          <w:rFonts w:ascii="Cambria" w:eastAsia="Calibri" w:hAnsi="Cambria" w:cs="Calibri"/>
          <w:b/>
          <w:bCs/>
          <w:iCs/>
          <w:sz w:val="20"/>
          <w:szCs w:val="20"/>
        </w:rPr>
        <w:t>.</w:t>
      </w:r>
    </w:p>
    <w:p w14:paraId="5BBE08D8" w14:textId="77777777" w:rsidR="00A27749" w:rsidRPr="00FB7C77" w:rsidRDefault="00A27749" w:rsidP="00A27749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FB7C77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bookmarkEnd w:id="0"/>
    <w:p w14:paraId="048A79A5" w14:textId="77777777" w:rsidR="00C158B6" w:rsidRDefault="00C158B6" w:rsidP="00236BEF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sectPr w:rsidR="00C158B6" w:rsidSect="00103166">
      <w:footerReference w:type="default" r:id="rId12"/>
      <w:pgSz w:w="11906" w:h="16838"/>
      <w:pgMar w:top="1134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D7CFA" w14:textId="77777777" w:rsidR="00FB447A" w:rsidRDefault="00FB447A" w:rsidP="00DA5726">
      <w:pPr>
        <w:spacing w:after="0" w:line="240" w:lineRule="auto"/>
      </w:pPr>
      <w:r>
        <w:separator/>
      </w:r>
    </w:p>
  </w:endnote>
  <w:endnote w:type="continuationSeparator" w:id="0">
    <w:p w14:paraId="19A3F6A1" w14:textId="77777777" w:rsidR="00FB447A" w:rsidRDefault="00FB447A" w:rsidP="00DA5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eeSans">
    <w:altName w:val="Arial"/>
    <w:charset w:val="01"/>
    <w:family w:val="swiss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9EFB8B" w14:textId="77777777" w:rsidR="00394B00" w:rsidRPr="003D5C5A" w:rsidRDefault="00394B00" w:rsidP="00103166">
    <w:pPr>
      <w:tabs>
        <w:tab w:val="left" w:pos="9638"/>
      </w:tabs>
      <w:jc w:val="both"/>
      <w:rPr>
        <w:color w:val="000000"/>
      </w:rPr>
    </w:pPr>
    <w:r w:rsidRPr="003D5C5A">
      <w:t>___________________________________________________________________________</w:t>
    </w:r>
    <w:r>
      <w:t>____________</w:t>
    </w:r>
  </w:p>
  <w:p w14:paraId="7F24DFBB" w14:textId="5E49ABFD" w:rsidR="00394B00" w:rsidRPr="00153330" w:rsidRDefault="00394B00" w:rsidP="00620422">
    <w:pPr>
      <w:ind w:left="709" w:hanging="709"/>
      <w:jc w:val="both"/>
      <w:rPr>
        <w:rFonts w:ascii="Cambria" w:hAnsi="Cambria" w:cs="Times New Roman"/>
        <w:i/>
        <w:sz w:val="16"/>
        <w:szCs w:val="16"/>
      </w:rPr>
    </w:pPr>
    <w:r w:rsidRPr="00153330">
      <w:rPr>
        <w:rFonts w:ascii="Cambria" w:hAnsi="Cambria" w:cs="Times New Roman"/>
        <w:i/>
        <w:sz w:val="16"/>
        <w:szCs w:val="16"/>
      </w:rPr>
      <w:t xml:space="preserve">SWZ - </w:t>
    </w:r>
    <w:r w:rsidR="00134795" w:rsidRPr="00134795">
      <w:rPr>
        <w:rFonts w:ascii="Cambria" w:hAnsi="Cambria" w:cs="Times New Roman"/>
        <w:i/>
        <w:sz w:val="16"/>
        <w:szCs w:val="16"/>
      </w:rPr>
      <w:t>Dostawa gazu ziemnego wysokometanowego typu E do budynku Sądu Rejonowego w Jaśle, ul. Armii Krajowej 3</w:t>
    </w:r>
  </w:p>
  <w:p w14:paraId="44A7F9C7" w14:textId="77777777" w:rsidR="00394B00" w:rsidRPr="00DA5726" w:rsidRDefault="00394B00" w:rsidP="00DA5726">
    <w:pPr>
      <w:ind w:left="709" w:hanging="709"/>
      <w:jc w:val="right"/>
      <w:rPr>
        <w:rFonts w:ascii="Cambria" w:hAnsi="Cambria" w:cs="Times New Roman"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ab/>
      <w:t xml:space="preserve">         </w:t>
    </w:r>
    <w:r w:rsidRPr="00DA5726">
      <w:rPr>
        <w:rFonts w:ascii="Cambria" w:hAnsi="Cambria" w:cs="Times New Roman"/>
        <w:sz w:val="18"/>
        <w:szCs w:val="18"/>
      </w:rPr>
      <w:t xml:space="preserve">Strona </w:t>
    </w:r>
    <w:r w:rsidRPr="00DA5726">
      <w:rPr>
        <w:rFonts w:ascii="Cambria" w:hAnsi="Cambria" w:cs="Times New Roman"/>
        <w:sz w:val="18"/>
        <w:szCs w:val="18"/>
      </w:rPr>
      <w:fldChar w:fldCharType="begin"/>
    </w:r>
    <w:r w:rsidRPr="00DA5726">
      <w:rPr>
        <w:rFonts w:ascii="Cambria" w:hAnsi="Cambria" w:cs="Times New Roman"/>
        <w:sz w:val="18"/>
        <w:szCs w:val="18"/>
      </w:rPr>
      <w:instrText xml:space="preserve"> PAGE </w:instrText>
    </w:r>
    <w:r w:rsidRPr="00DA5726">
      <w:rPr>
        <w:rFonts w:ascii="Cambria" w:hAnsi="Cambria" w:cs="Times New Roman"/>
        <w:sz w:val="18"/>
        <w:szCs w:val="18"/>
      </w:rPr>
      <w:fldChar w:fldCharType="separate"/>
    </w:r>
    <w:r w:rsidR="007505DD">
      <w:rPr>
        <w:rFonts w:ascii="Cambria" w:hAnsi="Cambria" w:cs="Times New Roman"/>
        <w:noProof/>
        <w:sz w:val="18"/>
        <w:szCs w:val="18"/>
      </w:rPr>
      <w:t>6</w:t>
    </w:r>
    <w:r w:rsidRPr="00DA5726">
      <w:rPr>
        <w:rFonts w:ascii="Cambria" w:hAnsi="Cambria" w:cs="Times New Roman"/>
        <w:sz w:val="18"/>
        <w:szCs w:val="18"/>
      </w:rPr>
      <w:fldChar w:fldCharType="end"/>
    </w:r>
    <w:r w:rsidRPr="00DA5726">
      <w:rPr>
        <w:rFonts w:ascii="Cambria" w:hAnsi="Cambria" w:cs="Times New Roman"/>
        <w:sz w:val="18"/>
        <w:szCs w:val="18"/>
      </w:rPr>
      <w:t xml:space="preserve"> z </w:t>
    </w:r>
    <w:r w:rsidRPr="00DA5726">
      <w:rPr>
        <w:rFonts w:ascii="Cambria" w:hAnsi="Cambria" w:cs="Times New Roman"/>
        <w:sz w:val="18"/>
        <w:szCs w:val="18"/>
      </w:rPr>
      <w:fldChar w:fldCharType="begin"/>
    </w:r>
    <w:r w:rsidRPr="00DA5726">
      <w:rPr>
        <w:rFonts w:ascii="Cambria" w:hAnsi="Cambria" w:cs="Times New Roman"/>
        <w:sz w:val="18"/>
        <w:szCs w:val="18"/>
      </w:rPr>
      <w:instrText xml:space="preserve"> NUMPAGES \*Arabic </w:instrText>
    </w:r>
    <w:r w:rsidRPr="00DA5726">
      <w:rPr>
        <w:rFonts w:ascii="Cambria" w:hAnsi="Cambria" w:cs="Times New Roman"/>
        <w:sz w:val="18"/>
        <w:szCs w:val="18"/>
      </w:rPr>
      <w:fldChar w:fldCharType="separate"/>
    </w:r>
    <w:r w:rsidR="007505DD">
      <w:rPr>
        <w:rFonts w:ascii="Cambria" w:hAnsi="Cambria" w:cs="Times New Roman"/>
        <w:noProof/>
        <w:sz w:val="18"/>
        <w:szCs w:val="18"/>
      </w:rPr>
      <w:t>12</w:t>
    </w:r>
    <w:r w:rsidRPr="00DA5726">
      <w:rPr>
        <w:rFonts w:ascii="Cambria" w:hAnsi="Cambria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33E1C" w14:textId="77777777" w:rsidR="00FB447A" w:rsidRDefault="00FB447A" w:rsidP="00DA5726">
      <w:pPr>
        <w:spacing w:after="0" w:line="240" w:lineRule="auto"/>
      </w:pPr>
      <w:r>
        <w:separator/>
      </w:r>
    </w:p>
  </w:footnote>
  <w:footnote w:type="continuationSeparator" w:id="0">
    <w:p w14:paraId="0A235805" w14:textId="77777777" w:rsidR="00FB447A" w:rsidRDefault="00FB447A" w:rsidP="00DA57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3" w15:restartNumberingAfterBreak="0">
    <w:nsid w:val="00000006"/>
    <w:multiLevelType w:val="multilevel"/>
    <w:tmpl w:val="6B8EB0C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AAC032B8"/>
    <w:name w:val="WW8Num12"/>
    <w:lvl w:ilvl="0">
      <w:start w:val="1"/>
      <w:numFmt w:val="bullet"/>
      <w:lvlText w:val=""/>
      <w:lvlJc w:val="left"/>
      <w:pPr>
        <w:tabs>
          <w:tab w:val="num" w:pos="704"/>
        </w:tabs>
        <w:ind w:left="684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  <w:sz w:val="22"/>
        <w:szCs w:val="24"/>
      </w:rPr>
    </w:lvl>
  </w:abstractNum>
  <w:abstractNum w:abstractNumId="7" w15:restartNumberingAfterBreak="0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</w:abstractNum>
  <w:abstractNum w:abstractNumId="8" w15:restartNumberingAfterBreak="0">
    <w:nsid w:val="00000029"/>
    <w:multiLevelType w:val="singleLevel"/>
    <w:tmpl w:val="00000029"/>
    <w:name w:val="WW8Num46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/>
        <w:sz w:val="22"/>
      </w:rPr>
    </w:lvl>
  </w:abstractNum>
  <w:abstractNum w:abstractNumId="9" w15:restartNumberingAfterBreak="0">
    <w:nsid w:val="0000002C"/>
    <w:multiLevelType w:val="singleLevel"/>
    <w:tmpl w:val="8AA66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10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F72985"/>
    <w:multiLevelType w:val="singleLevel"/>
    <w:tmpl w:val="8AA66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12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410A"/>
    <w:multiLevelType w:val="hybridMultilevel"/>
    <w:tmpl w:val="6ADCE97E"/>
    <w:lvl w:ilvl="0" w:tplc="07443EE6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37053"/>
    <w:multiLevelType w:val="singleLevel"/>
    <w:tmpl w:val="8AA66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15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2"/>
  </w:num>
  <w:num w:numId="8">
    <w:abstractNumId w:val="11"/>
  </w:num>
  <w:num w:numId="9">
    <w:abstractNumId w:val="14"/>
  </w:num>
  <w:num w:numId="1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84"/>
    <w:rsid w:val="00001541"/>
    <w:rsid w:val="00005599"/>
    <w:rsid w:val="00005797"/>
    <w:rsid w:val="00010801"/>
    <w:rsid w:val="00012AD8"/>
    <w:rsid w:val="00015C76"/>
    <w:rsid w:val="00021143"/>
    <w:rsid w:val="00022C05"/>
    <w:rsid w:val="000257C7"/>
    <w:rsid w:val="0003192F"/>
    <w:rsid w:val="000322AE"/>
    <w:rsid w:val="00032AB4"/>
    <w:rsid w:val="0003446F"/>
    <w:rsid w:val="00037ABB"/>
    <w:rsid w:val="00041D93"/>
    <w:rsid w:val="00042109"/>
    <w:rsid w:val="000446B3"/>
    <w:rsid w:val="000451C9"/>
    <w:rsid w:val="0004537C"/>
    <w:rsid w:val="00052986"/>
    <w:rsid w:val="0005754C"/>
    <w:rsid w:val="00060FFA"/>
    <w:rsid w:val="0006187E"/>
    <w:rsid w:val="00076D80"/>
    <w:rsid w:val="000774E3"/>
    <w:rsid w:val="00081446"/>
    <w:rsid w:val="000854AA"/>
    <w:rsid w:val="00090C9D"/>
    <w:rsid w:val="000956B4"/>
    <w:rsid w:val="00096E3B"/>
    <w:rsid w:val="000A191D"/>
    <w:rsid w:val="000A2C9D"/>
    <w:rsid w:val="000A6197"/>
    <w:rsid w:val="000B2224"/>
    <w:rsid w:val="000C2026"/>
    <w:rsid w:val="000C2F9C"/>
    <w:rsid w:val="000C38DC"/>
    <w:rsid w:val="000C4B0A"/>
    <w:rsid w:val="000D05EF"/>
    <w:rsid w:val="000D3A07"/>
    <w:rsid w:val="000D54A9"/>
    <w:rsid w:val="000E47C9"/>
    <w:rsid w:val="000F1D05"/>
    <w:rsid w:val="000F49C9"/>
    <w:rsid w:val="000F5EFF"/>
    <w:rsid w:val="00101304"/>
    <w:rsid w:val="00103166"/>
    <w:rsid w:val="00107D2C"/>
    <w:rsid w:val="001100D4"/>
    <w:rsid w:val="001120C3"/>
    <w:rsid w:val="00113A9E"/>
    <w:rsid w:val="0011524E"/>
    <w:rsid w:val="0012154A"/>
    <w:rsid w:val="0012161F"/>
    <w:rsid w:val="0012233F"/>
    <w:rsid w:val="001229A5"/>
    <w:rsid w:val="001253E7"/>
    <w:rsid w:val="00125F05"/>
    <w:rsid w:val="0013300B"/>
    <w:rsid w:val="00134795"/>
    <w:rsid w:val="00135A11"/>
    <w:rsid w:val="00137309"/>
    <w:rsid w:val="00137C80"/>
    <w:rsid w:val="00140518"/>
    <w:rsid w:val="001422B5"/>
    <w:rsid w:val="00145D97"/>
    <w:rsid w:val="00145DD3"/>
    <w:rsid w:val="00152D0E"/>
    <w:rsid w:val="00153330"/>
    <w:rsid w:val="00153BE5"/>
    <w:rsid w:val="00154055"/>
    <w:rsid w:val="00157B7C"/>
    <w:rsid w:val="00157C99"/>
    <w:rsid w:val="00162147"/>
    <w:rsid w:val="00164582"/>
    <w:rsid w:val="00164C85"/>
    <w:rsid w:val="00166630"/>
    <w:rsid w:val="001669D2"/>
    <w:rsid w:val="00171ABA"/>
    <w:rsid w:val="0018666E"/>
    <w:rsid w:val="00191223"/>
    <w:rsid w:val="00191799"/>
    <w:rsid w:val="0019253F"/>
    <w:rsid w:val="001A3369"/>
    <w:rsid w:val="001A3E00"/>
    <w:rsid w:val="001A4DC7"/>
    <w:rsid w:val="001A54AD"/>
    <w:rsid w:val="001A794C"/>
    <w:rsid w:val="001D23F7"/>
    <w:rsid w:val="001D5938"/>
    <w:rsid w:val="001D6726"/>
    <w:rsid w:val="001E4A01"/>
    <w:rsid w:val="001E5A28"/>
    <w:rsid w:val="001E6D7A"/>
    <w:rsid w:val="001E6E57"/>
    <w:rsid w:val="001F2545"/>
    <w:rsid w:val="001F2D7F"/>
    <w:rsid w:val="001F501C"/>
    <w:rsid w:val="001F5BCC"/>
    <w:rsid w:val="001F7719"/>
    <w:rsid w:val="001F7848"/>
    <w:rsid w:val="001F7895"/>
    <w:rsid w:val="00201EC3"/>
    <w:rsid w:val="002037A0"/>
    <w:rsid w:val="00207873"/>
    <w:rsid w:val="00211F53"/>
    <w:rsid w:val="00222813"/>
    <w:rsid w:val="00224AEE"/>
    <w:rsid w:val="002326BF"/>
    <w:rsid w:val="00236BEF"/>
    <w:rsid w:val="00236C27"/>
    <w:rsid w:val="002378D3"/>
    <w:rsid w:val="002415E3"/>
    <w:rsid w:val="002417D2"/>
    <w:rsid w:val="00241830"/>
    <w:rsid w:val="002433B7"/>
    <w:rsid w:val="00244D8F"/>
    <w:rsid w:val="00247E46"/>
    <w:rsid w:val="002503D4"/>
    <w:rsid w:val="00250E25"/>
    <w:rsid w:val="00254447"/>
    <w:rsid w:val="00261FCE"/>
    <w:rsid w:val="00262799"/>
    <w:rsid w:val="002640C3"/>
    <w:rsid w:val="00265772"/>
    <w:rsid w:val="0026726C"/>
    <w:rsid w:val="00267FFC"/>
    <w:rsid w:val="0027109F"/>
    <w:rsid w:val="00271C67"/>
    <w:rsid w:val="00273F1A"/>
    <w:rsid w:val="00277A00"/>
    <w:rsid w:val="002824D8"/>
    <w:rsid w:val="00285763"/>
    <w:rsid w:val="00292728"/>
    <w:rsid w:val="002A069F"/>
    <w:rsid w:val="002A4184"/>
    <w:rsid w:val="002A7865"/>
    <w:rsid w:val="002B2BCA"/>
    <w:rsid w:val="002B5FE8"/>
    <w:rsid w:val="002B739D"/>
    <w:rsid w:val="002C0A53"/>
    <w:rsid w:val="002C65B9"/>
    <w:rsid w:val="002D1681"/>
    <w:rsid w:val="002D5CBA"/>
    <w:rsid w:val="002E2873"/>
    <w:rsid w:val="002E7304"/>
    <w:rsid w:val="002F0AB8"/>
    <w:rsid w:val="002F222F"/>
    <w:rsid w:val="0030726A"/>
    <w:rsid w:val="00310669"/>
    <w:rsid w:val="00316978"/>
    <w:rsid w:val="003176DD"/>
    <w:rsid w:val="00321D63"/>
    <w:rsid w:val="00323A2D"/>
    <w:rsid w:val="0032687C"/>
    <w:rsid w:val="00332C42"/>
    <w:rsid w:val="00340BF2"/>
    <w:rsid w:val="0034247E"/>
    <w:rsid w:val="003467C2"/>
    <w:rsid w:val="00356914"/>
    <w:rsid w:val="003629B9"/>
    <w:rsid w:val="003650D9"/>
    <w:rsid w:val="00366568"/>
    <w:rsid w:val="00366D55"/>
    <w:rsid w:val="003713A4"/>
    <w:rsid w:val="00371D83"/>
    <w:rsid w:val="00373659"/>
    <w:rsid w:val="003744DF"/>
    <w:rsid w:val="003754D0"/>
    <w:rsid w:val="00377493"/>
    <w:rsid w:val="00382513"/>
    <w:rsid w:val="003840E2"/>
    <w:rsid w:val="00385FF6"/>
    <w:rsid w:val="00386B32"/>
    <w:rsid w:val="003921C5"/>
    <w:rsid w:val="00393125"/>
    <w:rsid w:val="00394B00"/>
    <w:rsid w:val="003A31D6"/>
    <w:rsid w:val="003A6863"/>
    <w:rsid w:val="003B2847"/>
    <w:rsid w:val="003B301B"/>
    <w:rsid w:val="003B5681"/>
    <w:rsid w:val="003B568D"/>
    <w:rsid w:val="003B59F2"/>
    <w:rsid w:val="003B66A0"/>
    <w:rsid w:val="003C047C"/>
    <w:rsid w:val="003C0867"/>
    <w:rsid w:val="003C1CEA"/>
    <w:rsid w:val="003C2F18"/>
    <w:rsid w:val="003D13AD"/>
    <w:rsid w:val="003D2828"/>
    <w:rsid w:val="003D291B"/>
    <w:rsid w:val="003D3A25"/>
    <w:rsid w:val="003D567F"/>
    <w:rsid w:val="003E4AC7"/>
    <w:rsid w:val="003E563C"/>
    <w:rsid w:val="003E65B8"/>
    <w:rsid w:val="003F1288"/>
    <w:rsid w:val="003F31C8"/>
    <w:rsid w:val="003F348F"/>
    <w:rsid w:val="003F4121"/>
    <w:rsid w:val="004019ED"/>
    <w:rsid w:val="0040744F"/>
    <w:rsid w:val="00410819"/>
    <w:rsid w:val="00410DD0"/>
    <w:rsid w:val="00417F7D"/>
    <w:rsid w:val="004256E9"/>
    <w:rsid w:val="0043100C"/>
    <w:rsid w:val="00433D01"/>
    <w:rsid w:val="004438CB"/>
    <w:rsid w:val="00447775"/>
    <w:rsid w:val="00450443"/>
    <w:rsid w:val="00454747"/>
    <w:rsid w:val="0045776D"/>
    <w:rsid w:val="00461899"/>
    <w:rsid w:val="00465863"/>
    <w:rsid w:val="00466CA5"/>
    <w:rsid w:val="004731AF"/>
    <w:rsid w:val="004747EC"/>
    <w:rsid w:val="00475AF6"/>
    <w:rsid w:val="00483E72"/>
    <w:rsid w:val="0048401A"/>
    <w:rsid w:val="00485FD6"/>
    <w:rsid w:val="00491029"/>
    <w:rsid w:val="00493796"/>
    <w:rsid w:val="00493F4C"/>
    <w:rsid w:val="0049718F"/>
    <w:rsid w:val="004A14F1"/>
    <w:rsid w:val="004A37AA"/>
    <w:rsid w:val="004A37EC"/>
    <w:rsid w:val="004A3D42"/>
    <w:rsid w:val="004A7C04"/>
    <w:rsid w:val="004B4B4C"/>
    <w:rsid w:val="004B7FAD"/>
    <w:rsid w:val="004C0345"/>
    <w:rsid w:val="004C181B"/>
    <w:rsid w:val="004C25C2"/>
    <w:rsid w:val="004C2B8E"/>
    <w:rsid w:val="004C4B73"/>
    <w:rsid w:val="004C5585"/>
    <w:rsid w:val="004C5E3E"/>
    <w:rsid w:val="004C5EA5"/>
    <w:rsid w:val="004C7B47"/>
    <w:rsid w:val="004C7D6A"/>
    <w:rsid w:val="004D32FE"/>
    <w:rsid w:val="004D351A"/>
    <w:rsid w:val="004E7164"/>
    <w:rsid w:val="004F349C"/>
    <w:rsid w:val="004F5146"/>
    <w:rsid w:val="004F679D"/>
    <w:rsid w:val="00500C8F"/>
    <w:rsid w:val="00501E83"/>
    <w:rsid w:val="0050465F"/>
    <w:rsid w:val="0050747C"/>
    <w:rsid w:val="00516DE6"/>
    <w:rsid w:val="005173A5"/>
    <w:rsid w:val="005202A7"/>
    <w:rsid w:val="0052158C"/>
    <w:rsid w:val="005236FE"/>
    <w:rsid w:val="00525215"/>
    <w:rsid w:val="00527A24"/>
    <w:rsid w:val="005407EC"/>
    <w:rsid w:val="00541FE8"/>
    <w:rsid w:val="00543680"/>
    <w:rsid w:val="0054434E"/>
    <w:rsid w:val="00553A84"/>
    <w:rsid w:val="00554E15"/>
    <w:rsid w:val="0055785B"/>
    <w:rsid w:val="00557E0D"/>
    <w:rsid w:val="00561811"/>
    <w:rsid w:val="00562915"/>
    <w:rsid w:val="00562C57"/>
    <w:rsid w:val="00572AC7"/>
    <w:rsid w:val="005730D6"/>
    <w:rsid w:val="005734BD"/>
    <w:rsid w:val="00576BBE"/>
    <w:rsid w:val="00580D38"/>
    <w:rsid w:val="00581FF6"/>
    <w:rsid w:val="005871D5"/>
    <w:rsid w:val="00591BED"/>
    <w:rsid w:val="00593A55"/>
    <w:rsid w:val="0059474B"/>
    <w:rsid w:val="0059597B"/>
    <w:rsid w:val="005A29AF"/>
    <w:rsid w:val="005A39FA"/>
    <w:rsid w:val="005A71A5"/>
    <w:rsid w:val="005B45A7"/>
    <w:rsid w:val="005B6B5C"/>
    <w:rsid w:val="005B776D"/>
    <w:rsid w:val="005B7DC3"/>
    <w:rsid w:val="005C0136"/>
    <w:rsid w:val="005C0D27"/>
    <w:rsid w:val="005C1121"/>
    <w:rsid w:val="005C4A8F"/>
    <w:rsid w:val="005C58A0"/>
    <w:rsid w:val="005C63E1"/>
    <w:rsid w:val="005C6F27"/>
    <w:rsid w:val="005D37FF"/>
    <w:rsid w:val="005D43F4"/>
    <w:rsid w:val="005D52E1"/>
    <w:rsid w:val="005D61B3"/>
    <w:rsid w:val="005E0076"/>
    <w:rsid w:val="005E1017"/>
    <w:rsid w:val="005E1DAE"/>
    <w:rsid w:val="005E33E0"/>
    <w:rsid w:val="005E4092"/>
    <w:rsid w:val="005E708C"/>
    <w:rsid w:val="005F1E82"/>
    <w:rsid w:val="005F4AC3"/>
    <w:rsid w:val="005F6745"/>
    <w:rsid w:val="005F7F3E"/>
    <w:rsid w:val="0060004F"/>
    <w:rsid w:val="0060444D"/>
    <w:rsid w:val="00606AF0"/>
    <w:rsid w:val="00613946"/>
    <w:rsid w:val="00615326"/>
    <w:rsid w:val="0061566D"/>
    <w:rsid w:val="0061682C"/>
    <w:rsid w:val="00620422"/>
    <w:rsid w:val="006250C6"/>
    <w:rsid w:val="006265C3"/>
    <w:rsid w:val="0063020F"/>
    <w:rsid w:val="0063492F"/>
    <w:rsid w:val="00637CCB"/>
    <w:rsid w:val="00640509"/>
    <w:rsid w:val="0064099D"/>
    <w:rsid w:val="00642CA6"/>
    <w:rsid w:val="00654000"/>
    <w:rsid w:val="00654166"/>
    <w:rsid w:val="0065487D"/>
    <w:rsid w:val="006562FE"/>
    <w:rsid w:val="00656803"/>
    <w:rsid w:val="00662A6A"/>
    <w:rsid w:val="00662B1C"/>
    <w:rsid w:val="00663072"/>
    <w:rsid w:val="006670C0"/>
    <w:rsid w:val="00667EBF"/>
    <w:rsid w:val="00671025"/>
    <w:rsid w:val="00677A1A"/>
    <w:rsid w:val="00680AD8"/>
    <w:rsid w:val="00684FF1"/>
    <w:rsid w:val="006862DC"/>
    <w:rsid w:val="0068656A"/>
    <w:rsid w:val="006867A7"/>
    <w:rsid w:val="00693388"/>
    <w:rsid w:val="00693892"/>
    <w:rsid w:val="006944F3"/>
    <w:rsid w:val="00694E1C"/>
    <w:rsid w:val="006A122A"/>
    <w:rsid w:val="006A489C"/>
    <w:rsid w:val="006A553F"/>
    <w:rsid w:val="006A710C"/>
    <w:rsid w:val="006B251E"/>
    <w:rsid w:val="006B374D"/>
    <w:rsid w:val="006B3F27"/>
    <w:rsid w:val="006B56D4"/>
    <w:rsid w:val="006B5DAE"/>
    <w:rsid w:val="006B6652"/>
    <w:rsid w:val="006B66C2"/>
    <w:rsid w:val="006C2A53"/>
    <w:rsid w:val="006C336D"/>
    <w:rsid w:val="006C5C59"/>
    <w:rsid w:val="006C5E01"/>
    <w:rsid w:val="006C6E88"/>
    <w:rsid w:val="006D018C"/>
    <w:rsid w:val="006D4189"/>
    <w:rsid w:val="006D5729"/>
    <w:rsid w:val="006D67F3"/>
    <w:rsid w:val="006D78F1"/>
    <w:rsid w:val="006D7ABA"/>
    <w:rsid w:val="006E1148"/>
    <w:rsid w:val="006E183E"/>
    <w:rsid w:val="006E18C3"/>
    <w:rsid w:val="006E778A"/>
    <w:rsid w:val="006F1C8C"/>
    <w:rsid w:val="006F4335"/>
    <w:rsid w:val="006F7278"/>
    <w:rsid w:val="00701EC3"/>
    <w:rsid w:val="00703347"/>
    <w:rsid w:val="00710E0B"/>
    <w:rsid w:val="00711F7A"/>
    <w:rsid w:val="00715044"/>
    <w:rsid w:val="00716A9F"/>
    <w:rsid w:val="00716D80"/>
    <w:rsid w:val="00717352"/>
    <w:rsid w:val="007208D0"/>
    <w:rsid w:val="00725413"/>
    <w:rsid w:val="00727C71"/>
    <w:rsid w:val="00730234"/>
    <w:rsid w:val="0073098A"/>
    <w:rsid w:val="00730D55"/>
    <w:rsid w:val="007329B3"/>
    <w:rsid w:val="0073321B"/>
    <w:rsid w:val="00734AAF"/>
    <w:rsid w:val="00741337"/>
    <w:rsid w:val="00744103"/>
    <w:rsid w:val="007449B4"/>
    <w:rsid w:val="00750426"/>
    <w:rsid w:val="007505DD"/>
    <w:rsid w:val="007508AD"/>
    <w:rsid w:val="007523F6"/>
    <w:rsid w:val="00753BCD"/>
    <w:rsid w:val="00757A42"/>
    <w:rsid w:val="007604C4"/>
    <w:rsid w:val="00760FBF"/>
    <w:rsid w:val="00763312"/>
    <w:rsid w:val="007667FB"/>
    <w:rsid w:val="00772D7A"/>
    <w:rsid w:val="00773250"/>
    <w:rsid w:val="00775265"/>
    <w:rsid w:val="00775F16"/>
    <w:rsid w:val="00785FFB"/>
    <w:rsid w:val="007862F8"/>
    <w:rsid w:val="007949BA"/>
    <w:rsid w:val="00796FC6"/>
    <w:rsid w:val="007977EE"/>
    <w:rsid w:val="007A40EE"/>
    <w:rsid w:val="007A6BA6"/>
    <w:rsid w:val="007B00D1"/>
    <w:rsid w:val="007C004D"/>
    <w:rsid w:val="007C0A5B"/>
    <w:rsid w:val="007C2398"/>
    <w:rsid w:val="007C33E0"/>
    <w:rsid w:val="007D1AA4"/>
    <w:rsid w:val="007D3AC3"/>
    <w:rsid w:val="007D5C51"/>
    <w:rsid w:val="007D6D76"/>
    <w:rsid w:val="007E0869"/>
    <w:rsid w:val="007E1E73"/>
    <w:rsid w:val="007E40C4"/>
    <w:rsid w:val="008036F1"/>
    <w:rsid w:val="00804940"/>
    <w:rsid w:val="00810400"/>
    <w:rsid w:val="00811117"/>
    <w:rsid w:val="008145C6"/>
    <w:rsid w:val="00816528"/>
    <w:rsid w:val="008165EC"/>
    <w:rsid w:val="00820757"/>
    <w:rsid w:val="00821ABC"/>
    <w:rsid w:val="00823382"/>
    <w:rsid w:val="00823484"/>
    <w:rsid w:val="008334FB"/>
    <w:rsid w:val="00835E2A"/>
    <w:rsid w:val="00836175"/>
    <w:rsid w:val="00836DD5"/>
    <w:rsid w:val="008402C4"/>
    <w:rsid w:val="008725D6"/>
    <w:rsid w:val="00872664"/>
    <w:rsid w:val="00872E17"/>
    <w:rsid w:val="00877841"/>
    <w:rsid w:val="0088172B"/>
    <w:rsid w:val="0088228F"/>
    <w:rsid w:val="00882C71"/>
    <w:rsid w:val="00885D1E"/>
    <w:rsid w:val="00891DE5"/>
    <w:rsid w:val="008974FD"/>
    <w:rsid w:val="00897A05"/>
    <w:rsid w:val="008A05A6"/>
    <w:rsid w:val="008A1263"/>
    <w:rsid w:val="008A15B2"/>
    <w:rsid w:val="008A3E65"/>
    <w:rsid w:val="008A680D"/>
    <w:rsid w:val="008B06CB"/>
    <w:rsid w:val="008B4BDA"/>
    <w:rsid w:val="008B54C1"/>
    <w:rsid w:val="008B5A39"/>
    <w:rsid w:val="008C022D"/>
    <w:rsid w:val="008C0F15"/>
    <w:rsid w:val="008C23BF"/>
    <w:rsid w:val="008C60A0"/>
    <w:rsid w:val="008C6523"/>
    <w:rsid w:val="008C65BB"/>
    <w:rsid w:val="008D668D"/>
    <w:rsid w:val="008D76A9"/>
    <w:rsid w:val="008E3241"/>
    <w:rsid w:val="008E3C50"/>
    <w:rsid w:val="008E6B2E"/>
    <w:rsid w:val="008F2E30"/>
    <w:rsid w:val="008F3527"/>
    <w:rsid w:val="008F5C2D"/>
    <w:rsid w:val="008F5F9E"/>
    <w:rsid w:val="008F6A21"/>
    <w:rsid w:val="00900C25"/>
    <w:rsid w:val="00903E7B"/>
    <w:rsid w:val="00906937"/>
    <w:rsid w:val="009115FD"/>
    <w:rsid w:val="00912BD3"/>
    <w:rsid w:val="00922D4A"/>
    <w:rsid w:val="00925692"/>
    <w:rsid w:val="00932720"/>
    <w:rsid w:val="00933160"/>
    <w:rsid w:val="00934F3F"/>
    <w:rsid w:val="00937544"/>
    <w:rsid w:val="0095438F"/>
    <w:rsid w:val="00957528"/>
    <w:rsid w:val="009623D6"/>
    <w:rsid w:val="00967125"/>
    <w:rsid w:val="009671B9"/>
    <w:rsid w:val="009712D9"/>
    <w:rsid w:val="009757FE"/>
    <w:rsid w:val="009773E0"/>
    <w:rsid w:val="0098004C"/>
    <w:rsid w:val="009803B8"/>
    <w:rsid w:val="00981564"/>
    <w:rsid w:val="0098572E"/>
    <w:rsid w:val="00986152"/>
    <w:rsid w:val="009907E8"/>
    <w:rsid w:val="0099348B"/>
    <w:rsid w:val="00993696"/>
    <w:rsid w:val="009937DD"/>
    <w:rsid w:val="00994CDC"/>
    <w:rsid w:val="009953C6"/>
    <w:rsid w:val="009A02EF"/>
    <w:rsid w:val="009A1CA7"/>
    <w:rsid w:val="009A3089"/>
    <w:rsid w:val="009A56F0"/>
    <w:rsid w:val="009A5CE7"/>
    <w:rsid w:val="009A6F1F"/>
    <w:rsid w:val="009A74AE"/>
    <w:rsid w:val="009B2D5C"/>
    <w:rsid w:val="009B458F"/>
    <w:rsid w:val="009B49C5"/>
    <w:rsid w:val="009C0712"/>
    <w:rsid w:val="009C5A61"/>
    <w:rsid w:val="009C6240"/>
    <w:rsid w:val="009C6E71"/>
    <w:rsid w:val="009D2760"/>
    <w:rsid w:val="009D540C"/>
    <w:rsid w:val="009E07F2"/>
    <w:rsid w:val="009E1C55"/>
    <w:rsid w:val="009E6F34"/>
    <w:rsid w:val="009F01C0"/>
    <w:rsid w:val="009F0334"/>
    <w:rsid w:val="009F6520"/>
    <w:rsid w:val="009F72AA"/>
    <w:rsid w:val="009F768A"/>
    <w:rsid w:val="00A011ED"/>
    <w:rsid w:val="00A04668"/>
    <w:rsid w:val="00A05E2B"/>
    <w:rsid w:val="00A06AA3"/>
    <w:rsid w:val="00A07736"/>
    <w:rsid w:val="00A07F0B"/>
    <w:rsid w:val="00A14A16"/>
    <w:rsid w:val="00A2000B"/>
    <w:rsid w:val="00A27345"/>
    <w:rsid w:val="00A273E6"/>
    <w:rsid w:val="00A27749"/>
    <w:rsid w:val="00A307B2"/>
    <w:rsid w:val="00A32C8A"/>
    <w:rsid w:val="00A3589B"/>
    <w:rsid w:val="00A3628D"/>
    <w:rsid w:val="00A402AB"/>
    <w:rsid w:val="00A433B0"/>
    <w:rsid w:val="00A448DC"/>
    <w:rsid w:val="00A4513F"/>
    <w:rsid w:val="00A46425"/>
    <w:rsid w:val="00A46807"/>
    <w:rsid w:val="00A50305"/>
    <w:rsid w:val="00A5129C"/>
    <w:rsid w:val="00A5317D"/>
    <w:rsid w:val="00A5357A"/>
    <w:rsid w:val="00A53A19"/>
    <w:rsid w:val="00A5492F"/>
    <w:rsid w:val="00A571F4"/>
    <w:rsid w:val="00A57D56"/>
    <w:rsid w:val="00A609FA"/>
    <w:rsid w:val="00A64DEB"/>
    <w:rsid w:val="00A7231E"/>
    <w:rsid w:val="00A74449"/>
    <w:rsid w:val="00A83221"/>
    <w:rsid w:val="00A87309"/>
    <w:rsid w:val="00A910C6"/>
    <w:rsid w:val="00A92391"/>
    <w:rsid w:val="00A92819"/>
    <w:rsid w:val="00A92A2F"/>
    <w:rsid w:val="00A94E40"/>
    <w:rsid w:val="00A95E3F"/>
    <w:rsid w:val="00AC1875"/>
    <w:rsid w:val="00AC1CD2"/>
    <w:rsid w:val="00AC532F"/>
    <w:rsid w:val="00AC53E3"/>
    <w:rsid w:val="00AC63D4"/>
    <w:rsid w:val="00AD0FB6"/>
    <w:rsid w:val="00AE3E3F"/>
    <w:rsid w:val="00AE6019"/>
    <w:rsid w:val="00AE60D7"/>
    <w:rsid w:val="00AE790D"/>
    <w:rsid w:val="00AE7F6E"/>
    <w:rsid w:val="00AF1B5A"/>
    <w:rsid w:val="00AF5C1B"/>
    <w:rsid w:val="00AF703A"/>
    <w:rsid w:val="00AF7B6A"/>
    <w:rsid w:val="00B02E1C"/>
    <w:rsid w:val="00B108F2"/>
    <w:rsid w:val="00B126C4"/>
    <w:rsid w:val="00B1770B"/>
    <w:rsid w:val="00B1794E"/>
    <w:rsid w:val="00B21B9F"/>
    <w:rsid w:val="00B22FA2"/>
    <w:rsid w:val="00B2612E"/>
    <w:rsid w:val="00B26972"/>
    <w:rsid w:val="00B27510"/>
    <w:rsid w:val="00B346AB"/>
    <w:rsid w:val="00B35C15"/>
    <w:rsid w:val="00B424D9"/>
    <w:rsid w:val="00B42BD7"/>
    <w:rsid w:val="00B44345"/>
    <w:rsid w:val="00B51964"/>
    <w:rsid w:val="00B52DF5"/>
    <w:rsid w:val="00B53DE6"/>
    <w:rsid w:val="00B54E46"/>
    <w:rsid w:val="00B55E82"/>
    <w:rsid w:val="00B575CC"/>
    <w:rsid w:val="00B60E32"/>
    <w:rsid w:val="00B61DAB"/>
    <w:rsid w:val="00B66853"/>
    <w:rsid w:val="00B74969"/>
    <w:rsid w:val="00B75551"/>
    <w:rsid w:val="00B757ED"/>
    <w:rsid w:val="00B80483"/>
    <w:rsid w:val="00B8072B"/>
    <w:rsid w:val="00B85A62"/>
    <w:rsid w:val="00B85BC9"/>
    <w:rsid w:val="00B8730B"/>
    <w:rsid w:val="00B90878"/>
    <w:rsid w:val="00B92227"/>
    <w:rsid w:val="00B94748"/>
    <w:rsid w:val="00B96165"/>
    <w:rsid w:val="00BA0D86"/>
    <w:rsid w:val="00BB1572"/>
    <w:rsid w:val="00BB1713"/>
    <w:rsid w:val="00BB1F05"/>
    <w:rsid w:val="00BB326E"/>
    <w:rsid w:val="00BB5583"/>
    <w:rsid w:val="00BC0EE3"/>
    <w:rsid w:val="00BC159E"/>
    <w:rsid w:val="00BC15D0"/>
    <w:rsid w:val="00BC18C6"/>
    <w:rsid w:val="00BC309A"/>
    <w:rsid w:val="00BD6037"/>
    <w:rsid w:val="00BD7CF1"/>
    <w:rsid w:val="00BE2119"/>
    <w:rsid w:val="00BE3A8F"/>
    <w:rsid w:val="00BE5889"/>
    <w:rsid w:val="00BE5F4D"/>
    <w:rsid w:val="00BE73C9"/>
    <w:rsid w:val="00BF2F3C"/>
    <w:rsid w:val="00BF46F6"/>
    <w:rsid w:val="00BF686D"/>
    <w:rsid w:val="00BF76C1"/>
    <w:rsid w:val="00C015F7"/>
    <w:rsid w:val="00C02E77"/>
    <w:rsid w:val="00C077E6"/>
    <w:rsid w:val="00C1081E"/>
    <w:rsid w:val="00C125AE"/>
    <w:rsid w:val="00C13C81"/>
    <w:rsid w:val="00C158B6"/>
    <w:rsid w:val="00C16E58"/>
    <w:rsid w:val="00C173CD"/>
    <w:rsid w:val="00C17955"/>
    <w:rsid w:val="00C30219"/>
    <w:rsid w:val="00C33B40"/>
    <w:rsid w:val="00C340EB"/>
    <w:rsid w:val="00C3416E"/>
    <w:rsid w:val="00C342CC"/>
    <w:rsid w:val="00C356E1"/>
    <w:rsid w:val="00C41791"/>
    <w:rsid w:val="00C42B04"/>
    <w:rsid w:val="00C43AE0"/>
    <w:rsid w:val="00C4727D"/>
    <w:rsid w:val="00C5379A"/>
    <w:rsid w:val="00C540A6"/>
    <w:rsid w:val="00C55106"/>
    <w:rsid w:val="00C574FF"/>
    <w:rsid w:val="00C608CC"/>
    <w:rsid w:val="00C650C2"/>
    <w:rsid w:val="00C7254F"/>
    <w:rsid w:val="00C75FC9"/>
    <w:rsid w:val="00C76F33"/>
    <w:rsid w:val="00C855F3"/>
    <w:rsid w:val="00C85C64"/>
    <w:rsid w:val="00C9065D"/>
    <w:rsid w:val="00C92658"/>
    <w:rsid w:val="00CA11E5"/>
    <w:rsid w:val="00CA1F4E"/>
    <w:rsid w:val="00CA618B"/>
    <w:rsid w:val="00CB4341"/>
    <w:rsid w:val="00CB4549"/>
    <w:rsid w:val="00CB5F72"/>
    <w:rsid w:val="00CC7AA6"/>
    <w:rsid w:val="00CD01ED"/>
    <w:rsid w:val="00CD1925"/>
    <w:rsid w:val="00CD2D77"/>
    <w:rsid w:val="00CD503C"/>
    <w:rsid w:val="00CD65FD"/>
    <w:rsid w:val="00CD72F6"/>
    <w:rsid w:val="00CE0216"/>
    <w:rsid w:val="00CE07E9"/>
    <w:rsid w:val="00CE2319"/>
    <w:rsid w:val="00CE28A8"/>
    <w:rsid w:val="00CE2F0B"/>
    <w:rsid w:val="00CF0CCE"/>
    <w:rsid w:val="00D0530F"/>
    <w:rsid w:val="00D06237"/>
    <w:rsid w:val="00D0748F"/>
    <w:rsid w:val="00D11D19"/>
    <w:rsid w:val="00D1218B"/>
    <w:rsid w:val="00D127BD"/>
    <w:rsid w:val="00D143B5"/>
    <w:rsid w:val="00D151A0"/>
    <w:rsid w:val="00D26FA7"/>
    <w:rsid w:val="00D417BF"/>
    <w:rsid w:val="00D61E83"/>
    <w:rsid w:val="00D66307"/>
    <w:rsid w:val="00D752ED"/>
    <w:rsid w:val="00D80EAC"/>
    <w:rsid w:val="00D819F2"/>
    <w:rsid w:val="00D83D2C"/>
    <w:rsid w:val="00D84AE0"/>
    <w:rsid w:val="00D84AFF"/>
    <w:rsid w:val="00D858D2"/>
    <w:rsid w:val="00D86118"/>
    <w:rsid w:val="00D87BFE"/>
    <w:rsid w:val="00D94484"/>
    <w:rsid w:val="00D96632"/>
    <w:rsid w:val="00DA1A31"/>
    <w:rsid w:val="00DA29CF"/>
    <w:rsid w:val="00DA5726"/>
    <w:rsid w:val="00DB13D3"/>
    <w:rsid w:val="00DB1942"/>
    <w:rsid w:val="00DB77AB"/>
    <w:rsid w:val="00DB79C7"/>
    <w:rsid w:val="00DB7F04"/>
    <w:rsid w:val="00DC32EF"/>
    <w:rsid w:val="00DD0067"/>
    <w:rsid w:val="00DD1D06"/>
    <w:rsid w:val="00DD3EAC"/>
    <w:rsid w:val="00DD4BEF"/>
    <w:rsid w:val="00DD653D"/>
    <w:rsid w:val="00DD6E2C"/>
    <w:rsid w:val="00DD7257"/>
    <w:rsid w:val="00DD7688"/>
    <w:rsid w:val="00DE077D"/>
    <w:rsid w:val="00DE4517"/>
    <w:rsid w:val="00DE4FB4"/>
    <w:rsid w:val="00DF46C9"/>
    <w:rsid w:val="00DF7192"/>
    <w:rsid w:val="00DF7BCD"/>
    <w:rsid w:val="00E00039"/>
    <w:rsid w:val="00E051B4"/>
    <w:rsid w:val="00E06504"/>
    <w:rsid w:val="00E06651"/>
    <w:rsid w:val="00E169A5"/>
    <w:rsid w:val="00E16DFD"/>
    <w:rsid w:val="00E178AE"/>
    <w:rsid w:val="00E21ADC"/>
    <w:rsid w:val="00E2248C"/>
    <w:rsid w:val="00E3365C"/>
    <w:rsid w:val="00E33980"/>
    <w:rsid w:val="00E40095"/>
    <w:rsid w:val="00E44D8B"/>
    <w:rsid w:val="00E531C4"/>
    <w:rsid w:val="00E556EC"/>
    <w:rsid w:val="00E55C28"/>
    <w:rsid w:val="00E565A8"/>
    <w:rsid w:val="00E57422"/>
    <w:rsid w:val="00E60D2E"/>
    <w:rsid w:val="00E617B6"/>
    <w:rsid w:val="00E6373D"/>
    <w:rsid w:val="00E66BB0"/>
    <w:rsid w:val="00E704E8"/>
    <w:rsid w:val="00E71BEC"/>
    <w:rsid w:val="00E7274E"/>
    <w:rsid w:val="00E75467"/>
    <w:rsid w:val="00E9099D"/>
    <w:rsid w:val="00E93C6F"/>
    <w:rsid w:val="00E95AAE"/>
    <w:rsid w:val="00E96B5F"/>
    <w:rsid w:val="00EA2800"/>
    <w:rsid w:val="00EA2EED"/>
    <w:rsid w:val="00EA309F"/>
    <w:rsid w:val="00EA3376"/>
    <w:rsid w:val="00EA349A"/>
    <w:rsid w:val="00EA390E"/>
    <w:rsid w:val="00EA626D"/>
    <w:rsid w:val="00EA7131"/>
    <w:rsid w:val="00EA7B6F"/>
    <w:rsid w:val="00EB1F4F"/>
    <w:rsid w:val="00EB5C93"/>
    <w:rsid w:val="00EB7933"/>
    <w:rsid w:val="00EC0B5E"/>
    <w:rsid w:val="00EC2A77"/>
    <w:rsid w:val="00EC3C1D"/>
    <w:rsid w:val="00EC54BF"/>
    <w:rsid w:val="00EC7A56"/>
    <w:rsid w:val="00ED1441"/>
    <w:rsid w:val="00ED1980"/>
    <w:rsid w:val="00ED3814"/>
    <w:rsid w:val="00ED4E68"/>
    <w:rsid w:val="00ED4E73"/>
    <w:rsid w:val="00ED5C45"/>
    <w:rsid w:val="00ED6C66"/>
    <w:rsid w:val="00EE054D"/>
    <w:rsid w:val="00EE7E6E"/>
    <w:rsid w:val="00EF0851"/>
    <w:rsid w:val="00EF17CF"/>
    <w:rsid w:val="00EF39DE"/>
    <w:rsid w:val="00EF5A45"/>
    <w:rsid w:val="00F00A16"/>
    <w:rsid w:val="00F02D6C"/>
    <w:rsid w:val="00F12776"/>
    <w:rsid w:val="00F1372C"/>
    <w:rsid w:val="00F16110"/>
    <w:rsid w:val="00F16A64"/>
    <w:rsid w:val="00F1729D"/>
    <w:rsid w:val="00F25475"/>
    <w:rsid w:val="00F26AF9"/>
    <w:rsid w:val="00F35CA6"/>
    <w:rsid w:val="00F50336"/>
    <w:rsid w:val="00F53729"/>
    <w:rsid w:val="00F54554"/>
    <w:rsid w:val="00F56B6C"/>
    <w:rsid w:val="00F56DE8"/>
    <w:rsid w:val="00F66538"/>
    <w:rsid w:val="00F671AB"/>
    <w:rsid w:val="00F67D2D"/>
    <w:rsid w:val="00F71224"/>
    <w:rsid w:val="00F719F1"/>
    <w:rsid w:val="00F73FD6"/>
    <w:rsid w:val="00F77D79"/>
    <w:rsid w:val="00F81C7F"/>
    <w:rsid w:val="00F8212F"/>
    <w:rsid w:val="00F8663E"/>
    <w:rsid w:val="00F9329E"/>
    <w:rsid w:val="00FA1132"/>
    <w:rsid w:val="00FA4AA4"/>
    <w:rsid w:val="00FB447A"/>
    <w:rsid w:val="00FB57B6"/>
    <w:rsid w:val="00FB7836"/>
    <w:rsid w:val="00FB7C77"/>
    <w:rsid w:val="00FC233B"/>
    <w:rsid w:val="00FC66B2"/>
    <w:rsid w:val="00FD35E8"/>
    <w:rsid w:val="00FE0D50"/>
    <w:rsid w:val="00FE0E1B"/>
    <w:rsid w:val="00FE13F5"/>
    <w:rsid w:val="00FE3D74"/>
    <w:rsid w:val="00FE55B2"/>
    <w:rsid w:val="00FE5B1E"/>
    <w:rsid w:val="00FE6C9E"/>
    <w:rsid w:val="00FF1542"/>
    <w:rsid w:val="00FF557E"/>
    <w:rsid w:val="00F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E2C2D9"/>
  <w15:docId w15:val="{061CA39F-5F87-4830-8EB4-65D137C5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7F2"/>
  </w:style>
  <w:style w:type="paragraph" w:styleId="Nagwek1">
    <w:name w:val="heading 1"/>
    <w:basedOn w:val="Normalny"/>
    <w:next w:val="Normalny"/>
    <w:link w:val="Nagwek1Znak"/>
    <w:qFormat/>
    <w:rsid w:val="00BC309A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C309A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BC309A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BC309A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BC309A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BC309A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BC309A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BC309A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BC309A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BC309A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BC309A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C309A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WW8Num1z0">
    <w:name w:val="WW8Num1z0"/>
    <w:rsid w:val="00BC309A"/>
    <w:rPr>
      <w:b/>
      <w:bCs/>
      <w:color w:val="000000"/>
      <w:sz w:val="28"/>
    </w:rPr>
  </w:style>
  <w:style w:type="character" w:customStyle="1" w:styleId="WW8Num1z1">
    <w:name w:val="WW8Num1z1"/>
    <w:rsid w:val="00BC309A"/>
    <w:rPr>
      <w:rFonts w:eastAsia="Calibri"/>
      <w:b/>
      <w:color w:val="000000"/>
      <w:sz w:val="22"/>
      <w:szCs w:val="22"/>
      <w:lang w:eastAsia="ar-SA"/>
    </w:rPr>
  </w:style>
  <w:style w:type="character" w:customStyle="1" w:styleId="WW8Num1z2">
    <w:name w:val="WW8Num1z2"/>
    <w:rsid w:val="00BC309A"/>
  </w:style>
  <w:style w:type="character" w:customStyle="1" w:styleId="WW8Num1z3">
    <w:name w:val="WW8Num1z3"/>
    <w:rsid w:val="00BC309A"/>
  </w:style>
  <w:style w:type="character" w:customStyle="1" w:styleId="WW8Num1z4">
    <w:name w:val="WW8Num1z4"/>
    <w:rsid w:val="00BC309A"/>
  </w:style>
  <w:style w:type="character" w:customStyle="1" w:styleId="WW8Num1z5">
    <w:name w:val="WW8Num1z5"/>
    <w:rsid w:val="00BC309A"/>
  </w:style>
  <w:style w:type="character" w:customStyle="1" w:styleId="WW8Num1z6">
    <w:name w:val="WW8Num1z6"/>
    <w:rsid w:val="00BC309A"/>
  </w:style>
  <w:style w:type="character" w:customStyle="1" w:styleId="WW8Num1z7">
    <w:name w:val="WW8Num1z7"/>
    <w:rsid w:val="00BC309A"/>
  </w:style>
  <w:style w:type="character" w:customStyle="1" w:styleId="WW8Num1z8">
    <w:name w:val="WW8Num1z8"/>
    <w:rsid w:val="00BC309A"/>
  </w:style>
  <w:style w:type="character" w:customStyle="1" w:styleId="WW8Num2z0">
    <w:name w:val="WW8Num2z0"/>
    <w:rsid w:val="00BC309A"/>
    <w:rPr>
      <w:rFonts w:cs="Times New Roman"/>
      <w:b w:val="0"/>
    </w:rPr>
  </w:style>
  <w:style w:type="character" w:customStyle="1" w:styleId="WW8Num3z0">
    <w:name w:val="WW8Num3z0"/>
    <w:rsid w:val="00BC309A"/>
    <w:rPr>
      <w:color w:val="000000"/>
      <w:sz w:val="24"/>
    </w:rPr>
  </w:style>
  <w:style w:type="character" w:customStyle="1" w:styleId="WW8Num4z0">
    <w:name w:val="WW8Num4z0"/>
    <w:rsid w:val="00BC309A"/>
  </w:style>
  <w:style w:type="character" w:customStyle="1" w:styleId="WW8Num5z0">
    <w:name w:val="WW8Num5z0"/>
    <w:rsid w:val="00BC309A"/>
  </w:style>
  <w:style w:type="character" w:customStyle="1" w:styleId="WW8Num6z0">
    <w:name w:val="WW8Num6z0"/>
    <w:rsid w:val="00BC309A"/>
    <w:rPr>
      <w:b w:val="0"/>
    </w:rPr>
  </w:style>
  <w:style w:type="character" w:customStyle="1" w:styleId="WW8Num7z0">
    <w:name w:val="WW8Num7z0"/>
    <w:rsid w:val="00BC309A"/>
  </w:style>
  <w:style w:type="character" w:customStyle="1" w:styleId="WW8Num8z0">
    <w:name w:val="WW8Num8z0"/>
    <w:rsid w:val="00BC309A"/>
    <w:rPr>
      <w:b/>
    </w:rPr>
  </w:style>
  <w:style w:type="character" w:customStyle="1" w:styleId="WW8Num9z0">
    <w:name w:val="WW8Num9z0"/>
    <w:rsid w:val="00BC309A"/>
    <w:rPr>
      <w:color w:val="000000"/>
    </w:rPr>
  </w:style>
  <w:style w:type="character" w:customStyle="1" w:styleId="WW8Num10z0">
    <w:name w:val="WW8Num10z0"/>
    <w:rsid w:val="00BC309A"/>
    <w:rPr>
      <w:color w:val="000000"/>
    </w:rPr>
  </w:style>
  <w:style w:type="character" w:customStyle="1" w:styleId="WW8Num10z1">
    <w:name w:val="WW8Num10z1"/>
    <w:rsid w:val="00BC309A"/>
  </w:style>
  <w:style w:type="character" w:customStyle="1" w:styleId="WW8Num10z2">
    <w:name w:val="WW8Num10z2"/>
    <w:rsid w:val="00BC309A"/>
  </w:style>
  <w:style w:type="character" w:customStyle="1" w:styleId="WW8Num10z3">
    <w:name w:val="WW8Num10z3"/>
    <w:rsid w:val="00BC309A"/>
  </w:style>
  <w:style w:type="character" w:customStyle="1" w:styleId="WW8Num10z4">
    <w:name w:val="WW8Num10z4"/>
    <w:rsid w:val="00BC309A"/>
  </w:style>
  <w:style w:type="character" w:customStyle="1" w:styleId="WW8Num10z5">
    <w:name w:val="WW8Num10z5"/>
    <w:rsid w:val="00BC309A"/>
  </w:style>
  <w:style w:type="character" w:customStyle="1" w:styleId="WW8Num10z6">
    <w:name w:val="WW8Num10z6"/>
    <w:rsid w:val="00BC309A"/>
  </w:style>
  <w:style w:type="character" w:customStyle="1" w:styleId="WW8Num10z7">
    <w:name w:val="WW8Num10z7"/>
    <w:rsid w:val="00BC309A"/>
  </w:style>
  <w:style w:type="character" w:customStyle="1" w:styleId="WW8Num10z8">
    <w:name w:val="WW8Num10z8"/>
    <w:rsid w:val="00BC309A"/>
  </w:style>
  <w:style w:type="character" w:customStyle="1" w:styleId="WW8Num11z0">
    <w:name w:val="WW8Num11z0"/>
    <w:rsid w:val="00BC309A"/>
    <w:rPr>
      <w:color w:val="000000"/>
      <w:sz w:val="24"/>
    </w:rPr>
  </w:style>
  <w:style w:type="character" w:customStyle="1" w:styleId="WW8Num11z1">
    <w:name w:val="WW8Num11z1"/>
    <w:rsid w:val="00BC309A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BC309A"/>
  </w:style>
  <w:style w:type="character" w:customStyle="1" w:styleId="WW8Num11z3">
    <w:name w:val="WW8Num11z3"/>
    <w:rsid w:val="00BC309A"/>
  </w:style>
  <w:style w:type="character" w:customStyle="1" w:styleId="WW8Num11z4">
    <w:name w:val="WW8Num11z4"/>
    <w:rsid w:val="00BC309A"/>
  </w:style>
  <w:style w:type="character" w:customStyle="1" w:styleId="WW8Num11z5">
    <w:name w:val="WW8Num11z5"/>
    <w:rsid w:val="00BC309A"/>
  </w:style>
  <w:style w:type="character" w:customStyle="1" w:styleId="WW8Num11z6">
    <w:name w:val="WW8Num11z6"/>
    <w:rsid w:val="00BC309A"/>
  </w:style>
  <w:style w:type="character" w:customStyle="1" w:styleId="WW8Num11z7">
    <w:name w:val="WW8Num11z7"/>
    <w:rsid w:val="00BC309A"/>
  </w:style>
  <w:style w:type="character" w:customStyle="1" w:styleId="WW8Num11z8">
    <w:name w:val="WW8Num11z8"/>
    <w:rsid w:val="00BC309A"/>
  </w:style>
  <w:style w:type="character" w:customStyle="1" w:styleId="WW8Num12z0">
    <w:name w:val="WW8Num12z0"/>
    <w:rsid w:val="00BC309A"/>
    <w:rPr>
      <w:rFonts w:ascii="Wingdings" w:hAnsi="Wingdings" w:cs="Wingdings"/>
      <w:sz w:val="16"/>
    </w:rPr>
  </w:style>
  <w:style w:type="character" w:customStyle="1" w:styleId="WW8Num12z1">
    <w:name w:val="WW8Num12z1"/>
    <w:rsid w:val="00BC309A"/>
  </w:style>
  <w:style w:type="character" w:customStyle="1" w:styleId="WW8Num12z2">
    <w:name w:val="WW8Num12z2"/>
    <w:rsid w:val="00BC309A"/>
  </w:style>
  <w:style w:type="character" w:customStyle="1" w:styleId="WW8Num12z3">
    <w:name w:val="WW8Num12z3"/>
    <w:rsid w:val="00BC309A"/>
  </w:style>
  <w:style w:type="character" w:customStyle="1" w:styleId="WW8Num12z4">
    <w:name w:val="WW8Num12z4"/>
    <w:rsid w:val="00BC309A"/>
  </w:style>
  <w:style w:type="character" w:customStyle="1" w:styleId="WW8Num12z5">
    <w:name w:val="WW8Num12z5"/>
    <w:rsid w:val="00BC309A"/>
  </w:style>
  <w:style w:type="character" w:customStyle="1" w:styleId="WW8Num12z6">
    <w:name w:val="WW8Num12z6"/>
    <w:rsid w:val="00BC309A"/>
  </w:style>
  <w:style w:type="character" w:customStyle="1" w:styleId="WW8Num12z7">
    <w:name w:val="WW8Num12z7"/>
    <w:rsid w:val="00BC309A"/>
  </w:style>
  <w:style w:type="character" w:customStyle="1" w:styleId="WW8Num12z8">
    <w:name w:val="WW8Num12z8"/>
    <w:rsid w:val="00BC309A"/>
  </w:style>
  <w:style w:type="character" w:customStyle="1" w:styleId="WW8Num13z0">
    <w:name w:val="WW8Num13z0"/>
    <w:rsid w:val="00BC309A"/>
    <w:rPr>
      <w:bCs/>
    </w:rPr>
  </w:style>
  <w:style w:type="character" w:customStyle="1" w:styleId="WW8Num13z1">
    <w:name w:val="WW8Num13z1"/>
    <w:rsid w:val="00BC309A"/>
  </w:style>
  <w:style w:type="character" w:customStyle="1" w:styleId="WW8Num13z2">
    <w:name w:val="WW8Num13z2"/>
    <w:rsid w:val="00BC309A"/>
  </w:style>
  <w:style w:type="character" w:customStyle="1" w:styleId="WW8Num13z3">
    <w:name w:val="WW8Num13z3"/>
    <w:rsid w:val="00BC309A"/>
  </w:style>
  <w:style w:type="character" w:customStyle="1" w:styleId="WW8Num13z4">
    <w:name w:val="WW8Num13z4"/>
    <w:rsid w:val="00BC309A"/>
  </w:style>
  <w:style w:type="character" w:customStyle="1" w:styleId="WW8Num13z5">
    <w:name w:val="WW8Num13z5"/>
    <w:rsid w:val="00BC309A"/>
  </w:style>
  <w:style w:type="character" w:customStyle="1" w:styleId="WW8Num13z6">
    <w:name w:val="WW8Num13z6"/>
    <w:rsid w:val="00BC309A"/>
  </w:style>
  <w:style w:type="character" w:customStyle="1" w:styleId="WW8Num13z7">
    <w:name w:val="WW8Num13z7"/>
    <w:rsid w:val="00BC309A"/>
  </w:style>
  <w:style w:type="character" w:customStyle="1" w:styleId="WW8Num13z8">
    <w:name w:val="WW8Num13z8"/>
    <w:rsid w:val="00BC309A"/>
  </w:style>
  <w:style w:type="character" w:customStyle="1" w:styleId="WW8Num14z0">
    <w:name w:val="WW8Num14z0"/>
    <w:rsid w:val="00BC309A"/>
  </w:style>
  <w:style w:type="character" w:customStyle="1" w:styleId="WW8Num14z1">
    <w:name w:val="WW8Num14z1"/>
    <w:rsid w:val="00BC309A"/>
    <w:rPr>
      <w:rFonts w:eastAsia="Lucida Sans Unicode"/>
      <w:kern w:val="1"/>
      <w:lang w:eastAsia="ar-SA"/>
    </w:rPr>
  </w:style>
  <w:style w:type="character" w:customStyle="1" w:styleId="WW8Num14z2">
    <w:name w:val="WW8Num14z2"/>
    <w:rsid w:val="00BC309A"/>
  </w:style>
  <w:style w:type="character" w:customStyle="1" w:styleId="WW8Num14z3">
    <w:name w:val="WW8Num14z3"/>
    <w:rsid w:val="00BC309A"/>
  </w:style>
  <w:style w:type="character" w:customStyle="1" w:styleId="WW8Num14z4">
    <w:name w:val="WW8Num14z4"/>
    <w:rsid w:val="00BC309A"/>
  </w:style>
  <w:style w:type="character" w:customStyle="1" w:styleId="WW8Num14z5">
    <w:name w:val="WW8Num14z5"/>
    <w:rsid w:val="00BC309A"/>
  </w:style>
  <w:style w:type="character" w:customStyle="1" w:styleId="WW8Num14z6">
    <w:name w:val="WW8Num14z6"/>
    <w:rsid w:val="00BC309A"/>
  </w:style>
  <w:style w:type="character" w:customStyle="1" w:styleId="WW8Num14z7">
    <w:name w:val="WW8Num14z7"/>
    <w:rsid w:val="00BC309A"/>
  </w:style>
  <w:style w:type="character" w:customStyle="1" w:styleId="WW8Num14z8">
    <w:name w:val="WW8Num14z8"/>
    <w:rsid w:val="00BC309A"/>
  </w:style>
  <w:style w:type="character" w:customStyle="1" w:styleId="WW8Num15z0">
    <w:name w:val="WW8Num15z0"/>
    <w:rsid w:val="00BC309A"/>
  </w:style>
  <w:style w:type="character" w:customStyle="1" w:styleId="WW8Num15z1">
    <w:name w:val="WW8Num15z1"/>
    <w:rsid w:val="00BC309A"/>
  </w:style>
  <w:style w:type="character" w:customStyle="1" w:styleId="WW8Num15z2">
    <w:name w:val="WW8Num15z2"/>
    <w:rsid w:val="00BC309A"/>
  </w:style>
  <w:style w:type="character" w:customStyle="1" w:styleId="WW8Num15z3">
    <w:name w:val="WW8Num15z3"/>
    <w:rsid w:val="00BC309A"/>
  </w:style>
  <w:style w:type="character" w:customStyle="1" w:styleId="WW8Num15z4">
    <w:name w:val="WW8Num15z4"/>
    <w:rsid w:val="00BC309A"/>
  </w:style>
  <w:style w:type="character" w:customStyle="1" w:styleId="WW8Num15z5">
    <w:name w:val="WW8Num15z5"/>
    <w:rsid w:val="00BC309A"/>
  </w:style>
  <w:style w:type="character" w:customStyle="1" w:styleId="WW8Num15z6">
    <w:name w:val="WW8Num15z6"/>
    <w:rsid w:val="00BC309A"/>
  </w:style>
  <w:style w:type="character" w:customStyle="1" w:styleId="WW8Num15z7">
    <w:name w:val="WW8Num15z7"/>
    <w:rsid w:val="00BC309A"/>
  </w:style>
  <w:style w:type="character" w:customStyle="1" w:styleId="WW8Num15z8">
    <w:name w:val="WW8Num15z8"/>
    <w:rsid w:val="00BC309A"/>
  </w:style>
  <w:style w:type="character" w:customStyle="1" w:styleId="WW8Num16z0">
    <w:name w:val="WW8Num16z0"/>
    <w:rsid w:val="00BC309A"/>
    <w:rPr>
      <w:rFonts w:ascii="Symbol" w:hAnsi="Symbol" w:cs="Symbol"/>
      <w:color w:val="000000"/>
    </w:rPr>
  </w:style>
  <w:style w:type="character" w:customStyle="1" w:styleId="WW8Num16z1">
    <w:name w:val="WW8Num16z1"/>
    <w:rsid w:val="00BC309A"/>
    <w:rPr>
      <w:rFonts w:ascii="Courier New" w:hAnsi="Courier New" w:cs="Courier New"/>
    </w:rPr>
  </w:style>
  <w:style w:type="character" w:customStyle="1" w:styleId="WW8Num16z2">
    <w:name w:val="WW8Num16z2"/>
    <w:rsid w:val="00BC309A"/>
    <w:rPr>
      <w:rFonts w:ascii="Wingdings" w:hAnsi="Wingdings" w:cs="Wingdings"/>
    </w:rPr>
  </w:style>
  <w:style w:type="character" w:customStyle="1" w:styleId="WW8Num17z0">
    <w:name w:val="WW8Num17z0"/>
    <w:rsid w:val="00BC309A"/>
    <w:rPr>
      <w:b/>
      <w:color w:val="000000"/>
    </w:rPr>
  </w:style>
  <w:style w:type="character" w:customStyle="1" w:styleId="WW8Num17z1">
    <w:name w:val="WW8Num17z1"/>
    <w:rsid w:val="00BC309A"/>
  </w:style>
  <w:style w:type="character" w:customStyle="1" w:styleId="WW8Num17z2">
    <w:name w:val="WW8Num17z2"/>
    <w:rsid w:val="00BC309A"/>
  </w:style>
  <w:style w:type="character" w:customStyle="1" w:styleId="WW8Num17z3">
    <w:name w:val="WW8Num17z3"/>
    <w:rsid w:val="00BC309A"/>
  </w:style>
  <w:style w:type="character" w:customStyle="1" w:styleId="WW8Num17z4">
    <w:name w:val="WW8Num17z4"/>
    <w:rsid w:val="00BC309A"/>
  </w:style>
  <w:style w:type="character" w:customStyle="1" w:styleId="WW8Num17z5">
    <w:name w:val="WW8Num17z5"/>
    <w:rsid w:val="00BC309A"/>
  </w:style>
  <w:style w:type="character" w:customStyle="1" w:styleId="WW8Num17z6">
    <w:name w:val="WW8Num17z6"/>
    <w:rsid w:val="00BC309A"/>
  </w:style>
  <w:style w:type="character" w:customStyle="1" w:styleId="WW8Num17z7">
    <w:name w:val="WW8Num17z7"/>
    <w:rsid w:val="00BC309A"/>
  </w:style>
  <w:style w:type="character" w:customStyle="1" w:styleId="WW8Num17z8">
    <w:name w:val="WW8Num17z8"/>
    <w:rsid w:val="00BC309A"/>
  </w:style>
  <w:style w:type="character" w:customStyle="1" w:styleId="WW8Num18z0">
    <w:name w:val="WW8Num18z0"/>
    <w:rsid w:val="00BC309A"/>
    <w:rPr>
      <w:color w:val="auto"/>
    </w:rPr>
  </w:style>
  <w:style w:type="character" w:customStyle="1" w:styleId="WW8Num18z1">
    <w:name w:val="WW8Num18z1"/>
    <w:rsid w:val="00BC309A"/>
  </w:style>
  <w:style w:type="character" w:customStyle="1" w:styleId="WW8Num18z2">
    <w:name w:val="WW8Num18z2"/>
    <w:rsid w:val="00BC309A"/>
  </w:style>
  <w:style w:type="character" w:customStyle="1" w:styleId="WW8Num18z3">
    <w:name w:val="WW8Num18z3"/>
    <w:rsid w:val="00BC309A"/>
  </w:style>
  <w:style w:type="character" w:customStyle="1" w:styleId="WW8Num18z4">
    <w:name w:val="WW8Num18z4"/>
    <w:rsid w:val="00BC309A"/>
  </w:style>
  <w:style w:type="character" w:customStyle="1" w:styleId="WW8Num18z5">
    <w:name w:val="WW8Num18z5"/>
    <w:rsid w:val="00BC309A"/>
  </w:style>
  <w:style w:type="character" w:customStyle="1" w:styleId="WW8Num18z6">
    <w:name w:val="WW8Num18z6"/>
    <w:rsid w:val="00BC309A"/>
  </w:style>
  <w:style w:type="character" w:customStyle="1" w:styleId="WW8Num18z7">
    <w:name w:val="WW8Num18z7"/>
    <w:rsid w:val="00BC309A"/>
  </w:style>
  <w:style w:type="character" w:customStyle="1" w:styleId="WW8Num18z8">
    <w:name w:val="WW8Num18z8"/>
    <w:rsid w:val="00BC309A"/>
  </w:style>
  <w:style w:type="character" w:customStyle="1" w:styleId="WW8Num19z0">
    <w:name w:val="WW8Num19z0"/>
    <w:rsid w:val="00BC309A"/>
    <w:rPr>
      <w:rFonts w:cs="Times New Roman"/>
    </w:rPr>
  </w:style>
  <w:style w:type="character" w:customStyle="1" w:styleId="WW8Num20z0">
    <w:name w:val="WW8Num20z0"/>
    <w:rsid w:val="00BC309A"/>
    <w:rPr>
      <w:b/>
    </w:rPr>
  </w:style>
  <w:style w:type="character" w:customStyle="1" w:styleId="WW8Num20z1">
    <w:name w:val="WW8Num20z1"/>
    <w:rsid w:val="00BC309A"/>
  </w:style>
  <w:style w:type="character" w:customStyle="1" w:styleId="WW8Num20z2">
    <w:name w:val="WW8Num20z2"/>
    <w:rsid w:val="00BC309A"/>
  </w:style>
  <w:style w:type="character" w:customStyle="1" w:styleId="WW8Num20z3">
    <w:name w:val="WW8Num20z3"/>
    <w:rsid w:val="00BC309A"/>
  </w:style>
  <w:style w:type="character" w:customStyle="1" w:styleId="WW8Num20z4">
    <w:name w:val="WW8Num20z4"/>
    <w:rsid w:val="00BC309A"/>
  </w:style>
  <w:style w:type="character" w:customStyle="1" w:styleId="WW8Num20z5">
    <w:name w:val="WW8Num20z5"/>
    <w:rsid w:val="00BC309A"/>
  </w:style>
  <w:style w:type="character" w:customStyle="1" w:styleId="WW8Num20z6">
    <w:name w:val="WW8Num20z6"/>
    <w:rsid w:val="00BC309A"/>
  </w:style>
  <w:style w:type="character" w:customStyle="1" w:styleId="WW8Num20z7">
    <w:name w:val="WW8Num20z7"/>
    <w:rsid w:val="00BC309A"/>
  </w:style>
  <w:style w:type="character" w:customStyle="1" w:styleId="WW8Num20z8">
    <w:name w:val="WW8Num20z8"/>
    <w:rsid w:val="00BC309A"/>
  </w:style>
  <w:style w:type="character" w:customStyle="1" w:styleId="WW8Num21z0">
    <w:name w:val="WW8Num21z0"/>
    <w:rsid w:val="00BC309A"/>
    <w:rPr>
      <w:color w:val="auto"/>
      <w:u w:val="none"/>
    </w:rPr>
  </w:style>
  <w:style w:type="character" w:customStyle="1" w:styleId="WW8Num21z1">
    <w:name w:val="WW8Num21z1"/>
    <w:rsid w:val="00BC309A"/>
  </w:style>
  <w:style w:type="character" w:customStyle="1" w:styleId="WW8Num21z2">
    <w:name w:val="WW8Num21z2"/>
    <w:rsid w:val="00BC309A"/>
  </w:style>
  <w:style w:type="character" w:customStyle="1" w:styleId="WW8Num21z3">
    <w:name w:val="WW8Num21z3"/>
    <w:rsid w:val="00BC309A"/>
  </w:style>
  <w:style w:type="character" w:customStyle="1" w:styleId="WW8Num21z4">
    <w:name w:val="WW8Num21z4"/>
    <w:rsid w:val="00BC309A"/>
  </w:style>
  <w:style w:type="character" w:customStyle="1" w:styleId="WW8Num21z5">
    <w:name w:val="WW8Num21z5"/>
    <w:rsid w:val="00BC309A"/>
  </w:style>
  <w:style w:type="character" w:customStyle="1" w:styleId="WW8Num21z6">
    <w:name w:val="WW8Num21z6"/>
    <w:rsid w:val="00BC309A"/>
  </w:style>
  <w:style w:type="character" w:customStyle="1" w:styleId="WW8Num21z7">
    <w:name w:val="WW8Num21z7"/>
    <w:rsid w:val="00BC309A"/>
  </w:style>
  <w:style w:type="character" w:customStyle="1" w:styleId="WW8Num21z8">
    <w:name w:val="WW8Num21z8"/>
    <w:rsid w:val="00BC309A"/>
  </w:style>
  <w:style w:type="character" w:customStyle="1" w:styleId="WW8Num22z0">
    <w:name w:val="WW8Num22z0"/>
    <w:rsid w:val="00BC309A"/>
    <w:rPr>
      <w:sz w:val="24"/>
    </w:rPr>
  </w:style>
  <w:style w:type="character" w:customStyle="1" w:styleId="WW8Num22z1">
    <w:name w:val="WW8Num22z1"/>
    <w:rsid w:val="00BC309A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BC309A"/>
  </w:style>
  <w:style w:type="character" w:customStyle="1" w:styleId="WW8Num22z3">
    <w:name w:val="WW8Num22z3"/>
    <w:rsid w:val="00BC309A"/>
  </w:style>
  <w:style w:type="character" w:customStyle="1" w:styleId="WW8Num22z4">
    <w:name w:val="WW8Num22z4"/>
    <w:rsid w:val="00BC309A"/>
  </w:style>
  <w:style w:type="character" w:customStyle="1" w:styleId="WW8Num22z5">
    <w:name w:val="WW8Num22z5"/>
    <w:rsid w:val="00BC309A"/>
  </w:style>
  <w:style w:type="character" w:customStyle="1" w:styleId="WW8Num22z6">
    <w:name w:val="WW8Num22z6"/>
    <w:rsid w:val="00BC309A"/>
  </w:style>
  <w:style w:type="character" w:customStyle="1" w:styleId="WW8Num22z7">
    <w:name w:val="WW8Num22z7"/>
    <w:rsid w:val="00BC309A"/>
  </w:style>
  <w:style w:type="character" w:customStyle="1" w:styleId="WW8Num22z8">
    <w:name w:val="WW8Num22z8"/>
    <w:rsid w:val="00BC309A"/>
  </w:style>
  <w:style w:type="character" w:customStyle="1" w:styleId="WW8Num23z0">
    <w:name w:val="WW8Num23z0"/>
    <w:rsid w:val="00BC309A"/>
  </w:style>
  <w:style w:type="character" w:customStyle="1" w:styleId="WW8Num23z1">
    <w:name w:val="WW8Num23z1"/>
    <w:rsid w:val="00BC309A"/>
  </w:style>
  <w:style w:type="character" w:customStyle="1" w:styleId="WW8Num23z2">
    <w:name w:val="WW8Num23z2"/>
    <w:rsid w:val="00BC309A"/>
  </w:style>
  <w:style w:type="character" w:customStyle="1" w:styleId="WW8Num23z3">
    <w:name w:val="WW8Num23z3"/>
    <w:rsid w:val="00BC309A"/>
  </w:style>
  <w:style w:type="character" w:customStyle="1" w:styleId="WW8Num23z4">
    <w:name w:val="WW8Num23z4"/>
    <w:rsid w:val="00BC309A"/>
  </w:style>
  <w:style w:type="character" w:customStyle="1" w:styleId="WW8Num23z5">
    <w:name w:val="WW8Num23z5"/>
    <w:rsid w:val="00BC309A"/>
  </w:style>
  <w:style w:type="character" w:customStyle="1" w:styleId="WW8Num23z6">
    <w:name w:val="WW8Num23z6"/>
    <w:rsid w:val="00BC309A"/>
  </w:style>
  <w:style w:type="character" w:customStyle="1" w:styleId="WW8Num23z7">
    <w:name w:val="WW8Num23z7"/>
    <w:rsid w:val="00BC309A"/>
  </w:style>
  <w:style w:type="character" w:customStyle="1" w:styleId="WW8Num23z8">
    <w:name w:val="WW8Num23z8"/>
    <w:rsid w:val="00BC309A"/>
  </w:style>
  <w:style w:type="character" w:customStyle="1" w:styleId="WW8Num24z0">
    <w:name w:val="WW8Num24z0"/>
    <w:rsid w:val="00BC309A"/>
  </w:style>
  <w:style w:type="character" w:customStyle="1" w:styleId="WW8Num24z1">
    <w:name w:val="WW8Num24z1"/>
    <w:rsid w:val="00BC309A"/>
  </w:style>
  <w:style w:type="character" w:customStyle="1" w:styleId="WW8Num24z2">
    <w:name w:val="WW8Num24z2"/>
    <w:rsid w:val="00BC309A"/>
  </w:style>
  <w:style w:type="character" w:customStyle="1" w:styleId="WW8Num24z3">
    <w:name w:val="WW8Num24z3"/>
    <w:rsid w:val="00BC309A"/>
  </w:style>
  <w:style w:type="character" w:customStyle="1" w:styleId="WW8Num24z4">
    <w:name w:val="WW8Num24z4"/>
    <w:rsid w:val="00BC309A"/>
  </w:style>
  <w:style w:type="character" w:customStyle="1" w:styleId="WW8Num24z5">
    <w:name w:val="WW8Num24z5"/>
    <w:rsid w:val="00BC309A"/>
  </w:style>
  <w:style w:type="character" w:customStyle="1" w:styleId="WW8Num24z6">
    <w:name w:val="WW8Num24z6"/>
    <w:rsid w:val="00BC309A"/>
  </w:style>
  <w:style w:type="character" w:customStyle="1" w:styleId="WW8Num24z7">
    <w:name w:val="WW8Num24z7"/>
    <w:rsid w:val="00BC309A"/>
  </w:style>
  <w:style w:type="character" w:customStyle="1" w:styleId="WW8Num24z8">
    <w:name w:val="WW8Num24z8"/>
    <w:rsid w:val="00BC309A"/>
  </w:style>
  <w:style w:type="character" w:customStyle="1" w:styleId="WW8Num25z0">
    <w:name w:val="WW8Num25z0"/>
    <w:rsid w:val="00BC309A"/>
    <w:rPr>
      <w:color w:val="000000"/>
    </w:rPr>
  </w:style>
  <w:style w:type="character" w:customStyle="1" w:styleId="WW8Num25z1">
    <w:name w:val="WW8Num25z1"/>
    <w:rsid w:val="00BC309A"/>
  </w:style>
  <w:style w:type="character" w:customStyle="1" w:styleId="WW8Num25z2">
    <w:name w:val="WW8Num25z2"/>
    <w:rsid w:val="00BC309A"/>
  </w:style>
  <w:style w:type="character" w:customStyle="1" w:styleId="WW8Num25z3">
    <w:name w:val="WW8Num25z3"/>
    <w:rsid w:val="00BC309A"/>
  </w:style>
  <w:style w:type="character" w:customStyle="1" w:styleId="WW8Num25z4">
    <w:name w:val="WW8Num25z4"/>
    <w:rsid w:val="00BC309A"/>
  </w:style>
  <w:style w:type="character" w:customStyle="1" w:styleId="WW8Num25z5">
    <w:name w:val="WW8Num25z5"/>
    <w:rsid w:val="00BC309A"/>
  </w:style>
  <w:style w:type="character" w:customStyle="1" w:styleId="WW8Num25z6">
    <w:name w:val="WW8Num25z6"/>
    <w:rsid w:val="00BC309A"/>
  </w:style>
  <w:style w:type="character" w:customStyle="1" w:styleId="WW8Num25z7">
    <w:name w:val="WW8Num25z7"/>
    <w:rsid w:val="00BC309A"/>
  </w:style>
  <w:style w:type="character" w:customStyle="1" w:styleId="WW8Num25z8">
    <w:name w:val="WW8Num25z8"/>
    <w:rsid w:val="00BC309A"/>
  </w:style>
  <w:style w:type="character" w:customStyle="1" w:styleId="WW8Num26z0">
    <w:name w:val="WW8Num26z0"/>
    <w:rsid w:val="00BC309A"/>
    <w:rPr>
      <w:sz w:val="24"/>
    </w:rPr>
  </w:style>
  <w:style w:type="character" w:customStyle="1" w:styleId="WW8Num26z1">
    <w:name w:val="WW8Num26z1"/>
    <w:rsid w:val="00BC309A"/>
  </w:style>
  <w:style w:type="character" w:customStyle="1" w:styleId="WW8Num26z2">
    <w:name w:val="WW8Num26z2"/>
    <w:rsid w:val="00BC309A"/>
  </w:style>
  <w:style w:type="character" w:customStyle="1" w:styleId="WW8Num26z3">
    <w:name w:val="WW8Num26z3"/>
    <w:rsid w:val="00BC309A"/>
  </w:style>
  <w:style w:type="character" w:customStyle="1" w:styleId="WW8Num26z4">
    <w:name w:val="WW8Num26z4"/>
    <w:rsid w:val="00BC309A"/>
  </w:style>
  <w:style w:type="character" w:customStyle="1" w:styleId="WW8Num26z5">
    <w:name w:val="WW8Num26z5"/>
    <w:rsid w:val="00BC309A"/>
  </w:style>
  <w:style w:type="character" w:customStyle="1" w:styleId="WW8Num26z6">
    <w:name w:val="WW8Num26z6"/>
    <w:rsid w:val="00BC309A"/>
  </w:style>
  <w:style w:type="character" w:customStyle="1" w:styleId="WW8Num26z7">
    <w:name w:val="WW8Num26z7"/>
    <w:rsid w:val="00BC309A"/>
  </w:style>
  <w:style w:type="character" w:customStyle="1" w:styleId="WW8Num26z8">
    <w:name w:val="WW8Num26z8"/>
    <w:rsid w:val="00BC309A"/>
  </w:style>
  <w:style w:type="character" w:customStyle="1" w:styleId="WW8Num27z0">
    <w:name w:val="WW8Num27z0"/>
    <w:rsid w:val="00BC309A"/>
    <w:rPr>
      <w:b w:val="0"/>
      <w:u w:val="none"/>
    </w:rPr>
  </w:style>
  <w:style w:type="character" w:customStyle="1" w:styleId="WW8Num27z1">
    <w:name w:val="WW8Num27z1"/>
    <w:rsid w:val="00BC309A"/>
  </w:style>
  <w:style w:type="character" w:customStyle="1" w:styleId="WW8Num27z2">
    <w:name w:val="WW8Num27z2"/>
    <w:rsid w:val="00BC309A"/>
  </w:style>
  <w:style w:type="character" w:customStyle="1" w:styleId="WW8Num27z3">
    <w:name w:val="WW8Num27z3"/>
    <w:rsid w:val="00BC309A"/>
  </w:style>
  <w:style w:type="character" w:customStyle="1" w:styleId="WW8Num27z4">
    <w:name w:val="WW8Num27z4"/>
    <w:rsid w:val="00BC309A"/>
  </w:style>
  <w:style w:type="character" w:customStyle="1" w:styleId="WW8Num27z5">
    <w:name w:val="WW8Num27z5"/>
    <w:rsid w:val="00BC309A"/>
  </w:style>
  <w:style w:type="character" w:customStyle="1" w:styleId="WW8Num27z6">
    <w:name w:val="WW8Num27z6"/>
    <w:rsid w:val="00BC309A"/>
  </w:style>
  <w:style w:type="character" w:customStyle="1" w:styleId="WW8Num27z7">
    <w:name w:val="WW8Num27z7"/>
    <w:rsid w:val="00BC309A"/>
  </w:style>
  <w:style w:type="character" w:customStyle="1" w:styleId="WW8Num27z8">
    <w:name w:val="WW8Num27z8"/>
    <w:rsid w:val="00BC309A"/>
  </w:style>
  <w:style w:type="character" w:customStyle="1" w:styleId="WW8Num28z0">
    <w:name w:val="WW8Num28z0"/>
    <w:rsid w:val="00BC309A"/>
    <w:rPr>
      <w:rFonts w:ascii="Times New Roman" w:eastAsia="Times New Roman" w:hAnsi="Times New Roman" w:cs="Times New Roman"/>
      <w:color w:val="000000"/>
    </w:rPr>
  </w:style>
  <w:style w:type="character" w:customStyle="1" w:styleId="WW8Num28z1">
    <w:name w:val="WW8Num28z1"/>
    <w:rsid w:val="00BC309A"/>
  </w:style>
  <w:style w:type="character" w:customStyle="1" w:styleId="WW8Num28z2">
    <w:name w:val="WW8Num28z2"/>
    <w:rsid w:val="00BC309A"/>
  </w:style>
  <w:style w:type="character" w:customStyle="1" w:styleId="WW8Num28z3">
    <w:name w:val="WW8Num28z3"/>
    <w:rsid w:val="00BC309A"/>
  </w:style>
  <w:style w:type="character" w:customStyle="1" w:styleId="WW8Num28z4">
    <w:name w:val="WW8Num28z4"/>
    <w:rsid w:val="00BC309A"/>
  </w:style>
  <w:style w:type="character" w:customStyle="1" w:styleId="WW8Num28z5">
    <w:name w:val="WW8Num28z5"/>
    <w:rsid w:val="00BC309A"/>
  </w:style>
  <w:style w:type="character" w:customStyle="1" w:styleId="WW8Num28z6">
    <w:name w:val="WW8Num28z6"/>
    <w:rsid w:val="00BC309A"/>
  </w:style>
  <w:style w:type="character" w:customStyle="1" w:styleId="WW8Num28z7">
    <w:name w:val="WW8Num28z7"/>
    <w:rsid w:val="00BC309A"/>
  </w:style>
  <w:style w:type="character" w:customStyle="1" w:styleId="WW8Num28z8">
    <w:name w:val="WW8Num28z8"/>
    <w:rsid w:val="00BC309A"/>
  </w:style>
  <w:style w:type="character" w:customStyle="1" w:styleId="WW8Num29z0">
    <w:name w:val="WW8Num29z0"/>
    <w:rsid w:val="00BC309A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BC309A"/>
  </w:style>
  <w:style w:type="character" w:customStyle="1" w:styleId="WW8Num29z2">
    <w:name w:val="WW8Num29z2"/>
    <w:rsid w:val="00BC309A"/>
  </w:style>
  <w:style w:type="character" w:customStyle="1" w:styleId="WW8Num29z3">
    <w:name w:val="WW8Num29z3"/>
    <w:rsid w:val="00BC309A"/>
  </w:style>
  <w:style w:type="character" w:customStyle="1" w:styleId="WW8Num29z4">
    <w:name w:val="WW8Num29z4"/>
    <w:rsid w:val="00BC309A"/>
  </w:style>
  <w:style w:type="character" w:customStyle="1" w:styleId="WW8Num29z5">
    <w:name w:val="WW8Num29z5"/>
    <w:rsid w:val="00BC309A"/>
  </w:style>
  <w:style w:type="character" w:customStyle="1" w:styleId="WW8Num29z6">
    <w:name w:val="WW8Num29z6"/>
    <w:rsid w:val="00BC309A"/>
  </w:style>
  <w:style w:type="character" w:customStyle="1" w:styleId="WW8Num29z7">
    <w:name w:val="WW8Num29z7"/>
    <w:rsid w:val="00BC309A"/>
  </w:style>
  <w:style w:type="character" w:customStyle="1" w:styleId="WW8Num29z8">
    <w:name w:val="WW8Num29z8"/>
    <w:rsid w:val="00BC309A"/>
  </w:style>
  <w:style w:type="character" w:customStyle="1" w:styleId="WW8Num30z0">
    <w:name w:val="WW8Num30z0"/>
    <w:rsid w:val="00BC309A"/>
    <w:rPr>
      <w:rFonts w:ascii="Symbol" w:hAnsi="Symbol" w:cs="Symbol"/>
    </w:rPr>
  </w:style>
  <w:style w:type="character" w:customStyle="1" w:styleId="WW8Num30z1">
    <w:name w:val="WW8Num30z1"/>
    <w:rsid w:val="00BC309A"/>
  </w:style>
  <w:style w:type="character" w:customStyle="1" w:styleId="WW8Num30z2">
    <w:name w:val="WW8Num30z2"/>
    <w:rsid w:val="00BC309A"/>
    <w:rPr>
      <w:b w:val="0"/>
    </w:rPr>
  </w:style>
  <w:style w:type="character" w:customStyle="1" w:styleId="WW8Num30z3">
    <w:name w:val="WW8Num30z3"/>
    <w:rsid w:val="00BC309A"/>
  </w:style>
  <w:style w:type="character" w:customStyle="1" w:styleId="WW8Num30z4">
    <w:name w:val="WW8Num30z4"/>
    <w:rsid w:val="00BC309A"/>
  </w:style>
  <w:style w:type="character" w:customStyle="1" w:styleId="WW8Num30z5">
    <w:name w:val="WW8Num30z5"/>
    <w:rsid w:val="00BC309A"/>
  </w:style>
  <w:style w:type="character" w:customStyle="1" w:styleId="WW8Num30z6">
    <w:name w:val="WW8Num30z6"/>
    <w:rsid w:val="00BC309A"/>
  </w:style>
  <w:style w:type="character" w:customStyle="1" w:styleId="WW8Num30z7">
    <w:name w:val="WW8Num30z7"/>
    <w:rsid w:val="00BC309A"/>
  </w:style>
  <w:style w:type="character" w:customStyle="1" w:styleId="WW8Num30z8">
    <w:name w:val="WW8Num30z8"/>
    <w:rsid w:val="00BC309A"/>
  </w:style>
  <w:style w:type="character" w:customStyle="1" w:styleId="WW8Num31z0">
    <w:name w:val="WW8Num31z0"/>
    <w:rsid w:val="00BC309A"/>
    <w:rPr>
      <w:rFonts w:ascii="Symbol" w:eastAsia="Calibri" w:hAnsi="Symbol" w:cs="Symbol"/>
      <w:color w:val="000000"/>
      <w:sz w:val="22"/>
      <w:szCs w:val="22"/>
      <w:lang w:eastAsia="en-US"/>
    </w:rPr>
  </w:style>
  <w:style w:type="character" w:customStyle="1" w:styleId="WW8Num31z1">
    <w:name w:val="WW8Num31z1"/>
    <w:rsid w:val="00BC309A"/>
    <w:rPr>
      <w:rFonts w:ascii="Courier New" w:hAnsi="Courier New" w:cs="Courier New"/>
    </w:rPr>
  </w:style>
  <w:style w:type="character" w:customStyle="1" w:styleId="WW8Num31z2">
    <w:name w:val="WW8Num31z2"/>
    <w:rsid w:val="00BC309A"/>
    <w:rPr>
      <w:rFonts w:ascii="Wingdings" w:hAnsi="Wingdings" w:cs="Wingdings"/>
    </w:rPr>
  </w:style>
  <w:style w:type="character" w:customStyle="1" w:styleId="WW8Num32z0">
    <w:name w:val="WW8Num32z0"/>
    <w:rsid w:val="00BC309A"/>
  </w:style>
  <w:style w:type="character" w:customStyle="1" w:styleId="WW8Num32z1">
    <w:name w:val="WW8Num32z1"/>
    <w:rsid w:val="00BC309A"/>
  </w:style>
  <w:style w:type="character" w:customStyle="1" w:styleId="WW8Num32z2">
    <w:name w:val="WW8Num32z2"/>
    <w:rsid w:val="00BC309A"/>
  </w:style>
  <w:style w:type="character" w:customStyle="1" w:styleId="WW8Num32z3">
    <w:name w:val="WW8Num32z3"/>
    <w:rsid w:val="00BC309A"/>
  </w:style>
  <w:style w:type="character" w:customStyle="1" w:styleId="WW8Num32z4">
    <w:name w:val="WW8Num32z4"/>
    <w:rsid w:val="00BC309A"/>
  </w:style>
  <w:style w:type="character" w:customStyle="1" w:styleId="WW8Num32z5">
    <w:name w:val="WW8Num32z5"/>
    <w:rsid w:val="00BC309A"/>
  </w:style>
  <w:style w:type="character" w:customStyle="1" w:styleId="WW8Num32z6">
    <w:name w:val="WW8Num32z6"/>
    <w:rsid w:val="00BC309A"/>
  </w:style>
  <w:style w:type="character" w:customStyle="1" w:styleId="WW8Num32z7">
    <w:name w:val="WW8Num32z7"/>
    <w:rsid w:val="00BC309A"/>
  </w:style>
  <w:style w:type="character" w:customStyle="1" w:styleId="WW8Num32z8">
    <w:name w:val="WW8Num32z8"/>
    <w:rsid w:val="00BC309A"/>
  </w:style>
  <w:style w:type="character" w:customStyle="1" w:styleId="WW8Num33z0">
    <w:name w:val="WW8Num33z0"/>
    <w:rsid w:val="00BC309A"/>
    <w:rPr>
      <w:color w:val="000000"/>
    </w:rPr>
  </w:style>
  <w:style w:type="character" w:customStyle="1" w:styleId="WW8Num33z1">
    <w:name w:val="WW8Num33z1"/>
    <w:rsid w:val="00BC309A"/>
  </w:style>
  <w:style w:type="character" w:customStyle="1" w:styleId="WW8Num33z2">
    <w:name w:val="WW8Num33z2"/>
    <w:rsid w:val="00BC309A"/>
  </w:style>
  <w:style w:type="character" w:customStyle="1" w:styleId="WW8Num33z3">
    <w:name w:val="WW8Num33z3"/>
    <w:rsid w:val="00BC309A"/>
  </w:style>
  <w:style w:type="character" w:customStyle="1" w:styleId="WW8Num33z4">
    <w:name w:val="WW8Num33z4"/>
    <w:rsid w:val="00BC309A"/>
  </w:style>
  <w:style w:type="character" w:customStyle="1" w:styleId="WW8Num33z5">
    <w:name w:val="WW8Num33z5"/>
    <w:rsid w:val="00BC309A"/>
  </w:style>
  <w:style w:type="character" w:customStyle="1" w:styleId="WW8Num33z6">
    <w:name w:val="WW8Num33z6"/>
    <w:rsid w:val="00BC309A"/>
  </w:style>
  <w:style w:type="character" w:customStyle="1" w:styleId="WW8Num33z7">
    <w:name w:val="WW8Num33z7"/>
    <w:rsid w:val="00BC309A"/>
  </w:style>
  <w:style w:type="character" w:customStyle="1" w:styleId="WW8Num33z8">
    <w:name w:val="WW8Num33z8"/>
    <w:rsid w:val="00BC309A"/>
  </w:style>
  <w:style w:type="character" w:customStyle="1" w:styleId="WW8Num34z0">
    <w:name w:val="WW8Num34z0"/>
    <w:rsid w:val="00BC309A"/>
    <w:rPr>
      <w:color w:val="000000"/>
    </w:rPr>
  </w:style>
  <w:style w:type="character" w:customStyle="1" w:styleId="WW8Num34z1">
    <w:name w:val="WW8Num34z1"/>
    <w:rsid w:val="00BC309A"/>
  </w:style>
  <w:style w:type="character" w:customStyle="1" w:styleId="WW8Num34z2">
    <w:name w:val="WW8Num34z2"/>
    <w:rsid w:val="00BC309A"/>
  </w:style>
  <w:style w:type="character" w:customStyle="1" w:styleId="WW8Num34z3">
    <w:name w:val="WW8Num34z3"/>
    <w:rsid w:val="00BC309A"/>
  </w:style>
  <w:style w:type="character" w:customStyle="1" w:styleId="WW8Num34z4">
    <w:name w:val="WW8Num34z4"/>
    <w:rsid w:val="00BC309A"/>
  </w:style>
  <w:style w:type="character" w:customStyle="1" w:styleId="WW8Num34z5">
    <w:name w:val="WW8Num34z5"/>
    <w:rsid w:val="00BC309A"/>
  </w:style>
  <w:style w:type="character" w:customStyle="1" w:styleId="WW8Num34z6">
    <w:name w:val="WW8Num34z6"/>
    <w:rsid w:val="00BC309A"/>
  </w:style>
  <w:style w:type="character" w:customStyle="1" w:styleId="WW8Num34z7">
    <w:name w:val="WW8Num34z7"/>
    <w:rsid w:val="00BC309A"/>
  </w:style>
  <w:style w:type="character" w:customStyle="1" w:styleId="WW8Num34z8">
    <w:name w:val="WW8Num34z8"/>
    <w:rsid w:val="00BC309A"/>
  </w:style>
  <w:style w:type="character" w:customStyle="1" w:styleId="WW8Num35z0">
    <w:name w:val="WW8Num35z0"/>
    <w:rsid w:val="00BC309A"/>
  </w:style>
  <w:style w:type="character" w:customStyle="1" w:styleId="WW8Num35z1">
    <w:name w:val="WW8Num35z1"/>
    <w:rsid w:val="00BC309A"/>
  </w:style>
  <w:style w:type="character" w:customStyle="1" w:styleId="WW8Num35z2">
    <w:name w:val="WW8Num35z2"/>
    <w:rsid w:val="00BC309A"/>
  </w:style>
  <w:style w:type="character" w:customStyle="1" w:styleId="WW8Num35z3">
    <w:name w:val="WW8Num35z3"/>
    <w:rsid w:val="00BC309A"/>
  </w:style>
  <w:style w:type="character" w:customStyle="1" w:styleId="WW8Num35z4">
    <w:name w:val="WW8Num35z4"/>
    <w:rsid w:val="00BC309A"/>
  </w:style>
  <w:style w:type="character" w:customStyle="1" w:styleId="WW8Num35z5">
    <w:name w:val="WW8Num35z5"/>
    <w:rsid w:val="00BC309A"/>
  </w:style>
  <w:style w:type="character" w:customStyle="1" w:styleId="WW8Num35z6">
    <w:name w:val="WW8Num35z6"/>
    <w:rsid w:val="00BC309A"/>
  </w:style>
  <w:style w:type="character" w:customStyle="1" w:styleId="WW8Num35z7">
    <w:name w:val="WW8Num35z7"/>
    <w:rsid w:val="00BC309A"/>
  </w:style>
  <w:style w:type="character" w:customStyle="1" w:styleId="WW8Num35z8">
    <w:name w:val="WW8Num35z8"/>
    <w:rsid w:val="00BC309A"/>
  </w:style>
  <w:style w:type="character" w:customStyle="1" w:styleId="WW8Num36z0">
    <w:name w:val="WW8Num36z0"/>
    <w:rsid w:val="00BC309A"/>
  </w:style>
  <w:style w:type="character" w:customStyle="1" w:styleId="WW8Num36z1">
    <w:name w:val="WW8Num36z1"/>
    <w:rsid w:val="00BC309A"/>
  </w:style>
  <w:style w:type="character" w:customStyle="1" w:styleId="WW8Num36z2">
    <w:name w:val="WW8Num36z2"/>
    <w:rsid w:val="00BC309A"/>
  </w:style>
  <w:style w:type="character" w:customStyle="1" w:styleId="WW8Num36z3">
    <w:name w:val="WW8Num36z3"/>
    <w:rsid w:val="00BC309A"/>
  </w:style>
  <w:style w:type="character" w:customStyle="1" w:styleId="WW8Num36z4">
    <w:name w:val="WW8Num36z4"/>
    <w:rsid w:val="00BC309A"/>
  </w:style>
  <w:style w:type="character" w:customStyle="1" w:styleId="WW8Num36z5">
    <w:name w:val="WW8Num36z5"/>
    <w:rsid w:val="00BC309A"/>
  </w:style>
  <w:style w:type="character" w:customStyle="1" w:styleId="WW8Num36z6">
    <w:name w:val="WW8Num36z6"/>
    <w:rsid w:val="00BC309A"/>
  </w:style>
  <w:style w:type="character" w:customStyle="1" w:styleId="WW8Num36z7">
    <w:name w:val="WW8Num36z7"/>
    <w:rsid w:val="00BC309A"/>
  </w:style>
  <w:style w:type="character" w:customStyle="1" w:styleId="WW8Num36z8">
    <w:name w:val="WW8Num36z8"/>
    <w:rsid w:val="00BC309A"/>
  </w:style>
  <w:style w:type="character" w:customStyle="1" w:styleId="WW8Num37z0">
    <w:name w:val="WW8Num37z0"/>
    <w:rsid w:val="00BC309A"/>
    <w:rPr>
      <w:b/>
      <w:color w:val="000000"/>
    </w:rPr>
  </w:style>
  <w:style w:type="character" w:customStyle="1" w:styleId="WW8Num37z1">
    <w:name w:val="WW8Num37z1"/>
    <w:rsid w:val="00BC309A"/>
  </w:style>
  <w:style w:type="character" w:customStyle="1" w:styleId="WW8Num37z2">
    <w:name w:val="WW8Num37z2"/>
    <w:rsid w:val="00BC309A"/>
  </w:style>
  <w:style w:type="character" w:customStyle="1" w:styleId="WW8Num37z3">
    <w:name w:val="WW8Num37z3"/>
    <w:rsid w:val="00BC309A"/>
  </w:style>
  <w:style w:type="character" w:customStyle="1" w:styleId="WW8Num37z4">
    <w:name w:val="WW8Num37z4"/>
    <w:rsid w:val="00BC309A"/>
  </w:style>
  <w:style w:type="character" w:customStyle="1" w:styleId="WW8Num37z5">
    <w:name w:val="WW8Num37z5"/>
    <w:rsid w:val="00BC309A"/>
  </w:style>
  <w:style w:type="character" w:customStyle="1" w:styleId="WW8Num37z6">
    <w:name w:val="WW8Num37z6"/>
    <w:rsid w:val="00BC309A"/>
  </w:style>
  <w:style w:type="character" w:customStyle="1" w:styleId="WW8Num37z7">
    <w:name w:val="WW8Num37z7"/>
    <w:rsid w:val="00BC309A"/>
  </w:style>
  <w:style w:type="character" w:customStyle="1" w:styleId="WW8Num37z8">
    <w:name w:val="WW8Num37z8"/>
    <w:rsid w:val="00BC309A"/>
  </w:style>
  <w:style w:type="character" w:customStyle="1" w:styleId="WW8Num38z0">
    <w:name w:val="WW8Num38z0"/>
    <w:rsid w:val="00BC309A"/>
  </w:style>
  <w:style w:type="character" w:customStyle="1" w:styleId="WW8Num38z1">
    <w:name w:val="WW8Num38z1"/>
    <w:rsid w:val="00BC309A"/>
  </w:style>
  <w:style w:type="character" w:customStyle="1" w:styleId="WW8Num38z2">
    <w:name w:val="WW8Num38z2"/>
    <w:rsid w:val="00BC309A"/>
  </w:style>
  <w:style w:type="character" w:customStyle="1" w:styleId="WW8Num38z3">
    <w:name w:val="WW8Num38z3"/>
    <w:rsid w:val="00BC309A"/>
  </w:style>
  <w:style w:type="character" w:customStyle="1" w:styleId="WW8Num38z4">
    <w:name w:val="WW8Num38z4"/>
    <w:rsid w:val="00BC309A"/>
  </w:style>
  <w:style w:type="character" w:customStyle="1" w:styleId="WW8Num38z5">
    <w:name w:val="WW8Num38z5"/>
    <w:rsid w:val="00BC309A"/>
  </w:style>
  <w:style w:type="character" w:customStyle="1" w:styleId="WW8Num38z6">
    <w:name w:val="WW8Num38z6"/>
    <w:rsid w:val="00BC309A"/>
  </w:style>
  <w:style w:type="character" w:customStyle="1" w:styleId="WW8Num38z7">
    <w:name w:val="WW8Num38z7"/>
    <w:rsid w:val="00BC309A"/>
  </w:style>
  <w:style w:type="character" w:customStyle="1" w:styleId="WW8Num38z8">
    <w:name w:val="WW8Num38z8"/>
    <w:rsid w:val="00BC309A"/>
  </w:style>
  <w:style w:type="character" w:customStyle="1" w:styleId="WW8Num39z0">
    <w:name w:val="WW8Num39z0"/>
    <w:rsid w:val="00BC309A"/>
  </w:style>
  <w:style w:type="character" w:customStyle="1" w:styleId="WW8Num39z1">
    <w:name w:val="WW8Num39z1"/>
    <w:rsid w:val="00BC309A"/>
  </w:style>
  <w:style w:type="character" w:customStyle="1" w:styleId="WW8Num39z2">
    <w:name w:val="WW8Num39z2"/>
    <w:rsid w:val="00BC309A"/>
  </w:style>
  <w:style w:type="character" w:customStyle="1" w:styleId="WW8Num39z3">
    <w:name w:val="WW8Num39z3"/>
    <w:rsid w:val="00BC309A"/>
  </w:style>
  <w:style w:type="character" w:customStyle="1" w:styleId="WW8Num39z4">
    <w:name w:val="WW8Num39z4"/>
    <w:rsid w:val="00BC309A"/>
  </w:style>
  <w:style w:type="character" w:customStyle="1" w:styleId="WW8Num39z5">
    <w:name w:val="WW8Num39z5"/>
    <w:rsid w:val="00BC309A"/>
  </w:style>
  <w:style w:type="character" w:customStyle="1" w:styleId="WW8Num39z6">
    <w:name w:val="WW8Num39z6"/>
    <w:rsid w:val="00BC309A"/>
  </w:style>
  <w:style w:type="character" w:customStyle="1" w:styleId="WW8Num39z7">
    <w:name w:val="WW8Num39z7"/>
    <w:rsid w:val="00BC309A"/>
  </w:style>
  <w:style w:type="character" w:customStyle="1" w:styleId="WW8Num39z8">
    <w:name w:val="WW8Num39z8"/>
    <w:rsid w:val="00BC309A"/>
  </w:style>
  <w:style w:type="character" w:customStyle="1" w:styleId="WW8Num40z0">
    <w:name w:val="WW8Num40z0"/>
    <w:rsid w:val="00BC309A"/>
    <w:rPr>
      <w:rFonts w:cs="Times New Roman"/>
    </w:rPr>
  </w:style>
  <w:style w:type="character" w:customStyle="1" w:styleId="WW8Num41z0">
    <w:name w:val="WW8Num41z0"/>
    <w:rsid w:val="00BC309A"/>
  </w:style>
  <w:style w:type="character" w:customStyle="1" w:styleId="WW8Num41z1">
    <w:name w:val="WW8Num41z1"/>
    <w:rsid w:val="00BC309A"/>
    <w:rPr>
      <w:rFonts w:eastAsia="Arial Unicode MS"/>
      <w:color w:val="000000"/>
    </w:rPr>
  </w:style>
  <w:style w:type="character" w:customStyle="1" w:styleId="WW8Num41z2">
    <w:name w:val="WW8Num41z2"/>
    <w:rsid w:val="00BC309A"/>
  </w:style>
  <w:style w:type="character" w:customStyle="1" w:styleId="WW8Num41z3">
    <w:name w:val="WW8Num41z3"/>
    <w:rsid w:val="00BC309A"/>
  </w:style>
  <w:style w:type="character" w:customStyle="1" w:styleId="WW8Num41z4">
    <w:name w:val="WW8Num41z4"/>
    <w:rsid w:val="00BC309A"/>
  </w:style>
  <w:style w:type="character" w:customStyle="1" w:styleId="WW8Num41z5">
    <w:name w:val="WW8Num41z5"/>
    <w:rsid w:val="00BC309A"/>
  </w:style>
  <w:style w:type="character" w:customStyle="1" w:styleId="WW8Num41z6">
    <w:name w:val="WW8Num41z6"/>
    <w:rsid w:val="00BC309A"/>
  </w:style>
  <w:style w:type="character" w:customStyle="1" w:styleId="WW8Num41z7">
    <w:name w:val="WW8Num41z7"/>
    <w:rsid w:val="00BC309A"/>
  </w:style>
  <w:style w:type="character" w:customStyle="1" w:styleId="WW8Num41z8">
    <w:name w:val="WW8Num41z8"/>
    <w:rsid w:val="00BC309A"/>
  </w:style>
  <w:style w:type="character" w:customStyle="1" w:styleId="WW8Num42z0">
    <w:name w:val="WW8Num42z0"/>
    <w:rsid w:val="00BC309A"/>
    <w:rPr>
      <w:color w:val="000000"/>
    </w:rPr>
  </w:style>
  <w:style w:type="character" w:customStyle="1" w:styleId="WW8Num42z1">
    <w:name w:val="WW8Num42z1"/>
    <w:rsid w:val="00BC309A"/>
  </w:style>
  <w:style w:type="character" w:customStyle="1" w:styleId="WW8Num42z2">
    <w:name w:val="WW8Num42z2"/>
    <w:rsid w:val="00BC309A"/>
  </w:style>
  <w:style w:type="character" w:customStyle="1" w:styleId="WW8Num42z3">
    <w:name w:val="WW8Num42z3"/>
    <w:rsid w:val="00BC309A"/>
  </w:style>
  <w:style w:type="character" w:customStyle="1" w:styleId="WW8Num42z4">
    <w:name w:val="WW8Num42z4"/>
    <w:rsid w:val="00BC309A"/>
  </w:style>
  <w:style w:type="character" w:customStyle="1" w:styleId="WW8Num42z5">
    <w:name w:val="WW8Num42z5"/>
    <w:rsid w:val="00BC309A"/>
  </w:style>
  <w:style w:type="character" w:customStyle="1" w:styleId="WW8Num42z6">
    <w:name w:val="WW8Num42z6"/>
    <w:rsid w:val="00BC309A"/>
  </w:style>
  <w:style w:type="character" w:customStyle="1" w:styleId="WW8Num42z7">
    <w:name w:val="WW8Num42z7"/>
    <w:rsid w:val="00BC309A"/>
  </w:style>
  <w:style w:type="character" w:customStyle="1" w:styleId="WW8Num42z8">
    <w:name w:val="WW8Num42z8"/>
    <w:rsid w:val="00BC309A"/>
  </w:style>
  <w:style w:type="character" w:customStyle="1" w:styleId="WW8Num43z0">
    <w:name w:val="WW8Num43z0"/>
    <w:rsid w:val="00BC309A"/>
  </w:style>
  <w:style w:type="character" w:customStyle="1" w:styleId="WW8Num43z1">
    <w:name w:val="WW8Num43z1"/>
    <w:rsid w:val="00BC309A"/>
  </w:style>
  <w:style w:type="character" w:customStyle="1" w:styleId="WW8Num43z2">
    <w:name w:val="WW8Num43z2"/>
    <w:rsid w:val="00BC309A"/>
  </w:style>
  <w:style w:type="character" w:customStyle="1" w:styleId="WW8Num43z3">
    <w:name w:val="WW8Num43z3"/>
    <w:rsid w:val="00BC309A"/>
  </w:style>
  <w:style w:type="character" w:customStyle="1" w:styleId="WW8Num43z4">
    <w:name w:val="WW8Num43z4"/>
    <w:rsid w:val="00BC309A"/>
  </w:style>
  <w:style w:type="character" w:customStyle="1" w:styleId="WW8Num43z5">
    <w:name w:val="WW8Num43z5"/>
    <w:rsid w:val="00BC309A"/>
  </w:style>
  <w:style w:type="character" w:customStyle="1" w:styleId="WW8Num43z6">
    <w:name w:val="WW8Num43z6"/>
    <w:rsid w:val="00BC309A"/>
  </w:style>
  <w:style w:type="character" w:customStyle="1" w:styleId="WW8Num43z7">
    <w:name w:val="WW8Num43z7"/>
    <w:rsid w:val="00BC309A"/>
  </w:style>
  <w:style w:type="character" w:customStyle="1" w:styleId="WW8Num43z8">
    <w:name w:val="WW8Num43z8"/>
    <w:rsid w:val="00BC309A"/>
  </w:style>
  <w:style w:type="character" w:customStyle="1" w:styleId="WW8Num44z0">
    <w:name w:val="WW8Num44z0"/>
    <w:rsid w:val="00BC309A"/>
    <w:rPr>
      <w:rFonts w:ascii="Times New Roman" w:hAnsi="Times New Roman" w:cs="Times New Roman"/>
    </w:rPr>
  </w:style>
  <w:style w:type="character" w:customStyle="1" w:styleId="WW8Num44z1">
    <w:name w:val="WW8Num44z1"/>
    <w:rsid w:val="00BC309A"/>
    <w:rPr>
      <w:rFonts w:ascii="Times New Roman" w:eastAsia="Times New Roman" w:hAnsi="Times New Roman" w:cs="Times New Roman"/>
    </w:rPr>
  </w:style>
  <w:style w:type="character" w:customStyle="1" w:styleId="WW8Num45z0">
    <w:name w:val="WW8Num45z0"/>
    <w:rsid w:val="00BC309A"/>
    <w:rPr>
      <w:b w:val="0"/>
    </w:rPr>
  </w:style>
  <w:style w:type="character" w:customStyle="1" w:styleId="WW8Num45z1">
    <w:name w:val="WW8Num45z1"/>
    <w:rsid w:val="00BC309A"/>
  </w:style>
  <w:style w:type="character" w:customStyle="1" w:styleId="WW8Num45z2">
    <w:name w:val="WW8Num45z2"/>
    <w:rsid w:val="00BC309A"/>
  </w:style>
  <w:style w:type="character" w:customStyle="1" w:styleId="WW8Num45z3">
    <w:name w:val="WW8Num45z3"/>
    <w:rsid w:val="00BC309A"/>
  </w:style>
  <w:style w:type="character" w:customStyle="1" w:styleId="WW8Num45z4">
    <w:name w:val="WW8Num45z4"/>
    <w:rsid w:val="00BC309A"/>
  </w:style>
  <w:style w:type="character" w:customStyle="1" w:styleId="WW8Num45z5">
    <w:name w:val="WW8Num45z5"/>
    <w:rsid w:val="00BC309A"/>
  </w:style>
  <w:style w:type="character" w:customStyle="1" w:styleId="WW8Num45z6">
    <w:name w:val="WW8Num45z6"/>
    <w:rsid w:val="00BC309A"/>
  </w:style>
  <w:style w:type="character" w:customStyle="1" w:styleId="WW8Num45z7">
    <w:name w:val="WW8Num45z7"/>
    <w:rsid w:val="00BC309A"/>
  </w:style>
  <w:style w:type="character" w:customStyle="1" w:styleId="WW8Num45z8">
    <w:name w:val="WW8Num45z8"/>
    <w:rsid w:val="00BC309A"/>
  </w:style>
  <w:style w:type="character" w:customStyle="1" w:styleId="WW8Num46z0">
    <w:name w:val="WW8Num46z0"/>
    <w:rsid w:val="00BC309A"/>
    <w:rPr>
      <w:rFonts w:ascii="Tahoma" w:hAnsi="Tahoma" w:cs="Tahoma"/>
      <w:sz w:val="22"/>
    </w:rPr>
  </w:style>
  <w:style w:type="character" w:customStyle="1" w:styleId="WW8Num47z0">
    <w:name w:val="WW8Num47z0"/>
    <w:rsid w:val="00BC309A"/>
    <w:rPr>
      <w:rFonts w:ascii="Courier New" w:eastAsia="Arial Unicode MS" w:hAnsi="Courier New" w:cs="Courier New"/>
      <w:color w:val="000000"/>
    </w:rPr>
  </w:style>
  <w:style w:type="character" w:customStyle="1" w:styleId="WW8Num47z1">
    <w:name w:val="WW8Num47z1"/>
    <w:rsid w:val="00BC309A"/>
    <w:rPr>
      <w:b w:val="0"/>
      <w:i w:val="0"/>
      <w:sz w:val="24"/>
      <w:szCs w:val="24"/>
    </w:rPr>
  </w:style>
  <w:style w:type="character" w:customStyle="1" w:styleId="WW8Num47z2">
    <w:name w:val="WW8Num47z2"/>
    <w:rsid w:val="00BC309A"/>
  </w:style>
  <w:style w:type="character" w:customStyle="1" w:styleId="WW8Num47z3">
    <w:name w:val="WW8Num47z3"/>
    <w:rsid w:val="00BC309A"/>
  </w:style>
  <w:style w:type="character" w:customStyle="1" w:styleId="WW8Num47z5">
    <w:name w:val="WW8Num47z5"/>
    <w:rsid w:val="00BC309A"/>
    <w:rPr>
      <w:rFonts w:ascii="Wingdings" w:hAnsi="Wingdings" w:cs="Wingdings"/>
    </w:rPr>
  </w:style>
  <w:style w:type="character" w:customStyle="1" w:styleId="WW8Num47z6">
    <w:name w:val="WW8Num47z6"/>
    <w:rsid w:val="00BC309A"/>
    <w:rPr>
      <w:rFonts w:ascii="Symbol" w:hAnsi="Symbol" w:cs="Symbol"/>
    </w:rPr>
  </w:style>
  <w:style w:type="character" w:customStyle="1" w:styleId="WW8Num48z0">
    <w:name w:val="WW8Num48z0"/>
    <w:rsid w:val="00BC309A"/>
  </w:style>
  <w:style w:type="character" w:customStyle="1" w:styleId="WW8Num48z1">
    <w:name w:val="WW8Num48z1"/>
    <w:rsid w:val="00BC309A"/>
  </w:style>
  <w:style w:type="character" w:customStyle="1" w:styleId="WW8Num48z2">
    <w:name w:val="WW8Num48z2"/>
    <w:rsid w:val="00BC309A"/>
  </w:style>
  <w:style w:type="character" w:customStyle="1" w:styleId="WW8Num48z3">
    <w:name w:val="WW8Num48z3"/>
    <w:rsid w:val="00BC309A"/>
  </w:style>
  <w:style w:type="character" w:customStyle="1" w:styleId="WW8Num48z4">
    <w:name w:val="WW8Num48z4"/>
    <w:rsid w:val="00BC309A"/>
  </w:style>
  <w:style w:type="character" w:customStyle="1" w:styleId="WW8Num48z5">
    <w:name w:val="WW8Num48z5"/>
    <w:rsid w:val="00BC309A"/>
  </w:style>
  <w:style w:type="character" w:customStyle="1" w:styleId="WW8Num48z6">
    <w:name w:val="WW8Num48z6"/>
    <w:rsid w:val="00BC309A"/>
  </w:style>
  <w:style w:type="character" w:customStyle="1" w:styleId="WW8Num48z7">
    <w:name w:val="WW8Num48z7"/>
    <w:rsid w:val="00BC309A"/>
  </w:style>
  <w:style w:type="character" w:customStyle="1" w:styleId="WW8Num48z8">
    <w:name w:val="WW8Num48z8"/>
    <w:rsid w:val="00BC309A"/>
  </w:style>
  <w:style w:type="character" w:customStyle="1" w:styleId="WW8Num49z0">
    <w:name w:val="WW8Num49z0"/>
    <w:rsid w:val="00BC309A"/>
    <w:rPr>
      <w:b/>
    </w:rPr>
  </w:style>
  <w:style w:type="character" w:customStyle="1" w:styleId="WW8Num49z1">
    <w:name w:val="WW8Num49z1"/>
    <w:rsid w:val="00BC309A"/>
  </w:style>
  <w:style w:type="character" w:customStyle="1" w:styleId="WW8Num49z2">
    <w:name w:val="WW8Num49z2"/>
    <w:rsid w:val="00BC309A"/>
  </w:style>
  <w:style w:type="character" w:customStyle="1" w:styleId="WW8Num49z3">
    <w:name w:val="WW8Num49z3"/>
    <w:rsid w:val="00BC309A"/>
  </w:style>
  <w:style w:type="character" w:customStyle="1" w:styleId="WW8Num49z4">
    <w:name w:val="WW8Num49z4"/>
    <w:rsid w:val="00BC309A"/>
  </w:style>
  <w:style w:type="character" w:customStyle="1" w:styleId="WW8Num49z5">
    <w:name w:val="WW8Num49z5"/>
    <w:rsid w:val="00BC309A"/>
  </w:style>
  <w:style w:type="character" w:customStyle="1" w:styleId="WW8Num49z6">
    <w:name w:val="WW8Num49z6"/>
    <w:rsid w:val="00BC309A"/>
  </w:style>
  <w:style w:type="character" w:customStyle="1" w:styleId="WW8Num49z7">
    <w:name w:val="WW8Num49z7"/>
    <w:rsid w:val="00BC309A"/>
  </w:style>
  <w:style w:type="character" w:customStyle="1" w:styleId="WW8Num49z8">
    <w:name w:val="WW8Num49z8"/>
    <w:rsid w:val="00BC309A"/>
  </w:style>
  <w:style w:type="character" w:customStyle="1" w:styleId="WW8Num50z0">
    <w:name w:val="WW8Num50z0"/>
    <w:rsid w:val="00BC309A"/>
  </w:style>
  <w:style w:type="character" w:customStyle="1" w:styleId="WW8Num50z1">
    <w:name w:val="WW8Num50z1"/>
    <w:rsid w:val="00BC309A"/>
  </w:style>
  <w:style w:type="character" w:customStyle="1" w:styleId="WW8Num50z2">
    <w:name w:val="WW8Num50z2"/>
    <w:rsid w:val="00BC309A"/>
  </w:style>
  <w:style w:type="character" w:customStyle="1" w:styleId="WW8Num50z3">
    <w:name w:val="WW8Num50z3"/>
    <w:rsid w:val="00BC309A"/>
  </w:style>
  <w:style w:type="character" w:customStyle="1" w:styleId="WW8Num50z4">
    <w:name w:val="WW8Num50z4"/>
    <w:rsid w:val="00BC309A"/>
  </w:style>
  <w:style w:type="character" w:customStyle="1" w:styleId="WW8Num50z5">
    <w:name w:val="WW8Num50z5"/>
    <w:rsid w:val="00BC309A"/>
  </w:style>
  <w:style w:type="character" w:customStyle="1" w:styleId="WW8Num50z6">
    <w:name w:val="WW8Num50z6"/>
    <w:rsid w:val="00BC309A"/>
  </w:style>
  <w:style w:type="character" w:customStyle="1" w:styleId="WW8Num50z7">
    <w:name w:val="WW8Num50z7"/>
    <w:rsid w:val="00BC309A"/>
  </w:style>
  <w:style w:type="character" w:customStyle="1" w:styleId="WW8Num50z8">
    <w:name w:val="WW8Num50z8"/>
    <w:rsid w:val="00BC309A"/>
  </w:style>
  <w:style w:type="character" w:customStyle="1" w:styleId="WW8Num51z0">
    <w:name w:val="WW8Num51z0"/>
    <w:rsid w:val="00BC309A"/>
    <w:rPr>
      <w:b w:val="0"/>
      <w:color w:val="000000"/>
    </w:rPr>
  </w:style>
  <w:style w:type="character" w:customStyle="1" w:styleId="WW8Num51z2">
    <w:name w:val="WW8Num51z2"/>
    <w:rsid w:val="00BC309A"/>
  </w:style>
  <w:style w:type="character" w:customStyle="1" w:styleId="WW8Num51z3">
    <w:name w:val="WW8Num51z3"/>
    <w:rsid w:val="00BC309A"/>
  </w:style>
  <w:style w:type="character" w:customStyle="1" w:styleId="WW8Num51z4">
    <w:name w:val="WW8Num51z4"/>
    <w:rsid w:val="00BC309A"/>
  </w:style>
  <w:style w:type="character" w:customStyle="1" w:styleId="WW8Num51z5">
    <w:name w:val="WW8Num51z5"/>
    <w:rsid w:val="00BC309A"/>
  </w:style>
  <w:style w:type="character" w:customStyle="1" w:styleId="WW8Num51z6">
    <w:name w:val="WW8Num51z6"/>
    <w:rsid w:val="00BC309A"/>
  </w:style>
  <w:style w:type="character" w:customStyle="1" w:styleId="WW8Num51z7">
    <w:name w:val="WW8Num51z7"/>
    <w:rsid w:val="00BC309A"/>
  </w:style>
  <w:style w:type="character" w:customStyle="1" w:styleId="WW8Num51z8">
    <w:name w:val="WW8Num51z8"/>
    <w:rsid w:val="00BC309A"/>
  </w:style>
  <w:style w:type="character" w:customStyle="1" w:styleId="WW8Num52z0">
    <w:name w:val="WW8Num52z0"/>
    <w:rsid w:val="00BC309A"/>
  </w:style>
  <w:style w:type="character" w:customStyle="1" w:styleId="WW8Num52z1">
    <w:name w:val="WW8Num52z1"/>
    <w:rsid w:val="00BC309A"/>
  </w:style>
  <w:style w:type="character" w:customStyle="1" w:styleId="WW8Num52z2">
    <w:name w:val="WW8Num52z2"/>
    <w:rsid w:val="00BC309A"/>
  </w:style>
  <w:style w:type="character" w:customStyle="1" w:styleId="WW8Num52z3">
    <w:name w:val="WW8Num52z3"/>
    <w:rsid w:val="00BC309A"/>
  </w:style>
  <w:style w:type="character" w:customStyle="1" w:styleId="WW8Num52z4">
    <w:name w:val="WW8Num52z4"/>
    <w:rsid w:val="00BC309A"/>
  </w:style>
  <w:style w:type="character" w:customStyle="1" w:styleId="WW8Num52z5">
    <w:name w:val="WW8Num52z5"/>
    <w:rsid w:val="00BC309A"/>
  </w:style>
  <w:style w:type="character" w:customStyle="1" w:styleId="WW8Num52z6">
    <w:name w:val="WW8Num52z6"/>
    <w:rsid w:val="00BC309A"/>
  </w:style>
  <w:style w:type="character" w:customStyle="1" w:styleId="WW8Num52z7">
    <w:name w:val="WW8Num52z7"/>
    <w:rsid w:val="00BC309A"/>
  </w:style>
  <w:style w:type="character" w:customStyle="1" w:styleId="WW8Num52z8">
    <w:name w:val="WW8Num52z8"/>
    <w:rsid w:val="00BC309A"/>
  </w:style>
  <w:style w:type="character" w:customStyle="1" w:styleId="WW8Num53z0">
    <w:name w:val="WW8Num53z0"/>
    <w:rsid w:val="00BC309A"/>
    <w:rPr>
      <w:color w:val="000000"/>
    </w:rPr>
  </w:style>
  <w:style w:type="character" w:customStyle="1" w:styleId="WW8Num53z1">
    <w:name w:val="WW8Num53z1"/>
    <w:rsid w:val="00BC309A"/>
  </w:style>
  <w:style w:type="character" w:customStyle="1" w:styleId="WW8Num53z2">
    <w:name w:val="WW8Num53z2"/>
    <w:rsid w:val="00BC309A"/>
  </w:style>
  <w:style w:type="character" w:customStyle="1" w:styleId="WW8Num53z3">
    <w:name w:val="WW8Num53z3"/>
    <w:rsid w:val="00BC309A"/>
  </w:style>
  <w:style w:type="character" w:customStyle="1" w:styleId="WW8Num53z4">
    <w:name w:val="WW8Num53z4"/>
    <w:rsid w:val="00BC309A"/>
  </w:style>
  <w:style w:type="character" w:customStyle="1" w:styleId="WW8Num53z5">
    <w:name w:val="WW8Num53z5"/>
    <w:rsid w:val="00BC309A"/>
  </w:style>
  <w:style w:type="character" w:customStyle="1" w:styleId="WW8Num53z6">
    <w:name w:val="WW8Num53z6"/>
    <w:rsid w:val="00BC309A"/>
  </w:style>
  <w:style w:type="character" w:customStyle="1" w:styleId="WW8Num53z7">
    <w:name w:val="WW8Num53z7"/>
    <w:rsid w:val="00BC309A"/>
  </w:style>
  <w:style w:type="character" w:customStyle="1" w:styleId="WW8Num53z8">
    <w:name w:val="WW8Num53z8"/>
    <w:rsid w:val="00BC309A"/>
  </w:style>
  <w:style w:type="character" w:customStyle="1" w:styleId="Domylnaczcionkaakapitu1">
    <w:name w:val="Domyślna czcionka akapitu1"/>
    <w:rsid w:val="00BC309A"/>
  </w:style>
  <w:style w:type="character" w:customStyle="1" w:styleId="Znakiprzypiswkocowych">
    <w:name w:val="Znaki przypisów końcowych"/>
    <w:rsid w:val="00BC309A"/>
    <w:rPr>
      <w:vertAlign w:val="superscript"/>
    </w:rPr>
  </w:style>
  <w:style w:type="character" w:styleId="Hipercze">
    <w:name w:val="Hyperlink"/>
    <w:rsid w:val="00BC309A"/>
    <w:rPr>
      <w:color w:val="0000FF"/>
      <w:u w:val="single"/>
    </w:rPr>
  </w:style>
  <w:style w:type="character" w:styleId="Pogrubienie">
    <w:name w:val="Strong"/>
    <w:qFormat/>
    <w:rsid w:val="00BC309A"/>
    <w:rPr>
      <w:b/>
      <w:bCs/>
    </w:rPr>
  </w:style>
  <w:style w:type="character" w:customStyle="1" w:styleId="text1">
    <w:name w:val="text1"/>
    <w:rsid w:val="00BC309A"/>
    <w:rPr>
      <w:rFonts w:ascii="Verdana" w:hAnsi="Verdana" w:cs="Verdana"/>
      <w:color w:val="000000"/>
      <w:sz w:val="20"/>
      <w:szCs w:val="20"/>
    </w:rPr>
  </w:style>
  <w:style w:type="character" w:customStyle="1" w:styleId="Odwoaniedokomentarza1">
    <w:name w:val="Odwołanie do komentarza1"/>
    <w:rsid w:val="00BC309A"/>
    <w:rPr>
      <w:sz w:val="16"/>
      <w:szCs w:val="16"/>
    </w:rPr>
  </w:style>
  <w:style w:type="character" w:customStyle="1" w:styleId="text">
    <w:name w:val="text"/>
    <w:basedOn w:val="Domylnaczcionkaakapitu1"/>
    <w:rsid w:val="00BC309A"/>
  </w:style>
  <w:style w:type="character" w:customStyle="1" w:styleId="highlight">
    <w:name w:val="highlight"/>
    <w:rsid w:val="00BC309A"/>
  </w:style>
  <w:style w:type="character" w:customStyle="1" w:styleId="cena">
    <w:name w:val="cena"/>
    <w:basedOn w:val="Domylnaczcionkaakapitu1"/>
    <w:rsid w:val="00BC309A"/>
  </w:style>
  <w:style w:type="paragraph" w:customStyle="1" w:styleId="Nagwek10">
    <w:name w:val="Nagłówek1"/>
    <w:basedOn w:val="Normalny"/>
    <w:next w:val="Tekstpodstawowy"/>
    <w:rsid w:val="00BC309A"/>
    <w:pPr>
      <w:suppressAutoHyphens/>
      <w:spacing w:after="0" w:line="240" w:lineRule="auto"/>
      <w:jc w:val="center"/>
    </w:pPr>
    <w:rPr>
      <w:rFonts w:ascii="Times New Roman" w:eastAsia="SimSun" w:hAnsi="Times New Roman" w:cs="Times New Roman"/>
      <w:b/>
      <w:i/>
      <w:sz w:val="48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Lista">
    <w:name w:val="List"/>
    <w:basedOn w:val="Tekstpodstawowy"/>
    <w:rsid w:val="00BC309A"/>
    <w:rPr>
      <w:rFonts w:cs="FreeSans"/>
    </w:rPr>
  </w:style>
  <w:style w:type="paragraph" w:styleId="Legenda">
    <w:name w:val="caption"/>
    <w:basedOn w:val="Normalny"/>
    <w:qFormat/>
    <w:rsid w:val="00BC309A"/>
    <w:pPr>
      <w:suppressLineNumbers/>
      <w:suppressAutoHyphens/>
      <w:spacing w:before="120" w:after="120" w:line="240" w:lineRule="auto"/>
    </w:pPr>
    <w:rPr>
      <w:rFonts w:ascii="Times New Roman" w:eastAsia="SimSun" w:hAnsi="Times New Roman" w:cs="FreeSans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BC309A"/>
    <w:pPr>
      <w:suppressLineNumbers/>
      <w:suppressAutoHyphens/>
      <w:spacing w:after="0" w:line="240" w:lineRule="auto"/>
    </w:pPr>
    <w:rPr>
      <w:rFonts w:ascii="Times New Roman" w:eastAsia="SimSun" w:hAnsi="Times New Roman" w:cs="FreeSans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BC30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Stopka">
    <w:name w:val="footer"/>
    <w:basedOn w:val="Normalny"/>
    <w:link w:val="StopkaZnak"/>
    <w:rsid w:val="00BC30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BC309A"/>
    <w:pPr>
      <w:suppressAutoHyphens/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C309A"/>
    <w:pPr>
      <w:suppressAutoHyphens/>
      <w:spacing w:after="120" w:line="240" w:lineRule="auto"/>
    </w:pPr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C309A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rsid w:val="00BC309A"/>
    <w:pPr>
      <w:suppressAutoHyphens/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BC309A"/>
    <w:rPr>
      <w:rFonts w:ascii="Tahoma" w:eastAsia="SimSun" w:hAnsi="Tahoma" w:cs="Tahoma"/>
      <w:sz w:val="16"/>
      <w:szCs w:val="16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BC309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zbyszek">
    <w:name w:val="zbyszek"/>
    <w:basedOn w:val="Normalny"/>
    <w:rsid w:val="00BC309A"/>
    <w:pPr>
      <w:suppressAutoHyphens/>
      <w:spacing w:after="0" w:line="360" w:lineRule="auto"/>
      <w:jc w:val="both"/>
    </w:pPr>
    <w:rPr>
      <w:rFonts w:ascii="Courier New" w:eastAsia="SimSun" w:hAnsi="Courier New" w:cs="Courier New"/>
      <w:sz w:val="24"/>
      <w:szCs w:val="24"/>
      <w:lang w:eastAsia="zh-CN"/>
    </w:rPr>
  </w:style>
  <w:style w:type="paragraph" w:styleId="Bezodstpw">
    <w:name w:val="No Spacing"/>
    <w:qFormat/>
    <w:rsid w:val="00BC309A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iwz1">
    <w:name w:val="siwz_1"/>
    <w:basedOn w:val="Nagwek"/>
    <w:rsid w:val="00BC309A"/>
    <w:pPr>
      <w:numPr>
        <w:numId w:val="2"/>
      </w:numPr>
      <w:tabs>
        <w:tab w:val="clear" w:pos="4536"/>
        <w:tab w:val="clear" w:pos="9072"/>
      </w:tabs>
      <w:jc w:val="both"/>
    </w:pPr>
    <w:rPr>
      <w:rFonts w:ascii="Tahoma" w:hAnsi="Tahoma" w:cs="Tahoma"/>
      <w:sz w:val="22"/>
      <w:szCs w:val="20"/>
    </w:rPr>
  </w:style>
  <w:style w:type="paragraph" w:customStyle="1" w:styleId="Tekstkomentarza1">
    <w:name w:val="Tekst komentarza1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3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309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BC3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C309A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customStyle="1" w:styleId="Zawartotabeli">
    <w:name w:val="Zawartość tabeli"/>
    <w:basedOn w:val="Normalny"/>
    <w:rsid w:val="00BC309A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C309A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BC309A"/>
    <w:rPr>
      <w:sz w:val="16"/>
      <w:szCs w:val="16"/>
    </w:rPr>
  </w:style>
  <w:style w:type="paragraph" w:customStyle="1" w:styleId="Default">
    <w:name w:val="Default"/>
    <w:rsid w:val="00BC309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C309A"/>
    <w:pPr>
      <w:suppressAutoHyphens/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Odwoanieprzypisukocowego">
    <w:name w:val="endnote reference"/>
    <w:uiPriority w:val="99"/>
    <w:semiHidden/>
    <w:unhideWhenUsed/>
    <w:rsid w:val="00BC309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09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BC309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BC30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BC309A"/>
    <w:rPr>
      <w:i/>
      <w:iCs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BC309A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BC309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AE60D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45D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45DD3"/>
    <w:pPr>
      <w:widowControl w:val="0"/>
      <w:autoSpaceDE w:val="0"/>
      <w:autoSpaceDN w:val="0"/>
      <w:spacing w:after="0" w:line="198" w:lineRule="exact"/>
      <w:jc w:val="right"/>
    </w:pPr>
    <w:rPr>
      <w:rFonts w:ascii="Microsoft Sans Serif" w:eastAsia="Microsoft Sans Serif" w:hAnsi="Microsoft Sans Serif" w:cs="Microsoft Sans Serif"/>
      <w:lang w:val="en-US"/>
    </w:rPr>
  </w:style>
  <w:style w:type="table" w:customStyle="1" w:styleId="TableNormal1">
    <w:name w:val="Table Normal1"/>
    <w:uiPriority w:val="2"/>
    <w:semiHidden/>
    <w:unhideWhenUsed/>
    <w:qFormat/>
    <w:rsid w:val="00D062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0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5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3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63E4D-6F3F-408B-AD68-12786269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12</Pages>
  <Words>3512</Words>
  <Characters>21073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wiktoria.anklewicz@onet.pl</dc:creator>
  <cp:keywords/>
  <dc:description/>
  <cp:lastModifiedBy>Anklewicz Rafał</cp:lastModifiedBy>
  <cp:revision>334</cp:revision>
  <cp:lastPrinted>2021-07-05T07:10:00Z</cp:lastPrinted>
  <dcterms:created xsi:type="dcterms:W3CDTF">2021-07-02T09:46:00Z</dcterms:created>
  <dcterms:modified xsi:type="dcterms:W3CDTF">2023-10-19T06:43:00Z</dcterms:modified>
</cp:coreProperties>
</file>