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B09" w:rsidRDefault="00D72D6E" w:rsidP="00761B09">
      <w:pPr>
        <w:spacing w:after="0" w:line="240" w:lineRule="auto"/>
        <w:jc w:val="right"/>
        <w:rPr>
          <w:rFonts w:ascii="Tahoma" w:eastAsia="Calibri" w:hAnsi="Tahoma" w:cs="Tahoma"/>
          <w:i/>
          <w:iCs/>
          <w:kern w:val="144"/>
          <w:sz w:val="20"/>
          <w:szCs w:val="20"/>
        </w:rPr>
      </w:pPr>
      <w:r>
        <w:rPr>
          <w:rFonts w:ascii="Tahoma" w:eastAsia="Calibri" w:hAnsi="Tahoma" w:cs="Tahoma"/>
          <w:i/>
          <w:iCs/>
          <w:kern w:val="144"/>
          <w:sz w:val="20"/>
          <w:szCs w:val="20"/>
        </w:rPr>
        <w:t xml:space="preserve">Nr postępowania: </w:t>
      </w:r>
      <w:r w:rsidR="00761B09" w:rsidRPr="00761B09">
        <w:rPr>
          <w:rFonts w:ascii="Tahoma" w:eastAsia="Calibri" w:hAnsi="Tahoma" w:cs="Tahoma"/>
          <w:i/>
          <w:iCs/>
          <w:kern w:val="144"/>
          <w:sz w:val="20"/>
          <w:szCs w:val="20"/>
        </w:rPr>
        <w:t>COE.262.</w:t>
      </w:r>
      <w:r w:rsidR="00B57D62">
        <w:rPr>
          <w:rFonts w:ascii="Tahoma" w:eastAsia="Calibri" w:hAnsi="Tahoma" w:cs="Tahoma"/>
          <w:i/>
          <w:iCs/>
          <w:kern w:val="144"/>
          <w:sz w:val="20"/>
          <w:szCs w:val="20"/>
        </w:rPr>
        <w:t>8</w:t>
      </w:r>
      <w:r w:rsidR="00761B09" w:rsidRPr="00761B09">
        <w:rPr>
          <w:rFonts w:ascii="Tahoma" w:eastAsia="Calibri" w:hAnsi="Tahoma" w:cs="Tahoma"/>
          <w:i/>
          <w:iCs/>
          <w:kern w:val="144"/>
          <w:sz w:val="20"/>
          <w:szCs w:val="20"/>
        </w:rPr>
        <w:t>.2023</w:t>
      </w:r>
    </w:p>
    <w:p w:rsidR="001D6AEA" w:rsidRPr="002A7405" w:rsidRDefault="001D6AEA" w:rsidP="00761B09">
      <w:pPr>
        <w:spacing w:after="0" w:line="240" w:lineRule="auto"/>
        <w:jc w:val="right"/>
        <w:rPr>
          <w:rFonts w:ascii="Tahoma" w:eastAsia="Calibri" w:hAnsi="Tahoma" w:cs="Tahoma"/>
          <w:i/>
          <w:iCs/>
          <w:kern w:val="144"/>
          <w:sz w:val="20"/>
          <w:szCs w:val="20"/>
        </w:rPr>
      </w:pPr>
      <w:r w:rsidRPr="002A7405">
        <w:rPr>
          <w:rFonts w:ascii="Tahoma" w:eastAsia="Calibri" w:hAnsi="Tahoma" w:cs="Tahoma"/>
          <w:i/>
          <w:iCs/>
          <w:kern w:val="144"/>
          <w:sz w:val="20"/>
          <w:szCs w:val="20"/>
        </w:rPr>
        <w:t xml:space="preserve">Załącznik nr </w:t>
      </w:r>
      <w:r w:rsidR="00B57D62">
        <w:rPr>
          <w:rFonts w:ascii="Tahoma" w:eastAsia="Calibri" w:hAnsi="Tahoma" w:cs="Tahoma"/>
          <w:i/>
          <w:iCs/>
          <w:kern w:val="144"/>
          <w:sz w:val="20"/>
          <w:szCs w:val="20"/>
        </w:rPr>
        <w:t xml:space="preserve">5 </w:t>
      </w:r>
      <w:r w:rsidRPr="002A7405">
        <w:rPr>
          <w:rFonts w:ascii="Tahoma" w:eastAsia="Calibri" w:hAnsi="Tahoma" w:cs="Tahoma"/>
          <w:i/>
          <w:iCs/>
          <w:kern w:val="144"/>
          <w:sz w:val="20"/>
          <w:szCs w:val="20"/>
        </w:rPr>
        <w:t>do SWZ</w:t>
      </w:r>
    </w:p>
    <w:p w:rsidR="001D6AEA" w:rsidRPr="002A7405" w:rsidRDefault="001D6AEA" w:rsidP="001D6AEA">
      <w:pPr>
        <w:spacing w:after="0" w:line="312" w:lineRule="auto"/>
        <w:rPr>
          <w:rFonts w:ascii="Tahoma" w:eastAsia="Times New Roman" w:hAnsi="Tahoma" w:cs="Tahoma"/>
          <w:b/>
          <w:kern w:val="144"/>
          <w:sz w:val="20"/>
          <w:szCs w:val="20"/>
          <w:lang w:eastAsia="pl-PL"/>
        </w:rPr>
      </w:pPr>
      <w:r w:rsidRPr="002A7405">
        <w:rPr>
          <w:rFonts w:ascii="Tahoma" w:eastAsia="Times New Roman" w:hAnsi="Tahoma" w:cs="Tahoma"/>
          <w:b/>
          <w:kern w:val="144"/>
          <w:sz w:val="20"/>
          <w:szCs w:val="20"/>
          <w:lang w:eastAsia="pl-PL"/>
        </w:rPr>
        <w:t>Dane Wykonawcy</w:t>
      </w:r>
      <w:r w:rsidR="00EE497F" w:rsidRPr="002A7405">
        <w:rPr>
          <w:rFonts w:ascii="Tahoma" w:eastAsia="Times New Roman" w:hAnsi="Tahoma" w:cs="Tahoma"/>
          <w:b/>
          <w:kern w:val="144"/>
          <w:sz w:val="20"/>
          <w:szCs w:val="20"/>
          <w:lang w:eastAsia="pl-PL"/>
        </w:rPr>
        <w:t>/ów</w:t>
      </w:r>
    </w:p>
    <w:p w:rsidR="001D6AEA" w:rsidRPr="002A7405" w:rsidRDefault="001D6AEA" w:rsidP="00D72D6E">
      <w:pPr>
        <w:numPr>
          <w:ilvl w:val="12"/>
          <w:numId w:val="0"/>
        </w:numPr>
        <w:tabs>
          <w:tab w:val="left" w:pos="1418"/>
        </w:tabs>
        <w:spacing w:after="0" w:line="312" w:lineRule="auto"/>
        <w:rPr>
          <w:rFonts w:ascii="Tahoma" w:eastAsia="Times New Roman" w:hAnsi="Tahoma" w:cs="Tahoma"/>
          <w:kern w:val="144"/>
          <w:sz w:val="20"/>
          <w:szCs w:val="20"/>
          <w:lang w:eastAsia="pl-PL"/>
        </w:rPr>
      </w:pPr>
      <w:r w:rsidRPr="002A7405">
        <w:rPr>
          <w:rFonts w:ascii="Tahoma" w:eastAsia="Times New Roman" w:hAnsi="Tahoma" w:cs="Tahoma"/>
          <w:kern w:val="144"/>
          <w:sz w:val="20"/>
          <w:szCs w:val="20"/>
          <w:lang w:eastAsia="pl-PL"/>
        </w:rPr>
        <w:t>Nazwa:</w:t>
      </w:r>
      <w:r w:rsidRPr="002A7405">
        <w:rPr>
          <w:rFonts w:ascii="Tahoma" w:eastAsia="Times New Roman" w:hAnsi="Tahoma" w:cs="Tahoma"/>
          <w:kern w:val="144"/>
          <w:sz w:val="20"/>
          <w:szCs w:val="20"/>
          <w:lang w:eastAsia="pl-PL"/>
        </w:rPr>
        <w:tab/>
      </w:r>
      <w:r w:rsidR="00D72D6E">
        <w:rPr>
          <w:rFonts w:ascii="Tahoma" w:eastAsia="Times New Roman" w:hAnsi="Tahoma" w:cs="Tahoma"/>
          <w:kern w:val="144"/>
          <w:sz w:val="20"/>
          <w:szCs w:val="20"/>
          <w:lang w:eastAsia="pl-PL"/>
        </w:rPr>
        <w:t>____________</w:t>
      </w:r>
    </w:p>
    <w:p w:rsidR="001D6AEA" w:rsidRPr="002A7405" w:rsidRDefault="001D6AEA" w:rsidP="001D6AEA">
      <w:pPr>
        <w:numPr>
          <w:ilvl w:val="12"/>
          <w:numId w:val="0"/>
        </w:numPr>
        <w:spacing w:after="600" w:line="312" w:lineRule="auto"/>
        <w:rPr>
          <w:rFonts w:ascii="Tahoma" w:eastAsia="Times New Roman" w:hAnsi="Tahoma" w:cs="Tahoma"/>
          <w:b/>
          <w:kern w:val="144"/>
          <w:sz w:val="20"/>
          <w:szCs w:val="20"/>
          <w:lang w:eastAsia="pl-PL"/>
        </w:rPr>
      </w:pPr>
      <w:r w:rsidRPr="002A7405">
        <w:rPr>
          <w:rFonts w:ascii="Tahoma" w:eastAsia="Times New Roman" w:hAnsi="Tahoma" w:cs="Tahoma"/>
          <w:kern w:val="144"/>
          <w:sz w:val="20"/>
          <w:szCs w:val="20"/>
          <w:lang w:eastAsia="pl-PL"/>
        </w:rPr>
        <w:t xml:space="preserve">Adres siedziby: </w:t>
      </w:r>
      <w:r w:rsidR="00D72D6E">
        <w:rPr>
          <w:rFonts w:ascii="Tahoma" w:eastAsia="Times New Roman" w:hAnsi="Tahoma" w:cs="Tahoma"/>
          <w:kern w:val="144"/>
          <w:sz w:val="20"/>
          <w:szCs w:val="20"/>
          <w:lang w:eastAsia="pl-PL"/>
        </w:rPr>
        <w:t>____________</w:t>
      </w:r>
    </w:p>
    <w:p w:rsidR="002352A8" w:rsidRPr="002A7405" w:rsidRDefault="001D6AEA" w:rsidP="001D6AEA">
      <w:pPr>
        <w:shd w:val="clear" w:color="auto" w:fill="FFFFFF"/>
        <w:spacing w:before="240" w:after="360" w:line="276" w:lineRule="auto"/>
        <w:ind w:right="6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A740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OŚWIADCZENIE</w:t>
      </w:r>
      <w:r w:rsidRPr="002A740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WYKONAWCÓW WSPÓLNIE UBIEGAJĄCYCH SIĘ O UDZIELENIE ZAMÓWIENIA W ZAKRESIE, O KTÓRYM MOWA W </w:t>
      </w:r>
      <w:r w:rsidRPr="002A74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ART. 117 UST. 4 USTAWY PZP</w:t>
      </w:r>
    </w:p>
    <w:p w:rsidR="00227396" w:rsidRPr="00227396" w:rsidRDefault="002352A8" w:rsidP="00227396">
      <w:pPr>
        <w:spacing w:after="120"/>
        <w:rPr>
          <w:rFonts w:ascii="Tahoma" w:eastAsia="Lucida Sans Unicode" w:hAnsi="Tahoma" w:cs="Tahoma"/>
          <w:b/>
          <w:bCs/>
          <w:i/>
          <w:iCs/>
          <w:kern w:val="1"/>
          <w:sz w:val="20"/>
          <w:szCs w:val="20"/>
        </w:rPr>
      </w:pPr>
      <w:r w:rsidRPr="002A7405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 związku z prowadzonym postępowaniem o udzielenie zamówienia publicznego pn.: </w:t>
      </w:r>
      <w:r w:rsidR="00227396" w:rsidRPr="00227396">
        <w:rPr>
          <w:rFonts w:ascii="Tahoma" w:eastAsia="Lucida Sans Unicode" w:hAnsi="Tahoma" w:cs="Tahoma"/>
          <w:b/>
          <w:bCs/>
          <w:i/>
          <w:iCs/>
          <w:kern w:val="1"/>
          <w:sz w:val="20"/>
          <w:szCs w:val="20"/>
        </w:rPr>
        <w:t>„</w:t>
      </w:r>
      <w:r w:rsidR="00B57D62" w:rsidRPr="00B57D62">
        <w:rPr>
          <w:rFonts w:ascii="Tahoma" w:eastAsia="Lucida Sans Unicode" w:hAnsi="Tahoma" w:cs="Tahoma"/>
          <w:b/>
          <w:bCs/>
          <w:i/>
          <w:iCs/>
          <w:kern w:val="1"/>
          <w:sz w:val="20"/>
          <w:szCs w:val="20"/>
        </w:rPr>
        <w:t>Sukcesywna dostawa oleju opałowego w sezonie zimowym 2023/2024</w:t>
      </w:r>
      <w:bookmarkStart w:id="0" w:name="_GoBack"/>
      <w:bookmarkEnd w:id="0"/>
      <w:r w:rsidR="00227396" w:rsidRPr="00227396">
        <w:rPr>
          <w:rFonts w:ascii="Tahoma" w:eastAsia="Lucida Sans Unicode" w:hAnsi="Tahoma" w:cs="Tahoma"/>
          <w:b/>
          <w:bCs/>
          <w:i/>
          <w:iCs/>
          <w:kern w:val="1"/>
          <w:sz w:val="20"/>
          <w:szCs w:val="20"/>
        </w:rPr>
        <w:t>”</w:t>
      </w:r>
    </w:p>
    <w:p w:rsidR="002352A8" w:rsidRPr="002A7405" w:rsidRDefault="002352A8" w:rsidP="00227396">
      <w:pPr>
        <w:spacing w:after="120"/>
        <w:rPr>
          <w:rFonts w:ascii="Tahoma" w:hAnsi="Tahoma" w:cs="Tahoma"/>
          <w:b/>
          <w:bCs/>
          <w:sz w:val="20"/>
          <w:szCs w:val="20"/>
        </w:rPr>
      </w:pPr>
      <w:r w:rsidRPr="002A7405">
        <w:rPr>
          <w:rFonts w:ascii="Tahoma" w:hAnsi="Tahoma" w:cs="Tahoma"/>
          <w:b/>
          <w:bCs/>
          <w:sz w:val="20"/>
          <w:szCs w:val="20"/>
        </w:rPr>
        <w:t>Ja/My:</w:t>
      </w:r>
    </w:p>
    <w:p w:rsidR="002352A8" w:rsidRPr="002A7405" w:rsidRDefault="00D72D6E" w:rsidP="000306E2">
      <w:pPr>
        <w:spacing w:line="276" w:lineRule="auto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2352A8" w:rsidRPr="002A7405" w:rsidRDefault="002352A8" w:rsidP="000306E2">
      <w:pPr>
        <w:spacing w:line="276" w:lineRule="auto"/>
        <w:contextualSpacing/>
        <w:rPr>
          <w:rFonts w:ascii="Tahoma" w:hAnsi="Tahoma" w:cs="Tahoma"/>
          <w:i/>
          <w:iCs/>
          <w:sz w:val="20"/>
          <w:szCs w:val="20"/>
        </w:rPr>
      </w:pPr>
      <w:r w:rsidRPr="002A7405">
        <w:rPr>
          <w:rFonts w:ascii="Tahoma" w:hAnsi="Tahoma" w:cs="Tahoma"/>
          <w:i/>
          <w:iCs/>
          <w:sz w:val="20"/>
          <w:szCs w:val="20"/>
        </w:rPr>
        <w:t>(imię i nazwisko osoby/osób upoważnionej/-</w:t>
      </w:r>
      <w:proofErr w:type="spellStart"/>
      <w:r w:rsidRPr="002A7405">
        <w:rPr>
          <w:rFonts w:ascii="Tahoma" w:hAnsi="Tahoma" w:cs="Tahoma"/>
          <w:i/>
          <w:iCs/>
          <w:sz w:val="20"/>
          <w:szCs w:val="20"/>
        </w:rPr>
        <w:t>ych</w:t>
      </w:r>
      <w:proofErr w:type="spellEnd"/>
      <w:r w:rsidRPr="002A7405">
        <w:rPr>
          <w:rFonts w:ascii="Tahoma" w:hAnsi="Tahoma" w:cs="Tahoma"/>
          <w:i/>
          <w:iCs/>
          <w:sz w:val="20"/>
          <w:szCs w:val="20"/>
        </w:rPr>
        <w:t xml:space="preserve"> do reprezentowania Wykonawców wspólnie ubiegających się o udzielenie zamówienia)</w:t>
      </w:r>
    </w:p>
    <w:p w:rsidR="00D72D6E" w:rsidRDefault="002352A8" w:rsidP="00D72D6E">
      <w:pPr>
        <w:spacing w:line="276" w:lineRule="auto"/>
        <w:contextualSpacing/>
        <w:rPr>
          <w:rFonts w:ascii="Tahoma" w:hAnsi="Tahoma" w:cs="Tahoma"/>
          <w:sz w:val="20"/>
          <w:szCs w:val="20"/>
        </w:rPr>
      </w:pPr>
      <w:r w:rsidRPr="002A7405">
        <w:rPr>
          <w:rFonts w:ascii="Tahoma" w:hAnsi="Tahoma" w:cs="Tahoma"/>
          <w:b/>
          <w:bCs/>
          <w:sz w:val="20"/>
          <w:szCs w:val="20"/>
        </w:rPr>
        <w:t>w imieniu Wykonawcy:</w:t>
      </w:r>
    </w:p>
    <w:p w:rsidR="002352A8" w:rsidRPr="002A7405" w:rsidRDefault="00D72D6E" w:rsidP="00D72D6E">
      <w:pPr>
        <w:spacing w:line="276" w:lineRule="auto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</w:t>
      </w:r>
    </w:p>
    <w:p w:rsidR="002352A8" w:rsidRPr="002A7405" w:rsidRDefault="002352A8" w:rsidP="00AC20C1">
      <w:pPr>
        <w:spacing w:line="276" w:lineRule="auto"/>
        <w:rPr>
          <w:rFonts w:ascii="Tahoma" w:hAnsi="Tahoma" w:cs="Tahoma"/>
          <w:i/>
          <w:iCs/>
          <w:sz w:val="20"/>
          <w:szCs w:val="20"/>
        </w:rPr>
      </w:pPr>
      <w:r w:rsidRPr="002A7405">
        <w:rPr>
          <w:rFonts w:ascii="Tahoma" w:hAnsi="Tahoma" w:cs="Tahoma"/>
          <w:i/>
          <w:iCs/>
          <w:sz w:val="20"/>
          <w:szCs w:val="20"/>
        </w:rPr>
        <w:t>(wpisać nazwy (firmy) Wykonawców wspólnie ubiegających się o udzielenie zamówienia)</w:t>
      </w:r>
    </w:p>
    <w:p w:rsidR="002352A8" w:rsidRPr="002A7405" w:rsidRDefault="00AC20C1" w:rsidP="00AC20C1">
      <w:pPr>
        <w:spacing w:line="276" w:lineRule="auto"/>
        <w:rPr>
          <w:rFonts w:ascii="Tahoma" w:hAnsi="Tahoma" w:cs="Tahoma"/>
          <w:sz w:val="20"/>
          <w:szCs w:val="20"/>
        </w:rPr>
      </w:pPr>
      <w:r w:rsidRPr="002A7405">
        <w:rPr>
          <w:rFonts w:ascii="Tahoma" w:hAnsi="Tahoma" w:cs="Tahoma"/>
          <w:b/>
          <w:bCs/>
          <w:sz w:val="20"/>
          <w:szCs w:val="20"/>
        </w:rPr>
        <w:t>o</w:t>
      </w:r>
      <w:r w:rsidR="002352A8" w:rsidRPr="002A7405">
        <w:rPr>
          <w:rFonts w:ascii="Tahoma" w:hAnsi="Tahoma" w:cs="Tahoma"/>
          <w:b/>
          <w:bCs/>
          <w:sz w:val="20"/>
          <w:szCs w:val="20"/>
        </w:rPr>
        <w:t>świadczam/-my</w:t>
      </w:r>
      <w:r w:rsidR="002352A8" w:rsidRPr="002A7405">
        <w:rPr>
          <w:rFonts w:ascii="Tahoma" w:hAnsi="Tahoma" w:cs="Tahoma"/>
          <w:sz w:val="20"/>
          <w:szCs w:val="20"/>
        </w:rPr>
        <w:t xml:space="preserve">, iż następujące </w:t>
      </w:r>
      <w:r w:rsidR="00761B09">
        <w:rPr>
          <w:rFonts w:ascii="Tahoma" w:hAnsi="Tahoma" w:cs="Tahoma"/>
          <w:sz w:val="20"/>
          <w:szCs w:val="20"/>
        </w:rPr>
        <w:t>usługi</w:t>
      </w:r>
      <w:r w:rsidR="002352A8" w:rsidRPr="002A7405">
        <w:rPr>
          <w:rFonts w:ascii="Tahoma" w:hAnsi="Tahoma" w:cs="Tahoma"/>
          <w:sz w:val="20"/>
          <w:szCs w:val="20"/>
        </w:rPr>
        <w:t xml:space="preserve"> wykonają poszczególni Wykonawcy wspólnie ubiegający się o udzielenie zamówienia:</w:t>
      </w:r>
    </w:p>
    <w:p w:rsidR="002352A8" w:rsidRPr="002A7405" w:rsidRDefault="002352A8" w:rsidP="00AC20C1">
      <w:pPr>
        <w:spacing w:line="276" w:lineRule="auto"/>
        <w:rPr>
          <w:rFonts w:ascii="Tahoma" w:hAnsi="Tahoma" w:cs="Tahoma"/>
          <w:sz w:val="20"/>
          <w:szCs w:val="20"/>
        </w:rPr>
      </w:pPr>
      <w:r w:rsidRPr="002A7405">
        <w:rPr>
          <w:rFonts w:ascii="Tahoma" w:hAnsi="Tahoma" w:cs="Tahoma"/>
          <w:sz w:val="20"/>
          <w:szCs w:val="20"/>
        </w:rPr>
        <w:t xml:space="preserve">Wykonawca (nazwa): </w:t>
      </w:r>
      <w:r w:rsidR="00D72D6E">
        <w:rPr>
          <w:rFonts w:ascii="Tahoma" w:hAnsi="Tahoma" w:cs="Tahoma"/>
          <w:sz w:val="20"/>
          <w:szCs w:val="20"/>
        </w:rPr>
        <w:t>__________</w:t>
      </w:r>
      <w:r w:rsidRPr="002A7405">
        <w:rPr>
          <w:rFonts w:ascii="Tahoma" w:hAnsi="Tahoma" w:cs="Tahoma"/>
          <w:sz w:val="20"/>
          <w:szCs w:val="20"/>
        </w:rPr>
        <w:t xml:space="preserve"> Wykona: </w:t>
      </w:r>
      <w:r w:rsidR="00D72D6E">
        <w:rPr>
          <w:rFonts w:ascii="Tahoma" w:hAnsi="Tahoma" w:cs="Tahoma"/>
          <w:sz w:val="20"/>
          <w:szCs w:val="20"/>
        </w:rPr>
        <w:t>_________________</w:t>
      </w:r>
      <w:r w:rsidRPr="002A7405">
        <w:rPr>
          <w:rFonts w:ascii="Tahoma" w:hAnsi="Tahoma" w:cs="Tahoma"/>
          <w:sz w:val="20"/>
          <w:szCs w:val="20"/>
        </w:rPr>
        <w:t xml:space="preserve"> **</w:t>
      </w:r>
    </w:p>
    <w:p w:rsidR="002352A8" w:rsidRPr="002A7405" w:rsidRDefault="002352A8" w:rsidP="00AC20C1">
      <w:pPr>
        <w:spacing w:line="276" w:lineRule="auto"/>
        <w:rPr>
          <w:rFonts w:ascii="Tahoma" w:hAnsi="Tahoma" w:cs="Tahoma"/>
          <w:sz w:val="20"/>
          <w:szCs w:val="20"/>
        </w:rPr>
      </w:pPr>
      <w:r w:rsidRPr="002A7405">
        <w:rPr>
          <w:rFonts w:ascii="Tahoma" w:hAnsi="Tahoma" w:cs="Tahoma"/>
          <w:sz w:val="20"/>
          <w:szCs w:val="20"/>
        </w:rPr>
        <w:t xml:space="preserve">Wykonawca (nazwa): </w:t>
      </w:r>
      <w:r w:rsidR="00D72D6E">
        <w:rPr>
          <w:rFonts w:ascii="Tahoma" w:hAnsi="Tahoma" w:cs="Tahoma"/>
          <w:sz w:val="20"/>
          <w:szCs w:val="20"/>
        </w:rPr>
        <w:t>__________</w:t>
      </w:r>
      <w:r w:rsidRPr="002A7405">
        <w:rPr>
          <w:rFonts w:ascii="Tahoma" w:hAnsi="Tahoma" w:cs="Tahoma"/>
          <w:sz w:val="20"/>
          <w:szCs w:val="20"/>
        </w:rPr>
        <w:t xml:space="preserve"> Wykona: </w:t>
      </w:r>
      <w:r w:rsidR="00D72D6E">
        <w:rPr>
          <w:rFonts w:ascii="Tahoma" w:hAnsi="Tahoma" w:cs="Tahoma"/>
          <w:sz w:val="20"/>
          <w:szCs w:val="20"/>
        </w:rPr>
        <w:t>_________________</w:t>
      </w:r>
      <w:r w:rsidRPr="002A7405">
        <w:rPr>
          <w:rFonts w:ascii="Tahoma" w:hAnsi="Tahoma" w:cs="Tahoma"/>
          <w:sz w:val="20"/>
          <w:szCs w:val="20"/>
        </w:rPr>
        <w:t xml:space="preserve"> **</w:t>
      </w:r>
    </w:p>
    <w:p w:rsidR="000306E2" w:rsidRPr="002A7405" w:rsidRDefault="00D72D6E" w:rsidP="000306E2">
      <w:pPr>
        <w:suppressAutoHyphens/>
        <w:autoSpaceDN w:val="0"/>
        <w:spacing w:before="960" w:after="0" w:line="240" w:lineRule="auto"/>
        <w:rPr>
          <w:rFonts w:ascii="Tahoma" w:eastAsia="Times New Roman" w:hAnsi="Tahoma" w:cs="Tahoma"/>
          <w:kern w:val="3"/>
          <w:sz w:val="20"/>
          <w:szCs w:val="20"/>
          <w:lang w:eastAsia="zh-CN" w:bidi="hi-IN"/>
        </w:rPr>
      </w:pPr>
      <w:r>
        <w:rPr>
          <w:rFonts w:ascii="Tahoma" w:eastAsia="Times New Roman" w:hAnsi="Tahoma" w:cs="Tahoma"/>
          <w:kern w:val="3"/>
          <w:sz w:val="20"/>
          <w:szCs w:val="20"/>
          <w:lang w:eastAsia="zh-CN" w:bidi="hi-IN"/>
        </w:rPr>
        <w:t>________________</w:t>
      </w:r>
    </w:p>
    <w:p w:rsidR="000306E2" w:rsidRPr="002A7405" w:rsidRDefault="000306E2" w:rsidP="000306E2">
      <w:pPr>
        <w:spacing w:after="0" w:line="360" w:lineRule="auto"/>
        <w:ind w:right="282"/>
        <w:rPr>
          <w:rFonts w:ascii="Tahoma" w:hAnsi="Tahoma" w:cs="Tahoma"/>
          <w:kern w:val="144"/>
          <w:sz w:val="20"/>
          <w:szCs w:val="20"/>
        </w:rPr>
      </w:pPr>
      <w:r w:rsidRPr="002A7405">
        <w:rPr>
          <w:rFonts w:ascii="Tahoma" w:eastAsia="Times New Roman" w:hAnsi="Tahoma" w:cs="Tahoma"/>
          <w:i/>
          <w:kern w:val="3"/>
          <w:sz w:val="20"/>
          <w:szCs w:val="20"/>
          <w:lang w:eastAsia="zh-CN" w:bidi="hi-IN"/>
        </w:rPr>
        <w:t>(miejscowość i data)</w:t>
      </w:r>
    </w:p>
    <w:p w:rsidR="00227396" w:rsidRPr="002C77DA" w:rsidRDefault="00227396" w:rsidP="00227396">
      <w:pPr>
        <w:spacing w:after="0" w:line="240" w:lineRule="auto"/>
        <w:jc w:val="right"/>
        <w:rPr>
          <w:rFonts w:ascii="Tahoma" w:hAnsi="Tahoma" w:cs="Tahoma"/>
          <w:i/>
          <w:iCs/>
          <w:kern w:val="144"/>
          <w:sz w:val="20"/>
          <w:szCs w:val="20"/>
        </w:rPr>
      </w:pPr>
      <w:r w:rsidRPr="002C77DA">
        <w:rPr>
          <w:rFonts w:ascii="Tahoma" w:hAnsi="Tahoma" w:cs="Tahoma"/>
          <w:i/>
          <w:iCs/>
          <w:kern w:val="144"/>
          <w:sz w:val="20"/>
          <w:szCs w:val="20"/>
        </w:rPr>
        <w:t>______________________________</w:t>
      </w:r>
    </w:p>
    <w:p w:rsidR="00227396" w:rsidRDefault="00227396" w:rsidP="00227396">
      <w:pPr>
        <w:spacing w:after="0" w:line="240" w:lineRule="auto"/>
        <w:jc w:val="right"/>
        <w:rPr>
          <w:rFonts w:ascii="Tahoma" w:hAnsi="Tahoma" w:cs="Tahoma"/>
          <w:i/>
          <w:iCs/>
          <w:kern w:val="144"/>
          <w:sz w:val="20"/>
          <w:szCs w:val="20"/>
        </w:rPr>
      </w:pPr>
      <w:r w:rsidRPr="002C77DA">
        <w:rPr>
          <w:rFonts w:ascii="Tahoma" w:hAnsi="Tahoma" w:cs="Tahoma"/>
          <w:i/>
          <w:iCs/>
          <w:kern w:val="144"/>
          <w:sz w:val="20"/>
          <w:szCs w:val="20"/>
        </w:rPr>
        <w:t>należy podpisać kwalifikowanym podpisem elektronicznym,</w:t>
      </w:r>
      <w:r>
        <w:rPr>
          <w:rFonts w:ascii="Tahoma" w:hAnsi="Tahoma" w:cs="Tahoma"/>
          <w:i/>
          <w:iCs/>
          <w:kern w:val="144"/>
          <w:sz w:val="20"/>
          <w:szCs w:val="20"/>
        </w:rPr>
        <w:t xml:space="preserve"> </w:t>
      </w:r>
    </w:p>
    <w:p w:rsidR="00227396" w:rsidRPr="002C77DA" w:rsidRDefault="00227396" w:rsidP="00227396">
      <w:pPr>
        <w:spacing w:after="0" w:line="240" w:lineRule="auto"/>
        <w:jc w:val="right"/>
        <w:rPr>
          <w:rFonts w:ascii="Tahoma" w:hAnsi="Tahoma" w:cs="Tahoma"/>
          <w:i/>
          <w:iCs/>
          <w:kern w:val="144"/>
          <w:sz w:val="20"/>
          <w:szCs w:val="20"/>
        </w:rPr>
      </w:pPr>
      <w:r>
        <w:rPr>
          <w:rFonts w:ascii="Tahoma" w:hAnsi="Tahoma" w:cs="Tahoma"/>
          <w:i/>
          <w:iCs/>
          <w:kern w:val="144"/>
          <w:sz w:val="20"/>
          <w:szCs w:val="20"/>
        </w:rPr>
        <w:t>podpisem zaufanym lub osobistym</w:t>
      </w:r>
    </w:p>
    <w:p w:rsidR="00227396" w:rsidRDefault="00227396" w:rsidP="00227396">
      <w:pPr>
        <w:spacing w:after="0" w:line="240" w:lineRule="auto"/>
        <w:jc w:val="right"/>
        <w:rPr>
          <w:rFonts w:ascii="Tahoma" w:hAnsi="Tahoma" w:cs="Tahoma"/>
          <w:i/>
          <w:iCs/>
          <w:kern w:val="144"/>
          <w:sz w:val="20"/>
          <w:szCs w:val="20"/>
        </w:rPr>
      </w:pPr>
      <w:r w:rsidRPr="002C77DA">
        <w:rPr>
          <w:rFonts w:ascii="Tahoma" w:hAnsi="Tahoma" w:cs="Tahoma"/>
          <w:i/>
          <w:iCs/>
          <w:kern w:val="144"/>
          <w:sz w:val="20"/>
          <w:szCs w:val="20"/>
        </w:rPr>
        <w:t>osoby /o</w:t>
      </w:r>
      <w:r>
        <w:rPr>
          <w:rFonts w:ascii="Tahoma" w:hAnsi="Tahoma" w:cs="Tahoma"/>
          <w:i/>
          <w:iCs/>
          <w:kern w:val="144"/>
          <w:sz w:val="20"/>
          <w:szCs w:val="20"/>
        </w:rPr>
        <w:t xml:space="preserve">sób uprawnionej / </w:t>
      </w:r>
    </w:p>
    <w:p w:rsidR="00227396" w:rsidRDefault="00227396" w:rsidP="00227396">
      <w:pPr>
        <w:spacing w:after="720" w:line="276" w:lineRule="auto"/>
        <w:jc w:val="right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>
        <w:rPr>
          <w:rFonts w:ascii="Tahoma" w:hAnsi="Tahoma" w:cs="Tahoma"/>
          <w:i/>
          <w:iCs/>
          <w:kern w:val="144"/>
          <w:sz w:val="20"/>
          <w:szCs w:val="20"/>
        </w:rPr>
        <w:t xml:space="preserve">uprawnionych </w:t>
      </w:r>
      <w:r w:rsidRPr="002C77DA">
        <w:rPr>
          <w:rFonts w:ascii="Tahoma" w:hAnsi="Tahoma" w:cs="Tahoma"/>
          <w:i/>
          <w:iCs/>
          <w:kern w:val="144"/>
          <w:sz w:val="20"/>
          <w:szCs w:val="20"/>
        </w:rPr>
        <w:t>do reprezento</w:t>
      </w:r>
      <w:r>
        <w:rPr>
          <w:rFonts w:ascii="Tahoma" w:hAnsi="Tahoma" w:cs="Tahoma"/>
          <w:i/>
          <w:iCs/>
          <w:kern w:val="144"/>
          <w:sz w:val="20"/>
          <w:szCs w:val="20"/>
        </w:rPr>
        <w:t>wania Wykonawcy</w:t>
      </w:r>
    </w:p>
    <w:p w:rsidR="002352A8" w:rsidRPr="002A7405" w:rsidRDefault="002352A8" w:rsidP="00227396">
      <w:pPr>
        <w:spacing w:before="360" w:after="480" w:line="276" w:lineRule="auto"/>
        <w:contextualSpacing/>
        <w:jc w:val="both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pl-PL"/>
        </w:rPr>
      </w:pPr>
      <w:r w:rsidRPr="002A7405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>* - dopasować odpowiednio</w:t>
      </w:r>
    </w:p>
    <w:p w:rsidR="009B5BB9" w:rsidRPr="002A7405" w:rsidRDefault="002352A8" w:rsidP="00A4236A">
      <w:pPr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A7405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>** - należy dostosować do ilości Wykonawców w konsorcjum</w:t>
      </w:r>
    </w:p>
    <w:sectPr w:rsidR="009B5BB9" w:rsidRPr="002A7405" w:rsidSect="00B003D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691" w:rsidRDefault="000F4691" w:rsidP="00C05791">
      <w:pPr>
        <w:spacing w:after="0" w:line="240" w:lineRule="auto"/>
      </w:pPr>
      <w:r>
        <w:separator/>
      </w:r>
    </w:p>
  </w:endnote>
  <w:endnote w:type="continuationSeparator" w:id="0">
    <w:p w:rsidR="000F4691" w:rsidRDefault="000F4691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-Bold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203869"/>
      <w:docPartObj>
        <w:docPartGallery w:val="Page Numbers (Bottom of Page)"/>
        <w:docPartUnique/>
      </w:docPartObj>
    </w:sdtPr>
    <w:sdtEndPr/>
    <w:sdtContent>
      <w:p w:rsidR="000A3AE9" w:rsidRDefault="000A3AE9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97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541529"/>
      <w:docPartObj>
        <w:docPartGallery w:val="Page Numbers (Bottom of Page)"/>
        <w:docPartUnique/>
      </w:docPartObj>
    </w:sdtPr>
    <w:sdtEndPr/>
    <w:sdtContent>
      <w:p w:rsidR="00761B09" w:rsidRPr="00761B09" w:rsidRDefault="00761B09" w:rsidP="00761B09">
        <w:pPr>
          <w:widowControl w:val="0"/>
          <w:pBdr>
            <w:top w:val="single" w:sz="4" w:space="0" w:color="auto"/>
          </w:pBdr>
          <w:tabs>
            <w:tab w:val="center" w:pos="4536"/>
            <w:tab w:val="right" w:pos="9072"/>
          </w:tabs>
          <w:suppressAutoHyphens/>
          <w:spacing w:after="0"/>
          <w:jc w:val="center"/>
          <w:rPr>
            <w:rFonts w:ascii="Arial" w:eastAsia="Lucida Sans Unicode" w:hAnsi="Arial" w:cs="Arial"/>
            <w:b/>
            <w:kern w:val="1"/>
            <w:sz w:val="20"/>
            <w:szCs w:val="20"/>
          </w:rPr>
        </w:pPr>
        <w:r w:rsidRPr="00761B09">
          <w:rPr>
            <w:rFonts w:ascii="Arial" w:eastAsia="Lucida Sans Unicode" w:hAnsi="Arial" w:cs="Arial"/>
            <w:b/>
            <w:kern w:val="1"/>
            <w:sz w:val="20"/>
            <w:szCs w:val="20"/>
          </w:rPr>
          <w:t>Centrum Obsługi Edukacji w Słomnikach</w:t>
        </w:r>
      </w:p>
      <w:p w:rsidR="00761B09" w:rsidRPr="00761B09" w:rsidRDefault="00761B09" w:rsidP="00761B09">
        <w:pPr>
          <w:widowControl w:val="0"/>
          <w:pBdr>
            <w:top w:val="single" w:sz="4" w:space="0" w:color="auto"/>
          </w:pBd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ascii="Arial" w:eastAsia="Lucida Sans Unicode" w:hAnsi="Arial" w:cs="Arial"/>
            <w:kern w:val="1"/>
            <w:sz w:val="20"/>
            <w:szCs w:val="20"/>
          </w:rPr>
        </w:pPr>
        <w:r w:rsidRPr="00761B09">
          <w:rPr>
            <w:rFonts w:ascii="Arial" w:eastAsia="Lucida Sans Unicode" w:hAnsi="Arial" w:cs="Arial"/>
            <w:kern w:val="1"/>
            <w:sz w:val="20"/>
            <w:szCs w:val="20"/>
          </w:rPr>
          <w:t>ul. Kościuszki 64, 32-090 Słomniki</w:t>
        </w:r>
      </w:p>
      <w:p w:rsidR="000A3AE9" w:rsidRPr="00761B09" w:rsidRDefault="00761B09" w:rsidP="00761B09">
        <w:pPr>
          <w:widowControl w:val="0"/>
          <w:pBdr>
            <w:top w:val="single" w:sz="4" w:space="0" w:color="auto"/>
          </w:pBd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ascii="Arial" w:eastAsia="Lucida Sans Unicode" w:hAnsi="Arial" w:cs="Arial"/>
            <w:kern w:val="1"/>
            <w:sz w:val="20"/>
            <w:szCs w:val="20"/>
            <w:lang w:val="en-US"/>
          </w:rPr>
        </w:pPr>
        <w:r w:rsidRPr="00761B09">
          <w:rPr>
            <w:rFonts w:ascii="Arial" w:eastAsia="Lucida Sans Unicode" w:hAnsi="Arial" w:cs="Arial"/>
            <w:kern w:val="1"/>
            <w:sz w:val="20"/>
            <w:szCs w:val="20"/>
            <w:lang w:val="en-US"/>
          </w:rPr>
          <w:t xml:space="preserve">e-mail: coe@slomniki.pl; </w:t>
        </w:r>
        <w:r w:rsidRPr="00761B09">
          <w:rPr>
            <w:rFonts w:ascii="Arial" w:eastAsia="Lucida Sans Unicode" w:hAnsi="Arial" w:cs="Arial"/>
            <w:kern w:val="1"/>
            <w:sz w:val="20"/>
            <w:szCs w:val="20"/>
          </w:rPr>
          <w:t>NIP: 682-160-48-31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691" w:rsidRDefault="000F4691" w:rsidP="00C05791">
      <w:pPr>
        <w:spacing w:after="0" w:line="240" w:lineRule="auto"/>
      </w:pPr>
      <w:r>
        <w:separator/>
      </w:r>
    </w:p>
  </w:footnote>
  <w:footnote w:type="continuationSeparator" w:id="0">
    <w:p w:rsidR="000F4691" w:rsidRDefault="000F4691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89B" w:rsidRPr="00BB12F2" w:rsidRDefault="00CF489B" w:rsidP="00CF489B">
    <w:pPr>
      <w:pStyle w:val="Standard"/>
      <w:autoSpaceDE w:val="0"/>
      <w:jc w:val="right"/>
      <w:rPr>
        <w:rFonts w:asciiTheme="minorHAnsi" w:hAnsiTheme="minorHAnsi" w:cs="Times New Roman"/>
        <w:i/>
        <w:iCs/>
        <w:sz w:val="20"/>
        <w:szCs w:val="20"/>
      </w:rPr>
    </w:pPr>
    <w:r w:rsidRPr="00BB12F2">
      <w:rPr>
        <w:rFonts w:asciiTheme="minorHAnsi" w:eastAsia="Verdana-Bold" w:hAnsiTheme="minorHAnsi" w:cs="Times New Roman"/>
        <w:i/>
        <w:iCs/>
        <w:sz w:val="20"/>
        <w:szCs w:val="20"/>
      </w:rPr>
      <w:t xml:space="preserve">Numer sprawy: </w:t>
    </w:r>
    <w:r w:rsidRPr="00BB12F2">
      <w:rPr>
        <w:rFonts w:asciiTheme="minorHAnsi" w:hAnsiTheme="minorHAnsi" w:cs="Times New Roman"/>
        <w:i/>
        <w:iCs/>
        <w:sz w:val="20"/>
        <w:szCs w:val="20"/>
      </w:rPr>
      <w:t>IGKR.271.2.1.2021.MK</w:t>
    </w:r>
  </w:p>
  <w:p w:rsidR="00CF489B" w:rsidRPr="004966B7" w:rsidRDefault="00CF489B" w:rsidP="00CF489B">
    <w:pPr>
      <w:pStyle w:val="Standard"/>
      <w:autoSpaceDE w:val="0"/>
      <w:spacing w:after="120"/>
      <w:rPr>
        <w:rFonts w:asciiTheme="minorHAnsi" w:hAnsiTheme="minorHAnsi" w:cstheme="minorHAnsi"/>
        <w:i/>
        <w:iCs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D5" w:rsidRPr="00D80592" w:rsidRDefault="00761B09" w:rsidP="00D8059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editId="6C8C46A5">
          <wp:simplePos x="0" y="0"/>
          <wp:positionH relativeFrom="column">
            <wp:posOffset>11430</wp:posOffset>
          </wp:positionH>
          <wp:positionV relativeFrom="paragraph">
            <wp:posOffset>-296545</wp:posOffset>
          </wp:positionV>
          <wp:extent cx="1302385" cy="543560"/>
          <wp:effectExtent l="0" t="0" r="0" b="8890"/>
          <wp:wrapTight wrapText="bothSides">
            <wp:wrapPolygon edited="0">
              <wp:start x="0" y="0"/>
              <wp:lineTo x="0" y="21196"/>
              <wp:lineTo x="21168" y="21196"/>
              <wp:lineTo x="21168" y="0"/>
              <wp:lineTo x="0" y="0"/>
            </wp:wrapPolygon>
          </wp:wrapTight>
          <wp:docPr id="2" name="Obraz 2" descr="coe_bialet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e_bialet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6AEA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8341B83" wp14:editId="5B1563DA">
              <wp:simplePos x="0" y="0"/>
              <wp:positionH relativeFrom="column">
                <wp:posOffset>16676</wp:posOffset>
              </wp:positionH>
              <wp:positionV relativeFrom="paragraph">
                <wp:posOffset>295938</wp:posOffset>
              </wp:positionV>
              <wp:extent cx="5067300" cy="0"/>
              <wp:effectExtent l="0" t="19050" r="0" b="1905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06730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3pt,23.3pt" to="400.3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" strokeweight="3pt">
              <v:stroke linestyle="thin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cs="Times New Roman"/>
        <w:bCs/>
        <w:iCs/>
        <w:sz w:val="22"/>
        <w:szCs w:val="22"/>
      </w:rPr>
    </w:lvl>
  </w:abstractNum>
  <w:abstractNum w:abstractNumId="3">
    <w:nsid w:val="00000004"/>
    <w:multiLevelType w:val="multilevel"/>
    <w:tmpl w:val="683671D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00000012"/>
    <w:multiLevelType w:val="multilevel"/>
    <w:tmpl w:val="E188AB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12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13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sz w:val="22"/>
        <w:lang w:eastAsia="ar-SA"/>
      </w:rPr>
    </w:lvl>
  </w:abstractNum>
  <w:abstractNum w:abstractNumId="14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5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012D4BEA"/>
    <w:multiLevelType w:val="hybridMultilevel"/>
    <w:tmpl w:val="D4160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C6B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7ED4643"/>
    <w:multiLevelType w:val="hybridMultilevel"/>
    <w:tmpl w:val="9D3C7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0E545F91"/>
    <w:multiLevelType w:val="multilevel"/>
    <w:tmpl w:val="B25CE004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Times New Roman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eastAsiaTheme="minorHAnsi" w:hAnsiTheme="minorHAnsi" w:cstheme="minorBidi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3">
    <w:nsid w:val="0EEE6399"/>
    <w:multiLevelType w:val="hybridMultilevel"/>
    <w:tmpl w:val="D0748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49209E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142F70"/>
    <w:multiLevelType w:val="hybridMultilevel"/>
    <w:tmpl w:val="2D020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81A5280"/>
    <w:multiLevelType w:val="hybridMultilevel"/>
    <w:tmpl w:val="694E2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AED35EA"/>
    <w:multiLevelType w:val="hybridMultilevel"/>
    <w:tmpl w:val="2528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CA13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703F07"/>
    <w:multiLevelType w:val="hybridMultilevel"/>
    <w:tmpl w:val="77B280C4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>
    <w:nsid w:val="1C2268CB"/>
    <w:multiLevelType w:val="hybridMultilevel"/>
    <w:tmpl w:val="9AE8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6BA5904">
      <w:start w:val="1"/>
      <w:numFmt w:val="decimal"/>
      <w:lvlText w:val="%4."/>
      <w:lvlJc w:val="left"/>
      <w:pPr>
        <w:ind w:left="2880" w:hanging="360"/>
      </w:pPr>
      <w:rPr>
        <w:b/>
        <w:bCs/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C6517AC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1DCB2C35"/>
    <w:multiLevelType w:val="hybridMultilevel"/>
    <w:tmpl w:val="93B280AE"/>
    <w:lvl w:ilvl="0" w:tplc="6F78D65E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1FEC660E"/>
    <w:multiLevelType w:val="hybridMultilevel"/>
    <w:tmpl w:val="07AEFA8C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>
    <w:nsid w:val="21C4101C"/>
    <w:multiLevelType w:val="hybridMultilevel"/>
    <w:tmpl w:val="5590C7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40E5DFB"/>
    <w:multiLevelType w:val="hybridMultilevel"/>
    <w:tmpl w:val="0CB03478"/>
    <w:lvl w:ilvl="0" w:tplc="303CC0D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6357ED8"/>
    <w:multiLevelType w:val="hybridMultilevel"/>
    <w:tmpl w:val="D852461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85B61B8"/>
    <w:multiLevelType w:val="hybridMultilevel"/>
    <w:tmpl w:val="A0BA9ABA"/>
    <w:lvl w:ilvl="0" w:tplc="59767BC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B161C0F"/>
    <w:multiLevelType w:val="hybridMultilevel"/>
    <w:tmpl w:val="0818C3F0"/>
    <w:lvl w:ilvl="0" w:tplc="7B96BE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D9D0A4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BDF5197"/>
    <w:multiLevelType w:val="hybridMultilevel"/>
    <w:tmpl w:val="5CC44FBE"/>
    <w:lvl w:ilvl="0" w:tplc="E8E89060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4">
    <w:nsid w:val="2C0D2D56"/>
    <w:multiLevelType w:val="hybridMultilevel"/>
    <w:tmpl w:val="F0102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>
    <w:nsid w:val="2C725FD0"/>
    <w:multiLevelType w:val="hybridMultilevel"/>
    <w:tmpl w:val="DEEC9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E407D2E"/>
    <w:multiLevelType w:val="hybridMultilevel"/>
    <w:tmpl w:val="33686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F76731D"/>
    <w:multiLevelType w:val="hybridMultilevel"/>
    <w:tmpl w:val="20E66792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628F38">
      <w:start w:val="1"/>
      <w:numFmt w:val="decimal"/>
      <w:lvlText w:val="%2)"/>
      <w:lvlJc w:val="left"/>
      <w:pPr>
        <w:ind w:left="57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9">
    <w:nsid w:val="2FBE3D3A"/>
    <w:multiLevelType w:val="hybridMultilevel"/>
    <w:tmpl w:val="FD820E42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31DD246B"/>
    <w:multiLevelType w:val="hybridMultilevel"/>
    <w:tmpl w:val="BEE4C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385A104A"/>
    <w:multiLevelType w:val="hybridMultilevel"/>
    <w:tmpl w:val="1E24B17E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>
    <w:nsid w:val="3AD36FE8"/>
    <w:multiLevelType w:val="hybridMultilevel"/>
    <w:tmpl w:val="8FAC2A22"/>
    <w:lvl w:ilvl="0" w:tplc="DE62F53E">
      <w:start w:val="1"/>
      <w:numFmt w:val="upperLetter"/>
      <w:lvlText w:val="%1."/>
      <w:lvlJc w:val="left"/>
      <w:pPr>
        <w:ind w:left="71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>
    <w:nsid w:val="3D0B1EE3"/>
    <w:multiLevelType w:val="hybridMultilevel"/>
    <w:tmpl w:val="B4C68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634179"/>
    <w:multiLevelType w:val="hybridMultilevel"/>
    <w:tmpl w:val="4F421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A6D7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D942858"/>
    <w:multiLevelType w:val="hybridMultilevel"/>
    <w:tmpl w:val="E9DC2CA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>
    <w:nsid w:val="3F2F30DC"/>
    <w:multiLevelType w:val="hybridMultilevel"/>
    <w:tmpl w:val="39F8616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>
    <w:nsid w:val="41064E31"/>
    <w:multiLevelType w:val="hybridMultilevel"/>
    <w:tmpl w:val="07AEFA8C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41616DC6"/>
    <w:multiLevelType w:val="hybridMultilevel"/>
    <w:tmpl w:val="206E7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2307353"/>
    <w:multiLevelType w:val="hybridMultilevel"/>
    <w:tmpl w:val="1D1AB9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>
    <w:nsid w:val="42E74CE9"/>
    <w:multiLevelType w:val="hybridMultilevel"/>
    <w:tmpl w:val="B72A566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>
    <w:nsid w:val="43444CD5"/>
    <w:multiLevelType w:val="hybridMultilevel"/>
    <w:tmpl w:val="A3407CA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>
    <w:nsid w:val="475B2056"/>
    <w:multiLevelType w:val="hybridMultilevel"/>
    <w:tmpl w:val="97260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7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>
    <w:nsid w:val="533A2B36"/>
    <w:multiLevelType w:val="hybridMultilevel"/>
    <w:tmpl w:val="E9EEF510"/>
    <w:lvl w:ilvl="0" w:tplc="F4B8F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4DD6DD0"/>
    <w:multiLevelType w:val="hybridMultilevel"/>
    <w:tmpl w:val="2F80ABFC"/>
    <w:lvl w:ilvl="0" w:tplc="8FF29C28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73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74">
    <w:nsid w:val="5872572A"/>
    <w:multiLevelType w:val="hybridMultilevel"/>
    <w:tmpl w:val="811A27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96715F6"/>
    <w:multiLevelType w:val="hybridMultilevel"/>
    <w:tmpl w:val="6582B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A664149"/>
    <w:multiLevelType w:val="hybridMultilevel"/>
    <w:tmpl w:val="90B058A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D49043AE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80DC11FC">
      <w:start w:val="1"/>
      <w:numFmt w:val="upperLetter"/>
      <w:lvlText w:val="%4."/>
      <w:lvlJc w:val="left"/>
      <w:pPr>
        <w:ind w:left="32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>
    <w:nsid w:val="5BE10A2B"/>
    <w:multiLevelType w:val="hybridMultilevel"/>
    <w:tmpl w:val="83D89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EC14A1C"/>
    <w:multiLevelType w:val="hybridMultilevel"/>
    <w:tmpl w:val="718C6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EC61323"/>
    <w:multiLevelType w:val="hybridMultilevel"/>
    <w:tmpl w:val="D10C5F6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538EDBFA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F365BDB"/>
    <w:multiLevelType w:val="hybridMultilevel"/>
    <w:tmpl w:val="38DE2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3">
    <w:nsid w:val="64CC3547"/>
    <w:multiLevelType w:val="multilevel"/>
    <w:tmpl w:val="24AC61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4">
    <w:nsid w:val="652B011F"/>
    <w:multiLevelType w:val="hybridMultilevel"/>
    <w:tmpl w:val="DCC4F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D0A4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9855712"/>
    <w:multiLevelType w:val="hybridMultilevel"/>
    <w:tmpl w:val="79F63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B40674">
      <w:start w:val="1"/>
      <w:numFmt w:val="decimal"/>
      <w:lvlText w:val="%2)"/>
      <w:lvlJc w:val="left"/>
      <w:pPr>
        <w:ind w:left="1524" w:hanging="44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D691E39"/>
    <w:multiLevelType w:val="hybridMultilevel"/>
    <w:tmpl w:val="354E640E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E04657A"/>
    <w:multiLevelType w:val="hybridMultilevel"/>
    <w:tmpl w:val="926A95DC"/>
    <w:lvl w:ilvl="0" w:tplc="45788386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1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12A1743"/>
    <w:multiLevelType w:val="hybridMultilevel"/>
    <w:tmpl w:val="380C722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3">
    <w:nsid w:val="71313E98"/>
    <w:multiLevelType w:val="hybridMultilevel"/>
    <w:tmpl w:val="3ED4D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23936F5"/>
    <w:multiLevelType w:val="hybridMultilevel"/>
    <w:tmpl w:val="15164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7">
    <w:nsid w:val="744973C8"/>
    <w:multiLevelType w:val="hybridMultilevel"/>
    <w:tmpl w:val="382AFD2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>
    <w:nsid w:val="78FE7461"/>
    <w:multiLevelType w:val="hybridMultilevel"/>
    <w:tmpl w:val="D6E21FBC"/>
    <w:lvl w:ilvl="0" w:tplc="7FDCA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7F82F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9B68B0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A4C0B5A"/>
    <w:multiLevelType w:val="hybridMultilevel"/>
    <w:tmpl w:val="7AA22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A682840"/>
    <w:multiLevelType w:val="hybridMultilevel"/>
    <w:tmpl w:val="BF20C4D4"/>
    <w:lvl w:ilvl="0" w:tplc="7BB40674">
      <w:start w:val="1"/>
      <w:numFmt w:val="decimal"/>
      <w:lvlText w:val="%1)"/>
      <w:lvlJc w:val="left"/>
      <w:pPr>
        <w:ind w:left="152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AF67EFB"/>
    <w:multiLevelType w:val="hybridMultilevel"/>
    <w:tmpl w:val="8FECD7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3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4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5">
    <w:nsid w:val="7D1C630C"/>
    <w:multiLevelType w:val="hybridMultilevel"/>
    <w:tmpl w:val="FAAAD86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83"/>
  </w:num>
  <w:num w:numId="2">
    <w:abstractNumId w:val="98"/>
  </w:num>
  <w:num w:numId="3">
    <w:abstractNumId w:val="88"/>
  </w:num>
  <w:num w:numId="4">
    <w:abstractNumId w:val="96"/>
  </w:num>
  <w:num w:numId="5">
    <w:abstractNumId w:val="18"/>
  </w:num>
  <w:num w:numId="6">
    <w:abstractNumId w:val="85"/>
  </w:num>
  <w:num w:numId="7">
    <w:abstractNumId w:val="22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6"/>
  </w:num>
  <w:num w:numId="9">
    <w:abstractNumId w:val="49"/>
  </w:num>
  <w:num w:numId="1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0"/>
  </w:num>
  <w:num w:numId="16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1"/>
  </w:num>
  <w:num w:numId="19">
    <w:abstractNumId w:val="76"/>
  </w:num>
  <w:num w:numId="20">
    <w:abstractNumId w:val="80"/>
  </w:num>
  <w:num w:numId="21">
    <w:abstractNumId w:val="29"/>
  </w:num>
  <w:num w:numId="22">
    <w:abstractNumId w:val="82"/>
  </w:num>
  <w:num w:numId="23">
    <w:abstractNumId w:val="52"/>
  </w:num>
  <w:num w:numId="24">
    <w:abstractNumId w:val="87"/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0"/>
  </w:num>
  <w:num w:numId="29">
    <w:abstractNumId w:val="24"/>
  </w:num>
  <w:num w:numId="30">
    <w:abstractNumId w:val="30"/>
  </w:num>
  <w:num w:numId="31">
    <w:abstractNumId w:val="32"/>
  </w:num>
  <w:num w:numId="32">
    <w:abstractNumId w:val="101"/>
  </w:num>
  <w:num w:numId="33">
    <w:abstractNumId w:val="89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5"/>
  </w:num>
  <w:num w:numId="37">
    <w:abstractNumId w:val="42"/>
  </w:num>
  <w:num w:numId="38">
    <w:abstractNumId w:val="91"/>
  </w:num>
  <w:num w:numId="39">
    <w:abstractNumId w:val="61"/>
  </w:num>
  <w:num w:numId="40">
    <w:abstractNumId w:val="73"/>
  </w:num>
  <w:num w:numId="41">
    <w:abstractNumId w:val="47"/>
  </w:num>
  <w:num w:numId="42">
    <w:abstractNumId w:val="94"/>
  </w:num>
  <w:num w:numId="43">
    <w:abstractNumId w:val="19"/>
  </w:num>
  <w:num w:numId="44">
    <w:abstractNumId w:val="23"/>
  </w:num>
  <w:num w:numId="45">
    <w:abstractNumId w:val="75"/>
  </w:num>
  <w:num w:numId="46">
    <w:abstractNumId w:val="27"/>
  </w:num>
  <w:num w:numId="47">
    <w:abstractNumId w:val="54"/>
  </w:num>
  <w:num w:numId="48">
    <w:abstractNumId w:val="45"/>
  </w:num>
  <w:num w:numId="49">
    <w:abstractNumId w:val="74"/>
  </w:num>
  <w:num w:numId="50">
    <w:abstractNumId w:val="81"/>
  </w:num>
  <w:num w:numId="51">
    <w:abstractNumId w:val="84"/>
  </w:num>
  <w:num w:numId="52">
    <w:abstractNumId w:val="16"/>
  </w:num>
  <w:num w:numId="53">
    <w:abstractNumId w:val="48"/>
  </w:num>
  <w:num w:numId="54">
    <w:abstractNumId w:val="102"/>
  </w:num>
  <w:num w:numId="55">
    <w:abstractNumId w:val="65"/>
  </w:num>
  <w:num w:numId="56">
    <w:abstractNumId w:val="28"/>
  </w:num>
  <w:num w:numId="57">
    <w:abstractNumId w:val="25"/>
  </w:num>
  <w:num w:numId="58">
    <w:abstractNumId w:val="105"/>
  </w:num>
  <w:num w:numId="59">
    <w:abstractNumId w:val="63"/>
  </w:num>
  <w:num w:numId="60">
    <w:abstractNumId w:val="79"/>
  </w:num>
  <w:num w:numId="61">
    <w:abstractNumId w:val="62"/>
  </w:num>
  <w:num w:numId="62">
    <w:abstractNumId w:val="57"/>
  </w:num>
  <w:num w:numId="63">
    <w:abstractNumId w:val="56"/>
  </w:num>
  <w:num w:numId="64">
    <w:abstractNumId w:val="77"/>
  </w:num>
  <w:num w:numId="65">
    <w:abstractNumId w:val="93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97"/>
  </w:num>
  <w:num w:numId="70">
    <w:abstractNumId w:val="38"/>
  </w:num>
  <w:num w:numId="71">
    <w:abstractNumId w:val="50"/>
  </w:num>
  <w:num w:numId="72">
    <w:abstractNumId w:val="55"/>
  </w:num>
  <w:num w:numId="73">
    <w:abstractNumId w:val="64"/>
  </w:num>
  <w:num w:numId="74">
    <w:abstractNumId w:val="35"/>
  </w:num>
  <w:num w:numId="75">
    <w:abstractNumId w:val="99"/>
  </w:num>
  <w:num w:numId="76">
    <w:abstractNumId w:val="92"/>
  </w:num>
  <w:num w:numId="77">
    <w:abstractNumId w:val="44"/>
  </w:num>
  <w:num w:numId="78">
    <w:abstractNumId w:val="41"/>
  </w:num>
  <w:num w:numId="79">
    <w:abstractNumId w:val="60"/>
  </w:num>
  <w:num w:numId="80">
    <w:abstractNumId w:val="66"/>
  </w:num>
  <w:num w:numId="81">
    <w:abstractNumId w:val="39"/>
  </w:num>
  <w:num w:numId="8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3"/>
  </w:num>
  <w:num w:numId="84">
    <w:abstractNumId w:val="53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DA"/>
    <w:rsid w:val="00001AF4"/>
    <w:rsid w:val="00004F75"/>
    <w:rsid w:val="0000757C"/>
    <w:rsid w:val="000131CD"/>
    <w:rsid w:val="00015EE5"/>
    <w:rsid w:val="0001786F"/>
    <w:rsid w:val="0002040D"/>
    <w:rsid w:val="00020499"/>
    <w:rsid w:val="00024EF9"/>
    <w:rsid w:val="0003041C"/>
    <w:rsid w:val="000306E2"/>
    <w:rsid w:val="00032133"/>
    <w:rsid w:val="00034EA8"/>
    <w:rsid w:val="00037907"/>
    <w:rsid w:val="00044546"/>
    <w:rsid w:val="00047331"/>
    <w:rsid w:val="00050A7A"/>
    <w:rsid w:val="0005499F"/>
    <w:rsid w:val="00055AE1"/>
    <w:rsid w:val="000610AF"/>
    <w:rsid w:val="0006591C"/>
    <w:rsid w:val="00077917"/>
    <w:rsid w:val="000849AD"/>
    <w:rsid w:val="0008691B"/>
    <w:rsid w:val="000A0C87"/>
    <w:rsid w:val="000A359B"/>
    <w:rsid w:val="000A3AE9"/>
    <w:rsid w:val="000B4EA7"/>
    <w:rsid w:val="000B5F01"/>
    <w:rsid w:val="000C046B"/>
    <w:rsid w:val="000C6382"/>
    <w:rsid w:val="000C69B7"/>
    <w:rsid w:val="000D4E09"/>
    <w:rsid w:val="000D6AC3"/>
    <w:rsid w:val="000E2E13"/>
    <w:rsid w:val="000E303B"/>
    <w:rsid w:val="000E48B0"/>
    <w:rsid w:val="000F33A3"/>
    <w:rsid w:val="000F4691"/>
    <w:rsid w:val="00101277"/>
    <w:rsid w:val="001027B1"/>
    <w:rsid w:val="00112AF9"/>
    <w:rsid w:val="00113BCC"/>
    <w:rsid w:val="001156A1"/>
    <w:rsid w:val="001157AA"/>
    <w:rsid w:val="00124ABC"/>
    <w:rsid w:val="00124FEE"/>
    <w:rsid w:val="00127414"/>
    <w:rsid w:val="00141F83"/>
    <w:rsid w:val="001439BE"/>
    <w:rsid w:val="001509A8"/>
    <w:rsid w:val="00164459"/>
    <w:rsid w:val="00171BCC"/>
    <w:rsid w:val="00175403"/>
    <w:rsid w:val="001825E6"/>
    <w:rsid w:val="00184E79"/>
    <w:rsid w:val="001871D9"/>
    <w:rsid w:val="001900C9"/>
    <w:rsid w:val="0019134C"/>
    <w:rsid w:val="00192ED6"/>
    <w:rsid w:val="001B3E18"/>
    <w:rsid w:val="001B4EB7"/>
    <w:rsid w:val="001B6733"/>
    <w:rsid w:val="001C70C1"/>
    <w:rsid w:val="001D154E"/>
    <w:rsid w:val="001D6AEA"/>
    <w:rsid w:val="001E3B48"/>
    <w:rsid w:val="001E5848"/>
    <w:rsid w:val="001E5AEB"/>
    <w:rsid w:val="001F0AE2"/>
    <w:rsid w:val="001F6F53"/>
    <w:rsid w:val="0020530D"/>
    <w:rsid w:val="002268AE"/>
    <w:rsid w:val="00227396"/>
    <w:rsid w:val="00227EF6"/>
    <w:rsid w:val="002303B0"/>
    <w:rsid w:val="002352A8"/>
    <w:rsid w:val="00242EBC"/>
    <w:rsid w:val="00254BB2"/>
    <w:rsid w:val="00261EA6"/>
    <w:rsid w:val="00273510"/>
    <w:rsid w:val="00275B7D"/>
    <w:rsid w:val="002803D0"/>
    <w:rsid w:val="00285BB3"/>
    <w:rsid w:val="00292BF7"/>
    <w:rsid w:val="002A7405"/>
    <w:rsid w:val="002C4B64"/>
    <w:rsid w:val="002C66B7"/>
    <w:rsid w:val="002D27B9"/>
    <w:rsid w:val="002D5297"/>
    <w:rsid w:val="002E249A"/>
    <w:rsid w:val="002E5042"/>
    <w:rsid w:val="002F2D5B"/>
    <w:rsid w:val="003207E7"/>
    <w:rsid w:val="00321258"/>
    <w:rsid w:val="00321638"/>
    <w:rsid w:val="003240FC"/>
    <w:rsid w:val="00331DA6"/>
    <w:rsid w:val="00334DEB"/>
    <w:rsid w:val="00336738"/>
    <w:rsid w:val="00352B2E"/>
    <w:rsid w:val="00354686"/>
    <w:rsid w:val="003547D4"/>
    <w:rsid w:val="003576DA"/>
    <w:rsid w:val="00371206"/>
    <w:rsid w:val="00372139"/>
    <w:rsid w:val="0037345C"/>
    <w:rsid w:val="0037661E"/>
    <w:rsid w:val="0038267F"/>
    <w:rsid w:val="00384850"/>
    <w:rsid w:val="0039590A"/>
    <w:rsid w:val="00395C73"/>
    <w:rsid w:val="00395DEA"/>
    <w:rsid w:val="00395FD0"/>
    <w:rsid w:val="003A4FDC"/>
    <w:rsid w:val="003A5AE0"/>
    <w:rsid w:val="003B1C38"/>
    <w:rsid w:val="003B5618"/>
    <w:rsid w:val="003B5E0B"/>
    <w:rsid w:val="003C60CB"/>
    <w:rsid w:val="003C626E"/>
    <w:rsid w:val="003D29CD"/>
    <w:rsid w:val="003D43DD"/>
    <w:rsid w:val="003D5853"/>
    <w:rsid w:val="003E3AF2"/>
    <w:rsid w:val="003F1E2E"/>
    <w:rsid w:val="003F2D71"/>
    <w:rsid w:val="004035E0"/>
    <w:rsid w:val="0041176D"/>
    <w:rsid w:val="004169D7"/>
    <w:rsid w:val="0042009C"/>
    <w:rsid w:val="0042107B"/>
    <w:rsid w:val="004249CD"/>
    <w:rsid w:val="00440EAF"/>
    <w:rsid w:val="004425C9"/>
    <w:rsid w:val="00443BF1"/>
    <w:rsid w:val="0044620F"/>
    <w:rsid w:val="0045016F"/>
    <w:rsid w:val="00452EF8"/>
    <w:rsid w:val="00460FA0"/>
    <w:rsid w:val="004659A6"/>
    <w:rsid w:val="00465B4E"/>
    <w:rsid w:val="00480A7F"/>
    <w:rsid w:val="0049063B"/>
    <w:rsid w:val="0049404B"/>
    <w:rsid w:val="004966B7"/>
    <w:rsid w:val="00496ADE"/>
    <w:rsid w:val="004A253C"/>
    <w:rsid w:val="004A476F"/>
    <w:rsid w:val="004A507E"/>
    <w:rsid w:val="004B300C"/>
    <w:rsid w:val="004B6F8F"/>
    <w:rsid w:val="004C3067"/>
    <w:rsid w:val="004D5EA0"/>
    <w:rsid w:val="004D6177"/>
    <w:rsid w:val="004D72A2"/>
    <w:rsid w:val="004E02F2"/>
    <w:rsid w:val="004E108A"/>
    <w:rsid w:val="004E1929"/>
    <w:rsid w:val="004E3CAD"/>
    <w:rsid w:val="004E47CB"/>
    <w:rsid w:val="004E4C48"/>
    <w:rsid w:val="004E60E2"/>
    <w:rsid w:val="00503D91"/>
    <w:rsid w:val="00507567"/>
    <w:rsid w:val="00520DE2"/>
    <w:rsid w:val="00521B0B"/>
    <w:rsid w:val="00525BA2"/>
    <w:rsid w:val="00530C73"/>
    <w:rsid w:val="00530F4D"/>
    <w:rsid w:val="00532A54"/>
    <w:rsid w:val="00536AEE"/>
    <w:rsid w:val="00540AA8"/>
    <w:rsid w:val="0054140E"/>
    <w:rsid w:val="00551386"/>
    <w:rsid w:val="0055759F"/>
    <w:rsid w:val="0056504B"/>
    <w:rsid w:val="00571038"/>
    <w:rsid w:val="00576F05"/>
    <w:rsid w:val="005828C7"/>
    <w:rsid w:val="0058566D"/>
    <w:rsid w:val="005875A2"/>
    <w:rsid w:val="005A2E6C"/>
    <w:rsid w:val="005B07A6"/>
    <w:rsid w:val="005C1D9A"/>
    <w:rsid w:val="005C5BD5"/>
    <w:rsid w:val="005E5B1A"/>
    <w:rsid w:val="005E6B91"/>
    <w:rsid w:val="005F01BE"/>
    <w:rsid w:val="005F4271"/>
    <w:rsid w:val="00600076"/>
    <w:rsid w:val="00606325"/>
    <w:rsid w:val="00606ED8"/>
    <w:rsid w:val="006072B0"/>
    <w:rsid w:val="00611C2C"/>
    <w:rsid w:val="00611C7B"/>
    <w:rsid w:val="00613B00"/>
    <w:rsid w:val="0061596D"/>
    <w:rsid w:val="00617DC0"/>
    <w:rsid w:val="00621DFD"/>
    <w:rsid w:val="0062546F"/>
    <w:rsid w:val="00640DA4"/>
    <w:rsid w:val="006473C7"/>
    <w:rsid w:val="00651612"/>
    <w:rsid w:val="00662275"/>
    <w:rsid w:val="00675BB6"/>
    <w:rsid w:val="00683E67"/>
    <w:rsid w:val="00685784"/>
    <w:rsid w:val="0068781B"/>
    <w:rsid w:val="0069424F"/>
    <w:rsid w:val="006956B5"/>
    <w:rsid w:val="006B2453"/>
    <w:rsid w:val="006B6C8F"/>
    <w:rsid w:val="006C3534"/>
    <w:rsid w:val="006C3999"/>
    <w:rsid w:val="006C3DFA"/>
    <w:rsid w:val="006C600D"/>
    <w:rsid w:val="006C7E34"/>
    <w:rsid w:val="006E7199"/>
    <w:rsid w:val="006F1833"/>
    <w:rsid w:val="006F6BB5"/>
    <w:rsid w:val="006F6EA0"/>
    <w:rsid w:val="006F6F03"/>
    <w:rsid w:val="006F73AF"/>
    <w:rsid w:val="006F7D8F"/>
    <w:rsid w:val="00704BF1"/>
    <w:rsid w:val="00714642"/>
    <w:rsid w:val="00717212"/>
    <w:rsid w:val="0072209C"/>
    <w:rsid w:val="00723A6F"/>
    <w:rsid w:val="0073411E"/>
    <w:rsid w:val="00737930"/>
    <w:rsid w:val="00750EAF"/>
    <w:rsid w:val="007558AD"/>
    <w:rsid w:val="007579C3"/>
    <w:rsid w:val="007618A4"/>
    <w:rsid w:val="00761B09"/>
    <w:rsid w:val="00762485"/>
    <w:rsid w:val="00771D26"/>
    <w:rsid w:val="0077480F"/>
    <w:rsid w:val="0077713A"/>
    <w:rsid w:val="00777D6D"/>
    <w:rsid w:val="00786DB1"/>
    <w:rsid w:val="007A0E1B"/>
    <w:rsid w:val="007B21D4"/>
    <w:rsid w:val="007B2403"/>
    <w:rsid w:val="007B4890"/>
    <w:rsid w:val="007B684F"/>
    <w:rsid w:val="007D01BA"/>
    <w:rsid w:val="007D0456"/>
    <w:rsid w:val="007D09CB"/>
    <w:rsid w:val="007E1D17"/>
    <w:rsid w:val="007E53F0"/>
    <w:rsid w:val="007E662D"/>
    <w:rsid w:val="007F56E9"/>
    <w:rsid w:val="0080176B"/>
    <w:rsid w:val="00804532"/>
    <w:rsid w:val="00813400"/>
    <w:rsid w:val="008170E2"/>
    <w:rsid w:val="00817FDF"/>
    <w:rsid w:val="00831ED1"/>
    <w:rsid w:val="00835644"/>
    <w:rsid w:val="00837DDB"/>
    <w:rsid w:val="00842B99"/>
    <w:rsid w:val="00850DDE"/>
    <w:rsid w:val="00851779"/>
    <w:rsid w:val="008610F3"/>
    <w:rsid w:val="0086508D"/>
    <w:rsid w:val="00871C6B"/>
    <w:rsid w:val="0087353C"/>
    <w:rsid w:val="008760A7"/>
    <w:rsid w:val="0088508E"/>
    <w:rsid w:val="008850CF"/>
    <w:rsid w:val="00887111"/>
    <w:rsid w:val="00887F1F"/>
    <w:rsid w:val="00890374"/>
    <w:rsid w:val="008911E5"/>
    <w:rsid w:val="00892281"/>
    <w:rsid w:val="00895917"/>
    <w:rsid w:val="008964DA"/>
    <w:rsid w:val="008A1EAE"/>
    <w:rsid w:val="008A31B8"/>
    <w:rsid w:val="008B510D"/>
    <w:rsid w:val="008C2D21"/>
    <w:rsid w:val="008C3784"/>
    <w:rsid w:val="008D4803"/>
    <w:rsid w:val="008E58B3"/>
    <w:rsid w:val="008F2C90"/>
    <w:rsid w:val="008F6931"/>
    <w:rsid w:val="008F69CA"/>
    <w:rsid w:val="00900533"/>
    <w:rsid w:val="00901963"/>
    <w:rsid w:val="00907258"/>
    <w:rsid w:val="009076C3"/>
    <w:rsid w:val="00914B44"/>
    <w:rsid w:val="00923F62"/>
    <w:rsid w:val="00933805"/>
    <w:rsid w:val="009340CE"/>
    <w:rsid w:val="00934D2E"/>
    <w:rsid w:val="009414F8"/>
    <w:rsid w:val="00941CBA"/>
    <w:rsid w:val="00942A80"/>
    <w:rsid w:val="00944D8C"/>
    <w:rsid w:val="0094702B"/>
    <w:rsid w:val="009520F8"/>
    <w:rsid w:val="00953554"/>
    <w:rsid w:val="00962C13"/>
    <w:rsid w:val="00973641"/>
    <w:rsid w:val="009746A5"/>
    <w:rsid w:val="00977644"/>
    <w:rsid w:val="009803D0"/>
    <w:rsid w:val="009833AE"/>
    <w:rsid w:val="00994A4B"/>
    <w:rsid w:val="0099575E"/>
    <w:rsid w:val="00996EE4"/>
    <w:rsid w:val="009A0A6F"/>
    <w:rsid w:val="009A5577"/>
    <w:rsid w:val="009B5BB9"/>
    <w:rsid w:val="009C5707"/>
    <w:rsid w:val="009C7C37"/>
    <w:rsid w:val="009D75E3"/>
    <w:rsid w:val="009E467E"/>
    <w:rsid w:val="00A01200"/>
    <w:rsid w:val="00A0535C"/>
    <w:rsid w:val="00A053B6"/>
    <w:rsid w:val="00A31B35"/>
    <w:rsid w:val="00A35503"/>
    <w:rsid w:val="00A3589B"/>
    <w:rsid w:val="00A4236A"/>
    <w:rsid w:val="00A434EE"/>
    <w:rsid w:val="00A4628A"/>
    <w:rsid w:val="00A5076F"/>
    <w:rsid w:val="00A5227D"/>
    <w:rsid w:val="00A524C1"/>
    <w:rsid w:val="00A54763"/>
    <w:rsid w:val="00A57D9F"/>
    <w:rsid w:val="00A62FAD"/>
    <w:rsid w:val="00A6430D"/>
    <w:rsid w:val="00A7046F"/>
    <w:rsid w:val="00A7094D"/>
    <w:rsid w:val="00A825B3"/>
    <w:rsid w:val="00A90271"/>
    <w:rsid w:val="00AA4273"/>
    <w:rsid w:val="00AA6BE4"/>
    <w:rsid w:val="00AB7A32"/>
    <w:rsid w:val="00AC20C1"/>
    <w:rsid w:val="00AC2E0E"/>
    <w:rsid w:val="00AC3B10"/>
    <w:rsid w:val="00AD0851"/>
    <w:rsid w:val="00AD2462"/>
    <w:rsid w:val="00AE2DDC"/>
    <w:rsid w:val="00AE41E7"/>
    <w:rsid w:val="00AE7B94"/>
    <w:rsid w:val="00AF029A"/>
    <w:rsid w:val="00AF0DD3"/>
    <w:rsid w:val="00AF28D8"/>
    <w:rsid w:val="00AF7762"/>
    <w:rsid w:val="00B003D5"/>
    <w:rsid w:val="00B023DA"/>
    <w:rsid w:val="00B0249C"/>
    <w:rsid w:val="00B15FCE"/>
    <w:rsid w:val="00B3117A"/>
    <w:rsid w:val="00B31905"/>
    <w:rsid w:val="00B41333"/>
    <w:rsid w:val="00B4215A"/>
    <w:rsid w:val="00B56DD6"/>
    <w:rsid w:val="00B57D62"/>
    <w:rsid w:val="00B61297"/>
    <w:rsid w:val="00B66BDF"/>
    <w:rsid w:val="00B72774"/>
    <w:rsid w:val="00B72AB7"/>
    <w:rsid w:val="00B768A6"/>
    <w:rsid w:val="00B801CE"/>
    <w:rsid w:val="00B84428"/>
    <w:rsid w:val="00B91DCE"/>
    <w:rsid w:val="00B96395"/>
    <w:rsid w:val="00BA03A2"/>
    <w:rsid w:val="00BA6FDF"/>
    <w:rsid w:val="00BB045A"/>
    <w:rsid w:val="00BB12F2"/>
    <w:rsid w:val="00BB15A4"/>
    <w:rsid w:val="00BB532D"/>
    <w:rsid w:val="00BC0FC1"/>
    <w:rsid w:val="00BC6ACD"/>
    <w:rsid w:val="00BD06F8"/>
    <w:rsid w:val="00BD30F4"/>
    <w:rsid w:val="00BD4CBB"/>
    <w:rsid w:val="00BE19A7"/>
    <w:rsid w:val="00BE77EA"/>
    <w:rsid w:val="00C00C50"/>
    <w:rsid w:val="00C04E99"/>
    <w:rsid w:val="00C05791"/>
    <w:rsid w:val="00C10BC6"/>
    <w:rsid w:val="00C13285"/>
    <w:rsid w:val="00C149B7"/>
    <w:rsid w:val="00C14F17"/>
    <w:rsid w:val="00C15FC1"/>
    <w:rsid w:val="00C220A4"/>
    <w:rsid w:val="00C3242B"/>
    <w:rsid w:val="00C50DB6"/>
    <w:rsid w:val="00C6525F"/>
    <w:rsid w:val="00C75CBA"/>
    <w:rsid w:val="00C82C30"/>
    <w:rsid w:val="00C83F69"/>
    <w:rsid w:val="00C87540"/>
    <w:rsid w:val="00C914CA"/>
    <w:rsid w:val="00C94626"/>
    <w:rsid w:val="00CB4B17"/>
    <w:rsid w:val="00CB7398"/>
    <w:rsid w:val="00CC0386"/>
    <w:rsid w:val="00CC7A6E"/>
    <w:rsid w:val="00CD1C12"/>
    <w:rsid w:val="00CD7AD2"/>
    <w:rsid w:val="00CE7029"/>
    <w:rsid w:val="00CF23B9"/>
    <w:rsid w:val="00CF489B"/>
    <w:rsid w:val="00CF4984"/>
    <w:rsid w:val="00D03FE1"/>
    <w:rsid w:val="00D04104"/>
    <w:rsid w:val="00D245E1"/>
    <w:rsid w:val="00D31352"/>
    <w:rsid w:val="00D35E54"/>
    <w:rsid w:val="00D35FC8"/>
    <w:rsid w:val="00D37D6B"/>
    <w:rsid w:val="00D51674"/>
    <w:rsid w:val="00D53227"/>
    <w:rsid w:val="00D70842"/>
    <w:rsid w:val="00D72D6E"/>
    <w:rsid w:val="00D76938"/>
    <w:rsid w:val="00D80592"/>
    <w:rsid w:val="00D80DCD"/>
    <w:rsid w:val="00D86D51"/>
    <w:rsid w:val="00D9207E"/>
    <w:rsid w:val="00D92D03"/>
    <w:rsid w:val="00D9666E"/>
    <w:rsid w:val="00D97BE5"/>
    <w:rsid w:val="00DA0F0F"/>
    <w:rsid w:val="00DA179B"/>
    <w:rsid w:val="00DA29EA"/>
    <w:rsid w:val="00DB0B0C"/>
    <w:rsid w:val="00DB3D4F"/>
    <w:rsid w:val="00DB4030"/>
    <w:rsid w:val="00DB6C3E"/>
    <w:rsid w:val="00DC2882"/>
    <w:rsid w:val="00DC4506"/>
    <w:rsid w:val="00DC6F06"/>
    <w:rsid w:val="00DD0812"/>
    <w:rsid w:val="00DD4084"/>
    <w:rsid w:val="00DD4DDA"/>
    <w:rsid w:val="00DE044E"/>
    <w:rsid w:val="00DE7CCC"/>
    <w:rsid w:val="00DF115E"/>
    <w:rsid w:val="00DF35B4"/>
    <w:rsid w:val="00E14476"/>
    <w:rsid w:val="00E20A06"/>
    <w:rsid w:val="00E2547C"/>
    <w:rsid w:val="00E33396"/>
    <w:rsid w:val="00E33844"/>
    <w:rsid w:val="00E33E28"/>
    <w:rsid w:val="00E3699A"/>
    <w:rsid w:val="00E4258A"/>
    <w:rsid w:val="00E54F4A"/>
    <w:rsid w:val="00E551B7"/>
    <w:rsid w:val="00E55E68"/>
    <w:rsid w:val="00E55F22"/>
    <w:rsid w:val="00E5729D"/>
    <w:rsid w:val="00E60D8E"/>
    <w:rsid w:val="00E611F3"/>
    <w:rsid w:val="00E61A3E"/>
    <w:rsid w:val="00E65197"/>
    <w:rsid w:val="00E656FF"/>
    <w:rsid w:val="00E67055"/>
    <w:rsid w:val="00E67E3D"/>
    <w:rsid w:val="00E728B2"/>
    <w:rsid w:val="00E7489B"/>
    <w:rsid w:val="00E76F7C"/>
    <w:rsid w:val="00E774F0"/>
    <w:rsid w:val="00E802B1"/>
    <w:rsid w:val="00E8081D"/>
    <w:rsid w:val="00E80EDC"/>
    <w:rsid w:val="00E81807"/>
    <w:rsid w:val="00E9521F"/>
    <w:rsid w:val="00EA0017"/>
    <w:rsid w:val="00EA00E5"/>
    <w:rsid w:val="00EA1C07"/>
    <w:rsid w:val="00EA2342"/>
    <w:rsid w:val="00EB1687"/>
    <w:rsid w:val="00EB3EEA"/>
    <w:rsid w:val="00EB62F3"/>
    <w:rsid w:val="00EC6919"/>
    <w:rsid w:val="00ED456C"/>
    <w:rsid w:val="00EE497F"/>
    <w:rsid w:val="00EE63E5"/>
    <w:rsid w:val="00EE6765"/>
    <w:rsid w:val="00F1411A"/>
    <w:rsid w:val="00F15BC2"/>
    <w:rsid w:val="00F17982"/>
    <w:rsid w:val="00F35422"/>
    <w:rsid w:val="00F35711"/>
    <w:rsid w:val="00F40E0E"/>
    <w:rsid w:val="00F440C1"/>
    <w:rsid w:val="00F517DD"/>
    <w:rsid w:val="00F63AEC"/>
    <w:rsid w:val="00F64063"/>
    <w:rsid w:val="00F70013"/>
    <w:rsid w:val="00F815EF"/>
    <w:rsid w:val="00F82BAB"/>
    <w:rsid w:val="00F87A5A"/>
    <w:rsid w:val="00FA0731"/>
    <w:rsid w:val="00FA4419"/>
    <w:rsid w:val="00FB34E4"/>
    <w:rsid w:val="00FC35D5"/>
    <w:rsid w:val="00FC6F17"/>
    <w:rsid w:val="00FC79EE"/>
    <w:rsid w:val="00FD0B44"/>
    <w:rsid w:val="00FD66E4"/>
    <w:rsid w:val="00FF1061"/>
    <w:rsid w:val="00FF1D18"/>
    <w:rsid w:val="00FF4554"/>
    <w:rsid w:val="00FF4B5D"/>
    <w:rsid w:val="00FF572E"/>
    <w:rsid w:val="00F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9EA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C05791"/>
  </w:style>
  <w:style w:type="paragraph" w:styleId="Stopka">
    <w:name w:val="footer"/>
    <w:basedOn w:val="Normalny"/>
    <w:link w:val="StopkaZnak"/>
    <w:uiPriority w:val="99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"/>
    <w:basedOn w:val="Normalny"/>
    <w:link w:val="AkapitzlistZnak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"/>
    <w:link w:val="Akapitzlist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8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13"/>
      </w:numPr>
    </w:pPr>
  </w:style>
  <w:style w:type="numbering" w:customStyle="1" w:styleId="1111111">
    <w:name w:val="1 / 1.1 / 1.1.11"/>
    <w:rsid w:val="007B21D4"/>
    <w:pPr>
      <w:numPr>
        <w:numId w:val="15"/>
      </w:numPr>
    </w:pPr>
  </w:style>
  <w:style w:type="paragraph" w:customStyle="1" w:styleId="Akapitzlist1">
    <w:name w:val="Akapit z listą1"/>
    <w:basedOn w:val="Normalny"/>
    <w:link w:val="ListParagraphChar"/>
    <w:qFormat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25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40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34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paragraph" w:customStyle="1" w:styleId="text-left">
    <w:name w:val="text-left"/>
    <w:basedOn w:val="Normalny"/>
    <w:rsid w:val="00F44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11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E33E28"/>
    <w:pPr>
      <w:shd w:val="clear" w:color="auto" w:fill="FFFFFF"/>
      <w:spacing w:after="200" w:line="240" w:lineRule="atLeast"/>
      <w:ind w:hanging="1700"/>
    </w:pPr>
    <w:rPr>
      <w:rFonts w:ascii="Verdana" w:eastAsia="SimSun" w:hAnsi="Times New Roman" w:cs="Verdana"/>
      <w:sz w:val="19"/>
      <w:szCs w:val="19"/>
      <w:lang w:val="cs-CZ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0757C"/>
    <w:rPr>
      <w:color w:val="605E5C"/>
      <w:shd w:val="clear" w:color="auto" w:fill="E1DFDD"/>
    </w:rPr>
  </w:style>
  <w:style w:type="character" w:customStyle="1" w:styleId="StrongEmphasis">
    <w:name w:val="Strong Emphasis"/>
    <w:rsid w:val="00B003D5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15FCE"/>
    <w:rPr>
      <w:color w:val="954F72" w:themeColor="followedHyperlink"/>
      <w:u w:val="single"/>
    </w:rPr>
  </w:style>
  <w:style w:type="character" w:customStyle="1" w:styleId="ListParagraphChar">
    <w:name w:val="List Paragraph Char"/>
    <w:link w:val="Akapitzlist1"/>
    <w:locked/>
    <w:rsid w:val="00B15FCE"/>
    <w:rPr>
      <w:rFonts w:ascii="Tahoma" w:eastAsia="Times New Roman" w:hAnsi="Tahoma" w:cs="Tahoma"/>
      <w:color w:val="000000"/>
      <w:sz w:val="19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9EA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C05791"/>
  </w:style>
  <w:style w:type="paragraph" w:styleId="Stopka">
    <w:name w:val="footer"/>
    <w:basedOn w:val="Normalny"/>
    <w:link w:val="StopkaZnak"/>
    <w:uiPriority w:val="99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"/>
    <w:basedOn w:val="Normalny"/>
    <w:link w:val="AkapitzlistZnak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"/>
    <w:link w:val="Akapitzlist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8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13"/>
      </w:numPr>
    </w:pPr>
  </w:style>
  <w:style w:type="numbering" w:customStyle="1" w:styleId="1111111">
    <w:name w:val="1 / 1.1 / 1.1.11"/>
    <w:rsid w:val="007B21D4"/>
    <w:pPr>
      <w:numPr>
        <w:numId w:val="15"/>
      </w:numPr>
    </w:pPr>
  </w:style>
  <w:style w:type="paragraph" w:customStyle="1" w:styleId="Akapitzlist1">
    <w:name w:val="Akapit z listą1"/>
    <w:basedOn w:val="Normalny"/>
    <w:link w:val="ListParagraphChar"/>
    <w:qFormat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25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40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34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paragraph" w:customStyle="1" w:styleId="text-left">
    <w:name w:val="text-left"/>
    <w:basedOn w:val="Normalny"/>
    <w:rsid w:val="00F44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11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E33E28"/>
    <w:pPr>
      <w:shd w:val="clear" w:color="auto" w:fill="FFFFFF"/>
      <w:spacing w:after="200" w:line="240" w:lineRule="atLeast"/>
      <w:ind w:hanging="1700"/>
    </w:pPr>
    <w:rPr>
      <w:rFonts w:ascii="Verdana" w:eastAsia="SimSun" w:hAnsi="Times New Roman" w:cs="Verdana"/>
      <w:sz w:val="19"/>
      <w:szCs w:val="19"/>
      <w:lang w:val="cs-CZ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0757C"/>
    <w:rPr>
      <w:color w:val="605E5C"/>
      <w:shd w:val="clear" w:color="auto" w:fill="E1DFDD"/>
    </w:rPr>
  </w:style>
  <w:style w:type="character" w:customStyle="1" w:styleId="StrongEmphasis">
    <w:name w:val="Strong Emphasis"/>
    <w:rsid w:val="00B003D5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15FCE"/>
    <w:rPr>
      <w:color w:val="954F72" w:themeColor="followedHyperlink"/>
      <w:u w:val="single"/>
    </w:rPr>
  </w:style>
  <w:style w:type="character" w:customStyle="1" w:styleId="ListParagraphChar">
    <w:name w:val="List Paragraph Char"/>
    <w:link w:val="Akapitzlist1"/>
    <w:locked/>
    <w:rsid w:val="00B15FCE"/>
    <w:rPr>
      <w:rFonts w:ascii="Tahoma" w:eastAsia="Times New Roman" w:hAnsi="Tahoma" w:cs="Tahoma"/>
      <w:color w:val="000000"/>
      <w:sz w:val="19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FCD30-386F-4DE1-9355-B0A207B74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Majtyka</dc:creator>
  <cp:lastModifiedBy>Anna Majtyka</cp:lastModifiedBy>
  <cp:revision>17</cp:revision>
  <cp:lastPrinted>2021-02-15T11:09:00Z</cp:lastPrinted>
  <dcterms:created xsi:type="dcterms:W3CDTF">2021-07-16T09:07:00Z</dcterms:created>
  <dcterms:modified xsi:type="dcterms:W3CDTF">2023-09-29T17:16:00Z</dcterms:modified>
</cp:coreProperties>
</file>