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2177D" w14:textId="77777777" w:rsidR="00DF3641" w:rsidRPr="00E53B8F" w:rsidRDefault="00DF3641" w:rsidP="00DF3641">
      <w:pPr>
        <w:spacing w:line="360" w:lineRule="auto"/>
        <w:jc w:val="right"/>
        <w:rPr>
          <w:rFonts w:ascii="Arial" w:hAnsi="Arial"/>
        </w:rPr>
      </w:pPr>
      <w:r w:rsidRPr="00E53B8F">
        <w:rPr>
          <w:rFonts w:ascii="Arial" w:hAnsi="Arial"/>
        </w:rPr>
        <w:t xml:space="preserve">Załącznik nr 2 </w:t>
      </w:r>
      <w:r>
        <w:rPr>
          <w:rFonts w:ascii="Arial" w:hAnsi="Arial"/>
        </w:rPr>
        <w:t>do SWZ</w:t>
      </w:r>
    </w:p>
    <w:p w14:paraId="4A6BCE15" w14:textId="77777777" w:rsidR="00DF3641" w:rsidRPr="00E53B8F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="Arial" w:eastAsia="Times New Roman" w:hAnsi="Arial"/>
        </w:rPr>
      </w:pPr>
      <w:r w:rsidRPr="00E53B8F">
        <w:rPr>
          <w:rFonts w:ascii="Arial" w:eastAsia="Times New Roman" w:hAnsi="Arial"/>
        </w:rPr>
        <w:t>Pełna nazwa firmy:          …………………………………………………………………………………………………………………</w:t>
      </w:r>
    </w:p>
    <w:p w14:paraId="24CDD3E5" w14:textId="77777777" w:rsidR="00DF3641" w:rsidRPr="00E53B8F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="Arial" w:eastAsia="Times New Roman" w:hAnsi="Arial"/>
        </w:rPr>
      </w:pPr>
      <w:r w:rsidRPr="00E53B8F">
        <w:rPr>
          <w:rFonts w:ascii="Arial" w:eastAsia="Times New Roman" w:hAnsi="Arial"/>
        </w:rPr>
        <w:t>…………………………………………………………………………………………………………………</w:t>
      </w:r>
    </w:p>
    <w:p w14:paraId="0746D0FC" w14:textId="77777777" w:rsidR="00DF3641" w:rsidRPr="00E53B8F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rPr>
          <w:rFonts w:ascii="Arial" w:eastAsia="Times New Roman" w:hAnsi="Arial"/>
        </w:rPr>
      </w:pPr>
      <w:r w:rsidRPr="00E53B8F">
        <w:rPr>
          <w:rFonts w:ascii="Arial" w:eastAsia="Times New Roman" w:hAnsi="Arial"/>
        </w:rPr>
        <w:t>Siedziba i adres (ulica, nr domu, kod pocztowy, miejscowość, województwo):        ………………….……………………………………………………………………………………………..</w:t>
      </w:r>
    </w:p>
    <w:p w14:paraId="42CC1064" w14:textId="77777777" w:rsidR="00DF3641" w:rsidRPr="00E53B8F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="Arial" w:eastAsia="Times New Roman" w:hAnsi="Arial"/>
        </w:rPr>
      </w:pPr>
      <w:r w:rsidRPr="00E53B8F">
        <w:rPr>
          <w:rFonts w:ascii="Arial" w:eastAsia="Times New Roman" w:hAnsi="Arial"/>
        </w:rPr>
        <w:t>…………………………………………………………………………………………………………………</w:t>
      </w:r>
    </w:p>
    <w:p w14:paraId="299D92B0" w14:textId="77777777" w:rsidR="00DF3641" w:rsidRPr="00E53B8F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="Arial" w:eastAsia="Times New Roman" w:hAnsi="Arial"/>
        </w:rPr>
      </w:pPr>
      <w:r w:rsidRPr="00E53B8F">
        <w:rPr>
          <w:rFonts w:ascii="Arial" w:eastAsia="Times New Roman" w:hAnsi="Arial"/>
        </w:rPr>
        <w:t>Nr KRS: ………………………… NIP:………………………… REGON:…………………………..</w:t>
      </w:r>
    </w:p>
    <w:p w14:paraId="1D1132EC" w14:textId="77777777" w:rsidR="00DF3641" w:rsidRPr="00E53B8F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="Arial" w:eastAsia="Times New Roman" w:hAnsi="Arial"/>
        </w:rPr>
      </w:pPr>
      <w:r w:rsidRPr="00E53B8F">
        <w:rPr>
          <w:rFonts w:ascii="Arial" w:eastAsia="Times New Roman" w:hAnsi="Arial"/>
        </w:rPr>
        <w:t>Adres poczty elektronicznej:  …………………………………………………………………………….</w:t>
      </w:r>
    </w:p>
    <w:p w14:paraId="37DB3810" w14:textId="77777777" w:rsidR="00DF3641" w:rsidRPr="00E53B8F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="Arial" w:eastAsia="Times New Roman" w:hAnsi="Arial"/>
        </w:rPr>
      </w:pPr>
      <w:r w:rsidRPr="00E53B8F">
        <w:rPr>
          <w:rFonts w:ascii="Arial" w:eastAsia="Times New Roman" w:hAnsi="Arial"/>
        </w:rPr>
        <w:t>Adres elektronicznej skrzynki podawczej  ePUAP: ………………………………………………………</w:t>
      </w:r>
    </w:p>
    <w:p w14:paraId="70029DB8" w14:textId="77777777" w:rsidR="00DF3641" w:rsidRPr="00E53B8F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="Arial" w:eastAsia="Times New Roman" w:hAnsi="Arial"/>
        </w:rPr>
      </w:pPr>
      <w:r w:rsidRPr="00E53B8F">
        <w:rPr>
          <w:rFonts w:ascii="Arial" w:eastAsia="Times New Roman" w:hAnsi="Arial"/>
        </w:rPr>
        <w:t>Numer telefonu :…………………………………………………………………………………………</w:t>
      </w:r>
    </w:p>
    <w:p w14:paraId="2F6988DE" w14:textId="77777777" w:rsidR="00DF3641" w:rsidRPr="00E53B8F" w:rsidRDefault="00DF3641" w:rsidP="00DF36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both"/>
        <w:rPr>
          <w:rFonts w:ascii="Arial" w:eastAsia="Times New Roman" w:hAnsi="Arial"/>
        </w:rPr>
      </w:pPr>
      <w:r w:rsidRPr="00E53B8F">
        <w:rPr>
          <w:rFonts w:ascii="Arial" w:eastAsia="Times New Roman" w:hAnsi="Arial"/>
        </w:rPr>
        <w:t>Osoba do kontaktu: ……………………………………………………………………………………..</w:t>
      </w:r>
    </w:p>
    <w:p w14:paraId="7EB46B36" w14:textId="77777777" w:rsidR="00DF3641" w:rsidRPr="00E53B8F" w:rsidRDefault="00DF3641" w:rsidP="00DF3641">
      <w:pPr>
        <w:keepNext/>
        <w:spacing w:line="360" w:lineRule="auto"/>
        <w:ind w:left="-142" w:firstLine="284"/>
        <w:jc w:val="both"/>
        <w:outlineLvl w:val="2"/>
        <w:rPr>
          <w:rFonts w:ascii="Arial" w:eastAsia="Times New Roman" w:hAnsi="Arial"/>
          <w:b/>
        </w:rPr>
      </w:pPr>
    </w:p>
    <w:p w14:paraId="6A81EA28" w14:textId="77777777" w:rsidR="00DF3641" w:rsidRPr="00E53B8F" w:rsidRDefault="00DF3641" w:rsidP="00DF3641">
      <w:pPr>
        <w:keepNext/>
        <w:spacing w:line="360" w:lineRule="auto"/>
        <w:ind w:left="142"/>
        <w:jc w:val="both"/>
        <w:outlineLvl w:val="2"/>
        <w:rPr>
          <w:rFonts w:ascii="Arial" w:eastAsia="Times New Roman" w:hAnsi="Arial"/>
          <w:b/>
        </w:rPr>
      </w:pPr>
      <w:r w:rsidRPr="00E53B8F">
        <w:rPr>
          <w:rFonts w:ascii="Arial" w:eastAsia="Times New Roman" w:hAnsi="Arial"/>
          <w:b/>
        </w:rPr>
        <w:t>Uniwersytet Jana Kochanowskiego w Kielcach</w:t>
      </w:r>
    </w:p>
    <w:p w14:paraId="1500DDF8" w14:textId="77777777" w:rsidR="00DF3641" w:rsidRPr="00E53B8F" w:rsidRDefault="00DF3641" w:rsidP="00DF3641">
      <w:pPr>
        <w:spacing w:line="360" w:lineRule="auto"/>
        <w:ind w:left="142"/>
        <w:jc w:val="both"/>
        <w:rPr>
          <w:rFonts w:ascii="Arial" w:eastAsia="Times New Roman" w:hAnsi="Arial"/>
          <w:b/>
        </w:rPr>
      </w:pPr>
      <w:r w:rsidRPr="00E53B8F">
        <w:rPr>
          <w:rFonts w:ascii="Arial" w:eastAsia="Times New Roman" w:hAnsi="Arial"/>
          <w:b/>
        </w:rPr>
        <w:t>ul. Żeromskiego 5, 25-369 Kielce</w:t>
      </w:r>
    </w:p>
    <w:p w14:paraId="5D5039F9" w14:textId="77777777" w:rsidR="00DF3641" w:rsidRPr="00E53B8F" w:rsidRDefault="00DF3641" w:rsidP="00DF3641">
      <w:pPr>
        <w:spacing w:line="360" w:lineRule="auto"/>
        <w:jc w:val="both"/>
        <w:rPr>
          <w:rFonts w:ascii="Arial" w:eastAsia="Times New Roman" w:hAnsi="Arial"/>
          <w:b/>
        </w:rPr>
      </w:pPr>
    </w:p>
    <w:p w14:paraId="69CCFF37" w14:textId="77777777" w:rsidR="00DF3641" w:rsidRPr="00E53B8F" w:rsidRDefault="00DF3641" w:rsidP="00DF3641">
      <w:pPr>
        <w:spacing w:line="360" w:lineRule="auto"/>
        <w:jc w:val="both"/>
        <w:rPr>
          <w:rFonts w:ascii="Arial" w:eastAsia="Times New Roman" w:hAnsi="Arial"/>
          <w:b/>
        </w:rPr>
      </w:pPr>
      <w:r w:rsidRPr="00E53B8F">
        <w:rPr>
          <w:rFonts w:ascii="Arial" w:eastAsia="Times New Roman" w:hAnsi="Arial"/>
          <w:b/>
        </w:rPr>
        <w:t>OFERTA</w:t>
      </w:r>
    </w:p>
    <w:p w14:paraId="7867C12F" w14:textId="366FA208" w:rsidR="00DF3641" w:rsidRPr="00E53B8F" w:rsidRDefault="00DF3641" w:rsidP="0004585A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napToGrid w:val="0"/>
        <w:spacing w:after="80" w:line="360" w:lineRule="auto"/>
        <w:ind w:left="357" w:hanging="357"/>
        <w:contextualSpacing w:val="0"/>
        <w:jc w:val="both"/>
        <w:outlineLvl w:val="1"/>
        <w:rPr>
          <w:rFonts w:ascii="Arial" w:hAnsi="Arial" w:cs="Arial"/>
          <w:bCs/>
        </w:rPr>
      </w:pPr>
      <w:r w:rsidRPr="00E53B8F">
        <w:rPr>
          <w:rFonts w:ascii="Arial" w:hAnsi="Arial" w:cs="Arial"/>
        </w:rPr>
        <w:t>W odpowiedzi na ogłoszenie przez Uniwersytet Jana Kochanowskiego w Kielcach</w:t>
      </w:r>
      <w:r w:rsidR="00162303">
        <w:rPr>
          <w:rFonts w:ascii="Arial" w:hAnsi="Arial" w:cs="Arial"/>
        </w:rPr>
        <w:t xml:space="preserve"> postępowania</w:t>
      </w:r>
      <w:r w:rsidRPr="00E53B8F">
        <w:rPr>
          <w:rFonts w:ascii="Arial" w:hAnsi="Arial" w:cs="Arial"/>
        </w:rPr>
        <w:t xml:space="preserve">, którego przedmiotem jest </w:t>
      </w:r>
      <w:r w:rsidRPr="00DF3641">
        <w:rPr>
          <w:rFonts w:ascii="Arial" w:hAnsi="Arial" w:cs="Arial"/>
        </w:rPr>
        <w:t>„</w:t>
      </w:r>
      <w:r w:rsidRPr="00DF3641">
        <w:rPr>
          <w:rFonts w:ascii="Arial" w:eastAsia="Times New Roman" w:hAnsi="Arial" w:cs="Arial"/>
          <w:b/>
        </w:rPr>
        <w:t>Dostaw</w:t>
      </w:r>
      <w:r w:rsidR="00A47590">
        <w:rPr>
          <w:rFonts w:ascii="Arial" w:eastAsia="Times New Roman" w:hAnsi="Arial" w:cs="Arial"/>
          <w:b/>
        </w:rPr>
        <w:t>a</w:t>
      </w:r>
      <w:r w:rsidR="00C25E9E">
        <w:rPr>
          <w:rFonts w:ascii="Arial" w:eastAsia="Times New Roman" w:hAnsi="Arial" w:cs="Arial"/>
          <w:b/>
        </w:rPr>
        <w:t xml:space="preserve"> mebli</w:t>
      </w:r>
      <w:r w:rsidRPr="00DF3641">
        <w:rPr>
          <w:rFonts w:ascii="Arial" w:hAnsi="Arial" w:cs="Arial"/>
        </w:rPr>
        <w:t>”</w:t>
      </w:r>
      <w:r w:rsidRPr="00DF3641">
        <w:rPr>
          <w:rFonts w:ascii="Arial" w:hAnsi="Arial" w:cs="Arial"/>
          <w:sz w:val="22"/>
          <w:szCs w:val="22"/>
        </w:rPr>
        <w:t xml:space="preserve"> </w:t>
      </w:r>
      <w:r w:rsidR="00162303" w:rsidRPr="00162303">
        <w:rPr>
          <w:rFonts w:ascii="Arial" w:hAnsi="Arial" w:cs="Arial"/>
        </w:rPr>
        <w:t>nr sprawy</w:t>
      </w:r>
      <w:r w:rsidR="00162303">
        <w:rPr>
          <w:rFonts w:ascii="Arial" w:hAnsi="Arial" w:cs="Arial"/>
          <w:sz w:val="22"/>
          <w:szCs w:val="22"/>
        </w:rPr>
        <w:t xml:space="preserve"> </w:t>
      </w:r>
      <w:r w:rsidRPr="00E53B8F">
        <w:rPr>
          <w:rFonts w:ascii="Arial" w:hAnsi="Arial" w:cs="Arial"/>
        </w:rPr>
        <w:t>ADP.2301</w:t>
      </w:r>
      <w:r w:rsidR="00DF6011">
        <w:rPr>
          <w:rFonts w:ascii="Arial" w:hAnsi="Arial" w:cs="Arial"/>
        </w:rPr>
        <w:t>.</w:t>
      </w:r>
      <w:r w:rsidR="00C25E9E">
        <w:rPr>
          <w:rFonts w:ascii="Arial" w:hAnsi="Arial" w:cs="Arial"/>
        </w:rPr>
        <w:t>76</w:t>
      </w:r>
      <w:r>
        <w:rPr>
          <w:rFonts w:ascii="Arial" w:hAnsi="Arial" w:cs="Arial"/>
        </w:rPr>
        <w:t>.</w:t>
      </w:r>
      <w:r w:rsidR="00D67A38">
        <w:rPr>
          <w:rFonts w:ascii="Arial" w:hAnsi="Arial" w:cs="Arial"/>
        </w:rPr>
        <w:t>202</w:t>
      </w:r>
      <w:r w:rsidR="00725495">
        <w:rPr>
          <w:rFonts w:ascii="Arial" w:hAnsi="Arial" w:cs="Arial"/>
        </w:rPr>
        <w:t>3</w:t>
      </w:r>
      <w:r w:rsidR="00DF6011">
        <w:rPr>
          <w:rFonts w:ascii="Arial" w:hAnsi="Arial" w:cs="Arial"/>
        </w:rPr>
        <w:t>, składamy niniejszą</w:t>
      </w:r>
      <w:r w:rsidRPr="00E53B8F">
        <w:rPr>
          <w:rFonts w:ascii="Arial" w:hAnsi="Arial" w:cs="Arial"/>
        </w:rPr>
        <w:t xml:space="preserve"> ofertę</w:t>
      </w:r>
      <w:r w:rsidR="00C25E9E">
        <w:rPr>
          <w:rFonts w:ascii="Arial" w:hAnsi="Arial" w:cs="Arial"/>
        </w:rPr>
        <w:t xml:space="preserve"> w zakresie części…………………</w:t>
      </w:r>
      <w:r w:rsidRPr="00E53B8F">
        <w:rPr>
          <w:rFonts w:ascii="Arial" w:hAnsi="Arial" w:cs="Arial"/>
        </w:rPr>
        <w:t xml:space="preserve"> oświadczając, że akceptujemy w całości wszystkie warunki zawarte w Specyfikacji Warunków Zamówienia (SWZ).</w:t>
      </w:r>
    </w:p>
    <w:p w14:paraId="2E9D2755" w14:textId="77777777" w:rsidR="00C25E9E" w:rsidRPr="00DF6011" w:rsidRDefault="00C25E9E" w:rsidP="00C25E9E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jc w:val="both"/>
        <w:outlineLvl w:val="1"/>
        <w:rPr>
          <w:rFonts w:ascii="Arial" w:hAnsi="Arial" w:cs="Arial"/>
          <w:b/>
          <w:bCs/>
          <w:u w:val="single"/>
        </w:rPr>
      </w:pPr>
      <w:r w:rsidRPr="00E53B8F">
        <w:rPr>
          <w:rFonts w:ascii="Arial" w:eastAsia="Times New Roman" w:hAnsi="Arial" w:cs="Arial"/>
          <w:snapToGrid w:val="0"/>
          <w:lang w:val="x-none" w:eastAsia="x-none"/>
        </w:rPr>
        <w:t>Oferujemy wykonanie przedmiotu zamówienia</w:t>
      </w:r>
      <w:r w:rsidRPr="00E53B8F">
        <w:rPr>
          <w:rFonts w:ascii="Arial" w:eastAsia="Times New Roman" w:hAnsi="Arial" w:cs="Arial"/>
          <w:snapToGrid w:val="0"/>
          <w:lang w:eastAsia="x-none"/>
        </w:rPr>
        <w:t xml:space="preserve"> w zakresie objętym Specyfikacją Warunków Zamówienia i załącznikami do SWZ </w:t>
      </w:r>
      <w:r w:rsidRPr="00E53B8F">
        <w:rPr>
          <w:rFonts w:ascii="Arial" w:hAnsi="Arial" w:cs="Arial"/>
          <w:color w:val="000000" w:themeColor="text1"/>
        </w:rPr>
        <w:t xml:space="preserve">za </w:t>
      </w:r>
      <w:r>
        <w:rPr>
          <w:rFonts w:ascii="Arial" w:hAnsi="Arial" w:cs="Arial"/>
          <w:color w:val="000000" w:themeColor="text1"/>
        </w:rPr>
        <w:t xml:space="preserve">łączną </w:t>
      </w:r>
      <w:r w:rsidRPr="00E53B8F">
        <w:rPr>
          <w:rFonts w:ascii="Arial" w:hAnsi="Arial" w:cs="Arial"/>
          <w:color w:val="000000" w:themeColor="text1"/>
        </w:rPr>
        <w:t>cenę brutto</w:t>
      </w:r>
      <w:r>
        <w:rPr>
          <w:rFonts w:ascii="Arial" w:hAnsi="Arial" w:cs="Arial"/>
          <w:color w:val="000000" w:themeColor="text1"/>
        </w:rPr>
        <w:t>:</w:t>
      </w:r>
    </w:p>
    <w:p w14:paraId="5DFAAADD" w14:textId="320DD85F" w:rsidR="00C25E9E" w:rsidRDefault="00C25E9E" w:rsidP="00C25E9E">
      <w:pPr>
        <w:pStyle w:val="Akapitzlist"/>
        <w:keepNext/>
        <w:autoSpaceDE w:val="0"/>
        <w:autoSpaceDN w:val="0"/>
        <w:adjustRightInd w:val="0"/>
        <w:snapToGrid w:val="0"/>
        <w:spacing w:line="360" w:lineRule="auto"/>
        <w:ind w:left="360"/>
        <w:jc w:val="both"/>
        <w:outlineLvl w:val="1"/>
        <w:rPr>
          <w:rFonts w:ascii="Times New Roman" w:hAnsi="Times New Roman"/>
          <w:b/>
          <w:color w:val="000000" w:themeColor="text1"/>
        </w:rPr>
      </w:pPr>
      <w:r w:rsidRPr="00DF6011">
        <w:rPr>
          <w:rFonts w:ascii="Times New Roman" w:hAnsi="Times New Roman"/>
          <w:b/>
          <w:color w:val="000000" w:themeColor="text1"/>
        </w:rPr>
        <w:t xml:space="preserve">CZĘŚĆ I*- </w:t>
      </w:r>
      <w:r>
        <w:rPr>
          <w:rFonts w:ascii="Arial" w:hAnsi="Arial" w:cs="Arial"/>
          <w:b/>
        </w:rPr>
        <w:t>Dostawa foteli biurowych</w:t>
      </w:r>
    </w:p>
    <w:p w14:paraId="7479C8F5" w14:textId="77777777" w:rsidR="00C25E9E" w:rsidRPr="00DF6011" w:rsidRDefault="00C25E9E" w:rsidP="00C25E9E">
      <w:pPr>
        <w:pStyle w:val="Akapitzlist"/>
        <w:keepNext/>
        <w:autoSpaceDE w:val="0"/>
        <w:autoSpaceDN w:val="0"/>
        <w:adjustRightInd w:val="0"/>
        <w:snapToGrid w:val="0"/>
        <w:spacing w:line="360" w:lineRule="auto"/>
        <w:ind w:left="360"/>
        <w:jc w:val="both"/>
        <w:outlineLvl w:val="1"/>
        <w:rPr>
          <w:rFonts w:ascii="Times New Roman" w:hAnsi="Times New Roman"/>
          <w:b/>
          <w:bCs/>
          <w:u w:val="single"/>
        </w:rPr>
      </w:pPr>
    </w:p>
    <w:p w14:paraId="7F1F55B0" w14:textId="77777777" w:rsidR="00C25E9E" w:rsidRPr="006242C5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p w14:paraId="70273659" w14:textId="288C26AC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  <w:r w:rsidRPr="006242C5">
        <w:rPr>
          <w:rFonts w:ascii="Arial" w:hAnsi="Arial" w:cs="Arial"/>
        </w:rPr>
        <w:t xml:space="preserve">- </w:t>
      </w:r>
      <w:r w:rsidRPr="006242C5">
        <w:rPr>
          <w:rFonts w:ascii="Arial" w:hAnsi="Arial" w:cs="Arial"/>
          <w:b/>
        </w:rPr>
        <w:t>………………zł brutto (słownie złotych:…………………………00/100)</w:t>
      </w:r>
      <w:r w:rsidRPr="006242C5">
        <w:rPr>
          <w:rFonts w:ascii="Arial" w:hAnsi="Arial" w:cs="Arial"/>
        </w:rPr>
        <w:t>, w tym należy podatek VAT</w:t>
      </w:r>
      <w:r>
        <w:rPr>
          <w:rFonts w:ascii="Arial" w:hAnsi="Arial" w:cs="Arial"/>
        </w:rPr>
        <w:t>….%</w:t>
      </w:r>
      <w:r w:rsidRPr="006242C5">
        <w:rPr>
          <w:rFonts w:ascii="Arial" w:hAnsi="Arial" w:cs="Arial"/>
        </w:rPr>
        <w:t>.</w:t>
      </w:r>
    </w:p>
    <w:p w14:paraId="2B5CE673" w14:textId="77777777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p w14:paraId="260195D5" w14:textId="77777777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890"/>
        <w:gridCol w:w="2536"/>
        <w:gridCol w:w="1168"/>
        <w:gridCol w:w="1877"/>
        <w:gridCol w:w="1881"/>
      </w:tblGrid>
      <w:tr w:rsidR="00C25E9E" w:rsidRPr="00DF6011" w14:paraId="234C1185" w14:textId="77777777" w:rsidTr="000522F9">
        <w:tc>
          <w:tcPr>
            <w:tcW w:w="1890" w:type="dxa"/>
            <w:vAlign w:val="center"/>
          </w:tcPr>
          <w:p w14:paraId="25DDCDDE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Przedmiot zamówienia</w:t>
            </w:r>
          </w:p>
        </w:tc>
        <w:tc>
          <w:tcPr>
            <w:tcW w:w="2536" w:type="dxa"/>
            <w:vAlign w:val="center"/>
          </w:tcPr>
          <w:p w14:paraId="492F8E0C" w14:textId="20B6C921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Produkt oferowany (nazwa producent, model</w:t>
            </w:r>
            <w:r w:rsidR="002C7FB8">
              <w:rPr>
                <w:rFonts w:ascii="Times New Roman" w:hAnsi="Times New Roman"/>
              </w:rPr>
              <w:t xml:space="preserve"> itp.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8" w:type="dxa"/>
            <w:vAlign w:val="center"/>
          </w:tcPr>
          <w:p w14:paraId="40693861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(szt.)</w:t>
            </w:r>
          </w:p>
        </w:tc>
        <w:tc>
          <w:tcPr>
            <w:tcW w:w="1877" w:type="dxa"/>
            <w:vAlign w:val="center"/>
          </w:tcPr>
          <w:p w14:paraId="1FA4A8CC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brutto jednostkowa</w:t>
            </w:r>
          </w:p>
        </w:tc>
        <w:tc>
          <w:tcPr>
            <w:tcW w:w="1881" w:type="dxa"/>
            <w:vAlign w:val="center"/>
          </w:tcPr>
          <w:p w14:paraId="0AEC5F7F" w14:textId="77777777" w:rsidR="00C25E9E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Wartość brutto (PLN) </w:t>
            </w:r>
          </w:p>
          <w:p w14:paraId="29184642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[kol.3xkol.4]</w:t>
            </w:r>
          </w:p>
        </w:tc>
      </w:tr>
      <w:tr w:rsidR="00C25E9E" w:rsidRPr="00DF6011" w14:paraId="0FFEA985" w14:textId="77777777" w:rsidTr="000522F9">
        <w:tc>
          <w:tcPr>
            <w:tcW w:w="1890" w:type="dxa"/>
          </w:tcPr>
          <w:p w14:paraId="3848CFFE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2536" w:type="dxa"/>
          </w:tcPr>
          <w:p w14:paraId="5C601159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168" w:type="dxa"/>
          </w:tcPr>
          <w:p w14:paraId="6C866782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877" w:type="dxa"/>
          </w:tcPr>
          <w:p w14:paraId="7B3DE0CE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881" w:type="dxa"/>
          </w:tcPr>
          <w:p w14:paraId="0FE64556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5</w:t>
            </w:r>
          </w:p>
        </w:tc>
      </w:tr>
      <w:tr w:rsidR="00C25E9E" w:rsidRPr="00DF6011" w14:paraId="7080ECEB" w14:textId="77777777" w:rsidTr="000522F9">
        <w:trPr>
          <w:trHeight w:val="844"/>
        </w:trPr>
        <w:tc>
          <w:tcPr>
            <w:tcW w:w="1890" w:type="dxa"/>
            <w:vAlign w:val="center"/>
          </w:tcPr>
          <w:p w14:paraId="37BA0C6A" w14:textId="1671A81A" w:rsidR="00C25E9E" w:rsidRPr="00947F60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7F60">
              <w:rPr>
                <w:rFonts w:ascii="Arial" w:hAnsi="Arial" w:cs="Arial"/>
                <w:b/>
                <w:bCs/>
              </w:rPr>
              <w:t>Biurowy fotel obrotowy</w:t>
            </w:r>
          </w:p>
        </w:tc>
        <w:tc>
          <w:tcPr>
            <w:tcW w:w="2536" w:type="dxa"/>
            <w:vAlign w:val="center"/>
          </w:tcPr>
          <w:p w14:paraId="777B01B7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  <w:vAlign w:val="center"/>
          </w:tcPr>
          <w:p w14:paraId="44FDC70F" w14:textId="735957D3" w:rsidR="00C25E9E" w:rsidRPr="00C25E9E" w:rsidRDefault="00A424A6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877" w:type="dxa"/>
            <w:vAlign w:val="center"/>
          </w:tcPr>
          <w:p w14:paraId="56CA74C5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vAlign w:val="center"/>
          </w:tcPr>
          <w:p w14:paraId="2FEEA01B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25E9E" w:rsidRPr="00DF6011" w14:paraId="6CABE034" w14:textId="77777777" w:rsidTr="000522F9">
        <w:trPr>
          <w:trHeight w:val="844"/>
        </w:trPr>
        <w:tc>
          <w:tcPr>
            <w:tcW w:w="1890" w:type="dxa"/>
            <w:vAlign w:val="center"/>
          </w:tcPr>
          <w:p w14:paraId="5EF68F1F" w14:textId="1B9C4F3B" w:rsidR="00C25E9E" w:rsidRPr="00947F60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7F60">
              <w:rPr>
                <w:rFonts w:ascii="Arial" w:hAnsi="Arial" w:cs="Arial"/>
                <w:b/>
                <w:bCs/>
              </w:rPr>
              <w:t>Biurowy fotel obrotowy dla informatyka</w:t>
            </w:r>
          </w:p>
        </w:tc>
        <w:tc>
          <w:tcPr>
            <w:tcW w:w="2536" w:type="dxa"/>
            <w:vAlign w:val="center"/>
          </w:tcPr>
          <w:p w14:paraId="33DD7B18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  <w:vAlign w:val="center"/>
          </w:tcPr>
          <w:p w14:paraId="52C81199" w14:textId="1C0503E3" w:rsidR="00C25E9E" w:rsidRPr="00C25E9E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Arial" w:hAnsi="Arial" w:cs="Arial"/>
              </w:rPr>
            </w:pPr>
            <w:r w:rsidRPr="00C25E9E">
              <w:rPr>
                <w:rFonts w:ascii="Arial" w:hAnsi="Arial" w:cs="Arial"/>
              </w:rPr>
              <w:t>2</w:t>
            </w:r>
          </w:p>
        </w:tc>
        <w:tc>
          <w:tcPr>
            <w:tcW w:w="1877" w:type="dxa"/>
            <w:vAlign w:val="center"/>
          </w:tcPr>
          <w:p w14:paraId="6057F82A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vAlign w:val="center"/>
          </w:tcPr>
          <w:p w14:paraId="29D85E71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25E9E" w:rsidRPr="00DF6011" w14:paraId="048EA4EF" w14:textId="77777777" w:rsidTr="000522F9">
        <w:trPr>
          <w:trHeight w:val="571"/>
        </w:trPr>
        <w:tc>
          <w:tcPr>
            <w:tcW w:w="7471" w:type="dxa"/>
            <w:gridSpan w:val="4"/>
            <w:vAlign w:val="bottom"/>
          </w:tcPr>
          <w:p w14:paraId="1D0DEDA8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Razem:</w:t>
            </w:r>
          </w:p>
        </w:tc>
        <w:tc>
          <w:tcPr>
            <w:tcW w:w="1881" w:type="dxa"/>
            <w:vAlign w:val="bottom"/>
          </w:tcPr>
          <w:p w14:paraId="3A630A4B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…………………….</w:t>
            </w:r>
          </w:p>
        </w:tc>
      </w:tr>
    </w:tbl>
    <w:p w14:paraId="6F5A1573" w14:textId="77777777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p w14:paraId="6DF5D88E" w14:textId="77777777" w:rsidR="00C25E9E" w:rsidRDefault="00C25E9E" w:rsidP="00C25E9E">
      <w:pPr>
        <w:pStyle w:val="Akapitzlist"/>
        <w:tabs>
          <w:tab w:val="left" w:pos="345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2.1. Oferujemy przedmiot zamówienia opisany w specyfikacji technicznej stanowiącej załącznik nr 1 do oferty.</w:t>
      </w:r>
    </w:p>
    <w:p w14:paraId="0B81C27D" w14:textId="73A85287" w:rsidR="00C25E9E" w:rsidRDefault="00C25E9E" w:rsidP="00C25E9E">
      <w:pPr>
        <w:pStyle w:val="Akapitzlist"/>
        <w:tabs>
          <w:tab w:val="left" w:pos="345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2.2. Zobowiązujemy się zrealizować zamówienie w terminie</w:t>
      </w:r>
      <w:r w:rsidRPr="00DF6011">
        <w:rPr>
          <w:rFonts w:ascii="Arial" w:hAnsi="Arial" w:cs="Arial"/>
          <w:b/>
        </w:rPr>
        <w:t xml:space="preserve">…………..dni </w:t>
      </w:r>
      <w:r>
        <w:rPr>
          <w:rFonts w:ascii="Arial" w:hAnsi="Arial" w:cs="Arial"/>
        </w:rPr>
        <w:t>licząc od daty podpisania umowy.</w:t>
      </w:r>
    </w:p>
    <w:p w14:paraId="0C0EF57A" w14:textId="77777777" w:rsidR="00C25E9E" w:rsidRDefault="00C25E9E" w:rsidP="00C25E9E">
      <w:pPr>
        <w:pStyle w:val="Akapitzlist"/>
        <w:tabs>
          <w:tab w:val="left" w:pos="345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2.3. Na zaoferowany przedmiot zamówienia udzielamy </w:t>
      </w:r>
      <w:r w:rsidRPr="00DF6011">
        <w:rPr>
          <w:rFonts w:ascii="Arial" w:hAnsi="Arial" w:cs="Arial"/>
          <w:b/>
        </w:rPr>
        <w:t>…………miesięcy gwarancji/rękojmi</w:t>
      </w:r>
      <w:r>
        <w:rPr>
          <w:rFonts w:ascii="Arial" w:hAnsi="Arial" w:cs="Arial"/>
        </w:rPr>
        <w:t>, liczonej od daty podpisania bezusterkowego protokołu odbioru.</w:t>
      </w:r>
    </w:p>
    <w:p w14:paraId="4A85DD72" w14:textId="77777777" w:rsidR="00C25E9E" w:rsidRDefault="00C25E9E" w:rsidP="00C25E9E">
      <w:pPr>
        <w:pStyle w:val="Akapitzlist"/>
        <w:keepNext/>
        <w:autoSpaceDE w:val="0"/>
        <w:autoSpaceDN w:val="0"/>
        <w:adjustRightInd w:val="0"/>
        <w:snapToGrid w:val="0"/>
        <w:spacing w:line="360" w:lineRule="auto"/>
        <w:ind w:left="360"/>
        <w:jc w:val="both"/>
        <w:outlineLvl w:val="1"/>
        <w:rPr>
          <w:rFonts w:ascii="Times New Roman" w:hAnsi="Times New Roman"/>
          <w:b/>
          <w:color w:val="000000" w:themeColor="text1"/>
        </w:rPr>
      </w:pPr>
    </w:p>
    <w:p w14:paraId="34EC0869" w14:textId="36C54F74" w:rsidR="00C25E9E" w:rsidRDefault="00C25E9E" w:rsidP="00C25E9E">
      <w:pPr>
        <w:pStyle w:val="Akapitzlist"/>
        <w:keepNext/>
        <w:autoSpaceDE w:val="0"/>
        <w:autoSpaceDN w:val="0"/>
        <w:adjustRightInd w:val="0"/>
        <w:snapToGrid w:val="0"/>
        <w:spacing w:line="360" w:lineRule="auto"/>
        <w:ind w:left="360"/>
        <w:jc w:val="both"/>
        <w:outlineLvl w:val="1"/>
        <w:rPr>
          <w:rFonts w:ascii="Times New Roman" w:hAnsi="Times New Roman"/>
          <w:b/>
          <w:color w:val="000000" w:themeColor="text1"/>
        </w:rPr>
      </w:pPr>
      <w:r w:rsidRPr="00DF6011">
        <w:rPr>
          <w:rFonts w:ascii="Times New Roman" w:hAnsi="Times New Roman"/>
          <w:b/>
          <w:color w:val="000000" w:themeColor="text1"/>
        </w:rPr>
        <w:t>CZĘŚĆ I</w:t>
      </w:r>
      <w:r>
        <w:rPr>
          <w:rFonts w:ascii="Times New Roman" w:hAnsi="Times New Roman"/>
          <w:b/>
          <w:color w:val="000000" w:themeColor="text1"/>
        </w:rPr>
        <w:t>I</w:t>
      </w:r>
      <w:r w:rsidRPr="00DF6011">
        <w:rPr>
          <w:rFonts w:ascii="Times New Roman" w:hAnsi="Times New Roman"/>
          <w:b/>
          <w:color w:val="000000" w:themeColor="text1"/>
        </w:rPr>
        <w:t xml:space="preserve">*- </w:t>
      </w:r>
      <w:r>
        <w:rPr>
          <w:rFonts w:ascii="Arial" w:hAnsi="Arial" w:cs="Arial"/>
          <w:b/>
        </w:rPr>
        <w:t>Dostawa regałów i stołu metalowego</w:t>
      </w:r>
    </w:p>
    <w:p w14:paraId="5E0B7BBC" w14:textId="77777777" w:rsidR="00C25E9E" w:rsidRPr="00DF6011" w:rsidRDefault="00C25E9E" w:rsidP="00C25E9E">
      <w:pPr>
        <w:pStyle w:val="Akapitzlist"/>
        <w:keepNext/>
        <w:autoSpaceDE w:val="0"/>
        <w:autoSpaceDN w:val="0"/>
        <w:adjustRightInd w:val="0"/>
        <w:snapToGrid w:val="0"/>
        <w:spacing w:line="360" w:lineRule="auto"/>
        <w:ind w:left="360"/>
        <w:jc w:val="both"/>
        <w:outlineLvl w:val="1"/>
        <w:rPr>
          <w:rFonts w:ascii="Times New Roman" w:hAnsi="Times New Roman"/>
          <w:b/>
          <w:bCs/>
          <w:u w:val="single"/>
        </w:rPr>
      </w:pPr>
    </w:p>
    <w:p w14:paraId="7996C218" w14:textId="77777777" w:rsidR="00C25E9E" w:rsidRPr="006242C5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p w14:paraId="27A11B04" w14:textId="0AEBE6C4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  <w:r w:rsidRPr="006242C5">
        <w:rPr>
          <w:rFonts w:ascii="Arial" w:hAnsi="Arial" w:cs="Arial"/>
        </w:rPr>
        <w:t xml:space="preserve">- </w:t>
      </w:r>
      <w:r w:rsidRPr="006242C5">
        <w:rPr>
          <w:rFonts w:ascii="Arial" w:hAnsi="Arial" w:cs="Arial"/>
          <w:b/>
        </w:rPr>
        <w:t>………………zł brutto (słownie złotych:…………………………00/100)</w:t>
      </w:r>
      <w:r w:rsidRPr="006242C5">
        <w:rPr>
          <w:rFonts w:ascii="Arial" w:hAnsi="Arial" w:cs="Arial"/>
        </w:rPr>
        <w:t>, w tym należy podatek VAT</w:t>
      </w:r>
      <w:r>
        <w:rPr>
          <w:rFonts w:ascii="Arial" w:hAnsi="Arial" w:cs="Arial"/>
        </w:rPr>
        <w:t>…%</w:t>
      </w:r>
      <w:r w:rsidRPr="006242C5">
        <w:rPr>
          <w:rFonts w:ascii="Arial" w:hAnsi="Arial" w:cs="Arial"/>
        </w:rPr>
        <w:t>.</w:t>
      </w:r>
    </w:p>
    <w:p w14:paraId="6A962B83" w14:textId="77777777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p w14:paraId="1E10303C" w14:textId="77777777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890"/>
        <w:gridCol w:w="2536"/>
        <w:gridCol w:w="1168"/>
        <w:gridCol w:w="1877"/>
        <w:gridCol w:w="1881"/>
      </w:tblGrid>
      <w:tr w:rsidR="00C25E9E" w:rsidRPr="00DF6011" w14:paraId="713BDB0D" w14:textId="77777777" w:rsidTr="000522F9">
        <w:tc>
          <w:tcPr>
            <w:tcW w:w="1890" w:type="dxa"/>
            <w:vAlign w:val="center"/>
          </w:tcPr>
          <w:p w14:paraId="6E1739FF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Przedmiot zamówienia</w:t>
            </w:r>
          </w:p>
        </w:tc>
        <w:tc>
          <w:tcPr>
            <w:tcW w:w="2536" w:type="dxa"/>
            <w:vAlign w:val="center"/>
          </w:tcPr>
          <w:p w14:paraId="0C18E16D" w14:textId="7B8F267B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Produkt oferowany (nazwa producent, model</w:t>
            </w:r>
            <w:r w:rsidR="002C7FB8">
              <w:rPr>
                <w:rFonts w:ascii="Times New Roman" w:hAnsi="Times New Roman"/>
              </w:rPr>
              <w:t xml:space="preserve"> itp.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8" w:type="dxa"/>
            <w:vAlign w:val="center"/>
          </w:tcPr>
          <w:p w14:paraId="318CDAC1" w14:textId="2A540170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(szt.)</w:t>
            </w:r>
          </w:p>
        </w:tc>
        <w:tc>
          <w:tcPr>
            <w:tcW w:w="1877" w:type="dxa"/>
            <w:vAlign w:val="center"/>
          </w:tcPr>
          <w:p w14:paraId="03B0F4E2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brutto jednostkowa</w:t>
            </w:r>
          </w:p>
        </w:tc>
        <w:tc>
          <w:tcPr>
            <w:tcW w:w="1881" w:type="dxa"/>
            <w:vAlign w:val="center"/>
          </w:tcPr>
          <w:p w14:paraId="36AF429E" w14:textId="77777777" w:rsidR="00C25E9E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brutto (PLN)</w:t>
            </w:r>
          </w:p>
          <w:p w14:paraId="7C9B69EE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[kol.3xkol.4]</w:t>
            </w:r>
          </w:p>
        </w:tc>
      </w:tr>
      <w:tr w:rsidR="00C25E9E" w:rsidRPr="00DF6011" w14:paraId="120FA19A" w14:textId="77777777" w:rsidTr="000522F9">
        <w:tc>
          <w:tcPr>
            <w:tcW w:w="1890" w:type="dxa"/>
          </w:tcPr>
          <w:p w14:paraId="204F6AD9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2536" w:type="dxa"/>
          </w:tcPr>
          <w:p w14:paraId="21C2DAAE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168" w:type="dxa"/>
          </w:tcPr>
          <w:p w14:paraId="4B4C0280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877" w:type="dxa"/>
          </w:tcPr>
          <w:p w14:paraId="3E08D8AB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881" w:type="dxa"/>
          </w:tcPr>
          <w:p w14:paraId="746CEEBC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5</w:t>
            </w:r>
          </w:p>
        </w:tc>
      </w:tr>
      <w:tr w:rsidR="00C25E9E" w:rsidRPr="00DF6011" w14:paraId="19E7C848" w14:textId="77777777" w:rsidTr="00CB1659">
        <w:trPr>
          <w:trHeight w:val="844"/>
        </w:trPr>
        <w:tc>
          <w:tcPr>
            <w:tcW w:w="1890" w:type="dxa"/>
            <w:vAlign w:val="center"/>
          </w:tcPr>
          <w:p w14:paraId="7CB75BCC" w14:textId="155B6669" w:rsidR="00C25E9E" w:rsidRPr="00947F60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7F60">
              <w:rPr>
                <w:rFonts w:ascii="Arial" w:hAnsi="Arial" w:cs="Arial"/>
                <w:b/>
                <w:bCs/>
              </w:rPr>
              <w:t>Regał metalowy</w:t>
            </w:r>
          </w:p>
        </w:tc>
        <w:tc>
          <w:tcPr>
            <w:tcW w:w="2536" w:type="dxa"/>
            <w:vAlign w:val="center"/>
          </w:tcPr>
          <w:p w14:paraId="21498C8F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</w:tcPr>
          <w:p w14:paraId="5C7E5892" w14:textId="77777777" w:rsidR="00C25E9E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Arial" w:hAnsi="Arial" w:cs="Arial"/>
              </w:rPr>
            </w:pPr>
          </w:p>
          <w:p w14:paraId="1DA20FB6" w14:textId="3A5B52A5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 w:rsidRPr="00B36A69">
              <w:rPr>
                <w:rFonts w:ascii="Arial" w:hAnsi="Arial" w:cs="Arial"/>
              </w:rPr>
              <w:t>6</w:t>
            </w:r>
          </w:p>
        </w:tc>
        <w:tc>
          <w:tcPr>
            <w:tcW w:w="1877" w:type="dxa"/>
            <w:vAlign w:val="center"/>
          </w:tcPr>
          <w:p w14:paraId="6D4170B6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vAlign w:val="center"/>
          </w:tcPr>
          <w:p w14:paraId="028DEDC8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25E9E" w:rsidRPr="00DF6011" w14:paraId="58926382" w14:textId="77777777" w:rsidTr="00CB1659">
        <w:trPr>
          <w:trHeight w:val="844"/>
        </w:trPr>
        <w:tc>
          <w:tcPr>
            <w:tcW w:w="1890" w:type="dxa"/>
            <w:vAlign w:val="center"/>
          </w:tcPr>
          <w:p w14:paraId="7CD111D1" w14:textId="7B52AA7E" w:rsidR="00C25E9E" w:rsidRPr="00947F60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7F60">
              <w:rPr>
                <w:rFonts w:ascii="Arial" w:hAnsi="Arial" w:cs="Arial"/>
                <w:b/>
                <w:bCs/>
              </w:rPr>
              <w:t>Stół metalowy do magazynu</w:t>
            </w:r>
          </w:p>
        </w:tc>
        <w:tc>
          <w:tcPr>
            <w:tcW w:w="2536" w:type="dxa"/>
            <w:vAlign w:val="center"/>
          </w:tcPr>
          <w:p w14:paraId="7BA58B43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</w:tcPr>
          <w:p w14:paraId="2CF20F25" w14:textId="77777777" w:rsidR="00C25E9E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Arial" w:hAnsi="Arial" w:cs="Arial"/>
              </w:rPr>
            </w:pPr>
          </w:p>
          <w:p w14:paraId="18DC91C9" w14:textId="7618B559" w:rsidR="00C25E9E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 w:rsidRPr="00B36A69">
              <w:rPr>
                <w:rFonts w:ascii="Arial" w:hAnsi="Arial" w:cs="Arial"/>
              </w:rPr>
              <w:t>1</w:t>
            </w:r>
          </w:p>
        </w:tc>
        <w:tc>
          <w:tcPr>
            <w:tcW w:w="1877" w:type="dxa"/>
            <w:vAlign w:val="center"/>
          </w:tcPr>
          <w:p w14:paraId="60D19D04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vAlign w:val="center"/>
          </w:tcPr>
          <w:p w14:paraId="648189DA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25E9E" w:rsidRPr="00DF6011" w14:paraId="4A152280" w14:textId="77777777" w:rsidTr="00CB1659">
        <w:trPr>
          <w:trHeight w:val="844"/>
        </w:trPr>
        <w:tc>
          <w:tcPr>
            <w:tcW w:w="1890" w:type="dxa"/>
            <w:vAlign w:val="center"/>
          </w:tcPr>
          <w:p w14:paraId="476ECCE9" w14:textId="5AFAA432" w:rsidR="00C25E9E" w:rsidRPr="00947F60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7F60">
              <w:rPr>
                <w:rFonts w:ascii="Arial" w:hAnsi="Arial" w:cs="Arial"/>
                <w:b/>
                <w:bCs/>
              </w:rPr>
              <w:t>Regał magazynowy</w:t>
            </w:r>
          </w:p>
        </w:tc>
        <w:tc>
          <w:tcPr>
            <w:tcW w:w="2536" w:type="dxa"/>
            <w:vAlign w:val="center"/>
          </w:tcPr>
          <w:p w14:paraId="00B7EDFA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</w:tcPr>
          <w:p w14:paraId="58B4B88E" w14:textId="77777777" w:rsidR="00C25E9E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Arial" w:hAnsi="Arial" w:cs="Arial"/>
              </w:rPr>
            </w:pPr>
          </w:p>
          <w:p w14:paraId="2B312F71" w14:textId="5D3BC300" w:rsidR="00C25E9E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 w:rsidRPr="00B36A69">
              <w:rPr>
                <w:rFonts w:ascii="Arial" w:hAnsi="Arial" w:cs="Arial"/>
              </w:rPr>
              <w:t>5</w:t>
            </w:r>
          </w:p>
        </w:tc>
        <w:tc>
          <w:tcPr>
            <w:tcW w:w="1877" w:type="dxa"/>
            <w:vAlign w:val="center"/>
          </w:tcPr>
          <w:p w14:paraId="18F5CE8E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vAlign w:val="center"/>
          </w:tcPr>
          <w:p w14:paraId="2901EE06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25E9E" w:rsidRPr="00DF6011" w14:paraId="0AB4463B" w14:textId="77777777" w:rsidTr="000522F9">
        <w:trPr>
          <w:trHeight w:val="571"/>
        </w:trPr>
        <w:tc>
          <w:tcPr>
            <w:tcW w:w="7471" w:type="dxa"/>
            <w:gridSpan w:val="4"/>
            <w:vAlign w:val="bottom"/>
          </w:tcPr>
          <w:p w14:paraId="6BFB3597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Razem:</w:t>
            </w:r>
          </w:p>
        </w:tc>
        <w:tc>
          <w:tcPr>
            <w:tcW w:w="1881" w:type="dxa"/>
            <w:vAlign w:val="bottom"/>
          </w:tcPr>
          <w:p w14:paraId="1F43E4FB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…………………….</w:t>
            </w:r>
          </w:p>
        </w:tc>
      </w:tr>
    </w:tbl>
    <w:p w14:paraId="40F6FF21" w14:textId="77777777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p w14:paraId="5EA66995" w14:textId="77777777" w:rsidR="00C25E9E" w:rsidRDefault="00C25E9E" w:rsidP="00C25E9E">
      <w:pPr>
        <w:pStyle w:val="Akapitzlist"/>
        <w:tabs>
          <w:tab w:val="left" w:pos="345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2.1. Oferujemy przedmiot zamówienia opisany w specyfikacji technicznej stanowiącej załącznik nr 1 do oferty.</w:t>
      </w:r>
    </w:p>
    <w:p w14:paraId="312D55BE" w14:textId="36CA7F82" w:rsidR="00C25E9E" w:rsidRDefault="00C25E9E" w:rsidP="00C25E9E">
      <w:pPr>
        <w:pStyle w:val="Akapitzlist"/>
        <w:tabs>
          <w:tab w:val="left" w:pos="345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2.2. Zobowiązujemy się zrealizować zamówienie w terminie</w:t>
      </w:r>
      <w:r w:rsidRPr="00DF6011">
        <w:rPr>
          <w:rFonts w:ascii="Arial" w:hAnsi="Arial" w:cs="Arial"/>
          <w:b/>
        </w:rPr>
        <w:t xml:space="preserve">…………..dni </w:t>
      </w:r>
      <w:r>
        <w:rPr>
          <w:rFonts w:ascii="Arial" w:hAnsi="Arial" w:cs="Arial"/>
        </w:rPr>
        <w:t>licząc od daty podpisania umowy.</w:t>
      </w:r>
    </w:p>
    <w:p w14:paraId="333F20FB" w14:textId="77777777" w:rsidR="00C25E9E" w:rsidRDefault="00C25E9E" w:rsidP="00C25E9E">
      <w:pPr>
        <w:pStyle w:val="Akapitzlist"/>
        <w:tabs>
          <w:tab w:val="left" w:pos="345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2.3. Na zaoferowany przedmiot zamówienia udzielamy </w:t>
      </w:r>
      <w:r w:rsidRPr="00DF6011">
        <w:rPr>
          <w:rFonts w:ascii="Arial" w:hAnsi="Arial" w:cs="Arial"/>
          <w:b/>
        </w:rPr>
        <w:t>…………miesięcy gwarancji/rękojmi</w:t>
      </w:r>
      <w:r>
        <w:rPr>
          <w:rFonts w:ascii="Arial" w:hAnsi="Arial" w:cs="Arial"/>
        </w:rPr>
        <w:t>, liczonej od daty podpisania bezusterkowego protokołu odbioru.</w:t>
      </w:r>
    </w:p>
    <w:p w14:paraId="17E1178D" w14:textId="77777777" w:rsidR="00C25E9E" w:rsidRDefault="00C25E9E" w:rsidP="00C25E9E">
      <w:pPr>
        <w:pStyle w:val="Akapitzlist"/>
        <w:tabs>
          <w:tab w:val="left" w:pos="3450"/>
        </w:tabs>
        <w:spacing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0EF9A0A7" w14:textId="0539CA0C" w:rsidR="00C25E9E" w:rsidRDefault="00C25E9E" w:rsidP="00C25E9E">
      <w:pPr>
        <w:pStyle w:val="Akapitzlist"/>
        <w:keepNext/>
        <w:autoSpaceDE w:val="0"/>
        <w:autoSpaceDN w:val="0"/>
        <w:adjustRightInd w:val="0"/>
        <w:snapToGrid w:val="0"/>
        <w:spacing w:line="360" w:lineRule="auto"/>
        <w:ind w:left="360"/>
        <w:jc w:val="both"/>
        <w:outlineLvl w:val="1"/>
        <w:rPr>
          <w:rFonts w:ascii="Times New Roman" w:hAnsi="Times New Roman"/>
          <w:b/>
          <w:color w:val="000000" w:themeColor="text1"/>
        </w:rPr>
      </w:pPr>
      <w:r w:rsidRPr="00DF6011">
        <w:rPr>
          <w:rFonts w:ascii="Times New Roman" w:hAnsi="Times New Roman"/>
          <w:b/>
          <w:color w:val="000000" w:themeColor="text1"/>
        </w:rPr>
        <w:t>CZĘŚĆ I</w:t>
      </w:r>
      <w:r>
        <w:rPr>
          <w:rFonts w:ascii="Times New Roman" w:hAnsi="Times New Roman"/>
          <w:b/>
          <w:color w:val="000000" w:themeColor="text1"/>
        </w:rPr>
        <w:t>II</w:t>
      </w:r>
      <w:r w:rsidRPr="00DF6011">
        <w:rPr>
          <w:rFonts w:ascii="Times New Roman" w:hAnsi="Times New Roman"/>
          <w:b/>
          <w:color w:val="000000" w:themeColor="text1"/>
        </w:rPr>
        <w:t xml:space="preserve">*- </w:t>
      </w:r>
      <w:r>
        <w:rPr>
          <w:rFonts w:ascii="Arial" w:hAnsi="Arial" w:cs="Arial"/>
          <w:b/>
        </w:rPr>
        <w:t>Dostawa szaf na Wydział Sztuki UJK</w:t>
      </w:r>
    </w:p>
    <w:p w14:paraId="1994E9A8" w14:textId="77777777" w:rsidR="00C25E9E" w:rsidRPr="00DF6011" w:rsidRDefault="00C25E9E" w:rsidP="00C25E9E">
      <w:pPr>
        <w:pStyle w:val="Akapitzlist"/>
        <w:keepNext/>
        <w:autoSpaceDE w:val="0"/>
        <w:autoSpaceDN w:val="0"/>
        <w:adjustRightInd w:val="0"/>
        <w:snapToGrid w:val="0"/>
        <w:spacing w:line="360" w:lineRule="auto"/>
        <w:ind w:left="360"/>
        <w:jc w:val="both"/>
        <w:outlineLvl w:val="1"/>
        <w:rPr>
          <w:rFonts w:ascii="Times New Roman" w:hAnsi="Times New Roman"/>
          <w:b/>
          <w:bCs/>
          <w:u w:val="single"/>
        </w:rPr>
      </w:pPr>
    </w:p>
    <w:p w14:paraId="00D49459" w14:textId="77777777" w:rsidR="00C25E9E" w:rsidRPr="006242C5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p w14:paraId="764BC44A" w14:textId="77777777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  <w:r w:rsidRPr="006242C5">
        <w:rPr>
          <w:rFonts w:ascii="Arial" w:hAnsi="Arial" w:cs="Arial"/>
        </w:rPr>
        <w:t xml:space="preserve">- </w:t>
      </w:r>
      <w:r w:rsidRPr="006242C5">
        <w:rPr>
          <w:rFonts w:ascii="Arial" w:hAnsi="Arial" w:cs="Arial"/>
          <w:b/>
        </w:rPr>
        <w:t>………………zł brutto (słownie złotych:…………………………00/100)</w:t>
      </w:r>
      <w:r w:rsidRPr="006242C5">
        <w:rPr>
          <w:rFonts w:ascii="Arial" w:hAnsi="Arial" w:cs="Arial"/>
        </w:rPr>
        <w:t>, w tym należy podatek VAT</w:t>
      </w:r>
      <w:r>
        <w:rPr>
          <w:rFonts w:ascii="Arial" w:hAnsi="Arial" w:cs="Arial"/>
        </w:rPr>
        <w:t>…%</w:t>
      </w:r>
      <w:r w:rsidRPr="006242C5">
        <w:rPr>
          <w:rFonts w:ascii="Arial" w:hAnsi="Arial" w:cs="Arial"/>
        </w:rPr>
        <w:t>.</w:t>
      </w:r>
    </w:p>
    <w:p w14:paraId="53B6404C" w14:textId="77777777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p w14:paraId="11CD7AE7" w14:textId="77777777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890"/>
        <w:gridCol w:w="2536"/>
        <w:gridCol w:w="1168"/>
        <w:gridCol w:w="1877"/>
        <w:gridCol w:w="1881"/>
      </w:tblGrid>
      <w:tr w:rsidR="00C25E9E" w:rsidRPr="00DF6011" w14:paraId="65ECFD74" w14:textId="77777777" w:rsidTr="000522F9">
        <w:tc>
          <w:tcPr>
            <w:tcW w:w="1890" w:type="dxa"/>
            <w:vAlign w:val="center"/>
          </w:tcPr>
          <w:p w14:paraId="12F0BAD9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Przedmiot zamówienia</w:t>
            </w:r>
          </w:p>
        </w:tc>
        <w:tc>
          <w:tcPr>
            <w:tcW w:w="2536" w:type="dxa"/>
            <w:vAlign w:val="center"/>
          </w:tcPr>
          <w:p w14:paraId="383CE2E3" w14:textId="56A629F2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Produkt oferowany (nazwa producent, model</w:t>
            </w:r>
            <w:r w:rsidR="002C7FB8">
              <w:rPr>
                <w:rFonts w:ascii="Times New Roman" w:hAnsi="Times New Roman"/>
              </w:rPr>
              <w:t xml:space="preserve"> itp.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68" w:type="dxa"/>
            <w:vAlign w:val="center"/>
          </w:tcPr>
          <w:p w14:paraId="12D8DFF5" w14:textId="0F549F8B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Ilość (szt.)</w:t>
            </w:r>
          </w:p>
        </w:tc>
        <w:tc>
          <w:tcPr>
            <w:tcW w:w="1877" w:type="dxa"/>
            <w:vAlign w:val="center"/>
          </w:tcPr>
          <w:p w14:paraId="2514640A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brutto jednostkowa</w:t>
            </w:r>
          </w:p>
        </w:tc>
        <w:tc>
          <w:tcPr>
            <w:tcW w:w="1881" w:type="dxa"/>
            <w:vAlign w:val="center"/>
          </w:tcPr>
          <w:p w14:paraId="1A4EA9A7" w14:textId="77777777" w:rsidR="00C25E9E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 brutto (PLN)</w:t>
            </w:r>
          </w:p>
          <w:p w14:paraId="56CF3339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[kol.3xkol.4]</w:t>
            </w:r>
          </w:p>
        </w:tc>
      </w:tr>
      <w:tr w:rsidR="00C25E9E" w:rsidRPr="00DF6011" w14:paraId="77732DD4" w14:textId="77777777" w:rsidTr="000522F9">
        <w:tc>
          <w:tcPr>
            <w:tcW w:w="1890" w:type="dxa"/>
          </w:tcPr>
          <w:p w14:paraId="4FC42C9F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2536" w:type="dxa"/>
          </w:tcPr>
          <w:p w14:paraId="33F0B5AA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168" w:type="dxa"/>
          </w:tcPr>
          <w:p w14:paraId="347615CC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877" w:type="dxa"/>
          </w:tcPr>
          <w:p w14:paraId="312F0130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881" w:type="dxa"/>
          </w:tcPr>
          <w:p w14:paraId="734D4C40" w14:textId="77777777" w:rsidR="00C25E9E" w:rsidRPr="00DF6011" w:rsidRDefault="00C25E9E" w:rsidP="000522F9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i/>
              </w:rPr>
            </w:pPr>
            <w:r w:rsidRPr="00DF6011">
              <w:rPr>
                <w:rFonts w:ascii="Times New Roman" w:hAnsi="Times New Roman"/>
                <w:i/>
              </w:rPr>
              <w:t>5</w:t>
            </w:r>
          </w:p>
        </w:tc>
      </w:tr>
      <w:tr w:rsidR="00C25E9E" w:rsidRPr="00DF6011" w14:paraId="12B1DA5D" w14:textId="77777777" w:rsidTr="00BF6FFC">
        <w:trPr>
          <w:trHeight w:val="844"/>
        </w:trPr>
        <w:tc>
          <w:tcPr>
            <w:tcW w:w="1890" w:type="dxa"/>
          </w:tcPr>
          <w:p w14:paraId="18B22484" w14:textId="7E02D8D0" w:rsidR="00C25E9E" w:rsidRPr="00947F60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7F60">
              <w:rPr>
                <w:rFonts w:ascii="Arial" w:hAnsi="Arial" w:cs="Arial"/>
                <w:b/>
                <w:bCs/>
              </w:rPr>
              <w:t>Szafa warsztatowa na chemikalia</w:t>
            </w:r>
          </w:p>
        </w:tc>
        <w:tc>
          <w:tcPr>
            <w:tcW w:w="2536" w:type="dxa"/>
            <w:vAlign w:val="center"/>
          </w:tcPr>
          <w:p w14:paraId="052F913B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</w:tcPr>
          <w:p w14:paraId="02A1BC6A" w14:textId="77777777" w:rsidR="00C25E9E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Arial" w:hAnsi="Arial" w:cs="Arial"/>
              </w:rPr>
            </w:pPr>
          </w:p>
          <w:p w14:paraId="0CE33D88" w14:textId="7B40DE6C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77" w:type="dxa"/>
            <w:vAlign w:val="center"/>
          </w:tcPr>
          <w:p w14:paraId="04BC4D9F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vAlign w:val="center"/>
          </w:tcPr>
          <w:p w14:paraId="46FA7D9D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25E9E" w:rsidRPr="00DF6011" w14:paraId="1A6AE11B" w14:textId="77777777" w:rsidTr="00BF6FFC">
        <w:trPr>
          <w:trHeight w:val="844"/>
        </w:trPr>
        <w:tc>
          <w:tcPr>
            <w:tcW w:w="1890" w:type="dxa"/>
            <w:vAlign w:val="center"/>
          </w:tcPr>
          <w:p w14:paraId="4C12CB98" w14:textId="38F27778" w:rsidR="00C25E9E" w:rsidRPr="00947F60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7F60">
              <w:rPr>
                <w:rFonts w:ascii="Arial" w:hAnsi="Arial" w:cs="Arial"/>
                <w:b/>
                <w:bCs/>
              </w:rPr>
              <w:lastRenderedPageBreak/>
              <w:t>Metalowa szafa aktowa</w:t>
            </w:r>
          </w:p>
        </w:tc>
        <w:tc>
          <w:tcPr>
            <w:tcW w:w="2536" w:type="dxa"/>
            <w:vAlign w:val="center"/>
          </w:tcPr>
          <w:p w14:paraId="08196DB3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</w:tcPr>
          <w:p w14:paraId="702D8A33" w14:textId="77777777" w:rsidR="00C25E9E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Arial" w:hAnsi="Arial" w:cs="Arial"/>
              </w:rPr>
            </w:pPr>
          </w:p>
          <w:p w14:paraId="52921995" w14:textId="11C5E6A2" w:rsidR="00C25E9E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877" w:type="dxa"/>
            <w:vAlign w:val="center"/>
          </w:tcPr>
          <w:p w14:paraId="49EC53C0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1" w:type="dxa"/>
            <w:vAlign w:val="center"/>
          </w:tcPr>
          <w:p w14:paraId="0A55D8CD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25E9E" w:rsidRPr="00DF6011" w14:paraId="244E9FA5" w14:textId="77777777" w:rsidTr="000522F9">
        <w:trPr>
          <w:trHeight w:val="571"/>
        </w:trPr>
        <w:tc>
          <w:tcPr>
            <w:tcW w:w="7471" w:type="dxa"/>
            <w:gridSpan w:val="4"/>
            <w:vAlign w:val="bottom"/>
          </w:tcPr>
          <w:p w14:paraId="114A77DE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Razem:</w:t>
            </w:r>
          </w:p>
        </w:tc>
        <w:tc>
          <w:tcPr>
            <w:tcW w:w="1881" w:type="dxa"/>
            <w:vAlign w:val="bottom"/>
          </w:tcPr>
          <w:p w14:paraId="70E535D2" w14:textId="77777777" w:rsidR="00C25E9E" w:rsidRPr="00DF6011" w:rsidRDefault="00C25E9E" w:rsidP="00C25E9E">
            <w:pPr>
              <w:pStyle w:val="Akapitzlist"/>
              <w:tabs>
                <w:tab w:val="left" w:pos="3450"/>
              </w:tabs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…………………….</w:t>
            </w:r>
          </w:p>
        </w:tc>
      </w:tr>
    </w:tbl>
    <w:p w14:paraId="774F3536" w14:textId="77777777" w:rsidR="00C25E9E" w:rsidRDefault="00C25E9E" w:rsidP="00C25E9E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p w14:paraId="34B94244" w14:textId="77777777" w:rsidR="00C25E9E" w:rsidRDefault="00C25E9E" w:rsidP="00C25E9E">
      <w:pPr>
        <w:pStyle w:val="Akapitzlist"/>
        <w:tabs>
          <w:tab w:val="left" w:pos="345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2.1. Oferujemy przedmiot zamówienia opisany w specyfikacji technicznej stanowiącej załącznik nr 1 do oferty.</w:t>
      </w:r>
    </w:p>
    <w:p w14:paraId="4230090A" w14:textId="77777777" w:rsidR="00C25E9E" w:rsidRDefault="00C25E9E" w:rsidP="00C25E9E">
      <w:pPr>
        <w:pStyle w:val="Akapitzlist"/>
        <w:tabs>
          <w:tab w:val="left" w:pos="345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2.2. Zobowiązujemy się zrealizować zamówienie w terminie</w:t>
      </w:r>
      <w:r w:rsidRPr="00DF6011">
        <w:rPr>
          <w:rFonts w:ascii="Arial" w:hAnsi="Arial" w:cs="Arial"/>
          <w:b/>
        </w:rPr>
        <w:t xml:space="preserve">…………..dni </w:t>
      </w:r>
      <w:r>
        <w:rPr>
          <w:rFonts w:ascii="Arial" w:hAnsi="Arial" w:cs="Arial"/>
        </w:rPr>
        <w:t>licząc od daty podpisania umowy.</w:t>
      </w:r>
    </w:p>
    <w:p w14:paraId="47D79269" w14:textId="77777777" w:rsidR="00C25E9E" w:rsidRDefault="00C25E9E" w:rsidP="00C25E9E">
      <w:pPr>
        <w:pStyle w:val="Akapitzlist"/>
        <w:tabs>
          <w:tab w:val="left" w:pos="345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2.3. Na zaoferowany przedmiot zamówienia udzielamy </w:t>
      </w:r>
      <w:r w:rsidRPr="00DF6011">
        <w:rPr>
          <w:rFonts w:ascii="Arial" w:hAnsi="Arial" w:cs="Arial"/>
          <w:b/>
        </w:rPr>
        <w:t>…………miesięcy gwarancji/rękojmi</w:t>
      </w:r>
      <w:r>
        <w:rPr>
          <w:rFonts w:ascii="Arial" w:hAnsi="Arial" w:cs="Arial"/>
        </w:rPr>
        <w:t>, liczonej od daty podpisania bezusterkowego protokołu odbioru.</w:t>
      </w:r>
    </w:p>
    <w:p w14:paraId="19EF5E19" w14:textId="77777777" w:rsidR="00C25E9E" w:rsidRDefault="00C25E9E" w:rsidP="00C25E9E">
      <w:pPr>
        <w:pStyle w:val="Akapitzlist"/>
        <w:tabs>
          <w:tab w:val="left" w:pos="3450"/>
        </w:tabs>
        <w:spacing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315131F3" w14:textId="77777777" w:rsidR="00C25E9E" w:rsidRPr="00361597" w:rsidRDefault="00C25E9E" w:rsidP="00C25E9E">
      <w:pPr>
        <w:pStyle w:val="Akapitzlist"/>
        <w:tabs>
          <w:tab w:val="left" w:pos="3450"/>
        </w:tabs>
        <w:spacing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361597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)</w:t>
      </w:r>
      <w:r w:rsidRPr="00361597">
        <w:rPr>
          <w:rFonts w:ascii="Arial" w:hAnsi="Arial" w:cs="Arial"/>
          <w:sz w:val="16"/>
          <w:szCs w:val="16"/>
        </w:rPr>
        <w:t xml:space="preserve"> niepotrzebne skreślić</w:t>
      </w:r>
    </w:p>
    <w:p w14:paraId="597A7AAF" w14:textId="77777777" w:rsidR="00DF6011" w:rsidRDefault="00DF6011" w:rsidP="00DF3641">
      <w:pPr>
        <w:pStyle w:val="Akapitzlist"/>
        <w:tabs>
          <w:tab w:val="left" w:pos="3450"/>
        </w:tabs>
        <w:ind w:left="360"/>
        <w:jc w:val="both"/>
        <w:rPr>
          <w:rFonts w:ascii="Arial" w:hAnsi="Arial" w:cs="Arial"/>
        </w:rPr>
      </w:pPr>
    </w:p>
    <w:p w14:paraId="15B6A4E8" w14:textId="77777777" w:rsidR="00BA2833" w:rsidRPr="00BA2833" w:rsidRDefault="00BA2833" w:rsidP="00BA2833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eastAsia="Times New Roman" w:hAnsi="Arial"/>
          <w:snapToGrid w:val="0"/>
          <w:lang w:eastAsia="x-none"/>
        </w:rPr>
      </w:pPr>
      <w:r w:rsidRPr="003834D2">
        <w:rPr>
          <w:rFonts w:ascii="Arial" w:eastAsia="Times New Roman" w:hAnsi="Arial"/>
          <w:snapToGrid w:val="0"/>
          <w:lang w:eastAsia="x-none"/>
        </w:rPr>
        <w:t xml:space="preserve">W łącznej cenie brutto, o której mowa w pkt 2 uwzględniliśmy wszelkie niezbędne prace konieczne do wykonania zamówienia zgodnie z treścią SWZ i załączników do niej. </w:t>
      </w:r>
    </w:p>
    <w:p w14:paraId="1AE11CFE" w14:textId="77777777" w:rsidR="00DF3641" w:rsidRPr="00E41E77" w:rsidRDefault="00E41E77" w:rsidP="00BA2833">
      <w:pPr>
        <w:pStyle w:val="Akapitzlist"/>
        <w:numPr>
          <w:ilvl w:val="0"/>
          <w:numId w:val="1"/>
        </w:numPr>
        <w:tabs>
          <w:tab w:val="left" w:pos="4320"/>
        </w:tabs>
        <w:spacing w:after="80" w:line="360" w:lineRule="auto"/>
        <w:ind w:left="357" w:hanging="357"/>
        <w:contextualSpacing w:val="0"/>
        <w:jc w:val="both"/>
        <w:rPr>
          <w:rFonts w:ascii="Arial" w:hAnsi="Arial" w:cs="Arial"/>
        </w:rPr>
      </w:pPr>
      <w:r w:rsidRPr="00E41E77">
        <w:rPr>
          <w:rFonts w:ascii="Arial" w:hAnsi="Arial" w:cs="Arial"/>
        </w:rPr>
        <w:t>Oświadczamy, że uważamy się za związanych niniejszą ofertą z</w:t>
      </w:r>
      <w:r>
        <w:rPr>
          <w:rFonts w:ascii="Arial" w:hAnsi="Arial" w:cs="Arial"/>
        </w:rPr>
        <w:t xml:space="preserve">godnie z terminem zawartym w </w:t>
      </w:r>
      <w:r w:rsidRPr="00E53B8F">
        <w:rPr>
          <w:rFonts w:ascii="Arial" w:hAnsi="Arial" w:cs="Arial"/>
        </w:rPr>
        <w:t>Specyfikacji Warunków Zamówienia</w:t>
      </w:r>
      <w:r w:rsidRPr="00E41E77">
        <w:rPr>
          <w:rFonts w:ascii="Arial" w:hAnsi="Arial" w:cs="Arial"/>
        </w:rPr>
        <w:t xml:space="preserve">. </w:t>
      </w:r>
    </w:p>
    <w:p w14:paraId="49220567" w14:textId="2AC315DA" w:rsidR="00DF3641" w:rsidRDefault="00DF3641" w:rsidP="00491373">
      <w:pPr>
        <w:pStyle w:val="Akapitzlist"/>
        <w:numPr>
          <w:ilvl w:val="0"/>
          <w:numId w:val="1"/>
        </w:numPr>
        <w:tabs>
          <w:tab w:val="left" w:pos="4320"/>
        </w:tabs>
        <w:spacing w:line="360" w:lineRule="auto"/>
        <w:ind w:left="357" w:hanging="357"/>
        <w:contextualSpacing w:val="0"/>
        <w:jc w:val="both"/>
        <w:rPr>
          <w:rFonts w:ascii="Arial" w:hAnsi="Arial" w:cs="Arial"/>
        </w:rPr>
      </w:pPr>
      <w:r w:rsidRPr="00E53B8F">
        <w:rPr>
          <w:rFonts w:ascii="Arial" w:hAnsi="Arial" w:cs="Arial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3936250C" w14:textId="77777777" w:rsidR="00DF3641" w:rsidRPr="00491373" w:rsidRDefault="00DF3641" w:rsidP="00491373">
      <w:pPr>
        <w:pStyle w:val="Akapitzlist"/>
        <w:numPr>
          <w:ilvl w:val="0"/>
          <w:numId w:val="1"/>
        </w:numPr>
        <w:tabs>
          <w:tab w:val="left" w:pos="4320"/>
        </w:tabs>
        <w:spacing w:after="80" w:line="360" w:lineRule="auto"/>
        <w:ind w:left="357" w:hanging="357"/>
        <w:contextualSpacing w:val="0"/>
        <w:jc w:val="both"/>
        <w:rPr>
          <w:rFonts w:ascii="Arial" w:hAnsi="Arial" w:cs="Arial"/>
        </w:rPr>
      </w:pPr>
      <w:r w:rsidRPr="00491373">
        <w:rPr>
          <w:rFonts w:ascii="Arial" w:hAnsi="Arial" w:cs="Arial"/>
        </w:rPr>
        <w:t>Oświadczamy, że zawarty w Specyfikacji Warunków Zamówienia wzór umowy został przez nas zaakceptowany i zobowiązujemy się w przypadku wyboru naszej oferty, do zawarcia umowy na wymienionych w nim warunkach w miejscu  i terminie wyznaczonym przez Zamawiającego.</w:t>
      </w:r>
    </w:p>
    <w:p w14:paraId="6D381506" w14:textId="77777777" w:rsidR="00DF3641" w:rsidRPr="00E53B8F" w:rsidRDefault="00DF3641" w:rsidP="00BA2833">
      <w:pPr>
        <w:pStyle w:val="Akapitzlist"/>
        <w:numPr>
          <w:ilvl w:val="0"/>
          <w:numId w:val="1"/>
        </w:numPr>
        <w:tabs>
          <w:tab w:val="left" w:pos="4320"/>
        </w:tabs>
        <w:spacing w:after="80" w:line="360" w:lineRule="auto"/>
        <w:ind w:left="357" w:hanging="357"/>
        <w:contextualSpacing w:val="0"/>
        <w:jc w:val="both"/>
        <w:rPr>
          <w:rFonts w:ascii="Arial" w:hAnsi="Arial" w:cs="Arial"/>
        </w:rPr>
      </w:pPr>
      <w:r w:rsidRPr="00E53B8F">
        <w:rPr>
          <w:rFonts w:ascii="Arial" w:hAnsi="Arial" w:cs="Arial"/>
        </w:rPr>
        <w:t xml:space="preserve">Termin płatności – 30 dni od daty otrzymania przez </w:t>
      </w:r>
      <w:r>
        <w:rPr>
          <w:rFonts w:ascii="Arial" w:hAnsi="Arial" w:cs="Arial"/>
        </w:rPr>
        <w:t>Zamawiającego</w:t>
      </w:r>
      <w:r w:rsidRPr="00E53B8F">
        <w:rPr>
          <w:rFonts w:ascii="Arial" w:hAnsi="Arial" w:cs="Arial"/>
        </w:rPr>
        <w:t xml:space="preserve"> prawidłowo wystawionej faktury wraz z końcowym protokołem odbioru.</w:t>
      </w:r>
    </w:p>
    <w:p w14:paraId="1B8B74F4" w14:textId="77777777" w:rsidR="00DF3641" w:rsidRPr="00E53B8F" w:rsidRDefault="00DF3641" w:rsidP="00BA2833">
      <w:pPr>
        <w:pStyle w:val="Akapitzlist"/>
        <w:numPr>
          <w:ilvl w:val="0"/>
          <w:numId w:val="1"/>
        </w:numPr>
        <w:tabs>
          <w:tab w:val="left" w:pos="4320"/>
        </w:tabs>
        <w:spacing w:after="200" w:line="360" w:lineRule="auto"/>
        <w:jc w:val="both"/>
        <w:rPr>
          <w:rFonts w:ascii="Arial" w:hAnsi="Arial" w:cs="Arial"/>
        </w:rPr>
      </w:pPr>
      <w:r w:rsidRPr="00E53B8F">
        <w:rPr>
          <w:rFonts w:ascii="Arial" w:eastAsia="Times New Roman" w:hAnsi="Arial" w:cs="Arial"/>
          <w:lang w:val="x-none" w:eastAsia="x-none"/>
        </w:rPr>
        <w:t>Przedmiot zamówienia zamierzamy wykonać</w:t>
      </w:r>
      <w:r w:rsidRPr="00E53B8F">
        <w:rPr>
          <w:rFonts w:ascii="Arial" w:eastAsia="Times New Roman" w:hAnsi="Arial" w:cs="Arial"/>
          <w:lang w:eastAsia="x-none"/>
        </w:rPr>
        <w:t>:</w:t>
      </w:r>
    </w:p>
    <w:p w14:paraId="50126C29" w14:textId="77777777" w:rsidR="00DF3641" w:rsidRPr="00E53B8F" w:rsidRDefault="00DF3641" w:rsidP="00DF3641">
      <w:pPr>
        <w:pStyle w:val="Akapitzlist"/>
        <w:tabs>
          <w:tab w:val="left" w:pos="4320"/>
        </w:tabs>
        <w:spacing w:line="360" w:lineRule="auto"/>
        <w:ind w:left="360"/>
        <w:jc w:val="both"/>
        <w:rPr>
          <w:rFonts w:ascii="Arial" w:hAnsi="Arial" w:cs="Arial"/>
        </w:rPr>
      </w:pPr>
      <w:r w:rsidRPr="00E53B8F">
        <w:rPr>
          <w:rFonts w:ascii="Arial" w:eastAsia="Times New Roman" w:hAnsi="Arial" w:cs="Arial"/>
          <w:lang w:eastAsia="x-none"/>
        </w:rPr>
        <w:t xml:space="preserve">- </w:t>
      </w:r>
      <w:r w:rsidRPr="00E53B8F">
        <w:rPr>
          <w:rFonts w:ascii="Arial" w:eastAsia="Times New Roman" w:hAnsi="Arial" w:cs="Arial"/>
          <w:lang w:val="x-none" w:eastAsia="x-none"/>
        </w:rPr>
        <w:t>sami bez udziału pod</w:t>
      </w:r>
      <w:r>
        <w:rPr>
          <w:rFonts w:ascii="Arial" w:eastAsia="Times New Roman" w:hAnsi="Arial" w:cs="Arial"/>
          <w:lang w:eastAsia="x-none"/>
        </w:rPr>
        <w:t>w</w:t>
      </w:r>
      <w:r>
        <w:rPr>
          <w:rFonts w:ascii="Arial" w:eastAsia="Times New Roman" w:hAnsi="Arial" w:cs="Arial"/>
          <w:lang w:val="x-none" w:eastAsia="x-none"/>
        </w:rPr>
        <w:t>ykonawców</w:t>
      </w:r>
      <w:r w:rsidRPr="00E53B8F">
        <w:rPr>
          <w:rFonts w:ascii="Arial" w:eastAsia="Times New Roman" w:hAnsi="Arial" w:cs="Arial"/>
          <w:lang w:val="x-none" w:eastAsia="x-none"/>
        </w:rPr>
        <w:t xml:space="preserve"> </w:t>
      </w:r>
    </w:p>
    <w:p w14:paraId="6DCC5196" w14:textId="77777777" w:rsidR="00DF3641" w:rsidRPr="00E53B8F" w:rsidRDefault="00DF3641" w:rsidP="00DF3641">
      <w:pPr>
        <w:pStyle w:val="Akapitzlist"/>
        <w:tabs>
          <w:tab w:val="left" w:pos="4320"/>
        </w:tabs>
        <w:spacing w:line="360" w:lineRule="auto"/>
        <w:ind w:left="360"/>
        <w:jc w:val="both"/>
        <w:rPr>
          <w:rFonts w:ascii="Arial" w:hAnsi="Arial" w:cs="Arial"/>
        </w:rPr>
      </w:pPr>
      <w:r w:rsidRPr="00E53B8F">
        <w:rPr>
          <w:rFonts w:ascii="Arial" w:eastAsia="Times New Roman" w:hAnsi="Arial" w:cs="Arial"/>
          <w:lang w:eastAsia="x-none"/>
        </w:rPr>
        <w:t xml:space="preserve">- </w:t>
      </w:r>
      <w:r w:rsidRPr="00E53B8F">
        <w:rPr>
          <w:rFonts w:ascii="Arial" w:eastAsia="Times New Roman" w:hAnsi="Arial" w:cs="Arial"/>
          <w:lang w:val="x-none" w:eastAsia="x-none"/>
        </w:rPr>
        <w:t>z udziałem  pod</w:t>
      </w:r>
      <w:r>
        <w:rPr>
          <w:rFonts w:ascii="Arial" w:eastAsia="Times New Roman" w:hAnsi="Arial" w:cs="Arial"/>
          <w:lang w:eastAsia="x-none"/>
        </w:rPr>
        <w:t>w</w:t>
      </w:r>
      <w:r>
        <w:rPr>
          <w:rFonts w:ascii="Arial" w:eastAsia="Times New Roman" w:hAnsi="Arial" w:cs="Arial"/>
          <w:lang w:val="x-none" w:eastAsia="x-none"/>
        </w:rPr>
        <w:t>ykonawców</w:t>
      </w:r>
      <w:r w:rsidRPr="00E53B8F">
        <w:rPr>
          <w:rFonts w:ascii="Arial" w:eastAsia="Times New Roman" w:hAnsi="Arial" w:cs="Arial"/>
          <w:lang w:val="x-none" w:eastAsia="x-none"/>
        </w:rPr>
        <w:t>*</w:t>
      </w:r>
    </w:p>
    <w:p w14:paraId="5262C886" w14:textId="77777777" w:rsidR="00DF3641" w:rsidRPr="004E60FC" w:rsidRDefault="00DF3641" w:rsidP="00DF3641">
      <w:pPr>
        <w:tabs>
          <w:tab w:val="left" w:pos="6825"/>
        </w:tabs>
        <w:spacing w:line="360" w:lineRule="auto"/>
        <w:jc w:val="both"/>
        <w:rPr>
          <w:rFonts w:ascii="Arial" w:eastAsia="Times New Roman" w:hAnsi="Arial"/>
          <w:i/>
          <w:sz w:val="18"/>
          <w:szCs w:val="18"/>
          <w:lang w:eastAsia="x-none"/>
        </w:rPr>
      </w:pPr>
      <w:r w:rsidRPr="004E60FC">
        <w:rPr>
          <w:rFonts w:ascii="Arial" w:eastAsia="Times New Roman" w:hAnsi="Arial"/>
          <w:i/>
          <w:sz w:val="18"/>
          <w:szCs w:val="18"/>
          <w:lang w:val="x-none" w:eastAsia="x-none"/>
        </w:rPr>
        <w:t xml:space="preserve">* </w:t>
      </w:r>
      <w:r w:rsidRPr="004E60FC">
        <w:rPr>
          <w:rFonts w:ascii="Arial" w:eastAsia="Times New Roman" w:hAnsi="Arial"/>
          <w:i/>
          <w:sz w:val="18"/>
          <w:szCs w:val="18"/>
          <w:lang w:eastAsia="x-none"/>
        </w:rPr>
        <w:t>Zaznaczyć właściwe</w:t>
      </w:r>
    </w:p>
    <w:p w14:paraId="32B39F36" w14:textId="77777777" w:rsidR="00DF3641" w:rsidRPr="00E53B8F" w:rsidRDefault="00DF3641" w:rsidP="00DF3641">
      <w:pPr>
        <w:tabs>
          <w:tab w:val="left" w:pos="6825"/>
        </w:tabs>
        <w:spacing w:line="360" w:lineRule="auto"/>
        <w:jc w:val="both"/>
        <w:rPr>
          <w:rFonts w:ascii="Arial" w:eastAsia="Times New Roman" w:hAnsi="Arial"/>
          <w:lang w:val="x-none" w:eastAsia="x-none"/>
        </w:rPr>
      </w:pPr>
      <w:r w:rsidRPr="00E53B8F">
        <w:rPr>
          <w:rFonts w:ascii="Arial" w:eastAsia="Times New Roman" w:hAnsi="Arial"/>
          <w:lang w:val="x-none" w:eastAsia="x-none"/>
        </w:rPr>
        <w:t>Podwykonawcom zamierzam/y powierzyć następującą cześć zamówienia (zakres prac):</w:t>
      </w:r>
    </w:p>
    <w:p w14:paraId="2FEFAEFD" w14:textId="77777777" w:rsidR="00DF3641" w:rsidRPr="004E60FC" w:rsidRDefault="00DF3641" w:rsidP="00DF3641">
      <w:pPr>
        <w:tabs>
          <w:tab w:val="left" w:pos="6825"/>
        </w:tabs>
        <w:spacing w:line="360" w:lineRule="auto"/>
        <w:jc w:val="both"/>
        <w:rPr>
          <w:rFonts w:ascii="Arial" w:eastAsia="Times New Roman" w:hAnsi="Arial"/>
          <w:sz w:val="18"/>
          <w:szCs w:val="18"/>
          <w:lang w:eastAsia="x-none"/>
        </w:rPr>
      </w:pPr>
      <w:r w:rsidRPr="00E53B8F">
        <w:rPr>
          <w:rFonts w:ascii="Arial" w:eastAsia="Times New Roman" w:hAnsi="Arial"/>
          <w:lang w:val="x-none" w:eastAsia="x-none"/>
        </w:rPr>
        <w:t>1) ……………………………………………, nazwa firmy pod</w:t>
      </w:r>
      <w:r>
        <w:rPr>
          <w:rFonts w:ascii="Arial" w:eastAsia="Times New Roman" w:hAnsi="Arial"/>
          <w:lang w:eastAsia="x-none"/>
        </w:rPr>
        <w:t>w</w:t>
      </w:r>
      <w:r>
        <w:rPr>
          <w:rFonts w:ascii="Arial" w:eastAsia="Times New Roman" w:hAnsi="Arial"/>
          <w:lang w:val="x-none" w:eastAsia="x-none"/>
        </w:rPr>
        <w:t>ykonawcy</w:t>
      </w:r>
      <w:r w:rsidRPr="00E53B8F">
        <w:rPr>
          <w:rFonts w:ascii="Arial" w:eastAsia="Times New Roman" w:hAnsi="Arial"/>
          <w:lang w:val="x-none" w:eastAsia="x-none"/>
        </w:rPr>
        <w:t>…………………………</w:t>
      </w:r>
      <w:r>
        <w:rPr>
          <w:rFonts w:ascii="Arial" w:eastAsia="Times New Roman" w:hAnsi="Arial"/>
          <w:lang w:eastAsia="x-none"/>
        </w:rPr>
        <w:t xml:space="preserve"> </w:t>
      </w:r>
      <w:r w:rsidRPr="004E60FC">
        <w:rPr>
          <w:rFonts w:ascii="Arial" w:eastAsia="Times New Roman" w:hAnsi="Arial"/>
          <w:sz w:val="18"/>
          <w:szCs w:val="18"/>
          <w:lang w:eastAsia="x-none"/>
        </w:rPr>
        <w:t>(jeżeli jest znany)</w:t>
      </w:r>
    </w:p>
    <w:p w14:paraId="1918E79F" w14:textId="77777777" w:rsidR="00DF3641" w:rsidRPr="004E60FC" w:rsidRDefault="00DF3641" w:rsidP="00DF3641">
      <w:pPr>
        <w:tabs>
          <w:tab w:val="left" w:pos="6825"/>
        </w:tabs>
        <w:spacing w:line="360" w:lineRule="auto"/>
        <w:jc w:val="both"/>
        <w:rPr>
          <w:rFonts w:ascii="Arial" w:hAnsi="Arial"/>
          <w:sz w:val="18"/>
          <w:szCs w:val="18"/>
        </w:rPr>
      </w:pPr>
      <w:r w:rsidRPr="00E53B8F">
        <w:rPr>
          <w:rFonts w:ascii="Arial" w:eastAsia="Times New Roman" w:hAnsi="Arial"/>
          <w:lang w:val="x-none" w:eastAsia="x-none"/>
        </w:rPr>
        <w:t>2) ……………………………………………, nazwa firmy pod</w:t>
      </w:r>
      <w:r>
        <w:rPr>
          <w:rFonts w:ascii="Arial" w:eastAsia="Times New Roman" w:hAnsi="Arial"/>
          <w:lang w:eastAsia="x-none"/>
        </w:rPr>
        <w:t>w</w:t>
      </w:r>
      <w:r>
        <w:rPr>
          <w:rFonts w:ascii="Arial" w:eastAsia="Times New Roman" w:hAnsi="Arial"/>
          <w:lang w:val="x-none" w:eastAsia="x-none"/>
        </w:rPr>
        <w:t>ykonawcy</w:t>
      </w:r>
      <w:r w:rsidRPr="004E60FC">
        <w:rPr>
          <w:rFonts w:ascii="Arial" w:eastAsia="Times New Roman" w:hAnsi="Arial"/>
          <w:sz w:val="18"/>
          <w:szCs w:val="18"/>
          <w:lang w:val="x-none" w:eastAsia="x-none"/>
        </w:rPr>
        <w:t>…………………………</w:t>
      </w:r>
      <w:r w:rsidRPr="004E60FC">
        <w:rPr>
          <w:rFonts w:ascii="Arial" w:eastAsia="Times New Roman" w:hAnsi="Arial"/>
          <w:sz w:val="18"/>
          <w:szCs w:val="18"/>
          <w:lang w:eastAsia="x-none"/>
        </w:rPr>
        <w:t>(jeżeli jest znany)</w:t>
      </w:r>
    </w:p>
    <w:p w14:paraId="6B7A6BB7" w14:textId="4314EF72" w:rsidR="00DF3641" w:rsidRPr="00361597" w:rsidRDefault="00DF3641" w:rsidP="00BA2833">
      <w:pPr>
        <w:pStyle w:val="Akapitzlist"/>
        <w:numPr>
          <w:ilvl w:val="0"/>
          <w:numId w:val="1"/>
        </w:numPr>
        <w:spacing w:after="80" w:line="360" w:lineRule="auto"/>
        <w:ind w:left="357" w:hanging="357"/>
        <w:contextualSpacing w:val="0"/>
        <w:jc w:val="both"/>
        <w:rPr>
          <w:rFonts w:ascii="Arial" w:eastAsia="Times New Roman" w:hAnsi="Arial" w:cs="Arial"/>
          <w:lang w:val="x-none" w:eastAsia="x-none"/>
        </w:rPr>
      </w:pPr>
      <w:r w:rsidRPr="00E53B8F">
        <w:rPr>
          <w:rFonts w:ascii="Arial" w:eastAsia="Times New Roman" w:hAnsi="Arial" w:cs="Arial"/>
          <w:lang w:val="x-none" w:eastAsia="x-none"/>
        </w:rPr>
        <w:t>Oferowan</w:t>
      </w:r>
      <w:r w:rsidR="00725495">
        <w:rPr>
          <w:rFonts w:ascii="Arial" w:eastAsia="Times New Roman" w:hAnsi="Arial" w:cs="Arial"/>
          <w:lang w:eastAsia="x-none"/>
        </w:rPr>
        <w:t>y</w:t>
      </w:r>
      <w:r w:rsidRPr="00E53B8F">
        <w:rPr>
          <w:rFonts w:ascii="Arial" w:eastAsia="Times New Roman" w:hAnsi="Arial" w:cs="Arial"/>
          <w:lang w:eastAsia="x-none"/>
        </w:rPr>
        <w:t xml:space="preserve"> </w:t>
      </w:r>
      <w:r w:rsidRPr="00E53B8F">
        <w:rPr>
          <w:rFonts w:ascii="Arial" w:eastAsia="Times New Roman" w:hAnsi="Arial" w:cs="Arial"/>
          <w:lang w:val="x-none" w:eastAsia="x-none"/>
        </w:rPr>
        <w:t xml:space="preserve">przez nas </w:t>
      </w:r>
      <w:r w:rsidR="00947F60">
        <w:rPr>
          <w:rFonts w:ascii="Arial" w:eastAsia="Times New Roman" w:hAnsi="Arial" w:cs="Arial"/>
          <w:lang w:eastAsia="x-none"/>
        </w:rPr>
        <w:t>przedmiot zamówienia</w:t>
      </w:r>
      <w:r w:rsidR="00361597">
        <w:rPr>
          <w:rFonts w:ascii="Arial" w:eastAsia="Times New Roman" w:hAnsi="Arial" w:cs="Arial"/>
          <w:lang w:eastAsia="x-none"/>
        </w:rPr>
        <w:t xml:space="preserve"> jest </w:t>
      </w:r>
      <w:r w:rsidRPr="00E53B8F">
        <w:rPr>
          <w:rFonts w:ascii="Arial" w:eastAsia="Times New Roman" w:hAnsi="Arial" w:cs="Arial"/>
          <w:lang w:val="x-none" w:eastAsia="x-none"/>
        </w:rPr>
        <w:t>fabrycznie now</w:t>
      </w:r>
      <w:r w:rsidR="00725495">
        <w:rPr>
          <w:rFonts w:ascii="Arial" w:eastAsia="Times New Roman" w:hAnsi="Arial" w:cs="Arial"/>
          <w:lang w:eastAsia="x-none"/>
        </w:rPr>
        <w:t>y</w:t>
      </w:r>
      <w:r w:rsidRPr="00E53B8F">
        <w:rPr>
          <w:rFonts w:ascii="Arial" w:eastAsia="Times New Roman" w:hAnsi="Arial" w:cs="Arial"/>
          <w:lang w:val="x-none" w:eastAsia="x-none"/>
        </w:rPr>
        <w:t>, posiada wszelkie wymagane  przepisami  prawa: świadectwa, certyfikaty, atesty, deklaracje zgodności itp.</w:t>
      </w:r>
      <w:r w:rsidRPr="00E53B8F">
        <w:rPr>
          <w:rFonts w:ascii="Arial" w:eastAsia="Times New Roman" w:hAnsi="Arial" w:cs="Arial"/>
          <w:lang w:eastAsia="x-none"/>
        </w:rPr>
        <w:t xml:space="preserve"> Z</w:t>
      </w:r>
      <w:r w:rsidRPr="00E53B8F">
        <w:rPr>
          <w:rFonts w:ascii="Arial" w:eastAsia="Times New Roman" w:hAnsi="Arial" w:cs="Arial"/>
          <w:lang w:val="x-none" w:eastAsia="x-none"/>
        </w:rPr>
        <w:t xml:space="preserve">obowiązujemy się, do dostarczenia </w:t>
      </w:r>
      <w:r>
        <w:rPr>
          <w:rFonts w:ascii="Arial" w:eastAsia="Times New Roman" w:hAnsi="Arial" w:cs="Arial"/>
          <w:lang w:val="x-none" w:eastAsia="x-none"/>
        </w:rPr>
        <w:t>Zamawiającemu</w:t>
      </w:r>
      <w:r w:rsidRPr="00E53B8F">
        <w:rPr>
          <w:rFonts w:ascii="Arial" w:eastAsia="Times New Roman" w:hAnsi="Arial" w:cs="Arial"/>
          <w:lang w:val="x-none" w:eastAsia="x-none"/>
        </w:rPr>
        <w:t xml:space="preserve"> przy realizacji przedmiotu zamówienia</w:t>
      </w:r>
      <w:r w:rsidRPr="00E53B8F">
        <w:rPr>
          <w:rFonts w:ascii="Arial" w:eastAsia="Times New Roman" w:hAnsi="Arial" w:cs="Arial"/>
          <w:lang w:eastAsia="x-none"/>
        </w:rPr>
        <w:t xml:space="preserve"> </w:t>
      </w:r>
      <w:r w:rsidRPr="00E53B8F">
        <w:rPr>
          <w:rFonts w:ascii="Arial" w:eastAsia="Times New Roman" w:hAnsi="Arial" w:cs="Arial"/>
          <w:lang w:val="x-none" w:eastAsia="x-none"/>
        </w:rPr>
        <w:t>wszystkich</w:t>
      </w:r>
      <w:r w:rsidRPr="00E53B8F">
        <w:rPr>
          <w:rFonts w:ascii="Arial" w:eastAsia="Times New Roman" w:hAnsi="Arial" w:cs="Arial"/>
          <w:lang w:eastAsia="x-none"/>
        </w:rPr>
        <w:t xml:space="preserve"> </w:t>
      </w:r>
      <w:r w:rsidRPr="00E53B8F">
        <w:rPr>
          <w:rFonts w:ascii="Arial" w:eastAsia="Times New Roman" w:hAnsi="Arial" w:cs="Arial"/>
          <w:lang w:val="x-none" w:eastAsia="x-none"/>
        </w:rPr>
        <w:t>dokumentów potwierdzających spełnienie powyższych wymogów.</w:t>
      </w:r>
    </w:p>
    <w:p w14:paraId="11E44B5C" w14:textId="77777777" w:rsidR="00DF3641" w:rsidRPr="00E53B8F" w:rsidRDefault="00DF3641" w:rsidP="00BA2833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  <w:lang w:val="x-none"/>
        </w:rPr>
      </w:pPr>
      <w:r w:rsidRPr="00E53B8F">
        <w:rPr>
          <w:rFonts w:ascii="Arial" w:hAnsi="Arial" w:cs="Arial"/>
          <w:lang w:val="x-none"/>
        </w:rPr>
        <w:t xml:space="preserve">W przypadku </w:t>
      </w:r>
      <w:r>
        <w:rPr>
          <w:rFonts w:ascii="Arial" w:hAnsi="Arial" w:cs="Arial"/>
          <w:lang w:val="x-none"/>
        </w:rPr>
        <w:t>Wykonawców</w:t>
      </w:r>
      <w:r w:rsidRPr="00E53B8F">
        <w:rPr>
          <w:rFonts w:ascii="Arial" w:hAnsi="Arial" w:cs="Arial"/>
          <w:lang w:val="x-none"/>
        </w:rPr>
        <w:t xml:space="preserve"> wspólnie ubiegających się o udzielenie zamówienia, </w:t>
      </w:r>
      <w:r>
        <w:rPr>
          <w:rFonts w:ascii="Arial" w:hAnsi="Arial" w:cs="Arial"/>
          <w:lang w:val="x-none"/>
        </w:rPr>
        <w:t>Wykonawca</w:t>
      </w:r>
      <w:r w:rsidRPr="00E53B8F">
        <w:rPr>
          <w:rFonts w:ascii="Arial" w:hAnsi="Arial" w:cs="Arial"/>
          <w:lang w:val="x-none"/>
        </w:rPr>
        <w:t xml:space="preserve"> ustanawia pełnomocnika do reprezentowania go w postępowaniu albo reprezentowania w postępowaniu i zawarcia umowy w sprawie zamówienia publicznego: </w:t>
      </w:r>
    </w:p>
    <w:p w14:paraId="7E2BBD05" w14:textId="36BCACA7" w:rsidR="00DF3641" w:rsidRPr="00E53B8F" w:rsidRDefault="00DF3641" w:rsidP="00217F0B">
      <w:pPr>
        <w:spacing w:line="360" w:lineRule="auto"/>
        <w:ind w:left="357"/>
        <w:jc w:val="both"/>
        <w:rPr>
          <w:rFonts w:ascii="Arial" w:hAnsi="Arial"/>
        </w:rPr>
      </w:pPr>
      <w:r w:rsidRPr="00E53B8F">
        <w:rPr>
          <w:rFonts w:ascii="Arial" w:hAnsi="Arial"/>
          <w:lang w:val="x-none"/>
        </w:rPr>
        <w:lastRenderedPageBreak/>
        <w:t>……………………………………</w:t>
      </w:r>
      <w:r w:rsidRPr="00E53B8F">
        <w:rPr>
          <w:rFonts w:ascii="Arial" w:hAnsi="Arial"/>
        </w:rPr>
        <w:t>………..</w:t>
      </w:r>
      <w:r w:rsidRPr="00E53B8F">
        <w:rPr>
          <w:rFonts w:ascii="Arial" w:hAnsi="Arial"/>
          <w:lang w:val="x-none"/>
        </w:rPr>
        <w:t xml:space="preserve"> tel. </w:t>
      </w:r>
      <w:r w:rsidR="00217F0B" w:rsidRPr="00E53B8F">
        <w:rPr>
          <w:rFonts w:ascii="Arial" w:hAnsi="Arial"/>
          <w:lang w:val="x-none"/>
        </w:rPr>
        <w:t>K</w:t>
      </w:r>
      <w:r w:rsidRPr="00E53B8F">
        <w:rPr>
          <w:rFonts w:ascii="Arial" w:hAnsi="Arial"/>
          <w:lang w:val="x-none"/>
        </w:rPr>
        <w:t xml:space="preserve">ontaktowy, </w:t>
      </w:r>
      <w:r w:rsidRPr="00E53B8F">
        <w:rPr>
          <w:rFonts w:ascii="Arial" w:hAnsi="Arial"/>
        </w:rPr>
        <w:t xml:space="preserve">mail: </w:t>
      </w:r>
      <w:r w:rsidRPr="00E53B8F">
        <w:rPr>
          <w:rFonts w:ascii="Arial" w:hAnsi="Arial"/>
          <w:lang w:val="x-none"/>
        </w:rPr>
        <w:t xml:space="preserve"> …………………………………</w:t>
      </w:r>
    </w:p>
    <w:p w14:paraId="6EFF5649" w14:textId="2C7064DF" w:rsidR="00DF3641" w:rsidRDefault="00DF3641" w:rsidP="00BA2833">
      <w:pPr>
        <w:pStyle w:val="Akapitzlist"/>
        <w:numPr>
          <w:ilvl w:val="0"/>
          <w:numId w:val="1"/>
        </w:numPr>
        <w:spacing w:line="360" w:lineRule="auto"/>
        <w:ind w:left="357" w:hanging="357"/>
        <w:contextualSpacing w:val="0"/>
        <w:jc w:val="both"/>
        <w:rPr>
          <w:rFonts w:ascii="Arial" w:hAnsi="Arial" w:cs="Arial"/>
        </w:rPr>
      </w:pPr>
      <w:r w:rsidRPr="00E53B8F">
        <w:rPr>
          <w:rFonts w:ascii="Arial" w:hAnsi="Arial" w:cs="Arial"/>
          <w:lang w:val="x-none"/>
        </w:rPr>
        <w:t xml:space="preserve">Osobami do kontaktów z </w:t>
      </w:r>
      <w:r>
        <w:rPr>
          <w:rFonts w:ascii="Arial" w:hAnsi="Arial" w:cs="Arial"/>
          <w:lang w:val="x-none"/>
        </w:rPr>
        <w:t>Zamawiającym</w:t>
      </w:r>
      <w:r w:rsidRPr="00E53B8F">
        <w:rPr>
          <w:rFonts w:ascii="Arial" w:hAnsi="Arial" w:cs="Arial"/>
          <w:lang w:val="x-none"/>
        </w:rPr>
        <w:t xml:space="preserve"> odpowiedzialnymi za wykonanie przedmiotu umowy są</w:t>
      </w:r>
      <w:r w:rsidRPr="00E53B8F">
        <w:rPr>
          <w:rFonts w:ascii="Arial" w:hAnsi="Arial" w:cs="Arial"/>
        </w:rPr>
        <w:t xml:space="preserve">: </w:t>
      </w:r>
      <w:r w:rsidRPr="00E53B8F">
        <w:rPr>
          <w:rFonts w:ascii="Arial" w:hAnsi="Arial" w:cs="Arial"/>
          <w:lang w:val="x-none"/>
        </w:rPr>
        <w:t>…………</w:t>
      </w:r>
      <w:r w:rsidRPr="00E53B8F">
        <w:rPr>
          <w:rFonts w:ascii="Arial" w:hAnsi="Arial" w:cs="Arial"/>
        </w:rPr>
        <w:t xml:space="preserve">………. </w:t>
      </w:r>
      <w:r w:rsidR="00217F0B" w:rsidRPr="00E53B8F">
        <w:rPr>
          <w:rFonts w:ascii="Arial" w:hAnsi="Arial" w:cs="Arial"/>
        </w:rPr>
        <w:t>T</w:t>
      </w:r>
      <w:r w:rsidRPr="00E53B8F">
        <w:rPr>
          <w:rFonts w:ascii="Arial" w:hAnsi="Arial" w:cs="Arial"/>
        </w:rPr>
        <w:t xml:space="preserve">el. ……………., e:mial:……………….. </w:t>
      </w:r>
    </w:p>
    <w:p w14:paraId="549E16E5" w14:textId="77777777" w:rsidR="00A35A5B" w:rsidRPr="00A35A5B" w:rsidRDefault="00A35A5B" w:rsidP="00A35A5B">
      <w:pPr>
        <w:autoSpaceDE w:val="0"/>
        <w:autoSpaceDN w:val="0"/>
        <w:adjustRightInd w:val="0"/>
        <w:rPr>
          <w:rFonts w:ascii="Arial" w:eastAsiaTheme="minorHAnsi" w:hAnsi="Arial"/>
          <w:color w:val="000000"/>
          <w:sz w:val="24"/>
          <w:szCs w:val="24"/>
          <w:lang w:eastAsia="en-US"/>
        </w:rPr>
      </w:pPr>
    </w:p>
    <w:p w14:paraId="4FE12A14" w14:textId="77777777" w:rsidR="00DF3641" w:rsidRPr="00E53B8F" w:rsidRDefault="00DF3641" w:rsidP="00BA283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53B8F">
        <w:rPr>
          <w:rFonts w:ascii="Arial" w:eastAsia="Times New Roman" w:hAnsi="Arial" w:cs="Arial"/>
          <w:color w:val="000000"/>
        </w:rPr>
        <w:t xml:space="preserve">Informujemy, że dokumenty na potwierdzenie braku podstaw dotyczących wykluczenia na podstawie art. 109 ust. 1 pkt 4 ustawy, znajdują się w formie elektronicznej pod następującymi adresami internetowymi ogólnodostępnych i bezpłatnych baz danych </w:t>
      </w:r>
      <w:r w:rsidRPr="00E53B8F">
        <w:rPr>
          <w:rFonts w:ascii="Arial" w:eastAsia="Times New Roman" w:hAnsi="Arial" w:cs="Arial"/>
          <w:i/>
          <w:color w:val="000000"/>
        </w:rPr>
        <w:t>(należy zaznaczyć odpowiedni kwadrat)</w:t>
      </w:r>
    </w:p>
    <w:p w14:paraId="5311EC29" w14:textId="77777777" w:rsidR="00217F0B" w:rsidRDefault="00217F0B" w:rsidP="00217F0B">
      <w:pPr>
        <w:pStyle w:val="Akapitzlist"/>
        <w:rPr>
          <w:rFonts w:ascii="Arial" w:eastAsia="Times New Roman" w:hAnsi="Arial"/>
          <w:color w:val="0000FF"/>
        </w:rPr>
      </w:pPr>
      <w:r>
        <w:rPr>
          <w:rFonts w:ascii="Arial" w:eastAsia="Times New Roman" w:hAnsi="Arial"/>
          <w:color w:val="0000FF"/>
        </w:rPr>
        <w:fldChar w:fldCharType="begin"/>
      </w:r>
      <w:r>
        <w:rPr>
          <w:rFonts w:ascii="Arial" w:eastAsia="Times New Roman" w:hAnsi="Arial"/>
          <w:color w:val="0000FF"/>
        </w:rPr>
        <w:instrText xml:space="preserve"> HYPERLINK "</w:instrText>
      </w:r>
    </w:p>
    <w:p w14:paraId="719DB88F" w14:textId="77777777" w:rsidR="00217F0B" w:rsidRPr="00D43343" w:rsidRDefault="00217F0B" w:rsidP="00217F0B">
      <w:pPr>
        <w:pStyle w:val="Akapitzlist"/>
        <w:rPr>
          <w:rStyle w:val="Hipercze"/>
          <w:rFonts w:ascii="Arial" w:eastAsia="Times New Roman" w:hAnsi="Arial"/>
        </w:rPr>
      </w:pPr>
      <w:r w:rsidRPr="00E53B8F">
        <w:rPr>
          <w:rFonts w:ascii="Arial" w:eastAsia="Times New Roman" w:hAnsi="Arial"/>
          <w:color w:val="0000FF"/>
        </w:rPr>
        <w:instrText>https://prod</w:instrText>
      </w:r>
      <w:r>
        <w:rPr>
          <w:rFonts w:ascii="Arial" w:eastAsia="Times New Roman" w:hAnsi="Arial"/>
          <w:color w:val="0000FF"/>
        </w:rPr>
        <w:instrText xml:space="preserve">" </w:instrText>
      </w:r>
      <w:r>
        <w:rPr>
          <w:rFonts w:ascii="Arial" w:eastAsia="Times New Roman" w:hAnsi="Arial"/>
          <w:color w:val="0000FF"/>
        </w:rPr>
      </w:r>
      <w:r>
        <w:rPr>
          <w:rFonts w:ascii="Arial" w:eastAsia="Times New Roman" w:hAnsi="Arial"/>
          <w:color w:val="0000FF"/>
        </w:rPr>
        <w:fldChar w:fldCharType="separate"/>
      </w:r>
    </w:p>
    <w:p w14:paraId="0C1827C5" w14:textId="4ABE33B8" w:rsidR="00DF3641" w:rsidRPr="00E53B8F" w:rsidRDefault="00217F0B" w:rsidP="0004585A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eastAsia="Times New Roman" w:hAnsi="Arial"/>
          <w:color w:val="0000FF"/>
        </w:rPr>
      </w:pPr>
      <w:r w:rsidRPr="00D43343">
        <w:rPr>
          <w:rStyle w:val="Hipercze"/>
          <w:rFonts w:ascii="Arial" w:eastAsia="Times New Roman" w:hAnsi="Arial"/>
        </w:rPr>
        <w:t>https://prod</w:t>
      </w:r>
      <w:r>
        <w:rPr>
          <w:rFonts w:ascii="Arial" w:eastAsia="Times New Roman" w:hAnsi="Arial"/>
          <w:color w:val="0000FF"/>
        </w:rPr>
        <w:fldChar w:fldCharType="end"/>
      </w:r>
      <w:r w:rsidR="00DF3641" w:rsidRPr="00E53B8F">
        <w:rPr>
          <w:rFonts w:ascii="Arial" w:eastAsia="Times New Roman" w:hAnsi="Arial"/>
          <w:color w:val="0000FF"/>
        </w:rPr>
        <w:t>.ceidg.gov.pl</w:t>
      </w:r>
    </w:p>
    <w:p w14:paraId="15BA76A1" w14:textId="77777777" w:rsidR="00DF3641" w:rsidRPr="004E09FE" w:rsidRDefault="00000000" w:rsidP="0004585A">
      <w:pPr>
        <w:numPr>
          <w:ilvl w:val="0"/>
          <w:numId w:val="4"/>
        </w:numPr>
        <w:autoSpaceDE w:val="0"/>
        <w:autoSpaceDN w:val="0"/>
        <w:adjustRightInd w:val="0"/>
        <w:ind w:left="714" w:hanging="357"/>
        <w:jc w:val="both"/>
        <w:rPr>
          <w:rFonts w:ascii="Arial" w:eastAsia="Times New Roman" w:hAnsi="Arial"/>
          <w:color w:val="0000FF"/>
        </w:rPr>
      </w:pPr>
      <w:hyperlink r:id="rId8" w:history="1">
        <w:r w:rsidR="00DF3641" w:rsidRPr="00E53B8F">
          <w:rPr>
            <w:rFonts w:ascii="Arial" w:eastAsia="Times New Roman" w:hAnsi="Arial"/>
            <w:color w:val="0000FF"/>
            <w:u w:val="single"/>
          </w:rPr>
          <w:t>https://ems.ms.gov.pl</w:t>
        </w:r>
      </w:hyperlink>
    </w:p>
    <w:p w14:paraId="2D65AB99" w14:textId="77777777" w:rsidR="00DF3641" w:rsidRPr="003834D2" w:rsidRDefault="00DF3641" w:rsidP="0004585A">
      <w:pPr>
        <w:numPr>
          <w:ilvl w:val="0"/>
          <w:numId w:val="4"/>
        </w:numPr>
        <w:autoSpaceDE w:val="0"/>
        <w:autoSpaceDN w:val="0"/>
        <w:adjustRightInd w:val="0"/>
        <w:ind w:left="714" w:hanging="357"/>
        <w:jc w:val="both"/>
        <w:rPr>
          <w:rFonts w:ascii="Arial" w:eastAsia="Times New Roman" w:hAnsi="Arial"/>
          <w:color w:val="0000FF"/>
        </w:rPr>
      </w:pPr>
      <w:r>
        <w:rPr>
          <w:rFonts w:ascii="Arial" w:eastAsia="Times New Roman" w:hAnsi="Arial"/>
          <w:color w:val="0000FF"/>
          <w:u w:val="single"/>
        </w:rPr>
        <w:t>Inne (podać ścieżkę dostępu)……………………</w:t>
      </w:r>
    </w:p>
    <w:p w14:paraId="3074CD65" w14:textId="77777777" w:rsidR="003834D2" w:rsidRPr="00E53B8F" w:rsidRDefault="003834D2" w:rsidP="003834D2">
      <w:pPr>
        <w:autoSpaceDE w:val="0"/>
        <w:autoSpaceDN w:val="0"/>
        <w:adjustRightInd w:val="0"/>
        <w:ind w:left="714"/>
        <w:jc w:val="both"/>
        <w:rPr>
          <w:rFonts w:ascii="Arial" w:eastAsia="Times New Roman" w:hAnsi="Arial"/>
          <w:color w:val="0000FF"/>
        </w:rPr>
      </w:pPr>
    </w:p>
    <w:p w14:paraId="0BF87A1B" w14:textId="77777777" w:rsidR="00DF3641" w:rsidRPr="00E53B8F" w:rsidRDefault="00DF3641" w:rsidP="00BA2833">
      <w:pPr>
        <w:pStyle w:val="Akapitzlist"/>
        <w:numPr>
          <w:ilvl w:val="0"/>
          <w:numId w:val="1"/>
        </w:numPr>
        <w:snapToGrid w:val="0"/>
        <w:spacing w:after="60" w:line="360" w:lineRule="auto"/>
        <w:jc w:val="both"/>
        <w:rPr>
          <w:rFonts w:ascii="Arial" w:hAnsi="Arial" w:cs="Arial"/>
        </w:rPr>
      </w:pPr>
      <w:r w:rsidRPr="00E53B8F">
        <w:rPr>
          <w:rFonts w:ascii="Arial" w:hAnsi="Arial" w:cs="Arial"/>
        </w:rPr>
        <w:t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należy poniżej zaznaczyć krzyżykiem odpowiedni kwadrat:</w:t>
      </w:r>
    </w:p>
    <w:p w14:paraId="56710C30" w14:textId="7DD2F7BA" w:rsidR="00DF3641" w:rsidRPr="00E53B8F" w:rsidRDefault="00DF3641" w:rsidP="00217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before="240" w:line="360" w:lineRule="auto"/>
        <w:ind w:left="360"/>
        <w:jc w:val="both"/>
        <w:rPr>
          <w:rFonts w:ascii="Arial" w:hAnsi="Arial"/>
        </w:rPr>
      </w:pPr>
      <w:r w:rsidRPr="00E53B8F">
        <w:rPr>
          <w:rFonts w:ascii="Arial" w:hAnsi="Arial"/>
        </w:rPr>
        <w:t>□ mikroprzedsiębiorstwo □ małe przedsiębiorstwo □ średnie przedsiębiorstwo</w:t>
      </w:r>
    </w:p>
    <w:p w14:paraId="49ED77FC" w14:textId="77777777" w:rsidR="003834D2" w:rsidRPr="003834D2" w:rsidRDefault="00DF3641" w:rsidP="00BA2833">
      <w:pPr>
        <w:pStyle w:val="Tekstpodstawowy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/>
        <w:autoSpaceDN w:val="0"/>
        <w:jc w:val="both"/>
        <w:rPr>
          <w:rFonts w:ascii="Arial" w:hAnsi="Arial" w:cs="Arial"/>
          <w:sz w:val="20"/>
          <w:szCs w:val="20"/>
          <w:u w:val="single"/>
        </w:rPr>
      </w:pPr>
      <w:r w:rsidRPr="00E53B8F">
        <w:rPr>
          <w:rFonts w:ascii="Arial" w:hAnsi="Arial" w:cs="Arial"/>
          <w:sz w:val="20"/>
          <w:szCs w:val="20"/>
          <w:u w:val="single"/>
        </w:rPr>
        <w:t xml:space="preserve"> ZGODNIE Z ART. 225 UST. 2 USTAWY PZP INFORMUJĘ/EMY, ŻE WYBÓR OFERTY: </w:t>
      </w:r>
    </w:p>
    <w:p w14:paraId="3620E3A0" w14:textId="77777777" w:rsidR="00DF3641" w:rsidRPr="00E53B8F" w:rsidRDefault="00DF3641" w:rsidP="0004585A">
      <w:pPr>
        <w:pStyle w:val="Tekstpodstawowywcity"/>
        <w:numPr>
          <w:ilvl w:val="0"/>
          <w:numId w:val="5"/>
        </w:numPr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3B8F">
        <w:rPr>
          <w:rFonts w:ascii="Arial" w:hAnsi="Arial" w:cs="Arial"/>
          <w:sz w:val="20"/>
          <w:szCs w:val="20"/>
        </w:rPr>
        <w:t xml:space="preserve">nie będzie prowadził do powstania u </w:t>
      </w:r>
      <w:r>
        <w:rPr>
          <w:rFonts w:ascii="Arial" w:hAnsi="Arial" w:cs="Arial"/>
          <w:sz w:val="20"/>
          <w:szCs w:val="20"/>
        </w:rPr>
        <w:t>Zamawiającego</w:t>
      </w:r>
      <w:r w:rsidRPr="00E53B8F">
        <w:rPr>
          <w:rFonts w:ascii="Arial" w:hAnsi="Arial" w:cs="Arial"/>
          <w:sz w:val="20"/>
          <w:szCs w:val="20"/>
        </w:rPr>
        <w:t xml:space="preserve"> obowiązku podatkowego zgodnie</w:t>
      </w:r>
      <w:r w:rsidRPr="00E53B8F">
        <w:rPr>
          <w:rFonts w:ascii="Arial" w:hAnsi="Arial" w:cs="Arial"/>
          <w:sz w:val="20"/>
          <w:szCs w:val="20"/>
        </w:rPr>
        <w:br/>
        <w:t>z przepisami o podatku od towarów i usług*</w:t>
      </w:r>
    </w:p>
    <w:p w14:paraId="26C94C3D" w14:textId="77777777" w:rsidR="00DF3641" w:rsidRPr="00E53B8F" w:rsidRDefault="00DF3641" w:rsidP="0004585A">
      <w:pPr>
        <w:pStyle w:val="Tekstpodstawowywcity"/>
        <w:numPr>
          <w:ilvl w:val="0"/>
          <w:numId w:val="5"/>
        </w:numPr>
        <w:suppressAutoHyphens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3B8F">
        <w:rPr>
          <w:rFonts w:ascii="Arial" w:hAnsi="Arial" w:cs="Arial"/>
          <w:sz w:val="20"/>
          <w:szCs w:val="20"/>
        </w:rPr>
        <w:t xml:space="preserve">będzie prowadził do powstania u </w:t>
      </w:r>
      <w:r>
        <w:rPr>
          <w:rFonts w:ascii="Arial" w:hAnsi="Arial" w:cs="Arial"/>
          <w:sz w:val="20"/>
          <w:szCs w:val="20"/>
        </w:rPr>
        <w:t>Zamawiającego</w:t>
      </w:r>
      <w:r w:rsidRPr="00E53B8F">
        <w:rPr>
          <w:rFonts w:ascii="Arial" w:hAnsi="Arial" w:cs="Arial"/>
          <w:sz w:val="20"/>
          <w:szCs w:val="20"/>
        </w:rPr>
        <w:t xml:space="preserve"> obowiązku podatkowego zgodnie z przepisami o podatku od towarów i usług.*</w:t>
      </w:r>
    </w:p>
    <w:p w14:paraId="137E9535" w14:textId="77777777" w:rsidR="00DF3641" w:rsidRPr="00E53B8F" w:rsidRDefault="00DF3641" w:rsidP="00DF3641">
      <w:pPr>
        <w:pStyle w:val="Tekstpodstawowywcity"/>
        <w:autoSpaceDN w:val="0"/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53B8F">
        <w:rPr>
          <w:rFonts w:ascii="Arial" w:hAnsi="Arial" w:cs="Arial"/>
          <w:sz w:val="20"/>
          <w:szCs w:val="20"/>
        </w:rPr>
        <w:t>Powyższy obowiązek podatkowy będzie dotyczył:</w:t>
      </w:r>
    </w:p>
    <w:p w14:paraId="7A2ECBF2" w14:textId="77777777" w:rsidR="00DF3641" w:rsidRPr="00E53B8F" w:rsidRDefault="00DF3641" w:rsidP="00DF3641">
      <w:pPr>
        <w:pStyle w:val="Tekstpodstawowywcity"/>
        <w:autoSpaceDN w:val="0"/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E53B8F">
        <w:rPr>
          <w:rFonts w:ascii="Arial" w:hAnsi="Arial" w:cs="Arial"/>
          <w:sz w:val="20"/>
          <w:szCs w:val="20"/>
        </w:rPr>
        <w:t xml:space="preserve">…………………………………………… o wartości netto: …………………………………… zł**. </w:t>
      </w:r>
    </w:p>
    <w:p w14:paraId="7052FDDE" w14:textId="77777777" w:rsidR="00DF3641" w:rsidRPr="00E53B8F" w:rsidRDefault="00DF3641" w:rsidP="00DF3641">
      <w:pPr>
        <w:pStyle w:val="Tekstpodstawowywcity"/>
        <w:autoSpaceDN w:val="0"/>
        <w:spacing w:after="160" w:line="360" w:lineRule="auto"/>
        <w:jc w:val="both"/>
        <w:rPr>
          <w:rFonts w:ascii="Arial" w:hAnsi="Arial" w:cs="Arial"/>
          <w:i/>
          <w:sz w:val="20"/>
          <w:szCs w:val="20"/>
          <w:vertAlign w:val="superscript"/>
        </w:rPr>
      </w:pPr>
      <w:r w:rsidRPr="00E53B8F">
        <w:rPr>
          <w:rFonts w:ascii="Arial" w:hAnsi="Arial" w:cs="Arial"/>
          <w:i/>
          <w:sz w:val="20"/>
          <w:szCs w:val="20"/>
        </w:rPr>
        <w:t>(*Zaznaczyć właściwe;</w:t>
      </w:r>
      <w:r w:rsidRPr="00E53B8F">
        <w:rPr>
          <w:rFonts w:ascii="Arial" w:hAnsi="Arial" w:cs="Arial"/>
          <w:i/>
          <w:sz w:val="20"/>
          <w:szCs w:val="20"/>
          <w:vertAlign w:val="superscript"/>
        </w:rPr>
        <w:t xml:space="preserve"> </w:t>
      </w:r>
    </w:p>
    <w:p w14:paraId="3AE230B3" w14:textId="77777777" w:rsidR="00DF3641" w:rsidRPr="00E53B8F" w:rsidRDefault="00DF3641" w:rsidP="00DF3641">
      <w:pPr>
        <w:pStyle w:val="Tekstpodstawowywcity"/>
        <w:autoSpaceDN w:val="0"/>
        <w:spacing w:after="160" w:line="360" w:lineRule="auto"/>
        <w:jc w:val="both"/>
        <w:rPr>
          <w:rFonts w:ascii="Arial" w:hAnsi="Arial" w:cs="Arial"/>
          <w:i/>
          <w:sz w:val="20"/>
          <w:szCs w:val="20"/>
          <w:vertAlign w:val="superscript"/>
        </w:rPr>
      </w:pPr>
      <w:r w:rsidRPr="00E53B8F">
        <w:rPr>
          <w:rFonts w:ascii="Arial" w:hAnsi="Arial" w:cs="Arial"/>
          <w:i/>
          <w:sz w:val="20"/>
          <w:szCs w:val="20"/>
        </w:rPr>
        <w:t xml:space="preserve">**Należy wpisać nazwę/rodzaj towaru lub usługi, których dostawa lub świadczenie będą prowadziły do powstania u </w:t>
      </w:r>
      <w:r>
        <w:rPr>
          <w:rFonts w:ascii="Arial" w:hAnsi="Arial" w:cs="Arial"/>
          <w:i/>
          <w:sz w:val="20"/>
          <w:szCs w:val="20"/>
        </w:rPr>
        <w:t>Zamawiającego</w:t>
      </w:r>
      <w:r w:rsidRPr="00E53B8F">
        <w:rPr>
          <w:rFonts w:ascii="Arial" w:hAnsi="Arial" w:cs="Arial"/>
          <w:i/>
          <w:sz w:val="20"/>
          <w:szCs w:val="20"/>
        </w:rPr>
        <w:t xml:space="preserve"> obowiązku podatkowego zgodnie z przepisami o podatku od towarów i usług oraz ich wartość netto; jeżeli nie dotyczy  - skreślić).</w:t>
      </w:r>
    </w:p>
    <w:p w14:paraId="12731108" w14:textId="77777777" w:rsidR="00DF3641" w:rsidRPr="00E53B8F" w:rsidRDefault="00DF3641" w:rsidP="00BA2833">
      <w:pPr>
        <w:pStyle w:val="Akapitzlist"/>
        <w:numPr>
          <w:ilvl w:val="0"/>
          <w:numId w:val="1"/>
        </w:numPr>
        <w:spacing w:after="80" w:line="360" w:lineRule="auto"/>
        <w:ind w:hanging="357"/>
        <w:contextualSpacing w:val="0"/>
        <w:jc w:val="both"/>
        <w:rPr>
          <w:rFonts w:ascii="Arial" w:hAnsi="Arial" w:cs="Arial"/>
        </w:rPr>
      </w:pPr>
      <w:r w:rsidRPr="00E53B8F">
        <w:rPr>
          <w:rFonts w:ascii="Arial" w:hAnsi="Arial" w:cs="Arial"/>
        </w:rPr>
        <w:t>Oświadczam, że wypełniłem obowiązki informacyjne przewidziane w art. 13 lub art. 14 RODO</w:t>
      </w:r>
      <w:r w:rsidRPr="00E53B8F">
        <w:rPr>
          <w:rStyle w:val="Odwoanieprzypisudolnego"/>
          <w:rFonts w:ascii="Arial" w:hAnsi="Arial" w:cs="Arial"/>
        </w:rPr>
        <w:footnoteReference w:id="1"/>
      </w:r>
      <w:r w:rsidRPr="00E53B8F">
        <w:rPr>
          <w:rFonts w:ascii="Arial" w:hAnsi="Arial" w:cs="Arial"/>
        </w:rPr>
        <w:t xml:space="preserve">   wobec osób fizycznych, od których dane osobowe bezpośrednio lub pośrednio pozyskałem w celu ubiegania się o udzielenie zamówienia publicznego w niniejszym postępowaniu</w:t>
      </w:r>
      <w:r w:rsidRPr="00E53B8F">
        <w:rPr>
          <w:rStyle w:val="Odwoanieprzypisudolnego"/>
          <w:rFonts w:ascii="Arial" w:hAnsi="Arial" w:cs="Arial"/>
        </w:rPr>
        <w:footnoteReference w:id="2"/>
      </w:r>
      <w:r w:rsidRPr="00E53B8F">
        <w:rPr>
          <w:rFonts w:ascii="Arial" w:hAnsi="Arial" w:cs="Arial"/>
        </w:rPr>
        <w:t>.</w:t>
      </w:r>
    </w:p>
    <w:p w14:paraId="636116C0" w14:textId="77777777" w:rsidR="00DF3641" w:rsidRDefault="00DF3641" w:rsidP="00BA283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53B8F">
        <w:rPr>
          <w:rFonts w:ascii="Arial" w:hAnsi="Arial" w:cs="Arial"/>
        </w:rPr>
        <w:t>Informujemy, że w przypadku wybrania oferty, umowę podpisywały będą:</w:t>
      </w:r>
    </w:p>
    <w:p w14:paraId="1EB2C275" w14:textId="77777777" w:rsidR="00DF3641" w:rsidRPr="00FC5A15" w:rsidRDefault="00DF3641" w:rsidP="00DF3641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p w14:paraId="4ADABBE6" w14:textId="77777777" w:rsidR="00DF3641" w:rsidRPr="00E53B8F" w:rsidRDefault="00DF3641" w:rsidP="00DF3641">
      <w:pPr>
        <w:spacing w:line="360" w:lineRule="auto"/>
        <w:jc w:val="both"/>
        <w:rPr>
          <w:rFonts w:ascii="Arial" w:hAnsi="Arial"/>
        </w:rPr>
      </w:pPr>
      <w:r w:rsidRPr="00E53B8F">
        <w:rPr>
          <w:rFonts w:ascii="Arial" w:hAnsi="Arial"/>
        </w:rPr>
        <w:t>1……………………………..                                             ….……………………………</w:t>
      </w:r>
    </w:p>
    <w:p w14:paraId="446745A4" w14:textId="77777777" w:rsidR="00DF3641" w:rsidRPr="00E53B8F" w:rsidRDefault="00DF3641" w:rsidP="00DF3641">
      <w:pPr>
        <w:spacing w:line="360" w:lineRule="auto"/>
        <w:jc w:val="both"/>
        <w:rPr>
          <w:rFonts w:ascii="Arial" w:hAnsi="Arial"/>
        </w:rPr>
      </w:pPr>
      <w:r w:rsidRPr="00E53B8F">
        <w:rPr>
          <w:rFonts w:ascii="Arial" w:hAnsi="Arial"/>
        </w:rPr>
        <w:lastRenderedPageBreak/>
        <w:t xml:space="preserve">  (imię i nazwisko)                                                       </w:t>
      </w:r>
      <w:r>
        <w:rPr>
          <w:rFonts w:ascii="Arial" w:hAnsi="Arial"/>
        </w:rPr>
        <w:t xml:space="preserve">    </w:t>
      </w:r>
      <w:r w:rsidRPr="00E53B8F">
        <w:rPr>
          <w:rFonts w:ascii="Arial" w:hAnsi="Arial"/>
        </w:rPr>
        <w:t>(pełniona funkcja w firmie)</w:t>
      </w:r>
    </w:p>
    <w:p w14:paraId="48E76B4F" w14:textId="77777777" w:rsidR="00DF3641" w:rsidRPr="00E53B8F" w:rsidRDefault="00DF3641" w:rsidP="00DF3641">
      <w:pPr>
        <w:spacing w:line="360" w:lineRule="auto"/>
        <w:jc w:val="both"/>
        <w:rPr>
          <w:rFonts w:ascii="Arial" w:hAnsi="Arial"/>
        </w:rPr>
      </w:pPr>
    </w:p>
    <w:p w14:paraId="710CA185" w14:textId="77777777" w:rsidR="00DF3641" w:rsidRPr="001E4F4F" w:rsidRDefault="001E4F4F" w:rsidP="001E4F4F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1E4F4F">
        <w:rPr>
          <w:rFonts w:ascii="Arial" w:hAnsi="Arial" w:cs="Arial"/>
        </w:rPr>
        <w:t>Załącznikami do niniejszej oferty są:</w:t>
      </w:r>
    </w:p>
    <w:p w14:paraId="0C9D53C5" w14:textId="21F9FCE5" w:rsidR="001E4F4F" w:rsidRPr="00E3194A" w:rsidRDefault="001E4F4F" w:rsidP="001E4F4F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E3194A">
        <w:rPr>
          <w:rFonts w:ascii="Arial" w:hAnsi="Arial" w:cs="Arial"/>
        </w:rPr>
        <w:t>Sz</w:t>
      </w:r>
      <w:r w:rsidR="00361597">
        <w:rPr>
          <w:rFonts w:ascii="Arial" w:hAnsi="Arial" w:cs="Arial"/>
        </w:rPr>
        <w:t>czegółowy opis oferowan</w:t>
      </w:r>
      <w:r w:rsidR="00BE76D9">
        <w:rPr>
          <w:rFonts w:ascii="Arial" w:hAnsi="Arial" w:cs="Arial"/>
        </w:rPr>
        <w:t>ego</w:t>
      </w:r>
      <w:r w:rsidR="00361597">
        <w:rPr>
          <w:rFonts w:ascii="Arial" w:hAnsi="Arial" w:cs="Arial"/>
        </w:rPr>
        <w:t xml:space="preserve"> </w:t>
      </w:r>
      <w:r w:rsidR="00947F60">
        <w:rPr>
          <w:rFonts w:ascii="Arial" w:hAnsi="Arial" w:cs="Arial"/>
        </w:rPr>
        <w:t>przedmiotu zamówienia</w:t>
      </w:r>
    </w:p>
    <w:p w14:paraId="0AA36823" w14:textId="77777777" w:rsidR="001E4F4F" w:rsidRPr="001E4F4F" w:rsidRDefault="001E4F4F" w:rsidP="001E4F4F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1E4F4F">
        <w:rPr>
          <w:rFonts w:ascii="Arial" w:hAnsi="Arial" w:cs="Arial"/>
        </w:rPr>
        <w:t>…………</w:t>
      </w:r>
    </w:p>
    <w:p w14:paraId="39DEC9B4" w14:textId="77777777" w:rsidR="00DF3641" w:rsidRPr="001E4F4F" w:rsidRDefault="00DF3641" w:rsidP="00DF3641">
      <w:pPr>
        <w:rPr>
          <w:rFonts w:ascii="Arial" w:hAnsi="Arial"/>
          <w:u w:val="single"/>
        </w:rPr>
      </w:pPr>
    </w:p>
    <w:p w14:paraId="32ECC0B4" w14:textId="77777777" w:rsidR="001E4F4F" w:rsidRDefault="001E4F4F" w:rsidP="00DF3641">
      <w:pPr>
        <w:spacing w:line="360" w:lineRule="auto"/>
        <w:jc w:val="both"/>
        <w:rPr>
          <w:rFonts w:ascii="Arial" w:hAnsi="Arial"/>
        </w:rPr>
      </w:pPr>
    </w:p>
    <w:p w14:paraId="3FA989B7" w14:textId="77777777" w:rsidR="001E4F4F" w:rsidRDefault="001E4F4F" w:rsidP="00DF3641">
      <w:pPr>
        <w:spacing w:line="360" w:lineRule="auto"/>
        <w:jc w:val="both"/>
        <w:rPr>
          <w:rFonts w:ascii="Arial" w:hAnsi="Arial"/>
        </w:rPr>
      </w:pPr>
    </w:p>
    <w:p w14:paraId="66150087" w14:textId="77777777" w:rsidR="001E4F4F" w:rsidRDefault="001E4F4F" w:rsidP="00DF3641">
      <w:pPr>
        <w:spacing w:line="360" w:lineRule="auto"/>
        <w:jc w:val="both"/>
        <w:rPr>
          <w:rFonts w:ascii="Arial" w:hAnsi="Arial"/>
        </w:rPr>
      </w:pPr>
    </w:p>
    <w:p w14:paraId="4EC22D15" w14:textId="77777777" w:rsidR="001E4F4F" w:rsidRDefault="001E4F4F" w:rsidP="00DF3641">
      <w:pPr>
        <w:spacing w:line="360" w:lineRule="auto"/>
        <w:jc w:val="both"/>
        <w:rPr>
          <w:rFonts w:ascii="Arial" w:hAnsi="Arial"/>
        </w:rPr>
      </w:pPr>
    </w:p>
    <w:p w14:paraId="0A486A01" w14:textId="2D7BAAAD" w:rsidR="00DF3641" w:rsidRDefault="00217F0B" w:rsidP="00DF364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…</w:t>
      </w:r>
      <w:r w:rsidR="00DF3641" w:rsidRPr="00E53B8F">
        <w:rPr>
          <w:rFonts w:ascii="Arial" w:hAnsi="Arial"/>
        </w:rPr>
        <w:t>................................</w:t>
      </w:r>
      <w:r w:rsidR="00195A6D">
        <w:rPr>
          <w:rFonts w:ascii="Arial" w:hAnsi="Arial"/>
        </w:rPr>
        <w:t xml:space="preserve">..... dnia </w:t>
      </w:r>
      <w:r>
        <w:rPr>
          <w:rFonts w:ascii="Arial" w:hAnsi="Arial"/>
        </w:rPr>
        <w:t>…</w:t>
      </w:r>
      <w:r w:rsidR="00195A6D">
        <w:rPr>
          <w:rFonts w:ascii="Arial" w:hAnsi="Arial"/>
        </w:rPr>
        <w:t>............. 202</w:t>
      </w:r>
      <w:r w:rsidR="00047884">
        <w:rPr>
          <w:rFonts w:ascii="Arial" w:hAnsi="Arial"/>
        </w:rPr>
        <w:t>3</w:t>
      </w:r>
      <w:r w:rsidR="00E270F1">
        <w:rPr>
          <w:rFonts w:ascii="Arial" w:hAnsi="Arial"/>
        </w:rPr>
        <w:t xml:space="preserve"> </w:t>
      </w:r>
      <w:r w:rsidR="00DF3641" w:rsidRPr="00E53B8F">
        <w:rPr>
          <w:rFonts w:ascii="Arial" w:hAnsi="Arial"/>
        </w:rPr>
        <w:t>r.</w:t>
      </w:r>
    </w:p>
    <w:p w14:paraId="17176702" w14:textId="77777777" w:rsidR="00DF3641" w:rsidRDefault="00DF3641" w:rsidP="00DF3641">
      <w:pPr>
        <w:ind w:left="4956"/>
        <w:rPr>
          <w:rFonts w:ascii="Times New Roman" w:eastAsia="Times New Roman" w:hAnsi="Times New Roman"/>
        </w:rPr>
      </w:pPr>
    </w:p>
    <w:p w14:paraId="77D76581" w14:textId="77777777" w:rsidR="00DF3641" w:rsidRDefault="00DF3641" w:rsidP="00DF3641">
      <w:pPr>
        <w:ind w:left="4956"/>
        <w:rPr>
          <w:rFonts w:ascii="Times New Roman" w:eastAsia="Times New Roman" w:hAnsi="Times New Roman"/>
        </w:rPr>
      </w:pPr>
    </w:p>
    <w:p w14:paraId="1D5E0565" w14:textId="77777777" w:rsidR="00DF3641" w:rsidRPr="003B09C6" w:rsidRDefault="00DF3641" w:rsidP="00DF3641">
      <w:pPr>
        <w:ind w:left="4956" w:firstLine="708"/>
        <w:rPr>
          <w:rFonts w:ascii="Arial" w:eastAsia="Times New Roman" w:hAnsi="Arial"/>
        </w:rPr>
      </w:pPr>
      <w:r>
        <w:rPr>
          <w:rFonts w:ascii="Arial" w:eastAsia="Times New Roman" w:hAnsi="Arial"/>
        </w:rPr>
        <w:t>……………………………………………….</w:t>
      </w:r>
    </w:p>
    <w:p w14:paraId="3B01AD29" w14:textId="5FB68CAD" w:rsidR="00DF3641" w:rsidRPr="008C1BA9" w:rsidRDefault="00217F0B" w:rsidP="00DF3641">
      <w:pPr>
        <w:ind w:left="4956" w:firstLine="709"/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P</w:t>
      </w:r>
      <w:r w:rsidR="00DF3641" w:rsidRPr="008C1BA9">
        <w:rPr>
          <w:rFonts w:ascii="Arial" w:eastAsia="Times New Roman" w:hAnsi="Arial"/>
          <w:sz w:val="18"/>
          <w:szCs w:val="18"/>
        </w:rPr>
        <w:t>odpis osób uprawnionych do składania</w:t>
      </w:r>
    </w:p>
    <w:p w14:paraId="4A5CE3F2" w14:textId="77777777" w:rsidR="00DF3641" w:rsidRPr="008C1BA9" w:rsidRDefault="00DF3641" w:rsidP="00DF3641">
      <w:pPr>
        <w:ind w:left="4956" w:firstLine="709"/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oświadczeń woli w imieniu Wykonawcy</w:t>
      </w:r>
    </w:p>
    <w:p w14:paraId="68A1A3E3" w14:textId="77777777" w:rsidR="00DF3641" w:rsidRDefault="00DF3641" w:rsidP="00DF3641"/>
    <w:p w14:paraId="1C1927AA" w14:textId="77777777" w:rsidR="00DF3641" w:rsidRDefault="00DF3641" w:rsidP="00DF3641"/>
    <w:p w14:paraId="0C136354" w14:textId="77777777" w:rsidR="00DF3641" w:rsidRDefault="00DF3641" w:rsidP="00DF3641"/>
    <w:p w14:paraId="5ED63454" w14:textId="77777777" w:rsidR="001C3D6C" w:rsidRDefault="001C3D6C" w:rsidP="00DF3641">
      <w:pPr>
        <w:sectPr w:rsidR="001C3D6C" w:rsidSect="00491373">
          <w:headerReference w:type="default" r:id="rId9"/>
          <w:footerReference w:type="default" r:id="rId10"/>
          <w:pgSz w:w="11906" w:h="16838"/>
          <w:pgMar w:top="1418" w:right="992" w:bottom="1276" w:left="1418" w:header="0" w:footer="709" w:gutter="0"/>
          <w:cols w:space="708"/>
          <w:docGrid w:linePitch="360"/>
        </w:sectPr>
      </w:pPr>
    </w:p>
    <w:p w14:paraId="5AA257CD" w14:textId="77777777" w:rsidR="00DF3641" w:rsidRDefault="001C3D6C" w:rsidP="001C3D6C">
      <w:pPr>
        <w:jc w:val="right"/>
      </w:pPr>
      <w:r>
        <w:lastRenderedPageBreak/>
        <w:t>Załącznik nr 1 do oferty</w:t>
      </w:r>
    </w:p>
    <w:p w14:paraId="210F32C9" w14:textId="77777777" w:rsidR="00361597" w:rsidRDefault="00361597" w:rsidP="008C1BA9">
      <w:pPr>
        <w:ind w:left="8496" w:firstLine="708"/>
        <w:rPr>
          <w:rFonts w:ascii="Arial" w:eastAsia="Times New Roman" w:hAnsi="Arial"/>
        </w:rPr>
      </w:pPr>
    </w:p>
    <w:p w14:paraId="2344C9FF" w14:textId="13D942F7" w:rsidR="00681616" w:rsidRDefault="00681616" w:rsidP="00681616">
      <w:pPr>
        <w:pStyle w:val="Akapitzlist"/>
        <w:keepNext/>
        <w:autoSpaceDE w:val="0"/>
        <w:autoSpaceDN w:val="0"/>
        <w:adjustRightInd w:val="0"/>
        <w:snapToGrid w:val="0"/>
        <w:spacing w:line="360" w:lineRule="auto"/>
        <w:ind w:left="360"/>
        <w:jc w:val="both"/>
        <w:outlineLvl w:val="1"/>
        <w:rPr>
          <w:rFonts w:ascii="Times New Roman" w:hAnsi="Times New Roman"/>
          <w:b/>
          <w:color w:val="000000" w:themeColor="text1"/>
        </w:rPr>
      </w:pPr>
      <w:r w:rsidRPr="00DF6011">
        <w:rPr>
          <w:rFonts w:ascii="Times New Roman" w:hAnsi="Times New Roman"/>
          <w:b/>
          <w:color w:val="000000" w:themeColor="text1"/>
        </w:rPr>
        <w:t>CZĘŚĆ I</w:t>
      </w:r>
      <w:r w:rsidR="002C7FB8">
        <w:rPr>
          <w:rFonts w:ascii="Times New Roman" w:hAnsi="Times New Roman"/>
          <w:b/>
          <w:color w:val="000000" w:themeColor="text1"/>
        </w:rPr>
        <w:t xml:space="preserve"> </w:t>
      </w:r>
      <w:r w:rsidRPr="00DF6011">
        <w:rPr>
          <w:rFonts w:ascii="Times New Roman" w:hAnsi="Times New Roman"/>
          <w:b/>
          <w:color w:val="000000" w:themeColor="text1"/>
        </w:rPr>
        <w:t xml:space="preserve">- </w:t>
      </w:r>
      <w:r>
        <w:rPr>
          <w:rFonts w:ascii="Arial" w:hAnsi="Arial" w:cs="Arial"/>
          <w:b/>
        </w:rPr>
        <w:t>Dostawa foteli biurowych</w:t>
      </w:r>
    </w:p>
    <w:p w14:paraId="4FF762B4" w14:textId="77777777" w:rsidR="00361597" w:rsidRPr="00FB4F96" w:rsidRDefault="00361597" w:rsidP="00361597">
      <w:pPr>
        <w:jc w:val="both"/>
        <w:rPr>
          <w:rFonts w:ascii="Arial" w:eastAsia="Times New Roman" w:hAnsi="Arial"/>
          <w:b/>
          <w:bCs/>
        </w:rPr>
      </w:pPr>
    </w:p>
    <w:tbl>
      <w:tblPr>
        <w:tblW w:w="51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890"/>
        <w:gridCol w:w="712"/>
        <w:gridCol w:w="4540"/>
        <w:gridCol w:w="766"/>
      </w:tblGrid>
      <w:tr w:rsidR="00707F14" w14:paraId="5F38BC3C" w14:textId="77777777" w:rsidTr="00BE76D9">
        <w:trPr>
          <w:trHeight w:val="509"/>
        </w:trPr>
        <w:tc>
          <w:tcPr>
            <w:tcW w:w="2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7CF7" w14:textId="77777777" w:rsidR="00361597" w:rsidRDefault="00361597">
            <w:pPr>
              <w:pStyle w:val="Tytu"/>
              <w:spacing w:line="276" w:lineRule="auto"/>
              <w:ind w:left="108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Produkt zamawiany</w:t>
            </w:r>
          </w:p>
        </w:tc>
        <w:tc>
          <w:tcPr>
            <w:tcW w:w="2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0E6F2" w14:textId="77777777" w:rsidR="00361597" w:rsidRDefault="00361597">
            <w:pPr>
              <w:pStyle w:val="Tytu"/>
              <w:spacing w:line="276" w:lineRule="auto"/>
              <w:ind w:left="108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Produkt oferowany</w:t>
            </w:r>
          </w:p>
        </w:tc>
      </w:tr>
      <w:tr w:rsidR="00707F14" w14:paraId="7197C93F" w14:textId="77777777" w:rsidTr="00BE76D9">
        <w:trPr>
          <w:trHeight w:val="1015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A4069" w14:textId="77777777" w:rsidR="00361597" w:rsidRDefault="0036159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L. p.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5C43A" w14:textId="77777777" w:rsidR="00361597" w:rsidRDefault="003615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Wymagane parametry (cechy)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5B4DE" w14:textId="77777777" w:rsidR="00361597" w:rsidRDefault="003615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50D893A5" w14:textId="77777777" w:rsidR="00361597" w:rsidRDefault="0036159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50978" w14:textId="77777777" w:rsidR="00361597" w:rsidRDefault="003615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Oferowane parametry (dokładny opis)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902FC" w14:textId="77777777" w:rsidR="00361597" w:rsidRDefault="003615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6CA42E79" w14:textId="77777777" w:rsidR="00361597" w:rsidRDefault="003615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707F14" w14:paraId="52A1C0A9" w14:textId="77777777" w:rsidTr="00BE76D9">
        <w:trPr>
          <w:trHeight w:val="253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0684D" w14:textId="77777777" w:rsidR="00361597" w:rsidRDefault="0036159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E39E5" w14:textId="77777777" w:rsidR="00361597" w:rsidRDefault="0036159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003EC" w14:textId="77777777" w:rsidR="00361597" w:rsidRDefault="0036159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346C8" w14:textId="77777777" w:rsidR="00361597" w:rsidRDefault="0036159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F3C87" w14:textId="77777777" w:rsidR="00361597" w:rsidRDefault="00361597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</w:tr>
      <w:tr w:rsidR="00707F14" w14:paraId="1C1FE5A5" w14:textId="77777777" w:rsidTr="00BE76D9">
        <w:trPr>
          <w:trHeight w:val="957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90763" w14:textId="77777777" w:rsidR="00361597" w:rsidRDefault="003615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D1B56" w14:textId="7EEA3BC4" w:rsidR="00361597" w:rsidRDefault="00681616" w:rsidP="009357D8">
            <w:pPr>
              <w:spacing w:after="160" w:line="259" w:lineRule="auto"/>
              <w:jc w:val="both"/>
              <w:rPr>
                <w:b/>
                <w:lang w:eastAsia="en-US"/>
              </w:rPr>
            </w:pPr>
            <w:r w:rsidRPr="00947F60">
              <w:rPr>
                <w:rFonts w:ascii="Arial" w:hAnsi="Arial"/>
                <w:b/>
                <w:bCs/>
              </w:rPr>
              <w:t>Biurowy fotel obrotowy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E78D3" w14:textId="56E2A5AD" w:rsidR="00361597" w:rsidRDefault="00D342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9357D8">
              <w:rPr>
                <w:lang w:eastAsia="en-US"/>
              </w:rPr>
              <w:t xml:space="preserve"> </w:t>
            </w:r>
            <w:r w:rsidR="00361597">
              <w:rPr>
                <w:lang w:eastAsia="en-US"/>
              </w:rPr>
              <w:t>szt.</w:t>
            </w: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E1489" w14:textId="77777777" w:rsidR="00361597" w:rsidRDefault="00361597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lang w:eastAsia="en-US"/>
              </w:rPr>
            </w:pPr>
          </w:p>
          <w:p w14:paraId="5E36BC76" w14:textId="77777777" w:rsidR="00361597" w:rsidRDefault="003615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74E8DBE5" w14:textId="24F6B903" w:rsidR="00361597" w:rsidRDefault="00947F60">
            <w:pPr>
              <w:spacing w:after="6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</w:t>
            </w:r>
            <w:r w:rsidR="00681616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361597">
              <w:rPr>
                <w:lang w:eastAsia="en-US"/>
              </w:rPr>
              <w:t>producent, model</w:t>
            </w:r>
            <w:r w:rsidR="003E7EB9">
              <w:rPr>
                <w:lang w:eastAsia="en-US"/>
              </w:rPr>
              <w:t>, nr katalogowy</w:t>
            </w:r>
            <w:r w:rsidR="00681616">
              <w:rPr>
                <w:lang w:eastAsia="en-US"/>
              </w:rPr>
              <w:t xml:space="preserve"> itp.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8E903" w14:textId="1F28E578" w:rsidR="00361597" w:rsidRDefault="00D342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9357D8">
              <w:rPr>
                <w:lang w:eastAsia="en-US"/>
              </w:rPr>
              <w:t xml:space="preserve"> </w:t>
            </w:r>
            <w:r w:rsidR="00361597">
              <w:rPr>
                <w:lang w:eastAsia="en-US"/>
              </w:rPr>
              <w:t xml:space="preserve"> szt.</w:t>
            </w:r>
          </w:p>
        </w:tc>
      </w:tr>
      <w:tr w:rsidR="00707F14" w14:paraId="465F601B" w14:textId="77777777" w:rsidTr="00681616">
        <w:trPr>
          <w:trHeight w:val="7738"/>
        </w:trPr>
        <w:tc>
          <w:tcPr>
            <w:tcW w:w="24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B82A" w14:textId="77777777" w:rsidR="00361597" w:rsidRDefault="00361597" w:rsidP="00D84EE6">
            <w:pPr>
              <w:jc w:val="both"/>
              <w:rPr>
                <w:rFonts w:ascii="Arial" w:hAnsi="Arial"/>
                <w:sz w:val="18"/>
                <w:szCs w:val="18"/>
                <w:lang w:eastAsia="en-US"/>
              </w:rPr>
            </w:pPr>
          </w:p>
          <w:p w14:paraId="42DB7AEE" w14:textId="77777777" w:rsidR="00681616" w:rsidRPr="00681616" w:rsidRDefault="00681616" w:rsidP="00681616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681616">
              <w:rPr>
                <w:rFonts w:ascii="Arial" w:hAnsi="Arial"/>
                <w:b/>
                <w:bCs/>
                <w:sz w:val="18"/>
                <w:szCs w:val="18"/>
              </w:rPr>
              <w:t>CECHY PRODUKTU:</w:t>
            </w:r>
          </w:p>
          <w:p w14:paraId="7907CC68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fotel obrotowy do pracy przy komputerze,</w:t>
            </w:r>
          </w:p>
          <w:p w14:paraId="3B39AAB7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system TILT (możliwość swobodnego kołysania w trakcie siedzenia, możliwość blokady oparcia w pozycji pionowej),</w:t>
            </w:r>
          </w:p>
          <w:p w14:paraId="2E570EEA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oparcie i siedzisko o wymiarach zapewniających wygodną pozycję ciała i swobodę ruchów;</w:t>
            </w:r>
          </w:p>
          <w:p w14:paraId="5CE3F814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profilowany miękki zagłówek</w:t>
            </w:r>
            <w:r w:rsidRPr="00681616">
              <w:rPr>
                <w:rFonts w:ascii="Arial" w:eastAsia="Times New Roman" w:hAnsi="Arial" w:cs="Arial"/>
                <w:color w:val="020202"/>
                <w:sz w:val="18"/>
                <w:szCs w:val="18"/>
              </w:rPr>
              <w:t xml:space="preserve">  wspierający odcinek szyjny kręgosłupa,</w:t>
            </w:r>
          </w:p>
          <w:p w14:paraId="30B105A3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wyprofilowane oparcie oraz siedzisko zgodnie z naturalnym wygięciem kręgosłupa i odcinkiem udowym kończyn dolnych,</w:t>
            </w:r>
          </w:p>
          <w:p w14:paraId="1232070C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regulacja wysokości siedziska,</w:t>
            </w:r>
          </w:p>
          <w:p w14:paraId="2445201E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możliwość obrotu wokół osi pionowej w zakresie 360⁰;</w:t>
            </w:r>
          </w:p>
          <w:p w14:paraId="0AEDE0B0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 xml:space="preserve">wygodne podłokietniki, </w:t>
            </w:r>
          </w:p>
          <w:p w14:paraId="62D185D8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oparcie i zagłówek tapicerowane siatką,</w:t>
            </w:r>
          </w:p>
          <w:p w14:paraId="1B089B5E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siedzisko tapicerowane tkaniną materiałową,</w:t>
            </w:r>
          </w:p>
          <w:p w14:paraId="343D2E34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 xml:space="preserve">stabilna  </w:t>
            </w:r>
            <w:r w:rsidRPr="00681616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pięcioramienna </w:t>
            </w:r>
            <w:r w:rsidRPr="00681616">
              <w:rPr>
                <w:rFonts w:ascii="Arial" w:hAnsi="Arial" w:cs="Arial"/>
                <w:sz w:val="18"/>
                <w:szCs w:val="18"/>
              </w:rPr>
              <w:t>podstawa</w:t>
            </w:r>
            <w:r w:rsidRPr="00681616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681616">
              <w:rPr>
                <w:rFonts w:ascii="Arial" w:hAnsi="Arial" w:cs="Arial"/>
                <w:sz w:val="18"/>
                <w:szCs w:val="18"/>
              </w:rPr>
              <w:t xml:space="preserve">fotela - kółka do powierzchni twardych (parkiet), </w:t>
            </w:r>
          </w:p>
          <w:p w14:paraId="2A225E8D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tapicerka i stelaż fotela – kolor ciemny, stonowany (preferowany czarny),</w:t>
            </w:r>
          </w:p>
          <w:p w14:paraId="03922304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mechanizm regulacji wysokości siedziska łatwo dostępny  (regulacja w pozycji siedzącej),</w:t>
            </w:r>
          </w:p>
          <w:p w14:paraId="1855F120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instrukcja użytkowania w komplecie,</w:t>
            </w:r>
          </w:p>
          <w:p w14:paraId="34101398" w14:textId="77777777" w:rsidR="00681616" w:rsidRPr="00681616" w:rsidRDefault="00681616" w:rsidP="00681616">
            <w:pPr>
              <w:pStyle w:val="Akapitzlist"/>
              <w:numPr>
                <w:ilvl w:val="0"/>
                <w:numId w:val="44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gwarancja –  min. 2 lata</w:t>
            </w:r>
          </w:p>
          <w:p w14:paraId="67CC862F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</w:rPr>
            </w:pPr>
          </w:p>
          <w:p w14:paraId="2C449C5B" w14:textId="77777777" w:rsidR="00681616" w:rsidRPr="00681616" w:rsidRDefault="00681616" w:rsidP="00681616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5F2F1C62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b/>
                <w:bCs/>
                <w:sz w:val="18"/>
                <w:szCs w:val="18"/>
              </w:rPr>
              <w:t xml:space="preserve">WYMIARY </w:t>
            </w:r>
            <w:r w:rsidRPr="00681616">
              <w:rPr>
                <w:rFonts w:ascii="Arial" w:hAnsi="Arial"/>
                <w:sz w:val="18"/>
                <w:szCs w:val="18"/>
              </w:rPr>
              <w:t>(z tolerancją +/- 3 cm):</w:t>
            </w:r>
          </w:p>
          <w:p w14:paraId="2D60C6D3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</w:rPr>
            </w:pPr>
          </w:p>
          <w:p w14:paraId="74B863B7" w14:textId="77777777" w:rsidR="00681616" w:rsidRPr="00681616" w:rsidRDefault="00681616" w:rsidP="00681616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 xml:space="preserve">wysokość: 115-125 cm </w:t>
            </w:r>
          </w:p>
          <w:p w14:paraId="60D6663B" w14:textId="77777777" w:rsidR="00681616" w:rsidRPr="00681616" w:rsidRDefault="00681616" w:rsidP="00681616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 xml:space="preserve">wysokość siedziska: 45-55 cm </w:t>
            </w:r>
          </w:p>
          <w:p w14:paraId="1C1CBDED" w14:textId="77777777" w:rsidR="00681616" w:rsidRPr="00681616" w:rsidRDefault="00681616" w:rsidP="00681616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 xml:space="preserve">szerokość siedziska: 50 cm </w:t>
            </w:r>
          </w:p>
          <w:p w14:paraId="23400A01" w14:textId="3B7E1A66" w:rsidR="00681616" w:rsidRPr="00681616" w:rsidRDefault="00681616" w:rsidP="00681616">
            <w:pPr>
              <w:pStyle w:val="Akapitzlist"/>
              <w:numPr>
                <w:ilvl w:val="0"/>
                <w:numId w:val="45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 xml:space="preserve">głębokość siedziska: 49 cm </w:t>
            </w:r>
          </w:p>
          <w:p w14:paraId="66C7531D" w14:textId="5268C205" w:rsidR="00681616" w:rsidRPr="00162303" w:rsidRDefault="00681616" w:rsidP="00D84EE6">
            <w:pPr>
              <w:jc w:val="both"/>
              <w:rPr>
                <w:rFonts w:ascii="Arial" w:hAnsi="Arial"/>
                <w:sz w:val="18"/>
                <w:szCs w:val="18"/>
                <w:lang w:eastAsia="en-US"/>
              </w:rPr>
            </w:pPr>
          </w:p>
        </w:tc>
        <w:tc>
          <w:tcPr>
            <w:tcW w:w="254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C5ED9" w14:textId="77777777" w:rsidR="00361597" w:rsidRDefault="0036159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07F14" w14:paraId="6D0BD515" w14:textId="77777777" w:rsidTr="00BE76D9">
        <w:trPr>
          <w:trHeight w:val="552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0E771" w14:textId="7D70042F" w:rsidR="009357D8" w:rsidRPr="1ACF232C" w:rsidRDefault="00400094" w:rsidP="00400094">
            <w:pPr>
              <w:pStyle w:val="Akapitzlist"/>
              <w:ind w:left="0"/>
              <w:jc w:val="both"/>
            </w:pPr>
            <w:r>
              <w:t>2.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DBCF50" w14:textId="45109FFD" w:rsidR="009357D8" w:rsidRPr="1ACF232C" w:rsidRDefault="00681616" w:rsidP="00D158EF">
            <w:pPr>
              <w:pStyle w:val="Akapitzlist"/>
              <w:ind w:left="7" w:hanging="7"/>
            </w:pPr>
            <w:r w:rsidRPr="00947F60">
              <w:rPr>
                <w:rFonts w:ascii="Arial" w:hAnsi="Arial" w:cs="Arial"/>
                <w:b/>
                <w:bCs/>
              </w:rPr>
              <w:t>Biurowy fotel obrotowy dla informatyka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928DDA" w14:textId="77777777" w:rsidR="00CA54CC" w:rsidRDefault="00CA54CC" w:rsidP="00BE76D9">
            <w:pPr>
              <w:jc w:val="center"/>
            </w:pPr>
          </w:p>
          <w:p w14:paraId="14CB40B1" w14:textId="4FC2C6B9" w:rsidR="009357D8" w:rsidRPr="1ACF232C" w:rsidRDefault="00681616" w:rsidP="00BE76D9">
            <w:pPr>
              <w:jc w:val="center"/>
            </w:pPr>
            <w:r>
              <w:t>2</w:t>
            </w:r>
            <w:r w:rsidR="00CA54CC">
              <w:t xml:space="preserve"> </w:t>
            </w:r>
            <w:r w:rsidR="00B13228">
              <w:t>szt.</w:t>
            </w: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6E409" w14:textId="77777777" w:rsidR="00D84EE6" w:rsidRDefault="00D84EE6" w:rsidP="00D84E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0E4EB62A" w14:textId="77777777" w:rsidR="00D84EE6" w:rsidRDefault="00D84EE6" w:rsidP="00D84E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1678F64D" w14:textId="5C56F054" w:rsidR="00D84EE6" w:rsidRDefault="00D84EE6" w:rsidP="00D84E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759271FC" w14:textId="7282583A" w:rsidR="009357D8" w:rsidRDefault="00681616" w:rsidP="00D84E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Nazwa, </w:t>
            </w:r>
            <w:r w:rsidR="00D84EE6">
              <w:rPr>
                <w:lang w:eastAsia="en-US"/>
              </w:rPr>
              <w:t xml:space="preserve">producent, model, </w:t>
            </w:r>
            <w:r>
              <w:rPr>
                <w:lang w:eastAsia="en-US"/>
              </w:rPr>
              <w:t>nr katalogowy itp.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7D7C06" w14:textId="26040C29" w:rsidR="009357D8" w:rsidRDefault="00681616" w:rsidP="0068161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CA54C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szt.</w:t>
            </w:r>
          </w:p>
        </w:tc>
      </w:tr>
      <w:tr w:rsidR="00707F14" w14:paraId="2140BA0E" w14:textId="77777777" w:rsidTr="00681616">
        <w:trPr>
          <w:trHeight w:val="7214"/>
        </w:trPr>
        <w:tc>
          <w:tcPr>
            <w:tcW w:w="24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FE5DD" w14:textId="77777777" w:rsidR="00681616" w:rsidRPr="00681616" w:rsidRDefault="00681616" w:rsidP="00681616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681616">
              <w:rPr>
                <w:rFonts w:ascii="Arial" w:hAnsi="Arial"/>
                <w:b/>
                <w:bCs/>
                <w:sz w:val="18"/>
                <w:szCs w:val="18"/>
              </w:rPr>
              <w:lastRenderedPageBreak/>
              <w:t>CECHY PRODUKTU:</w:t>
            </w:r>
          </w:p>
          <w:p w14:paraId="7EA1F92B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fotel obrotowy do pracy przy komputerze,</w:t>
            </w:r>
          </w:p>
          <w:p w14:paraId="26E0D511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system TILT (możliwość swobodnego kołysania w trakcie siedzenia, możliwość blokady oparcia w pozycji pionowej),</w:t>
            </w:r>
          </w:p>
          <w:p w14:paraId="1A5ABD20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spacing w:after="160" w:line="256" w:lineRule="auto"/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wysokie  oparcie z wygięciem w części lędźwiowej;</w:t>
            </w:r>
          </w:p>
          <w:p w14:paraId="26164733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profilowany miękki zagłówek</w:t>
            </w:r>
            <w:r w:rsidRPr="00681616">
              <w:rPr>
                <w:rFonts w:ascii="Arial" w:eastAsia="Times New Roman" w:hAnsi="Arial" w:cs="Arial"/>
                <w:color w:val="020202"/>
                <w:sz w:val="18"/>
                <w:szCs w:val="18"/>
              </w:rPr>
              <w:t xml:space="preserve">  wspierający odcinek szyjny kręgosłupa,</w:t>
            </w:r>
          </w:p>
          <w:p w14:paraId="3FB62972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regulacja wysokości siedziska,</w:t>
            </w:r>
          </w:p>
          <w:p w14:paraId="4A60E3EA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spacing w:after="160" w:line="256" w:lineRule="auto"/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możliwość obrotu wokół osi pionowej w zakresie 360⁰;</w:t>
            </w:r>
          </w:p>
          <w:p w14:paraId="02145843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spacing w:after="160" w:line="256" w:lineRule="auto"/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 xml:space="preserve">wygodne podłokietniki, </w:t>
            </w:r>
          </w:p>
          <w:p w14:paraId="618AA40E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siedzisko tapicerowane materiałem zapewniającym odpowiednią cyrkulację powietrza,</w:t>
            </w:r>
          </w:p>
          <w:p w14:paraId="1EC4A341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 xml:space="preserve">stabilna  </w:t>
            </w:r>
            <w:r w:rsidRPr="00681616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pięcioramienna </w:t>
            </w:r>
            <w:r w:rsidRPr="00681616">
              <w:rPr>
                <w:rFonts w:ascii="Arial" w:hAnsi="Arial" w:cs="Arial"/>
                <w:sz w:val="18"/>
                <w:szCs w:val="18"/>
              </w:rPr>
              <w:t>podstawa</w:t>
            </w:r>
            <w:r w:rsidRPr="00681616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681616">
              <w:rPr>
                <w:rFonts w:ascii="Arial" w:hAnsi="Arial" w:cs="Arial"/>
                <w:sz w:val="18"/>
                <w:szCs w:val="18"/>
              </w:rPr>
              <w:t xml:space="preserve">fotela, </w:t>
            </w:r>
          </w:p>
          <w:p w14:paraId="78B7A9E2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tapicerka (tkanina) i stelaż fotela – kolor ciemny, stonowany (preferowany szary/czarny),</w:t>
            </w:r>
          </w:p>
          <w:p w14:paraId="38FD48ED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mechanizm regulacji wysokości siedziska łatwo dostępny  (regulacja w pozycji siedzącej),</w:t>
            </w:r>
          </w:p>
          <w:p w14:paraId="67E36F75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maksymalne obciążenie: 130 kg</w:t>
            </w:r>
          </w:p>
          <w:p w14:paraId="1B37C0A9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instrukcja użytkowania w komplecie,</w:t>
            </w:r>
          </w:p>
          <w:p w14:paraId="44E6CF1D" w14:textId="77777777" w:rsidR="00681616" w:rsidRPr="00681616" w:rsidRDefault="00681616" w:rsidP="00681616">
            <w:pPr>
              <w:pStyle w:val="Akapitzlist"/>
              <w:numPr>
                <w:ilvl w:val="0"/>
                <w:numId w:val="46"/>
              </w:numPr>
              <w:rPr>
                <w:rFonts w:ascii="Arial" w:hAnsi="Arial" w:cs="Arial"/>
                <w:sz w:val="18"/>
                <w:szCs w:val="18"/>
              </w:rPr>
            </w:pPr>
            <w:r w:rsidRPr="00681616">
              <w:rPr>
                <w:rFonts w:ascii="Arial" w:hAnsi="Arial" w:cs="Arial"/>
                <w:sz w:val="18"/>
                <w:szCs w:val="18"/>
              </w:rPr>
              <w:t>gwarancja –  min. 2 lata</w:t>
            </w:r>
          </w:p>
          <w:p w14:paraId="65A45C75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</w:rPr>
            </w:pPr>
          </w:p>
          <w:p w14:paraId="6D7BD4EF" w14:textId="77777777" w:rsidR="00681616" w:rsidRPr="00681616" w:rsidRDefault="00681616" w:rsidP="00681616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72DF6FC2" w14:textId="77777777" w:rsidR="00E8358B" w:rsidRPr="00681616" w:rsidRDefault="00681616" w:rsidP="00E8358B">
            <w:pPr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b/>
                <w:bCs/>
                <w:sz w:val="18"/>
                <w:szCs w:val="18"/>
              </w:rPr>
              <w:t xml:space="preserve">WYMIARY </w:t>
            </w:r>
            <w:r w:rsidR="00E8358B" w:rsidRPr="00681616">
              <w:rPr>
                <w:rFonts w:ascii="Arial" w:hAnsi="Arial"/>
                <w:sz w:val="18"/>
                <w:szCs w:val="18"/>
              </w:rPr>
              <w:t>(z tolerancją +/- 3 cm):</w:t>
            </w:r>
          </w:p>
          <w:p w14:paraId="473CEE7F" w14:textId="77777777" w:rsidR="00681616" w:rsidRPr="00681616" w:rsidRDefault="00681616" w:rsidP="00681616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Arial" w:eastAsia="Times New Roman" w:hAnsi="Arial"/>
                <w:sz w:val="18"/>
                <w:szCs w:val="18"/>
              </w:rPr>
            </w:pPr>
            <w:r w:rsidRPr="00681616">
              <w:rPr>
                <w:rFonts w:ascii="Arial" w:eastAsia="Times New Roman" w:hAnsi="Arial"/>
                <w:sz w:val="18"/>
                <w:szCs w:val="18"/>
              </w:rPr>
              <w:t>wysokość: 122 do 130 cm</w:t>
            </w:r>
          </w:p>
          <w:p w14:paraId="079654E8" w14:textId="77777777" w:rsidR="00681616" w:rsidRPr="00681616" w:rsidRDefault="00681616" w:rsidP="00681616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Arial" w:eastAsia="Times New Roman" w:hAnsi="Arial"/>
                <w:sz w:val="18"/>
                <w:szCs w:val="18"/>
              </w:rPr>
            </w:pPr>
            <w:r w:rsidRPr="00681616">
              <w:rPr>
                <w:rFonts w:ascii="Arial" w:eastAsia="Times New Roman" w:hAnsi="Arial"/>
                <w:sz w:val="18"/>
                <w:szCs w:val="18"/>
              </w:rPr>
              <w:t>szerokość: 66 cm</w:t>
            </w:r>
          </w:p>
          <w:p w14:paraId="2D4408CC" w14:textId="77777777" w:rsidR="00681616" w:rsidRPr="00681616" w:rsidRDefault="00681616" w:rsidP="00681616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Arial" w:eastAsia="Times New Roman" w:hAnsi="Arial"/>
                <w:sz w:val="18"/>
                <w:szCs w:val="18"/>
              </w:rPr>
            </w:pPr>
            <w:r w:rsidRPr="00681616">
              <w:rPr>
                <w:rFonts w:ascii="Arial" w:eastAsia="Times New Roman" w:hAnsi="Arial"/>
                <w:sz w:val="18"/>
                <w:szCs w:val="18"/>
              </w:rPr>
              <w:t>szerokość siedziska: 53 cm</w:t>
            </w:r>
          </w:p>
          <w:p w14:paraId="26123CA6" w14:textId="77777777" w:rsidR="00681616" w:rsidRPr="00681616" w:rsidRDefault="00681616" w:rsidP="00681616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Arial" w:eastAsia="Times New Roman" w:hAnsi="Arial"/>
                <w:sz w:val="18"/>
                <w:szCs w:val="18"/>
              </w:rPr>
            </w:pPr>
            <w:r w:rsidRPr="00681616">
              <w:rPr>
                <w:rFonts w:ascii="Arial" w:eastAsia="Times New Roman" w:hAnsi="Arial"/>
                <w:sz w:val="18"/>
                <w:szCs w:val="18"/>
              </w:rPr>
              <w:t>wysokość siedziska: od 45 do 51 cm</w:t>
            </w:r>
          </w:p>
          <w:p w14:paraId="251A8003" w14:textId="5AB08A61" w:rsidR="00681616" w:rsidRPr="00681616" w:rsidRDefault="00681616" w:rsidP="00681616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Arial" w:eastAsia="Times New Roman" w:hAnsi="Arial"/>
              </w:rPr>
            </w:pPr>
            <w:r w:rsidRPr="00681616">
              <w:rPr>
                <w:rFonts w:ascii="Arial" w:eastAsia="Times New Roman" w:hAnsi="Arial"/>
                <w:sz w:val="18"/>
                <w:szCs w:val="18"/>
              </w:rPr>
              <w:t>głębokość siedziska: 49 cm</w:t>
            </w:r>
          </w:p>
        </w:tc>
        <w:tc>
          <w:tcPr>
            <w:tcW w:w="254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121F7" w14:textId="77777777" w:rsidR="00400094" w:rsidRDefault="0040009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33A31A32" w14:textId="77777777" w:rsidR="008454E3" w:rsidRDefault="008454E3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2BDA4EE3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3A898319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68F83D91" w14:textId="77777777" w:rsidR="00681616" w:rsidRPr="003B09C6" w:rsidRDefault="00681616" w:rsidP="00681616">
      <w:pPr>
        <w:jc w:val="right"/>
        <w:rPr>
          <w:rFonts w:ascii="Arial" w:eastAsia="Times New Roman" w:hAnsi="Arial"/>
        </w:rPr>
      </w:pPr>
      <w:r>
        <w:rPr>
          <w:rFonts w:ascii="Arial" w:eastAsia="Times New Roman" w:hAnsi="Arial"/>
        </w:rPr>
        <w:t>……………………………………………….</w:t>
      </w:r>
    </w:p>
    <w:p w14:paraId="165EC815" w14:textId="77777777" w:rsidR="00681616" w:rsidRPr="008C1BA9" w:rsidRDefault="00681616" w:rsidP="00681616">
      <w:pPr>
        <w:jc w:val="right"/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podpis osób uprawnionych do składania</w:t>
      </w:r>
    </w:p>
    <w:p w14:paraId="4D2E9064" w14:textId="77777777" w:rsidR="00681616" w:rsidRPr="008C1BA9" w:rsidRDefault="00681616" w:rsidP="00681616">
      <w:pPr>
        <w:jc w:val="right"/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oświadczeń woli w imieniu Wykonawcy</w:t>
      </w:r>
    </w:p>
    <w:p w14:paraId="1F5983B4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09F5EB1B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24A54AF7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64CDA8D9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0E356B30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5237796C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0B877F94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7DE2B272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7035CF85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1CC8D0B9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3238DD97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05D32DE9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1D23978E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52833092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114ED19F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1A68D044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265157CC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7705B48D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7B9C85CA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3F25D3AF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310803CC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0FFBF13D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06F69646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4C7A692E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7E5420D6" w14:textId="22B6519F" w:rsidR="00681616" w:rsidRDefault="00681616" w:rsidP="00681616">
      <w:pPr>
        <w:pStyle w:val="Akapitzlist"/>
        <w:keepNext/>
        <w:autoSpaceDE w:val="0"/>
        <w:autoSpaceDN w:val="0"/>
        <w:adjustRightInd w:val="0"/>
        <w:snapToGrid w:val="0"/>
        <w:spacing w:line="360" w:lineRule="auto"/>
        <w:ind w:left="360"/>
        <w:jc w:val="both"/>
        <w:outlineLvl w:val="1"/>
        <w:rPr>
          <w:rFonts w:ascii="Times New Roman" w:hAnsi="Times New Roman"/>
          <w:b/>
          <w:color w:val="000000" w:themeColor="text1"/>
        </w:rPr>
      </w:pPr>
      <w:r w:rsidRPr="00DF6011">
        <w:rPr>
          <w:rFonts w:ascii="Times New Roman" w:hAnsi="Times New Roman"/>
          <w:b/>
          <w:color w:val="000000" w:themeColor="text1"/>
        </w:rPr>
        <w:lastRenderedPageBreak/>
        <w:t>CZĘŚĆ I</w:t>
      </w:r>
      <w:r>
        <w:rPr>
          <w:rFonts w:ascii="Times New Roman" w:hAnsi="Times New Roman"/>
          <w:b/>
          <w:color w:val="000000" w:themeColor="text1"/>
        </w:rPr>
        <w:t>I</w:t>
      </w:r>
      <w:r w:rsidR="002C7FB8">
        <w:rPr>
          <w:rFonts w:ascii="Times New Roman" w:hAnsi="Times New Roman"/>
          <w:b/>
          <w:color w:val="000000" w:themeColor="text1"/>
        </w:rPr>
        <w:t xml:space="preserve"> </w:t>
      </w:r>
      <w:r w:rsidRPr="00DF6011">
        <w:rPr>
          <w:rFonts w:ascii="Times New Roman" w:hAnsi="Times New Roman"/>
          <w:b/>
          <w:color w:val="000000" w:themeColor="text1"/>
        </w:rPr>
        <w:t xml:space="preserve">- </w:t>
      </w:r>
      <w:r>
        <w:rPr>
          <w:rFonts w:ascii="Arial" w:hAnsi="Arial" w:cs="Arial"/>
          <w:b/>
        </w:rPr>
        <w:t>Dostawa regałów i stołu metalowego</w:t>
      </w:r>
    </w:p>
    <w:p w14:paraId="7BA1BDFB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tbl>
      <w:tblPr>
        <w:tblW w:w="51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890"/>
        <w:gridCol w:w="712"/>
        <w:gridCol w:w="4540"/>
        <w:gridCol w:w="766"/>
      </w:tblGrid>
      <w:tr w:rsidR="00681616" w14:paraId="18C80472" w14:textId="77777777" w:rsidTr="000522F9">
        <w:trPr>
          <w:trHeight w:val="509"/>
        </w:trPr>
        <w:tc>
          <w:tcPr>
            <w:tcW w:w="2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DE3D0" w14:textId="77777777" w:rsidR="00681616" w:rsidRDefault="00681616" w:rsidP="000522F9">
            <w:pPr>
              <w:pStyle w:val="Tytu"/>
              <w:spacing w:line="276" w:lineRule="auto"/>
              <w:ind w:left="108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Produkt zamawiany</w:t>
            </w:r>
          </w:p>
        </w:tc>
        <w:tc>
          <w:tcPr>
            <w:tcW w:w="2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5C55" w14:textId="77777777" w:rsidR="00681616" w:rsidRDefault="00681616" w:rsidP="000522F9">
            <w:pPr>
              <w:pStyle w:val="Tytu"/>
              <w:spacing w:line="276" w:lineRule="auto"/>
              <w:ind w:left="108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Produkt oferowany</w:t>
            </w:r>
          </w:p>
        </w:tc>
      </w:tr>
      <w:tr w:rsidR="00681616" w14:paraId="061F3861" w14:textId="77777777" w:rsidTr="000522F9">
        <w:trPr>
          <w:trHeight w:val="1015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5F49ED" w14:textId="77777777" w:rsidR="00681616" w:rsidRDefault="00681616" w:rsidP="000522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L. p.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3F1FE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Wymagane parametry (cechy)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7A8DD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59660F69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6A02FD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Oferowane parametry (dokładny opis)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18790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6EBA8F7A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681616" w14:paraId="70D974C0" w14:textId="77777777" w:rsidTr="000522F9">
        <w:trPr>
          <w:trHeight w:val="253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29ADB" w14:textId="77777777" w:rsidR="00681616" w:rsidRDefault="00681616" w:rsidP="000522F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BB78D" w14:textId="77777777" w:rsidR="00681616" w:rsidRDefault="00681616" w:rsidP="000522F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7D5698" w14:textId="77777777" w:rsidR="00681616" w:rsidRDefault="00681616" w:rsidP="000522F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FCBCD" w14:textId="77777777" w:rsidR="00681616" w:rsidRDefault="00681616" w:rsidP="000522F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A555C" w14:textId="77777777" w:rsidR="00681616" w:rsidRDefault="00681616" w:rsidP="000522F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</w:tr>
      <w:tr w:rsidR="00681616" w14:paraId="51FDBAC4" w14:textId="77777777" w:rsidTr="000522F9">
        <w:trPr>
          <w:trHeight w:val="957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0CAC8" w14:textId="77777777" w:rsidR="00681616" w:rsidRDefault="00681616" w:rsidP="000522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03D30" w14:textId="0AB60807" w:rsidR="00681616" w:rsidRDefault="00681616" w:rsidP="000522F9">
            <w:pPr>
              <w:spacing w:after="160" w:line="259" w:lineRule="auto"/>
              <w:jc w:val="both"/>
              <w:rPr>
                <w:b/>
                <w:lang w:eastAsia="en-US"/>
              </w:rPr>
            </w:pPr>
            <w:r w:rsidRPr="00947F60">
              <w:rPr>
                <w:rFonts w:ascii="Arial" w:hAnsi="Arial"/>
                <w:b/>
                <w:bCs/>
              </w:rPr>
              <w:t>Regał metalowy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82ECE" w14:textId="0A12B20D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 szt.</w:t>
            </w: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882E8" w14:textId="77777777" w:rsidR="00681616" w:rsidRDefault="00681616" w:rsidP="000522F9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lang w:eastAsia="en-US"/>
              </w:rPr>
            </w:pPr>
          </w:p>
          <w:p w14:paraId="7502D1AC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0832BA0F" w14:textId="77777777" w:rsidR="00681616" w:rsidRDefault="00681616" w:rsidP="000522F9">
            <w:pPr>
              <w:spacing w:after="6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Nazwa, producent, model, nr katalogowy itp.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88D9E" w14:textId="40C215FF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  szt.</w:t>
            </w:r>
          </w:p>
        </w:tc>
      </w:tr>
      <w:tr w:rsidR="00681616" w14:paraId="0BD5C5FE" w14:textId="77777777" w:rsidTr="000522F9">
        <w:trPr>
          <w:trHeight w:val="1119"/>
        </w:trPr>
        <w:tc>
          <w:tcPr>
            <w:tcW w:w="24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CE3C1" w14:textId="77777777" w:rsidR="00681616" w:rsidRPr="00681616" w:rsidRDefault="00681616" w:rsidP="00681616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>Potrzebne do przechowywania materiałów promocyjnych.</w:t>
            </w:r>
          </w:p>
          <w:p w14:paraId="784A3F0C" w14:textId="77777777" w:rsidR="00681616" w:rsidRPr="00681616" w:rsidRDefault="00681616" w:rsidP="00681616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>Regały składają się z półek oraz słupów nośnych. Półki o wymiarach 118x60 cm wykonane z blachy stalowej o udźwigu do 100 kg. Słupy nośne o wysokości 200 cm, wykonane z blach gorącowalcowanych, wyposażone w stopki z tworzywa oraz kątowniki wzmacniające montowane pod najniższą i najwyższą półkę usztywniające całą konstrukcję. Regały lakierowane proszkowo, preferowany kolor szary.</w:t>
            </w:r>
          </w:p>
          <w:p w14:paraId="0DF2DF47" w14:textId="77777777" w:rsidR="00681616" w:rsidRPr="00162303" w:rsidRDefault="00681616" w:rsidP="000522F9">
            <w:pPr>
              <w:jc w:val="both"/>
              <w:rPr>
                <w:rFonts w:ascii="Arial" w:hAnsi="Arial"/>
                <w:sz w:val="18"/>
                <w:szCs w:val="18"/>
                <w:lang w:eastAsia="en-US"/>
              </w:rPr>
            </w:pPr>
          </w:p>
        </w:tc>
        <w:tc>
          <w:tcPr>
            <w:tcW w:w="254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C53C0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81616" w14:paraId="43E32B97" w14:textId="77777777" w:rsidTr="000522F9">
        <w:trPr>
          <w:trHeight w:val="552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96190" w14:textId="77777777" w:rsidR="00681616" w:rsidRPr="1ACF232C" w:rsidRDefault="00681616" w:rsidP="000522F9">
            <w:pPr>
              <w:pStyle w:val="Akapitzlist"/>
              <w:ind w:left="0"/>
              <w:jc w:val="both"/>
            </w:pPr>
            <w:r>
              <w:t>2.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C0A54F" w14:textId="36868B8D" w:rsidR="00681616" w:rsidRPr="1ACF232C" w:rsidRDefault="00681616" w:rsidP="000522F9">
            <w:pPr>
              <w:pStyle w:val="Akapitzlist"/>
              <w:ind w:left="7" w:hanging="7"/>
            </w:pPr>
            <w:r w:rsidRPr="00947F60">
              <w:rPr>
                <w:rFonts w:ascii="Arial" w:hAnsi="Arial" w:cs="Arial"/>
                <w:b/>
                <w:bCs/>
              </w:rPr>
              <w:t>Stół metalowy do magazynu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292EE" w14:textId="77777777" w:rsidR="00681616" w:rsidRDefault="00681616" w:rsidP="000522F9">
            <w:pPr>
              <w:jc w:val="center"/>
            </w:pPr>
          </w:p>
          <w:p w14:paraId="5E1B7606" w14:textId="77777777" w:rsidR="00681616" w:rsidRPr="1ACF232C" w:rsidRDefault="00681616" w:rsidP="000522F9">
            <w:pPr>
              <w:jc w:val="center"/>
            </w:pPr>
            <w:r>
              <w:t>1 szt.</w:t>
            </w: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B9B8B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2CDB1BC2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6CC4A968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4FA3E302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Nazwa, producent, model, nr katalogowy itp.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4890AD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szt.</w:t>
            </w:r>
          </w:p>
        </w:tc>
      </w:tr>
      <w:tr w:rsidR="00681616" w14:paraId="1E91959D" w14:textId="77777777" w:rsidTr="000522F9">
        <w:trPr>
          <w:trHeight w:val="552"/>
        </w:trPr>
        <w:tc>
          <w:tcPr>
            <w:tcW w:w="24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99DBB" w14:textId="77777777" w:rsidR="00681616" w:rsidRPr="00681616" w:rsidRDefault="00681616" w:rsidP="00681616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 xml:space="preserve">Potrzebny do przygotowywania pakietów promocyjnych. </w:t>
            </w:r>
          </w:p>
          <w:p w14:paraId="2575047F" w14:textId="77777777" w:rsidR="00681616" w:rsidRPr="00681616" w:rsidRDefault="00681616" w:rsidP="00681616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>Wymiary 74×160×80 cm (wys. × szer. × dł.).</w:t>
            </w:r>
          </w:p>
          <w:p w14:paraId="153A55C1" w14:textId="77777777" w:rsidR="00681616" w:rsidRPr="00681616" w:rsidRDefault="00681616" w:rsidP="00681616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 xml:space="preserve">Stelaż wykonany z profili stalowych zamkniętych o przekroju czworokątnym, wyposażony w stopki z możliwością regulacji. Blat z powłoką z melaminy. </w:t>
            </w:r>
          </w:p>
          <w:p w14:paraId="7D0C2B86" w14:textId="77777777" w:rsidR="00681616" w:rsidRPr="00681616" w:rsidRDefault="00681616" w:rsidP="000522F9">
            <w:pPr>
              <w:spacing w:after="160" w:line="259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EB48E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81616" w14:paraId="5E46ED05" w14:textId="77777777" w:rsidTr="000522F9">
        <w:trPr>
          <w:trHeight w:val="552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2A1B2" w14:textId="5044F731" w:rsidR="00681616" w:rsidRPr="1ACF232C" w:rsidRDefault="00681616" w:rsidP="000522F9">
            <w:pPr>
              <w:pStyle w:val="Akapitzlist"/>
              <w:ind w:left="0"/>
              <w:jc w:val="both"/>
            </w:pPr>
            <w:r>
              <w:t>3.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62065A" w14:textId="5E62FF21" w:rsidR="00681616" w:rsidRPr="1ACF232C" w:rsidRDefault="00681616" w:rsidP="000522F9">
            <w:pPr>
              <w:pStyle w:val="Akapitzlist"/>
              <w:ind w:left="7" w:hanging="7"/>
            </w:pPr>
            <w:r w:rsidRPr="00947F60">
              <w:rPr>
                <w:rFonts w:ascii="Arial" w:hAnsi="Arial" w:cs="Arial"/>
                <w:b/>
                <w:bCs/>
              </w:rPr>
              <w:t>Regał magazynowy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9A789E" w14:textId="77777777" w:rsidR="00681616" w:rsidRDefault="00681616" w:rsidP="000522F9">
            <w:pPr>
              <w:jc w:val="center"/>
            </w:pPr>
          </w:p>
          <w:p w14:paraId="43124201" w14:textId="1F538F83" w:rsidR="00681616" w:rsidRPr="1ACF232C" w:rsidRDefault="00681616" w:rsidP="000522F9">
            <w:pPr>
              <w:jc w:val="center"/>
            </w:pPr>
            <w:r>
              <w:t>5 szt.</w:t>
            </w: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AFCD4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3F420A09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6387DDE0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6E57B5B6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Nazwa, producent, model, nr katalogowy itp.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E2F111" w14:textId="5F53D6F4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 szt.</w:t>
            </w:r>
          </w:p>
        </w:tc>
      </w:tr>
      <w:tr w:rsidR="00681616" w14:paraId="0FDE0A76" w14:textId="77777777" w:rsidTr="000522F9">
        <w:trPr>
          <w:trHeight w:val="552"/>
        </w:trPr>
        <w:tc>
          <w:tcPr>
            <w:tcW w:w="24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4669B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>- 5 półek</w:t>
            </w:r>
          </w:p>
          <w:p w14:paraId="4D4135A1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>- nośność – min. 100 kg/półka</w:t>
            </w:r>
          </w:p>
          <w:p w14:paraId="59B33BDA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>- półki wykonane z MDF – odporne na zabrudzenia, łatwe w czyszczeniu</w:t>
            </w:r>
          </w:p>
          <w:p w14:paraId="4C0BF648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>- wymiary 45x90x180 (gł.x szer.x wys.)</w:t>
            </w:r>
          </w:p>
          <w:p w14:paraId="01F40B11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>- regał stabilny, wytrzymały; łatwy i szybki montaż</w:t>
            </w:r>
          </w:p>
          <w:p w14:paraId="0A5935AA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>- lakierowane proszkowo (preferowany kolor – ciemnoszary)</w:t>
            </w:r>
          </w:p>
          <w:p w14:paraId="1B6C6DDD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  <w:shd w:val="clear" w:color="auto" w:fill="FFFFFF"/>
              </w:rPr>
            </w:pPr>
            <w:r w:rsidRPr="00681616">
              <w:rPr>
                <w:rFonts w:ascii="Arial" w:hAnsi="Arial"/>
                <w:sz w:val="18"/>
                <w:szCs w:val="18"/>
              </w:rPr>
              <w:t>- n</w:t>
            </w:r>
            <w:r w:rsidRPr="00681616">
              <w:rPr>
                <w:rFonts w:ascii="Arial" w:hAnsi="Arial"/>
                <w:sz w:val="18"/>
                <w:szCs w:val="18"/>
                <w:shd w:val="clear" w:color="auto" w:fill="FFFFFF"/>
              </w:rPr>
              <w:t>ogi zabezpieczone specjalnymi nakładkami z tworzywa, dla ochrony podłogi przed zarysowaniami.</w:t>
            </w:r>
          </w:p>
          <w:p w14:paraId="29BF7D1C" w14:textId="77777777" w:rsidR="00681616" w:rsidRPr="00681616" w:rsidRDefault="00681616" w:rsidP="00681616">
            <w:pPr>
              <w:rPr>
                <w:rFonts w:ascii="Arial" w:hAnsi="Arial"/>
                <w:sz w:val="18"/>
                <w:szCs w:val="18"/>
                <w:shd w:val="clear" w:color="auto" w:fill="FFFFFF"/>
              </w:rPr>
            </w:pPr>
            <w:r w:rsidRPr="00681616">
              <w:rPr>
                <w:rFonts w:ascii="Arial" w:hAnsi="Arial"/>
                <w:sz w:val="18"/>
                <w:szCs w:val="18"/>
                <w:shd w:val="clear" w:color="auto" w:fill="FFFFFF"/>
              </w:rPr>
              <w:t>- ilość – 5 sztuk</w:t>
            </w:r>
          </w:p>
          <w:p w14:paraId="61FFBC78" w14:textId="77777777" w:rsidR="00681616" w:rsidRPr="00681616" w:rsidRDefault="00681616" w:rsidP="000522F9">
            <w:pPr>
              <w:spacing w:after="160" w:line="259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254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E37C3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7B36AE06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27F25FEC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507A3F82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33B1386F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0A7D179F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240CBF06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42B7E348" w14:textId="77777777" w:rsidR="00681616" w:rsidRPr="003B09C6" w:rsidRDefault="00681616" w:rsidP="00681616">
      <w:pPr>
        <w:jc w:val="right"/>
        <w:rPr>
          <w:rFonts w:ascii="Arial" w:eastAsia="Times New Roman" w:hAnsi="Arial"/>
        </w:rPr>
      </w:pPr>
      <w:r>
        <w:rPr>
          <w:rFonts w:ascii="Arial" w:eastAsia="Times New Roman" w:hAnsi="Arial"/>
        </w:rPr>
        <w:t>……………………………………………….</w:t>
      </w:r>
    </w:p>
    <w:p w14:paraId="239728EF" w14:textId="77777777" w:rsidR="00681616" w:rsidRPr="008C1BA9" w:rsidRDefault="00681616" w:rsidP="00681616">
      <w:pPr>
        <w:jc w:val="right"/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podpis osób uprawnionych do składania</w:t>
      </w:r>
    </w:p>
    <w:p w14:paraId="790A2240" w14:textId="77777777" w:rsidR="00681616" w:rsidRPr="008C1BA9" w:rsidRDefault="00681616" w:rsidP="00681616">
      <w:pPr>
        <w:jc w:val="right"/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oświadczeń woli w imieniu Wykonawcy</w:t>
      </w:r>
    </w:p>
    <w:p w14:paraId="2BF40927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19C92D51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1638B041" w14:textId="7360F414" w:rsidR="00681616" w:rsidRDefault="00681616" w:rsidP="00681616">
      <w:pPr>
        <w:pStyle w:val="Akapitzlist"/>
        <w:keepNext/>
        <w:autoSpaceDE w:val="0"/>
        <w:autoSpaceDN w:val="0"/>
        <w:adjustRightInd w:val="0"/>
        <w:snapToGrid w:val="0"/>
        <w:spacing w:line="360" w:lineRule="auto"/>
        <w:ind w:left="360"/>
        <w:jc w:val="both"/>
        <w:outlineLvl w:val="1"/>
        <w:rPr>
          <w:rFonts w:ascii="Times New Roman" w:hAnsi="Times New Roman"/>
          <w:b/>
          <w:color w:val="000000" w:themeColor="text1"/>
        </w:rPr>
      </w:pPr>
      <w:r w:rsidRPr="00DF6011">
        <w:rPr>
          <w:rFonts w:ascii="Times New Roman" w:hAnsi="Times New Roman"/>
          <w:b/>
          <w:color w:val="000000" w:themeColor="text1"/>
        </w:rPr>
        <w:t>CZĘŚĆ I</w:t>
      </w:r>
      <w:r>
        <w:rPr>
          <w:rFonts w:ascii="Times New Roman" w:hAnsi="Times New Roman"/>
          <w:b/>
          <w:color w:val="000000" w:themeColor="text1"/>
        </w:rPr>
        <w:t>II</w:t>
      </w:r>
      <w:r w:rsidR="002C7FB8">
        <w:rPr>
          <w:rFonts w:ascii="Times New Roman" w:hAnsi="Times New Roman"/>
          <w:b/>
          <w:color w:val="000000" w:themeColor="text1"/>
        </w:rPr>
        <w:t xml:space="preserve"> </w:t>
      </w:r>
      <w:r w:rsidRPr="00DF6011">
        <w:rPr>
          <w:rFonts w:ascii="Times New Roman" w:hAnsi="Times New Roman"/>
          <w:b/>
          <w:color w:val="000000" w:themeColor="text1"/>
        </w:rPr>
        <w:t xml:space="preserve">- </w:t>
      </w:r>
      <w:r>
        <w:rPr>
          <w:rFonts w:ascii="Arial" w:hAnsi="Arial" w:cs="Arial"/>
          <w:b/>
        </w:rPr>
        <w:t>Dostawa szaf na Wydział Sztuki UJK</w:t>
      </w:r>
    </w:p>
    <w:p w14:paraId="5C031292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  <w:highlight w:val="yellow"/>
        </w:rPr>
      </w:pPr>
    </w:p>
    <w:tbl>
      <w:tblPr>
        <w:tblW w:w="51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890"/>
        <w:gridCol w:w="712"/>
        <w:gridCol w:w="4540"/>
        <w:gridCol w:w="766"/>
      </w:tblGrid>
      <w:tr w:rsidR="00681616" w14:paraId="40D47086" w14:textId="77777777" w:rsidTr="000522F9">
        <w:trPr>
          <w:trHeight w:val="509"/>
        </w:trPr>
        <w:tc>
          <w:tcPr>
            <w:tcW w:w="24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AF25" w14:textId="77777777" w:rsidR="00681616" w:rsidRDefault="00681616" w:rsidP="000522F9">
            <w:pPr>
              <w:pStyle w:val="Tytu"/>
              <w:spacing w:line="276" w:lineRule="auto"/>
              <w:ind w:left="108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Produkt zamawiany</w:t>
            </w:r>
          </w:p>
        </w:tc>
        <w:tc>
          <w:tcPr>
            <w:tcW w:w="2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B0CBC" w14:textId="77777777" w:rsidR="00681616" w:rsidRDefault="00681616" w:rsidP="000522F9">
            <w:pPr>
              <w:pStyle w:val="Tytu"/>
              <w:spacing w:line="276" w:lineRule="auto"/>
              <w:ind w:left="108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Produkt oferowany</w:t>
            </w:r>
          </w:p>
        </w:tc>
      </w:tr>
      <w:tr w:rsidR="00681616" w14:paraId="07415D9F" w14:textId="77777777" w:rsidTr="000522F9">
        <w:trPr>
          <w:trHeight w:val="1015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ED918F" w14:textId="77777777" w:rsidR="00681616" w:rsidRDefault="00681616" w:rsidP="000522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L. p.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5DC5D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Wymagane parametry (cechy)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3A538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17B6091F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8B172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Oferowane parametry (dokładny opis)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C2B52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Ilość</w:t>
            </w:r>
          </w:p>
          <w:p w14:paraId="2DE6B884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681616" w14:paraId="5B75F332" w14:textId="77777777" w:rsidTr="000522F9">
        <w:trPr>
          <w:trHeight w:val="253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1630B" w14:textId="77777777" w:rsidR="00681616" w:rsidRDefault="00681616" w:rsidP="000522F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31855F" w14:textId="77777777" w:rsidR="00681616" w:rsidRDefault="00681616" w:rsidP="000522F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D66867" w14:textId="77777777" w:rsidR="00681616" w:rsidRDefault="00681616" w:rsidP="000522F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FF78E" w14:textId="77777777" w:rsidR="00681616" w:rsidRDefault="00681616" w:rsidP="000522F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78EF03" w14:textId="77777777" w:rsidR="00681616" w:rsidRDefault="00681616" w:rsidP="000522F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</w:tr>
      <w:tr w:rsidR="00681616" w14:paraId="395FC3CD" w14:textId="77777777" w:rsidTr="000522F9">
        <w:trPr>
          <w:trHeight w:val="957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FAC57" w14:textId="77777777" w:rsidR="00681616" w:rsidRDefault="00681616" w:rsidP="000522F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36404" w14:textId="7D791E28" w:rsidR="00681616" w:rsidRDefault="00681616" w:rsidP="000522F9">
            <w:pPr>
              <w:spacing w:after="160" w:line="259" w:lineRule="auto"/>
              <w:jc w:val="both"/>
              <w:rPr>
                <w:b/>
                <w:lang w:eastAsia="en-US"/>
              </w:rPr>
            </w:pPr>
            <w:r w:rsidRPr="00947F60">
              <w:rPr>
                <w:rFonts w:ascii="Arial" w:hAnsi="Arial"/>
                <w:b/>
                <w:bCs/>
              </w:rPr>
              <w:t>Szafa warsztatowa na chemikalia</w:t>
            </w:r>
          </w:p>
        </w:tc>
        <w:tc>
          <w:tcPr>
            <w:tcW w:w="3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0C233" w14:textId="10658AFA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 szt.</w:t>
            </w: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6E2B7" w14:textId="77777777" w:rsidR="00681616" w:rsidRDefault="00681616" w:rsidP="000522F9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lang w:eastAsia="en-US"/>
              </w:rPr>
            </w:pPr>
          </w:p>
          <w:p w14:paraId="14744533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4B8F6A47" w14:textId="77777777" w:rsidR="00681616" w:rsidRDefault="00681616" w:rsidP="000522F9">
            <w:pPr>
              <w:spacing w:after="6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Nazwa, producent, model, nr katalogowy itp.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CFAD6" w14:textId="6EDCCA2E" w:rsidR="00681616" w:rsidRDefault="008715D3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81616">
              <w:rPr>
                <w:lang w:eastAsia="en-US"/>
              </w:rPr>
              <w:t xml:space="preserve">  szt.</w:t>
            </w:r>
          </w:p>
        </w:tc>
      </w:tr>
      <w:tr w:rsidR="00681616" w14:paraId="637BF1B6" w14:textId="77777777" w:rsidTr="000522F9">
        <w:trPr>
          <w:trHeight w:val="1119"/>
        </w:trPr>
        <w:tc>
          <w:tcPr>
            <w:tcW w:w="24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76412" w14:textId="77777777" w:rsidR="00681616" w:rsidRDefault="00681616" w:rsidP="000522F9">
            <w:pPr>
              <w:jc w:val="both"/>
              <w:rPr>
                <w:rFonts w:ascii="Arial" w:hAnsi="Arial"/>
                <w:sz w:val="18"/>
                <w:szCs w:val="18"/>
                <w:lang w:eastAsia="en-US"/>
              </w:rPr>
            </w:pPr>
          </w:p>
          <w:p w14:paraId="2B0BA8C4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>• wymiary szafy ok. 900x 420 x 2240 mm</w:t>
            </w:r>
          </w:p>
          <w:p w14:paraId="79562DA2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 xml:space="preserve">• nośność półki </w:t>
            </w:r>
            <w:r>
              <w:rPr>
                <w:rFonts w:ascii="Arial" w:hAnsi="Arial"/>
                <w:bCs/>
              </w:rPr>
              <w:t xml:space="preserve">min. </w:t>
            </w:r>
            <w:r w:rsidRPr="008D0D4A">
              <w:rPr>
                <w:rFonts w:ascii="Arial" w:hAnsi="Arial"/>
                <w:bCs/>
              </w:rPr>
              <w:t>50 kg</w:t>
            </w:r>
          </w:p>
          <w:p w14:paraId="7A219629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>• półki z regulowan</w:t>
            </w:r>
            <w:r>
              <w:rPr>
                <w:rFonts w:ascii="Arial" w:hAnsi="Arial"/>
                <w:bCs/>
              </w:rPr>
              <w:t>ą</w:t>
            </w:r>
            <w:r w:rsidRPr="008D0D4A">
              <w:rPr>
                <w:rFonts w:ascii="Arial" w:hAnsi="Arial"/>
                <w:bCs/>
              </w:rPr>
              <w:t xml:space="preserve"> wysokością</w:t>
            </w:r>
          </w:p>
          <w:p w14:paraId="758A9BE7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>• wyposażona w wyciąg grawitacyjny</w:t>
            </w:r>
          </w:p>
          <w:p w14:paraId="618BD43E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 xml:space="preserve">• drzwi dwuskrzydłowe, zamykane na zamek </w:t>
            </w:r>
          </w:p>
          <w:p w14:paraId="4C5A3AF2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</w:rPr>
              <w:t xml:space="preserve">• </w:t>
            </w:r>
            <w:r w:rsidRPr="008D0D4A">
              <w:rPr>
                <w:rFonts w:ascii="Arial" w:hAnsi="Arial"/>
                <w:bCs/>
              </w:rPr>
              <w:t>możliwość poziomowania szafy</w:t>
            </w:r>
          </w:p>
          <w:p w14:paraId="3C942962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>• szafa wykonana z blachy stalowej</w:t>
            </w:r>
            <w:r>
              <w:rPr>
                <w:rFonts w:ascii="Arial" w:hAnsi="Arial"/>
                <w:bCs/>
              </w:rPr>
              <w:t>, preferowany</w:t>
            </w:r>
            <w:r w:rsidRPr="008D0D4A">
              <w:rPr>
                <w:rFonts w:ascii="Arial" w:hAnsi="Arial"/>
                <w:bCs/>
              </w:rPr>
              <w:t xml:space="preserve"> kolor</w:t>
            </w:r>
            <w:r>
              <w:rPr>
                <w:rFonts w:ascii="Arial" w:hAnsi="Arial"/>
                <w:bCs/>
              </w:rPr>
              <w:t xml:space="preserve"> szary,</w:t>
            </w:r>
            <w:r w:rsidRPr="008D0D4A">
              <w:rPr>
                <w:rFonts w:ascii="Arial" w:hAnsi="Arial"/>
                <w:bCs/>
              </w:rPr>
              <w:t xml:space="preserve"> popielaty</w:t>
            </w:r>
          </w:p>
          <w:p w14:paraId="1B047BC8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>• przeznaczona do przechowywania odczynników chemicznych (również łatwopalnych)</w:t>
            </w:r>
          </w:p>
          <w:p w14:paraId="79333FB4" w14:textId="77777777" w:rsidR="00681616" w:rsidRPr="00162303" w:rsidRDefault="00681616" w:rsidP="000522F9">
            <w:pPr>
              <w:jc w:val="both"/>
              <w:rPr>
                <w:rFonts w:ascii="Arial" w:hAnsi="Arial"/>
                <w:sz w:val="18"/>
                <w:szCs w:val="18"/>
                <w:lang w:eastAsia="en-US"/>
              </w:rPr>
            </w:pPr>
          </w:p>
        </w:tc>
        <w:tc>
          <w:tcPr>
            <w:tcW w:w="254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C2AB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81616" w14:paraId="4BA54255" w14:textId="77777777" w:rsidTr="000522F9">
        <w:trPr>
          <w:trHeight w:val="552"/>
        </w:trPr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4B9EC" w14:textId="77777777" w:rsidR="00681616" w:rsidRPr="1ACF232C" w:rsidRDefault="00681616" w:rsidP="000522F9">
            <w:pPr>
              <w:pStyle w:val="Akapitzlist"/>
              <w:ind w:left="0"/>
              <w:jc w:val="both"/>
            </w:pPr>
            <w:r>
              <w:t>2.</w:t>
            </w:r>
          </w:p>
        </w:tc>
        <w:tc>
          <w:tcPr>
            <w:tcW w:w="18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8D4E4D" w14:textId="07255055" w:rsidR="00681616" w:rsidRPr="1ACF232C" w:rsidRDefault="00681616" w:rsidP="000522F9">
            <w:pPr>
              <w:pStyle w:val="Akapitzlist"/>
              <w:ind w:left="7" w:hanging="7"/>
            </w:pPr>
            <w:r w:rsidRPr="00947F60">
              <w:rPr>
                <w:rFonts w:ascii="Arial" w:hAnsi="Arial" w:cs="Arial"/>
                <w:b/>
                <w:bCs/>
              </w:rPr>
              <w:t>Metalowa szafa aktowa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01C952" w14:textId="77777777" w:rsidR="00681616" w:rsidRDefault="00681616" w:rsidP="000522F9">
            <w:pPr>
              <w:jc w:val="center"/>
            </w:pPr>
          </w:p>
          <w:p w14:paraId="7A953776" w14:textId="3DD4F281" w:rsidR="00681616" w:rsidRPr="1ACF232C" w:rsidRDefault="00681616" w:rsidP="000522F9">
            <w:pPr>
              <w:jc w:val="center"/>
            </w:pPr>
            <w:r>
              <w:t>2 szt.</w:t>
            </w:r>
          </w:p>
        </w:tc>
        <w:tc>
          <w:tcPr>
            <w:tcW w:w="218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DA08E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738536A2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588DD6E4" w14:textId="77777777" w:rsidR="00681616" w:rsidRDefault="00681616" w:rsidP="000522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…………………………………………………</w:t>
            </w:r>
          </w:p>
          <w:p w14:paraId="5479D459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Nazwa, producent, model, nr katalogowy itp.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D44D45" w14:textId="2500F050" w:rsidR="00681616" w:rsidRDefault="008715D3" w:rsidP="000522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681616">
              <w:rPr>
                <w:lang w:eastAsia="en-US"/>
              </w:rPr>
              <w:t xml:space="preserve"> szt.</w:t>
            </w:r>
          </w:p>
        </w:tc>
      </w:tr>
      <w:tr w:rsidR="00681616" w14:paraId="75391952" w14:textId="77777777" w:rsidTr="000522F9">
        <w:trPr>
          <w:trHeight w:val="552"/>
        </w:trPr>
        <w:tc>
          <w:tcPr>
            <w:tcW w:w="245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BCE72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>• wymiary szafy ok. 900</w:t>
            </w:r>
            <w:r>
              <w:rPr>
                <w:rFonts w:ascii="Arial" w:hAnsi="Arial"/>
                <w:bCs/>
              </w:rPr>
              <w:t xml:space="preserve"> </w:t>
            </w:r>
            <w:r w:rsidRPr="008D0D4A">
              <w:rPr>
                <w:rFonts w:ascii="Arial" w:hAnsi="Arial"/>
                <w:bCs/>
              </w:rPr>
              <w:t>x 400 x 1850 mm</w:t>
            </w:r>
          </w:p>
          <w:p w14:paraId="140BB020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 xml:space="preserve">• nośność półki </w:t>
            </w:r>
            <w:r>
              <w:rPr>
                <w:rFonts w:ascii="Arial" w:hAnsi="Arial"/>
                <w:bCs/>
              </w:rPr>
              <w:t xml:space="preserve">min. </w:t>
            </w:r>
            <w:r w:rsidRPr="008D0D4A">
              <w:rPr>
                <w:rFonts w:ascii="Arial" w:hAnsi="Arial"/>
                <w:bCs/>
              </w:rPr>
              <w:t>50 kg</w:t>
            </w:r>
          </w:p>
          <w:p w14:paraId="1F7084C2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>• półki z regulowana wysokością</w:t>
            </w:r>
          </w:p>
          <w:p w14:paraId="3AA1C4BE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 xml:space="preserve">• drzwi dwuskrzydłowe, zamykane na zamek </w:t>
            </w:r>
          </w:p>
          <w:p w14:paraId="6B0584B0" w14:textId="77777777" w:rsidR="008715D3" w:rsidRPr="008D0D4A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</w:rPr>
              <w:t xml:space="preserve">• </w:t>
            </w:r>
            <w:r w:rsidRPr="008D0D4A">
              <w:rPr>
                <w:rFonts w:ascii="Arial" w:hAnsi="Arial"/>
                <w:bCs/>
              </w:rPr>
              <w:t>możliwość poziomowania szafy</w:t>
            </w:r>
          </w:p>
          <w:p w14:paraId="2CCA04C1" w14:textId="031C0870" w:rsidR="00681616" w:rsidRPr="008715D3" w:rsidRDefault="008715D3" w:rsidP="008715D3">
            <w:pPr>
              <w:rPr>
                <w:rFonts w:ascii="Arial" w:hAnsi="Arial"/>
                <w:bCs/>
              </w:rPr>
            </w:pPr>
            <w:r w:rsidRPr="008D0D4A">
              <w:rPr>
                <w:rFonts w:ascii="Arial" w:hAnsi="Arial"/>
                <w:bCs/>
              </w:rPr>
              <w:t>• szafa wykonana z blachy stalowej</w:t>
            </w:r>
            <w:r>
              <w:rPr>
                <w:rFonts w:ascii="Arial" w:hAnsi="Arial"/>
                <w:bCs/>
              </w:rPr>
              <w:t>;</w:t>
            </w:r>
            <w:r w:rsidRPr="008D0D4A">
              <w:rPr>
                <w:rFonts w:ascii="Arial" w:hAnsi="Arial"/>
                <w:bCs/>
              </w:rPr>
              <w:t xml:space="preserve"> </w:t>
            </w:r>
            <w:r>
              <w:rPr>
                <w:rFonts w:ascii="Arial" w:hAnsi="Arial"/>
                <w:bCs/>
              </w:rPr>
              <w:t>preferowany</w:t>
            </w:r>
            <w:r w:rsidRPr="008D0D4A">
              <w:rPr>
                <w:rFonts w:ascii="Arial" w:hAnsi="Arial"/>
                <w:bCs/>
              </w:rPr>
              <w:t xml:space="preserve"> kolor</w:t>
            </w:r>
            <w:r>
              <w:rPr>
                <w:rFonts w:ascii="Arial" w:hAnsi="Arial"/>
                <w:bCs/>
              </w:rPr>
              <w:t xml:space="preserve"> szary,</w:t>
            </w:r>
            <w:r w:rsidRPr="008D0D4A">
              <w:rPr>
                <w:rFonts w:ascii="Arial" w:hAnsi="Arial"/>
                <w:bCs/>
              </w:rPr>
              <w:t xml:space="preserve"> popielaty</w:t>
            </w:r>
          </w:p>
        </w:tc>
        <w:tc>
          <w:tcPr>
            <w:tcW w:w="254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5263F" w14:textId="77777777" w:rsidR="00681616" w:rsidRDefault="00681616" w:rsidP="000522F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1287F5F8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  <w:highlight w:val="yellow"/>
        </w:rPr>
      </w:pPr>
    </w:p>
    <w:p w14:paraId="1BFBC9B6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  <w:highlight w:val="yellow"/>
        </w:rPr>
      </w:pPr>
    </w:p>
    <w:p w14:paraId="3DBCFBF9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  <w:highlight w:val="yellow"/>
        </w:rPr>
      </w:pPr>
    </w:p>
    <w:p w14:paraId="32268B51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  <w:highlight w:val="yellow"/>
        </w:rPr>
      </w:pPr>
    </w:p>
    <w:p w14:paraId="14D0F1C1" w14:textId="77777777" w:rsidR="00681616" w:rsidRPr="003B09C6" w:rsidRDefault="00681616" w:rsidP="00681616">
      <w:pPr>
        <w:jc w:val="right"/>
        <w:rPr>
          <w:rFonts w:ascii="Arial" w:eastAsia="Times New Roman" w:hAnsi="Arial"/>
        </w:rPr>
      </w:pPr>
      <w:r>
        <w:rPr>
          <w:rFonts w:ascii="Arial" w:eastAsia="Times New Roman" w:hAnsi="Arial"/>
        </w:rPr>
        <w:t>……………………………………………….</w:t>
      </w:r>
    </w:p>
    <w:p w14:paraId="2ED7405F" w14:textId="77777777" w:rsidR="00681616" w:rsidRPr="008C1BA9" w:rsidRDefault="00681616" w:rsidP="00681616">
      <w:pPr>
        <w:jc w:val="right"/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podpis osób uprawnionych do składania</w:t>
      </w:r>
    </w:p>
    <w:p w14:paraId="12CD4C63" w14:textId="77777777" w:rsidR="00681616" w:rsidRPr="008C1BA9" w:rsidRDefault="00681616" w:rsidP="00681616">
      <w:pPr>
        <w:jc w:val="right"/>
        <w:rPr>
          <w:rFonts w:ascii="Arial" w:eastAsia="Times New Roman" w:hAnsi="Arial"/>
          <w:sz w:val="18"/>
          <w:szCs w:val="18"/>
        </w:rPr>
      </w:pPr>
      <w:r w:rsidRPr="008C1BA9">
        <w:rPr>
          <w:rFonts w:ascii="Arial" w:eastAsia="Times New Roman" w:hAnsi="Arial"/>
          <w:sz w:val="18"/>
          <w:szCs w:val="18"/>
        </w:rPr>
        <w:t>oświadczeń woli w imieniu Wykonawcy</w:t>
      </w:r>
    </w:p>
    <w:p w14:paraId="31BAD877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  <w:highlight w:val="yellow"/>
        </w:rPr>
      </w:pPr>
    </w:p>
    <w:p w14:paraId="24B7591D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  <w:highlight w:val="yellow"/>
        </w:rPr>
      </w:pPr>
    </w:p>
    <w:p w14:paraId="143F8D42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  <w:highlight w:val="yellow"/>
        </w:rPr>
      </w:pPr>
    </w:p>
    <w:p w14:paraId="52E3AAFB" w14:textId="77777777" w:rsidR="00681616" w:rsidRDefault="00681616" w:rsidP="00B11B69">
      <w:pPr>
        <w:jc w:val="both"/>
        <w:rPr>
          <w:rFonts w:ascii="Arial" w:eastAsia="Times New Roman" w:hAnsi="Arial"/>
          <w:sz w:val="18"/>
          <w:szCs w:val="18"/>
          <w:highlight w:val="yellow"/>
        </w:rPr>
      </w:pPr>
    </w:p>
    <w:p w14:paraId="7B6614CB" w14:textId="77777777" w:rsidR="00681616" w:rsidRPr="002C7FB8" w:rsidRDefault="00681616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5A9D6D00" w14:textId="77777777" w:rsidR="002C7FB8" w:rsidRDefault="002C7FB8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093E327D" w14:textId="77777777" w:rsidR="002C7FB8" w:rsidRDefault="002C7FB8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1A2E93D4" w14:textId="77777777" w:rsidR="002C7FB8" w:rsidRDefault="002C7FB8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364BC71D" w14:textId="77777777" w:rsidR="002C7FB8" w:rsidRDefault="002C7FB8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084DB347" w14:textId="77777777" w:rsidR="002C7FB8" w:rsidRDefault="002C7FB8" w:rsidP="00B11B69">
      <w:pPr>
        <w:jc w:val="both"/>
        <w:rPr>
          <w:rFonts w:ascii="Arial" w:eastAsia="Times New Roman" w:hAnsi="Arial"/>
          <w:sz w:val="18"/>
          <w:szCs w:val="18"/>
        </w:rPr>
      </w:pPr>
    </w:p>
    <w:p w14:paraId="75FC5002" w14:textId="142270CA" w:rsidR="00361597" w:rsidRPr="002C7FB8" w:rsidRDefault="00B11B69" w:rsidP="00B11B69">
      <w:pPr>
        <w:jc w:val="both"/>
        <w:rPr>
          <w:rFonts w:ascii="Arial" w:eastAsia="Times New Roman" w:hAnsi="Arial"/>
          <w:sz w:val="18"/>
          <w:szCs w:val="18"/>
        </w:rPr>
      </w:pPr>
      <w:r w:rsidRPr="002C7FB8">
        <w:rPr>
          <w:rFonts w:ascii="Arial" w:eastAsia="Times New Roman" w:hAnsi="Arial"/>
          <w:sz w:val="18"/>
          <w:szCs w:val="18"/>
        </w:rPr>
        <w:t xml:space="preserve">Uwaga: </w:t>
      </w:r>
    </w:p>
    <w:p w14:paraId="7F308DF8" w14:textId="77777777" w:rsidR="00B11B69" w:rsidRPr="002C7FB8" w:rsidRDefault="00B11B69" w:rsidP="008C1BA9">
      <w:pPr>
        <w:ind w:left="8496" w:firstLine="708"/>
        <w:rPr>
          <w:rFonts w:ascii="Arial" w:eastAsia="Times New Roman" w:hAnsi="Arial"/>
        </w:rPr>
      </w:pPr>
    </w:p>
    <w:p w14:paraId="5F22061F" w14:textId="27E35F9F" w:rsidR="00B11B69" w:rsidRPr="002C7FB8" w:rsidRDefault="00B11B69" w:rsidP="002C7FB8">
      <w:pPr>
        <w:jc w:val="both"/>
        <w:rPr>
          <w:rFonts w:ascii="Arial" w:eastAsia="Times New Roman" w:hAnsi="Arial"/>
          <w:sz w:val="18"/>
          <w:szCs w:val="18"/>
        </w:rPr>
      </w:pPr>
      <w:r w:rsidRPr="002C7FB8">
        <w:rPr>
          <w:rFonts w:ascii="Arial" w:eastAsia="Times New Roman" w:hAnsi="Arial"/>
          <w:sz w:val="18"/>
          <w:szCs w:val="18"/>
        </w:rPr>
        <w:t>Wypełnienie pola sformułowaniami, np. „zgodnie z zapisami SWZ” nie będzie akceptowane przez Zamawiającego jako poprawne wypełnieni kolumny ”oferowane parametry (dokładny opis)”, z uwagi na niedopełnienie wymogu szczegółowości i jednoznaczności opisu zaoferowanego rozwiązania.</w:t>
      </w:r>
    </w:p>
    <w:sectPr w:rsidR="00B11B69" w:rsidRPr="002C7FB8" w:rsidSect="00BE76D9">
      <w:pgSz w:w="11906" w:h="16838"/>
      <w:pgMar w:top="1418" w:right="992" w:bottom="1418" w:left="85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9981B" w14:textId="77777777" w:rsidR="003A460C" w:rsidRDefault="003A460C" w:rsidP="00DE05C3">
      <w:r>
        <w:separator/>
      </w:r>
    </w:p>
  </w:endnote>
  <w:endnote w:type="continuationSeparator" w:id="0">
    <w:p w14:paraId="4DF6F482" w14:textId="77777777" w:rsidR="003A460C" w:rsidRDefault="003A460C" w:rsidP="00DE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BEE5" w14:textId="77777777" w:rsidR="00DF6011" w:rsidRDefault="00DF6011" w:rsidP="00734AD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1B8B9" w14:textId="77777777" w:rsidR="003A460C" w:rsidRDefault="003A460C" w:rsidP="00DE05C3">
      <w:r>
        <w:separator/>
      </w:r>
    </w:p>
  </w:footnote>
  <w:footnote w:type="continuationSeparator" w:id="0">
    <w:p w14:paraId="5C17F308" w14:textId="77777777" w:rsidR="003A460C" w:rsidRDefault="003A460C" w:rsidP="00DE05C3">
      <w:r>
        <w:continuationSeparator/>
      </w:r>
    </w:p>
  </w:footnote>
  <w:footnote w:id="1">
    <w:p w14:paraId="79275637" w14:textId="77777777" w:rsidR="00DF6011" w:rsidRPr="00BF19BE" w:rsidRDefault="00DF6011" w:rsidP="00DF3641">
      <w:pPr>
        <w:pStyle w:val="Tekstprzypisudolnego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 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2">
    <w:p w14:paraId="7523676D" w14:textId="77777777" w:rsidR="00DF6011" w:rsidRDefault="00DF6011" w:rsidP="00DF3641">
      <w:pPr>
        <w:pStyle w:val="Tekstprzypisudolnego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przekazuje danych osobowych innych niż bezpośrednio jego dotyczących lub  zachodzi wyłączenie stosowania obowiązku informacyjnego, stosownie do art. 13 ust. 4 lub art. 14 ust. 5 RODO treści oświadczenia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ADE7" w14:textId="77777777" w:rsidR="00CA54CC" w:rsidRDefault="00CA54CC">
    <w:pPr>
      <w:pStyle w:val="Nagwek"/>
    </w:pPr>
  </w:p>
  <w:p w14:paraId="09B4FCBC" w14:textId="77777777" w:rsidR="00CA54CC" w:rsidRDefault="00CA54CC">
    <w:pPr>
      <w:pStyle w:val="Nagwek"/>
    </w:pPr>
  </w:p>
  <w:p w14:paraId="4B06FF51" w14:textId="77777777" w:rsidR="00CA54CC" w:rsidRDefault="00CA54CC">
    <w:pPr>
      <w:pStyle w:val="Nagwek"/>
    </w:pPr>
  </w:p>
  <w:p w14:paraId="7DE45214" w14:textId="77777777" w:rsidR="00CA54CC" w:rsidRDefault="00CA54CC">
    <w:pPr>
      <w:pStyle w:val="Nagwek"/>
    </w:pPr>
  </w:p>
  <w:p w14:paraId="6371F68D" w14:textId="44A0650D" w:rsidR="00CA54CC" w:rsidRDefault="00CA54CC">
    <w:pPr>
      <w:pStyle w:val="Nagwek"/>
    </w:pPr>
    <w:r>
      <w:t>ADP.2301.</w:t>
    </w:r>
    <w:r w:rsidR="00C25E9E">
      <w:t>76</w:t>
    </w:r>
    <w: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3D4D73"/>
    <w:multiLevelType w:val="hybridMultilevel"/>
    <w:tmpl w:val="FE0B50E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lang w:val="pl-P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lang w:val="pl-P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lang w:val="pl-P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lang w:val="pl-P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lang w:val="pl-P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lang w:val="pl-P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lang w:val="pl-P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lang w:val="pl-P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lang w:val="pl-P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lang w:val="pl-P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lang w:val="pl-P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lang w:val="pl-P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lang w:val="pl-P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lang w:val="pl-P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lang w:val="pl-P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lang w:val="pl-P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lang w:val="pl-P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lang w:val="pl-PL"/>
      </w:rPr>
    </w:lvl>
  </w:abstractNum>
  <w:abstractNum w:abstractNumId="7" w15:restartNumberingAfterBreak="0">
    <w:nsid w:val="02BDE330"/>
    <w:multiLevelType w:val="hybridMultilevel"/>
    <w:tmpl w:val="99909B14"/>
    <w:lvl w:ilvl="0" w:tplc="F916487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C566D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64E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9E5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34F1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48AB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9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69D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5670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402F5A"/>
    <w:multiLevelType w:val="hybridMultilevel"/>
    <w:tmpl w:val="E2103A32"/>
    <w:lvl w:ilvl="0" w:tplc="1F68397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72EDF"/>
    <w:multiLevelType w:val="hybridMultilevel"/>
    <w:tmpl w:val="CCD4684E"/>
    <w:lvl w:ilvl="0" w:tplc="E776590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13865E16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E1E68F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E76A91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0DC627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66A337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228D74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CB4E77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88275D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04F54ED8"/>
    <w:multiLevelType w:val="hybridMultilevel"/>
    <w:tmpl w:val="0CB27C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A9AE18E6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8133CB"/>
    <w:multiLevelType w:val="hybridMultilevel"/>
    <w:tmpl w:val="0D827E5C"/>
    <w:lvl w:ilvl="0" w:tplc="076404B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1946B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AE0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66D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6655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A6CD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FA86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2CE8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C25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235A3"/>
    <w:multiLevelType w:val="hybridMultilevel"/>
    <w:tmpl w:val="898C2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1C75A6"/>
    <w:multiLevelType w:val="hybridMultilevel"/>
    <w:tmpl w:val="C9DA317C"/>
    <w:lvl w:ilvl="0" w:tplc="3D94D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214D53"/>
    <w:multiLevelType w:val="hybridMultilevel"/>
    <w:tmpl w:val="E2103A3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F73731"/>
    <w:multiLevelType w:val="hybridMultilevel"/>
    <w:tmpl w:val="13B42112"/>
    <w:lvl w:ilvl="0" w:tplc="F912DE5E">
      <w:start w:val="1"/>
      <w:numFmt w:val="decimal"/>
      <w:lvlText w:val="%1."/>
      <w:lvlJc w:val="left"/>
      <w:pPr>
        <w:ind w:left="360" w:hanging="360"/>
      </w:pPr>
    </w:lvl>
    <w:lvl w:ilvl="1" w:tplc="55586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D1E179E">
      <w:start w:val="1"/>
      <w:numFmt w:val="lowerRoman"/>
      <w:lvlText w:val="%3."/>
      <w:lvlJc w:val="right"/>
      <w:pPr>
        <w:ind w:left="1800" w:hanging="180"/>
      </w:pPr>
    </w:lvl>
    <w:lvl w:ilvl="3" w:tplc="72FA592A">
      <w:start w:val="1"/>
      <w:numFmt w:val="decimal"/>
      <w:lvlText w:val="%4."/>
      <w:lvlJc w:val="left"/>
      <w:pPr>
        <w:ind w:left="2520" w:hanging="360"/>
      </w:pPr>
    </w:lvl>
    <w:lvl w:ilvl="4" w:tplc="2BACF04E">
      <w:start w:val="1"/>
      <w:numFmt w:val="lowerLetter"/>
      <w:lvlText w:val="%5."/>
      <w:lvlJc w:val="left"/>
      <w:pPr>
        <w:ind w:left="3240" w:hanging="360"/>
      </w:pPr>
    </w:lvl>
    <w:lvl w:ilvl="5" w:tplc="69EAB270">
      <w:start w:val="1"/>
      <w:numFmt w:val="lowerRoman"/>
      <w:lvlText w:val="%6."/>
      <w:lvlJc w:val="right"/>
      <w:pPr>
        <w:ind w:left="3960" w:hanging="180"/>
      </w:pPr>
    </w:lvl>
    <w:lvl w:ilvl="6" w:tplc="E3F00D92">
      <w:start w:val="1"/>
      <w:numFmt w:val="decimal"/>
      <w:lvlText w:val="%7."/>
      <w:lvlJc w:val="left"/>
      <w:pPr>
        <w:ind w:left="4680" w:hanging="360"/>
      </w:pPr>
    </w:lvl>
    <w:lvl w:ilvl="7" w:tplc="12083598">
      <w:start w:val="1"/>
      <w:numFmt w:val="lowerLetter"/>
      <w:lvlText w:val="%8."/>
      <w:lvlJc w:val="left"/>
      <w:pPr>
        <w:ind w:left="5400" w:hanging="360"/>
      </w:pPr>
    </w:lvl>
    <w:lvl w:ilvl="8" w:tplc="7D42C930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D93318"/>
    <w:multiLevelType w:val="hybridMultilevel"/>
    <w:tmpl w:val="E2103A3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2C3A11"/>
    <w:multiLevelType w:val="hybridMultilevel"/>
    <w:tmpl w:val="B2CE092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A9AE18E6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7E27867"/>
    <w:multiLevelType w:val="hybridMultilevel"/>
    <w:tmpl w:val="2A2AF0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A9AE18E6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7B233E"/>
    <w:multiLevelType w:val="hybridMultilevel"/>
    <w:tmpl w:val="48DEF252"/>
    <w:lvl w:ilvl="0" w:tplc="A210E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586D61"/>
    <w:multiLevelType w:val="hybridMultilevel"/>
    <w:tmpl w:val="99BA1D8E"/>
    <w:lvl w:ilvl="0" w:tplc="94BC5558">
      <w:start w:val="1"/>
      <w:numFmt w:val="decimal"/>
      <w:lvlText w:val="%1"/>
      <w:lvlJc w:val="left"/>
      <w:pPr>
        <w:ind w:left="3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3" w:hanging="360"/>
      </w:pPr>
    </w:lvl>
    <w:lvl w:ilvl="2" w:tplc="0415001B" w:tentative="1">
      <w:start w:val="1"/>
      <w:numFmt w:val="lowerRoman"/>
      <w:lvlText w:val="%3."/>
      <w:lvlJc w:val="right"/>
      <w:pPr>
        <w:ind w:left="1773" w:hanging="180"/>
      </w:pPr>
    </w:lvl>
    <w:lvl w:ilvl="3" w:tplc="0415000F" w:tentative="1">
      <w:start w:val="1"/>
      <w:numFmt w:val="decimal"/>
      <w:lvlText w:val="%4."/>
      <w:lvlJc w:val="left"/>
      <w:pPr>
        <w:ind w:left="2493" w:hanging="360"/>
      </w:pPr>
    </w:lvl>
    <w:lvl w:ilvl="4" w:tplc="04150019" w:tentative="1">
      <w:start w:val="1"/>
      <w:numFmt w:val="lowerLetter"/>
      <w:lvlText w:val="%5."/>
      <w:lvlJc w:val="left"/>
      <w:pPr>
        <w:ind w:left="3213" w:hanging="360"/>
      </w:pPr>
    </w:lvl>
    <w:lvl w:ilvl="5" w:tplc="0415001B" w:tentative="1">
      <w:start w:val="1"/>
      <w:numFmt w:val="lowerRoman"/>
      <w:lvlText w:val="%6."/>
      <w:lvlJc w:val="right"/>
      <w:pPr>
        <w:ind w:left="3933" w:hanging="180"/>
      </w:pPr>
    </w:lvl>
    <w:lvl w:ilvl="6" w:tplc="0415000F" w:tentative="1">
      <w:start w:val="1"/>
      <w:numFmt w:val="decimal"/>
      <w:lvlText w:val="%7."/>
      <w:lvlJc w:val="left"/>
      <w:pPr>
        <w:ind w:left="4653" w:hanging="360"/>
      </w:pPr>
    </w:lvl>
    <w:lvl w:ilvl="7" w:tplc="04150019" w:tentative="1">
      <w:start w:val="1"/>
      <w:numFmt w:val="lowerLetter"/>
      <w:lvlText w:val="%8."/>
      <w:lvlJc w:val="left"/>
      <w:pPr>
        <w:ind w:left="5373" w:hanging="360"/>
      </w:pPr>
    </w:lvl>
    <w:lvl w:ilvl="8" w:tplc="0415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2" w15:restartNumberingAfterBreak="0">
    <w:nsid w:val="25D17365"/>
    <w:multiLevelType w:val="multilevel"/>
    <w:tmpl w:val="94924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CBC6618"/>
    <w:multiLevelType w:val="hybridMultilevel"/>
    <w:tmpl w:val="E17AB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012F5F"/>
    <w:multiLevelType w:val="multilevel"/>
    <w:tmpl w:val="0BF40B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5" w15:restartNumberingAfterBreak="0">
    <w:nsid w:val="32727B93"/>
    <w:multiLevelType w:val="hybridMultilevel"/>
    <w:tmpl w:val="0C7A0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325547"/>
    <w:multiLevelType w:val="hybridMultilevel"/>
    <w:tmpl w:val="8FECE62C"/>
    <w:lvl w:ilvl="0" w:tplc="31CE369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24464"/>
    <w:multiLevelType w:val="hybridMultilevel"/>
    <w:tmpl w:val="CDC2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1126DA"/>
    <w:multiLevelType w:val="hybridMultilevel"/>
    <w:tmpl w:val="17821F28"/>
    <w:lvl w:ilvl="0" w:tplc="88C8E6A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 w15:restartNumberingAfterBreak="0">
    <w:nsid w:val="49C960EA"/>
    <w:multiLevelType w:val="hybridMultilevel"/>
    <w:tmpl w:val="216A49CA"/>
    <w:lvl w:ilvl="0" w:tplc="1C36B8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B63DC1"/>
    <w:multiLevelType w:val="hybridMultilevel"/>
    <w:tmpl w:val="980EFA0C"/>
    <w:lvl w:ilvl="0" w:tplc="24D679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9C2D6F"/>
    <w:multiLevelType w:val="hybridMultilevel"/>
    <w:tmpl w:val="5276D26A"/>
    <w:lvl w:ilvl="0" w:tplc="3D2C41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37245E"/>
    <w:multiLevelType w:val="hybridMultilevel"/>
    <w:tmpl w:val="A4A000B0"/>
    <w:lvl w:ilvl="0" w:tplc="D17648C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23084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FAC8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5E24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00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F82E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008F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E4CB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BE1B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E9D1BD"/>
    <w:multiLevelType w:val="hybridMultilevel"/>
    <w:tmpl w:val="2028FF24"/>
    <w:lvl w:ilvl="0" w:tplc="924250A4">
      <w:start w:val="1"/>
      <w:numFmt w:val="decimal"/>
      <w:lvlText w:val="%1."/>
      <w:lvlJc w:val="left"/>
      <w:pPr>
        <w:ind w:left="360" w:hanging="360"/>
      </w:pPr>
    </w:lvl>
    <w:lvl w:ilvl="1" w:tplc="2C1A25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B00C32D0">
      <w:start w:val="1"/>
      <w:numFmt w:val="lowerRoman"/>
      <w:lvlText w:val="%3."/>
      <w:lvlJc w:val="right"/>
      <w:pPr>
        <w:ind w:left="1800" w:hanging="180"/>
      </w:pPr>
    </w:lvl>
    <w:lvl w:ilvl="3" w:tplc="A3C41CA4">
      <w:start w:val="1"/>
      <w:numFmt w:val="decimal"/>
      <w:lvlText w:val="%4."/>
      <w:lvlJc w:val="left"/>
      <w:pPr>
        <w:ind w:left="2520" w:hanging="360"/>
      </w:pPr>
    </w:lvl>
    <w:lvl w:ilvl="4" w:tplc="2E12D324">
      <w:start w:val="1"/>
      <w:numFmt w:val="lowerLetter"/>
      <w:lvlText w:val="%5."/>
      <w:lvlJc w:val="left"/>
      <w:pPr>
        <w:ind w:left="3240" w:hanging="360"/>
      </w:pPr>
    </w:lvl>
    <w:lvl w:ilvl="5" w:tplc="BAD076E4">
      <w:start w:val="1"/>
      <w:numFmt w:val="lowerRoman"/>
      <w:lvlText w:val="%6."/>
      <w:lvlJc w:val="right"/>
      <w:pPr>
        <w:ind w:left="3960" w:hanging="180"/>
      </w:pPr>
    </w:lvl>
    <w:lvl w:ilvl="6" w:tplc="74069698">
      <w:start w:val="1"/>
      <w:numFmt w:val="decimal"/>
      <w:lvlText w:val="%7."/>
      <w:lvlJc w:val="left"/>
      <w:pPr>
        <w:ind w:left="4680" w:hanging="360"/>
      </w:pPr>
    </w:lvl>
    <w:lvl w:ilvl="7" w:tplc="AFA28DBE">
      <w:start w:val="1"/>
      <w:numFmt w:val="lowerLetter"/>
      <w:lvlText w:val="%8."/>
      <w:lvlJc w:val="left"/>
      <w:pPr>
        <w:ind w:left="5400" w:hanging="360"/>
      </w:pPr>
    </w:lvl>
    <w:lvl w:ilvl="8" w:tplc="3FD8CEF0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B779FC"/>
    <w:multiLevelType w:val="multilevel"/>
    <w:tmpl w:val="0BF40B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7" w15:restartNumberingAfterBreak="0">
    <w:nsid w:val="5BF52207"/>
    <w:multiLevelType w:val="hybridMultilevel"/>
    <w:tmpl w:val="2FC2B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C84266"/>
    <w:multiLevelType w:val="hybridMultilevel"/>
    <w:tmpl w:val="4976BD52"/>
    <w:lvl w:ilvl="0" w:tplc="76D8BC9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273275E"/>
    <w:multiLevelType w:val="hybridMultilevel"/>
    <w:tmpl w:val="534C0C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A9AE18E6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644CF8"/>
    <w:multiLevelType w:val="hybridMultilevel"/>
    <w:tmpl w:val="ACD26920"/>
    <w:lvl w:ilvl="0" w:tplc="8F64569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B962C76"/>
    <w:multiLevelType w:val="hybridMultilevel"/>
    <w:tmpl w:val="ADC602DC"/>
    <w:lvl w:ilvl="0" w:tplc="C14056C8">
      <w:start w:val="1"/>
      <w:numFmt w:val="decimal"/>
      <w:lvlText w:val="%1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2" w15:restartNumberingAfterBreak="0">
    <w:nsid w:val="6BD35ECC"/>
    <w:multiLevelType w:val="hybridMultilevel"/>
    <w:tmpl w:val="20CC722A"/>
    <w:lvl w:ilvl="0" w:tplc="B114EBFE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1F22D4"/>
    <w:multiLevelType w:val="multilevel"/>
    <w:tmpl w:val="C2362AF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44" w15:restartNumberingAfterBreak="0">
    <w:nsid w:val="6DA93FBF"/>
    <w:multiLevelType w:val="hybridMultilevel"/>
    <w:tmpl w:val="F29AB016"/>
    <w:lvl w:ilvl="0" w:tplc="1CB4AB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EBBB7"/>
    <w:multiLevelType w:val="hybridMultilevel"/>
    <w:tmpl w:val="CFCA2A5A"/>
    <w:lvl w:ilvl="0" w:tplc="2D30D89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2623D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7605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C4CD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F83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04A0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B258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613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345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1E2846"/>
    <w:multiLevelType w:val="hybridMultilevel"/>
    <w:tmpl w:val="E2103A3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FB2871"/>
    <w:multiLevelType w:val="hybridMultilevel"/>
    <w:tmpl w:val="39B688C0"/>
    <w:lvl w:ilvl="0" w:tplc="27D6A4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9D75DE"/>
    <w:multiLevelType w:val="hybridMultilevel"/>
    <w:tmpl w:val="3BA21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6AE471D"/>
    <w:multiLevelType w:val="hybridMultilevel"/>
    <w:tmpl w:val="94C26FE2"/>
    <w:lvl w:ilvl="0" w:tplc="35266470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0" w15:restartNumberingAfterBreak="0">
    <w:nsid w:val="791C0AEC"/>
    <w:multiLevelType w:val="hybridMultilevel"/>
    <w:tmpl w:val="527CBF80"/>
    <w:lvl w:ilvl="0" w:tplc="1A72E42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E3217C5"/>
    <w:multiLevelType w:val="hybridMultilevel"/>
    <w:tmpl w:val="39AABA4A"/>
    <w:lvl w:ilvl="0" w:tplc="9F46C7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1586305369">
    <w:abstractNumId w:val="43"/>
  </w:num>
  <w:num w:numId="2" w16cid:durableId="300352741">
    <w:abstractNumId w:val="24"/>
  </w:num>
  <w:num w:numId="3" w16cid:durableId="1356273519">
    <w:abstractNumId w:val="36"/>
  </w:num>
  <w:num w:numId="4" w16cid:durableId="1625623803">
    <w:abstractNumId w:val="28"/>
  </w:num>
  <w:num w:numId="5" w16cid:durableId="240914248">
    <w:abstractNumId w:val="30"/>
  </w:num>
  <w:num w:numId="6" w16cid:durableId="1395666837">
    <w:abstractNumId w:val="12"/>
  </w:num>
  <w:num w:numId="7" w16cid:durableId="1396587591">
    <w:abstractNumId w:val="37"/>
  </w:num>
  <w:num w:numId="8" w16cid:durableId="437455480">
    <w:abstractNumId w:val="48"/>
  </w:num>
  <w:num w:numId="9" w16cid:durableId="320961738">
    <w:abstractNumId w:val="23"/>
  </w:num>
  <w:num w:numId="10" w16cid:durableId="1001006678">
    <w:abstractNumId w:val="26"/>
  </w:num>
  <w:num w:numId="11" w16cid:durableId="426583826">
    <w:abstractNumId w:val="19"/>
  </w:num>
  <w:num w:numId="12" w16cid:durableId="363411564">
    <w:abstractNumId w:val="0"/>
  </w:num>
  <w:num w:numId="13" w16cid:durableId="1903638931">
    <w:abstractNumId w:val="44"/>
  </w:num>
  <w:num w:numId="14" w16cid:durableId="1976330301">
    <w:abstractNumId w:val="20"/>
  </w:num>
  <w:num w:numId="15" w16cid:durableId="535393787">
    <w:abstractNumId w:val="45"/>
  </w:num>
  <w:num w:numId="16" w16cid:durableId="501816117">
    <w:abstractNumId w:val="7"/>
  </w:num>
  <w:num w:numId="17" w16cid:durableId="2072803985">
    <w:abstractNumId w:val="34"/>
  </w:num>
  <w:num w:numId="18" w16cid:durableId="946741355">
    <w:abstractNumId w:val="11"/>
  </w:num>
  <w:num w:numId="19" w16cid:durableId="2903103">
    <w:abstractNumId w:val="42"/>
  </w:num>
  <w:num w:numId="20" w16cid:durableId="1855604991">
    <w:abstractNumId w:val="35"/>
  </w:num>
  <w:num w:numId="21" w16cid:durableId="993754063">
    <w:abstractNumId w:val="9"/>
  </w:num>
  <w:num w:numId="22" w16cid:durableId="1063329598">
    <w:abstractNumId w:val="10"/>
  </w:num>
  <w:num w:numId="23" w16cid:durableId="1111240854">
    <w:abstractNumId w:val="18"/>
  </w:num>
  <w:num w:numId="24" w16cid:durableId="689646661">
    <w:abstractNumId w:val="15"/>
  </w:num>
  <w:num w:numId="25" w16cid:durableId="676809177">
    <w:abstractNumId w:val="17"/>
  </w:num>
  <w:num w:numId="26" w16cid:durableId="1532109698">
    <w:abstractNumId w:val="39"/>
  </w:num>
  <w:num w:numId="27" w16cid:durableId="1884096880">
    <w:abstractNumId w:val="8"/>
  </w:num>
  <w:num w:numId="28" w16cid:durableId="978652437">
    <w:abstractNumId w:val="49"/>
  </w:num>
  <w:num w:numId="29" w16cid:durableId="2136872788">
    <w:abstractNumId w:val="51"/>
  </w:num>
  <w:num w:numId="30" w16cid:durableId="1616979577">
    <w:abstractNumId w:val="16"/>
  </w:num>
  <w:num w:numId="31" w16cid:durableId="1323659769">
    <w:abstractNumId w:val="46"/>
  </w:num>
  <w:num w:numId="32" w16cid:durableId="230970190">
    <w:abstractNumId w:val="32"/>
  </w:num>
  <w:num w:numId="33" w16cid:durableId="991563030">
    <w:abstractNumId w:val="14"/>
  </w:num>
  <w:num w:numId="34" w16cid:durableId="330524757">
    <w:abstractNumId w:val="29"/>
  </w:num>
  <w:num w:numId="35" w16cid:durableId="1630891727">
    <w:abstractNumId w:val="21"/>
  </w:num>
  <w:num w:numId="36" w16cid:durableId="1487283592">
    <w:abstractNumId w:val="25"/>
  </w:num>
  <w:num w:numId="37" w16cid:durableId="1504197942">
    <w:abstractNumId w:val="47"/>
  </w:num>
  <w:num w:numId="38" w16cid:durableId="1182359533">
    <w:abstractNumId w:val="31"/>
  </w:num>
  <w:num w:numId="39" w16cid:durableId="138694276">
    <w:abstractNumId w:val="50"/>
  </w:num>
  <w:num w:numId="40" w16cid:durableId="1148981975">
    <w:abstractNumId w:val="38"/>
  </w:num>
  <w:num w:numId="41" w16cid:durableId="1136683005">
    <w:abstractNumId w:val="13"/>
  </w:num>
  <w:num w:numId="42" w16cid:durableId="745686549">
    <w:abstractNumId w:val="41"/>
  </w:num>
  <w:num w:numId="43" w16cid:durableId="122892386">
    <w:abstractNumId w:val="40"/>
  </w:num>
  <w:num w:numId="44" w16cid:durableId="1842236211">
    <w:abstractNumId w:val="27"/>
  </w:num>
  <w:num w:numId="45" w16cid:durableId="738868431">
    <w:abstractNumId w:val="33"/>
  </w:num>
  <w:num w:numId="46" w16cid:durableId="120852530">
    <w:abstractNumId w:val="27"/>
  </w:num>
  <w:num w:numId="47" w16cid:durableId="1263805131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5C3"/>
    <w:rsid w:val="000008ED"/>
    <w:rsid w:val="00007ECE"/>
    <w:rsid w:val="00012627"/>
    <w:rsid w:val="00013678"/>
    <w:rsid w:val="000172A1"/>
    <w:rsid w:val="0003147A"/>
    <w:rsid w:val="000315EA"/>
    <w:rsid w:val="00032395"/>
    <w:rsid w:val="00042384"/>
    <w:rsid w:val="00042CD0"/>
    <w:rsid w:val="0004585A"/>
    <w:rsid w:val="0004668C"/>
    <w:rsid w:val="00047884"/>
    <w:rsid w:val="00050679"/>
    <w:rsid w:val="00053F70"/>
    <w:rsid w:val="00054F62"/>
    <w:rsid w:val="000555CF"/>
    <w:rsid w:val="00060530"/>
    <w:rsid w:val="00071469"/>
    <w:rsid w:val="0007468A"/>
    <w:rsid w:val="00076EE4"/>
    <w:rsid w:val="00080597"/>
    <w:rsid w:val="00083347"/>
    <w:rsid w:val="000A515B"/>
    <w:rsid w:val="000A730E"/>
    <w:rsid w:val="000B0339"/>
    <w:rsid w:val="000B0E4E"/>
    <w:rsid w:val="000C1450"/>
    <w:rsid w:val="000C1EA5"/>
    <w:rsid w:val="000D2B3A"/>
    <w:rsid w:val="000D500C"/>
    <w:rsid w:val="000E0300"/>
    <w:rsid w:val="000E3172"/>
    <w:rsid w:val="000E41B0"/>
    <w:rsid w:val="000F56B7"/>
    <w:rsid w:val="0012094E"/>
    <w:rsid w:val="00142A8D"/>
    <w:rsid w:val="00153C53"/>
    <w:rsid w:val="00162303"/>
    <w:rsid w:val="00163AA6"/>
    <w:rsid w:val="0017207F"/>
    <w:rsid w:val="00174179"/>
    <w:rsid w:val="00174AA5"/>
    <w:rsid w:val="00175275"/>
    <w:rsid w:val="001769D4"/>
    <w:rsid w:val="00183C15"/>
    <w:rsid w:val="00183FC5"/>
    <w:rsid w:val="00195A6D"/>
    <w:rsid w:val="001A0C49"/>
    <w:rsid w:val="001A1A10"/>
    <w:rsid w:val="001A58BB"/>
    <w:rsid w:val="001A59E5"/>
    <w:rsid w:val="001B2A00"/>
    <w:rsid w:val="001B4956"/>
    <w:rsid w:val="001C1509"/>
    <w:rsid w:val="001C3D6C"/>
    <w:rsid w:val="001C562E"/>
    <w:rsid w:val="001D3B03"/>
    <w:rsid w:val="001D7E89"/>
    <w:rsid w:val="001E374C"/>
    <w:rsid w:val="001E4D28"/>
    <w:rsid w:val="001E4F4F"/>
    <w:rsid w:val="001F339F"/>
    <w:rsid w:val="001F5936"/>
    <w:rsid w:val="00201EB9"/>
    <w:rsid w:val="0021512E"/>
    <w:rsid w:val="00217F0B"/>
    <w:rsid w:val="00227222"/>
    <w:rsid w:val="00230025"/>
    <w:rsid w:val="002339CF"/>
    <w:rsid w:val="002371EC"/>
    <w:rsid w:val="00246154"/>
    <w:rsid w:val="002637EC"/>
    <w:rsid w:val="002964A0"/>
    <w:rsid w:val="0029761E"/>
    <w:rsid w:val="002A02B1"/>
    <w:rsid w:val="002A5859"/>
    <w:rsid w:val="002B2359"/>
    <w:rsid w:val="002B6230"/>
    <w:rsid w:val="002B6688"/>
    <w:rsid w:val="002C20B6"/>
    <w:rsid w:val="002C282B"/>
    <w:rsid w:val="002C7FB8"/>
    <w:rsid w:val="002D0B13"/>
    <w:rsid w:val="002D4457"/>
    <w:rsid w:val="002D4DB6"/>
    <w:rsid w:val="002D677E"/>
    <w:rsid w:val="002E03DE"/>
    <w:rsid w:val="002E493F"/>
    <w:rsid w:val="002F2340"/>
    <w:rsid w:val="002F3586"/>
    <w:rsid w:val="002F38CB"/>
    <w:rsid w:val="002F5DC1"/>
    <w:rsid w:val="002F6B01"/>
    <w:rsid w:val="00301C34"/>
    <w:rsid w:val="0030301A"/>
    <w:rsid w:val="003044AF"/>
    <w:rsid w:val="00310148"/>
    <w:rsid w:val="00312F2B"/>
    <w:rsid w:val="00313E1C"/>
    <w:rsid w:val="003154D9"/>
    <w:rsid w:val="00324F0A"/>
    <w:rsid w:val="00330420"/>
    <w:rsid w:val="0033075C"/>
    <w:rsid w:val="0033080F"/>
    <w:rsid w:val="00331B32"/>
    <w:rsid w:val="003355F1"/>
    <w:rsid w:val="00335923"/>
    <w:rsid w:val="00336715"/>
    <w:rsid w:val="0033693B"/>
    <w:rsid w:val="003451BD"/>
    <w:rsid w:val="003468F7"/>
    <w:rsid w:val="00350EC2"/>
    <w:rsid w:val="003521C1"/>
    <w:rsid w:val="0035403E"/>
    <w:rsid w:val="0035490C"/>
    <w:rsid w:val="00357D56"/>
    <w:rsid w:val="00361597"/>
    <w:rsid w:val="00376D34"/>
    <w:rsid w:val="00382253"/>
    <w:rsid w:val="00382D0C"/>
    <w:rsid w:val="003834D2"/>
    <w:rsid w:val="0039086B"/>
    <w:rsid w:val="00391097"/>
    <w:rsid w:val="003949CE"/>
    <w:rsid w:val="00396BF9"/>
    <w:rsid w:val="003A1BC3"/>
    <w:rsid w:val="003A1EB1"/>
    <w:rsid w:val="003A225C"/>
    <w:rsid w:val="003A3309"/>
    <w:rsid w:val="003A460C"/>
    <w:rsid w:val="003A5DA9"/>
    <w:rsid w:val="003A7066"/>
    <w:rsid w:val="003B045D"/>
    <w:rsid w:val="003C1119"/>
    <w:rsid w:val="003C4B19"/>
    <w:rsid w:val="003D1D36"/>
    <w:rsid w:val="003D63BA"/>
    <w:rsid w:val="003D6850"/>
    <w:rsid w:val="003E2D3E"/>
    <w:rsid w:val="003E3385"/>
    <w:rsid w:val="003E4E7F"/>
    <w:rsid w:val="003E7EB9"/>
    <w:rsid w:val="003E7FCB"/>
    <w:rsid w:val="00400094"/>
    <w:rsid w:val="00405AA0"/>
    <w:rsid w:val="00410044"/>
    <w:rsid w:val="004154D5"/>
    <w:rsid w:val="004215B3"/>
    <w:rsid w:val="00442A66"/>
    <w:rsid w:val="0044393B"/>
    <w:rsid w:val="00446F04"/>
    <w:rsid w:val="004507D0"/>
    <w:rsid w:val="00451BEE"/>
    <w:rsid w:val="0045247D"/>
    <w:rsid w:val="00461F8B"/>
    <w:rsid w:val="004650DE"/>
    <w:rsid w:val="00474549"/>
    <w:rsid w:val="00474DFB"/>
    <w:rsid w:val="00484C05"/>
    <w:rsid w:val="00491373"/>
    <w:rsid w:val="004A028D"/>
    <w:rsid w:val="004A15B4"/>
    <w:rsid w:val="004B54DB"/>
    <w:rsid w:val="004B7740"/>
    <w:rsid w:val="004C3D69"/>
    <w:rsid w:val="004C4B7E"/>
    <w:rsid w:val="004C4BAF"/>
    <w:rsid w:val="004D1A78"/>
    <w:rsid w:val="004D2BB4"/>
    <w:rsid w:val="004D619A"/>
    <w:rsid w:val="004E58DC"/>
    <w:rsid w:val="004F0B3F"/>
    <w:rsid w:val="004F35CF"/>
    <w:rsid w:val="004F54D8"/>
    <w:rsid w:val="004F75BA"/>
    <w:rsid w:val="00500C05"/>
    <w:rsid w:val="005066F3"/>
    <w:rsid w:val="00506E43"/>
    <w:rsid w:val="00507A77"/>
    <w:rsid w:val="005103A2"/>
    <w:rsid w:val="005171A6"/>
    <w:rsid w:val="0052246A"/>
    <w:rsid w:val="005238DF"/>
    <w:rsid w:val="00540FAC"/>
    <w:rsid w:val="0054202C"/>
    <w:rsid w:val="00542CE7"/>
    <w:rsid w:val="00547E6D"/>
    <w:rsid w:val="00550F3C"/>
    <w:rsid w:val="005534F7"/>
    <w:rsid w:val="005547ED"/>
    <w:rsid w:val="00560712"/>
    <w:rsid w:val="00563DFA"/>
    <w:rsid w:val="00570FEB"/>
    <w:rsid w:val="00572586"/>
    <w:rsid w:val="005829D1"/>
    <w:rsid w:val="00587B74"/>
    <w:rsid w:val="00587BDD"/>
    <w:rsid w:val="005965F3"/>
    <w:rsid w:val="005969CB"/>
    <w:rsid w:val="005A0279"/>
    <w:rsid w:val="005A65BB"/>
    <w:rsid w:val="005B062A"/>
    <w:rsid w:val="005B0D3A"/>
    <w:rsid w:val="005B1930"/>
    <w:rsid w:val="005B3D1D"/>
    <w:rsid w:val="005C76C0"/>
    <w:rsid w:val="005D219D"/>
    <w:rsid w:val="005D2365"/>
    <w:rsid w:val="005D40DE"/>
    <w:rsid w:val="005E3886"/>
    <w:rsid w:val="005E4419"/>
    <w:rsid w:val="005F0F0E"/>
    <w:rsid w:val="005F2E67"/>
    <w:rsid w:val="005F3B21"/>
    <w:rsid w:val="00600F0A"/>
    <w:rsid w:val="006018E3"/>
    <w:rsid w:val="00606D55"/>
    <w:rsid w:val="006146D9"/>
    <w:rsid w:val="00616B0E"/>
    <w:rsid w:val="006213D3"/>
    <w:rsid w:val="006214E1"/>
    <w:rsid w:val="0062276C"/>
    <w:rsid w:val="0062696A"/>
    <w:rsid w:val="0063701E"/>
    <w:rsid w:val="006373E4"/>
    <w:rsid w:val="0064409D"/>
    <w:rsid w:val="00653488"/>
    <w:rsid w:val="00657955"/>
    <w:rsid w:val="00657AE0"/>
    <w:rsid w:val="006647A0"/>
    <w:rsid w:val="00671BB7"/>
    <w:rsid w:val="00675389"/>
    <w:rsid w:val="00681616"/>
    <w:rsid w:val="00692DB4"/>
    <w:rsid w:val="0069542A"/>
    <w:rsid w:val="00696613"/>
    <w:rsid w:val="00696A52"/>
    <w:rsid w:val="006A0F59"/>
    <w:rsid w:val="006A45D8"/>
    <w:rsid w:val="006A5946"/>
    <w:rsid w:val="006B4327"/>
    <w:rsid w:val="006B448A"/>
    <w:rsid w:val="006B4900"/>
    <w:rsid w:val="006B52A7"/>
    <w:rsid w:val="006C16B4"/>
    <w:rsid w:val="006C460D"/>
    <w:rsid w:val="006C4779"/>
    <w:rsid w:val="006D607D"/>
    <w:rsid w:val="006E5BC9"/>
    <w:rsid w:val="00700CBA"/>
    <w:rsid w:val="007045DD"/>
    <w:rsid w:val="00707F14"/>
    <w:rsid w:val="0071190D"/>
    <w:rsid w:val="00712B70"/>
    <w:rsid w:val="00713DED"/>
    <w:rsid w:val="00714585"/>
    <w:rsid w:val="00715372"/>
    <w:rsid w:val="00720F0C"/>
    <w:rsid w:val="00722B7B"/>
    <w:rsid w:val="00725495"/>
    <w:rsid w:val="0072670D"/>
    <w:rsid w:val="00733066"/>
    <w:rsid w:val="00734AD5"/>
    <w:rsid w:val="007468D9"/>
    <w:rsid w:val="0075281C"/>
    <w:rsid w:val="007541D4"/>
    <w:rsid w:val="00760BB1"/>
    <w:rsid w:val="007666E2"/>
    <w:rsid w:val="00792D8E"/>
    <w:rsid w:val="007A1FD4"/>
    <w:rsid w:val="007B35A1"/>
    <w:rsid w:val="007B729C"/>
    <w:rsid w:val="007B7B23"/>
    <w:rsid w:val="007C0609"/>
    <w:rsid w:val="007C2F0F"/>
    <w:rsid w:val="007C4995"/>
    <w:rsid w:val="007D07E8"/>
    <w:rsid w:val="007D0A6E"/>
    <w:rsid w:val="007D660E"/>
    <w:rsid w:val="007D6CB5"/>
    <w:rsid w:val="007F2AF6"/>
    <w:rsid w:val="007F2DD5"/>
    <w:rsid w:val="007F54D3"/>
    <w:rsid w:val="007F63E1"/>
    <w:rsid w:val="00802FA2"/>
    <w:rsid w:val="00804172"/>
    <w:rsid w:val="00805376"/>
    <w:rsid w:val="00807BEE"/>
    <w:rsid w:val="008306C9"/>
    <w:rsid w:val="00832A62"/>
    <w:rsid w:val="008355C9"/>
    <w:rsid w:val="00844301"/>
    <w:rsid w:val="008454E3"/>
    <w:rsid w:val="0084626B"/>
    <w:rsid w:val="00847DD6"/>
    <w:rsid w:val="008547EF"/>
    <w:rsid w:val="008559DC"/>
    <w:rsid w:val="00856EB8"/>
    <w:rsid w:val="008575AA"/>
    <w:rsid w:val="00863789"/>
    <w:rsid w:val="00864BBC"/>
    <w:rsid w:val="00866E17"/>
    <w:rsid w:val="00871326"/>
    <w:rsid w:val="008715D3"/>
    <w:rsid w:val="008824A1"/>
    <w:rsid w:val="00894604"/>
    <w:rsid w:val="00894652"/>
    <w:rsid w:val="008957C4"/>
    <w:rsid w:val="008976C5"/>
    <w:rsid w:val="008A1DED"/>
    <w:rsid w:val="008A23F1"/>
    <w:rsid w:val="008A267B"/>
    <w:rsid w:val="008A6161"/>
    <w:rsid w:val="008B2B47"/>
    <w:rsid w:val="008C03AD"/>
    <w:rsid w:val="008C0A6F"/>
    <w:rsid w:val="008C0E3B"/>
    <w:rsid w:val="008C1BA9"/>
    <w:rsid w:val="008C4B88"/>
    <w:rsid w:val="008C5D61"/>
    <w:rsid w:val="008C7D81"/>
    <w:rsid w:val="008D1E92"/>
    <w:rsid w:val="008D72BA"/>
    <w:rsid w:val="008E5E0B"/>
    <w:rsid w:val="008E6AF3"/>
    <w:rsid w:val="008F1B2D"/>
    <w:rsid w:val="008F643B"/>
    <w:rsid w:val="008F7670"/>
    <w:rsid w:val="00915509"/>
    <w:rsid w:val="0092642D"/>
    <w:rsid w:val="00931DB2"/>
    <w:rsid w:val="00932637"/>
    <w:rsid w:val="00934E6A"/>
    <w:rsid w:val="009357D8"/>
    <w:rsid w:val="00936401"/>
    <w:rsid w:val="00937356"/>
    <w:rsid w:val="00942066"/>
    <w:rsid w:val="00947F60"/>
    <w:rsid w:val="00953031"/>
    <w:rsid w:val="009536DC"/>
    <w:rsid w:val="009630CE"/>
    <w:rsid w:val="009638EF"/>
    <w:rsid w:val="009652BD"/>
    <w:rsid w:val="009657FD"/>
    <w:rsid w:val="00970F08"/>
    <w:rsid w:val="00971EAB"/>
    <w:rsid w:val="00976162"/>
    <w:rsid w:val="009A0969"/>
    <w:rsid w:val="009A37AF"/>
    <w:rsid w:val="009A574E"/>
    <w:rsid w:val="009B4FBC"/>
    <w:rsid w:val="009B5803"/>
    <w:rsid w:val="009B593E"/>
    <w:rsid w:val="009C1D99"/>
    <w:rsid w:val="009C4950"/>
    <w:rsid w:val="009C5312"/>
    <w:rsid w:val="009D560F"/>
    <w:rsid w:val="009D6123"/>
    <w:rsid w:val="009E05E3"/>
    <w:rsid w:val="009E1928"/>
    <w:rsid w:val="009E49B4"/>
    <w:rsid w:val="009E663E"/>
    <w:rsid w:val="009E7A90"/>
    <w:rsid w:val="009F4E39"/>
    <w:rsid w:val="00A00E51"/>
    <w:rsid w:val="00A00EEA"/>
    <w:rsid w:val="00A0340A"/>
    <w:rsid w:val="00A16CB8"/>
    <w:rsid w:val="00A35A5B"/>
    <w:rsid w:val="00A41AEC"/>
    <w:rsid w:val="00A424A6"/>
    <w:rsid w:val="00A47590"/>
    <w:rsid w:val="00A4796E"/>
    <w:rsid w:val="00A608BE"/>
    <w:rsid w:val="00A61548"/>
    <w:rsid w:val="00A6438B"/>
    <w:rsid w:val="00A64DE2"/>
    <w:rsid w:val="00A72E7F"/>
    <w:rsid w:val="00A73B18"/>
    <w:rsid w:val="00A7695D"/>
    <w:rsid w:val="00A82161"/>
    <w:rsid w:val="00A82A70"/>
    <w:rsid w:val="00A82F81"/>
    <w:rsid w:val="00A848B7"/>
    <w:rsid w:val="00A93FD1"/>
    <w:rsid w:val="00AA0DA7"/>
    <w:rsid w:val="00AB0A2A"/>
    <w:rsid w:val="00AC1CBB"/>
    <w:rsid w:val="00AC52DB"/>
    <w:rsid w:val="00AC634D"/>
    <w:rsid w:val="00AD2592"/>
    <w:rsid w:val="00AD6A1A"/>
    <w:rsid w:val="00AE0F6F"/>
    <w:rsid w:val="00AE23B1"/>
    <w:rsid w:val="00AF2FB7"/>
    <w:rsid w:val="00B0479D"/>
    <w:rsid w:val="00B04858"/>
    <w:rsid w:val="00B11B69"/>
    <w:rsid w:val="00B13228"/>
    <w:rsid w:val="00B13FCA"/>
    <w:rsid w:val="00B14C36"/>
    <w:rsid w:val="00B16797"/>
    <w:rsid w:val="00B16D0F"/>
    <w:rsid w:val="00B1734A"/>
    <w:rsid w:val="00B1751A"/>
    <w:rsid w:val="00B2107F"/>
    <w:rsid w:val="00B23F7D"/>
    <w:rsid w:val="00B25105"/>
    <w:rsid w:val="00B27EB2"/>
    <w:rsid w:val="00B31DF2"/>
    <w:rsid w:val="00B34F2B"/>
    <w:rsid w:val="00B359A6"/>
    <w:rsid w:val="00B3612F"/>
    <w:rsid w:val="00B371EA"/>
    <w:rsid w:val="00B45BA4"/>
    <w:rsid w:val="00B47BFA"/>
    <w:rsid w:val="00B50E69"/>
    <w:rsid w:val="00B55EB9"/>
    <w:rsid w:val="00B639C2"/>
    <w:rsid w:val="00B64E89"/>
    <w:rsid w:val="00B71B1A"/>
    <w:rsid w:val="00B73CF8"/>
    <w:rsid w:val="00B90996"/>
    <w:rsid w:val="00B92417"/>
    <w:rsid w:val="00B92B22"/>
    <w:rsid w:val="00B936CD"/>
    <w:rsid w:val="00B96A35"/>
    <w:rsid w:val="00BA06C2"/>
    <w:rsid w:val="00BA2833"/>
    <w:rsid w:val="00BA61D9"/>
    <w:rsid w:val="00BA7300"/>
    <w:rsid w:val="00BA7531"/>
    <w:rsid w:val="00BB19E8"/>
    <w:rsid w:val="00BC5A4F"/>
    <w:rsid w:val="00BD3F04"/>
    <w:rsid w:val="00BE45AA"/>
    <w:rsid w:val="00BE76D9"/>
    <w:rsid w:val="00BF338A"/>
    <w:rsid w:val="00BF485A"/>
    <w:rsid w:val="00C01357"/>
    <w:rsid w:val="00C023DF"/>
    <w:rsid w:val="00C025DC"/>
    <w:rsid w:val="00C07C12"/>
    <w:rsid w:val="00C15877"/>
    <w:rsid w:val="00C215D8"/>
    <w:rsid w:val="00C21688"/>
    <w:rsid w:val="00C22BC6"/>
    <w:rsid w:val="00C2372E"/>
    <w:rsid w:val="00C25AAC"/>
    <w:rsid w:val="00C25E9E"/>
    <w:rsid w:val="00C300A1"/>
    <w:rsid w:val="00C30FF9"/>
    <w:rsid w:val="00C322C7"/>
    <w:rsid w:val="00C336EB"/>
    <w:rsid w:val="00C43C4B"/>
    <w:rsid w:val="00C47206"/>
    <w:rsid w:val="00C50EB4"/>
    <w:rsid w:val="00C52496"/>
    <w:rsid w:val="00C526DB"/>
    <w:rsid w:val="00C55390"/>
    <w:rsid w:val="00C60113"/>
    <w:rsid w:val="00C62B6A"/>
    <w:rsid w:val="00C64139"/>
    <w:rsid w:val="00C64672"/>
    <w:rsid w:val="00C66D45"/>
    <w:rsid w:val="00C71C91"/>
    <w:rsid w:val="00C73376"/>
    <w:rsid w:val="00C82011"/>
    <w:rsid w:val="00CA54CC"/>
    <w:rsid w:val="00CB053E"/>
    <w:rsid w:val="00CC2940"/>
    <w:rsid w:val="00CC67BF"/>
    <w:rsid w:val="00CC71FA"/>
    <w:rsid w:val="00CD402E"/>
    <w:rsid w:val="00CE15B1"/>
    <w:rsid w:val="00CE27AF"/>
    <w:rsid w:val="00CF5643"/>
    <w:rsid w:val="00D04AD9"/>
    <w:rsid w:val="00D04FB3"/>
    <w:rsid w:val="00D11CE2"/>
    <w:rsid w:val="00D14DFC"/>
    <w:rsid w:val="00D158EF"/>
    <w:rsid w:val="00D23F48"/>
    <w:rsid w:val="00D27059"/>
    <w:rsid w:val="00D342B6"/>
    <w:rsid w:val="00D36FDD"/>
    <w:rsid w:val="00D44E74"/>
    <w:rsid w:val="00D51FA9"/>
    <w:rsid w:val="00D52752"/>
    <w:rsid w:val="00D52803"/>
    <w:rsid w:val="00D64AD3"/>
    <w:rsid w:val="00D66728"/>
    <w:rsid w:val="00D67A38"/>
    <w:rsid w:val="00D80489"/>
    <w:rsid w:val="00D80896"/>
    <w:rsid w:val="00D82B50"/>
    <w:rsid w:val="00D84EE6"/>
    <w:rsid w:val="00D863F8"/>
    <w:rsid w:val="00D904A9"/>
    <w:rsid w:val="00D91111"/>
    <w:rsid w:val="00DA2A89"/>
    <w:rsid w:val="00DA371C"/>
    <w:rsid w:val="00DA4FDC"/>
    <w:rsid w:val="00DA6ACA"/>
    <w:rsid w:val="00DB107C"/>
    <w:rsid w:val="00DB23AB"/>
    <w:rsid w:val="00DB6CB9"/>
    <w:rsid w:val="00DC5E8B"/>
    <w:rsid w:val="00DD694B"/>
    <w:rsid w:val="00DE05C3"/>
    <w:rsid w:val="00DE149F"/>
    <w:rsid w:val="00DE219D"/>
    <w:rsid w:val="00DE2CBD"/>
    <w:rsid w:val="00DE4881"/>
    <w:rsid w:val="00DE5A82"/>
    <w:rsid w:val="00DF3641"/>
    <w:rsid w:val="00DF6011"/>
    <w:rsid w:val="00DF6134"/>
    <w:rsid w:val="00DF7734"/>
    <w:rsid w:val="00E11057"/>
    <w:rsid w:val="00E270F1"/>
    <w:rsid w:val="00E3194A"/>
    <w:rsid w:val="00E336F5"/>
    <w:rsid w:val="00E35196"/>
    <w:rsid w:val="00E35C87"/>
    <w:rsid w:val="00E37F75"/>
    <w:rsid w:val="00E41E77"/>
    <w:rsid w:val="00E507C6"/>
    <w:rsid w:val="00E51D78"/>
    <w:rsid w:val="00E547FB"/>
    <w:rsid w:val="00E566FD"/>
    <w:rsid w:val="00E56BCB"/>
    <w:rsid w:val="00E62CAC"/>
    <w:rsid w:val="00E64C6B"/>
    <w:rsid w:val="00E672CB"/>
    <w:rsid w:val="00E71C4B"/>
    <w:rsid w:val="00E752E5"/>
    <w:rsid w:val="00E8358B"/>
    <w:rsid w:val="00E924FF"/>
    <w:rsid w:val="00E95C24"/>
    <w:rsid w:val="00EA30FC"/>
    <w:rsid w:val="00EA41FB"/>
    <w:rsid w:val="00EB57E5"/>
    <w:rsid w:val="00EC2232"/>
    <w:rsid w:val="00EC334F"/>
    <w:rsid w:val="00EC64BD"/>
    <w:rsid w:val="00EC6618"/>
    <w:rsid w:val="00EC6A19"/>
    <w:rsid w:val="00EC7E19"/>
    <w:rsid w:val="00EF7893"/>
    <w:rsid w:val="00F07E69"/>
    <w:rsid w:val="00F11510"/>
    <w:rsid w:val="00F225C1"/>
    <w:rsid w:val="00F24633"/>
    <w:rsid w:val="00F2718C"/>
    <w:rsid w:val="00F30D7E"/>
    <w:rsid w:val="00F361B7"/>
    <w:rsid w:val="00F3794E"/>
    <w:rsid w:val="00F43907"/>
    <w:rsid w:val="00F4567F"/>
    <w:rsid w:val="00F45763"/>
    <w:rsid w:val="00F45D2C"/>
    <w:rsid w:val="00F543FB"/>
    <w:rsid w:val="00F60DE5"/>
    <w:rsid w:val="00F61B41"/>
    <w:rsid w:val="00F63A28"/>
    <w:rsid w:val="00F66441"/>
    <w:rsid w:val="00F77D65"/>
    <w:rsid w:val="00F811DD"/>
    <w:rsid w:val="00F95A06"/>
    <w:rsid w:val="00F978E2"/>
    <w:rsid w:val="00FB1CA1"/>
    <w:rsid w:val="00FB4F96"/>
    <w:rsid w:val="00FC2306"/>
    <w:rsid w:val="00FC3355"/>
    <w:rsid w:val="00FC666E"/>
    <w:rsid w:val="00FC7079"/>
    <w:rsid w:val="00FD147D"/>
    <w:rsid w:val="00FD1E02"/>
    <w:rsid w:val="00FD289F"/>
    <w:rsid w:val="00FE28FB"/>
    <w:rsid w:val="00FE3C85"/>
    <w:rsid w:val="00FE4BCB"/>
    <w:rsid w:val="00FE5A78"/>
    <w:rsid w:val="00FE5D4D"/>
    <w:rsid w:val="00FF0DE0"/>
    <w:rsid w:val="00FF2927"/>
    <w:rsid w:val="00FF6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D4C01"/>
  <w15:docId w15:val="{9F8FA5BE-B91E-4A13-8B9A-7067836A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B6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C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35403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153C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153C53"/>
    <w:pPr>
      <w:ind w:left="720"/>
      <w:contextualSpacing/>
    </w:pPr>
    <w:rPr>
      <w:rFonts w:cs="Times New Roman"/>
    </w:rPr>
  </w:style>
  <w:style w:type="paragraph" w:styleId="Tytu">
    <w:name w:val="Title"/>
    <w:basedOn w:val="Normalny"/>
    <w:link w:val="TytuZnak"/>
    <w:qFormat/>
    <w:rsid w:val="00153C53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/>
      <w:ind w:firstLine="1440"/>
    </w:pPr>
    <w:rPr>
      <w:rFonts w:ascii="Times New Roman" w:eastAsia="Times New Roman" w:hAnsi="Times New Roman" w:cs="Times New Roman"/>
      <w:sz w:val="24"/>
      <w:lang w:val="en-US" w:eastAsia="ar-SA"/>
    </w:rPr>
  </w:style>
  <w:style w:type="table" w:styleId="Tabela-Siatka">
    <w:name w:val="Table Grid"/>
    <w:basedOn w:val="Standardowy"/>
    <w:uiPriority w:val="59"/>
    <w:rsid w:val="00142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3D63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969CB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5969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5969C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C562E"/>
    <w:rPr>
      <w:color w:val="808080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71BB7"/>
    <w:rPr>
      <w:rFonts w:ascii="Calibri" w:eastAsia="Calibri" w:hAnsi="Calibri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5965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000000"/>
      <w:lang w:val="en-GB" w:eastAsia="en-GB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965F3"/>
    <w:rPr>
      <w:rFonts w:ascii="Courier New" w:eastAsia="Calibri" w:hAnsi="Courier New" w:cs="Times New Roman"/>
      <w:color w:val="000000"/>
      <w:sz w:val="20"/>
      <w:szCs w:val="20"/>
      <w:lang w:val="en-GB" w:eastAsia="en-GB"/>
    </w:rPr>
  </w:style>
  <w:style w:type="paragraph" w:customStyle="1" w:styleId="TableParagraph">
    <w:name w:val="Table Paragraph"/>
    <w:basedOn w:val="Normalny"/>
    <w:uiPriority w:val="1"/>
    <w:qFormat/>
    <w:rsid w:val="009A37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paragraph" w:styleId="NormalnyWeb">
    <w:name w:val="Normal (Web)"/>
    <w:basedOn w:val="Normalny"/>
    <w:uiPriority w:val="99"/>
    <w:semiHidden/>
    <w:unhideWhenUsed/>
    <w:rsid w:val="004C3D6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EC64BD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link w:val="BezodstpwZnak"/>
    <w:uiPriority w:val="99"/>
    <w:qFormat/>
    <w:rsid w:val="00A0340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43C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E37F75"/>
    <w:rPr>
      <w:rFonts w:ascii="Calibri" w:eastAsia="Calibri" w:hAnsi="Calibri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033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03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B0339"/>
    <w:rPr>
      <w:rFonts w:ascii="Courier New" w:eastAsia="Times New Roman" w:hAnsi="Courier New" w:cs="Times New Roman"/>
      <w:b/>
      <w:sz w:val="24"/>
    </w:rPr>
  </w:style>
  <w:style w:type="table" w:customStyle="1" w:styleId="Tabela-Siatka1">
    <w:name w:val="Tabela - Siatka1"/>
    <w:basedOn w:val="Standardowy"/>
    <w:next w:val="Tabela-Siatka"/>
    <w:rsid w:val="001C1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ny1">
    <w:name w:val="Normalny1"/>
    <w:uiPriority w:val="99"/>
    <w:qFormat/>
    <w:rsid w:val="001C3D6C"/>
    <w:pPr>
      <w:spacing w:after="0"/>
    </w:pPr>
    <w:rPr>
      <w:rFonts w:ascii="Arial" w:eastAsia="Arial" w:hAnsi="Arial" w:cs="Arial"/>
      <w:color w:val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7F0B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7F14"/>
    <w:rPr>
      <w:vertAlign w:val="superscript"/>
    </w:rPr>
  </w:style>
  <w:style w:type="character" w:customStyle="1" w:styleId="markedcontent">
    <w:name w:val="markedcontent"/>
    <w:basedOn w:val="Domylnaczcionkaakapitu"/>
    <w:rsid w:val="00D1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AA4E-5D9A-41FD-873E-E9BED6A04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1910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Zapała</dc:creator>
  <cp:lastModifiedBy>Magdalena Szymkiewicz</cp:lastModifiedBy>
  <cp:revision>20</cp:revision>
  <cp:lastPrinted>2022-08-12T06:37:00Z</cp:lastPrinted>
  <dcterms:created xsi:type="dcterms:W3CDTF">2022-08-08T16:43:00Z</dcterms:created>
  <dcterms:modified xsi:type="dcterms:W3CDTF">2023-09-26T10:31:00Z</dcterms:modified>
</cp:coreProperties>
</file>