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2"/>
      </w:tblGrid>
      <w:tr w:rsidR="00C3225E" w:rsidTr="004F434D">
        <w:trPr>
          <w:jc w:val="center"/>
        </w:trPr>
        <w:tc>
          <w:tcPr>
            <w:tcW w:w="9062" w:type="dxa"/>
          </w:tcPr>
          <w:p w:rsidR="00C3225E" w:rsidRDefault="00C3225E" w:rsidP="004F434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79B6" w:rsidRDefault="00C079B6" w:rsidP="00C079B6">
            <w:pPr>
              <w:pStyle w:val="Nagwek"/>
              <w:jc w:val="center"/>
            </w:pPr>
          </w:p>
          <w:p w:rsidR="00C079B6" w:rsidRDefault="00C079B6" w:rsidP="00C079B6">
            <w:pPr>
              <w:pStyle w:val="Nagwek"/>
              <w:jc w:val="center"/>
            </w:pPr>
            <w:r w:rsidRPr="00C079B6">
              <w:drawing>
                <wp:inline distT="0" distB="0" distL="0" distR="0">
                  <wp:extent cx="1026138" cy="1143000"/>
                  <wp:effectExtent l="19050" t="0" r="2562" b="0"/>
                  <wp:docPr id="1" name="Obraz 1" descr="C:\Users\Emilka\Desktop\gospodarka odpadami\herb_Szypliszk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milka\Desktop\gospodarka odpadami\herb_Szypliszk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1458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9B6" w:rsidRDefault="00C079B6" w:rsidP="00C079B6">
            <w:pPr>
              <w:pStyle w:val="Nagwek"/>
              <w:jc w:val="center"/>
            </w:pPr>
          </w:p>
          <w:p w:rsidR="00C079B6" w:rsidRDefault="00C079B6" w:rsidP="00C079B6">
            <w:pPr>
              <w:pStyle w:val="Nagwek"/>
            </w:pPr>
          </w:p>
          <w:p w:rsidR="00C079B6" w:rsidRDefault="00C079B6" w:rsidP="00C079B6">
            <w:pPr>
              <w:pStyle w:val="Nagwek"/>
              <w:jc w:val="center"/>
            </w:pPr>
          </w:p>
          <w:p w:rsidR="00C079B6" w:rsidRDefault="00C079B6" w:rsidP="00C079B6">
            <w:pPr>
              <w:pStyle w:val="Nagwek"/>
              <w:jc w:val="center"/>
            </w:pPr>
          </w:p>
          <w:p w:rsidR="00C079B6" w:rsidRDefault="00C079B6" w:rsidP="00C079B6">
            <w:pPr>
              <w:pStyle w:val="Nagwek"/>
              <w:jc w:val="center"/>
            </w:pPr>
            <w:r>
              <w:t>GMINA SZYPLISZKI</w:t>
            </w:r>
          </w:p>
          <w:p w:rsidR="00C079B6" w:rsidRDefault="00C079B6" w:rsidP="00C079B6">
            <w:pPr>
              <w:pStyle w:val="Nagwek"/>
              <w:jc w:val="center"/>
            </w:pPr>
            <w:r>
              <w:t xml:space="preserve">ul. Suwalska 21, 16-411 Szypliszki, tel. 87 565 90 40, </w:t>
            </w:r>
            <w:proofErr w:type="spellStart"/>
            <w:r>
              <w:t>fax</w:t>
            </w:r>
            <w:proofErr w:type="spellEnd"/>
            <w:r>
              <w:t xml:space="preserve"> 87 565 90 59</w:t>
            </w:r>
          </w:p>
          <w:p w:rsidR="00C079B6" w:rsidRDefault="00C079B6" w:rsidP="00C079B6">
            <w:pPr>
              <w:pStyle w:val="Nagwek"/>
              <w:jc w:val="center"/>
            </w:pPr>
            <w:r>
              <w:t xml:space="preserve">e-mail: </w:t>
            </w:r>
            <w:hyperlink r:id="rId6" w:history="1">
              <w:r w:rsidRPr="007B64A2">
                <w:rPr>
                  <w:rStyle w:val="Hipercze"/>
                </w:rPr>
                <w:t>ug_szypliszki@pro.onet.pl</w:t>
              </w:r>
            </w:hyperlink>
            <w:r>
              <w:t xml:space="preserve"> </w:t>
            </w:r>
          </w:p>
          <w:p w:rsidR="00C079B6" w:rsidRDefault="00C079B6" w:rsidP="00C079B6">
            <w:pPr>
              <w:pStyle w:val="Nagwek"/>
              <w:jc w:val="center"/>
            </w:pPr>
            <w:r>
              <w:t>www.szypliszki.pl</w:t>
            </w:r>
          </w:p>
          <w:p w:rsidR="00C079B6" w:rsidRDefault="00C079B6" w:rsidP="00C07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9B6" w:rsidRDefault="00C079B6" w:rsidP="00C07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9B6" w:rsidRDefault="00C079B6" w:rsidP="00C07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9B6" w:rsidRDefault="00C079B6" w:rsidP="00C079B6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SPECYFIKACJA </w:t>
            </w:r>
            <w:r w:rsidRPr="00702265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WARUNKÓW ZAM</w:t>
            </w:r>
            <w:r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ÓWIENIA </w:t>
            </w:r>
          </w:p>
          <w:p w:rsidR="00C079B6" w:rsidRDefault="00C079B6" w:rsidP="00C07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9B6" w:rsidRDefault="00C079B6" w:rsidP="00C079B6">
            <w:pPr>
              <w:rPr>
                <w:rFonts w:ascii="Arial" w:hAnsi="Arial" w:cs="Arial"/>
                <w:bCs/>
                <w:color w:val="000000"/>
                <w:sz w:val="32"/>
                <w:szCs w:val="32"/>
                <w:lang w:eastAsia="pl-PL"/>
              </w:rPr>
            </w:pPr>
          </w:p>
          <w:p w:rsidR="00C079B6" w:rsidRDefault="00C079B6" w:rsidP="00C079B6">
            <w:pPr>
              <w:rPr>
                <w:rFonts w:ascii="Arial" w:hAnsi="Arial" w:cs="Arial"/>
                <w:bCs/>
                <w:color w:val="000000"/>
                <w:sz w:val="32"/>
                <w:szCs w:val="32"/>
                <w:lang w:eastAsia="pl-PL"/>
              </w:rPr>
            </w:pPr>
          </w:p>
          <w:p w:rsidR="00C079B6" w:rsidRDefault="00C079B6" w:rsidP="00C079B6">
            <w:pPr>
              <w:rPr>
                <w:rFonts w:ascii="Arial" w:hAnsi="Arial" w:cs="Arial"/>
                <w:bCs/>
                <w:color w:val="000000"/>
                <w:sz w:val="32"/>
                <w:szCs w:val="32"/>
                <w:lang w:eastAsia="pl-PL"/>
              </w:rPr>
            </w:pPr>
          </w:p>
          <w:p w:rsidR="00C079B6" w:rsidRDefault="00C079B6" w:rsidP="00C079B6">
            <w:pPr>
              <w:rPr>
                <w:rFonts w:ascii="Arial" w:hAnsi="Arial" w:cs="Arial"/>
                <w:bCs/>
                <w:color w:val="000000"/>
                <w:sz w:val="32"/>
                <w:szCs w:val="32"/>
                <w:lang w:eastAsia="pl-PL"/>
              </w:rPr>
            </w:pPr>
          </w:p>
          <w:p w:rsidR="00C079B6" w:rsidRDefault="00C079B6" w:rsidP="00C079B6">
            <w:pPr>
              <w:rPr>
                <w:rFonts w:ascii="Arial" w:hAnsi="Arial" w:cs="Arial"/>
                <w:bCs/>
                <w:color w:val="000000"/>
                <w:sz w:val="32"/>
                <w:szCs w:val="32"/>
                <w:lang w:eastAsia="pl-PL"/>
              </w:rPr>
            </w:pPr>
          </w:p>
          <w:p w:rsidR="00C079B6" w:rsidRDefault="00494FAE" w:rsidP="00C079B6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Dostawa </w:t>
            </w:r>
            <w:r w:rsidR="001B224C">
              <w:rPr>
                <w:rFonts w:ascii="Arial" w:hAnsi="Arial" w:cs="Arial"/>
                <w:sz w:val="32"/>
                <w:szCs w:val="32"/>
              </w:rPr>
              <w:t xml:space="preserve">Gminie Szypliszki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ekomiału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węglowego </w:t>
            </w:r>
            <w:r w:rsidR="00C079B6">
              <w:rPr>
                <w:rFonts w:ascii="Arial" w:hAnsi="Arial" w:cs="Arial"/>
                <w:sz w:val="32"/>
                <w:szCs w:val="32"/>
              </w:rPr>
              <w:t>w sezonie grzewczym 2023/2024</w:t>
            </w:r>
          </w:p>
          <w:p w:rsidR="00C079B6" w:rsidRDefault="00C079B6" w:rsidP="00C079B6">
            <w:pPr>
              <w:spacing w:line="360" w:lineRule="auto"/>
              <w:rPr>
                <w:rFonts w:ascii="Arial" w:hAnsi="Arial" w:cs="Arial"/>
                <w:bCs/>
                <w:color w:val="000000"/>
                <w:sz w:val="32"/>
                <w:szCs w:val="32"/>
                <w:lang w:eastAsia="pl-PL"/>
              </w:rPr>
            </w:pPr>
          </w:p>
          <w:p w:rsidR="00C079B6" w:rsidRDefault="00C079B6" w:rsidP="00C079B6">
            <w:pPr>
              <w:rPr>
                <w:rFonts w:ascii="Arial" w:hAnsi="Arial" w:cs="Arial"/>
                <w:bCs/>
                <w:color w:val="000000"/>
                <w:sz w:val="32"/>
                <w:szCs w:val="32"/>
                <w:lang w:eastAsia="pl-PL"/>
              </w:rPr>
            </w:pPr>
          </w:p>
          <w:p w:rsidR="00C079B6" w:rsidRDefault="00C079B6" w:rsidP="00C079B6">
            <w:pPr>
              <w:rPr>
                <w:rFonts w:ascii="Arial" w:hAnsi="Arial" w:cs="Arial"/>
                <w:bCs/>
                <w:color w:val="000000"/>
                <w:sz w:val="32"/>
                <w:szCs w:val="32"/>
                <w:lang w:eastAsia="pl-PL"/>
              </w:rPr>
            </w:pPr>
          </w:p>
          <w:p w:rsidR="00C079B6" w:rsidRDefault="00C079B6" w:rsidP="00C079B6">
            <w:pPr>
              <w:rPr>
                <w:rFonts w:ascii="Arial" w:hAnsi="Arial" w:cs="Arial"/>
                <w:bCs/>
                <w:color w:val="000000"/>
                <w:sz w:val="32"/>
                <w:szCs w:val="32"/>
                <w:lang w:eastAsia="pl-PL"/>
              </w:rPr>
            </w:pPr>
          </w:p>
          <w:p w:rsidR="00C079B6" w:rsidRDefault="00C079B6" w:rsidP="00C079B6">
            <w:pPr>
              <w:rPr>
                <w:rFonts w:ascii="Arial" w:hAnsi="Arial" w:cs="Arial"/>
                <w:bCs/>
                <w:color w:val="000000"/>
                <w:sz w:val="32"/>
                <w:szCs w:val="32"/>
                <w:lang w:eastAsia="pl-PL"/>
              </w:rPr>
            </w:pPr>
          </w:p>
          <w:p w:rsidR="00C079B6" w:rsidRPr="00261866" w:rsidRDefault="00C079B6" w:rsidP="00C079B6">
            <w:pPr>
              <w:rPr>
                <w:rFonts w:ascii="Arial" w:hAnsi="Arial" w:cs="Arial"/>
                <w:bCs/>
                <w:color w:val="000000"/>
                <w:sz w:val="32"/>
                <w:szCs w:val="32"/>
                <w:lang w:eastAsia="pl-PL"/>
              </w:rPr>
            </w:pPr>
          </w:p>
          <w:p w:rsidR="00C079B6" w:rsidRDefault="00C079B6" w:rsidP="00C079B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079B6" w:rsidRDefault="00C079B6" w:rsidP="00C07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Zatwierdził:</w:t>
            </w:r>
          </w:p>
          <w:p w:rsidR="00C079B6" w:rsidRPr="005322C2" w:rsidRDefault="00C079B6" w:rsidP="00C07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>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</w:p>
          <w:p w:rsidR="00C3225E" w:rsidRPr="00C079B6" w:rsidRDefault="00C079B6" w:rsidP="00C07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mgr inż. Mariusz </w:t>
            </w:r>
            <w:proofErr w:type="spellStart"/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>Grygieńć</w:t>
            </w:r>
            <w:proofErr w:type="spellEnd"/>
            <w:r w:rsidRPr="00532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3225E" w:rsidRPr="002C4AFE" w:rsidRDefault="00C3225E" w:rsidP="00C32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215" w:rsidRPr="002C4AFE" w:rsidRDefault="00062215" w:rsidP="002C4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215" w:rsidRPr="002C4AFE" w:rsidRDefault="00062215" w:rsidP="002C4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62215" w:rsidRPr="002C4AF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A0889" w:rsidRPr="00D06924" w:rsidRDefault="00CD0951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lastRenderedPageBreak/>
        <w:t xml:space="preserve">Rozdział </w:t>
      </w:r>
      <w:r w:rsidR="009A0889" w:rsidRPr="00D06924">
        <w:rPr>
          <w:rFonts w:ascii="Arial" w:hAnsi="Arial" w:cs="Arial"/>
          <w:b/>
          <w:sz w:val="20"/>
          <w:szCs w:val="20"/>
        </w:rPr>
        <w:t>I. Nazwa i adres Zamawiającego oraz adres strony internetowej prowadzonego postępowania</w:t>
      </w:r>
    </w:p>
    <w:p w:rsidR="00C079B6" w:rsidRPr="00D06924" w:rsidRDefault="00C079B6" w:rsidP="00C079B6">
      <w:pPr>
        <w:rPr>
          <w:rFonts w:ascii="Arial" w:hAnsi="Arial" w:cs="Arial"/>
          <w:sz w:val="20"/>
          <w:szCs w:val="20"/>
        </w:rPr>
      </w:pPr>
    </w:p>
    <w:p w:rsidR="00C079B6" w:rsidRPr="00D06924" w:rsidRDefault="00C079B6" w:rsidP="00C079B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06924">
        <w:rPr>
          <w:rFonts w:ascii="Arial" w:hAnsi="Arial" w:cs="Arial"/>
          <w:bCs/>
          <w:sz w:val="20"/>
          <w:szCs w:val="20"/>
        </w:rPr>
        <w:t>Gmina Szypliszki</w:t>
      </w:r>
    </w:p>
    <w:p w:rsidR="00C079B6" w:rsidRPr="00D06924" w:rsidRDefault="00C079B6" w:rsidP="00C079B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06924">
        <w:rPr>
          <w:rFonts w:ascii="Arial" w:hAnsi="Arial" w:cs="Arial"/>
          <w:bCs/>
          <w:sz w:val="20"/>
          <w:szCs w:val="20"/>
        </w:rPr>
        <w:t>ul. Suwalska 21</w:t>
      </w:r>
    </w:p>
    <w:p w:rsidR="00C079B6" w:rsidRPr="00D06924" w:rsidRDefault="00C079B6" w:rsidP="00C079B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06924">
        <w:rPr>
          <w:rFonts w:ascii="Arial" w:hAnsi="Arial" w:cs="Arial"/>
          <w:bCs/>
          <w:sz w:val="20"/>
          <w:szCs w:val="20"/>
        </w:rPr>
        <w:t>16-411 Szypliszki</w:t>
      </w:r>
    </w:p>
    <w:p w:rsidR="00C079B6" w:rsidRPr="00D06924" w:rsidRDefault="00C079B6" w:rsidP="00C079B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06924">
        <w:rPr>
          <w:rFonts w:ascii="Arial" w:hAnsi="Arial" w:cs="Arial"/>
          <w:bCs/>
          <w:sz w:val="20"/>
          <w:szCs w:val="20"/>
        </w:rPr>
        <w:t>tel. 87 565 90 40</w:t>
      </w:r>
    </w:p>
    <w:p w:rsidR="00C079B6" w:rsidRPr="00D06924" w:rsidRDefault="00C079B6" w:rsidP="00C079B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06924">
        <w:rPr>
          <w:rFonts w:ascii="Arial" w:hAnsi="Arial" w:cs="Arial"/>
          <w:bCs/>
          <w:sz w:val="20"/>
          <w:szCs w:val="20"/>
        </w:rPr>
        <w:t>ug_szypliszki@pro.onet.pl</w:t>
      </w:r>
    </w:p>
    <w:p w:rsidR="00C079B6" w:rsidRPr="00D06924" w:rsidRDefault="00C079B6" w:rsidP="00C079B6">
      <w:pPr>
        <w:jc w:val="both"/>
        <w:rPr>
          <w:rFonts w:ascii="Arial" w:hAnsi="Arial" w:cs="Arial"/>
          <w:sz w:val="20"/>
          <w:szCs w:val="20"/>
        </w:rPr>
      </w:pPr>
      <w:hyperlink r:id="rId7" w:history="1">
        <w:r w:rsidRPr="00D06924">
          <w:rPr>
            <w:rStyle w:val="Hipercze"/>
            <w:rFonts w:ascii="Arial" w:hAnsi="Arial" w:cs="Arial"/>
            <w:sz w:val="20"/>
            <w:szCs w:val="20"/>
          </w:rPr>
          <w:t>www.szypliszki.pl</w:t>
        </w:r>
      </w:hyperlink>
    </w:p>
    <w:p w:rsidR="00C079B6" w:rsidRPr="00D06924" w:rsidRDefault="00C079B6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Postępowanie prowadzone jest na:   </w:t>
      </w:r>
      <w:hyperlink r:id="rId8" w:history="1">
        <w:r w:rsidRPr="00D06924">
          <w:rPr>
            <w:rStyle w:val="Hipercze"/>
            <w:rFonts w:ascii="Arial" w:hAnsi="Arial" w:cs="Arial"/>
            <w:sz w:val="20"/>
            <w:szCs w:val="20"/>
          </w:rPr>
          <w:t>https://ezamowienia.gov.pl</w:t>
        </w:r>
      </w:hyperlink>
    </w:p>
    <w:p w:rsidR="00C079B6" w:rsidRPr="00D06924" w:rsidRDefault="00C079B6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2215" w:rsidRPr="00D06924" w:rsidRDefault="00CD0951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 xml:space="preserve">Rozdział </w:t>
      </w:r>
      <w:r w:rsidR="009A0889" w:rsidRPr="00D06924">
        <w:rPr>
          <w:rFonts w:ascii="Arial" w:hAnsi="Arial" w:cs="Arial"/>
          <w:b/>
          <w:sz w:val="20"/>
          <w:szCs w:val="20"/>
        </w:rPr>
        <w:t>II. Tryb udzie</w:t>
      </w:r>
      <w:r w:rsidR="00062215" w:rsidRPr="00D06924">
        <w:rPr>
          <w:rFonts w:ascii="Arial" w:hAnsi="Arial" w:cs="Arial"/>
          <w:b/>
          <w:sz w:val="20"/>
          <w:szCs w:val="20"/>
        </w:rPr>
        <w:t>lenia zamówienia</w:t>
      </w:r>
    </w:p>
    <w:p w:rsidR="00494FAE" w:rsidRPr="00D06924" w:rsidRDefault="009A0889" w:rsidP="009D103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Niniejsze postępowanie prowadzone jest w trybie podstawowym o</w:t>
      </w:r>
      <w:r w:rsidR="00250598" w:rsidRPr="00D06924">
        <w:rPr>
          <w:rFonts w:ascii="Arial" w:hAnsi="Arial" w:cs="Arial"/>
          <w:sz w:val="20"/>
          <w:szCs w:val="20"/>
        </w:rPr>
        <w:t xml:space="preserve"> jakim stanowi art. 275 </w:t>
      </w:r>
      <w:proofErr w:type="spellStart"/>
      <w:r w:rsidR="00250598" w:rsidRPr="00D06924">
        <w:rPr>
          <w:rFonts w:ascii="Arial" w:hAnsi="Arial" w:cs="Arial"/>
          <w:sz w:val="20"/>
          <w:szCs w:val="20"/>
        </w:rPr>
        <w:t>pkt</w:t>
      </w:r>
      <w:proofErr w:type="spellEnd"/>
      <w:r w:rsidR="00250598" w:rsidRPr="00D06924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D06924">
        <w:rPr>
          <w:rFonts w:ascii="Arial" w:hAnsi="Arial" w:cs="Arial"/>
          <w:sz w:val="20"/>
          <w:szCs w:val="20"/>
        </w:rPr>
        <w:t>P</w:t>
      </w:r>
      <w:r w:rsidR="00250598" w:rsidRPr="00D06924">
        <w:rPr>
          <w:rFonts w:ascii="Arial" w:hAnsi="Arial" w:cs="Arial"/>
          <w:sz w:val="20"/>
          <w:szCs w:val="20"/>
        </w:rPr>
        <w:t>zp</w:t>
      </w:r>
      <w:r w:rsidR="00C079B6" w:rsidRPr="00D06924">
        <w:rPr>
          <w:rFonts w:ascii="Arial" w:hAnsi="Arial" w:cs="Arial"/>
          <w:sz w:val="20"/>
          <w:szCs w:val="20"/>
        </w:rPr>
        <w:t>.</w:t>
      </w:r>
      <w:proofErr w:type="spellEnd"/>
    </w:p>
    <w:p w:rsidR="00494FAE" w:rsidRPr="00D06924" w:rsidRDefault="009A0889" w:rsidP="009D103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Zamawiający nie pr</w:t>
      </w:r>
      <w:r w:rsidR="00062215" w:rsidRPr="00D06924">
        <w:rPr>
          <w:rFonts w:ascii="Arial" w:hAnsi="Arial" w:cs="Arial"/>
          <w:sz w:val="20"/>
          <w:szCs w:val="20"/>
        </w:rPr>
        <w:t>zewiduje aukcji elektronicznej.</w:t>
      </w:r>
    </w:p>
    <w:p w:rsidR="00494FAE" w:rsidRPr="00D06924" w:rsidRDefault="009A0889" w:rsidP="009D103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Zamawiający nie przewiduje złożenia oferty w pos</w:t>
      </w:r>
      <w:r w:rsidR="00062215" w:rsidRPr="00D06924">
        <w:rPr>
          <w:rFonts w:ascii="Arial" w:hAnsi="Arial" w:cs="Arial"/>
          <w:sz w:val="20"/>
          <w:szCs w:val="20"/>
        </w:rPr>
        <w:t>taci katalogów elektronicznych.</w:t>
      </w:r>
    </w:p>
    <w:p w:rsidR="00494FAE" w:rsidRPr="00D06924" w:rsidRDefault="009A0889" w:rsidP="009D103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Zamawiający nie dopuszcz</w:t>
      </w:r>
      <w:r w:rsidR="00062215" w:rsidRPr="00D06924">
        <w:rPr>
          <w:rFonts w:ascii="Arial" w:hAnsi="Arial" w:cs="Arial"/>
          <w:sz w:val="20"/>
          <w:szCs w:val="20"/>
        </w:rPr>
        <w:t>a składania ofert wariantowych.</w:t>
      </w:r>
    </w:p>
    <w:p w:rsidR="00494FAE" w:rsidRPr="00D06924" w:rsidRDefault="009A0889" w:rsidP="009D103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Zamawiający nie zastrzega możliwości ubiegania się o udzielenie zamówienia wyłącznie przez Wykonawców</w:t>
      </w:r>
      <w:r w:rsidR="00250598" w:rsidRPr="00D06924">
        <w:rPr>
          <w:rFonts w:ascii="Arial" w:hAnsi="Arial" w:cs="Arial"/>
          <w:sz w:val="20"/>
          <w:szCs w:val="20"/>
        </w:rPr>
        <w:t xml:space="preserve">, o których mowa w art. 94 ustawy </w:t>
      </w:r>
      <w:proofErr w:type="spellStart"/>
      <w:r w:rsidR="00250598" w:rsidRPr="00D06924">
        <w:rPr>
          <w:rFonts w:ascii="Arial" w:hAnsi="Arial" w:cs="Arial"/>
          <w:sz w:val="20"/>
          <w:szCs w:val="20"/>
        </w:rPr>
        <w:t>Pzp</w:t>
      </w:r>
      <w:r w:rsidR="00062215" w:rsidRPr="00D06924">
        <w:rPr>
          <w:rFonts w:ascii="Arial" w:hAnsi="Arial" w:cs="Arial"/>
          <w:sz w:val="20"/>
          <w:szCs w:val="20"/>
        </w:rPr>
        <w:t>.</w:t>
      </w:r>
      <w:proofErr w:type="spellEnd"/>
    </w:p>
    <w:p w:rsidR="005C2CD2" w:rsidRPr="00D06924" w:rsidRDefault="005C2CD2" w:rsidP="009D103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zamawiający nie wymaga zatrudnienia przez Wykonawcę osób, o których mowa w art. 96 ust. 2 </w:t>
      </w:r>
      <w:proofErr w:type="spellStart"/>
      <w:r w:rsidRPr="00D06924">
        <w:rPr>
          <w:rFonts w:ascii="Arial" w:hAnsi="Arial" w:cs="Arial"/>
          <w:sz w:val="20"/>
          <w:szCs w:val="20"/>
        </w:rPr>
        <w:t>pkt</w:t>
      </w:r>
      <w:proofErr w:type="spellEnd"/>
      <w:r w:rsidRPr="00D06924">
        <w:rPr>
          <w:rFonts w:ascii="Arial" w:hAnsi="Arial" w:cs="Arial"/>
          <w:sz w:val="20"/>
          <w:szCs w:val="20"/>
        </w:rPr>
        <w:t xml:space="preserve"> 2 ustawy </w:t>
      </w:r>
      <w:proofErr w:type="spellStart"/>
      <w:r w:rsidRPr="00D06924">
        <w:rPr>
          <w:rFonts w:ascii="Arial" w:hAnsi="Arial" w:cs="Arial"/>
          <w:sz w:val="20"/>
          <w:szCs w:val="20"/>
        </w:rPr>
        <w:t>Pzp</w:t>
      </w:r>
      <w:proofErr w:type="spellEnd"/>
    </w:p>
    <w:p w:rsidR="00062215" w:rsidRPr="00D06924" w:rsidRDefault="00062215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2215" w:rsidRPr="00D06924" w:rsidRDefault="00062215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2215" w:rsidRPr="00D06924" w:rsidRDefault="00CD0951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 xml:space="preserve">Rozdział </w:t>
      </w:r>
      <w:r w:rsidR="00062215" w:rsidRPr="00D06924">
        <w:rPr>
          <w:rFonts w:ascii="Arial" w:hAnsi="Arial" w:cs="Arial"/>
          <w:b/>
          <w:sz w:val="20"/>
          <w:szCs w:val="20"/>
        </w:rPr>
        <w:t>III. Opis przedmiotu zamówienia</w:t>
      </w:r>
    </w:p>
    <w:p w:rsidR="006A224A" w:rsidRPr="00D06924" w:rsidRDefault="006A224A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A224A" w:rsidRPr="00D06924" w:rsidRDefault="006A224A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A224A" w:rsidRPr="00D06924" w:rsidRDefault="00493A59" w:rsidP="00493A59">
      <w:pPr>
        <w:pStyle w:val="Stopka"/>
        <w:tabs>
          <w:tab w:val="clear" w:pos="4536"/>
          <w:tab w:val="clear" w:pos="9072"/>
          <w:tab w:val="left" w:pos="4608"/>
        </w:tabs>
        <w:spacing w:line="276" w:lineRule="auto"/>
        <w:jc w:val="both"/>
        <w:rPr>
          <w:rFonts w:ascii="Arial" w:hAnsi="Arial"/>
          <w:sz w:val="20"/>
          <w:szCs w:val="20"/>
        </w:rPr>
      </w:pPr>
      <w:r w:rsidRPr="00D06924">
        <w:rPr>
          <w:rFonts w:ascii="Arial" w:hAnsi="Arial"/>
          <w:bCs w:val="0"/>
          <w:sz w:val="20"/>
          <w:szCs w:val="20"/>
        </w:rPr>
        <w:t>1.</w:t>
      </w:r>
      <w:r w:rsidR="006A224A" w:rsidRPr="00D06924">
        <w:rPr>
          <w:rFonts w:ascii="Arial" w:hAnsi="Arial"/>
          <w:bCs w:val="0"/>
          <w:sz w:val="20"/>
          <w:szCs w:val="20"/>
        </w:rPr>
        <w:t xml:space="preserve">Dostawa (transportem dostawcy) </w:t>
      </w:r>
      <w:proofErr w:type="spellStart"/>
      <w:r w:rsidR="006A224A" w:rsidRPr="00D06924">
        <w:rPr>
          <w:rFonts w:ascii="Arial" w:hAnsi="Arial"/>
          <w:bCs w:val="0"/>
          <w:sz w:val="20"/>
          <w:szCs w:val="20"/>
        </w:rPr>
        <w:t>ekomiału</w:t>
      </w:r>
      <w:proofErr w:type="spellEnd"/>
      <w:r w:rsidR="006A224A" w:rsidRPr="00D06924">
        <w:rPr>
          <w:rFonts w:ascii="Arial" w:hAnsi="Arial"/>
          <w:bCs w:val="0"/>
          <w:sz w:val="20"/>
          <w:szCs w:val="20"/>
        </w:rPr>
        <w:t xml:space="preserve"> węglowego I klasy 25/9, typu 32.1 lub 31.2 wg PN82/G-97001 lub II klasy 22/9 wg PN82/G-97001-3 o zawartości siarki poniżej 1%, Gminie Szypliszki, w sezonie grzewczym 2023/2024, wg bieżącego zapotrzebowania, do budynków użyteczności publicznej </w:t>
      </w:r>
      <w:proofErr w:type="spellStart"/>
      <w:r w:rsidR="006A224A" w:rsidRPr="00D06924">
        <w:rPr>
          <w:rFonts w:ascii="Arial" w:hAnsi="Arial"/>
          <w:bCs w:val="0"/>
          <w:sz w:val="20"/>
          <w:szCs w:val="20"/>
        </w:rPr>
        <w:t>t.j</w:t>
      </w:r>
      <w:proofErr w:type="spellEnd"/>
      <w:r w:rsidR="006A224A" w:rsidRPr="00D06924">
        <w:rPr>
          <w:rFonts w:ascii="Arial" w:hAnsi="Arial"/>
          <w:bCs w:val="0"/>
          <w:sz w:val="20"/>
          <w:szCs w:val="20"/>
        </w:rPr>
        <w:t xml:space="preserve">.:  Szkoła Podstawowa w Kaletniku, Urząd Gminy Szypliszki, Gminny Ośrodek Zdrowia w Szypliszkach, </w:t>
      </w:r>
      <w:r w:rsidRPr="00D06924">
        <w:rPr>
          <w:rFonts w:ascii="Arial" w:hAnsi="Arial"/>
          <w:bCs w:val="0"/>
          <w:sz w:val="20"/>
          <w:szCs w:val="20"/>
        </w:rPr>
        <w:t>Gminne Centrum Rehabilitacji w Becejłach, budynek gminny Żubryn 17.</w:t>
      </w:r>
      <w:r w:rsidR="002912E9">
        <w:rPr>
          <w:rFonts w:ascii="Arial" w:hAnsi="Arial"/>
          <w:bCs w:val="0"/>
          <w:sz w:val="20"/>
          <w:szCs w:val="20"/>
        </w:rPr>
        <w:t xml:space="preserve"> Szacowana, całkowita wielkość zamówienia to 150 ton.</w:t>
      </w:r>
    </w:p>
    <w:p w:rsidR="006A224A" w:rsidRPr="00D06924" w:rsidRDefault="006A224A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A41899" w:rsidRPr="00D06924" w:rsidRDefault="00493A5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2.D</w:t>
      </w:r>
      <w:r w:rsidR="009A0889" w:rsidRPr="00D06924">
        <w:rPr>
          <w:rFonts w:ascii="Arial" w:hAnsi="Arial" w:cs="Arial"/>
          <w:sz w:val="20"/>
          <w:szCs w:val="20"/>
        </w:rPr>
        <w:t>ostawa przedmiotu zamówienia realizowana będ</w:t>
      </w:r>
      <w:r w:rsidR="005D7AA9" w:rsidRPr="00D06924">
        <w:rPr>
          <w:rFonts w:ascii="Arial" w:hAnsi="Arial" w:cs="Arial"/>
          <w:sz w:val="20"/>
          <w:szCs w:val="20"/>
        </w:rPr>
        <w:t>zie na podstawie telefonicznego</w:t>
      </w:r>
      <w:r w:rsidR="009A0889" w:rsidRPr="00D06924">
        <w:rPr>
          <w:rFonts w:ascii="Arial" w:hAnsi="Arial" w:cs="Arial"/>
          <w:sz w:val="20"/>
          <w:szCs w:val="20"/>
        </w:rPr>
        <w:t>, e</w:t>
      </w:r>
      <w:r w:rsidR="003A6064" w:rsidRPr="00D06924">
        <w:rPr>
          <w:rFonts w:ascii="Arial" w:hAnsi="Arial" w:cs="Arial"/>
          <w:sz w:val="20"/>
          <w:szCs w:val="20"/>
        </w:rPr>
        <w:t>-</w:t>
      </w:r>
      <w:r w:rsidR="009A0889" w:rsidRPr="00D06924">
        <w:rPr>
          <w:rFonts w:ascii="Arial" w:hAnsi="Arial" w:cs="Arial"/>
          <w:sz w:val="20"/>
          <w:szCs w:val="20"/>
        </w:rPr>
        <w:t>mailowego lub pisemnego zamówienia złożonego przez przedstawici</w:t>
      </w:r>
      <w:r w:rsidRPr="00D06924">
        <w:rPr>
          <w:rFonts w:ascii="Arial" w:hAnsi="Arial" w:cs="Arial"/>
          <w:sz w:val="20"/>
          <w:szCs w:val="20"/>
        </w:rPr>
        <w:t>ela Zamawiającego.</w:t>
      </w:r>
    </w:p>
    <w:p w:rsidR="00A41899" w:rsidRPr="00D06924" w:rsidRDefault="00A4189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</w:p>
    <w:p w:rsidR="00A41899" w:rsidRPr="00D06924" w:rsidRDefault="00493A5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3.</w:t>
      </w:r>
      <w:r w:rsidR="009A0889" w:rsidRPr="00D06924">
        <w:rPr>
          <w:rFonts w:ascii="Arial" w:hAnsi="Arial" w:cs="Arial"/>
          <w:sz w:val="20"/>
          <w:szCs w:val="20"/>
        </w:rPr>
        <w:t>Zamawiający zastrzega sobie możliwość wykonania weryfikacji tonażu dos</w:t>
      </w:r>
      <w:r w:rsidRPr="00D06924">
        <w:rPr>
          <w:rFonts w:ascii="Arial" w:hAnsi="Arial" w:cs="Arial"/>
          <w:sz w:val="20"/>
          <w:szCs w:val="20"/>
        </w:rPr>
        <w:t>tarczanego węgla.</w:t>
      </w:r>
    </w:p>
    <w:p w:rsidR="00493A59" w:rsidRPr="00D06924" w:rsidRDefault="00493A5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41899" w:rsidRPr="00D06924" w:rsidRDefault="00493A5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4.</w:t>
      </w:r>
      <w:r w:rsidR="009A0889" w:rsidRPr="00D06924">
        <w:rPr>
          <w:rFonts w:ascii="Arial" w:hAnsi="Arial" w:cs="Arial"/>
          <w:sz w:val="20"/>
          <w:szCs w:val="20"/>
        </w:rPr>
        <w:t>Zamawiający zastrzega sobie prawo do poddania kontroli dostarczonego przedmiotu zamówienia w celu sprawdzenia zgodności dostarczanego węgla z parametrami ok</w:t>
      </w:r>
      <w:r w:rsidRPr="00D06924">
        <w:rPr>
          <w:rFonts w:ascii="Arial" w:hAnsi="Arial" w:cs="Arial"/>
          <w:sz w:val="20"/>
          <w:szCs w:val="20"/>
        </w:rPr>
        <w:t xml:space="preserve">reślonymi w SWZ. </w:t>
      </w:r>
    </w:p>
    <w:p w:rsidR="00A41899" w:rsidRPr="00D06924" w:rsidRDefault="009A0889" w:rsidP="00493A59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 xml:space="preserve">Wspólny Słownik </w:t>
      </w:r>
      <w:r w:rsidR="00A41899" w:rsidRPr="00D06924">
        <w:rPr>
          <w:rFonts w:ascii="Arial" w:hAnsi="Arial" w:cs="Arial"/>
          <w:b/>
          <w:sz w:val="20"/>
          <w:szCs w:val="20"/>
        </w:rPr>
        <w:t>Zamówień CPV:</w:t>
      </w:r>
      <w:r w:rsidR="00493A59" w:rsidRPr="00D06924">
        <w:rPr>
          <w:rFonts w:ascii="Arial" w:hAnsi="Arial" w:cs="Arial"/>
          <w:sz w:val="20"/>
          <w:szCs w:val="20"/>
        </w:rPr>
        <w:t xml:space="preserve">  </w:t>
      </w:r>
      <w:r w:rsidR="00493A59" w:rsidRPr="00D06924">
        <w:rPr>
          <w:rFonts w:ascii="Arial" w:eastAsia="Calibri" w:hAnsi="Arial" w:cs="Arial"/>
          <w:sz w:val="20"/>
          <w:szCs w:val="20"/>
        </w:rPr>
        <w:t>09.11.10.00-0</w:t>
      </w:r>
    </w:p>
    <w:p w:rsidR="00A41899" w:rsidRPr="00D06924" w:rsidRDefault="00A4189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41899" w:rsidRPr="00D06924" w:rsidRDefault="00CD0951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 xml:space="preserve">Rozdział </w:t>
      </w:r>
      <w:r w:rsidR="009A0889" w:rsidRPr="00D06924">
        <w:rPr>
          <w:rFonts w:ascii="Arial" w:hAnsi="Arial" w:cs="Arial"/>
          <w:b/>
          <w:sz w:val="20"/>
          <w:szCs w:val="20"/>
        </w:rPr>
        <w:t>IV. Podwykonawstwo</w:t>
      </w:r>
    </w:p>
    <w:p w:rsidR="00A41899" w:rsidRPr="00D06924" w:rsidRDefault="009A088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</w:t>
      </w:r>
      <w:r w:rsidR="00A41899" w:rsidRPr="00D06924">
        <w:rPr>
          <w:rFonts w:ascii="Arial" w:hAnsi="Arial" w:cs="Arial"/>
          <w:sz w:val="20"/>
          <w:szCs w:val="20"/>
        </w:rPr>
        <w:t>azwy (firmy) tych podwykonawców.</w:t>
      </w:r>
    </w:p>
    <w:p w:rsidR="00A41899" w:rsidRPr="00D06924" w:rsidRDefault="00A4189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41899" w:rsidRPr="00D06924" w:rsidRDefault="00CD0951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 xml:space="preserve">Rozdział </w:t>
      </w:r>
      <w:r w:rsidR="009A0889" w:rsidRPr="00D06924">
        <w:rPr>
          <w:rFonts w:ascii="Arial" w:hAnsi="Arial" w:cs="Arial"/>
          <w:b/>
          <w:sz w:val="20"/>
          <w:szCs w:val="20"/>
        </w:rPr>
        <w:t>V. Termin wykonania zamówienia</w:t>
      </w:r>
    </w:p>
    <w:p w:rsidR="00A41899" w:rsidRPr="00D06924" w:rsidRDefault="009A088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Termin realizacji zamówienia wynosi: </w:t>
      </w:r>
      <w:r w:rsidR="00493A59" w:rsidRPr="00D06924">
        <w:rPr>
          <w:rFonts w:ascii="Arial" w:hAnsi="Arial" w:cs="Arial"/>
          <w:b/>
          <w:sz w:val="20"/>
          <w:szCs w:val="20"/>
        </w:rPr>
        <w:t>do 15.05.</w:t>
      </w:r>
      <w:r w:rsidR="005D7AA9" w:rsidRPr="00D06924">
        <w:rPr>
          <w:rFonts w:ascii="Arial" w:hAnsi="Arial" w:cs="Arial"/>
          <w:b/>
          <w:sz w:val="20"/>
          <w:szCs w:val="20"/>
        </w:rPr>
        <w:t xml:space="preserve"> 202</w:t>
      </w:r>
      <w:r w:rsidR="00CD0951" w:rsidRPr="00D06924">
        <w:rPr>
          <w:rFonts w:ascii="Arial" w:hAnsi="Arial" w:cs="Arial"/>
          <w:b/>
          <w:sz w:val="20"/>
          <w:szCs w:val="20"/>
        </w:rPr>
        <w:t>4</w:t>
      </w:r>
      <w:r w:rsidR="005D7AA9" w:rsidRPr="00D06924">
        <w:rPr>
          <w:rFonts w:ascii="Arial" w:hAnsi="Arial" w:cs="Arial"/>
          <w:b/>
          <w:sz w:val="20"/>
          <w:szCs w:val="20"/>
        </w:rPr>
        <w:t xml:space="preserve"> r.</w:t>
      </w:r>
    </w:p>
    <w:p w:rsidR="00A41899" w:rsidRPr="00D06924" w:rsidRDefault="00A4189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41899" w:rsidRPr="00D06924" w:rsidRDefault="00CD0951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 xml:space="preserve">Rozdział </w:t>
      </w:r>
      <w:r w:rsidR="009A0889" w:rsidRPr="00D06924">
        <w:rPr>
          <w:rFonts w:ascii="Arial" w:hAnsi="Arial" w:cs="Arial"/>
          <w:b/>
          <w:sz w:val="20"/>
          <w:szCs w:val="20"/>
        </w:rPr>
        <w:t>VI.</w:t>
      </w:r>
      <w:r w:rsidR="00A41899" w:rsidRPr="00D06924">
        <w:rPr>
          <w:rFonts w:ascii="Arial" w:hAnsi="Arial" w:cs="Arial"/>
          <w:b/>
          <w:sz w:val="20"/>
          <w:szCs w:val="20"/>
        </w:rPr>
        <w:t xml:space="preserve"> Warunki udziału w postępowaniu</w:t>
      </w:r>
    </w:p>
    <w:p w:rsidR="00A41899" w:rsidRPr="00D06924" w:rsidRDefault="009A088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1. O udzielenie zamówienia mogą ubiegać się Wykonawcy, którzy nie pod</w:t>
      </w:r>
      <w:r w:rsidR="005E7ADB" w:rsidRPr="00D06924">
        <w:rPr>
          <w:rFonts w:ascii="Arial" w:hAnsi="Arial" w:cs="Arial"/>
          <w:sz w:val="20"/>
          <w:szCs w:val="20"/>
        </w:rPr>
        <w:t xml:space="preserve">legają wykluczeniu </w:t>
      </w:r>
      <w:r w:rsidRPr="00D06924">
        <w:rPr>
          <w:rFonts w:ascii="Arial" w:hAnsi="Arial" w:cs="Arial"/>
          <w:sz w:val="20"/>
          <w:szCs w:val="20"/>
        </w:rPr>
        <w:t xml:space="preserve">oraz spełniają określone przez Zamawiającego </w:t>
      </w:r>
      <w:r w:rsidR="00A41899" w:rsidRPr="00D06924">
        <w:rPr>
          <w:rFonts w:ascii="Arial" w:hAnsi="Arial" w:cs="Arial"/>
          <w:sz w:val="20"/>
          <w:szCs w:val="20"/>
        </w:rPr>
        <w:t>warunki udziału w postępowaniu.</w:t>
      </w:r>
    </w:p>
    <w:p w:rsidR="00A41899" w:rsidRPr="00D06924" w:rsidRDefault="009A088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2. O udzielenie zamówienia mogą ubiegać się Wykonawcy, któr</w:t>
      </w:r>
      <w:r w:rsidR="00A41899" w:rsidRPr="00D06924">
        <w:rPr>
          <w:rFonts w:ascii="Arial" w:hAnsi="Arial" w:cs="Arial"/>
          <w:sz w:val="20"/>
          <w:szCs w:val="20"/>
        </w:rPr>
        <w:t>zy spełniają warunki dotyczące:</w:t>
      </w:r>
    </w:p>
    <w:p w:rsidR="00A41899" w:rsidRPr="00D06924" w:rsidRDefault="00697D18" w:rsidP="00697D18">
      <w:p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1)</w:t>
      </w:r>
      <w:r w:rsidRPr="00D06924">
        <w:rPr>
          <w:rFonts w:ascii="Arial" w:hAnsi="Arial" w:cs="Arial"/>
          <w:sz w:val="20"/>
          <w:szCs w:val="20"/>
        </w:rPr>
        <w:tab/>
      </w:r>
      <w:r w:rsidR="009A0889" w:rsidRPr="00D06924">
        <w:rPr>
          <w:rFonts w:ascii="Arial" w:hAnsi="Arial" w:cs="Arial"/>
          <w:sz w:val="20"/>
          <w:szCs w:val="20"/>
        </w:rPr>
        <w:t>zdolności do występowania w obrocie gospodarczym: Zamawiający nie okreś</w:t>
      </w:r>
      <w:r w:rsidR="00A41899" w:rsidRPr="00D06924">
        <w:rPr>
          <w:rFonts w:ascii="Arial" w:hAnsi="Arial" w:cs="Arial"/>
          <w:sz w:val="20"/>
          <w:szCs w:val="20"/>
        </w:rPr>
        <w:t>la warunku w powyższym zakresie</w:t>
      </w:r>
    </w:p>
    <w:p w:rsidR="00A41899" w:rsidRPr="00D06924" w:rsidRDefault="00697D18" w:rsidP="00697D18">
      <w:p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lastRenderedPageBreak/>
        <w:t>2)</w:t>
      </w:r>
      <w:r w:rsidRPr="00D06924">
        <w:rPr>
          <w:rFonts w:ascii="Arial" w:hAnsi="Arial" w:cs="Arial"/>
          <w:sz w:val="20"/>
          <w:szCs w:val="20"/>
        </w:rPr>
        <w:tab/>
      </w:r>
      <w:r w:rsidR="009A0889" w:rsidRPr="00D06924">
        <w:rPr>
          <w:rFonts w:ascii="Arial" w:hAnsi="Arial" w:cs="Arial"/>
          <w:sz w:val="20"/>
          <w:szCs w:val="20"/>
        </w:rPr>
        <w:t>uprawnień do prowadzenia określonej działalności gospodarczej lub zawodowej, o ile wynika to z odrębnych przepisów: Zamawiający nie okreś</w:t>
      </w:r>
      <w:r w:rsidR="00A41899" w:rsidRPr="00D06924">
        <w:rPr>
          <w:rFonts w:ascii="Arial" w:hAnsi="Arial" w:cs="Arial"/>
          <w:sz w:val="20"/>
          <w:szCs w:val="20"/>
        </w:rPr>
        <w:t>la warunku w powyższym zakresie</w:t>
      </w:r>
    </w:p>
    <w:p w:rsidR="00A41899" w:rsidRPr="00D06924" w:rsidRDefault="00697D18" w:rsidP="00697D18">
      <w:p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3)</w:t>
      </w:r>
      <w:r w:rsidRPr="00D06924">
        <w:rPr>
          <w:rFonts w:ascii="Arial" w:hAnsi="Arial" w:cs="Arial"/>
          <w:sz w:val="20"/>
          <w:szCs w:val="20"/>
        </w:rPr>
        <w:tab/>
      </w:r>
      <w:r w:rsidR="009A0889" w:rsidRPr="00D06924">
        <w:rPr>
          <w:rFonts w:ascii="Arial" w:hAnsi="Arial" w:cs="Arial"/>
          <w:sz w:val="20"/>
          <w:szCs w:val="20"/>
        </w:rPr>
        <w:t>sytuacji ekonomicznej lub finansowej: Zamawiający nie okreś</w:t>
      </w:r>
      <w:r w:rsidR="00A41899" w:rsidRPr="00D06924">
        <w:rPr>
          <w:rFonts w:ascii="Arial" w:hAnsi="Arial" w:cs="Arial"/>
          <w:sz w:val="20"/>
          <w:szCs w:val="20"/>
        </w:rPr>
        <w:t>la warunku w powyższym zakresie</w:t>
      </w:r>
    </w:p>
    <w:p w:rsidR="005E7ADB" w:rsidRPr="00D06924" w:rsidRDefault="00697D18" w:rsidP="005E7ADB">
      <w:p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4)</w:t>
      </w:r>
      <w:r w:rsidRPr="00D06924">
        <w:rPr>
          <w:rFonts w:ascii="Arial" w:hAnsi="Arial" w:cs="Arial"/>
          <w:sz w:val="20"/>
          <w:szCs w:val="20"/>
        </w:rPr>
        <w:tab/>
      </w:r>
      <w:r w:rsidR="009A0889" w:rsidRPr="00D06924">
        <w:rPr>
          <w:rFonts w:ascii="Arial" w:hAnsi="Arial" w:cs="Arial"/>
          <w:sz w:val="20"/>
          <w:szCs w:val="20"/>
        </w:rPr>
        <w:t>zdolności technicznej lub zawodowej: Zamawiający nie okreś</w:t>
      </w:r>
      <w:r w:rsidR="00A41899" w:rsidRPr="00D06924">
        <w:rPr>
          <w:rFonts w:ascii="Arial" w:hAnsi="Arial" w:cs="Arial"/>
          <w:sz w:val="20"/>
          <w:szCs w:val="20"/>
        </w:rPr>
        <w:t>la warunku w powyższym zakresie.</w:t>
      </w:r>
    </w:p>
    <w:p w:rsidR="00A41899" w:rsidRPr="00D06924" w:rsidRDefault="005E7ADB" w:rsidP="005E7ADB">
      <w:p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3.</w:t>
      </w:r>
      <w:r w:rsidR="00562032" w:rsidRPr="00D06924">
        <w:rPr>
          <w:rFonts w:ascii="Arial" w:hAnsi="Arial" w:cs="Arial"/>
          <w:sz w:val="20"/>
          <w:szCs w:val="20"/>
        </w:rPr>
        <w:t xml:space="preserve">Wymagane </w:t>
      </w:r>
      <w:r w:rsidR="00562032" w:rsidRPr="00D06924">
        <w:rPr>
          <w:rFonts w:ascii="Arial" w:hAnsi="Arial" w:cs="Arial"/>
          <w:color w:val="000000"/>
          <w:sz w:val="20"/>
          <w:szCs w:val="20"/>
          <w:shd w:val="clear" w:color="auto" w:fill="FFFFFF"/>
        </w:rPr>
        <w:t>o</w:t>
      </w:r>
      <w:r w:rsidR="007F2569" w:rsidRPr="00D06924">
        <w:rPr>
          <w:rFonts w:ascii="Arial" w:hAnsi="Arial" w:cs="Arial"/>
          <w:color w:val="000000"/>
          <w:sz w:val="20"/>
          <w:szCs w:val="20"/>
          <w:shd w:val="clear" w:color="auto" w:fill="FFFFFF"/>
        </w:rPr>
        <w:t>świad</w:t>
      </w:r>
      <w:r w:rsidR="00562032" w:rsidRPr="00D0692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czenia i dokumenty </w:t>
      </w:r>
      <w:r w:rsidR="007F2569" w:rsidRPr="00D06924">
        <w:rPr>
          <w:rFonts w:ascii="Arial" w:hAnsi="Arial" w:cs="Arial"/>
          <w:color w:val="000000"/>
          <w:sz w:val="20"/>
          <w:szCs w:val="20"/>
          <w:shd w:val="clear" w:color="auto" w:fill="FFFFFF"/>
        </w:rPr>
        <w:t>postępowania składa każdy z Wykonawców wspólnie ubiegających się o zamówienie.</w:t>
      </w:r>
    </w:p>
    <w:p w:rsidR="007F2569" w:rsidRPr="00D06924" w:rsidRDefault="007F256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41899" w:rsidRPr="00D06924" w:rsidRDefault="00CD0951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 xml:space="preserve">Rozdział </w:t>
      </w:r>
      <w:r w:rsidR="009A0889" w:rsidRPr="00D06924">
        <w:rPr>
          <w:rFonts w:ascii="Arial" w:hAnsi="Arial" w:cs="Arial"/>
          <w:b/>
          <w:sz w:val="20"/>
          <w:szCs w:val="20"/>
        </w:rPr>
        <w:t>VII. Pods</w:t>
      </w:r>
      <w:r w:rsidR="00A41899" w:rsidRPr="00D06924">
        <w:rPr>
          <w:rFonts w:ascii="Arial" w:hAnsi="Arial" w:cs="Arial"/>
          <w:b/>
          <w:sz w:val="20"/>
          <w:szCs w:val="20"/>
        </w:rPr>
        <w:t>tawy wykluczenia z postępowania</w:t>
      </w:r>
    </w:p>
    <w:p w:rsidR="00A86AFC" w:rsidRPr="00D06924" w:rsidRDefault="009A0889" w:rsidP="005D7A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1. Z postępowania o udzielenie zamówienia wyklucza się Wykonawców, w stosunku do których zachodzi którakol</w:t>
      </w:r>
      <w:r w:rsidR="005D7AA9" w:rsidRPr="00D06924">
        <w:rPr>
          <w:rFonts w:ascii="Arial" w:hAnsi="Arial" w:cs="Arial"/>
          <w:sz w:val="20"/>
          <w:szCs w:val="20"/>
        </w:rPr>
        <w:t xml:space="preserve">wiek z okoliczności </w:t>
      </w:r>
      <w:r w:rsidR="00A86AFC" w:rsidRPr="00D06924">
        <w:rPr>
          <w:rFonts w:ascii="Arial" w:hAnsi="Arial" w:cs="Arial"/>
          <w:sz w:val="20"/>
          <w:szCs w:val="20"/>
        </w:rPr>
        <w:t>wskazanych w:</w:t>
      </w:r>
    </w:p>
    <w:p w:rsidR="00B24A2D" w:rsidRPr="00D06924" w:rsidRDefault="00A86AFC" w:rsidP="0056203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1.1. </w:t>
      </w:r>
      <w:r w:rsidR="005D7AA9" w:rsidRPr="00D06924">
        <w:rPr>
          <w:rFonts w:ascii="Arial" w:hAnsi="Arial" w:cs="Arial"/>
          <w:sz w:val="20"/>
          <w:szCs w:val="20"/>
        </w:rPr>
        <w:t xml:space="preserve">art. 108 ust. 1 ustawy </w:t>
      </w:r>
      <w:proofErr w:type="spellStart"/>
      <w:r w:rsidR="005D7AA9" w:rsidRPr="00D06924">
        <w:rPr>
          <w:rFonts w:ascii="Arial" w:hAnsi="Arial" w:cs="Arial"/>
          <w:sz w:val="20"/>
          <w:szCs w:val="20"/>
        </w:rPr>
        <w:t>Pzp</w:t>
      </w:r>
      <w:proofErr w:type="spellEnd"/>
      <w:r w:rsidR="005D7AA9" w:rsidRPr="00D06924">
        <w:rPr>
          <w:rFonts w:ascii="Arial" w:hAnsi="Arial" w:cs="Arial"/>
          <w:sz w:val="20"/>
          <w:szCs w:val="20"/>
        </w:rPr>
        <w:t xml:space="preserve">, </w:t>
      </w:r>
    </w:p>
    <w:p w:rsidR="00B24A2D" w:rsidRPr="00D06924" w:rsidRDefault="00A86AFC" w:rsidP="0056203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1.2.</w:t>
      </w:r>
      <w:r w:rsidR="009A0889" w:rsidRPr="00D06924">
        <w:rPr>
          <w:rFonts w:ascii="Arial" w:hAnsi="Arial" w:cs="Arial"/>
          <w:sz w:val="20"/>
          <w:szCs w:val="20"/>
        </w:rPr>
        <w:t xml:space="preserve"> w art. 109 ust. 1 pkt. 4 </w:t>
      </w:r>
      <w:r w:rsidRPr="00D0692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D06924">
        <w:rPr>
          <w:rFonts w:ascii="Arial" w:hAnsi="Arial" w:cs="Arial"/>
          <w:sz w:val="20"/>
          <w:szCs w:val="20"/>
        </w:rPr>
        <w:t>Pzp</w:t>
      </w:r>
      <w:proofErr w:type="spellEnd"/>
      <w:r w:rsidRPr="00D06924">
        <w:rPr>
          <w:rFonts w:ascii="Arial" w:hAnsi="Arial" w:cs="Arial"/>
          <w:sz w:val="20"/>
          <w:szCs w:val="20"/>
        </w:rPr>
        <w:t xml:space="preserve">, </w:t>
      </w:r>
    </w:p>
    <w:p w:rsidR="00B24A2D" w:rsidRPr="00D06924" w:rsidRDefault="00A86AFC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1.3.</w:t>
      </w:r>
      <w:r w:rsidR="009A0889" w:rsidRPr="00D06924">
        <w:rPr>
          <w:rFonts w:ascii="Arial" w:hAnsi="Arial" w:cs="Arial"/>
          <w:sz w:val="20"/>
          <w:szCs w:val="20"/>
        </w:rPr>
        <w:t xml:space="preserve"> w art. 7 ust. 1 pkt 1-3 ustawy z dnia 13 kwietnia 2022</w:t>
      </w:r>
      <w:r w:rsidR="00250598" w:rsidRPr="00D06924">
        <w:rPr>
          <w:rFonts w:ascii="Arial" w:hAnsi="Arial" w:cs="Arial"/>
          <w:sz w:val="20"/>
          <w:szCs w:val="20"/>
        </w:rPr>
        <w:t xml:space="preserve"> </w:t>
      </w:r>
      <w:r w:rsidR="009A0889" w:rsidRPr="00D06924">
        <w:rPr>
          <w:rFonts w:ascii="Arial" w:hAnsi="Arial" w:cs="Arial"/>
          <w:sz w:val="20"/>
          <w:szCs w:val="20"/>
        </w:rPr>
        <w:t>r. o szczególnych rozwiązaniach w zakresie przeciwdziałania wspieraniu agresji na Ukrainę oraz służących ochr</w:t>
      </w:r>
      <w:r w:rsidR="00562032" w:rsidRPr="00D06924">
        <w:rPr>
          <w:rFonts w:ascii="Arial" w:hAnsi="Arial" w:cs="Arial"/>
          <w:sz w:val="20"/>
          <w:szCs w:val="20"/>
        </w:rPr>
        <w:t>onie bezpieczeństwa narodowego.</w:t>
      </w:r>
    </w:p>
    <w:p w:rsidR="00B24A2D" w:rsidRPr="00D06924" w:rsidRDefault="00B24A2D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5AE2" w:rsidRPr="00D06924" w:rsidRDefault="00CD0951" w:rsidP="00AF5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 xml:space="preserve">Rozdział </w:t>
      </w:r>
      <w:r w:rsidR="009A0889" w:rsidRPr="00D06924">
        <w:rPr>
          <w:rFonts w:ascii="Arial" w:hAnsi="Arial" w:cs="Arial"/>
          <w:b/>
          <w:sz w:val="20"/>
          <w:szCs w:val="20"/>
        </w:rPr>
        <w:t>VI</w:t>
      </w:r>
      <w:r w:rsidR="00B24A2D" w:rsidRPr="00D06924">
        <w:rPr>
          <w:rFonts w:ascii="Arial" w:hAnsi="Arial" w:cs="Arial"/>
          <w:b/>
          <w:sz w:val="20"/>
          <w:szCs w:val="20"/>
        </w:rPr>
        <w:t xml:space="preserve">II. </w:t>
      </w:r>
      <w:r w:rsidR="00AF5AE2" w:rsidRPr="00D06924">
        <w:rPr>
          <w:rFonts w:ascii="Arial" w:hAnsi="Arial" w:cs="Arial"/>
          <w:b/>
          <w:sz w:val="20"/>
          <w:szCs w:val="20"/>
        </w:rPr>
        <w:t>Wykaz oświadczeń lub dokumentów, potwierdzających spełnianie warunków udziału w postępowaniu oraz brak podstaw wykluczenia</w:t>
      </w:r>
    </w:p>
    <w:p w:rsidR="00AF5AE2" w:rsidRPr="00D06924" w:rsidRDefault="00AF5AE2" w:rsidP="00AF5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1. Wraz z ofertą należy złożyć:</w:t>
      </w:r>
    </w:p>
    <w:p w:rsidR="00562032" w:rsidRPr="00D06924" w:rsidRDefault="00AF5AE2" w:rsidP="009D103B">
      <w:pPr>
        <w:pStyle w:val="Akapitzlist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Oświadczenie, o którym mowa w art. 125 ust. 1 ustawy, o niepodleganiu wykluczeniu z postępowania oraz spełnianiu warunków udziału w postępowaniu, </w:t>
      </w:r>
    </w:p>
    <w:p w:rsidR="00562032" w:rsidRPr="00D06924" w:rsidRDefault="00AF5AE2" w:rsidP="009D103B">
      <w:pPr>
        <w:pStyle w:val="Akapitzlist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Oświadczenie o niepodleganiu wykluczeniu z postępowania - art. 7 ust. 1 ustawy z dnia 13 kwietnia 2022 r. o szczególnych rozwiązaniach w zakresie przeciwdziałania wspieraniu agresji na Ukrainę oraz służących ochronie bezpieczeństwa naro</w:t>
      </w:r>
      <w:r w:rsidR="00562032" w:rsidRPr="00D06924">
        <w:rPr>
          <w:rFonts w:ascii="Arial" w:hAnsi="Arial" w:cs="Arial"/>
          <w:sz w:val="20"/>
          <w:szCs w:val="20"/>
        </w:rPr>
        <w:t>dowego.</w:t>
      </w:r>
    </w:p>
    <w:p w:rsidR="00562032" w:rsidRPr="00D06924" w:rsidRDefault="00562032" w:rsidP="0056203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AF5AE2" w:rsidRPr="00D06924" w:rsidRDefault="00562032" w:rsidP="00562032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2.</w:t>
      </w:r>
      <w:r w:rsidR="00AF5AE2" w:rsidRPr="00D06924">
        <w:rPr>
          <w:rFonts w:ascii="Arial" w:hAnsi="Arial" w:cs="Arial"/>
          <w:sz w:val="20"/>
          <w:szCs w:val="20"/>
        </w:rPr>
        <w:t>Przedmiotowe środki dowodowe: zamawiający nie wymaga złożenia przedmio</w:t>
      </w:r>
      <w:r w:rsidR="005A2BBE" w:rsidRPr="00D06924">
        <w:rPr>
          <w:rFonts w:ascii="Arial" w:hAnsi="Arial" w:cs="Arial"/>
          <w:sz w:val="20"/>
          <w:szCs w:val="20"/>
        </w:rPr>
        <w:t>towych środków dowodowych.</w:t>
      </w:r>
    </w:p>
    <w:p w:rsidR="00AF5AE2" w:rsidRPr="00D06924" w:rsidRDefault="00AF5AE2" w:rsidP="00AF5AE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5AE2" w:rsidRPr="00D06924" w:rsidRDefault="00EF0DF7" w:rsidP="00AF5A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 xml:space="preserve">Rozdział IX. </w:t>
      </w:r>
      <w:r w:rsidR="00AF5AE2" w:rsidRPr="00D06924">
        <w:rPr>
          <w:rFonts w:ascii="Arial" w:hAnsi="Arial" w:cs="Arial"/>
          <w:b/>
          <w:sz w:val="20"/>
          <w:szCs w:val="20"/>
        </w:rPr>
        <w:t>Wykaz podmiotowych środków dowodowych, potwierdzających spełnianie warunków udziału w postępowaniu oraz brak podstaw wykluczenia</w:t>
      </w:r>
    </w:p>
    <w:p w:rsidR="00AF5AE2" w:rsidRPr="00D06924" w:rsidRDefault="00AF5AE2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1. Zgodnie z art. 274 ust. 1 ustawy </w:t>
      </w:r>
      <w:proofErr w:type="spellStart"/>
      <w:r w:rsidRPr="00D06924">
        <w:rPr>
          <w:rFonts w:ascii="Arial" w:hAnsi="Arial" w:cs="Arial"/>
          <w:sz w:val="20"/>
          <w:szCs w:val="20"/>
        </w:rPr>
        <w:t>Pzp</w:t>
      </w:r>
      <w:proofErr w:type="spellEnd"/>
      <w:r w:rsidRPr="00D06924">
        <w:rPr>
          <w:rFonts w:ascii="Arial" w:hAnsi="Arial" w:cs="Arial"/>
          <w:sz w:val="20"/>
          <w:szCs w:val="20"/>
        </w:rPr>
        <w:t xml:space="preserve"> zamawiający wezwie wykonawcę, którego oferta została najwyżej oceniona, do złożenia podmiotowych środków dowodowych, aktualnych na dzień ich złożenia tj.:</w:t>
      </w:r>
    </w:p>
    <w:p w:rsidR="00AF5AE2" w:rsidRPr="00D06924" w:rsidRDefault="00AF5AE2" w:rsidP="00AF5AE2">
      <w:p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1)</w:t>
      </w:r>
      <w:r w:rsidRPr="00D06924">
        <w:rPr>
          <w:rFonts w:ascii="Arial" w:hAnsi="Arial" w:cs="Arial"/>
          <w:sz w:val="20"/>
          <w:szCs w:val="20"/>
        </w:rPr>
        <w:tab/>
        <w:t>wykaz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:rsidR="00B24A2D" w:rsidRPr="00D06924" w:rsidRDefault="00AF5AE2" w:rsidP="00AF5AE2">
      <w:pPr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2)</w:t>
      </w:r>
      <w:r w:rsidRPr="00D06924">
        <w:rPr>
          <w:rFonts w:ascii="Arial" w:hAnsi="Arial" w:cs="Arial"/>
          <w:sz w:val="20"/>
          <w:szCs w:val="20"/>
        </w:rPr>
        <w:tab/>
        <w:t xml:space="preserve">oświadczenie o przynależności lub braku przynależności do tej samej grupy kapitałowej, oświadczenia w zakresie art. 108 ust. 1 </w:t>
      </w:r>
      <w:proofErr w:type="spellStart"/>
      <w:r w:rsidRPr="00D06924">
        <w:rPr>
          <w:rFonts w:ascii="Arial" w:hAnsi="Arial" w:cs="Arial"/>
          <w:sz w:val="20"/>
          <w:szCs w:val="20"/>
        </w:rPr>
        <w:t>pkt</w:t>
      </w:r>
      <w:proofErr w:type="spellEnd"/>
      <w:r w:rsidRPr="00D06924">
        <w:rPr>
          <w:rFonts w:ascii="Arial" w:hAnsi="Arial" w:cs="Arial"/>
          <w:sz w:val="20"/>
          <w:szCs w:val="20"/>
        </w:rPr>
        <w:t xml:space="preserve"> 5 ustawy </w:t>
      </w:r>
      <w:proofErr w:type="spellStart"/>
      <w:r w:rsidRPr="00D06924">
        <w:rPr>
          <w:rFonts w:ascii="Arial" w:hAnsi="Arial" w:cs="Arial"/>
          <w:sz w:val="20"/>
          <w:szCs w:val="20"/>
        </w:rPr>
        <w:t>Pzp</w:t>
      </w:r>
      <w:proofErr w:type="spellEnd"/>
      <w:r w:rsidRPr="00D06924">
        <w:rPr>
          <w:rFonts w:ascii="Arial" w:hAnsi="Arial" w:cs="Arial"/>
          <w:sz w:val="20"/>
          <w:szCs w:val="20"/>
        </w:rPr>
        <w:t>; w przypadku wspólnego ubiegania się o zamówienie przez wykonawców, oświadczenie w zakresie składa każdy z wykonawców wspólnie ubiegających się o zamówienie</w:t>
      </w:r>
      <w:r w:rsidR="00562032" w:rsidRPr="00D06924">
        <w:rPr>
          <w:rFonts w:ascii="Arial" w:hAnsi="Arial" w:cs="Arial"/>
          <w:sz w:val="20"/>
          <w:szCs w:val="20"/>
        </w:rPr>
        <w:t xml:space="preserve">. </w:t>
      </w:r>
    </w:p>
    <w:p w:rsidR="00AF5AE2" w:rsidRPr="00D06924" w:rsidRDefault="00AF5AE2" w:rsidP="005A45C3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:rsidR="005A45C3" w:rsidRPr="00D06924" w:rsidRDefault="00EF0DF7" w:rsidP="00562032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D06924">
        <w:rPr>
          <w:rFonts w:ascii="Arial" w:eastAsia="Calibri" w:hAnsi="Arial" w:cs="Arial"/>
          <w:b/>
          <w:color w:val="000000"/>
          <w:sz w:val="20"/>
          <w:szCs w:val="20"/>
        </w:rPr>
        <w:t xml:space="preserve">Rozdział </w:t>
      </w:r>
      <w:r w:rsidR="00CD0951" w:rsidRPr="00D06924">
        <w:rPr>
          <w:rFonts w:ascii="Arial" w:eastAsia="Calibri" w:hAnsi="Arial" w:cs="Arial"/>
          <w:b/>
          <w:color w:val="000000"/>
          <w:sz w:val="20"/>
          <w:szCs w:val="20"/>
        </w:rPr>
        <w:t>X</w:t>
      </w:r>
      <w:r w:rsidR="005A45C3" w:rsidRPr="00D06924">
        <w:rPr>
          <w:rFonts w:ascii="Arial" w:eastAsia="Calibri" w:hAnsi="Arial" w:cs="Arial"/>
          <w:b/>
          <w:color w:val="000000"/>
          <w:sz w:val="20"/>
          <w:szCs w:val="20"/>
        </w:rPr>
        <w:t>. Informacja o środkach komunikacji elektronicznej, przy użyciu których zamawiający będzie komunikował się z wykonawcami</w:t>
      </w:r>
    </w:p>
    <w:p w:rsidR="00562032" w:rsidRPr="00D06924" w:rsidRDefault="00562032" w:rsidP="00562032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:rsidR="00562032" w:rsidRPr="00D06924" w:rsidRDefault="00562032" w:rsidP="0056203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1.W postępowaniu o udzielenie zamówienia publicznego komunikacja między Zamawiającym a Wykonawcami odbywa się przy użyciu Platformy e-Zamówienia, która jest dostępna pod adresem </w:t>
      </w:r>
      <w:hyperlink r:id="rId9" w:history="1">
        <w:r w:rsidRPr="00D06924">
          <w:rPr>
            <w:rStyle w:val="Hipercze"/>
            <w:rFonts w:ascii="Arial" w:hAnsi="Arial" w:cs="Arial"/>
            <w:sz w:val="20"/>
            <w:szCs w:val="20"/>
          </w:rPr>
          <w:t>https://ezamowienia.gov.pl</w:t>
        </w:r>
      </w:hyperlink>
      <w:r w:rsidRPr="00D06924">
        <w:rPr>
          <w:rFonts w:ascii="Arial" w:hAnsi="Arial" w:cs="Arial"/>
          <w:sz w:val="20"/>
          <w:szCs w:val="20"/>
        </w:rPr>
        <w:t>.</w:t>
      </w:r>
    </w:p>
    <w:p w:rsidR="00562032" w:rsidRPr="00D06924" w:rsidRDefault="00562032" w:rsidP="0056203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2.Dokumenty elektroniczne, składane są przez Wykonawcę za pośrednictwem „Formularza do komunikacji” jako załączniki. Zamawiający dopuszcza również możliwość składania dokumentów elektronicznych za pomocą poczty elektronicznej, na adres email: ug@szypliszki.pl . Sposób </w:t>
      </w:r>
      <w:r w:rsidRPr="00D06924">
        <w:rPr>
          <w:rFonts w:ascii="Arial" w:hAnsi="Arial" w:cs="Arial"/>
          <w:sz w:val="20"/>
          <w:szCs w:val="20"/>
        </w:rPr>
        <w:lastRenderedPageBreak/>
        <w:t>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</w:t>
      </w:r>
    </w:p>
    <w:p w:rsidR="00562032" w:rsidRPr="00D06924" w:rsidRDefault="00562032" w:rsidP="0056203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3.Osobą uprawnioną do komunikowania się z wykonawcami jest Pan Jerzy Jaśkiewicz. Wymaga się uzyskania potwierdzenia przyjęcia przez Zamawiającego ewentualnych zapytań do postępowania.</w:t>
      </w:r>
    </w:p>
    <w:p w:rsidR="00562032" w:rsidRPr="00D06924" w:rsidRDefault="00562032" w:rsidP="0056203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18A0" w:rsidRPr="00D06924" w:rsidRDefault="007618A0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618A0" w:rsidRPr="00D06924" w:rsidRDefault="00CD0951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>Rozdział X</w:t>
      </w:r>
      <w:r w:rsidR="00EF0DF7" w:rsidRPr="00D06924">
        <w:rPr>
          <w:rFonts w:ascii="Arial" w:hAnsi="Arial" w:cs="Arial"/>
          <w:b/>
          <w:sz w:val="20"/>
          <w:szCs w:val="20"/>
        </w:rPr>
        <w:t>I</w:t>
      </w:r>
      <w:r w:rsidR="007618A0" w:rsidRPr="00D06924">
        <w:rPr>
          <w:rFonts w:ascii="Arial" w:hAnsi="Arial" w:cs="Arial"/>
          <w:b/>
          <w:sz w:val="20"/>
          <w:szCs w:val="20"/>
        </w:rPr>
        <w:t>. Sposób obliczania ceny oferty</w:t>
      </w:r>
    </w:p>
    <w:p w:rsidR="00843E1A" w:rsidRPr="00D06924" w:rsidRDefault="00843E1A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43E1A" w:rsidRPr="00D06924" w:rsidRDefault="00843E1A" w:rsidP="00843E1A">
      <w:pPr>
        <w:rPr>
          <w:rFonts w:ascii="Arial" w:eastAsia="Calibri" w:hAnsi="Arial" w:cs="Arial"/>
          <w:sz w:val="20"/>
          <w:szCs w:val="20"/>
        </w:rPr>
      </w:pPr>
      <w:r w:rsidRPr="00D06924">
        <w:rPr>
          <w:rFonts w:ascii="Arial" w:eastAsia="Calibri" w:hAnsi="Arial" w:cs="Arial"/>
          <w:sz w:val="20"/>
          <w:szCs w:val="20"/>
        </w:rPr>
        <w:t xml:space="preserve">Nazwa kryterium:              cena </w:t>
      </w:r>
      <w:r w:rsidRPr="00D06924">
        <w:rPr>
          <w:rFonts w:ascii="Arial" w:hAnsi="Arial" w:cs="Arial"/>
          <w:sz w:val="20"/>
          <w:szCs w:val="20"/>
        </w:rPr>
        <w:t xml:space="preserve">za 1 tonę </w:t>
      </w:r>
    </w:p>
    <w:p w:rsidR="00843E1A" w:rsidRPr="00D06924" w:rsidRDefault="00843E1A" w:rsidP="00843E1A">
      <w:pPr>
        <w:rPr>
          <w:rFonts w:ascii="Arial" w:eastAsia="Calibri" w:hAnsi="Arial" w:cs="Arial"/>
          <w:sz w:val="20"/>
          <w:szCs w:val="20"/>
        </w:rPr>
      </w:pPr>
      <w:r w:rsidRPr="00D06924">
        <w:rPr>
          <w:rFonts w:ascii="Arial" w:eastAsia="Calibri" w:hAnsi="Arial" w:cs="Arial"/>
          <w:sz w:val="20"/>
          <w:szCs w:val="20"/>
        </w:rPr>
        <w:t>Wzór:                         wartość oferty o najniższej cenie  x   100 / cena oferty badanej = ilość punktów</w:t>
      </w:r>
    </w:p>
    <w:p w:rsidR="00501DBB" w:rsidRPr="00D06924" w:rsidRDefault="00843E1A" w:rsidP="00D06924">
      <w:pPr>
        <w:rPr>
          <w:rFonts w:ascii="Arial" w:hAnsi="Arial" w:cs="Arial"/>
          <w:sz w:val="20"/>
          <w:szCs w:val="20"/>
        </w:rPr>
      </w:pPr>
      <w:r w:rsidRPr="00D06924">
        <w:rPr>
          <w:rFonts w:ascii="Arial" w:eastAsia="Calibri" w:hAnsi="Arial" w:cs="Arial"/>
          <w:sz w:val="20"/>
          <w:szCs w:val="20"/>
        </w:rPr>
        <w:t>Sposób oceny:            oferta o najniższej cenie  - 100pkt</w:t>
      </w:r>
    </w:p>
    <w:p w:rsidR="00843E1A" w:rsidRPr="00D06924" w:rsidRDefault="00843E1A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01DBB" w:rsidRPr="00D06924" w:rsidRDefault="00CD0951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>Rozdział XI</w:t>
      </w:r>
      <w:r w:rsidR="00EF0DF7" w:rsidRPr="00D06924">
        <w:rPr>
          <w:rFonts w:ascii="Arial" w:hAnsi="Arial" w:cs="Arial"/>
          <w:b/>
          <w:sz w:val="20"/>
          <w:szCs w:val="20"/>
        </w:rPr>
        <w:t>I</w:t>
      </w:r>
      <w:r w:rsidRPr="00D06924">
        <w:rPr>
          <w:rFonts w:ascii="Arial" w:hAnsi="Arial" w:cs="Arial"/>
          <w:b/>
          <w:sz w:val="20"/>
          <w:szCs w:val="20"/>
        </w:rPr>
        <w:t>.</w:t>
      </w:r>
      <w:r w:rsidR="00501DBB" w:rsidRPr="00D06924">
        <w:rPr>
          <w:rFonts w:ascii="Arial" w:hAnsi="Arial" w:cs="Arial"/>
          <w:b/>
          <w:sz w:val="20"/>
          <w:szCs w:val="20"/>
        </w:rPr>
        <w:t xml:space="preserve"> Wymagania dotyczące wadium</w:t>
      </w:r>
    </w:p>
    <w:p w:rsidR="00501DBB" w:rsidRPr="00D06924" w:rsidRDefault="009A088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Zamawiający nie żąda o</w:t>
      </w:r>
      <w:r w:rsidR="00501DBB" w:rsidRPr="00D06924">
        <w:rPr>
          <w:rFonts w:ascii="Arial" w:hAnsi="Arial" w:cs="Arial"/>
          <w:sz w:val="20"/>
          <w:szCs w:val="20"/>
        </w:rPr>
        <w:t>d Wykonawców wniesienia wadium.</w:t>
      </w:r>
    </w:p>
    <w:p w:rsidR="00501DBB" w:rsidRPr="00D06924" w:rsidRDefault="00501DBB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43E1A" w:rsidRPr="00D06924" w:rsidRDefault="00CD0951" w:rsidP="00C343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>Rozdział XII</w:t>
      </w:r>
      <w:r w:rsidR="00EF0DF7" w:rsidRPr="00D06924">
        <w:rPr>
          <w:rFonts w:ascii="Arial" w:hAnsi="Arial" w:cs="Arial"/>
          <w:b/>
          <w:sz w:val="20"/>
          <w:szCs w:val="20"/>
        </w:rPr>
        <w:t>I</w:t>
      </w:r>
      <w:r w:rsidR="00501DBB" w:rsidRPr="00D06924">
        <w:rPr>
          <w:rFonts w:ascii="Arial" w:hAnsi="Arial" w:cs="Arial"/>
          <w:b/>
          <w:sz w:val="20"/>
          <w:szCs w:val="20"/>
        </w:rPr>
        <w:t>. Termin związania ofertą</w:t>
      </w:r>
    </w:p>
    <w:p w:rsidR="00C343E2" w:rsidRPr="00D06924" w:rsidRDefault="009A0889" w:rsidP="00C343E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Termin związa</w:t>
      </w:r>
      <w:r w:rsidR="007F7CAF" w:rsidRPr="00D06924">
        <w:rPr>
          <w:rFonts w:ascii="Arial" w:hAnsi="Arial" w:cs="Arial"/>
          <w:sz w:val="20"/>
          <w:szCs w:val="20"/>
        </w:rPr>
        <w:t>nia ofertą: 3</w:t>
      </w:r>
      <w:r w:rsidR="00841381" w:rsidRPr="00D06924">
        <w:rPr>
          <w:rFonts w:ascii="Arial" w:hAnsi="Arial" w:cs="Arial"/>
          <w:sz w:val="20"/>
          <w:szCs w:val="20"/>
        </w:rPr>
        <w:t>0</w:t>
      </w:r>
      <w:r w:rsidR="007F7CAF" w:rsidRPr="00D06924">
        <w:rPr>
          <w:rFonts w:ascii="Arial" w:hAnsi="Arial" w:cs="Arial"/>
          <w:sz w:val="20"/>
          <w:szCs w:val="20"/>
        </w:rPr>
        <w:t xml:space="preserve"> dni od up</w:t>
      </w:r>
      <w:r w:rsidR="00843E1A" w:rsidRPr="00D06924">
        <w:rPr>
          <w:rFonts w:ascii="Arial" w:hAnsi="Arial" w:cs="Arial"/>
          <w:sz w:val="20"/>
          <w:szCs w:val="20"/>
        </w:rPr>
        <w:t>ływu terminu składania ofert.</w:t>
      </w:r>
    </w:p>
    <w:p w:rsidR="00501DBB" w:rsidRPr="00D06924" w:rsidRDefault="00501DBB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0951" w:rsidRPr="00D06924" w:rsidRDefault="00EF0DF7" w:rsidP="00CD0951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D06924">
        <w:rPr>
          <w:rFonts w:ascii="Arial" w:eastAsia="Calibri" w:hAnsi="Arial" w:cs="Arial"/>
          <w:b/>
          <w:color w:val="000000"/>
          <w:sz w:val="20"/>
          <w:szCs w:val="20"/>
        </w:rPr>
        <w:t>Rozdział XIV</w:t>
      </w:r>
      <w:r w:rsidR="00CD0951" w:rsidRPr="00D06924">
        <w:rPr>
          <w:rFonts w:ascii="Arial" w:eastAsia="Calibri" w:hAnsi="Arial" w:cs="Arial"/>
          <w:b/>
          <w:color w:val="000000"/>
          <w:sz w:val="20"/>
          <w:szCs w:val="20"/>
        </w:rPr>
        <w:t xml:space="preserve"> Opis sposobu przygotowania oferty</w:t>
      </w:r>
    </w:p>
    <w:p w:rsidR="00CD0951" w:rsidRPr="00D06924" w:rsidRDefault="00CD0951" w:rsidP="00CD0951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843E1A" w:rsidRPr="00D06924" w:rsidRDefault="00843E1A" w:rsidP="00843E1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1.</w:t>
      </w:r>
      <w:r w:rsidR="00F60B8F" w:rsidRPr="00D06924">
        <w:rPr>
          <w:rFonts w:ascii="Arial" w:hAnsi="Arial" w:cs="Arial"/>
          <w:sz w:val="20"/>
          <w:szCs w:val="20"/>
        </w:rPr>
        <w:t>Każdy z Oferentów może złożyć tylko jedną ofertę. Oferta ma być w języku polskim.</w:t>
      </w:r>
    </w:p>
    <w:p w:rsidR="00843E1A" w:rsidRPr="00D06924" w:rsidRDefault="00843E1A" w:rsidP="00843E1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2.Ofertę składa się za pośrednictwem platformy e-Zamówienia, dostępnej pod adresem:</w:t>
      </w:r>
      <w:r w:rsidR="00F60B8F" w:rsidRPr="00D06924">
        <w:rPr>
          <w:rFonts w:ascii="Arial" w:hAnsi="Arial" w:cs="Arial"/>
          <w:sz w:val="20"/>
          <w:szCs w:val="20"/>
        </w:rPr>
        <w:t xml:space="preserve"> https://ezamowienia.gov.pl na f</w:t>
      </w:r>
      <w:r w:rsidRPr="00D06924">
        <w:rPr>
          <w:rFonts w:ascii="Arial" w:hAnsi="Arial" w:cs="Arial"/>
          <w:sz w:val="20"/>
          <w:szCs w:val="20"/>
        </w:rPr>
        <w:t xml:space="preserve">ormularzu ofertowym </w:t>
      </w:r>
    </w:p>
    <w:p w:rsidR="00843E1A" w:rsidRPr="00D06924" w:rsidRDefault="00843E1A" w:rsidP="00843E1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3.Ofertę składa się, pod rygorem nieważności, w formie elektronicznej lub w postaci elektronicznej opatrzonej podpisem zaufanym lub podpisem osobistym. </w:t>
      </w:r>
    </w:p>
    <w:p w:rsidR="00843E1A" w:rsidRPr="00D06924" w:rsidRDefault="00843E1A" w:rsidP="00843E1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4.Ofertę należy złożyć w oryginale. </w:t>
      </w:r>
    </w:p>
    <w:p w:rsidR="00843E1A" w:rsidRPr="00D06924" w:rsidRDefault="00843E1A" w:rsidP="00843E1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5.Jeżeli dokumenty elektroniczne, przekazywane przy użyciu środków komunikacji elektronicznej, zawierają informacje stanowiące tajemnicę przedsiębiorstwa w rozumieniu przepisów ustawy z dnia 16 kwietnia 1993 r. o zwalczaniu nieuczciwej konkurencji (Dz. U. z 2020 r., poz. 1913), wykonawca, w celu utrzymania w poufności tych informacji, przekazuje je w wydzielonym i odpowiednio oznaczonym pliku, wraz z jednoczesnym zaznaczeniem polecenia „Załącznik stanowiący tajemnicę przedsiębiorstwa”. </w:t>
      </w:r>
    </w:p>
    <w:p w:rsidR="00843E1A" w:rsidRPr="00D06924" w:rsidRDefault="00843E1A" w:rsidP="00843E1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6.Do oferty należy dołączyć oświadczenie o niepodleganiu wykluczeniu, spełnianiu warunków udziału w postępowaniu lub kryteriów selekcji, w zakresie wskazanym w SWZ, w formie elektronicznej lub w postaci elektronicznej opatrzonej podpisem zaufanym lub podpisem osobistym, </w:t>
      </w:r>
    </w:p>
    <w:p w:rsidR="00843E1A" w:rsidRPr="00D06924" w:rsidRDefault="00843E1A" w:rsidP="00843E1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7.Otwarcie ofert następuje poprzez użycie platformy e-Zamówienia dostępnej pod adresem: </w:t>
      </w:r>
      <w:hyperlink r:id="rId10" w:history="1">
        <w:r w:rsidRPr="00D06924">
          <w:rPr>
            <w:rStyle w:val="Hipercze"/>
            <w:rFonts w:ascii="Arial" w:hAnsi="Arial" w:cs="Arial"/>
            <w:sz w:val="20"/>
            <w:szCs w:val="20"/>
          </w:rPr>
          <w:t>https://ezamowienia.gov.pl/pl/</w:t>
        </w:r>
      </w:hyperlink>
      <w:r w:rsidRPr="00D06924">
        <w:rPr>
          <w:rFonts w:ascii="Arial" w:hAnsi="Arial" w:cs="Arial"/>
          <w:sz w:val="20"/>
          <w:szCs w:val="20"/>
        </w:rPr>
        <w:t xml:space="preserve">. </w:t>
      </w:r>
    </w:p>
    <w:p w:rsidR="00843E1A" w:rsidRPr="00D06924" w:rsidRDefault="00843E1A" w:rsidP="00D06924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8.Zamawiający nie przewiduje publicznej sesji otwarcia ofert.</w:t>
      </w:r>
    </w:p>
    <w:p w:rsidR="00843E1A" w:rsidRPr="00D06924" w:rsidRDefault="00843E1A" w:rsidP="00CD0951">
      <w:pPr>
        <w:spacing w:after="0" w:line="24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CD0951" w:rsidRPr="00D06924" w:rsidRDefault="00CD0951" w:rsidP="00CD0951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  <w:r w:rsidRPr="00D06924">
        <w:rPr>
          <w:rFonts w:ascii="Arial" w:eastAsia="Calibri" w:hAnsi="Arial" w:cs="Arial"/>
          <w:b/>
          <w:color w:val="000000"/>
          <w:sz w:val="20"/>
          <w:szCs w:val="20"/>
        </w:rPr>
        <w:t xml:space="preserve">Rozdział </w:t>
      </w:r>
      <w:r w:rsidR="00EF0DF7" w:rsidRPr="00D06924">
        <w:rPr>
          <w:rFonts w:ascii="Arial" w:eastAsia="Calibri" w:hAnsi="Arial" w:cs="Arial"/>
          <w:b/>
          <w:color w:val="000000"/>
          <w:sz w:val="20"/>
          <w:szCs w:val="20"/>
        </w:rPr>
        <w:t>X</w:t>
      </w:r>
      <w:r w:rsidR="005A287D" w:rsidRPr="00D06924">
        <w:rPr>
          <w:rFonts w:ascii="Arial" w:eastAsia="Calibri" w:hAnsi="Arial" w:cs="Arial"/>
          <w:b/>
          <w:color w:val="000000"/>
          <w:sz w:val="20"/>
          <w:szCs w:val="20"/>
        </w:rPr>
        <w:t>V</w:t>
      </w:r>
      <w:r w:rsidR="00F60B8F" w:rsidRPr="00D06924">
        <w:rPr>
          <w:rFonts w:ascii="Arial" w:eastAsia="Calibri" w:hAnsi="Arial" w:cs="Arial"/>
          <w:b/>
          <w:color w:val="000000"/>
          <w:sz w:val="20"/>
          <w:szCs w:val="20"/>
        </w:rPr>
        <w:t>. T</w:t>
      </w:r>
      <w:r w:rsidRPr="00D06924">
        <w:rPr>
          <w:rFonts w:ascii="Arial" w:eastAsia="Calibri" w:hAnsi="Arial" w:cs="Arial"/>
          <w:b/>
          <w:color w:val="000000"/>
          <w:sz w:val="20"/>
          <w:szCs w:val="20"/>
        </w:rPr>
        <w:t xml:space="preserve">ermin składania ofert i </w:t>
      </w:r>
      <w:r w:rsidR="00F60B8F" w:rsidRPr="00D06924">
        <w:rPr>
          <w:rFonts w:ascii="Arial" w:eastAsia="Calibri" w:hAnsi="Arial" w:cs="Arial"/>
          <w:b/>
          <w:color w:val="000000"/>
          <w:sz w:val="20"/>
          <w:szCs w:val="20"/>
        </w:rPr>
        <w:t>otwarcia</w:t>
      </w:r>
      <w:r w:rsidRPr="00D06924">
        <w:rPr>
          <w:rFonts w:ascii="Arial" w:eastAsia="Calibri" w:hAnsi="Arial" w:cs="Arial"/>
          <w:b/>
          <w:color w:val="000000"/>
          <w:sz w:val="20"/>
          <w:szCs w:val="20"/>
        </w:rPr>
        <w:t xml:space="preserve"> ofert</w:t>
      </w:r>
    </w:p>
    <w:p w:rsidR="00F60B8F" w:rsidRPr="00D06924" w:rsidRDefault="00F60B8F" w:rsidP="00D06924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Oferty elektroniczne należy złożyć w terminie do 04.10.2023r., do godz. 8.00. Otwarcie ofert odbędzie się w dniu 04.10.2023r., od godz. 08.30</w:t>
      </w:r>
    </w:p>
    <w:p w:rsidR="00F60B8F" w:rsidRPr="00D06924" w:rsidRDefault="00F60B8F" w:rsidP="00F60B8F">
      <w:pPr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</w:p>
    <w:p w:rsidR="00F60B8F" w:rsidRPr="00D06924" w:rsidRDefault="005A287D" w:rsidP="00F60B8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>Rozdział XV</w:t>
      </w:r>
      <w:r w:rsidR="00EF0DF7" w:rsidRPr="00D06924">
        <w:rPr>
          <w:rFonts w:ascii="Arial" w:hAnsi="Arial" w:cs="Arial"/>
          <w:b/>
          <w:sz w:val="20"/>
          <w:szCs w:val="20"/>
        </w:rPr>
        <w:t>I</w:t>
      </w:r>
      <w:r w:rsidR="009A0889" w:rsidRPr="00D06924">
        <w:rPr>
          <w:rFonts w:ascii="Arial" w:hAnsi="Arial" w:cs="Arial"/>
          <w:b/>
          <w:sz w:val="20"/>
          <w:szCs w:val="20"/>
        </w:rPr>
        <w:t xml:space="preserve">. </w:t>
      </w:r>
      <w:r w:rsidR="00F60B8F" w:rsidRPr="00D06924">
        <w:rPr>
          <w:rFonts w:ascii="Arial" w:hAnsi="Arial" w:cs="Arial"/>
          <w:b/>
          <w:sz w:val="20"/>
          <w:szCs w:val="20"/>
        </w:rPr>
        <w:t>Pouczenie o środkach ochrony prawnej przysługujących Wykonawcy</w:t>
      </w:r>
    </w:p>
    <w:p w:rsidR="00F60B8F" w:rsidRPr="00D06924" w:rsidRDefault="00F60B8F" w:rsidP="00F60B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Środki ochrony prawnej zostały przewidziane w Dziale IX ustawy </w:t>
      </w:r>
      <w:proofErr w:type="spellStart"/>
      <w:r w:rsidRPr="00D06924">
        <w:rPr>
          <w:rFonts w:ascii="Arial" w:hAnsi="Arial" w:cs="Arial"/>
          <w:sz w:val="20"/>
          <w:szCs w:val="20"/>
        </w:rPr>
        <w:t>Pzp</w:t>
      </w:r>
      <w:proofErr w:type="spellEnd"/>
      <w:r w:rsidRPr="00D06924">
        <w:rPr>
          <w:rFonts w:ascii="Arial" w:hAnsi="Arial" w:cs="Arial"/>
          <w:sz w:val="20"/>
          <w:szCs w:val="20"/>
        </w:rPr>
        <w:t>.</w:t>
      </w:r>
    </w:p>
    <w:p w:rsidR="002C4AFE" w:rsidRPr="00D06924" w:rsidRDefault="002C4AFE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4AFE" w:rsidRPr="00D06924" w:rsidRDefault="005A287D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lastRenderedPageBreak/>
        <w:t>Rozdział XVI</w:t>
      </w:r>
      <w:r w:rsidR="00EF0DF7" w:rsidRPr="00D06924">
        <w:rPr>
          <w:rFonts w:ascii="Arial" w:hAnsi="Arial" w:cs="Arial"/>
          <w:b/>
          <w:sz w:val="20"/>
          <w:szCs w:val="20"/>
        </w:rPr>
        <w:t>I</w:t>
      </w:r>
      <w:r w:rsidR="009A0889" w:rsidRPr="00D06924">
        <w:rPr>
          <w:rFonts w:ascii="Arial" w:hAnsi="Arial" w:cs="Arial"/>
          <w:b/>
          <w:sz w:val="20"/>
          <w:szCs w:val="20"/>
        </w:rPr>
        <w:t>. Informacje o formalnościach, jakie powinny być dopełnione po wybor</w:t>
      </w:r>
      <w:r w:rsidR="002C4AFE" w:rsidRPr="00D06924">
        <w:rPr>
          <w:rFonts w:ascii="Arial" w:hAnsi="Arial" w:cs="Arial"/>
          <w:b/>
          <w:sz w:val="20"/>
          <w:szCs w:val="20"/>
        </w:rPr>
        <w:t>ze oferty w celu zawarcia umowy</w:t>
      </w:r>
    </w:p>
    <w:p w:rsidR="002C4AFE" w:rsidRPr="00D06924" w:rsidRDefault="002C4AFE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60B8F" w:rsidRPr="00D06924" w:rsidRDefault="00F60B8F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Przedstawiciel wybranego wykonawcy stawi się na podpisanie umowy w terminie wyznaczonym przez Zamawiającego, przedkładając dokument potwierdzający umocowanie prawne</w:t>
      </w:r>
    </w:p>
    <w:p w:rsidR="00F60B8F" w:rsidRPr="00D06924" w:rsidRDefault="00F60B8F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4AFE" w:rsidRPr="00D06924" w:rsidRDefault="005A287D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>Rozdział XVII</w:t>
      </w:r>
      <w:r w:rsidR="00EF0DF7" w:rsidRPr="00D06924">
        <w:rPr>
          <w:rFonts w:ascii="Arial" w:hAnsi="Arial" w:cs="Arial"/>
          <w:b/>
          <w:sz w:val="20"/>
          <w:szCs w:val="20"/>
        </w:rPr>
        <w:t>I</w:t>
      </w:r>
      <w:r w:rsidR="009A0889" w:rsidRPr="00D06924">
        <w:rPr>
          <w:rFonts w:ascii="Arial" w:hAnsi="Arial" w:cs="Arial"/>
          <w:b/>
          <w:sz w:val="20"/>
          <w:szCs w:val="20"/>
        </w:rPr>
        <w:t>. Wymagania dotyczące zabezpiecz</w:t>
      </w:r>
      <w:r w:rsidR="002C4AFE" w:rsidRPr="00D06924">
        <w:rPr>
          <w:rFonts w:ascii="Arial" w:hAnsi="Arial" w:cs="Arial"/>
          <w:b/>
          <w:sz w:val="20"/>
          <w:szCs w:val="20"/>
        </w:rPr>
        <w:t>enia należytego wykonania umowy</w:t>
      </w:r>
    </w:p>
    <w:p w:rsidR="002C4AFE" w:rsidRPr="00D06924" w:rsidRDefault="009A088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Zamawiający nie wymaga wniesienia zabezpiecze</w:t>
      </w:r>
      <w:r w:rsidR="002C4AFE" w:rsidRPr="00D06924">
        <w:rPr>
          <w:rFonts w:ascii="Arial" w:hAnsi="Arial" w:cs="Arial"/>
          <w:sz w:val="20"/>
          <w:szCs w:val="20"/>
        </w:rPr>
        <w:t>nia należytego wykonania umowy.</w:t>
      </w:r>
    </w:p>
    <w:p w:rsidR="002C4AFE" w:rsidRPr="00D06924" w:rsidRDefault="002C4AFE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4AFE" w:rsidRPr="00D06924" w:rsidRDefault="00EF0DF7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>Rozdział XIX</w:t>
      </w:r>
      <w:r w:rsidR="0042252E" w:rsidRPr="00D06924">
        <w:rPr>
          <w:rFonts w:ascii="Arial" w:hAnsi="Arial" w:cs="Arial"/>
          <w:b/>
          <w:sz w:val="20"/>
          <w:szCs w:val="20"/>
        </w:rPr>
        <w:t>. P</w:t>
      </w:r>
      <w:r w:rsidR="009A0889" w:rsidRPr="00D06924">
        <w:rPr>
          <w:rFonts w:ascii="Arial" w:hAnsi="Arial" w:cs="Arial"/>
          <w:b/>
          <w:sz w:val="20"/>
          <w:szCs w:val="20"/>
        </w:rPr>
        <w:t>rojektowane postanowienia umowy w sprawie zamówienia publicznego, które zosta</w:t>
      </w:r>
      <w:r w:rsidR="002C4AFE" w:rsidRPr="00D06924">
        <w:rPr>
          <w:rFonts w:ascii="Arial" w:hAnsi="Arial" w:cs="Arial"/>
          <w:b/>
          <w:sz w:val="20"/>
          <w:szCs w:val="20"/>
        </w:rPr>
        <w:t>ną wprowadzone do treści umowy.</w:t>
      </w:r>
    </w:p>
    <w:p w:rsidR="002C4AFE" w:rsidRPr="00D06924" w:rsidRDefault="009A088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Projektowane postanowienia umowy zaw</w:t>
      </w:r>
      <w:r w:rsidR="00F60B8F" w:rsidRPr="00D06924">
        <w:rPr>
          <w:rFonts w:ascii="Arial" w:hAnsi="Arial" w:cs="Arial"/>
          <w:sz w:val="20"/>
          <w:szCs w:val="20"/>
        </w:rPr>
        <w:t>arte są w załączonym formularzu umowy.</w:t>
      </w:r>
    </w:p>
    <w:p w:rsidR="005A287D" w:rsidRPr="00D06924" w:rsidRDefault="005A287D" w:rsidP="005A287D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</w:rPr>
      </w:pPr>
    </w:p>
    <w:p w:rsidR="002C4AFE" w:rsidRPr="00D06924" w:rsidRDefault="002C4AFE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4AFE" w:rsidRPr="00D06924" w:rsidRDefault="002C4AFE" w:rsidP="002C4AF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06924">
        <w:rPr>
          <w:rFonts w:ascii="Arial" w:hAnsi="Arial" w:cs="Arial"/>
          <w:b/>
          <w:sz w:val="20"/>
          <w:szCs w:val="20"/>
        </w:rPr>
        <w:t>Spis załączników</w:t>
      </w:r>
    </w:p>
    <w:p w:rsidR="002C4AFE" w:rsidRPr="00D06924" w:rsidRDefault="009A0889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1. Formul</w:t>
      </w:r>
      <w:r w:rsidR="00F60B8F" w:rsidRPr="00D06924">
        <w:rPr>
          <w:rFonts w:ascii="Arial" w:hAnsi="Arial" w:cs="Arial"/>
          <w:sz w:val="20"/>
          <w:szCs w:val="20"/>
        </w:rPr>
        <w:t xml:space="preserve">arz Ofertowy </w:t>
      </w:r>
    </w:p>
    <w:p w:rsidR="002C4AFE" w:rsidRPr="00D06924" w:rsidRDefault="00F60B8F" w:rsidP="002C4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>2. Formularz umowy dostawy</w:t>
      </w:r>
    </w:p>
    <w:p w:rsidR="00D06924" w:rsidRPr="00D06924" w:rsidRDefault="00881A1B" w:rsidP="00F60B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sz w:val="20"/>
          <w:szCs w:val="20"/>
        </w:rPr>
        <w:t xml:space="preserve">3. </w:t>
      </w:r>
      <w:r w:rsidR="00F60B8F" w:rsidRPr="00D06924">
        <w:rPr>
          <w:rFonts w:ascii="Arial" w:hAnsi="Arial" w:cs="Arial"/>
          <w:sz w:val="20"/>
          <w:szCs w:val="20"/>
        </w:rPr>
        <w:t>Pozostałe wymagane oświadczenia i dokument oferent sporządza na drukach własnych.</w:t>
      </w:r>
    </w:p>
    <w:p w:rsidR="00D06924" w:rsidRPr="00D06924" w:rsidRDefault="00D06924" w:rsidP="00F60B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:rsidR="00D06924" w:rsidRPr="00D06924" w:rsidRDefault="00D06924" w:rsidP="00D06924">
      <w:pPr>
        <w:pStyle w:val="pkt"/>
        <w:tabs>
          <w:tab w:val="left" w:pos="0"/>
          <w:tab w:val="left" w:leader="dot" w:pos="6120"/>
          <w:tab w:val="left" w:leader="dot" w:pos="9000"/>
        </w:tabs>
        <w:spacing w:before="120" w:after="120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D06924">
        <w:rPr>
          <w:rFonts w:ascii="Arial" w:hAnsi="Arial" w:cs="Arial"/>
          <w:b/>
          <w:bCs/>
          <w:sz w:val="20"/>
          <w:szCs w:val="20"/>
        </w:rPr>
        <w:t>Klauzula informacyjna RODO.</w:t>
      </w:r>
      <w:r w:rsidRPr="00D06924">
        <w:rPr>
          <w:rFonts w:ascii="Arial" w:hAnsi="Arial" w:cs="Arial"/>
          <w:color w:val="000000"/>
          <w:sz w:val="20"/>
          <w:szCs w:val="20"/>
        </w:rPr>
        <w:t> </w:t>
      </w:r>
    </w:p>
    <w:p w:rsidR="00D06924" w:rsidRPr="00D06924" w:rsidRDefault="00D06924" w:rsidP="009D103B">
      <w:pPr>
        <w:pStyle w:val="Textbody"/>
        <w:numPr>
          <w:ilvl w:val="0"/>
          <w:numId w:val="3"/>
        </w:numPr>
        <w:spacing w:after="0" w:line="270" w:lineRule="atLeast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color w:val="000000"/>
          <w:sz w:val="20"/>
          <w:szCs w:val="20"/>
        </w:rPr>
        <w:t>Administratorem zbieranych i przetwarzanych danych osobowych jest </w:t>
      </w:r>
      <w:r w:rsidRPr="00D06924">
        <w:rPr>
          <w:rStyle w:val="Uwydatnienie"/>
          <w:rFonts w:ascii="Arial" w:hAnsi="Arial" w:cs="Arial"/>
          <w:color w:val="000000"/>
          <w:sz w:val="20"/>
          <w:szCs w:val="20"/>
        </w:rPr>
        <w:t>Wójt Gminy Szypliszki, ul. Suwalska 21, 16-411 Szypliszki</w:t>
      </w:r>
      <w:r w:rsidRPr="00D06924">
        <w:rPr>
          <w:rFonts w:ascii="Arial" w:hAnsi="Arial" w:cs="Arial"/>
          <w:color w:val="000000"/>
          <w:sz w:val="20"/>
          <w:szCs w:val="20"/>
        </w:rPr>
        <w:t>, kontakt poprzez korespondencję tradycyjną lub telefonicznie pod numerem 87 565 90 40.</w:t>
      </w:r>
    </w:p>
    <w:p w:rsidR="00D06924" w:rsidRPr="00D06924" w:rsidRDefault="00D06924" w:rsidP="009D103B">
      <w:pPr>
        <w:pStyle w:val="Textbody"/>
        <w:numPr>
          <w:ilvl w:val="0"/>
          <w:numId w:val="3"/>
        </w:numPr>
        <w:spacing w:after="0" w:line="270" w:lineRule="atLeast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color w:val="000000"/>
          <w:sz w:val="20"/>
          <w:szCs w:val="20"/>
        </w:rPr>
        <w:t>W celu uzyskania informacji dotyczących przetwarzanych przez </w:t>
      </w:r>
      <w:r w:rsidRPr="00D06924">
        <w:rPr>
          <w:rStyle w:val="Uwydatnienie"/>
          <w:rFonts w:ascii="Arial" w:hAnsi="Arial" w:cs="Arial"/>
          <w:color w:val="000000"/>
          <w:sz w:val="20"/>
          <w:szCs w:val="20"/>
        </w:rPr>
        <w:t>Wójta Gminy Szypliszki </w:t>
      </w:r>
      <w:r w:rsidRPr="00D06924">
        <w:rPr>
          <w:rFonts w:ascii="Arial" w:hAnsi="Arial" w:cs="Arial"/>
          <w:color w:val="000000"/>
          <w:sz w:val="20"/>
          <w:szCs w:val="20"/>
        </w:rPr>
        <w:t>danych osobowych może się Pan/Pani skontaktować z naszym Inspektorem Ochrony Danych za pośrednictwem korespondencji e-mail kierowanej na adres: ug@szypliszki.pl.</w:t>
      </w:r>
    </w:p>
    <w:p w:rsidR="00D06924" w:rsidRPr="00D06924" w:rsidRDefault="00D06924" w:rsidP="009D103B">
      <w:pPr>
        <w:pStyle w:val="Textbody"/>
        <w:numPr>
          <w:ilvl w:val="0"/>
          <w:numId w:val="3"/>
        </w:numPr>
        <w:spacing w:after="0" w:line="270" w:lineRule="atLeast"/>
        <w:jc w:val="both"/>
        <w:rPr>
          <w:rFonts w:ascii="Arial" w:hAnsi="Arial" w:cs="Arial"/>
          <w:sz w:val="20"/>
          <w:szCs w:val="20"/>
        </w:rPr>
      </w:pPr>
      <w:r w:rsidRPr="00D06924">
        <w:rPr>
          <w:rFonts w:ascii="Arial" w:hAnsi="Arial" w:cs="Arial"/>
          <w:color w:val="000000"/>
          <w:sz w:val="20"/>
          <w:szCs w:val="20"/>
        </w:rPr>
        <w:t>Zbierane dane osobowe będą przetwarzane w celu realizacji zadań publicznych wynikających z przepisów prawa. Przetwarzanie tych danych jest niezbędne do prawidłowego i sprawnego przebiegu zadań publicznych realizowanych przez </w:t>
      </w:r>
      <w:r w:rsidRPr="00D06924">
        <w:rPr>
          <w:rStyle w:val="Uwydatnienie"/>
          <w:rFonts w:ascii="Arial" w:hAnsi="Arial" w:cs="Arial"/>
          <w:color w:val="000000"/>
          <w:sz w:val="20"/>
          <w:szCs w:val="20"/>
        </w:rPr>
        <w:t>Urząd Gminy Szypliszki</w:t>
      </w:r>
      <w:r w:rsidRPr="00D06924">
        <w:rPr>
          <w:rFonts w:ascii="Arial" w:hAnsi="Arial" w:cs="Arial"/>
          <w:color w:val="000000"/>
          <w:sz w:val="20"/>
          <w:szCs w:val="20"/>
        </w:rPr>
        <w:t>.</w:t>
      </w:r>
    </w:p>
    <w:p w:rsidR="00D06924" w:rsidRPr="00D06924" w:rsidRDefault="00D06924" w:rsidP="009D103B">
      <w:pPr>
        <w:pStyle w:val="Textbody"/>
        <w:numPr>
          <w:ilvl w:val="0"/>
          <w:numId w:val="3"/>
        </w:numPr>
        <w:spacing w:after="0" w:line="27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D06924">
        <w:rPr>
          <w:rFonts w:ascii="Arial" w:hAnsi="Arial" w:cs="Arial"/>
          <w:color w:val="000000"/>
          <w:sz w:val="20"/>
          <w:szCs w:val="20"/>
        </w:rPr>
        <w:t>W sytuacjach, gdy podanie lub przekazanie danych osobowych nie jest konieczne, przysługuje Panu/Pani prawo odmowy podania swych danych lub prawo niewyrażenia zgody na ich przetwarzanie (w przypadku zadań innych niż zadania publiczne). Niepodanie przez Pana/Panią danych osobowych lub brak zgody na ich przetwarzanie będzie skutkować brakiem możliwości realizacji tych zadań.</w:t>
      </w:r>
    </w:p>
    <w:p w:rsidR="00D06924" w:rsidRPr="00D06924" w:rsidRDefault="00D06924" w:rsidP="009D103B">
      <w:pPr>
        <w:pStyle w:val="Textbody"/>
        <w:numPr>
          <w:ilvl w:val="0"/>
          <w:numId w:val="3"/>
        </w:numPr>
        <w:spacing w:after="0" w:line="27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D06924">
        <w:rPr>
          <w:rFonts w:ascii="Arial" w:hAnsi="Arial" w:cs="Arial"/>
          <w:color w:val="000000"/>
          <w:sz w:val="20"/>
          <w:szCs w:val="20"/>
        </w:rPr>
        <w:t>W przypadku wyrażenia przez Pana/Panią zgody na przetwarzanie danych osobowych, może Pan/Pani wycofać ją w dowolnym momencie. W tym celu należy zwrócić się pisemnie do Administratora Danych.</w:t>
      </w:r>
    </w:p>
    <w:p w:rsidR="00D06924" w:rsidRPr="00D06924" w:rsidRDefault="00D06924" w:rsidP="009D103B">
      <w:pPr>
        <w:pStyle w:val="Textbody"/>
        <w:numPr>
          <w:ilvl w:val="0"/>
          <w:numId w:val="3"/>
        </w:numPr>
        <w:spacing w:after="0" w:line="27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D06924">
        <w:rPr>
          <w:rFonts w:ascii="Arial" w:hAnsi="Arial" w:cs="Arial"/>
          <w:color w:val="000000"/>
          <w:sz w:val="20"/>
          <w:szCs w:val="20"/>
        </w:rPr>
        <w:t>Pana/Pani dane osobowe będą przekazywane uprawnionym instytucjom w szczególności na podstawie obowiązujących przepisów prawa. W usprawiedliwionych przypadkach dane te mogą być udostępnione, na podstawie umów gwarantujących bezpieczeństwo danych osobowych, instytucjom świadczącym usługi serwisowe, gwarancyjne oraz wsparcia merytorycznego/organizacyjnego.</w:t>
      </w:r>
    </w:p>
    <w:p w:rsidR="00D06924" w:rsidRPr="00D06924" w:rsidRDefault="00D06924" w:rsidP="009D103B">
      <w:pPr>
        <w:pStyle w:val="Textbody"/>
        <w:numPr>
          <w:ilvl w:val="0"/>
          <w:numId w:val="3"/>
        </w:numPr>
        <w:spacing w:after="0" w:line="27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D06924">
        <w:rPr>
          <w:rFonts w:ascii="Arial" w:hAnsi="Arial" w:cs="Arial"/>
          <w:color w:val="000000"/>
          <w:sz w:val="20"/>
          <w:szCs w:val="20"/>
        </w:rPr>
        <w:t>Pana/ Pani dane osobowe będziemy przetwarzać przez okres niezbędny do zrealizowania zadania lub zadań w związku z którymi zostały zebrane. Po zakończeniu realizacji tych zadań dane osobowe będą przetwarzane wyłącznie w calach archiwalnych.</w:t>
      </w:r>
    </w:p>
    <w:p w:rsidR="00D06924" w:rsidRPr="00D06924" w:rsidRDefault="00D06924" w:rsidP="009D103B">
      <w:pPr>
        <w:pStyle w:val="Textbody"/>
        <w:numPr>
          <w:ilvl w:val="0"/>
          <w:numId w:val="3"/>
        </w:numPr>
        <w:spacing w:line="27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D06924">
        <w:rPr>
          <w:rFonts w:ascii="Arial" w:hAnsi="Arial" w:cs="Arial"/>
          <w:color w:val="000000"/>
          <w:sz w:val="20"/>
          <w:szCs w:val="20"/>
        </w:rPr>
        <w:t>Ma Pan/Pani prawo dostępu do treści podanych danych oraz możliwość ich uzupełnienia i aktualizowania. Ma Pan/Pani prawo żądać wstrzymania przetwarzania lub usunięcia danych, które zebraliśmy za Pana/Pani zgodą. Równocześnie ma Pan/Pani prawo do przeniesienia danych osobowych.</w:t>
      </w:r>
    </w:p>
    <w:p w:rsidR="00D06924" w:rsidRPr="00D06924" w:rsidRDefault="00D06924" w:rsidP="009D103B">
      <w:pPr>
        <w:pStyle w:val="Textbody"/>
        <w:numPr>
          <w:ilvl w:val="0"/>
          <w:numId w:val="4"/>
        </w:numPr>
        <w:spacing w:line="27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D06924">
        <w:rPr>
          <w:rFonts w:ascii="Arial" w:hAnsi="Arial" w:cs="Arial"/>
          <w:color w:val="000000"/>
          <w:sz w:val="20"/>
          <w:szCs w:val="20"/>
        </w:rPr>
        <w:t>Przysługuje Panu/Pani prawo do wniesienia skargi do organu nadzorczego w przypadku przetwarzania zebranych danych osobowych w sposób sprzeczny z rozporządzeniem RODO.</w:t>
      </w:r>
    </w:p>
    <w:p w:rsidR="00D06924" w:rsidRPr="009B00F3" w:rsidRDefault="00D06924" w:rsidP="00D06924">
      <w:pPr>
        <w:pStyle w:val="Textbody"/>
        <w:spacing w:line="27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D06924" w:rsidRPr="00DA3EE4" w:rsidRDefault="00D06924" w:rsidP="00D06924">
      <w:pPr>
        <w:pStyle w:val="Textbody"/>
        <w:spacing w:line="270" w:lineRule="atLeast"/>
        <w:ind w:left="707"/>
        <w:jc w:val="both"/>
        <w:rPr>
          <w:rFonts w:ascii="Arial" w:hAnsi="Arial" w:cs="Arial"/>
          <w:color w:val="000000"/>
          <w:sz w:val="22"/>
          <w:szCs w:val="22"/>
        </w:rPr>
      </w:pPr>
    </w:p>
    <w:p w:rsidR="00D06924" w:rsidRPr="003B29DA" w:rsidRDefault="00D06924" w:rsidP="00D06924">
      <w:pPr>
        <w:widowControl w:val="0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5580"/>
          <w:tab w:val="left" w:pos="6300"/>
          <w:tab w:val="left" w:pos="7200"/>
          <w:tab w:val="left" w:pos="8100"/>
          <w:tab w:val="left" w:pos="9000"/>
        </w:tabs>
        <w:ind w:left="5580"/>
        <w:jc w:val="both"/>
        <w:rPr>
          <w:rFonts w:ascii="Calibri" w:eastAsia="Calibri" w:hAnsi="Calibri" w:cs="Calibri"/>
          <w:b/>
        </w:rPr>
      </w:pPr>
      <w:r>
        <w:rPr>
          <w:rFonts w:ascii="Calibri" w:hAnsi="Calibri" w:cs="Calibri"/>
          <w:b/>
        </w:rPr>
        <w:t xml:space="preserve">  GMINA  SZYPLISZKI</w:t>
      </w:r>
    </w:p>
    <w:p w:rsidR="00D06924" w:rsidRPr="003B29DA" w:rsidRDefault="00D06924" w:rsidP="00D06924">
      <w:pPr>
        <w:widowControl w:val="0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5580"/>
          <w:tab w:val="left" w:pos="6300"/>
          <w:tab w:val="left" w:pos="7200"/>
          <w:tab w:val="left" w:pos="8100"/>
          <w:tab w:val="left" w:pos="9000"/>
        </w:tabs>
        <w:ind w:left="5580"/>
        <w:jc w:val="both"/>
        <w:rPr>
          <w:rFonts w:ascii="Calibri" w:eastAsia="Calibri" w:hAnsi="Calibri" w:cs="Calibri"/>
          <w:b/>
        </w:rPr>
      </w:pPr>
    </w:p>
    <w:p w:rsidR="00D06924" w:rsidRPr="00737D69" w:rsidRDefault="00D06924" w:rsidP="00D06924">
      <w:pPr>
        <w:widowControl w:val="0"/>
        <w:tabs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5580"/>
          <w:tab w:val="left" w:pos="6300"/>
          <w:tab w:val="left" w:pos="7200"/>
          <w:tab w:val="left" w:pos="8100"/>
          <w:tab w:val="left" w:pos="9000"/>
        </w:tabs>
        <w:jc w:val="both"/>
        <w:rPr>
          <w:rFonts w:ascii="Calibri" w:eastAsia="Calibri" w:hAnsi="Calibri" w:cs="Calibri"/>
          <w:b/>
        </w:rPr>
      </w:pPr>
      <w:r w:rsidRPr="00737D69">
        <w:rPr>
          <w:rFonts w:ascii="Calibri" w:eastAsia="Calibri" w:hAnsi="Calibri" w:cs="Calibri"/>
          <w:b/>
        </w:rPr>
        <w:t xml:space="preserve">                                                                            O F E R T A</w:t>
      </w:r>
      <w:r w:rsidRPr="00737D69">
        <w:rPr>
          <w:rFonts w:ascii="Calibri" w:eastAsia="Calibri" w:hAnsi="Calibri" w:cs="Calibri"/>
        </w:rPr>
        <w:t xml:space="preserve">                                                  </w:t>
      </w:r>
    </w:p>
    <w:p w:rsidR="00D06924" w:rsidRPr="00737D69" w:rsidRDefault="00D06924" w:rsidP="00D06924">
      <w:pPr>
        <w:pStyle w:val="Nagwek1"/>
        <w:keepLines w:val="0"/>
        <w:tabs>
          <w:tab w:val="num" w:pos="0"/>
        </w:tabs>
        <w:suppressAutoHyphens/>
        <w:spacing w:before="240" w:after="60"/>
        <w:rPr>
          <w:rFonts w:ascii="Calibri" w:eastAsia="Times New Roman" w:hAnsi="Calibri" w:cs="Calibri"/>
          <w:color w:val="auto"/>
          <w:sz w:val="22"/>
          <w:szCs w:val="22"/>
        </w:rPr>
      </w:pPr>
      <w:r w:rsidRPr="00737D69">
        <w:rPr>
          <w:rFonts w:ascii="Calibri" w:eastAsia="Times New Roman" w:hAnsi="Calibri" w:cs="Calibri"/>
          <w:color w:val="auto"/>
          <w:sz w:val="22"/>
          <w:szCs w:val="22"/>
        </w:rPr>
        <w:t>My niżej podpisani</w:t>
      </w:r>
      <w:r>
        <w:rPr>
          <w:rFonts w:ascii="Calibri" w:hAnsi="Calibri" w:cs="Calibri"/>
          <w:color w:val="auto"/>
          <w:sz w:val="22"/>
          <w:szCs w:val="22"/>
        </w:rPr>
        <w:t>:</w:t>
      </w:r>
    </w:p>
    <w:p w:rsidR="00D06924" w:rsidRPr="00737D69" w:rsidRDefault="00D06924" w:rsidP="00D06924">
      <w:pPr>
        <w:rPr>
          <w:rFonts w:ascii="Calibri" w:eastAsia="Calibri" w:hAnsi="Calibri" w:cs="Calibri"/>
        </w:rPr>
      </w:pPr>
      <w:r w:rsidRPr="00737D69">
        <w:rPr>
          <w:rFonts w:ascii="Calibri" w:eastAsia="Calibri" w:hAnsi="Calibri" w:cs="Calibri"/>
        </w:rPr>
        <w:t>……………………………………………………………..……………………………………….</w:t>
      </w:r>
      <w:r w:rsidRPr="00737D69">
        <w:rPr>
          <w:rFonts w:ascii="Calibri" w:hAnsi="Calibri" w:cs="Calibri"/>
        </w:rPr>
        <w:t>…………………………………………………</w:t>
      </w:r>
    </w:p>
    <w:p w:rsidR="00D06924" w:rsidRPr="00737D69" w:rsidRDefault="00D06924" w:rsidP="00D06924">
      <w:pPr>
        <w:pStyle w:val="Nagwek1"/>
        <w:keepLines w:val="0"/>
        <w:tabs>
          <w:tab w:val="num" w:pos="0"/>
        </w:tabs>
        <w:suppressAutoHyphens/>
        <w:spacing w:before="240" w:after="60" w:line="360" w:lineRule="auto"/>
        <w:rPr>
          <w:rFonts w:ascii="Calibri" w:eastAsia="Times New Roman" w:hAnsi="Calibri" w:cs="Calibri"/>
          <w:color w:val="auto"/>
          <w:sz w:val="22"/>
          <w:szCs w:val="22"/>
        </w:rPr>
      </w:pPr>
      <w:r w:rsidRPr="00737D69">
        <w:rPr>
          <w:rFonts w:ascii="Calibri" w:eastAsia="Times New Roman" w:hAnsi="Calibri" w:cs="Calibri"/>
          <w:color w:val="auto"/>
          <w:sz w:val="22"/>
          <w:szCs w:val="22"/>
        </w:rPr>
        <w:t>działając w imieniu i na rzecz</w:t>
      </w:r>
    </w:p>
    <w:p w:rsidR="00D06924" w:rsidRPr="00737D69" w:rsidRDefault="00D06924" w:rsidP="00D06924">
      <w:pPr>
        <w:rPr>
          <w:rFonts w:ascii="Calibri" w:eastAsia="Calibri" w:hAnsi="Calibri" w:cs="Calibri"/>
        </w:rPr>
      </w:pPr>
      <w:r w:rsidRPr="00737D69">
        <w:rPr>
          <w:rFonts w:ascii="Calibri" w:eastAsia="Calibri" w:hAnsi="Calibri" w:cs="Calibri"/>
        </w:rPr>
        <w:t>……………………………………………………………………………………………………………………….............</w:t>
      </w:r>
      <w:r>
        <w:rPr>
          <w:rFonts w:ascii="Calibri" w:hAnsi="Calibri" w:cs="Calibri"/>
        </w:rPr>
        <w:t>...........................</w:t>
      </w:r>
    </w:p>
    <w:p w:rsidR="00D06924" w:rsidRPr="00737D69" w:rsidRDefault="00D06924" w:rsidP="00D06924">
      <w:pPr>
        <w:pStyle w:val="Zwykytekst"/>
        <w:tabs>
          <w:tab w:val="left" w:leader="dot" w:pos="9072"/>
        </w:tabs>
        <w:spacing w:line="288" w:lineRule="auto"/>
        <w:jc w:val="center"/>
        <w:rPr>
          <w:rFonts w:ascii="Calibri" w:eastAsia="Calibri" w:hAnsi="Calibri" w:cs="Calibri"/>
        </w:rPr>
      </w:pPr>
      <w:r w:rsidRPr="00737D69">
        <w:rPr>
          <w:rFonts w:ascii="Calibri" w:eastAsia="Calibri" w:hAnsi="Calibri" w:cs="Calibri"/>
          <w:i/>
          <w:iCs/>
        </w:rPr>
        <w:t>(nazwa (firma) i dokładny adres Wykonawcy/Wykonawców, w przypadku składania oferty przez podmioty występujące wspólnie podać nazwy (firmy) i dokładne adresy wszystkich podmiotów)</w:t>
      </w:r>
    </w:p>
    <w:p w:rsidR="00D06924" w:rsidRPr="00737D69" w:rsidRDefault="00D06924" w:rsidP="00D06924">
      <w:pPr>
        <w:rPr>
          <w:rFonts w:ascii="Calibri" w:eastAsia="Calibri" w:hAnsi="Calibri" w:cs="Calibri"/>
        </w:rPr>
      </w:pPr>
    </w:p>
    <w:p w:rsidR="00D06924" w:rsidRPr="00D06924" w:rsidRDefault="00D06924" w:rsidP="00D06924">
      <w:pPr>
        <w:rPr>
          <w:rFonts w:cstheme="minorHAnsi"/>
        </w:rPr>
      </w:pPr>
      <w:r w:rsidRPr="00F6058F">
        <w:rPr>
          <w:rFonts w:eastAsia="Times New Roman" w:cstheme="minorHAnsi"/>
        </w:rPr>
        <w:t>odpowiadając na ogłoszenie o p</w:t>
      </w:r>
      <w:r>
        <w:rPr>
          <w:rFonts w:eastAsia="Times New Roman" w:cstheme="minorHAnsi"/>
        </w:rPr>
        <w:t xml:space="preserve">rzetargu nieograniczonym na dostawę </w:t>
      </w:r>
      <w:proofErr w:type="spellStart"/>
      <w:r>
        <w:rPr>
          <w:rFonts w:eastAsia="Times New Roman" w:cstheme="minorHAnsi"/>
        </w:rPr>
        <w:t>ekomiału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weglowego</w:t>
      </w:r>
      <w:proofErr w:type="spellEnd"/>
      <w:r>
        <w:rPr>
          <w:rFonts w:eastAsia="Times New Roman" w:cstheme="minorHAnsi"/>
        </w:rPr>
        <w:t xml:space="preserve"> na sezon 2023/2024</w:t>
      </w:r>
    </w:p>
    <w:p w:rsidR="00D06924" w:rsidRPr="00737D69" w:rsidRDefault="00D06924" w:rsidP="00D06924">
      <w:pPr>
        <w:pStyle w:val="Tytuaktu"/>
        <w:spacing w:line="276" w:lineRule="auto"/>
        <w:rPr>
          <w:rFonts w:ascii="Calibri" w:hAnsi="Calibri" w:cs="Calibri"/>
          <w:bCs/>
          <w:sz w:val="22"/>
          <w:szCs w:val="22"/>
        </w:rPr>
      </w:pPr>
    </w:p>
    <w:p w:rsidR="00D06924" w:rsidRPr="003B29DA" w:rsidRDefault="00D06924" w:rsidP="009D103B">
      <w:pPr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both"/>
        <w:rPr>
          <w:rFonts w:ascii="Calibri" w:eastAsia="Calibri" w:hAnsi="Calibri" w:cs="Calibri"/>
        </w:rPr>
      </w:pPr>
      <w:r w:rsidRPr="00737D69">
        <w:rPr>
          <w:rFonts w:ascii="Calibri" w:eastAsia="Calibri" w:hAnsi="Calibri" w:cs="Calibri"/>
        </w:rPr>
        <w:t xml:space="preserve">Oferujemy wykonanie zamówienia za </w:t>
      </w:r>
      <w:r w:rsidRPr="00737D69">
        <w:rPr>
          <w:rFonts w:ascii="Calibri" w:eastAsia="Calibri" w:hAnsi="Calibri" w:cs="Calibri"/>
          <w:b/>
        </w:rPr>
        <w:t>cenę brutto</w:t>
      </w:r>
      <w:r w:rsidRPr="00737D6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……………….……</w:t>
      </w:r>
      <w:r w:rsidRPr="00737D69">
        <w:rPr>
          <w:rFonts w:ascii="Calibri" w:eastAsia="Calibri" w:hAnsi="Calibri" w:cs="Calibri"/>
          <w:b/>
        </w:rPr>
        <w:t xml:space="preserve">zł </w:t>
      </w:r>
      <w:r w:rsidRPr="00737D69">
        <w:rPr>
          <w:rFonts w:ascii="Calibri" w:eastAsia="Calibri" w:hAnsi="Calibri" w:cs="Calibri"/>
        </w:rPr>
        <w:t>(</w:t>
      </w:r>
      <w:proofErr w:type="spellStart"/>
      <w:r w:rsidRPr="00737D69">
        <w:rPr>
          <w:rFonts w:ascii="Calibri" w:eastAsia="Calibri" w:hAnsi="Calibri" w:cs="Calibri"/>
        </w:rPr>
        <w:t>słownie_złotych</w:t>
      </w:r>
      <w:proofErr w:type="spellEnd"/>
      <w:r w:rsidRPr="00737D69">
        <w:rPr>
          <w:rFonts w:ascii="Calibri" w:eastAsia="Calibri" w:hAnsi="Calibri" w:cs="Calibri"/>
        </w:rPr>
        <w:t>:……………………………</w:t>
      </w:r>
      <w:r>
        <w:rPr>
          <w:rFonts w:ascii="Calibri" w:eastAsia="Calibri" w:hAnsi="Calibri" w:cs="Calibri"/>
        </w:rPr>
        <w:t>…………………</w:t>
      </w:r>
      <w:r w:rsidRPr="00737D69">
        <w:rPr>
          <w:rFonts w:ascii="Calibri" w:eastAsia="Calibri" w:hAnsi="Calibri" w:cs="Calibri"/>
        </w:rPr>
        <w:t>……</w:t>
      </w:r>
      <w:r>
        <w:rPr>
          <w:rFonts w:ascii="Calibri" w:eastAsia="Calibri" w:hAnsi="Calibri" w:cs="Calibri"/>
        </w:rPr>
        <w:t xml:space="preserve">) za jedną tonę </w:t>
      </w:r>
      <w:proofErr w:type="spellStart"/>
      <w:r>
        <w:rPr>
          <w:rFonts w:ascii="Calibri" w:eastAsia="Calibri" w:hAnsi="Calibri" w:cs="Calibri"/>
        </w:rPr>
        <w:t>ekomiału</w:t>
      </w:r>
      <w:proofErr w:type="spellEnd"/>
      <w:r>
        <w:rPr>
          <w:rFonts w:ascii="Calibri" w:eastAsia="Calibri" w:hAnsi="Calibri" w:cs="Calibri"/>
        </w:rPr>
        <w:t xml:space="preserve"> wraz z dowozem </w:t>
      </w:r>
    </w:p>
    <w:p w:rsidR="00D06924" w:rsidRPr="003B29DA" w:rsidRDefault="00D06924" w:rsidP="00D06924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>VAT……………………………………………………………………………………………………………………………………………….)</w:t>
      </w:r>
    </w:p>
    <w:p w:rsidR="00D06924" w:rsidRPr="003B29DA" w:rsidRDefault="00D06924" w:rsidP="009D103B">
      <w:pPr>
        <w:numPr>
          <w:ilvl w:val="0"/>
          <w:numId w:val="6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 xml:space="preserve">Gwarantujemy realizację zamówienia w </w:t>
      </w:r>
      <w:r>
        <w:rPr>
          <w:rFonts w:ascii="Calibri" w:hAnsi="Calibri" w:cs="Calibri"/>
        </w:rPr>
        <w:t>wyznaczonym terminie.</w:t>
      </w:r>
    </w:p>
    <w:p w:rsidR="00D06924" w:rsidRPr="003B29DA" w:rsidRDefault="00D06924" w:rsidP="009D103B">
      <w:pPr>
        <w:numPr>
          <w:ilvl w:val="0"/>
          <w:numId w:val="6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 xml:space="preserve">Deklarujemy </w:t>
      </w:r>
      <w:r>
        <w:rPr>
          <w:rFonts w:ascii="Calibri" w:eastAsia="Calibri" w:hAnsi="Calibri" w:cs="Calibri"/>
        </w:rPr>
        <w:t>wymaganą jakość dostawy.</w:t>
      </w:r>
    </w:p>
    <w:p w:rsidR="00D06924" w:rsidRPr="003B29DA" w:rsidRDefault="00D06924" w:rsidP="009D103B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>Oświadczamy, że zapoznaliśmy się z</w:t>
      </w:r>
      <w:r>
        <w:rPr>
          <w:rFonts w:ascii="Calibri" w:eastAsia="Calibri" w:hAnsi="Calibri" w:cs="Calibri"/>
        </w:rPr>
        <w:t xml:space="preserve">e Specyfikacją </w:t>
      </w:r>
      <w:r w:rsidRPr="003B29DA">
        <w:rPr>
          <w:rFonts w:ascii="Calibri" w:eastAsia="Calibri" w:hAnsi="Calibri" w:cs="Calibri"/>
        </w:rPr>
        <w:t>Warunków Zamówienia i warunki w niej zawarte przyjmujemy bez zastrzeżeń oraz, że zdobyliśmy konieczne informacje potrzebne do właściwego przygotowania oferty i realizacji zamówienia.</w:t>
      </w:r>
    </w:p>
    <w:p w:rsidR="00D06924" w:rsidRPr="003B29DA" w:rsidRDefault="00D06924" w:rsidP="009D103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>Oświadczamy, że uważamy się za związanych niniejszą ofertą przez okres 30 dni od upływu terminu składania ofert.</w:t>
      </w:r>
    </w:p>
    <w:p w:rsidR="00D06924" w:rsidRPr="003B29DA" w:rsidRDefault="00D06924" w:rsidP="009D103B">
      <w:pPr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 xml:space="preserve">Oświadczamy, że </w:t>
      </w:r>
      <w:r>
        <w:rPr>
          <w:rFonts w:ascii="Calibri" w:eastAsia="Calibri" w:hAnsi="Calibri" w:cs="Calibri"/>
        </w:rPr>
        <w:t>zawarty w Specyfikacji</w:t>
      </w:r>
      <w:r w:rsidRPr="003B29DA">
        <w:rPr>
          <w:rFonts w:ascii="Calibri" w:eastAsia="Calibri" w:hAnsi="Calibri" w:cs="Calibri"/>
        </w:rPr>
        <w:t xml:space="preserve"> Warunków Z</w:t>
      </w:r>
      <w:r>
        <w:rPr>
          <w:rFonts w:ascii="Calibri" w:hAnsi="Calibri" w:cs="Calibri"/>
        </w:rPr>
        <w:t>amówienia w postępowaniu formularz</w:t>
      </w:r>
      <w:r w:rsidRPr="003B29DA">
        <w:rPr>
          <w:rFonts w:ascii="Calibri" w:eastAsia="Calibri" w:hAnsi="Calibri" w:cs="Calibri"/>
        </w:rPr>
        <w:t xml:space="preserve"> umowy został przez nas zaakceptowany i zobowiązujemy się w przypadku wyboru naszej oferty do zawarcia umowy na warunkach w nim zapisanych, w miejscu i terminie wyznaczonym przez zamawiającego.</w:t>
      </w:r>
    </w:p>
    <w:p w:rsidR="00D06924" w:rsidRPr="003B29DA" w:rsidRDefault="00D06924" w:rsidP="009D103B">
      <w:pPr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uczestniczę(</w:t>
      </w:r>
      <w:r w:rsidRPr="003B29DA">
        <w:rPr>
          <w:rFonts w:ascii="Calibri" w:eastAsia="Calibri" w:hAnsi="Calibri" w:cs="Calibri"/>
        </w:rPr>
        <w:t>my) jako Wykonawca w jakiejkolwiek innej ofercie złożonej w celu udzielenia niniejszego zamówienia.</w:t>
      </w:r>
    </w:p>
    <w:p w:rsidR="00D06924" w:rsidRPr="003B29DA" w:rsidRDefault="00D06924" w:rsidP="009D103B">
      <w:pPr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>Oświadczamy, że przedmiot zamówienia zrealizujemy:</w:t>
      </w:r>
      <w:r w:rsidRPr="003B29DA">
        <w:rPr>
          <w:rFonts w:ascii="Calibri" w:eastAsia="Calibri" w:hAnsi="Calibri" w:cs="Calibri"/>
        </w:rPr>
        <w:br/>
        <w:t xml:space="preserve">a) siłami własnymi </w:t>
      </w:r>
      <w:r w:rsidRPr="003B29DA">
        <w:rPr>
          <w:rFonts w:ascii="Calibri" w:eastAsia="Calibri" w:hAnsi="Calibri" w:cs="Calibri"/>
        </w:rPr>
        <w:br/>
        <w:t>b) z udział</w:t>
      </w:r>
      <w:r>
        <w:rPr>
          <w:rFonts w:ascii="Calibri" w:eastAsia="Calibri" w:hAnsi="Calibri" w:cs="Calibri"/>
        </w:rPr>
        <w:t xml:space="preserve">em podwykonawców </w:t>
      </w:r>
      <w:r w:rsidRPr="003B29DA">
        <w:rPr>
          <w:rFonts w:ascii="Calibri" w:eastAsia="Calibri" w:hAnsi="Calibri" w:cs="Calibri"/>
        </w:rPr>
        <w:t>w następującym zakresie*:</w:t>
      </w:r>
    </w:p>
    <w:p w:rsidR="00D06924" w:rsidRPr="003B29DA" w:rsidRDefault="00D06924" w:rsidP="00D06924">
      <w:pPr>
        <w:tabs>
          <w:tab w:val="left" w:pos="9360"/>
        </w:tabs>
        <w:ind w:left="360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>…………………………………………………..……………………………………………………….</w:t>
      </w:r>
    </w:p>
    <w:p w:rsidR="00D06924" w:rsidRPr="003B29DA" w:rsidRDefault="00D06924" w:rsidP="00D06924">
      <w:pPr>
        <w:tabs>
          <w:tab w:val="left" w:pos="9360"/>
        </w:tabs>
        <w:ind w:left="360"/>
        <w:jc w:val="center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>(część zamówienia, której wykonanie Wykonawca zamierza powierzyć Podwykonawcy)</w:t>
      </w:r>
    </w:p>
    <w:p w:rsidR="00D06924" w:rsidRPr="003B29DA" w:rsidRDefault="00D06924" w:rsidP="00D06924">
      <w:pPr>
        <w:tabs>
          <w:tab w:val="left" w:pos="9360"/>
        </w:tabs>
        <w:ind w:left="360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 xml:space="preserve">c) przy udziale podmiotu </w:t>
      </w:r>
    </w:p>
    <w:p w:rsidR="00D06924" w:rsidRPr="003B29DA" w:rsidRDefault="00D06924" w:rsidP="00D06924">
      <w:pPr>
        <w:tabs>
          <w:tab w:val="left" w:pos="9360"/>
        </w:tabs>
        <w:ind w:left="360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 xml:space="preserve">………………………………………………………………………………………………………… </w:t>
      </w:r>
    </w:p>
    <w:p w:rsidR="00D06924" w:rsidRPr="003B29DA" w:rsidRDefault="00D06924" w:rsidP="009D103B">
      <w:pPr>
        <w:pStyle w:val="Zwykytekst"/>
        <w:numPr>
          <w:ilvl w:val="0"/>
          <w:numId w:val="7"/>
        </w:numPr>
        <w:spacing w:before="120" w:line="288" w:lineRule="auto"/>
        <w:jc w:val="both"/>
        <w:rPr>
          <w:rFonts w:ascii="Calibri" w:eastAsia="Calibri" w:hAnsi="Calibri" w:cs="Calibri"/>
          <w:color w:val="000000"/>
        </w:rPr>
      </w:pPr>
      <w:r w:rsidRPr="003B29DA">
        <w:rPr>
          <w:rFonts w:ascii="Calibri" w:eastAsia="Calibri" w:hAnsi="Calibri" w:cs="Calibri"/>
          <w:bCs/>
          <w:color w:val="000000"/>
        </w:rPr>
        <w:lastRenderedPageBreak/>
        <w:t>Oświadczamy</w:t>
      </w:r>
      <w:r w:rsidRPr="003B29DA">
        <w:rPr>
          <w:rFonts w:ascii="Calibri" w:eastAsia="Calibri" w:hAnsi="Calibri" w:cs="Calibri"/>
          <w:color w:val="000000"/>
        </w:rPr>
        <w:t>, że sposób reprezentacji Wykonawcy / Wykonawców* dla</w:t>
      </w:r>
      <w:r>
        <w:rPr>
          <w:rFonts w:ascii="Calibri" w:eastAsia="Calibri" w:hAnsi="Calibri" w:cs="Calibri"/>
          <w:color w:val="000000"/>
        </w:rPr>
        <w:t xml:space="preserve"> potrzeb niniejszego </w:t>
      </w:r>
      <w:proofErr w:type="spellStart"/>
      <w:r>
        <w:rPr>
          <w:rFonts w:ascii="Calibri" w:eastAsia="Calibri" w:hAnsi="Calibri" w:cs="Calibri"/>
          <w:color w:val="000000"/>
        </w:rPr>
        <w:t>zamówienia_jest_</w:t>
      </w:r>
      <w:r w:rsidRPr="003B29DA">
        <w:rPr>
          <w:rFonts w:ascii="Calibri" w:eastAsia="Calibri" w:hAnsi="Calibri" w:cs="Calibri"/>
          <w:color w:val="000000"/>
        </w:rPr>
        <w:t>następujący</w:t>
      </w:r>
      <w:proofErr w:type="spellEnd"/>
      <w:r w:rsidRPr="003B29DA">
        <w:rPr>
          <w:rFonts w:ascii="Calibri" w:eastAsia="Calibri" w:hAnsi="Calibri" w:cs="Calibri"/>
          <w:color w:val="000000"/>
        </w:rPr>
        <w:t>: ……………………………………………………………………………………………………….</w:t>
      </w:r>
      <w:r>
        <w:rPr>
          <w:rFonts w:ascii="Calibri" w:eastAsia="Calibri" w:hAnsi="Calibri" w:cs="Calibri"/>
          <w:color w:val="000000"/>
        </w:rPr>
        <w:t>…………</w:t>
      </w:r>
      <w:r>
        <w:rPr>
          <w:rFonts w:ascii="Calibri" w:hAnsi="Calibri" w:cs="Calibri"/>
          <w:color w:val="000000"/>
        </w:rPr>
        <w:t>…………………………………</w:t>
      </w:r>
    </w:p>
    <w:p w:rsidR="00D06924" w:rsidRPr="003B29DA" w:rsidRDefault="00D06924" w:rsidP="00D06924">
      <w:pPr>
        <w:pStyle w:val="Zwykytekst"/>
        <w:tabs>
          <w:tab w:val="left" w:leader="dot" w:pos="9072"/>
        </w:tabs>
        <w:spacing w:line="288" w:lineRule="auto"/>
        <w:jc w:val="center"/>
        <w:rPr>
          <w:rFonts w:ascii="Calibri" w:eastAsia="Calibri" w:hAnsi="Calibri" w:cs="Calibri"/>
          <w:i/>
          <w:iCs/>
          <w:color w:val="000000"/>
        </w:rPr>
      </w:pPr>
      <w:r w:rsidRPr="003B29DA">
        <w:rPr>
          <w:rFonts w:ascii="Calibri" w:eastAsia="Calibri" w:hAnsi="Calibri" w:cs="Calibri"/>
        </w:rPr>
        <w:t>(wypełniają jedynie przedsiębiorcy składający wspólną ofertę - spółki cywilne lub konsorcja)</w:t>
      </w:r>
    </w:p>
    <w:p w:rsidR="00D06924" w:rsidRPr="003B29DA" w:rsidRDefault="00D06924" w:rsidP="009D103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>Oświadczamy, iż informacje i dokumenty zawarte na stronach nr od …… do …… stanowią tajemnicę przedsiębiorstwa w rozumieniu przepisów o zwalczaniu nieuczciwej konkurencji i zastrzegamy, że nie mogą być one udostępniane. Uzas</w:t>
      </w:r>
      <w:r>
        <w:rPr>
          <w:rFonts w:ascii="Calibri" w:eastAsia="Calibri" w:hAnsi="Calibri" w:cs="Calibri"/>
        </w:rPr>
        <w:t xml:space="preserve">adnienie zastrzeżenia </w:t>
      </w:r>
      <w:proofErr w:type="spellStart"/>
      <w:r>
        <w:rPr>
          <w:rFonts w:ascii="Calibri" w:eastAsia="Calibri" w:hAnsi="Calibri" w:cs="Calibri"/>
        </w:rPr>
        <w:t>w.w</w:t>
      </w:r>
      <w:proofErr w:type="spellEnd"/>
      <w:r>
        <w:rPr>
          <w:rFonts w:ascii="Calibri" w:eastAsia="Calibri" w:hAnsi="Calibri" w:cs="Calibri"/>
        </w:rPr>
        <w:t xml:space="preserve">. </w:t>
      </w:r>
      <w:r w:rsidRPr="003B29DA">
        <w:rPr>
          <w:rFonts w:ascii="Calibri" w:eastAsia="Calibri" w:hAnsi="Calibri" w:cs="Calibri"/>
        </w:rPr>
        <w:t>informacji i dokumentów jako tajemnicy przedsiębiorstwa zostało zawarte na stronach nr od ….… do ….… .</w:t>
      </w:r>
    </w:p>
    <w:p w:rsidR="00D06924" w:rsidRPr="003B29DA" w:rsidRDefault="00D06924" w:rsidP="009D103B">
      <w:pPr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 xml:space="preserve">Wszelką korespondencję w sprawie niniejszego postępowania należy kierować na </w:t>
      </w:r>
      <w:proofErr w:type="spellStart"/>
      <w:r w:rsidRPr="003B29DA">
        <w:rPr>
          <w:rFonts w:ascii="Calibri" w:eastAsia="Calibri" w:hAnsi="Calibri" w:cs="Calibri"/>
        </w:rPr>
        <w:t>poniższy</w:t>
      </w:r>
      <w:r>
        <w:rPr>
          <w:rFonts w:ascii="Calibri" w:eastAsia="Calibri" w:hAnsi="Calibri" w:cs="Calibri"/>
        </w:rPr>
        <w:t>_adres</w:t>
      </w:r>
      <w:proofErr w:type="spellEnd"/>
      <w:r w:rsidRPr="003B29DA">
        <w:rPr>
          <w:rFonts w:ascii="Calibri" w:eastAsia="Calibri" w:hAnsi="Calibri" w:cs="Calibri"/>
        </w:rPr>
        <w:t xml:space="preserve"> </w:t>
      </w:r>
      <w:r w:rsidRPr="003B29DA">
        <w:rPr>
          <w:rFonts w:ascii="Calibri" w:eastAsia="Calibri" w:hAnsi="Calibri" w:cs="Calibri"/>
          <w:b/>
        </w:rPr>
        <w:t>e-mail</w:t>
      </w:r>
      <w:r w:rsidRPr="003B29DA">
        <w:rPr>
          <w:rFonts w:ascii="Calibri" w:eastAsia="Calibri" w:hAnsi="Calibri" w:cs="Calibri"/>
        </w:rPr>
        <w:t xml:space="preserve"> ………………………………...……………………</w:t>
      </w:r>
      <w:r>
        <w:rPr>
          <w:rFonts w:ascii="Calibri" w:hAnsi="Calibri" w:cs="Calibri"/>
        </w:rPr>
        <w:t>……………………………….</w:t>
      </w:r>
      <w:r w:rsidRPr="003B29DA">
        <w:rPr>
          <w:rFonts w:ascii="Calibri" w:eastAsia="Calibri" w:hAnsi="Calibri" w:cs="Calibri"/>
        </w:rPr>
        <w:t>…..</w:t>
      </w:r>
    </w:p>
    <w:p w:rsidR="00D06924" w:rsidRPr="003B29DA" w:rsidRDefault="00D06924" w:rsidP="009D103B">
      <w:pPr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>Integralna część oferty stanowią  oświadczenia i dokumenty:</w:t>
      </w:r>
    </w:p>
    <w:p w:rsidR="00D06924" w:rsidRPr="003B29DA" w:rsidRDefault="00D06924" w:rsidP="009D103B">
      <w:pPr>
        <w:widowControl w:val="0"/>
        <w:numPr>
          <w:ilvl w:val="0"/>
          <w:numId w:val="5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hanging="900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</w:t>
      </w:r>
    </w:p>
    <w:p w:rsidR="00D06924" w:rsidRPr="003B29DA" w:rsidRDefault="00D06924" w:rsidP="009D103B">
      <w:pPr>
        <w:widowControl w:val="0"/>
        <w:numPr>
          <w:ilvl w:val="0"/>
          <w:numId w:val="5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hanging="900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</w:t>
      </w:r>
    </w:p>
    <w:p w:rsidR="00D06924" w:rsidRPr="00095731" w:rsidRDefault="00D06924" w:rsidP="009D103B">
      <w:pPr>
        <w:widowControl w:val="0"/>
        <w:numPr>
          <w:ilvl w:val="0"/>
          <w:numId w:val="5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hanging="900"/>
        <w:jc w:val="both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</w:t>
      </w:r>
      <w:r w:rsidRPr="00095731">
        <w:rPr>
          <w:rFonts w:ascii="Calibri" w:eastAsia="Calibri" w:hAnsi="Calibri" w:cs="Calibri"/>
        </w:rPr>
        <w:t>.</w:t>
      </w:r>
    </w:p>
    <w:p w:rsidR="00D06924" w:rsidRPr="003B29DA" w:rsidRDefault="00D06924" w:rsidP="00D06924">
      <w:pPr>
        <w:shd w:val="clear" w:color="auto" w:fill="FFFFFF"/>
        <w:ind w:left="363"/>
        <w:rPr>
          <w:rFonts w:ascii="Calibri" w:eastAsia="Calibri" w:hAnsi="Calibri" w:cs="Calibri"/>
          <w:spacing w:val="-4"/>
        </w:rPr>
      </w:pPr>
    </w:p>
    <w:p w:rsidR="00D06924" w:rsidRPr="003B29DA" w:rsidRDefault="00D06924" w:rsidP="00D06924">
      <w:pPr>
        <w:shd w:val="clear" w:color="auto" w:fill="FFFFFF"/>
        <w:ind w:left="363"/>
        <w:rPr>
          <w:rFonts w:ascii="Calibri" w:eastAsia="Calibri" w:hAnsi="Calibri" w:cs="Calibri"/>
        </w:rPr>
      </w:pPr>
      <w:r w:rsidRPr="003B29DA">
        <w:rPr>
          <w:rFonts w:ascii="Calibri" w:eastAsia="Calibri" w:hAnsi="Calibri" w:cs="Calibri"/>
          <w:spacing w:val="-4"/>
        </w:rPr>
        <w:t>*niepotrzebne skreślić</w:t>
      </w:r>
      <w:r w:rsidRPr="003B29DA">
        <w:rPr>
          <w:rFonts w:ascii="Calibri" w:eastAsia="Calibri" w:hAnsi="Calibri" w:cs="Calibri"/>
        </w:rPr>
        <w:t xml:space="preserve">                                                                                                              </w:t>
      </w:r>
    </w:p>
    <w:p w:rsidR="00D06924" w:rsidRDefault="00D06924" w:rsidP="00D06924">
      <w:pPr>
        <w:pStyle w:val="NormalnyWeb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  <w:r w:rsidRPr="003B29DA">
        <w:rPr>
          <w:rFonts w:ascii="Calibri" w:hAnsi="Calibri" w:cs="Calibri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3B29DA">
        <w:rPr>
          <w:rFonts w:ascii="Calibri" w:hAnsi="Calibri" w:cs="Calibri"/>
          <w:sz w:val="22"/>
          <w:szCs w:val="22"/>
        </w:rPr>
        <w:t>od których dane osobowe bezpośrednio lub pośrednio pozyskałem</w:t>
      </w:r>
      <w:r w:rsidRPr="003B29DA"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3B29DA">
        <w:rPr>
          <w:rFonts w:ascii="Calibri" w:hAnsi="Calibri" w:cs="Calibri"/>
          <w:sz w:val="22"/>
          <w:szCs w:val="22"/>
        </w:rPr>
        <w:t>.</w:t>
      </w:r>
    </w:p>
    <w:p w:rsidR="00D06924" w:rsidRDefault="00D06924" w:rsidP="00D06924">
      <w:pPr>
        <w:pStyle w:val="NormalnyWeb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D06924" w:rsidRPr="003B29DA" w:rsidRDefault="00D06924" w:rsidP="00D06924">
      <w:pPr>
        <w:pStyle w:val="NormalnyWeb"/>
        <w:spacing w:line="360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D06924" w:rsidRPr="003B29DA" w:rsidRDefault="00D06924" w:rsidP="00D06924">
      <w:pPr>
        <w:autoSpaceDE w:val="0"/>
        <w:autoSpaceDN w:val="0"/>
        <w:adjustRightInd w:val="0"/>
        <w:rPr>
          <w:rFonts w:ascii="Calibri" w:eastAsia="TimesNewRomanPSMT" w:hAnsi="Calibri" w:cs="Calibri"/>
          <w:lang w:eastAsia="pl-PL"/>
        </w:rPr>
      </w:pPr>
    </w:p>
    <w:p w:rsidR="00D06924" w:rsidRPr="003B29DA" w:rsidRDefault="00D06924" w:rsidP="00D06924">
      <w:pPr>
        <w:autoSpaceDE w:val="0"/>
        <w:autoSpaceDN w:val="0"/>
        <w:adjustRightInd w:val="0"/>
        <w:rPr>
          <w:rFonts w:ascii="Calibri" w:eastAsia="TimesNewRomanPSMT" w:hAnsi="Calibri" w:cs="Calibri"/>
          <w:lang w:eastAsia="pl-PL"/>
        </w:rPr>
      </w:pPr>
    </w:p>
    <w:p w:rsidR="00D06924" w:rsidRPr="003B29DA" w:rsidRDefault="00D06924" w:rsidP="00D06924">
      <w:pPr>
        <w:pStyle w:val="Tekstpodstawowy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………….….</w:t>
      </w:r>
      <w:r w:rsidRPr="003B29DA">
        <w:rPr>
          <w:rFonts w:ascii="Calibri" w:hAnsi="Calibri" w:cs="Calibri"/>
          <w:sz w:val="22"/>
          <w:szCs w:val="22"/>
        </w:rPr>
        <w:t>......................................................................................</w:t>
      </w:r>
    </w:p>
    <w:p w:rsidR="00D06924" w:rsidRPr="003B29DA" w:rsidRDefault="00D06924" w:rsidP="00D06924">
      <w:pPr>
        <w:pStyle w:val="Tekstpodstawowy"/>
        <w:rPr>
          <w:rFonts w:ascii="Calibri" w:hAnsi="Calibri" w:cs="Calibri"/>
          <w:i/>
          <w:iCs/>
          <w:sz w:val="22"/>
          <w:szCs w:val="22"/>
        </w:rPr>
      </w:pPr>
      <w:r w:rsidRPr="003B29DA">
        <w:rPr>
          <w:rFonts w:ascii="Calibri" w:hAnsi="Calibri" w:cs="Calibri"/>
          <w:i/>
          <w:iCs/>
          <w:sz w:val="22"/>
          <w:szCs w:val="22"/>
        </w:rPr>
        <w:t xml:space="preserve">                                                         </w:t>
      </w:r>
      <w:r>
        <w:rPr>
          <w:rFonts w:ascii="Calibri" w:hAnsi="Calibri" w:cs="Calibri"/>
          <w:i/>
          <w:iCs/>
          <w:sz w:val="22"/>
          <w:szCs w:val="22"/>
        </w:rPr>
        <w:t xml:space="preserve">          </w:t>
      </w:r>
      <w:r w:rsidRPr="003B29DA">
        <w:rPr>
          <w:rFonts w:ascii="Calibri" w:hAnsi="Calibri" w:cs="Calibri"/>
          <w:i/>
          <w:iCs/>
          <w:sz w:val="22"/>
          <w:szCs w:val="22"/>
        </w:rPr>
        <w:t xml:space="preserve"> (</w:t>
      </w:r>
      <w:r>
        <w:rPr>
          <w:rFonts w:ascii="Calibri" w:hAnsi="Calibri" w:cs="Calibri"/>
          <w:i/>
          <w:iCs/>
          <w:sz w:val="22"/>
          <w:szCs w:val="22"/>
        </w:rPr>
        <w:t xml:space="preserve">data i </w:t>
      </w:r>
      <w:r w:rsidRPr="003B29DA">
        <w:rPr>
          <w:rFonts w:ascii="Calibri" w:hAnsi="Calibri" w:cs="Calibri"/>
          <w:i/>
          <w:iCs/>
          <w:sz w:val="22"/>
          <w:szCs w:val="22"/>
        </w:rPr>
        <w:t>podpis osoby uprawnionej do reprezentacji Wykonawcy)</w:t>
      </w:r>
    </w:p>
    <w:p w:rsidR="005C2CD2" w:rsidRDefault="005C2CD2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89522D" w:rsidRPr="001E7C9F" w:rsidRDefault="0089522D" w:rsidP="0089522D">
      <w:pPr>
        <w:pStyle w:val="Tekstpodstawowy"/>
        <w:jc w:val="center"/>
        <w:rPr>
          <w:rFonts w:ascii="Arial" w:hAnsi="Arial" w:cs="Arial"/>
          <w:b/>
          <w:bCs/>
          <w:sz w:val="20"/>
          <w:szCs w:val="20"/>
        </w:rPr>
      </w:pPr>
      <w:r w:rsidRPr="001E7C9F">
        <w:rPr>
          <w:rFonts w:ascii="Arial" w:hAnsi="Arial" w:cs="Arial"/>
          <w:b/>
          <w:sz w:val="20"/>
          <w:szCs w:val="20"/>
        </w:rPr>
        <w:t xml:space="preserve">UMOWA DOSTAWY </w:t>
      </w:r>
    </w:p>
    <w:p w:rsidR="0089522D" w:rsidRPr="001E7C9F" w:rsidRDefault="0089522D" w:rsidP="0089522D">
      <w:pPr>
        <w:rPr>
          <w:rFonts w:ascii="Arial" w:eastAsia="Calibri" w:hAnsi="Arial" w:cs="Arial"/>
          <w:b/>
          <w:bCs/>
          <w:sz w:val="20"/>
          <w:szCs w:val="20"/>
        </w:rPr>
      </w:pPr>
      <w:r w:rsidRPr="001E7C9F">
        <w:rPr>
          <w:rFonts w:ascii="Arial" w:eastAsia="Calibri" w:hAnsi="Arial" w:cs="Arial"/>
          <w:b/>
          <w:bCs/>
          <w:sz w:val="20"/>
          <w:szCs w:val="20"/>
        </w:rPr>
        <w:t xml:space="preserve">              </w:t>
      </w:r>
      <w:r w:rsidRPr="001E7C9F">
        <w:rPr>
          <w:rFonts w:ascii="Arial" w:hAnsi="Arial" w:cs="Arial"/>
          <w:b/>
          <w:bCs/>
          <w:sz w:val="20"/>
          <w:szCs w:val="20"/>
        </w:rPr>
        <w:t xml:space="preserve">                 </w:t>
      </w:r>
      <w:proofErr w:type="spellStart"/>
      <w:r w:rsidRPr="001E7C9F">
        <w:rPr>
          <w:rFonts w:ascii="Arial" w:hAnsi="Arial" w:cs="Arial"/>
          <w:b/>
          <w:bCs/>
          <w:sz w:val="20"/>
          <w:szCs w:val="20"/>
        </w:rPr>
        <w:t>ekomiału</w:t>
      </w:r>
      <w:proofErr w:type="spellEnd"/>
      <w:r w:rsidRPr="001E7C9F">
        <w:rPr>
          <w:rFonts w:ascii="Arial" w:hAnsi="Arial" w:cs="Arial"/>
          <w:b/>
          <w:bCs/>
          <w:sz w:val="20"/>
          <w:szCs w:val="20"/>
        </w:rPr>
        <w:t xml:space="preserve"> węglowego w sezonie grzewczym 2023</w:t>
      </w:r>
      <w:r w:rsidRPr="001E7C9F">
        <w:rPr>
          <w:rFonts w:ascii="Arial" w:eastAsia="Calibri" w:hAnsi="Arial" w:cs="Arial"/>
          <w:b/>
          <w:bCs/>
          <w:sz w:val="20"/>
          <w:szCs w:val="20"/>
        </w:rPr>
        <w:t>/</w:t>
      </w:r>
      <w:r w:rsidRPr="001E7C9F">
        <w:rPr>
          <w:rFonts w:ascii="Arial" w:hAnsi="Arial" w:cs="Arial"/>
          <w:b/>
          <w:bCs/>
          <w:sz w:val="20"/>
          <w:szCs w:val="20"/>
        </w:rPr>
        <w:t>2024</w:t>
      </w:r>
    </w:p>
    <w:p w:rsidR="0089522D" w:rsidRPr="001E7C9F" w:rsidRDefault="0089522D" w:rsidP="0089522D">
      <w:pPr>
        <w:pStyle w:val="Tekstpodstawowy"/>
        <w:jc w:val="center"/>
        <w:rPr>
          <w:rFonts w:ascii="Arial" w:hAnsi="Arial" w:cs="Arial"/>
          <w:b/>
          <w:bCs/>
          <w:sz w:val="20"/>
          <w:szCs w:val="20"/>
        </w:rPr>
      </w:pPr>
      <w:r w:rsidRPr="001E7C9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89522D" w:rsidRPr="001E7C9F" w:rsidRDefault="0089522D" w:rsidP="0089522D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89522D" w:rsidRPr="001E7C9F" w:rsidRDefault="0089522D" w:rsidP="0089522D">
      <w:pPr>
        <w:pStyle w:val="Tekstpodstawowy"/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1E7C9F">
        <w:rPr>
          <w:rFonts w:ascii="Arial" w:hAnsi="Arial" w:cs="Arial"/>
          <w:sz w:val="20"/>
          <w:szCs w:val="20"/>
        </w:rPr>
        <w:t xml:space="preserve">zawarta w dniu…………. pomiędzy </w:t>
      </w:r>
      <w:r w:rsidRPr="001E7C9F">
        <w:rPr>
          <w:rFonts w:ascii="Arial" w:hAnsi="Arial" w:cs="Arial"/>
          <w:color w:val="000000"/>
          <w:sz w:val="20"/>
          <w:szCs w:val="20"/>
        </w:rPr>
        <w:t xml:space="preserve">Gminą Szypliszki, </w:t>
      </w:r>
      <w:r w:rsidRPr="001E7C9F">
        <w:rPr>
          <w:rFonts w:ascii="Arial" w:hAnsi="Arial" w:cs="Arial"/>
          <w:sz w:val="20"/>
          <w:szCs w:val="20"/>
        </w:rPr>
        <w:t xml:space="preserve">reprezentowaną przez Wójta Gminy – mgr inż. Mariusza </w:t>
      </w:r>
      <w:proofErr w:type="spellStart"/>
      <w:r w:rsidRPr="001E7C9F">
        <w:rPr>
          <w:rFonts w:ascii="Arial" w:hAnsi="Arial" w:cs="Arial"/>
          <w:sz w:val="20"/>
          <w:szCs w:val="20"/>
        </w:rPr>
        <w:t>Grygieńcia</w:t>
      </w:r>
      <w:proofErr w:type="spellEnd"/>
      <w:r w:rsidRPr="001E7C9F">
        <w:rPr>
          <w:rFonts w:ascii="Arial" w:hAnsi="Arial" w:cs="Arial"/>
          <w:sz w:val="20"/>
          <w:szCs w:val="20"/>
        </w:rPr>
        <w:t xml:space="preserve">, przy kontrasygnacie Skarbnika – mgr Małgorzaty Barszczewskiej, zwaną dalej w treści umowy „Zamawiającym”, </w:t>
      </w:r>
    </w:p>
    <w:p w:rsidR="0089522D" w:rsidRPr="001E7C9F" w:rsidRDefault="0089522D" w:rsidP="0089522D">
      <w:pPr>
        <w:pStyle w:val="Tekstpodstawowy"/>
        <w:tabs>
          <w:tab w:val="left" w:pos="284"/>
        </w:tabs>
        <w:rPr>
          <w:rFonts w:ascii="Arial" w:hAnsi="Arial" w:cs="Arial"/>
          <w:sz w:val="20"/>
          <w:szCs w:val="20"/>
        </w:rPr>
      </w:pPr>
      <w:r w:rsidRPr="001E7C9F">
        <w:rPr>
          <w:rFonts w:ascii="Arial" w:hAnsi="Arial" w:cs="Arial"/>
          <w:sz w:val="20"/>
          <w:szCs w:val="20"/>
        </w:rPr>
        <w:t>a firmą ……………….. zwaną dalej w treści umowy „Dostawcą”.</w:t>
      </w:r>
    </w:p>
    <w:p w:rsidR="0089522D" w:rsidRPr="001E7C9F" w:rsidRDefault="0089522D" w:rsidP="0089522D">
      <w:pPr>
        <w:pStyle w:val="Tekstpodstawowy"/>
        <w:tabs>
          <w:tab w:val="left" w:pos="708"/>
        </w:tabs>
        <w:rPr>
          <w:rFonts w:ascii="Arial" w:hAnsi="Arial" w:cs="Arial"/>
          <w:sz w:val="20"/>
          <w:szCs w:val="20"/>
        </w:rPr>
      </w:pPr>
    </w:p>
    <w:p w:rsidR="0089522D" w:rsidRPr="001E7C9F" w:rsidRDefault="0089522D" w:rsidP="0089522D">
      <w:pPr>
        <w:spacing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b/>
          <w:sz w:val="20"/>
          <w:szCs w:val="20"/>
        </w:rPr>
        <w:t>§ 1</w:t>
      </w:r>
    </w:p>
    <w:p w:rsidR="0089522D" w:rsidRPr="001E7C9F" w:rsidRDefault="0089522D" w:rsidP="0089522D">
      <w:pPr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Przedmiotem umowy jest dostawa</w:t>
      </w:r>
      <w:r w:rsidRPr="001E7C9F">
        <w:rPr>
          <w:rFonts w:ascii="Arial" w:eastAsia="Calibri" w:hAnsi="Arial" w:cs="Arial"/>
          <w:bCs/>
          <w:sz w:val="20"/>
          <w:szCs w:val="20"/>
        </w:rPr>
        <w:t xml:space="preserve"> Gminie Szypliszki </w:t>
      </w:r>
      <w:proofErr w:type="spellStart"/>
      <w:r w:rsidRPr="001E7C9F">
        <w:rPr>
          <w:rFonts w:ascii="Arial" w:hAnsi="Arial" w:cs="Arial"/>
          <w:bCs/>
          <w:sz w:val="20"/>
          <w:szCs w:val="20"/>
        </w:rPr>
        <w:t>ekomiału</w:t>
      </w:r>
      <w:proofErr w:type="spellEnd"/>
      <w:r w:rsidRPr="001E7C9F">
        <w:rPr>
          <w:rFonts w:ascii="Arial" w:hAnsi="Arial" w:cs="Arial"/>
          <w:bCs/>
          <w:sz w:val="20"/>
          <w:szCs w:val="20"/>
        </w:rPr>
        <w:t xml:space="preserve"> węglowego </w:t>
      </w:r>
      <w:r w:rsidRPr="001E7C9F">
        <w:rPr>
          <w:rFonts w:ascii="Arial" w:eastAsia="Calibri" w:hAnsi="Arial" w:cs="Arial"/>
          <w:bCs/>
          <w:sz w:val="20"/>
          <w:szCs w:val="20"/>
        </w:rPr>
        <w:t xml:space="preserve">w sezonie grzewczym </w:t>
      </w:r>
      <w:r w:rsidRPr="001E7C9F">
        <w:rPr>
          <w:rFonts w:ascii="Arial" w:hAnsi="Arial" w:cs="Arial"/>
          <w:bCs/>
          <w:sz w:val="20"/>
          <w:szCs w:val="20"/>
        </w:rPr>
        <w:t>2023</w:t>
      </w:r>
      <w:r w:rsidRPr="001E7C9F">
        <w:rPr>
          <w:rFonts w:ascii="Arial" w:eastAsia="Calibri" w:hAnsi="Arial" w:cs="Arial"/>
          <w:bCs/>
          <w:sz w:val="20"/>
          <w:szCs w:val="20"/>
        </w:rPr>
        <w:t>/202</w:t>
      </w:r>
      <w:r w:rsidRPr="001E7C9F">
        <w:rPr>
          <w:rFonts w:ascii="Arial" w:hAnsi="Arial" w:cs="Arial"/>
          <w:bCs/>
          <w:sz w:val="20"/>
          <w:szCs w:val="20"/>
        </w:rPr>
        <w:t>4</w:t>
      </w:r>
      <w:r w:rsidRPr="001E7C9F">
        <w:rPr>
          <w:rFonts w:ascii="Arial" w:eastAsia="Calibri" w:hAnsi="Arial" w:cs="Arial"/>
          <w:bCs/>
          <w:sz w:val="20"/>
          <w:szCs w:val="20"/>
        </w:rPr>
        <w:t>.</w:t>
      </w:r>
    </w:p>
    <w:p w:rsidR="0089522D" w:rsidRPr="001E7C9F" w:rsidRDefault="0089522D" w:rsidP="0089522D">
      <w:pPr>
        <w:rPr>
          <w:rFonts w:ascii="Arial" w:eastAsia="Calibri" w:hAnsi="Arial" w:cs="Arial"/>
          <w:sz w:val="20"/>
          <w:szCs w:val="20"/>
        </w:rPr>
      </w:pPr>
    </w:p>
    <w:p w:rsidR="0089522D" w:rsidRPr="001E7C9F" w:rsidRDefault="0089522D" w:rsidP="0089522D">
      <w:pPr>
        <w:spacing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b/>
          <w:sz w:val="20"/>
          <w:szCs w:val="20"/>
        </w:rPr>
        <w:t>§ 2</w:t>
      </w:r>
    </w:p>
    <w:p w:rsidR="0089522D" w:rsidRPr="001E7C9F" w:rsidRDefault="0089522D" w:rsidP="009D103B">
      <w:pPr>
        <w:widowControl w:val="0"/>
        <w:numPr>
          <w:ilvl w:val="0"/>
          <w:numId w:val="9"/>
        </w:numPr>
        <w:suppressAutoHyphens/>
        <w:spacing w:after="0" w:line="360" w:lineRule="auto"/>
        <w:ind w:left="283" w:hanging="283"/>
        <w:jc w:val="both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Dostawca oświadcza, że jest uprawniony oraz posiada niezbędne kwalifikacje do realizacji przedmiotu umowy.</w:t>
      </w:r>
    </w:p>
    <w:p w:rsidR="0089522D" w:rsidRPr="001E7C9F" w:rsidRDefault="0089522D" w:rsidP="009D103B">
      <w:pPr>
        <w:widowControl w:val="0"/>
        <w:numPr>
          <w:ilvl w:val="0"/>
          <w:numId w:val="9"/>
        </w:numPr>
        <w:suppressAutoHyphens/>
        <w:spacing w:after="0" w:line="360" w:lineRule="auto"/>
        <w:ind w:left="283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Dostawca dostarczy Zamawiającemu przedmiot umowy na własny koszt</w:t>
      </w:r>
      <w:r w:rsidRPr="001E7C9F">
        <w:rPr>
          <w:rFonts w:ascii="Arial" w:hAnsi="Arial" w:cs="Arial"/>
          <w:sz w:val="20"/>
          <w:szCs w:val="20"/>
        </w:rPr>
        <w:t xml:space="preserve">, w terminie nie dłuższym niż 3 </w:t>
      </w:r>
      <w:r w:rsidRPr="001E7C9F">
        <w:rPr>
          <w:rFonts w:ascii="Arial" w:eastAsia="Calibri" w:hAnsi="Arial" w:cs="Arial"/>
          <w:sz w:val="20"/>
          <w:szCs w:val="20"/>
        </w:rPr>
        <w:t>dni kalendarzowe.</w:t>
      </w:r>
    </w:p>
    <w:p w:rsidR="0089522D" w:rsidRPr="001E7C9F" w:rsidRDefault="0089522D" w:rsidP="0089522D">
      <w:pPr>
        <w:spacing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b/>
          <w:sz w:val="20"/>
          <w:szCs w:val="20"/>
        </w:rPr>
        <w:t>§ 3</w:t>
      </w:r>
    </w:p>
    <w:p w:rsidR="0089522D" w:rsidRPr="001E7C9F" w:rsidRDefault="0089522D" w:rsidP="009D103B">
      <w:pPr>
        <w:widowControl w:val="0"/>
        <w:numPr>
          <w:ilvl w:val="0"/>
          <w:numId w:val="10"/>
        </w:numPr>
        <w:suppressAutoHyphens/>
        <w:spacing w:after="0" w:line="360" w:lineRule="auto"/>
        <w:ind w:left="283" w:hanging="283"/>
        <w:jc w:val="both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Z tytułu wykonania przedmiotu umowy Zamawiaj</w:t>
      </w:r>
      <w:r w:rsidRPr="001E7C9F">
        <w:rPr>
          <w:rFonts w:ascii="Arial" w:hAnsi="Arial" w:cs="Arial"/>
          <w:sz w:val="20"/>
          <w:szCs w:val="20"/>
        </w:rPr>
        <w:t>ący zapłaci Dostawcy  kwotę PLN brutto</w:t>
      </w:r>
      <w:r w:rsidRPr="001E7C9F">
        <w:rPr>
          <w:rFonts w:ascii="Arial" w:eastAsia="Calibri" w:hAnsi="Arial" w:cs="Arial"/>
          <w:sz w:val="20"/>
          <w:szCs w:val="20"/>
        </w:rPr>
        <w:t xml:space="preserve"> za 1 tonę: </w:t>
      </w:r>
    </w:p>
    <w:p w:rsidR="0089522D" w:rsidRPr="001E7C9F" w:rsidRDefault="0089522D" w:rsidP="009D103B">
      <w:pPr>
        <w:widowControl w:val="0"/>
        <w:numPr>
          <w:ilvl w:val="0"/>
          <w:numId w:val="10"/>
        </w:numPr>
        <w:suppressAutoHyphens/>
        <w:spacing w:after="0" w:line="360" w:lineRule="auto"/>
        <w:ind w:left="283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Płatność nastąpi przelewem w terminie 30 dni od daty otrzymania faktury, na konto Dostawcy.</w:t>
      </w:r>
    </w:p>
    <w:p w:rsidR="0089522D" w:rsidRPr="001E7C9F" w:rsidRDefault="0089522D" w:rsidP="0089522D">
      <w:pPr>
        <w:spacing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b/>
          <w:sz w:val="20"/>
          <w:szCs w:val="20"/>
        </w:rPr>
        <w:t>§ 4</w:t>
      </w:r>
    </w:p>
    <w:p w:rsidR="0089522D" w:rsidRPr="001E7C9F" w:rsidRDefault="0089522D" w:rsidP="0089522D">
      <w:pPr>
        <w:tabs>
          <w:tab w:val="left" w:pos="0"/>
        </w:tabs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Dostawca zapłaci Zamawiającemu kary umowne w wysokości:</w:t>
      </w:r>
    </w:p>
    <w:p w:rsidR="0089522D" w:rsidRPr="001E7C9F" w:rsidRDefault="0089522D" w:rsidP="009D103B">
      <w:pPr>
        <w:widowControl w:val="0"/>
        <w:numPr>
          <w:ilvl w:val="0"/>
          <w:numId w:val="11"/>
        </w:numPr>
        <w:suppressAutoHyphens/>
        <w:spacing w:after="0" w:line="360" w:lineRule="auto"/>
        <w:ind w:left="283" w:hanging="283"/>
        <w:jc w:val="both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 xml:space="preserve">10% ceny przedmiotu umowy, o której mowa w § 3 </w:t>
      </w:r>
      <w:proofErr w:type="spellStart"/>
      <w:r w:rsidRPr="001E7C9F">
        <w:rPr>
          <w:rFonts w:ascii="Arial" w:eastAsia="Calibri" w:hAnsi="Arial" w:cs="Arial"/>
          <w:sz w:val="20"/>
          <w:szCs w:val="20"/>
        </w:rPr>
        <w:t>pkt</w:t>
      </w:r>
      <w:proofErr w:type="spellEnd"/>
      <w:r w:rsidRPr="001E7C9F">
        <w:rPr>
          <w:rFonts w:ascii="Arial" w:eastAsia="Calibri" w:hAnsi="Arial" w:cs="Arial"/>
          <w:sz w:val="20"/>
          <w:szCs w:val="20"/>
        </w:rPr>
        <w:t xml:space="preserve"> 1 za każdy dzień zwłoki w terminie realizacji umowy,</w:t>
      </w:r>
    </w:p>
    <w:p w:rsidR="0089522D" w:rsidRPr="001E7C9F" w:rsidRDefault="0089522D" w:rsidP="009D103B">
      <w:pPr>
        <w:widowControl w:val="0"/>
        <w:numPr>
          <w:ilvl w:val="0"/>
          <w:numId w:val="11"/>
        </w:numPr>
        <w:suppressAutoHyphens/>
        <w:spacing w:after="0" w:line="360" w:lineRule="auto"/>
        <w:ind w:left="283" w:hanging="283"/>
        <w:jc w:val="both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 xml:space="preserve">10% ceny przedmiotu umowy, o której mowa w § 3 </w:t>
      </w:r>
      <w:proofErr w:type="spellStart"/>
      <w:r w:rsidRPr="001E7C9F">
        <w:rPr>
          <w:rFonts w:ascii="Arial" w:eastAsia="Calibri" w:hAnsi="Arial" w:cs="Arial"/>
          <w:sz w:val="20"/>
          <w:szCs w:val="20"/>
        </w:rPr>
        <w:t>pkt</w:t>
      </w:r>
      <w:proofErr w:type="spellEnd"/>
      <w:r w:rsidRPr="001E7C9F">
        <w:rPr>
          <w:rFonts w:ascii="Arial" w:eastAsia="Calibri" w:hAnsi="Arial" w:cs="Arial"/>
          <w:sz w:val="20"/>
          <w:szCs w:val="20"/>
        </w:rPr>
        <w:t xml:space="preserve"> 1 w przypadku odstąpienia od umowy przez Dostawcę  lub Zamawiającego z przyczyn leżących po stronie Dostawcy.</w:t>
      </w:r>
    </w:p>
    <w:p w:rsidR="0089522D" w:rsidRDefault="0089522D" w:rsidP="009D103B">
      <w:pPr>
        <w:widowControl w:val="0"/>
        <w:numPr>
          <w:ilvl w:val="0"/>
          <w:numId w:val="11"/>
        </w:numPr>
        <w:suppressAutoHyphens/>
        <w:spacing w:after="0" w:line="360" w:lineRule="auto"/>
        <w:ind w:left="283" w:hanging="283"/>
        <w:jc w:val="both"/>
        <w:rPr>
          <w:rFonts w:ascii="Arial" w:hAnsi="Arial" w:cs="Arial"/>
          <w:b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Zamawiający zastrzega sobie prawo dochodzenia odszkodowania uzupełniającego w przypadku wystąpienia szkód przewyższających wartość kar umownych.</w:t>
      </w:r>
    </w:p>
    <w:p w:rsidR="0089522D" w:rsidRPr="0089522D" w:rsidRDefault="0089522D" w:rsidP="0089522D">
      <w:pPr>
        <w:widowControl w:val="0"/>
        <w:suppressAutoHyphens/>
        <w:spacing w:after="0" w:line="360" w:lineRule="auto"/>
        <w:ind w:left="283"/>
        <w:jc w:val="both"/>
        <w:rPr>
          <w:rFonts w:ascii="Arial" w:eastAsia="Calibri" w:hAnsi="Arial" w:cs="Arial"/>
          <w:b/>
          <w:sz w:val="20"/>
          <w:szCs w:val="20"/>
        </w:rPr>
      </w:pPr>
    </w:p>
    <w:p w:rsidR="0089522D" w:rsidRPr="001E7C9F" w:rsidRDefault="0089522D" w:rsidP="0089522D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1E7C9F">
        <w:rPr>
          <w:rFonts w:ascii="Arial" w:eastAsia="Calibri" w:hAnsi="Arial" w:cs="Arial"/>
          <w:b/>
          <w:sz w:val="20"/>
          <w:szCs w:val="20"/>
        </w:rPr>
        <w:t>§ 5</w:t>
      </w:r>
    </w:p>
    <w:p w:rsidR="0089522D" w:rsidRPr="001E7C9F" w:rsidRDefault="0089522D" w:rsidP="0089522D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1. W razie zwłoki w wykonaniu przedmiotu umowy Zamawiający może:</w:t>
      </w:r>
    </w:p>
    <w:p w:rsidR="0089522D" w:rsidRPr="001E7C9F" w:rsidRDefault="0089522D" w:rsidP="009D103B">
      <w:pPr>
        <w:widowControl w:val="0"/>
        <w:numPr>
          <w:ilvl w:val="0"/>
          <w:numId w:val="12"/>
        </w:num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wyznaczyć Dostawcy dodatkowy termin do wykonania przedmiotu umowy z zachowaniem prawa do kary umownej,</w:t>
      </w:r>
    </w:p>
    <w:p w:rsidR="0089522D" w:rsidRPr="001E7C9F" w:rsidRDefault="0089522D" w:rsidP="009D103B">
      <w:pPr>
        <w:widowControl w:val="0"/>
        <w:numPr>
          <w:ilvl w:val="0"/>
          <w:numId w:val="12"/>
        </w:numPr>
        <w:suppressAutoHyphens/>
        <w:spacing w:after="0" w:line="360" w:lineRule="auto"/>
        <w:ind w:left="283" w:hanging="283"/>
        <w:jc w:val="both"/>
        <w:rPr>
          <w:rFonts w:ascii="Arial" w:eastAsia="Calibri" w:hAnsi="Arial" w:cs="Arial"/>
          <w:b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odstąpić o</w:t>
      </w:r>
      <w:r w:rsidRPr="001E7C9F">
        <w:rPr>
          <w:rFonts w:ascii="Arial" w:hAnsi="Arial" w:cs="Arial"/>
          <w:sz w:val="20"/>
          <w:szCs w:val="20"/>
        </w:rPr>
        <w:t>d umowy, gdy zwłoka przekroczy 7</w:t>
      </w:r>
      <w:r w:rsidRPr="001E7C9F">
        <w:rPr>
          <w:rFonts w:ascii="Arial" w:eastAsia="Calibri" w:hAnsi="Arial" w:cs="Arial"/>
          <w:sz w:val="20"/>
          <w:szCs w:val="20"/>
        </w:rPr>
        <w:t xml:space="preserve"> dni oraz żądać kary umownej.</w:t>
      </w:r>
    </w:p>
    <w:p w:rsidR="0089522D" w:rsidRDefault="0089522D" w:rsidP="009D103B">
      <w:pPr>
        <w:pStyle w:val="Akapitzlist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522D">
        <w:rPr>
          <w:rFonts w:ascii="Arial" w:eastAsia="Calibri" w:hAnsi="Arial" w:cs="Arial"/>
          <w:sz w:val="20"/>
          <w:szCs w:val="20"/>
        </w:rPr>
        <w:t>Zamawiający może również odstąpić od umowy w przypadku stwierdzonej z</w:t>
      </w:r>
      <w:r w:rsidRPr="0089522D">
        <w:rPr>
          <w:rFonts w:ascii="Arial" w:hAnsi="Arial" w:cs="Arial"/>
          <w:sz w:val="20"/>
          <w:szCs w:val="20"/>
        </w:rPr>
        <w:t xml:space="preserve">łej jakości </w:t>
      </w:r>
      <w:r w:rsidRPr="0089522D">
        <w:rPr>
          <w:rFonts w:ascii="Arial" w:hAnsi="Arial" w:cs="Arial"/>
          <w:sz w:val="20"/>
          <w:szCs w:val="20"/>
        </w:rPr>
        <w:lastRenderedPageBreak/>
        <w:t xml:space="preserve">dostarczonego </w:t>
      </w:r>
      <w:proofErr w:type="spellStart"/>
      <w:r w:rsidRPr="0089522D">
        <w:rPr>
          <w:rFonts w:ascii="Arial" w:hAnsi="Arial" w:cs="Arial"/>
          <w:sz w:val="20"/>
          <w:szCs w:val="20"/>
        </w:rPr>
        <w:t>ekomiału</w:t>
      </w:r>
      <w:proofErr w:type="spellEnd"/>
      <w:r w:rsidRPr="0089522D">
        <w:rPr>
          <w:rFonts w:ascii="Arial" w:hAnsi="Arial" w:cs="Arial"/>
          <w:sz w:val="20"/>
          <w:szCs w:val="20"/>
        </w:rPr>
        <w:t xml:space="preserve"> lub stwierdzonej zaniżonej wielkości dostawy względem zamówienia.</w:t>
      </w:r>
    </w:p>
    <w:p w:rsidR="00A30207" w:rsidRPr="0089522D" w:rsidRDefault="00A30207" w:rsidP="009D103B">
      <w:pPr>
        <w:pStyle w:val="Akapitzlist"/>
        <w:widowControl w:val="0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może odstąpić od umowy w wypadku kiedy realizacja zamówienia stanie się niezgodna z zasadą dyscypliny finansów publicznych.</w:t>
      </w:r>
    </w:p>
    <w:p w:rsidR="0089522D" w:rsidRPr="0089522D" w:rsidRDefault="0089522D" w:rsidP="0089522D">
      <w:pPr>
        <w:pStyle w:val="Akapitzlist"/>
        <w:widowControl w:val="0"/>
        <w:spacing w:line="360" w:lineRule="auto"/>
        <w:ind w:left="0"/>
        <w:jc w:val="both"/>
        <w:rPr>
          <w:rFonts w:ascii="Arial" w:eastAsia="Calibri" w:hAnsi="Arial" w:cs="Arial"/>
          <w:b/>
          <w:sz w:val="20"/>
          <w:szCs w:val="20"/>
        </w:rPr>
      </w:pPr>
    </w:p>
    <w:p w:rsidR="0089522D" w:rsidRPr="001E7C9F" w:rsidRDefault="0089522D" w:rsidP="0089522D">
      <w:pPr>
        <w:spacing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b/>
          <w:sz w:val="20"/>
          <w:szCs w:val="20"/>
        </w:rPr>
        <w:t>§ 6</w:t>
      </w:r>
    </w:p>
    <w:p w:rsidR="0089522D" w:rsidRPr="001E7C9F" w:rsidRDefault="0089522D" w:rsidP="0089522D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Wszelkie zmiany niniejszej umowy wymag</w:t>
      </w:r>
      <w:r w:rsidRPr="001E7C9F">
        <w:rPr>
          <w:rFonts w:ascii="Arial" w:hAnsi="Arial" w:cs="Arial"/>
          <w:sz w:val="20"/>
          <w:szCs w:val="20"/>
        </w:rPr>
        <w:t>ają zachowania formy pisemnej.</w:t>
      </w:r>
    </w:p>
    <w:p w:rsidR="0089522D" w:rsidRPr="001E7C9F" w:rsidRDefault="0089522D" w:rsidP="0089522D">
      <w:pPr>
        <w:spacing w:line="360" w:lineRule="auto"/>
        <w:jc w:val="center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b/>
          <w:sz w:val="20"/>
          <w:szCs w:val="20"/>
        </w:rPr>
        <w:t>§ 7</w:t>
      </w:r>
    </w:p>
    <w:p w:rsidR="0089522D" w:rsidRPr="001E7C9F" w:rsidRDefault="0089522D" w:rsidP="0089522D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E7C9F">
        <w:rPr>
          <w:rFonts w:ascii="Arial" w:eastAsia="Calibri" w:hAnsi="Arial" w:cs="Arial"/>
          <w:sz w:val="20"/>
          <w:szCs w:val="20"/>
        </w:rPr>
        <w:t>W sprawach nieuregulowanych niniejszą umową mają zastosowanie przepisy Kodeksu cywilnego.</w:t>
      </w:r>
    </w:p>
    <w:p w:rsidR="0089522D" w:rsidRPr="001E7C9F" w:rsidRDefault="0089522D" w:rsidP="0089522D">
      <w:pPr>
        <w:spacing w:line="360" w:lineRule="auto"/>
        <w:jc w:val="center"/>
        <w:rPr>
          <w:rFonts w:ascii="Arial" w:eastAsia="Lucida Sans Unicode" w:hAnsi="Arial" w:cs="Arial"/>
          <w:sz w:val="20"/>
          <w:szCs w:val="20"/>
          <w:lang/>
        </w:rPr>
      </w:pPr>
      <w:r w:rsidRPr="001E7C9F">
        <w:rPr>
          <w:rFonts w:ascii="Arial" w:eastAsia="Calibri" w:hAnsi="Arial" w:cs="Arial"/>
          <w:b/>
          <w:sz w:val="20"/>
          <w:szCs w:val="20"/>
        </w:rPr>
        <w:t>§ 8</w:t>
      </w:r>
    </w:p>
    <w:p w:rsidR="0089522D" w:rsidRPr="001E7C9F" w:rsidRDefault="0089522D" w:rsidP="0089522D">
      <w:pPr>
        <w:pStyle w:val="Styl1"/>
        <w:spacing w:before="0" w:line="360" w:lineRule="auto"/>
        <w:rPr>
          <w:sz w:val="20"/>
        </w:rPr>
      </w:pPr>
      <w:r w:rsidRPr="001E7C9F">
        <w:rPr>
          <w:rFonts w:eastAsia="Lucida Sans Unicode"/>
          <w:sz w:val="20"/>
          <w:lang/>
        </w:rPr>
        <w:t>Umowę sporządzono w dwóch jednobrzmiących egzemplarzach, po jednej  każdej ze stron.</w:t>
      </w:r>
    </w:p>
    <w:p w:rsidR="0089522D" w:rsidRPr="001E7C9F" w:rsidRDefault="0089522D" w:rsidP="0089522D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89522D" w:rsidRPr="001E7C9F" w:rsidRDefault="0089522D" w:rsidP="0089522D">
      <w:pPr>
        <w:spacing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:rsidR="0089522D" w:rsidRPr="001E7C9F" w:rsidRDefault="0089522D" w:rsidP="0089522D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E7C9F">
        <w:rPr>
          <w:rFonts w:ascii="Arial" w:eastAsia="Calibri" w:hAnsi="Arial" w:cs="Arial"/>
          <w:bCs/>
          <w:sz w:val="20"/>
          <w:szCs w:val="20"/>
        </w:rPr>
        <w:tab/>
        <w:t>Zamawiający:</w:t>
      </w:r>
      <w:r w:rsidRPr="001E7C9F">
        <w:rPr>
          <w:rFonts w:ascii="Arial" w:eastAsia="Calibri" w:hAnsi="Arial" w:cs="Arial"/>
          <w:bCs/>
          <w:sz w:val="20"/>
          <w:szCs w:val="20"/>
        </w:rPr>
        <w:tab/>
      </w:r>
      <w:r w:rsidRPr="001E7C9F">
        <w:rPr>
          <w:rFonts w:ascii="Arial" w:eastAsia="Calibri" w:hAnsi="Arial" w:cs="Arial"/>
          <w:bCs/>
          <w:sz w:val="20"/>
          <w:szCs w:val="20"/>
        </w:rPr>
        <w:tab/>
      </w:r>
      <w:r w:rsidRPr="001E7C9F">
        <w:rPr>
          <w:rFonts w:ascii="Arial" w:eastAsia="Calibri" w:hAnsi="Arial" w:cs="Arial"/>
          <w:bCs/>
          <w:sz w:val="20"/>
          <w:szCs w:val="20"/>
        </w:rPr>
        <w:tab/>
      </w:r>
      <w:r w:rsidRPr="001E7C9F">
        <w:rPr>
          <w:rFonts w:ascii="Arial" w:eastAsia="Calibri" w:hAnsi="Arial" w:cs="Arial"/>
          <w:bCs/>
          <w:sz w:val="20"/>
          <w:szCs w:val="20"/>
        </w:rPr>
        <w:tab/>
      </w:r>
      <w:r w:rsidRPr="001E7C9F">
        <w:rPr>
          <w:rFonts w:ascii="Arial" w:eastAsia="Calibri" w:hAnsi="Arial" w:cs="Arial"/>
          <w:bCs/>
          <w:sz w:val="20"/>
          <w:szCs w:val="20"/>
        </w:rPr>
        <w:tab/>
      </w:r>
      <w:r w:rsidRPr="001E7C9F">
        <w:rPr>
          <w:rFonts w:ascii="Arial" w:eastAsia="Calibri" w:hAnsi="Arial" w:cs="Arial"/>
          <w:bCs/>
          <w:sz w:val="20"/>
          <w:szCs w:val="20"/>
        </w:rPr>
        <w:tab/>
      </w:r>
      <w:r w:rsidRPr="001E7C9F">
        <w:rPr>
          <w:rFonts w:ascii="Arial" w:eastAsia="Calibri" w:hAnsi="Arial" w:cs="Arial"/>
          <w:bCs/>
          <w:sz w:val="20"/>
          <w:szCs w:val="20"/>
        </w:rPr>
        <w:tab/>
        <w:t>Dostawca:</w:t>
      </w:r>
    </w:p>
    <w:p w:rsidR="0089522D" w:rsidRPr="00A63904" w:rsidRDefault="0089522D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89522D" w:rsidRPr="00A63904" w:rsidSect="00A90E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PSMT">
    <w:altName w:val="MS Mincho"/>
    <w:charset w:val="80"/>
    <w:family w:val="auto"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">
    <w:nsid w:val="00000006"/>
    <w:multiLevelType w:val="multilevel"/>
    <w:tmpl w:val="F04AE2CA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4">
    <w:nsid w:val="016E060F"/>
    <w:multiLevelType w:val="hybridMultilevel"/>
    <w:tmpl w:val="33CA5DEC"/>
    <w:lvl w:ilvl="0" w:tplc="389C2C2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1E6640"/>
    <w:multiLevelType w:val="hybridMultilevel"/>
    <w:tmpl w:val="A84E6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6669B"/>
    <w:multiLevelType w:val="hybridMultilevel"/>
    <w:tmpl w:val="6052C35C"/>
    <w:lvl w:ilvl="0" w:tplc="990023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AF6710"/>
    <w:multiLevelType w:val="multilevel"/>
    <w:tmpl w:val="3B8A9A7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>
    <w:nsid w:val="5A6E6A3F"/>
    <w:multiLevelType w:val="singleLevel"/>
    <w:tmpl w:val="97EA8FC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9">
    <w:nsid w:val="648E678D"/>
    <w:multiLevelType w:val="multilevel"/>
    <w:tmpl w:val="AAD0A03C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>
    <w:nsid w:val="64D228C4"/>
    <w:multiLevelType w:val="hybridMultilevel"/>
    <w:tmpl w:val="DE8AE9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9C24F6C"/>
    <w:multiLevelType w:val="hybridMultilevel"/>
    <w:tmpl w:val="65EEBE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10"/>
  </w:num>
  <w:num w:numId="7">
    <w:abstractNumId w:val="6"/>
  </w:num>
  <w:num w:numId="8">
    <w:abstractNumId w:val="4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C373E3"/>
    <w:rsid w:val="00017ED4"/>
    <w:rsid w:val="000262BD"/>
    <w:rsid w:val="00062215"/>
    <w:rsid w:val="00146ABA"/>
    <w:rsid w:val="001716E8"/>
    <w:rsid w:val="00194D26"/>
    <w:rsid w:val="001B224C"/>
    <w:rsid w:val="001B24AA"/>
    <w:rsid w:val="00200A7C"/>
    <w:rsid w:val="00201A3E"/>
    <w:rsid w:val="002118CD"/>
    <w:rsid w:val="00250598"/>
    <w:rsid w:val="002912E9"/>
    <w:rsid w:val="002A6C9F"/>
    <w:rsid w:val="002C4AFE"/>
    <w:rsid w:val="00391C87"/>
    <w:rsid w:val="003A6064"/>
    <w:rsid w:val="003C666D"/>
    <w:rsid w:val="003F62C2"/>
    <w:rsid w:val="00411CBF"/>
    <w:rsid w:val="0042252E"/>
    <w:rsid w:val="00463196"/>
    <w:rsid w:val="00463450"/>
    <w:rsid w:val="0048496F"/>
    <w:rsid w:val="00493A59"/>
    <w:rsid w:val="00494FAE"/>
    <w:rsid w:val="004B590E"/>
    <w:rsid w:val="004F434D"/>
    <w:rsid w:val="004F650B"/>
    <w:rsid w:val="00501DBB"/>
    <w:rsid w:val="0056067E"/>
    <w:rsid w:val="00562032"/>
    <w:rsid w:val="005A287D"/>
    <w:rsid w:val="005A2BBE"/>
    <w:rsid w:val="005A45C3"/>
    <w:rsid w:val="005C2CD2"/>
    <w:rsid w:val="005D7141"/>
    <w:rsid w:val="005D7AA9"/>
    <w:rsid w:val="005E7ADB"/>
    <w:rsid w:val="0066254C"/>
    <w:rsid w:val="00697D18"/>
    <w:rsid w:val="006A10E6"/>
    <w:rsid w:val="006A224A"/>
    <w:rsid w:val="006C2AA0"/>
    <w:rsid w:val="006F700D"/>
    <w:rsid w:val="00702F5D"/>
    <w:rsid w:val="007618A0"/>
    <w:rsid w:val="007B39D8"/>
    <w:rsid w:val="007F2569"/>
    <w:rsid w:val="007F2603"/>
    <w:rsid w:val="007F5358"/>
    <w:rsid w:val="007F7CAF"/>
    <w:rsid w:val="008277DA"/>
    <w:rsid w:val="00841381"/>
    <w:rsid w:val="00843E1A"/>
    <w:rsid w:val="008664D6"/>
    <w:rsid w:val="00881A1B"/>
    <w:rsid w:val="00883C48"/>
    <w:rsid w:val="00886EA9"/>
    <w:rsid w:val="0089522D"/>
    <w:rsid w:val="008C4342"/>
    <w:rsid w:val="0091372E"/>
    <w:rsid w:val="009451A2"/>
    <w:rsid w:val="009457B1"/>
    <w:rsid w:val="009A0889"/>
    <w:rsid w:val="009D103B"/>
    <w:rsid w:val="009E4360"/>
    <w:rsid w:val="009E4F91"/>
    <w:rsid w:val="00A30207"/>
    <w:rsid w:val="00A41899"/>
    <w:rsid w:val="00A63904"/>
    <w:rsid w:val="00A86AFC"/>
    <w:rsid w:val="00A90EF2"/>
    <w:rsid w:val="00AC290F"/>
    <w:rsid w:val="00AF5AE2"/>
    <w:rsid w:val="00B03BFF"/>
    <w:rsid w:val="00B24A2D"/>
    <w:rsid w:val="00B467C0"/>
    <w:rsid w:val="00B77661"/>
    <w:rsid w:val="00B9054D"/>
    <w:rsid w:val="00BE77D5"/>
    <w:rsid w:val="00C079B6"/>
    <w:rsid w:val="00C07D4E"/>
    <w:rsid w:val="00C3225E"/>
    <w:rsid w:val="00C343E2"/>
    <w:rsid w:val="00C373E3"/>
    <w:rsid w:val="00CD0951"/>
    <w:rsid w:val="00D06924"/>
    <w:rsid w:val="00D41710"/>
    <w:rsid w:val="00D93272"/>
    <w:rsid w:val="00E6710F"/>
    <w:rsid w:val="00E7777A"/>
    <w:rsid w:val="00EA0C12"/>
    <w:rsid w:val="00EF0DF7"/>
    <w:rsid w:val="00F1451C"/>
    <w:rsid w:val="00F60B8F"/>
    <w:rsid w:val="00F867E2"/>
    <w:rsid w:val="00FB3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0EF2"/>
  </w:style>
  <w:style w:type="paragraph" w:styleId="Nagwek1">
    <w:name w:val="heading 1"/>
    <w:basedOn w:val="Normalny"/>
    <w:next w:val="Normalny"/>
    <w:link w:val="Nagwek1Znak"/>
    <w:uiPriority w:val="9"/>
    <w:qFormat/>
    <w:rsid w:val="00D06924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221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418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D7A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1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A3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C07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79B6"/>
  </w:style>
  <w:style w:type="paragraph" w:styleId="Stopka">
    <w:name w:val="footer"/>
    <w:basedOn w:val="Normalny"/>
    <w:link w:val="StopkaZnak"/>
    <w:rsid w:val="006A224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6A224A"/>
    <w:rPr>
      <w:rFonts w:ascii="Times New Roman" w:eastAsia="Times New Roman" w:hAnsi="Times New Roman" w:cs="Arial"/>
      <w:bCs/>
      <w:sz w:val="24"/>
      <w:szCs w:val="26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D0692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pkt">
    <w:name w:val="pkt"/>
    <w:basedOn w:val="Normalny"/>
    <w:rsid w:val="00D06924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ar-SA"/>
    </w:rPr>
  </w:style>
  <w:style w:type="character" w:styleId="Uwydatnienie">
    <w:name w:val="Emphasis"/>
    <w:qFormat/>
    <w:rsid w:val="00D06924"/>
    <w:rPr>
      <w:i/>
      <w:iCs/>
    </w:rPr>
  </w:style>
  <w:style w:type="paragraph" w:customStyle="1" w:styleId="Textbody">
    <w:name w:val="Text body"/>
    <w:basedOn w:val="Normalny"/>
    <w:rsid w:val="00D0692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D0692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0692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rsid w:val="00D0692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aktu">
    <w:name w:val="Tytuł aktu"/>
    <w:basedOn w:val="Normalny"/>
    <w:rsid w:val="00D06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06924"/>
    <w:rPr>
      <w:rFonts w:ascii="Courier New" w:hAnsi="Courier New"/>
    </w:rPr>
  </w:style>
  <w:style w:type="paragraph" w:styleId="Zwykytekst">
    <w:name w:val="Plain Text"/>
    <w:basedOn w:val="Normalny"/>
    <w:link w:val="ZwykytekstZnak"/>
    <w:rsid w:val="00D06924"/>
    <w:pPr>
      <w:spacing w:after="0" w:line="240" w:lineRule="auto"/>
    </w:pPr>
    <w:rPr>
      <w:rFonts w:ascii="Courier New" w:hAnsi="Courier New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D06924"/>
    <w:rPr>
      <w:rFonts w:ascii="Consolas" w:hAnsi="Consolas"/>
      <w:sz w:val="21"/>
      <w:szCs w:val="21"/>
    </w:rPr>
  </w:style>
  <w:style w:type="paragraph" w:customStyle="1" w:styleId="Styl1">
    <w:name w:val="Styl1"/>
    <w:basedOn w:val="Normalny"/>
    <w:rsid w:val="0089522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zypliszki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g_szypliszki@pro.onet.p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ezamowienia.gov.pl/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2749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Sekretarz</dc:creator>
  <cp:lastModifiedBy>HP</cp:lastModifiedBy>
  <cp:revision>4</cp:revision>
  <cp:lastPrinted>2023-09-12T12:05:00Z</cp:lastPrinted>
  <dcterms:created xsi:type="dcterms:W3CDTF">2023-09-26T09:22:00Z</dcterms:created>
  <dcterms:modified xsi:type="dcterms:W3CDTF">2023-09-26T10:29:00Z</dcterms:modified>
</cp:coreProperties>
</file>