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BCC49" w14:textId="55BDB1A4" w:rsidR="00C92655" w:rsidRPr="00A534F7" w:rsidRDefault="00C92655" w:rsidP="00EB1932">
      <w:pPr>
        <w:spacing w:before="120" w:after="120"/>
        <w:rPr>
          <w:rFonts w:cstheme="minorHAnsi"/>
          <w:sz w:val="24"/>
          <w:szCs w:val="24"/>
        </w:rPr>
      </w:pPr>
      <w:bookmarkStart w:id="0" w:name="_GoBack"/>
      <w:bookmarkEnd w:id="0"/>
      <w:r w:rsidRPr="00A534F7">
        <w:rPr>
          <w:rFonts w:cstheme="minorHAnsi"/>
          <w:sz w:val="24"/>
          <w:szCs w:val="24"/>
        </w:rPr>
        <w:t>__________________________________________</w:t>
      </w:r>
    </w:p>
    <w:p w14:paraId="3E88D7E6" w14:textId="33D80D94" w:rsidR="00C92655" w:rsidRPr="00A534F7" w:rsidRDefault="00C92655" w:rsidP="008D3C71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(</w:t>
      </w:r>
      <w:r w:rsidR="00B75DA0" w:rsidRPr="00A534F7">
        <w:rPr>
          <w:rFonts w:asciiTheme="minorHAnsi" w:hAnsiTheme="minorHAnsi" w:cstheme="minorHAnsi"/>
          <w:sz w:val="24"/>
          <w:szCs w:val="24"/>
        </w:rPr>
        <w:t>Firma</w:t>
      </w:r>
      <w:r w:rsidRPr="00A534F7">
        <w:rPr>
          <w:rFonts w:asciiTheme="minorHAnsi" w:hAnsiTheme="minorHAnsi" w:cstheme="minorHAnsi"/>
          <w:sz w:val="24"/>
          <w:szCs w:val="24"/>
        </w:rPr>
        <w:t xml:space="preserve"> Wykonawcy</w:t>
      </w:r>
      <w:r w:rsidR="004A1F6C" w:rsidRPr="00A534F7">
        <w:rPr>
          <w:rFonts w:asciiTheme="minorHAnsi" w:hAnsiTheme="minorHAnsi" w:cstheme="minorHAnsi"/>
          <w:sz w:val="24"/>
          <w:szCs w:val="24"/>
        </w:rPr>
        <w:t>)</w:t>
      </w:r>
    </w:p>
    <w:p w14:paraId="22CF620E" w14:textId="63EE8088" w:rsidR="00C92655" w:rsidRPr="00A534F7" w:rsidRDefault="00C92655" w:rsidP="008D3C71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Załącznik</w:t>
      </w:r>
      <w:r w:rsidR="00203DDF" w:rsidRPr="00A534F7">
        <w:rPr>
          <w:rFonts w:asciiTheme="minorHAnsi" w:hAnsiTheme="minorHAnsi" w:cstheme="minorHAnsi"/>
          <w:szCs w:val="24"/>
        </w:rPr>
        <w:t xml:space="preserve"> nr</w:t>
      </w:r>
      <w:r w:rsidRPr="00A534F7">
        <w:rPr>
          <w:rFonts w:asciiTheme="minorHAnsi" w:hAnsiTheme="minorHAnsi" w:cstheme="minorHAnsi"/>
          <w:szCs w:val="24"/>
        </w:rPr>
        <w:t xml:space="preserve"> </w:t>
      </w:r>
      <w:r w:rsidR="005D444C">
        <w:rPr>
          <w:rFonts w:asciiTheme="minorHAnsi" w:hAnsiTheme="minorHAnsi" w:cstheme="minorHAnsi"/>
          <w:szCs w:val="24"/>
        </w:rPr>
        <w:t>2</w:t>
      </w:r>
      <w:r w:rsidRPr="00A534F7">
        <w:rPr>
          <w:rFonts w:asciiTheme="minorHAnsi" w:hAnsiTheme="minorHAnsi" w:cstheme="minorHAnsi"/>
          <w:szCs w:val="24"/>
        </w:rPr>
        <w:t xml:space="preserve"> do SWZ</w:t>
      </w:r>
    </w:p>
    <w:p w14:paraId="269D0813" w14:textId="700F3BD0" w:rsidR="00C02E12" w:rsidRPr="00A534F7" w:rsidRDefault="00C02E12" w:rsidP="008D3C71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Oświadczenie</w:t>
      </w:r>
      <w:r w:rsidR="006D3607">
        <w:rPr>
          <w:rFonts w:asciiTheme="minorHAnsi" w:hAnsiTheme="minorHAnsi" w:cstheme="minorHAnsi"/>
          <w:szCs w:val="24"/>
        </w:rPr>
        <w:t xml:space="preserve"> Wykonawcy</w:t>
      </w:r>
      <w:r w:rsidRPr="00A534F7">
        <w:rPr>
          <w:rFonts w:asciiTheme="minorHAnsi" w:hAnsiTheme="minorHAnsi" w:cstheme="minorHAnsi"/>
          <w:szCs w:val="24"/>
        </w:rPr>
        <w:t xml:space="preserve">, o którym mowa w art. 125 ust. 1 ustawy </w:t>
      </w:r>
      <w:proofErr w:type="spellStart"/>
      <w:r w:rsidRPr="00A534F7">
        <w:rPr>
          <w:rFonts w:asciiTheme="minorHAnsi" w:hAnsiTheme="minorHAnsi" w:cstheme="minorHAnsi"/>
          <w:szCs w:val="24"/>
        </w:rPr>
        <w:t>Pzp</w:t>
      </w:r>
      <w:proofErr w:type="spellEnd"/>
      <w:r w:rsidRPr="00A534F7">
        <w:rPr>
          <w:rFonts w:asciiTheme="minorHAnsi" w:hAnsiTheme="minorHAnsi" w:cstheme="minorHAnsi"/>
          <w:szCs w:val="24"/>
        </w:rPr>
        <w:t xml:space="preserve"> </w:t>
      </w:r>
    </w:p>
    <w:p w14:paraId="71661FA7" w14:textId="52DFFA5E" w:rsidR="00C02E12" w:rsidRPr="00A534F7" w:rsidRDefault="00C02E12" w:rsidP="008D3C71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stanowiące wstępne potwierdzenie spełnienia warunków udziału w postępowaniu</w:t>
      </w:r>
    </w:p>
    <w:p w14:paraId="341D2444" w14:textId="1265205F" w:rsidR="00C92655" w:rsidRPr="00A534F7" w:rsidRDefault="00C92655" w:rsidP="00203DDF">
      <w:pPr>
        <w:pStyle w:val="Punktywzalaczniku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Składając ofertę w postępowaniu na</w:t>
      </w:r>
      <w:r w:rsidR="00535588" w:rsidRPr="00A534F7">
        <w:rPr>
          <w:rFonts w:asciiTheme="minorHAnsi" w:hAnsiTheme="minorHAnsi" w:cstheme="minorHAnsi"/>
          <w:szCs w:val="24"/>
        </w:rPr>
        <w:t xml:space="preserve"> </w:t>
      </w:r>
      <w:r w:rsidR="00A421BB">
        <w:rPr>
          <w:rFonts w:asciiTheme="minorHAnsi" w:hAnsiTheme="minorHAnsi" w:cstheme="minorHAnsi"/>
          <w:b/>
          <w:bCs/>
          <w:szCs w:val="24"/>
        </w:rPr>
        <w:t>z</w:t>
      </w:r>
      <w:r w:rsidR="00A421BB" w:rsidRPr="00A421BB">
        <w:rPr>
          <w:rFonts w:asciiTheme="minorHAnsi" w:hAnsiTheme="minorHAnsi" w:cstheme="minorHAnsi"/>
          <w:b/>
          <w:bCs/>
          <w:szCs w:val="24"/>
        </w:rPr>
        <w:t>aprojektowanie i wykonanie robót budowlanych w zakresie remontu wewnętrznej instalacji centralnego ogrzewania w budynku Urzędu Skarbowego w Oleśnie</w:t>
      </w:r>
      <w:r w:rsidRPr="00A534F7">
        <w:rPr>
          <w:rFonts w:asciiTheme="minorHAnsi" w:hAnsiTheme="minorHAnsi" w:cstheme="minorHAnsi"/>
          <w:bCs/>
          <w:szCs w:val="24"/>
        </w:rPr>
        <w:t>,</w:t>
      </w:r>
      <w:r w:rsidRPr="00A534F7">
        <w:rPr>
          <w:rFonts w:asciiTheme="minorHAnsi" w:hAnsiTheme="minorHAnsi" w:cstheme="minorHAnsi"/>
          <w:szCs w:val="24"/>
        </w:rPr>
        <w:t xml:space="preserve"> jako Wykonawca ubiegający się o</w:t>
      </w:r>
      <w:r w:rsidR="00C8020A" w:rsidRPr="00A534F7">
        <w:rPr>
          <w:rFonts w:asciiTheme="minorHAnsi" w:hAnsiTheme="minorHAnsi" w:cstheme="minorHAnsi"/>
          <w:szCs w:val="24"/>
        </w:rPr>
        <w:t xml:space="preserve"> </w:t>
      </w:r>
      <w:r w:rsidRPr="00A534F7">
        <w:rPr>
          <w:rFonts w:asciiTheme="minorHAnsi" w:hAnsiTheme="minorHAnsi" w:cstheme="minorHAnsi"/>
          <w:szCs w:val="24"/>
        </w:rPr>
        <w:t xml:space="preserve">udzielenie zamówienia oświadczam, że spełniam warunki udziału w postępowaniu określone zgodnie z </w:t>
      </w:r>
      <w:r w:rsidR="00DB574E">
        <w:rPr>
          <w:rFonts w:asciiTheme="minorHAnsi" w:hAnsiTheme="minorHAnsi" w:cstheme="minorHAnsi"/>
          <w:szCs w:val="24"/>
        </w:rPr>
        <w:t xml:space="preserve">art. </w:t>
      </w:r>
      <w:r w:rsidR="00C02E12" w:rsidRPr="00A534F7">
        <w:rPr>
          <w:rFonts w:asciiTheme="minorHAnsi" w:hAnsiTheme="minorHAnsi" w:cstheme="minorHAnsi"/>
          <w:szCs w:val="24"/>
        </w:rPr>
        <w:t>112</w:t>
      </w:r>
      <w:r w:rsidRPr="00A534F7">
        <w:rPr>
          <w:rFonts w:asciiTheme="minorHAnsi" w:hAnsiTheme="minorHAnsi" w:cstheme="minorHAnsi"/>
          <w:szCs w:val="24"/>
        </w:rPr>
        <w:t xml:space="preserve"> ustawy </w:t>
      </w:r>
      <w:proofErr w:type="spellStart"/>
      <w:r w:rsidRPr="00A534F7">
        <w:rPr>
          <w:rFonts w:asciiTheme="minorHAnsi" w:hAnsiTheme="minorHAnsi" w:cstheme="minorHAnsi"/>
          <w:szCs w:val="24"/>
        </w:rPr>
        <w:t>Pzp</w:t>
      </w:r>
      <w:proofErr w:type="spellEnd"/>
      <w:r w:rsidRPr="00A534F7">
        <w:rPr>
          <w:rFonts w:asciiTheme="minorHAnsi" w:hAnsiTheme="minorHAnsi" w:cstheme="minorHAnsi"/>
          <w:szCs w:val="24"/>
        </w:rPr>
        <w:t xml:space="preserve">, dotyczące </w:t>
      </w:r>
      <w:r w:rsidRPr="00A534F7">
        <w:rPr>
          <w:rFonts w:asciiTheme="minorHAnsi" w:eastAsia="Arial Unicode MS" w:hAnsiTheme="minorHAnsi" w:cstheme="minorHAnsi"/>
          <w:kern w:val="1"/>
          <w:szCs w:val="24"/>
        </w:rPr>
        <w:t xml:space="preserve">zdolności technicznej lub zawodowej, o których mowa w rozdziale </w:t>
      </w:r>
      <w:r w:rsidR="00B34BAB" w:rsidRPr="00A534F7">
        <w:rPr>
          <w:rFonts w:asciiTheme="minorHAnsi" w:eastAsia="Arial Unicode MS" w:hAnsiTheme="minorHAnsi" w:cstheme="minorHAnsi"/>
          <w:kern w:val="1"/>
          <w:szCs w:val="24"/>
        </w:rPr>
        <w:t>1</w:t>
      </w:r>
      <w:r w:rsidR="00C407A0">
        <w:rPr>
          <w:rFonts w:asciiTheme="minorHAnsi" w:eastAsia="Arial Unicode MS" w:hAnsiTheme="minorHAnsi" w:cstheme="minorHAnsi"/>
          <w:kern w:val="1"/>
          <w:szCs w:val="24"/>
        </w:rPr>
        <w:t>7</w:t>
      </w:r>
      <w:r w:rsidR="00A91D09" w:rsidRPr="00A534F7">
        <w:rPr>
          <w:rFonts w:asciiTheme="minorHAnsi" w:eastAsia="Arial Unicode MS" w:hAnsiTheme="minorHAnsi" w:cstheme="minorHAnsi"/>
          <w:kern w:val="1"/>
          <w:szCs w:val="24"/>
        </w:rPr>
        <w:t xml:space="preserve"> </w:t>
      </w:r>
      <w:r w:rsidRPr="00A534F7">
        <w:rPr>
          <w:rFonts w:asciiTheme="minorHAnsi" w:eastAsia="Arial Unicode MS" w:hAnsiTheme="minorHAnsi" w:cstheme="minorHAnsi"/>
          <w:kern w:val="1"/>
          <w:szCs w:val="24"/>
        </w:rPr>
        <w:t xml:space="preserve">SWZ. </w:t>
      </w:r>
    </w:p>
    <w:p w14:paraId="5D050597" w14:textId="7ACC1E46" w:rsidR="00C92655" w:rsidRPr="00A534F7" w:rsidRDefault="00C92655" w:rsidP="008D3C71">
      <w:pPr>
        <w:pStyle w:val="Punktywzalaczniku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Oświadczam, że w celu spełnienia wskazanych w SWZ warunków udziału w postępowaniu polegam na zasobach podmiotów:</w:t>
      </w:r>
      <w:r w:rsidRPr="00A534F7">
        <w:rPr>
          <w:rFonts w:asciiTheme="minorHAnsi" w:hAnsiTheme="minorHAnsi" w:cstheme="minorHAnsi"/>
          <w:b/>
          <w:szCs w:val="24"/>
        </w:rPr>
        <w:t xml:space="preserve"> *</w:t>
      </w:r>
    </w:p>
    <w:p w14:paraId="24B4573C" w14:textId="77777777" w:rsidR="00C92655" w:rsidRPr="00A534F7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A534F7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3583696C" w14:textId="77777777" w:rsidR="00C92655" w:rsidRPr="00A534F7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A534F7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0D7018CC" w14:textId="77777777" w:rsidR="00C92655" w:rsidRPr="00A534F7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A534F7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2074054E" w14:textId="77777777" w:rsidR="00C92655" w:rsidRPr="00A534F7" w:rsidRDefault="00C92655" w:rsidP="008D3C71">
      <w:pPr>
        <w:pStyle w:val="Uwagi"/>
        <w:ind w:left="644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(uzupełnić poprzez wskazanie nazwy/firmy adresu, w zależności od podmiotu NIP/PESEL, KRS/CEIDG)</w:t>
      </w:r>
    </w:p>
    <w:p w14:paraId="1DFC47D9" w14:textId="77777777" w:rsidR="00C92655" w:rsidRPr="00A534F7" w:rsidRDefault="00C92655" w:rsidP="008D3C71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Uwaga:</w:t>
      </w:r>
    </w:p>
    <w:p w14:paraId="725D0062" w14:textId="77777777" w:rsidR="00C92655" w:rsidRPr="00A534F7" w:rsidRDefault="00C92655" w:rsidP="008D3C71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19364A40" w14:textId="2F2EE18A" w:rsidR="00C02E12" w:rsidRPr="00A534F7" w:rsidRDefault="00C02E12" w:rsidP="00C02E12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A534F7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52CB34F8" w14:textId="77777777" w:rsidR="00C02E12" w:rsidRPr="00A534F7" w:rsidRDefault="00C02E12" w:rsidP="00C02E12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A534F7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CD4C514" w14:textId="73625A09" w:rsidR="00C92655" w:rsidRDefault="00C02E12" w:rsidP="00C02E12">
      <w:pPr>
        <w:rPr>
          <w:rFonts w:cstheme="minorHAnsi"/>
          <w:b/>
          <w:bCs/>
          <w:sz w:val="24"/>
          <w:szCs w:val="24"/>
        </w:rPr>
      </w:pPr>
      <w:r w:rsidRPr="00A534F7">
        <w:rPr>
          <w:rFonts w:cstheme="minorHAnsi"/>
          <w:b/>
          <w:bCs/>
          <w:sz w:val="24"/>
          <w:szCs w:val="24"/>
        </w:rPr>
        <w:t>(wpisać imię i nazwisko osoby składającej oświadczenie w imieniu Wykonawcy)</w:t>
      </w:r>
    </w:p>
    <w:p w14:paraId="1F24F7F5" w14:textId="414319C3" w:rsidR="00EB1932" w:rsidRDefault="00EB1932">
      <w:pPr>
        <w:rPr>
          <w:rFonts w:cstheme="minorHAnsi"/>
          <w:b/>
          <w:bCs/>
          <w:sz w:val="24"/>
          <w:szCs w:val="24"/>
        </w:rPr>
      </w:pPr>
    </w:p>
    <w:sectPr w:rsidR="00EB1932" w:rsidSect="00EB1932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911D1" w14:textId="77777777" w:rsidR="007549A4" w:rsidRDefault="007549A4" w:rsidP="00162C98">
      <w:pPr>
        <w:spacing w:after="0" w:line="240" w:lineRule="auto"/>
      </w:pPr>
      <w:r>
        <w:separator/>
      </w:r>
    </w:p>
  </w:endnote>
  <w:endnote w:type="continuationSeparator" w:id="0">
    <w:p w14:paraId="2B404902" w14:textId="77777777" w:rsidR="007549A4" w:rsidRDefault="007549A4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D07EB" w14:textId="77777777" w:rsidR="007549A4" w:rsidRDefault="007549A4" w:rsidP="00162C98">
      <w:pPr>
        <w:spacing w:after="0" w:line="240" w:lineRule="auto"/>
      </w:pPr>
      <w:r>
        <w:separator/>
      </w:r>
    </w:p>
  </w:footnote>
  <w:footnote w:type="continuationSeparator" w:id="0">
    <w:p w14:paraId="2BBE1B0A" w14:textId="77777777" w:rsidR="007549A4" w:rsidRDefault="007549A4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AF6CD" w14:textId="3CE0DCCB" w:rsidR="00A9299F" w:rsidRPr="00A9299F" w:rsidRDefault="00A9299F">
    <w:pPr>
      <w:pStyle w:val="Nagwek"/>
      <w:rPr>
        <w:sz w:val="24"/>
        <w:szCs w:val="24"/>
      </w:rPr>
    </w:pPr>
    <w:r w:rsidRPr="00A9299F">
      <w:rPr>
        <w:sz w:val="24"/>
        <w:szCs w:val="24"/>
      </w:rPr>
      <w:t>Znak sprawy: 1601-ILZ.260.</w:t>
    </w:r>
    <w:r w:rsidR="001B64C5">
      <w:rPr>
        <w:sz w:val="24"/>
        <w:szCs w:val="24"/>
      </w:rPr>
      <w:t>33</w:t>
    </w:r>
    <w:r w:rsidRPr="00A9299F">
      <w:rPr>
        <w:sz w:val="24"/>
        <w:szCs w:val="24"/>
      </w:rPr>
      <w:t>.202</w:t>
    </w:r>
    <w:r w:rsidR="00A77EE1">
      <w:rPr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20"/>
  </w:num>
  <w:num w:numId="5">
    <w:abstractNumId w:val="6"/>
  </w:num>
  <w:num w:numId="6">
    <w:abstractNumId w:val="14"/>
  </w:num>
  <w:num w:numId="7">
    <w:abstractNumId w:val="18"/>
  </w:num>
  <w:num w:numId="8">
    <w:abstractNumId w:val="16"/>
  </w:num>
  <w:num w:numId="9">
    <w:abstractNumId w:val="5"/>
  </w:num>
  <w:num w:numId="10">
    <w:abstractNumId w:val="10"/>
  </w:num>
  <w:num w:numId="11">
    <w:abstractNumId w:val="19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9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9"/>
    <w:lvlOverride w:ilvl="0">
      <w:startOverride w:val="1"/>
    </w:lvlOverride>
  </w:num>
  <w:num w:numId="30">
    <w:abstractNumId w:val="19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26"/>
    <w:rsid w:val="00031370"/>
    <w:rsid w:val="00084290"/>
    <w:rsid w:val="000B3942"/>
    <w:rsid w:val="000B6418"/>
    <w:rsid w:val="000C3157"/>
    <w:rsid w:val="000E77CA"/>
    <w:rsid w:val="00101176"/>
    <w:rsid w:val="00104F0A"/>
    <w:rsid w:val="00162C98"/>
    <w:rsid w:val="001769C9"/>
    <w:rsid w:val="00190822"/>
    <w:rsid w:val="001A1D8D"/>
    <w:rsid w:val="001A2A0A"/>
    <w:rsid w:val="001A48F8"/>
    <w:rsid w:val="001A7A3E"/>
    <w:rsid w:val="001B64C5"/>
    <w:rsid w:val="001E0560"/>
    <w:rsid w:val="001F0149"/>
    <w:rsid w:val="00203DDF"/>
    <w:rsid w:val="00231F27"/>
    <w:rsid w:val="00255904"/>
    <w:rsid w:val="002A69D5"/>
    <w:rsid w:val="002B5451"/>
    <w:rsid w:val="002C3411"/>
    <w:rsid w:val="002E0CC4"/>
    <w:rsid w:val="002F5EE1"/>
    <w:rsid w:val="0030602C"/>
    <w:rsid w:val="00347B09"/>
    <w:rsid w:val="0039341C"/>
    <w:rsid w:val="003A3233"/>
    <w:rsid w:val="003C791E"/>
    <w:rsid w:val="003F66D4"/>
    <w:rsid w:val="00400253"/>
    <w:rsid w:val="00404E87"/>
    <w:rsid w:val="00415B99"/>
    <w:rsid w:val="004555FF"/>
    <w:rsid w:val="004753C0"/>
    <w:rsid w:val="00483D4F"/>
    <w:rsid w:val="004A1F6C"/>
    <w:rsid w:val="004A4A82"/>
    <w:rsid w:val="004B1085"/>
    <w:rsid w:val="004C4951"/>
    <w:rsid w:val="004F0C3B"/>
    <w:rsid w:val="0051700C"/>
    <w:rsid w:val="00535588"/>
    <w:rsid w:val="005430BC"/>
    <w:rsid w:val="00584320"/>
    <w:rsid w:val="00596B80"/>
    <w:rsid w:val="005A31A7"/>
    <w:rsid w:val="005D444C"/>
    <w:rsid w:val="005D52F9"/>
    <w:rsid w:val="0062506D"/>
    <w:rsid w:val="0064208E"/>
    <w:rsid w:val="00645131"/>
    <w:rsid w:val="0065364A"/>
    <w:rsid w:val="006548B4"/>
    <w:rsid w:val="00666BA8"/>
    <w:rsid w:val="006A73A1"/>
    <w:rsid w:val="006B5D92"/>
    <w:rsid w:val="006C1BBD"/>
    <w:rsid w:val="006D3607"/>
    <w:rsid w:val="00724A2C"/>
    <w:rsid w:val="00735ED5"/>
    <w:rsid w:val="0075413A"/>
    <w:rsid w:val="007549A4"/>
    <w:rsid w:val="00766DCA"/>
    <w:rsid w:val="0079535D"/>
    <w:rsid w:val="007A0FA4"/>
    <w:rsid w:val="007C534D"/>
    <w:rsid w:val="007D5394"/>
    <w:rsid w:val="007D5900"/>
    <w:rsid w:val="007F3620"/>
    <w:rsid w:val="00875419"/>
    <w:rsid w:val="008D3C71"/>
    <w:rsid w:val="008D7976"/>
    <w:rsid w:val="008F7F49"/>
    <w:rsid w:val="00901E0E"/>
    <w:rsid w:val="00902716"/>
    <w:rsid w:val="0095132D"/>
    <w:rsid w:val="00952327"/>
    <w:rsid w:val="00987DEE"/>
    <w:rsid w:val="009A4838"/>
    <w:rsid w:val="009B5B5E"/>
    <w:rsid w:val="009B743F"/>
    <w:rsid w:val="009C140E"/>
    <w:rsid w:val="009C6D60"/>
    <w:rsid w:val="009D41F0"/>
    <w:rsid w:val="009E6F26"/>
    <w:rsid w:val="009F5A68"/>
    <w:rsid w:val="00A17EA0"/>
    <w:rsid w:val="00A40396"/>
    <w:rsid w:val="00A421BB"/>
    <w:rsid w:val="00A534F7"/>
    <w:rsid w:val="00A54AC9"/>
    <w:rsid w:val="00A77EE1"/>
    <w:rsid w:val="00A91D09"/>
    <w:rsid w:val="00A9299F"/>
    <w:rsid w:val="00AF0525"/>
    <w:rsid w:val="00AF3D1C"/>
    <w:rsid w:val="00B107CD"/>
    <w:rsid w:val="00B34BAB"/>
    <w:rsid w:val="00B45A2E"/>
    <w:rsid w:val="00B75DA0"/>
    <w:rsid w:val="00B80691"/>
    <w:rsid w:val="00BA0D4F"/>
    <w:rsid w:val="00BB5788"/>
    <w:rsid w:val="00BF5F27"/>
    <w:rsid w:val="00C02E12"/>
    <w:rsid w:val="00C348F4"/>
    <w:rsid w:val="00C407A0"/>
    <w:rsid w:val="00C44CBD"/>
    <w:rsid w:val="00C46592"/>
    <w:rsid w:val="00C554F9"/>
    <w:rsid w:val="00C56846"/>
    <w:rsid w:val="00C61294"/>
    <w:rsid w:val="00C7184A"/>
    <w:rsid w:val="00C8020A"/>
    <w:rsid w:val="00C92655"/>
    <w:rsid w:val="00CA47A6"/>
    <w:rsid w:val="00D06840"/>
    <w:rsid w:val="00DB574E"/>
    <w:rsid w:val="00DE11FD"/>
    <w:rsid w:val="00DF6505"/>
    <w:rsid w:val="00E12809"/>
    <w:rsid w:val="00E616C7"/>
    <w:rsid w:val="00E71B3F"/>
    <w:rsid w:val="00E7273D"/>
    <w:rsid w:val="00EB1932"/>
    <w:rsid w:val="00F05BD4"/>
    <w:rsid w:val="00F110CF"/>
    <w:rsid w:val="00F210F9"/>
    <w:rsid w:val="00F90825"/>
    <w:rsid w:val="00FB703E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D8A87-AB34-4E0B-93E7-4B9AA23A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terms:created xsi:type="dcterms:W3CDTF">2021-08-02T08:06:00Z</dcterms:created>
  <dcterms:modified xsi:type="dcterms:W3CDTF">2023-07-13T11:27:00Z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1601-ILZ.260.24.2023.1</vt:lpwstr>
  </property>
  <property fmtid="{D5CDD505-2E9C-101B-9397-08002B2CF9AE}" pid="3" name="UNPPisma">
    <vt:lpwstr>1601-23-038620</vt:lpwstr>
  </property>
  <property fmtid="{D5CDD505-2E9C-101B-9397-08002B2CF9AE}" pid="4" name="ZnakSprawy">
    <vt:lpwstr>1601-ILZ.260.24.2023</vt:lpwstr>
  </property>
  <property fmtid="{D5CDD505-2E9C-101B-9397-08002B2CF9AE}" pid="5" name="ZnakSprawy2">
    <vt:lpwstr>Znak sprawy: 1601-ILZ.260.24.2023</vt:lpwstr>
  </property>
  <property fmtid="{D5CDD505-2E9C-101B-9397-08002B2CF9AE}" pid="6" name="AktualnaDataSlownie">
    <vt:lpwstr>5 czerwca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2023-06-05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DaneJednostki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6" name="PolaDodatkowe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UxC4dwLulzfINJ8nQH+xvX5LNGipWa4BRSZhPgxsCvlPmMyOM9PDOQlNuHYfcHAlwQ1MsJ6aVtVJcKmChqRgRw==</vt:lpwstr>
  </property>
  <property fmtid="{D5CDD505-2E9C-101B-9397-08002B2CF9AE}" pid="71" name="MFClassificationDate">
    <vt:lpwstr>2022-03-07T11:10:42.2746437+01:00</vt:lpwstr>
  </property>
  <property fmtid="{D5CDD505-2E9C-101B-9397-08002B2CF9AE}" pid="72" name="MFClassifiedBySID">
    <vt:lpwstr>UxC4dwLulzfINJ8nQH+xvX5LNGipWa4BRSZhPgxsCvm42mrIC/DSDv0ggS+FjUN/2v1BBotkLlY5aAiEhoi6ufxjI8xCugFSdR+uJj5Mn055uJFWiRCu2fsprxiTHqtc</vt:lpwstr>
  </property>
  <property fmtid="{D5CDD505-2E9C-101B-9397-08002B2CF9AE}" pid="73" name="MFGRNItemId">
    <vt:lpwstr>GRN-be97d3e8-9cab-4821-8a9f-eb357969fbce</vt:lpwstr>
  </property>
  <property fmtid="{D5CDD505-2E9C-101B-9397-08002B2CF9AE}" pid="74" name="MFHash">
    <vt:lpwstr>y0HbBTYVRbN2l/bGrn6HjXgaatUbzpeaDEp49Zv3m0A=</vt:lpwstr>
  </property>
  <property fmtid="{D5CDD505-2E9C-101B-9397-08002B2CF9AE}" pid="75" name="DLPManualFileClassification">
    <vt:lpwstr>{5fdfc941-3fcf-4a5b-87be-4848800d39d0}</vt:lpwstr>
  </property>
  <property fmtid="{D5CDD505-2E9C-101B-9397-08002B2CF9AE}" pid="76" name="MFRefresh">
    <vt:lpwstr>False</vt:lpwstr>
  </property>
</Properties>
</file>