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73DFD" w14:textId="77777777" w:rsidR="00970C28" w:rsidRPr="00241820" w:rsidRDefault="00727C46" w:rsidP="00970C28">
      <w:pPr>
        <w:outlineLvl w:val="0"/>
        <w:rPr>
          <w:rFonts w:asciiTheme="majorHAnsi" w:hAnsiTheme="majorHAnsi"/>
          <w:b/>
          <w:sz w:val="36"/>
          <w:szCs w:val="36"/>
        </w:rPr>
      </w:pPr>
      <w:bookmarkStart w:id="0" w:name="_Toc459124134"/>
      <w:bookmarkStart w:id="1" w:name="_Toc459294025"/>
      <w:bookmarkStart w:id="2" w:name="_Toc459792443"/>
      <w:bookmarkStart w:id="3" w:name="_Toc463353784"/>
      <w:bookmarkStart w:id="4" w:name="_Toc463353976"/>
      <w:bookmarkStart w:id="5" w:name="_GoBack"/>
      <w:bookmarkEnd w:id="5"/>
      <w:r w:rsidRPr="00241820">
        <w:rPr>
          <w:rFonts w:asciiTheme="majorHAnsi" w:hAnsiTheme="majorHAnsi" w:cs="Arial"/>
          <w:b/>
          <w:sz w:val="32"/>
          <w:szCs w:val="32"/>
        </w:rPr>
        <w:t>Centrum Usług Wspólnych w Bierutowie</w:t>
      </w:r>
    </w:p>
    <w:p w14:paraId="5971DC90" w14:textId="77777777" w:rsidR="00970C28" w:rsidRPr="00241820" w:rsidRDefault="00970C28" w:rsidP="00942E81">
      <w:pPr>
        <w:outlineLvl w:val="0"/>
        <w:rPr>
          <w:rFonts w:asciiTheme="majorHAnsi" w:hAnsiTheme="majorHAnsi" w:cs="Arial"/>
          <w:sz w:val="20"/>
          <w:szCs w:val="20"/>
        </w:rPr>
      </w:pPr>
      <w:bookmarkStart w:id="6" w:name="_Toc463434758"/>
      <w:bookmarkStart w:id="7" w:name="_Toc463434971"/>
      <w:bookmarkStart w:id="8" w:name="_Toc463591433"/>
      <w:bookmarkStart w:id="9" w:name="_Toc491695972"/>
      <w:bookmarkStart w:id="10" w:name="_Toc497142569"/>
      <w:bookmarkStart w:id="11" w:name="_Toc499818255"/>
      <w:bookmarkStart w:id="12" w:name="_Toc526254897"/>
      <w:bookmarkStart w:id="13" w:name="_Toc526256990"/>
      <w:bookmarkStart w:id="14" w:name="_Toc25059415"/>
      <w:bookmarkStart w:id="15" w:name="_Toc44328972"/>
      <w:bookmarkStart w:id="16" w:name="_Toc50379639"/>
      <w:bookmarkStart w:id="17" w:name="_Toc61018648"/>
      <w:bookmarkStart w:id="18" w:name="_Toc61018951"/>
      <w:bookmarkStart w:id="19" w:name="_Toc61019333"/>
      <w:bookmarkStart w:id="20" w:name="_Toc61027359"/>
      <w:bookmarkStart w:id="21" w:name="_Toc61030525"/>
      <w:bookmarkStart w:id="22" w:name="_Toc61201518"/>
      <w:bookmarkStart w:id="23" w:name="_Toc61201611"/>
      <w:bookmarkStart w:id="24" w:name="_Toc61201739"/>
      <w:bookmarkStart w:id="25" w:name="_Toc61202163"/>
      <w:bookmarkStart w:id="26" w:name="_Toc63075973"/>
      <w:bookmarkStart w:id="27" w:name="_Toc65657765"/>
      <w:bookmarkStart w:id="28" w:name="_Toc66701512"/>
      <w:bookmarkStart w:id="29" w:name="_Toc66703070"/>
      <w:bookmarkStart w:id="30" w:name="_Toc80872852"/>
      <w:bookmarkStart w:id="31" w:name="_Toc80875266"/>
      <w:r w:rsidRPr="00241820">
        <w:rPr>
          <w:rFonts w:asciiTheme="majorHAnsi" w:hAnsiTheme="majorHAnsi" w:cs="Arial"/>
          <w:sz w:val="20"/>
          <w:szCs w:val="20"/>
        </w:rPr>
        <w:t xml:space="preserve">ul. </w:t>
      </w:r>
      <w:r w:rsidR="00727C46" w:rsidRPr="00241820">
        <w:rPr>
          <w:rFonts w:asciiTheme="majorHAnsi" w:hAnsiTheme="majorHAnsi" w:cs="Arial"/>
          <w:sz w:val="20"/>
          <w:szCs w:val="20"/>
        </w:rPr>
        <w:t xml:space="preserve">Kolejowa </w:t>
      </w:r>
      <w:r w:rsidR="00466676" w:rsidRPr="00241820">
        <w:rPr>
          <w:rFonts w:asciiTheme="majorHAnsi" w:hAnsiTheme="majorHAnsi" w:cs="Arial"/>
          <w:sz w:val="20"/>
          <w:szCs w:val="20"/>
        </w:rPr>
        <w:t xml:space="preserve">, </w:t>
      </w:r>
      <w:r w:rsidRPr="00241820">
        <w:rPr>
          <w:rFonts w:asciiTheme="majorHAnsi" w:hAnsiTheme="majorHAnsi" w:cs="Arial"/>
          <w:sz w:val="20"/>
          <w:szCs w:val="20"/>
        </w:rPr>
        <w:t xml:space="preserve"> 56-420 Bierutów</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0276F5C" w14:textId="77777777" w:rsidR="00970C28" w:rsidRPr="00241820" w:rsidRDefault="00970C28" w:rsidP="00942E81">
      <w:pPr>
        <w:outlineLvl w:val="0"/>
        <w:rPr>
          <w:rFonts w:asciiTheme="majorHAnsi" w:hAnsiTheme="majorHAnsi" w:cs="Arial"/>
          <w:sz w:val="20"/>
          <w:szCs w:val="20"/>
          <w:lang w:val="en-US"/>
        </w:rPr>
      </w:pPr>
      <w:bookmarkStart w:id="32" w:name="_Toc463434759"/>
      <w:bookmarkStart w:id="33" w:name="_Toc463434972"/>
      <w:bookmarkStart w:id="34" w:name="_Toc463591434"/>
      <w:bookmarkStart w:id="35" w:name="_Toc491695973"/>
      <w:bookmarkStart w:id="36" w:name="_Toc497142570"/>
      <w:bookmarkStart w:id="37" w:name="_Toc499818256"/>
      <w:bookmarkStart w:id="38" w:name="_Toc526254898"/>
      <w:bookmarkStart w:id="39" w:name="_Toc526256991"/>
      <w:bookmarkStart w:id="40" w:name="_Toc25059416"/>
      <w:bookmarkStart w:id="41" w:name="_Toc44328973"/>
      <w:bookmarkStart w:id="42" w:name="_Toc50379640"/>
      <w:bookmarkStart w:id="43" w:name="_Toc61018649"/>
      <w:bookmarkStart w:id="44" w:name="_Toc61018952"/>
      <w:bookmarkStart w:id="45" w:name="_Toc61019334"/>
      <w:bookmarkStart w:id="46" w:name="_Toc61027360"/>
      <w:bookmarkStart w:id="47" w:name="_Toc61030526"/>
      <w:bookmarkStart w:id="48" w:name="_Toc61201519"/>
      <w:bookmarkStart w:id="49" w:name="_Toc61201612"/>
      <w:bookmarkStart w:id="50" w:name="_Toc61201740"/>
      <w:bookmarkStart w:id="51" w:name="_Toc61202164"/>
      <w:bookmarkStart w:id="52" w:name="_Toc63075974"/>
      <w:bookmarkStart w:id="53" w:name="_Toc65657766"/>
      <w:bookmarkStart w:id="54" w:name="_Toc66701513"/>
      <w:bookmarkStart w:id="55" w:name="_Toc66703071"/>
      <w:bookmarkStart w:id="56" w:name="_Toc80872853"/>
      <w:bookmarkStart w:id="57" w:name="_Toc80875267"/>
      <w:r w:rsidRPr="00241820">
        <w:rPr>
          <w:rFonts w:asciiTheme="majorHAnsi" w:hAnsiTheme="majorHAnsi" w:cs="Arial"/>
          <w:sz w:val="20"/>
          <w:szCs w:val="20"/>
          <w:lang w:val="en-US"/>
        </w:rPr>
        <w:t xml:space="preserve">tel. 71/314 </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727C46" w:rsidRPr="00241820">
        <w:rPr>
          <w:rFonts w:asciiTheme="majorHAnsi" w:hAnsiTheme="majorHAnsi" w:cs="Arial"/>
          <w:sz w:val="20"/>
          <w:szCs w:val="20"/>
          <w:lang w:val="en-US"/>
        </w:rPr>
        <w:t>63 98</w:t>
      </w:r>
    </w:p>
    <w:p w14:paraId="03E7D73F" w14:textId="77777777" w:rsidR="003C76A4" w:rsidRPr="00241820" w:rsidRDefault="00970C28" w:rsidP="00942E81">
      <w:pPr>
        <w:outlineLvl w:val="0"/>
        <w:rPr>
          <w:rFonts w:asciiTheme="majorHAnsi" w:hAnsiTheme="majorHAnsi" w:cs="Arial"/>
          <w:sz w:val="20"/>
          <w:szCs w:val="20"/>
          <w:lang w:val="en-US"/>
        </w:rPr>
      </w:pPr>
      <w:bookmarkStart w:id="58" w:name="_Toc463434761"/>
      <w:bookmarkStart w:id="59" w:name="_Toc463434974"/>
      <w:bookmarkStart w:id="60" w:name="_Toc463591436"/>
      <w:bookmarkStart w:id="61" w:name="_Toc491695975"/>
      <w:bookmarkStart w:id="62" w:name="_Toc497142572"/>
      <w:bookmarkStart w:id="63" w:name="_Toc499818258"/>
      <w:bookmarkStart w:id="64" w:name="_Toc526254900"/>
      <w:bookmarkStart w:id="65" w:name="_Toc526256993"/>
      <w:bookmarkStart w:id="66" w:name="_Toc25059418"/>
      <w:bookmarkStart w:id="67" w:name="_Toc44328975"/>
      <w:bookmarkStart w:id="68" w:name="_Toc50379642"/>
      <w:bookmarkStart w:id="69" w:name="_Toc61018651"/>
      <w:bookmarkStart w:id="70" w:name="_Toc61018954"/>
      <w:bookmarkStart w:id="71" w:name="_Toc61019336"/>
      <w:bookmarkStart w:id="72" w:name="_Toc61027362"/>
      <w:bookmarkStart w:id="73" w:name="_Toc61030528"/>
      <w:bookmarkStart w:id="74" w:name="_Toc61201521"/>
      <w:bookmarkStart w:id="75" w:name="_Toc61201614"/>
      <w:bookmarkStart w:id="76" w:name="_Toc61201742"/>
      <w:bookmarkStart w:id="77" w:name="_Toc61202166"/>
      <w:bookmarkStart w:id="78" w:name="_Toc63075976"/>
      <w:bookmarkStart w:id="79" w:name="_Toc65657768"/>
      <w:bookmarkStart w:id="80" w:name="_Toc66701515"/>
      <w:bookmarkStart w:id="81" w:name="_Toc66703073"/>
      <w:bookmarkStart w:id="82" w:name="_Toc80872855"/>
      <w:bookmarkStart w:id="83" w:name="_Toc80875269"/>
      <w:r w:rsidRPr="00241820">
        <w:rPr>
          <w:rFonts w:asciiTheme="majorHAnsi" w:hAnsiTheme="majorHAnsi" w:cs="Arial"/>
          <w:sz w:val="20"/>
          <w:szCs w:val="20"/>
          <w:lang w:val="en-US"/>
        </w:rPr>
        <w:t xml:space="preserve">e-mail: </w:t>
      </w:r>
      <w:r w:rsidR="00727C46" w:rsidRPr="00241820">
        <w:rPr>
          <w:rFonts w:asciiTheme="majorHAnsi" w:hAnsiTheme="majorHAnsi" w:cs="Arial"/>
          <w:sz w:val="20"/>
          <w:szCs w:val="20"/>
          <w:lang w:val="en-US"/>
        </w:rPr>
        <w:t>cuw</w:t>
      </w:r>
      <w:r w:rsidRPr="00241820">
        <w:rPr>
          <w:rFonts w:asciiTheme="majorHAnsi" w:hAnsiTheme="majorHAnsi" w:cs="Arial"/>
          <w:sz w:val="20"/>
          <w:szCs w:val="20"/>
          <w:lang w:val="en-US"/>
        </w:rPr>
        <w:t>@bierutow.pl</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241820">
        <w:rPr>
          <w:rFonts w:asciiTheme="majorHAnsi" w:hAnsiTheme="majorHAnsi" w:cs="Arial"/>
          <w:sz w:val="20"/>
          <w:szCs w:val="20"/>
          <w:lang w:val="en-US"/>
        </w:rPr>
        <w:br w:type="textWrapping" w:clear="all"/>
      </w:r>
    </w:p>
    <w:p w14:paraId="70392F8D" w14:textId="77777777" w:rsidR="00942E81" w:rsidRPr="00241820" w:rsidRDefault="00942E81" w:rsidP="00942E81">
      <w:pPr>
        <w:outlineLvl w:val="0"/>
        <w:rPr>
          <w:rFonts w:asciiTheme="majorHAnsi" w:hAnsiTheme="majorHAnsi" w:cs="Arial"/>
          <w:sz w:val="22"/>
          <w:szCs w:val="22"/>
          <w:lang w:val="en-US"/>
        </w:rPr>
      </w:pPr>
    </w:p>
    <w:bookmarkEnd w:id="0"/>
    <w:bookmarkEnd w:id="1"/>
    <w:bookmarkEnd w:id="2"/>
    <w:bookmarkEnd w:id="3"/>
    <w:bookmarkEnd w:id="4"/>
    <w:p w14:paraId="5CE22E1E" w14:textId="77777777" w:rsidR="00942E81" w:rsidRPr="00241820" w:rsidRDefault="00942E81" w:rsidP="00A6093E">
      <w:pPr>
        <w:pStyle w:val="Bezodstpw"/>
        <w:jc w:val="center"/>
        <w:rPr>
          <w:rFonts w:asciiTheme="majorHAnsi" w:hAnsiTheme="majorHAnsi" w:cs="Arial"/>
          <w:sz w:val="18"/>
          <w:szCs w:val="18"/>
        </w:rPr>
      </w:pPr>
    </w:p>
    <w:p w14:paraId="6C100C30" w14:textId="77777777" w:rsidR="005D4433" w:rsidRPr="00241820" w:rsidRDefault="009C3FC5" w:rsidP="00FF5CE9">
      <w:pPr>
        <w:jc w:val="center"/>
        <w:rPr>
          <w:rFonts w:asciiTheme="majorHAnsi" w:hAnsiTheme="majorHAnsi" w:cs="Arial"/>
          <w:b/>
          <w:sz w:val="36"/>
          <w:szCs w:val="36"/>
        </w:rPr>
      </w:pPr>
      <w:r w:rsidRPr="00241820">
        <w:rPr>
          <w:rFonts w:asciiTheme="majorHAnsi" w:hAnsiTheme="majorHAnsi" w:cs="Arial"/>
          <w:b/>
          <w:sz w:val="36"/>
          <w:szCs w:val="36"/>
        </w:rPr>
        <w:t>SPECYFIKACJA WARUNKÓW ZAMÓWIENIA</w:t>
      </w:r>
      <w:r w:rsidR="005D4433" w:rsidRPr="00241820">
        <w:rPr>
          <w:rFonts w:asciiTheme="majorHAnsi" w:hAnsiTheme="majorHAnsi" w:cs="Arial"/>
          <w:b/>
          <w:sz w:val="36"/>
          <w:szCs w:val="36"/>
        </w:rPr>
        <w:t xml:space="preserve"> </w:t>
      </w:r>
    </w:p>
    <w:p w14:paraId="3EB07EBB" w14:textId="77777777" w:rsidR="00A5284B" w:rsidRPr="00241820" w:rsidRDefault="00F76A8D" w:rsidP="00A6093E">
      <w:pPr>
        <w:jc w:val="center"/>
        <w:rPr>
          <w:rFonts w:asciiTheme="majorHAnsi" w:hAnsiTheme="majorHAnsi" w:cs="Arial"/>
          <w:b/>
          <w:i/>
          <w:sz w:val="28"/>
          <w:szCs w:val="28"/>
        </w:rPr>
      </w:pPr>
      <w:r w:rsidRPr="00241820">
        <w:rPr>
          <w:rFonts w:asciiTheme="majorHAnsi" w:hAnsiTheme="majorHAnsi" w:cs="Arial"/>
          <w:sz w:val="28"/>
          <w:szCs w:val="28"/>
        </w:rPr>
        <w:t>(FAKULTATYWNE NEGOCJACJE)</w:t>
      </w:r>
    </w:p>
    <w:p w14:paraId="13FA97FD" w14:textId="77777777" w:rsidR="00F76A8D" w:rsidRPr="00241820" w:rsidRDefault="00F76A8D" w:rsidP="00A6093E">
      <w:pPr>
        <w:jc w:val="center"/>
        <w:rPr>
          <w:rFonts w:asciiTheme="majorHAnsi" w:hAnsiTheme="majorHAnsi" w:cs="Arial"/>
          <w:b/>
          <w:i/>
          <w:sz w:val="32"/>
          <w:szCs w:val="32"/>
        </w:rPr>
      </w:pPr>
    </w:p>
    <w:p w14:paraId="0FA58667" w14:textId="77777777" w:rsidR="00F76A8D" w:rsidRPr="00241820" w:rsidRDefault="00F76A8D" w:rsidP="00A6093E">
      <w:pPr>
        <w:jc w:val="center"/>
        <w:rPr>
          <w:rFonts w:asciiTheme="majorHAnsi" w:hAnsiTheme="majorHAnsi" w:cs="Arial"/>
          <w:b/>
          <w:i/>
          <w:sz w:val="40"/>
          <w:szCs w:val="40"/>
        </w:rPr>
      </w:pPr>
      <w:r w:rsidRPr="00241820">
        <w:rPr>
          <w:rFonts w:asciiTheme="majorHAnsi" w:hAnsiTheme="majorHAnsi" w:cs="Arial"/>
          <w:b/>
          <w:sz w:val="40"/>
          <w:szCs w:val="40"/>
        </w:rPr>
        <w:t>ZAMAWIAJĄCY:</w:t>
      </w:r>
    </w:p>
    <w:tbl>
      <w:tblPr>
        <w:tblW w:w="9747" w:type="dxa"/>
        <w:tblLook w:val="04A0" w:firstRow="1" w:lastRow="0" w:firstColumn="1" w:lastColumn="0" w:noHBand="0" w:noVBand="1"/>
      </w:tblPr>
      <w:tblGrid>
        <w:gridCol w:w="222"/>
        <w:gridCol w:w="9525"/>
      </w:tblGrid>
      <w:tr w:rsidR="0043327F" w:rsidRPr="00241820" w14:paraId="36F1FC2A" w14:textId="77777777" w:rsidTr="0043327F">
        <w:tc>
          <w:tcPr>
            <w:tcW w:w="0" w:type="auto"/>
          </w:tcPr>
          <w:p w14:paraId="5C21C774" w14:textId="77777777" w:rsidR="0043327F" w:rsidRPr="00241820" w:rsidRDefault="0043327F" w:rsidP="0043327F">
            <w:pPr>
              <w:rPr>
                <w:rFonts w:asciiTheme="majorHAnsi" w:hAnsiTheme="majorHAnsi" w:cs="Arial"/>
                <w:bCs/>
                <w:sz w:val="22"/>
                <w:szCs w:val="22"/>
              </w:rPr>
            </w:pPr>
          </w:p>
        </w:tc>
        <w:tc>
          <w:tcPr>
            <w:tcW w:w="9525" w:type="dxa"/>
          </w:tcPr>
          <w:p w14:paraId="16ED8329" w14:textId="77777777" w:rsidR="0043327F" w:rsidRPr="00241820" w:rsidRDefault="0043327F" w:rsidP="0043327F">
            <w:pPr>
              <w:jc w:val="center"/>
              <w:rPr>
                <w:rFonts w:asciiTheme="majorHAnsi" w:hAnsiTheme="majorHAnsi" w:cs="Arial"/>
                <w:bCs/>
                <w:sz w:val="22"/>
                <w:szCs w:val="22"/>
              </w:rPr>
            </w:pPr>
            <w:r w:rsidRPr="00241820">
              <w:rPr>
                <w:rFonts w:asciiTheme="majorHAnsi" w:hAnsiTheme="majorHAnsi" w:cs="Arial"/>
                <w:bCs/>
                <w:sz w:val="22"/>
                <w:szCs w:val="22"/>
              </w:rPr>
              <w:t>Centrum Usług  Wspólnych w Bierutowie</w:t>
            </w:r>
          </w:p>
          <w:p w14:paraId="30CD8374" w14:textId="77777777" w:rsidR="00727C46" w:rsidRPr="00241820" w:rsidRDefault="0043327F" w:rsidP="00727C46">
            <w:pPr>
              <w:jc w:val="center"/>
              <w:rPr>
                <w:rFonts w:asciiTheme="majorHAnsi" w:hAnsiTheme="majorHAnsi" w:cs="Arial"/>
                <w:bCs/>
                <w:sz w:val="22"/>
                <w:szCs w:val="22"/>
              </w:rPr>
            </w:pPr>
            <w:r w:rsidRPr="00241820">
              <w:rPr>
                <w:rFonts w:asciiTheme="majorHAnsi" w:hAnsiTheme="majorHAnsi" w:cs="Arial"/>
                <w:bCs/>
                <w:sz w:val="22"/>
                <w:szCs w:val="22"/>
              </w:rPr>
              <w:t>ul. Kolejowa 7, 56-420 Bierutów</w:t>
            </w:r>
          </w:p>
          <w:p w14:paraId="5738BE86" w14:textId="77777777" w:rsidR="0043327F" w:rsidRPr="00241820" w:rsidRDefault="0043327F" w:rsidP="0043327F">
            <w:pPr>
              <w:jc w:val="center"/>
              <w:rPr>
                <w:rFonts w:asciiTheme="majorHAnsi" w:hAnsiTheme="majorHAnsi" w:cs="Arial"/>
                <w:bCs/>
                <w:sz w:val="22"/>
                <w:szCs w:val="22"/>
              </w:rPr>
            </w:pPr>
          </w:p>
        </w:tc>
      </w:tr>
    </w:tbl>
    <w:p w14:paraId="7C6396CB" w14:textId="77777777" w:rsidR="00F76A8D" w:rsidRPr="00241820" w:rsidRDefault="00F76A8D" w:rsidP="00A6093E">
      <w:pPr>
        <w:jc w:val="center"/>
        <w:rPr>
          <w:rFonts w:asciiTheme="majorHAnsi" w:hAnsiTheme="majorHAnsi" w:cs="Arial"/>
          <w:b/>
          <w:i/>
          <w:sz w:val="32"/>
          <w:szCs w:val="32"/>
        </w:rPr>
      </w:pPr>
    </w:p>
    <w:p w14:paraId="139CEB26" w14:textId="112EAE03" w:rsidR="00F76A8D" w:rsidRPr="00241820" w:rsidRDefault="00F76A8D" w:rsidP="00F76A8D">
      <w:pPr>
        <w:spacing w:line="276" w:lineRule="auto"/>
        <w:jc w:val="center"/>
        <w:rPr>
          <w:rFonts w:asciiTheme="majorHAnsi" w:hAnsiTheme="majorHAnsi" w:cs="Arial"/>
          <w:b/>
          <w:i/>
          <w:sz w:val="20"/>
          <w:szCs w:val="20"/>
        </w:rPr>
      </w:pPr>
      <w:r w:rsidRPr="00241820">
        <w:rPr>
          <w:rFonts w:asciiTheme="majorHAnsi" w:hAnsiTheme="majorHAnsi" w:cs="Arial"/>
          <w:sz w:val="20"/>
          <w:szCs w:val="20"/>
        </w:rPr>
        <w:t xml:space="preserve">Zaprasza do złożenia oferty w postępowaniu o udzielenie zamówienia publicznego prowadzonego w trybie podstawowym z fakultatywnymi negocjacjami o wartości zamówienia nie przekraczającej progów unijnych </w:t>
      </w:r>
      <w:r w:rsidR="00D24373">
        <w:rPr>
          <w:rFonts w:asciiTheme="majorHAnsi" w:hAnsiTheme="majorHAnsi" w:cs="Arial"/>
          <w:sz w:val="20"/>
          <w:szCs w:val="20"/>
        </w:rPr>
        <w:t xml:space="preserve"> </w:t>
      </w:r>
      <w:r w:rsidRPr="00241820">
        <w:rPr>
          <w:rFonts w:asciiTheme="majorHAnsi" w:hAnsiTheme="majorHAnsi" w:cs="Arial"/>
          <w:sz w:val="20"/>
          <w:szCs w:val="20"/>
        </w:rPr>
        <w:t>o jakich stanowi art. 3 ustawy z 11 września 2019 r. – Prawo zamówień publicznych (</w:t>
      </w:r>
      <w:r w:rsidR="0043327F" w:rsidRPr="00241820">
        <w:rPr>
          <w:rFonts w:asciiTheme="majorHAnsi" w:hAnsiTheme="majorHAnsi" w:cs="Arial"/>
          <w:sz w:val="20"/>
          <w:szCs w:val="20"/>
        </w:rPr>
        <w:t>Dz. U. z 202</w:t>
      </w:r>
      <w:r w:rsidR="00727C46" w:rsidRPr="00241820">
        <w:rPr>
          <w:rFonts w:asciiTheme="majorHAnsi" w:hAnsiTheme="majorHAnsi" w:cs="Arial"/>
          <w:sz w:val="20"/>
          <w:szCs w:val="20"/>
        </w:rPr>
        <w:t>2</w:t>
      </w:r>
      <w:r w:rsidR="0043327F" w:rsidRPr="00241820">
        <w:rPr>
          <w:rFonts w:asciiTheme="majorHAnsi" w:hAnsiTheme="majorHAnsi" w:cs="Arial"/>
          <w:sz w:val="20"/>
          <w:szCs w:val="20"/>
        </w:rPr>
        <w:t xml:space="preserve"> r. poz. 1</w:t>
      </w:r>
      <w:r w:rsidR="00727C46" w:rsidRPr="00241820">
        <w:rPr>
          <w:rFonts w:asciiTheme="majorHAnsi" w:hAnsiTheme="majorHAnsi" w:cs="Arial"/>
          <w:sz w:val="20"/>
          <w:szCs w:val="20"/>
        </w:rPr>
        <w:t>710</w:t>
      </w:r>
      <w:r w:rsidR="0043327F" w:rsidRPr="00241820">
        <w:rPr>
          <w:rFonts w:asciiTheme="majorHAnsi" w:hAnsiTheme="majorHAnsi" w:cs="Arial"/>
          <w:sz w:val="20"/>
          <w:szCs w:val="20"/>
        </w:rPr>
        <w:t xml:space="preserve"> ze</w:t>
      </w:r>
      <w:r w:rsidR="00D24373">
        <w:rPr>
          <w:rFonts w:asciiTheme="majorHAnsi" w:hAnsiTheme="majorHAnsi" w:cs="Arial"/>
          <w:sz w:val="20"/>
          <w:szCs w:val="20"/>
        </w:rPr>
        <w:t xml:space="preserve"> </w:t>
      </w:r>
      <w:r w:rsidR="0043327F" w:rsidRPr="00241820">
        <w:rPr>
          <w:rFonts w:asciiTheme="majorHAnsi" w:hAnsiTheme="majorHAnsi" w:cs="Arial"/>
          <w:sz w:val="20"/>
          <w:szCs w:val="20"/>
        </w:rPr>
        <w:t>zm</w:t>
      </w:r>
      <w:r w:rsidRPr="00241820">
        <w:rPr>
          <w:rFonts w:asciiTheme="majorHAnsi" w:hAnsiTheme="majorHAnsi" w:cs="Arial"/>
          <w:sz w:val="20"/>
          <w:szCs w:val="20"/>
        </w:rPr>
        <w:t xml:space="preserve">.) – dalej pzp. na </w:t>
      </w:r>
      <w:r w:rsidR="00E77607" w:rsidRPr="00241820">
        <w:rPr>
          <w:rFonts w:asciiTheme="majorHAnsi" w:hAnsiTheme="majorHAnsi" w:cs="Arial"/>
          <w:sz w:val="20"/>
          <w:szCs w:val="20"/>
        </w:rPr>
        <w:t>dostawy</w:t>
      </w:r>
      <w:r w:rsidRPr="00241820">
        <w:rPr>
          <w:rFonts w:asciiTheme="majorHAnsi" w:hAnsiTheme="majorHAnsi" w:cs="Arial"/>
          <w:sz w:val="20"/>
          <w:szCs w:val="20"/>
        </w:rPr>
        <w:t xml:space="preserve"> pn.</w:t>
      </w:r>
    </w:p>
    <w:p w14:paraId="05F5DEF5" w14:textId="77777777" w:rsidR="00D51F54" w:rsidRPr="00241820" w:rsidRDefault="00D51F54" w:rsidP="00ED7994">
      <w:pPr>
        <w:jc w:val="center"/>
        <w:rPr>
          <w:rFonts w:asciiTheme="majorHAnsi" w:hAnsiTheme="majorHAnsi" w:cs="Arial"/>
          <w:b/>
          <w:sz w:val="20"/>
          <w:szCs w:val="20"/>
        </w:rPr>
      </w:pPr>
      <w:bookmarkStart w:id="84" w:name="_Toc61018653"/>
      <w:bookmarkStart w:id="85" w:name="_Toc61018956"/>
      <w:bookmarkStart w:id="86" w:name="_Toc61019338"/>
      <w:bookmarkStart w:id="87" w:name="_Toc61027364"/>
      <w:bookmarkStart w:id="88" w:name="_Toc61030530"/>
      <w:bookmarkStart w:id="89" w:name="_Toc61201523"/>
      <w:bookmarkStart w:id="90" w:name="_Toc61201616"/>
      <w:bookmarkStart w:id="91" w:name="_Toc61201744"/>
      <w:bookmarkStart w:id="92" w:name="_Toc61202168"/>
      <w:bookmarkStart w:id="93" w:name="_Toc459124137"/>
      <w:bookmarkStart w:id="94" w:name="_Toc459294028"/>
      <w:bookmarkStart w:id="95" w:name="_Toc459792446"/>
      <w:bookmarkStart w:id="96" w:name="_Toc463353785"/>
      <w:bookmarkStart w:id="97" w:name="_Toc463353977"/>
    </w:p>
    <w:bookmarkEnd w:id="84"/>
    <w:bookmarkEnd w:id="85"/>
    <w:bookmarkEnd w:id="86"/>
    <w:bookmarkEnd w:id="87"/>
    <w:bookmarkEnd w:id="88"/>
    <w:bookmarkEnd w:id="89"/>
    <w:bookmarkEnd w:id="90"/>
    <w:bookmarkEnd w:id="91"/>
    <w:bookmarkEnd w:id="92"/>
    <w:bookmarkEnd w:id="93"/>
    <w:bookmarkEnd w:id="94"/>
    <w:bookmarkEnd w:id="95"/>
    <w:bookmarkEnd w:id="96"/>
    <w:bookmarkEnd w:id="97"/>
    <w:p w14:paraId="447721CA" w14:textId="77777777" w:rsidR="0043327F" w:rsidRPr="00241820" w:rsidRDefault="0043327F" w:rsidP="00F76A8D">
      <w:pPr>
        <w:spacing w:line="276" w:lineRule="auto"/>
        <w:jc w:val="center"/>
        <w:rPr>
          <w:rFonts w:asciiTheme="majorHAnsi" w:hAnsiTheme="majorHAnsi" w:cs="Arial"/>
          <w:b/>
          <w:i/>
          <w:sz w:val="32"/>
          <w:szCs w:val="32"/>
        </w:rPr>
      </w:pPr>
      <w:r w:rsidRPr="00241820">
        <w:rPr>
          <w:rFonts w:asciiTheme="majorHAnsi" w:hAnsiTheme="majorHAnsi" w:cs="Arial"/>
          <w:b/>
          <w:i/>
          <w:sz w:val="32"/>
          <w:szCs w:val="32"/>
        </w:rPr>
        <w:t xml:space="preserve">Kompleksowa dostawa gazu ziemnego wysokometanowego typu E ze stacji regazyfikacji LNG dla Szkoły Podstawowej </w:t>
      </w:r>
    </w:p>
    <w:p w14:paraId="2958127C" w14:textId="77777777" w:rsidR="00ED7994" w:rsidRPr="00241820" w:rsidRDefault="0043327F" w:rsidP="00F76A8D">
      <w:pPr>
        <w:spacing w:line="276" w:lineRule="auto"/>
        <w:jc w:val="center"/>
        <w:rPr>
          <w:rFonts w:asciiTheme="majorHAnsi" w:hAnsiTheme="majorHAnsi" w:cs="Arial"/>
          <w:b/>
          <w:i/>
          <w:sz w:val="32"/>
          <w:szCs w:val="32"/>
        </w:rPr>
      </w:pPr>
      <w:r w:rsidRPr="00241820">
        <w:rPr>
          <w:rFonts w:asciiTheme="majorHAnsi" w:hAnsiTheme="majorHAnsi" w:cs="Arial"/>
          <w:b/>
          <w:i/>
          <w:sz w:val="32"/>
          <w:szCs w:val="32"/>
        </w:rPr>
        <w:t>w Bierutowie</w:t>
      </w:r>
    </w:p>
    <w:p w14:paraId="32C9D931" w14:textId="77777777" w:rsidR="0043327F" w:rsidRPr="00241820" w:rsidRDefault="0043327F" w:rsidP="00F76A8D">
      <w:pPr>
        <w:spacing w:line="276" w:lineRule="auto"/>
        <w:jc w:val="center"/>
        <w:rPr>
          <w:rFonts w:asciiTheme="majorHAnsi" w:hAnsiTheme="majorHAnsi" w:cs="Arial"/>
          <w:b/>
          <w:sz w:val="20"/>
          <w:szCs w:val="20"/>
        </w:rPr>
      </w:pPr>
    </w:p>
    <w:p w14:paraId="049E04D8" w14:textId="77777777" w:rsidR="0043327F" w:rsidRPr="00241820" w:rsidRDefault="0043327F" w:rsidP="00F76A8D">
      <w:pPr>
        <w:spacing w:line="276" w:lineRule="auto"/>
        <w:jc w:val="center"/>
        <w:rPr>
          <w:rFonts w:asciiTheme="majorHAnsi" w:hAnsiTheme="majorHAnsi" w:cs="Arial"/>
          <w:b/>
          <w:sz w:val="20"/>
          <w:szCs w:val="20"/>
        </w:rPr>
      </w:pPr>
    </w:p>
    <w:p w14:paraId="3D2C965B" w14:textId="6FB2898D" w:rsidR="00FB4D53" w:rsidRPr="00241820" w:rsidRDefault="00F76A8D" w:rsidP="00F76A8D">
      <w:pPr>
        <w:spacing w:line="276" w:lineRule="auto"/>
        <w:jc w:val="center"/>
        <w:rPr>
          <w:rFonts w:asciiTheme="majorHAnsi" w:hAnsiTheme="majorHAnsi"/>
        </w:rPr>
      </w:pPr>
      <w:r w:rsidRPr="00241820">
        <w:rPr>
          <w:rFonts w:asciiTheme="majorHAnsi" w:hAnsiTheme="majorHAnsi" w:cs="Arial"/>
          <w:b/>
          <w:sz w:val="20"/>
          <w:szCs w:val="20"/>
        </w:rPr>
        <w:t xml:space="preserve">Przedmiotowe postępowanie prowadzone jest przy użyciu środków komunikacji elektronicznej. Składanie ofert następuje za pośrednictwem platformy </w:t>
      </w:r>
      <w:r w:rsidR="00727C46" w:rsidRPr="00241820">
        <w:rPr>
          <w:rFonts w:asciiTheme="majorHAnsi" w:hAnsiTheme="majorHAnsi" w:cs="Arial"/>
          <w:b/>
          <w:sz w:val="20"/>
          <w:szCs w:val="20"/>
        </w:rPr>
        <w:t>e-Zamówienia</w:t>
      </w:r>
      <w:r w:rsidRPr="00241820">
        <w:rPr>
          <w:rFonts w:asciiTheme="majorHAnsi" w:hAnsiTheme="majorHAnsi" w:cs="Arial"/>
          <w:b/>
          <w:sz w:val="20"/>
          <w:szCs w:val="20"/>
        </w:rPr>
        <w:t xml:space="preserve"> dostępnej pod adresem internetowym: </w:t>
      </w:r>
      <w:hyperlink r:id="rId8" w:history="1">
        <w:r w:rsidR="00232305" w:rsidRPr="00241820">
          <w:rPr>
            <w:rStyle w:val="Hipercze"/>
            <w:rFonts w:asciiTheme="majorHAnsi" w:hAnsiTheme="majorHAnsi"/>
          </w:rPr>
          <w:t>https://ezamowienia.gov.pl/pl/</w:t>
        </w:r>
      </w:hyperlink>
      <w:r w:rsidR="00232305" w:rsidRPr="00241820">
        <w:rPr>
          <w:rFonts w:asciiTheme="majorHAnsi" w:hAnsiTheme="majorHAnsi"/>
        </w:rPr>
        <w:t xml:space="preserve"> </w:t>
      </w:r>
    </w:p>
    <w:p w14:paraId="2F53C934" w14:textId="37C6DE6A" w:rsidR="00EE7951" w:rsidRPr="00241820" w:rsidRDefault="00EE7951" w:rsidP="00F76A8D">
      <w:pPr>
        <w:spacing w:line="276" w:lineRule="auto"/>
        <w:jc w:val="center"/>
        <w:rPr>
          <w:rFonts w:asciiTheme="majorHAnsi" w:hAnsiTheme="majorHAnsi" w:cs="Arial"/>
          <w:b/>
          <w:sz w:val="20"/>
          <w:szCs w:val="20"/>
        </w:rPr>
      </w:pPr>
      <w:r w:rsidRPr="00241820">
        <w:rPr>
          <w:rFonts w:asciiTheme="majorHAnsi" w:hAnsiTheme="majorHAnsi" w:cs="Arial"/>
          <w:b/>
          <w:sz w:val="20"/>
          <w:szCs w:val="20"/>
        </w:rPr>
        <w:t xml:space="preserve">Identyfikator postępowania: </w:t>
      </w:r>
      <w:r w:rsidR="00732AF8" w:rsidRPr="00732AF8">
        <w:rPr>
          <w:rFonts w:asciiTheme="majorHAnsi" w:hAnsiTheme="majorHAnsi" w:cs="Arial"/>
          <w:b/>
          <w:color w:val="000000" w:themeColor="text1"/>
          <w:sz w:val="20"/>
          <w:szCs w:val="20"/>
        </w:rPr>
        <w:t>ocds-148610-d7b4d5d3-f03c-11ed-9355-06954b8c6cb9</w:t>
      </w:r>
      <w:r w:rsidR="00732AF8">
        <w:rPr>
          <w:rFonts w:asciiTheme="majorHAnsi" w:hAnsiTheme="majorHAnsi" w:cs="Arial"/>
          <w:b/>
          <w:color w:val="000000" w:themeColor="text1"/>
          <w:sz w:val="20"/>
          <w:szCs w:val="20"/>
        </w:rPr>
        <w:t xml:space="preserve">  </w:t>
      </w:r>
    </w:p>
    <w:p w14:paraId="7290EA43" w14:textId="77777777" w:rsidR="00F76A8D" w:rsidRPr="00241820" w:rsidRDefault="00F76A8D" w:rsidP="00F76A8D">
      <w:pPr>
        <w:jc w:val="center"/>
        <w:rPr>
          <w:rFonts w:asciiTheme="majorHAnsi" w:hAnsiTheme="majorHAnsi" w:cs="Arial"/>
          <w:sz w:val="20"/>
          <w:szCs w:val="20"/>
        </w:rPr>
      </w:pPr>
    </w:p>
    <w:p w14:paraId="3C77F7F0" w14:textId="77777777" w:rsidR="00F76A8D" w:rsidRPr="00241820" w:rsidRDefault="00F76A8D" w:rsidP="00F76A8D">
      <w:pPr>
        <w:jc w:val="center"/>
        <w:rPr>
          <w:rFonts w:asciiTheme="majorHAnsi" w:eastAsia="Arial Unicode MS" w:hAnsiTheme="majorHAnsi" w:cs="Arial"/>
          <w:sz w:val="20"/>
          <w:szCs w:val="20"/>
        </w:rPr>
      </w:pPr>
    </w:p>
    <w:p w14:paraId="616F85BB" w14:textId="3735B698" w:rsidR="00A5284B" w:rsidRPr="00241820" w:rsidRDefault="00F76A8D" w:rsidP="00F76A8D">
      <w:pPr>
        <w:jc w:val="center"/>
        <w:rPr>
          <w:rFonts w:asciiTheme="majorHAnsi" w:hAnsiTheme="majorHAnsi" w:cs="Arial"/>
          <w:sz w:val="20"/>
          <w:szCs w:val="20"/>
        </w:rPr>
      </w:pPr>
      <w:r w:rsidRPr="00241820">
        <w:rPr>
          <w:rFonts w:asciiTheme="majorHAnsi" w:hAnsiTheme="majorHAnsi" w:cs="Arial"/>
          <w:sz w:val="20"/>
          <w:szCs w:val="20"/>
        </w:rPr>
        <w:t xml:space="preserve">Nr postępowania: </w:t>
      </w:r>
      <w:r w:rsidR="00727C46" w:rsidRPr="00241820">
        <w:rPr>
          <w:rFonts w:asciiTheme="majorHAnsi" w:hAnsiTheme="majorHAnsi" w:cs="Arial"/>
          <w:sz w:val="20"/>
          <w:szCs w:val="20"/>
        </w:rPr>
        <w:t>ZP/0</w:t>
      </w:r>
      <w:r w:rsidR="00BE5525" w:rsidRPr="00241820">
        <w:rPr>
          <w:rFonts w:asciiTheme="majorHAnsi" w:hAnsiTheme="majorHAnsi" w:cs="Arial"/>
          <w:sz w:val="20"/>
          <w:szCs w:val="20"/>
        </w:rPr>
        <w:t>1</w:t>
      </w:r>
      <w:r w:rsidR="00727C46" w:rsidRPr="00241820">
        <w:rPr>
          <w:rFonts w:asciiTheme="majorHAnsi" w:hAnsiTheme="majorHAnsi" w:cs="Arial"/>
          <w:sz w:val="20"/>
          <w:szCs w:val="20"/>
        </w:rPr>
        <w:t>/2</w:t>
      </w:r>
      <w:r w:rsidR="00BE5525" w:rsidRPr="00241820">
        <w:rPr>
          <w:rFonts w:asciiTheme="majorHAnsi" w:hAnsiTheme="majorHAnsi" w:cs="Arial"/>
          <w:sz w:val="20"/>
          <w:szCs w:val="20"/>
        </w:rPr>
        <w:t>3</w:t>
      </w:r>
    </w:p>
    <w:p w14:paraId="0E6A4515" w14:textId="77777777" w:rsidR="00F76A8D" w:rsidRPr="00241820" w:rsidRDefault="00F76A8D" w:rsidP="00F76A8D">
      <w:pPr>
        <w:jc w:val="center"/>
        <w:rPr>
          <w:rFonts w:asciiTheme="majorHAnsi" w:hAnsiTheme="majorHAnsi" w:cs="Arial"/>
          <w:sz w:val="20"/>
          <w:szCs w:val="20"/>
        </w:rPr>
      </w:pPr>
    </w:p>
    <w:p w14:paraId="1DE8EA8E" w14:textId="77777777" w:rsidR="00F76A8D" w:rsidRPr="00241820" w:rsidRDefault="00F76A8D" w:rsidP="00F76A8D">
      <w:pPr>
        <w:jc w:val="center"/>
        <w:rPr>
          <w:rFonts w:asciiTheme="majorHAnsi" w:hAnsiTheme="majorHAnsi" w:cs="Arial"/>
          <w:sz w:val="20"/>
          <w:szCs w:val="20"/>
        </w:rPr>
      </w:pPr>
    </w:p>
    <w:p w14:paraId="0B7B1EB5" w14:textId="77777777" w:rsidR="00F76A8D" w:rsidRPr="00241820" w:rsidRDefault="00F76A8D" w:rsidP="00F76A8D">
      <w:pPr>
        <w:jc w:val="center"/>
        <w:rPr>
          <w:rFonts w:asciiTheme="majorHAnsi" w:hAnsiTheme="majorHAnsi" w:cs="Arial"/>
          <w:bCs/>
          <w:sz w:val="20"/>
          <w:szCs w:val="20"/>
        </w:rPr>
      </w:pPr>
    </w:p>
    <w:tbl>
      <w:tblPr>
        <w:tblW w:w="0" w:type="auto"/>
        <w:jc w:val="center"/>
        <w:tblLook w:val="04A0" w:firstRow="1" w:lastRow="0" w:firstColumn="1" w:lastColumn="0" w:noHBand="0" w:noVBand="1"/>
      </w:tblPr>
      <w:tblGrid>
        <w:gridCol w:w="4605"/>
        <w:gridCol w:w="4605"/>
      </w:tblGrid>
      <w:tr w:rsidR="00A5284B" w:rsidRPr="00241820" w14:paraId="0D2C87A9" w14:textId="77777777" w:rsidTr="00A42197">
        <w:trPr>
          <w:jc w:val="center"/>
        </w:trPr>
        <w:tc>
          <w:tcPr>
            <w:tcW w:w="4605" w:type="dxa"/>
            <w:vAlign w:val="bottom"/>
          </w:tcPr>
          <w:p w14:paraId="0D55C66C" w14:textId="77777777" w:rsidR="00DC18FF" w:rsidRPr="00241820" w:rsidRDefault="00DC18FF" w:rsidP="00A42197">
            <w:pPr>
              <w:jc w:val="both"/>
              <w:rPr>
                <w:rFonts w:asciiTheme="majorHAnsi" w:hAnsiTheme="majorHAnsi" w:cs="Arial"/>
                <w:sz w:val="22"/>
                <w:szCs w:val="22"/>
              </w:rPr>
            </w:pPr>
          </w:p>
          <w:p w14:paraId="425157F4" w14:textId="77777777" w:rsidR="00DC18FF" w:rsidRPr="00241820" w:rsidRDefault="00DC18FF" w:rsidP="00A42197">
            <w:pPr>
              <w:jc w:val="both"/>
              <w:rPr>
                <w:rFonts w:asciiTheme="majorHAnsi" w:hAnsiTheme="majorHAnsi" w:cs="Arial"/>
                <w:sz w:val="22"/>
                <w:szCs w:val="22"/>
              </w:rPr>
            </w:pPr>
          </w:p>
          <w:p w14:paraId="5127C429" w14:textId="77777777" w:rsidR="00DC18FF" w:rsidRPr="00241820" w:rsidRDefault="00DC18FF" w:rsidP="00A42197">
            <w:pPr>
              <w:jc w:val="both"/>
              <w:rPr>
                <w:rFonts w:asciiTheme="majorHAnsi" w:hAnsiTheme="majorHAnsi" w:cs="Arial"/>
                <w:sz w:val="22"/>
                <w:szCs w:val="22"/>
              </w:rPr>
            </w:pPr>
          </w:p>
          <w:p w14:paraId="02656451" w14:textId="77777777" w:rsidR="002C7A1D" w:rsidRDefault="002C7A1D" w:rsidP="00A42197">
            <w:pPr>
              <w:jc w:val="both"/>
              <w:rPr>
                <w:rFonts w:asciiTheme="majorHAnsi" w:hAnsiTheme="majorHAnsi" w:cs="Arial"/>
                <w:sz w:val="22"/>
                <w:szCs w:val="22"/>
              </w:rPr>
            </w:pPr>
          </w:p>
          <w:p w14:paraId="7B4BF2E2" w14:textId="77777777" w:rsidR="002C7A1D" w:rsidRDefault="002C7A1D" w:rsidP="00A42197">
            <w:pPr>
              <w:jc w:val="both"/>
              <w:rPr>
                <w:rFonts w:asciiTheme="majorHAnsi" w:hAnsiTheme="majorHAnsi" w:cs="Arial"/>
                <w:sz w:val="22"/>
                <w:szCs w:val="22"/>
              </w:rPr>
            </w:pPr>
          </w:p>
          <w:p w14:paraId="5C6C8485" w14:textId="77777777" w:rsidR="002C7A1D" w:rsidRDefault="002C7A1D" w:rsidP="00A42197">
            <w:pPr>
              <w:jc w:val="both"/>
              <w:rPr>
                <w:rFonts w:asciiTheme="majorHAnsi" w:hAnsiTheme="majorHAnsi" w:cs="Arial"/>
                <w:sz w:val="22"/>
                <w:szCs w:val="22"/>
              </w:rPr>
            </w:pPr>
          </w:p>
          <w:p w14:paraId="7DA3C417" w14:textId="77777777" w:rsidR="002C7A1D" w:rsidRDefault="002C7A1D" w:rsidP="00A42197">
            <w:pPr>
              <w:jc w:val="both"/>
              <w:rPr>
                <w:rFonts w:asciiTheme="majorHAnsi" w:hAnsiTheme="majorHAnsi" w:cs="Arial"/>
                <w:sz w:val="22"/>
                <w:szCs w:val="22"/>
              </w:rPr>
            </w:pPr>
          </w:p>
          <w:p w14:paraId="27AD0C04" w14:textId="77777777" w:rsidR="002C7A1D" w:rsidRDefault="002C7A1D" w:rsidP="00A42197">
            <w:pPr>
              <w:jc w:val="both"/>
              <w:rPr>
                <w:rFonts w:asciiTheme="majorHAnsi" w:hAnsiTheme="majorHAnsi" w:cs="Arial"/>
                <w:sz w:val="22"/>
                <w:szCs w:val="22"/>
              </w:rPr>
            </w:pPr>
          </w:p>
          <w:p w14:paraId="465D94BE" w14:textId="77777777" w:rsidR="002C7A1D" w:rsidRDefault="002C7A1D" w:rsidP="00A42197">
            <w:pPr>
              <w:jc w:val="both"/>
              <w:rPr>
                <w:rFonts w:asciiTheme="majorHAnsi" w:hAnsiTheme="majorHAnsi" w:cs="Arial"/>
                <w:sz w:val="22"/>
                <w:szCs w:val="22"/>
              </w:rPr>
            </w:pPr>
          </w:p>
          <w:p w14:paraId="5E47C060" w14:textId="77777777" w:rsidR="002C7A1D" w:rsidRDefault="002C7A1D" w:rsidP="00A42197">
            <w:pPr>
              <w:jc w:val="both"/>
              <w:rPr>
                <w:rFonts w:asciiTheme="majorHAnsi" w:hAnsiTheme="majorHAnsi" w:cs="Arial"/>
                <w:sz w:val="22"/>
                <w:szCs w:val="22"/>
              </w:rPr>
            </w:pPr>
          </w:p>
          <w:p w14:paraId="421E3B35" w14:textId="77777777" w:rsidR="002C7A1D" w:rsidRDefault="002C7A1D" w:rsidP="00A42197">
            <w:pPr>
              <w:jc w:val="both"/>
              <w:rPr>
                <w:rFonts w:asciiTheme="majorHAnsi" w:hAnsiTheme="majorHAnsi" w:cs="Arial"/>
                <w:sz w:val="22"/>
                <w:szCs w:val="22"/>
              </w:rPr>
            </w:pPr>
          </w:p>
          <w:p w14:paraId="7D9D2A30" w14:textId="378AC092" w:rsidR="00A5284B" w:rsidRPr="00241820" w:rsidRDefault="00A5284B" w:rsidP="00A42197">
            <w:pPr>
              <w:jc w:val="both"/>
              <w:rPr>
                <w:rFonts w:asciiTheme="majorHAnsi" w:hAnsiTheme="majorHAnsi" w:cs="Arial"/>
                <w:sz w:val="22"/>
                <w:szCs w:val="22"/>
              </w:rPr>
            </w:pPr>
            <w:r w:rsidRPr="00241820">
              <w:rPr>
                <w:rFonts w:asciiTheme="majorHAnsi" w:hAnsiTheme="majorHAnsi" w:cs="Arial"/>
                <w:sz w:val="22"/>
                <w:szCs w:val="22"/>
              </w:rPr>
              <w:t xml:space="preserve">Bierutów, dnia </w:t>
            </w:r>
            <w:r w:rsidR="00241820" w:rsidRPr="00241820">
              <w:rPr>
                <w:rFonts w:asciiTheme="majorHAnsi" w:hAnsiTheme="majorHAnsi" w:cs="Arial"/>
                <w:sz w:val="22"/>
                <w:szCs w:val="22"/>
              </w:rPr>
              <w:t>1</w:t>
            </w:r>
            <w:r w:rsidR="003D7193">
              <w:rPr>
                <w:rFonts w:asciiTheme="majorHAnsi" w:hAnsiTheme="majorHAnsi" w:cs="Arial"/>
                <w:sz w:val="22"/>
                <w:szCs w:val="22"/>
              </w:rPr>
              <w:t>2</w:t>
            </w:r>
            <w:r w:rsidR="00E237BB" w:rsidRPr="00241820">
              <w:rPr>
                <w:rFonts w:asciiTheme="majorHAnsi" w:hAnsiTheme="majorHAnsi" w:cs="Arial"/>
                <w:bCs/>
                <w:sz w:val="22"/>
                <w:szCs w:val="22"/>
              </w:rPr>
              <w:t>.0</w:t>
            </w:r>
            <w:r w:rsidR="00241820" w:rsidRPr="00241820">
              <w:rPr>
                <w:rFonts w:asciiTheme="majorHAnsi" w:hAnsiTheme="majorHAnsi" w:cs="Arial"/>
                <w:bCs/>
                <w:sz w:val="22"/>
                <w:szCs w:val="22"/>
              </w:rPr>
              <w:t>5</w:t>
            </w:r>
            <w:r w:rsidR="00E237BB" w:rsidRPr="00241820">
              <w:rPr>
                <w:rFonts w:asciiTheme="majorHAnsi" w:hAnsiTheme="majorHAnsi" w:cs="Arial"/>
                <w:bCs/>
                <w:sz w:val="22"/>
                <w:szCs w:val="22"/>
              </w:rPr>
              <w:t>.202</w:t>
            </w:r>
            <w:r w:rsidR="00BE5525" w:rsidRPr="00241820">
              <w:rPr>
                <w:rFonts w:asciiTheme="majorHAnsi" w:hAnsiTheme="majorHAnsi" w:cs="Arial"/>
                <w:bCs/>
                <w:sz w:val="22"/>
                <w:szCs w:val="22"/>
              </w:rPr>
              <w:t>3</w:t>
            </w:r>
            <w:r w:rsidR="00E237BB" w:rsidRPr="00241820">
              <w:rPr>
                <w:rFonts w:asciiTheme="majorHAnsi" w:hAnsiTheme="majorHAnsi" w:cs="Arial"/>
                <w:bCs/>
                <w:sz w:val="22"/>
                <w:szCs w:val="22"/>
              </w:rPr>
              <w:t xml:space="preserve"> r.</w:t>
            </w:r>
          </w:p>
          <w:p w14:paraId="116876B7" w14:textId="77777777" w:rsidR="00A5284B" w:rsidRPr="00241820" w:rsidRDefault="00A5284B" w:rsidP="00A42197">
            <w:pPr>
              <w:rPr>
                <w:rFonts w:asciiTheme="majorHAnsi" w:hAnsiTheme="majorHAnsi" w:cs="Arial"/>
                <w:sz w:val="22"/>
                <w:szCs w:val="22"/>
              </w:rPr>
            </w:pPr>
          </w:p>
          <w:p w14:paraId="6F9F06F2" w14:textId="77777777" w:rsidR="00A5284B" w:rsidRPr="00241820" w:rsidRDefault="00A5284B" w:rsidP="00A42197">
            <w:pPr>
              <w:rPr>
                <w:rFonts w:asciiTheme="majorHAnsi" w:eastAsia="Arial Unicode MS" w:hAnsiTheme="majorHAnsi" w:cs="Arial"/>
                <w:sz w:val="22"/>
                <w:szCs w:val="22"/>
              </w:rPr>
            </w:pPr>
          </w:p>
        </w:tc>
        <w:tc>
          <w:tcPr>
            <w:tcW w:w="4605" w:type="dxa"/>
          </w:tcPr>
          <w:p w14:paraId="1369F176" w14:textId="301AE106" w:rsidR="00D37FE7" w:rsidRPr="00241820" w:rsidRDefault="00A5284B" w:rsidP="003D79A6">
            <w:pPr>
              <w:jc w:val="center"/>
              <w:rPr>
                <w:rFonts w:asciiTheme="majorHAnsi" w:hAnsiTheme="majorHAnsi" w:cs="Arial"/>
                <w:b/>
                <w:sz w:val="22"/>
                <w:szCs w:val="22"/>
              </w:rPr>
            </w:pPr>
            <w:r w:rsidRPr="00241820">
              <w:rPr>
                <w:rFonts w:asciiTheme="majorHAnsi" w:hAnsiTheme="majorHAnsi" w:cs="Arial"/>
                <w:b/>
                <w:sz w:val="22"/>
                <w:szCs w:val="22"/>
              </w:rPr>
              <w:t>ZATWIERDZAM:</w:t>
            </w:r>
          </w:p>
          <w:p w14:paraId="725E7AD3" w14:textId="2D9AD967" w:rsidR="003D79A6" w:rsidRPr="00241820" w:rsidRDefault="003D79A6" w:rsidP="00DC18FF">
            <w:pPr>
              <w:jc w:val="center"/>
              <w:rPr>
                <w:rFonts w:asciiTheme="majorHAnsi" w:hAnsiTheme="majorHAnsi" w:cs="Arial"/>
                <w:sz w:val="22"/>
                <w:szCs w:val="22"/>
              </w:rPr>
            </w:pPr>
          </w:p>
          <w:p w14:paraId="28931BDC" w14:textId="12378125" w:rsidR="003D79A6" w:rsidRPr="00241820" w:rsidRDefault="003D79A6" w:rsidP="00DC18FF">
            <w:pPr>
              <w:jc w:val="center"/>
              <w:rPr>
                <w:rFonts w:asciiTheme="majorHAnsi" w:hAnsiTheme="majorHAnsi" w:cs="Arial"/>
                <w:sz w:val="22"/>
                <w:szCs w:val="22"/>
              </w:rPr>
            </w:pPr>
            <w:r w:rsidRPr="00241820">
              <w:rPr>
                <w:rFonts w:asciiTheme="majorHAnsi" w:hAnsiTheme="majorHAnsi" w:cs="Arial"/>
                <w:sz w:val="22"/>
                <w:szCs w:val="22"/>
              </w:rPr>
              <w:t xml:space="preserve">Dyrektor Centrum Usług Wspólnych w Bierutowie </w:t>
            </w:r>
          </w:p>
          <w:p w14:paraId="7662135F" w14:textId="2B8E26CA" w:rsidR="003D79A6" w:rsidRPr="00241820" w:rsidRDefault="003D79A6" w:rsidP="00DC18FF">
            <w:pPr>
              <w:jc w:val="center"/>
              <w:rPr>
                <w:rFonts w:asciiTheme="majorHAnsi" w:hAnsiTheme="majorHAnsi" w:cs="Arial"/>
                <w:sz w:val="22"/>
                <w:szCs w:val="22"/>
              </w:rPr>
            </w:pPr>
          </w:p>
          <w:p w14:paraId="3E1AFA00" w14:textId="6C50C8EC" w:rsidR="00D37FE7" w:rsidRPr="00241820" w:rsidRDefault="00D8177F" w:rsidP="00D8177F">
            <w:pPr>
              <w:rPr>
                <w:rFonts w:asciiTheme="majorHAnsi" w:hAnsiTheme="majorHAnsi" w:cs="Arial"/>
                <w:i/>
                <w:sz w:val="22"/>
                <w:szCs w:val="22"/>
              </w:rPr>
            </w:pPr>
            <w:r>
              <w:rPr>
                <w:rFonts w:asciiTheme="majorHAnsi" w:hAnsiTheme="majorHAnsi" w:cs="Arial"/>
                <w:i/>
                <w:sz w:val="22"/>
                <w:szCs w:val="22"/>
              </w:rPr>
              <w:t xml:space="preserve">                              </w:t>
            </w:r>
            <w:r w:rsidR="002C7A1D">
              <w:rPr>
                <w:rFonts w:asciiTheme="majorHAnsi" w:hAnsiTheme="majorHAnsi" w:cs="Arial"/>
                <w:i/>
                <w:sz w:val="22"/>
                <w:szCs w:val="22"/>
              </w:rPr>
              <w:t xml:space="preserve">  </w:t>
            </w:r>
            <w:r w:rsidR="003D79A6" w:rsidRPr="00241820">
              <w:rPr>
                <w:rFonts w:asciiTheme="majorHAnsi" w:hAnsiTheme="majorHAnsi" w:cs="Arial"/>
                <w:i/>
                <w:sz w:val="22"/>
                <w:szCs w:val="22"/>
              </w:rPr>
              <w:t>Izabela Moga</w:t>
            </w:r>
          </w:p>
          <w:p w14:paraId="2BF5A672" w14:textId="77777777" w:rsidR="00AE5B19" w:rsidRPr="00241820" w:rsidRDefault="00FF105D" w:rsidP="00DC18FF">
            <w:pPr>
              <w:jc w:val="center"/>
              <w:rPr>
                <w:rFonts w:asciiTheme="majorHAnsi" w:hAnsiTheme="majorHAnsi" w:cs="Arial"/>
                <w:sz w:val="22"/>
                <w:szCs w:val="22"/>
              </w:rPr>
            </w:pPr>
            <w:r w:rsidRPr="00241820">
              <w:rPr>
                <w:rFonts w:asciiTheme="majorHAnsi" w:hAnsiTheme="majorHAnsi" w:cs="Arial"/>
                <w:sz w:val="22"/>
                <w:szCs w:val="22"/>
              </w:rPr>
              <w:t xml:space="preserve">         </w:t>
            </w:r>
          </w:p>
          <w:p w14:paraId="68F80033" w14:textId="20D5A11E" w:rsidR="00A5284B" w:rsidRPr="00241820" w:rsidRDefault="00A5284B" w:rsidP="003D79A6">
            <w:pPr>
              <w:jc w:val="center"/>
              <w:rPr>
                <w:rFonts w:asciiTheme="majorHAnsi" w:eastAsia="Arial Unicode MS" w:hAnsiTheme="majorHAnsi" w:cs="Arial"/>
                <w:sz w:val="22"/>
                <w:szCs w:val="22"/>
              </w:rPr>
            </w:pPr>
          </w:p>
        </w:tc>
      </w:tr>
    </w:tbl>
    <w:p w14:paraId="59FF29E5" w14:textId="4AAA4763" w:rsidR="002C7A1D" w:rsidRDefault="002C7A1D" w:rsidP="00D40538">
      <w:pPr>
        <w:pStyle w:val="Stopka"/>
        <w:rPr>
          <w:rFonts w:asciiTheme="majorHAnsi" w:hAnsiTheme="majorHAnsi" w:cs="Arial"/>
          <w:b/>
          <w:sz w:val="22"/>
          <w:szCs w:val="22"/>
          <w:u w:val="single"/>
        </w:rPr>
      </w:pPr>
      <w:bookmarkStart w:id="98" w:name="_Toc459124139"/>
      <w:bookmarkStart w:id="99" w:name="_Toc459294030"/>
      <w:bookmarkStart w:id="100" w:name="_Toc459792448"/>
      <w:bookmarkStart w:id="101" w:name="_Toc463353787"/>
      <w:bookmarkStart w:id="102" w:name="_Toc463353979"/>
    </w:p>
    <w:p w14:paraId="01817E54" w14:textId="77777777" w:rsidR="00782802" w:rsidRDefault="00782802" w:rsidP="00D40538">
      <w:pPr>
        <w:pStyle w:val="Stopka"/>
        <w:rPr>
          <w:rFonts w:asciiTheme="majorHAnsi" w:hAnsiTheme="majorHAnsi" w:cs="Arial"/>
          <w:b/>
          <w:sz w:val="22"/>
          <w:szCs w:val="22"/>
          <w:u w:val="single"/>
        </w:rPr>
      </w:pPr>
    </w:p>
    <w:p w14:paraId="61902EED" w14:textId="77777777" w:rsidR="00E15E79" w:rsidRDefault="00E15E79" w:rsidP="00D40538">
      <w:pPr>
        <w:pStyle w:val="Stopka"/>
        <w:rPr>
          <w:rFonts w:asciiTheme="majorHAnsi" w:hAnsiTheme="majorHAnsi" w:cs="Arial"/>
          <w:b/>
          <w:sz w:val="22"/>
          <w:szCs w:val="22"/>
          <w:u w:val="single"/>
        </w:rPr>
      </w:pPr>
    </w:p>
    <w:p w14:paraId="11ED91A2" w14:textId="344F1C58" w:rsidR="00447695" w:rsidRPr="00241820" w:rsidRDefault="00447695" w:rsidP="00D40538">
      <w:pPr>
        <w:pStyle w:val="Stopka"/>
        <w:rPr>
          <w:rFonts w:asciiTheme="majorHAnsi" w:hAnsiTheme="majorHAnsi" w:cs="Arial"/>
          <w:b/>
          <w:sz w:val="22"/>
          <w:szCs w:val="22"/>
          <w:u w:val="single"/>
        </w:rPr>
      </w:pPr>
      <w:r w:rsidRPr="00241820">
        <w:rPr>
          <w:rFonts w:asciiTheme="majorHAnsi" w:hAnsiTheme="majorHAnsi" w:cs="Arial"/>
          <w:b/>
          <w:sz w:val="22"/>
          <w:szCs w:val="22"/>
          <w:u w:val="single"/>
        </w:rPr>
        <w:lastRenderedPageBreak/>
        <w:t xml:space="preserve">SPIS </w:t>
      </w:r>
      <w:r w:rsidR="00C4660E" w:rsidRPr="00241820">
        <w:rPr>
          <w:rFonts w:asciiTheme="majorHAnsi" w:hAnsiTheme="majorHAnsi" w:cs="Arial"/>
          <w:b/>
          <w:sz w:val="22"/>
          <w:szCs w:val="22"/>
          <w:u w:val="single"/>
        </w:rPr>
        <w:t>TREŚCI</w:t>
      </w:r>
      <w:bookmarkEnd w:id="98"/>
      <w:bookmarkEnd w:id="99"/>
      <w:bookmarkEnd w:id="100"/>
      <w:bookmarkEnd w:id="101"/>
      <w:bookmarkEnd w:id="102"/>
    </w:p>
    <w:p w14:paraId="61F8BA22" w14:textId="77777777" w:rsidR="00CF7B59" w:rsidRPr="00241820" w:rsidRDefault="00CF7B59" w:rsidP="00D40538">
      <w:pPr>
        <w:pStyle w:val="Stopka"/>
        <w:rPr>
          <w:rFonts w:asciiTheme="majorHAnsi" w:hAnsiTheme="majorHAnsi" w:cs="Arial"/>
          <w:sz w:val="22"/>
          <w:szCs w:val="22"/>
        </w:rPr>
      </w:pPr>
    </w:p>
    <w:p w14:paraId="1E0992BB" w14:textId="78FCDA94" w:rsidR="00BF5CE9" w:rsidRPr="00241820" w:rsidRDefault="009105F2">
      <w:pPr>
        <w:pStyle w:val="Spistreci1"/>
        <w:rPr>
          <w:rFonts w:asciiTheme="majorHAnsi" w:eastAsiaTheme="minorEastAsia" w:hAnsiTheme="majorHAnsi" w:cs="Arial"/>
          <w:noProof/>
          <w:sz w:val="20"/>
          <w:szCs w:val="20"/>
          <w:lang w:eastAsia="pl-PL"/>
        </w:rPr>
      </w:pPr>
      <w:r w:rsidRPr="00241820">
        <w:rPr>
          <w:rFonts w:asciiTheme="majorHAnsi" w:hAnsiTheme="majorHAnsi" w:cs="Arial"/>
          <w:sz w:val="20"/>
          <w:szCs w:val="20"/>
        </w:rPr>
        <w:fldChar w:fldCharType="begin"/>
      </w:r>
      <w:r w:rsidR="00614939" w:rsidRPr="00241820">
        <w:rPr>
          <w:rFonts w:asciiTheme="majorHAnsi" w:hAnsiTheme="majorHAnsi" w:cs="Arial"/>
          <w:sz w:val="20"/>
          <w:szCs w:val="20"/>
        </w:rPr>
        <w:instrText xml:space="preserve"> TOC \o "1-3" \h \z \u </w:instrText>
      </w:r>
      <w:r w:rsidRPr="00241820">
        <w:rPr>
          <w:rFonts w:asciiTheme="majorHAnsi" w:hAnsiTheme="majorHAnsi" w:cs="Arial"/>
          <w:sz w:val="20"/>
          <w:szCs w:val="20"/>
        </w:rPr>
        <w:fldChar w:fldCharType="separate"/>
      </w:r>
      <w:hyperlink w:anchor="_Toc80875270" w:history="1">
        <w:r w:rsidR="00BF5CE9" w:rsidRPr="00241820">
          <w:rPr>
            <w:rStyle w:val="Hipercze"/>
            <w:rFonts w:asciiTheme="majorHAnsi" w:hAnsiTheme="majorHAnsi" w:cs="Arial"/>
            <w:noProof/>
            <w:sz w:val="20"/>
            <w:szCs w:val="20"/>
          </w:rPr>
          <w:t>ROZDZIAŁ I.  NAZWA I ADRES ZAMAWIAJĄCEGO</w:t>
        </w:r>
        <w:r w:rsidR="00BF5CE9" w:rsidRPr="00241820">
          <w:rPr>
            <w:rFonts w:asciiTheme="majorHAnsi" w:hAnsiTheme="majorHAnsi" w:cs="Arial"/>
            <w:noProof/>
            <w:webHidden/>
            <w:sz w:val="20"/>
            <w:szCs w:val="20"/>
          </w:rPr>
          <w:tab/>
        </w:r>
        <w:r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_Toc80875270 \h </w:instrText>
        </w:r>
        <w:r w:rsidRPr="00241820">
          <w:rPr>
            <w:rFonts w:asciiTheme="majorHAnsi" w:hAnsiTheme="majorHAnsi" w:cs="Arial"/>
            <w:noProof/>
            <w:webHidden/>
            <w:sz w:val="20"/>
            <w:szCs w:val="20"/>
          </w:rPr>
        </w:r>
        <w:r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4</w:t>
        </w:r>
        <w:r w:rsidRPr="00241820">
          <w:rPr>
            <w:rFonts w:asciiTheme="majorHAnsi" w:hAnsiTheme="majorHAnsi" w:cs="Arial"/>
            <w:noProof/>
            <w:webHidden/>
            <w:sz w:val="20"/>
            <w:szCs w:val="20"/>
          </w:rPr>
          <w:fldChar w:fldCharType="end"/>
        </w:r>
      </w:hyperlink>
    </w:p>
    <w:p w14:paraId="704EC461" w14:textId="535A7F0F" w:rsidR="00BF5CE9" w:rsidRPr="00241820" w:rsidRDefault="00835968">
      <w:pPr>
        <w:pStyle w:val="Spistreci1"/>
        <w:rPr>
          <w:rFonts w:asciiTheme="majorHAnsi" w:eastAsiaTheme="minorEastAsia" w:hAnsiTheme="majorHAnsi" w:cs="Arial"/>
          <w:noProof/>
          <w:sz w:val="20"/>
          <w:szCs w:val="20"/>
          <w:lang w:eastAsia="pl-PL"/>
        </w:rPr>
      </w:pPr>
      <w:hyperlink w:anchor="_Toc80875271" w:history="1">
        <w:r w:rsidR="00BF5CE9" w:rsidRPr="00241820">
          <w:rPr>
            <w:rStyle w:val="Hipercze"/>
            <w:rFonts w:asciiTheme="majorHAnsi" w:hAnsiTheme="majorHAnsi" w:cs="Arial"/>
            <w:noProof/>
            <w:sz w:val="20"/>
            <w:szCs w:val="20"/>
          </w:rPr>
          <w:t xml:space="preserve">ROZDZIAŁ II.  </w:t>
        </w:r>
        <w:r w:rsidR="00BF5CE9" w:rsidRPr="00241820">
          <w:rPr>
            <w:rStyle w:val="Hipercze"/>
            <w:rFonts w:asciiTheme="majorHAnsi" w:eastAsia="Calibri" w:hAnsiTheme="majorHAnsi" w:cs="Arial"/>
            <w:caps/>
            <w:noProof/>
            <w:sz w:val="20"/>
            <w:szCs w:val="20"/>
          </w:rPr>
          <w:t>Adres strony internetowej, na której udostępniane będą zmiany i wyjaśnienia treści SWZ oraz inne dokumenty zamówienia bezpośrednio związane z postępowaniem o udzielenie zamówienia</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_Toc80875271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4</w:t>
        </w:r>
        <w:r w:rsidR="009105F2" w:rsidRPr="00241820">
          <w:rPr>
            <w:rFonts w:asciiTheme="majorHAnsi" w:hAnsiTheme="majorHAnsi" w:cs="Arial"/>
            <w:noProof/>
            <w:webHidden/>
            <w:sz w:val="20"/>
            <w:szCs w:val="20"/>
          </w:rPr>
          <w:fldChar w:fldCharType="end"/>
        </w:r>
      </w:hyperlink>
    </w:p>
    <w:p w14:paraId="18D0C323" w14:textId="2F45FE20" w:rsidR="00BF5CE9" w:rsidRPr="00241820" w:rsidRDefault="00835968">
      <w:pPr>
        <w:pStyle w:val="Spistreci1"/>
        <w:rPr>
          <w:rFonts w:asciiTheme="majorHAnsi" w:eastAsiaTheme="minorEastAsia" w:hAnsiTheme="majorHAnsi" w:cs="Arial"/>
          <w:noProof/>
          <w:sz w:val="20"/>
          <w:szCs w:val="20"/>
          <w:lang w:eastAsia="pl-PL"/>
        </w:rPr>
      </w:pPr>
      <w:hyperlink w:anchor="_Toc80875272" w:history="1">
        <w:r w:rsidR="00BF5CE9" w:rsidRPr="00241820">
          <w:rPr>
            <w:rStyle w:val="Hipercze"/>
            <w:rFonts w:asciiTheme="majorHAnsi" w:hAnsiTheme="majorHAnsi" w:cs="Arial"/>
            <w:noProof/>
            <w:sz w:val="20"/>
            <w:szCs w:val="20"/>
          </w:rPr>
          <w:t>ROZDZIAŁ III.  TRYB UDZIELENIE ZAMÓWIENIA</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_Toc80875272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4</w:t>
        </w:r>
        <w:r w:rsidR="009105F2" w:rsidRPr="00241820">
          <w:rPr>
            <w:rFonts w:asciiTheme="majorHAnsi" w:hAnsiTheme="majorHAnsi" w:cs="Arial"/>
            <w:noProof/>
            <w:webHidden/>
            <w:sz w:val="20"/>
            <w:szCs w:val="20"/>
          </w:rPr>
          <w:fldChar w:fldCharType="end"/>
        </w:r>
      </w:hyperlink>
    </w:p>
    <w:p w14:paraId="1BDADFF9" w14:textId="5B240A0A" w:rsidR="00BF5CE9" w:rsidRPr="00241820" w:rsidRDefault="00835968">
      <w:pPr>
        <w:pStyle w:val="Spistreci1"/>
        <w:rPr>
          <w:rFonts w:asciiTheme="majorHAnsi" w:eastAsiaTheme="minorEastAsia" w:hAnsiTheme="majorHAnsi" w:cs="Arial"/>
          <w:noProof/>
          <w:sz w:val="20"/>
          <w:szCs w:val="20"/>
          <w:lang w:eastAsia="pl-PL"/>
        </w:rPr>
      </w:pPr>
      <w:hyperlink w:anchor="_Toc80875273" w:history="1">
        <w:r w:rsidR="00BF5CE9" w:rsidRPr="00241820">
          <w:rPr>
            <w:rStyle w:val="Hipercze"/>
            <w:rFonts w:asciiTheme="majorHAnsi" w:hAnsiTheme="majorHAnsi" w:cs="Arial"/>
            <w:noProof/>
            <w:sz w:val="20"/>
            <w:szCs w:val="20"/>
          </w:rPr>
          <w:t>ROZDZIAŁ IV.  PROWADZENIE PROCEDURY WRAZ Z NEGOCJACJAMI</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_Toc80875273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4</w:t>
        </w:r>
        <w:r w:rsidR="009105F2" w:rsidRPr="00241820">
          <w:rPr>
            <w:rFonts w:asciiTheme="majorHAnsi" w:hAnsiTheme="majorHAnsi" w:cs="Arial"/>
            <w:noProof/>
            <w:webHidden/>
            <w:sz w:val="20"/>
            <w:szCs w:val="20"/>
          </w:rPr>
          <w:fldChar w:fldCharType="end"/>
        </w:r>
      </w:hyperlink>
    </w:p>
    <w:p w14:paraId="36CF0729" w14:textId="33ABC670" w:rsidR="00BF5CE9" w:rsidRPr="00241820" w:rsidRDefault="00835968">
      <w:pPr>
        <w:pStyle w:val="Spistreci1"/>
        <w:rPr>
          <w:rFonts w:asciiTheme="majorHAnsi" w:eastAsiaTheme="minorEastAsia" w:hAnsiTheme="majorHAnsi" w:cs="Arial"/>
          <w:noProof/>
          <w:sz w:val="20"/>
          <w:szCs w:val="20"/>
          <w:lang w:eastAsia="pl-PL"/>
        </w:rPr>
      </w:pPr>
      <w:hyperlink w:anchor="_Toc80875274" w:history="1">
        <w:r w:rsidR="00BF5CE9" w:rsidRPr="00241820">
          <w:rPr>
            <w:rStyle w:val="Hipercze"/>
            <w:rFonts w:asciiTheme="majorHAnsi" w:hAnsiTheme="majorHAnsi" w:cs="Arial"/>
            <w:noProof/>
            <w:sz w:val="20"/>
            <w:szCs w:val="20"/>
          </w:rPr>
          <w:t>ROZDZIAŁ V.  OPIS PRZEDMIOTU ZAMÓWIENIA</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_Toc80875274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5</w:t>
        </w:r>
        <w:r w:rsidR="009105F2" w:rsidRPr="00241820">
          <w:rPr>
            <w:rFonts w:asciiTheme="majorHAnsi" w:hAnsiTheme="majorHAnsi" w:cs="Arial"/>
            <w:noProof/>
            <w:webHidden/>
            <w:sz w:val="20"/>
            <w:szCs w:val="20"/>
          </w:rPr>
          <w:fldChar w:fldCharType="end"/>
        </w:r>
      </w:hyperlink>
    </w:p>
    <w:p w14:paraId="3F52701C" w14:textId="7584F92A" w:rsidR="00BF5CE9" w:rsidRPr="00241820" w:rsidRDefault="00835968">
      <w:pPr>
        <w:pStyle w:val="Spistreci1"/>
        <w:rPr>
          <w:rFonts w:asciiTheme="majorHAnsi" w:eastAsiaTheme="minorEastAsia" w:hAnsiTheme="majorHAnsi" w:cs="Arial"/>
          <w:noProof/>
          <w:sz w:val="20"/>
          <w:szCs w:val="20"/>
          <w:lang w:eastAsia="pl-PL"/>
        </w:rPr>
      </w:pPr>
      <w:hyperlink w:anchor="_Toc80875275" w:history="1">
        <w:r w:rsidR="00BF5CE9" w:rsidRPr="00241820">
          <w:rPr>
            <w:rStyle w:val="Hipercze"/>
            <w:rFonts w:asciiTheme="majorHAnsi" w:hAnsiTheme="majorHAnsi" w:cs="Arial"/>
            <w:noProof/>
            <w:sz w:val="20"/>
            <w:szCs w:val="20"/>
          </w:rPr>
          <w:t>ROZDZIAŁ VI.  OPIS CZĘŚCI ZAMÓWIENIA, JEŻELI ZAMAWIAJĄCY DOPUSZCZA SKŁADANIE OFERT CZĘŚCIOWYCH</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_Toc80875275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7</w:t>
        </w:r>
        <w:r w:rsidR="009105F2" w:rsidRPr="00241820">
          <w:rPr>
            <w:rFonts w:asciiTheme="majorHAnsi" w:hAnsiTheme="majorHAnsi" w:cs="Arial"/>
            <w:noProof/>
            <w:webHidden/>
            <w:sz w:val="20"/>
            <w:szCs w:val="20"/>
          </w:rPr>
          <w:fldChar w:fldCharType="end"/>
        </w:r>
      </w:hyperlink>
    </w:p>
    <w:p w14:paraId="58A3AF32" w14:textId="045199B5" w:rsidR="00BF5CE9" w:rsidRPr="00241820" w:rsidRDefault="00835968">
      <w:pPr>
        <w:pStyle w:val="Spistreci1"/>
        <w:rPr>
          <w:rFonts w:asciiTheme="majorHAnsi" w:eastAsiaTheme="minorEastAsia" w:hAnsiTheme="majorHAnsi" w:cs="Arial"/>
          <w:noProof/>
          <w:sz w:val="20"/>
          <w:szCs w:val="20"/>
          <w:lang w:eastAsia="pl-PL"/>
        </w:rPr>
      </w:pPr>
      <w:hyperlink w:anchor="_Toc80875276" w:history="1">
        <w:r w:rsidR="00BF5CE9" w:rsidRPr="00241820">
          <w:rPr>
            <w:rStyle w:val="Hipercze"/>
            <w:rFonts w:asciiTheme="majorHAnsi" w:hAnsiTheme="majorHAnsi" w:cs="Arial"/>
            <w:noProof/>
            <w:sz w:val="20"/>
            <w:szCs w:val="20"/>
          </w:rPr>
          <w:t xml:space="preserve">ROZDZIAŁ VII.  </w:t>
        </w:r>
        <w:r w:rsidR="00BF5CE9" w:rsidRPr="00241820">
          <w:rPr>
            <w:rStyle w:val="Hipercze"/>
            <w:rFonts w:asciiTheme="majorHAnsi" w:hAnsiTheme="majorHAnsi" w:cs="Arial"/>
            <w:caps/>
            <w:noProof/>
            <w:sz w:val="20"/>
            <w:szCs w:val="20"/>
          </w:rPr>
          <w:t>Informacje dotyczące ofert wariantowych, w tym informacje o sposobIe przedstawiania ofert wariantowych oraz minimalne warunki, jakim muszą odpowiadAć oferty wariantowe, jeżeli zamawiający wymaga lub dopuszcza ich składanie</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_Toc80875276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7</w:t>
        </w:r>
        <w:r w:rsidR="009105F2" w:rsidRPr="00241820">
          <w:rPr>
            <w:rFonts w:asciiTheme="majorHAnsi" w:hAnsiTheme="majorHAnsi" w:cs="Arial"/>
            <w:noProof/>
            <w:webHidden/>
            <w:sz w:val="20"/>
            <w:szCs w:val="20"/>
          </w:rPr>
          <w:fldChar w:fldCharType="end"/>
        </w:r>
      </w:hyperlink>
    </w:p>
    <w:p w14:paraId="1A8506E1" w14:textId="2AF3D076" w:rsidR="00BF5CE9" w:rsidRPr="00241820" w:rsidRDefault="00835968">
      <w:pPr>
        <w:pStyle w:val="Spistreci1"/>
        <w:rPr>
          <w:rFonts w:asciiTheme="majorHAnsi" w:eastAsiaTheme="minorEastAsia" w:hAnsiTheme="majorHAnsi" w:cs="Arial"/>
          <w:noProof/>
          <w:sz w:val="20"/>
          <w:szCs w:val="20"/>
          <w:lang w:eastAsia="pl-PL"/>
        </w:rPr>
      </w:pPr>
      <w:hyperlink w:anchor="_Toc80875277" w:history="1">
        <w:r w:rsidR="00BF5CE9" w:rsidRPr="00241820">
          <w:rPr>
            <w:rStyle w:val="Hipercze"/>
            <w:rFonts w:asciiTheme="majorHAnsi" w:hAnsiTheme="majorHAnsi" w:cs="Arial"/>
            <w:caps/>
            <w:noProof/>
            <w:sz w:val="20"/>
            <w:szCs w:val="20"/>
          </w:rPr>
          <w:t>ROZDZIAŁ ViII.   Informacja o obowiązku osobistego wykonania przez wykonawcę kluczowych części zamówienia, jeżeli zamawiający dokonuje takiego zastrzeżenia zgodnie z art. 121 ustawy pzp</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_Toc80875277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7</w:t>
        </w:r>
        <w:r w:rsidR="009105F2" w:rsidRPr="00241820">
          <w:rPr>
            <w:rFonts w:asciiTheme="majorHAnsi" w:hAnsiTheme="majorHAnsi" w:cs="Arial"/>
            <w:noProof/>
            <w:webHidden/>
            <w:sz w:val="20"/>
            <w:szCs w:val="20"/>
          </w:rPr>
          <w:fldChar w:fldCharType="end"/>
        </w:r>
      </w:hyperlink>
    </w:p>
    <w:p w14:paraId="7C65A6EC" w14:textId="6445EDC4" w:rsidR="00BF5CE9" w:rsidRPr="00241820" w:rsidRDefault="00835968">
      <w:pPr>
        <w:pStyle w:val="Spistreci1"/>
        <w:rPr>
          <w:rFonts w:asciiTheme="majorHAnsi" w:eastAsiaTheme="minorEastAsia" w:hAnsiTheme="majorHAnsi" w:cs="Arial"/>
          <w:noProof/>
          <w:sz w:val="20"/>
          <w:szCs w:val="20"/>
          <w:lang w:eastAsia="pl-PL"/>
        </w:rPr>
      </w:pPr>
      <w:hyperlink w:anchor="_Toc80875278" w:history="1">
        <w:r w:rsidR="00BF5CE9" w:rsidRPr="00241820">
          <w:rPr>
            <w:rStyle w:val="Hipercze"/>
            <w:rFonts w:asciiTheme="majorHAnsi" w:hAnsiTheme="majorHAnsi" w:cs="Arial"/>
            <w:caps/>
            <w:noProof/>
            <w:sz w:val="20"/>
            <w:szCs w:val="20"/>
          </w:rPr>
          <w:t xml:space="preserve">ROZDZIAŁ IX.   </w:t>
        </w:r>
        <w:r w:rsidR="00BF5CE9" w:rsidRPr="00241820">
          <w:rPr>
            <w:rStyle w:val="Hipercze"/>
            <w:rFonts w:asciiTheme="majorHAnsi" w:hAnsiTheme="majorHAnsi" w:cs="Arial"/>
            <w:noProof/>
            <w:sz w:val="20"/>
            <w:szCs w:val="20"/>
          </w:rPr>
          <w:t>INFORMACJA DLA WYKONAWCÓW POLEGAJĄCYCH NA ZASOBACH INNYCH PODMIOTÓW, NA ZASADACH OKREŚLONYCH W ART. 118 USTAWY PZP</w:t>
        </w:r>
        <w:r w:rsidR="00BF5CE9" w:rsidRPr="00241820">
          <w:rPr>
            <w:rStyle w:val="Hipercze"/>
            <w:rFonts w:asciiTheme="majorHAnsi" w:hAnsiTheme="majorHAnsi" w:cs="Arial"/>
            <w:iCs/>
            <w:noProof/>
            <w:sz w:val="20"/>
            <w:szCs w:val="20"/>
          </w:rPr>
          <w:t xml:space="preserve"> ORAZ ZAMIERZAJĄCYCH POWIERZYĆ WYKONANIE CZĘŚCI ZAMÓWIENIA PODWYKONAWCOM</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_Toc80875278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7</w:t>
        </w:r>
        <w:r w:rsidR="009105F2" w:rsidRPr="00241820">
          <w:rPr>
            <w:rFonts w:asciiTheme="majorHAnsi" w:hAnsiTheme="majorHAnsi" w:cs="Arial"/>
            <w:noProof/>
            <w:webHidden/>
            <w:sz w:val="20"/>
            <w:szCs w:val="20"/>
          </w:rPr>
          <w:fldChar w:fldCharType="end"/>
        </w:r>
      </w:hyperlink>
    </w:p>
    <w:p w14:paraId="62C1ACFC" w14:textId="6CBB1628" w:rsidR="00BF5CE9" w:rsidRPr="00241820" w:rsidRDefault="00835968">
      <w:pPr>
        <w:pStyle w:val="Spistreci1"/>
        <w:rPr>
          <w:rFonts w:asciiTheme="majorHAnsi" w:eastAsiaTheme="minorEastAsia" w:hAnsiTheme="majorHAnsi" w:cs="Arial"/>
          <w:noProof/>
          <w:sz w:val="20"/>
          <w:szCs w:val="20"/>
          <w:lang w:eastAsia="pl-PL"/>
        </w:rPr>
      </w:pPr>
      <w:hyperlink w:anchor="_Toc80875279" w:history="1">
        <w:r w:rsidR="00BF5CE9" w:rsidRPr="00241820">
          <w:rPr>
            <w:rStyle w:val="Hipercze"/>
            <w:rFonts w:asciiTheme="majorHAnsi" w:hAnsiTheme="majorHAnsi" w:cs="Arial"/>
            <w:caps/>
            <w:noProof/>
            <w:sz w:val="20"/>
            <w:szCs w:val="20"/>
          </w:rPr>
          <w:t xml:space="preserve">ROZDZIAŁ X.  </w:t>
        </w:r>
        <w:r w:rsidR="00BF5CE9" w:rsidRPr="00241820">
          <w:rPr>
            <w:rStyle w:val="Hipercze"/>
            <w:rFonts w:asciiTheme="majorHAnsi" w:hAnsiTheme="majorHAnsi" w:cs="Arial"/>
            <w:noProof/>
            <w:sz w:val="20"/>
            <w:szCs w:val="20"/>
          </w:rPr>
          <w:t>INFORMACJA DLA WYKONAWCÓW WSPÓLNIE UBIEGAJĄCYCH SIĘ  O UDZIELENIE ZAMÓWIENIA (SPÓŁKI CYWILNE/ KONSORCJA)</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_Toc80875279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8</w:t>
        </w:r>
        <w:r w:rsidR="009105F2" w:rsidRPr="00241820">
          <w:rPr>
            <w:rFonts w:asciiTheme="majorHAnsi" w:hAnsiTheme="majorHAnsi" w:cs="Arial"/>
            <w:noProof/>
            <w:webHidden/>
            <w:sz w:val="20"/>
            <w:szCs w:val="20"/>
          </w:rPr>
          <w:fldChar w:fldCharType="end"/>
        </w:r>
      </w:hyperlink>
    </w:p>
    <w:p w14:paraId="3B162620" w14:textId="279B5003" w:rsidR="00BF5CE9" w:rsidRPr="00241820" w:rsidRDefault="00835968">
      <w:pPr>
        <w:pStyle w:val="Spistreci1"/>
        <w:rPr>
          <w:rFonts w:asciiTheme="majorHAnsi" w:eastAsiaTheme="minorEastAsia" w:hAnsiTheme="majorHAnsi" w:cs="Arial"/>
          <w:noProof/>
          <w:sz w:val="20"/>
          <w:szCs w:val="20"/>
          <w:lang w:eastAsia="pl-PL"/>
        </w:rPr>
      </w:pPr>
      <w:hyperlink w:anchor="_Toc80875280" w:history="1">
        <w:r w:rsidR="00BF5CE9" w:rsidRPr="00241820">
          <w:rPr>
            <w:rStyle w:val="Hipercze"/>
            <w:rFonts w:asciiTheme="majorHAnsi" w:hAnsiTheme="majorHAnsi" w:cs="Arial"/>
            <w:noProof/>
            <w:sz w:val="20"/>
            <w:szCs w:val="20"/>
          </w:rPr>
          <w:t>ROZDZIAŁ XI.  WYKONAWCA MAJĄCY SIEDZIBĘ LUB MIEJSCE ZAMIESZKANIA POZA TERYTERIUM RZECZYPOSPOLITEJ POLSKIEJ</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_Toc80875280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8</w:t>
        </w:r>
        <w:r w:rsidR="009105F2" w:rsidRPr="00241820">
          <w:rPr>
            <w:rFonts w:asciiTheme="majorHAnsi" w:hAnsiTheme="majorHAnsi" w:cs="Arial"/>
            <w:noProof/>
            <w:webHidden/>
            <w:sz w:val="20"/>
            <w:szCs w:val="20"/>
          </w:rPr>
          <w:fldChar w:fldCharType="end"/>
        </w:r>
      </w:hyperlink>
    </w:p>
    <w:p w14:paraId="5BC166A6" w14:textId="5A4F13A4" w:rsidR="00BF5CE9" w:rsidRPr="00241820" w:rsidRDefault="00835968">
      <w:pPr>
        <w:pStyle w:val="Spistreci1"/>
        <w:rPr>
          <w:rFonts w:asciiTheme="majorHAnsi" w:eastAsiaTheme="minorEastAsia" w:hAnsiTheme="majorHAnsi" w:cs="Arial"/>
          <w:noProof/>
          <w:sz w:val="20"/>
          <w:szCs w:val="20"/>
          <w:lang w:eastAsia="pl-PL"/>
        </w:rPr>
      </w:pPr>
      <w:hyperlink w:anchor="_Toc80875281" w:history="1">
        <w:r w:rsidR="00BF5CE9" w:rsidRPr="00241820">
          <w:rPr>
            <w:rStyle w:val="Hipercze"/>
            <w:rFonts w:asciiTheme="majorHAnsi" w:hAnsiTheme="majorHAnsi" w:cs="Arial"/>
            <w:noProof/>
            <w:sz w:val="20"/>
            <w:szCs w:val="20"/>
          </w:rPr>
          <w:t>ROZDZIAŁ XII.   WALUTA, W JAKIEJ BĘDĄ PROWADZONE ROZLICZENIA ZWIĄZANE  Z REALIZACJĄ NINIEJSZEGO ZAMÓWIENIA PUBLICZNEGO</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_Toc80875281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8</w:t>
        </w:r>
        <w:r w:rsidR="009105F2" w:rsidRPr="00241820">
          <w:rPr>
            <w:rFonts w:asciiTheme="majorHAnsi" w:hAnsiTheme="majorHAnsi" w:cs="Arial"/>
            <w:noProof/>
            <w:webHidden/>
            <w:sz w:val="20"/>
            <w:szCs w:val="20"/>
          </w:rPr>
          <w:fldChar w:fldCharType="end"/>
        </w:r>
      </w:hyperlink>
    </w:p>
    <w:p w14:paraId="258BE405" w14:textId="7F281A33" w:rsidR="00BF5CE9" w:rsidRPr="00241820" w:rsidRDefault="00835968">
      <w:pPr>
        <w:pStyle w:val="Spistreci1"/>
        <w:rPr>
          <w:rFonts w:asciiTheme="majorHAnsi" w:eastAsiaTheme="minorEastAsia" w:hAnsiTheme="majorHAnsi" w:cs="Arial"/>
          <w:noProof/>
          <w:sz w:val="20"/>
          <w:szCs w:val="20"/>
          <w:lang w:eastAsia="pl-PL"/>
        </w:rPr>
      </w:pPr>
      <w:hyperlink w:anchor="_Toc80875282" w:history="1">
        <w:r w:rsidR="00BF5CE9" w:rsidRPr="00241820">
          <w:rPr>
            <w:rStyle w:val="Hipercze"/>
            <w:rFonts w:asciiTheme="majorHAnsi" w:hAnsiTheme="majorHAnsi" w:cs="Arial"/>
            <w:noProof/>
            <w:sz w:val="20"/>
            <w:szCs w:val="20"/>
          </w:rPr>
          <w:t>ROZDZIAŁ XIII.   TERMIN WYKONANIA ZAMÓWIENIA</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_Toc80875282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8</w:t>
        </w:r>
        <w:r w:rsidR="009105F2" w:rsidRPr="00241820">
          <w:rPr>
            <w:rFonts w:asciiTheme="majorHAnsi" w:hAnsiTheme="majorHAnsi" w:cs="Arial"/>
            <w:noProof/>
            <w:webHidden/>
            <w:sz w:val="20"/>
            <w:szCs w:val="20"/>
          </w:rPr>
          <w:fldChar w:fldCharType="end"/>
        </w:r>
      </w:hyperlink>
    </w:p>
    <w:p w14:paraId="02B75502" w14:textId="588C82D1" w:rsidR="00BF5CE9" w:rsidRPr="00241820" w:rsidRDefault="00835968">
      <w:pPr>
        <w:pStyle w:val="Spistreci1"/>
        <w:rPr>
          <w:rFonts w:asciiTheme="majorHAnsi" w:eastAsiaTheme="minorEastAsia" w:hAnsiTheme="majorHAnsi" w:cs="Arial"/>
          <w:noProof/>
          <w:sz w:val="20"/>
          <w:szCs w:val="20"/>
          <w:lang w:eastAsia="pl-PL"/>
        </w:rPr>
      </w:pPr>
      <w:hyperlink w:anchor="_Toc80875283" w:history="1">
        <w:r w:rsidR="00BF5CE9" w:rsidRPr="00241820">
          <w:rPr>
            <w:rStyle w:val="Hipercze"/>
            <w:rFonts w:asciiTheme="majorHAnsi" w:hAnsiTheme="majorHAnsi" w:cs="Arial"/>
            <w:noProof/>
            <w:sz w:val="20"/>
            <w:szCs w:val="20"/>
          </w:rPr>
          <w:t>ROZDZIAŁ XIV.   WARUNKI UDZIAŁU W POSTĘPOWANIU</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_Toc80875283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8</w:t>
        </w:r>
        <w:r w:rsidR="009105F2" w:rsidRPr="00241820">
          <w:rPr>
            <w:rFonts w:asciiTheme="majorHAnsi" w:hAnsiTheme="majorHAnsi" w:cs="Arial"/>
            <w:noProof/>
            <w:webHidden/>
            <w:sz w:val="20"/>
            <w:szCs w:val="20"/>
          </w:rPr>
          <w:fldChar w:fldCharType="end"/>
        </w:r>
      </w:hyperlink>
    </w:p>
    <w:p w14:paraId="4E44E240" w14:textId="4A0BF48E" w:rsidR="00BF5CE9" w:rsidRPr="00241820" w:rsidRDefault="00835968">
      <w:pPr>
        <w:pStyle w:val="Spistreci1"/>
        <w:rPr>
          <w:rFonts w:asciiTheme="majorHAnsi" w:eastAsiaTheme="minorEastAsia" w:hAnsiTheme="majorHAnsi" w:cs="Arial"/>
          <w:noProof/>
          <w:sz w:val="20"/>
          <w:szCs w:val="20"/>
          <w:lang w:eastAsia="pl-PL"/>
        </w:rPr>
      </w:pPr>
      <w:hyperlink w:anchor="_Toc80875284" w:history="1">
        <w:r w:rsidR="00BF5CE9" w:rsidRPr="00241820">
          <w:rPr>
            <w:rStyle w:val="Hipercze"/>
            <w:rFonts w:asciiTheme="majorHAnsi" w:hAnsiTheme="majorHAnsi" w:cs="Arial"/>
            <w:noProof/>
            <w:sz w:val="20"/>
            <w:szCs w:val="20"/>
          </w:rPr>
          <w:t>ROZDZIAŁ XV.   PODSTAWY WYKLUCZENIA</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_Toc80875284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9</w:t>
        </w:r>
        <w:r w:rsidR="009105F2" w:rsidRPr="00241820">
          <w:rPr>
            <w:rFonts w:asciiTheme="majorHAnsi" w:hAnsiTheme="majorHAnsi" w:cs="Arial"/>
            <w:noProof/>
            <w:webHidden/>
            <w:sz w:val="20"/>
            <w:szCs w:val="20"/>
          </w:rPr>
          <w:fldChar w:fldCharType="end"/>
        </w:r>
      </w:hyperlink>
    </w:p>
    <w:p w14:paraId="43A897C1" w14:textId="097F9D51" w:rsidR="00BF5CE9" w:rsidRPr="00241820" w:rsidRDefault="00835968">
      <w:pPr>
        <w:pStyle w:val="Spistreci1"/>
        <w:rPr>
          <w:rFonts w:asciiTheme="majorHAnsi" w:eastAsiaTheme="minorEastAsia" w:hAnsiTheme="majorHAnsi" w:cs="Arial"/>
          <w:noProof/>
          <w:sz w:val="20"/>
          <w:szCs w:val="20"/>
          <w:lang w:eastAsia="pl-PL"/>
        </w:rPr>
      </w:pPr>
      <w:hyperlink w:anchor="_Toc80875285" w:history="1">
        <w:r w:rsidR="00BF5CE9" w:rsidRPr="00241820">
          <w:rPr>
            <w:rStyle w:val="Hipercze"/>
            <w:rFonts w:asciiTheme="majorHAnsi" w:hAnsiTheme="majorHAnsi" w:cs="Arial"/>
            <w:noProof/>
            <w:sz w:val="20"/>
            <w:szCs w:val="20"/>
          </w:rPr>
          <w:t xml:space="preserve">ROZDZIAŁ XVI.   WYKAZ </w:t>
        </w:r>
        <w:r w:rsidR="00BF5CE9" w:rsidRPr="00241820">
          <w:rPr>
            <w:rStyle w:val="Hipercze"/>
            <w:rFonts w:asciiTheme="majorHAnsi" w:eastAsia="Calibri" w:hAnsiTheme="majorHAnsi" w:cs="Arial"/>
            <w:caps/>
            <w:noProof/>
            <w:sz w:val="20"/>
            <w:szCs w:val="20"/>
          </w:rPr>
          <w:t>podmiotowych środków dowodowych oraz innych dokumentów lub oświadczeń, jakich może żądać zamawiający od wykonawcy</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_Toc80875285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11</w:t>
        </w:r>
        <w:r w:rsidR="009105F2" w:rsidRPr="00241820">
          <w:rPr>
            <w:rFonts w:asciiTheme="majorHAnsi" w:hAnsiTheme="majorHAnsi" w:cs="Arial"/>
            <w:noProof/>
            <w:webHidden/>
            <w:sz w:val="20"/>
            <w:szCs w:val="20"/>
          </w:rPr>
          <w:fldChar w:fldCharType="end"/>
        </w:r>
      </w:hyperlink>
    </w:p>
    <w:p w14:paraId="35D2A42D" w14:textId="731A06D2" w:rsidR="00BF5CE9" w:rsidRPr="00241820" w:rsidRDefault="00835968">
      <w:pPr>
        <w:pStyle w:val="Spistreci1"/>
        <w:rPr>
          <w:rFonts w:asciiTheme="majorHAnsi" w:eastAsiaTheme="minorEastAsia" w:hAnsiTheme="majorHAnsi" w:cs="Arial"/>
          <w:noProof/>
          <w:sz w:val="20"/>
          <w:szCs w:val="20"/>
          <w:lang w:eastAsia="pl-PL"/>
        </w:rPr>
      </w:pPr>
      <w:hyperlink w:anchor="_Toc80875286" w:history="1">
        <w:r w:rsidR="00BF5CE9" w:rsidRPr="00241820">
          <w:rPr>
            <w:rStyle w:val="Hipercze"/>
            <w:rFonts w:asciiTheme="majorHAnsi" w:hAnsiTheme="majorHAnsi" w:cs="Arial"/>
            <w:noProof/>
            <w:sz w:val="20"/>
            <w:szCs w:val="20"/>
          </w:rPr>
          <w:t>ROZDZIAŁ XVII . UDZIELANIE WYJAŚNIEŃ TREŚCI SWZ</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_Toc80875286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12</w:t>
        </w:r>
        <w:r w:rsidR="009105F2" w:rsidRPr="00241820">
          <w:rPr>
            <w:rFonts w:asciiTheme="majorHAnsi" w:hAnsiTheme="majorHAnsi" w:cs="Arial"/>
            <w:noProof/>
            <w:webHidden/>
            <w:sz w:val="20"/>
            <w:szCs w:val="20"/>
          </w:rPr>
          <w:fldChar w:fldCharType="end"/>
        </w:r>
      </w:hyperlink>
    </w:p>
    <w:p w14:paraId="6CF11CC0" w14:textId="1F707583" w:rsidR="00BF5CE9" w:rsidRPr="00241820" w:rsidRDefault="00835968">
      <w:pPr>
        <w:pStyle w:val="Spistreci1"/>
        <w:rPr>
          <w:rFonts w:asciiTheme="majorHAnsi" w:eastAsiaTheme="minorEastAsia" w:hAnsiTheme="majorHAnsi" w:cs="Arial"/>
          <w:noProof/>
          <w:sz w:val="20"/>
          <w:szCs w:val="20"/>
          <w:lang w:eastAsia="pl-PL"/>
        </w:rPr>
      </w:pPr>
      <w:hyperlink w:anchor="_Toc80875287" w:history="1">
        <w:r w:rsidR="00BF5CE9" w:rsidRPr="00241820">
          <w:rPr>
            <w:rStyle w:val="Hipercze"/>
            <w:rFonts w:asciiTheme="majorHAnsi" w:hAnsiTheme="majorHAnsi" w:cs="Arial"/>
            <w:noProof/>
            <w:sz w:val="20"/>
            <w:szCs w:val="20"/>
          </w:rPr>
          <w:t xml:space="preserve">ROZDZIAŁ XVIII.   </w:t>
        </w:r>
        <w:r w:rsidR="00BF5CE9" w:rsidRPr="00241820">
          <w:rPr>
            <w:rStyle w:val="Hipercze"/>
            <w:rFonts w:asciiTheme="majorHAnsi" w:hAnsiTheme="majorHAnsi" w:cs="Arial"/>
            <w:caps/>
            <w:noProof/>
            <w:sz w:val="20"/>
            <w:szCs w:val="20"/>
          </w:rPr>
          <w:t>Informacje o srodkach komunikacji elektronicznej, przy użyciu których Zamawiający będzie komunikował się z wykonawcami, oraz informacje o wymaganiach technicznych i organizacyjnych sporządzania, wysyłania i odbierania korespondencji elektronicznej</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_Toc80875287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13</w:t>
        </w:r>
        <w:r w:rsidR="009105F2" w:rsidRPr="00241820">
          <w:rPr>
            <w:rFonts w:asciiTheme="majorHAnsi" w:hAnsiTheme="majorHAnsi" w:cs="Arial"/>
            <w:noProof/>
            <w:webHidden/>
            <w:sz w:val="20"/>
            <w:szCs w:val="20"/>
          </w:rPr>
          <w:fldChar w:fldCharType="end"/>
        </w:r>
      </w:hyperlink>
    </w:p>
    <w:p w14:paraId="78E8D9BF" w14:textId="45216471" w:rsidR="00BF5CE9" w:rsidRPr="00241820" w:rsidRDefault="00835968">
      <w:pPr>
        <w:pStyle w:val="Spistreci1"/>
        <w:rPr>
          <w:rFonts w:asciiTheme="majorHAnsi" w:eastAsiaTheme="minorEastAsia" w:hAnsiTheme="majorHAnsi" w:cs="Arial"/>
          <w:noProof/>
          <w:sz w:val="20"/>
          <w:szCs w:val="20"/>
          <w:lang w:eastAsia="pl-PL"/>
        </w:rPr>
      </w:pPr>
      <w:hyperlink w:anchor="_Toc80875288" w:history="1">
        <w:r w:rsidR="00BF5CE9" w:rsidRPr="00241820">
          <w:rPr>
            <w:rStyle w:val="Hipercze"/>
            <w:rFonts w:asciiTheme="majorHAnsi" w:hAnsiTheme="majorHAnsi" w:cs="Arial"/>
            <w:noProof/>
            <w:sz w:val="20"/>
            <w:szCs w:val="20"/>
          </w:rPr>
          <w:t>ROZDZIAŁ XIX.   WSKAZANIE OSÓB UPRAWNIONYCH DO KOMUNIKOWANIA SIĘ  Z WYKONAWCAMI</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_Toc80875288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15</w:t>
        </w:r>
        <w:r w:rsidR="009105F2" w:rsidRPr="00241820">
          <w:rPr>
            <w:rFonts w:asciiTheme="majorHAnsi" w:hAnsiTheme="majorHAnsi" w:cs="Arial"/>
            <w:noProof/>
            <w:webHidden/>
            <w:sz w:val="20"/>
            <w:szCs w:val="20"/>
          </w:rPr>
          <w:fldChar w:fldCharType="end"/>
        </w:r>
      </w:hyperlink>
    </w:p>
    <w:p w14:paraId="17F67916" w14:textId="681E66A1" w:rsidR="00BF5CE9" w:rsidRPr="00241820" w:rsidRDefault="00835968">
      <w:pPr>
        <w:pStyle w:val="Spistreci1"/>
        <w:rPr>
          <w:rFonts w:asciiTheme="majorHAnsi" w:eastAsiaTheme="minorEastAsia" w:hAnsiTheme="majorHAnsi" w:cs="Arial"/>
          <w:noProof/>
          <w:sz w:val="20"/>
          <w:szCs w:val="20"/>
          <w:lang w:eastAsia="pl-PL"/>
        </w:rPr>
      </w:pPr>
      <w:hyperlink w:anchor="_Toc80875289" w:history="1">
        <w:r w:rsidR="00BF5CE9" w:rsidRPr="00241820">
          <w:rPr>
            <w:rStyle w:val="Hipercze"/>
            <w:rFonts w:asciiTheme="majorHAnsi" w:hAnsiTheme="majorHAnsi" w:cs="Arial"/>
            <w:noProof/>
            <w:sz w:val="20"/>
            <w:szCs w:val="20"/>
          </w:rPr>
          <w:t>ROZDZIAŁ XX.   OMYŁKI W OFERCIE</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_Toc80875289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15</w:t>
        </w:r>
        <w:r w:rsidR="009105F2" w:rsidRPr="00241820">
          <w:rPr>
            <w:rFonts w:asciiTheme="majorHAnsi" w:hAnsiTheme="majorHAnsi" w:cs="Arial"/>
            <w:noProof/>
            <w:webHidden/>
            <w:sz w:val="20"/>
            <w:szCs w:val="20"/>
          </w:rPr>
          <w:fldChar w:fldCharType="end"/>
        </w:r>
      </w:hyperlink>
    </w:p>
    <w:p w14:paraId="65900ED7" w14:textId="45A9ECCF" w:rsidR="00BF5CE9" w:rsidRPr="00241820" w:rsidRDefault="00835968">
      <w:pPr>
        <w:pStyle w:val="Spistreci1"/>
        <w:rPr>
          <w:rFonts w:asciiTheme="majorHAnsi" w:eastAsiaTheme="minorEastAsia" w:hAnsiTheme="majorHAnsi" w:cs="Arial"/>
          <w:noProof/>
          <w:sz w:val="20"/>
          <w:szCs w:val="20"/>
          <w:lang w:eastAsia="pl-PL"/>
        </w:rPr>
      </w:pPr>
      <w:hyperlink w:anchor="_Toc80875290" w:history="1">
        <w:r w:rsidR="00BF5CE9" w:rsidRPr="00241820">
          <w:rPr>
            <w:rStyle w:val="Hipercze"/>
            <w:rFonts w:asciiTheme="majorHAnsi" w:hAnsiTheme="majorHAnsi" w:cs="Arial"/>
            <w:noProof/>
            <w:sz w:val="20"/>
            <w:szCs w:val="20"/>
          </w:rPr>
          <w:t>ROZDZIAŁ XXI.   WYMAGANIA DOTYCZĄCE WADIUM</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_Toc80875290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15</w:t>
        </w:r>
        <w:r w:rsidR="009105F2" w:rsidRPr="00241820">
          <w:rPr>
            <w:rFonts w:asciiTheme="majorHAnsi" w:hAnsiTheme="majorHAnsi" w:cs="Arial"/>
            <w:noProof/>
            <w:webHidden/>
            <w:sz w:val="20"/>
            <w:szCs w:val="20"/>
          </w:rPr>
          <w:fldChar w:fldCharType="end"/>
        </w:r>
      </w:hyperlink>
    </w:p>
    <w:p w14:paraId="629643BE" w14:textId="36E11EC1" w:rsidR="00BF5CE9" w:rsidRPr="00241820" w:rsidRDefault="00835968">
      <w:pPr>
        <w:pStyle w:val="Spistreci1"/>
        <w:rPr>
          <w:rFonts w:asciiTheme="majorHAnsi" w:eastAsiaTheme="minorEastAsia" w:hAnsiTheme="majorHAnsi" w:cs="Arial"/>
          <w:noProof/>
          <w:sz w:val="20"/>
          <w:szCs w:val="20"/>
          <w:lang w:eastAsia="pl-PL"/>
        </w:rPr>
      </w:pPr>
      <w:hyperlink w:anchor="_Toc80875291" w:history="1">
        <w:r w:rsidR="00BF5CE9" w:rsidRPr="00241820">
          <w:rPr>
            <w:rStyle w:val="Hipercze"/>
            <w:rFonts w:asciiTheme="majorHAnsi" w:hAnsiTheme="majorHAnsi" w:cs="Arial"/>
            <w:noProof/>
            <w:sz w:val="20"/>
            <w:szCs w:val="20"/>
          </w:rPr>
          <w:t>ROZDZIAŁ XXII.   TERMIN ZWIĄZANIA OFERTĄ</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_Toc80875291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15</w:t>
        </w:r>
        <w:r w:rsidR="009105F2" w:rsidRPr="00241820">
          <w:rPr>
            <w:rFonts w:asciiTheme="majorHAnsi" w:hAnsiTheme="majorHAnsi" w:cs="Arial"/>
            <w:noProof/>
            <w:webHidden/>
            <w:sz w:val="20"/>
            <w:szCs w:val="20"/>
          </w:rPr>
          <w:fldChar w:fldCharType="end"/>
        </w:r>
      </w:hyperlink>
    </w:p>
    <w:p w14:paraId="39B1B09B" w14:textId="56C7D53A" w:rsidR="00BF5CE9" w:rsidRPr="00241820" w:rsidRDefault="00835968">
      <w:pPr>
        <w:pStyle w:val="Spistreci1"/>
        <w:rPr>
          <w:rFonts w:asciiTheme="majorHAnsi" w:eastAsiaTheme="minorEastAsia" w:hAnsiTheme="majorHAnsi" w:cs="Arial"/>
          <w:noProof/>
          <w:sz w:val="20"/>
          <w:szCs w:val="20"/>
          <w:lang w:eastAsia="pl-PL"/>
        </w:rPr>
      </w:pPr>
      <w:hyperlink w:anchor="_Toc80875292" w:history="1">
        <w:r w:rsidR="00BF5CE9" w:rsidRPr="00241820">
          <w:rPr>
            <w:rStyle w:val="Hipercze"/>
            <w:rFonts w:asciiTheme="majorHAnsi" w:hAnsiTheme="majorHAnsi" w:cs="Arial"/>
            <w:noProof/>
            <w:sz w:val="20"/>
            <w:szCs w:val="20"/>
          </w:rPr>
          <w:t>ROZDZIAŁ XXIII.   OPIS SPOSOBU PRZYGOTOWANIA OFERT</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_Toc80875292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15</w:t>
        </w:r>
        <w:r w:rsidR="009105F2" w:rsidRPr="00241820">
          <w:rPr>
            <w:rFonts w:asciiTheme="majorHAnsi" w:hAnsiTheme="majorHAnsi" w:cs="Arial"/>
            <w:noProof/>
            <w:webHidden/>
            <w:sz w:val="20"/>
            <w:szCs w:val="20"/>
          </w:rPr>
          <w:fldChar w:fldCharType="end"/>
        </w:r>
      </w:hyperlink>
    </w:p>
    <w:p w14:paraId="70D10951" w14:textId="3DB3F824" w:rsidR="00BF5CE9" w:rsidRPr="00241820" w:rsidRDefault="00835968">
      <w:pPr>
        <w:pStyle w:val="Spistreci1"/>
        <w:rPr>
          <w:rFonts w:asciiTheme="majorHAnsi" w:eastAsiaTheme="minorEastAsia" w:hAnsiTheme="majorHAnsi" w:cs="Arial"/>
          <w:noProof/>
          <w:sz w:val="20"/>
          <w:szCs w:val="20"/>
          <w:lang w:eastAsia="pl-PL"/>
        </w:rPr>
      </w:pPr>
      <w:hyperlink w:anchor="_Toc80875293" w:history="1">
        <w:r w:rsidR="00BF5CE9" w:rsidRPr="00241820">
          <w:rPr>
            <w:rStyle w:val="Hipercze"/>
            <w:rFonts w:asciiTheme="majorHAnsi" w:hAnsiTheme="majorHAnsi" w:cs="Arial"/>
            <w:noProof/>
            <w:sz w:val="20"/>
            <w:szCs w:val="20"/>
          </w:rPr>
          <w:t>ROZDZIAŁ XXIV.   SPOSÓB ORAZ TERMIN SKŁADANIA OFERT</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_Toc80875293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17</w:t>
        </w:r>
        <w:r w:rsidR="009105F2" w:rsidRPr="00241820">
          <w:rPr>
            <w:rFonts w:asciiTheme="majorHAnsi" w:hAnsiTheme="majorHAnsi" w:cs="Arial"/>
            <w:noProof/>
            <w:webHidden/>
            <w:sz w:val="20"/>
            <w:szCs w:val="20"/>
          </w:rPr>
          <w:fldChar w:fldCharType="end"/>
        </w:r>
      </w:hyperlink>
    </w:p>
    <w:p w14:paraId="1E5F4E8E" w14:textId="7D17164D" w:rsidR="00BF5CE9" w:rsidRPr="00241820" w:rsidRDefault="00835968">
      <w:pPr>
        <w:pStyle w:val="Spistreci1"/>
        <w:rPr>
          <w:rFonts w:asciiTheme="majorHAnsi" w:eastAsiaTheme="minorEastAsia" w:hAnsiTheme="majorHAnsi" w:cs="Arial"/>
          <w:noProof/>
          <w:sz w:val="20"/>
          <w:szCs w:val="20"/>
          <w:lang w:eastAsia="pl-PL"/>
        </w:rPr>
      </w:pPr>
      <w:hyperlink w:anchor="_Toc80875294" w:history="1">
        <w:r w:rsidR="00BF5CE9" w:rsidRPr="00241820">
          <w:rPr>
            <w:rStyle w:val="Hipercze"/>
            <w:rFonts w:asciiTheme="majorHAnsi" w:hAnsiTheme="majorHAnsi" w:cs="Arial"/>
            <w:noProof/>
            <w:sz w:val="20"/>
            <w:szCs w:val="20"/>
          </w:rPr>
          <w:t>ROZDZIAŁ XXV.   TERMIN OTWARCIA OFERT</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_Toc80875294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18</w:t>
        </w:r>
        <w:r w:rsidR="009105F2" w:rsidRPr="00241820">
          <w:rPr>
            <w:rFonts w:asciiTheme="majorHAnsi" w:hAnsiTheme="majorHAnsi" w:cs="Arial"/>
            <w:noProof/>
            <w:webHidden/>
            <w:sz w:val="20"/>
            <w:szCs w:val="20"/>
          </w:rPr>
          <w:fldChar w:fldCharType="end"/>
        </w:r>
      </w:hyperlink>
    </w:p>
    <w:p w14:paraId="4955673D" w14:textId="41E98E57" w:rsidR="00BF5CE9" w:rsidRPr="00241820" w:rsidRDefault="00835968">
      <w:pPr>
        <w:pStyle w:val="Spistreci1"/>
        <w:rPr>
          <w:rFonts w:asciiTheme="majorHAnsi" w:eastAsiaTheme="minorEastAsia" w:hAnsiTheme="majorHAnsi" w:cs="Arial"/>
          <w:noProof/>
          <w:sz w:val="20"/>
          <w:szCs w:val="20"/>
          <w:lang w:eastAsia="pl-PL"/>
        </w:rPr>
      </w:pPr>
      <w:hyperlink w:anchor="_Toc80875295" w:history="1">
        <w:r w:rsidR="00BF5CE9" w:rsidRPr="00241820">
          <w:rPr>
            <w:rStyle w:val="Hipercze"/>
            <w:rFonts w:asciiTheme="majorHAnsi" w:hAnsiTheme="majorHAnsi" w:cs="Arial"/>
            <w:noProof/>
            <w:sz w:val="20"/>
            <w:szCs w:val="20"/>
          </w:rPr>
          <w:t>ROZDZIAŁ XXVI.   SPOSÓB OBLICZENIA CENY</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_Toc80875295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18</w:t>
        </w:r>
        <w:r w:rsidR="009105F2" w:rsidRPr="00241820">
          <w:rPr>
            <w:rFonts w:asciiTheme="majorHAnsi" w:hAnsiTheme="majorHAnsi" w:cs="Arial"/>
            <w:noProof/>
            <w:webHidden/>
            <w:sz w:val="20"/>
            <w:szCs w:val="20"/>
          </w:rPr>
          <w:fldChar w:fldCharType="end"/>
        </w:r>
      </w:hyperlink>
    </w:p>
    <w:p w14:paraId="6C667E34" w14:textId="6968735D" w:rsidR="00BF5CE9" w:rsidRPr="00241820" w:rsidRDefault="00835968">
      <w:pPr>
        <w:pStyle w:val="Spistreci1"/>
        <w:rPr>
          <w:rFonts w:asciiTheme="majorHAnsi" w:eastAsiaTheme="minorEastAsia" w:hAnsiTheme="majorHAnsi" w:cs="Arial"/>
          <w:noProof/>
          <w:sz w:val="20"/>
          <w:szCs w:val="20"/>
          <w:lang w:eastAsia="pl-PL"/>
        </w:rPr>
      </w:pPr>
      <w:hyperlink w:anchor="_Toc80875296" w:history="1">
        <w:r w:rsidR="00BF5CE9" w:rsidRPr="00241820">
          <w:rPr>
            <w:rStyle w:val="Hipercze"/>
            <w:rFonts w:asciiTheme="majorHAnsi" w:hAnsiTheme="majorHAnsi" w:cs="Arial"/>
            <w:noProof/>
            <w:sz w:val="20"/>
            <w:szCs w:val="20"/>
          </w:rPr>
          <w:t xml:space="preserve">ROZDZIAŁ XXVII.   </w:t>
        </w:r>
        <w:r w:rsidR="00BF5CE9" w:rsidRPr="00241820">
          <w:rPr>
            <w:rStyle w:val="Hipercze"/>
            <w:rFonts w:asciiTheme="majorHAnsi" w:hAnsiTheme="majorHAnsi" w:cs="Arial"/>
            <w:caps/>
            <w:noProof/>
            <w:sz w:val="20"/>
            <w:szCs w:val="20"/>
          </w:rPr>
          <w:t>opis kryteriów oceny ofert, wraz z podaniem wag tych kryteriów, i sposobu oceny ofert</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_Toc80875296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18</w:t>
        </w:r>
        <w:r w:rsidR="009105F2" w:rsidRPr="00241820">
          <w:rPr>
            <w:rFonts w:asciiTheme="majorHAnsi" w:hAnsiTheme="majorHAnsi" w:cs="Arial"/>
            <w:noProof/>
            <w:webHidden/>
            <w:sz w:val="20"/>
            <w:szCs w:val="20"/>
          </w:rPr>
          <w:fldChar w:fldCharType="end"/>
        </w:r>
      </w:hyperlink>
    </w:p>
    <w:p w14:paraId="33047213" w14:textId="1C7C4655" w:rsidR="00BF5CE9" w:rsidRPr="00241820" w:rsidRDefault="00835968">
      <w:pPr>
        <w:pStyle w:val="Spistreci1"/>
        <w:rPr>
          <w:rFonts w:asciiTheme="majorHAnsi" w:eastAsiaTheme="minorEastAsia" w:hAnsiTheme="majorHAnsi" w:cs="Arial"/>
          <w:noProof/>
          <w:sz w:val="20"/>
          <w:szCs w:val="20"/>
          <w:lang w:eastAsia="pl-PL"/>
        </w:rPr>
      </w:pPr>
      <w:hyperlink w:anchor="_Toc80875297" w:history="1">
        <w:r w:rsidR="00BF5CE9" w:rsidRPr="00241820">
          <w:rPr>
            <w:rStyle w:val="Hipercze"/>
            <w:rFonts w:asciiTheme="majorHAnsi" w:hAnsiTheme="majorHAnsi" w:cs="Arial"/>
            <w:noProof/>
            <w:sz w:val="20"/>
            <w:szCs w:val="20"/>
          </w:rPr>
          <w:t>ROZDZIAŁ XXVIII.   WYBÓR NAJKORZYSTNIEJSZEJ OFERTY</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_Toc80875297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19</w:t>
        </w:r>
        <w:r w:rsidR="009105F2" w:rsidRPr="00241820">
          <w:rPr>
            <w:rFonts w:asciiTheme="majorHAnsi" w:hAnsiTheme="majorHAnsi" w:cs="Arial"/>
            <w:noProof/>
            <w:webHidden/>
            <w:sz w:val="20"/>
            <w:szCs w:val="20"/>
          </w:rPr>
          <w:fldChar w:fldCharType="end"/>
        </w:r>
      </w:hyperlink>
    </w:p>
    <w:p w14:paraId="4C990D02" w14:textId="121F1063" w:rsidR="00BF5CE9" w:rsidRPr="00241820" w:rsidRDefault="00835968">
      <w:pPr>
        <w:pStyle w:val="Spistreci1"/>
        <w:rPr>
          <w:rFonts w:asciiTheme="majorHAnsi" w:eastAsiaTheme="minorEastAsia" w:hAnsiTheme="majorHAnsi" w:cs="Arial"/>
          <w:noProof/>
          <w:sz w:val="20"/>
          <w:szCs w:val="20"/>
          <w:lang w:eastAsia="pl-PL"/>
        </w:rPr>
      </w:pPr>
      <w:hyperlink w:anchor="_Toc80875298" w:history="1">
        <w:r w:rsidR="00BF5CE9" w:rsidRPr="00241820">
          <w:rPr>
            <w:rStyle w:val="Hipercze"/>
            <w:rFonts w:asciiTheme="majorHAnsi" w:hAnsiTheme="majorHAnsi" w:cs="Arial"/>
            <w:noProof/>
            <w:sz w:val="20"/>
            <w:szCs w:val="20"/>
          </w:rPr>
          <w:t xml:space="preserve">ROZDZIAŁ XXIX.   </w:t>
        </w:r>
        <w:r w:rsidR="00BF5CE9" w:rsidRPr="00241820">
          <w:rPr>
            <w:rStyle w:val="Hipercze"/>
            <w:rFonts w:asciiTheme="majorHAnsi" w:hAnsiTheme="majorHAnsi" w:cs="Arial"/>
            <w:caps/>
            <w:noProof/>
            <w:sz w:val="20"/>
            <w:szCs w:val="20"/>
          </w:rPr>
          <w:t>INFORMACJE O FORMALNOŚCIACH, JAKIE MUSZĄ ZOSTAĆ DOPEŁNIONE PO WYBORZE OFERTY W CELU ZAWARCIA UMOWY W SPRAWIE ZAMÓWIENIA PUBLICZNEGO</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_Toc80875298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19</w:t>
        </w:r>
        <w:r w:rsidR="009105F2" w:rsidRPr="00241820">
          <w:rPr>
            <w:rFonts w:asciiTheme="majorHAnsi" w:hAnsiTheme="majorHAnsi" w:cs="Arial"/>
            <w:noProof/>
            <w:webHidden/>
            <w:sz w:val="20"/>
            <w:szCs w:val="20"/>
          </w:rPr>
          <w:fldChar w:fldCharType="end"/>
        </w:r>
      </w:hyperlink>
    </w:p>
    <w:p w14:paraId="2694D1DB" w14:textId="25ECBB9A" w:rsidR="00BF5CE9" w:rsidRPr="00241820" w:rsidRDefault="00835968">
      <w:pPr>
        <w:pStyle w:val="Spistreci1"/>
        <w:rPr>
          <w:rFonts w:asciiTheme="majorHAnsi" w:eastAsiaTheme="minorEastAsia" w:hAnsiTheme="majorHAnsi" w:cs="Arial"/>
          <w:noProof/>
          <w:sz w:val="20"/>
          <w:szCs w:val="20"/>
          <w:lang w:eastAsia="pl-PL"/>
        </w:rPr>
      </w:pPr>
      <w:hyperlink w:anchor="_Toc80875299" w:history="1">
        <w:r w:rsidR="00BF5CE9" w:rsidRPr="00241820">
          <w:rPr>
            <w:rStyle w:val="Hipercze"/>
            <w:rFonts w:asciiTheme="majorHAnsi" w:hAnsiTheme="majorHAnsi" w:cs="Arial"/>
            <w:noProof/>
            <w:sz w:val="20"/>
            <w:szCs w:val="20"/>
          </w:rPr>
          <w:t xml:space="preserve">ROZDZIAŁ XXX.   </w:t>
        </w:r>
        <w:r w:rsidR="00BF5CE9" w:rsidRPr="00241820">
          <w:rPr>
            <w:rStyle w:val="Hipercze"/>
            <w:rFonts w:asciiTheme="majorHAnsi" w:hAnsiTheme="majorHAnsi" w:cs="Arial"/>
            <w:caps/>
            <w:noProof/>
            <w:sz w:val="20"/>
            <w:szCs w:val="20"/>
          </w:rPr>
          <w:t>WYMAGANIA DOTYCZĄCE ZABEZPIECZENIA NALEŻYTEGO WYKONANIA UMOWY</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_Toc80875299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19</w:t>
        </w:r>
        <w:r w:rsidR="009105F2" w:rsidRPr="00241820">
          <w:rPr>
            <w:rFonts w:asciiTheme="majorHAnsi" w:hAnsiTheme="majorHAnsi" w:cs="Arial"/>
            <w:noProof/>
            <w:webHidden/>
            <w:sz w:val="20"/>
            <w:szCs w:val="20"/>
          </w:rPr>
          <w:fldChar w:fldCharType="end"/>
        </w:r>
      </w:hyperlink>
    </w:p>
    <w:p w14:paraId="36438704" w14:textId="5A3D8BC4" w:rsidR="00BF5CE9" w:rsidRPr="00241820" w:rsidRDefault="00835968">
      <w:pPr>
        <w:pStyle w:val="Spistreci1"/>
        <w:rPr>
          <w:rFonts w:asciiTheme="majorHAnsi" w:eastAsiaTheme="minorEastAsia" w:hAnsiTheme="majorHAnsi" w:cs="Arial"/>
          <w:noProof/>
          <w:sz w:val="20"/>
          <w:szCs w:val="20"/>
          <w:lang w:eastAsia="pl-PL"/>
        </w:rPr>
      </w:pPr>
      <w:hyperlink w:anchor="_Toc80875300" w:history="1">
        <w:r w:rsidR="00BF5CE9" w:rsidRPr="00241820">
          <w:rPr>
            <w:rStyle w:val="Hipercze"/>
            <w:rFonts w:asciiTheme="majorHAnsi" w:hAnsiTheme="majorHAnsi" w:cs="Arial"/>
            <w:noProof/>
            <w:sz w:val="20"/>
            <w:szCs w:val="20"/>
          </w:rPr>
          <w:t xml:space="preserve">ROZDZIAŁ XXXI.   </w:t>
        </w:r>
        <w:r w:rsidR="00BF5CE9" w:rsidRPr="00241820">
          <w:rPr>
            <w:rStyle w:val="Hipercze"/>
            <w:rFonts w:asciiTheme="majorHAnsi" w:hAnsiTheme="majorHAnsi" w:cs="Arial"/>
            <w:caps/>
            <w:noProof/>
            <w:sz w:val="20"/>
            <w:szCs w:val="20"/>
          </w:rPr>
          <w:t>InFORMACJE O TREŚCI ZAWIERANEJ UMOWY ORAZ MOŻLIWOŚCI JEJ ZMIANY</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_Toc80875300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20</w:t>
        </w:r>
        <w:r w:rsidR="009105F2" w:rsidRPr="00241820">
          <w:rPr>
            <w:rFonts w:asciiTheme="majorHAnsi" w:hAnsiTheme="majorHAnsi" w:cs="Arial"/>
            <w:noProof/>
            <w:webHidden/>
            <w:sz w:val="20"/>
            <w:szCs w:val="20"/>
          </w:rPr>
          <w:fldChar w:fldCharType="end"/>
        </w:r>
      </w:hyperlink>
    </w:p>
    <w:p w14:paraId="579F70BB" w14:textId="3D5089B8" w:rsidR="00BF5CE9" w:rsidRPr="00241820" w:rsidRDefault="00835968">
      <w:pPr>
        <w:pStyle w:val="Spistreci1"/>
        <w:rPr>
          <w:rFonts w:asciiTheme="majorHAnsi" w:eastAsiaTheme="minorEastAsia" w:hAnsiTheme="majorHAnsi" w:cs="Arial"/>
          <w:noProof/>
          <w:sz w:val="20"/>
          <w:szCs w:val="20"/>
          <w:lang w:eastAsia="pl-PL"/>
        </w:rPr>
      </w:pPr>
      <w:hyperlink w:anchor="_Toc80875301" w:history="1">
        <w:r w:rsidR="00BF5CE9" w:rsidRPr="00241820">
          <w:rPr>
            <w:rStyle w:val="Hipercze"/>
            <w:rFonts w:asciiTheme="majorHAnsi" w:hAnsiTheme="majorHAnsi" w:cs="Arial"/>
            <w:noProof/>
            <w:sz w:val="20"/>
            <w:szCs w:val="20"/>
          </w:rPr>
          <w:t xml:space="preserve">ROZDZIAŁ XXXII.   </w:t>
        </w:r>
        <w:r w:rsidR="00BF5CE9" w:rsidRPr="00241820">
          <w:rPr>
            <w:rStyle w:val="Hipercze"/>
            <w:rFonts w:asciiTheme="majorHAnsi" w:hAnsiTheme="majorHAnsi" w:cs="Arial"/>
            <w:caps/>
            <w:noProof/>
            <w:sz w:val="20"/>
            <w:szCs w:val="20"/>
          </w:rPr>
          <w:t>Pouczenie o środkach ochrony prawnej przysługujących Wykonawcy</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_Toc80875301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20</w:t>
        </w:r>
        <w:r w:rsidR="009105F2" w:rsidRPr="00241820">
          <w:rPr>
            <w:rFonts w:asciiTheme="majorHAnsi" w:hAnsiTheme="majorHAnsi" w:cs="Arial"/>
            <w:noProof/>
            <w:webHidden/>
            <w:sz w:val="20"/>
            <w:szCs w:val="20"/>
          </w:rPr>
          <w:fldChar w:fldCharType="end"/>
        </w:r>
      </w:hyperlink>
    </w:p>
    <w:p w14:paraId="1AB48C54" w14:textId="4983D524" w:rsidR="00BF5CE9" w:rsidRPr="00241820" w:rsidRDefault="00835968">
      <w:pPr>
        <w:pStyle w:val="Spistreci1"/>
        <w:rPr>
          <w:rFonts w:asciiTheme="majorHAnsi" w:eastAsiaTheme="minorEastAsia" w:hAnsiTheme="majorHAnsi" w:cs="Arial"/>
          <w:noProof/>
          <w:sz w:val="20"/>
          <w:szCs w:val="20"/>
          <w:lang w:eastAsia="pl-PL"/>
        </w:rPr>
      </w:pPr>
      <w:hyperlink w:anchor="_Toc80875302" w:history="1">
        <w:r w:rsidR="00BF5CE9" w:rsidRPr="00241820">
          <w:rPr>
            <w:rStyle w:val="Hipercze"/>
            <w:rFonts w:asciiTheme="majorHAnsi" w:hAnsiTheme="majorHAnsi" w:cs="Arial"/>
            <w:noProof/>
            <w:sz w:val="20"/>
            <w:szCs w:val="20"/>
          </w:rPr>
          <w:t xml:space="preserve">ROZDZIAŁ XXXIII.   </w:t>
        </w:r>
        <w:r w:rsidR="00BF5CE9" w:rsidRPr="00241820">
          <w:rPr>
            <w:rStyle w:val="Hipercze"/>
            <w:rFonts w:asciiTheme="majorHAnsi" w:hAnsiTheme="majorHAnsi" w:cs="Arial"/>
            <w:caps/>
            <w:noProof/>
            <w:sz w:val="20"/>
            <w:szCs w:val="20"/>
          </w:rPr>
          <w:t>ZAŁĄCZNIKI DO SWZ</w:t>
        </w:r>
        <w:r w:rsidR="00BF5CE9" w:rsidRPr="00241820">
          <w:rPr>
            <w:rFonts w:asciiTheme="majorHAnsi" w:hAnsiTheme="majorHAnsi" w:cs="Arial"/>
            <w:noProof/>
            <w:webHidden/>
            <w:sz w:val="20"/>
            <w:szCs w:val="20"/>
          </w:rPr>
          <w:tab/>
        </w:r>
        <w:r w:rsidR="009105F2" w:rsidRPr="00241820">
          <w:rPr>
            <w:rFonts w:asciiTheme="majorHAnsi" w:hAnsiTheme="majorHAnsi" w:cs="Arial"/>
            <w:noProof/>
            <w:webHidden/>
            <w:sz w:val="20"/>
            <w:szCs w:val="20"/>
          </w:rPr>
          <w:fldChar w:fldCharType="begin"/>
        </w:r>
        <w:r w:rsidR="00BF5CE9" w:rsidRPr="00241820">
          <w:rPr>
            <w:rFonts w:asciiTheme="majorHAnsi" w:hAnsiTheme="majorHAnsi" w:cs="Arial"/>
            <w:noProof/>
            <w:webHidden/>
            <w:sz w:val="20"/>
            <w:szCs w:val="20"/>
          </w:rPr>
          <w:instrText xml:space="preserve"> PAGEREF _Toc80875302 \h </w:instrText>
        </w:r>
        <w:r w:rsidR="009105F2" w:rsidRPr="00241820">
          <w:rPr>
            <w:rFonts w:asciiTheme="majorHAnsi" w:hAnsiTheme="majorHAnsi" w:cs="Arial"/>
            <w:noProof/>
            <w:webHidden/>
            <w:sz w:val="20"/>
            <w:szCs w:val="20"/>
          </w:rPr>
        </w:r>
        <w:r w:rsidR="009105F2" w:rsidRPr="00241820">
          <w:rPr>
            <w:rFonts w:asciiTheme="majorHAnsi" w:hAnsiTheme="majorHAnsi" w:cs="Arial"/>
            <w:noProof/>
            <w:webHidden/>
            <w:sz w:val="20"/>
            <w:szCs w:val="20"/>
          </w:rPr>
          <w:fldChar w:fldCharType="separate"/>
        </w:r>
        <w:r w:rsidR="00877112">
          <w:rPr>
            <w:rFonts w:asciiTheme="majorHAnsi" w:hAnsiTheme="majorHAnsi" w:cs="Arial"/>
            <w:noProof/>
            <w:webHidden/>
            <w:sz w:val="20"/>
            <w:szCs w:val="20"/>
          </w:rPr>
          <w:t>20</w:t>
        </w:r>
        <w:r w:rsidR="009105F2" w:rsidRPr="00241820">
          <w:rPr>
            <w:rFonts w:asciiTheme="majorHAnsi" w:hAnsiTheme="majorHAnsi" w:cs="Arial"/>
            <w:noProof/>
            <w:webHidden/>
            <w:sz w:val="20"/>
            <w:szCs w:val="20"/>
          </w:rPr>
          <w:fldChar w:fldCharType="end"/>
        </w:r>
      </w:hyperlink>
    </w:p>
    <w:p w14:paraId="1B78368E" w14:textId="6B949087" w:rsidR="00BF5CE9" w:rsidRDefault="00835968" w:rsidP="00E15E79">
      <w:pPr>
        <w:pStyle w:val="Spistreci3"/>
        <w:spacing w:line="360" w:lineRule="auto"/>
        <w:rPr>
          <w:rFonts w:asciiTheme="majorHAnsi" w:hAnsiTheme="majorHAnsi" w:cs="Arial"/>
          <w:noProof/>
          <w:sz w:val="20"/>
          <w:szCs w:val="20"/>
        </w:rPr>
      </w:pPr>
      <w:hyperlink w:anchor="_Toc80875303" w:history="1">
        <w:r w:rsidR="00BF5CE9" w:rsidRPr="00241820">
          <w:rPr>
            <w:rStyle w:val="Hipercze"/>
            <w:rFonts w:asciiTheme="majorHAnsi" w:hAnsiTheme="majorHAnsi" w:cs="Arial"/>
            <w:noProof/>
            <w:sz w:val="20"/>
            <w:szCs w:val="20"/>
          </w:rPr>
          <w:t>Załącznik Nr 1</w:t>
        </w:r>
        <w:r w:rsidR="00DC66EB">
          <w:rPr>
            <w:rStyle w:val="Hipercze"/>
            <w:rFonts w:asciiTheme="majorHAnsi" w:hAnsiTheme="majorHAnsi" w:cs="Arial"/>
            <w:noProof/>
            <w:sz w:val="20"/>
            <w:szCs w:val="20"/>
          </w:rPr>
          <w:t>a</w:t>
        </w:r>
        <w:r w:rsidR="00BF5CE9" w:rsidRPr="00241820">
          <w:rPr>
            <w:rStyle w:val="Hipercze"/>
            <w:rFonts w:asciiTheme="majorHAnsi" w:hAnsiTheme="majorHAnsi" w:cs="Arial"/>
            <w:noProof/>
            <w:sz w:val="20"/>
            <w:szCs w:val="20"/>
          </w:rPr>
          <w:t xml:space="preserve"> – do SWZ</w:t>
        </w:r>
      </w:hyperlink>
      <w:r w:rsidR="00241820">
        <w:rPr>
          <w:rStyle w:val="Hipercze"/>
          <w:rFonts w:asciiTheme="majorHAnsi" w:hAnsiTheme="majorHAnsi" w:cs="Arial"/>
          <w:noProof/>
          <w:sz w:val="20"/>
          <w:szCs w:val="20"/>
        </w:rPr>
        <w:t xml:space="preserve"> </w:t>
      </w:r>
      <w:hyperlink w:anchor="_Toc80875304" w:history="1">
        <w:r w:rsidR="00BF5CE9" w:rsidRPr="00241820">
          <w:rPr>
            <w:rStyle w:val="Hipercze"/>
            <w:rFonts w:asciiTheme="majorHAnsi" w:hAnsiTheme="majorHAnsi" w:cs="Arial"/>
            <w:noProof/>
            <w:sz w:val="20"/>
            <w:szCs w:val="20"/>
          </w:rPr>
          <w:t>Formularz ofertowy</w:t>
        </w:r>
        <w:r w:rsidR="00BF5CE9" w:rsidRPr="00241820">
          <w:rPr>
            <w:rFonts w:asciiTheme="majorHAnsi" w:hAnsiTheme="majorHAnsi" w:cs="Arial"/>
            <w:noProof/>
            <w:webHidden/>
            <w:sz w:val="20"/>
            <w:szCs w:val="20"/>
          </w:rPr>
          <w:tab/>
        </w:r>
        <w:r w:rsidR="006743E7">
          <w:rPr>
            <w:rFonts w:asciiTheme="majorHAnsi" w:hAnsiTheme="majorHAnsi" w:cs="Arial"/>
            <w:noProof/>
            <w:webHidden/>
            <w:sz w:val="20"/>
            <w:szCs w:val="20"/>
          </w:rPr>
          <w:t>21</w:t>
        </w:r>
      </w:hyperlink>
    </w:p>
    <w:p w14:paraId="46573645" w14:textId="5404707B"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03" w:history="1">
        <w:r w:rsidR="00DC66EB" w:rsidRPr="00DC66EB">
          <w:rPr>
            <w:rStyle w:val="Hipercze"/>
            <w:rFonts w:asciiTheme="majorHAnsi" w:hAnsiTheme="majorHAnsi" w:cs="Arial"/>
            <w:noProof/>
            <w:color w:val="auto"/>
            <w:sz w:val="20"/>
            <w:szCs w:val="20"/>
            <w:u w:val="none"/>
          </w:rPr>
          <w:t>Załącznik Nr 1</w:t>
        </w:r>
        <w:r w:rsidR="00DC66EB">
          <w:rPr>
            <w:rStyle w:val="Hipercze"/>
            <w:rFonts w:asciiTheme="majorHAnsi" w:hAnsiTheme="majorHAnsi" w:cs="Arial"/>
            <w:noProof/>
            <w:color w:val="auto"/>
            <w:sz w:val="20"/>
            <w:szCs w:val="20"/>
            <w:u w:val="none"/>
          </w:rPr>
          <w:t>b</w:t>
        </w:r>
        <w:r w:rsidR="00DC66EB" w:rsidRPr="00DC66EB">
          <w:rPr>
            <w:rStyle w:val="Hipercze"/>
            <w:rFonts w:asciiTheme="majorHAnsi" w:hAnsiTheme="majorHAnsi" w:cs="Arial"/>
            <w:noProof/>
            <w:color w:val="auto"/>
            <w:sz w:val="20"/>
            <w:szCs w:val="20"/>
            <w:u w:val="none"/>
          </w:rPr>
          <w:t xml:space="preserve"> – do SWZ</w:t>
        </w:r>
      </w:hyperlink>
      <w:r w:rsidR="00DC66EB" w:rsidRPr="00DC66EB">
        <w:rPr>
          <w:rStyle w:val="Hipercze"/>
          <w:rFonts w:asciiTheme="majorHAnsi" w:hAnsiTheme="majorHAnsi" w:cs="Arial"/>
          <w:noProof/>
          <w:color w:val="auto"/>
          <w:sz w:val="20"/>
          <w:szCs w:val="20"/>
          <w:u w:val="none"/>
        </w:rPr>
        <w:t xml:space="preserve"> </w:t>
      </w:r>
      <w:hyperlink w:anchor="_Toc80875304" w:history="1">
        <w:r w:rsidR="00DC66EB" w:rsidRPr="00DC66EB">
          <w:rPr>
            <w:rStyle w:val="Hipercze"/>
            <w:rFonts w:asciiTheme="majorHAnsi" w:hAnsiTheme="majorHAnsi" w:cs="Arial"/>
            <w:noProof/>
            <w:color w:val="auto"/>
            <w:sz w:val="20"/>
            <w:szCs w:val="20"/>
            <w:u w:val="none"/>
          </w:rPr>
          <w:t>Formularz ofertowy</w:t>
        </w:r>
        <w:r w:rsidR="00DC66EB" w:rsidRPr="00DC66EB">
          <w:rPr>
            <w:rFonts w:asciiTheme="majorHAnsi" w:hAnsiTheme="majorHAnsi" w:cs="Arial"/>
            <w:noProof/>
            <w:webHidden/>
            <w:sz w:val="20"/>
            <w:szCs w:val="20"/>
          </w:rPr>
          <w:tab/>
        </w:r>
        <w:r w:rsidR="006743E7">
          <w:rPr>
            <w:rFonts w:asciiTheme="majorHAnsi" w:hAnsiTheme="majorHAnsi" w:cs="Arial"/>
            <w:noProof/>
            <w:webHidden/>
            <w:sz w:val="20"/>
            <w:szCs w:val="20"/>
          </w:rPr>
          <w:t>23</w:t>
        </w:r>
      </w:hyperlink>
    </w:p>
    <w:p w14:paraId="20734D8B" w14:textId="6AE8F477"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10" w:history="1">
        <w:r w:rsidR="00DC66EB" w:rsidRPr="00DC66EB">
          <w:rPr>
            <w:rStyle w:val="Hipercze"/>
            <w:rFonts w:asciiTheme="majorHAnsi" w:hAnsiTheme="majorHAnsi" w:cs="Arial"/>
            <w:noProof/>
            <w:color w:val="auto"/>
            <w:sz w:val="20"/>
            <w:szCs w:val="20"/>
            <w:u w:val="none"/>
          </w:rPr>
          <w:t>Załącznik Nr 2</w:t>
        </w:r>
        <w:r w:rsidR="00DC66EB">
          <w:rPr>
            <w:rStyle w:val="Hipercze"/>
            <w:rFonts w:asciiTheme="majorHAnsi" w:hAnsiTheme="majorHAnsi" w:cs="Arial"/>
            <w:noProof/>
            <w:color w:val="auto"/>
            <w:sz w:val="20"/>
            <w:szCs w:val="20"/>
            <w:u w:val="none"/>
          </w:rPr>
          <w:t>a</w:t>
        </w:r>
        <w:r w:rsidR="00DC66EB" w:rsidRPr="00DC66EB">
          <w:rPr>
            <w:rStyle w:val="Hipercze"/>
            <w:rFonts w:asciiTheme="majorHAnsi" w:hAnsiTheme="majorHAnsi" w:cs="Arial"/>
            <w:noProof/>
            <w:color w:val="auto"/>
            <w:sz w:val="20"/>
            <w:szCs w:val="20"/>
            <w:u w:val="none"/>
          </w:rPr>
          <w:t xml:space="preserve"> – do SWZ Szczegółowy formularz cenowy</w:t>
        </w:r>
        <w:r w:rsidR="00DC66EB" w:rsidRPr="00DC66EB">
          <w:rPr>
            <w:rFonts w:asciiTheme="majorHAnsi" w:hAnsiTheme="majorHAnsi" w:cs="Arial"/>
            <w:noProof/>
            <w:webHidden/>
            <w:sz w:val="20"/>
            <w:szCs w:val="20"/>
          </w:rPr>
          <w:tab/>
        </w:r>
        <w:r w:rsidR="006743E7">
          <w:rPr>
            <w:rFonts w:asciiTheme="majorHAnsi" w:hAnsiTheme="majorHAnsi" w:cs="Arial"/>
            <w:noProof/>
            <w:webHidden/>
            <w:sz w:val="20"/>
            <w:szCs w:val="20"/>
          </w:rPr>
          <w:t>25</w:t>
        </w:r>
      </w:hyperlink>
    </w:p>
    <w:p w14:paraId="6DD1965D" w14:textId="47A92E9D" w:rsidR="00BF5CE9" w:rsidRPr="00241820" w:rsidRDefault="00835968" w:rsidP="00E15E79">
      <w:pPr>
        <w:pStyle w:val="Spistreci3"/>
        <w:spacing w:line="360" w:lineRule="auto"/>
        <w:rPr>
          <w:rFonts w:asciiTheme="majorHAnsi" w:eastAsiaTheme="minorEastAsia" w:hAnsiTheme="majorHAnsi" w:cs="Arial"/>
          <w:noProof/>
          <w:sz w:val="20"/>
          <w:szCs w:val="20"/>
        </w:rPr>
      </w:pPr>
      <w:hyperlink w:anchor="_Toc80875310" w:history="1">
        <w:r w:rsidR="00BF5CE9" w:rsidRPr="00241820">
          <w:rPr>
            <w:rStyle w:val="Hipercze"/>
            <w:rFonts w:asciiTheme="majorHAnsi" w:hAnsiTheme="majorHAnsi" w:cs="Arial"/>
            <w:noProof/>
            <w:sz w:val="20"/>
            <w:szCs w:val="20"/>
          </w:rPr>
          <w:t xml:space="preserve">Załącznik Nr </w:t>
        </w:r>
        <w:r w:rsidR="00DC66EB">
          <w:rPr>
            <w:rStyle w:val="Hipercze"/>
            <w:rFonts w:asciiTheme="majorHAnsi" w:hAnsiTheme="majorHAnsi" w:cs="Arial"/>
            <w:noProof/>
            <w:sz w:val="20"/>
            <w:szCs w:val="20"/>
          </w:rPr>
          <w:t>b</w:t>
        </w:r>
        <w:r w:rsidR="00BF5CE9" w:rsidRPr="00241820">
          <w:rPr>
            <w:rStyle w:val="Hipercze"/>
            <w:rFonts w:asciiTheme="majorHAnsi" w:hAnsiTheme="majorHAnsi" w:cs="Arial"/>
            <w:noProof/>
            <w:sz w:val="20"/>
            <w:szCs w:val="20"/>
          </w:rPr>
          <w:t xml:space="preserve"> – do SWZ Szczegółowy formularz cenowy</w:t>
        </w:r>
        <w:r w:rsidR="00BF5CE9" w:rsidRPr="00241820">
          <w:rPr>
            <w:rFonts w:asciiTheme="majorHAnsi" w:hAnsiTheme="majorHAnsi" w:cs="Arial"/>
            <w:noProof/>
            <w:webHidden/>
            <w:sz w:val="20"/>
            <w:szCs w:val="20"/>
          </w:rPr>
          <w:tab/>
        </w:r>
        <w:r w:rsidR="006743E7">
          <w:rPr>
            <w:rFonts w:asciiTheme="majorHAnsi" w:hAnsiTheme="majorHAnsi" w:cs="Arial"/>
            <w:noProof/>
            <w:webHidden/>
            <w:sz w:val="20"/>
            <w:szCs w:val="20"/>
          </w:rPr>
          <w:t>27</w:t>
        </w:r>
      </w:hyperlink>
    </w:p>
    <w:p w14:paraId="1C825124" w14:textId="2A49EB85" w:rsidR="00BF5CE9" w:rsidRDefault="00835968" w:rsidP="00E15E79">
      <w:pPr>
        <w:pStyle w:val="Spistreci3"/>
        <w:spacing w:line="360" w:lineRule="auto"/>
        <w:rPr>
          <w:rFonts w:asciiTheme="majorHAnsi" w:hAnsiTheme="majorHAnsi" w:cs="Arial"/>
          <w:noProof/>
          <w:sz w:val="20"/>
          <w:szCs w:val="20"/>
        </w:rPr>
      </w:pPr>
      <w:hyperlink w:anchor="_Toc80875311" w:history="1">
        <w:r w:rsidR="00BF5CE9" w:rsidRPr="00241820">
          <w:rPr>
            <w:rStyle w:val="Hipercze"/>
            <w:rFonts w:asciiTheme="majorHAnsi" w:hAnsiTheme="majorHAnsi" w:cs="Arial"/>
            <w:noProof/>
            <w:sz w:val="20"/>
            <w:szCs w:val="20"/>
          </w:rPr>
          <w:t>Załącznik Nr 3</w:t>
        </w:r>
        <w:r w:rsidR="00DC66EB">
          <w:rPr>
            <w:rStyle w:val="Hipercze"/>
            <w:rFonts w:asciiTheme="majorHAnsi" w:hAnsiTheme="majorHAnsi" w:cs="Arial"/>
            <w:noProof/>
            <w:sz w:val="20"/>
            <w:szCs w:val="20"/>
          </w:rPr>
          <w:t>a</w:t>
        </w:r>
        <w:r w:rsidR="00BF5CE9" w:rsidRPr="00241820">
          <w:rPr>
            <w:rStyle w:val="Hipercze"/>
            <w:rFonts w:asciiTheme="majorHAnsi" w:hAnsiTheme="majorHAnsi" w:cs="Arial"/>
            <w:noProof/>
            <w:sz w:val="20"/>
            <w:szCs w:val="20"/>
          </w:rPr>
          <w:t xml:space="preserve"> – do SWZ</w:t>
        </w:r>
      </w:hyperlink>
      <w:r w:rsidR="00BD3DD6" w:rsidRPr="00241820">
        <w:rPr>
          <w:rStyle w:val="Hipercze"/>
          <w:rFonts w:asciiTheme="majorHAnsi" w:hAnsiTheme="majorHAnsi" w:cs="Arial"/>
          <w:noProof/>
          <w:sz w:val="20"/>
          <w:szCs w:val="20"/>
        </w:rPr>
        <w:t xml:space="preserve"> </w:t>
      </w:r>
      <w:hyperlink w:anchor="_Toc80875312" w:history="1">
        <w:r w:rsidR="00BF5CE9" w:rsidRPr="00241820">
          <w:rPr>
            <w:rStyle w:val="Hipercze"/>
            <w:rFonts w:asciiTheme="majorHAnsi" w:hAnsiTheme="majorHAnsi" w:cs="Arial"/>
            <w:noProof/>
            <w:sz w:val="20"/>
            <w:szCs w:val="20"/>
          </w:rPr>
          <w:t>Oświadczenie wykonawcy</w:t>
        </w:r>
        <w:r w:rsidR="00BF5CE9" w:rsidRPr="00241820">
          <w:rPr>
            <w:rFonts w:asciiTheme="majorHAnsi" w:hAnsiTheme="majorHAnsi" w:cs="Arial"/>
            <w:noProof/>
            <w:webHidden/>
            <w:sz w:val="20"/>
            <w:szCs w:val="20"/>
          </w:rPr>
          <w:tab/>
        </w:r>
        <w:r w:rsidR="006743E7">
          <w:rPr>
            <w:rFonts w:asciiTheme="majorHAnsi" w:hAnsiTheme="majorHAnsi" w:cs="Arial"/>
            <w:noProof/>
            <w:webHidden/>
            <w:sz w:val="20"/>
            <w:szCs w:val="20"/>
          </w:rPr>
          <w:t>29</w:t>
        </w:r>
      </w:hyperlink>
    </w:p>
    <w:p w14:paraId="2F0A0075" w14:textId="135B376E"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11" w:history="1">
        <w:r w:rsidR="00DC66EB" w:rsidRPr="00DC66EB">
          <w:rPr>
            <w:rStyle w:val="Hipercze"/>
            <w:rFonts w:asciiTheme="majorHAnsi" w:hAnsiTheme="majorHAnsi" w:cs="Arial"/>
            <w:noProof/>
            <w:color w:val="auto"/>
            <w:sz w:val="20"/>
            <w:szCs w:val="20"/>
            <w:u w:val="none"/>
          </w:rPr>
          <w:t>Załącznik Nr 3</w:t>
        </w:r>
        <w:r w:rsidR="00DC66EB">
          <w:rPr>
            <w:rStyle w:val="Hipercze"/>
            <w:rFonts w:asciiTheme="majorHAnsi" w:hAnsiTheme="majorHAnsi" w:cs="Arial"/>
            <w:noProof/>
            <w:color w:val="auto"/>
            <w:sz w:val="20"/>
            <w:szCs w:val="20"/>
            <w:u w:val="none"/>
          </w:rPr>
          <w:t>b</w:t>
        </w:r>
        <w:r w:rsidR="00DC66EB" w:rsidRPr="00DC66EB">
          <w:rPr>
            <w:rStyle w:val="Hipercze"/>
            <w:rFonts w:asciiTheme="majorHAnsi" w:hAnsiTheme="majorHAnsi" w:cs="Arial"/>
            <w:noProof/>
            <w:color w:val="auto"/>
            <w:sz w:val="20"/>
            <w:szCs w:val="20"/>
            <w:u w:val="none"/>
          </w:rPr>
          <w:t xml:space="preserve"> – do SWZ</w:t>
        </w:r>
      </w:hyperlink>
      <w:r w:rsidR="00DC66EB" w:rsidRPr="00DC66EB">
        <w:rPr>
          <w:rStyle w:val="Hipercze"/>
          <w:rFonts w:asciiTheme="majorHAnsi" w:hAnsiTheme="majorHAnsi" w:cs="Arial"/>
          <w:noProof/>
          <w:color w:val="auto"/>
          <w:sz w:val="20"/>
          <w:szCs w:val="20"/>
          <w:u w:val="none"/>
        </w:rPr>
        <w:t xml:space="preserve"> </w:t>
      </w:r>
      <w:hyperlink w:anchor="_Toc80875312" w:history="1">
        <w:r w:rsidR="00DC66EB" w:rsidRPr="00DC66EB">
          <w:rPr>
            <w:rStyle w:val="Hipercze"/>
            <w:rFonts w:asciiTheme="majorHAnsi" w:hAnsiTheme="majorHAnsi" w:cs="Arial"/>
            <w:noProof/>
            <w:color w:val="auto"/>
            <w:sz w:val="20"/>
            <w:szCs w:val="20"/>
            <w:u w:val="none"/>
          </w:rPr>
          <w:t>Oświadczenie wykonawcy</w:t>
        </w:r>
        <w:r w:rsidR="00DC66EB" w:rsidRPr="00DC66EB">
          <w:rPr>
            <w:rFonts w:asciiTheme="majorHAnsi" w:hAnsiTheme="majorHAnsi" w:cs="Arial"/>
            <w:noProof/>
            <w:webHidden/>
            <w:sz w:val="20"/>
            <w:szCs w:val="20"/>
          </w:rPr>
          <w:tab/>
        </w:r>
        <w:r w:rsidR="006743E7">
          <w:rPr>
            <w:rFonts w:asciiTheme="majorHAnsi" w:hAnsiTheme="majorHAnsi" w:cs="Arial"/>
            <w:noProof/>
            <w:webHidden/>
            <w:sz w:val="20"/>
            <w:szCs w:val="20"/>
          </w:rPr>
          <w:t>31</w:t>
        </w:r>
      </w:hyperlink>
    </w:p>
    <w:p w14:paraId="5AC8EB97" w14:textId="50E0286F"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14" w:history="1">
        <w:r w:rsidR="00DC66EB" w:rsidRPr="00DC66EB">
          <w:rPr>
            <w:rStyle w:val="Hipercze"/>
            <w:rFonts w:asciiTheme="majorHAnsi" w:hAnsiTheme="majorHAnsi" w:cs="Arial"/>
            <w:noProof/>
            <w:color w:val="auto"/>
            <w:sz w:val="20"/>
            <w:szCs w:val="20"/>
            <w:u w:val="none"/>
          </w:rPr>
          <w:t>Załącznik Nr 4</w:t>
        </w:r>
        <w:r w:rsidR="00DC66EB">
          <w:rPr>
            <w:rStyle w:val="Hipercze"/>
            <w:rFonts w:asciiTheme="majorHAnsi" w:hAnsiTheme="majorHAnsi" w:cs="Arial"/>
            <w:noProof/>
            <w:color w:val="auto"/>
            <w:sz w:val="20"/>
            <w:szCs w:val="20"/>
            <w:u w:val="none"/>
          </w:rPr>
          <w:t>a</w:t>
        </w:r>
        <w:r w:rsidR="00DC66EB" w:rsidRPr="00DC66EB">
          <w:rPr>
            <w:rStyle w:val="Hipercze"/>
            <w:rFonts w:asciiTheme="majorHAnsi" w:hAnsiTheme="majorHAnsi" w:cs="Arial"/>
            <w:noProof/>
            <w:color w:val="auto"/>
            <w:sz w:val="20"/>
            <w:szCs w:val="20"/>
            <w:u w:val="none"/>
          </w:rPr>
          <w:t xml:space="preserve"> – do SWZ</w:t>
        </w:r>
      </w:hyperlink>
      <w:r w:rsidR="00DC66EB" w:rsidRPr="00DC66EB">
        <w:rPr>
          <w:rStyle w:val="Hipercze"/>
          <w:rFonts w:asciiTheme="majorHAnsi" w:hAnsiTheme="majorHAnsi" w:cs="Arial"/>
          <w:noProof/>
          <w:color w:val="auto"/>
          <w:sz w:val="20"/>
          <w:szCs w:val="20"/>
          <w:u w:val="none"/>
        </w:rPr>
        <w:t xml:space="preserve"> </w:t>
      </w:r>
      <w:hyperlink w:anchor="_Toc80875315" w:history="1">
        <w:r w:rsidR="00DC66EB" w:rsidRPr="00DC66EB">
          <w:rPr>
            <w:rStyle w:val="Hipercze"/>
            <w:rFonts w:asciiTheme="majorHAnsi" w:hAnsiTheme="majorHAnsi" w:cs="Arial"/>
            <w:noProof/>
            <w:color w:val="auto"/>
            <w:sz w:val="20"/>
            <w:szCs w:val="20"/>
            <w:u w:val="none"/>
          </w:rPr>
          <w:t>Wykaz dostaw</w:t>
        </w:r>
        <w:r w:rsidR="00DC66EB" w:rsidRPr="00DC66EB">
          <w:rPr>
            <w:rFonts w:asciiTheme="majorHAnsi" w:hAnsiTheme="majorHAnsi" w:cs="Arial"/>
            <w:noProof/>
            <w:webHidden/>
            <w:sz w:val="20"/>
            <w:szCs w:val="20"/>
          </w:rPr>
          <w:tab/>
        </w:r>
        <w:r w:rsidR="006743E7">
          <w:rPr>
            <w:rFonts w:asciiTheme="majorHAnsi" w:hAnsiTheme="majorHAnsi" w:cs="Arial"/>
            <w:noProof/>
            <w:webHidden/>
            <w:sz w:val="20"/>
            <w:szCs w:val="20"/>
          </w:rPr>
          <w:t>33</w:t>
        </w:r>
      </w:hyperlink>
    </w:p>
    <w:p w14:paraId="4E6FA686" w14:textId="44C87EED" w:rsidR="00BF5CE9" w:rsidRPr="00241820" w:rsidRDefault="00835968" w:rsidP="00E15E79">
      <w:pPr>
        <w:pStyle w:val="Spistreci3"/>
        <w:spacing w:line="360" w:lineRule="auto"/>
        <w:rPr>
          <w:rFonts w:asciiTheme="majorHAnsi" w:eastAsiaTheme="minorEastAsia" w:hAnsiTheme="majorHAnsi" w:cs="Arial"/>
          <w:noProof/>
          <w:sz w:val="20"/>
          <w:szCs w:val="20"/>
        </w:rPr>
      </w:pPr>
      <w:hyperlink w:anchor="_Toc80875314" w:history="1">
        <w:r w:rsidR="00BF5CE9" w:rsidRPr="00241820">
          <w:rPr>
            <w:rStyle w:val="Hipercze"/>
            <w:rFonts w:asciiTheme="majorHAnsi" w:hAnsiTheme="majorHAnsi" w:cs="Arial"/>
            <w:noProof/>
            <w:sz w:val="20"/>
            <w:szCs w:val="20"/>
          </w:rPr>
          <w:t>Załącznik Nr 4</w:t>
        </w:r>
        <w:r w:rsidR="00DC66EB">
          <w:rPr>
            <w:rStyle w:val="Hipercze"/>
            <w:rFonts w:asciiTheme="majorHAnsi" w:hAnsiTheme="majorHAnsi" w:cs="Arial"/>
            <w:noProof/>
            <w:sz w:val="20"/>
            <w:szCs w:val="20"/>
          </w:rPr>
          <w:t>b</w:t>
        </w:r>
        <w:r w:rsidR="00BF5CE9" w:rsidRPr="00241820">
          <w:rPr>
            <w:rStyle w:val="Hipercze"/>
            <w:rFonts w:asciiTheme="majorHAnsi" w:hAnsiTheme="majorHAnsi" w:cs="Arial"/>
            <w:noProof/>
            <w:sz w:val="20"/>
            <w:szCs w:val="20"/>
          </w:rPr>
          <w:t xml:space="preserve"> – do SWZ</w:t>
        </w:r>
      </w:hyperlink>
      <w:r w:rsidR="00BD3DD6" w:rsidRPr="00241820">
        <w:rPr>
          <w:rStyle w:val="Hipercze"/>
          <w:rFonts w:asciiTheme="majorHAnsi" w:hAnsiTheme="majorHAnsi" w:cs="Arial"/>
          <w:noProof/>
          <w:sz w:val="20"/>
          <w:szCs w:val="20"/>
        </w:rPr>
        <w:t xml:space="preserve"> </w:t>
      </w:r>
      <w:hyperlink w:anchor="_Toc80875315" w:history="1">
        <w:r w:rsidR="00BF5CE9" w:rsidRPr="00241820">
          <w:rPr>
            <w:rStyle w:val="Hipercze"/>
            <w:rFonts w:asciiTheme="majorHAnsi" w:hAnsiTheme="majorHAnsi" w:cs="Arial"/>
            <w:noProof/>
            <w:sz w:val="20"/>
            <w:szCs w:val="20"/>
          </w:rPr>
          <w:t>Wykaz dostaw</w:t>
        </w:r>
        <w:r w:rsidR="00BF5CE9" w:rsidRPr="00241820">
          <w:rPr>
            <w:rFonts w:asciiTheme="majorHAnsi" w:hAnsiTheme="majorHAnsi" w:cs="Arial"/>
            <w:noProof/>
            <w:webHidden/>
            <w:sz w:val="20"/>
            <w:szCs w:val="20"/>
          </w:rPr>
          <w:tab/>
        </w:r>
        <w:r w:rsidR="006743E7">
          <w:rPr>
            <w:rFonts w:asciiTheme="majorHAnsi" w:hAnsiTheme="majorHAnsi" w:cs="Arial"/>
            <w:noProof/>
            <w:webHidden/>
            <w:sz w:val="20"/>
            <w:szCs w:val="20"/>
          </w:rPr>
          <w:t>34</w:t>
        </w:r>
      </w:hyperlink>
    </w:p>
    <w:p w14:paraId="2C54315B" w14:textId="0C506A3D" w:rsidR="00BF5CE9" w:rsidRDefault="00835968" w:rsidP="00E15E79">
      <w:pPr>
        <w:pStyle w:val="Spistreci3"/>
        <w:spacing w:line="360" w:lineRule="auto"/>
        <w:rPr>
          <w:rFonts w:asciiTheme="majorHAnsi" w:hAnsiTheme="majorHAnsi" w:cs="Arial"/>
          <w:noProof/>
          <w:sz w:val="20"/>
          <w:szCs w:val="20"/>
        </w:rPr>
      </w:pPr>
      <w:hyperlink w:anchor="_Toc80875316" w:history="1">
        <w:r w:rsidR="00BF5CE9" w:rsidRPr="00241820">
          <w:rPr>
            <w:rStyle w:val="Hipercze"/>
            <w:rFonts w:asciiTheme="majorHAnsi" w:hAnsiTheme="majorHAnsi" w:cs="Arial"/>
            <w:noProof/>
            <w:sz w:val="20"/>
            <w:szCs w:val="20"/>
          </w:rPr>
          <w:t>Załącznik Nr 5</w:t>
        </w:r>
        <w:r w:rsidR="00DC66EB">
          <w:rPr>
            <w:rStyle w:val="Hipercze"/>
            <w:rFonts w:asciiTheme="majorHAnsi" w:hAnsiTheme="majorHAnsi" w:cs="Arial"/>
            <w:noProof/>
            <w:sz w:val="20"/>
            <w:szCs w:val="20"/>
          </w:rPr>
          <w:t>a</w:t>
        </w:r>
        <w:r w:rsidR="00BF5CE9" w:rsidRPr="00241820">
          <w:rPr>
            <w:rStyle w:val="Hipercze"/>
            <w:rFonts w:asciiTheme="majorHAnsi" w:hAnsiTheme="majorHAnsi" w:cs="Arial"/>
            <w:noProof/>
            <w:sz w:val="20"/>
            <w:szCs w:val="20"/>
          </w:rPr>
          <w:t xml:space="preserve"> – do SWZ</w:t>
        </w:r>
      </w:hyperlink>
      <w:r w:rsidR="00BD3DD6" w:rsidRPr="00241820">
        <w:rPr>
          <w:rStyle w:val="Hipercze"/>
          <w:rFonts w:asciiTheme="majorHAnsi" w:hAnsiTheme="majorHAnsi" w:cs="Arial"/>
          <w:noProof/>
          <w:sz w:val="20"/>
          <w:szCs w:val="20"/>
        </w:rPr>
        <w:t xml:space="preserve"> </w:t>
      </w:r>
      <w:hyperlink w:anchor="_Toc80875317" w:history="1">
        <w:r w:rsidR="00BF5CE9" w:rsidRPr="00241820">
          <w:rPr>
            <w:rStyle w:val="Hipercze"/>
            <w:rFonts w:asciiTheme="majorHAnsi" w:eastAsia="Calibri" w:hAnsiTheme="majorHAnsi" w:cs="Arial"/>
            <w:noProof/>
            <w:sz w:val="20"/>
            <w:szCs w:val="20"/>
          </w:rPr>
          <w:t>Istotne postanowienia umowy</w:t>
        </w:r>
        <w:r w:rsidR="00BF5CE9" w:rsidRPr="00241820">
          <w:rPr>
            <w:rFonts w:asciiTheme="majorHAnsi" w:hAnsiTheme="majorHAnsi" w:cs="Arial"/>
            <w:noProof/>
            <w:webHidden/>
            <w:sz w:val="20"/>
            <w:szCs w:val="20"/>
          </w:rPr>
          <w:tab/>
        </w:r>
        <w:r w:rsidR="005A029E">
          <w:rPr>
            <w:rFonts w:asciiTheme="majorHAnsi" w:hAnsiTheme="majorHAnsi" w:cs="Arial"/>
            <w:noProof/>
            <w:webHidden/>
            <w:sz w:val="20"/>
            <w:szCs w:val="20"/>
          </w:rPr>
          <w:t>35</w:t>
        </w:r>
      </w:hyperlink>
    </w:p>
    <w:p w14:paraId="614A812D" w14:textId="612FFEFC"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16" w:history="1">
        <w:r w:rsidR="00DC66EB" w:rsidRPr="00DC66EB">
          <w:rPr>
            <w:rStyle w:val="Hipercze"/>
            <w:rFonts w:asciiTheme="majorHAnsi" w:hAnsiTheme="majorHAnsi" w:cs="Arial"/>
            <w:noProof/>
            <w:color w:val="auto"/>
            <w:sz w:val="20"/>
            <w:szCs w:val="20"/>
            <w:u w:val="none"/>
          </w:rPr>
          <w:t>Załącznik Nr 5</w:t>
        </w:r>
        <w:r w:rsidR="00DC66EB">
          <w:rPr>
            <w:rStyle w:val="Hipercze"/>
            <w:rFonts w:asciiTheme="majorHAnsi" w:hAnsiTheme="majorHAnsi" w:cs="Arial"/>
            <w:noProof/>
            <w:color w:val="auto"/>
            <w:sz w:val="20"/>
            <w:szCs w:val="20"/>
            <w:u w:val="none"/>
          </w:rPr>
          <w:t>b</w:t>
        </w:r>
        <w:r w:rsidR="00DC66EB" w:rsidRPr="00DC66EB">
          <w:rPr>
            <w:rStyle w:val="Hipercze"/>
            <w:rFonts w:asciiTheme="majorHAnsi" w:hAnsiTheme="majorHAnsi" w:cs="Arial"/>
            <w:noProof/>
            <w:color w:val="auto"/>
            <w:sz w:val="20"/>
            <w:szCs w:val="20"/>
            <w:u w:val="none"/>
          </w:rPr>
          <w:t xml:space="preserve"> – do SWZ</w:t>
        </w:r>
      </w:hyperlink>
      <w:r w:rsidR="00DC66EB" w:rsidRPr="00DC66EB">
        <w:rPr>
          <w:rStyle w:val="Hipercze"/>
          <w:rFonts w:asciiTheme="majorHAnsi" w:hAnsiTheme="majorHAnsi" w:cs="Arial"/>
          <w:noProof/>
          <w:color w:val="auto"/>
          <w:sz w:val="20"/>
          <w:szCs w:val="20"/>
          <w:u w:val="none"/>
        </w:rPr>
        <w:t xml:space="preserve"> </w:t>
      </w:r>
      <w:hyperlink w:anchor="_Toc80875317" w:history="1">
        <w:r w:rsidR="00DC66EB" w:rsidRPr="00DC66EB">
          <w:rPr>
            <w:rStyle w:val="Hipercze"/>
            <w:rFonts w:asciiTheme="majorHAnsi" w:eastAsia="Calibri" w:hAnsiTheme="majorHAnsi" w:cs="Arial"/>
            <w:noProof/>
            <w:color w:val="auto"/>
            <w:sz w:val="20"/>
            <w:szCs w:val="20"/>
            <w:u w:val="none"/>
          </w:rPr>
          <w:t>Istotne postanowienia umowy</w:t>
        </w:r>
        <w:r w:rsidR="00DC66EB" w:rsidRPr="00DC66EB">
          <w:rPr>
            <w:rFonts w:asciiTheme="majorHAnsi" w:hAnsiTheme="majorHAnsi" w:cs="Arial"/>
            <w:noProof/>
            <w:webHidden/>
            <w:sz w:val="20"/>
            <w:szCs w:val="20"/>
          </w:rPr>
          <w:tab/>
        </w:r>
        <w:r w:rsidR="005A029E">
          <w:rPr>
            <w:rFonts w:asciiTheme="majorHAnsi" w:hAnsiTheme="majorHAnsi" w:cs="Arial"/>
            <w:noProof/>
            <w:webHidden/>
            <w:sz w:val="20"/>
            <w:szCs w:val="20"/>
          </w:rPr>
          <w:t>38</w:t>
        </w:r>
      </w:hyperlink>
    </w:p>
    <w:p w14:paraId="34F63F42" w14:textId="1A98EA33" w:rsidR="00BF5CE9" w:rsidRDefault="00835968" w:rsidP="00E15E79">
      <w:pPr>
        <w:pStyle w:val="Spistreci3"/>
        <w:spacing w:line="360" w:lineRule="auto"/>
        <w:rPr>
          <w:rFonts w:asciiTheme="majorHAnsi" w:hAnsiTheme="majorHAnsi" w:cs="Arial"/>
          <w:noProof/>
          <w:sz w:val="20"/>
          <w:szCs w:val="20"/>
        </w:rPr>
      </w:pPr>
      <w:hyperlink w:anchor="_Toc80875318" w:history="1">
        <w:r w:rsidR="00BF5CE9" w:rsidRPr="00241820">
          <w:rPr>
            <w:rStyle w:val="Hipercze"/>
            <w:rFonts w:asciiTheme="majorHAnsi" w:hAnsiTheme="majorHAnsi" w:cs="Arial"/>
            <w:noProof/>
            <w:sz w:val="20"/>
            <w:szCs w:val="20"/>
          </w:rPr>
          <w:t>Załącznik Nr 6</w:t>
        </w:r>
        <w:r w:rsidR="00DC66EB">
          <w:rPr>
            <w:rStyle w:val="Hipercze"/>
            <w:rFonts w:asciiTheme="majorHAnsi" w:hAnsiTheme="majorHAnsi" w:cs="Arial"/>
            <w:noProof/>
            <w:sz w:val="20"/>
            <w:szCs w:val="20"/>
          </w:rPr>
          <w:t>a</w:t>
        </w:r>
        <w:r w:rsidR="00BF5CE9" w:rsidRPr="00241820">
          <w:rPr>
            <w:rStyle w:val="Hipercze"/>
            <w:rFonts w:asciiTheme="majorHAnsi" w:hAnsiTheme="majorHAnsi" w:cs="Arial"/>
            <w:noProof/>
            <w:sz w:val="20"/>
            <w:szCs w:val="20"/>
          </w:rPr>
          <w:t xml:space="preserve"> do SWZ –</w:t>
        </w:r>
      </w:hyperlink>
      <w:r w:rsidR="00BD3DD6" w:rsidRPr="00241820">
        <w:rPr>
          <w:rStyle w:val="Hipercze"/>
          <w:rFonts w:asciiTheme="majorHAnsi" w:hAnsiTheme="majorHAnsi" w:cs="Arial"/>
          <w:noProof/>
          <w:sz w:val="20"/>
          <w:szCs w:val="20"/>
        </w:rPr>
        <w:t xml:space="preserve"> </w:t>
      </w:r>
      <w:hyperlink w:anchor="_Toc80875319" w:history="1">
        <w:r w:rsidR="00BF5CE9" w:rsidRPr="00241820">
          <w:rPr>
            <w:rStyle w:val="Hipercze"/>
            <w:rFonts w:asciiTheme="majorHAnsi" w:hAnsiTheme="majorHAnsi" w:cs="Arial"/>
            <w:noProof/>
            <w:sz w:val="20"/>
            <w:szCs w:val="20"/>
          </w:rPr>
          <w:t>ZOBOWIĄZANIE INNEGO PODMIOTU</w:t>
        </w:r>
        <w:r w:rsidR="00BF5CE9" w:rsidRPr="00241820">
          <w:rPr>
            <w:rFonts w:asciiTheme="majorHAnsi" w:hAnsiTheme="majorHAnsi" w:cs="Arial"/>
            <w:noProof/>
            <w:webHidden/>
            <w:sz w:val="20"/>
            <w:szCs w:val="20"/>
          </w:rPr>
          <w:tab/>
        </w:r>
        <w:r w:rsidR="005A029E">
          <w:rPr>
            <w:rFonts w:asciiTheme="majorHAnsi" w:hAnsiTheme="majorHAnsi" w:cs="Arial"/>
            <w:noProof/>
            <w:webHidden/>
            <w:sz w:val="20"/>
            <w:szCs w:val="20"/>
          </w:rPr>
          <w:t>41</w:t>
        </w:r>
      </w:hyperlink>
    </w:p>
    <w:p w14:paraId="20546C5E" w14:textId="722B3380"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18" w:history="1">
        <w:r w:rsidR="00DC66EB" w:rsidRPr="00DC66EB">
          <w:rPr>
            <w:rStyle w:val="Hipercze"/>
            <w:rFonts w:asciiTheme="majorHAnsi" w:hAnsiTheme="majorHAnsi" w:cs="Arial"/>
            <w:noProof/>
            <w:color w:val="auto"/>
            <w:sz w:val="20"/>
            <w:szCs w:val="20"/>
            <w:u w:val="none"/>
          </w:rPr>
          <w:t>Załącznik Nr 6</w:t>
        </w:r>
        <w:r w:rsidR="00DC66EB">
          <w:rPr>
            <w:rStyle w:val="Hipercze"/>
            <w:rFonts w:asciiTheme="majorHAnsi" w:hAnsiTheme="majorHAnsi" w:cs="Arial"/>
            <w:noProof/>
            <w:color w:val="auto"/>
            <w:sz w:val="20"/>
            <w:szCs w:val="20"/>
            <w:u w:val="none"/>
          </w:rPr>
          <w:t>b</w:t>
        </w:r>
        <w:r w:rsidR="00DC66EB" w:rsidRPr="00DC66EB">
          <w:rPr>
            <w:rStyle w:val="Hipercze"/>
            <w:rFonts w:asciiTheme="majorHAnsi" w:hAnsiTheme="majorHAnsi" w:cs="Arial"/>
            <w:noProof/>
            <w:color w:val="auto"/>
            <w:sz w:val="20"/>
            <w:szCs w:val="20"/>
            <w:u w:val="none"/>
          </w:rPr>
          <w:t xml:space="preserve"> do SWZ –</w:t>
        </w:r>
      </w:hyperlink>
      <w:r w:rsidR="00DC66EB" w:rsidRPr="00DC66EB">
        <w:rPr>
          <w:rStyle w:val="Hipercze"/>
          <w:rFonts w:asciiTheme="majorHAnsi" w:hAnsiTheme="majorHAnsi" w:cs="Arial"/>
          <w:noProof/>
          <w:color w:val="auto"/>
          <w:sz w:val="20"/>
          <w:szCs w:val="20"/>
          <w:u w:val="none"/>
        </w:rPr>
        <w:t xml:space="preserve"> </w:t>
      </w:r>
      <w:hyperlink w:anchor="_Toc80875319" w:history="1">
        <w:r w:rsidR="00DC66EB" w:rsidRPr="00DC66EB">
          <w:rPr>
            <w:rStyle w:val="Hipercze"/>
            <w:rFonts w:asciiTheme="majorHAnsi" w:hAnsiTheme="majorHAnsi" w:cs="Arial"/>
            <w:noProof/>
            <w:color w:val="auto"/>
            <w:sz w:val="20"/>
            <w:szCs w:val="20"/>
            <w:u w:val="none"/>
          </w:rPr>
          <w:t>ZOBOWIĄZANIE INNEGO PODMIOTU</w:t>
        </w:r>
        <w:r w:rsidR="00DC66EB" w:rsidRPr="00DC66EB">
          <w:rPr>
            <w:rFonts w:asciiTheme="majorHAnsi" w:hAnsiTheme="majorHAnsi" w:cs="Arial"/>
            <w:noProof/>
            <w:webHidden/>
            <w:sz w:val="20"/>
            <w:szCs w:val="20"/>
          </w:rPr>
          <w:tab/>
        </w:r>
        <w:r w:rsidR="005A029E">
          <w:rPr>
            <w:rFonts w:asciiTheme="majorHAnsi" w:hAnsiTheme="majorHAnsi" w:cs="Arial"/>
            <w:noProof/>
            <w:webHidden/>
            <w:sz w:val="20"/>
            <w:szCs w:val="20"/>
          </w:rPr>
          <w:t>43</w:t>
        </w:r>
      </w:hyperlink>
    </w:p>
    <w:p w14:paraId="79048AB0" w14:textId="0031F82F" w:rsidR="00DC66EB" w:rsidRPr="00DC66EB" w:rsidRDefault="00835968" w:rsidP="00DC66EB">
      <w:pPr>
        <w:pStyle w:val="Spistreci3"/>
        <w:spacing w:line="360" w:lineRule="auto"/>
        <w:rPr>
          <w:rFonts w:asciiTheme="majorHAnsi" w:eastAsiaTheme="minorEastAsia" w:hAnsiTheme="majorHAnsi" w:cs="Arial"/>
          <w:noProof/>
          <w:sz w:val="20"/>
          <w:szCs w:val="20"/>
        </w:rPr>
      </w:pPr>
      <w:hyperlink w:anchor="_Toc80875322" w:history="1">
        <w:r w:rsidR="00DC66EB" w:rsidRPr="00DC66EB">
          <w:rPr>
            <w:rStyle w:val="Hipercze"/>
            <w:rFonts w:asciiTheme="majorHAnsi" w:hAnsiTheme="majorHAnsi" w:cs="Arial"/>
            <w:noProof/>
            <w:color w:val="auto"/>
            <w:sz w:val="20"/>
            <w:szCs w:val="20"/>
            <w:u w:val="none"/>
          </w:rPr>
          <w:t>Załącznik Nr 7</w:t>
        </w:r>
        <w:r w:rsidR="00DC66EB">
          <w:rPr>
            <w:rStyle w:val="Hipercze"/>
            <w:rFonts w:asciiTheme="majorHAnsi" w:hAnsiTheme="majorHAnsi" w:cs="Arial"/>
            <w:noProof/>
            <w:color w:val="auto"/>
            <w:sz w:val="20"/>
            <w:szCs w:val="20"/>
            <w:u w:val="none"/>
          </w:rPr>
          <w:t>a</w:t>
        </w:r>
        <w:r w:rsidR="00DC66EB" w:rsidRPr="00DC66EB">
          <w:rPr>
            <w:rStyle w:val="Hipercze"/>
            <w:rFonts w:asciiTheme="majorHAnsi" w:hAnsiTheme="majorHAnsi" w:cs="Arial"/>
            <w:noProof/>
            <w:color w:val="auto"/>
            <w:sz w:val="20"/>
            <w:szCs w:val="20"/>
            <w:u w:val="none"/>
          </w:rPr>
          <w:t xml:space="preserve"> do SWZ –</w:t>
        </w:r>
      </w:hyperlink>
      <w:r w:rsidR="00DC66EB" w:rsidRPr="00DC66EB">
        <w:rPr>
          <w:rStyle w:val="Hipercze"/>
          <w:rFonts w:asciiTheme="majorHAnsi" w:hAnsiTheme="majorHAnsi" w:cs="Arial"/>
          <w:noProof/>
          <w:color w:val="auto"/>
          <w:sz w:val="20"/>
          <w:szCs w:val="20"/>
          <w:u w:val="none"/>
        </w:rPr>
        <w:t xml:space="preserve"> </w:t>
      </w:r>
      <w:hyperlink w:anchor="_Toc80875323" w:history="1">
        <w:r w:rsidR="00DC66EB" w:rsidRPr="00DC66EB">
          <w:rPr>
            <w:rStyle w:val="Hipercze"/>
            <w:rFonts w:asciiTheme="majorHAnsi" w:hAnsiTheme="majorHAnsi" w:cs="Arial"/>
            <w:noProof/>
            <w:color w:val="auto"/>
            <w:sz w:val="20"/>
            <w:szCs w:val="20"/>
            <w:u w:val="none"/>
          </w:rPr>
          <w:t>Oświadczenie o grupie kapitałowej</w:t>
        </w:r>
        <w:r w:rsidR="00DC66EB" w:rsidRPr="00DC66EB">
          <w:rPr>
            <w:rFonts w:asciiTheme="majorHAnsi" w:hAnsiTheme="majorHAnsi" w:cs="Arial"/>
            <w:noProof/>
            <w:webHidden/>
            <w:sz w:val="20"/>
            <w:szCs w:val="20"/>
          </w:rPr>
          <w:tab/>
        </w:r>
        <w:r w:rsidR="005A029E">
          <w:rPr>
            <w:rFonts w:asciiTheme="majorHAnsi" w:hAnsiTheme="majorHAnsi" w:cs="Arial"/>
            <w:noProof/>
            <w:webHidden/>
            <w:sz w:val="20"/>
            <w:szCs w:val="20"/>
          </w:rPr>
          <w:t>45</w:t>
        </w:r>
      </w:hyperlink>
    </w:p>
    <w:p w14:paraId="65E5A097" w14:textId="4428ED9E" w:rsidR="00BF5CE9" w:rsidRPr="00241820" w:rsidRDefault="00835968" w:rsidP="00E15E79">
      <w:pPr>
        <w:pStyle w:val="Spistreci3"/>
        <w:spacing w:line="360" w:lineRule="auto"/>
        <w:rPr>
          <w:rFonts w:asciiTheme="majorHAnsi" w:eastAsiaTheme="minorEastAsia" w:hAnsiTheme="majorHAnsi" w:cs="Arial"/>
          <w:noProof/>
          <w:sz w:val="20"/>
          <w:szCs w:val="20"/>
        </w:rPr>
      </w:pPr>
      <w:hyperlink w:anchor="_Toc80875322" w:history="1">
        <w:r w:rsidR="00BF5CE9" w:rsidRPr="00241820">
          <w:rPr>
            <w:rStyle w:val="Hipercze"/>
            <w:rFonts w:asciiTheme="majorHAnsi" w:hAnsiTheme="majorHAnsi" w:cs="Arial"/>
            <w:noProof/>
            <w:sz w:val="20"/>
            <w:szCs w:val="20"/>
          </w:rPr>
          <w:t>Załącznik Nr 7</w:t>
        </w:r>
        <w:r w:rsidR="00DC66EB">
          <w:rPr>
            <w:rStyle w:val="Hipercze"/>
            <w:rFonts w:asciiTheme="majorHAnsi" w:hAnsiTheme="majorHAnsi" w:cs="Arial"/>
            <w:noProof/>
            <w:sz w:val="20"/>
            <w:szCs w:val="20"/>
          </w:rPr>
          <w:t>b</w:t>
        </w:r>
        <w:r w:rsidR="00BF5CE9" w:rsidRPr="00241820">
          <w:rPr>
            <w:rStyle w:val="Hipercze"/>
            <w:rFonts w:asciiTheme="majorHAnsi" w:hAnsiTheme="majorHAnsi" w:cs="Arial"/>
            <w:noProof/>
            <w:sz w:val="20"/>
            <w:szCs w:val="20"/>
          </w:rPr>
          <w:t xml:space="preserve"> do SWZ –</w:t>
        </w:r>
      </w:hyperlink>
      <w:r w:rsidR="00BD3DD6" w:rsidRPr="00241820">
        <w:rPr>
          <w:rStyle w:val="Hipercze"/>
          <w:rFonts w:asciiTheme="majorHAnsi" w:hAnsiTheme="majorHAnsi" w:cs="Arial"/>
          <w:noProof/>
          <w:sz w:val="20"/>
          <w:szCs w:val="20"/>
        </w:rPr>
        <w:t xml:space="preserve"> </w:t>
      </w:r>
      <w:hyperlink w:anchor="_Toc80875323" w:history="1">
        <w:r w:rsidR="00BF5CE9" w:rsidRPr="00241820">
          <w:rPr>
            <w:rStyle w:val="Hipercze"/>
            <w:rFonts w:asciiTheme="majorHAnsi" w:hAnsiTheme="majorHAnsi" w:cs="Arial"/>
            <w:noProof/>
            <w:sz w:val="20"/>
            <w:szCs w:val="20"/>
          </w:rPr>
          <w:t>Oświadczenie o grupie kapitałowej</w:t>
        </w:r>
        <w:r w:rsidR="00BF5CE9" w:rsidRPr="00241820">
          <w:rPr>
            <w:rFonts w:asciiTheme="majorHAnsi" w:hAnsiTheme="majorHAnsi" w:cs="Arial"/>
            <w:noProof/>
            <w:webHidden/>
            <w:sz w:val="20"/>
            <w:szCs w:val="20"/>
          </w:rPr>
          <w:tab/>
        </w:r>
        <w:r w:rsidR="005A029E">
          <w:rPr>
            <w:rFonts w:asciiTheme="majorHAnsi" w:hAnsiTheme="majorHAnsi" w:cs="Arial"/>
            <w:noProof/>
            <w:webHidden/>
            <w:sz w:val="20"/>
            <w:szCs w:val="20"/>
          </w:rPr>
          <w:t>46</w:t>
        </w:r>
      </w:hyperlink>
    </w:p>
    <w:p w14:paraId="354EA3FD" w14:textId="57AD477D" w:rsidR="00BF5CE9" w:rsidRPr="00241820" w:rsidRDefault="00835968" w:rsidP="00E15E79">
      <w:pPr>
        <w:pStyle w:val="Spistreci3"/>
        <w:spacing w:line="360" w:lineRule="auto"/>
        <w:rPr>
          <w:rFonts w:asciiTheme="majorHAnsi" w:eastAsiaTheme="minorEastAsia" w:hAnsiTheme="majorHAnsi" w:cs="Arial"/>
          <w:noProof/>
          <w:sz w:val="20"/>
          <w:szCs w:val="20"/>
        </w:rPr>
      </w:pPr>
      <w:hyperlink w:anchor="_Toc80875327" w:history="1">
        <w:r w:rsidR="00BF5CE9" w:rsidRPr="00241820">
          <w:rPr>
            <w:rStyle w:val="Hipercze"/>
            <w:rFonts w:asciiTheme="majorHAnsi" w:hAnsiTheme="majorHAnsi" w:cs="Arial"/>
            <w:noProof/>
            <w:sz w:val="20"/>
            <w:szCs w:val="20"/>
          </w:rPr>
          <w:t>Załącznik Nr 8</w:t>
        </w:r>
        <w:r w:rsidR="00DC66EB">
          <w:rPr>
            <w:rStyle w:val="Hipercze"/>
            <w:rFonts w:asciiTheme="majorHAnsi" w:hAnsiTheme="majorHAnsi" w:cs="Arial"/>
            <w:noProof/>
            <w:sz w:val="20"/>
            <w:szCs w:val="20"/>
          </w:rPr>
          <w:t>a</w:t>
        </w:r>
        <w:r w:rsidR="00BF5CE9" w:rsidRPr="00241820">
          <w:rPr>
            <w:rStyle w:val="Hipercze"/>
            <w:rFonts w:asciiTheme="majorHAnsi" w:hAnsiTheme="majorHAnsi" w:cs="Arial"/>
            <w:noProof/>
            <w:sz w:val="20"/>
            <w:szCs w:val="20"/>
          </w:rPr>
          <w:t xml:space="preserve"> do SWZ –</w:t>
        </w:r>
      </w:hyperlink>
      <w:r w:rsidR="00BD3DD6" w:rsidRPr="00241820">
        <w:rPr>
          <w:rStyle w:val="Hipercze"/>
          <w:rFonts w:asciiTheme="majorHAnsi" w:hAnsiTheme="majorHAnsi" w:cs="Arial"/>
          <w:noProof/>
          <w:sz w:val="20"/>
          <w:szCs w:val="20"/>
        </w:rPr>
        <w:t xml:space="preserve"> </w:t>
      </w:r>
      <w:hyperlink w:anchor="_Toc80875328" w:history="1">
        <w:r w:rsidR="00BF5CE9" w:rsidRPr="00241820">
          <w:rPr>
            <w:rStyle w:val="Hipercze"/>
            <w:rFonts w:asciiTheme="majorHAnsi" w:hAnsiTheme="majorHAnsi" w:cs="Arial"/>
            <w:noProof/>
            <w:sz w:val="20"/>
            <w:szCs w:val="20"/>
          </w:rPr>
          <w:t>Klauzula informacyjna dotycząca</w:t>
        </w:r>
      </w:hyperlink>
      <w:r w:rsidR="00BD3DD6" w:rsidRPr="00241820">
        <w:rPr>
          <w:rStyle w:val="Hipercze"/>
          <w:rFonts w:asciiTheme="majorHAnsi" w:hAnsiTheme="majorHAnsi" w:cs="Arial"/>
          <w:noProof/>
          <w:sz w:val="20"/>
          <w:szCs w:val="20"/>
        </w:rPr>
        <w:t xml:space="preserve"> </w:t>
      </w:r>
      <w:hyperlink w:anchor="_Toc80875329" w:history="1">
        <w:r w:rsidR="00BF5CE9" w:rsidRPr="00241820">
          <w:rPr>
            <w:rStyle w:val="Hipercze"/>
            <w:rFonts w:asciiTheme="majorHAnsi" w:hAnsiTheme="majorHAnsi" w:cs="Arial"/>
            <w:noProof/>
            <w:sz w:val="20"/>
            <w:szCs w:val="20"/>
          </w:rPr>
          <w:t>przetwarzania danych osobowych</w:t>
        </w:r>
        <w:r w:rsidR="00BF5CE9" w:rsidRPr="00241820">
          <w:rPr>
            <w:rFonts w:asciiTheme="majorHAnsi" w:hAnsiTheme="majorHAnsi" w:cs="Arial"/>
            <w:noProof/>
            <w:webHidden/>
            <w:sz w:val="20"/>
            <w:szCs w:val="20"/>
          </w:rPr>
          <w:tab/>
        </w:r>
        <w:r w:rsidR="005A029E">
          <w:rPr>
            <w:rFonts w:asciiTheme="majorHAnsi" w:hAnsiTheme="majorHAnsi" w:cs="Arial"/>
            <w:noProof/>
            <w:webHidden/>
            <w:sz w:val="20"/>
            <w:szCs w:val="20"/>
          </w:rPr>
          <w:t>47</w:t>
        </w:r>
      </w:hyperlink>
    </w:p>
    <w:p w14:paraId="27808451" w14:textId="47561493" w:rsidR="00DC66EB" w:rsidRPr="00DC66EB" w:rsidRDefault="009105F2" w:rsidP="00DC66EB">
      <w:pPr>
        <w:pStyle w:val="Spistreci3"/>
        <w:spacing w:line="360" w:lineRule="auto"/>
        <w:rPr>
          <w:rFonts w:asciiTheme="majorHAnsi" w:eastAsiaTheme="minorEastAsia" w:hAnsiTheme="majorHAnsi" w:cs="Arial"/>
          <w:noProof/>
          <w:sz w:val="20"/>
          <w:szCs w:val="20"/>
        </w:rPr>
      </w:pPr>
      <w:r w:rsidRPr="00241820">
        <w:rPr>
          <w:rFonts w:asciiTheme="majorHAnsi" w:hAnsiTheme="majorHAnsi" w:cs="Arial"/>
          <w:sz w:val="20"/>
          <w:szCs w:val="20"/>
        </w:rPr>
        <w:fldChar w:fldCharType="end"/>
      </w:r>
      <w:hyperlink w:anchor="_Toc80875327" w:history="1">
        <w:r w:rsidR="00DC66EB" w:rsidRPr="00DC66EB">
          <w:rPr>
            <w:rStyle w:val="Hipercze"/>
            <w:rFonts w:asciiTheme="majorHAnsi" w:hAnsiTheme="majorHAnsi" w:cs="Arial"/>
            <w:noProof/>
            <w:color w:val="auto"/>
            <w:sz w:val="20"/>
            <w:szCs w:val="20"/>
            <w:u w:val="none"/>
          </w:rPr>
          <w:t>Załącznik Nr 8</w:t>
        </w:r>
        <w:r w:rsidR="00DC66EB">
          <w:rPr>
            <w:rStyle w:val="Hipercze"/>
            <w:rFonts w:asciiTheme="majorHAnsi" w:hAnsiTheme="majorHAnsi" w:cs="Arial"/>
            <w:noProof/>
            <w:color w:val="auto"/>
            <w:sz w:val="20"/>
            <w:szCs w:val="20"/>
            <w:u w:val="none"/>
          </w:rPr>
          <w:t>b</w:t>
        </w:r>
        <w:r w:rsidR="00DC66EB" w:rsidRPr="00DC66EB">
          <w:rPr>
            <w:rStyle w:val="Hipercze"/>
            <w:rFonts w:asciiTheme="majorHAnsi" w:hAnsiTheme="majorHAnsi" w:cs="Arial"/>
            <w:noProof/>
            <w:color w:val="auto"/>
            <w:sz w:val="20"/>
            <w:szCs w:val="20"/>
            <w:u w:val="none"/>
          </w:rPr>
          <w:t xml:space="preserve"> do SWZ –</w:t>
        </w:r>
      </w:hyperlink>
      <w:r w:rsidR="00DC66EB" w:rsidRPr="00DC66EB">
        <w:rPr>
          <w:rStyle w:val="Hipercze"/>
          <w:rFonts w:asciiTheme="majorHAnsi" w:hAnsiTheme="majorHAnsi" w:cs="Arial"/>
          <w:noProof/>
          <w:color w:val="auto"/>
          <w:sz w:val="20"/>
          <w:szCs w:val="20"/>
          <w:u w:val="none"/>
        </w:rPr>
        <w:t xml:space="preserve"> </w:t>
      </w:r>
      <w:hyperlink w:anchor="_Toc80875328" w:history="1">
        <w:r w:rsidR="00DC66EB" w:rsidRPr="00DC66EB">
          <w:rPr>
            <w:rStyle w:val="Hipercze"/>
            <w:rFonts w:asciiTheme="majorHAnsi" w:hAnsiTheme="majorHAnsi" w:cs="Arial"/>
            <w:noProof/>
            <w:color w:val="auto"/>
            <w:sz w:val="20"/>
            <w:szCs w:val="20"/>
            <w:u w:val="none"/>
          </w:rPr>
          <w:t>Klauzula informacyjna dotycząca</w:t>
        </w:r>
      </w:hyperlink>
      <w:r w:rsidR="00DC66EB" w:rsidRPr="00DC66EB">
        <w:rPr>
          <w:rStyle w:val="Hipercze"/>
          <w:rFonts w:asciiTheme="majorHAnsi" w:hAnsiTheme="majorHAnsi" w:cs="Arial"/>
          <w:noProof/>
          <w:color w:val="auto"/>
          <w:sz w:val="20"/>
          <w:szCs w:val="20"/>
          <w:u w:val="none"/>
        </w:rPr>
        <w:t xml:space="preserve"> </w:t>
      </w:r>
      <w:hyperlink w:anchor="_Toc80875329" w:history="1">
        <w:r w:rsidR="00DC66EB" w:rsidRPr="00DC66EB">
          <w:rPr>
            <w:rStyle w:val="Hipercze"/>
            <w:rFonts w:asciiTheme="majorHAnsi" w:hAnsiTheme="majorHAnsi" w:cs="Arial"/>
            <w:noProof/>
            <w:color w:val="auto"/>
            <w:sz w:val="20"/>
            <w:szCs w:val="20"/>
            <w:u w:val="none"/>
          </w:rPr>
          <w:t>przetwarzania danych osobowych</w:t>
        </w:r>
        <w:r w:rsidR="00DC66EB" w:rsidRPr="00DC66EB">
          <w:rPr>
            <w:rFonts w:asciiTheme="majorHAnsi" w:hAnsiTheme="majorHAnsi" w:cs="Arial"/>
            <w:noProof/>
            <w:webHidden/>
            <w:sz w:val="20"/>
            <w:szCs w:val="20"/>
          </w:rPr>
          <w:tab/>
        </w:r>
        <w:r w:rsidR="005A029E">
          <w:rPr>
            <w:rFonts w:asciiTheme="majorHAnsi" w:hAnsiTheme="majorHAnsi" w:cs="Arial"/>
            <w:noProof/>
            <w:webHidden/>
            <w:sz w:val="20"/>
            <w:szCs w:val="20"/>
          </w:rPr>
          <w:t>49</w:t>
        </w:r>
      </w:hyperlink>
    </w:p>
    <w:p w14:paraId="1B233D68" w14:textId="2843A680" w:rsidR="00DC66EB" w:rsidRPr="00DC66EB" w:rsidRDefault="00DC66EB" w:rsidP="00DC66EB">
      <w:pPr>
        <w:pStyle w:val="Spistreci3"/>
        <w:spacing w:line="360" w:lineRule="auto"/>
        <w:rPr>
          <w:rFonts w:asciiTheme="majorHAnsi" w:eastAsiaTheme="minorEastAsia" w:hAnsiTheme="majorHAnsi" w:cs="Arial"/>
          <w:noProof/>
          <w:sz w:val="20"/>
          <w:szCs w:val="20"/>
        </w:rPr>
      </w:pPr>
    </w:p>
    <w:p w14:paraId="24F5E04D" w14:textId="77777777" w:rsidR="00614939" w:rsidRPr="00241820" w:rsidRDefault="00614939" w:rsidP="00F70CD7">
      <w:pPr>
        <w:rPr>
          <w:rFonts w:asciiTheme="majorHAnsi" w:hAnsiTheme="majorHAnsi" w:cs="Arial"/>
          <w:sz w:val="20"/>
          <w:szCs w:val="20"/>
        </w:rPr>
      </w:pPr>
    </w:p>
    <w:p w14:paraId="07AAB714" w14:textId="77777777" w:rsidR="002A7A24" w:rsidRPr="00241820" w:rsidRDefault="002A7A24" w:rsidP="00F70CD7">
      <w:pPr>
        <w:rPr>
          <w:rFonts w:asciiTheme="majorHAnsi" w:hAnsiTheme="majorHAnsi" w:cs="Arial"/>
          <w:sz w:val="20"/>
          <w:szCs w:val="20"/>
        </w:rPr>
      </w:pPr>
    </w:p>
    <w:p w14:paraId="3B3E2A38" w14:textId="77777777" w:rsidR="002A7A24" w:rsidRPr="00241820" w:rsidRDefault="002A7A24" w:rsidP="00F70CD7">
      <w:pPr>
        <w:rPr>
          <w:rFonts w:asciiTheme="majorHAnsi" w:hAnsiTheme="majorHAnsi" w:cs="Arial"/>
          <w:sz w:val="20"/>
          <w:szCs w:val="20"/>
        </w:rPr>
      </w:pPr>
    </w:p>
    <w:p w14:paraId="5AE689C6" w14:textId="77777777" w:rsidR="002A7A24" w:rsidRPr="00241820" w:rsidRDefault="002A7A24">
      <w:pPr>
        <w:rPr>
          <w:rFonts w:asciiTheme="majorHAnsi" w:hAnsiTheme="majorHAnsi" w:cs="Arial"/>
          <w:sz w:val="20"/>
          <w:szCs w:val="20"/>
        </w:rPr>
      </w:pPr>
    </w:p>
    <w:p w14:paraId="59404C31" w14:textId="77777777" w:rsidR="002A7A24" w:rsidRPr="00241820" w:rsidRDefault="002A7A24">
      <w:pPr>
        <w:rPr>
          <w:rFonts w:asciiTheme="majorHAnsi" w:hAnsiTheme="majorHAnsi" w:cs="Arial"/>
          <w:sz w:val="20"/>
          <w:szCs w:val="20"/>
        </w:rPr>
      </w:pPr>
    </w:p>
    <w:p w14:paraId="12B7D6C9" w14:textId="77777777" w:rsidR="002A7A24" w:rsidRPr="00241820" w:rsidRDefault="002A7A24">
      <w:pPr>
        <w:rPr>
          <w:rFonts w:asciiTheme="majorHAnsi" w:hAnsiTheme="majorHAnsi" w:cs="Arial"/>
          <w:sz w:val="20"/>
          <w:szCs w:val="20"/>
        </w:rPr>
      </w:pPr>
    </w:p>
    <w:p w14:paraId="31B78E79" w14:textId="77777777" w:rsidR="002A7A24" w:rsidRPr="00241820" w:rsidRDefault="002A7A24">
      <w:pPr>
        <w:rPr>
          <w:rFonts w:asciiTheme="majorHAnsi" w:hAnsiTheme="majorHAnsi" w:cs="Arial"/>
          <w:sz w:val="20"/>
          <w:szCs w:val="20"/>
        </w:rPr>
      </w:pPr>
    </w:p>
    <w:p w14:paraId="69E18D4C" w14:textId="77777777" w:rsidR="002A7A24" w:rsidRPr="00241820" w:rsidRDefault="002A7A24">
      <w:pPr>
        <w:rPr>
          <w:rFonts w:asciiTheme="majorHAnsi" w:hAnsiTheme="majorHAnsi" w:cs="Arial"/>
          <w:sz w:val="20"/>
          <w:szCs w:val="20"/>
        </w:rPr>
      </w:pPr>
    </w:p>
    <w:p w14:paraId="0CF6988B" w14:textId="77777777" w:rsidR="00992092" w:rsidRPr="00241820" w:rsidRDefault="00992092">
      <w:pPr>
        <w:rPr>
          <w:rFonts w:asciiTheme="majorHAnsi" w:hAnsiTheme="majorHAnsi" w:cs="Arial"/>
          <w:sz w:val="20"/>
          <w:szCs w:val="20"/>
        </w:rPr>
      </w:pPr>
    </w:p>
    <w:p w14:paraId="6B46D09B" w14:textId="77777777" w:rsidR="00AB0D1D" w:rsidRPr="00241820" w:rsidRDefault="00AB0D1D">
      <w:pPr>
        <w:rPr>
          <w:rFonts w:asciiTheme="majorHAnsi" w:hAnsiTheme="majorHAnsi" w:cs="Arial"/>
          <w:sz w:val="20"/>
          <w:szCs w:val="20"/>
        </w:rPr>
      </w:pPr>
    </w:p>
    <w:p w14:paraId="16BDA86C" w14:textId="77777777" w:rsidR="00AB0D1D" w:rsidRPr="00241820" w:rsidRDefault="00AB0D1D">
      <w:pPr>
        <w:rPr>
          <w:rFonts w:asciiTheme="majorHAnsi" w:hAnsiTheme="majorHAnsi" w:cs="Arial"/>
          <w:sz w:val="20"/>
          <w:szCs w:val="20"/>
        </w:rPr>
      </w:pPr>
    </w:p>
    <w:p w14:paraId="04F2F01C" w14:textId="77777777" w:rsidR="007615E6" w:rsidRPr="00241820" w:rsidRDefault="007615E6">
      <w:pPr>
        <w:rPr>
          <w:rFonts w:asciiTheme="majorHAnsi" w:hAnsiTheme="majorHAnsi" w:cs="Arial"/>
          <w:sz w:val="20"/>
          <w:szCs w:val="20"/>
        </w:rPr>
      </w:pPr>
    </w:p>
    <w:p w14:paraId="76F21079" w14:textId="77777777" w:rsidR="007615E6" w:rsidRPr="00241820" w:rsidRDefault="007615E6">
      <w:pPr>
        <w:rPr>
          <w:rFonts w:asciiTheme="majorHAnsi" w:hAnsiTheme="majorHAnsi" w:cs="Arial"/>
          <w:sz w:val="20"/>
          <w:szCs w:val="20"/>
        </w:rPr>
      </w:pPr>
    </w:p>
    <w:p w14:paraId="3F6EFBE6" w14:textId="77777777" w:rsidR="007615E6" w:rsidRPr="00241820" w:rsidRDefault="007615E6">
      <w:pPr>
        <w:rPr>
          <w:rFonts w:asciiTheme="majorHAnsi" w:hAnsiTheme="majorHAnsi" w:cs="Arial"/>
          <w:sz w:val="20"/>
          <w:szCs w:val="20"/>
        </w:rPr>
      </w:pPr>
    </w:p>
    <w:p w14:paraId="1FC28FD5" w14:textId="77777777" w:rsidR="007615E6" w:rsidRPr="00241820" w:rsidRDefault="007615E6">
      <w:pPr>
        <w:rPr>
          <w:rFonts w:asciiTheme="majorHAnsi" w:hAnsiTheme="majorHAnsi"/>
          <w:sz w:val="22"/>
          <w:szCs w:val="22"/>
        </w:rPr>
      </w:pPr>
    </w:p>
    <w:p w14:paraId="061499BA" w14:textId="77777777" w:rsidR="007615E6" w:rsidRPr="00241820" w:rsidRDefault="007615E6">
      <w:pPr>
        <w:rPr>
          <w:rFonts w:asciiTheme="majorHAnsi" w:hAnsiTheme="majorHAnsi"/>
          <w:sz w:val="22"/>
          <w:szCs w:val="22"/>
        </w:rPr>
      </w:pPr>
    </w:p>
    <w:p w14:paraId="5F5A22A6" w14:textId="77777777" w:rsidR="007615E6" w:rsidRPr="00241820" w:rsidRDefault="007615E6">
      <w:pPr>
        <w:rPr>
          <w:rFonts w:asciiTheme="majorHAnsi" w:hAnsiTheme="majorHAnsi"/>
          <w:sz w:val="22"/>
          <w:szCs w:val="22"/>
        </w:rPr>
      </w:pPr>
    </w:p>
    <w:p w14:paraId="1FF02F58" w14:textId="77777777" w:rsidR="007615E6" w:rsidRPr="00241820" w:rsidRDefault="007615E6">
      <w:pPr>
        <w:rPr>
          <w:rFonts w:asciiTheme="majorHAnsi" w:hAnsiTheme="majorHAnsi"/>
          <w:sz w:val="22"/>
          <w:szCs w:val="22"/>
        </w:rPr>
      </w:pPr>
    </w:p>
    <w:p w14:paraId="5C55122B" w14:textId="77777777" w:rsidR="007615E6" w:rsidRPr="00241820" w:rsidRDefault="007615E6">
      <w:pPr>
        <w:rPr>
          <w:rFonts w:asciiTheme="majorHAnsi" w:hAnsiTheme="majorHAnsi"/>
          <w:sz w:val="22"/>
          <w:szCs w:val="22"/>
        </w:rPr>
      </w:pPr>
    </w:p>
    <w:p w14:paraId="46A6D53C" w14:textId="77777777" w:rsidR="007615E6" w:rsidRPr="00241820" w:rsidRDefault="007615E6">
      <w:pPr>
        <w:rPr>
          <w:rFonts w:asciiTheme="majorHAnsi" w:hAnsiTheme="majorHAnsi"/>
          <w:sz w:val="22"/>
          <w:szCs w:val="22"/>
        </w:rPr>
      </w:pPr>
    </w:p>
    <w:p w14:paraId="094F41EE" w14:textId="77777777" w:rsidR="007615E6" w:rsidRPr="00241820" w:rsidRDefault="007615E6">
      <w:pPr>
        <w:rPr>
          <w:rFonts w:asciiTheme="majorHAnsi" w:hAnsiTheme="majorHAnsi"/>
          <w:sz w:val="22"/>
          <w:szCs w:val="22"/>
        </w:rPr>
      </w:pPr>
    </w:p>
    <w:p w14:paraId="30BBEAEE" w14:textId="77777777" w:rsidR="00241820" w:rsidRDefault="00241820">
      <w:pPr>
        <w:rPr>
          <w:rFonts w:asciiTheme="majorHAnsi" w:hAnsiTheme="majorHAnsi"/>
          <w:sz w:val="22"/>
          <w:szCs w:val="22"/>
        </w:rPr>
      </w:pPr>
    </w:p>
    <w:p w14:paraId="250CD511" w14:textId="4A63A358" w:rsidR="00E0309F" w:rsidRPr="00864FE2" w:rsidRDefault="00E0309F" w:rsidP="00864FE2">
      <w:pPr>
        <w:pStyle w:val="Nagwek1"/>
        <w:jc w:val="left"/>
        <w:rPr>
          <w:rFonts w:asciiTheme="majorHAnsi" w:hAnsiTheme="majorHAnsi" w:cs="Arial"/>
          <w:szCs w:val="22"/>
        </w:rPr>
      </w:pPr>
      <w:bookmarkStart w:id="103" w:name="_Toc253650380"/>
      <w:bookmarkStart w:id="104" w:name="_Toc253652282"/>
      <w:bookmarkStart w:id="105" w:name="_Toc253652605"/>
      <w:bookmarkStart w:id="106" w:name="_Toc253652636"/>
      <w:bookmarkStart w:id="107" w:name="_Toc253653107"/>
      <w:bookmarkStart w:id="108" w:name="_Toc253653656"/>
      <w:bookmarkStart w:id="109" w:name="_Toc80875270"/>
      <w:r w:rsidRPr="00241820">
        <w:rPr>
          <w:rFonts w:asciiTheme="majorHAnsi" w:hAnsiTheme="majorHAnsi" w:cs="Arial"/>
        </w:rPr>
        <w:lastRenderedPageBreak/>
        <w:t xml:space="preserve">ROZDZIAŁ I.  </w:t>
      </w:r>
      <w:bookmarkEnd w:id="103"/>
      <w:bookmarkEnd w:id="104"/>
      <w:bookmarkEnd w:id="105"/>
      <w:bookmarkEnd w:id="106"/>
      <w:bookmarkEnd w:id="107"/>
      <w:bookmarkEnd w:id="108"/>
      <w:r w:rsidR="003C76A4" w:rsidRPr="00241820">
        <w:rPr>
          <w:rFonts w:asciiTheme="majorHAnsi" w:hAnsiTheme="majorHAnsi" w:cs="Arial"/>
        </w:rPr>
        <w:t>NAZWA I ADRES ZAMAWIAJĄCEGO</w:t>
      </w:r>
      <w:bookmarkEnd w:id="109"/>
    </w:p>
    <w:p w14:paraId="7856A9CA" w14:textId="77777777" w:rsidR="003C76A4" w:rsidRPr="00241820" w:rsidRDefault="003C76A4" w:rsidP="0043327F">
      <w:pPr>
        <w:autoSpaceDE w:val="0"/>
        <w:autoSpaceDN w:val="0"/>
        <w:adjustRightInd w:val="0"/>
        <w:jc w:val="both"/>
        <w:rPr>
          <w:rFonts w:asciiTheme="majorHAnsi" w:eastAsia="Calibri" w:hAnsiTheme="majorHAnsi" w:cs="Arial"/>
          <w:b/>
          <w:color w:val="000000"/>
          <w:sz w:val="20"/>
          <w:szCs w:val="20"/>
        </w:rPr>
      </w:pPr>
      <w:r w:rsidRPr="00241820">
        <w:rPr>
          <w:rFonts w:asciiTheme="majorHAnsi" w:eastAsia="Calibri" w:hAnsiTheme="majorHAnsi" w:cs="Arial"/>
          <w:color w:val="000000"/>
          <w:sz w:val="20"/>
          <w:szCs w:val="20"/>
        </w:rPr>
        <w:t xml:space="preserve">Nazwa oraz adres Zamawiającego: </w:t>
      </w:r>
      <w:r w:rsidR="0043327F" w:rsidRPr="00241820">
        <w:rPr>
          <w:rFonts w:asciiTheme="majorHAnsi" w:hAnsiTheme="majorHAnsi" w:cs="Arial"/>
          <w:b/>
          <w:sz w:val="20"/>
          <w:szCs w:val="20"/>
        </w:rPr>
        <w:t>Centrum Usług Wspólnych w Bierutowie, ul. Kolejowa 7, 56-420 Bierutów</w:t>
      </w:r>
    </w:p>
    <w:p w14:paraId="2FBCA890" w14:textId="77777777" w:rsidR="003C76A4" w:rsidRPr="00241820" w:rsidRDefault="003C76A4" w:rsidP="003C76A4">
      <w:pPr>
        <w:autoSpaceDE w:val="0"/>
        <w:autoSpaceDN w:val="0"/>
        <w:adjustRightInd w:val="0"/>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Numer tel.: </w:t>
      </w:r>
      <w:r w:rsidRPr="00241820">
        <w:rPr>
          <w:rFonts w:asciiTheme="majorHAnsi" w:hAnsiTheme="majorHAnsi" w:cs="Arial"/>
          <w:sz w:val="20"/>
          <w:szCs w:val="20"/>
        </w:rPr>
        <w:t xml:space="preserve">71 314 </w:t>
      </w:r>
      <w:r w:rsidR="00232305" w:rsidRPr="00241820">
        <w:rPr>
          <w:rFonts w:asciiTheme="majorHAnsi" w:hAnsiTheme="majorHAnsi" w:cs="Arial"/>
          <w:sz w:val="20"/>
          <w:szCs w:val="20"/>
        </w:rPr>
        <w:t xml:space="preserve">63 </w:t>
      </w:r>
      <w:r w:rsidR="00917E40" w:rsidRPr="00241820">
        <w:rPr>
          <w:rFonts w:asciiTheme="majorHAnsi" w:hAnsiTheme="majorHAnsi" w:cs="Arial"/>
          <w:sz w:val="20"/>
          <w:szCs w:val="20"/>
        </w:rPr>
        <w:t>98</w:t>
      </w:r>
    </w:p>
    <w:p w14:paraId="739B71A7" w14:textId="77777777" w:rsidR="003C76A4" w:rsidRPr="00241820" w:rsidRDefault="003C76A4" w:rsidP="003C76A4">
      <w:pPr>
        <w:autoSpaceDE w:val="0"/>
        <w:autoSpaceDN w:val="0"/>
        <w:adjustRightInd w:val="0"/>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Adres poczty elektronicznej: </w:t>
      </w:r>
      <w:r w:rsidR="00232305" w:rsidRPr="00241820">
        <w:rPr>
          <w:rFonts w:asciiTheme="majorHAnsi" w:eastAsia="Calibri" w:hAnsiTheme="majorHAnsi" w:cs="Arial"/>
          <w:color w:val="000000"/>
          <w:sz w:val="20"/>
          <w:szCs w:val="20"/>
        </w:rPr>
        <w:t>cuw</w:t>
      </w:r>
      <w:r w:rsidRPr="00241820">
        <w:rPr>
          <w:rFonts w:asciiTheme="majorHAnsi" w:eastAsia="Calibri" w:hAnsiTheme="majorHAnsi" w:cs="Arial"/>
          <w:color w:val="000000"/>
          <w:sz w:val="20"/>
          <w:szCs w:val="20"/>
        </w:rPr>
        <w:t>@bierutow.pl</w:t>
      </w:r>
    </w:p>
    <w:p w14:paraId="22297A9A" w14:textId="77777777" w:rsidR="00241820" w:rsidRDefault="003C76A4" w:rsidP="00D047A5">
      <w:pPr>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Adres strony internetowej prowadzonego postępowania: </w:t>
      </w:r>
    </w:p>
    <w:p w14:paraId="641FD32D" w14:textId="12541965" w:rsidR="00732AF8" w:rsidRDefault="00835968" w:rsidP="00D047A5">
      <w:pPr>
        <w:rPr>
          <w:rFonts w:asciiTheme="majorHAnsi" w:hAnsiTheme="majorHAnsi" w:cs="Arial"/>
          <w:b/>
          <w:color w:val="FF0000"/>
          <w:sz w:val="18"/>
          <w:szCs w:val="20"/>
          <w:u w:val="single"/>
        </w:rPr>
      </w:pPr>
      <w:hyperlink r:id="rId9" w:history="1">
        <w:r w:rsidR="00732AF8" w:rsidRPr="00202964">
          <w:rPr>
            <w:rStyle w:val="Hipercze"/>
            <w:rFonts w:asciiTheme="majorHAnsi" w:hAnsiTheme="majorHAnsi" w:cs="Arial"/>
            <w:b/>
            <w:sz w:val="18"/>
            <w:szCs w:val="20"/>
          </w:rPr>
          <w:t>https://ezamowienia.gov.pl/mp-client/search/list/ocds-148610-d7b4d5d3-f03c-11ed-9355-06954b8c6cb9</w:t>
        </w:r>
      </w:hyperlink>
    </w:p>
    <w:p w14:paraId="72B74B34" w14:textId="60A990AB" w:rsidR="003C76A4" w:rsidRPr="00241820" w:rsidRDefault="003C76A4" w:rsidP="00D047A5">
      <w:pPr>
        <w:rPr>
          <w:rFonts w:asciiTheme="majorHAnsi" w:hAnsiTheme="majorHAnsi" w:cs="Arial"/>
          <w:b/>
          <w:bCs/>
          <w:sz w:val="20"/>
          <w:szCs w:val="20"/>
        </w:rPr>
      </w:pPr>
      <w:r w:rsidRPr="00241820">
        <w:rPr>
          <w:rFonts w:asciiTheme="majorHAnsi" w:hAnsiTheme="majorHAnsi" w:cs="Arial"/>
          <w:sz w:val="20"/>
          <w:szCs w:val="20"/>
        </w:rPr>
        <w:t xml:space="preserve">Adres profilu nabywcy: </w:t>
      </w:r>
      <w:bookmarkStart w:id="110" w:name="_Hlk112967683"/>
      <w:r w:rsidR="00466676" w:rsidRPr="00241820">
        <w:fldChar w:fldCharType="begin"/>
      </w:r>
      <w:r w:rsidR="00466676" w:rsidRPr="00241820">
        <w:rPr>
          <w:rFonts w:asciiTheme="majorHAnsi" w:hAnsiTheme="majorHAnsi"/>
          <w:sz w:val="20"/>
        </w:rPr>
        <w:instrText xml:space="preserve"> HYPERLINK "https://ezamowienia.gov.pl/pl/" </w:instrText>
      </w:r>
      <w:r w:rsidR="00466676" w:rsidRPr="00241820">
        <w:fldChar w:fldCharType="separate"/>
      </w:r>
      <w:r w:rsidR="00450BB5" w:rsidRPr="00241820">
        <w:rPr>
          <w:rStyle w:val="Hipercze"/>
          <w:rFonts w:asciiTheme="majorHAnsi" w:hAnsiTheme="majorHAnsi"/>
          <w:sz w:val="20"/>
        </w:rPr>
        <w:t>https://ezamowienia.gov.pl/pl/</w:t>
      </w:r>
      <w:r w:rsidR="00466676" w:rsidRPr="00241820">
        <w:rPr>
          <w:rStyle w:val="Hipercze"/>
          <w:rFonts w:asciiTheme="majorHAnsi" w:hAnsiTheme="majorHAnsi"/>
          <w:sz w:val="20"/>
        </w:rPr>
        <w:fldChar w:fldCharType="end"/>
      </w:r>
      <w:bookmarkEnd w:id="110"/>
      <w:r w:rsidR="00450BB5" w:rsidRPr="00241820">
        <w:rPr>
          <w:rFonts w:asciiTheme="majorHAnsi" w:hAnsiTheme="majorHAnsi"/>
          <w:sz w:val="20"/>
        </w:rPr>
        <w:t xml:space="preserve"> </w:t>
      </w:r>
      <w:r w:rsidRPr="00241820">
        <w:rPr>
          <w:rFonts w:asciiTheme="majorHAnsi" w:hAnsiTheme="majorHAnsi" w:cs="Arial"/>
          <w:sz w:val="16"/>
          <w:szCs w:val="20"/>
          <w:u w:color="000000"/>
        </w:rPr>
        <w:t xml:space="preserve"> </w:t>
      </w:r>
      <w:r w:rsidRPr="00241820">
        <w:rPr>
          <w:rFonts w:asciiTheme="majorHAnsi" w:hAnsiTheme="majorHAnsi" w:cs="Arial"/>
          <w:sz w:val="20"/>
          <w:szCs w:val="20"/>
        </w:rPr>
        <w:t xml:space="preserve">(dedykowana platforma </w:t>
      </w:r>
      <w:r w:rsidR="00450BB5" w:rsidRPr="00241820">
        <w:rPr>
          <w:rFonts w:asciiTheme="majorHAnsi" w:hAnsiTheme="majorHAnsi" w:cs="Arial"/>
          <w:sz w:val="20"/>
          <w:szCs w:val="20"/>
        </w:rPr>
        <w:t>e-Zamówienia</w:t>
      </w:r>
      <w:r w:rsidRPr="00241820">
        <w:rPr>
          <w:rFonts w:asciiTheme="majorHAnsi" w:hAnsiTheme="majorHAnsi" w:cs="Arial"/>
          <w:sz w:val="20"/>
          <w:szCs w:val="20"/>
        </w:rPr>
        <w:t xml:space="preserve"> do obsługi</w:t>
      </w:r>
      <w:r w:rsidR="000E5139">
        <w:rPr>
          <w:rFonts w:asciiTheme="majorHAnsi" w:hAnsiTheme="majorHAnsi" w:cs="Arial"/>
          <w:sz w:val="20"/>
          <w:szCs w:val="20"/>
        </w:rPr>
        <w:t xml:space="preserve"> </w:t>
      </w:r>
      <w:r w:rsidRPr="00241820">
        <w:rPr>
          <w:rFonts w:asciiTheme="majorHAnsi" w:hAnsiTheme="majorHAnsi" w:cs="Arial"/>
          <w:sz w:val="20"/>
          <w:szCs w:val="20"/>
        </w:rPr>
        <w:t>komunikacji w formie elektronicznej pomiędzy Zamawiającym a Wykonawcami oraz składania ofert).</w:t>
      </w:r>
    </w:p>
    <w:p w14:paraId="5E03CF54" w14:textId="6B7E4ED1" w:rsidR="003C76A4" w:rsidRPr="00864FE2" w:rsidRDefault="004D3671" w:rsidP="00864FE2">
      <w:pPr>
        <w:pStyle w:val="Nagwek1"/>
        <w:jc w:val="both"/>
        <w:rPr>
          <w:rFonts w:asciiTheme="majorHAnsi" w:hAnsiTheme="majorHAnsi" w:cs="Arial"/>
        </w:rPr>
      </w:pPr>
      <w:bookmarkStart w:id="111" w:name="_Toc253652284"/>
      <w:bookmarkStart w:id="112" w:name="_Toc253652607"/>
      <w:bookmarkStart w:id="113" w:name="_Toc253652638"/>
      <w:bookmarkStart w:id="114" w:name="_Toc253653109"/>
      <w:bookmarkStart w:id="115" w:name="_Toc253653658"/>
      <w:bookmarkStart w:id="116" w:name="_Toc80875271"/>
      <w:r w:rsidRPr="00241820">
        <w:rPr>
          <w:rFonts w:asciiTheme="majorHAnsi" w:hAnsiTheme="majorHAnsi" w:cs="Arial"/>
        </w:rPr>
        <w:t xml:space="preserve">ROZDZIAŁ II.  </w:t>
      </w:r>
      <w:bookmarkEnd w:id="111"/>
      <w:bookmarkEnd w:id="112"/>
      <w:bookmarkEnd w:id="113"/>
      <w:bookmarkEnd w:id="114"/>
      <w:bookmarkEnd w:id="115"/>
      <w:r w:rsidR="003C76A4" w:rsidRPr="00241820">
        <w:rPr>
          <w:rFonts w:asciiTheme="majorHAnsi" w:eastAsia="Calibri" w:hAnsiTheme="majorHAnsi" w:cs="Arial"/>
          <w:caps/>
          <w:color w:val="000000"/>
          <w:szCs w:val="22"/>
        </w:rPr>
        <w:t>Adres</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strony</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internetowej,</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na</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której</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udostępniane</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będą</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zmiany</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i</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wyjaśnienia</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treści</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SWZ</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oraz</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inne</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dokumenty</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zamówienia</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bezpośrednio</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związane</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z</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postępowaniem</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o</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udzielenie</w:t>
      </w:r>
      <w:r w:rsidR="003C76A4" w:rsidRPr="00241820">
        <w:rPr>
          <w:rFonts w:asciiTheme="majorHAnsi" w:eastAsia="Calibri" w:hAnsiTheme="majorHAnsi" w:cs="Arial"/>
          <w:b w:val="0"/>
          <w:bCs w:val="0"/>
          <w:caps/>
          <w:color w:val="000000"/>
          <w:szCs w:val="22"/>
        </w:rPr>
        <w:t xml:space="preserve"> </w:t>
      </w:r>
      <w:r w:rsidR="003C76A4" w:rsidRPr="00241820">
        <w:rPr>
          <w:rFonts w:asciiTheme="majorHAnsi" w:eastAsia="Calibri" w:hAnsiTheme="majorHAnsi" w:cs="Arial"/>
          <w:caps/>
          <w:color w:val="000000"/>
          <w:szCs w:val="22"/>
        </w:rPr>
        <w:t>zamówienia</w:t>
      </w:r>
      <w:bookmarkEnd w:id="116"/>
    </w:p>
    <w:p w14:paraId="5335ACF2" w14:textId="7126301F" w:rsidR="00480B0C" w:rsidRPr="00241820" w:rsidRDefault="003C76A4" w:rsidP="00480B0C">
      <w:pPr>
        <w:jc w:val="both"/>
        <w:rPr>
          <w:rFonts w:asciiTheme="majorHAnsi" w:hAnsiTheme="majorHAnsi" w:cs="Arial"/>
          <w:sz w:val="20"/>
          <w:szCs w:val="20"/>
        </w:rPr>
      </w:pPr>
      <w:r w:rsidRPr="00241820">
        <w:rPr>
          <w:rFonts w:asciiTheme="majorHAnsi" w:eastAsia="Calibri" w:hAnsiTheme="majorHAnsi" w:cs="Arial"/>
          <w:color w:val="000000"/>
          <w:sz w:val="20"/>
          <w:szCs w:val="20"/>
        </w:rPr>
        <w:t xml:space="preserve">Zmiany i wyjaśnienia treści SWZ oraz inne dokumenty zamówienia bezpośrednio związane z postępowaniem o udzielenie zamówienia będą udostępniane na stronie internetowej: </w:t>
      </w:r>
      <w:hyperlink r:id="rId10" w:history="1">
        <w:r w:rsidR="00450BB5" w:rsidRPr="00241820">
          <w:rPr>
            <w:rStyle w:val="Hipercze"/>
            <w:rFonts w:asciiTheme="majorHAnsi" w:hAnsiTheme="majorHAnsi" w:cs="Arial"/>
            <w:sz w:val="20"/>
            <w:szCs w:val="20"/>
          </w:rPr>
          <w:t>https://cuwbierutow.bip.gov.pl</w:t>
        </w:r>
        <w:r w:rsidR="00480B0C" w:rsidRPr="00241820">
          <w:rPr>
            <w:rStyle w:val="Hipercze"/>
            <w:rFonts w:asciiTheme="majorHAnsi" w:hAnsiTheme="majorHAnsi" w:cs="Arial"/>
            <w:sz w:val="20"/>
            <w:szCs w:val="20"/>
          </w:rPr>
          <w:t>/</w:t>
        </w:r>
      </w:hyperlink>
      <w:r w:rsidR="00480B0C" w:rsidRPr="00241820">
        <w:rPr>
          <w:rFonts w:asciiTheme="majorHAnsi" w:hAnsiTheme="majorHAnsi" w:cs="Arial"/>
          <w:sz w:val="20"/>
          <w:szCs w:val="20"/>
        </w:rPr>
        <w:t xml:space="preserve"> na profilu nabywcy: </w:t>
      </w:r>
      <w:hyperlink r:id="rId11" w:history="1">
        <w:r w:rsidR="00450BB5" w:rsidRPr="00241820">
          <w:rPr>
            <w:rStyle w:val="Hipercze"/>
            <w:rFonts w:asciiTheme="majorHAnsi" w:hAnsiTheme="majorHAnsi"/>
            <w:sz w:val="20"/>
            <w:szCs w:val="20"/>
          </w:rPr>
          <w:t>https://ezamowienia.gov.pl/pl/</w:t>
        </w:r>
      </w:hyperlink>
      <w:r w:rsidR="00450BB5" w:rsidRPr="00241820">
        <w:rPr>
          <w:rFonts w:asciiTheme="majorHAnsi" w:hAnsiTheme="majorHAnsi"/>
          <w:sz w:val="20"/>
          <w:szCs w:val="20"/>
        </w:rPr>
        <w:t xml:space="preserve">. </w:t>
      </w:r>
    </w:p>
    <w:p w14:paraId="4D389B2D" w14:textId="77777777" w:rsidR="0028239F" w:rsidRPr="00241820" w:rsidRDefault="0028239F" w:rsidP="00926771">
      <w:pPr>
        <w:pStyle w:val="Bezodstpw"/>
        <w:rPr>
          <w:rFonts w:asciiTheme="majorHAnsi" w:hAnsiTheme="majorHAnsi"/>
          <w:sz w:val="18"/>
          <w:szCs w:val="18"/>
        </w:rPr>
      </w:pPr>
    </w:p>
    <w:p w14:paraId="6C019E54" w14:textId="67A29EAF" w:rsidR="0028239F" w:rsidRPr="00864FE2" w:rsidRDefault="0028239F" w:rsidP="00864FE2">
      <w:pPr>
        <w:pStyle w:val="Nagwek1"/>
        <w:jc w:val="left"/>
        <w:rPr>
          <w:rFonts w:asciiTheme="majorHAnsi" w:hAnsiTheme="majorHAnsi" w:cs="Arial"/>
          <w:szCs w:val="22"/>
        </w:rPr>
      </w:pPr>
      <w:bookmarkStart w:id="117" w:name="_Toc80875272"/>
      <w:r w:rsidRPr="00241820">
        <w:rPr>
          <w:rFonts w:asciiTheme="majorHAnsi" w:hAnsiTheme="majorHAnsi" w:cs="Arial"/>
        </w:rPr>
        <w:t>ROZDZIAŁ III.  TRYB UDZIELENIE ZAMÓWIENIA</w:t>
      </w:r>
      <w:bookmarkEnd w:id="117"/>
    </w:p>
    <w:p w14:paraId="1523F83A" w14:textId="77777777" w:rsidR="00E25D6A" w:rsidRPr="00241820" w:rsidRDefault="00E25D6A" w:rsidP="00380970">
      <w:pPr>
        <w:pStyle w:val="Bezodstpw"/>
        <w:numPr>
          <w:ilvl w:val="0"/>
          <w:numId w:val="29"/>
        </w:numPr>
        <w:ind w:left="426" w:hanging="426"/>
        <w:jc w:val="both"/>
        <w:rPr>
          <w:rFonts w:asciiTheme="majorHAnsi" w:hAnsiTheme="majorHAnsi" w:cs="Arial"/>
          <w:sz w:val="20"/>
        </w:rPr>
      </w:pPr>
      <w:r w:rsidRPr="00241820">
        <w:rPr>
          <w:rFonts w:asciiTheme="majorHAnsi" w:hAnsiTheme="majorHAnsi" w:cs="Arial"/>
          <w:sz w:val="20"/>
        </w:rPr>
        <w:t xml:space="preserve">Niniejsze postępowanie prowadzone jest w trybie podstawowym o jakim stanowi art. 275 pkt 2 </w:t>
      </w:r>
      <w:r w:rsidRPr="00241820">
        <w:rPr>
          <w:rFonts w:asciiTheme="majorHAnsi" w:eastAsia="Calibri" w:hAnsiTheme="majorHAnsi" w:cs="Arial"/>
          <w:color w:val="000000"/>
          <w:sz w:val="20"/>
        </w:rPr>
        <w:t xml:space="preserve">ustawy </w:t>
      </w:r>
      <w:r w:rsidRPr="00241820">
        <w:rPr>
          <w:rFonts w:asciiTheme="majorHAnsi" w:eastAsia="Calibri" w:hAnsiTheme="majorHAnsi" w:cs="Arial"/>
          <w:color w:val="000000"/>
          <w:sz w:val="20"/>
        </w:rPr>
        <w:br/>
        <w:t>z dnia 11 września 2019 r. – Prawo zamówień publicznych (</w:t>
      </w:r>
      <w:r w:rsidR="0043327F" w:rsidRPr="00241820">
        <w:rPr>
          <w:rFonts w:asciiTheme="majorHAnsi" w:eastAsia="Calibri" w:hAnsiTheme="majorHAnsi" w:cs="Arial"/>
          <w:color w:val="000000"/>
          <w:sz w:val="20"/>
        </w:rPr>
        <w:t>Dz. U. z 202</w:t>
      </w:r>
      <w:r w:rsidR="00450BB5" w:rsidRPr="00241820">
        <w:rPr>
          <w:rFonts w:asciiTheme="majorHAnsi" w:eastAsia="Calibri" w:hAnsiTheme="majorHAnsi" w:cs="Arial"/>
          <w:color w:val="000000"/>
          <w:sz w:val="20"/>
        </w:rPr>
        <w:t>2</w:t>
      </w:r>
      <w:r w:rsidR="0043327F" w:rsidRPr="00241820">
        <w:rPr>
          <w:rFonts w:asciiTheme="majorHAnsi" w:eastAsia="Calibri" w:hAnsiTheme="majorHAnsi" w:cs="Arial"/>
          <w:color w:val="000000"/>
          <w:sz w:val="20"/>
        </w:rPr>
        <w:t xml:space="preserve"> r., poz. </w:t>
      </w:r>
      <w:r w:rsidR="00450BB5" w:rsidRPr="00241820">
        <w:rPr>
          <w:rFonts w:asciiTheme="majorHAnsi" w:eastAsia="Calibri" w:hAnsiTheme="majorHAnsi" w:cs="Arial"/>
          <w:color w:val="000000"/>
          <w:sz w:val="20"/>
        </w:rPr>
        <w:t>1710</w:t>
      </w:r>
      <w:r w:rsidR="0043327F" w:rsidRPr="00241820">
        <w:rPr>
          <w:rFonts w:asciiTheme="majorHAnsi" w:eastAsia="Calibri" w:hAnsiTheme="majorHAnsi" w:cs="Arial"/>
          <w:color w:val="000000"/>
          <w:sz w:val="20"/>
        </w:rPr>
        <w:t xml:space="preserve"> ze zm</w:t>
      </w:r>
      <w:r w:rsidRPr="00241820">
        <w:rPr>
          <w:rFonts w:asciiTheme="majorHAnsi" w:eastAsia="Calibri" w:hAnsiTheme="majorHAnsi" w:cs="Arial"/>
          <w:color w:val="000000"/>
          <w:sz w:val="20"/>
        </w:rPr>
        <w:t>.)</w:t>
      </w:r>
      <w:r w:rsidRPr="00241820">
        <w:rPr>
          <w:rFonts w:asciiTheme="majorHAnsi" w:hAnsiTheme="majorHAnsi" w:cs="Arial"/>
          <w:sz w:val="20"/>
        </w:rPr>
        <w:t xml:space="preserve"> oraz niniejszej Specyfikacji Warunków Zamówienia, zwaną dalej SWZ.</w:t>
      </w:r>
    </w:p>
    <w:p w14:paraId="1FF6785A" w14:textId="77777777" w:rsidR="00E25D6A" w:rsidRPr="00241820" w:rsidRDefault="00D51F54" w:rsidP="00380970">
      <w:pPr>
        <w:pStyle w:val="Bezodstpw"/>
        <w:numPr>
          <w:ilvl w:val="0"/>
          <w:numId w:val="29"/>
        </w:numPr>
        <w:ind w:left="426" w:hanging="426"/>
        <w:jc w:val="both"/>
        <w:rPr>
          <w:rFonts w:asciiTheme="majorHAnsi" w:hAnsiTheme="majorHAnsi" w:cs="Arial"/>
          <w:b/>
          <w:sz w:val="20"/>
          <w:u w:val="single"/>
        </w:rPr>
      </w:pPr>
      <w:r w:rsidRPr="00241820">
        <w:rPr>
          <w:rFonts w:asciiTheme="majorHAnsi" w:hAnsiTheme="majorHAnsi" w:cs="Arial"/>
          <w:b/>
          <w:sz w:val="20"/>
          <w:u w:val="single"/>
        </w:rPr>
        <w:t>Zamawiający przewiduje wybór</w:t>
      </w:r>
      <w:r w:rsidR="00E25D6A" w:rsidRPr="00241820">
        <w:rPr>
          <w:rFonts w:asciiTheme="majorHAnsi" w:hAnsiTheme="majorHAnsi" w:cs="Arial"/>
          <w:b/>
          <w:sz w:val="20"/>
          <w:u w:val="single"/>
        </w:rPr>
        <w:t xml:space="preserve"> najkorzystniejszej oferty z możliwością prowadzenia negocjacji. </w:t>
      </w:r>
    </w:p>
    <w:p w14:paraId="4D73DFC6" w14:textId="77777777" w:rsidR="00E25D6A" w:rsidRPr="00241820" w:rsidRDefault="00E25D6A" w:rsidP="00380970">
      <w:pPr>
        <w:pStyle w:val="Bezodstpw"/>
        <w:numPr>
          <w:ilvl w:val="0"/>
          <w:numId w:val="29"/>
        </w:numPr>
        <w:ind w:left="426" w:hanging="426"/>
        <w:jc w:val="both"/>
        <w:rPr>
          <w:rFonts w:asciiTheme="majorHAnsi" w:hAnsiTheme="majorHAnsi" w:cs="Arial"/>
          <w:sz w:val="20"/>
        </w:rPr>
      </w:pPr>
      <w:r w:rsidRPr="00241820">
        <w:rPr>
          <w:rFonts w:asciiTheme="majorHAnsi" w:hAnsiTheme="majorHAnsi" w:cs="Arial"/>
          <w:sz w:val="20"/>
        </w:rPr>
        <w:t>Zamawiający nie przewiduje aukcji elektronicznej.</w:t>
      </w:r>
    </w:p>
    <w:p w14:paraId="715C88EA" w14:textId="77777777" w:rsidR="00E25D6A" w:rsidRPr="00241820" w:rsidRDefault="00E25D6A" w:rsidP="00380970">
      <w:pPr>
        <w:pStyle w:val="Bezodstpw"/>
        <w:numPr>
          <w:ilvl w:val="0"/>
          <w:numId w:val="29"/>
        </w:numPr>
        <w:ind w:left="426" w:hanging="426"/>
        <w:jc w:val="both"/>
        <w:rPr>
          <w:rFonts w:asciiTheme="majorHAnsi" w:hAnsiTheme="majorHAnsi" w:cs="Arial"/>
          <w:sz w:val="20"/>
        </w:rPr>
      </w:pPr>
      <w:r w:rsidRPr="00241820">
        <w:rPr>
          <w:rFonts w:asciiTheme="majorHAnsi" w:hAnsiTheme="majorHAnsi" w:cs="Arial"/>
          <w:sz w:val="20"/>
        </w:rPr>
        <w:t>Zamawiający nie przewiduje złożenia oferty w postaci katalogów elektronicznych.</w:t>
      </w:r>
    </w:p>
    <w:p w14:paraId="05FD7EFC" w14:textId="77777777" w:rsidR="00E25D6A" w:rsidRPr="00241820" w:rsidRDefault="00E25D6A" w:rsidP="00380970">
      <w:pPr>
        <w:pStyle w:val="Bezodstpw"/>
        <w:numPr>
          <w:ilvl w:val="0"/>
          <w:numId w:val="29"/>
        </w:numPr>
        <w:ind w:left="426" w:hanging="426"/>
        <w:jc w:val="both"/>
        <w:rPr>
          <w:rFonts w:asciiTheme="majorHAnsi" w:hAnsiTheme="majorHAnsi" w:cs="Arial"/>
          <w:sz w:val="20"/>
        </w:rPr>
      </w:pPr>
      <w:r w:rsidRPr="00241820">
        <w:rPr>
          <w:rFonts w:asciiTheme="majorHAnsi" w:hAnsiTheme="majorHAnsi" w:cs="Arial"/>
          <w:sz w:val="20"/>
        </w:rPr>
        <w:t>Zamawiający nie prowadzi postępowania w celu zawarcia umowy ramowej.</w:t>
      </w:r>
    </w:p>
    <w:p w14:paraId="68FD3454" w14:textId="77777777" w:rsidR="00E25D6A" w:rsidRPr="00241820" w:rsidRDefault="00E25D6A" w:rsidP="00380970">
      <w:pPr>
        <w:pStyle w:val="Bezodstpw"/>
        <w:numPr>
          <w:ilvl w:val="0"/>
          <w:numId w:val="29"/>
        </w:numPr>
        <w:ind w:left="426" w:hanging="426"/>
        <w:jc w:val="both"/>
        <w:rPr>
          <w:rFonts w:asciiTheme="majorHAnsi" w:hAnsiTheme="majorHAnsi" w:cs="Arial"/>
          <w:sz w:val="20"/>
        </w:rPr>
      </w:pPr>
      <w:r w:rsidRPr="00241820">
        <w:rPr>
          <w:rFonts w:asciiTheme="majorHAnsi" w:hAnsiTheme="majorHAnsi" w:cs="Arial"/>
          <w:sz w:val="20"/>
        </w:rPr>
        <w:t xml:space="preserve">Zamawiający nie zastrzega możliwości ubiegania się o udzielenie zamówienia wyłącznie przez wykonawców, o których mowa w art. 94 pzp. </w:t>
      </w:r>
    </w:p>
    <w:p w14:paraId="6848E944" w14:textId="64AE9C07" w:rsidR="00C842B2" w:rsidRPr="00864FE2" w:rsidRDefault="0028239F" w:rsidP="00864FE2">
      <w:pPr>
        <w:pStyle w:val="Nagwek1"/>
        <w:jc w:val="both"/>
        <w:rPr>
          <w:rFonts w:asciiTheme="majorHAnsi" w:hAnsiTheme="majorHAnsi" w:cs="Arial"/>
          <w:szCs w:val="22"/>
        </w:rPr>
      </w:pPr>
      <w:bookmarkStart w:id="118" w:name="_Toc80875273"/>
      <w:r w:rsidRPr="00241820">
        <w:rPr>
          <w:rFonts w:asciiTheme="majorHAnsi" w:hAnsiTheme="majorHAnsi" w:cs="Arial"/>
        </w:rPr>
        <w:t xml:space="preserve">ROZDZIAŁ IV.  </w:t>
      </w:r>
      <w:r w:rsidR="007D6DF8" w:rsidRPr="00241820">
        <w:rPr>
          <w:rFonts w:asciiTheme="majorHAnsi" w:hAnsiTheme="majorHAnsi" w:cs="Arial"/>
        </w:rPr>
        <w:t>PROWADZENI</w:t>
      </w:r>
      <w:r w:rsidR="00FB7304" w:rsidRPr="00241820">
        <w:rPr>
          <w:rFonts w:asciiTheme="majorHAnsi" w:hAnsiTheme="majorHAnsi" w:cs="Arial"/>
        </w:rPr>
        <w:t>E</w:t>
      </w:r>
      <w:r w:rsidR="007D6DF8" w:rsidRPr="00241820">
        <w:rPr>
          <w:rFonts w:asciiTheme="majorHAnsi" w:hAnsiTheme="majorHAnsi" w:cs="Arial"/>
        </w:rPr>
        <w:t xml:space="preserve"> </w:t>
      </w:r>
      <w:r w:rsidR="00FB7304" w:rsidRPr="00241820">
        <w:rPr>
          <w:rFonts w:asciiTheme="majorHAnsi" w:hAnsiTheme="majorHAnsi" w:cs="Arial"/>
        </w:rPr>
        <w:t>PROCEDURY WRAZ Z NEGOCJACJAMI</w:t>
      </w:r>
      <w:bookmarkEnd w:id="118"/>
    </w:p>
    <w:p w14:paraId="5029C532"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Zamawiający nie korzysta z uprawnienia, o jakim stanowi art. 288 ust. 1 pzp.</w:t>
      </w:r>
    </w:p>
    <w:p w14:paraId="6D7EF3CA"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W przypadku podjęcia decyzji o prowadzeniu negocjacji w pierwszym kroku zamawiający poinformuje równocześnie wszystkich wykonawców, którzy złożyli oferty, o wykonawcach:</w:t>
      </w:r>
    </w:p>
    <w:p w14:paraId="3A5B8A6A" w14:textId="77777777" w:rsidR="00FB7304" w:rsidRPr="00241820" w:rsidRDefault="00FB7304" w:rsidP="00380970">
      <w:pPr>
        <w:pStyle w:val="Bezodstpw"/>
        <w:numPr>
          <w:ilvl w:val="0"/>
          <w:numId w:val="31"/>
        </w:numPr>
        <w:ind w:left="709" w:hanging="283"/>
        <w:jc w:val="both"/>
        <w:rPr>
          <w:rFonts w:asciiTheme="majorHAnsi" w:hAnsiTheme="majorHAnsi" w:cs="Arial"/>
          <w:sz w:val="20"/>
        </w:rPr>
      </w:pPr>
      <w:r w:rsidRPr="00241820">
        <w:rPr>
          <w:rFonts w:asciiTheme="majorHAnsi" w:hAnsiTheme="majorHAnsi" w:cs="Arial"/>
          <w:sz w:val="20"/>
        </w:rPr>
        <w:t>których oferty nie zostały odrzucone, oraz punktacji przyznanej ofertom w każdym kryterium oceny ofert i łącznej punktacji,</w:t>
      </w:r>
    </w:p>
    <w:p w14:paraId="64D9CC10" w14:textId="77777777" w:rsidR="00FB7304" w:rsidRPr="00241820" w:rsidRDefault="00FB7304" w:rsidP="00380970">
      <w:pPr>
        <w:pStyle w:val="Bezodstpw"/>
        <w:numPr>
          <w:ilvl w:val="0"/>
          <w:numId w:val="31"/>
        </w:numPr>
        <w:ind w:left="709" w:hanging="283"/>
        <w:jc w:val="both"/>
        <w:rPr>
          <w:rFonts w:asciiTheme="majorHAnsi" w:hAnsiTheme="majorHAnsi" w:cs="Arial"/>
          <w:sz w:val="20"/>
        </w:rPr>
      </w:pPr>
      <w:r w:rsidRPr="00241820">
        <w:rPr>
          <w:rFonts w:asciiTheme="majorHAnsi" w:hAnsiTheme="majorHAnsi" w:cs="Arial"/>
          <w:sz w:val="20"/>
        </w:rPr>
        <w:t>których oferty zostały odrzucone,</w:t>
      </w:r>
    </w:p>
    <w:p w14:paraId="12766D90" w14:textId="77777777" w:rsidR="00FB7304" w:rsidRPr="00241820" w:rsidRDefault="00FB7304" w:rsidP="00FB7304">
      <w:pPr>
        <w:pStyle w:val="Bezodstpw"/>
        <w:ind w:left="426"/>
        <w:jc w:val="both"/>
        <w:rPr>
          <w:rFonts w:asciiTheme="majorHAnsi" w:hAnsiTheme="majorHAnsi" w:cs="Arial"/>
          <w:sz w:val="20"/>
        </w:rPr>
      </w:pPr>
      <w:r w:rsidRPr="00241820">
        <w:rPr>
          <w:rFonts w:asciiTheme="majorHAnsi" w:hAnsiTheme="majorHAnsi" w:cs="Arial"/>
          <w:sz w:val="20"/>
        </w:rPr>
        <w:t>- podając uzasadnienie faktyczne i prawne.</w:t>
      </w:r>
    </w:p>
    <w:p w14:paraId="6455E86E"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Zamawiający w zaproszeniu do negocjacji wskaże miejsce, termin i sposób prowadzenia negocjacji oraz kryteria oceny ofert, w ramach których będą prowadzone negocjacje w celu ulepszenia treści ofert.</w:t>
      </w:r>
    </w:p>
    <w:p w14:paraId="4EC2A9DD"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CFB5E53"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Po zakończeniu negocjacji z wszystkimi wykonawcami, zamawiający informuje o tym fakcie uczestników negocjacji oraz zaprasza ich do składania ofert dodatkowych.</w:t>
      </w:r>
    </w:p>
    <w:p w14:paraId="725E643A"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Zaproszenie do złożenia ofert dodatkowych będzie zawierać co najmniej:</w:t>
      </w:r>
    </w:p>
    <w:p w14:paraId="2A37E940" w14:textId="77777777" w:rsidR="00FB7304" w:rsidRPr="00241820" w:rsidRDefault="00FB7304" w:rsidP="00C079FF">
      <w:pPr>
        <w:pStyle w:val="Bezodstpw"/>
        <w:numPr>
          <w:ilvl w:val="0"/>
          <w:numId w:val="40"/>
        </w:numPr>
        <w:jc w:val="both"/>
        <w:rPr>
          <w:rFonts w:asciiTheme="majorHAnsi" w:hAnsiTheme="majorHAnsi" w:cs="Arial"/>
          <w:sz w:val="20"/>
        </w:rPr>
      </w:pPr>
      <w:r w:rsidRPr="00241820">
        <w:rPr>
          <w:rFonts w:asciiTheme="majorHAnsi" w:hAnsiTheme="majorHAnsi" w:cs="Arial"/>
          <w:sz w:val="20"/>
        </w:rPr>
        <w:t>nazwę oraz adres zamawiającego, numer telefonu, adres poczty elektronicznej oraz strony internetowej prowadzonego postępowania,</w:t>
      </w:r>
    </w:p>
    <w:p w14:paraId="3DFC108B" w14:textId="77777777" w:rsidR="00FB7304" w:rsidRPr="00241820" w:rsidRDefault="00FB7304" w:rsidP="00C079FF">
      <w:pPr>
        <w:pStyle w:val="Bezodstpw"/>
        <w:numPr>
          <w:ilvl w:val="0"/>
          <w:numId w:val="40"/>
        </w:numPr>
        <w:jc w:val="both"/>
        <w:rPr>
          <w:rFonts w:asciiTheme="majorHAnsi" w:hAnsiTheme="majorHAnsi" w:cs="Arial"/>
          <w:sz w:val="20"/>
        </w:rPr>
      </w:pPr>
      <w:r w:rsidRPr="00241820">
        <w:rPr>
          <w:rFonts w:asciiTheme="majorHAnsi" w:hAnsiTheme="majorHAnsi" w:cs="Arial"/>
          <w:sz w:val="20"/>
        </w:rPr>
        <w:t>sposób i termin składania ofert dodatkowych oraz język lub języki, w jakich muszą one być sporządzone, oraz termin otwarcia tych ofert.</w:t>
      </w:r>
    </w:p>
    <w:p w14:paraId="0A138B9A"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 xml:space="preserve">Wykonawca może złożyć ofertę dodatkową, która zawiera nowe propozycje w zakresie treści oferty podlegających ocenie w ramach kryteriów oceny ofert wskazanych przez zamawiającego w zaproszeniu do negocjacji. </w:t>
      </w:r>
    </w:p>
    <w:p w14:paraId="2ADF4406" w14:textId="28210F68"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 xml:space="preserve">Oferta dodatkowa nie może być mniej korzystna w żadnym z kryteriów oceny ofert wskazanych </w:t>
      </w:r>
      <w:r w:rsidR="000E5139">
        <w:rPr>
          <w:rFonts w:asciiTheme="majorHAnsi" w:hAnsiTheme="majorHAnsi" w:cs="Arial"/>
          <w:sz w:val="20"/>
        </w:rPr>
        <w:t xml:space="preserve"> </w:t>
      </w:r>
      <w:r w:rsidRPr="00241820">
        <w:rPr>
          <w:rFonts w:asciiTheme="majorHAnsi" w:hAnsiTheme="majorHAnsi" w:cs="Arial"/>
          <w:sz w:val="20"/>
        </w:rPr>
        <w:t xml:space="preserve">w zaproszeniu do negocjacji niż oferta złożona w odpowiedzi na ogłoszenie o zamówieniu. </w:t>
      </w:r>
    </w:p>
    <w:p w14:paraId="5241730B" w14:textId="77777777" w:rsidR="00FB7304" w:rsidRPr="00241820" w:rsidRDefault="00FB7304" w:rsidP="00380970">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 xml:space="preserve">Oferta przestaje wiązać wykonawcę w zakresie, w jakim złoży on ofertę dodatkową zawierającą korzystniejsze propozycje w ramach każdego z kryteriów oceny ofert wskazanych w zaproszeniu do negocjacji. </w:t>
      </w:r>
    </w:p>
    <w:p w14:paraId="7DB502A2" w14:textId="43947E4E" w:rsidR="000E5139" w:rsidRDefault="00FB7304" w:rsidP="00732AF8">
      <w:pPr>
        <w:pStyle w:val="Bezodstpw"/>
        <w:numPr>
          <w:ilvl w:val="0"/>
          <w:numId w:val="30"/>
        </w:numPr>
        <w:ind w:left="426" w:hanging="426"/>
        <w:jc w:val="both"/>
        <w:rPr>
          <w:rFonts w:asciiTheme="majorHAnsi" w:hAnsiTheme="majorHAnsi" w:cs="Arial"/>
          <w:sz w:val="20"/>
        </w:rPr>
      </w:pPr>
      <w:r w:rsidRPr="00241820">
        <w:rPr>
          <w:rFonts w:asciiTheme="majorHAnsi" w:hAnsiTheme="majorHAnsi" w:cs="Arial"/>
          <w:sz w:val="20"/>
        </w:rPr>
        <w:t>Oferta dodatkowa, która jest mniej korzystna w którymkolwiek z kryteriów oceny ofert wskazanych</w:t>
      </w:r>
      <w:r w:rsidR="000E5139">
        <w:rPr>
          <w:rFonts w:asciiTheme="majorHAnsi" w:hAnsiTheme="majorHAnsi" w:cs="Arial"/>
          <w:sz w:val="20"/>
        </w:rPr>
        <w:t xml:space="preserve"> </w:t>
      </w:r>
      <w:r w:rsidRPr="00241820">
        <w:rPr>
          <w:rFonts w:asciiTheme="majorHAnsi" w:hAnsiTheme="majorHAnsi" w:cs="Arial"/>
          <w:sz w:val="20"/>
        </w:rPr>
        <w:t>w zaproszeniu do negocjacji niż oferta złożona w odpowiedzi na ogłoszenie o zamówieniu, podlega odrzuceniu.</w:t>
      </w:r>
      <w:bookmarkStart w:id="119" w:name="_Toc80875274"/>
    </w:p>
    <w:p w14:paraId="32BE4191" w14:textId="77777777" w:rsidR="00732AF8" w:rsidRPr="00732AF8" w:rsidRDefault="00732AF8" w:rsidP="00732AF8">
      <w:pPr>
        <w:pStyle w:val="Bezodstpw"/>
        <w:ind w:left="426"/>
        <w:jc w:val="both"/>
        <w:rPr>
          <w:rFonts w:asciiTheme="majorHAnsi" w:hAnsiTheme="majorHAnsi" w:cs="Arial"/>
          <w:sz w:val="20"/>
        </w:rPr>
      </w:pPr>
    </w:p>
    <w:p w14:paraId="4D07F538" w14:textId="4ED93437" w:rsidR="007D6DF8" w:rsidRPr="00241820" w:rsidRDefault="007D6DF8" w:rsidP="007D6DF8">
      <w:pPr>
        <w:pStyle w:val="Nagwek1"/>
        <w:jc w:val="left"/>
        <w:rPr>
          <w:rFonts w:asciiTheme="majorHAnsi" w:hAnsiTheme="majorHAnsi" w:cs="Arial"/>
          <w:b w:val="0"/>
          <w:szCs w:val="22"/>
        </w:rPr>
      </w:pPr>
      <w:r w:rsidRPr="00241820">
        <w:rPr>
          <w:rFonts w:asciiTheme="majorHAnsi" w:hAnsiTheme="majorHAnsi" w:cs="Arial"/>
        </w:rPr>
        <w:lastRenderedPageBreak/>
        <w:t>ROZDZIAŁ V.  OPIS PRZEDMIOTU ZAMÓWIENIA</w:t>
      </w:r>
      <w:bookmarkEnd w:id="119"/>
    </w:p>
    <w:p w14:paraId="17846AA2" w14:textId="77777777" w:rsidR="00864FE2" w:rsidRDefault="00BE5525" w:rsidP="00C079FF">
      <w:pPr>
        <w:pStyle w:val="Bezodstpw"/>
        <w:numPr>
          <w:ilvl w:val="0"/>
          <w:numId w:val="64"/>
        </w:numPr>
        <w:ind w:left="284" w:hanging="284"/>
        <w:rPr>
          <w:rFonts w:asciiTheme="majorHAnsi" w:hAnsiTheme="majorHAnsi" w:cs="Arial"/>
          <w:b/>
          <w:sz w:val="20"/>
          <w:szCs w:val="22"/>
        </w:rPr>
      </w:pPr>
      <w:r w:rsidRPr="00241820">
        <w:rPr>
          <w:rFonts w:asciiTheme="majorHAnsi" w:hAnsiTheme="majorHAnsi" w:cs="Arial"/>
          <w:sz w:val="20"/>
          <w:szCs w:val="22"/>
        </w:rPr>
        <w:t xml:space="preserve">Przedmiotem zamówienia jest: </w:t>
      </w:r>
      <w:r w:rsidRPr="00241820">
        <w:rPr>
          <w:rFonts w:asciiTheme="majorHAnsi" w:hAnsiTheme="majorHAnsi" w:cs="Arial"/>
          <w:b/>
          <w:sz w:val="20"/>
          <w:szCs w:val="22"/>
        </w:rPr>
        <w:t xml:space="preserve">„Kompleksowa dostawa gazu ziemnego wysokometanowego typu E ze stacji regazyfikacji LNG dla Szkoły Podstawowej w Bierutowie oraz Przedszkola Miejskiego w Bierutowie” </w:t>
      </w:r>
    </w:p>
    <w:p w14:paraId="01DB9087" w14:textId="77777777" w:rsidR="00864FE2" w:rsidRDefault="00BE5525" w:rsidP="00864FE2">
      <w:pPr>
        <w:pStyle w:val="Bezodstpw"/>
        <w:ind w:left="284"/>
        <w:rPr>
          <w:rFonts w:asciiTheme="majorHAnsi" w:hAnsiTheme="majorHAnsi" w:cs="Arial"/>
          <w:b/>
          <w:sz w:val="20"/>
          <w:szCs w:val="22"/>
        </w:rPr>
      </w:pPr>
      <w:r w:rsidRPr="00864FE2">
        <w:rPr>
          <w:rFonts w:asciiTheme="majorHAnsi" w:hAnsiTheme="majorHAnsi" w:cs="Arial"/>
          <w:sz w:val="20"/>
          <w:szCs w:val="22"/>
        </w:rPr>
        <w:t>Zamówienie zostało przez Zamawiającego podzielone na 2 części:</w:t>
      </w:r>
    </w:p>
    <w:p w14:paraId="451126B0" w14:textId="77777777" w:rsidR="00864FE2" w:rsidRDefault="00BE5525" w:rsidP="00864FE2">
      <w:pPr>
        <w:pStyle w:val="Bezodstpw"/>
        <w:ind w:left="284"/>
        <w:rPr>
          <w:rFonts w:asciiTheme="majorHAnsi" w:hAnsiTheme="majorHAnsi" w:cs="Arial"/>
          <w:b/>
          <w:sz w:val="20"/>
          <w:szCs w:val="22"/>
        </w:rPr>
      </w:pPr>
      <w:r w:rsidRPr="00864FE2">
        <w:rPr>
          <w:rFonts w:asciiTheme="majorHAnsi" w:hAnsiTheme="majorHAnsi" w:cs="Arial"/>
          <w:b/>
          <w:sz w:val="20"/>
          <w:szCs w:val="22"/>
        </w:rPr>
        <w:t>Część I</w:t>
      </w:r>
      <w:r w:rsidRPr="00241820">
        <w:rPr>
          <w:rFonts w:asciiTheme="majorHAnsi" w:hAnsiTheme="majorHAnsi" w:cs="Arial"/>
          <w:sz w:val="20"/>
          <w:szCs w:val="22"/>
        </w:rPr>
        <w:t xml:space="preserve"> - „Kompleksowa dostawa gazu ziemnego wysokometanowego typu E ze stacji regazyfikacji LNG dla Szkoły Podstawowej w Bierutowie”</w:t>
      </w:r>
    </w:p>
    <w:p w14:paraId="371E70A0" w14:textId="56563A8D" w:rsidR="00BE5525" w:rsidRPr="00241820" w:rsidRDefault="00BE5525" w:rsidP="00864FE2">
      <w:pPr>
        <w:pStyle w:val="Bezodstpw"/>
        <w:ind w:left="284"/>
        <w:rPr>
          <w:rFonts w:asciiTheme="majorHAnsi" w:hAnsiTheme="majorHAnsi" w:cs="Arial"/>
          <w:b/>
          <w:sz w:val="20"/>
          <w:szCs w:val="22"/>
        </w:rPr>
      </w:pPr>
      <w:r w:rsidRPr="00864FE2">
        <w:rPr>
          <w:rFonts w:asciiTheme="majorHAnsi" w:hAnsiTheme="majorHAnsi" w:cs="Arial"/>
          <w:b/>
          <w:sz w:val="20"/>
          <w:szCs w:val="22"/>
        </w:rPr>
        <w:t>Część II</w:t>
      </w:r>
      <w:r w:rsidRPr="00241820">
        <w:rPr>
          <w:rFonts w:asciiTheme="majorHAnsi" w:hAnsiTheme="majorHAnsi" w:cs="Arial"/>
          <w:sz w:val="20"/>
          <w:szCs w:val="22"/>
        </w:rPr>
        <w:t xml:space="preserve"> – „Kompleksowa dostawa gazu ziemnego wysokometanowego typu E ze stacji regazyfikacji LNG dla Przedszkola Miejskiego w Bierutowie”</w:t>
      </w:r>
    </w:p>
    <w:p w14:paraId="45575510" w14:textId="1BDAE20B" w:rsidR="007D6DF8" w:rsidRPr="00241820" w:rsidRDefault="00BE5525" w:rsidP="008E00A8">
      <w:pPr>
        <w:pStyle w:val="Bezodstpw"/>
        <w:rPr>
          <w:rFonts w:asciiTheme="majorHAnsi" w:hAnsiTheme="majorHAnsi" w:cs="Arial"/>
          <w:b/>
          <w:sz w:val="22"/>
          <w:szCs w:val="22"/>
        </w:rPr>
      </w:pPr>
      <w:r w:rsidRPr="00241820">
        <w:rPr>
          <w:rFonts w:asciiTheme="majorHAnsi" w:hAnsiTheme="majorHAnsi" w:cs="Arial"/>
          <w:b/>
          <w:sz w:val="22"/>
          <w:szCs w:val="22"/>
        </w:rPr>
        <w:t xml:space="preserve">Część I – zadanie I </w:t>
      </w:r>
    </w:p>
    <w:p w14:paraId="426719FC" w14:textId="6BB8CCE5" w:rsidR="0043327F" w:rsidRPr="00241820" w:rsidRDefault="0043327F" w:rsidP="00C079FF">
      <w:pPr>
        <w:pStyle w:val="Bezodstpw"/>
        <w:widowControl/>
        <w:numPr>
          <w:ilvl w:val="0"/>
          <w:numId w:val="45"/>
        </w:numPr>
        <w:suppressAutoHyphens w:val="0"/>
        <w:ind w:left="284" w:hanging="283"/>
        <w:jc w:val="both"/>
        <w:rPr>
          <w:rFonts w:asciiTheme="majorHAnsi" w:hAnsiTheme="majorHAnsi" w:cs="Arial"/>
          <w:b/>
          <w:sz w:val="20"/>
        </w:rPr>
      </w:pPr>
      <w:bookmarkStart w:id="120" w:name="_Toc253652285"/>
      <w:bookmarkStart w:id="121" w:name="_Toc253652608"/>
      <w:bookmarkStart w:id="122" w:name="_Toc253652639"/>
      <w:bookmarkStart w:id="123" w:name="_Toc253653110"/>
      <w:bookmarkStart w:id="124" w:name="_Toc253653659"/>
      <w:r w:rsidRPr="00241820">
        <w:rPr>
          <w:rFonts w:asciiTheme="majorHAnsi" w:hAnsiTheme="majorHAnsi" w:cs="Arial"/>
          <w:sz w:val="20"/>
        </w:rPr>
        <w:t xml:space="preserve">Przedmiotem zamówienia jest </w:t>
      </w:r>
      <w:r w:rsidRPr="00241820">
        <w:rPr>
          <w:rFonts w:asciiTheme="majorHAnsi" w:hAnsiTheme="majorHAnsi" w:cs="Arial"/>
          <w:b/>
          <w:sz w:val="20"/>
        </w:rPr>
        <w:t>Kompleksowa dostawa gazu ziemnego wysokometanowego typu E ze stacji regazyfikacji LNG dla Szkoły Podstawowej w Bierutowie</w:t>
      </w:r>
      <w:r w:rsidR="007054C9" w:rsidRPr="00241820">
        <w:rPr>
          <w:rFonts w:asciiTheme="majorHAnsi" w:hAnsiTheme="majorHAnsi" w:cs="Arial"/>
          <w:b/>
          <w:sz w:val="20"/>
        </w:rPr>
        <w:t>”</w:t>
      </w:r>
    </w:p>
    <w:p w14:paraId="085CA3DB" w14:textId="77777777" w:rsidR="0043327F" w:rsidRPr="00241820" w:rsidRDefault="0043327F" w:rsidP="00C079FF">
      <w:pPr>
        <w:pStyle w:val="Bezodstpw"/>
        <w:widowControl/>
        <w:numPr>
          <w:ilvl w:val="0"/>
          <w:numId w:val="45"/>
        </w:numPr>
        <w:suppressAutoHyphens w:val="0"/>
        <w:ind w:left="284" w:hanging="283"/>
        <w:jc w:val="both"/>
        <w:rPr>
          <w:rFonts w:asciiTheme="majorHAnsi" w:hAnsiTheme="majorHAnsi" w:cs="Arial"/>
          <w:b/>
          <w:sz w:val="20"/>
        </w:rPr>
      </w:pPr>
      <w:r w:rsidRPr="00241820">
        <w:rPr>
          <w:rFonts w:asciiTheme="majorHAnsi" w:hAnsiTheme="majorHAnsi" w:cs="Arial"/>
          <w:sz w:val="20"/>
        </w:rPr>
        <w:t xml:space="preserve">Przedmiot </w:t>
      </w:r>
      <w:r w:rsidRPr="00241820">
        <w:rPr>
          <w:rFonts w:asciiTheme="majorHAnsi" w:hAnsiTheme="majorHAnsi" w:cs="Arial"/>
          <w:bCs/>
          <w:spacing w:val="2"/>
          <w:sz w:val="20"/>
        </w:rPr>
        <w:t>zamówienia obejmuje kompleksową dostawę gazu ziemnego wysokometanowego grupy E ze stacji regazyfikacji LNG do budynku Szkoły Podstawowej w Bierutowie przy ul. Krasińskiego 3. Dostarczenie gazu ma odbywać się na podstawie umowy zawierającej postanowienia umowy sprzedaży i umowy o świadczenie usług przesyłania lub dystrybucji gazu (umowy kompleksowej).</w:t>
      </w:r>
    </w:p>
    <w:p w14:paraId="6506AAB9" w14:textId="77777777" w:rsidR="0043327F" w:rsidRPr="00241820" w:rsidRDefault="0043327F" w:rsidP="00C079FF">
      <w:pPr>
        <w:pStyle w:val="Bezodstpw"/>
        <w:widowControl/>
        <w:numPr>
          <w:ilvl w:val="0"/>
          <w:numId w:val="45"/>
        </w:numPr>
        <w:suppressAutoHyphens w:val="0"/>
        <w:ind w:left="284" w:hanging="283"/>
        <w:jc w:val="both"/>
        <w:rPr>
          <w:rFonts w:asciiTheme="majorHAnsi" w:hAnsiTheme="majorHAnsi" w:cs="Arial"/>
          <w:b/>
          <w:sz w:val="20"/>
        </w:rPr>
      </w:pPr>
      <w:r w:rsidRPr="00241820">
        <w:rPr>
          <w:rFonts w:asciiTheme="majorHAnsi" w:hAnsiTheme="majorHAnsi" w:cs="Arial"/>
          <w:spacing w:val="2"/>
          <w:sz w:val="20"/>
        </w:rPr>
        <w:t>Szczegółowy opis przedmiotu zamówienia:</w:t>
      </w:r>
    </w:p>
    <w:p w14:paraId="4BD074D1" w14:textId="61B2A763"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 xml:space="preserve">Miejsce dostarczania i odbioru paliwa gazowego: Szkoła Podstawowa w Bierutowie, </w:t>
      </w:r>
      <w:r w:rsidR="00243FA9">
        <w:rPr>
          <w:rFonts w:asciiTheme="majorHAnsi" w:hAnsiTheme="majorHAnsi" w:cs="Arial"/>
          <w:spacing w:val="2"/>
          <w:sz w:val="20"/>
        </w:rPr>
        <w:t xml:space="preserve"> </w:t>
      </w:r>
      <w:r w:rsidRPr="00241820">
        <w:rPr>
          <w:rFonts w:asciiTheme="majorHAnsi" w:hAnsiTheme="majorHAnsi" w:cs="Arial"/>
          <w:spacing w:val="2"/>
          <w:sz w:val="20"/>
        </w:rPr>
        <w:t xml:space="preserve">ul. Krasińskiego 3, </w:t>
      </w:r>
      <w:r w:rsidR="00243FA9">
        <w:rPr>
          <w:rFonts w:asciiTheme="majorHAnsi" w:hAnsiTheme="majorHAnsi" w:cs="Arial"/>
          <w:spacing w:val="2"/>
          <w:sz w:val="20"/>
        </w:rPr>
        <w:t xml:space="preserve">    </w:t>
      </w:r>
      <w:r w:rsidRPr="00241820">
        <w:rPr>
          <w:rFonts w:asciiTheme="majorHAnsi" w:hAnsiTheme="majorHAnsi" w:cs="Arial"/>
          <w:spacing w:val="2"/>
          <w:sz w:val="20"/>
        </w:rPr>
        <w:t>56-420 Bierutów;</w:t>
      </w:r>
    </w:p>
    <w:p w14:paraId="171E4833" w14:textId="2E8FD78C"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Paliwo zostanie wykorzystane w jednym punkcie poboru do ogrzania pomieszczeń użytkowych</w:t>
      </w:r>
      <w:r w:rsidR="00243FA9">
        <w:rPr>
          <w:rFonts w:asciiTheme="majorHAnsi" w:hAnsiTheme="majorHAnsi" w:cs="Arial"/>
          <w:spacing w:val="2"/>
          <w:sz w:val="20"/>
        </w:rPr>
        <w:t xml:space="preserve"> </w:t>
      </w:r>
      <w:r w:rsidRPr="00241820">
        <w:rPr>
          <w:rFonts w:asciiTheme="majorHAnsi" w:hAnsiTheme="majorHAnsi" w:cs="Arial"/>
          <w:spacing w:val="2"/>
          <w:sz w:val="20"/>
        </w:rPr>
        <w:t>mieszczących się w budynku szkoły</w:t>
      </w:r>
      <w:r w:rsidR="00CF7B59" w:rsidRPr="00241820">
        <w:rPr>
          <w:rFonts w:asciiTheme="majorHAnsi" w:hAnsiTheme="majorHAnsi" w:cs="Arial"/>
          <w:spacing w:val="2"/>
          <w:sz w:val="20"/>
        </w:rPr>
        <w:t xml:space="preserve"> i hali sportowej w Bierutowie </w:t>
      </w:r>
      <w:r w:rsidRPr="00241820">
        <w:rPr>
          <w:rFonts w:asciiTheme="majorHAnsi" w:hAnsiTheme="majorHAnsi" w:cs="Arial"/>
          <w:spacing w:val="2"/>
          <w:sz w:val="20"/>
        </w:rPr>
        <w:t>i przygotowania c.w.u., wytworzone ciepło będzie wykorzystywane tylko na potrzeby szkoły i hali sportowej;</w:t>
      </w:r>
    </w:p>
    <w:p w14:paraId="7FC490EF" w14:textId="77777777"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Paliwo będzie dostarczane ze stacji regazyfikacji LNG zlokalizowanej na działce nr 72/2 AM 22, obręb Bierutów. Napełnienie stacji i dostarczanie paliwa na warunkach Operatora Systemu;</w:t>
      </w:r>
    </w:p>
    <w:p w14:paraId="32F91ACF" w14:textId="77777777"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Typ odbiornika gazu: dwa kotły gazowe c.o./c.w.u. o łącznej mocy 875 kW, z czego:</w:t>
      </w:r>
    </w:p>
    <w:p w14:paraId="198645F4" w14:textId="77777777" w:rsidR="0043327F" w:rsidRPr="00241820" w:rsidRDefault="0043327F" w:rsidP="00C079FF">
      <w:pPr>
        <w:pStyle w:val="Bezodstpw"/>
        <w:widowControl/>
        <w:numPr>
          <w:ilvl w:val="0"/>
          <w:numId w:val="49"/>
        </w:numPr>
        <w:tabs>
          <w:tab w:val="left" w:pos="851"/>
        </w:tabs>
        <w:suppressAutoHyphens w:val="0"/>
        <w:ind w:left="851" w:hanging="284"/>
        <w:jc w:val="both"/>
        <w:rPr>
          <w:rFonts w:asciiTheme="majorHAnsi" w:hAnsiTheme="majorHAnsi" w:cs="Arial"/>
          <w:spacing w:val="2"/>
          <w:sz w:val="20"/>
        </w:rPr>
      </w:pPr>
      <w:r w:rsidRPr="00241820">
        <w:rPr>
          <w:rFonts w:asciiTheme="majorHAnsi" w:hAnsiTheme="majorHAnsi" w:cs="Arial"/>
          <w:spacing w:val="2"/>
          <w:sz w:val="20"/>
        </w:rPr>
        <w:t>jeden kocioł o mocy 510 kW,</w:t>
      </w:r>
    </w:p>
    <w:p w14:paraId="4F365172" w14:textId="77777777" w:rsidR="0043327F" w:rsidRPr="00241820" w:rsidRDefault="0043327F" w:rsidP="00C079FF">
      <w:pPr>
        <w:pStyle w:val="Bezodstpw"/>
        <w:widowControl/>
        <w:numPr>
          <w:ilvl w:val="0"/>
          <w:numId w:val="49"/>
        </w:numPr>
        <w:tabs>
          <w:tab w:val="left" w:pos="851"/>
        </w:tabs>
        <w:suppressAutoHyphens w:val="0"/>
        <w:ind w:left="851" w:hanging="284"/>
        <w:jc w:val="both"/>
        <w:rPr>
          <w:rFonts w:asciiTheme="majorHAnsi" w:hAnsiTheme="majorHAnsi" w:cs="Arial"/>
          <w:spacing w:val="2"/>
          <w:sz w:val="20"/>
        </w:rPr>
      </w:pPr>
      <w:r w:rsidRPr="00241820">
        <w:rPr>
          <w:rFonts w:asciiTheme="majorHAnsi" w:hAnsiTheme="majorHAnsi" w:cs="Arial"/>
          <w:spacing w:val="2"/>
          <w:sz w:val="20"/>
        </w:rPr>
        <w:t>drugi kocioł o mocy 365 kW;</w:t>
      </w:r>
    </w:p>
    <w:p w14:paraId="71DF57E8" w14:textId="77777777"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Rodzaj paliwa gazowego: gaz ziemny wysokometanowy wg normy PN-C-04750:2011, symbol E;</w:t>
      </w:r>
    </w:p>
    <w:p w14:paraId="203C42CA" w14:textId="55A901C3"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 xml:space="preserve">Prognozowany pobór gazu w okresie trwania umowy </w:t>
      </w:r>
      <w:r w:rsidRPr="00100412">
        <w:rPr>
          <w:rFonts w:asciiTheme="majorHAnsi" w:hAnsiTheme="majorHAnsi" w:cs="Arial"/>
          <w:spacing w:val="2"/>
          <w:sz w:val="20"/>
        </w:rPr>
        <w:t xml:space="preserve">wynosi </w:t>
      </w:r>
      <w:r w:rsidR="00410BC6" w:rsidRPr="00100412">
        <w:rPr>
          <w:rFonts w:asciiTheme="majorHAnsi" w:hAnsiTheme="majorHAnsi" w:cs="Arial"/>
          <w:spacing w:val="2"/>
          <w:sz w:val="20"/>
        </w:rPr>
        <w:t>7</w:t>
      </w:r>
      <w:r w:rsidR="00842E09">
        <w:rPr>
          <w:rFonts w:asciiTheme="majorHAnsi" w:hAnsiTheme="majorHAnsi" w:cs="Arial"/>
          <w:spacing w:val="2"/>
          <w:sz w:val="20"/>
        </w:rPr>
        <w:t>8</w:t>
      </w:r>
      <w:r w:rsidR="00410BC6" w:rsidRPr="00100412">
        <w:rPr>
          <w:rFonts w:asciiTheme="majorHAnsi" w:hAnsiTheme="majorHAnsi" w:cs="Arial"/>
          <w:spacing w:val="2"/>
          <w:sz w:val="20"/>
        </w:rPr>
        <w:t>0</w:t>
      </w:r>
      <w:r w:rsidRPr="00100412">
        <w:rPr>
          <w:rFonts w:asciiTheme="majorHAnsi" w:hAnsiTheme="majorHAnsi" w:cs="Arial"/>
          <w:spacing w:val="2"/>
          <w:sz w:val="20"/>
        </w:rPr>
        <w:t> 000 kWh (</w:t>
      </w:r>
      <w:r w:rsidR="00842E09">
        <w:rPr>
          <w:rFonts w:asciiTheme="majorHAnsi" w:hAnsiTheme="majorHAnsi" w:cs="Arial"/>
          <w:spacing w:val="2"/>
          <w:sz w:val="20"/>
        </w:rPr>
        <w:t>71</w:t>
      </w:r>
      <w:r w:rsidRPr="00100412">
        <w:rPr>
          <w:rFonts w:asciiTheme="majorHAnsi" w:hAnsiTheme="majorHAnsi" w:cs="Arial"/>
          <w:spacing w:val="2"/>
          <w:sz w:val="20"/>
        </w:rPr>
        <w:t> </w:t>
      </w:r>
      <w:r w:rsidR="00842E09">
        <w:rPr>
          <w:rFonts w:asciiTheme="majorHAnsi" w:hAnsiTheme="majorHAnsi" w:cs="Arial"/>
          <w:spacing w:val="2"/>
          <w:sz w:val="20"/>
        </w:rPr>
        <w:t>1</w:t>
      </w:r>
      <w:r w:rsidRPr="00100412">
        <w:rPr>
          <w:rFonts w:asciiTheme="majorHAnsi" w:hAnsiTheme="majorHAnsi" w:cs="Arial"/>
          <w:spacing w:val="2"/>
          <w:sz w:val="20"/>
        </w:rPr>
        <w:t>00 m</w:t>
      </w:r>
      <w:r w:rsidRPr="00100412">
        <w:rPr>
          <w:rFonts w:asciiTheme="majorHAnsi" w:hAnsiTheme="majorHAnsi" w:cs="Arial"/>
          <w:spacing w:val="2"/>
          <w:sz w:val="20"/>
          <w:vertAlign w:val="superscript"/>
        </w:rPr>
        <w:t>3</w:t>
      </w:r>
      <w:r w:rsidRPr="00100412">
        <w:rPr>
          <w:rFonts w:asciiTheme="majorHAnsi" w:hAnsiTheme="majorHAnsi" w:cs="Arial"/>
          <w:spacing w:val="2"/>
          <w:sz w:val="20"/>
        </w:rPr>
        <w:t xml:space="preserve">). Na potrzeby przygotowania oferty szacunkowe zapotrzebowanie określa się na </w:t>
      </w:r>
      <w:r w:rsidR="007333A2" w:rsidRPr="00100412">
        <w:rPr>
          <w:rFonts w:asciiTheme="majorHAnsi" w:hAnsiTheme="majorHAnsi" w:cs="Arial"/>
          <w:spacing w:val="2"/>
          <w:sz w:val="20"/>
        </w:rPr>
        <w:t>7</w:t>
      </w:r>
      <w:r w:rsidR="00842E09">
        <w:rPr>
          <w:rFonts w:asciiTheme="majorHAnsi" w:hAnsiTheme="majorHAnsi" w:cs="Arial"/>
          <w:spacing w:val="2"/>
          <w:sz w:val="20"/>
        </w:rPr>
        <w:t>8</w:t>
      </w:r>
      <w:r w:rsidR="007333A2" w:rsidRPr="00100412">
        <w:rPr>
          <w:rFonts w:asciiTheme="majorHAnsi" w:hAnsiTheme="majorHAnsi" w:cs="Arial"/>
          <w:spacing w:val="2"/>
          <w:sz w:val="20"/>
        </w:rPr>
        <w:t>0</w:t>
      </w:r>
      <w:r w:rsidRPr="00100412">
        <w:rPr>
          <w:rFonts w:asciiTheme="majorHAnsi" w:hAnsiTheme="majorHAnsi" w:cs="Arial"/>
          <w:spacing w:val="2"/>
          <w:sz w:val="20"/>
        </w:rPr>
        <w:t xml:space="preserve"> 000 kWh;</w:t>
      </w:r>
    </w:p>
    <w:p w14:paraId="65E5A51B" w14:textId="78CE1228"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color w:val="000000" w:themeColor="text1"/>
          <w:spacing w:val="2"/>
          <w:sz w:val="20"/>
        </w:rPr>
      </w:pPr>
      <w:r w:rsidRPr="00241820">
        <w:rPr>
          <w:rFonts w:asciiTheme="majorHAnsi" w:hAnsiTheme="majorHAnsi" w:cs="Arial"/>
          <w:color w:val="000000" w:themeColor="text1"/>
          <w:spacing w:val="2"/>
          <w:sz w:val="20"/>
        </w:rPr>
        <w:t>Moc umowna –</w:t>
      </w:r>
      <w:r w:rsidR="008A5995" w:rsidRPr="008A5995">
        <w:rPr>
          <w:rFonts w:asciiTheme="majorHAnsi" w:hAnsiTheme="majorHAnsi" w:cs="Arial"/>
          <w:color w:val="000000" w:themeColor="text1"/>
          <w:spacing w:val="2"/>
          <w:sz w:val="20"/>
        </w:rPr>
        <w:t>powyżej 110 kWh</w:t>
      </w:r>
      <w:r w:rsidR="00414C9F">
        <w:rPr>
          <w:rFonts w:asciiTheme="majorHAnsi" w:hAnsiTheme="majorHAnsi" w:cs="Arial"/>
          <w:color w:val="000000" w:themeColor="text1"/>
          <w:spacing w:val="2"/>
          <w:sz w:val="20"/>
        </w:rPr>
        <w:t>/h i poniżej 710</w:t>
      </w:r>
      <w:r w:rsidR="00414C9F" w:rsidRPr="00414C9F">
        <w:t xml:space="preserve"> </w:t>
      </w:r>
      <w:r w:rsidR="00414C9F" w:rsidRPr="00414C9F">
        <w:rPr>
          <w:rFonts w:asciiTheme="majorHAnsi" w:hAnsiTheme="majorHAnsi" w:cs="Arial"/>
          <w:color w:val="000000" w:themeColor="text1"/>
          <w:spacing w:val="2"/>
          <w:sz w:val="20"/>
        </w:rPr>
        <w:t>kWh/h</w:t>
      </w:r>
      <w:r w:rsidR="008A5995" w:rsidRPr="008A5995">
        <w:rPr>
          <w:rFonts w:asciiTheme="majorHAnsi" w:hAnsiTheme="majorHAnsi" w:cs="Arial"/>
          <w:color w:val="000000" w:themeColor="text1"/>
          <w:spacing w:val="2"/>
          <w:sz w:val="20"/>
        </w:rPr>
        <w:t>.</w:t>
      </w:r>
    </w:p>
    <w:p w14:paraId="35FBFB5D" w14:textId="33FCD589" w:rsidR="0043327F" w:rsidRPr="00241820"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Szacunkowe zapotrzebowanie na paliwo gazowe w 202</w:t>
      </w:r>
      <w:r w:rsidR="007054C9" w:rsidRPr="00241820">
        <w:rPr>
          <w:rFonts w:asciiTheme="majorHAnsi" w:hAnsiTheme="majorHAnsi" w:cs="Arial"/>
          <w:spacing w:val="2"/>
          <w:sz w:val="20"/>
        </w:rPr>
        <w:t>3</w:t>
      </w:r>
      <w:r w:rsidR="002B3600">
        <w:rPr>
          <w:rFonts w:asciiTheme="majorHAnsi" w:hAnsiTheme="majorHAnsi" w:cs="Arial"/>
          <w:spacing w:val="2"/>
          <w:sz w:val="20"/>
        </w:rPr>
        <w:t>/2024</w:t>
      </w:r>
      <w:r w:rsidRPr="00241820">
        <w:rPr>
          <w:rFonts w:asciiTheme="majorHAnsi" w:hAnsiTheme="majorHAnsi" w:cs="Arial"/>
          <w:spacing w:val="2"/>
          <w:sz w:val="20"/>
        </w:rPr>
        <w:t xml:space="preserve"> roku zostało określone na podstawie planowanego zużycia gazu</w:t>
      </w:r>
      <w:r w:rsidR="00EF5916">
        <w:rPr>
          <w:rFonts w:asciiTheme="majorHAnsi" w:hAnsiTheme="majorHAnsi" w:cs="Arial"/>
          <w:spacing w:val="2"/>
          <w:sz w:val="20"/>
        </w:rPr>
        <w:t xml:space="preserve"> oraz faktur z ostatnich 12 miesięcy</w:t>
      </w:r>
      <w:r w:rsidRPr="00241820">
        <w:rPr>
          <w:rFonts w:asciiTheme="majorHAnsi" w:hAnsiTheme="majorHAnsi" w:cs="Arial"/>
          <w:spacing w:val="2"/>
          <w:sz w:val="20"/>
        </w:rPr>
        <w:t>;</w:t>
      </w:r>
    </w:p>
    <w:p w14:paraId="1EE6F09C" w14:textId="07EB681F" w:rsidR="0043327F" w:rsidRDefault="0043327F" w:rsidP="00C079FF">
      <w:pPr>
        <w:pStyle w:val="Bezodstpw"/>
        <w:widowControl/>
        <w:numPr>
          <w:ilvl w:val="0"/>
          <w:numId w:val="4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Szacunkowe zapotrzebowanie służy wyłącznie do porównania ofert i w żadnym przypadku nie stanowi ze strony</w:t>
      </w:r>
      <w:r w:rsidR="00243FA9">
        <w:rPr>
          <w:rFonts w:asciiTheme="majorHAnsi" w:hAnsiTheme="majorHAnsi" w:cs="Arial"/>
          <w:spacing w:val="2"/>
          <w:sz w:val="20"/>
        </w:rPr>
        <w:t xml:space="preserve"> </w:t>
      </w:r>
      <w:r w:rsidRPr="00241820">
        <w:rPr>
          <w:rFonts w:asciiTheme="majorHAnsi" w:hAnsiTheme="majorHAnsi" w:cs="Arial"/>
          <w:spacing w:val="2"/>
          <w:sz w:val="20"/>
        </w:rPr>
        <w:t>Zamawiającego zobowiązania do zakupu gazu w podanej ilości. Wykonawcy nie będzie przysługiwało jakiekolwiek roszczenie z tytułu niepobrania przez Zamawiającego przewidywanej ilości</w:t>
      </w:r>
      <w:r w:rsidR="00243FA9">
        <w:rPr>
          <w:rFonts w:asciiTheme="majorHAnsi" w:hAnsiTheme="majorHAnsi" w:cs="Arial"/>
          <w:spacing w:val="2"/>
          <w:sz w:val="20"/>
        </w:rPr>
        <w:t xml:space="preserve"> </w:t>
      </w:r>
      <w:r w:rsidRPr="00241820">
        <w:rPr>
          <w:rFonts w:asciiTheme="majorHAnsi" w:hAnsiTheme="majorHAnsi" w:cs="Arial"/>
          <w:spacing w:val="2"/>
          <w:sz w:val="20"/>
        </w:rPr>
        <w:t>paliwa gazowego w czasie trwania umowy. Ewentualna zmiana szacunkowego zużycia nie będzie skutkowała dodatkowymi kosztami dla Zamawiającego, poza rozliczeniem za faktycznie zużytą ilość gazu;</w:t>
      </w:r>
    </w:p>
    <w:p w14:paraId="5876193F" w14:textId="77777777" w:rsidR="00243FA9" w:rsidRPr="00243FA9" w:rsidRDefault="0043327F" w:rsidP="00243FA9">
      <w:pPr>
        <w:pStyle w:val="Bezodstpw"/>
        <w:widowControl/>
        <w:numPr>
          <w:ilvl w:val="0"/>
          <w:numId w:val="46"/>
        </w:numPr>
        <w:suppressAutoHyphens w:val="0"/>
        <w:ind w:left="426" w:hanging="141"/>
        <w:jc w:val="both"/>
        <w:rPr>
          <w:rFonts w:asciiTheme="majorHAnsi" w:hAnsiTheme="majorHAnsi" w:cs="Arial"/>
          <w:spacing w:val="2"/>
          <w:sz w:val="20"/>
        </w:rPr>
      </w:pPr>
      <w:r w:rsidRPr="00243FA9">
        <w:rPr>
          <w:rFonts w:asciiTheme="majorHAnsi" w:hAnsiTheme="majorHAnsi" w:cs="Arial"/>
          <w:spacing w:val="2"/>
          <w:sz w:val="20"/>
        </w:rPr>
        <w:t>Zamawiający jest zwolniony z płacenia podatku akcyzowego na podstawie art. 31b ust. 2 pkt 4 ustawy o</w:t>
      </w:r>
    </w:p>
    <w:p w14:paraId="1CA951A3" w14:textId="332FB7D6" w:rsidR="0043327F" w:rsidRPr="00241820" w:rsidRDefault="00243FA9" w:rsidP="00243FA9">
      <w:pPr>
        <w:pStyle w:val="Bezodstpw"/>
        <w:widowControl/>
        <w:suppressAutoHyphens w:val="0"/>
        <w:ind w:left="567"/>
        <w:jc w:val="both"/>
        <w:rPr>
          <w:rFonts w:asciiTheme="majorHAnsi" w:hAnsiTheme="majorHAnsi" w:cs="Arial"/>
          <w:spacing w:val="2"/>
          <w:sz w:val="20"/>
        </w:rPr>
      </w:pPr>
      <w:r>
        <w:rPr>
          <w:rFonts w:asciiTheme="majorHAnsi" w:hAnsiTheme="majorHAnsi" w:cs="Arial"/>
          <w:spacing w:val="2"/>
          <w:sz w:val="20"/>
        </w:rPr>
        <w:t xml:space="preserve"> </w:t>
      </w:r>
      <w:r w:rsidR="0043327F" w:rsidRPr="00241820">
        <w:rPr>
          <w:rFonts w:asciiTheme="majorHAnsi" w:hAnsiTheme="majorHAnsi" w:cs="Arial"/>
          <w:spacing w:val="2"/>
          <w:sz w:val="20"/>
        </w:rPr>
        <w:t>podatku akcyzowym (Dz. U. z 202</w:t>
      </w:r>
      <w:r w:rsidR="00213C1C" w:rsidRPr="00241820">
        <w:rPr>
          <w:rFonts w:asciiTheme="majorHAnsi" w:hAnsiTheme="majorHAnsi" w:cs="Arial"/>
          <w:spacing w:val="2"/>
          <w:sz w:val="20"/>
        </w:rPr>
        <w:t>2</w:t>
      </w:r>
      <w:r w:rsidR="0043327F" w:rsidRPr="00241820">
        <w:rPr>
          <w:rFonts w:asciiTheme="majorHAnsi" w:hAnsiTheme="majorHAnsi" w:cs="Arial"/>
          <w:spacing w:val="2"/>
          <w:sz w:val="20"/>
        </w:rPr>
        <w:t xml:space="preserve"> r., poz. </w:t>
      </w:r>
      <w:r w:rsidR="00213C1C" w:rsidRPr="00241820">
        <w:rPr>
          <w:rFonts w:asciiTheme="majorHAnsi" w:hAnsiTheme="majorHAnsi" w:cs="Arial"/>
          <w:spacing w:val="2"/>
          <w:sz w:val="20"/>
        </w:rPr>
        <w:t>143</w:t>
      </w:r>
      <w:r w:rsidR="0043327F" w:rsidRPr="00241820">
        <w:rPr>
          <w:rFonts w:asciiTheme="majorHAnsi" w:hAnsiTheme="majorHAnsi" w:cs="Arial"/>
          <w:spacing w:val="2"/>
          <w:sz w:val="20"/>
        </w:rPr>
        <w:t xml:space="preserve"> ze zm.).</w:t>
      </w:r>
    </w:p>
    <w:p w14:paraId="26ADA033" w14:textId="77777777" w:rsidR="0043327F" w:rsidRPr="00241820" w:rsidRDefault="0043327F" w:rsidP="00C079FF">
      <w:pPr>
        <w:pStyle w:val="Bezodstpw"/>
        <w:widowControl/>
        <w:numPr>
          <w:ilvl w:val="0"/>
          <w:numId w:val="45"/>
        </w:numPr>
        <w:suppressAutoHyphens w:val="0"/>
        <w:ind w:left="284" w:hanging="284"/>
        <w:jc w:val="both"/>
        <w:rPr>
          <w:rFonts w:asciiTheme="majorHAnsi" w:hAnsiTheme="majorHAnsi" w:cs="Arial"/>
          <w:spacing w:val="2"/>
          <w:sz w:val="20"/>
        </w:rPr>
      </w:pPr>
      <w:r w:rsidRPr="00241820">
        <w:rPr>
          <w:rFonts w:asciiTheme="majorHAnsi" w:hAnsiTheme="majorHAnsi" w:cs="Arial"/>
          <w:spacing w:val="2"/>
          <w:sz w:val="20"/>
        </w:rPr>
        <w:t>Wymagania dotyczące realizacji zamówienia:</w:t>
      </w:r>
    </w:p>
    <w:p w14:paraId="6DE79107" w14:textId="77777777" w:rsidR="0043327F" w:rsidRPr="00241820" w:rsidRDefault="0043327F" w:rsidP="00C079FF">
      <w:pPr>
        <w:pStyle w:val="Bezodstpw"/>
        <w:widowControl/>
        <w:numPr>
          <w:ilvl w:val="0"/>
          <w:numId w:val="4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Dostawa paliwa gazowego odbywać się będzie na warunkach określonych w ustawie Prawo energetyczne i Kodeks cywilny oraz przepisach wykonawczych wydanych na ich podstawie;</w:t>
      </w:r>
    </w:p>
    <w:p w14:paraId="67B3A4D7" w14:textId="715C3DEE" w:rsidR="0043327F" w:rsidRPr="00241820" w:rsidRDefault="0043327F" w:rsidP="00C079FF">
      <w:pPr>
        <w:pStyle w:val="Bezodstpw"/>
        <w:widowControl/>
        <w:numPr>
          <w:ilvl w:val="0"/>
          <w:numId w:val="4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Wykonawca będzie dostarczał w okresie obowiązywania umowy gaz ziemny w ilości odpowiadającej rzeczywistemu zapotrzebowaniu Zamawiającego niezależnie od szacunkowej prognozy jej zużycia. Wykonawcy nie będzie przysługiwało jakiekolwiek roszczenie z tytułu niepobrania lub pobranie większej</w:t>
      </w:r>
      <w:r w:rsidR="00965E28">
        <w:rPr>
          <w:rFonts w:asciiTheme="majorHAnsi" w:hAnsiTheme="majorHAnsi" w:cs="Arial"/>
          <w:bCs/>
          <w:spacing w:val="2"/>
          <w:sz w:val="20"/>
        </w:rPr>
        <w:t xml:space="preserve"> </w:t>
      </w:r>
      <w:r w:rsidRPr="00241820">
        <w:rPr>
          <w:rFonts w:asciiTheme="majorHAnsi" w:hAnsiTheme="majorHAnsi" w:cs="Arial"/>
          <w:bCs/>
          <w:spacing w:val="2"/>
          <w:sz w:val="20"/>
        </w:rPr>
        <w:t xml:space="preserve">ilości gazu przez Zamawiającego niż podano </w:t>
      </w:r>
      <w:r w:rsidR="00213C1C" w:rsidRPr="00241820">
        <w:rPr>
          <w:rFonts w:asciiTheme="majorHAnsi" w:hAnsiTheme="majorHAnsi" w:cs="Arial"/>
          <w:bCs/>
          <w:spacing w:val="2"/>
          <w:sz w:val="20"/>
        </w:rPr>
        <w:t xml:space="preserve"> </w:t>
      </w:r>
      <w:r w:rsidRPr="00241820">
        <w:rPr>
          <w:rFonts w:asciiTheme="majorHAnsi" w:hAnsiTheme="majorHAnsi" w:cs="Arial"/>
          <w:bCs/>
          <w:spacing w:val="2"/>
          <w:sz w:val="20"/>
        </w:rPr>
        <w:t xml:space="preserve">w przewidywanej prognozie; </w:t>
      </w:r>
    </w:p>
    <w:p w14:paraId="71C7AA23" w14:textId="77777777" w:rsidR="0043327F" w:rsidRPr="00241820" w:rsidRDefault="0043327F" w:rsidP="00C079FF">
      <w:pPr>
        <w:pStyle w:val="Bezodstpw"/>
        <w:widowControl/>
        <w:numPr>
          <w:ilvl w:val="0"/>
          <w:numId w:val="4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Dostarczane paliwo gazowe musi spełniać standardy techniczne zgodnie z zapisami ustawy Prawo energetyczne, aktami wykonawczymi oraz Polskimi Normami;</w:t>
      </w:r>
    </w:p>
    <w:p w14:paraId="13D6FF59" w14:textId="77777777" w:rsidR="0043327F" w:rsidRPr="00241820" w:rsidRDefault="0043327F" w:rsidP="00C079FF">
      <w:pPr>
        <w:pStyle w:val="Bezodstpw"/>
        <w:widowControl/>
        <w:numPr>
          <w:ilvl w:val="0"/>
          <w:numId w:val="4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Stawka zaoferowana przez Wykonawcę nie będzie podlegała zmianom przez okres realizacji zamówienia, z wyjątkiem:</w:t>
      </w:r>
    </w:p>
    <w:p w14:paraId="3A0EABE9" w14:textId="77777777" w:rsidR="0043327F" w:rsidRPr="00241820" w:rsidRDefault="0043327F" w:rsidP="00C079FF">
      <w:pPr>
        <w:pStyle w:val="Bezodstpw"/>
        <w:widowControl/>
        <w:numPr>
          <w:ilvl w:val="0"/>
          <w:numId w:val="48"/>
        </w:numPr>
        <w:tabs>
          <w:tab w:val="left" w:pos="851"/>
        </w:tabs>
        <w:suppressAutoHyphens w:val="0"/>
        <w:ind w:left="851" w:hanging="284"/>
        <w:jc w:val="both"/>
        <w:rPr>
          <w:rFonts w:asciiTheme="majorHAnsi" w:hAnsiTheme="majorHAnsi" w:cs="Arial"/>
          <w:bCs/>
          <w:spacing w:val="2"/>
          <w:sz w:val="20"/>
        </w:rPr>
      </w:pPr>
      <w:r w:rsidRPr="00241820">
        <w:rPr>
          <w:rFonts w:asciiTheme="majorHAnsi" w:hAnsiTheme="majorHAnsi" w:cs="Arial"/>
          <w:bCs/>
          <w:spacing w:val="2"/>
          <w:sz w:val="20"/>
        </w:rPr>
        <w:t>w przypadku zmiany stawki podatku VAT nastąpi zmiana ceny cen jednostkowych odpowiednio do stawki podatku, co nie będzie stanowiło istotnych zmian umowy,</w:t>
      </w:r>
    </w:p>
    <w:p w14:paraId="5FE5D46C" w14:textId="77777777" w:rsidR="0043327F" w:rsidRPr="00241820" w:rsidRDefault="0043327F" w:rsidP="00C079FF">
      <w:pPr>
        <w:pStyle w:val="Bezodstpw"/>
        <w:widowControl/>
        <w:numPr>
          <w:ilvl w:val="0"/>
          <w:numId w:val="48"/>
        </w:numPr>
        <w:tabs>
          <w:tab w:val="left" w:pos="851"/>
        </w:tabs>
        <w:suppressAutoHyphens w:val="0"/>
        <w:ind w:left="851" w:hanging="284"/>
        <w:jc w:val="both"/>
        <w:rPr>
          <w:rFonts w:asciiTheme="majorHAnsi" w:hAnsiTheme="majorHAnsi" w:cs="Arial"/>
          <w:bCs/>
          <w:spacing w:val="2"/>
          <w:sz w:val="20"/>
        </w:rPr>
      </w:pPr>
      <w:r w:rsidRPr="00241820">
        <w:rPr>
          <w:rFonts w:asciiTheme="majorHAnsi" w:hAnsiTheme="majorHAnsi" w:cs="Arial"/>
          <w:bCs/>
          <w:spacing w:val="2"/>
          <w:sz w:val="20"/>
        </w:rPr>
        <w:t>w przypadku, jeśli konieczność wprowadzenia zmian umowy wynika ze zmiany taryfy OSD zatwierdzonej przez Prezesa Urzędu Regulacji Energetyki,</w:t>
      </w:r>
    </w:p>
    <w:p w14:paraId="0F1317B7" w14:textId="77777777" w:rsidR="0043327F" w:rsidRPr="00241820" w:rsidRDefault="0043327F" w:rsidP="00C079FF">
      <w:pPr>
        <w:pStyle w:val="Bezodstpw"/>
        <w:widowControl/>
        <w:numPr>
          <w:ilvl w:val="0"/>
          <w:numId w:val="48"/>
        </w:numPr>
        <w:tabs>
          <w:tab w:val="left" w:pos="851"/>
        </w:tabs>
        <w:suppressAutoHyphens w:val="0"/>
        <w:ind w:left="851" w:hanging="284"/>
        <w:jc w:val="both"/>
        <w:rPr>
          <w:rFonts w:asciiTheme="majorHAnsi" w:hAnsiTheme="majorHAnsi" w:cs="Arial"/>
          <w:bCs/>
          <w:spacing w:val="2"/>
          <w:sz w:val="20"/>
        </w:rPr>
      </w:pPr>
      <w:r w:rsidRPr="00241820">
        <w:rPr>
          <w:rFonts w:asciiTheme="majorHAnsi" w:hAnsiTheme="majorHAnsi" w:cs="Arial"/>
          <w:sz w:val="20"/>
        </w:rPr>
        <w:t>w przypadku, jeśli konieczność wprowadzenia zmian umowy wynika ze zmiany Cennika Wykonawcy.</w:t>
      </w:r>
    </w:p>
    <w:p w14:paraId="6A819135" w14:textId="77777777" w:rsidR="0043327F" w:rsidRPr="00241820" w:rsidRDefault="0043327F" w:rsidP="0043327F">
      <w:pPr>
        <w:pStyle w:val="Bezodstpw"/>
        <w:tabs>
          <w:tab w:val="left" w:pos="851"/>
        </w:tabs>
        <w:ind w:left="851"/>
        <w:jc w:val="both"/>
        <w:rPr>
          <w:rFonts w:asciiTheme="majorHAnsi" w:hAnsiTheme="majorHAnsi" w:cs="Arial"/>
          <w:bCs/>
          <w:spacing w:val="2"/>
          <w:sz w:val="20"/>
        </w:rPr>
      </w:pPr>
      <w:r w:rsidRPr="00241820">
        <w:rPr>
          <w:rFonts w:asciiTheme="majorHAnsi" w:hAnsiTheme="majorHAnsi" w:cs="Arial"/>
          <w:bCs/>
          <w:spacing w:val="2"/>
          <w:sz w:val="20"/>
        </w:rPr>
        <w:t>O wszystkich w/w zmianach cen Wykonawca powiadomi Zamawiającego, celem zawarcia stosowego aneksu.</w:t>
      </w:r>
    </w:p>
    <w:p w14:paraId="07AC9445" w14:textId="77777777" w:rsidR="0043327F" w:rsidRPr="00241820" w:rsidRDefault="0043327F" w:rsidP="00C079FF">
      <w:pPr>
        <w:pStyle w:val="Bezodstpw"/>
        <w:widowControl/>
        <w:numPr>
          <w:ilvl w:val="0"/>
          <w:numId w:val="47"/>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Rozliczenia za dostarczone paliwo gazowe i dystrybucję odbywać się będą na podstawie odczytów wskazań układu pomiarowo-rozliczeniowego;</w:t>
      </w:r>
    </w:p>
    <w:p w14:paraId="02C0D1C5" w14:textId="11352D24" w:rsidR="0043327F" w:rsidRPr="00241820" w:rsidRDefault="0043327F" w:rsidP="00C079FF">
      <w:pPr>
        <w:pStyle w:val="Bezodstpw"/>
        <w:widowControl/>
        <w:numPr>
          <w:ilvl w:val="0"/>
          <w:numId w:val="47"/>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lastRenderedPageBreak/>
        <w:t xml:space="preserve">Podstawą zapłaty będzie faktura wystawiona przez Wykonawcę. Faktury należy wystawiać </w:t>
      </w:r>
      <w:r w:rsidR="00965E28">
        <w:rPr>
          <w:rFonts w:asciiTheme="majorHAnsi" w:hAnsiTheme="majorHAnsi" w:cs="Arial"/>
          <w:spacing w:val="2"/>
          <w:sz w:val="20"/>
        </w:rPr>
        <w:t xml:space="preserve"> </w:t>
      </w:r>
      <w:r w:rsidRPr="00241820">
        <w:rPr>
          <w:rFonts w:asciiTheme="majorHAnsi" w:hAnsiTheme="majorHAnsi" w:cs="Arial"/>
          <w:spacing w:val="2"/>
          <w:sz w:val="20"/>
        </w:rPr>
        <w:t>w następujący sposób:</w:t>
      </w:r>
    </w:p>
    <w:p w14:paraId="3A3C169C" w14:textId="77777777" w:rsidR="0043327F" w:rsidRPr="00241820" w:rsidRDefault="0043327F" w:rsidP="0043327F">
      <w:pPr>
        <w:pStyle w:val="Bezodstpw"/>
        <w:ind w:left="567"/>
        <w:jc w:val="both"/>
        <w:rPr>
          <w:rFonts w:asciiTheme="majorHAnsi" w:hAnsiTheme="majorHAnsi" w:cs="Arial"/>
          <w:spacing w:val="2"/>
          <w:sz w:val="20"/>
        </w:rPr>
      </w:pPr>
      <w:r w:rsidRPr="00241820">
        <w:rPr>
          <w:rFonts w:asciiTheme="majorHAnsi" w:hAnsiTheme="majorHAnsi" w:cs="Arial"/>
          <w:spacing w:val="2"/>
          <w:sz w:val="20"/>
        </w:rPr>
        <w:t>Nabywca: Miasto i Gmina Bierutów, ul. Moniuszki 12, 56-420 Bierutów, NIP 911-17-77-417,</w:t>
      </w:r>
    </w:p>
    <w:p w14:paraId="008222AB" w14:textId="1C9F26EC" w:rsidR="00152D5D" w:rsidRDefault="0043327F" w:rsidP="00152D5D">
      <w:pPr>
        <w:pStyle w:val="Bezodstpw"/>
        <w:ind w:left="567"/>
        <w:jc w:val="both"/>
        <w:rPr>
          <w:rFonts w:asciiTheme="majorHAnsi" w:hAnsiTheme="majorHAnsi" w:cs="Arial"/>
          <w:sz w:val="20"/>
        </w:rPr>
      </w:pPr>
      <w:r w:rsidRPr="00241820">
        <w:rPr>
          <w:rFonts w:asciiTheme="majorHAnsi" w:hAnsiTheme="majorHAnsi" w:cs="Arial"/>
          <w:spacing w:val="2"/>
          <w:sz w:val="20"/>
        </w:rPr>
        <w:t>Odbiorca/płatnik: Szkoła Podstawowa w Bierutowie, ul. Krasińskiego 3, 56-420 Bierutów</w:t>
      </w:r>
      <w:r w:rsidR="00D04446" w:rsidRPr="00241820">
        <w:rPr>
          <w:rFonts w:asciiTheme="majorHAnsi" w:hAnsiTheme="majorHAnsi" w:cs="Arial"/>
          <w:sz w:val="20"/>
        </w:rPr>
        <w:t>.</w:t>
      </w:r>
    </w:p>
    <w:p w14:paraId="20A4FEAF" w14:textId="77777777" w:rsidR="007D31CC" w:rsidRPr="00241820" w:rsidRDefault="007D31CC" w:rsidP="00152D5D">
      <w:pPr>
        <w:pStyle w:val="Bezodstpw"/>
        <w:ind w:left="567"/>
        <w:jc w:val="both"/>
        <w:rPr>
          <w:rFonts w:asciiTheme="majorHAnsi" w:hAnsiTheme="majorHAnsi" w:cs="Arial"/>
          <w:sz w:val="20"/>
        </w:rPr>
      </w:pPr>
    </w:p>
    <w:p w14:paraId="72064B00" w14:textId="33BA5CD6" w:rsidR="007054C9" w:rsidRPr="00241820" w:rsidRDefault="007054C9" w:rsidP="007054C9">
      <w:pPr>
        <w:pStyle w:val="Bezodstpw"/>
        <w:rPr>
          <w:rFonts w:asciiTheme="majorHAnsi" w:hAnsiTheme="majorHAnsi" w:cs="Arial"/>
          <w:b/>
          <w:sz w:val="22"/>
          <w:szCs w:val="22"/>
        </w:rPr>
      </w:pPr>
      <w:r w:rsidRPr="00241820">
        <w:rPr>
          <w:rFonts w:asciiTheme="majorHAnsi" w:hAnsiTheme="majorHAnsi" w:cs="Arial"/>
          <w:b/>
          <w:sz w:val="22"/>
          <w:szCs w:val="22"/>
        </w:rPr>
        <w:t xml:space="preserve">Część II – zadanie II </w:t>
      </w:r>
    </w:p>
    <w:p w14:paraId="76783C34" w14:textId="7CED1D4A" w:rsidR="007054C9" w:rsidRPr="00241820" w:rsidRDefault="007054C9" w:rsidP="00C079FF">
      <w:pPr>
        <w:pStyle w:val="Bezodstpw"/>
        <w:widowControl/>
        <w:numPr>
          <w:ilvl w:val="0"/>
          <w:numId w:val="65"/>
        </w:numPr>
        <w:suppressAutoHyphens w:val="0"/>
        <w:ind w:left="284" w:hanging="284"/>
        <w:jc w:val="both"/>
        <w:rPr>
          <w:rFonts w:asciiTheme="majorHAnsi" w:hAnsiTheme="majorHAnsi" w:cs="Arial"/>
          <w:b/>
          <w:sz w:val="20"/>
        </w:rPr>
      </w:pPr>
      <w:r w:rsidRPr="00241820">
        <w:rPr>
          <w:rFonts w:asciiTheme="majorHAnsi" w:hAnsiTheme="majorHAnsi" w:cs="Arial"/>
          <w:sz w:val="20"/>
        </w:rPr>
        <w:t xml:space="preserve">Przedmiotem zamówienia jest </w:t>
      </w:r>
      <w:r w:rsidRPr="00241820">
        <w:rPr>
          <w:rFonts w:asciiTheme="majorHAnsi" w:hAnsiTheme="majorHAnsi" w:cs="Arial"/>
          <w:b/>
          <w:sz w:val="20"/>
        </w:rPr>
        <w:t>Kompleksowa dostawa gazu ziemnego wysokometanowego typu E ze stacji regazyfikacji LNG dla Przedszkola Miejskiego w Bierutowie”</w:t>
      </w:r>
    </w:p>
    <w:p w14:paraId="7DAA84CF" w14:textId="108FF7A9" w:rsidR="007054C9" w:rsidRPr="00241820" w:rsidRDefault="007054C9" w:rsidP="00C079FF">
      <w:pPr>
        <w:pStyle w:val="Bezodstpw"/>
        <w:widowControl/>
        <w:numPr>
          <w:ilvl w:val="0"/>
          <w:numId w:val="65"/>
        </w:numPr>
        <w:suppressAutoHyphens w:val="0"/>
        <w:ind w:left="284" w:hanging="283"/>
        <w:jc w:val="both"/>
        <w:rPr>
          <w:rFonts w:asciiTheme="majorHAnsi" w:hAnsiTheme="majorHAnsi" w:cs="Arial"/>
          <w:b/>
          <w:sz w:val="20"/>
        </w:rPr>
      </w:pPr>
      <w:r w:rsidRPr="00241820">
        <w:rPr>
          <w:rFonts w:asciiTheme="majorHAnsi" w:hAnsiTheme="majorHAnsi" w:cs="Arial"/>
          <w:sz w:val="20"/>
        </w:rPr>
        <w:t xml:space="preserve">Przedmiot </w:t>
      </w:r>
      <w:r w:rsidRPr="00241820">
        <w:rPr>
          <w:rFonts w:asciiTheme="majorHAnsi" w:hAnsiTheme="majorHAnsi" w:cs="Arial"/>
          <w:bCs/>
          <w:spacing w:val="2"/>
          <w:sz w:val="20"/>
        </w:rPr>
        <w:t>zamówienia obejmuje kompleksową dostawę gazu ziemnego wysokometanowego grupy E ze stacji regazyfikacji LNG do budynku Przedszkola Miejskiego w Bierutowie przy ul. Słowackiego. Dostarczenie gazu ma odbywać się na podstawie umowy zawierającej postanowienia umowy sprzedaży i umowy o świadczenie usług przesyłania lub dystrybucji gazu (umowy kompleksowej).</w:t>
      </w:r>
    </w:p>
    <w:p w14:paraId="11B5E506" w14:textId="77777777" w:rsidR="007054C9" w:rsidRPr="00241820" w:rsidRDefault="007054C9" w:rsidP="00C079FF">
      <w:pPr>
        <w:pStyle w:val="Bezodstpw"/>
        <w:widowControl/>
        <w:numPr>
          <w:ilvl w:val="0"/>
          <w:numId w:val="65"/>
        </w:numPr>
        <w:suppressAutoHyphens w:val="0"/>
        <w:ind w:left="284" w:hanging="283"/>
        <w:jc w:val="both"/>
        <w:rPr>
          <w:rFonts w:asciiTheme="majorHAnsi" w:hAnsiTheme="majorHAnsi" w:cs="Arial"/>
          <w:b/>
          <w:sz w:val="20"/>
        </w:rPr>
      </w:pPr>
      <w:r w:rsidRPr="00241820">
        <w:rPr>
          <w:rFonts w:asciiTheme="majorHAnsi" w:hAnsiTheme="majorHAnsi" w:cs="Arial"/>
          <w:spacing w:val="2"/>
          <w:sz w:val="20"/>
        </w:rPr>
        <w:t>Szczegółowy opis przedmiotu zamówienia:</w:t>
      </w:r>
    </w:p>
    <w:p w14:paraId="0A1FD958" w14:textId="7D1D0EDB"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 xml:space="preserve">Miejsce dostarczania i odbioru paliwa gazowego: </w:t>
      </w:r>
      <w:r w:rsidR="00864FE2">
        <w:rPr>
          <w:rFonts w:asciiTheme="majorHAnsi" w:hAnsiTheme="majorHAnsi" w:cs="Arial"/>
          <w:spacing w:val="2"/>
          <w:sz w:val="20"/>
        </w:rPr>
        <w:t xml:space="preserve">Przedszkole Miejskie </w:t>
      </w:r>
      <w:r w:rsidRPr="00241820">
        <w:rPr>
          <w:rFonts w:asciiTheme="majorHAnsi" w:hAnsiTheme="majorHAnsi" w:cs="Arial"/>
          <w:spacing w:val="2"/>
          <w:sz w:val="20"/>
        </w:rPr>
        <w:t xml:space="preserve">w Bierutowie, </w:t>
      </w:r>
      <w:r w:rsidR="00D46194">
        <w:rPr>
          <w:rFonts w:asciiTheme="majorHAnsi" w:hAnsiTheme="majorHAnsi" w:cs="Arial"/>
          <w:spacing w:val="2"/>
          <w:sz w:val="20"/>
        </w:rPr>
        <w:t xml:space="preserve"> </w:t>
      </w:r>
      <w:r w:rsidRPr="00241820">
        <w:rPr>
          <w:rFonts w:asciiTheme="majorHAnsi" w:hAnsiTheme="majorHAnsi" w:cs="Arial"/>
          <w:spacing w:val="2"/>
          <w:sz w:val="20"/>
        </w:rPr>
        <w:t xml:space="preserve">ul. </w:t>
      </w:r>
      <w:r w:rsidR="00C4762B">
        <w:rPr>
          <w:rFonts w:asciiTheme="majorHAnsi" w:hAnsiTheme="majorHAnsi" w:cs="Arial"/>
          <w:spacing w:val="2"/>
          <w:sz w:val="20"/>
        </w:rPr>
        <w:t>Słowackiego</w:t>
      </w:r>
      <w:r w:rsidRPr="00241820">
        <w:rPr>
          <w:rFonts w:asciiTheme="majorHAnsi" w:hAnsiTheme="majorHAnsi" w:cs="Arial"/>
          <w:spacing w:val="2"/>
          <w:sz w:val="20"/>
        </w:rPr>
        <w:t>, 56-420 Bierutów;</w:t>
      </w:r>
    </w:p>
    <w:p w14:paraId="02E1C75C" w14:textId="1E4918D1"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 xml:space="preserve">Paliwo zostanie wykorzystane w jednym punkcie poboru do ogrzania pomieszczeń użytkowych mieszczących się w budynku </w:t>
      </w:r>
      <w:r w:rsidR="00C4762B">
        <w:rPr>
          <w:rFonts w:asciiTheme="majorHAnsi" w:hAnsiTheme="majorHAnsi" w:cs="Arial"/>
          <w:spacing w:val="2"/>
          <w:sz w:val="20"/>
        </w:rPr>
        <w:t>przedszkola</w:t>
      </w:r>
      <w:r w:rsidR="006F7744">
        <w:rPr>
          <w:rFonts w:asciiTheme="majorHAnsi" w:hAnsiTheme="majorHAnsi" w:cs="Arial"/>
          <w:spacing w:val="2"/>
          <w:sz w:val="20"/>
        </w:rPr>
        <w:t xml:space="preserve"> i </w:t>
      </w:r>
      <w:r w:rsidRPr="00241820">
        <w:rPr>
          <w:rFonts w:asciiTheme="majorHAnsi" w:hAnsiTheme="majorHAnsi" w:cs="Arial"/>
          <w:spacing w:val="2"/>
          <w:sz w:val="20"/>
        </w:rPr>
        <w:t>przygotowania c.w.u.</w:t>
      </w:r>
      <w:r w:rsidR="006F7744">
        <w:rPr>
          <w:rFonts w:asciiTheme="majorHAnsi" w:hAnsiTheme="majorHAnsi" w:cs="Arial"/>
          <w:spacing w:val="2"/>
          <w:sz w:val="20"/>
        </w:rPr>
        <w:t xml:space="preserve"> oraz do gastronomii (przygotowanie posiłków)</w:t>
      </w:r>
      <w:r w:rsidR="004860DB">
        <w:rPr>
          <w:rFonts w:asciiTheme="majorHAnsi" w:hAnsiTheme="majorHAnsi" w:cs="Arial"/>
          <w:spacing w:val="2"/>
          <w:sz w:val="20"/>
        </w:rPr>
        <w:t>.</w:t>
      </w:r>
      <w:r w:rsidRPr="00241820">
        <w:rPr>
          <w:rFonts w:asciiTheme="majorHAnsi" w:hAnsiTheme="majorHAnsi" w:cs="Arial"/>
          <w:spacing w:val="2"/>
          <w:sz w:val="20"/>
        </w:rPr>
        <w:t xml:space="preserve"> </w:t>
      </w:r>
      <w:r w:rsidR="004860DB">
        <w:rPr>
          <w:rFonts w:asciiTheme="majorHAnsi" w:hAnsiTheme="majorHAnsi" w:cs="Arial"/>
          <w:spacing w:val="2"/>
          <w:sz w:val="20"/>
        </w:rPr>
        <w:t>W</w:t>
      </w:r>
      <w:r w:rsidRPr="00241820">
        <w:rPr>
          <w:rFonts w:asciiTheme="majorHAnsi" w:hAnsiTheme="majorHAnsi" w:cs="Arial"/>
          <w:spacing w:val="2"/>
          <w:sz w:val="20"/>
        </w:rPr>
        <w:t xml:space="preserve">ytworzone ciepło będzie wykorzystywane tylko na potrzeby </w:t>
      </w:r>
      <w:r w:rsidR="004860DB">
        <w:rPr>
          <w:rFonts w:asciiTheme="majorHAnsi" w:hAnsiTheme="majorHAnsi" w:cs="Arial"/>
          <w:spacing w:val="2"/>
          <w:sz w:val="20"/>
        </w:rPr>
        <w:t xml:space="preserve">przedszkola. </w:t>
      </w:r>
    </w:p>
    <w:p w14:paraId="2AA9C55A" w14:textId="77777777"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Paliwo będzie dostarczane ze stacji regazyfikacji LNG zlokalizowanej na działce nr 72/2 AM 22, obręb Bierutów. Napełnienie stacji i dostarczanie paliwa na warunkach Operatora Systemu;</w:t>
      </w:r>
    </w:p>
    <w:p w14:paraId="4E04D8A0" w14:textId="754F2A7A"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 xml:space="preserve">Typ odbiornika gazu: dwa kotły gazowe c.o./c.w.u. </w:t>
      </w:r>
      <w:r w:rsidR="00D551BB">
        <w:rPr>
          <w:rFonts w:asciiTheme="majorHAnsi" w:hAnsiTheme="majorHAnsi" w:cs="Arial"/>
          <w:spacing w:val="2"/>
          <w:sz w:val="20"/>
        </w:rPr>
        <w:t xml:space="preserve">i urządzenie technologiczne </w:t>
      </w:r>
      <w:r w:rsidRPr="00241820">
        <w:rPr>
          <w:rFonts w:asciiTheme="majorHAnsi" w:hAnsiTheme="majorHAnsi" w:cs="Arial"/>
          <w:spacing w:val="2"/>
          <w:sz w:val="20"/>
        </w:rPr>
        <w:t xml:space="preserve">o łącznej mocy </w:t>
      </w:r>
      <w:r w:rsidR="00D551BB">
        <w:rPr>
          <w:rFonts w:asciiTheme="majorHAnsi" w:hAnsiTheme="majorHAnsi" w:cs="Arial"/>
          <w:spacing w:val="2"/>
          <w:sz w:val="20"/>
        </w:rPr>
        <w:t>175</w:t>
      </w:r>
      <w:r w:rsidRPr="00241820">
        <w:rPr>
          <w:rFonts w:asciiTheme="majorHAnsi" w:hAnsiTheme="majorHAnsi" w:cs="Arial"/>
          <w:spacing w:val="2"/>
          <w:sz w:val="20"/>
        </w:rPr>
        <w:t xml:space="preserve"> kW, z czego:</w:t>
      </w:r>
    </w:p>
    <w:p w14:paraId="2AF7552F" w14:textId="1DBD89C7" w:rsidR="007054C9" w:rsidRPr="00241820" w:rsidRDefault="00D551BB" w:rsidP="00C079FF">
      <w:pPr>
        <w:pStyle w:val="Bezodstpw"/>
        <w:widowControl/>
        <w:numPr>
          <w:ilvl w:val="0"/>
          <w:numId w:val="69"/>
        </w:numPr>
        <w:tabs>
          <w:tab w:val="left" w:pos="851"/>
        </w:tabs>
        <w:suppressAutoHyphens w:val="0"/>
        <w:ind w:left="851" w:hanging="284"/>
        <w:jc w:val="both"/>
        <w:rPr>
          <w:rFonts w:asciiTheme="majorHAnsi" w:hAnsiTheme="majorHAnsi" w:cs="Arial"/>
          <w:spacing w:val="2"/>
          <w:sz w:val="20"/>
        </w:rPr>
      </w:pPr>
      <w:r>
        <w:rPr>
          <w:rFonts w:asciiTheme="majorHAnsi" w:hAnsiTheme="majorHAnsi" w:cs="Arial"/>
          <w:spacing w:val="2"/>
          <w:sz w:val="20"/>
        </w:rPr>
        <w:t>dwa kotły o mocy 75 kW każdy, razem 150 kW</w:t>
      </w:r>
      <w:r w:rsidR="007054C9" w:rsidRPr="00241820">
        <w:rPr>
          <w:rFonts w:asciiTheme="majorHAnsi" w:hAnsiTheme="majorHAnsi" w:cs="Arial"/>
          <w:spacing w:val="2"/>
          <w:sz w:val="20"/>
        </w:rPr>
        <w:t>,</w:t>
      </w:r>
    </w:p>
    <w:p w14:paraId="6D8BA47E" w14:textId="668B383F" w:rsidR="007054C9" w:rsidRPr="00241820" w:rsidRDefault="00D551BB" w:rsidP="00C079FF">
      <w:pPr>
        <w:pStyle w:val="Bezodstpw"/>
        <w:widowControl/>
        <w:numPr>
          <w:ilvl w:val="0"/>
          <w:numId w:val="69"/>
        </w:numPr>
        <w:tabs>
          <w:tab w:val="left" w:pos="851"/>
        </w:tabs>
        <w:suppressAutoHyphens w:val="0"/>
        <w:ind w:left="851" w:hanging="284"/>
        <w:jc w:val="both"/>
        <w:rPr>
          <w:rFonts w:asciiTheme="majorHAnsi" w:hAnsiTheme="majorHAnsi" w:cs="Arial"/>
          <w:spacing w:val="2"/>
          <w:sz w:val="20"/>
        </w:rPr>
      </w:pPr>
      <w:r>
        <w:rPr>
          <w:rFonts w:asciiTheme="majorHAnsi" w:hAnsiTheme="majorHAnsi" w:cs="Arial"/>
          <w:spacing w:val="2"/>
          <w:sz w:val="20"/>
        </w:rPr>
        <w:t>jedno urządzenie technologiczne o mocy 25 kW</w:t>
      </w:r>
      <w:r w:rsidR="007054C9" w:rsidRPr="00241820">
        <w:rPr>
          <w:rFonts w:asciiTheme="majorHAnsi" w:hAnsiTheme="majorHAnsi" w:cs="Arial"/>
          <w:spacing w:val="2"/>
          <w:sz w:val="20"/>
        </w:rPr>
        <w:t>;</w:t>
      </w:r>
    </w:p>
    <w:p w14:paraId="21326D5C" w14:textId="77777777"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Rodzaj paliwa gazowego: gaz ziemny wysokometanowy wg normy PN-C-04750:2011, symbol E;</w:t>
      </w:r>
    </w:p>
    <w:p w14:paraId="269A385E" w14:textId="4CE3BCF0" w:rsidR="007054C9"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 xml:space="preserve">Prognozowany pobór gazu w okresie trwania umowy </w:t>
      </w:r>
      <w:r w:rsidRPr="00241820">
        <w:rPr>
          <w:rFonts w:asciiTheme="majorHAnsi" w:hAnsiTheme="majorHAnsi" w:cs="Arial"/>
          <w:color w:val="000000" w:themeColor="text1"/>
          <w:spacing w:val="2"/>
          <w:sz w:val="20"/>
        </w:rPr>
        <w:t xml:space="preserve">wynosi </w:t>
      </w:r>
      <w:r w:rsidR="006F6855" w:rsidRPr="00100412">
        <w:rPr>
          <w:rFonts w:asciiTheme="majorHAnsi" w:hAnsiTheme="majorHAnsi" w:cs="Arial"/>
          <w:spacing w:val="2"/>
          <w:sz w:val="20"/>
        </w:rPr>
        <w:t>340</w:t>
      </w:r>
      <w:r w:rsidRPr="00100412">
        <w:rPr>
          <w:rFonts w:asciiTheme="majorHAnsi" w:hAnsiTheme="majorHAnsi" w:cs="Arial"/>
          <w:spacing w:val="2"/>
          <w:sz w:val="20"/>
        </w:rPr>
        <w:t> 000 kWh (</w:t>
      </w:r>
      <w:r w:rsidR="006F6855" w:rsidRPr="00100412">
        <w:rPr>
          <w:rFonts w:asciiTheme="majorHAnsi" w:hAnsiTheme="majorHAnsi" w:cs="Arial"/>
          <w:spacing w:val="2"/>
          <w:sz w:val="20"/>
        </w:rPr>
        <w:t>31</w:t>
      </w:r>
      <w:r w:rsidR="00DA0294" w:rsidRPr="00100412">
        <w:rPr>
          <w:rFonts w:asciiTheme="majorHAnsi" w:hAnsiTheme="majorHAnsi" w:cs="Arial"/>
          <w:spacing w:val="2"/>
          <w:sz w:val="20"/>
        </w:rPr>
        <w:t xml:space="preserve"> </w:t>
      </w:r>
      <w:r w:rsidR="006F6855" w:rsidRPr="00100412">
        <w:rPr>
          <w:rFonts w:asciiTheme="majorHAnsi" w:hAnsiTheme="majorHAnsi" w:cs="Arial"/>
          <w:spacing w:val="2"/>
          <w:sz w:val="20"/>
        </w:rPr>
        <w:t>000</w:t>
      </w:r>
      <w:r w:rsidRPr="00100412">
        <w:rPr>
          <w:rFonts w:asciiTheme="majorHAnsi" w:hAnsiTheme="majorHAnsi" w:cs="Arial"/>
          <w:spacing w:val="2"/>
          <w:sz w:val="20"/>
        </w:rPr>
        <w:t xml:space="preserve"> m</w:t>
      </w:r>
      <w:r w:rsidRPr="00100412">
        <w:rPr>
          <w:rFonts w:asciiTheme="majorHAnsi" w:hAnsiTheme="majorHAnsi" w:cs="Arial"/>
          <w:spacing w:val="2"/>
          <w:sz w:val="20"/>
          <w:vertAlign w:val="superscript"/>
        </w:rPr>
        <w:t>3</w:t>
      </w:r>
      <w:r w:rsidRPr="00100412">
        <w:rPr>
          <w:rFonts w:asciiTheme="majorHAnsi" w:hAnsiTheme="majorHAnsi" w:cs="Arial"/>
          <w:spacing w:val="2"/>
          <w:sz w:val="20"/>
        </w:rPr>
        <w:t xml:space="preserve">). Na potrzeby przygotowania oferty szacunkowe zapotrzebowanie określa się na </w:t>
      </w:r>
      <w:r w:rsidR="006F6855" w:rsidRPr="00100412">
        <w:rPr>
          <w:rFonts w:asciiTheme="majorHAnsi" w:hAnsiTheme="majorHAnsi" w:cs="Arial"/>
          <w:spacing w:val="2"/>
          <w:sz w:val="20"/>
        </w:rPr>
        <w:t xml:space="preserve">340 </w:t>
      </w:r>
      <w:r w:rsidRPr="00100412">
        <w:rPr>
          <w:rFonts w:asciiTheme="majorHAnsi" w:hAnsiTheme="majorHAnsi" w:cs="Arial"/>
          <w:spacing w:val="2"/>
          <w:sz w:val="20"/>
        </w:rPr>
        <w:t>000 kWh;</w:t>
      </w:r>
    </w:p>
    <w:p w14:paraId="57D42711" w14:textId="32856AB9" w:rsidR="00932867" w:rsidRPr="00B570BD" w:rsidRDefault="00B570BD" w:rsidP="00B570BD">
      <w:pPr>
        <w:pStyle w:val="Bezodstpw"/>
        <w:widowControl/>
        <w:numPr>
          <w:ilvl w:val="0"/>
          <w:numId w:val="66"/>
        </w:numPr>
        <w:suppressAutoHyphens w:val="0"/>
        <w:ind w:left="567" w:hanging="283"/>
        <w:jc w:val="both"/>
        <w:rPr>
          <w:rFonts w:asciiTheme="majorHAnsi" w:hAnsiTheme="majorHAnsi" w:cs="Arial"/>
          <w:spacing w:val="2"/>
          <w:sz w:val="20"/>
        </w:rPr>
      </w:pPr>
      <w:r w:rsidRPr="00B570BD">
        <w:rPr>
          <w:rFonts w:asciiTheme="majorHAnsi" w:hAnsiTheme="majorHAnsi" w:cs="Arial"/>
          <w:spacing w:val="2"/>
          <w:sz w:val="20"/>
        </w:rPr>
        <w:t>Zamawiający zastrzega sobie prawo do okresu rozruchu do dnia 01 września 202</w:t>
      </w:r>
      <w:r w:rsidR="0043000C">
        <w:rPr>
          <w:rFonts w:asciiTheme="majorHAnsi" w:hAnsiTheme="majorHAnsi" w:cs="Arial"/>
          <w:spacing w:val="2"/>
          <w:sz w:val="20"/>
        </w:rPr>
        <w:t>3</w:t>
      </w:r>
      <w:r w:rsidRPr="00B570BD">
        <w:rPr>
          <w:rFonts w:asciiTheme="majorHAnsi" w:hAnsiTheme="majorHAnsi" w:cs="Arial"/>
          <w:spacing w:val="2"/>
          <w:sz w:val="20"/>
        </w:rPr>
        <w:t xml:space="preserve"> r., zgodnie </w:t>
      </w:r>
      <w:r w:rsidRPr="00B570BD">
        <w:rPr>
          <w:rFonts w:asciiTheme="majorHAnsi" w:hAnsiTheme="majorHAnsi" w:cs="Arial"/>
          <w:spacing w:val="2"/>
          <w:sz w:val="20"/>
        </w:rPr>
        <w:br/>
        <w:t>z zapisami pkt 15.1 taryfy nr 7 dla usług dystrybucji paliw gazowych, stanowiącej załącznik do decyzji Prezesa URE;</w:t>
      </w:r>
    </w:p>
    <w:p w14:paraId="05712EBE" w14:textId="5EADE168"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color w:val="000000" w:themeColor="text1"/>
          <w:spacing w:val="2"/>
          <w:sz w:val="20"/>
        </w:rPr>
      </w:pPr>
      <w:r w:rsidRPr="00241820">
        <w:rPr>
          <w:rFonts w:asciiTheme="majorHAnsi" w:hAnsiTheme="majorHAnsi" w:cs="Arial"/>
          <w:color w:val="000000" w:themeColor="text1"/>
          <w:spacing w:val="2"/>
          <w:sz w:val="20"/>
        </w:rPr>
        <w:t xml:space="preserve">Moc umowna – </w:t>
      </w:r>
      <w:r w:rsidR="00414C9F" w:rsidRPr="00414C9F">
        <w:rPr>
          <w:rFonts w:asciiTheme="majorHAnsi" w:hAnsiTheme="majorHAnsi" w:cs="Arial"/>
          <w:color w:val="000000" w:themeColor="text1"/>
          <w:spacing w:val="2"/>
          <w:sz w:val="20"/>
        </w:rPr>
        <w:t>powyżej 110 kWh/h i poniżej 710 kWh/h</w:t>
      </w:r>
      <w:r w:rsidR="00414C9F">
        <w:rPr>
          <w:rFonts w:asciiTheme="majorHAnsi" w:hAnsiTheme="majorHAnsi" w:cs="Arial"/>
          <w:color w:val="000000" w:themeColor="text1"/>
          <w:spacing w:val="2"/>
          <w:sz w:val="20"/>
        </w:rPr>
        <w:t>;</w:t>
      </w:r>
    </w:p>
    <w:p w14:paraId="621AD22A" w14:textId="6779A9C0"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Szacunkowe zapotrzebowanie na paliwo gazowe w 2023</w:t>
      </w:r>
      <w:r w:rsidR="00C22F4F">
        <w:rPr>
          <w:rFonts w:asciiTheme="majorHAnsi" w:hAnsiTheme="majorHAnsi" w:cs="Arial"/>
          <w:spacing w:val="2"/>
          <w:sz w:val="20"/>
        </w:rPr>
        <w:t>/2024</w:t>
      </w:r>
      <w:r w:rsidRPr="00241820">
        <w:rPr>
          <w:rFonts w:asciiTheme="majorHAnsi" w:hAnsiTheme="majorHAnsi" w:cs="Arial"/>
          <w:spacing w:val="2"/>
          <w:sz w:val="20"/>
        </w:rPr>
        <w:t xml:space="preserve"> roku zostało określone na podstawie planowanego zużycia gazu;</w:t>
      </w:r>
    </w:p>
    <w:p w14:paraId="39FD765E" w14:textId="665773E7"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Szacunkowe zapotrzebowanie służy wyłącznie do porównania ofert i w żadnym przypadku nie stanowi ze strony Zamawiającego zobowiązania do zakupu gazu w podanej ilości. Wykonawcy nie będzie przysługiwało jakiekolwiek roszczenie z tytułu niepobrania przez Zamawiającego przewidywanej ilości paliwa gazowego w czasie trwania umowy. Ewentualna zmiana szacunkowego zużycia nie będzie</w:t>
      </w:r>
      <w:r w:rsidR="00D46194">
        <w:rPr>
          <w:rFonts w:asciiTheme="majorHAnsi" w:hAnsiTheme="majorHAnsi" w:cs="Arial"/>
          <w:spacing w:val="2"/>
          <w:sz w:val="20"/>
        </w:rPr>
        <w:t xml:space="preserve"> </w:t>
      </w:r>
      <w:r w:rsidRPr="00241820">
        <w:rPr>
          <w:rFonts w:asciiTheme="majorHAnsi" w:hAnsiTheme="majorHAnsi" w:cs="Arial"/>
          <w:spacing w:val="2"/>
          <w:sz w:val="20"/>
        </w:rPr>
        <w:t>skutkowała dodatkowymi kosztami dla Zamawiającego, poza rozliczeniem za faktycznie zużytą ilość gazu;</w:t>
      </w:r>
    </w:p>
    <w:p w14:paraId="4BB2B735" w14:textId="77777777" w:rsidR="007054C9" w:rsidRPr="00241820" w:rsidRDefault="007054C9" w:rsidP="00C079FF">
      <w:pPr>
        <w:pStyle w:val="Bezodstpw"/>
        <w:widowControl/>
        <w:numPr>
          <w:ilvl w:val="0"/>
          <w:numId w:val="66"/>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Zamawiający jest zwolniony z płacenia podatku akcyzowego na podstawie art. 31b ust. 2 pkt 4 ustawy o podatku akcyzowym (Dz. U. z 2022 r., poz. 143 ze zm.).</w:t>
      </w:r>
    </w:p>
    <w:p w14:paraId="222B5BE6" w14:textId="1B78B2B2" w:rsidR="007054C9" w:rsidRPr="00241820" w:rsidRDefault="007054C9" w:rsidP="00C079FF">
      <w:pPr>
        <w:pStyle w:val="Bezodstpw"/>
        <w:widowControl/>
        <w:numPr>
          <w:ilvl w:val="0"/>
          <w:numId w:val="65"/>
        </w:numPr>
        <w:suppressAutoHyphens w:val="0"/>
        <w:ind w:left="284" w:hanging="284"/>
        <w:jc w:val="both"/>
        <w:rPr>
          <w:rFonts w:asciiTheme="majorHAnsi" w:hAnsiTheme="majorHAnsi" w:cs="Arial"/>
          <w:spacing w:val="2"/>
          <w:sz w:val="20"/>
        </w:rPr>
      </w:pPr>
      <w:r w:rsidRPr="00241820">
        <w:rPr>
          <w:rFonts w:asciiTheme="majorHAnsi" w:hAnsiTheme="majorHAnsi" w:cs="Arial"/>
          <w:spacing w:val="2"/>
          <w:sz w:val="20"/>
        </w:rPr>
        <w:t>Wymagania dotyczące realizacji zamówienia:</w:t>
      </w:r>
    </w:p>
    <w:p w14:paraId="747152C1" w14:textId="1EA1767B" w:rsidR="007054C9" w:rsidRPr="00241820" w:rsidRDefault="007054C9" w:rsidP="00C079FF">
      <w:pPr>
        <w:pStyle w:val="Bezodstpw"/>
        <w:widowControl/>
        <w:numPr>
          <w:ilvl w:val="0"/>
          <w:numId w:val="67"/>
        </w:numPr>
        <w:suppressAutoHyphens w:val="0"/>
        <w:ind w:left="567" w:hanging="294"/>
        <w:jc w:val="both"/>
        <w:rPr>
          <w:rFonts w:asciiTheme="majorHAnsi" w:hAnsiTheme="majorHAnsi" w:cs="Arial"/>
          <w:bCs/>
          <w:spacing w:val="2"/>
          <w:sz w:val="20"/>
        </w:rPr>
      </w:pPr>
      <w:r w:rsidRPr="00241820">
        <w:rPr>
          <w:rFonts w:asciiTheme="majorHAnsi" w:hAnsiTheme="majorHAnsi" w:cs="Arial"/>
          <w:bCs/>
          <w:spacing w:val="2"/>
          <w:sz w:val="20"/>
        </w:rPr>
        <w:t>Dostawa paliwa gazowego odbywać się będzie na warunkach określonych w ustawie Prawo energetyczne</w:t>
      </w:r>
      <w:r w:rsidR="00FF01AC">
        <w:rPr>
          <w:rFonts w:asciiTheme="majorHAnsi" w:hAnsiTheme="majorHAnsi" w:cs="Arial"/>
          <w:bCs/>
          <w:spacing w:val="2"/>
          <w:sz w:val="20"/>
        </w:rPr>
        <w:t xml:space="preserve"> </w:t>
      </w:r>
      <w:r w:rsidRPr="00241820">
        <w:rPr>
          <w:rFonts w:asciiTheme="majorHAnsi" w:hAnsiTheme="majorHAnsi" w:cs="Arial"/>
          <w:bCs/>
          <w:spacing w:val="2"/>
          <w:sz w:val="20"/>
        </w:rPr>
        <w:t>i Kodeks cywilny oraz przepisach wykonawczych wydanych na ich podstawie;</w:t>
      </w:r>
    </w:p>
    <w:p w14:paraId="3A80ABE7" w14:textId="77777777" w:rsidR="007054C9" w:rsidRPr="00241820" w:rsidRDefault="007054C9" w:rsidP="00C079FF">
      <w:pPr>
        <w:pStyle w:val="Bezodstpw"/>
        <w:widowControl/>
        <w:numPr>
          <w:ilvl w:val="0"/>
          <w:numId w:val="6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 xml:space="preserve">Wykonawca będzie dostarczał w okresie obowiązywania umowy gaz ziemny w ilości odpowiadającej rzeczywistemu zapotrzebowaniu Zamawiającego niezależnie od szacunkowej prognozy jej zużycia. Wykonawcy nie będzie przysługiwało jakiekolwiek roszczenie z tytułu niepobrania lub pobranie większej ilości gazu przez Zamawiającego niż podano  w przewidywanej prognozie; </w:t>
      </w:r>
    </w:p>
    <w:p w14:paraId="754F8512" w14:textId="77777777" w:rsidR="007054C9" w:rsidRPr="00241820" w:rsidRDefault="007054C9" w:rsidP="00C079FF">
      <w:pPr>
        <w:pStyle w:val="Bezodstpw"/>
        <w:widowControl/>
        <w:numPr>
          <w:ilvl w:val="0"/>
          <w:numId w:val="6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Dostarczane paliwo gazowe musi spełniać standardy techniczne zgodnie z zapisami ustawy Prawo energetyczne, aktami wykonawczymi oraz Polskimi Normami;</w:t>
      </w:r>
    </w:p>
    <w:p w14:paraId="06B100AC" w14:textId="77777777" w:rsidR="007054C9" w:rsidRPr="00241820" w:rsidRDefault="007054C9" w:rsidP="00C079FF">
      <w:pPr>
        <w:pStyle w:val="Bezodstpw"/>
        <w:widowControl/>
        <w:numPr>
          <w:ilvl w:val="0"/>
          <w:numId w:val="67"/>
        </w:numPr>
        <w:suppressAutoHyphens w:val="0"/>
        <w:ind w:left="567" w:hanging="284"/>
        <w:jc w:val="both"/>
        <w:rPr>
          <w:rFonts w:asciiTheme="majorHAnsi" w:hAnsiTheme="majorHAnsi" w:cs="Arial"/>
          <w:bCs/>
          <w:spacing w:val="2"/>
          <w:sz w:val="20"/>
        </w:rPr>
      </w:pPr>
      <w:r w:rsidRPr="00241820">
        <w:rPr>
          <w:rFonts w:asciiTheme="majorHAnsi" w:hAnsiTheme="majorHAnsi" w:cs="Arial"/>
          <w:bCs/>
          <w:spacing w:val="2"/>
          <w:sz w:val="20"/>
        </w:rPr>
        <w:t>Stawka zaoferowana przez Wykonawcę nie będzie podlegała zmianom przez okres realizacji zamówienia, z wyjątkiem:</w:t>
      </w:r>
    </w:p>
    <w:p w14:paraId="4F738726" w14:textId="77777777" w:rsidR="007054C9" w:rsidRPr="00241820" w:rsidRDefault="007054C9" w:rsidP="00C079FF">
      <w:pPr>
        <w:pStyle w:val="Bezodstpw"/>
        <w:widowControl/>
        <w:numPr>
          <w:ilvl w:val="0"/>
          <w:numId w:val="68"/>
        </w:numPr>
        <w:tabs>
          <w:tab w:val="left" w:pos="851"/>
        </w:tabs>
        <w:suppressAutoHyphens w:val="0"/>
        <w:ind w:left="851" w:hanging="284"/>
        <w:jc w:val="both"/>
        <w:rPr>
          <w:rFonts w:asciiTheme="majorHAnsi" w:hAnsiTheme="majorHAnsi" w:cs="Arial"/>
          <w:bCs/>
          <w:spacing w:val="2"/>
          <w:sz w:val="20"/>
        </w:rPr>
      </w:pPr>
      <w:r w:rsidRPr="00241820">
        <w:rPr>
          <w:rFonts w:asciiTheme="majorHAnsi" w:hAnsiTheme="majorHAnsi" w:cs="Arial"/>
          <w:bCs/>
          <w:spacing w:val="2"/>
          <w:sz w:val="20"/>
        </w:rPr>
        <w:t>w przypadku zmiany stawki podatku VAT nastąpi zmiana ceny cen jednostkowych odpowiednio do stawki podatku, co nie będzie stanowiło istotnych zmian umowy,</w:t>
      </w:r>
    </w:p>
    <w:p w14:paraId="1E148D48" w14:textId="77777777" w:rsidR="007054C9" w:rsidRPr="00241820" w:rsidRDefault="007054C9" w:rsidP="00C079FF">
      <w:pPr>
        <w:pStyle w:val="Bezodstpw"/>
        <w:widowControl/>
        <w:numPr>
          <w:ilvl w:val="0"/>
          <w:numId w:val="68"/>
        </w:numPr>
        <w:tabs>
          <w:tab w:val="left" w:pos="851"/>
        </w:tabs>
        <w:suppressAutoHyphens w:val="0"/>
        <w:ind w:left="851" w:hanging="284"/>
        <w:jc w:val="both"/>
        <w:rPr>
          <w:rFonts w:asciiTheme="majorHAnsi" w:hAnsiTheme="majorHAnsi" w:cs="Arial"/>
          <w:bCs/>
          <w:spacing w:val="2"/>
          <w:sz w:val="20"/>
        </w:rPr>
      </w:pPr>
      <w:r w:rsidRPr="00241820">
        <w:rPr>
          <w:rFonts w:asciiTheme="majorHAnsi" w:hAnsiTheme="majorHAnsi" w:cs="Arial"/>
          <w:bCs/>
          <w:spacing w:val="2"/>
          <w:sz w:val="20"/>
        </w:rPr>
        <w:t>w przypadku, jeśli konieczność wprowadzenia zmian umowy wynika ze zmiany taryfy OSD zatwierdzonej przez Prezesa Urzędu Regulacji Energetyki,</w:t>
      </w:r>
    </w:p>
    <w:p w14:paraId="157CB9C8" w14:textId="77777777" w:rsidR="007054C9" w:rsidRPr="00241820" w:rsidRDefault="007054C9" w:rsidP="00C079FF">
      <w:pPr>
        <w:pStyle w:val="Bezodstpw"/>
        <w:widowControl/>
        <w:numPr>
          <w:ilvl w:val="0"/>
          <w:numId w:val="68"/>
        </w:numPr>
        <w:tabs>
          <w:tab w:val="left" w:pos="851"/>
        </w:tabs>
        <w:suppressAutoHyphens w:val="0"/>
        <w:ind w:left="851" w:hanging="284"/>
        <w:jc w:val="both"/>
        <w:rPr>
          <w:rFonts w:asciiTheme="majorHAnsi" w:hAnsiTheme="majorHAnsi" w:cs="Arial"/>
          <w:bCs/>
          <w:spacing w:val="2"/>
          <w:sz w:val="20"/>
        </w:rPr>
      </w:pPr>
      <w:r w:rsidRPr="00241820">
        <w:rPr>
          <w:rFonts w:asciiTheme="majorHAnsi" w:hAnsiTheme="majorHAnsi" w:cs="Arial"/>
          <w:sz w:val="20"/>
        </w:rPr>
        <w:t>w przypadku, jeśli konieczność wprowadzenia zmian umowy wynika ze zmiany Cennika Wykonawcy.</w:t>
      </w:r>
    </w:p>
    <w:p w14:paraId="6CEFF117" w14:textId="77777777" w:rsidR="007054C9" w:rsidRPr="00241820" w:rsidRDefault="007054C9" w:rsidP="007054C9">
      <w:pPr>
        <w:pStyle w:val="Bezodstpw"/>
        <w:tabs>
          <w:tab w:val="left" w:pos="851"/>
        </w:tabs>
        <w:ind w:left="851"/>
        <w:jc w:val="both"/>
        <w:rPr>
          <w:rFonts w:asciiTheme="majorHAnsi" w:hAnsiTheme="majorHAnsi" w:cs="Arial"/>
          <w:bCs/>
          <w:spacing w:val="2"/>
          <w:sz w:val="20"/>
        </w:rPr>
      </w:pPr>
      <w:r w:rsidRPr="00241820">
        <w:rPr>
          <w:rFonts w:asciiTheme="majorHAnsi" w:hAnsiTheme="majorHAnsi" w:cs="Arial"/>
          <w:bCs/>
          <w:spacing w:val="2"/>
          <w:sz w:val="20"/>
        </w:rPr>
        <w:t>O wszystkich w/w zmianach cen Wykonawca powiadomi Zamawiającego, celem zawarcia stosowego aneksu.</w:t>
      </w:r>
    </w:p>
    <w:p w14:paraId="4C00EB7A" w14:textId="77777777" w:rsidR="007054C9" w:rsidRPr="00241820" w:rsidRDefault="007054C9" w:rsidP="00C079FF">
      <w:pPr>
        <w:pStyle w:val="Bezodstpw"/>
        <w:widowControl/>
        <w:numPr>
          <w:ilvl w:val="0"/>
          <w:numId w:val="67"/>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Rozliczenia za dostarczone paliwo gazowe i dystrybucję odbywać się będą na podstawie odczytów wskazań układu pomiarowo-rozliczeniowego;</w:t>
      </w:r>
    </w:p>
    <w:p w14:paraId="5A56855B" w14:textId="54FAB4FD" w:rsidR="007054C9" w:rsidRPr="00241820" w:rsidRDefault="007054C9" w:rsidP="00C079FF">
      <w:pPr>
        <w:pStyle w:val="Bezodstpw"/>
        <w:widowControl/>
        <w:numPr>
          <w:ilvl w:val="0"/>
          <w:numId w:val="67"/>
        </w:numPr>
        <w:suppressAutoHyphens w:val="0"/>
        <w:ind w:left="567" w:hanging="283"/>
        <w:jc w:val="both"/>
        <w:rPr>
          <w:rFonts w:asciiTheme="majorHAnsi" w:hAnsiTheme="majorHAnsi" w:cs="Arial"/>
          <w:spacing w:val="2"/>
          <w:sz w:val="20"/>
        </w:rPr>
      </w:pPr>
      <w:r w:rsidRPr="00241820">
        <w:rPr>
          <w:rFonts w:asciiTheme="majorHAnsi" w:hAnsiTheme="majorHAnsi" w:cs="Arial"/>
          <w:spacing w:val="2"/>
          <w:sz w:val="20"/>
        </w:rPr>
        <w:t>Podstawą zapłaty będzie faktura wystawiona przez Wykonawcę. Faktury należy wystawiać</w:t>
      </w:r>
      <w:r w:rsidR="00E71A45">
        <w:rPr>
          <w:rFonts w:asciiTheme="majorHAnsi" w:hAnsiTheme="majorHAnsi" w:cs="Arial"/>
          <w:spacing w:val="2"/>
          <w:sz w:val="20"/>
        </w:rPr>
        <w:t xml:space="preserve"> </w:t>
      </w:r>
      <w:r w:rsidRPr="00241820">
        <w:rPr>
          <w:rFonts w:asciiTheme="majorHAnsi" w:hAnsiTheme="majorHAnsi" w:cs="Arial"/>
          <w:spacing w:val="2"/>
          <w:sz w:val="20"/>
        </w:rPr>
        <w:t>w następujący sposób</w:t>
      </w:r>
      <w:r w:rsidR="00E71A45">
        <w:rPr>
          <w:rFonts w:asciiTheme="majorHAnsi" w:hAnsiTheme="majorHAnsi" w:cs="Arial"/>
          <w:spacing w:val="2"/>
          <w:sz w:val="20"/>
        </w:rPr>
        <w:t xml:space="preserve"> zależnie od placówki oświatowej zamawiającej gaz</w:t>
      </w:r>
      <w:r w:rsidRPr="00241820">
        <w:rPr>
          <w:rFonts w:asciiTheme="majorHAnsi" w:hAnsiTheme="majorHAnsi" w:cs="Arial"/>
          <w:spacing w:val="2"/>
          <w:sz w:val="20"/>
        </w:rPr>
        <w:t>:</w:t>
      </w:r>
    </w:p>
    <w:p w14:paraId="27A96EC0" w14:textId="77777777" w:rsidR="00152D5D" w:rsidRDefault="007054C9" w:rsidP="00152D5D">
      <w:pPr>
        <w:pStyle w:val="Bezodstpw"/>
        <w:ind w:left="567"/>
        <w:jc w:val="both"/>
        <w:rPr>
          <w:rFonts w:asciiTheme="majorHAnsi" w:hAnsiTheme="majorHAnsi" w:cs="Arial"/>
          <w:spacing w:val="2"/>
          <w:sz w:val="20"/>
        </w:rPr>
      </w:pPr>
      <w:r w:rsidRPr="00241820">
        <w:rPr>
          <w:rFonts w:asciiTheme="majorHAnsi" w:hAnsiTheme="majorHAnsi" w:cs="Arial"/>
          <w:spacing w:val="2"/>
          <w:sz w:val="20"/>
        </w:rPr>
        <w:lastRenderedPageBreak/>
        <w:t>Nabywca: Miasto i Gmina Bierutów, ul. Moniuszki 12, 56-420 Bierutów, NIP 911-17-77-417,</w:t>
      </w:r>
    </w:p>
    <w:p w14:paraId="376E345E" w14:textId="720B5FAE" w:rsidR="007054C9" w:rsidRPr="00152D5D" w:rsidRDefault="00E71A45" w:rsidP="00152D5D">
      <w:pPr>
        <w:pStyle w:val="Bezodstpw"/>
        <w:ind w:left="567"/>
        <w:jc w:val="both"/>
        <w:rPr>
          <w:rFonts w:asciiTheme="majorHAnsi" w:hAnsiTheme="majorHAnsi" w:cs="Arial"/>
          <w:spacing w:val="2"/>
          <w:sz w:val="20"/>
        </w:rPr>
      </w:pPr>
      <w:r w:rsidRPr="00241820">
        <w:rPr>
          <w:rFonts w:asciiTheme="majorHAnsi" w:hAnsiTheme="majorHAnsi" w:cs="Arial"/>
          <w:spacing w:val="2"/>
          <w:sz w:val="20"/>
        </w:rPr>
        <w:t xml:space="preserve">Odbiorca/płatnik: </w:t>
      </w:r>
      <w:r>
        <w:rPr>
          <w:rFonts w:asciiTheme="majorHAnsi" w:hAnsiTheme="majorHAnsi" w:cs="Arial"/>
          <w:spacing w:val="2"/>
          <w:sz w:val="20"/>
        </w:rPr>
        <w:t>Przedszkole Miejskie</w:t>
      </w:r>
      <w:r w:rsidRPr="00241820">
        <w:rPr>
          <w:rFonts w:asciiTheme="majorHAnsi" w:hAnsiTheme="majorHAnsi" w:cs="Arial"/>
          <w:spacing w:val="2"/>
          <w:sz w:val="20"/>
        </w:rPr>
        <w:t xml:space="preserve"> w Bierutowie, ul. </w:t>
      </w:r>
      <w:r>
        <w:rPr>
          <w:rFonts w:asciiTheme="majorHAnsi" w:hAnsiTheme="majorHAnsi" w:cs="Arial"/>
          <w:spacing w:val="2"/>
          <w:sz w:val="20"/>
        </w:rPr>
        <w:t>Słowackiego</w:t>
      </w:r>
      <w:r w:rsidRPr="00241820">
        <w:rPr>
          <w:rFonts w:asciiTheme="majorHAnsi" w:hAnsiTheme="majorHAnsi" w:cs="Arial"/>
          <w:spacing w:val="2"/>
          <w:sz w:val="20"/>
        </w:rPr>
        <w:t>, 56-420 Bierutów</w:t>
      </w:r>
      <w:r>
        <w:rPr>
          <w:rFonts w:asciiTheme="majorHAnsi" w:hAnsiTheme="majorHAnsi" w:cs="Arial"/>
          <w:spacing w:val="2"/>
          <w:sz w:val="20"/>
        </w:rPr>
        <w:t xml:space="preserve"> </w:t>
      </w:r>
    </w:p>
    <w:p w14:paraId="53B06C09" w14:textId="77777777" w:rsidR="0043327F" w:rsidRPr="00241820" w:rsidRDefault="0043327F" w:rsidP="0043327F">
      <w:pPr>
        <w:ind w:left="567" w:hanging="567"/>
        <w:jc w:val="both"/>
        <w:rPr>
          <w:rFonts w:asciiTheme="majorHAnsi" w:hAnsiTheme="majorHAnsi" w:cs="Arial"/>
          <w:sz w:val="20"/>
          <w:szCs w:val="20"/>
        </w:rPr>
      </w:pPr>
    </w:p>
    <w:p w14:paraId="322D8058" w14:textId="77777777" w:rsidR="0043327F" w:rsidRPr="00241820" w:rsidRDefault="0043327F" w:rsidP="0043327F">
      <w:pPr>
        <w:ind w:left="284"/>
        <w:jc w:val="both"/>
        <w:rPr>
          <w:rFonts w:asciiTheme="majorHAnsi" w:hAnsiTheme="majorHAnsi" w:cs="Arial"/>
          <w:b/>
          <w:sz w:val="20"/>
          <w:szCs w:val="20"/>
        </w:rPr>
      </w:pPr>
      <w:r w:rsidRPr="00241820">
        <w:rPr>
          <w:rFonts w:asciiTheme="majorHAnsi" w:hAnsiTheme="majorHAnsi" w:cs="Arial"/>
          <w:b/>
          <w:sz w:val="20"/>
          <w:szCs w:val="20"/>
        </w:rPr>
        <w:t>Kody opisujące przedmiot zamówienia określone we Wspólnym Słowniku Zamówień (CPV):</w:t>
      </w:r>
    </w:p>
    <w:p w14:paraId="16A1791A" w14:textId="77777777" w:rsidR="0043327F" w:rsidRPr="00241820" w:rsidRDefault="0043327F" w:rsidP="0043327F">
      <w:pPr>
        <w:autoSpaceDE w:val="0"/>
        <w:autoSpaceDN w:val="0"/>
        <w:adjustRightInd w:val="0"/>
        <w:ind w:left="284"/>
        <w:rPr>
          <w:rFonts w:asciiTheme="majorHAnsi" w:hAnsiTheme="majorHAnsi" w:cs="Arial"/>
          <w:b/>
          <w:sz w:val="20"/>
          <w:szCs w:val="20"/>
        </w:rPr>
      </w:pPr>
      <w:r w:rsidRPr="00241820">
        <w:rPr>
          <w:rFonts w:asciiTheme="majorHAnsi" w:hAnsiTheme="majorHAnsi" w:cs="Arial"/>
          <w:b/>
          <w:sz w:val="20"/>
          <w:szCs w:val="20"/>
        </w:rPr>
        <w:t>CPV 09.12.30.00-7 gaz ziemny</w:t>
      </w:r>
    </w:p>
    <w:p w14:paraId="4BAF98B6" w14:textId="77777777" w:rsidR="0043327F" w:rsidRPr="00241820" w:rsidRDefault="0043327F" w:rsidP="0043327F">
      <w:pPr>
        <w:autoSpaceDE w:val="0"/>
        <w:autoSpaceDN w:val="0"/>
        <w:adjustRightInd w:val="0"/>
        <w:ind w:left="284"/>
        <w:rPr>
          <w:rFonts w:asciiTheme="majorHAnsi" w:hAnsiTheme="majorHAnsi" w:cs="Arial"/>
          <w:b/>
          <w:sz w:val="20"/>
          <w:szCs w:val="20"/>
        </w:rPr>
      </w:pPr>
      <w:r w:rsidRPr="00241820">
        <w:rPr>
          <w:rFonts w:asciiTheme="majorHAnsi" w:hAnsiTheme="majorHAnsi" w:cs="Arial"/>
          <w:b/>
          <w:sz w:val="20"/>
          <w:szCs w:val="20"/>
        </w:rPr>
        <w:t xml:space="preserve">CPV 65.21.00.00-8 </w:t>
      </w:r>
      <w:hyperlink r:id="rId12" w:history="1">
        <w:r w:rsidRPr="00241820">
          <w:rPr>
            <w:rStyle w:val="Hipercze"/>
            <w:rFonts w:asciiTheme="majorHAnsi" w:hAnsiTheme="majorHAnsi" w:cs="Arial"/>
            <w:b/>
            <w:color w:val="auto"/>
            <w:sz w:val="20"/>
            <w:szCs w:val="20"/>
            <w:u w:val="none"/>
          </w:rPr>
          <w:t>przesył</w:t>
        </w:r>
      </w:hyperlink>
      <w:r w:rsidRPr="00241820">
        <w:rPr>
          <w:rFonts w:asciiTheme="majorHAnsi" w:hAnsiTheme="majorHAnsi" w:cs="Arial"/>
          <w:b/>
          <w:sz w:val="20"/>
          <w:szCs w:val="20"/>
        </w:rPr>
        <w:t xml:space="preserve"> gazu</w:t>
      </w:r>
    </w:p>
    <w:p w14:paraId="2A8255C9" w14:textId="77777777" w:rsidR="00634E4F" w:rsidRPr="00241820" w:rsidRDefault="00634E4F" w:rsidP="0024083D">
      <w:pPr>
        <w:pStyle w:val="Bezodstpw"/>
        <w:tabs>
          <w:tab w:val="left" w:pos="7155"/>
        </w:tabs>
        <w:jc w:val="both"/>
        <w:rPr>
          <w:rFonts w:asciiTheme="majorHAnsi" w:hAnsiTheme="majorHAnsi" w:cs="Arial"/>
          <w:sz w:val="20"/>
        </w:rPr>
      </w:pPr>
    </w:p>
    <w:p w14:paraId="5BEC7E68" w14:textId="01313C0D" w:rsidR="00686234" w:rsidRPr="00C373D8" w:rsidRDefault="00686234" w:rsidP="00C373D8">
      <w:pPr>
        <w:pStyle w:val="Nagwek1"/>
        <w:jc w:val="both"/>
        <w:rPr>
          <w:rFonts w:asciiTheme="majorHAnsi" w:hAnsiTheme="majorHAnsi" w:cs="Arial"/>
        </w:rPr>
      </w:pPr>
      <w:bookmarkStart w:id="125" w:name="_Toc80875275"/>
      <w:bookmarkEnd w:id="120"/>
      <w:bookmarkEnd w:id="121"/>
      <w:bookmarkEnd w:id="122"/>
      <w:bookmarkEnd w:id="123"/>
      <w:bookmarkEnd w:id="124"/>
      <w:r w:rsidRPr="00241820">
        <w:rPr>
          <w:rFonts w:asciiTheme="majorHAnsi" w:hAnsiTheme="majorHAnsi" w:cs="Arial"/>
        </w:rPr>
        <w:t>ROZDZIAŁ VI.  OPIS CZĘŚCI ZAMÓWIENIA, JEŻELI ZAMAWIAJĄCY DOPUSZCZA SKŁADANIE OFERT CZĘŚCIOWYCH</w:t>
      </w:r>
      <w:bookmarkEnd w:id="125"/>
    </w:p>
    <w:p w14:paraId="0F282F43" w14:textId="6FA2CA8D" w:rsidR="00E77ECF" w:rsidRDefault="00E77ECF" w:rsidP="00C079FF">
      <w:pPr>
        <w:pStyle w:val="Bezodstpw"/>
        <w:numPr>
          <w:ilvl w:val="0"/>
          <w:numId w:val="39"/>
        </w:numPr>
        <w:ind w:left="426" w:hanging="284"/>
        <w:jc w:val="both"/>
        <w:rPr>
          <w:rFonts w:asciiTheme="majorHAnsi" w:hAnsiTheme="majorHAnsi" w:cs="Arial"/>
          <w:sz w:val="20"/>
        </w:rPr>
      </w:pPr>
      <w:r w:rsidRPr="0089202C">
        <w:rPr>
          <w:rFonts w:asciiTheme="majorHAnsi" w:hAnsiTheme="majorHAnsi" w:cs="Arial"/>
          <w:sz w:val="20"/>
        </w:rPr>
        <w:t>Zamawiający</w:t>
      </w:r>
      <w:r w:rsidRPr="0089202C">
        <w:rPr>
          <w:rFonts w:asciiTheme="majorHAnsi" w:hAnsiTheme="majorHAnsi" w:cs="Arial"/>
          <w:b/>
          <w:sz w:val="20"/>
        </w:rPr>
        <w:t xml:space="preserve"> </w:t>
      </w:r>
      <w:r w:rsidR="0089202C" w:rsidRPr="00B914E1">
        <w:rPr>
          <w:rFonts w:asciiTheme="majorHAnsi" w:hAnsiTheme="majorHAnsi" w:cs="Arial"/>
          <w:b/>
          <w:sz w:val="20"/>
        </w:rPr>
        <w:t>dopuszcza</w:t>
      </w:r>
      <w:r w:rsidR="0089202C" w:rsidRPr="0089202C">
        <w:rPr>
          <w:rFonts w:asciiTheme="majorHAnsi" w:hAnsiTheme="majorHAnsi" w:cs="Arial"/>
          <w:sz w:val="20"/>
        </w:rPr>
        <w:t xml:space="preserve"> składanie ofert częściowych – oddzielnie dla każdej części zamówienia</w:t>
      </w:r>
      <w:r w:rsidR="0089202C">
        <w:rPr>
          <w:rFonts w:asciiTheme="majorHAnsi" w:hAnsiTheme="majorHAnsi" w:cs="Arial"/>
          <w:sz w:val="20"/>
        </w:rPr>
        <w:t>.</w:t>
      </w:r>
    </w:p>
    <w:p w14:paraId="53417C3B" w14:textId="3C1E7E64" w:rsidR="0090701A" w:rsidRPr="0090701A" w:rsidRDefault="0090701A" w:rsidP="00C079FF">
      <w:pPr>
        <w:pStyle w:val="Bezodstpw"/>
        <w:numPr>
          <w:ilvl w:val="0"/>
          <w:numId w:val="39"/>
        </w:numPr>
        <w:ind w:left="426" w:hanging="284"/>
        <w:jc w:val="both"/>
        <w:rPr>
          <w:rFonts w:asciiTheme="majorHAnsi" w:hAnsiTheme="majorHAnsi" w:cs="Arial"/>
          <w:sz w:val="20"/>
        </w:rPr>
      </w:pPr>
      <w:r w:rsidRPr="0090701A">
        <w:rPr>
          <w:rFonts w:asciiTheme="majorHAnsi" w:hAnsiTheme="majorHAnsi" w:cs="Arial"/>
          <w:sz w:val="20"/>
        </w:rPr>
        <w:t>Wykonawca może złożyć ofertę na jedną lub więcej części. Ocenie będzie podlegać oddzielnie każda część zamówienia</w:t>
      </w:r>
      <w:r w:rsidR="00B914E1">
        <w:rPr>
          <w:rFonts w:asciiTheme="majorHAnsi" w:hAnsiTheme="majorHAnsi" w:cs="Arial"/>
          <w:sz w:val="20"/>
        </w:rPr>
        <w:t>.</w:t>
      </w:r>
    </w:p>
    <w:p w14:paraId="77DEAF83" w14:textId="70F16C9C" w:rsidR="0024083D" w:rsidRPr="00B914E1" w:rsidRDefault="0024083D" w:rsidP="00B914E1">
      <w:pPr>
        <w:pStyle w:val="Nagwek1"/>
        <w:jc w:val="both"/>
        <w:rPr>
          <w:rFonts w:asciiTheme="majorHAnsi" w:hAnsiTheme="majorHAnsi" w:cs="Arial"/>
        </w:rPr>
      </w:pPr>
      <w:bookmarkStart w:id="126" w:name="_Toc80875276"/>
      <w:r w:rsidRPr="00241820">
        <w:rPr>
          <w:rFonts w:asciiTheme="majorHAnsi" w:hAnsiTheme="majorHAnsi" w:cs="Arial"/>
        </w:rPr>
        <w:t xml:space="preserve">ROZDZIAŁ VII.  </w:t>
      </w:r>
      <w:r w:rsidRPr="00241820">
        <w:rPr>
          <w:rFonts w:asciiTheme="majorHAnsi" w:hAnsiTheme="majorHAnsi" w:cs="Arial"/>
          <w:caps/>
        </w:rPr>
        <w:t>Informacje dotyczące ofert wariantowych, w tym informacje o sposobIe przedstawiania ofert wariantowych oraz minimalne warunki, jakim muszą odpowiadAć oferty wariantowe, jeżeli zamawiający wymaga lub dopuszcza ich składanie</w:t>
      </w:r>
      <w:bookmarkEnd w:id="126"/>
    </w:p>
    <w:p w14:paraId="35003578" w14:textId="77777777" w:rsidR="0024083D" w:rsidRPr="00241820" w:rsidRDefault="00686234" w:rsidP="0024083D">
      <w:pPr>
        <w:pStyle w:val="Bezodstpw"/>
        <w:rPr>
          <w:rFonts w:asciiTheme="majorHAnsi" w:hAnsiTheme="majorHAnsi" w:cs="Arial"/>
          <w:sz w:val="20"/>
        </w:rPr>
      </w:pPr>
      <w:r w:rsidRPr="00241820">
        <w:rPr>
          <w:rFonts w:asciiTheme="majorHAnsi" w:hAnsiTheme="majorHAnsi" w:cs="Arial"/>
          <w:sz w:val="20"/>
        </w:rPr>
        <w:t>Zamawiający nie dopuszcza składania ofert wariantowych</w:t>
      </w:r>
      <w:r w:rsidR="0024083D" w:rsidRPr="00241820">
        <w:rPr>
          <w:rFonts w:asciiTheme="majorHAnsi" w:hAnsiTheme="majorHAnsi" w:cs="Arial"/>
          <w:sz w:val="20"/>
        </w:rPr>
        <w:t>.</w:t>
      </w:r>
    </w:p>
    <w:p w14:paraId="54E69847" w14:textId="55F346D6" w:rsidR="004D3671" w:rsidRPr="00B914E1" w:rsidRDefault="004D3671" w:rsidP="00B914E1">
      <w:pPr>
        <w:pStyle w:val="Nagwek1"/>
        <w:jc w:val="both"/>
        <w:rPr>
          <w:rFonts w:asciiTheme="majorHAnsi" w:hAnsiTheme="majorHAnsi" w:cs="Arial"/>
          <w:caps/>
          <w:sz w:val="20"/>
          <w:szCs w:val="20"/>
        </w:rPr>
      </w:pPr>
      <w:bookmarkStart w:id="127" w:name="_Toc80875277"/>
      <w:r w:rsidRPr="00241820">
        <w:rPr>
          <w:rFonts w:asciiTheme="majorHAnsi" w:hAnsiTheme="majorHAnsi" w:cs="Arial"/>
          <w:caps/>
        </w:rPr>
        <w:t>ROZDZIAŁ V</w:t>
      </w:r>
      <w:r w:rsidR="0024083D" w:rsidRPr="00241820">
        <w:rPr>
          <w:rFonts w:asciiTheme="majorHAnsi" w:hAnsiTheme="majorHAnsi" w:cs="Arial"/>
          <w:caps/>
        </w:rPr>
        <w:t>iI</w:t>
      </w:r>
      <w:r w:rsidR="00D06744" w:rsidRPr="00241820">
        <w:rPr>
          <w:rFonts w:asciiTheme="majorHAnsi" w:hAnsiTheme="majorHAnsi" w:cs="Arial"/>
          <w:caps/>
        </w:rPr>
        <w:t>I</w:t>
      </w:r>
      <w:r w:rsidRPr="00241820">
        <w:rPr>
          <w:rFonts w:asciiTheme="majorHAnsi" w:hAnsiTheme="majorHAnsi" w:cs="Arial"/>
          <w:caps/>
        </w:rPr>
        <w:t xml:space="preserve">.   </w:t>
      </w:r>
      <w:r w:rsidRPr="00241820">
        <w:rPr>
          <w:rFonts w:asciiTheme="majorHAnsi" w:hAnsiTheme="majorHAnsi"/>
          <w:caps/>
        </w:rPr>
        <w:t>Informacja o obowi</w:t>
      </w:r>
      <w:r w:rsidR="00D06744" w:rsidRPr="00241820">
        <w:rPr>
          <w:rFonts w:asciiTheme="majorHAnsi" w:hAnsiTheme="majorHAnsi"/>
          <w:caps/>
        </w:rPr>
        <w:t xml:space="preserve">ązku osobistego wykonania przez </w:t>
      </w:r>
      <w:r w:rsidRPr="00241820">
        <w:rPr>
          <w:rFonts w:asciiTheme="majorHAnsi" w:hAnsiTheme="majorHAnsi"/>
          <w:caps/>
        </w:rPr>
        <w:t xml:space="preserve">wykonawcę kluczowych części zamówienia, jeżeli zamawiający dokonuje takiego zastrzeżenia zgodnie z art. </w:t>
      </w:r>
      <w:r w:rsidR="00D06744" w:rsidRPr="00241820">
        <w:rPr>
          <w:rFonts w:asciiTheme="majorHAnsi" w:hAnsiTheme="majorHAnsi"/>
          <w:caps/>
        </w:rPr>
        <w:t>121</w:t>
      </w:r>
      <w:r w:rsidR="0083426B" w:rsidRPr="00241820">
        <w:rPr>
          <w:rFonts w:asciiTheme="majorHAnsi" w:hAnsiTheme="majorHAnsi"/>
          <w:caps/>
        </w:rPr>
        <w:t xml:space="preserve"> ustawy pzp</w:t>
      </w:r>
      <w:bookmarkEnd w:id="127"/>
    </w:p>
    <w:p w14:paraId="2D6CAD64" w14:textId="77777777" w:rsidR="004D3671" w:rsidRPr="00241820" w:rsidRDefault="004D3671" w:rsidP="00380970">
      <w:pPr>
        <w:pStyle w:val="Bezodstpw"/>
        <w:numPr>
          <w:ilvl w:val="0"/>
          <w:numId w:val="4"/>
        </w:numPr>
        <w:ind w:left="426" w:hanging="426"/>
        <w:jc w:val="both"/>
        <w:rPr>
          <w:rFonts w:asciiTheme="majorHAnsi" w:hAnsiTheme="majorHAnsi" w:cs="Arial"/>
          <w:sz w:val="20"/>
        </w:rPr>
      </w:pPr>
      <w:r w:rsidRPr="00241820">
        <w:rPr>
          <w:rFonts w:asciiTheme="majorHAnsi" w:hAnsiTheme="majorHAnsi" w:cs="Arial"/>
          <w:sz w:val="20"/>
        </w:rPr>
        <w:t>Zamawiający nie dokonuje zastrzeżenia dotyczącego obowiązku osobistego wykonania przez Wykonawcę kluczowych części Zamówienia.</w:t>
      </w:r>
    </w:p>
    <w:p w14:paraId="3D44A7C0" w14:textId="77777777" w:rsidR="004D3671" w:rsidRPr="00241820" w:rsidRDefault="004D3671" w:rsidP="00380970">
      <w:pPr>
        <w:pStyle w:val="Bezodstpw"/>
        <w:numPr>
          <w:ilvl w:val="0"/>
          <w:numId w:val="4"/>
        </w:numPr>
        <w:ind w:left="426" w:hanging="426"/>
        <w:jc w:val="both"/>
        <w:rPr>
          <w:rFonts w:asciiTheme="majorHAnsi" w:hAnsiTheme="majorHAnsi" w:cs="Arial"/>
          <w:sz w:val="20"/>
        </w:rPr>
      </w:pPr>
      <w:r w:rsidRPr="00241820">
        <w:rPr>
          <w:rFonts w:asciiTheme="majorHAnsi" w:hAnsiTheme="majorHAnsi" w:cs="Arial"/>
          <w:sz w:val="20"/>
        </w:rPr>
        <w:t>Wykonawca może powierzyć wykonanie części zamówienia podwykonawcy.</w:t>
      </w:r>
    </w:p>
    <w:p w14:paraId="0DE44319" w14:textId="77777777" w:rsidR="002A3540" w:rsidRPr="00241820" w:rsidRDefault="004D3671" w:rsidP="00380970">
      <w:pPr>
        <w:pStyle w:val="Bezodstpw"/>
        <w:numPr>
          <w:ilvl w:val="0"/>
          <w:numId w:val="4"/>
        </w:numPr>
        <w:ind w:left="426" w:hanging="426"/>
        <w:jc w:val="both"/>
        <w:rPr>
          <w:rFonts w:asciiTheme="majorHAnsi" w:hAnsiTheme="majorHAnsi" w:cs="Arial"/>
          <w:sz w:val="20"/>
        </w:rPr>
      </w:pPr>
      <w:r w:rsidRPr="00241820">
        <w:rPr>
          <w:rFonts w:asciiTheme="majorHAnsi" w:hAnsiTheme="majorHAnsi" w:cs="Arial"/>
          <w:sz w:val="20"/>
        </w:rPr>
        <w:t>Zamawiający żąda wskazania przez wykonawcę części zamówienia, których wykonanie zamierza powierzyć podwykonawcom i podania przez wykonawcę firm podwykonawców</w:t>
      </w:r>
      <w:r w:rsidR="002A3540" w:rsidRPr="00241820">
        <w:rPr>
          <w:rFonts w:asciiTheme="majorHAnsi" w:hAnsiTheme="majorHAnsi" w:cs="Arial"/>
          <w:sz w:val="20"/>
        </w:rPr>
        <w:t>.</w:t>
      </w:r>
      <w:r w:rsidRPr="00241820">
        <w:rPr>
          <w:rFonts w:asciiTheme="majorHAnsi" w:hAnsiTheme="majorHAnsi" w:cs="Arial"/>
          <w:sz w:val="20"/>
        </w:rPr>
        <w:t xml:space="preserve"> </w:t>
      </w:r>
    </w:p>
    <w:p w14:paraId="08EEE177" w14:textId="5D9A21B6" w:rsidR="004D3671" w:rsidRPr="00241820" w:rsidRDefault="004D3671" w:rsidP="00380970">
      <w:pPr>
        <w:pStyle w:val="Bezodstpw"/>
        <w:numPr>
          <w:ilvl w:val="0"/>
          <w:numId w:val="4"/>
        </w:numPr>
        <w:ind w:left="426" w:hanging="426"/>
        <w:jc w:val="both"/>
        <w:rPr>
          <w:rFonts w:asciiTheme="majorHAnsi" w:hAnsiTheme="majorHAnsi" w:cs="Arial"/>
          <w:sz w:val="20"/>
        </w:rPr>
      </w:pPr>
      <w:r w:rsidRPr="00241820">
        <w:rPr>
          <w:rFonts w:asciiTheme="majorHAnsi" w:hAnsiTheme="majorHAnsi" w:cs="Arial"/>
          <w:sz w:val="20"/>
        </w:rPr>
        <w:t>Powierzenie wykonania części zamówienia podwykonawcom nie zwalnia Wykonawcy z odpowiedzialności za należyte wykonanie tego zamówienia.</w:t>
      </w:r>
    </w:p>
    <w:p w14:paraId="4F4C3B5E" w14:textId="77777777" w:rsidR="004D3671" w:rsidRPr="00241820" w:rsidRDefault="004D3671" w:rsidP="00380970">
      <w:pPr>
        <w:pStyle w:val="Bezodstpw"/>
        <w:numPr>
          <w:ilvl w:val="0"/>
          <w:numId w:val="4"/>
        </w:numPr>
        <w:ind w:left="426" w:hanging="426"/>
        <w:jc w:val="both"/>
        <w:rPr>
          <w:rFonts w:asciiTheme="majorHAnsi" w:hAnsiTheme="majorHAnsi" w:cs="Arial"/>
          <w:sz w:val="20"/>
        </w:rPr>
      </w:pPr>
      <w:r w:rsidRPr="00241820">
        <w:rPr>
          <w:rFonts w:asciiTheme="majorHAnsi" w:hAnsiTheme="majorHAnsi" w:cs="Arial"/>
          <w:sz w:val="20"/>
        </w:rPr>
        <w:t>Pozostałe wymagania dotyczące podwykonawstwa zostały określone we Wzorze umowy</w:t>
      </w:r>
      <w:r w:rsidR="002A3540" w:rsidRPr="00241820">
        <w:rPr>
          <w:rFonts w:asciiTheme="majorHAnsi" w:hAnsiTheme="majorHAnsi" w:cs="Arial"/>
          <w:sz w:val="20"/>
        </w:rPr>
        <w:t xml:space="preserve"> </w:t>
      </w:r>
      <w:r w:rsidRPr="00241820">
        <w:rPr>
          <w:rFonts w:asciiTheme="majorHAnsi" w:hAnsiTheme="majorHAnsi" w:cs="Arial"/>
          <w:i/>
          <w:sz w:val="20"/>
        </w:rPr>
        <w:t>(jeśli dotyczy).</w:t>
      </w:r>
    </w:p>
    <w:p w14:paraId="0143D414" w14:textId="3953D7E3" w:rsidR="007942F7" w:rsidRPr="00B914E1" w:rsidRDefault="00636E88" w:rsidP="00B914E1">
      <w:pPr>
        <w:pStyle w:val="Nagwek1"/>
        <w:jc w:val="both"/>
        <w:rPr>
          <w:rFonts w:asciiTheme="majorHAnsi" w:hAnsiTheme="majorHAnsi"/>
          <w:iCs/>
        </w:rPr>
      </w:pPr>
      <w:bookmarkStart w:id="128" w:name="_Toc80875278"/>
      <w:r w:rsidRPr="00241820">
        <w:rPr>
          <w:rFonts w:asciiTheme="majorHAnsi" w:hAnsiTheme="majorHAnsi" w:cs="Arial"/>
          <w:caps/>
        </w:rPr>
        <w:t xml:space="preserve">ROZDZIAŁ </w:t>
      </w:r>
      <w:r w:rsidR="00F01881" w:rsidRPr="00241820">
        <w:rPr>
          <w:rFonts w:asciiTheme="majorHAnsi" w:hAnsiTheme="majorHAnsi" w:cs="Arial"/>
          <w:caps/>
        </w:rPr>
        <w:t>I</w:t>
      </w:r>
      <w:r w:rsidR="00BA2BD1" w:rsidRPr="00241820">
        <w:rPr>
          <w:rFonts w:asciiTheme="majorHAnsi" w:hAnsiTheme="majorHAnsi" w:cs="Arial"/>
          <w:caps/>
        </w:rPr>
        <w:t>X</w:t>
      </w:r>
      <w:r w:rsidR="007942F7" w:rsidRPr="00241820">
        <w:rPr>
          <w:rFonts w:asciiTheme="majorHAnsi" w:hAnsiTheme="majorHAnsi" w:cs="Arial"/>
          <w:caps/>
        </w:rPr>
        <w:t xml:space="preserve">.  </w:t>
      </w:r>
      <w:r w:rsidR="007942F7" w:rsidRPr="00241820">
        <w:rPr>
          <w:rFonts w:asciiTheme="majorHAnsi" w:hAnsiTheme="majorHAnsi"/>
        </w:rPr>
        <w:t>INFORMACJA DLA WYKO</w:t>
      </w:r>
      <w:r w:rsidRPr="00241820">
        <w:rPr>
          <w:rFonts w:asciiTheme="majorHAnsi" w:hAnsiTheme="majorHAnsi"/>
        </w:rPr>
        <w:t xml:space="preserve">NAWCÓW POLEGAJĄCYCH NA ZASOBACH </w:t>
      </w:r>
      <w:r w:rsidR="007942F7" w:rsidRPr="00241820">
        <w:rPr>
          <w:rFonts w:asciiTheme="majorHAnsi" w:hAnsiTheme="majorHAnsi"/>
        </w:rPr>
        <w:t>INNYCH</w:t>
      </w:r>
      <w:r w:rsidR="00D313DA">
        <w:rPr>
          <w:rFonts w:asciiTheme="majorHAnsi" w:hAnsiTheme="majorHAnsi"/>
        </w:rPr>
        <w:t xml:space="preserve"> </w:t>
      </w:r>
      <w:r w:rsidR="007942F7" w:rsidRPr="00241820">
        <w:rPr>
          <w:rFonts w:asciiTheme="majorHAnsi" w:hAnsiTheme="majorHAnsi"/>
        </w:rPr>
        <w:t xml:space="preserve">PODMIOTÓW, NA ZASADACH OKREŚLONYCH W ART. </w:t>
      </w:r>
      <w:r w:rsidRPr="00241820">
        <w:rPr>
          <w:rFonts w:asciiTheme="majorHAnsi" w:hAnsiTheme="majorHAnsi"/>
        </w:rPr>
        <w:t>118</w:t>
      </w:r>
      <w:r w:rsidR="007942F7" w:rsidRPr="00241820">
        <w:rPr>
          <w:rFonts w:asciiTheme="majorHAnsi" w:hAnsiTheme="majorHAnsi"/>
        </w:rPr>
        <w:t xml:space="preserve"> USTAWY PZP</w:t>
      </w:r>
      <w:r w:rsidR="007942F7" w:rsidRPr="00241820">
        <w:rPr>
          <w:rFonts w:asciiTheme="majorHAnsi" w:hAnsiTheme="majorHAnsi"/>
          <w:iCs/>
        </w:rPr>
        <w:t xml:space="preserve"> ORAZ ZAMIERZAJĄCYCH POWIERZYĆ WYKONANIE CZĘŚCI ZAMÓWIENIA PODWYKONAWCOM</w:t>
      </w:r>
      <w:bookmarkEnd w:id="128"/>
    </w:p>
    <w:p w14:paraId="222BC428" w14:textId="77777777" w:rsidR="00924780"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t>Wykonawca może w celu potwierdzenia spełniania warunków udziału w polegać na zdolnościach technicznych lub zawodowych podmiotów udostępniających zasoby, niezależnie od charakteru prawnego łączących go z nimi stosunków prawnych.</w:t>
      </w:r>
    </w:p>
    <w:p w14:paraId="0410F18D" w14:textId="3DE8216C" w:rsidR="00924780"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t>W odniesieniu do warunków dotyczących doświadczenia, wykonawcy mogą polegać na zdolnościach podmiotów udostępniających zasoby, jeśli podmioty te wykonają świadczenie do realizacji którego te zdolności</w:t>
      </w:r>
      <w:r w:rsidR="00AB188C">
        <w:rPr>
          <w:rFonts w:asciiTheme="majorHAnsi" w:hAnsiTheme="majorHAnsi" w:cs="Arial"/>
          <w:sz w:val="20"/>
        </w:rPr>
        <w:t xml:space="preserve"> </w:t>
      </w:r>
      <w:r w:rsidRPr="00241820">
        <w:rPr>
          <w:rFonts w:asciiTheme="majorHAnsi" w:hAnsiTheme="majorHAnsi" w:cs="Arial"/>
          <w:sz w:val="20"/>
        </w:rPr>
        <w:t>s</w:t>
      </w:r>
      <w:r w:rsidR="00ED53DA" w:rsidRPr="00241820">
        <w:rPr>
          <w:rFonts w:asciiTheme="majorHAnsi" w:hAnsiTheme="majorHAnsi" w:cs="Arial"/>
          <w:sz w:val="20"/>
        </w:rPr>
        <w:t>ą</w:t>
      </w:r>
      <w:r w:rsidRPr="00241820">
        <w:rPr>
          <w:rFonts w:asciiTheme="majorHAnsi" w:hAnsiTheme="majorHAnsi" w:cs="Arial"/>
          <w:sz w:val="20"/>
        </w:rPr>
        <w:t xml:space="preserve"> wymagane.</w:t>
      </w:r>
    </w:p>
    <w:p w14:paraId="190F63FD" w14:textId="0CB45074" w:rsidR="00924780"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t>Wykonawca, który polega na zdolnościach lub sytuacji podmiotów udostępniających zasoby, składa, wraz z ofertą, zobowiązanie podmiotu udostępniającego zasoby do oddania mu do dyspozycji niezbędnych zasobów</w:t>
      </w:r>
      <w:r w:rsidR="00AB188C">
        <w:rPr>
          <w:rFonts w:asciiTheme="majorHAnsi" w:hAnsiTheme="majorHAnsi" w:cs="Arial"/>
          <w:sz w:val="20"/>
        </w:rPr>
        <w:t xml:space="preserve"> </w:t>
      </w:r>
      <w:r w:rsidRPr="00241820">
        <w:rPr>
          <w:rFonts w:asciiTheme="majorHAnsi" w:hAnsiTheme="majorHAnsi" w:cs="Arial"/>
          <w:sz w:val="20"/>
        </w:rPr>
        <w:t>na potrzeby realizacji danego zamówienia lub inny podmiotowy środek dowodowy potwierdzający, że wykonawca realizując zamówienie, będzie dysponował niezbędnymi zasobami tych podmiotów.</w:t>
      </w:r>
      <w:r w:rsidR="00ED53DA" w:rsidRPr="00241820">
        <w:rPr>
          <w:rFonts w:asciiTheme="majorHAnsi" w:hAnsiTheme="majorHAnsi" w:cs="Arial"/>
          <w:sz w:val="20"/>
        </w:rPr>
        <w:t xml:space="preserve"> </w:t>
      </w:r>
      <w:r w:rsidRPr="00241820">
        <w:rPr>
          <w:rFonts w:asciiTheme="majorHAnsi" w:hAnsiTheme="majorHAnsi" w:cs="Arial"/>
          <w:sz w:val="20"/>
        </w:rPr>
        <w:t xml:space="preserve">Wzór oświadczenia stanowi załącznik nr </w:t>
      </w:r>
      <w:r w:rsidR="00CE5091" w:rsidRPr="00241820">
        <w:rPr>
          <w:rFonts w:asciiTheme="majorHAnsi" w:hAnsiTheme="majorHAnsi" w:cs="Arial"/>
          <w:sz w:val="20"/>
        </w:rPr>
        <w:t>6</w:t>
      </w:r>
      <w:r w:rsidR="009D135F">
        <w:rPr>
          <w:rFonts w:asciiTheme="majorHAnsi" w:hAnsiTheme="majorHAnsi" w:cs="Arial"/>
          <w:sz w:val="20"/>
        </w:rPr>
        <w:t>a/6b</w:t>
      </w:r>
      <w:r w:rsidR="00A92B75">
        <w:rPr>
          <w:rFonts w:asciiTheme="majorHAnsi" w:hAnsiTheme="majorHAnsi" w:cs="Arial"/>
          <w:sz w:val="20"/>
        </w:rPr>
        <w:t>*</w:t>
      </w:r>
      <w:r w:rsidRPr="00241820">
        <w:rPr>
          <w:rFonts w:asciiTheme="majorHAnsi" w:hAnsiTheme="majorHAnsi" w:cs="Arial"/>
          <w:sz w:val="20"/>
        </w:rPr>
        <w:t xml:space="preserve"> do SWZ.</w:t>
      </w:r>
    </w:p>
    <w:p w14:paraId="7E7B8DC0" w14:textId="77777777" w:rsidR="00ED53DA" w:rsidRPr="00241820" w:rsidRDefault="00ED53DA" w:rsidP="00380970">
      <w:pPr>
        <w:pStyle w:val="Akapitzlist"/>
        <w:numPr>
          <w:ilvl w:val="0"/>
          <w:numId w:val="7"/>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Zobowiązanie podmiotu udostępniającego zasoby, o którym mowa w </w:t>
      </w:r>
      <w:r w:rsidR="00BA2BD1" w:rsidRPr="00241820">
        <w:rPr>
          <w:rFonts w:asciiTheme="majorHAnsi" w:eastAsia="Calibri" w:hAnsiTheme="majorHAnsi" w:cs="Arial"/>
          <w:color w:val="000000"/>
          <w:sz w:val="20"/>
          <w:szCs w:val="20"/>
        </w:rPr>
        <w:t>ust.</w:t>
      </w:r>
      <w:r w:rsidRPr="00241820">
        <w:rPr>
          <w:rFonts w:asciiTheme="majorHAnsi" w:eastAsia="Calibri" w:hAnsiTheme="majorHAnsi" w:cs="Arial"/>
          <w:color w:val="000000"/>
          <w:sz w:val="20"/>
          <w:szCs w:val="20"/>
        </w:rPr>
        <w:t xml:space="preserve"> 3, potwierdza, że stosunek łączący wykonawcę z podmiotami udostępniającymi zasoby gwarantuje rzeczywisty dostęp do tych zasobów oraz określa w szczególności: </w:t>
      </w:r>
    </w:p>
    <w:p w14:paraId="64FA0715" w14:textId="77777777" w:rsidR="00ED53DA" w:rsidRPr="00241820" w:rsidRDefault="00ED53DA" w:rsidP="00380970">
      <w:pPr>
        <w:pStyle w:val="Akapitzlist"/>
        <w:numPr>
          <w:ilvl w:val="0"/>
          <w:numId w:val="8"/>
        </w:numPr>
        <w:autoSpaceDE w:val="0"/>
        <w:autoSpaceDN w:val="0"/>
        <w:adjustRightInd w:val="0"/>
        <w:ind w:left="709" w:hanging="284"/>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zakres dostępnych wykonawcy zasobów podmiotu udostępniającego zasoby; </w:t>
      </w:r>
    </w:p>
    <w:p w14:paraId="66EE8A51" w14:textId="77777777" w:rsidR="00ED53DA" w:rsidRPr="00241820" w:rsidRDefault="00ED53DA" w:rsidP="00380970">
      <w:pPr>
        <w:pStyle w:val="Akapitzlist"/>
        <w:numPr>
          <w:ilvl w:val="0"/>
          <w:numId w:val="8"/>
        </w:numPr>
        <w:autoSpaceDE w:val="0"/>
        <w:autoSpaceDN w:val="0"/>
        <w:adjustRightInd w:val="0"/>
        <w:ind w:left="709" w:hanging="284"/>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sposób i okres udostępnienia wykonawcy i wykorzystania przez niego zasobów podmiotu udostępniającego te zasoby przy wykonywaniu zamówienia; </w:t>
      </w:r>
    </w:p>
    <w:p w14:paraId="683D2F86" w14:textId="77777777" w:rsidR="00ED53DA" w:rsidRPr="00241820" w:rsidRDefault="00ED53DA" w:rsidP="00380970">
      <w:pPr>
        <w:pStyle w:val="Akapitzlist"/>
        <w:numPr>
          <w:ilvl w:val="0"/>
          <w:numId w:val="8"/>
        </w:numPr>
        <w:autoSpaceDE w:val="0"/>
        <w:autoSpaceDN w:val="0"/>
        <w:adjustRightInd w:val="0"/>
        <w:ind w:left="709" w:hanging="284"/>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w:t>
      </w:r>
      <w:r w:rsidR="00CE5091" w:rsidRPr="00241820">
        <w:rPr>
          <w:rFonts w:asciiTheme="majorHAnsi" w:eastAsia="Calibri" w:hAnsiTheme="majorHAnsi" w:cs="Arial"/>
          <w:color w:val="000000"/>
          <w:sz w:val="20"/>
          <w:szCs w:val="20"/>
        </w:rPr>
        <w:t>dostawy</w:t>
      </w:r>
      <w:r w:rsidRPr="00241820">
        <w:rPr>
          <w:rFonts w:asciiTheme="majorHAnsi" w:eastAsia="Calibri" w:hAnsiTheme="majorHAnsi" w:cs="Arial"/>
          <w:color w:val="000000"/>
          <w:sz w:val="20"/>
          <w:szCs w:val="20"/>
        </w:rPr>
        <w:t>, których wskazane zdolności dotyczą.</w:t>
      </w:r>
    </w:p>
    <w:p w14:paraId="0E550951" w14:textId="3579A892" w:rsidR="00ED53DA"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t>Zamawiający ocenia, czy udostępniane wykonawcy przez podmioty udostępniające zasoby zdolności techniczne</w:t>
      </w:r>
      <w:r w:rsidR="00AB188C">
        <w:rPr>
          <w:rFonts w:asciiTheme="majorHAnsi" w:hAnsiTheme="majorHAnsi" w:cs="Arial"/>
          <w:sz w:val="20"/>
        </w:rPr>
        <w:t xml:space="preserve"> </w:t>
      </w:r>
      <w:r w:rsidRPr="00241820">
        <w:rPr>
          <w:rFonts w:asciiTheme="majorHAnsi" w:hAnsiTheme="majorHAnsi" w:cs="Arial"/>
          <w:sz w:val="20"/>
        </w:rPr>
        <w:t>lub zawodowe, pozwalają na wykazanie przez wykonawcę spełniania warunków udziału w postępowaniu, a</w:t>
      </w:r>
      <w:r w:rsidR="00A92B75">
        <w:rPr>
          <w:rFonts w:asciiTheme="majorHAnsi" w:hAnsiTheme="majorHAnsi" w:cs="Arial"/>
          <w:sz w:val="20"/>
        </w:rPr>
        <w:t xml:space="preserve"> </w:t>
      </w:r>
      <w:r w:rsidRPr="00241820">
        <w:rPr>
          <w:rFonts w:asciiTheme="majorHAnsi" w:hAnsiTheme="majorHAnsi" w:cs="Arial"/>
          <w:sz w:val="20"/>
        </w:rPr>
        <w:t>także bada, czy nie zachodzą wobec tego podmiotu podstawy wykluczenia, które zostały przewidziane</w:t>
      </w:r>
      <w:r w:rsidR="00AB188C">
        <w:rPr>
          <w:rFonts w:asciiTheme="majorHAnsi" w:hAnsiTheme="majorHAnsi" w:cs="Arial"/>
          <w:sz w:val="20"/>
        </w:rPr>
        <w:t xml:space="preserve"> </w:t>
      </w:r>
      <w:r w:rsidRPr="00241820">
        <w:rPr>
          <w:rFonts w:asciiTheme="majorHAnsi" w:hAnsiTheme="majorHAnsi" w:cs="Arial"/>
          <w:sz w:val="20"/>
        </w:rPr>
        <w:t>względem wykonawcy.</w:t>
      </w:r>
    </w:p>
    <w:p w14:paraId="6F530F89" w14:textId="77777777" w:rsidR="00ED53DA"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087F3ED" w14:textId="77777777" w:rsidR="00ED53DA"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AA5C05C" w14:textId="77777777" w:rsidR="00924780" w:rsidRPr="00241820" w:rsidRDefault="00924780" w:rsidP="00380970">
      <w:pPr>
        <w:pStyle w:val="Bezodstpw"/>
        <w:numPr>
          <w:ilvl w:val="0"/>
          <w:numId w:val="7"/>
        </w:numPr>
        <w:ind w:left="426" w:hanging="426"/>
        <w:jc w:val="both"/>
        <w:rPr>
          <w:rFonts w:asciiTheme="majorHAnsi" w:hAnsiTheme="majorHAnsi" w:cs="Arial"/>
          <w:iCs/>
          <w:sz w:val="20"/>
        </w:rPr>
      </w:pPr>
      <w:r w:rsidRPr="00241820">
        <w:rPr>
          <w:rFonts w:asciiTheme="majorHAnsi" w:hAnsiTheme="majorHAnsi" w:cs="Arial"/>
          <w:sz w:val="20"/>
        </w:rPr>
        <w:t>Wykonawca, w przypadku polegania na zdolnościach lub sytuacji podmiotów udostępniających zasoby, przedstawia, wraz z oświadczeniem, o którym mowa w</w:t>
      </w:r>
      <w:r w:rsidR="00ED53DA" w:rsidRPr="00241820">
        <w:rPr>
          <w:rFonts w:asciiTheme="majorHAnsi" w:hAnsiTheme="majorHAnsi" w:cs="Arial"/>
          <w:sz w:val="20"/>
        </w:rPr>
        <w:t xml:space="preserve"> Rozdziale X</w:t>
      </w:r>
      <w:r w:rsidR="00F01881" w:rsidRPr="00241820">
        <w:rPr>
          <w:rFonts w:asciiTheme="majorHAnsi" w:hAnsiTheme="majorHAnsi" w:cs="Arial"/>
          <w:sz w:val="20"/>
        </w:rPr>
        <w:t>I</w:t>
      </w:r>
      <w:r w:rsidR="00C87CA6" w:rsidRPr="00241820">
        <w:rPr>
          <w:rFonts w:asciiTheme="majorHAnsi" w:hAnsiTheme="majorHAnsi" w:cs="Arial"/>
          <w:sz w:val="20"/>
        </w:rPr>
        <w:t>V</w:t>
      </w:r>
      <w:r w:rsidR="00ED53DA" w:rsidRPr="00241820">
        <w:rPr>
          <w:rFonts w:asciiTheme="majorHAnsi" w:hAnsiTheme="majorHAnsi" w:cs="Arial"/>
          <w:sz w:val="20"/>
        </w:rPr>
        <w:t xml:space="preserve">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w:t>
      </w:r>
      <w:r w:rsidR="00C87CA6" w:rsidRPr="00241820">
        <w:rPr>
          <w:rFonts w:asciiTheme="majorHAnsi" w:hAnsiTheme="majorHAnsi" w:cs="Arial"/>
          <w:sz w:val="20"/>
        </w:rPr>
        <w:t>V</w:t>
      </w:r>
      <w:r w:rsidR="00CE5091" w:rsidRPr="00241820">
        <w:rPr>
          <w:rFonts w:asciiTheme="majorHAnsi" w:hAnsiTheme="majorHAnsi" w:cs="Arial"/>
          <w:sz w:val="20"/>
        </w:rPr>
        <w:t>I</w:t>
      </w:r>
      <w:r w:rsidR="00ED53DA" w:rsidRPr="00241820">
        <w:rPr>
          <w:rFonts w:asciiTheme="majorHAnsi" w:hAnsiTheme="majorHAnsi" w:cs="Arial"/>
          <w:sz w:val="20"/>
        </w:rPr>
        <w:t xml:space="preserve"> SWZ.</w:t>
      </w:r>
    </w:p>
    <w:p w14:paraId="23D16D87" w14:textId="77777777" w:rsidR="007942F7" w:rsidRPr="00241820" w:rsidRDefault="003E5177" w:rsidP="00380970">
      <w:pPr>
        <w:pStyle w:val="Tekstpodstawowy2"/>
        <w:numPr>
          <w:ilvl w:val="0"/>
          <w:numId w:val="7"/>
        </w:numPr>
        <w:spacing w:line="240" w:lineRule="auto"/>
        <w:ind w:left="426" w:hanging="426"/>
        <w:jc w:val="both"/>
        <w:rPr>
          <w:rFonts w:asciiTheme="majorHAnsi" w:hAnsiTheme="majorHAnsi" w:cs="Arial"/>
          <w:iCs/>
        </w:rPr>
      </w:pPr>
      <w:r w:rsidRPr="00241820">
        <w:rPr>
          <w:rFonts w:asciiTheme="majorHAnsi" w:hAnsiTheme="majorHAnsi" w:cs="Arial"/>
          <w:iCs/>
        </w:rPr>
        <w:t>Wykonaw</w:t>
      </w:r>
      <w:r w:rsidR="007942F7" w:rsidRPr="00241820">
        <w:rPr>
          <w:rFonts w:asciiTheme="majorHAnsi" w:hAnsiTheme="majorHAnsi" w:cs="Arial"/>
          <w:iCs/>
        </w:rPr>
        <w:t>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w:t>
      </w:r>
    </w:p>
    <w:p w14:paraId="6D2F9E7F" w14:textId="3CF7C668" w:rsidR="007942F7" w:rsidRPr="00241820" w:rsidRDefault="007942F7" w:rsidP="00AB188C">
      <w:pPr>
        <w:pStyle w:val="Nagwek1"/>
        <w:jc w:val="both"/>
        <w:rPr>
          <w:rFonts w:asciiTheme="majorHAnsi" w:hAnsiTheme="majorHAnsi"/>
        </w:rPr>
      </w:pPr>
      <w:bookmarkStart w:id="129" w:name="_Toc80875279"/>
      <w:r w:rsidRPr="00241820">
        <w:rPr>
          <w:rFonts w:asciiTheme="majorHAnsi" w:hAnsiTheme="majorHAnsi" w:cs="Arial"/>
          <w:caps/>
        </w:rPr>
        <w:t xml:space="preserve">ROZDZIAŁ </w:t>
      </w:r>
      <w:r w:rsidR="003E5177" w:rsidRPr="00241820">
        <w:rPr>
          <w:rFonts w:asciiTheme="majorHAnsi" w:hAnsiTheme="majorHAnsi" w:cs="Arial"/>
          <w:caps/>
        </w:rPr>
        <w:t>X.</w:t>
      </w:r>
      <w:r w:rsidR="00D313DA">
        <w:rPr>
          <w:rFonts w:asciiTheme="majorHAnsi" w:hAnsiTheme="majorHAnsi" w:cs="Arial"/>
          <w:caps/>
        </w:rPr>
        <w:t xml:space="preserve"> </w:t>
      </w:r>
      <w:r w:rsidRPr="00241820">
        <w:rPr>
          <w:rFonts w:asciiTheme="majorHAnsi" w:hAnsiTheme="majorHAnsi"/>
        </w:rPr>
        <w:t xml:space="preserve">INFORMACJA DLA WYKONAWCÓW WSPÓLNIE UBIEGAJĄCYCH SIĘ </w:t>
      </w:r>
      <w:r w:rsidR="003E5177" w:rsidRPr="00241820">
        <w:rPr>
          <w:rFonts w:asciiTheme="majorHAnsi" w:hAnsiTheme="majorHAnsi"/>
        </w:rPr>
        <w:br/>
      </w:r>
      <w:r w:rsidRPr="00241820">
        <w:rPr>
          <w:rFonts w:asciiTheme="majorHAnsi" w:hAnsiTheme="majorHAnsi"/>
        </w:rPr>
        <w:t>O UDZIELENIE ZAMÓWIENIA (SPÓŁKI CYWILNE/ KONSORCJA)</w:t>
      </w:r>
      <w:bookmarkEnd w:id="129"/>
    </w:p>
    <w:p w14:paraId="56E06FB0" w14:textId="77777777" w:rsidR="00086D16" w:rsidRPr="00241820" w:rsidRDefault="00086D16" w:rsidP="00C079FF">
      <w:pPr>
        <w:pStyle w:val="Bezodstpw"/>
        <w:numPr>
          <w:ilvl w:val="0"/>
          <w:numId w:val="34"/>
        </w:numPr>
        <w:ind w:left="426" w:hanging="426"/>
        <w:jc w:val="both"/>
        <w:rPr>
          <w:rFonts w:asciiTheme="majorHAnsi" w:hAnsiTheme="majorHAnsi" w:cs="Arial"/>
          <w:sz w:val="20"/>
        </w:rPr>
      </w:pPr>
      <w:r w:rsidRPr="00241820">
        <w:rPr>
          <w:rFonts w:asciiTheme="majorHAnsi" w:hAnsiTheme="majorHAnsi" w:cs="Arial"/>
          <w:sz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41820">
        <w:rPr>
          <w:rFonts w:asciiTheme="majorHAnsi" w:hAnsiTheme="majorHAnsi" w:cs="Arial"/>
          <w:b/>
          <w:sz w:val="20"/>
        </w:rPr>
        <w:t xml:space="preserve"> </w:t>
      </w:r>
      <w:r w:rsidRPr="00241820">
        <w:rPr>
          <w:rFonts w:asciiTheme="majorHAnsi" w:hAnsiTheme="majorHAnsi" w:cs="Arial"/>
          <w:sz w:val="20"/>
        </w:rPr>
        <w:t xml:space="preserve">winno być załączone do oferty. </w:t>
      </w:r>
    </w:p>
    <w:p w14:paraId="7B298F05" w14:textId="463AAD77" w:rsidR="00086D16" w:rsidRPr="00241820" w:rsidRDefault="00086D16" w:rsidP="00C079FF">
      <w:pPr>
        <w:pStyle w:val="Bezodstpw"/>
        <w:numPr>
          <w:ilvl w:val="0"/>
          <w:numId w:val="34"/>
        </w:numPr>
        <w:ind w:left="426" w:hanging="426"/>
        <w:jc w:val="both"/>
        <w:rPr>
          <w:rFonts w:asciiTheme="majorHAnsi" w:hAnsiTheme="majorHAnsi" w:cs="Arial"/>
          <w:sz w:val="20"/>
        </w:rPr>
      </w:pPr>
      <w:r w:rsidRPr="00241820">
        <w:rPr>
          <w:rFonts w:asciiTheme="majorHAnsi" w:hAnsiTheme="majorHAnsi" w:cs="Arial"/>
          <w:sz w:val="20"/>
        </w:rPr>
        <w:t>W przypadku Wykonawców wspólnie ubiegających się o udzielenie zamówienia, oświadczenia, o których mowa w Rozdziale X</w:t>
      </w:r>
      <w:r w:rsidR="00F01881" w:rsidRPr="00241820">
        <w:rPr>
          <w:rFonts w:asciiTheme="majorHAnsi" w:hAnsiTheme="majorHAnsi" w:cs="Arial"/>
          <w:sz w:val="20"/>
        </w:rPr>
        <w:t>I</w:t>
      </w:r>
      <w:r w:rsidR="00C87CA6" w:rsidRPr="00241820">
        <w:rPr>
          <w:rFonts w:asciiTheme="majorHAnsi" w:hAnsiTheme="majorHAnsi" w:cs="Arial"/>
          <w:sz w:val="20"/>
        </w:rPr>
        <w:t>V</w:t>
      </w:r>
      <w:r w:rsidRPr="00241820">
        <w:rPr>
          <w:rFonts w:asciiTheme="majorHAnsi" w:hAnsiTheme="majorHAnsi" w:cs="Arial"/>
          <w:sz w:val="20"/>
        </w:rPr>
        <w:t xml:space="preserve"> ust. 1 SWZ, składa każdy z wykonawców. Oświadczenia te potwierdzają brak podstaw wykluczenia</w:t>
      </w:r>
      <w:r w:rsidR="00AB188C">
        <w:rPr>
          <w:rFonts w:asciiTheme="majorHAnsi" w:hAnsiTheme="majorHAnsi" w:cs="Arial"/>
          <w:sz w:val="20"/>
        </w:rPr>
        <w:t xml:space="preserve"> </w:t>
      </w:r>
      <w:r w:rsidRPr="00241820">
        <w:rPr>
          <w:rFonts w:asciiTheme="majorHAnsi" w:hAnsiTheme="majorHAnsi" w:cs="Arial"/>
          <w:sz w:val="20"/>
        </w:rPr>
        <w:t>oraz spełnianie warunków udziału w zakresie, w jakim każdy z wykonawców wykazuje spełnianie warunków udziału w postępowaniu.</w:t>
      </w:r>
    </w:p>
    <w:p w14:paraId="0460BC17" w14:textId="0A7BC67D" w:rsidR="00086D16" w:rsidRPr="00241820" w:rsidRDefault="00086D16" w:rsidP="00C079FF">
      <w:pPr>
        <w:pStyle w:val="Bezodstpw"/>
        <w:numPr>
          <w:ilvl w:val="0"/>
          <w:numId w:val="34"/>
        </w:numPr>
        <w:ind w:left="426" w:hanging="426"/>
        <w:jc w:val="both"/>
        <w:rPr>
          <w:rFonts w:asciiTheme="majorHAnsi" w:hAnsiTheme="majorHAnsi" w:cs="Arial"/>
          <w:sz w:val="20"/>
        </w:rPr>
      </w:pPr>
      <w:r w:rsidRPr="00241820">
        <w:rPr>
          <w:rFonts w:asciiTheme="majorHAnsi" w:hAnsiTheme="majorHAnsi" w:cs="Arial"/>
          <w:sz w:val="20"/>
        </w:rPr>
        <w:t xml:space="preserve">Wykonawcy wspólnie ubiegający się o udzielenie zamówienia dołączają do oferty oświadczenie, z którego wynika, </w:t>
      </w:r>
      <w:r w:rsidRPr="00241820">
        <w:rPr>
          <w:rFonts w:asciiTheme="majorHAnsi" w:hAnsiTheme="majorHAnsi" w:cs="Arial"/>
          <w:color w:val="000000" w:themeColor="text1"/>
          <w:sz w:val="20"/>
        </w:rPr>
        <w:t xml:space="preserve">które </w:t>
      </w:r>
      <w:r w:rsidR="00211267" w:rsidRPr="00241820">
        <w:rPr>
          <w:rFonts w:asciiTheme="majorHAnsi" w:hAnsiTheme="majorHAnsi" w:cs="Arial"/>
          <w:color w:val="000000" w:themeColor="text1"/>
          <w:sz w:val="20"/>
        </w:rPr>
        <w:t xml:space="preserve">dostawy </w:t>
      </w:r>
      <w:r w:rsidRPr="00241820">
        <w:rPr>
          <w:rFonts w:asciiTheme="majorHAnsi" w:hAnsiTheme="majorHAnsi" w:cs="Arial"/>
          <w:color w:val="000000" w:themeColor="text1"/>
          <w:sz w:val="20"/>
        </w:rPr>
        <w:t xml:space="preserve"> wykonają poszczególni wykonawcy.</w:t>
      </w:r>
    </w:p>
    <w:p w14:paraId="0E1C68D8" w14:textId="77777777" w:rsidR="00086D16" w:rsidRPr="00241820" w:rsidRDefault="00086D16" w:rsidP="00C079FF">
      <w:pPr>
        <w:pStyle w:val="Bezodstpw"/>
        <w:numPr>
          <w:ilvl w:val="0"/>
          <w:numId w:val="34"/>
        </w:numPr>
        <w:ind w:left="426" w:hanging="426"/>
        <w:jc w:val="both"/>
        <w:rPr>
          <w:rFonts w:asciiTheme="majorHAnsi" w:hAnsiTheme="majorHAnsi" w:cs="Arial"/>
          <w:sz w:val="20"/>
        </w:rPr>
      </w:pPr>
      <w:r w:rsidRPr="00241820">
        <w:rPr>
          <w:rFonts w:asciiTheme="majorHAnsi" w:hAnsiTheme="majorHAnsi" w:cs="Arial"/>
          <w:sz w:val="20"/>
        </w:rPr>
        <w:t>Oświadczenia i dokumenty potwierdzające brak podstaw do wykluczenia z postępowania składa każdy z Wykonawców wspólnie ubiegających się o zamówienie.</w:t>
      </w:r>
    </w:p>
    <w:p w14:paraId="501D8B3B" w14:textId="707BD980" w:rsidR="007942F7" w:rsidRPr="00740221" w:rsidRDefault="00147C29" w:rsidP="00740221">
      <w:pPr>
        <w:pStyle w:val="Nagwek1"/>
        <w:jc w:val="both"/>
        <w:rPr>
          <w:rFonts w:asciiTheme="majorHAnsi" w:hAnsiTheme="majorHAnsi"/>
          <w:sz w:val="20"/>
          <w:szCs w:val="20"/>
        </w:rPr>
      </w:pPr>
      <w:bookmarkStart w:id="130" w:name="_Toc80875280"/>
      <w:bookmarkStart w:id="131" w:name="_Toc253652290"/>
      <w:bookmarkStart w:id="132" w:name="_Toc253652613"/>
      <w:bookmarkStart w:id="133" w:name="_Toc253652644"/>
      <w:bookmarkStart w:id="134" w:name="_Toc253653115"/>
      <w:bookmarkStart w:id="135" w:name="_Toc253653664"/>
      <w:r w:rsidRPr="00241820">
        <w:rPr>
          <w:rFonts w:asciiTheme="majorHAnsi" w:hAnsiTheme="majorHAnsi"/>
        </w:rPr>
        <w:t>ROZDZIAŁ X</w:t>
      </w:r>
      <w:r w:rsidR="00BA2BD1" w:rsidRPr="00241820">
        <w:rPr>
          <w:rFonts w:asciiTheme="majorHAnsi" w:hAnsiTheme="majorHAnsi"/>
        </w:rPr>
        <w:t>I</w:t>
      </w:r>
      <w:r w:rsidRPr="00241820">
        <w:rPr>
          <w:rFonts w:asciiTheme="majorHAnsi" w:hAnsiTheme="majorHAnsi"/>
        </w:rPr>
        <w:t>.  WYKONAWCA MAJĄCY SIEDZIBĘ LUB MIEJSCE ZAMIESZKANIA POZA TERYTERIUM RZECZYPOSPOLITEJ POLSKIEJ</w:t>
      </w:r>
      <w:bookmarkEnd w:id="130"/>
      <w:bookmarkEnd w:id="131"/>
      <w:bookmarkEnd w:id="132"/>
      <w:bookmarkEnd w:id="133"/>
      <w:bookmarkEnd w:id="134"/>
      <w:bookmarkEnd w:id="135"/>
    </w:p>
    <w:p w14:paraId="18734482" w14:textId="77777777" w:rsidR="005C1E2B" w:rsidRPr="00241820" w:rsidRDefault="005C1E2B" w:rsidP="005C1E2B">
      <w:pPr>
        <w:jc w:val="both"/>
        <w:rPr>
          <w:rFonts w:asciiTheme="majorHAnsi" w:hAnsiTheme="majorHAnsi" w:cs="Arial"/>
          <w:sz w:val="20"/>
          <w:szCs w:val="20"/>
        </w:rPr>
      </w:pPr>
      <w:r w:rsidRPr="00241820">
        <w:rPr>
          <w:rFonts w:asciiTheme="majorHAnsi" w:hAnsiTheme="majorHAnsi" w:cs="Arial"/>
          <w:sz w:val="20"/>
          <w:szCs w:val="20"/>
        </w:rPr>
        <w:t xml:space="preserve">Wykonawca mający siedzibę lub miejsce zamieszkania poza terytorium Rzeczypospolitej Polskiej składa </w:t>
      </w:r>
      <w:r w:rsidR="00E306F8" w:rsidRPr="00241820">
        <w:rPr>
          <w:rFonts w:asciiTheme="majorHAnsi" w:hAnsiTheme="majorHAnsi" w:cs="Arial"/>
          <w:sz w:val="20"/>
          <w:szCs w:val="20"/>
        </w:rPr>
        <w:t>dokumenty zgodnie z przepisami R</w:t>
      </w:r>
      <w:r w:rsidRPr="00241820">
        <w:rPr>
          <w:rFonts w:asciiTheme="majorHAnsi" w:hAnsiTheme="majorHAnsi" w:cs="Arial"/>
          <w:sz w:val="20"/>
          <w:szCs w:val="20"/>
        </w:rPr>
        <w:t xml:space="preserve">ozporządzenia </w:t>
      </w:r>
      <w:r w:rsidR="00E306F8" w:rsidRPr="00241820">
        <w:rPr>
          <w:rFonts w:asciiTheme="majorHAnsi" w:hAnsiTheme="majorHAnsi" w:cs="Arial"/>
          <w:sz w:val="20"/>
          <w:szCs w:val="20"/>
        </w:rPr>
        <w:t>Ministra Rozwoju, Pracy i Technologii z dnia 23 grudnia 2020 r. w sprawie podmiotowych środków dowodowych oraz innych dokumentów lub oświadczeń, jakich może żądać zamawiający od wykonawcy</w:t>
      </w:r>
      <w:r w:rsidR="00EA5EA6" w:rsidRPr="00241820">
        <w:rPr>
          <w:rFonts w:asciiTheme="majorHAnsi" w:hAnsiTheme="majorHAnsi" w:cs="Arial"/>
          <w:sz w:val="20"/>
          <w:szCs w:val="20"/>
        </w:rPr>
        <w:t xml:space="preserve"> </w:t>
      </w:r>
      <w:r w:rsidRPr="00241820">
        <w:rPr>
          <w:rFonts w:asciiTheme="majorHAnsi" w:hAnsiTheme="majorHAnsi" w:cs="Arial"/>
          <w:sz w:val="20"/>
          <w:szCs w:val="20"/>
        </w:rPr>
        <w:t xml:space="preserve">(Dz. U. </w:t>
      </w:r>
      <w:r w:rsidR="00E306F8" w:rsidRPr="00241820">
        <w:rPr>
          <w:rFonts w:asciiTheme="majorHAnsi" w:hAnsiTheme="majorHAnsi" w:cs="Arial"/>
          <w:sz w:val="20"/>
          <w:szCs w:val="20"/>
        </w:rPr>
        <w:t>z 2020</w:t>
      </w:r>
      <w:r w:rsidR="00EA5EA6" w:rsidRPr="00241820">
        <w:rPr>
          <w:rFonts w:asciiTheme="majorHAnsi" w:hAnsiTheme="majorHAnsi" w:cs="Arial"/>
          <w:sz w:val="20"/>
          <w:szCs w:val="20"/>
        </w:rPr>
        <w:t xml:space="preserve"> r.,</w:t>
      </w:r>
      <w:r w:rsidRPr="00241820">
        <w:rPr>
          <w:rFonts w:asciiTheme="majorHAnsi" w:hAnsiTheme="majorHAnsi" w:cs="Arial"/>
          <w:sz w:val="20"/>
          <w:szCs w:val="20"/>
        </w:rPr>
        <w:t xml:space="preserve"> poz. </w:t>
      </w:r>
      <w:r w:rsidR="00E306F8" w:rsidRPr="00241820">
        <w:rPr>
          <w:rFonts w:asciiTheme="majorHAnsi" w:hAnsiTheme="majorHAnsi" w:cs="Arial"/>
          <w:sz w:val="20"/>
          <w:szCs w:val="20"/>
        </w:rPr>
        <w:t>2415</w:t>
      </w:r>
      <w:r w:rsidRPr="00241820">
        <w:rPr>
          <w:rFonts w:asciiTheme="majorHAnsi" w:hAnsiTheme="majorHAnsi" w:cs="Arial"/>
          <w:sz w:val="20"/>
          <w:szCs w:val="20"/>
        </w:rPr>
        <w:t>).</w:t>
      </w:r>
    </w:p>
    <w:p w14:paraId="4366D050" w14:textId="16D23B8B" w:rsidR="00E306F8" w:rsidRPr="00667092" w:rsidRDefault="00E13193" w:rsidP="00667092">
      <w:pPr>
        <w:pStyle w:val="Nagwek1"/>
        <w:jc w:val="both"/>
        <w:rPr>
          <w:rFonts w:asciiTheme="majorHAnsi" w:hAnsiTheme="majorHAnsi"/>
          <w:sz w:val="20"/>
          <w:szCs w:val="20"/>
        </w:rPr>
      </w:pPr>
      <w:bookmarkStart w:id="136" w:name="_Toc253652291"/>
      <w:bookmarkStart w:id="137" w:name="_Toc253652614"/>
      <w:bookmarkStart w:id="138" w:name="_Toc253652645"/>
      <w:bookmarkStart w:id="139" w:name="_Toc253653116"/>
      <w:bookmarkStart w:id="140" w:name="_Toc253653665"/>
      <w:bookmarkStart w:id="141" w:name="_Toc80875281"/>
      <w:r w:rsidRPr="00241820">
        <w:rPr>
          <w:rFonts w:asciiTheme="majorHAnsi" w:hAnsiTheme="majorHAnsi"/>
        </w:rPr>
        <w:t>ROZDZIAŁ</w:t>
      </w:r>
      <w:r w:rsidR="00E306F8" w:rsidRPr="00241820">
        <w:rPr>
          <w:rFonts w:asciiTheme="majorHAnsi" w:hAnsiTheme="majorHAnsi"/>
        </w:rPr>
        <w:t xml:space="preserve"> </w:t>
      </w:r>
      <w:r w:rsidRPr="00241820">
        <w:rPr>
          <w:rFonts w:asciiTheme="majorHAnsi" w:hAnsiTheme="majorHAnsi"/>
        </w:rPr>
        <w:t>X</w:t>
      </w:r>
      <w:r w:rsidR="00BA2BD1" w:rsidRPr="00241820">
        <w:rPr>
          <w:rFonts w:asciiTheme="majorHAnsi" w:hAnsiTheme="majorHAnsi"/>
        </w:rPr>
        <w:t>II</w:t>
      </w:r>
      <w:r w:rsidRPr="00241820">
        <w:rPr>
          <w:rFonts w:asciiTheme="majorHAnsi" w:hAnsiTheme="majorHAnsi"/>
        </w:rPr>
        <w:t>.   WALUTA, W JAKIEJ BĘDĄ P</w:t>
      </w:r>
      <w:r w:rsidR="00E306F8" w:rsidRPr="00241820">
        <w:rPr>
          <w:rFonts w:asciiTheme="majorHAnsi" w:hAnsiTheme="majorHAnsi"/>
        </w:rPr>
        <w:t xml:space="preserve">ROWADZONE ROZLICZENIA ZWIĄZANE </w:t>
      </w:r>
      <w:r w:rsidRPr="00241820">
        <w:rPr>
          <w:rFonts w:asciiTheme="majorHAnsi" w:hAnsiTheme="majorHAnsi"/>
        </w:rPr>
        <w:t>Z REALIZACJĄ NINIEJSZEGO ZAMÓWIENIA PUBLICZNEGO</w:t>
      </w:r>
      <w:bookmarkEnd w:id="136"/>
      <w:bookmarkEnd w:id="137"/>
      <w:bookmarkEnd w:id="138"/>
      <w:bookmarkEnd w:id="139"/>
      <w:bookmarkEnd w:id="140"/>
      <w:bookmarkEnd w:id="141"/>
    </w:p>
    <w:p w14:paraId="5A5273B7" w14:textId="77777777" w:rsidR="00FA24D1" w:rsidRPr="00241820" w:rsidRDefault="00FA24D1" w:rsidP="00FA24D1">
      <w:pPr>
        <w:pStyle w:val="Tekstpodstawowywcity"/>
        <w:ind w:left="0"/>
        <w:jc w:val="both"/>
        <w:rPr>
          <w:rFonts w:asciiTheme="majorHAnsi" w:hAnsiTheme="majorHAnsi" w:cs="Arial"/>
          <w:sz w:val="20"/>
          <w:szCs w:val="20"/>
        </w:rPr>
      </w:pPr>
      <w:r w:rsidRPr="00241820">
        <w:rPr>
          <w:rFonts w:asciiTheme="majorHAnsi" w:hAnsiTheme="majorHAnsi" w:cs="Arial"/>
          <w:sz w:val="20"/>
          <w:szCs w:val="20"/>
        </w:rPr>
        <w:t xml:space="preserve">Wszelkie rozliczenia związane z realizacją niniejszego zamówienia dokonywane będą  w złotych polskich </w:t>
      </w:r>
      <w:r w:rsidR="00D254F1" w:rsidRPr="00241820">
        <w:rPr>
          <w:rFonts w:asciiTheme="majorHAnsi" w:hAnsiTheme="majorHAnsi" w:cs="Arial"/>
          <w:sz w:val="20"/>
          <w:szCs w:val="20"/>
        </w:rPr>
        <w:br/>
      </w:r>
      <w:r w:rsidRPr="00241820">
        <w:rPr>
          <w:rFonts w:asciiTheme="majorHAnsi" w:hAnsiTheme="majorHAnsi" w:cs="Arial"/>
          <w:sz w:val="20"/>
          <w:szCs w:val="20"/>
        </w:rPr>
        <w:t xml:space="preserve">[ </w:t>
      </w:r>
      <w:r w:rsidRPr="00241820">
        <w:rPr>
          <w:rFonts w:asciiTheme="majorHAnsi" w:hAnsiTheme="majorHAnsi" w:cs="Arial"/>
          <w:b/>
          <w:sz w:val="20"/>
          <w:szCs w:val="20"/>
        </w:rPr>
        <w:t xml:space="preserve">PLN </w:t>
      </w:r>
      <w:r w:rsidRPr="00241820">
        <w:rPr>
          <w:rFonts w:asciiTheme="majorHAnsi" w:hAnsiTheme="majorHAnsi" w:cs="Arial"/>
          <w:sz w:val="20"/>
          <w:szCs w:val="20"/>
        </w:rPr>
        <w:t>].</w:t>
      </w:r>
    </w:p>
    <w:p w14:paraId="08E19E8D" w14:textId="4F74CDE5" w:rsidR="00E77ECF" w:rsidRPr="00F74810" w:rsidRDefault="00E13193" w:rsidP="00F74810">
      <w:pPr>
        <w:pStyle w:val="Nagwek1"/>
        <w:jc w:val="left"/>
        <w:rPr>
          <w:rFonts w:asciiTheme="majorHAnsi" w:hAnsiTheme="majorHAnsi"/>
          <w:sz w:val="20"/>
          <w:szCs w:val="20"/>
        </w:rPr>
      </w:pPr>
      <w:bookmarkStart w:id="142" w:name="_Toc253652292"/>
      <w:bookmarkStart w:id="143" w:name="_Toc253652615"/>
      <w:bookmarkStart w:id="144" w:name="_Toc253652646"/>
      <w:bookmarkStart w:id="145" w:name="_Toc253653117"/>
      <w:bookmarkStart w:id="146" w:name="_Toc253653666"/>
      <w:bookmarkStart w:id="147" w:name="_Toc80875282"/>
      <w:r w:rsidRPr="00241820">
        <w:rPr>
          <w:rFonts w:asciiTheme="majorHAnsi" w:hAnsiTheme="majorHAnsi"/>
        </w:rPr>
        <w:t>ROZDZIAŁ X</w:t>
      </w:r>
      <w:r w:rsidR="00BA2BD1" w:rsidRPr="00241820">
        <w:rPr>
          <w:rFonts w:asciiTheme="majorHAnsi" w:hAnsiTheme="majorHAnsi"/>
        </w:rPr>
        <w:t>I</w:t>
      </w:r>
      <w:r w:rsidR="00F01881" w:rsidRPr="00241820">
        <w:rPr>
          <w:rFonts w:asciiTheme="majorHAnsi" w:hAnsiTheme="majorHAnsi"/>
        </w:rPr>
        <w:t>II</w:t>
      </w:r>
      <w:r w:rsidRPr="00241820">
        <w:rPr>
          <w:rFonts w:asciiTheme="majorHAnsi" w:hAnsiTheme="majorHAnsi"/>
        </w:rPr>
        <w:t>.   TERMIN WYKONANIA ZAMÓWIENIA</w:t>
      </w:r>
      <w:bookmarkStart w:id="148" w:name="_Toc253652293"/>
      <w:bookmarkStart w:id="149" w:name="_Toc253652616"/>
      <w:bookmarkStart w:id="150" w:name="_Toc253652647"/>
      <w:bookmarkStart w:id="151" w:name="_Toc253653118"/>
      <w:bookmarkStart w:id="152" w:name="_Toc253653667"/>
      <w:bookmarkEnd w:id="142"/>
      <w:bookmarkEnd w:id="143"/>
      <w:bookmarkEnd w:id="144"/>
      <w:bookmarkEnd w:id="145"/>
      <w:bookmarkEnd w:id="146"/>
      <w:bookmarkEnd w:id="147"/>
    </w:p>
    <w:p w14:paraId="6AD11E62" w14:textId="77C5F02A" w:rsidR="00C44D0B" w:rsidRDefault="00A9270B" w:rsidP="00A9270B">
      <w:pPr>
        <w:pStyle w:val="Akapitzlist"/>
        <w:numPr>
          <w:ilvl w:val="0"/>
          <w:numId w:val="84"/>
        </w:numPr>
        <w:jc w:val="both"/>
        <w:rPr>
          <w:rFonts w:asciiTheme="majorHAnsi" w:eastAsia="Calibri" w:hAnsiTheme="majorHAnsi" w:cs="Arial"/>
          <w:sz w:val="20"/>
          <w:szCs w:val="20"/>
        </w:rPr>
      </w:pPr>
      <w:r w:rsidRPr="00A9270B">
        <w:rPr>
          <w:rFonts w:asciiTheme="majorHAnsi" w:hAnsiTheme="majorHAnsi" w:cs="Arial"/>
          <w:b/>
          <w:sz w:val="20"/>
          <w:szCs w:val="20"/>
        </w:rPr>
        <w:t xml:space="preserve">Część </w:t>
      </w:r>
      <w:r>
        <w:rPr>
          <w:rFonts w:asciiTheme="majorHAnsi" w:hAnsiTheme="majorHAnsi" w:cs="Arial"/>
          <w:b/>
          <w:sz w:val="20"/>
          <w:szCs w:val="20"/>
        </w:rPr>
        <w:t>1</w:t>
      </w:r>
      <w:r>
        <w:rPr>
          <w:rFonts w:asciiTheme="majorHAnsi" w:hAnsiTheme="majorHAnsi" w:cs="Arial"/>
          <w:sz w:val="20"/>
          <w:szCs w:val="20"/>
        </w:rPr>
        <w:t xml:space="preserve"> - </w:t>
      </w:r>
      <w:r w:rsidR="00E77ECF" w:rsidRPr="00A9270B">
        <w:rPr>
          <w:rFonts w:asciiTheme="majorHAnsi" w:hAnsiTheme="majorHAnsi" w:cs="Arial"/>
          <w:sz w:val="20"/>
          <w:szCs w:val="20"/>
        </w:rPr>
        <w:t>Termin realizacji zamówienia wynosi: 12 miesięcy</w:t>
      </w:r>
      <w:r w:rsidR="00E77ECF" w:rsidRPr="00A9270B">
        <w:rPr>
          <w:rFonts w:asciiTheme="majorHAnsi" w:hAnsiTheme="majorHAnsi" w:cs="Arial"/>
          <w:b/>
          <w:sz w:val="20"/>
          <w:szCs w:val="20"/>
        </w:rPr>
        <w:t xml:space="preserve"> </w:t>
      </w:r>
      <w:r w:rsidR="00E77ECF" w:rsidRPr="00A9270B">
        <w:rPr>
          <w:rFonts w:asciiTheme="majorHAnsi" w:eastAsia="Calibri" w:hAnsiTheme="majorHAnsi" w:cs="Arial"/>
          <w:color w:val="000000"/>
          <w:sz w:val="20"/>
          <w:szCs w:val="20"/>
        </w:rPr>
        <w:t xml:space="preserve">licząc od dnia </w:t>
      </w:r>
      <w:r>
        <w:rPr>
          <w:rFonts w:asciiTheme="majorHAnsi" w:eastAsia="Calibri" w:hAnsiTheme="majorHAnsi" w:cs="Arial"/>
          <w:color w:val="000000"/>
          <w:sz w:val="20"/>
          <w:szCs w:val="20"/>
        </w:rPr>
        <w:t>1.10.2023 r.</w:t>
      </w:r>
    </w:p>
    <w:p w14:paraId="092CA8AE" w14:textId="344C81D8" w:rsidR="00A9270B" w:rsidRPr="00A9270B" w:rsidRDefault="00A9270B" w:rsidP="00F74810">
      <w:pPr>
        <w:pStyle w:val="Akapitzlist"/>
        <w:numPr>
          <w:ilvl w:val="0"/>
          <w:numId w:val="84"/>
        </w:numPr>
        <w:jc w:val="both"/>
        <w:rPr>
          <w:rFonts w:asciiTheme="majorHAnsi" w:eastAsia="Calibri" w:hAnsiTheme="majorHAnsi" w:cs="Arial"/>
          <w:sz w:val="20"/>
          <w:szCs w:val="20"/>
        </w:rPr>
      </w:pPr>
      <w:r w:rsidRPr="00A9270B">
        <w:rPr>
          <w:rFonts w:asciiTheme="majorHAnsi" w:hAnsiTheme="majorHAnsi" w:cs="Arial"/>
          <w:b/>
          <w:sz w:val="20"/>
          <w:szCs w:val="20"/>
        </w:rPr>
        <w:t>Część 2</w:t>
      </w:r>
      <w:r>
        <w:rPr>
          <w:rFonts w:asciiTheme="majorHAnsi" w:hAnsiTheme="majorHAnsi" w:cs="Arial"/>
          <w:sz w:val="20"/>
          <w:szCs w:val="20"/>
        </w:rPr>
        <w:t xml:space="preserve"> -</w:t>
      </w:r>
      <w:r w:rsidRPr="00A9270B">
        <w:rPr>
          <w:rFonts w:asciiTheme="majorHAnsi" w:hAnsiTheme="majorHAnsi" w:cs="Arial"/>
          <w:sz w:val="20"/>
          <w:szCs w:val="20"/>
        </w:rPr>
        <w:t>Termin realizacji zamówienia wynosi: 12 miesięcy licząc od dnia zawarcia umowy.</w:t>
      </w:r>
    </w:p>
    <w:p w14:paraId="73878DDC" w14:textId="77777777" w:rsidR="000C2E82" w:rsidRPr="00241820" w:rsidRDefault="000C2E82" w:rsidP="000C2E82">
      <w:pPr>
        <w:pStyle w:val="Nagwek1"/>
        <w:jc w:val="left"/>
        <w:rPr>
          <w:rFonts w:asciiTheme="majorHAnsi" w:hAnsiTheme="majorHAnsi"/>
          <w:sz w:val="20"/>
          <w:szCs w:val="20"/>
        </w:rPr>
      </w:pPr>
      <w:bookmarkStart w:id="153" w:name="_Toc80875283"/>
      <w:r w:rsidRPr="00241820">
        <w:rPr>
          <w:rFonts w:asciiTheme="majorHAnsi" w:hAnsiTheme="majorHAnsi"/>
        </w:rPr>
        <w:t>ROZDZIAŁ X</w:t>
      </w:r>
      <w:r w:rsidR="00F01881" w:rsidRPr="00241820">
        <w:rPr>
          <w:rFonts w:asciiTheme="majorHAnsi" w:hAnsiTheme="majorHAnsi"/>
        </w:rPr>
        <w:t>I</w:t>
      </w:r>
      <w:r w:rsidR="00BA2BD1" w:rsidRPr="00241820">
        <w:rPr>
          <w:rFonts w:asciiTheme="majorHAnsi" w:hAnsiTheme="majorHAnsi"/>
        </w:rPr>
        <w:t>V</w:t>
      </w:r>
      <w:r w:rsidR="00C87CA6" w:rsidRPr="00241820">
        <w:rPr>
          <w:rFonts w:asciiTheme="majorHAnsi" w:hAnsiTheme="majorHAnsi"/>
        </w:rPr>
        <w:t>.</w:t>
      </w:r>
      <w:r w:rsidRPr="00241820">
        <w:rPr>
          <w:rFonts w:asciiTheme="majorHAnsi" w:hAnsiTheme="majorHAnsi"/>
        </w:rPr>
        <w:t xml:space="preserve">   WARUNKI UDZIAŁU W POSTĘPOWANIU</w:t>
      </w:r>
      <w:bookmarkEnd w:id="153"/>
    </w:p>
    <w:p w14:paraId="325A1F4B" w14:textId="77777777" w:rsidR="00D254F1" w:rsidRPr="00241820" w:rsidRDefault="003E0383" w:rsidP="00380970">
      <w:pPr>
        <w:pStyle w:val="Akapitzlist"/>
        <w:numPr>
          <w:ilvl w:val="1"/>
          <w:numId w:val="9"/>
        </w:numPr>
        <w:spacing w:before="120"/>
        <w:ind w:left="426" w:hanging="426"/>
        <w:jc w:val="both"/>
        <w:rPr>
          <w:rFonts w:asciiTheme="majorHAnsi" w:hAnsiTheme="majorHAnsi" w:cs="Arial"/>
          <w:sz w:val="20"/>
          <w:szCs w:val="20"/>
        </w:rPr>
      </w:pPr>
      <w:bookmarkStart w:id="154" w:name="OLE_LINK2"/>
      <w:bookmarkEnd w:id="148"/>
      <w:bookmarkEnd w:id="149"/>
      <w:bookmarkEnd w:id="150"/>
      <w:bookmarkEnd w:id="151"/>
      <w:bookmarkEnd w:id="152"/>
      <w:r w:rsidRPr="00241820">
        <w:rPr>
          <w:rStyle w:val="tekstdokbold"/>
          <w:rFonts w:asciiTheme="majorHAnsi" w:hAnsiTheme="majorHAnsi" w:cs="Arial"/>
          <w:b w:val="0"/>
          <w:bCs w:val="0"/>
          <w:sz w:val="20"/>
          <w:szCs w:val="20"/>
        </w:rPr>
        <w:t xml:space="preserve">O </w:t>
      </w:r>
      <w:r w:rsidR="00D254F1" w:rsidRPr="00241820">
        <w:rPr>
          <w:rStyle w:val="tekstdokbold"/>
          <w:rFonts w:asciiTheme="majorHAnsi" w:hAnsiTheme="majorHAnsi" w:cs="Arial"/>
          <w:b w:val="0"/>
          <w:bCs w:val="0"/>
          <w:sz w:val="20"/>
          <w:szCs w:val="20"/>
        </w:rPr>
        <w:t xml:space="preserve">udzielenie zamówienia mogą ubiegać się Wykonawcy, którzy </w:t>
      </w:r>
      <w:r w:rsidR="00D254F1" w:rsidRPr="00241820">
        <w:rPr>
          <w:rFonts w:asciiTheme="majorHAnsi" w:hAnsiTheme="majorHAnsi" w:cs="Arial"/>
          <w:sz w:val="20"/>
          <w:szCs w:val="20"/>
        </w:rPr>
        <w:t xml:space="preserve">nie podlegają wykluczeniu </w:t>
      </w:r>
      <w:r w:rsidR="00CE731D" w:rsidRPr="00241820">
        <w:rPr>
          <w:rFonts w:asciiTheme="majorHAnsi" w:hAnsiTheme="majorHAnsi" w:cs="Arial"/>
          <w:sz w:val="20"/>
          <w:szCs w:val="20"/>
        </w:rPr>
        <w:t xml:space="preserve">na zasadach określonych w Rozdziale </w:t>
      </w:r>
      <w:r w:rsidR="00BA2BD1" w:rsidRPr="00241820">
        <w:rPr>
          <w:rFonts w:asciiTheme="majorHAnsi" w:hAnsiTheme="majorHAnsi" w:cs="Arial"/>
          <w:sz w:val="20"/>
          <w:szCs w:val="20"/>
        </w:rPr>
        <w:t>XV</w:t>
      </w:r>
      <w:r w:rsidR="00CE731D" w:rsidRPr="00241820">
        <w:rPr>
          <w:rFonts w:asciiTheme="majorHAnsi" w:hAnsiTheme="majorHAnsi" w:cs="Arial"/>
          <w:sz w:val="20"/>
          <w:szCs w:val="20"/>
        </w:rPr>
        <w:t xml:space="preserve"> SWZ </w:t>
      </w:r>
      <w:r w:rsidR="00D254F1" w:rsidRPr="00241820">
        <w:rPr>
          <w:rFonts w:asciiTheme="majorHAnsi" w:hAnsiTheme="majorHAnsi" w:cs="Arial"/>
          <w:sz w:val="20"/>
          <w:szCs w:val="20"/>
        </w:rPr>
        <w:t xml:space="preserve">oraz spełniają określone przez Zamawiającego </w:t>
      </w:r>
      <w:r w:rsidR="00D254F1" w:rsidRPr="00241820">
        <w:rPr>
          <w:rStyle w:val="tekstdokbold"/>
          <w:rFonts w:asciiTheme="majorHAnsi" w:hAnsiTheme="majorHAnsi" w:cs="Arial"/>
          <w:b w:val="0"/>
          <w:bCs w:val="0"/>
          <w:sz w:val="20"/>
          <w:szCs w:val="20"/>
        </w:rPr>
        <w:t xml:space="preserve">warunki udziału </w:t>
      </w:r>
      <w:r w:rsidR="00344211" w:rsidRPr="00241820">
        <w:rPr>
          <w:rStyle w:val="tekstdokbold"/>
          <w:rFonts w:asciiTheme="majorHAnsi" w:hAnsiTheme="majorHAnsi" w:cs="Arial"/>
          <w:b w:val="0"/>
          <w:bCs w:val="0"/>
          <w:sz w:val="20"/>
          <w:szCs w:val="20"/>
        </w:rPr>
        <w:br/>
      </w:r>
      <w:r w:rsidR="00D254F1" w:rsidRPr="00241820">
        <w:rPr>
          <w:rStyle w:val="tekstdokbold"/>
          <w:rFonts w:asciiTheme="majorHAnsi" w:hAnsiTheme="majorHAnsi" w:cs="Arial"/>
          <w:b w:val="0"/>
          <w:bCs w:val="0"/>
          <w:sz w:val="20"/>
          <w:szCs w:val="20"/>
        </w:rPr>
        <w:t>w postępowaniu</w:t>
      </w:r>
      <w:r w:rsidR="00D254F1" w:rsidRPr="00241820">
        <w:rPr>
          <w:rFonts w:asciiTheme="majorHAnsi" w:hAnsiTheme="majorHAnsi" w:cs="Arial"/>
          <w:sz w:val="20"/>
          <w:szCs w:val="20"/>
        </w:rPr>
        <w:t>.</w:t>
      </w:r>
    </w:p>
    <w:p w14:paraId="466F4927" w14:textId="77777777" w:rsidR="00CE731D" w:rsidRPr="00241820" w:rsidRDefault="00CE731D" w:rsidP="00380970">
      <w:pPr>
        <w:pStyle w:val="Akapitzlist"/>
        <w:numPr>
          <w:ilvl w:val="1"/>
          <w:numId w:val="9"/>
        </w:numPr>
        <w:spacing w:before="120"/>
        <w:ind w:left="426" w:hanging="426"/>
        <w:jc w:val="both"/>
        <w:rPr>
          <w:rFonts w:asciiTheme="majorHAnsi" w:hAnsiTheme="majorHAnsi" w:cs="Arial"/>
          <w:sz w:val="20"/>
          <w:szCs w:val="20"/>
        </w:rPr>
      </w:pPr>
      <w:r w:rsidRPr="00241820">
        <w:rPr>
          <w:rFonts w:asciiTheme="majorHAnsi" w:hAnsiTheme="majorHAnsi" w:cs="Arial"/>
          <w:sz w:val="20"/>
          <w:szCs w:val="20"/>
        </w:rPr>
        <w:t>O udzielenie zamówienia mogą ubiegać się Wykonawcy, którzy spełniają warunki dotyczące:</w:t>
      </w:r>
    </w:p>
    <w:p w14:paraId="36562CE5" w14:textId="77777777" w:rsidR="003E0383" w:rsidRPr="00241820" w:rsidRDefault="003E0383" w:rsidP="00C079FF">
      <w:pPr>
        <w:pStyle w:val="pkt"/>
        <w:numPr>
          <w:ilvl w:val="0"/>
          <w:numId w:val="38"/>
        </w:numPr>
        <w:spacing w:before="0" w:after="0"/>
        <w:ind w:left="851" w:hanging="425"/>
        <w:rPr>
          <w:rFonts w:asciiTheme="majorHAnsi" w:hAnsiTheme="majorHAnsi" w:cs="Arial"/>
          <w:b/>
          <w:bCs/>
          <w:sz w:val="20"/>
        </w:rPr>
      </w:pPr>
      <w:r w:rsidRPr="00241820">
        <w:rPr>
          <w:rFonts w:asciiTheme="majorHAnsi" w:hAnsiTheme="majorHAnsi" w:cs="Arial"/>
          <w:b/>
          <w:bCs/>
          <w:sz w:val="20"/>
        </w:rPr>
        <w:t>Zdolności do występowania w obrocie gospodarczym</w:t>
      </w:r>
    </w:p>
    <w:p w14:paraId="23050ADC" w14:textId="77777777" w:rsidR="003E0383" w:rsidRPr="00241820" w:rsidRDefault="003E0383" w:rsidP="003E0383">
      <w:pPr>
        <w:pStyle w:val="pkt"/>
        <w:spacing w:before="0" w:after="0"/>
        <w:ind w:firstLine="0"/>
        <w:rPr>
          <w:rFonts w:asciiTheme="majorHAnsi" w:hAnsiTheme="majorHAnsi" w:cs="Arial"/>
          <w:bCs/>
          <w:sz w:val="20"/>
        </w:rPr>
      </w:pPr>
      <w:r w:rsidRPr="00241820">
        <w:rPr>
          <w:rFonts w:asciiTheme="majorHAnsi" w:hAnsiTheme="majorHAnsi" w:cs="Arial"/>
          <w:bCs/>
          <w:sz w:val="20"/>
        </w:rPr>
        <w:t xml:space="preserve">Określenie warunków: </w:t>
      </w:r>
    </w:p>
    <w:p w14:paraId="137E6035" w14:textId="77777777" w:rsidR="003E0383" w:rsidRPr="00241820" w:rsidRDefault="00CE731D" w:rsidP="00884C5B">
      <w:pPr>
        <w:pStyle w:val="pkt"/>
        <w:tabs>
          <w:tab w:val="left" w:pos="1418"/>
        </w:tabs>
        <w:spacing w:before="0"/>
        <w:ind w:firstLine="0"/>
        <w:rPr>
          <w:rFonts w:asciiTheme="majorHAnsi" w:hAnsiTheme="majorHAnsi" w:cs="Arial"/>
          <w:bCs/>
          <w:sz w:val="20"/>
        </w:rPr>
      </w:pPr>
      <w:r w:rsidRPr="00241820">
        <w:rPr>
          <w:rFonts w:asciiTheme="majorHAnsi" w:hAnsiTheme="majorHAnsi" w:cs="Arial"/>
          <w:sz w:val="20"/>
        </w:rPr>
        <w:t>Zamawiający nie stawia warunku w powyższym zakresie;</w:t>
      </w:r>
      <w:r w:rsidR="003E0383" w:rsidRPr="00241820">
        <w:rPr>
          <w:rFonts w:asciiTheme="majorHAnsi" w:hAnsiTheme="majorHAnsi" w:cs="Arial"/>
          <w:bCs/>
          <w:sz w:val="20"/>
        </w:rPr>
        <w:tab/>
      </w:r>
    </w:p>
    <w:p w14:paraId="723D9343" w14:textId="77777777" w:rsidR="00FF49C8" w:rsidRPr="00241820" w:rsidRDefault="003E0383" w:rsidP="00C079FF">
      <w:pPr>
        <w:pStyle w:val="pkt"/>
        <w:numPr>
          <w:ilvl w:val="0"/>
          <w:numId w:val="38"/>
        </w:numPr>
        <w:spacing w:before="0" w:after="0"/>
        <w:ind w:left="851" w:hanging="425"/>
        <w:rPr>
          <w:rFonts w:asciiTheme="majorHAnsi" w:hAnsiTheme="majorHAnsi" w:cs="Arial"/>
          <w:b/>
          <w:bCs/>
          <w:sz w:val="20"/>
        </w:rPr>
      </w:pPr>
      <w:r w:rsidRPr="00241820">
        <w:rPr>
          <w:rFonts w:asciiTheme="majorHAnsi" w:hAnsiTheme="majorHAnsi" w:cs="Arial"/>
          <w:b/>
          <w:bCs/>
          <w:sz w:val="20"/>
        </w:rPr>
        <w:t>U</w:t>
      </w:r>
      <w:r w:rsidR="00D254F1" w:rsidRPr="00241820">
        <w:rPr>
          <w:rFonts w:asciiTheme="majorHAnsi" w:hAnsiTheme="majorHAnsi" w:cs="Arial"/>
          <w:b/>
          <w:bCs/>
          <w:sz w:val="20"/>
        </w:rPr>
        <w:t xml:space="preserve">prawnień do prowadzenia określonej działalności </w:t>
      </w:r>
      <w:r w:rsidR="00FF49C8" w:rsidRPr="00241820">
        <w:rPr>
          <w:rFonts w:asciiTheme="majorHAnsi" w:hAnsiTheme="majorHAnsi" w:cs="Arial"/>
          <w:b/>
          <w:bCs/>
          <w:sz w:val="20"/>
        </w:rPr>
        <w:t>gospodarczej lub zawodowej</w:t>
      </w:r>
      <w:r w:rsidR="00CE731D" w:rsidRPr="00241820">
        <w:rPr>
          <w:rFonts w:asciiTheme="majorHAnsi" w:hAnsiTheme="majorHAnsi" w:cs="Arial"/>
          <w:b/>
          <w:bCs/>
          <w:sz w:val="20"/>
        </w:rPr>
        <w:t>, o ile wynika to z odrębnych przepisów</w:t>
      </w:r>
    </w:p>
    <w:p w14:paraId="3F477284" w14:textId="77777777" w:rsidR="00891C68" w:rsidRPr="00241820" w:rsidRDefault="00891C68" w:rsidP="00FF49C8">
      <w:pPr>
        <w:pStyle w:val="pkt"/>
        <w:spacing w:before="0" w:after="0"/>
        <w:ind w:firstLine="0"/>
        <w:rPr>
          <w:rFonts w:asciiTheme="majorHAnsi" w:hAnsiTheme="majorHAnsi" w:cs="Arial"/>
          <w:bCs/>
          <w:sz w:val="20"/>
        </w:rPr>
      </w:pPr>
      <w:r w:rsidRPr="00241820">
        <w:rPr>
          <w:rFonts w:asciiTheme="majorHAnsi" w:hAnsiTheme="majorHAnsi" w:cs="Arial"/>
          <w:bCs/>
          <w:sz w:val="20"/>
        </w:rPr>
        <w:t xml:space="preserve">Określenie warunków: </w:t>
      </w:r>
    </w:p>
    <w:p w14:paraId="3301117D" w14:textId="3FDEFB33" w:rsidR="00E77ECF" w:rsidRPr="00241820" w:rsidRDefault="00E77ECF" w:rsidP="00E77ECF">
      <w:pPr>
        <w:pStyle w:val="Bezodstpw"/>
        <w:ind w:left="851"/>
        <w:jc w:val="both"/>
        <w:rPr>
          <w:rFonts w:asciiTheme="majorHAnsi" w:hAnsiTheme="majorHAnsi" w:cs="Arial"/>
          <w:sz w:val="20"/>
        </w:rPr>
      </w:pPr>
      <w:r w:rsidRPr="00241820">
        <w:rPr>
          <w:rFonts w:asciiTheme="majorHAnsi" w:hAnsiTheme="majorHAnsi" w:cs="Arial"/>
          <w:sz w:val="20"/>
        </w:rPr>
        <w:t xml:space="preserve">Zamawiający uzna, że Wykonawca spełnia warunek o ile wykaże, że posiada </w:t>
      </w:r>
      <w:r w:rsidRPr="00241820">
        <w:rPr>
          <w:rFonts w:asciiTheme="majorHAnsi" w:eastAsia="Times New Roman" w:hAnsiTheme="majorHAnsi" w:cs="Arial"/>
          <w:color w:val="111111"/>
          <w:sz w:val="20"/>
          <w:lang w:eastAsia="pl-PL"/>
        </w:rPr>
        <w:t xml:space="preserve">aktualną koncesję wydaną </w:t>
      </w:r>
      <w:r w:rsidRPr="00241820">
        <w:rPr>
          <w:rFonts w:asciiTheme="majorHAnsi" w:eastAsia="Times New Roman" w:hAnsiTheme="majorHAnsi" w:cs="Arial"/>
          <w:color w:val="111111"/>
          <w:sz w:val="20"/>
          <w:lang w:eastAsia="pl-PL"/>
        </w:rPr>
        <w:lastRenderedPageBreak/>
        <w:t>przez Prezesa Urzędu Regulacji Energetyki zgodnie z przepisami ustawy z dnia 10 kwietnia 1997 r. Prawo energetyczne (Dz. U. z 202</w:t>
      </w:r>
      <w:r w:rsidR="00213C1C" w:rsidRPr="00241820">
        <w:rPr>
          <w:rFonts w:asciiTheme="majorHAnsi" w:eastAsia="Times New Roman" w:hAnsiTheme="majorHAnsi" w:cs="Arial"/>
          <w:color w:val="111111"/>
          <w:sz w:val="20"/>
          <w:lang w:eastAsia="pl-PL"/>
        </w:rPr>
        <w:t>2</w:t>
      </w:r>
      <w:r w:rsidRPr="00241820">
        <w:rPr>
          <w:rFonts w:asciiTheme="majorHAnsi" w:eastAsia="Times New Roman" w:hAnsiTheme="majorHAnsi" w:cs="Arial"/>
          <w:color w:val="111111"/>
          <w:sz w:val="20"/>
          <w:lang w:eastAsia="pl-PL"/>
        </w:rPr>
        <w:t xml:space="preserve"> r., poz. </w:t>
      </w:r>
      <w:r w:rsidR="00213C1C" w:rsidRPr="00241820">
        <w:rPr>
          <w:rFonts w:asciiTheme="majorHAnsi" w:eastAsia="Times New Roman" w:hAnsiTheme="majorHAnsi" w:cs="Arial"/>
          <w:color w:val="111111"/>
          <w:sz w:val="20"/>
          <w:lang w:eastAsia="pl-PL"/>
        </w:rPr>
        <w:t>1385</w:t>
      </w:r>
      <w:r w:rsidRPr="00241820">
        <w:rPr>
          <w:rFonts w:asciiTheme="majorHAnsi" w:eastAsia="Times New Roman" w:hAnsiTheme="majorHAnsi" w:cs="Arial"/>
          <w:color w:val="111111"/>
          <w:sz w:val="20"/>
          <w:lang w:eastAsia="pl-PL"/>
        </w:rPr>
        <w:t xml:space="preserve"> ze zm.):</w:t>
      </w:r>
    </w:p>
    <w:p w14:paraId="4B08B297" w14:textId="77777777" w:rsidR="00E77ECF" w:rsidRPr="00241820" w:rsidRDefault="00E77ECF" w:rsidP="00C079FF">
      <w:pPr>
        <w:numPr>
          <w:ilvl w:val="0"/>
          <w:numId w:val="50"/>
        </w:numPr>
        <w:shd w:val="clear" w:color="auto" w:fill="FFFFFF"/>
        <w:ind w:left="1134" w:hanging="284"/>
        <w:jc w:val="both"/>
        <w:rPr>
          <w:rFonts w:asciiTheme="majorHAnsi" w:hAnsiTheme="majorHAnsi" w:cs="Arial"/>
          <w:color w:val="111111"/>
          <w:sz w:val="20"/>
          <w:szCs w:val="20"/>
        </w:rPr>
      </w:pPr>
      <w:r w:rsidRPr="00241820">
        <w:rPr>
          <w:rFonts w:asciiTheme="majorHAnsi" w:hAnsiTheme="majorHAnsi" w:cs="Arial"/>
          <w:color w:val="111111"/>
          <w:sz w:val="20"/>
          <w:szCs w:val="20"/>
        </w:rPr>
        <w:t>na wykonywanie działalności gospodarczej w zakresie obrotu gazem ziemnym,</w:t>
      </w:r>
    </w:p>
    <w:p w14:paraId="27B81DF4" w14:textId="2BA866AD" w:rsidR="00E77ECF" w:rsidRPr="00241820" w:rsidRDefault="00E77ECF" w:rsidP="00C079FF">
      <w:pPr>
        <w:numPr>
          <w:ilvl w:val="0"/>
          <w:numId w:val="50"/>
        </w:numPr>
        <w:shd w:val="clear" w:color="auto" w:fill="FFFFFF"/>
        <w:ind w:left="1134" w:hanging="284"/>
        <w:jc w:val="both"/>
        <w:rPr>
          <w:rFonts w:asciiTheme="majorHAnsi" w:hAnsiTheme="majorHAnsi" w:cs="Arial"/>
          <w:color w:val="111111"/>
          <w:sz w:val="20"/>
          <w:szCs w:val="20"/>
        </w:rPr>
      </w:pPr>
      <w:r w:rsidRPr="00241820">
        <w:rPr>
          <w:rFonts w:asciiTheme="majorHAnsi" w:hAnsiTheme="majorHAnsi" w:cs="Arial"/>
          <w:color w:val="111111"/>
          <w:sz w:val="20"/>
          <w:szCs w:val="20"/>
        </w:rPr>
        <w:t>na dystrybucję gazu ziemnego, a w przypadku jej braku zawartą umowę lub promesę zawarcia odpowiedniej umowy na świadczenie usług dystrybucji gazu ziemnego z OSD dla obiektów</w:t>
      </w:r>
      <w:r w:rsidR="00B636AD">
        <w:rPr>
          <w:rFonts w:asciiTheme="majorHAnsi" w:hAnsiTheme="majorHAnsi" w:cs="Arial"/>
          <w:color w:val="111111"/>
          <w:sz w:val="20"/>
          <w:szCs w:val="20"/>
        </w:rPr>
        <w:t xml:space="preserve"> </w:t>
      </w:r>
      <w:r w:rsidRPr="00241820">
        <w:rPr>
          <w:rFonts w:asciiTheme="majorHAnsi" w:hAnsiTheme="majorHAnsi" w:cs="Arial"/>
          <w:color w:val="111111"/>
          <w:sz w:val="20"/>
          <w:szCs w:val="20"/>
        </w:rPr>
        <w:t>Zamawiającego, zawartą z właściwym dla wskazanych punktów odbioru operatorem</w:t>
      </w:r>
      <w:r w:rsidR="00FC4604">
        <w:rPr>
          <w:rFonts w:asciiTheme="majorHAnsi" w:hAnsiTheme="majorHAnsi" w:cs="Arial"/>
          <w:color w:val="111111"/>
          <w:sz w:val="20"/>
          <w:szCs w:val="20"/>
        </w:rPr>
        <w:t xml:space="preserve"> </w:t>
      </w:r>
      <w:r w:rsidRPr="00241820">
        <w:rPr>
          <w:rFonts w:asciiTheme="majorHAnsi" w:hAnsiTheme="majorHAnsi" w:cs="Arial"/>
          <w:color w:val="111111"/>
          <w:sz w:val="20"/>
          <w:szCs w:val="20"/>
        </w:rPr>
        <w:t>(przedsiębiorstwem gazowym), posiadającym koncesję w zakresie dystrybucji gazu.</w:t>
      </w:r>
    </w:p>
    <w:p w14:paraId="5D61DDF9" w14:textId="77777777" w:rsidR="00E77ECF" w:rsidRPr="00241820" w:rsidRDefault="00E77ECF" w:rsidP="00E77ECF">
      <w:pPr>
        <w:pStyle w:val="Bezodstpw"/>
        <w:ind w:left="1134" w:hanging="284"/>
        <w:jc w:val="both"/>
        <w:rPr>
          <w:rFonts w:asciiTheme="majorHAnsi" w:hAnsiTheme="majorHAnsi" w:cs="Arial"/>
          <w:bCs/>
          <w:sz w:val="20"/>
        </w:rPr>
      </w:pPr>
      <w:r w:rsidRPr="00241820">
        <w:rPr>
          <w:rFonts w:asciiTheme="majorHAnsi" w:hAnsiTheme="majorHAnsi" w:cs="Arial"/>
          <w:bCs/>
          <w:sz w:val="20"/>
        </w:rPr>
        <w:tab/>
        <w:t>Sprawdzenie ww. warunku udziału w postępowaniu odbywać się będzie na podstawie dokumentów i oświadczeń złożonych przez Wykonawcę na zasadzie spełnia/nie spełnia;</w:t>
      </w:r>
    </w:p>
    <w:p w14:paraId="0E8D8C7A" w14:textId="77777777" w:rsidR="00D254F1" w:rsidRPr="00241820" w:rsidRDefault="00D254F1" w:rsidP="00C079FF">
      <w:pPr>
        <w:pStyle w:val="pkt"/>
        <w:numPr>
          <w:ilvl w:val="0"/>
          <w:numId w:val="38"/>
        </w:numPr>
        <w:spacing w:before="0" w:after="0"/>
        <w:ind w:left="851" w:hanging="425"/>
        <w:rPr>
          <w:rFonts w:asciiTheme="majorHAnsi" w:hAnsiTheme="majorHAnsi" w:cs="Arial"/>
          <w:b/>
          <w:bCs/>
          <w:sz w:val="20"/>
        </w:rPr>
      </w:pPr>
      <w:r w:rsidRPr="00241820">
        <w:rPr>
          <w:rFonts w:asciiTheme="majorHAnsi" w:hAnsiTheme="majorHAnsi" w:cs="Arial"/>
          <w:b/>
          <w:bCs/>
          <w:sz w:val="20"/>
        </w:rPr>
        <w:t>Sytuacji ekonomicznej lub finansowej</w:t>
      </w:r>
    </w:p>
    <w:p w14:paraId="6752D0D3" w14:textId="77777777" w:rsidR="00D254F1" w:rsidRPr="00241820" w:rsidRDefault="00D254F1" w:rsidP="00E77ECF">
      <w:pPr>
        <w:pStyle w:val="pkt"/>
        <w:ind w:firstLine="0"/>
        <w:rPr>
          <w:rFonts w:asciiTheme="majorHAnsi" w:hAnsiTheme="majorHAnsi" w:cs="Arial"/>
          <w:bCs/>
          <w:sz w:val="20"/>
        </w:rPr>
      </w:pPr>
      <w:r w:rsidRPr="00241820">
        <w:rPr>
          <w:rFonts w:asciiTheme="majorHAnsi" w:hAnsiTheme="majorHAnsi" w:cs="Arial"/>
          <w:bCs/>
          <w:sz w:val="20"/>
        </w:rPr>
        <w:t xml:space="preserve">Określenie warunków: </w:t>
      </w:r>
    </w:p>
    <w:p w14:paraId="6F222ACE" w14:textId="77777777" w:rsidR="00E77ECF" w:rsidRPr="00241820" w:rsidRDefault="00E77ECF" w:rsidP="00E77ECF">
      <w:pPr>
        <w:pStyle w:val="pkt"/>
        <w:tabs>
          <w:tab w:val="left" w:pos="1418"/>
        </w:tabs>
        <w:spacing w:before="0"/>
        <w:ind w:firstLine="0"/>
        <w:rPr>
          <w:rFonts w:asciiTheme="majorHAnsi" w:hAnsiTheme="majorHAnsi" w:cs="Arial"/>
          <w:bCs/>
          <w:sz w:val="20"/>
        </w:rPr>
      </w:pPr>
      <w:r w:rsidRPr="00241820">
        <w:rPr>
          <w:rFonts w:asciiTheme="majorHAnsi" w:hAnsiTheme="majorHAnsi" w:cs="Arial"/>
          <w:sz w:val="20"/>
        </w:rPr>
        <w:t>Zamawiający nie stawia warunku w powyższym zakresie;</w:t>
      </w:r>
      <w:r w:rsidRPr="00241820">
        <w:rPr>
          <w:rFonts w:asciiTheme="majorHAnsi" w:hAnsiTheme="majorHAnsi" w:cs="Arial"/>
          <w:bCs/>
          <w:sz w:val="20"/>
        </w:rPr>
        <w:tab/>
      </w:r>
    </w:p>
    <w:p w14:paraId="0CD12038" w14:textId="77777777" w:rsidR="00D254F1" w:rsidRPr="00241820" w:rsidRDefault="00D254F1" w:rsidP="00C079FF">
      <w:pPr>
        <w:pStyle w:val="pkt"/>
        <w:numPr>
          <w:ilvl w:val="0"/>
          <w:numId w:val="38"/>
        </w:numPr>
        <w:spacing w:before="0" w:after="0"/>
        <w:ind w:left="851" w:hanging="425"/>
        <w:rPr>
          <w:rFonts w:asciiTheme="majorHAnsi" w:hAnsiTheme="majorHAnsi" w:cs="Arial"/>
          <w:b/>
          <w:bCs/>
          <w:sz w:val="20"/>
        </w:rPr>
      </w:pPr>
      <w:r w:rsidRPr="00241820">
        <w:rPr>
          <w:rFonts w:asciiTheme="majorHAnsi" w:hAnsiTheme="majorHAnsi" w:cs="Arial"/>
          <w:b/>
          <w:bCs/>
          <w:sz w:val="20"/>
        </w:rPr>
        <w:t>Zdol</w:t>
      </w:r>
      <w:r w:rsidR="00700A04" w:rsidRPr="00241820">
        <w:rPr>
          <w:rFonts w:asciiTheme="majorHAnsi" w:hAnsiTheme="majorHAnsi" w:cs="Arial"/>
          <w:b/>
          <w:bCs/>
          <w:sz w:val="20"/>
        </w:rPr>
        <w:t>ności technicznej lub zawodowej</w:t>
      </w:r>
    </w:p>
    <w:p w14:paraId="4DCDAFBA" w14:textId="77777777" w:rsidR="00A13299" w:rsidRPr="00241820" w:rsidRDefault="00F42E79" w:rsidP="00A13299">
      <w:pPr>
        <w:pStyle w:val="pkt"/>
        <w:ind w:firstLine="6"/>
        <w:rPr>
          <w:rFonts w:asciiTheme="majorHAnsi" w:hAnsiTheme="majorHAnsi" w:cs="Arial"/>
          <w:bCs/>
          <w:sz w:val="20"/>
        </w:rPr>
      </w:pPr>
      <w:bookmarkStart w:id="155" w:name="_Toc253652294"/>
      <w:bookmarkStart w:id="156" w:name="_Toc253652617"/>
      <w:bookmarkStart w:id="157" w:name="_Toc253652648"/>
      <w:bookmarkStart w:id="158" w:name="_Toc253653119"/>
      <w:bookmarkStart w:id="159" w:name="_Toc253653668"/>
      <w:bookmarkEnd w:id="154"/>
      <w:r w:rsidRPr="00241820">
        <w:rPr>
          <w:rFonts w:asciiTheme="majorHAnsi" w:hAnsiTheme="majorHAnsi" w:cs="Arial"/>
          <w:bCs/>
          <w:sz w:val="20"/>
        </w:rPr>
        <w:t xml:space="preserve">Określenie warunków: </w:t>
      </w:r>
    </w:p>
    <w:p w14:paraId="66DB52ED" w14:textId="51CA3083" w:rsidR="00F42E79" w:rsidRPr="00241820" w:rsidRDefault="00F42E79" w:rsidP="00A13299">
      <w:pPr>
        <w:pStyle w:val="pkt"/>
        <w:ind w:firstLine="6"/>
        <w:rPr>
          <w:rFonts w:asciiTheme="majorHAnsi" w:hAnsiTheme="majorHAnsi" w:cs="Arial"/>
          <w:sz w:val="20"/>
        </w:rPr>
      </w:pPr>
      <w:r w:rsidRPr="00241820">
        <w:rPr>
          <w:rFonts w:asciiTheme="majorHAnsi" w:hAnsiTheme="majorHAnsi" w:cs="Arial"/>
          <w:bCs/>
          <w:sz w:val="20"/>
        </w:rPr>
        <w:t xml:space="preserve">Warunek ten zostanie spełniony, gdy Wykonawca wykaże wykonanie nie wcześniej niż w okresie ostatnich 3 lat (a jeżeli okres prowadzenia jest krótszy – w tym okresie) przed upływem terminu składania ofert </w:t>
      </w:r>
      <w:r w:rsidR="00A13299" w:rsidRPr="00241820">
        <w:rPr>
          <w:rStyle w:val="markedcontent"/>
          <w:rFonts w:asciiTheme="majorHAnsi" w:hAnsiTheme="majorHAnsi" w:cs="Arial"/>
          <w:sz w:val="20"/>
        </w:rPr>
        <w:t xml:space="preserve">co najmniej dwóch klientów, na rzecz których była lub jest wykonywana kompleksowa dostawa gazu ziemnego wysokometanowego typu E o wielkości co najmniej </w:t>
      </w:r>
      <w:r w:rsidR="00C33AAC">
        <w:rPr>
          <w:rStyle w:val="markedcontent"/>
          <w:rFonts w:asciiTheme="majorHAnsi" w:hAnsiTheme="majorHAnsi" w:cs="Arial"/>
          <w:sz w:val="20"/>
        </w:rPr>
        <w:t>4</w:t>
      </w:r>
      <w:r w:rsidR="00A13299" w:rsidRPr="00241820">
        <w:rPr>
          <w:rStyle w:val="markedcontent"/>
          <w:rFonts w:asciiTheme="majorHAnsi" w:hAnsiTheme="majorHAnsi" w:cs="Arial"/>
          <w:sz w:val="20"/>
        </w:rPr>
        <w:t>00 000 kWh w skali roku dla każdego odbiorcy</w:t>
      </w:r>
      <w:r w:rsidRPr="00241820">
        <w:rPr>
          <w:rFonts w:asciiTheme="majorHAnsi" w:hAnsiTheme="majorHAnsi" w:cs="Arial"/>
          <w:sz w:val="20"/>
        </w:rPr>
        <w:t xml:space="preserve"> </w:t>
      </w:r>
      <w:r w:rsidRPr="00241820">
        <w:rPr>
          <w:rFonts w:asciiTheme="majorHAnsi" w:hAnsiTheme="majorHAnsi" w:cs="Arial"/>
          <w:bCs/>
          <w:sz w:val="20"/>
        </w:rPr>
        <w:t xml:space="preserve">wraz </w:t>
      </w:r>
      <w:r w:rsidRPr="00241820">
        <w:rPr>
          <w:rFonts w:asciiTheme="majorHAnsi" w:eastAsia="TimesNewRoman" w:hAnsiTheme="majorHAnsi" w:cs="Arial"/>
          <w:sz w:val="20"/>
        </w:rPr>
        <w:t>z podaniem ich wartości, przedmiotu, dat wykonania i podmiotów, na rzecz których dostawy zostały wykonane</w:t>
      </w:r>
      <w:r w:rsidRPr="00241820">
        <w:rPr>
          <w:rFonts w:asciiTheme="majorHAnsi" w:hAnsiTheme="majorHAnsi" w:cs="Arial"/>
          <w:sz w:val="20"/>
        </w:rPr>
        <w:t xml:space="preserve"> </w:t>
      </w:r>
      <w:r w:rsidRPr="00241820">
        <w:rPr>
          <w:rFonts w:asciiTheme="majorHAnsi" w:eastAsia="TimesNewRoman" w:hAnsiTheme="majorHAnsi" w:cs="Arial"/>
          <w:sz w:val="20"/>
        </w:rPr>
        <w:t>lub są wykonywane, oraz załączeniem dowodów określających, czy te dostawy zostały wykonane lub</w:t>
      </w:r>
      <w:r w:rsidRPr="00241820">
        <w:rPr>
          <w:rFonts w:asciiTheme="majorHAnsi" w:hAnsiTheme="majorHAnsi" w:cs="Arial"/>
          <w:sz w:val="20"/>
        </w:rPr>
        <w:t xml:space="preserve"> </w:t>
      </w:r>
      <w:r w:rsidRPr="00241820">
        <w:rPr>
          <w:rFonts w:asciiTheme="majorHAnsi" w:eastAsia="TimesNewRoman" w:hAnsiTheme="majorHAnsi" w:cs="Arial"/>
          <w:sz w:val="20"/>
        </w:rPr>
        <w:t>są wykonywane należycie, przy czym dowodami, o których mowa, są referencje bądź inne dokumenty sporządzone</w:t>
      </w:r>
      <w:r w:rsidRPr="00241820">
        <w:rPr>
          <w:rFonts w:asciiTheme="majorHAnsi" w:hAnsiTheme="majorHAnsi" w:cs="Arial"/>
          <w:sz w:val="20"/>
        </w:rPr>
        <w:t xml:space="preserve"> </w:t>
      </w:r>
      <w:r w:rsidRPr="00241820">
        <w:rPr>
          <w:rFonts w:asciiTheme="majorHAnsi" w:eastAsia="TimesNewRoman" w:hAnsiTheme="majorHAnsi" w:cs="Arial"/>
          <w:sz w:val="20"/>
        </w:rPr>
        <w:t>przez podmiot, na rzecz którego dostawy zostały wykonane, a w przypadku świadczeń powtarzających się</w:t>
      </w:r>
      <w:r w:rsidRPr="00241820">
        <w:rPr>
          <w:rFonts w:asciiTheme="majorHAnsi" w:hAnsiTheme="majorHAnsi" w:cs="Arial"/>
          <w:sz w:val="20"/>
        </w:rPr>
        <w:t xml:space="preserve"> </w:t>
      </w:r>
      <w:r w:rsidRPr="00241820">
        <w:rPr>
          <w:rFonts w:asciiTheme="majorHAnsi" w:eastAsia="TimesNewRoman" w:hAnsiTheme="majorHAnsi" w:cs="Arial"/>
          <w:sz w:val="20"/>
        </w:rPr>
        <w:t>lub ciągłych są wykonywane, a jeżeli wykonawca z przyczyn niezależnych od niego nie jest w stanie uzyskać tych</w:t>
      </w:r>
      <w:r w:rsidRPr="00241820">
        <w:rPr>
          <w:rFonts w:asciiTheme="majorHAnsi" w:hAnsiTheme="majorHAnsi" w:cs="Arial"/>
          <w:sz w:val="20"/>
        </w:rPr>
        <w:t xml:space="preserve"> </w:t>
      </w:r>
      <w:r w:rsidRPr="00241820">
        <w:rPr>
          <w:rFonts w:asciiTheme="majorHAnsi" w:eastAsia="TimesNewRoman" w:hAnsiTheme="majorHAnsi" w:cs="Arial"/>
          <w:sz w:val="20"/>
        </w:rPr>
        <w:t>dokumentów – oświadczenie wykonawcy; w przypadku świadczeń powtarzających się lub ciągłych nadal wykonywanych</w:t>
      </w:r>
      <w:r w:rsidRPr="00241820">
        <w:rPr>
          <w:rFonts w:asciiTheme="majorHAnsi" w:hAnsiTheme="majorHAnsi" w:cs="Arial"/>
          <w:sz w:val="20"/>
        </w:rPr>
        <w:t xml:space="preserve"> </w:t>
      </w:r>
      <w:r w:rsidRPr="00241820">
        <w:rPr>
          <w:rFonts w:asciiTheme="majorHAnsi" w:eastAsia="TimesNewRoman" w:hAnsiTheme="majorHAnsi" w:cs="Arial"/>
          <w:sz w:val="20"/>
        </w:rPr>
        <w:t>referencje bądź inne dokumenty potwierdzające ich należyte wykonywanie powinny być wystawione w okresie</w:t>
      </w:r>
      <w:r w:rsidRPr="00241820">
        <w:rPr>
          <w:rFonts w:asciiTheme="majorHAnsi" w:hAnsiTheme="majorHAnsi" w:cs="Arial"/>
          <w:sz w:val="20"/>
        </w:rPr>
        <w:t xml:space="preserve"> </w:t>
      </w:r>
      <w:r w:rsidRPr="00241820">
        <w:rPr>
          <w:rFonts w:asciiTheme="majorHAnsi" w:eastAsia="TimesNewRoman" w:hAnsiTheme="majorHAnsi" w:cs="Arial"/>
          <w:sz w:val="20"/>
        </w:rPr>
        <w:t>ostatnich 3 miesię</w:t>
      </w:r>
      <w:r w:rsidRPr="00241820">
        <w:rPr>
          <w:rFonts w:asciiTheme="majorHAnsi" w:hAnsiTheme="majorHAnsi" w:cs="Arial"/>
          <w:sz w:val="20"/>
        </w:rPr>
        <w:t>cy.</w:t>
      </w:r>
    </w:p>
    <w:p w14:paraId="07093E92" w14:textId="77777777" w:rsidR="00F42E79" w:rsidRPr="00241820" w:rsidRDefault="00F42E79" w:rsidP="00A13299">
      <w:pPr>
        <w:pStyle w:val="pkt"/>
        <w:tabs>
          <w:tab w:val="left" w:pos="1418"/>
        </w:tabs>
        <w:spacing w:before="0"/>
        <w:rPr>
          <w:rFonts w:asciiTheme="majorHAnsi" w:hAnsiTheme="majorHAnsi" w:cs="Arial"/>
          <w:bCs/>
          <w:sz w:val="20"/>
        </w:rPr>
      </w:pPr>
      <w:r w:rsidRPr="00241820">
        <w:rPr>
          <w:rFonts w:asciiTheme="majorHAnsi" w:hAnsiTheme="majorHAnsi" w:cs="Arial"/>
          <w:bCs/>
          <w:sz w:val="20"/>
        </w:rPr>
        <w:tab/>
        <w:t>Sprawdzenie ww. warunku udziału w postępowaniu odbywać się będzie na podstawie dokumentów i oświadczeń złożonych przez Wykonawcę na zasadzie spełnia/nie spełnia.</w:t>
      </w:r>
    </w:p>
    <w:p w14:paraId="31A2034B" w14:textId="753F27FB" w:rsidR="00E27555" w:rsidRPr="00FC4604" w:rsidRDefault="00557737" w:rsidP="00FC4604">
      <w:pPr>
        <w:pStyle w:val="Nagwek1"/>
        <w:jc w:val="left"/>
        <w:rPr>
          <w:rFonts w:asciiTheme="majorHAnsi" w:hAnsiTheme="majorHAnsi"/>
          <w:szCs w:val="22"/>
        </w:rPr>
      </w:pPr>
      <w:bookmarkStart w:id="160" w:name="_Toc80875284"/>
      <w:r w:rsidRPr="00241820">
        <w:rPr>
          <w:rFonts w:asciiTheme="majorHAnsi" w:hAnsiTheme="majorHAnsi"/>
        </w:rPr>
        <w:t>ROZDZIAŁ X</w:t>
      </w:r>
      <w:r w:rsidR="00BA2BD1" w:rsidRPr="00241820">
        <w:rPr>
          <w:rFonts w:asciiTheme="majorHAnsi" w:hAnsiTheme="majorHAnsi"/>
        </w:rPr>
        <w:t>V</w:t>
      </w:r>
      <w:r w:rsidRPr="00241820">
        <w:rPr>
          <w:rFonts w:asciiTheme="majorHAnsi" w:hAnsiTheme="majorHAnsi"/>
        </w:rPr>
        <w:t xml:space="preserve">.   </w:t>
      </w:r>
      <w:r w:rsidR="00E27555" w:rsidRPr="00241820">
        <w:rPr>
          <w:rFonts w:asciiTheme="majorHAnsi" w:hAnsiTheme="majorHAnsi"/>
        </w:rPr>
        <w:t>PODSTAWY WYKLUCZENIA</w:t>
      </w:r>
      <w:bookmarkEnd w:id="160"/>
    </w:p>
    <w:p w14:paraId="09BBBC05" w14:textId="37E48913" w:rsidR="006C47D4" w:rsidRPr="006C47D4" w:rsidRDefault="004B5B48" w:rsidP="00794FCD">
      <w:pPr>
        <w:pStyle w:val="Akapitzlist"/>
        <w:numPr>
          <w:ilvl w:val="0"/>
          <w:numId w:val="70"/>
        </w:numPr>
        <w:tabs>
          <w:tab w:val="left" w:pos="547"/>
        </w:tabs>
        <w:suppressAutoHyphens w:val="0"/>
        <w:spacing w:line="276" w:lineRule="auto"/>
        <w:ind w:hanging="120"/>
        <w:contextualSpacing w:val="0"/>
        <w:jc w:val="both"/>
        <w:rPr>
          <w:rFonts w:ascii="Cambria" w:eastAsia="Cambria" w:hAnsi="Cambria" w:cs="Cambria"/>
          <w:sz w:val="20"/>
          <w:szCs w:val="22"/>
          <w:lang w:eastAsia="en-US"/>
        </w:rPr>
      </w:pPr>
      <w:r w:rsidRPr="00241820">
        <w:rPr>
          <w:rFonts w:asciiTheme="majorHAnsi" w:hAnsiTheme="majorHAnsi" w:cs="Arial"/>
          <w:sz w:val="20"/>
        </w:rPr>
        <w:t xml:space="preserve">Z postępowania </w:t>
      </w:r>
      <w:r w:rsidR="006C47D4" w:rsidRPr="006C47D4">
        <w:rPr>
          <w:rFonts w:ascii="Cambria" w:eastAsia="Cambria" w:hAnsi="Cambria" w:cs="Cambria"/>
          <w:sz w:val="20"/>
          <w:szCs w:val="22"/>
          <w:lang w:eastAsia="en-US"/>
        </w:rPr>
        <w:t>Zamawiający wykluczy z postępowania  o udzielenie zamówienia,  na podstawie art. 108 ust.1  Pzp,</w:t>
      </w:r>
      <w:r w:rsidR="006C47D4">
        <w:rPr>
          <w:rFonts w:ascii="Cambria" w:eastAsia="Cambria" w:hAnsi="Cambria" w:cs="Cambria"/>
          <w:sz w:val="20"/>
          <w:szCs w:val="22"/>
          <w:lang w:eastAsia="en-US"/>
        </w:rPr>
        <w:t xml:space="preserve"> </w:t>
      </w:r>
      <w:r w:rsidR="006C47D4" w:rsidRPr="006C47D4">
        <w:rPr>
          <w:rFonts w:ascii="Cambria" w:eastAsia="Cambria" w:hAnsi="Cambria" w:cs="Cambria"/>
          <w:sz w:val="20"/>
          <w:szCs w:val="20"/>
          <w:lang w:eastAsia="en-US"/>
        </w:rPr>
        <w:t>Wykonawcę:</w:t>
      </w:r>
    </w:p>
    <w:p w14:paraId="0228CD15" w14:textId="77777777" w:rsidR="006C47D4" w:rsidRPr="006C47D4" w:rsidRDefault="006C47D4" w:rsidP="00794FCD">
      <w:pPr>
        <w:widowControl w:val="0"/>
        <w:numPr>
          <w:ilvl w:val="1"/>
          <w:numId w:val="70"/>
        </w:numPr>
        <w:tabs>
          <w:tab w:val="left" w:pos="827"/>
        </w:tabs>
        <w:spacing w:line="276"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będącego</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osobą</w:t>
      </w:r>
      <w:r w:rsidRPr="006C47D4">
        <w:rPr>
          <w:rFonts w:ascii="Cambria" w:eastAsia="Cambria" w:hAnsi="Cambria" w:cs="Cambria"/>
          <w:spacing w:val="-6"/>
          <w:sz w:val="20"/>
          <w:szCs w:val="22"/>
          <w:lang w:eastAsia="en-US"/>
        </w:rPr>
        <w:t xml:space="preserve"> </w:t>
      </w:r>
      <w:r w:rsidRPr="006C47D4">
        <w:rPr>
          <w:rFonts w:ascii="Cambria" w:eastAsia="Cambria" w:hAnsi="Cambria" w:cs="Cambria"/>
          <w:sz w:val="20"/>
          <w:szCs w:val="22"/>
          <w:lang w:eastAsia="en-US"/>
        </w:rPr>
        <w:t>fizyczną,</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którego</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prawomocnie</w:t>
      </w:r>
      <w:r w:rsidRPr="006C47D4">
        <w:rPr>
          <w:rFonts w:ascii="Cambria" w:eastAsia="Cambria" w:hAnsi="Cambria" w:cs="Cambria"/>
          <w:spacing w:val="-6"/>
          <w:sz w:val="20"/>
          <w:szCs w:val="22"/>
          <w:lang w:eastAsia="en-US"/>
        </w:rPr>
        <w:t xml:space="preserve"> </w:t>
      </w:r>
      <w:r w:rsidRPr="006C47D4">
        <w:rPr>
          <w:rFonts w:ascii="Cambria" w:eastAsia="Cambria" w:hAnsi="Cambria" w:cs="Cambria"/>
          <w:sz w:val="20"/>
          <w:szCs w:val="22"/>
          <w:lang w:eastAsia="en-US"/>
        </w:rPr>
        <w:t>skazano</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za</w:t>
      </w:r>
      <w:r w:rsidRPr="006C47D4">
        <w:rPr>
          <w:rFonts w:ascii="Cambria" w:eastAsia="Cambria" w:hAnsi="Cambria" w:cs="Cambria"/>
          <w:spacing w:val="-6"/>
          <w:sz w:val="20"/>
          <w:szCs w:val="22"/>
          <w:lang w:eastAsia="en-US"/>
        </w:rPr>
        <w:t xml:space="preserve"> </w:t>
      </w:r>
      <w:r w:rsidRPr="006C47D4">
        <w:rPr>
          <w:rFonts w:ascii="Cambria" w:eastAsia="Cambria" w:hAnsi="Cambria" w:cs="Cambria"/>
          <w:sz w:val="20"/>
          <w:szCs w:val="22"/>
          <w:lang w:eastAsia="en-US"/>
        </w:rPr>
        <w:t>przestępstwo:</w:t>
      </w:r>
    </w:p>
    <w:p w14:paraId="72505A1F" w14:textId="15BF8D2E" w:rsidR="006C47D4" w:rsidRPr="006C47D4" w:rsidRDefault="006C47D4" w:rsidP="00794FCD">
      <w:pPr>
        <w:widowControl w:val="0"/>
        <w:numPr>
          <w:ilvl w:val="2"/>
          <w:numId w:val="70"/>
        </w:numPr>
        <w:tabs>
          <w:tab w:val="left" w:pos="1113"/>
        </w:tabs>
        <w:spacing w:line="276" w:lineRule="auto"/>
        <w:ind w:right="115"/>
        <w:jc w:val="both"/>
        <w:rPr>
          <w:rFonts w:ascii="Cambria" w:eastAsia="Cambria" w:hAnsi="Cambria" w:cs="Cambria"/>
          <w:sz w:val="20"/>
          <w:szCs w:val="22"/>
          <w:lang w:eastAsia="en-US"/>
        </w:rPr>
      </w:pPr>
      <w:r w:rsidRPr="006C47D4">
        <w:rPr>
          <w:rFonts w:ascii="Cambria" w:eastAsia="Cambria" w:hAnsi="Cambria" w:cs="Cambria"/>
          <w:sz w:val="20"/>
          <w:szCs w:val="22"/>
          <w:lang w:eastAsia="en-US"/>
        </w:rPr>
        <w:t>udziału w zorganizowanej grupie przestępczej albo związku mającym na celu popełnienie</w:t>
      </w:r>
      <w:r w:rsidR="008C001D">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przestępstwa</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lub</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przestępstwa</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skarbowego,</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o</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którym</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mowa</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w</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art.</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258</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KK,</w:t>
      </w:r>
    </w:p>
    <w:p w14:paraId="0F9E39A6" w14:textId="77777777" w:rsidR="006C47D4" w:rsidRPr="006C47D4" w:rsidRDefault="006C47D4" w:rsidP="00794FCD">
      <w:pPr>
        <w:widowControl w:val="0"/>
        <w:numPr>
          <w:ilvl w:val="2"/>
          <w:numId w:val="70"/>
        </w:numPr>
        <w:tabs>
          <w:tab w:val="left" w:pos="1113"/>
        </w:tabs>
        <w:spacing w:line="276"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handlu ludźmi, o którym mowa w art. 189a</w:t>
      </w:r>
      <w:r w:rsidRPr="006C47D4">
        <w:rPr>
          <w:rFonts w:ascii="Cambria" w:eastAsia="Cambria" w:hAnsi="Cambria" w:cs="Cambria"/>
          <w:spacing w:val="-18"/>
          <w:sz w:val="20"/>
          <w:szCs w:val="22"/>
          <w:lang w:eastAsia="en-US"/>
        </w:rPr>
        <w:t xml:space="preserve"> </w:t>
      </w:r>
      <w:r w:rsidRPr="006C47D4">
        <w:rPr>
          <w:rFonts w:ascii="Cambria" w:eastAsia="Cambria" w:hAnsi="Cambria" w:cs="Cambria"/>
          <w:sz w:val="20"/>
          <w:szCs w:val="22"/>
          <w:lang w:eastAsia="en-US"/>
        </w:rPr>
        <w:t>KK,</w:t>
      </w:r>
    </w:p>
    <w:p w14:paraId="44164C61" w14:textId="77777777" w:rsidR="006C47D4" w:rsidRPr="006C47D4" w:rsidRDefault="006C47D4" w:rsidP="00794FCD">
      <w:pPr>
        <w:widowControl w:val="0"/>
        <w:numPr>
          <w:ilvl w:val="2"/>
          <w:numId w:val="70"/>
        </w:numPr>
        <w:tabs>
          <w:tab w:val="left" w:pos="1113"/>
        </w:tabs>
        <w:spacing w:line="276" w:lineRule="auto"/>
        <w:ind w:right="118"/>
        <w:jc w:val="both"/>
        <w:rPr>
          <w:rFonts w:ascii="Cambria" w:eastAsia="Cambria" w:hAnsi="Cambria" w:cs="Cambria"/>
          <w:sz w:val="20"/>
          <w:szCs w:val="22"/>
          <w:lang w:eastAsia="en-US"/>
        </w:rPr>
      </w:pPr>
      <w:r w:rsidRPr="006C47D4">
        <w:rPr>
          <w:rFonts w:ascii="Cambria" w:eastAsia="Cambria" w:hAnsi="Cambria" w:cs="Cambria"/>
          <w:sz w:val="20"/>
          <w:szCs w:val="22"/>
          <w:lang w:eastAsia="en-US"/>
        </w:rPr>
        <w:t xml:space="preserve">o  którym   mowa   w   art.   228–230a,   art.   250a   KK   </w:t>
      </w:r>
    </w:p>
    <w:p w14:paraId="267CEC1F" w14:textId="77777777" w:rsidR="006C47D4" w:rsidRPr="006C47D4" w:rsidRDefault="006C47D4" w:rsidP="00794FCD">
      <w:pPr>
        <w:widowControl w:val="0"/>
        <w:numPr>
          <w:ilvl w:val="2"/>
          <w:numId w:val="70"/>
        </w:numPr>
        <w:tabs>
          <w:tab w:val="left" w:pos="1113"/>
        </w:tabs>
        <w:spacing w:line="276" w:lineRule="auto"/>
        <w:ind w:right="117"/>
        <w:jc w:val="both"/>
        <w:rPr>
          <w:rFonts w:ascii="Cambria" w:eastAsia="Cambria" w:hAnsi="Cambria" w:cs="Cambria"/>
          <w:sz w:val="20"/>
          <w:szCs w:val="22"/>
          <w:lang w:eastAsia="en-US"/>
        </w:rPr>
      </w:pPr>
      <w:r w:rsidRPr="006C47D4">
        <w:rPr>
          <w:rFonts w:ascii="Cambria" w:eastAsia="Cambria" w:hAnsi="Cambria" w:cs="Cambria"/>
          <w:sz w:val="20"/>
          <w:szCs w:val="22"/>
          <w:lang w:eastAsia="en-US"/>
        </w:rPr>
        <w:t>finansowania przestępstwa o charakterze terrorystycznym, o którym mowa w art. 165a KK, lub przestępstwo udaremniania lub utrudniania stwierdzenia przestępnego pochodzenia pieniędzy lub ukrywania ich pochodzenia, o którym mowa w art. 299</w:t>
      </w:r>
      <w:r w:rsidRPr="006C47D4">
        <w:rPr>
          <w:rFonts w:ascii="Cambria" w:eastAsia="Cambria" w:hAnsi="Cambria" w:cs="Cambria"/>
          <w:spacing w:val="-27"/>
          <w:sz w:val="20"/>
          <w:szCs w:val="22"/>
          <w:lang w:eastAsia="en-US"/>
        </w:rPr>
        <w:t xml:space="preserve"> </w:t>
      </w:r>
      <w:r w:rsidRPr="006C47D4">
        <w:rPr>
          <w:rFonts w:ascii="Cambria" w:eastAsia="Cambria" w:hAnsi="Cambria" w:cs="Cambria"/>
          <w:sz w:val="20"/>
          <w:szCs w:val="22"/>
          <w:lang w:eastAsia="en-US"/>
        </w:rPr>
        <w:t>KK,</w:t>
      </w:r>
    </w:p>
    <w:p w14:paraId="217B34A9" w14:textId="77777777" w:rsidR="006C47D4" w:rsidRPr="006C47D4" w:rsidRDefault="006C47D4" w:rsidP="00794FCD">
      <w:pPr>
        <w:widowControl w:val="0"/>
        <w:numPr>
          <w:ilvl w:val="2"/>
          <w:numId w:val="70"/>
        </w:numPr>
        <w:tabs>
          <w:tab w:val="left" w:pos="1113"/>
        </w:tabs>
        <w:spacing w:line="276" w:lineRule="auto"/>
        <w:ind w:right="113"/>
        <w:jc w:val="both"/>
        <w:rPr>
          <w:rFonts w:ascii="Cambria" w:eastAsia="Cambria" w:hAnsi="Cambria" w:cs="Cambria"/>
          <w:sz w:val="20"/>
          <w:szCs w:val="22"/>
          <w:lang w:eastAsia="en-US"/>
        </w:rPr>
      </w:pPr>
      <w:r w:rsidRPr="006C47D4">
        <w:rPr>
          <w:rFonts w:ascii="Cambria" w:eastAsia="Cambria" w:hAnsi="Cambria" w:cs="Cambria"/>
          <w:sz w:val="20"/>
          <w:szCs w:val="22"/>
          <w:lang w:eastAsia="en-US"/>
        </w:rPr>
        <w:t>o charakterze terrorystycznym, o którym mowa w art. 115 § 20 KK, lub mające na celu popełnienie tego</w:t>
      </w:r>
      <w:r w:rsidRPr="006C47D4">
        <w:rPr>
          <w:rFonts w:ascii="Cambria" w:eastAsia="Cambria" w:hAnsi="Cambria" w:cs="Cambria"/>
          <w:spacing w:val="-17"/>
          <w:sz w:val="20"/>
          <w:szCs w:val="22"/>
          <w:lang w:eastAsia="en-US"/>
        </w:rPr>
        <w:t xml:space="preserve"> </w:t>
      </w:r>
      <w:r w:rsidRPr="006C47D4">
        <w:rPr>
          <w:rFonts w:ascii="Cambria" w:eastAsia="Cambria" w:hAnsi="Cambria" w:cs="Cambria"/>
          <w:sz w:val="20"/>
          <w:szCs w:val="22"/>
          <w:lang w:eastAsia="en-US"/>
        </w:rPr>
        <w:t>przestępstwa,</w:t>
      </w:r>
    </w:p>
    <w:p w14:paraId="0E9FF13E" w14:textId="0E617AA3" w:rsidR="006C47D4" w:rsidRPr="006C47D4" w:rsidRDefault="006C47D4" w:rsidP="00794FCD">
      <w:pPr>
        <w:widowControl w:val="0"/>
        <w:numPr>
          <w:ilvl w:val="2"/>
          <w:numId w:val="70"/>
        </w:numPr>
        <w:tabs>
          <w:tab w:val="left" w:pos="1113"/>
        </w:tabs>
        <w:spacing w:line="276" w:lineRule="auto"/>
        <w:ind w:right="115"/>
        <w:jc w:val="both"/>
        <w:rPr>
          <w:rFonts w:ascii="Cambria" w:eastAsia="Cambria" w:hAnsi="Cambria" w:cs="Cambria"/>
          <w:sz w:val="20"/>
          <w:szCs w:val="22"/>
          <w:lang w:eastAsia="en-US"/>
        </w:rPr>
      </w:pPr>
      <w:r w:rsidRPr="006C47D4">
        <w:rPr>
          <w:rFonts w:ascii="Cambria" w:eastAsia="Cambria" w:hAnsi="Cambria" w:cs="Cambria"/>
          <w:sz w:val="20"/>
          <w:szCs w:val="22"/>
          <w:lang w:eastAsia="en-US"/>
        </w:rPr>
        <w:t>powierzenia wykonywania pracy małoletniemu cudzoziemcowi cudzoziemców, o którym mowa w art.</w:t>
      </w:r>
      <w:r w:rsidR="007D31CC">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 xml:space="preserve">9 ust. 2 ustawy z 15.06.2012 </w:t>
      </w:r>
      <w:r w:rsidRPr="006C47D4">
        <w:rPr>
          <w:rFonts w:ascii="Cambria" w:eastAsia="Cambria" w:hAnsi="Cambria" w:cs="Cambria"/>
          <w:spacing w:val="-11"/>
          <w:sz w:val="20"/>
          <w:szCs w:val="22"/>
          <w:lang w:eastAsia="en-US"/>
        </w:rPr>
        <w:t xml:space="preserve">r. </w:t>
      </w:r>
      <w:r w:rsidRPr="006C47D4">
        <w:rPr>
          <w:rFonts w:ascii="Cambria" w:eastAsia="Cambria" w:hAnsi="Cambria" w:cs="Cambria"/>
          <w:sz w:val="20"/>
          <w:szCs w:val="22"/>
          <w:lang w:eastAsia="en-US"/>
        </w:rPr>
        <w:t xml:space="preserve">o skutkach powierzania wykonywania pracy cudzoziemcom przebywającym wbrew przepisom na terytorium Rzeczypospolitej  Polskiej (Dz. </w:t>
      </w:r>
      <w:r w:rsidRPr="006C47D4">
        <w:rPr>
          <w:rFonts w:ascii="Cambria" w:eastAsia="Cambria" w:hAnsi="Cambria" w:cs="Cambria"/>
          <w:spacing w:val="-3"/>
          <w:sz w:val="20"/>
          <w:szCs w:val="22"/>
          <w:lang w:eastAsia="en-US"/>
        </w:rPr>
        <w:t>U.</w:t>
      </w:r>
      <w:r w:rsidR="007E0352">
        <w:rPr>
          <w:rFonts w:ascii="Cambria" w:eastAsia="Cambria" w:hAnsi="Cambria" w:cs="Cambria"/>
          <w:spacing w:val="-3"/>
          <w:sz w:val="20"/>
          <w:szCs w:val="22"/>
          <w:lang w:eastAsia="en-US"/>
        </w:rPr>
        <w:t xml:space="preserve"> z 2021 r.</w:t>
      </w:r>
      <w:r w:rsidRPr="006C47D4">
        <w:rPr>
          <w:rFonts w:ascii="Cambria" w:eastAsia="Cambria" w:hAnsi="Cambria" w:cs="Cambria"/>
          <w:spacing w:val="-3"/>
          <w:sz w:val="20"/>
          <w:szCs w:val="22"/>
          <w:lang w:eastAsia="en-US"/>
        </w:rPr>
        <w:t xml:space="preserve"> </w:t>
      </w:r>
      <w:r w:rsidRPr="006C47D4">
        <w:rPr>
          <w:rFonts w:ascii="Cambria" w:eastAsia="Cambria" w:hAnsi="Cambria" w:cs="Cambria"/>
          <w:sz w:val="20"/>
          <w:szCs w:val="22"/>
          <w:lang w:eastAsia="en-US"/>
        </w:rPr>
        <w:t>poz.</w:t>
      </w:r>
      <w:r w:rsidRPr="006C47D4">
        <w:rPr>
          <w:rFonts w:ascii="Cambria" w:eastAsia="Cambria" w:hAnsi="Cambria" w:cs="Cambria"/>
          <w:spacing w:val="-6"/>
          <w:sz w:val="20"/>
          <w:szCs w:val="22"/>
          <w:lang w:eastAsia="en-US"/>
        </w:rPr>
        <w:t xml:space="preserve"> </w:t>
      </w:r>
      <w:r w:rsidR="007E0352">
        <w:rPr>
          <w:rFonts w:ascii="Cambria" w:eastAsia="Cambria" w:hAnsi="Cambria" w:cs="Cambria"/>
          <w:sz w:val="20"/>
          <w:szCs w:val="22"/>
          <w:lang w:eastAsia="en-US"/>
        </w:rPr>
        <w:t>1745</w:t>
      </w:r>
      <w:r w:rsidRPr="006C47D4">
        <w:rPr>
          <w:rFonts w:ascii="Cambria" w:eastAsia="Cambria" w:hAnsi="Cambria" w:cs="Cambria"/>
          <w:sz w:val="20"/>
          <w:szCs w:val="22"/>
          <w:lang w:eastAsia="en-US"/>
        </w:rPr>
        <w:t>),</w:t>
      </w:r>
    </w:p>
    <w:p w14:paraId="28F693B1" w14:textId="77777777" w:rsidR="006C47D4" w:rsidRPr="006C47D4" w:rsidRDefault="006C47D4" w:rsidP="00794FCD">
      <w:pPr>
        <w:widowControl w:val="0"/>
        <w:numPr>
          <w:ilvl w:val="2"/>
          <w:numId w:val="70"/>
        </w:numPr>
        <w:tabs>
          <w:tab w:val="left" w:pos="1113"/>
        </w:tabs>
        <w:spacing w:line="276" w:lineRule="auto"/>
        <w:ind w:right="115"/>
        <w:jc w:val="both"/>
        <w:rPr>
          <w:rFonts w:ascii="Cambria" w:eastAsia="Cambria" w:hAnsi="Cambria" w:cs="Cambria"/>
          <w:sz w:val="20"/>
          <w:szCs w:val="22"/>
          <w:lang w:eastAsia="en-US"/>
        </w:rPr>
      </w:pPr>
      <w:r w:rsidRPr="006C47D4">
        <w:rPr>
          <w:rFonts w:ascii="Cambria" w:eastAsia="Cambria" w:hAnsi="Cambria" w:cs="Cambria"/>
          <w:sz w:val="20"/>
          <w:szCs w:val="22"/>
          <w:lang w:eastAsia="en-US"/>
        </w:rPr>
        <w:t>przeciwko obrotowi gospodarczemu, o których mowa w art. 296–307 KK, przestępstwo oszustwa, o którym mowa w art. 286 KK, przestępstwo przeciwko wiarygodności dokumentów,</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o</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których</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mowa</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w</w:t>
      </w:r>
      <w:r w:rsidRPr="006C47D4">
        <w:rPr>
          <w:rFonts w:ascii="Cambria" w:eastAsia="Cambria" w:hAnsi="Cambria" w:cs="Cambria"/>
          <w:spacing w:val="-8"/>
          <w:sz w:val="20"/>
          <w:szCs w:val="22"/>
          <w:lang w:eastAsia="en-US"/>
        </w:rPr>
        <w:t xml:space="preserve"> </w:t>
      </w:r>
      <w:r w:rsidRPr="006C47D4">
        <w:rPr>
          <w:rFonts w:ascii="Cambria" w:eastAsia="Cambria" w:hAnsi="Cambria" w:cs="Cambria"/>
          <w:sz w:val="20"/>
          <w:szCs w:val="22"/>
          <w:lang w:eastAsia="en-US"/>
        </w:rPr>
        <w:t>art.</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270–277d</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KK,</w:t>
      </w:r>
      <w:r w:rsidRPr="006C47D4">
        <w:rPr>
          <w:rFonts w:ascii="Cambria" w:eastAsia="Cambria" w:hAnsi="Cambria" w:cs="Cambria"/>
          <w:spacing w:val="-7"/>
          <w:sz w:val="20"/>
          <w:szCs w:val="22"/>
          <w:lang w:eastAsia="en-US"/>
        </w:rPr>
        <w:t xml:space="preserve"> </w:t>
      </w:r>
      <w:r w:rsidRPr="006C47D4">
        <w:rPr>
          <w:rFonts w:ascii="Cambria" w:eastAsia="Cambria" w:hAnsi="Cambria" w:cs="Cambria"/>
          <w:sz w:val="20"/>
          <w:szCs w:val="22"/>
          <w:lang w:eastAsia="en-US"/>
        </w:rPr>
        <w:t>lub</w:t>
      </w:r>
      <w:r w:rsidRPr="006C47D4">
        <w:rPr>
          <w:rFonts w:ascii="Cambria" w:eastAsia="Cambria" w:hAnsi="Cambria" w:cs="Cambria"/>
          <w:spacing w:val="-6"/>
          <w:sz w:val="20"/>
          <w:szCs w:val="22"/>
          <w:lang w:eastAsia="en-US"/>
        </w:rPr>
        <w:t xml:space="preserve"> </w:t>
      </w:r>
      <w:r w:rsidRPr="006C47D4">
        <w:rPr>
          <w:rFonts w:ascii="Cambria" w:eastAsia="Cambria" w:hAnsi="Cambria" w:cs="Cambria"/>
          <w:sz w:val="20"/>
          <w:szCs w:val="22"/>
          <w:lang w:eastAsia="en-US"/>
        </w:rPr>
        <w:t>przestępstwo</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skarbowe,</w:t>
      </w:r>
    </w:p>
    <w:p w14:paraId="168CC1AC" w14:textId="32E2665A" w:rsidR="006C47D4" w:rsidRPr="006C47D4" w:rsidRDefault="006C47D4" w:rsidP="00794FCD">
      <w:pPr>
        <w:widowControl w:val="0"/>
        <w:numPr>
          <w:ilvl w:val="2"/>
          <w:numId w:val="70"/>
        </w:numPr>
        <w:tabs>
          <w:tab w:val="left" w:pos="1113"/>
        </w:tabs>
        <w:spacing w:line="276" w:lineRule="auto"/>
        <w:ind w:right="117"/>
        <w:jc w:val="both"/>
        <w:rPr>
          <w:rFonts w:ascii="Cambria" w:eastAsia="Cambria" w:hAnsi="Cambria" w:cs="Cambria"/>
          <w:sz w:val="20"/>
          <w:szCs w:val="22"/>
          <w:lang w:eastAsia="en-US"/>
        </w:rPr>
      </w:pPr>
      <w:r w:rsidRPr="006C47D4">
        <w:rPr>
          <w:rFonts w:ascii="Cambria" w:eastAsia="Cambria" w:hAnsi="Cambria" w:cs="Cambria"/>
          <w:sz w:val="20"/>
          <w:szCs w:val="22"/>
          <w:lang w:eastAsia="en-US"/>
        </w:rPr>
        <w:t xml:space="preserve">o którym mowa w art. 9 ust. 1 i 3 lub art. 10 ustawy z 15.06.2012 </w:t>
      </w:r>
      <w:r w:rsidRPr="006C47D4">
        <w:rPr>
          <w:rFonts w:ascii="Cambria" w:eastAsia="Cambria" w:hAnsi="Cambria" w:cs="Cambria"/>
          <w:spacing w:val="-11"/>
          <w:sz w:val="20"/>
          <w:szCs w:val="22"/>
          <w:lang w:eastAsia="en-US"/>
        </w:rPr>
        <w:t xml:space="preserve">r. </w:t>
      </w:r>
      <w:r w:rsidRPr="006C47D4">
        <w:rPr>
          <w:rFonts w:ascii="Cambria" w:eastAsia="Cambria" w:hAnsi="Cambria" w:cs="Cambria"/>
          <w:sz w:val="20"/>
          <w:szCs w:val="22"/>
          <w:lang w:eastAsia="en-US"/>
        </w:rPr>
        <w:t>o skutkach powierzania wykonywania pracy cudzoziemcom przebywającym wbrew przepisom na terytorium</w:t>
      </w:r>
      <w:r w:rsidR="007D31CC">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Rzeczypospolitej</w:t>
      </w:r>
      <w:r w:rsidRPr="006C47D4">
        <w:rPr>
          <w:rFonts w:ascii="Cambria" w:eastAsia="Cambria" w:hAnsi="Cambria" w:cs="Cambria"/>
          <w:spacing w:val="-22"/>
          <w:sz w:val="20"/>
          <w:szCs w:val="22"/>
          <w:lang w:eastAsia="en-US"/>
        </w:rPr>
        <w:t xml:space="preserve"> </w:t>
      </w:r>
      <w:r w:rsidRPr="006C47D4">
        <w:rPr>
          <w:rFonts w:ascii="Cambria" w:eastAsia="Cambria" w:hAnsi="Cambria" w:cs="Cambria"/>
          <w:sz w:val="20"/>
          <w:szCs w:val="22"/>
          <w:lang w:eastAsia="en-US"/>
        </w:rPr>
        <w:t>Polskiej</w:t>
      </w:r>
    </w:p>
    <w:p w14:paraId="30EEAB31" w14:textId="77777777" w:rsidR="006C47D4" w:rsidRPr="006C47D4" w:rsidRDefault="006C47D4" w:rsidP="00794FCD">
      <w:pPr>
        <w:widowControl w:val="0"/>
        <w:spacing w:line="276" w:lineRule="auto"/>
        <w:ind w:left="838"/>
        <w:jc w:val="both"/>
        <w:rPr>
          <w:rFonts w:ascii="Cambria" w:eastAsia="Cambria" w:hAnsi="Cambria" w:cs="Cambria"/>
          <w:sz w:val="20"/>
          <w:szCs w:val="20"/>
          <w:lang w:eastAsia="en-US"/>
        </w:rPr>
      </w:pPr>
      <w:r w:rsidRPr="006C47D4">
        <w:rPr>
          <w:rFonts w:ascii="Cambria" w:eastAsia="Cambria" w:hAnsi="Cambria" w:cs="Cambria"/>
          <w:sz w:val="20"/>
          <w:szCs w:val="20"/>
          <w:lang w:eastAsia="en-US"/>
        </w:rPr>
        <w:t>– lub za odpowiedni czyn zabroniony określony w przepisach prawa obcego;</w:t>
      </w:r>
    </w:p>
    <w:p w14:paraId="4F2A4A1F" w14:textId="77777777" w:rsidR="006C47D4" w:rsidRPr="006C47D4" w:rsidRDefault="006C47D4" w:rsidP="00794FCD">
      <w:pPr>
        <w:widowControl w:val="0"/>
        <w:numPr>
          <w:ilvl w:val="1"/>
          <w:numId w:val="70"/>
        </w:numPr>
        <w:tabs>
          <w:tab w:val="left" w:pos="827"/>
        </w:tabs>
        <w:spacing w:line="276" w:lineRule="auto"/>
        <w:ind w:right="116"/>
        <w:jc w:val="both"/>
        <w:rPr>
          <w:rFonts w:ascii="Cambria" w:eastAsia="Cambria" w:hAnsi="Cambria" w:cs="Cambria"/>
          <w:sz w:val="20"/>
          <w:szCs w:val="22"/>
          <w:lang w:eastAsia="en-US"/>
        </w:rPr>
      </w:pPr>
      <w:r w:rsidRPr="006C47D4">
        <w:rPr>
          <w:rFonts w:ascii="Cambria" w:eastAsia="Cambria" w:hAnsi="Cambria" w:cs="Cambria"/>
          <w:sz w:val="20"/>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1;</w:t>
      </w:r>
    </w:p>
    <w:p w14:paraId="4E28EF7C" w14:textId="4A81692A" w:rsidR="006C47D4" w:rsidRPr="00B23865" w:rsidRDefault="006C47D4" w:rsidP="00794FCD">
      <w:pPr>
        <w:widowControl w:val="0"/>
        <w:numPr>
          <w:ilvl w:val="1"/>
          <w:numId w:val="70"/>
        </w:numPr>
        <w:tabs>
          <w:tab w:val="left" w:pos="827"/>
        </w:tabs>
        <w:spacing w:line="276"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wobec   którego   wydano   prawomocny   wyrok   sądu   lub   ostateczną   decyzję</w:t>
      </w:r>
      <w:r w:rsidRPr="006C47D4">
        <w:rPr>
          <w:rFonts w:ascii="Cambria" w:eastAsia="Cambria" w:hAnsi="Cambria" w:cs="Cambria"/>
          <w:spacing w:val="43"/>
          <w:sz w:val="20"/>
          <w:szCs w:val="22"/>
          <w:lang w:eastAsia="en-US"/>
        </w:rPr>
        <w:t xml:space="preserve"> </w:t>
      </w:r>
      <w:r w:rsidRPr="006C47D4">
        <w:rPr>
          <w:rFonts w:ascii="Cambria" w:eastAsia="Cambria" w:hAnsi="Cambria" w:cs="Cambria"/>
          <w:sz w:val="20"/>
          <w:szCs w:val="22"/>
          <w:lang w:eastAsia="en-US"/>
        </w:rPr>
        <w:t>administracyjną</w:t>
      </w:r>
      <w:r w:rsidR="00B23865">
        <w:rPr>
          <w:rFonts w:ascii="Cambria" w:eastAsia="Cambria" w:hAnsi="Cambria" w:cs="Cambria"/>
          <w:sz w:val="20"/>
          <w:szCs w:val="22"/>
          <w:lang w:eastAsia="en-US"/>
        </w:rPr>
        <w:t xml:space="preserve"> </w:t>
      </w:r>
      <w:r w:rsidRPr="00B23865">
        <w:rPr>
          <w:rFonts w:ascii="Cambria" w:eastAsia="Cambria" w:hAnsi="Cambria" w:cs="Cambria"/>
          <w:sz w:val="20"/>
          <w:szCs w:val="20"/>
          <w:lang w:eastAsia="en-US"/>
        </w:rPr>
        <w:t xml:space="preserve">o </w:t>
      </w:r>
      <w:r w:rsidRPr="00B23865">
        <w:rPr>
          <w:rFonts w:ascii="Cambria" w:eastAsia="Cambria" w:hAnsi="Cambria" w:cs="Cambria"/>
          <w:sz w:val="20"/>
          <w:szCs w:val="20"/>
          <w:lang w:eastAsia="en-US"/>
        </w:rPr>
        <w:lastRenderedPageBreak/>
        <w:t>zaleganiu   z   uiszczeniem   podatków,   opłat   lub   składek   na   ubezpieczenie   społeczne    lub</w:t>
      </w:r>
      <w:r w:rsidR="00B23865">
        <w:rPr>
          <w:rFonts w:ascii="Cambria" w:eastAsia="Cambria" w:hAnsi="Cambria" w:cs="Cambria"/>
          <w:sz w:val="20"/>
          <w:szCs w:val="22"/>
          <w:lang w:eastAsia="en-US"/>
        </w:rPr>
        <w:t xml:space="preserve"> </w:t>
      </w:r>
      <w:r w:rsidRPr="00B23865">
        <w:rPr>
          <w:rFonts w:ascii="Cambria" w:eastAsia="Cambria" w:hAnsi="Cambria" w:cs="Cambria"/>
          <w:sz w:val="20"/>
          <w:szCs w:val="20"/>
          <w:lang w:eastAsia="en-US"/>
        </w:rPr>
        <w:t>zdrowotne, chyba że Wykonawca odpowiednio przed upływem terminu do składania    wniosków</w:t>
      </w:r>
      <w:r w:rsidR="00B23865">
        <w:rPr>
          <w:rFonts w:ascii="Cambria" w:eastAsia="Cambria" w:hAnsi="Cambria" w:cs="Cambria"/>
          <w:sz w:val="20"/>
          <w:szCs w:val="22"/>
          <w:lang w:eastAsia="en-US"/>
        </w:rPr>
        <w:t xml:space="preserve"> </w:t>
      </w:r>
      <w:r w:rsidRPr="00B23865">
        <w:rPr>
          <w:rFonts w:ascii="Cambria" w:eastAsia="Cambria" w:hAnsi="Cambria" w:cs="Cambria"/>
          <w:sz w:val="20"/>
          <w:szCs w:val="20"/>
          <w:lang w:eastAsia="en-US"/>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3784FFA" w14:textId="77777777" w:rsidR="006C47D4" w:rsidRPr="006C47D4" w:rsidRDefault="006C47D4" w:rsidP="00C079FF">
      <w:pPr>
        <w:widowControl w:val="0"/>
        <w:numPr>
          <w:ilvl w:val="1"/>
          <w:numId w:val="70"/>
        </w:numPr>
        <w:tabs>
          <w:tab w:val="left" w:pos="827"/>
        </w:tabs>
        <w:spacing w:line="360"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wobec którego orzeczono zakaz ubiegania się o zamówienia</w:t>
      </w:r>
      <w:r w:rsidRPr="006C47D4">
        <w:rPr>
          <w:rFonts w:ascii="Cambria" w:eastAsia="Cambria" w:hAnsi="Cambria" w:cs="Cambria"/>
          <w:spacing w:val="-26"/>
          <w:sz w:val="20"/>
          <w:szCs w:val="22"/>
          <w:lang w:eastAsia="en-US"/>
        </w:rPr>
        <w:t xml:space="preserve"> </w:t>
      </w:r>
      <w:r w:rsidRPr="006C47D4">
        <w:rPr>
          <w:rFonts w:ascii="Cambria" w:eastAsia="Cambria" w:hAnsi="Cambria" w:cs="Cambria"/>
          <w:sz w:val="20"/>
          <w:szCs w:val="22"/>
          <w:lang w:eastAsia="en-US"/>
        </w:rPr>
        <w:t>publiczne;</w:t>
      </w:r>
    </w:p>
    <w:p w14:paraId="09A0DAD4" w14:textId="1F00620B" w:rsidR="006C47D4" w:rsidRPr="006C47D4" w:rsidRDefault="006C47D4" w:rsidP="00C079FF">
      <w:pPr>
        <w:widowControl w:val="0"/>
        <w:numPr>
          <w:ilvl w:val="1"/>
          <w:numId w:val="70"/>
        </w:numPr>
        <w:tabs>
          <w:tab w:val="left" w:pos="827"/>
        </w:tabs>
        <w:spacing w:line="360" w:lineRule="auto"/>
        <w:ind w:right="115"/>
        <w:jc w:val="both"/>
        <w:rPr>
          <w:rFonts w:ascii="Cambria" w:eastAsia="Cambria" w:hAnsi="Cambria" w:cs="Cambria"/>
          <w:sz w:val="20"/>
          <w:szCs w:val="22"/>
          <w:lang w:eastAsia="en-US"/>
        </w:rPr>
      </w:pPr>
      <w:r w:rsidRPr="006C47D4">
        <w:rPr>
          <w:rFonts w:ascii="Cambria" w:eastAsia="Cambria" w:hAnsi="Cambria" w:cs="Cambria"/>
          <w:sz w:val="20"/>
          <w:szCs w:val="22"/>
          <w:lang w:eastAsia="en-US"/>
        </w:rPr>
        <w:t>jeżeli Zamawiający może stwierdzić, na podstawie wiarygodnych przesłanek, że Wykonawca zawarł   z   innymi   Wykonawcami   porozumienie    mające   na   celu   zakłócenie   konkurencji,    w szczególności,</w:t>
      </w:r>
      <w:r w:rsidR="003609E1">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 xml:space="preserve">jeżeli   należąc    do   tej   samej   grupy   kapitałowej   w   rozumieniu   ustawy  z 16.02.2007 </w:t>
      </w:r>
      <w:r w:rsidRPr="006C47D4">
        <w:rPr>
          <w:rFonts w:ascii="Cambria" w:eastAsia="Cambria" w:hAnsi="Cambria" w:cs="Cambria"/>
          <w:spacing w:val="-11"/>
          <w:sz w:val="20"/>
          <w:szCs w:val="22"/>
          <w:lang w:eastAsia="en-US"/>
        </w:rPr>
        <w:t xml:space="preserve">r. </w:t>
      </w:r>
      <w:r w:rsidRPr="006C47D4">
        <w:rPr>
          <w:rFonts w:ascii="Cambria" w:eastAsia="Cambria" w:hAnsi="Cambria" w:cs="Cambria"/>
          <w:sz w:val="20"/>
          <w:szCs w:val="22"/>
          <w:lang w:eastAsia="en-US"/>
        </w:rPr>
        <w:t xml:space="preserve">o </w:t>
      </w:r>
      <w:r w:rsidR="00D46194">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ochronie</w:t>
      </w:r>
      <w:r w:rsidR="00D46194">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 xml:space="preserve">konkurencji i konsumentów, złożyli odrębne </w:t>
      </w:r>
      <w:r w:rsidRPr="006C47D4">
        <w:rPr>
          <w:rFonts w:ascii="Cambria" w:eastAsia="Cambria" w:hAnsi="Cambria" w:cs="Cambria"/>
          <w:spacing w:val="-3"/>
          <w:sz w:val="20"/>
          <w:szCs w:val="22"/>
          <w:lang w:eastAsia="en-US"/>
        </w:rPr>
        <w:t xml:space="preserve">oferty, </w:t>
      </w:r>
      <w:r w:rsidRPr="006C47D4">
        <w:rPr>
          <w:rFonts w:ascii="Cambria" w:eastAsia="Cambria" w:hAnsi="Cambria" w:cs="Cambria"/>
          <w:sz w:val="20"/>
          <w:szCs w:val="22"/>
          <w:lang w:eastAsia="en-US"/>
        </w:rPr>
        <w:t>oferty częściowe  lub wnioski o dopuszczenie do udziału w postępowaniu, chyba że wykażą, że przygotowali te oferty lub wnioski niezależnie od</w:t>
      </w:r>
      <w:r w:rsidRPr="006C47D4">
        <w:rPr>
          <w:rFonts w:ascii="Cambria" w:eastAsia="Cambria" w:hAnsi="Cambria" w:cs="Cambria"/>
          <w:spacing w:val="-17"/>
          <w:sz w:val="20"/>
          <w:szCs w:val="22"/>
          <w:lang w:eastAsia="en-US"/>
        </w:rPr>
        <w:t xml:space="preserve"> </w:t>
      </w:r>
      <w:r w:rsidRPr="006C47D4">
        <w:rPr>
          <w:rFonts w:ascii="Cambria" w:eastAsia="Cambria" w:hAnsi="Cambria" w:cs="Cambria"/>
          <w:sz w:val="20"/>
          <w:szCs w:val="22"/>
          <w:lang w:eastAsia="en-US"/>
        </w:rPr>
        <w:t>siebie;</w:t>
      </w:r>
    </w:p>
    <w:p w14:paraId="0923C328" w14:textId="0100B826" w:rsidR="006C47D4" w:rsidRPr="00382BAA" w:rsidRDefault="006C47D4" w:rsidP="00382BAA">
      <w:pPr>
        <w:widowControl w:val="0"/>
        <w:numPr>
          <w:ilvl w:val="1"/>
          <w:numId w:val="70"/>
        </w:numPr>
        <w:tabs>
          <w:tab w:val="left" w:pos="827"/>
        </w:tabs>
        <w:spacing w:line="360" w:lineRule="auto"/>
        <w:ind w:right="114"/>
        <w:jc w:val="both"/>
        <w:rPr>
          <w:rFonts w:ascii="Cambria" w:eastAsia="Cambria" w:hAnsi="Cambria" w:cs="Cambria"/>
          <w:sz w:val="20"/>
          <w:szCs w:val="22"/>
          <w:lang w:eastAsia="en-US"/>
        </w:rPr>
      </w:pPr>
      <w:r w:rsidRPr="006C47D4">
        <w:rPr>
          <w:rFonts w:ascii="Cambria" w:eastAsia="Cambria" w:hAnsi="Cambria" w:cs="Cambria"/>
          <w:sz w:val="20"/>
          <w:szCs w:val="22"/>
          <w:lang w:eastAsia="en-US"/>
        </w:rPr>
        <w:t xml:space="preserve">jeżeli, w przypadkach, o których mowa w art. 85 ust. 1 Pzp, doszło do zakłócenia konkurencji wynikającego z  wcześniejszego  zaangażowania  tego  Wykonawcy  lub  podmiotu,  który  należy  z wykonawcą do tej samej grupy kapitałowej w rozumieniu ustawy z 16.02.2007 </w:t>
      </w:r>
      <w:r w:rsidRPr="006C47D4">
        <w:rPr>
          <w:rFonts w:ascii="Cambria" w:eastAsia="Cambria" w:hAnsi="Cambria" w:cs="Cambria"/>
          <w:spacing w:val="-11"/>
          <w:sz w:val="20"/>
          <w:szCs w:val="22"/>
          <w:lang w:eastAsia="en-US"/>
        </w:rPr>
        <w:t xml:space="preserve">r. </w:t>
      </w:r>
      <w:r w:rsidRPr="006C47D4">
        <w:rPr>
          <w:rFonts w:ascii="Cambria" w:eastAsia="Cambria" w:hAnsi="Cambria" w:cs="Cambria"/>
          <w:sz w:val="20"/>
          <w:szCs w:val="22"/>
          <w:lang w:eastAsia="en-US"/>
        </w:rPr>
        <w:t>o ochronie konkurencji</w:t>
      </w:r>
      <w:r w:rsidR="00D46194">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 xml:space="preserve">i konsumentów, chyba że spowodowane tym zakłócenie konkurencji może </w:t>
      </w:r>
      <w:r w:rsidRPr="006C47D4">
        <w:rPr>
          <w:rFonts w:ascii="Cambria" w:eastAsia="Cambria" w:hAnsi="Cambria" w:cs="Cambria"/>
          <w:spacing w:val="-3"/>
          <w:sz w:val="20"/>
          <w:szCs w:val="22"/>
          <w:lang w:eastAsia="en-US"/>
        </w:rPr>
        <w:t xml:space="preserve">być </w:t>
      </w:r>
      <w:r w:rsidRPr="006C47D4">
        <w:rPr>
          <w:rFonts w:ascii="Cambria" w:eastAsia="Cambria" w:hAnsi="Cambria" w:cs="Cambria"/>
          <w:sz w:val="20"/>
          <w:szCs w:val="22"/>
          <w:lang w:eastAsia="en-US"/>
        </w:rPr>
        <w:t>wyeliminowane  w  inny  sposób niż  przez  wykluczenie  Wykonawcy  z  udziału  w</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postępowaniu</w:t>
      </w:r>
      <w:r w:rsidR="00382BAA">
        <w:rPr>
          <w:rFonts w:ascii="Cambria" w:eastAsia="Cambria" w:hAnsi="Cambria" w:cs="Cambria"/>
          <w:sz w:val="20"/>
          <w:szCs w:val="22"/>
          <w:lang w:eastAsia="en-US"/>
        </w:rPr>
        <w:t xml:space="preserve"> </w:t>
      </w:r>
      <w:r w:rsidRPr="00382BAA">
        <w:rPr>
          <w:rFonts w:ascii="Cambria" w:eastAsia="Cambria" w:hAnsi="Cambria" w:cs="Cambria"/>
          <w:sz w:val="20"/>
          <w:szCs w:val="20"/>
          <w:lang w:eastAsia="en-US"/>
        </w:rPr>
        <w:t>o udzielenie zamówienia.</w:t>
      </w:r>
    </w:p>
    <w:p w14:paraId="3C029765" w14:textId="77777777" w:rsidR="006C47D4" w:rsidRPr="006C47D4" w:rsidRDefault="006C47D4" w:rsidP="00C079FF">
      <w:pPr>
        <w:widowControl w:val="0"/>
        <w:numPr>
          <w:ilvl w:val="0"/>
          <w:numId w:val="70"/>
        </w:numPr>
        <w:tabs>
          <w:tab w:val="left" w:pos="547"/>
        </w:tabs>
        <w:spacing w:line="360"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 xml:space="preserve">Zamawiający wykluczy </w:t>
      </w:r>
      <w:r w:rsidRPr="006C47D4">
        <w:rPr>
          <w:rFonts w:ascii="Cambria" w:eastAsia="Cambria" w:hAnsi="Cambria" w:cs="Cambria"/>
          <w:spacing w:val="-3"/>
          <w:sz w:val="20"/>
          <w:szCs w:val="22"/>
          <w:lang w:eastAsia="en-US"/>
        </w:rPr>
        <w:t xml:space="preserve">Wykonawcę </w:t>
      </w:r>
      <w:r w:rsidRPr="006C47D4">
        <w:rPr>
          <w:rFonts w:ascii="Cambria" w:eastAsia="Cambria" w:hAnsi="Cambria" w:cs="Cambria"/>
          <w:sz w:val="20"/>
          <w:szCs w:val="22"/>
          <w:lang w:eastAsia="en-US"/>
        </w:rPr>
        <w:t>także w przypadku określonym</w:t>
      </w:r>
      <w:r w:rsidRPr="006C47D4">
        <w:rPr>
          <w:rFonts w:ascii="Cambria" w:eastAsia="Cambria" w:hAnsi="Cambria" w:cs="Cambria"/>
          <w:spacing w:val="-24"/>
          <w:sz w:val="20"/>
          <w:szCs w:val="22"/>
          <w:lang w:eastAsia="en-US"/>
        </w:rPr>
        <w:t xml:space="preserve"> </w:t>
      </w:r>
      <w:r w:rsidRPr="006C47D4">
        <w:rPr>
          <w:rFonts w:ascii="Cambria" w:eastAsia="Cambria" w:hAnsi="Cambria" w:cs="Cambria"/>
          <w:sz w:val="20"/>
          <w:szCs w:val="22"/>
          <w:lang w:eastAsia="en-US"/>
        </w:rPr>
        <w:t>w:</w:t>
      </w:r>
    </w:p>
    <w:p w14:paraId="4A76CA91" w14:textId="77777777" w:rsidR="006C47D4" w:rsidRPr="006C47D4" w:rsidRDefault="006C47D4" w:rsidP="00C079FF">
      <w:pPr>
        <w:widowControl w:val="0"/>
        <w:numPr>
          <w:ilvl w:val="1"/>
          <w:numId w:val="70"/>
        </w:numPr>
        <w:tabs>
          <w:tab w:val="left" w:pos="971"/>
        </w:tabs>
        <w:spacing w:line="360" w:lineRule="auto"/>
        <w:ind w:left="970" w:right="115" w:hanging="285"/>
        <w:jc w:val="both"/>
        <w:rPr>
          <w:rFonts w:ascii="Cambria" w:eastAsia="Cambria" w:hAnsi="Cambria" w:cs="Cambria"/>
          <w:sz w:val="20"/>
          <w:szCs w:val="22"/>
          <w:lang w:eastAsia="en-US"/>
        </w:rPr>
      </w:pPr>
      <w:r w:rsidRPr="006C47D4">
        <w:rPr>
          <w:rFonts w:ascii="Cambria" w:eastAsia="Cambria" w:hAnsi="Cambria" w:cs="Cambria"/>
          <w:sz w:val="20"/>
          <w:szCs w:val="22"/>
          <w:lang w:eastAsia="en-US"/>
        </w:rPr>
        <w:t>art. 109 ust. 1 pkt 4 Pzp, tj. Wykonawcę, w stosunku do którego otwarto likwidację, ogłoszono upadłość, którego aktywami zarządza likwidator lub sąd, zawarł układ z wierzycielami, którego działalność gospodarcza jest zawieszona albo znajduje się on w innej tego rodzaju sytuacji wynikającej</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z</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podobnej</w:t>
      </w:r>
      <w:r w:rsidRPr="006C47D4">
        <w:rPr>
          <w:rFonts w:ascii="Cambria" w:eastAsia="Cambria" w:hAnsi="Cambria" w:cs="Cambria"/>
          <w:spacing w:val="-3"/>
          <w:sz w:val="20"/>
          <w:szCs w:val="22"/>
          <w:lang w:eastAsia="en-US"/>
        </w:rPr>
        <w:t xml:space="preserve"> </w:t>
      </w:r>
      <w:r w:rsidRPr="006C47D4">
        <w:rPr>
          <w:rFonts w:ascii="Cambria" w:eastAsia="Cambria" w:hAnsi="Cambria" w:cs="Cambria"/>
          <w:sz w:val="20"/>
          <w:szCs w:val="22"/>
          <w:lang w:eastAsia="en-US"/>
        </w:rPr>
        <w:t>procedury</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przewidzianej</w:t>
      </w:r>
      <w:r w:rsidRPr="006C47D4">
        <w:rPr>
          <w:rFonts w:ascii="Cambria" w:eastAsia="Cambria" w:hAnsi="Cambria" w:cs="Cambria"/>
          <w:spacing w:val="-3"/>
          <w:sz w:val="20"/>
          <w:szCs w:val="22"/>
          <w:lang w:eastAsia="en-US"/>
        </w:rPr>
        <w:t xml:space="preserve"> </w:t>
      </w:r>
      <w:r w:rsidRPr="006C47D4">
        <w:rPr>
          <w:rFonts w:ascii="Cambria" w:eastAsia="Cambria" w:hAnsi="Cambria" w:cs="Cambria"/>
          <w:sz w:val="20"/>
          <w:szCs w:val="22"/>
          <w:lang w:eastAsia="en-US"/>
        </w:rPr>
        <w:t>w</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przepisach</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miejsca</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wszczęcia</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tej</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procedury;</w:t>
      </w:r>
    </w:p>
    <w:p w14:paraId="4A460473" w14:textId="77777777" w:rsidR="006C47D4" w:rsidRPr="006C47D4" w:rsidRDefault="006C47D4" w:rsidP="00C079FF">
      <w:pPr>
        <w:widowControl w:val="0"/>
        <w:numPr>
          <w:ilvl w:val="1"/>
          <w:numId w:val="70"/>
        </w:numPr>
        <w:tabs>
          <w:tab w:val="left" w:pos="971"/>
        </w:tabs>
        <w:spacing w:line="360" w:lineRule="auto"/>
        <w:ind w:left="970" w:right="113" w:hanging="285"/>
        <w:jc w:val="both"/>
        <w:rPr>
          <w:rFonts w:ascii="Cambria" w:eastAsia="Cambria" w:hAnsi="Cambria" w:cs="Cambria"/>
          <w:sz w:val="20"/>
          <w:szCs w:val="22"/>
          <w:lang w:eastAsia="en-US"/>
        </w:rPr>
      </w:pPr>
      <w:r w:rsidRPr="006C47D4">
        <w:rPr>
          <w:rFonts w:ascii="Cambria" w:eastAsia="Cambria" w:hAnsi="Cambria" w:cs="Cambria"/>
          <w:sz w:val="20"/>
          <w:szCs w:val="22"/>
          <w:lang w:eastAsia="en-US"/>
        </w:rPr>
        <w:t>art. 109 ust. 1 pkt 5 Pzp, tj. Wykonawcę, który w sposób zawiniony poważnie naruszył obowiązki zawodowe, co podważa jego uczciwość, w szczególności gdy Wykonawca w wyniku zamierzonego działania lub rażącego niedbalstwa nie wykonał lub nienależycie wykonał zamówienie,</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co</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Zamawiający</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jest</w:t>
      </w:r>
      <w:r w:rsidRPr="006C47D4">
        <w:rPr>
          <w:rFonts w:ascii="Cambria" w:eastAsia="Cambria" w:hAnsi="Cambria" w:cs="Cambria"/>
          <w:spacing w:val="-5"/>
          <w:sz w:val="20"/>
          <w:szCs w:val="22"/>
          <w:lang w:eastAsia="en-US"/>
        </w:rPr>
        <w:t xml:space="preserve"> </w:t>
      </w:r>
      <w:r w:rsidRPr="006C47D4">
        <w:rPr>
          <w:rFonts w:ascii="Cambria" w:eastAsia="Cambria" w:hAnsi="Cambria" w:cs="Cambria"/>
          <w:sz w:val="20"/>
          <w:szCs w:val="22"/>
          <w:lang w:eastAsia="en-US"/>
        </w:rPr>
        <w:t>w</w:t>
      </w:r>
      <w:r w:rsidRPr="006C47D4">
        <w:rPr>
          <w:rFonts w:ascii="Cambria" w:eastAsia="Cambria" w:hAnsi="Cambria" w:cs="Cambria"/>
          <w:spacing w:val="-6"/>
          <w:sz w:val="20"/>
          <w:szCs w:val="22"/>
          <w:lang w:eastAsia="en-US"/>
        </w:rPr>
        <w:t xml:space="preserve"> </w:t>
      </w:r>
      <w:r w:rsidRPr="006C47D4">
        <w:rPr>
          <w:rFonts w:ascii="Cambria" w:eastAsia="Cambria" w:hAnsi="Cambria" w:cs="Cambria"/>
          <w:sz w:val="20"/>
          <w:szCs w:val="22"/>
          <w:lang w:eastAsia="en-US"/>
        </w:rPr>
        <w:t>stanie</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wykazać</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za</w:t>
      </w:r>
      <w:r w:rsidRPr="006C47D4">
        <w:rPr>
          <w:rFonts w:ascii="Cambria" w:eastAsia="Cambria" w:hAnsi="Cambria" w:cs="Cambria"/>
          <w:spacing w:val="-3"/>
          <w:sz w:val="20"/>
          <w:szCs w:val="22"/>
          <w:lang w:eastAsia="en-US"/>
        </w:rPr>
        <w:t xml:space="preserve"> </w:t>
      </w:r>
      <w:r w:rsidRPr="006C47D4">
        <w:rPr>
          <w:rFonts w:ascii="Cambria" w:eastAsia="Cambria" w:hAnsi="Cambria" w:cs="Cambria"/>
          <w:sz w:val="20"/>
          <w:szCs w:val="22"/>
          <w:lang w:eastAsia="en-US"/>
        </w:rPr>
        <w:t>pomocą</w:t>
      </w:r>
      <w:r w:rsidRPr="006C47D4">
        <w:rPr>
          <w:rFonts w:ascii="Cambria" w:eastAsia="Cambria" w:hAnsi="Cambria" w:cs="Cambria"/>
          <w:spacing w:val="-4"/>
          <w:sz w:val="20"/>
          <w:szCs w:val="22"/>
          <w:lang w:eastAsia="en-US"/>
        </w:rPr>
        <w:t xml:space="preserve"> </w:t>
      </w:r>
      <w:r w:rsidRPr="006C47D4">
        <w:rPr>
          <w:rFonts w:ascii="Cambria" w:eastAsia="Cambria" w:hAnsi="Cambria" w:cs="Cambria"/>
          <w:sz w:val="20"/>
          <w:szCs w:val="22"/>
          <w:lang w:eastAsia="en-US"/>
        </w:rPr>
        <w:t>stosownych</w:t>
      </w:r>
      <w:r w:rsidRPr="006C47D4">
        <w:rPr>
          <w:rFonts w:ascii="Cambria" w:eastAsia="Cambria" w:hAnsi="Cambria" w:cs="Cambria"/>
          <w:spacing w:val="-5"/>
          <w:sz w:val="20"/>
          <w:szCs w:val="22"/>
          <w:lang w:eastAsia="en-US"/>
        </w:rPr>
        <w:t xml:space="preserve"> </w:t>
      </w:r>
      <w:r w:rsidRPr="006C47D4">
        <w:rPr>
          <w:rFonts w:ascii="Cambria" w:eastAsia="Cambria" w:hAnsi="Cambria" w:cs="Cambria"/>
          <w:spacing w:val="-3"/>
          <w:sz w:val="20"/>
          <w:szCs w:val="22"/>
          <w:lang w:eastAsia="en-US"/>
        </w:rPr>
        <w:t>dowodów.</w:t>
      </w:r>
    </w:p>
    <w:p w14:paraId="7B259F91" w14:textId="33D98BCC" w:rsidR="006C47D4" w:rsidRPr="006C47D4" w:rsidRDefault="006C47D4" w:rsidP="00C079FF">
      <w:pPr>
        <w:widowControl w:val="0"/>
        <w:numPr>
          <w:ilvl w:val="1"/>
          <w:numId w:val="70"/>
        </w:numPr>
        <w:spacing w:line="360" w:lineRule="auto"/>
        <w:ind w:left="993" w:hanging="284"/>
        <w:jc w:val="both"/>
        <w:rPr>
          <w:rFonts w:ascii="Cambria" w:eastAsia="Cambria" w:hAnsi="Cambria" w:cs="Cambria"/>
          <w:sz w:val="20"/>
          <w:szCs w:val="22"/>
          <w:lang w:eastAsia="en-US"/>
        </w:rPr>
      </w:pPr>
      <w:r w:rsidRPr="006C47D4">
        <w:rPr>
          <w:rFonts w:ascii="Cambria" w:eastAsia="Cambria" w:hAnsi="Cambria" w:cs="Cambria"/>
          <w:sz w:val="20"/>
          <w:szCs w:val="22"/>
          <w:lang w:eastAsia="en-US"/>
        </w:rPr>
        <w:t>art. 7 ust. 1 Ustawy z dnia 13 kwietnia 2022 r. o szczególnych rozwiązaniach w zakresie przeciwdziałania wspieraniu agresji na Ukrainę oraz służących ochronie bezpieczeństwa narodowego, (Dz. U. 202</w:t>
      </w:r>
      <w:r w:rsidR="00172CCF">
        <w:rPr>
          <w:rFonts w:ascii="Cambria" w:eastAsia="Cambria" w:hAnsi="Cambria" w:cs="Cambria"/>
          <w:sz w:val="20"/>
          <w:szCs w:val="22"/>
          <w:lang w:eastAsia="en-US"/>
        </w:rPr>
        <w:t>3</w:t>
      </w:r>
      <w:r w:rsidRPr="006C47D4">
        <w:rPr>
          <w:rFonts w:ascii="Cambria" w:eastAsia="Cambria" w:hAnsi="Cambria" w:cs="Cambria"/>
          <w:sz w:val="20"/>
          <w:szCs w:val="22"/>
          <w:lang w:eastAsia="en-US"/>
        </w:rPr>
        <w:t xml:space="preserve"> poz. </w:t>
      </w:r>
      <w:r w:rsidR="00172CCF">
        <w:rPr>
          <w:rFonts w:ascii="Cambria" w:eastAsia="Cambria" w:hAnsi="Cambria" w:cs="Cambria"/>
          <w:sz w:val="20"/>
          <w:szCs w:val="22"/>
          <w:lang w:eastAsia="en-US"/>
        </w:rPr>
        <w:t>129</w:t>
      </w:r>
      <w:r w:rsidRPr="006C47D4">
        <w:rPr>
          <w:rFonts w:ascii="Cambria" w:eastAsia="Cambria" w:hAnsi="Cambria" w:cs="Cambria"/>
          <w:sz w:val="20"/>
          <w:szCs w:val="22"/>
          <w:lang w:eastAsia="en-US"/>
        </w:rPr>
        <w:t>), zwana dalej „UOBN”.</w:t>
      </w:r>
    </w:p>
    <w:p w14:paraId="6D677E2D" w14:textId="77777777" w:rsidR="006C47D4" w:rsidRPr="006C47D4" w:rsidRDefault="006C47D4" w:rsidP="00C079FF">
      <w:pPr>
        <w:widowControl w:val="0"/>
        <w:numPr>
          <w:ilvl w:val="0"/>
          <w:numId w:val="70"/>
        </w:numPr>
        <w:spacing w:line="360"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Jeżeli Zgodnie z art. 7 ust. 1 UOBN z postępowania o udzielenie zamówienia zamawiający wyklucza Wykonawcę:</w:t>
      </w:r>
    </w:p>
    <w:p w14:paraId="366071F8" w14:textId="409751F3" w:rsidR="006C47D4" w:rsidRPr="006C47D4" w:rsidRDefault="006C47D4" w:rsidP="00C079FF">
      <w:pPr>
        <w:widowControl w:val="0"/>
        <w:numPr>
          <w:ilvl w:val="0"/>
          <w:numId w:val="71"/>
        </w:numPr>
        <w:spacing w:line="360" w:lineRule="auto"/>
        <w:ind w:left="993"/>
        <w:jc w:val="both"/>
        <w:rPr>
          <w:rFonts w:ascii="Cambria" w:eastAsia="Cambria" w:hAnsi="Cambria" w:cs="Cambria"/>
          <w:sz w:val="20"/>
          <w:szCs w:val="22"/>
          <w:lang w:eastAsia="en-US"/>
        </w:rPr>
      </w:pPr>
      <w:r w:rsidRPr="006C47D4">
        <w:rPr>
          <w:rFonts w:ascii="Cambria" w:eastAsia="Cambria" w:hAnsi="Cambria" w:cs="Cambria"/>
          <w:sz w:val="20"/>
          <w:szCs w:val="22"/>
          <w:lang w:eastAsia="en-US"/>
        </w:rPr>
        <w:t>wymienionego w wykazach określonych w rozporządzeniu 765/2006 i rozporządzeniu 269/2014 albo wpisanego na listę na podstawie decyzji w sprawie wpisu na listę rozstrzygającej o zastosowaniu,</w:t>
      </w:r>
      <w:r w:rsidR="003609E1">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t>o którym mowa w art. 1 pkt 3 UOBN;</w:t>
      </w:r>
    </w:p>
    <w:p w14:paraId="2D01070B" w14:textId="77777777" w:rsidR="006C47D4" w:rsidRPr="006C47D4" w:rsidRDefault="006C47D4" w:rsidP="00C079FF">
      <w:pPr>
        <w:widowControl w:val="0"/>
        <w:numPr>
          <w:ilvl w:val="0"/>
          <w:numId w:val="71"/>
        </w:numPr>
        <w:spacing w:line="360" w:lineRule="auto"/>
        <w:ind w:left="993"/>
        <w:jc w:val="both"/>
        <w:rPr>
          <w:rFonts w:ascii="Cambria" w:eastAsia="Cambria" w:hAnsi="Cambria" w:cs="Cambria"/>
          <w:sz w:val="20"/>
          <w:szCs w:val="22"/>
          <w:lang w:eastAsia="en-US"/>
        </w:rPr>
      </w:pPr>
      <w:r w:rsidRPr="006C47D4">
        <w:rPr>
          <w:rFonts w:ascii="Cambria" w:eastAsia="Cambria" w:hAnsi="Cambria" w:cs="Cambria"/>
          <w:sz w:val="20"/>
          <w:szCs w:val="22"/>
          <w:lang w:eastAsia="en-US"/>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UOBN;</w:t>
      </w:r>
    </w:p>
    <w:p w14:paraId="1B780392" w14:textId="57BCA3E0" w:rsidR="006C47D4" w:rsidRPr="006C47D4" w:rsidRDefault="006C47D4" w:rsidP="00C079FF">
      <w:pPr>
        <w:widowControl w:val="0"/>
        <w:numPr>
          <w:ilvl w:val="0"/>
          <w:numId w:val="71"/>
        </w:numPr>
        <w:spacing w:line="360" w:lineRule="auto"/>
        <w:ind w:left="993"/>
        <w:jc w:val="both"/>
        <w:rPr>
          <w:rFonts w:ascii="Cambria" w:eastAsia="Cambria" w:hAnsi="Cambria" w:cs="Cambria"/>
          <w:sz w:val="20"/>
          <w:szCs w:val="22"/>
          <w:lang w:eastAsia="en-US"/>
        </w:rPr>
      </w:pPr>
      <w:r w:rsidRPr="006C47D4">
        <w:rPr>
          <w:rFonts w:ascii="Cambria" w:eastAsia="Cambria" w:hAnsi="Cambria" w:cs="Cambria"/>
          <w:sz w:val="20"/>
          <w:szCs w:val="22"/>
          <w:lang w:eastAsia="en-US"/>
        </w:rPr>
        <w:t>którego jednostką dominującą w rozumieniu art. 3 ust. 1 pkt 37 ustawy z dnia 29 września 1994 r. o rachunkowości (Dz. U. z 202</w:t>
      </w:r>
      <w:r w:rsidR="001478AC">
        <w:rPr>
          <w:rFonts w:ascii="Cambria" w:eastAsia="Cambria" w:hAnsi="Cambria" w:cs="Cambria"/>
          <w:sz w:val="20"/>
          <w:szCs w:val="22"/>
          <w:lang w:eastAsia="en-US"/>
        </w:rPr>
        <w:t>3</w:t>
      </w:r>
      <w:r w:rsidRPr="006C47D4">
        <w:rPr>
          <w:rFonts w:ascii="Cambria" w:eastAsia="Cambria" w:hAnsi="Cambria" w:cs="Cambria"/>
          <w:sz w:val="20"/>
          <w:szCs w:val="22"/>
          <w:lang w:eastAsia="en-US"/>
        </w:rPr>
        <w:t xml:space="preserve"> r. poz. </w:t>
      </w:r>
      <w:r w:rsidR="001478AC">
        <w:rPr>
          <w:rFonts w:ascii="Cambria" w:eastAsia="Cambria" w:hAnsi="Cambria" w:cs="Cambria"/>
          <w:sz w:val="20"/>
          <w:szCs w:val="22"/>
          <w:lang w:eastAsia="en-US"/>
        </w:rPr>
        <w:t>120</w:t>
      </w:r>
      <w:r w:rsidRPr="006C47D4">
        <w:rPr>
          <w:rFonts w:ascii="Cambria" w:eastAsia="Cambria" w:hAnsi="Cambria" w:cs="Cambria"/>
          <w:sz w:val="20"/>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w:t>
      </w:r>
      <w:r w:rsidR="004859BA">
        <w:rPr>
          <w:rFonts w:ascii="Cambria" w:eastAsia="Cambria" w:hAnsi="Cambria" w:cs="Cambria"/>
          <w:sz w:val="20"/>
          <w:szCs w:val="22"/>
          <w:lang w:eastAsia="en-US"/>
        </w:rPr>
        <w:t xml:space="preserve"> </w:t>
      </w:r>
      <w:r w:rsidRPr="006C47D4">
        <w:rPr>
          <w:rFonts w:ascii="Cambria" w:eastAsia="Cambria" w:hAnsi="Cambria" w:cs="Cambria"/>
          <w:sz w:val="20"/>
          <w:szCs w:val="22"/>
          <w:lang w:eastAsia="en-US"/>
        </w:rPr>
        <w:lastRenderedPageBreak/>
        <w:t>na listę rozstrzygającej o zastosowaniu środka, o którym mowa w art. 1 pkt 3 UOBN.</w:t>
      </w:r>
    </w:p>
    <w:p w14:paraId="662DB1F5" w14:textId="77777777" w:rsidR="006C47D4" w:rsidRPr="006C47D4" w:rsidRDefault="006C47D4" w:rsidP="00C079FF">
      <w:pPr>
        <w:widowControl w:val="0"/>
        <w:numPr>
          <w:ilvl w:val="0"/>
          <w:numId w:val="70"/>
        </w:numPr>
        <w:spacing w:line="360" w:lineRule="auto"/>
        <w:jc w:val="both"/>
        <w:rPr>
          <w:rFonts w:ascii="Cambria" w:eastAsia="Cambria" w:hAnsi="Cambria" w:cs="Cambria"/>
          <w:sz w:val="20"/>
          <w:szCs w:val="22"/>
          <w:lang w:eastAsia="en-US"/>
        </w:rPr>
      </w:pPr>
      <w:bookmarkStart w:id="161" w:name="_Hlk121116675"/>
      <w:r w:rsidRPr="006C47D4">
        <w:rPr>
          <w:rFonts w:ascii="Cambria" w:eastAsia="Cambria" w:hAnsi="Cambria" w:cs="Cambria"/>
          <w:sz w:val="20"/>
          <w:szCs w:val="22"/>
          <w:lang w:eastAsia="en-US"/>
        </w:rPr>
        <w:t>Wykluczenie, o którym mowa w ust. 3 następować będzie na okres trwania ww. okoliczności. W przypadku wykonawcy lub uczestnika konkursu wykluczonego na podstawie art. 7 ust. 1 UOBN, Zamawiający odrzuca ofertę takiego Wykonawcy.</w:t>
      </w:r>
    </w:p>
    <w:p w14:paraId="0210ED82" w14:textId="77777777" w:rsidR="006C47D4" w:rsidRPr="006C47D4" w:rsidRDefault="006C47D4" w:rsidP="00C079FF">
      <w:pPr>
        <w:widowControl w:val="0"/>
        <w:numPr>
          <w:ilvl w:val="0"/>
          <w:numId w:val="70"/>
        </w:numPr>
        <w:spacing w:line="360"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Zamawiający będzie weryfikował przesłankę wykluczenia, o której mowa w ust. 2 na podstawie:</w:t>
      </w:r>
    </w:p>
    <w:p w14:paraId="5E743E1C" w14:textId="77777777" w:rsidR="006C47D4" w:rsidRPr="006C47D4" w:rsidRDefault="006C47D4" w:rsidP="00C079FF">
      <w:pPr>
        <w:widowControl w:val="0"/>
        <w:numPr>
          <w:ilvl w:val="0"/>
          <w:numId w:val="72"/>
        </w:numPr>
        <w:spacing w:line="360" w:lineRule="auto"/>
        <w:ind w:left="993"/>
        <w:jc w:val="both"/>
        <w:rPr>
          <w:rFonts w:ascii="Cambria" w:eastAsia="Cambria" w:hAnsi="Cambria" w:cs="Cambria"/>
          <w:sz w:val="20"/>
          <w:szCs w:val="22"/>
          <w:lang w:eastAsia="en-US"/>
        </w:rPr>
      </w:pPr>
      <w:r w:rsidRPr="006C47D4">
        <w:rPr>
          <w:rFonts w:ascii="Cambria" w:eastAsia="Cambria" w:hAnsi="Cambria" w:cs="Cambria"/>
          <w:sz w:val="20"/>
          <w:szCs w:val="22"/>
          <w:lang w:eastAsia="en-US"/>
        </w:rPr>
        <w:t>wykazów określonych w rozporządzeniu 765/2006 i rozporządzeniu 269/2014,</w:t>
      </w:r>
    </w:p>
    <w:p w14:paraId="2C7FA69F" w14:textId="77777777" w:rsidR="006C47D4" w:rsidRPr="006C47D4" w:rsidRDefault="006C47D4" w:rsidP="00C079FF">
      <w:pPr>
        <w:widowControl w:val="0"/>
        <w:numPr>
          <w:ilvl w:val="0"/>
          <w:numId w:val="72"/>
        </w:numPr>
        <w:spacing w:line="360" w:lineRule="auto"/>
        <w:ind w:left="993"/>
        <w:jc w:val="both"/>
        <w:rPr>
          <w:rFonts w:ascii="Cambria" w:eastAsia="Cambria" w:hAnsi="Cambria" w:cs="Cambria"/>
          <w:sz w:val="20"/>
          <w:szCs w:val="22"/>
          <w:lang w:eastAsia="en-US"/>
        </w:rPr>
      </w:pPr>
      <w:r w:rsidRPr="006C47D4">
        <w:rPr>
          <w:rFonts w:ascii="Cambria" w:eastAsia="Cambria" w:hAnsi="Cambria" w:cs="Cambria"/>
          <w:sz w:val="20"/>
          <w:szCs w:val="22"/>
          <w:lang w:eastAsia="en-US"/>
        </w:rPr>
        <w:t>listy Ministra właściwego do spraw wewnętrznych obejmującej osoby i podmioty, wobec których są stosowane środki, o których mowa w art. 1 UOBN.</w:t>
      </w:r>
    </w:p>
    <w:bookmarkEnd w:id="161"/>
    <w:p w14:paraId="3827E233" w14:textId="77777777" w:rsidR="006C47D4" w:rsidRPr="006C47D4" w:rsidRDefault="006C47D4" w:rsidP="00C079FF">
      <w:pPr>
        <w:widowControl w:val="0"/>
        <w:numPr>
          <w:ilvl w:val="0"/>
          <w:numId w:val="70"/>
        </w:numPr>
        <w:spacing w:line="360"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Jeżeli Wykonawca polega na zdolnościach lub sytuacji podmiotów udostępniających zasoby Zamawiający zbada, czy nie zachodzą wobec tego podmiotu podstawy wykluczenia, które zostały przewidziane względem Wykonawcy.</w:t>
      </w:r>
    </w:p>
    <w:p w14:paraId="75EE4C2D" w14:textId="0B5488A6" w:rsidR="004B5B48" w:rsidRPr="008876C2" w:rsidRDefault="006C47D4" w:rsidP="008876C2">
      <w:pPr>
        <w:widowControl w:val="0"/>
        <w:numPr>
          <w:ilvl w:val="0"/>
          <w:numId w:val="70"/>
        </w:numPr>
        <w:tabs>
          <w:tab w:val="left" w:pos="547"/>
        </w:tabs>
        <w:spacing w:line="360" w:lineRule="auto"/>
        <w:jc w:val="both"/>
        <w:rPr>
          <w:rFonts w:ascii="Cambria" w:eastAsia="Cambria" w:hAnsi="Cambria" w:cs="Cambria"/>
          <w:sz w:val="20"/>
          <w:szCs w:val="22"/>
          <w:lang w:eastAsia="en-US"/>
        </w:rPr>
      </w:pPr>
      <w:r w:rsidRPr="006C47D4">
        <w:rPr>
          <w:rFonts w:ascii="Cambria" w:eastAsia="Cambria" w:hAnsi="Cambria" w:cs="Cambria"/>
          <w:sz w:val="20"/>
          <w:szCs w:val="22"/>
          <w:lang w:eastAsia="en-US"/>
        </w:rPr>
        <w:t xml:space="preserve">W przypadku  wspólnego  ubiegania  się Wykonawców  o udzielenie zamówienia  Zamawiający </w:t>
      </w:r>
      <w:r w:rsidRPr="006C47D4">
        <w:rPr>
          <w:rFonts w:ascii="Cambria" w:eastAsia="Cambria" w:hAnsi="Cambria" w:cs="Cambria"/>
          <w:spacing w:val="6"/>
          <w:sz w:val="20"/>
          <w:szCs w:val="22"/>
          <w:lang w:eastAsia="en-US"/>
        </w:rPr>
        <w:t xml:space="preserve"> </w:t>
      </w:r>
      <w:r w:rsidRPr="006C47D4">
        <w:rPr>
          <w:rFonts w:ascii="Cambria" w:eastAsia="Cambria" w:hAnsi="Cambria" w:cs="Cambria"/>
          <w:sz w:val="20"/>
          <w:szCs w:val="22"/>
          <w:lang w:eastAsia="en-US"/>
        </w:rPr>
        <w:t>bada,</w:t>
      </w:r>
      <w:r w:rsidR="008876C2">
        <w:rPr>
          <w:rFonts w:ascii="Cambria" w:eastAsia="Cambria" w:hAnsi="Cambria" w:cs="Cambria"/>
          <w:sz w:val="20"/>
          <w:szCs w:val="22"/>
          <w:lang w:eastAsia="en-US"/>
        </w:rPr>
        <w:t xml:space="preserve"> </w:t>
      </w:r>
      <w:r w:rsidRPr="008876C2">
        <w:rPr>
          <w:rFonts w:ascii="Cambria" w:eastAsia="Cambria" w:hAnsi="Cambria" w:cs="Cambria"/>
          <w:sz w:val="20"/>
          <w:szCs w:val="20"/>
          <w:lang w:eastAsia="en-US"/>
        </w:rPr>
        <w:t>czy nie zachodzą podstawy wykluczenia wobec każdego z tych Wykonawców.</w:t>
      </w:r>
    </w:p>
    <w:p w14:paraId="181F7756" w14:textId="429D66AD" w:rsidR="006129D9" w:rsidRPr="00534D11" w:rsidRDefault="00610C05" w:rsidP="00534D11">
      <w:pPr>
        <w:pStyle w:val="Nagwek1"/>
        <w:jc w:val="both"/>
        <w:rPr>
          <w:rFonts w:asciiTheme="majorHAnsi" w:hAnsiTheme="majorHAnsi"/>
          <w:sz w:val="16"/>
          <w:szCs w:val="16"/>
          <w:u w:val="single"/>
        </w:rPr>
      </w:pPr>
      <w:bookmarkStart w:id="162" w:name="_Toc80875285"/>
      <w:r w:rsidRPr="00241820">
        <w:rPr>
          <w:rFonts w:asciiTheme="majorHAnsi" w:hAnsiTheme="majorHAnsi"/>
        </w:rPr>
        <w:t>ROZDZIAŁ X</w:t>
      </w:r>
      <w:r w:rsidR="007C6F02" w:rsidRPr="00241820">
        <w:rPr>
          <w:rFonts w:asciiTheme="majorHAnsi" w:hAnsiTheme="majorHAnsi"/>
        </w:rPr>
        <w:t>V</w:t>
      </w:r>
      <w:r w:rsidR="00BA2BD1" w:rsidRPr="00241820">
        <w:rPr>
          <w:rFonts w:asciiTheme="majorHAnsi" w:hAnsiTheme="majorHAnsi"/>
        </w:rPr>
        <w:t>I</w:t>
      </w:r>
      <w:r w:rsidR="00CF5CFF" w:rsidRPr="00241820">
        <w:rPr>
          <w:rFonts w:asciiTheme="majorHAnsi" w:hAnsiTheme="majorHAnsi"/>
        </w:rPr>
        <w:t>.</w:t>
      </w:r>
      <w:r w:rsidRPr="00241820">
        <w:rPr>
          <w:rFonts w:asciiTheme="majorHAnsi" w:hAnsiTheme="majorHAnsi"/>
        </w:rPr>
        <w:t xml:space="preserve">   WYKAZ </w:t>
      </w:r>
      <w:bookmarkEnd w:id="155"/>
      <w:bookmarkEnd w:id="156"/>
      <w:bookmarkEnd w:id="157"/>
      <w:bookmarkEnd w:id="158"/>
      <w:bookmarkEnd w:id="159"/>
      <w:r w:rsidR="006129D9" w:rsidRPr="00241820">
        <w:rPr>
          <w:rFonts w:asciiTheme="majorHAnsi" w:eastAsia="Calibri" w:hAnsiTheme="majorHAnsi"/>
          <w:caps/>
          <w:color w:val="000000"/>
          <w:szCs w:val="20"/>
        </w:rPr>
        <w:t>podmiotowych środków dowodowych oraz innych dokumentów lub oświadczeń, jakich może żądać zamawiający od wykonawcy</w:t>
      </w:r>
      <w:bookmarkEnd w:id="162"/>
    </w:p>
    <w:p w14:paraId="0A31E1FB" w14:textId="77777777" w:rsidR="00A13299" w:rsidRPr="00241820" w:rsidRDefault="00A13299"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Oferta winna zawierać:</w:t>
      </w:r>
    </w:p>
    <w:p w14:paraId="36B71574" w14:textId="43521678" w:rsidR="00A13299" w:rsidRPr="00241820" w:rsidRDefault="00A13299" w:rsidP="00C079FF">
      <w:pPr>
        <w:pStyle w:val="Akapitzlist"/>
        <w:numPr>
          <w:ilvl w:val="0"/>
          <w:numId w:val="51"/>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formularz ofertowy </w:t>
      </w:r>
      <w:r w:rsidRPr="00241820">
        <w:rPr>
          <w:rFonts w:asciiTheme="majorHAnsi" w:hAnsiTheme="majorHAnsi" w:cs="Arial"/>
          <w:sz w:val="20"/>
          <w:szCs w:val="20"/>
        </w:rPr>
        <w:t>wg załącznika nr 1</w:t>
      </w:r>
      <w:r w:rsidR="009D135F">
        <w:rPr>
          <w:rFonts w:asciiTheme="majorHAnsi" w:hAnsiTheme="majorHAnsi" w:cs="Arial"/>
          <w:sz w:val="20"/>
          <w:szCs w:val="20"/>
        </w:rPr>
        <w:t>a/1b*</w:t>
      </w:r>
      <w:r w:rsidRPr="00241820">
        <w:rPr>
          <w:rFonts w:asciiTheme="majorHAnsi" w:hAnsiTheme="majorHAnsi" w:cs="Arial"/>
          <w:sz w:val="20"/>
          <w:szCs w:val="20"/>
        </w:rPr>
        <w:t xml:space="preserve"> do SWZ,</w:t>
      </w:r>
    </w:p>
    <w:p w14:paraId="28BED09E" w14:textId="62E79695" w:rsidR="00A13299" w:rsidRPr="00241820" w:rsidRDefault="00A13299" w:rsidP="00C079FF">
      <w:pPr>
        <w:pStyle w:val="Akapitzlist"/>
        <w:numPr>
          <w:ilvl w:val="0"/>
          <w:numId w:val="51"/>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sz w:val="20"/>
          <w:szCs w:val="20"/>
        </w:rPr>
        <w:t>szczegółowy formularz cenowy wg załącznika nr 2</w:t>
      </w:r>
      <w:r w:rsidR="009D135F">
        <w:rPr>
          <w:rFonts w:asciiTheme="majorHAnsi" w:hAnsiTheme="majorHAnsi" w:cs="Arial"/>
          <w:sz w:val="20"/>
          <w:szCs w:val="20"/>
        </w:rPr>
        <w:t>a/2b*</w:t>
      </w:r>
      <w:r w:rsidRPr="00241820">
        <w:rPr>
          <w:rFonts w:asciiTheme="majorHAnsi" w:hAnsiTheme="majorHAnsi" w:cs="Arial"/>
          <w:sz w:val="20"/>
          <w:szCs w:val="20"/>
        </w:rPr>
        <w:t xml:space="preserve"> do SWZ,</w:t>
      </w:r>
    </w:p>
    <w:p w14:paraId="3B561032" w14:textId="6B97BD78" w:rsidR="004B5B48" w:rsidRPr="00241820" w:rsidRDefault="004B5B48" w:rsidP="00C079FF">
      <w:pPr>
        <w:pStyle w:val="Akapitzlist"/>
        <w:numPr>
          <w:ilvl w:val="0"/>
          <w:numId w:val="51"/>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sz w:val="20"/>
          <w:szCs w:val="20"/>
        </w:rPr>
        <w:t xml:space="preserve">oświadczenie o spełnianiu warunków udziału w postępowaniu oraz o braku podstaw do wykluczenia z postępowania </w:t>
      </w:r>
      <w:r w:rsidR="00A13299" w:rsidRPr="00241820">
        <w:rPr>
          <w:rFonts w:asciiTheme="majorHAnsi" w:hAnsiTheme="majorHAnsi" w:cs="Arial"/>
          <w:sz w:val="20"/>
          <w:szCs w:val="20"/>
        </w:rPr>
        <w:t xml:space="preserve">– </w:t>
      </w:r>
      <w:r w:rsidRPr="00241820">
        <w:rPr>
          <w:rFonts w:asciiTheme="majorHAnsi" w:hAnsiTheme="majorHAnsi" w:cs="Arial"/>
          <w:sz w:val="20"/>
          <w:szCs w:val="20"/>
        </w:rPr>
        <w:t xml:space="preserve">zgodnie z załącznikiem nr </w:t>
      </w:r>
      <w:r w:rsidR="00A13299" w:rsidRPr="00241820">
        <w:rPr>
          <w:rFonts w:asciiTheme="majorHAnsi" w:hAnsiTheme="majorHAnsi" w:cs="Arial"/>
          <w:sz w:val="20"/>
          <w:szCs w:val="20"/>
        </w:rPr>
        <w:t>3</w:t>
      </w:r>
      <w:r w:rsidR="009D135F">
        <w:rPr>
          <w:rFonts w:asciiTheme="majorHAnsi" w:hAnsiTheme="majorHAnsi" w:cs="Arial"/>
          <w:sz w:val="20"/>
          <w:szCs w:val="20"/>
        </w:rPr>
        <w:t>a/3b*</w:t>
      </w:r>
      <w:r w:rsidRPr="00241820">
        <w:rPr>
          <w:rFonts w:asciiTheme="majorHAnsi" w:hAnsiTheme="majorHAnsi" w:cs="Arial"/>
          <w:sz w:val="20"/>
          <w:szCs w:val="20"/>
        </w:rPr>
        <w:t xml:space="preserve"> do SWZ</w:t>
      </w:r>
      <w:r w:rsidR="00A13299" w:rsidRPr="00241820">
        <w:rPr>
          <w:rFonts w:asciiTheme="majorHAnsi" w:hAnsiTheme="majorHAnsi" w:cs="Arial"/>
          <w:sz w:val="20"/>
          <w:szCs w:val="20"/>
        </w:rPr>
        <w:t>,</w:t>
      </w:r>
    </w:p>
    <w:p w14:paraId="6FB81CFC" w14:textId="77777777" w:rsidR="00A13299" w:rsidRPr="00241820" w:rsidRDefault="00A13299" w:rsidP="00C079FF">
      <w:pPr>
        <w:pStyle w:val="Akapitzlist"/>
        <w:numPr>
          <w:ilvl w:val="0"/>
          <w:numId w:val="51"/>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eastAsia="Times New Roman" w:hAnsiTheme="majorHAnsi" w:cs="Arial"/>
          <w:color w:val="111111"/>
          <w:sz w:val="20"/>
          <w:szCs w:val="20"/>
          <w:lang w:eastAsia="pl-PL"/>
        </w:rPr>
        <w:t>aktualna koncesja wydana przez Prezesa Urzędu Regulacji Energetyki zgodnie z przepisami ustawy z dnia 10 kwietnia 1997 r. Prawo energetyczne (Dz. U. z 202</w:t>
      </w:r>
      <w:r w:rsidR="00213C1C" w:rsidRPr="00241820">
        <w:rPr>
          <w:rFonts w:asciiTheme="majorHAnsi" w:eastAsia="Times New Roman" w:hAnsiTheme="majorHAnsi" w:cs="Arial"/>
          <w:color w:val="111111"/>
          <w:sz w:val="20"/>
          <w:szCs w:val="20"/>
          <w:lang w:eastAsia="pl-PL"/>
        </w:rPr>
        <w:t>2</w:t>
      </w:r>
      <w:r w:rsidRPr="00241820">
        <w:rPr>
          <w:rFonts w:asciiTheme="majorHAnsi" w:eastAsia="Times New Roman" w:hAnsiTheme="majorHAnsi" w:cs="Arial"/>
          <w:color w:val="111111"/>
          <w:sz w:val="20"/>
          <w:szCs w:val="20"/>
          <w:lang w:eastAsia="pl-PL"/>
        </w:rPr>
        <w:t xml:space="preserve"> r., poz. </w:t>
      </w:r>
      <w:r w:rsidR="00213C1C" w:rsidRPr="00241820">
        <w:rPr>
          <w:rFonts w:asciiTheme="majorHAnsi" w:eastAsia="Times New Roman" w:hAnsiTheme="majorHAnsi" w:cs="Arial"/>
          <w:color w:val="111111"/>
          <w:sz w:val="20"/>
          <w:szCs w:val="20"/>
          <w:lang w:eastAsia="pl-PL"/>
        </w:rPr>
        <w:t>1385</w:t>
      </w:r>
      <w:r w:rsidRPr="00241820">
        <w:rPr>
          <w:rFonts w:asciiTheme="majorHAnsi" w:eastAsia="Times New Roman" w:hAnsiTheme="majorHAnsi" w:cs="Arial"/>
          <w:color w:val="111111"/>
          <w:sz w:val="20"/>
          <w:szCs w:val="20"/>
          <w:lang w:eastAsia="pl-PL"/>
        </w:rPr>
        <w:t xml:space="preserve"> ze zm.):</w:t>
      </w:r>
    </w:p>
    <w:p w14:paraId="053CF30D" w14:textId="77777777" w:rsidR="00A13299" w:rsidRPr="00241820" w:rsidRDefault="00A13299" w:rsidP="00C079FF">
      <w:pPr>
        <w:numPr>
          <w:ilvl w:val="0"/>
          <w:numId w:val="52"/>
        </w:numPr>
        <w:shd w:val="clear" w:color="auto" w:fill="FFFFFF"/>
        <w:ind w:left="993" w:hanging="284"/>
        <w:jc w:val="both"/>
        <w:rPr>
          <w:rFonts w:asciiTheme="majorHAnsi" w:hAnsiTheme="majorHAnsi" w:cs="Arial"/>
          <w:color w:val="111111"/>
          <w:sz w:val="20"/>
          <w:szCs w:val="20"/>
        </w:rPr>
      </w:pPr>
      <w:r w:rsidRPr="00241820">
        <w:rPr>
          <w:rFonts w:asciiTheme="majorHAnsi" w:hAnsiTheme="majorHAnsi" w:cs="Arial"/>
          <w:color w:val="111111"/>
          <w:sz w:val="20"/>
          <w:szCs w:val="20"/>
        </w:rPr>
        <w:t>na wykonywanie działalności gospodarczej w zakresie obrotu gazem ziemnym,</w:t>
      </w:r>
    </w:p>
    <w:p w14:paraId="0E44E4CF" w14:textId="600E6F53" w:rsidR="00A13299" w:rsidRPr="00241820" w:rsidRDefault="00A13299" w:rsidP="00C079FF">
      <w:pPr>
        <w:numPr>
          <w:ilvl w:val="0"/>
          <w:numId w:val="52"/>
        </w:numPr>
        <w:shd w:val="clear" w:color="auto" w:fill="FFFFFF"/>
        <w:ind w:left="993" w:hanging="284"/>
        <w:jc w:val="both"/>
        <w:rPr>
          <w:rFonts w:asciiTheme="majorHAnsi" w:hAnsiTheme="majorHAnsi" w:cs="Arial"/>
          <w:color w:val="111111"/>
          <w:sz w:val="20"/>
          <w:szCs w:val="20"/>
        </w:rPr>
      </w:pPr>
      <w:r w:rsidRPr="00241820">
        <w:rPr>
          <w:rFonts w:asciiTheme="majorHAnsi" w:hAnsiTheme="majorHAnsi" w:cs="Arial"/>
          <w:color w:val="111111"/>
          <w:sz w:val="20"/>
          <w:szCs w:val="20"/>
        </w:rPr>
        <w:t>na dystrybucję gazu ziemnego, a w przypadku jej braku zawartą umowę lub promesę zawarcia odpowiedniej umowy na świadczenie usług dystrybucji gazu ziemnego z OSD dla obiektów</w:t>
      </w:r>
      <w:r w:rsidR="00A92B75">
        <w:rPr>
          <w:rFonts w:asciiTheme="majorHAnsi" w:hAnsiTheme="majorHAnsi" w:cs="Arial"/>
          <w:color w:val="111111"/>
          <w:sz w:val="20"/>
          <w:szCs w:val="20"/>
        </w:rPr>
        <w:t xml:space="preserve"> </w:t>
      </w:r>
      <w:r w:rsidRPr="00241820">
        <w:rPr>
          <w:rFonts w:asciiTheme="majorHAnsi" w:hAnsiTheme="majorHAnsi" w:cs="Arial"/>
          <w:color w:val="111111"/>
          <w:sz w:val="20"/>
          <w:szCs w:val="20"/>
        </w:rPr>
        <w:t>Zamawiającego, zawartą z właściwym dla wskazanych punktów odbioru operatorem (przedsiębiorstwem gazowym), posiadającym konce</w:t>
      </w:r>
      <w:r w:rsidR="00045A08" w:rsidRPr="00241820">
        <w:rPr>
          <w:rFonts w:asciiTheme="majorHAnsi" w:hAnsiTheme="majorHAnsi" w:cs="Arial"/>
          <w:color w:val="111111"/>
          <w:sz w:val="20"/>
          <w:szCs w:val="20"/>
        </w:rPr>
        <w:t>sję w zakresie dystrybucji gazu,</w:t>
      </w:r>
    </w:p>
    <w:p w14:paraId="040A9DB0" w14:textId="77777777" w:rsidR="00A13299" w:rsidRPr="00241820" w:rsidRDefault="00045A08" w:rsidP="00C079FF">
      <w:pPr>
        <w:pStyle w:val="Akapitzlist"/>
        <w:numPr>
          <w:ilvl w:val="0"/>
          <w:numId w:val="51"/>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sz w:val="20"/>
          <w:szCs w:val="20"/>
        </w:rPr>
        <w:t>pełnomocnictwo do składania oświadczeń woli w imieniu Wykonawcy – jeśli dotyczy.</w:t>
      </w:r>
    </w:p>
    <w:p w14:paraId="26501D2A" w14:textId="77777777" w:rsidR="004B5B48" w:rsidRPr="00241820" w:rsidRDefault="004B5B48" w:rsidP="00A13299">
      <w:pPr>
        <w:pStyle w:val="Akapitzlist"/>
        <w:autoSpaceDE w:val="0"/>
        <w:autoSpaceDN w:val="0"/>
        <w:adjustRightInd w:val="0"/>
        <w:ind w:left="426"/>
        <w:jc w:val="both"/>
        <w:rPr>
          <w:rFonts w:asciiTheme="majorHAnsi" w:eastAsia="Calibri" w:hAnsiTheme="majorHAnsi" w:cs="Arial"/>
          <w:color w:val="000000"/>
          <w:sz w:val="20"/>
          <w:szCs w:val="20"/>
        </w:rPr>
      </w:pPr>
      <w:r w:rsidRPr="00241820">
        <w:rPr>
          <w:rFonts w:asciiTheme="majorHAnsi" w:hAnsiTheme="majorHAnsi" w:cs="Arial"/>
          <w:sz w:val="20"/>
          <w:szCs w:val="20"/>
        </w:rPr>
        <w:t xml:space="preserve">Informacje zawarte w oświadczeniu, o którym mowa w </w:t>
      </w:r>
      <w:r w:rsidR="00BA2BD1" w:rsidRPr="00241820">
        <w:rPr>
          <w:rFonts w:asciiTheme="majorHAnsi" w:hAnsiTheme="majorHAnsi" w:cs="Arial"/>
          <w:sz w:val="20"/>
          <w:szCs w:val="20"/>
        </w:rPr>
        <w:t>ust.</w:t>
      </w:r>
      <w:r w:rsidRPr="00241820">
        <w:rPr>
          <w:rFonts w:asciiTheme="majorHAnsi" w:hAnsiTheme="majorHAnsi" w:cs="Arial"/>
          <w:sz w:val="20"/>
          <w:szCs w:val="20"/>
        </w:rPr>
        <w:t xml:space="preserve"> 1 </w:t>
      </w:r>
      <w:r w:rsidR="00045A08" w:rsidRPr="00241820">
        <w:rPr>
          <w:rFonts w:asciiTheme="majorHAnsi" w:hAnsiTheme="majorHAnsi" w:cs="Arial"/>
          <w:sz w:val="20"/>
          <w:szCs w:val="20"/>
        </w:rPr>
        <w:t xml:space="preserve">pkt 3 </w:t>
      </w:r>
      <w:r w:rsidRPr="00241820">
        <w:rPr>
          <w:rFonts w:asciiTheme="majorHAnsi" w:hAnsiTheme="majorHAnsi" w:cs="Arial"/>
          <w:sz w:val="20"/>
          <w:szCs w:val="20"/>
        </w:rPr>
        <w:t>stanowią wstępne potwierdzenie, że Wykonawca nie podlega wykluczeniu oraz spełnia warunki udziału w postępowaniu.</w:t>
      </w:r>
    </w:p>
    <w:p w14:paraId="6A7B9EE2" w14:textId="075A730E" w:rsidR="004B5B48" w:rsidRPr="00241820" w:rsidRDefault="004B5B48"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38B4102" w14:textId="77777777" w:rsidR="004B5B48" w:rsidRPr="00241820" w:rsidRDefault="004B5B48"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Podmiotowe środki dowodowe wymagane od wykonawcy obejmują:</w:t>
      </w:r>
    </w:p>
    <w:p w14:paraId="3049BBB3" w14:textId="5913CF85" w:rsidR="004B5B48" w:rsidRPr="00241820" w:rsidRDefault="006916B3" w:rsidP="00C079FF">
      <w:pPr>
        <w:pStyle w:val="Akapitzlist"/>
        <w:numPr>
          <w:ilvl w:val="0"/>
          <w:numId w:val="32"/>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sz w:val="20"/>
          <w:szCs w:val="20"/>
        </w:rPr>
        <w:t>o</w:t>
      </w:r>
      <w:r w:rsidR="004B5B48" w:rsidRPr="00241820">
        <w:rPr>
          <w:rFonts w:asciiTheme="majorHAnsi" w:hAnsiTheme="majorHAnsi" w:cs="Arial"/>
          <w:sz w:val="20"/>
          <w:szCs w:val="20"/>
        </w:rPr>
        <w:t xml:space="preserve">świadczenie wykonawcy, w zakresie art. 108 ust. 1 pkt 5 ustawy, o braku przynależności do tej samej grupy kapitałowej, w rozumieniu ustawy z dnia 16.02.2007 r. o ochronie konkurencji </w:t>
      </w:r>
      <w:r w:rsidR="006331E6">
        <w:rPr>
          <w:rFonts w:asciiTheme="majorHAnsi" w:hAnsiTheme="majorHAnsi" w:cs="Arial"/>
          <w:sz w:val="20"/>
          <w:szCs w:val="20"/>
        </w:rPr>
        <w:t xml:space="preserve"> </w:t>
      </w:r>
      <w:r w:rsidR="004B5B48" w:rsidRPr="00241820">
        <w:rPr>
          <w:rFonts w:asciiTheme="majorHAnsi" w:hAnsiTheme="majorHAnsi" w:cs="Arial"/>
          <w:sz w:val="20"/>
          <w:szCs w:val="20"/>
        </w:rPr>
        <w:t>i konsumentów (Dz. U. z 202</w:t>
      </w:r>
      <w:r w:rsidR="00213C1C" w:rsidRPr="00241820">
        <w:rPr>
          <w:rFonts w:asciiTheme="majorHAnsi" w:hAnsiTheme="majorHAnsi" w:cs="Arial"/>
          <w:sz w:val="20"/>
          <w:szCs w:val="20"/>
        </w:rPr>
        <w:t>1</w:t>
      </w:r>
      <w:r w:rsidR="004B5B48" w:rsidRPr="00241820">
        <w:rPr>
          <w:rFonts w:asciiTheme="majorHAnsi" w:hAnsiTheme="majorHAnsi" w:cs="Arial"/>
          <w:sz w:val="20"/>
          <w:szCs w:val="20"/>
        </w:rPr>
        <w:t xml:space="preserve"> r. poz. </w:t>
      </w:r>
      <w:r w:rsidR="00213C1C" w:rsidRPr="00241820">
        <w:rPr>
          <w:rFonts w:asciiTheme="majorHAnsi" w:hAnsiTheme="majorHAnsi" w:cs="Arial"/>
          <w:sz w:val="20"/>
          <w:szCs w:val="20"/>
        </w:rPr>
        <w:t>275</w:t>
      </w:r>
      <w:r w:rsidR="004B5B48" w:rsidRPr="00241820">
        <w:rPr>
          <w:rFonts w:asciiTheme="majorHAnsi" w:hAnsiTheme="majorHAnsi" w:cs="Arial"/>
          <w:sz w:val="20"/>
          <w:szCs w:val="20"/>
        </w:rPr>
        <w:t xml:space="preserve">), z innym wykonawcą, który złożył odrębną ofertę, ofertę częściową lub wniosek o dopuszczenie do udziału w postępowaniu, albo oświadczenia </w:t>
      </w:r>
      <w:r w:rsidR="006331E6">
        <w:rPr>
          <w:rFonts w:asciiTheme="majorHAnsi" w:hAnsiTheme="majorHAnsi" w:cs="Arial"/>
          <w:sz w:val="20"/>
          <w:szCs w:val="20"/>
        </w:rPr>
        <w:t xml:space="preserve"> </w:t>
      </w:r>
      <w:r w:rsidR="004B5B48" w:rsidRPr="00241820">
        <w:rPr>
          <w:rFonts w:asciiTheme="majorHAnsi" w:hAnsiTheme="majorHAnsi" w:cs="Arial"/>
          <w:sz w:val="20"/>
          <w:szCs w:val="20"/>
        </w:rPr>
        <w:t xml:space="preserve">o przynależności do tej samej grupy kapitałowej wraz z dokumentami lub informacjami potwierdzającymi przygotowanie oferty, oferty częściowej lub wniosku o dopuszczenie do udziału </w:t>
      </w:r>
      <w:r w:rsidR="006331E6">
        <w:rPr>
          <w:rFonts w:asciiTheme="majorHAnsi" w:hAnsiTheme="majorHAnsi" w:cs="Arial"/>
          <w:sz w:val="20"/>
          <w:szCs w:val="20"/>
        </w:rPr>
        <w:t xml:space="preserve"> </w:t>
      </w:r>
      <w:r w:rsidR="004B5B48" w:rsidRPr="00241820">
        <w:rPr>
          <w:rFonts w:asciiTheme="majorHAnsi" w:hAnsiTheme="majorHAnsi" w:cs="Arial"/>
          <w:sz w:val="20"/>
          <w:szCs w:val="20"/>
        </w:rPr>
        <w:t xml:space="preserve">w postępowaniu niezależnie od innego wykonawcy należącego do tej samej grupy kapitałowej -załącznik nr </w:t>
      </w:r>
      <w:r w:rsidR="00BF5CE9" w:rsidRPr="00241820">
        <w:rPr>
          <w:rFonts w:asciiTheme="majorHAnsi" w:hAnsiTheme="majorHAnsi" w:cs="Arial"/>
          <w:sz w:val="20"/>
          <w:szCs w:val="20"/>
        </w:rPr>
        <w:t>7</w:t>
      </w:r>
      <w:r w:rsidR="009D135F">
        <w:rPr>
          <w:rFonts w:asciiTheme="majorHAnsi" w:hAnsiTheme="majorHAnsi" w:cs="Arial"/>
          <w:sz w:val="20"/>
          <w:szCs w:val="20"/>
        </w:rPr>
        <w:t>a/7b*</w:t>
      </w:r>
      <w:r w:rsidRPr="00241820">
        <w:rPr>
          <w:rFonts w:asciiTheme="majorHAnsi" w:hAnsiTheme="majorHAnsi" w:cs="Arial"/>
          <w:sz w:val="20"/>
          <w:szCs w:val="20"/>
        </w:rPr>
        <w:t xml:space="preserve"> </w:t>
      </w:r>
      <w:r w:rsidR="004B5B48" w:rsidRPr="00241820">
        <w:rPr>
          <w:rFonts w:asciiTheme="majorHAnsi" w:hAnsiTheme="majorHAnsi" w:cs="Arial"/>
          <w:sz w:val="20"/>
          <w:szCs w:val="20"/>
        </w:rPr>
        <w:t>do SWZ;</w:t>
      </w:r>
    </w:p>
    <w:p w14:paraId="17B290EE" w14:textId="680D106F" w:rsidR="004B5B48" w:rsidRPr="00241820" w:rsidRDefault="006916B3" w:rsidP="00C079FF">
      <w:pPr>
        <w:pStyle w:val="Akapitzlist"/>
        <w:numPr>
          <w:ilvl w:val="0"/>
          <w:numId w:val="32"/>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sz w:val="20"/>
          <w:szCs w:val="20"/>
        </w:rPr>
        <w:t>o</w:t>
      </w:r>
      <w:r w:rsidR="004B5B48" w:rsidRPr="00241820">
        <w:rPr>
          <w:rFonts w:asciiTheme="majorHAnsi" w:hAnsiTheme="majorHAnsi" w:cs="Arial"/>
          <w:sz w:val="20"/>
          <w:szCs w:val="20"/>
        </w:rPr>
        <w:t>dpis lub informacja</w:t>
      </w:r>
      <w:r w:rsidRPr="00241820">
        <w:rPr>
          <w:rFonts w:asciiTheme="majorHAnsi" w:hAnsiTheme="majorHAnsi" w:cs="Arial"/>
          <w:sz w:val="20"/>
          <w:szCs w:val="20"/>
        </w:rPr>
        <w:t xml:space="preserve"> </w:t>
      </w:r>
      <w:r w:rsidR="004B5B48" w:rsidRPr="00241820">
        <w:rPr>
          <w:rFonts w:asciiTheme="majorHAnsi" w:hAnsiTheme="majorHAnsi" w:cs="Arial"/>
          <w:sz w:val="20"/>
          <w:szCs w:val="20"/>
        </w:rPr>
        <w:t>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86EB834" w14:textId="77777777" w:rsidR="00924780" w:rsidRPr="00241820" w:rsidRDefault="00924780" w:rsidP="00C079FF">
      <w:pPr>
        <w:pStyle w:val="Akapitzlist"/>
        <w:numPr>
          <w:ilvl w:val="0"/>
          <w:numId w:val="32"/>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eastAsia="Calibri" w:hAnsiTheme="majorHAnsi" w:cs="Arial"/>
          <w:sz w:val="20"/>
          <w:szCs w:val="20"/>
        </w:rPr>
        <w:t>zaświadczenie właściwego naczelnika urzędu skarbowego potwierdzające, że wykonawca nie zalega z opłacaniem podatków i opłat, w zakresie art. 109 ust. 1 pkt 1 ustawy, wystawione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A9D7025" w14:textId="58A7066E" w:rsidR="00924780" w:rsidRPr="00241820" w:rsidRDefault="00924780" w:rsidP="00C079FF">
      <w:pPr>
        <w:pStyle w:val="Akapitzlist"/>
        <w:numPr>
          <w:ilvl w:val="0"/>
          <w:numId w:val="32"/>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eastAsia="Calibri" w:hAnsiTheme="majorHAnsi" w:cs="Arial"/>
          <w:sz w:val="20"/>
          <w:szCs w:val="20"/>
        </w:rPr>
        <w:t xml:space="preserve">zaświadczenie albo inny dokument właściwej terenowej jednostki organizacyjnej Zakładu Ubezpieczeń Społecznych lub właściwego oddziału regionalnego lub właściwej placówki terenowej Kasy Rolniczego </w:t>
      </w:r>
      <w:r w:rsidRPr="00241820">
        <w:rPr>
          <w:rFonts w:asciiTheme="majorHAnsi" w:eastAsia="Calibri" w:hAnsiTheme="majorHAnsi" w:cs="Arial"/>
          <w:sz w:val="20"/>
          <w:szCs w:val="20"/>
        </w:rPr>
        <w:lastRenderedPageBreak/>
        <w:t>Ubezpieczenia Społecznego potwierdzające, że wykonawca nie zalega</w:t>
      </w:r>
      <w:r w:rsidR="006331E6">
        <w:rPr>
          <w:rFonts w:asciiTheme="majorHAnsi" w:eastAsia="Calibri" w:hAnsiTheme="majorHAnsi" w:cs="Arial"/>
          <w:sz w:val="20"/>
          <w:szCs w:val="20"/>
        </w:rPr>
        <w:t xml:space="preserve"> </w:t>
      </w:r>
      <w:r w:rsidRPr="00241820">
        <w:rPr>
          <w:rFonts w:asciiTheme="majorHAnsi" w:eastAsia="Calibri" w:hAnsiTheme="majorHAnsi" w:cs="Arial"/>
          <w:sz w:val="20"/>
          <w:szCs w:val="20"/>
        </w:rPr>
        <w:t>z opłacaniem składek na</w:t>
      </w:r>
      <w:r w:rsidR="006331E6">
        <w:rPr>
          <w:rFonts w:asciiTheme="majorHAnsi" w:eastAsia="Calibri" w:hAnsiTheme="majorHAnsi" w:cs="Arial"/>
          <w:sz w:val="20"/>
          <w:szCs w:val="20"/>
        </w:rPr>
        <w:t xml:space="preserve"> </w:t>
      </w:r>
      <w:r w:rsidRPr="00241820">
        <w:rPr>
          <w:rFonts w:asciiTheme="majorHAnsi" w:eastAsia="Calibri" w:hAnsiTheme="majorHAnsi" w:cs="Arial"/>
          <w:sz w:val="20"/>
          <w:szCs w:val="20"/>
        </w:rPr>
        <w:t>ubezpieczenia społeczne i zdrowotne, w zakresie art. 109 ust. 1 pkt 1 ustawy, wystawione nie wcześniej niż</w:t>
      </w:r>
      <w:r w:rsidR="006331E6">
        <w:rPr>
          <w:rFonts w:asciiTheme="majorHAnsi" w:eastAsia="Calibri" w:hAnsiTheme="majorHAnsi" w:cs="Arial"/>
          <w:sz w:val="20"/>
          <w:szCs w:val="20"/>
        </w:rPr>
        <w:t xml:space="preserve"> </w:t>
      </w:r>
      <w:r w:rsidRPr="00241820">
        <w:rPr>
          <w:rFonts w:asciiTheme="majorHAnsi" w:eastAsia="Calibri" w:hAnsiTheme="majorHAnsi" w:cs="Arial"/>
          <w:sz w:val="20"/>
          <w:szCs w:val="20"/>
        </w:rPr>
        <w:t>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w:t>
      </w:r>
      <w:r w:rsidR="00BA2BD1" w:rsidRPr="00241820">
        <w:rPr>
          <w:rFonts w:asciiTheme="majorHAnsi" w:eastAsia="Calibri" w:hAnsiTheme="majorHAnsi" w:cs="Arial"/>
          <w:sz w:val="20"/>
          <w:szCs w:val="20"/>
        </w:rPr>
        <w:t>otne wraz odsetkami lub grzywna</w:t>
      </w:r>
      <w:r w:rsidRPr="00241820">
        <w:rPr>
          <w:rFonts w:asciiTheme="majorHAnsi" w:eastAsia="Calibri" w:hAnsiTheme="majorHAnsi" w:cs="Arial"/>
          <w:sz w:val="20"/>
          <w:szCs w:val="20"/>
        </w:rPr>
        <w:t>mi lub zawarł wiążące porozumienie w sprawie spłat</w:t>
      </w:r>
      <w:r w:rsidR="00BA2BD1" w:rsidRPr="00241820">
        <w:rPr>
          <w:rFonts w:asciiTheme="majorHAnsi" w:eastAsia="Calibri" w:hAnsiTheme="majorHAnsi" w:cs="Arial"/>
          <w:sz w:val="20"/>
          <w:szCs w:val="20"/>
        </w:rPr>
        <w:t>y</w:t>
      </w:r>
      <w:r w:rsidRPr="00241820">
        <w:rPr>
          <w:rFonts w:asciiTheme="majorHAnsi" w:eastAsia="Calibri" w:hAnsiTheme="majorHAnsi" w:cs="Arial"/>
          <w:sz w:val="20"/>
          <w:szCs w:val="20"/>
        </w:rPr>
        <w:t xml:space="preserve"> tych należności;</w:t>
      </w:r>
    </w:p>
    <w:p w14:paraId="54E3F955" w14:textId="68741277" w:rsidR="00F42E79" w:rsidRPr="00241820" w:rsidRDefault="00F42E79" w:rsidP="00C079FF">
      <w:pPr>
        <w:pStyle w:val="Akapitzlist"/>
        <w:numPr>
          <w:ilvl w:val="0"/>
          <w:numId w:val="32"/>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b/>
          <w:sz w:val="20"/>
        </w:rPr>
        <w:t xml:space="preserve">wykazu dostaw </w:t>
      </w:r>
      <w:r w:rsidRPr="00241820">
        <w:rPr>
          <w:rFonts w:asciiTheme="majorHAnsi" w:hAnsiTheme="majorHAnsi" w:cs="Arial"/>
          <w:b/>
          <w:sz w:val="20"/>
          <w:szCs w:val="20"/>
        </w:rPr>
        <w:t>wykonanych</w:t>
      </w:r>
      <w:r w:rsidRPr="00241820">
        <w:rPr>
          <w:rFonts w:asciiTheme="majorHAnsi" w:hAnsiTheme="majorHAnsi" w:cs="Arial"/>
          <w:b/>
          <w:sz w:val="20"/>
        </w:rPr>
        <w:t>,</w:t>
      </w:r>
      <w:r w:rsidRPr="00241820">
        <w:rPr>
          <w:rFonts w:asciiTheme="majorHAnsi" w:eastAsia="TimesNewRoman" w:hAnsiTheme="majorHAnsi" w:cs="Arial"/>
          <w:b/>
          <w:sz w:val="20"/>
        </w:rPr>
        <w:t xml:space="preserve"> </w:t>
      </w:r>
      <w:r w:rsidRPr="00241820">
        <w:rPr>
          <w:rFonts w:asciiTheme="majorHAnsi" w:hAnsiTheme="majorHAnsi" w:cs="Arial"/>
          <w:sz w:val="20"/>
          <w:szCs w:val="20"/>
        </w:rPr>
        <w:t>a w przypadku świadczeń powtarzających się lub ciągłych również wykonywanych,</w:t>
      </w:r>
      <w:r w:rsidRPr="00241820">
        <w:rPr>
          <w:rFonts w:asciiTheme="majorHAnsi" w:eastAsia="TimesNewRoman" w:hAnsiTheme="majorHAnsi" w:cs="Arial"/>
          <w:b/>
          <w:sz w:val="20"/>
          <w:szCs w:val="20"/>
        </w:rPr>
        <w:t xml:space="preserve"> o których mowa w rozdz. X</w:t>
      </w:r>
      <w:r w:rsidR="009F212D" w:rsidRPr="00241820">
        <w:rPr>
          <w:rFonts w:asciiTheme="majorHAnsi" w:eastAsia="TimesNewRoman" w:hAnsiTheme="majorHAnsi" w:cs="Arial"/>
          <w:b/>
          <w:sz w:val="20"/>
          <w:szCs w:val="20"/>
        </w:rPr>
        <w:t>I</w:t>
      </w:r>
      <w:r w:rsidRPr="00241820">
        <w:rPr>
          <w:rFonts w:asciiTheme="majorHAnsi" w:eastAsia="TimesNewRoman" w:hAnsiTheme="majorHAnsi" w:cs="Arial"/>
          <w:b/>
          <w:sz w:val="20"/>
          <w:szCs w:val="20"/>
        </w:rPr>
        <w:t>V ust. 2 pkt 4</w:t>
      </w:r>
      <w:r w:rsidRPr="00241820">
        <w:rPr>
          <w:rFonts w:asciiTheme="majorHAnsi" w:hAnsiTheme="majorHAnsi" w:cs="Arial"/>
          <w:sz w:val="20"/>
          <w:szCs w:val="20"/>
        </w:rPr>
        <w:t>,</w:t>
      </w:r>
      <w:r w:rsidRPr="00241820">
        <w:rPr>
          <w:rFonts w:asciiTheme="majorHAnsi" w:hAnsiTheme="majorHAnsi" w:cs="Arial"/>
          <w:sz w:val="20"/>
        </w:rPr>
        <w:t xml:space="preserve"> </w:t>
      </w:r>
      <w:r w:rsidRPr="00241820">
        <w:rPr>
          <w:rFonts w:asciiTheme="majorHAnsi" w:hAnsiTheme="majorHAnsi" w:cs="Arial"/>
          <w:sz w:val="20"/>
          <w:szCs w:val="20"/>
        </w:rPr>
        <w:t>w okresie ostatnich 3 lat, a jeżeli okres prowadzenia działalności jest krótszy – w tym okresie, wraz</w:t>
      </w:r>
      <w:r w:rsidRPr="00241820">
        <w:rPr>
          <w:rFonts w:asciiTheme="majorHAnsi" w:hAnsiTheme="majorHAnsi" w:cs="Arial"/>
          <w:sz w:val="20"/>
        </w:rPr>
        <w:t xml:space="preserve"> </w:t>
      </w:r>
      <w:r w:rsidRPr="00241820">
        <w:rPr>
          <w:rFonts w:asciiTheme="majorHAnsi" w:hAnsiTheme="majorHAnsi" w:cs="Arial"/>
          <w:sz w:val="20"/>
          <w:szCs w:val="20"/>
        </w:rPr>
        <w:t>z podaniem ich wartości, przedmiotu, dat wykonania i podmiotów, na rzecz których dostawy zostały wykonane</w:t>
      </w:r>
      <w:r w:rsidRPr="00241820">
        <w:rPr>
          <w:rFonts w:asciiTheme="majorHAnsi" w:hAnsiTheme="majorHAnsi" w:cs="Arial"/>
          <w:sz w:val="20"/>
        </w:rPr>
        <w:t xml:space="preserve"> </w:t>
      </w:r>
      <w:r w:rsidRPr="00241820">
        <w:rPr>
          <w:rFonts w:asciiTheme="majorHAnsi" w:hAnsiTheme="majorHAnsi" w:cs="Arial"/>
          <w:sz w:val="20"/>
          <w:szCs w:val="20"/>
        </w:rPr>
        <w:t>lub są wykonywane, oraz załączeniem dowodów określających, czy te dostawy zostały wykonane lub</w:t>
      </w:r>
      <w:r w:rsidRPr="00241820">
        <w:rPr>
          <w:rFonts w:asciiTheme="majorHAnsi" w:hAnsiTheme="majorHAnsi" w:cs="Arial"/>
          <w:sz w:val="20"/>
        </w:rPr>
        <w:t xml:space="preserve"> </w:t>
      </w:r>
      <w:r w:rsidRPr="00241820">
        <w:rPr>
          <w:rFonts w:asciiTheme="majorHAnsi" w:hAnsiTheme="majorHAnsi" w:cs="Arial"/>
          <w:sz w:val="20"/>
          <w:szCs w:val="20"/>
        </w:rPr>
        <w:t>są wykonywane należycie, przy czym dowodami, o których mowa, są referencje bądź inne dokumenty sporządzone</w:t>
      </w:r>
      <w:r w:rsidRPr="00241820">
        <w:rPr>
          <w:rFonts w:asciiTheme="majorHAnsi" w:hAnsiTheme="majorHAnsi" w:cs="Arial"/>
          <w:sz w:val="20"/>
        </w:rPr>
        <w:t xml:space="preserve"> </w:t>
      </w:r>
      <w:r w:rsidRPr="00241820">
        <w:rPr>
          <w:rFonts w:asciiTheme="majorHAnsi" w:hAnsiTheme="majorHAnsi" w:cs="Arial"/>
          <w:sz w:val="20"/>
          <w:szCs w:val="20"/>
        </w:rPr>
        <w:t>przez podmiot, na rzecz którego dostawy zostały wykonane, a w przypadku świadczeń powtarzających się</w:t>
      </w:r>
      <w:r w:rsidRPr="00241820">
        <w:rPr>
          <w:rFonts w:asciiTheme="majorHAnsi" w:hAnsiTheme="majorHAnsi" w:cs="Arial"/>
          <w:sz w:val="20"/>
        </w:rPr>
        <w:t xml:space="preserve"> </w:t>
      </w:r>
      <w:r w:rsidRPr="00241820">
        <w:rPr>
          <w:rFonts w:asciiTheme="majorHAnsi" w:hAnsiTheme="majorHAnsi" w:cs="Arial"/>
          <w:sz w:val="20"/>
          <w:szCs w:val="20"/>
        </w:rPr>
        <w:t>lub ciągłych są wykonywane, a jeżeli wykonawca z przyczyn niezależnych od niego nie jest w stanie uzyskać tych</w:t>
      </w:r>
      <w:r w:rsidRPr="00241820">
        <w:rPr>
          <w:rFonts w:asciiTheme="majorHAnsi" w:hAnsiTheme="majorHAnsi" w:cs="Arial"/>
          <w:sz w:val="20"/>
        </w:rPr>
        <w:t xml:space="preserve"> </w:t>
      </w:r>
      <w:r w:rsidRPr="00241820">
        <w:rPr>
          <w:rFonts w:asciiTheme="majorHAnsi" w:hAnsiTheme="majorHAnsi" w:cs="Arial"/>
          <w:sz w:val="20"/>
          <w:szCs w:val="20"/>
        </w:rPr>
        <w:t>dokumentów – oświadczenie wykonawcy; w przypadku świadczeń powtarzających się lub ciągłych nadal wykonywanych</w:t>
      </w:r>
      <w:r w:rsidRPr="00241820">
        <w:rPr>
          <w:rFonts w:asciiTheme="majorHAnsi" w:hAnsiTheme="majorHAnsi" w:cs="Arial"/>
          <w:sz w:val="20"/>
        </w:rPr>
        <w:t xml:space="preserve"> </w:t>
      </w:r>
      <w:r w:rsidRPr="00241820">
        <w:rPr>
          <w:rFonts w:asciiTheme="majorHAnsi" w:hAnsiTheme="majorHAnsi" w:cs="Arial"/>
          <w:sz w:val="20"/>
          <w:szCs w:val="20"/>
        </w:rPr>
        <w:t>referencje bądź inne dokumenty potwierdzające ich należyte wykonywanie powinny być wystawione w okresie</w:t>
      </w:r>
      <w:r w:rsidRPr="00241820">
        <w:rPr>
          <w:rFonts w:asciiTheme="majorHAnsi" w:hAnsiTheme="majorHAnsi" w:cs="Arial"/>
          <w:sz w:val="20"/>
        </w:rPr>
        <w:t xml:space="preserve"> </w:t>
      </w:r>
      <w:r w:rsidRPr="00241820">
        <w:rPr>
          <w:rFonts w:asciiTheme="majorHAnsi" w:hAnsiTheme="majorHAnsi" w:cs="Arial"/>
          <w:sz w:val="20"/>
          <w:szCs w:val="20"/>
        </w:rPr>
        <w:t>ostatnich 3 miesię</w:t>
      </w:r>
      <w:r w:rsidRPr="00241820">
        <w:rPr>
          <w:rFonts w:asciiTheme="majorHAnsi" w:hAnsiTheme="majorHAnsi" w:cs="Arial"/>
          <w:sz w:val="20"/>
        </w:rPr>
        <w:t xml:space="preserve">cy </w:t>
      </w:r>
      <w:r w:rsidRPr="00241820">
        <w:rPr>
          <w:rFonts w:asciiTheme="majorHAnsi" w:hAnsiTheme="majorHAnsi" w:cs="Arial"/>
          <w:bCs/>
          <w:sz w:val="20"/>
          <w:szCs w:val="20"/>
        </w:rPr>
        <w:t xml:space="preserve">– załącznik nr </w:t>
      </w:r>
      <w:r w:rsidR="008333B1" w:rsidRPr="00241820">
        <w:rPr>
          <w:rFonts w:asciiTheme="majorHAnsi" w:hAnsiTheme="majorHAnsi" w:cs="Arial"/>
          <w:bCs/>
          <w:sz w:val="20"/>
          <w:szCs w:val="20"/>
        </w:rPr>
        <w:t>4</w:t>
      </w:r>
      <w:r w:rsidR="009D135F">
        <w:rPr>
          <w:rFonts w:asciiTheme="majorHAnsi" w:hAnsiTheme="majorHAnsi" w:cs="Arial"/>
          <w:bCs/>
          <w:sz w:val="20"/>
          <w:szCs w:val="20"/>
        </w:rPr>
        <w:t>a/4b*</w:t>
      </w:r>
      <w:r w:rsidRPr="00241820">
        <w:rPr>
          <w:rFonts w:asciiTheme="majorHAnsi" w:hAnsiTheme="majorHAnsi" w:cs="Arial"/>
          <w:bCs/>
          <w:sz w:val="20"/>
          <w:szCs w:val="20"/>
        </w:rPr>
        <w:t xml:space="preserve"> do SWZ</w:t>
      </w:r>
      <w:r w:rsidR="00A13299" w:rsidRPr="00241820">
        <w:rPr>
          <w:rFonts w:asciiTheme="majorHAnsi" w:hAnsiTheme="majorHAnsi" w:cs="Arial"/>
          <w:bCs/>
          <w:sz w:val="20"/>
          <w:szCs w:val="20"/>
        </w:rPr>
        <w:t>.</w:t>
      </w:r>
    </w:p>
    <w:p w14:paraId="48E10D11" w14:textId="77777777" w:rsidR="00F9059B" w:rsidRPr="00241820" w:rsidRDefault="00F9059B"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 xml:space="preserve">Jeżeli wykonawca ma siedzibę lub miejsce zamieszkania poza granicami Rzeczypospolitej Polskiej, zamiast zaświadczenia, o którym mowa w ust. </w:t>
      </w:r>
      <w:r w:rsidR="00A97B21" w:rsidRPr="00241820">
        <w:rPr>
          <w:rFonts w:asciiTheme="majorHAnsi" w:hAnsiTheme="majorHAnsi" w:cs="Arial"/>
          <w:sz w:val="20"/>
        </w:rPr>
        <w:t>2</w:t>
      </w:r>
      <w:r w:rsidRPr="00241820">
        <w:rPr>
          <w:rFonts w:asciiTheme="majorHAnsi" w:hAnsiTheme="majorHAnsi" w:cs="Arial"/>
          <w:sz w:val="20"/>
          <w:szCs w:val="20"/>
        </w:rPr>
        <w:t xml:space="preserve"> pkt </w:t>
      </w:r>
      <w:r w:rsidRPr="00241820">
        <w:rPr>
          <w:rFonts w:asciiTheme="majorHAnsi" w:hAnsiTheme="majorHAnsi" w:cs="Arial"/>
          <w:sz w:val="20"/>
        </w:rPr>
        <w:t>3</w:t>
      </w:r>
      <w:r w:rsidRPr="00241820">
        <w:rPr>
          <w:rFonts w:asciiTheme="majorHAnsi" w:hAnsiTheme="majorHAnsi" w:cs="Arial"/>
          <w:sz w:val="20"/>
          <w:szCs w:val="20"/>
        </w:rPr>
        <w:t>, zaświadczenia albo innego dokumentu potwierdzającego, że wykonawca</w:t>
      </w:r>
      <w:r w:rsidRPr="00241820">
        <w:rPr>
          <w:rFonts w:asciiTheme="majorHAnsi" w:hAnsiTheme="majorHAnsi" w:cs="Arial"/>
          <w:sz w:val="20"/>
        </w:rPr>
        <w:t xml:space="preserve"> </w:t>
      </w:r>
      <w:r w:rsidRPr="00241820">
        <w:rPr>
          <w:rFonts w:asciiTheme="majorHAnsi" w:hAnsiTheme="majorHAnsi" w:cs="Arial"/>
          <w:sz w:val="20"/>
          <w:szCs w:val="20"/>
        </w:rPr>
        <w:t>nie zalega z opłacaniem składek na ubezpieczenia społeczne lub zdrowotne, o któ</w:t>
      </w:r>
      <w:r w:rsidR="00A46435" w:rsidRPr="00241820">
        <w:rPr>
          <w:rFonts w:asciiTheme="majorHAnsi" w:hAnsiTheme="majorHAnsi" w:cs="Arial"/>
          <w:sz w:val="20"/>
          <w:szCs w:val="20"/>
        </w:rPr>
        <w:t xml:space="preserve">rych mowa w </w:t>
      </w:r>
      <w:r w:rsidRPr="00241820">
        <w:rPr>
          <w:rFonts w:asciiTheme="majorHAnsi" w:hAnsiTheme="majorHAnsi" w:cs="Arial"/>
          <w:sz w:val="20"/>
          <w:szCs w:val="20"/>
        </w:rPr>
        <w:t xml:space="preserve">ust. </w:t>
      </w:r>
      <w:r w:rsidR="00A97B21" w:rsidRPr="00241820">
        <w:rPr>
          <w:rFonts w:asciiTheme="majorHAnsi" w:hAnsiTheme="majorHAnsi" w:cs="Arial"/>
          <w:sz w:val="20"/>
          <w:szCs w:val="20"/>
        </w:rPr>
        <w:t>2</w:t>
      </w:r>
      <w:r w:rsidRPr="00241820">
        <w:rPr>
          <w:rFonts w:asciiTheme="majorHAnsi" w:hAnsiTheme="majorHAnsi" w:cs="Arial"/>
          <w:sz w:val="20"/>
          <w:szCs w:val="20"/>
        </w:rPr>
        <w:t xml:space="preserve"> pkt</w:t>
      </w:r>
      <w:r w:rsidR="00A46435" w:rsidRPr="00241820">
        <w:rPr>
          <w:rFonts w:asciiTheme="majorHAnsi" w:hAnsiTheme="majorHAnsi" w:cs="Arial"/>
          <w:sz w:val="20"/>
          <w:szCs w:val="20"/>
        </w:rPr>
        <w:t xml:space="preserve"> 4</w:t>
      </w:r>
      <w:r w:rsidRPr="00241820">
        <w:rPr>
          <w:rFonts w:asciiTheme="majorHAnsi" w:hAnsiTheme="majorHAnsi" w:cs="Arial"/>
          <w:sz w:val="20"/>
          <w:szCs w:val="20"/>
        </w:rPr>
        <w:t>,</w:t>
      </w:r>
      <w:r w:rsidRPr="00241820">
        <w:rPr>
          <w:rFonts w:asciiTheme="majorHAnsi" w:hAnsiTheme="majorHAnsi" w:cs="Arial"/>
          <w:sz w:val="20"/>
        </w:rPr>
        <w:t xml:space="preserve"> </w:t>
      </w:r>
      <w:r w:rsidRPr="00241820">
        <w:rPr>
          <w:rFonts w:asciiTheme="majorHAnsi" w:hAnsiTheme="majorHAnsi" w:cs="Arial"/>
          <w:sz w:val="20"/>
          <w:szCs w:val="20"/>
        </w:rPr>
        <w:t>lub odpisu albo informacji z Krajowego Rejestru Sądowego lub z Centralnej Ewidencji i Informacji o Działalności</w:t>
      </w:r>
      <w:r w:rsidRPr="00241820">
        <w:rPr>
          <w:rFonts w:asciiTheme="majorHAnsi" w:hAnsiTheme="majorHAnsi" w:cs="Arial"/>
          <w:sz w:val="20"/>
        </w:rPr>
        <w:t xml:space="preserve"> </w:t>
      </w:r>
      <w:r w:rsidRPr="00241820">
        <w:rPr>
          <w:rFonts w:asciiTheme="majorHAnsi" w:hAnsiTheme="majorHAnsi" w:cs="Arial"/>
          <w:sz w:val="20"/>
          <w:szCs w:val="20"/>
        </w:rPr>
        <w:t xml:space="preserve">Gospodarczej, o których mowa w ust. </w:t>
      </w:r>
      <w:r w:rsidR="00A97B21" w:rsidRPr="00241820">
        <w:rPr>
          <w:rFonts w:asciiTheme="majorHAnsi" w:hAnsiTheme="majorHAnsi" w:cs="Arial"/>
          <w:sz w:val="20"/>
        </w:rPr>
        <w:t>2</w:t>
      </w:r>
      <w:r w:rsidRPr="00241820">
        <w:rPr>
          <w:rFonts w:asciiTheme="majorHAnsi" w:hAnsiTheme="majorHAnsi" w:cs="Arial"/>
          <w:sz w:val="20"/>
          <w:szCs w:val="20"/>
        </w:rPr>
        <w:t xml:space="preserve"> pkt </w:t>
      </w:r>
      <w:r w:rsidR="00A46435" w:rsidRPr="00241820">
        <w:rPr>
          <w:rFonts w:asciiTheme="majorHAnsi" w:hAnsiTheme="majorHAnsi" w:cs="Arial"/>
          <w:sz w:val="20"/>
          <w:szCs w:val="20"/>
        </w:rPr>
        <w:t>2</w:t>
      </w:r>
      <w:r w:rsidRPr="00241820">
        <w:rPr>
          <w:rFonts w:asciiTheme="majorHAnsi" w:hAnsiTheme="majorHAnsi" w:cs="Arial"/>
          <w:sz w:val="20"/>
          <w:szCs w:val="20"/>
        </w:rPr>
        <w:t xml:space="preserve"> – składa dokument lub dokumenty wystawione w kraju, w którym</w:t>
      </w:r>
      <w:r w:rsidRPr="00241820">
        <w:rPr>
          <w:rFonts w:asciiTheme="majorHAnsi" w:hAnsiTheme="majorHAnsi" w:cs="Arial"/>
          <w:sz w:val="20"/>
        </w:rPr>
        <w:t xml:space="preserve"> </w:t>
      </w:r>
      <w:r w:rsidRPr="00241820">
        <w:rPr>
          <w:rFonts w:asciiTheme="majorHAnsi" w:hAnsiTheme="majorHAnsi" w:cs="Arial"/>
          <w:sz w:val="20"/>
          <w:szCs w:val="20"/>
        </w:rPr>
        <w:t>wykonawca ma siedzibę lub miejsce zamieszkania, potwierdzające odpowiednio, że</w:t>
      </w:r>
      <w:r w:rsidRPr="00241820">
        <w:rPr>
          <w:rFonts w:asciiTheme="majorHAnsi" w:hAnsiTheme="majorHAnsi" w:cs="Arial"/>
          <w:sz w:val="20"/>
        </w:rPr>
        <w:t xml:space="preserve"> </w:t>
      </w:r>
      <w:r w:rsidRPr="00241820">
        <w:rPr>
          <w:rFonts w:asciiTheme="majorHAnsi" w:hAnsiTheme="majorHAnsi" w:cs="Arial"/>
          <w:sz w:val="20"/>
          <w:szCs w:val="20"/>
        </w:rPr>
        <w:t>nie naruszył obowiązków dotyczących płatności podatków, opłat lub składek na ubezpieczenie społeczne lub</w:t>
      </w:r>
      <w:r w:rsidRPr="00241820">
        <w:rPr>
          <w:rFonts w:asciiTheme="majorHAnsi" w:hAnsiTheme="majorHAnsi" w:cs="Arial"/>
          <w:sz w:val="20"/>
        </w:rPr>
        <w:t xml:space="preserve"> </w:t>
      </w:r>
      <w:r w:rsidRPr="00241820">
        <w:rPr>
          <w:rFonts w:asciiTheme="majorHAnsi" w:hAnsiTheme="majorHAnsi" w:cs="Arial"/>
          <w:sz w:val="20"/>
          <w:szCs w:val="20"/>
        </w:rPr>
        <w:t>zdrow</w:t>
      </w:r>
      <w:r w:rsidRPr="00241820">
        <w:rPr>
          <w:rFonts w:asciiTheme="majorHAnsi" w:hAnsiTheme="majorHAnsi" w:cs="Arial"/>
          <w:sz w:val="20"/>
        </w:rPr>
        <w:t>otne.</w:t>
      </w:r>
    </w:p>
    <w:p w14:paraId="7CBF212F" w14:textId="77777777" w:rsidR="00F9059B" w:rsidRPr="00241820" w:rsidRDefault="00F9059B" w:rsidP="00380970">
      <w:pPr>
        <w:pStyle w:val="Akapitzlist"/>
        <w:numPr>
          <w:ilvl w:val="0"/>
          <w:numId w:val="24"/>
        </w:numPr>
        <w:tabs>
          <w:tab w:val="left" w:pos="1740"/>
        </w:tabs>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eastAsia="TimesNewRoman" w:hAnsiTheme="majorHAnsi" w:cs="Arial"/>
          <w:sz w:val="20"/>
          <w:szCs w:val="20"/>
        </w:rPr>
        <w:t>Jeżeli w kraju, w któ</w:t>
      </w:r>
      <w:r w:rsidRPr="00241820">
        <w:rPr>
          <w:rFonts w:asciiTheme="majorHAnsi" w:hAnsiTheme="majorHAnsi" w:cs="Arial"/>
          <w:sz w:val="20"/>
        </w:rPr>
        <w:t>rym W</w:t>
      </w:r>
      <w:r w:rsidRPr="00241820">
        <w:rPr>
          <w:rFonts w:asciiTheme="majorHAnsi" w:eastAsia="TimesNewRoman" w:hAnsiTheme="majorHAnsi" w:cs="Arial"/>
          <w:sz w:val="20"/>
          <w:szCs w:val="20"/>
        </w:rPr>
        <w:t>ykonawca ma siedzibę lub miejsce zamieszkania, nie wydaje się dokumentów, o których</w:t>
      </w:r>
      <w:r w:rsidRPr="00241820">
        <w:rPr>
          <w:rFonts w:asciiTheme="majorHAnsi" w:hAnsiTheme="majorHAnsi" w:cs="Arial"/>
          <w:sz w:val="20"/>
        </w:rPr>
        <w:t xml:space="preserve"> </w:t>
      </w:r>
      <w:r w:rsidRPr="00241820">
        <w:rPr>
          <w:rFonts w:asciiTheme="majorHAnsi" w:eastAsia="TimesNewRoman" w:hAnsiTheme="majorHAnsi" w:cs="Arial"/>
          <w:sz w:val="20"/>
          <w:szCs w:val="20"/>
        </w:rPr>
        <w:t xml:space="preserve">mowa </w:t>
      </w:r>
      <w:r w:rsidRPr="00241820">
        <w:rPr>
          <w:rFonts w:asciiTheme="majorHAnsi" w:hAnsiTheme="majorHAnsi" w:cs="Arial"/>
          <w:sz w:val="20"/>
          <w:szCs w:val="20"/>
        </w:rPr>
        <w:t xml:space="preserve">w ust. </w:t>
      </w:r>
      <w:r w:rsidR="00A97B21" w:rsidRPr="00241820">
        <w:rPr>
          <w:rFonts w:asciiTheme="majorHAnsi" w:hAnsiTheme="majorHAnsi" w:cs="Arial"/>
          <w:sz w:val="20"/>
          <w:szCs w:val="20"/>
        </w:rPr>
        <w:t>2</w:t>
      </w:r>
      <w:r w:rsidRPr="00241820">
        <w:rPr>
          <w:rFonts w:asciiTheme="majorHAnsi" w:hAnsiTheme="majorHAnsi" w:cs="Arial"/>
          <w:sz w:val="20"/>
          <w:szCs w:val="20"/>
        </w:rPr>
        <w:t xml:space="preserve"> pkt 2</w:t>
      </w:r>
      <w:r w:rsidRPr="00241820">
        <w:rPr>
          <w:rFonts w:asciiTheme="majorHAnsi" w:eastAsia="TimesNewRoman" w:hAnsiTheme="majorHAnsi" w:cs="Arial"/>
          <w:sz w:val="20"/>
          <w:szCs w:val="20"/>
        </w:rPr>
        <w:t>, zastępuje się je odpowiednio w całości lub w części dokumentem</w:t>
      </w:r>
      <w:r w:rsidRPr="00241820">
        <w:rPr>
          <w:rFonts w:asciiTheme="majorHAnsi" w:hAnsiTheme="majorHAnsi" w:cs="Arial"/>
          <w:sz w:val="20"/>
        </w:rPr>
        <w:t xml:space="preserve"> </w:t>
      </w:r>
      <w:r w:rsidRPr="00241820">
        <w:rPr>
          <w:rFonts w:asciiTheme="majorHAnsi" w:eastAsia="TimesNewRoman" w:hAnsiTheme="majorHAnsi" w:cs="Arial"/>
          <w:sz w:val="20"/>
          <w:szCs w:val="20"/>
        </w:rPr>
        <w:t>zawierającym odpowiednio oświadczenie wykonawcy, ze wskazaniem osoby albo osób uprawnionych do jego reprezentacji,</w:t>
      </w:r>
      <w:r w:rsidRPr="00241820">
        <w:rPr>
          <w:rFonts w:asciiTheme="majorHAnsi" w:hAnsiTheme="majorHAnsi" w:cs="Arial"/>
          <w:sz w:val="20"/>
        </w:rPr>
        <w:t xml:space="preserve"> </w:t>
      </w:r>
      <w:r w:rsidRPr="00241820">
        <w:rPr>
          <w:rFonts w:asciiTheme="majorHAnsi" w:eastAsia="TimesNewRoman" w:hAnsiTheme="majorHAnsi" w:cs="Arial"/>
          <w:sz w:val="20"/>
          <w:szCs w:val="20"/>
        </w:rPr>
        <w:t>lub oświadczenie osoby, której dokument miał dotyczyć, złożone pod przysięgą, lub, jeżeli w kraju, w którym wykonawca</w:t>
      </w:r>
      <w:r w:rsidRPr="00241820">
        <w:rPr>
          <w:rFonts w:asciiTheme="majorHAnsi" w:hAnsiTheme="majorHAnsi" w:cs="Arial"/>
          <w:sz w:val="20"/>
        </w:rPr>
        <w:t xml:space="preserve"> </w:t>
      </w:r>
      <w:r w:rsidRPr="00241820">
        <w:rPr>
          <w:rFonts w:asciiTheme="majorHAnsi" w:eastAsia="TimesNewRoman" w:hAnsiTheme="majorHAnsi" w:cs="Arial"/>
          <w:sz w:val="20"/>
          <w:szCs w:val="20"/>
        </w:rPr>
        <w:t>ma siedzibę lub miejsce zamieszkania nie ma przepisów o oświadczeniu pod przysięgą, złożone przed organem</w:t>
      </w:r>
      <w:r w:rsidRPr="00241820">
        <w:rPr>
          <w:rFonts w:asciiTheme="majorHAnsi" w:hAnsiTheme="majorHAnsi" w:cs="Arial"/>
          <w:sz w:val="20"/>
        </w:rPr>
        <w:t xml:space="preserve"> </w:t>
      </w:r>
      <w:r w:rsidRPr="00241820">
        <w:rPr>
          <w:rFonts w:asciiTheme="majorHAnsi" w:eastAsia="TimesNewRoman" w:hAnsiTheme="majorHAnsi" w:cs="Arial"/>
          <w:sz w:val="20"/>
          <w:szCs w:val="20"/>
        </w:rPr>
        <w:t>sądowym lub administracyjnym, notariuszem, organem samorządu zawodowego lub gospodarczego, właściwym ze względu</w:t>
      </w:r>
      <w:r w:rsidRPr="00241820">
        <w:rPr>
          <w:rFonts w:asciiTheme="majorHAnsi" w:hAnsiTheme="majorHAnsi" w:cs="Arial"/>
          <w:sz w:val="20"/>
        </w:rPr>
        <w:t xml:space="preserve"> </w:t>
      </w:r>
      <w:r w:rsidRPr="00241820">
        <w:rPr>
          <w:rFonts w:asciiTheme="majorHAnsi" w:eastAsia="TimesNewRoman" w:hAnsiTheme="majorHAnsi" w:cs="Arial"/>
          <w:sz w:val="20"/>
          <w:szCs w:val="20"/>
        </w:rPr>
        <w:t xml:space="preserve">siedzibę lub </w:t>
      </w:r>
      <w:r w:rsidRPr="00241820">
        <w:rPr>
          <w:rFonts w:asciiTheme="majorHAnsi" w:hAnsiTheme="majorHAnsi" w:cs="Arial"/>
          <w:sz w:val="20"/>
        </w:rPr>
        <w:t>miejsce zamieszkania wykonawcy.</w:t>
      </w:r>
      <w:r w:rsidR="00A46435" w:rsidRPr="00241820">
        <w:rPr>
          <w:rFonts w:asciiTheme="majorHAnsi" w:eastAsia="Calibri" w:hAnsiTheme="majorHAnsi" w:cs="Arial"/>
          <w:color w:val="000000"/>
          <w:sz w:val="20"/>
          <w:szCs w:val="20"/>
        </w:rPr>
        <w:tab/>
      </w:r>
    </w:p>
    <w:p w14:paraId="4B690A60" w14:textId="77777777" w:rsidR="006916B3" w:rsidRPr="00241820" w:rsidRDefault="004B5B48"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Zamawiający nie wzywa do złożenia podmiotowych środków dowodowych, jeżeli:</w:t>
      </w:r>
    </w:p>
    <w:p w14:paraId="17BFD9EC" w14:textId="1A215B32" w:rsidR="006916B3" w:rsidRPr="00241820" w:rsidRDefault="004B5B48" w:rsidP="00C079FF">
      <w:pPr>
        <w:pStyle w:val="Akapitzlist"/>
        <w:numPr>
          <w:ilvl w:val="0"/>
          <w:numId w:val="33"/>
        </w:numPr>
        <w:autoSpaceDE w:val="0"/>
        <w:autoSpaceDN w:val="0"/>
        <w:adjustRightInd w:val="0"/>
        <w:ind w:left="709" w:hanging="283"/>
        <w:jc w:val="both"/>
        <w:rPr>
          <w:rFonts w:asciiTheme="majorHAnsi" w:hAnsiTheme="majorHAnsi" w:cs="Arial"/>
          <w:sz w:val="20"/>
          <w:szCs w:val="20"/>
        </w:rPr>
      </w:pPr>
      <w:r w:rsidRPr="00241820">
        <w:rPr>
          <w:rFonts w:asciiTheme="majorHAnsi" w:hAnsiTheme="majorHAnsi" w:cs="Arial"/>
          <w:sz w:val="20"/>
          <w:szCs w:val="20"/>
        </w:rPr>
        <w:t>może je uzyskać za pomocą bezpłatnych i ogólnodostępnych baz danych, w szczególności rejestrów publicznych w rozumieniu ustawy z dnia 17.02.2005 r. o informatyzacji działalności podmiotów realizujących zadania publiczne, o ile wykonawca wskazał w</w:t>
      </w:r>
      <w:r w:rsidR="006916B3" w:rsidRPr="00241820">
        <w:rPr>
          <w:rFonts w:asciiTheme="majorHAnsi" w:hAnsiTheme="majorHAnsi" w:cs="Arial"/>
          <w:sz w:val="20"/>
          <w:szCs w:val="20"/>
        </w:rPr>
        <w:t xml:space="preserve"> </w:t>
      </w:r>
      <w:r w:rsidRPr="00241820">
        <w:rPr>
          <w:rFonts w:asciiTheme="majorHAnsi" w:hAnsiTheme="majorHAnsi" w:cs="Arial"/>
          <w:sz w:val="20"/>
          <w:szCs w:val="20"/>
        </w:rPr>
        <w:t>oświadczeniu, o kt</w:t>
      </w:r>
      <w:r w:rsidR="006916B3" w:rsidRPr="00241820">
        <w:rPr>
          <w:rFonts w:asciiTheme="majorHAnsi" w:hAnsiTheme="majorHAnsi" w:cs="Arial"/>
          <w:sz w:val="20"/>
          <w:szCs w:val="20"/>
        </w:rPr>
        <w:t>órym mowa w art. 125 ust. 1</w:t>
      </w:r>
      <w:r w:rsidR="00A92B75">
        <w:rPr>
          <w:rFonts w:asciiTheme="majorHAnsi" w:hAnsiTheme="majorHAnsi" w:cs="Arial"/>
          <w:sz w:val="20"/>
          <w:szCs w:val="20"/>
        </w:rPr>
        <w:t xml:space="preserve"> </w:t>
      </w:r>
      <w:r w:rsidR="006916B3" w:rsidRPr="00241820">
        <w:rPr>
          <w:rFonts w:asciiTheme="majorHAnsi" w:hAnsiTheme="majorHAnsi" w:cs="Arial"/>
          <w:sz w:val="20"/>
          <w:szCs w:val="20"/>
        </w:rPr>
        <w:t>pz</w:t>
      </w:r>
      <w:r w:rsidRPr="00241820">
        <w:rPr>
          <w:rFonts w:asciiTheme="majorHAnsi" w:hAnsiTheme="majorHAnsi" w:cs="Arial"/>
          <w:sz w:val="20"/>
          <w:szCs w:val="20"/>
        </w:rPr>
        <w:t>p</w:t>
      </w:r>
      <w:r w:rsidR="006916B3" w:rsidRPr="00241820">
        <w:rPr>
          <w:rFonts w:asciiTheme="majorHAnsi" w:hAnsiTheme="majorHAnsi" w:cs="Arial"/>
          <w:sz w:val="20"/>
          <w:szCs w:val="20"/>
        </w:rPr>
        <w:t xml:space="preserve"> </w:t>
      </w:r>
      <w:r w:rsidRPr="00241820">
        <w:rPr>
          <w:rFonts w:asciiTheme="majorHAnsi" w:hAnsiTheme="majorHAnsi" w:cs="Arial"/>
          <w:sz w:val="20"/>
          <w:szCs w:val="20"/>
        </w:rPr>
        <w:t>dane umożliwiające dostęp do tych środków;</w:t>
      </w:r>
    </w:p>
    <w:p w14:paraId="3617EC6E" w14:textId="77777777" w:rsidR="004B5B48" w:rsidRPr="00241820" w:rsidRDefault="004B5B48" w:rsidP="00C079FF">
      <w:pPr>
        <w:pStyle w:val="Akapitzlist"/>
        <w:numPr>
          <w:ilvl w:val="0"/>
          <w:numId w:val="33"/>
        </w:numPr>
        <w:autoSpaceDE w:val="0"/>
        <w:autoSpaceDN w:val="0"/>
        <w:adjustRightInd w:val="0"/>
        <w:ind w:left="709" w:hanging="283"/>
        <w:jc w:val="both"/>
        <w:rPr>
          <w:rFonts w:asciiTheme="majorHAnsi" w:eastAsia="Calibri" w:hAnsiTheme="majorHAnsi" w:cs="Arial"/>
          <w:color w:val="000000"/>
          <w:sz w:val="20"/>
          <w:szCs w:val="20"/>
        </w:rPr>
      </w:pPr>
      <w:r w:rsidRPr="00241820">
        <w:rPr>
          <w:rFonts w:asciiTheme="majorHAnsi" w:hAnsiTheme="majorHAnsi" w:cs="Arial"/>
          <w:sz w:val="20"/>
          <w:szCs w:val="20"/>
        </w:rPr>
        <w:t>podmiotowym środkiem dowodowym jest oświadczenie, którego treść odpowiada zakresowi oświadczenia, o którym mowa w art. 125 ust. 1.</w:t>
      </w:r>
    </w:p>
    <w:p w14:paraId="4ED60C8E" w14:textId="77777777" w:rsidR="006916B3" w:rsidRPr="00241820" w:rsidRDefault="004B5B48"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Wykonawca nie jest zobowiązany do złożenia podmiotowych środków dowodowych, które zamawiający posiada, jeżeli wykonawca wskaże te środki oraz potwierdzi ich prawidłowość i aktualność.</w:t>
      </w:r>
    </w:p>
    <w:p w14:paraId="04AC8034" w14:textId="77777777" w:rsidR="004B5B48" w:rsidRPr="00241820" w:rsidRDefault="004B5B48" w:rsidP="00380970">
      <w:pPr>
        <w:pStyle w:val="Akapitzlist"/>
        <w:numPr>
          <w:ilvl w:val="0"/>
          <w:numId w:val="24"/>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W zakresie nieuregulowanym ustawą</w:t>
      </w:r>
      <w:r w:rsidR="006916B3" w:rsidRPr="00241820">
        <w:rPr>
          <w:rFonts w:asciiTheme="majorHAnsi" w:hAnsiTheme="majorHAnsi" w:cs="Arial"/>
          <w:sz w:val="20"/>
          <w:szCs w:val="20"/>
        </w:rPr>
        <w:t xml:space="preserve"> pz</w:t>
      </w:r>
      <w:r w:rsidRPr="00241820">
        <w:rPr>
          <w:rFonts w:asciiTheme="majorHAnsi" w:hAnsiTheme="majorHAnsi" w:cs="Arial"/>
          <w:sz w:val="20"/>
          <w:szCs w:val="20"/>
        </w:rPr>
        <w:t>p lub niniejszą SWZ do oświadczeń i dokumentów składanych przez Wykonawcę w postępowaniu zastosowanie mają</w:t>
      </w:r>
      <w:r w:rsidR="006916B3" w:rsidRPr="00241820">
        <w:rPr>
          <w:rFonts w:asciiTheme="majorHAnsi" w:hAnsiTheme="majorHAnsi" w:cs="Arial"/>
          <w:sz w:val="20"/>
          <w:szCs w:val="20"/>
        </w:rPr>
        <w:t xml:space="preserve"> </w:t>
      </w:r>
      <w:r w:rsidRPr="00241820">
        <w:rPr>
          <w:rFonts w:asciiTheme="majorHAnsi" w:hAnsiTheme="majorHAnsi" w:cs="Arial"/>
          <w:sz w:val="20"/>
          <w:szCs w:val="20"/>
        </w:rPr>
        <w:t xml:space="preserve">w szczególności przepisy rozporządzenia Ministra Rozwoju Pracy i Technologii z dnia 23 grudnia 2020 r. w sprawie podmiotowych środków dowodowych oraz innych dokumentów lub oświadczeń, jakich może żądać zamawiający od wykonawcy oraz </w:t>
      </w:r>
      <w:r w:rsidR="006916B3" w:rsidRPr="00241820">
        <w:rPr>
          <w:rFonts w:asciiTheme="majorHAnsi" w:hAnsiTheme="majorHAnsi" w:cs="Arial"/>
          <w:sz w:val="20"/>
          <w:szCs w:val="20"/>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8BEEB7B" w14:textId="77777777" w:rsidR="00213C1C" w:rsidRPr="00241820" w:rsidRDefault="00213C1C" w:rsidP="00213C1C">
      <w:pPr>
        <w:pStyle w:val="Akapitzlist"/>
        <w:autoSpaceDE w:val="0"/>
        <w:autoSpaceDN w:val="0"/>
        <w:adjustRightInd w:val="0"/>
        <w:ind w:left="426"/>
        <w:jc w:val="both"/>
        <w:rPr>
          <w:rFonts w:asciiTheme="majorHAnsi" w:eastAsia="Calibri" w:hAnsiTheme="majorHAnsi" w:cs="Arial"/>
          <w:color w:val="000000"/>
          <w:sz w:val="20"/>
          <w:szCs w:val="20"/>
        </w:rPr>
      </w:pPr>
    </w:p>
    <w:p w14:paraId="26676E3C" w14:textId="1AAE9DBA" w:rsidR="00536630" w:rsidRPr="006331E6" w:rsidRDefault="00536630" w:rsidP="006331E6">
      <w:pPr>
        <w:pStyle w:val="Nagwek1"/>
        <w:jc w:val="left"/>
        <w:rPr>
          <w:rFonts w:asciiTheme="majorHAnsi" w:hAnsiTheme="majorHAnsi"/>
        </w:rPr>
      </w:pPr>
      <w:bookmarkStart w:id="163" w:name="_Toc80875286"/>
      <w:bookmarkStart w:id="164" w:name="_Toc253652295"/>
      <w:bookmarkStart w:id="165" w:name="_Toc253652618"/>
      <w:bookmarkStart w:id="166" w:name="_Toc253652649"/>
      <w:bookmarkStart w:id="167" w:name="_Toc253653120"/>
      <w:bookmarkStart w:id="168" w:name="_Toc253653669"/>
      <w:r w:rsidRPr="00241820">
        <w:rPr>
          <w:rFonts w:asciiTheme="majorHAnsi" w:hAnsiTheme="majorHAnsi"/>
        </w:rPr>
        <w:t>ROZDZIAŁ X</w:t>
      </w:r>
      <w:r w:rsidR="00CF5CFF" w:rsidRPr="00241820">
        <w:rPr>
          <w:rFonts w:asciiTheme="majorHAnsi" w:hAnsiTheme="majorHAnsi"/>
        </w:rPr>
        <w:t>V</w:t>
      </w:r>
      <w:r w:rsidR="004637EA" w:rsidRPr="00241820">
        <w:rPr>
          <w:rFonts w:asciiTheme="majorHAnsi" w:hAnsiTheme="majorHAnsi"/>
        </w:rPr>
        <w:t>I</w:t>
      </w:r>
      <w:r w:rsidR="00CF5CFF" w:rsidRPr="00241820">
        <w:rPr>
          <w:rFonts w:asciiTheme="majorHAnsi" w:hAnsiTheme="majorHAnsi"/>
        </w:rPr>
        <w:t>I</w:t>
      </w:r>
      <w:r w:rsidRPr="00241820">
        <w:rPr>
          <w:rFonts w:asciiTheme="majorHAnsi" w:hAnsiTheme="majorHAnsi"/>
        </w:rPr>
        <w:t xml:space="preserve"> . </w:t>
      </w:r>
      <w:r w:rsidR="00E86CE2" w:rsidRPr="00241820">
        <w:rPr>
          <w:rFonts w:asciiTheme="majorHAnsi" w:hAnsiTheme="majorHAnsi"/>
        </w:rPr>
        <w:t>UDZIELANIE WYJAŚNIEŃ TREŚ</w:t>
      </w:r>
      <w:r w:rsidR="00821B38" w:rsidRPr="00241820">
        <w:rPr>
          <w:rFonts w:asciiTheme="majorHAnsi" w:hAnsiTheme="majorHAnsi"/>
        </w:rPr>
        <w:t>CI S</w:t>
      </w:r>
      <w:r w:rsidRPr="00241820">
        <w:rPr>
          <w:rFonts w:asciiTheme="majorHAnsi" w:hAnsiTheme="majorHAnsi"/>
        </w:rPr>
        <w:t>WZ</w:t>
      </w:r>
      <w:bookmarkEnd w:id="163"/>
      <w:r w:rsidRPr="00241820">
        <w:rPr>
          <w:rFonts w:asciiTheme="majorHAnsi" w:hAnsiTheme="majorHAnsi"/>
        </w:rPr>
        <w:t xml:space="preserve"> </w:t>
      </w:r>
    </w:p>
    <w:p w14:paraId="68FCB069" w14:textId="77777777" w:rsidR="00821B38" w:rsidRPr="00241820" w:rsidRDefault="00821B38" w:rsidP="00380970">
      <w:pPr>
        <w:pStyle w:val="Akapitzlist"/>
        <w:numPr>
          <w:ilvl w:val="0"/>
          <w:numId w:val="25"/>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Wykonawca może zwrócić się do zamawiającego z wnioskiem o wyjaśnienie treści SWZ. </w:t>
      </w:r>
    </w:p>
    <w:p w14:paraId="4108AA53" w14:textId="77777777" w:rsidR="00EF6D7A" w:rsidRPr="00241820" w:rsidRDefault="00EF6D7A" w:rsidP="00380970">
      <w:pPr>
        <w:pStyle w:val="Akapitzlist"/>
        <w:numPr>
          <w:ilvl w:val="0"/>
          <w:numId w:val="25"/>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Wykonawca może zwrócić się do zamawiającego z wnioskiem o wyjaśnienie odpowiednio treści SWZ albo opisu potrzeb i wymagań.</w:t>
      </w:r>
    </w:p>
    <w:p w14:paraId="047B0780" w14:textId="77777777" w:rsidR="00EF6D7A" w:rsidRPr="00241820" w:rsidRDefault="00EF6D7A" w:rsidP="00380970">
      <w:pPr>
        <w:pStyle w:val="Akapitzlist"/>
        <w:numPr>
          <w:ilvl w:val="0"/>
          <w:numId w:val="25"/>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hAnsiTheme="majorHAnsi" w:cs="Arial"/>
          <w:sz w:val="20"/>
          <w:szCs w:val="20"/>
        </w:rPr>
        <w:t>Zamawiający jest obowiązany udzielić wyjaśnień niezwłocznie, jednak nie później niż na 2 dni przed upływem terminu składania odpowiednio ofert albo ofert podlegających negocjacjom, pod warunkiem że wniosek o wyjaśnienie treści odpowiednio SWZ albo opisu potrzeb i wymagań wpłynął do zamawiającego nie później niż na 4 dni przed upływem terminu składania odpowiednio ofert.</w:t>
      </w:r>
    </w:p>
    <w:p w14:paraId="7EDB68B4" w14:textId="77777777" w:rsidR="00EF6D7A" w:rsidRPr="00241820" w:rsidRDefault="00EF6D7A" w:rsidP="00380970">
      <w:pPr>
        <w:pStyle w:val="Akapitzlist"/>
        <w:numPr>
          <w:ilvl w:val="0"/>
          <w:numId w:val="25"/>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Jeżeli zamawiający nie udzieli wyjaśnień w </w:t>
      </w:r>
      <w:r w:rsidR="002070B8" w:rsidRPr="00241820">
        <w:rPr>
          <w:rFonts w:asciiTheme="majorHAnsi" w:eastAsia="Calibri" w:hAnsiTheme="majorHAnsi" w:cs="Arial"/>
          <w:color w:val="000000"/>
          <w:sz w:val="20"/>
          <w:szCs w:val="20"/>
        </w:rPr>
        <w:t>terminie, o którym mowa w ust. 3</w:t>
      </w:r>
      <w:r w:rsidRPr="00241820">
        <w:rPr>
          <w:rFonts w:asciiTheme="majorHAnsi" w:eastAsia="Calibri" w:hAnsiTheme="majorHAnsi" w:cs="Arial"/>
          <w:color w:val="000000"/>
          <w:sz w:val="20"/>
          <w:szCs w:val="20"/>
        </w:rPr>
        <w:t xml:space="preserve">, przedłuża termin składania </w:t>
      </w:r>
      <w:r w:rsidRPr="00241820">
        <w:rPr>
          <w:rFonts w:asciiTheme="majorHAnsi" w:eastAsia="Calibri" w:hAnsiTheme="majorHAnsi" w:cs="Arial"/>
          <w:color w:val="000000"/>
          <w:sz w:val="20"/>
          <w:szCs w:val="20"/>
        </w:rPr>
        <w:lastRenderedPageBreak/>
        <w:t xml:space="preserve">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424CABDD" w14:textId="34E313E0" w:rsidR="00EF6D7A" w:rsidRPr="00241820" w:rsidRDefault="00EF6D7A" w:rsidP="00380970">
      <w:pPr>
        <w:pStyle w:val="Akapitzlist"/>
        <w:numPr>
          <w:ilvl w:val="0"/>
          <w:numId w:val="25"/>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 xml:space="preserve">W przypadku gdy wniosek o wyjaśnienie treści SWZ albo opisu potrzeb i wymagań nie wpłynął w terminie, o którym mowa w ust. </w:t>
      </w:r>
      <w:r w:rsidR="002070B8" w:rsidRPr="00241820">
        <w:rPr>
          <w:rFonts w:asciiTheme="majorHAnsi" w:eastAsia="Calibri" w:hAnsiTheme="majorHAnsi" w:cs="Arial"/>
          <w:color w:val="000000"/>
          <w:sz w:val="20"/>
          <w:szCs w:val="20"/>
        </w:rPr>
        <w:t>3</w:t>
      </w:r>
      <w:r w:rsidRPr="00241820">
        <w:rPr>
          <w:rFonts w:asciiTheme="majorHAnsi" w:eastAsia="Calibri" w:hAnsiTheme="majorHAnsi" w:cs="Arial"/>
          <w:color w:val="000000"/>
          <w:sz w:val="20"/>
          <w:szCs w:val="20"/>
        </w:rPr>
        <w:t xml:space="preserve">, zamawiający nie ma obowiązku udzielania odpowiednio wyjaśnień SWZ albo opisu potrzeb i wymagań oraz obowiązku przedłużenia terminu składania odpowiednio ofert albo ofert podlegających negocjacjom. </w:t>
      </w:r>
    </w:p>
    <w:p w14:paraId="126A1B79" w14:textId="5ABB87B6" w:rsidR="00EF6D7A" w:rsidRPr="00241820" w:rsidRDefault="00EF6D7A" w:rsidP="00380970">
      <w:pPr>
        <w:pStyle w:val="Akapitzlist"/>
        <w:numPr>
          <w:ilvl w:val="0"/>
          <w:numId w:val="25"/>
        </w:numPr>
        <w:autoSpaceDE w:val="0"/>
        <w:autoSpaceDN w:val="0"/>
        <w:adjustRightInd w:val="0"/>
        <w:ind w:left="426" w:hanging="426"/>
        <w:jc w:val="both"/>
        <w:rPr>
          <w:rFonts w:asciiTheme="majorHAnsi" w:eastAsia="Calibri" w:hAnsiTheme="majorHAnsi" w:cs="Arial"/>
          <w:color w:val="000000"/>
          <w:sz w:val="20"/>
          <w:szCs w:val="20"/>
        </w:rPr>
      </w:pPr>
      <w:r w:rsidRPr="00241820">
        <w:rPr>
          <w:rFonts w:asciiTheme="majorHAnsi" w:eastAsia="Calibri" w:hAnsiTheme="majorHAnsi" w:cs="Arial"/>
          <w:color w:val="000000"/>
          <w:sz w:val="20"/>
          <w:szCs w:val="20"/>
        </w:rPr>
        <w:t>Przedłużenie terminu składania ofert, o których mowa w ust. 4, nie wpływa na bieg terminu składania wniosku</w:t>
      </w:r>
      <w:r w:rsidR="00DB22A5">
        <w:rPr>
          <w:rFonts w:asciiTheme="majorHAnsi" w:eastAsia="Calibri" w:hAnsiTheme="majorHAnsi" w:cs="Arial"/>
          <w:color w:val="000000"/>
          <w:sz w:val="20"/>
          <w:szCs w:val="20"/>
        </w:rPr>
        <w:t xml:space="preserve"> </w:t>
      </w:r>
      <w:r w:rsidRPr="00241820">
        <w:rPr>
          <w:rFonts w:asciiTheme="majorHAnsi" w:eastAsia="Calibri" w:hAnsiTheme="majorHAnsi" w:cs="Arial"/>
          <w:color w:val="000000"/>
          <w:sz w:val="20"/>
          <w:szCs w:val="20"/>
        </w:rPr>
        <w:t xml:space="preserve">o wyjaśnienie treści odpowiednio SWZ albo opisu potrzeb i wymagań. </w:t>
      </w:r>
    </w:p>
    <w:p w14:paraId="0BACB0CD" w14:textId="77777777" w:rsidR="00F03224" w:rsidRPr="00241820" w:rsidRDefault="00EF6D7A" w:rsidP="00380970">
      <w:pPr>
        <w:pStyle w:val="Bezodstpw"/>
        <w:numPr>
          <w:ilvl w:val="0"/>
          <w:numId w:val="25"/>
        </w:numPr>
        <w:ind w:left="426" w:hanging="426"/>
        <w:jc w:val="both"/>
        <w:rPr>
          <w:rFonts w:asciiTheme="majorHAnsi" w:hAnsiTheme="majorHAnsi" w:cs="Arial"/>
          <w:sz w:val="20"/>
        </w:rPr>
      </w:pPr>
      <w:r w:rsidRPr="00241820">
        <w:rPr>
          <w:rFonts w:asciiTheme="majorHAnsi" w:eastAsia="Calibri" w:hAnsiTheme="majorHAnsi" w:cs="Arial"/>
          <w:color w:val="000000"/>
          <w:sz w:val="20"/>
          <w:lang w:eastAsia="pl-PL"/>
        </w:rPr>
        <w:t>Treść zapytań wraz z wyjaśnieniami zamawiający udostępnia, bez ujawniania źródła zapytania, na stronie internetowej prowadzonego postępowania.</w:t>
      </w:r>
    </w:p>
    <w:p w14:paraId="62FADAFC" w14:textId="7DDA0975" w:rsidR="00EF7987" w:rsidRPr="00E61DA5" w:rsidRDefault="00982B2E" w:rsidP="00E61DA5">
      <w:pPr>
        <w:pStyle w:val="Nagwek1"/>
        <w:jc w:val="both"/>
        <w:rPr>
          <w:rFonts w:asciiTheme="majorHAnsi" w:hAnsiTheme="majorHAnsi"/>
        </w:rPr>
      </w:pPr>
      <w:bookmarkStart w:id="169" w:name="_Toc80875287"/>
      <w:r w:rsidRPr="00241820">
        <w:rPr>
          <w:rFonts w:asciiTheme="majorHAnsi" w:hAnsiTheme="majorHAnsi"/>
        </w:rPr>
        <w:t>ROZDZIAŁ X</w:t>
      </w:r>
      <w:r w:rsidR="007615E6" w:rsidRPr="00241820">
        <w:rPr>
          <w:rFonts w:asciiTheme="majorHAnsi" w:hAnsiTheme="majorHAnsi"/>
        </w:rPr>
        <w:t>VIII</w:t>
      </w:r>
      <w:r w:rsidR="005B5AE7" w:rsidRPr="00241820">
        <w:rPr>
          <w:rFonts w:asciiTheme="majorHAnsi" w:hAnsiTheme="majorHAnsi"/>
        </w:rPr>
        <w:t xml:space="preserve">.   </w:t>
      </w:r>
      <w:bookmarkStart w:id="170" w:name="_Toc253652297"/>
      <w:bookmarkStart w:id="171" w:name="_Toc253652620"/>
      <w:bookmarkStart w:id="172" w:name="_Toc253652651"/>
      <w:bookmarkStart w:id="173" w:name="_Toc253653122"/>
      <w:bookmarkStart w:id="174" w:name="_Toc253653671"/>
      <w:bookmarkEnd w:id="164"/>
      <w:bookmarkEnd w:id="165"/>
      <w:bookmarkEnd w:id="166"/>
      <w:bookmarkEnd w:id="167"/>
      <w:bookmarkEnd w:id="168"/>
      <w:r w:rsidR="00EF7987" w:rsidRPr="00241820">
        <w:rPr>
          <w:rFonts w:asciiTheme="majorHAnsi" w:hAnsiTheme="majorHAnsi" w:cs="Arial"/>
          <w:bCs w:val="0"/>
          <w:caps/>
          <w:szCs w:val="22"/>
        </w:rPr>
        <w:t>Informacje o srodkach komunikacji elektronicznej, przy użyciu których Zamawiający będzie komunikował się z wykonawcami, oraz informacje o wymaganiach technicznych i organizacyjnych sporządzania, wysyłania i odbierania korespondencji elektronicznej</w:t>
      </w:r>
      <w:bookmarkEnd w:id="169"/>
    </w:p>
    <w:p w14:paraId="4CAFDB60" w14:textId="77777777" w:rsidR="00E6486C" w:rsidRPr="00241820" w:rsidRDefault="00A13299" w:rsidP="00876168">
      <w:pPr>
        <w:pStyle w:val="Tekstpodstawowy2"/>
        <w:numPr>
          <w:ilvl w:val="0"/>
          <w:numId w:val="11"/>
        </w:numPr>
        <w:spacing w:after="0" w:line="240" w:lineRule="auto"/>
        <w:ind w:left="426" w:hanging="426"/>
        <w:jc w:val="both"/>
        <w:rPr>
          <w:rFonts w:asciiTheme="majorHAnsi" w:hAnsiTheme="majorHAnsi" w:cs="Arial"/>
          <w:iCs/>
        </w:rPr>
      </w:pPr>
      <w:r w:rsidRPr="00241820">
        <w:rPr>
          <w:rFonts w:asciiTheme="majorHAnsi" w:hAnsiTheme="majorHAnsi" w:cs="Arial"/>
          <w:iCs/>
        </w:rPr>
        <w:t xml:space="preserve">W </w:t>
      </w:r>
      <w:r w:rsidR="00E6486C" w:rsidRPr="00241820">
        <w:rPr>
          <w:rFonts w:asciiTheme="majorHAnsi" w:hAnsiTheme="majorHAnsi" w:cs="Arial"/>
          <w:iCs/>
        </w:rPr>
        <w:t xml:space="preserve">postępowaniu o udzielenie zamówienia publicznego komunikacja między Zamawiającym a wykonawcami odbywa się przy użyciu Platformy e-Zamówienia, która jest dostępna pod adresem </w:t>
      </w:r>
      <w:bookmarkStart w:id="175" w:name="_Hlk112969364"/>
      <w:r w:rsidR="00E6486C" w:rsidRPr="00241820">
        <w:rPr>
          <w:rFonts w:asciiTheme="majorHAnsi" w:hAnsiTheme="majorHAnsi" w:cs="Arial"/>
          <w:iCs/>
          <w:lang w:val="en-US"/>
        </w:rPr>
        <w:fldChar w:fldCharType="begin"/>
      </w:r>
      <w:r w:rsidR="00E6486C" w:rsidRPr="00241820">
        <w:rPr>
          <w:rFonts w:asciiTheme="majorHAnsi" w:hAnsiTheme="majorHAnsi" w:cs="Arial"/>
          <w:iCs/>
          <w:lang w:val="en-US"/>
        </w:rPr>
        <w:instrText xml:space="preserve"> HYPERLINK "https://ezamowienia.gov.pl" </w:instrText>
      </w:r>
      <w:r w:rsidR="00E6486C" w:rsidRPr="00241820">
        <w:rPr>
          <w:rFonts w:asciiTheme="majorHAnsi" w:hAnsiTheme="majorHAnsi" w:cs="Arial"/>
          <w:iCs/>
          <w:lang w:val="en-US"/>
        </w:rPr>
        <w:fldChar w:fldCharType="separate"/>
      </w:r>
      <w:r w:rsidR="00E6486C" w:rsidRPr="00241820">
        <w:rPr>
          <w:rStyle w:val="Hipercze"/>
          <w:rFonts w:asciiTheme="majorHAnsi" w:hAnsiTheme="majorHAnsi" w:cs="Arial"/>
          <w:iCs/>
          <w:color w:val="auto"/>
        </w:rPr>
        <w:t>https://ezamowienia.gov.pl</w:t>
      </w:r>
      <w:r w:rsidR="00E6486C" w:rsidRPr="00241820">
        <w:rPr>
          <w:rFonts w:asciiTheme="majorHAnsi" w:hAnsiTheme="majorHAnsi" w:cs="Arial"/>
          <w:iCs/>
        </w:rPr>
        <w:fldChar w:fldCharType="end"/>
      </w:r>
      <w:bookmarkEnd w:id="175"/>
    </w:p>
    <w:p w14:paraId="117FC5F3" w14:textId="77777777" w:rsidR="00E6486C" w:rsidRPr="00241820" w:rsidRDefault="00E6486C" w:rsidP="00876168">
      <w:pPr>
        <w:pStyle w:val="Tekstpodstawowy2"/>
        <w:numPr>
          <w:ilvl w:val="0"/>
          <w:numId w:val="11"/>
        </w:numPr>
        <w:spacing w:after="0" w:line="240" w:lineRule="auto"/>
        <w:ind w:left="426" w:hanging="426"/>
        <w:jc w:val="both"/>
        <w:rPr>
          <w:rFonts w:asciiTheme="majorHAnsi" w:hAnsiTheme="majorHAnsi" w:cs="Arial"/>
          <w:iCs/>
        </w:rPr>
      </w:pPr>
      <w:r w:rsidRPr="00241820">
        <w:rPr>
          <w:rFonts w:asciiTheme="majorHAnsi" w:hAnsiTheme="majorHAnsi" w:cs="Arial"/>
          <w:iCs/>
        </w:rPr>
        <w:t>Korzystanie z Platformy e-Zamówienia jest bezpłatne.</w:t>
      </w:r>
      <w:r w:rsidR="00B77791" w:rsidRPr="00241820">
        <w:rPr>
          <w:rFonts w:asciiTheme="majorHAnsi" w:eastAsia="Cambria" w:hAnsiTheme="majorHAnsi" w:cs="Cambria"/>
          <w:szCs w:val="22"/>
          <w:lang w:eastAsia="en-US"/>
        </w:rPr>
        <w:t xml:space="preserve"> </w:t>
      </w:r>
      <w:r w:rsidR="00B77791" w:rsidRPr="00241820">
        <w:rPr>
          <w:rFonts w:asciiTheme="majorHAnsi" w:hAnsiTheme="majorHAnsi" w:cs="Arial"/>
          <w:iCs/>
        </w:rPr>
        <w:t xml:space="preserve">Przeglądanie i pobieranie publicznej treści dokumentacji postępowania nie wymaga posiadania konta na Platformie e-Zamówienia ani logowania. </w:t>
      </w:r>
    </w:p>
    <w:p w14:paraId="6DD9A71C" w14:textId="77777777" w:rsidR="00E6486C" w:rsidRPr="00241820" w:rsidRDefault="00E6486C" w:rsidP="00876168">
      <w:pPr>
        <w:pStyle w:val="Tekstpodstawowy2"/>
        <w:numPr>
          <w:ilvl w:val="0"/>
          <w:numId w:val="11"/>
        </w:numPr>
        <w:spacing w:after="0" w:line="240" w:lineRule="auto"/>
        <w:ind w:left="426" w:hanging="426"/>
        <w:jc w:val="both"/>
        <w:rPr>
          <w:rFonts w:asciiTheme="majorHAnsi" w:hAnsiTheme="majorHAnsi" w:cs="Arial"/>
          <w:iCs/>
        </w:rPr>
      </w:pPr>
      <w:r w:rsidRPr="00241820">
        <w:rPr>
          <w:rFonts w:asciiTheme="majorHAnsi" w:hAnsiTheme="majorHAnsi" w:cs="Arial"/>
          <w:iC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241820">
          <w:rPr>
            <w:rStyle w:val="Hipercze"/>
            <w:rFonts w:asciiTheme="majorHAnsi" w:hAnsiTheme="majorHAnsi" w:cs="Arial"/>
            <w:iCs/>
            <w:color w:val="auto"/>
          </w:rPr>
          <w:t>https://ezamowienia.gov.p</w:t>
        </w:r>
      </w:hyperlink>
      <w:r w:rsidRPr="00241820">
        <w:rPr>
          <w:rFonts w:asciiTheme="majorHAnsi" w:hAnsiTheme="majorHAnsi" w:cs="Arial"/>
          <w:iCs/>
        </w:rPr>
        <w:t xml:space="preserve"> l oraz informacje zamieszczone w zakładce „Centrum Pomocy</w:t>
      </w:r>
      <w:r w:rsidR="00B77791" w:rsidRPr="00241820">
        <w:rPr>
          <w:rFonts w:asciiTheme="majorHAnsi" w:hAnsiTheme="majorHAnsi" w:cs="Arial"/>
          <w:iCs/>
        </w:rPr>
        <w:t>.</w:t>
      </w:r>
    </w:p>
    <w:p w14:paraId="51ECC0FA" w14:textId="7CED8CA0" w:rsidR="00A13299" w:rsidRPr="00241820" w:rsidRDefault="00A13299" w:rsidP="00876168">
      <w:pPr>
        <w:pStyle w:val="Bezodstpw"/>
        <w:numPr>
          <w:ilvl w:val="0"/>
          <w:numId w:val="11"/>
        </w:numPr>
        <w:ind w:left="426" w:hanging="426"/>
        <w:jc w:val="both"/>
        <w:rPr>
          <w:rFonts w:asciiTheme="majorHAnsi" w:hAnsiTheme="majorHAnsi" w:cs="Arial"/>
          <w:sz w:val="20"/>
        </w:rPr>
      </w:pPr>
      <w:r w:rsidRPr="00241820">
        <w:rPr>
          <w:rFonts w:asciiTheme="majorHAnsi" w:hAnsiTheme="majorHAnsi" w:cs="Arial"/>
          <w:sz w:val="20"/>
        </w:rPr>
        <w:t>W postępowaniu o udzielenie zamówienia o wartości mniejszej niż progi unijne ofertę, oświadczenie, o którym mowa w art. 125 ust. 1 ustawy, składa się, pod rygorem nieważności, w formie elektronicznej lub w postaci elektronicznej opatrzonej podpisem zaufanym lub podpisem osobistym.</w:t>
      </w:r>
    </w:p>
    <w:p w14:paraId="02B40E91" w14:textId="77777777" w:rsidR="00B77791" w:rsidRPr="00241820" w:rsidRDefault="00A13299" w:rsidP="00876168">
      <w:pPr>
        <w:pStyle w:val="Bezodstpw"/>
        <w:numPr>
          <w:ilvl w:val="0"/>
          <w:numId w:val="11"/>
        </w:numPr>
        <w:ind w:left="426" w:hanging="426"/>
        <w:jc w:val="both"/>
        <w:rPr>
          <w:rFonts w:asciiTheme="majorHAnsi" w:hAnsiTheme="majorHAnsi" w:cs="Arial"/>
          <w:sz w:val="20"/>
        </w:rPr>
      </w:pPr>
      <w:r w:rsidRPr="00241820">
        <w:rPr>
          <w:rFonts w:asciiTheme="majorHAnsi" w:hAnsiTheme="majorHAnsi" w:cs="Arial"/>
          <w:sz w:val="20"/>
        </w:rPr>
        <w:t>W</w:t>
      </w:r>
      <w:r w:rsidR="00B77791" w:rsidRPr="00241820">
        <w:rPr>
          <w:rFonts w:asciiTheme="majorHAnsi" w:eastAsia="Cambria" w:hAnsiTheme="majorHAnsi" w:cs="Cambria"/>
          <w:sz w:val="20"/>
          <w:szCs w:val="22"/>
          <w:lang w:eastAsia="en-US"/>
        </w:rPr>
        <w:t xml:space="preserve"> </w:t>
      </w:r>
      <w:r w:rsidR="00B77791" w:rsidRPr="00241820">
        <w:rPr>
          <w:rFonts w:asciiTheme="majorHAnsi" w:hAnsiTheme="majorHAnsi" w:cs="Arial"/>
          <w:sz w:val="20"/>
        </w:rPr>
        <w:t xml:space="preserve">szczególnie uzasadnionych przypadkach uniemożliwiających komunikację wykonawcy i Zamawiającego za pośrednictwem Platformy e-Zamówienia, Zamawiający dopuszcza komunikację za pomocą poczty elektronicznej na adres e-mail: </w:t>
      </w:r>
      <w:hyperlink r:id="rId14" w:history="1">
        <w:r w:rsidR="00B77791" w:rsidRPr="00241820">
          <w:rPr>
            <w:rStyle w:val="Hipercze"/>
            <w:rFonts w:asciiTheme="majorHAnsi" w:hAnsiTheme="majorHAnsi" w:cs="Arial"/>
            <w:color w:val="auto"/>
            <w:sz w:val="20"/>
          </w:rPr>
          <w:t>cuw@bierutow.pl</w:t>
        </w:r>
      </w:hyperlink>
      <w:r w:rsidR="00B77791" w:rsidRPr="00241820">
        <w:rPr>
          <w:rFonts w:asciiTheme="majorHAnsi" w:hAnsiTheme="majorHAnsi" w:cs="Arial"/>
          <w:sz w:val="20"/>
        </w:rPr>
        <w:t xml:space="preserve">  (nie dotyczy składania ofert/wniosków o dopuszczenie do udziału w postępowaniu).</w:t>
      </w:r>
    </w:p>
    <w:p w14:paraId="509F78B0" w14:textId="77777777" w:rsidR="00B77791" w:rsidRPr="00241820" w:rsidRDefault="00B77791" w:rsidP="00876168">
      <w:pPr>
        <w:pStyle w:val="Bezodstpw"/>
        <w:numPr>
          <w:ilvl w:val="0"/>
          <w:numId w:val="11"/>
        </w:numPr>
        <w:ind w:left="426" w:hanging="426"/>
        <w:jc w:val="both"/>
        <w:rPr>
          <w:rFonts w:asciiTheme="majorHAnsi" w:hAnsiTheme="majorHAnsi" w:cs="Arial"/>
          <w:sz w:val="20"/>
        </w:rPr>
      </w:pPr>
      <w:r w:rsidRPr="00241820">
        <w:rPr>
          <w:rFonts w:asciiTheme="majorHAnsi" w:hAnsiTheme="majorHAnsi" w:cs="Arial"/>
          <w:sz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0E5D1A2" w14:textId="77777777" w:rsidR="00B77791" w:rsidRPr="00241820" w:rsidRDefault="00B77791" w:rsidP="00876168">
      <w:pPr>
        <w:pStyle w:val="Bezodstpw"/>
        <w:numPr>
          <w:ilvl w:val="0"/>
          <w:numId w:val="11"/>
        </w:numPr>
        <w:ind w:left="426" w:hanging="426"/>
        <w:jc w:val="both"/>
        <w:rPr>
          <w:rFonts w:asciiTheme="majorHAnsi" w:hAnsiTheme="majorHAnsi" w:cs="Arial"/>
          <w:sz w:val="20"/>
        </w:rPr>
      </w:pPr>
      <w:r w:rsidRPr="00241820">
        <w:rPr>
          <w:rFonts w:asciiTheme="majorHAnsi" w:hAnsiTheme="majorHAnsi" w:cs="Arial"/>
          <w:sz w:val="20"/>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 </w:t>
      </w:r>
      <w:r w:rsidR="00876168" w:rsidRPr="00241820">
        <w:rPr>
          <w:rFonts w:asciiTheme="majorHAnsi" w:hAnsiTheme="majorHAnsi" w:cs="Arial"/>
          <w:sz w:val="20"/>
        </w:rPr>
        <w:t xml:space="preserve">XVI </w:t>
      </w:r>
      <w:r w:rsidRPr="00241820">
        <w:rPr>
          <w:rFonts w:asciiTheme="majorHAnsi" w:hAnsiTheme="majorHAnsi" w:cs="Arial"/>
          <w:sz w:val="20"/>
        </w:rPr>
        <w:t xml:space="preserve">SWZ. W przypadku formatów, o których mowa w art. 66 ust. 1 ustawy Pzp, ww. regulacje nie będą miały bezpośredniego zastosowania. </w:t>
      </w:r>
    </w:p>
    <w:p w14:paraId="5BA7E83A" w14:textId="77777777" w:rsidR="00B77791" w:rsidRPr="00241820" w:rsidRDefault="00B77791" w:rsidP="00876168">
      <w:pPr>
        <w:pStyle w:val="Bezodstpw"/>
        <w:numPr>
          <w:ilvl w:val="0"/>
          <w:numId w:val="11"/>
        </w:numPr>
        <w:ind w:left="426" w:hanging="426"/>
        <w:jc w:val="both"/>
        <w:rPr>
          <w:rFonts w:asciiTheme="majorHAnsi" w:hAnsiTheme="majorHAnsi" w:cs="Arial"/>
          <w:sz w:val="20"/>
        </w:rPr>
      </w:pPr>
      <w:r w:rsidRPr="00241820">
        <w:rPr>
          <w:rFonts w:asciiTheme="majorHAnsi" w:hAnsiTheme="majorHAnsi" w:cs="Arial"/>
          <w:sz w:val="20"/>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 </w:t>
      </w:r>
    </w:p>
    <w:p w14:paraId="5384D1A2" w14:textId="389B5E6C" w:rsidR="00B77791" w:rsidRPr="00241820" w:rsidRDefault="00B77791" w:rsidP="00876168">
      <w:pPr>
        <w:pStyle w:val="Bezodstpw"/>
        <w:numPr>
          <w:ilvl w:val="0"/>
          <w:numId w:val="11"/>
        </w:numPr>
        <w:ind w:left="426" w:hanging="426"/>
        <w:jc w:val="both"/>
        <w:rPr>
          <w:rFonts w:asciiTheme="majorHAnsi" w:hAnsiTheme="majorHAnsi" w:cs="Arial"/>
          <w:sz w:val="20"/>
        </w:rPr>
      </w:pPr>
      <w:r w:rsidRPr="00241820">
        <w:rPr>
          <w:rFonts w:asciiTheme="majorHAnsi" w:hAnsiTheme="majorHAnsi" w:cs="Arial"/>
          <w:sz w:val="20"/>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6D3E7B">
        <w:rPr>
          <w:rFonts w:asciiTheme="majorHAnsi" w:hAnsiTheme="majorHAnsi" w:cs="Arial"/>
          <w:sz w:val="20"/>
        </w:rPr>
        <w:t>2</w:t>
      </w:r>
      <w:r w:rsidRPr="00241820">
        <w:rPr>
          <w:rFonts w:asciiTheme="majorHAnsi" w:hAnsiTheme="majorHAnsi" w:cs="Arial"/>
          <w:sz w:val="20"/>
        </w:rPr>
        <w:t xml:space="preserve"> r. poz. 1</w:t>
      </w:r>
      <w:r w:rsidR="006D3E7B">
        <w:rPr>
          <w:rFonts w:asciiTheme="majorHAnsi" w:hAnsiTheme="majorHAnsi" w:cs="Arial"/>
          <w:sz w:val="20"/>
        </w:rPr>
        <w:t>233</w:t>
      </w:r>
      <w:r w:rsidRPr="00241820">
        <w:rPr>
          <w:rFonts w:asciiTheme="majorHAnsi" w:hAnsiTheme="majorHAnsi" w:cs="Arial"/>
          <w:sz w:val="20"/>
        </w:rPr>
        <w:t>) wykonawca, w celu utrzymania w poufności</w:t>
      </w:r>
      <w:r w:rsidR="0026025E">
        <w:rPr>
          <w:rFonts w:asciiTheme="majorHAnsi" w:hAnsiTheme="majorHAnsi" w:cs="Arial"/>
          <w:sz w:val="20"/>
        </w:rPr>
        <w:t xml:space="preserve"> </w:t>
      </w:r>
      <w:r w:rsidRPr="00241820">
        <w:rPr>
          <w:rFonts w:asciiTheme="majorHAnsi" w:hAnsiTheme="majorHAnsi" w:cs="Arial"/>
          <w:sz w:val="20"/>
        </w:rPr>
        <w:t xml:space="preserve">tych informacji, przekazuje je w wydzielonym i odpowiednio oznaczonym pliku, wraz z jednoczesnym zaznaczeniem w nazwie pliku „Dokument stanowiący tajemnicę przedsiębiorstwa”. </w:t>
      </w:r>
    </w:p>
    <w:p w14:paraId="296B2884" w14:textId="77777777" w:rsidR="00B77791" w:rsidRPr="00241820" w:rsidRDefault="00B77791"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Komunikacja w postępowaniu, </w:t>
      </w:r>
      <w:r w:rsidRPr="00241820">
        <w:rPr>
          <w:rFonts w:asciiTheme="majorHAnsi" w:hAnsiTheme="majorHAnsi" w:cs="Arial"/>
          <w:sz w:val="20"/>
          <w:u w:val="single"/>
        </w:rPr>
        <w:t>z wyłączeniem składania ofert/wniosków o dopuszczenie do udziału w postępowaniu</w:t>
      </w:r>
      <w:r w:rsidRPr="00241820">
        <w:rPr>
          <w:rFonts w:asciiTheme="majorHAnsi" w:hAnsiTheme="majorHAnsi" w:cs="Arial"/>
          <w:sz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w:t>
      </w:r>
      <w:r w:rsidRPr="00241820">
        <w:rPr>
          <w:rFonts w:asciiTheme="majorHAnsi" w:hAnsiTheme="majorHAnsi" w:cs="Arial"/>
          <w:sz w:val="20"/>
        </w:rPr>
        <w:lastRenderedPageBreak/>
        <w:t xml:space="preserve">elektronicznym, podpisem zaufanym lub podpisem osobistym , mogą być opatrzone, zgodnie z wyborem wykonawcy/wykonawcy wspólnie ubiegającego się o udzielenie zamówienia/podmiotu udostępniającego zasoby, </w:t>
      </w:r>
      <w:r w:rsidRPr="00241820">
        <w:rPr>
          <w:rFonts w:asciiTheme="majorHAnsi" w:hAnsiTheme="majorHAnsi" w:cs="Arial"/>
          <w:sz w:val="20"/>
          <w:u w:val="single"/>
        </w:rPr>
        <w:t>podpisem typu zewnętrznego lub wewnętrznego</w:t>
      </w:r>
      <w:r w:rsidRPr="00241820">
        <w:rPr>
          <w:rFonts w:asciiTheme="majorHAnsi" w:hAnsiTheme="majorHAnsi" w:cs="Arial"/>
          <w:sz w:val="20"/>
        </w:rPr>
        <w:t xml:space="preserve">. W zależności od rodzaju podpisu i jego typu (zewnętrzny, wewnętrzny) dodaje się uprzednio podpisane dokumenty wraz z wygenerowanym plikiem podpisu (typ zewnętrzny) lub dokument z wszytym podpisem (typ wewnętrzny). </w:t>
      </w:r>
    </w:p>
    <w:p w14:paraId="0EFE22AD" w14:textId="77777777" w:rsidR="00B77791" w:rsidRPr="00241820" w:rsidRDefault="00B77791"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Możliwość korzystania w postępowaniu z „Formularzy do komunikacji” w pełnym zakresie wymaga posiadania konta „Wykonawcy” na Platformie e-Zamówienia. Wykaz poszczególnych informacji, dokumentów i oświadczeń składanych w postępowaniu oraz ich forma, sposób sporządzania i przekazywania zostały określone przez Zamawiającego w rozdz. </w:t>
      </w:r>
      <w:r w:rsidR="00876168" w:rsidRPr="00241820">
        <w:rPr>
          <w:rFonts w:asciiTheme="majorHAnsi" w:hAnsiTheme="majorHAnsi" w:cs="Arial"/>
          <w:sz w:val="20"/>
        </w:rPr>
        <w:t>XVI</w:t>
      </w:r>
      <w:r w:rsidRPr="00241820">
        <w:rPr>
          <w:rFonts w:asciiTheme="majorHAnsi" w:hAnsiTheme="majorHAnsi" w:cs="Arial"/>
          <w:sz w:val="20"/>
        </w:rPr>
        <w:t xml:space="preserve"> SWZ. Opatrzenie podpisem zaufanym dopuszczalne jest w postępowaniach o udzielenie zamówienia o wartości mniejszej niż progi unijne. Opatrzenie podpisem osobistym dopuszczalne jest w postępowaniach o udzielenie zamówienia o wartości mniejszej niż progi unijne. oraz zalogowania się na Platformie e-Zamówienia. Do korzystania z „Formularzy do komunikacji” służących do zadawania pytań dotyczących treści dokumentów zamówienia wystarczające jest posiadanie tzw. konta uproszczonego na Platformie e-Zamówienia. </w:t>
      </w:r>
    </w:p>
    <w:p w14:paraId="46850EB4" w14:textId="77777777" w:rsidR="00B77791" w:rsidRPr="00241820" w:rsidRDefault="00B77791"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Wszystkie wysłane i odebrane w postępowaniu przez wykonawcę wiadomości widoczne są po zalogowaniu w podglądzie postępowania w zakładce „Komunikacja”. </w:t>
      </w:r>
    </w:p>
    <w:p w14:paraId="7991F0A5"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Za datę przekazania oświadczeń, wniosków, zawiadomień, dokumentów elektronicznych, oświadczeń lub elektronicznych kopii dokumentów lub oświadczeń oraz innych informacji przyjmuje się datę ich doręczenia za pośrednictwem formularza zamieszczonego na stronie profilu nabywcy </w:t>
      </w:r>
      <w:hyperlink r:id="rId15" w:history="1">
        <w:r w:rsidR="00876168" w:rsidRPr="00241820">
          <w:rPr>
            <w:rStyle w:val="Hipercze"/>
            <w:rFonts w:asciiTheme="majorHAnsi" w:hAnsiTheme="majorHAnsi"/>
            <w:iCs/>
            <w:color w:val="auto"/>
            <w:sz w:val="22"/>
          </w:rPr>
          <w:t>https://ezamowienia.gov.pl</w:t>
        </w:r>
      </w:hyperlink>
      <w:r w:rsidR="00876168" w:rsidRPr="00241820">
        <w:rPr>
          <w:rFonts w:asciiTheme="majorHAnsi" w:hAnsiTheme="majorHAnsi"/>
          <w:sz w:val="22"/>
        </w:rPr>
        <w:t xml:space="preserve"> </w:t>
      </w:r>
      <w:r w:rsidRPr="00241820">
        <w:rPr>
          <w:rFonts w:asciiTheme="majorHAnsi" w:hAnsiTheme="majorHAnsi" w:cs="Arial"/>
          <w:sz w:val="20"/>
        </w:rPr>
        <w:t>w zakładce dedykowanej postępowaniu.</w:t>
      </w:r>
    </w:p>
    <w:p w14:paraId="6EC9E14D"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Wykonawca może zwrócić się do zamawiającego z wnioskiem o wyjaśnienie treści SWZ a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51D52E73"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Przedłużenie terminu składania ofert, nie wpływa na bieg terminu składania wniosku o wyjaśnienie treści SWZ.</w:t>
      </w:r>
    </w:p>
    <w:p w14:paraId="7A63C5C5"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Treść zapytań wraz z wyjaśnieniami zamawiający przekazuje wykonawcom, którym przekazał specyfikację warunków zamówienia, bez ujawniania źródła zapytania, a jeżeli specyfikacja jest udostępniana na stronie profilu nabywcy, zamieszcza na tej stronie, tj. </w:t>
      </w:r>
      <w:hyperlink r:id="rId16" w:history="1">
        <w:r w:rsidR="00876168" w:rsidRPr="00241820">
          <w:rPr>
            <w:rStyle w:val="Hipercze"/>
            <w:rFonts w:asciiTheme="majorHAnsi" w:hAnsiTheme="majorHAnsi"/>
            <w:iCs/>
            <w:color w:val="auto"/>
            <w:sz w:val="22"/>
          </w:rPr>
          <w:t>https://ezamowienia.gov.pl</w:t>
        </w:r>
      </w:hyperlink>
      <w:r w:rsidRPr="00241820">
        <w:rPr>
          <w:rFonts w:asciiTheme="majorHAnsi" w:hAnsiTheme="majorHAnsi" w:cs="Arial"/>
          <w:sz w:val="20"/>
        </w:rPr>
        <w:t>, w zakładce dedykowanej postępowaniu.</w:t>
      </w:r>
    </w:p>
    <w:p w14:paraId="60A70828"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W uzasadnionych przypadkach Zamawiający może przed upływem terminu składania ofert zmienić treść specyfikacji warunków zamówienia. Dokonaną zmianę specyfikacji Zamawiający udostępnia na stronie profilu </w:t>
      </w:r>
      <w:r w:rsidRPr="00241820">
        <w:rPr>
          <w:rFonts w:asciiTheme="majorHAnsi" w:hAnsiTheme="majorHAnsi" w:cs="Arial"/>
          <w:sz w:val="22"/>
          <w:szCs w:val="22"/>
        </w:rPr>
        <w:t xml:space="preserve">nabywcy </w:t>
      </w:r>
      <w:hyperlink r:id="rId17" w:history="1">
        <w:r w:rsidR="00876168" w:rsidRPr="00241820">
          <w:rPr>
            <w:rStyle w:val="Hipercze"/>
            <w:rFonts w:asciiTheme="majorHAnsi" w:hAnsiTheme="majorHAnsi"/>
            <w:iCs/>
            <w:color w:val="auto"/>
            <w:sz w:val="22"/>
            <w:szCs w:val="22"/>
          </w:rPr>
          <w:t>https://ezamowienia.gov.pl</w:t>
        </w:r>
      </w:hyperlink>
      <w:r w:rsidRPr="00241820">
        <w:rPr>
          <w:rFonts w:asciiTheme="majorHAnsi" w:hAnsiTheme="majorHAnsi" w:cs="Arial"/>
          <w:sz w:val="22"/>
          <w:szCs w:val="22"/>
        </w:rPr>
        <w:t>,</w:t>
      </w:r>
      <w:r w:rsidRPr="00241820">
        <w:rPr>
          <w:rFonts w:asciiTheme="majorHAnsi" w:hAnsiTheme="majorHAnsi" w:cs="Arial"/>
          <w:sz w:val="20"/>
        </w:rPr>
        <w:t xml:space="preserve"> na której udostępniona jest specyfikacja.</w:t>
      </w:r>
    </w:p>
    <w:p w14:paraId="02F0CE76"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Na podstawie ww. rozporządzeń dokumenty lub oświadczenia, o których mowa w rozporządzeniu Ministra Rozwoju, Pracy i Technologii z dnia 23 grudnia 2020 r. </w:t>
      </w:r>
      <w:r w:rsidRPr="00241820">
        <w:rPr>
          <w:rFonts w:asciiTheme="majorHAnsi" w:eastAsia="Calibri" w:hAnsiTheme="majorHAnsi" w:cs="Arial"/>
          <w:bCs/>
          <w:sz w:val="20"/>
        </w:rPr>
        <w:t>w sprawie podmiotowych środków dowodowych oraz innych dokumentów lub oświadczeń, jakich może żądać zamawiający od wykonawcy</w:t>
      </w:r>
      <w:r w:rsidRPr="00241820">
        <w:rPr>
          <w:rFonts w:asciiTheme="majorHAnsi" w:hAnsiTheme="majorHAnsi" w:cs="Arial"/>
          <w:sz w:val="20"/>
        </w:rPr>
        <w:t xml:space="preserve"> w postępowaniu o udzielenie zamówienia ze zm., składane są w oryginale w postaci dokumentu elektronicznego lub w elektronicznej kopii dokumentu lub oświadczenia poświadczonej za zgodność z oryginałem.</w:t>
      </w:r>
    </w:p>
    <w:p w14:paraId="6B2D35DE"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0787DE9"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69833294" w14:textId="77777777" w:rsidR="00A13299" w:rsidRPr="00241820" w:rsidRDefault="00A13299"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Dokumenty lub oświadczenia, o których mowa w Rozporządzeniu Ministra Rozwoju, Pracy i Technologii </w:t>
      </w:r>
      <w:r w:rsidRPr="00241820">
        <w:rPr>
          <w:rFonts w:asciiTheme="majorHAnsi" w:eastAsia="Calibri" w:hAnsiTheme="majorHAnsi" w:cs="Arial"/>
          <w:sz w:val="20"/>
        </w:rPr>
        <w:t xml:space="preserve">z dnia 23 grudnia 2020 r. </w:t>
      </w:r>
      <w:r w:rsidRPr="00241820">
        <w:rPr>
          <w:rFonts w:asciiTheme="majorHAnsi" w:eastAsia="Calibri" w:hAnsiTheme="majorHAnsi" w:cs="Arial"/>
          <w:bCs/>
          <w:sz w:val="20"/>
          <w:lang w:eastAsia="pl-PL"/>
        </w:rPr>
        <w:t>w sprawie podmiotowych środków dowodowych oraz innych dokumentów lub oświadczeń, jakich może żądać zamawiający od wykonawcy</w:t>
      </w:r>
      <w:r w:rsidRPr="00241820">
        <w:rPr>
          <w:rFonts w:asciiTheme="majorHAnsi" w:hAnsiTheme="majorHAnsi" w:cs="Arial"/>
          <w:sz w:val="20"/>
        </w:rPr>
        <w:t>, sporządzone w języku obcym są składane wraz z tłumaczeniem na język polski.</w:t>
      </w:r>
    </w:p>
    <w:p w14:paraId="693836EC" w14:textId="30A9D4D3" w:rsidR="00876168" w:rsidRPr="00241820" w:rsidRDefault="00876168" w:rsidP="007D31CC">
      <w:pPr>
        <w:widowControl w:val="0"/>
        <w:numPr>
          <w:ilvl w:val="0"/>
          <w:numId w:val="11"/>
        </w:numPr>
        <w:suppressAutoHyphens/>
        <w:spacing w:line="276" w:lineRule="auto"/>
        <w:ind w:left="426" w:hanging="426"/>
        <w:jc w:val="both"/>
        <w:rPr>
          <w:rFonts w:asciiTheme="majorHAnsi" w:eastAsia="Lucida Sans Unicode" w:hAnsiTheme="majorHAnsi" w:cs="Arial"/>
          <w:sz w:val="20"/>
          <w:szCs w:val="20"/>
          <w:lang w:eastAsia="ar-SA"/>
        </w:rPr>
      </w:pPr>
      <w:r w:rsidRPr="00241820">
        <w:rPr>
          <w:rFonts w:asciiTheme="majorHAnsi" w:eastAsia="Lucida Sans Unicode" w:hAnsiTheme="majorHAnsi" w:cs="Arial"/>
          <w:sz w:val="20"/>
          <w:szCs w:val="20"/>
          <w:lang w:eastAsia="ar-SA"/>
        </w:rPr>
        <w:t>Zgodnie z rozporządzeniem Prezesa RM z 27.06.2017 r. (poz. 1320 ze zm. w 2018r. poz. 1991) w sprawie użycia środków komunikacji elektronicznej w postępowaniu o udzielenie zamówienia publicznego oraz udostępniania i przechowywania dokumentów elektronicznych:</w:t>
      </w:r>
    </w:p>
    <w:p w14:paraId="2C9FEFCD" w14:textId="77777777" w:rsidR="00876168" w:rsidRPr="00241820" w:rsidRDefault="00876168" w:rsidP="007D31CC">
      <w:pPr>
        <w:widowControl w:val="0"/>
        <w:numPr>
          <w:ilvl w:val="0"/>
          <w:numId w:val="10"/>
        </w:numPr>
        <w:suppressAutoHyphens/>
        <w:spacing w:line="276" w:lineRule="auto"/>
        <w:ind w:left="709" w:hanging="284"/>
        <w:jc w:val="both"/>
        <w:rPr>
          <w:rFonts w:asciiTheme="majorHAnsi" w:eastAsia="Lucida Sans Unicode" w:hAnsiTheme="majorHAnsi" w:cs="Arial"/>
          <w:sz w:val="20"/>
          <w:szCs w:val="20"/>
          <w:lang w:eastAsia="ar-SA"/>
        </w:rPr>
      </w:pPr>
      <w:r w:rsidRPr="00241820">
        <w:rPr>
          <w:rFonts w:asciiTheme="majorHAnsi" w:eastAsia="Lucida Sans Unicode" w:hAnsiTheme="majorHAnsi" w:cs="Arial"/>
          <w:sz w:val="20"/>
          <w:szCs w:val="20"/>
          <w:lang w:eastAsia="ar-SA"/>
        </w:rPr>
        <w:t xml:space="preserve">jeżeli oryginał dokumentu lub oświadczenia, o których mowa w art. 125 ust. 1 ustawy, lub inne dokumenty lub oświadczenia składane w postępowaniu o udzielenie zamówienia, nie zostały sporządzone w postaci dokumentu elektronicznego, wykonawca może sporządzić i przekazać elektroniczną kopię posiadanego </w:t>
      </w:r>
      <w:r w:rsidRPr="00241820">
        <w:rPr>
          <w:rFonts w:asciiTheme="majorHAnsi" w:eastAsia="Lucida Sans Unicode" w:hAnsiTheme="majorHAnsi" w:cs="Arial"/>
          <w:sz w:val="20"/>
          <w:szCs w:val="20"/>
          <w:lang w:eastAsia="ar-SA"/>
        </w:rPr>
        <w:lastRenderedPageBreak/>
        <w:t>dokumentu lub oświadczenia,</w:t>
      </w:r>
    </w:p>
    <w:p w14:paraId="0EBF4CD0" w14:textId="2626C88C" w:rsidR="00876168" w:rsidRPr="00241820" w:rsidRDefault="00876168" w:rsidP="007D31CC">
      <w:pPr>
        <w:widowControl w:val="0"/>
        <w:numPr>
          <w:ilvl w:val="0"/>
          <w:numId w:val="10"/>
        </w:numPr>
        <w:suppressAutoHyphens/>
        <w:spacing w:line="276" w:lineRule="auto"/>
        <w:ind w:left="709" w:hanging="284"/>
        <w:jc w:val="both"/>
        <w:rPr>
          <w:rFonts w:asciiTheme="majorHAnsi" w:eastAsia="Lucida Sans Unicode" w:hAnsiTheme="majorHAnsi" w:cs="Arial"/>
          <w:sz w:val="20"/>
          <w:szCs w:val="20"/>
          <w:lang w:eastAsia="ar-SA"/>
        </w:rPr>
      </w:pPr>
      <w:r w:rsidRPr="00241820">
        <w:rPr>
          <w:rFonts w:asciiTheme="majorHAnsi" w:eastAsia="Lucida Sans Unicode" w:hAnsiTheme="majorHAnsi" w:cs="Arial"/>
          <w:sz w:val="20"/>
          <w:szCs w:val="20"/>
          <w:lang w:eastAsia="ar-SA"/>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albo przez podwykonawcę jest równoznaczne z poświadczeniem elektronicznej kopii dokumentu</w:t>
      </w:r>
      <w:r w:rsidR="004859BA">
        <w:rPr>
          <w:rFonts w:asciiTheme="majorHAnsi" w:eastAsia="Lucida Sans Unicode" w:hAnsiTheme="majorHAnsi" w:cs="Arial"/>
          <w:sz w:val="20"/>
          <w:szCs w:val="20"/>
          <w:lang w:eastAsia="ar-SA"/>
        </w:rPr>
        <w:t xml:space="preserve"> </w:t>
      </w:r>
      <w:r w:rsidRPr="00241820">
        <w:rPr>
          <w:rFonts w:asciiTheme="majorHAnsi" w:eastAsia="Lucida Sans Unicode" w:hAnsiTheme="majorHAnsi" w:cs="Arial"/>
          <w:sz w:val="20"/>
          <w:szCs w:val="20"/>
          <w:lang w:eastAsia="ar-SA"/>
        </w:rPr>
        <w:t>lub oświadczenia za zgodność z oryginałem.</w:t>
      </w:r>
    </w:p>
    <w:p w14:paraId="5BF28A06" w14:textId="77777777" w:rsidR="00B77791" w:rsidRPr="00241820" w:rsidRDefault="00B77791" w:rsidP="007D31CC">
      <w:pPr>
        <w:pStyle w:val="Bezodstpw"/>
        <w:numPr>
          <w:ilvl w:val="0"/>
          <w:numId w:val="11"/>
        </w:numPr>
        <w:spacing w:line="276" w:lineRule="auto"/>
        <w:ind w:left="426" w:hanging="426"/>
        <w:jc w:val="both"/>
        <w:rPr>
          <w:rFonts w:asciiTheme="majorHAnsi" w:hAnsiTheme="majorHAnsi" w:cs="Arial"/>
          <w:sz w:val="20"/>
        </w:rPr>
      </w:pPr>
      <w:r w:rsidRPr="00241820">
        <w:rPr>
          <w:rFonts w:asciiTheme="majorHAnsi" w:hAnsiTheme="majorHAnsi" w:cs="Arial"/>
          <w:sz w:val="20"/>
        </w:rPr>
        <w:t xml:space="preserve">Maksymalny rozmiar plików przesyłanych za pośrednictwem „Formularzy do komunikacji” wynosi 150 MB (wielkość ta dotyczy plików przesyłanych jako załączniki do jednego formularza). </w:t>
      </w:r>
    </w:p>
    <w:p w14:paraId="02A5E672" w14:textId="77777777" w:rsidR="00B77791" w:rsidRPr="00241820" w:rsidRDefault="00B77791" w:rsidP="007D31CC">
      <w:pPr>
        <w:pStyle w:val="Bezodstpw"/>
        <w:numPr>
          <w:ilvl w:val="0"/>
          <w:numId w:val="11"/>
        </w:numPr>
        <w:spacing w:line="276" w:lineRule="auto"/>
        <w:ind w:left="426" w:hanging="426"/>
        <w:rPr>
          <w:rFonts w:asciiTheme="majorHAnsi" w:hAnsiTheme="majorHAnsi" w:cs="Arial"/>
          <w:sz w:val="20"/>
        </w:rPr>
      </w:pPr>
      <w:r w:rsidRPr="00241820">
        <w:rPr>
          <w:rFonts w:asciiTheme="majorHAnsi" w:hAnsiTheme="majorHAnsi" w:cs="Arial"/>
          <w:sz w:val="20"/>
        </w:rPr>
        <w:t xml:space="preserve">Minimalne wymagania techniczne dotyczące sprzętu używanego w celu korzystania z usług Platformy e-Zamówienia oraz informacje dotyczące specyfikacji połączenia określa Regulamin Platformy e-Zamówienia. </w:t>
      </w:r>
    </w:p>
    <w:p w14:paraId="318643DC" w14:textId="77777777" w:rsidR="00B77791" w:rsidRPr="00241820" w:rsidRDefault="00B77791" w:rsidP="00B77791">
      <w:pPr>
        <w:pStyle w:val="Bezodstpw"/>
        <w:numPr>
          <w:ilvl w:val="0"/>
          <w:numId w:val="11"/>
        </w:numPr>
        <w:ind w:left="426" w:hanging="426"/>
        <w:rPr>
          <w:rFonts w:asciiTheme="majorHAnsi" w:hAnsiTheme="majorHAnsi" w:cs="Arial"/>
          <w:sz w:val="20"/>
        </w:rPr>
      </w:pPr>
      <w:bookmarkStart w:id="176" w:name="_Hlk112967852"/>
      <w:r w:rsidRPr="00241820">
        <w:rPr>
          <w:rFonts w:asciiTheme="majorHAnsi" w:hAnsiTheme="majorHAnsi" w:cs="Arial"/>
          <w:sz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bookmarkEnd w:id="176"/>
    </w:p>
    <w:p w14:paraId="06E61B5B" w14:textId="77777777" w:rsidR="00B77791" w:rsidRPr="00241820" w:rsidRDefault="00B77791" w:rsidP="00B77791">
      <w:pPr>
        <w:pStyle w:val="Bezodstpw"/>
        <w:jc w:val="both"/>
        <w:rPr>
          <w:rFonts w:asciiTheme="majorHAnsi" w:hAnsiTheme="majorHAnsi" w:cs="Arial"/>
          <w:sz w:val="20"/>
        </w:rPr>
      </w:pPr>
    </w:p>
    <w:p w14:paraId="4D55F2D9" w14:textId="30009487" w:rsidR="00EF7987" w:rsidRPr="008B309D" w:rsidRDefault="00C40AEF" w:rsidP="008B309D">
      <w:pPr>
        <w:pStyle w:val="Nagwek1"/>
        <w:jc w:val="both"/>
        <w:rPr>
          <w:rFonts w:asciiTheme="majorHAnsi" w:hAnsiTheme="majorHAnsi"/>
        </w:rPr>
      </w:pPr>
      <w:bookmarkStart w:id="177" w:name="_Toc80875288"/>
      <w:r w:rsidRPr="00241820">
        <w:rPr>
          <w:rFonts w:asciiTheme="majorHAnsi" w:hAnsiTheme="majorHAnsi"/>
        </w:rPr>
        <w:t>ROZDZIAŁ X</w:t>
      </w:r>
      <w:r w:rsidR="007615E6" w:rsidRPr="00241820">
        <w:rPr>
          <w:rFonts w:asciiTheme="majorHAnsi" w:hAnsiTheme="majorHAnsi"/>
        </w:rPr>
        <w:t>I</w:t>
      </w:r>
      <w:r w:rsidR="004637EA" w:rsidRPr="00241820">
        <w:rPr>
          <w:rFonts w:asciiTheme="majorHAnsi" w:hAnsiTheme="majorHAnsi"/>
        </w:rPr>
        <w:t>X</w:t>
      </w:r>
      <w:r w:rsidRPr="00241820">
        <w:rPr>
          <w:rFonts w:asciiTheme="majorHAnsi" w:hAnsiTheme="majorHAnsi"/>
        </w:rPr>
        <w:t xml:space="preserve">.   WSKAZANIE OSÓB UPRAWNIONYCH DO KOMUNIKOWANIA SIĘ </w:t>
      </w:r>
      <w:r w:rsidRPr="00241820">
        <w:rPr>
          <w:rFonts w:asciiTheme="majorHAnsi" w:hAnsiTheme="majorHAnsi"/>
        </w:rPr>
        <w:br/>
        <w:t>Z WYKONAWCAMI</w:t>
      </w:r>
      <w:bookmarkEnd w:id="177"/>
    </w:p>
    <w:p w14:paraId="7552478B" w14:textId="77777777" w:rsidR="00EF7987" w:rsidRPr="00241820" w:rsidRDefault="00EF7987" w:rsidP="00EF7987">
      <w:pPr>
        <w:pStyle w:val="Default"/>
        <w:rPr>
          <w:rFonts w:asciiTheme="majorHAnsi" w:hAnsiTheme="majorHAnsi" w:cs="Arial"/>
          <w:sz w:val="20"/>
          <w:szCs w:val="20"/>
        </w:rPr>
      </w:pPr>
      <w:r w:rsidRPr="00241820">
        <w:rPr>
          <w:rFonts w:asciiTheme="majorHAnsi" w:hAnsiTheme="majorHAnsi" w:cs="Arial"/>
          <w:sz w:val="20"/>
          <w:szCs w:val="20"/>
        </w:rPr>
        <w:t>Zamawiający wyznacza następujące osoby do kontaktu z Wykonawcami:</w:t>
      </w:r>
    </w:p>
    <w:p w14:paraId="708FA218" w14:textId="77777777" w:rsidR="00EF7987" w:rsidRPr="00241820" w:rsidRDefault="00EF7987" w:rsidP="00380970">
      <w:pPr>
        <w:pStyle w:val="Bezodstpw"/>
        <w:numPr>
          <w:ilvl w:val="0"/>
          <w:numId w:val="12"/>
        </w:numPr>
        <w:spacing w:line="276" w:lineRule="auto"/>
        <w:ind w:left="426" w:hanging="426"/>
        <w:rPr>
          <w:rFonts w:asciiTheme="majorHAnsi" w:hAnsiTheme="majorHAnsi" w:cs="Arial"/>
          <w:sz w:val="20"/>
          <w:u w:val="single"/>
        </w:rPr>
      </w:pPr>
      <w:r w:rsidRPr="00241820">
        <w:rPr>
          <w:rFonts w:asciiTheme="majorHAnsi" w:hAnsiTheme="majorHAnsi" w:cs="Arial"/>
          <w:sz w:val="20"/>
          <w:u w:val="single"/>
        </w:rPr>
        <w:t>w sprawach dotyczących przedmiotu zamówienia:</w:t>
      </w:r>
    </w:p>
    <w:p w14:paraId="514A63A3" w14:textId="4C1D3888" w:rsidR="00A13299" w:rsidRPr="00241820" w:rsidRDefault="00B555EF" w:rsidP="00A13299">
      <w:pPr>
        <w:pStyle w:val="Bezodstpw"/>
        <w:spacing w:line="276" w:lineRule="auto"/>
        <w:ind w:left="426"/>
        <w:rPr>
          <w:rFonts w:asciiTheme="majorHAnsi" w:hAnsiTheme="majorHAnsi" w:cs="Arial"/>
          <w:iCs/>
          <w:sz w:val="20"/>
        </w:rPr>
      </w:pPr>
      <w:r w:rsidRPr="00241820">
        <w:rPr>
          <w:rFonts w:asciiTheme="majorHAnsi" w:hAnsiTheme="majorHAnsi" w:cs="Arial"/>
          <w:iCs/>
          <w:sz w:val="20"/>
        </w:rPr>
        <w:t>Marcin Walendzik</w:t>
      </w:r>
      <w:r w:rsidR="00A13299" w:rsidRPr="00241820">
        <w:rPr>
          <w:rFonts w:asciiTheme="majorHAnsi" w:hAnsiTheme="majorHAnsi" w:cs="Arial"/>
          <w:iCs/>
          <w:sz w:val="20"/>
        </w:rPr>
        <w:t xml:space="preserve">  – </w:t>
      </w:r>
      <w:r w:rsidR="004E7D65" w:rsidRPr="00241820">
        <w:rPr>
          <w:rFonts w:asciiTheme="majorHAnsi" w:hAnsiTheme="majorHAnsi" w:cs="Arial"/>
          <w:iCs/>
          <w:sz w:val="20"/>
        </w:rPr>
        <w:t xml:space="preserve">Inspektor ds. kancelaryjno – księgowych, pokój 110 </w:t>
      </w:r>
    </w:p>
    <w:p w14:paraId="2DDD33DD" w14:textId="77777777" w:rsidR="00A13299" w:rsidRPr="002E2296" w:rsidRDefault="00A13299" w:rsidP="00A13299">
      <w:pPr>
        <w:pStyle w:val="Bezodstpw"/>
        <w:spacing w:line="276" w:lineRule="auto"/>
        <w:ind w:left="426"/>
        <w:rPr>
          <w:rFonts w:asciiTheme="majorHAnsi" w:hAnsiTheme="majorHAnsi" w:cs="Arial"/>
          <w:sz w:val="20"/>
        </w:rPr>
      </w:pPr>
      <w:r w:rsidRPr="00241820">
        <w:rPr>
          <w:rFonts w:asciiTheme="majorHAnsi" w:hAnsiTheme="majorHAnsi" w:cs="Arial"/>
          <w:sz w:val="20"/>
          <w:lang w:val="en-US"/>
        </w:rPr>
        <w:t>e</w:t>
      </w:r>
      <w:r w:rsidRPr="002E2296">
        <w:rPr>
          <w:rFonts w:asciiTheme="majorHAnsi" w:hAnsiTheme="majorHAnsi" w:cs="Arial"/>
          <w:sz w:val="20"/>
        </w:rPr>
        <w:t xml:space="preserve">-mail: </w:t>
      </w:r>
      <w:hyperlink r:id="rId18" w:history="1">
        <w:r w:rsidR="004E7D65" w:rsidRPr="002E2296">
          <w:rPr>
            <w:rStyle w:val="Hipercze"/>
            <w:rFonts w:asciiTheme="majorHAnsi" w:hAnsiTheme="majorHAnsi" w:cs="Arial"/>
            <w:sz w:val="20"/>
          </w:rPr>
          <w:t>cuw@bierutow.pl</w:t>
        </w:r>
      </w:hyperlink>
    </w:p>
    <w:p w14:paraId="1A1B8259" w14:textId="77777777" w:rsidR="00A13299" w:rsidRPr="002E2296" w:rsidRDefault="00A13299" w:rsidP="00A13299">
      <w:pPr>
        <w:pStyle w:val="Bezodstpw"/>
        <w:spacing w:line="276" w:lineRule="auto"/>
        <w:ind w:left="426"/>
        <w:rPr>
          <w:rFonts w:asciiTheme="majorHAnsi" w:hAnsiTheme="majorHAnsi" w:cs="Arial"/>
          <w:sz w:val="20"/>
        </w:rPr>
      </w:pPr>
      <w:r w:rsidRPr="002E2296">
        <w:rPr>
          <w:rFonts w:asciiTheme="majorHAnsi" w:hAnsiTheme="majorHAnsi" w:cs="Arial"/>
          <w:sz w:val="20"/>
        </w:rPr>
        <w:t>Telefon: (71) 314</w:t>
      </w:r>
      <w:r w:rsidR="0080158D" w:rsidRPr="002E2296">
        <w:rPr>
          <w:rFonts w:asciiTheme="majorHAnsi" w:hAnsiTheme="majorHAnsi" w:cs="Arial"/>
          <w:sz w:val="20"/>
        </w:rPr>
        <w:t xml:space="preserve"> </w:t>
      </w:r>
      <w:r w:rsidRPr="002E2296">
        <w:rPr>
          <w:rFonts w:asciiTheme="majorHAnsi" w:hAnsiTheme="majorHAnsi" w:cs="Arial"/>
          <w:sz w:val="20"/>
        </w:rPr>
        <w:t>6</w:t>
      </w:r>
      <w:r w:rsidR="004E7D65" w:rsidRPr="002E2296">
        <w:rPr>
          <w:rFonts w:asciiTheme="majorHAnsi" w:hAnsiTheme="majorHAnsi" w:cs="Arial"/>
          <w:sz w:val="20"/>
        </w:rPr>
        <w:t>3</w:t>
      </w:r>
      <w:r w:rsidR="0080158D" w:rsidRPr="002E2296">
        <w:rPr>
          <w:rFonts w:asciiTheme="majorHAnsi" w:hAnsiTheme="majorHAnsi" w:cs="Arial"/>
          <w:sz w:val="20"/>
        </w:rPr>
        <w:t xml:space="preserve"> </w:t>
      </w:r>
      <w:r w:rsidR="004E7D65" w:rsidRPr="002E2296">
        <w:rPr>
          <w:rFonts w:asciiTheme="majorHAnsi" w:hAnsiTheme="majorHAnsi" w:cs="Arial"/>
          <w:sz w:val="20"/>
        </w:rPr>
        <w:t>98</w:t>
      </w:r>
      <w:r w:rsidRPr="002E2296">
        <w:rPr>
          <w:rFonts w:asciiTheme="majorHAnsi" w:hAnsiTheme="majorHAnsi" w:cs="Arial"/>
          <w:sz w:val="20"/>
        </w:rPr>
        <w:t xml:space="preserve">, </w:t>
      </w:r>
    </w:p>
    <w:p w14:paraId="2C645ABD" w14:textId="77777777" w:rsidR="00EF7987" w:rsidRPr="002E2296" w:rsidRDefault="00EF7987" w:rsidP="00380970">
      <w:pPr>
        <w:pStyle w:val="Bezodstpw"/>
        <w:numPr>
          <w:ilvl w:val="0"/>
          <w:numId w:val="12"/>
        </w:numPr>
        <w:spacing w:line="276" w:lineRule="auto"/>
        <w:ind w:left="426" w:hanging="426"/>
        <w:rPr>
          <w:rFonts w:asciiTheme="majorHAnsi" w:hAnsiTheme="majorHAnsi" w:cs="Arial"/>
          <w:i/>
          <w:sz w:val="20"/>
          <w:u w:val="single"/>
        </w:rPr>
      </w:pPr>
      <w:r w:rsidRPr="002E2296">
        <w:rPr>
          <w:rFonts w:asciiTheme="majorHAnsi" w:hAnsiTheme="majorHAnsi" w:cs="Arial"/>
          <w:sz w:val="20"/>
          <w:u w:val="single"/>
        </w:rPr>
        <w:t>w sprawach dotyczących organizacji przetargu</w:t>
      </w:r>
      <w:r w:rsidRPr="002E2296">
        <w:rPr>
          <w:rFonts w:asciiTheme="majorHAnsi" w:hAnsiTheme="majorHAnsi" w:cs="Arial"/>
          <w:i/>
          <w:sz w:val="20"/>
          <w:u w:val="single"/>
        </w:rPr>
        <w:t>:</w:t>
      </w:r>
    </w:p>
    <w:p w14:paraId="20F9C64D" w14:textId="77777777" w:rsidR="00EF7987" w:rsidRPr="002E2296" w:rsidRDefault="004E7D65" w:rsidP="00EF7987">
      <w:pPr>
        <w:pStyle w:val="Bezodstpw"/>
        <w:spacing w:line="276" w:lineRule="auto"/>
        <w:ind w:left="426"/>
        <w:rPr>
          <w:rFonts w:asciiTheme="majorHAnsi" w:hAnsiTheme="majorHAnsi" w:cs="Arial"/>
          <w:iCs/>
          <w:sz w:val="20"/>
        </w:rPr>
      </w:pPr>
      <w:r w:rsidRPr="002E2296">
        <w:rPr>
          <w:rFonts w:asciiTheme="majorHAnsi" w:hAnsiTheme="majorHAnsi" w:cs="Arial"/>
          <w:iCs/>
          <w:sz w:val="20"/>
        </w:rPr>
        <w:t>Marcin Walendzik</w:t>
      </w:r>
      <w:r w:rsidR="00EF7987" w:rsidRPr="002E2296">
        <w:rPr>
          <w:rFonts w:asciiTheme="majorHAnsi" w:hAnsiTheme="majorHAnsi" w:cs="Arial"/>
          <w:iCs/>
          <w:sz w:val="20"/>
        </w:rPr>
        <w:t xml:space="preserve">  – </w:t>
      </w:r>
      <w:r w:rsidRPr="002E2296">
        <w:rPr>
          <w:rFonts w:asciiTheme="majorHAnsi" w:hAnsiTheme="majorHAnsi" w:cs="Arial"/>
          <w:iCs/>
          <w:sz w:val="20"/>
        </w:rPr>
        <w:t>Inspektor ds., kancelaryjno – księgowych, pokój 110</w:t>
      </w:r>
    </w:p>
    <w:p w14:paraId="29392FF2" w14:textId="77777777" w:rsidR="00EF7987" w:rsidRPr="002E2296" w:rsidRDefault="00EF7987" w:rsidP="00EF7987">
      <w:pPr>
        <w:pStyle w:val="Bezodstpw"/>
        <w:spacing w:line="276" w:lineRule="auto"/>
        <w:ind w:left="426"/>
        <w:rPr>
          <w:rFonts w:asciiTheme="majorHAnsi" w:hAnsiTheme="majorHAnsi" w:cs="Arial"/>
          <w:sz w:val="20"/>
        </w:rPr>
      </w:pPr>
      <w:r w:rsidRPr="002E2296">
        <w:rPr>
          <w:rFonts w:asciiTheme="majorHAnsi" w:hAnsiTheme="majorHAnsi" w:cs="Arial"/>
          <w:sz w:val="20"/>
        </w:rPr>
        <w:t xml:space="preserve">e-mail: </w:t>
      </w:r>
      <w:hyperlink r:id="rId19" w:history="1">
        <w:r w:rsidR="004E7D65" w:rsidRPr="002E2296">
          <w:rPr>
            <w:rStyle w:val="Hipercze"/>
            <w:rFonts w:asciiTheme="majorHAnsi" w:hAnsiTheme="majorHAnsi" w:cs="Arial"/>
            <w:sz w:val="20"/>
          </w:rPr>
          <w:t>cuw@bierutow.pl</w:t>
        </w:r>
      </w:hyperlink>
      <w:r w:rsidR="004E7D65" w:rsidRPr="002E2296">
        <w:rPr>
          <w:rFonts w:asciiTheme="majorHAnsi" w:hAnsiTheme="majorHAnsi" w:cs="Arial"/>
          <w:sz w:val="20"/>
        </w:rPr>
        <w:t xml:space="preserve"> </w:t>
      </w:r>
    </w:p>
    <w:p w14:paraId="11F124B1" w14:textId="77777777" w:rsidR="00EF7987" w:rsidRPr="00241820" w:rsidRDefault="00EF7987" w:rsidP="00EF7987">
      <w:pPr>
        <w:pStyle w:val="Bezodstpw"/>
        <w:spacing w:line="276" w:lineRule="auto"/>
        <w:ind w:left="426"/>
        <w:rPr>
          <w:rFonts w:asciiTheme="majorHAnsi" w:hAnsiTheme="majorHAnsi" w:cs="Arial"/>
          <w:sz w:val="20"/>
          <w:lang w:val="en-US"/>
        </w:rPr>
      </w:pPr>
      <w:r w:rsidRPr="002E2296">
        <w:rPr>
          <w:rFonts w:asciiTheme="majorHAnsi" w:hAnsiTheme="majorHAnsi" w:cs="Arial"/>
          <w:sz w:val="20"/>
        </w:rPr>
        <w:t>Telefon:</w:t>
      </w:r>
      <w:r w:rsidRPr="00241820">
        <w:rPr>
          <w:rFonts w:asciiTheme="majorHAnsi" w:hAnsiTheme="majorHAnsi" w:cs="Arial"/>
          <w:sz w:val="20"/>
          <w:lang w:val="en-US"/>
        </w:rPr>
        <w:t xml:space="preserve"> (71) 314</w:t>
      </w:r>
      <w:r w:rsidR="0080158D" w:rsidRPr="00241820">
        <w:rPr>
          <w:rFonts w:asciiTheme="majorHAnsi" w:hAnsiTheme="majorHAnsi" w:cs="Arial"/>
          <w:sz w:val="20"/>
          <w:lang w:val="en-US"/>
        </w:rPr>
        <w:t xml:space="preserve"> </w:t>
      </w:r>
      <w:r w:rsidRPr="00241820">
        <w:rPr>
          <w:rFonts w:asciiTheme="majorHAnsi" w:hAnsiTheme="majorHAnsi" w:cs="Arial"/>
          <w:sz w:val="20"/>
          <w:lang w:val="en-US"/>
        </w:rPr>
        <w:t>6</w:t>
      </w:r>
      <w:r w:rsidR="004E7D65" w:rsidRPr="00241820">
        <w:rPr>
          <w:rFonts w:asciiTheme="majorHAnsi" w:hAnsiTheme="majorHAnsi" w:cs="Arial"/>
          <w:sz w:val="20"/>
          <w:lang w:val="en-US"/>
        </w:rPr>
        <w:t>3</w:t>
      </w:r>
      <w:r w:rsidR="0080158D" w:rsidRPr="00241820">
        <w:rPr>
          <w:rFonts w:asciiTheme="majorHAnsi" w:hAnsiTheme="majorHAnsi" w:cs="Arial"/>
          <w:sz w:val="20"/>
          <w:lang w:val="en-US"/>
        </w:rPr>
        <w:t xml:space="preserve"> </w:t>
      </w:r>
      <w:r w:rsidR="004E7D65" w:rsidRPr="00241820">
        <w:rPr>
          <w:rFonts w:asciiTheme="majorHAnsi" w:hAnsiTheme="majorHAnsi" w:cs="Arial"/>
          <w:sz w:val="20"/>
          <w:lang w:val="en-US"/>
        </w:rPr>
        <w:t>98</w:t>
      </w:r>
      <w:r w:rsidRPr="00241820">
        <w:rPr>
          <w:rFonts w:asciiTheme="majorHAnsi" w:hAnsiTheme="majorHAnsi" w:cs="Arial"/>
          <w:sz w:val="20"/>
          <w:lang w:val="en-US"/>
        </w:rPr>
        <w:t>,</w:t>
      </w:r>
    </w:p>
    <w:p w14:paraId="47E8B903" w14:textId="202C80A7" w:rsidR="00536630" w:rsidRPr="002E2296" w:rsidRDefault="00536630" w:rsidP="002E2296">
      <w:pPr>
        <w:pStyle w:val="Nagwek1"/>
        <w:jc w:val="left"/>
        <w:rPr>
          <w:rFonts w:asciiTheme="majorHAnsi" w:hAnsiTheme="majorHAnsi"/>
        </w:rPr>
      </w:pPr>
      <w:bookmarkStart w:id="178" w:name="_Toc80875289"/>
      <w:r w:rsidRPr="00241820">
        <w:rPr>
          <w:rFonts w:asciiTheme="majorHAnsi" w:hAnsiTheme="majorHAnsi"/>
        </w:rPr>
        <w:t>ROZDZIAŁ X</w:t>
      </w:r>
      <w:r w:rsidR="00FD0CCE" w:rsidRPr="00241820">
        <w:rPr>
          <w:rFonts w:asciiTheme="majorHAnsi" w:hAnsiTheme="majorHAnsi"/>
        </w:rPr>
        <w:t>X</w:t>
      </w:r>
      <w:r w:rsidRPr="00241820">
        <w:rPr>
          <w:rFonts w:asciiTheme="majorHAnsi" w:hAnsiTheme="majorHAnsi"/>
        </w:rPr>
        <w:t>.   OMYŁKI W OFERCIE</w:t>
      </w:r>
      <w:bookmarkEnd w:id="170"/>
      <w:bookmarkEnd w:id="171"/>
      <w:bookmarkEnd w:id="172"/>
      <w:bookmarkEnd w:id="173"/>
      <w:bookmarkEnd w:id="174"/>
      <w:bookmarkEnd w:id="178"/>
    </w:p>
    <w:p w14:paraId="460E86B9" w14:textId="77777777" w:rsidR="005E386D" w:rsidRPr="00241820" w:rsidRDefault="005E386D" w:rsidP="00380970">
      <w:pPr>
        <w:pStyle w:val="Akapitzlist"/>
        <w:numPr>
          <w:ilvl w:val="0"/>
          <w:numId w:val="13"/>
        </w:numPr>
        <w:autoSpaceDE w:val="0"/>
        <w:autoSpaceDN w:val="0"/>
        <w:adjustRightInd w:val="0"/>
        <w:ind w:left="426" w:hanging="426"/>
        <w:jc w:val="both"/>
        <w:rPr>
          <w:rFonts w:asciiTheme="majorHAnsi" w:hAnsiTheme="majorHAnsi" w:cs="Arial"/>
          <w:bCs/>
          <w:sz w:val="20"/>
          <w:szCs w:val="20"/>
        </w:rPr>
      </w:pPr>
      <w:r w:rsidRPr="00241820">
        <w:rPr>
          <w:rFonts w:asciiTheme="majorHAnsi" w:hAnsiTheme="majorHAnsi" w:cs="Arial"/>
          <w:bCs/>
          <w:sz w:val="20"/>
          <w:szCs w:val="20"/>
        </w:rPr>
        <w:t>Zamawiający poprawia w ofercie:</w:t>
      </w:r>
    </w:p>
    <w:p w14:paraId="365350DB" w14:textId="77777777" w:rsidR="005E386D" w:rsidRPr="00241820" w:rsidRDefault="005E386D" w:rsidP="00FD0CCE">
      <w:pPr>
        <w:numPr>
          <w:ilvl w:val="1"/>
          <w:numId w:val="2"/>
        </w:numPr>
        <w:tabs>
          <w:tab w:val="clear" w:pos="1440"/>
          <w:tab w:val="num" w:pos="709"/>
        </w:tabs>
        <w:autoSpaceDE w:val="0"/>
        <w:autoSpaceDN w:val="0"/>
        <w:adjustRightInd w:val="0"/>
        <w:ind w:left="709" w:hanging="283"/>
        <w:jc w:val="both"/>
        <w:rPr>
          <w:rFonts w:asciiTheme="majorHAnsi" w:hAnsiTheme="majorHAnsi" w:cs="Arial"/>
          <w:bCs/>
          <w:sz w:val="20"/>
          <w:szCs w:val="20"/>
        </w:rPr>
      </w:pPr>
      <w:r w:rsidRPr="00241820">
        <w:rPr>
          <w:rFonts w:asciiTheme="majorHAnsi" w:hAnsiTheme="majorHAnsi" w:cs="Arial"/>
          <w:bCs/>
          <w:sz w:val="20"/>
          <w:szCs w:val="20"/>
        </w:rPr>
        <w:t>oczywiste omyłki pisarskie,</w:t>
      </w:r>
    </w:p>
    <w:p w14:paraId="3551BFBF" w14:textId="77777777" w:rsidR="005E386D" w:rsidRPr="00241820" w:rsidRDefault="005E386D" w:rsidP="00FD0CCE">
      <w:pPr>
        <w:numPr>
          <w:ilvl w:val="1"/>
          <w:numId w:val="2"/>
        </w:numPr>
        <w:tabs>
          <w:tab w:val="clear" w:pos="1440"/>
          <w:tab w:val="num" w:pos="709"/>
        </w:tabs>
        <w:autoSpaceDE w:val="0"/>
        <w:autoSpaceDN w:val="0"/>
        <w:adjustRightInd w:val="0"/>
        <w:ind w:left="709" w:hanging="283"/>
        <w:jc w:val="both"/>
        <w:rPr>
          <w:rFonts w:asciiTheme="majorHAnsi" w:hAnsiTheme="majorHAnsi" w:cs="Arial"/>
          <w:bCs/>
          <w:sz w:val="20"/>
          <w:szCs w:val="20"/>
        </w:rPr>
      </w:pPr>
      <w:r w:rsidRPr="00241820">
        <w:rPr>
          <w:rFonts w:asciiTheme="majorHAnsi" w:hAnsiTheme="majorHAnsi" w:cs="Arial"/>
          <w:bCs/>
          <w:sz w:val="20"/>
          <w:szCs w:val="20"/>
        </w:rPr>
        <w:t>oczywiste omyłki rachunkowe, z uwzględnieniem konsekwencji rachunkowych dokonanych poprawek,</w:t>
      </w:r>
    </w:p>
    <w:p w14:paraId="1C35C23A" w14:textId="77777777" w:rsidR="005E386D" w:rsidRPr="00241820" w:rsidRDefault="005E386D" w:rsidP="00FD0CCE">
      <w:pPr>
        <w:numPr>
          <w:ilvl w:val="1"/>
          <w:numId w:val="2"/>
        </w:numPr>
        <w:tabs>
          <w:tab w:val="clear" w:pos="1440"/>
          <w:tab w:val="num" w:pos="709"/>
        </w:tabs>
        <w:autoSpaceDE w:val="0"/>
        <w:autoSpaceDN w:val="0"/>
        <w:adjustRightInd w:val="0"/>
        <w:ind w:left="709" w:hanging="283"/>
        <w:jc w:val="both"/>
        <w:rPr>
          <w:rFonts w:asciiTheme="majorHAnsi" w:hAnsiTheme="majorHAnsi" w:cs="Arial"/>
          <w:bCs/>
          <w:sz w:val="20"/>
          <w:szCs w:val="20"/>
        </w:rPr>
      </w:pPr>
      <w:r w:rsidRPr="00241820">
        <w:rPr>
          <w:rFonts w:asciiTheme="majorHAnsi" w:hAnsiTheme="majorHAnsi" w:cs="Arial"/>
          <w:bCs/>
          <w:sz w:val="20"/>
          <w:szCs w:val="20"/>
        </w:rPr>
        <w:t xml:space="preserve">inne omyłki polegające </w:t>
      </w:r>
      <w:r w:rsidR="00FD0CCE" w:rsidRPr="00241820">
        <w:rPr>
          <w:rFonts w:asciiTheme="majorHAnsi" w:eastAsia="Calibri" w:hAnsiTheme="majorHAnsi" w:cs="Arial"/>
          <w:color w:val="000000"/>
          <w:sz w:val="20"/>
          <w:szCs w:val="20"/>
        </w:rPr>
        <w:t>na niezgodności oferty z dokumentami zamówienia, niepowodujące istotnych zmian w treści oferty</w:t>
      </w:r>
    </w:p>
    <w:p w14:paraId="5568FB9E" w14:textId="77777777" w:rsidR="005E386D" w:rsidRPr="00241820" w:rsidRDefault="005E386D" w:rsidP="00113B07">
      <w:pPr>
        <w:autoSpaceDE w:val="0"/>
        <w:autoSpaceDN w:val="0"/>
        <w:adjustRightInd w:val="0"/>
        <w:ind w:left="709"/>
        <w:jc w:val="both"/>
        <w:rPr>
          <w:rFonts w:asciiTheme="majorHAnsi" w:hAnsiTheme="majorHAnsi" w:cs="Arial"/>
          <w:b/>
          <w:bCs/>
          <w:sz w:val="20"/>
          <w:szCs w:val="20"/>
        </w:rPr>
      </w:pPr>
      <w:r w:rsidRPr="00241820">
        <w:rPr>
          <w:rFonts w:asciiTheme="majorHAnsi" w:hAnsiTheme="majorHAnsi" w:cs="Arial"/>
          <w:b/>
          <w:bCs/>
          <w:sz w:val="20"/>
          <w:szCs w:val="20"/>
        </w:rPr>
        <w:t>- niezwłocznie zawiadamiając o tym Wykonawcę, którego oferta została poprawiona.</w:t>
      </w:r>
    </w:p>
    <w:p w14:paraId="3AA52260" w14:textId="48850B9C" w:rsidR="008C532F" w:rsidRPr="002E2296" w:rsidRDefault="00FD0CCE" w:rsidP="008C532F">
      <w:pPr>
        <w:pStyle w:val="Akapitzlist"/>
        <w:numPr>
          <w:ilvl w:val="0"/>
          <w:numId w:val="13"/>
        </w:numPr>
        <w:autoSpaceDE w:val="0"/>
        <w:autoSpaceDN w:val="0"/>
        <w:adjustRightInd w:val="0"/>
        <w:ind w:left="426" w:hanging="426"/>
        <w:jc w:val="both"/>
        <w:rPr>
          <w:rFonts w:asciiTheme="majorHAnsi" w:hAnsiTheme="majorHAnsi" w:cs="Arial"/>
          <w:bCs/>
          <w:sz w:val="20"/>
          <w:szCs w:val="20"/>
        </w:rPr>
      </w:pPr>
      <w:r w:rsidRPr="00241820">
        <w:rPr>
          <w:rFonts w:asciiTheme="majorHAnsi" w:hAnsiTheme="majorHAnsi" w:cs="Arial"/>
          <w:sz w:val="20"/>
          <w:szCs w:val="20"/>
        </w:rPr>
        <w:t xml:space="preserve">W przypadku, o którym mowa w </w:t>
      </w:r>
      <w:r w:rsidR="00D23DCA" w:rsidRPr="00241820">
        <w:rPr>
          <w:rFonts w:asciiTheme="majorHAnsi" w:hAnsiTheme="majorHAnsi" w:cs="Arial"/>
          <w:sz w:val="20"/>
          <w:szCs w:val="20"/>
        </w:rPr>
        <w:t xml:space="preserve">ust. 1 </w:t>
      </w:r>
      <w:r w:rsidR="00113B07" w:rsidRPr="00241820">
        <w:rPr>
          <w:rFonts w:asciiTheme="majorHAnsi" w:hAnsiTheme="majorHAnsi" w:cs="Arial"/>
          <w:sz w:val="20"/>
          <w:szCs w:val="20"/>
        </w:rPr>
        <w:t>pkt</w:t>
      </w:r>
      <w:r w:rsidRPr="00241820">
        <w:rPr>
          <w:rFonts w:asciiTheme="majorHAnsi" w:hAnsiTheme="majorHAnsi" w:cs="Arial"/>
          <w:sz w:val="20"/>
          <w:szCs w:val="20"/>
        </w:rPr>
        <w:t xml:space="preserve"> 3, </w:t>
      </w:r>
      <w:r w:rsidR="00113B07" w:rsidRPr="00241820">
        <w:rPr>
          <w:rFonts w:asciiTheme="majorHAnsi" w:hAnsiTheme="majorHAnsi" w:cs="Arial"/>
          <w:sz w:val="20"/>
          <w:szCs w:val="20"/>
        </w:rPr>
        <w:t>Z</w:t>
      </w:r>
      <w:r w:rsidRPr="00241820">
        <w:rPr>
          <w:rFonts w:asciiTheme="majorHAnsi" w:hAnsiTheme="majorHAnsi" w:cs="Arial"/>
          <w:sz w:val="20"/>
          <w:szCs w:val="20"/>
        </w:rPr>
        <w:t>amawiający wyznacza wykonawcy odpowiedni termin na wyrażenie zgody na poprawienie w ofercie omyłki lub zak</w:t>
      </w:r>
      <w:r w:rsidR="00113B07" w:rsidRPr="00241820">
        <w:rPr>
          <w:rFonts w:asciiTheme="majorHAnsi" w:hAnsiTheme="majorHAnsi" w:cs="Arial"/>
          <w:sz w:val="20"/>
          <w:szCs w:val="20"/>
        </w:rPr>
        <w:t>westionowanie jej popra</w:t>
      </w:r>
      <w:r w:rsidRPr="00241820">
        <w:rPr>
          <w:rFonts w:asciiTheme="majorHAnsi" w:hAnsiTheme="majorHAnsi" w:cs="Arial"/>
          <w:sz w:val="20"/>
          <w:szCs w:val="20"/>
        </w:rPr>
        <w:t>wienia. Brak odpowiedzi w wyznaczonym terminie uznaje się za wyrażenie zgody na poprawienie omyłki.</w:t>
      </w:r>
      <w:bookmarkStart w:id="179" w:name="_Toc253652299"/>
      <w:bookmarkStart w:id="180" w:name="_Toc253652622"/>
      <w:bookmarkStart w:id="181" w:name="_Toc253652653"/>
      <w:bookmarkStart w:id="182" w:name="_Toc253653124"/>
      <w:bookmarkStart w:id="183" w:name="_Toc253653673"/>
    </w:p>
    <w:p w14:paraId="6C248301" w14:textId="77777777" w:rsidR="00606F7B" w:rsidRPr="00241820" w:rsidRDefault="00606F7B" w:rsidP="00606F7B">
      <w:pPr>
        <w:pStyle w:val="Nagwek1"/>
        <w:jc w:val="left"/>
        <w:rPr>
          <w:rFonts w:asciiTheme="majorHAnsi" w:hAnsiTheme="majorHAnsi"/>
          <w:szCs w:val="22"/>
        </w:rPr>
      </w:pPr>
      <w:bookmarkStart w:id="184" w:name="_Toc80875290"/>
      <w:r w:rsidRPr="00241820">
        <w:rPr>
          <w:rFonts w:asciiTheme="majorHAnsi" w:hAnsiTheme="majorHAnsi"/>
        </w:rPr>
        <w:t>ROZDZIAŁ X</w:t>
      </w:r>
      <w:r w:rsidR="00113B07" w:rsidRPr="00241820">
        <w:rPr>
          <w:rFonts w:asciiTheme="majorHAnsi" w:hAnsiTheme="majorHAnsi"/>
        </w:rPr>
        <w:t>X</w:t>
      </w:r>
      <w:r w:rsidR="004637EA" w:rsidRPr="00241820">
        <w:rPr>
          <w:rFonts w:asciiTheme="majorHAnsi" w:hAnsiTheme="majorHAnsi"/>
        </w:rPr>
        <w:t>I</w:t>
      </w:r>
      <w:r w:rsidRPr="00241820">
        <w:rPr>
          <w:rFonts w:asciiTheme="majorHAnsi" w:hAnsiTheme="majorHAnsi"/>
        </w:rPr>
        <w:t>.   WYMAGANIA DOTYCZĄCE WADIUM</w:t>
      </w:r>
      <w:bookmarkEnd w:id="184"/>
    </w:p>
    <w:p w14:paraId="7D063462" w14:textId="331B4C2B" w:rsidR="008C532F" w:rsidRPr="002E2296" w:rsidRDefault="00A42DEB" w:rsidP="002E2296">
      <w:pPr>
        <w:tabs>
          <w:tab w:val="left" w:pos="142"/>
        </w:tabs>
        <w:suppressAutoHyphens/>
        <w:spacing w:before="120"/>
        <w:jc w:val="both"/>
        <w:rPr>
          <w:rFonts w:asciiTheme="majorHAnsi" w:hAnsiTheme="majorHAnsi" w:cs="Arial"/>
          <w:sz w:val="20"/>
          <w:szCs w:val="20"/>
        </w:rPr>
      </w:pPr>
      <w:r w:rsidRPr="00241820">
        <w:rPr>
          <w:rFonts w:asciiTheme="majorHAnsi" w:hAnsiTheme="majorHAnsi" w:cs="Arial"/>
          <w:sz w:val="20"/>
          <w:szCs w:val="20"/>
        </w:rPr>
        <w:t>Zamawiający odstępuje od żądania wniesienia wadium na podstawie art. 97 ust. 1</w:t>
      </w:r>
      <w:r w:rsidR="008C532F" w:rsidRPr="00241820">
        <w:rPr>
          <w:rFonts w:asciiTheme="majorHAnsi" w:hAnsiTheme="majorHAnsi" w:cs="Arial"/>
          <w:sz w:val="20"/>
          <w:szCs w:val="20"/>
        </w:rPr>
        <w:t xml:space="preserve"> ustawy Pzp</w:t>
      </w:r>
      <w:r w:rsidRPr="00241820">
        <w:rPr>
          <w:rFonts w:asciiTheme="majorHAnsi" w:hAnsiTheme="majorHAnsi" w:cs="Arial"/>
          <w:sz w:val="20"/>
          <w:szCs w:val="20"/>
        </w:rPr>
        <w:t>.</w:t>
      </w:r>
    </w:p>
    <w:p w14:paraId="1C402319" w14:textId="7A037286" w:rsidR="00113B07" w:rsidRPr="002E2296" w:rsidRDefault="00A42197" w:rsidP="002E2296">
      <w:pPr>
        <w:pStyle w:val="Nagwek1"/>
        <w:jc w:val="left"/>
        <w:rPr>
          <w:rFonts w:asciiTheme="majorHAnsi" w:hAnsiTheme="majorHAnsi"/>
        </w:rPr>
      </w:pPr>
      <w:bookmarkStart w:id="185" w:name="_Toc80875291"/>
      <w:r w:rsidRPr="00241820">
        <w:rPr>
          <w:rFonts w:asciiTheme="majorHAnsi" w:hAnsiTheme="majorHAnsi"/>
        </w:rPr>
        <w:t>ROZDZIAŁ X</w:t>
      </w:r>
      <w:r w:rsidR="00113B07" w:rsidRPr="00241820">
        <w:rPr>
          <w:rFonts w:asciiTheme="majorHAnsi" w:hAnsiTheme="majorHAnsi"/>
        </w:rPr>
        <w:t>X</w:t>
      </w:r>
      <w:r w:rsidR="004637EA" w:rsidRPr="00241820">
        <w:rPr>
          <w:rFonts w:asciiTheme="majorHAnsi" w:hAnsiTheme="majorHAnsi"/>
        </w:rPr>
        <w:t>II</w:t>
      </w:r>
      <w:r w:rsidRPr="00241820">
        <w:rPr>
          <w:rFonts w:asciiTheme="majorHAnsi" w:hAnsiTheme="majorHAnsi"/>
        </w:rPr>
        <w:t>.   TERMIN ZWIĄZANIA OFERTĄ</w:t>
      </w:r>
      <w:bookmarkStart w:id="186" w:name="_Toc253652300"/>
      <w:bookmarkStart w:id="187" w:name="_Toc253652623"/>
      <w:bookmarkStart w:id="188" w:name="_Toc253652654"/>
      <w:bookmarkStart w:id="189" w:name="_Toc253653125"/>
      <w:bookmarkStart w:id="190" w:name="_Toc253653674"/>
      <w:bookmarkEnd w:id="179"/>
      <w:bookmarkEnd w:id="180"/>
      <w:bookmarkEnd w:id="181"/>
      <w:bookmarkEnd w:id="182"/>
      <w:bookmarkEnd w:id="183"/>
      <w:bookmarkEnd w:id="185"/>
    </w:p>
    <w:p w14:paraId="638F340C" w14:textId="02A81212" w:rsidR="00086D16" w:rsidRPr="00241820" w:rsidRDefault="00113B07" w:rsidP="00380970">
      <w:pPr>
        <w:pStyle w:val="Bezodstpw"/>
        <w:numPr>
          <w:ilvl w:val="0"/>
          <w:numId w:val="14"/>
        </w:numPr>
        <w:ind w:left="426" w:hanging="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Wykonawca </w:t>
      </w:r>
      <w:r w:rsidR="00086D16" w:rsidRPr="00241820">
        <w:rPr>
          <w:rFonts w:asciiTheme="majorHAnsi" w:hAnsiTheme="majorHAnsi" w:cs="Arial"/>
          <w:sz w:val="20"/>
        </w:rPr>
        <w:t xml:space="preserve">będzie związany ofertą przez okres </w:t>
      </w:r>
      <w:r w:rsidR="00086D16" w:rsidRPr="00241820">
        <w:rPr>
          <w:rFonts w:asciiTheme="majorHAnsi" w:hAnsiTheme="majorHAnsi" w:cs="Arial"/>
          <w:b/>
          <w:sz w:val="20"/>
        </w:rPr>
        <w:t>30 dni</w:t>
      </w:r>
      <w:r w:rsidR="00E0542F" w:rsidRPr="00241820">
        <w:rPr>
          <w:rFonts w:asciiTheme="majorHAnsi" w:hAnsiTheme="majorHAnsi" w:cs="Arial"/>
          <w:sz w:val="20"/>
        </w:rPr>
        <w:t xml:space="preserve">, tj. </w:t>
      </w:r>
      <w:r w:rsidR="00E0542F" w:rsidRPr="00241820">
        <w:rPr>
          <w:rFonts w:asciiTheme="majorHAnsi" w:hAnsiTheme="majorHAnsi" w:cs="Arial"/>
          <w:b/>
          <w:sz w:val="20"/>
        </w:rPr>
        <w:t xml:space="preserve">do dnia </w:t>
      </w:r>
      <w:r w:rsidR="004A2F0B">
        <w:rPr>
          <w:rFonts w:asciiTheme="majorHAnsi" w:hAnsiTheme="majorHAnsi" w:cs="Arial"/>
          <w:b/>
          <w:sz w:val="20"/>
        </w:rPr>
        <w:t>2</w:t>
      </w:r>
      <w:r w:rsidR="00C958BD">
        <w:rPr>
          <w:rFonts w:asciiTheme="majorHAnsi" w:hAnsiTheme="majorHAnsi" w:cs="Arial"/>
          <w:b/>
          <w:sz w:val="20"/>
        </w:rPr>
        <w:t>1</w:t>
      </w:r>
      <w:r w:rsidR="00A97B21" w:rsidRPr="00241820">
        <w:rPr>
          <w:rFonts w:asciiTheme="majorHAnsi" w:hAnsiTheme="majorHAnsi" w:cs="Arial"/>
          <w:b/>
          <w:sz w:val="20"/>
        </w:rPr>
        <w:t>.</w:t>
      </w:r>
      <w:r w:rsidR="004A2F0B">
        <w:rPr>
          <w:rFonts w:asciiTheme="majorHAnsi" w:hAnsiTheme="majorHAnsi" w:cs="Arial"/>
          <w:b/>
          <w:sz w:val="20"/>
        </w:rPr>
        <w:t>06</w:t>
      </w:r>
      <w:r w:rsidR="00A97B21" w:rsidRPr="00241820">
        <w:rPr>
          <w:rFonts w:asciiTheme="majorHAnsi" w:hAnsiTheme="majorHAnsi" w:cs="Arial"/>
          <w:b/>
          <w:sz w:val="20"/>
        </w:rPr>
        <w:t>.</w:t>
      </w:r>
      <w:r w:rsidR="00D523A9" w:rsidRPr="00241820">
        <w:rPr>
          <w:rFonts w:asciiTheme="majorHAnsi" w:hAnsiTheme="majorHAnsi" w:cs="Arial"/>
          <w:b/>
          <w:sz w:val="20"/>
        </w:rPr>
        <w:t>202</w:t>
      </w:r>
      <w:r w:rsidR="004A2F0B">
        <w:rPr>
          <w:rFonts w:asciiTheme="majorHAnsi" w:hAnsiTheme="majorHAnsi" w:cs="Arial"/>
          <w:b/>
          <w:sz w:val="20"/>
        </w:rPr>
        <w:t>3</w:t>
      </w:r>
      <w:r w:rsidR="00086D16" w:rsidRPr="00241820">
        <w:rPr>
          <w:rFonts w:asciiTheme="majorHAnsi" w:hAnsiTheme="majorHAnsi" w:cs="Arial"/>
          <w:b/>
          <w:sz w:val="20"/>
        </w:rPr>
        <w:t xml:space="preserve"> r.</w:t>
      </w:r>
      <w:r w:rsidR="00086D16" w:rsidRPr="00241820">
        <w:rPr>
          <w:rFonts w:asciiTheme="majorHAnsi" w:hAnsiTheme="majorHAnsi" w:cs="Arial"/>
          <w:sz w:val="20"/>
        </w:rPr>
        <w:t xml:space="preserve"> Bieg terminu związania ofertą rozpoczyna się wraz z upływem terminu składania ofert.</w:t>
      </w:r>
    </w:p>
    <w:p w14:paraId="07CC9285" w14:textId="14220CB5" w:rsidR="00113B07" w:rsidRPr="00241820" w:rsidRDefault="00113B07" w:rsidP="00380970">
      <w:pPr>
        <w:pStyle w:val="Bezodstpw"/>
        <w:numPr>
          <w:ilvl w:val="0"/>
          <w:numId w:val="14"/>
        </w:numPr>
        <w:ind w:left="426" w:hanging="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W przypadku gdy wybór najkorzystniejszej oferty nie </w:t>
      </w:r>
      <w:r w:rsidR="00086D16" w:rsidRPr="00241820">
        <w:rPr>
          <w:rFonts w:asciiTheme="majorHAnsi" w:eastAsia="Calibri" w:hAnsiTheme="majorHAnsi" w:cs="Arial"/>
          <w:color w:val="000000"/>
          <w:sz w:val="20"/>
        </w:rPr>
        <w:t>nastąpi</w:t>
      </w:r>
      <w:r w:rsidRPr="00241820">
        <w:rPr>
          <w:rFonts w:asciiTheme="majorHAnsi" w:eastAsia="Calibri" w:hAnsiTheme="majorHAnsi" w:cs="Arial"/>
          <w:color w:val="000000"/>
          <w:sz w:val="20"/>
        </w:rPr>
        <w:t xml:space="preserve"> przed upływem terminu związania ofertą  określonego w SWZ, Zamawiający przed upływem terminu związania ofertą zwraca się jednokrotnie do Wykonawców o wyrażenie zgody na przedłużenie tego terminu o wskazywany przez niego okres, nie dłuższy niż 30</w:t>
      </w:r>
      <w:r w:rsidR="00086D16" w:rsidRPr="00241820">
        <w:rPr>
          <w:rFonts w:asciiTheme="majorHAnsi" w:eastAsia="Calibri" w:hAnsiTheme="majorHAnsi" w:cs="Arial"/>
          <w:color w:val="000000"/>
          <w:sz w:val="20"/>
        </w:rPr>
        <w:t xml:space="preserve"> </w:t>
      </w:r>
      <w:r w:rsidRPr="00241820">
        <w:rPr>
          <w:rFonts w:asciiTheme="majorHAnsi" w:eastAsia="Calibri" w:hAnsiTheme="majorHAnsi" w:cs="Arial"/>
          <w:color w:val="000000"/>
          <w:sz w:val="20"/>
        </w:rPr>
        <w:t>dni.</w:t>
      </w:r>
    </w:p>
    <w:p w14:paraId="4E1DA9D8" w14:textId="77777777" w:rsidR="00113B07" w:rsidRPr="00241820" w:rsidRDefault="00113B07" w:rsidP="00380970">
      <w:pPr>
        <w:pStyle w:val="Bezodstpw"/>
        <w:numPr>
          <w:ilvl w:val="0"/>
          <w:numId w:val="14"/>
        </w:numPr>
        <w:ind w:left="426" w:hanging="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Przedłużenie terminu związania ofertą, o którym mowa w </w:t>
      </w:r>
      <w:r w:rsidR="00D23DCA" w:rsidRPr="00241820">
        <w:rPr>
          <w:rFonts w:asciiTheme="majorHAnsi" w:eastAsia="Calibri" w:hAnsiTheme="majorHAnsi" w:cs="Arial"/>
          <w:color w:val="000000"/>
          <w:sz w:val="20"/>
        </w:rPr>
        <w:t>ust.</w:t>
      </w:r>
      <w:r w:rsidRPr="00241820">
        <w:rPr>
          <w:rFonts w:asciiTheme="majorHAnsi" w:eastAsia="Calibri" w:hAnsiTheme="majorHAnsi" w:cs="Arial"/>
          <w:color w:val="000000"/>
          <w:sz w:val="20"/>
        </w:rPr>
        <w:t xml:space="preserve"> 2, wymaga złożenia przez Wykonawcę pisemnego oświadczenia o wyrażeniu zgody na przedłużenie terminu związania ofertą.</w:t>
      </w:r>
    </w:p>
    <w:bookmarkEnd w:id="186"/>
    <w:bookmarkEnd w:id="187"/>
    <w:bookmarkEnd w:id="188"/>
    <w:bookmarkEnd w:id="189"/>
    <w:bookmarkEnd w:id="190"/>
    <w:p w14:paraId="03438D1B" w14:textId="68B770C1" w:rsidR="006C56CE" w:rsidRPr="001B0765" w:rsidRDefault="00724381" w:rsidP="001B0765">
      <w:pPr>
        <w:pStyle w:val="Nagwek1"/>
        <w:jc w:val="left"/>
        <w:rPr>
          <w:rFonts w:asciiTheme="majorHAnsi" w:hAnsiTheme="majorHAnsi"/>
          <w:szCs w:val="22"/>
        </w:rPr>
      </w:pPr>
      <w:r w:rsidRPr="00241820">
        <w:rPr>
          <w:rFonts w:asciiTheme="majorHAnsi" w:hAnsiTheme="majorHAnsi"/>
        </w:rPr>
        <w:br/>
      </w:r>
      <w:bookmarkStart w:id="191" w:name="_Toc80875292"/>
      <w:r w:rsidR="006C56CE" w:rsidRPr="00241820">
        <w:rPr>
          <w:rFonts w:asciiTheme="majorHAnsi" w:hAnsiTheme="majorHAnsi"/>
        </w:rPr>
        <w:t>ROZDZIAŁ XX</w:t>
      </w:r>
      <w:r w:rsidR="008C532F" w:rsidRPr="00241820">
        <w:rPr>
          <w:rFonts w:asciiTheme="majorHAnsi" w:hAnsiTheme="majorHAnsi"/>
        </w:rPr>
        <w:t>III</w:t>
      </w:r>
      <w:r w:rsidR="006C56CE" w:rsidRPr="00241820">
        <w:rPr>
          <w:rFonts w:asciiTheme="majorHAnsi" w:hAnsiTheme="majorHAnsi"/>
        </w:rPr>
        <w:t>.   OPIS SPOSOBU PRZYGOTOWANIA OFERT</w:t>
      </w:r>
      <w:bookmarkEnd w:id="191"/>
    </w:p>
    <w:p w14:paraId="136DA85B" w14:textId="4CDDA3F8" w:rsidR="00A022A3" w:rsidRPr="00A022A3" w:rsidRDefault="00A022A3" w:rsidP="00A022A3">
      <w:pPr>
        <w:pStyle w:val="Normalny1"/>
        <w:numPr>
          <w:ilvl w:val="0"/>
          <w:numId w:val="15"/>
        </w:numPr>
        <w:spacing w:line="240" w:lineRule="auto"/>
        <w:ind w:left="426" w:hanging="426"/>
        <w:jc w:val="both"/>
        <w:rPr>
          <w:rFonts w:asciiTheme="majorHAnsi" w:eastAsia="Calibri" w:hAnsiTheme="majorHAnsi"/>
          <w:sz w:val="20"/>
          <w:szCs w:val="20"/>
        </w:rPr>
      </w:pPr>
      <w:bookmarkStart w:id="192" w:name="_Toc253652301"/>
      <w:bookmarkStart w:id="193" w:name="_Toc253652624"/>
      <w:bookmarkStart w:id="194" w:name="_Toc253652655"/>
      <w:bookmarkStart w:id="195" w:name="_Toc253653126"/>
      <w:bookmarkStart w:id="196" w:name="_Toc253653675"/>
      <w:r w:rsidRPr="00A022A3">
        <w:rPr>
          <w:rFonts w:asciiTheme="majorHAnsi" w:eastAsia="Calibri" w:hAnsiTheme="majorHAnsi"/>
          <w:sz w:val="20"/>
          <w:szCs w:val="20"/>
        </w:rPr>
        <w:t>Wykonawca ma prawo złożyć tylko jedną ofertę zawierającą jedną, jednoznacznie opisaną propozycję na każdą z części zamówienia lub na wybraną przez siebie część. Złożenie większej liczby ofert na którąś z części zamówienia spowoduje odrzucenie wszystkich ofert złożonych przez danego Wykonawcę.</w:t>
      </w:r>
    </w:p>
    <w:p w14:paraId="5189094B" w14:textId="3C8E5C51" w:rsidR="002771DA" w:rsidRPr="00A022A3" w:rsidRDefault="002771DA" w:rsidP="00A022A3">
      <w:pPr>
        <w:pStyle w:val="Normalny1"/>
        <w:numPr>
          <w:ilvl w:val="0"/>
          <w:numId w:val="15"/>
        </w:numPr>
        <w:spacing w:line="240" w:lineRule="auto"/>
        <w:ind w:left="426" w:hanging="426"/>
        <w:jc w:val="both"/>
        <w:rPr>
          <w:rFonts w:asciiTheme="majorHAnsi" w:eastAsia="Calibri" w:hAnsiTheme="majorHAnsi"/>
          <w:sz w:val="20"/>
          <w:szCs w:val="20"/>
        </w:rPr>
      </w:pPr>
      <w:r w:rsidRPr="00A022A3">
        <w:rPr>
          <w:rFonts w:asciiTheme="majorHAnsi" w:hAnsiTheme="majorHAnsi"/>
          <w:sz w:val="20"/>
          <w:szCs w:val="20"/>
        </w:rPr>
        <w:lastRenderedPageBreak/>
        <w:t>Treść oferty musi odpowiadać treści SWZ. Wykonawcy zobowiązani są zapoznać się dokładnie z treścią niniejszej SWZ i przygotować ofertę zgodnie z wymaganiami w niej określonymi.</w:t>
      </w:r>
    </w:p>
    <w:p w14:paraId="11365CD7"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6D945F5F"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01BB359"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241820">
        <w:rPr>
          <w:rFonts w:asciiTheme="majorHAnsi" w:eastAsia="Calibri" w:hAnsiTheme="majorHAnsi"/>
          <w:sz w:val="20"/>
          <w:szCs w:val="20"/>
          <w:u w:val="single"/>
        </w:rPr>
        <w:t xml:space="preserve">Uwaga! Nie należy zmieniać nazwy pliku nadanej przez Platformę </w:t>
      </w:r>
      <w:bookmarkStart w:id="197" w:name="_Hlk112966988"/>
      <w:r w:rsidRPr="00241820">
        <w:rPr>
          <w:rFonts w:asciiTheme="majorHAnsi" w:eastAsia="Calibri" w:hAnsiTheme="majorHAnsi"/>
          <w:sz w:val="20"/>
          <w:szCs w:val="20"/>
          <w:u w:val="single"/>
        </w:rPr>
        <w:t>e-Zamówienia</w:t>
      </w:r>
      <w:bookmarkEnd w:id="197"/>
      <w:r w:rsidRPr="00241820">
        <w:rPr>
          <w:rFonts w:asciiTheme="majorHAnsi" w:eastAsia="Calibri" w:hAnsiTheme="majorHAnsi"/>
          <w:sz w:val="20"/>
          <w:szCs w:val="20"/>
          <w:u w:val="single"/>
        </w:rPr>
        <w:t>. Zapisany „Formularz ofertowy” należy zawsze otwierać w programie Adobe Acrobat Reader DC.</w:t>
      </w:r>
    </w:p>
    <w:p w14:paraId="71BC56A3"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154AE6A"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8B3F473"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AB58E61"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b/>
          <w:sz w:val="20"/>
          <w:szCs w:val="20"/>
        </w:rPr>
        <w:t>Formularz ofertowy</w:t>
      </w:r>
      <w:r w:rsidRPr="00241820">
        <w:rPr>
          <w:rFonts w:asciiTheme="majorHAnsi" w:eastAsia="Calibri" w:hAnsiTheme="majorHAnsi"/>
          <w:sz w:val="20"/>
          <w:szCs w:val="20"/>
        </w:rPr>
        <w:t xml:space="preserve"> podpisuje się kwalifikowanym podpisem elektronicznym, podpisem zaufanym lub podpisem osobistym w formacie PAdES typ wewnętrzny. </w:t>
      </w:r>
      <w:r w:rsidRPr="00241820">
        <w:rPr>
          <w:rFonts w:asciiTheme="majorHAnsi" w:eastAsia="Calibri" w:hAnsiTheme="majorHAnsi"/>
          <w:b/>
          <w:sz w:val="20"/>
          <w:szCs w:val="20"/>
        </w:rPr>
        <w:t>Pozostałe dokumenty</w:t>
      </w:r>
      <w:r w:rsidRPr="00241820">
        <w:rPr>
          <w:rFonts w:asciiTheme="majorHAnsi" w:eastAsia="Calibri" w:hAnsiTheme="majorHAnsi"/>
          <w:sz w:val="20"/>
          <w:szCs w:val="20"/>
        </w:rPr>
        <w:t xml:space="preserve"> wchodzące w skład oferty lub składane wraz z ofertą, które są zgodnie z ustawą Pzp lub rozporządzeniem Prezesa Rady Ministrów w sprawie wymagań dla dokumentów elektronicznych opatrzone kwalifikowanym podpisem elektronicznym, podpisem zaufanym lub podpisem osobistym , mogą być zgodnie z wyborem 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241820">
        <w:rPr>
          <w:rFonts w:asciiTheme="majorHAnsi" w:eastAsia="Calibri" w:hAnsiTheme="majorHAnsi"/>
          <w:sz w:val="20"/>
          <w:szCs w:val="20"/>
          <w:lang w:val="en-US"/>
        </w:rPr>
        <w:t>w</w:t>
      </w:r>
      <w:r w:rsidRPr="00241820">
        <w:rPr>
          <w:rFonts w:asciiTheme="majorHAnsi" w:eastAsia="Calibri" w:hAnsiTheme="majorHAnsi"/>
          <w:sz w:val="20"/>
          <w:szCs w:val="20"/>
        </w:rPr>
        <w:t xml:space="preserve"> tym pliku odpowiednio kwalifikowanym podpisem elektronicznym, podpisem zaufanym lub podpisem osobistym.</w:t>
      </w:r>
    </w:p>
    <w:p w14:paraId="22241EB2"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BA4517" w14:textId="77777777" w:rsidR="00DB1B20" w:rsidRPr="00241820" w:rsidRDefault="00DB1B20" w:rsidP="00DB1B20">
      <w:pPr>
        <w:pStyle w:val="Normalny1"/>
        <w:numPr>
          <w:ilvl w:val="0"/>
          <w:numId w:val="15"/>
        </w:numPr>
        <w:ind w:left="426" w:hanging="426"/>
        <w:jc w:val="both"/>
        <w:rPr>
          <w:rFonts w:asciiTheme="majorHAnsi" w:eastAsia="Calibri" w:hAnsiTheme="majorHAnsi"/>
          <w:sz w:val="20"/>
          <w:szCs w:val="20"/>
        </w:rPr>
      </w:pPr>
      <w:r w:rsidRPr="00241820">
        <w:rPr>
          <w:rFonts w:asciiTheme="majorHAnsi" w:eastAsia="Calibri" w:hAnsiTheme="majorHAnsi"/>
          <w:sz w:val="20"/>
          <w:szCs w:val="20"/>
        </w:rPr>
        <w:t>Oferta może być złożona tylko do upływu terminu składania ofert.</w:t>
      </w:r>
    </w:p>
    <w:p w14:paraId="2AF96690" w14:textId="5464F5F3" w:rsidR="00D0494F" w:rsidRPr="00241820" w:rsidRDefault="002771DA"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eastAsia="Calibri" w:hAnsiTheme="majorHAnsi"/>
          <w:sz w:val="20"/>
          <w:szCs w:val="20"/>
        </w:rPr>
        <w:t>Oferta musi być sporządzona w języku polskim, w postaci elektronicznej w formacie danych: .pdf, .doc, .docx, .rtf,</w:t>
      </w:r>
      <w:r w:rsidR="00BA7C2A">
        <w:rPr>
          <w:rFonts w:asciiTheme="majorHAnsi" w:eastAsia="Calibri" w:hAnsiTheme="majorHAnsi"/>
          <w:sz w:val="20"/>
          <w:szCs w:val="20"/>
        </w:rPr>
        <w:t xml:space="preserve"> </w:t>
      </w:r>
      <w:r w:rsidRPr="00241820">
        <w:rPr>
          <w:rFonts w:asciiTheme="majorHAnsi" w:eastAsia="Calibri" w:hAnsiTheme="majorHAnsi"/>
          <w:sz w:val="20"/>
          <w:szCs w:val="20"/>
        </w:rPr>
        <w:t xml:space="preserve">.xps, .odt i opatrzona kwalifikowanym podpisem elektronicznym, podpisem zaufanym lub podpisem osobistym. </w:t>
      </w:r>
      <w:r w:rsidR="00D0494F" w:rsidRPr="00241820">
        <w:rPr>
          <w:rFonts w:asciiTheme="majorHAnsi" w:hAnsiTheme="majorHAnsi"/>
          <w:sz w:val="20"/>
          <w:szCs w:val="20"/>
        </w:rPr>
        <w:t>W procesie składania oferty na platformie,  kwalifikowany podpis elektroniczny</w:t>
      </w:r>
      <w:r w:rsidR="00DB1B20" w:rsidRPr="00241820">
        <w:rPr>
          <w:rFonts w:asciiTheme="majorHAnsi" w:hAnsiTheme="majorHAnsi"/>
          <w:sz w:val="20"/>
          <w:szCs w:val="20"/>
        </w:rPr>
        <w:t>.</w:t>
      </w:r>
    </w:p>
    <w:p w14:paraId="3CE068AC"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81C5778"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eastAsia="Calibri" w:hAnsiTheme="majorHAnsi"/>
          <w:sz w:val="20"/>
          <w:szCs w:val="20"/>
        </w:rPr>
        <w:lastRenderedPageBreak/>
        <w:t>Oferta powinna być:</w:t>
      </w:r>
    </w:p>
    <w:p w14:paraId="425446EC" w14:textId="77777777" w:rsidR="00352CE4" w:rsidRPr="00241820" w:rsidRDefault="00352CE4" w:rsidP="00C079FF">
      <w:pPr>
        <w:pStyle w:val="Bezodstpw"/>
        <w:numPr>
          <w:ilvl w:val="0"/>
          <w:numId w:val="35"/>
        </w:numPr>
        <w:ind w:hanging="294"/>
        <w:jc w:val="both"/>
        <w:rPr>
          <w:rFonts w:asciiTheme="majorHAnsi" w:eastAsia="Calibri" w:hAnsiTheme="majorHAnsi" w:cs="Arial"/>
          <w:sz w:val="20"/>
        </w:rPr>
      </w:pPr>
      <w:r w:rsidRPr="00241820">
        <w:rPr>
          <w:rFonts w:asciiTheme="majorHAnsi" w:eastAsia="Calibri" w:hAnsiTheme="majorHAnsi" w:cs="Arial"/>
          <w:sz w:val="20"/>
        </w:rPr>
        <w:t>sporządzona na podstawie załączników niniejszej SWZ w języku polskim,</w:t>
      </w:r>
    </w:p>
    <w:p w14:paraId="3631ABA5" w14:textId="77777777" w:rsidR="00352CE4" w:rsidRPr="00241820" w:rsidRDefault="00352CE4" w:rsidP="00C079FF">
      <w:pPr>
        <w:pStyle w:val="Bezodstpw"/>
        <w:numPr>
          <w:ilvl w:val="0"/>
          <w:numId w:val="35"/>
        </w:numPr>
        <w:ind w:hanging="294"/>
        <w:jc w:val="both"/>
        <w:rPr>
          <w:rFonts w:asciiTheme="majorHAnsi" w:eastAsia="Calibri" w:hAnsiTheme="majorHAnsi" w:cs="Arial"/>
          <w:sz w:val="20"/>
        </w:rPr>
      </w:pPr>
      <w:r w:rsidRPr="00241820">
        <w:rPr>
          <w:rFonts w:asciiTheme="majorHAnsi" w:eastAsia="Calibri" w:hAnsiTheme="majorHAnsi" w:cs="Arial"/>
          <w:sz w:val="20"/>
        </w:rPr>
        <w:t>złożona przy użyciu środków komunikacji elektronicznej tzn. za pośrednictwem</w:t>
      </w:r>
      <w:r w:rsidR="00DB1B20" w:rsidRPr="00241820">
        <w:rPr>
          <w:rFonts w:asciiTheme="majorHAnsi" w:hAnsiTheme="majorHAnsi" w:cs="Arial"/>
          <w:sz w:val="20"/>
        </w:rPr>
        <w:t xml:space="preserve"> platformy e-Zamówienia</w:t>
      </w:r>
      <w:r w:rsidRPr="00241820">
        <w:rPr>
          <w:rFonts w:asciiTheme="majorHAnsi" w:eastAsia="Calibri" w:hAnsiTheme="majorHAnsi" w:cs="Arial"/>
          <w:sz w:val="20"/>
        </w:rPr>
        <w:t>,</w:t>
      </w:r>
    </w:p>
    <w:p w14:paraId="2A929F9A" w14:textId="77777777" w:rsidR="00352CE4" w:rsidRPr="00241820" w:rsidRDefault="00352CE4" w:rsidP="00C079FF">
      <w:pPr>
        <w:pStyle w:val="Bezodstpw"/>
        <w:numPr>
          <w:ilvl w:val="0"/>
          <w:numId w:val="35"/>
        </w:numPr>
        <w:ind w:hanging="294"/>
        <w:jc w:val="both"/>
        <w:rPr>
          <w:rFonts w:asciiTheme="majorHAnsi" w:eastAsia="Calibri" w:hAnsiTheme="majorHAnsi" w:cs="Arial"/>
          <w:sz w:val="20"/>
        </w:rPr>
      </w:pPr>
      <w:r w:rsidRPr="00241820">
        <w:rPr>
          <w:rFonts w:asciiTheme="majorHAnsi" w:eastAsia="Calibri" w:hAnsiTheme="majorHAnsi" w:cs="Arial"/>
          <w:sz w:val="20"/>
        </w:rPr>
        <w:t>podpisana kwalifikowanym podpisem elektronicznym lub podpisem zaufanym lub podpisem osobistym przez osobę/osoby upoważnioną/upoważnione</w:t>
      </w:r>
    </w:p>
    <w:p w14:paraId="5601956F" w14:textId="77777777" w:rsidR="002771DA" w:rsidRPr="00241820" w:rsidRDefault="002771DA"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 xml:space="preserve">Do przygotowania oferty konieczne jest posiadanie przez osobę upoważnioną do reprezentowania Wykonawcy kwalifikowanego podpisu elektronicznego, podpisu osobistego lub podpisu zaufanego. </w:t>
      </w:r>
    </w:p>
    <w:p w14:paraId="15CEAFE6"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 xml:space="preserve">Podpisy kwalifikowane wykorzystywane przez wykonawców do podpisywania wszelkich plików muszą spełniać </w:t>
      </w:r>
      <w:r w:rsidR="00D23DCA" w:rsidRPr="00241820">
        <w:rPr>
          <w:rFonts w:asciiTheme="majorHAnsi" w:hAnsiTheme="majorHAnsi"/>
          <w:sz w:val="20"/>
          <w:szCs w:val="20"/>
        </w:rPr>
        <w:t xml:space="preserve">wymogi </w:t>
      </w:r>
      <w:r w:rsidRPr="00241820">
        <w:rPr>
          <w:rFonts w:asciiTheme="majorHAnsi" w:hAnsiTheme="majorHAnsi"/>
          <w:sz w:val="20"/>
          <w:szCs w:val="20"/>
        </w:rPr>
        <w:t>“Rozporządzenie Parlamentu Europejskiego i Rady w sprawie identyfikacji elektronicznej i usług zaufania w odniesieniu do transakcji elektronicznych na rynku wewnętrznym (eIDAS) (UE) nr 910/2014 - od 1 lipca 2016 roku”.</w:t>
      </w:r>
    </w:p>
    <w:p w14:paraId="353EC599"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W przypadku wykorzystania formatu podpisu XAdES zewnętrzny. Zamawiający wymaga dołączenia odpowiedniej ilości plików tj. podpisywanych plików z danymi oraz plików podpisu w formacie XAdES.</w:t>
      </w:r>
    </w:p>
    <w:p w14:paraId="442F5D84" w14:textId="77777777" w:rsidR="005C7F51" w:rsidRPr="00241820" w:rsidRDefault="005C7F51" w:rsidP="005C7F51">
      <w:pPr>
        <w:pStyle w:val="Normalny1"/>
        <w:numPr>
          <w:ilvl w:val="0"/>
          <w:numId w:val="15"/>
        </w:numPr>
        <w:ind w:left="426" w:hanging="426"/>
        <w:rPr>
          <w:rFonts w:asciiTheme="majorHAnsi" w:hAnsiTheme="majorHAnsi"/>
          <w:sz w:val="20"/>
          <w:szCs w:val="20"/>
        </w:rPr>
      </w:pPr>
      <w:r w:rsidRPr="00241820">
        <w:rPr>
          <w:rFonts w:asciiTheme="majorHAnsi" w:hAnsiTheme="majorHAnsi"/>
          <w:sz w:val="20"/>
          <w:szCs w:val="20"/>
        </w:rPr>
        <w:t>Wykonawca może przed upływem terminu składania ofert wycofać ofertę. Wykonawca wycofuje ofertę w zakładce „Oferty/wnioski” używając przycisku „Wycofaj ofertę”.</w:t>
      </w:r>
    </w:p>
    <w:p w14:paraId="6823701C"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Każdy z wykonawców może złożyć tylko jedną ofertę dla danej części. Złożenie większej liczby ofert lub oferty zawierającej propozycje wariantowe spowoduje podlegać będzie odrzuceniu.</w:t>
      </w:r>
    </w:p>
    <w:p w14:paraId="3290D63D"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Ceny oferty muszą zawierać wszystkie koszty, jakie musi ponieść wykonawca, aby zrealizować zamówienie z najwyższą starannością oraz ewentualne rabaty.</w:t>
      </w:r>
    </w:p>
    <w:p w14:paraId="7977A37F" w14:textId="77777777" w:rsidR="00352CE4" w:rsidRPr="00241820" w:rsidRDefault="00352CE4" w:rsidP="00380970">
      <w:pPr>
        <w:pStyle w:val="Normalny1"/>
        <w:numPr>
          <w:ilvl w:val="0"/>
          <w:numId w:val="15"/>
        </w:numPr>
        <w:spacing w:line="240" w:lineRule="auto"/>
        <w:ind w:left="426" w:hanging="426"/>
        <w:jc w:val="both"/>
        <w:rPr>
          <w:rFonts w:asciiTheme="majorHAnsi" w:eastAsia="Calibri" w:hAnsiTheme="majorHAnsi"/>
          <w:sz w:val="20"/>
          <w:szCs w:val="20"/>
        </w:rPr>
      </w:pPr>
      <w:r w:rsidRPr="00241820">
        <w:rPr>
          <w:rFonts w:asciiTheme="majorHAnsi" w:hAnsi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DC827F5" w14:textId="77777777" w:rsidR="002771DA" w:rsidRPr="00241820" w:rsidRDefault="002771DA" w:rsidP="00380970">
      <w:pPr>
        <w:pStyle w:val="Bezodstpw"/>
        <w:numPr>
          <w:ilvl w:val="0"/>
          <w:numId w:val="15"/>
        </w:numPr>
        <w:ind w:left="426" w:hanging="426"/>
        <w:jc w:val="both"/>
        <w:rPr>
          <w:rFonts w:asciiTheme="majorHAnsi" w:hAnsiTheme="majorHAnsi" w:cs="Arial"/>
          <w:color w:val="FF0000"/>
          <w:sz w:val="20"/>
        </w:rPr>
      </w:pPr>
      <w:r w:rsidRPr="00241820">
        <w:rPr>
          <w:rFonts w:asciiTheme="majorHAnsi" w:hAnsiTheme="majorHAnsi" w:cs="Arial"/>
          <w:sz w:val="20"/>
        </w:rPr>
        <w:t>Pełnomocnictwo</w:t>
      </w:r>
      <w:r w:rsidR="008C1674" w:rsidRPr="00241820">
        <w:rPr>
          <w:rFonts w:asciiTheme="majorHAnsi" w:hAnsiTheme="majorHAnsi" w:cs="Arial"/>
          <w:sz w:val="20"/>
        </w:rPr>
        <w:t xml:space="preserve"> </w:t>
      </w:r>
      <w:r w:rsidRPr="00241820">
        <w:rPr>
          <w:rFonts w:asciiTheme="majorHAnsi" w:hAnsiTheme="majorHAnsi" w:cs="Arial"/>
          <w:sz w:val="20"/>
        </w:rPr>
        <w:t>do</w:t>
      </w:r>
      <w:r w:rsidR="008C1674" w:rsidRPr="00241820">
        <w:rPr>
          <w:rFonts w:asciiTheme="majorHAnsi" w:hAnsiTheme="majorHAnsi" w:cs="Arial"/>
          <w:sz w:val="20"/>
        </w:rPr>
        <w:t xml:space="preserve"> </w:t>
      </w:r>
      <w:r w:rsidRPr="00241820">
        <w:rPr>
          <w:rFonts w:asciiTheme="majorHAnsi" w:hAnsiTheme="majorHAnsi" w:cs="Arial"/>
          <w:sz w:val="20"/>
        </w:rPr>
        <w:t>złożenia</w:t>
      </w:r>
      <w:r w:rsidR="008C1674" w:rsidRPr="00241820">
        <w:rPr>
          <w:rFonts w:asciiTheme="majorHAnsi" w:hAnsiTheme="majorHAnsi" w:cs="Arial"/>
          <w:sz w:val="20"/>
        </w:rPr>
        <w:t xml:space="preserve"> </w:t>
      </w:r>
      <w:r w:rsidRPr="00241820">
        <w:rPr>
          <w:rFonts w:asciiTheme="majorHAnsi" w:hAnsiTheme="majorHAnsi" w:cs="Arial"/>
          <w:sz w:val="20"/>
        </w:rPr>
        <w:t>oferty</w:t>
      </w:r>
      <w:r w:rsidR="008C1674" w:rsidRPr="00241820">
        <w:rPr>
          <w:rFonts w:asciiTheme="majorHAnsi" w:hAnsiTheme="majorHAnsi" w:cs="Arial"/>
          <w:sz w:val="20"/>
        </w:rPr>
        <w:t xml:space="preserve"> </w:t>
      </w:r>
      <w:r w:rsidRPr="00241820">
        <w:rPr>
          <w:rFonts w:asciiTheme="majorHAnsi" w:hAnsiTheme="majorHAnsi" w:cs="Arial"/>
          <w:sz w:val="20"/>
        </w:rPr>
        <w:t>musi</w:t>
      </w:r>
      <w:r w:rsidR="008C1674" w:rsidRPr="00241820">
        <w:rPr>
          <w:rFonts w:asciiTheme="majorHAnsi" w:hAnsiTheme="majorHAnsi" w:cs="Arial"/>
          <w:sz w:val="20"/>
        </w:rPr>
        <w:t xml:space="preserve"> </w:t>
      </w:r>
      <w:r w:rsidRPr="00241820">
        <w:rPr>
          <w:rFonts w:asciiTheme="majorHAnsi" w:hAnsiTheme="majorHAnsi" w:cs="Arial"/>
          <w:sz w:val="20"/>
        </w:rPr>
        <w:t>być</w:t>
      </w:r>
      <w:r w:rsidR="008C1674" w:rsidRPr="00241820">
        <w:rPr>
          <w:rFonts w:asciiTheme="majorHAnsi" w:hAnsiTheme="majorHAnsi" w:cs="Arial"/>
          <w:sz w:val="20"/>
        </w:rPr>
        <w:t xml:space="preserve"> </w:t>
      </w:r>
      <w:r w:rsidRPr="00241820">
        <w:rPr>
          <w:rFonts w:asciiTheme="majorHAnsi" w:hAnsiTheme="majorHAnsi" w:cs="Arial"/>
          <w:sz w:val="20"/>
        </w:rPr>
        <w:t>złożone</w:t>
      </w:r>
      <w:r w:rsidR="008C1674" w:rsidRPr="00241820">
        <w:rPr>
          <w:rFonts w:asciiTheme="majorHAnsi" w:hAnsiTheme="majorHAnsi" w:cs="Arial"/>
          <w:sz w:val="20"/>
        </w:rPr>
        <w:t xml:space="preserve"> </w:t>
      </w:r>
      <w:r w:rsidRPr="00241820">
        <w:rPr>
          <w:rFonts w:asciiTheme="majorHAnsi" w:hAnsiTheme="majorHAnsi" w:cs="Arial"/>
          <w:sz w:val="20"/>
        </w:rPr>
        <w:t>w</w:t>
      </w:r>
      <w:r w:rsidR="008C1674" w:rsidRPr="00241820">
        <w:rPr>
          <w:rFonts w:asciiTheme="majorHAnsi" w:hAnsiTheme="majorHAnsi" w:cs="Arial"/>
          <w:sz w:val="20"/>
        </w:rPr>
        <w:t xml:space="preserve"> </w:t>
      </w:r>
      <w:r w:rsidRPr="00241820">
        <w:rPr>
          <w:rFonts w:asciiTheme="majorHAnsi" w:hAnsiTheme="majorHAnsi" w:cs="Arial"/>
          <w:sz w:val="20"/>
        </w:rPr>
        <w:t>oryginale</w:t>
      </w:r>
      <w:r w:rsidR="008C1674" w:rsidRPr="00241820">
        <w:rPr>
          <w:rFonts w:asciiTheme="majorHAnsi" w:hAnsiTheme="majorHAnsi" w:cs="Arial"/>
          <w:sz w:val="20"/>
        </w:rPr>
        <w:t xml:space="preserve"> w ta</w:t>
      </w:r>
      <w:r w:rsidRPr="00241820">
        <w:rPr>
          <w:rFonts w:asciiTheme="majorHAnsi" w:hAnsiTheme="majorHAnsi" w:cs="Arial"/>
          <w:sz w:val="20"/>
        </w:rPr>
        <w:t>kiej</w:t>
      </w:r>
      <w:r w:rsidR="008C1674" w:rsidRPr="00241820">
        <w:rPr>
          <w:rFonts w:asciiTheme="majorHAnsi" w:hAnsiTheme="majorHAnsi" w:cs="Arial"/>
          <w:sz w:val="20"/>
        </w:rPr>
        <w:t xml:space="preserve"> </w:t>
      </w:r>
      <w:r w:rsidRPr="00241820">
        <w:rPr>
          <w:rFonts w:asciiTheme="majorHAnsi" w:hAnsiTheme="majorHAnsi" w:cs="Arial"/>
          <w:sz w:val="20"/>
        </w:rPr>
        <w:t>samej</w:t>
      </w:r>
      <w:r w:rsidR="008C1674" w:rsidRPr="00241820">
        <w:rPr>
          <w:rFonts w:asciiTheme="majorHAnsi" w:hAnsiTheme="majorHAnsi" w:cs="Arial"/>
          <w:sz w:val="20"/>
        </w:rPr>
        <w:t xml:space="preserve"> </w:t>
      </w:r>
      <w:r w:rsidRPr="00241820">
        <w:rPr>
          <w:rFonts w:asciiTheme="majorHAnsi" w:hAnsiTheme="majorHAnsi" w:cs="Arial"/>
          <w:sz w:val="20"/>
        </w:rPr>
        <w:t>formie,</w:t>
      </w:r>
      <w:r w:rsidR="008C1674" w:rsidRPr="00241820">
        <w:rPr>
          <w:rFonts w:asciiTheme="majorHAnsi" w:hAnsiTheme="majorHAnsi" w:cs="Arial"/>
          <w:sz w:val="20"/>
        </w:rPr>
        <w:t xml:space="preserve"> </w:t>
      </w:r>
      <w:r w:rsidRPr="00241820">
        <w:rPr>
          <w:rFonts w:asciiTheme="majorHAnsi" w:hAnsiTheme="majorHAnsi" w:cs="Arial"/>
          <w:sz w:val="20"/>
        </w:rPr>
        <w:t>jak</w:t>
      </w:r>
      <w:r w:rsidR="008C1674" w:rsidRPr="00241820">
        <w:rPr>
          <w:rFonts w:asciiTheme="majorHAnsi" w:hAnsiTheme="majorHAnsi" w:cs="Arial"/>
          <w:sz w:val="20"/>
        </w:rPr>
        <w:t xml:space="preserve"> </w:t>
      </w:r>
      <w:r w:rsidRPr="00241820">
        <w:rPr>
          <w:rFonts w:asciiTheme="majorHAnsi" w:hAnsiTheme="majorHAnsi" w:cs="Arial"/>
          <w:sz w:val="20"/>
        </w:rPr>
        <w:t>składana</w:t>
      </w:r>
      <w:r w:rsidR="008C1674" w:rsidRPr="00241820">
        <w:rPr>
          <w:rFonts w:asciiTheme="majorHAnsi" w:hAnsiTheme="majorHAnsi" w:cs="Arial"/>
          <w:sz w:val="20"/>
        </w:rPr>
        <w:t xml:space="preserve"> </w:t>
      </w:r>
      <w:r w:rsidRPr="00241820">
        <w:rPr>
          <w:rFonts w:asciiTheme="majorHAnsi" w:hAnsiTheme="majorHAnsi" w:cs="Arial"/>
          <w:sz w:val="20"/>
        </w:rPr>
        <w:t>oferta</w:t>
      </w:r>
      <w:r w:rsidR="008C1674" w:rsidRPr="00241820">
        <w:rPr>
          <w:rFonts w:asciiTheme="majorHAnsi" w:hAnsiTheme="majorHAnsi" w:cs="Arial"/>
          <w:sz w:val="20"/>
        </w:rPr>
        <w:t xml:space="preserve"> </w:t>
      </w:r>
      <w:r w:rsidRPr="00241820">
        <w:rPr>
          <w:rFonts w:asciiTheme="majorHAnsi" w:hAnsiTheme="majorHAnsi" w:cs="Arial"/>
          <w:sz w:val="20"/>
        </w:rPr>
        <w:t>(t.j.</w:t>
      </w:r>
      <w:r w:rsidR="008C1674" w:rsidRPr="00241820">
        <w:rPr>
          <w:rFonts w:asciiTheme="majorHAnsi" w:hAnsiTheme="majorHAnsi" w:cs="Arial"/>
          <w:sz w:val="20"/>
        </w:rPr>
        <w:t xml:space="preserve"> </w:t>
      </w:r>
      <w:r w:rsidRPr="00241820">
        <w:rPr>
          <w:rFonts w:asciiTheme="majorHAnsi" w:hAnsiTheme="majorHAnsi" w:cs="Arial"/>
          <w:sz w:val="20"/>
        </w:rPr>
        <w:t>w</w:t>
      </w:r>
      <w:r w:rsidR="008C1674" w:rsidRPr="00241820">
        <w:rPr>
          <w:rFonts w:asciiTheme="majorHAnsi" w:hAnsiTheme="majorHAnsi" w:cs="Arial"/>
          <w:sz w:val="20"/>
        </w:rPr>
        <w:t xml:space="preserve"> </w:t>
      </w:r>
      <w:r w:rsidRPr="00241820">
        <w:rPr>
          <w:rFonts w:asciiTheme="majorHAnsi" w:hAnsiTheme="majorHAnsi" w:cs="Arial"/>
          <w:sz w:val="20"/>
        </w:rPr>
        <w:t>formie</w:t>
      </w:r>
      <w:r w:rsidR="008C1674" w:rsidRPr="00241820">
        <w:rPr>
          <w:rFonts w:asciiTheme="majorHAnsi" w:hAnsiTheme="majorHAnsi" w:cs="Arial"/>
          <w:sz w:val="20"/>
        </w:rPr>
        <w:t xml:space="preserve"> </w:t>
      </w:r>
      <w:r w:rsidRPr="00241820">
        <w:rPr>
          <w:rFonts w:asciiTheme="majorHAnsi" w:hAnsiTheme="majorHAnsi" w:cs="Arial"/>
          <w:sz w:val="20"/>
        </w:rPr>
        <w:t>elektronicznej</w:t>
      </w:r>
      <w:r w:rsidR="008C1674" w:rsidRPr="00241820">
        <w:rPr>
          <w:rFonts w:asciiTheme="majorHAnsi" w:hAnsiTheme="majorHAnsi" w:cs="Arial"/>
          <w:sz w:val="20"/>
        </w:rPr>
        <w:t xml:space="preserve"> </w:t>
      </w:r>
      <w:r w:rsidRPr="00241820">
        <w:rPr>
          <w:rFonts w:asciiTheme="majorHAnsi" w:hAnsiTheme="majorHAnsi" w:cs="Arial"/>
          <w:sz w:val="20"/>
        </w:rPr>
        <w:t>lub</w:t>
      </w:r>
      <w:r w:rsidR="00EC2DA8" w:rsidRPr="00241820">
        <w:rPr>
          <w:rFonts w:asciiTheme="majorHAnsi" w:hAnsiTheme="majorHAnsi" w:cs="Arial"/>
          <w:sz w:val="20"/>
        </w:rPr>
        <w:t xml:space="preserve"> </w:t>
      </w:r>
      <w:r w:rsidRPr="00241820">
        <w:rPr>
          <w:rFonts w:asciiTheme="majorHAnsi" w:hAnsiTheme="majorHAnsi" w:cs="Arial"/>
          <w:sz w:val="20"/>
        </w:rPr>
        <w:t>postaci</w:t>
      </w:r>
      <w:r w:rsidR="00EC2DA8" w:rsidRPr="00241820">
        <w:rPr>
          <w:rFonts w:asciiTheme="majorHAnsi" w:hAnsiTheme="majorHAnsi" w:cs="Arial"/>
          <w:sz w:val="20"/>
        </w:rPr>
        <w:t xml:space="preserve"> </w:t>
      </w:r>
      <w:r w:rsidRPr="00241820">
        <w:rPr>
          <w:rFonts w:asciiTheme="majorHAnsi" w:hAnsiTheme="majorHAnsi" w:cs="Arial"/>
          <w:sz w:val="20"/>
        </w:rPr>
        <w:t>elektronicznej</w:t>
      </w:r>
      <w:r w:rsidR="00EC2DA8" w:rsidRPr="00241820">
        <w:rPr>
          <w:rFonts w:asciiTheme="majorHAnsi" w:hAnsiTheme="majorHAnsi" w:cs="Arial"/>
          <w:sz w:val="20"/>
        </w:rPr>
        <w:t xml:space="preserve"> </w:t>
      </w:r>
      <w:r w:rsidRPr="00241820">
        <w:rPr>
          <w:rFonts w:asciiTheme="majorHAnsi" w:hAnsiTheme="majorHAnsi" w:cs="Arial"/>
          <w:sz w:val="20"/>
        </w:rPr>
        <w:t>opatrzonej</w:t>
      </w:r>
      <w:r w:rsidR="00EC2DA8" w:rsidRPr="00241820">
        <w:rPr>
          <w:rFonts w:asciiTheme="majorHAnsi" w:hAnsiTheme="majorHAnsi" w:cs="Arial"/>
          <w:sz w:val="20"/>
        </w:rPr>
        <w:t xml:space="preserve"> </w:t>
      </w:r>
      <w:r w:rsidRPr="00241820">
        <w:rPr>
          <w:rFonts w:asciiTheme="majorHAnsi" w:hAnsiTheme="majorHAnsi" w:cs="Arial"/>
          <w:sz w:val="20"/>
        </w:rPr>
        <w:t>podpisem</w:t>
      </w:r>
      <w:r w:rsidR="00EC2DA8" w:rsidRPr="00241820">
        <w:rPr>
          <w:rFonts w:asciiTheme="majorHAnsi" w:hAnsiTheme="majorHAnsi" w:cs="Arial"/>
          <w:sz w:val="20"/>
        </w:rPr>
        <w:t xml:space="preserve"> </w:t>
      </w:r>
      <w:r w:rsidRPr="00241820">
        <w:rPr>
          <w:rFonts w:asciiTheme="majorHAnsi" w:hAnsiTheme="majorHAnsi" w:cs="Arial"/>
          <w:sz w:val="20"/>
        </w:rPr>
        <w:t>zaufanym</w:t>
      </w:r>
      <w:r w:rsidR="00EC2DA8" w:rsidRPr="00241820">
        <w:rPr>
          <w:rFonts w:asciiTheme="majorHAnsi" w:hAnsiTheme="majorHAnsi" w:cs="Arial"/>
          <w:sz w:val="20"/>
        </w:rPr>
        <w:t xml:space="preserve"> </w:t>
      </w:r>
      <w:r w:rsidRPr="00241820">
        <w:rPr>
          <w:rFonts w:asciiTheme="majorHAnsi" w:hAnsiTheme="majorHAnsi" w:cs="Arial"/>
          <w:sz w:val="20"/>
        </w:rPr>
        <w:t>lub</w:t>
      </w:r>
      <w:r w:rsidR="00EC2DA8" w:rsidRPr="00241820">
        <w:rPr>
          <w:rFonts w:asciiTheme="majorHAnsi" w:hAnsiTheme="majorHAnsi" w:cs="Arial"/>
          <w:sz w:val="20"/>
        </w:rPr>
        <w:t xml:space="preserve"> </w:t>
      </w:r>
      <w:r w:rsidRPr="00241820">
        <w:rPr>
          <w:rFonts w:asciiTheme="majorHAnsi" w:hAnsiTheme="majorHAnsi" w:cs="Arial"/>
          <w:sz w:val="20"/>
        </w:rPr>
        <w:t>podpisem</w:t>
      </w:r>
      <w:r w:rsidR="00EC2DA8" w:rsidRPr="00241820">
        <w:rPr>
          <w:rFonts w:asciiTheme="majorHAnsi" w:hAnsiTheme="majorHAnsi" w:cs="Arial"/>
          <w:sz w:val="20"/>
        </w:rPr>
        <w:t xml:space="preserve"> </w:t>
      </w:r>
      <w:r w:rsidRPr="00241820">
        <w:rPr>
          <w:rFonts w:asciiTheme="majorHAnsi" w:hAnsiTheme="majorHAnsi" w:cs="Arial"/>
          <w:sz w:val="20"/>
        </w:rPr>
        <w:t>osobistym).</w:t>
      </w:r>
      <w:r w:rsidR="00EC2DA8" w:rsidRPr="00241820">
        <w:rPr>
          <w:rFonts w:asciiTheme="majorHAnsi" w:hAnsiTheme="majorHAnsi" w:cs="Arial"/>
          <w:sz w:val="20"/>
        </w:rPr>
        <w:t xml:space="preserve"> Dopusz</w:t>
      </w:r>
      <w:r w:rsidRPr="00241820">
        <w:rPr>
          <w:rFonts w:asciiTheme="majorHAnsi" w:hAnsiTheme="majorHAnsi" w:cs="Arial"/>
          <w:sz w:val="20"/>
        </w:rPr>
        <w:t>cza</w:t>
      </w:r>
      <w:r w:rsidR="00EC2DA8" w:rsidRPr="00241820">
        <w:rPr>
          <w:rFonts w:asciiTheme="majorHAnsi" w:hAnsiTheme="majorHAnsi" w:cs="Arial"/>
          <w:sz w:val="20"/>
        </w:rPr>
        <w:t xml:space="preserve"> </w:t>
      </w:r>
      <w:r w:rsidRPr="00241820">
        <w:rPr>
          <w:rFonts w:asciiTheme="majorHAnsi" w:hAnsiTheme="majorHAnsi" w:cs="Arial"/>
          <w:sz w:val="20"/>
        </w:rPr>
        <w:t>się</w:t>
      </w:r>
      <w:r w:rsidR="00EC2DA8" w:rsidRPr="00241820">
        <w:rPr>
          <w:rFonts w:asciiTheme="majorHAnsi" w:hAnsiTheme="majorHAnsi" w:cs="Arial"/>
          <w:sz w:val="20"/>
        </w:rPr>
        <w:t xml:space="preserve"> </w:t>
      </w:r>
      <w:r w:rsidRPr="00241820">
        <w:rPr>
          <w:rFonts w:asciiTheme="majorHAnsi" w:hAnsiTheme="majorHAnsi" w:cs="Arial"/>
          <w:sz w:val="20"/>
        </w:rPr>
        <w:t>także</w:t>
      </w:r>
      <w:r w:rsidR="00EC2DA8" w:rsidRPr="00241820">
        <w:rPr>
          <w:rFonts w:asciiTheme="majorHAnsi" w:hAnsiTheme="majorHAnsi" w:cs="Arial"/>
          <w:sz w:val="20"/>
        </w:rPr>
        <w:t xml:space="preserve"> </w:t>
      </w:r>
      <w:r w:rsidRPr="00241820">
        <w:rPr>
          <w:rFonts w:asciiTheme="majorHAnsi" w:hAnsiTheme="majorHAnsi" w:cs="Arial"/>
          <w:sz w:val="20"/>
        </w:rPr>
        <w:t>złożenie</w:t>
      </w:r>
      <w:r w:rsidR="00EC2DA8" w:rsidRPr="00241820">
        <w:rPr>
          <w:rFonts w:asciiTheme="majorHAnsi" w:hAnsiTheme="majorHAnsi" w:cs="Arial"/>
          <w:sz w:val="20"/>
        </w:rPr>
        <w:t xml:space="preserve"> </w:t>
      </w:r>
      <w:r w:rsidRPr="00241820">
        <w:rPr>
          <w:rFonts w:asciiTheme="majorHAnsi" w:hAnsiTheme="majorHAnsi" w:cs="Arial"/>
          <w:sz w:val="20"/>
        </w:rPr>
        <w:t>elektronicznej</w:t>
      </w:r>
      <w:r w:rsidR="00EC2DA8" w:rsidRPr="00241820">
        <w:rPr>
          <w:rFonts w:asciiTheme="majorHAnsi" w:hAnsiTheme="majorHAnsi" w:cs="Arial"/>
          <w:sz w:val="20"/>
        </w:rPr>
        <w:t xml:space="preserve"> </w:t>
      </w:r>
      <w:r w:rsidRPr="00241820">
        <w:rPr>
          <w:rFonts w:asciiTheme="majorHAnsi" w:hAnsiTheme="majorHAnsi" w:cs="Arial"/>
          <w:sz w:val="20"/>
        </w:rPr>
        <w:t>kopii</w:t>
      </w:r>
      <w:r w:rsidR="00EC2DA8" w:rsidRPr="00241820">
        <w:rPr>
          <w:rFonts w:asciiTheme="majorHAnsi" w:hAnsiTheme="majorHAnsi" w:cs="Arial"/>
          <w:sz w:val="20"/>
        </w:rPr>
        <w:t xml:space="preserve"> </w:t>
      </w:r>
      <w:r w:rsidRPr="00241820">
        <w:rPr>
          <w:rFonts w:asciiTheme="majorHAnsi" w:hAnsiTheme="majorHAnsi" w:cs="Arial"/>
          <w:sz w:val="20"/>
        </w:rPr>
        <w:t>(skanu)</w:t>
      </w:r>
      <w:r w:rsidR="00EC2DA8" w:rsidRPr="00241820">
        <w:rPr>
          <w:rFonts w:asciiTheme="majorHAnsi" w:hAnsiTheme="majorHAnsi" w:cs="Arial"/>
          <w:sz w:val="20"/>
        </w:rPr>
        <w:t xml:space="preserve"> </w:t>
      </w:r>
      <w:r w:rsidRPr="00241820">
        <w:rPr>
          <w:rFonts w:asciiTheme="majorHAnsi" w:hAnsiTheme="majorHAnsi" w:cs="Arial"/>
          <w:sz w:val="20"/>
        </w:rPr>
        <w:t>pełnomocnictwa</w:t>
      </w:r>
      <w:r w:rsidR="00EC2DA8" w:rsidRPr="00241820">
        <w:rPr>
          <w:rFonts w:asciiTheme="majorHAnsi" w:hAnsiTheme="majorHAnsi" w:cs="Arial"/>
          <w:sz w:val="20"/>
        </w:rPr>
        <w:t xml:space="preserve"> </w:t>
      </w:r>
      <w:r w:rsidRPr="00241820">
        <w:rPr>
          <w:rFonts w:asciiTheme="majorHAnsi" w:hAnsiTheme="majorHAnsi" w:cs="Arial"/>
          <w:sz w:val="20"/>
        </w:rPr>
        <w:t>sporządzonego</w:t>
      </w:r>
      <w:r w:rsidR="00EC2DA8" w:rsidRPr="00241820">
        <w:rPr>
          <w:rFonts w:asciiTheme="majorHAnsi" w:hAnsiTheme="majorHAnsi" w:cs="Arial"/>
          <w:sz w:val="20"/>
        </w:rPr>
        <w:t xml:space="preserve"> </w:t>
      </w:r>
      <w:r w:rsidRPr="00241820">
        <w:rPr>
          <w:rFonts w:asciiTheme="majorHAnsi" w:hAnsiTheme="majorHAnsi" w:cs="Arial"/>
          <w:sz w:val="20"/>
        </w:rPr>
        <w:t>uprzednio</w:t>
      </w:r>
      <w:r w:rsidR="00EC2DA8" w:rsidRPr="00241820">
        <w:rPr>
          <w:rFonts w:asciiTheme="majorHAnsi" w:hAnsiTheme="majorHAnsi" w:cs="Arial"/>
          <w:sz w:val="20"/>
        </w:rPr>
        <w:t xml:space="preserve"> </w:t>
      </w:r>
      <w:r w:rsidRPr="00241820">
        <w:rPr>
          <w:rFonts w:asciiTheme="majorHAnsi" w:hAnsiTheme="majorHAnsi" w:cs="Arial"/>
          <w:sz w:val="20"/>
        </w:rPr>
        <w:t>w</w:t>
      </w:r>
      <w:r w:rsidR="00EC2DA8" w:rsidRPr="00241820">
        <w:rPr>
          <w:rFonts w:asciiTheme="majorHAnsi" w:hAnsiTheme="majorHAnsi" w:cs="Arial"/>
          <w:sz w:val="20"/>
        </w:rPr>
        <w:t xml:space="preserve"> </w:t>
      </w:r>
      <w:r w:rsidRPr="00241820">
        <w:rPr>
          <w:rFonts w:asciiTheme="majorHAnsi" w:hAnsiTheme="majorHAnsi" w:cs="Arial"/>
          <w:sz w:val="20"/>
        </w:rPr>
        <w:t>formie</w:t>
      </w:r>
      <w:r w:rsidR="00EC2DA8" w:rsidRPr="00241820">
        <w:rPr>
          <w:rFonts w:asciiTheme="majorHAnsi" w:hAnsiTheme="majorHAnsi" w:cs="Arial"/>
          <w:sz w:val="20"/>
        </w:rPr>
        <w:t xml:space="preserve"> </w:t>
      </w:r>
      <w:r w:rsidRPr="00241820">
        <w:rPr>
          <w:rFonts w:asciiTheme="majorHAnsi" w:hAnsiTheme="majorHAnsi" w:cs="Arial"/>
          <w:sz w:val="20"/>
        </w:rPr>
        <w:t>pisemnej,</w:t>
      </w:r>
      <w:r w:rsidR="00EC2DA8" w:rsidRPr="00241820">
        <w:rPr>
          <w:rFonts w:asciiTheme="majorHAnsi" w:hAnsiTheme="majorHAnsi" w:cs="Arial"/>
          <w:sz w:val="20"/>
        </w:rPr>
        <w:t xml:space="preserve"> </w:t>
      </w:r>
      <w:r w:rsidRPr="00241820">
        <w:rPr>
          <w:rFonts w:asciiTheme="majorHAnsi" w:hAnsiTheme="majorHAnsi" w:cs="Arial"/>
          <w:sz w:val="20"/>
        </w:rPr>
        <w:t>w</w:t>
      </w:r>
      <w:r w:rsidR="00EC2DA8" w:rsidRPr="00241820">
        <w:rPr>
          <w:rFonts w:asciiTheme="majorHAnsi" w:hAnsiTheme="majorHAnsi" w:cs="Arial"/>
          <w:sz w:val="20"/>
        </w:rPr>
        <w:t xml:space="preserve"> </w:t>
      </w:r>
      <w:r w:rsidRPr="00241820">
        <w:rPr>
          <w:rFonts w:asciiTheme="majorHAnsi" w:hAnsiTheme="majorHAnsi" w:cs="Arial"/>
          <w:sz w:val="20"/>
        </w:rPr>
        <w:t>formie</w:t>
      </w:r>
      <w:r w:rsidR="00EC2DA8" w:rsidRPr="00241820">
        <w:rPr>
          <w:rFonts w:asciiTheme="majorHAnsi" w:hAnsiTheme="majorHAnsi" w:cs="Arial"/>
          <w:sz w:val="20"/>
        </w:rPr>
        <w:t xml:space="preserve"> </w:t>
      </w:r>
      <w:r w:rsidRPr="00241820">
        <w:rPr>
          <w:rFonts w:asciiTheme="majorHAnsi" w:hAnsiTheme="majorHAnsi" w:cs="Arial"/>
          <w:sz w:val="20"/>
        </w:rPr>
        <w:t>elektronicznego</w:t>
      </w:r>
      <w:r w:rsidR="00EC2DA8" w:rsidRPr="00241820">
        <w:rPr>
          <w:rFonts w:asciiTheme="majorHAnsi" w:hAnsiTheme="majorHAnsi" w:cs="Arial"/>
          <w:sz w:val="20"/>
        </w:rPr>
        <w:t xml:space="preserve"> </w:t>
      </w:r>
      <w:r w:rsidRPr="00241820">
        <w:rPr>
          <w:rFonts w:asciiTheme="majorHAnsi" w:hAnsiTheme="majorHAnsi" w:cs="Arial"/>
          <w:sz w:val="20"/>
        </w:rPr>
        <w:t>poświadczenia</w:t>
      </w:r>
      <w:r w:rsidR="00EC2DA8" w:rsidRPr="00241820">
        <w:rPr>
          <w:rFonts w:asciiTheme="majorHAnsi" w:hAnsiTheme="majorHAnsi" w:cs="Arial"/>
          <w:sz w:val="20"/>
        </w:rPr>
        <w:t xml:space="preserve"> </w:t>
      </w:r>
      <w:r w:rsidRPr="00241820">
        <w:rPr>
          <w:rFonts w:asciiTheme="majorHAnsi" w:hAnsiTheme="majorHAnsi" w:cs="Arial"/>
          <w:sz w:val="20"/>
        </w:rPr>
        <w:t>sporządzonego</w:t>
      </w:r>
      <w:r w:rsidR="00EC2DA8" w:rsidRPr="00241820">
        <w:rPr>
          <w:rFonts w:asciiTheme="majorHAnsi" w:hAnsiTheme="majorHAnsi" w:cs="Arial"/>
          <w:sz w:val="20"/>
        </w:rPr>
        <w:t xml:space="preserve"> </w:t>
      </w:r>
      <w:r w:rsidRPr="00241820">
        <w:rPr>
          <w:rFonts w:asciiTheme="majorHAnsi" w:hAnsiTheme="majorHAnsi" w:cs="Arial"/>
          <w:sz w:val="20"/>
        </w:rPr>
        <w:t>stosownie</w:t>
      </w:r>
      <w:r w:rsidR="00EC2DA8" w:rsidRPr="00241820">
        <w:rPr>
          <w:rFonts w:asciiTheme="majorHAnsi" w:hAnsiTheme="majorHAnsi" w:cs="Arial"/>
          <w:sz w:val="20"/>
        </w:rPr>
        <w:t xml:space="preserve"> </w:t>
      </w:r>
      <w:r w:rsidRPr="00241820">
        <w:rPr>
          <w:rFonts w:asciiTheme="majorHAnsi" w:hAnsiTheme="majorHAnsi" w:cs="Arial"/>
          <w:sz w:val="20"/>
        </w:rPr>
        <w:t>do</w:t>
      </w:r>
      <w:r w:rsidR="00EC2DA8" w:rsidRPr="00241820">
        <w:rPr>
          <w:rFonts w:asciiTheme="majorHAnsi" w:hAnsiTheme="majorHAnsi" w:cs="Arial"/>
          <w:sz w:val="20"/>
        </w:rPr>
        <w:t xml:space="preserve"> </w:t>
      </w:r>
      <w:r w:rsidRPr="00241820">
        <w:rPr>
          <w:rFonts w:asciiTheme="majorHAnsi" w:hAnsiTheme="majorHAnsi" w:cs="Arial"/>
          <w:sz w:val="20"/>
        </w:rPr>
        <w:t>art.</w:t>
      </w:r>
      <w:r w:rsidR="00EC2DA8" w:rsidRPr="00241820">
        <w:rPr>
          <w:rFonts w:asciiTheme="majorHAnsi" w:hAnsiTheme="majorHAnsi" w:cs="Arial"/>
          <w:sz w:val="20"/>
        </w:rPr>
        <w:t xml:space="preserve"> </w:t>
      </w:r>
      <w:r w:rsidRPr="00241820">
        <w:rPr>
          <w:rFonts w:asciiTheme="majorHAnsi" w:hAnsiTheme="majorHAnsi" w:cs="Arial"/>
          <w:sz w:val="20"/>
        </w:rPr>
        <w:t>97</w:t>
      </w:r>
      <w:r w:rsidR="00EC2DA8" w:rsidRPr="00241820">
        <w:rPr>
          <w:rFonts w:asciiTheme="majorHAnsi" w:hAnsiTheme="majorHAnsi" w:cs="Arial"/>
          <w:sz w:val="20"/>
        </w:rPr>
        <w:t xml:space="preserve"> </w:t>
      </w:r>
      <w:r w:rsidRPr="00241820">
        <w:rPr>
          <w:rFonts w:asciiTheme="majorHAnsi" w:hAnsiTheme="majorHAnsi" w:cs="Arial"/>
          <w:sz w:val="20"/>
        </w:rPr>
        <w:t>§</w:t>
      </w:r>
      <w:r w:rsidR="00EC2DA8" w:rsidRPr="00241820">
        <w:rPr>
          <w:rFonts w:asciiTheme="majorHAnsi" w:hAnsiTheme="majorHAnsi" w:cs="Arial"/>
          <w:sz w:val="20"/>
        </w:rPr>
        <w:t xml:space="preserve"> </w:t>
      </w:r>
      <w:r w:rsidRPr="00241820">
        <w:rPr>
          <w:rFonts w:asciiTheme="majorHAnsi" w:hAnsiTheme="majorHAnsi" w:cs="Arial"/>
          <w:sz w:val="20"/>
        </w:rPr>
        <w:t>2</w:t>
      </w:r>
      <w:r w:rsidR="00EC2DA8" w:rsidRPr="00241820">
        <w:rPr>
          <w:rFonts w:asciiTheme="majorHAnsi" w:hAnsiTheme="majorHAnsi" w:cs="Arial"/>
          <w:sz w:val="20"/>
        </w:rPr>
        <w:t xml:space="preserve"> </w:t>
      </w:r>
      <w:r w:rsidRPr="00241820">
        <w:rPr>
          <w:rFonts w:asciiTheme="majorHAnsi" w:hAnsiTheme="majorHAnsi" w:cs="Arial"/>
          <w:sz w:val="20"/>
        </w:rPr>
        <w:t>ustawy</w:t>
      </w:r>
      <w:r w:rsidR="00EC2DA8" w:rsidRPr="00241820">
        <w:rPr>
          <w:rFonts w:asciiTheme="majorHAnsi" w:hAnsiTheme="majorHAnsi" w:cs="Arial"/>
          <w:sz w:val="20"/>
        </w:rPr>
        <w:t xml:space="preserve"> </w:t>
      </w:r>
      <w:r w:rsidRPr="00241820">
        <w:rPr>
          <w:rFonts w:asciiTheme="majorHAnsi" w:hAnsiTheme="majorHAnsi" w:cs="Arial"/>
          <w:sz w:val="20"/>
        </w:rPr>
        <w:t>z</w:t>
      </w:r>
      <w:r w:rsidR="00EC2DA8" w:rsidRPr="00241820">
        <w:rPr>
          <w:rFonts w:asciiTheme="majorHAnsi" w:hAnsiTheme="majorHAnsi" w:cs="Arial"/>
          <w:sz w:val="20"/>
        </w:rPr>
        <w:t xml:space="preserve"> </w:t>
      </w:r>
      <w:r w:rsidRPr="00241820">
        <w:rPr>
          <w:rFonts w:asciiTheme="majorHAnsi" w:hAnsiTheme="majorHAnsi" w:cs="Arial"/>
          <w:sz w:val="20"/>
        </w:rPr>
        <w:t>dnia</w:t>
      </w:r>
      <w:r w:rsidR="00EC2DA8" w:rsidRPr="00241820">
        <w:rPr>
          <w:rFonts w:asciiTheme="majorHAnsi" w:hAnsiTheme="majorHAnsi" w:cs="Arial"/>
          <w:sz w:val="20"/>
        </w:rPr>
        <w:t xml:space="preserve"> </w:t>
      </w:r>
      <w:r w:rsidRPr="00241820">
        <w:rPr>
          <w:rFonts w:asciiTheme="majorHAnsi" w:hAnsiTheme="majorHAnsi" w:cs="Arial"/>
          <w:sz w:val="20"/>
        </w:rPr>
        <w:t>14</w:t>
      </w:r>
      <w:r w:rsidR="00EC2DA8" w:rsidRPr="00241820">
        <w:rPr>
          <w:rFonts w:asciiTheme="majorHAnsi" w:hAnsiTheme="majorHAnsi" w:cs="Arial"/>
          <w:sz w:val="20"/>
        </w:rPr>
        <w:t xml:space="preserve"> </w:t>
      </w:r>
      <w:r w:rsidRPr="00241820">
        <w:rPr>
          <w:rFonts w:asciiTheme="majorHAnsi" w:hAnsiTheme="majorHAnsi" w:cs="Arial"/>
          <w:sz w:val="20"/>
        </w:rPr>
        <w:t>lutego</w:t>
      </w:r>
      <w:r w:rsidR="00EC2DA8" w:rsidRPr="00241820">
        <w:rPr>
          <w:rFonts w:asciiTheme="majorHAnsi" w:hAnsiTheme="majorHAnsi" w:cs="Arial"/>
          <w:sz w:val="20"/>
        </w:rPr>
        <w:t xml:space="preserve"> </w:t>
      </w:r>
      <w:r w:rsidRPr="00241820">
        <w:rPr>
          <w:rFonts w:asciiTheme="majorHAnsi" w:hAnsiTheme="majorHAnsi" w:cs="Arial"/>
          <w:sz w:val="20"/>
        </w:rPr>
        <w:t>1991</w:t>
      </w:r>
      <w:r w:rsidR="00EC2DA8" w:rsidRPr="00241820">
        <w:rPr>
          <w:rFonts w:asciiTheme="majorHAnsi" w:hAnsiTheme="majorHAnsi" w:cs="Arial"/>
          <w:sz w:val="20"/>
        </w:rPr>
        <w:t xml:space="preserve"> </w:t>
      </w:r>
      <w:r w:rsidRPr="00241820">
        <w:rPr>
          <w:rFonts w:asciiTheme="majorHAnsi" w:hAnsiTheme="majorHAnsi" w:cs="Arial"/>
          <w:sz w:val="20"/>
        </w:rPr>
        <w:t>r.-</w:t>
      </w:r>
      <w:r w:rsidR="00FD2C2B" w:rsidRPr="00241820">
        <w:rPr>
          <w:rFonts w:asciiTheme="majorHAnsi" w:hAnsiTheme="majorHAnsi" w:cs="Arial"/>
          <w:sz w:val="20"/>
        </w:rPr>
        <w:t xml:space="preserve"> </w:t>
      </w:r>
      <w:r w:rsidRPr="00241820">
        <w:rPr>
          <w:rFonts w:asciiTheme="majorHAnsi" w:hAnsiTheme="majorHAnsi" w:cs="Arial"/>
          <w:sz w:val="20"/>
        </w:rPr>
        <w:t>Prawo</w:t>
      </w:r>
      <w:r w:rsidR="00EC2DA8" w:rsidRPr="00241820">
        <w:rPr>
          <w:rFonts w:asciiTheme="majorHAnsi" w:hAnsiTheme="majorHAnsi" w:cs="Arial"/>
          <w:sz w:val="20"/>
        </w:rPr>
        <w:t xml:space="preserve"> </w:t>
      </w:r>
      <w:r w:rsidRPr="00241820">
        <w:rPr>
          <w:rFonts w:asciiTheme="majorHAnsi" w:hAnsiTheme="majorHAnsi" w:cs="Arial"/>
          <w:sz w:val="20"/>
        </w:rPr>
        <w:t>o</w:t>
      </w:r>
      <w:r w:rsidR="00EC2DA8" w:rsidRPr="00241820">
        <w:rPr>
          <w:rFonts w:asciiTheme="majorHAnsi" w:hAnsiTheme="majorHAnsi" w:cs="Arial"/>
          <w:sz w:val="20"/>
        </w:rPr>
        <w:t xml:space="preserve"> </w:t>
      </w:r>
      <w:r w:rsidRPr="00241820">
        <w:rPr>
          <w:rFonts w:asciiTheme="majorHAnsi" w:hAnsiTheme="majorHAnsi" w:cs="Arial"/>
          <w:sz w:val="20"/>
        </w:rPr>
        <w:t>notariacie,</w:t>
      </w:r>
      <w:r w:rsidR="00EC2DA8" w:rsidRPr="00241820">
        <w:rPr>
          <w:rFonts w:asciiTheme="majorHAnsi" w:hAnsiTheme="majorHAnsi" w:cs="Arial"/>
          <w:sz w:val="20"/>
        </w:rPr>
        <w:t xml:space="preserve"> </w:t>
      </w:r>
      <w:r w:rsidRPr="00241820">
        <w:rPr>
          <w:rFonts w:asciiTheme="majorHAnsi" w:hAnsiTheme="majorHAnsi" w:cs="Arial"/>
          <w:sz w:val="20"/>
        </w:rPr>
        <w:t>które</w:t>
      </w:r>
      <w:r w:rsidR="00EC2DA8" w:rsidRPr="00241820">
        <w:rPr>
          <w:rFonts w:asciiTheme="majorHAnsi" w:hAnsiTheme="majorHAnsi" w:cs="Arial"/>
          <w:sz w:val="20"/>
        </w:rPr>
        <w:t xml:space="preserve"> </w:t>
      </w:r>
      <w:r w:rsidRPr="00241820">
        <w:rPr>
          <w:rFonts w:asciiTheme="majorHAnsi" w:hAnsiTheme="majorHAnsi" w:cs="Arial"/>
          <w:sz w:val="20"/>
        </w:rPr>
        <w:t>to</w:t>
      </w:r>
      <w:r w:rsidR="00EC2DA8" w:rsidRPr="00241820">
        <w:rPr>
          <w:rFonts w:asciiTheme="majorHAnsi" w:hAnsiTheme="majorHAnsi" w:cs="Arial"/>
          <w:sz w:val="20"/>
        </w:rPr>
        <w:t xml:space="preserve"> </w:t>
      </w:r>
      <w:r w:rsidRPr="00241820">
        <w:rPr>
          <w:rFonts w:asciiTheme="majorHAnsi" w:hAnsiTheme="majorHAnsi" w:cs="Arial"/>
          <w:sz w:val="20"/>
        </w:rPr>
        <w:t>poświadczenie</w:t>
      </w:r>
      <w:r w:rsidR="00EC2DA8" w:rsidRPr="00241820">
        <w:rPr>
          <w:rFonts w:asciiTheme="majorHAnsi" w:hAnsiTheme="majorHAnsi" w:cs="Arial"/>
          <w:sz w:val="20"/>
        </w:rPr>
        <w:t xml:space="preserve"> </w:t>
      </w:r>
      <w:r w:rsidRPr="00241820">
        <w:rPr>
          <w:rFonts w:asciiTheme="majorHAnsi" w:hAnsiTheme="majorHAnsi" w:cs="Arial"/>
          <w:sz w:val="20"/>
        </w:rPr>
        <w:t>notariusz</w:t>
      </w:r>
      <w:r w:rsidR="00EC2DA8" w:rsidRPr="00241820">
        <w:rPr>
          <w:rFonts w:asciiTheme="majorHAnsi" w:hAnsiTheme="majorHAnsi" w:cs="Arial"/>
          <w:sz w:val="20"/>
        </w:rPr>
        <w:t xml:space="preserve"> </w:t>
      </w:r>
      <w:r w:rsidRPr="00241820">
        <w:rPr>
          <w:rFonts w:asciiTheme="majorHAnsi" w:hAnsiTheme="majorHAnsi" w:cs="Arial"/>
          <w:sz w:val="20"/>
        </w:rPr>
        <w:t>opatruje</w:t>
      </w:r>
      <w:r w:rsidR="00EC2DA8" w:rsidRPr="00241820">
        <w:rPr>
          <w:rFonts w:asciiTheme="majorHAnsi" w:hAnsiTheme="majorHAnsi" w:cs="Arial"/>
          <w:sz w:val="20"/>
        </w:rPr>
        <w:t xml:space="preserve"> </w:t>
      </w:r>
      <w:r w:rsidRPr="00241820">
        <w:rPr>
          <w:rFonts w:asciiTheme="majorHAnsi" w:hAnsiTheme="majorHAnsi" w:cs="Arial"/>
          <w:sz w:val="20"/>
        </w:rPr>
        <w:t>kwalifikowanym</w:t>
      </w:r>
      <w:r w:rsidR="00EC2DA8" w:rsidRPr="00241820">
        <w:rPr>
          <w:rFonts w:asciiTheme="majorHAnsi" w:hAnsiTheme="majorHAnsi" w:cs="Arial"/>
          <w:sz w:val="20"/>
        </w:rPr>
        <w:t xml:space="preserve"> </w:t>
      </w:r>
      <w:r w:rsidRPr="00241820">
        <w:rPr>
          <w:rFonts w:asciiTheme="majorHAnsi" w:hAnsiTheme="majorHAnsi" w:cs="Arial"/>
          <w:sz w:val="20"/>
        </w:rPr>
        <w:t>podpisem</w:t>
      </w:r>
      <w:r w:rsidR="00EC2DA8" w:rsidRPr="00241820">
        <w:rPr>
          <w:rFonts w:asciiTheme="majorHAnsi" w:hAnsiTheme="majorHAnsi" w:cs="Arial"/>
          <w:sz w:val="20"/>
        </w:rPr>
        <w:t xml:space="preserve"> elektronicz</w:t>
      </w:r>
      <w:r w:rsidRPr="00241820">
        <w:rPr>
          <w:rFonts w:asciiTheme="majorHAnsi" w:hAnsiTheme="majorHAnsi" w:cs="Arial"/>
          <w:sz w:val="20"/>
        </w:rPr>
        <w:t>nym,</w:t>
      </w:r>
      <w:r w:rsidR="00EC2DA8" w:rsidRPr="00241820">
        <w:rPr>
          <w:rFonts w:asciiTheme="majorHAnsi" w:hAnsiTheme="majorHAnsi" w:cs="Arial"/>
          <w:sz w:val="20"/>
        </w:rPr>
        <w:t xml:space="preserve"> </w:t>
      </w:r>
      <w:r w:rsidRPr="00241820">
        <w:rPr>
          <w:rFonts w:asciiTheme="majorHAnsi" w:hAnsiTheme="majorHAnsi" w:cs="Arial"/>
          <w:sz w:val="20"/>
        </w:rPr>
        <w:t>bądź</w:t>
      </w:r>
      <w:r w:rsidR="00EC2DA8" w:rsidRPr="00241820">
        <w:rPr>
          <w:rFonts w:asciiTheme="majorHAnsi" w:hAnsiTheme="majorHAnsi" w:cs="Arial"/>
          <w:sz w:val="20"/>
        </w:rPr>
        <w:t xml:space="preserve"> </w:t>
      </w:r>
      <w:r w:rsidRPr="00241820">
        <w:rPr>
          <w:rFonts w:asciiTheme="majorHAnsi" w:hAnsiTheme="majorHAnsi" w:cs="Arial"/>
          <w:sz w:val="20"/>
        </w:rPr>
        <w:t>też</w:t>
      </w:r>
      <w:r w:rsidR="00EC2DA8" w:rsidRPr="00241820">
        <w:rPr>
          <w:rFonts w:asciiTheme="majorHAnsi" w:hAnsiTheme="majorHAnsi" w:cs="Arial"/>
          <w:sz w:val="20"/>
        </w:rPr>
        <w:t xml:space="preserve"> </w:t>
      </w:r>
      <w:r w:rsidRPr="00241820">
        <w:rPr>
          <w:rFonts w:asciiTheme="majorHAnsi" w:hAnsiTheme="majorHAnsi" w:cs="Arial"/>
          <w:sz w:val="20"/>
        </w:rPr>
        <w:t>poprzez</w:t>
      </w:r>
      <w:r w:rsidR="00EC2DA8" w:rsidRPr="00241820">
        <w:rPr>
          <w:rFonts w:asciiTheme="majorHAnsi" w:hAnsiTheme="majorHAnsi" w:cs="Arial"/>
          <w:sz w:val="20"/>
        </w:rPr>
        <w:t xml:space="preserve"> </w:t>
      </w:r>
      <w:r w:rsidRPr="00241820">
        <w:rPr>
          <w:rFonts w:asciiTheme="majorHAnsi" w:hAnsiTheme="majorHAnsi" w:cs="Arial"/>
          <w:sz w:val="20"/>
        </w:rPr>
        <w:t>opatrzenie</w:t>
      </w:r>
      <w:r w:rsidR="00EC2DA8" w:rsidRPr="00241820">
        <w:rPr>
          <w:rFonts w:asciiTheme="majorHAnsi" w:hAnsiTheme="majorHAnsi" w:cs="Arial"/>
          <w:sz w:val="20"/>
        </w:rPr>
        <w:t xml:space="preserve"> </w:t>
      </w:r>
      <w:r w:rsidRPr="00241820">
        <w:rPr>
          <w:rFonts w:asciiTheme="majorHAnsi" w:hAnsiTheme="majorHAnsi" w:cs="Arial"/>
          <w:sz w:val="20"/>
        </w:rPr>
        <w:t>skanu</w:t>
      </w:r>
      <w:r w:rsidR="00EC2DA8" w:rsidRPr="00241820">
        <w:rPr>
          <w:rFonts w:asciiTheme="majorHAnsi" w:hAnsiTheme="majorHAnsi" w:cs="Arial"/>
          <w:sz w:val="20"/>
        </w:rPr>
        <w:t xml:space="preserve"> </w:t>
      </w:r>
      <w:r w:rsidRPr="00241820">
        <w:rPr>
          <w:rFonts w:asciiTheme="majorHAnsi" w:hAnsiTheme="majorHAnsi" w:cs="Arial"/>
          <w:sz w:val="20"/>
        </w:rPr>
        <w:t>pełnomocnictwa</w:t>
      </w:r>
      <w:r w:rsidR="00EC2DA8" w:rsidRPr="00241820">
        <w:rPr>
          <w:rFonts w:asciiTheme="majorHAnsi" w:hAnsiTheme="majorHAnsi" w:cs="Arial"/>
          <w:sz w:val="20"/>
        </w:rPr>
        <w:t xml:space="preserve"> </w:t>
      </w:r>
      <w:r w:rsidRPr="00241820">
        <w:rPr>
          <w:rFonts w:asciiTheme="majorHAnsi" w:hAnsiTheme="majorHAnsi" w:cs="Arial"/>
          <w:sz w:val="20"/>
        </w:rPr>
        <w:t>sporządzonego</w:t>
      </w:r>
      <w:r w:rsidR="00EC2DA8" w:rsidRPr="00241820">
        <w:rPr>
          <w:rFonts w:asciiTheme="majorHAnsi" w:hAnsiTheme="majorHAnsi" w:cs="Arial"/>
          <w:sz w:val="20"/>
        </w:rPr>
        <w:t xml:space="preserve"> uprzed</w:t>
      </w:r>
      <w:r w:rsidRPr="00241820">
        <w:rPr>
          <w:rFonts w:asciiTheme="majorHAnsi" w:hAnsiTheme="majorHAnsi" w:cs="Arial"/>
          <w:sz w:val="20"/>
        </w:rPr>
        <w:t>nio</w:t>
      </w:r>
      <w:r w:rsidR="00EC2DA8" w:rsidRPr="00241820">
        <w:rPr>
          <w:rFonts w:asciiTheme="majorHAnsi" w:hAnsiTheme="majorHAnsi" w:cs="Arial"/>
          <w:sz w:val="20"/>
        </w:rPr>
        <w:t xml:space="preserve"> </w:t>
      </w:r>
      <w:r w:rsidRPr="00241820">
        <w:rPr>
          <w:rFonts w:asciiTheme="majorHAnsi" w:hAnsiTheme="majorHAnsi" w:cs="Arial"/>
          <w:sz w:val="20"/>
        </w:rPr>
        <w:t>w</w:t>
      </w:r>
      <w:r w:rsidR="00EC2DA8" w:rsidRPr="00241820">
        <w:rPr>
          <w:rFonts w:asciiTheme="majorHAnsi" w:hAnsiTheme="majorHAnsi" w:cs="Arial"/>
          <w:sz w:val="20"/>
        </w:rPr>
        <w:t xml:space="preserve"> </w:t>
      </w:r>
      <w:r w:rsidRPr="00241820">
        <w:rPr>
          <w:rFonts w:asciiTheme="majorHAnsi" w:hAnsiTheme="majorHAnsi" w:cs="Arial"/>
          <w:sz w:val="20"/>
        </w:rPr>
        <w:t>formie</w:t>
      </w:r>
      <w:r w:rsidR="00EC2DA8" w:rsidRPr="00241820">
        <w:rPr>
          <w:rFonts w:asciiTheme="majorHAnsi" w:hAnsiTheme="majorHAnsi" w:cs="Arial"/>
          <w:sz w:val="20"/>
        </w:rPr>
        <w:t xml:space="preserve"> </w:t>
      </w:r>
      <w:r w:rsidRPr="00241820">
        <w:rPr>
          <w:rFonts w:asciiTheme="majorHAnsi" w:hAnsiTheme="majorHAnsi" w:cs="Arial"/>
          <w:sz w:val="20"/>
        </w:rPr>
        <w:t>pisemnej</w:t>
      </w:r>
      <w:r w:rsidR="00EC2DA8" w:rsidRPr="00241820">
        <w:rPr>
          <w:rFonts w:asciiTheme="majorHAnsi" w:hAnsiTheme="majorHAnsi" w:cs="Arial"/>
          <w:sz w:val="20"/>
        </w:rPr>
        <w:t xml:space="preserve"> </w:t>
      </w:r>
      <w:r w:rsidRPr="00241820">
        <w:rPr>
          <w:rFonts w:asciiTheme="majorHAnsi" w:hAnsiTheme="majorHAnsi" w:cs="Arial"/>
          <w:sz w:val="20"/>
        </w:rPr>
        <w:t>kwalifikowanym</w:t>
      </w:r>
      <w:r w:rsidR="00EC2DA8" w:rsidRPr="00241820">
        <w:rPr>
          <w:rFonts w:asciiTheme="majorHAnsi" w:hAnsiTheme="majorHAnsi" w:cs="Arial"/>
          <w:sz w:val="20"/>
        </w:rPr>
        <w:t xml:space="preserve"> </w:t>
      </w:r>
      <w:r w:rsidRPr="00241820">
        <w:rPr>
          <w:rFonts w:asciiTheme="majorHAnsi" w:hAnsiTheme="majorHAnsi" w:cs="Arial"/>
          <w:sz w:val="20"/>
        </w:rPr>
        <w:t>podpisem,</w:t>
      </w:r>
      <w:r w:rsidR="00EC2DA8" w:rsidRPr="00241820">
        <w:rPr>
          <w:rFonts w:asciiTheme="majorHAnsi" w:hAnsiTheme="majorHAnsi" w:cs="Arial"/>
          <w:sz w:val="20"/>
        </w:rPr>
        <w:t xml:space="preserve"> podpisem z</w:t>
      </w:r>
      <w:r w:rsidRPr="00241820">
        <w:rPr>
          <w:rFonts w:asciiTheme="majorHAnsi" w:hAnsiTheme="majorHAnsi" w:cs="Arial"/>
          <w:sz w:val="20"/>
        </w:rPr>
        <w:t>aufanym</w:t>
      </w:r>
      <w:r w:rsidR="00EC2DA8" w:rsidRPr="00241820">
        <w:rPr>
          <w:rFonts w:asciiTheme="majorHAnsi" w:hAnsiTheme="majorHAnsi" w:cs="Arial"/>
          <w:sz w:val="20"/>
        </w:rPr>
        <w:t xml:space="preserve"> </w:t>
      </w:r>
      <w:r w:rsidRPr="00241820">
        <w:rPr>
          <w:rFonts w:asciiTheme="majorHAnsi" w:hAnsiTheme="majorHAnsi" w:cs="Arial"/>
          <w:sz w:val="20"/>
        </w:rPr>
        <w:t>lub</w:t>
      </w:r>
      <w:r w:rsidR="00EC2DA8" w:rsidRPr="00241820">
        <w:rPr>
          <w:rFonts w:asciiTheme="majorHAnsi" w:hAnsiTheme="majorHAnsi" w:cs="Arial"/>
          <w:sz w:val="20"/>
        </w:rPr>
        <w:t xml:space="preserve"> podpi</w:t>
      </w:r>
      <w:r w:rsidRPr="00241820">
        <w:rPr>
          <w:rFonts w:asciiTheme="majorHAnsi" w:hAnsiTheme="majorHAnsi" w:cs="Arial"/>
          <w:sz w:val="20"/>
        </w:rPr>
        <w:t>sem</w:t>
      </w:r>
      <w:r w:rsidR="00EC2DA8" w:rsidRPr="00241820">
        <w:rPr>
          <w:rFonts w:asciiTheme="majorHAnsi" w:hAnsiTheme="majorHAnsi" w:cs="Arial"/>
          <w:sz w:val="20"/>
        </w:rPr>
        <w:t xml:space="preserve"> </w:t>
      </w:r>
      <w:r w:rsidRPr="00241820">
        <w:rPr>
          <w:rFonts w:asciiTheme="majorHAnsi" w:hAnsiTheme="majorHAnsi" w:cs="Arial"/>
          <w:sz w:val="20"/>
        </w:rPr>
        <w:t>osobistym</w:t>
      </w:r>
      <w:r w:rsidR="00EC2DA8" w:rsidRPr="00241820">
        <w:rPr>
          <w:rFonts w:asciiTheme="majorHAnsi" w:hAnsiTheme="majorHAnsi" w:cs="Arial"/>
          <w:sz w:val="20"/>
        </w:rPr>
        <w:t xml:space="preserve"> </w:t>
      </w:r>
      <w:r w:rsidRPr="00241820">
        <w:rPr>
          <w:rFonts w:asciiTheme="majorHAnsi" w:hAnsiTheme="majorHAnsi" w:cs="Arial"/>
          <w:sz w:val="20"/>
        </w:rPr>
        <w:t>mocodawcy.</w:t>
      </w:r>
      <w:r w:rsidR="00EC2DA8" w:rsidRPr="00241820">
        <w:rPr>
          <w:rFonts w:asciiTheme="majorHAnsi" w:hAnsiTheme="majorHAnsi" w:cs="Arial"/>
          <w:sz w:val="20"/>
        </w:rPr>
        <w:t xml:space="preserve"> </w:t>
      </w:r>
      <w:r w:rsidRPr="00241820">
        <w:rPr>
          <w:rFonts w:asciiTheme="majorHAnsi" w:hAnsiTheme="majorHAnsi" w:cs="Arial"/>
          <w:sz w:val="20"/>
        </w:rPr>
        <w:t>Elektroniczna</w:t>
      </w:r>
      <w:r w:rsidR="00EC2DA8" w:rsidRPr="00241820">
        <w:rPr>
          <w:rFonts w:asciiTheme="majorHAnsi" w:hAnsiTheme="majorHAnsi" w:cs="Arial"/>
          <w:sz w:val="20"/>
        </w:rPr>
        <w:t xml:space="preserve"> </w:t>
      </w:r>
      <w:r w:rsidRPr="00241820">
        <w:rPr>
          <w:rFonts w:asciiTheme="majorHAnsi" w:hAnsiTheme="majorHAnsi" w:cs="Arial"/>
          <w:sz w:val="20"/>
        </w:rPr>
        <w:t>kopia</w:t>
      </w:r>
      <w:r w:rsidR="00EC2DA8" w:rsidRPr="00241820">
        <w:rPr>
          <w:rFonts w:asciiTheme="majorHAnsi" w:hAnsiTheme="majorHAnsi" w:cs="Arial"/>
          <w:sz w:val="20"/>
        </w:rPr>
        <w:t xml:space="preserve"> </w:t>
      </w:r>
      <w:r w:rsidRPr="00241820">
        <w:rPr>
          <w:rFonts w:asciiTheme="majorHAnsi" w:hAnsiTheme="majorHAnsi" w:cs="Arial"/>
          <w:sz w:val="20"/>
        </w:rPr>
        <w:t>pełnomocnictwa</w:t>
      </w:r>
      <w:r w:rsidR="00EC2DA8" w:rsidRPr="00241820">
        <w:rPr>
          <w:rFonts w:asciiTheme="majorHAnsi" w:hAnsiTheme="majorHAnsi" w:cs="Arial"/>
          <w:sz w:val="20"/>
        </w:rPr>
        <w:t xml:space="preserve"> </w:t>
      </w:r>
      <w:r w:rsidRPr="00241820">
        <w:rPr>
          <w:rFonts w:asciiTheme="majorHAnsi" w:hAnsiTheme="majorHAnsi" w:cs="Arial"/>
          <w:sz w:val="20"/>
        </w:rPr>
        <w:t>nie</w:t>
      </w:r>
      <w:r w:rsidR="00EC2DA8" w:rsidRPr="00241820">
        <w:rPr>
          <w:rFonts w:asciiTheme="majorHAnsi" w:hAnsiTheme="majorHAnsi" w:cs="Arial"/>
          <w:sz w:val="20"/>
        </w:rPr>
        <w:t xml:space="preserve"> </w:t>
      </w:r>
      <w:r w:rsidRPr="00241820">
        <w:rPr>
          <w:rFonts w:asciiTheme="majorHAnsi" w:hAnsiTheme="majorHAnsi" w:cs="Arial"/>
          <w:sz w:val="20"/>
        </w:rPr>
        <w:t>może</w:t>
      </w:r>
      <w:r w:rsidR="00EC2DA8" w:rsidRPr="00241820">
        <w:rPr>
          <w:rFonts w:asciiTheme="majorHAnsi" w:hAnsiTheme="majorHAnsi" w:cs="Arial"/>
          <w:sz w:val="20"/>
        </w:rPr>
        <w:t xml:space="preserve"> </w:t>
      </w:r>
      <w:r w:rsidRPr="00241820">
        <w:rPr>
          <w:rFonts w:asciiTheme="majorHAnsi" w:hAnsiTheme="majorHAnsi" w:cs="Arial"/>
          <w:sz w:val="20"/>
        </w:rPr>
        <w:t>być</w:t>
      </w:r>
      <w:r w:rsidR="00EC2DA8" w:rsidRPr="00241820">
        <w:rPr>
          <w:rFonts w:asciiTheme="majorHAnsi" w:hAnsiTheme="majorHAnsi" w:cs="Arial"/>
          <w:sz w:val="20"/>
        </w:rPr>
        <w:t xml:space="preserve"> </w:t>
      </w:r>
      <w:r w:rsidRPr="00241820">
        <w:rPr>
          <w:rFonts w:asciiTheme="majorHAnsi" w:hAnsiTheme="majorHAnsi" w:cs="Arial"/>
          <w:sz w:val="20"/>
        </w:rPr>
        <w:t>uwierzytelniona</w:t>
      </w:r>
      <w:r w:rsidR="00EC2DA8" w:rsidRPr="00241820">
        <w:rPr>
          <w:rFonts w:asciiTheme="majorHAnsi" w:hAnsiTheme="majorHAnsi" w:cs="Arial"/>
          <w:sz w:val="20"/>
        </w:rPr>
        <w:t xml:space="preserve"> </w:t>
      </w:r>
      <w:r w:rsidRPr="00241820">
        <w:rPr>
          <w:rFonts w:asciiTheme="majorHAnsi" w:hAnsiTheme="majorHAnsi" w:cs="Arial"/>
          <w:sz w:val="20"/>
        </w:rPr>
        <w:t>przez</w:t>
      </w:r>
      <w:r w:rsidR="00EC2DA8" w:rsidRPr="00241820">
        <w:rPr>
          <w:rFonts w:asciiTheme="majorHAnsi" w:hAnsiTheme="majorHAnsi" w:cs="Arial"/>
          <w:sz w:val="20"/>
        </w:rPr>
        <w:t xml:space="preserve"> </w:t>
      </w:r>
      <w:r w:rsidRPr="00241820">
        <w:rPr>
          <w:rFonts w:asciiTheme="majorHAnsi" w:hAnsiTheme="majorHAnsi" w:cs="Arial"/>
          <w:sz w:val="20"/>
        </w:rPr>
        <w:t>upełnomocnionego</w:t>
      </w:r>
      <w:r w:rsidRPr="00241820">
        <w:rPr>
          <w:rFonts w:asciiTheme="majorHAnsi" w:hAnsiTheme="majorHAnsi" w:cs="Arial"/>
          <w:color w:val="FF0000"/>
          <w:sz w:val="20"/>
        </w:rPr>
        <w:t>.</w:t>
      </w:r>
    </w:p>
    <w:p w14:paraId="02B1E6B5" w14:textId="77777777" w:rsidR="005C7F51" w:rsidRPr="00241820" w:rsidRDefault="004B5BD9" w:rsidP="005C7F51">
      <w:pPr>
        <w:pStyle w:val="Normalny1"/>
        <w:numPr>
          <w:ilvl w:val="0"/>
          <w:numId w:val="15"/>
        </w:numPr>
        <w:ind w:left="426" w:hanging="426"/>
        <w:rPr>
          <w:rFonts w:asciiTheme="majorHAnsi" w:hAnsiTheme="majorHAnsi"/>
          <w:color w:val="000000" w:themeColor="text1"/>
          <w:sz w:val="20"/>
          <w:szCs w:val="20"/>
        </w:rPr>
      </w:pPr>
      <w:bookmarkStart w:id="198" w:name="_Toc54343589"/>
      <w:bookmarkEnd w:id="192"/>
      <w:bookmarkEnd w:id="193"/>
      <w:bookmarkEnd w:id="194"/>
      <w:bookmarkEnd w:id="195"/>
      <w:bookmarkEnd w:id="196"/>
      <w:r w:rsidRPr="00241820">
        <w:rPr>
          <w:rFonts w:asciiTheme="majorHAnsi" w:hAnsiTheme="majorHAnsi"/>
          <w:color w:val="000000" w:themeColor="text1"/>
          <w:sz w:val="20"/>
          <w:szCs w:val="20"/>
        </w:rPr>
        <w:t>Maksymalny</w:t>
      </w:r>
      <w:r w:rsidR="005C7F51" w:rsidRPr="00241820">
        <w:rPr>
          <w:rFonts w:asciiTheme="majorHAnsi" w:hAnsiTheme="majorHAnsi"/>
          <w:color w:val="000000" w:themeColor="text1"/>
          <w:sz w:val="20"/>
          <w:szCs w:val="20"/>
        </w:rPr>
        <w:t xml:space="preserve"> łączny rozmiar plików stanowiących ofertę lub składanych wraz z ofertą to 250 MB.</w:t>
      </w:r>
    </w:p>
    <w:p w14:paraId="6E8EFACC" w14:textId="25D1A0D4" w:rsidR="00EC2DA8" w:rsidRPr="00C7552E" w:rsidRDefault="00A13299" w:rsidP="00C7552E">
      <w:pPr>
        <w:pStyle w:val="Nagwek1"/>
        <w:jc w:val="left"/>
        <w:rPr>
          <w:rFonts w:asciiTheme="majorHAnsi" w:hAnsiTheme="majorHAnsi"/>
          <w:szCs w:val="22"/>
        </w:rPr>
      </w:pPr>
      <w:r w:rsidRPr="00241820">
        <w:rPr>
          <w:rFonts w:asciiTheme="majorHAnsi" w:hAnsiTheme="majorHAnsi"/>
        </w:rPr>
        <w:br/>
      </w:r>
      <w:bookmarkStart w:id="199" w:name="_Toc80875293"/>
      <w:r w:rsidR="00C02994" w:rsidRPr="00241820">
        <w:rPr>
          <w:rFonts w:asciiTheme="majorHAnsi" w:hAnsiTheme="majorHAnsi"/>
        </w:rPr>
        <w:t>ROZDZIAŁ X</w:t>
      </w:r>
      <w:r w:rsidR="004637EA" w:rsidRPr="00241820">
        <w:rPr>
          <w:rFonts w:asciiTheme="majorHAnsi" w:hAnsiTheme="majorHAnsi"/>
        </w:rPr>
        <w:t>X</w:t>
      </w:r>
      <w:r w:rsidR="008C532F" w:rsidRPr="00241820">
        <w:rPr>
          <w:rFonts w:asciiTheme="majorHAnsi" w:hAnsiTheme="majorHAnsi"/>
        </w:rPr>
        <w:t>I</w:t>
      </w:r>
      <w:r w:rsidR="004637EA" w:rsidRPr="00241820">
        <w:rPr>
          <w:rFonts w:asciiTheme="majorHAnsi" w:hAnsiTheme="majorHAnsi"/>
        </w:rPr>
        <w:t>V</w:t>
      </w:r>
      <w:r w:rsidR="00C02994" w:rsidRPr="00241820">
        <w:rPr>
          <w:rFonts w:asciiTheme="majorHAnsi" w:hAnsiTheme="majorHAnsi"/>
        </w:rPr>
        <w:t>.   SPOSÓB ORAZ TERMIN SKŁADANIA OFERT</w:t>
      </w:r>
      <w:bookmarkEnd w:id="198"/>
      <w:bookmarkEnd w:id="199"/>
    </w:p>
    <w:p w14:paraId="5325718D" w14:textId="1DF31950" w:rsidR="00EB6DCD" w:rsidRPr="00FA1984" w:rsidRDefault="00EB6DCD" w:rsidP="00FA1984">
      <w:pPr>
        <w:pStyle w:val="Normalny1"/>
        <w:numPr>
          <w:ilvl w:val="0"/>
          <w:numId w:val="16"/>
        </w:numPr>
        <w:ind w:left="426" w:hanging="426"/>
        <w:rPr>
          <w:rFonts w:asciiTheme="majorHAnsi" w:hAnsiTheme="majorHAnsi"/>
          <w:sz w:val="20"/>
          <w:szCs w:val="20"/>
        </w:rPr>
      </w:pPr>
      <w:r w:rsidRPr="00241820">
        <w:rPr>
          <w:rFonts w:asciiTheme="majorHAnsi" w:hAnsiTheme="majorHAnsi"/>
          <w:sz w:val="20"/>
          <w:szCs w:val="20"/>
        </w:rPr>
        <w:t>Wykonawca   składa   ofertę,   pod   rygorem   nieważności,   w  formie   elektronicznej   lub  w postaci</w:t>
      </w:r>
      <w:r w:rsidR="00FA1984">
        <w:rPr>
          <w:rFonts w:asciiTheme="majorHAnsi" w:hAnsiTheme="majorHAnsi"/>
          <w:sz w:val="20"/>
          <w:szCs w:val="20"/>
        </w:rPr>
        <w:t xml:space="preserve"> </w:t>
      </w:r>
      <w:r w:rsidRPr="00FA1984">
        <w:rPr>
          <w:rFonts w:asciiTheme="majorHAnsi" w:hAnsiTheme="majorHAnsi"/>
          <w:sz w:val="20"/>
          <w:szCs w:val="20"/>
          <w:lang w:eastAsia="ar-SA"/>
        </w:rPr>
        <w:t>elektronicznej opatrzonej podpisem zaufanym lub podpisem osobistym.</w:t>
      </w:r>
    </w:p>
    <w:p w14:paraId="5E821818" w14:textId="77777777" w:rsidR="00EB6DCD" w:rsidRPr="00241820" w:rsidRDefault="00EB6DCD" w:rsidP="00EB6DCD">
      <w:pPr>
        <w:pStyle w:val="Normalny1"/>
        <w:numPr>
          <w:ilvl w:val="0"/>
          <w:numId w:val="16"/>
        </w:numPr>
        <w:ind w:left="426" w:hanging="426"/>
        <w:rPr>
          <w:rFonts w:asciiTheme="majorHAnsi" w:hAnsiTheme="majorHAnsi"/>
          <w:sz w:val="20"/>
          <w:szCs w:val="20"/>
          <w:lang w:eastAsia="ar-SA"/>
        </w:rPr>
      </w:pPr>
      <w:r w:rsidRPr="00241820">
        <w:rPr>
          <w:rFonts w:asciiTheme="majorHAnsi" w:hAnsiTheme="majorHAnsi"/>
          <w:sz w:val="20"/>
          <w:szCs w:val="20"/>
          <w:lang w:eastAsia="ar-SA"/>
        </w:rPr>
        <w:t>Wykonawca składa ofertę za pośrednictwem Formularza do złożenia oferty dostępnego na Platformie e-Zamówienia.</w:t>
      </w:r>
    </w:p>
    <w:p w14:paraId="3FE343CF" w14:textId="77777777" w:rsidR="00EB6DCD" w:rsidRPr="00241820" w:rsidRDefault="00EB6DCD" w:rsidP="00876168">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sz w:val="20"/>
          <w:szCs w:val="20"/>
          <w:lang w:eastAsia="ar-SA"/>
        </w:rPr>
        <w:t xml:space="preserve">Sposób złożenia oferty został opisany w Instrukcji użytkownika systemu Platforma e-Zamówienia. dostępnego pod adresem: </w:t>
      </w:r>
      <w:hyperlink r:id="rId20" w:history="1">
        <w:r w:rsidRPr="00241820">
          <w:rPr>
            <w:rStyle w:val="Hipercze"/>
            <w:rFonts w:asciiTheme="majorHAnsi" w:hAnsiTheme="majorHAnsi"/>
            <w:sz w:val="20"/>
            <w:szCs w:val="20"/>
            <w:lang w:val="en-US" w:eastAsia="ar-SA"/>
          </w:rPr>
          <w:t>https://media.ezamowienia.gov.pl/pod/2021/10/Oferty-5.2.pdf</w:t>
        </w:r>
      </w:hyperlink>
      <w:r w:rsidRPr="00241820">
        <w:rPr>
          <w:rFonts w:asciiTheme="majorHAnsi" w:hAnsiTheme="majorHAnsi"/>
          <w:sz w:val="20"/>
          <w:szCs w:val="20"/>
          <w:lang w:val="en-US" w:eastAsia="ar-SA"/>
        </w:rPr>
        <w:t xml:space="preserve"> </w:t>
      </w:r>
    </w:p>
    <w:p w14:paraId="0CAD360B" w14:textId="2C8D0884" w:rsidR="00EB6DCD" w:rsidRPr="00241820" w:rsidRDefault="00EB6DCD" w:rsidP="00876168">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color w:val="000000" w:themeColor="text1"/>
          <w:sz w:val="20"/>
          <w:szCs w:val="20"/>
          <w:u w:val="single"/>
          <w:lang w:eastAsia="ar-SA"/>
        </w:rPr>
        <w:t xml:space="preserve">Termin składania ofert upływa w dniu </w:t>
      </w:r>
      <w:r w:rsidR="00C7552E">
        <w:rPr>
          <w:rFonts w:asciiTheme="majorHAnsi" w:hAnsiTheme="majorHAnsi"/>
          <w:color w:val="000000" w:themeColor="text1"/>
          <w:sz w:val="20"/>
          <w:szCs w:val="20"/>
          <w:u w:val="single"/>
          <w:lang w:eastAsia="ar-SA"/>
        </w:rPr>
        <w:t>2</w:t>
      </w:r>
      <w:r w:rsidR="009C3FA9">
        <w:rPr>
          <w:rFonts w:asciiTheme="majorHAnsi" w:hAnsiTheme="majorHAnsi"/>
          <w:color w:val="000000" w:themeColor="text1"/>
          <w:sz w:val="20"/>
          <w:szCs w:val="20"/>
          <w:u w:val="single"/>
          <w:lang w:eastAsia="ar-SA"/>
        </w:rPr>
        <w:t>3</w:t>
      </w:r>
      <w:r w:rsidRPr="00241820">
        <w:rPr>
          <w:rFonts w:asciiTheme="majorHAnsi" w:hAnsiTheme="majorHAnsi"/>
          <w:color w:val="000000" w:themeColor="text1"/>
          <w:sz w:val="20"/>
          <w:szCs w:val="20"/>
          <w:u w:val="single"/>
          <w:lang w:eastAsia="ar-SA"/>
        </w:rPr>
        <w:t>.0</w:t>
      </w:r>
      <w:r w:rsidR="00C7552E">
        <w:rPr>
          <w:rFonts w:asciiTheme="majorHAnsi" w:hAnsiTheme="majorHAnsi"/>
          <w:color w:val="000000" w:themeColor="text1"/>
          <w:sz w:val="20"/>
          <w:szCs w:val="20"/>
          <w:u w:val="single"/>
          <w:lang w:eastAsia="ar-SA"/>
        </w:rPr>
        <w:t>5</w:t>
      </w:r>
      <w:r w:rsidRPr="00241820">
        <w:rPr>
          <w:rFonts w:asciiTheme="majorHAnsi" w:hAnsiTheme="majorHAnsi"/>
          <w:color w:val="000000" w:themeColor="text1"/>
          <w:sz w:val="20"/>
          <w:szCs w:val="20"/>
          <w:u w:val="single"/>
          <w:lang w:eastAsia="ar-SA"/>
        </w:rPr>
        <w:t>.202</w:t>
      </w:r>
      <w:r w:rsidR="00C7552E">
        <w:rPr>
          <w:rFonts w:asciiTheme="majorHAnsi" w:hAnsiTheme="majorHAnsi"/>
          <w:color w:val="000000" w:themeColor="text1"/>
          <w:sz w:val="20"/>
          <w:szCs w:val="20"/>
          <w:u w:val="single"/>
          <w:lang w:eastAsia="ar-SA"/>
        </w:rPr>
        <w:t>3</w:t>
      </w:r>
      <w:r w:rsidRPr="00241820">
        <w:rPr>
          <w:rFonts w:asciiTheme="majorHAnsi" w:hAnsiTheme="majorHAnsi"/>
          <w:color w:val="000000" w:themeColor="text1"/>
          <w:sz w:val="20"/>
          <w:szCs w:val="20"/>
          <w:u w:val="single"/>
          <w:lang w:eastAsia="ar-SA"/>
        </w:rPr>
        <w:t xml:space="preserve"> r.,</w:t>
      </w:r>
      <w:r w:rsidRPr="00241820">
        <w:rPr>
          <w:rFonts w:asciiTheme="majorHAnsi" w:hAnsiTheme="majorHAnsi"/>
          <w:color w:val="000000" w:themeColor="text1"/>
          <w:sz w:val="20"/>
          <w:szCs w:val="20"/>
          <w:lang w:eastAsia="ar-SA"/>
        </w:rPr>
        <w:t xml:space="preserve"> o godz. 10:00. Za datę przekazania oferty oraz innych dokumentów przyjmuje się datę ich wpływu na</w:t>
      </w:r>
      <w:r w:rsidRPr="00241820">
        <w:rPr>
          <w:rFonts w:asciiTheme="majorHAnsi" w:hAnsiTheme="majorHAnsi"/>
          <w:color w:val="000000" w:themeColor="text1"/>
          <w:sz w:val="20"/>
          <w:szCs w:val="20"/>
          <w:lang w:val="en-US" w:eastAsia="ar-SA"/>
        </w:rPr>
        <w:t xml:space="preserve"> </w:t>
      </w:r>
      <w:r w:rsidRPr="00241820">
        <w:rPr>
          <w:rFonts w:asciiTheme="majorHAnsi" w:hAnsiTheme="majorHAnsi"/>
          <w:color w:val="000000" w:themeColor="text1"/>
          <w:sz w:val="20"/>
          <w:szCs w:val="20"/>
          <w:lang w:eastAsia="ar-SA"/>
        </w:rPr>
        <w:t>Platformie e-Zamówienia</w:t>
      </w:r>
      <w:r w:rsidRPr="00241820">
        <w:rPr>
          <w:rFonts w:asciiTheme="majorHAnsi" w:hAnsiTheme="majorHAnsi"/>
          <w:sz w:val="20"/>
          <w:szCs w:val="20"/>
          <w:lang w:eastAsia="ar-SA"/>
        </w:rPr>
        <w:t>.</w:t>
      </w:r>
    </w:p>
    <w:p w14:paraId="6BFEEF4D" w14:textId="77777777" w:rsidR="00EB6DCD" w:rsidRPr="00241820" w:rsidRDefault="00EB6DCD" w:rsidP="00876168">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sz w:val="20"/>
          <w:szCs w:val="20"/>
          <w:lang w:eastAsia="ar-SA"/>
        </w:rPr>
        <w:t>Oferta złożona po terminie zostanie odrzucona na podstawie art. 226 ust. 1 pkt 1 Pzp.</w:t>
      </w:r>
    </w:p>
    <w:p w14:paraId="2E2F5CBA" w14:textId="77777777" w:rsidR="00EB6DCD" w:rsidRPr="00241820" w:rsidRDefault="00EB6DCD" w:rsidP="00876168">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sz w:val="20"/>
          <w:szCs w:val="20"/>
          <w:lang w:eastAsia="ar-SA"/>
        </w:rPr>
        <w:t>Wykonawca przed upływem terminu do składania ofert może zmienić lub wycofać ofertę przez formularz do złożenia, zmiany, wycofania oferty lub wniosku zgodnie z instrukcją znajdującą się na  Platformie e-Zamówienia.</w:t>
      </w:r>
    </w:p>
    <w:p w14:paraId="6A0519DE" w14:textId="77777777" w:rsidR="00EB6DCD" w:rsidRPr="00241820" w:rsidRDefault="00EB6DCD" w:rsidP="00876168">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sz w:val="20"/>
          <w:szCs w:val="20"/>
          <w:lang w:eastAsia="ar-SA"/>
        </w:rPr>
        <w:t>Wykonawca nie może skutecznie wycofać oferty, ani wprowadzić zmian w treści oferty po upływie terminu składania ofert.</w:t>
      </w:r>
    </w:p>
    <w:p w14:paraId="60BE52BB" w14:textId="77777777" w:rsidR="004B5BD9" w:rsidRPr="00241820" w:rsidRDefault="004B5BD9" w:rsidP="00380970">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sz w:val="20"/>
          <w:szCs w:val="20"/>
        </w:rPr>
        <w:t>Do oferty należy dołączyć wszystkie wymagane w SWZ dokumenty.</w:t>
      </w:r>
    </w:p>
    <w:p w14:paraId="0078BE28" w14:textId="329058F8" w:rsidR="004B5BD9" w:rsidRPr="00241820" w:rsidRDefault="004B5BD9" w:rsidP="00380970">
      <w:pPr>
        <w:pStyle w:val="Normalny1"/>
        <w:numPr>
          <w:ilvl w:val="0"/>
          <w:numId w:val="16"/>
        </w:numPr>
        <w:spacing w:line="240" w:lineRule="auto"/>
        <w:ind w:left="426" w:hanging="426"/>
        <w:jc w:val="both"/>
        <w:rPr>
          <w:rFonts w:asciiTheme="majorHAnsi" w:hAnsiTheme="majorHAnsi"/>
          <w:sz w:val="20"/>
          <w:szCs w:val="20"/>
          <w:lang w:eastAsia="ar-SA"/>
        </w:rPr>
      </w:pPr>
      <w:r w:rsidRPr="00241820">
        <w:rPr>
          <w:rFonts w:asciiTheme="majorHAnsi" w:hAnsiTheme="majorHAnsi"/>
          <w:sz w:val="20"/>
          <w:szCs w:val="20"/>
        </w:rPr>
        <w:t xml:space="preserve">Oferta składana elektronicznie musi zostać podpisana elektronicznym podpisem kwalifikowanym, </w:t>
      </w:r>
      <w:r w:rsidR="00DC3D21">
        <w:rPr>
          <w:rFonts w:asciiTheme="majorHAnsi" w:hAnsiTheme="majorHAnsi"/>
          <w:sz w:val="20"/>
          <w:szCs w:val="20"/>
        </w:rPr>
        <w:t xml:space="preserve">          </w:t>
      </w:r>
      <w:r w:rsidRPr="00241820">
        <w:rPr>
          <w:rFonts w:asciiTheme="majorHAnsi" w:hAnsiTheme="majorHAnsi"/>
          <w:sz w:val="20"/>
          <w:szCs w:val="20"/>
        </w:rPr>
        <w:t>podpisem zaufanym</w:t>
      </w:r>
      <w:r w:rsidR="00DC3D21">
        <w:rPr>
          <w:rFonts w:asciiTheme="majorHAnsi" w:hAnsiTheme="majorHAnsi"/>
          <w:sz w:val="20"/>
          <w:szCs w:val="20"/>
        </w:rPr>
        <w:t xml:space="preserve"> </w:t>
      </w:r>
      <w:r w:rsidRPr="00241820">
        <w:rPr>
          <w:rFonts w:asciiTheme="majorHAnsi" w:hAnsiTheme="majorHAnsi"/>
          <w:sz w:val="20"/>
          <w:szCs w:val="20"/>
        </w:rPr>
        <w:t>lub</w:t>
      </w:r>
      <w:r w:rsidR="00DC3D21">
        <w:rPr>
          <w:rFonts w:asciiTheme="majorHAnsi" w:hAnsiTheme="majorHAnsi"/>
          <w:sz w:val="20"/>
          <w:szCs w:val="20"/>
        </w:rPr>
        <w:t xml:space="preserve"> </w:t>
      </w:r>
      <w:r w:rsidRPr="00241820">
        <w:rPr>
          <w:rFonts w:asciiTheme="majorHAnsi" w:hAnsiTheme="majorHAnsi"/>
          <w:sz w:val="20"/>
          <w:szCs w:val="20"/>
        </w:rPr>
        <w:t>podpisem osobistym.</w:t>
      </w:r>
      <w:r w:rsidR="00DC3D21">
        <w:rPr>
          <w:rFonts w:asciiTheme="majorHAnsi" w:hAnsiTheme="majorHAnsi"/>
          <w:sz w:val="20"/>
          <w:szCs w:val="20"/>
        </w:rPr>
        <w:t xml:space="preserve"> </w:t>
      </w:r>
      <w:r w:rsidRPr="00241820">
        <w:rPr>
          <w:rFonts w:asciiTheme="majorHAnsi" w:hAnsiTheme="majorHAnsi"/>
          <w:sz w:val="20"/>
          <w:szCs w:val="20"/>
        </w:rPr>
        <w:t>W procesie składania oferty za pośrednictwem</w:t>
      </w:r>
      <w:r w:rsidR="00DC3D21">
        <w:rPr>
          <w:rFonts w:asciiTheme="majorHAnsi" w:hAnsiTheme="majorHAnsi"/>
          <w:sz w:val="20"/>
          <w:szCs w:val="20"/>
        </w:rPr>
        <w:t xml:space="preserve"> </w:t>
      </w:r>
      <w:hyperlink r:id="rId21" w:history="1">
        <w:r w:rsidR="00DC3D21" w:rsidRPr="002322A5">
          <w:rPr>
            <w:rStyle w:val="Hipercze"/>
            <w:rFonts w:asciiTheme="majorHAnsi" w:hAnsiTheme="majorHAnsi"/>
            <w:sz w:val="20"/>
            <w:szCs w:val="20"/>
          </w:rPr>
          <w:t>https://ezamowienia.gov.pl/pl/</w:t>
        </w:r>
      </w:hyperlink>
      <w:r w:rsidRPr="00241820">
        <w:rPr>
          <w:rFonts w:asciiTheme="majorHAnsi" w:hAnsiTheme="majorHAnsi"/>
          <w:sz w:val="20"/>
          <w:szCs w:val="20"/>
        </w:rPr>
        <w:t xml:space="preserve">, wykonawca powinien złożyć podpis bezpośrednio na dokumentach przesłanych za pośrednictwem </w:t>
      </w:r>
      <w:hyperlink r:id="rId22" w:history="1">
        <w:r w:rsidR="00EB6DCD" w:rsidRPr="00241820">
          <w:rPr>
            <w:rStyle w:val="Hipercze"/>
            <w:rFonts w:asciiTheme="majorHAnsi" w:hAnsiTheme="majorHAnsi"/>
            <w:sz w:val="20"/>
            <w:szCs w:val="20"/>
          </w:rPr>
          <w:t>https://ezamowienia.gov.pl/pl/</w:t>
        </w:r>
      </w:hyperlink>
      <w:r w:rsidRPr="00241820">
        <w:rPr>
          <w:rFonts w:asciiTheme="majorHAnsi" w:hAnsiTheme="majorHAnsi"/>
          <w:sz w:val="20"/>
          <w:szCs w:val="20"/>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323BF6D" w14:textId="77777777" w:rsidR="00EC2DA8" w:rsidRPr="00241820" w:rsidRDefault="00EC2DA8" w:rsidP="00380970">
      <w:pPr>
        <w:pStyle w:val="Akapitzlist"/>
        <w:numPr>
          <w:ilvl w:val="0"/>
          <w:numId w:val="16"/>
        </w:numPr>
        <w:spacing w:after="5" w:line="228" w:lineRule="auto"/>
        <w:ind w:left="426" w:right="29" w:hanging="426"/>
        <w:jc w:val="both"/>
        <w:rPr>
          <w:rFonts w:asciiTheme="majorHAnsi" w:hAnsiTheme="majorHAnsi" w:cs="Arial"/>
          <w:sz w:val="20"/>
          <w:szCs w:val="20"/>
        </w:rPr>
      </w:pPr>
      <w:r w:rsidRPr="00241820">
        <w:rPr>
          <w:rFonts w:asciiTheme="majorHAnsi" w:hAnsiTheme="majorHAnsi" w:cs="Arial"/>
          <w:sz w:val="20"/>
          <w:szCs w:val="20"/>
        </w:rPr>
        <w:t xml:space="preserve">W związku z tym, że Zamawiający nie odpowiada za ewentualną awarię </w:t>
      </w:r>
      <w:r w:rsidR="00A01B96" w:rsidRPr="00241820">
        <w:rPr>
          <w:rFonts w:asciiTheme="majorHAnsi" w:hAnsiTheme="majorHAnsi" w:cs="Arial"/>
          <w:sz w:val="20"/>
          <w:szCs w:val="20"/>
        </w:rPr>
        <w:t>Internetu</w:t>
      </w:r>
      <w:r w:rsidRPr="00241820">
        <w:rPr>
          <w:rFonts w:asciiTheme="majorHAnsi" w:hAnsiTheme="majorHAnsi" w:cs="Arial"/>
          <w:sz w:val="20"/>
          <w:szCs w:val="20"/>
        </w:rPr>
        <w:t>, czy problemy techniczne powstałe u Wykonawcy, zaleca zaplanowanie złożenia Oferty z odpowiednim wyprzedzeniem.</w:t>
      </w:r>
    </w:p>
    <w:p w14:paraId="7D738998" w14:textId="77777777" w:rsidR="00D12815" w:rsidRPr="00241820" w:rsidRDefault="00A01B96" w:rsidP="00A01B96">
      <w:pPr>
        <w:pStyle w:val="Akapitzlist"/>
        <w:numPr>
          <w:ilvl w:val="0"/>
          <w:numId w:val="16"/>
        </w:numPr>
        <w:spacing w:after="5" w:line="228" w:lineRule="auto"/>
        <w:ind w:left="426" w:right="29" w:hanging="426"/>
        <w:jc w:val="both"/>
        <w:rPr>
          <w:rFonts w:asciiTheme="majorHAnsi" w:hAnsiTheme="majorHAnsi" w:cs="Arial"/>
          <w:sz w:val="20"/>
        </w:rPr>
      </w:pPr>
      <w:r w:rsidRPr="00241820">
        <w:rPr>
          <w:rFonts w:asciiTheme="majorHAnsi" w:hAnsiTheme="majorHAnsi" w:cs="Arial"/>
          <w:sz w:val="20"/>
        </w:rPr>
        <w:t xml:space="preserve">W przypadku problemów technicznych i awarii związanych z funkcjonowaniem Platformy e-Zamówienia </w:t>
      </w:r>
      <w:r w:rsidRPr="00241820">
        <w:rPr>
          <w:rFonts w:asciiTheme="majorHAnsi" w:hAnsiTheme="majorHAnsi" w:cs="Arial"/>
          <w:sz w:val="20"/>
        </w:rPr>
        <w:lastRenderedPageBreak/>
        <w:t>użytkownicy mogą skorzystać ze wsparcia technicznego dostępnego pod numerem telefonu (32) 77 88 999 lub drogą elektroniczną poprzez formularz udostępniony na stronie internetowej https://ezamowienia.gov.pl w zakładce „Zgłoś problem”.</w:t>
      </w:r>
    </w:p>
    <w:p w14:paraId="4783A3E6" w14:textId="66B1FA22" w:rsidR="00EC2DA8" w:rsidRPr="00DC3D21" w:rsidRDefault="00EC2DA8" w:rsidP="00DC3D21">
      <w:pPr>
        <w:pStyle w:val="Nagwek1"/>
        <w:jc w:val="left"/>
        <w:rPr>
          <w:rFonts w:asciiTheme="majorHAnsi" w:hAnsiTheme="majorHAnsi"/>
          <w:szCs w:val="22"/>
        </w:rPr>
      </w:pPr>
      <w:bookmarkStart w:id="200" w:name="_Toc54343590"/>
      <w:bookmarkStart w:id="201" w:name="_Toc80875294"/>
      <w:r w:rsidRPr="00241820">
        <w:rPr>
          <w:rFonts w:asciiTheme="majorHAnsi" w:hAnsiTheme="majorHAnsi"/>
        </w:rPr>
        <w:t>ROZDZIAŁ XX</w:t>
      </w:r>
      <w:r w:rsidR="00FD2C2B" w:rsidRPr="00241820">
        <w:rPr>
          <w:rFonts w:asciiTheme="majorHAnsi" w:hAnsiTheme="majorHAnsi"/>
        </w:rPr>
        <w:t>V</w:t>
      </w:r>
      <w:r w:rsidRPr="00241820">
        <w:rPr>
          <w:rFonts w:asciiTheme="majorHAnsi" w:hAnsiTheme="majorHAnsi"/>
        </w:rPr>
        <w:t xml:space="preserve">.   </w:t>
      </w:r>
      <w:r w:rsidR="00EF7987" w:rsidRPr="00241820">
        <w:rPr>
          <w:rFonts w:asciiTheme="majorHAnsi" w:hAnsiTheme="majorHAnsi"/>
        </w:rPr>
        <w:t xml:space="preserve">TERMIN </w:t>
      </w:r>
      <w:r w:rsidRPr="00241820">
        <w:rPr>
          <w:rFonts w:asciiTheme="majorHAnsi" w:hAnsiTheme="majorHAnsi"/>
        </w:rPr>
        <w:t>OTWARCI</w:t>
      </w:r>
      <w:r w:rsidR="00EF7987" w:rsidRPr="00241820">
        <w:rPr>
          <w:rFonts w:asciiTheme="majorHAnsi" w:hAnsiTheme="majorHAnsi"/>
        </w:rPr>
        <w:t>A</w:t>
      </w:r>
      <w:r w:rsidRPr="00241820">
        <w:rPr>
          <w:rFonts w:asciiTheme="majorHAnsi" w:hAnsiTheme="majorHAnsi"/>
        </w:rPr>
        <w:t xml:space="preserve"> OFERT</w:t>
      </w:r>
      <w:bookmarkEnd w:id="200"/>
      <w:bookmarkEnd w:id="201"/>
    </w:p>
    <w:p w14:paraId="20338E04" w14:textId="5F9A81E6" w:rsidR="00FD2C2B" w:rsidRPr="00241820" w:rsidRDefault="00FD2C2B"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Otwarcie ofert nastąpi w dniu </w:t>
      </w:r>
      <w:r w:rsidR="00DC3D21">
        <w:rPr>
          <w:rFonts w:asciiTheme="majorHAnsi" w:hAnsiTheme="majorHAnsi" w:cs="Arial"/>
          <w:sz w:val="20"/>
        </w:rPr>
        <w:t>2</w:t>
      </w:r>
      <w:r w:rsidR="009C3FA9">
        <w:rPr>
          <w:rFonts w:asciiTheme="majorHAnsi" w:hAnsiTheme="majorHAnsi" w:cs="Arial"/>
          <w:sz w:val="20"/>
        </w:rPr>
        <w:t>3</w:t>
      </w:r>
      <w:r w:rsidR="00A97B21" w:rsidRPr="00241820">
        <w:rPr>
          <w:rFonts w:asciiTheme="majorHAnsi" w:hAnsiTheme="majorHAnsi" w:cs="Arial"/>
          <w:sz w:val="20"/>
        </w:rPr>
        <w:t>.0</w:t>
      </w:r>
      <w:r w:rsidR="00DC3D21">
        <w:rPr>
          <w:rFonts w:asciiTheme="majorHAnsi" w:hAnsiTheme="majorHAnsi" w:cs="Arial"/>
          <w:sz w:val="20"/>
        </w:rPr>
        <w:t>5</w:t>
      </w:r>
      <w:r w:rsidR="00A97B21" w:rsidRPr="00241820">
        <w:rPr>
          <w:rFonts w:asciiTheme="majorHAnsi" w:hAnsiTheme="majorHAnsi" w:cs="Arial"/>
          <w:sz w:val="20"/>
        </w:rPr>
        <w:t>.</w:t>
      </w:r>
      <w:r w:rsidR="00D523A9" w:rsidRPr="00241820">
        <w:rPr>
          <w:rFonts w:asciiTheme="majorHAnsi" w:hAnsiTheme="majorHAnsi" w:cs="Arial"/>
          <w:sz w:val="20"/>
        </w:rPr>
        <w:t>202</w:t>
      </w:r>
      <w:r w:rsidR="00DC3D21">
        <w:rPr>
          <w:rFonts w:asciiTheme="majorHAnsi" w:hAnsiTheme="majorHAnsi" w:cs="Arial"/>
          <w:sz w:val="20"/>
        </w:rPr>
        <w:t>3</w:t>
      </w:r>
      <w:r w:rsidR="00D523A9" w:rsidRPr="00241820">
        <w:rPr>
          <w:rFonts w:asciiTheme="majorHAnsi" w:hAnsiTheme="majorHAnsi" w:cs="Arial"/>
          <w:sz w:val="20"/>
        </w:rPr>
        <w:t xml:space="preserve"> r.</w:t>
      </w:r>
      <w:r w:rsidRPr="00241820">
        <w:rPr>
          <w:rFonts w:asciiTheme="majorHAnsi" w:hAnsiTheme="majorHAnsi" w:cs="Arial"/>
          <w:sz w:val="20"/>
        </w:rPr>
        <w:t>, o godzinie</w:t>
      </w:r>
      <w:r w:rsidR="00D523A9" w:rsidRPr="00241820">
        <w:rPr>
          <w:rFonts w:asciiTheme="majorHAnsi" w:hAnsiTheme="majorHAnsi" w:cs="Arial"/>
          <w:sz w:val="20"/>
        </w:rPr>
        <w:t xml:space="preserve"> </w:t>
      </w:r>
      <w:r w:rsidR="0025019C" w:rsidRPr="00241820">
        <w:rPr>
          <w:rFonts w:asciiTheme="majorHAnsi" w:hAnsiTheme="majorHAnsi" w:cs="Arial"/>
          <w:sz w:val="20"/>
        </w:rPr>
        <w:t>10</w:t>
      </w:r>
      <w:r w:rsidR="00D523A9" w:rsidRPr="00241820">
        <w:rPr>
          <w:rFonts w:asciiTheme="majorHAnsi" w:hAnsiTheme="majorHAnsi" w:cs="Arial"/>
          <w:sz w:val="20"/>
        </w:rPr>
        <w:t>:05.</w:t>
      </w:r>
      <w:r w:rsidRPr="00241820">
        <w:rPr>
          <w:rFonts w:asciiTheme="majorHAnsi" w:hAnsiTheme="majorHAnsi" w:cs="Arial"/>
          <w:b/>
          <w:bCs/>
          <w:sz w:val="20"/>
        </w:rPr>
        <w:t xml:space="preserve"> </w:t>
      </w:r>
    </w:p>
    <w:p w14:paraId="74DBF2A9" w14:textId="77777777" w:rsidR="00FD2C2B" w:rsidRPr="00241820" w:rsidRDefault="00FD2C2B"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Otwarcie ofert jest niejawne. </w:t>
      </w:r>
    </w:p>
    <w:p w14:paraId="34F93AFA" w14:textId="77777777" w:rsidR="00FD2C2B" w:rsidRPr="00241820" w:rsidRDefault="00FD2C2B"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Zamawiający, najpóźniej przed otwarciem ofert, udostępnia na stronie internetowej prowadzonego postępowania informację o kwocie, jaką zamierza przeznaczyć na sfinansowanie zamówienia. </w:t>
      </w:r>
    </w:p>
    <w:p w14:paraId="58584CC7" w14:textId="77777777" w:rsidR="00FD2C2B" w:rsidRPr="00241820" w:rsidRDefault="00FD2C2B"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Zamawiający, niezwłocznie po otwarciu ofert, udostępnia na stronie internetowej prowadzonego postępowania informacje o: </w:t>
      </w:r>
    </w:p>
    <w:p w14:paraId="4E8664D4" w14:textId="77777777" w:rsidR="00FD2C2B" w:rsidRPr="00241820" w:rsidRDefault="00FD2C2B" w:rsidP="00380970">
      <w:pPr>
        <w:pStyle w:val="Bezodstpw"/>
        <w:numPr>
          <w:ilvl w:val="0"/>
          <w:numId w:val="18"/>
        </w:numPr>
        <w:ind w:hanging="294"/>
        <w:jc w:val="both"/>
        <w:rPr>
          <w:rFonts w:asciiTheme="majorHAnsi" w:hAnsiTheme="majorHAnsi" w:cs="Arial"/>
          <w:sz w:val="20"/>
        </w:rPr>
      </w:pPr>
      <w:r w:rsidRPr="00241820">
        <w:rPr>
          <w:rFonts w:asciiTheme="majorHAnsi" w:hAnsiTheme="majorHAnsi" w:cs="Arial"/>
          <w:sz w:val="20"/>
        </w:rPr>
        <w:t xml:space="preserve">nazwach albo imionach i nazwiskach oraz siedzibach lub miejscach prowadzonej działalności gospodarczej albo miejscach zamieszkania wykonawców, których oferty zostały otwarte; </w:t>
      </w:r>
    </w:p>
    <w:p w14:paraId="14D7007F" w14:textId="77777777" w:rsidR="00FD2C2B" w:rsidRPr="00241820" w:rsidRDefault="00FD2C2B" w:rsidP="00380970">
      <w:pPr>
        <w:pStyle w:val="Bezodstpw"/>
        <w:numPr>
          <w:ilvl w:val="0"/>
          <w:numId w:val="18"/>
        </w:numPr>
        <w:ind w:hanging="294"/>
        <w:jc w:val="both"/>
        <w:rPr>
          <w:rFonts w:asciiTheme="majorHAnsi" w:hAnsiTheme="majorHAnsi" w:cs="Arial"/>
          <w:sz w:val="20"/>
        </w:rPr>
      </w:pPr>
      <w:r w:rsidRPr="00241820">
        <w:rPr>
          <w:rFonts w:asciiTheme="majorHAnsi" w:hAnsiTheme="majorHAnsi" w:cs="Arial"/>
          <w:sz w:val="20"/>
        </w:rPr>
        <w:t xml:space="preserve">cenach lub kosztach zawartych w ofertach. </w:t>
      </w:r>
    </w:p>
    <w:p w14:paraId="173AB5B2" w14:textId="77777777" w:rsidR="00086D16" w:rsidRPr="00241820" w:rsidRDefault="00086D16" w:rsidP="00086D16">
      <w:pPr>
        <w:pStyle w:val="Bezodstpw"/>
        <w:ind w:left="426"/>
        <w:jc w:val="both"/>
        <w:rPr>
          <w:rFonts w:asciiTheme="majorHAnsi" w:eastAsia="Calibri" w:hAnsiTheme="majorHAnsi" w:cs="Arial"/>
          <w:sz w:val="20"/>
        </w:rPr>
      </w:pPr>
      <w:r w:rsidRPr="00241820">
        <w:rPr>
          <w:rFonts w:asciiTheme="majorHAnsi" w:eastAsia="Calibri" w:hAnsiTheme="majorHAnsi" w:cs="Arial"/>
          <w:sz w:val="20"/>
        </w:rPr>
        <w:t>Informacja zostanie opublikowana na stronie postępowania na</w:t>
      </w:r>
      <w:hyperlink r:id="rId23">
        <w:r w:rsidRPr="00241820">
          <w:rPr>
            <w:rFonts w:asciiTheme="majorHAnsi" w:eastAsia="Calibri" w:hAnsiTheme="majorHAnsi" w:cs="Arial"/>
            <w:color w:val="1155CC"/>
            <w:sz w:val="20"/>
          </w:rPr>
          <w:t xml:space="preserve"> </w:t>
        </w:r>
        <w:hyperlink r:id="rId24" w:history="1">
          <w:r w:rsidR="00A714AD" w:rsidRPr="00241820">
            <w:rPr>
              <w:rStyle w:val="Hipercze"/>
              <w:rFonts w:asciiTheme="majorHAnsi" w:eastAsia="Calibri" w:hAnsiTheme="majorHAnsi" w:cs="Arial"/>
              <w:sz w:val="20"/>
            </w:rPr>
            <w:t>https://ezamowienia.gov.pl/pl/</w:t>
          </w:r>
        </w:hyperlink>
        <w:r w:rsidRPr="00241820">
          <w:rPr>
            <w:rFonts w:asciiTheme="majorHAnsi" w:eastAsia="Calibri" w:hAnsiTheme="majorHAnsi" w:cs="Arial"/>
            <w:color w:val="1155CC"/>
            <w:sz w:val="20"/>
            <w:u w:val="single"/>
          </w:rPr>
          <w:t>l</w:t>
        </w:r>
      </w:hyperlink>
      <w:r w:rsidR="00A714AD" w:rsidRPr="00241820">
        <w:rPr>
          <w:rFonts w:asciiTheme="majorHAnsi" w:eastAsia="Calibri" w:hAnsiTheme="majorHAnsi" w:cs="Arial"/>
          <w:sz w:val="20"/>
        </w:rPr>
        <w:t>.</w:t>
      </w:r>
    </w:p>
    <w:p w14:paraId="425931ED" w14:textId="77777777" w:rsidR="00FD2C2B" w:rsidRPr="00241820" w:rsidRDefault="00FD2C2B"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W przypadku wystąpienia awarii systemu teleinformatycznego, która spowoduje brak możliwości otwarcia ofert w terminie określonym przez Zamawiającego, otwarcie ofert nastąpi niezwłocznie po usunięciu awarii. </w:t>
      </w:r>
    </w:p>
    <w:p w14:paraId="72DD16C7" w14:textId="77777777" w:rsidR="00FD2C2B" w:rsidRPr="00241820" w:rsidRDefault="00FD2C2B"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Zamawiający poinformuje o zmianie terminu otwarcia ofert na stronie internetowej prowadzonego postępowania. </w:t>
      </w:r>
    </w:p>
    <w:p w14:paraId="26BFCDA6" w14:textId="77777777" w:rsidR="007A0804" w:rsidRPr="00241820" w:rsidRDefault="007A0804" w:rsidP="00380970">
      <w:pPr>
        <w:pStyle w:val="Bezodstpw"/>
        <w:numPr>
          <w:ilvl w:val="0"/>
          <w:numId w:val="17"/>
        </w:numPr>
        <w:ind w:left="426" w:hanging="426"/>
        <w:jc w:val="both"/>
        <w:rPr>
          <w:rFonts w:asciiTheme="majorHAnsi" w:hAnsiTheme="majorHAnsi" w:cs="Arial"/>
          <w:sz w:val="20"/>
        </w:rPr>
      </w:pPr>
      <w:r w:rsidRPr="00241820">
        <w:rPr>
          <w:rFonts w:asciiTheme="majorHAnsi" w:hAnsiTheme="majorHAnsi" w:cs="Arial"/>
          <w:sz w:val="20"/>
        </w:rPr>
        <w:t xml:space="preserve">W przypadku ofert, które podlegają negocjacjom, zamawiający udostępnia informacje, o których mowa w </w:t>
      </w:r>
      <w:r w:rsidR="00D23DCA" w:rsidRPr="00241820">
        <w:rPr>
          <w:rFonts w:asciiTheme="majorHAnsi" w:hAnsiTheme="majorHAnsi" w:cs="Arial"/>
          <w:sz w:val="20"/>
        </w:rPr>
        <w:t>ust.</w:t>
      </w:r>
      <w:r w:rsidRPr="00241820">
        <w:rPr>
          <w:rFonts w:asciiTheme="majorHAnsi" w:hAnsiTheme="majorHAnsi" w:cs="Arial"/>
          <w:sz w:val="20"/>
        </w:rPr>
        <w:t xml:space="preserve"> </w:t>
      </w:r>
      <w:r w:rsidR="008909E0" w:rsidRPr="00241820">
        <w:rPr>
          <w:rFonts w:asciiTheme="majorHAnsi" w:hAnsiTheme="majorHAnsi" w:cs="Arial"/>
          <w:sz w:val="20"/>
        </w:rPr>
        <w:t>4</w:t>
      </w:r>
      <w:r w:rsidRPr="00241820">
        <w:rPr>
          <w:rFonts w:asciiTheme="majorHAnsi" w:hAnsiTheme="majorHAnsi" w:cs="Arial"/>
          <w:sz w:val="20"/>
        </w:rPr>
        <w:t xml:space="preserve"> </w:t>
      </w:r>
      <w:r w:rsidR="008909E0" w:rsidRPr="00241820">
        <w:rPr>
          <w:rFonts w:asciiTheme="majorHAnsi" w:hAnsiTheme="majorHAnsi" w:cs="Arial"/>
          <w:sz w:val="20"/>
        </w:rPr>
        <w:t>p</w:t>
      </w:r>
      <w:r w:rsidRPr="00241820">
        <w:rPr>
          <w:rFonts w:asciiTheme="majorHAnsi" w:hAnsiTheme="majorHAnsi" w:cs="Arial"/>
          <w:sz w:val="20"/>
        </w:rPr>
        <w:t xml:space="preserve">kt </w:t>
      </w:r>
      <w:r w:rsidR="008909E0" w:rsidRPr="00241820">
        <w:rPr>
          <w:rFonts w:asciiTheme="majorHAnsi" w:hAnsiTheme="majorHAnsi" w:cs="Arial"/>
          <w:sz w:val="20"/>
        </w:rPr>
        <w:t>2</w:t>
      </w:r>
      <w:r w:rsidRPr="00241820">
        <w:rPr>
          <w:rFonts w:asciiTheme="majorHAnsi" w:hAnsiTheme="majorHAnsi" w:cs="Arial"/>
          <w:sz w:val="20"/>
        </w:rPr>
        <w:t>, niezwłocznie po otwarciu ofert ostatecznych albo unieważnieniu postępowania.</w:t>
      </w:r>
    </w:p>
    <w:p w14:paraId="0AAD2B9E" w14:textId="50238790" w:rsidR="00E55C68" w:rsidRPr="003F250B" w:rsidRDefault="006C56CE" w:rsidP="003F250B">
      <w:pPr>
        <w:pStyle w:val="Nagwek1"/>
        <w:jc w:val="left"/>
        <w:rPr>
          <w:rFonts w:asciiTheme="majorHAnsi" w:hAnsiTheme="majorHAnsi"/>
          <w:szCs w:val="22"/>
        </w:rPr>
      </w:pPr>
      <w:bookmarkStart w:id="202" w:name="_Toc253652302"/>
      <w:bookmarkStart w:id="203" w:name="_Toc253652625"/>
      <w:bookmarkStart w:id="204" w:name="_Toc253652656"/>
      <w:bookmarkStart w:id="205" w:name="_Toc253653127"/>
      <w:bookmarkStart w:id="206" w:name="_Toc253653676"/>
      <w:bookmarkStart w:id="207" w:name="_Toc526257025"/>
      <w:bookmarkStart w:id="208" w:name="_Toc80875295"/>
      <w:bookmarkStart w:id="209" w:name="_Toc253652303"/>
      <w:bookmarkStart w:id="210" w:name="_Toc253652626"/>
      <w:bookmarkStart w:id="211" w:name="_Toc253652657"/>
      <w:bookmarkStart w:id="212" w:name="_Toc253653128"/>
      <w:bookmarkStart w:id="213" w:name="_Toc253653677"/>
      <w:r w:rsidRPr="00241820">
        <w:rPr>
          <w:rFonts w:asciiTheme="majorHAnsi" w:hAnsiTheme="majorHAnsi"/>
        </w:rPr>
        <w:t>ROZDZIAŁ XX</w:t>
      </w:r>
      <w:r w:rsidR="00E55C68" w:rsidRPr="00241820">
        <w:rPr>
          <w:rFonts w:asciiTheme="majorHAnsi" w:hAnsiTheme="majorHAnsi"/>
        </w:rPr>
        <w:t>V</w:t>
      </w:r>
      <w:r w:rsidR="004637EA" w:rsidRPr="00241820">
        <w:rPr>
          <w:rFonts w:asciiTheme="majorHAnsi" w:hAnsiTheme="majorHAnsi"/>
        </w:rPr>
        <w:t>I</w:t>
      </w:r>
      <w:r w:rsidRPr="00241820">
        <w:rPr>
          <w:rFonts w:asciiTheme="majorHAnsi" w:hAnsiTheme="majorHAnsi"/>
        </w:rPr>
        <w:t xml:space="preserve">.   </w:t>
      </w:r>
      <w:r w:rsidR="007405B8" w:rsidRPr="00241820">
        <w:rPr>
          <w:rFonts w:asciiTheme="majorHAnsi" w:hAnsiTheme="majorHAnsi"/>
        </w:rPr>
        <w:t>SPOSÓB</w:t>
      </w:r>
      <w:r w:rsidRPr="00241820">
        <w:rPr>
          <w:rFonts w:asciiTheme="majorHAnsi" w:hAnsiTheme="majorHAnsi"/>
        </w:rPr>
        <w:t xml:space="preserve"> OBLICZENIA CENY</w:t>
      </w:r>
      <w:bookmarkEnd w:id="202"/>
      <w:bookmarkEnd w:id="203"/>
      <w:bookmarkEnd w:id="204"/>
      <w:bookmarkEnd w:id="205"/>
      <w:bookmarkEnd w:id="206"/>
      <w:bookmarkEnd w:id="207"/>
      <w:bookmarkEnd w:id="208"/>
    </w:p>
    <w:p w14:paraId="306F0844" w14:textId="6BF19128"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Ofertę należy sporządzić na formularzu ofertowym (załącznik nr 1</w:t>
      </w:r>
      <w:r w:rsidR="009D135F">
        <w:rPr>
          <w:rStyle w:val="markedcontent"/>
          <w:rFonts w:asciiTheme="majorHAnsi" w:hAnsiTheme="majorHAnsi" w:cs="Arial"/>
          <w:sz w:val="20"/>
        </w:rPr>
        <w:t>a/1b*</w:t>
      </w:r>
      <w:r w:rsidRPr="00241820">
        <w:rPr>
          <w:rStyle w:val="markedcontent"/>
          <w:rFonts w:asciiTheme="majorHAnsi" w:hAnsiTheme="majorHAnsi" w:cs="Arial"/>
          <w:sz w:val="20"/>
        </w:rPr>
        <w:t xml:space="preserve"> do SWZ). Do oferty należy dołączyć </w:t>
      </w:r>
      <w:r w:rsidRPr="00241820">
        <w:rPr>
          <w:rFonts w:asciiTheme="majorHAnsi" w:hAnsiTheme="majorHAnsi" w:cs="Arial"/>
          <w:sz w:val="20"/>
        </w:rPr>
        <w:br/>
      </w:r>
      <w:r w:rsidRPr="00241820">
        <w:rPr>
          <w:rStyle w:val="markedcontent"/>
          <w:rFonts w:asciiTheme="majorHAnsi" w:hAnsiTheme="majorHAnsi" w:cs="Arial"/>
          <w:sz w:val="20"/>
        </w:rPr>
        <w:t>formularz cenowy (załącznik nr 2</w:t>
      </w:r>
      <w:r w:rsidR="009D135F">
        <w:rPr>
          <w:rStyle w:val="markedcontent"/>
          <w:rFonts w:asciiTheme="majorHAnsi" w:hAnsiTheme="majorHAnsi" w:cs="Arial"/>
          <w:sz w:val="20"/>
        </w:rPr>
        <w:t>a/2b*</w:t>
      </w:r>
      <w:r w:rsidRPr="00241820">
        <w:rPr>
          <w:rStyle w:val="markedcontent"/>
          <w:rFonts w:asciiTheme="majorHAnsi" w:hAnsiTheme="majorHAnsi" w:cs="Arial"/>
          <w:sz w:val="20"/>
        </w:rPr>
        <w:t xml:space="preserve"> do SWZ). </w:t>
      </w:r>
    </w:p>
    <w:p w14:paraId="2E9CF790" w14:textId="77777777"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 xml:space="preserve">Cenę oferty (brutto) oblicza się z zastosowaniem szacowanej ilości paliwa gazowego (kWh), liczby </w:t>
      </w:r>
      <w:r w:rsidRPr="00241820">
        <w:rPr>
          <w:rFonts w:asciiTheme="majorHAnsi" w:hAnsiTheme="majorHAnsi" w:cs="Arial"/>
          <w:sz w:val="20"/>
        </w:rPr>
        <w:br/>
      </w:r>
      <w:r w:rsidRPr="00241820">
        <w:rPr>
          <w:rStyle w:val="markedcontent"/>
          <w:rFonts w:asciiTheme="majorHAnsi" w:hAnsiTheme="majorHAnsi" w:cs="Arial"/>
          <w:sz w:val="20"/>
        </w:rPr>
        <w:t xml:space="preserve">miesięcy w okresie zamówienia oraz ceny jednostkowej netto za 1 kWh gazu ziemnego, jak również poszczególnych składników cenowych dla dostawy gazu i usług dystrybucyjnych oraz stawkę podatku VAT. </w:t>
      </w:r>
    </w:p>
    <w:p w14:paraId="56D22781" w14:textId="52DE793D"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W formularzu ofertowym, stanowiącym załącznik nr 1</w:t>
      </w:r>
      <w:r w:rsidR="009D135F">
        <w:rPr>
          <w:rStyle w:val="markedcontent"/>
          <w:rFonts w:asciiTheme="majorHAnsi" w:hAnsiTheme="majorHAnsi" w:cs="Arial"/>
          <w:sz w:val="20"/>
        </w:rPr>
        <w:t>a/1b*</w:t>
      </w:r>
      <w:r w:rsidRPr="00241820">
        <w:rPr>
          <w:rStyle w:val="markedcontent"/>
          <w:rFonts w:asciiTheme="majorHAnsi" w:hAnsiTheme="majorHAnsi" w:cs="Arial"/>
          <w:sz w:val="20"/>
        </w:rPr>
        <w:t xml:space="preserve"> do SWZ Wykonawca przedstawi cenę brutto </w:t>
      </w:r>
      <w:r w:rsidRPr="00241820">
        <w:rPr>
          <w:rFonts w:asciiTheme="majorHAnsi" w:hAnsiTheme="majorHAnsi" w:cs="Arial"/>
          <w:sz w:val="20"/>
        </w:rPr>
        <w:br/>
      </w:r>
      <w:r w:rsidRPr="00241820">
        <w:rPr>
          <w:rStyle w:val="markedcontent"/>
          <w:rFonts w:asciiTheme="majorHAnsi" w:hAnsiTheme="majorHAnsi" w:cs="Arial"/>
          <w:sz w:val="20"/>
        </w:rPr>
        <w:t>oferty, wyliczoną w oparciu o formularz cenowy załącznik nr 2</w:t>
      </w:r>
      <w:r w:rsidR="009D135F">
        <w:rPr>
          <w:rStyle w:val="markedcontent"/>
          <w:rFonts w:asciiTheme="majorHAnsi" w:hAnsiTheme="majorHAnsi" w:cs="Arial"/>
          <w:sz w:val="20"/>
        </w:rPr>
        <w:t>a/2b*</w:t>
      </w:r>
      <w:r w:rsidRPr="00241820">
        <w:rPr>
          <w:rStyle w:val="markedcontent"/>
          <w:rFonts w:asciiTheme="majorHAnsi" w:hAnsiTheme="majorHAnsi" w:cs="Arial"/>
          <w:sz w:val="20"/>
        </w:rPr>
        <w:t xml:space="preserve"> do SWZ. </w:t>
      </w:r>
    </w:p>
    <w:p w14:paraId="574251AF" w14:textId="4D8F4FBD"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Ceny oferty (netto i brutto) zawarte w Formularzu cenowym załącznik nr 2</w:t>
      </w:r>
      <w:r w:rsidR="009D135F">
        <w:rPr>
          <w:rStyle w:val="markedcontent"/>
          <w:rFonts w:asciiTheme="majorHAnsi" w:hAnsiTheme="majorHAnsi" w:cs="Arial"/>
          <w:sz w:val="20"/>
        </w:rPr>
        <w:t>a/2b*</w:t>
      </w:r>
      <w:r w:rsidRPr="00241820">
        <w:rPr>
          <w:rStyle w:val="markedcontent"/>
          <w:rFonts w:asciiTheme="majorHAnsi" w:hAnsiTheme="majorHAnsi" w:cs="Arial"/>
          <w:sz w:val="20"/>
        </w:rPr>
        <w:t xml:space="preserve"> do SWZ, o którym mowa </w:t>
      </w:r>
      <w:r w:rsidRPr="00241820">
        <w:rPr>
          <w:rFonts w:asciiTheme="majorHAnsi" w:hAnsiTheme="majorHAnsi" w:cs="Arial"/>
          <w:sz w:val="20"/>
        </w:rPr>
        <w:br/>
      </w:r>
      <w:r w:rsidRPr="00241820">
        <w:rPr>
          <w:rStyle w:val="markedcontent"/>
          <w:rFonts w:asciiTheme="majorHAnsi" w:hAnsiTheme="majorHAnsi" w:cs="Arial"/>
          <w:sz w:val="20"/>
        </w:rPr>
        <w:t xml:space="preserve">powyżej muszą być wyrażone w złotych polskich z dokładnością do dwóch miejsc po przecinku. </w:t>
      </w:r>
    </w:p>
    <w:p w14:paraId="26448DE7" w14:textId="567852E7"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Ceny jednostkowe za gaz (gr/kWh) zawarte w Formularzu cenowym załącznik nr 2</w:t>
      </w:r>
      <w:r w:rsidR="009D135F">
        <w:rPr>
          <w:rStyle w:val="markedcontent"/>
          <w:rFonts w:asciiTheme="majorHAnsi" w:hAnsiTheme="majorHAnsi" w:cs="Arial"/>
          <w:sz w:val="20"/>
        </w:rPr>
        <w:t>a/2b*</w:t>
      </w:r>
      <w:r w:rsidRPr="00241820">
        <w:rPr>
          <w:rStyle w:val="markedcontent"/>
          <w:rFonts w:asciiTheme="majorHAnsi" w:hAnsiTheme="majorHAnsi" w:cs="Arial"/>
          <w:sz w:val="20"/>
        </w:rPr>
        <w:t xml:space="preserve"> do SWZ, o którym </w:t>
      </w:r>
      <w:r w:rsidRPr="00241820">
        <w:rPr>
          <w:rFonts w:asciiTheme="majorHAnsi" w:hAnsiTheme="majorHAnsi" w:cs="Arial"/>
          <w:sz w:val="20"/>
        </w:rPr>
        <w:br/>
      </w:r>
      <w:r w:rsidRPr="00241820">
        <w:rPr>
          <w:rStyle w:val="markedcontent"/>
          <w:rFonts w:asciiTheme="majorHAnsi" w:hAnsiTheme="majorHAnsi" w:cs="Arial"/>
          <w:sz w:val="20"/>
        </w:rPr>
        <w:t>mowa powyżej, muszą być wyrażone w groszach polskich z dokładnością do trzech miejsc po przecinku. Ceny abonamentu (zł/m–c) muszą być wyrażone w złotych polskich z dokładnością do dwóch miejsc po przecinku.</w:t>
      </w:r>
    </w:p>
    <w:p w14:paraId="2F049CE7" w14:textId="77777777"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 xml:space="preserve">Wszelkie rozliczenia między Zamawiającym a Wykonawcą prowadzone będą w złotych polskich. </w:t>
      </w:r>
      <w:r w:rsidRPr="00241820">
        <w:rPr>
          <w:rFonts w:asciiTheme="majorHAnsi" w:hAnsiTheme="majorHAnsi" w:cs="Arial"/>
          <w:sz w:val="20"/>
        </w:rPr>
        <w:br/>
      </w:r>
      <w:r w:rsidRPr="00241820">
        <w:rPr>
          <w:rStyle w:val="markedcontent"/>
          <w:rFonts w:asciiTheme="majorHAnsi" w:hAnsiTheme="majorHAnsi" w:cs="Arial"/>
          <w:sz w:val="20"/>
        </w:rPr>
        <w:t xml:space="preserve">Zamawiający nie przewiduje rozliczeń w walutach obcych. </w:t>
      </w:r>
    </w:p>
    <w:p w14:paraId="5F04166B" w14:textId="77777777"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Wykonawca oblicza wartość brutto według stawki VAT obowiązującej w dniu składania oferty.</w:t>
      </w:r>
    </w:p>
    <w:p w14:paraId="3ADCF22B" w14:textId="77777777" w:rsidR="00184894" w:rsidRPr="00241820" w:rsidRDefault="00184894" w:rsidP="00C079FF">
      <w:pPr>
        <w:pStyle w:val="Bezodstpw"/>
        <w:numPr>
          <w:ilvl w:val="0"/>
          <w:numId w:val="55"/>
        </w:numPr>
        <w:ind w:left="426" w:hanging="426"/>
        <w:jc w:val="both"/>
        <w:rPr>
          <w:rStyle w:val="markedcontent"/>
          <w:rFonts w:asciiTheme="majorHAnsi" w:hAnsiTheme="majorHAnsi" w:cs="Arial"/>
          <w:sz w:val="20"/>
        </w:rPr>
      </w:pPr>
      <w:r w:rsidRPr="00241820">
        <w:rPr>
          <w:rStyle w:val="markedcontent"/>
          <w:rFonts w:asciiTheme="majorHAnsi" w:hAnsiTheme="majorHAnsi" w:cs="Arial"/>
          <w:sz w:val="20"/>
        </w:rPr>
        <w:t xml:space="preserve">Ceny jednostkowe netto dla części zużycia objętej podatkiem akcyzowym będą podlegały zmianie tylko </w:t>
      </w:r>
      <w:r w:rsidRPr="00241820">
        <w:rPr>
          <w:rFonts w:asciiTheme="majorHAnsi" w:hAnsiTheme="majorHAnsi" w:cs="Arial"/>
          <w:sz w:val="20"/>
        </w:rPr>
        <w:br/>
      </w:r>
      <w:r w:rsidRPr="00241820">
        <w:rPr>
          <w:rStyle w:val="markedcontent"/>
          <w:rFonts w:asciiTheme="majorHAnsi" w:hAnsiTheme="majorHAnsi" w:cs="Arial"/>
          <w:sz w:val="20"/>
        </w:rPr>
        <w:t xml:space="preserve">w przypadku ustawowej zmiany opodatkowania gazu ziemnego podatkiem akcyzowym. Wykonawca jest zobowiązany na piśmie poinformować Zamawiającego o zmianie podatku akcyzowego oraz o jego wysokości. </w:t>
      </w:r>
    </w:p>
    <w:p w14:paraId="494339A8" w14:textId="77777777" w:rsidR="00184894" w:rsidRPr="00241820" w:rsidRDefault="00184894" w:rsidP="00E55C68">
      <w:pPr>
        <w:pStyle w:val="Bezodstpw"/>
        <w:jc w:val="both"/>
        <w:rPr>
          <w:rFonts w:asciiTheme="majorHAnsi" w:hAnsiTheme="majorHAnsi" w:cs="Arial"/>
          <w:sz w:val="20"/>
        </w:rPr>
      </w:pPr>
    </w:p>
    <w:p w14:paraId="4A82CE66" w14:textId="24298F7C" w:rsidR="00EF7987" w:rsidRPr="003F250B" w:rsidRDefault="00CD1F57" w:rsidP="003F250B">
      <w:pPr>
        <w:pStyle w:val="Nagwek1"/>
        <w:jc w:val="both"/>
        <w:rPr>
          <w:rFonts w:asciiTheme="majorHAnsi" w:hAnsiTheme="majorHAnsi"/>
          <w:szCs w:val="22"/>
          <w:u w:val="single"/>
        </w:rPr>
      </w:pPr>
      <w:bookmarkStart w:id="214" w:name="_Toc80875296"/>
      <w:r w:rsidRPr="00241820">
        <w:rPr>
          <w:rFonts w:asciiTheme="majorHAnsi" w:hAnsiTheme="majorHAnsi"/>
        </w:rPr>
        <w:t>ROZDZIAŁ XX</w:t>
      </w:r>
      <w:r w:rsidR="00CF5CFF" w:rsidRPr="00241820">
        <w:rPr>
          <w:rFonts w:asciiTheme="majorHAnsi" w:hAnsiTheme="majorHAnsi"/>
        </w:rPr>
        <w:t>V</w:t>
      </w:r>
      <w:r w:rsidR="004637EA" w:rsidRPr="00241820">
        <w:rPr>
          <w:rFonts w:asciiTheme="majorHAnsi" w:hAnsiTheme="majorHAnsi"/>
        </w:rPr>
        <w:t>II</w:t>
      </w:r>
      <w:r w:rsidRPr="00241820">
        <w:rPr>
          <w:rFonts w:asciiTheme="majorHAnsi" w:hAnsiTheme="majorHAnsi"/>
        </w:rPr>
        <w:t xml:space="preserve">.   </w:t>
      </w:r>
      <w:bookmarkEnd w:id="209"/>
      <w:bookmarkEnd w:id="210"/>
      <w:bookmarkEnd w:id="211"/>
      <w:bookmarkEnd w:id="212"/>
      <w:bookmarkEnd w:id="213"/>
      <w:r w:rsidR="007405B8" w:rsidRPr="00241820">
        <w:rPr>
          <w:rFonts w:asciiTheme="majorHAnsi" w:hAnsiTheme="majorHAnsi" w:cs="Arial"/>
          <w:caps/>
          <w:szCs w:val="22"/>
        </w:rPr>
        <w:t>opis kryteriów oceny ofert, wraz z podaniem wag tych kryteriów, i sposobu oceny ofert</w:t>
      </w:r>
      <w:bookmarkEnd w:id="214"/>
      <w:r w:rsidR="003F250B">
        <w:rPr>
          <w:rFonts w:asciiTheme="majorHAnsi" w:hAnsiTheme="majorHAnsi" w:cs="Arial"/>
          <w:caps/>
          <w:szCs w:val="22"/>
        </w:rPr>
        <w:t xml:space="preserve"> dla obu części</w:t>
      </w:r>
    </w:p>
    <w:p w14:paraId="17350243" w14:textId="6947461E" w:rsidR="00297B75" w:rsidRPr="00241820" w:rsidRDefault="00EF7987" w:rsidP="00380970">
      <w:pPr>
        <w:pStyle w:val="Bezodstpw"/>
        <w:numPr>
          <w:ilvl w:val="0"/>
          <w:numId w:val="19"/>
        </w:numPr>
        <w:ind w:left="426" w:hanging="426"/>
        <w:jc w:val="both"/>
        <w:rPr>
          <w:rFonts w:asciiTheme="majorHAnsi" w:eastAsia="Calibri" w:hAnsiTheme="majorHAnsi" w:cs="Arial"/>
          <w:color w:val="FF0000"/>
          <w:sz w:val="20"/>
        </w:rPr>
      </w:pPr>
      <w:r w:rsidRPr="00241820">
        <w:rPr>
          <w:rFonts w:asciiTheme="majorHAnsi" w:eastAsia="Calibri" w:hAnsiTheme="majorHAnsi" w:cs="Arial"/>
          <w:sz w:val="20"/>
        </w:rPr>
        <w:t xml:space="preserve">Przy wyborze </w:t>
      </w:r>
      <w:r w:rsidR="009F212D" w:rsidRPr="00241820">
        <w:rPr>
          <w:rFonts w:asciiTheme="majorHAnsi" w:eastAsia="Calibri" w:hAnsiTheme="majorHAnsi" w:cs="Arial"/>
          <w:sz w:val="20"/>
        </w:rPr>
        <w:t xml:space="preserve">oferty </w:t>
      </w:r>
      <w:r w:rsidRPr="00241820">
        <w:rPr>
          <w:rFonts w:asciiTheme="majorHAnsi" w:eastAsia="Calibri" w:hAnsiTheme="majorHAnsi" w:cs="Arial"/>
          <w:sz w:val="20"/>
        </w:rPr>
        <w:t xml:space="preserve">Zamawiający będzie się kierował </w:t>
      </w:r>
      <w:r w:rsidR="00297B75" w:rsidRPr="00241820">
        <w:rPr>
          <w:rFonts w:asciiTheme="majorHAnsi" w:eastAsia="Calibri" w:hAnsiTheme="majorHAnsi" w:cs="Arial"/>
          <w:sz w:val="20"/>
        </w:rPr>
        <w:t>następującymi kryteriami: cena</w:t>
      </w:r>
      <w:r w:rsidR="00CF7B59" w:rsidRPr="00241820">
        <w:rPr>
          <w:rFonts w:asciiTheme="majorHAnsi" w:eastAsia="Calibri" w:hAnsiTheme="majorHAnsi" w:cs="Arial"/>
          <w:sz w:val="20"/>
        </w:rPr>
        <w:t xml:space="preserve"> i termin płatności</w:t>
      </w:r>
      <w:r w:rsidR="00A41E0B">
        <w:rPr>
          <w:rFonts w:asciiTheme="majorHAnsi" w:eastAsia="Calibri" w:hAnsiTheme="majorHAnsi" w:cs="Arial"/>
          <w:sz w:val="20"/>
        </w:rPr>
        <w:t xml:space="preserve"> </w:t>
      </w:r>
      <w:r w:rsidR="00CF7B59" w:rsidRPr="00241820">
        <w:rPr>
          <w:rFonts w:asciiTheme="majorHAnsi" w:eastAsia="Calibri" w:hAnsiTheme="majorHAnsi" w:cs="Arial"/>
          <w:sz w:val="20"/>
        </w:rPr>
        <w:t>faktury.</w:t>
      </w:r>
    </w:p>
    <w:p w14:paraId="67A48AB2" w14:textId="77777777" w:rsidR="00FB7665" w:rsidRPr="00241820" w:rsidRDefault="00FB7665" w:rsidP="00380970">
      <w:pPr>
        <w:pStyle w:val="Bezodstpw"/>
        <w:numPr>
          <w:ilvl w:val="0"/>
          <w:numId w:val="19"/>
        </w:numPr>
        <w:ind w:left="426" w:hanging="426"/>
        <w:jc w:val="both"/>
        <w:rPr>
          <w:rFonts w:asciiTheme="majorHAnsi" w:eastAsia="Calibri" w:hAnsiTheme="majorHAnsi" w:cs="Arial"/>
          <w:color w:val="FF0000"/>
          <w:sz w:val="20"/>
        </w:rPr>
      </w:pPr>
      <w:r w:rsidRPr="00241820">
        <w:rPr>
          <w:rFonts w:asciiTheme="majorHAnsi" w:hAnsiTheme="majorHAnsi" w:cs="Arial"/>
          <w:sz w:val="20"/>
        </w:rPr>
        <w:t>Oferty zostaną ocenione za pomocą systemu punktowego, zgodnie z poniższymi kryteriami:</w:t>
      </w:r>
    </w:p>
    <w:p w14:paraId="2E69BE02" w14:textId="77777777" w:rsidR="00FB7665" w:rsidRPr="00241820" w:rsidRDefault="00FB7665" w:rsidP="00FB7665">
      <w:pPr>
        <w:jc w:val="center"/>
        <w:rPr>
          <w:rFonts w:asciiTheme="majorHAnsi" w:hAnsiTheme="majorHAnsi" w:cs="Arial"/>
          <w:sz w:val="20"/>
          <w:szCs w:val="20"/>
          <w:u w:val="single"/>
        </w:rPr>
      </w:pPr>
    </w:p>
    <w:p w14:paraId="29AB296C" w14:textId="77777777" w:rsidR="00CF7B59" w:rsidRPr="00241820" w:rsidRDefault="00CF7B59" w:rsidP="00CF7B59">
      <w:pPr>
        <w:jc w:val="center"/>
        <w:rPr>
          <w:rFonts w:asciiTheme="majorHAnsi" w:hAnsiTheme="majorHAnsi" w:cs="Arial"/>
          <w:b/>
          <w:u w:val="single"/>
        </w:rPr>
      </w:pPr>
      <w:r w:rsidRPr="00241820">
        <w:rPr>
          <w:rFonts w:asciiTheme="majorHAnsi" w:hAnsiTheme="majorHAnsi" w:cs="Arial"/>
          <w:b/>
          <w:u w:val="single"/>
        </w:rPr>
        <w:t>Kryterium: Cena – 60%</w:t>
      </w:r>
    </w:p>
    <w:p w14:paraId="2660CDC8" w14:textId="77777777" w:rsidR="00CF7B59" w:rsidRPr="00241820" w:rsidRDefault="00CF7B59" w:rsidP="00CF7B59">
      <w:pPr>
        <w:jc w:val="center"/>
        <w:rPr>
          <w:rFonts w:asciiTheme="majorHAnsi" w:hAnsiTheme="majorHAnsi" w:cs="Arial"/>
          <w:sz w:val="20"/>
          <w:szCs w:val="20"/>
          <w:u w:val="single"/>
        </w:rPr>
      </w:pPr>
    </w:p>
    <w:p w14:paraId="6AC33850" w14:textId="77777777" w:rsidR="00CF7B59" w:rsidRPr="00241820" w:rsidRDefault="00CF7B59" w:rsidP="00CF7B59">
      <w:pPr>
        <w:ind w:left="426"/>
        <w:jc w:val="both"/>
        <w:rPr>
          <w:rFonts w:asciiTheme="majorHAnsi" w:hAnsiTheme="majorHAnsi" w:cs="Arial"/>
          <w:sz w:val="20"/>
          <w:szCs w:val="20"/>
        </w:rPr>
      </w:pPr>
      <w:r w:rsidRPr="00241820">
        <w:rPr>
          <w:rFonts w:asciiTheme="majorHAnsi" w:hAnsiTheme="majorHAnsi" w:cs="Arial"/>
          <w:sz w:val="20"/>
          <w:szCs w:val="20"/>
        </w:rPr>
        <w:t>Maksymalną liczbę punktów (60) otrzyma Wykonawca, który zaproponuje najniższą całkowitą cenę za realizację zamówienia, natomiast pozostali Wykonawcy otrzymają odpowiednio mniejszą liczbę punktów zgodnie z poniższym wzorem:</w:t>
      </w:r>
    </w:p>
    <w:p w14:paraId="5E5439EA" w14:textId="77777777" w:rsidR="00CF7B59" w:rsidRPr="00241820" w:rsidRDefault="00CF7B59" w:rsidP="00CF7B59">
      <w:pPr>
        <w:ind w:left="426"/>
        <w:jc w:val="both"/>
        <w:rPr>
          <w:rFonts w:asciiTheme="majorHAnsi" w:hAnsiTheme="majorHAnsi" w:cs="Arial"/>
          <w:sz w:val="20"/>
          <w:szCs w:val="20"/>
        </w:rPr>
      </w:pPr>
    </w:p>
    <w:p w14:paraId="603EB294" w14:textId="77777777" w:rsidR="00CF7B59" w:rsidRPr="00241820" w:rsidRDefault="00CF7B59" w:rsidP="00CF7B59">
      <w:pPr>
        <w:ind w:left="851"/>
        <w:rPr>
          <w:rFonts w:asciiTheme="majorHAnsi" w:hAnsiTheme="majorHAnsi" w:cs="Arial"/>
          <w:sz w:val="20"/>
          <w:szCs w:val="20"/>
        </w:rPr>
      </w:pPr>
      <w:r w:rsidRPr="00241820">
        <w:rPr>
          <w:rFonts w:asciiTheme="majorHAnsi" w:hAnsiTheme="majorHAnsi" w:cs="Arial"/>
          <w:sz w:val="20"/>
          <w:szCs w:val="20"/>
        </w:rPr>
        <w:t>P– liczba punktów przyznanych Wykonawcy za Cenę</w:t>
      </w:r>
    </w:p>
    <w:p w14:paraId="6055B92C" w14:textId="77777777" w:rsidR="00CF7B59" w:rsidRPr="00241820" w:rsidRDefault="00CF7B59" w:rsidP="00CF7B59">
      <w:pPr>
        <w:ind w:left="851"/>
        <w:rPr>
          <w:rFonts w:asciiTheme="majorHAnsi" w:hAnsiTheme="majorHAnsi" w:cs="Arial"/>
          <w:sz w:val="20"/>
          <w:szCs w:val="20"/>
        </w:rPr>
      </w:pPr>
    </w:p>
    <w:p w14:paraId="53ADABEB" w14:textId="77777777" w:rsidR="00CF7B59" w:rsidRPr="00241820" w:rsidRDefault="00CF7B59" w:rsidP="00CF7B59">
      <w:pPr>
        <w:jc w:val="center"/>
        <w:rPr>
          <w:rFonts w:asciiTheme="majorHAnsi" w:hAnsiTheme="majorHAnsi" w:cs="Arial"/>
          <w:b/>
        </w:rPr>
      </w:pPr>
      <w:r w:rsidRPr="00241820">
        <w:rPr>
          <w:rFonts w:asciiTheme="majorHAnsi" w:hAnsiTheme="majorHAnsi" w:cs="Arial"/>
          <w:b/>
          <w:i/>
        </w:rPr>
        <w:t xml:space="preserve">P </w:t>
      </w:r>
      <w:r w:rsidRPr="00241820">
        <w:rPr>
          <w:rFonts w:asciiTheme="majorHAnsi" w:hAnsiTheme="majorHAnsi" w:cs="Arial"/>
          <w:b/>
        </w:rPr>
        <w:t>= C</w:t>
      </w:r>
      <w:r w:rsidRPr="00241820">
        <w:rPr>
          <w:rFonts w:asciiTheme="majorHAnsi" w:hAnsiTheme="majorHAnsi" w:cs="Arial"/>
          <w:b/>
          <w:vertAlign w:val="subscript"/>
        </w:rPr>
        <w:t>N</w:t>
      </w:r>
      <w:r w:rsidRPr="00241820">
        <w:rPr>
          <w:rFonts w:asciiTheme="majorHAnsi" w:hAnsiTheme="majorHAnsi" w:cs="Arial"/>
          <w:b/>
        </w:rPr>
        <w:t xml:space="preserve"> / C</w:t>
      </w:r>
      <w:r w:rsidRPr="00241820">
        <w:rPr>
          <w:rFonts w:asciiTheme="majorHAnsi" w:hAnsiTheme="majorHAnsi" w:cs="Arial"/>
          <w:b/>
          <w:vertAlign w:val="subscript"/>
        </w:rPr>
        <w:t>OB</w:t>
      </w:r>
      <w:r w:rsidRPr="00241820">
        <w:rPr>
          <w:rFonts w:asciiTheme="majorHAnsi" w:hAnsiTheme="majorHAnsi" w:cs="Arial"/>
          <w:b/>
        </w:rPr>
        <w:t xml:space="preserve"> x 60</w:t>
      </w:r>
    </w:p>
    <w:p w14:paraId="48A93588" w14:textId="77777777" w:rsidR="00CF7B59" w:rsidRPr="00241820" w:rsidRDefault="00CF7B59" w:rsidP="00CF7B59">
      <w:pPr>
        <w:ind w:left="851"/>
        <w:rPr>
          <w:rFonts w:asciiTheme="majorHAnsi" w:hAnsiTheme="majorHAnsi" w:cs="Arial"/>
          <w:sz w:val="20"/>
          <w:szCs w:val="20"/>
        </w:rPr>
      </w:pPr>
    </w:p>
    <w:p w14:paraId="1E77701C" w14:textId="77777777" w:rsidR="00CF7B59" w:rsidRPr="00241820" w:rsidRDefault="00CF7B59" w:rsidP="00CF7B59">
      <w:pPr>
        <w:ind w:left="851"/>
        <w:rPr>
          <w:rFonts w:asciiTheme="majorHAnsi" w:hAnsiTheme="majorHAnsi" w:cs="Arial"/>
          <w:sz w:val="20"/>
          <w:szCs w:val="20"/>
        </w:rPr>
      </w:pPr>
      <w:r w:rsidRPr="00241820">
        <w:rPr>
          <w:rFonts w:asciiTheme="majorHAnsi" w:hAnsiTheme="majorHAnsi" w:cs="Arial"/>
          <w:sz w:val="20"/>
          <w:szCs w:val="20"/>
        </w:rPr>
        <w:t>gdzie:</w:t>
      </w:r>
    </w:p>
    <w:p w14:paraId="6714A382" w14:textId="77777777" w:rsidR="00CF7B59" w:rsidRPr="00241820" w:rsidRDefault="00CF7B59" w:rsidP="00CF7B59">
      <w:pPr>
        <w:ind w:left="851"/>
        <w:rPr>
          <w:rFonts w:asciiTheme="majorHAnsi" w:hAnsiTheme="majorHAnsi" w:cs="Arial"/>
          <w:sz w:val="20"/>
          <w:szCs w:val="20"/>
        </w:rPr>
      </w:pPr>
      <w:r w:rsidRPr="00241820">
        <w:rPr>
          <w:rFonts w:asciiTheme="majorHAnsi" w:hAnsiTheme="majorHAnsi" w:cs="Arial"/>
          <w:sz w:val="20"/>
          <w:szCs w:val="20"/>
        </w:rPr>
        <w:lastRenderedPageBreak/>
        <w:t>C</w:t>
      </w:r>
      <w:r w:rsidRPr="00241820">
        <w:rPr>
          <w:rFonts w:asciiTheme="majorHAnsi" w:hAnsiTheme="majorHAnsi" w:cs="Arial"/>
          <w:sz w:val="20"/>
          <w:szCs w:val="20"/>
          <w:vertAlign w:val="subscript"/>
        </w:rPr>
        <w:t>N</w:t>
      </w:r>
      <w:r w:rsidRPr="00241820">
        <w:rPr>
          <w:rFonts w:asciiTheme="majorHAnsi" w:hAnsiTheme="majorHAnsi" w:cs="Arial"/>
          <w:sz w:val="20"/>
          <w:szCs w:val="20"/>
        </w:rPr>
        <w:t xml:space="preserve"> – najniższa zaoferowana Cena,</w:t>
      </w:r>
    </w:p>
    <w:p w14:paraId="1DD19B0E" w14:textId="77777777" w:rsidR="00CF7B59" w:rsidRPr="00241820" w:rsidRDefault="00CF7B59" w:rsidP="00CF7B59">
      <w:pPr>
        <w:ind w:left="851"/>
        <w:rPr>
          <w:rFonts w:asciiTheme="majorHAnsi" w:hAnsiTheme="majorHAnsi" w:cs="Arial"/>
          <w:sz w:val="20"/>
          <w:szCs w:val="20"/>
        </w:rPr>
      </w:pPr>
      <w:r w:rsidRPr="00241820">
        <w:rPr>
          <w:rFonts w:asciiTheme="majorHAnsi" w:hAnsiTheme="majorHAnsi" w:cs="Arial"/>
          <w:sz w:val="20"/>
          <w:szCs w:val="20"/>
        </w:rPr>
        <w:t>C</w:t>
      </w:r>
      <w:r w:rsidRPr="00241820">
        <w:rPr>
          <w:rFonts w:asciiTheme="majorHAnsi" w:hAnsiTheme="majorHAnsi" w:cs="Arial"/>
          <w:sz w:val="20"/>
          <w:szCs w:val="20"/>
          <w:vertAlign w:val="subscript"/>
        </w:rPr>
        <w:t>OB</w:t>
      </w:r>
      <w:r w:rsidRPr="00241820">
        <w:rPr>
          <w:rFonts w:asciiTheme="majorHAnsi" w:hAnsiTheme="majorHAnsi" w:cs="Arial"/>
          <w:sz w:val="20"/>
          <w:szCs w:val="20"/>
        </w:rPr>
        <w:t xml:space="preserve"> – Cena zaoferowana w ofercie badanej.</w:t>
      </w:r>
    </w:p>
    <w:p w14:paraId="0D361FFC" w14:textId="77777777" w:rsidR="00CF7B59" w:rsidRPr="00241820" w:rsidRDefault="00CF7B59" w:rsidP="00CF7B59">
      <w:pPr>
        <w:jc w:val="center"/>
        <w:rPr>
          <w:rFonts w:asciiTheme="majorHAnsi" w:hAnsiTheme="majorHAnsi" w:cs="Arial"/>
          <w:b/>
          <w:u w:val="single"/>
        </w:rPr>
      </w:pPr>
    </w:p>
    <w:p w14:paraId="7075CD5A" w14:textId="77777777" w:rsidR="00CF7B59" w:rsidRPr="00241820" w:rsidRDefault="00CF7B59" w:rsidP="00CF7B59">
      <w:pPr>
        <w:jc w:val="center"/>
        <w:rPr>
          <w:rFonts w:asciiTheme="majorHAnsi" w:hAnsiTheme="majorHAnsi" w:cs="Arial"/>
          <w:b/>
          <w:u w:val="single"/>
        </w:rPr>
      </w:pPr>
      <w:r w:rsidRPr="00241820">
        <w:rPr>
          <w:rFonts w:asciiTheme="majorHAnsi" w:hAnsiTheme="majorHAnsi" w:cs="Arial"/>
          <w:b/>
          <w:u w:val="single"/>
        </w:rPr>
        <w:t>Kryterium: Termin płatności faktury – 40%</w:t>
      </w:r>
    </w:p>
    <w:p w14:paraId="7253E87C" w14:textId="77777777" w:rsidR="00CF7B59" w:rsidRPr="00241820" w:rsidRDefault="00CF7B59" w:rsidP="00CF7B59">
      <w:pPr>
        <w:jc w:val="both"/>
        <w:rPr>
          <w:rFonts w:asciiTheme="majorHAnsi" w:hAnsiTheme="majorHAnsi" w:cs="Arial"/>
          <w:sz w:val="20"/>
          <w:szCs w:val="20"/>
          <w:u w:val="single"/>
        </w:rPr>
      </w:pPr>
    </w:p>
    <w:p w14:paraId="180AC161" w14:textId="77777777" w:rsidR="00CF7B59" w:rsidRPr="00241820" w:rsidRDefault="00CF7B59" w:rsidP="00CF7B59">
      <w:pPr>
        <w:ind w:left="851"/>
        <w:jc w:val="both"/>
        <w:rPr>
          <w:rFonts w:asciiTheme="majorHAnsi" w:hAnsiTheme="majorHAnsi" w:cs="Arial"/>
          <w:sz w:val="20"/>
          <w:szCs w:val="20"/>
        </w:rPr>
      </w:pPr>
      <w:r w:rsidRPr="00241820">
        <w:rPr>
          <w:rFonts w:asciiTheme="majorHAnsi" w:hAnsiTheme="majorHAnsi" w:cs="Arial"/>
          <w:sz w:val="20"/>
          <w:szCs w:val="20"/>
        </w:rPr>
        <w:t>G – liczba punktów przyznanych Wykonawcy za termin płatności faktury</w:t>
      </w:r>
    </w:p>
    <w:p w14:paraId="6FA9621A" w14:textId="77777777" w:rsidR="00CF7B59" w:rsidRPr="00241820" w:rsidRDefault="00CF7B59" w:rsidP="00380970">
      <w:pPr>
        <w:numPr>
          <w:ilvl w:val="2"/>
          <w:numId w:val="3"/>
        </w:numPr>
        <w:tabs>
          <w:tab w:val="left" w:pos="142"/>
        </w:tabs>
        <w:ind w:left="1134" w:hanging="284"/>
        <w:jc w:val="both"/>
        <w:rPr>
          <w:rFonts w:asciiTheme="majorHAnsi" w:hAnsiTheme="majorHAnsi" w:cs="Arial"/>
          <w:sz w:val="20"/>
          <w:szCs w:val="20"/>
        </w:rPr>
      </w:pPr>
      <w:r w:rsidRPr="00241820">
        <w:rPr>
          <w:rFonts w:asciiTheme="majorHAnsi" w:hAnsiTheme="majorHAnsi" w:cs="Arial"/>
          <w:sz w:val="20"/>
          <w:szCs w:val="20"/>
        </w:rPr>
        <w:t>Wykonawca, który zaproponuje termin płatności faktury 30  dni – otrzyma 40 pkt,</w:t>
      </w:r>
    </w:p>
    <w:p w14:paraId="502584AB" w14:textId="77777777" w:rsidR="00CF7B59" w:rsidRPr="00241820" w:rsidRDefault="00CF7B59" w:rsidP="00380970">
      <w:pPr>
        <w:numPr>
          <w:ilvl w:val="2"/>
          <w:numId w:val="3"/>
        </w:numPr>
        <w:tabs>
          <w:tab w:val="left" w:pos="142"/>
        </w:tabs>
        <w:ind w:left="1134" w:hanging="284"/>
        <w:jc w:val="both"/>
        <w:rPr>
          <w:rFonts w:asciiTheme="majorHAnsi" w:hAnsiTheme="majorHAnsi" w:cs="Arial"/>
          <w:sz w:val="20"/>
          <w:szCs w:val="20"/>
        </w:rPr>
      </w:pPr>
      <w:r w:rsidRPr="00241820">
        <w:rPr>
          <w:rFonts w:asciiTheme="majorHAnsi" w:hAnsiTheme="majorHAnsi" w:cs="Arial"/>
          <w:sz w:val="20"/>
          <w:szCs w:val="20"/>
        </w:rPr>
        <w:t>Wykonawca, który zaproponuje termin płatności faktury 21 dni – otrzyma 20 pkt,</w:t>
      </w:r>
    </w:p>
    <w:p w14:paraId="4A5F6C76" w14:textId="77777777" w:rsidR="00CF7B59" w:rsidRPr="00241820" w:rsidRDefault="00CF7B59" w:rsidP="00380970">
      <w:pPr>
        <w:numPr>
          <w:ilvl w:val="2"/>
          <w:numId w:val="3"/>
        </w:numPr>
        <w:tabs>
          <w:tab w:val="left" w:pos="142"/>
        </w:tabs>
        <w:ind w:left="1134" w:hanging="284"/>
        <w:jc w:val="both"/>
        <w:rPr>
          <w:rFonts w:asciiTheme="majorHAnsi" w:hAnsiTheme="majorHAnsi" w:cs="Arial"/>
          <w:sz w:val="20"/>
          <w:szCs w:val="20"/>
        </w:rPr>
      </w:pPr>
      <w:r w:rsidRPr="00241820">
        <w:rPr>
          <w:rFonts w:asciiTheme="majorHAnsi" w:hAnsiTheme="majorHAnsi" w:cs="Arial"/>
          <w:sz w:val="20"/>
          <w:szCs w:val="20"/>
        </w:rPr>
        <w:t>Wykonawca, który zaproponuje termin płatności faktury 14 dni – otrzyma 0 pkt.</w:t>
      </w:r>
    </w:p>
    <w:p w14:paraId="49D0CAA0" w14:textId="77777777" w:rsidR="00CF7B59" w:rsidRPr="00241820" w:rsidRDefault="00CF7B59" w:rsidP="00CF7B59">
      <w:pPr>
        <w:jc w:val="both"/>
        <w:rPr>
          <w:rFonts w:asciiTheme="majorHAnsi" w:hAnsiTheme="majorHAnsi" w:cs="Arial"/>
          <w:sz w:val="20"/>
          <w:szCs w:val="20"/>
        </w:rPr>
      </w:pPr>
    </w:p>
    <w:p w14:paraId="69FA3B35" w14:textId="77777777" w:rsidR="00CF7B59" w:rsidRPr="00241820" w:rsidRDefault="00CF7B59" w:rsidP="00CF7B59">
      <w:pPr>
        <w:jc w:val="center"/>
        <w:rPr>
          <w:rFonts w:asciiTheme="majorHAnsi" w:hAnsiTheme="majorHAnsi" w:cs="Arial"/>
          <w:sz w:val="20"/>
          <w:szCs w:val="20"/>
          <w:u w:val="single"/>
        </w:rPr>
      </w:pPr>
      <w:r w:rsidRPr="00241820">
        <w:rPr>
          <w:rFonts w:asciiTheme="majorHAnsi" w:hAnsiTheme="majorHAnsi" w:cs="Arial"/>
          <w:sz w:val="20"/>
          <w:szCs w:val="20"/>
          <w:u w:val="single"/>
        </w:rPr>
        <w:t>Sumaryczna liczba punktów zostanie obliczona wg następującego wzoru:</w:t>
      </w:r>
    </w:p>
    <w:p w14:paraId="3FBE4D5A" w14:textId="77777777" w:rsidR="00CF7B59" w:rsidRPr="00241820" w:rsidRDefault="00CF7B59" w:rsidP="00CF7B59">
      <w:pPr>
        <w:jc w:val="center"/>
        <w:rPr>
          <w:rFonts w:asciiTheme="majorHAnsi" w:hAnsiTheme="majorHAnsi" w:cs="Arial"/>
          <w:b/>
          <w:sz w:val="20"/>
          <w:szCs w:val="20"/>
        </w:rPr>
      </w:pPr>
    </w:p>
    <w:p w14:paraId="02AA3B28" w14:textId="77777777" w:rsidR="00CF7B59" w:rsidRPr="00241820" w:rsidRDefault="00CF7B59" w:rsidP="00CF7B59">
      <w:pPr>
        <w:jc w:val="center"/>
        <w:rPr>
          <w:rFonts w:asciiTheme="majorHAnsi" w:hAnsiTheme="majorHAnsi" w:cs="Arial"/>
          <w:b/>
          <w:sz w:val="28"/>
          <w:szCs w:val="28"/>
        </w:rPr>
      </w:pPr>
      <w:r w:rsidRPr="00241820">
        <w:rPr>
          <w:rFonts w:asciiTheme="majorHAnsi" w:hAnsiTheme="majorHAnsi" w:cs="Arial"/>
          <w:b/>
          <w:sz w:val="28"/>
          <w:szCs w:val="28"/>
        </w:rPr>
        <w:t>Ilość punktów = P + G</w:t>
      </w:r>
    </w:p>
    <w:p w14:paraId="57AC2F9E" w14:textId="77777777" w:rsidR="00CF7B59" w:rsidRPr="00241820" w:rsidRDefault="00CF7B59" w:rsidP="00FB7665">
      <w:pPr>
        <w:jc w:val="center"/>
        <w:rPr>
          <w:rFonts w:asciiTheme="majorHAnsi" w:hAnsiTheme="majorHAnsi" w:cs="Arial"/>
          <w:b/>
          <w:u w:val="single"/>
        </w:rPr>
      </w:pPr>
    </w:p>
    <w:p w14:paraId="03ABA230" w14:textId="01147A8C" w:rsidR="00EF7987" w:rsidRDefault="00EF7987" w:rsidP="00380970">
      <w:pPr>
        <w:pStyle w:val="Bezodstpw"/>
        <w:numPr>
          <w:ilvl w:val="0"/>
          <w:numId w:val="19"/>
        </w:numPr>
        <w:ind w:left="426" w:hanging="426"/>
        <w:jc w:val="both"/>
        <w:rPr>
          <w:rFonts w:asciiTheme="majorHAnsi" w:eastAsia="Calibri" w:hAnsiTheme="majorHAnsi" w:cs="Arial"/>
          <w:sz w:val="20"/>
        </w:rPr>
      </w:pPr>
      <w:r w:rsidRPr="00241820">
        <w:rPr>
          <w:rFonts w:asciiTheme="majorHAnsi" w:eastAsia="Calibri" w:hAnsiTheme="majorHAnsi" w:cs="Arial"/>
          <w:sz w:val="20"/>
        </w:rPr>
        <w:t xml:space="preserve">Ocenie będą podlegać wyłącznie oferty nie podlegające odrzuceniu. </w:t>
      </w:r>
    </w:p>
    <w:p w14:paraId="09AE0163" w14:textId="1F0BC232" w:rsidR="00145C74" w:rsidRPr="00145C74" w:rsidRDefault="00145C74" w:rsidP="00145C74">
      <w:pPr>
        <w:pStyle w:val="Bezodstpw"/>
        <w:numPr>
          <w:ilvl w:val="0"/>
          <w:numId w:val="19"/>
        </w:numPr>
        <w:ind w:left="426" w:hanging="426"/>
        <w:rPr>
          <w:rFonts w:asciiTheme="majorHAnsi" w:eastAsia="Calibri" w:hAnsiTheme="majorHAnsi" w:cs="Arial"/>
          <w:sz w:val="20"/>
        </w:rPr>
      </w:pPr>
      <w:r w:rsidRPr="00145C74">
        <w:rPr>
          <w:rFonts w:asciiTheme="majorHAnsi" w:eastAsia="Calibri" w:hAnsiTheme="majorHAnsi" w:cs="Arial"/>
          <w:sz w:val="20"/>
        </w:rPr>
        <w:t>Cena brutto za realizację całego zamówienia zostanie wyliczona przez Wykonawcę na podstawie formularza oferty i podana dla każdej części odrębnie</w:t>
      </w:r>
      <w:r w:rsidR="00E9311F">
        <w:rPr>
          <w:rFonts w:asciiTheme="majorHAnsi" w:eastAsia="Calibri" w:hAnsiTheme="majorHAnsi" w:cs="Arial"/>
          <w:sz w:val="20"/>
        </w:rPr>
        <w:t>.</w:t>
      </w:r>
    </w:p>
    <w:p w14:paraId="6A79B120" w14:textId="77777777" w:rsidR="00EF7987" w:rsidRPr="00241820" w:rsidRDefault="00EF7987" w:rsidP="00380970">
      <w:pPr>
        <w:pStyle w:val="Bezodstpw"/>
        <w:numPr>
          <w:ilvl w:val="0"/>
          <w:numId w:val="19"/>
        </w:numPr>
        <w:ind w:left="426" w:hanging="426"/>
        <w:jc w:val="both"/>
        <w:rPr>
          <w:rFonts w:asciiTheme="majorHAnsi" w:eastAsia="Calibri" w:hAnsiTheme="majorHAnsi" w:cs="Arial"/>
          <w:sz w:val="20"/>
        </w:rPr>
      </w:pPr>
      <w:r w:rsidRPr="00241820">
        <w:rPr>
          <w:rFonts w:asciiTheme="majorHAnsi" w:eastAsia="Calibri" w:hAnsiTheme="majorHAnsi" w:cs="Arial"/>
          <w:sz w:val="20"/>
        </w:rPr>
        <w:t>Za najkorzystniejszą zostanie uznana oferta</w:t>
      </w:r>
      <w:r w:rsidR="00FB7665" w:rsidRPr="00241820">
        <w:rPr>
          <w:rFonts w:asciiTheme="majorHAnsi" w:eastAsia="Calibri" w:hAnsiTheme="majorHAnsi" w:cs="Arial"/>
          <w:sz w:val="20"/>
        </w:rPr>
        <w:t>, która uzyskana największą sumaryczną ilość punktów</w:t>
      </w:r>
      <w:r w:rsidRPr="00241820">
        <w:rPr>
          <w:rFonts w:asciiTheme="majorHAnsi" w:eastAsia="Calibri" w:hAnsiTheme="majorHAnsi" w:cs="Arial"/>
          <w:sz w:val="20"/>
        </w:rPr>
        <w:t xml:space="preserve">. </w:t>
      </w:r>
    </w:p>
    <w:p w14:paraId="598D0079" w14:textId="77777777" w:rsidR="00EF7987" w:rsidRPr="00241820" w:rsidRDefault="00EF7987" w:rsidP="00380970">
      <w:pPr>
        <w:pStyle w:val="Bezodstpw"/>
        <w:numPr>
          <w:ilvl w:val="0"/>
          <w:numId w:val="19"/>
        </w:numPr>
        <w:ind w:left="426" w:hanging="426"/>
        <w:jc w:val="both"/>
        <w:rPr>
          <w:rFonts w:asciiTheme="majorHAnsi" w:eastAsia="Calibri" w:hAnsiTheme="majorHAnsi" w:cs="Arial"/>
          <w:sz w:val="20"/>
        </w:rPr>
      </w:pPr>
      <w:r w:rsidRPr="00241820">
        <w:rPr>
          <w:rFonts w:asciiTheme="majorHAnsi" w:eastAsia="Calibri" w:hAnsiTheme="majorHAnsi" w:cs="Arial"/>
          <w:sz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BB920DC" w14:textId="35C59DDE" w:rsidR="000B0204" w:rsidRPr="0002195A" w:rsidRDefault="000B0204" w:rsidP="0002195A">
      <w:pPr>
        <w:pStyle w:val="Nagwek1"/>
        <w:jc w:val="left"/>
        <w:rPr>
          <w:rFonts w:asciiTheme="majorHAnsi" w:hAnsiTheme="majorHAnsi"/>
        </w:rPr>
      </w:pPr>
      <w:bookmarkStart w:id="215" w:name="_Toc80875297"/>
      <w:r w:rsidRPr="00241820">
        <w:rPr>
          <w:rFonts w:asciiTheme="majorHAnsi" w:hAnsiTheme="majorHAnsi"/>
        </w:rPr>
        <w:t>ROZDZIAŁ XX</w:t>
      </w:r>
      <w:r w:rsidR="008C532F" w:rsidRPr="00241820">
        <w:rPr>
          <w:rFonts w:asciiTheme="majorHAnsi" w:hAnsiTheme="majorHAnsi"/>
        </w:rPr>
        <w:t>VIII</w:t>
      </w:r>
      <w:r w:rsidRPr="00241820">
        <w:rPr>
          <w:rFonts w:asciiTheme="majorHAnsi" w:hAnsiTheme="majorHAnsi"/>
        </w:rPr>
        <w:t xml:space="preserve">.   </w:t>
      </w:r>
      <w:r w:rsidR="008A16DF" w:rsidRPr="00241820">
        <w:rPr>
          <w:rFonts w:asciiTheme="majorHAnsi" w:hAnsiTheme="majorHAnsi"/>
        </w:rPr>
        <w:t>WYBÓR NAJKORZYSTNIEJSZEJ OFERTY</w:t>
      </w:r>
      <w:bookmarkEnd w:id="215"/>
    </w:p>
    <w:p w14:paraId="082E85D8" w14:textId="77777777" w:rsidR="008A16DF" w:rsidRPr="00241820" w:rsidRDefault="008A16DF" w:rsidP="00380970">
      <w:pPr>
        <w:pStyle w:val="Bezodstpw"/>
        <w:numPr>
          <w:ilvl w:val="0"/>
          <w:numId w:val="28"/>
        </w:numPr>
        <w:ind w:left="426"/>
        <w:jc w:val="both"/>
        <w:rPr>
          <w:rFonts w:asciiTheme="majorHAnsi" w:hAnsiTheme="majorHAnsi" w:cs="Arial"/>
          <w:color w:val="000000"/>
          <w:spacing w:val="4"/>
          <w:sz w:val="20"/>
        </w:rPr>
      </w:pPr>
      <w:r w:rsidRPr="00241820">
        <w:rPr>
          <w:rFonts w:asciiTheme="majorHAnsi" w:hAnsiTheme="majorHAnsi" w:cs="Arial"/>
          <w:sz w:val="20"/>
        </w:rPr>
        <w:t>Wykonawca jest związany ofertą do upływu terminu ok</w:t>
      </w:r>
      <w:r w:rsidR="00FB7665" w:rsidRPr="00241820">
        <w:rPr>
          <w:rFonts w:asciiTheme="majorHAnsi" w:hAnsiTheme="majorHAnsi" w:cs="Arial"/>
          <w:sz w:val="20"/>
        </w:rPr>
        <w:t>reślonego datą w dokumentach za</w:t>
      </w:r>
      <w:r w:rsidRPr="00241820">
        <w:rPr>
          <w:rFonts w:asciiTheme="majorHAnsi" w:hAnsiTheme="majorHAnsi" w:cs="Arial"/>
          <w:sz w:val="20"/>
        </w:rPr>
        <w:t>mówienia, jednak nie dłużej niż 30 dni od dnia upływu terminu składania ofert, przy czym pierwszym dniem terminu związania ofertą jest dzień, w którym upływa termin składania ofert.</w:t>
      </w:r>
    </w:p>
    <w:p w14:paraId="7BD174ED" w14:textId="195E78E6" w:rsidR="008A16DF" w:rsidRPr="00241820" w:rsidRDefault="008A16DF" w:rsidP="00380970">
      <w:pPr>
        <w:pStyle w:val="Bezodstpw"/>
        <w:numPr>
          <w:ilvl w:val="0"/>
          <w:numId w:val="28"/>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2D7F908D" w14:textId="77777777" w:rsidR="008A16DF" w:rsidRPr="00241820" w:rsidRDefault="008A16DF" w:rsidP="00380970">
      <w:pPr>
        <w:pStyle w:val="Bezodstpw"/>
        <w:numPr>
          <w:ilvl w:val="0"/>
          <w:numId w:val="28"/>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Przedłużenie terminu związania ofertą, o którym mowa w ust. 2, wymaga złożenia przez wykonawcę pisemnego oświadczenia o wyrażeniu zgody na przedłużenie terminu związania ofertą. </w:t>
      </w:r>
    </w:p>
    <w:p w14:paraId="11D92CCB" w14:textId="4BD8B913" w:rsidR="008A16DF" w:rsidRPr="00241820" w:rsidRDefault="008A16DF" w:rsidP="00380970">
      <w:pPr>
        <w:pStyle w:val="Bezodstpw"/>
        <w:numPr>
          <w:ilvl w:val="0"/>
          <w:numId w:val="28"/>
        </w:numPr>
        <w:ind w:left="426"/>
        <w:jc w:val="both"/>
        <w:rPr>
          <w:rFonts w:asciiTheme="majorHAnsi" w:hAnsiTheme="majorHAnsi" w:cs="Arial"/>
          <w:color w:val="000000"/>
          <w:spacing w:val="4"/>
          <w:sz w:val="20"/>
        </w:rPr>
      </w:pPr>
      <w:r w:rsidRPr="00241820">
        <w:rPr>
          <w:rFonts w:asciiTheme="majorHAnsi" w:eastAsia="Calibri" w:hAnsiTheme="majorHAnsi" w:cs="Arial"/>
          <w:color w:val="000000"/>
          <w:sz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FAC309D" w14:textId="79461FD7" w:rsidR="003823AE" w:rsidRPr="0002195A" w:rsidRDefault="00767E2C" w:rsidP="0002195A">
      <w:pPr>
        <w:pStyle w:val="Nagwek1"/>
        <w:jc w:val="both"/>
        <w:rPr>
          <w:rFonts w:asciiTheme="majorHAnsi" w:hAnsiTheme="majorHAnsi"/>
          <w:szCs w:val="22"/>
          <w:u w:val="single"/>
        </w:rPr>
      </w:pPr>
      <w:bookmarkStart w:id="216" w:name="_Toc80875298"/>
      <w:bookmarkStart w:id="217" w:name="_Toc253652304"/>
      <w:bookmarkStart w:id="218" w:name="_Toc253652627"/>
      <w:bookmarkStart w:id="219" w:name="_Toc253652658"/>
      <w:bookmarkStart w:id="220" w:name="_Toc253653129"/>
      <w:bookmarkStart w:id="221" w:name="_Toc253653678"/>
      <w:r w:rsidRPr="00241820">
        <w:rPr>
          <w:rFonts w:asciiTheme="majorHAnsi" w:hAnsiTheme="majorHAnsi"/>
        </w:rPr>
        <w:t>ROZDZIAŁ XX</w:t>
      </w:r>
      <w:r w:rsidR="008C532F" w:rsidRPr="00241820">
        <w:rPr>
          <w:rFonts w:asciiTheme="majorHAnsi" w:hAnsiTheme="majorHAnsi"/>
        </w:rPr>
        <w:t>I</w:t>
      </w:r>
      <w:r w:rsidR="004637EA" w:rsidRPr="00241820">
        <w:rPr>
          <w:rFonts w:asciiTheme="majorHAnsi" w:hAnsiTheme="majorHAnsi"/>
        </w:rPr>
        <w:t>X</w:t>
      </w:r>
      <w:r w:rsidRPr="00241820">
        <w:rPr>
          <w:rFonts w:asciiTheme="majorHAnsi" w:hAnsiTheme="majorHAnsi"/>
        </w:rPr>
        <w:t xml:space="preserve">.   </w:t>
      </w:r>
      <w:r w:rsidRPr="00241820">
        <w:rPr>
          <w:rFonts w:asciiTheme="majorHAnsi" w:hAnsiTheme="majorHAnsi" w:cs="Arial"/>
          <w:caps/>
          <w:szCs w:val="22"/>
        </w:rPr>
        <w:t>INFORMACJE O FORMALNOŚCIACH, JAKIE MUSZĄ ZOSTAĆ DOPEŁNIONE PO WYBORZE OFERTY W CELU ZAWARCIA UMOWY W SPRAWIE ZAMÓWIENIA PUBLICZNEGO</w:t>
      </w:r>
      <w:bookmarkStart w:id="222" w:name="_Toc253652305"/>
      <w:bookmarkStart w:id="223" w:name="_Toc253652628"/>
      <w:bookmarkStart w:id="224" w:name="_Toc253652659"/>
      <w:bookmarkStart w:id="225" w:name="_Toc253653130"/>
      <w:bookmarkStart w:id="226" w:name="_Toc253653679"/>
      <w:bookmarkStart w:id="227" w:name="_Toc253652306"/>
      <w:bookmarkStart w:id="228" w:name="_Toc253652629"/>
      <w:bookmarkStart w:id="229" w:name="_Toc253652660"/>
      <w:bookmarkStart w:id="230" w:name="_Toc253653131"/>
      <w:bookmarkStart w:id="231" w:name="_Toc253653680"/>
      <w:bookmarkEnd w:id="216"/>
      <w:bookmarkEnd w:id="217"/>
      <w:bookmarkEnd w:id="218"/>
      <w:bookmarkEnd w:id="219"/>
      <w:bookmarkEnd w:id="220"/>
      <w:bookmarkEnd w:id="221"/>
    </w:p>
    <w:p w14:paraId="5BD1A0FE" w14:textId="76D15E5D" w:rsidR="003823AE" w:rsidRPr="00241820" w:rsidRDefault="003823AE" w:rsidP="00380970">
      <w:pPr>
        <w:pStyle w:val="Bezodstpw"/>
        <w:numPr>
          <w:ilvl w:val="0"/>
          <w:numId w:val="20"/>
        </w:numPr>
        <w:ind w:left="426" w:hanging="426"/>
        <w:jc w:val="both"/>
        <w:rPr>
          <w:rFonts w:asciiTheme="majorHAnsi" w:hAnsiTheme="majorHAnsi" w:cs="Arial"/>
          <w:sz w:val="20"/>
        </w:rPr>
      </w:pPr>
      <w:r w:rsidRPr="00241820">
        <w:rPr>
          <w:rFonts w:asciiTheme="majorHAnsi" w:hAnsiTheme="majorHAnsi" w:cs="Arial"/>
          <w:sz w:val="20"/>
        </w:rPr>
        <w:t xml:space="preserve">Zamawiający zawiera umowę w sprawie zamówienia publicznego, z uwzględnieniem art. 577 pzp, </w:t>
      </w:r>
      <w:r w:rsidR="005F43A3">
        <w:rPr>
          <w:rFonts w:asciiTheme="majorHAnsi" w:hAnsiTheme="majorHAnsi" w:cs="Arial"/>
          <w:sz w:val="20"/>
        </w:rPr>
        <w:t xml:space="preserve"> </w:t>
      </w:r>
      <w:r w:rsidRPr="00241820">
        <w:rPr>
          <w:rFonts w:asciiTheme="majorHAnsi" w:hAnsiTheme="majorHAnsi" w:cs="Arial"/>
          <w:b/>
          <w:sz w:val="20"/>
        </w:rPr>
        <w:t>w terminie nie krótszym niż 5 dni od dnia przesłania zawiadomienia o wyborze najkorzystniejszej oferty</w:t>
      </w:r>
      <w:r w:rsidRPr="00241820">
        <w:rPr>
          <w:rFonts w:asciiTheme="majorHAnsi" w:hAnsiTheme="majorHAnsi" w:cs="Arial"/>
          <w:sz w:val="20"/>
        </w:rPr>
        <w:t>, jeżel</w:t>
      </w:r>
      <w:r w:rsidR="00255F50" w:rsidRPr="00241820">
        <w:rPr>
          <w:rFonts w:asciiTheme="majorHAnsi" w:hAnsiTheme="majorHAnsi" w:cs="Arial"/>
          <w:sz w:val="20"/>
        </w:rPr>
        <w:t>i zawiadomienie to zostało prze</w:t>
      </w:r>
      <w:r w:rsidRPr="00241820">
        <w:rPr>
          <w:rFonts w:asciiTheme="majorHAnsi" w:hAnsiTheme="majorHAnsi" w:cs="Arial"/>
          <w:sz w:val="20"/>
        </w:rPr>
        <w:t xml:space="preserve">słane przy użyciu środków komunikacji elektronicznej, albo 10 dni, jeżeli zostało przesłane w inny sposób. </w:t>
      </w:r>
    </w:p>
    <w:p w14:paraId="141A25B0" w14:textId="7D80CD8F" w:rsidR="003823AE" w:rsidRPr="00241820" w:rsidRDefault="003823AE" w:rsidP="00380970">
      <w:pPr>
        <w:pStyle w:val="Bezodstpw"/>
        <w:numPr>
          <w:ilvl w:val="0"/>
          <w:numId w:val="20"/>
        </w:numPr>
        <w:ind w:left="426" w:hanging="426"/>
        <w:jc w:val="both"/>
        <w:rPr>
          <w:rFonts w:asciiTheme="majorHAnsi" w:hAnsiTheme="majorHAnsi" w:cs="Arial"/>
          <w:sz w:val="20"/>
        </w:rPr>
      </w:pPr>
      <w:r w:rsidRPr="00241820">
        <w:rPr>
          <w:rFonts w:asciiTheme="majorHAnsi" w:hAnsiTheme="majorHAnsi" w:cs="Arial"/>
          <w:sz w:val="20"/>
        </w:rPr>
        <w:t>Zamawiający może zawrzeć umowę w sprawie zamówienia publicznego przed upływem terminu, o którym</w:t>
      </w:r>
      <w:r w:rsidR="007D31CC">
        <w:rPr>
          <w:rFonts w:asciiTheme="majorHAnsi" w:hAnsiTheme="majorHAnsi" w:cs="Arial"/>
          <w:sz w:val="20"/>
        </w:rPr>
        <w:t xml:space="preserve"> </w:t>
      </w:r>
      <w:r w:rsidRPr="00241820">
        <w:rPr>
          <w:rFonts w:asciiTheme="majorHAnsi" w:hAnsiTheme="majorHAnsi" w:cs="Arial"/>
          <w:sz w:val="20"/>
        </w:rPr>
        <w:t xml:space="preserve">mowa w ust. 1, jeżeli w postępowaniu o udzielenie zamówienia złożono tylko jedną ofertę. </w:t>
      </w:r>
    </w:p>
    <w:p w14:paraId="4A249C9D" w14:textId="77777777" w:rsidR="003823AE" w:rsidRPr="00241820" w:rsidRDefault="003823AE" w:rsidP="00380970">
      <w:pPr>
        <w:pStyle w:val="Bezodstpw"/>
        <w:numPr>
          <w:ilvl w:val="0"/>
          <w:numId w:val="20"/>
        </w:numPr>
        <w:ind w:left="426" w:hanging="426"/>
        <w:jc w:val="both"/>
        <w:rPr>
          <w:rFonts w:asciiTheme="majorHAnsi" w:hAnsiTheme="majorHAnsi" w:cs="Arial"/>
          <w:sz w:val="20"/>
        </w:rPr>
      </w:pPr>
      <w:r w:rsidRPr="00241820">
        <w:rPr>
          <w:rFonts w:asciiTheme="majorHAnsi" w:hAnsiTheme="majorHAnsi" w:cs="Arial"/>
          <w:sz w:val="20"/>
        </w:rPr>
        <w:t xml:space="preserve">Wykonawca, którego oferta została wybrana jako najkorzystniejsza, </w:t>
      </w:r>
      <w:r w:rsidR="00CF5CFF" w:rsidRPr="00241820">
        <w:rPr>
          <w:rFonts w:asciiTheme="majorHAnsi" w:hAnsiTheme="majorHAnsi" w:cs="Arial"/>
          <w:sz w:val="20"/>
        </w:rPr>
        <w:t>zostanie po</w:t>
      </w:r>
      <w:r w:rsidRPr="00241820">
        <w:rPr>
          <w:rFonts w:asciiTheme="majorHAnsi" w:hAnsiTheme="majorHAnsi" w:cs="Arial"/>
          <w:sz w:val="20"/>
        </w:rPr>
        <w:t xml:space="preserve">informowany przez Zamawiającego o miejscu i terminie podpisania umowy. </w:t>
      </w:r>
    </w:p>
    <w:p w14:paraId="79991E67" w14:textId="6A3EE4EE" w:rsidR="003823AE" w:rsidRPr="00241820" w:rsidRDefault="003823AE" w:rsidP="00380970">
      <w:pPr>
        <w:pStyle w:val="Bezodstpw"/>
        <w:numPr>
          <w:ilvl w:val="0"/>
          <w:numId w:val="20"/>
        </w:numPr>
        <w:ind w:left="426" w:hanging="426"/>
        <w:jc w:val="both"/>
        <w:rPr>
          <w:rFonts w:asciiTheme="majorHAnsi" w:hAnsiTheme="majorHAnsi" w:cs="Arial"/>
          <w:sz w:val="20"/>
        </w:rPr>
      </w:pPr>
      <w:r w:rsidRPr="00241820">
        <w:rPr>
          <w:rFonts w:asciiTheme="majorHAnsi" w:hAnsiTheme="majorHAnsi" w:cs="Arial"/>
          <w:sz w:val="20"/>
        </w:rPr>
        <w:t>Wykonawca, o którym mowa w ust. 1, ma obowiązek zawrzeć umowę w sprawie zamówienia na warunkach określonych w projektowanych postano</w:t>
      </w:r>
      <w:r w:rsidR="00A97B21" w:rsidRPr="00241820">
        <w:rPr>
          <w:rFonts w:asciiTheme="majorHAnsi" w:hAnsiTheme="majorHAnsi" w:cs="Arial"/>
          <w:sz w:val="20"/>
        </w:rPr>
        <w:t>wieniach umowy, które stanowią z</w:t>
      </w:r>
      <w:r w:rsidRPr="00241820">
        <w:rPr>
          <w:rFonts w:asciiTheme="majorHAnsi" w:hAnsiTheme="majorHAnsi" w:cs="Arial"/>
          <w:sz w:val="20"/>
        </w:rPr>
        <w:t xml:space="preserve">ałącznik Nr </w:t>
      </w:r>
      <w:r w:rsidR="00BF5CE9" w:rsidRPr="00241820">
        <w:rPr>
          <w:rFonts w:asciiTheme="majorHAnsi" w:hAnsiTheme="majorHAnsi" w:cs="Arial"/>
          <w:sz w:val="20"/>
        </w:rPr>
        <w:t>5</w:t>
      </w:r>
      <w:r w:rsidR="009D135F">
        <w:rPr>
          <w:rFonts w:asciiTheme="majorHAnsi" w:hAnsiTheme="majorHAnsi" w:cs="Arial"/>
          <w:sz w:val="20"/>
        </w:rPr>
        <w:t>a/5b*</w:t>
      </w:r>
      <w:r w:rsidRPr="00241820">
        <w:rPr>
          <w:rFonts w:asciiTheme="majorHAnsi" w:hAnsiTheme="majorHAnsi" w:cs="Arial"/>
          <w:sz w:val="20"/>
        </w:rPr>
        <w:t xml:space="preserve"> do SWZ. Umowa zostanie uzupełniona o zapisy wynikające ze złożonej oferty. </w:t>
      </w:r>
    </w:p>
    <w:p w14:paraId="023060CA" w14:textId="18A13EE8" w:rsidR="00255F50" w:rsidRPr="00241820" w:rsidRDefault="003823AE" w:rsidP="00380970">
      <w:pPr>
        <w:pStyle w:val="Bezodstpw"/>
        <w:numPr>
          <w:ilvl w:val="0"/>
          <w:numId w:val="20"/>
        </w:numPr>
        <w:ind w:left="426" w:hanging="426"/>
        <w:jc w:val="both"/>
        <w:rPr>
          <w:rFonts w:asciiTheme="majorHAnsi" w:hAnsiTheme="majorHAnsi" w:cs="Arial"/>
          <w:sz w:val="20"/>
        </w:rPr>
      </w:pPr>
      <w:r w:rsidRPr="00241820">
        <w:rPr>
          <w:rFonts w:asciiTheme="majorHAnsi" w:hAnsiTheme="majorHAnsi" w:cs="Arial"/>
          <w:sz w:val="20"/>
        </w:rPr>
        <w:t>Przed podpisaniem umowy Wykonawcy wspólnie ubiegający się o udzielenie zamówienia</w:t>
      </w:r>
      <w:r w:rsidR="00FA1984">
        <w:rPr>
          <w:rFonts w:asciiTheme="majorHAnsi" w:hAnsiTheme="majorHAnsi" w:cs="Arial"/>
          <w:sz w:val="20"/>
        </w:rPr>
        <w:t xml:space="preserve"> </w:t>
      </w:r>
      <w:r w:rsidRPr="00241820">
        <w:rPr>
          <w:rFonts w:asciiTheme="majorHAnsi" w:hAnsiTheme="majorHAnsi" w:cs="Arial"/>
          <w:sz w:val="20"/>
        </w:rPr>
        <w:t xml:space="preserve">(w przypadku wyboru ich oferty jako najkorzystniejszej) przedstawią Zamawiającemu umowę regulującą współpracę tych Wykonawców. </w:t>
      </w:r>
    </w:p>
    <w:p w14:paraId="14FDD32B" w14:textId="77777777" w:rsidR="003823AE" w:rsidRPr="00241820" w:rsidRDefault="003823AE" w:rsidP="00380970">
      <w:pPr>
        <w:pStyle w:val="Bezodstpw"/>
        <w:numPr>
          <w:ilvl w:val="0"/>
          <w:numId w:val="20"/>
        </w:numPr>
        <w:ind w:left="426" w:hanging="426"/>
        <w:jc w:val="both"/>
        <w:rPr>
          <w:rFonts w:asciiTheme="majorHAnsi" w:hAnsiTheme="majorHAnsi" w:cs="Arial"/>
          <w:sz w:val="20"/>
        </w:rPr>
      </w:pPr>
      <w:r w:rsidRPr="00241820">
        <w:rPr>
          <w:rFonts w:asciiTheme="majorHAnsi" w:hAnsiTheme="majorHAnsi" w:cs="Arial"/>
          <w:sz w:val="20"/>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157AE4EC" w14:textId="1D602D29" w:rsidR="002947C5" w:rsidRPr="00F2606E" w:rsidRDefault="00B16FC9" w:rsidP="00F2606E">
      <w:pPr>
        <w:pStyle w:val="Nagwek1"/>
        <w:jc w:val="both"/>
        <w:rPr>
          <w:rFonts w:asciiTheme="majorHAnsi" w:hAnsiTheme="majorHAnsi" w:cs="Arial"/>
          <w:bCs w:val="0"/>
          <w:caps/>
          <w:szCs w:val="22"/>
        </w:rPr>
      </w:pPr>
      <w:bookmarkStart w:id="232" w:name="_Toc80875299"/>
      <w:r w:rsidRPr="00241820">
        <w:rPr>
          <w:rFonts w:asciiTheme="majorHAnsi" w:hAnsiTheme="majorHAnsi"/>
        </w:rPr>
        <w:t xml:space="preserve">ROZDZIAŁ XXX.   </w:t>
      </w:r>
      <w:r w:rsidRPr="00241820">
        <w:rPr>
          <w:rFonts w:asciiTheme="majorHAnsi" w:hAnsiTheme="majorHAnsi" w:cs="Arial"/>
          <w:bCs w:val="0"/>
          <w:caps/>
          <w:szCs w:val="22"/>
        </w:rPr>
        <w:t>WYMAGANIA DOTYCZĄCE ZABEZPIECZENIA NALEŻYTEGO WYKONANIA UMOWY</w:t>
      </w:r>
      <w:bookmarkStart w:id="233" w:name="_Toc463591472"/>
      <w:bookmarkStart w:id="234" w:name="_Toc491696013"/>
      <w:bookmarkStart w:id="235" w:name="_Toc497142608"/>
      <w:bookmarkStart w:id="236" w:name="_Toc499818294"/>
      <w:bookmarkStart w:id="237" w:name="_Toc526254937"/>
      <w:bookmarkStart w:id="238" w:name="_Toc526257030"/>
      <w:bookmarkStart w:id="239" w:name="_Toc25059455"/>
      <w:bookmarkStart w:id="240" w:name="_Toc44329011"/>
      <w:bookmarkStart w:id="241" w:name="_Toc50379678"/>
      <w:bookmarkStart w:id="242" w:name="_Toc61019370"/>
      <w:bookmarkEnd w:id="222"/>
      <w:bookmarkEnd w:id="223"/>
      <w:bookmarkEnd w:id="224"/>
      <w:bookmarkEnd w:id="225"/>
      <w:bookmarkEnd w:id="226"/>
      <w:bookmarkEnd w:id="232"/>
    </w:p>
    <w:bookmarkEnd w:id="233"/>
    <w:bookmarkEnd w:id="234"/>
    <w:bookmarkEnd w:id="235"/>
    <w:bookmarkEnd w:id="236"/>
    <w:bookmarkEnd w:id="237"/>
    <w:bookmarkEnd w:id="238"/>
    <w:bookmarkEnd w:id="239"/>
    <w:bookmarkEnd w:id="240"/>
    <w:bookmarkEnd w:id="241"/>
    <w:bookmarkEnd w:id="242"/>
    <w:p w14:paraId="26AD00C9" w14:textId="77777777" w:rsidR="008C532F" w:rsidRPr="00241820" w:rsidRDefault="008C532F" w:rsidP="008C532F">
      <w:pPr>
        <w:widowControl w:val="0"/>
        <w:suppressAutoHyphens/>
        <w:jc w:val="both"/>
        <w:rPr>
          <w:rFonts w:asciiTheme="majorHAnsi" w:hAnsiTheme="majorHAnsi" w:cs="Arial"/>
          <w:sz w:val="20"/>
          <w:szCs w:val="20"/>
        </w:rPr>
      </w:pPr>
      <w:r w:rsidRPr="00241820">
        <w:rPr>
          <w:rFonts w:asciiTheme="majorHAnsi" w:hAnsiTheme="majorHAnsi" w:cs="Arial"/>
          <w:color w:val="000000"/>
          <w:sz w:val="20"/>
          <w:szCs w:val="20"/>
        </w:rPr>
        <w:t>Zamawiający nie przewiduje wniesienia zabezpieczenia w niniejszym postępowaniu.</w:t>
      </w:r>
    </w:p>
    <w:p w14:paraId="6F4F9A09" w14:textId="0DB14EF8" w:rsidR="00A74B8A" w:rsidRPr="00F2606E" w:rsidRDefault="003D14EA" w:rsidP="00F2606E">
      <w:pPr>
        <w:pStyle w:val="Nagwek1"/>
        <w:jc w:val="both"/>
        <w:rPr>
          <w:rFonts w:asciiTheme="majorHAnsi" w:hAnsiTheme="majorHAnsi" w:cs="Arial"/>
          <w:bCs w:val="0"/>
          <w:caps/>
          <w:szCs w:val="22"/>
        </w:rPr>
      </w:pPr>
      <w:bookmarkStart w:id="243" w:name="_Toc80875300"/>
      <w:r w:rsidRPr="00241820">
        <w:rPr>
          <w:rFonts w:asciiTheme="majorHAnsi" w:hAnsiTheme="majorHAnsi"/>
        </w:rPr>
        <w:lastRenderedPageBreak/>
        <w:t>ROZDZIAŁ XX</w:t>
      </w:r>
      <w:r w:rsidR="003823AE" w:rsidRPr="00241820">
        <w:rPr>
          <w:rFonts w:asciiTheme="majorHAnsi" w:hAnsiTheme="majorHAnsi"/>
        </w:rPr>
        <w:t>X</w:t>
      </w:r>
      <w:r w:rsidR="004637EA" w:rsidRPr="00241820">
        <w:rPr>
          <w:rFonts w:asciiTheme="majorHAnsi" w:hAnsiTheme="majorHAnsi"/>
        </w:rPr>
        <w:t>I</w:t>
      </w:r>
      <w:r w:rsidRPr="00241820">
        <w:rPr>
          <w:rFonts w:asciiTheme="majorHAnsi" w:hAnsiTheme="majorHAnsi"/>
        </w:rPr>
        <w:t xml:space="preserve">.   </w:t>
      </w:r>
      <w:bookmarkEnd w:id="227"/>
      <w:bookmarkEnd w:id="228"/>
      <w:bookmarkEnd w:id="229"/>
      <w:bookmarkEnd w:id="230"/>
      <w:bookmarkEnd w:id="231"/>
      <w:r w:rsidR="00425EA9" w:rsidRPr="00241820">
        <w:rPr>
          <w:rFonts w:asciiTheme="majorHAnsi" w:hAnsiTheme="majorHAnsi" w:cs="Arial"/>
          <w:bCs w:val="0"/>
          <w:caps/>
          <w:szCs w:val="22"/>
        </w:rPr>
        <w:t>InFORMACJE O TREŚCI ZAWIERANEJ UMOWY ORAZ MOŻLIWOŚCI JEJ ZMIANY</w:t>
      </w:r>
      <w:bookmarkEnd w:id="243"/>
    </w:p>
    <w:p w14:paraId="5BD53046" w14:textId="3FD45895" w:rsidR="00425EA9" w:rsidRPr="00241820" w:rsidRDefault="00425EA9" w:rsidP="00C079FF">
      <w:pPr>
        <w:pStyle w:val="Bezodstpw"/>
        <w:numPr>
          <w:ilvl w:val="0"/>
          <w:numId w:val="36"/>
        </w:numPr>
        <w:ind w:left="426" w:hanging="426"/>
        <w:jc w:val="both"/>
        <w:rPr>
          <w:rFonts w:asciiTheme="majorHAnsi" w:hAnsiTheme="majorHAnsi" w:cs="Arial"/>
          <w:sz w:val="20"/>
        </w:rPr>
      </w:pPr>
      <w:r w:rsidRPr="00241820">
        <w:rPr>
          <w:rFonts w:asciiTheme="majorHAnsi" w:hAnsiTheme="majorHAnsi" w:cs="Arial"/>
          <w:sz w:val="20"/>
        </w:rPr>
        <w:t>Wybrany Wykonawca jest zobowiązany do zawarcia umowy w sprawie zamówienia publicz</w:t>
      </w:r>
      <w:r w:rsidR="00235A63" w:rsidRPr="00241820">
        <w:rPr>
          <w:rFonts w:asciiTheme="majorHAnsi" w:hAnsiTheme="majorHAnsi" w:cs="Arial"/>
          <w:sz w:val="20"/>
        </w:rPr>
        <w:t>nego na warunkach określonych w istotnych postanowieniach umowy</w:t>
      </w:r>
      <w:r w:rsidRPr="00241820">
        <w:rPr>
          <w:rFonts w:asciiTheme="majorHAnsi" w:hAnsiTheme="majorHAnsi" w:cs="Arial"/>
          <w:sz w:val="20"/>
        </w:rPr>
        <w:t>, stanowiący</w:t>
      </w:r>
      <w:r w:rsidR="00235A63" w:rsidRPr="00241820">
        <w:rPr>
          <w:rFonts w:asciiTheme="majorHAnsi" w:hAnsiTheme="majorHAnsi" w:cs="Arial"/>
          <w:sz w:val="20"/>
        </w:rPr>
        <w:t>ch</w:t>
      </w:r>
      <w:r w:rsidRPr="00241820">
        <w:rPr>
          <w:rFonts w:asciiTheme="majorHAnsi" w:hAnsiTheme="majorHAnsi" w:cs="Arial"/>
          <w:sz w:val="20"/>
        </w:rPr>
        <w:t xml:space="preserve"> załącznik nr </w:t>
      </w:r>
      <w:r w:rsidR="00D04446" w:rsidRPr="00241820">
        <w:rPr>
          <w:rFonts w:asciiTheme="majorHAnsi" w:hAnsiTheme="majorHAnsi" w:cs="Arial"/>
          <w:sz w:val="20"/>
        </w:rPr>
        <w:t>5</w:t>
      </w:r>
      <w:r w:rsidR="009D135F">
        <w:rPr>
          <w:rFonts w:asciiTheme="majorHAnsi" w:hAnsiTheme="majorHAnsi" w:cs="Arial"/>
          <w:sz w:val="20"/>
        </w:rPr>
        <w:t>a/5b*</w:t>
      </w:r>
      <w:r w:rsidRPr="00241820">
        <w:rPr>
          <w:rFonts w:asciiTheme="majorHAnsi" w:hAnsiTheme="majorHAnsi" w:cs="Arial"/>
          <w:sz w:val="20"/>
        </w:rPr>
        <w:t xml:space="preserve"> do SWZ.</w:t>
      </w:r>
    </w:p>
    <w:p w14:paraId="1CA9C194" w14:textId="77075EAD" w:rsidR="00425EA9" w:rsidRPr="00241820" w:rsidRDefault="00425EA9" w:rsidP="00C079FF">
      <w:pPr>
        <w:pStyle w:val="Bezodstpw"/>
        <w:numPr>
          <w:ilvl w:val="0"/>
          <w:numId w:val="36"/>
        </w:numPr>
        <w:ind w:left="426" w:hanging="426"/>
        <w:jc w:val="both"/>
        <w:rPr>
          <w:rFonts w:asciiTheme="majorHAnsi" w:hAnsiTheme="majorHAnsi" w:cs="Arial"/>
          <w:sz w:val="20"/>
        </w:rPr>
      </w:pPr>
      <w:r w:rsidRPr="00241820">
        <w:rPr>
          <w:rFonts w:asciiTheme="majorHAnsi" w:hAnsiTheme="majorHAnsi" w:cs="Arial"/>
          <w:sz w:val="20"/>
        </w:rPr>
        <w:t xml:space="preserve">Zakres świadczenia Wykonawcy wynikający z umowy jest tożsamy z jego zobowiązaniem zawartym </w:t>
      </w:r>
      <w:r w:rsidR="005F43A3">
        <w:rPr>
          <w:rFonts w:asciiTheme="majorHAnsi" w:hAnsiTheme="majorHAnsi" w:cs="Arial"/>
          <w:sz w:val="20"/>
        </w:rPr>
        <w:t xml:space="preserve"> </w:t>
      </w:r>
      <w:r w:rsidRPr="00241820">
        <w:rPr>
          <w:rFonts w:asciiTheme="majorHAnsi" w:hAnsiTheme="majorHAnsi" w:cs="Arial"/>
          <w:sz w:val="20"/>
        </w:rPr>
        <w:t>w ofercie.</w:t>
      </w:r>
    </w:p>
    <w:p w14:paraId="3773FD91" w14:textId="50E45BB5" w:rsidR="00425EA9" w:rsidRPr="00241820" w:rsidRDefault="00425EA9" w:rsidP="00C079FF">
      <w:pPr>
        <w:pStyle w:val="Bezodstpw"/>
        <w:numPr>
          <w:ilvl w:val="0"/>
          <w:numId w:val="36"/>
        </w:numPr>
        <w:ind w:left="426" w:hanging="426"/>
        <w:jc w:val="both"/>
        <w:rPr>
          <w:rFonts w:asciiTheme="majorHAnsi" w:hAnsiTheme="majorHAnsi" w:cs="Arial"/>
          <w:color w:val="000000" w:themeColor="text1"/>
          <w:sz w:val="20"/>
        </w:rPr>
      </w:pPr>
      <w:r w:rsidRPr="00241820">
        <w:rPr>
          <w:rFonts w:asciiTheme="majorHAnsi" w:hAnsiTheme="majorHAnsi" w:cs="Arial"/>
          <w:color w:val="000000" w:themeColor="text1"/>
          <w:sz w:val="20"/>
        </w:rPr>
        <w:t xml:space="preserve">Zamawiający przewiduje możliwość zmiany zawartej umowy w stosunku do treści wybranej oferty </w:t>
      </w:r>
      <w:r w:rsidR="005F43A3">
        <w:rPr>
          <w:rFonts w:asciiTheme="majorHAnsi" w:hAnsiTheme="majorHAnsi" w:cs="Arial"/>
          <w:color w:val="000000" w:themeColor="text1"/>
          <w:sz w:val="20"/>
        </w:rPr>
        <w:t xml:space="preserve"> </w:t>
      </w:r>
      <w:r w:rsidRPr="00241820">
        <w:rPr>
          <w:rFonts w:asciiTheme="majorHAnsi" w:hAnsiTheme="majorHAnsi" w:cs="Arial"/>
          <w:color w:val="000000" w:themeColor="text1"/>
          <w:sz w:val="20"/>
        </w:rPr>
        <w:t>w zakresie uregulowanym w art. 454-455 pzp oraz wskazanym</w:t>
      </w:r>
      <w:r w:rsidR="00235A63" w:rsidRPr="00241820">
        <w:rPr>
          <w:rFonts w:asciiTheme="majorHAnsi" w:hAnsiTheme="majorHAnsi" w:cs="Arial"/>
          <w:color w:val="000000" w:themeColor="text1"/>
          <w:sz w:val="20"/>
        </w:rPr>
        <w:t xml:space="preserve"> w</w:t>
      </w:r>
      <w:r w:rsidRPr="00241820">
        <w:rPr>
          <w:rFonts w:asciiTheme="majorHAnsi" w:hAnsiTheme="majorHAnsi" w:cs="Arial"/>
          <w:color w:val="000000" w:themeColor="text1"/>
          <w:sz w:val="20"/>
        </w:rPr>
        <w:t xml:space="preserve"> </w:t>
      </w:r>
      <w:r w:rsidR="00235A63" w:rsidRPr="00241820">
        <w:rPr>
          <w:rFonts w:asciiTheme="majorHAnsi" w:hAnsiTheme="majorHAnsi" w:cs="Arial"/>
          <w:color w:val="000000" w:themeColor="text1"/>
          <w:sz w:val="20"/>
        </w:rPr>
        <w:t>istotnych postanowieniach umowy</w:t>
      </w:r>
      <w:r w:rsidRPr="00241820">
        <w:rPr>
          <w:rFonts w:asciiTheme="majorHAnsi" w:hAnsiTheme="majorHAnsi" w:cs="Arial"/>
          <w:color w:val="000000" w:themeColor="text1"/>
          <w:sz w:val="20"/>
        </w:rPr>
        <w:t>, stanowiący</w:t>
      </w:r>
      <w:r w:rsidR="00235A63" w:rsidRPr="00241820">
        <w:rPr>
          <w:rFonts w:asciiTheme="majorHAnsi" w:hAnsiTheme="majorHAnsi" w:cs="Arial"/>
          <w:color w:val="000000" w:themeColor="text1"/>
          <w:sz w:val="20"/>
        </w:rPr>
        <w:t>ch</w:t>
      </w:r>
      <w:r w:rsidRPr="00241820">
        <w:rPr>
          <w:rFonts w:asciiTheme="majorHAnsi" w:hAnsiTheme="majorHAnsi" w:cs="Arial"/>
          <w:color w:val="000000" w:themeColor="text1"/>
          <w:sz w:val="20"/>
        </w:rPr>
        <w:t xml:space="preserve"> załącznik nr </w:t>
      </w:r>
      <w:r w:rsidR="00D04446" w:rsidRPr="00241820">
        <w:rPr>
          <w:rFonts w:asciiTheme="majorHAnsi" w:hAnsiTheme="majorHAnsi" w:cs="Arial"/>
          <w:color w:val="000000" w:themeColor="text1"/>
          <w:sz w:val="20"/>
        </w:rPr>
        <w:t>5</w:t>
      </w:r>
      <w:r w:rsidR="009D135F">
        <w:rPr>
          <w:rFonts w:asciiTheme="majorHAnsi" w:hAnsiTheme="majorHAnsi" w:cs="Arial"/>
          <w:color w:val="000000" w:themeColor="text1"/>
          <w:sz w:val="20"/>
        </w:rPr>
        <w:t>a/5b*</w:t>
      </w:r>
      <w:r w:rsidRPr="00241820">
        <w:rPr>
          <w:rFonts w:asciiTheme="majorHAnsi" w:hAnsiTheme="majorHAnsi" w:cs="Arial"/>
          <w:color w:val="000000" w:themeColor="text1"/>
          <w:sz w:val="20"/>
        </w:rPr>
        <w:t xml:space="preserve"> do SWZ.</w:t>
      </w:r>
      <w:r w:rsidR="007335C0" w:rsidRPr="00241820">
        <w:rPr>
          <w:rFonts w:asciiTheme="majorHAnsi" w:hAnsiTheme="majorHAnsi" w:cs="Arial"/>
          <w:color w:val="000000" w:themeColor="text1"/>
          <w:sz w:val="20"/>
        </w:rPr>
        <w:t xml:space="preserve"> </w:t>
      </w:r>
    </w:p>
    <w:p w14:paraId="77D3835B" w14:textId="77777777" w:rsidR="00425EA9" w:rsidRPr="00241820" w:rsidRDefault="00425EA9" w:rsidP="00C079FF">
      <w:pPr>
        <w:pStyle w:val="Bezodstpw"/>
        <w:numPr>
          <w:ilvl w:val="0"/>
          <w:numId w:val="36"/>
        </w:numPr>
        <w:ind w:left="426" w:hanging="426"/>
        <w:jc w:val="both"/>
        <w:rPr>
          <w:rFonts w:asciiTheme="majorHAnsi" w:hAnsiTheme="majorHAnsi" w:cs="Arial"/>
          <w:sz w:val="20"/>
        </w:rPr>
      </w:pPr>
      <w:r w:rsidRPr="00241820">
        <w:rPr>
          <w:rFonts w:asciiTheme="majorHAnsi" w:hAnsiTheme="majorHAnsi" w:cs="Arial"/>
          <w:sz w:val="20"/>
        </w:rPr>
        <w:t>Zmiana umowy wymaga dla swej ważności, pod rygorem nieważności, zachowania formy pisemnej</w:t>
      </w:r>
      <w:r w:rsidR="002A3540" w:rsidRPr="00241820">
        <w:rPr>
          <w:rFonts w:asciiTheme="majorHAnsi" w:hAnsiTheme="majorHAnsi" w:cs="Arial"/>
          <w:sz w:val="20"/>
        </w:rPr>
        <w:t>.</w:t>
      </w:r>
    </w:p>
    <w:p w14:paraId="617CD0FC" w14:textId="4664DF45" w:rsidR="003823AE" w:rsidRPr="00697681" w:rsidRDefault="00281484" w:rsidP="00697681">
      <w:pPr>
        <w:pStyle w:val="Nagwek1"/>
        <w:jc w:val="both"/>
        <w:rPr>
          <w:rFonts w:asciiTheme="majorHAnsi" w:hAnsiTheme="majorHAnsi"/>
        </w:rPr>
      </w:pPr>
      <w:bookmarkStart w:id="244" w:name="_Toc80875301"/>
      <w:r w:rsidRPr="00241820">
        <w:rPr>
          <w:rFonts w:asciiTheme="majorHAnsi" w:hAnsiTheme="majorHAnsi"/>
        </w:rPr>
        <w:br/>
      </w:r>
      <w:r w:rsidR="003D14EA" w:rsidRPr="00241820">
        <w:rPr>
          <w:rFonts w:asciiTheme="majorHAnsi" w:hAnsiTheme="majorHAnsi"/>
        </w:rPr>
        <w:t>ROZDZIAŁ XX</w:t>
      </w:r>
      <w:r w:rsidR="003823AE" w:rsidRPr="00241820">
        <w:rPr>
          <w:rFonts w:asciiTheme="majorHAnsi" w:hAnsiTheme="majorHAnsi"/>
        </w:rPr>
        <w:t>X</w:t>
      </w:r>
      <w:r w:rsidR="00CF5CFF" w:rsidRPr="00241820">
        <w:rPr>
          <w:rFonts w:asciiTheme="majorHAnsi" w:hAnsiTheme="majorHAnsi"/>
        </w:rPr>
        <w:t>I</w:t>
      </w:r>
      <w:r w:rsidR="004637EA" w:rsidRPr="00241820">
        <w:rPr>
          <w:rFonts w:asciiTheme="majorHAnsi" w:hAnsiTheme="majorHAnsi"/>
        </w:rPr>
        <w:t>I</w:t>
      </w:r>
      <w:r w:rsidR="003D14EA" w:rsidRPr="00241820">
        <w:rPr>
          <w:rFonts w:asciiTheme="majorHAnsi" w:hAnsiTheme="majorHAnsi"/>
        </w:rPr>
        <w:t xml:space="preserve">.   </w:t>
      </w:r>
      <w:r w:rsidR="003823AE" w:rsidRPr="00241820">
        <w:rPr>
          <w:rFonts w:asciiTheme="majorHAnsi" w:hAnsiTheme="majorHAnsi" w:cs="Arial"/>
          <w:bCs w:val="0"/>
          <w:caps/>
          <w:szCs w:val="22"/>
        </w:rPr>
        <w:t>Pouczenie o środkach ochrony prawnej przysługujących</w:t>
      </w:r>
      <w:r w:rsidR="005F43A3">
        <w:rPr>
          <w:rFonts w:asciiTheme="majorHAnsi" w:hAnsiTheme="majorHAnsi" w:cs="Arial"/>
          <w:bCs w:val="0"/>
          <w:caps/>
          <w:szCs w:val="22"/>
        </w:rPr>
        <w:t xml:space="preserve"> </w:t>
      </w:r>
      <w:r w:rsidR="003823AE" w:rsidRPr="00241820">
        <w:rPr>
          <w:rFonts w:asciiTheme="majorHAnsi" w:hAnsiTheme="majorHAnsi" w:cs="Arial"/>
          <w:bCs w:val="0"/>
          <w:caps/>
          <w:szCs w:val="22"/>
        </w:rPr>
        <w:t>Wykonawcy</w:t>
      </w:r>
      <w:bookmarkEnd w:id="244"/>
    </w:p>
    <w:p w14:paraId="0C6A3EFF" w14:textId="77777777" w:rsidR="003823AE" w:rsidRPr="00241820" w:rsidRDefault="003823AE" w:rsidP="00380970">
      <w:pPr>
        <w:pStyle w:val="Bezodstpw"/>
        <w:numPr>
          <w:ilvl w:val="0"/>
          <w:numId w:val="21"/>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Środki ochrony prawnej przysługują Wykonawcy, jeżeli ma lub miał interes w uzyskaniu zamówienia oraz poniósł lub może ponieść szkodę w wyniku naruszenia przez Zamawiającego przepisów pzp. </w:t>
      </w:r>
    </w:p>
    <w:p w14:paraId="62FF823E" w14:textId="77777777" w:rsidR="003823AE" w:rsidRPr="00241820" w:rsidRDefault="003823AE" w:rsidP="00380970">
      <w:pPr>
        <w:pStyle w:val="Bezodstpw"/>
        <w:numPr>
          <w:ilvl w:val="0"/>
          <w:numId w:val="21"/>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Odwołanie przysługuje na: </w:t>
      </w:r>
    </w:p>
    <w:p w14:paraId="7F347AE8" w14:textId="77777777" w:rsidR="003823AE" w:rsidRPr="00241820" w:rsidRDefault="003823AE" w:rsidP="00380970">
      <w:pPr>
        <w:pStyle w:val="Bezodstpw"/>
        <w:numPr>
          <w:ilvl w:val="1"/>
          <w:numId w:val="22"/>
        </w:numPr>
        <w:ind w:left="709" w:hanging="283"/>
        <w:jc w:val="both"/>
        <w:rPr>
          <w:rFonts w:asciiTheme="majorHAnsi" w:eastAsia="Calibri" w:hAnsiTheme="majorHAnsi" w:cs="Arial"/>
          <w:color w:val="000000"/>
          <w:sz w:val="20"/>
        </w:rPr>
      </w:pPr>
      <w:r w:rsidRPr="00241820">
        <w:rPr>
          <w:rFonts w:asciiTheme="majorHAnsi" w:eastAsia="Calibri" w:hAnsiTheme="majorHAnsi" w:cs="Arial"/>
          <w:color w:val="000000"/>
          <w:sz w:val="20"/>
        </w:rPr>
        <w:t>niezgodną z przepisami ustawy czynność Zamawiającego, podjętą w postępow</w:t>
      </w:r>
      <w:r w:rsidR="00D23DCA" w:rsidRPr="00241820">
        <w:rPr>
          <w:rFonts w:asciiTheme="majorHAnsi" w:eastAsia="Calibri" w:hAnsiTheme="majorHAnsi" w:cs="Arial"/>
          <w:color w:val="000000"/>
          <w:sz w:val="20"/>
        </w:rPr>
        <w:t>aniu o udzielenie zamówienia,</w:t>
      </w:r>
    </w:p>
    <w:p w14:paraId="1B5C1630" w14:textId="77777777" w:rsidR="003823AE" w:rsidRPr="00241820" w:rsidRDefault="003823AE" w:rsidP="00380970">
      <w:pPr>
        <w:pStyle w:val="Bezodstpw"/>
        <w:numPr>
          <w:ilvl w:val="1"/>
          <w:numId w:val="22"/>
        </w:numPr>
        <w:ind w:left="709" w:hanging="283"/>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zaniechanie czynności w postępowaniu o udzielenie zamówienia, do której Zamawiający był obowiązany na podstawie ustawy. </w:t>
      </w:r>
    </w:p>
    <w:p w14:paraId="36CBE550" w14:textId="03165702" w:rsidR="003823AE" w:rsidRPr="00241820" w:rsidRDefault="003823AE" w:rsidP="00380970">
      <w:pPr>
        <w:pStyle w:val="Bezodstpw"/>
        <w:numPr>
          <w:ilvl w:val="0"/>
          <w:numId w:val="23"/>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Odwołanie wnosi się do Prezesa Krajowej Izby Odwoławczej w formie pisemnej albo w formie elektronicznej</w:t>
      </w:r>
      <w:r w:rsidR="005F43A3">
        <w:rPr>
          <w:rFonts w:asciiTheme="majorHAnsi" w:eastAsia="Calibri" w:hAnsiTheme="majorHAnsi" w:cs="Arial"/>
          <w:color w:val="000000"/>
          <w:sz w:val="20"/>
        </w:rPr>
        <w:t xml:space="preserve"> </w:t>
      </w:r>
      <w:r w:rsidRPr="00241820">
        <w:rPr>
          <w:rFonts w:asciiTheme="majorHAnsi" w:eastAsia="Calibri" w:hAnsiTheme="majorHAnsi" w:cs="Arial"/>
          <w:color w:val="000000"/>
          <w:sz w:val="20"/>
        </w:rPr>
        <w:t>albo w postaci elektroniczn</w:t>
      </w:r>
      <w:r w:rsidR="00D23DCA" w:rsidRPr="00241820">
        <w:rPr>
          <w:rFonts w:asciiTheme="majorHAnsi" w:eastAsia="Calibri" w:hAnsiTheme="majorHAnsi" w:cs="Arial"/>
          <w:color w:val="000000"/>
          <w:sz w:val="20"/>
        </w:rPr>
        <w:t>ej.</w:t>
      </w:r>
    </w:p>
    <w:p w14:paraId="4728F88B" w14:textId="77777777" w:rsidR="003823AE" w:rsidRPr="00241820" w:rsidRDefault="003823AE" w:rsidP="00380970">
      <w:pPr>
        <w:pStyle w:val="Bezodstpw"/>
        <w:numPr>
          <w:ilvl w:val="0"/>
          <w:numId w:val="23"/>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Na orzeczenie Krajowej Izby Odwoławczej oraz postanowienie Prezesa Krajowej Izby Odwoławczej, </w:t>
      </w:r>
      <w:r w:rsidR="00D2722E" w:rsidRPr="00241820">
        <w:rPr>
          <w:rFonts w:asciiTheme="majorHAnsi" w:eastAsia="Calibri" w:hAnsiTheme="majorHAnsi" w:cs="Arial"/>
          <w:color w:val="000000"/>
          <w:sz w:val="20"/>
        </w:rPr>
        <w:br/>
      </w:r>
      <w:r w:rsidRPr="00241820">
        <w:rPr>
          <w:rFonts w:asciiTheme="majorHAnsi" w:eastAsia="Calibri" w:hAnsiTheme="majorHAnsi" w:cs="Arial"/>
          <w:color w:val="000000"/>
          <w:sz w:val="20"/>
        </w:rPr>
        <w:t>o którym mowa w art. 519 ust. 1 pzp, st</w:t>
      </w:r>
      <w:r w:rsidR="00466C8C" w:rsidRPr="00241820">
        <w:rPr>
          <w:rFonts w:asciiTheme="majorHAnsi" w:eastAsia="Calibri" w:hAnsiTheme="majorHAnsi" w:cs="Arial"/>
          <w:color w:val="000000"/>
          <w:sz w:val="20"/>
        </w:rPr>
        <w:t>ronom oraz uczestni</w:t>
      </w:r>
      <w:r w:rsidRPr="00241820">
        <w:rPr>
          <w:rFonts w:asciiTheme="majorHAnsi" w:eastAsia="Calibri" w:hAnsiTheme="majorHAnsi" w:cs="Arial"/>
          <w:color w:val="000000"/>
          <w:sz w:val="20"/>
        </w:rPr>
        <w:t xml:space="preserve">kom </w:t>
      </w:r>
      <w:r w:rsidR="00466C8C" w:rsidRPr="00241820">
        <w:rPr>
          <w:rFonts w:asciiTheme="majorHAnsi" w:eastAsia="Calibri" w:hAnsiTheme="majorHAnsi" w:cs="Arial"/>
          <w:color w:val="000000"/>
          <w:sz w:val="20"/>
        </w:rPr>
        <w:t>postępowania</w:t>
      </w:r>
      <w:r w:rsidRPr="00241820">
        <w:rPr>
          <w:rFonts w:asciiTheme="majorHAnsi" w:eastAsia="Calibri" w:hAnsiTheme="majorHAnsi" w:cs="Arial"/>
          <w:color w:val="000000"/>
          <w:sz w:val="20"/>
        </w:rPr>
        <w:t xml:space="preserve"> odwoławczego przysługuje skarga do </w:t>
      </w:r>
      <w:r w:rsidR="00466C8C" w:rsidRPr="00241820">
        <w:rPr>
          <w:rFonts w:asciiTheme="majorHAnsi" w:eastAsia="Calibri" w:hAnsiTheme="majorHAnsi" w:cs="Arial"/>
          <w:color w:val="000000"/>
          <w:sz w:val="20"/>
        </w:rPr>
        <w:t>sądu</w:t>
      </w:r>
      <w:r w:rsidRPr="00241820">
        <w:rPr>
          <w:rFonts w:asciiTheme="majorHAnsi" w:eastAsia="Calibri" w:hAnsiTheme="majorHAnsi" w:cs="Arial"/>
          <w:color w:val="000000"/>
          <w:sz w:val="20"/>
        </w:rPr>
        <w:t xml:space="preserve">. </w:t>
      </w:r>
      <w:r w:rsidR="00466C8C" w:rsidRPr="00241820">
        <w:rPr>
          <w:rFonts w:asciiTheme="majorHAnsi" w:eastAsia="Calibri" w:hAnsiTheme="majorHAnsi" w:cs="Arial"/>
          <w:color w:val="000000"/>
          <w:sz w:val="20"/>
        </w:rPr>
        <w:t>Skargę</w:t>
      </w:r>
      <w:r w:rsidRPr="00241820">
        <w:rPr>
          <w:rFonts w:asciiTheme="majorHAnsi" w:eastAsia="Calibri" w:hAnsiTheme="majorHAnsi" w:cs="Arial"/>
          <w:color w:val="000000"/>
          <w:sz w:val="20"/>
        </w:rPr>
        <w:t xml:space="preserve"> wnosi </w:t>
      </w:r>
      <w:r w:rsidR="00466C8C" w:rsidRPr="00241820">
        <w:rPr>
          <w:rFonts w:asciiTheme="majorHAnsi" w:eastAsia="Calibri" w:hAnsiTheme="majorHAnsi" w:cs="Arial"/>
          <w:color w:val="000000"/>
          <w:sz w:val="20"/>
        </w:rPr>
        <w:t>się</w:t>
      </w:r>
      <w:r w:rsidRPr="00241820">
        <w:rPr>
          <w:rFonts w:asciiTheme="majorHAnsi" w:eastAsia="Calibri" w:hAnsiTheme="majorHAnsi" w:cs="Arial"/>
          <w:color w:val="000000"/>
          <w:sz w:val="20"/>
        </w:rPr>
        <w:t xml:space="preserve"> do </w:t>
      </w:r>
      <w:r w:rsidR="00466C8C" w:rsidRPr="00241820">
        <w:rPr>
          <w:rFonts w:asciiTheme="majorHAnsi" w:eastAsia="Calibri" w:hAnsiTheme="majorHAnsi" w:cs="Arial"/>
          <w:color w:val="000000"/>
          <w:sz w:val="20"/>
        </w:rPr>
        <w:t>Sądu</w:t>
      </w:r>
      <w:r w:rsidRPr="00241820">
        <w:rPr>
          <w:rFonts w:asciiTheme="majorHAnsi" w:eastAsia="Calibri" w:hAnsiTheme="majorHAnsi" w:cs="Arial"/>
          <w:color w:val="000000"/>
          <w:sz w:val="20"/>
        </w:rPr>
        <w:t xml:space="preserve"> </w:t>
      </w:r>
      <w:r w:rsidR="00466C8C" w:rsidRPr="00241820">
        <w:rPr>
          <w:rFonts w:asciiTheme="majorHAnsi" w:eastAsia="Calibri" w:hAnsiTheme="majorHAnsi" w:cs="Arial"/>
          <w:color w:val="000000"/>
          <w:sz w:val="20"/>
        </w:rPr>
        <w:t>Okręgowego</w:t>
      </w:r>
      <w:r w:rsidRPr="00241820">
        <w:rPr>
          <w:rFonts w:asciiTheme="majorHAnsi" w:eastAsia="Calibri" w:hAnsiTheme="majorHAnsi" w:cs="Arial"/>
          <w:color w:val="000000"/>
          <w:sz w:val="20"/>
        </w:rPr>
        <w:t xml:space="preserve"> w Warszawie za </w:t>
      </w:r>
      <w:r w:rsidR="00466C8C" w:rsidRPr="00241820">
        <w:rPr>
          <w:rFonts w:asciiTheme="majorHAnsi" w:eastAsia="Calibri" w:hAnsiTheme="majorHAnsi" w:cs="Arial"/>
          <w:color w:val="000000"/>
          <w:sz w:val="20"/>
        </w:rPr>
        <w:t>pośrednictwem Prezesa Krajowej Izby Od</w:t>
      </w:r>
      <w:r w:rsidRPr="00241820">
        <w:rPr>
          <w:rFonts w:asciiTheme="majorHAnsi" w:eastAsia="Calibri" w:hAnsiTheme="majorHAnsi" w:cs="Arial"/>
          <w:color w:val="000000"/>
          <w:sz w:val="20"/>
        </w:rPr>
        <w:t xml:space="preserve">woławczej. </w:t>
      </w:r>
    </w:p>
    <w:p w14:paraId="09D3B51B" w14:textId="77777777" w:rsidR="003823AE" w:rsidRPr="00241820" w:rsidRDefault="003823AE" w:rsidP="00380970">
      <w:pPr>
        <w:pStyle w:val="Bezodstpw"/>
        <w:numPr>
          <w:ilvl w:val="0"/>
          <w:numId w:val="23"/>
        </w:numPr>
        <w:ind w:left="426"/>
        <w:jc w:val="both"/>
        <w:rPr>
          <w:rFonts w:asciiTheme="majorHAnsi" w:eastAsia="Calibri" w:hAnsiTheme="majorHAnsi" w:cs="Arial"/>
          <w:color w:val="000000"/>
          <w:sz w:val="20"/>
        </w:rPr>
      </w:pPr>
      <w:r w:rsidRPr="00241820">
        <w:rPr>
          <w:rFonts w:asciiTheme="majorHAnsi" w:eastAsia="Calibri" w:hAnsiTheme="majorHAnsi" w:cs="Arial"/>
          <w:color w:val="000000"/>
          <w:sz w:val="20"/>
        </w:rPr>
        <w:t xml:space="preserve">Szczegółowe informacje dotyczące środków ochrony prawnej określone są w Dziale IX „Środki ochrony prawnej” pzp. </w:t>
      </w:r>
    </w:p>
    <w:p w14:paraId="7B6FA18B" w14:textId="56B00D92" w:rsidR="00767E2C" w:rsidRPr="000503CF" w:rsidRDefault="00767E2C" w:rsidP="000503CF">
      <w:pPr>
        <w:pStyle w:val="Nagwek1"/>
        <w:jc w:val="both"/>
        <w:rPr>
          <w:rFonts w:asciiTheme="majorHAnsi" w:hAnsiTheme="majorHAnsi"/>
        </w:rPr>
      </w:pPr>
      <w:bookmarkStart w:id="245" w:name="_Toc80875302"/>
      <w:bookmarkStart w:id="246" w:name="_Toc253653134"/>
      <w:bookmarkStart w:id="247" w:name="_Toc253652309"/>
      <w:bookmarkStart w:id="248" w:name="_Toc253652632"/>
      <w:bookmarkStart w:id="249" w:name="_Toc253652663"/>
      <w:bookmarkStart w:id="250" w:name="_Toc253653683"/>
      <w:r w:rsidRPr="00241820">
        <w:rPr>
          <w:rFonts w:asciiTheme="majorHAnsi" w:hAnsiTheme="majorHAnsi"/>
        </w:rPr>
        <w:t>ROZDZIAŁ XXX</w:t>
      </w:r>
      <w:r w:rsidR="004637EA" w:rsidRPr="00241820">
        <w:rPr>
          <w:rFonts w:asciiTheme="majorHAnsi" w:hAnsiTheme="majorHAnsi"/>
        </w:rPr>
        <w:t>I</w:t>
      </w:r>
      <w:r w:rsidR="008C532F" w:rsidRPr="00241820">
        <w:rPr>
          <w:rFonts w:asciiTheme="majorHAnsi" w:hAnsiTheme="majorHAnsi"/>
        </w:rPr>
        <w:t>II</w:t>
      </w:r>
      <w:r w:rsidRPr="00241820">
        <w:rPr>
          <w:rFonts w:asciiTheme="majorHAnsi" w:hAnsiTheme="majorHAnsi"/>
        </w:rPr>
        <w:t xml:space="preserve">.   </w:t>
      </w:r>
      <w:r w:rsidRPr="00241820">
        <w:rPr>
          <w:rFonts w:asciiTheme="majorHAnsi" w:hAnsiTheme="majorHAnsi" w:cs="Arial"/>
          <w:bCs w:val="0"/>
          <w:caps/>
          <w:szCs w:val="22"/>
        </w:rPr>
        <w:t>ZAŁĄCZNIKI DO SWZ</w:t>
      </w:r>
      <w:bookmarkEnd w:id="245"/>
      <w:bookmarkEnd w:id="246"/>
      <w:bookmarkEnd w:id="247"/>
      <w:bookmarkEnd w:id="248"/>
      <w:bookmarkEnd w:id="249"/>
      <w:bookmarkEnd w:id="250"/>
    </w:p>
    <w:p w14:paraId="04953CA6" w14:textId="77777777" w:rsidR="00466C8C" w:rsidRPr="00241820" w:rsidRDefault="00466C8C" w:rsidP="00466C8C">
      <w:pPr>
        <w:pStyle w:val="Bezodstpw"/>
        <w:rPr>
          <w:rFonts w:asciiTheme="majorHAnsi" w:eastAsia="Calibri" w:hAnsiTheme="majorHAnsi" w:cs="Arial"/>
          <w:color w:val="000000"/>
          <w:sz w:val="20"/>
        </w:rPr>
      </w:pPr>
      <w:r w:rsidRPr="00241820">
        <w:rPr>
          <w:rFonts w:asciiTheme="majorHAnsi" w:eastAsia="Calibri" w:hAnsiTheme="majorHAnsi" w:cs="Arial"/>
          <w:color w:val="000000"/>
          <w:sz w:val="20"/>
        </w:rPr>
        <w:t xml:space="preserve">Integralną częścią niniejszej SWZ stanowią następujące załączniki: </w:t>
      </w:r>
    </w:p>
    <w:p w14:paraId="6C445630" w14:textId="77777777" w:rsidR="00FC4213" w:rsidRPr="00241820" w:rsidRDefault="00FC4213" w:rsidP="007F1306">
      <w:pPr>
        <w:ind w:left="426"/>
        <w:jc w:val="both"/>
        <w:rPr>
          <w:rFonts w:asciiTheme="majorHAnsi" w:hAnsiTheme="majorHAnsi" w:cs="Arial"/>
          <w:bCs/>
          <w:i/>
          <w:sz w:val="20"/>
          <w:szCs w:val="20"/>
        </w:rPr>
      </w:pPr>
    </w:p>
    <w:p w14:paraId="14AB5DE3" w14:textId="3415A61F" w:rsidR="00543903" w:rsidRPr="00241820" w:rsidRDefault="00543903" w:rsidP="00543903">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bCs/>
          <w:sz w:val="20"/>
          <w:szCs w:val="20"/>
        </w:rPr>
        <w:t>Formularz ofertowy</w:t>
      </w:r>
      <w:r w:rsidRPr="00241820">
        <w:rPr>
          <w:rFonts w:asciiTheme="majorHAnsi" w:hAnsiTheme="majorHAnsi" w:cs="Arial"/>
          <w:sz w:val="20"/>
          <w:szCs w:val="20"/>
        </w:rPr>
        <w:t xml:space="preserve"> – załącznik nr 1</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1b</w:t>
      </w:r>
      <w:r w:rsidR="009D135F">
        <w:rPr>
          <w:rFonts w:asciiTheme="majorHAnsi" w:hAnsiTheme="majorHAnsi" w:cs="Arial"/>
          <w:sz w:val="20"/>
          <w:szCs w:val="20"/>
        </w:rPr>
        <w:t>*</w:t>
      </w:r>
      <w:r w:rsidRPr="00241820">
        <w:rPr>
          <w:rFonts w:asciiTheme="majorHAnsi" w:hAnsiTheme="majorHAnsi" w:cs="Arial"/>
          <w:sz w:val="20"/>
          <w:szCs w:val="20"/>
        </w:rPr>
        <w:t>;</w:t>
      </w:r>
    </w:p>
    <w:p w14:paraId="0D3D770E" w14:textId="78CB1509" w:rsidR="008333B1" w:rsidRPr="00241820" w:rsidRDefault="008333B1" w:rsidP="00543903">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sz w:val="20"/>
          <w:szCs w:val="20"/>
        </w:rPr>
        <w:t>Szczegółowy formularz cenowy – załącznik nr 2</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2b</w:t>
      </w:r>
      <w:r w:rsidR="009D135F">
        <w:rPr>
          <w:rFonts w:asciiTheme="majorHAnsi" w:hAnsiTheme="majorHAnsi" w:cs="Arial"/>
          <w:sz w:val="20"/>
          <w:szCs w:val="20"/>
        </w:rPr>
        <w:t>*</w:t>
      </w:r>
      <w:r w:rsidRPr="00241820">
        <w:rPr>
          <w:rFonts w:asciiTheme="majorHAnsi" w:hAnsiTheme="majorHAnsi" w:cs="Arial"/>
          <w:sz w:val="20"/>
          <w:szCs w:val="20"/>
        </w:rPr>
        <w:t>;</w:t>
      </w:r>
    </w:p>
    <w:p w14:paraId="0A0D004C" w14:textId="24018B5F" w:rsidR="00D30704" w:rsidRPr="00241820" w:rsidRDefault="00D30704" w:rsidP="00D30704">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sz w:val="20"/>
          <w:szCs w:val="20"/>
        </w:rPr>
        <w:t xml:space="preserve">Oświadczenie o braku podstaw do wykluczenia i o spełnianiu warunków udziału w postępowaniu – załącznik nr </w:t>
      </w:r>
      <w:r w:rsidR="008333B1" w:rsidRPr="00241820">
        <w:rPr>
          <w:rFonts w:asciiTheme="majorHAnsi" w:hAnsiTheme="majorHAnsi" w:cs="Arial"/>
          <w:sz w:val="20"/>
          <w:szCs w:val="20"/>
        </w:rPr>
        <w:t>3</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3b</w:t>
      </w:r>
      <w:r w:rsidR="009D135F">
        <w:rPr>
          <w:rFonts w:asciiTheme="majorHAnsi" w:hAnsiTheme="majorHAnsi" w:cs="Arial"/>
          <w:sz w:val="20"/>
          <w:szCs w:val="20"/>
        </w:rPr>
        <w:t>*</w:t>
      </w:r>
      <w:r w:rsidRPr="00241820">
        <w:rPr>
          <w:rFonts w:asciiTheme="majorHAnsi" w:hAnsiTheme="majorHAnsi" w:cs="Arial"/>
          <w:sz w:val="20"/>
          <w:szCs w:val="20"/>
        </w:rPr>
        <w:t>;</w:t>
      </w:r>
    </w:p>
    <w:p w14:paraId="2FD11D88" w14:textId="18F2A466" w:rsidR="00543903" w:rsidRPr="00241820" w:rsidRDefault="00543903" w:rsidP="00543903">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bCs/>
          <w:sz w:val="20"/>
          <w:szCs w:val="20"/>
        </w:rPr>
        <w:t xml:space="preserve">Wykaz zamówień zrealizowanych przez Wykonawcę w ciągu ostatnich </w:t>
      </w:r>
      <w:r w:rsidR="00A97B21" w:rsidRPr="00241820">
        <w:rPr>
          <w:rFonts w:asciiTheme="majorHAnsi" w:hAnsiTheme="majorHAnsi" w:cs="Arial"/>
          <w:bCs/>
          <w:sz w:val="20"/>
          <w:szCs w:val="20"/>
        </w:rPr>
        <w:t>3</w:t>
      </w:r>
      <w:r w:rsidRPr="00241820">
        <w:rPr>
          <w:rFonts w:asciiTheme="majorHAnsi" w:hAnsiTheme="majorHAnsi" w:cs="Arial"/>
          <w:bCs/>
          <w:sz w:val="20"/>
          <w:szCs w:val="20"/>
        </w:rPr>
        <w:t xml:space="preserve"> lat zgodnych</w:t>
      </w:r>
      <w:r w:rsidRPr="00241820">
        <w:rPr>
          <w:rFonts w:asciiTheme="majorHAnsi" w:hAnsiTheme="majorHAnsi" w:cs="Arial"/>
          <w:bCs/>
          <w:sz w:val="20"/>
          <w:szCs w:val="20"/>
        </w:rPr>
        <w:br/>
        <w:t xml:space="preserve">z wymogami zamawiającego - </w:t>
      </w:r>
      <w:r w:rsidRPr="00241820">
        <w:rPr>
          <w:rFonts w:asciiTheme="majorHAnsi" w:hAnsiTheme="majorHAnsi" w:cs="Arial"/>
          <w:sz w:val="20"/>
          <w:szCs w:val="20"/>
        </w:rPr>
        <w:t xml:space="preserve"> załącznik nr </w:t>
      </w:r>
      <w:r w:rsidR="008333B1" w:rsidRPr="00241820">
        <w:rPr>
          <w:rFonts w:asciiTheme="majorHAnsi" w:hAnsiTheme="majorHAnsi" w:cs="Arial"/>
          <w:sz w:val="20"/>
          <w:szCs w:val="20"/>
        </w:rPr>
        <w:t>4</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4b</w:t>
      </w:r>
      <w:r w:rsidR="009D135F">
        <w:rPr>
          <w:rFonts w:asciiTheme="majorHAnsi" w:hAnsiTheme="majorHAnsi" w:cs="Arial"/>
          <w:sz w:val="20"/>
          <w:szCs w:val="20"/>
        </w:rPr>
        <w:t>*</w:t>
      </w:r>
      <w:r w:rsidRPr="00241820">
        <w:rPr>
          <w:rFonts w:asciiTheme="majorHAnsi" w:hAnsiTheme="majorHAnsi" w:cs="Arial"/>
          <w:sz w:val="20"/>
          <w:szCs w:val="20"/>
        </w:rPr>
        <w:t>;</w:t>
      </w:r>
    </w:p>
    <w:p w14:paraId="0466AD8C" w14:textId="6AF523FC" w:rsidR="00543903" w:rsidRPr="00241820" w:rsidRDefault="00235A63" w:rsidP="00543903">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eastAsia="Calibri" w:hAnsiTheme="majorHAnsi" w:cs="Arial"/>
          <w:color w:val="000000"/>
          <w:sz w:val="20"/>
          <w:szCs w:val="20"/>
        </w:rPr>
        <w:t>Istotne postanowienia umowy</w:t>
      </w:r>
      <w:r w:rsidR="008E04CB" w:rsidRPr="00241820">
        <w:rPr>
          <w:rFonts w:asciiTheme="majorHAnsi" w:eastAsia="Calibri" w:hAnsiTheme="majorHAnsi" w:cs="Arial"/>
          <w:color w:val="000000"/>
          <w:sz w:val="20"/>
          <w:szCs w:val="20"/>
        </w:rPr>
        <w:t xml:space="preserve"> </w:t>
      </w:r>
      <w:r w:rsidR="00543903" w:rsidRPr="00241820">
        <w:rPr>
          <w:rFonts w:asciiTheme="majorHAnsi" w:hAnsiTheme="majorHAnsi" w:cs="Arial"/>
          <w:sz w:val="20"/>
          <w:szCs w:val="20"/>
        </w:rPr>
        <w:t xml:space="preserve">– załącznik nr </w:t>
      </w:r>
      <w:r w:rsidR="008333B1" w:rsidRPr="00241820">
        <w:rPr>
          <w:rFonts w:asciiTheme="majorHAnsi" w:hAnsiTheme="majorHAnsi" w:cs="Arial"/>
          <w:sz w:val="20"/>
          <w:szCs w:val="20"/>
        </w:rPr>
        <w:t>5</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5b</w:t>
      </w:r>
      <w:r w:rsidR="009D135F">
        <w:rPr>
          <w:rFonts w:asciiTheme="majorHAnsi" w:hAnsiTheme="majorHAnsi" w:cs="Arial"/>
          <w:sz w:val="20"/>
          <w:szCs w:val="20"/>
        </w:rPr>
        <w:t>*</w:t>
      </w:r>
      <w:r w:rsidR="00543903" w:rsidRPr="00241820">
        <w:rPr>
          <w:rFonts w:asciiTheme="majorHAnsi" w:hAnsiTheme="majorHAnsi" w:cs="Arial"/>
          <w:sz w:val="20"/>
          <w:szCs w:val="20"/>
        </w:rPr>
        <w:t>;</w:t>
      </w:r>
    </w:p>
    <w:p w14:paraId="721C7DBE" w14:textId="530C2E16" w:rsidR="00543903" w:rsidRPr="00241820" w:rsidRDefault="00D30704" w:rsidP="00D30704">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sz w:val="20"/>
          <w:szCs w:val="20"/>
        </w:rPr>
        <w:t>Zobowiązanie innego podmiotu do udostępnienia niezbędnych zasobów Wykonawcy</w:t>
      </w:r>
      <w:r w:rsidRPr="00241820">
        <w:rPr>
          <w:rFonts w:asciiTheme="majorHAnsi" w:hAnsiTheme="majorHAnsi" w:cs="Arial"/>
          <w:bCs/>
          <w:sz w:val="20"/>
          <w:szCs w:val="20"/>
        </w:rPr>
        <w:t xml:space="preserve"> </w:t>
      </w:r>
      <w:r w:rsidR="00543903" w:rsidRPr="00241820">
        <w:rPr>
          <w:rFonts w:asciiTheme="majorHAnsi" w:hAnsiTheme="majorHAnsi" w:cs="Arial"/>
          <w:sz w:val="20"/>
          <w:szCs w:val="20"/>
        </w:rPr>
        <w:t xml:space="preserve">– załącznik nr </w:t>
      </w:r>
      <w:r w:rsidR="00235A63" w:rsidRPr="00241820">
        <w:rPr>
          <w:rFonts w:asciiTheme="majorHAnsi" w:hAnsiTheme="majorHAnsi" w:cs="Arial"/>
          <w:sz w:val="20"/>
          <w:szCs w:val="20"/>
        </w:rPr>
        <w:t>6</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6b</w:t>
      </w:r>
      <w:r w:rsidR="009D135F">
        <w:rPr>
          <w:rFonts w:asciiTheme="majorHAnsi" w:hAnsiTheme="majorHAnsi" w:cs="Arial"/>
          <w:sz w:val="20"/>
          <w:szCs w:val="20"/>
        </w:rPr>
        <w:t>*</w:t>
      </w:r>
      <w:r w:rsidR="00543903" w:rsidRPr="00241820">
        <w:rPr>
          <w:rFonts w:asciiTheme="majorHAnsi" w:hAnsiTheme="majorHAnsi" w:cs="Arial"/>
          <w:sz w:val="20"/>
          <w:szCs w:val="20"/>
        </w:rPr>
        <w:t>;</w:t>
      </w:r>
    </w:p>
    <w:p w14:paraId="4A10D078" w14:textId="12D6760E" w:rsidR="00062190" w:rsidRPr="00241820" w:rsidRDefault="00062190" w:rsidP="00062190">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sz w:val="20"/>
          <w:szCs w:val="20"/>
        </w:rPr>
        <w:t xml:space="preserve">Oświadczenie dotyczące przynależności lub braku przynależności do tej samej grupy kapitałowej – załącznik nr </w:t>
      </w:r>
      <w:r w:rsidR="00235A63" w:rsidRPr="00241820">
        <w:rPr>
          <w:rFonts w:asciiTheme="majorHAnsi" w:hAnsiTheme="majorHAnsi" w:cs="Arial"/>
          <w:sz w:val="20"/>
          <w:szCs w:val="20"/>
        </w:rPr>
        <w:t>7</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7b</w:t>
      </w:r>
      <w:r w:rsidR="009D135F">
        <w:rPr>
          <w:rFonts w:asciiTheme="majorHAnsi" w:hAnsiTheme="majorHAnsi" w:cs="Arial"/>
          <w:sz w:val="20"/>
          <w:szCs w:val="20"/>
        </w:rPr>
        <w:t>*</w:t>
      </w:r>
      <w:r w:rsidRPr="00241820">
        <w:rPr>
          <w:rFonts w:asciiTheme="majorHAnsi" w:hAnsiTheme="majorHAnsi" w:cs="Arial"/>
          <w:sz w:val="20"/>
          <w:szCs w:val="20"/>
        </w:rPr>
        <w:t>;</w:t>
      </w:r>
    </w:p>
    <w:p w14:paraId="021A5B8C" w14:textId="025C6633" w:rsidR="00543903" w:rsidRPr="00FD3719" w:rsidRDefault="00466C8C" w:rsidP="00592609">
      <w:pPr>
        <w:numPr>
          <w:ilvl w:val="1"/>
          <w:numId w:val="1"/>
        </w:numPr>
        <w:tabs>
          <w:tab w:val="clear" w:pos="1440"/>
        </w:tabs>
        <w:ind w:left="993" w:hanging="426"/>
        <w:jc w:val="both"/>
        <w:rPr>
          <w:rFonts w:asciiTheme="majorHAnsi" w:hAnsiTheme="majorHAnsi" w:cs="Arial"/>
          <w:bCs/>
          <w:sz w:val="20"/>
          <w:szCs w:val="20"/>
        </w:rPr>
      </w:pPr>
      <w:r w:rsidRPr="00241820">
        <w:rPr>
          <w:rFonts w:asciiTheme="majorHAnsi" w:hAnsiTheme="majorHAnsi" w:cs="Arial"/>
          <w:sz w:val="20"/>
          <w:szCs w:val="20"/>
        </w:rPr>
        <w:t xml:space="preserve">Klauzula informacyjna dotycząca przetwarzania danych osobowych – załącznik nr </w:t>
      </w:r>
      <w:r w:rsidR="00235A63" w:rsidRPr="00241820">
        <w:rPr>
          <w:rFonts w:asciiTheme="majorHAnsi" w:hAnsiTheme="majorHAnsi" w:cs="Arial"/>
          <w:sz w:val="20"/>
          <w:szCs w:val="20"/>
        </w:rPr>
        <w:t>8</w:t>
      </w:r>
      <w:r w:rsidR="00011C69">
        <w:rPr>
          <w:rFonts w:asciiTheme="majorHAnsi" w:hAnsiTheme="majorHAnsi" w:cs="Arial"/>
          <w:sz w:val="20"/>
          <w:szCs w:val="20"/>
        </w:rPr>
        <w:t xml:space="preserve">a </w:t>
      </w:r>
      <w:r w:rsidR="009D135F">
        <w:rPr>
          <w:rFonts w:asciiTheme="majorHAnsi" w:hAnsiTheme="majorHAnsi" w:cs="Arial"/>
          <w:sz w:val="20"/>
          <w:szCs w:val="20"/>
        </w:rPr>
        <w:t>/</w:t>
      </w:r>
      <w:r w:rsidR="00011C69">
        <w:rPr>
          <w:rFonts w:asciiTheme="majorHAnsi" w:hAnsiTheme="majorHAnsi" w:cs="Arial"/>
          <w:sz w:val="20"/>
          <w:szCs w:val="20"/>
        </w:rPr>
        <w:t xml:space="preserve"> 8b</w:t>
      </w:r>
      <w:r w:rsidR="009D135F">
        <w:rPr>
          <w:rFonts w:asciiTheme="majorHAnsi" w:hAnsiTheme="majorHAnsi" w:cs="Arial"/>
          <w:sz w:val="20"/>
          <w:szCs w:val="20"/>
        </w:rPr>
        <w:t>*</w:t>
      </w:r>
      <w:r w:rsidR="00592609" w:rsidRPr="00241820">
        <w:rPr>
          <w:rFonts w:asciiTheme="majorHAnsi" w:hAnsiTheme="majorHAnsi" w:cs="Arial"/>
          <w:sz w:val="20"/>
          <w:szCs w:val="20"/>
        </w:rPr>
        <w:t>.</w:t>
      </w:r>
    </w:p>
    <w:p w14:paraId="2DC959A4" w14:textId="2080BB61" w:rsidR="00FD3719" w:rsidRDefault="00FD3719" w:rsidP="00FD3719">
      <w:pPr>
        <w:jc w:val="both"/>
        <w:rPr>
          <w:rFonts w:asciiTheme="majorHAnsi" w:hAnsiTheme="majorHAnsi" w:cs="Arial"/>
          <w:bCs/>
          <w:sz w:val="20"/>
          <w:szCs w:val="20"/>
        </w:rPr>
      </w:pPr>
    </w:p>
    <w:p w14:paraId="05A137B5" w14:textId="14E2C877" w:rsidR="00FD3719" w:rsidRDefault="00FD3719" w:rsidP="00FD3719">
      <w:pPr>
        <w:jc w:val="both"/>
        <w:rPr>
          <w:rFonts w:asciiTheme="majorHAnsi" w:hAnsiTheme="majorHAnsi" w:cs="Arial"/>
          <w:bCs/>
          <w:sz w:val="20"/>
          <w:szCs w:val="20"/>
        </w:rPr>
      </w:pPr>
    </w:p>
    <w:p w14:paraId="5B312910" w14:textId="08012E9F" w:rsidR="00FD3719" w:rsidRDefault="00FD3719" w:rsidP="00FD3719">
      <w:pPr>
        <w:jc w:val="both"/>
        <w:rPr>
          <w:rFonts w:asciiTheme="majorHAnsi" w:hAnsiTheme="majorHAnsi" w:cs="Arial"/>
          <w:bCs/>
          <w:sz w:val="20"/>
          <w:szCs w:val="20"/>
        </w:rPr>
      </w:pPr>
    </w:p>
    <w:p w14:paraId="30663B24" w14:textId="475A0583" w:rsidR="00FD3719" w:rsidRPr="00241820" w:rsidRDefault="00FD3719" w:rsidP="00FD3719">
      <w:pPr>
        <w:jc w:val="both"/>
        <w:rPr>
          <w:rFonts w:asciiTheme="majorHAnsi" w:hAnsiTheme="majorHAnsi" w:cs="Arial"/>
          <w:bCs/>
          <w:sz w:val="20"/>
          <w:szCs w:val="20"/>
        </w:rPr>
      </w:pPr>
      <w:r>
        <w:rPr>
          <w:rFonts w:asciiTheme="majorHAnsi" w:hAnsiTheme="majorHAnsi" w:cs="Arial"/>
          <w:bCs/>
          <w:sz w:val="20"/>
          <w:szCs w:val="20"/>
        </w:rPr>
        <w:t xml:space="preserve">* </w:t>
      </w:r>
      <w:r w:rsidRPr="00FD3719">
        <w:rPr>
          <w:rFonts w:asciiTheme="majorHAnsi" w:hAnsiTheme="majorHAnsi" w:cs="Arial"/>
          <w:b/>
          <w:bCs/>
          <w:i/>
          <w:sz w:val="20"/>
          <w:szCs w:val="20"/>
          <w:u w:val="single"/>
        </w:rPr>
        <w:t>Zależnie od części na które składana jest oferta.</w:t>
      </w:r>
      <w:r>
        <w:rPr>
          <w:rFonts w:asciiTheme="majorHAnsi" w:hAnsiTheme="majorHAnsi" w:cs="Arial"/>
          <w:bCs/>
          <w:sz w:val="20"/>
          <w:szCs w:val="20"/>
        </w:rPr>
        <w:t xml:space="preserve"> </w:t>
      </w:r>
    </w:p>
    <w:p w14:paraId="4836B611" w14:textId="77777777" w:rsidR="00724381" w:rsidRPr="00241820" w:rsidRDefault="00724381" w:rsidP="00724381">
      <w:pPr>
        <w:jc w:val="both"/>
        <w:rPr>
          <w:rFonts w:asciiTheme="majorHAnsi" w:hAnsiTheme="majorHAnsi" w:cs="Arial"/>
          <w:sz w:val="20"/>
          <w:szCs w:val="20"/>
        </w:rPr>
      </w:pPr>
    </w:p>
    <w:p w14:paraId="75F38A75" w14:textId="77777777" w:rsidR="00724381" w:rsidRPr="00241820" w:rsidRDefault="00724381" w:rsidP="00724381">
      <w:pPr>
        <w:jc w:val="both"/>
        <w:rPr>
          <w:rFonts w:asciiTheme="majorHAnsi" w:hAnsiTheme="majorHAnsi" w:cs="Arial"/>
          <w:sz w:val="20"/>
          <w:szCs w:val="20"/>
        </w:rPr>
      </w:pPr>
    </w:p>
    <w:p w14:paraId="1B13AB02" w14:textId="77777777" w:rsidR="00876168" w:rsidRPr="00241820" w:rsidRDefault="00876168" w:rsidP="00724381">
      <w:pPr>
        <w:jc w:val="both"/>
        <w:rPr>
          <w:rFonts w:asciiTheme="majorHAnsi" w:hAnsiTheme="majorHAnsi" w:cs="Arial"/>
          <w:sz w:val="20"/>
          <w:szCs w:val="20"/>
        </w:rPr>
      </w:pPr>
    </w:p>
    <w:p w14:paraId="5C9432FB" w14:textId="77777777" w:rsidR="00876168" w:rsidRPr="00241820" w:rsidRDefault="00876168" w:rsidP="00724381">
      <w:pPr>
        <w:jc w:val="both"/>
        <w:rPr>
          <w:rFonts w:asciiTheme="majorHAnsi" w:hAnsiTheme="majorHAnsi" w:cs="Arial"/>
          <w:sz w:val="20"/>
          <w:szCs w:val="20"/>
        </w:rPr>
      </w:pPr>
    </w:p>
    <w:p w14:paraId="3C74BD6C" w14:textId="77777777" w:rsidR="00876168" w:rsidRPr="00241820" w:rsidRDefault="00876168" w:rsidP="00724381">
      <w:pPr>
        <w:jc w:val="both"/>
        <w:rPr>
          <w:rFonts w:asciiTheme="majorHAnsi" w:hAnsiTheme="majorHAnsi" w:cs="Arial"/>
          <w:sz w:val="20"/>
          <w:szCs w:val="20"/>
        </w:rPr>
      </w:pPr>
    </w:p>
    <w:p w14:paraId="6593A3D6" w14:textId="77777777" w:rsidR="00876168" w:rsidRPr="00241820" w:rsidRDefault="00876168" w:rsidP="00724381">
      <w:pPr>
        <w:jc w:val="both"/>
        <w:rPr>
          <w:rFonts w:asciiTheme="majorHAnsi" w:hAnsiTheme="majorHAnsi" w:cs="Arial"/>
          <w:sz w:val="20"/>
          <w:szCs w:val="20"/>
        </w:rPr>
      </w:pPr>
    </w:p>
    <w:p w14:paraId="6C012D25" w14:textId="77777777" w:rsidR="00876168" w:rsidRPr="00241820" w:rsidRDefault="00876168" w:rsidP="00724381">
      <w:pPr>
        <w:jc w:val="both"/>
        <w:rPr>
          <w:rFonts w:asciiTheme="majorHAnsi" w:hAnsiTheme="majorHAnsi" w:cs="Arial"/>
          <w:sz w:val="20"/>
          <w:szCs w:val="20"/>
        </w:rPr>
      </w:pPr>
    </w:p>
    <w:p w14:paraId="042DCD92" w14:textId="77777777" w:rsidR="00876168" w:rsidRPr="00241820" w:rsidRDefault="00876168" w:rsidP="00724381">
      <w:pPr>
        <w:jc w:val="both"/>
        <w:rPr>
          <w:rFonts w:asciiTheme="majorHAnsi" w:hAnsiTheme="majorHAnsi" w:cs="Arial"/>
          <w:sz w:val="20"/>
          <w:szCs w:val="20"/>
        </w:rPr>
      </w:pPr>
    </w:p>
    <w:p w14:paraId="6C340785" w14:textId="77777777" w:rsidR="00876168" w:rsidRPr="00241820" w:rsidRDefault="00876168" w:rsidP="00724381">
      <w:pPr>
        <w:jc w:val="both"/>
        <w:rPr>
          <w:rFonts w:asciiTheme="majorHAnsi" w:hAnsiTheme="majorHAnsi" w:cs="Arial"/>
          <w:sz w:val="20"/>
          <w:szCs w:val="20"/>
        </w:rPr>
      </w:pPr>
    </w:p>
    <w:p w14:paraId="23115CF9" w14:textId="77777777" w:rsidR="00876168" w:rsidRPr="00241820" w:rsidRDefault="00876168" w:rsidP="00724381">
      <w:pPr>
        <w:jc w:val="both"/>
        <w:rPr>
          <w:rFonts w:asciiTheme="majorHAnsi" w:hAnsiTheme="majorHAnsi" w:cs="Arial"/>
          <w:sz w:val="20"/>
          <w:szCs w:val="20"/>
        </w:rPr>
      </w:pPr>
    </w:p>
    <w:p w14:paraId="6C288669" w14:textId="77777777" w:rsidR="00876168" w:rsidRPr="00241820" w:rsidRDefault="00876168" w:rsidP="00724381">
      <w:pPr>
        <w:jc w:val="both"/>
        <w:rPr>
          <w:rFonts w:asciiTheme="majorHAnsi" w:hAnsiTheme="majorHAnsi" w:cs="Arial"/>
          <w:sz w:val="20"/>
          <w:szCs w:val="20"/>
        </w:rPr>
      </w:pPr>
    </w:p>
    <w:p w14:paraId="7B7603A8" w14:textId="34F815EF" w:rsidR="00876168" w:rsidRDefault="00876168" w:rsidP="00724381">
      <w:pPr>
        <w:jc w:val="both"/>
        <w:rPr>
          <w:rFonts w:asciiTheme="majorHAnsi" w:hAnsiTheme="majorHAnsi" w:cs="Arial"/>
          <w:sz w:val="20"/>
          <w:szCs w:val="20"/>
        </w:rPr>
      </w:pPr>
    </w:p>
    <w:p w14:paraId="2C6E3E7A" w14:textId="77777777" w:rsidR="00B97FCA" w:rsidRPr="00241820" w:rsidRDefault="00B97FCA" w:rsidP="00724381">
      <w:pPr>
        <w:jc w:val="both"/>
        <w:rPr>
          <w:rFonts w:asciiTheme="majorHAnsi" w:hAnsiTheme="majorHAnsi" w:cs="Arial"/>
          <w:sz w:val="20"/>
          <w:szCs w:val="20"/>
        </w:rPr>
      </w:pPr>
    </w:p>
    <w:p w14:paraId="797747C1" w14:textId="77777777" w:rsidR="00876168" w:rsidRPr="00241820" w:rsidRDefault="00876168" w:rsidP="00724381">
      <w:pPr>
        <w:jc w:val="both"/>
        <w:rPr>
          <w:rFonts w:asciiTheme="majorHAnsi" w:hAnsiTheme="majorHAnsi" w:cs="Arial"/>
          <w:sz w:val="20"/>
          <w:szCs w:val="20"/>
        </w:rPr>
      </w:pPr>
    </w:p>
    <w:p w14:paraId="7742B474" w14:textId="77777777" w:rsidR="00A150E5" w:rsidRPr="00241820" w:rsidRDefault="00C4660E" w:rsidP="00C4660E">
      <w:pPr>
        <w:rPr>
          <w:rFonts w:asciiTheme="majorHAnsi" w:hAnsiTheme="majorHAnsi" w:cs="Arial"/>
          <w:b/>
          <w:i/>
          <w:sz w:val="22"/>
          <w:szCs w:val="22"/>
        </w:rPr>
      </w:pPr>
      <w:r w:rsidRPr="00241820">
        <w:rPr>
          <w:rFonts w:asciiTheme="majorHAnsi" w:hAnsiTheme="majorHAnsi" w:cs="Arial"/>
          <w:b/>
          <w:i/>
          <w:sz w:val="22"/>
          <w:szCs w:val="22"/>
        </w:rPr>
        <w:lastRenderedPageBreak/>
        <w:t xml:space="preserve"> </w:t>
      </w:r>
      <w:r w:rsidR="00F829AC" w:rsidRPr="00241820">
        <w:rPr>
          <w:rFonts w:asciiTheme="majorHAnsi" w:hAnsiTheme="majorHAnsi" w:cs="Arial"/>
          <w:noProof/>
          <w:sz w:val="20"/>
          <w:szCs w:val="20"/>
        </w:rPr>
        <mc:AlternateContent>
          <mc:Choice Requires="wps">
            <w:drawing>
              <wp:anchor distT="0" distB="0" distL="114300" distR="114300" simplePos="0" relativeHeight="251655168" behindDoc="0" locked="0" layoutInCell="1" allowOverlap="1" wp14:anchorId="6E836EB1" wp14:editId="433A7BD4">
                <wp:simplePos x="0" y="0"/>
                <wp:positionH relativeFrom="column">
                  <wp:posOffset>51435</wp:posOffset>
                </wp:positionH>
                <wp:positionV relativeFrom="paragraph">
                  <wp:posOffset>-33655</wp:posOffset>
                </wp:positionV>
                <wp:extent cx="2286000" cy="1028700"/>
                <wp:effectExtent l="0" t="0" r="0" b="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028700"/>
                        </a:xfrm>
                        <a:prstGeom prst="roundRect">
                          <a:avLst>
                            <a:gd name="adj" fmla="val 16667"/>
                          </a:avLst>
                        </a:prstGeom>
                        <a:solidFill>
                          <a:srgbClr val="FFFFFF"/>
                        </a:solidFill>
                        <a:ln w="9525">
                          <a:solidFill>
                            <a:srgbClr val="000000"/>
                          </a:solidFill>
                          <a:round/>
                          <a:headEnd/>
                          <a:tailEnd/>
                        </a:ln>
                      </wps:spPr>
                      <wps:txbx>
                        <w:txbxContent>
                          <w:p w14:paraId="36A00B77" w14:textId="77777777" w:rsidR="00932867" w:rsidRDefault="00932867" w:rsidP="00C4660E">
                            <w:pPr>
                              <w:rPr>
                                <w:sz w:val="18"/>
                              </w:rPr>
                            </w:pPr>
                          </w:p>
                          <w:p w14:paraId="34E49F03" w14:textId="77777777" w:rsidR="00932867" w:rsidRDefault="00932867" w:rsidP="00C4660E">
                            <w:pPr>
                              <w:rPr>
                                <w:sz w:val="18"/>
                              </w:rPr>
                            </w:pPr>
                          </w:p>
                          <w:p w14:paraId="41B4F435" w14:textId="77777777" w:rsidR="00932867" w:rsidRDefault="00932867" w:rsidP="00C4660E">
                            <w:pPr>
                              <w:rPr>
                                <w:sz w:val="18"/>
                              </w:rPr>
                            </w:pPr>
                          </w:p>
                          <w:p w14:paraId="56095EFB" w14:textId="77777777" w:rsidR="00932867" w:rsidRDefault="00932867" w:rsidP="00C4660E">
                            <w:pPr>
                              <w:rPr>
                                <w:sz w:val="18"/>
                              </w:rPr>
                            </w:pPr>
                          </w:p>
                          <w:p w14:paraId="408DB932" w14:textId="77777777" w:rsidR="00932867" w:rsidRDefault="00932867" w:rsidP="00C4660E">
                            <w:pPr>
                              <w:jc w:val="center"/>
                              <w:rPr>
                                <w:sz w:val="18"/>
                              </w:rPr>
                            </w:pPr>
                          </w:p>
                          <w:p w14:paraId="1806903A" w14:textId="77777777" w:rsidR="00932867" w:rsidRDefault="00932867" w:rsidP="00C4660E">
                            <w:pPr>
                              <w:jc w:val="center"/>
                            </w:pPr>
                            <w:r>
                              <w:rPr>
                                <w:sz w:val="18"/>
                              </w:rP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836EB1" id="AutoShape 4" o:spid="_x0000_s1026" style="position:absolute;margin-left:4.05pt;margin-top:-2.65pt;width:180pt;height:8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">
                <v:textbox>
                  <w:txbxContent>
                    <w:p w14:paraId="36A00B77" w14:textId="77777777" w:rsidR="00932867" w:rsidRDefault="00932867" w:rsidP="00C4660E">
                      <w:pPr>
                        <w:rPr>
                          <w:sz w:val="18"/>
                        </w:rPr>
                      </w:pPr>
                    </w:p>
                    <w:p w14:paraId="34E49F03" w14:textId="77777777" w:rsidR="00932867" w:rsidRDefault="00932867" w:rsidP="00C4660E">
                      <w:pPr>
                        <w:rPr>
                          <w:sz w:val="18"/>
                        </w:rPr>
                      </w:pPr>
                    </w:p>
                    <w:p w14:paraId="41B4F435" w14:textId="77777777" w:rsidR="00932867" w:rsidRDefault="00932867" w:rsidP="00C4660E">
                      <w:pPr>
                        <w:rPr>
                          <w:sz w:val="18"/>
                        </w:rPr>
                      </w:pPr>
                    </w:p>
                    <w:p w14:paraId="56095EFB" w14:textId="77777777" w:rsidR="00932867" w:rsidRDefault="00932867" w:rsidP="00C4660E">
                      <w:pPr>
                        <w:rPr>
                          <w:sz w:val="18"/>
                        </w:rPr>
                      </w:pPr>
                    </w:p>
                    <w:p w14:paraId="408DB932" w14:textId="77777777" w:rsidR="00932867" w:rsidRDefault="00932867" w:rsidP="00C4660E">
                      <w:pPr>
                        <w:jc w:val="center"/>
                        <w:rPr>
                          <w:sz w:val="18"/>
                        </w:rPr>
                      </w:pPr>
                    </w:p>
                    <w:p w14:paraId="1806903A" w14:textId="77777777" w:rsidR="00932867" w:rsidRDefault="00932867" w:rsidP="00C4660E">
                      <w:pPr>
                        <w:jc w:val="center"/>
                      </w:pPr>
                      <w:r>
                        <w:rPr>
                          <w:sz w:val="18"/>
                        </w:rPr>
                        <w:t>pieczęć Wykonawcy</w:t>
                      </w:r>
                    </w:p>
                  </w:txbxContent>
                </v:textbox>
              </v:roundrect>
            </w:pict>
          </mc:Fallback>
        </mc:AlternateContent>
      </w:r>
    </w:p>
    <w:p w14:paraId="5511B602" w14:textId="69F372B5" w:rsidR="00C4660E" w:rsidRPr="00241820" w:rsidRDefault="00FA13F8" w:rsidP="00183044">
      <w:pPr>
        <w:pStyle w:val="Nagwek3"/>
        <w:rPr>
          <w:rFonts w:asciiTheme="majorHAnsi" w:hAnsiTheme="majorHAnsi" w:cs="Arial"/>
          <w:sz w:val="20"/>
          <w:szCs w:val="20"/>
        </w:rPr>
      </w:pPr>
      <w:bookmarkStart w:id="251" w:name="_Toc253653684"/>
      <w:bookmarkStart w:id="252" w:name="_Toc80875303"/>
      <w:r w:rsidRPr="00241820">
        <w:rPr>
          <w:rFonts w:asciiTheme="majorHAnsi" w:hAnsiTheme="majorHAnsi" w:cs="Arial"/>
          <w:sz w:val="20"/>
          <w:szCs w:val="20"/>
        </w:rPr>
        <w:t>Załącznik Nr 1</w:t>
      </w:r>
      <w:r w:rsidR="007E6EEB">
        <w:rPr>
          <w:rFonts w:asciiTheme="majorHAnsi" w:hAnsiTheme="majorHAnsi" w:cs="Arial"/>
          <w:sz w:val="20"/>
          <w:szCs w:val="20"/>
        </w:rPr>
        <w:t>a</w:t>
      </w:r>
      <w:r w:rsidRPr="00241820">
        <w:rPr>
          <w:rFonts w:asciiTheme="majorHAnsi" w:hAnsiTheme="majorHAnsi" w:cs="Arial"/>
          <w:sz w:val="20"/>
          <w:szCs w:val="20"/>
        </w:rPr>
        <w:t xml:space="preserve"> – do S</w:t>
      </w:r>
      <w:r w:rsidR="00C4660E" w:rsidRPr="00241820">
        <w:rPr>
          <w:rFonts w:asciiTheme="majorHAnsi" w:hAnsiTheme="majorHAnsi" w:cs="Arial"/>
          <w:sz w:val="20"/>
          <w:szCs w:val="20"/>
        </w:rPr>
        <w:t>WZ</w:t>
      </w:r>
      <w:bookmarkEnd w:id="251"/>
      <w:bookmarkEnd w:id="252"/>
      <w:r w:rsidR="00C4660E" w:rsidRPr="00241820">
        <w:rPr>
          <w:rFonts w:asciiTheme="majorHAnsi" w:hAnsiTheme="majorHAnsi" w:cs="Arial"/>
          <w:sz w:val="20"/>
          <w:szCs w:val="20"/>
        </w:rPr>
        <w:t xml:space="preserve"> </w:t>
      </w:r>
    </w:p>
    <w:p w14:paraId="23804BE9" w14:textId="170A3031" w:rsidR="00C4660E" w:rsidRPr="00241820" w:rsidRDefault="00C4660E" w:rsidP="00183044">
      <w:pPr>
        <w:pStyle w:val="Nagwek3"/>
        <w:rPr>
          <w:rFonts w:asciiTheme="majorHAnsi" w:hAnsiTheme="majorHAnsi" w:cs="Arial"/>
          <w:sz w:val="20"/>
          <w:szCs w:val="20"/>
        </w:rPr>
      </w:pPr>
      <w:bookmarkStart w:id="253" w:name="_Toc253653685"/>
      <w:bookmarkStart w:id="254" w:name="_Toc491696023"/>
      <w:bookmarkStart w:id="255" w:name="_Toc80875304"/>
      <w:r w:rsidRPr="00241820">
        <w:rPr>
          <w:rFonts w:asciiTheme="majorHAnsi" w:hAnsiTheme="majorHAnsi" w:cs="Arial"/>
          <w:sz w:val="20"/>
          <w:szCs w:val="20"/>
        </w:rPr>
        <w:t>Formularz ofertowy</w:t>
      </w:r>
      <w:bookmarkEnd w:id="253"/>
      <w:bookmarkEnd w:id="254"/>
      <w:bookmarkEnd w:id="255"/>
      <w:r w:rsidR="007E6EEB">
        <w:rPr>
          <w:rFonts w:asciiTheme="majorHAnsi" w:hAnsiTheme="majorHAnsi" w:cs="Arial"/>
          <w:sz w:val="20"/>
          <w:szCs w:val="20"/>
        </w:rPr>
        <w:t xml:space="preserve"> – część I</w:t>
      </w:r>
    </w:p>
    <w:p w14:paraId="0BECF3AD" w14:textId="77777777" w:rsidR="00C4660E" w:rsidRPr="00241820" w:rsidRDefault="00C4660E" w:rsidP="00C4660E">
      <w:pPr>
        <w:rPr>
          <w:rFonts w:asciiTheme="majorHAnsi" w:hAnsiTheme="majorHAnsi" w:cs="Arial"/>
          <w:sz w:val="20"/>
          <w:szCs w:val="20"/>
        </w:rPr>
      </w:pPr>
    </w:p>
    <w:p w14:paraId="1C4CF902" w14:textId="77777777" w:rsidR="00C4660E" w:rsidRPr="00241820" w:rsidRDefault="00C4660E" w:rsidP="00C4660E">
      <w:pPr>
        <w:rPr>
          <w:rFonts w:asciiTheme="majorHAnsi" w:hAnsiTheme="majorHAnsi" w:cs="Arial"/>
        </w:rPr>
      </w:pPr>
    </w:p>
    <w:p w14:paraId="4FF98E4D" w14:textId="77777777" w:rsidR="00C4660E" w:rsidRPr="00241820" w:rsidRDefault="00C4660E" w:rsidP="00C4660E">
      <w:pPr>
        <w:rPr>
          <w:rFonts w:asciiTheme="majorHAnsi" w:hAnsiTheme="majorHAnsi" w:cs="Arial"/>
        </w:rPr>
      </w:pPr>
    </w:p>
    <w:p w14:paraId="33D5123D" w14:textId="77777777" w:rsidR="00C4660E" w:rsidRPr="00241820" w:rsidRDefault="00C4660E" w:rsidP="00C4660E">
      <w:pPr>
        <w:pStyle w:val="Stopka"/>
        <w:tabs>
          <w:tab w:val="left" w:pos="708"/>
        </w:tabs>
        <w:rPr>
          <w:rFonts w:asciiTheme="majorHAnsi" w:hAnsiTheme="majorHAnsi" w:cs="Arial"/>
        </w:rPr>
      </w:pPr>
    </w:p>
    <w:p w14:paraId="10298814" w14:textId="3F275B6C" w:rsidR="005033CB" w:rsidRPr="00241820" w:rsidRDefault="005033CB" w:rsidP="005033CB">
      <w:pPr>
        <w:spacing w:line="276" w:lineRule="auto"/>
        <w:rPr>
          <w:rFonts w:asciiTheme="majorHAnsi" w:hAnsiTheme="majorHAnsi" w:cs="Arial"/>
          <w:sz w:val="20"/>
          <w:szCs w:val="20"/>
        </w:rPr>
      </w:pPr>
      <w:r w:rsidRPr="00241820">
        <w:rPr>
          <w:rFonts w:asciiTheme="majorHAnsi" w:hAnsiTheme="majorHAnsi" w:cs="Arial"/>
          <w:sz w:val="20"/>
          <w:szCs w:val="20"/>
        </w:rPr>
        <w:t>województwo: ………………………</w:t>
      </w:r>
      <w:r w:rsidR="00C8779E">
        <w:rPr>
          <w:rFonts w:asciiTheme="majorHAnsi" w:hAnsiTheme="majorHAnsi" w:cs="Arial"/>
          <w:sz w:val="20"/>
          <w:szCs w:val="20"/>
        </w:rPr>
        <w:t>.</w:t>
      </w:r>
      <w:r w:rsidRPr="00241820">
        <w:rPr>
          <w:rFonts w:asciiTheme="majorHAnsi" w:hAnsiTheme="majorHAnsi" w:cs="Arial"/>
          <w:sz w:val="20"/>
          <w:szCs w:val="20"/>
        </w:rPr>
        <w:t>….</w:t>
      </w:r>
    </w:p>
    <w:p w14:paraId="2456198B" w14:textId="508FFE9B" w:rsidR="005033CB" w:rsidRPr="00241820" w:rsidRDefault="005033CB" w:rsidP="005033CB">
      <w:pPr>
        <w:spacing w:line="276" w:lineRule="auto"/>
        <w:rPr>
          <w:rFonts w:asciiTheme="majorHAnsi" w:hAnsiTheme="majorHAnsi" w:cs="Arial"/>
          <w:sz w:val="20"/>
          <w:szCs w:val="20"/>
        </w:rPr>
      </w:pPr>
      <w:r w:rsidRPr="00241820">
        <w:rPr>
          <w:rFonts w:asciiTheme="majorHAnsi" w:hAnsiTheme="majorHAnsi" w:cs="Arial"/>
          <w:sz w:val="20"/>
          <w:szCs w:val="20"/>
        </w:rPr>
        <w:t>powiat: .………………………………</w:t>
      </w:r>
      <w:r w:rsidR="00C8779E">
        <w:rPr>
          <w:rFonts w:asciiTheme="majorHAnsi" w:hAnsiTheme="majorHAnsi" w:cs="Arial"/>
          <w:sz w:val="20"/>
          <w:szCs w:val="20"/>
        </w:rPr>
        <w:t>…</w:t>
      </w:r>
      <w:r w:rsidRPr="00241820">
        <w:rPr>
          <w:rFonts w:asciiTheme="majorHAnsi" w:hAnsiTheme="majorHAnsi" w:cs="Arial"/>
          <w:sz w:val="20"/>
          <w:szCs w:val="20"/>
        </w:rPr>
        <w:t>.…</w:t>
      </w:r>
    </w:p>
    <w:p w14:paraId="161EBEC4" w14:textId="759CC397" w:rsidR="005033CB" w:rsidRPr="00241820" w:rsidRDefault="005033CB" w:rsidP="005033CB">
      <w:pPr>
        <w:spacing w:line="276" w:lineRule="auto"/>
        <w:rPr>
          <w:rFonts w:asciiTheme="majorHAnsi" w:hAnsiTheme="majorHAnsi" w:cs="Arial"/>
          <w:sz w:val="20"/>
          <w:szCs w:val="20"/>
        </w:rPr>
      </w:pPr>
      <w:r w:rsidRPr="00241820">
        <w:rPr>
          <w:rFonts w:asciiTheme="majorHAnsi" w:hAnsiTheme="majorHAnsi" w:cs="Arial"/>
          <w:sz w:val="20"/>
          <w:szCs w:val="20"/>
        </w:rPr>
        <w:t>REGON: ……………………………</w:t>
      </w:r>
      <w:r w:rsidR="00C8779E">
        <w:rPr>
          <w:rFonts w:asciiTheme="majorHAnsi" w:hAnsiTheme="majorHAnsi" w:cs="Arial"/>
          <w:sz w:val="20"/>
          <w:szCs w:val="20"/>
        </w:rPr>
        <w:t>…..</w:t>
      </w:r>
      <w:r w:rsidRPr="00241820">
        <w:rPr>
          <w:rFonts w:asciiTheme="majorHAnsi" w:hAnsiTheme="majorHAnsi" w:cs="Arial"/>
          <w:sz w:val="20"/>
          <w:szCs w:val="20"/>
        </w:rPr>
        <w:t>…..</w:t>
      </w:r>
    </w:p>
    <w:p w14:paraId="348933CE" w14:textId="209DA1FA" w:rsidR="005033CB" w:rsidRPr="00241820" w:rsidRDefault="005033CB" w:rsidP="00183044">
      <w:pPr>
        <w:spacing w:line="276" w:lineRule="auto"/>
        <w:outlineLvl w:val="0"/>
        <w:rPr>
          <w:rFonts w:asciiTheme="majorHAnsi" w:hAnsiTheme="majorHAnsi" w:cs="Arial"/>
          <w:sz w:val="20"/>
          <w:szCs w:val="20"/>
        </w:rPr>
      </w:pPr>
      <w:bookmarkStart w:id="256" w:name="_Toc459124182"/>
      <w:bookmarkStart w:id="257" w:name="_Toc459294074"/>
      <w:bookmarkStart w:id="258" w:name="_Toc459792489"/>
      <w:bookmarkStart w:id="259" w:name="_Toc463353821"/>
      <w:bookmarkStart w:id="260" w:name="_Toc463354013"/>
      <w:bookmarkStart w:id="261" w:name="_Toc463434802"/>
      <w:bookmarkStart w:id="262" w:name="_Toc463435015"/>
      <w:bookmarkStart w:id="263" w:name="_Toc463591483"/>
      <w:bookmarkStart w:id="264" w:name="_Toc491696024"/>
      <w:bookmarkStart w:id="265" w:name="_Toc497142619"/>
      <w:bookmarkStart w:id="266" w:name="_Toc499818305"/>
      <w:bookmarkStart w:id="267" w:name="_Toc526254948"/>
      <w:bookmarkStart w:id="268" w:name="_Toc526257041"/>
      <w:bookmarkStart w:id="269" w:name="_Toc25059466"/>
      <w:bookmarkStart w:id="270" w:name="_Toc44329022"/>
      <w:bookmarkStart w:id="271" w:name="_Toc50379689"/>
      <w:bookmarkStart w:id="272" w:name="_Toc61019381"/>
      <w:bookmarkStart w:id="273" w:name="_Toc61027407"/>
      <w:bookmarkStart w:id="274" w:name="_Toc61030571"/>
      <w:bookmarkStart w:id="275" w:name="_Toc61202210"/>
      <w:bookmarkStart w:id="276" w:name="_Toc63076018"/>
      <w:bookmarkStart w:id="277" w:name="_Toc65657812"/>
      <w:bookmarkStart w:id="278" w:name="_Toc66701560"/>
      <w:bookmarkStart w:id="279" w:name="_Toc66703112"/>
      <w:bookmarkStart w:id="280" w:name="_Toc80872891"/>
      <w:bookmarkStart w:id="281" w:name="_Toc80875305"/>
      <w:r w:rsidRPr="00241820">
        <w:rPr>
          <w:rFonts w:asciiTheme="majorHAnsi" w:hAnsiTheme="majorHAnsi" w:cs="Arial"/>
          <w:sz w:val="20"/>
          <w:szCs w:val="20"/>
        </w:rPr>
        <w:t>NIP: ……………………………………</w:t>
      </w:r>
      <w:r w:rsidR="00C8779E">
        <w:rPr>
          <w:rFonts w:asciiTheme="majorHAnsi" w:hAnsiTheme="majorHAnsi" w:cs="Arial"/>
          <w:sz w:val="20"/>
          <w:szCs w:val="20"/>
        </w:rPr>
        <w:t>….</w:t>
      </w:r>
      <w:r w:rsidRPr="00241820">
        <w:rPr>
          <w:rFonts w:asciiTheme="majorHAnsi" w:hAnsiTheme="majorHAnsi" w:cs="Arial"/>
          <w:sz w:val="20"/>
          <w:szCs w:val="20"/>
        </w:rPr>
        <w:t>…</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0E952E12" w14:textId="0BC8C248" w:rsidR="005033CB" w:rsidRPr="00241820" w:rsidRDefault="00C4660E" w:rsidP="005033CB">
      <w:pPr>
        <w:pStyle w:val="Tekstpodstawowywcity2"/>
        <w:spacing w:line="240" w:lineRule="auto"/>
        <w:ind w:left="0"/>
        <w:rPr>
          <w:rFonts w:asciiTheme="majorHAnsi" w:hAnsiTheme="majorHAnsi" w:cs="Arial"/>
          <w:sz w:val="20"/>
          <w:szCs w:val="20"/>
        </w:rPr>
      </w:pPr>
      <w:r w:rsidRPr="00241820">
        <w:rPr>
          <w:rFonts w:asciiTheme="majorHAnsi" w:hAnsiTheme="majorHAnsi" w:cs="Arial"/>
          <w:sz w:val="20"/>
          <w:szCs w:val="20"/>
        </w:rPr>
        <w:t>Osoba do kontaktu ……………………</w:t>
      </w:r>
    </w:p>
    <w:p w14:paraId="0C151FEA" w14:textId="76BAA559" w:rsidR="00C4660E" w:rsidRPr="00241820" w:rsidRDefault="00C4660E" w:rsidP="005033CB">
      <w:pPr>
        <w:pStyle w:val="Tekstpodstawowywcity2"/>
        <w:spacing w:line="240" w:lineRule="auto"/>
        <w:ind w:left="0"/>
        <w:rPr>
          <w:rFonts w:asciiTheme="majorHAnsi" w:hAnsiTheme="majorHAnsi" w:cs="Arial"/>
          <w:sz w:val="20"/>
          <w:szCs w:val="20"/>
        </w:rPr>
      </w:pPr>
      <w:r w:rsidRPr="00241820">
        <w:rPr>
          <w:rFonts w:asciiTheme="majorHAnsi" w:hAnsiTheme="majorHAnsi" w:cs="Arial"/>
          <w:sz w:val="20"/>
          <w:szCs w:val="20"/>
        </w:rPr>
        <w:t>Tel. ……………,fax. …………………</w:t>
      </w:r>
      <w:r w:rsidR="00C8779E">
        <w:rPr>
          <w:rFonts w:asciiTheme="majorHAnsi" w:hAnsiTheme="majorHAnsi" w:cs="Arial"/>
          <w:sz w:val="20"/>
          <w:szCs w:val="20"/>
        </w:rPr>
        <w:t>..</w:t>
      </w:r>
      <w:r w:rsidRPr="00241820">
        <w:rPr>
          <w:rFonts w:asciiTheme="majorHAnsi" w:hAnsiTheme="majorHAnsi" w:cs="Arial"/>
          <w:sz w:val="20"/>
          <w:szCs w:val="20"/>
        </w:rPr>
        <w:t>….</w:t>
      </w:r>
    </w:p>
    <w:p w14:paraId="21761067" w14:textId="25778F21" w:rsidR="00C4660E" w:rsidRPr="00241820" w:rsidRDefault="00C4660E" w:rsidP="005033CB">
      <w:pPr>
        <w:pStyle w:val="Tekstpodstawowywcity2"/>
        <w:spacing w:line="240" w:lineRule="auto"/>
        <w:ind w:left="0"/>
        <w:rPr>
          <w:rFonts w:asciiTheme="majorHAnsi" w:hAnsiTheme="majorHAnsi" w:cs="Arial"/>
          <w:sz w:val="20"/>
          <w:szCs w:val="20"/>
        </w:rPr>
      </w:pPr>
      <w:r w:rsidRPr="00241820">
        <w:rPr>
          <w:rFonts w:asciiTheme="majorHAnsi" w:hAnsiTheme="majorHAnsi" w:cs="Arial"/>
          <w:sz w:val="20"/>
          <w:szCs w:val="20"/>
        </w:rPr>
        <w:t>Tel. kom. ……………………………</w:t>
      </w:r>
      <w:r w:rsidR="00C8779E">
        <w:rPr>
          <w:rFonts w:asciiTheme="majorHAnsi" w:hAnsiTheme="majorHAnsi" w:cs="Arial"/>
          <w:sz w:val="20"/>
          <w:szCs w:val="20"/>
        </w:rPr>
        <w:t>.</w:t>
      </w:r>
      <w:r w:rsidRPr="00241820">
        <w:rPr>
          <w:rFonts w:asciiTheme="majorHAnsi" w:hAnsiTheme="majorHAnsi" w:cs="Arial"/>
          <w:sz w:val="20"/>
          <w:szCs w:val="20"/>
        </w:rPr>
        <w:t>……</w:t>
      </w:r>
    </w:p>
    <w:p w14:paraId="49600254" w14:textId="716648A8" w:rsidR="00C4660E" w:rsidRPr="00241820" w:rsidRDefault="00C4660E" w:rsidP="005033CB">
      <w:pPr>
        <w:rPr>
          <w:rFonts w:asciiTheme="majorHAnsi" w:hAnsiTheme="majorHAnsi" w:cs="Arial"/>
          <w:sz w:val="20"/>
          <w:szCs w:val="20"/>
        </w:rPr>
      </w:pPr>
      <w:r w:rsidRPr="00241820">
        <w:rPr>
          <w:rFonts w:asciiTheme="majorHAnsi" w:hAnsiTheme="majorHAnsi" w:cs="Arial"/>
          <w:sz w:val="20"/>
          <w:szCs w:val="20"/>
        </w:rPr>
        <w:t xml:space="preserve">e-mail </w:t>
      </w:r>
      <w:r w:rsidR="005033CB" w:rsidRPr="00241820">
        <w:rPr>
          <w:rFonts w:asciiTheme="majorHAnsi" w:hAnsiTheme="majorHAnsi" w:cs="Arial"/>
          <w:sz w:val="20"/>
          <w:szCs w:val="20"/>
        </w:rPr>
        <w:t>……………………………………</w:t>
      </w:r>
      <w:r w:rsidR="00C8779E">
        <w:rPr>
          <w:rFonts w:asciiTheme="majorHAnsi" w:hAnsiTheme="majorHAnsi" w:cs="Arial"/>
          <w:sz w:val="20"/>
          <w:szCs w:val="20"/>
        </w:rPr>
        <w:t>.</w:t>
      </w:r>
      <w:r w:rsidR="005033CB" w:rsidRPr="00241820">
        <w:rPr>
          <w:rFonts w:asciiTheme="majorHAnsi" w:hAnsiTheme="majorHAnsi" w:cs="Arial"/>
          <w:sz w:val="20"/>
          <w:szCs w:val="20"/>
        </w:rPr>
        <w:t>.</w:t>
      </w:r>
    </w:p>
    <w:p w14:paraId="0346323A" w14:textId="77777777" w:rsidR="00876168" w:rsidRPr="00241820" w:rsidRDefault="00876168" w:rsidP="00876168">
      <w:pPr>
        <w:jc w:val="right"/>
        <w:rPr>
          <w:rFonts w:asciiTheme="majorHAnsi" w:hAnsiTheme="majorHAnsi" w:cs="Arial"/>
          <w:b/>
          <w:sz w:val="28"/>
        </w:rPr>
      </w:pPr>
    </w:p>
    <w:p w14:paraId="37018927" w14:textId="77777777" w:rsidR="008333B1" w:rsidRPr="00241820" w:rsidRDefault="008333B1" w:rsidP="00876168">
      <w:pPr>
        <w:jc w:val="right"/>
        <w:rPr>
          <w:rFonts w:asciiTheme="majorHAnsi" w:hAnsiTheme="majorHAnsi" w:cs="Arial"/>
          <w:b/>
          <w:sz w:val="28"/>
        </w:rPr>
      </w:pPr>
      <w:r w:rsidRPr="00241820">
        <w:rPr>
          <w:rFonts w:asciiTheme="majorHAnsi" w:hAnsiTheme="majorHAnsi" w:cs="Arial"/>
          <w:b/>
          <w:sz w:val="28"/>
        </w:rPr>
        <w:t>Centrum Usług Wspólnych w Bierutowie</w:t>
      </w:r>
    </w:p>
    <w:p w14:paraId="50F76BD8" w14:textId="374823D1" w:rsidR="008333B1" w:rsidRPr="00241820" w:rsidRDefault="008333B1" w:rsidP="008333B1">
      <w:pPr>
        <w:rPr>
          <w:rFonts w:asciiTheme="majorHAnsi" w:hAnsiTheme="majorHAnsi" w:cs="Arial"/>
          <w:b/>
        </w:rPr>
      </w:pPr>
      <w:r w:rsidRPr="00241820">
        <w:rPr>
          <w:rFonts w:asciiTheme="majorHAnsi" w:hAnsiTheme="majorHAnsi" w:cs="Arial"/>
          <w:b/>
        </w:rPr>
        <w:t xml:space="preserve">                                                                                         ul. Kolejowa 7</w:t>
      </w:r>
    </w:p>
    <w:p w14:paraId="3EF123AC" w14:textId="6592DB58" w:rsidR="008333B1" w:rsidRPr="00241820" w:rsidRDefault="008333B1" w:rsidP="008333B1">
      <w:pPr>
        <w:rPr>
          <w:rFonts w:asciiTheme="majorHAnsi" w:hAnsiTheme="majorHAnsi" w:cs="Arial"/>
          <w:b/>
        </w:rPr>
      </w:pPr>
      <w:r w:rsidRPr="00241820">
        <w:rPr>
          <w:rFonts w:asciiTheme="majorHAnsi" w:hAnsiTheme="majorHAnsi" w:cs="Arial"/>
          <w:b/>
        </w:rPr>
        <w:t xml:space="preserve">                                                                                         56-420 Bierutów,</w:t>
      </w:r>
    </w:p>
    <w:p w14:paraId="43F24E08" w14:textId="77777777" w:rsidR="00B56763" w:rsidRPr="00241820" w:rsidRDefault="00B56763" w:rsidP="008333B1">
      <w:pPr>
        <w:ind w:left="4248"/>
        <w:rPr>
          <w:rFonts w:asciiTheme="majorHAnsi" w:hAnsiTheme="majorHAnsi" w:cs="Arial"/>
          <w:b/>
          <w:sz w:val="28"/>
        </w:rPr>
      </w:pPr>
    </w:p>
    <w:p w14:paraId="41A86CDC" w14:textId="77777777" w:rsidR="00C4660E" w:rsidRPr="00241820" w:rsidRDefault="00C4660E" w:rsidP="00C4660E">
      <w:pPr>
        <w:rPr>
          <w:rFonts w:asciiTheme="majorHAnsi" w:hAnsiTheme="majorHAnsi" w:cs="Arial"/>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blLook w:val="04A0" w:firstRow="1" w:lastRow="0" w:firstColumn="1" w:lastColumn="0" w:noHBand="0" w:noVBand="1"/>
      </w:tblPr>
      <w:tblGrid>
        <w:gridCol w:w="9778"/>
      </w:tblGrid>
      <w:tr w:rsidR="00B965F2" w:rsidRPr="00241820" w14:paraId="4293EF14" w14:textId="77777777" w:rsidTr="00B965F2">
        <w:tc>
          <w:tcPr>
            <w:tcW w:w="9778" w:type="dxa"/>
            <w:shd w:val="clear" w:color="auto" w:fill="EEECE1"/>
          </w:tcPr>
          <w:p w14:paraId="75651999" w14:textId="77777777" w:rsidR="00B965F2" w:rsidRPr="00241820" w:rsidRDefault="00B965F2" w:rsidP="00B965F2">
            <w:pPr>
              <w:jc w:val="center"/>
              <w:rPr>
                <w:rFonts w:asciiTheme="majorHAnsi" w:hAnsiTheme="majorHAnsi" w:cs="Arial"/>
                <w:b/>
                <w:spacing w:val="20"/>
                <w:sz w:val="32"/>
                <w:szCs w:val="32"/>
              </w:rPr>
            </w:pPr>
            <w:r w:rsidRPr="00241820">
              <w:rPr>
                <w:rFonts w:asciiTheme="majorHAnsi" w:hAnsiTheme="majorHAnsi" w:cs="Arial"/>
                <w:b/>
                <w:spacing w:val="20"/>
                <w:sz w:val="32"/>
                <w:szCs w:val="32"/>
              </w:rPr>
              <w:t>OFERTA</w:t>
            </w:r>
          </w:p>
        </w:tc>
      </w:tr>
    </w:tbl>
    <w:p w14:paraId="4047ACB4" w14:textId="77777777" w:rsidR="00C4660E" w:rsidRPr="00241820" w:rsidRDefault="00C4660E" w:rsidP="00C4660E">
      <w:pPr>
        <w:rPr>
          <w:rFonts w:asciiTheme="majorHAnsi" w:hAnsiTheme="majorHAnsi" w:cs="Arial"/>
          <w:sz w:val="20"/>
          <w:szCs w:val="20"/>
        </w:rPr>
      </w:pPr>
    </w:p>
    <w:p w14:paraId="18B95873" w14:textId="77777777" w:rsidR="001C3329" w:rsidRPr="00241820" w:rsidRDefault="001C3329" w:rsidP="00183044">
      <w:pPr>
        <w:outlineLvl w:val="0"/>
        <w:rPr>
          <w:rFonts w:asciiTheme="majorHAnsi" w:hAnsiTheme="majorHAnsi" w:cs="Arial"/>
          <w:sz w:val="20"/>
          <w:szCs w:val="20"/>
        </w:rPr>
      </w:pPr>
      <w:bookmarkStart w:id="282" w:name="_Toc459124184"/>
      <w:bookmarkStart w:id="283" w:name="_Toc459294076"/>
      <w:bookmarkStart w:id="284" w:name="_Toc459792491"/>
      <w:bookmarkStart w:id="285" w:name="_Toc463353822"/>
      <w:bookmarkStart w:id="286" w:name="_Toc463354014"/>
      <w:bookmarkStart w:id="287" w:name="_Toc463434803"/>
      <w:bookmarkStart w:id="288" w:name="_Toc463435016"/>
      <w:bookmarkStart w:id="289" w:name="_Toc463591484"/>
    </w:p>
    <w:p w14:paraId="1982EC33" w14:textId="1A024590" w:rsidR="00C4660E" w:rsidRPr="00241820" w:rsidRDefault="00C4660E" w:rsidP="00183044">
      <w:pPr>
        <w:outlineLvl w:val="0"/>
        <w:rPr>
          <w:rFonts w:asciiTheme="majorHAnsi" w:hAnsiTheme="majorHAnsi" w:cs="Arial"/>
          <w:sz w:val="20"/>
          <w:szCs w:val="20"/>
        </w:rPr>
      </w:pPr>
      <w:bookmarkStart w:id="290" w:name="_Toc491696025"/>
      <w:bookmarkStart w:id="291" w:name="_Toc497142620"/>
      <w:bookmarkStart w:id="292" w:name="_Toc499818306"/>
      <w:bookmarkStart w:id="293" w:name="_Toc526254949"/>
      <w:bookmarkStart w:id="294" w:name="_Toc526257042"/>
      <w:bookmarkStart w:id="295" w:name="_Toc25059467"/>
      <w:bookmarkStart w:id="296" w:name="_Toc44329023"/>
      <w:bookmarkStart w:id="297" w:name="_Toc50379690"/>
      <w:bookmarkStart w:id="298" w:name="_Toc61019382"/>
      <w:bookmarkStart w:id="299" w:name="_Toc61027408"/>
      <w:bookmarkStart w:id="300" w:name="_Toc61030572"/>
      <w:bookmarkStart w:id="301" w:name="_Toc61202211"/>
      <w:bookmarkStart w:id="302" w:name="_Toc63076019"/>
      <w:bookmarkStart w:id="303" w:name="_Toc65657813"/>
      <w:bookmarkStart w:id="304" w:name="_Toc66701561"/>
      <w:bookmarkStart w:id="305" w:name="_Toc66703113"/>
      <w:bookmarkStart w:id="306" w:name="_Toc80872892"/>
      <w:bookmarkStart w:id="307" w:name="_Toc80875306"/>
      <w:r w:rsidRPr="00241820">
        <w:rPr>
          <w:rFonts w:asciiTheme="majorHAnsi" w:hAnsiTheme="majorHAnsi" w:cs="Arial"/>
          <w:sz w:val="20"/>
          <w:szCs w:val="20"/>
        </w:rPr>
        <w:t>Ja (my) niżej podpisany(i) ………………………………………………………………………</w:t>
      </w:r>
      <w:r w:rsidR="000975B1" w:rsidRPr="00241820">
        <w:rPr>
          <w:rFonts w:asciiTheme="majorHAnsi" w:hAnsiTheme="majorHAnsi" w:cs="Arial"/>
          <w:sz w:val="20"/>
          <w:szCs w:val="20"/>
        </w:rPr>
        <w:t>…………</w:t>
      </w:r>
      <w:r w:rsidR="00777056">
        <w:rPr>
          <w:rFonts w:asciiTheme="majorHAnsi" w:hAnsiTheme="majorHAnsi" w:cs="Arial"/>
          <w:sz w:val="20"/>
          <w:szCs w:val="20"/>
        </w:rPr>
        <w:t>………..…………………………..</w:t>
      </w:r>
      <w:r w:rsidR="000975B1" w:rsidRPr="00241820">
        <w:rPr>
          <w:rFonts w:asciiTheme="majorHAnsi" w:hAnsiTheme="majorHAnsi" w:cs="Arial"/>
          <w:sz w:val="20"/>
          <w:szCs w:val="20"/>
        </w:rPr>
        <w:t>……</w:t>
      </w:r>
      <w:r w:rsidRPr="00241820">
        <w:rPr>
          <w:rFonts w:asciiTheme="majorHAnsi" w:hAnsiTheme="majorHAnsi" w:cs="Arial"/>
          <w:sz w:val="20"/>
          <w:szCs w:val="20"/>
        </w:rPr>
        <w:t>……..</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4EAC31C0" w14:textId="77777777" w:rsidR="00C4660E" w:rsidRPr="00241820" w:rsidRDefault="00C4660E" w:rsidP="00C4660E">
      <w:pPr>
        <w:rPr>
          <w:rFonts w:asciiTheme="majorHAnsi" w:hAnsiTheme="majorHAnsi" w:cs="Arial"/>
          <w:sz w:val="20"/>
          <w:szCs w:val="20"/>
        </w:rPr>
      </w:pPr>
    </w:p>
    <w:p w14:paraId="3EFD68B1" w14:textId="1E56EB17" w:rsidR="00C4660E" w:rsidRPr="00241820" w:rsidRDefault="00C4660E" w:rsidP="00C4660E">
      <w:pPr>
        <w:rPr>
          <w:rFonts w:asciiTheme="majorHAnsi" w:hAnsiTheme="majorHAnsi" w:cs="Arial"/>
          <w:sz w:val="20"/>
          <w:szCs w:val="20"/>
        </w:rPr>
      </w:pPr>
      <w:r w:rsidRPr="00241820">
        <w:rPr>
          <w:rFonts w:asciiTheme="majorHAnsi" w:hAnsiTheme="majorHAnsi" w:cs="Arial"/>
          <w:sz w:val="20"/>
          <w:szCs w:val="20"/>
        </w:rPr>
        <w:t>działając w imieniu i na rzecz ................................................................................................</w:t>
      </w:r>
      <w:r w:rsidR="000975B1" w:rsidRPr="00241820">
        <w:rPr>
          <w:rFonts w:asciiTheme="majorHAnsi" w:hAnsiTheme="majorHAnsi" w:cs="Arial"/>
          <w:sz w:val="20"/>
          <w:szCs w:val="20"/>
        </w:rPr>
        <w:t>.........</w:t>
      </w:r>
      <w:r w:rsidR="00777056">
        <w:rPr>
          <w:rFonts w:asciiTheme="majorHAnsi" w:hAnsiTheme="majorHAnsi" w:cs="Arial"/>
          <w:sz w:val="20"/>
          <w:szCs w:val="20"/>
        </w:rPr>
        <w:t>.......................................................</w:t>
      </w:r>
      <w:r w:rsidR="000975B1" w:rsidRPr="00241820">
        <w:rPr>
          <w:rFonts w:asciiTheme="majorHAnsi" w:hAnsiTheme="majorHAnsi" w:cs="Arial"/>
          <w:sz w:val="20"/>
          <w:szCs w:val="20"/>
        </w:rPr>
        <w:t>.</w:t>
      </w:r>
      <w:r w:rsidRPr="00241820">
        <w:rPr>
          <w:rFonts w:asciiTheme="majorHAnsi" w:hAnsiTheme="majorHAnsi" w:cs="Arial"/>
          <w:sz w:val="20"/>
          <w:szCs w:val="20"/>
        </w:rPr>
        <w:t>...............</w:t>
      </w:r>
    </w:p>
    <w:p w14:paraId="1AA63541" w14:textId="77777777" w:rsidR="00C4660E" w:rsidRPr="00241820" w:rsidRDefault="00C4660E" w:rsidP="00C4660E">
      <w:pPr>
        <w:rPr>
          <w:rFonts w:asciiTheme="majorHAnsi" w:hAnsiTheme="majorHAnsi" w:cs="Arial"/>
          <w:sz w:val="20"/>
          <w:szCs w:val="20"/>
        </w:rPr>
      </w:pPr>
    </w:p>
    <w:p w14:paraId="7555C81D" w14:textId="7B58A776" w:rsidR="008333B1" w:rsidRPr="00241820" w:rsidRDefault="005C489C" w:rsidP="008333B1">
      <w:pPr>
        <w:jc w:val="both"/>
        <w:outlineLvl w:val="0"/>
        <w:rPr>
          <w:rFonts w:asciiTheme="majorHAnsi" w:hAnsiTheme="majorHAnsi" w:cs="Arial"/>
          <w:b/>
          <w:sz w:val="20"/>
          <w:szCs w:val="20"/>
        </w:rPr>
      </w:pPr>
      <w:bookmarkStart w:id="308" w:name="_Toc526254950"/>
      <w:bookmarkStart w:id="309" w:name="_Toc526257043"/>
      <w:bookmarkStart w:id="310" w:name="_Toc25059468"/>
      <w:bookmarkStart w:id="311" w:name="_Toc44329024"/>
      <w:bookmarkStart w:id="312" w:name="_Toc50379691"/>
      <w:bookmarkStart w:id="313" w:name="_Toc61019383"/>
      <w:bookmarkStart w:id="314" w:name="_Toc61027409"/>
      <w:bookmarkStart w:id="315" w:name="_Toc61030573"/>
      <w:bookmarkStart w:id="316" w:name="_Toc61202212"/>
      <w:bookmarkStart w:id="317" w:name="_Toc66701562"/>
      <w:bookmarkStart w:id="318" w:name="_Toc66703114"/>
      <w:bookmarkStart w:id="319" w:name="_Toc80872893"/>
      <w:bookmarkStart w:id="320" w:name="_Toc80875307"/>
      <w:r w:rsidRPr="00241820">
        <w:rPr>
          <w:rFonts w:asciiTheme="majorHAnsi" w:hAnsiTheme="majorHAnsi" w:cs="Arial"/>
          <w:sz w:val="20"/>
          <w:szCs w:val="20"/>
        </w:rPr>
        <w:t xml:space="preserve">nawiązując do toczącego się postępowania o udzielenie zamówienia publicznego prowadzonego w trybie podstawowym z możliwością negocjacji pn.: </w:t>
      </w:r>
      <w:r w:rsidR="00474486" w:rsidRPr="00241820">
        <w:rPr>
          <w:rFonts w:asciiTheme="majorHAnsi" w:hAnsiTheme="majorHAnsi" w:cs="Arial"/>
          <w:b/>
          <w:sz w:val="20"/>
          <w:szCs w:val="20"/>
        </w:rPr>
        <w:t>„</w:t>
      </w:r>
      <w:r w:rsidR="008333B1" w:rsidRPr="00241820">
        <w:rPr>
          <w:rFonts w:asciiTheme="majorHAnsi" w:hAnsiTheme="majorHAnsi" w:cs="Arial"/>
          <w:b/>
          <w:sz w:val="20"/>
          <w:szCs w:val="20"/>
        </w:rPr>
        <w:t>Kompleksowa dostawa gazu ziemnego wysokometanowego typu E ze stacji regazyfikacji LNG do Szkoły Podstawowej w Bierutowie</w:t>
      </w:r>
      <w:r w:rsidR="00474486" w:rsidRPr="00241820">
        <w:rPr>
          <w:rFonts w:asciiTheme="majorHAnsi" w:hAnsiTheme="majorHAnsi" w:cs="Arial"/>
          <w:b/>
          <w:sz w:val="20"/>
          <w:szCs w:val="20"/>
        </w:rPr>
        <w:t>”</w:t>
      </w:r>
      <w:r w:rsidR="00EA4FA2" w:rsidRPr="00241820">
        <w:rPr>
          <w:rFonts w:asciiTheme="majorHAnsi" w:hAnsiTheme="majorHAnsi" w:cs="Arial"/>
          <w:b/>
          <w:sz w:val="20"/>
          <w:szCs w:val="20"/>
        </w:rPr>
        <w:t xml:space="preserve"> </w:t>
      </w:r>
      <w:bookmarkEnd w:id="308"/>
      <w:bookmarkEnd w:id="309"/>
      <w:bookmarkEnd w:id="310"/>
      <w:bookmarkEnd w:id="311"/>
      <w:bookmarkEnd w:id="312"/>
      <w:bookmarkEnd w:id="313"/>
      <w:bookmarkEnd w:id="314"/>
      <w:bookmarkEnd w:id="315"/>
      <w:bookmarkEnd w:id="316"/>
      <w:bookmarkEnd w:id="317"/>
      <w:bookmarkEnd w:id="318"/>
      <w:bookmarkEnd w:id="319"/>
      <w:bookmarkEnd w:id="320"/>
    </w:p>
    <w:p w14:paraId="76EB0801" w14:textId="77777777" w:rsidR="008333B1" w:rsidRPr="00241820" w:rsidRDefault="008333B1" w:rsidP="008333B1">
      <w:pPr>
        <w:jc w:val="both"/>
        <w:outlineLvl w:val="0"/>
        <w:rPr>
          <w:rFonts w:asciiTheme="majorHAnsi" w:hAnsiTheme="majorHAnsi" w:cs="Arial"/>
          <w:b/>
          <w:sz w:val="20"/>
          <w:szCs w:val="20"/>
        </w:rPr>
      </w:pPr>
    </w:p>
    <w:p w14:paraId="319EF7CA" w14:textId="77777777" w:rsidR="008333B1" w:rsidRPr="00241820" w:rsidRDefault="008333B1" w:rsidP="00C079FF">
      <w:pPr>
        <w:pStyle w:val="Akapitzlist"/>
        <w:numPr>
          <w:ilvl w:val="0"/>
          <w:numId w:val="53"/>
        </w:numPr>
        <w:ind w:left="426" w:hanging="426"/>
        <w:jc w:val="both"/>
        <w:outlineLvl w:val="0"/>
        <w:rPr>
          <w:rFonts w:asciiTheme="majorHAnsi" w:hAnsiTheme="majorHAnsi" w:cs="Arial"/>
          <w:sz w:val="20"/>
          <w:szCs w:val="20"/>
        </w:rPr>
      </w:pPr>
      <w:bookmarkStart w:id="321" w:name="_Toc80872894"/>
      <w:bookmarkStart w:id="322" w:name="_Toc80875308"/>
      <w:r w:rsidRPr="00241820">
        <w:rPr>
          <w:rFonts w:asciiTheme="majorHAnsi" w:hAnsiTheme="majorHAnsi" w:cs="Arial"/>
          <w:sz w:val="20"/>
          <w:szCs w:val="20"/>
        </w:rPr>
        <w:t>Oferujemy wykonanie zamówienia zgodnie z opisem przedmiotu zamówienia i na warunkach płatności określonych w SWZ, za cenę umowną brutto:</w:t>
      </w:r>
      <w:bookmarkEnd w:id="321"/>
      <w:bookmarkEnd w:id="322"/>
    </w:p>
    <w:p w14:paraId="3A94C9BD" w14:textId="77777777" w:rsidR="008333B1" w:rsidRPr="00241820" w:rsidRDefault="008333B1" w:rsidP="008333B1">
      <w:pPr>
        <w:pStyle w:val="Bezodstpw"/>
        <w:spacing w:line="276" w:lineRule="auto"/>
        <w:jc w:val="both"/>
        <w:rPr>
          <w:rFonts w:asciiTheme="majorHAnsi" w:hAnsiTheme="majorHAnsi" w:cs="Arial"/>
          <w:sz w:val="20"/>
        </w:rPr>
      </w:pPr>
    </w:p>
    <w:p w14:paraId="790C2AD4" w14:textId="1CBDB9D8" w:rsidR="008333B1" w:rsidRPr="00241820" w:rsidRDefault="008333B1" w:rsidP="008333B1">
      <w:pPr>
        <w:pStyle w:val="Bezodstpw"/>
        <w:spacing w:line="276" w:lineRule="auto"/>
        <w:ind w:firstLine="708"/>
        <w:jc w:val="both"/>
        <w:rPr>
          <w:rFonts w:asciiTheme="majorHAnsi" w:hAnsiTheme="majorHAnsi" w:cs="Arial"/>
          <w:sz w:val="20"/>
        </w:rPr>
      </w:pPr>
      <w:r w:rsidRPr="00241820">
        <w:rPr>
          <w:rFonts w:asciiTheme="majorHAnsi" w:hAnsiTheme="majorHAnsi" w:cs="Arial"/>
          <w:sz w:val="20"/>
        </w:rPr>
        <w:t>cena oferty*: ..................................................... zł brutto, w tym VAT …</w:t>
      </w:r>
      <w:r w:rsidR="009E4257">
        <w:rPr>
          <w:rFonts w:asciiTheme="majorHAnsi" w:hAnsiTheme="majorHAnsi" w:cs="Arial"/>
          <w:sz w:val="20"/>
        </w:rPr>
        <w:t>…</w:t>
      </w:r>
      <w:r w:rsidRPr="00241820">
        <w:rPr>
          <w:rFonts w:asciiTheme="majorHAnsi" w:hAnsiTheme="majorHAnsi" w:cs="Arial"/>
          <w:sz w:val="20"/>
        </w:rPr>
        <w:t xml:space="preserve">….... % </w:t>
      </w:r>
    </w:p>
    <w:p w14:paraId="62D3F8AE" w14:textId="77777777" w:rsidR="008333B1" w:rsidRPr="00241820" w:rsidRDefault="008333B1" w:rsidP="008333B1">
      <w:pPr>
        <w:pStyle w:val="Bezodstpw"/>
        <w:rPr>
          <w:rFonts w:asciiTheme="majorHAnsi" w:hAnsiTheme="majorHAnsi" w:cs="Arial"/>
          <w:sz w:val="20"/>
        </w:rPr>
      </w:pPr>
    </w:p>
    <w:p w14:paraId="611130EC" w14:textId="71E024A4" w:rsidR="008333B1" w:rsidRPr="00F1026A" w:rsidRDefault="008333B1" w:rsidP="003B3152">
      <w:pPr>
        <w:pStyle w:val="Bezodstpw"/>
        <w:ind w:left="426" w:hanging="1"/>
        <w:jc w:val="both"/>
        <w:rPr>
          <w:rFonts w:asciiTheme="majorHAnsi" w:hAnsiTheme="majorHAnsi" w:cs="Arial"/>
          <w:sz w:val="20"/>
        </w:rPr>
      </w:pPr>
      <w:r w:rsidRPr="00241820">
        <w:rPr>
          <w:rFonts w:asciiTheme="majorHAnsi" w:hAnsiTheme="majorHAnsi" w:cs="Arial"/>
          <w:sz w:val="20"/>
        </w:rPr>
        <w:t xml:space="preserve">*cena oferty stanowi cenę brutto ogółem z formularza cenowego (załącznik nr 3) </w:t>
      </w:r>
      <w:r w:rsidR="00F1026A">
        <w:rPr>
          <w:rFonts w:asciiTheme="majorHAnsi" w:hAnsiTheme="majorHAnsi" w:cs="Arial"/>
          <w:sz w:val="20"/>
        </w:rPr>
        <w:t xml:space="preserve"> </w:t>
      </w:r>
      <w:r w:rsidRPr="00241820">
        <w:rPr>
          <w:rFonts w:asciiTheme="majorHAnsi" w:hAnsiTheme="majorHAnsi" w:cs="Arial"/>
          <w:sz w:val="20"/>
        </w:rPr>
        <w:t>zgodnie z kalkulacją wskazaną w Formularzu kalkulacji ceny ofertowej</w:t>
      </w:r>
      <w:r w:rsidRPr="00241820">
        <w:rPr>
          <w:rFonts w:asciiTheme="majorHAnsi" w:hAnsiTheme="majorHAnsi" w:cs="Arial"/>
          <w:b/>
          <w:sz w:val="20"/>
        </w:rPr>
        <w:t>:</w:t>
      </w:r>
      <w:r w:rsidRPr="00241820">
        <w:rPr>
          <w:rFonts w:asciiTheme="majorHAnsi" w:hAnsiTheme="majorHAnsi" w:cs="Arial"/>
          <w:sz w:val="20"/>
        </w:rPr>
        <w:t xml:space="preserve"> </w:t>
      </w:r>
      <w:r w:rsidRPr="00241820">
        <w:rPr>
          <w:rFonts w:asciiTheme="majorHAnsi" w:hAnsiTheme="majorHAnsi" w:cs="Arial"/>
          <w:noProof/>
          <w:sz w:val="20"/>
        </w:rPr>
        <w:t>grupa</w:t>
      </w:r>
      <w:r w:rsidRPr="00241820">
        <w:rPr>
          <w:rFonts w:asciiTheme="majorHAnsi" w:hAnsiTheme="majorHAnsi" w:cs="Arial"/>
          <w:b/>
          <w:noProof/>
          <w:sz w:val="20"/>
        </w:rPr>
        <w:t xml:space="preserve"> </w:t>
      </w:r>
      <w:r w:rsidRPr="00241820">
        <w:rPr>
          <w:rFonts w:asciiTheme="majorHAnsi" w:hAnsiTheme="majorHAnsi" w:cs="Arial"/>
          <w:noProof/>
          <w:sz w:val="20"/>
        </w:rPr>
        <w:t>taryfowa</w:t>
      </w:r>
      <w:r w:rsidRPr="00241820">
        <w:rPr>
          <w:rFonts w:asciiTheme="majorHAnsi" w:hAnsiTheme="majorHAnsi" w:cs="Arial"/>
          <w:sz w:val="20"/>
        </w:rPr>
        <w:t xml:space="preserve"> Operatora</w:t>
      </w:r>
      <w:r w:rsidRPr="00241820">
        <w:rPr>
          <w:rFonts w:asciiTheme="majorHAnsi" w:hAnsiTheme="majorHAnsi" w:cs="Arial"/>
          <w:noProof/>
          <w:sz w:val="20"/>
        </w:rPr>
        <w:t xml:space="preserve">: </w:t>
      </w:r>
      <w:r w:rsidRPr="00241820">
        <w:rPr>
          <w:rFonts w:asciiTheme="majorHAnsi" w:hAnsiTheme="majorHAnsi" w:cs="Arial"/>
          <w:sz w:val="20"/>
        </w:rPr>
        <w:t>W-</w:t>
      </w:r>
      <w:r w:rsidR="000D2600">
        <w:rPr>
          <w:rFonts w:asciiTheme="majorHAnsi" w:hAnsiTheme="majorHAnsi" w:cs="Arial"/>
          <w:sz w:val="20"/>
        </w:rPr>
        <w:t>5</w:t>
      </w:r>
      <w:r w:rsidRPr="00241820">
        <w:rPr>
          <w:rFonts w:asciiTheme="majorHAnsi" w:hAnsiTheme="majorHAnsi" w:cs="Arial"/>
          <w:sz w:val="20"/>
        </w:rPr>
        <w:t>.1</w:t>
      </w:r>
      <w:r w:rsidR="007D31CC">
        <w:rPr>
          <w:rFonts w:asciiTheme="majorHAnsi" w:hAnsiTheme="majorHAnsi" w:cs="Arial"/>
          <w:sz w:val="20"/>
        </w:rPr>
        <w:t xml:space="preserve"> (obszar wrocławski)</w:t>
      </w:r>
      <w:r w:rsidRPr="00241820">
        <w:rPr>
          <w:rFonts w:asciiTheme="majorHAnsi" w:hAnsiTheme="majorHAnsi" w:cs="Arial"/>
          <w:sz w:val="20"/>
        </w:rPr>
        <w:t xml:space="preserve">, </w:t>
      </w:r>
      <w:r w:rsidRPr="00241820">
        <w:rPr>
          <w:rFonts w:asciiTheme="majorHAnsi" w:hAnsiTheme="majorHAnsi" w:cs="Arial"/>
          <w:noProof/>
          <w:sz w:val="20"/>
        </w:rPr>
        <w:t>stanowiącym integralną część Formularza Oferty.</w:t>
      </w:r>
      <w:r w:rsidRPr="00241820">
        <w:rPr>
          <w:rFonts w:asciiTheme="majorHAnsi" w:hAnsiTheme="majorHAnsi" w:cs="Arial"/>
          <w:b/>
          <w:noProof/>
          <w:sz w:val="20"/>
        </w:rPr>
        <w:t xml:space="preserve"> </w:t>
      </w:r>
    </w:p>
    <w:p w14:paraId="6B8EC23F" w14:textId="77777777" w:rsidR="008333B1" w:rsidRPr="00241820" w:rsidRDefault="008333B1" w:rsidP="0074599B">
      <w:pPr>
        <w:jc w:val="center"/>
        <w:outlineLvl w:val="0"/>
        <w:rPr>
          <w:rFonts w:asciiTheme="majorHAnsi" w:hAnsiTheme="majorHAnsi" w:cs="Arial"/>
          <w:b/>
          <w:sz w:val="20"/>
          <w:szCs w:val="20"/>
        </w:rPr>
      </w:pPr>
    </w:p>
    <w:p w14:paraId="5EBED608" w14:textId="219149BF" w:rsidR="00592609" w:rsidRPr="00241820" w:rsidRDefault="00592609" w:rsidP="00C079FF">
      <w:pPr>
        <w:widowControl w:val="0"/>
        <w:numPr>
          <w:ilvl w:val="0"/>
          <w:numId w:val="53"/>
        </w:numPr>
        <w:suppressAutoHyphens/>
        <w:spacing w:line="276" w:lineRule="auto"/>
        <w:ind w:left="426"/>
        <w:jc w:val="both"/>
        <w:rPr>
          <w:rFonts w:asciiTheme="majorHAnsi" w:hAnsiTheme="majorHAnsi" w:cs="Arial"/>
          <w:b/>
          <w:sz w:val="20"/>
          <w:szCs w:val="20"/>
        </w:rPr>
      </w:pPr>
      <w:r w:rsidRPr="00241820">
        <w:rPr>
          <w:rFonts w:asciiTheme="majorHAnsi" w:hAnsiTheme="majorHAnsi" w:cs="Arial"/>
          <w:b/>
          <w:bCs/>
          <w:sz w:val="20"/>
          <w:szCs w:val="20"/>
        </w:rPr>
        <w:t xml:space="preserve">Termin </w:t>
      </w:r>
      <w:r w:rsidR="008333B1" w:rsidRPr="00241820">
        <w:rPr>
          <w:rFonts w:asciiTheme="majorHAnsi" w:hAnsiTheme="majorHAnsi" w:cs="Arial"/>
          <w:b/>
          <w:bCs/>
          <w:sz w:val="20"/>
          <w:szCs w:val="20"/>
        </w:rPr>
        <w:t>realizacji umowy</w:t>
      </w:r>
      <w:r w:rsidRPr="00241820">
        <w:rPr>
          <w:rFonts w:asciiTheme="majorHAnsi" w:hAnsiTheme="majorHAnsi" w:cs="Arial"/>
          <w:b/>
          <w:bCs/>
          <w:sz w:val="20"/>
          <w:szCs w:val="20"/>
        </w:rPr>
        <w:t>:</w:t>
      </w:r>
      <w:r w:rsidRPr="00241820">
        <w:rPr>
          <w:rFonts w:asciiTheme="majorHAnsi" w:hAnsiTheme="majorHAnsi" w:cs="Arial"/>
          <w:b/>
          <w:sz w:val="20"/>
          <w:szCs w:val="20"/>
        </w:rPr>
        <w:t xml:space="preserve"> </w:t>
      </w:r>
      <w:r w:rsidR="008333B1" w:rsidRPr="00241820">
        <w:rPr>
          <w:rFonts w:asciiTheme="majorHAnsi" w:hAnsiTheme="majorHAnsi" w:cs="Arial"/>
          <w:b/>
          <w:sz w:val="20"/>
          <w:szCs w:val="20"/>
        </w:rPr>
        <w:t>12 miesięcy</w:t>
      </w:r>
      <w:r w:rsidRPr="00241820">
        <w:rPr>
          <w:rFonts w:asciiTheme="majorHAnsi" w:hAnsiTheme="majorHAnsi" w:cs="Arial"/>
          <w:b/>
          <w:sz w:val="20"/>
          <w:szCs w:val="20"/>
        </w:rPr>
        <w:t xml:space="preserve"> </w:t>
      </w:r>
      <w:r w:rsidRPr="00241820">
        <w:rPr>
          <w:rFonts w:asciiTheme="majorHAnsi" w:eastAsia="Calibri" w:hAnsiTheme="majorHAnsi" w:cs="Arial"/>
          <w:color w:val="000000"/>
          <w:sz w:val="20"/>
          <w:szCs w:val="20"/>
        </w:rPr>
        <w:t xml:space="preserve">licząc od dnia </w:t>
      </w:r>
      <w:r w:rsidR="00E32F4E">
        <w:rPr>
          <w:rFonts w:asciiTheme="majorHAnsi" w:eastAsia="Calibri" w:hAnsiTheme="majorHAnsi" w:cs="Arial"/>
          <w:color w:val="000000"/>
          <w:sz w:val="20"/>
          <w:szCs w:val="20"/>
        </w:rPr>
        <w:t>01.10.2023 r.</w:t>
      </w:r>
    </w:p>
    <w:p w14:paraId="5A25E784" w14:textId="77777777" w:rsidR="00235A63" w:rsidRPr="00241820" w:rsidRDefault="00235A63" w:rsidP="00C079FF">
      <w:pPr>
        <w:widowControl w:val="0"/>
        <w:numPr>
          <w:ilvl w:val="0"/>
          <w:numId w:val="53"/>
        </w:numPr>
        <w:suppressAutoHyphens/>
        <w:spacing w:line="276" w:lineRule="auto"/>
        <w:ind w:left="426"/>
        <w:jc w:val="both"/>
        <w:rPr>
          <w:rFonts w:asciiTheme="majorHAnsi" w:hAnsiTheme="majorHAnsi" w:cs="Arial"/>
          <w:b/>
          <w:sz w:val="20"/>
          <w:szCs w:val="20"/>
        </w:rPr>
      </w:pPr>
      <w:r w:rsidRPr="00241820">
        <w:rPr>
          <w:rFonts w:asciiTheme="majorHAnsi" w:hAnsiTheme="majorHAnsi" w:cs="Arial"/>
          <w:b/>
          <w:sz w:val="20"/>
        </w:rPr>
        <w:t>Termin płatności faktury: ………………….. dni.</w:t>
      </w:r>
    </w:p>
    <w:p w14:paraId="7B2FA165" w14:textId="77777777" w:rsidR="005C489C" w:rsidRPr="00241820" w:rsidRDefault="005C489C" w:rsidP="00C079FF">
      <w:pPr>
        <w:widowControl w:val="0"/>
        <w:numPr>
          <w:ilvl w:val="0"/>
          <w:numId w:val="53"/>
        </w:numPr>
        <w:suppressAutoHyphens/>
        <w:spacing w:line="276" w:lineRule="auto"/>
        <w:ind w:left="426"/>
        <w:jc w:val="both"/>
        <w:rPr>
          <w:rFonts w:asciiTheme="majorHAnsi" w:hAnsiTheme="majorHAnsi" w:cs="Arial"/>
          <w:i/>
          <w:sz w:val="20"/>
          <w:szCs w:val="20"/>
        </w:rPr>
      </w:pPr>
      <w:r w:rsidRPr="00241820">
        <w:rPr>
          <w:rFonts w:asciiTheme="majorHAnsi" w:hAnsiTheme="majorHAnsi" w:cs="Arial"/>
          <w:i/>
          <w:sz w:val="20"/>
          <w:szCs w:val="20"/>
        </w:rPr>
        <w:t>Z</w:t>
      </w:r>
      <w:r w:rsidRPr="00241820">
        <w:rPr>
          <w:rFonts w:asciiTheme="majorHAnsi" w:hAnsiTheme="majorHAnsi" w:cs="Arial"/>
          <w:sz w:val="20"/>
          <w:szCs w:val="20"/>
        </w:rPr>
        <w:t>amierzamy/nie zamierzamy powierzyć realizację następujących części zamówienia podwykonawcom*:</w:t>
      </w:r>
    </w:p>
    <w:p w14:paraId="2134B745" w14:textId="77777777" w:rsidR="00D04446" w:rsidRPr="00241820" w:rsidRDefault="00D04446" w:rsidP="008333B1">
      <w:pPr>
        <w:widowControl w:val="0"/>
        <w:suppressAutoHyphens/>
        <w:spacing w:line="276" w:lineRule="auto"/>
        <w:jc w:val="both"/>
        <w:rPr>
          <w:rFonts w:asciiTheme="majorHAnsi" w:hAnsiTheme="majorHAnsi" w:cs="Arial"/>
          <w:i/>
          <w:sz w:val="20"/>
          <w:szCs w:val="20"/>
        </w:rPr>
      </w:pPr>
    </w:p>
    <w:tbl>
      <w:tblPr>
        <w:tblW w:w="9213" w:type="dxa"/>
        <w:tblInd w:w="534" w:type="dxa"/>
        <w:tblLayout w:type="fixed"/>
        <w:tblLook w:val="00A0" w:firstRow="1" w:lastRow="0" w:firstColumn="1" w:lastColumn="0" w:noHBand="0" w:noVBand="0"/>
      </w:tblPr>
      <w:tblGrid>
        <w:gridCol w:w="567"/>
        <w:gridCol w:w="5386"/>
        <w:gridCol w:w="3260"/>
      </w:tblGrid>
      <w:tr w:rsidR="005C489C" w:rsidRPr="00241820" w14:paraId="7AA73B2F" w14:textId="77777777" w:rsidTr="002A3540">
        <w:trPr>
          <w:trHeight w:val="554"/>
        </w:trPr>
        <w:tc>
          <w:tcPr>
            <w:tcW w:w="56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E679B45" w14:textId="77777777" w:rsidR="005C489C" w:rsidRPr="00241820" w:rsidRDefault="005C489C" w:rsidP="005E30FD">
            <w:pPr>
              <w:autoSpaceDE w:val="0"/>
              <w:autoSpaceDN w:val="0"/>
              <w:adjustRightInd w:val="0"/>
              <w:jc w:val="center"/>
              <w:rPr>
                <w:rFonts w:asciiTheme="majorHAnsi" w:hAnsiTheme="majorHAnsi" w:cs="Arial"/>
                <w:sz w:val="18"/>
                <w:szCs w:val="18"/>
              </w:rPr>
            </w:pPr>
            <w:r w:rsidRPr="00241820">
              <w:rPr>
                <w:rFonts w:asciiTheme="majorHAnsi" w:hAnsiTheme="majorHAnsi" w:cs="Arial"/>
                <w:sz w:val="18"/>
                <w:szCs w:val="18"/>
              </w:rPr>
              <w:t>Lp.</w:t>
            </w:r>
          </w:p>
        </w:tc>
        <w:tc>
          <w:tcPr>
            <w:tcW w:w="5386"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7BC91A9" w14:textId="77777777" w:rsidR="005C489C" w:rsidRPr="00241820" w:rsidRDefault="005C489C" w:rsidP="005E30FD">
            <w:pPr>
              <w:autoSpaceDE w:val="0"/>
              <w:autoSpaceDN w:val="0"/>
              <w:adjustRightInd w:val="0"/>
              <w:jc w:val="center"/>
              <w:rPr>
                <w:rFonts w:asciiTheme="majorHAnsi" w:hAnsiTheme="majorHAnsi" w:cs="Arial"/>
                <w:sz w:val="18"/>
                <w:szCs w:val="18"/>
              </w:rPr>
            </w:pPr>
            <w:r w:rsidRPr="00241820">
              <w:rPr>
                <w:rFonts w:asciiTheme="majorHAnsi" w:hAnsiTheme="majorHAnsi" w:cs="Arial"/>
                <w:sz w:val="18"/>
                <w:szCs w:val="18"/>
              </w:rPr>
              <w:t xml:space="preserve">Opis części zamówienia, którą Wykonawca </w:t>
            </w:r>
          </w:p>
          <w:p w14:paraId="482CFA4D" w14:textId="77777777" w:rsidR="005C489C" w:rsidRPr="00241820" w:rsidRDefault="005C489C" w:rsidP="005E30FD">
            <w:pPr>
              <w:autoSpaceDE w:val="0"/>
              <w:autoSpaceDN w:val="0"/>
              <w:adjustRightInd w:val="0"/>
              <w:jc w:val="center"/>
              <w:rPr>
                <w:rFonts w:asciiTheme="majorHAnsi" w:hAnsiTheme="majorHAnsi" w:cs="Arial"/>
                <w:sz w:val="18"/>
                <w:szCs w:val="18"/>
              </w:rPr>
            </w:pPr>
            <w:r w:rsidRPr="00241820">
              <w:rPr>
                <w:rFonts w:asciiTheme="majorHAnsi" w:hAnsiTheme="majorHAnsi" w:cs="Arial"/>
                <w:sz w:val="18"/>
                <w:szCs w:val="18"/>
              </w:rPr>
              <w:t>zamierza powierzyć do realizacji przez Podwykonawcę</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008B4A1F" w14:textId="77777777" w:rsidR="005C489C" w:rsidRPr="00241820" w:rsidRDefault="005C489C" w:rsidP="005E30FD">
            <w:pPr>
              <w:autoSpaceDE w:val="0"/>
              <w:autoSpaceDN w:val="0"/>
              <w:adjustRightInd w:val="0"/>
              <w:jc w:val="center"/>
              <w:rPr>
                <w:rFonts w:asciiTheme="majorHAnsi" w:hAnsiTheme="majorHAnsi" w:cs="Arial"/>
                <w:sz w:val="18"/>
                <w:szCs w:val="18"/>
              </w:rPr>
            </w:pPr>
            <w:r w:rsidRPr="00241820">
              <w:rPr>
                <w:rFonts w:asciiTheme="majorHAnsi" w:hAnsiTheme="majorHAnsi" w:cs="Arial"/>
                <w:sz w:val="18"/>
                <w:szCs w:val="18"/>
              </w:rPr>
              <w:t>Nazwa Podwykonawcy</w:t>
            </w:r>
          </w:p>
        </w:tc>
      </w:tr>
      <w:tr w:rsidR="005C489C" w:rsidRPr="00241820" w14:paraId="77C0ED3E" w14:textId="77777777" w:rsidTr="005C489C">
        <w:trPr>
          <w:trHeight w:val="415"/>
        </w:trPr>
        <w:tc>
          <w:tcPr>
            <w:tcW w:w="567" w:type="dxa"/>
            <w:tcBorders>
              <w:top w:val="single" w:sz="6" w:space="0" w:color="000000"/>
              <w:left w:val="single" w:sz="6" w:space="0" w:color="000000"/>
              <w:bottom w:val="single" w:sz="6" w:space="0" w:color="000000"/>
              <w:right w:val="single" w:sz="6" w:space="0" w:color="000000"/>
            </w:tcBorders>
          </w:tcPr>
          <w:p w14:paraId="7C96758E" w14:textId="77777777" w:rsidR="005C489C" w:rsidRPr="00241820" w:rsidRDefault="005C489C" w:rsidP="005E30FD">
            <w:pPr>
              <w:autoSpaceDE w:val="0"/>
              <w:autoSpaceDN w:val="0"/>
              <w:adjustRightInd w:val="0"/>
              <w:spacing w:after="120"/>
              <w:jc w:val="both"/>
              <w:rPr>
                <w:rFonts w:asciiTheme="majorHAnsi" w:hAnsiTheme="majorHAnsi" w:cs="Arial"/>
                <w:sz w:val="22"/>
                <w:szCs w:val="22"/>
              </w:rPr>
            </w:pPr>
          </w:p>
        </w:tc>
        <w:tc>
          <w:tcPr>
            <w:tcW w:w="5386" w:type="dxa"/>
            <w:tcBorders>
              <w:top w:val="single" w:sz="6" w:space="0" w:color="000000"/>
              <w:left w:val="single" w:sz="6" w:space="0" w:color="000000"/>
              <w:bottom w:val="single" w:sz="6" w:space="0" w:color="000000"/>
              <w:right w:val="single" w:sz="6" w:space="0" w:color="000000"/>
            </w:tcBorders>
          </w:tcPr>
          <w:p w14:paraId="3328BB27" w14:textId="77777777" w:rsidR="005C489C" w:rsidRPr="00241820" w:rsidRDefault="005C489C" w:rsidP="005E30FD">
            <w:pPr>
              <w:autoSpaceDE w:val="0"/>
              <w:autoSpaceDN w:val="0"/>
              <w:adjustRightInd w:val="0"/>
              <w:spacing w:after="240"/>
              <w:rPr>
                <w:rFonts w:asciiTheme="majorHAnsi" w:hAnsiTheme="majorHAnsi" w:cs="Arial"/>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3CA096AB" w14:textId="77777777" w:rsidR="005C489C" w:rsidRPr="00241820" w:rsidRDefault="005C489C" w:rsidP="005E30FD">
            <w:pPr>
              <w:autoSpaceDE w:val="0"/>
              <w:autoSpaceDN w:val="0"/>
              <w:adjustRightInd w:val="0"/>
              <w:spacing w:after="240"/>
              <w:rPr>
                <w:rFonts w:asciiTheme="majorHAnsi" w:hAnsiTheme="majorHAnsi" w:cs="Arial"/>
                <w:sz w:val="22"/>
                <w:szCs w:val="22"/>
              </w:rPr>
            </w:pPr>
          </w:p>
        </w:tc>
      </w:tr>
      <w:tr w:rsidR="005C489C" w:rsidRPr="00241820" w14:paraId="4CD0D4A8" w14:textId="77777777" w:rsidTr="005C489C">
        <w:trPr>
          <w:trHeight w:val="415"/>
        </w:trPr>
        <w:tc>
          <w:tcPr>
            <w:tcW w:w="567" w:type="dxa"/>
            <w:tcBorders>
              <w:top w:val="single" w:sz="6" w:space="0" w:color="000000"/>
              <w:left w:val="single" w:sz="6" w:space="0" w:color="000000"/>
              <w:bottom w:val="single" w:sz="6" w:space="0" w:color="000000"/>
              <w:right w:val="single" w:sz="6" w:space="0" w:color="000000"/>
            </w:tcBorders>
          </w:tcPr>
          <w:p w14:paraId="3F5A5C88" w14:textId="77777777" w:rsidR="005C489C" w:rsidRPr="00241820" w:rsidRDefault="005C489C" w:rsidP="005E30FD">
            <w:pPr>
              <w:autoSpaceDE w:val="0"/>
              <w:autoSpaceDN w:val="0"/>
              <w:adjustRightInd w:val="0"/>
              <w:spacing w:after="120"/>
              <w:jc w:val="both"/>
              <w:rPr>
                <w:rFonts w:asciiTheme="majorHAnsi" w:hAnsiTheme="majorHAnsi" w:cs="Arial"/>
                <w:sz w:val="22"/>
                <w:szCs w:val="22"/>
              </w:rPr>
            </w:pPr>
          </w:p>
        </w:tc>
        <w:tc>
          <w:tcPr>
            <w:tcW w:w="5386" w:type="dxa"/>
            <w:tcBorders>
              <w:top w:val="single" w:sz="6" w:space="0" w:color="000000"/>
              <w:left w:val="single" w:sz="6" w:space="0" w:color="000000"/>
              <w:bottom w:val="single" w:sz="6" w:space="0" w:color="000000"/>
              <w:right w:val="single" w:sz="6" w:space="0" w:color="000000"/>
            </w:tcBorders>
          </w:tcPr>
          <w:p w14:paraId="089CB4BC" w14:textId="77777777" w:rsidR="005C489C" w:rsidRPr="00241820" w:rsidRDefault="005C489C" w:rsidP="005E30FD">
            <w:pPr>
              <w:autoSpaceDE w:val="0"/>
              <w:autoSpaceDN w:val="0"/>
              <w:adjustRightInd w:val="0"/>
              <w:spacing w:after="240"/>
              <w:rPr>
                <w:rFonts w:asciiTheme="majorHAnsi" w:hAnsiTheme="majorHAnsi" w:cs="Arial"/>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7ECE5647" w14:textId="77777777" w:rsidR="005C489C" w:rsidRPr="00241820" w:rsidRDefault="005C489C" w:rsidP="005E30FD">
            <w:pPr>
              <w:autoSpaceDE w:val="0"/>
              <w:autoSpaceDN w:val="0"/>
              <w:adjustRightInd w:val="0"/>
              <w:spacing w:after="240"/>
              <w:rPr>
                <w:rFonts w:asciiTheme="majorHAnsi" w:hAnsiTheme="majorHAnsi" w:cs="Arial"/>
                <w:sz w:val="22"/>
                <w:szCs w:val="22"/>
              </w:rPr>
            </w:pPr>
          </w:p>
        </w:tc>
      </w:tr>
    </w:tbl>
    <w:p w14:paraId="027B1C68" w14:textId="77777777" w:rsidR="00E34977" w:rsidRPr="00241820" w:rsidRDefault="00E34977" w:rsidP="00E34977">
      <w:pPr>
        <w:spacing w:line="276" w:lineRule="auto"/>
        <w:ind w:left="720"/>
        <w:jc w:val="both"/>
        <w:rPr>
          <w:rFonts w:asciiTheme="majorHAnsi" w:hAnsiTheme="majorHAnsi" w:cs="Arial"/>
          <w:sz w:val="20"/>
          <w:szCs w:val="20"/>
        </w:rPr>
      </w:pPr>
    </w:p>
    <w:p w14:paraId="47FD806C" w14:textId="40B51BFF" w:rsidR="0028231A" w:rsidRPr="00241820" w:rsidRDefault="0028231A" w:rsidP="00C079FF">
      <w:pPr>
        <w:numPr>
          <w:ilvl w:val="0"/>
          <w:numId w:val="53"/>
        </w:numPr>
        <w:spacing w:line="276" w:lineRule="auto"/>
        <w:jc w:val="both"/>
        <w:rPr>
          <w:rFonts w:asciiTheme="majorHAnsi" w:hAnsiTheme="majorHAnsi" w:cs="Arial"/>
          <w:sz w:val="20"/>
          <w:szCs w:val="20"/>
        </w:rPr>
      </w:pPr>
      <w:r w:rsidRPr="00241820">
        <w:rPr>
          <w:rFonts w:asciiTheme="majorHAnsi" w:hAnsiTheme="majorHAnsi" w:cs="Arial"/>
          <w:sz w:val="20"/>
          <w:szCs w:val="20"/>
        </w:rPr>
        <w:t>Płatności wynikające z realizacji ww. zadania prosimy przekazać na nasze konto numer</w:t>
      </w:r>
      <w:r w:rsidRPr="00241820">
        <w:rPr>
          <w:rFonts w:asciiTheme="majorHAnsi" w:hAnsiTheme="majorHAnsi" w:cs="Arial"/>
          <w:sz w:val="20"/>
          <w:szCs w:val="20"/>
        </w:rPr>
        <w:br/>
        <w:t>.........................................................................................................</w:t>
      </w:r>
      <w:r w:rsidR="00D20DD8">
        <w:rPr>
          <w:rFonts w:asciiTheme="majorHAnsi" w:hAnsiTheme="majorHAnsi" w:cs="Arial"/>
          <w:sz w:val="20"/>
          <w:szCs w:val="20"/>
        </w:rPr>
        <w:t>.........................................</w:t>
      </w:r>
      <w:r w:rsidRPr="00241820">
        <w:rPr>
          <w:rFonts w:asciiTheme="majorHAnsi" w:hAnsiTheme="majorHAnsi" w:cs="Arial"/>
          <w:sz w:val="20"/>
          <w:szCs w:val="20"/>
        </w:rPr>
        <w:t>......................(nr konta, nazwa banku)</w:t>
      </w:r>
    </w:p>
    <w:p w14:paraId="63348361" w14:textId="77777777" w:rsidR="00DC02FE" w:rsidRPr="00241820" w:rsidRDefault="008E04CB" w:rsidP="00C079FF">
      <w:pPr>
        <w:widowControl w:val="0"/>
        <w:numPr>
          <w:ilvl w:val="0"/>
          <w:numId w:val="53"/>
        </w:numPr>
        <w:suppressAutoHyphens/>
        <w:spacing w:line="276" w:lineRule="auto"/>
        <w:jc w:val="both"/>
        <w:rPr>
          <w:rFonts w:asciiTheme="majorHAnsi" w:hAnsiTheme="majorHAnsi" w:cs="Arial"/>
          <w:i/>
          <w:sz w:val="20"/>
          <w:szCs w:val="20"/>
        </w:rPr>
      </w:pPr>
      <w:r w:rsidRPr="00241820">
        <w:rPr>
          <w:rFonts w:asciiTheme="majorHAnsi" w:eastAsia="Calibri" w:hAnsiTheme="majorHAnsi" w:cs="Arial"/>
          <w:bCs/>
          <w:sz w:val="20"/>
          <w:szCs w:val="20"/>
        </w:rPr>
        <w:lastRenderedPageBreak/>
        <w:t>OŚWIADCZAMY</w:t>
      </w:r>
      <w:r w:rsidR="00DC02FE" w:rsidRPr="00241820">
        <w:rPr>
          <w:rFonts w:asciiTheme="majorHAnsi" w:hAnsiTheme="majorHAnsi" w:cs="Arial"/>
          <w:sz w:val="20"/>
          <w:szCs w:val="20"/>
        </w:rPr>
        <w:t>, że oferowane przez naszą Firmę prace są zgodne z wymaganiami Zamawiającego w tym zakresie określonym w SWZ.</w:t>
      </w:r>
    </w:p>
    <w:p w14:paraId="70A11067" w14:textId="77777777" w:rsidR="00DC02FE" w:rsidRPr="00241820" w:rsidRDefault="008E04CB" w:rsidP="00C079FF">
      <w:pPr>
        <w:widowControl w:val="0"/>
        <w:numPr>
          <w:ilvl w:val="0"/>
          <w:numId w:val="53"/>
        </w:numPr>
        <w:suppressAutoHyphens/>
        <w:spacing w:line="276" w:lineRule="auto"/>
        <w:jc w:val="both"/>
        <w:rPr>
          <w:rFonts w:asciiTheme="majorHAnsi" w:hAnsiTheme="majorHAnsi" w:cs="Arial"/>
          <w:i/>
          <w:sz w:val="20"/>
          <w:szCs w:val="20"/>
          <w:u w:val="single"/>
        </w:rPr>
      </w:pPr>
      <w:r w:rsidRPr="00241820">
        <w:rPr>
          <w:rFonts w:asciiTheme="majorHAnsi" w:eastAsia="Calibri" w:hAnsiTheme="majorHAnsi" w:cs="Arial"/>
          <w:bCs/>
          <w:sz w:val="20"/>
          <w:szCs w:val="20"/>
          <w:u w:val="single"/>
        </w:rPr>
        <w:t>OŚWIADCZAM</w:t>
      </w:r>
      <w:r w:rsidR="00DC02FE" w:rsidRPr="00241820">
        <w:rPr>
          <w:rFonts w:asciiTheme="majorHAnsi" w:hAnsiTheme="majorHAnsi" w:cs="Arial"/>
          <w:sz w:val="20"/>
          <w:szCs w:val="20"/>
          <w:u w:val="single"/>
        </w:rPr>
        <w:t>, że wypełniłem obowiązki informacyjne przewidziane w art. 13 lub art. 14 RODO</w:t>
      </w:r>
      <w:r w:rsidR="00DC02FE" w:rsidRPr="00241820">
        <w:rPr>
          <w:rFonts w:asciiTheme="majorHAnsi" w:hAnsiTheme="majorHAnsi" w:cs="Arial"/>
          <w:sz w:val="20"/>
          <w:szCs w:val="20"/>
          <w:u w:val="single"/>
          <w:vertAlign w:val="superscript"/>
        </w:rPr>
        <w:t>1)</w:t>
      </w:r>
      <w:r w:rsidR="00DC02FE" w:rsidRPr="00241820">
        <w:rPr>
          <w:rFonts w:asciiTheme="majorHAnsi" w:hAnsiTheme="majorHAnsi" w:cs="Arial"/>
          <w:sz w:val="20"/>
          <w:szCs w:val="20"/>
          <w:u w:val="single"/>
        </w:rPr>
        <w:t xml:space="preserve"> wobec osób fizycznych, od których dane osobowe bezpośrednio lub pośrednio pozyskałem w celu ubiegania się o udzielenie zamówienia publicznego w niniejszym postępowaniu.</w:t>
      </w:r>
      <w:r w:rsidR="00DC02FE" w:rsidRPr="00241820">
        <w:rPr>
          <w:rFonts w:asciiTheme="majorHAnsi" w:hAnsiTheme="majorHAnsi" w:cs="Arial"/>
          <w:sz w:val="20"/>
          <w:szCs w:val="20"/>
          <w:u w:val="single"/>
          <w:vertAlign w:val="superscript"/>
        </w:rPr>
        <w:t>2)</w:t>
      </w:r>
    </w:p>
    <w:p w14:paraId="6DFF3C65" w14:textId="77777777" w:rsidR="00DC02FE" w:rsidRPr="00241820" w:rsidRDefault="00DC02FE" w:rsidP="00C079FF">
      <w:pPr>
        <w:widowControl w:val="0"/>
        <w:numPr>
          <w:ilvl w:val="0"/>
          <w:numId w:val="53"/>
        </w:numPr>
        <w:suppressAutoHyphens/>
        <w:spacing w:line="276" w:lineRule="auto"/>
        <w:jc w:val="both"/>
        <w:rPr>
          <w:rFonts w:asciiTheme="majorHAnsi" w:hAnsiTheme="majorHAnsi" w:cs="Arial"/>
          <w:i/>
          <w:sz w:val="20"/>
          <w:szCs w:val="20"/>
        </w:rPr>
      </w:pPr>
      <w:r w:rsidRPr="00241820">
        <w:rPr>
          <w:rFonts w:asciiTheme="majorHAnsi" w:hAnsiTheme="majorHAnsi" w:cs="Arial"/>
          <w:b/>
          <w:sz w:val="20"/>
          <w:szCs w:val="20"/>
        </w:rPr>
        <w:t>INFORMUJEMY</w:t>
      </w:r>
      <w:r w:rsidRPr="00241820">
        <w:rPr>
          <w:rFonts w:asciiTheme="majorHAnsi" w:hAnsiTheme="majorHAnsi" w:cs="Arial"/>
          <w:sz w:val="20"/>
          <w:szCs w:val="20"/>
        </w:rPr>
        <w:t>, że jesteśmy:</w:t>
      </w:r>
    </w:p>
    <w:p w14:paraId="73BCEDFE" w14:textId="77777777" w:rsidR="00DC02FE" w:rsidRPr="00241820" w:rsidRDefault="00DC02FE" w:rsidP="00380970">
      <w:pPr>
        <w:widowControl w:val="0"/>
        <w:numPr>
          <w:ilvl w:val="0"/>
          <w:numId w:val="5"/>
        </w:numPr>
        <w:suppressAutoHyphens/>
        <w:spacing w:line="276" w:lineRule="auto"/>
        <w:ind w:hanging="294"/>
        <w:jc w:val="both"/>
        <w:rPr>
          <w:rFonts w:asciiTheme="majorHAnsi" w:hAnsiTheme="majorHAnsi" w:cs="Arial"/>
          <w:i/>
          <w:sz w:val="20"/>
          <w:szCs w:val="20"/>
        </w:rPr>
      </w:pPr>
      <w:r w:rsidRPr="00241820">
        <w:rPr>
          <w:rFonts w:asciiTheme="majorHAnsi" w:hAnsiTheme="majorHAnsi" w:cs="Arial"/>
          <w:sz w:val="20"/>
          <w:szCs w:val="20"/>
        </w:rPr>
        <w:t>mikroprzedsiębiorstwem / małym przedsiębiorstwem / średnim przedsiębiorstwem*</w:t>
      </w:r>
    </w:p>
    <w:p w14:paraId="32031A7E" w14:textId="77777777" w:rsidR="00DC02FE" w:rsidRPr="00241820" w:rsidRDefault="00DC02FE" w:rsidP="00380970">
      <w:pPr>
        <w:widowControl w:val="0"/>
        <w:numPr>
          <w:ilvl w:val="0"/>
          <w:numId w:val="5"/>
        </w:numPr>
        <w:suppressAutoHyphens/>
        <w:spacing w:line="276" w:lineRule="auto"/>
        <w:ind w:hanging="294"/>
        <w:jc w:val="both"/>
        <w:rPr>
          <w:rFonts w:asciiTheme="majorHAnsi" w:hAnsiTheme="majorHAnsi" w:cs="Arial"/>
          <w:i/>
          <w:sz w:val="20"/>
          <w:szCs w:val="20"/>
        </w:rPr>
      </w:pPr>
      <w:r w:rsidRPr="00241820">
        <w:rPr>
          <w:rFonts w:asciiTheme="majorHAnsi" w:hAnsiTheme="majorHAnsi" w:cs="Arial"/>
          <w:sz w:val="20"/>
          <w:szCs w:val="20"/>
        </w:rPr>
        <w:t>dużym przedsiębiorstwem*</w:t>
      </w:r>
    </w:p>
    <w:p w14:paraId="3C1C18EF" w14:textId="3404C9BE" w:rsidR="00DC02FE" w:rsidRPr="00241820" w:rsidRDefault="008E04CB" w:rsidP="00C079FF">
      <w:pPr>
        <w:pStyle w:val="Tekstpodstawowy"/>
        <w:widowControl w:val="0"/>
        <w:numPr>
          <w:ilvl w:val="0"/>
          <w:numId w:val="53"/>
        </w:numPr>
        <w:suppressAutoHyphens/>
        <w:spacing w:before="60" w:after="120" w:line="240" w:lineRule="auto"/>
        <w:rPr>
          <w:rFonts w:asciiTheme="majorHAnsi" w:hAnsiTheme="majorHAnsi" w:cs="Arial"/>
          <w:sz w:val="20"/>
          <w:szCs w:val="20"/>
        </w:rPr>
      </w:pPr>
      <w:r w:rsidRPr="00241820">
        <w:rPr>
          <w:rFonts w:asciiTheme="majorHAnsi" w:eastAsia="Calibri" w:hAnsiTheme="majorHAnsi" w:cs="Arial"/>
          <w:bCs/>
          <w:sz w:val="20"/>
          <w:szCs w:val="20"/>
        </w:rPr>
        <w:t>OŚWIADCZAMY</w:t>
      </w:r>
      <w:r w:rsidR="00DC02FE" w:rsidRPr="00241820">
        <w:rPr>
          <w:rFonts w:asciiTheme="majorHAnsi" w:hAnsiTheme="majorHAnsi" w:cs="Arial"/>
          <w:sz w:val="20"/>
          <w:szCs w:val="20"/>
        </w:rPr>
        <w:t>, że zapoznaliśmy się ze Specyfikacją Warunków Zamówienia i nie wnosimy do niej</w:t>
      </w:r>
      <w:r w:rsidR="00D20DD8">
        <w:rPr>
          <w:rFonts w:asciiTheme="majorHAnsi" w:hAnsiTheme="majorHAnsi" w:cs="Arial"/>
          <w:sz w:val="20"/>
          <w:szCs w:val="20"/>
        </w:rPr>
        <w:t xml:space="preserve"> </w:t>
      </w:r>
      <w:r w:rsidR="00DC02FE" w:rsidRPr="00241820">
        <w:rPr>
          <w:rFonts w:asciiTheme="majorHAnsi" w:hAnsiTheme="majorHAnsi" w:cs="Arial"/>
          <w:sz w:val="20"/>
          <w:szCs w:val="20"/>
        </w:rPr>
        <w:t xml:space="preserve">zastrzeżeń. </w:t>
      </w:r>
      <w:r w:rsidRPr="00241820">
        <w:rPr>
          <w:rFonts w:asciiTheme="majorHAnsi" w:eastAsia="Calibri" w:hAnsiTheme="majorHAnsi" w:cs="Arial"/>
          <w:bCs/>
          <w:sz w:val="20"/>
          <w:szCs w:val="20"/>
        </w:rPr>
        <w:t>OŚWIADCZAMY</w:t>
      </w:r>
      <w:r w:rsidR="00DC02FE" w:rsidRPr="00241820">
        <w:rPr>
          <w:rFonts w:asciiTheme="majorHAnsi" w:hAnsiTheme="majorHAnsi" w:cs="Arial"/>
          <w:sz w:val="20"/>
          <w:szCs w:val="20"/>
        </w:rPr>
        <w:t>, że otrzymaliśmy konieczne informacje potrzebne do właściwego przygotowania oferty.</w:t>
      </w:r>
    </w:p>
    <w:p w14:paraId="1CF55567" w14:textId="77777777" w:rsidR="008E04CB" w:rsidRPr="00241820" w:rsidRDefault="008E04CB" w:rsidP="00C079FF">
      <w:pPr>
        <w:pStyle w:val="Tekstpodstawowy"/>
        <w:widowControl w:val="0"/>
        <w:numPr>
          <w:ilvl w:val="0"/>
          <w:numId w:val="53"/>
        </w:numPr>
        <w:suppressAutoHyphens/>
        <w:spacing w:before="60" w:after="120" w:line="240" w:lineRule="auto"/>
        <w:rPr>
          <w:rFonts w:asciiTheme="majorHAnsi" w:hAnsiTheme="majorHAnsi" w:cs="Arial"/>
          <w:sz w:val="20"/>
          <w:szCs w:val="20"/>
        </w:rPr>
      </w:pPr>
      <w:r w:rsidRPr="00241820">
        <w:rPr>
          <w:rFonts w:asciiTheme="majorHAnsi" w:eastAsia="Calibri" w:hAnsiTheme="majorHAnsi" w:cs="Arial"/>
          <w:bCs/>
          <w:sz w:val="20"/>
          <w:szCs w:val="20"/>
        </w:rPr>
        <w:t>OŚWIADCZAMY,</w:t>
      </w:r>
      <w:r w:rsidRPr="00241820">
        <w:rPr>
          <w:rFonts w:asciiTheme="majorHAnsi" w:hAnsiTheme="majorHAnsi" w:cs="Arial"/>
          <w:bCs/>
          <w:sz w:val="20"/>
        </w:rPr>
        <w:t xml:space="preserve"> </w:t>
      </w:r>
      <w:r w:rsidRPr="00241820">
        <w:rPr>
          <w:rFonts w:asciiTheme="majorHAnsi" w:eastAsia="Calibri" w:hAnsiTheme="majorHAnsi" w:cs="Arial"/>
          <w:sz w:val="20"/>
          <w:szCs w:val="20"/>
        </w:rPr>
        <w:t>że</w:t>
      </w:r>
      <w:r w:rsidRPr="00241820">
        <w:rPr>
          <w:rFonts w:asciiTheme="majorHAnsi" w:hAnsiTheme="majorHAnsi" w:cs="Arial"/>
          <w:sz w:val="20"/>
        </w:rPr>
        <w:t xml:space="preserve"> </w:t>
      </w:r>
      <w:r w:rsidRPr="00241820">
        <w:rPr>
          <w:rFonts w:asciiTheme="majorHAnsi" w:eastAsia="Calibri" w:hAnsiTheme="majorHAnsi" w:cs="Arial"/>
          <w:sz w:val="20"/>
          <w:szCs w:val="20"/>
        </w:rPr>
        <w:t>zapoznaliśmy</w:t>
      </w:r>
      <w:r w:rsidRPr="00241820">
        <w:rPr>
          <w:rFonts w:asciiTheme="majorHAnsi" w:hAnsiTheme="majorHAnsi" w:cs="Arial"/>
          <w:sz w:val="20"/>
        </w:rPr>
        <w:t xml:space="preserve"> </w:t>
      </w:r>
      <w:r w:rsidRPr="00241820">
        <w:rPr>
          <w:rFonts w:asciiTheme="majorHAnsi" w:eastAsia="Calibri" w:hAnsiTheme="majorHAnsi" w:cs="Arial"/>
          <w:sz w:val="20"/>
          <w:szCs w:val="20"/>
        </w:rPr>
        <w:t>się</w:t>
      </w:r>
      <w:r w:rsidRPr="00241820">
        <w:rPr>
          <w:rFonts w:asciiTheme="majorHAnsi" w:hAnsiTheme="majorHAnsi" w:cs="Arial"/>
          <w:sz w:val="20"/>
        </w:rPr>
        <w:t xml:space="preserve"> </w:t>
      </w:r>
      <w:r w:rsidRPr="00241820">
        <w:rPr>
          <w:rFonts w:asciiTheme="majorHAnsi" w:eastAsia="Calibri" w:hAnsiTheme="majorHAnsi" w:cs="Arial"/>
          <w:sz w:val="20"/>
          <w:szCs w:val="20"/>
        </w:rPr>
        <w:t>z</w:t>
      </w:r>
      <w:r w:rsidRPr="00241820">
        <w:rPr>
          <w:rFonts w:asciiTheme="majorHAnsi" w:hAnsiTheme="majorHAnsi" w:cs="Arial"/>
          <w:sz w:val="20"/>
        </w:rPr>
        <w:t xml:space="preserve"> </w:t>
      </w:r>
      <w:r w:rsidRPr="00241820">
        <w:rPr>
          <w:rFonts w:asciiTheme="majorHAnsi" w:eastAsia="Calibri" w:hAnsiTheme="majorHAnsi" w:cs="Arial"/>
          <w:sz w:val="20"/>
          <w:szCs w:val="20"/>
        </w:rPr>
        <w:t>Projektowanymi</w:t>
      </w:r>
      <w:r w:rsidRPr="00241820">
        <w:rPr>
          <w:rFonts w:asciiTheme="majorHAnsi" w:hAnsiTheme="majorHAnsi" w:cs="Arial"/>
          <w:sz w:val="20"/>
        </w:rPr>
        <w:t xml:space="preserve"> </w:t>
      </w:r>
      <w:r w:rsidRPr="00241820">
        <w:rPr>
          <w:rFonts w:asciiTheme="majorHAnsi" w:eastAsia="Calibri" w:hAnsiTheme="majorHAnsi" w:cs="Arial"/>
          <w:sz w:val="20"/>
          <w:szCs w:val="20"/>
        </w:rPr>
        <w:t>Postanowieniami</w:t>
      </w:r>
      <w:r w:rsidRPr="00241820">
        <w:rPr>
          <w:rFonts w:asciiTheme="majorHAnsi" w:hAnsiTheme="majorHAnsi" w:cs="Arial"/>
          <w:sz w:val="20"/>
        </w:rPr>
        <w:t xml:space="preserve"> </w:t>
      </w:r>
      <w:r w:rsidRPr="00241820">
        <w:rPr>
          <w:rFonts w:asciiTheme="majorHAnsi" w:eastAsia="Calibri" w:hAnsiTheme="majorHAnsi" w:cs="Arial"/>
          <w:sz w:val="20"/>
          <w:szCs w:val="20"/>
        </w:rPr>
        <w:t>Umowy,</w:t>
      </w:r>
      <w:r w:rsidRPr="00241820">
        <w:rPr>
          <w:rFonts w:asciiTheme="majorHAnsi" w:hAnsiTheme="majorHAnsi" w:cs="Arial"/>
          <w:sz w:val="20"/>
        </w:rPr>
        <w:t xml:space="preserve"> </w:t>
      </w:r>
      <w:r w:rsidRPr="00241820">
        <w:rPr>
          <w:rFonts w:asciiTheme="majorHAnsi" w:eastAsia="Calibri" w:hAnsiTheme="majorHAnsi" w:cs="Arial"/>
          <w:sz w:val="20"/>
          <w:szCs w:val="20"/>
        </w:rPr>
        <w:t>określonymi</w:t>
      </w:r>
      <w:r w:rsidRPr="00241820">
        <w:rPr>
          <w:rFonts w:asciiTheme="majorHAnsi" w:hAnsiTheme="majorHAnsi" w:cs="Arial"/>
          <w:sz w:val="20"/>
        </w:rPr>
        <w:t xml:space="preserve"> </w:t>
      </w:r>
      <w:r w:rsidRPr="00241820">
        <w:rPr>
          <w:rFonts w:asciiTheme="majorHAnsi" w:eastAsia="Calibri" w:hAnsiTheme="majorHAnsi" w:cs="Arial"/>
          <w:sz w:val="20"/>
          <w:szCs w:val="20"/>
        </w:rPr>
        <w:t>w</w:t>
      </w:r>
      <w:r w:rsidRPr="00241820">
        <w:rPr>
          <w:rFonts w:asciiTheme="majorHAnsi" w:hAnsiTheme="majorHAnsi" w:cs="Arial"/>
          <w:sz w:val="20"/>
        </w:rPr>
        <w:t xml:space="preserve"> </w:t>
      </w:r>
      <w:r w:rsidRPr="00241820">
        <w:rPr>
          <w:rFonts w:asciiTheme="majorHAnsi" w:eastAsia="Calibri" w:hAnsiTheme="majorHAnsi" w:cs="Arial"/>
          <w:sz w:val="20"/>
          <w:szCs w:val="20"/>
        </w:rPr>
        <w:t>Załączniku</w:t>
      </w:r>
      <w:r w:rsidRPr="00241820">
        <w:rPr>
          <w:rFonts w:asciiTheme="majorHAnsi" w:hAnsiTheme="majorHAnsi" w:cs="Arial"/>
          <w:sz w:val="20"/>
        </w:rPr>
        <w:t xml:space="preserve"> </w:t>
      </w:r>
      <w:r w:rsidRPr="00241820">
        <w:rPr>
          <w:rFonts w:asciiTheme="majorHAnsi" w:eastAsia="Calibri" w:hAnsiTheme="majorHAnsi" w:cs="Arial"/>
          <w:sz w:val="20"/>
          <w:szCs w:val="20"/>
        </w:rPr>
        <w:t>nr</w:t>
      </w:r>
      <w:r w:rsidRPr="00241820">
        <w:rPr>
          <w:rFonts w:asciiTheme="majorHAnsi" w:hAnsiTheme="majorHAnsi" w:cs="Arial"/>
          <w:sz w:val="20"/>
        </w:rPr>
        <w:t xml:space="preserve"> </w:t>
      </w:r>
      <w:r w:rsidR="00E34977" w:rsidRPr="00241820">
        <w:rPr>
          <w:rFonts w:asciiTheme="majorHAnsi" w:hAnsiTheme="majorHAnsi" w:cs="Arial"/>
          <w:sz w:val="20"/>
        </w:rPr>
        <w:t>5</w:t>
      </w:r>
      <w:r w:rsidRPr="00241820">
        <w:rPr>
          <w:rFonts w:asciiTheme="majorHAnsi" w:hAnsiTheme="majorHAnsi" w:cs="Arial"/>
          <w:sz w:val="20"/>
        </w:rPr>
        <w:t xml:space="preserve"> </w:t>
      </w:r>
      <w:r w:rsidRPr="00241820">
        <w:rPr>
          <w:rFonts w:asciiTheme="majorHAnsi" w:eastAsia="Calibri" w:hAnsiTheme="majorHAnsi" w:cs="Arial"/>
          <w:sz w:val="20"/>
          <w:szCs w:val="20"/>
        </w:rPr>
        <w:t>do</w:t>
      </w:r>
      <w:r w:rsidRPr="00241820">
        <w:rPr>
          <w:rFonts w:asciiTheme="majorHAnsi" w:hAnsiTheme="majorHAnsi" w:cs="Arial"/>
          <w:sz w:val="20"/>
        </w:rPr>
        <w:t xml:space="preserve"> </w:t>
      </w:r>
      <w:r w:rsidRPr="00241820">
        <w:rPr>
          <w:rFonts w:asciiTheme="majorHAnsi" w:eastAsia="Calibri" w:hAnsiTheme="majorHAnsi" w:cs="Arial"/>
          <w:sz w:val="20"/>
          <w:szCs w:val="20"/>
        </w:rPr>
        <w:t>Specyfikacji</w:t>
      </w:r>
      <w:r w:rsidRPr="00241820">
        <w:rPr>
          <w:rFonts w:asciiTheme="majorHAnsi" w:hAnsiTheme="majorHAnsi" w:cs="Arial"/>
          <w:sz w:val="20"/>
        </w:rPr>
        <w:t xml:space="preserve"> </w:t>
      </w:r>
      <w:r w:rsidRPr="00241820">
        <w:rPr>
          <w:rFonts w:asciiTheme="majorHAnsi" w:eastAsia="Calibri" w:hAnsiTheme="majorHAnsi" w:cs="Arial"/>
          <w:sz w:val="20"/>
          <w:szCs w:val="20"/>
        </w:rPr>
        <w:t>Warunków</w:t>
      </w:r>
      <w:r w:rsidRPr="00241820">
        <w:rPr>
          <w:rFonts w:asciiTheme="majorHAnsi" w:hAnsiTheme="majorHAnsi" w:cs="Arial"/>
          <w:sz w:val="20"/>
        </w:rPr>
        <w:t xml:space="preserve"> </w:t>
      </w:r>
      <w:r w:rsidRPr="00241820">
        <w:rPr>
          <w:rFonts w:asciiTheme="majorHAnsi" w:eastAsia="Calibri" w:hAnsiTheme="majorHAnsi" w:cs="Arial"/>
          <w:sz w:val="20"/>
          <w:szCs w:val="20"/>
        </w:rPr>
        <w:t>Zamówienia</w:t>
      </w:r>
      <w:r w:rsidRPr="00241820">
        <w:rPr>
          <w:rFonts w:asciiTheme="majorHAnsi" w:hAnsiTheme="majorHAnsi" w:cs="Arial"/>
          <w:sz w:val="20"/>
        </w:rPr>
        <w:t xml:space="preserve"> </w:t>
      </w:r>
      <w:r w:rsidRPr="00241820">
        <w:rPr>
          <w:rFonts w:asciiTheme="majorHAnsi" w:eastAsia="Calibri" w:hAnsiTheme="majorHAnsi" w:cs="Arial"/>
          <w:sz w:val="20"/>
          <w:szCs w:val="20"/>
        </w:rPr>
        <w:t>i</w:t>
      </w:r>
      <w:r w:rsidRPr="00241820">
        <w:rPr>
          <w:rFonts w:asciiTheme="majorHAnsi" w:hAnsiTheme="majorHAnsi" w:cs="Arial"/>
          <w:sz w:val="20"/>
        </w:rPr>
        <w:t xml:space="preserve"> </w:t>
      </w:r>
      <w:r w:rsidRPr="00241820">
        <w:rPr>
          <w:rFonts w:asciiTheme="majorHAnsi" w:hAnsiTheme="majorHAnsi" w:cs="Arial"/>
          <w:bCs/>
          <w:sz w:val="20"/>
        </w:rPr>
        <w:t>ZOBOWIĄZU</w:t>
      </w:r>
      <w:r w:rsidRPr="00241820">
        <w:rPr>
          <w:rFonts w:asciiTheme="majorHAnsi" w:eastAsia="Calibri" w:hAnsiTheme="majorHAnsi" w:cs="Arial"/>
          <w:bCs/>
          <w:sz w:val="20"/>
          <w:szCs w:val="20"/>
        </w:rPr>
        <w:t>JEMY</w:t>
      </w:r>
      <w:r w:rsidRPr="00241820">
        <w:rPr>
          <w:rFonts w:asciiTheme="majorHAnsi" w:hAnsiTheme="majorHAnsi" w:cs="Arial"/>
          <w:bCs/>
          <w:sz w:val="20"/>
        </w:rPr>
        <w:t xml:space="preserve"> </w:t>
      </w:r>
      <w:r w:rsidRPr="00241820">
        <w:rPr>
          <w:rFonts w:asciiTheme="majorHAnsi" w:eastAsia="Calibri" w:hAnsiTheme="majorHAnsi" w:cs="Arial"/>
          <w:bCs/>
          <w:sz w:val="20"/>
          <w:szCs w:val="20"/>
        </w:rPr>
        <w:t>SIĘ</w:t>
      </w:r>
      <w:r w:rsidRPr="00241820">
        <w:rPr>
          <w:rFonts w:asciiTheme="majorHAnsi" w:eastAsia="Calibri" w:hAnsiTheme="majorHAnsi" w:cs="Arial"/>
          <w:sz w:val="20"/>
          <w:szCs w:val="20"/>
        </w:rPr>
        <w:t>,</w:t>
      </w:r>
      <w:r w:rsidRPr="00241820">
        <w:rPr>
          <w:rFonts w:asciiTheme="majorHAnsi" w:hAnsiTheme="majorHAnsi" w:cs="Arial"/>
          <w:sz w:val="20"/>
        </w:rPr>
        <w:t xml:space="preserve"> </w:t>
      </w:r>
      <w:r w:rsidRPr="00241820">
        <w:rPr>
          <w:rFonts w:asciiTheme="majorHAnsi" w:eastAsia="Calibri" w:hAnsiTheme="majorHAnsi" w:cs="Arial"/>
          <w:sz w:val="20"/>
          <w:szCs w:val="20"/>
        </w:rPr>
        <w:t>w</w:t>
      </w:r>
      <w:r w:rsidRPr="00241820">
        <w:rPr>
          <w:rFonts w:asciiTheme="majorHAnsi" w:hAnsiTheme="majorHAnsi" w:cs="Arial"/>
          <w:sz w:val="20"/>
        </w:rPr>
        <w:t xml:space="preserve"> </w:t>
      </w:r>
      <w:r w:rsidRPr="00241820">
        <w:rPr>
          <w:rFonts w:asciiTheme="majorHAnsi" w:eastAsia="Calibri" w:hAnsiTheme="majorHAnsi" w:cs="Arial"/>
          <w:sz w:val="20"/>
          <w:szCs w:val="20"/>
        </w:rPr>
        <w:t>przypadku</w:t>
      </w:r>
      <w:r w:rsidRPr="00241820">
        <w:rPr>
          <w:rFonts w:asciiTheme="majorHAnsi" w:hAnsiTheme="majorHAnsi" w:cs="Arial"/>
          <w:sz w:val="20"/>
        </w:rPr>
        <w:t xml:space="preserve"> </w:t>
      </w:r>
      <w:r w:rsidRPr="00241820">
        <w:rPr>
          <w:rFonts w:asciiTheme="majorHAnsi" w:eastAsia="Calibri" w:hAnsiTheme="majorHAnsi" w:cs="Arial"/>
          <w:sz w:val="20"/>
          <w:szCs w:val="20"/>
        </w:rPr>
        <w:t>wyboru</w:t>
      </w:r>
      <w:r w:rsidRPr="00241820">
        <w:rPr>
          <w:rFonts w:asciiTheme="majorHAnsi" w:hAnsiTheme="majorHAnsi" w:cs="Arial"/>
          <w:sz w:val="20"/>
        </w:rPr>
        <w:t xml:space="preserve"> </w:t>
      </w:r>
      <w:r w:rsidRPr="00241820">
        <w:rPr>
          <w:rFonts w:asciiTheme="majorHAnsi" w:eastAsia="Calibri" w:hAnsiTheme="majorHAnsi" w:cs="Arial"/>
          <w:sz w:val="20"/>
          <w:szCs w:val="20"/>
        </w:rPr>
        <w:t>naszej</w:t>
      </w:r>
      <w:r w:rsidRPr="00241820">
        <w:rPr>
          <w:rFonts w:asciiTheme="majorHAnsi" w:hAnsiTheme="majorHAnsi" w:cs="Arial"/>
          <w:sz w:val="20"/>
        </w:rPr>
        <w:t xml:space="preserve"> </w:t>
      </w:r>
      <w:r w:rsidRPr="00241820">
        <w:rPr>
          <w:rFonts w:asciiTheme="majorHAnsi" w:eastAsia="Calibri" w:hAnsiTheme="majorHAnsi" w:cs="Arial"/>
          <w:sz w:val="20"/>
          <w:szCs w:val="20"/>
        </w:rPr>
        <w:t>oferty,</w:t>
      </w:r>
      <w:r w:rsidRPr="00241820">
        <w:rPr>
          <w:rFonts w:asciiTheme="majorHAnsi" w:hAnsiTheme="majorHAnsi" w:cs="Arial"/>
          <w:sz w:val="20"/>
        </w:rPr>
        <w:t xml:space="preserve"> </w:t>
      </w:r>
      <w:r w:rsidRPr="00241820">
        <w:rPr>
          <w:rFonts w:asciiTheme="majorHAnsi" w:eastAsia="Calibri" w:hAnsiTheme="majorHAnsi" w:cs="Arial"/>
          <w:sz w:val="20"/>
          <w:szCs w:val="20"/>
        </w:rPr>
        <w:t>do</w:t>
      </w:r>
      <w:r w:rsidRPr="00241820">
        <w:rPr>
          <w:rFonts w:asciiTheme="majorHAnsi" w:hAnsiTheme="majorHAnsi" w:cs="Arial"/>
          <w:sz w:val="20"/>
        </w:rPr>
        <w:t xml:space="preserve"> </w:t>
      </w:r>
      <w:r w:rsidRPr="00241820">
        <w:rPr>
          <w:rFonts w:asciiTheme="majorHAnsi" w:eastAsia="Calibri" w:hAnsiTheme="majorHAnsi" w:cs="Arial"/>
          <w:sz w:val="20"/>
          <w:szCs w:val="20"/>
        </w:rPr>
        <w:t>zawarcia</w:t>
      </w:r>
      <w:r w:rsidRPr="00241820">
        <w:rPr>
          <w:rFonts w:asciiTheme="majorHAnsi" w:hAnsiTheme="majorHAnsi" w:cs="Arial"/>
          <w:sz w:val="20"/>
        </w:rPr>
        <w:t xml:space="preserve"> </w:t>
      </w:r>
      <w:r w:rsidRPr="00241820">
        <w:rPr>
          <w:rFonts w:asciiTheme="majorHAnsi" w:eastAsia="Calibri" w:hAnsiTheme="majorHAnsi" w:cs="Arial"/>
          <w:sz w:val="20"/>
          <w:szCs w:val="20"/>
        </w:rPr>
        <w:t>umowy</w:t>
      </w:r>
      <w:r w:rsidRPr="00241820">
        <w:rPr>
          <w:rFonts w:asciiTheme="majorHAnsi" w:hAnsiTheme="majorHAnsi" w:cs="Arial"/>
          <w:sz w:val="20"/>
        </w:rPr>
        <w:t xml:space="preserve"> </w:t>
      </w:r>
      <w:r w:rsidRPr="00241820">
        <w:rPr>
          <w:rFonts w:asciiTheme="majorHAnsi" w:eastAsia="Calibri" w:hAnsiTheme="majorHAnsi" w:cs="Arial"/>
          <w:sz w:val="20"/>
          <w:szCs w:val="20"/>
        </w:rPr>
        <w:t>zgodnej</w:t>
      </w:r>
      <w:r w:rsidRPr="00241820">
        <w:rPr>
          <w:rFonts w:asciiTheme="majorHAnsi" w:hAnsiTheme="majorHAnsi" w:cs="Arial"/>
          <w:sz w:val="20"/>
        </w:rPr>
        <w:t xml:space="preserve"> </w:t>
      </w:r>
      <w:r w:rsidRPr="00241820">
        <w:rPr>
          <w:rFonts w:asciiTheme="majorHAnsi" w:eastAsia="Calibri" w:hAnsiTheme="majorHAnsi" w:cs="Arial"/>
          <w:sz w:val="20"/>
          <w:szCs w:val="20"/>
        </w:rPr>
        <w:t>z</w:t>
      </w:r>
      <w:r w:rsidRPr="00241820">
        <w:rPr>
          <w:rFonts w:asciiTheme="majorHAnsi" w:hAnsiTheme="majorHAnsi" w:cs="Arial"/>
          <w:sz w:val="20"/>
        </w:rPr>
        <w:t xml:space="preserve"> </w:t>
      </w:r>
      <w:r w:rsidRPr="00241820">
        <w:rPr>
          <w:rFonts w:asciiTheme="majorHAnsi" w:eastAsia="Calibri" w:hAnsiTheme="majorHAnsi" w:cs="Arial"/>
          <w:sz w:val="20"/>
          <w:szCs w:val="20"/>
        </w:rPr>
        <w:t>niniejszą</w:t>
      </w:r>
      <w:r w:rsidRPr="00241820">
        <w:rPr>
          <w:rFonts w:asciiTheme="majorHAnsi" w:hAnsiTheme="majorHAnsi" w:cs="Arial"/>
          <w:sz w:val="20"/>
        </w:rPr>
        <w:t xml:space="preserve"> </w:t>
      </w:r>
      <w:r w:rsidRPr="00241820">
        <w:rPr>
          <w:rFonts w:asciiTheme="majorHAnsi" w:eastAsia="Calibri" w:hAnsiTheme="majorHAnsi" w:cs="Arial"/>
          <w:sz w:val="20"/>
          <w:szCs w:val="20"/>
        </w:rPr>
        <w:t>ofertą,</w:t>
      </w:r>
      <w:r w:rsidRPr="00241820">
        <w:rPr>
          <w:rFonts w:asciiTheme="majorHAnsi" w:hAnsiTheme="majorHAnsi" w:cs="Arial"/>
          <w:sz w:val="20"/>
        </w:rPr>
        <w:t xml:space="preserve"> </w:t>
      </w:r>
      <w:r w:rsidRPr="00241820">
        <w:rPr>
          <w:rFonts w:asciiTheme="majorHAnsi" w:eastAsia="Calibri" w:hAnsiTheme="majorHAnsi" w:cs="Arial"/>
          <w:sz w:val="20"/>
          <w:szCs w:val="20"/>
        </w:rPr>
        <w:t>na</w:t>
      </w:r>
      <w:r w:rsidRPr="00241820">
        <w:rPr>
          <w:rFonts w:asciiTheme="majorHAnsi" w:hAnsiTheme="majorHAnsi" w:cs="Arial"/>
          <w:sz w:val="20"/>
        </w:rPr>
        <w:t xml:space="preserve"> </w:t>
      </w:r>
      <w:r w:rsidRPr="00241820">
        <w:rPr>
          <w:rFonts w:asciiTheme="majorHAnsi" w:eastAsia="Calibri" w:hAnsiTheme="majorHAnsi" w:cs="Arial"/>
          <w:sz w:val="20"/>
          <w:szCs w:val="20"/>
        </w:rPr>
        <w:t>warunkach</w:t>
      </w:r>
      <w:r w:rsidRPr="00241820">
        <w:rPr>
          <w:rFonts w:asciiTheme="majorHAnsi" w:hAnsiTheme="majorHAnsi" w:cs="Arial"/>
          <w:sz w:val="20"/>
        </w:rPr>
        <w:t xml:space="preserve"> </w:t>
      </w:r>
      <w:r w:rsidRPr="00241820">
        <w:rPr>
          <w:rFonts w:asciiTheme="majorHAnsi" w:eastAsia="Calibri" w:hAnsiTheme="majorHAnsi" w:cs="Arial"/>
          <w:sz w:val="20"/>
          <w:szCs w:val="20"/>
        </w:rPr>
        <w:t>w</w:t>
      </w:r>
      <w:r w:rsidRPr="00241820">
        <w:rPr>
          <w:rFonts w:asciiTheme="majorHAnsi" w:hAnsiTheme="majorHAnsi" w:cs="Arial"/>
          <w:sz w:val="20"/>
        </w:rPr>
        <w:t xml:space="preserve"> </w:t>
      </w:r>
      <w:r w:rsidRPr="00241820">
        <w:rPr>
          <w:rFonts w:asciiTheme="majorHAnsi" w:eastAsia="Calibri" w:hAnsiTheme="majorHAnsi" w:cs="Arial"/>
          <w:sz w:val="20"/>
          <w:szCs w:val="20"/>
        </w:rPr>
        <w:t>nich</w:t>
      </w:r>
      <w:r w:rsidRPr="00241820">
        <w:rPr>
          <w:rFonts w:asciiTheme="majorHAnsi" w:hAnsiTheme="majorHAnsi" w:cs="Arial"/>
          <w:sz w:val="20"/>
        </w:rPr>
        <w:t xml:space="preserve"> </w:t>
      </w:r>
      <w:r w:rsidRPr="00241820">
        <w:rPr>
          <w:rFonts w:asciiTheme="majorHAnsi" w:eastAsia="Calibri" w:hAnsiTheme="majorHAnsi" w:cs="Arial"/>
          <w:sz w:val="20"/>
          <w:szCs w:val="20"/>
        </w:rPr>
        <w:t>określonych.</w:t>
      </w:r>
    </w:p>
    <w:p w14:paraId="0ADA1C53" w14:textId="77777777" w:rsidR="00DC02FE" w:rsidRPr="00241820" w:rsidRDefault="008E04CB" w:rsidP="00C079FF">
      <w:pPr>
        <w:pStyle w:val="Tekstpodstawowy"/>
        <w:widowControl w:val="0"/>
        <w:numPr>
          <w:ilvl w:val="0"/>
          <w:numId w:val="53"/>
        </w:numPr>
        <w:suppressAutoHyphens/>
        <w:spacing w:before="60" w:after="120" w:line="240" w:lineRule="auto"/>
        <w:rPr>
          <w:rFonts w:asciiTheme="majorHAnsi" w:hAnsiTheme="majorHAnsi" w:cs="Arial"/>
          <w:sz w:val="20"/>
          <w:szCs w:val="20"/>
        </w:rPr>
      </w:pPr>
      <w:r w:rsidRPr="00241820">
        <w:rPr>
          <w:rFonts w:asciiTheme="majorHAnsi" w:eastAsia="Calibri" w:hAnsiTheme="majorHAnsi" w:cs="Arial"/>
          <w:bCs/>
          <w:sz w:val="20"/>
          <w:szCs w:val="20"/>
        </w:rPr>
        <w:t>OŚWIADCZAMY</w:t>
      </w:r>
      <w:r w:rsidR="00DC02FE" w:rsidRPr="00241820">
        <w:rPr>
          <w:rFonts w:asciiTheme="majorHAnsi" w:hAnsiTheme="majorHAnsi" w:cs="Arial"/>
          <w:sz w:val="20"/>
          <w:szCs w:val="20"/>
        </w:rPr>
        <w:t>, że uważamy się za związanych złożoną ofertą na okres 30 dni od dnia, w którym upływa termin składania ofert.</w:t>
      </w:r>
    </w:p>
    <w:p w14:paraId="6C7D4FB3" w14:textId="77777777" w:rsidR="00DC02FE" w:rsidRPr="00241820" w:rsidRDefault="008E04CB" w:rsidP="00C079FF">
      <w:pPr>
        <w:pStyle w:val="Tekstpodstawowy"/>
        <w:widowControl w:val="0"/>
        <w:numPr>
          <w:ilvl w:val="0"/>
          <w:numId w:val="53"/>
        </w:numPr>
        <w:suppressAutoHyphens/>
        <w:spacing w:before="60" w:after="120" w:line="240" w:lineRule="auto"/>
        <w:rPr>
          <w:rFonts w:asciiTheme="majorHAnsi" w:hAnsiTheme="majorHAnsi" w:cs="Arial"/>
          <w:sz w:val="20"/>
          <w:szCs w:val="20"/>
        </w:rPr>
      </w:pPr>
      <w:r w:rsidRPr="00241820">
        <w:rPr>
          <w:rFonts w:asciiTheme="majorHAnsi" w:eastAsia="Calibri" w:hAnsiTheme="majorHAnsi" w:cs="Arial"/>
          <w:bCs/>
          <w:sz w:val="20"/>
          <w:szCs w:val="20"/>
        </w:rPr>
        <w:t>OŚWIADCZAMY</w:t>
      </w:r>
      <w:r w:rsidR="00DC02FE" w:rsidRPr="00241820">
        <w:rPr>
          <w:rFonts w:asciiTheme="majorHAnsi" w:hAnsiTheme="majorHAnsi" w:cs="Arial"/>
          <w:sz w:val="20"/>
          <w:szCs w:val="20"/>
        </w:rPr>
        <w:t>, że osobą do kontaktów i dokonywania bieżących ustaleń z zamawiającym jest: .................................................................., tel. .................................................</w:t>
      </w:r>
    </w:p>
    <w:p w14:paraId="1E678508" w14:textId="07ED3A73" w:rsidR="00DC02FE" w:rsidRPr="00241820" w:rsidRDefault="00DC02FE" w:rsidP="00C079FF">
      <w:pPr>
        <w:pStyle w:val="Tekstpodstawowy"/>
        <w:widowControl w:val="0"/>
        <w:numPr>
          <w:ilvl w:val="0"/>
          <w:numId w:val="53"/>
        </w:numPr>
        <w:suppressAutoHyphens/>
        <w:spacing w:before="60" w:after="120" w:line="276" w:lineRule="auto"/>
        <w:rPr>
          <w:rFonts w:asciiTheme="majorHAnsi" w:hAnsiTheme="majorHAnsi" w:cs="Arial"/>
          <w:sz w:val="20"/>
          <w:szCs w:val="20"/>
        </w:rPr>
      </w:pPr>
      <w:r w:rsidRPr="00241820">
        <w:rPr>
          <w:rFonts w:asciiTheme="majorHAnsi" w:hAnsiTheme="majorHAnsi" w:cs="Arial"/>
          <w:sz w:val="20"/>
          <w:szCs w:val="20"/>
        </w:rPr>
        <w:t>Zostaliśmy poinformowani, że możemy wydzielić z oferty informacje stanowiące</w:t>
      </w:r>
      <w:r w:rsidR="00622465">
        <w:rPr>
          <w:rFonts w:asciiTheme="majorHAnsi" w:hAnsiTheme="majorHAnsi" w:cs="Arial"/>
          <w:sz w:val="20"/>
          <w:szCs w:val="20"/>
        </w:rPr>
        <w:t xml:space="preserve"> </w:t>
      </w:r>
      <w:r w:rsidRPr="00241820">
        <w:rPr>
          <w:rFonts w:asciiTheme="majorHAnsi" w:hAnsiTheme="majorHAnsi" w:cs="Arial"/>
          <w:sz w:val="20"/>
          <w:szCs w:val="20"/>
        </w:rPr>
        <w:t>tajemnicę przedsiębiorstwa w rozumieniu przepisów o zwalczaniu nieuczciwej konkurencji i zastrzec   w odniesieniu do tych informacji, aby nie były one udostępnione.</w:t>
      </w:r>
    </w:p>
    <w:p w14:paraId="04675941" w14:textId="77777777" w:rsidR="008E04CB" w:rsidRPr="00241820" w:rsidRDefault="008E04CB" w:rsidP="00C079FF">
      <w:pPr>
        <w:pStyle w:val="Tekstpodstawowy"/>
        <w:widowControl w:val="0"/>
        <w:numPr>
          <w:ilvl w:val="0"/>
          <w:numId w:val="53"/>
        </w:numPr>
        <w:suppressAutoHyphens/>
        <w:spacing w:before="60" w:after="120" w:line="276" w:lineRule="auto"/>
        <w:rPr>
          <w:rFonts w:asciiTheme="majorHAnsi" w:hAnsiTheme="majorHAnsi" w:cs="Arial"/>
          <w:sz w:val="20"/>
          <w:szCs w:val="20"/>
        </w:rPr>
      </w:pPr>
      <w:r w:rsidRPr="00241820">
        <w:rPr>
          <w:rFonts w:asciiTheme="majorHAnsi" w:eastAsia="Calibri" w:hAnsiTheme="majorHAnsi" w:cs="Arial"/>
          <w:color w:val="000000"/>
          <w:sz w:val="20"/>
          <w:szCs w:val="20"/>
        </w:rPr>
        <w:t xml:space="preserve">Wraz z ofertą </w:t>
      </w:r>
      <w:r w:rsidRPr="00241820">
        <w:rPr>
          <w:rFonts w:asciiTheme="majorHAnsi" w:eastAsia="Calibri" w:hAnsiTheme="majorHAnsi" w:cs="Arial"/>
          <w:b/>
          <w:bCs/>
          <w:color w:val="000000"/>
          <w:sz w:val="20"/>
          <w:szCs w:val="20"/>
        </w:rPr>
        <w:t xml:space="preserve">SKŁADAMY </w:t>
      </w:r>
      <w:r w:rsidRPr="00241820">
        <w:rPr>
          <w:rFonts w:asciiTheme="majorHAnsi" w:eastAsia="Calibri" w:hAnsiTheme="majorHAnsi" w:cs="Arial"/>
          <w:color w:val="000000"/>
          <w:sz w:val="20"/>
          <w:szCs w:val="20"/>
        </w:rPr>
        <w:t>następujące oświadczenia i dokumenty:</w:t>
      </w:r>
    </w:p>
    <w:p w14:paraId="0BD7C1D2" w14:textId="77777777" w:rsidR="00DC02FE" w:rsidRPr="00241820" w:rsidRDefault="00DC02FE" w:rsidP="00380970">
      <w:pPr>
        <w:widowControl w:val="0"/>
        <w:numPr>
          <w:ilvl w:val="0"/>
          <w:numId w:val="6"/>
        </w:numPr>
        <w:tabs>
          <w:tab w:val="left" w:pos="567"/>
          <w:tab w:val="left" w:pos="1134"/>
        </w:tabs>
        <w:suppressAutoHyphens/>
        <w:ind w:left="1134"/>
        <w:jc w:val="both"/>
        <w:rPr>
          <w:rFonts w:asciiTheme="majorHAnsi" w:hAnsiTheme="majorHAnsi" w:cs="Arial"/>
          <w:sz w:val="20"/>
          <w:szCs w:val="20"/>
        </w:rPr>
      </w:pPr>
      <w:r w:rsidRPr="00241820">
        <w:rPr>
          <w:rFonts w:asciiTheme="majorHAnsi" w:hAnsiTheme="majorHAnsi" w:cs="Arial"/>
          <w:sz w:val="20"/>
          <w:szCs w:val="20"/>
        </w:rPr>
        <w:t>…………………..</w:t>
      </w:r>
    </w:p>
    <w:p w14:paraId="6F335965" w14:textId="77777777" w:rsidR="007C5D66" w:rsidRPr="00241820" w:rsidRDefault="007C5D66" w:rsidP="00380970">
      <w:pPr>
        <w:widowControl w:val="0"/>
        <w:numPr>
          <w:ilvl w:val="0"/>
          <w:numId w:val="6"/>
        </w:numPr>
        <w:tabs>
          <w:tab w:val="left" w:pos="567"/>
          <w:tab w:val="left" w:pos="1134"/>
        </w:tabs>
        <w:suppressAutoHyphens/>
        <w:ind w:left="1134"/>
        <w:jc w:val="both"/>
        <w:rPr>
          <w:rFonts w:asciiTheme="majorHAnsi" w:hAnsiTheme="majorHAnsi" w:cs="Arial"/>
          <w:sz w:val="20"/>
          <w:szCs w:val="20"/>
        </w:rPr>
      </w:pPr>
      <w:r w:rsidRPr="00241820">
        <w:rPr>
          <w:rFonts w:asciiTheme="majorHAnsi" w:hAnsiTheme="majorHAnsi" w:cs="Arial"/>
          <w:sz w:val="20"/>
          <w:szCs w:val="20"/>
        </w:rPr>
        <w:t>…………………..</w:t>
      </w:r>
    </w:p>
    <w:p w14:paraId="1FF97C2B" w14:textId="77777777" w:rsidR="009B1BD1" w:rsidRPr="00241820" w:rsidRDefault="009B1BD1" w:rsidP="006A3D86">
      <w:pPr>
        <w:rPr>
          <w:rFonts w:asciiTheme="majorHAnsi" w:hAnsiTheme="majorHAnsi" w:cs="Arial"/>
          <w:sz w:val="20"/>
          <w:szCs w:val="20"/>
        </w:rPr>
      </w:pPr>
    </w:p>
    <w:p w14:paraId="411D367E" w14:textId="77777777" w:rsidR="006A3D86" w:rsidRPr="00241820" w:rsidRDefault="006A3D86" w:rsidP="00183044">
      <w:pPr>
        <w:outlineLvl w:val="0"/>
        <w:rPr>
          <w:rFonts w:asciiTheme="majorHAnsi" w:hAnsiTheme="majorHAnsi" w:cs="Arial"/>
          <w:sz w:val="20"/>
          <w:szCs w:val="20"/>
        </w:rPr>
      </w:pPr>
      <w:bookmarkStart w:id="323" w:name="_Toc459124185"/>
      <w:bookmarkStart w:id="324" w:name="_Toc459294077"/>
      <w:bookmarkStart w:id="325" w:name="_Toc459792492"/>
      <w:bookmarkStart w:id="326" w:name="_Toc463353823"/>
      <w:bookmarkStart w:id="327" w:name="_Toc463354015"/>
      <w:bookmarkStart w:id="328" w:name="_Toc463434804"/>
      <w:bookmarkStart w:id="329" w:name="_Toc463435017"/>
      <w:bookmarkStart w:id="330" w:name="_Toc463591485"/>
      <w:bookmarkStart w:id="331" w:name="_Toc491696026"/>
      <w:bookmarkStart w:id="332" w:name="_Toc497142621"/>
      <w:bookmarkStart w:id="333" w:name="_Toc499818307"/>
      <w:bookmarkStart w:id="334" w:name="_Toc526254951"/>
      <w:bookmarkStart w:id="335" w:name="_Toc526257044"/>
      <w:bookmarkStart w:id="336" w:name="_Toc25059469"/>
      <w:bookmarkStart w:id="337" w:name="_Toc44329025"/>
      <w:bookmarkStart w:id="338" w:name="_Toc50379692"/>
      <w:bookmarkStart w:id="339" w:name="_Toc61019384"/>
      <w:bookmarkStart w:id="340" w:name="_Toc61027410"/>
      <w:bookmarkStart w:id="341" w:name="_Toc61030574"/>
      <w:bookmarkStart w:id="342" w:name="_Toc61202213"/>
      <w:bookmarkStart w:id="343" w:name="_Toc63076020"/>
      <w:bookmarkStart w:id="344" w:name="_Toc65657814"/>
      <w:bookmarkStart w:id="345" w:name="_Toc66701563"/>
      <w:bookmarkStart w:id="346" w:name="_Toc66703115"/>
      <w:bookmarkStart w:id="347" w:name="_Toc80872895"/>
      <w:bookmarkStart w:id="348" w:name="_Toc80875309"/>
      <w:r w:rsidRPr="00241820">
        <w:rPr>
          <w:rFonts w:asciiTheme="majorHAnsi" w:hAnsiTheme="majorHAnsi" w:cs="Arial"/>
          <w:sz w:val="20"/>
          <w:szCs w:val="20"/>
        </w:rPr>
        <w:t>Złożona oferta liczy ……... kolejno ponumerowanych stron</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241820">
        <w:rPr>
          <w:rFonts w:asciiTheme="majorHAnsi" w:hAnsiTheme="majorHAnsi" w:cs="Arial"/>
          <w:sz w:val="20"/>
          <w:szCs w:val="20"/>
        </w:rPr>
        <w:t xml:space="preserve">   </w:t>
      </w:r>
    </w:p>
    <w:p w14:paraId="18C05472" w14:textId="77777777" w:rsidR="00065D71" w:rsidRPr="00241820" w:rsidRDefault="00065D71" w:rsidP="006A3D86">
      <w:pPr>
        <w:rPr>
          <w:rFonts w:asciiTheme="majorHAnsi" w:hAnsiTheme="majorHAnsi" w:cs="Arial"/>
          <w:sz w:val="22"/>
          <w:szCs w:val="22"/>
        </w:rPr>
      </w:pPr>
    </w:p>
    <w:p w14:paraId="257456A2" w14:textId="76E80414" w:rsidR="006A3D86" w:rsidRPr="00241820" w:rsidRDefault="00622465" w:rsidP="006A3D86">
      <w:pPr>
        <w:jc w:val="both"/>
        <w:rPr>
          <w:rFonts w:asciiTheme="majorHAnsi" w:hAnsiTheme="majorHAnsi" w:cs="Arial"/>
          <w:sz w:val="16"/>
          <w:szCs w:val="16"/>
        </w:rPr>
      </w:pPr>
      <w:r>
        <w:rPr>
          <w:rFonts w:asciiTheme="majorHAnsi" w:hAnsiTheme="majorHAnsi" w:cs="Arial"/>
          <w:sz w:val="16"/>
          <w:szCs w:val="16"/>
        </w:rPr>
        <w:t xml:space="preserve">        </w:t>
      </w:r>
      <w:r w:rsidR="006A3D86" w:rsidRPr="00241820">
        <w:rPr>
          <w:rFonts w:asciiTheme="majorHAnsi" w:hAnsiTheme="majorHAnsi" w:cs="Arial"/>
          <w:sz w:val="16"/>
          <w:szCs w:val="16"/>
        </w:rPr>
        <w:t>...............................................</w:t>
      </w:r>
    </w:p>
    <w:p w14:paraId="7B2C47AF" w14:textId="003B2EDA" w:rsidR="006A3D86" w:rsidRPr="00241820" w:rsidRDefault="00622465" w:rsidP="006A3D86">
      <w:pPr>
        <w:jc w:val="both"/>
        <w:rPr>
          <w:rFonts w:asciiTheme="majorHAnsi" w:hAnsiTheme="majorHAnsi" w:cs="Arial"/>
          <w:sz w:val="16"/>
          <w:szCs w:val="16"/>
        </w:rPr>
      </w:pPr>
      <w:r>
        <w:rPr>
          <w:rFonts w:asciiTheme="majorHAnsi" w:hAnsiTheme="majorHAnsi" w:cs="Arial"/>
          <w:sz w:val="16"/>
          <w:szCs w:val="16"/>
        </w:rPr>
        <w:t xml:space="preserve">  </w:t>
      </w:r>
      <w:r w:rsidR="006A3D86" w:rsidRPr="00241820">
        <w:rPr>
          <w:rFonts w:asciiTheme="majorHAnsi" w:hAnsiTheme="majorHAnsi" w:cs="Arial"/>
          <w:sz w:val="16"/>
          <w:szCs w:val="16"/>
        </w:rPr>
        <w:t xml:space="preserve">         (miejscowość i data)</w:t>
      </w:r>
    </w:p>
    <w:p w14:paraId="6CC705AC" w14:textId="60490782" w:rsidR="006A3D86" w:rsidRPr="00241820" w:rsidRDefault="006A3D86" w:rsidP="00BA1DD7">
      <w:pPr>
        <w:jc w:val="both"/>
        <w:rPr>
          <w:rFonts w:asciiTheme="majorHAnsi" w:hAnsiTheme="majorHAnsi" w:cs="Arial"/>
          <w:sz w:val="16"/>
          <w:szCs w:val="16"/>
        </w:rPr>
      </w:pPr>
      <w:r w:rsidRPr="00241820">
        <w:rPr>
          <w:rFonts w:asciiTheme="majorHAnsi" w:hAnsiTheme="majorHAnsi" w:cs="Arial"/>
          <w:sz w:val="16"/>
          <w:szCs w:val="16"/>
        </w:rPr>
        <w:t xml:space="preserve"> </w:t>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BA1DD7" w:rsidRPr="00241820">
        <w:rPr>
          <w:rFonts w:asciiTheme="majorHAnsi" w:hAnsiTheme="majorHAnsi" w:cs="Arial"/>
          <w:sz w:val="16"/>
          <w:szCs w:val="16"/>
        </w:rPr>
        <w:tab/>
      </w:r>
      <w:r w:rsidR="00622465">
        <w:rPr>
          <w:rFonts w:asciiTheme="majorHAnsi" w:hAnsiTheme="majorHAnsi" w:cs="Arial"/>
          <w:sz w:val="16"/>
          <w:szCs w:val="16"/>
        </w:rPr>
        <w:t xml:space="preserve">      </w:t>
      </w:r>
      <w:r w:rsidRPr="00241820">
        <w:rPr>
          <w:rFonts w:asciiTheme="majorHAnsi" w:hAnsiTheme="majorHAnsi" w:cs="Arial"/>
          <w:sz w:val="16"/>
          <w:szCs w:val="16"/>
        </w:rPr>
        <w:t>.......................</w:t>
      </w:r>
      <w:r w:rsidR="000975B1" w:rsidRPr="00241820">
        <w:rPr>
          <w:rFonts w:asciiTheme="majorHAnsi" w:hAnsiTheme="majorHAnsi" w:cs="Arial"/>
          <w:sz w:val="16"/>
          <w:szCs w:val="16"/>
        </w:rPr>
        <w:t>......</w:t>
      </w:r>
      <w:r w:rsidRPr="00241820">
        <w:rPr>
          <w:rFonts w:asciiTheme="majorHAnsi" w:hAnsiTheme="majorHAnsi" w:cs="Arial"/>
          <w:sz w:val="16"/>
          <w:szCs w:val="16"/>
        </w:rPr>
        <w:t>................................</w:t>
      </w:r>
    </w:p>
    <w:p w14:paraId="2A31967D" w14:textId="77777777" w:rsidR="00D521E2" w:rsidRPr="00241820" w:rsidRDefault="006A3D86" w:rsidP="00B14F24">
      <w:pPr>
        <w:ind w:left="5245"/>
        <w:jc w:val="both"/>
        <w:rPr>
          <w:rFonts w:asciiTheme="majorHAnsi" w:hAnsiTheme="majorHAnsi" w:cs="Arial"/>
          <w:sz w:val="16"/>
          <w:szCs w:val="16"/>
        </w:rPr>
      </w:pPr>
      <w:r w:rsidRPr="00241820">
        <w:rPr>
          <w:rFonts w:asciiTheme="majorHAnsi" w:hAnsiTheme="majorHAnsi" w:cs="Arial"/>
          <w:sz w:val="16"/>
          <w:szCs w:val="16"/>
        </w:rPr>
        <w:tab/>
      </w:r>
      <w:r w:rsidRPr="00241820">
        <w:rPr>
          <w:rFonts w:asciiTheme="majorHAnsi" w:hAnsiTheme="majorHAnsi" w:cs="Arial"/>
          <w:sz w:val="16"/>
          <w:szCs w:val="16"/>
        </w:rPr>
        <w:tab/>
        <w:t xml:space="preserve">      (podpis i pieczęć Wykonawcy)</w:t>
      </w:r>
    </w:p>
    <w:p w14:paraId="4B670EC1" w14:textId="32E80FCA" w:rsidR="00DC02FE" w:rsidRPr="00241820" w:rsidRDefault="00DC02FE" w:rsidP="00DC02FE">
      <w:pPr>
        <w:pStyle w:val="NormalnyWeb"/>
        <w:spacing w:line="360" w:lineRule="auto"/>
        <w:jc w:val="both"/>
        <w:rPr>
          <w:rFonts w:asciiTheme="majorHAnsi" w:hAnsiTheme="majorHAnsi" w:cs="Arial"/>
          <w:color w:val="000000"/>
          <w:sz w:val="22"/>
          <w:szCs w:val="22"/>
        </w:rPr>
      </w:pPr>
      <w:r w:rsidRPr="00241820">
        <w:rPr>
          <w:rFonts w:asciiTheme="majorHAnsi" w:hAnsiTheme="majorHAnsi" w:cs="Arial"/>
          <w:color w:val="000000"/>
          <w:sz w:val="22"/>
          <w:szCs w:val="22"/>
        </w:rPr>
        <w:t>_____________________________</w:t>
      </w:r>
    </w:p>
    <w:p w14:paraId="4BADD7AE" w14:textId="77777777" w:rsidR="008E04CB" w:rsidRPr="00241820" w:rsidRDefault="008E04CB" w:rsidP="008E04CB">
      <w:pPr>
        <w:autoSpaceDE w:val="0"/>
        <w:autoSpaceDN w:val="0"/>
        <w:adjustRightInd w:val="0"/>
        <w:jc w:val="both"/>
        <w:rPr>
          <w:rFonts w:asciiTheme="majorHAnsi" w:eastAsia="Calibri" w:hAnsiTheme="majorHAnsi" w:cs="Arial"/>
          <w:color w:val="000000"/>
          <w:sz w:val="16"/>
          <w:szCs w:val="16"/>
        </w:rPr>
      </w:pPr>
      <w:r w:rsidRPr="00241820">
        <w:rPr>
          <w:rFonts w:asciiTheme="majorHAnsi" w:eastAsia="Calibri" w:hAnsiTheme="majorHAnsi" w:cs="Arial"/>
          <w:iCs/>
          <w:color w:val="000000"/>
          <w:sz w:val="16"/>
          <w:szCs w:val="16"/>
        </w:rPr>
        <w:t>Informacja dla Wykonawcy:</w:t>
      </w:r>
    </w:p>
    <w:p w14:paraId="673818AF" w14:textId="77777777" w:rsidR="008E04CB" w:rsidRPr="00241820" w:rsidRDefault="008E04CB" w:rsidP="008E04CB">
      <w:pPr>
        <w:pStyle w:val="Tekstprzypisudolnego"/>
        <w:jc w:val="both"/>
        <w:rPr>
          <w:rFonts w:asciiTheme="majorHAnsi" w:hAnsiTheme="majorHAnsi" w:cs="Arial"/>
          <w:color w:val="000000"/>
          <w:sz w:val="16"/>
          <w:szCs w:val="16"/>
        </w:rPr>
      </w:pPr>
      <w:r w:rsidRPr="00241820">
        <w:rPr>
          <w:rFonts w:asciiTheme="majorHAnsi" w:hAnsiTheme="majorHAnsi" w:cs="Arial"/>
          <w:iCs/>
          <w:color w:val="000000"/>
          <w:sz w:val="16"/>
          <w:szCs w:val="16"/>
          <w:lang w:eastAsia="pl-PL"/>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14:paraId="6E17CFAF" w14:textId="77777777" w:rsidR="008E04CB" w:rsidRPr="00241820" w:rsidRDefault="008E04CB" w:rsidP="00DC02FE">
      <w:pPr>
        <w:pStyle w:val="Tekstprzypisudolnego"/>
        <w:jc w:val="both"/>
        <w:rPr>
          <w:rFonts w:asciiTheme="majorHAnsi" w:hAnsiTheme="majorHAnsi" w:cs="Arial"/>
          <w:color w:val="000000"/>
          <w:sz w:val="16"/>
          <w:szCs w:val="16"/>
        </w:rPr>
      </w:pPr>
    </w:p>
    <w:p w14:paraId="22874BCF" w14:textId="77777777" w:rsidR="00DC02FE" w:rsidRPr="00241820" w:rsidRDefault="00DC02FE" w:rsidP="00DC02FE">
      <w:pPr>
        <w:pStyle w:val="Tekstprzypisudolnego"/>
        <w:jc w:val="both"/>
        <w:rPr>
          <w:rFonts w:asciiTheme="majorHAnsi" w:hAnsiTheme="majorHAnsi" w:cs="Arial"/>
          <w:color w:val="000000"/>
          <w:sz w:val="16"/>
          <w:szCs w:val="16"/>
        </w:rPr>
      </w:pPr>
      <w:r w:rsidRPr="00241820">
        <w:rPr>
          <w:rFonts w:asciiTheme="majorHAnsi" w:hAnsiTheme="majorHAnsi" w:cs="Arial"/>
          <w:color w:val="000000"/>
          <w:sz w:val="16"/>
          <w:szCs w:val="16"/>
        </w:rPr>
        <w:t>* niepotrzebne skreślić</w:t>
      </w:r>
    </w:p>
    <w:p w14:paraId="3B7418F2" w14:textId="72C7F5AF" w:rsidR="00DC02FE" w:rsidRPr="00241820" w:rsidRDefault="00DC02FE" w:rsidP="00DC02FE">
      <w:pPr>
        <w:pStyle w:val="Tekstprzypisudolnego"/>
        <w:jc w:val="both"/>
        <w:rPr>
          <w:rFonts w:asciiTheme="majorHAnsi" w:hAnsiTheme="majorHAnsi" w:cs="Arial"/>
          <w:sz w:val="16"/>
          <w:szCs w:val="16"/>
        </w:rPr>
      </w:pPr>
      <w:r w:rsidRPr="00241820">
        <w:rPr>
          <w:rFonts w:asciiTheme="majorHAnsi" w:hAnsiTheme="majorHAnsi" w:cs="Arial"/>
          <w:color w:val="000000"/>
          <w:sz w:val="16"/>
          <w:szCs w:val="16"/>
          <w:vertAlign w:val="superscript"/>
        </w:rPr>
        <w:t>1)</w:t>
      </w:r>
      <w:r w:rsidRPr="00241820">
        <w:rPr>
          <w:rFonts w:asciiTheme="majorHAnsi" w:hAnsiTheme="majorHAnsi" w:cs="Arial"/>
          <w:sz w:val="16"/>
          <w:szCs w:val="16"/>
        </w:rPr>
        <w:t xml:space="preserve">rozporządzenie Parlamentu Europejskiego i Rady (UE) 2016/679 z dnia 27 kwietnia 2016 r. w sprawie ochrony osób fizycznych </w:t>
      </w:r>
      <w:r w:rsidR="00622465">
        <w:rPr>
          <w:rFonts w:asciiTheme="majorHAnsi" w:hAnsiTheme="majorHAnsi" w:cs="Arial"/>
          <w:sz w:val="16"/>
          <w:szCs w:val="16"/>
        </w:rPr>
        <w:t xml:space="preserve"> </w:t>
      </w:r>
      <w:r w:rsidRPr="00241820">
        <w:rPr>
          <w:rFonts w:asciiTheme="majorHAnsi" w:hAnsiTheme="majorHAnsi" w:cs="Arial"/>
          <w:sz w:val="16"/>
          <w:szCs w:val="16"/>
        </w:rPr>
        <w:t xml:space="preserve">w związku z przetwarzaniem danych osobowych i w sprawie swobodnego przepływu takich danych oraz uchylenia dyrektywy 95/46/WE (ogólne rozporządzenie o ochronie danych) (Dz. Urz. </w:t>
      </w:r>
      <w:r w:rsidR="00A25E26" w:rsidRPr="00241820">
        <w:rPr>
          <w:rFonts w:asciiTheme="majorHAnsi" w:hAnsiTheme="majorHAnsi" w:cs="Arial"/>
          <w:sz w:val="16"/>
          <w:szCs w:val="16"/>
        </w:rPr>
        <w:t>UE L 119 z 04.05.2016, str. 1), zwana RODO.</w:t>
      </w:r>
    </w:p>
    <w:p w14:paraId="6FEDC019" w14:textId="77777777" w:rsidR="00DC02FE" w:rsidRPr="00241820" w:rsidRDefault="00DC02FE" w:rsidP="00DC02FE">
      <w:pPr>
        <w:pStyle w:val="Tekstprzypisudolnego"/>
        <w:jc w:val="both"/>
        <w:rPr>
          <w:rFonts w:asciiTheme="majorHAnsi" w:hAnsiTheme="majorHAnsi" w:cs="Arial"/>
          <w:sz w:val="16"/>
          <w:szCs w:val="16"/>
        </w:rPr>
      </w:pPr>
      <w:r w:rsidRPr="00241820">
        <w:rPr>
          <w:rFonts w:asciiTheme="majorHAnsi" w:hAnsiTheme="majorHAnsi" w:cs="Arial"/>
          <w:color w:val="000000"/>
          <w:sz w:val="16"/>
          <w:szCs w:val="16"/>
          <w:vertAlign w:val="superscript"/>
        </w:rPr>
        <w:t>2)</w:t>
      </w:r>
      <w:r w:rsidRPr="00241820">
        <w:rPr>
          <w:rFonts w:asciiTheme="majorHAnsi" w:hAnsiTheme="majorHAnsi" w:cs="Arial"/>
          <w:color w:val="000000"/>
          <w:sz w:val="16"/>
          <w:szCs w:val="16"/>
        </w:rPr>
        <w:t xml:space="preserve">W przypadku gdy wykonawca </w:t>
      </w:r>
      <w:r w:rsidRPr="00241820">
        <w:rPr>
          <w:rFonts w:asciiTheme="majorHAnsi" w:hAnsiTheme="majorHAnsi"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EEF642A" w14:textId="72B4811D" w:rsidR="00EC10EA" w:rsidRDefault="00EC10EA" w:rsidP="006A3D86">
      <w:pPr>
        <w:jc w:val="both"/>
        <w:rPr>
          <w:rFonts w:asciiTheme="majorHAnsi" w:hAnsiTheme="majorHAnsi"/>
          <w:sz w:val="20"/>
          <w:szCs w:val="20"/>
        </w:rPr>
      </w:pPr>
    </w:p>
    <w:p w14:paraId="163577FB" w14:textId="77777777" w:rsidR="00EC10EA" w:rsidRPr="00EC10EA" w:rsidRDefault="00EC10EA" w:rsidP="00EC10EA">
      <w:pPr>
        <w:rPr>
          <w:rFonts w:asciiTheme="majorHAnsi" w:hAnsiTheme="majorHAnsi"/>
          <w:sz w:val="20"/>
          <w:szCs w:val="20"/>
        </w:rPr>
      </w:pPr>
    </w:p>
    <w:p w14:paraId="29D73964" w14:textId="77777777" w:rsidR="00EC10EA" w:rsidRPr="00EC10EA" w:rsidRDefault="00EC10EA" w:rsidP="00EC10EA">
      <w:pPr>
        <w:rPr>
          <w:rFonts w:asciiTheme="majorHAnsi" w:hAnsiTheme="majorHAnsi"/>
          <w:sz w:val="20"/>
          <w:szCs w:val="20"/>
        </w:rPr>
      </w:pPr>
    </w:p>
    <w:p w14:paraId="595E60D0" w14:textId="77777777" w:rsidR="00EC10EA" w:rsidRPr="00EC10EA" w:rsidRDefault="00EC10EA" w:rsidP="00EC10EA">
      <w:pPr>
        <w:rPr>
          <w:rFonts w:asciiTheme="majorHAnsi" w:hAnsiTheme="majorHAnsi"/>
          <w:sz w:val="20"/>
          <w:szCs w:val="20"/>
        </w:rPr>
      </w:pPr>
    </w:p>
    <w:p w14:paraId="7CC59B95" w14:textId="77777777" w:rsidR="00EC10EA" w:rsidRPr="00EC10EA" w:rsidRDefault="00EC10EA" w:rsidP="00EC10EA">
      <w:pPr>
        <w:rPr>
          <w:rFonts w:asciiTheme="majorHAnsi" w:hAnsiTheme="majorHAnsi"/>
          <w:sz w:val="20"/>
          <w:szCs w:val="20"/>
        </w:rPr>
      </w:pPr>
    </w:p>
    <w:p w14:paraId="3652AEE4" w14:textId="448D7C76" w:rsidR="00DC02FE" w:rsidRPr="00EC10EA" w:rsidRDefault="00DC02FE" w:rsidP="00EC10EA">
      <w:pPr>
        <w:tabs>
          <w:tab w:val="left" w:pos="3252"/>
        </w:tabs>
        <w:rPr>
          <w:rFonts w:asciiTheme="majorHAnsi" w:hAnsiTheme="majorHAnsi"/>
          <w:sz w:val="20"/>
          <w:szCs w:val="20"/>
        </w:rPr>
        <w:sectPr w:rsidR="00DC02FE" w:rsidRPr="00EC10EA" w:rsidSect="00782802">
          <w:footerReference w:type="even" r:id="rId25"/>
          <w:footerReference w:type="default" r:id="rId26"/>
          <w:footerReference w:type="first" r:id="rId27"/>
          <w:pgSz w:w="11906" w:h="16838" w:code="9"/>
          <w:pgMar w:top="964" w:right="1021" w:bottom="851" w:left="1021" w:header="567" w:footer="624" w:gutter="0"/>
          <w:cols w:space="708"/>
          <w:docGrid w:linePitch="326"/>
        </w:sectPr>
      </w:pPr>
    </w:p>
    <w:p w14:paraId="43863681" w14:textId="67956D6E" w:rsidR="007E6EEB" w:rsidRPr="007E6EEB" w:rsidRDefault="007E6EEB" w:rsidP="007E6EEB">
      <w:pPr>
        <w:keepNext/>
        <w:jc w:val="right"/>
        <w:outlineLvl w:val="2"/>
        <w:rPr>
          <w:rFonts w:asciiTheme="majorHAnsi" w:hAnsiTheme="majorHAnsi" w:cs="Arial"/>
          <w:b/>
          <w:bCs/>
          <w:i/>
          <w:sz w:val="20"/>
          <w:szCs w:val="20"/>
        </w:rPr>
      </w:pPr>
      <w:bookmarkStart w:id="349" w:name="_Toc80875310"/>
      <w:bookmarkStart w:id="350" w:name="_Toc253653688"/>
      <w:r w:rsidRPr="007E6EEB">
        <w:rPr>
          <w:rFonts w:asciiTheme="majorHAnsi" w:hAnsiTheme="majorHAnsi" w:cs="Arial"/>
          <w:b/>
          <w:bCs/>
          <w:i/>
          <w:sz w:val="20"/>
          <w:szCs w:val="20"/>
        </w:rPr>
        <w:lastRenderedPageBreak/>
        <w:t>Załącznik Nr 1</w:t>
      </w:r>
      <w:r w:rsidR="00206896">
        <w:rPr>
          <w:rFonts w:asciiTheme="majorHAnsi" w:hAnsiTheme="majorHAnsi" w:cs="Arial"/>
          <w:b/>
          <w:bCs/>
          <w:i/>
          <w:sz w:val="20"/>
          <w:szCs w:val="20"/>
        </w:rPr>
        <w:t>b</w:t>
      </w:r>
      <w:r w:rsidRPr="007E6EEB">
        <w:rPr>
          <w:rFonts w:asciiTheme="majorHAnsi" w:hAnsiTheme="majorHAnsi" w:cs="Arial"/>
          <w:b/>
          <w:bCs/>
          <w:i/>
          <w:sz w:val="20"/>
          <w:szCs w:val="20"/>
        </w:rPr>
        <w:t xml:space="preserve"> – do SWZ </w:t>
      </w:r>
    </w:p>
    <w:p w14:paraId="0EE5C404" w14:textId="3D2B4782" w:rsidR="007E6EEB" w:rsidRPr="007E6EEB" w:rsidRDefault="007E6EEB" w:rsidP="007E6EEB">
      <w:pPr>
        <w:keepNext/>
        <w:jc w:val="right"/>
        <w:outlineLvl w:val="2"/>
        <w:rPr>
          <w:rFonts w:asciiTheme="majorHAnsi" w:hAnsiTheme="majorHAnsi" w:cs="Arial"/>
          <w:b/>
          <w:bCs/>
          <w:i/>
          <w:sz w:val="20"/>
          <w:szCs w:val="20"/>
        </w:rPr>
      </w:pPr>
      <w:r w:rsidRPr="007E6EEB">
        <w:rPr>
          <w:rFonts w:asciiTheme="majorHAnsi" w:hAnsiTheme="majorHAnsi" w:cs="Arial"/>
          <w:b/>
          <w:bCs/>
          <w:i/>
          <w:sz w:val="20"/>
          <w:szCs w:val="20"/>
        </w:rPr>
        <w:t>Formularz ofertowy</w:t>
      </w:r>
      <w:r w:rsidR="00206896">
        <w:rPr>
          <w:rFonts w:asciiTheme="majorHAnsi" w:hAnsiTheme="majorHAnsi" w:cs="Arial"/>
          <w:b/>
          <w:bCs/>
          <w:i/>
          <w:sz w:val="20"/>
          <w:szCs w:val="20"/>
        </w:rPr>
        <w:t xml:space="preserve"> – część II</w:t>
      </w:r>
    </w:p>
    <w:p w14:paraId="1F9D7611" w14:textId="2F29DF41" w:rsidR="007E6EEB" w:rsidRDefault="007E6EEB" w:rsidP="007E6EEB">
      <w:pPr>
        <w:rPr>
          <w:rFonts w:asciiTheme="majorHAnsi" w:hAnsiTheme="majorHAnsi" w:cs="Arial"/>
          <w:sz w:val="20"/>
          <w:szCs w:val="20"/>
        </w:rPr>
      </w:pPr>
    </w:p>
    <w:p w14:paraId="74668745" w14:textId="77777777" w:rsidR="007F1966" w:rsidRPr="007E6EEB" w:rsidRDefault="007F1966" w:rsidP="007E6EEB">
      <w:pPr>
        <w:rPr>
          <w:rFonts w:asciiTheme="majorHAnsi" w:hAnsiTheme="majorHAnsi" w:cs="Arial"/>
          <w:sz w:val="20"/>
          <w:szCs w:val="20"/>
        </w:rPr>
      </w:pPr>
    </w:p>
    <w:p w14:paraId="0EEB42DA" w14:textId="77777777" w:rsidR="007E6EEB" w:rsidRPr="007E6EEB" w:rsidRDefault="007E6EEB" w:rsidP="007E6EEB">
      <w:pPr>
        <w:tabs>
          <w:tab w:val="left" w:pos="708"/>
          <w:tab w:val="center" w:pos="4536"/>
          <w:tab w:val="right" w:pos="9072"/>
        </w:tabs>
        <w:rPr>
          <w:rFonts w:asciiTheme="majorHAnsi" w:hAnsiTheme="majorHAnsi" w:cs="Arial"/>
          <w:sz w:val="20"/>
          <w:szCs w:val="20"/>
        </w:rPr>
      </w:pPr>
    </w:p>
    <w:p w14:paraId="7270567F" w14:textId="02616665" w:rsidR="007E6EEB" w:rsidRPr="007E6EEB" w:rsidRDefault="007E6EEB" w:rsidP="007E6EEB">
      <w:pPr>
        <w:spacing w:line="276" w:lineRule="auto"/>
        <w:rPr>
          <w:rFonts w:asciiTheme="majorHAnsi" w:hAnsiTheme="majorHAnsi" w:cs="Arial"/>
          <w:sz w:val="20"/>
          <w:szCs w:val="20"/>
        </w:rPr>
      </w:pPr>
      <w:r w:rsidRPr="007E6EEB">
        <w:rPr>
          <w:rFonts w:asciiTheme="majorHAnsi" w:hAnsiTheme="majorHAnsi" w:cs="Arial"/>
          <w:sz w:val="20"/>
          <w:szCs w:val="20"/>
        </w:rPr>
        <w:t>województwo: ………………………</w:t>
      </w:r>
      <w:r w:rsidR="00DA5B46">
        <w:rPr>
          <w:rFonts w:asciiTheme="majorHAnsi" w:hAnsiTheme="majorHAnsi" w:cs="Arial"/>
          <w:sz w:val="20"/>
          <w:szCs w:val="20"/>
        </w:rPr>
        <w:t>…</w:t>
      </w:r>
      <w:r w:rsidRPr="007E6EEB">
        <w:rPr>
          <w:rFonts w:asciiTheme="majorHAnsi" w:hAnsiTheme="majorHAnsi" w:cs="Arial"/>
          <w:sz w:val="20"/>
          <w:szCs w:val="20"/>
        </w:rPr>
        <w:t>….</w:t>
      </w:r>
    </w:p>
    <w:p w14:paraId="5AB333E8" w14:textId="7E2F7C8C" w:rsidR="007E6EEB" w:rsidRPr="007E6EEB" w:rsidRDefault="007E6EEB" w:rsidP="007E6EEB">
      <w:pPr>
        <w:spacing w:line="276" w:lineRule="auto"/>
        <w:rPr>
          <w:rFonts w:asciiTheme="majorHAnsi" w:hAnsiTheme="majorHAnsi" w:cs="Arial"/>
          <w:sz w:val="20"/>
          <w:szCs w:val="20"/>
        </w:rPr>
      </w:pPr>
      <w:r w:rsidRPr="007E6EEB">
        <w:rPr>
          <w:rFonts w:asciiTheme="majorHAnsi" w:hAnsiTheme="majorHAnsi" w:cs="Arial"/>
          <w:sz w:val="20"/>
          <w:szCs w:val="20"/>
        </w:rPr>
        <w:t>powiat: .……………………………</w:t>
      </w:r>
      <w:r w:rsidR="00DA5B46">
        <w:rPr>
          <w:rFonts w:asciiTheme="majorHAnsi" w:hAnsiTheme="majorHAnsi" w:cs="Arial"/>
          <w:sz w:val="20"/>
          <w:szCs w:val="20"/>
        </w:rPr>
        <w:t>..</w:t>
      </w:r>
      <w:r w:rsidRPr="007E6EEB">
        <w:rPr>
          <w:rFonts w:asciiTheme="majorHAnsi" w:hAnsiTheme="majorHAnsi" w:cs="Arial"/>
          <w:sz w:val="20"/>
          <w:szCs w:val="20"/>
        </w:rPr>
        <w:t>…</w:t>
      </w:r>
      <w:r w:rsidR="00DA5B46">
        <w:rPr>
          <w:rFonts w:asciiTheme="majorHAnsi" w:hAnsiTheme="majorHAnsi" w:cs="Arial"/>
          <w:sz w:val="20"/>
          <w:szCs w:val="20"/>
        </w:rPr>
        <w:t>….</w:t>
      </w:r>
      <w:r w:rsidRPr="007E6EEB">
        <w:rPr>
          <w:rFonts w:asciiTheme="majorHAnsi" w:hAnsiTheme="majorHAnsi" w:cs="Arial"/>
          <w:sz w:val="20"/>
          <w:szCs w:val="20"/>
        </w:rPr>
        <w:t>…</w:t>
      </w:r>
    </w:p>
    <w:p w14:paraId="27DB292B" w14:textId="1E9DC862" w:rsidR="007E6EEB" w:rsidRPr="007E6EEB" w:rsidRDefault="007E6EEB" w:rsidP="007E6EEB">
      <w:pPr>
        <w:spacing w:line="276" w:lineRule="auto"/>
        <w:rPr>
          <w:rFonts w:asciiTheme="majorHAnsi" w:hAnsiTheme="majorHAnsi" w:cs="Arial"/>
          <w:sz w:val="20"/>
          <w:szCs w:val="20"/>
        </w:rPr>
      </w:pPr>
      <w:r w:rsidRPr="007E6EEB">
        <w:rPr>
          <w:rFonts w:asciiTheme="majorHAnsi" w:hAnsiTheme="majorHAnsi" w:cs="Arial"/>
          <w:sz w:val="20"/>
          <w:szCs w:val="20"/>
        </w:rPr>
        <w:t>REGON: ……………………………</w:t>
      </w:r>
      <w:r w:rsidR="00DA5B46">
        <w:rPr>
          <w:rFonts w:asciiTheme="majorHAnsi" w:hAnsiTheme="majorHAnsi" w:cs="Arial"/>
          <w:sz w:val="20"/>
          <w:szCs w:val="20"/>
        </w:rPr>
        <w:t>…….</w:t>
      </w:r>
      <w:r w:rsidRPr="007E6EEB">
        <w:rPr>
          <w:rFonts w:asciiTheme="majorHAnsi" w:hAnsiTheme="majorHAnsi" w:cs="Arial"/>
          <w:sz w:val="20"/>
          <w:szCs w:val="20"/>
        </w:rPr>
        <w:t>…..</w:t>
      </w:r>
    </w:p>
    <w:p w14:paraId="1DC720F4" w14:textId="77BA5F21" w:rsidR="007E6EEB" w:rsidRPr="007E6EEB" w:rsidRDefault="007E6EEB" w:rsidP="007E6EEB">
      <w:pPr>
        <w:spacing w:line="276" w:lineRule="auto"/>
        <w:outlineLvl w:val="0"/>
        <w:rPr>
          <w:rFonts w:asciiTheme="majorHAnsi" w:hAnsiTheme="majorHAnsi" w:cs="Arial"/>
          <w:sz w:val="20"/>
          <w:szCs w:val="20"/>
        </w:rPr>
      </w:pPr>
      <w:r w:rsidRPr="007E6EEB">
        <w:rPr>
          <w:rFonts w:asciiTheme="majorHAnsi" w:hAnsiTheme="majorHAnsi" w:cs="Arial"/>
          <w:sz w:val="20"/>
          <w:szCs w:val="20"/>
        </w:rPr>
        <w:t>NIP: ……………………………………</w:t>
      </w:r>
      <w:r w:rsidR="00DA5B46">
        <w:rPr>
          <w:rFonts w:asciiTheme="majorHAnsi" w:hAnsiTheme="majorHAnsi" w:cs="Arial"/>
          <w:sz w:val="20"/>
          <w:szCs w:val="20"/>
        </w:rPr>
        <w:t>……</w:t>
      </w:r>
      <w:r w:rsidRPr="007E6EEB">
        <w:rPr>
          <w:rFonts w:asciiTheme="majorHAnsi" w:hAnsiTheme="majorHAnsi" w:cs="Arial"/>
          <w:sz w:val="20"/>
          <w:szCs w:val="20"/>
        </w:rPr>
        <w:t>…</w:t>
      </w:r>
    </w:p>
    <w:p w14:paraId="7B47EB4E" w14:textId="77777777" w:rsidR="007E6EEB" w:rsidRPr="007E6EEB" w:rsidRDefault="007E6EEB" w:rsidP="007E6EEB">
      <w:pPr>
        <w:spacing w:after="120"/>
        <w:rPr>
          <w:rFonts w:asciiTheme="majorHAnsi" w:hAnsiTheme="majorHAnsi" w:cs="Arial"/>
          <w:sz w:val="20"/>
          <w:szCs w:val="20"/>
        </w:rPr>
      </w:pPr>
      <w:r w:rsidRPr="007E6EEB">
        <w:rPr>
          <w:rFonts w:asciiTheme="majorHAnsi" w:hAnsiTheme="majorHAnsi" w:cs="Arial"/>
          <w:sz w:val="20"/>
          <w:szCs w:val="20"/>
        </w:rPr>
        <w:t>Osoba do kontaktu ……………………..</w:t>
      </w:r>
    </w:p>
    <w:p w14:paraId="111B1828" w14:textId="2B09167D" w:rsidR="007E6EEB" w:rsidRPr="007E6EEB" w:rsidRDefault="007E6EEB" w:rsidP="007E6EEB">
      <w:pPr>
        <w:spacing w:after="120"/>
        <w:rPr>
          <w:rFonts w:asciiTheme="majorHAnsi" w:hAnsiTheme="majorHAnsi" w:cs="Arial"/>
          <w:sz w:val="20"/>
          <w:szCs w:val="20"/>
        </w:rPr>
      </w:pPr>
      <w:r w:rsidRPr="007E6EEB">
        <w:rPr>
          <w:rFonts w:asciiTheme="majorHAnsi" w:hAnsiTheme="majorHAnsi" w:cs="Arial"/>
          <w:sz w:val="20"/>
          <w:szCs w:val="20"/>
        </w:rPr>
        <w:t>Tel. ……………,fax. ……………………</w:t>
      </w:r>
      <w:r w:rsidR="00DA5B46">
        <w:rPr>
          <w:rFonts w:asciiTheme="majorHAnsi" w:hAnsiTheme="majorHAnsi" w:cs="Arial"/>
          <w:sz w:val="20"/>
          <w:szCs w:val="20"/>
        </w:rPr>
        <w:t>….</w:t>
      </w:r>
      <w:r w:rsidRPr="007E6EEB">
        <w:rPr>
          <w:rFonts w:asciiTheme="majorHAnsi" w:hAnsiTheme="majorHAnsi" w:cs="Arial"/>
          <w:sz w:val="20"/>
          <w:szCs w:val="20"/>
        </w:rPr>
        <w:t>.</w:t>
      </w:r>
    </w:p>
    <w:p w14:paraId="577A8415" w14:textId="0DD47E06" w:rsidR="007E6EEB" w:rsidRPr="007E6EEB" w:rsidRDefault="007E6EEB" w:rsidP="007E6EEB">
      <w:pPr>
        <w:spacing w:after="120"/>
        <w:rPr>
          <w:rFonts w:asciiTheme="majorHAnsi" w:hAnsiTheme="majorHAnsi" w:cs="Arial"/>
          <w:sz w:val="20"/>
          <w:szCs w:val="20"/>
        </w:rPr>
      </w:pPr>
      <w:r w:rsidRPr="007E6EEB">
        <w:rPr>
          <w:rFonts w:asciiTheme="majorHAnsi" w:hAnsiTheme="majorHAnsi" w:cs="Arial"/>
          <w:sz w:val="20"/>
          <w:szCs w:val="20"/>
        </w:rPr>
        <w:t>Tel. kom. ……………………………</w:t>
      </w:r>
      <w:r w:rsidR="00DA5B46">
        <w:rPr>
          <w:rFonts w:asciiTheme="majorHAnsi" w:hAnsiTheme="majorHAnsi" w:cs="Arial"/>
          <w:sz w:val="20"/>
          <w:szCs w:val="20"/>
        </w:rPr>
        <w:t>..</w:t>
      </w:r>
      <w:r w:rsidRPr="007E6EEB">
        <w:rPr>
          <w:rFonts w:asciiTheme="majorHAnsi" w:hAnsiTheme="majorHAnsi" w:cs="Arial"/>
          <w:sz w:val="20"/>
          <w:szCs w:val="20"/>
        </w:rPr>
        <w:t>……</w:t>
      </w:r>
    </w:p>
    <w:p w14:paraId="1229F365" w14:textId="30EBF5C0" w:rsidR="007E6EEB" w:rsidRPr="007E6EEB" w:rsidRDefault="007E6EEB" w:rsidP="007E6EEB">
      <w:pPr>
        <w:rPr>
          <w:rFonts w:asciiTheme="majorHAnsi" w:hAnsiTheme="majorHAnsi" w:cs="Arial"/>
          <w:sz w:val="20"/>
          <w:szCs w:val="20"/>
        </w:rPr>
      </w:pPr>
      <w:r w:rsidRPr="007E6EEB">
        <w:rPr>
          <w:rFonts w:asciiTheme="majorHAnsi" w:hAnsiTheme="majorHAnsi" w:cs="Arial"/>
          <w:sz w:val="20"/>
          <w:szCs w:val="20"/>
        </w:rPr>
        <w:t>e-mail …………………………………</w:t>
      </w:r>
      <w:r w:rsidR="00DA5B46">
        <w:rPr>
          <w:rFonts w:asciiTheme="majorHAnsi" w:hAnsiTheme="majorHAnsi" w:cs="Arial"/>
          <w:sz w:val="20"/>
          <w:szCs w:val="20"/>
        </w:rPr>
        <w:t>..</w:t>
      </w:r>
      <w:r w:rsidRPr="007E6EEB">
        <w:rPr>
          <w:rFonts w:asciiTheme="majorHAnsi" w:hAnsiTheme="majorHAnsi" w:cs="Arial"/>
          <w:sz w:val="20"/>
          <w:szCs w:val="20"/>
        </w:rPr>
        <w:t>….</w:t>
      </w:r>
    </w:p>
    <w:p w14:paraId="6E6B3464" w14:textId="77777777" w:rsidR="007E6EEB" w:rsidRPr="007E6EEB" w:rsidRDefault="007E6EEB" w:rsidP="007E6EEB">
      <w:pPr>
        <w:jc w:val="right"/>
        <w:rPr>
          <w:rFonts w:asciiTheme="majorHAnsi" w:hAnsiTheme="majorHAnsi" w:cs="Arial"/>
          <w:b/>
          <w:sz w:val="28"/>
        </w:rPr>
      </w:pPr>
    </w:p>
    <w:p w14:paraId="21C5E434" w14:textId="4A31F8CF" w:rsidR="007E6EEB" w:rsidRPr="007E6EEB" w:rsidRDefault="00323312" w:rsidP="007E6EEB">
      <w:pPr>
        <w:jc w:val="right"/>
        <w:rPr>
          <w:rFonts w:asciiTheme="majorHAnsi" w:hAnsiTheme="majorHAnsi" w:cs="Arial"/>
          <w:b/>
          <w:sz w:val="28"/>
        </w:rPr>
      </w:pPr>
      <w:r>
        <w:rPr>
          <w:rFonts w:asciiTheme="majorHAnsi" w:hAnsiTheme="majorHAnsi" w:cs="Arial"/>
          <w:b/>
          <w:sz w:val="28"/>
        </w:rPr>
        <w:t xml:space="preserve">   </w:t>
      </w:r>
      <w:r w:rsidR="007E6EEB" w:rsidRPr="007E6EEB">
        <w:rPr>
          <w:rFonts w:asciiTheme="majorHAnsi" w:hAnsiTheme="majorHAnsi" w:cs="Arial"/>
          <w:b/>
          <w:sz w:val="28"/>
        </w:rPr>
        <w:t>Centrum Usług Wspólnych w Bierutowie</w:t>
      </w:r>
    </w:p>
    <w:p w14:paraId="3FD06CBE" w14:textId="335BD8FA" w:rsidR="007E6EEB" w:rsidRPr="007E6EEB" w:rsidRDefault="007E6EEB" w:rsidP="007E6EEB">
      <w:pPr>
        <w:rPr>
          <w:rFonts w:asciiTheme="majorHAnsi" w:hAnsiTheme="majorHAnsi" w:cs="Arial"/>
          <w:b/>
        </w:rPr>
      </w:pPr>
      <w:r w:rsidRPr="007E6EEB">
        <w:rPr>
          <w:rFonts w:asciiTheme="majorHAnsi" w:hAnsiTheme="majorHAnsi" w:cs="Arial"/>
          <w:b/>
        </w:rPr>
        <w:t xml:space="preserve">                                                                         </w:t>
      </w:r>
      <w:r w:rsidR="00323312">
        <w:rPr>
          <w:rFonts w:asciiTheme="majorHAnsi" w:hAnsiTheme="majorHAnsi" w:cs="Arial"/>
          <w:b/>
        </w:rPr>
        <w:t xml:space="preserve"> </w:t>
      </w:r>
      <w:r w:rsidRPr="007E6EEB">
        <w:rPr>
          <w:rFonts w:asciiTheme="majorHAnsi" w:hAnsiTheme="majorHAnsi" w:cs="Arial"/>
          <w:b/>
        </w:rPr>
        <w:t>ul. Kolejowa 7</w:t>
      </w:r>
    </w:p>
    <w:p w14:paraId="39E8844C" w14:textId="4D13F542" w:rsidR="007E6EEB" w:rsidRPr="007E6EEB" w:rsidRDefault="007E6EEB" w:rsidP="007E6EEB">
      <w:pPr>
        <w:rPr>
          <w:rFonts w:asciiTheme="majorHAnsi" w:hAnsiTheme="majorHAnsi" w:cs="Arial"/>
          <w:b/>
        </w:rPr>
      </w:pPr>
      <w:r w:rsidRPr="007E6EEB">
        <w:rPr>
          <w:rFonts w:asciiTheme="majorHAnsi" w:hAnsiTheme="majorHAnsi" w:cs="Arial"/>
          <w:b/>
        </w:rPr>
        <w:t xml:space="preserve">                                                                     </w:t>
      </w:r>
      <w:r w:rsidR="00323312">
        <w:rPr>
          <w:rFonts w:asciiTheme="majorHAnsi" w:hAnsiTheme="majorHAnsi" w:cs="Arial"/>
          <w:b/>
        </w:rPr>
        <w:t xml:space="preserve">     </w:t>
      </w:r>
      <w:r w:rsidRPr="007E6EEB">
        <w:rPr>
          <w:rFonts w:asciiTheme="majorHAnsi" w:hAnsiTheme="majorHAnsi" w:cs="Arial"/>
          <w:b/>
        </w:rPr>
        <w:t>56-420 Bierutów,</w:t>
      </w:r>
    </w:p>
    <w:p w14:paraId="28283832" w14:textId="77777777" w:rsidR="007E6EEB" w:rsidRPr="007E6EEB" w:rsidRDefault="007E6EEB" w:rsidP="007E6EEB">
      <w:pPr>
        <w:ind w:left="4248"/>
        <w:rPr>
          <w:rFonts w:asciiTheme="majorHAnsi" w:hAnsiTheme="majorHAnsi" w:cs="Arial"/>
          <w:b/>
          <w:sz w:val="28"/>
        </w:rPr>
      </w:pPr>
    </w:p>
    <w:p w14:paraId="2A008ED0" w14:textId="77777777" w:rsidR="007E6EEB" w:rsidRPr="007E6EEB" w:rsidRDefault="007E6EEB" w:rsidP="007E6EEB">
      <w:pPr>
        <w:rPr>
          <w:rFonts w:asciiTheme="majorHAnsi" w:hAnsiTheme="majorHAnsi" w:cs="Arial"/>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blLook w:val="04A0" w:firstRow="1" w:lastRow="0" w:firstColumn="1" w:lastColumn="0" w:noHBand="0" w:noVBand="1"/>
      </w:tblPr>
      <w:tblGrid>
        <w:gridCol w:w="9062"/>
      </w:tblGrid>
      <w:tr w:rsidR="007E6EEB" w:rsidRPr="007E6EEB" w14:paraId="54353D18" w14:textId="77777777" w:rsidTr="001653CB">
        <w:tc>
          <w:tcPr>
            <w:tcW w:w="9778" w:type="dxa"/>
            <w:shd w:val="clear" w:color="auto" w:fill="EEECE1"/>
          </w:tcPr>
          <w:p w14:paraId="72738153" w14:textId="77777777" w:rsidR="007E6EEB" w:rsidRPr="007E6EEB" w:rsidRDefault="007E6EEB" w:rsidP="007E6EEB">
            <w:pPr>
              <w:jc w:val="center"/>
              <w:rPr>
                <w:rFonts w:asciiTheme="majorHAnsi" w:hAnsiTheme="majorHAnsi" w:cs="Arial"/>
                <w:b/>
                <w:spacing w:val="20"/>
                <w:sz w:val="32"/>
                <w:szCs w:val="32"/>
              </w:rPr>
            </w:pPr>
            <w:r w:rsidRPr="007E6EEB">
              <w:rPr>
                <w:rFonts w:asciiTheme="majorHAnsi" w:hAnsiTheme="majorHAnsi" w:cs="Arial"/>
                <w:b/>
                <w:spacing w:val="20"/>
                <w:sz w:val="32"/>
                <w:szCs w:val="32"/>
              </w:rPr>
              <w:t>OFERTA</w:t>
            </w:r>
          </w:p>
        </w:tc>
      </w:tr>
    </w:tbl>
    <w:p w14:paraId="1975A9F2" w14:textId="77777777" w:rsidR="007E6EEB" w:rsidRPr="007E6EEB" w:rsidRDefault="007E6EEB" w:rsidP="007E6EEB">
      <w:pPr>
        <w:rPr>
          <w:rFonts w:asciiTheme="majorHAnsi" w:hAnsiTheme="majorHAnsi" w:cs="Arial"/>
          <w:sz w:val="20"/>
          <w:szCs w:val="20"/>
        </w:rPr>
      </w:pPr>
    </w:p>
    <w:p w14:paraId="520575CA" w14:textId="77777777" w:rsidR="007E6EEB" w:rsidRPr="007E6EEB" w:rsidRDefault="007E6EEB" w:rsidP="007E6EEB">
      <w:pPr>
        <w:outlineLvl w:val="0"/>
        <w:rPr>
          <w:rFonts w:asciiTheme="majorHAnsi" w:hAnsiTheme="majorHAnsi" w:cs="Arial"/>
          <w:sz w:val="20"/>
          <w:szCs w:val="20"/>
        </w:rPr>
      </w:pPr>
    </w:p>
    <w:p w14:paraId="3684AE29" w14:textId="601F13F6" w:rsidR="007E6EEB" w:rsidRPr="007E6EEB" w:rsidRDefault="007E6EEB" w:rsidP="007E6EEB">
      <w:pPr>
        <w:outlineLvl w:val="0"/>
        <w:rPr>
          <w:rFonts w:asciiTheme="majorHAnsi" w:hAnsiTheme="majorHAnsi" w:cs="Arial"/>
          <w:sz w:val="20"/>
          <w:szCs w:val="20"/>
        </w:rPr>
      </w:pPr>
      <w:r w:rsidRPr="007E6EEB">
        <w:rPr>
          <w:rFonts w:asciiTheme="majorHAnsi" w:hAnsiTheme="majorHAnsi" w:cs="Arial"/>
          <w:sz w:val="20"/>
          <w:szCs w:val="20"/>
        </w:rPr>
        <w:t>Ja (my) niżej podpisany(i) …………………………………………</w:t>
      </w:r>
      <w:r w:rsidR="00777056">
        <w:rPr>
          <w:rFonts w:asciiTheme="majorHAnsi" w:hAnsiTheme="majorHAnsi" w:cs="Arial"/>
          <w:sz w:val="20"/>
          <w:szCs w:val="20"/>
        </w:rPr>
        <w:t>……………………….</w:t>
      </w:r>
      <w:r w:rsidRPr="007E6EEB">
        <w:rPr>
          <w:rFonts w:asciiTheme="majorHAnsi" w:hAnsiTheme="majorHAnsi" w:cs="Arial"/>
          <w:sz w:val="20"/>
          <w:szCs w:val="20"/>
        </w:rPr>
        <w:t>…………………………………………………..</w:t>
      </w:r>
    </w:p>
    <w:p w14:paraId="1B1A2454" w14:textId="77777777" w:rsidR="007E6EEB" w:rsidRPr="007E6EEB" w:rsidRDefault="007E6EEB" w:rsidP="007E6EEB">
      <w:pPr>
        <w:rPr>
          <w:rFonts w:asciiTheme="majorHAnsi" w:hAnsiTheme="majorHAnsi" w:cs="Arial"/>
          <w:sz w:val="20"/>
          <w:szCs w:val="20"/>
        </w:rPr>
      </w:pPr>
    </w:p>
    <w:p w14:paraId="54F05E4A" w14:textId="1395CCDF" w:rsidR="007E6EEB" w:rsidRPr="007E6EEB" w:rsidRDefault="007E6EEB" w:rsidP="007E6EEB">
      <w:pPr>
        <w:rPr>
          <w:rFonts w:asciiTheme="majorHAnsi" w:hAnsiTheme="majorHAnsi" w:cs="Arial"/>
          <w:sz w:val="20"/>
          <w:szCs w:val="20"/>
        </w:rPr>
      </w:pPr>
      <w:r w:rsidRPr="007E6EEB">
        <w:rPr>
          <w:rFonts w:asciiTheme="majorHAnsi" w:hAnsiTheme="majorHAnsi" w:cs="Arial"/>
          <w:sz w:val="20"/>
          <w:szCs w:val="20"/>
        </w:rPr>
        <w:t>działając w imieniu i na rzecz ................................................................</w:t>
      </w:r>
      <w:r w:rsidR="00777056">
        <w:rPr>
          <w:rFonts w:asciiTheme="majorHAnsi" w:hAnsiTheme="majorHAnsi" w:cs="Arial"/>
          <w:sz w:val="20"/>
          <w:szCs w:val="20"/>
        </w:rPr>
        <w:t>....................................</w:t>
      </w:r>
      <w:r w:rsidRPr="007E6EEB">
        <w:rPr>
          <w:rFonts w:asciiTheme="majorHAnsi" w:hAnsiTheme="majorHAnsi" w:cs="Arial"/>
          <w:sz w:val="20"/>
          <w:szCs w:val="20"/>
        </w:rPr>
        <w:t>.........................................................</w:t>
      </w:r>
    </w:p>
    <w:p w14:paraId="245E2A6E" w14:textId="77777777" w:rsidR="007E6EEB" w:rsidRPr="007E6EEB" w:rsidRDefault="007E6EEB" w:rsidP="007E6EEB">
      <w:pPr>
        <w:rPr>
          <w:rFonts w:asciiTheme="majorHAnsi" w:hAnsiTheme="majorHAnsi" w:cs="Arial"/>
          <w:sz w:val="20"/>
          <w:szCs w:val="20"/>
        </w:rPr>
      </w:pPr>
    </w:p>
    <w:p w14:paraId="4B8E86DE" w14:textId="7685280F" w:rsidR="007E6EEB" w:rsidRPr="007E6EEB" w:rsidRDefault="007E6EEB" w:rsidP="007E6EEB">
      <w:pPr>
        <w:jc w:val="both"/>
        <w:outlineLvl w:val="0"/>
        <w:rPr>
          <w:rFonts w:asciiTheme="majorHAnsi" w:hAnsiTheme="majorHAnsi" w:cs="Arial"/>
          <w:b/>
          <w:sz w:val="20"/>
          <w:szCs w:val="20"/>
        </w:rPr>
      </w:pPr>
      <w:r w:rsidRPr="007E6EEB">
        <w:rPr>
          <w:rFonts w:asciiTheme="majorHAnsi" w:hAnsiTheme="majorHAnsi" w:cs="Arial"/>
          <w:sz w:val="20"/>
          <w:szCs w:val="20"/>
        </w:rPr>
        <w:t>nawiązując do toczącego się postępowania o udzielenie zamówienia publicznego prowadzonego w trybie</w:t>
      </w:r>
      <w:r w:rsidR="001C38D5">
        <w:rPr>
          <w:rFonts w:asciiTheme="majorHAnsi" w:hAnsiTheme="majorHAnsi" w:cs="Arial"/>
          <w:sz w:val="20"/>
          <w:szCs w:val="20"/>
        </w:rPr>
        <w:t xml:space="preserve"> </w:t>
      </w:r>
      <w:r w:rsidRPr="007E6EEB">
        <w:rPr>
          <w:rFonts w:asciiTheme="majorHAnsi" w:hAnsiTheme="majorHAnsi" w:cs="Arial"/>
          <w:sz w:val="20"/>
          <w:szCs w:val="20"/>
        </w:rPr>
        <w:t>podstawowym z możliwością negocjacji pn.:</w:t>
      </w:r>
      <w:r w:rsidR="001C38D5">
        <w:rPr>
          <w:rFonts w:asciiTheme="majorHAnsi" w:hAnsiTheme="majorHAnsi" w:cs="Arial"/>
          <w:sz w:val="20"/>
          <w:szCs w:val="20"/>
        </w:rPr>
        <w:t xml:space="preserve"> </w:t>
      </w:r>
      <w:r w:rsidRPr="007E6EEB">
        <w:rPr>
          <w:rFonts w:asciiTheme="majorHAnsi" w:hAnsiTheme="majorHAnsi" w:cs="Arial"/>
          <w:b/>
          <w:sz w:val="20"/>
          <w:szCs w:val="20"/>
        </w:rPr>
        <w:t xml:space="preserve">„Kompleksowa dostawa gazu ziemnego wysokometanowego typu E ze stacji regazyfikacji LNG do </w:t>
      </w:r>
      <w:r w:rsidR="005343CC">
        <w:rPr>
          <w:rFonts w:asciiTheme="majorHAnsi" w:hAnsiTheme="majorHAnsi" w:cs="Arial"/>
          <w:b/>
          <w:sz w:val="20"/>
          <w:szCs w:val="20"/>
        </w:rPr>
        <w:t>Przedszkola Miejskiego</w:t>
      </w:r>
      <w:r w:rsidRPr="007E6EEB">
        <w:rPr>
          <w:rFonts w:asciiTheme="majorHAnsi" w:hAnsiTheme="majorHAnsi" w:cs="Arial"/>
          <w:b/>
          <w:sz w:val="20"/>
          <w:szCs w:val="20"/>
        </w:rPr>
        <w:t xml:space="preserve"> w Bierutowie” </w:t>
      </w:r>
    </w:p>
    <w:p w14:paraId="35D8C260" w14:textId="77777777" w:rsidR="007E6EEB" w:rsidRPr="007E6EEB" w:rsidRDefault="007E6EEB" w:rsidP="007E6EEB">
      <w:pPr>
        <w:jc w:val="both"/>
        <w:outlineLvl w:val="0"/>
        <w:rPr>
          <w:rFonts w:asciiTheme="majorHAnsi" w:hAnsiTheme="majorHAnsi" w:cs="Arial"/>
          <w:b/>
          <w:sz w:val="20"/>
          <w:szCs w:val="20"/>
        </w:rPr>
      </w:pPr>
    </w:p>
    <w:p w14:paraId="57A59A8A" w14:textId="77777777" w:rsidR="007E6EEB" w:rsidRPr="007E6EEB" w:rsidRDefault="007E6EEB" w:rsidP="00C079FF">
      <w:pPr>
        <w:widowControl w:val="0"/>
        <w:numPr>
          <w:ilvl w:val="0"/>
          <w:numId w:val="53"/>
        </w:numPr>
        <w:suppressAutoHyphens/>
        <w:ind w:left="426" w:hanging="426"/>
        <w:contextualSpacing/>
        <w:jc w:val="both"/>
        <w:outlineLvl w:val="0"/>
        <w:rPr>
          <w:rFonts w:asciiTheme="majorHAnsi" w:eastAsia="DejaVu Sans" w:hAnsiTheme="majorHAnsi" w:cs="Arial"/>
          <w:kern w:val="1"/>
          <w:sz w:val="20"/>
          <w:szCs w:val="20"/>
          <w:lang w:eastAsia="ar-SA"/>
        </w:rPr>
      </w:pPr>
      <w:r w:rsidRPr="007E6EEB">
        <w:rPr>
          <w:rFonts w:asciiTheme="majorHAnsi" w:eastAsia="DejaVu Sans" w:hAnsiTheme="majorHAnsi" w:cs="Arial"/>
          <w:kern w:val="1"/>
          <w:sz w:val="20"/>
          <w:szCs w:val="20"/>
          <w:lang w:eastAsia="ar-SA"/>
        </w:rPr>
        <w:t>Oferujemy wykonanie zamówienia zgodnie z opisem przedmiotu zamówienia i na warunkach płatności określonych w SWZ, za cenę umowną brutto:</w:t>
      </w:r>
    </w:p>
    <w:p w14:paraId="07268CC8" w14:textId="77777777" w:rsidR="007E6EEB" w:rsidRPr="007E6EEB" w:rsidRDefault="007E6EEB" w:rsidP="007E6EEB">
      <w:pPr>
        <w:widowControl w:val="0"/>
        <w:suppressAutoHyphens/>
        <w:spacing w:line="276" w:lineRule="auto"/>
        <w:jc w:val="both"/>
        <w:rPr>
          <w:rFonts w:asciiTheme="majorHAnsi" w:eastAsia="Lucida Sans Unicode" w:hAnsiTheme="majorHAnsi" w:cs="Arial"/>
          <w:sz w:val="20"/>
          <w:szCs w:val="20"/>
          <w:lang w:eastAsia="ar-SA"/>
        </w:rPr>
      </w:pPr>
    </w:p>
    <w:p w14:paraId="6CF396AA" w14:textId="77777777" w:rsidR="007E6EEB" w:rsidRPr="007E6EEB" w:rsidRDefault="007E6EEB" w:rsidP="007E6EEB">
      <w:pPr>
        <w:widowControl w:val="0"/>
        <w:suppressAutoHyphens/>
        <w:spacing w:line="276" w:lineRule="auto"/>
        <w:ind w:firstLine="708"/>
        <w:jc w:val="both"/>
        <w:rPr>
          <w:rFonts w:asciiTheme="majorHAnsi" w:eastAsia="Lucida Sans Unicode" w:hAnsiTheme="majorHAnsi" w:cs="Arial"/>
          <w:sz w:val="20"/>
          <w:szCs w:val="20"/>
          <w:lang w:eastAsia="ar-SA"/>
        </w:rPr>
      </w:pPr>
      <w:r w:rsidRPr="007E6EEB">
        <w:rPr>
          <w:rFonts w:asciiTheme="majorHAnsi" w:eastAsia="Lucida Sans Unicode" w:hAnsiTheme="majorHAnsi" w:cs="Arial"/>
          <w:sz w:val="20"/>
          <w:szCs w:val="20"/>
          <w:lang w:eastAsia="ar-SA"/>
        </w:rPr>
        <w:t xml:space="preserve">cena oferty*: ..................................................... zł brutto, w tym VAT …….... % </w:t>
      </w:r>
    </w:p>
    <w:p w14:paraId="57E7F8EF" w14:textId="77777777" w:rsidR="007E6EEB" w:rsidRPr="007E6EEB" w:rsidRDefault="007E6EEB" w:rsidP="007E6EEB">
      <w:pPr>
        <w:widowControl w:val="0"/>
        <w:suppressAutoHyphens/>
        <w:rPr>
          <w:rFonts w:asciiTheme="majorHAnsi" w:eastAsia="Lucida Sans Unicode" w:hAnsiTheme="majorHAnsi" w:cs="Arial"/>
          <w:sz w:val="20"/>
          <w:szCs w:val="20"/>
          <w:lang w:eastAsia="ar-SA"/>
        </w:rPr>
      </w:pPr>
    </w:p>
    <w:p w14:paraId="05243B9B" w14:textId="674A6866" w:rsidR="007E6EEB" w:rsidRPr="003B3152" w:rsidRDefault="007E6EEB" w:rsidP="00EC10EA">
      <w:pPr>
        <w:widowControl w:val="0"/>
        <w:suppressAutoHyphens/>
        <w:ind w:left="283"/>
        <w:jc w:val="both"/>
        <w:rPr>
          <w:rFonts w:asciiTheme="majorHAnsi" w:eastAsia="Lucida Sans Unicode" w:hAnsiTheme="majorHAnsi" w:cs="Arial"/>
          <w:sz w:val="20"/>
          <w:szCs w:val="20"/>
          <w:lang w:eastAsia="ar-SA"/>
        </w:rPr>
      </w:pPr>
      <w:r w:rsidRPr="007E6EEB">
        <w:rPr>
          <w:rFonts w:asciiTheme="majorHAnsi" w:eastAsia="Lucida Sans Unicode" w:hAnsiTheme="majorHAnsi" w:cs="Arial"/>
          <w:sz w:val="20"/>
          <w:szCs w:val="20"/>
          <w:lang w:eastAsia="ar-SA"/>
        </w:rPr>
        <w:t>*cena oferty stanowi cenę brutto ogółem z formularza cenowego (załącznik nr 3) zgodnie z kalkulacją wskazaną w Formularzu kalkulacji ceny ofertowej</w:t>
      </w:r>
      <w:r w:rsidRPr="007E6EEB">
        <w:rPr>
          <w:rFonts w:asciiTheme="majorHAnsi" w:eastAsia="Lucida Sans Unicode" w:hAnsiTheme="majorHAnsi" w:cs="Arial"/>
          <w:b/>
          <w:sz w:val="20"/>
          <w:szCs w:val="20"/>
          <w:lang w:eastAsia="ar-SA"/>
        </w:rPr>
        <w:t>:</w:t>
      </w:r>
      <w:r w:rsidRPr="007E6EEB">
        <w:rPr>
          <w:rFonts w:asciiTheme="majorHAnsi" w:eastAsia="Lucida Sans Unicode" w:hAnsiTheme="majorHAnsi" w:cs="Arial"/>
          <w:sz w:val="20"/>
          <w:szCs w:val="20"/>
          <w:lang w:eastAsia="ar-SA"/>
        </w:rPr>
        <w:t xml:space="preserve"> </w:t>
      </w:r>
      <w:r w:rsidRPr="007E6EEB">
        <w:rPr>
          <w:rFonts w:asciiTheme="majorHAnsi" w:eastAsia="Lucida Sans Unicode" w:hAnsiTheme="majorHAnsi" w:cs="Arial"/>
          <w:noProof/>
          <w:sz w:val="20"/>
          <w:szCs w:val="20"/>
          <w:lang w:eastAsia="ar-SA"/>
        </w:rPr>
        <w:t>grupa</w:t>
      </w:r>
      <w:r w:rsidRPr="007E6EEB">
        <w:rPr>
          <w:rFonts w:asciiTheme="majorHAnsi" w:eastAsia="Lucida Sans Unicode" w:hAnsiTheme="majorHAnsi" w:cs="Arial"/>
          <w:b/>
          <w:noProof/>
          <w:sz w:val="20"/>
          <w:szCs w:val="20"/>
          <w:lang w:eastAsia="ar-SA"/>
        </w:rPr>
        <w:t xml:space="preserve"> </w:t>
      </w:r>
      <w:r w:rsidRPr="007E6EEB">
        <w:rPr>
          <w:rFonts w:asciiTheme="majorHAnsi" w:eastAsia="Lucida Sans Unicode" w:hAnsiTheme="majorHAnsi" w:cs="Arial"/>
          <w:noProof/>
          <w:sz w:val="20"/>
          <w:szCs w:val="20"/>
          <w:lang w:eastAsia="ar-SA"/>
        </w:rPr>
        <w:t>taryfowa</w:t>
      </w:r>
      <w:r w:rsidRPr="007E6EEB">
        <w:rPr>
          <w:rFonts w:asciiTheme="majorHAnsi" w:eastAsia="Lucida Sans Unicode" w:hAnsiTheme="majorHAnsi" w:cs="Arial"/>
          <w:sz w:val="20"/>
          <w:szCs w:val="20"/>
          <w:lang w:eastAsia="ar-SA"/>
        </w:rPr>
        <w:t xml:space="preserve"> Operatora</w:t>
      </w:r>
      <w:r w:rsidRPr="007E6EEB">
        <w:rPr>
          <w:rFonts w:asciiTheme="majorHAnsi" w:eastAsia="Lucida Sans Unicode" w:hAnsiTheme="majorHAnsi" w:cs="Arial"/>
          <w:noProof/>
          <w:sz w:val="20"/>
          <w:szCs w:val="20"/>
          <w:lang w:eastAsia="ar-SA"/>
        </w:rPr>
        <w:t xml:space="preserve">: </w:t>
      </w:r>
      <w:r w:rsidRPr="007E6EEB">
        <w:rPr>
          <w:rFonts w:asciiTheme="majorHAnsi" w:eastAsia="Lucida Sans Unicode" w:hAnsiTheme="majorHAnsi" w:cs="Arial"/>
          <w:sz w:val="20"/>
          <w:szCs w:val="20"/>
          <w:lang w:eastAsia="ar-SA"/>
        </w:rPr>
        <w:t>W-</w:t>
      </w:r>
      <w:r w:rsidR="000D2600">
        <w:rPr>
          <w:rFonts w:asciiTheme="majorHAnsi" w:eastAsia="Lucida Sans Unicode" w:hAnsiTheme="majorHAnsi" w:cs="Arial"/>
          <w:sz w:val="20"/>
          <w:szCs w:val="20"/>
          <w:lang w:eastAsia="ar-SA"/>
        </w:rPr>
        <w:t>5</w:t>
      </w:r>
      <w:r w:rsidRPr="007E6EEB">
        <w:rPr>
          <w:rFonts w:asciiTheme="majorHAnsi" w:eastAsia="Lucida Sans Unicode" w:hAnsiTheme="majorHAnsi" w:cs="Arial"/>
          <w:sz w:val="20"/>
          <w:szCs w:val="20"/>
          <w:lang w:eastAsia="ar-SA"/>
        </w:rPr>
        <w:t>.1</w:t>
      </w:r>
      <w:r w:rsidR="00EC10EA" w:rsidRPr="00EC10EA">
        <w:rPr>
          <w:rFonts w:asciiTheme="majorHAnsi" w:eastAsia="Lucida Sans Unicode" w:hAnsiTheme="majorHAnsi" w:cs="Arial"/>
          <w:sz w:val="20"/>
          <w:szCs w:val="20"/>
          <w:lang w:eastAsia="ar-SA"/>
        </w:rPr>
        <w:t>(obszar wrocławski)</w:t>
      </w:r>
      <w:r w:rsidR="00EC10EA">
        <w:rPr>
          <w:rFonts w:asciiTheme="majorHAnsi" w:eastAsia="Lucida Sans Unicode" w:hAnsiTheme="majorHAnsi" w:cs="Arial"/>
          <w:sz w:val="20"/>
          <w:szCs w:val="20"/>
          <w:lang w:eastAsia="ar-SA"/>
        </w:rPr>
        <w:t xml:space="preserve"> </w:t>
      </w:r>
      <w:r w:rsidRPr="007E6EEB">
        <w:rPr>
          <w:rFonts w:asciiTheme="majorHAnsi" w:eastAsia="Lucida Sans Unicode" w:hAnsiTheme="majorHAnsi" w:cs="Arial"/>
          <w:noProof/>
          <w:sz w:val="20"/>
          <w:szCs w:val="20"/>
          <w:lang w:eastAsia="ar-SA"/>
        </w:rPr>
        <w:t>stanowiącym integralną część Formularza Oferty.</w:t>
      </w:r>
      <w:r w:rsidRPr="007E6EEB">
        <w:rPr>
          <w:rFonts w:asciiTheme="majorHAnsi" w:eastAsia="Lucida Sans Unicode" w:hAnsiTheme="majorHAnsi" w:cs="Arial"/>
          <w:b/>
          <w:noProof/>
          <w:sz w:val="20"/>
          <w:szCs w:val="20"/>
          <w:lang w:eastAsia="ar-SA"/>
        </w:rPr>
        <w:t xml:space="preserve"> </w:t>
      </w:r>
    </w:p>
    <w:p w14:paraId="5A0F5630" w14:textId="77777777" w:rsidR="007E6EEB" w:rsidRPr="007E6EEB" w:rsidRDefault="007E6EEB" w:rsidP="007E6EEB">
      <w:pPr>
        <w:jc w:val="center"/>
        <w:outlineLvl w:val="0"/>
        <w:rPr>
          <w:rFonts w:asciiTheme="majorHAnsi" w:hAnsiTheme="majorHAnsi" w:cs="Arial"/>
          <w:b/>
          <w:sz w:val="20"/>
          <w:szCs w:val="20"/>
        </w:rPr>
      </w:pPr>
    </w:p>
    <w:p w14:paraId="196A6813" w14:textId="38AD97B4" w:rsidR="007E6EEB" w:rsidRPr="007E6EEB" w:rsidRDefault="007E6EEB" w:rsidP="00C079FF">
      <w:pPr>
        <w:widowControl w:val="0"/>
        <w:numPr>
          <w:ilvl w:val="0"/>
          <w:numId w:val="53"/>
        </w:numPr>
        <w:suppressAutoHyphens/>
        <w:spacing w:line="276" w:lineRule="auto"/>
        <w:ind w:left="426"/>
        <w:jc w:val="both"/>
        <w:rPr>
          <w:rFonts w:asciiTheme="majorHAnsi" w:hAnsiTheme="majorHAnsi" w:cs="Arial"/>
          <w:b/>
          <w:sz w:val="20"/>
          <w:szCs w:val="20"/>
        </w:rPr>
      </w:pPr>
      <w:r w:rsidRPr="007E6EEB">
        <w:rPr>
          <w:rFonts w:asciiTheme="majorHAnsi" w:hAnsiTheme="majorHAnsi" w:cs="Arial"/>
          <w:b/>
          <w:bCs/>
          <w:sz w:val="20"/>
          <w:szCs w:val="20"/>
        </w:rPr>
        <w:t>Termin realizacji umowy:</w:t>
      </w:r>
      <w:r w:rsidRPr="007E6EEB">
        <w:rPr>
          <w:rFonts w:asciiTheme="majorHAnsi" w:hAnsiTheme="majorHAnsi" w:cs="Arial"/>
          <w:b/>
          <w:sz w:val="20"/>
          <w:szCs w:val="20"/>
        </w:rPr>
        <w:t xml:space="preserve"> 12 miesięcy </w:t>
      </w:r>
      <w:r w:rsidR="00EC10EA">
        <w:rPr>
          <w:rFonts w:asciiTheme="majorHAnsi" w:eastAsia="Calibri" w:hAnsiTheme="majorHAnsi" w:cs="Arial"/>
          <w:color w:val="000000"/>
          <w:sz w:val="20"/>
          <w:szCs w:val="20"/>
        </w:rPr>
        <w:t>od podpisania umowy.</w:t>
      </w:r>
    </w:p>
    <w:p w14:paraId="22276550" w14:textId="77777777" w:rsidR="007E6EEB" w:rsidRPr="007E6EEB" w:rsidRDefault="007E6EEB" w:rsidP="00C079FF">
      <w:pPr>
        <w:widowControl w:val="0"/>
        <w:numPr>
          <w:ilvl w:val="0"/>
          <w:numId w:val="53"/>
        </w:numPr>
        <w:suppressAutoHyphens/>
        <w:spacing w:line="276" w:lineRule="auto"/>
        <w:ind w:left="426"/>
        <w:jc w:val="both"/>
        <w:rPr>
          <w:rFonts w:asciiTheme="majorHAnsi" w:hAnsiTheme="majorHAnsi" w:cs="Arial"/>
          <w:b/>
          <w:sz w:val="20"/>
          <w:szCs w:val="20"/>
        </w:rPr>
      </w:pPr>
      <w:r w:rsidRPr="007E6EEB">
        <w:rPr>
          <w:rFonts w:asciiTheme="majorHAnsi" w:hAnsiTheme="majorHAnsi" w:cs="Arial"/>
          <w:b/>
          <w:sz w:val="20"/>
        </w:rPr>
        <w:t>Termin płatności faktury: ………………….. dni.</w:t>
      </w:r>
    </w:p>
    <w:p w14:paraId="6389E552" w14:textId="66BADE1E" w:rsidR="007E6EEB" w:rsidRPr="007E6EEB" w:rsidRDefault="007E6EEB" w:rsidP="00C079FF">
      <w:pPr>
        <w:widowControl w:val="0"/>
        <w:numPr>
          <w:ilvl w:val="0"/>
          <w:numId w:val="53"/>
        </w:numPr>
        <w:suppressAutoHyphens/>
        <w:spacing w:line="276" w:lineRule="auto"/>
        <w:ind w:left="426"/>
        <w:jc w:val="both"/>
        <w:rPr>
          <w:rFonts w:asciiTheme="majorHAnsi" w:hAnsiTheme="majorHAnsi" w:cs="Arial"/>
          <w:i/>
          <w:sz w:val="20"/>
          <w:szCs w:val="20"/>
        </w:rPr>
      </w:pPr>
      <w:r w:rsidRPr="007E6EEB">
        <w:rPr>
          <w:rFonts w:asciiTheme="majorHAnsi" w:hAnsiTheme="majorHAnsi" w:cs="Arial"/>
          <w:i/>
          <w:sz w:val="20"/>
          <w:szCs w:val="20"/>
        </w:rPr>
        <w:t>Z</w:t>
      </w:r>
      <w:r w:rsidRPr="007E6EEB">
        <w:rPr>
          <w:rFonts w:asciiTheme="majorHAnsi" w:hAnsiTheme="majorHAnsi" w:cs="Arial"/>
          <w:sz w:val="20"/>
          <w:szCs w:val="20"/>
        </w:rPr>
        <w:t>amierzamy/nie zamierzamy powierzyć realizację następujących części zamówienia podwykonawcom*:</w:t>
      </w:r>
    </w:p>
    <w:tbl>
      <w:tblPr>
        <w:tblW w:w="9213" w:type="dxa"/>
        <w:tblInd w:w="534" w:type="dxa"/>
        <w:tblLayout w:type="fixed"/>
        <w:tblLook w:val="00A0" w:firstRow="1" w:lastRow="0" w:firstColumn="1" w:lastColumn="0" w:noHBand="0" w:noVBand="0"/>
      </w:tblPr>
      <w:tblGrid>
        <w:gridCol w:w="567"/>
        <w:gridCol w:w="5386"/>
        <w:gridCol w:w="3260"/>
      </w:tblGrid>
      <w:tr w:rsidR="007E6EEB" w:rsidRPr="007E6EEB" w14:paraId="478AB0FC" w14:textId="77777777" w:rsidTr="001653CB">
        <w:trPr>
          <w:trHeight w:val="554"/>
        </w:trPr>
        <w:tc>
          <w:tcPr>
            <w:tcW w:w="56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2F7752" w14:textId="77777777" w:rsidR="007E6EEB" w:rsidRPr="007E6EEB" w:rsidRDefault="007E6EEB" w:rsidP="007E6EEB">
            <w:pPr>
              <w:autoSpaceDE w:val="0"/>
              <w:autoSpaceDN w:val="0"/>
              <w:adjustRightInd w:val="0"/>
              <w:jc w:val="center"/>
              <w:rPr>
                <w:rFonts w:asciiTheme="majorHAnsi" w:hAnsiTheme="majorHAnsi" w:cs="Arial"/>
                <w:sz w:val="18"/>
                <w:szCs w:val="18"/>
              </w:rPr>
            </w:pPr>
            <w:r w:rsidRPr="007E6EEB">
              <w:rPr>
                <w:rFonts w:asciiTheme="majorHAnsi" w:hAnsiTheme="majorHAnsi" w:cs="Arial"/>
                <w:sz w:val="18"/>
                <w:szCs w:val="18"/>
              </w:rPr>
              <w:t>Lp.</w:t>
            </w:r>
          </w:p>
        </w:tc>
        <w:tc>
          <w:tcPr>
            <w:tcW w:w="5386"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04015A49" w14:textId="77777777" w:rsidR="007E6EEB" w:rsidRPr="007E6EEB" w:rsidRDefault="007E6EEB" w:rsidP="007E6EEB">
            <w:pPr>
              <w:autoSpaceDE w:val="0"/>
              <w:autoSpaceDN w:val="0"/>
              <w:adjustRightInd w:val="0"/>
              <w:jc w:val="center"/>
              <w:rPr>
                <w:rFonts w:asciiTheme="majorHAnsi" w:hAnsiTheme="majorHAnsi" w:cs="Arial"/>
                <w:sz w:val="18"/>
                <w:szCs w:val="18"/>
              </w:rPr>
            </w:pPr>
            <w:r w:rsidRPr="007E6EEB">
              <w:rPr>
                <w:rFonts w:asciiTheme="majorHAnsi" w:hAnsiTheme="majorHAnsi" w:cs="Arial"/>
                <w:sz w:val="18"/>
                <w:szCs w:val="18"/>
              </w:rPr>
              <w:t xml:space="preserve">Opis części zamówienia, którą Wykonawca </w:t>
            </w:r>
          </w:p>
          <w:p w14:paraId="42F15FA9" w14:textId="77777777" w:rsidR="007E6EEB" w:rsidRPr="007E6EEB" w:rsidRDefault="007E6EEB" w:rsidP="007E6EEB">
            <w:pPr>
              <w:autoSpaceDE w:val="0"/>
              <w:autoSpaceDN w:val="0"/>
              <w:adjustRightInd w:val="0"/>
              <w:jc w:val="center"/>
              <w:rPr>
                <w:rFonts w:asciiTheme="majorHAnsi" w:hAnsiTheme="majorHAnsi" w:cs="Arial"/>
                <w:sz w:val="18"/>
                <w:szCs w:val="18"/>
              </w:rPr>
            </w:pPr>
            <w:r w:rsidRPr="007E6EEB">
              <w:rPr>
                <w:rFonts w:asciiTheme="majorHAnsi" w:hAnsiTheme="majorHAnsi" w:cs="Arial"/>
                <w:sz w:val="18"/>
                <w:szCs w:val="18"/>
              </w:rPr>
              <w:t>zamierza powierzyć do realizacji przez Podwykonawcę</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0EFB8A0" w14:textId="77777777" w:rsidR="007E6EEB" w:rsidRPr="007E6EEB" w:rsidRDefault="007E6EEB" w:rsidP="007E6EEB">
            <w:pPr>
              <w:autoSpaceDE w:val="0"/>
              <w:autoSpaceDN w:val="0"/>
              <w:adjustRightInd w:val="0"/>
              <w:jc w:val="center"/>
              <w:rPr>
                <w:rFonts w:asciiTheme="majorHAnsi" w:hAnsiTheme="majorHAnsi" w:cs="Arial"/>
                <w:sz w:val="18"/>
                <w:szCs w:val="18"/>
              </w:rPr>
            </w:pPr>
            <w:r w:rsidRPr="007E6EEB">
              <w:rPr>
                <w:rFonts w:asciiTheme="majorHAnsi" w:hAnsiTheme="majorHAnsi" w:cs="Arial"/>
                <w:sz w:val="18"/>
                <w:szCs w:val="18"/>
              </w:rPr>
              <w:t>Nazwa Podwykonawcy</w:t>
            </w:r>
          </w:p>
        </w:tc>
      </w:tr>
      <w:tr w:rsidR="007E6EEB" w:rsidRPr="007E6EEB" w14:paraId="32337213" w14:textId="77777777" w:rsidTr="001653CB">
        <w:trPr>
          <w:trHeight w:val="415"/>
        </w:trPr>
        <w:tc>
          <w:tcPr>
            <w:tcW w:w="567" w:type="dxa"/>
            <w:tcBorders>
              <w:top w:val="single" w:sz="6" w:space="0" w:color="000000"/>
              <w:left w:val="single" w:sz="6" w:space="0" w:color="000000"/>
              <w:bottom w:val="single" w:sz="6" w:space="0" w:color="000000"/>
              <w:right w:val="single" w:sz="6" w:space="0" w:color="000000"/>
            </w:tcBorders>
          </w:tcPr>
          <w:p w14:paraId="2EB48BBD" w14:textId="77777777" w:rsidR="007E6EEB" w:rsidRPr="007E6EEB" w:rsidRDefault="007E6EEB" w:rsidP="007E6EEB">
            <w:pPr>
              <w:autoSpaceDE w:val="0"/>
              <w:autoSpaceDN w:val="0"/>
              <w:adjustRightInd w:val="0"/>
              <w:spacing w:after="120"/>
              <w:jc w:val="both"/>
              <w:rPr>
                <w:rFonts w:asciiTheme="majorHAnsi" w:hAnsiTheme="majorHAnsi" w:cs="Arial"/>
                <w:sz w:val="22"/>
                <w:szCs w:val="22"/>
              </w:rPr>
            </w:pPr>
          </w:p>
        </w:tc>
        <w:tc>
          <w:tcPr>
            <w:tcW w:w="5386" w:type="dxa"/>
            <w:tcBorders>
              <w:top w:val="single" w:sz="6" w:space="0" w:color="000000"/>
              <w:left w:val="single" w:sz="6" w:space="0" w:color="000000"/>
              <w:bottom w:val="single" w:sz="6" w:space="0" w:color="000000"/>
              <w:right w:val="single" w:sz="6" w:space="0" w:color="000000"/>
            </w:tcBorders>
          </w:tcPr>
          <w:p w14:paraId="5F61A37B" w14:textId="77777777" w:rsidR="007E6EEB" w:rsidRPr="007E6EEB" w:rsidRDefault="007E6EEB" w:rsidP="007E6EEB">
            <w:pPr>
              <w:autoSpaceDE w:val="0"/>
              <w:autoSpaceDN w:val="0"/>
              <w:adjustRightInd w:val="0"/>
              <w:spacing w:after="240"/>
              <w:rPr>
                <w:rFonts w:asciiTheme="majorHAnsi" w:hAnsiTheme="majorHAnsi" w:cs="Arial"/>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3FC98D03" w14:textId="77777777" w:rsidR="007E6EEB" w:rsidRPr="007E6EEB" w:rsidRDefault="007E6EEB" w:rsidP="007E6EEB">
            <w:pPr>
              <w:autoSpaceDE w:val="0"/>
              <w:autoSpaceDN w:val="0"/>
              <w:adjustRightInd w:val="0"/>
              <w:spacing w:after="240"/>
              <w:rPr>
                <w:rFonts w:asciiTheme="majorHAnsi" w:hAnsiTheme="majorHAnsi" w:cs="Arial"/>
                <w:sz w:val="22"/>
                <w:szCs w:val="22"/>
              </w:rPr>
            </w:pPr>
          </w:p>
        </w:tc>
      </w:tr>
      <w:tr w:rsidR="007E6EEB" w:rsidRPr="007E6EEB" w14:paraId="7F887737" w14:textId="77777777" w:rsidTr="001653CB">
        <w:trPr>
          <w:trHeight w:val="415"/>
        </w:trPr>
        <w:tc>
          <w:tcPr>
            <w:tcW w:w="567" w:type="dxa"/>
            <w:tcBorders>
              <w:top w:val="single" w:sz="6" w:space="0" w:color="000000"/>
              <w:left w:val="single" w:sz="6" w:space="0" w:color="000000"/>
              <w:bottom w:val="single" w:sz="6" w:space="0" w:color="000000"/>
              <w:right w:val="single" w:sz="6" w:space="0" w:color="000000"/>
            </w:tcBorders>
          </w:tcPr>
          <w:p w14:paraId="7AAC0F67" w14:textId="77777777" w:rsidR="007E6EEB" w:rsidRPr="007E6EEB" w:rsidRDefault="007E6EEB" w:rsidP="007E6EEB">
            <w:pPr>
              <w:autoSpaceDE w:val="0"/>
              <w:autoSpaceDN w:val="0"/>
              <w:adjustRightInd w:val="0"/>
              <w:spacing w:after="120"/>
              <w:jc w:val="both"/>
              <w:rPr>
                <w:rFonts w:asciiTheme="majorHAnsi" w:hAnsiTheme="majorHAnsi" w:cs="Arial"/>
                <w:sz w:val="22"/>
                <w:szCs w:val="22"/>
              </w:rPr>
            </w:pPr>
          </w:p>
        </w:tc>
        <w:tc>
          <w:tcPr>
            <w:tcW w:w="5386" w:type="dxa"/>
            <w:tcBorders>
              <w:top w:val="single" w:sz="6" w:space="0" w:color="000000"/>
              <w:left w:val="single" w:sz="6" w:space="0" w:color="000000"/>
              <w:bottom w:val="single" w:sz="6" w:space="0" w:color="000000"/>
              <w:right w:val="single" w:sz="6" w:space="0" w:color="000000"/>
            </w:tcBorders>
          </w:tcPr>
          <w:p w14:paraId="35D7CDB7" w14:textId="77777777" w:rsidR="007E6EEB" w:rsidRPr="007E6EEB" w:rsidRDefault="007E6EEB" w:rsidP="007E6EEB">
            <w:pPr>
              <w:autoSpaceDE w:val="0"/>
              <w:autoSpaceDN w:val="0"/>
              <w:adjustRightInd w:val="0"/>
              <w:spacing w:after="240"/>
              <w:rPr>
                <w:rFonts w:asciiTheme="majorHAnsi" w:hAnsiTheme="majorHAnsi" w:cs="Arial"/>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32FBC384" w14:textId="77777777" w:rsidR="007E6EEB" w:rsidRPr="007E6EEB" w:rsidRDefault="007E6EEB" w:rsidP="007E6EEB">
            <w:pPr>
              <w:autoSpaceDE w:val="0"/>
              <w:autoSpaceDN w:val="0"/>
              <w:adjustRightInd w:val="0"/>
              <w:spacing w:after="240"/>
              <w:rPr>
                <w:rFonts w:asciiTheme="majorHAnsi" w:hAnsiTheme="majorHAnsi" w:cs="Arial"/>
                <w:sz w:val="22"/>
                <w:szCs w:val="22"/>
              </w:rPr>
            </w:pPr>
          </w:p>
        </w:tc>
      </w:tr>
    </w:tbl>
    <w:p w14:paraId="31527823" w14:textId="77777777" w:rsidR="007E6EEB" w:rsidRPr="007E6EEB" w:rsidRDefault="007E6EEB" w:rsidP="007E6EEB">
      <w:pPr>
        <w:spacing w:line="276" w:lineRule="auto"/>
        <w:ind w:left="720"/>
        <w:jc w:val="both"/>
        <w:rPr>
          <w:rFonts w:asciiTheme="majorHAnsi" w:hAnsiTheme="majorHAnsi" w:cs="Arial"/>
          <w:sz w:val="20"/>
          <w:szCs w:val="20"/>
        </w:rPr>
      </w:pPr>
    </w:p>
    <w:p w14:paraId="43D793A2" w14:textId="77777777" w:rsidR="007E6EEB" w:rsidRPr="007E6EEB" w:rsidRDefault="007E6EEB" w:rsidP="00C079FF">
      <w:pPr>
        <w:numPr>
          <w:ilvl w:val="0"/>
          <w:numId w:val="53"/>
        </w:numPr>
        <w:spacing w:line="276" w:lineRule="auto"/>
        <w:jc w:val="both"/>
        <w:rPr>
          <w:rFonts w:asciiTheme="majorHAnsi" w:hAnsiTheme="majorHAnsi" w:cs="Arial"/>
          <w:sz w:val="20"/>
          <w:szCs w:val="20"/>
        </w:rPr>
      </w:pPr>
      <w:r w:rsidRPr="007E6EEB">
        <w:rPr>
          <w:rFonts w:asciiTheme="majorHAnsi" w:hAnsiTheme="majorHAnsi" w:cs="Arial"/>
          <w:sz w:val="20"/>
          <w:szCs w:val="20"/>
        </w:rPr>
        <w:t>Płatności wynikające z realizacji ww. zadania prosimy przekazać na nasze konto numer</w:t>
      </w:r>
      <w:r w:rsidRPr="007E6EEB">
        <w:rPr>
          <w:rFonts w:asciiTheme="majorHAnsi" w:hAnsiTheme="majorHAnsi" w:cs="Arial"/>
          <w:sz w:val="20"/>
          <w:szCs w:val="20"/>
        </w:rPr>
        <w:br/>
        <w:t>...............................................................................................................................(nr konta, nazwa banku)</w:t>
      </w:r>
    </w:p>
    <w:p w14:paraId="40477B2E" w14:textId="77777777" w:rsidR="007E6EEB" w:rsidRPr="007E6EEB" w:rsidRDefault="007E6EEB" w:rsidP="00C079FF">
      <w:pPr>
        <w:widowControl w:val="0"/>
        <w:numPr>
          <w:ilvl w:val="0"/>
          <w:numId w:val="53"/>
        </w:numPr>
        <w:suppressAutoHyphens/>
        <w:spacing w:line="276" w:lineRule="auto"/>
        <w:jc w:val="both"/>
        <w:rPr>
          <w:rFonts w:asciiTheme="majorHAnsi" w:hAnsiTheme="majorHAnsi" w:cs="Arial"/>
          <w:i/>
          <w:sz w:val="20"/>
          <w:szCs w:val="20"/>
        </w:rPr>
      </w:pPr>
      <w:r w:rsidRPr="007E6EEB">
        <w:rPr>
          <w:rFonts w:asciiTheme="majorHAnsi" w:eastAsia="Calibri" w:hAnsiTheme="majorHAnsi" w:cs="Arial"/>
          <w:bCs/>
          <w:sz w:val="20"/>
          <w:szCs w:val="20"/>
        </w:rPr>
        <w:lastRenderedPageBreak/>
        <w:t>OŚWIADCZAMY</w:t>
      </w:r>
      <w:r w:rsidRPr="007E6EEB">
        <w:rPr>
          <w:rFonts w:asciiTheme="majorHAnsi" w:hAnsiTheme="majorHAnsi" w:cs="Arial"/>
          <w:sz w:val="20"/>
          <w:szCs w:val="20"/>
        </w:rPr>
        <w:t>, że oferowane przez naszą Firmę prace są zgodne z wymaganiami Zamawiającego w tym zakresie określonym w SWZ.</w:t>
      </w:r>
    </w:p>
    <w:p w14:paraId="114D5893" w14:textId="77777777" w:rsidR="007E6EEB" w:rsidRPr="007E6EEB" w:rsidRDefault="007E6EEB" w:rsidP="00C079FF">
      <w:pPr>
        <w:widowControl w:val="0"/>
        <w:numPr>
          <w:ilvl w:val="0"/>
          <w:numId w:val="53"/>
        </w:numPr>
        <w:suppressAutoHyphens/>
        <w:spacing w:line="276" w:lineRule="auto"/>
        <w:jc w:val="both"/>
        <w:rPr>
          <w:rFonts w:asciiTheme="majorHAnsi" w:hAnsiTheme="majorHAnsi" w:cs="Arial"/>
          <w:i/>
          <w:sz w:val="20"/>
          <w:szCs w:val="20"/>
          <w:u w:val="single"/>
        </w:rPr>
      </w:pPr>
      <w:r w:rsidRPr="007E6EEB">
        <w:rPr>
          <w:rFonts w:asciiTheme="majorHAnsi" w:eastAsia="Calibri" w:hAnsiTheme="majorHAnsi" w:cs="Arial"/>
          <w:bCs/>
          <w:sz w:val="20"/>
          <w:szCs w:val="20"/>
          <w:u w:val="single"/>
        </w:rPr>
        <w:t>OŚWIADCZAM</w:t>
      </w:r>
      <w:r w:rsidRPr="007E6EEB">
        <w:rPr>
          <w:rFonts w:asciiTheme="majorHAnsi" w:hAnsiTheme="majorHAnsi" w:cs="Arial"/>
          <w:sz w:val="20"/>
          <w:szCs w:val="20"/>
          <w:u w:val="single"/>
        </w:rPr>
        <w:t>, że wypełniłem obowiązki informacyjne przewidziane w art. 13 lub art. 14 RODO</w:t>
      </w:r>
      <w:r w:rsidRPr="007E6EEB">
        <w:rPr>
          <w:rFonts w:asciiTheme="majorHAnsi" w:hAnsiTheme="majorHAnsi" w:cs="Arial"/>
          <w:sz w:val="20"/>
          <w:szCs w:val="20"/>
          <w:u w:val="single"/>
          <w:vertAlign w:val="superscript"/>
        </w:rPr>
        <w:t>1)</w:t>
      </w:r>
      <w:r w:rsidRPr="007E6EEB">
        <w:rPr>
          <w:rFonts w:asciiTheme="majorHAnsi" w:hAnsiTheme="majorHAnsi" w:cs="Arial"/>
          <w:sz w:val="20"/>
          <w:szCs w:val="20"/>
          <w:u w:val="single"/>
        </w:rPr>
        <w:t xml:space="preserve"> wobec osób fizycznych, od których dane osobowe bezpośrednio lub pośrednio pozyskałem w celu ubiegania się o udzielenie zamówienia publicznego w niniejszym postępowaniu.</w:t>
      </w:r>
      <w:r w:rsidRPr="007E6EEB">
        <w:rPr>
          <w:rFonts w:asciiTheme="majorHAnsi" w:hAnsiTheme="majorHAnsi" w:cs="Arial"/>
          <w:sz w:val="20"/>
          <w:szCs w:val="20"/>
          <w:u w:val="single"/>
          <w:vertAlign w:val="superscript"/>
        </w:rPr>
        <w:t>2)</w:t>
      </w:r>
    </w:p>
    <w:p w14:paraId="5F4BB01B" w14:textId="77777777" w:rsidR="007E6EEB" w:rsidRPr="007E6EEB" w:rsidRDefault="007E6EEB" w:rsidP="00C079FF">
      <w:pPr>
        <w:widowControl w:val="0"/>
        <w:numPr>
          <w:ilvl w:val="0"/>
          <w:numId w:val="53"/>
        </w:numPr>
        <w:suppressAutoHyphens/>
        <w:spacing w:line="276" w:lineRule="auto"/>
        <w:jc w:val="both"/>
        <w:rPr>
          <w:rFonts w:asciiTheme="majorHAnsi" w:hAnsiTheme="majorHAnsi" w:cs="Arial"/>
          <w:i/>
          <w:sz w:val="20"/>
          <w:szCs w:val="20"/>
        </w:rPr>
      </w:pPr>
      <w:r w:rsidRPr="007E6EEB">
        <w:rPr>
          <w:rFonts w:asciiTheme="majorHAnsi" w:hAnsiTheme="majorHAnsi" w:cs="Arial"/>
          <w:b/>
          <w:sz w:val="20"/>
          <w:szCs w:val="20"/>
        </w:rPr>
        <w:t>INFORMUJEMY</w:t>
      </w:r>
      <w:r w:rsidRPr="007E6EEB">
        <w:rPr>
          <w:rFonts w:asciiTheme="majorHAnsi" w:hAnsiTheme="majorHAnsi" w:cs="Arial"/>
          <w:sz w:val="20"/>
          <w:szCs w:val="20"/>
        </w:rPr>
        <w:t>, że jesteśmy:</w:t>
      </w:r>
    </w:p>
    <w:p w14:paraId="75AFD831" w14:textId="77777777" w:rsidR="007E6EEB" w:rsidRPr="007E6EEB" w:rsidRDefault="007E6EEB" w:rsidP="007E6EEB">
      <w:pPr>
        <w:widowControl w:val="0"/>
        <w:numPr>
          <w:ilvl w:val="0"/>
          <w:numId w:val="5"/>
        </w:numPr>
        <w:suppressAutoHyphens/>
        <w:spacing w:line="276" w:lineRule="auto"/>
        <w:ind w:hanging="294"/>
        <w:jc w:val="both"/>
        <w:rPr>
          <w:rFonts w:asciiTheme="majorHAnsi" w:hAnsiTheme="majorHAnsi" w:cs="Arial"/>
          <w:i/>
          <w:sz w:val="20"/>
          <w:szCs w:val="20"/>
        </w:rPr>
      </w:pPr>
      <w:r w:rsidRPr="007E6EEB">
        <w:rPr>
          <w:rFonts w:asciiTheme="majorHAnsi" w:hAnsiTheme="majorHAnsi" w:cs="Arial"/>
          <w:sz w:val="20"/>
          <w:szCs w:val="20"/>
        </w:rPr>
        <w:t>mikroprzedsiębiorstwem / małym przedsiębiorstwem / średnim przedsiębiorstwem*</w:t>
      </w:r>
    </w:p>
    <w:p w14:paraId="7605CE94" w14:textId="77777777" w:rsidR="007E6EEB" w:rsidRPr="007E6EEB" w:rsidRDefault="007E6EEB" w:rsidP="007E6EEB">
      <w:pPr>
        <w:widowControl w:val="0"/>
        <w:numPr>
          <w:ilvl w:val="0"/>
          <w:numId w:val="5"/>
        </w:numPr>
        <w:suppressAutoHyphens/>
        <w:spacing w:line="276" w:lineRule="auto"/>
        <w:ind w:hanging="294"/>
        <w:jc w:val="both"/>
        <w:rPr>
          <w:rFonts w:asciiTheme="majorHAnsi" w:hAnsiTheme="majorHAnsi" w:cs="Arial"/>
          <w:i/>
          <w:sz w:val="20"/>
          <w:szCs w:val="20"/>
        </w:rPr>
      </w:pPr>
      <w:r w:rsidRPr="007E6EEB">
        <w:rPr>
          <w:rFonts w:asciiTheme="majorHAnsi" w:hAnsiTheme="majorHAnsi" w:cs="Arial"/>
          <w:sz w:val="20"/>
          <w:szCs w:val="20"/>
        </w:rPr>
        <w:t>dużym przedsiębiorstwem*</w:t>
      </w:r>
    </w:p>
    <w:p w14:paraId="57D2EA7E" w14:textId="77777777" w:rsidR="007E6EEB" w:rsidRPr="007E6EEB" w:rsidRDefault="007E6EEB" w:rsidP="00C079FF">
      <w:pPr>
        <w:widowControl w:val="0"/>
        <w:numPr>
          <w:ilvl w:val="0"/>
          <w:numId w:val="53"/>
        </w:numPr>
        <w:suppressAutoHyphens/>
        <w:spacing w:before="60" w:after="120"/>
        <w:jc w:val="both"/>
        <w:rPr>
          <w:rFonts w:asciiTheme="majorHAnsi" w:hAnsiTheme="majorHAnsi" w:cs="Arial"/>
          <w:sz w:val="20"/>
          <w:szCs w:val="20"/>
        </w:rPr>
      </w:pPr>
      <w:r w:rsidRPr="007E6EEB">
        <w:rPr>
          <w:rFonts w:asciiTheme="majorHAnsi" w:eastAsia="Calibri" w:hAnsiTheme="majorHAnsi" w:cs="Arial"/>
          <w:bCs/>
          <w:sz w:val="20"/>
          <w:szCs w:val="20"/>
        </w:rPr>
        <w:t>OŚWIADCZAMY</w:t>
      </w:r>
      <w:r w:rsidRPr="007E6EEB">
        <w:rPr>
          <w:rFonts w:asciiTheme="majorHAnsi" w:hAnsiTheme="majorHAnsi" w:cs="Arial"/>
          <w:sz w:val="20"/>
          <w:szCs w:val="20"/>
        </w:rPr>
        <w:t xml:space="preserve">, że zapoznaliśmy się ze Specyfikacją Warunków Zamówienia i nie wnosimy do niej zastrzeżeń. </w:t>
      </w:r>
      <w:r w:rsidRPr="007E6EEB">
        <w:rPr>
          <w:rFonts w:asciiTheme="majorHAnsi" w:eastAsia="Calibri" w:hAnsiTheme="majorHAnsi" w:cs="Arial"/>
          <w:bCs/>
          <w:sz w:val="20"/>
          <w:szCs w:val="20"/>
        </w:rPr>
        <w:t>OŚWIADCZAMY</w:t>
      </w:r>
      <w:r w:rsidRPr="007E6EEB">
        <w:rPr>
          <w:rFonts w:asciiTheme="majorHAnsi" w:hAnsiTheme="majorHAnsi" w:cs="Arial"/>
          <w:sz w:val="20"/>
          <w:szCs w:val="20"/>
        </w:rPr>
        <w:t>, że otrzymaliśmy konieczne informacje potrzebne do właściwego przygotowania oferty.</w:t>
      </w:r>
    </w:p>
    <w:p w14:paraId="517ABED0" w14:textId="77777777" w:rsidR="007E6EEB" w:rsidRPr="007E6EEB" w:rsidRDefault="007E6EEB" w:rsidP="00C079FF">
      <w:pPr>
        <w:widowControl w:val="0"/>
        <w:numPr>
          <w:ilvl w:val="0"/>
          <w:numId w:val="53"/>
        </w:numPr>
        <w:suppressAutoHyphens/>
        <w:spacing w:before="60" w:after="120"/>
        <w:jc w:val="both"/>
        <w:rPr>
          <w:rFonts w:asciiTheme="majorHAnsi" w:hAnsiTheme="majorHAnsi" w:cs="Arial"/>
          <w:sz w:val="20"/>
          <w:szCs w:val="20"/>
        </w:rPr>
      </w:pPr>
      <w:r w:rsidRPr="007E6EEB">
        <w:rPr>
          <w:rFonts w:asciiTheme="majorHAnsi" w:eastAsia="Calibri" w:hAnsiTheme="majorHAnsi" w:cs="Arial"/>
          <w:bCs/>
          <w:sz w:val="20"/>
          <w:szCs w:val="20"/>
        </w:rPr>
        <w:t>OŚWIADCZAMY,</w:t>
      </w:r>
      <w:r w:rsidRPr="007E6EEB">
        <w:rPr>
          <w:rFonts w:asciiTheme="majorHAnsi" w:hAnsiTheme="majorHAnsi" w:cs="Arial"/>
          <w:bCs/>
          <w:sz w:val="20"/>
        </w:rPr>
        <w:t xml:space="preserve"> </w:t>
      </w:r>
      <w:r w:rsidRPr="007E6EEB">
        <w:rPr>
          <w:rFonts w:asciiTheme="majorHAnsi" w:eastAsia="Calibri" w:hAnsiTheme="majorHAnsi" w:cs="Arial"/>
          <w:sz w:val="20"/>
          <w:szCs w:val="20"/>
        </w:rPr>
        <w:t>że</w:t>
      </w:r>
      <w:r w:rsidRPr="007E6EEB">
        <w:rPr>
          <w:rFonts w:asciiTheme="majorHAnsi" w:hAnsiTheme="majorHAnsi" w:cs="Arial"/>
          <w:sz w:val="20"/>
        </w:rPr>
        <w:t xml:space="preserve"> </w:t>
      </w:r>
      <w:r w:rsidRPr="007E6EEB">
        <w:rPr>
          <w:rFonts w:asciiTheme="majorHAnsi" w:eastAsia="Calibri" w:hAnsiTheme="majorHAnsi" w:cs="Arial"/>
          <w:sz w:val="20"/>
          <w:szCs w:val="20"/>
        </w:rPr>
        <w:t>zapoznaliśmy</w:t>
      </w:r>
      <w:r w:rsidRPr="007E6EEB">
        <w:rPr>
          <w:rFonts w:asciiTheme="majorHAnsi" w:hAnsiTheme="majorHAnsi" w:cs="Arial"/>
          <w:sz w:val="20"/>
        </w:rPr>
        <w:t xml:space="preserve"> </w:t>
      </w:r>
      <w:r w:rsidRPr="007E6EEB">
        <w:rPr>
          <w:rFonts w:asciiTheme="majorHAnsi" w:eastAsia="Calibri" w:hAnsiTheme="majorHAnsi" w:cs="Arial"/>
          <w:sz w:val="20"/>
          <w:szCs w:val="20"/>
        </w:rPr>
        <w:t>się</w:t>
      </w:r>
      <w:r w:rsidRPr="007E6EEB">
        <w:rPr>
          <w:rFonts w:asciiTheme="majorHAnsi" w:hAnsiTheme="majorHAnsi" w:cs="Arial"/>
          <w:sz w:val="20"/>
        </w:rPr>
        <w:t xml:space="preserve"> </w:t>
      </w:r>
      <w:r w:rsidRPr="007E6EEB">
        <w:rPr>
          <w:rFonts w:asciiTheme="majorHAnsi" w:eastAsia="Calibri" w:hAnsiTheme="majorHAnsi" w:cs="Arial"/>
          <w:sz w:val="20"/>
          <w:szCs w:val="20"/>
        </w:rPr>
        <w:t>z</w:t>
      </w:r>
      <w:r w:rsidRPr="007E6EEB">
        <w:rPr>
          <w:rFonts w:asciiTheme="majorHAnsi" w:hAnsiTheme="majorHAnsi" w:cs="Arial"/>
          <w:sz w:val="20"/>
        </w:rPr>
        <w:t xml:space="preserve"> </w:t>
      </w:r>
      <w:r w:rsidRPr="007E6EEB">
        <w:rPr>
          <w:rFonts w:asciiTheme="majorHAnsi" w:eastAsia="Calibri" w:hAnsiTheme="majorHAnsi" w:cs="Arial"/>
          <w:sz w:val="20"/>
          <w:szCs w:val="20"/>
        </w:rPr>
        <w:t>Projektowanymi</w:t>
      </w:r>
      <w:r w:rsidRPr="007E6EEB">
        <w:rPr>
          <w:rFonts w:asciiTheme="majorHAnsi" w:hAnsiTheme="majorHAnsi" w:cs="Arial"/>
          <w:sz w:val="20"/>
        </w:rPr>
        <w:t xml:space="preserve"> </w:t>
      </w:r>
      <w:r w:rsidRPr="007E6EEB">
        <w:rPr>
          <w:rFonts w:asciiTheme="majorHAnsi" w:eastAsia="Calibri" w:hAnsiTheme="majorHAnsi" w:cs="Arial"/>
          <w:sz w:val="20"/>
          <w:szCs w:val="20"/>
        </w:rPr>
        <w:t>Postanowieniami</w:t>
      </w:r>
      <w:r w:rsidRPr="007E6EEB">
        <w:rPr>
          <w:rFonts w:asciiTheme="majorHAnsi" w:hAnsiTheme="majorHAnsi" w:cs="Arial"/>
          <w:sz w:val="20"/>
        </w:rPr>
        <w:t xml:space="preserve"> </w:t>
      </w:r>
      <w:r w:rsidRPr="007E6EEB">
        <w:rPr>
          <w:rFonts w:asciiTheme="majorHAnsi" w:eastAsia="Calibri" w:hAnsiTheme="majorHAnsi" w:cs="Arial"/>
          <w:sz w:val="20"/>
          <w:szCs w:val="20"/>
        </w:rPr>
        <w:t>Umowy,</w:t>
      </w:r>
      <w:r w:rsidRPr="007E6EEB">
        <w:rPr>
          <w:rFonts w:asciiTheme="majorHAnsi" w:hAnsiTheme="majorHAnsi" w:cs="Arial"/>
          <w:sz w:val="20"/>
        </w:rPr>
        <w:t xml:space="preserve"> </w:t>
      </w:r>
      <w:r w:rsidRPr="007E6EEB">
        <w:rPr>
          <w:rFonts w:asciiTheme="majorHAnsi" w:eastAsia="Calibri" w:hAnsiTheme="majorHAnsi" w:cs="Arial"/>
          <w:sz w:val="20"/>
          <w:szCs w:val="20"/>
        </w:rPr>
        <w:t>określonymi</w:t>
      </w:r>
      <w:r w:rsidRPr="007E6EEB">
        <w:rPr>
          <w:rFonts w:asciiTheme="majorHAnsi" w:hAnsiTheme="majorHAnsi" w:cs="Arial"/>
          <w:sz w:val="20"/>
        </w:rPr>
        <w:t xml:space="preserve"> </w:t>
      </w:r>
      <w:r w:rsidRPr="007E6EEB">
        <w:rPr>
          <w:rFonts w:asciiTheme="majorHAnsi" w:eastAsia="Calibri" w:hAnsiTheme="majorHAnsi" w:cs="Arial"/>
          <w:sz w:val="20"/>
          <w:szCs w:val="20"/>
        </w:rPr>
        <w:t>w</w:t>
      </w:r>
      <w:r w:rsidRPr="007E6EEB">
        <w:rPr>
          <w:rFonts w:asciiTheme="majorHAnsi" w:hAnsiTheme="majorHAnsi" w:cs="Arial"/>
          <w:sz w:val="20"/>
        </w:rPr>
        <w:t xml:space="preserve"> </w:t>
      </w:r>
      <w:r w:rsidRPr="007E6EEB">
        <w:rPr>
          <w:rFonts w:asciiTheme="majorHAnsi" w:eastAsia="Calibri" w:hAnsiTheme="majorHAnsi" w:cs="Arial"/>
          <w:sz w:val="20"/>
          <w:szCs w:val="20"/>
        </w:rPr>
        <w:t>Załączniku</w:t>
      </w:r>
      <w:r w:rsidRPr="007E6EEB">
        <w:rPr>
          <w:rFonts w:asciiTheme="majorHAnsi" w:hAnsiTheme="majorHAnsi" w:cs="Arial"/>
          <w:sz w:val="20"/>
        </w:rPr>
        <w:t xml:space="preserve"> </w:t>
      </w:r>
      <w:r w:rsidRPr="007E6EEB">
        <w:rPr>
          <w:rFonts w:asciiTheme="majorHAnsi" w:eastAsia="Calibri" w:hAnsiTheme="majorHAnsi" w:cs="Arial"/>
          <w:sz w:val="20"/>
          <w:szCs w:val="20"/>
        </w:rPr>
        <w:t>nr</w:t>
      </w:r>
      <w:r w:rsidRPr="007E6EEB">
        <w:rPr>
          <w:rFonts w:asciiTheme="majorHAnsi" w:hAnsiTheme="majorHAnsi" w:cs="Arial"/>
          <w:sz w:val="20"/>
        </w:rPr>
        <w:t xml:space="preserve"> 5 </w:t>
      </w:r>
      <w:r w:rsidRPr="007E6EEB">
        <w:rPr>
          <w:rFonts w:asciiTheme="majorHAnsi" w:eastAsia="Calibri" w:hAnsiTheme="majorHAnsi" w:cs="Arial"/>
          <w:sz w:val="20"/>
          <w:szCs w:val="20"/>
        </w:rPr>
        <w:t>do</w:t>
      </w:r>
      <w:r w:rsidRPr="007E6EEB">
        <w:rPr>
          <w:rFonts w:asciiTheme="majorHAnsi" w:hAnsiTheme="majorHAnsi" w:cs="Arial"/>
          <w:sz w:val="20"/>
        </w:rPr>
        <w:t xml:space="preserve"> </w:t>
      </w:r>
      <w:r w:rsidRPr="007E6EEB">
        <w:rPr>
          <w:rFonts w:asciiTheme="majorHAnsi" w:eastAsia="Calibri" w:hAnsiTheme="majorHAnsi" w:cs="Arial"/>
          <w:sz w:val="20"/>
          <w:szCs w:val="20"/>
        </w:rPr>
        <w:t>Specyfikacji</w:t>
      </w:r>
      <w:r w:rsidRPr="007E6EEB">
        <w:rPr>
          <w:rFonts w:asciiTheme="majorHAnsi" w:hAnsiTheme="majorHAnsi" w:cs="Arial"/>
          <w:sz w:val="20"/>
        </w:rPr>
        <w:t xml:space="preserve"> </w:t>
      </w:r>
      <w:r w:rsidRPr="007E6EEB">
        <w:rPr>
          <w:rFonts w:asciiTheme="majorHAnsi" w:eastAsia="Calibri" w:hAnsiTheme="majorHAnsi" w:cs="Arial"/>
          <w:sz w:val="20"/>
          <w:szCs w:val="20"/>
        </w:rPr>
        <w:t>Warunków</w:t>
      </w:r>
      <w:r w:rsidRPr="007E6EEB">
        <w:rPr>
          <w:rFonts w:asciiTheme="majorHAnsi" w:hAnsiTheme="majorHAnsi" w:cs="Arial"/>
          <w:sz w:val="20"/>
        </w:rPr>
        <w:t xml:space="preserve"> </w:t>
      </w:r>
      <w:r w:rsidRPr="007E6EEB">
        <w:rPr>
          <w:rFonts w:asciiTheme="majorHAnsi" w:eastAsia="Calibri" w:hAnsiTheme="majorHAnsi" w:cs="Arial"/>
          <w:sz w:val="20"/>
          <w:szCs w:val="20"/>
        </w:rPr>
        <w:t>Zamówienia</w:t>
      </w:r>
      <w:r w:rsidRPr="007E6EEB">
        <w:rPr>
          <w:rFonts w:asciiTheme="majorHAnsi" w:hAnsiTheme="majorHAnsi" w:cs="Arial"/>
          <w:sz w:val="20"/>
        </w:rPr>
        <w:t xml:space="preserve"> </w:t>
      </w:r>
      <w:r w:rsidRPr="007E6EEB">
        <w:rPr>
          <w:rFonts w:asciiTheme="majorHAnsi" w:eastAsia="Calibri" w:hAnsiTheme="majorHAnsi" w:cs="Arial"/>
          <w:sz w:val="20"/>
          <w:szCs w:val="20"/>
        </w:rPr>
        <w:t>i</w:t>
      </w:r>
      <w:r w:rsidRPr="007E6EEB">
        <w:rPr>
          <w:rFonts w:asciiTheme="majorHAnsi" w:hAnsiTheme="majorHAnsi" w:cs="Arial"/>
          <w:sz w:val="20"/>
        </w:rPr>
        <w:t xml:space="preserve"> </w:t>
      </w:r>
      <w:r w:rsidRPr="007E6EEB">
        <w:rPr>
          <w:rFonts w:asciiTheme="majorHAnsi" w:hAnsiTheme="majorHAnsi" w:cs="Arial"/>
          <w:bCs/>
          <w:sz w:val="20"/>
        </w:rPr>
        <w:t>ZOBOWIĄZU</w:t>
      </w:r>
      <w:r w:rsidRPr="007E6EEB">
        <w:rPr>
          <w:rFonts w:asciiTheme="majorHAnsi" w:eastAsia="Calibri" w:hAnsiTheme="majorHAnsi" w:cs="Arial"/>
          <w:bCs/>
          <w:sz w:val="20"/>
          <w:szCs w:val="20"/>
        </w:rPr>
        <w:t>JEMY</w:t>
      </w:r>
      <w:r w:rsidRPr="007E6EEB">
        <w:rPr>
          <w:rFonts w:asciiTheme="majorHAnsi" w:hAnsiTheme="majorHAnsi" w:cs="Arial"/>
          <w:bCs/>
          <w:sz w:val="20"/>
        </w:rPr>
        <w:t xml:space="preserve"> </w:t>
      </w:r>
      <w:r w:rsidRPr="007E6EEB">
        <w:rPr>
          <w:rFonts w:asciiTheme="majorHAnsi" w:eastAsia="Calibri" w:hAnsiTheme="majorHAnsi" w:cs="Arial"/>
          <w:bCs/>
          <w:sz w:val="20"/>
          <w:szCs w:val="20"/>
        </w:rPr>
        <w:t>SIĘ</w:t>
      </w:r>
      <w:r w:rsidRPr="007E6EEB">
        <w:rPr>
          <w:rFonts w:asciiTheme="majorHAnsi" w:eastAsia="Calibri" w:hAnsiTheme="majorHAnsi" w:cs="Arial"/>
          <w:sz w:val="20"/>
          <w:szCs w:val="20"/>
        </w:rPr>
        <w:t>,</w:t>
      </w:r>
      <w:r w:rsidRPr="007E6EEB">
        <w:rPr>
          <w:rFonts w:asciiTheme="majorHAnsi" w:hAnsiTheme="majorHAnsi" w:cs="Arial"/>
          <w:sz w:val="20"/>
        </w:rPr>
        <w:t xml:space="preserve"> </w:t>
      </w:r>
      <w:r w:rsidRPr="007E6EEB">
        <w:rPr>
          <w:rFonts w:asciiTheme="majorHAnsi" w:eastAsia="Calibri" w:hAnsiTheme="majorHAnsi" w:cs="Arial"/>
          <w:sz w:val="20"/>
          <w:szCs w:val="20"/>
        </w:rPr>
        <w:t>w</w:t>
      </w:r>
      <w:r w:rsidRPr="007E6EEB">
        <w:rPr>
          <w:rFonts w:asciiTheme="majorHAnsi" w:hAnsiTheme="majorHAnsi" w:cs="Arial"/>
          <w:sz w:val="20"/>
        </w:rPr>
        <w:t xml:space="preserve"> </w:t>
      </w:r>
      <w:r w:rsidRPr="007E6EEB">
        <w:rPr>
          <w:rFonts w:asciiTheme="majorHAnsi" w:eastAsia="Calibri" w:hAnsiTheme="majorHAnsi" w:cs="Arial"/>
          <w:sz w:val="20"/>
          <w:szCs w:val="20"/>
        </w:rPr>
        <w:t>przypadku</w:t>
      </w:r>
      <w:r w:rsidRPr="007E6EEB">
        <w:rPr>
          <w:rFonts w:asciiTheme="majorHAnsi" w:hAnsiTheme="majorHAnsi" w:cs="Arial"/>
          <w:sz w:val="20"/>
        </w:rPr>
        <w:t xml:space="preserve"> </w:t>
      </w:r>
      <w:r w:rsidRPr="007E6EEB">
        <w:rPr>
          <w:rFonts w:asciiTheme="majorHAnsi" w:eastAsia="Calibri" w:hAnsiTheme="majorHAnsi" w:cs="Arial"/>
          <w:sz w:val="20"/>
          <w:szCs w:val="20"/>
        </w:rPr>
        <w:t>wyboru</w:t>
      </w:r>
      <w:r w:rsidRPr="007E6EEB">
        <w:rPr>
          <w:rFonts w:asciiTheme="majorHAnsi" w:hAnsiTheme="majorHAnsi" w:cs="Arial"/>
          <w:sz w:val="20"/>
        </w:rPr>
        <w:t xml:space="preserve"> </w:t>
      </w:r>
      <w:r w:rsidRPr="007E6EEB">
        <w:rPr>
          <w:rFonts w:asciiTheme="majorHAnsi" w:eastAsia="Calibri" w:hAnsiTheme="majorHAnsi" w:cs="Arial"/>
          <w:sz w:val="20"/>
          <w:szCs w:val="20"/>
        </w:rPr>
        <w:t>naszej</w:t>
      </w:r>
      <w:r w:rsidRPr="007E6EEB">
        <w:rPr>
          <w:rFonts w:asciiTheme="majorHAnsi" w:hAnsiTheme="majorHAnsi" w:cs="Arial"/>
          <w:sz w:val="20"/>
        </w:rPr>
        <w:t xml:space="preserve"> </w:t>
      </w:r>
      <w:r w:rsidRPr="007E6EEB">
        <w:rPr>
          <w:rFonts w:asciiTheme="majorHAnsi" w:eastAsia="Calibri" w:hAnsiTheme="majorHAnsi" w:cs="Arial"/>
          <w:sz w:val="20"/>
          <w:szCs w:val="20"/>
        </w:rPr>
        <w:t>oferty,</w:t>
      </w:r>
      <w:r w:rsidRPr="007E6EEB">
        <w:rPr>
          <w:rFonts w:asciiTheme="majorHAnsi" w:hAnsiTheme="majorHAnsi" w:cs="Arial"/>
          <w:sz w:val="20"/>
        </w:rPr>
        <w:t xml:space="preserve"> </w:t>
      </w:r>
      <w:r w:rsidRPr="007E6EEB">
        <w:rPr>
          <w:rFonts w:asciiTheme="majorHAnsi" w:eastAsia="Calibri" w:hAnsiTheme="majorHAnsi" w:cs="Arial"/>
          <w:sz w:val="20"/>
          <w:szCs w:val="20"/>
        </w:rPr>
        <w:t>do</w:t>
      </w:r>
      <w:r w:rsidRPr="007E6EEB">
        <w:rPr>
          <w:rFonts w:asciiTheme="majorHAnsi" w:hAnsiTheme="majorHAnsi" w:cs="Arial"/>
          <w:sz w:val="20"/>
        </w:rPr>
        <w:t xml:space="preserve"> </w:t>
      </w:r>
      <w:r w:rsidRPr="007E6EEB">
        <w:rPr>
          <w:rFonts w:asciiTheme="majorHAnsi" w:eastAsia="Calibri" w:hAnsiTheme="majorHAnsi" w:cs="Arial"/>
          <w:sz w:val="20"/>
          <w:szCs w:val="20"/>
        </w:rPr>
        <w:t>zawarcia</w:t>
      </w:r>
      <w:r w:rsidRPr="007E6EEB">
        <w:rPr>
          <w:rFonts w:asciiTheme="majorHAnsi" w:hAnsiTheme="majorHAnsi" w:cs="Arial"/>
          <w:sz w:val="20"/>
        </w:rPr>
        <w:t xml:space="preserve"> </w:t>
      </w:r>
      <w:r w:rsidRPr="007E6EEB">
        <w:rPr>
          <w:rFonts w:asciiTheme="majorHAnsi" w:eastAsia="Calibri" w:hAnsiTheme="majorHAnsi" w:cs="Arial"/>
          <w:sz w:val="20"/>
          <w:szCs w:val="20"/>
        </w:rPr>
        <w:t>umowy</w:t>
      </w:r>
      <w:r w:rsidRPr="007E6EEB">
        <w:rPr>
          <w:rFonts w:asciiTheme="majorHAnsi" w:hAnsiTheme="majorHAnsi" w:cs="Arial"/>
          <w:sz w:val="20"/>
        </w:rPr>
        <w:t xml:space="preserve"> </w:t>
      </w:r>
      <w:r w:rsidRPr="007E6EEB">
        <w:rPr>
          <w:rFonts w:asciiTheme="majorHAnsi" w:eastAsia="Calibri" w:hAnsiTheme="majorHAnsi" w:cs="Arial"/>
          <w:sz w:val="20"/>
          <w:szCs w:val="20"/>
        </w:rPr>
        <w:t>zgodnej</w:t>
      </w:r>
      <w:r w:rsidRPr="007E6EEB">
        <w:rPr>
          <w:rFonts w:asciiTheme="majorHAnsi" w:hAnsiTheme="majorHAnsi" w:cs="Arial"/>
          <w:sz w:val="20"/>
        </w:rPr>
        <w:t xml:space="preserve"> </w:t>
      </w:r>
      <w:r w:rsidRPr="007E6EEB">
        <w:rPr>
          <w:rFonts w:asciiTheme="majorHAnsi" w:eastAsia="Calibri" w:hAnsiTheme="majorHAnsi" w:cs="Arial"/>
          <w:sz w:val="20"/>
          <w:szCs w:val="20"/>
        </w:rPr>
        <w:t>z</w:t>
      </w:r>
      <w:r w:rsidRPr="007E6EEB">
        <w:rPr>
          <w:rFonts w:asciiTheme="majorHAnsi" w:hAnsiTheme="majorHAnsi" w:cs="Arial"/>
          <w:sz w:val="20"/>
        </w:rPr>
        <w:t xml:space="preserve"> </w:t>
      </w:r>
      <w:r w:rsidRPr="007E6EEB">
        <w:rPr>
          <w:rFonts w:asciiTheme="majorHAnsi" w:eastAsia="Calibri" w:hAnsiTheme="majorHAnsi" w:cs="Arial"/>
          <w:sz w:val="20"/>
          <w:szCs w:val="20"/>
        </w:rPr>
        <w:t>niniejszą</w:t>
      </w:r>
      <w:r w:rsidRPr="007E6EEB">
        <w:rPr>
          <w:rFonts w:asciiTheme="majorHAnsi" w:hAnsiTheme="majorHAnsi" w:cs="Arial"/>
          <w:sz w:val="20"/>
        </w:rPr>
        <w:t xml:space="preserve"> </w:t>
      </w:r>
      <w:r w:rsidRPr="007E6EEB">
        <w:rPr>
          <w:rFonts w:asciiTheme="majorHAnsi" w:eastAsia="Calibri" w:hAnsiTheme="majorHAnsi" w:cs="Arial"/>
          <w:sz w:val="20"/>
          <w:szCs w:val="20"/>
        </w:rPr>
        <w:t>ofertą,</w:t>
      </w:r>
      <w:r w:rsidRPr="007E6EEB">
        <w:rPr>
          <w:rFonts w:asciiTheme="majorHAnsi" w:hAnsiTheme="majorHAnsi" w:cs="Arial"/>
          <w:sz w:val="20"/>
        </w:rPr>
        <w:t xml:space="preserve"> </w:t>
      </w:r>
      <w:r w:rsidRPr="007E6EEB">
        <w:rPr>
          <w:rFonts w:asciiTheme="majorHAnsi" w:eastAsia="Calibri" w:hAnsiTheme="majorHAnsi" w:cs="Arial"/>
          <w:sz w:val="20"/>
          <w:szCs w:val="20"/>
        </w:rPr>
        <w:t>na</w:t>
      </w:r>
      <w:r w:rsidRPr="007E6EEB">
        <w:rPr>
          <w:rFonts w:asciiTheme="majorHAnsi" w:hAnsiTheme="majorHAnsi" w:cs="Arial"/>
          <w:sz w:val="20"/>
        </w:rPr>
        <w:t xml:space="preserve"> </w:t>
      </w:r>
      <w:r w:rsidRPr="007E6EEB">
        <w:rPr>
          <w:rFonts w:asciiTheme="majorHAnsi" w:eastAsia="Calibri" w:hAnsiTheme="majorHAnsi" w:cs="Arial"/>
          <w:sz w:val="20"/>
          <w:szCs w:val="20"/>
        </w:rPr>
        <w:t>warunkach</w:t>
      </w:r>
      <w:r w:rsidRPr="007E6EEB">
        <w:rPr>
          <w:rFonts w:asciiTheme="majorHAnsi" w:hAnsiTheme="majorHAnsi" w:cs="Arial"/>
          <w:sz w:val="20"/>
        </w:rPr>
        <w:t xml:space="preserve"> </w:t>
      </w:r>
      <w:r w:rsidRPr="007E6EEB">
        <w:rPr>
          <w:rFonts w:asciiTheme="majorHAnsi" w:eastAsia="Calibri" w:hAnsiTheme="majorHAnsi" w:cs="Arial"/>
          <w:sz w:val="20"/>
          <w:szCs w:val="20"/>
        </w:rPr>
        <w:t>w</w:t>
      </w:r>
      <w:r w:rsidRPr="007E6EEB">
        <w:rPr>
          <w:rFonts w:asciiTheme="majorHAnsi" w:hAnsiTheme="majorHAnsi" w:cs="Arial"/>
          <w:sz w:val="20"/>
        </w:rPr>
        <w:t xml:space="preserve"> </w:t>
      </w:r>
      <w:r w:rsidRPr="007E6EEB">
        <w:rPr>
          <w:rFonts w:asciiTheme="majorHAnsi" w:eastAsia="Calibri" w:hAnsiTheme="majorHAnsi" w:cs="Arial"/>
          <w:sz w:val="20"/>
          <w:szCs w:val="20"/>
        </w:rPr>
        <w:t>nich</w:t>
      </w:r>
      <w:r w:rsidRPr="007E6EEB">
        <w:rPr>
          <w:rFonts w:asciiTheme="majorHAnsi" w:hAnsiTheme="majorHAnsi" w:cs="Arial"/>
          <w:sz w:val="20"/>
        </w:rPr>
        <w:t xml:space="preserve"> </w:t>
      </w:r>
      <w:r w:rsidRPr="007E6EEB">
        <w:rPr>
          <w:rFonts w:asciiTheme="majorHAnsi" w:eastAsia="Calibri" w:hAnsiTheme="majorHAnsi" w:cs="Arial"/>
          <w:sz w:val="20"/>
          <w:szCs w:val="20"/>
        </w:rPr>
        <w:t>określonych.</w:t>
      </w:r>
    </w:p>
    <w:p w14:paraId="6CF6FFA3" w14:textId="77777777" w:rsidR="007E6EEB" w:rsidRPr="007E6EEB" w:rsidRDefault="007E6EEB" w:rsidP="00C079FF">
      <w:pPr>
        <w:widowControl w:val="0"/>
        <w:numPr>
          <w:ilvl w:val="0"/>
          <w:numId w:val="53"/>
        </w:numPr>
        <w:suppressAutoHyphens/>
        <w:spacing w:before="60" w:after="120"/>
        <w:jc w:val="both"/>
        <w:rPr>
          <w:rFonts w:asciiTheme="majorHAnsi" w:hAnsiTheme="majorHAnsi" w:cs="Arial"/>
          <w:sz w:val="20"/>
          <w:szCs w:val="20"/>
        </w:rPr>
      </w:pPr>
      <w:r w:rsidRPr="007E6EEB">
        <w:rPr>
          <w:rFonts w:asciiTheme="majorHAnsi" w:eastAsia="Calibri" w:hAnsiTheme="majorHAnsi" w:cs="Arial"/>
          <w:bCs/>
          <w:sz w:val="20"/>
          <w:szCs w:val="20"/>
        </w:rPr>
        <w:t>OŚWIADCZAMY</w:t>
      </w:r>
      <w:r w:rsidRPr="007E6EEB">
        <w:rPr>
          <w:rFonts w:asciiTheme="majorHAnsi" w:hAnsiTheme="majorHAnsi" w:cs="Arial"/>
          <w:sz w:val="20"/>
          <w:szCs w:val="20"/>
        </w:rPr>
        <w:t>, że uważamy się za związanych złożoną ofertą na okres 30 dni od dnia, w którym upływa termin składania ofert.</w:t>
      </w:r>
    </w:p>
    <w:p w14:paraId="5AB9F465" w14:textId="77777777" w:rsidR="007E6EEB" w:rsidRPr="007E6EEB" w:rsidRDefault="007E6EEB" w:rsidP="00C079FF">
      <w:pPr>
        <w:widowControl w:val="0"/>
        <w:numPr>
          <w:ilvl w:val="0"/>
          <w:numId w:val="53"/>
        </w:numPr>
        <w:suppressAutoHyphens/>
        <w:spacing w:before="60" w:after="120"/>
        <w:jc w:val="both"/>
        <w:rPr>
          <w:rFonts w:asciiTheme="majorHAnsi" w:hAnsiTheme="majorHAnsi" w:cs="Arial"/>
          <w:sz w:val="20"/>
          <w:szCs w:val="20"/>
        </w:rPr>
      </w:pPr>
      <w:r w:rsidRPr="007E6EEB">
        <w:rPr>
          <w:rFonts w:asciiTheme="majorHAnsi" w:eastAsia="Calibri" w:hAnsiTheme="majorHAnsi" w:cs="Arial"/>
          <w:bCs/>
          <w:sz w:val="20"/>
          <w:szCs w:val="20"/>
        </w:rPr>
        <w:t>OŚWIADCZAMY</w:t>
      </w:r>
      <w:r w:rsidRPr="007E6EEB">
        <w:rPr>
          <w:rFonts w:asciiTheme="majorHAnsi" w:hAnsiTheme="majorHAnsi" w:cs="Arial"/>
          <w:sz w:val="20"/>
          <w:szCs w:val="20"/>
        </w:rPr>
        <w:t>, że osobą do kontaktów i dokonywania bieżących ustaleń z zamawiającym jest: .................................................................., tel. .................................................</w:t>
      </w:r>
    </w:p>
    <w:p w14:paraId="2AE19AFD" w14:textId="77777777" w:rsidR="007E6EEB" w:rsidRPr="007E6EEB" w:rsidRDefault="007E6EEB" w:rsidP="00C079FF">
      <w:pPr>
        <w:widowControl w:val="0"/>
        <w:numPr>
          <w:ilvl w:val="0"/>
          <w:numId w:val="53"/>
        </w:numPr>
        <w:suppressAutoHyphens/>
        <w:spacing w:before="60" w:after="120" w:line="276" w:lineRule="auto"/>
        <w:jc w:val="both"/>
        <w:rPr>
          <w:rFonts w:asciiTheme="majorHAnsi" w:hAnsiTheme="majorHAnsi" w:cs="Arial"/>
          <w:sz w:val="20"/>
          <w:szCs w:val="20"/>
        </w:rPr>
      </w:pPr>
      <w:r w:rsidRPr="007E6EEB">
        <w:rPr>
          <w:rFonts w:asciiTheme="majorHAnsi" w:hAnsiTheme="majorHAnsi" w:cs="Arial"/>
          <w:sz w:val="20"/>
          <w:szCs w:val="20"/>
        </w:rPr>
        <w:t>Zostaliśmy poinformowani, że możemy wydzielić z oferty informacje stanowiące tajemnicę przedsiębiorstwa w rozumieniu przepisów o zwalczaniu nieuczciwej konkurencji i zastrzec   w odniesieniu do tych informacji, aby nie były one udostępnione.</w:t>
      </w:r>
    </w:p>
    <w:p w14:paraId="2C039CA6" w14:textId="77777777" w:rsidR="007E6EEB" w:rsidRPr="007E6EEB" w:rsidRDefault="007E6EEB" w:rsidP="00C079FF">
      <w:pPr>
        <w:widowControl w:val="0"/>
        <w:numPr>
          <w:ilvl w:val="0"/>
          <w:numId w:val="53"/>
        </w:numPr>
        <w:suppressAutoHyphens/>
        <w:spacing w:before="60" w:after="120" w:line="276" w:lineRule="auto"/>
        <w:jc w:val="both"/>
        <w:rPr>
          <w:rFonts w:asciiTheme="majorHAnsi" w:hAnsiTheme="majorHAnsi" w:cs="Arial"/>
          <w:sz w:val="20"/>
          <w:szCs w:val="20"/>
        </w:rPr>
      </w:pPr>
      <w:r w:rsidRPr="007E6EEB">
        <w:rPr>
          <w:rFonts w:asciiTheme="majorHAnsi" w:eastAsia="Calibri" w:hAnsiTheme="majorHAnsi" w:cs="Arial"/>
          <w:color w:val="000000"/>
          <w:sz w:val="20"/>
          <w:szCs w:val="20"/>
        </w:rPr>
        <w:t xml:space="preserve">Wraz z ofertą </w:t>
      </w:r>
      <w:r w:rsidRPr="007E6EEB">
        <w:rPr>
          <w:rFonts w:asciiTheme="majorHAnsi" w:eastAsia="Calibri" w:hAnsiTheme="majorHAnsi" w:cs="Arial"/>
          <w:b/>
          <w:bCs/>
          <w:color w:val="000000"/>
          <w:sz w:val="20"/>
          <w:szCs w:val="20"/>
        </w:rPr>
        <w:t xml:space="preserve">SKŁADAMY </w:t>
      </w:r>
      <w:r w:rsidRPr="007E6EEB">
        <w:rPr>
          <w:rFonts w:asciiTheme="majorHAnsi" w:eastAsia="Calibri" w:hAnsiTheme="majorHAnsi" w:cs="Arial"/>
          <w:color w:val="000000"/>
          <w:sz w:val="20"/>
          <w:szCs w:val="20"/>
        </w:rPr>
        <w:t>następujące oświadczenia i dokumenty:</w:t>
      </w:r>
    </w:p>
    <w:p w14:paraId="219D63C0" w14:textId="77777777" w:rsidR="007E6EEB" w:rsidRPr="007E6EEB" w:rsidRDefault="007E6EEB" w:rsidP="007E6EEB">
      <w:pPr>
        <w:widowControl w:val="0"/>
        <w:numPr>
          <w:ilvl w:val="0"/>
          <w:numId w:val="6"/>
        </w:numPr>
        <w:tabs>
          <w:tab w:val="left" w:pos="567"/>
          <w:tab w:val="left" w:pos="1134"/>
        </w:tabs>
        <w:suppressAutoHyphens/>
        <w:ind w:left="1134"/>
        <w:jc w:val="both"/>
        <w:rPr>
          <w:rFonts w:asciiTheme="majorHAnsi" w:hAnsiTheme="majorHAnsi" w:cs="Arial"/>
          <w:sz w:val="20"/>
          <w:szCs w:val="20"/>
        </w:rPr>
      </w:pPr>
      <w:r w:rsidRPr="007E6EEB">
        <w:rPr>
          <w:rFonts w:asciiTheme="majorHAnsi" w:hAnsiTheme="majorHAnsi" w:cs="Arial"/>
          <w:sz w:val="20"/>
          <w:szCs w:val="20"/>
        </w:rPr>
        <w:t>…………………..</w:t>
      </w:r>
    </w:p>
    <w:p w14:paraId="2E086F41" w14:textId="77777777" w:rsidR="007E6EEB" w:rsidRPr="007E6EEB" w:rsidRDefault="007E6EEB" w:rsidP="007E6EEB">
      <w:pPr>
        <w:widowControl w:val="0"/>
        <w:numPr>
          <w:ilvl w:val="0"/>
          <w:numId w:val="6"/>
        </w:numPr>
        <w:tabs>
          <w:tab w:val="left" w:pos="567"/>
          <w:tab w:val="left" w:pos="1134"/>
        </w:tabs>
        <w:suppressAutoHyphens/>
        <w:ind w:left="1134"/>
        <w:jc w:val="both"/>
        <w:rPr>
          <w:rFonts w:asciiTheme="majorHAnsi" w:hAnsiTheme="majorHAnsi" w:cs="Arial"/>
          <w:sz w:val="20"/>
          <w:szCs w:val="20"/>
        </w:rPr>
      </w:pPr>
      <w:r w:rsidRPr="007E6EEB">
        <w:rPr>
          <w:rFonts w:asciiTheme="majorHAnsi" w:hAnsiTheme="majorHAnsi" w:cs="Arial"/>
          <w:sz w:val="20"/>
          <w:szCs w:val="20"/>
        </w:rPr>
        <w:t>…………………..</w:t>
      </w:r>
    </w:p>
    <w:p w14:paraId="14A0D46D" w14:textId="77777777" w:rsidR="007E6EEB" w:rsidRPr="007E6EEB" w:rsidRDefault="007E6EEB" w:rsidP="007E6EEB">
      <w:pPr>
        <w:rPr>
          <w:rFonts w:asciiTheme="majorHAnsi" w:hAnsiTheme="majorHAnsi" w:cs="Arial"/>
          <w:sz w:val="20"/>
          <w:szCs w:val="20"/>
        </w:rPr>
      </w:pPr>
    </w:p>
    <w:p w14:paraId="79021BD5" w14:textId="77777777" w:rsidR="007E6EEB" w:rsidRPr="007E6EEB" w:rsidRDefault="007E6EEB" w:rsidP="007E6EEB">
      <w:pPr>
        <w:outlineLvl w:val="0"/>
        <w:rPr>
          <w:rFonts w:asciiTheme="majorHAnsi" w:hAnsiTheme="majorHAnsi" w:cs="Arial"/>
          <w:sz w:val="20"/>
          <w:szCs w:val="20"/>
        </w:rPr>
      </w:pPr>
      <w:r w:rsidRPr="007E6EEB">
        <w:rPr>
          <w:rFonts w:asciiTheme="majorHAnsi" w:hAnsiTheme="majorHAnsi" w:cs="Arial"/>
          <w:sz w:val="20"/>
          <w:szCs w:val="20"/>
        </w:rPr>
        <w:t xml:space="preserve">Złożona oferta liczy ……... kolejno ponumerowanych stron   </w:t>
      </w:r>
    </w:p>
    <w:p w14:paraId="60F2AA18" w14:textId="77777777" w:rsidR="007E6EEB" w:rsidRPr="007E6EEB" w:rsidRDefault="007E6EEB" w:rsidP="007E6EEB">
      <w:pPr>
        <w:rPr>
          <w:rFonts w:asciiTheme="majorHAnsi" w:hAnsiTheme="majorHAnsi" w:cs="Arial"/>
          <w:sz w:val="22"/>
          <w:szCs w:val="22"/>
        </w:rPr>
      </w:pPr>
    </w:p>
    <w:p w14:paraId="58745454" w14:textId="77777777" w:rsidR="007E6EEB" w:rsidRPr="007E6EEB" w:rsidRDefault="007E6EEB" w:rsidP="007E6EEB">
      <w:pPr>
        <w:jc w:val="both"/>
        <w:rPr>
          <w:rFonts w:asciiTheme="majorHAnsi" w:hAnsiTheme="majorHAnsi" w:cs="Arial"/>
          <w:sz w:val="16"/>
          <w:szCs w:val="16"/>
        </w:rPr>
      </w:pPr>
      <w:r w:rsidRPr="007E6EEB">
        <w:rPr>
          <w:rFonts w:asciiTheme="majorHAnsi" w:hAnsiTheme="majorHAnsi" w:cs="Arial"/>
          <w:sz w:val="16"/>
          <w:szCs w:val="16"/>
        </w:rPr>
        <w:t xml:space="preserve">        ...............................................</w:t>
      </w:r>
    </w:p>
    <w:p w14:paraId="01D3ECCA" w14:textId="77777777" w:rsidR="007E6EEB" w:rsidRPr="007E6EEB" w:rsidRDefault="007E6EEB" w:rsidP="007E6EEB">
      <w:pPr>
        <w:jc w:val="both"/>
        <w:rPr>
          <w:rFonts w:asciiTheme="majorHAnsi" w:hAnsiTheme="majorHAnsi" w:cs="Arial"/>
          <w:sz w:val="16"/>
          <w:szCs w:val="16"/>
        </w:rPr>
      </w:pPr>
      <w:r w:rsidRPr="007E6EEB">
        <w:rPr>
          <w:rFonts w:asciiTheme="majorHAnsi" w:hAnsiTheme="majorHAnsi" w:cs="Arial"/>
          <w:sz w:val="16"/>
          <w:szCs w:val="16"/>
        </w:rPr>
        <w:t xml:space="preserve">           (miejscowość i data)</w:t>
      </w:r>
    </w:p>
    <w:p w14:paraId="3A2FC5CB" w14:textId="77777777" w:rsidR="007E6EEB" w:rsidRPr="007E6EEB" w:rsidRDefault="007E6EEB" w:rsidP="007E6EEB">
      <w:pPr>
        <w:jc w:val="both"/>
        <w:rPr>
          <w:rFonts w:asciiTheme="majorHAnsi" w:hAnsiTheme="majorHAnsi" w:cs="Arial"/>
          <w:sz w:val="16"/>
          <w:szCs w:val="16"/>
        </w:rPr>
      </w:pPr>
      <w:r w:rsidRPr="007E6EEB">
        <w:rPr>
          <w:rFonts w:asciiTheme="majorHAnsi" w:hAnsiTheme="majorHAnsi" w:cs="Arial"/>
          <w:sz w:val="16"/>
          <w:szCs w:val="16"/>
        </w:rPr>
        <w:t xml:space="preserve"> </w:t>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r>
      <w:r w:rsidRPr="007E6EEB">
        <w:rPr>
          <w:rFonts w:asciiTheme="majorHAnsi" w:hAnsiTheme="majorHAnsi" w:cs="Arial"/>
          <w:sz w:val="16"/>
          <w:szCs w:val="16"/>
        </w:rPr>
        <w:tab/>
        <w:t xml:space="preserve">      .............................................................</w:t>
      </w:r>
    </w:p>
    <w:p w14:paraId="55C3D05E" w14:textId="77777777" w:rsidR="007E6EEB" w:rsidRPr="007E6EEB" w:rsidRDefault="007E6EEB" w:rsidP="007E6EEB">
      <w:pPr>
        <w:ind w:left="5245"/>
        <w:jc w:val="both"/>
        <w:rPr>
          <w:rFonts w:asciiTheme="majorHAnsi" w:hAnsiTheme="majorHAnsi" w:cs="Arial"/>
          <w:sz w:val="16"/>
          <w:szCs w:val="16"/>
        </w:rPr>
      </w:pPr>
      <w:r w:rsidRPr="007E6EEB">
        <w:rPr>
          <w:rFonts w:asciiTheme="majorHAnsi" w:hAnsiTheme="majorHAnsi" w:cs="Arial"/>
          <w:sz w:val="16"/>
          <w:szCs w:val="16"/>
        </w:rPr>
        <w:tab/>
      </w:r>
      <w:r w:rsidRPr="007E6EEB">
        <w:rPr>
          <w:rFonts w:asciiTheme="majorHAnsi" w:hAnsiTheme="majorHAnsi" w:cs="Arial"/>
          <w:sz w:val="16"/>
          <w:szCs w:val="16"/>
        </w:rPr>
        <w:tab/>
        <w:t xml:space="preserve">      (podpis i pieczęć Wykonawcy)</w:t>
      </w:r>
    </w:p>
    <w:p w14:paraId="541D8BE6" w14:textId="77777777" w:rsidR="007E6EEB" w:rsidRPr="007E6EEB" w:rsidRDefault="007E6EEB" w:rsidP="007E6EEB">
      <w:pPr>
        <w:spacing w:before="100" w:beforeAutospacing="1" w:after="119" w:line="360" w:lineRule="auto"/>
        <w:jc w:val="both"/>
        <w:rPr>
          <w:rFonts w:asciiTheme="majorHAnsi" w:hAnsiTheme="majorHAnsi" w:cs="Arial"/>
          <w:color w:val="000000"/>
          <w:sz w:val="22"/>
          <w:szCs w:val="22"/>
        </w:rPr>
      </w:pPr>
      <w:r w:rsidRPr="007E6EEB">
        <w:rPr>
          <w:rFonts w:asciiTheme="majorHAnsi" w:hAnsiTheme="majorHAnsi" w:cs="Arial"/>
          <w:color w:val="000000"/>
          <w:sz w:val="22"/>
          <w:szCs w:val="22"/>
        </w:rPr>
        <w:t>_____________________________</w:t>
      </w:r>
    </w:p>
    <w:p w14:paraId="0C8CEA06" w14:textId="77777777" w:rsidR="007E6EEB" w:rsidRPr="007E6EEB" w:rsidRDefault="007E6EEB" w:rsidP="007E6EEB">
      <w:pPr>
        <w:autoSpaceDE w:val="0"/>
        <w:autoSpaceDN w:val="0"/>
        <w:adjustRightInd w:val="0"/>
        <w:jc w:val="both"/>
        <w:rPr>
          <w:rFonts w:asciiTheme="majorHAnsi" w:eastAsia="Calibri" w:hAnsiTheme="majorHAnsi" w:cs="Arial"/>
          <w:color w:val="000000"/>
          <w:sz w:val="16"/>
          <w:szCs w:val="16"/>
        </w:rPr>
      </w:pPr>
      <w:r w:rsidRPr="007E6EEB">
        <w:rPr>
          <w:rFonts w:asciiTheme="majorHAnsi" w:eastAsia="Calibri" w:hAnsiTheme="majorHAnsi" w:cs="Arial"/>
          <w:iCs/>
          <w:color w:val="000000"/>
          <w:sz w:val="16"/>
          <w:szCs w:val="16"/>
        </w:rPr>
        <w:t>Informacja dla Wykonawcy:</w:t>
      </w:r>
    </w:p>
    <w:p w14:paraId="14FA9823" w14:textId="77777777" w:rsidR="007E6EEB" w:rsidRPr="007E6EEB" w:rsidRDefault="007E6EEB" w:rsidP="007E6EEB">
      <w:pPr>
        <w:jc w:val="both"/>
        <w:rPr>
          <w:rFonts w:asciiTheme="majorHAnsi" w:eastAsia="Calibri" w:hAnsiTheme="majorHAnsi" w:cs="Arial"/>
          <w:color w:val="000000"/>
          <w:sz w:val="16"/>
          <w:szCs w:val="16"/>
          <w:lang w:eastAsia="en-US"/>
        </w:rPr>
      </w:pPr>
      <w:r w:rsidRPr="007E6EEB">
        <w:rPr>
          <w:rFonts w:asciiTheme="majorHAnsi" w:eastAsia="Calibri" w:hAnsiTheme="majorHAnsi" w:cs="Arial"/>
          <w:iCs/>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14:paraId="6CAB33C7" w14:textId="77777777" w:rsidR="007E6EEB" w:rsidRPr="007E6EEB" w:rsidRDefault="007E6EEB" w:rsidP="007E6EEB">
      <w:pPr>
        <w:jc w:val="both"/>
        <w:rPr>
          <w:rFonts w:asciiTheme="majorHAnsi" w:eastAsia="Calibri" w:hAnsiTheme="majorHAnsi" w:cs="Arial"/>
          <w:color w:val="000000"/>
          <w:sz w:val="16"/>
          <w:szCs w:val="16"/>
          <w:lang w:eastAsia="en-US"/>
        </w:rPr>
      </w:pPr>
    </w:p>
    <w:p w14:paraId="7EEE5AEA" w14:textId="77777777" w:rsidR="007E6EEB" w:rsidRPr="007E6EEB" w:rsidRDefault="007E6EEB" w:rsidP="007E6EEB">
      <w:pPr>
        <w:jc w:val="both"/>
        <w:rPr>
          <w:rFonts w:asciiTheme="majorHAnsi" w:eastAsia="Calibri" w:hAnsiTheme="majorHAnsi" w:cs="Arial"/>
          <w:color w:val="000000"/>
          <w:sz w:val="16"/>
          <w:szCs w:val="16"/>
          <w:lang w:eastAsia="en-US"/>
        </w:rPr>
      </w:pPr>
      <w:r w:rsidRPr="007E6EEB">
        <w:rPr>
          <w:rFonts w:asciiTheme="majorHAnsi" w:eastAsia="Calibri" w:hAnsiTheme="majorHAnsi" w:cs="Arial"/>
          <w:color w:val="000000"/>
          <w:sz w:val="16"/>
          <w:szCs w:val="16"/>
          <w:lang w:eastAsia="en-US"/>
        </w:rPr>
        <w:t>* niepotrzebne skreślić</w:t>
      </w:r>
    </w:p>
    <w:p w14:paraId="1922CC81" w14:textId="77777777" w:rsidR="007E6EEB" w:rsidRPr="007E6EEB" w:rsidRDefault="007E6EEB" w:rsidP="007E6EEB">
      <w:pPr>
        <w:jc w:val="both"/>
        <w:rPr>
          <w:rFonts w:asciiTheme="majorHAnsi" w:eastAsia="Calibri" w:hAnsiTheme="majorHAnsi" w:cs="Arial"/>
          <w:sz w:val="16"/>
          <w:szCs w:val="16"/>
          <w:lang w:eastAsia="en-US"/>
        </w:rPr>
      </w:pPr>
      <w:r w:rsidRPr="007E6EEB">
        <w:rPr>
          <w:rFonts w:asciiTheme="majorHAnsi" w:eastAsia="Calibri" w:hAnsiTheme="majorHAnsi" w:cs="Arial"/>
          <w:color w:val="000000"/>
          <w:sz w:val="16"/>
          <w:szCs w:val="16"/>
          <w:vertAlign w:val="superscript"/>
          <w:lang w:eastAsia="en-US"/>
        </w:rPr>
        <w:t>1)</w:t>
      </w:r>
      <w:r w:rsidRPr="007E6EEB">
        <w:rPr>
          <w:rFonts w:asciiTheme="majorHAnsi" w:eastAsia="Calibri" w:hAnsiTheme="majorHAnsi" w:cs="Arial"/>
          <w:sz w:val="16"/>
          <w:szCs w:val="16"/>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zwana RODO.</w:t>
      </w:r>
    </w:p>
    <w:p w14:paraId="670C3053" w14:textId="77777777" w:rsidR="007E6EEB" w:rsidRPr="007E6EEB" w:rsidRDefault="007E6EEB" w:rsidP="007E6EEB">
      <w:pPr>
        <w:jc w:val="both"/>
        <w:rPr>
          <w:rFonts w:asciiTheme="majorHAnsi" w:eastAsia="Calibri" w:hAnsiTheme="majorHAnsi" w:cs="Arial"/>
          <w:sz w:val="16"/>
          <w:szCs w:val="16"/>
          <w:lang w:eastAsia="en-US"/>
        </w:rPr>
      </w:pPr>
      <w:r w:rsidRPr="007E6EEB">
        <w:rPr>
          <w:rFonts w:asciiTheme="majorHAnsi" w:eastAsia="Calibri" w:hAnsiTheme="majorHAnsi" w:cs="Arial"/>
          <w:color w:val="000000"/>
          <w:sz w:val="16"/>
          <w:szCs w:val="16"/>
          <w:vertAlign w:val="superscript"/>
          <w:lang w:eastAsia="en-US"/>
        </w:rPr>
        <w:t>2)</w:t>
      </w:r>
      <w:r w:rsidRPr="007E6EEB">
        <w:rPr>
          <w:rFonts w:asciiTheme="majorHAnsi" w:eastAsia="Calibri" w:hAnsiTheme="majorHAnsi" w:cs="Arial"/>
          <w:color w:val="000000"/>
          <w:sz w:val="16"/>
          <w:szCs w:val="16"/>
          <w:lang w:eastAsia="en-US"/>
        </w:rPr>
        <w:t xml:space="preserve">W przypadku gdy wykonawca </w:t>
      </w:r>
      <w:r w:rsidRPr="007E6EEB">
        <w:rPr>
          <w:rFonts w:asciiTheme="majorHAnsi" w:eastAsia="Calibri" w:hAnsiTheme="majorHAnsi" w:cs="Arial"/>
          <w:sz w:val="16"/>
          <w:szCs w:val="16"/>
          <w:lang w:eastAsia="en-US"/>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28B7C79" w14:textId="77777777" w:rsidR="007E6EEB" w:rsidRDefault="007E6EEB" w:rsidP="007E6EEB">
      <w:pPr>
        <w:pStyle w:val="Nagwek3"/>
        <w:jc w:val="left"/>
        <w:rPr>
          <w:rFonts w:asciiTheme="majorHAnsi" w:hAnsiTheme="majorHAnsi" w:cs="Arial"/>
          <w:sz w:val="20"/>
          <w:szCs w:val="20"/>
        </w:rPr>
      </w:pPr>
    </w:p>
    <w:p w14:paraId="00486633" w14:textId="1C6046EC" w:rsidR="007E6EEB" w:rsidRDefault="007E6EEB" w:rsidP="00E34977">
      <w:pPr>
        <w:pStyle w:val="Nagwek3"/>
        <w:rPr>
          <w:rFonts w:asciiTheme="majorHAnsi" w:hAnsiTheme="majorHAnsi" w:cs="Arial"/>
          <w:sz w:val="20"/>
          <w:szCs w:val="20"/>
        </w:rPr>
      </w:pPr>
    </w:p>
    <w:p w14:paraId="348D9218" w14:textId="362A6BB3" w:rsidR="007F1966" w:rsidRDefault="007F1966" w:rsidP="007F1966"/>
    <w:p w14:paraId="147288B9" w14:textId="08F3DAC1" w:rsidR="007F1966" w:rsidRDefault="007F1966" w:rsidP="007F1966"/>
    <w:p w14:paraId="0E1BE4C6" w14:textId="5F243E6B" w:rsidR="007F1966" w:rsidRDefault="007F1966" w:rsidP="007F1966"/>
    <w:p w14:paraId="0C7B7B72" w14:textId="783B7F74" w:rsidR="007F1966" w:rsidRDefault="007F1966" w:rsidP="007F1966"/>
    <w:p w14:paraId="1D958A71" w14:textId="0CECC9ED" w:rsidR="007F1966" w:rsidRDefault="007F1966" w:rsidP="007F1966"/>
    <w:p w14:paraId="730B3767" w14:textId="77777777" w:rsidR="007F1966" w:rsidRPr="007F1966" w:rsidRDefault="007F1966" w:rsidP="007F1966"/>
    <w:p w14:paraId="10E25416" w14:textId="337E0F7A" w:rsidR="00E34977" w:rsidRPr="00241820" w:rsidRDefault="00E34977" w:rsidP="00E34977">
      <w:pPr>
        <w:pStyle w:val="Nagwek3"/>
        <w:rPr>
          <w:rFonts w:asciiTheme="majorHAnsi" w:hAnsiTheme="majorHAnsi" w:cs="Arial"/>
          <w:sz w:val="20"/>
          <w:szCs w:val="20"/>
        </w:rPr>
      </w:pPr>
      <w:r w:rsidRPr="00241820">
        <w:rPr>
          <w:rFonts w:asciiTheme="majorHAnsi" w:hAnsiTheme="majorHAnsi" w:cs="Arial"/>
          <w:sz w:val="20"/>
          <w:szCs w:val="20"/>
        </w:rPr>
        <w:lastRenderedPageBreak/>
        <w:t>Załącznik Nr 2</w:t>
      </w:r>
      <w:r w:rsidR="007F1966">
        <w:rPr>
          <w:rFonts w:asciiTheme="majorHAnsi" w:hAnsiTheme="majorHAnsi" w:cs="Arial"/>
          <w:sz w:val="20"/>
          <w:szCs w:val="20"/>
        </w:rPr>
        <w:t>a</w:t>
      </w:r>
      <w:r w:rsidRPr="00241820">
        <w:rPr>
          <w:rFonts w:asciiTheme="majorHAnsi" w:hAnsiTheme="majorHAnsi" w:cs="Arial"/>
          <w:sz w:val="20"/>
          <w:szCs w:val="20"/>
        </w:rPr>
        <w:t xml:space="preserve"> – do SWZ</w:t>
      </w:r>
      <w:bookmarkEnd w:id="349"/>
      <w:r w:rsidRPr="00241820">
        <w:rPr>
          <w:rFonts w:asciiTheme="majorHAnsi" w:hAnsiTheme="majorHAnsi" w:cs="Arial"/>
          <w:sz w:val="20"/>
          <w:szCs w:val="20"/>
        </w:rPr>
        <w:t xml:space="preserve"> </w:t>
      </w:r>
    </w:p>
    <w:p w14:paraId="55C085A4" w14:textId="6AF4C092" w:rsidR="00E34977" w:rsidRDefault="00E34977" w:rsidP="00E34977">
      <w:pPr>
        <w:pStyle w:val="Bezodstpw"/>
        <w:jc w:val="right"/>
        <w:rPr>
          <w:rFonts w:asciiTheme="majorHAnsi" w:hAnsiTheme="majorHAnsi" w:cs="Arial"/>
          <w:b/>
          <w:i/>
          <w:sz w:val="20"/>
        </w:rPr>
      </w:pPr>
      <w:r w:rsidRPr="00241820">
        <w:rPr>
          <w:rFonts w:asciiTheme="majorHAnsi" w:hAnsiTheme="majorHAnsi" w:cs="Arial"/>
          <w:b/>
          <w:i/>
          <w:sz w:val="20"/>
        </w:rPr>
        <w:t>Szczegółowy formularz cenowy</w:t>
      </w:r>
    </w:p>
    <w:p w14:paraId="55D3C084" w14:textId="0A8F38AE" w:rsidR="00E34977" w:rsidRPr="007F1966" w:rsidRDefault="007F1966" w:rsidP="007F1966">
      <w:pPr>
        <w:pStyle w:val="Bezodstpw"/>
        <w:jc w:val="right"/>
        <w:rPr>
          <w:rFonts w:asciiTheme="majorHAnsi" w:hAnsiTheme="majorHAnsi" w:cs="Arial"/>
          <w:b/>
          <w:i/>
          <w:sz w:val="20"/>
        </w:rPr>
      </w:pPr>
      <w:r>
        <w:rPr>
          <w:rFonts w:asciiTheme="majorHAnsi" w:hAnsiTheme="majorHAnsi" w:cs="Arial"/>
          <w:b/>
          <w:i/>
          <w:sz w:val="20"/>
        </w:rPr>
        <w:t xml:space="preserve">Część I </w:t>
      </w:r>
    </w:p>
    <w:p w14:paraId="378D5CEC" w14:textId="77777777" w:rsidR="00E34977" w:rsidRPr="00241820" w:rsidRDefault="00E34977" w:rsidP="00E34977">
      <w:pPr>
        <w:pStyle w:val="Bezodstpw"/>
        <w:jc w:val="right"/>
        <w:rPr>
          <w:rFonts w:asciiTheme="majorHAnsi" w:hAnsiTheme="majorHAnsi" w:cs="Calibri"/>
          <w:b/>
          <w:i/>
          <w:sz w:val="22"/>
          <w:szCs w:val="22"/>
        </w:rPr>
      </w:pPr>
    </w:p>
    <w:p w14:paraId="4532A2D3" w14:textId="77777777" w:rsidR="00BA28C8" w:rsidRPr="00241820" w:rsidRDefault="00BA28C8" w:rsidP="00BA28C8">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429D515E" w14:textId="77777777" w:rsidR="00BA28C8" w:rsidRPr="00241820" w:rsidRDefault="00BA28C8" w:rsidP="00BA28C8">
      <w:pPr>
        <w:jc w:val="both"/>
        <w:rPr>
          <w:rFonts w:asciiTheme="majorHAnsi" w:hAnsiTheme="majorHAnsi" w:cs="Tahoma"/>
          <w:bCs/>
          <w:sz w:val="18"/>
          <w:szCs w:val="18"/>
        </w:rPr>
      </w:pPr>
    </w:p>
    <w:p w14:paraId="28475F63" w14:textId="77777777" w:rsidR="00BA28C8" w:rsidRPr="00241820" w:rsidRDefault="00BA28C8" w:rsidP="00A74069">
      <w:pPr>
        <w:pStyle w:val="Bezodstpw"/>
        <w:spacing w:line="276" w:lineRule="auto"/>
        <w:jc w:val="center"/>
        <w:rPr>
          <w:rFonts w:asciiTheme="majorHAnsi" w:hAnsiTheme="majorHAnsi" w:cs="Arial"/>
          <w:b/>
          <w:sz w:val="22"/>
          <w:szCs w:val="22"/>
        </w:rPr>
      </w:pPr>
      <w:r w:rsidRPr="00241820">
        <w:rPr>
          <w:rFonts w:asciiTheme="majorHAnsi" w:hAnsiTheme="majorHAnsi" w:cs="Arial"/>
          <w:b/>
          <w:sz w:val="22"/>
          <w:szCs w:val="22"/>
        </w:rPr>
        <w:t>Kompleksowa dostawa gazu ziemnego wysokometanowego typu E ze stacji regazyfikacji LNG do Szkoły Podstawowej w Bierutowie</w:t>
      </w:r>
    </w:p>
    <w:p w14:paraId="55232371" w14:textId="77777777" w:rsidR="00BA28C8" w:rsidRPr="00241820" w:rsidRDefault="00BA28C8" w:rsidP="00BA28C8">
      <w:pPr>
        <w:jc w:val="both"/>
        <w:rPr>
          <w:rFonts w:asciiTheme="majorHAnsi" w:hAnsiTheme="majorHAnsi" w:cs="Tahoma"/>
          <w:bCs/>
          <w:sz w:val="18"/>
          <w:szCs w:val="18"/>
        </w:rPr>
      </w:pPr>
    </w:p>
    <w:p w14:paraId="40139505" w14:textId="77777777" w:rsidR="00BA28C8" w:rsidRPr="00241820" w:rsidRDefault="00BA28C8" w:rsidP="00BA28C8">
      <w:pPr>
        <w:jc w:val="both"/>
        <w:rPr>
          <w:rFonts w:asciiTheme="majorHAnsi" w:hAnsiTheme="majorHAnsi" w:cs="Tahoma"/>
          <w:bCs/>
          <w:sz w:val="18"/>
          <w:szCs w:val="18"/>
        </w:rPr>
      </w:pPr>
      <w:r w:rsidRPr="00241820">
        <w:rPr>
          <w:rFonts w:asciiTheme="majorHAnsi" w:hAnsiTheme="majorHAnsi" w:cs="Tahoma"/>
          <w:bCs/>
          <w:sz w:val="18"/>
          <w:szCs w:val="18"/>
        </w:rPr>
        <w:t>Nazwa i adres Wykonawcy:</w:t>
      </w:r>
    </w:p>
    <w:p w14:paraId="4A48BB08" w14:textId="7D7DDAF8" w:rsidR="00BA28C8" w:rsidRPr="00241820" w:rsidRDefault="00BA28C8" w:rsidP="00BA28C8">
      <w:pPr>
        <w:rPr>
          <w:rFonts w:asciiTheme="majorHAnsi" w:hAnsiTheme="majorHAnsi" w:cs="Tahoma"/>
          <w:bCs/>
          <w:sz w:val="18"/>
          <w:szCs w:val="18"/>
        </w:rPr>
      </w:pPr>
      <w:r w:rsidRPr="00241820">
        <w:rPr>
          <w:rFonts w:asciiTheme="majorHAnsi" w:hAnsiTheme="majorHAnsi" w:cs="Tahoma"/>
          <w:bCs/>
          <w:sz w:val="18"/>
          <w:szCs w:val="18"/>
        </w:rPr>
        <w:t>...........................................................................................................................................</w:t>
      </w:r>
      <w:r w:rsidR="00BF57D9">
        <w:rPr>
          <w:rFonts w:asciiTheme="majorHAnsi" w:hAnsiTheme="majorHAnsi" w:cs="Tahoma"/>
          <w:bCs/>
          <w:sz w:val="18"/>
          <w:szCs w:val="18"/>
        </w:rPr>
        <w:t>..................................................................................</w:t>
      </w:r>
      <w:r w:rsidRPr="00241820">
        <w:rPr>
          <w:rFonts w:asciiTheme="majorHAnsi" w:hAnsiTheme="majorHAnsi" w:cs="Tahoma"/>
          <w:bCs/>
          <w:sz w:val="18"/>
          <w:szCs w:val="18"/>
        </w:rPr>
        <w:t>........................</w:t>
      </w:r>
    </w:p>
    <w:p w14:paraId="633BF00E" w14:textId="77777777" w:rsidR="00BA28C8" w:rsidRPr="00241820" w:rsidRDefault="00BA28C8" w:rsidP="00BA28C8">
      <w:pPr>
        <w:rPr>
          <w:rFonts w:asciiTheme="majorHAnsi" w:hAnsiTheme="majorHAnsi" w:cs="Tahoma"/>
          <w:bCs/>
          <w:sz w:val="18"/>
          <w:szCs w:val="18"/>
        </w:rPr>
      </w:pPr>
    </w:p>
    <w:p w14:paraId="0D75343D" w14:textId="7F34A2CA" w:rsidR="00BA28C8" w:rsidRPr="00241820" w:rsidRDefault="00BA28C8" w:rsidP="00BA28C8">
      <w:pPr>
        <w:rPr>
          <w:rFonts w:asciiTheme="majorHAnsi" w:hAnsiTheme="majorHAnsi" w:cs="Tahoma"/>
          <w:bCs/>
          <w:sz w:val="18"/>
          <w:szCs w:val="18"/>
        </w:rPr>
      </w:pPr>
      <w:r w:rsidRPr="00241820">
        <w:rPr>
          <w:rFonts w:asciiTheme="majorHAnsi" w:hAnsiTheme="majorHAnsi" w:cs="Tahoma"/>
          <w:bCs/>
          <w:sz w:val="18"/>
          <w:szCs w:val="18"/>
        </w:rPr>
        <w:t>.......................................................................................................................</w:t>
      </w:r>
      <w:r w:rsidR="00BF57D9">
        <w:rPr>
          <w:rFonts w:asciiTheme="majorHAnsi" w:hAnsiTheme="majorHAnsi" w:cs="Tahoma"/>
          <w:bCs/>
          <w:sz w:val="18"/>
          <w:szCs w:val="18"/>
        </w:rPr>
        <w:t>..................................................................................</w:t>
      </w:r>
      <w:r w:rsidRPr="00241820">
        <w:rPr>
          <w:rFonts w:asciiTheme="majorHAnsi" w:hAnsiTheme="majorHAnsi" w:cs="Tahoma"/>
          <w:bCs/>
          <w:sz w:val="18"/>
          <w:szCs w:val="18"/>
        </w:rPr>
        <w:t>............................................</w:t>
      </w:r>
    </w:p>
    <w:p w14:paraId="6461B1E5" w14:textId="77777777" w:rsidR="00BA28C8" w:rsidRPr="00241820" w:rsidRDefault="00BA28C8" w:rsidP="00BA28C8">
      <w:pPr>
        <w:rPr>
          <w:rFonts w:asciiTheme="majorHAnsi" w:hAnsiTheme="majorHAnsi" w:cs="Tahoma"/>
          <w:bCs/>
          <w:sz w:val="18"/>
          <w:szCs w:val="18"/>
        </w:rPr>
      </w:pPr>
    </w:p>
    <w:p w14:paraId="12F27EB4" w14:textId="77777777" w:rsidR="00BA28C8" w:rsidRPr="00241820" w:rsidRDefault="00BA28C8" w:rsidP="00E34977">
      <w:pPr>
        <w:pStyle w:val="Bezodstpw"/>
        <w:jc w:val="right"/>
        <w:rPr>
          <w:rFonts w:asciiTheme="majorHAnsi" w:hAnsiTheme="majorHAnsi" w:cs="Calibri"/>
          <w:b/>
          <w:i/>
          <w:sz w:val="22"/>
          <w:szCs w:val="22"/>
        </w:rPr>
      </w:pPr>
    </w:p>
    <w:p w14:paraId="7BF37111" w14:textId="77777777" w:rsidR="00E34977" w:rsidRPr="00241820" w:rsidRDefault="00E34977" w:rsidP="00E34977">
      <w:pPr>
        <w:pStyle w:val="Bezodstpw"/>
        <w:spacing w:line="276" w:lineRule="auto"/>
        <w:jc w:val="center"/>
        <w:rPr>
          <w:rFonts w:asciiTheme="majorHAnsi" w:hAnsiTheme="majorHAnsi" w:cs="Arial"/>
          <w:b/>
          <w:caps/>
          <w:sz w:val="20"/>
        </w:rPr>
      </w:pPr>
      <w:r w:rsidRPr="00241820">
        <w:rPr>
          <w:rFonts w:asciiTheme="majorHAnsi" w:hAnsiTheme="majorHAnsi" w:cs="Arial"/>
          <w:b/>
          <w:caps/>
          <w:sz w:val="20"/>
        </w:rPr>
        <w:t>Szczegółowy formularz cenowy</w:t>
      </w:r>
    </w:p>
    <w:p w14:paraId="4545836D" w14:textId="77777777" w:rsidR="00E34977" w:rsidRPr="00241820" w:rsidRDefault="00E34977" w:rsidP="00E34977">
      <w:pPr>
        <w:pStyle w:val="Bezodstpw"/>
        <w:spacing w:line="276" w:lineRule="auto"/>
        <w:jc w:val="center"/>
        <w:rPr>
          <w:rFonts w:asciiTheme="majorHAnsi" w:hAnsiTheme="majorHAnsi" w:cs="Arial"/>
          <w:b/>
          <w:sz w:val="20"/>
        </w:rPr>
      </w:pPr>
    </w:p>
    <w:p w14:paraId="16CFB5F5" w14:textId="77777777" w:rsidR="00E34977" w:rsidRPr="00241820" w:rsidRDefault="00E34977" w:rsidP="00E34977">
      <w:pPr>
        <w:spacing w:line="100" w:lineRule="atLeast"/>
        <w:rPr>
          <w:rFonts w:asciiTheme="majorHAnsi" w:hAnsiTheme="majorHAnsi" w:cs="Arial"/>
          <w:b/>
          <w:sz w:val="20"/>
          <w:szCs w:val="20"/>
        </w:rPr>
      </w:pPr>
      <w:r w:rsidRPr="00241820">
        <w:rPr>
          <w:rFonts w:asciiTheme="majorHAnsi" w:hAnsiTheme="majorHAnsi" w:cs="Arial"/>
          <w:b/>
          <w:sz w:val="20"/>
          <w:szCs w:val="20"/>
        </w:rPr>
        <w:t>I. PALIWO GAZOWE – gaz ziemny wysokometanowy:</w:t>
      </w:r>
    </w:p>
    <w:tbl>
      <w:tblPr>
        <w:tblW w:w="0" w:type="auto"/>
        <w:tblLayout w:type="fixed"/>
        <w:tblLook w:val="0000" w:firstRow="0" w:lastRow="0" w:firstColumn="0" w:lastColumn="0" w:noHBand="0" w:noVBand="0"/>
      </w:tblPr>
      <w:tblGrid>
        <w:gridCol w:w="2016"/>
        <w:gridCol w:w="2104"/>
        <w:gridCol w:w="1909"/>
        <w:gridCol w:w="1507"/>
        <w:gridCol w:w="1957"/>
      </w:tblGrid>
      <w:tr w:rsidR="00E34977" w:rsidRPr="00241820" w14:paraId="239A614C" w14:textId="77777777" w:rsidTr="00CF7B59">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398424D0"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Szacowane zużycie paliwa gazowego w okresie 12 miesięcy [kWh]</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1D850ADE"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Cena jednostkowa netto za 1 kWh </w:t>
            </w:r>
          </w:p>
          <w:p w14:paraId="13FEAF2F"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 [gr/kWh] </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2C934AF5"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Wartość netto </w:t>
            </w:r>
          </w:p>
          <w:p w14:paraId="29AF6B47"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 [zł]</w:t>
            </w:r>
          </w:p>
          <w:p w14:paraId="49B34734"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(kol. 1x2/100)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7DBF6982"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Wartość podatku VAT 23%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333F9557"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Wartość brutto </w:t>
            </w:r>
          </w:p>
          <w:p w14:paraId="295100DA"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 [zł]  (kol. 3+4) (dwa miejsca po przecinku)</w:t>
            </w:r>
          </w:p>
        </w:tc>
      </w:tr>
      <w:tr w:rsidR="00E34977" w:rsidRPr="00241820" w14:paraId="26044C74" w14:textId="77777777" w:rsidTr="00CF7B59">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49359A0" w14:textId="77777777" w:rsidR="00E34977" w:rsidRPr="00241820" w:rsidRDefault="00E34977" w:rsidP="00CF7B59">
            <w:pPr>
              <w:tabs>
                <w:tab w:val="center" w:pos="928"/>
              </w:tabs>
              <w:spacing w:line="100" w:lineRule="atLeast"/>
              <w:jc w:val="center"/>
              <w:rPr>
                <w:rFonts w:asciiTheme="majorHAnsi" w:hAnsiTheme="majorHAnsi" w:cs="Arial"/>
                <w:sz w:val="20"/>
                <w:szCs w:val="20"/>
              </w:rPr>
            </w:pPr>
            <w:r w:rsidRPr="00241820">
              <w:rPr>
                <w:rFonts w:asciiTheme="majorHAnsi" w:hAnsiTheme="majorHAnsi" w:cs="Arial"/>
                <w:sz w:val="20"/>
                <w:szCs w:val="20"/>
              </w:rPr>
              <w:t>1</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53E25818"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2</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2D5A6C0F"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00F03F0A"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1BAF0FF8"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5</w:t>
            </w:r>
          </w:p>
        </w:tc>
      </w:tr>
      <w:tr w:rsidR="00E34977" w:rsidRPr="00241820" w14:paraId="689865BF" w14:textId="77777777" w:rsidTr="00CF7B59">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0DF5B554" w14:textId="77777777" w:rsidR="00E34977" w:rsidRPr="00241820" w:rsidRDefault="00E34977" w:rsidP="00CF7B59">
            <w:pPr>
              <w:spacing w:line="100" w:lineRule="atLeast"/>
              <w:jc w:val="center"/>
              <w:rPr>
                <w:rFonts w:asciiTheme="majorHAnsi" w:hAnsiTheme="majorHAnsi" w:cs="Arial"/>
                <w:sz w:val="20"/>
                <w:szCs w:val="20"/>
              </w:rPr>
            </w:pPr>
          </w:p>
          <w:p w14:paraId="263A15AC" w14:textId="5DDC2D6B" w:rsidR="00E34977" w:rsidRPr="00241820" w:rsidRDefault="00410BC6" w:rsidP="00CF7B59">
            <w:pPr>
              <w:spacing w:line="100" w:lineRule="atLeast"/>
              <w:jc w:val="center"/>
              <w:rPr>
                <w:rFonts w:asciiTheme="majorHAnsi" w:hAnsiTheme="majorHAnsi" w:cs="Arial"/>
                <w:b/>
                <w:color w:val="000000" w:themeColor="text1"/>
                <w:sz w:val="20"/>
                <w:szCs w:val="20"/>
              </w:rPr>
            </w:pPr>
            <w:r w:rsidRPr="00241820">
              <w:rPr>
                <w:rFonts w:asciiTheme="majorHAnsi" w:hAnsiTheme="majorHAnsi" w:cs="Arial"/>
                <w:b/>
                <w:color w:val="000000" w:themeColor="text1"/>
                <w:sz w:val="20"/>
                <w:szCs w:val="20"/>
              </w:rPr>
              <w:t>7</w:t>
            </w:r>
            <w:r w:rsidR="000C4362">
              <w:rPr>
                <w:rFonts w:asciiTheme="majorHAnsi" w:hAnsiTheme="majorHAnsi" w:cs="Arial"/>
                <w:b/>
                <w:color w:val="000000" w:themeColor="text1"/>
                <w:sz w:val="20"/>
                <w:szCs w:val="20"/>
              </w:rPr>
              <w:t>8</w:t>
            </w:r>
            <w:r w:rsidRPr="00241820">
              <w:rPr>
                <w:rFonts w:asciiTheme="majorHAnsi" w:hAnsiTheme="majorHAnsi" w:cs="Arial"/>
                <w:b/>
                <w:color w:val="000000" w:themeColor="text1"/>
                <w:sz w:val="20"/>
                <w:szCs w:val="20"/>
              </w:rPr>
              <w:t xml:space="preserve">0 </w:t>
            </w:r>
            <w:r w:rsidR="00E34977" w:rsidRPr="00241820">
              <w:rPr>
                <w:rFonts w:asciiTheme="majorHAnsi" w:hAnsiTheme="majorHAnsi" w:cs="Arial"/>
                <w:b/>
                <w:color w:val="000000" w:themeColor="text1"/>
                <w:sz w:val="20"/>
                <w:szCs w:val="20"/>
              </w:rPr>
              <w:t>000</w:t>
            </w:r>
          </w:p>
          <w:p w14:paraId="1D5E2185" w14:textId="77777777" w:rsidR="00E34977" w:rsidRPr="00241820" w:rsidRDefault="00E34977" w:rsidP="00CF7B59">
            <w:pPr>
              <w:spacing w:line="100" w:lineRule="atLeast"/>
              <w:jc w:val="center"/>
              <w:rPr>
                <w:rFonts w:asciiTheme="majorHAnsi" w:hAnsiTheme="majorHAnsi" w:cs="Arial"/>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3F38A5B9" w14:textId="77777777" w:rsidR="00E34977" w:rsidRPr="00241820" w:rsidRDefault="00E34977" w:rsidP="00CF7B59">
            <w:pPr>
              <w:spacing w:line="100" w:lineRule="atLeast"/>
              <w:rPr>
                <w:rFonts w:asciiTheme="majorHAnsi" w:hAnsiTheme="majorHAnsi" w:cs="Arial"/>
                <w:sz w:val="20"/>
                <w:szCs w:val="20"/>
              </w:rPr>
            </w:pP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7B3A8774" w14:textId="77777777" w:rsidR="00E34977" w:rsidRPr="00241820" w:rsidRDefault="00E34977" w:rsidP="00CF7B59">
            <w:pPr>
              <w:spacing w:line="100" w:lineRule="atLeast"/>
              <w:jc w:val="center"/>
              <w:rPr>
                <w:rFonts w:asciiTheme="majorHAnsi" w:hAnsiTheme="majorHAnsi" w:cs="Arial"/>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0F6B5C30" w14:textId="77777777" w:rsidR="00E34977" w:rsidRPr="00241820" w:rsidRDefault="00E34977" w:rsidP="00CF7B59">
            <w:pPr>
              <w:spacing w:line="100" w:lineRule="atLeast"/>
              <w:jc w:val="center"/>
              <w:rPr>
                <w:rFonts w:asciiTheme="majorHAnsi" w:hAnsiTheme="majorHAnsi"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24BC5868" w14:textId="77777777" w:rsidR="00E34977" w:rsidRPr="00241820" w:rsidRDefault="00E34977" w:rsidP="00CF7B59">
            <w:pPr>
              <w:spacing w:line="100" w:lineRule="atLeast"/>
              <w:jc w:val="center"/>
              <w:rPr>
                <w:rFonts w:asciiTheme="majorHAnsi" w:hAnsiTheme="majorHAnsi" w:cs="Arial"/>
                <w:sz w:val="20"/>
                <w:szCs w:val="20"/>
              </w:rPr>
            </w:pPr>
          </w:p>
        </w:tc>
      </w:tr>
    </w:tbl>
    <w:p w14:paraId="398433AB" w14:textId="77777777" w:rsidR="00E34977" w:rsidRPr="00241820" w:rsidRDefault="00E34977" w:rsidP="00E34977">
      <w:pPr>
        <w:spacing w:line="100" w:lineRule="atLeast"/>
        <w:rPr>
          <w:rFonts w:asciiTheme="majorHAnsi" w:hAnsiTheme="majorHAnsi" w:cs="Arial"/>
          <w:b/>
          <w:sz w:val="20"/>
          <w:szCs w:val="20"/>
        </w:rPr>
      </w:pPr>
    </w:p>
    <w:p w14:paraId="1FBEF473" w14:textId="77777777" w:rsidR="00E34977" w:rsidRPr="00241820" w:rsidRDefault="00E34977" w:rsidP="00E34977">
      <w:pPr>
        <w:spacing w:line="100" w:lineRule="atLeast"/>
        <w:rPr>
          <w:rFonts w:asciiTheme="majorHAnsi" w:hAnsiTheme="majorHAnsi" w:cs="Arial"/>
          <w:b/>
          <w:sz w:val="20"/>
          <w:szCs w:val="20"/>
        </w:rPr>
      </w:pPr>
      <w:r w:rsidRPr="00241820">
        <w:rPr>
          <w:rFonts w:asciiTheme="majorHAnsi" w:hAnsiTheme="majorHAnsi" w:cs="Arial"/>
          <w:b/>
          <w:sz w:val="20"/>
          <w:szCs w:val="20"/>
        </w:rPr>
        <w:t>II. OPŁATA HANDLOWA – opłata abonamentowa:</w:t>
      </w:r>
    </w:p>
    <w:tbl>
      <w:tblPr>
        <w:tblW w:w="0" w:type="auto"/>
        <w:tblLayout w:type="fixed"/>
        <w:tblLook w:val="0000" w:firstRow="0" w:lastRow="0" w:firstColumn="0" w:lastColumn="0" w:noHBand="0" w:noVBand="0"/>
      </w:tblPr>
      <w:tblGrid>
        <w:gridCol w:w="2013"/>
        <w:gridCol w:w="2119"/>
        <w:gridCol w:w="1900"/>
        <w:gridCol w:w="1505"/>
        <w:gridCol w:w="1956"/>
      </w:tblGrid>
      <w:tr w:rsidR="00E34977" w:rsidRPr="00241820" w14:paraId="1F947B8F" w14:textId="77777777" w:rsidTr="00CF7B59">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7BB4A4A2"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Szacowana ilość miesięcy</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5C1CD848"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Cena jednostkowa netto za opłatę abonamentową </w:t>
            </w:r>
          </w:p>
          <w:p w14:paraId="59A21EB1"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[zł/m-c]</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3B8052A7"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Wartość netto </w:t>
            </w:r>
          </w:p>
          <w:p w14:paraId="44EFAF27"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 [zł] </w:t>
            </w:r>
          </w:p>
          <w:p w14:paraId="3A1F46E2"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(kol. 1x2)</w:t>
            </w:r>
          </w:p>
          <w:p w14:paraId="5CEF0C2A" w14:textId="77777777" w:rsidR="00E34977" w:rsidRPr="00241820" w:rsidRDefault="00E34977" w:rsidP="00CF7B59">
            <w:pPr>
              <w:spacing w:line="100" w:lineRule="atLeast"/>
              <w:jc w:val="center"/>
              <w:rPr>
                <w:rFonts w:asciiTheme="majorHAnsi" w:hAnsiTheme="majorHAnsi" w:cs="Arial"/>
                <w:sz w:val="18"/>
                <w:szCs w:val="18"/>
              </w:rPr>
            </w:pP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59B28CB6"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Wartość podatku VAT 23%</w:t>
            </w:r>
          </w:p>
        </w:tc>
        <w:tc>
          <w:tcPr>
            <w:tcW w:w="1956" w:type="dxa"/>
            <w:tcBorders>
              <w:top w:val="single" w:sz="4" w:space="0" w:color="000000"/>
              <w:left w:val="single" w:sz="4" w:space="0" w:color="000000"/>
              <w:bottom w:val="single" w:sz="4" w:space="0" w:color="000000"/>
              <w:right w:val="single" w:sz="4" w:space="0" w:color="000000"/>
            </w:tcBorders>
            <w:shd w:val="clear" w:color="auto" w:fill="auto"/>
          </w:tcPr>
          <w:p w14:paraId="31CCF9B6"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Wartość brutto                   w [zł] (kol. 3+4) (dwa miejsca po przecinku)</w:t>
            </w:r>
          </w:p>
        </w:tc>
      </w:tr>
      <w:tr w:rsidR="00E34977" w:rsidRPr="00241820" w14:paraId="1D2B2FE3" w14:textId="77777777" w:rsidTr="00CF7B59">
        <w:trPr>
          <w:trHeight w:val="246"/>
        </w:trPr>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E54D885"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1</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3803294E"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2</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6C5457A5"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3</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7AB34BA0"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4</w:t>
            </w:r>
          </w:p>
        </w:tc>
        <w:tc>
          <w:tcPr>
            <w:tcW w:w="1956" w:type="dxa"/>
            <w:tcBorders>
              <w:top w:val="single" w:sz="4" w:space="0" w:color="000000"/>
              <w:left w:val="single" w:sz="4" w:space="0" w:color="000000"/>
              <w:bottom w:val="single" w:sz="4" w:space="0" w:color="000000"/>
              <w:right w:val="single" w:sz="4" w:space="0" w:color="000000"/>
            </w:tcBorders>
            <w:shd w:val="clear" w:color="auto" w:fill="auto"/>
          </w:tcPr>
          <w:p w14:paraId="4B692E8A"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5</w:t>
            </w:r>
          </w:p>
        </w:tc>
      </w:tr>
      <w:tr w:rsidR="00E34977" w:rsidRPr="00241820" w14:paraId="10DF1409" w14:textId="77777777" w:rsidTr="00CF7B59">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1CD8E372" w14:textId="77777777" w:rsidR="00E34977" w:rsidRPr="00241820" w:rsidRDefault="00E34977" w:rsidP="00CF7B59">
            <w:pPr>
              <w:spacing w:line="100" w:lineRule="atLeast"/>
              <w:jc w:val="center"/>
              <w:rPr>
                <w:rFonts w:asciiTheme="majorHAnsi" w:hAnsiTheme="majorHAnsi" w:cs="Arial"/>
                <w:sz w:val="20"/>
                <w:szCs w:val="20"/>
              </w:rPr>
            </w:pPr>
          </w:p>
          <w:p w14:paraId="479A46EF" w14:textId="77777777" w:rsidR="00E34977" w:rsidRPr="00241820" w:rsidRDefault="00E34977" w:rsidP="00CF7B59">
            <w:pPr>
              <w:spacing w:line="100" w:lineRule="atLeast"/>
              <w:jc w:val="center"/>
              <w:rPr>
                <w:rFonts w:asciiTheme="majorHAnsi" w:hAnsiTheme="majorHAnsi" w:cs="Arial"/>
                <w:b/>
                <w:sz w:val="20"/>
                <w:szCs w:val="20"/>
              </w:rPr>
            </w:pPr>
            <w:r w:rsidRPr="00241820">
              <w:rPr>
                <w:rFonts w:asciiTheme="majorHAnsi" w:hAnsiTheme="majorHAnsi" w:cs="Arial"/>
                <w:b/>
                <w:sz w:val="20"/>
                <w:szCs w:val="20"/>
              </w:rPr>
              <w:t>12</w:t>
            </w:r>
          </w:p>
          <w:p w14:paraId="04A01359" w14:textId="77777777" w:rsidR="00E34977" w:rsidRPr="00241820" w:rsidRDefault="00E34977" w:rsidP="00CF7B59">
            <w:pPr>
              <w:spacing w:line="100" w:lineRule="atLeast"/>
              <w:jc w:val="center"/>
              <w:rPr>
                <w:rFonts w:asciiTheme="majorHAnsi" w:hAnsiTheme="majorHAnsi" w:cs="Arial"/>
                <w:sz w:val="20"/>
                <w:szCs w:val="20"/>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0C12EC9E" w14:textId="77777777" w:rsidR="00E34977" w:rsidRPr="00241820" w:rsidRDefault="00E34977" w:rsidP="00CF7B59">
            <w:pPr>
              <w:spacing w:line="100" w:lineRule="atLeast"/>
              <w:jc w:val="center"/>
              <w:rPr>
                <w:rFonts w:asciiTheme="majorHAnsi" w:hAnsiTheme="majorHAnsi" w:cs="Arial"/>
                <w:sz w:val="20"/>
                <w:szCs w:val="20"/>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4D0C0E1D" w14:textId="77777777" w:rsidR="00E34977" w:rsidRPr="00241820" w:rsidRDefault="00E34977" w:rsidP="00CF7B59">
            <w:pPr>
              <w:spacing w:line="100" w:lineRule="atLeast"/>
              <w:jc w:val="center"/>
              <w:rPr>
                <w:rFonts w:asciiTheme="majorHAnsi" w:hAnsiTheme="majorHAnsi" w:cs="Arial"/>
                <w:sz w:val="20"/>
                <w:szCs w:val="20"/>
              </w:rPr>
            </w:pP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62864886" w14:textId="77777777" w:rsidR="00E34977" w:rsidRPr="00241820" w:rsidRDefault="00E34977" w:rsidP="00CF7B59">
            <w:pPr>
              <w:spacing w:line="100" w:lineRule="atLeast"/>
              <w:jc w:val="center"/>
              <w:rPr>
                <w:rFonts w:asciiTheme="majorHAnsi" w:hAnsiTheme="majorHAnsi" w:cs="Arial"/>
                <w:sz w:val="20"/>
                <w:szCs w:val="20"/>
              </w:rPr>
            </w:pPr>
          </w:p>
        </w:tc>
        <w:tc>
          <w:tcPr>
            <w:tcW w:w="1956" w:type="dxa"/>
            <w:tcBorders>
              <w:top w:val="single" w:sz="4" w:space="0" w:color="000000"/>
              <w:left w:val="single" w:sz="4" w:space="0" w:color="000000"/>
              <w:bottom w:val="single" w:sz="4" w:space="0" w:color="000000"/>
              <w:right w:val="single" w:sz="4" w:space="0" w:color="000000"/>
            </w:tcBorders>
            <w:shd w:val="clear" w:color="auto" w:fill="auto"/>
          </w:tcPr>
          <w:p w14:paraId="54991C4A" w14:textId="77777777" w:rsidR="00E34977" w:rsidRPr="00241820" w:rsidRDefault="00E34977" w:rsidP="00CF7B59">
            <w:pPr>
              <w:spacing w:line="100" w:lineRule="atLeast"/>
              <w:jc w:val="center"/>
              <w:rPr>
                <w:rFonts w:asciiTheme="majorHAnsi" w:hAnsiTheme="majorHAnsi" w:cs="Arial"/>
                <w:sz w:val="20"/>
                <w:szCs w:val="20"/>
              </w:rPr>
            </w:pPr>
          </w:p>
        </w:tc>
      </w:tr>
    </w:tbl>
    <w:p w14:paraId="591045E1" w14:textId="77777777" w:rsidR="00E34977" w:rsidRPr="00241820" w:rsidRDefault="00E34977" w:rsidP="00E34977">
      <w:pPr>
        <w:spacing w:line="100" w:lineRule="atLeast"/>
        <w:rPr>
          <w:rFonts w:asciiTheme="majorHAnsi" w:hAnsiTheme="majorHAnsi" w:cs="Arial"/>
          <w:sz w:val="20"/>
          <w:szCs w:val="20"/>
        </w:rPr>
      </w:pPr>
    </w:p>
    <w:p w14:paraId="6055B3CF" w14:textId="77777777" w:rsidR="00E34977" w:rsidRPr="00241820" w:rsidRDefault="00E34977" w:rsidP="00E34977">
      <w:pPr>
        <w:spacing w:line="100" w:lineRule="atLeast"/>
        <w:rPr>
          <w:rFonts w:asciiTheme="majorHAnsi" w:hAnsiTheme="majorHAnsi" w:cs="Arial"/>
          <w:b/>
          <w:sz w:val="20"/>
          <w:szCs w:val="20"/>
        </w:rPr>
      </w:pPr>
      <w:r w:rsidRPr="00241820">
        <w:rPr>
          <w:rFonts w:asciiTheme="majorHAnsi" w:hAnsiTheme="majorHAnsi" w:cs="Arial"/>
          <w:b/>
          <w:sz w:val="20"/>
          <w:szCs w:val="20"/>
        </w:rPr>
        <w:t>III. OPŁATA STAŁA – opłata dystrybucyjna stała:</w:t>
      </w:r>
    </w:p>
    <w:tbl>
      <w:tblPr>
        <w:tblW w:w="0" w:type="auto"/>
        <w:tblLayout w:type="fixed"/>
        <w:tblLook w:val="0000" w:firstRow="0" w:lastRow="0" w:firstColumn="0" w:lastColumn="0" w:noHBand="0" w:noVBand="0"/>
      </w:tblPr>
      <w:tblGrid>
        <w:gridCol w:w="2044"/>
        <w:gridCol w:w="2098"/>
        <w:gridCol w:w="1896"/>
        <w:gridCol w:w="1501"/>
        <w:gridCol w:w="1954"/>
      </w:tblGrid>
      <w:tr w:rsidR="00E34977" w:rsidRPr="00241820" w14:paraId="29AA6291" w14:textId="77777777" w:rsidTr="00CF7B59">
        <w:tc>
          <w:tcPr>
            <w:tcW w:w="2044" w:type="dxa"/>
            <w:tcBorders>
              <w:top w:val="single" w:sz="4" w:space="0" w:color="000000"/>
              <w:left w:val="single" w:sz="4" w:space="0" w:color="000000"/>
              <w:bottom w:val="single" w:sz="4" w:space="0" w:color="000000"/>
              <w:right w:val="single" w:sz="4" w:space="0" w:color="000000"/>
            </w:tcBorders>
            <w:shd w:val="clear" w:color="auto" w:fill="auto"/>
          </w:tcPr>
          <w:p w14:paraId="52DFFBB1"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Moc umowna * ilość dni obowiązywania umowy * liczba godzin</w:t>
            </w:r>
          </w:p>
          <w:p w14:paraId="75C799ED" w14:textId="077819FA"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t>
            </w:r>
            <w:r w:rsidR="000A7E53">
              <w:rPr>
                <w:rFonts w:asciiTheme="majorHAnsi" w:hAnsiTheme="majorHAnsi" w:cs="Arial"/>
                <w:sz w:val="18"/>
                <w:szCs w:val="18"/>
              </w:rPr>
              <w:t>600</w:t>
            </w:r>
            <w:r w:rsidRPr="00241820">
              <w:rPr>
                <w:rFonts w:asciiTheme="majorHAnsi" w:hAnsiTheme="majorHAnsi" w:cs="Arial"/>
                <w:sz w:val="18"/>
                <w:szCs w:val="18"/>
              </w:rPr>
              <w:t>*365*24)</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05691722"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Cena jednostkowa netto za opłatę stałą </w:t>
            </w:r>
          </w:p>
          <w:p w14:paraId="2BA9148C"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[gr/kWh/h]</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1086043F"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Wartość netto </w:t>
            </w:r>
          </w:p>
          <w:p w14:paraId="005DA002"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 [zł] </w:t>
            </w:r>
          </w:p>
          <w:p w14:paraId="22D02C45"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(kol. 1x2) </w:t>
            </w: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14:paraId="273F07BF"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Wartość podatku VAT 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14:paraId="3818E07C"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Wartość brutto w [zł] (kol. 3+4) (dwa miejsca po przecinku)</w:t>
            </w:r>
          </w:p>
          <w:p w14:paraId="2D68D46F" w14:textId="77777777" w:rsidR="00E34977" w:rsidRPr="00241820" w:rsidRDefault="00E34977" w:rsidP="00CF7B59">
            <w:pPr>
              <w:spacing w:line="100" w:lineRule="atLeast"/>
              <w:jc w:val="center"/>
              <w:rPr>
                <w:rFonts w:asciiTheme="majorHAnsi" w:hAnsiTheme="majorHAnsi" w:cs="Arial"/>
                <w:sz w:val="18"/>
                <w:szCs w:val="18"/>
              </w:rPr>
            </w:pPr>
          </w:p>
        </w:tc>
      </w:tr>
      <w:tr w:rsidR="00E34977" w:rsidRPr="00241820" w14:paraId="6A692F56" w14:textId="77777777" w:rsidTr="00CF7B59">
        <w:trPr>
          <w:trHeight w:val="198"/>
        </w:trPr>
        <w:tc>
          <w:tcPr>
            <w:tcW w:w="2044" w:type="dxa"/>
            <w:tcBorders>
              <w:top w:val="single" w:sz="4" w:space="0" w:color="000000"/>
              <w:left w:val="single" w:sz="4" w:space="0" w:color="000000"/>
              <w:bottom w:val="single" w:sz="4" w:space="0" w:color="000000"/>
              <w:right w:val="single" w:sz="4" w:space="0" w:color="000000"/>
            </w:tcBorders>
            <w:shd w:val="clear" w:color="auto" w:fill="auto"/>
          </w:tcPr>
          <w:p w14:paraId="08943004"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1</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3802CD0A"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2</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5E80CC54"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3</w:t>
            </w: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14:paraId="0E2B883D"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14:paraId="371637D8"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5</w:t>
            </w:r>
          </w:p>
        </w:tc>
      </w:tr>
      <w:tr w:rsidR="00E34977" w:rsidRPr="00241820" w14:paraId="2A8872DA" w14:textId="77777777" w:rsidTr="00CF7B59">
        <w:trPr>
          <w:trHeight w:val="669"/>
        </w:trPr>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9D639" w14:textId="583E8A8A" w:rsidR="00E34977" w:rsidRPr="00241820" w:rsidRDefault="0082632E" w:rsidP="00CF7B59">
            <w:pPr>
              <w:spacing w:line="100" w:lineRule="atLeast"/>
              <w:jc w:val="center"/>
              <w:rPr>
                <w:rFonts w:asciiTheme="majorHAnsi" w:hAnsiTheme="majorHAnsi" w:cs="Arial"/>
                <w:b/>
                <w:sz w:val="20"/>
                <w:szCs w:val="20"/>
              </w:rPr>
            </w:pPr>
            <w:r>
              <w:rPr>
                <w:rFonts w:asciiTheme="majorHAnsi" w:hAnsiTheme="majorHAnsi" w:cs="Arial"/>
                <w:b/>
                <w:color w:val="000000" w:themeColor="text1"/>
                <w:sz w:val="20"/>
                <w:szCs w:val="20"/>
              </w:rPr>
              <w:t>5 256 000</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C3CB3" w14:textId="77777777" w:rsidR="00E34977" w:rsidRPr="00241820" w:rsidRDefault="00E34977" w:rsidP="00CF7B59">
            <w:pPr>
              <w:spacing w:line="100" w:lineRule="atLeast"/>
              <w:jc w:val="center"/>
              <w:rPr>
                <w:rFonts w:asciiTheme="majorHAnsi" w:hAnsiTheme="majorHAnsi" w:cs="Arial"/>
                <w:sz w:val="20"/>
                <w:szCs w:val="20"/>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15965" w14:textId="77777777" w:rsidR="00E34977" w:rsidRPr="00241820" w:rsidRDefault="00E34977" w:rsidP="00CF7B59">
            <w:pPr>
              <w:spacing w:line="100" w:lineRule="atLeast"/>
              <w:jc w:val="center"/>
              <w:rPr>
                <w:rFonts w:asciiTheme="majorHAnsi" w:hAnsiTheme="majorHAnsi" w:cs="Arial"/>
                <w:sz w:val="20"/>
                <w:szCs w:val="20"/>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F64A2" w14:textId="77777777" w:rsidR="00E34977" w:rsidRPr="00241820" w:rsidRDefault="00E34977" w:rsidP="00CF7B59">
            <w:pPr>
              <w:spacing w:line="100" w:lineRule="atLeast"/>
              <w:jc w:val="center"/>
              <w:rPr>
                <w:rFonts w:asciiTheme="majorHAnsi" w:hAnsiTheme="majorHAnsi" w:cs="Arial"/>
                <w:sz w:val="20"/>
                <w:szCs w:val="20"/>
              </w:rPr>
            </w:pP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49F1A" w14:textId="77777777" w:rsidR="00E34977" w:rsidRPr="00241820" w:rsidRDefault="00E34977" w:rsidP="00CF7B59">
            <w:pPr>
              <w:spacing w:line="100" w:lineRule="atLeast"/>
              <w:jc w:val="center"/>
              <w:rPr>
                <w:rFonts w:asciiTheme="majorHAnsi" w:hAnsiTheme="majorHAnsi" w:cs="Arial"/>
                <w:sz w:val="20"/>
                <w:szCs w:val="20"/>
              </w:rPr>
            </w:pPr>
          </w:p>
        </w:tc>
      </w:tr>
    </w:tbl>
    <w:p w14:paraId="4FAAD6D5" w14:textId="77777777" w:rsidR="00E34977" w:rsidRPr="00241820" w:rsidRDefault="00E34977" w:rsidP="00E34977">
      <w:pPr>
        <w:spacing w:line="100" w:lineRule="atLeast"/>
        <w:rPr>
          <w:rFonts w:asciiTheme="majorHAnsi" w:hAnsiTheme="majorHAnsi" w:cs="Arial"/>
          <w:sz w:val="20"/>
          <w:szCs w:val="20"/>
        </w:rPr>
      </w:pPr>
    </w:p>
    <w:p w14:paraId="680087B6" w14:textId="77777777" w:rsidR="00E34977" w:rsidRPr="00241820" w:rsidRDefault="00E34977" w:rsidP="00E34977">
      <w:pPr>
        <w:spacing w:line="100" w:lineRule="atLeast"/>
        <w:rPr>
          <w:rFonts w:asciiTheme="majorHAnsi" w:hAnsiTheme="majorHAnsi" w:cs="Arial"/>
          <w:b/>
          <w:sz w:val="20"/>
          <w:szCs w:val="20"/>
        </w:rPr>
      </w:pPr>
      <w:r w:rsidRPr="00241820">
        <w:rPr>
          <w:rFonts w:asciiTheme="majorHAnsi" w:hAnsiTheme="majorHAnsi" w:cs="Arial"/>
          <w:b/>
          <w:sz w:val="20"/>
          <w:szCs w:val="20"/>
        </w:rPr>
        <w:t>IV. OPŁATA ZMIENNA – opłata dystrybucyjna zmienna:</w:t>
      </w:r>
    </w:p>
    <w:tbl>
      <w:tblPr>
        <w:tblW w:w="0" w:type="auto"/>
        <w:tblLayout w:type="fixed"/>
        <w:tblLook w:val="0000" w:firstRow="0" w:lastRow="0" w:firstColumn="0" w:lastColumn="0" w:noHBand="0" w:noVBand="0"/>
      </w:tblPr>
      <w:tblGrid>
        <w:gridCol w:w="2016"/>
        <w:gridCol w:w="2104"/>
        <w:gridCol w:w="1909"/>
        <w:gridCol w:w="1507"/>
        <w:gridCol w:w="1957"/>
      </w:tblGrid>
      <w:tr w:rsidR="00E34977" w:rsidRPr="00241820" w14:paraId="72526747" w14:textId="77777777" w:rsidTr="00CF7B59">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7634541"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Szacowane zużycie paliwa gazowego w okresie 12 miesięcy </w:t>
            </w:r>
          </w:p>
          <w:p w14:paraId="3664BD49"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[kWh]</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51BE57EF"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Cena jednostkowa netto za 1 kWh </w:t>
            </w:r>
          </w:p>
          <w:p w14:paraId="0E40516E"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 [gr/kWh] </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5480A820"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Wartość netto </w:t>
            </w:r>
          </w:p>
          <w:p w14:paraId="66BEB22F"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 [zł]</w:t>
            </w:r>
          </w:p>
          <w:p w14:paraId="3CC697C1"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(kol. 1x2/100)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29B8A96C"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Wartość podatku VAT 23%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2C4853B3"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 xml:space="preserve">Wartość brutto </w:t>
            </w:r>
          </w:p>
          <w:p w14:paraId="6DBFCE18" w14:textId="77777777" w:rsidR="00E34977" w:rsidRPr="00241820" w:rsidRDefault="00E34977" w:rsidP="00CF7B59">
            <w:pPr>
              <w:spacing w:line="100" w:lineRule="atLeast"/>
              <w:jc w:val="center"/>
              <w:rPr>
                <w:rFonts w:asciiTheme="majorHAnsi" w:hAnsiTheme="majorHAnsi" w:cs="Arial"/>
                <w:sz w:val="18"/>
                <w:szCs w:val="18"/>
              </w:rPr>
            </w:pPr>
            <w:r w:rsidRPr="00241820">
              <w:rPr>
                <w:rFonts w:asciiTheme="majorHAnsi" w:hAnsiTheme="majorHAnsi" w:cs="Arial"/>
                <w:sz w:val="18"/>
                <w:szCs w:val="18"/>
              </w:rPr>
              <w:t>w [zł]  (kol. 3+4) (dwa miejsca po przecinku)</w:t>
            </w:r>
          </w:p>
        </w:tc>
      </w:tr>
      <w:tr w:rsidR="00E34977" w:rsidRPr="00241820" w14:paraId="455E27D0" w14:textId="77777777" w:rsidTr="00CF7B59">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E50F2AC"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1</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627A8F44"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2</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12D71B4B"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613EBBD3"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3EB8749B" w14:textId="77777777" w:rsidR="00E34977" w:rsidRPr="00241820" w:rsidRDefault="00E34977" w:rsidP="00CF7B59">
            <w:pPr>
              <w:spacing w:line="100" w:lineRule="atLeast"/>
              <w:jc w:val="center"/>
              <w:rPr>
                <w:rFonts w:asciiTheme="majorHAnsi" w:hAnsiTheme="majorHAnsi" w:cs="Arial"/>
                <w:sz w:val="20"/>
                <w:szCs w:val="20"/>
              </w:rPr>
            </w:pPr>
            <w:r w:rsidRPr="00241820">
              <w:rPr>
                <w:rFonts w:asciiTheme="majorHAnsi" w:hAnsiTheme="majorHAnsi" w:cs="Arial"/>
                <w:sz w:val="20"/>
                <w:szCs w:val="20"/>
              </w:rPr>
              <w:t>5</w:t>
            </w:r>
          </w:p>
        </w:tc>
      </w:tr>
      <w:tr w:rsidR="00E34977" w:rsidRPr="00241820" w14:paraId="6DC95444" w14:textId="77777777" w:rsidTr="00CF7B59">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482A37AB" w14:textId="77777777" w:rsidR="00E34977" w:rsidRPr="00241820" w:rsidRDefault="00E34977" w:rsidP="00CF7B59">
            <w:pPr>
              <w:spacing w:line="100" w:lineRule="atLeast"/>
              <w:jc w:val="center"/>
              <w:rPr>
                <w:rFonts w:asciiTheme="majorHAnsi" w:hAnsiTheme="majorHAnsi" w:cs="Arial"/>
                <w:sz w:val="20"/>
                <w:szCs w:val="20"/>
              </w:rPr>
            </w:pPr>
          </w:p>
          <w:p w14:paraId="16A6848C" w14:textId="11EB540A" w:rsidR="00E34977" w:rsidRPr="00241820" w:rsidRDefault="00410BC6" w:rsidP="00CF7B59">
            <w:pPr>
              <w:spacing w:line="100" w:lineRule="atLeast"/>
              <w:jc w:val="center"/>
              <w:rPr>
                <w:rFonts w:asciiTheme="majorHAnsi" w:hAnsiTheme="majorHAnsi" w:cs="Arial"/>
                <w:b/>
                <w:color w:val="000000" w:themeColor="text1"/>
                <w:sz w:val="20"/>
                <w:szCs w:val="20"/>
              </w:rPr>
            </w:pPr>
            <w:r w:rsidRPr="00241820">
              <w:rPr>
                <w:rFonts w:asciiTheme="majorHAnsi" w:hAnsiTheme="majorHAnsi" w:cs="Arial"/>
                <w:b/>
                <w:color w:val="000000" w:themeColor="text1"/>
                <w:sz w:val="20"/>
                <w:szCs w:val="20"/>
              </w:rPr>
              <w:t>7</w:t>
            </w:r>
            <w:r w:rsidR="000C4362">
              <w:rPr>
                <w:rFonts w:asciiTheme="majorHAnsi" w:hAnsiTheme="majorHAnsi" w:cs="Arial"/>
                <w:b/>
                <w:color w:val="000000" w:themeColor="text1"/>
                <w:sz w:val="20"/>
                <w:szCs w:val="20"/>
              </w:rPr>
              <w:t>8</w:t>
            </w:r>
            <w:r w:rsidRPr="00241820">
              <w:rPr>
                <w:rFonts w:asciiTheme="majorHAnsi" w:hAnsiTheme="majorHAnsi" w:cs="Arial"/>
                <w:b/>
                <w:color w:val="000000" w:themeColor="text1"/>
                <w:sz w:val="20"/>
                <w:szCs w:val="20"/>
              </w:rPr>
              <w:t>0</w:t>
            </w:r>
            <w:r w:rsidR="00E34977" w:rsidRPr="00241820">
              <w:rPr>
                <w:rFonts w:asciiTheme="majorHAnsi" w:hAnsiTheme="majorHAnsi" w:cs="Arial"/>
                <w:b/>
                <w:color w:val="000000" w:themeColor="text1"/>
                <w:sz w:val="20"/>
                <w:szCs w:val="20"/>
              </w:rPr>
              <w:t xml:space="preserve"> 000</w:t>
            </w:r>
          </w:p>
          <w:p w14:paraId="0D37B825" w14:textId="77777777" w:rsidR="00E34977" w:rsidRPr="00241820" w:rsidRDefault="00E34977" w:rsidP="00CF7B59">
            <w:pPr>
              <w:spacing w:line="100" w:lineRule="atLeast"/>
              <w:rPr>
                <w:rFonts w:asciiTheme="majorHAnsi" w:hAnsiTheme="majorHAnsi" w:cs="Arial"/>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2DA00948" w14:textId="77777777" w:rsidR="00E34977" w:rsidRPr="00241820" w:rsidRDefault="00E34977" w:rsidP="00CF7B59">
            <w:pPr>
              <w:spacing w:line="100" w:lineRule="atLeast"/>
              <w:jc w:val="center"/>
              <w:rPr>
                <w:rFonts w:asciiTheme="majorHAnsi" w:hAnsiTheme="majorHAnsi" w:cs="Arial"/>
                <w:sz w:val="20"/>
                <w:szCs w:val="20"/>
              </w:rPr>
            </w:pP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6F90DE94" w14:textId="77777777" w:rsidR="00E34977" w:rsidRPr="00241820" w:rsidRDefault="00E34977" w:rsidP="00CF7B59">
            <w:pPr>
              <w:spacing w:line="100" w:lineRule="atLeast"/>
              <w:jc w:val="center"/>
              <w:rPr>
                <w:rFonts w:asciiTheme="majorHAnsi" w:hAnsiTheme="majorHAnsi" w:cs="Arial"/>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23B7C249" w14:textId="77777777" w:rsidR="00E34977" w:rsidRPr="00241820" w:rsidRDefault="00E34977" w:rsidP="00CF7B59">
            <w:pPr>
              <w:spacing w:line="100" w:lineRule="atLeast"/>
              <w:jc w:val="center"/>
              <w:rPr>
                <w:rFonts w:asciiTheme="majorHAnsi" w:hAnsiTheme="majorHAnsi"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5BA5415C" w14:textId="77777777" w:rsidR="00E34977" w:rsidRPr="00241820" w:rsidRDefault="00E34977" w:rsidP="00CF7B59">
            <w:pPr>
              <w:spacing w:line="100" w:lineRule="atLeast"/>
              <w:jc w:val="center"/>
              <w:rPr>
                <w:rFonts w:asciiTheme="majorHAnsi" w:hAnsiTheme="majorHAnsi" w:cs="Arial"/>
                <w:sz w:val="20"/>
                <w:szCs w:val="20"/>
              </w:rPr>
            </w:pPr>
          </w:p>
        </w:tc>
      </w:tr>
    </w:tbl>
    <w:p w14:paraId="5FB2997B" w14:textId="77777777" w:rsidR="00E34977" w:rsidRPr="00241820" w:rsidRDefault="00E34977" w:rsidP="00E34977">
      <w:pPr>
        <w:spacing w:line="100" w:lineRule="atLeast"/>
        <w:rPr>
          <w:rFonts w:asciiTheme="majorHAnsi" w:hAnsiTheme="majorHAnsi" w:cs="Arial"/>
          <w:sz w:val="20"/>
          <w:szCs w:val="20"/>
        </w:rPr>
      </w:pPr>
    </w:p>
    <w:p w14:paraId="61B6E95C" w14:textId="77777777" w:rsidR="00E34977" w:rsidRPr="00241820" w:rsidRDefault="00E34977" w:rsidP="00E34977">
      <w:pPr>
        <w:pStyle w:val="Bezodstpw"/>
        <w:rPr>
          <w:rFonts w:asciiTheme="majorHAnsi" w:hAnsiTheme="majorHAnsi" w:cs="Arial"/>
          <w:sz w:val="20"/>
        </w:rPr>
      </w:pPr>
    </w:p>
    <w:p w14:paraId="41235AEB" w14:textId="77777777" w:rsidR="00BA28C8" w:rsidRPr="00241820" w:rsidRDefault="00BA28C8" w:rsidP="00E34977">
      <w:pPr>
        <w:pStyle w:val="Bezodstpw"/>
        <w:rPr>
          <w:rFonts w:asciiTheme="majorHAnsi" w:hAnsiTheme="majorHAnsi" w:cs="Arial"/>
          <w:sz w:val="20"/>
        </w:rPr>
      </w:pPr>
    </w:p>
    <w:p w14:paraId="0463C3D0" w14:textId="77777777" w:rsidR="00BA28C8" w:rsidRPr="00241820" w:rsidRDefault="00BA28C8" w:rsidP="00E34977">
      <w:pPr>
        <w:pStyle w:val="Bezodstpw"/>
        <w:rPr>
          <w:rFonts w:asciiTheme="majorHAnsi" w:hAnsiTheme="majorHAnsi" w:cs="Arial"/>
          <w:sz w:val="20"/>
        </w:rPr>
      </w:pPr>
    </w:p>
    <w:p w14:paraId="025BBF42" w14:textId="77777777" w:rsidR="00E34977" w:rsidRPr="00241820" w:rsidRDefault="00E34977" w:rsidP="00E34977">
      <w:pPr>
        <w:pStyle w:val="Bezodstpw"/>
        <w:rPr>
          <w:rFonts w:asciiTheme="majorHAnsi" w:hAnsiTheme="majorHAnsi" w:cs="Arial"/>
          <w:sz w:val="20"/>
        </w:rPr>
      </w:pPr>
      <w:r w:rsidRPr="00241820">
        <w:rPr>
          <w:rFonts w:asciiTheme="majorHAnsi" w:hAnsiTheme="majorHAnsi" w:cs="Arial"/>
          <w:sz w:val="20"/>
        </w:rPr>
        <w:lastRenderedPageBreak/>
        <w:t xml:space="preserve">Cena oferty (suma pozycji I.5 do IV.5):   </w:t>
      </w:r>
    </w:p>
    <w:p w14:paraId="14C4FF67" w14:textId="77777777" w:rsidR="00E34977" w:rsidRPr="00241820" w:rsidRDefault="00E34977" w:rsidP="00E34977">
      <w:pPr>
        <w:pStyle w:val="Bezodstpw"/>
        <w:rPr>
          <w:rFonts w:asciiTheme="majorHAnsi" w:hAnsiTheme="majorHAnsi" w:cs="Arial"/>
          <w:sz w:val="20"/>
        </w:rPr>
      </w:pPr>
    </w:p>
    <w:p w14:paraId="6486BD47" w14:textId="77777777" w:rsidR="00E34977" w:rsidRPr="00241820" w:rsidRDefault="00E34977" w:rsidP="00E34977">
      <w:pPr>
        <w:pStyle w:val="Bezodstpw"/>
        <w:ind w:left="284"/>
        <w:rPr>
          <w:rFonts w:asciiTheme="majorHAnsi" w:hAnsiTheme="majorHAnsi" w:cs="Arial"/>
          <w:sz w:val="20"/>
        </w:rPr>
      </w:pPr>
      <w:r w:rsidRPr="00241820">
        <w:rPr>
          <w:rFonts w:asciiTheme="majorHAnsi" w:hAnsiTheme="majorHAnsi" w:cs="Arial"/>
          <w:sz w:val="20"/>
        </w:rPr>
        <w:t>- wartość netto ....................................... zł</w:t>
      </w:r>
    </w:p>
    <w:p w14:paraId="201839BE" w14:textId="77777777" w:rsidR="00E34977" w:rsidRPr="00241820" w:rsidRDefault="00E34977" w:rsidP="00E34977">
      <w:pPr>
        <w:pStyle w:val="Bezodstpw"/>
        <w:ind w:left="284"/>
        <w:rPr>
          <w:rFonts w:asciiTheme="majorHAnsi" w:hAnsiTheme="majorHAnsi" w:cs="Arial"/>
          <w:sz w:val="20"/>
        </w:rPr>
      </w:pPr>
      <w:r w:rsidRPr="00241820">
        <w:rPr>
          <w:rFonts w:asciiTheme="majorHAnsi" w:hAnsiTheme="majorHAnsi" w:cs="Arial"/>
          <w:sz w:val="20"/>
        </w:rPr>
        <w:t>- podatek VAT ........ % ....................................... zł</w:t>
      </w:r>
    </w:p>
    <w:p w14:paraId="5C6BE58B" w14:textId="77777777" w:rsidR="00E34977" w:rsidRPr="00241820" w:rsidRDefault="00E34977" w:rsidP="00E34977">
      <w:pPr>
        <w:pStyle w:val="Bezodstpw"/>
        <w:ind w:left="284"/>
        <w:rPr>
          <w:rFonts w:asciiTheme="majorHAnsi" w:hAnsiTheme="majorHAnsi" w:cs="Arial"/>
          <w:sz w:val="20"/>
        </w:rPr>
      </w:pPr>
      <w:r w:rsidRPr="00241820">
        <w:rPr>
          <w:rFonts w:asciiTheme="majorHAnsi" w:hAnsiTheme="majorHAnsi" w:cs="Arial"/>
          <w:sz w:val="20"/>
        </w:rPr>
        <w:t>- wartość brutto ....................................... zł</w:t>
      </w:r>
    </w:p>
    <w:p w14:paraId="3251F630" w14:textId="77777777" w:rsidR="00E34977" w:rsidRPr="00241820" w:rsidRDefault="00E34977" w:rsidP="00E34977">
      <w:pPr>
        <w:pStyle w:val="Bezodstpw"/>
        <w:ind w:left="284"/>
        <w:rPr>
          <w:rFonts w:asciiTheme="majorHAnsi" w:hAnsiTheme="majorHAnsi" w:cs="Arial"/>
          <w:sz w:val="20"/>
        </w:rPr>
      </w:pPr>
      <w:r w:rsidRPr="00241820">
        <w:rPr>
          <w:rFonts w:asciiTheme="majorHAnsi" w:hAnsiTheme="majorHAnsi" w:cs="Arial"/>
          <w:sz w:val="20"/>
        </w:rPr>
        <w:t>- słownie: .............................................................................. złotych brutto</w:t>
      </w:r>
    </w:p>
    <w:p w14:paraId="0D5E7079" w14:textId="77777777" w:rsidR="00E34977" w:rsidRPr="00241820" w:rsidRDefault="00E34977" w:rsidP="00E34977">
      <w:pPr>
        <w:pStyle w:val="Bezodstpw"/>
        <w:rPr>
          <w:rFonts w:asciiTheme="majorHAnsi" w:hAnsiTheme="majorHAnsi" w:cs="Arial"/>
          <w:sz w:val="20"/>
        </w:rPr>
      </w:pPr>
    </w:p>
    <w:p w14:paraId="7B0D8E0C" w14:textId="77777777" w:rsidR="00E34977" w:rsidRPr="00241820" w:rsidRDefault="00E34977" w:rsidP="00E34977">
      <w:pPr>
        <w:pStyle w:val="Bezodstpw"/>
        <w:jc w:val="both"/>
        <w:rPr>
          <w:rFonts w:asciiTheme="majorHAnsi" w:hAnsiTheme="majorHAnsi" w:cs="Arial"/>
          <w:sz w:val="20"/>
        </w:rPr>
      </w:pPr>
    </w:p>
    <w:p w14:paraId="520F561F" w14:textId="77777777" w:rsidR="00E34977" w:rsidRPr="00241820" w:rsidRDefault="00E34977" w:rsidP="00E34977">
      <w:pPr>
        <w:pStyle w:val="Bezodstpw"/>
        <w:jc w:val="both"/>
        <w:rPr>
          <w:rFonts w:asciiTheme="majorHAnsi" w:hAnsiTheme="majorHAnsi" w:cs="Arial"/>
          <w:sz w:val="20"/>
        </w:rPr>
      </w:pPr>
      <w:r w:rsidRPr="00241820">
        <w:rPr>
          <w:rFonts w:asciiTheme="majorHAnsi" w:hAnsiTheme="majorHAnsi" w:cs="Arial"/>
          <w:sz w:val="20"/>
        </w:rPr>
        <w:t xml:space="preserve">Uwaga </w:t>
      </w:r>
    </w:p>
    <w:p w14:paraId="3167D587" w14:textId="77777777" w:rsidR="00E34977" w:rsidRPr="00241820" w:rsidRDefault="00E34977" w:rsidP="00E34977">
      <w:pPr>
        <w:pStyle w:val="Bezodstpw"/>
        <w:jc w:val="both"/>
        <w:rPr>
          <w:rFonts w:asciiTheme="majorHAnsi" w:hAnsiTheme="majorHAnsi" w:cs="Arial"/>
          <w:i/>
          <w:sz w:val="20"/>
        </w:rPr>
      </w:pPr>
      <w:r w:rsidRPr="00241820">
        <w:rPr>
          <w:rFonts w:asciiTheme="majorHAnsi" w:hAnsiTheme="majorHAnsi" w:cs="Arial"/>
          <w:i/>
          <w:sz w:val="20"/>
        </w:rPr>
        <w:t>Wynagrodzeniem wykonawcy będzie wynagrodzenie umowne w którego skład wchodzi:</w:t>
      </w:r>
    </w:p>
    <w:p w14:paraId="777775F4" w14:textId="77777777" w:rsidR="00E34977" w:rsidRPr="00241820" w:rsidRDefault="00E34977" w:rsidP="00C079FF">
      <w:pPr>
        <w:pStyle w:val="Bezodstpw"/>
        <w:widowControl/>
        <w:numPr>
          <w:ilvl w:val="0"/>
          <w:numId w:val="54"/>
        </w:numPr>
        <w:suppressAutoHyphens w:val="0"/>
        <w:ind w:left="426"/>
        <w:jc w:val="both"/>
        <w:rPr>
          <w:rFonts w:asciiTheme="majorHAnsi" w:hAnsiTheme="majorHAnsi" w:cs="Arial"/>
          <w:i/>
          <w:sz w:val="20"/>
        </w:rPr>
      </w:pPr>
      <w:r w:rsidRPr="00241820">
        <w:rPr>
          <w:rFonts w:asciiTheme="majorHAnsi" w:hAnsiTheme="majorHAnsi" w:cs="Arial"/>
          <w:i/>
          <w:sz w:val="20"/>
        </w:rPr>
        <w:t>opłata za gaz, obliczana jako iloczyn ceny i ilości pobranego gazu,</w:t>
      </w:r>
    </w:p>
    <w:p w14:paraId="3CF510A5" w14:textId="77777777" w:rsidR="00E34977" w:rsidRPr="00241820" w:rsidRDefault="00E34977" w:rsidP="00C079FF">
      <w:pPr>
        <w:pStyle w:val="Bezodstpw"/>
        <w:widowControl/>
        <w:numPr>
          <w:ilvl w:val="0"/>
          <w:numId w:val="54"/>
        </w:numPr>
        <w:suppressAutoHyphens w:val="0"/>
        <w:ind w:left="426"/>
        <w:jc w:val="both"/>
        <w:rPr>
          <w:rFonts w:asciiTheme="majorHAnsi" w:hAnsiTheme="majorHAnsi" w:cs="Arial"/>
          <w:i/>
          <w:sz w:val="20"/>
        </w:rPr>
      </w:pPr>
      <w:r w:rsidRPr="00241820">
        <w:rPr>
          <w:rFonts w:asciiTheme="majorHAnsi" w:hAnsiTheme="majorHAnsi" w:cs="Arial"/>
          <w:i/>
          <w:sz w:val="20"/>
        </w:rPr>
        <w:t>opłata stała za usługę sieciową, obliczana jako iloczyn stawki stałej, mocy umownej i liczby godzin w okresie rozliczeniowym,</w:t>
      </w:r>
    </w:p>
    <w:p w14:paraId="208C5F49" w14:textId="77777777" w:rsidR="00E34977" w:rsidRPr="00241820" w:rsidRDefault="00E34977" w:rsidP="00C079FF">
      <w:pPr>
        <w:pStyle w:val="Bezodstpw"/>
        <w:widowControl/>
        <w:numPr>
          <w:ilvl w:val="0"/>
          <w:numId w:val="54"/>
        </w:numPr>
        <w:suppressAutoHyphens w:val="0"/>
        <w:ind w:left="426"/>
        <w:jc w:val="both"/>
        <w:rPr>
          <w:rFonts w:asciiTheme="majorHAnsi" w:hAnsiTheme="majorHAnsi" w:cs="Arial"/>
          <w:i/>
          <w:sz w:val="20"/>
        </w:rPr>
      </w:pPr>
      <w:r w:rsidRPr="00241820">
        <w:rPr>
          <w:rFonts w:asciiTheme="majorHAnsi" w:hAnsiTheme="majorHAnsi" w:cs="Arial"/>
          <w:i/>
          <w:sz w:val="20"/>
        </w:rPr>
        <w:t>opłata zmienna za usługę sieciową, obliczana jako iloczyn stawki zmiennej i ilości pobranego gazu,</w:t>
      </w:r>
    </w:p>
    <w:p w14:paraId="44304916" w14:textId="77777777" w:rsidR="00E34977" w:rsidRPr="00241820" w:rsidRDefault="00E34977" w:rsidP="00C079FF">
      <w:pPr>
        <w:pStyle w:val="Bezodstpw"/>
        <w:widowControl/>
        <w:numPr>
          <w:ilvl w:val="0"/>
          <w:numId w:val="54"/>
        </w:numPr>
        <w:suppressAutoHyphens w:val="0"/>
        <w:ind w:left="426"/>
        <w:jc w:val="both"/>
        <w:rPr>
          <w:rFonts w:asciiTheme="majorHAnsi" w:hAnsiTheme="majorHAnsi" w:cs="Arial"/>
          <w:i/>
          <w:sz w:val="20"/>
        </w:rPr>
      </w:pPr>
      <w:r w:rsidRPr="00241820">
        <w:rPr>
          <w:rFonts w:asciiTheme="majorHAnsi" w:hAnsiTheme="majorHAnsi" w:cs="Arial"/>
          <w:i/>
          <w:sz w:val="20"/>
        </w:rPr>
        <w:t>opłata abonamentowa, obliczana jako iloczyn stawki miesięcznej i liczby miesięcy.</w:t>
      </w:r>
    </w:p>
    <w:p w14:paraId="0B70BB78" w14:textId="77777777" w:rsidR="00E34977" w:rsidRPr="00241820" w:rsidRDefault="00E34977" w:rsidP="00E34977">
      <w:pPr>
        <w:pStyle w:val="Bezodstpw"/>
        <w:rPr>
          <w:rFonts w:asciiTheme="majorHAnsi" w:hAnsiTheme="majorHAnsi" w:cs="Arial"/>
          <w:sz w:val="20"/>
        </w:rPr>
      </w:pPr>
    </w:p>
    <w:p w14:paraId="7ED4A256" w14:textId="77777777" w:rsidR="00E34977" w:rsidRPr="00241820" w:rsidRDefault="00E34977" w:rsidP="00E34977">
      <w:pPr>
        <w:spacing w:line="100" w:lineRule="atLeast"/>
        <w:rPr>
          <w:rFonts w:asciiTheme="majorHAnsi" w:hAnsiTheme="majorHAnsi" w:cs="Arial"/>
          <w:sz w:val="20"/>
          <w:szCs w:val="20"/>
        </w:rPr>
      </w:pPr>
    </w:p>
    <w:p w14:paraId="3E64C2D7" w14:textId="77777777" w:rsidR="00E34977" w:rsidRPr="00241820" w:rsidRDefault="00E34977" w:rsidP="00E34977">
      <w:pPr>
        <w:pStyle w:val="Tytu"/>
        <w:tabs>
          <w:tab w:val="left" w:pos="3180"/>
        </w:tabs>
        <w:ind w:left="426"/>
        <w:jc w:val="right"/>
        <w:rPr>
          <w:rFonts w:asciiTheme="majorHAnsi" w:hAnsiTheme="majorHAnsi" w:cs="Arial"/>
          <w:i/>
          <w:sz w:val="20"/>
        </w:rPr>
      </w:pPr>
    </w:p>
    <w:p w14:paraId="3A9386DA" w14:textId="77777777" w:rsidR="00E34977" w:rsidRPr="00241820" w:rsidRDefault="00E34977" w:rsidP="00E34977">
      <w:pPr>
        <w:pStyle w:val="Tytu"/>
        <w:tabs>
          <w:tab w:val="left" w:pos="3180"/>
        </w:tabs>
        <w:ind w:left="426"/>
        <w:jc w:val="right"/>
        <w:rPr>
          <w:rFonts w:asciiTheme="majorHAnsi" w:hAnsiTheme="majorHAnsi" w:cs="Arial"/>
          <w:i/>
          <w:sz w:val="20"/>
        </w:rPr>
      </w:pPr>
    </w:p>
    <w:p w14:paraId="48A91D61" w14:textId="0594C9D7" w:rsidR="00E34977" w:rsidRPr="00241820" w:rsidRDefault="00E34977" w:rsidP="00E34977">
      <w:pPr>
        <w:tabs>
          <w:tab w:val="left" w:pos="360"/>
        </w:tabs>
        <w:rPr>
          <w:rFonts w:asciiTheme="majorHAnsi" w:hAnsiTheme="majorHAnsi" w:cs="Arial"/>
          <w:sz w:val="20"/>
          <w:szCs w:val="20"/>
        </w:rPr>
      </w:pPr>
      <w:r w:rsidRPr="00241820">
        <w:rPr>
          <w:rFonts w:asciiTheme="majorHAnsi" w:hAnsiTheme="majorHAnsi" w:cs="Arial"/>
          <w:sz w:val="20"/>
          <w:szCs w:val="20"/>
        </w:rPr>
        <w:t>Bierutów, dnia …………….. 202</w:t>
      </w:r>
      <w:r w:rsidR="00BF57D9">
        <w:rPr>
          <w:rFonts w:asciiTheme="majorHAnsi" w:hAnsiTheme="majorHAnsi" w:cs="Arial"/>
          <w:sz w:val="20"/>
          <w:szCs w:val="20"/>
        </w:rPr>
        <w:t>3</w:t>
      </w:r>
      <w:r w:rsidRPr="00241820">
        <w:rPr>
          <w:rFonts w:asciiTheme="majorHAnsi" w:hAnsiTheme="majorHAnsi" w:cs="Arial"/>
          <w:sz w:val="20"/>
          <w:szCs w:val="20"/>
        </w:rPr>
        <w:t xml:space="preserve"> r. </w:t>
      </w: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r>
    </w:p>
    <w:p w14:paraId="1AD8F752" w14:textId="77777777" w:rsidR="00BA28C8" w:rsidRPr="00241820" w:rsidRDefault="00E34977" w:rsidP="00E34977">
      <w:pPr>
        <w:tabs>
          <w:tab w:val="left" w:pos="360"/>
        </w:tabs>
        <w:jc w:val="right"/>
        <w:rPr>
          <w:rFonts w:asciiTheme="majorHAnsi" w:hAnsiTheme="majorHAnsi" w:cs="Arial"/>
          <w:sz w:val="20"/>
          <w:szCs w:val="20"/>
        </w:rPr>
      </w:pP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r>
    </w:p>
    <w:p w14:paraId="1094B98B" w14:textId="77777777" w:rsidR="00BA28C8" w:rsidRPr="00241820" w:rsidRDefault="00E34977" w:rsidP="00E34977">
      <w:pPr>
        <w:tabs>
          <w:tab w:val="left" w:pos="360"/>
        </w:tabs>
        <w:jc w:val="right"/>
        <w:rPr>
          <w:rFonts w:asciiTheme="majorHAnsi" w:hAnsiTheme="majorHAnsi" w:cs="Arial"/>
          <w:sz w:val="20"/>
          <w:szCs w:val="20"/>
        </w:rPr>
      </w:pPr>
      <w:r w:rsidRPr="00241820">
        <w:rPr>
          <w:rFonts w:asciiTheme="majorHAnsi" w:hAnsiTheme="majorHAnsi" w:cs="Arial"/>
          <w:sz w:val="20"/>
          <w:szCs w:val="20"/>
        </w:rPr>
        <w:tab/>
      </w:r>
      <w:r w:rsidRPr="00241820">
        <w:rPr>
          <w:rFonts w:asciiTheme="majorHAnsi" w:hAnsiTheme="majorHAnsi" w:cs="Arial"/>
          <w:sz w:val="20"/>
          <w:szCs w:val="20"/>
        </w:rPr>
        <w:tab/>
      </w:r>
      <w:r w:rsidRPr="00241820">
        <w:rPr>
          <w:rFonts w:asciiTheme="majorHAnsi" w:hAnsiTheme="majorHAnsi" w:cs="Arial"/>
          <w:sz w:val="20"/>
          <w:szCs w:val="20"/>
        </w:rPr>
        <w:tab/>
        <w:t xml:space="preserve">  …………………………………             </w:t>
      </w:r>
    </w:p>
    <w:p w14:paraId="349EB82D" w14:textId="77777777" w:rsidR="00E34977" w:rsidRPr="00241820" w:rsidRDefault="00E34977" w:rsidP="00E34977">
      <w:pPr>
        <w:tabs>
          <w:tab w:val="left" w:pos="360"/>
        </w:tabs>
        <w:jc w:val="right"/>
        <w:rPr>
          <w:rFonts w:asciiTheme="majorHAnsi" w:hAnsiTheme="majorHAnsi" w:cs="Arial"/>
          <w:sz w:val="18"/>
          <w:szCs w:val="18"/>
        </w:rPr>
      </w:pPr>
      <w:r w:rsidRPr="00241820">
        <w:rPr>
          <w:rFonts w:asciiTheme="majorHAnsi" w:hAnsiTheme="majorHAnsi" w:cs="Arial"/>
          <w:sz w:val="18"/>
          <w:szCs w:val="18"/>
        </w:rPr>
        <w:t>Podpis osoby uprawnionej</w:t>
      </w:r>
    </w:p>
    <w:p w14:paraId="480C7668" w14:textId="6C354A6F" w:rsidR="00E34977" w:rsidRDefault="00E34977" w:rsidP="00E34977">
      <w:pPr>
        <w:pStyle w:val="Tytu"/>
        <w:tabs>
          <w:tab w:val="left" w:pos="3180"/>
        </w:tabs>
        <w:ind w:left="426"/>
        <w:jc w:val="right"/>
        <w:rPr>
          <w:rFonts w:asciiTheme="majorHAnsi" w:hAnsiTheme="majorHAnsi" w:cs="Arial"/>
          <w:i/>
          <w:sz w:val="20"/>
        </w:rPr>
      </w:pPr>
    </w:p>
    <w:p w14:paraId="53757457" w14:textId="5BFD1CB9" w:rsidR="00BF57D9" w:rsidRDefault="00BF57D9" w:rsidP="00E34977">
      <w:pPr>
        <w:pStyle w:val="Tytu"/>
        <w:tabs>
          <w:tab w:val="left" w:pos="3180"/>
        </w:tabs>
        <w:ind w:left="426"/>
        <w:jc w:val="right"/>
        <w:rPr>
          <w:rFonts w:asciiTheme="majorHAnsi" w:hAnsiTheme="majorHAnsi" w:cs="Arial"/>
          <w:i/>
          <w:sz w:val="20"/>
        </w:rPr>
      </w:pPr>
    </w:p>
    <w:p w14:paraId="1843CD5C" w14:textId="7C2A0854" w:rsidR="00BF57D9" w:rsidRDefault="00BF57D9" w:rsidP="00E34977">
      <w:pPr>
        <w:pStyle w:val="Tytu"/>
        <w:tabs>
          <w:tab w:val="left" w:pos="3180"/>
        </w:tabs>
        <w:ind w:left="426"/>
        <w:jc w:val="right"/>
        <w:rPr>
          <w:rFonts w:asciiTheme="majorHAnsi" w:hAnsiTheme="majorHAnsi" w:cs="Arial"/>
          <w:i/>
          <w:sz w:val="20"/>
        </w:rPr>
      </w:pPr>
    </w:p>
    <w:p w14:paraId="738E6A69" w14:textId="39952D90" w:rsidR="00BF57D9" w:rsidRDefault="00BF57D9" w:rsidP="00E34977">
      <w:pPr>
        <w:pStyle w:val="Tytu"/>
        <w:tabs>
          <w:tab w:val="left" w:pos="3180"/>
        </w:tabs>
        <w:ind w:left="426"/>
        <w:jc w:val="right"/>
        <w:rPr>
          <w:rFonts w:asciiTheme="majorHAnsi" w:hAnsiTheme="majorHAnsi" w:cs="Arial"/>
          <w:i/>
          <w:sz w:val="20"/>
        </w:rPr>
      </w:pPr>
    </w:p>
    <w:p w14:paraId="2B01CB0D" w14:textId="7ED76E1D" w:rsidR="00BF57D9" w:rsidRDefault="00BF57D9" w:rsidP="00E34977">
      <w:pPr>
        <w:pStyle w:val="Tytu"/>
        <w:tabs>
          <w:tab w:val="left" w:pos="3180"/>
        </w:tabs>
        <w:ind w:left="426"/>
        <w:jc w:val="right"/>
        <w:rPr>
          <w:rFonts w:asciiTheme="majorHAnsi" w:hAnsiTheme="majorHAnsi" w:cs="Arial"/>
          <w:i/>
          <w:sz w:val="20"/>
        </w:rPr>
      </w:pPr>
    </w:p>
    <w:p w14:paraId="29A837D0" w14:textId="3571E1FB" w:rsidR="00BF57D9" w:rsidRDefault="00BF57D9" w:rsidP="00E34977">
      <w:pPr>
        <w:pStyle w:val="Tytu"/>
        <w:tabs>
          <w:tab w:val="left" w:pos="3180"/>
        </w:tabs>
        <w:ind w:left="426"/>
        <w:jc w:val="right"/>
        <w:rPr>
          <w:rFonts w:asciiTheme="majorHAnsi" w:hAnsiTheme="majorHAnsi" w:cs="Arial"/>
          <w:i/>
          <w:sz w:val="20"/>
        </w:rPr>
      </w:pPr>
    </w:p>
    <w:p w14:paraId="6CF73598" w14:textId="62CFF922" w:rsidR="00BF57D9" w:rsidRDefault="00BF57D9" w:rsidP="00E34977">
      <w:pPr>
        <w:pStyle w:val="Tytu"/>
        <w:tabs>
          <w:tab w:val="left" w:pos="3180"/>
        </w:tabs>
        <w:ind w:left="426"/>
        <w:jc w:val="right"/>
        <w:rPr>
          <w:rFonts w:asciiTheme="majorHAnsi" w:hAnsiTheme="majorHAnsi" w:cs="Arial"/>
          <w:i/>
          <w:sz w:val="20"/>
        </w:rPr>
      </w:pPr>
    </w:p>
    <w:p w14:paraId="5F95835D" w14:textId="05DD63DA" w:rsidR="00BF57D9" w:rsidRDefault="00BF57D9" w:rsidP="00E34977">
      <w:pPr>
        <w:pStyle w:val="Tytu"/>
        <w:tabs>
          <w:tab w:val="left" w:pos="3180"/>
        </w:tabs>
        <w:ind w:left="426"/>
        <w:jc w:val="right"/>
        <w:rPr>
          <w:rFonts w:asciiTheme="majorHAnsi" w:hAnsiTheme="majorHAnsi" w:cs="Arial"/>
          <w:i/>
          <w:sz w:val="20"/>
        </w:rPr>
      </w:pPr>
    </w:p>
    <w:p w14:paraId="194C463D" w14:textId="1E2F53CD" w:rsidR="00BF57D9" w:rsidRDefault="00BF57D9" w:rsidP="00E34977">
      <w:pPr>
        <w:pStyle w:val="Tytu"/>
        <w:tabs>
          <w:tab w:val="left" w:pos="3180"/>
        </w:tabs>
        <w:ind w:left="426"/>
        <w:jc w:val="right"/>
        <w:rPr>
          <w:rFonts w:asciiTheme="majorHAnsi" w:hAnsiTheme="majorHAnsi" w:cs="Arial"/>
          <w:i/>
          <w:sz w:val="20"/>
        </w:rPr>
      </w:pPr>
    </w:p>
    <w:p w14:paraId="18AE9772" w14:textId="7CF4BE30" w:rsidR="00BF57D9" w:rsidRDefault="00BF57D9" w:rsidP="00E34977">
      <w:pPr>
        <w:pStyle w:val="Tytu"/>
        <w:tabs>
          <w:tab w:val="left" w:pos="3180"/>
        </w:tabs>
        <w:ind w:left="426"/>
        <w:jc w:val="right"/>
        <w:rPr>
          <w:rFonts w:asciiTheme="majorHAnsi" w:hAnsiTheme="majorHAnsi" w:cs="Arial"/>
          <w:i/>
          <w:sz w:val="20"/>
        </w:rPr>
      </w:pPr>
    </w:p>
    <w:p w14:paraId="5431261B" w14:textId="7C8FBE95" w:rsidR="00BF57D9" w:rsidRDefault="00BF57D9" w:rsidP="00E34977">
      <w:pPr>
        <w:pStyle w:val="Tytu"/>
        <w:tabs>
          <w:tab w:val="left" w:pos="3180"/>
        </w:tabs>
        <w:ind w:left="426"/>
        <w:jc w:val="right"/>
        <w:rPr>
          <w:rFonts w:asciiTheme="majorHAnsi" w:hAnsiTheme="majorHAnsi" w:cs="Arial"/>
          <w:i/>
          <w:sz w:val="20"/>
        </w:rPr>
      </w:pPr>
    </w:p>
    <w:p w14:paraId="318F6619" w14:textId="654C8C3F" w:rsidR="00BF57D9" w:rsidRDefault="00BF57D9" w:rsidP="00E34977">
      <w:pPr>
        <w:pStyle w:val="Tytu"/>
        <w:tabs>
          <w:tab w:val="left" w:pos="3180"/>
        </w:tabs>
        <w:ind w:left="426"/>
        <w:jc w:val="right"/>
        <w:rPr>
          <w:rFonts w:asciiTheme="majorHAnsi" w:hAnsiTheme="majorHAnsi" w:cs="Arial"/>
          <w:i/>
          <w:sz w:val="20"/>
        </w:rPr>
      </w:pPr>
    </w:p>
    <w:p w14:paraId="44AD2B72" w14:textId="42689718" w:rsidR="00BF57D9" w:rsidRDefault="00BF57D9" w:rsidP="00E34977">
      <w:pPr>
        <w:pStyle w:val="Tytu"/>
        <w:tabs>
          <w:tab w:val="left" w:pos="3180"/>
        </w:tabs>
        <w:ind w:left="426"/>
        <w:jc w:val="right"/>
        <w:rPr>
          <w:rFonts w:asciiTheme="majorHAnsi" w:hAnsiTheme="majorHAnsi" w:cs="Arial"/>
          <w:i/>
          <w:sz w:val="20"/>
        </w:rPr>
      </w:pPr>
    </w:p>
    <w:p w14:paraId="41795606" w14:textId="66E60A01" w:rsidR="00BF57D9" w:rsidRDefault="00BF57D9" w:rsidP="00E34977">
      <w:pPr>
        <w:pStyle w:val="Tytu"/>
        <w:tabs>
          <w:tab w:val="left" w:pos="3180"/>
        </w:tabs>
        <w:ind w:left="426"/>
        <w:jc w:val="right"/>
        <w:rPr>
          <w:rFonts w:asciiTheme="majorHAnsi" w:hAnsiTheme="majorHAnsi" w:cs="Arial"/>
          <w:i/>
          <w:sz w:val="20"/>
        </w:rPr>
      </w:pPr>
    </w:p>
    <w:p w14:paraId="221AC2CC" w14:textId="77AFDE4D" w:rsidR="00BF57D9" w:rsidRDefault="00BF57D9" w:rsidP="00E34977">
      <w:pPr>
        <w:pStyle w:val="Tytu"/>
        <w:tabs>
          <w:tab w:val="left" w:pos="3180"/>
        </w:tabs>
        <w:ind w:left="426"/>
        <w:jc w:val="right"/>
        <w:rPr>
          <w:rFonts w:asciiTheme="majorHAnsi" w:hAnsiTheme="majorHAnsi" w:cs="Arial"/>
          <w:i/>
          <w:sz w:val="20"/>
        </w:rPr>
      </w:pPr>
    </w:p>
    <w:p w14:paraId="30F03A24" w14:textId="0AF34ED3" w:rsidR="00BF57D9" w:rsidRDefault="00BF57D9" w:rsidP="00E34977">
      <w:pPr>
        <w:pStyle w:val="Tytu"/>
        <w:tabs>
          <w:tab w:val="left" w:pos="3180"/>
        </w:tabs>
        <w:ind w:left="426"/>
        <w:jc w:val="right"/>
        <w:rPr>
          <w:rFonts w:asciiTheme="majorHAnsi" w:hAnsiTheme="majorHAnsi" w:cs="Arial"/>
          <w:i/>
          <w:sz w:val="20"/>
        </w:rPr>
      </w:pPr>
    </w:p>
    <w:p w14:paraId="33239CAA" w14:textId="783DFF72" w:rsidR="00BF57D9" w:rsidRDefault="00BF57D9" w:rsidP="00E34977">
      <w:pPr>
        <w:pStyle w:val="Tytu"/>
        <w:tabs>
          <w:tab w:val="left" w:pos="3180"/>
        </w:tabs>
        <w:ind w:left="426"/>
        <w:jc w:val="right"/>
        <w:rPr>
          <w:rFonts w:asciiTheme="majorHAnsi" w:hAnsiTheme="majorHAnsi" w:cs="Arial"/>
          <w:i/>
          <w:sz w:val="20"/>
        </w:rPr>
      </w:pPr>
    </w:p>
    <w:p w14:paraId="7D7DA282" w14:textId="57D05D38" w:rsidR="00BF57D9" w:rsidRDefault="00BF57D9" w:rsidP="00E34977">
      <w:pPr>
        <w:pStyle w:val="Tytu"/>
        <w:tabs>
          <w:tab w:val="left" w:pos="3180"/>
        </w:tabs>
        <w:ind w:left="426"/>
        <w:jc w:val="right"/>
        <w:rPr>
          <w:rFonts w:asciiTheme="majorHAnsi" w:hAnsiTheme="majorHAnsi" w:cs="Arial"/>
          <w:i/>
          <w:sz w:val="20"/>
        </w:rPr>
      </w:pPr>
    </w:p>
    <w:p w14:paraId="6F952141" w14:textId="4729BABE" w:rsidR="00BF57D9" w:rsidRDefault="00BF57D9" w:rsidP="00E34977">
      <w:pPr>
        <w:pStyle w:val="Tytu"/>
        <w:tabs>
          <w:tab w:val="left" w:pos="3180"/>
        </w:tabs>
        <w:ind w:left="426"/>
        <w:jc w:val="right"/>
        <w:rPr>
          <w:rFonts w:asciiTheme="majorHAnsi" w:hAnsiTheme="majorHAnsi" w:cs="Arial"/>
          <w:i/>
          <w:sz w:val="20"/>
        </w:rPr>
      </w:pPr>
    </w:p>
    <w:p w14:paraId="26EDD5E1" w14:textId="0D32DDD3" w:rsidR="00BF57D9" w:rsidRDefault="00BF57D9" w:rsidP="00E34977">
      <w:pPr>
        <w:pStyle w:val="Tytu"/>
        <w:tabs>
          <w:tab w:val="left" w:pos="3180"/>
        </w:tabs>
        <w:ind w:left="426"/>
        <w:jc w:val="right"/>
        <w:rPr>
          <w:rFonts w:asciiTheme="majorHAnsi" w:hAnsiTheme="majorHAnsi" w:cs="Arial"/>
          <w:i/>
          <w:sz w:val="20"/>
        </w:rPr>
      </w:pPr>
    </w:p>
    <w:p w14:paraId="7374AD42" w14:textId="5E27B35D" w:rsidR="00BF57D9" w:rsidRDefault="00BF57D9" w:rsidP="00E34977">
      <w:pPr>
        <w:pStyle w:val="Tytu"/>
        <w:tabs>
          <w:tab w:val="left" w:pos="3180"/>
        </w:tabs>
        <w:ind w:left="426"/>
        <w:jc w:val="right"/>
        <w:rPr>
          <w:rFonts w:asciiTheme="majorHAnsi" w:hAnsiTheme="majorHAnsi" w:cs="Arial"/>
          <w:i/>
          <w:sz w:val="20"/>
        </w:rPr>
      </w:pPr>
    </w:p>
    <w:p w14:paraId="3418D053" w14:textId="36FCDC51" w:rsidR="00BF57D9" w:rsidRDefault="00BF57D9" w:rsidP="00E34977">
      <w:pPr>
        <w:pStyle w:val="Tytu"/>
        <w:tabs>
          <w:tab w:val="left" w:pos="3180"/>
        </w:tabs>
        <w:ind w:left="426"/>
        <w:jc w:val="right"/>
        <w:rPr>
          <w:rFonts w:asciiTheme="majorHAnsi" w:hAnsiTheme="majorHAnsi" w:cs="Arial"/>
          <w:i/>
          <w:sz w:val="20"/>
        </w:rPr>
      </w:pPr>
    </w:p>
    <w:p w14:paraId="1D9CD2F0" w14:textId="24550DEB" w:rsidR="00BF57D9" w:rsidRDefault="00BF57D9" w:rsidP="00E34977">
      <w:pPr>
        <w:pStyle w:val="Tytu"/>
        <w:tabs>
          <w:tab w:val="left" w:pos="3180"/>
        </w:tabs>
        <w:ind w:left="426"/>
        <w:jc w:val="right"/>
        <w:rPr>
          <w:rFonts w:asciiTheme="majorHAnsi" w:hAnsiTheme="majorHAnsi" w:cs="Arial"/>
          <w:i/>
          <w:sz w:val="20"/>
        </w:rPr>
      </w:pPr>
    </w:p>
    <w:p w14:paraId="6E03A3D8" w14:textId="1CB18D82" w:rsidR="00BF57D9" w:rsidRDefault="00BF57D9" w:rsidP="00E34977">
      <w:pPr>
        <w:pStyle w:val="Tytu"/>
        <w:tabs>
          <w:tab w:val="left" w:pos="3180"/>
        </w:tabs>
        <w:ind w:left="426"/>
        <w:jc w:val="right"/>
        <w:rPr>
          <w:rFonts w:asciiTheme="majorHAnsi" w:hAnsiTheme="majorHAnsi" w:cs="Arial"/>
          <w:i/>
          <w:sz w:val="20"/>
        </w:rPr>
      </w:pPr>
    </w:p>
    <w:p w14:paraId="628E6767" w14:textId="0C21B695" w:rsidR="00BF57D9" w:rsidRDefault="00BF57D9" w:rsidP="00E34977">
      <w:pPr>
        <w:pStyle w:val="Tytu"/>
        <w:tabs>
          <w:tab w:val="left" w:pos="3180"/>
        </w:tabs>
        <w:ind w:left="426"/>
        <w:jc w:val="right"/>
        <w:rPr>
          <w:rFonts w:asciiTheme="majorHAnsi" w:hAnsiTheme="majorHAnsi" w:cs="Arial"/>
          <w:i/>
          <w:sz w:val="20"/>
        </w:rPr>
      </w:pPr>
    </w:p>
    <w:p w14:paraId="046635A5" w14:textId="6024A14E" w:rsidR="00BF57D9" w:rsidRDefault="00BF57D9" w:rsidP="00E34977">
      <w:pPr>
        <w:pStyle w:val="Tytu"/>
        <w:tabs>
          <w:tab w:val="left" w:pos="3180"/>
        </w:tabs>
        <w:ind w:left="426"/>
        <w:jc w:val="right"/>
        <w:rPr>
          <w:rFonts w:asciiTheme="majorHAnsi" w:hAnsiTheme="majorHAnsi" w:cs="Arial"/>
          <w:i/>
          <w:sz w:val="20"/>
        </w:rPr>
      </w:pPr>
    </w:p>
    <w:p w14:paraId="784D072C" w14:textId="3E191B05" w:rsidR="00BF57D9" w:rsidRDefault="00BF57D9" w:rsidP="00E34977">
      <w:pPr>
        <w:pStyle w:val="Tytu"/>
        <w:tabs>
          <w:tab w:val="left" w:pos="3180"/>
        </w:tabs>
        <w:ind w:left="426"/>
        <w:jc w:val="right"/>
        <w:rPr>
          <w:rFonts w:asciiTheme="majorHAnsi" w:hAnsiTheme="majorHAnsi" w:cs="Arial"/>
          <w:i/>
          <w:sz w:val="20"/>
        </w:rPr>
      </w:pPr>
    </w:p>
    <w:p w14:paraId="642E685B" w14:textId="63664738" w:rsidR="00BF57D9" w:rsidRDefault="00BF57D9" w:rsidP="00E34977">
      <w:pPr>
        <w:pStyle w:val="Tytu"/>
        <w:tabs>
          <w:tab w:val="left" w:pos="3180"/>
        </w:tabs>
        <w:ind w:left="426"/>
        <w:jc w:val="right"/>
        <w:rPr>
          <w:rFonts w:asciiTheme="majorHAnsi" w:hAnsiTheme="majorHAnsi" w:cs="Arial"/>
          <w:i/>
          <w:sz w:val="20"/>
        </w:rPr>
      </w:pPr>
    </w:p>
    <w:p w14:paraId="65C71937" w14:textId="221F4613" w:rsidR="00BF57D9" w:rsidRDefault="00BF57D9" w:rsidP="00E34977">
      <w:pPr>
        <w:pStyle w:val="Tytu"/>
        <w:tabs>
          <w:tab w:val="left" w:pos="3180"/>
        </w:tabs>
        <w:ind w:left="426"/>
        <w:jc w:val="right"/>
        <w:rPr>
          <w:rFonts w:asciiTheme="majorHAnsi" w:hAnsiTheme="majorHAnsi" w:cs="Arial"/>
          <w:i/>
          <w:sz w:val="20"/>
        </w:rPr>
      </w:pPr>
    </w:p>
    <w:p w14:paraId="24CFFA61" w14:textId="59C52CE9" w:rsidR="00BF57D9" w:rsidRDefault="00BF57D9" w:rsidP="00E34977">
      <w:pPr>
        <w:pStyle w:val="Tytu"/>
        <w:tabs>
          <w:tab w:val="left" w:pos="3180"/>
        </w:tabs>
        <w:ind w:left="426"/>
        <w:jc w:val="right"/>
        <w:rPr>
          <w:rFonts w:asciiTheme="majorHAnsi" w:hAnsiTheme="majorHAnsi" w:cs="Arial"/>
          <w:i/>
          <w:sz w:val="20"/>
        </w:rPr>
      </w:pPr>
    </w:p>
    <w:p w14:paraId="7C58C008" w14:textId="73CBE77E" w:rsidR="00BF57D9" w:rsidRDefault="00BF57D9" w:rsidP="00E34977">
      <w:pPr>
        <w:pStyle w:val="Tytu"/>
        <w:tabs>
          <w:tab w:val="left" w:pos="3180"/>
        </w:tabs>
        <w:ind w:left="426"/>
        <w:jc w:val="right"/>
        <w:rPr>
          <w:rFonts w:asciiTheme="majorHAnsi" w:hAnsiTheme="majorHAnsi" w:cs="Arial"/>
          <w:i/>
          <w:sz w:val="20"/>
        </w:rPr>
      </w:pPr>
    </w:p>
    <w:p w14:paraId="707CBEE3" w14:textId="77777777" w:rsidR="00BF57D9" w:rsidRPr="00241820" w:rsidRDefault="00BF57D9" w:rsidP="00E34977">
      <w:pPr>
        <w:pStyle w:val="Tytu"/>
        <w:tabs>
          <w:tab w:val="left" w:pos="3180"/>
        </w:tabs>
        <w:ind w:left="426"/>
        <w:jc w:val="right"/>
        <w:rPr>
          <w:rFonts w:asciiTheme="majorHAnsi" w:hAnsiTheme="majorHAnsi" w:cs="Arial"/>
          <w:i/>
          <w:sz w:val="20"/>
        </w:rPr>
      </w:pPr>
    </w:p>
    <w:p w14:paraId="21274861"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7B10677C"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3F5EED5E"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739AB21A" w14:textId="350CF033" w:rsidR="00BF57D9" w:rsidRPr="00BF57D9" w:rsidRDefault="00BF57D9" w:rsidP="00BF57D9">
      <w:pPr>
        <w:keepNext/>
        <w:jc w:val="right"/>
        <w:outlineLvl w:val="2"/>
        <w:rPr>
          <w:rFonts w:asciiTheme="majorHAnsi" w:hAnsiTheme="majorHAnsi" w:cs="Arial"/>
          <w:b/>
          <w:bCs/>
          <w:i/>
          <w:sz w:val="20"/>
          <w:szCs w:val="20"/>
        </w:rPr>
      </w:pPr>
      <w:r w:rsidRPr="00BF57D9">
        <w:rPr>
          <w:rFonts w:asciiTheme="majorHAnsi" w:hAnsiTheme="majorHAnsi" w:cs="Arial"/>
          <w:b/>
          <w:bCs/>
          <w:i/>
          <w:sz w:val="20"/>
          <w:szCs w:val="20"/>
        </w:rPr>
        <w:lastRenderedPageBreak/>
        <w:t>Załącznik Nr 2</w:t>
      </w:r>
      <w:r>
        <w:rPr>
          <w:rFonts w:asciiTheme="majorHAnsi" w:hAnsiTheme="majorHAnsi" w:cs="Arial"/>
          <w:b/>
          <w:bCs/>
          <w:i/>
          <w:sz w:val="20"/>
          <w:szCs w:val="20"/>
        </w:rPr>
        <w:t>b</w:t>
      </w:r>
      <w:r w:rsidRPr="00BF57D9">
        <w:rPr>
          <w:rFonts w:asciiTheme="majorHAnsi" w:hAnsiTheme="majorHAnsi" w:cs="Arial"/>
          <w:b/>
          <w:bCs/>
          <w:i/>
          <w:sz w:val="20"/>
          <w:szCs w:val="20"/>
        </w:rPr>
        <w:t xml:space="preserve"> – do SWZ </w:t>
      </w:r>
    </w:p>
    <w:p w14:paraId="10AF7533" w14:textId="77777777" w:rsidR="00BF57D9" w:rsidRPr="00BF57D9" w:rsidRDefault="00BF57D9" w:rsidP="00BF57D9">
      <w:pPr>
        <w:widowControl w:val="0"/>
        <w:suppressAutoHyphens/>
        <w:jc w:val="right"/>
        <w:rPr>
          <w:rFonts w:asciiTheme="majorHAnsi" w:eastAsia="Lucida Sans Unicode" w:hAnsiTheme="majorHAnsi" w:cs="Arial"/>
          <w:b/>
          <w:i/>
          <w:sz w:val="20"/>
          <w:szCs w:val="20"/>
          <w:lang w:eastAsia="ar-SA"/>
        </w:rPr>
      </w:pPr>
      <w:r w:rsidRPr="00BF57D9">
        <w:rPr>
          <w:rFonts w:asciiTheme="majorHAnsi" w:eastAsia="Lucida Sans Unicode" w:hAnsiTheme="majorHAnsi" w:cs="Arial"/>
          <w:b/>
          <w:i/>
          <w:sz w:val="20"/>
          <w:szCs w:val="20"/>
          <w:lang w:eastAsia="ar-SA"/>
        </w:rPr>
        <w:t>Szczegółowy formularz cenowy</w:t>
      </w:r>
    </w:p>
    <w:p w14:paraId="362FF2C8" w14:textId="7CB3FCE1" w:rsidR="00BF57D9" w:rsidRPr="00BF57D9" w:rsidRDefault="00BF57D9" w:rsidP="00BF57D9">
      <w:pPr>
        <w:widowControl w:val="0"/>
        <w:suppressAutoHyphens/>
        <w:jc w:val="right"/>
        <w:rPr>
          <w:rFonts w:asciiTheme="majorHAnsi" w:eastAsia="Lucida Sans Unicode" w:hAnsiTheme="majorHAnsi" w:cs="Arial"/>
          <w:b/>
          <w:i/>
          <w:sz w:val="20"/>
          <w:szCs w:val="20"/>
          <w:lang w:eastAsia="ar-SA"/>
        </w:rPr>
      </w:pPr>
      <w:r w:rsidRPr="00BF57D9">
        <w:rPr>
          <w:rFonts w:asciiTheme="majorHAnsi" w:eastAsia="Lucida Sans Unicode" w:hAnsiTheme="majorHAnsi" w:cs="Arial"/>
          <w:b/>
          <w:i/>
          <w:sz w:val="20"/>
          <w:szCs w:val="20"/>
          <w:lang w:eastAsia="ar-SA"/>
        </w:rPr>
        <w:t>Część I</w:t>
      </w:r>
      <w:r>
        <w:rPr>
          <w:rFonts w:asciiTheme="majorHAnsi" w:eastAsia="Lucida Sans Unicode" w:hAnsiTheme="majorHAnsi" w:cs="Arial"/>
          <w:b/>
          <w:i/>
          <w:sz w:val="20"/>
          <w:szCs w:val="20"/>
          <w:lang w:eastAsia="ar-SA"/>
        </w:rPr>
        <w:t>I</w:t>
      </w:r>
      <w:r w:rsidRPr="00BF57D9">
        <w:rPr>
          <w:rFonts w:asciiTheme="majorHAnsi" w:eastAsia="Lucida Sans Unicode" w:hAnsiTheme="majorHAnsi" w:cs="Arial"/>
          <w:b/>
          <w:i/>
          <w:sz w:val="20"/>
          <w:szCs w:val="20"/>
          <w:lang w:eastAsia="ar-SA"/>
        </w:rPr>
        <w:t xml:space="preserve"> </w:t>
      </w:r>
    </w:p>
    <w:p w14:paraId="6881A08B" w14:textId="77777777" w:rsidR="00BF57D9" w:rsidRPr="00BF57D9" w:rsidRDefault="00BF57D9" w:rsidP="00BF57D9">
      <w:pPr>
        <w:widowControl w:val="0"/>
        <w:suppressAutoHyphens/>
        <w:jc w:val="right"/>
        <w:rPr>
          <w:rFonts w:asciiTheme="majorHAnsi" w:eastAsia="Lucida Sans Unicode" w:hAnsiTheme="majorHAnsi" w:cs="Calibri"/>
          <w:b/>
          <w:i/>
          <w:sz w:val="22"/>
          <w:szCs w:val="22"/>
          <w:lang w:eastAsia="ar-SA"/>
        </w:rPr>
      </w:pPr>
    </w:p>
    <w:p w14:paraId="4FF8F60C" w14:textId="77777777" w:rsidR="00BF57D9" w:rsidRPr="00BF57D9" w:rsidRDefault="00BF57D9" w:rsidP="00BF57D9">
      <w:pPr>
        <w:jc w:val="both"/>
        <w:rPr>
          <w:rFonts w:asciiTheme="majorHAnsi" w:hAnsiTheme="majorHAnsi" w:cs="Tahoma"/>
          <w:bCs/>
          <w:sz w:val="18"/>
          <w:szCs w:val="18"/>
        </w:rPr>
      </w:pPr>
      <w:r w:rsidRPr="00BF57D9">
        <w:rPr>
          <w:rFonts w:asciiTheme="majorHAnsi" w:hAnsiTheme="majorHAnsi" w:cs="Tahoma"/>
          <w:bCs/>
          <w:sz w:val="18"/>
          <w:szCs w:val="18"/>
        </w:rPr>
        <w:t xml:space="preserve">Nazwa zadania: </w:t>
      </w:r>
    </w:p>
    <w:p w14:paraId="1D040660" w14:textId="77777777" w:rsidR="00BF57D9" w:rsidRPr="00BF57D9" w:rsidRDefault="00BF57D9" w:rsidP="00BF57D9">
      <w:pPr>
        <w:jc w:val="both"/>
        <w:rPr>
          <w:rFonts w:asciiTheme="majorHAnsi" w:hAnsiTheme="majorHAnsi" w:cs="Tahoma"/>
          <w:bCs/>
          <w:sz w:val="18"/>
          <w:szCs w:val="18"/>
        </w:rPr>
      </w:pPr>
    </w:p>
    <w:p w14:paraId="3E754673" w14:textId="40241C65" w:rsidR="00BF57D9" w:rsidRPr="00BF57D9" w:rsidRDefault="00BF57D9" w:rsidP="00A74069">
      <w:pPr>
        <w:widowControl w:val="0"/>
        <w:suppressAutoHyphens/>
        <w:spacing w:line="276" w:lineRule="auto"/>
        <w:jc w:val="center"/>
        <w:rPr>
          <w:rFonts w:asciiTheme="majorHAnsi" w:eastAsia="Lucida Sans Unicode" w:hAnsiTheme="majorHAnsi" w:cs="Arial"/>
          <w:b/>
          <w:sz w:val="22"/>
          <w:szCs w:val="22"/>
          <w:lang w:eastAsia="ar-SA"/>
        </w:rPr>
      </w:pPr>
      <w:r w:rsidRPr="00BF57D9">
        <w:rPr>
          <w:rFonts w:asciiTheme="majorHAnsi" w:eastAsia="Lucida Sans Unicode" w:hAnsiTheme="majorHAnsi" w:cs="Arial"/>
          <w:b/>
          <w:sz w:val="22"/>
          <w:szCs w:val="22"/>
          <w:lang w:eastAsia="ar-SA"/>
        </w:rPr>
        <w:t xml:space="preserve">Kompleksowa dostawa gazu ziemnego wysokometanowego typu E ze stacji regazyfikacji LNG do </w:t>
      </w:r>
      <w:r w:rsidR="000D18D7">
        <w:rPr>
          <w:rFonts w:asciiTheme="majorHAnsi" w:eastAsia="Lucida Sans Unicode" w:hAnsiTheme="majorHAnsi" w:cs="Arial"/>
          <w:b/>
          <w:sz w:val="22"/>
          <w:szCs w:val="22"/>
          <w:lang w:eastAsia="ar-SA"/>
        </w:rPr>
        <w:t>Przedszkola Miejskiego</w:t>
      </w:r>
      <w:r w:rsidRPr="00BF57D9">
        <w:rPr>
          <w:rFonts w:asciiTheme="majorHAnsi" w:eastAsia="Lucida Sans Unicode" w:hAnsiTheme="majorHAnsi" w:cs="Arial"/>
          <w:b/>
          <w:sz w:val="22"/>
          <w:szCs w:val="22"/>
          <w:lang w:eastAsia="ar-SA"/>
        </w:rPr>
        <w:t xml:space="preserve"> w Bierutowie</w:t>
      </w:r>
    </w:p>
    <w:p w14:paraId="341C7EBF" w14:textId="77777777" w:rsidR="00BF57D9" w:rsidRPr="00BF57D9" w:rsidRDefault="00BF57D9" w:rsidP="00BF57D9">
      <w:pPr>
        <w:jc w:val="both"/>
        <w:rPr>
          <w:rFonts w:asciiTheme="majorHAnsi" w:hAnsiTheme="majorHAnsi" w:cs="Tahoma"/>
          <w:bCs/>
          <w:sz w:val="18"/>
          <w:szCs w:val="18"/>
        </w:rPr>
      </w:pPr>
    </w:p>
    <w:p w14:paraId="44373E7A" w14:textId="77777777" w:rsidR="00BF57D9" w:rsidRPr="00BF57D9" w:rsidRDefault="00BF57D9" w:rsidP="00BF57D9">
      <w:pPr>
        <w:jc w:val="both"/>
        <w:rPr>
          <w:rFonts w:asciiTheme="majorHAnsi" w:hAnsiTheme="majorHAnsi" w:cs="Tahoma"/>
          <w:bCs/>
          <w:sz w:val="18"/>
          <w:szCs w:val="18"/>
        </w:rPr>
      </w:pPr>
      <w:r w:rsidRPr="00BF57D9">
        <w:rPr>
          <w:rFonts w:asciiTheme="majorHAnsi" w:hAnsiTheme="majorHAnsi" w:cs="Tahoma"/>
          <w:bCs/>
          <w:sz w:val="18"/>
          <w:szCs w:val="18"/>
        </w:rPr>
        <w:t>Nazwa i adres Wykonawcy:</w:t>
      </w:r>
    </w:p>
    <w:p w14:paraId="1664A70A" w14:textId="77777777" w:rsidR="00BF57D9" w:rsidRPr="00BF57D9" w:rsidRDefault="00BF57D9" w:rsidP="00BF57D9">
      <w:pPr>
        <w:rPr>
          <w:rFonts w:asciiTheme="majorHAnsi" w:hAnsiTheme="majorHAnsi" w:cs="Tahoma"/>
          <w:bCs/>
          <w:sz w:val="18"/>
          <w:szCs w:val="18"/>
        </w:rPr>
      </w:pPr>
      <w:r w:rsidRPr="00BF57D9">
        <w:rPr>
          <w:rFonts w:asciiTheme="majorHAnsi" w:hAnsiTheme="majorHAnsi" w:cs="Tahoma"/>
          <w:bCs/>
          <w:sz w:val="18"/>
          <w:szCs w:val="18"/>
        </w:rPr>
        <w:t>.....................................................................................................................................................................................................................................................</w:t>
      </w:r>
    </w:p>
    <w:p w14:paraId="2E68E082" w14:textId="77777777" w:rsidR="00BF57D9" w:rsidRPr="00BF57D9" w:rsidRDefault="00BF57D9" w:rsidP="00BF57D9">
      <w:pPr>
        <w:rPr>
          <w:rFonts w:asciiTheme="majorHAnsi" w:hAnsiTheme="majorHAnsi" w:cs="Tahoma"/>
          <w:bCs/>
          <w:sz w:val="18"/>
          <w:szCs w:val="18"/>
        </w:rPr>
      </w:pPr>
    </w:p>
    <w:p w14:paraId="0879A5B6" w14:textId="77777777" w:rsidR="00BF57D9" w:rsidRPr="00BF57D9" w:rsidRDefault="00BF57D9" w:rsidP="00BF57D9">
      <w:pPr>
        <w:rPr>
          <w:rFonts w:asciiTheme="majorHAnsi" w:hAnsiTheme="majorHAnsi" w:cs="Tahoma"/>
          <w:bCs/>
          <w:sz w:val="18"/>
          <w:szCs w:val="18"/>
        </w:rPr>
      </w:pPr>
      <w:r w:rsidRPr="00BF57D9">
        <w:rPr>
          <w:rFonts w:asciiTheme="majorHAnsi" w:hAnsiTheme="majorHAnsi" w:cs="Tahoma"/>
          <w:bCs/>
          <w:sz w:val="18"/>
          <w:szCs w:val="18"/>
        </w:rPr>
        <w:t>.....................................................................................................................................................................................................................................................</w:t>
      </w:r>
    </w:p>
    <w:p w14:paraId="3DD6D95C" w14:textId="77777777" w:rsidR="00BF57D9" w:rsidRPr="00BF57D9" w:rsidRDefault="00BF57D9" w:rsidP="00BF57D9">
      <w:pPr>
        <w:rPr>
          <w:rFonts w:asciiTheme="majorHAnsi" w:hAnsiTheme="majorHAnsi" w:cs="Tahoma"/>
          <w:bCs/>
          <w:sz w:val="18"/>
          <w:szCs w:val="18"/>
        </w:rPr>
      </w:pPr>
    </w:p>
    <w:p w14:paraId="765D78A2" w14:textId="77777777" w:rsidR="00BF57D9" w:rsidRPr="00BF57D9" w:rsidRDefault="00BF57D9" w:rsidP="00BF57D9">
      <w:pPr>
        <w:widowControl w:val="0"/>
        <w:suppressAutoHyphens/>
        <w:jc w:val="right"/>
        <w:rPr>
          <w:rFonts w:asciiTheme="majorHAnsi" w:eastAsia="Lucida Sans Unicode" w:hAnsiTheme="majorHAnsi" w:cs="Calibri"/>
          <w:b/>
          <w:i/>
          <w:sz w:val="22"/>
          <w:szCs w:val="22"/>
          <w:lang w:eastAsia="ar-SA"/>
        </w:rPr>
      </w:pPr>
    </w:p>
    <w:p w14:paraId="7AE9D35D" w14:textId="77777777" w:rsidR="00BF57D9" w:rsidRPr="00BF57D9" w:rsidRDefault="00BF57D9" w:rsidP="00BF57D9">
      <w:pPr>
        <w:widowControl w:val="0"/>
        <w:suppressAutoHyphens/>
        <w:spacing w:line="276" w:lineRule="auto"/>
        <w:jc w:val="center"/>
        <w:rPr>
          <w:rFonts w:asciiTheme="majorHAnsi" w:eastAsia="Lucida Sans Unicode" w:hAnsiTheme="majorHAnsi" w:cs="Arial"/>
          <w:b/>
          <w:caps/>
          <w:sz w:val="20"/>
          <w:szCs w:val="20"/>
          <w:lang w:eastAsia="ar-SA"/>
        </w:rPr>
      </w:pPr>
      <w:r w:rsidRPr="00BF57D9">
        <w:rPr>
          <w:rFonts w:asciiTheme="majorHAnsi" w:eastAsia="Lucida Sans Unicode" w:hAnsiTheme="majorHAnsi" w:cs="Arial"/>
          <w:b/>
          <w:caps/>
          <w:sz w:val="20"/>
          <w:szCs w:val="20"/>
          <w:lang w:eastAsia="ar-SA"/>
        </w:rPr>
        <w:t>Szczegółowy formularz cenowy</w:t>
      </w:r>
    </w:p>
    <w:p w14:paraId="775E8201" w14:textId="77777777" w:rsidR="00BF57D9" w:rsidRPr="00BF57D9" w:rsidRDefault="00BF57D9" w:rsidP="00BF57D9">
      <w:pPr>
        <w:widowControl w:val="0"/>
        <w:suppressAutoHyphens/>
        <w:spacing w:line="276" w:lineRule="auto"/>
        <w:jc w:val="center"/>
        <w:rPr>
          <w:rFonts w:asciiTheme="majorHAnsi" w:eastAsia="Lucida Sans Unicode" w:hAnsiTheme="majorHAnsi" w:cs="Arial"/>
          <w:b/>
          <w:sz w:val="20"/>
          <w:szCs w:val="20"/>
          <w:lang w:eastAsia="ar-SA"/>
        </w:rPr>
      </w:pPr>
    </w:p>
    <w:p w14:paraId="7FAE5DDD" w14:textId="77777777" w:rsidR="00BF57D9" w:rsidRPr="00BF57D9" w:rsidRDefault="00BF57D9" w:rsidP="00BF57D9">
      <w:pPr>
        <w:spacing w:line="100" w:lineRule="atLeast"/>
        <w:rPr>
          <w:rFonts w:asciiTheme="majorHAnsi" w:hAnsiTheme="majorHAnsi" w:cs="Arial"/>
          <w:b/>
          <w:sz w:val="20"/>
          <w:szCs w:val="20"/>
        </w:rPr>
      </w:pPr>
      <w:r w:rsidRPr="00BF57D9">
        <w:rPr>
          <w:rFonts w:asciiTheme="majorHAnsi" w:hAnsiTheme="majorHAnsi" w:cs="Arial"/>
          <w:b/>
          <w:sz w:val="20"/>
          <w:szCs w:val="20"/>
        </w:rPr>
        <w:t>I. PALIWO GAZOWE – gaz ziemny wysokometanowy:</w:t>
      </w:r>
    </w:p>
    <w:tbl>
      <w:tblPr>
        <w:tblW w:w="0" w:type="auto"/>
        <w:tblLayout w:type="fixed"/>
        <w:tblLook w:val="0000" w:firstRow="0" w:lastRow="0" w:firstColumn="0" w:lastColumn="0" w:noHBand="0" w:noVBand="0"/>
      </w:tblPr>
      <w:tblGrid>
        <w:gridCol w:w="2016"/>
        <w:gridCol w:w="2104"/>
        <w:gridCol w:w="1909"/>
        <w:gridCol w:w="1507"/>
        <w:gridCol w:w="1957"/>
      </w:tblGrid>
      <w:tr w:rsidR="00BF57D9" w:rsidRPr="00BF57D9" w14:paraId="493E21D7" w14:textId="77777777" w:rsidTr="001653CB">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F53F114"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Szacowane zużycie paliwa gazowego w okresie 12 miesięcy [kWh]</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3254679B"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Cena jednostkowa netto za 1 kWh </w:t>
            </w:r>
          </w:p>
          <w:p w14:paraId="6B1768E4"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 [gr/kWh] </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7C1FECE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Wartość netto </w:t>
            </w:r>
          </w:p>
          <w:p w14:paraId="6FCF9641"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 [zł]</w:t>
            </w:r>
          </w:p>
          <w:p w14:paraId="09C43B1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(kol. 1x2/100)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481AD3F7"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Wartość podatku VAT 23%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48428DEF"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Wartość brutto </w:t>
            </w:r>
          </w:p>
          <w:p w14:paraId="3C4BF68C"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 [zł]  (kol. 3+4) (dwa miejsca po przecinku)</w:t>
            </w:r>
          </w:p>
        </w:tc>
      </w:tr>
      <w:tr w:rsidR="00BF57D9" w:rsidRPr="00BF57D9" w14:paraId="29D988FA" w14:textId="77777777" w:rsidTr="001653CB">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6FA50BCB" w14:textId="77777777" w:rsidR="00BF57D9" w:rsidRPr="00BF57D9" w:rsidRDefault="00BF57D9" w:rsidP="00BF57D9">
            <w:pPr>
              <w:tabs>
                <w:tab w:val="center" w:pos="928"/>
              </w:tabs>
              <w:spacing w:line="100" w:lineRule="atLeast"/>
              <w:jc w:val="center"/>
              <w:rPr>
                <w:rFonts w:asciiTheme="majorHAnsi" w:hAnsiTheme="majorHAnsi" w:cs="Arial"/>
                <w:sz w:val="20"/>
                <w:szCs w:val="20"/>
              </w:rPr>
            </w:pPr>
            <w:r w:rsidRPr="00BF57D9">
              <w:rPr>
                <w:rFonts w:asciiTheme="majorHAnsi" w:hAnsiTheme="majorHAnsi" w:cs="Arial"/>
                <w:sz w:val="20"/>
                <w:szCs w:val="20"/>
              </w:rPr>
              <w:t>1</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29C27105"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2</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2376937A"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17046DD0"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1FF58AC6"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5</w:t>
            </w:r>
          </w:p>
        </w:tc>
      </w:tr>
      <w:tr w:rsidR="00BF57D9" w:rsidRPr="00BF57D9" w14:paraId="76D39069" w14:textId="77777777" w:rsidTr="001653CB">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19689765" w14:textId="77777777" w:rsidR="00BF57D9" w:rsidRPr="00BF57D9" w:rsidRDefault="00BF57D9" w:rsidP="00BF57D9">
            <w:pPr>
              <w:spacing w:line="100" w:lineRule="atLeast"/>
              <w:jc w:val="center"/>
              <w:rPr>
                <w:rFonts w:asciiTheme="majorHAnsi" w:hAnsiTheme="majorHAnsi" w:cs="Arial"/>
                <w:sz w:val="20"/>
                <w:szCs w:val="20"/>
              </w:rPr>
            </w:pPr>
          </w:p>
          <w:p w14:paraId="5C84B67C" w14:textId="62BA7965" w:rsidR="00BF57D9" w:rsidRPr="00BF57D9" w:rsidRDefault="0003484E" w:rsidP="00BF57D9">
            <w:pPr>
              <w:spacing w:line="100" w:lineRule="atLeast"/>
              <w:jc w:val="center"/>
              <w:rPr>
                <w:rFonts w:asciiTheme="majorHAnsi" w:hAnsiTheme="majorHAnsi" w:cs="Arial"/>
                <w:b/>
                <w:color w:val="000000" w:themeColor="text1"/>
                <w:sz w:val="20"/>
                <w:szCs w:val="20"/>
              </w:rPr>
            </w:pPr>
            <w:r>
              <w:rPr>
                <w:rFonts w:asciiTheme="majorHAnsi" w:hAnsiTheme="majorHAnsi" w:cs="Arial"/>
                <w:b/>
                <w:color w:val="000000" w:themeColor="text1"/>
                <w:sz w:val="20"/>
                <w:szCs w:val="20"/>
              </w:rPr>
              <w:t>34</w:t>
            </w:r>
            <w:r w:rsidR="00BF57D9" w:rsidRPr="00BF57D9">
              <w:rPr>
                <w:rFonts w:asciiTheme="majorHAnsi" w:hAnsiTheme="majorHAnsi" w:cs="Arial"/>
                <w:b/>
                <w:color w:val="000000" w:themeColor="text1"/>
                <w:sz w:val="20"/>
                <w:szCs w:val="20"/>
              </w:rPr>
              <w:t>0 000</w:t>
            </w:r>
          </w:p>
          <w:p w14:paraId="6A59A71C" w14:textId="77777777" w:rsidR="00BF57D9" w:rsidRPr="00BF57D9" w:rsidRDefault="00BF57D9" w:rsidP="00BF57D9">
            <w:pPr>
              <w:spacing w:line="100" w:lineRule="atLeast"/>
              <w:jc w:val="center"/>
              <w:rPr>
                <w:rFonts w:asciiTheme="majorHAnsi" w:hAnsiTheme="majorHAnsi" w:cs="Arial"/>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0C6CC4E0" w14:textId="77777777" w:rsidR="00BF57D9" w:rsidRPr="00BF57D9" w:rsidRDefault="00BF57D9" w:rsidP="00BF57D9">
            <w:pPr>
              <w:spacing w:line="100" w:lineRule="atLeast"/>
              <w:rPr>
                <w:rFonts w:asciiTheme="majorHAnsi" w:hAnsiTheme="majorHAnsi" w:cs="Arial"/>
                <w:sz w:val="20"/>
                <w:szCs w:val="20"/>
              </w:rPr>
            </w:pP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43C987D6" w14:textId="77777777" w:rsidR="00BF57D9" w:rsidRPr="00BF57D9" w:rsidRDefault="00BF57D9" w:rsidP="00BF57D9">
            <w:pPr>
              <w:spacing w:line="100" w:lineRule="atLeast"/>
              <w:jc w:val="center"/>
              <w:rPr>
                <w:rFonts w:asciiTheme="majorHAnsi" w:hAnsiTheme="majorHAnsi" w:cs="Arial"/>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256CFB01" w14:textId="77777777" w:rsidR="00BF57D9" w:rsidRPr="00BF57D9" w:rsidRDefault="00BF57D9" w:rsidP="00BF57D9">
            <w:pPr>
              <w:spacing w:line="100" w:lineRule="atLeast"/>
              <w:jc w:val="center"/>
              <w:rPr>
                <w:rFonts w:asciiTheme="majorHAnsi" w:hAnsiTheme="majorHAnsi"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60E61C2B" w14:textId="77777777" w:rsidR="00BF57D9" w:rsidRPr="00BF57D9" w:rsidRDefault="00BF57D9" w:rsidP="00BF57D9">
            <w:pPr>
              <w:spacing w:line="100" w:lineRule="atLeast"/>
              <w:jc w:val="center"/>
              <w:rPr>
                <w:rFonts w:asciiTheme="majorHAnsi" w:hAnsiTheme="majorHAnsi" w:cs="Arial"/>
                <w:sz w:val="20"/>
                <w:szCs w:val="20"/>
              </w:rPr>
            </w:pPr>
          </w:p>
        </w:tc>
      </w:tr>
    </w:tbl>
    <w:p w14:paraId="2D57F07A" w14:textId="77777777" w:rsidR="00BF57D9" w:rsidRPr="00BF57D9" w:rsidRDefault="00BF57D9" w:rsidP="00BF57D9">
      <w:pPr>
        <w:spacing w:line="100" w:lineRule="atLeast"/>
        <w:rPr>
          <w:rFonts w:asciiTheme="majorHAnsi" w:hAnsiTheme="majorHAnsi" w:cs="Arial"/>
          <w:b/>
          <w:sz w:val="20"/>
          <w:szCs w:val="20"/>
        </w:rPr>
      </w:pPr>
    </w:p>
    <w:p w14:paraId="21B13431" w14:textId="77777777" w:rsidR="00BF57D9" w:rsidRPr="00BF57D9" w:rsidRDefault="00BF57D9" w:rsidP="00BF57D9">
      <w:pPr>
        <w:spacing w:line="100" w:lineRule="atLeast"/>
        <w:rPr>
          <w:rFonts w:asciiTheme="majorHAnsi" w:hAnsiTheme="majorHAnsi" w:cs="Arial"/>
          <w:b/>
          <w:sz w:val="20"/>
          <w:szCs w:val="20"/>
        </w:rPr>
      </w:pPr>
      <w:r w:rsidRPr="00BF57D9">
        <w:rPr>
          <w:rFonts w:asciiTheme="majorHAnsi" w:hAnsiTheme="majorHAnsi" w:cs="Arial"/>
          <w:b/>
          <w:sz w:val="20"/>
          <w:szCs w:val="20"/>
        </w:rPr>
        <w:t>II. OPŁATA HANDLOWA – opłata abonamentowa:</w:t>
      </w:r>
    </w:p>
    <w:tbl>
      <w:tblPr>
        <w:tblW w:w="0" w:type="auto"/>
        <w:tblLayout w:type="fixed"/>
        <w:tblLook w:val="0000" w:firstRow="0" w:lastRow="0" w:firstColumn="0" w:lastColumn="0" w:noHBand="0" w:noVBand="0"/>
      </w:tblPr>
      <w:tblGrid>
        <w:gridCol w:w="2013"/>
        <w:gridCol w:w="2119"/>
        <w:gridCol w:w="1900"/>
        <w:gridCol w:w="1505"/>
        <w:gridCol w:w="1956"/>
      </w:tblGrid>
      <w:tr w:rsidR="00BF57D9" w:rsidRPr="00BF57D9" w14:paraId="5677D632" w14:textId="77777777" w:rsidTr="001653CB">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262BF44C"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Szacowana ilość miesięcy</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7F47DFCC"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Cena jednostkowa netto za opłatę abonamentową </w:t>
            </w:r>
          </w:p>
          <w:p w14:paraId="03618D4C"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[zł/m-c]</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50765D9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Wartość netto </w:t>
            </w:r>
          </w:p>
          <w:p w14:paraId="67F0966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 [zł] </w:t>
            </w:r>
          </w:p>
          <w:p w14:paraId="13C62078"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(kol. 1x2)</w:t>
            </w:r>
          </w:p>
          <w:p w14:paraId="32D86087" w14:textId="77777777" w:rsidR="00BF57D9" w:rsidRPr="00BF57D9" w:rsidRDefault="00BF57D9" w:rsidP="00BF57D9">
            <w:pPr>
              <w:spacing w:line="100" w:lineRule="atLeast"/>
              <w:jc w:val="center"/>
              <w:rPr>
                <w:rFonts w:asciiTheme="majorHAnsi" w:hAnsiTheme="majorHAnsi" w:cs="Arial"/>
                <w:sz w:val="18"/>
                <w:szCs w:val="18"/>
              </w:rPr>
            </w:pP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31FBF914"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Wartość podatku VAT 23%</w:t>
            </w:r>
          </w:p>
        </w:tc>
        <w:tc>
          <w:tcPr>
            <w:tcW w:w="1956" w:type="dxa"/>
            <w:tcBorders>
              <w:top w:val="single" w:sz="4" w:space="0" w:color="000000"/>
              <w:left w:val="single" w:sz="4" w:space="0" w:color="000000"/>
              <w:bottom w:val="single" w:sz="4" w:space="0" w:color="000000"/>
              <w:right w:val="single" w:sz="4" w:space="0" w:color="000000"/>
            </w:tcBorders>
            <w:shd w:val="clear" w:color="auto" w:fill="auto"/>
          </w:tcPr>
          <w:p w14:paraId="2A8F4C88"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Wartość brutto                   w [zł] (kol. 3+4) (dwa miejsca po przecinku)</w:t>
            </w:r>
          </w:p>
        </w:tc>
      </w:tr>
      <w:tr w:rsidR="00BF57D9" w:rsidRPr="00BF57D9" w14:paraId="258F8F05" w14:textId="77777777" w:rsidTr="001653CB">
        <w:trPr>
          <w:trHeight w:val="246"/>
        </w:trPr>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4E611F5E"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1</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7EFD45DE"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2</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556E44FE"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3</w:t>
            </w: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02599B1F"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4</w:t>
            </w:r>
          </w:p>
        </w:tc>
        <w:tc>
          <w:tcPr>
            <w:tcW w:w="1956" w:type="dxa"/>
            <w:tcBorders>
              <w:top w:val="single" w:sz="4" w:space="0" w:color="000000"/>
              <w:left w:val="single" w:sz="4" w:space="0" w:color="000000"/>
              <w:bottom w:val="single" w:sz="4" w:space="0" w:color="000000"/>
              <w:right w:val="single" w:sz="4" w:space="0" w:color="000000"/>
            </w:tcBorders>
            <w:shd w:val="clear" w:color="auto" w:fill="auto"/>
          </w:tcPr>
          <w:p w14:paraId="42A09561"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5</w:t>
            </w:r>
          </w:p>
        </w:tc>
      </w:tr>
      <w:tr w:rsidR="00BF57D9" w:rsidRPr="00BF57D9" w14:paraId="647922E0" w14:textId="77777777" w:rsidTr="001653CB">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0F6E8910" w14:textId="77777777" w:rsidR="00BF57D9" w:rsidRPr="00BF57D9" w:rsidRDefault="00BF57D9" w:rsidP="00BF57D9">
            <w:pPr>
              <w:spacing w:line="100" w:lineRule="atLeast"/>
              <w:jc w:val="center"/>
              <w:rPr>
                <w:rFonts w:asciiTheme="majorHAnsi" w:hAnsiTheme="majorHAnsi" w:cs="Arial"/>
                <w:sz w:val="20"/>
                <w:szCs w:val="20"/>
              </w:rPr>
            </w:pPr>
          </w:p>
          <w:p w14:paraId="1E8CE0EA" w14:textId="77777777" w:rsidR="00BF57D9" w:rsidRPr="00BF57D9" w:rsidRDefault="00BF57D9" w:rsidP="00BF57D9">
            <w:pPr>
              <w:spacing w:line="100" w:lineRule="atLeast"/>
              <w:jc w:val="center"/>
              <w:rPr>
                <w:rFonts w:asciiTheme="majorHAnsi" w:hAnsiTheme="majorHAnsi" w:cs="Arial"/>
                <w:b/>
                <w:sz w:val="20"/>
                <w:szCs w:val="20"/>
              </w:rPr>
            </w:pPr>
            <w:r w:rsidRPr="00BF57D9">
              <w:rPr>
                <w:rFonts w:asciiTheme="majorHAnsi" w:hAnsiTheme="majorHAnsi" w:cs="Arial"/>
                <w:b/>
                <w:sz w:val="20"/>
                <w:szCs w:val="20"/>
              </w:rPr>
              <w:t>12</w:t>
            </w:r>
          </w:p>
          <w:p w14:paraId="1D9D2A08" w14:textId="77777777" w:rsidR="00BF57D9" w:rsidRPr="00BF57D9" w:rsidRDefault="00BF57D9" w:rsidP="00BF57D9">
            <w:pPr>
              <w:spacing w:line="100" w:lineRule="atLeast"/>
              <w:jc w:val="center"/>
              <w:rPr>
                <w:rFonts w:asciiTheme="majorHAnsi" w:hAnsiTheme="majorHAnsi" w:cs="Arial"/>
                <w:sz w:val="20"/>
                <w:szCs w:val="20"/>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31623126" w14:textId="77777777" w:rsidR="00BF57D9" w:rsidRPr="00BF57D9" w:rsidRDefault="00BF57D9" w:rsidP="00BF57D9">
            <w:pPr>
              <w:spacing w:line="100" w:lineRule="atLeast"/>
              <w:jc w:val="center"/>
              <w:rPr>
                <w:rFonts w:asciiTheme="majorHAnsi" w:hAnsiTheme="majorHAnsi" w:cs="Arial"/>
                <w:sz w:val="20"/>
                <w:szCs w:val="20"/>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14:paraId="1F045A25" w14:textId="77777777" w:rsidR="00BF57D9" w:rsidRPr="00BF57D9" w:rsidRDefault="00BF57D9" w:rsidP="00BF57D9">
            <w:pPr>
              <w:spacing w:line="100" w:lineRule="atLeast"/>
              <w:jc w:val="center"/>
              <w:rPr>
                <w:rFonts w:asciiTheme="majorHAnsi" w:hAnsiTheme="majorHAnsi" w:cs="Arial"/>
                <w:sz w:val="20"/>
                <w:szCs w:val="20"/>
              </w:rPr>
            </w:pPr>
          </w:p>
        </w:tc>
        <w:tc>
          <w:tcPr>
            <w:tcW w:w="1505" w:type="dxa"/>
            <w:tcBorders>
              <w:top w:val="single" w:sz="4" w:space="0" w:color="000000"/>
              <w:left w:val="single" w:sz="4" w:space="0" w:color="000000"/>
              <w:bottom w:val="single" w:sz="4" w:space="0" w:color="000000"/>
              <w:right w:val="single" w:sz="4" w:space="0" w:color="000000"/>
            </w:tcBorders>
            <w:shd w:val="clear" w:color="auto" w:fill="auto"/>
          </w:tcPr>
          <w:p w14:paraId="05030108" w14:textId="77777777" w:rsidR="00BF57D9" w:rsidRPr="00BF57D9" w:rsidRDefault="00BF57D9" w:rsidP="00BF57D9">
            <w:pPr>
              <w:spacing w:line="100" w:lineRule="atLeast"/>
              <w:jc w:val="center"/>
              <w:rPr>
                <w:rFonts w:asciiTheme="majorHAnsi" w:hAnsiTheme="majorHAnsi" w:cs="Arial"/>
                <w:sz w:val="20"/>
                <w:szCs w:val="20"/>
              </w:rPr>
            </w:pPr>
          </w:p>
        </w:tc>
        <w:tc>
          <w:tcPr>
            <w:tcW w:w="1956" w:type="dxa"/>
            <w:tcBorders>
              <w:top w:val="single" w:sz="4" w:space="0" w:color="000000"/>
              <w:left w:val="single" w:sz="4" w:space="0" w:color="000000"/>
              <w:bottom w:val="single" w:sz="4" w:space="0" w:color="000000"/>
              <w:right w:val="single" w:sz="4" w:space="0" w:color="000000"/>
            </w:tcBorders>
            <w:shd w:val="clear" w:color="auto" w:fill="auto"/>
          </w:tcPr>
          <w:p w14:paraId="5F4B3D3C" w14:textId="77777777" w:rsidR="00BF57D9" w:rsidRPr="00BF57D9" w:rsidRDefault="00BF57D9" w:rsidP="00BF57D9">
            <w:pPr>
              <w:spacing w:line="100" w:lineRule="atLeast"/>
              <w:jc w:val="center"/>
              <w:rPr>
                <w:rFonts w:asciiTheme="majorHAnsi" w:hAnsiTheme="majorHAnsi" w:cs="Arial"/>
                <w:sz w:val="20"/>
                <w:szCs w:val="20"/>
              </w:rPr>
            </w:pPr>
          </w:p>
        </w:tc>
      </w:tr>
    </w:tbl>
    <w:p w14:paraId="163BE3CA" w14:textId="77777777" w:rsidR="00BF57D9" w:rsidRPr="00BF57D9" w:rsidRDefault="00BF57D9" w:rsidP="00BF57D9">
      <w:pPr>
        <w:spacing w:line="100" w:lineRule="atLeast"/>
        <w:rPr>
          <w:rFonts w:asciiTheme="majorHAnsi" w:hAnsiTheme="majorHAnsi" w:cs="Arial"/>
          <w:sz w:val="20"/>
          <w:szCs w:val="20"/>
        </w:rPr>
      </w:pPr>
    </w:p>
    <w:p w14:paraId="129E6BE4" w14:textId="77777777" w:rsidR="00BF57D9" w:rsidRPr="00BF57D9" w:rsidRDefault="00BF57D9" w:rsidP="00BF57D9">
      <w:pPr>
        <w:spacing w:line="100" w:lineRule="atLeast"/>
        <w:rPr>
          <w:rFonts w:asciiTheme="majorHAnsi" w:hAnsiTheme="majorHAnsi" w:cs="Arial"/>
          <w:b/>
          <w:sz w:val="20"/>
          <w:szCs w:val="20"/>
        </w:rPr>
      </w:pPr>
      <w:r w:rsidRPr="00BF57D9">
        <w:rPr>
          <w:rFonts w:asciiTheme="majorHAnsi" w:hAnsiTheme="majorHAnsi" w:cs="Arial"/>
          <w:b/>
          <w:sz w:val="20"/>
          <w:szCs w:val="20"/>
        </w:rPr>
        <w:t>III. OPŁATA STAŁA – opłata dystrybucyjna stała:</w:t>
      </w:r>
    </w:p>
    <w:tbl>
      <w:tblPr>
        <w:tblW w:w="0" w:type="auto"/>
        <w:tblLayout w:type="fixed"/>
        <w:tblLook w:val="0000" w:firstRow="0" w:lastRow="0" w:firstColumn="0" w:lastColumn="0" w:noHBand="0" w:noVBand="0"/>
      </w:tblPr>
      <w:tblGrid>
        <w:gridCol w:w="2044"/>
        <w:gridCol w:w="2098"/>
        <w:gridCol w:w="1896"/>
        <w:gridCol w:w="1501"/>
        <w:gridCol w:w="1954"/>
      </w:tblGrid>
      <w:tr w:rsidR="00BF57D9" w:rsidRPr="00BF57D9" w14:paraId="40C97C55" w14:textId="77777777" w:rsidTr="001653CB">
        <w:tc>
          <w:tcPr>
            <w:tcW w:w="2044" w:type="dxa"/>
            <w:tcBorders>
              <w:top w:val="single" w:sz="4" w:space="0" w:color="000000"/>
              <w:left w:val="single" w:sz="4" w:space="0" w:color="000000"/>
              <w:bottom w:val="single" w:sz="4" w:space="0" w:color="000000"/>
              <w:right w:val="single" w:sz="4" w:space="0" w:color="000000"/>
            </w:tcBorders>
            <w:shd w:val="clear" w:color="auto" w:fill="auto"/>
          </w:tcPr>
          <w:p w14:paraId="629DC37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Moc umowna * ilość dni obowiązywania umowy * liczba godzin</w:t>
            </w:r>
          </w:p>
          <w:p w14:paraId="595FE067" w14:textId="2FF3D59F"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t>
            </w:r>
            <w:r w:rsidR="00433449">
              <w:rPr>
                <w:rFonts w:asciiTheme="majorHAnsi" w:hAnsiTheme="majorHAnsi" w:cs="Arial"/>
                <w:sz w:val="18"/>
                <w:szCs w:val="18"/>
              </w:rPr>
              <w:t>250</w:t>
            </w:r>
            <w:r w:rsidRPr="00BF57D9">
              <w:rPr>
                <w:rFonts w:asciiTheme="majorHAnsi" w:hAnsiTheme="majorHAnsi" w:cs="Arial"/>
                <w:sz w:val="18"/>
                <w:szCs w:val="18"/>
              </w:rPr>
              <w:t>*365*24)</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4E30B026"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Cena jednostkowa netto za opłatę stałą </w:t>
            </w:r>
          </w:p>
          <w:p w14:paraId="3CE28EC0"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[gr/kWh/h]</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5A8B39A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Wartość netto </w:t>
            </w:r>
          </w:p>
          <w:p w14:paraId="2A2EEC8C"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 [zł] </w:t>
            </w:r>
          </w:p>
          <w:p w14:paraId="65357187"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(kol. 1x2) </w:t>
            </w: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14:paraId="4E512A80"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Wartość podatku VAT 23%</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14:paraId="1AD83DE7"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Wartość brutto w [zł] (kol. 3+4) (dwa miejsca po przecinku)</w:t>
            </w:r>
          </w:p>
          <w:p w14:paraId="74CB92BE" w14:textId="77777777" w:rsidR="00BF57D9" w:rsidRPr="00BF57D9" w:rsidRDefault="00BF57D9" w:rsidP="00BF57D9">
            <w:pPr>
              <w:spacing w:line="100" w:lineRule="atLeast"/>
              <w:jc w:val="center"/>
              <w:rPr>
                <w:rFonts w:asciiTheme="majorHAnsi" w:hAnsiTheme="majorHAnsi" w:cs="Arial"/>
                <w:sz w:val="18"/>
                <w:szCs w:val="18"/>
              </w:rPr>
            </w:pPr>
          </w:p>
        </w:tc>
      </w:tr>
      <w:tr w:rsidR="00BF57D9" w:rsidRPr="00BF57D9" w14:paraId="2C332D9C" w14:textId="77777777" w:rsidTr="001653CB">
        <w:trPr>
          <w:trHeight w:val="198"/>
        </w:trPr>
        <w:tc>
          <w:tcPr>
            <w:tcW w:w="2044" w:type="dxa"/>
            <w:tcBorders>
              <w:top w:val="single" w:sz="4" w:space="0" w:color="000000"/>
              <w:left w:val="single" w:sz="4" w:space="0" w:color="000000"/>
              <w:bottom w:val="single" w:sz="4" w:space="0" w:color="000000"/>
              <w:right w:val="single" w:sz="4" w:space="0" w:color="000000"/>
            </w:tcBorders>
            <w:shd w:val="clear" w:color="auto" w:fill="auto"/>
          </w:tcPr>
          <w:p w14:paraId="0CB3A5B8"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1</w:t>
            </w:r>
          </w:p>
        </w:tc>
        <w:tc>
          <w:tcPr>
            <w:tcW w:w="2098" w:type="dxa"/>
            <w:tcBorders>
              <w:top w:val="single" w:sz="4" w:space="0" w:color="000000"/>
              <w:left w:val="single" w:sz="4" w:space="0" w:color="000000"/>
              <w:bottom w:val="single" w:sz="4" w:space="0" w:color="000000"/>
              <w:right w:val="single" w:sz="4" w:space="0" w:color="000000"/>
            </w:tcBorders>
            <w:shd w:val="clear" w:color="auto" w:fill="auto"/>
          </w:tcPr>
          <w:p w14:paraId="62E93957"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2</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2849B2F9"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3</w:t>
            </w:r>
          </w:p>
        </w:tc>
        <w:tc>
          <w:tcPr>
            <w:tcW w:w="1501" w:type="dxa"/>
            <w:tcBorders>
              <w:top w:val="single" w:sz="4" w:space="0" w:color="000000"/>
              <w:left w:val="single" w:sz="4" w:space="0" w:color="000000"/>
              <w:bottom w:val="single" w:sz="4" w:space="0" w:color="000000"/>
              <w:right w:val="single" w:sz="4" w:space="0" w:color="000000"/>
            </w:tcBorders>
            <w:shd w:val="clear" w:color="auto" w:fill="auto"/>
          </w:tcPr>
          <w:p w14:paraId="2E63B14E"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4</w:t>
            </w:r>
          </w:p>
        </w:tc>
        <w:tc>
          <w:tcPr>
            <w:tcW w:w="1954" w:type="dxa"/>
            <w:tcBorders>
              <w:top w:val="single" w:sz="4" w:space="0" w:color="000000"/>
              <w:left w:val="single" w:sz="4" w:space="0" w:color="000000"/>
              <w:bottom w:val="single" w:sz="4" w:space="0" w:color="000000"/>
              <w:right w:val="single" w:sz="4" w:space="0" w:color="000000"/>
            </w:tcBorders>
            <w:shd w:val="clear" w:color="auto" w:fill="auto"/>
          </w:tcPr>
          <w:p w14:paraId="4195D5AD"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5</w:t>
            </w:r>
          </w:p>
        </w:tc>
      </w:tr>
      <w:tr w:rsidR="00BF57D9" w:rsidRPr="00BF57D9" w14:paraId="66E834A2" w14:textId="77777777" w:rsidTr="001653CB">
        <w:trPr>
          <w:trHeight w:val="669"/>
        </w:trPr>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97265" w14:textId="0CCAE45D" w:rsidR="00BF57D9" w:rsidRPr="00BF57D9" w:rsidRDefault="004E609A" w:rsidP="00BF57D9">
            <w:pPr>
              <w:spacing w:line="100" w:lineRule="atLeast"/>
              <w:jc w:val="center"/>
              <w:rPr>
                <w:rFonts w:asciiTheme="majorHAnsi" w:hAnsiTheme="majorHAnsi" w:cs="Arial"/>
                <w:b/>
                <w:sz w:val="20"/>
                <w:szCs w:val="20"/>
              </w:rPr>
            </w:pPr>
            <w:r>
              <w:rPr>
                <w:rFonts w:asciiTheme="majorHAnsi" w:hAnsiTheme="majorHAnsi" w:cs="Arial"/>
                <w:b/>
                <w:color w:val="000000" w:themeColor="text1"/>
                <w:sz w:val="20"/>
                <w:szCs w:val="20"/>
              </w:rPr>
              <w:t>2 190 000</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536C" w14:textId="77777777" w:rsidR="00BF57D9" w:rsidRPr="00BF57D9" w:rsidRDefault="00BF57D9" w:rsidP="00BF57D9">
            <w:pPr>
              <w:spacing w:line="100" w:lineRule="atLeast"/>
              <w:jc w:val="center"/>
              <w:rPr>
                <w:rFonts w:asciiTheme="majorHAnsi" w:hAnsiTheme="majorHAnsi" w:cs="Arial"/>
                <w:sz w:val="20"/>
                <w:szCs w:val="20"/>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B420F" w14:textId="77777777" w:rsidR="00BF57D9" w:rsidRPr="00BF57D9" w:rsidRDefault="00BF57D9" w:rsidP="00BF57D9">
            <w:pPr>
              <w:spacing w:line="100" w:lineRule="atLeast"/>
              <w:jc w:val="center"/>
              <w:rPr>
                <w:rFonts w:asciiTheme="majorHAnsi" w:hAnsiTheme="majorHAnsi" w:cs="Arial"/>
                <w:sz w:val="20"/>
                <w:szCs w:val="20"/>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1FB8A" w14:textId="77777777" w:rsidR="00BF57D9" w:rsidRPr="00BF57D9" w:rsidRDefault="00BF57D9" w:rsidP="00BF57D9">
            <w:pPr>
              <w:spacing w:line="100" w:lineRule="atLeast"/>
              <w:jc w:val="center"/>
              <w:rPr>
                <w:rFonts w:asciiTheme="majorHAnsi" w:hAnsiTheme="majorHAnsi" w:cs="Arial"/>
                <w:sz w:val="20"/>
                <w:szCs w:val="20"/>
              </w:rPr>
            </w:pPr>
          </w:p>
        </w:tc>
        <w:tc>
          <w:tcPr>
            <w:tcW w:w="1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B988D" w14:textId="77777777" w:rsidR="00BF57D9" w:rsidRPr="00BF57D9" w:rsidRDefault="00BF57D9" w:rsidP="00BF57D9">
            <w:pPr>
              <w:spacing w:line="100" w:lineRule="atLeast"/>
              <w:jc w:val="center"/>
              <w:rPr>
                <w:rFonts w:asciiTheme="majorHAnsi" w:hAnsiTheme="majorHAnsi" w:cs="Arial"/>
                <w:sz w:val="20"/>
                <w:szCs w:val="20"/>
              </w:rPr>
            </w:pPr>
          </w:p>
        </w:tc>
      </w:tr>
    </w:tbl>
    <w:p w14:paraId="75381BC4" w14:textId="77777777" w:rsidR="00BF57D9" w:rsidRPr="00BF57D9" w:rsidRDefault="00BF57D9" w:rsidP="00BF57D9">
      <w:pPr>
        <w:spacing w:line="100" w:lineRule="atLeast"/>
        <w:rPr>
          <w:rFonts w:asciiTheme="majorHAnsi" w:hAnsiTheme="majorHAnsi" w:cs="Arial"/>
          <w:sz w:val="20"/>
          <w:szCs w:val="20"/>
        </w:rPr>
      </w:pPr>
    </w:p>
    <w:p w14:paraId="048E2425" w14:textId="77777777" w:rsidR="00BF57D9" w:rsidRPr="00BF57D9" w:rsidRDefault="00BF57D9" w:rsidP="00BF57D9">
      <w:pPr>
        <w:spacing w:line="100" w:lineRule="atLeast"/>
        <w:rPr>
          <w:rFonts w:asciiTheme="majorHAnsi" w:hAnsiTheme="majorHAnsi" w:cs="Arial"/>
          <w:b/>
          <w:sz w:val="20"/>
          <w:szCs w:val="20"/>
        </w:rPr>
      </w:pPr>
      <w:r w:rsidRPr="00BF57D9">
        <w:rPr>
          <w:rFonts w:asciiTheme="majorHAnsi" w:hAnsiTheme="majorHAnsi" w:cs="Arial"/>
          <w:b/>
          <w:sz w:val="20"/>
          <w:szCs w:val="20"/>
        </w:rPr>
        <w:t>IV. OPŁATA ZMIENNA – opłata dystrybucyjna zmienna:</w:t>
      </w:r>
    </w:p>
    <w:tbl>
      <w:tblPr>
        <w:tblW w:w="0" w:type="auto"/>
        <w:tblLayout w:type="fixed"/>
        <w:tblLook w:val="0000" w:firstRow="0" w:lastRow="0" w:firstColumn="0" w:lastColumn="0" w:noHBand="0" w:noVBand="0"/>
      </w:tblPr>
      <w:tblGrid>
        <w:gridCol w:w="2016"/>
        <w:gridCol w:w="2104"/>
        <w:gridCol w:w="1909"/>
        <w:gridCol w:w="1507"/>
        <w:gridCol w:w="1957"/>
      </w:tblGrid>
      <w:tr w:rsidR="00BF57D9" w:rsidRPr="00BF57D9" w14:paraId="22B6ADEE" w14:textId="77777777" w:rsidTr="001653CB">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C0D4F5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Szacowane zużycie paliwa gazowego w okresie 12 miesięcy </w:t>
            </w:r>
          </w:p>
          <w:p w14:paraId="05A8D941"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[kWh]</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39A34BA2"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Cena jednostkowa netto za 1 kWh </w:t>
            </w:r>
          </w:p>
          <w:p w14:paraId="48996875"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 [gr/kWh] </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40492BD8"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Wartość netto </w:t>
            </w:r>
          </w:p>
          <w:p w14:paraId="5223C10E"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 [zł]</w:t>
            </w:r>
          </w:p>
          <w:p w14:paraId="40B209C8"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(kol. 1x2/100)</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092E1361"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Wartość podatku VAT 23%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47AA1BEC"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 xml:space="preserve">Wartość brutto </w:t>
            </w:r>
          </w:p>
          <w:p w14:paraId="63FE029A" w14:textId="77777777" w:rsidR="00BF57D9" w:rsidRPr="00BF57D9" w:rsidRDefault="00BF57D9" w:rsidP="00BF57D9">
            <w:pPr>
              <w:spacing w:line="100" w:lineRule="atLeast"/>
              <w:jc w:val="center"/>
              <w:rPr>
                <w:rFonts w:asciiTheme="majorHAnsi" w:hAnsiTheme="majorHAnsi" w:cs="Arial"/>
                <w:sz w:val="18"/>
                <w:szCs w:val="18"/>
              </w:rPr>
            </w:pPr>
            <w:r w:rsidRPr="00BF57D9">
              <w:rPr>
                <w:rFonts w:asciiTheme="majorHAnsi" w:hAnsiTheme="majorHAnsi" w:cs="Arial"/>
                <w:sz w:val="18"/>
                <w:szCs w:val="18"/>
              </w:rPr>
              <w:t>w [zł]  (kol. 3+4) (dwa miejsca po przecinku)</w:t>
            </w:r>
          </w:p>
        </w:tc>
      </w:tr>
      <w:tr w:rsidR="00BF57D9" w:rsidRPr="00BF57D9" w14:paraId="3C122769" w14:textId="77777777" w:rsidTr="001653CB">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553B5116"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1</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5FA299B9"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2</w:t>
            </w: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7BF03B26"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4A1A250E"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680C547D" w14:textId="77777777" w:rsidR="00BF57D9" w:rsidRPr="00BF57D9" w:rsidRDefault="00BF57D9" w:rsidP="00BF57D9">
            <w:pPr>
              <w:spacing w:line="100" w:lineRule="atLeast"/>
              <w:jc w:val="center"/>
              <w:rPr>
                <w:rFonts w:asciiTheme="majorHAnsi" w:hAnsiTheme="majorHAnsi" w:cs="Arial"/>
                <w:sz w:val="20"/>
                <w:szCs w:val="20"/>
              </w:rPr>
            </w:pPr>
            <w:r w:rsidRPr="00BF57D9">
              <w:rPr>
                <w:rFonts w:asciiTheme="majorHAnsi" w:hAnsiTheme="majorHAnsi" w:cs="Arial"/>
                <w:sz w:val="20"/>
                <w:szCs w:val="20"/>
              </w:rPr>
              <w:t>5</w:t>
            </w:r>
          </w:p>
        </w:tc>
      </w:tr>
      <w:tr w:rsidR="00BF57D9" w:rsidRPr="00BF57D9" w14:paraId="7E904D76" w14:textId="77777777" w:rsidTr="001653CB">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1F7EC57B" w14:textId="77777777" w:rsidR="00BF57D9" w:rsidRPr="00BF57D9" w:rsidRDefault="00BF57D9" w:rsidP="00BF57D9">
            <w:pPr>
              <w:spacing w:line="100" w:lineRule="atLeast"/>
              <w:jc w:val="center"/>
              <w:rPr>
                <w:rFonts w:asciiTheme="majorHAnsi" w:hAnsiTheme="majorHAnsi" w:cs="Arial"/>
                <w:sz w:val="20"/>
                <w:szCs w:val="20"/>
              </w:rPr>
            </w:pPr>
          </w:p>
          <w:p w14:paraId="5D6ACD75" w14:textId="068CFF2B" w:rsidR="00BF57D9" w:rsidRPr="00BF57D9" w:rsidRDefault="009C5D67" w:rsidP="00BF57D9">
            <w:pPr>
              <w:spacing w:line="100" w:lineRule="atLeast"/>
              <w:jc w:val="center"/>
              <w:rPr>
                <w:rFonts w:asciiTheme="majorHAnsi" w:hAnsiTheme="majorHAnsi" w:cs="Arial"/>
                <w:b/>
                <w:color w:val="000000" w:themeColor="text1"/>
                <w:sz w:val="20"/>
                <w:szCs w:val="20"/>
              </w:rPr>
            </w:pPr>
            <w:r>
              <w:rPr>
                <w:rFonts w:asciiTheme="majorHAnsi" w:hAnsiTheme="majorHAnsi" w:cs="Arial"/>
                <w:b/>
                <w:color w:val="000000" w:themeColor="text1"/>
                <w:sz w:val="20"/>
                <w:szCs w:val="20"/>
              </w:rPr>
              <w:t>340 000</w:t>
            </w:r>
          </w:p>
          <w:p w14:paraId="6558F02C" w14:textId="77777777" w:rsidR="00BF57D9" w:rsidRPr="00BF57D9" w:rsidRDefault="00BF57D9" w:rsidP="00BF57D9">
            <w:pPr>
              <w:spacing w:line="100" w:lineRule="atLeast"/>
              <w:rPr>
                <w:rFonts w:asciiTheme="majorHAnsi" w:hAnsiTheme="majorHAnsi" w:cs="Arial"/>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2002ACB1" w14:textId="77777777" w:rsidR="00BF57D9" w:rsidRPr="00BF57D9" w:rsidRDefault="00BF57D9" w:rsidP="00BF57D9">
            <w:pPr>
              <w:spacing w:line="100" w:lineRule="atLeast"/>
              <w:jc w:val="center"/>
              <w:rPr>
                <w:rFonts w:asciiTheme="majorHAnsi" w:hAnsiTheme="majorHAnsi" w:cs="Arial"/>
                <w:sz w:val="20"/>
                <w:szCs w:val="20"/>
              </w:rPr>
            </w:pPr>
          </w:p>
        </w:tc>
        <w:tc>
          <w:tcPr>
            <w:tcW w:w="1909" w:type="dxa"/>
            <w:tcBorders>
              <w:top w:val="single" w:sz="4" w:space="0" w:color="000000"/>
              <w:left w:val="single" w:sz="4" w:space="0" w:color="000000"/>
              <w:bottom w:val="single" w:sz="4" w:space="0" w:color="000000"/>
              <w:right w:val="single" w:sz="4" w:space="0" w:color="000000"/>
            </w:tcBorders>
            <w:shd w:val="clear" w:color="auto" w:fill="auto"/>
          </w:tcPr>
          <w:p w14:paraId="21A7BA93" w14:textId="77777777" w:rsidR="00BF57D9" w:rsidRPr="00BF57D9" w:rsidRDefault="00BF57D9" w:rsidP="00BF57D9">
            <w:pPr>
              <w:spacing w:line="100" w:lineRule="atLeast"/>
              <w:jc w:val="center"/>
              <w:rPr>
                <w:rFonts w:asciiTheme="majorHAnsi" w:hAnsiTheme="majorHAnsi" w:cs="Arial"/>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14:paraId="3AAD5CB0" w14:textId="77777777" w:rsidR="00BF57D9" w:rsidRPr="00BF57D9" w:rsidRDefault="00BF57D9" w:rsidP="00BF57D9">
            <w:pPr>
              <w:spacing w:line="100" w:lineRule="atLeast"/>
              <w:jc w:val="center"/>
              <w:rPr>
                <w:rFonts w:asciiTheme="majorHAnsi" w:hAnsiTheme="majorHAnsi" w:cs="Arial"/>
                <w:sz w:val="20"/>
                <w:szCs w:val="20"/>
              </w:rPr>
            </w:pPr>
          </w:p>
        </w:tc>
        <w:tc>
          <w:tcPr>
            <w:tcW w:w="1957" w:type="dxa"/>
            <w:tcBorders>
              <w:top w:val="single" w:sz="4" w:space="0" w:color="000000"/>
              <w:left w:val="single" w:sz="4" w:space="0" w:color="000000"/>
              <w:bottom w:val="single" w:sz="4" w:space="0" w:color="000000"/>
              <w:right w:val="single" w:sz="4" w:space="0" w:color="000000"/>
            </w:tcBorders>
            <w:shd w:val="clear" w:color="auto" w:fill="auto"/>
          </w:tcPr>
          <w:p w14:paraId="27C9AA20" w14:textId="77777777" w:rsidR="00BF57D9" w:rsidRPr="00BF57D9" w:rsidRDefault="00BF57D9" w:rsidP="00BF57D9">
            <w:pPr>
              <w:spacing w:line="100" w:lineRule="atLeast"/>
              <w:jc w:val="center"/>
              <w:rPr>
                <w:rFonts w:asciiTheme="majorHAnsi" w:hAnsiTheme="majorHAnsi" w:cs="Arial"/>
                <w:sz w:val="20"/>
                <w:szCs w:val="20"/>
              </w:rPr>
            </w:pPr>
          </w:p>
        </w:tc>
      </w:tr>
    </w:tbl>
    <w:p w14:paraId="00F89EC8" w14:textId="77777777" w:rsidR="00BF57D9" w:rsidRPr="00BF57D9" w:rsidRDefault="00BF57D9" w:rsidP="00BF57D9">
      <w:pPr>
        <w:spacing w:line="100" w:lineRule="atLeast"/>
        <w:rPr>
          <w:rFonts w:asciiTheme="majorHAnsi" w:hAnsiTheme="majorHAnsi" w:cs="Arial"/>
          <w:sz w:val="20"/>
          <w:szCs w:val="20"/>
        </w:rPr>
      </w:pPr>
    </w:p>
    <w:p w14:paraId="5CF01C52"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p>
    <w:p w14:paraId="027B6271"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p>
    <w:p w14:paraId="527C302A"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p>
    <w:p w14:paraId="01508E0F"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r w:rsidRPr="00BF57D9">
        <w:rPr>
          <w:rFonts w:asciiTheme="majorHAnsi" w:eastAsia="Lucida Sans Unicode" w:hAnsiTheme="majorHAnsi" w:cs="Arial"/>
          <w:sz w:val="20"/>
          <w:szCs w:val="20"/>
          <w:lang w:eastAsia="ar-SA"/>
        </w:rPr>
        <w:lastRenderedPageBreak/>
        <w:t xml:space="preserve">Cena oferty (suma pozycji I.5 do IV.5):   </w:t>
      </w:r>
    </w:p>
    <w:p w14:paraId="0A6694EB"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p>
    <w:p w14:paraId="1C6BA915" w14:textId="77777777" w:rsidR="00BF57D9" w:rsidRPr="00BF57D9" w:rsidRDefault="00BF57D9" w:rsidP="00BF57D9">
      <w:pPr>
        <w:widowControl w:val="0"/>
        <w:suppressAutoHyphens/>
        <w:ind w:left="284"/>
        <w:rPr>
          <w:rFonts w:asciiTheme="majorHAnsi" w:eastAsia="Lucida Sans Unicode" w:hAnsiTheme="majorHAnsi" w:cs="Arial"/>
          <w:sz w:val="20"/>
          <w:szCs w:val="20"/>
          <w:lang w:eastAsia="ar-SA"/>
        </w:rPr>
      </w:pPr>
      <w:r w:rsidRPr="00BF57D9">
        <w:rPr>
          <w:rFonts w:asciiTheme="majorHAnsi" w:eastAsia="Lucida Sans Unicode" w:hAnsiTheme="majorHAnsi" w:cs="Arial"/>
          <w:sz w:val="20"/>
          <w:szCs w:val="20"/>
          <w:lang w:eastAsia="ar-SA"/>
        </w:rPr>
        <w:t>- wartość netto ....................................... zł</w:t>
      </w:r>
    </w:p>
    <w:p w14:paraId="694241F6" w14:textId="77777777" w:rsidR="00BF57D9" w:rsidRPr="00BF57D9" w:rsidRDefault="00BF57D9" w:rsidP="00BF57D9">
      <w:pPr>
        <w:widowControl w:val="0"/>
        <w:suppressAutoHyphens/>
        <w:ind w:left="284"/>
        <w:rPr>
          <w:rFonts w:asciiTheme="majorHAnsi" w:eastAsia="Lucida Sans Unicode" w:hAnsiTheme="majorHAnsi" w:cs="Arial"/>
          <w:sz w:val="20"/>
          <w:szCs w:val="20"/>
          <w:lang w:eastAsia="ar-SA"/>
        </w:rPr>
      </w:pPr>
      <w:r w:rsidRPr="00BF57D9">
        <w:rPr>
          <w:rFonts w:asciiTheme="majorHAnsi" w:eastAsia="Lucida Sans Unicode" w:hAnsiTheme="majorHAnsi" w:cs="Arial"/>
          <w:sz w:val="20"/>
          <w:szCs w:val="20"/>
          <w:lang w:eastAsia="ar-SA"/>
        </w:rPr>
        <w:t>- podatek VAT ........ % ....................................... zł</w:t>
      </w:r>
    </w:p>
    <w:p w14:paraId="2DE96CD2" w14:textId="77777777" w:rsidR="00BF57D9" w:rsidRPr="00BF57D9" w:rsidRDefault="00BF57D9" w:rsidP="00BF57D9">
      <w:pPr>
        <w:widowControl w:val="0"/>
        <w:suppressAutoHyphens/>
        <w:ind w:left="284"/>
        <w:rPr>
          <w:rFonts w:asciiTheme="majorHAnsi" w:eastAsia="Lucida Sans Unicode" w:hAnsiTheme="majorHAnsi" w:cs="Arial"/>
          <w:sz w:val="20"/>
          <w:szCs w:val="20"/>
          <w:lang w:eastAsia="ar-SA"/>
        </w:rPr>
      </w:pPr>
      <w:r w:rsidRPr="00BF57D9">
        <w:rPr>
          <w:rFonts w:asciiTheme="majorHAnsi" w:eastAsia="Lucida Sans Unicode" w:hAnsiTheme="majorHAnsi" w:cs="Arial"/>
          <w:sz w:val="20"/>
          <w:szCs w:val="20"/>
          <w:lang w:eastAsia="ar-SA"/>
        </w:rPr>
        <w:t>- wartość brutto ....................................... zł</w:t>
      </w:r>
    </w:p>
    <w:p w14:paraId="6F008C67" w14:textId="77777777" w:rsidR="00BF57D9" w:rsidRPr="00BF57D9" w:rsidRDefault="00BF57D9" w:rsidP="00BF57D9">
      <w:pPr>
        <w:widowControl w:val="0"/>
        <w:suppressAutoHyphens/>
        <w:ind w:left="284"/>
        <w:rPr>
          <w:rFonts w:asciiTheme="majorHAnsi" w:eastAsia="Lucida Sans Unicode" w:hAnsiTheme="majorHAnsi" w:cs="Arial"/>
          <w:sz w:val="20"/>
          <w:szCs w:val="20"/>
          <w:lang w:eastAsia="ar-SA"/>
        </w:rPr>
      </w:pPr>
      <w:r w:rsidRPr="00BF57D9">
        <w:rPr>
          <w:rFonts w:asciiTheme="majorHAnsi" w:eastAsia="Lucida Sans Unicode" w:hAnsiTheme="majorHAnsi" w:cs="Arial"/>
          <w:sz w:val="20"/>
          <w:szCs w:val="20"/>
          <w:lang w:eastAsia="ar-SA"/>
        </w:rPr>
        <w:t>- słownie: .............................................................................. złotych brutto</w:t>
      </w:r>
    </w:p>
    <w:p w14:paraId="03173CA3"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p>
    <w:p w14:paraId="2D7DFE60" w14:textId="77777777" w:rsidR="00BF57D9" w:rsidRPr="00BF57D9" w:rsidRDefault="00BF57D9" w:rsidP="00BF57D9">
      <w:pPr>
        <w:widowControl w:val="0"/>
        <w:suppressAutoHyphens/>
        <w:jc w:val="both"/>
        <w:rPr>
          <w:rFonts w:asciiTheme="majorHAnsi" w:eastAsia="Lucida Sans Unicode" w:hAnsiTheme="majorHAnsi" w:cs="Arial"/>
          <w:sz w:val="20"/>
          <w:szCs w:val="20"/>
          <w:lang w:eastAsia="ar-SA"/>
        </w:rPr>
      </w:pPr>
    </w:p>
    <w:p w14:paraId="55947574" w14:textId="77777777" w:rsidR="00BF57D9" w:rsidRPr="00BF57D9" w:rsidRDefault="00BF57D9" w:rsidP="00BF57D9">
      <w:pPr>
        <w:widowControl w:val="0"/>
        <w:suppressAutoHyphens/>
        <w:jc w:val="both"/>
        <w:rPr>
          <w:rFonts w:asciiTheme="majorHAnsi" w:eastAsia="Lucida Sans Unicode" w:hAnsiTheme="majorHAnsi" w:cs="Arial"/>
          <w:sz w:val="20"/>
          <w:szCs w:val="20"/>
          <w:lang w:eastAsia="ar-SA"/>
        </w:rPr>
      </w:pPr>
      <w:r w:rsidRPr="00BF57D9">
        <w:rPr>
          <w:rFonts w:asciiTheme="majorHAnsi" w:eastAsia="Lucida Sans Unicode" w:hAnsiTheme="majorHAnsi" w:cs="Arial"/>
          <w:sz w:val="20"/>
          <w:szCs w:val="20"/>
          <w:lang w:eastAsia="ar-SA"/>
        </w:rPr>
        <w:t xml:space="preserve">Uwaga </w:t>
      </w:r>
    </w:p>
    <w:p w14:paraId="3B6AC60C" w14:textId="77777777" w:rsidR="00BF57D9" w:rsidRPr="00BF57D9" w:rsidRDefault="00BF57D9" w:rsidP="00BF57D9">
      <w:pPr>
        <w:widowControl w:val="0"/>
        <w:suppressAutoHyphens/>
        <w:jc w:val="both"/>
        <w:rPr>
          <w:rFonts w:asciiTheme="majorHAnsi" w:eastAsia="Lucida Sans Unicode" w:hAnsiTheme="majorHAnsi" w:cs="Arial"/>
          <w:i/>
          <w:sz w:val="20"/>
          <w:szCs w:val="20"/>
          <w:lang w:eastAsia="ar-SA"/>
        </w:rPr>
      </w:pPr>
      <w:r w:rsidRPr="00BF57D9">
        <w:rPr>
          <w:rFonts w:asciiTheme="majorHAnsi" w:eastAsia="Lucida Sans Unicode" w:hAnsiTheme="majorHAnsi" w:cs="Arial"/>
          <w:i/>
          <w:sz w:val="20"/>
          <w:szCs w:val="20"/>
          <w:lang w:eastAsia="ar-SA"/>
        </w:rPr>
        <w:t>Wynagrodzeniem wykonawcy będzie wynagrodzenie umowne w którego skład wchodzi:</w:t>
      </w:r>
    </w:p>
    <w:p w14:paraId="0A3C8B36" w14:textId="77777777" w:rsidR="00BF57D9" w:rsidRPr="00BF57D9" w:rsidRDefault="00BF57D9" w:rsidP="00C079FF">
      <w:pPr>
        <w:numPr>
          <w:ilvl w:val="0"/>
          <w:numId w:val="54"/>
        </w:numPr>
        <w:ind w:left="426"/>
        <w:jc w:val="both"/>
        <w:rPr>
          <w:rFonts w:asciiTheme="majorHAnsi" w:eastAsia="Lucida Sans Unicode" w:hAnsiTheme="majorHAnsi" w:cs="Arial"/>
          <w:i/>
          <w:sz w:val="20"/>
          <w:szCs w:val="20"/>
          <w:lang w:eastAsia="ar-SA"/>
        </w:rPr>
      </w:pPr>
      <w:r w:rsidRPr="00BF57D9">
        <w:rPr>
          <w:rFonts w:asciiTheme="majorHAnsi" w:eastAsia="Lucida Sans Unicode" w:hAnsiTheme="majorHAnsi" w:cs="Arial"/>
          <w:i/>
          <w:sz w:val="20"/>
          <w:szCs w:val="20"/>
          <w:lang w:eastAsia="ar-SA"/>
        </w:rPr>
        <w:t>opłata za gaz, obliczana jako iloczyn ceny i ilości pobranego gazu,</w:t>
      </w:r>
    </w:p>
    <w:p w14:paraId="4FB549B8" w14:textId="77777777" w:rsidR="00BF57D9" w:rsidRPr="00BF57D9" w:rsidRDefault="00BF57D9" w:rsidP="00C079FF">
      <w:pPr>
        <w:numPr>
          <w:ilvl w:val="0"/>
          <w:numId w:val="54"/>
        </w:numPr>
        <w:ind w:left="426"/>
        <w:jc w:val="both"/>
        <w:rPr>
          <w:rFonts w:asciiTheme="majorHAnsi" w:eastAsia="Lucida Sans Unicode" w:hAnsiTheme="majorHAnsi" w:cs="Arial"/>
          <w:i/>
          <w:sz w:val="20"/>
          <w:szCs w:val="20"/>
          <w:lang w:eastAsia="ar-SA"/>
        </w:rPr>
      </w:pPr>
      <w:r w:rsidRPr="00BF57D9">
        <w:rPr>
          <w:rFonts w:asciiTheme="majorHAnsi" w:eastAsia="Lucida Sans Unicode" w:hAnsiTheme="majorHAnsi" w:cs="Arial"/>
          <w:i/>
          <w:sz w:val="20"/>
          <w:szCs w:val="20"/>
          <w:lang w:eastAsia="ar-SA"/>
        </w:rPr>
        <w:t>opłata stała za usługę sieciową, obliczana jako iloczyn stawki stałej, mocy umownej i liczby godzin w okresie rozliczeniowym,</w:t>
      </w:r>
    </w:p>
    <w:p w14:paraId="78D9ED09" w14:textId="77777777" w:rsidR="00BF57D9" w:rsidRPr="00BF57D9" w:rsidRDefault="00BF57D9" w:rsidP="00C079FF">
      <w:pPr>
        <w:numPr>
          <w:ilvl w:val="0"/>
          <w:numId w:val="54"/>
        </w:numPr>
        <w:ind w:left="426"/>
        <w:jc w:val="both"/>
        <w:rPr>
          <w:rFonts w:asciiTheme="majorHAnsi" w:eastAsia="Lucida Sans Unicode" w:hAnsiTheme="majorHAnsi" w:cs="Arial"/>
          <w:i/>
          <w:sz w:val="20"/>
          <w:szCs w:val="20"/>
          <w:lang w:eastAsia="ar-SA"/>
        </w:rPr>
      </w:pPr>
      <w:r w:rsidRPr="00BF57D9">
        <w:rPr>
          <w:rFonts w:asciiTheme="majorHAnsi" w:eastAsia="Lucida Sans Unicode" w:hAnsiTheme="majorHAnsi" w:cs="Arial"/>
          <w:i/>
          <w:sz w:val="20"/>
          <w:szCs w:val="20"/>
          <w:lang w:eastAsia="ar-SA"/>
        </w:rPr>
        <w:t>opłata zmienna za usługę sieciową, obliczana jako iloczyn stawki zmiennej i ilości pobranego gazu,</w:t>
      </w:r>
    </w:p>
    <w:p w14:paraId="5B676043" w14:textId="77777777" w:rsidR="00BF57D9" w:rsidRPr="00BF57D9" w:rsidRDefault="00BF57D9" w:rsidP="00C079FF">
      <w:pPr>
        <w:numPr>
          <w:ilvl w:val="0"/>
          <w:numId w:val="54"/>
        </w:numPr>
        <w:ind w:left="426"/>
        <w:jc w:val="both"/>
        <w:rPr>
          <w:rFonts w:asciiTheme="majorHAnsi" w:eastAsia="Lucida Sans Unicode" w:hAnsiTheme="majorHAnsi" w:cs="Arial"/>
          <w:i/>
          <w:sz w:val="20"/>
          <w:szCs w:val="20"/>
          <w:lang w:eastAsia="ar-SA"/>
        </w:rPr>
      </w:pPr>
      <w:r w:rsidRPr="00BF57D9">
        <w:rPr>
          <w:rFonts w:asciiTheme="majorHAnsi" w:eastAsia="Lucida Sans Unicode" w:hAnsiTheme="majorHAnsi" w:cs="Arial"/>
          <w:i/>
          <w:sz w:val="20"/>
          <w:szCs w:val="20"/>
          <w:lang w:eastAsia="ar-SA"/>
        </w:rPr>
        <w:t>opłata abonamentowa, obliczana jako iloczyn stawki miesięcznej i liczby miesięcy.</w:t>
      </w:r>
    </w:p>
    <w:p w14:paraId="27E4DD0F" w14:textId="77777777" w:rsidR="00BF57D9" w:rsidRPr="00BF57D9" w:rsidRDefault="00BF57D9" w:rsidP="00BF57D9">
      <w:pPr>
        <w:widowControl w:val="0"/>
        <w:suppressAutoHyphens/>
        <w:rPr>
          <w:rFonts w:asciiTheme="majorHAnsi" w:eastAsia="Lucida Sans Unicode" w:hAnsiTheme="majorHAnsi" w:cs="Arial"/>
          <w:sz w:val="20"/>
          <w:szCs w:val="20"/>
          <w:lang w:eastAsia="ar-SA"/>
        </w:rPr>
      </w:pPr>
    </w:p>
    <w:p w14:paraId="12013F73" w14:textId="77777777" w:rsidR="00BF57D9" w:rsidRPr="00BF57D9" w:rsidRDefault="00BF57D9" w:rsidP="00BF57D9">
      <w:pPr>
        <w:spacing w:line="100" w:lineRule="atLeast"/>
        <w:rPr>
          <w:rFonts w:asciiTheme="majorHAnsi" w:hAnsiTheme="majorHAnsi" w:cs="Arial"/>
          <w:sz w:val="20"/>
          <w:szCs w:val="20"/>
        </w:rPr>
      </w:pPr>
    </w:p>
    <w:p w14:paraId="54EBDEB1" w14:textId="77777777" w:rsidR="00BF57D9" w:rsidRPr="00BF57D9" w:rsidRDefault="00BF57D9" w:rsidP="00BF57D9">
      <w:pPr>
        <w:tabs>
          <w:tab w:val="left" w:pos="3180"/>
        </w:tabs>
        <w:ind w:left="426"/>
        <w:jc w:val="right"/>
        <w:rPr>
          <w:rFonts w:asciiTheme="majorHAnsi" w:hAnsiTheme="majorHAnsi" w:cs="Arial"/>
          <w:b/>
          <w:i/>
          <w:sz w:val="20"/>
          <w:szCs w:val="20"/>
          <w:u w:val="single"/>
        </w:rPr>
      </w:pPr>
    </w:p>
    <w:p w14:paraId="77CB03D0" w14:textId="77777777" w:rsidR="00BF57D9" w:rsidRPr="00BF57D9" w:rsidRDefault="00BF57D9" w:rsidP="00BF57D9">
      <w:pPr>
        <w:tabs>
          <w:tab w:val="left" w:pos="3180"/>
        </w:tabs>
        <w:ind w:left="426"/>
        <w:jc w:val="right"/>
        <w:rPr>
          <w:rFonts w:asciiTheme="majorHAnsi" w:hAnsiTheme="majorHAnsi" w:cs="Arial"/>
          <w:b/>
          <w:i/>
          <w:sz w:val="20"/>
          <w:szCs w:val="20"/>
          <w:u w:val="single"/>
        </w:rPr>
      </w:pPr>
    </w:p>
    <w:p w14:paraId="425E48C2" w14:textId="77777777" w:rsidR="00BF57D9" w:rsidRPr="00BF57D9" w:rsidRDefault="00BF57D9" w:rsidP="00BF57D9">
      <w:pPr>
        <w:tabs>
          <w:tab w:val="left" w:pos="360"/>
        </w:tabs>
        <w:rPr>
          <w:rFonts w:asciiTheme="majorHAnsi" w:hAnsiTheme="majorHAnsi" w:cs="Arial"/>
          <w:sz w:val="20"/>
          <w:szCs w:val="20"/>
        </w:rPr>
      </w:pPr>
      <w:r w:rsidRPr="00BF57D9">
        <w:rPr>
          <w:rFonts w:asciiTheme="majorHAnsi" w:hAnsiTheme="majorHAnsi" w:cs="Arial"/>
          <w:sz w:val="20"/>
          <w:szCs w:val="20"/>
        </w:rPr>
        <w:t xml:space="preserve">Bierutów, dnia …………….. 2023 r. </w:t>
      </w: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r>
    </w:p>
    <w:p w14:paraId="361A209B" w14:textId="77777777" w:rsidR="00BF57D9" w:rsidRPr="00BF57D9" w:rsidRDefault="00BF57D9" w:rsidP="00BF57D9">
      <w:pPr>
        <w:tabs>
          <w:tab w:val="left" w:pos="360"/>
        </w:tabs>
        <w:jc w:val="right"/>
        <w:rPr>
          <w:rFonts w:asciiTheme="majorHAnsi" w:hAnsiTheme="majorHAnsi" w:cs="Arial"/>
          <w:sz w:val="20"/>
          <w:szCs w:val="20"/>
        </w:rPr>
      </w:pP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r>
    </w:p>
    <w:p w14:paraId="2361A3E4" w14:textId="77777777" w:rsidR="00BF57D9" w:rsidRPr="00BF57D9" w:rsidRDefault="00BF57D9" w:rsidP="00BF57D9">
      <w:pPr>
        <w:tabs>
          <w:tab w:val="left" w:pos="360"/>
        </w:tabs>
        <w:jc w:val="right"/>
        <w:rPr>
          <w:rFonts w:asciiTheme="majorHAnsi" w:hAnsiTheme="majorHAnsi" w:cs="Arial"/>
          <w:sz w:val="20"/>
          <w:szCs w:val="20"/>
        </w:rPr>
      </w:pPr>
      <w:r w:rsidRPr="00BF57D9">
        <w:rPr>
          <w:rFonts w:asciiTheme="majorHAnsi" w:hAnsiTheme="majorHAnsi" w:cs="Arial"/>
          <w:sz w:val="20"/>
          <w:szCs w:val="20"/>
        </w:rPr>
        <w:tab/>
      </w:r>
      <w:r w:rsidRPr="00BF57D9">
        <w:rPr>
          <w:rFonts w:asciiTheme="majorHAnsi" w:hAnsiTheme="majorHAnsi" w:cs="Arial"/>
          <w:sz w:val="20"/>
          <w:szCs w:val="20"/>
        </w:rPr>
        <w:tab/>
      </w:r>
      <w:r w:rsidRPr="00BF57D9">
        <w:rPr>
          <w:rFonts w:asciiTheme="majorHAnsi" w:hAnsiTheme="majorHAnsi" w:cs="Arial"/>
          <w:sz w:val="20"/>
          <w:szCs w:val="20"/>
        </w:rPr>
        <w:tab/>
        <w:t xml:space="preserve">  …………………………………             </w:t>
      </w:r>
    </w:p>
    <w:p w14:paraId="73D9238A" w14:textId="77777777" w:rsidR="00BF57D9" w:rsidRPr="00BF57D9" w:rsidRDefault="00BF57D9" w:rsidP="00BF57D9">
      <w:pPr>
        <w:tabs>
          <w:tab w:val="left" w:pos="360"/>
        </w:tabs>
        <w:jc w:val="right"/>
        <w:rPr>
          <w:rFonts w:asciiTheme="majorHAnsi" w:hAnsiTheme="majorHAnsi" w:cs="Arial"/>
          <w:sz w:val="18"/>
          <w:szCs w:val="18"/>
        </w:rPr>
      </w:pPr>
      <w:r w:rsidRPr="00BF57D9">
        <w:rPr>
          <w:rFonts w:asciiTheme="majorHAnsi" w:hAnsiTheme="majorHAnsi" w:cs="Arial"/>
          <w:sz w:val="18"/>
          <w:szCs w:val="18"/>
        </w:rPr>
        <w:t>Podpis osoby uprawnionej</w:t>
      </w:r>
    </w:p>
    <w:p w14:paraId="1D0DA28D" w14:textId="77777777" w:rsidR="00E34977" w:rsidRPr="00241820" w:rsidRDefault="00E34977" w:rsidP="00BF57D9">
      <w:pPr>
        <w:pStyle w:val="Tytu"/>
        <w:tabs>
          <w:tab w:val="left" w:pos="3180"/>
        </w:tabs>
        <w:jc w:val="left"/>
        <w:rPr>
          <w:rFonts w:asciiTheme="majorHAnsi" w:hAnsiTheme="majorHAnsi" w:cs="Arial"/>
          <w:i/>
          <w:sz w:val="18"/>
          <w:szCs w:val="18"/>
        </w:rPr>
      </w:pPr>
    </w:p>
    <w:p w14:paraId="2F21B3A5"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3AF5922A"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79F52B33"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4D872A7A"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55757A56"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16E3244A"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22F3E5B4"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01BFF46D"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3C109865"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63B32745"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6AF664F8"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098C754F"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6C7D0ADF"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14170F8A" w14:textId="77777777" w:rsidR="00E34977" w:rsidRPr="00241820" w:rsidRDefault="00E34977" w:rsidP="00E34977">
      <w:pPr>
        <w:pStyle w:val="Tytu"/>
        <w:tabs>
          <w:tab w:val="left" w:pos="3180"/>
        </w:tabs>
        <w:ind w:left="426"/>
        <w:jc w:val="right"/>
        <w:rPr>
          <w:rFonts w:asciiTheme="majorHAnsi" w:hAnsiTheme="majorHAnsi" w:cs="Arial"/>
          <w:i/>
          <w:sz w:val="18"/>
          <w:szCs w:val="18"/>
        </w:rPr>
      </w:pPr>
    </w:p>
    <w:p w14:paraId="53BBE4CB" w14:textId="77777777" w:rsidR="00E34977" w:rsidRPr="00241820" w:rsidRDefault="00E34977" w:rsidP="00183044">
      <w:pPr>
        <w:pStyle w:val="Nagwek3"/>
        <w:rPr>
          <w:rFonts w:asciiTheme="majorHAnsi" w:hAnsiTheme="majorHAnsi" w:cs="Arial"/>
          <w:sz w:val="20"/>
          <w:szCs w:val="20"/>
        </w:rPr>
      </w:pPr>
    </w:p>
    <w:p w14:paraId="6A451A68" w14:textId="77777777" w:rsidR="00E34977" w:rsidRPr="00241820" w:rsidRDefault="00E34977" w:rsidP="00183044">
      <w:pPr>
        <w:pStyle w:val="Nagwek3"/>
        <w:rPr>
          <w:rFonts w:asciiTheme="majorHAnsi" w:hAnsiTheme="majorHAnsi" w:cs="Arial"/>
          <w:sz w:val="20"/>
          <w:szCs w:val="20"/>
        </w:rPr>
      </w:pPr>
    </w:p>
    <w:p w14:paraId="7812FFBD" w14:textId="77777777" w:rsidR="00E34977" w:rsidRPr="00241820" w:rsidRDefault="00E34977" w:rsidP="00183044">
      <w:pPr>
        <w:pStyle w:val="Nagwek3"/>
        <w:rPr>
          <w:rFonts w:asciiTheme="majorHAnsi" w:hAnsiTheme="majorHAnsi" w:cs="Arial"/>
          <w:sz w:val="20"/>
          <w:szCs w:val="20"/>
        </w:rPr>
      </w:pPr>
    </w:p>
    <w:p w14:paraId="0BE9EE73" w14:textId="77777777" w:rsidR="00E34977" w:rsidRPr="00241820" w:rsidRDefault="00E34977" w:rsidP="00183044">
      <w:pPr>
        <w:pStyle w:val="Nagwek3"/>
        <w:rPr>
          <w:rFonts w:asciiTheme="majorHAnsi" w:hAnsiTheme="majorHAnsi" w:cs="Arial"/>
          <w:sz w:val="20"/>
          <w:szCs w:val="20"/>
        </w:rPr>
      </w:pPr>
    </w:p>
    <w:p w14:paraId="286D5DC3" w14:textId="77777777" w:rsidR="00E34977" w:rsidRPr="00241820" w:rsidRDefault="00E34977" w:rsidP="00183044">
      <w:pPr>
        <w:pStyle w:val="Nagwek3"/>
        <w:rPr>
          <w:rFonts w:asciiTheme="majorHAnsi" w:hAnsiTheme="majorHAnsi" w:cs="Arial"/>
          <w:sz w:val="20"/>
          <w:szCs w:val="20"/>
        </w:rPr>
      </w:pPr>
    </w:p>
    <w:p w14:paraId="06B2CD39" w14:textId="77777777" w:rsidR="00E34977" w:rsidRPr="00241820" w:rsidRDefault="00E34977" w:rsidP="00183044">
      <w:pPr>
        <w:pStyle w:val="Nagwek3"/>
        <w:rPr>
          <w:rFonts w:asciiTheme="majorHAnsi" w:hAnsiTheme="majorHAnsi" w:cs="Arial"/>
          <w:sz w:val="20"/>
          <w:szCs w:val="20"/>
        </w:rPr>
      </w:pPr>
    </w:p>
    <w:p w14:paraId="1477ACD8" w14:textId="77777777" w:rsidR="00E34977" w:rsidRPr="00241820" w:rsidRDefault="00E34977" w:rsidP="00183044">
      <w:pPr>
        <w:pStyle w:val="Nagwek3"/>
        <w:rPr>
          <w:rFonts w:asciiTheme="majorHAnsi" w:hAnsiTheme="majorHAnsi" w:cs="Arial"/>
          <w:sz w:val="20"/>
          <w:szCs w:val="20"/>
        </w:rPr>
      </w:pPr>
    </w:p>
    <w:p w14:paraId="4E2EA998" w14:textId="77777777" w:rsidR="00E34977" w:rsidRPr="00241820" w:rsidRDefault="00E34977" w:rsidP="00183044">
      <w:pPr>
        <w:pStyle w:val="Nagwek3"/>
        <w:rPr>
          <w:rFonts w:asciiTheme="majorHAnsi" w:hAnsiTheme="majorHAnsi" w:cs="Arial"/>
          <w:sz w:val="20"/>
          <w:szCs w:val="20"/>
        </w:rPr>
      </w:pPr>
    </w:p>
    <w:p w14:paraId="6F2CFEDD" w14:textId="77777777" w:rsidR="00BA28C8" w:rsidRPr="00241820" w:rsidRDefault="00BA28C8" w:rsidP="00BA28C8">
      <w:pPr>
        <w:rPr>
          <w:rFonts w:asciiTheme="majorHAnsi" w:hAnsiTheme="majorHAnsi"/>
        </w:rPr>
      </w:pPr>
    </w:p>
    <w:p w14:paraId="2C3A4B8A" w14:textId="77777777" w:rsidR="00BA28C8" w:rsidRPr="00241820" w:rsidRDefault="00BA28C8" w:rsidP="00BA28C8">
      <w:pPr>
        <w:rPr>
          <w:rFonts w:asciiTheme="majorHAnsi" w:hAnsiTheme="majorHAnsi"/>
        </w:rPr>
      </w:pPr>
    </w:p>
    <w:p w14:paraId="5370AC4C" w14:textId="77777777" w:rsidR="00BA28C8" w:rsidRPr="00241820" w:rsidRDefault="00BA28C8" w:rsidP="00BA28C8">
      <w:pPr>
        <w:rPr>
          <w:rFonts w:asciiTheme="majorHAnsi" w:hAnsiTheme="majorHAnsi"/>
        </w:rPr>
      </w:pPr>
    </w:p>
    <w:p w14:paraId="248EBE2C" w14:textId="77777777" w:rsidR="00BA28C8" w:rsidRPr="00241820" w:rsidRDefault="00BA28C8" w:rsidP="00BA28C8">
      <w:pPr>
        <w:rPr>
          <w:rFonts w:asciiTheme="majorHAnsi" w:hAnsiTheme="majorHAnsi"/>
        </w:rPr>
      </w:pPr>
    </w:p>
    <w:p w14:paraId="13225A4E" w14:textId="6B386C7F" w:rsidR="00BA28C8" w:rsidRDefault="00BA28C8" w:rsidP="00BA28C8">
      <w:pPr>
        <w:rPr>
          <w:rFonts w:asciiTheme="majorHAnsi" w:hAnsiTheme="majorHAnsi"/>
        </w:rPr>
      </w:pPr>
    </w:p>
    <w:p w14:paraId="6EA727B7" w14:textId="1DAB80C2" w:rsidR="0055091E" w:rsidRDefault="0055091E" w:rsidP="00BA28C8">
      <w:pPr>
        <w:rPr>
          <w:rFonts w:asciiTheme="majorHAnsi" w:hAnsiTheme="majorHAnsi"/>
        </w:rPr>
      </w:pPr>
    </w:p>
    <w:p w14:paraId="57774DE5" w14:textId="16F4259B" w:rsidR="0055091E" w:rsidRDefault="0055091E" w:rsidP="00BA28C8">
      <w:pPr>
        <w:rPr>
          <w:rFonts w:asciiTheme="majorHAnsi" w:hAnsiTheme="majorHAnsi"/>
        </w:rPr>
      </w:pPr>
    </w:p>
    <w:p w14:paraId="2F5375DD" w14:textId="77777777" w:rsidR="0055091E" w:rsidRPr="00241820" w:rsidRDefault="0055091E" w:rsidP="00BA28C8">
      <w:pPr>
        <w:rPr>
          <w:rFonts w:asciiTheme="majorHAnsi" w:hAnsiTheme="majorHAnsi"/>
        </w:rPr>
      </w:pPr>
    </w:p>
    <w:p w14:paraId="27EF1E48" w14:textId="77777777" w:rsidR="00BA28C8" w:rsidRPr="00241820" w:rsidRDefault="00BA28C8" w:rsidP="00BA28C8">
      <w:pPr>
        <w:rPr>
          <w:rFonts w:asciiTheme="majorHAnsi" w:hAnsiTheme="majorHAnsi"/>
        </w:rPr>
      </w:pPr>
    </w:p>
    <w:p w14:paraId="1B696FA0" w14:textId="77777777" w:rsidR="00BA28C8" w:rsidRPr="00241820" w:rsidRDefault="00BA28C8" w:rsidP="00BA28C8">
      <w:pPr>
        <w:rPr>
          <w:rFonts w:asciiTheme="majorHAnsi" w:hAnsiTheme="majorHAnsi"/>
        </w:rPr>
      </w:pPr>
    </w:p>
    <w:p w14:paraId="36EBFAD5" w14:textId="77777777" w:rsidR="00BA28C8" w:rsidRPr="00241820" w:rsidRDefault="00BA28C8" w:rsidP="00BA28C8">
      <w:pPr>
        <w:rPr>
          <w:rFonts w:asciiTheme="majorHAnsi" w:hAnsiTheme="majorHAnsi"/>
        </w:rPr>
      </w:pPr>
    </w:p>
    <w:p w14:paraId="16028F94" w14:textId="2FDD6EDC" w:rsidR="002A7A24" w:rsidRPr="00241820" w:rsidRDefault="00905AF6" w:rsidP="00183044">
      <w:pPr>
        <w:pStyle w:val="Nagwek3"/>
        <w:rPr>
          <w:rFonts w:asciiTheme="majorHAnsi" w:hAnsiTheme="majorHAnsi" w:cs="Arial"/>
          <w:sz w:val="20"/>
          <w:szCs w:val="20"/>
        </w:rPr>
      </w:pPr>
      <w:bookmarkStart w:id="351" w:name="_Toc80875311"/>
      <w:r w:rsidRPr="00241820">
        <w:rPr>
          <w:rFonts w:asciiTheme="majorHAnsi" w:hAnsiTheme="majorHAnsi" w:cs="Arial"/>
          <w:sz w:val="20"/>
          <w:szCs w:val="20"/>
        </w:rPr>
        <w:lastRenderedPageBreak/>
        <w:t>Załącznik Nr</w:t>
      </w:r>
      <w:r w:rsidR="009927AA" w:rsidRPr="00241820">
        <w:rPr>
          <w:rFonts w:asciiTheme="majorHAnsi" w:hAnsiTheme="majorHAnsi" w:cs="Arial"/>
          <w:sz w:val="20"/>
          <w:szCs w:val="20"/>
        </w:rPr>
        <w:t xml:space="preserve"> </w:t>
      </w:r>
      <w:r w:rsidR="00BA28C8" w:rsidRPr="00241820">
        <w:rPr>
          <w:rFonts w:asciiTheme="majorHAnsi" w:hAnsiTheme="majorHAnsi" w:cs="Arial"/>
          <w:sz w:val="20"/>
          <w:szCs w:val="20"/>
        </w:rPr>
        <w:t>3</w:t>
      </w:r>
      <w:r w:rsidR="0055091E">
        <w:rPr>
          <w:rFonts w:asciiTheme="majorHAnsi" w:hAnsiTheme="majorHAnsi" w:cs="Arial"/>
          <w:sz w:val="20"/>
          <w:szCs w:val="20"/>
        </w:rPr>
        <w:t>a</w:t>
      </w:r>
      <w:r w:rsidR="008E04CB" w:rsidRPr="00241820">
        <w:rPr>
          <w:rFonts w:asciiTheme="majorHAnsi" w:hAnsiTheme="majorHAnsi" w:cs="Arial"/>
          <w:sz w:val="20"/>
          <w:szCs w:val="20"/>
        </w:rPr>
        <w:t xml:space="preserve"> – do S</w:t>
      </w:r>
      <w:r w:rsidRPr="00241820">
        <w:rPr>
          <w:rFonts w:asciiTheme="majorHAnsi" w:hAnsiTheme="majorHAnsi" w:cs="Arial"/>
          <w:sz w:val="20"/>
          <w:szCs w:val="20"/>
        </w:rPr>
        <w:t>WZ</w:t>
      </w:r>
      <w:bookmarkEnd w:id="350"/>
      <w:bookmarkEnd w:id="351"/>
      <w:r w:rsidRPr="00241820">
        <w:rPr>
          <w:rFonts w:asciiTheme="majorHAnsi" w:hAnsiTheme="majorHAnsi" w:cs="Arial"/>
          <w:sz w:val="20"/>
          <w:szCs w:val="20"/>
        </w:rPr>
        <w:t xml:space="preserve"> </w:t>
      </w:r>
    </w:p>
    <w:p w14:paraId="68569BFA" w14:textId="77777777" w:rsidR="0055091E" w:rsidRDefault="002A7A24" w:rsidP="00183044">
      <w:pPr>
        <w:pStyle w:val="Nagwek3"/>
        <w:rPr>
          <w:rFonts w:asciiTheme="majorHAnsi" w:hAnsiTheme="majorHAnsi" w:cs="Arial"/>
          <w:sz w:val="20"/>
          <w:szCs w:val="20"/>
        </w:rPr>
      </w:pPr>
      <w:bookmarkStart w:id="352" w:name="_Toc80875312"/>
      <w:r w:rsidRPr="00241820">
        <w:rPr>
          <w:rFonts w:asciiTheme="majorHAnsi" w:hAnsiTheme="majorHAnsi" w:cs="Arial"/>
          <w:sz w:val="20"/>
          <w:szCs w:val="20"/>
        </w:rPr>
        <w:t>Oświadczenie wykonawcy</w:t>
      </w:r>
      <w:bookmarkEnd w:id="352"/>
    </w:p>
    <w:p w14:paraId="7B4ADE34" w14:textId="507BD835" w:rsidR="002A7A24" w:rsidRPr="00241820" w:rsidRDefault="0055091E" w:rsidP="00183044">
      <w:pPr>
        <w:pStyle w:val="Nagwek3"/>
        <w:rPr>
          <w:rFonts w:asciiTheme="majorHAnsi" w:hAnsiTheme="majorHAnsi" w:cs="Arial"/>
          <w:sz w:val="20"/>
          <w:szCs w:val="20"/>
        </w:rPr>
      </w:pPr>
      <w:r>
        <w:rPr>
          <w:rFonts w:asciiTheme="majorHAnsi" w:hAnsiTheme="majorHAnsi" w:cs="Arial"/>
          <w:sz w:val="20"/>
          <w:szCs w:val="20"/>
        </w:rPr>
        <w:t>Część I</w:t>
      </w:r>
      <w:r w:rsidR="002A7A24" w:rsidRPr="00241820">
        <w:rPr>
          <w:rFonts w:asciiTheme="majorHAnsi" w:hAnsiTheme="majorHAnsi" w:cs="Arial"/>
          <w:sz w:val="20"/>
          <w:szCs w:val="20"/>
        </w:rPr>
        <w:t xml:space="preserve"> </w:t>
      </w:r>
    </w:p>
    <w:p w14:paraId="023B6F00" w14:textId="77777777" w:rsidR="00FA0590" w:rsidRPr="00241820" w:rsidRDefault="00FA0590" w:rsidP="00FA0590">
      <w:pPr>
        <w:jc w:val="both"/>
        <w:rPr>
          <w:rFonts w:asciiTheme="majorHAnsi" w:hAnsiTheme="majorHAnsi" w:cs="Tahoma"/>
          <w:bCs/>
          <w:sz w:val="18"/>
          <w:szCs w:val="18"/>
        </w:rPr>
      </w:pPr>
    </w:p>
    <w:p w14:paraId="3D1DFB16" w14:textId="77777777" w:rsidR="00BA28C8" w:rsidRPr="00241820" w:rsidRDefault="00BA28C8" w:rsidP="00BA28C8">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42365BA7" w14:textId="77777777" w:rsidR="00BA28C8" w:rsidRPr="00241820" w:rsidRDefault="00BA28C8" w:rsidP="00BA28C8">
      <w:pPr>
        <w:jc w:val="both"/>
        <w:rPr>
          <w:rFonts w:asciiTheme="majorHAnsi" w:hAnsiTheme="majorHAnsi" w:cs="Tahoma"/>
          <w:bCs/>
          <w:sz w:val="18"/>
          <w:szCs w:val="18"/>
        </w:rPr>
      </w:pPr>
    </w:p>
    <w:p w14:paraId="3A66EC49" w14:textId="77777777" w:rsidR="00BA28C8" w:rsidRPr="00241820" w:rsidRDefault="00BA28C8" w:rsidP="00BA28C8">
      <w:pPr>
        <w:pStyle w:val="Bezodstpw"/>
        <w:spacing w:line="276" w:lineRule="auto"/>
        <w:jc w:val="both"/>
        <w:rPr>
          <w:rFonts w:asciiTheme="majorHAnsi" w:hAnsiTheme="majorHAnsi" w:cs="Arial"/>
          <w:b/>
          <w:sz w:val="22"/>
          <w:szCs w:val="22"/>
        </w:rPr>
      </w:pPr>
      <w:r w:rsidRPr="00241820">
        <w:rPr>
          <w:rFonts w:asciiTheme="majorHAnsi" w:hAnsiTheme="majorHAnsi" w:cs="Arial"/>
          <w:b/>
          <w:sz w:val="22"/>
          <w:szCs w:val="22"/>
        </w:rPr>
        <w:t>Kompleksowa dostawa gazu ziemnego wysokometanowego typu E ze stacji regazyfikacji LNG do Szkoły Podstawowej w Bierutowie</w:t>
      </w:r>
    </w:p>
    <w:p w14:paraId="19838576" w14:textId="77777777" w:rsidR="00BA28C8" w:rsidRPr="00241820" w:rsidRDefault="00BA28C8" w:rsidP="00BA28C8">
      <w:pPr>
        <w:jc w:val="both"/>
        <w:rPr>
          <w:rFonts w:asciiTheme="majorHAnsi" w:hAnsiTheme="majorHAnsi" w:cs="Tahoma"/>
          <w:bCs/>
          <w:sz w:val="18"/>
          <w:szCs w:val="18"/>
        </w:rPr>
      </w:pPr>
    </w:p>
    <w:p w14:paraId="65A3CAA5" w14:textId="77777777" w:rsidR="00BA28C8" w:rsidRPr="00241820" w:rsidRDefault="00BA28C8" w:rsidP="00BA28C8">
      <w:pPr>
        <w:jc w:val="both"/>
        <w:rPr>
          <w:rFonts w:asciiTheme="majorHAnsi" w:hAnsiTheme="majorHAnsi" w:cs="Tahoma"/>
          <w:bCs/>
          <w:sz w:val="18"/>
          <w:szCs w:val="18"/>
        </w:rPr>
      </w:pPr>
      <w:r w:rsidRPr="00241820">
        <w:rPr>
          <w:rFonts w:asciiTheme="majorHAnsi" w:hAnsiTheme="majorHAnsi" w:cs="Tahoma"/>
          <w:bCs/>
          <w:sz w:val="18"/>
          <w:szCs w:val="18"/>
        </w:rPr>
        <w:t>Nazwa i adres Wykonawcy:</w:t>
      </w:r>
    </w:p>
    <w:p w14:paraId="57A2006B" w14:textId="77777777" w:rsidR="00BA28C8" w:rsidRPr="00241820" w:rsidRDefault="00BA28C8" w:rsidP="00BA28C8">
      <w:pPr>
        <w:rPr>
          <w:rFonts w:asciiTheme="majorHAnsi" w:hAnsiTheme="majorHAnsi" w:cs="Tahoma"/>
          <w:bCs/>
          <w:sz w:val="18"/>
          <w:szCs w:val="18"/>
        </w:rPr>
      </w:pPr>
      <w:r w:rsidRPr="00241820">
        <w:rPr>
          <w:rFonts w:asciiTheme="majorHAnsi" w:hAnsiTheme="majorHAnsi" w:cs="Tahoma"/>
          <w:bCs/>
          <w:sz w:val="18"/>
          <w:szCs w:val="18"/>
        </w:rPr>
        <w:t>...................................................................................................................................................................</w:t>
      </w:r>
    </w:p>
    <w:p w14:paraId="7CF6F8F6" w14:textId="77777777" w:rsidR="00BA28C8" w:rsidRPr="00241820" w:rsidRDefault="00BA28C8" w:rsidP="00BA28C8">
      <w:pPr>
        <w:rPr>
          <w:rFonts w:asciiTheme="majorHAnsi" w:hAnsiTheme="majorHAnsi" w:cs="Tahoma"/>
          <w:bCs/>
          <w:sz w:val="18"/>
          <w:szCs w:val="18"/>
        </w:rPr>
      </w:pPr>
    </w:p>
    <w:p w14:paraId="29B9EB62" w14:textId="77777777" w:rsidR="00BA28C8" w:rsidRPr="00241820" w:rsidRDefault="00BA28C8" w:rsidP="00BA28C8">
      <w:pPr>
        <w:rPr>
          <w:rFonts w:asciiTheme="majorHAnsi" w:hAnsiTheme="majorHAnsi" w:cs="Tahoma"/>
          <w:bCs/>
          <w:sz w:val="18"/>
          <w:szCs w:val="18"/>
        </w:rPr>
      </w:pPr>
      <w:r w:rsidRPr="00241820">
        <w:rPr>
          <w:rFonts w:asciiTheme="majorHAnsi" w:hAnsiTheme="majorHAnsi" w:cs="Tahoma"/>
          <w:bCs/>
          <w:sz w:val="18"/>
          <w:szCs w:val="18"/>
        </w:rPr>
        <w:t>...................................................................................................................................................................</w:t>
      </w:r>
    </w:p>
    <w:p w14:paraId="5FABC53F" w14:textId="77777777" w:rsidR="00C4660E" w:rsidRPr="00241820" w:rsidRDefault="00C4660E" w:rsidP="00C4660E">
      <w:pPr>
        <w:rPr>
          <w:rFonts w:asciiTheme="majorHAnsi" w:hAnsiTheme="majorHAnsi"/>
        </w:rPr>
      </w:pPr>
    </w:p>
    <w:p w14:paraId="5BBAE5C4" w14:textId="77777777" w:rsidR="008E04CB" w:rsidRPr="00241820" w:rsidRDefault="008E04CB" w:rsidP="00255F50">
      <w:pPr>
        <w:autoSpaceDE w:val="0"/>
        <w:autoSpaceDN w:val="0"/>
        <w:adjustRightInd w:val="0"/>
        <w:spacing w:line="276" w:lineRule="auto"/>
        <w:jc w:val="center"/>
        <w:rPr>
          <w:rFonts w:asciiTheme="majorHAnsi" w:eastAsia="Calibri" w:hAnsiTheme="majorHAnsi" w:cs="Trebuchet MS"/>
          <w:color w:val="000000"/>
          <w:sz w:val="22"/>
          <w:szCs w:val="22"/>
        </w:rPr>
      </w:pPr>
      <w:r w:rsidRPr="00241820">
        <w:rPr>
          <w:rFonts w:asciiTheme="majorHAnsi" w:eastAsia="Calibri" w:hAnsiTheme="majorHAnsi" w:cs="Trebuchet MS"/>
          <w:b/>
          <w:bCs/>
          <w:color w:val="000000"/>
          <w:sz w:val="22"/>
          <w:szCs w:val="22"/>
        </w:rPr>
        <w:t>Oświadczenie Wykonawcy</w:t>
      </w:r>
    </w:p>
    <w:p w14:paraId="28BCD168" w14:textId="4454710E" w:rsidR="00AC2530" w:rsidRPr="00EC6E24" w:rsidRDefault="008E04CB" w:rsidP="00EC6E24">
      <w:pPr>
        <w:autoSpaceDE w:val="0"/>
        <w:autoSpaceDN w:val="0"/>
        <w:adjustRightInd w:val="0"/>
        <w:spacing w:line="276" w:lineRule="auto"/>
        <w:jc w:val="center"/>
        <w:rPr>
          <w:rFonts w:asciiTheme="majorHAnsi" w:eastAsia="Calibri" w:hAnsiTheme="majorHAnsi" w:cs="Trebuchet MS"/>
          <w:color w:val="000000"/>
          <w:sz w:val="22"/>
          <w:szCs w:val="22"/>
        </w:rPr>
      </w:pPr>
      <w:r w:rsidRPr="00241820">
        <w:rPr>
          <w:rFonts w:asciiTheme="majorHAnsi" w:eastAsia="Calibri" w:hAnsiTheme="majorHAnsi" w:cs="Trebuchet MS"/>
          <w:b/>
          <w:bCs/>
          <w:color w:val="000000"/>
          <w:sz w:val="22"/>
          <w:szCs w:val="22"/>
        </w:rPr>
        <w:t>składane na podstawie art. 125 ust.1 ustawy z dnia 11 września 2019 r.</w:t>
      </w:r>
      <w:r w:rsidR="00724472">
        <w:rPr>
          <w:rFonts w:asciiTheme="majorHAnsi" w:eastAsia="Calibri" w:hAnsiTheme="majorHAnsi" w:cs="Trebuchet MS"/>
          <w:color w:val="000000"/>
          <w:sz w:val="22"/>
          <w:szCs w:val="22"/>
        </w:rPr>
        <w:t xml:space="preserve"> </w:t>
      </w:r>
      <w:r w:rsidRPr="00241820">
        <w:rPr>
          <w:rFonts w:asciiTheme="majorHAnsi" w:eastAsia="Calibri" w:hAnsiTheme="majorHAnsi" w:cs="Trebuchet MS"/>
          <w:b/>
          <w:bCs/>
          <w:color w:val="000000"/>
          <w:sz w:val="22"/>
          <w:szCs w:val="22"/>
        </w:rPr>
        <w:t>Prawo zamówień publicznych (dalej jako: Pzp)</w:t>
      </w:r>
      <w:r w:rsidR="00EC6E24">
        <w:rPr>
          <w:rFonts w:asciiTheme="majorHAnsi" w:eastAsia="Calibri" w:hAnsiTheme="majorHAnsi" w:cs="Trebuchet MS"/>
          <w:color w:val="000000"/>
          <w:sz w:val="22"/>
          <w:szCs w:val="22"/>
        </w:rPr>
        <w:t xml:space="preserve"> </w:t>
      </w:r>
      <w:r w:rsidRPr="00241820">
        <w:rPr>
          <w:rFonts w:asciiTheme="majorHAnsi" w:eastAsia="Calibri" w:hAnsiTheme="majorHAnsi" w:cs="Trebuchet MS"/>
          <w:b/>
          <w:bCs/>
          <w:color w:val="000000"/>
          <w:sz w:val="22"/>
          <w:szCs w:val="22"/>
        </w:rPr>
        <w:t>DOTYCZĄCE</w:t>
      </w:r>
      <w:r w:rsidR="00FB7EC1" w:rsidRPr="00241820">
        <w:rPr>
          <w:rFonts w:asciiTheme="majorHAnsi" w:eastAsia="Calibri" w:hAnsiTheme="majorHAnsi" w:cs="Trebuchet MS"/>
          <w:b/>
          <w:bCs/>
          <w:color w:val="000000"/>
          <w:sz w:val="22"/>
          <w:szCs w:val="22"/>
        </w:rPr>
        <w:t xml:space="preserve"> </w:t>
      </w:r>
      <w:r w:rsidR="003170D5" w:rsidRPr="00241820">
        <w:rPr>
          <w:rFonts w:asciiTheme="majorHAnsi" w:eastAsia="Calibri" w:hAnsiTheme="majorHAnsi" w:cs="Trebuchet MS"/>
          <w:b/>
          <w:bCs/>
          <w:color w:val="000000"/>
          <w:sz w:val="22"/>
          <w:szCs w:val="22"/>
        </w:rPr>
        <w:t>PRZESŁANEK</w:t>
      </w:r>
      <w:r w:rsidR="00FB7EC1" w:rsidRPr="00241820">
        <w:rPr>
          <w:rFonts w:asciiTheme="majorHAnsi" w:eastAsia="Calibri" w:hAnsiTheme="majorHAnsi" w:cs="Trebuchet MS"/>
          <w:b/>
          <w:bCs/>
          <w:color w:val="000000"/>
          <w:sz w:val="22"/>
          <w:szCs w:val="22"/>
        </w:rPr>
        <w:t xml:space="preserve"> </w:t>
      </w:r>
      <w:r w:rsidRPr="00241820">
        <w:rPr>
          <w:rFonts w:asciiTheme="majorHAnsi" w:eastAsia="Calibri" w:hAnsiTheme="majorHAnsi" w:cs="Trebuchet MS"/>
          <w:b/>
          <w:bCs/>
          <w:color w:val="000000"/>
          <w:sz w:val="22"/>
          <w:szCs w:val="22"/>
        </w:rPr>
        <w:t>WYKLUCZENIA</w:t>
      </w:r>
      <w:r w:rsidR="00FB7EC1" w:rsidRPr="00241820">
        <w:rPr>
          <w:rFonts w:asciiTheme="majorHAnsi" w:eastAsia="Calibri" w:hAnsiTheme="majorHAnsi" w:cs="Trebuchet MS"/>
          <w:b/>
          <w:bCs/>
          <w:color w:val="000000"/>
          <w:sz w:val="22"/>
          <w:szCs w:val="22"/>
        </w:rPr>
        <w:t xml:space="preserve"> </w:t>
      </w:r>
      <w:r w:rsidRPr="00241820">
        <w:rPr>
          <w:rFonts w:asciiTheme="majorHAnsi" w:eastAsia="Calibri" w:hAnsiTheme="majorHAnsi" w:cs="Trebuchet MS"/>
          <w:b/>
          <w:bCs/>
          <w:color w:val="000000"/>
          <w:sz w:val="22"/>
          <w:szCs w:val="22"/>
        </w:rPr>
        <w:t>Z</w:t>
      </w:r>
      <w:r w:rsidR="00FB7EC1" w:rsidRPr="00241820">
        <w:rPr>
          <w:rFonts w:asciiTheme="majorHAnsi" w:eastAsia="Calibri" w:hAnsiTheme="majorHAnsi" w:cs="Trebuchet MS"/>
          <w:b/>
          <w:bCs/>
          <w:color w:val="000000"/>
          <w:sz w:val="22"/>
          <w:szCs w:val="22"/>
        </w:rPr>
        <w:t xml:space="preserve"> </w:t>
      </w:r>
      <w:r w:rsidRPr="00241820">
        <w:rPr>
          <w:rFonts w:asciiTheme="majorHAnsi" w:eastAsia="Calibri" w:hAnsiTheme="majorHAnsi" w:cs="Trebuchet MS"/>
          <w:b/>
          <w:bCs/>
          <w:color w:val="000000"/>
          <w:sz w:val="22"/>
          <w:szCs w:val="22"/>
        </w:rPr>
        <w:t>POSTĘPOWANIA</w:t>
      </w:r>
    </w:p>
    <w:p w14:paraId="7AA8FDA9" w14:textId="6D40B234" w:rsidR="003170D5" w:rsidRPr="00EC6E24" w:rsidRDefault="003170D5" w:rsidP="00EC6E24">
      <w:pPr>
        <w:spacing w:line="276" w:lineRule="auto"/>
        <w:jc w:val="center"/>
        <w:rPr>
          <w:rFonts w:asciiTheme="majorHAnsi" w:eastAsia="Calibri" w:hAnsiTheme="majorHAnsi" w:cs="Trebuchet MS"/>
          <w:b/>
          <w:bCs/>
          <w:color w:val="000000"/>
          <w:sz w:val="22"/>
          <w:szCs w:val="22"/>
        </w:rPr>
      </w:pPr>
      <w:r w:rsidRPr="00241820">
        <w:rPr>
          <w:rFonts w:asciiTheme="majorHAnsi" w:eastAsia="Calibri" w:hAnsiTheme="majorHAnsi" w:cs="Trebuchet MS"/>
          <w:b/>
          <w:bCs/>
          <w:color w:val="000000"/>
          <w:sz w:val="22"/>
          <w:szCs w:val="22"/>
        </w:rPr>
        <w:t>ORAZ SPEŁNIENIA WARUNKÓW UDZIAŁU W POSTĘPOWANIU</w:t>
      </w:r>
    </w:p>
    <w:p w14:paraId="4018321B" w14:textId="77777777" w:rsidR="00AC2530" w:rsidRPr="00241820" w:rsidRDefault="00AC2530" w:rsidP="00AC2530">
      <w:pPr>
        <w:jc w:val="both"/>
        <w:rPr>
          <w:rFonts w:asciiTheme="majorHAnsi" w:hAnsiTheme="majorHAnsi" w:cs="Tahoma"/>
          <w:b/>
          <w:bCs/>
          <w:sz w:val="20"/>
          <w:szCs w:val="20"/>
        </w:rPr>
      </w:pPr>
    </w:p>
    <w:p w14:paraId="4FB13F16" w14:textId="29A82FAF" w:rsidR="00AF5AC7" w:rsidRDefault="00FA0590" w:rsidP="00065D71">
      <w:pPr>
        <w:jc w:val="both"/>
        <w:outlineLvl w:val="0"/>
        <w:rPr>
          <w:rFonts w:asciiTheme="majorHAnsi" w:hAnsiTheme="majorHAnsi" w:cs="Arial"/>
          <w:sz w:val="20"/>
          <w:szCs w:val="20"/>
        </w:rPr>
      </w:pPr>
      <w:bookmarkStart w:id="353" w:name="_Toc66701567"/>
      <w:bookmarkStart w:id="354" w:name="_Toc66703119"/>
      <w:bookmarkStart w:id="355" w:name="_Toc80872899"/>
      <w:bookmarkStart w:id="356" w:name="_Toc80875313"/>
      <w:r w:rsidRPr="00241820">
        <w:rPr>
          <w:rFonts w:asciiTheme="majorHAnsi" w:hAnsiTheme="majorHAnsi" w:cs="Arial"/>
          <w:sz w:val="20"/>
          <w:szCs w:val="20"/>
        </w:rPr>
        <w:t xml:space="preserve">Na potrzeby postępowania o udzielenie zamówienia publicznego pn. </w:t>
      </w:r>
      <w:r w:rsidR="00BA28C8" w:rsidRPr="00241820">
        <w:rPr>
          <w:rFonts w:asciiTheme="majorHAnsi" w:hAnsiTheme="majorHAnsi" w:cs="Arial"/>
          <w:b/>
          <w:sz w:val="20"/>
          <w:szCs w:val="20"/>
        </w:rPr>
        <w:t xml:space="preserve">Kompleksowa dostawa gazu ziemnego wysokometanowego typu E ze stacji regazyfikacji LNG do Szkoły Podstawowej </w:t>
      </w:r>
      <w:r w:rsidR="00BA28C8" w:rsidRPr="00241820">
        <w:rPr>
          <w:rFonts w:asciiTheme="majorHAnsi" w:hAnsiTheme="majorHAnsi" w:cs="Arial"/>
          <w:b/>
          <w:sz w:val="20"/>
          <w:szCs w:val="20"/>
        </w:rPr>
        <w:br/>
        <w:t>w Bierutowie</w:t>
      </w:r>
      <w:r w:rsidRPr="00241820">
        <w:rPr>
          <w:rFonts w:asciiTheme="majorHAnsi" w:hAnsiTheme="majorHAnsi" w:cs="Arial"/>
          <w:sz w:val="20"/>
          <w:szCs w:val="20"/>
        </w:rPr>
        <w:t>, prowadzonego przez Miasto i Gminę Bierutów</w:t>
      </w:r>
      <w:r w:rsidRPr="00241820">
        <w:rPr>
          <w:rFonts w:asciiTheme="majorHAnsi" w:hAnsiTheme="majorHAnsi" w:cs="Arial"/>
          <w:i/>
          <w:iCs/>
          <w:sz w:val="20"/>
          <w:szCs w:val="20"/>
        </w:rPr>
        <w:t xml:space="preserve">, </w:t>
      </w:r>
      <w:r w:rsidRPr="00241820">
        <w:rPr>
          <w:rFonts w:asciiTheme="majorHAnsi" w:hAnsiTheme="majorHAnsi" w:cs="Arial"/>
          <w:sz w:val="20"/>
          <w:szCs w:val="20"/>
        </w:rPr>
        <w:t xml:space="preserve">oświadczam, </w:t>
      </w:r>
      <w:r w:rsidR="00AF5AC7">
        <w:rPr>
          <w:rFonts w:asciiTheme="majorHAnsi" w:hAnsiTheme="majorHAnsi" w:cs="Arial"/>
          <w:sz w:val="20"/>
          <w:szCs w:val="20"/>
        </w:rPr>
        <w:t>co następuje:</w:t>
      </w:r>
    </w:p>
    <w:bookmarkEnd w:id="353"/>
    <w:bookmarkEnd w:id="354"/>
    <w:bookmarkEnd w:id="355"/>
    <w:bookmarkEnd w:id="356"/>
    <w:p w14:paraId="5A10E120" w14:textId="77777777" w:rsidR="00AF5AC7" w:rsidRPr="00AF5AC7" w:rsidRDefault="00AF5AC7" w:rsidP="00AF5AC7">
      <w:pPr>
        <w:pStyle w:val="Bezodstpw"/>
        <w:spacing w:line="276" w:lineRule="auto"/>
        <w:jc w:val="both"/>
        <w:rPr>
          <w:rFonts w:asciiTheme="majorHAnsi" w:eastAsia="Times New Roman" w:hAnsiTheme="majorHAnsi" w:cs="Arial"/>
          <w:sz w:val="20"/>
          <w:lang w:eastAsia="pl-PL"/>
        </w:rPr>
      </w:pPr>
      <w:r w:rsidRPr="00AF5AC7">
        <w:rPr>
          <w:rFonts w:asciiTheme="majorHAnsi" w:eastAsia="Times New Roman" w:hAnsiTheme="majorHAnsi" w:cs="Arial"/>
          <w:sz w:val="20"/>
          <w:lang w:eastAsia="pl-PL"/>
        </w:rPr>
        <w:t xml:space="preserve">Oświadczenie dotyczące podstaw wykluczenia: </w:t>
      </w:r>
    </w:p>
    <w:p w14:paraId="5499629D" w14:textId="77777777" w:rsidR="00AF5AC7" w:rsidRPr="00AF5AC7" w:rsidRDefault="00AF5AC7" w:rsidP="00AF5AC7">
      <w:pPr>
        <w:pStyle w:val="Bezodstpw"/>
        <w:spacing w:line="276" w:lineRule="auto"/>
        <w:jc w:val="both"/>
        <w:rPr>
          <w:rFonts w:asciiTheme="majorHAnsi" w:eastAsia="Times New Roman" w:hAnsiTheme="majorHAnsi" w:cs="Arial"/>
          <w:sz w:val="20"/>
          <w:lang w:eastAsia="pl-PL"/>
        </w:rPr>
      </w:pPr>
      <w:r w:rsidRPr="00AF5AC7">
        <w:rPr>
          <w:rFonts w:asciiTheme="majorHAnsi" w:eastAsia="Times New Roman" w:hAnsiTheme="majorHAnsi" w:cs="Arial"/>
          <w:sz w:val="20"/>
          <w:lang w:eastAsia="pl-PL"/>
        </w:rPr>
        <w:t xml:space="preserve">Oświadczam, że: </w:t>
      </w:r>
    </w:p>
    <w:p w14:paraId="1B6900A5" w14:textId="77777777" w:rsidR="00AF5AC7" w:rsidRPr="00AF5AC7" w:rsidRDefault="00AF5AC7" w:rsidP="00AF5AC7">
      <w:pPr>
        <w:pStyle w:val="Bezodstpw"/>
        <w:spacing w:line="276" w:lineRule="auto"/>
        <w:jc w:val="both"/>
        <w:rPr>
          <w:rFonts w:asciiTheme="majorHAnsi" w:eastAsia="Times New Roman" w:hAnsiTheme="majorHAnsi" w:cs="Arial"/>
          <w:sz w:val="20"/>
          <w:lang w:eastAsia="pl-PL"/>
        </w:rPr>
      </w:pPr>
      <w:r w:rsidRPr="00AF5AC7">
        <w:rPr>
          <w:rFonts w:eastAsia="Times New Roman"/>
          <w:sz w:val="20"/>
          <w:lang w:eastAsia="pl-PL"/>
        </w:rPr>
        <w:t>□</w:t>
      </w:r>
      <w:r w:rsidRPr="00AF5AC7">
        <w:rPr>
          <w:rFonts w:asciiTheme="majorHAnsi" w:eastAsia="Times New Roman" w:hAnsiTheme="majorHAnsi" w:cs="Arial"/>
          <w:sz w:val="20"/>
          <w:lang w:eastAsia="pl-PL"/>
        </w:rPr>
        <w:t xml:space="preserve"> nie podlegam wykluczeniu na podstawie art. 108 ust. 1 oraz art. 109 ust. 1 pkt 5 Pzp.* </w:t>
      </w:r>
    </w:p>
    <w:p w14:paraId="264A8B17" w14:textId="77777777" w:rsidR="00AF5AC7" w:rsidRPr="00AF5AC7" w:rsidRDefault="00AF5AC7" w:rsidP="00AF5AC7">
      <w:pPr>
        <w:pStyle w:val="Bezodstpw"/>
        <w:spacing w:line="276" w:lineRule="auto"/>
        <w:jc w:val="both"/>
        <w:rPr>
          <w:rFonts w:asciiTheme="majorHAnsi" w:eastAsia="Times New Roman" w:hAnsiTheme="majorHAnsi" w:cs="Arial"/>
          <w:sz w:val="20"/>
          <w:lang w:eastAsia="pl-PL"/>
        </w:rPr>
      </w:pPr>
      <w:r w:rsidRPr="00AF5AC7">
        <w:rPr>
          <w:rFonts w:eastAsia="Times New Roman"/>
          <w:sz w:val="20"/>
          <w:lang w:eastAsia="pl-PL"/>
        </w:rPr>
        <w:t>□</w:t>
      </w:r>
      <w:r w:rsidRPr="00AF5AC7">
        <w:rPr>
          <w:rFonts w:asciiTheme="majorHAnsi" w:eastAsia="Times New Roman" w:hAnsiTheme="majorHAnsi" w:cs="Arial"/>
          <w:sz w:val="20"/>
          <w:lang w:eastAsia="pl-PL"/>
        </w:rPr>
        <w:t xml:space="preserve"> zachodz</w:t>
      </w:r>
      <w:r w:rsidRPr="00AF5AC7">
        <w:rPr>
          <w:rFonts w:ascii="Cambria" w:eastAsia="Times New Roman" w:hAnsi="Cambria" w:cs="Cambria"/>
          <w:sz w:val="20"/>
          <w:lang w:eastAsia="pl-PL"/>
        </w:rPr>
        <w:t>ą</w:t>
      </w:r>
      <w:r w:rsidRPr="00AF5AC7">
        <w:rPr>
          <w:rFonts w:asciiTheme="majorHAnsi" w:eastAsia="Times New Roman" w:hAnsiTheme="majorHAnsi" w:cs="Arial"/>
          <w:sz w:val="20"/>
          <w:lang w:eastAsia="pl-PL"/>
        </w:rPr>
        <w:t xml:space="preserve"> w stosunku do mnie podstawy wykluczenia z post</w:t>
      </w:r>
      <w:r w:rsidRPr="00AF5AC7">
        <w:rPr>
          <w:rFonts w:ascii="Cambria" w:eastAsia="Times New Roman" w:hAnsi="Cambria" w:cs="Cambria"/>
          <w:sz w:val="20"/>
          <w:lang w:eastAsia="pl-PL"/>
        </w:rPr>
        <w:t>ę</w:t>
      </w:r>
      <w:r w:rsidRPr="00AF5AC7">
        <w:rPr>
          <w:rFonts w:asciiTheme="majorHAnsi" w:eastAsia="Times New Roman" w:hAnsiTheme="majorHAnsi" w:cs="Arial"/>
          <w:sz w:val="20"/>
          <w:lang w:eastAsia="pl-PL"/>
        </w:rPr>
        <w:t xml:space="preserve">powania na podstawie art. 108 ust. 1 pkt </w:t>
      </w:r>
      <w:r w:rsidRPr="00AF5AC7">
        <w:rPr>
          <w:rFonts w:ascii="Cambria" w:eastAsia="Times New Roman" w:hAnsi="Cambria" w:cs="Cambria"/>
          <w:sz w:val="20"/>
          <w:lang w:eastAsia="pl-PL"/>
        </w:rPr>
        <w:t>…………</w:t>
      </w:r>
      <w:r w:rsidRPr="00AF5AC7">
        <w:rPr>
          <w:rFonts w:asciiTheme="majorHAnsi" w:eastAsia="Times New Roman" w:hAnsiTheme="majorHAnsi" w:cs="Arial"/>
          <w:sz w:val="20"/>
          <w:lang w:eastAsia="pl-PL"/>
        </w:rPr>
        <w:t xml:space="preserve">. Pzp lub art. 109 ust. 1 pkt 4 lub art. 109 ust. 1 pkt 5 Pzp. (podać mającą zastosowanie podstawę wykluczenia spośród wymienionych w art. 108 ust. 1 pkt 1 lub art. 109 ust. 1 pkt 4-5) i związku z ww. okolicznością, na podstawie art. 110 ust. 2 Pzp podjąłem następujące środki naprawcze:* </w:t>
      </w:r>
    </w:p>
    <w:p w14:paraId="14C6C055" w14:textId="0FE04448" w:rsidR="00AF5AC7" w:rsidRPr="00AF5AC7" w:rsidRDefault="00AF5AC7" w:rsidP="00AF5AC7">
      <w:pPr>
        <w:pStyle w:val="Bezodstpw"/>
        <w:spacing w:line="276" w:lineRule="auto"/>
        <w:jc w:val="both"/>
        <w:rPr>
          <w:rFonts w:asciiTheme="majorHAnsi" w:eastAsia="Times New Roman" w:hAnsiTheme="majorHAnsi" w:cs="Arial"/>
          <w:sz w:val="20"/>
          <w:lang w:eastAsia="pl-PL"/>
        </w:rPr>
      </w:pPr>
      <w:r w:rsidRPr="00AF5AC7">
        <w:rPr>
          <w:rFonts w:asciiTheme="majorHAnsi" w:eastAsia="Times New Roman" w:hAnsiTheme="majorHAnsi" w:cs="Arial"/>
          <w:sz w:val="20"/>
          <w:lang w:eastAsia="pl-PL"/>
        </w:rPr>
        <w:t>………………………………………………………………………………………………………………………………………………………………………………………………………………………………………………………………………………………………………………………………</w:t>
      </w:r>
    </w:p>
    <w:p w14:paraId="27CD4197" w14:textId="6D20FAAF" w:rsidR="00AF5AC7" w:rsidRPr="00AF5AC7" w:rsidRDefault="00AF5AC7" w:rsidP="00AF5AC7">
      <w:pPr>
        <w:pStyle w:val="Bezodstpw"/>
        <w:spacing w:line="276" w:lineRule="auto"/>
        <w:jc w:val="both"/>
        <w:rPr>
          <w:rFonts w:asciiTheme="majorHAnsi" w:eastAsia="Times New Roman" w:hAnsiTheme="majorHAnsi" w:cs="Arial"/>
          <w:sz w:val="20"/>
          <w:lang w:eastAsia="pl-PL"/>
        </w:rPr>
      </w:pPr>
      <w:r w:rsidRPr="00AF5AC7">
        <w:rPr>
          <w:rFonts w:eastAsia="Times New Roman"/>
          <w:sz w:val="20"/>
          <w:lang w:eastAsia="pl-PL"/>
        </w:rPr>
        <w:t>□</w:t>
      </w:r>
      <w:r w:rsidRPr="00AF5AC7">
        <w:rPr>
          <w:rFonts w:asciiTheme="majorHAnsi" w:eastAsia="Times New Roman" w:hAnsiTheme="majorHAnsi" w:cs="Arial"/>
          <w:sz w:val="20"/>
          <w:lang w:eastAsia="pl-PL"/>
        </w:rPr>
        <w:t xml:space="preserve"> o</w:t>
      </w:r>
      <w:r w:rsidRPr="00AF5AC7">
        <w:rPr>
          <w:rFonts w:ascii="Cambria" w:eastAsia="Times New Roman" w:hAnsi="Cambria" w:cs="Cambria"/>
          <w:sz w:val="20"/>
          <w:lang w:eastAsia="pl-PL"/>
        </w:rPr>
        <w:t>ś</w:t>
      </w:r>
      <w:r w:rsidRPr="00AF5AC7">
        <w:rPr>
          <w:rFonts w:asciiTheme="majorHAnsi" w:eastAsia="Times New Roman" w:hAnsiTheme="majorHAnsi" w:cs="Arial"/>
          <w:sz w:val="20"/>
          <w:lang w:eastAsia="pl-PL"/>
        </w:rPr>
        <w:t xml:space="preserve">wiadczam, </w:t>
      </w:r>
      <w:r w:rsidRPr="00AF5AC7">
        <w:rPr>
          <w:rFonts w:ascii="Cambria" w:eastAsia="Times New Roman" w:hAnsi="Cambria" w:cs="Cambria"/>
          <w:sz w:val="20"/>
          <w:lang w:eastAsia="pl-PL"/>
        </w:rPr>
        <w:t>ż</w:t>
      </w:r>
      <w:r w:rsidRPr="00AF5AC7">
        <w:rPr>
          <w:rFonts w:asciiTheme="majorHAnsi" w:eastAsia="Times New Roman" w:hAnsiTheme="majorHAnsi" w:cs="Arial"/>
          <w:sz w:val="20"/>
          <w:lang w:eastAsia="pl-PL"/>
        </w:rPr>
        <w:t>e nie zachodz</w:t>
      </w:r>
      <w:r w:rsidRPr="00AF5AC7">
        <w:rPr>
          <w:rFonts w:ascii="Cambria" w:eastAsia="Times New Roman" w:hAnsi="Cambria" w:cs="Cambria"/>
          <w:sz w:val="20"/>
          <w:lang w:eastAsia="pl-PL"/>
        </w:rPr>
        <w:t>ą</w:t>
      </w:r>
      <w:r w:rsidRPr="00AF5AC7">
        <w:rPr>
          <w:rFonts w:asciiTheme="majorHAnsi" w:eastAsia="Times New Roman" w:hAnsiTheme="majorHAnsi" w:cs="Arial"/>
          <w:sz w:val="20"/>
          <w:lang w:eastAsia="pl-PL"/>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 (Dz. U.</w:t>
      </w:r>
      <w:r w:rsidR="00D97310">
        <w:rPr>
          <w:rFonts w:asciiTheme="majorHAnsi" w:eastAsia="Times New Roman" w:hAnsiTheme="majorHAnsi" w:cs="Arial"/>
          <w:sz w:val="20"/>
          <w:lang w:eastAsia="pl-PL"/>
        </w:rPr>
        <w:t xml:space="preserve"> z 2023 r. </w:t>
      </w:r>
      <w:r w:rsidRPr="00AF5AC7">
        <w:rPr>
          <w:rFonts w:asciiTheme="majorHAnsi" w:eastAsia="Times New Roman" w:hAnsiTheme="majorHAnsi" w:cs="Arial"/>
          <w:sz w:val="20"/>
          <w:lang w:eastAsia="pl-PL"/>
        </w:rPr>
        <w:t xml:space="preserve"> poz. </w:t>
      </w:r>
      <w:r w:rsidR="00D97310">
        <w:rPr>
          <w:rFonts w:asciiTheme="majorHAnsi" w:eastAsia="Times New Roman" w:hAnsiTheme="majorHAnsi" w:cs="Arial"/>
          <w:sz w:val="20"/>
          <w:lang w:eastAsia="pl-PL"/>
        </w:rPr>
        <w:t>129</w:t>
      </w:r>
      <w:r w:rsidRPr="00AF5AC7">
        <w:rPr>
          <w:rFonts w:asciiTheme="majorHAnsi" w:eastAsia="Times New Roman" w:hAnsiTheme="majorHAnsi" w:cs="Arial"/>
          <w:sz w:val="20"/>
          <w:lang w:eastAsia="pl-PL"/>
        </w:rPr>
        <w:t>) .</w:t>
      </w:r>
    </w:p>
    <w:p w14:paraId="15E636D8" w14:textId="085A06FD" w:rsidR="003170D5" w:rsidRPr="00241820" w:rsidRDefault="00AF5AC7" w:rsidP="00AF5AC7">
      <w:pPr>
        <w:pStyle w:val="Bezodstpw"/>
        <w:spacing w:line="276" w:lineRule="auto"/>
        <w:jc w:val="both"/>
        <w:rPr>
          <w:rFonts w:asciiTheme="majorHAnsi" w:hAnsiTheme="majorHAnsi" w:cs="Arial"/>
          <w:b/>
          <w:sz w:val="20"/>
        </w:rPr>
      </w:pPr>
      <w:r w:rsidRPr="00AF5AC7">
        <w:rPr>
          <w:rFonts w:asciiTheme="majorHAnsi" w:eastAsia="Times New Roman" w:hAnsiTheme="majorHAnsi" w:cs="Arial"/>
          <w:sz w:val="20"/>
          <w:lang w:eastAsia="pl-PL"/>
        </w:rPr>
        <w:t>*zaznaczyć właściwe</w:t>
      </w:r>
    </w:p>
    <w:p w14:paraId="3BD2ABD3" w14:textId="77777777" w:rsidR="003170D5" w:rsidRPr="00241820" w:rsidRDefault="003170D5" w:rsidP="003170D5">
      <w:pPr>
        <w:spacing w:after="120" w:line="276" w:lineRule="auto"/>
        <w:jc w:val="both"/>
        <w:rPr>
          <w:rFonts w:asciiTheme="majorHAnsi" w:hAnsiTheme="majorHAnsi" w:cs="Arial"/>
          <w:sz w:val="20"/>
          <w:szCs w:val="20"/>
        </w:rPr>
      </w:pPr>
      <w:r w:rsidRPr="00241820">
        <w:rPr>
          <w:rFonts w:asciiTheme="majorHAnsi" w:hAnsiTheme="majorHAnsi" w:cs="Arial"/>
          <w:sz w:val="20"/>
          <w:szCs w:val="20"/>
        </w:rPr>
        <w:t>Oświadczam, że spełniam, określone przez Zamawiającego, warunki udziału w postępowaniu w zakresie:</w:t>
      </w:r>
    </w:p>
    <w:p w14:paraId="1C168FB4" w14:textId="77777777" w:rsidR="003170D5" w:rsidRPr="00241820" w:rsidRDefault="003170D5" w:rsidP="00380970">
      <w:pPr>
        <w:pStyle w:val="Akapitzlist"/>
        <w:numPr>
          <w:ilvl w:val="1"/>
          <w:numId w:val="26"/>
        </w:numPr>
        <w:autoSpaceDE w:val="0"/>
        <w:autoSpaceDN w:val="0"/>
        <w:adjustRightInd w:val="0"/>
        <w:spacing w:line="276" w:lineRule="auto"/>
        <w:ind w:left="567"/>
        <w:rPr>
          <w:rFonts w:asciiTheme="majorHAnsi" w:eastAsia="Calibri" w:hAnsiTheme="majorHAnsi" w:cs="Arial"/>
          <w:i/>
          <w:color w:val="000000"/>
          <w:sz w:val="20"/>
          <w:szCs w:val="20"/>
        </w:rPr>
      </w:pPr>
      <w:r w:rsidRPr="00241820">
        <w:rPr>
          <w:rFonts w:asciiTheme="majorHAnsi" w:eastAsia="Calibri" w:hAnsiTheme="majorHAnsi" w:cs="Arial"/>
          <w:i/>
          <w:color w:val="000000"/>
          <w:sz w:val="20"/>
          <w:szCs w:val="20"/>
        </w:rPr>
        <w:t xml:space="preserve">zdolności do występowania w obrocie gospodarczym; </w:t>
      </w:r>
    </w:p>
    <w:p w14:paraId="28939BE6" w14:textId="77777777" w:rsidR="003170D5" w:rsidRPr="00241820" w:rsidRDefault="003170D5" w:rsidP="00380970">
      <w:pPr>
        <w:pStyle w:val="Akapitzlist"/>
        <w:numPr>
          <w:ilvl w:val="1"/>
          <w:numId w:val="26"/>
        </w:numPr>
        <w:autoSpaceDE w:val="0"/>
        <w:autoSpaceDN w:val="0"/>
        <w:adjustRightInd w:val="0"/>
        <w:spacing w:line="276" w:lineRule="auto"/>
        <w:ind w:left="567"/>
        <w:rPr>
          <w:rFonts w:asciiTheme="majorHAnsi" w:eastAsia="Calibri" w:hAnsiTheme="majorHAnsi" w:cs="Arial"/>
          <w:i/>
          <w:color w:val="000000"/>
          <w:sz w:val="20"/>
          <w:szCs w:val="20"/>
        </w:rPr>
      </w:pPr>
      <w:r w:rsidRPr="00241820">
        <w:rPr>
          <w:rFonts w:asciiTheme="majorHAnsi" w:eastAsia="Calibri" w:hAnsiTheme="majorHAnsi" w:cs="Arial"/>
          <w:i/>
          <w:color w:val="000000"/>
          <w:sz w:val="20"/>
          <w:szCs w:val="20"/>
        </w:rPr>
        <w:t xml:space="preserve">uprawnień do prowadzenia określonej działalności gospodarczej lub zawodowej, o ile wynika to z odrębnych przepisów; </w:t>
      </w:r>
    </w:p>
    <w:p w14:paraId="41D0802D" w14:textId="77777777" w:rsidR="003170D5" w:rsidRPr="00241820" w:rsidRDefault="003170D5" w:rsidP="00380970">
      <w:pPr>
        <w:pStyle w:val="Akapitzlist"/>
        <w:numPr>
          <w:ilvl w:val="1"/>
          <w:numId w:val="26"/>
        </w:numPr>
        <w:autoSpaceDE w:val="0"/>
        <w:autoSpaceDN w:val="0"/>
        <w:adjustRightInd w:val="0"/>
        <w:spacing w:line="276" w:lineRule="auto"/>
        <w:ind w:left="567"/>
        <w:rPr>
          <w:rFonts w:asciiTheme="majorHAnsi" w:eastAsia="Calibri" w:hAnsiTheme="majorHAnsi" w:cs="Arial"/>
          <w:i/>
          <w:color w:val="000000"/>
          <w:sz w:val="20"/>
          <w:szCs w:val="20"/>
        </w:rPr>
      </w:pPr>
      <w:r w:rsidRPr="00241820">
        <w:rPr>
          <w:rFonts w:asciiTheme="majorHAnsi" w:eastAsia="Calibri" w:hAnsiTheme="majorHAnsi" w:cs="Arial"/>
          <w:i/>
          <w:color w:val="000000"/>
          <w:sz w:val="20"/>
          <w:szCs w:val="20"/>
        </w:rPr>
        <w:t xml:space="preserve">sytuacji ekonomicznej lub finansowej; </w:t>
      </w:r>
    </w:p>
    <w:p w14:paraId="76D20BF8" w14:textId="77777777" w:rsidR="003170D5" w:rsidRPr="00241820" w:rsidRDefault="003170D5" w:rsidP="00380970">
      <w:pPr>
        <w:pStyle w:val="Akapitzlist"/>
        <w:numPr>
          <w:ilvl w:val="1"/>
          <w:numId w:val="26"/>
        </w:numPr>
        <w:autoSpaceDE w:val="0"/>
        <w:autoSpaceDN w:val="0"/>
        <w:adjustRightInd w:val="0"/>
        <w:spacing w:line="276" w:lineRule="auto"/>
        <w:ind w:left="567"/>
        <w:jc w:val="both"/>
        <w:rPr>
          <w:rFonts w:asciiTheme="majorHAnsi" w:hAnsiTheme="majorHAnsi" w:cs="Arial"/>
          <w:i/>
          <w:sz w:val="20"/>
          <w:szCs w:val="20"/>
        </w:rPr>
      </w:pPr>
      <w:r w:rsidRPr="00241820">
        <w:rPr>
          <w:rFonts w:asciiTheme="majorHAnsi" w:eastAsia="Calibri" w:hAnsiTheme="majorHAnsi" w:cs="Arial"/>
          <w:i/>
          <w:color w:val="000000"/>
          <w:sz w:val="20"/>
          <w:szCs w:val="20"/>
        </w:rPr>
        <w:t>zdolności technicznej lub zawodowej.</w:t>
      </w:r>
    </w:p>
    <w:p w14:paraId="73223030" w14:textId="77777777" w:rsidR="003170D5" w:rsidRPr="00241820" w:rsidRDefault="003170D5" w:rsidP="00FA0590">
      <w:pPr>
        <w:pStyle w:val="Bezodstpw"/>
        <w:spacing w:line="276" w:lineRule="auto"/>
        <w:jc w:val="both"/>
        <w:rPr>
          <w:rFonts w:asciiTheme="majorHAnsi" w:hAnsiTheme="majorHAnsi" w:cs="Arial"/>
          <w:b/>
          <w:sz w:val="20"/>
        </w:rPr>
      </w:pPr>
    </w:p>
    <w:p w14:paraId="019F8E76" w14:textId="02E511CC" w:rsidR="003170D5" w:rsidRPr="00241820" w:rsidRDefault="003170D5" w:rsidP="003170D5">
      <w:pPr>
        <w:shd w:val="clear" w:color="auto" w:fill="FFFFFF"/>
        <w:ind w:left="284"/>
        <w:jc w:val="both"/>
        <w:rPr>
          <w:rFonts w:asciiTheme="majorHAnsi" w:hAnsiTheme="majorHAnsi" w:cs="Tahoma"/>
          <w:sz w:val="16"/>
          <w:szCs w:val="16"/>
        </w:rPr>
      </w:pPr>
      <w:r w:rsidRPr="00241820">
        <w:rPr>
          <w:rFonts w:asciiTheme="majorHAnsi" w:hAnsiTheme="majorHAnsi" w:cs="Tahoma"/>
          <w:sz w:val="16"/>
          <w:szCs w:val="16"/>
        </w:rPr>
        <w:t>.......................... dnia ....................</w:t>
      </w:r>
      <w:r w:rsidRPr="00241820">
        <w:rPr>
          <w:rFonts w:asciiTheme="majorHAnsi" w:hAnsiTheme="majorHAnsi" w:cs="Tahoma"/>
          <w:sz w:val="16"/>
          <w:szCs w:val="16"/>
        </w:rPr>
        <w:tab/>
        <w:t xml:space="preserve">                                 </w:t>
      </w:r>
      <w:r w:rsidR="00AF5AC7">
        <w:rPr>
          <w:rFonts w:asciiTheme="majorHAnsi" w:hAnsiTheme="majorHAnsi" w:cs="Tahoma"/>
          <w:sz w:val="16"/>
          <w:szCs w:val="16"/>
        </w:rPr>
        <w:t xml:space="preserve">                                                           </w:t>
      </w:r>
      <w:r w:rsidRPr="00241820">
        <w:rPr>
          <w:rFonts w:asciiTheme="majorHAnsi" w:hAnsiTheme="majorHAnsi" w:cs="Tahoma"/>
          <w:sz w:val="16"/>
          <w:szCs w:val="16"/>
        </w:rPr>
        <w:t xml:space="preserve">   ...........................................................................</w:t>
      </w:r>
    </w:p>
    <w:p w14:paraId="6129036E" w14:textId="77777777" w:rsidR="003170D5" w:rsidRPr="00241820" w:rsidRDefault="003170D5" w:rsidP="003170D5">
      <w:pPr>
        <w:widowControl w:val="0"/>
        <w:jc w:val="center"/>
        <w:rPr>
          <w:rFonts w:asciiTheme="majorHAnsi" w:hAnsiTheme="majorHAnsi" w:cs="Tahoma"/>
          <w:i/>
          <w:sz w:val="16"/>
          <w:szCs w:val="16"/>
        </w:rPr>
      </w:pPr>
      <w:r w:rsidRPr="00241820">
        <w:rPr>
          <w:rFonts w:asciiTheme="majorHAnsi" w:hAnsiTheme="majorHAnsi" w:cs="Tahoma"/>
          <w:sz w:val="16"/>
          <w:szCs w:val="16"/>
        </w:rPr>
        <w:tab/>
      </w:r>
      <w:r w:rsidRPr="00241820">
        <w:rPr>
          <w:rFonts w:asciiTheme="majorHAnsi" w:hAnsiTheme="majorHAnsi" w:cs="Tahoma"/>
          <w:sz w:val="16"/>
          <w:szCs w:val="16"/>
        </w:rPr>
        <w:tab/>
      </w:r>
      <w:r w:rsidRPr="00241820">
        <w:rPr>
          <w:rFonts w:asciiTheme="majorHAnsi" w:hAnsiTheme="majorHAnsi" w:cs="Tahoma"/>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t>imię, nazwisko (pieczęć) i podpis osoby</w:t>
      </w:r>
    </w:p>
    <w:p w14:paraId="312D0B91" w14:textId="7116B9BC" w:rsidR="00AF5AC7" w:rsidRPr="00AF5AC7" w:rsidRDefault="003170D5" w:rsidP="00AF5AC7">
      <w:pPr>
        <w:widowControl w:val="0"/>
        <w:jc w:val="center"/>
        <w:rPr>
          <w:rFonts w:asciiTheme="majorHAnsi" w:hAnsiTheme="majorHAnsi" w:cs="Tahoma"/>
          <w:sz w:val="16"/>
          <w:szCs w:val="16"/>
        </w:rPr>
      </w:pP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t>upoważnionej do reprezentowania Wykonawcy</w:t>
      </w:r>
    </w:p>
    <w:p w14:paraId="1D358EFE" w14:textId="253DF560" w:rsidR="00AF5AC7" w:rsidRPr="00D97310" w:rsidRDefault="00AF5AC7" w:rsidP="00D97310">
      <w:pPr>
        <w:rPr>
          <w:rFonts w:asciiTheme="majorHAnsi" w:hAnsiTheme="majorHAnsi" w:cs="Tahoma"/>
          <w:sz w:val="16"/>
          <w:szCs w:val="16"/>
        </w:rPr>
      </w:pPr>
      <w:r w:rsidRPr="00AF5AC7">
        <w:rPr>
          <w:rFonts w:asciiTheme="majorHAnsi" w:hAnsiTheme="majorHAnsi" w:cs="Tahoma"/>
          <w:sz w:val="16"/>
          <w:szCs w:val="16"/>
        </w:rPr>
        <w:t>*niepotrzebne skreślić</w:t>
      </w:r>
    </w:p>
    <w:p w14:paraId="2ABB76D3" w14:textId="77777777" w:rsidR="00AF5AC7" w:rsidRPr="00AF5AC7" w:rsidRDefault="00AF5AC7" w:rsidP="00AF5AC7">
      <w:pPr>
        <w:widowControl w:val="0"/>
        <w:jc w:val="center"/>
        <w:rPr>
          <w:rFonts w:asciiTheme="majorHAnsi" w:hAnsiTheme="majorHAnsi" w:cs="Tahoma"/>
          <w:i/>
          <w:sz w:val="16"/>
          <w:szCs w:val="16"/>
        </w:rPr>
      </w:pPr>
    </w:p>
    <w:p w14:paraId="74CA513E" w14:textId="77777777" w:rsidR="00AF5AC7" w:rsidRPr="00AF5AC7" w:rsidRDefault="00AF5AC7" w:rsidP="00AF5AC7">
      <w:pPr>
        <w:autoSpaceDE w:val="0"/>
        <w:autoSpaceDN w:val="0"/>
        <w:adjustRightInd w:val="0"/>
        <w:jc w:val="both"/>
        <w:rPr>
          <w:rFonts w:asciiTheme="majorHAnsi" w:eastAsia="Calibri" w:hAnsiTheme="majorHAnsi" w:cs="Arial"/>
          <w:color w:val="000000"/>
          <w:sz w:val="16"/>
          <w:szCs w:val="16"/>
        </w:rPr>
      </w:pPr>
      <w:r w:rsidRPr="00AF5AC7">
        <w:rPr>
          <w:rFonts w:asciiTheme="majorHAnsi" w:eastAsia="Calibri" w:hAnsiTheme="majorHAnsi" w:cs="Arial"/>
          <w:iCs/>
          <w:color w:val="000000"/>
          <w:sz w:val="16"/>
          <w:szCs w:val="16"/>
        </w:rPr>
        <w:t>Informacja dla Wykonawcy:</w:t>
      </w:r>
    </w:p>
    <w:p w14:paraId="109BBA80" w14:textId="77777777" w:rsidR="00AF5AC7" w:rsidRPr="00AF5AC7" w:rsidRDefault="00AF5AC7" w:rsidP="00AF5AC7">
      <w:pPr>
        <w:widowControl w:val="0"/>
        <w:numPr>
          <w:ilvl w:val="0"/>
          <w:numId w:val="27"/>
        </w:numPr>
        <w:suppressAutoHyphens/>
        <w:ind w:left="284" w:hanging="284"/>
        <w:contextualSpacing/>
        <w:jc w:val="both"/>
        <w:rPr>
          <w:rFonts w:asciiTheme="majorHAnsi" w:eastAsia="DejaVu Sans" w:hAnsiTheme="majorHAnsi" w:cs="Arial"/>
          <w:kern w:val="1"/>
          <w:sz w:val="16"/>
          <w:szCs w:val="16"/>
          <w:lang w:eastAsia="ar-SA"/>
        </w:rPr>
      </w:pPr>
      <w:r w:rsidRPr="00AF5AC7">
        <w:rPr>
          <w:rFonts w:asciiTheme="majorHAnsi" w:eastAsia="DejaVu Sans" w:hAnsiTheme="majorHAnsi" w:cs="Arial"/>
          <w:kern w:val="1"/>
          <w:sz w:val="16"/>
          <w:szCs w:val="16"/>
          <w:lang w:eastAsia="ar-SA"/>
        </w:rPr>
        <w:t>Podpisuje każdy wykonawca składający ofertę</w:t>
      </w:r>
    </w:p>
    <w:p w14:paraId="414E8775" w14:textId="77777777" w:rsidR="00AF5AC7" w:rsidRPr="00AF5AC7" w:rsidRDefault="00AF5AC7" w:rsidP="00AF5AC7">
      <w:pPr>
        <w:widowControl w:val="0"/>
        <w:numPr>
          <w:ilvl w:val="0"/>
          <w:numId w:val="27"/>
        </w:numPr>
        <w:suppressAutoHyphens/>
        <w:ind w:left="284" w:hanging="284"/>
        <w:contextualSpacing/>
        <w:jc w:val="both"/>
        <w:rPr>
          <w:rFonts w:asciiTheme="majorHAnsi" w:eastAsia="DejaVu Sans" w:hAnsiTheme="majorHAnsi" w:cs="Arial"/>
          <w:kern w:val="1"/>
          <w:sz w:val="16"/>
          <w:szCs w:val="16"/>
          <w:lang w:eastAsia="ar-SA"/>
        </w:rPr>
      </w:pPr>
      <w:r w:rsidRPr="00AF5AC7">
        <w:rPr>
          <w:rFonts w:asciiTheme="majorHAnsi" w:eastAsia="DejaVu Sans" w:hAnsiTheme="majorHAnsi" w:cs="Arial"/>
          <w:kern w:val="1"/>
          <w:sz w:val="16"/>
          <w:szCs w:val="16"/>
          <w:lang w:eastAsia="ar-SA"/>
        </w:rPr>
        <w:t>W przypadku Wykonawców wspólnie ubiegających się o zamówienie powyższy dokument podpisują wszyscy członkowie konsorcjum lub Pełnomocnik w imieniu całego konsorcjum.</w:t>
      </w:r>
    </w:p>
    <w:p w14:paraId="5F2402AE" w14:textId="4F75ADC5" w:rsidR="00AF5AC7" w:rsidRPr="00AF5AC7" w:rsidRDefault="00AF5AC7" w:rsidP="00AF5AC7">
      <w:pPr>
        <w:numPr>
          <w:ilvl w:val="0"/>
          <w:numId w:val="27"/>
        </w:numPr>
        <w:ind w:left="284" w:hanging="284"/>
        <w:jc w:val="both"/>
        <w:rPr>
          <w:rFonts w:asciiTheme="majorHAnsi" w:eastAsia="Calibri" w:hAnsiTheme="majorHAnsi" w:cs="Arial"/>
          <w:color w:val="000000"/>
          <w:sz w:val="16"/>
          <w:szCs w:val="16"/>
          <w:lang w:eastAsia="en-US"/>
        </w:rPr>
      </w:pPr>
      <w:r w:rsidRPr="00AF5AC7">
        <w:rPr>
          <w:rFonts w:asciiTheme="majorHAnsi" w:eastAsia="Calibri" w:hAnsiTheme="majorHAnsi" w:cs="Arial"/>
          <w:iCs/>
          <w:color w:val="000000"/>
          <w:sz w:val="16"/>
          <w:szCs w:val="16"/>
        </w:rPr>
        <w:t>Dokument musi być opatrzony przez osobę lub osoby uprawnione do reprezentowania firmy kwalifikowanym podpisem elektronicznym, podpisem zaufanym lub podpisem osobistym</w:t>
      </w:r>
    </w:p>
    <w:p w14:paraId="7321A5D4" w14:textId="77777777" w:rsidR="00EC6E24" w:rsidRDefault="00EC6E24" w:rsidP="00FA0590">
      <w:pPr>
        <w:pStyle w:val="Bezodstpw"/>
        <w:spacing w:line="276" w:lineRule="auto"/>
        <w:jc w:val="both"/>
        <w:rPr>
          <w:rFonts w:asciiTheme="majorHAnsi" w:hAnsiTheme="majorHAnsi" w:cs="Arial"/>
          <w:b/>
          <w:sz w:val="20"/>
        </w:rPr>
      </w:pPr>
    </w:p>
    <w:p w14:paraId="618884F1" w14:textId="77777777" w:rsidR="00EC6E24" w:rsidRDefault="00EC6E24" w:rsidP="00FA0590">
      <w:pPr>
        <w:pStyle w:val="Bezodstpw"/>
        <w:spacing w:line="276" w:lineRule="auto"/>
        <w:jc w:val="both"/>
        <w:rPr>
          <w:rFonts w:asciiTheme="majorHAnsi" w:hAnsiTheme="majorHAnsi" w:cs="Arial"/>
          <w:b/>
          <w:sz w:val="20"/>
        </w:rPr>
      </w:pPr>
    </w:p>
    <w:p w14:paraId="785CFFB0" w14:textId="660178EA" w:rsidR="00FA0590" w:rsidRPr="00241820" w:rsidRDefault="00FA0590" w:rsidP="00FA0590">
      <w:pPr>
        <w:pStyle w:val="Bezodstpw"/>
        <w:spacing w:line="276" w:lineRule="auto"/>
        <w:jc w:val="both"/>
        <w:rPr>
          <w:rFonts w:asciiTheme="majorHAnsi" w:hAnsiTheme="majorHAnsi" w:cs="Arial"/>
          <w:b/>
          <w:sz w:val="20"/>
        </w:rPr>
      </w:pPr>
      <w:r w:rsidRPr="00241820">
        <w:rPr>
          <w:rFonts w:asciiTheme="majorHAnsi" w:hAnsiTheme="majorHAnsi" w:cs="Arial"/>
          <w:b/>
          <w:sz w:val="20"/>
        </w:rPr>
        <w:lastRenderedPageBreak/>
        <w:t>OŚWIADCZENIE DOTYCZĄCE PODANYCH INFORMACJI:</w:t>
      </w:r>
    </w:p>
    <w:p w14:paraId="22CA022B" w14:textId="5A946DF1" w:rsidR="00AC2530" w:rsidRPr="00241820" w:rsidRDefault="00FA0590" w:rsidP="00FA0590">
      <w:pPr>
        <w:pStyle w:val="Bezodstpw"/>
        <w:spacing w:line="276" w:lineRule="auto"/>
        <w:jc w:val="both"/>
        <w:rPr>
          <w:rFonts w:asciiTheme="majorHAnsi" w:hAnsiTheme="majorHAnsi" w:cs="Arial"/>
          <w:sz w:val="20"/>
        </w:rPr>
      </w:pPr>
      <w:r w:rsidRPr="00241820">
        <w:rPr>
          <w:rFonts w:asciiTheme="majorHAnsi" w:hAnsiTheme="majorHAnsi" w:cs="Arial"/>
          <w:sz w:val="20"/>
        </w:rPr>
        <w:t xml:space="preserve">Oświadczam, że wszystkie informacje podane w powyższych oświadczeniach są aktualne i zgodne </w:t>
      </w:r>
      <w:r w:rsidR="00EC6E24">
        <w:rPr>
          <w:rFonts w:asciiTheme="majorHAnsi" w:hAnsiTheme="majorHAnsi" w:cs="Arial"/>
          <w:sz w:val="20"/>
        </w:rPr>
        <w:t xml:space="preserve"> </w:t>
      </w:r>
      <w:r w:rsidRPr="00241820">
        <w:rPr>
          <w:rFonts w:asciiTheme="majorHAnsi" w:hAnsiTheme="majorHAnsi" w:cs="Arial"/>
          <w:sz w:val="20"/>
        </w:rPr>
        <w:t>z prawdą oraz zostały przedstawione z pełną świadomością konsekwencji wprowadzenia Zamawiającego w błąd przy przedstawianiu informacji.</w:t>
      </w:r>
    </w:p>
    <w:p w14:paraId="3AC1EF95" w14:textId="77777777" w:rsidR="00FA0590" w:rsidRPr="00241820" w:rsidRDefault="00FA0590" w:rsidP="00AC2530">
      <w:pPr>
        <w:tabs>
          <w:tab w:val="left" w:pos="900"/>
        </w:tabs>
        <w:spacing w:before="120" w:after="120"/>
        <w:ind w:left="284"/>
        <w:jc w:val="both"/>
        <w:rPr>
          <w:rFonts w:asciiTheme="majorHAnsi" w:hAnsiTheme="majorHAnsi" w:cs="Tahoma"/>
          <w:bCs/>
          <w:sz w:val="20"/>
          <w:szCs w:val="20"/>
        </w:rPr>
      </w:pPr>
    </w:p>
    <w:p w14:paraId="3D10F74D" w14:textId="3D061735" w:rsidR="00AC2530" w:rsidRPr="00241820" w:rsidRDefault="00AC2530" w:rsidP="00AC2530">
      <w:pPr>
        <w:shd w:val="clear" w:color="auto" w:fill="FFFFFF"/>
        <w:ind w:left="284"/>
        <w:jc w:val="both"/>
        <w:rPr>
          <w:rFonts w:asciiTheme="majorHAnsi" w:hAnsiTheme="majorHAnsi" w:cs="Tahoma"/>
          <w:sz w:val="16"/>
          <w:szCs w:val="16"/>
        </w:rPr>
      </w:pPr>
      <w:r w:rsidRPr="00241820">
        <w:rPr>
          <w:rFonts w:asciiTheme="majorHAnsi" w:hAnsiTheme="majorHAnsi" w:cs="Tahoma"/>
          <w:sz w:val="16"/>
          <w:szCs w:val="16"/>
        </w:rPr>
        <w:t>.......................... dnia ....................</w:t>
      </w:r>
      <w:r w:rsidRPr="00241820">
        <w:rPr>
          <w:rFonts w:asciiTheme="majorHAnsi" w:hAnsiTheme="majorHAnsi" w:cs="Tahoma"/>
          <w:sz w:val="16"/>
          <w:szCs w:val="16"/>
        </w:rPr>
        <w:tab/>
        <w:t xml:space="preserve">                               </w:t>
      </w:r>
      <w:r w:rsidR="00AF5AC7">
        <w:rPr>
          <w:rFonts w:asciiTheme="majorHAnsi" w:hAnsiTheme="majorHAnsi" w:cs="Tahoma"/>
          <w:sz w:val="16"/>
          <w:szCs w:val="16"/>
        </w:rPr>
        <w:t xml:space="preserve">                                                          </w:t>
      </w:r>
      <w:r w:rsidRPr="00241820">
        <w:rPr>
          <w:rFonts w:asciiTheme="majorHAnsi" w:hAnsiTheme="majorHAnsi" w:cs="Tahoma"/>
          <w:sz w:val="16"/>
          <w:szCs w:val="16"/>
        </w:rPr>
        <w:t xml:space="preserve">   ...........................................................................</w:t>
      </w:r>
    </w:p>
    <w:p w14:paraId="4EEC2C73" w14:textId="77777777" w:rsidR="00AC2530" w:rsidRPr="00241820" w:rsidRDefault="00AC2530" w:rsidP="00AC2530">
      <w:pPr>
        <w:widowControl w:val="0"/>
        <w:jc w:val="center"/>
        <w:rPr>
          <w:rFonts w:asciiTheme="majorHAnsi" w:hAnsiTheme="majorHAnsi" w:cs="Tahoma"/>
          <w:i/>
          <w:sz w:val="16"/>
          <w:szCs w:val="16"/>
        </w:rPr>
      </w:pPr>
      <w:r w:rsidRPr="00241820">
        <w:rPr>
          <w:rFonts w:asciiTheme="majorHAnsi" w:hAnsiTheme="majorHAnsi" w:cs="Tahoma"/>
          <w:sz w:val="16"/>
          <w:szCs w:val="16"/>
        </w:rPr>
        <w:tab/>
      </w:r>
      <w:r w:rsidRPr="00241820">
        <w:rPr>
          <w:rFonts w:asciiTheme="majorHAnsi" w:hAnsiTheme="majorHAnsi" w:cs="Tahoma"/>
          <w:sz w:val="16"/>
          <w:szCs w:val="16"/>
        </w:rPr>
        <w:tab/>
      </w:r>
      <w:r w:rsidRPr="00241820">
        <w:rPr>
          <w:rFonts w:asciiTheme="majorHAnsi" w:hAnsiTheme="majorHAnsi" w:cs="Tahoma"/>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t>imię, nazwisko (pieczęć) i podpis osoby</w:t>
      </w:r>
    </w:p>
    <w:p w14:paraId="55720BB2" w14:textId="77777777" w:rsidR="00AC2530" w:rsidRPr="00241820" w:rsidRDefault="00AC2530" w:rsidP="00AC2530">
      <w:pPr>
        <w:widowControl w:val="0"/>
        <w:jc w:val="center"/>
        <w:rPr>
          <w:rFonts w:asciiTheme="majorHAnsi" w:hAnsiTheme="majorHAnsi" w:cs="Tahoma"/>
          <w:sz w:val="16"/>
          <w:szCs w:val="16"/>
        </w:rPr>
      </w:pP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r>
      <w:r w:rsidRPr="00241820">
        <w:rPr>
          <w:rFonts w:asciiTheme="majorHAnsi" w:hAnsiTheme="majorHAnsi" w:cs="Tahoma"/>
          <w:i/>
          <w:sz w:val="16"/>
          <w:szCs w:val="16"/>
        </w:rPr>
        <w:tab/>
        <w:t>upoważnionej do reprezentowania Wykonawcy</w:t>
      </w:r>
    </w:p>
    <w:p w14:paraId="2B963CEB" w14:textId="77777777" w:rsidR="00AF5AC7" w:rsidRPr="00AF5AC7" w:rsidRDefault="00AF5AC7" w:rsidP="00AF5AC7">
      <w:pPr>
        <w:autoSpaceDE w:val="0"/>
        <w:autoSpaceDN w:val="0"/>
        <w:adjustRightInd w:val="0"/>
        <w:spacing w:line="288" w:lineRule="auto"/>
        <w:jc w:val="both"/>
        <w:rPr>
          <w:rFonts w:ascii="Cambria" w:hAnsi="Cambria"/>
          <w:color w:val="000000"/>
          <w:kern w:val="20"/>
          <w:sz w:val="20"/>
          <w:szCs w:val="23"/>
        </w:rPr>
      </w:pPr>
      <w:r w:rsidRPr="00AF5AC7">
        <w:rPr>
          <w:rFonts w:ascii="Cambria" w:hAnsi="Cambria"/>
          <w:b/>
          <w:bCs/>
          <w:color w:val="000000"/>
          <w:kern w:val="20"/>
          <w:sz w:val="20"/>
          <w:szCs w:val="23"/>
        </w:rPr>
        <w:t xml:space="preserve">Oświadczenie dotyczące podanych informacji: </w:t>
      </w:r>
    </w:p>
    <w:p w14:paraId="3DABC010" w14:textId="77777777" w:rsidR="00AF5AC7" w:rsidRPr="00AF5AC7" w:rsidRDefault="00AF5AC7" w:rsidP="00AF5AC7">
      <w:pPr>
        <w:autoSpaceDE w:val="0"/>
        <w:autoSpaceDN w:val="0"/>
        <w:adjustRightInd w:val="0"/>
        <w:spacing w:line="288" w:lineRule="auto"/>
        <w:jc w:val="both"/>
        <w:rPr>
          <w:rFonts w:ascii="Cambria" w:hAnsi="Cambria"/>
          <w:color w:val="000000"/>
          <w:kern w:val="20"/>
          <w:sz w:val="20"/>
          <w:szCs w:val="23"/>
        </w:rPr>
      </w:pPr>
      <w:r w:rsidRPr="00AF5AC7">
        <w:rPr>
          <w:rFonts w:ascii="Cambria" w:hAnsi="Cambria"/>
          <w:color w:val="000000"/>
          <w:kern w:val="20"/>
          <w:sz w:val="20"/>
          <w:szCs w:val="23"/>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00F4049A" w14:textId="77777777" w:rsidR="00AF5AC7" w:rsidRPr="00AF5AC7" w:rsidRDefault="00AF5AC7" w:rsidP="00AF5AC7">
      <w:pPr>
        <w:suppressAutoHyphens/>
        <w:spacing w:line="288" w:lineRule="auto"/>
        <w:jc w:val="both"/>
        <w:rPr>
          <w:rFonts w:ascii="Cambria" w:hAnsi="Cambria"/>
          <w:b/>
          <w:bCs/>
          <w:kern w:val="20"/>
          <w:sz w:val="20"/>
          <w:szCs w:val="23"/>
        </w:rPr>
      </w:pPr>
    </w:p>
    <w:p w14:paraId="2C6132CE" w14:textId="77777777" w:rsidR="00AF5AC7" w:rsidRPr="00AF5AC7" w:rsidRDefault="00AF5AC7" w:rsidP="00AF5AC7">
      <w:pPr>
        <w:suppressAutoHyphens/>
        <w:spacing w:line="288" w:lineRule="auto"/>
        <w:jc w:val="both"/>
        <w:rPr>
          <w:rFonts w:ascii="Cambria" w:hAnsi="Cambria"/>
          <w:b/>
          <w:bCs/>
          <w:kern w:val="20"/>
          <w:sz w:val="20"/>
          <w:szCs w:val="20"/>
        </w:rPr>
      </w:pPr>
      <w:r w:rsidRPr="00AF5AC7">
        <w:rPr>
          <w:rFonts w:ascii="Cambria" w:hAnsi="Cambria"/>
          <w:b/>
          <w:bCs/>
          <w:kern w:val="20"/>
          <w:sz w:val="20"/>
          <w:szCs w:val="23"/>
        </w:rPr>
        <w:t xml:space="preserve">UWAGA: </w:t>
      </w:r>
      <w:r w:rsidRPr="00AF5AC7">
        <w:rPr>
          <w:rFonts w:ascii="Cambria" w:hAnsi="Cambria"/>
          <w:b/>
          <w:bCs/>
          <w:kern w:val="20"/>
          <w:sz w:val="20"/>
          <w:szCs w:val="20"/>
        </w:rPr>
        <w:t xml:space="preserve">Oświadczenie należy podpisać kwalifikowanym podpisem elektronicznym, podpisem zaufanym lub podpisem osobistym osoby uprawnionej do zaciągania zobowiązań w imieniu Wykonawcy </w:t>
      </w:r>
      <w:r w:rsidRPr="00AF5AC7">
        <w:rPr>
          <w:rFonts w:ascii="Cambria" w:hAnsi="Cambria"/>
          <w:b/>
          <w:bCs/>
          <w:kern w:val="20"/>
          <w:sz w:val="20"/>
          <w:szCs w:val="23"/>
        </w:rPr>
        <w:t>(lub podmiotu udostępniającego zasoby lub jednego z Wykonawców ubiegających się wspólnie o udzielenie zamówienia).</w:t>
      </w:r>
    </w:p>
    <w:p w14:paraId="27E6DEC8" w14:textId="77777777" w:rsidR="00AF5AC7" w:rsidRPr="00AF5AC7" w:rsidRDefault="00AF5AC7" w:rsidP="00AF5AC7">
      <w:pPr>
        <w:autoSpaceDE w:val="0"/>
        <w:autoSpaceDN w:val="0"/>
        <w:adjustRightInd w:val="0"/>
        <w:spacing w:line="288" w:lineRule="auto"/>
        <w:jc w:val="both"/>
        <w:rPr>
          <w:rFonts w:ascii="Cambria" w:hAnsi="Cambria"/>
          <w:color w:val="000000"/>
          <w:kern w:val="20"/>
          <w:sz w:val="20"/>
          <w:szCs w:val="23"/>
        </w:rPr>
      </w:pPr>
    </w:p>
    <w:p w14:paraId="5EFD6ABF" w14:textId="77777777" w:rsidR="00AF5AC7" w:rsidRPr="00AF5AC7" w:rsidRDefault="00AF5AC7" w:rsidP="00AF5AC7">
      <w:pPr>
        <w:autoSpaceDE w:val="0"/>
        <w:autoSpaceDN w:val="0"/>
        <w:adjustRightInd w:val="0"/>
        <w:spacing w:line="288" w:lineRule="auto"/>
        <w:jc w:val="both"/>
        <w:rPr>
          <w:rFonts w:ascii="Cambria" w:hAnsi="Cambria"/>
          <w:color w:val="000000"/>
          <w:kern w:val="20"/>
          <w:sz w:val="20"/>
          <w:szCs w:val="23"/>
        </w:rPr>
      </w:pPr>
      <w:r w:rsidRPr="00AF5AC7">
        <w:rPr>
          <w:rFonts w:ascii="Cambria" w:hAnsi="Cambria"/>
          <w:color w:val="000000"/>
          <w:kern w:val="20"/>
          <w:sz w:val="20"/>
          <w:szCs w:val="23"/>
        </w:rPr>
        <w:t xml:space="preserve">------------------------------------------------------ </w:t>
      </w:r>
    </w:p>
    <w:p w14:paraId="3AF4F98A" w14:textId="175CE048" w:rsidR="00AF5AC7" w:rsidRPr="00AF5AC7" w:rsidRDefault="00AF5AC7" w:rsidP="00AF5AC7">
      <w:pPr>
        <w:autoSpaceDE w:val="0"/>
        <w:autoSpaceDN w:val="0"/>
        <w:adjustRightInd w:val="0"/>
        <w:spacing w:line="288" w:lineRule="auto"/>
        <w:jc w:val="both"/>
        <w:rPr>
          <w:rFonts w:ascii="Cambria" w:hAnsi="Cambria"/>
          <w:color w:val="000000"/>
          <w:kern w:val="20"/>
          <w:sz w:val="20"/>
          <w:szCs w:val="23"/>
        </w:rPr>
      </w:pPr>
      <w:r w:rsidRPr="00AF5AC7">
        <w:rPr>
          <w:rFonts w:ascii="Cambria" w:hAnsi="Cambria"/>
          <w:color w:val="000000"/>
          <w:kern w:val="20"/>
          <w:sz w:val="20"/>
          <w:szCs w:val="23"/>
        </w:rPr>
        <w:t>W przypadku złożenia oferty na obie części Wykonawca składa wraz z ofertami 2 oświadczenia</w:t>
      </w:r>
      <w:r w:rsidR="00C4431B">
        <w:rPr>
          <w:rFonts w:ascii="Cambria" w:hAnsi="Cambria"/>
          <w:color w:val="000000"/>
          <w:kern w:val="20"/>
          <w:sz w:val="20"/>
          <w:szCs w:val="23"/>
        </w:rPr>
        <w:t xml:space="preserve"> (załącznik nr 3a i 3b)</w:t>
      </w:r>
      <w:r w:rsidRPr="00AF5AC7">
        <w:rPr>
          <w:rFonts w:ascii="Cambria" w:hAnsi="Cambria"/>
          <w:color w:val="000000"/>
          <w:kern w:val="20"/>
          <w:sz w:val="20"/>
          <w:szCs w:val="23"/>
        </w:rPr>
        <w:t xml:space="preserve"> dotyczące spełniania warunków udziału w postępowaniu oraz braku podstaw do wykluczenia z postepowania. Po jednym do każdej oferty.   </w:t>
      </w:r>
    </w:p>
    <w:p w14:paraId="631604B0" w14:textId="77777777" w:rsidR="00AF5AC7" w:rsidRPr="00AF5AC7" w:rsidRDefault="00AF5AC7" w:rsidP="00AF5AC7">
      <w:pPr>
        <w:autoSpaceDE w:val="0"/>
        <w:autoSpaceDN w:val="0"/>
        <w:adjustRightInd w:val="0"/>
        <w:spacing w:line="288" w:lineRule="auto"/>
        <w:jc w:val="both"/>
        <w:rPr>
          <w:rFonts w:ascii="Cambria" w:hAnsi="Cambria"/>
          <w:color w:val="000000"/>
          <w:kern w:val="20"/>
          <w:sz w:val="20"/>
          <w:szCs w:val="23"/>
        </w:rPr>
      </w:pPr>
    </w:p>
    <w:p w14:paraId="5EBEC0CF" w14:textId="77777777" w:rsidR="00AF5AC7" w:rsidRPr="00AF5AC7" w:rsidRDefault="00AF5AC7" w:rsidP="00AF5AC7">
      <w:pPr>
        <w:autoSpaceDE w:val="0"/>
        <w:autoSpaceDN w:val="0"/>
        <w:adjustRightInd w:val="0"/>
        <w:spacing w:line="288" w:lineRule="auto"/>
        <w:jc w:val="both"/>
        <w:rPr>
          <w:rFonts w:ascii="Cambria" w:hAnsi="Cambria"/>
          <w:color w:val="000000"/>
          <w:kern w:val="20"/>
          <w:sz w:val="18"/>
          <w:szCs w:val="21"/>
        </w:rPr>
      </w:pPr>
      <w:r w:rsidRPr="00AF5AC7">
        <w:rPr>
          <w:rFonts w:ascii="Cambria" w:hAnsi="Cambria"/>
          <w:color w:val="000000"/>
          <w:kern w:val="20"/>
          <w:sz w:val="18"/>
          <w:szCs w:val="21"/>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56F79C1D" w14:textId="77777777" w:rsidR="00AF5AC7" w:rsidRPr="00AF5AC7" w:rsidRDefault="00AF5AC7" w:rsidP="00AF5AC7">
      <w:pPr>
        <w:autoSpaceDE w:val="0"/>
        <w:autoSpaceDN w:val="0"/>
        <w:adjustRightInd w:val="0"/>
        <w:spacing w:line="288" w:lineRule="auto"/>
        <w:jc w:val="both"/>
        <w:rPr>
          <w:rFonts w:ascii="Cambria" w:hAnsi="Cambria"/>
          <w:color w:val="000000"/>
          <w:kern w:val="20"/>
          <w:sz w:val="18"/>
          <w:szCs w:val="20"/>
        </w:rPr>
      </w:pPr>
    </w:p>
    <w:p w14:paraId="742CF958" w14:textId="77777777" w:rsidR="00AF5AC7" w:rsidRPr="00AF5AC7" w:rsidRDefault="00AF5AC7" w:rsidP="00AF5AC7">
      <w:pPr>
        <w:autoSpaceDE w:val="0"/>
        <w:autoSpaceDN w:val="0"/>
        <w:adjustRightInd w:val="0"/>
        <w:spacing w:line="288" w:lineRule="auto"/>
        <w:jc w:val="both"/>
        <w:rPr>
          <w:rFonts w:ascii="Cambria" w:hAnsi="Cambria"/>
          <w:color w:val="000000"/>
          <w:kern w:val="20"/>
          <w:sz w:val="18"/>
          <w:szCs w:val="20"/>
        </w:rPr>
      </w:pPr>
      <w:r w:rsidRPr="00AF5AC7">
        <w:rPr>
          <w:rFonts w:ascii="Cambria" w:hAnsi="Cambria"/>
          <w:color w:val="000000"/>
          <w:kern w:val="20"/>
          <w:sz w:val="18"/>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7C66ABFC" w14:textId="77777777" w:rsidR="00AF5AC7" w:rsidRPr="00AF5AC7" w:rsidRDefault="00AF5AC7" w:rsidP="00AF5AC7">
      <w:pPr>
        <w:spacing w:line="288" w:lineRule="auto"/>
        <w:jc w:val="both"/>
        <w:rPr>
          <w:rFonts w:ascii="Cambria" w:hAnsi="Cambria"/>
          <w:kern w:val="20"/>
          <w:sz w:val="18"/>
          <w:szCs w:val="20"/>
        </w:rPr>
      </w:pPr>
    </w:p>
    <w:p w14:paraId="09E0EF0B" w14:textId="77777777" w:rsidR="00AF5AC7" w:rsidRPr="00AF5AC7" w:rsidRDefault="00AF5AC7" w:rsidP="00AF5AC7">
      <w:pPr>
        <w:spacing w:line="288" w:lineRule="auto"/>
        <w:jc w:val="both"/>
        <w:rPr>
          <w:rFonts w:ascii="Cambria" w:hAnsi="Cambria"/>
          <w:kern w:val="20"/>
          <w:sz w:val="18"/>
          <w:szCs w:val="18"/>
        </w:rPr>
      </w:pPr>
      <w:r w:rsidRPr="00AF5AC7">
        <w:rPr>
          <w:rFonts w:ascii="Cambria" w:hAnsi="Cambria"/>
          <w:kern w:val="20"/>
          <w:sz w:val="18"/>
          <w:szCs w:val="20"/>
        </w:rPr>
        <w:t>W przypadku składania oferty przez Wykonawców ubiegających się wspólnie o udzielenie zamówienia niniejsze oświadczenie składa każdy z Wykonawców.</w:t>
      </w:r>
    </w:p>
    <w:p w14:paraId="1337964A" w14:textId="350BFF91" w:rsidR="00B657A3" w:rsidRDefault="00B657A3" w:rsidP="00AC2530">
      <w:pPr>
        <w:jc w:val="both"/>
        <w:rPr>
          <w:rFonts w:asciiTheme="majorHAnsi" w:hAnsiTheme="majorHAnsi" w:cs="Tahoma"/>
          <w:b/>
          <w:sz w:val="20"/>
          <w:szCs w:val="20"/>
        </w:rPr>
      </w:pPr>
    </w:p>
    <w:p w14:paraId="28583E2F" w14:textId="5C56691D" w:rsidR="00A24DAA" w:rsidRDefault="00A24DAA" w:rsidP="00AC2530">
      <w:pPr>
        <w:jc w:val="both"/>
        <w:rPr>
          <w:rFonts w:asciiTheme="majorHAnsi" w:hAnsiTheme="majorHAnsi" w:cs="Tahoma"/>
          <w:b/>
          <w:sz w:val="20"/>
          <w:szCs w:val="20"/>
        </w:rPr>
      </w:pPr>
    </w:p>
    <w:p w14:paraId="7A0B67C8" w14:textId="6B146CC0" w:rsidR="00A24DAA" w:rsidRDefault="00A24DAA" w:rsidP="00AC2530">
      <w:pPr>
        <w:jc w:val="both"/>
        <w:rPr>
          <w:rFonts w:asciiTheme="majorHAnsi" w:hAnsiTheme="majorHAnsi" w:cs="Tahoma"/>
          <w:b/>
          <w:sz w:val="20"/>
          <w:szCs w:val="20"/>
        </w:rPr>
      </w:pPr>
    </w:p>
    <w:p w14:paraId="099CEBC7" w14:textId="59EA933C" w:rsidR="00A24DAA" w:rsidRDefault="00A24DAA" w:rsidP="00AC2530">
      <w:pPr>
        <w:jc w:val="both"/>
        <w:rPr>
          <w:rFonts w:asciiTheme="majorHAnsi" w:hAnsiTheme="majorHAnsi" w:cs="Tahoma"/>
          <w:b/>
          <w:sz w:val="20"/>
          <w:szCs w:val="20"/>
        </w:rPr>
      </w:pPr>
    </w:p>
    <w:p w14:paraId="171F5DE2" w14:textId="56607156" w:rsidR="00A24DAA" w:rsidRDefault="00A24DAA" w:rsidP="00AC2530">
      <w:pPr>
        <w:jc w:val="both"/>
        <w:rPr>
          <w:rFonts w:asciiTheme="majorHAnsi" w:hAnsiTheme="majorHAnsi" w:cs="Tahoma"/>
          <w:b/>
          <w:sz w:val="20"/>
          <w:szCs w:val="20"/>
        </w:rPr>
      </w:pPr>
    </w:p>
    <w:p w14:paraId="4CE8D7A5" w14:textId="14DD4AB7" w:rsidR="00A24DAA" w:rsidRDefault="00A24DAA" w:rsidP="00AC2530">
      <w:pPr>
        <w:jc w:val="both"/>
        <w:rPr>
          <w:rFonts w:asciiTheme="majorHAnsi" w:hAnsiTheme="majorHAnsi" w:cs="Tahoma"/>
          <w:b/>
          <w:sz w:val="20"/>
          <w:szCs w:val="20"/>
        </w:rPr>
      </w:pPr>
    </w:p>
    <w:p w14:paraId="088802A2" w14:textId="78FA7F35" w:rsidR="00A24DAA" w:rsidRDefault="00A24DAA" w:rsidP="00AC2530">
      <w:pPr>
        <w:jc w:val="both"/>
        <w:rPr>
          <w:rFonts w:asciiTheme="majorHAnsi" w:hAnsiTheme="majorHAnsi" w:cs="Tahoma"/>
          <w:b/>
          <w:sz w:val="20"/>
          <w:szCs w:val="20"/>
        </w:rPr>
      </w:pPr>
    </w:p>
    <w:p w14:paraId="3CEF0D0A" w14:textId="60C005CF" w:rsidR="00A24DAA" w:rsidRDefault="00A24DAA" w:rsidP="00AC2530">
      <w:pPr>
        <w:jc w:val="both"/>
        <w:rPr>
          <w:rFonts w:asciiTheme="majorHAnsi" w:hAnsiTheme="majorHAnsi" w:cs="Tahoma"/>
          <w:b/>
          <w:sz w:val="20"/>
          <w:szCs w:val="20"/>
        </w:rPr>
      </w:pPr>
    </w:p>
    <w:p w14:paraId="41ABCBB0" w14:textId="114D16C5" w:rsidR="00A24DAA" w:rsidRDefault="00A24DAA" w:rsidP="00AC2530">
      <w:pPr>
        <w:jc w:val="both"/>
        <w:rPr>
          <w:rFonts w:asciiTheme="majorHAnsi" w:hAnsiTheme="majorHAnsi" w:cs="Tahoma"/>
          <w:b/>
          <w:sz w:val="20"/>
          <w:szCs w:val="20"/>
        </w:rPr>
      </w:pPr>
    </w:p>
    <w:p w14:paraId="556F3BC3" w14:textId="1632A398" w:rsidR="00A24DAA" w:rsidRDefault="00A24DAA" w:rsidP="00AC2530">
      <w:pPr>
        <w:jc w:val="both"/>
        <w:rPr>
          <w:rFonts w:asciiTheme="majorHAnsi" w:hAnsiTheme="majorHAnsi" w:cs="Tahoma"/>
          <w:b/>
          <w:sz w:val="20"/>
          <w:szCs w:val="20"/>
        </w:rPr>
      </w:pPr>
    </w:p>
    <w:p w14:paraId="2FBAAC00" w14:textId="72B3F4AA" w:rsidR="00A24DAA" w:rsidRDefault="00A24DAA" w:rsidP="00AC2530">
      <w:pPr>
        <w:jc w:val="both"/>
        <w:rPr>
          <w:rFonts w:asciiTheme="majorHAnsi" w:hAnsiTheme="majorHAnsi" w:cs="Tahoma"/>
          <w:b/>
          <w:sz w:val="20"/>
          <w:szCs w:val="20"/>
        </w:rPr>
      </w:pPr>
    </w:p>
    <w:p w14:paraId="7CBE0EF9" w14:textId="61B8A29C" w:rsidR="00A24DAA" w:rsidRDefault="00A24DAA" w:rsidP="00AC2530">
      <w:pPr>
        <w:jc w:val="both"/>
        <w:rPr>
          <w:rFonts w:asciiTheme="majorHAnsi" w:hAnsiTheme="majorHAnsi" w:cs="Tahoma"/>
          <w:b/>
          <w:sz w:val="20"/>
          <w:szCs w:val="20"/>
        </w:rPr>
      </w:pPr>
    </w:p>
    <w:p w14:paraId="034336D5" w14:textId="77777777" w:rsidR="00A24DAA" w:rsidRPr="00241820" w:rsidRDefault="00A24DAA" w:rsidP="00AC2530">
      <w:pPr>
        <w:jc w:val="both"/>
        <w:rPr>
          <w:rFonts w:asciiTheme="majorHAnsi" w:hAnsiTheme="majorHAnsi" w:cs="Tahoma"/>
          <w:b/>
          <w:sz w:val="20"/>
          <w:szCs w:val="20"/>
        </w:rPr>
      </w:pPr>
    </w:p>
    <w:p w14:paraId="41AB1523" w14:textId="26B5006C" w:rsidR="00C4431B" w:rsidRPr="00C4431B" w:rsidRDefault="00C4431B" w:rsidP="00C4431B">
      <w:pPr>
        <w:keepNext/>
        <w:jc w:val="right"/>
        <w:outlineLvl w:val="2"/>
        <w:rPr>
          <w:rFonts w:asciiTheme="majorHAnsi" w:hAnsiTheme="majorHAnsi" w:cs="Arial"/>
          <w:b/>
          <w:bCs/>
          <w:i/>
          <w:sz w:val="20"/>
          <w:szCs w:val="20"/>
        </w:rPr>
      </w:pPr>
      <w:bookmarkStart w:id="357" w:name="_Toc253653692"/>
      <w:r w:rsidRPr="00C4431B">
        <w:rPr>
          <w:rFonts w:asciiTheme="majorHAnsi" w:hAnsiTheme="majorHAnsi" w:cs="Arial"/>
          <w:b/>
          <w:bCs/>
          <w:i/>
          <w:sz w:val="20"/>
          <w:szCs w:val="20"/>
        </w:rPr>
        <w:lastRenderedPageBreak/>
        <w:t>Załącznik Nr 3</w:t>
      </w:r>
      <w:r>
        <w:rPr>
          <w:rFonts w:asciiTheme="majorHAnsi" w:hAnsiTheme="majorHAnsi" w:cs="Arial"/>
          <w:b/>
          <w:bCs/>
          <w:i/>
          <w:sz w:val="20"/>
          <w:szCs w:val="20"/>
        </w:rPr>
        <w:t>b</w:t>
      </w:r>
      <w:r w:rsidRPr="00C4431B">
        <w:rPr>
          <w:rFonts w:asciiTheme="majorHAnsi" w:hAnsiTheme="majorHAnsi" w:cs="Arial"/>
          <w:b/>
          <w:bCs/>
          <w:i/>
          <w:sz w:val="20"/>
          <w:szCs w:val="20"/>
        </w:rPr>
        <w:t xml:space="preserve"> – do SWZ </w:t>
      </w:r>
    </w:p>
    <w:p w14:paraId="5B56AE17" w14:textId="77777777" w:rsidR="00C4431B" w:rsidRPr="00C4431B" w:rsidRDefault="00C4431B" w:rsidP="00C4431B">
      <w:pPr>
        <w:keepNext/>
        <w:jc w:val="right"/>
        <w:outlineLvl w:val="2"/>
        <w:rPr>
          <w:rFonts w:asciiTheme="majorHAnsi" w:hAnsiTheme="majorHAnsi" w:cs="Arial"/>
          <w:b/>
          <w:bCs/>
          <w:i/>
          <w:sz w:val="20"/>
          <w:szCs w:val="20"/>
        </w:rPr>
      </w:pPr>
      <w:r w:rsidRPr="00C4431B">
        <w:rPr>
          <w:rFonts w:asciiTheme="majorHAnsi" w:hAnsiTheme="majorHAnsi" w:cs="Arial"/>
          <w:b/>
          <w:bCs/>
          <w:i/>
          <w:sz w:val="20"/>
          <w:szCs w:val="20"/>
        </w:rPr>
        <w:t>Oświadczenie wykonawcy</w:t>
      </w:r>
    </w:p>
    <w:p w14:paraId="2761820C" w14:textId="08DDF90B" w:rsidR="00C4431B" w:rsidRPr="00C4431B" w:rsidRDefault="00C4431B" w:rsidP="00C4431B">
      <w:pPr>
        <w:keepNext/>
        <w:jc w:val="right"/>
        <w:outlineLvl w:val="2"/>
        <w:rPr>
          <w:rFonts w:asciiTheme="majorHAnsi" w:hAnsiTheme="majorHAnsi" w:cs="Arial"/>
          <w:b/>
          <w:bCs/>
          <w:i/>
          <w:sz w:val="20"/>
          <w:szCs w:val="20"/>
        </w:rPr>
      </w:pPr>
      <w:r w:rsidRPr="00C4431B">
        <w:rPr>
          <w:rFonts w:asciiTheme="majorHAnsi" w:hAnsiTheme="majorHAnsi" w:cs="Arial"/>
          <w:b/>
          <w:bCs/>
          <w:i/>
          <w:sz w:val="20"/>
          <w:szCs w:val="20"/>
        </w:rPr>
        <w:t>Część I</w:t>
      </w:r>
      <w:r>
        <w:rPr>
          <w:rFonts w:asciiTheme="majorHAnsi" w:hAnsiTheme="majorHAnsi" w:cs="Arial"/>
          <w:b/>
          <w:bCs/>
          <w:i/>
          <w:sz w:val="20"/>
          <w:szCs w:val="20"/>
        </w:rPr>
        <w:t>I</w:t>
      </w:r>
      <w:r w:rsidRPr="00C4431B">
        <w:rPr>
          <w:rFonts w:asciiTheme="majorHAnsi" w:hAnsiTheme="majorHAnsi" w:cs="Arial"/>
          <w:b/>
          <w:bCs/>
          <w:i/>
          <w:sz w:val="20"/>
          <w:szCs w:val="20"/>
        </w:rPr>
        <w:t xml:space="preserve"> </w:t>
      </w:r>
    </w:p>
    <w:p w14:paraId="62C6CA18" w14:textId="77777777" w:rsidR="00C4431B" w:rsidRPr="00C4431B" w:rsidRDefault="00C4431B" w:rsidP="00C4431B">
      <w:pPr>
        <w:jc w:val="both"/>
        <w:rPr>
          <w:rFonts w:asciiTheme="majorHAnsi" w:hAnsiTheme="majorHAnsi" w:cs="Tahoma"/>
          <w:bCs/>
          <w:sz w:val="18"/>
          <w:szCs w:val="18"/>
        </w:rPr>
      </w:pPr>
    </w:p>
    <w:p w14:paraId="7F43DC59" w14:textId="77777777" w:rsidR="00C4431B" w:rsidRPr="00C4431B" w:rsidRDefault="00C4431B" w:rsidP="00C4431B">
      <w:pPr>
        <w:jc w:val="both"/>
        <w:rPr>
          <w:rFonts w:asciiTheme="majorHAnsi" w:hAnsiTheme="majorHAnsi" w:cs="Tahoma"/>
          <w:bCs/>
          <w:sz w:val="18"/>
          <w:szCs w:val="18"/>
        </w:rPr>
      </w:pPr>
      <w:r w:rsidRPr="00C4431B">
        <w:rPr>
          <w:rFonts w:asciiTheme="majorHAnsi" w:hAnsiTheme="majorHAnsi" w:cs="Tahoma"/>
          <w:bCs/>
          <w:sz w:val="18"/>
          <w:szCs w:val="18"/>
        </w:rPr>
        <w:t xml:space="preserve">Nazwa zadania: </w:t>
      </w:r>
    </w:p>
    <w:p w14:paraId="6969362B" w14:textId="77777777" w:rsidR="00C4431B" w:rsidRPr="00C4431B" w:rsidRDefault="00C4431B" w:rsidP="00C4431B">
      <w:pPr>
        <w:jc w:val="both"/>
        <w:rPr>
          <w:rFonts w:asciiTheme="majorHAnsi" w:hAnsiTheme="majorHAnsi" w:cs="Tahoma"/>
          <w:bCs/>
          <w:sz w:val="18"/>
          <w:szCs w:val="18"/>
        </w:rPr>
      </w:pPr>
    </w:p>
    <w:p w14:paraId="045008EF" w14:textId="37CA3A26" w:rsidR="00C4431B" w:rsidRPr="00C4431B" w:rsidRDefault="00C4431B" w:rsidP="00C4431B">
      <w:pPr>
        <w:widowControl w:val="0"/>
        <w:suppressAutoHyphens/>
        <w:spacing w:line="276" w:lineRule="auto"/>
        <w:jc w:val="both"/>
        <w:rPr>
          <w:rFonts w:asciiTheme="majorHAnsi" w:eastAsia="Lucida Sans Unicode" w:hAnsiTheme="majorHAnsi" w:cs="Arial"/>
          <w:b/>
          <w:sz w:val="22"/>
          <w:szCs w:val="22"/>
          <w:lang w:eastAsia="ar-SA"/>
        </w:rPr>
      </w:pPr>
      <w:r w:rsidRPr="00C4431B">
        <w:rPr>
          <w:rFonts w:asciiTheme="majorHAnsi" w:eastAsia="Lucida Sans Unicode" w:hAnsiTheme="majorHAnsi" w:cs="Arial"/>
          <w:b/>
          <w:sz w:val="22"/>
          <w:szCs w:val="22"/>
          <w:lang w:eastAsia="ar-SA"/>
        </w:rPr>
        <w:t xml:space="preserve">Kompleksowa dostawa gazu ziemnego wysokometanowego typu E ze stacji regazyfikacji LNG do </w:t>
      </w:r>
      <w:r>
        <w:rPr>
          <w:rFonts w:asciiTheme="majorHAnsi" w:eastAsia="Lucida Sans Unicode" w:hAnsiTheme="majorHAnsi" w:cs="Arial"/>
          <w:b/>
          <w:sz w:val="22"/>
          <w:szCs w:val="22"/>
          <w:lang w:eastAsia="ar-SA"/>
        </w:rPr>
        <w:t>Przedszkola Miejskiego</w:t>
      </w:r>
      <w:r w:rsidRPr="00C4431B">
        <w:rPr>
          <w:rFonts w:asciiTheme="majorHAnsi" w:eastAsia="Lucida Sans Unicode" w:hAnsiTheme="majorHAnsi" w:cs="Arial"/>
          <w:b/>
          <w:sz w:val="22"/>
          <w:szCs w:val="22"/>
          <w:lang w:eastAsia="ar-SA"/>
        </w:rPr>
        <w:t xml:space="preserve"> w Bierutowie</w:t>
      </w:r>
    </w:p>
    <w:p w14:paraId="0D736F3A" w14:textId="77777777" w:rsidR="00C4431B" w:rsidRPr="00C4431B" w:rsidRDefault="00C4431B" w:rsidP="00C4431B">
      <w:pPr>
        <w:jc w:val="both"/>
        <w:rPr>
          <w:rFonts w:asciiTheme="majorHAnsi" w:hAnsiTheme="majorHAnsi" w:cs="Tahoma"/>
          <w:bCs/>
          <w:sz w:val="18"/>
          <w:szCs w:val="18"/>
        </w:rPr>
      </w:pPr>
    </w:p>
    <w:p w14:paraId="207EB29A" w14:textId="77777777" w:rsidR="00C4431B" w:rsidRPr="00C4431B" w:rsidRDefault="00C4431B" w:rsidP="00C4431B">
      <w:pPr>
        <w:jc w:val="both"/>
        <w:rPr>
          <w:rFonts w:asciiTheme="majorHAnsi" w:hAnsiTheme="majorHAnsi" w:cs="Tahoma"/>
          <w:bCs/>
          <w:sz w:val="18"/>
          <w:szCs w:val="18"/>
        </w:rPr>
      </w:pPr>
      <w:r w:rsidRPr="00C4431B">
        <w:rPr>
          <w:rFonts w:asciiTheme="majorHAnsi" w:hAnsiTheme="majorHAnsi" w:cs="Tahoma"/>
          <w:bCs/>
          <w:sz w:val="18"/>
          <w:szCs w:val="18"/>
        </w:rPr>
        <w:t>Nazwa i adres Wykonawcy:</w:t>
      </w:r>
    </w:p>
    <w:p w14:paraId="37969011" w14:textId="77777777" w:rsidR="00C4431B" w:rsidRPr="00C4431B" w:rsidRDefault="00C4431B" w:rsidP="00C4431B">
      <w:pPr>
        <w:rPr>
          <w:rFonts w:asciiTheme="majorHAnsi" w:hAnsiTheme="majorHAnsi" w:cs="Tahoma"/>
          <w:bCs/>
          <w:sz w:val="18"/>
          <w:szCs w:val="18"/>
        </w:rPr>
      </w:pPr>
      <w:r w:rsidRPr="00C4431B">
        <w:rPr>
          <w:rFonts w:asciiTheme="majorHAnsi" w:hAnsiTheme="majorHAnsi" w:cs="Tahoma"/>
          <w:bCs/>
          <w:sz w:val="18"/>
          <w:szCs w:val="18"/>
        </w:rPr>
        <w:t>...................................................................................................................................................................</w:t>
      </w:r>
    </w:p>
    <w:p w14:paraId="2621B904" w14:textId="77777777" w:rsidR="00C4431B" w:rsidRPr="00C4431B" w:rsidRDefault="00C4431B" w:rsidP="00C4431B">
      <w:pPr>
        <w:rPr>
          <w:rFonts w:asciiTheme="majorHAnsi" w:hAnsiTheme="majorHAnsi" w:cs="Tahoma"/>
          <w:bCs/>
          <w:sz w:val="18"/>
          <w:szCs w:val="18"/>
        </w:rPr>
      </w:pPr>
    </w:p>
    <w:p w14:paraId="76C383F3" w14:textId="77777777" w:rsidR="00C4431B" w:rsidRPr="00C4431B" w:rsidRDefault="00C4431B" w:rsidP="00C4431B">
      <w:pPr>
        <w:rPr>
          <w:rFonts w:asciiTheme="majorHAnsi" w:hAnsiTheme="majorHAnsi" w:cs="Tahoma"/>
          <w:bCs/>
          <w:sz w:val="18"/>
          <w:szCs w:val="18"/>
        </w:rPr>
      </w:pPr>
      <w:r w:rsidRPr="00C4431B">
        <w:rPr>
          <w:rFonts w:asciiTheme="majorHAnsi" w:hAnsiTheme="majorHAnsi" w:cs="Tahoma"/>
          <w:bCs/>
          <w:sz w:val="18"/>
          <w:szCs w:val="18"/>
        </w:rPr>
        <w:t>...................................................................................................................................................................</w:t>
      </w:r>
    </w:p>
    <w:p w14:paraId="244171DE" w14:textId="77777777" w:rsidR="00C4431B" w:rsidRPr="00C4431B" w:rsidRDefault="00C4431B" w:rsidP="00C4431B">
      <w:pPr>
        <w:rPr>
          <w:rFonts w:asciiTheme="majorHAnsi" w:hAnsiTheme="majorHAnsi"/>
        </w:rPr>
      </w:pPr>
    </w:p>
    <w:p w14:paraId="7DBA0A97" w14:textId="77777777" w:rsidR="00C4431B" w:rsidRPr="00C4431B" w:rsidRDefault="00C4431B" w:rsidP="00C4431B">
      <w:pPr>
        <w:autoSpaceDE w:val="0"/>
        <w:autoSpaceDN w:val="0"/>
        <w:adjustRightInd w:val="0"/>
        <w:spacing w:line="276" w:lineRule="auto"/>
        <w:jc w:val="center"/>
        <w:rPr>
          <w:rFonts w:asciiTheme="majorHAnsi" w:eastAsia="Calibri" w:hAnsiTheme="majorHAnsi" w:cs="Trebuchet MS"/>
          <w:color w:val="000000"/>
          <w:sz w:val="22"/>
          <w:szCs w:val="22"/>
        </w:rPr>
      </w:pPr>
      <w:r w:rsidRPr="00C4431B">
        <w:rPr>
          <w:rFonts w:asciiTheme="majorHAnsi" w:eastAsia="Calibri" w:hAnsiTheme="majorHAnsi" w:cs="Trebuchet MS"/>
          <w:b/>
          <w:bCs/>
          <w:color w:val="000000"/>
          <w:sz w:val="22"/>
          <w:szCs w:val="22"/>
        </w:rPr>
        <w:t>Oświadczenie Wykonawcy</w:t>
      </w:r>
    </w:p>
    <w:p w14:paraId="48F613E6" w14:textId="3F7EE9FC" w:rsidR="00C4431B" w:rsidRPr="00EC6E24" w:rsidRDefault="00C4431B" w:rsidP="00EC6E24">
      <w:pPr>
        <w:autoSpaceDE w:val="0"/>
        <w:autoSpaceDN w:val="0"/>
        <w:adjustRightInd w:val="0"/>
        <w:spacing w:line="276" w:lineRule="auto"/>
        <w:jc w:val="center"/>
        <w:rPr>
          <w:rFonts w:asciiTheme="majorHAnsi" w:eastAsia="Calibri" w:hAnsiTheme="majorHAnsi" w:cs="Trebuchet MS"/>
          <w:color w:val="000000"/>
          <w:sz w:val="22"/>
          <w:szCs w:val="22"/>
        </w:rPr>
      </w:pPr>
      <w:r w:rsidRPr="00C4431B">
        <w:rPr>
          <w:rFonts w:asciiTheme="majorHAnsi" w:eastAsia="Calibri" w:hAnsiTheme="majorHAnsi" w:cs="Trebuchet MS"/>
          <w:b/>
          <w:bCs/>
          <w:color w:val="000000"/>
          <w:sz w:val="22"/>
          <w:szCs w:val="22"/>
        </w:rPr>
        <w:t>składane na podstawie art. 125 ust.1 ustawy z dnia 11 września 2019 r.</w:t>
      </w:r>
      <w:r w:rsidR="00EC6E24">
        <w:rPr>
          <w:rFonts w:asciiTheme="majorHAnsi" w:eastAsia="Calibri" w:hAnsiTheme="majorHAnsi" w:cs="Trebuchet MS"/>
          <w:color w:val="000000"/>
          <w:sz w:val="22"/>
          <w:szCs w:val="22"/>
        </w:rPr>
        <w:t xml:space="preserve"> </w:t>
      </w:r>
      <w:r w:rsidRPr="00C4431B">
        <w:rPr>
          <w:rFonts w:asciiTheme="majorHAnsi" w:eastAsia="Calibri" w:hAnsiTheme="majorHAnsi" w:cs="Trebuchet MS"/>
          <w:b/>
          <w:bCs/>
          <w:color w:val="000000"/>
          <w:sz w:val="22"/>
          <w:szCs w:val="22"/>
        </w:rPr>
        <w:t>Prawo zamówień publicznych (dalej jako: Pzp)</w:t>
      </w:r>
      <w:r w:rsidR="00EC6E24">
        <w:rPr>
          <w:rFonts w:asciiTheme="majorHAnsi" w:eastAsia="Calibri" w:hAnsiTheme="majorHAnsi" w:cs="Trebuchet MS"/>
          <w:color w:val="000000"/>
          <w:sz w:val="22"/>
          <w:szCs w:val="22"/>
        </w:rPr>
        <w:t xml:space="preserve"> </w:t>
      </w:r>
      <w:r w:rsidRPr="00C4431B">
        <w:rPr>
          <w:rFonts w:asciiTheme="majorHAnsi" w:eastAsia="Calibri" w:hAnsiTheme="majorHAnsi" w:cs="Trebuchet MS"/>
          <w:b/>
          <w:bCs/>
          <w:color w:val="000000"/>
          <w:sz w:val="22"/>
          <w:szCs w:val="22"/>
        </w:rPr>
        <w:t>DOTYCZĄCE PRZESŁANEK WYKLUCZENIA Z POSTĘPOWANIA</w:t>
      </w:r>
    </w:p>
    <w:p w14:paraId="228B9801" w14:textId="60EFDEBC" w:rsidR="00C4431B" w:rsidRPr="00EC6E24" w:rsidRDefault="00C4431B" w:rsidP="00EC6E24">
      <w:pPr>
        <w:spacing w:line="276" w:lineRule="auto"/>
        <w:jc w:val="center"/>
        <w:rPr>
          <w:rFonts w:asciiTheme="majorHAnsi" w:eastAsia="Calibri" w:hAnsiTheme="majorHAnsi" w:cs="Trebuchet MS"/>
          <w:b/>
          <w:bCs/>
          <w:color w:val="000000"/>
          <w:sz w:val="22"/>
          <w:szCs w:val="22"/>
        </w:rPr>
      </w:pPr>
      <w:r w:rsidRPr="00C4431B">
        <w:rPr>
          <w:rFonts w:asciiTheme="majorHAnsi" w:eastAsia="Calibri" w:hAnsiTheme="majorHAnsi" w:cs="Trebuchet MS"/>
          <w:b/>
          <w:bCs/>
          <w:color w:val="000000"/>
          <w:sz w:val="22"/>
          <w:szCs w:val="22"/>
        </w:rPr>
        <w:t xml:space="preserve">ORAZ </w:t>
      </w:r>
      <w:r w:rsidR="00EC6E24">
        <w:rPr>
          <w:rFonts w:asciiTheme="majorHAnsi" w:eastAsia="Calibri" w:hAnsiTheme="majorHAnsi" w:cs="Trebuchet MS"/>
          <w:b/>
          <w:bCs/>
          <w:color w:val="000000"/>
          <w:sz w:val="22"/>
          <w:szCs w:val="22"/>
        </w:rPr>
        <w:t xml:space="preserve"> </w:t>
      </w:r>
      <w:r w:rsidRPr="00C4431B">
        <w:rPr>
          <w:rFonts w:asciiTheme="majorHAnsi" w:eastAsia="Calibri" w:hAnsiTheme="majorHAnsi" w:cs="Trebuchet MS"/>
          <w:b/>
          <w:bCs/>
          <w:color w:val="000000"/>
          <w:sz w:val="22"/>
          <w:szCs w:val="22"/>
        </w:rPr>
        <w:t>SPEŁNIENIA WARUNKÓW UDZIAŁU W POSTĘPOWANIU</w:t>
      </w:r>
    </w:p>
    <w:p w14:paraId="60532B03" w14:textId="77777777" w:rsidR="00C4431B" w:rsidRPr="00C4431B" w:rsidRDefault="00C4431B" w:rsidP="00C4431B">
      <w:pPr>
        <w:jc w:val="both"/>
        <w:rPr>
          <w:rFonts w:asciiTheme="majorHAnsi" w:hAnsiTheme="majorHAnsi" w:cs="Tahoma"/>
          <w:b/>
          <w:bCs/>
          <w:sz w:val="20"/>
          <w:szCs w:val="20"/>
        </w:rPr>
      </w:pPr>
    </w:p>
    <w:p w14:paraId="71A60B52" w14:textId="086C4A6E" w:rsidR="00C4431B" w:rsidRPr="00C4431B" w:rsidRDefault="00C4431B" w:rsidP="00C4431B">
      <w:pPr>
        <w:jc w:val="both"/>
        <w:outlineLvl w:val="0"/>
        <w:rPr>
          <w:rFonts w:asciiTheme="majorHAnsi" w:hAnsiTheme="majorHAnsi" w:cs="Arial"/>
          <w:sz w:val="20"/>
          <w:szCs w:val="20"/>
        </w:rPr>
      </w:pPr>
      <w:r w:rsidRPr="00C4431B">
        <w:rPr>
          <w:rFonts w:asciiTheme="majorHAnsi" w:hAnsiTheme="majorHAnsi" w:cs="Arial"/>
          <w:sz w:val="20"/>
          <w:szCs w:val="20"/>
        </w:rPr>
        <w:t xml:space="preserve">Na potrzeby postępowania o udzielenie zamówienia publicznego pn. </w:t>
      </w:r>
      <w:r w:rsidRPr="00C4431B">
        <w:rPr>
          <w:rFonts w:asciiTheme="majorHAnsi" w:hAnsiTheme="majorHAnsi" w:cs="Arial"/>
          <w:b/>
          <w:sz w:val="20"/>
          <w:szCs w:val="20"/>
        </w:rPr>
        <w:t xml:space="preserve">Kompleksowa dostawa gazu ziemnego wysokometanowego typu E ze stacji regazyfikacji LNG do </w:t>
      </w:r>
      <w:r w:rsidR="0075388B" w:rsidRPr="0075388B">
        <w:rPr>
          <w:rFonts w:asciiTheme="majorHAnsi" w:hAnsiTheme="majorHAnsi" w:cs="Arial"/>
          <w:b/>
          <w:sz w:val="20"/>
          <w:szCs w:val="20"/>
        </w:rPr>
        <w:t>Przedszkola Miejskiego</w:t>
      </w:r>
      <w:r w:rsidRPr="00C4431B">
        <w:rPr>
          <w:rFonts w:asciiTheme="majorHAnsi" w:hAnsiTheme="majorHAnsi" w:cs="Arial"/>
          <w:b/>
          <w:sz w:val="20"/>
          <w:szCs w:val="20"/>
        </w:rPr>
        <w:t xml:space="preserve"> </w:t>
      </w:r>
      <w:r w:rsidRPr="00C4431B">
        <w:rPr>
          <w:rFonts w:asciiTheme="majorHAnsi" w:hAnsiTheme="majorHAnsi" w:cs="Arial"/>
          <w:b/>
          <w:sz w:val="20"/>
          <w:szCs w:val="20"/>
        </w:rPr>
        <w:br/>
        <w:t>w Bierutowie</w:t>
      </w:r>
      <w:r w:rsidRPr="00C4431B">
        <w:rPr>
          <w:rFonts w:asciiTheme="majorHAnsi" w:hAnsiTheme="majorHAnsi" w:cs="Arial"/>
          <w:sz w:val="20"/>
          <w:szCs w:val="20"/>
        </w:rPr>
        <w:t>, prowadzonego przez Miasto i Gminę Bierutów</w:t>
      </w:r>
      <w:r w:rsidRPr="00C4431B">
        <w:rPr>
          <w:rFonts w:asciiTheme="majorHAnsi" w:hAnsiTheme="majorHAnsi" w:cs="Arial"/>
          <w:i/>
          <w:iCs/>
          <w:sz w:val="20"/>
          <w:szCs w:val="20"/>
        </w:rPr>
        <w:t xml:space="preserve">, </w:t>
      </w:r>
      <w:r w:rsidRPr="00C4431B">
        <w:rPr>
          <w:rFonts w:asciiTheme="majorHAnsi" w:hAnsiTheme="majorHAnsi" w:cs="Arial"/>
          <w:sz w:val="20"/>
          <w:szCs w:val="20"/>
        </w:rPr>
        <w:t>oświadczam, co następuje:</w:t>
      </w:r>
    </w:p>
    <w:p w14:paraId="0A0D44F3" w14:textId="77777777" w:rsidR="00C4431B" w:rsidRPr="00C4431B" w:rsidRDefault="00C4431B" w:rsidP="00C4431B">
      <w:pPr>
        <w:widowControl w:val="0"/>
        <w:suppressAutoHyphens/>
        <w:spacing w:line="276" w:lineRule="auto"/>
        <w:jc w:val="both"/>
        <w:rPr>
          <w:rFonts w:asciiTheme="majorHAnsi" w:hAnsiTheme="majorHAnsi" w:cs="Arial"/>
          <w:sz w:val="20"/>
          <w:szCs w:val="20"/>
        </w:rPr>
      </w:pPr>
      <w:r w:rsidRPr="00C4431B">
        <w:rPr>
          <w:rFonts w:asciiTheme="majorHAnsi" w:hAnsiTheme="majorHAnsi" w:cs="Arial"/>
          <w:sz w:val="20"/>
          <w:szCs w:val="20"/>
        </w:rPr>
        <w:t xml:space="preserve">Oświadczenie dotyczące podstaw wykluczenia: </w:t>
      </w:r>
    </w:p>
    <w:p w14:paraId="3A1AD101" w14:textId="77777777" w:rsidR="00C4431B" w:rsidRPr="00C4431B" w:rsidRDefault="00C4431B" w:rsidP="00C4431B">
      <w:pPr>
        <w:widowControl w:val="0"/>
        <w:suppressAutoHyphens/>
        <w:spacing w:line="276" w:lineRule="auto"/>
        <w:jc w:val="both"/>
        <w:rPr>
          <w:rFonts w:asciiTheme="majorHAnsi" w:hAnsiTheme="majorHAnsi" w:cs="Arial"/>
          <w:sz w:val="20"/>
          <w:szCs w:val="20"/>
        </w:rPr>
      </w:pPr>
      <w:r w:rsidRPr="00C4431B">
        <w:rPr>
          <w:rFonts w:asciiTheme="majorHAnsi" w:hAnsiTheme="majorHAnsi" w:cs="Arial"/>
          <w:sz w:val="20"/>
          <w:szCs w:val="20"/>
        </w:rPr>
        <w:t xml:space="preserve">Oświadczam, że: </w:t>
      </w:r>
    </w:p>
    <w:p w14:paraId="31D0EC14" w14:textId="77777777" w:rsidR="00C4431B" w:rsidRPr="00C4431B" w:rsidRDefault="00C4431B" w:rsidP="00C4431B">
      <w:pPr>
        <w:widowControl w:val="0"/>
        <w:suppressAutoHyphens/>
        <w:spacing w:line="276" w:lineRule="auto"/>
        <w:jc w:val="both"/>
        <w:rPr>
          <w:rFonts w:asciiTheme="majorHAnsi" w:hAnsiTheme="majorHAnsi" w:cs="Arial"/>
          <w:sz w:val="20"/>
          <w:szCs w:val="20"/>
        </w:rPr>
      </w:pPr>
      <w:r w:rsidRPr="00C4431B">
        <w:rPr>
          <w:sz w:val="20"/>
          <w:szCs w:val="20"/>
        </w:rPr>
        <w:t>□</w:t>
      </w:r>
      <w:r w:rsidRPr="00C4431B">
        <w:rPr>
          <w:rFonts w:asciiTheme="majorHAnsi" w:hAnsiTheme="majorHAnsi" w:cs="Arial"/>
          <w:sz w:val="20"/>
          <w:szCs w:val="20"/>
        </w:rPr>
        <w:t xml:space="preserve"> nie podlegam wykluczeniu na podstawie art. 108 ust. 1 oraz art. 109 ust. 1 pkt 5 Pzp.* </w:t>
      </w:r>
    </w:p>
    <w:p w14:paraId="36FD9781" w14:textId="77777777" w:rsidR="00C4431B" w:rsidRPr="00C4431B" w:rsidRDefault="00C4431B" w:rsidP="00C4431B">
      <w:pPr>
        <w:widowControl w:val="0"/>
        <w:suppressAutoHyphens/>
        <w:spacing w:line="276" w:lineRule="auto"/>
        <w:jc w:val="both"/>
        <w:rPr>
          <w:rFonts w:asciiTheme="majorHAnsi" w:hAnsiTheme="majorHAnsi" w:cs="Arial"/>
          <w:sz w:val="20"/>
          <w:szCs w:val="20"/>
        </w:rPr>
      </w:pPr>
      <w:r w:rsidRPr="00C4431B">
        <w:rPr>
          <w:sz w:val="20"/>
          <w:szCs w:val="20"/>
        </w:rPr>
        <w:t>□</w:t>
      </w:r>
      <w:r w:rsidRPr="00C4431B">
        <w:rPr>
          <w:rFonts w:asciiTheme="majorHAnsi" w:hAnsiTheme="majorHAnsi" w:cs="Arial"/>
          <w:sz w:val="20"/>
          <w:szCs w:val="20"/>
        </w:rPr>
        <w:t xml:space="preserve"> zachodz</w:t>
      </w:r>
      <w:r w:rsidRPr="00C4431B">
        <w:rPr>
          <w:rFonts w:ascii="Cambria" w:hAnsi="Cambria" w:cs="Cambria"/>
          <w:sz w:val="20"/>
          <w:szCs w:val="20"/>
        </w:rPr>
        <w:t>ą</w:t>
      </w:r>
      <w:r w:rsidRPr="00C4431B">
        <w:rPr>
          <w:rFonts w:asciiTheme="majorHAnsi" w:hAnsiTheme="majorHAnsi" w:cs="Arial"/>
          <w:sz w:val="20"/>
          <w:szCs w:val="20"/>
        </w:rPr>
        <w:t xml:space="preserve"> w stosunku do mnie podstawy wykluczenia z post</w:t>
      </w:r>
      <w:r w:rsidRPr="00C4431B">
        <w:rPr>
          <w:rFonts w:ascii="Cambria" w:hAnsi="Cambria" w:cs="Cambria"/>
          <w:sz w:val="20"/>
          <w:szCs w:val="20"/>
        </w:rPr>
        <w:t>ę</w:t>
      </w:r>
      <w:r w:rsidRPr="00C4431B">
        <w:rPr>
          <w:rFonts w:asciiTheme="majorHAnsi" w:hAnsiTheme="majorHAnsi" w:cs="Arial"/>
          <w:sz w:val="20"/>
          <w:szCs w:val="20"/>
        </w:rPr>
        <w:t xml:space="preserve">powania na podstawie art. 108 ust. 1 pkt </w:t>
      </w:r>
      <w:r w:rsidRPr="00C4431B">
        <w:rPr>
          <w:rFonts w:ascii="Cambria" w:hAnsi="Cambria" w:cs="Cambria"/>
          <w:sz w:val="20"/>
          <w:szCs w:val="20"/>
        </w:rPr>
        <w:t>…………</w:t>
      </w:r>
      <w:r w:rsidRPr="00C4431B">
        <w:rPr>
          <w:rFonts w:asciiTheme="majorHAnsi" w:hAnsiTheme="majorHAnsi" w:cs="Arial"/>
          <w:sz w:val="20"/>
          <w:szCs w:val="20"/>
        </w:rPr>
        <w:t xml:space="preserve">. Pzp lub art. 109 ust. 1 pkt 4 lub art. 109 ust. 1 pkt 5 Pzp. (podać mającą zastosowanie podstawę wykluczenia spośród wymienionych w art. 108 ust. 1 pkt 1 lub art. 109 ust. 1 pkt 4-5) i związku z ww. okolicznością, na podstawie art. 110 ust. 2 Pzp podjąłem następujące środki naprawcze:* </w:t>
      </w:r>
    </w:p>
    <w:p w14:paraId="39A9FA58" w14:textId="77777777" w:rsidR="00C4431B" w:rsidRPr="00C4431B" w:rsidRDefault="00C4431B" w:rsidP="00C4431B">
      <w:pPr>
        <w:widowControl w:val="0"/>
        <w:suppressAutoHyphens/>
        <w:spacing w:line="276" w:lineRule="auto"/>
        <w:jc w:val="both"/>
        <w:rPr>
          <w:rFonts w:asciiTheme="majorHAnsi" w:hAnsiTheme="majorHAnsi" w:cs="Arial"/>
          <w:sz w:val="20"/>
          <w:szCs w:val="20"/>
        </w:rPr>
      </w:pPr>
      <w:r w:rsidRPr="00C4431B">
        <w:rPr>
          <w:rFonts w:asciiTheme="majorHAnsi" w:hAnsiTheme="majorHAnsi" w:cs="Arial"/>
          <w:sz w:val="20"/>
          <w:szCs w:val="20"/>
        </w:rPr>
        <w:t>………………………………………………………………………………………………………………………………………………………………………………………………………………………………………………………………………………………………………………………………</w:t>
      </w:r>
    </w:p>
    <w:p w14:paraId="48F5CA93" w14:textId="0D0C434F" w:rsidR="00C4431B" w:rsidRPr="00C4431B" w:rsidRDefault="00C4431B" w:rsidP="00C4431B">
      <w:pPr>
        <w:widowControl w:val="0"/>
        <w:suppressAutoHyphens/>
        <w:spacing w:line="276" w:lineRule="auto"/>
        <w:jc w:val="both"/>
        <w:rPr>
          <w:rFonts w:asciiTheme="majorHAnsi" w:hAnsiTheme="majorHAnsi" w:cs="Arial"/>
          <w:sz w:val="20"/>
          <w:szCs w:val="20"/>
        </w:rPr>
      </w:pPr>
      <w:r w:rsidRPr="00C4431B">
        <w:rPr>
          <w:sz w:val="20"/>
          <w:szCs w:val="20"/>
        </w:rPr>
        <w:t>□</w:t>
      </w:r>
      <w:r w:rsidRPr="00C4431B">
        <w:rPr>
          <w:rFonts w:asciiTheme="majorHAnsi" w:hAnsiTheme="majorHAnsi" w:cs="Arial"/>
          <w:sz w:val="20"/>
          <w:szCs w:val="20"/>
        </w:rPr>
        <w:t xml:space="preserve"> o</w:t>
      </w:r>
      <w:r w:rsidRPr="00C4431B">
        <w:rPr>
          <w:rFonts w:ascii="Cambria" w:hAnsi="Cambria" w:cs="Cambria"/>
          <w:sz w:val="20"/>
          <w:szCs w:val="20"/>
        </w:rPr>
        <w:t>ś</w:t>
      </w:r>
      <w:r w:rsidRPr="00C4431B">
        <w:rPr>
          <w:rFonts w:asciiTheme="majorHAnsi" w:hAnsiTheme="majorHAnsi" w:cs="Arial"/>
          <w:sz w:val="20"/>
          <w:szCs w:val="20"/>
        </w:rPr>
        <w:t xml:space="preserve">wiadczam, </w:t>
      </w:r>
      <w:r w:rsidRPr="00C4431B">
        <w:rPr>
          <w:rFonts w:ascii="Cambria" w:hAnsi="Cambria" w:cs="Cambria"/>
          <w:sz w:val="20"/>
          <w:szCs w:val="20"/>
        </w:rPr>
        <w:t>ż</w:t>
      </w:r>
      <w:r w:rsidRPr="00C4431B">
        <w:rPr>
          <w:rFonts w:asciiTheme="majorHAnsi" w:hAnsiTheme="majorHAnsi" w:cs="Arial"/>
          <w:sz w:val="20"/>
          <w:szCs w:val="20"/>
        </w:rPr>
        <w:t>e nie zachodz</w:t>
      </w:r>
      <w:r w:rsidRPr="00C4431B">
        <w:rPr>
          <w:rFonts w:ascii="Cambria" w:hAnsi="Cambria" w:cs="Cambria"/>
          <w:sz w:val="20"/>
          <w:szCs w:val="20"/>
        </w:rPr>
        <w:t>ą</w:t>
      </w:r>
      <w:r w:rsidRPr="00C4431B">
        <w:rPr>
          <w:rFonts w:asciiTheme="majorHAnsi" w:hAnsiTheme="majorHAnsi" w:cs="Arial"/>
          <w:sz w:val="20"/>
          <w:szCs w:val="20"/>
        </w:rPr>
        <w:t xml:space="preserve">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D97310" w:rsidRPr="00D97310">
        <w:rPr>
          <w:rFonts w:asciiTheme="majorHAnsi" w:hAnsiTheme="majorHAnsi" w:cs="Arial"/>
          <w:sz w:val="20"/>
          <w:szCs w:val="20"/>
        </w:rPr>
        <w:t>Dz. U. z 2023 r.  poz. 129</w:t>
      </w:r>
      <w:r w:rsidRPr="00C4431B">
        <w:rPr>
          <w:rFonts w:asciiTheme="majorHAnsi" w:hAnsiTheme="majorHAnsi" w:cs="Arial"/>
          <w:sz w:val="20"/>
          <w:szCs w:val="20"/>
        </w:rPr>
        <w:t>) .</w:t>
      </w:r>
    </w:p>
    <w:p w14:paraId="1869439E" w14:textId="77777777" w:rsidR="00C4431B" w:rsidRPr="00C4431B" w:rsidRDefault="00C4431B" w:rsidP="00C4431B">
      <w:pPr>
        <w:widowControl w:val="0"/>
        <w:suppressAutoHyphens/>
        <w:spacing w:line="276" w:lineRule="auto"/>
        <w:jc w:val="both"/>
        <w:rPr>
          <w:rFonts w:asciiTheme="majorHAnsi" w:eastAsia="Lucida Sans Unicode" w:hAnsiTheme="majorHAnsi" w:cs="Arial"/>
          <w:b/>
          <w:sz w:val="20"/>
          <w:szCs w:val="20"/>
          <w:lang w:eastAsia="ar-SA"/>
        </w:rPr>
      </w:pPr>
      <w:r w:rsidRPr="00C4431B">
        <w:rPr>
          <w:rFonts w:asciiTheme="majorHAnsi" w:hAnsiTheme="majorHAnsi" w:cs="Arial"/>
          <w:sz w:val="20"/>
          <w:szCs w:val="20"/>
        </w:rPr>
        <w:t>*zaznaczyć właściwe</w:t>
      </w:r>
    </w:p>
    <w:p w14:paraId="1953D28D" w14:textId="77777777" w:rsidR="00C4431B" w:rsidRPr="00C4431B" w:rsidRDefault="00C4431B" w:rsidP="00C4431B">
      <w:pPr>
        <w:spacing w:after="120" w:line="276" w:lineRule="auto"/>
        <w:jc w:val="both"/>
        <w:rPr>
          <w:rFonts w:asciiTheme="majorHAnsi" w:hAnsiTheme="majorHAnsi" w:cs="Arial"/>
          <w:sz w:val="20"/>
          <w:szCs w:val="20"/>
        </w:rPr>
      </w:pPr>
      <w:r w:rsidRPr="00C4431B">
        <w:rPr>
          <w:rFonts w:asciiTheme="majorHAnsi" w:hAnsiTheme="majorHAnsi" w:cs="Arial"/>
          <w:sz w:val="20"/>
          <w:szCs w:val="20"/>
        </w:rPr>
        <w:t>Oświadczam, że spełniam, określone przez Zamawiającego, warunki udziału w postępowaniu w zakresie:</w:t>
      </w:r>
    </w:p>
    <w:p w14:paraId="3FC13002" w14:textId="77777777" w:rsidR="00C4431B" w:rsidRPr="00C4431B" w:rsidRDefault="00C4431B" w:rsidP="00FD54E6">
      <w:pPr>
        <w:widowControl w:val="0"/>
        <w:numPr>
          <w:ilvl w:val="0"/>
          <w:numId w:val="83"/>
        </w:numPr>
        <w:suppressAutoHyphens/>
        <w:autoSpaceDE w:val="0"/>
        <w:autoSpaceDN w:val="0"/>
        <w:adjustRightInd w:val="0"/>
        <w:spacing w:line="276" w:lineRule="auto"/>
        <w:ind w:left="567"/>
        <w:contextualSpacing/>
        <w:rPr>
          <w:rFonts w:asciiTheme="majorHAnsi" w:eastAsia="Calibri" w:hAnsiTheme="majorHAnsi" w:cs="Arial"/>
          <w:i/>
          <w:color w:val="000000"/>
          <w:kern w:val="1"/>
          <w:sz w:val="20"/>
          <w:szCs w:val="20"/>
          <w:lang w:eastAsia="ar-SA"/>
        </w:rPr>
      </w:pPr>
      <w:r w:rsidRPr="00C4431B">
        <w:rPr>
          <w:rFonts w:asciiTheme="majorHAnsi" w:eastAsia="Calibri" w:hAnsiTheme="majorHAnsi" w:cs="Arial"/>
          <w:i/>
          <w:color w:val="000000"/>
          <w:kern w:val="1"/>
          <w:sz w:val="20"/>
          <w:szCs w:val="20"/>
          <w:lang w:eastAsia="ar-SA"/>
        </w:rPr>
        <w:t xml:space="preserve">zdolności do występowania w obrocie gospodarczym; </w:t>
      </w:r>
    </w:p>
    <w:p w14:paraId="715B8CD2" w14:textId="77777777" w:rsidR="00C4431B" w:rsidRPr="00C4431B" w:rsidRDefault="00C4431B" w:rsidP="00FD54E6">
      <w:pPr>
        <w:widowControl w:val="0"/>
        <w:numPr>
          <w:ilvl w:val="0"/>
          <w:numId w:val="83"/>
        </w:numPr>
        <w:suppressAutoHyphens/>
        <w:autoSpaceDE w:val="0"/>
        <w:autoSpaceDN w:val="0"/>
        <w:adjustRightInd w:val="0"/>
        <w:spacing w:line="276" w:lineRule="auto"/>
        <w:ind w:left="567"/>
        <w:contextualSpacing/>
        <w:rPr>
          <w:rFonts w:asciiTheme="majorHAnsi" w:eastAsia="Calibri" w:hAnsiTheme="majorHAnsi" w:cs="Arial"/>
          <w:i/>
          <w:color w:val="000000"/>
          <w:kern w:val="1"/>
          <w:sz w:val="20"/>
          <w:szCs w:val="20"/>
          <w:lang w:eastAsia="ar-SA"/>
        </w:rPr>
      </w:pPr>
      <w:r w:rsidRPr="00C4431B">
        <w:rPr>
          <w:rFonts w:asciiTheme="majorHAnsi" w:eastAsia="Calibri" w:hAnsiTheme="majorHAnsi" w:cs="Arial"/>
          <w:i/>
          <w:color w:val="000000"/>
          <w:kern w:val="1"/>
          <w:sz w:val="20"/>
          <w:szCs w:val="20"/>
          <w:lang w:eastAsia="ar-SA"/>
        </w:rPr>
        <w:t xml:space="preserve">uprawnień do prowadzenia określonej działalności gospodarczej lub zawodowej, o ile wynika to z odrębnych przepisów; </w:t>
      </w:r>
    </w:p>
    <w:p w14:paraId="60365B29" w14:textId="77777777" w:rsidR="00C4431B" w:rsidRPr="00C4431B" w:rsidRDefault="00C4431B" w:rsidP="00FD54E6">
      <w:pPr>
        <w:widowControl w:val="0"/>
        <w:numPr>
          <w:ilvl w:val="0"/>
          <w:numId w:val="83"/>
        </w:numPr>
        <w:suppressAutoHyphens/>
        <w:autoSpaceDE w:val="0"/>
        <w:autoSpaceDN w:val="0"/>
        <w:adjustRightInd w:val="0"/>
        <w:spacing w:line="276" w:lineRule="auto"/>
        <w:ind w:left="567"/>
        <w:contextualSpacing/>
        <w:rPr>
          <w:rFonts w:asciiTheme="majorHAnsi" w:eastAsia="Calibri" w:hAnsiTheme="majorHAnsi" w:cs="Arial"/>
          <w:i/>
          <w:color w:val="000000"/>
          <w:kern w:val="1"/>
          <w:sz w:val="20"/>
          <w:szCs w:val="20"/>
          <w:lang w:eastAsia="ar-SA"/>
        </w:rPr>
      </w:pPr>
      <w:r w:rsidRPr="00C4431B">
        <w:rPr>
          <w:rFonts w:asciiTheme="majorHAnsi" w:eastAsia="Calibri" w:hAnsiTheme="majorHAnsi" w:cs="Arial"/>
          <w:i/>
          <w:color w:val="000000"/>
          <w:kern w:val="1"/>
          <w:sz w:val="20"/>
          <w:szCs w:val="20"/>
          <w:lang w:eastAsia="ar-SA"/>
        </w:rPr>
        <w:t xml:space="preserve">sytuacji ekonomicznej lub finansowej; </w:t>
      </w:r>
    </w:p>
    <w:p w14:paraId="20540BF0" w14:textId="77777777" w:rsidR="00C4431B" w:rsidRPr="00C4431B" w:rsidRDefault="00C4431B" w:rsidP="00FD54E6">
      <w:pPr>
        <w:widowControl w:val="0"/>
        <w:numPr>
          <w:ilvl w:val="0"/>
          <w:numId w:val="83"/>
        </w:numPr>
        <w:suppressAutoHyphens/>
        <w:autoSpaceDE w:val="0"/>
        <w:autoSpaceDN w:val="0"/>
        <w:adjustRightInd w:val="0"/>
        <w:spacing w:line="276" w:lineRule="auto"/>
        <w:ind w:left="567"/>
        <w:contextualSpacing/>
        <w:jc w:val="both"/>
        <w:rPr>
          <w:rFonts w:asciiTheme="majorHAnsi" w:eastAsia="DejaVu Sans" w:hAnsiTheme="majorHAnsi" w:cs="Arial"/>
          <w:i/>
          <w:kern w:val="1"/>
          <w:sz w:val="20"/>
          <w:szCs w:val="20"/>
          <w:lang w:eastAsia="ar-SA"/>
        </w:rPr>
      </w:pPr>
      <w:r w:rsidRPr="00C4431B">
        <w:rPr>
          <w:rFonts w:asciiTheme="majorHAnsi" w:eastAsia="Calibri" w:hAnsiTheme="majorHAnsi" w:cs="Arial"/>
          <w:i/>
          <w:color w:val="000000"/>
          <w:kern w:val="1"/>
          <w:sz w:val="20"/>
          <w:szCs w:val="20"/>
          <w:lang w:eastAsia="ar-SA"/>
        </w:rPr>
        <w:t>zdolności technicznej lub zawodowej.</w:t>
      </w:r>
    </w:p>
    <w:p w14:paraId="535ABA12" w14:textId="77777777" w:rsidR="00C4431B" w:rsidRPr="00C4431B" w:rsidRDefault="00C4431B" w:rsidP="00C4431B">
      <w:pPr>
        <w:widowControl w:val="0"/>
        <w:suppressAutoHyphens/>
        <w:spacing w:line="276" w:lineRule="auto"/>
        <w:jc w:val="both"/>
        <w:rPr>
          <w:rFonts w:asciiTheme="majorHAnsi" w:eastAsia="Lucida Sans Unicode" w:hAnsiTheme="majorHAnsi" w:cs="Arial"/>
          <w:b/>
          <w:sz w:val="20"/>
          <w:szCs w:val="20"/>
          <w:lang w:eastAsia="ar-SA"/>
        </w:rPr>
      </w:pPr>
    </w:p>
    <w:p w14:paraId="5AA1341B" w14:textId="77777777" w:rsidR="00C4431B" w:rsidRPr="00C4431B" w:rsidRDefault="00C4431B" w:rsidP="00C4431B">
      <w:pPr>
        <w:shd w:val="clear" w:color="auto" w:fill="FFFFFF"/>
        <w:ind w:left="284"/>
        <w:jc w:val="both"/>
        <w:rPr>
          <w:rFonts w:asciiTheme="majorHAnsi" w:hAnsiTheme="majorHAnsi" w:cs="Tahoma"/>
          <w:sz w:val="16"/>
          <w:szCs w:val="16"/>
        </w:rPr>
      </w:pPr>
      <w:r w:rsidRPr="00C4431B">
        <w:rPr>
          <w:rFonts w:asciiTheme="majorHAnsi" w:hAnsiTheme="majorHAnsi" w:cs="Tahoma"/>
          <w:sz w:val="16"/>
          <w:szCs w:val="16"/>
        </w:rPr>
        <w:t>.......................... dnia ....................</w:t>
      </w:r>
      <w:r w:rsidRPr="00C4431B">
        <w:rPr>
          <w:rFonts w:asciiTheme="majorHAnsi" w:hAnsiTheme="majorHAnsi" w:cs="Tahoma"/>
          <w:sz w:val="16"/>
          <w:szCs w:val="16"/>
        </w:rPr>
        <w:tab/>
        <w:t xml:space="preserve">                                                                                               ...........................................................................</w:t>
      </w:r>
    </w:p>
    <w:p w14:paraId="7558DB67" w14:textId="77777777" w:rsidR="00C4431B" w:rsidRPr="00C4431B" w:rsidRDefault="00C4431B" w:rsidP="00C4431B">
      <w:pPr>
        <w:widowControl w:val="0"/>
        <w:jc w:val="center"/>
        <w:rPr>
          <w:rFonts w:asciiTheme="majorHAnsi" w:hAnsiTheme="majorHAnsi" w:cs="Tahoma"/>
          <w:i/>
          <w:sz w:val="16"/>
          <w:szCs w:val="16"/>
        </w:rPr>
      </w:pPr>
      <w:r w:rsidRPr="00C4431B">
        <w:rPr>
          <w:rFonts w:asciiTheme="majorHAnsi" w:hAnsiTheme="majorHAnsi" w:cs="Tahoma"/>
          <w:sz w:val="16"/>
          <w:szCs w:val="16"/>
        </w:rPr>
        <w:tab/>
      </w:r>
      <w:r w:rsidRPr="00C4431B">
        <w:rPr>
          <w:rFonts w:asciiTheme="majorHAnsi" w:hAnsiTheme="majorHAnsi" w:cs="Tahoma"/>
          <w:sz w:val="16"/>
          <w:szCs w:val="16"/>
        </w:rPr>
        <w:tab/>
      </w:r>
      <w:r w:rsidRPr="00C4431B">
        <w:rPr>
          <w:rFonts w:asciiTheme="majorHAnsi" w:hAnsiTheme="majorHAnsi" w:cs="Tahoma"/>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t>imię, nazwisko (pieczęć) i podpis osoby</w:t>
      </w:r>
    </w:p>
    <w:p w14:paraId="6CE5F853" w14:textId="77777777" w:rsidR="00C4431B" w:rsidRPr="00C4431B" w:rsidRDefault="00C4431B" w:rsidP="00C4431B">
      <w:pPr>
        <w:widowControl w:val="0"/>
        <w:jc w:val="center"/>
        <w:rPr>
          <w:rFonts w:asciiTheme="majorHAnsi" w:hAnsiTheme="majorHAnsi" w:cs="Tahoma"/>
          <w:sz w:val="16"/>
          <w:szCs w:val="16"/>
        </w:rPr>
      </w:pP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t>upoważnionej do reprezentowania Wykonawcy</w:t>
      </w:r>
    </w:p>
    <w:p w14:paraId="4D74765F" w14:textId="77777777" w:rsidR="00C4431B" w:rsidRPr="00C4431B" w:rsidRDefault="00C4431B" w:rsidP="00C4431B">
      <w:pPr>
        <w:rPr>
          <w:rFonts w:asciiTheme="majorHAnsi" w:hAnsiTheme="majorHAnsi" w:cs="Tahoma"/>
          <w:sz w:val="16"/>
          <w:szCs w:val="16"/>
        </w:rPr>
      </w:pPr>
      <w:r w:rsidRPr="00C4431B">
        <w:rPr>
          <w:rFonts w:asciiTheme="majorHAnsi" w:hAnsiTheme="majorHAnsi" w:cs="Tahoma"/>
          <w:sz w:val="16"/>
          <w:szCs w:val="16"/>
        </w:rPr>
        <w:t>*niepotrzebne skreślić</w:t>
      </w:r>
    </w:p>
    <w:p w14:paraId="4FE3656F" w14:textId="77777777" w:rsidR="00C4431B" w:rsidRPr="00C4431B" w:rsidRDefault="00C4431B" w:rsidP="00D97310">
      <w:pPr>
        <w:widowControl w:val="0"/>
        <w:rPr>
          <w:rFonts w:asciiTheme="majorHAnsi" w:hAnsiTheme="majorHAnsi" w:cs="Tahoma"/>
          <w:i/>
          <w:sz w:val="16"/>
          <w:szCs w:val="16"/>
        </w:rPr>
      </w:pPr>
    </w:p>
    <w:p w14:paraId="61B7369A" w14:textId="77777777" w:rsidR="00C4431B" w:rsidRPr="00C4431B" w:rsidRDefault="00C4431B" w:rsidP="00C4431B">
      <w:pPr>
        <w:autoSpaceDE w:val="0"/>
        <w:autoSpaceDN w:val="0"/>
        <w:adjustRightInd w:val="0"/>
        <w:jc w:val="both"/>
        <w:rPr>
          <w:rFonts w:asciiTheme="majorHAnsi" w:eastAsia="Calibri" w:hAnsiTheme="majorHAnsi" w:cs="Arial"/>
          <w:color w:val="000000"/>
          <w:sz w:val="16"/>
          <w:szCs w:val="16"/>
        </w:rPr>
      </w:pPr>
      <w:r w:rsidRPr="00C4431B">
        <w:rPr>
          <w:rFonts w:asciiTheme="majorHAnsi" w:eastAsia="Calibri" w:hAnsiTheme="majorHAnsi" w:cs="Arial"/>
          <w:iCs/>
          <w:color w:val="000000"/>
          <w:sz w:val="16"/>
          <w:szCs w:val="16"/>
        </w:rPr>
        <w:t>Informacja dla Wykonawcy:</w:t>
      </w:r>
    </w:p>
    <w:p w14:paraId="4CB6A5A2" w14:textId="77777777" w:rsidR="00C4431B" w:rsidRPr="00C4431B" w:rsidRDefault="00C4431B" w:rsidP="00D97310">
      <w:pPr>
        <w:widowControl w:val="0"/>
        <w:numPr>
          <w:ilvl w:val="0"/>
          <w:numId w:val="82"/>
        </w:numPr>
        <w:suppressAutoHyphens/>
        <w:ind w:left="284" w:hanging="284"/>
        <w:contextualSpacing/>
        <w:jc w:val="both"/>
        <w:rPr>
          <w:rFonts w:asciiTheme="majorHAnsi" w:eastAsia="DejaVu Sans" w:hAnsiTheme="majorHAnsi" w:cs="Arial"/>
          <w:kern w:val="1"/>
          <w:sz w:val="16"/>
          <w:szCs w:val="16"/>
          <w:lang w:eastAsia="ar-SA"/>
        </w:rPr>
      </w:pPr>
      <w:r w:rsidRPr="00C4431B">
        <w:rPr>
          <w:rFonts w:asciiTheme="majorHAnsi" w:eastAsia="DejaVu Sans" w:hAnsiTheme="majorHAnsi" w:cs="Arial"/>
          <w:kern w:val="1"/>
          <w:sz w:val="16"/>
          <w:szCs w:val="16"/>
          <w:lang w:eastAsia="ar-SA"/>
        </w:rPr>
        <w:t>Podpisuje każdy wykonawca składający ofertę</w:t>
      </w:r>
    </w:p>
    <w:p w14:paraId="15FD2314" w14:textId="77777777" w:rsidR="00C4431B" w:rsidRPr="00C4431B" w:rsidRDefault="00C4431B" w:rsidP="00D97310">
      <w:pPr>
        <w:widowControl w:val="0"/>
        <w:numPr>
          <w:ilvl w:val="0"/>
          <w:numId w:val="82"/>
        </w:numPr>
        <w:suppressAutoHyphens/>
        <w:ind w:left="284" w:hanging="284"/>
        <w:contextualSpacing/>
        <w:jc w:val="both"/>
        <w:rPr>
          <w:rFonts w:asciiTheme="majorHAnsi" w:eastAsia="DejaVu Sans" w:hAnsiTheme="majorHAnsi" w:cs="Arial"/>
          <w:kern w:val="1"/>
          <w:sz w:val="16"/>
          <w:szCs w:val="16"/>
          <w:lang w:eastAsia="ar-SA"/>
        </w:rPr>
      </w:pPr>
      <w:r w:rsidRPr="00C4431B">
        <w:rPr>
          <w:rFonts w:asciiTheme="majorHAnsi" w:eastAsia="DejaVu Sans" w:hAnsiTheme="majorHAnsi" w:cs="Arial"/>
          <w:kern w:val="1"/>
          <w:sz w:val="16"/>
          <w:szCs w:val="16"/>
          <w:lang w:eastAsia="ar-SA"/>
        </w:rPr>
        <w:t>W przypadku Wykonawców wspólnie ubiegających się o zamówienie powyższy dokument podpisują wszyscy członkowie konsorcjum lub Pełnomocnik w imieniu całego konsorcjum.</w:t>
      </w:r>
    </w:p>
    <w:p w14:paraId="2B3766F8" w14:textId="77777777" w:rsidR="00C4431B" w:rsidRPr="00C4431B" w:rsidRDefault="00C4431B" w:rsidP="00D97310">
      <w:pPr>
        <w:numPr>
          <w:ilvl w:val="0"/>
          <w:numId w:val="82"/>
        </w:numPr>
        <w:ind w:left="284" w:hanging="284"/>
        <w:jc w:val="both"/>
        <w:rPr>
          <w:rFonts w:asciiTheme="majorHAnsi" w:eastAsia="Calibri" w:hAnsiTheme="majorHAnsi" w:cs="Arial"/>
          <w:color w:val="000000"/>
          <w:sz w:val="16"/>
          <w:szCs w:val="16"/>
          <w:lang w:eastAsia="en-US"/>
        </w:rPr>
      </w:pPr>
      <w:r w:rsidRPr="00C4431B">
        <w:rPr>
          <w:rFonts w:asciiTheme="majorHAnsi" w:eastAsia="Calibri" w:hAnsiTheme="majorHAnsi" w:cs="Arial"/>
          <w:iCs/>
          <w:color w:val="000000"/>
          <w:sz w:val="16"/>
          <w:szCs w:val="16"/>
        </w:rPr>
        <w:t>Dokument musi być opatrzony przez osobę lub osoby uprawnione do reprezentowania firmy kwalifikowanym podpisem elektronicznym, podpisem zaufanym lub podpisem osobistym</w:t>
      </w:r>
    </w:p>
    <w:p w14:paraId="1F381332" w14:textId="77777777" w:rsidR="00EC6E24" w:rsidRDefault="00EC6E24" w:rsidP="00C4431B">
      <w:pPr>
        <w:widowControl w:val="0"/>
        <w:suppressAutoHyphens/>
        <w:spacing w:line="276" w:lineRule="auto"/>
        <w:jc w:val="both"/>
        <w:rPr>
          <w:rFonts w:asciiTheme="majorHAnsi" w:eastAsia="Lucida Sans Unicode" w:hAnsiTheme="majorHAnsi" w:cs="Arial"/>
          <w:b/>
          <w:sz w:val="20"/>
          <w:szCs w:val="20"/>
          <w:lang w:eastAsia="ar-SA"/>
        </w:rPr>
      </w:pPr>
    </w:p>
    <w:p w14:paraId="06A3FF32" w14:textId="77777777" w:rsidR="00EC6E24" w:rsidRDefault="00EC6E24" w:rsidP="00C4431B">
      <w:pPr>
        <w:widowControl w:val="0"/>
        <w:suppressAutoHyphens/>
        <w:spacing w:line="276" w:lineRule="auto"/>
        <w:jc w:val="both"/>
        <w:rPr>
          <w:rFonts w:asciiTheme="majorHAnsi" w:eastAsia="Lucida Sans Unicode" w:hAnsiTheme="majorHAnsi" w:cs="Arial"/>
          <w:b/>
          <w:sz w:val="20"/>
          <w:szCs w:val="20"/>
          <w:lang w:eastAsia="ar-SA"/>
        </w:rPr>
      </w:pPr>
    </w:p>
    <w:p w14:paraId="0776147C" w14:textId="45451784" w:rsidR="00C4431B" w:rsidRPr="00C4431B" w:rsidRDefault="00C4431B" w:rsidP="00C4431B">
      <w:pPr>
        <w:widowControl w:val="0"/>
        <w:suppressAutoHyphens/>
        <w:spacing w:line="276" w:lineRule="auto"/>
        <w:jc w:val="both"/>
        <w:rPr>
          <w:rFonts w:asciiTheme="majorHAnsi" w:eastAsia="Lucida Sans Unicode" w:hAnsiTheme="majorHAnsi" w:cs="Arial"/>
          <w:b/>
          <w:sz w:val="20"/>
          <w:szCs w:val="20"/>
          <w:lang w:eastAsia="ar-SA"/>
        </w:rPr>
      </w:pPr>
      <w:r w:rsidRPr="00C4431B">
        <w:rPr>
          <w:rFonts w:asciiTheme="majorHAnsi" w:eastAsia="Lucida Sans Unicode" w:hAnsiTheme="majorHAnsi" w:cs="Arial"/>
          <w:b/>
          <w:sz w:val="20"/>
          <w:szCs w:val="20"/>
          <w:lang w:eastAsia="ar-SA"/>
        </w:rPr>
        <w:lastRenderedPageBreak/>
        <w:t>OŚWIADCZENIE DOTYCZĄCE PODANYCH INFORMACJI:</w:t>
      </w:r>
    </w:p>
    <w:p w14:paraId="57FC8B19" w14:textId="5DBACA0D" w:rsidR="00C4431B" w:rsidRPr="00C4431B" w:rsidRDefault="00C4431B" w:rsidP="00C4431B">
      <w:pPr>
        <w:widowControl w:val="0"/>
        <w:suppressAutoHyphens/>
        <w:spacing w:line="276" w:lineRule="auto"/>
        <w:jc w:val="both"/>
        <w:rPr>
          <w:rFonts w:asciiTheme="majorHAnsi" w:eastAsia="Lucida Sans Unicode" w:hAnsiTheme="majorHAnsi" w:cs="Arial"/>
          <w:sz w:val="20"/>
          <w:szCs w:val="20"/>
          <w:lang w:eastAsia="ar-SA"/>
        </w:rPr>
      </w:pPr>
      <w:r w:rsidRPr="00C4431B">
        <w:rPr>
          <w:rFonts w:asciiTheme="majorHAnsi" w:eastAsia="Lucida Sans Unicode" w:hAnsiTheme="majorHAnsi" w:cs="Arial"/>
          <w:sz w:val="20"/>
          <w:szCs w:val="20"/>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E7124D0" w14:textId="77777777" w:rsidR="00C4431B" w:rsidRPr="00C4431B" w:rsidRDefault="00C4431B" w:rsidP="00C4431B">
      <w:pPr>
        <w:tabs>
          <w:tab w:val="left" w:pos="900"/>
        </w:tabs>
        <w:spacing w:before="120" w:after="120"/>
        <w:ind w:left="284"/>
        <w:jc w:val="both"/>
        <w:rPr>
          <w:rFonts w:asciiTheme="majorHAnsi" w:hAnsiTheme="majorHAnsi" w:cs="Tahoma"/>
          <w:bCs/>
          <w:sz w:val="20"/>
          <w:szCs w:val="20"/>
        </w:rPr>
      </w:pPr>
    </w:p>
    <w:p w14:paraId="259DF42A" w14:textId="77777777" w:rsidR="00C4431B" w:rsidRPr="00C4431B" w:rsidRDefault="00C4431B" w:rsidP="00C4431B">
      <w:pPr>
        <w:shd w:val="clear" w:color="auto" w:fill="FFFFFF"/>
        <w:ind w:left="284"/>
        <w:jc w:val="both"/>
        <w:rPr>
          <w:rFonts w:asciiTheme="majorHAnsi" w:hAnsiTheme="majorHAnsi" w:cs="Tahoma"/>
          <w:sz w:val="16"/>
          <w:szCs w:val="16"/>
        </w:rPr>
      </w:pPr>
      <w:r w:rsidRPr="00C4431B">
        <w:rPr>
          <w:rFonts w:asciiTheme="majorHAnsi" w:hAnsiTheme="majorHAnsi" w:cs="Tahoma"/>
          <w:sz w:val="16"/>
          <w:szCs w:val="16"/>
        </w:rPr>
        <w:t>.......................... dnia ....................</w:t>
      </w:r>
      <w:r w:rsidRPr="00C4431B">
        <w:rPr>
          <w:rFonts w:asciiTheme="majorHAnsi" w:hAnsiTheme="majorHAnsi" w:cs="Tahoma"/>
          <w:sz w:val="16"/>
          <w:szCs w:val="16"/>
        </w:rPr>
        <w:tab/>
        <w:t xml:space="preserve">                                                                                            ...........................................................................</w:t>
      </w:r>
    </w:p>
    <w:p w14:paraId="37ACB65E" w14:textId="77777777" w:rsidR="00C4431B" w:rsidRPr="00C4431B" w:rsidRDefault="00C4431B" w:rsidP="00C4431B">
      <w:pPr>
        <w:widowControl w:val="0"/>
        <w:jc w:val="center"/>
        <w:rPr>
          <w:rFonts w:asciiTheme="majorHAnsi" w:hAnsiTheme="majorHAnsi" w:cs="Tahoma"/>
          <w:i/>
          <w:sz w:val="16"/>
          <w:szCs w:val="16"/>
        </w:rPr>
      </w:pPr>
      <w:r w:rsidRPr="00C4431B">
        <w:rPr>
          <w:rFonts w:asciiTheme="majorHAnsi" w:hAnsiTheme="majorHAnsi" w:cs="Tahoma"/>
          <w:sz w:val="16"/>
          <w:szCs w:val="16"/>
        </w:rPr>
        <w:tab/>
      </w:r>
      <w:r w:rsidRPr="00C4431B">
        <w:rPr>
          <w:rFonts w:asciiTheme="majorHAnsi" w:hAnsiTheme="majorHAnsi" w:cs="Tahoma"/>
          <w:sz w:val="16"/>
          <w:szCs w:val="16"/>
        </w:rPr>
        <w:tab/>
      </w:r>
      <w:r w:rsidRPr="00C4431B">
        <w:rPr>
          <w:rFonts w:asciiTheme="majorHAnsi" w:hAnsiTheme="majorHAnsi" w:cs="Tahoma"/>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t>imię, nazwisko (pieczęć) i podpis osoby</w:t>
      </w:r>
    </w:p>
    <w:p w14:paraId="77DCF615" w14:textId="77777777" w:rsidR="00C4431B" w:rsidRPr="00C4431B" w:rsidRDefault="00C4431B" w:rsidP="00C4431B">
      <w:pPr>
        <w:widowControl w:val="0"/>
        <w:jc w:val="center"/>
        <w:rPr>
          <w:rFonts w:asciiTheme="majorHAnsi" w:hAnsiTheme="majorHAnsi" w:cs="Tahoma"/>
          <w:sz w:val="16"/>
          <w:szCs w:val="16"/>
        </w:rPr>
      </w:pP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r>
      <w:r w:rsidRPr="00C4431B">
        <w:rPr>
          <w:rFonts w:asciiTheme="majorHAnsi" w:hAnsiTheme="majorHAnsi" w:cs="Tahoma"/>
          <w:i/>
          <w:sz w:val="16"/>
          <w:szCs w:val="16"/>
        </w:rPr>
        <w:tab/>
        <w:t>upoważnionej do reprezentowania Wykonawcy</w:t>
      </w:r>
    </w:p>
    <w:p w14:paraId="72D97DD6" w14:textId="77777777" w:rsidR="00C4431B" w:rsidRPr="00C4431B" w:rsidRDefault="00C4431B" w:rsidP="00C4431B">
      <w:pPr>
        <w:autoSpaceDE w:val="0"/>
        <w:autoSpaceDN w:val="0"/>
        <w:adjustRightInd w:val="0"/>
        <w:spacing w:line="288" w:lineRule="auto"/>
        <w:jc w:val="both"/>
        <w:rPr>
          <w:rFonts w:ascii="Cambria" w:hAnsi="Cambria"/>
          <w:color w:val="000000"/>
          <w:kern w:val="20"/>
          <w:sz w:val="20"/>
          <w:szCs w:val="23"/>
        </w:rPr>
      </w:pPr>
      <w:r w:rsidRPr="00C4431B">
        <w:rPr>
          <w:rFonts w:ascii="Cambria" w:hAnsi="Cambria"/>
          <w:b/>
          <w:bCs/>
          <w:color w:val="000000"/>
          <w:kern w:val="20"/>
          <w:sz w:val="20"/>
          <w:szCs w:val="23"/>
        </w:rPr>
        <w:t xml:space="preserve">Oświadczenie dotyczące podanych informacji: </w:t>
      </w:r>
    </w:p>
    <w:p w14:paraId="1CBD5E79" w14:textId="77777777" w:rsidR="00C4431B" w:rsidRPr="00C4431B" w:rsidRDefault="00C4431B" w:rsidP="00C4431B">
      <w:pPr>
        <w:autoSpaceDE w:val="0"/>
        <w:autoSpaceDN w:val="0"/>
        <w:adjustRightInd w:val="0"/>
        <w:spacing w:line="288" w:lineRule="auto"/>
        <w:jc w:val="both"/>
        <w:rPr>
          <w:rFonts w:ascii="Cambria" w:hAnsi="Cambria"/>
          <w:color w:val="000000"/>
          <w:kern w:val="20"/>
          <w:sz w:val="20"/>
          <w:szCs w:val="23"/>
        </w:rPr>
      </w:pPr>
      <w:r w:rsidRPr="00C4431B">
        <w:rPr>
          <w:rFonts w:ascii="Cambria" w:hAnsi="Cambria"/>
          <w:color w:val="000000"/>
          <w:kern w:val="20"/>
          <w:sz w:val="20"/>
          <w:szCs w:val="23"/>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27DE18CE" w14:textId="77777777" w:rsidR="00C4431B" w:rsidRPr="00C4431B" w:rsidRDefault="00C4431B" w:rsidP="00C4431B">
      <w:pPr>
        <w:suppressAutoHyphens/>
        <w:spacing w:line="288" w:lineRule="auto"/>
        <w:jc w:val="both"/>
        <w:rPr>
          <w:rFonts w:ascii="Cambria" w:hAnsi="Cambria"/>
          <w:b/>
          <w:bCs/>
          <w:kern w:val="20"/>
          <w:sz w:val="20"/>
          <w:szCs w:val="23"/>
        </w:rPr>
      </w:pPr>
    </w:p>
    <w:p w14:paraId="0E6A704E" w14:textId="77777777" w:rsidR="00C4431B" w:rsidRPr="00C4431B" w:rsidRDefault="00C4431B" w:rsidP="00C4431B">
      <w:pPr>
        <w:suppressAutoHyphens/>
        <w:spacing w:line="288" w:lineRule="auto"/>
        <w:jc w:val="both"/>
        <w:rPr>
          <w:rFonts w:ascii="Cambria" w:hAnsi="Cambria"/>
          <w:b/>
          <w:bCs/>
          <w:kern w:val="20"/>
          <w:sz w:val="20"/>
          <w:szCs w:val="20"/>
        </w:rPr>
      </w:pPr>
      <w:r w:rsidRPr="00C4431B">
        <w:rPr>
          <w:rFonts w:ascii="Cambria" w:hAnsi="Cambria"/>
          <w:b/>
          <w:bCs/>
          <w:kern w:val="20"/>
          <w:sz w:val="20"/>
          <w:szCs w:val="23"/>
        </w:rPr>
        <w:t xml:space="preserve">UWAGA: </w:t>
      </w:r>
      <w:r w:rsidRPr="00C4431B">
        <w:rPr>
          <w:rFonts w:ascii="Cambria" w:hAnsi="Cambria"/>
          <w:b/>
          <w:bCs/>
          <w:kern w:val="20"/>
          <w:sz w:val="20"/>
          <w:szCs w:val="20"/>
        </w:rPr>
        <w:t xml:space="preserve">Oświadczenie należy podpisać kwalifikowanym podpisem elektronicznym, podpisem zaufanym lub podpisem osobistym osoby uprawnionej do zaciągania zobowiązań w imieniu Wykonawcy </w:t>
      </w:r>
      <w:r w:rsidRPr="00C4431B">
        <w:rPr>
          <w:rFonts w:ascii="Cambria" w:hAnsi="Cambria"/>
          <w:b/>
          <w:bCs/>
          <w:kern w:val="20"/>
          <w:sz w:val="20"/>
          <w:szCs w:val="23"/>
        </w:rPr>
        <w:t>(lub podmiotu udostępniającego zasoby lub jednego z Wykonawców ubiegających się wspólnie o udzielenie zamówienia).</w:t>
      </w:r>
    </w:p>
    <w:p w14:paraId="24630F2B" w14:textId="77777777" w:rsidR="00C4431B" w:rsidRPr="00C4431B" w:rsidRDefault="00C4431B" w:rsidP="00C4431B">
      <w:pPr>
        <w:autoSpaceDE w:val="0"/>
        <w:autoSpaceDN w:val="0"/>
        <w:adjustRightInd w:val="0"/>
        <w:spacing w:line="288" w:lineRule="auto"/>
        <w:jc w:val="both"/>
        <w:rPr>
          <w:rFonts w:ascii="Cambria" w:hAnsi="Cambria"/>
          <w:color w:val="000000"/>
          <w:kern w:val="20"/>
          <w:sz w:val="20"/>
          <w:szCs w:val="23"/>
        </w:rPr>
      </w:pPr>
    </w:p>
    <w:p w14:paraId="0749AC42" w14:textId="77777777" w:rsidR="00C4431B" w:rsidRPr="00C4431B" w:rsidRDefault="00C4431B" w:rsidP="00C4431B">
      <w:pPr>
        <w:autoSpaceDE w:val="0"/>
        <w:autoSpaceDN w:val="0"/>
        <w:adjustRightInd w:val="0"/>
        <w:spacing w:line="288" w:lineRule="auto"/>
        <w:jc w:val="both"/>
        <w:rPr>
          <w:rFonts w:ascii="Cambria" w:hAnsi="Cambria"/>
          <w:color w:val="000000"/>
          <w:kern w:val="20"/>
          <w:sz w:val="20"/>
          <w:szCs w:val="23"/>
        </w:rPr>
      </w:pPr>
      <w:r w:rsidRPr="00C4431B">
        <w:rPr>
          <w:rFonts w:ascii="Cambria" w:hAnsi="Cambria"/>
          <w:color w:val="000000"/>
          <w:kern w:val="20"/>
          <w:sz w:val="20"/>
          <w:szCs w:val="23"/>
        </w:rPr>
        <w:t xml:space="preserve">------------------------------------------------------ </w:t>
      </w:r>
    </w:p>
    <w:p w14:paraId="306205F7" w14:textId="77777777" w:rsidR="00C4431B" w:rsidRPr="00C4431B" w:rsidRDefault="00C4431B" w:rsidP="00C4431B">
      <w:pPr>
        <w:autoSpaceDE w:val="0"/>
        <w:autoSpaceDN w:val="0"/>
        <w:adjustRightInd w:val="0"/>
        <w:spacing w:line="288" w:lineRule="auto"/>
        <w:jc w:val="both"/>
        <w:rPr>
          <w:rFonts w:ascii="Cambria" w:hAnsi="Cambria"/>
          <w:color w:val="000000"/>
          <w:kern w:val="20"/>
          <w:sz w:val="20"/>
          <w:szCs w:val="23"/>
        </w:rPr>
      </w:pPr>
      <w:r w:rsidRPr="00C4431B">
        <w:rPr>
          <w:rFonts w:ascii="Cambria" w:hAnsi="Cambria"/>
          <w:color w:val="000000"/>
          <w:kern w:val="20"/>
          <w:sz w:val="20"/>
          <w:szCs w:val="23"/>
        </w:rPr>
        <w:t xml:space="preserve">W przypadku złożenia oferty na obie części Wykonawca składa wraz z ofertami 2 oświadczenia (załącznik nr 3a i 3b) dotyczące spełniania warunków udziału w postępowaniu oraz braku podstaw do wykluczenia z postepowania. Po jednym do każdej oferty.   </w:t>
      </w:r>
    </w:p>
    <w:p w14:paraId="3B8BB217" w14:textId="77777777" w:rsidR="00C4431B" w:rsidRPr="00C4431B" w:rsidRDefault="00C4431B" w:rsidP="00C4431B">
      <w:pPr>
        <w:autoSpaceDE w:val="0"/>
        <w:autoSpaceDN w:val="0"/>
        <w:adjustRightInd w:val="0"/>
        <w:spacing w:line="288" w:lineRule="auto"/>
        <w:jc w:val="both"/>
        <w:rPr>
          <w:rFonts w:ascii="Cambria" w:hAnsi="Cambria"/>
          <w:color w:val="000000"/>
          <w:kern w:val="20"/>
          <w:sz w:val="20"/>
          <w:szCs w:val="23"/>
        </w:rPr>
      </w:pPr>
    </w:p>
    <w:p w14:paraId="793C02A1" w14:textId="77777777" w:rsidR="00C4431B" w:rsidRPr="00C4431B" w:rsidRDefault="00C4431B" w:rsidP="00C4431B">
      <w:pPr>
        <w:autoSpaceDE w:val="0"/>
        <w:autoSpaceDN w:val="0"/>
        <w:adjustRightInd w:val="0"/>
        <w:spacing w:line="288" w:lineRule="auto"/>
        <w:jc w:val="both"/>
        <w:rPr>
          <w:rFonts w:ascii="Cambria" w:hAnsi="Cambria"/>
          <w:color w:val="000000"/>
          <w:kern w:val="20"/>
          <w:sz w:val="18"/>
          <w:szCs w:val="21"/>
        </w:rPr>
      </w:pPr>
      <w:r w:rsidRPr="00C4431B">
        <w:rPr>
          <w:rFonts w:ascii="Cambria" w:hAnsi="Cambria"/>
          <w:color w:val="000000"/>
          <w:kern w:val="20"/>
          <w:sz w:val="18"/>
          <w:szCs w:val="21"/>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0E3DD85F" w14:textId="77777777" w:rsidR="00C4431B" w:rsidRPr="00C4431B" w:rsidRDefault="00C4431B" w:rsidP="00C4431B">
      <w:pPr>
        <w:autoSpaceDE w:val="0"/>
        <w:autoSpaceDN w:val="0"/>
        <w:adjustRightInd w:val="0"/>
        <w:spacing w:line="288" w:lineRule="auto"/>
        <w:jc w:val="both"/>
        <w:rPr>
          <w:rFonts w:ascii="Cambria" w:hAnsi="Cambria"/>
          <w:color w:val="000000"/>
          <w:kern w:val="20"/>
          <w:sz w:val="18"/>
          <w:szCs w:val="20"/>
        </w:rPr>
      </w:pPr>
    </w:p>
    <w:p w14:paraId="75A26DFB" w14:textId="77777777" w:rsidR="00C4431B" w:rsidRPr="00C4431B" w:rsidRDefault="00C4431B" w:rsidP="00C4431B">
      <w:pPr>
        <w:autoSpaceDE w:val="0"/>
        <w:autoSpaceDN w:val="0"/>
        <w:adjustRightInd w:val="0"/>
        <w:spacing w:line="288" w:lineRule="auto"/>
        <w:jc w:val="both"/>
        <w:rPr>
          <w:rFonts w:ascii="Cambria" w:hAnsi="Cambria"/>
          <w:color w:val="000000"/>
          <w:kern w:val="20"/>
          <w:sz w:val="18"/>
          <w:szCs w:val="20"/>
        </w:rPr>
      </w:pPr>
      <w:r w:rsidRPr="00C4431B">
        <w:rPr>
          <w:rFonts w:ascii="Cambria" w:hAnsi="Cambria"/>
          <w:color w:val="000000"/>
          <w:kern w:val="20"/>
          <w:sz w:val="18"/>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73621C3C" w14:textId="77777777" w:rsidR="00C4431B" w:rsidRPr="00C4431B" w:rsidRDefault="00C4431B" w:rsidP="00C4431B">
      <w:pPr>
        <w:spacing w:line="288" w:lineRule="auto"/>
        <w:jc w:val="both"/>
        <w:rPr>
          <w:rFonts w:ascii="Cambria" w:hAnsi="Cambria"/>
          <w:kern w:val="20"/>
          <w:sz w:val="18"/>
          <w:szCs w:val="20"/>
        </w:rPr>
      </w:pPr>
    </w:p>
    <w:p w14:paraId="15E212ED" w14:textId="77777777" w:rsidR="00C4431B" w:rsidRPr="00C4431B" w:rsidRDefault="00C4431B" w:rsidP="00C4431B">
      <w:pPr>
        <w:spacing w:line="288" w:lineRule="auto"/>
        <w:jc w:val="both"/>
        <w:rPr>
          <w:rFonts w:ascii="Cambria" w:hAnsi="Cambria"/>
          <w:kern w:val="20"/>
          <w:sz w:val="18"/>
          <w:szCs w:val="18"/>
        </w:rPr>
      </w:pPr>
      <w:r w:rsidRPr="00C4431B">
        <w:rPr>
          <w:rFonts w:ascii="Cambria" w:hAnsi="Cambria"/>
          <w:kern w:val="20"/>
          <w:sz w:val="18"/>
          <w:szCs w:val="20"/>
        </w:rPr>
        <w:t>W przypadku składania oferty przez Wykonawców ubiegających się wspólnie o udzielenie zamówienia niniejsze oświadczenie składa każdy z Wykonawców.</w:t>
      </w:r>
    </w:p>
    <w:p w14:paraId="568D5A91" w14:textId="77777777" w:rsidR="005D7843" w:rsidRPr="00241820" w:rsidRDefault="005D7843" w:rsidP="00183044">
      <w:pPr>
        <w:pStyle w:val="Nagwek3"/>
        <w:rPr>
          <w:rFonts w:asciiTheme="majorHAnsi" w:hAnsiTheme="majorHAnsi" w:cs="Arial"/>
          <w:sz w:val="20"/>
          <w:szCs w:val="20"/>
        </w:rPr>
      </w:pPr>
    </w:p>
    <w:p w14:paraId="25773AC0" w14:textId="77777777" w:rsidR="005C489C" w:rsidRPr="00241820" w:rsidRDefault="005C489C" w:rsidP="00AF5AC7">
      <w:pPr>
        <w:widowControl w:val="0"/>
        <w:rPr>
          <w:rFonts w:asciiTheme="majorHAnsi" w:hAnsiTheme="majorHAnsi" w:cs="Tahoma"/>
          <w:i/>
          <w:sz w:val="16"/>
          <w:szCs w:val="16"/>
        </w:rPr>
      </w:pPr>
    </w:p>
    <w:p w14:paraId="6A15A899" w14:textId="77777777" w:rsidR="005C489C" w:rsidRPr="00241820" w:rsidRDefault="005C489C" w:rsidP="005D7843">
      <w:pPr>
        <w:widowControl w:val="0"/>
        <w:jc w:val="center"/>
        <w:rPr>
          <w:rFonts w:asciiTheme="majorHAnsi" w:hAnsiTheme="majorHAnsi" w:cs="Tahoma"/>
          <w:i/>
          <w:sz w:val="16"/>
          <w:szCs w:val="16"/>
        </w:rPr>
      </w:pPr>
    </w:p>
    <w:p w14:paraId="56E8A118" w14:textId="6114DD2E" w:rsidR="005C489C" w:rsidRDefault="005C489C" w:rsidP="00183044">
      <w:pPr>
        <w:pStyle w:val="Nagwek3"/>
        <w:rPr>
          <w:rFonts w:asciiTheme="majorHAnsi" w:hAnsiTheme="majorHAnsi" w:cs="Arial"/>
          <w:sz w:val="20"/>
          <w:szCs w:val="20"/>
        </w:rPr>
      </w:pPr>
    </w:p>
    <w:p w14:paraId="7876224C" w14:textId="670EAFB9" w:rsidR="00C4431B" w:rsidRDefault="00C4431B" w:rsidP="00C4431B"/>
    <w:p w14:paraId="39783EA0" w14:textId="77777777" w:rsidR="00C4431B" w:rsidRPr="00C4431B" w:rsidRDefault="00C4431B" w:rsidP="00C4431B"/>
    <w:p w14:paraId="3578FDB8" w14:textId="41038E07" w:rsidR="005C489C" w:rsidRDefault="005C489C" w:rsidP="005C489C">
      <w:pPr>
        <w:rPr>
          <w:rFonts w:asciiTheme="majorHAnsi" w:hAnsiTheme="majorHAnsi"/>
        </w:rPr>
      </w:pPr>
    </w:p>
    <w:p w14:paraId="406C89F2" w14:textId="4B32EE37" w:rsidR="00A24DAA" w:rsidRDefault="00A24DAA" w:rsidP="005C489C">
      <w:pPr>
        <w:rPr>
          <w:rFonts w:asciiTheme="majorHAnsi" w:hAnsiTheme="majorHAnsi"/>
        </w:rPr>
      </w:pPr>
    </w:p>
    <w:p w14:paraId="7BE98E7E" w14:textId="4A0C61CC" w:rsidR="00A24DAA" w:rsidRDefault="00A24DAA" w:rsidP="005C489C">
      <w:pPr>
        <w:rPr>
          <w:rFonts w:asciiTheme="majorHAnsi" w:hAnsiTheme="majorHAnsi"/>
        </w:rPr>
      </w:pPr>
    </w:p>
    <w:p w14:paraId="5810A9D9" w14:textId="1250C266" w:rsidR="00A24DAA" w:rsidRDefault="00A24DAA" w:rsidP="005C489C">
      <w:pPr>
        <w:rPr>
          <w:rFonts w:asciiTheme="majorHAnsi" w:hAnsiTheme="majorHAnsi"/>
        </w:rPr>
      </w:pPr>
    </w:p>
    <w:p w14:paraId="3F3E915B" w14:textId="5E5B22C7" w:rsidR="00A24DAA" w:rsidRDefault="00A24DAA" w:rsidP="005C489C">
      <w:pPr>
        <w:rPr>
          <w:rFonts w:asciiTheme="majorHAnsi" w:hAnsiTheme="majorHAnsi"/>
        </w:rPr>
      </w:pPr>
    </w:p>
    <w:p w14:paraId="69521A83" w14:textId="77777777" w:rsidR="00A24DAA" w:rsidRDefault="00A24DAA" w:rsidP="005C489C">
      <w:pPr>
        <w:rPr>
          <w:rFonts w:asciiTheme="majorHAnsi" w:hAnsiTheme="majorHAnsi"/>
        </w:rPr>
      </w:pPr>
    </w:p>
    <w:p w14:paraId="4DF9095F" w14:textId="77777777" w:rsidR="001653CB" w:rsidRPr="00241820" w:rsidRDefault="001653CB" w:rsidP="005C489C">
      <w:pPr>
        <w:rPr>
          <w:rFonts w:asciiTheme="majorHAnsi" w:hAnsiTheme="majorHAnsi"/>
        </w:rPr>
      </w:pPr>
    </w:p>
    <w:p w14:paraId="7DAA5A2D" w14:textId="0DCFF4DA" w:rsidR="00DC5A59" w:rsidRPr="00241820" w:rsidRDefault="00DC5A59" w:rsidP="00183044">
      <w:pPr>
        <w:pStyle w:val="Nagwek3"/>
        <w:rPr>
          <w:rFonts w:asciiTheme="majorHAnsi" w:hAnsiTheme="majorHAnsi" w:cs="Arial"/>
          <w:sz w:val="20"/>
          <w:szCs w:val="20"/>
        </w:rPr>
      </w:pPr>
      <w:bookmarkStart w:id="358" w:name="_Toc80875314"/>
      <w:r w:rsidRPr="00241820">
        <w:rPr>
          <w:rFonts w:asciiTheme="majorHAnsi" w:hAnsiTheme="majorHAnsi" w:cs="Arial"/>
          <w:sz w:val="20"/>
          <w:szCs w:val="20"/>
        </w:rPr>
        <w:lastRenderedPageBreak/>
        <w:t xml:space="preserve">Załącznik Nr </w:t>
      </w:r>
      <w:r w:rsidR="00BA28C8" w:rsidRPr="00241820">
        <w:rPr>
          <w:rFonts w:asciiTheme="majorHAnsi" w:hAnsiTheme="majorHAnsi" w:cs="Arial"/>
          <w:sz w:val="20"/>
          <w:szCs w:val="20"/>
        </w:rPr>
        <w:t>4</w:t>
      </w:r>
      <w:r w:rsidR="00A24DAA">
        <w:rPr>
          <w:rFonts w:asciiTheme="majorHAnsi" w:hAnsiTheme="majorHAnsi" w:cs="Arial"/>
          <w:sz w:val="20"/>
          <w:szCs w:val="20"/>
        </w:rPr>
        <w:t>a</w:t>
      </w:r>
      <w:r w:rsidR="00240CC8" w:rsidRPr="00241820">
        <w:rPr>
          <w:rFonts w:asciiTheme="majorHAnsi" w:hAnsiTheme="majorHAnsi" w:cs="Arial"/>
          <w:sz w:val="20"/>
          <w:szCs w:val="20"/>
        </w:rPr>
        <w:t xml:space="preserve"> </w:t>
      </w:r>
      <w:r w:rsidR="00FA0590" w:rsidRPr="00241820">
        <w:rPr>
          <w:rFonts w:asciiTheme="majorHAnsi" w:hAnsiTheme="majorHAnsi" w:cs="Arial"/>
          <w:sz w:val="20"/>
          <w:szCs w:val="20"/>
        </w:rPr>
        <w:t>– do S</w:t>
      </w:r>
      <w:r w:rsidRPr="00241820">
        <w:rPr>
          <w:rFonts w:asciiTheme="majorHAnsi" w:hAnsiTheme="majorHAnsi" w:cs="Arial"/>
          <w:sz w:val="20"/>
          <w:szCs w:val="20"/>
        </w:rPr>
        <w:t>WZ</w:t>
      </w:r>
      <w:bookmarkEnd w:id="357"/>
      <w:bookmarkEnd w:id="358"/>
    </w:p>
    <w:p w14:paraId="46967153" w14:textId="77777777" w:rsidR="00A24DAA" w:rsidRDefault="00DC5A59" w:rsidP="00A24DAA">
      <w:pPr>
        <w:pStyle w:val="Nagwek3"/>
        <w:rPr>
          <w:rFonts w:asciiTheme="majorHAnsi" w:hAnsiTheme="majorHAnsi" w:cs="Arial"/>
          <w:sz w:val="20"/>
          <w:szCs w:val="20"/>
        </w:rPr>
      </w:pPr>
      <w:bookmarkStart w:id="359" w:name="_Toc80875315"/>
      <w:r w:rsidRPr="00241820">
        <w:rPr>
          <w:rFonts w:asciiTheme="majorHAnsi" w:hAnsiTheme="majorHAnsi" w:cs="Arial"/>
          <w:sz w:val="20"/>
          <w:szCs w:val="20"/>
        </w:rPr>
        <w:t xml:space="preserve">Wykaz </w:t>
      </w:r>
      <w:r w:rsidR="00BA28C8" w:rsidRPr="00241820">
        <w:rPr>
          <w:rFonts w:asciiTheme="majorHAnsi" w:hAnsiTheme="majorHAnsi" w:cs="Arial"/>
          <w:sz w:val="20"/>
          <w:szCs w:val="20"/>
        </w:rPr>
        <w:t>dostaw</w:t>
      </w:r>
      <w:bookmarkEnd w:id="359"/>
      <w:r w:rsidR="00A24DAA">
        <w:rPr>
          <w:rFonts w:asciiTheme="majorHAnsi" w:hAnsiTheme="majorHAnsi" w:cs="Arial"/>
          <w:sz w:val="20"/>
          <w:szCs w:val="20"/>
        </w:rPr>
        <w:t xml:space="preserve"> </w:t>
      </w:r>
    </w:p>
    <w:p w14:paraId="20AD216B" w14:textId="14D4E65E" w:rsidR="00A24DAA" w:rsidRDefault="00A24DAA" w:rsidP="00A24DAA">
      <w:pPr>
        <w:pStyle w:val="Nagwek3"/>
        <w:rPr>
          <w:rFonts w:asciiTheme="majorHAnsi" w:hAnsiTheme="majorHAnsi"/>
        </w:rPr>
      </w:pPr>
      <w:r>
        <w:rPr>
          <w:rFonts w:asciiTheme="majorHAnsi" w:hAnsiTheme="majorHAnsi" w:cs="Arial"/>
          <w:sz w:val="20"/>
          <w:szCs w:val="20"/>
        </w:rPr>
        <w:t>Część I</w:t>
      </w:r>
      <w:r w:rsidR="00DC5A59" w:rsidRPr="00241820">
        <w:rPr>
          <w:rFonts w:asciiTheme="majorHAnsi" w:hAnsiTheme="majorHAnsi"/>
        </w:rPr>
        <w:t xml:space="preserve"> </w:t>
      </w:r>
    </w:p>
    <w:p w14:paraId="70C0DDE4" w14:textId="77777777" w:rsidR="00A24DAA" w:rsidRPr="00A24DAA" w:rsidRDefault="00A24DAA" w:rsidP="00A24DAA"/>
    <w:p w14:paraId="72E5D7DD" w14:textId="77777777" w:rsidR="00AC2530" w:rsidRPr="00241820" w:rsidRDefault="00AC2530" w:rsidP="00AC2530">
      <w:pPr>
        <w:jc w:val="both"/>
        <w:rPr>
          <w:rFonts w:asciiTheme="majorHAnsi" w:hAnsiTheme="majorHAnsi" w:cs="Tahoma"/>
          <w:bCs/>
          <w:sz w:val="18"/>
          <w:szCs w:val="18"/>
        </w:rPr>
      </w:pPr>
    </w:p>
    <w:p w14:paraId="76972BEC" w14:textId="77777777" w:rsidR="00AC2530" w:rsidRPr="00241820" w:rsidRDefault="00AC2530" w:rsidP="00AC2530">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207CF9A4" w14:textId="77777777" w:rsidR="00D4344B" w:rsidRPr="00241820" w:rsidRDefault="00D4344B" w:rsidP="00AC2530">
      <w:pPr>
        <w:jc w:val="both"/>
        <w:rPr>
          <w:rFonts w:asciiTheme="majorHAnsi" w:hAnsiTheme="majorHAnsi" w:cs="Tahoma"/>
          <w:bCs/>
          <w:sz w:val="18"/>
          <w:szCs w:val="18"/>
        </w:rPr>
      </w:pPr>
    </w:p>
    <w:p w14:paraId="7581DA9F" w14:textId="77777777" w:rsidR="00BA28C8" w:rsidRPr="00241820" w:rsidRDefault="00BA28C8" w:rsidP="00BA28C8">
      <w:pPr>
        <w:pStyle w:val="Bezodstpw"/>
        <w:spacing w:line="276" w:lineRule="auto"/>
        <w:jc w:val="both"/>
        <w:rPr>
          <w:rFonts w:asciiTheme="majorHAnsi" w:hAnsiTheme="majorHAnsi" w:cs="Arial"/>
          <w:b/>
          <w:sz w:val="22"/>
          <w:szCs w:val="22"/>
        </w:rPr>
      </w:pPr>
      <w:r w:rsidRPr="00241820">
        <w:rPr>
          <w:rFonts w:asciiTheme="majorHAnsi" w:hAnsiTheme="majorHAnsi" w:cs="Arial"/>
          <w:b/>
          <w:sz w:val="22"/>
          <w:szCs w:val="22"/>
        </w:rPr>
        <w:t>Kompleksowa dostawa gazu ziemnego wysokometanowego typu E ze stacji regazyfikacji LNG do Szkoły Podstawowej w Bierutowie</w:t>
      </w:r>
    </w:p>
    <w:p w14:paraId="11AD01FF" w14:textId="77777777" w:rsidR="00F2716F" w:rsidRPr="00241820" w:rsidRDefault="00F2716F" w:rsidP="00F2716F">
      <w:pPr>
        <w:jc w:val="both"/>
        <w:rPr>
          <w:rFonts w:asciiTheme="majorHAnsi" w:hAnsiTheme="majorHAnsi" w:cs="Tahoma"/>
          <w:bCs/>
          <w:sz w:val="18"/>
          <w:szCs w:val="18"/>
        </w:rPr>
      </w:pPr>
    </w:p>
    <w:p w14:paraId="35324D68" w14:textId="77777777" w:rsidR="00AC2530" w:rsidRPr="00241820" w:rsidRDefault="00AC2530" w:rsidP="00AC2530">
      <w:pPr>
        <w:jc w:val="both"/>
        <w:rPr>
          <w:rFonts w:asciiTheme="majorHAnsi" w:hAnsiTheme="majorHAnsi" w:cs="Tahoma"/>
          <w:bCs/>
          <w:sz w:val="18"/>
          <w:szCs w:val="18"/>
        </w:rPr>
      </w:pPr>
      <w:r w:rsidRPr="00241820">
        <w:rPr>
          <w:rFonts w:asciiTheme="majorHAnsi" w:hAnsiTheme="majorHAnsi" w:cs="Tahoma"/>
          <w:bCs/>
          <w:sz w:val="18"/>
          <w:szCs w:val="18"/>
        </w:rPr>
        <w:t>Nazwa i adres Wykonawcy:</w:t>
      </w:r>
    </w:p>
    <w:p w14:paraId="65D06A57" w14:textId="77777777" w:rsidR="00AC2530" w:rsidRPr="00241820" w:rsidRDefault="00AC2530" w:rsidP="00AC2530">
      <w:pPr>
        <w:rPr>
          <w:rFonts w:asciiTheme="majorHAnsi" w:hAnsiTheme="majorHAnsi" w:cs="Tahoma"/>
          <w:bCs/>
          <w:sz w:val="18"/>
          <w:szCs w:val="18"/>
        </w:rPr>
      </w:pPr>
      <w:r w:rsidRPr="00241820">
        <w:rPr>
          <w:rFonts w:asciiTheme="majorHAnsi" w:hAnsiTheme="majorHAnsi" w:cs="Tahoma"/>
          <w:bCs/>
          <w:sz w:val="18"/>
          <w:szCs w:val="18"/>
        </w:rPr>
        <w:t>...................................................................................................................................................................</w:t>
      </w:r>
    </w:p>
    <w:p w14:paraId="078C8A76" w14:textId="77777777" w:rsidR="00AC2530" w:rsidRPr="00241820" w:rsidRDefault="00AC2530" w:rsidP="00AC2530">
      <w:pPr>
        <w:rPr>
          <w:rFonts w:asciiTheme="majorHAnsi" w:hAnsiTheme="majorHAnsi" w:cs="Tahoma"/>
          <w:bCs/>
          <w:sz w:val="18"/>
          <w:szCs w:val="18"/>
        </w:rPr>
      </w:pPr>
    </w:p>
    <w:p w14:paraId="35A89833" w14:textId="77777777" w:rsidR="00AC2530" w:rsidRPr="00241820" w:rsidRDefault="00AC2530" w:rsidP="00AC2530">
      <w:pPr>
        <w:rPr>
          <w:rFonts w:asciiTheme="majorHAnsi" w:hAnsiTheme="majorHAnsi" w:cs="Tahoma"/>
          <w:bCs/>
          <w:sz w:val="18"/>
          <w:szCs w:val="18"/>
        </w:rPr>
      </w:pPr>
      <w:r w:rsidRPr="00241820">
        <w:rPr>
          <w:rFonts w:asciiTheme="majorHAnsi" w:hAnsiTheme="majorHAnsi" w:cs="Tahoma"/>
          <w:bCs/>
          <w:sz w:val="18"/>
          <w:szCs w:val="18"/>
        </w:rPr>
        <w:t>...................................................................................................................................................................</w:t>
      </w:r>
    </w:p>
    <w:p w14:paraId="1FE3B35F" w14:textId="77777777" w:rsidR="00AC2530" w:rsidRPr="00241820" w:rsidRDefault="00AC2530" w:rsidP="00AC2530">
      <w:pPr>
        <w:pStyle w:val="Standardowytekst"/>
        <w:overflowPunct/>
        <w:autoSpaceDE/>
        <w:adjustRightInd/>
        <w:jc w:val="left"/>
        <w:rPr>
          <w:rFonts w:asciiTheme="majorHAnsi" w:hAnsiTheme="majorHAnsi" w:cs="Tahoma"/>
          <w:bCs/>
          <w:sz w:val="18"/>
          <w:szCs w:val="18"/>
        </w:rPr>
      </w:pPr>
    </w:p>
    <w:p w14:paraId="7D650AFD" w14:textId="77777777" w:rsidR="00AC2530" w:rsidRPr="00241820" w:rsidRDefault="00AC2530" w:rsidP="00AC2530">
      <w:pPr>
        <w:pStyle w:val="Standardowytekst"/>
        <w:overflowPunct/>
        <w:autoSpaceDE/>
        <w:adjustRightInd/>
        <w:jc w:val="left"/>
        <w:rPr>
          <w:rFonts w:asciiTheme="majorHAnsi" w:hAnsiTheme="majorHAnsi" w:cs="Tahoma"/>
          <w:bCs/>
          <w:sz w:val="18"/>
          <w:szCs w:val="18"/>
        </w:rPr>
      </w:pPr>
    </w:p>
    <w:tbl>
      <w:tblPr>
        <w:tblW w:w="512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
        <w:gridCol w:w="3694"/>
        <w:gridCol w:w="1784"/>
        <w:gridCol w:w="1786"/>
        <w:gridCol w:w="1693"/>
      </w:tblGrid>
      <w:tr w:rsidR="00692380" w:rsidRPr="00241820" w14:paraId="3BFE1612" w14:textId="77777777" w:rsidTr="00A42BA7">
        <w:trPr>
          <w:trHeight w:val="20"/>
        </w:trPr>
        <w:tc>
          <w:tcPr>
            <w:tcW w:w="175" w:type="pct"/>
            <w:tcBorders>
              <w:top w:val="single" w:sz="4" w:space="0" w:color="auto"/>
              <w:left w:val="single" w:sz="4" w:space="0" w:color="auto"/>
              <w:bottom w:val="single" w:sz="4" w:space="0" w:color="auto"/>
              <w:right w:val="single" w:sz="4" w:space="0" w:color="auto"/>
            </w:tcBorders>
            <w:vAlign w:val="center"/>
            <w:hideMark/>
          </w:tcPr>
          <w:p w14:paraId="2863970E" w14:textId="77777777" w:rsidR="00692380" w:rsidRPr="00241820" w:rsidRDefault="00692380" w:rsidP="00AC2530">
            <w:pPr>
              <w:spacing w:line="256" w:lineRule="auto"/>
              <w:jc w:val="center"/>
              <w:rPr>
                <w:rFonts w:asciiTheme="majorHAnsi" w:hAnsiTheme="majorHAnsi" w:cs="Arial"/>
                <w:b/>
                <w:sz w:val="16"/>
                <w:szCs w:val="16"/>
              </w:rPr>
            </w:pPr>
            <w:r w:rsidRPr="00241820">
              <w:rPr>
                <w:rFonts w:asciiTheme="majorHAnsi" w:hAnsiTheme="majorHAnsi" w:cs="Arial"/>
                <w:b/>
                <w:sz w:val="16"/>
                <w:szCs w:val="16"/>
              </w:rPr>
              <w:t>Lp</w:t>
            </w:r>
          </w:p>
        </w:tc>
        <w:tc>
          <w:tcPr>
            <w:tcW w:w="1990" w:type="pct"/>
            <w:tcBorders>
              <w:top w:val="single" w:sz="4" w:space="0" w:color="auto"/>
              <w:left w:val="single" w:sz="4" w:space="0" w:color="auto"/>
              <w:bottom w:val="single" w:sz="4" w:space="0" w:color="auto"/>
              <w:right w:val="single" w:sz="4" w:space="0" w:color="auto"/>
            </w:tcBorders>
            <w:vAlign w:val="center"/>
            <w:hideMark/>
          </w:tcPr>
          <w:p w14:paraId="0FA6B367" w14:textId="77777777" w:rsidR="00692380" w:rsidRPr="00241820" w:rsidRDefault="009B02BC" w:rsidP="00AC2530">
            <w:pPr>
              <w:spacing w:line="256" w:lineRule="auto"/>
              <w:ind w:left="65" w:hanging="65"/>
              <w:jc w:val="center"/>
              <w:rPr>
                <w:rFonts w:asciiTheme="majorHAnsi" w:hAnsiTheme="majorHAnsi" w:cs="Arial"/>
                <w:b/>
                <w:sz w:val="16"/>
                <w:szCs w:val="16"/>
              </w:rPr>
            </w:pPr>
            <w:r w:rsidRPr="00241820">
              <w:rPr>
                <w:rFonts w:asciiTheme="majorHAnsi" w:hAnsiTheme="majorHAnsi" w:cs="Arial"/>
                <w:b/>
                <w:sz w:val="16"/>
                <w:szCs w:val="16"/>
              </w:rPr>
              <w:t>Nazwa zadania oraz podmiotu, na rzecz którego dostawy zostały wykonane</w:t>
            </w:r>
          </w:p>
        </w:tc>
        <w:tc>
          <w:tcPr>
            <w:tcW w:w="961" w:type="pct"/>
            <w:tcBorders>
              <w:top w:val="single" w:sz="4" w:space="0" w:color="auto"/>
              <w:left w:val="single" w:sz="4" w:space="0" w:color="auto"/>
              <w:bottom w:val="single" w:sz="4" w:space="0" w:color="auto"/>
              <w:right w:val="single" w:sz="4" w:space="0" w:color="auto"/>
            </w:tcBorders>
            <w:vAlign w:val="center"/>
            <w:hideMark/>
          </w:tcPr>
          <w:p w14:paraId="093D3C8E" w14:textId="77777777" w:rsidR="009B02BC" w:rsidRPr="00241820" w:rsidRDefault="009B02BC" w:rsidP="009B02BC">
            <w:pPr>
              <w:spacing w:line="256" w:lineRule="auto"/>
              <w:jc w:val="center"/>
              <w:rPr>
                <w:rFonts w:asciiTheme="majorHAnsi" w:hAnsiTheme="majorHAnsi" w:cs="Arial"/>
                <w:b/>
                <w:sz w:val="16"/>
                <w:szCs w:val="16"/>
              </w:rPr>
            </w:pPr>
            <w:r w:rsidRPr="00241820">
              <w:rPr>
                <w:rFonts w:asciiTheme="majorHAnsi" w:hAnsiTheme="majorHAnsi" w:cs="Arial"/>
                <w:b/>
                <w:sz w:val="16"/>
                <w:szCs w:val="16"/>
              </w:rPr>
              <w:t xml:space="preserve">Wartość dostawy </w:t>
            </w:r>
          </w:p>
          <w:p w14:paraId="0D48C7AA" w14:textId="77777777" w:rsidR="00692380" w:rsidRPr="00241820" w:rsidRDefault="009B02BC" w:rsidP="009B02BC">
            <w:pPr>
              <w:spacing w:line="256" w:lineRule="auto"/>
              <w:jc w:val="center"/>
              <w:rPr>
                <w:rFonts w:asciiTheme="majorHAnsi" w:hAnsiTheme="majorHAnsi" w:cs="Arial"/>
                <w:b/>
                <w:sz w:val="16"/>
                <w:szCs w:val="16"/>
              </w:rPr>
            </w:pPr>
            <w:r w:rsidRPr="00241820">
              <w:rPr>
                <w:rFonts w:asciiTheme="majorHAnsi" w:hAnsiTheme="majorHAnsi" w:cs="Arial"/>
                <w:sz w:val="16"/>
                <w:szCs w:val="16"/>
              </w:rPr>
              <w:t xml:space="preserve"> </w:t>
            </w:r>
            <w:r w:rsidR="00692380" w:rsidRPr="00241820">
              <w:rPr>
                <w:rFonts w:asciiTheme="majorHAnsi" w:hAnsiTheme="majorHAnsi" w:cs="Arial"/>
                <w:sz w:val="16"/>
                <w:szCs w:val="16"/>
              </w:rPr>
              <w:t>(w zł brutto)</w:t>
            </w:r>
          </w:p>
        </w:tc>
        <w:tc>
          <w:tcPr>
            <w:tcW w:w="962" w:type="pct"/>
            <w:tcBorders>
              <w:top w:val="single" w:sz="4" w:space="0" w:color="auto"/>
              <w:left w:val="single" w:sz="4" w:space="0" w:color="auto"/>
              <w:bottom w:val="single" w:sz="4" w:space="0" w:color="auto"/>
              <w:right w:val="single" w:sz="4" w:space="0" w:color="auto"/>
            </w:tcBorders>
            <w:vAlign w:val="center"/>
            <w:hideMark/>
          </w:tcPr>
          <w:p w14:paraId="3C208173" w14:textId="77777777" w:rsidR="009B02BC" w:rsidRPr="00241820" w:rsidRDefault="009B02BC" w:rsidP="009B02BC">
            <w:pPr>
              <w:spacing w:line="256" w:lineRule="auto"/>
              <w:jc w:val="center"/>
              <w:rPr>
                <w:rFonts w:asciiTheme="majorHAnsi" w:hAnsiTheme="majorHAnsi" w:cs="Arial"/>
                <w:b/>
                <w:sz w:val="16"/>
                <w:szCs w:val="16"/>
              </w:rPr>
            </w:pPr>
            <w:r w:rsidRPr="00241820">
              <w:rPr>
                <w:rFonts w:asciiTheme="majorHAnsi" w:hAnsiTheme="majorHAnsi" w:cs="Arial"/>
                <w:b/>
                <w:sz w:val="16"/>
                <w:szCs w:val="16"/>
              </w:rPr>
              <w:t>Data</w:t>
            </w:r>
          </w:p>
          <w:p w14:paraId="4612F790" w14:textId="77777777" w:rsidR="009B02BC" w:rsidRPr="00241820" w:rsidRDefault="009B02BC" w:rsidP="009B02BC">
            <w:pPr>
              <w:spacing w:line="256" w:lineRule="auto"/>
              <w:jc w:val="center"/>
              <w:rPr>
                <w:rFonts w:asciiTheme="majorHAnsi" w:hAnsiTheme="majorHAnsi" w:cs="Arial"/>
                <w:b/>
                <w:sz w:val="16"/>
                <w:szCs w:val="16"/>
              </w:rPr>
            </w:pPr>
            <w:r w:rsidRPr="00241820">
              <w:rPr>
                <w:rFonts w:asciiTheme="majorHAnsi" w:hAnsiTheme="majorHAnsi" w:cs="Arial"/>
                <w:b/>
                <w:sz w:val="16"/>
                <w:szCs w:val="16"/>
              </w:rPr>
              <w:t>realizacji dostaw</w:t>
            </w:r>
          </w:p>
          <w:p w14:paraId="60B02088" w14:textId="77777777" w:rsidR="00692380" w:rsidRPr="00241820" w:rsidRDefault="009B02BC" w:rsidP="009B02BC">
            <w:pPr>
              <w:spacing w:line="256" w:lineRule="auto"/>
              <w:jc w:val="center"/>
              <w:rPr>
                <w:rFonts w:asciiTheme="majorHAnsi" w:hAnsiTheme="majorHAnsi" w:cs="Arial"/>
                <w:b/>
                <w:sz w:val="16"/>
                <w:szCs w:val="16"/>
              </w:rPr>
            </w:pPr>
            <w:r w:rsidRPr="00241820">
              <w:rPr>
                <w:rFonts w:asciiTheme="majorHAnsi" w:hAnsiTheme="majorHAnsi" w:cs="Arial"/>
                <w:b/>
                <w:sz w:val="16"/>
                <w:szCs w:val="16"/>
              </w:rPr>
              <w:t>oraz miejsce ich wykonania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5FDCFDB6" w14:textId="77777777" w:rsidR="00692380" w:rsidRPr="00241820" w:rsidRDefault="00692380" w:rsidP="003650DF">
            <w:pPr>
              <w:spacing w:line="256" w:lineRule="auto"/>
              <w:jc w:val="center"/>
              <w:rPr>
                <w:rFonts w:asciiTheme="majorHAnsi" w:hAnsiTheme="majorHAnsi" w:cs="Arial"/>
                <w:b/>
                <w:sz w:val="16"/>
                <w:szCs w:val="16"/>
              </w:rPr>
            </w:pPr>
            <w:r w:rsidRPr="00241820">
              <w:rPr>
                <w:rFonts w:asciiTheme="majorHAnsi" w:hAnsiTheme="majorHAnsi" w:cs="Arial"/>
                <w:b/>
                <w:sz w:val="16"/>
                <w:szCs w:val="16"/>
              </w:rPr>
              <w:t>Doświadczenie</w:t>
            </w:r>
          </w:p>
        </w:tc>
      </w:tr>
      <w:tr w:rsidR="00692380" w:rsidRPr="00241820" w14:paraId="75615333" w14:textId="77777777" w:rsidTr="00A42BA7">
        <w:trPr>
          <w:trHeight w:val="20"/>
        </w:trPr>
        <w:tc>
          <w:tcPr>
            <w:tcW w:w="175" w:type="pct"/>
            <w:tcBorders>
              <w:top w:val="single" w:sz="4" w:space="0" w:color="auto"/>
              <w:left w:val="single" w:sz="4" w:space="0" w:color="auto"/>
              <w:bottom w:val="single" w:sz="4" w:space="0" w:color="auto"/>
              <w:right w:val="single" w:sz="4" w:space="0" w:color="auto"/>
            </w:tcBorders>
            <w:vAlign w:val="center"/>
            <w:hideMark/>
          </w:tcPr>
          <w:p w14:paraId="1DA17A0C"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1.</w:t>
            </w:r>
          </w:p>
        </w:tc>
        <w:tc>
          <w:tcPr>
            <w:tcW w:w="1990" w:type="pct"/>
            <w:tcBorders>
              <w:top w:val="single" w:sz="4" w:space="0" w:color="auto"/>
              <w:left w:val="single" w:sz="4" w:space="0" w:color="auto"/>
              <w:bottom w:val="single" w:sz="4" w:space="0" w:color="auto"/>
              <w:right w:val="single" w:sz="4" w:space="0" w:color="auto"/>
            </w:tcBorders>
            <w:vAlign w:val="center"/>
            <w:hideMark/>
          </w:tcPr>
          <w:p w14:paraId="56D3D91A"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2.</w:t>
            </w:r>
          </w:p>
        </w:tc>
        <w:tc>
          <w:tcPr>
            <w:tcW w:w="961" w:type="pct"/>
            <w:tcBorders>
              <w:top w:val="single" w:sz="4" w:space="0" w:color="auto"/>
              <w:left w:val="single" w:sz="4" w:space="0" w:color="auto"/>
              <w:bottom w:val="single" w:sz="4" w:space="0" w:color="auto"/>
              <w:right w:val="single" w:sz="4" w:space="0" w:color="auto"/>
            </w:tcBorders>
            <w:vAlign w:val="center"/>
            <w:hideMark/>
          </w:tcPr>
          <w:p w14:paraId="183CA3DF"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4.</w:t>
            </w:r>
          </w:p>
        </w:tc>
        <w:tc>
          <w:tcPr>
            <w:tcW w:w="962" w:type="pct"/>
            <w:tcBorders>
              <w:top w:val="single" w:sz="4" w:space="0" w:color="auto"/>
              <w:left w:val="single" w:sz="4" w:space="0" w:color="auto"/>
              <w:bottom w:val="single" w:sz="4" w:space="0" w:color="auto"/>
              <w:right w:val="single" w:sz="4" w:space="0" w:color="auto"/>
            </w:tcBorders>
            <w:vAlign w:val="center"/>
            <w:hideMark/>
          </w:tcPr>
          <w:p w14:paraId="69676B4A"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5.</w:t>
            </w:r>
          </w:p>
        </w:tc>
        <w:tc>
          <w:tcPr>
            <w:tcW w:w="912" w:type="pct"/>
            <w:tcBorders>
              <w:top w:val="single" w:sz="4" w:space="0" w:color="auto"/>
              <w:left w:val="single" w:sz="4" w:space="0" w:color="auto"/>
              <w:bottom w:val="single" w:sz="4" w:space="0" w:color="auto"/>
              <w:right w:val="single" w:sz="4" w:space="0" w:color="auto"/>
            </w:tcBorders>
            <w:vAlign w:val="center"/>
            <w:hideMark/>
          </w:tcPr>
          <w:p w14:paraId="3F8BE873"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6.</w:t>
            </w:r>
          </w:p>
        </w:tc>
      </w:tr>
      <w:tr w:rsidR="00692380" w:rsidRPr="00241820" w14:paraId="7C3171FC" w14:textId="77777777" w:rsidTr="00A42BA7">
        <w:trPr>
          <w:trHeight w:val="2842"/>
        </w:trPr>
        <w:tc>
          <w:tcPr>
            <w:tcW w:w="175" w:type="pct"/>
            <w:tcBorders>
              <w:top w:val="single" w:sz="4" w:space="0" w:color="auto"/>
              <w:left w:val="single" w:sz="4" w:space="0" w:color="auto"/>
              <w:bottom w:val="single" w:sz="4" w:space="0" w:color="auto"/>
              <w:right w:val="single" w:sz="4" w:space="0" w:color="auto"/>
            </w:tcBorders>
            <w:vAlign w:val="center"/>
            <w:hideMark/>
          </w:tcPr>
          <w:p w14:paraId="31C1BA0C"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1.</w:t>
            </w:r>
          </w:p>
        </w:tc>
        <w:tc>
          <w:tcPr>
            <w:tcW w:w="1990" w:type="pct"/>
            <w:tcBorders>
              <w:top w:val="single" w:sz="4" w:space="0" w:color="auto"/>
              <w:left w:val="single" w:sz="4" w:space="0" w:color="auto"/>
              <w:bottom w:val="single" w:sz="4" w:space="0" w:color="auto"/>
              <w:right w:val="single" w:sz="4" w:space="0" w:color="auto"/>
            </w:tcBorders>
            <w:vAlign w:val="center"/>
          </w:tcPr>
          <w:p w14:paraId="700B3533"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Nazwa zadania:</w:t>
            </w:r>
          </w:p>
          <w:p w14:paraId="7904D35E"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492DC871"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7C6F644C"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5867C23A" w14:textId="77777777" w:rsidR="00692380" w:rsidRPr="00241820" w:rsidRDefault="00692380" w:rsidP="003650DF">
            <w:pPr>
              <w:spacing w:line="256" w:lineRule="auto"/>
              <w:rPr>
                <w:rFonts w:asciiTheme="majorHAnsi" w:hAnsiTheme="majorHAnsi" w:cs="Arial"/>
                <w:bCs/>
                <w:sz w:val="16"/>
                <w:szCs w:val="16"/>
              </w:rPr>
            </w:pPr>
          </w:p>
          <w:p w14:paraId="1F930669" w14:textId="77777777" w:rsidR="00692380" w:rsidRPr="00241820" w:rsidRDefault="00692380" w:rsidP="003650DF">
            <w:pPr>
              <w:spacing w:line="256" w:lineRule="auto"/>
              <w:rPr>
                <w:rFonts w:asciiTheme="majorHAnsi" w:hAnsiTheme="majorHAnsi" w:cs="Arial"/>
                <w:sz w:val="16"/>
                <w:szCs w:val="16"/>
              </w:rPr>
            </w:pPr>
          </w:p>
          <w:p w14:paraId="6669ADBA" w14:textId="77777777" w:rsidR="00692380" w:rsidRPr="00241820" w:rsidRDefault="00692380" w:rsidP="003650DF">
            <w:pPr>
              <w:spacing w:line="256" w:lineRule="auto"/>
              <w:rPr>
                <w:rFonts w:asciiTheme="majorHAnsi" w:hAnsiTheme="majorHAnsi" w:cs="Arial"/>
                <w:bCs/>
                <w:sz w:val="16"/>
                <w:szCs w:val="16"/>
              </w:rPr>
            </w:pPr>
          </w:p>
          <w:p w14:paraId="7F3AB2A0"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 xml:space="preserve">Nazwa podmiotu, na rzecz którego </w:t>
            </w:r>
            <w:r w:rsidR="00CF2215" w:rsidRPr="00241820">
              <w:rPr>
                <w:rFonts w:asciiTheme="majorHAnsi" w:hAnsiTheme="majorHAnsi" w:cs="Arial"/>
                <w:bCs/>
                <w:sz w:val="16"/>
                <w:szCs w:val="16"/>
              </w:rPr>
              <w:t>dostawy</w:t>
            </w:r>
            <w:r w:rsidRPr="00241820">
              <w:rPr>
                <w:rFonts w:asciiTheme="majorHAnsi" w:hAnsiTheme="majorHAnsi" w:cs="Arial"/>
                <w:bCs/>
                <w:sz w:val="16"/>
                <w:szCs w:val="16"/>
              </w:rPr>
              <w:t xml:space="preserve"> zostały wykonane</w:t>
            </w:r>
          </w:p>
          <w:p w14:paraId="09E3A036"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7C85E34C"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w:t>
            </w:r>
          </w:p>
        </w:tc>
        <w:tc>
          <w:tcPr>
            <w:tcW w:w="961" w:type="pct"/>
            <w:tcBorders>
              <w:top w:val="single" w:sz="4" w:space="0" w:color="auto"/>
              <w:left w:val="single" w:sz="4" w:space="0" w:color="auto"/>
              <w:bottom w:val="single" w:sz="4" w:space="0" w:color="auto"/>
              <w:right w:val="single" w:sz="4" w:space="0" w:color="auto"/>
            </w:tcBorders>
            <w:vAlign w:val="center"/>
          </w:tcPr>
          <w:p w14:paraId="376DD6D7" w14:textId="77777777" w:rsidR="00692380" w:rsidRPr="00241820" w:rsidRDefault="00692380" w:rsidP="003650DF">
            <w:pPr>
              <w:widowControl w:val="0"/>
              <w:overflowPunct w:val="0"/>
              <w:autoSpaceDE w:val="0"/>
              <w:autoSpaceDN w:val="0"/>
              <w:adjustRightInd w:val="0"/>
              <w:spacing w:line="256" w:lineRule="auto"/>
              <w:rPr>
                <w:rFonts w:asciiTheme="majorHAnsi" w:hAnsiTheme="majorHAnsi" w:cs="Arial"/>
                <w:noProof/>
                <w:kern w:val="28"/>
                <w:sz w:val="16"/>
                <w:szCs w:val="16"/>
              </w:rPr>
            </w:pPr>
            <w:r w:rsidRPr="00241820">
              <w:rPr>
                <w:rFonts w:asciiTheme="majorHAnsi" w:hAnsiTheme="majorHAnsi" w:cs="Arial"/>
                <w:noProof/>
                <w:kern w:val="28"/>
                <w:sz w:val="16"/>
                <w:szCs w:val="16"/>
              </w:rPr>
              <w:t>Wartość  zadania:</w:t>
            </w:r>
          </w:p>
          <w:p w14:paraId="0BD7D63E" w14:textId="77777777" w:rsidR="00692380" w:rsidRPr="00241820" w:rsidRDefault="00692380" w:rsidP="003650DF">
            <w:pPr>
              <w:widowControl w:val="0"/>
              <w:overflowPunct w:val="0"/>
              <w:autoSpaceDE w:val="0"/>
              <w:autoSpaceDN w:val="0"/>
              <w:adjustRightInd w:val="0"/>
              <w:spacing w:line="256" w:lineRule="auto"/>
              <w:rPr>
                <w:rFonts w:asciiTheme="majorHAnsi" w:hAnsiTheme="majorHAnsi" w:cs="Arial"/>
                <w:noProof/>
                <w:kern w:val="28"/>
                <w:sz w:val="16"/>
                <w:szCs w:val="16"/>
              </w:rPr>
            </w:pPr>
          </w:p>
          <w:p w14:paraId="7242BDB8" w14:textId="77777777" w:rsidR="00692380" w:rsidRPr="00241820" w:rsidRDefault="00692380" w:rsidP="003650DF">
            <w:pPr>
              <w:widowControl w:val="0"/>
              <w:overflowPunct w:val="0"/>
              <w:autoSpaceDE w:val="0"/>
              <w:autoSpaceDN w:val="0"/>
              <w:adjustRightInd w:val="0"/>
              <w:spacing w:line="256" w:lineRule="auto"/>
              <w:rPr>
                <w:rFonts w:asciiTheme="majorHAnsi" w:hAnsiTheme="majorHAnsi" w:cs="Arial"/>
                <w:noProof/>
                <w:kern w:val="28"/>
                <w:sz w:val="16"/>
                <w:szCs w:val="16"/>
              </w:rPr>
            </w:pPr>
            <w:r w:rsidRPr="00241820">
              <w:rPr>
                <w:rFonts w:asciiTheme="majorHAnsi" w:hAnsiTheme="majorHAnsi" w:cs="Arial"/>
                <w:noProof/>
                <w:kern w:val="28"/>
                <w:sz w:val="16"/>
                <w:szCs w:val="16"/>
              </w:rPr>
              <w:t>…………..…………..</w:t>
            </w:r>
          </w:p>
          <w:p w14:paraId="05753AB4" w14:textId="77777777" w:rsidR="00692380" w:rsidRPr="00241820" w:rsidRDefault="00692380" w:rsidP="003650DF">
            <w:pPr>
              <w:widowControl w:val="0"/>
              <w:overflowPunct w:val="0"/>
              <w:autoSpaceDE w:val="0"/>
              <w:autoSpaceDN w:val="0"/>
              <w:adjustRightInd w:val="0"/>
              <w:spacing w:line="256" w:lineRule="auto"/>
              <w:rPr>
                <w:rFonts w:asciiTheme="majorHAnsi" w:hAnsiTheme="majorHAnsi" w:cs="Arial"/>
                <w:noProof/>
                <w:kern w:val="28"/>
                <w:sz w:val="16"/>
                <w:szCs w:val="16"/>
              </w:rPr>
            </w:pPr>
          </w:p>
        </w:tc>
        <w:tc>
          <w:tcPr>
            <w:tcW w:w="962" w:type="pct"/>
            <w:tcBorders>
              <w:top w:val="single" w:sz="4" w:space="0" w:color="auto"/>
              <w:left w:val="single" w:sz="4" w:space="0" w:color="auto"/>
              <w:bottom w:val="single" w:sz="4" w:space="0" w:color="auto"/>
              <w:right w:val="single" w:sz="4" w:space="0" w:color="auto"/>
            </w:tcBorders>
            <w:vAlign w:val="center"/>
          </w:tcPr>
          <w:p w14:paraId="7D59AC6E"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od ………………………</w:t>
            </w:r>
          </w:p>
          <w:p w14:paraId="7438FC22"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(dzień-miesiąc-rok)</w:t>
            </w:r>
          </w:p>
          <w:p w14:paraId="492D8E13"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p>
          <w:p w14:paraId="73B05421"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do ……………………………</w:t>
            </w:r>
          </w:p>
          <w:p w14:paraId="4E985F0A"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(dzień-miesiąc-rok)</w:t>
            </w:r>
          </w:p>
          <w:p w14:paraId="4682CF96" w14:textId="77777777" w:rsidR="00692380" w:rsidRPr="00241820" w:rsidRDefault="00692380" w:rsidP="003650DF">
            <w:pPr>
              <w:spacing w:line="256" w:lineRule="auto"/>
              <w:jc w:val="center"/>
              <w:rPr>
                <w:rFonts w:asciiTheme="majorHAnsi" w:hAnsiTheme="majorHAnsi" w:cs="Arial"/>
                <w:bCs/>
                <w:sz w:val="16"/>
                <w:szCs w:val="16"/>
              </w:rPr>
            </w:pPr>
          </w:p>
          <w:p w14:paraId="236275E0"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w:t>
            </w:r>
          </w:p>
          <w:p w14:paraId="1350D7B0"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p>
          <w:p w14:paraId="1F6F2F17" w14:textId="77777777" w:rsidR="00692380" w:rsidRPr="00241820" w:rsidRDefault="00692380" w:rsidP="003650DF">
            <w:pPr>
              <w:spacing w:line="256" w:lineRule="auto"/>
              <w:jc w:val="center"/>
              <w:rPr>
                <w:rFonts w:asciiTheme="majorHAnsi" w:hAnsiTheme="majorHAnsi" w:cs="Arial"/>
                <w:bCs/>
                <w:sz w:val="16"/>
                <w:szCs w:val="16"/>
              </w:rPr>
            </w:pPr>
          </w:p>
        </w:tc>
        <w:tc>
          <w:tcPr>
            <w:tcW w:w="912" w:type="pct"/>
            <w:tcBorders>
              <w:top w:val="single" w:sz="4" w:space="0" w:color="auto"/>
              <w:left w:val="single" w:sz="4" w:space="0" w:color="auto"/>
              <w:bottom w:val="single" w:sz="4" w:space="0" w:color="auto"/>
              <w:right w:val="single" w:sz="4" w:space="0" w:color="auto"/>
            </w:tcBorders>
            <w:vAlign w:val="center"/>
          </w:tcPr>
          <w:p w14:paraId="076E4905" w14:textId="77777777" w:rsidR="00692380" w:rsidRPr="00241820" w:rsidRDefault="00F2716F"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1) własne *</w:t>
            </w:r>
          </w:p>
          <w:p w14:paraId="2CF3F91E" w14:textId="77777777" w:rsidR="00692380" w:rsidRPr="00241820" w:rsidRDefault="00692380" w:rsidP="003650DF">
            <w:pPr>
              <w:spacing w:line="256" w:lineRule="auto"/>
              <w:rPr>
                <w:rFonts w:asciiTheme="majorHAnsi" w:hAnsiTheme="majorHAnsi" w:cs="Arial"/>
                <w:bCs/>
                <w:sz w:val="16"/>
                <w:szCs w:val="16"/>
              </w:rPr>
            </w:pPr>
          </w:p>
          <w:p w14:paraId="26A8C57F"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lub</w:t>
            </w:r>
          </w:p>
          <w:p w14:paraId="33AD6B8F" w14:textId="77777777" w:rsidR="00692380" w:rsidRPr="00241820" w:rsidRDefault="00692380" w:rsidP="003650DF">
            <w:pPr>
              <w:spacing w:line="256" w:lineRule="auto"/>
              <w:rPr>
                <w:rFonts w:asciiTheme="majorHAnsi" w:hAnsiTheme="majorHAnsi" w:cs="Arial"/>
                <w:bCs/>
                <w:sz w:val="16"/>
                <w:szCs w:val="16"/>
              </w:rPr>
            </w:pPr>
          </w:p>
          <w:p w14:paraId="1F041F4C" w14:textId="77777777" w:rsidR="00692380" w:rsidRPr="00241820" w:rsidRDefault="00692380" w:rsidP="003650DF">
            <w:pPr>
              <w:spacing w:line="256" w:lineRule="auto"/>
              <w:rPr>
                <w:rFonts w:asciiTheme="majorHAnsi" w:hAnsiTheme="majorHAnsi" w:cs="Arial"/>
                <w:bCs/>
                <w:sz w:val="16"/>
                <w:szCs w:val="16"/>
              </w:rPr>
            </w:pPr>
            <w:r w:rsidRPr="00241820">
              <w:rPr>
                <w:rFonts w:asciiTheme="majorHAnsi" w:hAnsiTheme="majorHAnsi" w:cs="Arial"/>
                <w:bCs/>
                <w:sz w:val="16"/>
                <w:szCs w:val="16"/>
              </w:rPr>
              <w:t>2) innych podmiotów – Wykonawca winien załączyć do oferty oryginał pisemnego zobowiązania podmiotu udostępniającego**</w:t>
            </w:r>
          </w:p>
        </w:tc>
      </w:tr>
      <w:tr w:rsidR="00692380" w:rsidRPr="00241820" w14:paraId="48E26CFE" w14:textId="77777777" w:rsidTr="00A42BA7">
        <w:trPr>
          <w:trHeight w:val="2842"/>
        </w:trPr>
        <w:tc>
          <w:tcPr>
            <w:tcW w:w="175" w:type="pct"/>
            <w:tcBorders>
              <w:top w:val="single" w:sz="4" w:space="0" w:color="auto"/>
              <w:left w:val="single" w:sz="4" w:space="0" w:color="auto"/>
              <w:bottom w:val="single" w:sz="4" w:space="0" w:color="auto"/>
              <w:right w:val="single" w:sz="4" w:space="0" w:color="auto"/>
            </w:tcBorders>
            <w:vAlign w:val="center"/>
            <w:hideMark/>
          </w:tcPr>
          <w:p w14:paraId="0FEEC66A" w14:textId="77777777" w:rsidR="00692380" w:rsidRPr="00241820" w:rsidRDefault="00692380" w:rsidP="003650DF">
            <w:pPr>
              <w:spacing w:line="256" w:lineRule="auto"/>
              <w:jc w:val="center"/>
              <w:rPr>
                <w:rFonts w:asciiTheme="majorHAnsi" w:hAnsiTheme="majorHAnsi" w:cs="Arial"/>
                <w:bCs/>
                <w:sz w:val="16"/>
                <w:szCs w:val="16"/>
              </w:rPr>
            </w:pPr>
            <w:r w:rsidRPr="00241820">
              <w:rPr>
                <w:rFonts w:asciiTheme="majorHAnsi" w:hAnsiTheme="majorHAnsi" w:cs="Arial"/>
                <w:bCs/>
                <w:sz w:val="16"/>
                <w:szCs w:val="16"/>
              </w:rPr>
              <w:t>2.</w:t>
            </w:r>
          </w:p>
        </w:tc>
        <w:tc>
          <w:tcPr>
            <w:tcW w:w="1990" w:type="pct"/>
            <w:tcBorders>
              <w:top w:val="single" w:sz="4" w:space="0" w:color="auto"/>
              <w:left w:val="single" w:sz="4" w:space="0" w:color="auto"/>
              <w:bottom w:val="single" w:sz="4" w:space="0" w:color="auto"/>
              <w:right w:val="single" w:sz="4" w:space="0" w:color="auto"/>
            </w:tcBorders>
            <w:vAlign w:val="center"/>
          </w:tcPr>
          <w:p w14:paraId="563E7958"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Nazwa zadania:</w:t>
            </w:r>
          </w:p>
          <w:p w14:paraId="35C1FE95"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6E507D42"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20E232BB"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20C0FD30" w14:textId="77777777" w:rsidR="00692380" w:rsidRPr="00241820" w:rsidRDefault="00692380" w:rsidP="00787DCC">
            <w:pPr>
              <w:spacing w:line="256" w:lineRule="auto"/>
              <w:rPr>
                <w:rFonts w:asciiTheme="majorHAnsi" w:hAnsiTheme="majorHAnsi" w:cs="Arial"/>
                <w:bCs/>
                <w:sz w:val="16"/>
                <w:szCs w:val="16"/>
              </w:rPr>
            </w:pPr>
          </w:p>
          <w:p w14:paraId="26BDD855" w14:textId="77777777" w:rsidR="00692380" w:rsidRPr="00241820" w:rsidRDefault="00692380" w:rsidP="00787DCC">
            <w:pPr>
              <w:spacing w:line="256" w:lineRule="auto"/>
              <w:rPr>
                <w:rFonts w:asciiTheme="majorHAnsi" w:hAnsiTheme="majorHAnsi" w:cs="Arial"/>
                <w:sz w:val="16"/>
                <w:szCs w:val="16"/>
              </w:rPr>
            </w:pPr>
          </w:p>
          <w:p w14:paraId="5C20E9B4" w14:textId="77777777" w:rsidR="00692380" w:rsidRPr="00241820" w:rsidRDefault="00692380" w:rsidP="00787DCC">
            <w:pPr>
              <w:spacing w:line="256" w:lineRule="auto"/>
              <w:rPr>
                <w:rFonts w:asciiTheme="majorHAnsi" w:hAnsiTheme="majorHAnsi" w:cs="Arial"/>
                <w:bCs/>
                <w:sz w:val="16"/>
                <w:szCs w:val="16"/>
              </w:rPr>
            </w:pPr>
          </w:p>
          <w:p w14:paraId="75B27A66"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 xml:space="preserve">Nazwa podmiotu, na rzecz którego </w:t>
            </w:r>
            <w:r w:rsidR="00CF2215" w:rsidRPr="00241820">
              <w:rPr>
                <w:rFonts w:asciiTheme="majorHAnsi" w:hAnsiTheme="majorHAnsi" w:cs="Arial"/>
                <w:bCs/>
                <w:sz w:val="16"/>
                <w:szCs w:val="16"/>
              </w:rPr>
              <w:t>dostawy</w:t>
            </w:r>
            <w:r w:rsidRPr="00241820">
              <w:rPr>
                <w:rFonts w:asciiTheme="majorHAnsi" w:hAnsiTheme="majorHAnsi" w:cs="Arial"/>
                <w:bCs/>
                <w:sz w:val="16"/>
                <w:szCs w:val="16"/>
              </w:rPr>
              <w:t xml:space="preserve"> zostały wykonane</w:t>
            </w:r>
          </w:p>
          <w:p w14:paraId="5B0E9D5B"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w:t>
            </w:r>
          </w:p>
          <w:p w14:paraId="5AB7811A"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w:t>
            </w:r>
          </w:p>
        </w:tc>
        <w:tc>
          <w:tcPr>
            <w:tcW w:w="961" w:type="pct"/>
            <w:tcBorders>
              <w:top w:val="single" w:sz="4" w:space="0" w:color="auto"/>
              <w:left w:val="single" w:sz="4" w:space="0" w:color="auto"/>
              <w:bottom w:val="single" w:sz="4" w:space="0" w:color="auto"/>
              <w:right w:val="single" w:sz="4" w:space="0" w:color="auto"/>
            </w:tcBorders>
            <w:vAlign w:val="center"/>
          </w:tcPr>
          <w:p w14:paraId="4CE0A281" w14:textId="77777777" w:rsidR="00692380" w:rsidRPr="00241820" w:rsidRDefault="00692380" w:rsidP="00787DCC">
            <w:pPr>
              <w:widowControl w:val="0"/>
              <w:overflowPunct w:val="0"/>
              <w:autoSpaceDE w:val="0"/>
              <w:autoSpaceDN w:val="0"/>
              <w:adjustRightInd w:val="0"/>
              <w:spacing w:line="256" w:lineRule="auto"/>
              <w:rPr>
                <w:rFonts w:asciiTheme="majorHAnsi" w:hAnsiTheme="majorHAnsi" w:cs="Arial"/>
                <w:noProof/>
                <w:kern w:val="28"/>
                <w:sz w:val="16"/>
                <w:szCs w:val="16"/>
              </w:rPr>
            </w:pPr>
            <w:r w:rsidRPr="00241820">
              <w:rPr>
                <w:rFonts w:asciiTheme="majorHAnsi" w:hAnsiTheme="majorHAnsi" w:cs="Arial"/>
                <w:noProof/>
                <w:kern w:val="28"/>
                <w:sz w:val="16"/>
                <w:szCs w:val="16"/>
              </w:rPr>
              <w:t>Wartość  zadania:</w:t>
            </w:r>
          </w:p>
          <w:p w14:paraId="60C70375" w14:textId="77777777" w:rsidR="00692380" w:rsidRPr="00241820" w:rsidRDefault="00692380" w:rsidP="00787DCC">
            <w:pPr>
              <w:widowControl w:val="0"/>
              <w:overflowPunct w:val="0"/>
              <w:autoSpaceDE w:val="0"/>
              <w:autoSpaceDN w:val="0"/>
              <w:adjustRightInd w:val="0"/>
              <w:spacing w:line="256" w:lineRule="auto"/>
              <w:rPr>
                <w:rFonts w:asciiTheme="majorHAnsi" w:hAnsiTheme="majorHAnsi" w:cs="Arial"/>
                <w:noProof/>
                <w:kern w:val="28"/>
                <w:sz w:val="16"/>
                <w:szCs w:val="16"/>
              </w:rPr>
            </w:pPr>
          </w:p>
          <w:p w14:paraId="4DDC7C1D" w14:textId="77777777" w:rsidR="00692380" w:rsidRPr="00241820" w:rsidRDefault="00692380" w:rsidP="00787DCC">
            <w:pPr>
              <w:widowControl w:val="0"/>
              <w:overflowPunct w:val="0"/>
              <w:autoSpaceDE w:val="0"/>
              <w:autoSpaceDN w:val="0"/>
              <w:adjustRightInd w:val="0"/>
              <w:spacing w:line="256" w:lineRule="auto"/>
              <w:rPr>
                <w:rFonts w:asciiTheme="majorHAnsi" w:hAnsiTheme="majorHAnsi" w:cs="Arial"/>
                <w:noProof/>
                <w:kern w:val="28"/>
                <w:sz w:val="16"/>
                <w:szCs w:val="16"/>
              </w:rPr>
            </w:pPr>
            <w:r w:rsidRPr="00241820">
              <w:rPr>
                <w:rFonts w:asciiTheme="majorHAnsi" w:hAnsiTheme="majorHAnsi" w:cs="Arial"/>
                <w:noProof/>
                <w:kern w:val="28"/>
                <w:sz w:val="16"/>
                <w:szCs w:val="16"/>
              </w:rPr>
              <w:t>…………..…………..</w:t>
            </w:r>
          </w:p>
        </w:tc>
        <w:tc>
          <w:tcPr>
            <w:tcW w:w="962" w:type="pct"/>
            <w:tcBorders>
              <w:top w:val="single" w:sz="4" w:space="0" w:color="auto"/>
              <w:left w:val="single" w:sz="4" w:space="0" w:color="auto"/>
              <w:bottom w:val="single" w:sz="4" w:space="0" w:color="auto"/>
              <w:right w:val="single" w:sz="4" w:space="0" w:color="auto"/>
            </w:tcBorders>
            <w:vAlign w:val="center"/>
          </w:tcPr>
          <w:p w14:paraId="1E9251DC" w14:textId="77777777" w:rsidR="00692380" w:rsidRPr="00241820" w:rsidRDefault="00692380" w:rsidP="00787DCC">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od ………………………</w:t>
            </w:r>
          </w:p>
          <w:p w14:paraId="6E5B18EB" w14:textId="77777777" w:rsidR="00692380" w:rsidRPr="00241820" w:rsidRDefault="00692380" w:rsidP="00787DCC">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(dzień-miesiąc-rok)</w:t>
            </w:r>
          </w:p>
          <w:p w14:paraId="37D7F1D2" w14:textId="77777777" w:rsidR="00692380" w:rsidRPr="00241820" w:rsidRDefault="00692380" w:rsidP="00787DCC">
            <w:pPr>
              <w:pStyle w:val="Tekstpodstawowy"/>
              <w:tabs>
                <w:tab w:val="left" w:pos="708"/>
              </w:tabs>
              <w:spacing w:line="256" w:lineRule="auto"/>
              <w:rPr>
                <w:rFonts w:asciiTheme="majorHAnsi" w:hAnsiTheme="majorHAnsi" w:cs="Arial"/>
                <w:sz w:val="16"/>
                <w:szCs w:val="16"/>
              </w:rPr>
            </w:pPr>
          </w:p>
          <w:p w14:paraId="7264E844" w14:textId="77777777" w:rsidR="00692380" w:rsidRPr="00241820" w:rsidRDefault="00692380" w:rsidP="00787DCC">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do ……………………………</w:t>
            </w:r>
          </w:p>
          <w:p w14:paraId="242F76E2" w14:textId="77777777" w:rsidR="00692380" w:rsidRPr="00241820" w:rsidRDefault="00692380" w:rsidP="00787DCC">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(dzień-miesiąc-rok)</w:t>
            </w:r>
          </w:p>
          <w:p w14:paraId="4BF09172" w14:textId="77777777" w:rsidR="00692380" w:rsidRPr="00241820" w:rsidRDefault="00692380" w:rsidP="00787DCC">
            <w:pPr>
              <w:spacing w:line="256" w:lineRule="auto"/>
              <w:jc w:val="center"/>
              <w:rPr>
                <w:rFonts w:asciiTheme="majorHAnsi" w:hAnsiTheme="majorHAnsi" w:cs="Arial"/>
                <w:bCs/>
                <w:sz w:val="16"/>
                <w:szCs w:val="16"/>
              </w:rPr>
            </w:pPr>
          </w:p>
          <w:p w14:paraId="670897FB" w14:textId="77777777" w:rsidR="00692380" w:rsidRPr="00241820" w:rsidRDefault="00692380" w:rsidP="00787DCC">
            <w:pPr>
              <w:pStyle w:val="Tekstpodstawowy"/>
              <w:tabs>
                <w:tab w:val="left" w:pos="708"/>
              </w:tabs>
              <w:spacing w:line="256" w:lineRule="auto"/>
              <w:rPr>
                <w:rFonts w:asciiTheme="majorHAnsi" w:hAnsiTheme="majorHAnsi" w:cs="Arial"/>
                <w:sz w:val="16"/>
                <w:szCs w:val="16"/>
              </w:rPr>
            </w:pPr>
            <w:r w:rsidRPr="00241820">
              <w:rPr>
                <w:rFonts w:asciiTheme="majorHAnsi" w:hAnsiTheme="majorHAnsi" w:cs="Arial"/>
                <w:sz w:val="16"/>
                <w:szCs w:val="16"/>
              </w:rPr>
              <w:t>……………………………</w:t>
            </w:r>
          </w:p>
          <w:p w14:paraId="4FBB62A8" w14:textId="77777777" w:rsidR="00692380" w:rsidRPr="00241820" w:rsidRDefault="00692380" w:rsidP="003650DF">
            <w:pPr>
              <w:pStyle w:val="Tekstpodstawowy"/>
              <w:tabs>
                <w:tab w:val="left" w:pos="708"/>
              </w:tabs>
              <w:spacing w:line="256" w:lineRule="auto"/>
              <w:rPr>
                <w:rFonts w:asciiTheme="majorHAnsi" w:hAnsiTheme="majorHAnsi" w:cs="Arial"/>
                <w:sz w:val="16"/>
                <w:szCs w:val="16"/>
              </w:rPr>
            </w:pPr>
          </w:p>
        </w:tc>
        <w:tc>
          <w:tcPr>
            <w:tcW w:w="912" w:type="pct"/>
            <w:tcBorders>
              <w:top w:val="single" w:sz="4" w:space="0" w:color="auto"/>
              <w:left w:val="single" w:sz="4" w:space="0" w:color="auto"/>
              <w:bottom w:val="single" w:sz="4" w:space="0" w:color="auto"/>
              <w:right w:val="single" w:sz="4" w:space="0" w:color="auto"/>
            </w:tcBorders>
            <w:vAlign w:val="center"/>
          </w:tcPr>
          <w:p w14:paraId="62C4A524" w14:textId="77777777" w:rsidR="00692380" w:rsidRPr="00241820" w:rsidRDefault="00F2716F"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1) własne *</w:t>
            </w:r>
          </w:p>
          <w:p w14:paraId="2D003550" w14:textId="77777777" w:rsidR="00692380" w:rsidRPr="00241820" w:rsidRDefault="00692380" w:rsidP="00787DCC">
            <w:pPr>
              <w:spacing w:line="256" w:lineRule="auto"/>
              <w:rPr>
                <w:rFonts w:asciiTheme="majorHAnsi" w:hAnsiTheme="majorHAnsi" w:cs="Arial"/>
                <w:bCs/>
                <w:sz w:val="16"/>
                <w:szCs w:val="16"/>
              </w:rPr>
            </w:pPr>
          </w:p>
          <w:p w14:paraId="7C0A12BA"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lub</w:t>
            </w:r>
          </w:p>
          <w:p w14:paraId="297D7384" w14:textId="77777777" w:rsidR="00692380" w:rsidRPr="00241820" w:rsidRDefault="00692380" w:rsidP="00787DCC">
            <w:pPr>
              <w:spacing w:line="256" w:lineRule="auto"/>
              <w:rPr>
                <w:rFonts w:asciiTheme="majorHAnsi" w:hAnsiTheme="majorHAnsi" w:cs="Arial"/>
                <w:bCs/>
                <w:sz w:val="16"/>
                <w:szCs w:val="16"/>
              </w:rPr>
            </w:pPr>
          </w:p>
          <w:p w14:paraId="4CC551DD" w14:textId="77777777" w:rsidR="00692380" w:rsidRPr="00241820" w:rsidRDefault="00692380" w:rsidP="00787DCC">
            <w:pPr>
              <w:spacing w:line="256" w:lineRule="auto"/>
              <w:rPr>
                <w:rFonts w:asciiTheme="majorHAnsi" w:hAnsiTheme="majorHAnsi" w:cs="Arial"/>
                <w:bCs/>
                <w:sz w:val="16"/>
                <w:szCs w:val="16"/>
              </w:rPr>
            </w:pPr>
            <w:r w:rsidRPr="00241820">
              <w:rPr>
                <w:rFonts w:asciiTheme="majorHAnsi" w:hAnsiTheme="majorHAnsi" w:cs="Arial"/>
                <w:bCs/>
                <w:sz w:val="16"/>
                <w:szCs w:val="16"/>
              </w:rPr>
              <w:t>2) innych podmiotów – Wykonawca winien załączyć do oferty oryginał pisemnego zobowiązania podmiotu udostępniającego**</w:t>
            </w:r>
          </w:p>
        </w:tc>
      </w:tr>
    </w:tbl>
    <w:p w14:paraId="317C20B8" w14:textId="77777777" w:rsidR="00AC2530" w:rsidRPr="00241820" w:rsidRDefault="00AC2530" w:rsidP="00AC2530">
      <w:pPr>
        <w:rPr>
          <w:rFonts w:asciiTheme="majorHAnsi" w:hAnsiTheme="majorHAnsi" w:cs="Tahoma"/>
          <w:sz w:val="18"/>
          <w:szCs w:val="18"/>
        </w:rPr>
      </w:pPr>
    </w:p>
    <w:p w14:paraId="02000186" w14:textId="77777777" w:rsidR="00AC2530" w:rsidRPr="00241820" w:rsidRDefault="00AC2530" w:rsidP="00AC2530">
      <w:pPr>
        <w:rPr>
          <w:rFonts w:asciiTheme="majorHAnsi" w:hAnsiTheme="majorHAnsi" w:cs="Tahoma"/>
          <w:sz w:val="18"/>
          <w:szCs w:val="18"/>
        </w:rPr>
      </w:pPr>
      <w:r w:rsidRPr="00241820">
        <w:rPr>
          <w:rFonts w:asciiTheme="majorHAnsi" w:hAnsiTheme="majorHAnsi" w:cs="Tahoma"/>
          <w:sz w:val="18"/>
          <w:szCs w:val="18"/>
        </w:rPr>
        <w:t>*niepotrzebne skreślić</w:t>
      </w:r>
    </w:p>
    <w:p w14:paraId="55471A84" w14:textId="77777777" w:rsidR="00AC2530" w:rsidRPr="00241820" w:rsidRDefault="00AC2530" w:rsidP="00AC2530">
      <w:pPr>
        <w:rPr>
          <w:rFonts w:asciiTheme="majorHAnsi" w:hAnsiTheme="majorHAnsi" w:cs="Tahoma"/>
          <w:sz w:val="18"/>
          <w:szCs w:val="18"/>
        </w:rPr>
      </w:pPr>
    </w:p>
    <w:p w14:paraId="23D11392" w14:textId="77777777" w:rsidR="00AC2530" w:rsidRPr="00241820" w:rsidRDefault="00AC2530" w:rsidP="00AC2530">
      <w:pPr>
        <w:rPr>
          <w:rFonts w:asciiTheme="majorHAnsi" w:hAnsiTheme="majorHAnsi" w:cs="Tahoma"/>
          <w:sz w:val="18"/>
          <w:szCs w:val="18"/>
        </w:rPr>
      </w:pPr>
    </w:p>
    <w:p w14:paraId="26E89BD0" w14:textId="77777777" w:rsidR="00AC2530" w:rsidRPr="00241820" w:rsidRDefault="00AC2530" w:rsidP="00AC2530">
      <w:pPr>
        <w:rPr>
          <w:rFonts w:asciiTheme="majorHAnsi" w:hAnsiTheme="majorHAnsi" w:cs="Tahoma"/>
          <w:sz w:val="18"/>
          <w:szCs w:val="18"/>
        </w:rPr>
      </w:pPr>
    </w:p>
    <w:p w14:paraId="44AE30E3" w14:textId="77777777" w:rsidR="00AC2530" w:rsidRPr="00241820" w:rsidRDefault="00AC2530" w:rsidP="00AC2530">
      <w:pPr>
        <w:rPr>
          <w:rFonts w:asciiTheme="majorHAnsi" w:hAnsiTheme="majorHAnsi" w:cs="Tahoma"/>
          <w:sz w:val="18"/>
          <w:szCs w:val="18"/>
        </w:rPr>
      </w:pPr>
    </w:p>
    <w:tbl>
      <w:tblPr>
        <w:tblW w:w="5000" w:type="pct"/>
        <w:jc w:val="center"/>
        <w:tblLook w:val="04A0" w:firstRow="1" w:lastRow="0" w:firstColumn="1" w:lastColumn="0" w:noHBand="0" w:noVBand="1"/>
      </w:tblPr>
      <w:tblGrid>
        <w:gridCol w:w="4536"/>
        <w:gridCol w:w="4536"/>
      </w:tblGrid>
      <w:tr w:rsidR="00AC2530" w:rsidRPr="00241820" w14:paraId="7065DAB4" w14:textId="77777777" w:rsidTr="003650DF">
        <w:trPr>
          <w:jc w:val="center"/>
        </w:trPr>
        <w:tc>
          <w:tcPr>
            <w:tcW w:w="2500" w:type="pct"/>
            <w:hideMark/>
          </w:tcPr>
          <w:p w14:paraId="69964263" w14:textId="77777777" w:rsidR="00AC2530" w:rsidRPr="00241820" w:rsidRDefault="00AC2530" w:rsidP="003650DF">
            <w:pPr>
              <w:spacing w:line="256" w:lineRule="auto"/>
              <w:rPr>
                <w:rFonts w:asciiTheme="majorHAnsi" w:hAnsiTheme="majorHAnsi" w:cs="Tahoma"/>
                <w:sz w:val="18"/>
                <w:szCs w:val="18"/>
              </w:rPr>
            </w:pPr>
            <w:r w:rsidRPr="00241820">
              <w:rPr>
                <w:rFonts w:asciiTheme="majorHAnsi" w:hAnsiTheme="majorHAnsi" w:cs="Tahoma"/>
                <w:bCs/>
                <w:sz w:val="18"/>
                <w:szCs w:val="18"/>
              </w:rPr>
              <w:t>.....................</w:t>
            </w:r>
            <w:r w:rsidRPr="00241820">
              <w:rPr>
                <w:rFonts w:asciiTheme="majorHAnsi" w:hAnsiTheme="majorHAnsi" w:cs="Tahoma"/>
                <w:sz w:val="18"/>
                <w:szCs w:val="18"/>
              </w:rPr>
              <w:t xml:space="preserve">, dnia </w:t>
            </w:r>
            <w:r w:rsidRPr="00241820">
              <w:rPr>
                <w:rFonts w:asciiTheme="majorHAnsi" w:hAnsiTheme="majorHAnsi" w:cs="Tahoma"/>
                <w:bCs/>
                <w:sz w:val="18"/>
                <w:szCs w:val="18"/>
              </w:rPr>
              <w:t>................</w:t>
            </w:r>
          </w:p>
        </w:tc>
        <w:tc>
          <w:tcPr>
            <w:tcW w:w="2500" w:type="pct"/>
            <w:hideMark/>
          </w:tcPr>
          <w:p w14:paraId="447DCC92" w14:textId="77777777" w:rsidR="00AC2530" w:rsidRPr="00241820" w:rsidRDefault="00AC2530" w:rsidP="003650DF">
            <w:pPr>
              <w:spacing w:line="256" w:lineRule="auto"/>
              <w:jc w:val="center"/>
              <w:rPr>
                <w:rFonts w:asciiTheme="majorHAnsi" w:hAnsiTheme="majorHAnsi" w:cs="Tahoma"/>
                <w:sz w:val="18"/>
                <w:szCs w:val="18"/>
              </w:rPr>
            </w:pPr>
            <w:r w:rsidRPr="00241820">
              <w:rPr>
                <w:rFonts w:asciiTheme="majorHAnsi" w:hAnsiTheme="majorHAnsi" w:cs="Tahoma"/>
                <w:bCs/>
                <w:sz w:val="18"/>
                <w:szCs w:val="18"/>
              </w:rPr>
              <w:t>...............................................</w:t>
            </w:r>
          </w:p>
          <w:p w14:paraId="291DD981" w14:textId="77777777" w:rsidR="00AC2530" w:rsidRPr="00241820" w:rsidRDefault="00AC2530" w:rsidP="003650DF">
            <w:pPr>
              <w:spacing w:line="256" w:lineRule="auto"/>
              <w:jc w:val="center"/>
              <w:rPr>
                <w:rFonts w:asciiTheme="majorHAnsi" w:hAnsiTheme="majorHAnsi" w:cs="Tahoma"/>
                <w:sz w:val="16"/>
                <w:szCs w:val="16"/>
              </w:rPr>
            </w:pPr>
            <w:r w:rsidRPr="00241820">
              <w:rPr>
                <w:rFonts w:asciiTheme="majorHAnsi" w:hAnsiTheme="majorHAnsi" w:cs="Tahoma"/>
                <w:sz w:val="16"/>
                <w:szCs w:val="16"/>
              </w:rPr>
              <w:t>imię, nazwisko (pieczęć) i podpis/y osoby/osób</w:t>
            </w:r>
          </w:p>
          <w:p w14:paraId="792DE2E1" w14:textId="77777777" w:rsidR="00AC2530" w:rsidRPr="00241820" w:rsidRDefault="00AC2530" w:rsidP="003650DF">
            <w:pPr>
              <w:spacing w:line="256" w:lineRule="auto"/>
              <w:jc w:val="center"/>
              <w:rPr>
                <w:rFonts w:asciiTheme="majorHAnsi" w:hAnsiTheme="majorHAnsi" w:cs="Tahoma"/>
                <w:sz w:val="18"/>
                <w:szCs w:val="18"/>
              </w:rPr>
            </w:pPr>
            <w:r w:rsidRPr="00241820">
              <w:rPr>
                <w:rFonts w:asciiTheme="majorHAnsi" w:hAnsiTheme="majorHAnsi" w:cs="Tahoma"/>
                <w:sz w:val="16"/>
                <w:szCs w:val="16"/>
              </w:rPr>
              <w:t>upoważnionej/ych do reprezentowania Wykonawcy</w:t>
            </w:r>
          </w:p>
        </w:tc>
      </w:tr>
    </w:tbl>
    <w:p w14:paraId="0E842D18" w14:textId="77777777" w:rsidR="00DC5A59" w:rsidRPr="00241820" w:rsidRDefault="00DC5A59" w:rsidP="00DC5A59">
      <w:pPr>
        <w:spacing w:line="216" w:lineRule="auto"/>
        <w:jc w:val="center"/>
        <w:rPr>
          <w:rFonts w:asciiTheme="majorHAnsi" w:hAnsiTheme="majorHAnsi"/>
          <w:b/>
          <w:sz w:val="22"/>
          <w:szCs w:val="22"/>
        </w:rPr>
      </w:pPr>
    </w:p>
    <w:p w14:paraId="7FC2B560" w14:textId="77777777" w:rsidR="00DC5A59" w:rsidRPr="00241820" w:rsidRDefault="00DC5A59" w:rsidP="00DC5A59">
      <w:pPr>
        <w:spacing w:line="360" w:lineRule="auto"/>
        <w:jc w:val="center"/>
        <w:rPr>
          <w:rFonts w:asciiTheme="majorHAnsi" w:hAnsiTheme="majorHAnsi"/>
          <w:b/>
          <w:bCs/>
          <w:szCs w:val="28"/>
        </w:rPr>
      </w:pPr>
    </w:p>
    <w:p w14:paraId="6BB524E6" w14:textId="77777777" w:rsidR="00B50F5A" w:rsidRPr="00241820" w:rsidRDefault="00B50F5A" w:rsidP="00DC5A59">
      <w:pPr>
        <w:spacing w:line="360" w:lineRule="auto"/>
        <w:jc w:val="center"/>
        <w:rPr>
          <w:rFonts w:asciiTheme="majorHAnsi" w:hAnsiTheme="majorHAnsi"/>
          <w:b/>
          <w:bCs/>
          <w:szCs w:val="28"/>
        </w:rPr>
      </w:pPr>
    </w:p>
    <w:p w14:paraId="1F5583AB" w14:textId="77777777" w:rsidR="00EA4FA2" w:rsidRPr="00241820" w:rsidRDefault="00EA4FA2" w:rsidP="00DC5A59">
      <w:pPr>
        <w:spacing w:line="360" w:lineRule="auto"/>
        <w:jc w:val="center"/>
        <w:rPr>
          <w:rFonts w:asciiTheme="majorHAnsi" w:hAnsiTheme="majorHAnsi"/>
          <w:b/>
          <w:bCs/>
          <w:szCs w:val="28"/>
        </w:rPr>
      </w:pPr>
    </w:p>
    <w:p w14:paraId="317EF861" w14:textId="5E0C95BB" w:rsidR="00A24DAA" w:rsidRPr="00A24DAA" w:rsidRDefault="00A24DAA" w:rsidP="00A24DAA">
      <w:pPr>
        <w:keepNext/>
        <w:jc w:val="right"/>
        <w:outlineLvl w:val="2"/>
        <w:rPr>
          <w:rFonts w:asciiTheme="majorHAnsi" w:hAnsiTheme="majorHAnsi" w:cs="Arial"/>
          <w:b/>
          <w:bCs/>
          <w:i/>
          <w:sz w:val="20"/>
          <w:szCs w:val="20"/>
        </w:rPr>
      </w:pPr>
      <w:r w:rsidRPr="00A24DAA">
        <w:rPr>
          <w:rFonts w:asciiTheme="majorHAnsi" w:hAnsiTheme="majorHAnsi" w:cs="Arial"/>
          <w:b/>
          <w:bCs/>
          <w:i/>
          <w:sz w:val="20"/>
          <w:szCs w:val="20"/>
        </w:rPr>
        <w:lastRenderedPageBreak/>
        <w:t>Załącznik Nr 4</w:t>
      </w:r>
      <w:r>
        <w:rPr>
          <w:rFonts w:asciiTheme="majorHAnsi" w:hAnsiTheme="majorHAnsi" w:cs="Arial"/>
          <w:b/>
          <w:bCs/>
          <w:i/>
          <w:sz w:val="20"/>
          <w:szCs w:val="20"/>
        </w:rPr>
        <w:t>b</w:t>
      </w:r>
      <w:r w:rsidRPr="00A24DAA">
        <w:rPr>
          <w:rFonts w:asciiTheme="majorHAnsi" w:hAnsiTheme="majorHAnsi" w:cs="Arial"/>
          <w:b/>
          <w:bCs/>
          <w:i/>
          <w:sz w:val="20"/>
          <w:szCs w:val="20"/>
        </w:rPr>
        <w:t xml:space="preserve"> – do SWZ</w:t>
      </w:r>
    </w:p>
    <w:p w14:paraId="6F0B79BA" w14:textId="77777777" w:rsidR="00A24DAA" w:rsidRPr="00A24DAA" w:rsidRDefault="00A24DAA" w:rsidP="00A24DAA">
      <w:pPr>
        <w:keepNext/>
        <w:jc w:val="right"/>
        <w:outlineLvl w:val="2"/>
        <w:rPr>
          <w:rFonts w:asciiTheme="majorHAnsi" w:hAnsiTheme="majorHAnsi" w:cs="Arial"/>
          <w:b/>
          <w:bCs/>
          <w:i/>
          <w:sz w:val="20"/>
          <w:szCs w:val="20"/>
        </w:rPr>
      </w:pPr>
      <w:r w:rsidRPr="00A24DAA">
        <w:rPr>
          <w:rFonts w:asciiTheme="majorHAnsi" w:hAnsiTheme="majorHAnsi" w:cs="Arial"/>
          <w:b/>
          <w:bCs/>
          <w:i/>
          <w:sz w:val="20"/>
          <w:szCs w:val="20"/>
        </w:rPr>
        <w:t xml:space="preserve">Wykaz dostaw </w:t>
      </w:r>
    </w:p>
    <w:p w14:paraId="2649C244" w14:textId="23D912AF" w:rsidR="00A24DAA" w:rsidRPr="00A24DAA" w:rsidRDefault="00A24DAA" w:rsidP="00A24DAA">
      <w:pPr>
        <w:keepNext/>
        <w:jc w:val="right"/>
        <w:outlineLvl w:val="2"/>
        <w:rPr>
          <w:rFonts w:asciiTheme="majorHAnsi" w:hAnsiTheme="majorHAnsi"/>
          <w:b/>
          <w:bCs/>
          <w:i/>
          <w:sz w:val="22"/>
          <w:szCs w:val="26"/>
        </w:rPr>
      </w:pPr>
      <w:r w:rsidRPr="00A24DAA">
        <w:rPr>
          <w:rFonts w:asciiTheme="majorHAnsi" w:hAnsiTheme="majorHAnsi" w:cs="Arial"/>
          <w:b/>
          <w:bCs/>
          <w:i/>
          <w:sz w:val="20"/>
          <w:szCs w:val="20"/>
        </w:rPr>
        <w:t xml:space="preserve">Część </w:t>
      </w:r>
      <w:r>
        <w:rPr>
          <w:rFonts w:asciiTheme="majorHAnsi" w:hAnsiTheme="majorHAnsi" w:cs="Arial"/>
          <w:b/>
          <w:bCs/>
          <w:i/>
          <w:sz w:val="20"/>
          <w:szCs w:val="20"/>
        </w:rPr>
        <w:t>I</w:t>
      </w:r>
      <w:r w:rsidRPr="00A24DAA">
        <w:rPr>
          <w:rFonts w:asciiTheme="majorHAnsi" w:hAnsiTheme="majorHAnsi" w:cs="Arial"/>
          <w:b/>
          <w:bCs/>
          <w:i/>
          <w:sz w:val="20"/>
          <w:szCs w:val="20"/>
        </w:rPr>
        <w:t>I</w:t>
      </w:r>
      <w:r w:rsidRPr="00A24DAA">
        <w:rPr>
          <w:rFonts w:asciiTheme="majorHAnsi" w:hAnsiTheme="majorHAnsi"/>
          <w:b/>
          <w:bCs/>
          <w:i/>
          <w:sz w:val="22"/>
          <w:szCs w:val="26"/>
        </w:rPr>
        <w:t xml:space="preserve"> </w:t>
      </w:r>
    </w:p>
    <w:p w14:paraId="76AE818B" w14:textId="77777777" w:rsidR="00A24DAA" w:rsidRPr="00A24DAA" w:rsidRDefault="00A24DAA" w:rsidP="00A24DAA"/>
    <w:p w14:paraId="1FAC9F58" w14:textId="77777777" w:rsidR="00A24DAA" w:rsidRPr="00A24DAA" w:rsidRDefault="00A24DAA" w:rsidP="00A24DAA">
      <w:pPr>
        <w:jc w:val="both"/>
        <w:rPr>
          <w:rFonts w:asciiTheme="majorHAnsi" w:hAnsiTheme="majorHAnsi" w:cs="Tahoma"/>
          <w:bCs/>
          <w:sz w:val="18"/>
          <w:szCs w:val="18"/>
        </w:rPr>
      </w:pPr>
    </w:p>
    <w:p w14:paraId="3C69B189" w14:textId="77777777" w:rsidR="00A24DAA" w:rsidRPr="00A24DAA" w:rsidRDefault="00A24DAA" w:rsidP="00A24DAA">
      <w:pPr>
        <w:jc w:val="both"/>
        <w:rPr>
          <w:rFonts w:asciiTheme="majorHAnsi" w:hAnsiTheme="majorHAnsi" w:cs="Tahoma"/>
          <w:bCs/>
          <w:sz w:val="18"/>
          <w:szCs w:val="18"/>
        </w:rPr>
      </w:pPr>
      <w:r w:rsidRPr="00A24DAA">
        <w:rPr>
          <w:rFonts w:asciiTheme="majorHAnsi" w:hAnsiTheme="majorHAnsi" w:cs="Tahoma"/>
          <w:bCs/>
          <w:sz w:val="18"/>
          <w:szCs w:val="18"/>
        </w:rPr>
        <w:t xml:space="preserve">Nazwa zadania: </w:t>
      </w:r>
    </w:p>
    <w:p w14:paraId="3DCCA1F2" w14:textId="77777777" w:rsidR="00A24DAA" w:rsidRPr="00A24DAA" w:rsidRDefault="00A24DAA" w:rsidP="00A24DAA">
      <w:pPr>
        <w:jc w:val="both"/>
        <w:rPr>
          <w:rFonts w:asciiTheme="majorHAnsi" w:hAnsiTheme="majorHAnsi" w:cs="Tahoma"/>
          <w:bCs/>
          <w:sz w:val="18"/>
          <w:szCs w:val="18"/>
        </w:rPr>
      </w:pPr>
    </w:p>
    <w:p w14:paraId="6E6D9E33" w14:textId="6BA01BC2" w:rsidR="00A24DAA" w:rsidRPr="00A24DAA" w:rsidRDefault="00A24DAA" w:rsidP="00A24DAA">
      <w:pPr>
        <w:widowControl w:val="0"/>
        <w:suppressAutoHyphens/>
        <w:spacing w:line="276" w:lineRule="auto"/>
        <w:jc w:val="both"/>
        <w:rPr>
          <w:rFonts w:asciiTheme="majorHAnsi" w:eastAsia="Lucida Sans Unicode" w:hAnsiTheme="majorHAnsi" w:cs="Arial"/>
          <w:b/>
          <w:sz w:val="22"/>
          <w:szCs w:val="22"/>
          <w:lang w:eastAsia="ar-SA"/>
        </w:rPr>
      </w:pPr>
      <w:r w:rsidRPr="00A24DAA">
        <w:rPr>
          <w:rFonts w:asciiTheme="majorHAnsi" w:eastAsia="Lucida Sans Unicode" w:hAnsiTheme="majorHAnsi" w:cs="Arial"/>
          <w:b/>
          <w:sz w:val="22"/>
          <w:szCs w:val="22"/>
          <w:lang w:eastAsia="ar-SA"/>
        </w:rPr>
        <w:t xml:space="preserve">Kompleksowa dostawa gazu ziemnego wysokometanowego typu E ze stacji regazyfikacji LNG do </w:t>
      </w:r>
      <w:r>
        <w:rPr>
          <w:rFonts w:asciiTheme="majorHAnsi" w:eastAsia="Lucida Sans Unicode" w:hAnsiTheme="majorHAnsi" w:cs="Arial"/>
          <w:b/>
          <w:sz w:val="22"/>
          <w:szCs w:val="22"/>
          <w:lang w:eastAsia="ar-SA"/>
        </w:rPr>
        <w:t>Przedszkola Miejskiego</w:t>
      </w:r>
      <w:r w:rsidRPr="00A24DAA">
        <w:rPr>
          <w:rFonts w:asciiTheme="majorHAnsi" w:eastAsia="Lucida Sans Unicode" w:hAnsiTheme="majorHAnsi" w:cs="Arial"/>
          <w:b/>
          <w:sz w:val="22"/>
          <w:szCs w:val="22"/>
          <w:lang w:eastAsia="ar-SA"/>
        </w:rPr>
        <w:t xml:space="preserve"> w Bierutowie</w:t>
      </w:r>
    </w:p>
    <w:p w14:paraId="7E5AE9D5" w14:textId="77777777" w:rsidR="00A24DAA" w:rsidRPr="00A24DAA" w:rsidRDefault="00A24DAA" w:rsidP="00A24DAA">
      <w:pPr>
        <w:jc w:val="both"/>
        <w:rPr>
          <w:rFonts w:asciiTheme="majorHAnsi" w:hAnsiTheme="majorHAnsi" w:cs="Tahoma"/>
          <w:bCs/>
          <w:sz w:val="18"/>
          <w:szCs w:val="18"/>
        </w:rPr>
      </w:pPr>
    </w:p>
    <w:p w14:paraId="00C99262" w14:textId="77777777" w:rsidR="00A24DAA" w:rsidRPr="00A24DAA" w:rsidRDefault="00A24DAA" w:rsidP="00A24DAA">
      <w:pPr>
        <w:jc w:val="both"/>
        <w:rPr>
          <w:rFonts w:asciiTheme="majorHAnsi" w:hAnsiTheme="majorHAnsi" w:cs="Tahoma"/>
          <w:bCs/>
          <w:sz w:val="18"/>
          <w:szCs w:val="18"/>
        </w:rPr>
      </w:pPr>
      <w:r w:rsidRPr="00A24DAA">
        <w:rPr>
          <w:rFonts w:asciiTheme="majorHAnsi" w:hAnsiTheme="majorHAnsi" w:cs="Tahoma"/>
          <w:bCs/>
          <w:sz w:val="18"/>
          <w:szCs w:val="18"/>
        </w:rPr>
        <w:t>Nazwa i adres Wykonawcy:</w:t>
      </w:r>
    </w:p>
    <w:p w14:paraId="500172C5" w14:textId="77777777" w:rsidR="00A24DAA" w:rsidRPr="00A24DAA" w:rsidRDefault="00A24DAA" w:rsidP="00A24DAA">
      <w:pPr>
        <w:rPr>
          <w:rFonts w:asciiTheme="majorHAnsi" w:hAnsiTheme="majorHAnsi" w:cs="Tahoma"/>
          <w:bCs/>
          <w:sz w:val="18"/>
          <w:szCs w:val="18"/>
        </w:rPr>
      </w:pPr>
      <w:r w:rsidRPr="00A24DAA">
        <w:rPr>
          <w:rFonts w:asciiTheme="majorHAnsi" w:hAnsiTheme="majorHAnsi" w:cs="Tahoma"/>
          <w:bCs/>
          <w:sz w:val="18"/>
          <w:szCs w:val="18"/>
        </w:rPr>
        <w:t>...................................................................................................................................................................</w:t>
      </w:r>
    </w:p>
    <w:p w14:paraId="629CE01C" w14:textId="77777777" w:rsidR="00A24DAA" w:rsidRPr="00A24DAA" w:rsidRDefault="00A24DAA" w:rsidP="00A24DAA">
      <w:pPr>
        <w:rPr>
          <w:rFonts w:asciiTheme="majorHAnsi" w:hAnsiTheme="majorHAnsi" w:cs="Tahoma"/>
          <w:bCs/>
          <w:sz w:val="18"/>
          <w:szCs w:val="18"/>
        </w:rPr>
      </w:pPr>
    </w:p>
    <w:p w14:paraId="374E70BB" w14:textId="77777777" w:rsidR="00A24DAA" w:rsidRPr="00A24DAA" w:rsidRDefault="00A24DAA" w:rsidP="00A24DAA">
      <w:pPr>
        <w:rPr>
          <w:rFonts w:asciiTheme="majorHAnsi" w:hAnsiTheme="majorHAnsi" w:cs="Tahoma"/>
          <w:bCs/>
          <w:sz w:val="18"/>
          <w:szCs w:val="18"/>
        </w:rPr>
      </w:pPr>
      <w:r w:rsidRPr="00A24DAA">
        <w:rPr>
          <w:rFonts w:asciiTheme="majorHAnsi" w:hAnsiTheme="majorHAnsi" w:cs="Tahoma"/>
          <w:bCs/>
          <w:sz w:val="18"/>
          <w:szCs w:val="18"/>
        </w:rPr>
        <w:t>...................................................................................................................................................................</w:t>
      </w:r>
    </w:p>
    <w:p w14:paraId="5747989D" w14:textId="77777777" w:rsidR="00A24DAA" w:rsidRPr="00A24DAA" w:rsidRDefault="00A24DAA" w:rsidP="00A24DAA">
      <w:pPr>
        <w:autoSpaceDN w:val="0"/>
        <w:textAlignment w:val="baseline"/>
        <w:rPr>
          <w:rFonts w:asciiTheme="majorHAnsi" w:hAnsiTheme="majorHAnsi" w:cs="Tahoma"/>
          <w:bCs/>
          <w:sz w:val="18"/>
          <w:szCs w:val="18"/>
        </w:rPr>
      </w:pPr>
    </w:p>
    <w:p w14:paraId="70B6A157" w14:textId="77777777" w:rsidR="00A24DAA" w:rsidRPr="00A24DAA" w:rsidRDefault="00A24DAA" w:rsidP="00A24DAA">
      <w:pPr>
        <w:autoSpaceDN w:val="0"/>
        <w:textAlignment w:val="baseline"/>
        <w:rPr>
          <w:rFonts w:asciiTheme="majorHAnsi" w:hAnsiTheme="majorHAnsi" w:cs="Tahoma"/>
          <w:bCs/>
          <w:sz w:val="18"/>
          <w:szCs w:val="18"/>
        </w:rPr>
      </w:pPr>
    </w:p>
    <w:tbl>
      <w:tblPr>
        <w:tblW w:w="512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
        <w:gridCol w:w="3694"/>
        <w:gridCol w:w="1784"/>
        <w:gridCol w:w="1786"/>
        <w:gridCol w:w="1693"/>
      </w:tblGrid>
      <w:tr w:rsidR="00A24DAA" w:rsidRPr="00A24DAA" w14:paraId="5AC0E8B2" w14:textId="77777777" w:rsidTr="00A42BA7">
        <w:trPr>
          <w:trHeight w:val="20"/>
        </w:trPr>
        <w:tc>
          <w:tcPr>
            <w:tcW w:w="175" w:type="pct"/>
            <w:tcBorders>
              <w:top w:val="single" w:sz="4" w:space="0" w:color="auto"/>
              <w:left w:val="single" w:sz="4" w:space="0" w:color="auto"/>
              <w:bottom w:val="single" w:sz="4" w:space="0" w:color="auto"/>
              <w:right w:val="single" w:sz="4" w:space="0" w:color="auto"/>
            </w:tcBorders>
            <w:vAlign w:val="center"/>
            <w:hideMark/>
          </w:tcPr>
          <w:p w14:paraId="29586C6F"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b/>
                <w:sz w:val="16"/>
                <w:szCs w:val="16"/>
              </w:rPr>
              <w:t>Lp</w:t>
            </w:r>
          </w:p>
        </w:tc>
        <w:tc>
          <w:tcPr>
            <w:tcW w:w="1990" w:type="pct"/>
            <w:tcBorders>
              <w:top w:val="single" w:sz="4" w:space="0" w:color="auto"/>
              <w:left w:val="single" w:sz="4" w:space="0" w:color="auto"/>
              <w:bottom w:val="single" w:sz="4" w:space="0" w:color="auto"/>
              <w:right w:val="single" w:sz="4" w:space="0" w:color="auto"/>
            </w:tcBorders>
            <w:vAlign w:val="center"/>
            <w:hideMark/>
          </w:tcPr>
          <w:p w14:paraId="4044B278" w14:textId="77777777" w:rsidR="00A24DAA" w:rsidRPr="00A24DAA" w:rsidRDefault="00A24DAA" w:rsidP="00A24DAA">
            <w:pPr>
              <w:spacing w:line="256" w:lineRule="auto"/>
              <w:ind w:left="65" w:hanging="65"/>
              <w:jc w:val="center"/>
              <w:rPr>
                <w:rFonts w:asciiTheme="majorHAnsi" w:hAnsiTheme="majorHAnsi" w:cs="Arial"/>
                <w:b/>
                <w:sz w:val="16"/>
                <w:szCs w:val="16"/>
              </w:rPr>
            </w:pPr>
            <w:r w:rsidRPr="00A24DAA">
              <w:rPr>
                <w:rFonts w:asciiTheme="majorHAnsi" w:hAnsiTheme="majorHAnsi" w:cs="Arial"/>
                <w:b/>
                <w:sz w:val="16"/>
                <w:szCs w:val="16"/>
              </w:rPr>
              <w:t>Nazwa zadania oraz podmiotu, na rzecz którego dostawy zostały wykonane</w:t>
            </w:r>
          </w:p>
        </w:tc>
        <w:tc>
          <w:tcPr>
            <w:tcW w:w="961" w:type="pct"/>
            <w:tcBorders>
              <w:top w:val="single" w:sz="4" w:space="0" w:color="auto"/>
              <w:left w:val="single" w:sz="4" w:space="0" w:color="auto"/>
              <w:bottom w:val="single" w:sz="4" w:space="0" w:color="auto"/>
              <w:right w:val="single" w:sz="4" w:space="0" w:color="auto"/>
            </w:tcBorders>
            <w:vAlign w:val="center"/>
            <w:hideMark/>
          </w:tcPr>
          <w:p w14:paraId="267F7EC3"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b/>
                <w:sz w:val="16"/>
                <w:szCs w:val="16"/>
              </w:rPr>
              <w:t xml:space="preserve">Wartość dostawy </w:t>
            </w:r>
          </w:p>
          <w:p w14:paraId="042EB82A"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sz w:val="16"/>
                <w:szCs w:val="16"/>
              </w:rPr>
              <w:t xml:space="preserve"> (w zł brutto)</w:t>
            </w:r>
          </w:p>
        </w:tc>
        <w:tc>
          <w:tcPr>
            <w:tcW w:w="962" w:type="pct"/>
            <w:tcBorders>
              <w:top w:val="single" w:sz="4" w:space="0" w:color="auto"/>
              <w:left w:val="single" w:sz="4" w:space="0" w:color="auto"/>
              <w:bottom w:val="single" w:sz="4" w:space="0" w:color="auto"/>
              <w:right w:val="single" w:sz="4" w:space="0" w:color="auto"/>
            </w:tcBorders>
            <w:vAlign w:val="center"/>
            <w:hideMark/>
          </w:tcPr>
          <w:p w14:paraId="0F5BD503"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b/>
                <w:sz w:val="16"/>
                <w:szCs w:val="16"/>
              </w:rPr>
              <w:t>Data</w:t>
            </w:r>
          </w:p>
          <w:p w14:paraId="51079EF1"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b/>
                <w:sz w:val="16"/>
                <w:szCs w:val="16"/>
              </w:rPr>
              <w:t>realizacji dostaw</w:t>
            </w:r>
          </w:p>
          <w:p w14:paraId="2C696F00"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b/>
                <w:sz w:val="16"/>
                <w:szCs w:val="16"/>
              </w:rPr>
              <w:t>oraz miejsce ich wykonania</w:t>
            </w:r>
          </w:p>
        </w:tc>
        <w:tc>
          <w:tcPr>
            <w:tcW w:w="912" w:type="pct"/>
            <w:tcBorders>
              <w:top w:val="single" w:sz="4" w:space="0" w:color="auto"/>
              <w:left w:val="single" w:sz="4" w:space="0" w:color="auto"/>
              <w:bottom w:val="single" w:sz="4" w:space="0" w:color="auto"/>
              <w:right w:val="single" w:sz="4" w:space="0" w:color="auto"/>
            </w:tcBorders>
            <w:vAlign w:val="center"/>
            <w:hideMark/>
          </w:tcPr>
          <w:p w14:paraId="63D4189B" w14:textId="77777777" w:rsidR="00A24DAA" w:rsidRPr="00A24DAA" w:rsidRDefault="00A24DAA" w:rsidP="00A24DAA">
            <w:pPr>
              <w:spacing w:line="256" w:lineRule="auto"/>
              <w:jc w:val="center"/>
              <w:rPr>
                <w:rFonts w:asciiTheme="majorHAnsi" w:hAnsiTheme="majorHAnsi" w:cs="Arial"/>
                <w:b/>
                <w:sz w:val="16"/>
                <w:szCs w:val="16"/>
              </w:rPr>
            </w:pPr>
            <w:r w:rsidRPr="00A24DAA">
              <w:rPr>
                <w:rFonts w:asciiTheme="majorHAnsi" w:hAnsiTheme="majorHAnsi" w:cs="Arial"/>
                <w:b/>
                <w:sz w:val="16"/>
                <w:szCs w:val="16"/>
              </w:rPr>
              <w:t>Doświadczenie</w:t>
            </w:r>
          </w:p>
        </w:tc>
      </w:tr>
      <w:tr w:rsidR="00A24DAA" w:rsidRPr="00A24DAA" w14:paraId="3425D2CE" w14:textId="77777777" w:rsidTr="00A42BA7">
        <w:trPr>
          <w:trHeight w:val="20"/>
        </w:trPr>
        <w:tc>
          <w:tcPr>
            <w:tcW w:w="175" w:type="pct"/>
            <w:tcBorders>
              <w:top w:val="single" w:sz="4" w:space="0" w:color="auto"/>
              <w:left w:val="single" w:sz="4" w:space="0" w:color="auto"/>
              <w:bottom w:val="single" w:sz="4" w:space="0" w:color="auto"/>
              <w:right w:val="single" w:sz="4" w:space="0" w:color="auto"/>
            </w:tcBorders>
            <w:vAlign w:val="center"/>
            <w:hideMark/>
          </w:tcPr>
          <w:p w14:paraId="35ABCE34"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1.</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B127D0E"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2.</w:t>
            </w:r>
          </w:p>
        </w:tc>
        <w:tc>
          <w:tcPr>
            <w:tcW w:w="961" w:type="pct"/>
            <w:tcBorders>
              <w:top w:val="single" w:sz="4" w:space="0" w:color="auto"/>
              <w:left w:val="single" w:sz="4" w:space="0" w:color="auto"/>
              <w:bottom w:val="single" w:sz="4" w:space="0" w:color="auto"/>
              <w:right w:val="single" w:sz="4" w:space="0" w:color="auto"/>
            </w:tcBorders>
            <w:vAlign w:val="center"/>
            <w:hideMark/>
          </w:tcPr>
          <w:p w14:paraId="2F544599"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4.</w:t>
            </w:r>
          </w:p>
        </w:tc>
        <w:tc>
          <w:tcPr>
            <w:tcW w:w="962" w:type="pct"/>
            <w:tcBorders>
              <w:top w:val="single" w:sz="4" w:space="0" w:color="auto"/>
              <w:left w:val="single" w:sz="4" w:space="0" w:color="auto"/>
              <w:bottom w:val="single" w:sz="4" w:space="0" w:color="auto"/>
              <w:right w:val="single" w:sz="4" w:space="0" w:color="auto"/>
            </w:tcBorders>
            <w:vAlign w:val="center"/>
            <w:hideMark/>
          </w:tcPr>
          <w:p w14:paraId="4EFECB4F"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5.</w:t>
            </w:r>
          </w:p>
        </w:tc>
        <w:tc>
          <w:tcPr>
            <w:tcW w:w="912" w:type="pct"/>
            <w:tcBorders>
              <w:top w:val="single" w:sz="4" w:space="0" w:color="auto"/>
              <w:left w:val="single" w:sz="4" w:space="0" w:color="auto"/>
              <w:bottom w:val="single" w:sz="4" w:space="0" w:color="auto"/>
              <w:right w:val="single" w:sz="4" w:space="0" w:color="auto"/>
            </w:tcBorders>
            <w:vAlign w:val="center"/>
            <w:hideMark/>
          </w:tcPr>
          <w:p w14:paraId="1FCA6F8A"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6.</w:t>
            </w:r>
          </w:p>
        </w:tc>
      </w:tr>
      <w:tr w:rsidR="00A24DAA" w:rsidRPr="00A24DAA" w14:paraId="1DDD7B15" w14:textId="77777777" w:rsidTr="00A42BA7">
        <w:trPr>
          <w:trHeight w:val="2842"/>
        </w:trPr>
        <w:tc>
          <w:tcPr>
            <w:tcW w:w="175" w:type="pct"/>
            <w:tcBorders>
              <w:top w:val="single" w:sz="4" w:space="0" w:color="auto"/>
              <w:left w:val="single" w:sz="4" w:space="0" w:color="auto"/>
              <w:bottom w:val="single" w:sz="4" w:space="0" w:color="auto"/>
              <w:right w:val="single" w:sz="4" w:space="0" w:color="auto"/>
            </w:tcBorders>
            <w:vAlign w:val="center"/>
            <w:hideMark/>
          </w:tcPr>
          <w:p w14:paraId="2A15023A"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1.</w:t>
            </w:r>
          </w:p>
        </w:tc>
        <w:tc>
          <w:tcPr>
            <w:tcW w:w="1990" w:type="pct"/>
            <w:tcBorders>
              <w:top w:val="single" w:sz="4" w:space="0" w:color="auto"/>
              <w:left w:val="single" w:sz="4" w:space="0" w:color="auto"/>
              <w:bottom w:val="single" w:sz="4" w:space="0" w:color="auto"/>
              <w:right w:val="single" w:sz="4" w:space="0" w:color="auto"/>
            </w:tcBorders>
            <w:vAlign w:val="center"/>
          </w:tcPr>
          <w:p w14:paraId="0303394D"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Nazwa zadania:</w:t>
            </w:r>
          </w:p>
          <w:p w14:paraId="2DB9E45D"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4F7A8FC4"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2BEA23BA"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50696206" w14:textId="77777777" w:rsidR="00A24DAA" w:rsidRPr="00A24DAA" w:rsidRDefault="00A24DAA" w:rsidP="00A24DAA">
            <w:pPr>
              <w:spacing w:line="256" w:lineRule="auto"/>
              <w:rPr>
                <w:rFonts w:asciiTheme="majorHAnsi" w:hAnsiTheme="majorHAnsi" w:cs="Arial"/>
                <w:bCs/>
                <w:sz w:val="16"/>
                <w:szCs w:val="16"/>
              </w:rPr>
            </w:pPr>
          </w:p>
          <w:p w14:paraId="75E256A5" w14:textId="77777777" w:rsidR="00A24DAA" w:rsidRPr="00A24DAA" w:rsidRDefault="00A24DAA" w:rsidP="00A24DAA">
            <w:pPr>
              <w:spacing w:line="256" w:lineRule="auto"/>
              <w:rPr>
                <w:rFonts w:asciiTheme="majorHAnsi" w:hAnsiTheme="majorHAnsi" w:cs="Arial"/>
                <w:sz w:val="16"/>
                <w:szCs w:val="16"/>
              </w:rPr>
            </w:pPr>
          </w:p>
          <w:p w14:paraId="0722E950" w14:textId="77777777" w:rsidR="00A24DAA" w:rsidRPr="00A24DAA" w:rsidRDefault="00A24DAA" w:rsidP="00A24DAA">
            <w:pPr>
              <w:spacing w:line="256" w:lineRule="auto"/>
              <w:rPr>
                <w:rFonts w:asciiTheme="majorHAnsi" w:hAnsiTheme="majorHAnsi" w:cs="Arial"/>
                <w:bCs/>
                <w:sz w:val="16"/>
                <w:szCs w:val="16"/>
              </w:rPr>
            </w:pPr>
          </w:p>
          <w:p w14:paraId="615D4ECB"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Nazwa podmiotu, na rzecz którego dostawy zostały wykonane</w:t>
            </w:r>
          </w:p>
          <w:p w14:paraId="53A4AC71"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6F785E10"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tc>
        <w:tc>
          <w:tcPr>
            <w:tcW w:w="961" w:type="pct"/>
            <w:tcBorders>
              <w:top w:val="single" w:sz="4" w:space="0" w:color="auto"/>
              <w:left w:val="single" w:sz="4" w:space="0" w:color="auto"/>
              <w:bottom w:val="single" w:sz="4" w:space="0" w:color="auto"/>
              <w:right w:val="single" w:sz="4" w:space="0" w:color="auto"/>
            </w:tcBorders>
            <w:vAlign w:val="center"/>
          </w:tcPr>
          <w:p w14:paraId="77BD850B"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r w:rsidRPr="00A24DAA">
              <w:rPr>
                <w:rFonts w:asciiTheme="majorHAnsi" w:hAnsiTheme="majorHAnsi" w:cs="Arial"/>
                <w:noProof/>
                <w:kern w:val="28"/>
                <w:sz w:val="16"/>
                <w:szCs w:val="16"/>
              </w:rPr>
              <w:t>Wartość  zadania:</w:t>
            </w:r>
          </w:p>
          <w:p w14:paraId="3CA5F34D"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p>
          <w:p w14:paraId="4573B800"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r w:rsidRPr="00A24DAA">
              <w:rPr>
                <w:rFonts w:asciiTheme="majorHAnsi" w:hAnsiTheme="majorHAnsi" w:cs="Arial"/>
                <w:noProof/>
                <w:kern w:val="28"/>
                <w:sz w:val="16"/>
                <w:szCs w:val="16"/>
              </w:rPr>
              <w:t>…………..…………..</w:t>
            </w:r>
          </w:p>
          <w:p w14:paraId="0366A87A"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p>
        </w:tc>
        <w:tc>
          <w:tcPr>
            <w:tcW w:w="962" w:type="pct"/>
            <w:tcBorders>
              <w:top w:val="single" w:sz="4" w:space="0" w:color="auto"/>
              <w:left w:val="single" w:sz="4" w:space="0" w:color="auto"/>
              <w:bottom w:val="single" w:sz="4" w:space="0" w:color="auto"/>
              <w:right w:val="single" w:sz="4" w:space="0" w:color="auto"/>
            </w:tcBorders>
            <w:vAlign w:val="center"/>
          </w:tcPr>
          <w:p w14:paraId="145A06F2"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od ………………………</w:t>
            </w:r>
          </w:p>
          <w:p w14:paraId="5CC93559"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(dzień-miesiąc-rok)</w:t>
            </w:r>
          </w:p>
          <w:p w14:paraId="2E108374" w14:textId="77777777" w:rsidR="00A24DAA" w:rsidRPr="00A24DAA" w:rsidRDefault="00A24DAA" w:rsidP="00A24DAA">
            <w:pPr>
              <w:tabs>
                <w:tab w:val="left" w:pos="708"/>
              </w:tabs>
              <w:spacing w:line="256" w:lineRule="auto"/>
              <w:jc w:val="both"/>
              <w:rPr>
                <w:rFonts w:asciiTheme="majorHAnsi" w:hAnsiTheme="majorHAnsi" w:cs="Arial"/>
                <w:sz w:val="16"/>
                <w:szCs w:val="16"/>
              </w:rPr>
            </w:pPr>
          </w:p>
          <w:p w14:paraId="4A8FD71A"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do ……………………………</w:t>
            </w:r>
          </w:p>
          <w:p w14:paraId="0B3BD1BF"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(dzień-miesiąc-rok)</w:t>
            </w:r>
          </w:p>
          <w:p w14:paraId="10EA42F0" w14:textId="77777777" w:rsidR="00A24DAA" w:rsidRPr="00A24DAA" w:rsidRDefault="00A24DAA" w:rsidP="00A24DAA">
            <w:pPr>
              <w:spacing w:line="256" w:lineRule="auto"/>
              <w:jc w:val="center"/>
              <w:rPr>
                <w:rFonts w:asciiTheme="majorHAnsi" w:hAnsiTheme="majorHAnsi" w:cs="Arial"/>
                <w:bCs/>
                <w:sz w:val="16"/>
                <w:szCs w:val="16"/>
              </w:rPr>
            </w:pPr>
          </w:p>
          <w:p w14:paraId="0616ADA9"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w:t>
            </w:r>
          </w:p>
          <w:p w14:paraId="2F10CFE9" w14:textId="77777777" w:rsidR="00A24DAA" w:rsidRPr="00A24DAA" w:rsidRDefault="00A24DAA" w:rsidP="00A24DAA">
            <w:pPr>
              <w:tabs>
                <w:tab w:val="left" w:pos="708"/>
              </w:tabs>
              <w:spacing w:line="256" w:lineRule="auto"/>
              <w:jc w:val="both"/>
              <w:rPr>
                <w:rFonts w:asciiTheme="majorHAnsi" w:hAnsiTheme="majorHAnsi" w:cs="Arial"/>
                <w:sz w:val="16"/>
                <w:szCs w:val="16"/>
              </w:rPr>
            </w:pPr>
          </w:p>
          <w:p w14:paraId="3304FB3B" w14:textId="77777777" w:rsidR="00A24DAA" w:rsidRPr="00A24DAA" w:rsidRDefault="00A24DAA" w:rsidP="00A24DAA">
            <w:pPr>
              <w:spacing w:line="256" w:lineRule="auto"/>
              <w:jc w:val="center"/>
              <w:rPr>
                <w:rFonts w:asciiTheme="majorHAnsi" w:hAnsiTheme="majorHAnsi" w:cs="Arial"/>
                <w:bCs/>
                <w:sz w:val="16"/>
                <w:szCs w:val="16"/>
              </w:rPr>
            </w:pPr>
          </w:p>
        </w:tc>
        <w:tc>
          <w:tcPr>
            <w:tcW w:w="912" w:type="pct"/>
            <w:tcBorders>
              <w:top w:val="single" w:sz="4" w:space="0" w:color="auto"/>
              <w:left w:val="single" w:sz="4" w:space="0" w:color="auto"/>
              <w:bottom w:val="single" w:sz="4" w:space="0" w:color="auto"/>
              <w:right w:val="single" w:sz="4" w:space="0" w:color="auto"/>
            </w:tcBorders>
            <w:vAlign w:val="center"/>
          </w:tcPr>
          <w:p w14:paraId="6126DB40"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1) własne *</w:t>
            </w:r>
          </w:p>
          <w:p w14:paraId="2AB617C5" w14:textId="77777777" w:rsidR="00A24DAA" w:rsidRPr="00A24DAA" w:rsidRDefault="00A24DAA" w:rsidP="00A24DAA">
            <w:pPr>
              <w:spacing w:line="256" w:lineRule="auto"/>
              <w:rPr>
                <w:rFonts w:asciiTheme="majorHAnsi" w:hAnsiTheme="majorHAnsi" w:cs="Arial"/>
                <w:bCs/>
                <w:sz w:val="16"/>
                <w:szCs w:val="16"/>
              </w:rPr>
            </w:pPr>
          </w:p>
          <w:p w14:paraId="26BA9B2A"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lub</w:t>
            </w:r>
          </w:p>
          <w:p w14:paraId="5FDF4F61" w14:textId="77777777" w:rsidR="00A24DAA" w:rsidRPr="00A24DAA" w:rsidRDefault="00A24DAA" w:rsidP="00A24DAA">
            <w:pPr>
              <w:spacing w:line="256" w:lineRule="auto"/>
              <w:rPr>
                <w:rFonts w:asciiTheme="majorHAnsi" w:hAnsiTheme="majorHAnsi" w:cs="Arial"/>
                <w:bCs/>
                <w:sz w:val="16"/>
                <w:szCs w:val="16"/>
              </w:rPr>
            </w:pPr>
          </w:p>
          <w:p w14:paraId="14F53420"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2) innych podmiotów – Wykonawca winien załączyć do oferty oryginał pisemnego zobowiązania podmiotu udostępniającego**</w:t>
            </w:r>
          </w:p>
        </w:tc>
      </w:tr>
      <w:tr w:rsidR="00A24DAA" w:rsidRPr="00A24DAA" w14:paraId="49B158D5" w14:textId="77777777" w:rsidTr="00A42BA7">
        <w:trPr>
          <w:trHeight w:val="2842"/>
        </w:trPr>
        <w:tc>
          <w:tcPr>
            <w:tcW w:w="175" w:type="pct"/>
            <w:tcBorders>
              <w:top w:val="single" w:sz="4" w:space="0" w:color="auto"/>
              <w:left w:val="single" w:sz="4" w:space="0" w:color="auto"/>
              <w:bottom w:val="single" w:sz="4" w:space="0" w:color="auto"/>
              <w:right w:val="single" w:sz="4" w:space="0" w:color="auto"/>
            </w:tcBorders>
            <w:vAlign w:val="center"/>
            <w:hideMark/>
          </w:tcPr>
          <w:p w14:paraId="54C784BB" w14:textId="77777777" w:rsidR="00A24DAA" w:rsidRPr="00A24DAA" w:rsidRDefault="00A24DAA" w:rsidP="00A24DAA">
            <w:pPr>
              <w:spacing w:line="256" w:lineRule="auto"/>
              <w:jc w:val="center"/>
              <w:rPr>
                <w:rFonts w:asciiTheme="majorHAnsi" w:hAnsiTheme="majorHAnsi" w:cs="Arial"/>
                <w:bCs/>
                <w:sz w:val="16"/>
                <w:szCs w:val="16"/>
              </w:rPr>
            </w:pPr>
            <w:r w:rsidRPr="00A24DAA">
              <w:rPr>
                <w:rFonts w:asciiTheme="majorHAnsi" w:hAnsiTheme="majorHAnsi" w:cs="Arial"/>
                <w:bCs/>
                <w:sz w:val="16"/>
                <w:szCs w:val="16"/>
              </w:rPr>
              <w:t>2.</w:t>
            </w:r>
          </w:p>
        </w:tc>
        <w:tc>
          <w:tcPr>
            <w:tcW w:w="1990" w:type="pct"/>
            <w:tcBorders>
              <w:top w:val="single" w:sz="4" w:space="0" w:color="auto"/>
              <w:left w:val="single" w:sz="4" w:space="0" w:color="auto"/>
              <w:bottom w:val="single" w:sz="4" w:space="0" w:color="auto"/>
              <w:right w:val="single" w:sz="4" w:space="0" w:color="auto"/>
            </w:tcBorders>
            <w:vAlign w:val="center"/>
          </w:tcPr>
          <w:p w14:paraId="053BEB4E"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Nazwa zadania:</w:t>
            </w:r>
          </w:p>
          <w:p w14:paraId="66BEBBFE"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3E3EE301"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0D976E24"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05690737" w14:textId="77777777" w:rsidR="00A24DAA" w:rsidRPr="00A24DAA" w:rsidRDefault="00A24DAA" w:rsidP="00A24DAA">
            <w:pPr>
              <w:spacing w:line="256" w:lineRule="auto"/>
              <w:rPr>
                <w:rFonts w:asciiTheme="majorHAnsi" w:hAnsiTheme="majorHAnsi" w:cs="Arial"/>
                <w:bCs/>
                <w:sz w:val="16"/>
                <w:szCs w:val="16"/>
              </w:rPr>
            </w:pPr>
          </w:p>
          <w:p w14:paraId="29467BEF" w14:textId="77777777" w:rsidR="00A24DAA" w:rsidRPr="00A24DAA" w:rsidRDefault="00A24DAA" w:rsidP="00A24DAA">
            <w:pPr>
              <w:spacing w:line="256" w:lineRule="auto"/>
              <w:rPr>
                <w:rFonts w:asciiTheme="majorHAnsi" w:hAnsiTheme="majorHAnsi" w:cs="Arial"/>
                <w:sz w:val="16"/>
                <w:szCs w:val="16"/>
              </w:rPr>
            </w:pPr>
          </w:p>
          <w:p w14:paraId="100D4716" w14:textId="77777777" w:rsidR="00A24DAA" w:rsidRPr="00A24DAA" w:rsidRDefault="00A24DAA" w:rsidP="00A24DAA">
            <w:pPr>
              <w:spacing w:line="256" w:lineRule="auto"/>
              <w:rPr>
                <w:rFonts w:asciiTheme="majorHAnsi" w:hAnsiTheme="majorHAnsi" w:cs="Arial"/>
                <w:bCs/>
                <w:sz w:val="16"/>
                <w:szCs w:val="16"/>
              </w:rPr>
            </w:pPr>
          </w:p>
          <w:p w14:paraId="686CC080"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Nazwa podmiotu, na rzecz którego dostawy zostały wykonane</w:t>
            </w:r>
          </w:p>
          <w:p w14:paraId="2F21E078"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p w14:paraId="41AD19A2"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w:t>
            </w:r>
          </w:p>
        </w:tc>
        <w:tc>
          <w:tcPr>
            <w:tcW w:w="961" w:type="pct"/>
            <w:tcBorders>
              <w:top w:val="single" w:sz="4" w:space="0" w:color="auto"/>
              <w:left w:val="single" w:sz="4" w:space="0" w:color="auto"/>
              <w:bottom w:val="single" w:sz="4" w:space="0" w:color="auto"/>
              <w:right w:val="single" w:sz="4" w:space="0" w:color="auto"/>
            </w:tcBorders>
            <w:vAlign w:val="center"/>
          </w:tcPr>
          <w:p w14:paraId="28BD44FA"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r w:rsidRPr="00A24DAA">
              <w:rPr>
                <w:rFonts w:asciiTheme="majorHAnsi" w:hAnsiTheme="majorHAnsi" w:cs="Arial"/>
                <w:noProof/>
                <w:kern w:val="28"/>
                <w:sz w:val="16"/>
                <w:szCs w:val="16"/>
              </w:rPr>
              <w:t>Wartość  zadania:</w:t>
            </w:r>
          </w:p>
          <w:p w14:paraId="000BFE98"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p>
          <w:p w14:paraId="6732C38A" w14:textId="77777777" w:rsidR="00A24DAA" w:rsidRPr="00A24DAA" w:rsidRDefault="00A24DAA" w:rsidP="00A24DAA">
            <w:pPr>
              <w:widowControl w:val="0"/>
              <w:overflowPunct w:val="0"/>
              <w:autoSpaceDE w:val="0"/>
              <w:autoSpaceDN w:val="0"/>
              <w:adjustRightInd w:val="0"/>
              <w:spacing w:line="256" w:lineRule="auto"/>
              <w:rPr>
                <w:rFonts w:asciiTheme="majorHAnsi" w:hAnsiTheme="majorHAnsi" w:cs="Arial"/>
                <w:noProof/>
                <w:kern w:val="28"/>
                <w:sz w:val="16"/>
                <w:szCs w:val="16"/>
              </w:rPr>
            </w:pPr>
            <w:r w:rsidRPr="00A24DAA">
              <w:rPr>
                <w:rFonts w:asciiTheme="majorHAnsi" w:hAnsiTheme="majorHAnsi" w:cs="Arial"/>
                <w:noProof/>
                <w:kern w:val="28"/>
                <w:sz w:val="16"/>
                <w:szCs w:val="16"/>
              </w:rPr>
              <w:t>…………..…………..</w:t>
            </w:r>
          </w:p>
        </w:tc>
        <w:tc>
          <w:tcPr>
            <w:tcW w:w="962" w:type="pct"/>
            <w:tcBorders>
              <w:top w:val="single" w:sz="4" w:space="0" w:color="auto"/>
              <w:left w:val="single" w:sz="4" w:space="0" w:color="auto"/>
              <w:bottom w:val="single" w:sz="4" w:space="0" w:color="auto"/>
              <w:right w:val="single" w:sz="4" w:space="0" w:color="auto"/>
            </w:tcBorders>
            <w:vAlign w:val="center"/>
          </w:tcPr>
          <w:p w14:paraId="2184796D"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od ………………………</w:t>
            </w:r>
          </w:p>
          <w:p w14:paraId="7233081C"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(dzień-miesiąc-rok)</w:t>
            </w:r>
          </w:p>
          <w:p w14:paraId="2ACB1F3F" w14:textId="77777777" w:rsidR="00A24DAA" w:rsidRPr="00A24DAA" w:rsidRDefault="00A24DAA" w:rsidP="00A24DAA">
            <w:pPr>
              <w:tabs>
                <w:tab w:val="left" w:pos="708"/>
              </w:tabs>
              <w:spacing w:line="256" w:lineRule="auto"/>
              <w:jc w:val="both"/>
              <w:rPr>
                <w:rFonts w:asciiTheme="majorHAnsi" w:hAnsiTheme="majorHAnsi" w:cs="Arial"/>
                <w:sz w:val="16"/>
                <w:szCs w:val="16"/>
              </w:rPr>
            </w:pPr>
          </w:p>
          <w:p w14:paraId="4D7A7E24"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do ……………………………</w:t>
            </w:r>
          </w:p>
          <w:p w14:paraId="6F460524"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(dzień-miesiąc-rok)</w:t>
            </w:r>
          </w:p>
          <w:p w14:paraId="6C401CA7" w14:textId="77777777" w:rsidR="00A24DAA" w:rsidRPr="00A24DAA" w:rsidRDefault="00A24DAA" w:rsidP="00A24DAA">
            <w:pPr>
              <w:spacing w:line="256" w:lineRule="auto"/>
              <w:jc w:val="center"/>
              <w:rPr>
                <w:rFonts w:asciiTheme="majorHAnsi" w:hAnsiTheme="majorHAnsi" w:cs="Arial"/>
                <w:bCs/>
                <w:sz w:val="16"/>
                <w:szCs w:val="16"/>
              </w:rPr>
            </w:pPr>
          </w:p>
          <w:p w14:paraId="72982621" w14:textId="77777777" w:rsidR="00A24DAA" w:rsidRPr="00A24DAA" w:rsidRDefault="00A24DAA" w:rsidP="00A24DAA">
            <w:pPr>
              <w:tabs>
                <w:tab w:val="left" w:pos="708"/>
              </w:tabs>
              <w:spacing w:line="256" w:lineRule="auto"/>
              <w:jc w:val="both"/>
              <w:rPr>
                <w:rFonts w:asciiTheme="majorHAnsi" w:hAnsiTheme="majorHAnsi" w:cs="Arial"/>
                <w:sz w:val="16"/>
                <w:szCs w:val="16"/>
              </w:rPr>
            </w:pPr>
            <w:r w:rsidRPr="00A24DAA">
              <w:rPr>
                <w:rFonts w:asciiTheme="majorHAnsi" w:hAnsiTheme="majorHAnsi" w:cs="Arial"/>
                <w:sz w:val="16"/>
                <w:szCs w:val="16"/>
              </w:rPr>
              <w:t>……………………………</w:t>
            </w:r>
          </w:p>
          <w:p w14:paraId="51FBBCBE" w14:textId="77777777" w:rsidR="00A24DAA" w:rsidRPr="00A24DAA" w:rsidRDefault="00A24DAA" w:rsidP="00A24DAA">
            <w:pPr>
              <w:tabs>
                <w:tab w:val="left" w:pos="708"/>
              </w:tabs>
              <w:spacing w:line="256" w:lineRule="auto"/>
              <w:jc w:val="both"/>
              <w:rPr>
                <w:rFonts w:asciiTheme="majorHAnsi" w:hAnsiTheme="majorHAnsi" w:cs="Arial"/>
                <w:sz w:val="16"/>
                <w:szCs w:val="16"/>
              </w:rPr>
            </w:pPr>
          </w:p>
        </w:tc>
        <w:tc>
          <w:tcPr>
            <w:tcW w:w="912" w:type="pct"/>
            <w:tcBorders>
              <w:top w:val="single" w:sz="4" w:space="0" w:color="auto"/>
              <w:left w:val="single" w:sz="4" w:space="0" w:color="auto"/>
              <w:bottom w:val="single" w:sz="4" w:space="0" w:color="auto"/>
              <w:right w:val="single" w:sz="4" w:space="0" w:color="auto"/>
            </w:tcBorders>
            <w:vAlign w:val="center"/>
          </w:tcPr>
          <w:p w14:paraId="4184AF7F"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1) własne *</w:t>
            </w:r>
          </w:p>
          <w:p w14:paraId="1A4D7940" w14:textId="77777777" w:rsidR="00A24DAA" w:rsidRPr="00A24DAA" w:rsidRDefault="00A24DAA" w:rsidP="00A24DAA">
            <w:pPr>
              <w:spacing w:line="256" w:lineRule="auto"/>
              <w:rPr>
                <w:rFonts w:asciiTheme="majorHAnsi" w:hAnsiTheme="majorHAnsi" w:cs="Arial"/>
                <w:bCs/>
                <w:sz w:val="16"/>
                <w:szCs w:val="16"/>
              </w:rPr>
            </w:pPr>
          </w:p>
          <w:p w14:paraId="2931451F"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lub</w:t>
            </w:r>
          </w:p>
          <w:p w14:paraId="62358AEE" w14:textId="77777777" w:rsidR="00A24DAA" w:rsidRPr="00A24DAA" w:rsidRDefault="00A24DAA" w:rsidP="00A24DAA">
            <w:pPr>
              <w:spacing w:line="256" w:lineRule="auto"/>
              <w:rPr>
                <w:rFonts w:asciiTheme="majorHAnsi" w:hAnsiTheme="majorHAnsi" w:cs="Arial"/>
                <w:bCs/>
                <w:sz w:val="16"/>
                <w:szCs w:val="16"/>
              </w:rPr>
            </w:pPr>
          </w:p>
          <w:p w14:paraId="3B1FB00B" w14:textId="77777777" w:rsidR="00A24DAA" w:rsidRPr="00A24DAA" w:rsidRDefault="00A24DAA" w:rsidP="00A24DAA">
            <w:pPr>
              <w:spacing w:line="256" w:lineRule="auto"/>
              <w:rPr>
                <w:rFonts w:asciiTheme="majorHAnsi" w:hAnsiTheme="majorHAnsi" w:cs="Arial"/>
                <w:bCs/>
                <w:sz w:val="16"/>
                <w:szCs w:val="16"/>
              </w:rPr>
            </w:pPr>
            <w:r w:rsidRPr="00A24DAA">
              <w:rPr>
                <w:rFonts w:asciiTheme="majorHAnsi" w:hAnsiTheme="majorHAnsi" w:cs="Arial"/>
                <w:bCs/>
                <w:sz w:val="16"/>
                <w:szCs w:val="16"/>
              </w:rPr>
              <w:t>2) innych podmiotów – Wykonawca winien załączyć do oferty oryginał pisemnego zobowiązania podmiotu udostępniającego**</w:t>
            </w:r>
          </w:p>
        </w:tc>
      </w:tr>
    </w:tbl>
    <w:p w14:paraId="33A9BE1E" w14:textId="77777777" w:rsidR="00A24DAA" w:rsidRPr="00A24DAA" w:rsidRDefault="00A24DAA" w:rsidP="00A24DAA">
      <w:pPr>
        <w:rPr>
          <w:rFonts w:asciiTheme="majorHAnsi" w:hAnsiTheme="majorHAnsi" w:cs="Tahoma"/>
          <w:sz w:val="18"/>
          <w:szCs w:val="18"/>
        </w:rPr>
      </w:pPr>
    </w:p>
    <w:p w14:paraId="11EF5D78" w14:textId="77777777" w:rsidR="00A24DAA" w:rsidRPr="00A24DAA" w:rsidRDefault="00A24DAA" w:rsidP="00A24DAA">
      <w:pPr>
        <w:rPr>
          <w:rFonts w:asciiTheme="majorHAnsi" w:hAnsiTheme="majorHAnsi" w:cs="Tahoma"/>
          <w:sz w:val="18"/>
          <w:szCs w:val="18"/>
        </w:rPr>
      </w:pPr>
      <w:r w:rsidRPr="00A24DAA">
        <w:rPr>
          <w:rFonts w:asciiTheme="majorHAnsi" w:hAnsiTheme="majorHAnsi" w:cs="Tahoma"/>
          <w:sz w:val="18"/>
          <w:szCs w:val="18"/>
        </w:rPr>
        <w:t>*niepotrzebne skreślić</w:t>
      </w:r>
    </w:p>
    <w:p w14:paraId="26E16C88" w14:textId="77777777" w:rsidR="00A24DAA" w:rsidRPr="00A24DAA" w:rsidRDefault="00A24DAA" w:rsidP="00A24DAA">
      <w:pPr>
        <w:rPr>
          <w:rFonts w:asciiTheme="majorHAnsi" w:hAnsiTheme="majorHAnsi" w:cs="Tahoma"/>
          <w:sz w:val="18"/>
          <w:szCs w:val="18"/>
        </w:rPr>
      </w:pPr>
    </w:p>
    <w:p w14:paraId="310D7021" w14:textId="77777777" w:rsidR="00A24DAA" w:rsidRPr="00A24DAA" w:rsidRDefault="00A24DAA" w:rsidP="00A24DAA">
      <w:pPr>
        <w:rPr>
          <w:rFonts w:asciiTheme="majorHAnsi" w:hAnsiTheme="majorHAnsi" w:cs="Tahoma"/>
          <w:sz w:val="18"/>
          <w:szCs w:val="18"/>
        </w:rPr>
      </w:pPr>
    </w:p>
    <w:p w14:paraId="6B9369D8" w14:textId="77777777" w:rsidR="00A24DAA" w:rsidRPr="00A24DAA" w:rsidRDefault="00A24DAA" w:rsidP="00A24DAA">
      <w:pPr>
        <w:rPr>
          <w:rFonts w:asciiTheme="majorHAnsi" w:hAnsiTheme="majorHAnsi" w:cs="Tahoma"/>
          <w:sz w:val="18"/>
          <w:szCs w:val="18"/>
        </w:rPr>
      </w:pPr>
    </w:p>
    <w:p w14:paraId="115064BB" w14:textId="77777777" w:rsidR="00A24DAA" w:rsidRPr="00A24DAA" w:rsidRDefault="00A24DAA" w:rsidP="00A24DAA">
      <w:pPr>
        <w:rPr>
          <w:rFonts w:asciiTheme="majorHAnsi" w:hAnsiTheme="majorHAnsi" w:cs="Tahoma"/>
          <w:sz w:val="18"/>
          <w:szCs w:val="18"/>
        </w:rPr>
      </w:pPr>
    </w:p>
    <w:tbl>
      <w:tblPr>
        <w:tblW w:w="5000" w:type="pct"/>
        <w:jc w:val="center"/>
        <w:tblLook w:val="04A0" w:firstRow="1" w:lastRow="0" w:firstColumn="1" w:lastColumn="0" w:noHBand="0" w:noVBand="1"/>
      </w:tblPr>
      <w:tblGrid>
        <w:gridCol w:w="4536"/>
        <w:gridCol w:w="4536"/>
      </w:tblGrid>
      <w:tr w:rsidR="00A24DAA" w:rsidRPr="00A24DAA" w14:paraId="70C7E99D" w14:textId="77777777" w:rsidTr="006323EB">
        <w:trPr>
          <w:jc w:val="center"/>
        </w:trPr>
        <w:tc>
          <w:tcPr>
            <w:tcW w:w="2500" w:type="pct"/>
            <w:hideMark/>
          </w:tcPr>
          <w:p w14:paraId="543504B7" w14:textId="77777777" w:rsidR="00A24DAA" w:rsidRPr="00A24DAA" w:rsidRDefault="00A24DAA" w:rsidP="00A24DAA">
            <w:pPr>
              <w:spacing w:line="256" w:lineRule="auto"/>
              <w:rPr>
                <w:rFonts w:asciiTheme="majorHAnsi" w:hAnsiTheme="majorHAnsi" w:cs="Tahoma"/>
                <w:sz w:val="18"/>
                <w:szCs w:val="18"/>
              </w:rPr>
            </w:pPr>
            <w:r w:rsidRPr="00A24DAA">
              <w:rPr>
                <w:rFonts w:asciiTheme="majorHAnsi" w:hAnsiTheme="majorHAnsi" w:cs="Tahoma"/>
                <w:bCs/>
                <w:sz w:val="18"/>
                <w:szCs w:val="18"/>
              </w:rPr>
              <w:t>.....................</w:t>
            </w:r>
            <w:r w:rsidRPr="00A24DAA">
              <w:rPr>
                <w:rFonts w:asciiTheme="majorHAnsi" w:hAnsiTheme="majorHAnsi" w:cs="Tahoma"/>
                <w:sz w:val="18"/>
                <w:szCs w:val="18"/>
              </w:rPr>
              <w:t xml:space="preserve">, dnia </w:t>
            </w:r>
            <w:r w:rsidRPr="00A24DAA">
              <w:rPr>
                <w:rFonts w:asciiTheme="majorHAnsi" w:hAnsiTheme="majorHAnsi" w:cs="Tahoma"/>
                <w:bCs/>
                <w:sz w:val="18"/>
                <w:szCs w:val="18"/>
              </w:rPr>
              <w:t>................</w:t>
            </w:r>
          </w:p>
        </w:tc>
        <w:tc>
          <w:tcPr>
            <w:tcW w:w="2500" w:type="pct"/>
            <w:hideMark/>
          </w:tcPr>
          <w:p w14:paraId="1102D5D2" w14:textId="77777777" w:rsidR="00A24DAA" w:rsidRPr="00A24DAA" w:rsidRDefault="00A24DAA" w:rsidP="00A24DAA">
            <w:pPr>
              <w:spacing w:line="256" w:lineRule="auto"/>
              <w:jc w:val="center"/>
              <w:rPr>
                <w:rFonts w:asciiTheme="majorHAnsi" w:hAnsiTheme="majorHAnsi" w:cs="Tahoma"/>
                <w:sz w:val="18"/>
                <w:szCs w:val="18"/>
              </w:rPr>
            </w:pPr>
            <w:r w:rsidRPr="00A24DAA">
              <w:rPr>
                <w:rFonts w:asciiTheme="majorHAnsi" w:hAnsiTheme="majorHAnsi" w:cs="Tahoma"/>
                <w:bCs/>
                <w:sz w:val="18"/>
                <w:szCs w:val="18"/>
              </w:rPr>
              <w:t>...............................................</w:t>
            </w:r>
          </w:p>
          <w:p w14:paraId="34D19E00" w14:textId="77777777" w:rsidR="00A24DAA" w:rsidRPr="00A24DAA" w:rsidRDefault="00A24DAA" w:rsidP="00A24DAA">
            <w:pPr>
              <w:spacing w:line="256" w:lineRule="auto"/>
              <w:jc w:val="center"/>
              <w:rPr>
                <w:rFonts w:asciiTheme="majorHAnsi" w:hAnsiTheme="majorHAnsi" w:cs="Tahoma"/>
                <w:sz w:val="16"/>
                <w:szCs w:val="16"/>
              </w:rPr>
            </w:pPr>
            <w:r w:rsidRPr="00A24DAA">
              <w:rPr>
                <w:rFonts w:asciiTheme="majorHAnsi" w:hAnsiTheme="majorHAnsi" w:cs="Tahoma"/>
                <w:sz w:val="16"/>
                <w:szCs w:val="16"/>
              </w:rPr>
              <w:t>imię, nazwisko (pieczęć) i podpis/y osoby/osób</w:t>
            </w:r>
          </w:p>
          <w:p w14:paraId="68A72F21" w14:textId="77777777" w:rsidR="00A24DAA" w:rsidRPr="00A24DAA" w:rsidRDefault="00A24DAA" w:rsidP="00A24DAA">
            <w:pPr>
              <w:spacing w:line="256" w:lineRule="auto"/>
              <w:jc w:val="center"/>
              <w:rPr>
                <w:rFonts w:asciiTheme="majorHAnsi" w:hAnsiTheme="majorHAnsi" w:cs="Tahoma"/>
                <w:sz w:val="18"/>
                <w:szCs w:val="18"/>
              </w:rPr>
            </w:pPr>
            <w:r w:rsidRPr="00A24DAA">
              <w:rPr>
                <w:rFonts w:asciiTheme="majorHAnsi" w:hAnsiTheme="majorHAnsi" w:cs="Tahoma"/>
                <w:sz w:val="16"/>
                <w:szCs w:val="16"/>
              </w:rPr>
              <w:t>upoważnionej/ych do reprezentowania Wykonawcy</w:t>
            </w:r>
          </w:p>
        </w:tc>
      </w:tr>
    </w:tbl>
    <w:p w14:paraId="369C20FE" w14:textId="067E5797" w:rsidR="004771FB" w:rsidRDefault="004771FB" w:rsidP="00183044">
      <w:pPr>
        <w:pStyle w:val="Nagwek3"/>
        <w:rPr>
          <w:rFonts w:asciiTheme="majorHAnsi" w:hAnsiTheme="majorHAnsi" w:cs="Arial"/>
          <w:sz w:val="20"/>
          <w:szCs w:val="20"/>
        </w:rPr>
      </w:pPr>
      <w:bookmarkStart w:id="360" w:name="_Toc80875316"/>
    </w:p>
    <w:p w14:paraId="37F2ECC9" w14:textId="7D72A5F2" w:rsidR="004771FB" w:rsidRDefault="004771FB" w:rsidP="004771FB"/>
    <w:p w14:paraId="32552755" w14:textId="07D2A972" w:rsidR="004771FB" w:rsidRDefault="004771FB" w:rsidP="004771FB"/>
    <w:p w14:paraId="37BB2B6B" w14:textId="77777777" w:rsidR="004771FB" w:rsidRPr="004771FB" w:rsidRDefault="004771FB" w:rsidP="004771FB"/>
    <w:p w14:paraId="2239B5E0" w14:textId="2CBC0635" w:rsidR="00687B60" w:rsidRPr="00241820" w:rsidRDefault="00687B60" w:rsidP="00183044">
      <w:pPr>
        <w:pStyle w:val="Nagwek3"/>
        <w:rPr>
          <w:rFonts w:asciiTheme="majorHAnsi" w:hAnsiTheme="majorHAnsi" w:cs="Arial"/>
          <w:sz w:val="20"/>
          <w:szCs w:val="20"/>
        </w:rPr>
      </w:pPr>
      <w:r w:rsidRPr="00241820">
        <w:rPr>
          <w:rFonts w:asciiTheme="majorHAnsi" w:hAnsiTheme="majorHAnsi" w:cs="Arial"/>
          <w:sz w:val="20"/>
          <w:szCs w:val="20"/>
        </w:rPr>
        <w:lastRenderedPageBreak/>
        <w:t xml:space="preserve">Załącznik Nr </w:t>
      </w:r>
      <w:r w:rsidR="00BA28C8" w:rsidRPr="00241820">
        <w:rPr>
          <w:rFonts w:asciiTheme="majorHAnsi" w:hAnsiTheme="majorHAnsi" w:cs="Arial"/>
          <w:sz w:val="20"/>
          <w:szCs w:val="20"/>
        </w:rPr>
        <w:t>5</w:t>
      </w:r>
      <w:r w:rsidR="004771FB">
        <w:rPr>
          <w:rFonts w:asciiTheme="majorHAnsi" w:hAnsiTheme="majorHAnsi" w:cs="Arial"/>
          <w:sz w:val="20"/>
          <w:szCs w:val="20"/>
        </w:rPr>
        <w:t>a</w:t>
      </w:r>
      <w:r w:rsidR="00464534" w:rsidRPr="00241820">
        <w:rPr>
          <w:rFonts w:asciiTheme="majorHAnsi" w:hAnsiTheme="majorHAnsi" w:cs="Arial"/>
          <w:sz w:val="20"/>
          <w:szCs w:val="20"/>
        </w:rPr>
        <w:t xml:space="preserve"> – do S</w:t>
      </w:r>
      <w:r w:rsidRPr="00241820">
        <w:rPr>
          <w:rFonts w:asciiTheme="majorHAnsi" w:hAnsiTheme="majorHAnsi" w:cs="Arial"/>
          <w:sz w:val="20"/>
          <w:szCs w:val="20"/>
        </w:rPr>
        <w:t>WZ</w:t>
      </w:r>
      <w:bookmarkEnd w:id="360"/>
      <w:r w:rsidRPr="00241820">
        <w:rPr>
          <w:rFonts w:asciiTheme="majorHAnsi" w:hAnsiTheme="majorHAnsi" w:cs="Arial"/>
          <w:sz w:val="20"/>
          <w:szCs w:val="20"/>
        </w:rPr>
        <w:t xml:space="preserve"> </w:t>
      </w:r>
    </w:p>
    <w:p w14:paraId="42FE3174" w14:textId="77777777" w:rsidR="004771FB" w:rsidRDefault="008F550D" w:rsidP="00183044">
      <w:pPr>
        <w:pStyle w:val="Nagwek3"/>
        <w:rPr>
          <w:rFonts w:asciiTheme="majorHAnsi" w:eastAsia="Calibri" w:hAnsiTheme="majorHAnsi" w:cs="Arial"/>
          <w:color w:val="000000"/>
          <w:sz w:val="20"/>
          <w:szCs w:val="20"/>
        </w:rPr>
      </w:pPr>
      <w:bookmarkStart w:id="361" w:name="_Toc80875317"/>
      <w:r w:rsidRPr="00241820">
        <w:rPr>
          <w:rFonts w:asciiTheme="majorHAnsi" w:eastAsia="Calibri" w:hAnsiTheme="majorHAnsi" w:cs="Arial"/>
          <w:color w:val="000000"/>
          <w:sz w:val="20"/>
          <w:szCs w:val="20"/>
        </w:rPr>
        <w:t>Istotne postanowienia umowy</w:t>
      </w:r>
      <w:bookmarkEnd w:id="361"/>
      <w:r w:rsidR="004771FB">
        <w:rPr>
          <w:rFonts w:asciiTheme="majorHAnsi" w:eastAsia="Calibri" w:hAnsiTheme="majorHAnsi" w:cs="Arial"/>
          <w:color w:val="000000"/>
          <w:sz w:val="20"/>
          <w:szCs w:val="20"/>
        </w:rPr>
        <w:t xml:space="preserve"> </w:t>
      </w:r>
    </w:p>
    <w:p w14:paraId="1B031A62" w14:textId="5E642577" w:rsidR="00687B60" w:rsidRDefault="004771FB" w:rsidP="00183044">
      <w:pPr>
        <w:pStyle w:val="Nagwek3"/>
        <w:rPr>
          <w:rFonts w:asciiTheme="majorHAnsi" w:eastAsia="Calibri" w:hAnsiTheme="majorHAnsi" w:cs="Arial"/>
          <w:color w:val="000000"/>
          <w:sz w:val="20"/>
          <w:szCs w:val="20"/>
        </w:rPr>
      </w:pPr>
      <w:r>
        <w:rPr>
          <w:rFonts w:asciiTheme="majorHAnsi" w:eastAsia="Calibri" w:hAnsiTheme="majorHAnsi" w:cs="Arial"/>
          <w:color w:val="000000"/>
          <w:sz w:val="20"/>
          <w:szCs w:val="20"/>
        </w:rPr>
        <w:t>Część I</w:t>
      </w:r>
    </w:p>
    <w:p w14:paraId="55C5617C" w14:textId="1F9BA44C" w:rsidR="004771FB" w:rsidRDefault="004771FB" w:rsidP="004771FB"/>
    <w:p w14:paraId="30FAC16A" w14:textId="77777777" w:rsidR="00B7150F" w:rsidRPr="004771FB" w:rsidRDefault="00B7150F" w:rsidP="004771FB"/>
    <w:p w14:paraId="6117EA6E" w14:textId="77777777" w:rsidR="00687B60" w:rsidRPr="00241820" w:rsidRDefault="00687B60" w:rsidP="00687B60">
      <w:pPr>
        <w:rPr>
          <w:rFonts w:asciiTheme="majorHAnsi" w:hAnsiTheme="majorHAnsi" w:cs="Arial"/>
          <w:sz w:val="20"/>
          <w:szCs w:val="20"/>
        </w:rPr>
      </w:pPr>
    </w:p>
    <w:p w14:paraId="6D896D14" w14:textId="1984FBFC" w:rsidR="008F550D" w:rsidRPr="00241820" w:rsidRDefault="008F550D" w:rsidP="008F550D">
      <w:pPr>
        <w:pStyle w:val="Tekstpodstawowy"/>
        <w:jc w:val="center"/>
        <w:rPr>
          <w:rFonts w:asciiTheme="majorHAnsi" w:hAnsiTheme="majorHAnsi" w:cs="Arial"/>
          <w:b/>
          <w:sz w:val="20"/>
          <w:szCs w:val="20"/>
        </w:rPr>
      </w:pPr>
      <w:bookmarkStart w:id="362" w:name="_Toc350256573"/>
      <w:bookmarkStart w:id="363" w:name="_Toc359479394"/>
      <w:r w:rsidRPr="00241820">
        <w:rPr>
          <w:rFonts w:asciiTheme="majorHAnsi" w:hAnsiTheme="majorHAnsi" w:cs="Arial"/>
          <w:b/>
          <w:sz w:val="20"/>
          <w:szCs w:val="20"/>
        </w:rPr>
        <w:t>Warunki i ustalenia wprowadzone do umowy</w:t>
      </w:r>
      <w:r w:rsidR="00C7687B">
        <w:rPr>
          <w:rFonts w:asciiTheme="majorHAnsi" w:hAnsiTheme="majorHAnsi" w:cs="Arial"/>
          <w:b/>
          <w:sz w:val="20"/>
          <w:szCs w:val="20"/>
        </w:rPr>
        <w:t xml:space="preserve"> Części I</w:t>
      </w:r>
    </w:p>
    <w:p w14:paraId="4C2A806A" w14:textId="77777777" w:rsidR="008F550D" w:rsidRPr="00241820" w:rsidRDefault="008F550D" w:rsidP="008F550D">
      <w:pPr>
        <w:pStyle w:val="Default"/>
        <w:jc w:val="both"/>
        <w:rPr>
          <w:rFonts w:asciiTheme="majorHAnsi" w:hAnsiTheme="majorHAnsi" w:cs="Arial"/>
          <w:sz w:val="20"/>
          <w:szCs w:val="20"/>
        </w:rPr>
      </w:pPr>
      <w:r w:rsidRPr="00241820">
        <w:rPr>
          <w:rFonts w:asciiTheme="majorHAnsi" w:hAnsiTheme="majorHAnsi" w:cs="Arial"/>
          <w:b/>
          <w:bCs/>
          <w:sz w:val="20"/>
          <w:szCs w:val="20"/>
        </w:rPr>
        <w:t>I</w:t>
      </w:r>
    </w:p>
    <w:p w14:paraId="158D4EEF" w14:textId="403B1134" w:rsidR="008F550D" w:rsidRPr="00241820" w:rsidRDefault="008F550D" w:rsidP="00C079FF">
      <w:pPr>
        <w:pStyle w:val="Bezodstpw"/>
        <w:widowControl/>
        <w:numPr>
          <w:ilvl w:val="0"/>
          <w:numId w:val="57"/>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Przedmiotem umowy jest Kompleksowa dostawa gazu ziemnego wysokometanowego typu E ze stacji regazyfikacji LNG do Szkoły Podstawowej w Bierutowie. Prognozowany pobór gazu w okresie trwania umowy </w:t>
      </w:r>
      <w:r w:rsidRPr="00241820">
        <w:rPr>
          <w:rFonts w:asciiTheme="majorHAnsi" w:hAnsiTheme="majorHAnsi" w:cs="Arial"/>
          <w:color w:val="000000" w:themeColor="text1"/>
          <w:sz w:val="20"/>
        </w:rPr>
        <w:t xml:space="preserve">wynosi </w:t>
      </w:r>
      <w:r w:rsidR="007333A2" w:rsidRPr="00241820">
        <w:rPr>
          <w:rFonts w:asciiTheme="majorHAnsi" w:hAnsiTheme="majorHAnsi" w:cs="Arial"/>
          <w:b/>
          <w:color w:val="000000" w:themeColor="text1"/>
          <w:sz w:val="20"/>
        </w:rPr>
        <w:t>7</w:t>
      </w:r>
      <w:r w:rsidR="000C4362">
        <w:rPr>
          <w:rFonts w:asciiTheme="majorHAnsi" w:hAnsiTheme="majorHAnsi" w:cs="Arial"/>
          <w:b/>
          <w:color w:val="000000" w:themeColor="text1"/>
          <w:sz w:val="20"/>
        </w:rPr>
        <w:t>8</w:t>
      </w:r>
      <w:r w:rsidR="007333A2" w:rsidRPr="00241820">
        <w:rPr>
          <w:rFonts w:asciiTheme="majorHAnsi" w:hAnsiTheme="majorHAnsi" w:cs="Arial"/>
          <w:b/>
          <w:color w:val="000000" w:themeColor="text1"/>
          <w:sz w:val="20"/>
        </w:rPr>
        <w:t>0</w:t>
      </w:r>
      <w:r w:rsidRPr="00241820">
        <w:rPr>
          <w:rFonts w:asciiTheme="majorHAnsi" w:hAnsiTheme="majorHAnsi" w:cs="Arial"/>
          <w:b/>
          <w:color w:val="000000" w:themeColor="text1"/>
          <w:sz w:val="20"/>
        </w:rPr>
        <w:t xml:space="preserve"> 000 kWh</w:t>
      </w:r>
      <w:r w:rsidRPr="00241820">
        <w:rPr>
          <w:rFonts w:asciiTheme="majorHAnsi" w:hAnsiTheme="majorHAnsi" w:cs="Arial"/>
          <w:color w:val="000000" w:themeColor="text1"/>
          <w:sz w:val="20"/>
        </w:rPr>
        <w:t xml:space="preserve"> </w:t>
      </w:r>
      <w:r w:rsidRPr="00241820">
        <w:rPr>
          <w:rFonts w:asciiTheme="majorHAnsi" w:hAnsiTheme="majorHAnsi" w:cs="Arial"/>
          <w:i/>
          <w:color w:val="000000" w:themeColor="text1"/>
          <w:sz w:val="20"/>
        </w:rPr>
        <w:t>(</w:t>
      </w:r>
      <w:r w:rsidR="000C4362">
        <w:rPr>
          <w:rFonts w:asciiTheme="majorHAnsi" w:hAnsiTheme="majorHAnsi" w:cs="Arial"/>
          <w:i/>
          <w:color w:val="000000" w:themeColor="text1"/>
          <w:sz w:val="20"/>
        </w:rPr>
        <w:t>71</w:t>
      </w:r>
      <w:r w:rsidRPr="00241820">
        <w:rPr>
          <w:rFonts w:asciiTheme="majorHAnsi" w:hAnsiTheme="majorHAnsi" w:cs="Arial"/>
          <w:i/>
          <w:color w:val="000000" w:themeColor="text1"/>
          <w:sz w:val="20"/>
        </w:rPr>
        <w:t> </w:t>
      </w:r>
      <w:r w:rsidR="000C4362">
        <w:rPr>
          <w:rFonts w:asciiTheme="majorHAnsi" w:hAnsiTheme="majorHAnsi" w:cs="Arial"/>
          <w:i/>
          <w:color w:val="000000" w:themeColor="text1"/>
          <w:sz w:val="20"/>
        </w:rPr>
        <w:t>1</w:t>
      </w:r>
      <w:r w:rsidRPr="00241820">
        <w:rPr>
          <w:rFonts w:asciiTheme="majorHAnsi" w:hAnsiTheme="majorHAnsi" w:cs="Arial"/>
          <w:i/>
          <w:color w:val="000000" w:themeColor="text1"/>
          <w:sz w:val="20"/>
        </w:rPr>
        <w:t>00 m</w:t>
      </w:r>
      <w:r w:rsidRPr="000363EB">
        <w:rPr>
          <w:rFonts w:asciiTheme="majorHAnsi" w:hAnsiTheme="majorHAnsi" w:cs="Arial"/>
          <w:i/>
          <w:color w:val="000000" w:themeColor="text1"/>
          <w:sz w:val="20"/>
          <w:vertAlign w:val="superscript"/>
        </w:rPr>
        <w:t>3</w:t>
      </w:r>
      <w:r w:rsidRPr="00241820">
        <w:rPr>
          <w:rFonts w:asciiTheme="majorHAnsi" w:hAnsiTheme="majorHAnsi" w:cs="Arial"/>
          <w:i/>
          <w:color w:val="000000" w:themeColor="text1"/>
          <w:sz w:val="20"/>
        </w:rPr>
        <w:t>).</w:t>
      </w:r>
      <w:r w:rsidRPr="00241820">
        <w:rPr>
          <w:rFonts w:asciiTheme="majorHAnsi" w:hAnsiTheme="majorHAnsi" w:cs="Arial"/>
          <w:color w:val="000000" w:themeColor="text1"/>
          <w:sz w:val="20"/>
        </w:rPr>
        <w:t xml:space="preserve"> </w:t>
      </w:r>
    </w:p>
    <w:p w14:paraId="6919D3EE" w14:textId="1B9245D0" w:rsidR="008F550D" w:rsidRPr="00241820" w:rsidRDefault="008F550D" w:rsidP="00C079FF">
      <w:pPr>
        <w:pStyle w:val="Bezodstpw"/>
        <w:widowControl/>
        <w:numPr>
          <w:ilvl w:val="0"/>
          <w:numId w:val="57"/>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Dostawa gazu ziemnego i świadczenie usług dystrybucji odbywać się będzie na warunkach określonych w ustawie z dnia 10 kwietnia 1997 r. </w:t>
      </w:r>
      <w:r w:rsidRPr="00241820">
        <w:rPr>
          <w:rFonts w:asciiTheme="majorHAnsi" w:hAnsiTheme="majorHAnsi" w:cs="Arial"/>
          <w:bCs/>
          <w:sz w:val="20"/>
        </w:rPr>
        <w:t>Prawo energetyczne (</w:t>
      </w:r>
      <w:r w:rsidRPr="00241820">
        <w:rPr>
          <w:rFonts w:asciiTheme="majorHAnsi" w:eastAsia="Times New Roman" w:hAnsiTheme="majorHAnsi" w:cs="Arial"/>
          <w:color w:val="111111"/>
          <w:sz w:val="20"/>
          <w:lang w:eastAsia="pl-PL"/>
        </w:rPr>
        <w:t>Dz. U. z 202</w:t>
      </w:r>
      <w:r w:rsidR="005B6158">
        <w:rPr>
          <w:rFonts w:asciiTheme="majorHAnsi" w:eastAsia="Times New Roman" w:hAnsiTheme="majorHAnsi" w:cs="Arial"/>
          <w:color w:val="111111"/>
          <w:sz w:val="20"/>
          <w:lang w:eastAsia="pl-PL"/>
        </w:rPr>
        <w:t>2</w:t>
      </w:r>
      <w:r w:rsidRPr="00241820">
        <w:rPr>
          <w:rFonts w:asciiTheme="majorHAnsi" w:eastAsia="Times New Roman" w:hAnsiTheme="majorHAnsi" w:cs="Arial"/>
          <w:color w:val="111111"/>
          <w:sz w:val="20"/>
          <w:lang w:eastAsia="pl-PL"/>
        </w:rPr>
        <w:t xml:space="preserve"> r., poz. </w:t>
      </w:r>
      <w:r w:rsidR="005B6158">
        <w:rPr>
          <w:rFonts w:asciiTheme="majorHAnsi" w:eastAsia="Times New Roman" w:hAnsiTheme="majorHAnsi" w:cs="Arial"/>
          <w:color w:val="111111"/>
          <w:sz w:val="20"/>
          <w:lang w:eastAsia="pl-PL"/>
        </w:rPr>
        <w:t>1385</w:t>
      </w:r>
      <w:r w:rsidRPr="00241820">
        <w:rPr>
          <w:rFonts w:asciiTheme="majorHAnsi" w:eastAsia="Times New Roman" w:hAnsiTheme="majorHAnsi" w:cs="Arial"/>
          <w:color w:val="111111"/>
          <w:sz w:val="20"/>
          <w:lang w:eastAsia="pl-PL"/>
        </w:rPr>
        <w:t xml:space="preserve"> ze zm.</w:t>
      </w:r>
      <w:r w:rsidRPr="00241820">
        <w:rPr>
          <w:rFonts w:asciiTheme="majorHAnsi" w:hAnsiTheme="majorHAnsi" w:cs="Arial"/>
          <w:bCs/>
          <w:sz w:val="20"/>
        </w:rPr>
        <w:t>)</w:t>
      </w:r>
      <w:r w:rsidRPr="00241820">
        <w:rPr>
          <w:rFonts w:asciiTheme="majorHAnsi" w:hAnsiTheme="majorHAnsi" w:cs="Arial"/>
          <w:sz w:val="20"/>
        </w:rPr>
        <w:t xml:space="preserve">, przepisach wykonawczych do tej ustawy, ogólnie obowiązujących przepisach prawnych, oraz zgodnie z warunkami określonymi w ofercie złożonej przez Sprzedawcę, która stanowi załącznik nr 1 do niniejszej umowy (dalej jako: „Oferta”). </w:t>
      </w:r>
    </w:p>
    <w:p w14:paraId="1EE438A4" w14:textId="55F48226" w:rsidR="008F550D" w:rsidRPr="00241820" w:rsidRDefault="008F550D" w:rsidP="00C079FF">
      <w:pPr>
        <w:pStyle w:val="Bezodstpw"/>
        <w:widowControl/>
        <w:numPr>
          <w:ilvl w:val="0"/>
          <w:numId w:val="57"/>
        </w:numPr>
        <w:suppressAutoHyphens w:val="0"/>
        <w:ind w:left="426" w:hanging="426"/>
        <w:jc w:val="both"/>
        <w:rPr>
          <w:rFonts w:asciiTheme="majorHAnsi" w:hAnsiTheme="majorHAnsi" w:cs="Arial"/>
          <w:sz w:val="20"/>
        </w:rPr>
      </w:pPr>
      <w:r w:rsidRPr="00241820">
        <w:rPr>
          <w:rFonts w:asciiTheme="majorHAnsi" w:hAnsiTheme="majorHAnsi" w:cs="Arial"/>
          <w:sz w:val="20"/>
        </w:rPr>
        <w:t>Szacunkowe zapotrzebowanie służy wyłącznie do porównania ofert i w żadnym przypadku nie stanowi ze strony Zamawiającego zobowiązania do zakupu gazu w podanej ilości. Sprzedawcy  nie</w:t>
      </w:r>
      <w:r w:rsidR="000E2EC4">
        <w:rPr>
          <w:rFonts w:asciiTheme="majorHAnsi" w:hAnsiTheme="majorHAnsi" w:cs="Arial"/>
          <w:sz w:val="20"/>
        </w:rPr>
        <w:t xml:space="preserve"> </w:t>
      </w:r>
      <w:r w:rsidRPr="00241820">
        <w:rPr>
          <w:rFonts w:asciiTheme="majorHAnsi" w:hAnsiTheme="majorHAnsi" w:cs="Arial"/>
          <w:sz w:val="20"/>
        </w:rPr>
        <w:t>będzie przysługiwało jakiekolwiek roszczenie z tytułu niepobrania przez Zamawiającego przewidywanej ilości paliwa gazowego w czasie trwania umowy. Ewentualna zmiana szacowanego zużycia nie będzie skutkowała dodatkowymi kosztami dla Zamawiającego, poza rozliczeniem za faktycznie zużytą ilość gazu.</w:t>
      </w:r>
    </w:p>
    <w:p w14:paraId="345DA3A0" w14:textId="00597FC3" w:rsidR="008F550D" w:rsidRPr="00241820" w:rsidRDefault="008F550D" w:rsidP="00C079FF">
      <w:pPr>
        <w:pStyle w:val="Bezodstpw"/>
        <w:widowControl/>
        <w:numPr>
          <w:ilvl w:val="0"/>
          <w:numId w:val="57"/>
        </w:numPr>
        <w:suppressAutoHyphens w:val="0"/>
        <w:ind w:left="426" w:hanging="426"/>
        <w:jc w:val="both"/>
        <w:rPr>
          <w:rFonts w:asciiTheme="majorHAnsi" w:hAnsiTheme="majorHAnsi" w:cs="Arial"/>
          <w:sz w:val="20"/>
        </w:rPr>
      </w:pPr>
      <w:r w:rsidRPr="00241820">
        <w:rPr>
          <w:rFonts w:asciiTheme="majorHAnsi" w:hAnsiTheme="majorHAnsi" w:cs="Arial"/>
          <w:sz w:val="20"/>
        </w:rPr>
        <w:t>Sprzedawca zobowiązuje się do sprzedaży gazu ziemnego wysokometanowego typu E i zapewnia jego dystrybucję do Zamawiającego w sposób ciągły przez cały okres obowiązywania umowy.</w:t>
      </w:r>
    </w:p>
    <w:p w14:paraId="075B05DF" w14:textId="77777777" w:rsidR="008F550D" w:rsidRPr="00241820" w:rsidRDefault="008F550D" w:rsidP="00C079FF">
      <w:pPr>
        <w:pStyle w:val="Bezodstpw"/>
        <w:widowControl/>
        <w:numPr>
          <w:ilvl w:val="0"/>
          <w:numId w:val="57"/>
        </w:numPr>
        <w:suppressAutoHyphens w:val="0"/>
        <w:ind w:left="426" w:hanging="426"/>
        <w:jc w:val="both"/>
        <w:rPr>
          <w:rFonts w:asciiTheme="majorHAnsi" w:hAnsiTheme="majorHAnsi" w:cs="Arial"/>
          <w:sz w:val="20"/>
        </w:rPr>
      </w:pPr>
      <w:r w:rsidRPr="00241820">
        <w:rPr>
          <w:rFonts w:asciiTheme="majorHAnsi" w:hAnsiTheme="majorHAnsi" w:cs="Arial"/>
          <w:sz w:val="20"/>
        </w:rPr>
        <w:t>Sprzedawca zobowiązuje się do sprzedaży gazu ziemnego z zachowaniem obowiązujących standardów jakościowych, określonych w Taryfie, Prawie energetycznym oraz aktach wykonawczych do tej ustaw.</w:t>
      </w:r>
    </w:p>
    <w:p w14:paraId="49FD0032" w14:textId="77777777" w:rsidR="008F550D" w:rsidRPr="00241820" w:rsidRDefault="008F550D" w:rsidP="00C079FF">
      <w:pPr>
        <w:pStyle w:val="Bezodstpw"/>
        <w:widowControl/>
        <w:numPr>
          <w:ilvl w:val="0"/>
          <w:numId w:val="57"/>
        </w:numPr>
        <w:suppressAutoHyphens w:val="0"/>
        <w:ind w:left="426" w:hanging="426"/>
        <w:jc w:val="both"/>
        <w:rPr>
          <w:rFonts w:asciiTheme="majorHAnsi" w:hAnsiTheme="majorHAnsi" w:cs="Arial"/>
          <w:sz w:val="20"/>
        </w:rPr>
      </w:pPr>
      <w:r w:rsidRPr="00241820">
        <w:rPr>
          <w:rFonts w:asciiTheme="majorHAnsi" w:hAnsiTheme="majorHAnsi" w:cs="Arial"/>
          <w:sz w:val="20"/>
        </w:rPr>
        <w:t>W razie niedotrzymania parametrów jakościowych gazu lub standardów jakościowych obsługi odbiorcy, zamawiającemu będą przysługiwać bonifikaty od wykonawcy lub Operatora Systemu Dystrybucyjnego zgodnie z postanowieniami odpowiednich Taryf.</w:t>
      </w:r>
    </w:p>
    <w:p w14:paraId="09FD633F" w14:textId="77777777" w:rsidR="008F550D" w:rsidRPr="00241820" w:rsidRDefault="008F550D" w:rsidP="008F550D">
      <w:pPr>
        <w:pStyle w:val="Default"/>
        <w:spacing w:after="15"/>
        <w:jc w:val="both"/>
        <w:rPr>
          <w:rFonts w:asciiTheme="majorHAnsi" w:hAnsiTheme="majorHAnsi" w:cs="Arial"/>
          <w:sz w:val="20"/>
          <w:szCs w:val="20"/>
        </w:rPr>
      </w:pPr>
    </w:p>
    <w:p w14:paraId="58D51CA3" w14:textId="77777777" w:rsidR="008F550D" w:rsidRPr="00241820" w:rsidRDefault="008F550D" w:rsidP="008F550D">
      <w:pPr>
        <w:pStyle w:val="Default"/>
        <w:jc w:val="both"/>
        <w:rPr>
          <w:rFonts w:asciiTheme="majorHAnsi" w:hAnsiTheme="majorHAnsi" w:cs="Arial"/>
          <w:b/>
          <w:sz w:val="20"/>
          <w:szCs w:val="20"/>
        </w:rPr>
      </w:pPr>
      <w:r w:rsidRPr="00241820">
        <w:rPr>
          <w:rFonts w:asciiTheme="majorHAnsi" w:hAnsiTheme="majorHAnsi" w:cs="Arial"/>
          <w:b/>
          <w:sz w:val="20"/>
          <w:szCs w:val="20"/>
        </w:rPr>
        <w:t>II</w:t>
      </w:r>
    </w:p>
    <w:p w14:paraId="02B86E43" w14:textId="77777777"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Zamawiający zamawia, a Sprzedawca zobowiązuje się dostarczać paliwo gazowe, tj. gaz ziemny wysokometanowy (E), przeznaczony do instalacji i urządzeń (dwa kotły gazowe c.o./woda o łącznej mocy 875 kW, tj. jeden </w:t>
      </w:r>
      <w:r w:rsidRPr="00241820">
        <w:rPr>
          <w:rFonts w:asciiTheme="majorHAnsi" w:hAnsiTheme="majorHAnsi" w:cs="Arial"/>
          <w:spacing w:val="2"/>
          <w:sz w:val="20"/>
        </w:rPr>
        <w:t>kocioł o mocy 510 kW,</w:t>
      </w:r>
      <w:r w:rsidRPr="00241820">
        <w:rPr>
          <w:rFonts w:asciiTheme="majorHAnsi" w:hAnsiTheme="majorHAnsi" w:cs="Arial"/>
          <w:sz w:val="20"/>
        </w:rPr>
        <w:t xml:space="preserve"> drugi </w:t>
      </w:r>
      <w:r w:rsidRPr="00241820">
        <w:rPr>
          <w:rFonts w:asciiTheme="majorHAnsi" w:hAnsiTheme="majorHAnsi" w:cs="Arial"/>
          <w:spacing w:val="2"/>
          <w:sz w:val="20"/>
        </w:rPr>
        <w:t>kocioł o mocy 365 kW</w:t>
      </w:r>
      <w:r w:rsidRPr="00241820">
        <w:rPr>
          <w:rFonts w:asciiTheme="majorHAnsi" w:hAnsiTheme="majorHAnsi" w:cs="Arial"/>
          <w:sz w:val="20"/>
        </w:rPr>
        <w:t>) znajdujących się w budynku Szkoły Podstawowej w Bierutowie, ul. Krasińskiego 3, 56-420 Bierutów.</w:t>
      </w:r>
    </w:p>
    <w:p w14:paraId="786ABA08" w14:textId="77777777"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Własność Paliwa Gazowego przechodzi na Zamawiającego po dokonaniu pomiaru na wyjściu z gazomierza. </w:t>
      </w:r>
    </w:p>
    <w:p w14:paraId="316FBFDE" w14:textId="77777777"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i/>
          <w:iCs/>
          <w:sz w:val="20"/>
        </w:rPr>
      </w:pPr>
      <w:r w:rsidRPr="00241820">
        <w:rPr>
          <w:rFonts w:asciiTheme="majorHAnsi" w:hAnsiTheme="majorHAnsi" w:cs="Arial"/>
          <w:iCs/>
          <w:sz w:val="20"/>
        </w:rPr>
        <w:t xml:space="preserve">Zamawiający w trakcie obowiązywania Umowy będzie kwalifikowany do właściwej Grupy Taryfowej zgodnie z zasadami określonymi w Taryfie Operatora </w:t>
      </w:r>
      <w:r w:rsidRPr="00241820">
        <w:rPr>
          <w:rFonts w:asciiTheme="majorHAnsi" w:hAnsiTheme="majorHAnsi" w:cs="Arial"/>
          <w:bCs/>
          <w:sz w:val="20"/>
        </w:rPr>
        <w:t>i Cenniku Sprzedawcy</w:t>
      </w:r>
      <w:r w:rsidRPr="00241820">
        <w:rPr>
          <w:rFonts w:asciiTheme="majorHAnsi" w:hAnsiTheme="majorHAnsi" w:cs="Arial"/>
          <w:iCs/>
          <w:sz w:val="20"/>
        </w:rPr>
        <w:t>. Zmiana Grupy Taryfowej nie wymaga zmiany Umowy.</w:t>
      </w:r>
    </w:p>
    <w:p w14:paraId="272074E7" w14:textId="77777777"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Sprzedawca oświadcza, że posiada aktualną koncesję do wykonywania działalności gospodarczej w zakresie obrotu paliwem gazowym wydaną przez Prezesa Urzędu Energetyki na okres do dnia .................. roku. </w:t>
      </w:r>
    </w:p>
    <w:p w14:paraId="23317FD0" w14:textId="77777777"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Sprzedawca nie będący Operatorem Systemu Dystrybucyjnego oświadcza, że w okresie obowiązywania niniejszej umowy posiada aktualną umowę z przedsiębiorstwem gazowniczym prowadzącym działalność w zakresie dystrybucji paliwa gazowego, na świadczenie usług dystrybucyjnych na obszarze, na którym znajduje się punkt odbioru paliwa. </w:t>
      </w:r>
    </w:p>
    <w:p w14:paraId="3D010363" w14:textId="77777777"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Zamawiający oświadcza, że ma prawną możliwość zawarcia Umowy i nie jest stroną umów, które to prawo ograniczają, w tym w szczególności dysponuje Tytułem Prawnym do korzystania z Obiektu, do którego na podstawie Umowy ma być dostarczane Paliwo Gazowe. </w:t>
      </w:r>
    </w:p>
    <w:p w14:paraId="6AEBC8F9" w14:textId="32CAD85E" w:rsidR="008F550D" w:rsidRPr="00241820" w:rsidRDefault="008F550D" w:rsidP="00C079FF">
      <w:pPr>
        <w:pStyle w:val="Bezodstpw"/>
        <w:widowControl/>
        <w:numPr>
          <w:ilvl w:val="1"/>
          <w:numId w:val="58"/>
        </w:numPr>
        <w:suppressAutoHyphens w:val="0"/>
        <w:ind w:left="426" w:hanging="426"/>
        <w:jc w:val="both"/>
        <w:rPr>
          <w:rFonts w:asciiTheme="majorHAnsi" w:hAnsiTheme="majorHAnsi" w:cs="Arial"/>
          <w:sz w:val="20"/>
        </w:rPr>
      </w:pPr>
      <w:r w:rsidRPr="00241820">
        <w:rPr>
          <w:rFonts w:asciiTheme="majorHAnsi" w:hAnsiTheme="majorHAnsi" w:cs="Arial"/>
          <w:sz w:val="20"/>
        </w:rPr>
        <w:t>Zamawiający oświadcza, że będzie nabywał i odbierał od Sprzedawcy Paliwo Gazowe</w:t>
      </w:r>
      <w:r w:rsidR="00EC6E24">
        <w:rPr>
          <w:rFonts w:asciiTheme="majorHAnsi" w:hAnsiTheme="majorHAnsi" w:cs="Arial"/>
          <w:sz w:val="20"/>
        </w:rPr>
        <w:t xml:space="preserve"> </w:t>
      </w:r>
      <w:r w:rsidRPr="00241820">
        <w:rPr>
          <w:rFonts w:asciiTheme="majorHAnsi" w:hAnsiTheme="majorHAnsi" w:cs="Arial"/>
          <w:sz w:val="20"/>
        </w:rPr>
        <w:t xml:space="preserve">z przeznaczeniem na cele korzystające ze zwolnienia w podatku akcyzowym w zakresie ogrzewania </w:t>
      </w:r>
      <w:r w:rsidR="003E5EE6" w:rsidRPr="003E5EE6">
        <w:rPr>
          <w:rFonts w:asciiTheme="majorHAnsi" w:hAnsiTheme="majorHAnsi" w:cs="Arial"/>
          <w:sz w:val="20"/>
        </w:rPr>
        <w:t>siedziby Szkoły Podstawowej w Bierutowie</w:t>
      </w:r>
      <w:r w:rsidR="00C7687B">
        <w:rPr>
          <w:rFonts w:asciiTheme="majorHAnsi" w:hAnsiTheme="majorHAnsi" w:cs="Arial"/>
          <w:sz w:val="20"/>
        </w:rPr>
        <w:t xml:space="preserve"> oraz Hali Sportowej</w:t>
      </w:r>
      <w:r w:rsidR="003E5EE6" w:rsidRPr="003E5EE6">
        <w:rPr>
          <w:rFonts w:asciiTheme="majorHAnsi" w:hAnsiTheme="majorHAnsi" w:cs="Arial"/>
          <w:sz w:val="20"/>
        </w:rPr>
        <w:t>.</w:t>
      </w:r>
    </w:p>
    <w:p w14:paraId="7289FAC1" w14:textId="77777777" w:rsidR="008F550D" w:rsidRPr="00241820" w:rsidRDefault="008F550D" w:rsidP="008F550D">
      <w:pPr>
        <w:pStyle w:val="Default"/>
        <w:jc w:val="both"/>
        <w:rPr>
          <w:rFonts w:asciiTheme="majorHAnsi" w:hAnsiTheme="majorHAnsi" w:cs="Arial"/>
          <w:b/>
          <w:sz w:val="20"/>
          <w:szCs w:val="20"/>
        </w:rPr>
      </w:pPr>
    </w:p>
    <w:p w14:paraId="3265B985" w14:textId="77777777" w:rsidR="008F550D" w:rsidRPr="00241820" w:rsidRDefault="008F550D" w:rsidP="008F550D">
      <w:pPr>
        <w:pStyle w:val="Default"/>
        <w:jc w:val="both"/>
        <w:rPr>
          <w:rFonts w:asciiTheme="majorHAnsi" w:hAnsiTheme="majorHAnsi" w:cs="Arial"/>
          <w:b/>
          <w:sz w:val="20"/>
          <w:szCs w:val="20"/>
        </w:rPr>
      </w:pPr>
      <w:r w:rsidRPr="00241820">
        <w:rPr>
          <w:rFonts w:asciiTheme="majorHAnsi" w:hAnsiTheme="majorHAnsi" w:cs="Arial"/>
          <w:b/>
          <w:sz w:val="20"/>
          <w:szCs w:val="20"/>
        </w:rPr>
        <w:t>III</w:t>
      </w:r>
    </w:p>
    <w:p w14:paraId="038B0374" w14:textId="2F936DF7" w:rsidR="008F550D" w:rsidRPr="00241820" w:rsidRDefault="008F550D" w:rsidP="00C079FF">
      <w:pPr>
        <w:pStyle w:val="Bezodstpw"/>
        <w:widowControl/>
        <w:numPr>
          <w:ilvl w:val="0"/>
          <w:numId w:val="59"/>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Strony oświadczają, że wielkość szacunkowego zapotrzebowania na Paliwo Gazowe wynosi </w:t>
      </w:r>
      <w:r w:rsidR="00235A63" w:rsidRPr="00241820">
        <w:rPr>
          <w:rFonts w:asciiTheme="majorHAnsi" w:hAnsiTheme="majorHAnsi" w:cs="Arial"/>
          <w:sz w:val="20"/>
        </w:rPr>
        <w:br/>
      </w:r>
      <w:r w:rsidR="007333A2" w:rsidRPr="00241820">
        <w:rPr>
          <w:rFonts w:asciiTheme="majorHAnsi" w:hAnsiTheme="majorHAnsi" w:cs="Arial"/>
          <w:b/>
          <w:color w:val="000000" w:themeColor="text1"/>
          <w:sz w:val="20"/>
        </w:rPr>
        <w:t>7</w:t>
      </w:r>
      <w:r w:rsidR="0059642A">
        <w:rPr>
          <w:rFonts w:asciiTheme="majorHAnsi" w:hAnsiTheme="majorHAnsi" w:cs="Arial"/>
          <w:b/>
          <w:color w:val="000000" w:themeColor="text1"/>
          <w:sz w:val="20"/>
        </w:rPr>
        <w:t>8</w:t>
      </w:r>
      <w:r w:rsidRPr="00241820">
        <w:rPr>
          <w:rFonts w:asciiTheme="majorHAnsi" w:hAnsiTheme="majorHAnsi" w:cs="Arial"/>
          <w:b/>
          <w:color w:val="000000" w:themeColor="text1"/>
          <w:sz w:val="20"/>
        </w:rPr>
        <w:t>0 000 kWh</w:t>
      </w:r>
      <w:r w:rsidRPr="00241820">
        <w:rPr>
          <w:rFonts w:asciiTheme="majorHAnsi" w:hAnsiTheme="majorHAnsi" w:cs="Arial"/>
          <w:b/>
          <w:bCs/>
          <w:color w:val="000000" w:themeColor="text1"/>
          <w:sz w:val="20"/>
        </w:rPr>
        <w:t xml:space="preserve">, </w:t>
      </w:r>
      <w:r w:rsidRPr="00241820">
        <w:rPr>
          <w:rFonts w:asciiTheme="majorHAnsi" w:hAnsiTheme="majorHAnsi" w:cs="Arial"/>
          <w:bCs/>
          <w:sz w:val="20"/>
        </w:rPr>
        <w:t>a</w:t>
      </w:r>
      <w:r w:rsidRPr="00241820">
        <w:rPr>
          <w:rFonts w:asciiTheme="majorHAnsi" w:hAnsiTheme="majorHAnsi" w:cs="Arial"/>
          <w:b/>
          <w:bCs/>
          <w:sz w:val="20"/>
        </w:rPr>
        <w:t xml:space="preserve"> </w:t>
      </w:r>
      <w:r w:rsidRPr="00241820">
        <w:rPr>
          <w:rFonts w:asciiTheme="majorHAnsi" w:hAnsiTheme="majorHAnsi" w:cs="Arial"/>
          <w:sz w:val="20"/>
        </w:rPr>
        <w:t xml:space="preserve">szacunkowa łączna wartość umowy zgodnie z formularzem ofertowym Sprzedawcy wynosi </w:t>
      </w:r>
      <w:r w:rsidRPr="00241820">
        <w:rPr>
          <w:rFonts w:asciiTheme="majorHAnsi" w:hAnsiTheme="majorHAnsi" w:cs="Arial"/>
          <w:b/>
          <w:bCs/>
          <w:sz w:val="20"/>
        </w:rPr>
        <w:t>................. złotych brutto</w:t>
      </w:r>
      <w:r w:rsidRPr="00241820">
        <w:rPr>
          <w:rFonts w:asciiTheme="majorHAnsi" w:hAnsiTheme="majorHAnsi" w:cs="Arial"/>
          <w:sz w:val="20"/>
        </w:rPr>
        <w:t xml:space="preserve">, przy czym: </w:t>
      </w:r>
    </w:p>
    <w:p w14:paraId="07102E58" w14:textId="77777777" w:rsidR="008F550D" w:rsidRPr="00241820" w:rsidRDefault="008F550D" w:rsidP="00C079FF">
      <w:pPr>
        <w:pStyle w:val="Bezodstpw"/>
        <w:widowControl/>
        <w:numPr>
          <w:ilvl w:val="0"/>
          <w:numId w:val="60"/>
        </w:numPr>
        <w:suppressAutoHyphens w:val="0"/>
        <w:ind w:left="851" w:hanging="425"/>
        <w:jc w:val="both"/>
        <w:rPr>
          <w:rFonts w:asciiTheme="majorHAnsi" w:hAnsiTheme="majorHAnsi" w:cs="Arial"/>
          <w:sz w:val="20"/>
        </w:rPr>
      </w:pPr>
      <w:r w:rsidRPr="00241820">
        <w:rPr>
          <w:rFonts w:asciiTheme="majorHAnsi" w:hAnsiTheme="majorHAnsi" w:cs="Arial"/>
          <w:sz w:val="20"/>
        </w:rPr>
        <w:lastRenderedPageBreak/>
        <w:t xml:space="preserve">Cena jednostkowa brutto za 1 kWh gazu ziemnego wynosi ........ zł, </w:t>
      </w:r>
    </w:p>
    <w:p w14:paraId="12CE9819" w14:textId="77777777" w:rsidR="008F550D" w:rsidRPr="00241820" w:rsidRDefault="008F550D" w:rsidP="00C079FF">
      <w:pPr>
        <w:pStyle w:val="Bezodstpw"/>
        <w:widowControl/>
        <w:numPr>
          <w:ilvl w:val="0"/>
          <w:numId w:val="60"/>
        </w:numPr>
        <w:suppressAutoHyphens w:val="0"/>
        <w:ind w:left="851" w:hanging="425"/>
        <w:jc w:val="both"/>
        <w:rPr>
          <w:rFonts w:asciiTheme="majorHAnsi" w:hAnsiTheme="majorHAnsi" w:cs="Arial"/>
          <w:sz w:val="20"/>
        </w:rPr>
      </w:pPr>
      <w:r w:rsidRPr="00241820">
        <w:rPr>
          <w:rFonts w:asciiTheme="majorHAnsi" w:hAnsiTheme="majorHAnsi" w:cs="Arial"/>
          <w:sz w:val="20"/>
        </w:rPr>
        <w:t xml:space="preserve">Cena jednostkowa brutto za opłatę abonamentową wynosi ........ zł, </w:t>
      </w:r>
    </w:p>
    <w:p w14:paraId="1AADBE6B" w14:textId="77777777" w:rsidR="008F550D" w:rsidRPr="00241820" w:rsidRDefault="008F550D" w:rsidP="00C079FF">
      <w:pPr>
        <w:pStyle w:val="Bezodstpw"/>
        <w:widowControl/>
        <w:numPr>
          <w:ilvl w:val="0"/>
          <w:numId w:val="60"/>
        </w:numPr>
        <w:suppressAutoHyphens w:val="0"/>
        <w:ind w:left="851" w:hanging="425"/>
        <w:jc w:val="both"/>
        <w:rPr>
          <w:rFonts w:asciiTheme="majorHAnsi" w:hAnsiTheme="majorHAnsi" w:cs="Arial"/>
          <w:sz w:val="20"/>
        </w:rPr>
      </w:pPr>
      <w:r w:rsidRPr="00241820">
        <w:rPr>
          <w:rFonts w:asciiTheme="majorHAnsi" w:hAnsiTheme="majorHAnsi" w:cs="Arial"/>
          <w:sz w:val="20"/>
        </w:rPr>
        <w:t xml:space="preserve">Cena jednostkowa brutto za opłatę dystrybucyjną stałą wynosi ........ zł, </w:t>
      </w:r>
    </w:p>
    <w:p w14:paraId="166EBF5A" w14:textId="77777777" w:rsidR="008F550D" w:rsidRPr="00241820" w:rsidRDefault="008F550D" w:rsidP="00C079FF">
      <w:pPr>
        <w:pStyle w:val="Bezodstpw"/>
        <w:widowControl/>
        <w:numPr>
          <w:ilvl w:val="0"/>
          <w:numId w:val="60"/>
        </w:numPr>
        <w:suppressAutoHyphens w:val="0"/>
        <w:ind w:left="851" w:hanging="425"/>
        <w:jc w:val="both"/>
        <w:rPr>
          <w:rFonts w:asciiTheme="majorHAnsi" w:hAnsiTheme="majorHAnsi" w:cs="Arial"/>
          <w:sz w:val="20"/>
        </w:rPr>
      </w:pPr>
      <w:r w:rsidRPr="00241820">
        <w:rPr>
          <w:rFonts w:asciiTheme="majorHAnsi" w:hAnsiTheme="majorHAnsi" w:cs="Arial"/>
          <w:sz w:val="20"/>
        </w:rPr>
        <w:t xml:space="preserve">Cena jednostkowa brutto za opłatę dystrybucyjną zmienną wynosi ........ zł, </w:t>
      </w:r>
    </w:p>
    <w:p w14:paraId="31AFA72E" w14:textId="77777777" w:rsidR="008F550D" w:rsidRPr="00241820" w:rsidRDefault="008F550D" w:rsidP="00C079FF">
      <w:pPr>
        <w:pStyle w:val="Bezodstpw"/>
        <w:widowControl/>
        <w:numPr>
          <w:ilvl w:val="0"/>
          <w:numId w:val="59"/>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Szacunkowe ilości zapotrzebowania, o których mowa powyżej, nie stanowią ze strony Zamawiającego zobowiązania do zakupu gazu w podanej ilości. Wykonawcy nie przysługuje jakiekolwiek roszczenie z tytułu niepobrania przez Zamawiającego przewidywanej ilości paliwa gazowego w czasie trwania umowy. </w:t>
      </w:r>
    </w:p>
    <w:p w14:paraId="3AAD4E20" w14:textId="304CFE8E" w:rsidR="008F550D" w:rsidRPr="00241820" w:rsidRDefault="008F550D" w:rsidP="00C079FF">
      <w:pPr>
        <w:pStyle w:val="Bezodstpw"/>
        <w:widowControl/>
        <w:numPr>
          <w:ilvl w:val="0"/>
          <w:numId w:val="59"/>
        </w:numPr>
        <w:suppressAutoHyphens w:val="0"/>
        <w:ind w:left="426" w:hanging="426"/>
        <w:jc w:val="both"/>
        <w:rPr>
          <w:rFonts w:asciiTheme="majorHAnsi" w:hAnsiTheme="majorHAnsi" w:cs="Arial"/>
          <w:sz w:val="20"/>
        </w:rPr>
      </w:pPr>
      <w:r w:rsidRPr="00241820">
        <w:rPr>
          <w:rFonts w:asciiTheme="majorHAnsi" w:hAnsiTheme="majorHAnsi" w:cs="Arial"/>
          <w:sz w:val="20"/>
        </w:rPr>
        <w:t>Rozliczenia za dostarczone Paliwo Gazowe odbywać się będzie na podstawie miesięcznych</w:t>
      </w:r>
      <w:r w:rsidR="00883850">
        <w:rPr>
          <w:rFonts w:asciiTheme="majorHAnsi" w:hAnsiTheme="majorHAnsi" w:cs="Arial"/>
          <w:sz w:val="20"/>
        </w:rPr>
        <w:t xml:space="preserve"> </w:t>
      </w:r>
      <w:r w:rsidRPr="00241820">
        <w:rPr>
          <w:rFonts w:asciiTheme="majorHAnsi" w:hAnsiTheme="majorHAnsi" w:cs="Arial"/>
          <w:sz w:val="20"/>
        </w:rPr>
        <w:t>rzeczywistych odczytów wskazań układu pomiarowo – rozliczeniowego (gazomierza),</w:t>
      </w:r>
      <w:r w:rsidR="000E2EC4">
        <w:rPr>
          <w:rFonts w:asciiTheme="majorHAnsi" w:hAnsiTheme="majorHAnsi" w:cs="Arial"/>
          <w:sz w:val="20"/>
        </w:rPr>
        <w:t xml:space="preserve"> </w:t>
      </w:r>
      <w:r w:rsidRPr="00241820">
        <w:rPr>
          <w:rFonts w:asciiTheme="majorHAnsi" w:hAnsiTheme="majorHAnsi" w:cs="Arial"/>
          <w:sz w:val="20"/>
        </w:rPr>
        <w:t xml:space="preserve">z uwzględnieniem współczynnika konwersji wyliczonego zgodnie z zasadami określonymi w Taryfie i Taryfie OSD. </w:t>
      </w:r>
    </w:p>
    <w:p w14:paraId="259B073B" w14:textId="77777777" w:rsidR="008F550D" w:rsidRPr="00241820" w:rsidRDefault="008F550D" w:rsidP="00C079FF">
      <w:pPr>
        <w:pStyle w:val="Bezodstpw"/>
        <w:widowControl/>
        <w:numPr>
          <w:ilvl w:val="0"/>
          <w:numId w:val="59"/>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Ustalenie wysokości wynagrodzenia należnego Sprzedawcy z tytułu sprzedaży Paliwa Gazowego na rzecz Zamawiającego dokonywane będzie na podstawie rzeczywistego ilościowego zużycia oraz według cen i stawek opłat zawartych w Ofercie i zasad rozliczeń zawartych w niniejszej umowie. </w:t>
      </w:r>
    </w:p>
    <w:p w14:paraId="47712199" w14:textId="5A3FC74B" w:rsidR="008F550D" w:rsidRPr="00241820" w:rsidRDefault="008F550D" w:rsidP="00C079FF">
      <w:pPr>
        <w:pStyle w:val="Bezodstpw"/>
        <w:widowControl/>
        <w:numPr>
          <w:ilvl w:val="0"/>
          <w:numId w:val="59"/>
        </w:numPr>
        <w:suppressAutoHyphens w:val="0"/>
        <w:ind w:left="426" w:hanging="426"/>
        <w:jc w:val="both"/>
        <w:rPr>
          <w:rFonts w:asciiTheme="majorHAnsi" w:hAnsiTheme="majorHAnsi" w:cs="Arial"/>
          <w:sz w:val="20"/>
        </w:rPr>
      </w:pPr>
      <w:r w:rsidRPr="00241820">
        <w:rPr>
          <w:rFonts w:asciiTheme="majorHAnsi" w:hAnsiTheme="majorHAnsi" w:cs="Arial"/>
          <w:iCs/>
          <w:sz w:val="20"/>
        </w:rPr>
        <w:t>Wskazane ceny jednostkowe paliwa gazowego i opłaty abonamentowej będą stałe</w:t>
      </w:r>
      <w:r w:rsidR="00A42BA7">
        <w:rPr>
          <w:rFonts w:asciiTheme="majorHAnsi" w:hAnsiTheme="majorHAnsi" w:cs="Arial"/>
          <w:iCs/>
          <w:sz w:val="20"/>
        </w:rPr>
        <w:t xml:space="preserve"> </w:t>
      </w:r>
      <w:r w:rsidRPr="00241820">
        <w:rPr>
          <w:rFonts w:asciiTheme="majorHAnsi" w:hAnsiTheme="majorHAnsi" w:cs="Arial"/>
          <w:iCs/>
          <w:sz w:val="20"/>
        </w:rPr>
        <w:t xml:space="preserve">w okresie obowiązywania umowy z wyjątkiem: </w:t>
      </w:r>
    </w:p>
    <w:p w14:paraId="5A22C924" w14:textId="77777777" w:rsidR="008F550D" w:rsidRPr="00241820" w:rsidRDefault="008F550D" w:rsidP="00C079FF">
      <w:pPr>
        <w:pStyle w:val="Bezodstpw"/>
        <w:widowControl/>
        <w:numPr>
          <w:ilvl w:val="0"/>
          <w:numId w:val="61"/>
        </w:numPr>
        <w:suppressAutoHyphens w:val="0"/>
        <w:ind w:hanging="294"/>
        <w:rPr>
          <w:rFonts w:asciiTheme="majorHAnsi" w:hAnsiTheme="majorHAnsi" w:cs="Arial"/>
          <w:sz w:val="20"/>
        </w:rPr>
      </w:pPr>
      <w:r w:rsidRPr="00241820">
        <w:rPr>
          <w:rFonts w:asciiTheme="majorHAnsi" w:hAnsiTheme="majorHAnsi" w:cs="Arial"/>
          <w:sz w:val="20"/>
        </w:rPr>
        <w:t xml:space="preserve">zmiany stawki podatku VAT, </w:t>
      </w:r>
    </w:p>
    <w:p w14:paraId="038B4CC3" w14:textId="77777777" w:rsidR="008F550D" w:rsidRPr="00241820" w:rsidRDefault="008F550D" w:rsidP="00C079FF">
      <w:pPr>
        <w:pStyle w:val="Bezodstpw"/>
        <w:widowControl/>
        <w:numPr>
          <w:ilvl w:val="0"/>
          <w:numId w:val="61"/>
        </w:numPr>
        <w:suppressAutoHyphens w:val="0"/>
        <w:ind w:hanging="294"/>
        <w:rPr>
          <w:rFonts w:asciiTheme="majorHAnsi" w:hAnsiTheme="majorHAnsi" w:cs="Arial"/>
          <w:sz w:val="20"/>
        </w:rPr>
      </w:pPr>
      <w:r w:rsidRPr="00241820">
        <w:rPr>
          <w:rFonts w:asciiTheme="majorHAnsi" w:hAnsiTheme="majorHAnsi" w:cs="Arial"/>
          <w:sz w:val="20"/>
        </w:rPr>
        <w:t>zmiany taryfy zatwierdzonej przez Prezesa Urzędu Regulacji Energetyki,</w:t>
      </w:r>
    </w:p>
    <w:p w14:paraId="120C90C9" w14:textId="77777777" w:rsidR="008F550D" w:rsidRPr="00241820" w:rsidRDefault="008F550D" w:rsidP="00C079FF">
      <w:pPr>
        <w:pStyle w:val="Bezodstpw"/>
        <w:widowControl/>
        <w:numPr>
          <w:ilvl w:val="0"/>
          <w:numId w:val="61"/>
        </w:numPr>
        <w:suppressAutoHyphens w:val="0"/>
        <w:ind w:hanging="294"/>
        <w:rPr>
          <w:rFonts w:asciiTheme="majorHAnsi" w:hAnsiTheme="majorHAnsi" w:cs="Arial"/>
          <w:sz w:val="20"/>
        </w:rPr>
      </w:pPr>
      <w:r w:rsidRPr="00241820">
        <w:rPr>
          <w:rFonts w:asciiTheme="majorHAnsi" w:hAnsiTheme="majorHAnsi" w:cs="Arial"/>
          <w:sz w:val="20"/>
        </w:rPr>
        <w:t>zmiany Cennika Wykonawcy.</w:t>
      </w:r>
    </w:p>
    <w:p w14:paraId="071B2E7D" w14:textId="77777777" w:rsidR="008F550D" w:rsidRPr="00241820" w:rsidRDefault="008F550D" w:rsidP="008F550D">
      <w:pPr>
        <w:pStyle w:val="Bezodstpw"/>
        <w:ind w:left="426"/>
        <w:jc w:val="both"/>
        <w:rPr>
          <w:rFonts w:asciiTheme="majorHAnsi" w:hAnsiTheme="majorHAnsi" w:cs="Arial"/>
          <w:bCs/>
          <w:spacing w:val="2"/>
          <w:sz w:val="20"/>
        </w:rPr>
      </w:pPr>
      <w:r w:rsidRPr="00241820">
        <w:rPr>
          <w:rFonts w:asciiTheme="majorHAnsi" w:hAnsiTheme="majorHAnsi" w:cs="Arial"/>
          <w:bCs/>
          <w:spacing w:val="2"/>
          <w:sz w:val="20"/>
        </w:rPr>
        <w:t>O wszystkich w/w zmianach cen Wykonawca powiadomi Zamawiającego celem zawarcia stosowego aneksu.</w:t>
      </w:r>
    </w:p>
    <w:p w14:paraId="38D31F1E" w14:textId="77777777" w:rsidR="008F550D" w:rsidRPr="00241820" w:rsidRDefault="008F550D" w:rsidP="00C079FF">
      <w:pPr>
        <w:pStyle w:val="Default"/>
        <w:numPr>
          <w:ilvl w:val="0"/>
          <w:numId w:val="59"/>
        </w:numPr>
        <w:spacing w:after="18"/>
        <w:ind w:left="426" w:hanging="426"/>
        <w:jc w:val="both"/>
        <w:rPr>
          <w:rFonts w:asciiTheme="majorHAnsi" w:hAnsiTheme="majorHAnsi" w:cs="Arial"/>
          <w:sz w:val="20"/>
          <w:szCs w:val="20"/>
        </w:rPr>
      </w:pPr>
      <w:r w:rsidRPr="00241820">
        <w:rPr>
          <w:rFonts w:asciiTheme="majorHAnsi" w:hAnsiTheme="majorHAnsi" w:cs="Arial"/>
          <w:sz w:val="20"/>
          <w:szCs w:val="20"/>
        </w:rPr>
        <w:t>Wynagrodzenie należne Sprzedawcy z tytułu świadczenia usług dystrybucji dokonywane będzie według cen i stawek oraz zasad rozliczeń określonych w Taryfie Operatora Systemu Dystrybucyjnego.</w:t>
      </w:r>
    </w:p>
    <w:p w14:paraId="0B9B24B4" w14:textId="77777777" w:rsidR="000A3532" w:rsidRDefault="008F550D" w:rsidP="00C079FF">
      <w:pPr>
        <w:pStyle w:val="Default"/>
        <w:numPr>
          <w:ilvl w:val="0"/>
          <w:numId w:val="59"/>
        </w:numPr>
        <w:spacing w:after="18"/>
        <w:ind w:left="426" w:hanging="426"/>
        <w:jc w:val="both"/>
        <w:rPr>
          <w:rFonts w:asciiTheme="majorHAnsi" w:hAnsiTheme="majorHAnsi" w:cs="Arial"/>
          <w:sz w:val="20"/>
          <w:szCs w:val="20"/>
        </w:rPr>
      </w:pPr>
      <w:r w:rsidRPr="00241820">
        <w:rPr>
          <w:rFonts w:asciiTheme="majorHAnsi" w:hAnsiTheme="majorHAnsi" w:cs="Arial"/>
          <w:sz w:val="20"/>
          <w:szCs w:val="20"/>
        </w:rPr>
        <w:t xml:space="preserve">Podstawą zapłaty będzie faktura wystawiona przez Wykonawcę. </w:t>
      </w:r>
    </w:p>
    <w:p w14:paraId="165D9419" w14:textId="59DBD0C0" w:rsidR="008F550D" w:rsidRPr="00241820" w:rsidRDefault="008F550D" w:rsidP="000A3532">
      <w:pPr>
        <w:pStyle w:val="Default"/>
        <w:spacing w:after="18"/>
        <w:ind w:left="426"/>
        <w:jc w:val="both"/>
        <w:rPr>
          <w:rFonts w:asciiTheme="majorHAnsi" w:hAnsiTheme="majorHAnsi" w:cs="Arial"/>
          <w:sz w:val="20"/>
          <w:szCs w:val="20"/>
        </w:rPr>
      </w:pPr>
      <w:r w:rsidRPr="00241820">
        <w:rPr>
          <w:rFonts w:asciiTheme="majorHAnsi" w:hAnsiTheme="majorHAnsi" w:cs="Arial"/>
          <w:b/>
          <w:sz w:val="20"/>
          <w:szCs w:val="20"/>
        </w:rPr>
        <w:t>Faktury należy wystawiać w następujący sposób:</w:t>
      </w:r>
      <w:r w:rsidRPr="00241820">
        <w:rPr>
          <w:rFonts w:asciiTheme="majorHAnsi" w:hAnsiTheme="majorHAnsi" w:cs="Arial"/>
          <w:sz w:val="20"/>
          <w:szCs w:val="20"/>
        </w:rPr>
        <w:t xml:space="preserve"> </w:t>
      </w:r>
    </w:p>
    <w:p w14:paraId="1F074087" w14:textId="77777777" w:rsidR="008F550D" w:rsidRPr="00241820" w:rsidRDefault="008F550D" w:rsidP="008F550D">
      <w:pPr>
        <w:pStyle w:val="Bezodstpw"/>
        <w:ind w:left="426"/>
        <w:jc w:val="both"/>
        <w:rPr>
          <w:rFonts w:asciiTheme="majorHAnsi" w:hAnsiTheme="majorHAnsi" w:cs="Arial"/>
          <w:spacing w:val="2"/>
          <w:sz w:val="20"/>
        </w:rPr>
      </w:pPr>
      <w:r w:rsidRPr="00241820">
        <w:rPr>
          <w:rFonts w:asciiTheme="majorHAnsi" w:hAnsiTheme="majorHAnsi" w:cs="Arial"/>
          <w:spacing w:val="2"/>
          <w:sz w:val="20"/>
        </w:rPr>
        <w:t xml:space="preserve">Nabywca: Miasto i Gmina Bierutów, ul. Moniuszki 12, 56-420 Bierutów, </w:t>
      </w:r>
      <w:r w:rsidRPr="00241820">
        <w:rPr>
          <w:rFonts w:asciiTheme="majorHAnsi" w:hAnsiTheme="majorHAnsi" w:cs="Arial"/>
          <w:spacing w:val="2"/>
          <w:sz w:val="20"/>
        </w:rPr>
        <w:br/>
        <w:t>NIP 911-17-77-417,</w:t>
      </w:r>
    </w:p>
    <w:p w14:paraId="74432C6B" w14:textId="572C0FB1" w:rsidR="008F550D" w:rsidRPr="00241820" w:rsidRDefault="008F550D" w:rsidP="008F550D">
      <w:pPr>
        <w:pStyle w:val="Bezodstpw"/>
        <w:ind w:left="426"/>
        <w:jc w:val="both"/>
        <w:rPr>
          <w:rFonts w:asciiTheme="majorHAnsi" w:hAnsiTheme="majorHAnsi" w:cs="Arial"/>
          <w:sz w:val="20"/>
        </w:rPr>
      </w:pPr>
      <w:r w:rsidRPr="00241820">
        <w:rPr>
          <w:rFonts w:asciiTheme="majorHAnsi" w:hAnsiTheme="majorHAnsi" w:cs="Arial"/>
          <w:spacing w:val="2"/>
          <w:sz w:val="20"/>
        </w:rPr>
        <w:t xml:space="preserve">Odbiorca/płatnik: Szkoła Podstawowa w Bierutowie, ul. Krasińskiego 3, </w:t>
      </w:r>
      <w:r w:rsidR="002704E7">
        <w:rPr>
          <w:rFonts w:asciiTheme="majorHAnsi" w:hAnsiTheme="majorHAnsi" w:cs="Arial"/>
          <w:spacing w:val="2"/>
          <w:sz w:val="20"/>
        </w:rPr>
        <w:t xml:space="preserve"> </w:t>
      </w:r>
      <w:r w:rsidRPr="00241820">
        <w:rPr>
          <w:rFonts w:asciiTheme="majorHAnsi" w:hAnsiTheme="majorHAnsi" w:cs="Arial"/>
          <w:spacing w:val="2"/>
          <w:sz w:val="20"/>
        </w:rPr>
        <w:t>56-420 Bierutów</w:t>
      </w:r>
      <w:r w:rsidRPr="00241820">
        <w:rPr>
          <w:rFonts w:asciiTheme="majorHAnsi" w:hAnsiTheme="majorHAnsi" w:cs="Arial"/>
          <w:sz w:val="20"/>
        </w:rPr>
        <w:t>.</w:t>
      </w:r>
    </w:p>
    <w:p w14:paraId="500BF99C" w14:textId="77777777" w:rsidR="008F550D" w:rsidRPr="00241820" w:rsidRDefault="008F550D" w:rsidP="00C079FF">
      <w:pPr>
        <w:pStyle w:val="Bezodstpw"/>
        <w:widowControl/>
        <w:numPr>
          <w:ilvl w:val="0"/>
          <w:numId w:val="59"/>
        </w:numPr>
        <w:suppressAutoHyphens w:val="0"/>
        <w:ind w:left="426" w:hanging="426"/>
        <w:jc w:val="both"/>
        <w:rPr>
          <w:rFonts w:asciiTheme="majorHAnsi" w:hAnsiTheme="majorHAnsi" w:cs="Arial"/>
          <w:i/>
          <w:spacing w:val="2"/>
          <w:sz w:val="20"/>
        </w:rPr>
      </w:pPr>
      <w:r w:rsidRPr="00241820">
        <w:rPr>
          <w:rFonts w:asciiTheme="majorHAnsi" w:hAnsiTheme="majorHAnsi" w:cs="Arial"/>
          <w:i/>
          <w:iCs/>
          <w:sz w:val="20"/>
        </w:rPr>
        <w:t>Zapłata należności nastąpi w terminie ………….. dni od daty wystawienia faktury, przy czym za dzień uregulowania należności przyjmuje się datę wpływu należności na rachunek bankowy Sprzedawcy wskazany na fakturze</w:t>
      </w:r>
      <w:r w:rsidRPr="00241820">
        <w:rPr>
          <w:rFonts w:asciiTheme="majorHAnsi" w:hAnsiTheme="majorHAnsi" w:cs="Arial"/>
          <w:i/>
          <w:sz w:val="20"/>
        </w:rPr>
        <w:t>.</w:t>
      </w:r>
    </w:p>
    <w:p w14:paraId="7673AF82" w14:textId="77777777" w:rsidR="008F550D" w:rsidRPr="00241820" w:rsidRDefault="008F550D" w:rsidP="008F550D">
      <w:pPr>
        <w:pStyle w:val="Default"/>
        <w:jc w:val="both"/>
        <w:rPr>
          <w:rFonts w:asciiTheme="majorHAnsi" w:hAnsiTheme="majorHAnsi" w:cs="Arial"/>
          <w:b/>
          <w:sz w:val="20"/>
          <w:szCs w:val="20"/>
        </w:rPr>
      </w:pPr>
    </w:p>
    <w:p w14:paraId="4F210643" w14:textId="77777777" w:rsidR="008F550D" w:rsidRPr="00241820" w:rsidRDefault="008F550D" w:rsidP="008F550D">
      <w:pPr>
        <w:pStyle w:val="Default"/>
        <w:jc w:val="both"/>
        <w:rPr>
          <w:rFonts w:asciiTheme="majorHAnsi" w:hAnsiTheme="majorHAnsi" w:cs="Arial"/>
          <w:b/>
          <w:sz w:val="20"/>
          <w:szCs w:val="20"/>
        </w:rPr>
      </w:pPr>
      <w:r w:rsidRPr="00241820">
        <w:rPr>
          <w:rFonts w:asciiTheme="majorHAnsi" w:hAnsiTheme="majorHAnsi" w:cs="Arial"/>
          <w:b/>
          <w:sz w:val="20"/>
          <w:szCs w:val="20"/>
        </w:rPr>
        <w:t>IV</w:t>
      </w:r>
    </w:p>
    <w:p w14:paraId="40FA11E1" w14:textId="2F0415EA" w:rsidR="008F550D" w:rsidRPr="00241820" w:rsidRDefault="008F550D" w:rsidP="008F550D">
      <w:pPr>
        <w:pStyle w:val="Default"/>
        <w:jc w:val="both"/>
        <w:rPr>
          <w:rFonts w:asciiTheme="majorHAnsi" w:hAnsiTheme="majorHAnsi" w:cs="Arial"/>
          <w:b/>
          <w:sz w:val="20"/>
          <w:szCs w:val="20"/>
        </w:rPr>
      </w:pPr>
      <w:r w:rsidRPr="00241820">
        <w:rPr>
          <w:rFonts w:asciiTheme="majorHAnsi" w:hAnsiTheme="majorHAnsi" w:cs="Arial"/>
          <w:sz w:val="20"/>
          <w:szCs w:val="20"/>
        </w:rPr>
        <w:t xml:space="preserve">Termin wykonania przedmiotu zamówienia: </w:t>
      </w:r>
      <w:r w:rsidRPr="00241820">
        <w:rPr>
          <w:rFonts w:asciiTheme="majorHAnsi" w:hAnsiTheme="majorHAnsi" w:cs="Arial"/>
          <w:b/>
          <w:sz w:val="20"/>
          <w:szCs w:val="20"/>
        </w:rPr>
        <w:t>12 miesięcy</w:t>
      </w:r>
      <w:r w:rsidRPr="00241820">
        <w:rPr>
          <w:rFonts w:asciiTheme="majorHAnsi" w:hAnsiTheme="majorHAnsi" w:cs="Arial"/>
          <w:sz w:val="20"/>
          <w:szCs w:val="20"/>
        </w:rPr>
        <w:t xml:space="preserve"> </w:t>
      </w:r>
      <w:r w:rsidR="00EC6E24">
        <w:rPr>
          <w:rFonts w:asciiTheme="majorHAnsi" w:hAnsiTheme="majorHAnsi" w:cs="Arial"/>
          <w:sz w:val="20"/>
          <w:szCs w:val="20"/>
        </w:rPr>
        <w:t>licząc od dnia 01.10.2023 r.</w:t>
      </w:r>
    </w:p>
    <w:p w14:paraId="548CC0E6" w14:textId="77777777" w:rsidR="008F550D" w:rsidRPr="00241820" w:rsidRDefault="008F550D" w:rsidP="008F550D">
      <w:pPr>
        <w:pStyle w:val="Bezodstpw"/>
        <w:jc w:val="both"/>
        <w:rPr>
          <w:rFonts w:asciiTheme="majorHAnsi" w:hAnsiTheme="majorHAnsi" w:cs="Arial"/>
          <w:b/>
          <w:sz w:val="20"/>
        </w:rPr>
      </w:pPr>
    </w:p>
    <w:p w14:paraId="36D1216E" w14:textId="77777777" w:rsidR="008F550D" w:rsidRPr="00241820" w:rsidRDefault="008F550D" w:rsidP="008F550D">
      <w:pPr>
        <w:pStyle w:val="Bezodstpw"/>
        <w:jc w:val="both"/>
        <w:rPr>
          <w:rFonts w:asciiTheme="majorHAnsi" w:hAnsiTheme="majorHAnsi" w:cs="Arial"/>
          <w:sz w:val="20"/>
        </w:rPr>
      </w:pPr>
      <w:r w:rsidRPr="00241820">
        <w:rPr>
          <w:rFonts w:asciiTheme="majorHAnsi" w:hAnsiTheme="majorHAnsi" w:cs="Arial"/>
          <w:b/>
          <w:sz w:val="20"/>
        </w:rPr>
        <w:t>V</w:t>
      </w:r>
    </w:p>
    <w:p w14:paraId="0FFC45B1" w14:textId="7F449320" w:rsidR="008F550D" w:rsidRPr="00241820" w:rsidRDefault="008F550D" w:rsidP="008F550D">
      <w:pPr>
        <w:pStyle w:val="Bezodstpw"/>
        <w:jc w:val="both"/>
        <w:rPr>
          <w:rFonts w:asciiTheme="majorHAnsi" w:hAnsiTheme="majorHAnsi" w:cs="Arial"/>
          <w:sz w:val="20"/>
        </w:rPr>
      </w:pPr>
      <w:r w:rsidRPr="00241820">
        <w:rPr>
          <w:rFonts w:asciiTheme="majorHAnsi" w:hAnsiTheme="majorHAnsi" w:cs="Arial"/>
          <w:sz w:val="20"/>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00A22AA6" w:rsidRPr="00241820">
        <w:rPr>
          <w:rFonts w:asciiTheme="majorHAnsi" w:hAnsiTheme="majorHAnsi" w:cs="Arial"/>
          <w:sz w:val="20"/>
        </w:rPr>
        <w:t xml:space="preserve">Centrum Usług Wspólnych w Bierutowie </w:t>
      </w:r>
      <w:r w:rsidRPr="00241820">
        <w:rPr>
          <w:rFonts w:asciiTheme="majorHAnsi" w:hAnsiTheme="majorHAnsi" w:cs="Arial"/>
          <w:sz w:val="20"/>
        </w:rPr>
        <w:t xml:space="preserve">informuje, że: </w:t>
      </w:r>
    </w:p>
    <w:p w14:paraId="5C0A4AC6"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Administratorem Pani/Pana danych osobowych jest </w:t>
      </w:r>
      <w:r w:rsidR="00A22AA6" w:rsidRPr="00241820">
        <w:rPr>
          <w:rFonts w:asciiTheme="majorHAnsi" w:hAnsiTheme="majorHAnsi" w:cs="Arial"/>
          <w:sz w:val="20"/>
          <w:szCs w:val="20"/>
        </w:rPr>
        <w:t>Dyrektor Centrum Usług Wspólnych w Bierutowie</w:t>
      </w:r>
      <w:r w:rsidRPr="00241820">
        <w:rPr>
          <w:rFonts w:asciiTheme="majorHAnsi" w:hAnsiTheme="majorHAnsi" w:cs="Arial"/>
          <w:sz w:val="20"/>
          <w:szCs w:val="20"/>
        </w:rPr>
        <w:t xml:space="preserve">, wykonujący swoje zadania przy pomocy </w:t>
      </w:r>
      <w:r w:rsidR="00A22AA6" w:rsidRPr="00241820">
        <w:rPr>
          <w:rFonts w:asciiTheme="majorHAnsi" w:hAnsiTheme="majorHAnsi" w:cs="Arial"/>
          <w:sz w:val="20"/>
          <w:szCs w:val="20"/>
        </w:rPr>
        <w:t>Centrum Usług Wspólnych w Bierutowie</w:t>
      </w:r>
      <w:r w:rsidRPr="00241820">
        <w:rPr>
          <w:rFonts w:asciiTheme="majorHAnsi" w:hAnsiTheme="majorHAnsi" w:cs="Arial"/>
          <w:sz w:val="20"/>
          <w:szCs w:val="20"/>
        </w:rPr>
        <w:t xml:space="preserve">, zlokalizowanego w Bierutowie przy ul. </w:t>
      </w:r>
      <w:r w:rsidR="00A22AA6" w:rsidRPr="00241820">
        <w:rPr>
          <w:rFonts w:asciiTheme="majorHAnsi" w:hAnsiTheme="majorHAnsi" w:cs="Arial"/>
          <w:sz w:val="20"/>
          <w:szCs w:val="20"/>
        </w:rPr>
        <w:t>Kolejowej 7</w:t>
      </w:r>
      <w:r w:rsidRPr="00241820">
        <w:rPr>
          <w:rFonts w:asciiTheme="majorHAnsi" w:hAnsiTheme="majorHAnsi" w:cs="Arial"/>
          <w:sz w:val="20"/>
          <w:szCs w:val="20"/>
        </w:rPr>
        <w:t>;</w:t>
      </w:r>
    </w:p>
    <w:p w14:paraId="11E385F8"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przedstawicielem Administratora jest – nie wyznaczono przedstawiciela,</w:t>
      </w:r>
    </w:p>
    <w:p w14:paraId="60972E1E" w14:textId="77777777" w:rsidR="008F550D" w:rsidRPr="00241820" w:rsidRDefault="008F550D" w:rsidP="008F550D">
      <w:pPr>
        <w:pStyle w:val="Akapitzlist"/>
        <w:tabs>
          <w:tab w:val="left" w:pos="851"/>
        </w:tabs>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ab/>
        <w:t>(tylko, jeśli ma zastosowanie – nazwisko, imię, pełniona funkcja przedstawiciela oraz jego dane kontaktowe)</w:t>
      </w:r>
    </w:p>
    <w:p w14:paraId="5146D20C" w14:textId="2379494B" w:rsidR="008F74D9" w:rsidRPr="008F74D9" w:rsidRDefault="008F74D9" w:rsidP="008F74D9">
      <w:pPr>
        <w:pStyle w:val="Akapitzlist"/>
        <w:numPr>
          <w:ilvl w:val="0"/>
          <w:numId w:val="56"/>
        </w:numPr>
        <w:ind w:left="851" w:hanging="425"/>
        <w:rPr>
          <w:rFonts w:asciiTheme="majorHAnsi" w:hAnsiTheme="majorHAnsi" w:cs="Arial"/>
          <w:sz w:val="20"/>
          <w:szCs w:val="20"/>
        </w:rPr>
      </w:pPr>
      <w:r w:rsidRPr="008F74D9">
        <w:rPr>
          <w:rFonts w:asciiTheme="majorHAnsi" w:hAnsiTheme="majorHAnsi" w:cs="Arial"/>
          <w:sz w:val="20"/>
          <w:szCs w:val="20"/>
        </w:rPr>
        <w:t>Dane kontaktowe Inspektora Ochrony Danych: Marek Adamaszek, adres email:</w:t>
      </w:r>
      <w:r w:rsidR="007E6BD2">
        <w:rPr>
          <w:rFonts w:asciiTheme="majorHAnsi" w:hAnsiTheme="majorHAnsi" w:cs="Arial"/>
          <w:sz w:val="20"/>
          <w:szCs w:val="20"/>
        </w:rPr>
        <w:t xml:space="preserve"> </w:t>
      </w:r>
      <w:hyperlink r:id="rId28" w:history="1">
        <w:r w:rsidR="007E6BD2" w:rsidRPr="008430B1">
          <w:rPr>
            <w:rStyle w:val="Hipercze"/>
            <w:rFonts w:asciiTheme="majorHAnsi" w:hAnsiTheme="majorHAnsi" w:cs="Arial"/>
            <w:sz w:val="20"/>
            <w:szCs w:val="20"/>
          </w:rPr>
          <w:t>abi@adametronics.pl</w:t>
        </w:r>
      </w:hyperlink>
      <w:r w:rsidRPr="008F74D9">
        <w:rPr>
          <w:rFonts w:asciiTheme="majorHAnsi" w:hAnsiTheme="majorHAnsi" w:cs="Arial"/>
          <w:sz w:val="20"/>
          <w:szCs w:val="20"/>
        </w:rPr>
        <w:t xml:space="preserve"> .</w:t>
      </w:r>
    </w:p>
    <w:p w14:paraId="4D316C2A"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Pani/Pana dane osobowe przetwarzane będą na podstawie art. 6 ust. 1 lit. c RODO w celu przeprowadzenia postępowania o udzielenie zamówienia publicznego poniżej kwoty określonej w art. 2 ust 1 pkt 1 ustawy z dnia 11 września 2019 r. Prawo zamówień publicznych;</w:t>
      </w:r>
    </w:p>
    <w:p w14:paraId="7C0F533B" w14:textId="20705F0D"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odbiorcami Pani/Pana danych osobowych jest/będą: każdy uzyskujący wgląd </w:t>
      </w:r>
      <w:r w:rsidR="00E704FD">
        <w:rPr>
          <w:rFonts w:asciiTheme="majorHAnsi" w:hAnsiTheme="majorHAnsi" w:cs="Arial"/>
          <w:sz w:val="20"/>
          <w:szCs w:val="20"/>
        </w:rPr>
        <w:t xml:space="preserve"> </w:t>
      </w:r>
      <w:r w:rsidRPr="00241820">
        <w:rPr>
          <w:rFonts w:asciiTheme="majorHAnsi" w:hAnsiTheme="majorHAnsi" w:cs="Arial"/>
          <w:sz w:val="20"/>
          <w:szCs w:val="20"/>
        </w:rPr>
        <w:t xml:space="preserve">w dokumentację postępowania o udzielenie zamówienia – zgodnie z ustawą </w:t>
      </w:r>
      <w:r w:rsidR="00E704FD">
        <w:rPr>
          <w:rFonts w:asciiTheme="majorHAnsi" w:hAnsiTheme="majorHAnsi" w:cs="Arial"/>
          <w:sz w:val="20"/>
          <w:szCs w:val="20"/>
        </w:rPr>
        <w:t xml:space="preserve"> </w:t>
      </w:r>
      <w:r w:rsidRPr="00241820">
        <w:rPr>
          <w:rFonts w:asciiTheme="majorHAnsi" w:hAnsiTheme="majorHAnsi" w:cs="Arial"/>
          <w:sz w:val="20"/>
          <w:szCs w:val="20"/>
        </w:rPr>
        <w:t>o dostępie do informacji publicznej;</w:t>
      </w:r>
    </w:p>
    <w:p w14:paraId="72F905AD"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Pani/Pana dane będą przekazywane do państwa trzeciego, organizacji międzynarodowej – </w:t>
      </w:r>
      <w:r w:rsidRPr="00241820">
        <w:rPr>
          <w:rFonts w:asciiTheme="majorHAnsi" w:hAnsiTheme="majorHAnsi" w:cs="Arial"/>
          <w:b/>
          <w:sz w:val="20"/>
          <w:szCs w:val="20"/>
        </w:rPr>
        <w:t>dane nie będą przekazywane do państwa trzeciego;</w:t>
      </w:r>
    </w:p>
    <w:p w14:paraId="565BB8CE"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Pani/Pana dane osobowe będą przechowywane przez okres 5 lat od dnia zakończenia postępowania o udzielenie zamówienia, a jeżeli czas trwania umowy w sprawie zamówienia </w:t>
      </w:r>
      <w:r w:rsidRPr="00241820">
        <w:rPr>
          <w:rFonts w:asciiTheme="majorHAnsi" w:hAnsiTheme="majorHAnsi" w:cs="Arial"/>
          <w:sz w:val="20"/>
          <w:szCs w:val="20"/>
        </w:rPr>
        <w:lastRenderedPageBreak/>
        <w:t>publicznego przekracza 5 lat – przez cały czas trwania umowy. Po tym czasie dokumentacja zostanie przekazana do archiwum zakładowego;</w:t>
      </w:r>
    </w:p>
    <w:p w14:paraId="17CD9386" w14:textId="148164B2"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posiada Pani/Pan prawo żądania od Administratora </w:t>
      </w:r>
      <w:r w:rsidRPr="00241820">
        <w:rPr>
          <w:rFonts w:asciiTheme="majorHAnsi" w:hAnsiTheme="majorHAnsi" w:cs="Arial"/>
          <w:b/>
          <w:sz w:val="20"/>
          <w:szCs w:val="20"/>
        </w:rPr>
        <w:t>sprostowania, ograniczenia przetwarzania, wniesienia sprzeciwu wobec takiego przetwarzania, usunięcia,</w:t>
      </w:r>
      <w:r w:rsidR="002704E7">
        <w:rPr>
          <w:rFonts w:asciiTheme="majorHAnsi" w:hAnsiTheme="majorHAnsi" w:cs="Arial"/>
          <w:b/>
          <w:sz w:val="20"/>
          <w:szCs w:val="20"/>
        </w:rPr>
        <w:t xml:space="preserve"> </w:t>
      </w:r>
      <w:r w:rsidRPr="00241820">
        <w:rPr>
          <w:rFonts w:asciiTheme="majorHAnsi" w:hAnsiTheme="majorHAnsi" w:cs="Arial"/>
          <w:b/>
          <w:sz w:val="20"/>
          <w:szCs w:val="20"/>
        </w:rPr>
        <w:t>przenoszenia danych;</w:t>
      </w:r>
    </w:p>
    <w:p w14:paraId="44A1499B"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ma Pani/Pan prawo wniesienia skargi do organu nadzorczego;</w:t>
      </w:r>
    </w:p>
    <w:p w14:paraId="7A91958C"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podanie danych jest </w:t>
      </w:r>
      <w:r w:rsidRPr="00241820">
        <w:rPr>
          <w:rFonts w:asciiTheme="majorHAnsi" w:hAnsiTheme="majorHAnsi" w:cs="Arial"/>
          <w:b/>
          <w:sz w:val="20"/>
          <w:szCs w:val="20"/>
        </w:rPr>
        <w:t>fakultatywne;</w:t>
      </w:r>
    </w:p>
    <w:p w14:paraId="3E231EAF"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 xml:space="preserve">w przypadku niepodania danych nie będzie możliwe </w:t>
      </w:r>
      <w:r w:rsidRPr="00241820">
        <w:rPr>
          <w:rFonts w:asciiTheme="majorHAnsi" w:hAnsiTheme="majorHAnsi" w:cs="Arial"/>
          <w:b/>
          <w:sz w:val="20"/>
          <w:szCs w:val="20"/>
        </w:rPr>
        <w:t>otrzymywanie informacji</w:t>
      </w:r>
      <w:r w:rsidRPr="00241820">
        <w:rPr>
          <w:rFonts w:asciiTheme="majorHAnsi" w:hAnsiTheme="majorHAnsi" w:cs="Arial"/>
          <w:sz w:val="20"/>
          <w:szCs w:val="20"/>
        </w:rPr>
        <w:t xml:space="preserve"> wykonanie umowy;</w:t>
      </w:r>
    </w:p>
    <w:p w14:paraId="645CFF1B" w14:textId="77777777" w:rsidR="008F550D" w:rsidRPr="00241820" w:rsidRDefault="008F550D" w:rsidP="00C079FF">
      <w:pPr>
        <w:pStyle w:val="Akapitzlist"/>
        <w:widowControl/>
        <w:numPr>
          <w:ilvl w:val="0"/>
          <w:numId w:val="56"/>
        </w:numPr>
        <w:tabs>
          <w:tab w:val="left" w:pos="851"/>
        </w:tabs>
        <w:suppressAutoHyphens w:val="0"/>
        <w:spacing w:after="150"/>
        <w:ind w:left="851" w:hanging="425"/>
        <w:jc w:val="both"/>
        <w:rPr>
          <w:rFonts w:asciiTheme="majorHAnsi" w:hAnsiTheme="majorHAnsi" w:cs="Arial"/>
          <w:color w:val="00B0F0"/>
          <w:sz w:val="20"/>
          <w:szCs w:val="20"/>
        </w:rPr>
      </w:pPr>
      <w:r w:rsidRPr="00241820">
        <w:rPr>
          <w:rFonts w:asciiTheme="majorHAnsi" w:hAnsiTheme="majorHAnsi" w:cs="Arial"/>
          <w:sz w:val="20"/>
          <w:szCs w:val="20"/>
        </w:rPr>
        <w:t>Pani/Pana dane osobowe nie podlegają zautomatyzowanemu podejmowaniu decyzji, w tym profilowaniu.</w:t>
      </w:r>
    </w:p>
    <w:p w14:paraId="5EB39F59" w14:textId="77777777" w:rsidR="008F550D" w:rsidRPr="00241820" w:rsidRDefault="008F550D" w:rsidP="008F550D">
      <w:pPr>
        <w:pStyle w:val="Default"/>
        <w:jc w:val="both"/>
        <w:rPr>
          <w:rFonts w:asciiTheme="majorHAnsi" w:hAnsiTheme="majorHAnsi" w:cs="Arial"/>
          <w:b/>
          <w:sz w:val="20"/>
          <w:szCs w:val="20"/>
        </w:rPr>
      </w:pPr>
      <w:r w:rsidRPr="00241820">
        <w:rPr>
          <w:rFonts w:asciiTheme="majorHAnsi" w:hAnsiTheme="majorHAnsi" w:cs="Arial"/>
          <w:b/>
          <w:sz w:val="20"/>
          <w:szCs w:val="20"/>
        </w:rPr>
        <w:t>VI</w:t>
      </w:r>
    </w:p>
    <w:p w14:paraId="2BF512CB" w14:textId="2E816214"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Wszelkie oświadczenia woli oraz zawiadomienia składane przez Strony w związku z realizacją niniejszej Umowy wymagają zachowania formy pisemnej. Niezachowanie formy pisemnej powoduje bezskuteczność podjętych czynności. </w:t>
      </w:r>
    </w:p>
    <w:p w14:paraId="73DEBA14" w14:textId="77777777"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Strony są zobowiązane informować się nawzajem o każdej zmianie adresów. Oświadczenia woli oraz zawiadomienia wysyłane na ostatnio podany adres Strony uznawane będą za skuteczne i złożone Stronie, która nie dopełniła obowiązku w zakresie informowania drugiej Strony. </w:t>
      </w:r>
    </w:p>
    <w:p w14:paraId="42958448" w14:textId="77777777"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W razie powstania sporów w związku z wykonywaniem Umowy, Strony będą dążyć do ich rozstrzygnięcia w drodze negocjacji. W przypadku niedojścia od porozumienia w drodze negocjacji, sprawy sporne będą poddane rozstrzygnięciu przez sąd właściwy miejscowo dla siedziby Odbiorcy.</w:t>
      </w:r>
    </w:p>
    <w:p w14:paraId="7D009119" w14:textId="77777777"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Sprzedawca może żądać wyłącznie wynagrodzenia należnego za dostawy i usługi wykonane do dnia odstąpienia od Umowy. </w:t>
      </w:r>
    </w:p>
    <w:p w14:paraId="19CB6F36" w14:textId="349C579B"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eastAsia="SimSun" w:hAnsiTheme="majorHAnsi" w:cs="Arial"/>
          <w:kern w:val="1"/>
          <w:sz w:val="20"/>
          <w:lang w:eastAsia="zh-CN" w:bidi="hi-IN"/>
        </w:rPr>
        <w:t xml:space="preserve">Umowa może być rozwiązana przez Zamawiającego w trybie natychmiastowym w przypadku utraty przez Wykonawcę uprawnień przewidzianych obowiązującymi przepisami do realizacji niniejszej umowy. </w:t>
      </w:r>
    </w:p>
    <w:p w14:paraId="2C76194D" w14:textId="77777777"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Następujące załącznik</w:t>
      </w:r>
      <w:r w:rsidR="00A97B21" w:rsidRPr="00241820">
        <w:rPr>
          <w:rFonts w:asciiTheme="majorHAnsi" w:hAnsiTheme="majorHAnsi" w:cs="Arial"/>
          <w:sz w:val="20"/>
        </w:rPr>
        <w:t>i</w:t>
      </w:r>
      <w:r w:rsidRPr="00241820">
        <w:rPr>
          <w:rFonts w:asciiTheme="majorHAnsi" w:hAnsiTheme="majorHAnsi" w:cs="Arial"/>
          <w:sz w:val="20"/>
        </w:rPr>
        <w:t xml:space="preserve"> do Umowy stanowią jej integralną część: </w:t>
      </w:r>
    </w:p>
    <w:p w14:paraId="49B558AB" w14:textId="77777777" w:rsidR="008F550D" w:rsidRPr="00241820" w:rsidRDefault="008F550D" w:rsidP="00C079FF">
      <w:pPr>
        <w:pStyle w:val="Bezodstpw"/>
        <w:widowControl/>
        <w:numPr>
          <w:ilvl w:val="0"/>
          <w:numId w:val="63"/>
        </w:numPr>
        <w:suppressAutoHyphens w:val="0"/>
        <w:ind w:left="709" w:hanging="283"/>
        <w:jc w:val="both"/>
        <w:rPr>
          <w:rFonts w:asciiTheme="majorHAnsi" w:hAnsiTheme="majorHAnsi" w:cs="Arial"/>
          <w:sz w:val="20"/>
        </w:rPr>
      </w:pPr>
      <w:r w:rsidRPr="00241820">
        <w:rPr>
          <w:rFonts w:asciiTheme="majorHAnsi" w:hAnsiTheme="majorHAnsi" w:cs="Arial"/>
          <w:sz w:val="20"/>
        </w:rPr>
        <w:t xml:space="preserve">Oferta Wykonawcy, </w:t>
      </w:r>
    </w:p>
    <w:p w14:paraId="4D176CB7" w14:textId="77777777" w:rsidR="008F550D" w:rsidRPr="00241820" w:rsidRDefault="008F550D" w:rsidP="00C079FF">
      <w:pPr>
        <w:pStyle w:val="Bezodstpw"/>
        <w:widowControl/>
        <w:numPr>
          <w:ilvl w:val="0"/>
          <w:numId w:val="63"/>
        </w:numPr>
        <w:suppressAutoHyphens w:val="0"/>
        <w:ind w:left="709" w:hanging="283"/>
        <w:jc w:val="both"/>
        <w:rPr>
          <w:rFonts w:asciiTheme="majorHAnsi" w:hAnsiTheme="majorHAnsi" w:cs="Arial"/>
          <w:sz w:val="20"/>
        </w:rPr>
      </w:pPr>
      <w:r w:rsidRPr="00241820">
        <w:rPr>
          <w:rFonts w:asciiTheme="majorHAnsi" w:hAnsiTheme="majorHAnsi" w:cs="Arial"/>
          <w:sz w:val="20"/>
        </w:rPr>
        <w:t xml:space="preserve">Szczegółowy formularz cenowy. </w:t>
      </w:r>
    </w:p>
    <w:p w14:paraId="16B28518" w14:textId="77777777"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Wszelkie zmiany i uzupełnienia postanowień niniejszej umowy wymagają dla swojej ważności formy pisemnej pod rygorem nieważności. </w:t>
      </w:r>
    </w:p>
    <w:p w14:paraId="59A8B0AD" w14:textId="0F0583FE"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W zakresie nieuregulowanym w niniejszej Umowie zastosowanie mają odpowiednie przepisy </w:t>
      </w:r>
      <w:r w:rsidR="00A97B21" w:rsidRPr="00241820">
        <w:rPr>
          <w:rFonts w:asciiTheme="majorHAnsi" w:eastAsia="Calibri" w:hAnsiTheme="majorHAnsi" w:cs="Arial"/>
          <w:color w:val="000000"/>
          <w:sz w:val="20"/>
        </w:rPr>
        <w:t>ustawy z dnia 11 września 2019 r. – Prawo zamówień publicznych (Dz. U. z 202</w:t>
      </w:r>
      <w:r w:rsidR="00585A2C">
        <w:rPr>
          <w:rFonts w:asciiTheme="majorHAnsi" w:eastAsia="Calibri" w:hAnsiTheme="majorHAnsi" w:cs="Arial"/>
          <w:color w:val="000000"/>
          <w:sz w:val="20"/>
        </w:rPr>
        <w:t>2</w:t>
      </w:r>
      <w:r w:rsidR="00A97B21" w:rsidRPr="00241820">
        <w:rPr>
          <w:rFonts w:asciiTheme="majorHAnsi" w:eastAsia="Calibri" w:hAnsiTheme="majorHAnsi" w:cs="Arial"/>
          <w:color w:val="000000"/>
          <w:sz w:val="20"/>
        </w:rPr>
        <w:t xml:space="preserve"> r., poz. 1</w:t>
      </w:r>
      <w:r w:rsidR="00585A2C">
        <w:rPr>
          <w:rFonts w:asciiTheme="majorHAnsi" w:eastAsia="Calibri" w:hAnsiTheme="majorHAnsi" w:cs="Arial"/>
          <w:color w:val="000000"/>
          <w:sz w:val="20"/>
        </w:rPr>
        <w:t xml:space="preserve">710 </w:t>
      </w:r>
      <w:r w:rsidR="00A97B21" w:rsidRPr="00241820">
        <w:rPr>
          <w:rFonts w:asciiTheme="majorHAnsi" w:eastAsia="Calibri" w:hAnsiTheme="majorHAnsi" w:cs="Arial"/>
          <w:color w:val="000000"/>
          <w:sz w:val="20"/>
        </w:rPr>
        <w:t>ze zm.),</w:t>
      </w:r>
      <w:r w:rsidR="00A97B21" w:rsidRPr="00241820">
        <w:rPr>
          <w:rFonts w:asciiTheme="majorHAnsi" w:hAnsiTheme="majorHAnsi" w:cs="Arial"/>
          <w:sz w:val="20"/>
        </w:rPr>
        <w:t xml:space="preserve"> </w:t>
      </w:r>
      <w:r w:rsidRPr="00241820">
        <w:rPr>
          <w:rFonts w:asciiTheme="majorHAnsi" w:hAnsiTheme="majorHAnsi" w:cs="Arial"/>
          <w:sz w:val="20"/>
        </w:rPr>
        <w:t xml:space="preserve">ustawy z dnia 23 kwietnia 1964 r. – Kodeks cywilny oraz ustawy z dnia 10 kwietnia 1997 r. – Prawo energetyczne i obowiązujące rozporządzenia do ww. </w:t>
      </w:r>
      <w:r w:rsidR="00A97B21" w:rsidRPr="00241820">
        <w:rPr>
          <w:rFonts w:asciiTheme="majorHAnsi" w:hAnsiTheme="majorHAnsi" w:cs="Arial"/>
          <w:sz w:val="20"/>
        </w:rPr>
        <w:t>u</w:t>
      </w:r>
      <w:r w:rsidRPr="00241820">
        <w:rPr>
          <w:rFonts w:asciiTheme="majorHAnsi" w:hAnsiTheme="majorHAnsi" w:cs="Arial"/>
          <w:sz w:val="20"/>
        </w:rPr>
        <w:t xml:space="preserve">stawy oraz zasady określone </w:t>
      </w:r>
      <w:r w:rsidR="002704E7">
        <w:rPr>
          <w:rFonts w:asciiTheme="majorHAnsi" w:hAnsiTheme="majorHAnsi" w:cs="Arial"/>
          <w:sz w:val="20"/>
        </w:rPr>
        <w:t xml:space="preserve"> </w:t>
      </w:r>
      <w:r w:rsidRPr="00241820">
        <w:rPr>
          <w:rFonts w:asciiTheme="majorHAnsi" w:hAnsiTheme="majorHAnsi" w:cs="Arial"/>
          <w:sz w:val="20"/>
        </w:rPr>
        <w:t xml:space="preserve">w koncesjach. </w:t>
      </w:r>
    </w:p>
    <w:p w14:paraId="378EB736" w14:textId="77777777" w:rsidR="008F550D" w:rsidRPr="00241820" w:rsidRDefault="008F550D" w:rsidP="00C079FF">
      <w:pPr>
        <w:pStyle w:val="Bezodstpw"/>
        <w:widowControl/>
        <w:numPr>
          <w:ilvl w:val="1"/>
          <w:numId w:val="62"/>
        </w:numPr>
        <w:suppressAutoHyphens w:val="0"/>
        <w:ind w:left="426" w:hanging="426"/>
        <w:jc w:val="both"/>
        <w:rPr>
          <w:rFonts w:asciiTheme="majorHAnsi" w:hAnsiTheme="majorHAnsi" w:cs="Arial"/>
          <w:sz w:val="20"/>
        </w:rPr>
      </w:pPr>
      <w:r w:rsidRPr="00241820">
        <w:rPr>
          <w:rFonts w:asciiTheme="majorHAnsi" w:hAnsiTheme="majorHAnsi" w:cs="Arial"/>
          <w:sz w:val="20"/>
        </w:rPr>
        <w:t xml:space="preserve">Umowę sporządzone w trzech jednobrzmiących egzemplarzach, dwa dla Zamawiającego oraz jeden dla Sprzedawcy. </w:t>
      </w:r>
    </w:p>
    <w:p w14:paraId="79176EB3" w14:textId="77777777" w:rsidR="008F550D" w:rsidRPr="00241820" w:rsidRDefault="008F550D" w:rsidP="008F550D">
      <w:pPr>
        <w:pStyle w:val="Bezodstpw"/>
        <w:ind w:left="426"/>
        <w:jc w:val="both"/>
        <w:rPr>
          <w:rFonts w:asciiTheme="majorHAnsi" w:hAnsiTheme="majorHAnsi" w:cstheme="minorHAnsi"/>
        </w:rPr>
      </w:pPr>
    </w:p>
    <w:p w14:paraId="12FED24D" w14:textId="77777777" w:rsidR="008F550D" w:rsidRPr="00241820" w:rsidRDefault="008F550D" w:rsidP="008F550D">
      <w:pPr>
        <w:pStyle w:val="Bezodstpw"/>
        <w:jc w:val="center"/>
        <w:rPr>
          <w:rFonts w:asciiTheme="majorHAnsi" w:hAnsiTheme="majorHAnsi"/>
          <w:b/>
        </w:rPr>
      </w:pPr>
    </w:p>
    <w:p w14:paraId="54D67E75" w14:textId="77777777" w:rsidR="008F550D" w:rsidRPr="00241820" w:rsidRDefault="008F550D" w:rsidP="008F550D">
      <w:pPr>
        <w:pStyle w:val="Bezodstpw"/>
        <w:jc w:val="center"/>
        <w:rPr>
          <w:rFonts w:asciiTheme="majorHAnsi" w:hAnsiTheme="majorHAnsi"/>
          <w:b/>
        </w:rPr>
      </w:pPr>
    </w:p>
    <w:p w14:paraId="43BE27F8" w14:textId="6D994C3C" w:rsidR="008F550D" w:rsidRDefault="008F550D" w:rsidP="008F550D">
      <w:pPr>
        <w:pStyle w:val="Bezodstpw"/>
        <w:jc w:val="center"/>
        <w:rPr>
          <w:rFonts w:asciiTheme="majorHAnsi" w:hAnsiTheme="majorHAnsi"/>
          <w:b/>
        </w:rPr>
      </w:pPr>
    </w:p>
    <w:p w14:paraId="2D0E88C4" w14:textId="21A1A17E" w:rsidR="00202BBD" w:rsidRDefault="00202BBD" w:rsidP="008F550D">
      <w:pPr>
        <w:pStyle w:val="Bezodstpw"/>
        <w:jc w:val="center"/>
        <w:rPr>
          <w:rFonts w:asciiTheme="majorHAnsi" w:hAnsiTheme="majorHAnsi"/>
          <w:b/>
        </w:rPr>
      </w:pPr>
    </w:p>
    <w:p w14:paraId="50BD33E4" w14:textId="057C98DC" w:rsidR="00202BBD" w:rsidRDefault="00202BBD" w:rsidP="008F550D">
      <w:pPr>
        <w:pStyle w:val="Bezodstpw"/>
        <w:jc w:val="center"/>
        <w:rPr>
          <w:rFonts w:asciiTheme="majorHAnsi" w:hAnsiTheme="majorHAnsi"/>
          <w:b/>
        </w:rPr>
      </w:pPr>
    </w:p>
    <w:p w14:paraId="2521B1A1" w14:textId="5892B721" w:rsidR="00202BBD" w:rsidRDefault="00202BBD" w:rsidP="008F550D">
      <w:pPr>
        <w:pStyle w:val="Bezodstpw"/>
        <w:jc w:val="center"/>
        <w:rPr>
          <w:rFonts w:asciiTheme="majorHAnsi" w:hAnsiTheme="majorHAnsi"/>
          <w:b/>
        </w:rPr>
      </w:pPr>
    </w:p>
    <w:p w14:paraId="0F8849E7" w14:textId="7EFD7C3D" w:rsidR="00202BBD" w:rsidRDefault="00202BBD" w:rsidP="008F550D">
      <w:pPr>
        <w:pStyle w:val="Bezodstpw"/>
        <w:jc w:val="center"/>
        <w:rPr>
          <w:rFonts w:asciiTheme="majorHAnsi" w:hAnsiTheme="majorHAnsi"/>
          <w:b/>
        </w:rPr>
      </w:pPr>
    </w:p>
    <w:p w14:paraId="5D9420A0" w14:textId="61A55DE5" w:rsidR="007E6BD2" w:rsidRDefault="007E6BD2" w:rsidP="008F550D">
      <w:pPr>
        <w:pStyle w:val="Bezodstpw"/>
        <w:jc w:val="center"/>
        <w:rPr>
          <w:rFonts w:asciiTheme="majorHAnsi" w:hAnsiTheme="majorHAnsi"/>
          <w:b/>
        </w:rPr>
      </w:pPr>
    </w:p>
    <w:p w14:paraId="201003FE" w14:textId="77777777" w:rsidR="002704E7" w:rsidRDefault="002704E7" w:rsidP="008F550D">
      <w:pPr>
        <w:pStyle w:val="Bezodstpw"/>
        <w:jc w:val="center"/>
        <w:rPr>
          <w:rFonts w:asciiTheme="majorHAnsi" w:hAnsiTheme="majorHAnsi"/>
          <w:b/>
        </w:rPr>
      </w:pPr>
    </w:p>
    <w:p w14:paraId="278631BA" w14:textId="77777777" w:rsidR="007E6BD2" w:rsidRDefault="007E6BD2" w:rsidP="008F550D">
      <w:pPr>
        <w:pStyle w:val="Bezodstpw"/>
        <w:jc w:val="center"/>
        <w:rPr>
          <w:rFonts w:asciiTheme="majorHAnsi" w:hAnsiTheme="majorHAnsi"/>
          <w:b/>
        </w:rPr>
      </w:pPr>
    </w:p>
    <w:p w14:paraId="575DABA5" w14:textId="3C9127FD" w:rsidR="00202BBD" w:rsidRDefault="00202BBD" w:rsidP="008F550D">
      <w:pPr>
        <w:pStyle w:val="Bezodstpw"/>
        <w:jc w:val="center"/>
        <w:rPr>
          <w:rFonts w:asciiTheme="majorHAnsi" w:hAnsiTheme="majorHAnsi"/>
          <w:b/>
        </w:rPr>
      </w:pPr>
    </w:p>
    <w:p w14:paraId="27B7E23D" w14:textId="77777777" w:rsidR="005E5447" w:rsidRPr="00241820" w:rsidRDefault="005E5447" w:rsidP="008F550D">
      <w:pPr>
        <w:pStyle w:val="Bezodstpw"/>
        <w:jc w:val="center"/>
        <w:rPr>
          <w:rFonts w:asciiTheme="majorHAnsi" w:hAnsiTheme="majorHAnsi"/>
          <w:b/>
        </w:rPr>
      </w:pPr>
    </w:p>
    <w:p w14:paraId="5F917B64" w14:textId="62C3596D" w:rsidR="00202BBD" w:rsidRPr="00202BBD" w:rsidRDefault="00202BBD" w:rsidP="00202BBD">
      <w:pPr>
        <w:keepNext/>
        <w:jc w:val="right"/>
        <w:outlineLvl w:val="2"/>
        <w:rPr>
          <w:rFonts w:asciiTheme="majorHAnsi" w:hAnsiTheme="majorHAnsi" w:cs="Arial"/>
          <w:b/>
          <w:bCs/>
          <w:i/>
          <w:sz w:val="20"/>
          <w:szCs w:val="20"/>
        </w:rPr>
      </w:pPr>
      <w:r w:rsidRPr="00202BBD">
        <w:rPr>
          <w:rFonts w:asciiTheme="majorHAnsi" w:hAnsiTheme="majorHAnsi" w:cs="Arial"/>
          <w:b/>
          <w:bCs/>
          <w:i/>
          <w:sz w:val="20"/>
          <w:szCs w:val="20"/>
        </w:rPr>
        <w:lastRenderedPageBreak/>
        <w:t>Załącznik Nr 5</w:t>
      </w:r>
      <w:r>
        <w:rPr>
          <w:rFonts w:asciiTheme="majorHAnsi" w:hAnsiTheme="majorHAnsi" w:cs="Arial"/>
          <w:b/>
          <w:bCs/>
          <w:i/>
          <w:sz w:val="20"/>
          <w:szCs w:val="20"/>
        </w:rPr>
        <w:t>b</w:t>
      </w:r>
      <w:r w:rsidRPr="00202BBD">
        <w:rPr>
          <w:rFonts w:asciiTheme="majorHAnsi" w:hAnsiTheme="majorHAnsi" w:cs="Arial"/>
          <w:b/>
          <w:bCs/>
          <w:i/>
          <w:sz w:val="20"/>
          <w:szCs w:val="20"/>
        </w:rPr>
        <w:t xml:space="preserve"> – do SWZ </w:t>
      </w:r>
    </w:p>
    <w:p w14:paraId="6B37A336" w14:textId="77777777" w:rsidR="00202BBD" w:rsidRPr="00202BBD" w:rsidRDefault="00202BBD" w:rsidP="00202BBD">
      <w:pPr>
        <w:keepNext/>
        <w:jc w:val="right"/>
        <w:outlineLvl w:val="2"/>
        <w:rPr>
          <w:rFonts w:asciiTheme="majorHAnsi" w:eastAsia="Calibri" w:hAnsiTheme="majorHAnsi" w:cs="Arial"/>
          <w:b/>
          <w:bCs/>
          <w:i/>
          <w:color w:val="000000"/>
          <w:sz w:val="20"/>
          <w:szCs w:val="20"/>
        </w:rPr>
      </w:pPr>
      <w:r w:rsidRPr="00202BBD">
        <w:rPr>
          <w:rFonts w:asciiTheme="majorHAnsi" w:eastAsia="Calibri" w:hAnsiTheme="majorHAnsi" w:cs="Arial"/>
          <w:b/>
          <w:bCs/>
          <w:i/>
          <w:color w:val="000000"/>
          <w:sz w:val="20"/>
          <w:szCs w:val="20"/>
        </w:rPr>
        <w:t xml:space="preserve">Istotne postanowienia umowy </w:t>
      </w:r>
    </w:p>
    <w:p w14:paraId="507D406F" w14:textId="7B4A9D29" w:rsidR="00202BBD" w:rsidRPr="00202BBD" w:rsidRDefault="00202BBD" w:rsidP="00202BBD">
      <w:pPr>
        <w:keepNext/>
        <w:jc w:val="right"/>
        <w:outlineLvl w:val="2"/>
        <w:rPr>
          <w:rFonts w:asciiTheme="majorHAnsi" w:eastAsia="Calibri" w:hAnsiTheme="majorHAnsi" w:cs="Arial"/>
          <w:b/>
          <w:bCs/>
          <w:i/>
          <w:color w:val="000000"/>
          <w:sz w:val="20"/>
          <w:szCs w:val="20"/>
        </w:rPr>
      </w:pPr>
      <w:r w:rsidRPr="00202BBD">
        <w:rPr>
          <w:rFonts w:asciiTheme="majorHAnsi" w:eastAsia="Calibri" w:hAnsiTheme="majorHAnsi" w:cs="Arial"/>
          <w:b/>
          <w:bCs/>
          <w:i/>
          <w:color w:val="000000"/>
          <w:sz w:val="20"/>
          <w:szCs w:val="20"/>
        </w:rPr>
        <w:t xml:space="preserve">Część </w:t>
      </w:r>
      <w:r>
        <w:rPr>
          <w:rFonts w:asciiTheme="majorHAnsi" w:eastAsia="Calibri" w:hAnsiTheme="majorHAnsi" w:cs="Arial"/>
          <w:b/>
          <w:bCs/>
          <w:i/>
          <w:color w:val="000000"/>
          <w:sz w:val="20"/>
          <w:szCs w:val="20"/>
        </w:rPr>
        <w:t>I</w:t>
      </w:r>
      <w:r w:rsidRPr="00202BBD">
        <w:rPr>
          <w:rFonts w:asciiTheme="majorHAnsi" w:eastAsia="Calibri" w:hAnsiTheme="majorHAnsi" w:cs="Arial"/>
          <w:b/>
          <w:bCs/>
          <w:i/>
          <w:color w:val="000000"/>
          <w:sz w:val="20"/>
          <w:szCs w:val="20"/>
        </w:rPr>
        <w:t>I</w:t>
      </w:r>
    </w:p>
    <w:p w14:paraId="701DB8DD" w14:textId="77777777" w:rsidR="00202BBD" w:rsidRPr="00202BBD" w:rsidRDefault="00202BBD" w:rsidP="00202BBD"/>
    <w:p w14:paraId="3F49EE9F" w14:textId="77777777" w:rsidR="00202BBD" w:rsidRPr="00202BBD" w:rsidRDefault="00202BBD" w:rsidP="00202BBD">
      <w:pPr>
        <w:rPr>
          <w:rFonts w:asciiTheme="majorHAnsi" w:hAnsiTheme="majorHAnsi" w:cs="Arial"/>
          <w:sz w:val="20"/>
          <w:szCs w:val="20"/>
        </w:rPr>
      </w:pPr>
    </w:p>
    <w:p w14:paraId="125418D0" w14:textId="3539001F" w:rsidR="00202BBD" w:rsidRPr="00202BBD" w:rsidRDefault="00202BBD" w:rsidP="00202BBD">
      <w:pPr>
        <w:spacing w:line="360" w:lineRule="auto"/>
        <w:jc w:val="center"/>
        <w:rPr>
          <w:rFonts w:asciiTheme="majorHAnsi" w:hAnsiTheme="majorHAnsi" w:cs="Arial"/>
          <w:b/>
          <w:sz w:val="20"/>
          <w:szCs w:val="20"/>
        </w:rPr>
      </w:pPr>
      <w:r w:rsidRPr="00202BBD">
        <w:rPr>
          <w:rFonts w:asciiTheme="majorHAnsi" w:hAnsiTheme="majorHAnsi" w:cs="Arial"/>
          <w:b/>
          <w:sz w:val="20"/>
          <w:szCs w:val="20"/>
        </w:rPr>
        <w:t>Warunki i ustalenia wprowadzone do umowy</w:t>
      </w:r>
      <w:r w:rsidR="00C7687B">
        <w:rPr>
          <w:rFonts w:asciiTheme="majorHAnsi" w:hAnsiTheme="majorHAnsi" w:cs="Arial"/>
          <w:b/>
          <w:sz w:val="20"/>
          <w:szCs w:val="20"/>
        </w:rPr>
        <w:t xml:space="preserve"> części 2</w:t>
      </w:r>
    </w:p>
    <w:p w14:paraId="3F48AF3E" w14:textId="77777777" w:rsidR="00202BBD" w:rsidRPr="00202BBD" w:rsidRDefault="00202BBD" w:rsidP="00202BBD">
      <w:pPr>
        <w:autoSpaceDE w:val="0"/>
        <w:autoSpaceDN w:val="0"/>
        <w:adjustRightInd w:val="0"/>
        <w:jc w:val="both"/>
        <w:rPr>
          <w:rFonts w:asciiTheme="majorHAnsi" w:hAnsiTheme="majorHAnsi" w:cs="Arial"/>
          <w:color w:val="000000"/>
          <w:sz w:val="20"/>
          <w:szCs w:val="20"/>
        </w:rPr>
      </w:pPr>
      <w:r w:rsidRPr="00202BBD">
        <w:rPr>
          <w:rFonts w:asciiTheme="majorHAnsi" w:hAnsiTheme="majorHAnsi" w:cs="Arial"/>
          <w:b/>
          <w:bCs/>
          <w:color w:val="000000"/>
          <w:sz w:val="20"/>
          <w:szCs w:val="20"/>
        </w:rPr>
        <w:t>I</w:t>
      </w:r>
    </w:p>
    <w:p w14:paraId="6277A288" w14:textId="6A8FA10A" w:rsidR="00202BBD" w:rsidRPr="00202BBD" w:rsidRDefault="00202BBD" w:rsidP="00A1359B">
      <w:pPr>
        <w:numPr>
          <w:ilvl w:val="0"/>
          <w:numId w:val="73"/>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Przedmiotem umowy jest Kompleksowa dostawa gazu ziemnego wysokometanowego typu E ze stacji regazyfikacji LNG do </w:t>
      </w:r>
      <w:r w:rsidR="0005135D">
        <w:rPr>
          <w:rFonts w:asciiTheme="majorHAnsi" w:eastAsia="Lucida Sans Unicode" w:hAnsiTheme="majorHAnsi" w:cs="Arial"/>
          <w:sz w:val="20"/>
          <w:szCs w:val="20"/>
          <w:lang w:eastAsia="ar-SA"/>
        </w:rPr>
        <w:t>Przedszkola Miejskiego</w:t>
      </w:r>
      <w:r w:rsidRPr="00202BBD">
        <w:rPr>
          <w:rFonts w:asciiTheme="majorHAnsi" w:eastAsia="Lucida Sans Unicode" w:hAnsiTheme="majorHAnsi" w:cs="Arial"/>
          <w:sz w:val="20"/>
          <w:szCs w:val="20"/>
          <w:lang w:eastAsia="ar-SA"/>
        </w:rPr>
        <w:t xml:space="preserve"> w Bierutowie. Prognozowany pobór gazu w okresie trwania umowy </w:t>
      </w:r>
      <w:r w:rsidRPr="00202BBD">
        <w:rPr>
          <w:rFonts w:asciiTheme="majorHAnsi" w:eastAsia="Lucida Sans Unicode" w:hAnsiTheme="majorHAnsi" w:cs="Arial"/>
          <w:color w:val="000000" w:themeColor="text1"/>
          <w:sz w:val="20"/>
          <w:szCs w:val="20"/>
          <w:lang w:eastAsia="ar-SA"/>
        </w:rPr>
        <w:t xml:space="preserve">wynosi </w:t>
      </w:r>
      <w:r w:rsidR="00D15A09">
        <w:rPr>
          <w:rFonts w:asciiTheme="majorHAnsi" w:eastAsia="Lucida Sans Unicode" w:hAnsiTheme="majorHAnsi" w:cs="Arial"/>
          <w:b/>
          <w:color w:val="000000" w:themeColor="text1"/>
          <w:sz w:val="20"/>
          <w:szCs w:val="20"/>
          <w:lang w:eastAsia="ar-SA"/>
        </w:rPr>
        <w:t>340</w:t>
      </w:r>
      <w:r w:rsidRPr="00202BBD">
        <w:rPr>
          <w:rFonts w:asciiTheme="majorHAnsi" w:eastAsia="Lucida Sans Unicode" w:hAnsiTheme="majorHAnsi" w:cs="Arial"/>
          <w:b/>
          <w:color w:val="000000" w:themeColor="text1"/>
          <w:sz w:val="20"/>
          <w:szCs w:val="20"/>
          <w:lang w:eastAsia="ar-SA"/>
        </w:rPr>
        <w:t xml:space="preserve"> 000 kWh</w:t>
      </w:r>
      <w:r w:rsidRPr="00202BBD">
        <w:rPr>
          <w:rFonts w:asciiTheme="majorHAnsi" w:eastAsia="Lucida Sans Unicode" w:hAnsiTheme="majorHAnsi" w:cs="Arial"/>
          <w:color w:val="000000" w:themeColor="text1"/>
          <w:sz w:val="20"/>
          <w:szCs w:val="20"/>
          <w:lang w:eastAsia="ar-SA"/>
        </w:rPr>
        <w:t xml:space="preserve"> </w:t>
      </w:r>
      <w:r w:rsidRPr="00202BBD">
        <w:rPr>
          <w:rFonts w:asciiTheme="majorHAnsi" w:eastAsia="Lucida Sans Unicode" w:hAnsiTheme="majorHAnsi" w:cs="Arial"/>
          <w:i/>
          <w:color w:val="000000" w:themeColor="text1"/>
          <w:sz w:val="20"/>
          <w:szCs w:val="20"/>
          <w:lang w:eastAsia="ar-SA"/>
        </w:rPr>
        <w:t>(</w:t>
      </w:r>
      <w:r w:rsidR="00A1359B">
        <w:rPr>
          <w:rFonts w:asciiTheme="majorHAnsi" w:eastAsia="Lucida Sans Unicode" w:hAnsiTheme="majorHAnsi" w:cs="Arial"/>
          <w:i/>
          <w:color w:val="000000" w:themeColor="text1"/>
          <w:sz w:val="20"/>
          <w:szCs w:val="20"/>
          <w:lang w:eastAsia="ar-SA"/>
        </w:rPr>
        <w:t>31 0</w:t>
      </w:r>
      <w:r w:rsidRPr="00202BBD">
        <w:rPr>
          <w:rFonts w:asciiTheme="majorHAnsi" w:eastAsia="Lucida Sans Unicode" w:hAnsiTheme="majorHAnsi" w:cs="Arial"/>
          <w:i/>
          <w:color w:val="000000" w:themeColor="text1"/>
          <w:sz w:val="20"/>
          <w:szCs w:val="20"/>
          <w:lang w:eastAsia="ar-SA"/>
        </w:rPr>
        <w:t>00 m</w:t>
      </w:r>
      <w:r w:rsidRPr="000363EB">
        <w:rPr>
          <w:rFonts w:asciiTheme="majorHAnsi" w:eastAsia="Lucida Sans Unicode" w:hAnsiTheme="majorHAnsi" w:cs="Arial"/>
          <w:i/>
          <w:color w:val="000000" w:themeColor="text1"/>
          <w:sz w:val="20"/>
          <w:szCs w:val="20"/>
          <w:vertAlign w:val="superscript"/>
          <w:lang w:eastAsia="ar-SA"/>
        </w:rPr>
        <w:t>3</w:t>
      </w:r>
      <w:r w:rsidRPr="00202BBD">
        <w:rPr>
          <w:rFonts w:asciiTheme="majorHAnsi" w:eastAsia="Lucida Sans Unicode" w:hAnsiTheme="majorHAnsi" w:cs="Arial"/>
          <w:i/>
          <w:color w:val="000000" w:themeColor="text1"/>
          <w:sz w:val="20"/>
          <w:szCs w:val="20"/>
          <w:lang w:eastAsia="ar-SA"/>
        </w:rPr>
        <w:t>).</w:t>
      </w:r>
      <w:r w:rsidRPr="00202BBD">
        <w:rPr>
          <w:rFonts w:asciiTheme="majorHAnsi" w:eastAsia="Lucida Sans Unicode" w:hAnsiTheme="majorHAnsi" w:cs="Arial"/>
          <w:color w:val="000000" w:themeColor="text1"/>
          <w:sz w:val="20"/>
          <w:szCs w:val="20"/>
          <w:lang w:eastAsia="ar-SA"/>
        </w:rPr>
        <w:t xml:space="preserve"> </w:t>
      </w:r>
    </w:p>
    <w:p w14:paraId="22A32069" w14:textId="34244ABC" w:rsidR="00202BBD" w:rsidRPr="00202BBD" w:rsidRDefault="00202BBD" w:rsidP="00A1359B">
      <w:pPr>
        <w:numPr>
          <w:ilvl w:val="0"/>
          <w:numId w:val="73"/>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Dostawa gazu ziemnego i świadczenie usług dystrybucji odbywać się będzie na warunkach określonych w ustawie z dnia 10 kwietnia 1997 r. </w:t>
      </w:r>
      <w:r w:rsidRPr="00202BBD">
        <w:rPr>
          <w:rFonts w:asciiTheme="majorHAnsi" w:eastAsia="Lucida Sans Unicode" w:hAnsiTheme="majorHAnsi" w:cs="Arial"/>
          <w:bCs/>
          <w:sz w:val="20"/>
          <w:szCs w:val="20"/>
          <w:lang w:eastAsia="ar-SA"/>
        </w:rPr>
        <w:t>Prawo energetyczne (</w:t>
      </w:r>
      <w:r w:rsidRPr="00202BBD">
        <w:rPr>
          <w:rFonts w:asciiTheme="majorHAnsi" w:hAnsiTheme="majorHAnsi" w:cs="Arial"/>
          <w:color w:val="111111"/>
          <w:sz w:val="20"/>
          <w:szCs w:val="20"/>
        </w:rPr>
        <w:t>Dz. U. z 202</w:t>
      </w:r>
      <w:r w:rsidR="00823875">
        <w:rPr>
          <w:rFonts w:asciiTheme="majorHAnsi" w:hAnsiTheme="majorHAnsi" w:cs="Arial"/>
          <w:color w:val="111111"/>
          <w:sz w:val="20"/>
          <w:szCs w:val="20"/>
        </w:rPr>
        <w:t>2</w:t>
      </w:r>
      <w:r w:rsidRPr="00202BBD">
        <w:rPr>
          <w:rFonts w:asciiTheme="majorHAnsi" w:hAnsiTheme="majorHAnsi" w:cs="Arial"/>
          <w:color w:val="111111"/>
          <w:sz w:val="20"/>
          <w:szCs w:val="20"/>
        </w:rPr>
        <w:t xml:space="preserve"> r., poz. </w:t>
      </w:r>
      <w:r w:rsidR="00823875">
        <w:rPr>
          <w:rFonts w:asciiTheme="majorHAnsi" w:hAnsiTheme="majorHAnsi" w:cs="Arial"/>
          <w:color w:val="111111"/>
          <w:sz w:val="20"/>
          <w:szCs w:val="20"/>
        </w:rPr>
        <w:t>1385</w:t>
      </w:r>
      <w:r w:rsidRPr="00202BBD">
        <w:rPr>
          <w:rFonts w:asciiTheme="majorHAnsi" w:hAnsiTheme="majorHAnsi" w:cs="Arial"/>
          <w:color w:val="111111"/>
          <w:sz w:val="20"/>
          <w:szCs w:val="20"/>
        </w:rPr>
        <w:t xml:space="preserve"> ze zm.</w:t>
      </w:r>
      <w:r w:rsidRPr="00202BBD">
        <w:rPr>
          <w:rFonts w:asciiTheme="majorHAnsi" w:eastAsia="Lucida Sans Unicode" w:hAnsiTheme="majorHAnsi" w:cs="Arial"/>
          <w:bCs/>
          <w:sz w:val="20"/>
          <w:szCs w:val="20"/>
          <w:lang w:eastAsia="ar-SA"/>
        </w:rPr>
        <w:t>)</w:t>
      </w:r>
      <w:r w:rsidRPr="00202BBD">
        <w:rPr>
          <w:rFonts w:asciiTheme="majorHAnsi" w:eastAsia="Lucida Sans Unicode" w:hAnsiTheme="majorHAnsi" w:cs="Arial"/>
          <w:sz w:val="20"/>
          <w:szCs w:val="20"/>
          <w:lang w:eastAsia="ar-SA"/>
        </w:rPr>
        <w:t xml:space="preserve">, przepisach wykonawczych do tej ustawy, ogólnie obowiązujących przepisach prawnych, oraz zgodnie z warunkami określonymi w ofercie złożonej przez Sprzedawcę, która stanowi załącznik nr 1 do niniejszej umowy (dalej jako: „Oferta”). </w:t>
      </w:r>
    </w:p>
    <w:p w14:paraId="671F3049" w14:textId="77777777" w:rsidR="00202BBD" w:rsidRPr="00202BBD" w:rsidRDefault="00202BBD" w:rsidP="00A1359B">
      <w:pPr>
        <w:numPr>
          <w:ilvl w:val="0"/>
          <w:numId w:val="73"/>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Szacunkowe zapotrzebowanie służy wyłącznie do porównania ofert i w żadnym przypadku nie stanowi ze strony Zamawiającego zobowiązania do zakupu gazu w podanej ilości. Sprzedawcy  nie będzie przysługiwało jakiekolwiek roszczenie z tytułu niepobrania przez Zamawiającego przewidywanej ilości paliwa gazowego w czasie trwania umowy. Ewentualna zmiana szacowanego zużycia nie będzie skutkowała dodatkowymi kosztami dla Zamawiającego, poza rozliczeniem za faktycznie zużytą ilość gazu.</w:t>
      </w:r>
    </w:p>
    <w:p w14:paraId="328C600C" w14:textId="6F53E3DD" w:rsidR="00202BBD" w:rsidRPr="00202BBD" w:rsidRDefault="00202BBD" w:rsidP="00A1359B">
      <w:pPr>
        <w:numPr>
          <w:ilvl w:val="0"/>
          <w:numId w:val="73"/>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Sprzedawca zobowiązuje się do sprzedaży gazu ziemnego wysokometanowego typu E i zapewnia jego dystrybucję do Zamawiającego w sposób ciągły przez cały okres obowiązywania umowy.</w:t>
      </w:r>
    </w:p>
    <w:p w14:paraId="4E4D8C0B" w14:textId="77777777" w:rsidR="00202BBD" w:rsidRPr="00202BBD" w:rsidRDefault="00202BBD" w:rsidP="00A1359B">
      <w:pPr>
        <w:numPr>
          <w:ilvl w:val="0"/>
          <w:numId w:val="73"/>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Sprzedawca zobowiązuje się do sprzedaży gazu ziemnego z zachowaniem obowiązujących standardów jakościowych, określonych w Taryfie, Prawie energetycznym oraz aktach wykonawczych do tej ustaw.</w:t>
      </w:r>
    </w:p>
    <w:p w14:paraId="10025A1D" w14:textId="77777777" w:rsidR="00202BBD" w:rsidRPr="00202BBD" w:rsidRDefault="00202BBD" w:rsidP="00A1359B">
      <w:pPr>
        <w:numPr>
          <w:ilvl w:val="0"/>
          <w:numId w:val="73"/>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W razie niedotrzymania parametrów jakościowych gazu lub standardów jakościowych obsługi odbiorcy, zamawiającemu będą przysługiwać bonifikaty od wykonawcy lub Operatora Systemu Dystrybucyjnego zgodnie z postanowieniami odpowiednich Taryf.</w:t>
      </w:r>
    </w:p>
    <w:p w14:paraId="4547D563" w14:textId="77777777" w:rsidR="00202BBD" w:rsidRPr="00202BBD" w:rsidRDefault="00202BBD" w:rsidP="00202BBD">
      <w:pPr>
        <w:autoSpaceDE w:val="0"/>
        <w:autoSpaceDN w:val="0"/>
        <w:adjustRightInd w:val="0"/>
        <w:spacing w:after="15"/>
        <w:jc w:val="both"/>
        <w:rPr>
          <w:rFonts w:asciiTheme="majorHAnsi" w:hAnsiTheme="majorHAnsi" w:cs="Arial"/>
          <w:color w:val="000000"/>
          <w:sz w:val="20"/>
          <w:szCs w:val="20"/>
        </w:rPr>
      </w:pPr>
    </w:p>
    <w:p w14:paraId="6FD22269" w14:textId="77777777" w:rsidR="00202BBD" w:rsidRPr="00202BBD" w:rsidRDefault="00202BBD" w:rsidP="00202BBD">
      <w:pPr>
        <w:autoSpaceDE w:val="0"/>
        <w:autoSpaceDN w:val="0"/>
        <w:adjustRightInd w:val="0"/>
        <w:jc w:val="both"/>
        <w:rPr>
          <w:rFonts w:asciiTheme="majorHAnsi" w:hAnsiTheme="majorHAnsi" w:cs="Arial"/>
          <w:b/>
          <w:color w:val="000000"/>
          <w:sz w:val="20"/>
          <w:szCs w:val="20"/>
        </w:rPr>
      </w:pPr>
      <w:r w:rsidRPr="00202BBD">
        <w:rPr>
          <w:rFonts w:asciiTheme="majorHAnsi" w:hAnsiTheme="majorHAnsi" w:cs="Arial"/>
          <w:b/>
          <w:color w:val="000000"/>
          <w:sz w:val="20"/>
          <w:szCs w:val="20"/>
        </w:rPr>
        <w:t>II</w:t>
      </w:r>
    </w:p>
    <w:p w14:paraId="6B7F021D" w14:textId="03DCD8E5" w:rsidR="00202BBD" w:rsidRPr="00A8390F" w:rsidRDefault="00202BBD" w:rsidP="00A8390F">
      <w:pPr>
        <w:numPr>
          <w:ilvl w:val="0"/>
          <w:numId w:val="74"/>
        </w:numPr>
        <w:ind w:left="426"/>
        <w:jc w:val="both"/>
        <w:rPr>
          <w:rFonts w:asciiTheme="majorHAnsi" w:hAnsiTheme="majorHAnsi" w:cs="Arial"/>
          <w:sz w:val="20"/>
        </w:rPr>
      </w:pPr>
      <w:r w:rsidRPr="00202BBD">
        <w:rPr>
          <w:rFonts w:asciiTheme="majorHAnsi" w:eastAsia="Lucida Sans Unicode" w:hAnsiTheme="majorHAnsi" w:cs="Arial"/>
          <w:sz w:val="20"/>
          <w:szCs w:val="20"/>
          <w:lang w:eastAsia="ar-SA"/>
        </w:rPr>
        <w:t xml:space="preserve">Zamawiający zamawia, a Sprzedawca zobowiązuje się dostarczać paliwo gazowe, tj. gaz ziemny wysokometanowy (E), przeznaczony do instalacji i urządzeń znajdujących się w budynku </w:t>
      </w:r>
      <w:r w:rsidR="00A8390F">
        <w:rPr>
          <w:rFonts w:asciiTheme="majorHAnsi" w:eastAsia="Lucida Sans Unicode" w:hAnsiTheme="majorHAnsi" w:cs="Arial"/>
          <w:sz w:val="20"/>
          <w:szCs w:val="20"/>
          <w:lang w:eastAsia="ar-SA"/>
        </w:rPr>
        <w:t xml:space="preserve">Przedszkola Miejskiego </w:t>
      </w:r>
      <w:r w:rsidRPr="00202BBD">
        <w:rPr>
          <w:rFonts w:asciiTheme="majorHAnsi" w:eastAsia="Lucida Sans Unicode" w:hAnsiTheme="majorHAnsi" w:cs="Arial"/>
          <w:sz w:val="20"/>
          <w:szCs w:val="20"/>
          <w:lang w:eastAsia="ar-SA"/>
        </w:rPr>
        <w:t xml:space="preserve">w Bierutowie, ul. </w:t>
      </w:r>
      <w:r w:rsidR="00047D22">
        <w:rPr>
          <w:rFonts w:asciiTheme="majorHAnsi" w:eastAsia="Lucida Sans Unicode" w:hAnsiTheme="majorHAnsi" w:cs="Arial"/>
          <w:sz w:val="20"/>
          <w:szCs w:val="20"/>
          <w:lang w:eastAsia="ar-SA"/>
        </w:rPr>
        <w:t>Słowackiego</w:t>
      </w:r>
      <w:r w:rsidRPr="00202BBD">
        <w:rPr>
          <w:rFonts w:asciiTheme="majorHAnsi" w:eastAsia="Lucida Sans Unicode" w:hAnsiTheme="majorHAnsi" w:cs="Arial"/>
          <w:sz w:val="20"/>
          <w:szCs w:val="20"/>
          <w:lang w:eastAsia="ar-SA"/>
        </w:rPr>
        <w:t>, 56-420 Bierutów</w:t>
      </w:r>
      <w:r w:rsidR="00A8390F">
        <w:rPr>
          <w:rFonts w:asciiTheme="majorHAnsi" w:eastAsia="Lucida Sans Unicode" w:hAnsiTheme="majorHAnsi" w:cs="Arial"/>
          <w:sz w:val="20"/>
          <w:szCs w:val="20"/>
          <w:lang w:eastAsia="ar-SA"/>
        </w:rPr>
        <w:t xml:space="preserve"> </w:t>
      </w:r>
      <w:r w:rsidR="00A8390F" w:rsidRPr="00A8390F">
        <w:rPr>
          <w:rFonts w:asciiTheme="majorHAnsi" w:eastAsia="Lucida Sans Unicode" w:hAnsiTheme="majorHAnsi" w:cs="Arial"/>
          <w:sz w:val="20"/>
          <w:szCs w:val="20"/>
          <w:lang w:eastAsia="ar-SA"/>
        </w:rPr>
        <w:t>(dwa kotły gazowe c.o./c.w.u. i urządzenie technologiczne o łącznej mocy 175 kW)</w:t>
      </w:r>
      <w:r w:rsidR="00A8390F">
        <w:rPr>
          <w:rFonts w:asciiTheme="majorHAnsi" w:eastAsia="Lucida Sans Unicode" w:hAnsiTheme="majorHAnsi" w:cs="Arial"/>
          <w:sz w:val="20"/>
          <w:szCs w:val="20"/>
          <w:lang w:eastAsia="ar-SA"/>
        </w:rPr>
        <w:t xml:space="preserve"> </w:t>
      </w:r>
      <w:r w:rsidR="00A8390F" w:rsidRPr="00A8390F">
        <w:rPr>
          <w:rFonts w:asciiTheme="majorHAnsi" w:hAnsiTheme="majorHAnsi" w:cs="Arial"/>
          <w:sz w:val="20"/>
        </w:rPr>
        <w:t>dwa kotły o mocy 75 kW każdy</w:t>
      </w:r>
      <w:r w:rsidR="00A8390F">
        <w:rPr>
          <w:rFonts w:asciiTheme="majorHAnsi" w:hAnsiTheme="majorHAnsi" w:cs="Arial"/>
          <w:sz w:val="20"/>
        </w:rPr>
        <w:t xml:space="preserve"> i </w:t>
      </w:r>
      <w:r w:rsidR="00A8390F" w:rsidRPr="00A8390F">
        <w:rPr>
          <w:rFonts w:asciiTheme="majorHAnsi" w:eastAsia="Lucida Sans Unicode" w:hAnsiTheme="majorHAnsi" w:cs="Arial"/>
          <w:sz w:val="20"/>
          <w:szCs w:val="20"/>
          <w:lang w:eastAsia="ar-SA"/>
        </w:rPr>
        <w:t>jedno</w:t>
      </w:r>
      <w:r w:rsidR="00A8390F">
        <w:rPr>
          <w:rFonts w:asciiTheme="majorHAnsi" w:eastAsia="Lucida Sans Unicode" w:hAnsiTheme="majorHAnsi" w:cs="Arial"/>
          <w:sz w:val="20"/>
          <w:szCs w:val="20"/>
          <w:lang w:eastAsia="ar-SA"/>
        </w:rPr>
        <w:t xml:space="preserve"> </w:t>
      </w:r>
      <w:r w:rsidR="00A8390F" w:rsidRPr="00A8390F">
        <w:rPr>
          <w:rFonts w:asciiTheme="majorHAnsi" w:eastAsia="Lucida Sans Unicode" w:hAnsiTheme="majorHAnsi" w:cs="Arial"/>
          <w:sz w:val="20"/>
          <w:szCs w:val="20"/>
          <w:lang w:eastAsia="ar-SA"/>
        </w:rPr>
        <w:t>urządzenie technologiczne o mocy 25 kW;</w:t>
      </w:r>
    </w:p>
    <w:p w14:paraId="02810900" w14:textId="77777777" w:rsidR="00202BBD" w:rsidRPr="00202BBD" w:rsidRDefault="00202BBD" w:rsidP="000363EB">
      <w:pPr>
        <w:numPr>
          <w:ilvl w:val="0"/>
          <w:numId w:val="74"/>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Własność Paliwa Gazowego przechodzi na Zamawiającego po dokonaniu pomiaru na wyjściu z gazomierza. </w:t>
      </w:r>
    </w:p>
    <w:p w14:paraId="2B42FF39" w14:textId="77777777" w:rsidR="00202BBD" w:rsidRPr="00202BBD" w:rsidRDefault="00202BBD" w:rsidP="000363EB">
      <w:pPr>
        <w:numPr>
          <w:ilvl w:val="0"/>
          <w:numId w:val="74"/>
        </w:numPr>
        <w:ind w:left="426"/>
        <w:jc w:val="both"/>
        <w:rPr>
          <w:rFonts w:asciiTheme="majorHAnsi" w:eastAsia="Lucida Sans Unicode" w:hAnsiTheme="majorHAnsi" w:cs="Arial"/>
          <w:i/>
          <w:iCs/>
          <w:sz w:val="20"/>
          <w:szCs w:val="20"/>
          <w:lang w:eastAsia="ar-SA"/>
        </w:rPr>
      </w:pPr>
      <w:r w:rsidRPr="00202BBD">
        <w:rPr>
          <w:rFonts w:asciiTheme="majorHAnsi" w:eastAsia="Lucida Sans Unicode" w:hAnsiTheme="majorHAnsi" w:cs="Arial"/>
          <w:iCs/>
          <w:sz w:val="20"/>
          <w:szCs w:val="20"/>
          <w:lang w:eastAsia="ar-SA"/>
        </w:rPr>
        <w:t xml:space="preserve">Zamawiający w trakcie obowiązywania Umowy będzie kwalifikowany do właściwej Grupy Taryfowej zgodnie z zasadami określonymi w Taryfie Operatora </w:t>
      </w:r>
      <w:r w:rsidRPr="00202BBD">
        <w:rPr>
          <w:rFonts w:asciiTheme="majorHAnsi" w:eastAsia="Lucida Sans Unicode" w:hAnsiTheme="majorHAnsi" w:cs="Arial"/>
          <w:bCs/>
          <w:sz w:val="20"/>
          <w:szCs w:val="20"/>
          <w:lang w:eastAsia="ar-SA"/>
        </w:rPr>
        <w:t>i Cenniku Sprzedawcy</w:t>
      </w:r>
      <w:r w:rsidRPr="00202BBD">
        <w:rPr>
          <w:rFonts w:asciiTheme="majorHAnsi" w:eastAsia="Lucida Sans Unicode" w:hAnsiTheme="majorHAnsi" w:cs="Arial"/>
          <w:iCs/>
          <w:sz w:val="20"/>
          <w:szCs w:val="20"/>
          <w:lang w:eastAsia="ar-SA"/>
        </w:rPr>
        <w:t>. Zmiana Grupy Taryfowej nie wymaga zmiany Umowy.</w:t>
      </w:r>
    </w:p>
    <w:p w14:paraId="4445E65B" w14:textId="77777777" w:rsidR="00202BBD" w:rsidRPr="00202BBD" w:rsidRDefault="00202BBD" w:rsidP="000363EB">
      <w:pPr>
        <w:numPr>
          <w:ilvl w:val="0"/>
          <w:numId w:val="74"/>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Sprzedawca oświadcza, że posiada aktualną koncesję do wykonywania działalności gospodarczej w zakresie obrotu paliwem gazowym wydaną przez Prezesa Urzędu Energetyki na okres do dnia .................. roku. </w:t>
      </w:r>
    </w:p>
    <w:p w14:paraId="48A307D3" w14:textId="77777777" w:rsidR="00202BBD" w:rsidRPr="00202BBD" w:rsidRDefault="00202BBD" w:rsidP="000363EB">
      <w:pPr>
        <w:numPr>
          <w:ilvl w:val="0"/>
          <w:numId w:val="74"/>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Sprzedawca nie będący Operatorem Systemu Dystrybucyjnego oświadcza, że w okresie obowiązywania niniejszej umowy posiada aktualną umowę z przedsiębiorstwem gazowniczym prowadzącym działalność w zakresie dystrybucji paliwa gazowego, na świadczenie usług dystrybucyjnych na obszarze, na którym znajduje się punkt odbioru paliwa. </w:t>
      </w:r>
    </w:p>
    <w:p w14:paraId="31701088" w14:textId="77777777" w:rsidR="00202BBD" w:rsidRPr="00202BBD" w:rsidRDefault="00202BBD" w:rsidP="000363EB">
      <w:pPr>
        <w:numPr>
          <w:ilvl w:val="0"/>
          <w:numId w:val="74"/>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Zamawiający oświadcza, że ma prawną możliwość zawarcia Umowy i nie jest stroną umów, które to prawo ograniczają, w tym w szczególności dysponuje Tytułem Prawnym do korzystania z Obiektu, do którego na podstawie Umowy ma być dostarczane Paliwo Gazowe. </w:t>
      </w:r>
    </w:p>
    <w:p w14:paraId="333C3A69" w14:textId="16D9FCD4" w:rsidR="00A8390F" w:rsidRDefault="00202BBD" w:rsidP="009E422E">
      <w:pPr>
        <w:numPr>
          <w:ilvl w:val="0"/>
          <w:numId w:val="74"/>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Zamawiający oświadcza, że będzie nabywał i odbierał od Sprzedawcy Paliwo Gazowe z przeznaczeniem na cele korzystające ze zwolnienia w podatku akcyzowym w zakresie ogrzewania </w:t>
      </w:r>
      <w:r w:rsidR="003E5EE6" w:rsidRPr="003E5EE6">
        <w:rPr>
          <w:rFonts w:asciiTheme="majorHAnsi" w:eastAsia="Lucida Sans Unicode" w:hAnsiTheme="majorHAnsi" w:cs="Arial"/>
          <w:sz w:val="20"/>
          <w:szCs w:val="20"/>
          <w:lang w:eastAsia="ar-SA"/>
        </w:rPr>
        <w:t xml:space="preserve">siedziby </w:t>
      </w:r>
      <w:r w:rsidR="003E5EE6">
        <w:rPr>
          <w:rFonts w:asciiTheme="majorHAnsi" w:eastAsia="Lucida Sans Unicode" w:hAnsiTheme="majorHAnsi" w:cs="Arial"/>
          <w:sz w:val="20"/>
          <w:szCs w:val="20"/>
          <w:lang w:eastAsia="ar-SA"/>
        </w:rPr>
        <w:t>Przedszkola Miejskiego</w:t>
      </w:r>
      <w:r w:rsidR="003E5EE6" w:rsidRPr="003E5EE6">
        <w:rPr>
          <w:rFonts w:asciiTheme="majorHAnsi" w:eastAsia="Lucida Sans Unicode" w:hAnsiTheme="majorHAnsi" w:cs="Arial"/>
          <w:sz w:val="20"/>
          <w:szCs w:val="20"/>
          <w:lang w:eastAsia="ar-SA"/>
        </w:rPr>
        <w:t xml:space="preserve"> w Bierutowie.</w:t>
      </w:r>
    </w:p>
    <w:p w14:paraId="43C50FCE" w14:textId="41D3ADE2" w:rsidR="00723C9A" w:rsidRDefault="00723C9A" w:rsidP="00723C9A">
      <w:pPr>
        <w:numPr>
          <w:ilvl w:val="0"/>
          <w:numId w:val="74"/>
        </w:numPr>
        <w:ind w:left="426"/>
        <w:rPr>
          <w:rFonts w:asciiTheme="majorHAnsi" w:hAnsiTheme="majorHAnsi" w:cs="Arial"/>
          <w:sz w:val="20"/>
        </w:rPr>
      </w:pPr>
      <w:r w:rsidRPr="00723C9A">
        <w:rPr>
          <w:rFonts w:asciiTheme="majorHAnsi" w:hAnsiTheme="majorHAnsi" w:cs="Arial"/>
          <w:sz w:val="20"/>
        </w:rPr>
        <w:t>Zamawiający zastrzega sobie prawo do okresu rozruchu do dnia 01 września 202</w:t>
      </w:r>
      <w:r w:rsidR="005E5447">
        <w:rPr>
          <w:rFonts w:asciiTheme="majorHAnsi" w:hAnsiTheme="majorHAnsi" w:cs="Arial"/>
          <w:sz w:val="20"/>
        </w:rPr>
        <w:t>3</w:t>
      </w:r>
      <w:r w:rsidRPr="00723C9A">
        <w:rPr>
          <w:rFonts w:asciiTheme="majorHAnsi" w:hAnsiTheme="majorHAnsi" w:cs="Arial"/>
          <w:sz w:val="20"/>
        </w:rPr>
        <w:t xml:space="preserve"> r., zgodnie </w:t>
      </w:r>
      <w:r w:rsidRPr="00723C9A">
        <w:rPr>
          <w:rFonts w:asciiTheme="majorHAnsi" w:hAnsiTheme="majorHAnsi" w:cs="Arial"/>
          <w:sz w:val="20"/>
        </w:rPr>
        <w:br/>
        <w:t>z zapisami pkt 15.1 taryfy nr 7 dla usług dystrybucji paliw gazowych, stanowiącej załącznik do decyzji Prezesa URE;</w:t>
      </w:r>
    </w:p>
    <w:p w14:paraId="1675078B" w14:textId="77777777" w:rsidR="00723C9A" w:rsidRPr="00723C9A" w:rsidRDefault="00723C9A" w:rsidP="00723C9A">
      <w:pPr>
        <w:ind w:left="426"/>
        <w:rPr>
          <w:rFonts w:asciiTheme="majorHAnsi" w:hAnsiTheme="majorHAnsi" w:cs="Arial"/>
          <w:sz w:val="20"/>
        </w:rPr>
      </w:pPr>
    </w:p>
    <w:p w14:paraId="26E2E1D8" w14:textId="77777777" w:rsidR="00A8390F" w:rsidRPr="00202BBD" w:rsidRDefault="00A8390F" w:rsidP="00202BBD">
      <w:pPr>
        <w:autoSpaceDE w:val="0"/>
        <w:autoSpaceDN w:val="0"/>
        <w:adjustRightInd w:val="0"/>
        <w:jc w:val="both"/>
        <w:rPr>
          <w:rFonts w:asciiTheme="majorHAnsi" w:hAnsiTheme="majorHAnsi" w:cs="Arial"/>
          <w:b/>
          <w:color w:val="000000"/>
          <w:sz w:val="20"/>
          <w:szCs w:val="20"/>
        </w:rPr>
      </w:pPr>
    </w:p>
    <w:p w14:paraId="56D04057" w14:textId="77777777" w:rsidR="00202BBD" w:rsidRPr="00202BBD" w:rsidRDefault="00202BBD" w:rsidP="00202BBD">
      <w:pPr>
        <w:autoSpaceDE w:val="0"/>
        <w:autoSpaceDN w:val="0"/>
        <w:adjustRightInd w:val="0"/>
        <w:jc w:val="both"/>
        <w:rPr>
          <w:rFonts w:asciiTheme="majorHAnsi" w:hAnsiTheme="majorHAnsi" w:cs="Arial"/>
          <w:b/>
          <w:color w:val="000000"/>
          <w:sz w:val="20"/>
          <w:szCs w:val="20"/>
        </w:rPr>
      </w:pPr>
      <w:r w:rsidRPr="00202BBD">
        <w:rPr>
          <w:rFonts w:asciiTheme="majorHAnsi" w:hAnsiTheme="majorHAnsi" w:cs="Arial"/>
          <w:b/>
          <w:color w:val="000000"/>
          <w:sz w:val="20"/>
          <w:szCs w:val="20"/>
        </w:rPr>
        <w:lastRenderedPageBreak/>
        <w:t>III</w:t>
      </w:r>
    </w:p>
    <w:p w14:paraId="0E413CC6" w14:textId="6C6595A0" w:rsidR="00202BBD" w:rsidRPr="00202BBD" w:rsidRDefault="00202BBD" w:rsidP="005446DF">
      <w:pPr>
        <w:numPr>
          <w:ilvl w:val="0"/>
          <w:numId w:val="75"/>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Strony oświadczają, że wielkość szacunkowego zapotrzebowania na Paliwo Gazowe wynosi </w:t>
      </w:r>
      <w:r w:rsidRPr="00202BBD">
        <w:rPr>
          <w:rFonts w:asciiTheme="majorHAnsi" w:eastAsia="Lucida Sans Unicode" w:hAnsiTheme="majorHAnsi" w:cs="Arial"/>
          <w:sz w:val="20"/>
          <w:szCs w:val="20"/>
          <w:lang w:eastAsia="ar-SA"/>
        </w:rPr>
        <w:br/>
      </w:r>
      <w:r w:rsidR="00A8390F">
        <w:rPr>
          <w:rFonts w:asciiTheme="majorHAnsi" w:eastAsia="Lucida Sans Unicode" w:hAnsiTheme="majorHAnsi" w:cs="Arial"/>
          <w:b/>
          <w:color w:val="000000" w:themeColor="text1"/>
          <w:sz w:val="20"/>
          <w:szCs w:val="20"/>
          <w:lang w:eastAsia="ar-SA"/>
        </w:rPr>
        <w:t>340</w:t>
      </w:r>
      <w:r w:rsidRPr="00202BBD">
        <w:rPr>
          <w:rFonts w:asciiTheme="majorHAnsi" w:eastAsia="Lucida Sans Unicode" w:hAnsiTheme="majorHAnsi" w:cs="Arial"/>
          <w:b/>
          <w:color w:val="000000" w:themeColor="text1"/>
          <w:sz w:val="20"/>
          <w:szCs w:val="20"/>
          <w:lang w:eastAsia="ar-SA"/>
        </w:rPr>
        <w:t xml:space="preserve"> 000 kWh</w:t>
      </w:r>
      <w:r w:rsidRPr="00202BBD">
        <w:rPr>
          <w:rFonts w:asciiTheme="majorHAnsi" w:eastAsia="Lucida Sans Unicode" w:hAnsiTheme="majorHAnsi" w:cs="Arial"/>
          <w:b/>
          <w:bCs/>
          <w:color w:val="000000" w:themeColor="text1"/>
          <w:sz w:val="20"/>
          <w:szCs w:val="20"/>
          <w:lang w:eastAsia="ar-SA"/>
        </w:rPr>
        <w:t xml:space="preserve">, </w:t>
      </w:r>
      <w:r w:rsidRPr="00202BBD">
        <w:rPr>
          <w:rFonts w:asciiTheme="majorHAnsi" w:eastAsia="Lucida Sans Unicode" w:hAnsiTheme="majorHAnsi" w:cs="Arial"/>
          <w:bCs/>
          <w:sz w:val="20"/>
          <w:szCs w:val="20"/>
          <w:lang w:eastAsia="ar-SA"/>
        </w:rPr>
        <w:t>a</w:t>
      </w:r>
      <w:r w:rsidRPr="00202BBD">
        <w:rPr>
          <w:rFonts w:asciiTheme="majorHAnsi" w:eastAsia="Lucida Sans Unicode" w:hAnsiTheme="majorHAnsi" w:cs="Arial"/>
          <w:b/>
          <w:bCs/>
          <w:sz w:val="20"/>
          <w:szCs w:val="20"/>
          <w:lang w:eastAsia="ar-SA"/>
        </w:rPr>
        <w:t xml:space="preserve"> </w:t>
      </w:r>
      <w:r w:rsidRPr="00202BBD">
        <w:rPr>
          <w:rFonts w:asciiTheme="majorHAnsi" w:eastAsia="Lucida Sans Unicode" w:hAnsiTheme="majorHAnsi" w:cs="Arial"/>
          <w:sz w:val="20"/>
          <w:szCs w:val="20"/>
          <w:lang w:eastAsia="ar-SA"/>
        </w:rPr>
        <w:t xml:space="preserve">szacunkowa łączna wartość umowy zgodnie z formularzem ofertowym Sprzedawcy wynosi </w:t>
      </w:r>
      <w:r w:rsidRPr="00202BBD">
        <w:rPr>
          <w:rFonts w:asciiTheme="majorHAnsi" w:eastAsia="Lucida Sans Unicode" w:hAnsiTheme="majorHAnsi" w:cs="Arial"/>
          <w:b/>
          <w:bCs/>
          <w:sz w:val="20"/>
          <w:szCs w:val="20"/>
          <w:lang w:eastAsia="ar-SA"/>
        </w:rPr>
        <w:t>................. złotych brutto</w:t>
      </w:r>
      <w:r w:rsidRPr="00202BBD">
        <w:rPr>
          <w:rFonts w:asciiTheme="majorHAnsi" w:eastAsia="Lucida Sans Unicode" w:hAnsiTheme="majorHAnsi" w:cs="Arial"/>
          <w:sz w:val="20"/>
          <w:szCs w:val="20"/>
          <w:lang w:eastAsia="ar-SA"/>
        </w:rPr>
        <w:t xml:space="preserve">, przy czym: </w:t>
      </w:r>
    </w:p>
    <w:p w14:paraId="77C5325F" w14:textId="15BF8EA5" w:rsidR="00202BBD" w:rsidRPr="00202BBD" w:rsidRDefault="00FE47A8" w:rsidP="005446DF">
      <w:pPr>
        <w:numPr>
          <w:ilvl w:val="0"/>
          <w:numId w:val="77"/>
        </w:numPr>
        <w:ind w:hanging="294"/>
        <w:jc w:val="both"/>
        <w:rPr>
          <w:rFonts w:asciiTheme="majorHAnsi" w:eastAsia="Lucida Sans Unicode" w:hAnsiTheme="majorHAnsi" w:cs="Arial"/>
          <w:sz w:val="20"/>
          <w:szCs w:val="20"/>
          <w:lang w:eastAsia="ar-SA"/>
        </w:rPr>
      </w:pPr>
      <w:r>
        <w:rPr>
          <w:rFonts w:asciiTheme="majorHAnsi" w:eastAsia="Lucida Sans Unicode" w:hAnsiTheme="majorHAnsi" w:cs="Arial"/>
          <w:sz w:val="20"/>
          <w:szCs w:val="20"/>
          <w:lang w:eastAsia="ar-SA"/>
        </w:rPr>
        <w:t xml:space="preserve">   </w:t>
      </w:r>
      <w:r w:rsidR="00202BBD" w:rsidRPr="00202BBD">
        <w:rPr>
          <w:rFonts w:asciiTheme="majorHAnsi" w:eastAsia="Lucida Sans Unicode" w:hAnsiTheme="majorHAnsi" w:cs="Arial"/>
          <w:sz w:val="20"/>
          <w:szCs w:val="20"/>
          <w:lang w:eastAsia="ar-SA"/>
        </w:rPr>
        <w:t xml:space="preserve">Cena jednostkowa brutto za 1 kWh gazu ziemnego wynosi ........ zł, </w:t>
      </w:r>
    </w:p>
    <w:p w14:paraId="632A5A6D" w14:textId="77777777" w:rsidR="00202BBD" w:rsidRPr="00202BBD" w:rsidRDefault="00202BBD" w:rsidP="005446DF">
      <w:pPr>
        <w:numPr>
          <w:ilvl w:val="0"/>
          <w:numId w:val="77"/>
        </w:numPr>
        <w:ind w:left="851" w:hanging="425"/>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Cena jednostkowa brutto za opłatę abonamentową wynosi ........ zł, </w:t>
      </w:r>
    </w:p>
    <w:p w14:paraId="6ADBE16F" w14:textId="77777777" w:rsidR="00202BBD" w:rsidRPr="00202BBD" w:rsidRDefault="00202BBD" w:rsidP="005446DF">
      <w:pPr>
        <w:numPr>
          <w:ilvl w:val="0"/>
          <w:numId w:val="77"/>
        </w:numPr>
        <w:ind w:left="851" w:hanging="425"/>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Cena jednostkowa brutto za opłatę dystrybucyjną stałą wynosi ........ zł, </w:t>
      </w:r>
    </w:p>
    <w:p w14:paraId="1064575D" w14:textId="77777777" w:rsidR="00202BBD" w:rsidRPr="00202BBD" w:rsidRDefault="00202BBD" w:rsidP="005446DF">
      <w:pPr>
        <w:numPr>
          <w:ilvl w:val="0"/>
          <w:numId w:val="77"/>
        </w:numPr>
        <w:ind w:left="851" w:hanging="425"/>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Cena jednostkowa brutto za opłatę dystrybucyjną zmienną wynosi ........ zł, </w:t>
      </w:r>
    </w:p>
    <w:p w14:paraId="74783DF5" w14:textId="77777777" w:rsidR="00202BBD" w:rsidRPr="00202BBD" w:rsidRDefault="00202BBD" w:rsidP="00A8390F">
      <w:pPr>
        <w:numPr>
          <w:ilvl w:val="0"/>
          <w:numId w:val="75"/>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Szacunkowe ilości zapotrzebowania, o których mowa powyżej, nie stanowią ze strony Zamawiającego zobowiązania do zakupu gazu w podanej ilości. Wykonawcy nie przysługuje jakiekolwiek roszczenie z tytułu niepobrania przez Zamawiającego przewidywanej ilości paliwa gazowego w czasie trwania umowy. </w:t>
      </w:r>
    </w:p>
    <w:p w14:paraId="43EDE287" w14:textId="42A88BFE" w:rsidR="00202BBD" w:rsidRPr="00202BBD" w:rsidRDefault="00202BBD" w:rsidP="00A8390F">
      <w:pPr>
        <w:numPr>
          <w:ilvl w:val="0"/>
          <w:numId w:val="75"/>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Rozliczenia za dostarczone Paliwo Gazowe odbywać się będzie na podstawie miesięcznych</w:t>
      </w:r>
      <w:r w:rsidR="00FE47A8">
        <w:rPr>
          <w:rFonts w:asciiTheme="majorHAnsi" w:eastAsia="Lucida Sans Unicode" w:hAnsiTheme="majorHAnsi" w:cs="Arial"/>
          <w:sz w:val="20"/>
          <w:szCs w:val="20"/>
          <w:lang w:eastAsia="ar-SA"/>
        </w:rPr>
        <w:t xml:space="preserve"> </w:t>
      </w:r>
      <w:r w:rsidRPr="00202BBD">
        <w:rPr>
          <w:rFonts w:asciiTheme="majorHAnsi" w:eastAsia="Lucida Sans Unicode" w:hAnsiTheme="majorHAnsi" w:cs="Arial"/>
          <w:sz w:val="20"/>
          <w:szCs w:val="20"/>
          <w:lang w:eastAsia="ar-SA"/>
        </w:rPr>
        <w:t>rzeczywistych odczytów wskazań układu pomiarowo – rozliczeniowego (gazomierza),</w:t>
      </w:r>
      <w:r w:rsidR="005446DF">
        <w:rPr>
          <w:rFonts w:asciiTheme="majorHAnsi" w:eastAsia="Lucida Sans Unicode" w:hAnsiTheme="majorHAnsi" w:cs="Arial"/>
          <w:sz w:val="20"/>
          <w:szCs w:val="20"/>
          <w:lang w:eastAsia="ar-SA"/>
        </w:rPr>
        <w:t xml:space="preserve"> </w:t>
      </w:r>
      <w:r w:rsidRPr="00202BBD">
        <w:rPr>
          <w:rFonts w:asciiTheme="majorHAnsi" w:eastAsia="Lucida Sans Unicode" w:hAnsiTheme="majorHAnsi" w:cs="Arial"/>
          <w:sz w:val="20"/>
          <w:szCs w:val="20"/>
          <w:lang w:eastAsia="ar-SA"/>
        </w:rPr>
        <w:t xml:space="preserve">z uwzględnieniem współczynnika konwersji wyliczonego zgodnie z zasadami określonymi w Taryfie i Taryfie OSD. </w:t>
      </w:r>
    </w:p>
    <w:p w14:paraId="18183F12" w14:textId="77777777" w:rsidR="00202BBD" w:rsidRPr="00202BBD" w:rsidRDefault="00202BBD" w:rsidP="00A8390F">
      <w:pPr>
        <w:numPr>
          <w:ilvl w:val="0"/>
          <w:numId w:val="75"/>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Ustalenie wysokości wynagrodzenia należnego Sprzedawcy z tytułu sprzedaży Paliwa Gazowego na rzecz Zamawiającego dokonywane będzie na podstawie rzeczywistego ilościowego zużycia oraz według cen i stawek opłat zawartych w Ofercie i zasad rozliczeń zawartych w niniejszej umowie. </w:t>
      </w:r>
    </w:p>
    <w:p w14:paraId="753849D6" w14:textId="033900FA" w:rsidR="00202BBD" w:rsidRPr="00202BBD" w:rsidRDefault="00202BBD" w:rsidP="00A8390F">
      <w:pPr>
        <w:numPr>
          <w:ilvl w:val="0"/>
          <w:numId w:val="75"/>
        </w:numPr>
        <w:ind w:left="426" w:hanging="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iCs/>
          <w:sz w:val="20"/>
          <w:szCs w:val="20"/>
          <w:lang w:eastAsia="ar-SA"/>
        </w:rPr>
        <w:t xml:space="preserve">Wskazane ceny jednostkowe paliwa gazowego i opłaty abonamentowej będą stałe w okresie obowiązywania umowy z wyjątkiem: </w:t>
      </w:r>
    </w:p>
    <w:p w14:paraId="0B758EB5" w14:textId="77777777" w:rsidR="00202BBD" w:rsidRPr="00202BBD" w:rsidRDefault="00202BBD" w:rsidP="005446DF">
      <w:pPr>
        <w:numPr>
          <w:ilvl w:val="0"/>
          <w:numId w:val="76"/>
        </w:numPr>
        <w:ind w:hanging="294"/>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zmiany stawki podatku VAT, </w:t>
      </w:r>
    </w:p>
    <w:p w14:paraId="37F061E3" w14:textId="77777777" w:rsidR="00202BBD" w:rsidRPr="00202BBD" w:rsidRDefault="00202BBD" w:rsidP="005446DF">
      <w:pPr>
        <w:numPr>
          <w:ilvl w:val="0"/>
          <w:numId w:val="76"/>
        </w:numPr>
        <w:ind w:hanging="294"/>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zmiany taryfy zatwierdzonej przez Prezesa Urzędu Regulacji Energetyki,</w:t>
      </w:r>
    </w:p>
    <w:p w14:paraId="1BE81AC8" w14:textId="77777777" w:rsidR="00202BBD" w:rsidRPr="00202BBD" w:rsidRDefault="00202BBD" w:rsidP="005446DF">
      <w:pPr>
        <w:numPr>
          <w:ilvl w:val="0"/>
          <w:numId w:val="76"/>
        </w:numPr>
        <w:ind w:hanging="294"/>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zmiany Cennika Wykonawcy.</w:t>
      </w:r>
    </w:p>
    <w:p w14:paraId="325831EA" w14:textId="77777777" w:rsidR="00202BBD" w:rsidRPr="00202BBD" w:rsidRDefault="00202BBD" w:rsidP="00202BBD">
      <w:pPr>
        <w:widowControl w:val="0"/>
        <w:suppressAutoHyphens/>
        <w:ind w:left="426"/>
        <w:jc w:val="both"/>
        <w:rPr>
          <w:rFonts w:asciiTheme="majorHAnsi" w:eastAsia="Lucida Sans Unicode" w:hAnsiTheme="majorHAnsi" w:cs="Arial"/>
          <w:bCs/>
          <w:spacing w:val="2"/>
          <w:sz w:val="20"/>
          <w:szCs w:val="20"/>
          <w:lang w:eastAsia="ar-SA"/>
        </w:rPr>
      </w:pPr>
      <w:r w:rsidRPr="00202BBD">
        <w:rPr>
          <w:rFonts w:asciiTheme="majorHAnsi" w:eastAsia="Lucida Sans Unicode" w:hAnsiTheme="majorHAnsi" w:cs="Arial"/>
          <w:bCs/>
          <w:spacing w:val="2"/>
          <w:sz w:val="20"/>
          <w:szCs w:val="20"/>
          <w:lang w:eastAsia="ar-SA"/>
        </w:rPr>
        <w:t>O wszystkich w/w zmianach cen Wykonawca powiadomi Zamawiającego celem zawarcia stosowego aneksu.</w:t>
      </w:r>
    </w:p>
    <w:p w14:paraId="7C7FADE1" w14:textId="77777777" w:rsidR="00202BBD" w:rsidRPr="00202BBD" w:rsidRDefault="00202BBD" w:rsidP="00A8390F">
      <w:pPr>
        <w:numPr>
          <w:ilvl w:val="0"/>
          <w:numId w:val="75"/>
        </w:numPr>
        <w:autoSpaceDE w:val="0"/>
        <w:autoSpaceDN w:val="0"/>
        <w:adjustRightInd w:val="0"/>
        <w:spacing w:after="18"/>
        <w:ind w:left="426" w:hanging="426"/>
        <w:jc w:val="both"/>
        <w:rPr>
          <w:rFonts w:asciiTheme="majorHAnsi" w:hAnsiTheme="majorHAnsi" w:cs="Arial"/>
          <w:color w:val="000000"/>
          <w:sz w:val="20"/>
          <w:szCs w:val="20"/>
        </w:rPr>
      </w:pPr>
      <w:r w:rsidRPr="00202BBD">
        <w:rPr>
          <w:rFonts w:asciiTheme="majorHAnsi" w:hAnsiTheme="majorHAnsi" w:cs="Arial"/>
          <w:color w:val="000000"/>
          <w:sz w:val="20"/>
          <w:szCs w:val="20"/>
        </w:rPr>
        <w:t>Wynagrodzenie należne Sprzedawcy z tytułu świadczenia usług dystrybucji dokonywane będzie według cen i stawek oraz zasad rozliczeń określonych w Taryfie Operatora Systemu Dystrybucyjnego.</w:t>
      </w:r>
    </w:p>
    <w:p w14:paraId="6D4FB829" w14:textId="77777777" w:rsidR="00C32707" w:rsidRDefault="00202BBD" w:rsidP="00D4450E">
      <w:pPr>
        <w:numPr>
          <w:ilvl w:val="0"/>
          <w:numId w:val="75"/>
        </w:numPr>
        <w:autoSpaceDE w:val="0"/>
        <w:autoSpaceDN w:val="0"/>
        <w:adjustRightInd w:val="0"/>
        <w:spacing w:after="18"/>
        <w:ind w:left="426" w:hanging="426"/>
        <w:jc w:val="both"/>
        <w:rPr>
          <w:rFonts w:asciiTheme="majorHAnsi" w:hAnsiTheme="majorHAnsi" w:cs="Arial"/>
          <w:color w:val="000000"/>
          <w:sz w:val="20"/>
          <w:szCs w:val="20"/>
        </w:rPr>
      </w:pPr>
      <w:r w:rsidRPr="00202BBD">
        <w:rPr>
          <w:rFonts w:asciiTheme="majorHAnsi" w:hAnsiTheme="majorHAnsi" w:cs="Arial"/>
          <w:color w:val="000000"/>
          <w:sz w:val="20"/>
          <w:szCs w:val="20"/>
        </w:rPr>
        <w:t xml:space="preserve">Podstawą zapłaty będzie faktura wystawiona przez Wykonawcę. </w:t>
      </w:r>
    </w:p>
    <w:p w14:paraId="493E82B4" w14:textId="2658DED4" w:rsidR="00202BBD" w:rsidRPr="00202BBD" w:rsidRDefault="00202BBD" w:rsidP="00F25733">
      <w:pPr>
        <w:autoSpaceDE w:val="0"/>
        <w:autoSpaceDN w:val="0"/>
        <w:adjustRightInd w:val="0"/>
        <w:spacing w:after="18"/>
        <w:ind w:left="426"/>
        <w:jc w:val="both"/>
        <w:rPr>
          <w:rFonts w:asciiTheme="majorHAnsi" w:hAnsiTheme="majorHAnsi" w:cs="Arial"/>
          <w:color w:val="000000"/>
          <w:sz w:val="20"/>
          <w:szCs w:val="20"/>
        </w:rPr>
      </w:pPr>
      <w:r w:rsidRPr="00202BBD">
        <w:rPr>
          <w:rFonts w:asciiTheme="majorHAnsi" w:hAnsiTheme="majorHAnsi" w:cs="Arial"/>
          <w:b/>
          <w:color w:val="000000"/>
          <w:sz w:val="20"/>
          <w:szCs w:val="20"/>
        </w:rPr>
        <w:t>Faktury należy wystawiać w następujący sposób:</w:t>
      </w:r>
      <w:r w:rsidRPr="00202BBD">
        <w:rPr>
          <w:rFonts w:asciiTheme="majorHAnsi" w:hAnsiTheme="majorHAnsi" w:cs="Arial"/>
          <w:color w:val="000000"/>
          <w:sz w:val="20"/>
          <w:szCs w:val="20"/>
        </w:rPr>
        <w:t xml:space="preserve"> </w:t>
      </w:r>
    </w:p>
    <w:p w14:paraId="7E2917DE" w14:textId="7C608771" w:rsidR="00202BBD" w:rsidRPr="00202BBD" w:rsidRDefault="00202BBD" w:rsidP="00D4450E">
      <w:pPr>
        <w:widowControl w:val="0"/>
        <w:suppressAutoHyphens/>
        <w:ind w:left="426"/>
        <w:jc w:val="both"/>
        <w:rPr>
          <w:rFonts w:asciiTheme="majorHAnsi" w:eastAsia="Lucida Sans Unicode" w:hAnsiTheme="majorHAnsi" w:cs="Arial"/>
          <w:spacing w:val="2"/>
          <w:sz w:val="20"/>
          <w:szCs w:val="20"/>
          <w:lang w:eastAsia="ar-SA"/>
        </w:rPr>
      </w:pPr>
      <w:r w:rsidRPr="00202BBD">
        <w:rPr>
          <w:rFonts w:asciiTheme="majorHAnsi" w:eastAsia="Lucida Sans Unicode" w:hAnsiTheme="majorHAnsi" w:cs="Arial"/>
          <w:spacing w:val="2"/>
          <w:sz w:val="20"/>
          <w:szCs w:val="20"/>
          <w:lang w:eastAsia="ar-SA"/>
        </w:rPr>
        <w:t>Nabywca: Miasto i Gmina Bierutów, ul. Moniuszki 12, 56-420 Bierutów, NIP 911-17-77-417,</w:t>
      </w:r>
    </w:p>
    <w:p w14:paraId="09858FBF" w14:textId="47894E76" w:rsidR="00202BBD" w:rsidRPr="00202BBD" w:rsidRDefault="00202BBD" w:rsidP="00D4450E">
      <w:pPr>
        <w:widowControl w:val="0"/>
        <w:suppressAutoHyphens/>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pacing w:val="2"/>
          <w:sz w:val="20"/>
          <w:szCs w:val="20"/>
          <w:lang w:eastAsia="ar-SA"/>
        </w:rPr>
        <w:t xml:space="preserve">Odbiorca/płatnik: </w:t>
      </w:r>
      <w:r w:rsidR="005446DF">
        <w:rPr>
          <w:rFonts w:asciiTheme="majorHAnsi" w:eastAsia="Lucida Sans Unicode" w:hAnsiTheme="majorHAnsi" w:cs="Arial"/>
          <w:spacing w:val="2"/>
          <w:sz w:val="20"/>
          <w:szCs w:val="20"/>
          <w:lang w:eastAsia="ar-SA"/>
        </w:rPr>
        <w:t>Przedszkole Miejskie</w:t>
      </w:r>
      <w:r w:rsidRPr="00202BBD">
        <w:rPr>
          <w:rFonts w:asciiTheme="majorHAnsi" w:eastAsia="Lucida Sans Unicode" w:hAnsiTheme="majorHAnsi" w:cs="Arial"/>
          <w:spacing w:val="2"/>
          <w:sz w:val="20"/>
          <w:szCs w:val="20"/>
          <w:lang w:eastAsia="ar-SA"/>
        </w:rPr>
        <w:t xml:space="preserve"> w Bierutowie, ul. </w:t>
      </w:r>
      <w:r w:rsidR="005446DF">
        <w:rPr>
          <w:rFonts w:asciiTheme="majorHAnsi" w:eastAsia="Lucida Sans Unicode" w:hAnsiTheme="majorHAnsi" w:cs="Arial"/>
          <w:spacing w:val="2"/>
          <w:sz w:val="20"/>
          <w:szCs w:val="20"/>
          <w:lang w:eastAsia="ar-SA"/>
        </w:rPr>
        <w:t>Słowackiego</w:t>
      </w:r>
      <w:r w:rsidRPr="00202BBD">
        <w:rPr>
          <w:rFonts w:asciiTheme="majorHAnsi" w:eastAsia="Lucida Sans Unicode" w:hAnsiTheme="majorHAnsi" w:cs="Arial"/>
          <w:spacing w:val="2"/>
          <w:sz w:val="20"/>
          <w:szCs w:val="20"/>
          <w:lang w:eastAsia="ar-SA"/>
        </w:rPr>
        <w:t>, 56-420 Bierutów</w:t>
      </w:r>
      <w:r w:rsidRPr="00202BBD">
        <w:rPr>
          <w:rFonts w:asciiTheme="majorHAnsi" w:eastAsia="Lucida Sans Unicode" w:hAnsiTheme="majorHAnsi" w:cs="Arial"/>
          <w:sz w:val="20"/>
          <w:szCs w:val="20"/>
          <w:lang w:eastAsia="ar-SA"/>
        </w:rPr>
        <w:t>.</w:t>
      </w:r>
    </w:p>
    <w:p w14:paraId="63E83BAC" w14:textId="77777777" w:rsidR="00202BBD" w:rsidRPr="00202BBD" w:rsidRDefault="00202BBD" w:rsidP="00D4450E">
      <w:pPr>
        <w:numPr>
          <w:ilvl w:val="0"/>
          <w:numId w:val="75"/>
        </w:numPr>
        <w:ind w:left="426" w:hanging="426"/>
        <w:jc w:val="both"/>
        <w:rPr>
          <w:rFonts w:asciiTheme="majorHAnsi" w:eastAsia="Lucida Sans Unicode" w:hAnsiTheme="majorHAnsi" w:cs="Arial"/>
          <w:i/>
          <w:spacing w:val="2"/>
          <w:sz w:val="20"/>
          <w:szCs w:val="20"/>
          <w:lang w:eastAsia="ar-SA"/>
        </w:rPr>
      </w:pPr>
      <w:r w:rsidRPr="00202BBD">
        <w:rPr>
          <w:rFonts w:asciiTheme="majorHAnsi" w:eastAsia="Lucida Sans Unicode" w:hAnsiTheme="majorHAnsi" w:cs="Arial"/>
          <w:i/>
          <w:iCs/>
          <w:sz w:val="20"/>
          <w:szCs w:val="20"/>
          <w:lang w:eastAsia="ar-SA"/>
        </w:rPr>
        <w:t>Zapłata należności nastąpi w terminie ………….. dni od daty wystawienia faktury, przy czym za dzień uregulowania należności przyjmuje się datę wpływu należności na rachunek bankowy Sprzedawcy wskazany na fakturze</w:t>
      </w:r>
      <w:r w:rsidRPr="00202BBD">
        <w:rPr>
          <w:rFonts w:asciiTheme="majorHAnsi" w:eastAsia="Lucida Sans Unicode" w:hAnsiTheme="majorHAnsi" w:cs="Arial"/>
          <w:i/>
          <w:sz w:val="20"/>
          <w:szCs w:val="20"/>
          <w:lang w:eastAsia="ar-SA"/>
        </w:rPr>
        <w:t>.</w:t>
      </w:r>
    </w:p>
    <w:p w14:paraId="5F46128B" w14:textId="77777777" w:rsidR="00202BBD" w:rsidRPr="00202BBD" w:rsidRDefault="00202BBD" w:rsidP="00202BBD">
      <w:pPr>
        <w:autoSpaceDE w:val="0"/>
        <w:autoSpaceDN w:val="0"/>
        <w:adjustRightInd w:val="0"/>
        <w:jc w:val="both"/>
        <w:rPr>
          <w:rFonts w:asciiTheme="majorHAnsi" w:hAnsiTheme="majorHAnsi" w:cs="Arial"/>
          <w:b/>
          <w:color w:val="000000"/>
          <w:sz w:val="20"/>
          <w:szCs w:val="20"/>
        </w:rPr>
      </w:pPr>
    </w:p>
    <w:p w14:paraId="1E424F44" w14:textId="77777777" w:rsidR="00202BBD" w:rsidRPr="00202BBD" w:rsidRDefault="00202BBD" w:rsidP="00202BBD">
      <w:pPr>
        <w:autoSpaceDE w:val="0"/>
        <w:autoSpaceDN w:val="0"/>
        <w:adjustRightInd w:val="0"/>
        <w:jc w:val="both"/>
        <w:rPr>
          <w:rFonts w:asciiTheme="majorHAnsi" w:hAnsiTheme="majorHAnsi" w:cs="Arial"/>
          <w:b/>
          <w:color w:val="000000"/>
          <w:sz w:val="20"/>
          <w:szCs w:val="20"/>
        </w:rPr>
      </w:pPr>
      <w:r w:rsidRPr="00202BBD">
        <w:rPr>
          <w:rFonts w:asciiTheme="majorHAnsi" w:hAnsiTheme="majorHAnsi" w:cs="Arial"/>
          <w:b/>
          <w:color w:val="000000"/>
          <w:sz w:val="20"/>
          <w:szCs w:val="20"/>
        </w:rPr>
        <w:t>IV</w:t>
      </w:r>
    </w:p>
    <w:p w14:paraId="70E7A556" w14:textId="50C55186" w:rsidR="00202BBD" w:rsidRPr="00202BBD" w:rsidRDefault="00202BBD" w:rsidP="00202BBD">
      <w:pPr>
        <w:autoSpaceDE w:val="0"/>
        <w:autoSpaceDN w:val="0"/>
        <w:adjustRightInd w:val="0"/>
        <w:jc w:val="both"/>
        <w:rPr>
          <w:rFonts w:asciiTheme="majorHAnsi" w:hAnsiTheme="majorHAnsi" w:cs="Arial"/>
          <w:b/>
          <w:color w:val="000000"/>
          <w:sz w:val="20"/>
          <w:szCs w:val="20"/>
        </w:rPr>
      </w:pPr>
      <w:r w:rsidRPr="00202BBD">
        <w:rPr>
          <w:rFonts w:asciiTheme="majorHAnsi" w:hAnsiTheme="majorHAnsi" w:cs="Arial"/>
          <w:color w:val="000000"/>
          <w:sz w:val="20"/>
          <w:szCs w:val="20"/>
        </w:rPr>
        <w:t xml:space="preserve">Termin wykonania przedmiotu zamówienia: </w:t>
      </w:r>
      <w:r w:rsidRPr="00202BBD">
        <w:rPr>
          <w:rFonts w:asciiTheme="majorHAnsi" w:hAnsiTheme="majorHAnsi" w:cs="Arial"/>
          <w:b/>
          <w:color w:val="000000"/>
          <w:sz w:val="20"/>
          <w:szCs w:val="20"/>
        </w:rPr>
        <w:t>12 miesięcy</w:t>
      </w:r>
      <w:r w:rsidRPr="00202BBD">
        <w:rPr>
          <w:rFonts w:asciiTheme="majorHAnsi" w:hAnsiTheme="majorHAnsi" w:cs="Arial"/>
          <w:color w:val="000000"/>
          <w:sz w:val="20"/>
          <w:szCs w:val="20"/>
        </w:rPr>
        <w:t xml:space="preserve"> od </w:t>
      </w:r>
      <w:r w:rsidR="00670BA8">
        <w:rPr>
          <w:rFonts w:asciiTheme="majorHAnsi" w:hAnsiTheme="majorHAnsi" w:cs="Arial"/>
          <w:color w:val="000000"/>
          <w:sz w:val="20"/>
          <w:szCs w:val="20"/>
        </w:rPr>
        <w:t>podpisania umowy.</w:t>
      </w:r>
      <w:r w:rsidRPr="00202BBD">
        <w:rPr>
          <w:rFonts w:asciiTheme="majorHAnsi" w:hAnsiTheme="majorHAnsi" w:cs="Arial"/>
          <w:color w:val="000000"/>
          <w:sz w:val="20"/>
          <w:szCs w:val="20"/>
        </w:rPr>
        <w:t xml:space="preserve"> </w:t>
      </w:r>
    </w:p>
    <w:p w14:paraId="01BED8F2" w14:textId="77777777" w:rsidR="00202BBD" w:rsidRPr="00202BBD" w:rsidRDefault="00202BBD" w:rsidP="00202BBD">
      <w:pPr>
        <w:widowControl w:val="0"/>
        <w:suppressAutoHyphens/>
        <w:jc w:val="both"/>
        <w:rPr>
          <w:rFonts w:asciiTheme="majorHAnsi" w:eastAsia="Lucida Sans Unicode" w:hAnsiTheme="majorHAnsi" w:cs="Arial"/>
          <w:b/>
          <w:sz w:val="20"/>
          <w:szCs w:val="20"/>
          <w:lang w:eastAsia="ar-SA"/>
        </w:rPr>
      </w:pPr>
    </w:p>
    <w:p w14:paraId="11956368" w14:textId="77777777" w:rsidR="00202BBD" w:rsidRPr="00202BBD" w:rsidRDefault="00202BBD" w:rsidP="00202BBD">
      <w:pPr>
        <w:widowControl w:val="0"/>
        <w:suppressAutoHyphens/>
        <w:jc w:val="both"/>
        <w:rPr>
          <w:rFonts w:asciiTheme="majorHAnsi" w:eastAsia="Lucida Sans Unicode" w:hAnsiTheme="majorHAnsi" w:cs="Arial"/>
          <w:sz w:val="20"/>
          <w:szCs w:val="20"/>
          <w:lang w:eastAsia="ar-SA"/>
        </w:rPr>
      </w:pPr>
      <w:r w:rsidRPr="00202BBD">
        <w:rPr>
          <w:rFonts w:asciiTheme="majorHAnsi" w:eastAsia="Lucida Sans Unicode" w:hAnsiTheme="majorHAnsi" w:cs="Arial"/>
          <w:b/>
          <w:sz w:val="20"/>
          <w:szCs w:val="20"/>
          <w:lang w:eastAsia="ar-SA"/>
        </w:rPr>
        <w:t>V</w:t>
      </w:r>
    </w:p>
    <w:p w14:paraId="2B1335B2" w14:textId="245815E4" w:rsidR="00202BBD" w:rsidRPr="00202BBD" w:rsidRDefault="00202BBD" w:rsidP="00202BBD">
      <w:pPr>
        <w:widowControl w:val="0"/>
        <w:suppressAutoHyphens/>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Zgodnie z art. 13 ust.</w:t>
      </w:r>
      <w:r w:rsidR="006323EB">
        <w:rPr>
          <w:rFonts w:asciiTheme="majorHAnsi" w:eastAsia="Lucida Sans Unicode" w:hAnsiTheme="majorHAnsi" w:cs="Arial"/>
          <w:sz w:val="20"/>
          <w:szCs w:val="20"/>
          <w:lang w:eastAsia="ar-SA"/>
        </w:rPr>
        <w:t xml:space="preserve"> </w:t>
      </w:r>
      <w:r w:rsidRPr="00202BBD">
        <w:rPr>
          <w:rFonts w:asciiTheme="majorHAnsi" w:eastAsia="Lucida Sans Unicode" w:hAnsiTheme="majorHAnsi" w:cs="Arial"/>
          <w:sz w:val="20"/>
          <w:szCs w:val="20"/>
          <w:lang w:eastAsia="ar-SA"/>
        </w:rPr>
        <w:t xml:space="preserve">1 i 2 rozporządzenia Parlamentu Europejskiego i Rady (UE) 2016/679 z dnia </w:t>
      </w:r>
      <w:r w:rsidRPr="00202BBD">
        <w:rPr>
          <w:rFonts w:asciiTheme="majorHAnsi" w:eastAsia="Lucida Sans Unicode" w:hAnsiTheme="majorHAnsi" w:cs="Arial"/>
          <w:sz w:val="20"/>
          <w:szCs w:val="20"/>
          <w:lang w:eastAsia="ar-SA"/>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Centrum Usług Wspólnych w Bierutowie informuje, że: </w:t>
      </w:r>
    </w:p>
    <w:p w14:paraId="1AFFBEE4" w14:textId="77777777" w:rsidR="00202BBD" w:rsidRPr="00202BBD" w:rsidRDefault="00202BBD" w:rsidP="00547CC1">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Administratorem Pani/Pana danych osobowych jest Dyrektor Centrum Usług Wspólnych w Bierutowie, wykonujący swoje zadania przy pomocy Centrum Usług Wspólnych w Bierutowie, zlokalizowanego w Bierutowie przy ul. Kolejowej 7;</w:t>
      </w:r>
    </w:p>
    <w:p w14:paraId="604AE068"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przedstawicielem Administratora jest – nie wyznaczono przedstawiciela,</w:t>
      </w:r>
    </w:p>
    <w:p w14:paraId="338FDCBC" w14:textId="77777777" w:rsidR="00202BBD" w:rsidRPr="00202BBD" w:rsidRDefault="00202BBD" w:rsidP="00202BBD">
      <w:pPr>
        <w:widowControl w:val="0"/>
        <w:tabs>
          <w:tab w:val="left" w:pos="851"/>
        </w:tabs>
        <w:suppressAutoHyphen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ab/>
        <w:t>(tylko, jeśli ma zastosowanie – nazwisko, imię, pełniona funkcja przedstawiciela oraz jego dane kontaktowe)</w:t>
      </w:r>
    </w:p>
    <w:p w14:paraId="3113E1CE" w14:textId="6A476605" w:rsidR="00202BBD" w:rsidRPr="00202BBD" w:rsidRDefault="004970BB"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4970BB">
        <w:rPr>
          <w:rFonts w:asciiTheme="majorHAnsi" w:eastAsia="DejaVu Sans" w:hAnsiTheme="majorHAnsi" w:cs="Arial"/>
          <w:kern w:val="1"/>
          <w:sz w:val="20"/>
          <w:szCs w:val="20"/>
          <w:lang w:eastAsia="ar-SA"/>
        </w:rPr>
        <w:t xml:space="preserve">Dane kontaktowe Inspektora Ochrony Danych: Marek Adamaszek, adres email: </w:t>
      </w:r>
      <w:hyperlink r:id="rId29" w:history="1">
        <w:r w:rsidRPr="00976A92">
          <w:rPr>
            <w:rStyle w:val="Hipercze"/>
            <w:rFonts w:asciiTheme="majorHAnsi" w:eastAsia="DejaVu Sans" w:hAnsiTheme="majorHAnsi" w:cs="Arial"/>
            <w:kern w:val="1"/>
            <w:sz w:val="20"/>
            <w:szCs w:val="20"/>
            <w:lang w:eastAsia="ar-SA"/>
          </w:rPr>
          <w:t>abi@adametronics.pl</w:t>
        </w:r>
      </w:hyperlink>
      <w:r>
        <w:rPr>
          <w:rFonts w:asciiTheme="majorHAnsi" w:eastAsia="DejaVu Sans" w:hAnsiTheme="majorHAnsi" w:cs="Arial"/>
          <w:kern w:val="1"/>
          <w:sz w:val="20"/>
          <w:szCs w:val="20"/>
          <w:lang w:eastAsia="ar-SA"/>
        </w:rPr>
        <w:t xml:space="preserve"> .</w:t>
      </w:r>
    </w:p>
    <w:p w14:paraId="62CA5694"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Pani/Pana dane osobowe przetwarzane będą na podstawie art. 6 ust. 1 lit. c RODO w celu przeprowadzenia postępowania o udzielenie zamówienia publicznego poniżej kwoty określonej w art. 2 ust 1 pkt 1 ustawy z dnia 11 września 2019 r. Prawo zamówień publicznych;</w:t>
      </w:r>
    </w:p>
    <w:p w14:paraId="07685532" w14:textId="43C8B298"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 xml:space="preserve">odbiorcami Pani/Pana danych osobowych jest/będą: każdy uzyskujący wgląd </w:t>
      </w:r>
      <w:r w:rsidRPr="00202BBD">
        <w:rPr>
          <w:rFonts w:asciiTheme="majorHAnsi" w:eastAsia="DejaVu Sans" w:hAnsiTheme="majorHAnsi" w:cs="Arial"/>
          <w:kern w:val="1"/>
          <w:sz w:val="20"/>
          <w:szCs w:val="20"/>
          <w:lang w:eastAsia="ar-SA"/>
        </w:rPr>
        <w:br/>
        <w:t>w dokumentację postępowania o udzielenie zamówienia – zgodnie z ustawą o dostępie do informacji publicznej;</w:t>
      </w:r>
    </w:p>
    <w:p w14:paraId="48990215"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lastRenderedPageBreak/>
        <w:t xml:space="preserve">Pani/Pana dane będą przekazywane do państwa trzeciego, organizacji międzynarodowej – </w:t>
      </w:r>
      <w:r w:rsidRPr="00202BBD">
        <w:rPr>
          <w:rFonts w:asciiTheme="majorHAnsi" w:eastAsia="DejaVu Sans" w:hAnsiTheme="majorHAnsi" w:cs="Arial"/>
          <w:b/>
          <w:kern w:val="1"/>
          <w:sz w:val="20"/>
          <w:szCs w:val="20"/>
          <w:lang w:eastAsia="ar-SA"/>
        </w:rPr>
        <w:t>dane nie będą przekazywane do państwa trzeciego;</w:t>
      </w:r>
    </w:p>
    <w:p w14:paraId="30F1ABD5"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Pani/Pana dane osobowe będą przechowywane przez okres 5 lat od dnia zakończenia postępowania o udzielenie zamówienia, a jeżeli czas trwania umowy w sprawie zamówienia publicznego przekracza 5 lat – przez cały czas trwania umowy. Po tym czasie dokumentacja zostanie przekazana do archiwum zakładowego;</w:t>
      </w:r>
    </w:p>
    <w:p w14:paraId="4259D9CE" w14:textId="73826901"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 xml:space="preserve">posiada Pani/Pan prawo żądania od Administratora </w:t>
      </w:r>
      <w:r w:rsidRPr="00202BBD">
        <w:rPr>
          <w:rFonts w:asciiTheme="majorHAnsi" w:eastAsia="DejaVu Sans" w:hAnsiTheme="majorHAnsi" w:cs="Arial"/>
          <w:b/>
          <w:kern w:val="1"/>
          <w:sz w:val="20"/>
          <w:szCs w:val="20"/>
          <w:lang w:eastAsia="ar-SA"/>
        </w:rPr>
        <w:t>sprostowania, ograniczenia</w:t>
      </w:r>
      <w:r w:rsidR="00844163">
        <w:rPr>
          <w:rFonts w:asciiTheme="majorHAnsi" w:eastAsia="DejaVu Sans" w:hAnsiTheme="majorHAnsi" w:cs="Arial"/>
          <w:b/>
          <w:kern w:val="1"/>
          <w:sz w:val="20"/>
          <w:szCs w:val="20"/>
          <w:lang w:eastAsia="ar-SA"/>
        </w:rPr>
        <w:t xml:space="preserve"> </w:t>
      </w:r>
      <w:r w:rsidRPr="00202BBD">
        <w:rPr>
          <w:rFonts w:asciiTheme="majorHAnsi" w:eastAsia="DejaVu Sans" w:hAnsiTheme="majorHAnsi" w:cs="Arial"/>
          <w:b/>
          <w:kern w:val="1"/>
          <w:sz w:val="20"/>
          <w:szCs w:val="20"/>
          <w:lang w:eastAsia="ar-SA"/>
        </w:rPr>
        <w:t>przetwarzania, wniesienia sprzeciwu wobec takiego przetwarzania, usunięcia, przenoszenia danych;</w:t>
      </w:r>
    </w:p>
    <w:p w14:paraId="0C057BFF"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ma Pani/Pan prawo wniesienia skargi do organu nadzorczego;</w:t>
      </w:r>
    </w:p>
    <w:p w14:paraId="4972960A"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 xml:space="preserve">podanie danych jest </w:t>
      </w:r>
      <w:r w:rsidRPr="00202BBD">
        <w:rPr>
          <w:rFonts w:asciiTheme="majorHAnsi" w:eastAsia="DejaVu Sans" w:hAnsiTheme="majorHAnsi" w:cs="Arial"/>
          <w:b/>
          <w:kern w:val="1"/>
          <w:sz w:val="20"/>
          <w:szCs w:val="20"/>
          <w:lang w:eastAsia="ar-SA"/>
        </w:rPr>
        <w:t>fakultatywne;</w:t>
      </w:r>
    </w:p>
    <w:p w14:paraId="4BF2E482"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 xml:space="preserve">w przypadku niepodania danych nie będzie możliwe </w:t>
      </w:r>
      <w:r w:rsidRPr="00202BBD">
        <w:rPr>
          <w:rFonts w:asciiTheme="majorHAnsi" w:eastAsia="DejaVu Sans" w:hAnsiTheme="majorHAnsi" w:cs="Arial"/>
          <w:b/>
          <w:kern w:val="1"/>
          <w:sz w:val="20"/>
          <w:szCs w:val="20"/>
          <w:lang w:eastAsia="ar-SA"/>
        </w:rPr>
        <w:t>otrzymywanie informacji</w:t>
      </w:r>
      <w:r w:rsidRPr="00202BBD">
        <w:rPr>
          <w:rFonts w:asciiTheme="majorHAnsi" w:eastAsia="DejaVu Sans" w:hAnsiTheme="majorHAnsi" w:cs="Arial"/>
          <w:kern w:val="1"/>
          <w:sz w:val="20"/>
          <w:szCs w:val="20"/>
          <w:lang w:eastAsia="ar-SA"/>
        </w:rPr>
        <w:t xml:space="preserve"> wykonanie umowy;</w:t>
      </w:r>
    </w:p>
    <w:p w14:paraId="40353820" w14:textId="77777777" w:rsidR="00202BBD" w:rsidRPr="00202BBD" w:rsidRDefault="00202BBD" w:rsidP="004970BB">
      <w:pPr>
        <w:numPr>
          <w:ilvl w:val="0"/>
          <w:numId w:val="78"/>
        </w:numPr>
        <w:tabs>
          <w:tab w:val="left" w:pos="851"/>
        </w:tabs>
        <w:spacing w:after="150"/>
        <w:ind w:left="851" w:hanging="425"/>
        <w:contextualSpacing/>
        <w:jc w:val="both"/>
        <w:rPr>
          <w:rFonts w:asciiTheme="majorHAnsi" w:eastAsia="DejaVu Sans" w:hAnsiTheme="majorHAnsi" w:cs="Arial"/>
          <w:color w:val="00B0F0"/>
          <w:kern w:val="1"/>
          <w:sz w:val="20"/>
          <w:szCs w:val="20"/>
          <w:lang w:eastAsia="ar-SA"/>
        </w:rPr>
      </w:pPr>
      <w:r w:rsidRPr="00202BBD">
        <w:rPr>
          <w:rFonts w:asciiTheme="majorHAnsi" w:eastAsia="DejaVu Sans" w:hAnsiTheme="majorHAnsi" w:cs="Arial"/>
          <w:kern w:val="1"/>
          <w:sz w:val="20"/>
          <w:szCs w:val="20"/>
          <w:lang w:eastAsia="ar-SA"/>
        </w:rPr>
        <w:t>Pani/Pana dane osobowe nie podlegają zautomatyzowanemu podejmowaniu decyzji, w tym profilowaniu.</w:t>
      </w:r>
    </w:p>
    <w:p w14:paraId="54B708DA" w14:textId="77777777" w:rsidR="00202BBD" w:rsidRPr="00202BBD" w:rsidRDefault="00202BBD" w:rsidP="00202BBD">
      <w:pPr>
        <w:autoSpaceDE w:val="0"/>
        <w:autoSpaceDN w:val="0"/>
        <w:adjustRightInd w:val="0"/>
        <w:jc w:val="both"/>
        <w:rPr>
          <w:rFonts w:asciiTheme="majorHAnsi" w:hAnsiTheme="majorHAnsi" w:cs="Arial"/>
          <w:b/>
          <w:color w:val="000000"/>
          <w:sz w:val="20"/>
          <w:szCs w:val="20"/>
        </w:rPr>
      </w:pPr>
      <w:r w:rsidRPr="00202BBD">
        <w:rPr>
          <w:rFonts w:asciiTheme="majorHAnsi" w:hAnsiTheme="majorHAnsi" w:cs="Arial"/>
          <w:b/>
          <w:color w:val="000000"/>
          <w:sz w:val="20"/>
          <w:szCs w:val="20"/>
        </w:rPr>
        <w:t>VI</w:t>
      </w:r>
    </w:p>
    <w:p w14:paraId="0CDB7C40" w14:textId="55BB0FAB"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Wszelkie oświadczenia woli oraz zawiadomienia składane przez Strony w związku z realizacją niniejszej Umowy wymagają zachowania formy pisemnej. Niezachowanie formy pisemnej powoduje bezskuteczność podjętych czynności. </w:t>
      </w:r>
    </w:p>
    <w:p w14:paraId="5B3A49B0" w14:textId="77777777"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Strony są zobowiązane informować się nawzajem o każdej zmianie adresów. Oświadczenia woli oraz zawiadomienia wysyłane na ostatnio podany adres Strony uznawane będą za skuteczne i złożone Stronie, która nie dopełniła obowiązku w zakresie informowania drugiej Strony. </w:t>
      </w:r>
    </w:p>
    <w:p w14:paraId="6629C5BE" w14:textId="77777777"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W razie powstania sporów w związku z wykonywaniem Umowy, Strony będą dążyć do ich rozstrzygnięcia w drodze negocjacji. W przypadku niedojścia od porozumienia w drodze negocjacji, sprawy sporne będą poddane rozstrzygnięciu przez sąd właściwy miejscowo dla siedziby Odbiorcy.</w:t>
      </w:r>
    </w:p>
    <w:p w14:paraId="6B93FDEF" w14:textId="77777777"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Sprzedawca może żądać wyłącznie wynagrodzenia należnego za dostawy i usługi wykonane do dnia odstąpienia od Umowy. </w:t>
      </w:r>
    </w:p>
    <w:p w14:paraId="2781B9F4" w14:textId="6F922C51"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SimSun" w:hAnsiTheme="majorHAnsi" w:cs="Arial"/>
          <w:kern w:val="1"/>
          <w:sz w:val="20"/>
          <w:szCs w:val="20"/>
          <w:lang w:eastAsia="zh-CN" w:bidi="hi-IN"/>
        </w:rPr>
        <w:t xml:space="preserve">Umowa może być rozwiązana przez Zamawiającego w trybie natychmiastowym w przypadku utraty przez Wykonawcę uprawnień przewidzianych obowiązującymi przepisami do realizacji niniejszej umowy. </w:t>
      </w:r>
    </w:p>
    <w:p w14:paraId="36C7907F" w14:textId="77777777"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Następujące załączniki do Umowy stanowią jej integralną część: </w:t>
      </w:r>
    </w:p>
    <w:p w14:paraId="565B6E9C" w14:textId="484731BA" w:rsidR="00844163" w:rsidRDefault="00202BBD" w:rsidP="00844163">
      <w:pPr>
        <w:numPr>
          <w:ilvl w:val="0"/>
          <w:numId w:val="80"/>
        </w:numPr>
        <w:ind w:left="851"/>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Oferta Wykonawcy,</w:t>
      </w:r>
    </w:p>
    <w:p w14:paraId="7610D950" w14:textId="77777777" w:rsidR="00202BBD" w:rsidRPr="00844163" w:rsidRDefault="00202BBD" w:rsidP="00844163">
      <w:pPr>
        <w:numPr>
          <w:ilvl w:val="0"/>
          <w:numId w:val="80"/>
        </w:numPr>
        <w:ind w:left="851"/>
        <w:jc w:val="both"/>
        <w:rPr>
          <w:rFonts w:asciiTheme="majorHAnsi" w:eastAsia="Lucida Sans Unicode" w:hAnsiTheme="majorHAnsi" w:cs="Arial"/>
          <w:sz w:val="20"/>
          <w:szCs w:val="20"/>
          <w:lang w:eastAsia="ar-SA"/>
        </w:rPr>
      </w:pPr>
      <w:r w:rsidRPr="00844163">
        <w:rPr>
          <w:rFonts w:asciiTheme="majorHAnsi" w:eastAsia="Lucida Sans Unicode" w:hAnsiTheme="majorHAnsi" w:cs="Arial"/>
          <w:sz w:val="20"/>
          <w:szCs w:val="20"/>
          <w:lang w:eastAsia="ar-SA"/>
        </w:rPr>
        <w:t xml:space="preserve">Szczegółowy formularz cenowy. </w:t>
      </w:r>
    </w:p>
    <w:p w14:paraId="7F6DC872" w14:textId="77777777"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Wszelkie zmiany i uzupełnienia postanowień niniejszej umowy wymagają dla swojej ważności formy pisemnej pod rygorem nieważności. </w:t>
      </w:r>
    </w:p>
    <w:p w14:paraId="31AFBD51" w14:textId="19658515"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W zakresie nieuregulowanym w niniejszej Umowie zastosowanie mają odpowiednie przepisy </w:t>
      </w:r>
      <w:r w:rsidRPr="00202BBD">
        <w:rPr>
          <w:rFonts w:asciiTheme="majorHAnsi" w:eastAsia="Calibri" w:hAnsiTheme="majorHAnsi" w:cs="Arial"/>
          <w:color w:val="000000"/>
          <w:sz w:val="20"/>
          <w:szCs w:val="20"/>
          <w:lang w:eastAsia="ar-SA"/>
        </w:rPr>
        <w:t>ustawy z dnia 11 września 2019 r. – Prawo zamówień publicznych (Dz. U. z 202</w:t>
      </w:r>
      <w:r w:rsidR="00881D40">
        <w:rPr>
          <w:rFonts w:asciiTheme="majorHAnsi" w:eastAsia="Calibri" w:hAnsiTheme="majorHAnsi" w:cs="Arial"/>
          <w:color w:val="000000"/>
          <w:sz w:val="20"/>
          <w:szCs w:val="20"/>
          <w:lang w:eastAsia="ar-SA"/>
        </w:rPr>
        <w:t>2</w:t>
      </w:r>
      <w:r w:rsidRPr="00202BBD">
        <w:rPr>
          <w:rFonts w:asciiTheme="majorHAnsi" w:eastAsia="Calibri" w:hAnsiTheme="majorHAnsi" w:cs="Arial"/>
          <w:color w:val="000000"/>
          <w:sz w:val="20"/>
          <w:szCs w:val="20"/>
          <w:lang w:eastAsia="ar-SA"/>
        </w:rPr>
        <w:t xml:space="preserve"> r., poz. 1</w:t>
      </w:r>
      <w:r w:rsidR="00881D40">
        <w:rPr>
          <w:rFonts w:asciiTheme="majorHAnsi" w:eastAsia="Calibri" w:hAnsiTheme="majorHAnsi" w:cs="Arial"/>
          <w:color w:val="000000"/>
          <w:sz w:val="20"/>
          <w:szCs w:val="20"/>
          <w:lang w:eastAsia="ar-SA"/>
        </w:rPr>
        <w:t>710</w:t>
      </w:r>
      <w:r w:rsidRPr="00202BBD">
        <w:rPr>
          <w:rFonts w:asciiTheme="majorHAnsi" w:eastAsia="Calibri" w:hAnsiTheme="majorHAnsi" w:cs="Arial"/>
          <w:color w:val="000000"/>
          <w:sz w:val="20"/>
          <w:szCs w:val="20"/>
          <w:lang w:eastAsia="ar-SA"/>
        </w:rPr>
        <w:t xml:space="preserve"> ze zm.),</w:t>
      </w:r>
      <w:r w:rsidRPr="00202BBD">
        <w:rPr>
          <w:rFonts w:asciiTheme="majorHAnsi" w:eastAsia="Lucida Sans Unicode" w:hAnsiTheme="majorHAnsi" w:cs="Arial"/>
          <w:sz w:val="20"/>
          <w:szCs w:val="20"/>
          <w:lang w:eastAsia="ar-SA"/>
        </w:rPr>
        <w:t xml:space="preserve"> ustawy z dnia 23 kwietnia 1964 r. – Kodeks cywilny oraz ustawy z dnia 10 kwietnia 1997 r. – Prawo energetyczne i obowiązujące rozporządzenia do ww. ustawy oraz zasady określone w koncesjach. </w:t>
      </w:r>
    </w:p>
    <w:p w14:paraId="3DFEA8AA" w14:textId="77777777" w:rsidR="00202BBD" w:rsidRPr="00202BBD" w:rsidRDefault="00202BBD" w:rsidP="00844163">
      <w:pPr>
        <w:numPr>
          <w:ilvl w:val="0"/>
          <w:numId w:val="79"/>
        </w:numPr>
        <w:ind w:left="426"/>
        <w:jc w:val="both"/>
        <w:rPr>
          <w:rFonts w:asciiTheme="majorHAnsi" w:eastAsia="Lucida Sans Unicode" w:hAnsiTheme="majorHAnsi" w:cs="Arial"/>
          <w:sz w:val="20"/>
          <w:szCs w:val="20"/>
          <w:lang w:eastAsia="ar-SA"/>
        </w:rPr>
      </w:pPr>
      <w:r w:rsidRPr="00202BBD">
        <w:rPr>
          <w:rFonts w:asciiTheme="majorHAnsi" w:eastAsia="Lucida Sans Unicode" w:hAnsiTheme="majorHAnsi" w:cs="Arial"/>
          <w:sz w:val="20"/>
          <w:szCs w:val="20"/>
          <w:lang w:eastAsia="ar-SA"/>
        </w:rPr>
        <w:t xml:space="preserve">Umowę sporządzone w trzech jednobrzmiących egzemplarzach, dwa dla Zamawiającego oraz jeden dla Sprzedawcy. </w:t>
      </w:r>
    </w:p>
    <w:p w14:paraId="71102A49" w14:textId="77777777" w:rsidR="008F550D" w:rsidRPr="00241820" w:rsidRDefault="008F550D" w:rsidP="008F550D">
      <w:pPr>
        <w:widowControl w:val="0"/>
        <w:tabs>
          <w:tab w:val="left" w:pos="360"/>
        </w:tabs>
        <w:jc w:val="both"/>
        <w:rPr>
          <w:rFonts w:asciiTheme="majorHAnsi" w:hAnsiTheme="majorHAnsi" w:cstheme="minorHAnsi"/>
          <w:b/>
        </w:rPr>
      </w:pPr>
    </w:p>
    <w:p w14:paraId="14332084" w14:textId="77777777" w:rsidR="008F550D" w:rsidRPr="00241820" w:rsidRDefault="008F550D" w:rsidP="008F550D">
      <w:pPr>
        <w:widowControl w:val="0"/>
        <w:tabs>
          <w:tab w:val="left" w:pos="360"/>
        </w:tabs>
        <w:jc w:val="both"/>
        <w:rPr>
          <w:rFonts w:asciiTheme="majorHAnsi" w:hAnsiTheme="majorHAnsi" w:cstheme="minorHAnsi"/>
          <w:b/>
        </w:rPr>
      </w:pPr>
    </w:p>
    <w:p w14:paraId="0873344F" w14:textId="77777777" w:rsidR="008F550D" w:rsidRPr="00241820" w:rsidRDefault="008F550D" w:rsidP="008F550D">
      <w:pPr>
        <w:widowControl w:val="0"/>
        <w:tabs>
          <w:tab w:val="left" w:pos="360"/>
        </w:tabs>
        <w:jc w:val="both"/>
        <w:rPr>
          <w:rFonts w:asciiTheme="majorHAnsi" w:hAnsiTheme="majorHAnsi" w:cstheme="minorHAnsi"/>
          <w:b/>
        </w:rPr>
      </w:pPr>
    </w:p>
    <w:p w14:paraId="46AA71B2" w14:textId="77777777" w:rsidR="008F550D" w:rsidRPr="00241820" w:rsidRDefault="008F550D" w:rsidP="008F550D">
      <w:pPr>
        <w:widowControl w:val="0"/>
        <w:tabs>
          <w:tab w:val="left" w:pos="360"/>
        </w:tabs>
        <w:jc w:val="both"/>
        <w:rPr>
          <w:rFonts w:asciiTheme="majorHAnsi" w:hAnsiTheme="majorHAnsi" w:cstheme="minorHAnsi"/>
          <w:b/>
        </w:rPr>
      </w:pPr>
    </w:p>
    <w:p w14:paraId="13D89FF2" w14:textId="77777777" w:rsidR="008F550D" w:rsidRPr="00241820" w:rsidRDefault="008F550D" w:rsidP="008F550D">
      <w:pPr>
        <w:widowControl w:val="0"/>
        <w:tabs>
          <w:tab w:val="left" w:pos="360"/>
        </w:tabs>
        <w:jc w:val="both"/>
        <w:rPr>
          <w:rFonts w:asciiTheme="majorHAnsi" w:hAnsiTheme="majorHAnsi" w:cstheme="minorHAnsi"/>
          <w:b/>
        </w:rPr>
      </w:pPr>
    </w:p>
    <w:p w14:paraId="787CB810" w14:textId="77777777" w:rsidR="008F550D" w:rsidRPr="00241820" w:rsidRDefault="008F550D" w:rsidP="008F550D">
      <w:pPr>
        <w:widowControl w:val="0"/>
        <w:tabs>
          <w:tab w:val="left" w:pos="360"/>
        </w:tabs>
        <w:jc w:val="both"/>
        <w:rPr>
          <w:rFonts w:asciiTheme="majorHAnsi" w:hAnsiTheme="majorHAnsi" w:cstheme="minorHAnsi"/>
          <w:b/>
        </w:rPr>
      </w:pPr>
    </w:p>
    <w:p w14:paraId="63AE4402" w14:textId="2D0F144B" w:rsidR="00A22AA6" w:rsidRDefault="00A22AA6" w:rsidP="008F550D">
      <w:pPr>
        <w:widowControl w:val="0"/>
        <w:tabs>
          <w:tab w:val="left" w:pos="360"/>
        </w:tabs>
        <w:jc w:val="both"/>
        <w:rPr>
          <w:rFonts w:asciiTheme="majorHAnsi" w:hAnsiTheme="majorHAnsi" w:cstheme="minorHAnsi"/>
          <w:b/>
        </w:rPr>
      </w:pPr>
    </w:p>
    <w:p w14:paraId="368A5637" w14:textId="741A5511" w:rsidR="005E2FC1" w:rsidRDefault="005E2FC1" w:rsidP="008F550D">
      <w:pPr>
        <w:widowControl w:val="0"/>
        <w:tabs>
          <w:tab w:val="left" w:pos="360"/>
        </w:tabs>
        <w:jc w:val="both"/>
        <w:rPr>
          <w:rFonts w:asciiTheme="majorHAnsi" w:hAnsiTheme="majorHAnsi" w:cstheme="minorHAnsi"/>
          <w:b/>
        </w:rPr>
      </w:pPr>
    </w:p>
    <w:p w14:paraId="0C6C2924" w14:textId="22AF1B11" w:rsidR="008F550D" w:rsidRDefault="008F550D" w:rsidP="008F550D">
      <w:pPr>
        <w:widowControl w:val="0"/>
        <w:tabs>
          <w:tab w:val="left" w:pos="360"/>
        </w:tabs>
        <w:jc w:val="both"/>
        <w:rPr>
          <w:rFonts w:asciiTheme="majorHAnsi" w:hAnsiTheme="majorHAnsi" w:cstheme="minorHAnsi"/>
          <w:b/>
        </w:rPr>
      </w:pPr>
    </w:p>
    <w:p w14:paraId="32AE1E2A" w14:textId="77777777" w:rsidR="00723C9A" w:rsidRPr="00241820" w:rsidRDefault="00723C9A" w:rsidP="008F550D">
      <w:pPr>
        <w:widowControl w:val="0"/>
        <w:tabs>
          <w:tab w:val="left" w:pos="360"/>
        </w:tabs>
        <w:jc w:val="both"/>
        <w:rPr>
          <w:rFonts w:asciiTheme="majorHAnsi" w:hAnsiTheme="majorHAnsi" w:cstheme="minorHAnsi"/>
          <w:b/>
        </w:rPr>
      </w:pPr>
    </w:p>
    <w:p w14:paraId="2C730BCB" w14:textId="25D14EED" w:rsidR="00D40538" w:rsidRPr="00241820" w:rsidRDefault="007E4F2F" w:rsidP="00D40538">
      <w:pPr>
        <w:pStyle w:val="Nagwek3"/>
        <w:rPr>
          <w:rFonts w:asciiTheme="majorHAnsi" w:hAnsiTheme="majorHAnsi" w:cs="Arial"/>
          <w:sz w:val="20"/>
          <w:szCs w:val="20"/>
        </w:rPr>
      </w:pPr>
      <w:bookmarkStart w:id="364" w:name="_Toc80875318"/>
      <w:bookmarkEnd w:id="362"/>
      <w:bookmarkEnd w:id="363"/>
      <w:r w:rsidRPr="00241820">
        <w:rPr>
          <w:rFonts w:asciiTheme="majorHAnsi" w:hAnsiTheme="majorHAnsi" w:cs="Arial"/>
          <w:sz w:val="20"/>
          <w:szCs w:val="20"/>
        </w:rPr>
        <w:lastRenderedPageBreak/>
        <w:t xml:space="preserve">Załącznik Nr </w:t>
      </w:r>
      <w:r w:rsidR="00235A63" w:rsidRPr="00241820">
        <w:rPr>
          <w:rFonts w:asciiTheme="majorHAnsi" w:hAnsiTheme="majorHAnsi" w:cs="Arial"/>
          <w:sz w:val="20"/>
          <w:szCs w:val="20"/>
        </w:rPr>
        <w:t>6</w:t>
      </w:r>
      <w:r w:rsidR="00BB6117">
        <w:rPr>
          <w:rFonts w:asciiTheme="majorHAnsi" w:hAnsiTheme="majorHAnsi" w:cs="Arial"/>
          <w:sz w:val="20"/>
          <w:szCs w:val="20"/>
        </w:rPr>
        <w:t>a</w:t>
      </w:r>
      <w:r w:rsidR="000405AF" w:rsidRPr="00241820">
        <w:rPr>
          <w:rFonts w:asciiTheme="majorHAnsi" w:hAnsiTheme="majorHAnsi" w:cs="Arial"/>
          <w:sz w:val="20"/>
          <w:szCs w:val="20"/>
        </w:rPr>
        <w:t xml:space="preserve"> </w:t>
      </w:r>
      <w:r w:rsidR="009952F4" w:rsidRPr="00241820">
        <w:rPr>
          <w:rFonts w:asciiTheme="majorHAnsi" w:hAnsiTheme="majorHAnsi" w:cs="Arial"/>
          <w:sz w:val="20"/>
          <w:szCs w:val="20"/>
        </w:rPr>
        <w:t>do S</w:t>
      </w:r>
      <w:r w:rsidRPr="00241820">
        <w:rPr>
          <w:rFonts w:asciiTheme="majorHAnsi" w:hAnsiTheme="majorHAnsi" w:cs="Arial"/>
          <w:sz w:val="20"/>
          <w:szCs w:val="20"/>
        </w:rPr>
        <w:t xml:space="preserve">WZ </w:t>
      </w:r>
      <w:r w:rsidR="00D40538" w:rsidRPr="00241820">
        <w:rPr>
          <w:rFonts w:asciiTheme="majorHAnsi" w:hAnsiTheme="majorHAnsi" w:cs="Arial"/>
          <w:sz w:val="20"/>
          <w:szCs w:val="20"/>
        </w:rPr>
        <w:t>–</w:t>
      </w:r>
      <w:bookmarkEnd w:id="364"/>
      <w:r w:rsidR="00D40538" w:rsidRPr="00241820">
        <w:rPr>
          <w:rFonts w:asciiTheme="majorHAnsi" w:hAnsiTheme="majorHAnsi" w:cs="Arial"/>
          <w:sz w:val="20"/>
          <w:szCs w:val="20"/>
        </w:rPr>
        <w:t xml:space="preserve"> </w:t>
      </w:r>
    </w:p>
    <w:p w14:paraId="7C4F8639" w14:textId="77777777" w:rsidR="00BB6117" w:rsidRDefault="00B028B8" w:rsidP="00D40538">
      <w:pPr>
        <w:pStyle w:val="Nagwek3"/>
        <w:rPr>
          <w:rFonts w:asciiTheme="majorHAnsi" w:hAnsiTheme="majorHAnsi" w:cs="Arial"/>
          <w:sz w:val="20"/>
          <w:szCs w:val="20"/>
        </w:rPr>
      </w:pPr>
      <w:bookmarkStart w:id="365" w:name="_Toc80875319"/>
      <w:r w:rsidRPr="00241820">
        <w:rPr>
          <w:rFonts w:asciiTheme="majorHAnsi" w:hAnsiTheme="majorHAnsi" w:cs="Arial"/>
          <w:sz w:val="20"/>
          <w:szCs w:val="20"/>
        </w:rPr>
        <w:t>ZOBOWIĄZANIE I</w:t>
      </w:r>
      <w:r w:rsidR="00D40538" w:rsidRPr="00241820">
        <w:rPr>
          <w:rFonts w:asciiTheme="majorHAnsi" w:hAnsiTheme="majorHAnsi" w:cs="Arial"/>
          <w:sz w:val="20"/>
          <w:szCs w:val="20"/>
        </w:rPr>
        <w:t>NNEGO PODMIOTU</w:t>
      </w:r>
      <w:bookmarkEnd w:id="365"/>
      <w:r w:rsidR="00BB6117">
        <w:rPr>
          <w:rFonts w:asciiTheme="majorHAnsi" w:hAnsiTheme="majorHAnsi" w:cs="Arial"/>
          <w:sz w:val="20"/>
          <w:szCs w:val="20"/>
        </w:rPr>
        <w:t xml:space="preserve"> </w:t>
      </w:r>
    </w:p>
    <w:p w14:paraId="549829AF" w14:textId="5FD1524F" w:rsidR="00D40538" w:rsidRDefault="00BB6117" w:rsidP="00D40538">
      <w:pPr>
        <w:pStyle w:val="Nagwek3"/>
        <w:rPr>
          <w:rFonts w:asciiTheme="majorHAnsi" w:hAnsiTheme="majorHAnsi" w:cs="Arial"/>
          <w:sz w:val="20"/>
          <w:szCs w:val="20"/>
        </w:rPr>
      </w:pPr>
      <w:r>
        <w:rPr>
          <w:rFonts w:asciiTheme="majorHAnsi" w:hAnsiTheme="majorHAnsi" w:cs="Arial"/>
          <w:sz w:val="20"/>
          <w:szCs w:val="20"/>
        </w:rPr>
        <w:t>Część I</w:t>
      </w:r>
    </w:p>
    <w:p w14:paraId="11B9842B" w14:textId="77777777" w:rsidR="00BB6117" w:rsidRPr="00BB6117" w:rsidRDefault="00BB6117" w:rsidP="00BB6117"/>
    <w:p w14:paraId="6C840E97" w14:textId="77777777" w:rsidR="00D75279" w:rsidRPr="00241820" w:rsidRDefault="00D75279" w:rsidP="00D75279">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2130A5E7" w14:textId="77777777" w:rsidR="00D75279" w:rsidRPr="00241820" w:rsidRDefault="00D75279" w:rsidP="003526E5">
      <w:pPr>
        <w:spacing w:line="276" w:lineRule="auto"/>
        <w:jc w:val="both"/>
        <w:rPr>
          <w:rFonts w:asciiTheme="majorHAnsi" w:hAnsiTheme="majorHAnsi" w:cs="Tahoma"/>
          <w:bCs/>
          <w:sz w:val="18"/>
          <w:szCs w:val="18"/>
        </w:rPr>
      </w:pPr>
    </w:p>
    <w:p w14:paraId="625949E3" w14:textId="77777777" w:rsidR="00BA28C8" w:rsidRPr="00241820" w:rsidRDefault="00BA28C8" w:rsidP="00C7687B">
      <w:pPr>
        <w:pStyle w:val="Bezodstpw"/>
        <w:spacing w:line="276" w:lineRule="auto"/>
        <w:jc w:val="center"/>
        <w:rPr>
          <w:rFonts w:asciiTheme="majorHAnsi" w:hAnsiTheme="majorHAnsi" w:cs="Arial"/>
          <w:b/>
          <w:sz w:val="22"/>
          <w:szCs w:val="22"/>
        </w:rPr>
      </w:pPr>
      <w:r w:rsidRPr="00241820">
        <w:rPr>
          <w:rFonts w:asciiTheme="majorHAnsi" w:hAnsiTheme="majorHAnsi" w:cs="Arial"/>
          <w:b/>
          <w:sz w:val="22"/>
          <w:szCs w:val="22"/>
        </w:rPr>
        <w:t>Kompleksowa dostawa gazu ziemnego wysokometanowego typu E ze stacji regazyfikacji LNG do Szkoły Podstawowej w Bierutowie</w:t>
      </w:r>
    </w:p>
    <w:p w14:paraId="1674616F" w14:textId="77777777" w:rsidR="00F2716F" w:rsidRPr="00241820" w:rsidRDefault="00F2716F" w:rsidP="00F2716F">
      <w:pPr>
        <w:jc w:val="both"/>
        <w:rPr>
          <w:rFonts w:asciiTheme="majorHAnsi" w:hAnsiTheme="majorHAnsi" w:cs="Tahoma"/>
          <w:bCs/>
          <w:sz w:val="18"/>
          <w:szCs w:val="18"/>
        </w:rPr>
      </w:pPr>
    </w:p>
    <w:p w14:paraId="09CA9C3F" w14:textId="77777777" w:rsidR="00B028B8" w:rsidRPr="00241820" w:rsidRDefault="00B028B8" w:rsidP="00B028B8">
      <w:pPr>
        <w:spacing w:after="60"/>
        <w:jc w:val="center"/>
        <w:rPr>
          <w:rFonts w:asciiTheme="majorHAnsi" w:hAnsiTheme="majorHAnsi" w:cs="Arial"/>
          <w:sz w:val="20"/>
          <w:szCs w:val="20"/>
        </w:rPr>
      </w:pPr>
      <w:r w:rsidRPr="00241820">
        <w:rPr>
          <w:rFonts w:asciiTheme="majorHAnsi" w:hAnsiTheme="majorHAnsi" w:cs="Arial"/>
          <w:sz w:val="20"/>
          <w:szCs w:val="20"/>
          <w:u w:val="single"/>
        </w:rPr>
        <w:t>Uwaga</w:t>
      </w:r>
      <w:r w:rsidRPr="00241820">
        <w:rPr>
          <w:rFonts w:asciiTheme="majorHAnsi" w:hAnsiTheme="majorHAnsi" w:cs="Arial"/>
          <w:sz w:val="20"/>
          <w:szCs w:val="20"/>
        </w:rPr>
        <w:t xml:space="preserve">: </w:t>
      </w:r>
      <w:r w:rsidRPr="00241820">
        <w:rPr>
          <w:rFonts w:asciiTheme="majorHAnsi" w:hAnsiTheme="majorHAnsi" w:cs="Arial"/>
          <w:i/>
          <w:color w:val="000000"/>
          <w:sz w:val="20"/>
          <w:szCs w:val="20"/>
        </w:rPr>
        <w:t>Niniejsze zobowiązanie wypełnia podmiot trzeci w przypadku, gdy wykonawca polega na zdolnościach technicznych lub zawodowych lub sytuacji finansowej lub ekonomicznej podmiotów udostępniających zasoby w celu potwierdzenia spełniania warunków udziału w postępowaniu.</w:t>
      </w:r>
    </w:p>
    <w:p w14:paraId="3CD8C3DA" w14:textId="77777777" w:rsidR="007405BE" w:rsidRPr="00241820" w:rsidRDefault="007405BE" w:rsidP="007405BE">
      <w:pPr>
        <w:pStyle w:val="Domylnie"/>
        <w:spacing w:after="0" w:line="100" w:lineRule="atLeast"/>
        <w:jc w:val="center"/>
        <w:rPr>
          <w:rFonts w:asciiTheme="majorHAnsi" w:hAnsiTheme="majorHAnsi" w:cs="Arial"/>
          <w:sz w:val="20"/>
          <w:szCs w:val="20"/>
        </w:rPr>
      </w:pPr>
    </w:p>
    <w:p w14:paraId="62DE470D" w14:textId="77777777" w:rsidR="00B028B8" w:rsidRPr="00241820" w:rsidRDefault="00B028B8" w:rsidP="00B028B8">
      <w:pPr>
        <w:pStyle w:val="Bezodstpw"/>
        <w:jc w:val="center"/>
        <w:rPr>
          <w:rFonts w:asciiTheme="majorHAnsi" w:hAnsiTheme="majorHAnsi" w:cs="Arial"/>
          <w:b/>
          <w:szCs w:val="24"/>
        </w:rPr>
      </w:pPr>
      <w:r w:rsidRPr="00241820">
        <w:rPr>
          <w:rFonts w:asciiTheme="majorHAnsi" w:hAnsiTheme="majorHAnsi" w:cs="Arial"/>
          <w:b/>
          <w:szCs w:val="24"/>
        </w:rPr>
        <w:t>ZOBOWIĄZANIE PODMIOTU UDOSTĘPNIAJĄCEGO ZASOBY</w:t>
      </w:r>
    </w:p>
    <w:p w14:paraId="0458BB28" w14:textId="77777777"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p>
    <w:p w14:paraId="5B10A38E" w14:textId="77777777"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 xml:space="preserve">Ja(My) niżej podpisany(i): </w:t>
      </w:r>
    </w:p>
    <w:p w14:paraId="285F5701" w14:textId="77777777"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p>
    <w:p w14:paraId="6C9981B9" w14:textId="1879850E"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 xml:space="preserve">……..…... </w:t>
      </w:r>
    </w:p>
    <w:p w14:paraId="58129788" w14:textId="77777777" w:rsidR="00B028B8" w:rsidRPr="00241820" w:rsidRDefault="00B028B8" w:rsidP="00B028B8">
      <w:pPr>
        <w:widowControl w:val="0"/>
        <w:suppressAutoHyphens/>
        <w:autoSpaceDE w:val="0"/>
        <w:autoSpaceDN w:val="0"/>
        <w:adjustRightInd w:val="0"/>
        <w:spacing w:after="120" w:line="276" w:lineRule="auto"/>
        <w:jc w:val="center"/>
        <w:rPr>
          <w:rFonts w:asciiTheme="majorHAnsi" w:hAnsiTheme="majorHAnsi" w:cs="Arial"/>
          <w:i/>
          <w:sz w:val="16"/>
          <w:szCs w:val="16"/>
        </w:rPr>
      </w:pPr>
      <w:r w:rsidRPr="00241820">
        <w:rPr>
          <w:rFonts w:asciiTheme="majorHAnsi" w:hAnsiTheme="majorHAnsi" w:cs="Arial"/>
          <w:i/>
          <w:sz w:val="16"/>
          <w:szCs w:val="16"/>
        </w:rPr>
        <w:t>(imię i nazwisko osoby upoważnionej do reprezentowania podmiotu udostępniającego zasoby)</w:t>
      </w:r>
    </w:p>
    <w:p w14:paraId="5C4C2A06" w14:textId="77777777"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działając w imieniu i na rzecz:</w:t>
      </w:r>
    </w:p>
    <w:p w14:paraId="70F51E6A" w14:textId="77777777"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p>
    <w:p w14:paraId="069CBA7A" w14:textId="37DE1520"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w:t>
      </w:r>
    </w:p>
    <w:p w14:paraId="45AA9870" w14:textId="77777777" w:rsidR="00B028B8" w:rsidRPr="00241820" w:rsidRDefault="00B028B8" w:rsidP="00B028B8">
      <w:pPr>
        <w:widowControl w:val="0"/>
        <w:suppressAutoHyphens/>
        <w:autoSpaceDE w:val="0"/>
        <w:autoSpaceDN w:val="0"/>
        <w:adjustRightInd w:val="0"/>
        <w:spacing w:after="240"/>
        <w:jc w:val="center"/>
        <w:rPr>
          <w:rFonts w:asciiTheme="majorHAnsi" w:hAnsiTheme="majorHAnsi" w:cs="Arial"/>
          <w:i/>
          <w:sz w:val="16"/>
          <w:szCs w:val="16"/>
        </w:rPr>
      </w:pPr>
      <w:r w:rsidRPr="00241820">
        <w:rPr>
          <w:rFonts w:asciiTheme="majorHAnsi" w:hAnsiTheme="majorHAnsi" w:cs="Arial"/>
          <w:i/>
          <w:sz w:val="16"/>
          <w:szCs w:val="16"/>
        </w:rPr>
        <w:t>(nazwa i adres  podmiotu udostępniającego zasoby)</w:t>
      </w:r>
    </w:p>
    <w:p w14:paraId="3CA6CA6B" w14:textId="6ADEEF75" w:rsidR="00B028B8" w:rsidRPr="00241820" w:rsidRDefault="00B028B8" w:rsidP="00B028B8">
      <w:pPr>
        <w:widowControl w:val="0"/>
        <w:suppressAutoHyphens/>
        <w:autoSpaceDE w:val="0"/>
        <w:autoSpaceDN w:val="0"/>
        <w:adjustRightInd w:val="0"/>
        <w:spacing w:after="120" w:line="276" w:lineRule="auto"/>
        <w:jc w:val="both"/>
        <w:rPr>
          <w:rFonts w:asciiTheme="majorHAnsi" w:hAnsiTheme="majorHAnsi" w:cs="Arial"/>
          <w:sz w:val="20"/>
          <w:szCs w:val="20"/>
        </w:rPr>
      </w:pPr>
      <w:r w:rsidRPr="00241820">
        <w:rPr>
          <w:rFonts w:asciiTheme="majorHAnsi" w:hAnsiTheme="majorHAnsi" w:cs="Arial"/>
          <w:b/>
          <w:bCs/>
          <w:sz w:val="20"/>
          <w:szCs w:val="20"/>
        </w:rPr>
        <w:t>Zobowiązuję się</w:t>
      </w:r>
      <w:r w:rsidRPr="00241820">
        <w:rPr>
          <w:rFonts w:asciiTheme="majorHAnsi" w:hAnsiTheme="majorHAnsi" w:cs="Arial"/>
          <w:sz w:val="20"/>
          <w:szCs w:val="20"/>
        </w:rPr>
        <w:t>, zgodnie z postanowieniami art. 118 ustawy z dnia 11 września 2019 r. Prawo zamówień publicznych (</w:t>
      </w:r>
      <w:r w:rsidR="00BA28C8" w:rsidRPr="00241820">
        <w:rPr>
          <w:rFonts w:asciiTheme="majorHAnsi" w:hAnsiTheme="majorHAnsi" w:cs="Arial"/>
          <w:sz w:val="20"/>
          <w:szCs w:val="20"/>
        </w:rPr>
        <w:t>Dz. U. z 202</w:t>
      </w:r>
      <w:r w:rsidR="005E2FC1">
        <w:rPr>
          <w:rFonts w:asciiTheme="majorHAnsi" w:hAnsiTheme="majorHAnsi" w:cs="Arial"/>
          <w:sz w:val="20"/>
          <w:szCs w:val="20"/>
        </w:rPr>
        <w:t>2</w:t>
      </w:r>
      <w:r w:rsidR="00BA28C8" w:rsidRPr="00241820">
        <w:rPr>
          <w:rFonts w:asciiTheme="majorHAnsi" w:hAnsiTheme="majorHAnsi" w:cs="Arial"/>
          <w:sz w:val="20"/>
          <w:szCs w:val="20"/>
        </w:rPr>
        <w:t xml:space="preserve"> r., poz. 1</w:t>
      </w:r>
      <w:r w:rsidR="005E2FC1">
        <w:rPr>
          <w:rFonts w:asciiTheme="majorHAnsi" w:hAnsiTheme="majorHAnsi" w:cs="Arial"/>
          <w:sz w:val="20"/>
          <w:szCs w:val="20"/>
        </w:rPr>
        <w:t>710</w:t>
      </w:r>
      <w:r w:rsidR="00BA28C8" w:rsidRPr="00241820">
        <w:rPr>
          <w:rFonts w:asciiTheme="majorHAnsi" w:hAnsiTheme="majorHAnsi" w:cs="Arial"/>
          <w:sz w:val="20"/>
          <w:szCs w:val="20"/>
        </w:rPr>
        <w:t xml:space="preserve"> ze zm</w:t>
      </w:r>
      <w:r w:rsidRPr="00241820">
        <w:rPr>
          <w:rFonts w:asciiTheme="majorHAnsi" w:hAnsiTheme="majorHAnsi" w:cs="Arial"/>
          <w:sz w:val="20"/>
          <w:szCs w:val="20"/>
        </w:rPr>
        <w:t>.),</w:t>
      </w:r>
      <w:r w:rsidR="00CD2789" w:rsidRPr="00241820">
        <w:rPr>
          <w:rFonts w:asciiTheme="majorHAnsi" w:hAnsiTheme="majorHAnsi" w:cs="Arial"/>
          <w:sz w:val="20"/>
          <w:szCs w:val="20"/>
        </w:rPr>
        <w:t xml:space="preserve"> </w:t>
      </w:r>
      <w:r w:rsidRPr="00241820">
        <w:rPr>
          <w:rFonts w:asciiTheme="majorHAnsi" w:hAnsiTheme="majorHAnsi" w:cs="Arial"/>
          <w:sz w:val="20"/>
          <w:szCs w:val="20"/>
        </w:rPr>
        <w:t>do oddania nw. zasobów:</w:t>
      </w:r>
    </w:p>
    <w:p w14:paraId="65B03A85" w14:textId="09023C5D"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w:t>
      </w:r>
    </w:p>
    <w:p w14:paraId="34C1DD61" w14:textId="77777777" w:rsidR="00B028B8" w:rsidRPr="00241820" w:rsidRDefault="00B028B8" w:rsidP="00B028B8">
      <w:pPr>
        <w:widowControl w:val="0"/>
        <w:suppressAutoHyphens/>
        <w:autoSpaceDE w:val="0"/>
        <w:autoSpaceDN w:val="0"/>
        <w:adjustRightInd w:val="0"/>
        <w:jc w:val="center"/>
        <w:rPr>
          <w:rFonts w:asciiTheme="majorHAnsi" w:hAnsiTheme="majorHAnsi" w:cs="Arial"/>
          <w:i/>
          <w:sz w:val="16"/>
          <w:szCs w:val="16"/>
        </w:rPr>
      </w:pPr>
      <w:r w:rsidRPr="00241820">
        <w:rPr>
          <w:rFonts w:asciiTheme="majorHAnsi" w:hAnsiTheme="majorHAnsi" w:cs="Arial"/>
          <w:i/>
          <w:sz w:val="16"/>
          <w:szCs w:val="16"/>
        </w:rPr>
        <w:t>(określenie zasobów)</w:t>
      </w:r>
    </w:p>
    <w:p w14:paraId="0C569CA5" w14:textId="77777777" w:rsidR="00B028B8" w:rsidRPr="00241820" w:rsidRDefault="00B028B8" w:rsidP="00B028B8">
      <w:pPr>
        <w:widowControl w:val="0"/>
        <w:suppressAutoHyphens/>
        <w:autoSpaceDE w:val="0"/>
        <w:autoSpaceDN w:val="0"/>
        <w:adjustRightInd w:val="0"/>
        <w:spacing w:before="120" w:after="120" w:line="276" w:lineRule="auto"/>
        <w:jc w:val="both"/>
        <w:rPr>
          <w:rFonts w:asciiTheme="majorHAnsi" w:hAnsiTheme="majorHAnsi" w:cs="Arial"/>
          <w:sz w:val="20"/>
          <w:szCs w:val="20"/>
        </w:rPr>
      </w:pPr>
      <w:r w:rsidRPr="00241820">
        <w:rPr>
          <w:rFonts w:asciiTheme="majorHAnsi" w:hAnsiTheme="majorHAnsi" w:cs="Arial"/>
          <w:sz w:val="20"/>
          <w:szCs w:val="20"/>
        </w:rPr>
        <w:t>do dyspozycji Wykonawcy:</w:t>
      </w:r>
    </w:p>
    <w:p w14:paraId="71C42793" w14:textId="6DED5EAE" w:rsidR="00B028B8" w:rsidRPr="00241820" w:rsidRDefault="00B028B8" w:rsidP="00B028B8">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w:t>
      </w:r>
    </w:p>
    <w:p w14:paraId="0D2F371B" w14:textId="77777777" w:rsidR="00B028B8" w:rsidRPr="00241820" w:rsidRDefault="00B028B8" w:rsidP="00B028B8">
      <w:pPr>
        <w:widowControl w:val="0"/>
        <w:suppressAutoHyphens/>
        <w:autoSpaceDE w:val="0"/>
        <w:autoSpaceDN w:val="0"/>
        <w:adjustRightInd w:val="0"/>
        <w:jc w:val="center"/>
        <w:rPr>
          <w:rFonts w:asciiTheme="majorHAnsi" w:hAnsiTheme="majorHAnsi" w:cs="Arial"/>
          <w:i/>
          <w:sz w:val="16"/>
          <w:szCs w:val="16"/>
        </w:rPr>
      </w:pPr>
      <w:r w:rsidRPr="00241820">
        <w:rPr>
          <w:rFonts w:asciiTheme="majorHAnsi" w:hAnsiTheme="majorHAnsi" w:cs="Arial"/>
          <w:i/>
          <w:sz w:val="16"/>
          <w:szCs w:val="16"/>
        </w:rPr>
        <w:t>(nazwa i adres Wykonawcy składającego ofertę)</w:t>
      </w:r>
    </w:p>
    <w:p w14:paraId="6761AE4B" w14:textId="77777777" w:rsidR="00A733D5" w:rsidRPr="00241820" w:rsidRDefault="00A733D5" w:rsidP="00A733D5">
      <w:pPr>
        <w:widowControl w:val="0"/>
        <w:tabs>
          <w:tab w:val="left" w:pos="6285"/>
        </w:tabs>
        <w:suppressAutoHyphens/>
        <w:autoSpaceDE w:val="0"/>
        <w:autoSpaceDN w:val="0"/>
        <w:adjustRightInd w:val="0"/>
        <w:spacing w:before="120" w:after="120" w:line="276" w:lineRule="auto"/>
        <w:jc w:val="both"/>
        <w:rPr>
          <w:rFonts w:asciiTheme="majorHAnsi" w:hAnsiTheme="majorHAnsi" w:cs="Arial"/>
          <w:sz w:val="20"/>
          <w:szCs w:val="20"/>
        </w:rPr>
      </w:pPr>
    </w:p>
    <w:p w14:paraId="296868E3" w14:textId="77777777" w:rsidR="00B028B8" w:rsidRPr="00241820" w:rsidRDefault="00B028B8" w:rsidP="00E77607">
      <w:pPr>
        <w:jc w:val="both"/>
        <w:outlineLvl w:val="0"/>
        <w:rPr>
          <w:rFonts w:asciiTheme="majorHAnsi" w:hAnsiTheme="majorHAnsi" w:cs="Arial"/>
          <w:b/>
          <w:sz w:val="20"/>
          <w:szCs w:val="20"/>
        </w:rPr>
      </w:pPr>
      <w:bookmarkStart w:id="366" w:name="_Toc66701580"/>
      <w:bookmarkStart w:id="367" w:name="_Toc66703132"/>
      <w:bookmarkStart w:id="368" w:name="_Toc80872910"/>
      <w:bookmarkStart w:id="369" w:name="_Toc80875320"/>
      <w:r w:rsidRPr="00241820">
        <w:rPr>
          <w:rFonts w:asciiTheme="majorHAnsi" w:hAnsiTheme="majorHAnsi" w:cs="Arial"/>
          <w:sz w:val="20"/>
          <w:szCs w:val="20"/>
        </w:rPr>
        <w:t>na potrzeby realizacji zamówienia pn.</w:t>
      </w:r>
      <w:r w:rsidR="00A733D5" w:rsidRPr="00241820">
        <w:rPr>
          <w:rFonts w:asciiTheme="majorHAnsi" w:hAnsiTheme="majorHAnsi" w:cs="Arial"/>
          <w:sz w:val="20"/>
          <w:szCs w:val="20"/>
        </w:rPr>
        <w:t xml:space="preserve"> „</w:t>
      </w:r>
      <w:r w:rsidR="00BA28C8" w:rsidRPr="00241820">
        <w:rPr>
          <w:rFonts w:asciiTheme="majorHAnsi" w:hAnsiTheme="majorHAnsi" w:cs="Arial"/>
          <w:b/>
          <w:sz w:val="20"/>
          <w:szCs w:val="20"/>
        </w:rPr>
        <w:t>Kompleksowa dostawa gazu ziemnego wysokometanowego typu E ze stacji regazyfikacji LNG do Szkoły Podstawowej w Bierutowie</w:t>
      </w:r>
      <w:r w:rsidR="00540CED" w:rsidRPr="00241820">
        <w:rPr>
          <w:rFonts w:asciiTheme="majorHAnsi" w:hAnsiTheme="majorHAnsi" w:cs="Arial"/>
          <w:b/>
          <w:sz w:val="20"/>
          <w:szCs w:val="20"/>
        </w:rPr>
        <w:t>”</w:t>
      </w:r>
      <w:bookmarkEnd w:id="366"/>
      <w:bookmarkEnd w:id="367"/>
      <w:bookmarkEnd w:id="368"/>
      <w:bookmarkEnd w:id="369"/>
    </w:p>
    <w:p w14:paraId="258C86B0" w14:textId="77777777" w:rsidR="00A733D5" w:rsidRPr="00241820" w:rsidRDefault="00A733D5" w:rsidP="00B028B8">
      <w:pPr>
        <w:widowControl w:val="0"/>
        <w:suppressAutoHyphens/>
        <w:autoSpaceDE w:val="0"/>
        <w:autoSpaceDN w:val="0"/>
        <w:adjustRightInd w:val="0"/>
        <w:spacing w:after="120"/>
        <w:rPr>
          <w:rFonts w:asciiTheme="majorHAnsi" w:hAnsiTheme="majorHAnsi" w:cs="Arial"/>
          <w:b/>
          <w:bCs/>
          <w:sz w:val="20"/>
          <w:szCs w:val="20"/>
        </w:rPr>
      </w:pPr>
    </w:p>
    <w:p w14:paraId="1B17C696" w14:textId="77777777" w:rsidR="00B028B8" w:rsidRPr="00241820" w:rsidRDefault="00B028B8" w:rsidP="00B028B8">
      <w:pPr>
        <w:widowControl w:val="0"/>
        <w:suppressAutoHyphens/>
        <w:autoSpaceDE w:val="0"/>
        <w:autoSpaceDN w:val="0"/>
        <w:adjustRightInd w:val="0"/>
        <w:spacing w:after="120"/>
        <w:rPr>
          <w:rFonts w:asciiTheme="majorHAnsi" w:hAnsiTheme="majorHAnsi" w:cs="Arial"/>
          <w:sz w:val="20"/>
          <w:szCs w:val="20"/>
        </w:rPr>
      </w:pPr>
      <w:r w:rsidRPr="00241820">
        <w:rPr>
          <w:rFonts w:asciiTheme="majorHAnsi" w:hAnsiTheme="majorHAnsi" w:cs="Arial"/>
          <w:b/>
          <w:bCs/>
          <w:sz w:val="20"/>
          <w:szCs w:val="20"/>
        </w:rPr>
        <w:t>Oświadczam, że</w:t>
      </w:r>
      <w:r w:rsidRPr="00241820">
        <w:rPr>
          <w:rFonts w:asciiTheme="majorHAnsi" w:hAnsiTheme="majorHAnsi" w:cs="Arial"/>
          <w:sz w:val="20"/>
          <w:szCs w:val="20"/>
        </w:rPr>
        <w:t>:</w:t>
      </w:r>
    </w:p>
    <w:p w14:paraId="7A2A2841" w14:textId="77777777" w:rsidR="00B028B8" w:rsidRPr="00241820" w:rsidRDefault="00B028B8" w:rsidP="00C079FF">
      <w:pPr>
        <w:widowControl w:val="0"/>
        <w:numPr>
          <w:ilvl w:val="0"/>
          <w:numId w:val="37"/>
        </w:numPr>
        <w:suppressAutoHyphens/>
        <w:autoSpaceDE w:val="0"/>
        <w:autoSpaceDN w:val="0"/>
        <w:adjustRightInd w:val="0"/>
        <w:spacing w:after="120"/>
        <w:ind w:left="284" w:hanging="284"/>
        <w:rPr>
          <w:rFonts w:asciiTheme="majorHAnsi" w:hAnsiTheme="majorHAnsi" w:cs="Arial"/>
          <w:sz w:val="20"/>
          <w:szCs w:val="20"/>
        </w:rPr>
      </w:pPr>
      <w:r w:rsidRPr="00241820">
        <w:rPr>
          <w:rFonts w:asciiTheme="majorHAnsi" w:hAnsiTheme="majorHAnsi" w:cs="Arial"/>
          <w:sz w:val="20"/>
          <w:szCs w:val="20"/>
        </w:rPr>
        <w:t>udostępnię</w:t>
      </w:r>
      <w:r w:rsidR="00A733D5" w:rsidRPr="00241820">
        <w:rPr>
          <w:rFonts w:asciiTheme="majorHAnsi" w:hAnsiTheme="majorHAnsi" w:cs="Arial"/>
          <w:sz w:val="20"/>
          <w:szCs w:val="20"/>
        </w:rPr>
        <w:t xml:space="preserve"> </w:t>
      </w:r>
      <w:r w:rsidRPr="00241820">
        <w:rPr>
          <w:rFonts w:asciiTheme="majorHAnsi" w:hAnsiTheme="majorHAnsi" w:cs="Arial"/>
          <w:sz w:val="20"/>
          <w:szCs w:val="20"/>
        </w:rPr>
        <w:t>Wykonawcy zasoby, w następującym zakresie:</w:t>
      </w:r>
    </w:p>
    <w:p w14:paraId="3E57358E" w14:textId="77777777" w:rsidR="00B028B8" w:rsidRPr="00241820" w:rsidRDefault="00B028B8" w:rsidP="00B028B8">
      <w:pPr>
        <w:widowControl w:val="0"/>
        <w:suppressAutoHyphens/>
        <w:autoSpaceDE w:val="0"/>
        <w:autoSpaceDN w:val="0"/>
        <w:adjustRightInd w:val="0"/>
        <w:spacing w:after="120"/>
        <w:ind w:left="284"/>
        <w:rPr>
          <w:rFonts w:asciiTheme="majorHAnsi" w:hAnsiTheme="majorHAnsi" w:cs="Arial"/>
          <w:sz w:val="20"/>
          <w:szCs w:val="20"/>
        </w:rPr>
      </w:pPr>
      <w:r w:rsidRPr="00241820">
        <w:rPr>
          <w:rFonts w:asciiTheme="majorHAnsi" w:hAnsiTheme="majorHAnsi" w:cs="Arial"/>
          <w:sz w:val="20"/>
          <w:szCs w:val="20"/>
        </w:rPr>
        <w:t>…………………………………………………………………....…………………………</w:t>
      </w:r>
      <w:r w:rsidR="00A733D5" w:rsidRPr="00241820">
        <w:rPr>
          <w:rFonts w:asciiTheme="majorHAnsi" w:hAnsiTheme="majorHAnsi" w:cs="Arial"/>
          <w:sz w:val="20"/>
          <w:szCs w:val="20"/>
        </w:rPr>
        <w:t>………</w:t>
      </w:r>
      <w:r w:rsidRPr="00241820">
        <w:rPr>
          <w:rFonts w:asciiTheme="majorHAnsi" w:hAnsiTheme="majorHAnsi" w:cs="Arial"/>
          <w:sz w:val="20"/>
          <w:szCs w:val="20"/>
        </w:rPr>
        <w:t>….……..</w:t>
      </w:r>
    </w:p>
    <w:p w14:paraId="32AE70D0" w14:textId="77777777" w:rsidR="00B028B8" w:rsidRPr="00241820" w:rsidRDefault="00B028B8" w:rsidP="00C079FF">
      <w:pPr>
        <w:widowControl w:val="0"/>
        <w:numPr>
          <w:ilvl w:val="0"/>
          <w:numId w:val="37"/>
        </w:numPr>
        <w:suppressAutoHyphens/>
        <w:autoSpaceDE w:val="0"/>
        <w:autoSpaceDN w:val="0"/>
        <w:adjustRightInd w:val="0"/>
        <w:spacing w:after="120"/>
        <w:ind w:left="284" w:hanging="284"/>
        <w:jc w:val="both"/>
        <w:rPr>
          <w:rFonts w:asciiTheme="majorHAnsi" w:hAnsiTheme="majorHAnsi" w:cs="Arial"/>
          <w:sz w:val="20"/>
          <w:szCs w:val="20"/>
        </w:rPr>
      </w:pPr>
      <w:r w:rsidRPr="00241820">
        <w:rPr>
          <w:rFonts w:asciiTheme="majorHAnsi" w:hAnsiTheme="majorHAnsi" w:cs="Arial"/>
          <w:sz w:val="20"/>
          <w:szCs w:val="20"/>
        </w:rPr>
        <w:t>sposób wykorzystania udostępnionych przeze mnie zasobów przy wykonywaniu zamówienia publicznego będzie następujący:</w:t>
      </w:r>
    </w:p>
    <w:p w14:paraId="692AA870" w14:textId="77777777" w:rsidR="00B028B8" w:rsidRPr="00241820" w:rsidRDefault="00B028B8" w:rsidP="00B028B8">
      <w:pPr>
        <w:widowControl w:val="0"/>
        <w:suppressAutoHyphens/>
        <w:autoSpaceDE w:val="0"/>
        <w:autoSpaceDN w:val="0"/>
        <w:adjustRightInd w:val="0"/>
        <w:spacing w:after="120"/>
        <w:ind w:left="284"/>
        <w:jc w:val="both"/>
        <w:rPr>
          <w:rFonts w:asciiTheme="majorHAnsi" w:hAnsiTheme="majorHAnsi" w:cs="Arial"/>
          <w:sz w:val="20"/>
          <w:szCs w:val="20"/>
        </w:rPr>
      </w:pPr>
      <w:bookmarkStart w:id="370" w:name="_Hlk60300768"/>
      <w:r w:rsidRPr="00241820">
        <w:rPr>
          <w:rFonts w:asciiTheme="majorHAnsi" w:hAnsiTheme="majorHAnsi" w:cs="Arial"/>
          <w:sz w:val="20"/>
          <w:szCs w:val="20"/>
        </w:rPr>
        <w:t>…………………………………………………………………....………………</w:t>
      </w:r>
      <w:r w:rsidR="00A733D5" w:rsidRPr="00241820">
        <w:rPr>
          <w:rFonts w:asciiTheme="majorHAnsi" w:hAnsiTheme="majorHAnsi" w:cs="Arial"/>
          <w:sz w:val="20"/>
          <w:szCs w:val="20"/>
        </w:rPr>
        <w:t>………..</w:t>
      </w:r>
      <w:r w:rsidRPr="00241820">
        <w:rPr>
          <w:rFonts w:asciiTheme="majorHAnsi" w:hAnsiTheme="majorHAnsi" w:cs="Arial"/>
          <w:sz w:val="20"/>
          <w:szCs w:val="20"/>
        </w:rPr>
        <w:t>…………….……..</w:t>
      </w:r>
    </w:p>
    <w:bookmarkEnd w:id="370"/>
    <w:p w14:paraId="248CB877" w14:textId="77777777" w:rsidR="00B028B8" w:rsidRPr="00241820" w:rsidRDefault="00B028B8" w:rsidP="00C079FF">
      <w:pPr>
        <w:widowControl w:val="0"/>
        <w:numPr>
          <w:ilvl w:val="0"/>
          <w:numId w:val="37"/>
        </w:numPr>
        <w:suppressAutoHyphens/>
        <w:autoSpaceDE w:val="0"/>
        <w:autoSpaceDN w:val="0"/>
        <w:adjustRightInd w:val="0"/>
        <w:spacing w:after="120"/>
        <w:ind w:left="284" w:hanging="284"/>
        <w:jc w:val="both"/>
        <w:rPr>
          <w:rFonts w:asciiTheme="majorHAnsi" w:hAnsiTheme="majorHAnsi" w:cs="Arial"/>
          <w:sz w:val="20"/>
          <w:szCs w:val="20"/>
        </w:rPr>
      </w:pPr>
      <w:r w:rsidRPr="00241820">
        <w:rPr>
          <w:rFonts w:asciiTheme="majorHAnsi" w:hAnsiTheme="majorHAnsi" w:cs="Arial"/>
          <w:sz w:val="20"/>
          <w:szCs w:val="20"/>
        </w:rPr>
        <w:t>zakres mojego udziału przy realizacji zamówienia publicznego będzie następujący:</w:t>
      </w:r>
    </w:p>
    <w:p w14:paraId="458D76A9" w14:textId="77777777" w:rsidR="00B028B8" w:rsidRPr="00241820" w:rsidRDefault="00B028B8" w:rsidP="00B028B8">
      <w:pPr>
        <w:widowControl w:val="0"/>
        <w:suppressAutoHyphens/>
        <w:autoSpaceDE w:val="0"/>
        <w:autoSpaceDN w:val="0"/>
        <w:adjustRightInd w:val="0"/>
        <w:spacing w:after="120"/>
        <w:ind w:left="284"/>
        <w:jc w:val="both"/>
        <w:rPr>
          <w:rFonts w:asciiTheme="majorHAnsi" w:hAnsiTheme="majorHAnsi" w:cs="Arial"/>
          <w:sz w:val="20"/>
          <w:szCs w:val="20"/>
        </w:rPr>
      </w:pPr>
      <w:r w:rsidRPr="00241820">
        <w:rPr>
          <w:rFonts w:asciiTheme="majorHAnsi" w:hAnsiTheme="majorHAnsi" w:cs="Arial"/>
          <w:sz w:val="20"/>
          <w:szCs w:val="20"/>
        </w:rPr>
        <w:t>…………………………………………………………………....………………</w:t>
      </w:r>
      <w:r w:rsidR="00A733D5" w:rsidRPr="00241820">
        <w:rPr>
          <w:rFonts w:asciiTheme="majorHAnsi" w:hAnsiTheme="majorHAnsi" w:cs="Arial"/>
          <w:sz w:val="20"/>
          <w:szCs w:val="20"/>
        </w:rPr>
        <w:t>………...</w:t>
      </w:r>
      <w:r w:rsidRPr="00241820">
        <w:rPr>
          <w:rFonts w:asciiTheme="majorHAnsi" w:hAnsiTheme="majorHAnsi" w:cs="Arial"/>
          <w:sz w:val="20"/>
          <w:szCs w:val="20"/>
        </w:rPr>
        <w:t>…………….……..</w:t>
      </w:r>
    </w:p>
    <w:p w14:paraId="5F0E0B88" w14:textId="77777777" w:rsidR="00B028B8" w:rsidRPr="00241820" w:rsidRDefault="00B028B8" w:rsidP="00C079FF">
      <w:pPr>
        <w:widowControl w:val="0"/>
        <w:numPr>
          <w:ilvl w:val="0"/>
          <w:numId w:val="37"/>
        </w:numPr>
        <w:suppressAutoHyphens/>
        <w:autoSpaceDE w:val="0"/>
        <w:autoSpaceDN w:val="0"/>
        <w:adjustRightInd w:val="0"/>
        <w:spacing w:after="120"/>
        <w:ind w:left="284" w:hanging="284"/>
        <w:jc w:val="both"/>
        <w:rPr>
          <w:rFonts w:asciiTheme="majorHAnsi" w:hAnsiTheme="majorHAnsi" w:cs="Arial"/>
          <w:sz w:val="20"/>
          <w:szCs w:val="20"/>
        </w:rPr>
      </w:pPr>
      <w:r w:rsidRPr="00241820">
        <w:rPr>
          <w:rFonts w:asciiTheme="majorHAnsi" w:hAnsiTheme="majorHAnsi" w:cs="Arial"/>
          <w:sz w:val="20"/>
          <w:szCs w:val="20"/>
        </w:rPr>
        <w:t>okres mojego udostępnienia zasobów Wykonawcy będzie następujący:</w:t>
      </w:r>
    </w:p>
    <w:p w14:paraId="38DD4DF4" w14:textId="77777777" w:rsidR="00B028B8" w:rsidRPr="00241820" w:rsidRDefault="00B028B8" w:rsidP="00B028B8">
      <w:pPr>
        <w:widowControl w:val="0"/>
        <w:suppressAutoHyphens/>
        <w:autoSpaceDE w:val="0"/>
        <w:autoSpaceDN w:val="0"/>
        <w:adjustRightInd w:val="0"/>
        <w:spacing w:after="120"/>
        <w:ind w:left="284"/>
        <w:jc w:val="both"/>
        <w:rPr>
          <w:rFonts w:asciiTheme="majorHAnsi" w:hAnsiTheme="majorHAnsi" w:cs="Arial"/>
          <w:sz w:val="20"/>
          <w:szCs w:val="20"/>
        </w:rPr>
      </w:pPr>
      <w:r w:rsidRPr="00241820">
        <w:rPr>
          <w:rFonts w:asciiTheme="majorHAnsi" w:hAnsiTheme="majorHAnsi" w:cs="Arial"/>
          <w:sz w:val="20"/>
          <w:szCs w:val="20"/>
        </w:rPr>
        <w:t>…………………………………………………………………....…………………</w:t>
      </w:r>
      <w:r w:rsidR="00A733D5" w:rsidRPr="00241820">
        <w:rPr>
          <w:rFonts w:asciiTheme="majorHAnsi" w:hAnsiTheme="majorHAnsi" w:cs="Arial"/>
          <w:sz w:val="20"/>
          <w:szCs w:val="20"/>
        </w:rPr>
        <w:t>………….</w:t>
      </w:r>
      <w:r w:rsidRPr="00241820">
        <w:rPr>
          <w:rFonts w:asciiTheme="majorHAnsi" w:hAnsiTheme="majorHAnsi" w:cs="Arial"/>
          <w:sz w:val="20"/>
          <w:szCs w:val="20"/>
        </w:rPr>
        <w:t>………….……</w:t>
      </w:r>
    </w:p>
    <w:p w14:paraId="1D04528C" w14:textId="77777777" w:rsidR="007405BE" w:rsidRPr="00241820" w:rsidRDefault="00B028B8" w:rsidP="00A733D5">
      <w:pPr>
        <w:widowControl w:val="0"/>
        <w:tabs>
          <w:tab w:val="left" w:pos="1845"/>
        </w:tabs>
        <w:suppressAutoHyphens/>
        <w:autoSpaceDE w:val="0"/>
        <w:autoSpaceDN w:val="0"/>
        <w:adjustRightInd w:val="0"/>
        <w:jc w:val="both"/>
        <w:rPr>
          <w:rFonts w:asciiTheme="majorHAnsi" w:hAnsiTheme="majorHAnsi" w:cs="Arial"/>
          <w:sz w:val="20"/>
        </w:rPr>
      </w:pPr>
      <w:r w:rsidRPr="00241820">
        <w:rPr>
          <w:rFonts w:asciiTheme="majorHAnsi" w:hAnsiTheme="majorHAnsi"/>
          <w:sz w:val="20"/>
          <w:szCs w:val="21"/>
        </w:rPr>
        <w:tab/>
      </w:r>
    </w:p>
    <w:p w14:paraId="49DF9495" w14:textId="77777777" w:rsidR="00A733D5" w:rsidRPr="00241820" w:rsidRDefault="00A733D5" w:rsidP="007405BE">
      <w:pPr>
        <w:pStyle w:val="Bezodstpw"/>
        <w:spacing w:line="360" w:lineRule="auto"/>
        <w:jc w:val="both"/>
        <w:rPr>
          <w:rFonts w:asciiTheme="majorHAnsi" w:hAnsiTheme="majorHAnsi" w:cs="Arial"/>
          <w:b/>
          <w:sz w:val="20"/>
        </w:rPr>
      </w:pPr>
    </w:p>
    <w:p w14:paraId="2153FC29" w14:textId="77777777" w:rsidR="00A733D5" w:rsidRPr="00241820" w:rsidRDefault="00A733D5" w:rsidP="007405BE">
      <w:pPr>
        <w:pStyle w:val="Bezodstpw"/>
        <w:spacing w:line="360" w:lineRule="auto"/>
        <w:jc w:val="both"/>
        <w:rPr>
          <w:rFonts w:asciiTheme="majorHAnsi" w:hAnsiTheme="majorHAnsi" w:cs="Arial"/>
          <w:b/>
          <w:sz w:val="20"/>
        </w:rPr>
      </w:pPr>
    </w:p>
    <w:p w14:paraId="2DFD772E" w14:textId="77777777" w:rsidR="00A733D5" w:rsidRPr="00241820" w:rsidRDefault="00A733D5" w:rsidP="007405BE">
      <w:pPr>
        <w:pStyle w:val="Bezodstpw"/>
        <w:spacing w:line="360" w:lineRule="auto"/>
        <w:jc w:val="both"/>
        <w:rPr>
          <w:rFonts w:asciiTheme="majorHAnsi" w:hAnsiTheme="majorHAnsi" w:cs="Arial"/>
          <w:b/>
          <w:sz w:val="20"/>
        </w:rPr>
      </w:pPr>
    </w:p>
    <w:p w14:paraId="1CAA0C5A" w14:textId="77777777" w:rsidR="007405BE" w:rsidRPr="00241820" w:rsidRDefault="007405BE" w:rsidP="007405BE">
      <w:pPr>
        <w:pStyle w:val="Bezodstpw"/>
        <w:spacing w:line="360" w:lineRule="auto"/>
        <w:jc w:val="both"/>
        <w:rPr>
          <w:rFonts w:asciiTheme="majorHAnsi" w:hAnsiTheme="majorHAnsi" w:cs="Arial"/>
          <w:b/>
          <w:sz w:val="20"/>
        </w:rPr>
      </w:pPr>
      <w:r w:rsidRPr="00241820">
        <w:rPr>
          <w:rFonts w:asciiTheme="majorHAnsi" w:hAnsiTheme="majorHAnsi" w:cs="Arial"/>
          <w:b/>
          <w:sz w:val="20"/>
        </w:rPr>
        <w:lastRenderedPageBreak/>
        <w:t xml:space="preserve">Oświadczam, że jako podmiot udostępniający powyższe zasoby wezmę udziału w realizacji niniejszego zamówienia jako podwykonawca. </w:t>
      </w:r>
    </w:p>
    <w:p w14:paraId="42A8A2E0" w14:textId="77777777" w:rsidR="007405BE" w:rsidRPr="00241820" w:rsidRDefault="007405BE" w:rsidP="007405BE">
      <w:pPr>
        <w:pStyle w:val="Bezodstpw"/>
        <w:spacing w:line="360" w:lineRule="auto"/>
        <w:jc w:val="both"/>
        <w:rPr>
          <w:rFonts w:asciiTheme="majorHAnsi" w:hAnsiTheme="majorHAnsi" w:cs="Arial"/>
          <w:b/>
          <w:sz w:val="20"/>
        </w:rPr>
      </w:pPr>
      <w:r w:rsidRPr="00241820">
        <w:rPr>
          <w:rFonts w:asciiTheme="majorHAnsi" w:hAnsiTheme="majorHAnsi" w:cs="Arial"/>
          <w:b/>
          <w:sz w:val="20"/>
        </w:rPr>
        <w:t>Podmiot, który zobowiązał się do udostępnienia zasobów, odpowiada solidarnie z Wykonawcą za szkodę Zamawiającego powstałą w skutek nie udostępnienia tych zasobów, chyba że za nieudostępnienie zasobów nie ponosi winy.</w:t>
      </w:r>
    </w:p>
    <w:p w14:paraId="5A7D3E78" w14:textId="77777777" w:rsidR="007405BE" w:rsidRPr="00241820" w:rsidRDefault="007405BE" w:rsidP="007405BE">
      <w:pPr>
        <w:pStyle w:val="Domylnie"/>
        <w:spacing w:after="0" w:line="360" w:lineRule="auto"/>
        <w:rPr>
          <w:rFonts w:asciiTheme="majorHAnsi" w:hAnsiTheme="majorHAnsi" w:cs="Tahoma"/>
          <w:sz w:val="16"/>
          <w:szCs w:val="16"/>
        </w:rPr>
      </w:pPr>
    </w:p>
    <w:p w14:paraId="11D26C4B" w14:textId="77777777" w:rsidR="00A733D5" w:rsidRPr="00241820" w:rsidRDefault="00A733D5" w:rsidP="007405BE">
      <w:pPr>
        <w:pStyle w:val="Domylnie"/>
        <w:spacing w:after="0" w:line="360" w:lineRule="auto"/>
        <w:rPr>
          <w:rFonts w:asciiTheme="majorHAnsi" w:hAnsiTheme="majorHAnsi" w:cs="Tahoma"/>
          <w:sz w:val="16"/>
          <w:szCs w:val="16"/>
        </w:rPr>
      </w:pPr>
    </w:p>
    <w:p w14:paraId="509145E6" w14:textId="77777777" w:rsidR="007405BE" w:rsidRPr="00241820" w:rsidRDefault="007405BE" w:rsidP="007405BE">
      <w:pPr>
        <w:pStyle w:val="Domylnie"/>
        <w:spacing w:after="0" w:line="360" w:lineRule="auto"/>
        <w:rPr>
          <w:rFonts w:asciiTheme="majorHAnsi" w:hAnsiTheme="majorHAnsi" w:cs="Arial"/>
          <w:sz w:val="20"/>
          <w:szCs w:val="20"/>
        </w:rPr>
      </w:pPr>
      <w:r w:rsidRPr="00241820">
        <w:rPr>
          <w:rFonts w:asciiTheme="majorHAnsi" w:hAnsiTheme="majorHAnsi" w:cs="Tahoma"/>
          <w:sz w:val="16"/>
          <w:szCs w:val="16"/>
        </w:rPr>
        <w:t>..................................... dnia .................................</w:t>
      </w:r>
    </w:p>
    <w:p w14:paraId="70335B6C" w14:textId="77777777" w:rsidR="007405BE" w:rsidRPr="00241820" w:rsidRDefault="007405BE" w:rsidP="007405BE">
      <w:pPr>
        <w:pStyle w:val="Domylnie"/>
        <w:spacing w:after="0" w:line="100" w:lineRule="atLeast"/>
        <w:rPr>
          <w:rFonts w:asciiTheme="majorHAnsi" w:hAnsiTheme="majorHAnsi" w:cs="Tahoma"/>
          <w:i/>
          <w:sz w:val="18"/>
          <w:szCs w:val="18"/>
        </w:rPr>
      </w:pPr>
    </w:p>
    <w:p w14:paraId="7D473A63" w14:textId="77777777" w:rsidR="007405BE" w:rsidRPr="00241820" w:rsidRDefault="007405BE" w:rsidP="007405BE">
      <w:pPr>
        <w:pStyle w:val="Domylnie"/>
        <w:spacing w:after="0" w:line="100" w:lineRule="atLeast"/>
        <w:rPr>
          <w:rFonts w:asciiTheme="majorHAnsi" w:hAnsiTheme="majorHAnsi" w:cs="Tahoma"/>
          <w:i/>
          <w:sz w:val="18"/>
          <w:szCs w:val="18"/>
        </w:rPr>
      </w:pPr>
    </w:p>
    <w:p w14:paraId="3097E76B" w14:textId="77777777" w:rsidR="00A733D5" w:rsidRPr="00241820" w:rsidRDefault="00A733D5" w:rsidP="007405BE">
      <w:pPr>
        <w:pStyle w:val="Domylnie"/>
        <w:spacing w:after="0" w:line="100" w:lineRule="atLeast"/>
        <w:rPr>
          <w:rFonts w:asciiTheme="majorHAnsi" w:hAnsiTheme="majorHAnsi" w:cs="Tahoma"/>
          <w:i/>
          <w:sz w:val="18"/>
          <w:szCs w:val="18"/>
        </w:rPr>
      </w:pPr>
    </w:p>
    <w:p w14:paraId="4E95CCA9" w14:textId="77777777" w:rsidR="00A733D5" w:rsidRPr="00241820" w:rsidRDefault="00A733D5" w:rsidP="007405BE">
      <w:pPr>
        <w:pStyle w:val="Domylnie"/>
        <w:spacing w:after="0" w:line="100" w:lineRule="atLeast"/>
        <w:rPr>
          <w:rFonts w:asciiTheme="majorHAnsi" w:hAnsiTheme="majorHAnsi" w:cs="Tahoma"/>
          <w:i/>
          <w:sz w:val="18"/>
          <w:szCs w:val="18"/>
        </w:rPr>
      </w:pPr>
    </w:p>
    <w:p w14:paraId="2342A44E" w14:textId="37EB77D9" w:rsidR="00A733D5" w:rsidRPr="00783796" w:rsidRDefault="00A733D5" w:rsidP="00A733D5">
      <w:pPr>
        <w:pStyle w:val="Domylnie"/>
        <w:spacing w:after="0" w:line="100" w:lineRule="atLeast"/>
        <w:rPr>
          <w:rFonts w:asciiTheme="majorHAnsi" w:eastAsia="Times New Roman" w:hAnsiTheme="majorHAnsi" w:cs="Arial"/>
          <w:i/>
          <w:iCs/>
          <w:sz w:val="16"/>
          <w:szCs w:val="16"/>
          <w:lang w:eastAsia="pl-PL"/>
        </w:rPr>
      </w:pPr>
      <w:r w:rsidRPr="00241820">
        <w:rPr>
          <w:rFonts w:asciiTheme="majorHAnsi" w:eastAsia="Times New Roman" w:hAnsiTheme="majorHAnsi" w:cs="Tahoma"/>
          <w:i/>
          <w:sz w:val="16"/>
          <w:szCs w:val="16"/>
          <w:lang w:eastAsia="ar-SA"/>
        </w:rPr>
        <w:t xml:space="preserve">                                                                  </w:t>
      </w:r>
      <w:r w:rsidR="007405BE" w:rsidRPr="00241820">
        <w:rPr>
          <w:rFonts w:asciiTheme="majorHAnsi" w:eastAsia="Times New Roman" w:hAnsiTheme="majorHAnsi" w:cs="Tahoma"/>
          <w:i/>
          <w:sz w:val="16"/>
          <w:szCs w:val="16"/>
          <w:lang w:eastAsia="ar-SA"/>
        </w:rPr>
        <w:t>.......</w:t>
      </w:r>
      <w:r w:rsidRPr="00241820">
        <w:rPr>
          <w:rFonts w:asciiTheme="majorHAnsi" w:eastAsia="Times New Roman" w:hAnsiTheme="majorHAnsi" w:cs="Tahoma"/>
          <w:i/>
          <w:sz w:val="16"/>
          <w:szCs w:val="16"/>
          <w:lang w:eastAsia="ar-SA"/>
        </w:rPr>
        <w:t>......................................................</w:t>
      </w:r>
      <w:r w:rsidR="007405BE" w:rsidRPr="00241820">
        <w:rPr>
          <w:rFonts w:asciiTheme="majorHAnsi" w:eastAsia="Times New Roman" w:hAnsiTheme="majorHAnsi" w:cs="Tahoma"/>
          <w:i/>
          <w:sz w:val="16"/>
          <w:szCs w:val="16"/>
          <w:lang w:eastAsia="ar-SA"/>
        </w:rPr>
        <w:t xml:space="preserve">.....................................................      </w:t>
      </w:r>
      <w:r w:rsidR="007405BE" w:rsidRPr="00241820">
        <w:rPr>
          <w:rFonts w:asciiTheme="majorHAnsi" w:eastAsia="Times New Roman" w:hAnsiTheme="majorHAnsi" w:cs="Tahoma"/>
          <w:i/>
          <w:sz w:val="16"/>
          <w:szCs w:val="16"/>
          <w:lang w:eastAsia="ar-SA"/>
        </w:rPr>
        <w:tab/>
      </w:r>
      <w:r w:rsidR="007405BE" w:rsidRPr="00241820">
        <w:rPr>
          <w:rFonts w:asciiTheme="majorHAnsi" w:eastAsia="Times New Roman" w:hAnsiTheme="majorHAnsi" w:cs="Tahoma"/>
          <w:i/>
          <w:sz w:val="16"/>
          <w:szCs w:val="16"/>
          <w:lang w:eastAsia="ar-SA"/>
        </w:rPr>
        <w:tab/>
      </w:r>
      <w:r w:rsidR="007405BE" w:rsidRPr="00241820">
        <w:rPr>
          <w:rFonts w:asciiTheme="majorHAnsi" w:eastAsia="Times New Roman" w:hAnsiTheme="majorHAnsi" w:cs="Tahoma"/>
          <w:i/>
          <w:sz w:val="16"/>
          <w:szCs w:val="16"/>
          <w:lang w:eastAsia="ar-SA"/>
        </w:rPr>
        <w:tab/>
      </w:r>
      <w:r w:rsidR="007405BE" w:rsidRPr="00241820">
        <w:rPr>
          <w:rFonts w:asciiTheme="majorHAnsi" w:eastAsia="Times New Roman" w:hAnsiTheme="majorHAnsi" w:cs="Tahoma"/>
          <w:i/>
          <w:sz w:val="16"/>
          <w:szCs w:val="16"/>
          <w:lang w:eastAsia="ar-SA"/>
        </w:rPr>
        <w:tab/>
      </w:r>
      <w:r w:rsidRPr="00241820">
        <w:rPr>
          <w:rFonts w:asciiTheme="majorHAnsi" w:eastAsia="Times New Roman" w:hAnsiTheme="majorHAnsi" w:cs="Tahoma"/>
          <w:i/>
          <w:sz w:val="16"/>
          <w:szCs w:val="16"/>
          <w:lang w:eastAsia="ar-SA"/>
        </w:rPr>
        <w:t xml:space="preserve">       </w:t>
      </w:r>
      <w:r w:rsidRPr="00241820">
        <w:rPr>
          <w:rFonts w:asciiTheme="majorHAnsi" w:eastAsia="Times New Roman" w:hAnsiTheme="majorHAnsi" w:cs="Arial"/>
          <w:i/>
          <w:sz w:val="16"/>
          <w:szCs w:val="16"/>
          <w:lang w:eastAsia="ar-SA"/>
        </w:rPr>
        <w:t xml:space="preserve">  </w:t>
      </w:r>
      <w:r w:rsidRPr="00241820">
        <w:rPr>
          <w:rFonts w:asciiTheme="majorHAnsi" w:eastAsia="Times New Roman" w:hAnsiTheme="majorHAnsi" w:cs="Arial"/>
          <w:i/>
          <w:iCs/>
          <w:sz w:val="16"/>
          <w:szCs w:val="16"/>
          <w:lang w:eastAsia="pl-PL"/>
        </w:rPr>
        <w:t xml:space="preserve"> (podpis osoby uprawnionej do składania  oświadczeń woli w imieniu podmiotu udostępniającego zasoby)</w:t>
      </w:r>
    </w:p>
    <w:p w14:paraId="4EA60D51" w14:textId="77777777" w:rsidR="00A733D5" w:rsidRPr="00241820" w:rsidRDefault="00A733D5" w:rsidP="00A733D5">
      <w:pPr>
        <w:pStyle w:val="Domylnie"/>
        <w:spacing w:after="0" w:line="100" w:lineRule="atLeast"/>
        <w:rPr>
          <w:rFonts w:asciiTheme="majorHAnsi" w:hAnsiTheme="majorHAnsi" w:cs="Arial"/>
          <w:sz w:val="20"/>
          <w:szCs w:val="20"/>
        </w:rPr>
      </w:pPr>
    </w:p>
    <w:p w14:paraId="5359B31E" w14:textId="77777777" w:rsidR="00A733D5" w:rsidRPr="00241820" w:rsidRDefault="00A733D5" w:rsidP="007405BE">
      <w:pPr>
        <w:pStyle w:val="Nagwek3"/>
        <w:jc w:val="left"/>
        <w:rPr>
          <w:rFonts w:asciiTheme="majorHAnsi" w:hAnsiTheme="majorHAnsi" w:cs="Arial"/>
          <w:b w:val="0"/>
          <w:i w:val="0"/>
          <w:sz w:val="16"/>
          <w:szCs w:val="16"/>
        </w:rPr>
      </w:pPr>
      <w:bookmarkStart w:id="371" w:name="_Toc25059488"/>
      <w:bookmarkStart w:id="372" w:name="_Toc44329043"/>
      <w:bookmarkStart w:id="373" w:name="_Toc50379710"/>
      <w:bookmarkStart w:id="374" w:name="_Toc61019399"/>
      <w:bookmarkStart w:id="375" w:name="_Toc61027427"/>
      <w:bookmarkStart w:id="376" w:name="_Toc61030591"/>
      <w:bookmarkStart w:id="377" w:name="_Toc61202230"/>
    </w:p>
    <w:p w14:paraId="333965CF" w14:textId="77777777" w:rsidR="00A733D5" w:rsidRPr="00241820" w:rsidRDefault="00A733D5" w:rsidP="007405BE">
      <w:pPr>
        <w:pStyle w:val="Nagwek3"/>
        <w:jc w:val="left"/>
        <w:rPr>
          <w:rFonts w:asciiTheme="majorHAnsi" w:hAnsiTheme="majorHAnsi" w:cs="Arial"/>
          <w:b w:val="0"/>
          <w:i w:val="0"/>
          <w:sz w:val="16"/>
          <w:szCs w:val="16"/>
        </w:rPr>
      </w:pPr>
    </w:p>
    <w:p w14:paraId="3C037CDB" w14:textId="77777777" w:rsidR="007405BE" w:rsidRPr="00241820" w:rsidRDefault="007405BE" w:rsidP="007405BE">
      <w:pPr>
        <w:pStyle w:val="Nagwek3"/>
        <w:jc w:val="left"/>
        <w:rPr>
          <w:rFonts w:asciiTheme="majorHAnsi" w:hAnsiTheme="majorHAnsi" w:cs="Tahoma"/>
          <w:b w:val="0"/>
          <w:i w:val="0"/>
          <w:sz w:val="16"/>
          <w:szCs w:val="16"/>
        </w:rPr>
      </w:pPr>
      <w:bookmarkStart w:id="378" w:name="_Toc63076035"/>
      <w:bookmarkStart w:id="379" w:name="_Toc65657829"/>
      <w:bookmarkStart w:id="380" w:name="_Toc66701581"/>
      <w:bookmarkStart w:id="381" w:name="_Toc66703133"/>
      <w:bookmarkStart w:id="382" w:name="_Toc80872911"/>
      <w:bookmarkStart w:id="383" w:name="_Toc80875321"/>
      <w:r w:rsidRPr="00241820">
        <w:rPr>
          <w:rFonts w:asciiTheme="majorHAnsi" w:hAnsiTheme="majorHAnsi" w:cs="Arial"/>
          <w:b w:val="0"/>
          <w:i w:val="0"/>
          <w:sz w:val="16"/>
          <w:szCs w:val="16"/>
        </w:rPr>
        <w:t>* - niepotrzebne skreślić</w:t>
      </w:r>
      <w:bookmarkEnd w:id="371"/>
      <w:bookmarkEnd w:id="372"/>
      <w:bookmarkEnd w:id="373"/>
      <w:bookmarkEnd w:id="374"/>
      <w:bookmarkEnd w:id="375"/>
      <w:bookmarkEnd w:id="376"/>
      <w:bookmarkEnd w:id="377"/>
      <w:bookmarkEnd w:id="378"/>
      <w:bookmarkEnd w:id="379"/>
      <w:bookmarkEnd w:id="380"/>
      <w:bookmarkEnd w:id="381"/>
      <w:bookmarkEnd w:id="382"/>
      <w:bookmarkEnd w:id="383"/>
    </w:p>
    <w:p w14:paraId="6CD9C269" w14:textId="77777777" w:rsidR="007405BE" w:rsidRPr="00241820" w:rsidRDefault="007405BE" w:rsidP="007405BE">
      <w:pPr>
        <w:rPr>
          <w:rFonts w:asciiTheme="majorHAnsi" w:hAnsiTheme="majorHAnsi"/>
        </w:rPr>
      </w:pPr>
    </w:p>
    <w:p w14:paraId="790422B6" w14:textId="77777777" w:rsidR="007405BE" w:rsidRPr="00241820" w:rsidRDefault="007405BE" w:rsidP="00E753FD">
      <w:pPr>
        <w:pStyle w:val="Nagwek3"/>
        <w:rPr>
          <w:rFonts w:asciiTheme="majorHAnsi" w:hAnsiTheme="majorHAnsi" w:cs="Arial"/>
          <w:sz w:val="20"/>
          <w:szCs w:val="20"/>
        </w:rPr>
      </w:pPr>
    </w:p>
    <w:p w14:paraId="2EB4A7F7" w14:textId="1F84D5E0" w:rsidR="00FC307C" w:rsidRDefault="00FC307C" w:rsidP="00FC307C">
      <w:pPr>
        <w:rPr>
          <w:rFonts w:asciiTheme="majorHAnsi" w:hAnsiTheme="majorHAnsi"/>
        </w:rPr>
      </w:pPr>
    </w:p>
    <w:p w14:paraId="460DBC8E" w14:textId="180766AF" w:rsidR="00BB6117" w:rsidRDefault="00BB6117" w:rsidP="00FC307C">
      <w:pPr>
        <w:rPr>
          <w:rFonts w:asciiTheme="majorHAnsi" w:hAnsiTheme="majorHAnsi"/>
        </w:rPr>
      </w:pPr>
    </w:p>
    <w:p w14:paraId="6EFB0BE8" w14:textId="3004B64C" w:rsidR="00BB6117" w:rsidRDefault="00BB6117" w:rsidP="00FC307C">
      <w:pPr>
        <w:rPr>
          <w:rFonts w:asciiTheme="majorHAnsi" w:hAnsiTheme="majorHAnsi"/>
        </w:rPr>
      </w:pPr>
    </w:p>
    <w:p w14:paraId="3FD2548E" w14:textId="0302A85A" w:rsidR="00BB6117" w:rsidRDefault="00BB6117" w:rsidP="00FC307C">
      <w:pPr>
        <w:rPr>
          <w:rFonts w:asciiTheme="majorHAnsi" w:hAnsiTheme="majorHAnsi"/>
        </w:rPr>
      </w:pPr>
    </w:p>
    <w:p w14:paraId="1801333B" w14:textId="01170A33" w:rsidR="00BB6117" w:rsidRDefault="00BB6117" w:rsidP="00FC307C">
      <w:pPr>
        <w:rPr>
          <w:rFonts w:asciiTheme="majorHAnsi" w:hAnsiTheme="majorHAnsi"/>
        </w:rPr>
      </w:pPr>
    </w:p>
    <w:p w14:paraId="6BEEEDA3" w14:textId="481F7F60" w:rsidR="00BB6117" w:rsidRDefault="00BB6117" w:rsidP="00FC307C">
      <w:pPr>
        <w:rPr>
          <w:rFonts w:asciiTheme="majorHAnsi" w:hAnsiTheme="majorHAnsi"/>
        </w:rPr>
      </w:pPr>
    </w:p>
    <w:p w14:paraId="7B66604F" w14:textId="2189C01F" w:rsidR="00BB6117" w:rsidRDefault="00BB6117" w:rsidP="00FC307C">
      <w:pPr>
        <w:rPr>
          <w:rFonts w:asciiTheme="majorHAnsi" w:hAnsiTheme="majorHAnsi"/>
        </w:rPr>
      </w:pPr>
    </w:p>
    <w:p w14:paraId="3C9C1DD5" w14:textId="4C31538A" w:rsidR="00BB6117" w:rsidRDefault="00BB6117" w:rsidP="00FC307C">
      <w:pPr>
        <w:rPr>
          <w:rFonts w:asciiTheme="majorHAnsi" w:hAnsiTheme="majorHAnsi"/>
        </w:rPr>
      </w:pPr>
    </w:p>
    <w:p w14:paraId="1B5EA2D6" w14:textId="1899AD15" w:rsidR="00BB6117" w:rsidRDefault="00BB6117" w:rsidP="00FC307C">
      <w:pPr>
        <w:rPr>
          <w:rFonts w:asciiTheme="majorHAnsi" w:hAnsiTheme="majorHAnsi"/>
        </w:rPr>
      </w:pPr>
    </w:p>
    <w:p w14:paraId="5A91C117" w14:textId="24A96D9E" w:rsidR="00BB6117" w:rsidRDefault="00BB6117" w:rsidP="00FC307C">
      <w:pPr>
        <w:rPr>
          <w:rFonts w:asciiTheme="majorHAnsi" w:hAnsiTheme="majorHAnsi"/>
        </w:rPr>
      </w:pPr>
    </w:p>
    <w:p w14:paraId="12DF0D35" w14:textId="120A76AF" w:rsidR="00BB6117" w:rsidRDefault="00BB6117" w:rsidP="00FC307C">
      <w:pPr>
        <w:rPr>
          <w:rFonts w:asciiTheme="majorHAnsi" w:hAnsiTheme="majorHAnsi"/>
        </w:rPr>
      </w:pPr>
    </w:p>
    <w:p w14:paraId="3677D58A" w14:textId="2E47F14A" w:rsidR="00BB6117" w:rsidRDefault="00BB6117" w:rsidP="00FC307C">
      <w:pPr>
        <w:rPr>
          <w:rFonts w:asciiTheme="majorHAnsi" w:hAnsiTheme="majorHAnsi"/>
        </w:rPr>
      </w:pPr>
    </w:p>
    <w:p w14:paraId="19007BC7" w14:textId="4299373E" w:rsidR="00BB6117" w:rsidRDefault="00BB6117" w:rsidP="00FC307C">
      <w:pPr>
        <w:rPr>
          <w:rFonts w:asciiTheme="majorHAnsi" w:hAnsiTheme="majorHAnsi"/>
        </w:rPr>
      </w:pPr>
    </w:p>
    <w:p w14:paraId="0AE916F9" w14:textId="2B2312F1" w:rsidR="00BB6117" w:rsidRDefault="00BB6117" w:rsidP="00FC307C">
      <w:pPr>
        <w:rPr>
          <w:rFonts w:asciiTheme="majorHAnsi" w:hAnsiTheme="majorHAnsi"/>
        </w:rPr>
      </w:pPr>
    </w:p>
    <w:p w14:paraId="7B9A8223" w14:textId="717F69B4" w:rsidR="00BB6117" w:rsidRDefault="00BB6117" w:rsidP="00FC307C">
      <w:pPr>
        <w:rPr>
          <w:rFonts w:asciiTheme="majorHAnsi" w:hAnsiTheme="majorHAnsi"/>
        </w:rPr>
      </w:pPr>
    </w:p>
    <w:p w14:paraId="40071B4C" w14:textId="6BAF04A7" w:rsidR="00BB6117" w:rsidRDefault="00BB6117" w:rsidP="00FC307C">
      <w:pPr>
        <w:rPr>
          <w:rFonts w:asciiTheme="majorHAnsi" w:hAnsiTheme="majorHAnsi"/>
        </w:rPr>
      </w:pPr>
    </w:p>
    <w:p w14:paraId="345276E6" w14:textId="5AA835B0" w:rsidR="00BB6117" w:rsidRDefault="00BB6117" w:rsidP="00FC307C">
      <w:pPr>
        <w:rPr>
          <w:rFonts w:asciiTheme="majorHAnsi" w:hAnsiTheme="majorHAnsi"/>
        </w:rPr>
      </w:pPr>
    </w:p>
    <w:p w14:paraId="02207C81" w14:textId="335512FE" w:rsidR="00BB6117" w:rsidRDefault="00BB6117" w:rsidP="00FC307C">
      <w:pPr>
        <w:rPr>
          <w:rFonts w:asciiTheme="majorHAnsi" w:hAnsiTheme="majorHAnsi"/>
        </w:rPr>
      </w:pPr>
    </w:p>
    <w:p w14:paraId="61C6619B" w14:textId="129B6528" w:rsidR="00BB6117" w:rsidRDefault="00BB6117" w:rsidP="00FC307C">
      <w:pPr>
        <w:rPr>
          <w:rFonts w:asciiTheme="majorHAnsi" w:hAnsiTheme="majorHAnsi"/>
        </w:rPr>
      </w:pPr>
    </w:p>
    <w:p w14:paraId="6E846DF2" w14:textId="4B90E509" w:rsidR="00BB6117" w:rsidRDefault="00BB6117" w:rsidP="00FC307C">
      <w:pPr>
        <w:rPr>
          <w:rFonts w:asciiTheme="majorHAnsi" w:hAnsiTheme="majorHAnsi"/>
        </w:rPr>
      </w:pPr>
    </w:p>
    <w:p w14:paraId="10AF75A5" w14:textId="3640F995" w:rsidR="00577301" w:rsidRDefault="00577301" w:rsidP="00FC307C">
      <w:pPr>
        <w:rPr>
          <w:rFonts w:asciiTheme="majorHAnsi" w:hAnsiTheme="majorHAnsi"/>
        </w:rPr>
      </w:pPr>
    </w:p>
    <w:p w14:paraId="75B39D45" w14:textId="06A55F99" w:rsidR="00577301" w:rsidRDefault="00577301" w:rsidP="00FC307C">
      <w:pPr>
        <w:rPr>
          <w:rFonts w:asciiTheme="majorHAnsi" w:hAnsiTheme="majorHAnsi"/>
        </w:rPr>
      </w:pPr>
    </w:p>
    <w:p w14:paraId="11512A0E" w14:textId="71C71AC6" w:rsidR="00577301" w:rsidRDefault="00577301" w:rsidP="00FC307C">
      <w:pPr>
        <w:rPr>
          <w:rFonts w:asciiTheme="majorHAnsi" w:hAnsiTheme="majorHAnsi"/>
        </w:rPr>
      </w:pPr>
    </w:p>
    <w:p w14:paraId="7E5B06E7" w14:textId="77777777" w:rsidR="00577301" w:rsidRDefault="00577301" w:rsidP="00FC307C">
      <w:pPr>
        <w:rPr>
          <w:rFonts w:asciiTheme="majorHAnsi" w:hAnsiTheme="majorHAnsi"/>
        </w:rPr>
      </w:pPr>
    </w:p>
    <w:p w14:paraId="2585277C" w14:textId="0048783F" w:rsidR="00BB6117" w:rsidRDefault="00BB6117" w:rsidP="00FC307C">
      <w:pPr>
        <w:rPr>
          <w:rFonts w:asciiTheme="majorHAnsi" w:hAnsiTheme="majorHAnsi"/>
        </w:rPr>
      </w:pPr>
    </w:p>
    <w:p w14:paraId="7739C533" w14:textId="7E4F3E32" w:rsidR="00BB6117" w:rsidRDefault="00BB6117" w:rsidP="00FC307C">
      <w:pPr>
        <w:rPr>
          <w:rFonts w:asciiTheme="majorHAnsi" w:hAnsiTheme="majorHAnsi"/>
        </w:rPr>
      </w:pPr>
    </w:p>
    <w:p w14:paraId="4111F861" w14:textId="69727096" w:rsidR="00BB6117" w:rsidRDefault="00BB6117" w:rsidP="00FC307C">
      <w:pPr>
        <w:rPr>
          <w:rFonts w:asciiTheme="majorHAnsi" w:hAnsiTheme="majorHAnsi"/>
        </w:rPr>
      </w:pPr>
    </w:p>
    <w:p w14:paraId="639C6E58" w14:textId="0E0C37BA" w:rsidR="00A733D5" w:rsidRDefault="00A733D5" w:rsidP="00A733D5">
      <w:pPr>
        <w:pStyle w:val="Bezodstpw"/>
        <w:rPr>
          <w:rFonts w:asciiTheme="majorHAnsi" w:hAnsiTheme="majorHAnsi"/>
        </w:rPr>
      </w:pPr>
    </w:p>
    <w:p w14:paraId="05C2A08F" w14:textId="77777777" w:rsidR="00BB6117" w:rsidRPr="00241820" w:rsidRDefault="00BB6117" w:rsidP="00A733D5">
      <w:pPr>
        <w:pStyle w:val="Bezodstpw"/>
        <w:rPr>
          <w:rFonts w:asciiTheme="majorHAnsi" w:hAnsiTheme="majorHAnsi"/>
        </w:rPr>
      </w:pPr>
    </w:p>
    <w:p w14:paraId="09D01BE7" w14:textId="1B591B4B" w:rsidR="00BB6117" w:rsidRPr="00241820" w:rsidRDefault="00BB6117" w:rsidP="00BB6117">
      <w:pPr>
        <w:pStyle w:val="Nagwek3"/>
        <w:rPr>
          <w:rFonts w:asciiTheme="majorHAnsi" w:hAnsiTheme="majorHAnsi" w:cs="Arial"/>
          <w:sz w:val="20"/>
          <w:szCs w:val="20"/>
        </w:rPr>
      </w:pPr>
      <w:r w:rsidRPr="00241820">
        <w:rPr>
          <w:rFonts w:asciiTheme="majorHAnsi" w:hAnsiTheme="majorHAnsi" w:cs="Arial"/>
          <w:sz w:val="20"/>
          <w:szCs w:val="20"/>
        </w:rPr>
        <w:lastRenderedPageBreak/>
        <w:t>Załącznik Nr 6</w:t>
      </w:r>
      <w:r>
        <w:rPr>
          <w:rFonts w:asciiTheme="majorHAnsi" w:hAnsiTheme="majorHAnsi" w:cs="Arial"/>
          <w:sz w:val="20"/>
          <w:szCs w:val="20"/>
        </w:rPr>
        <w:t>b</w:t>
      </w:r>
      <w:r w:rsidRPr="00241820">
        <w:rPr>
          <w:rFonts w:asciiTheme="majorHAnsi" w:hAnsiTheme="majorHAnsi" w:cs="Arial"/>
          <w:sz w:val="20"/>
          <w:szCs w:val="20"/>
        </w:rPr>
        <w:t xml:space="preserve"> do SWZ – </w:t>
      </w:r>
    </w:p>
    <w:p w14:paraId="0FCB172E" w14:textId="77777777" w:rsidR="00BB6117" w:rsidRDefault="00BB6117" w:rsidP="00BB6117">
      <w:pPr>
        <w:pStyle w:val="Nagwek3"/>
        <w:rPr>
          <w:rFonts w:asciiTheme="majorHAnsi" w:hAnsiTheme="majorHAnsi" w:cs="Arial"/>
          <w:sz w:val="20"/>
          <w:szCs w:val="20"/>
        </w:rPr>
      </w:pPr>
      <w:r w:rsidRPr="00241820">
        <w:rPr>
          <w:rFonts w:asciiTheme="majorHAnsi" w:hAnsiTheme="majorHAnsi" w:cs="Arial"/>
          <w:sz w:val="20"/>
          <w:szCs w:val="20"/>
        </w:rPr>
        <w:t>ZOBOWIĄZANIE INNEGO PODMIOTU</w:t>
      </w:r>
      <w:r>
        <w:rPr>
          <w:rFonts w:asciiTheme="majorHAnsi" w:hAnsiTheme="majorHAnsi" w:cs="Arial"/>
          <w:sz w:val="20"/>
          <w:szCs w:val="20"/>
        </w:rPr>
        <w:t xml:space="preserve"> </w:t>
      </w:r>
    </w:p>
    <w:p w14:paraId="7D450444" w14:textId="4478C3EB" w:rsidR="00BB6117" w:rsidRDefault="00BB6117" w:rsidP="00BB6117">
      <w:pPr>
        <w:pStyle w:val="Nagwek3"/>
        <w:rPr>
          <w:rFonts w:asciiTheme="majorHAnsi" w:hAnsiTheme="majorHAnsi" w:cs="Arial"/>
          <w:sz w:val="20"/>
          <w:szCs w:val="20"/>
        </w:rPr>
      </w:pPr>
      <w:r>
        <w:rPr>
          <w:rFonts w:asciiTheme="majorHAnsi" w:hAnsiTheme="majorHAnsi" w:cs="Arial"/>
          <w:sz w:val="20"/>
          <w:szCs w:val="20"/>
        </w:rPr>
        <w:t>Część II</w:t>
      </w:r>
    </w:p>
    <w:p w14:paraId="5BC1AC9F" w14:textId="77777777" w:rsidR="00BB6117" w:rsidRPr="00BB6117" w:rsidRDefault="00BB6117" w:rsidP="00BB6117"/>
    <w:p w14:paraId="30083CC9" w14:textId="77777777" w:rsidR="00BB6117" w:rsidRPr="00241820" w:rsidRDefault="00BB6117" w:rsidP="00BB6117">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4710A982" w14:textId="77777777" w:rsidR="00BB6117" w:rsidRPr="00241820" w:rsidRDefault="00BB6117" w:rsidP="00BB6117">
      <w:pPr>
        <w:spacing w:line="276" w:lineRule="auto"/>
        <w:jc w:val="both"/>
        <w:rPr>
          <w:rFonts w:asciiTheme="majorHAnsi" w:hAnsiTheme="majorHAnsi" w:cs="Tahoma"/>
          <w:bCs/>
          <w:sz w:val="18"/>
          <w:szCs w:val="18"/>
        </w:rPr>
      </w:pPr>
    </w:p>
    <w:p w14:paraId="6543CCCC" w14:textId="4AADD1BF" w:rsidR="00BB6117" w:rsidRPr="00241820" w:rsidRDefault="00BB6117" w:rsidP="00C7687B">
      <w:pPr>
        <w:pStyle w:val="Bezodstpw"/>
        <w:spacing w:line="276" w:lineRule="auto"/>
        <w:jc w:val="center"/>
        <w:rPr>
          <w:rFonts w:asciiTheme="majorHAnsi" w:hAnsiTheme="majorHAnsi" w:cs="Arial"/>
          <w:b/>
          <w:sz w:val="22"/>
          <w:szCs w:val="22"/>
        </w:rPr>
      </w:pPr>
      <w:r w:rsidRPr="00241820">
        <w:rPr>
          <w:rFonts w:asciiTheme="majorHAnsi" w:hAnsiTheme="majorHAnsi" w:cs="Arial"/>
          <w:b/>
          <w:sz w:val="22"/>
          <w:szCs w:val="22"/>
        </w:rPr>
        <w:t xml:space="preserve">Kompleksowa dostawa gazu ziemnego wysokometanowego typu E ze stacji regazyfikacji LNG do </w:t>
      </w:r>
      <w:r>
        <w:rPr>
          <w:rFonts w:asciiTheme="majorHAnsi" w:hAnsiTheme="majorHAnsi" w:cs="Arial"/>
          <w:b/>
          <w:sz w:val="22"/>
          <w:szCs w:val="22"/>
        </w:rPr>
        <w:t>Przedszkola Miejskiego</w:t>
      </w:r>
      <w:r w:rsidRPr="00241820">
        <w:rPr>
          <w:rFonts w:asciiTheme="majorHAnsi" w:hAnsiTheme="majorHAnsi" w:cs="Arial"/>
          <w:b/>
          <w:sz w:val="22"/>
          <w:szCs w:val="22"/>
        </w:rPr>
        <w:t xml:space="preserve"> w Bierutowie</w:t>
      </w:r>
    </w:p>
    <w:p w14:paraId="75148F83" w14:textId="77777777" w:rsidR="00BB6117" w:rsidRPr="00241820" w:rsidRDefault="00BB6117" w:rsidP="00BB6117">
      <w:pPr>
        <w:jc w:val="both"/>
        <w:rPr>
          <w:rFonts w:asciiTheme="majorHAnsi" w:hAnsiTheme="majorHAnsi" w:cs="Tahoma"/>
          <w:bCs/>
          <w:sz w:val="18"/>
          <w:szCs w:val="18"/>
        </w:rPr>
      </w:pPr>
    </w:p>
    <w:p w14:paraId="30D299E3" w14:textId="77777777" w:rsidR="00BB6117" w:rsidRPr="00241820" w:rsidRDefault="00BB6117" w:rsidP="00BB6117">
      <w:pPr>
        <w:spacing w:after="60"/>
        <w:jc w:val="center"/>
        <w:rPr>
          <w:rFonts w:asciiTheme="majorHAnsi" w:hAnsiTheme="majorHAnsi" w:cs="Arial"/>
          <w:sz w:val="20"/>
          <w:szCs w:val="20"/>
        </w:rPr>
      </w:pPr>
      <w:r w:rsidRPr="00241820">
        <w:rPr>
          <w:rFonts w:asciiTheme="majorHAnsi" w:hAnsiTheme="majorHAnsi" w:cs="Arial"/>
          <w:sz w:val="20"/>
          <w:szCs w:val="20"/>
          <w:u w:val="single"/>
        </w:rPr>
        <w:t>Uwaga</w:t>
      </w:r>
      <w:r w:rsidRPr="00241820">
        <w:rPr>
          <w:rFonts w:asciiTheme="majorHAnsi" w:hAnsiTheme="majorHAnsi" w:cs="Arial"/>
          <w:sz w:val="20"/>
          <w:szCs w:val="20"/>
        </w:rPr>
        <w:t xml:space="preserve">: </w:t>
      </w:r>
      <w:r w:rsidRPr="00241820">
        <w:rPr>
          <w:rFonts w:asciiTheme="majorHAnsi" w:hAnsiTheme="majorHAnsi" w:cs="Arial"/>
          <w:i/>
          <w:color w:val="000000"/>
          <w:sz w:val="20"/>
          <w:szCs w:val="20"/>
        </w:rPr>
        <w:t>Niniejsze zobowiązanie wypełnia podmiot trzeci w przypadku, gdy wykonawca polega na zdolnościach technicznych lub zawodowych lub sytuacji finansowej lub ekonomicznej podmiotów udostępniających zasoby w celu potwierdzenia spełniania warunków udziału w postępowaniu.</w:t>
      </w:r>
    </w:p>
    <w:p w14:paraId="1A6678B4" w14:textId="77777777" w:rsidR="00BB6117" w:rsidRPr="00241820" w:rsidRDefault="00BB6117" w:rsidP="00BB6117">
      <w:pPr>
        <w:pStyle w:val="Domylnie"/>
        <w:spacing w:after="0" w:line="100" w:lineRule="atLeast"/>
        <w:jc w:val="center"/>
        <w:rPr>
          <w:rFonts w:asciiTheme="majorHAnsi" w:hAnsiTheme="majorHAnsi" w:cs="Arial"/>
          <w:sz w:val="20"/>
          <w:szCs w:val="20"/>
        </w:rPr>
      </w:pPr>
    </w:p>
    <w:p w14:paraId="68313FB2" w14:textId="77777777" w:rsidR="00BB6117" w:rsidRPr="00241820" w:rsidRDefault="00BB6117" w:rsidP="00BB6117">
      <w:pPr>
        <w:pStyle w:val="Bezodstpw"/>
        <w:jc w:val="center"/>
        <w:rPr>
          <w:rFonts w:asciiTheme="majorHAnsi" w:hAnsiTheme="majorHAnsi" w:cs="Arial"/>
          <w:b/>
          <w:szCs w:val="24"/>
        </w:rPr>
      </w:pPr>
      <w:r w:rsidRPr="00241820">
        <w:rPr>
          <w:rFonts w:asciiTheme="majorHAnsi" w:hAnsiTheme="majorHAnsi" w:cs="Arial"/>
          <w:b/>
          <w:szCs w:val="24"/>
        </w:rPr>
        <w:t>ZOBOWIĄZANIE PODMIOTU UDOSTĘPNIAJĄCEGO ZASOBY</w:t>
      </w:r>
    </w:p>
    <w:p w14:paraId="4465733E" w14:textId="77777777"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p>
    <w:p w14:paraId="0302FABA" w14:textId="77777777"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 xml:space="preserve">Ja(My) niżej podpisany(i): </w:t>
      </w:r>
    </w:p>
    <w:p w14:paraId="245965F2" w14:textId="77777777"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p>
    <w:p w14:paraId="14A8CD7C" w14:textId="4EB01978"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 xml:space="preserve">... </w:t>
      </w:r>
    </w:p>
    <w:p w14:paraId="2ADFCCFD" w14:textId="77777777" w:rsidR="00BB6117" w:rsidRPr="00241820" w:rsidRDefault="00BB6117" w:rsidP="00BB6117">
      <w:pPr>
        <w:widowControl w:val="0"/>
        <w:suppressAutoHyphens/>
        <w:autoSpaceDE w:val="0"/>
        <w:autoSpaceDN w:val="0"/>
        <w:adjustRightInd w:val="0"/>
        <w:spacing w:after="120" w:line="276" w:lineRule="auto"/>
        <w:jc w:val="center"/>
        <w:rPr>
          <w:rFonts w:asciiTheme="majorHAnsi" w:hAnsiTheme="majorHAnsi" w:cs="Arial"/>
          <w:i/>
          <w:sz w:val="16"/>
          <w:szCs w:val="16"/>
        </w:rPr>
      </w:pPr>
      <w:r w:rsidRPr="00241820">
        <w:rPr>
          <w:rFonts w:asciiTheme="majorHAnsi" w:hAnsiTheme="majorHAnsi" w:cs="Arial"/>
          <w:i/>
          <w:sz w:val="16"/>
          <w:szCs w:val="16"/>
        </w:rPr>
        <w:t>(imię i nazwisko osoby upoważnionej do reprezentowania podmiotu udostępniającego zasoby)</w:t>
      </w:r>
    </w:p>
    <w:p w14:paraId="66C7CF90" w14:textId="77777777"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działając w imieniu i na rzecz:</w:t>
      </w:r>
    </w:p>
    <w:p w14:paraId="1A72B65C" w14:textId="77777777"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p>
    <w:p w14:paraId="3DCAA23E" w14:textId="0D70D59F"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w:t>
      </w:r>
    </w:p>
    <w:p w14:paraId="21BEEE8E" w14:textId="77777777" w:rsidR="00BB6117" w:rsidRPr="00241820" w:rsidRDefault="00BB6117" w:rsidP="00BB6117">
      <w:pPr>
        <w:widowControl w:val="0"/>
        <w:suppressAutoHyphens/>
        <w:autoSpaceDE w:val="0"/>
        <w:autoSpaceDN w:val="0"/>
        <w:adjustRightInd w:val="0"/>
        <w:spacing w:after="240"/>
        <w:jc w:val="center"/>
        <w:rPr>
          <w:rFonts w:asciiTheme="majorHAnsi" w:hAnsiTheme="majorHAnsi" w:cs="Arial"/>
          <w:i/>
          <w:sz w:val="16"/>
          <w:szCs w:val="16"/>
        </w:rPr>
      </w:pPr>
      <w:r w:rsidRPr="00241820">
        <w:rPr>
          <w:rFonts w:asciiTheme="majorHAnsi" w:hAnsiTheme="majorHAnsi" w:cs="Arial"/>
          <w:i/>
          <w:sz w:val="16"/>
          <w:szCs w:val="16"/>
        </w:rPr>
        <w:t>(nazwa i adres  podmiotu udostępniającego zasoby)</w:t>
      </w:r>
    </w:p>
    <w:p w14:paraId="34D282BF" w14:textId="3F0B5930" w:rsidR="00BB6117" w:rsidRPr="00241820" w:rsidRDefault="00BB6117" w:rsidP="00BB6117">
      <w:pPr>
        <w:widowControl w:val="0"/>
        <w:suppressAutoHyphens/>
        <w:autoSpaceDE w:val="0"/>
        <w:autoSpaceDN w:val="0"/>
        <w:adjustRightInd w:val="0"/>
        <w:spacing w:after="120" w:line="276" w:lineRule="auto"/>
        <w:jc w:val="both"/>
        <w:rPr>
          <w:rFonts w:asciiTheme="majorHAnsi" w:hAnsiTheme="majorHAnsi" w:cs="Arial"/>
          <w:sz w:val="20"/>
          <w:szCs w:val="20"/>
        </w:rPr>
      </w:pPr>
      <w:r w:rsidRPr="00241820">
        <w:rPr>
          <w:rFonts w:asciiTheme="majorHAnsi" w:hAnsiTheme="majorHAnsi" w:cs="Arial"/>
          <w:b/>
          <w:bCs/>
          <w:sz w:val="20"/>
          <w:szCs w:val="20"/>
        </w:rPr>
        <w:t>Zobowiązuję się</w:t>
      </w:r>
      <w:r w:rsidRPr="00241820">
        <w:rPr>
          <w:rFonts w:asciiTheme="majorHAnsi" w:hAnsiTheme="majorHAnsi" w:cs="Arial"/>
          <w:sz w:val="20"/>
          <w:szCs w:val="20"/>
        </w:rPr>
        <w:t>, zgodnie z postanowieniami art. 118 ustawy z dnia 11 września 2019 r. Prawo zamówień publicznych (Dz. U. z 202</w:t>
      </w:r>
      <w:r w:rsidR="005E2FC1">
        <w:rPr>
          <w:rFonts w:asciiTheme="majorHAnsi" w:hAnsiTheme="majorHAnsi" w:cs="Arial"/>
          <w:sz w:val="20"/>
          <w:szCs w:val="20"/>
        </w:rPr>
        <w:t>2</w:t>
      </w:r>
      <w:r w:rsidRPr="00241820">
        <w:rPr>
          <w:rFonts w:asciiTheme="majorHAnsi" w:hAnsiTheme="majorHAnsi" w:cs="Arial"/>
          <w:sz w:val="20"/>
          <w:szCs w:val="20"/>
        </w:rPr>
        <w:t xml:space="preserve"> r., poz. 1</w:t>
      </w:r>
      <w:r w:rsidR="005E2FC1">
        <w:rPr>
          <w:rFonts w:asciiTheme="majorHAnsi" w:hAnsiTheme="majorHAnsi" w:cs="Arial"/>
          <w:sz w:val="20"/>
          <w:szCs w:val="20"/>
        </w:rPr>
        <w:t>710</w:t>
      </w:r>
      <w:r w:rsidRPr="00241820">
        <w:rPr>
          <w:rFonts w:asciiTheme="majorHAnsi" w:hAnsiTheme="majorHAnsi" w:cs="Arial"/>
          <w:sz w:val="20"/>
          <w:szCs w:val="20"/>
        </w:rPr>
        <w:t xml:space="preserve"> ze zm.), do oddania nw. zasobów:</w:t>
      </w:r>
    </w:p>
    <w:p w14:paraId="0AEEA5F8" w14:textId="646C4D16"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w:t>
      </w:r>
    </w:p>
    <w:p w14:paraId="0061C0A3" w14:textId="77777777" w:rsidR="00BB6117" w:rsidRPr="00241820" w:rsidRDefault="00BB6117" w:rsidP="00BB6117">
      <w:pPr>
        <w:widowControl w:val="0"/>
        <w:suppressAutoHyphens/>
        <w:autoSpaceDE w:val="0"/>
        <w:autoSpaceDN w:val="0"/>
        <w:adjustRightInd w:val="0"/>
        <w:jc w:val="center"/>
        <w:rPr>
          <w:rFonts w:asciiTheme="majorHAnsi" w:hAnsiTheme="majorHAnsi" w:cs="Arial"/>
          <w:i/>
          <w:sz w:val="16"/>
          <w:szCs w:val="16"/>
        </w:rPr>
      </w:pPr>
      <w:r w:rsidRPr="00241820">
        <w:rPr>
          <w:rFonts w:asciiTheme="majorHAnsi" w:hAnsiTheme="majorHAnsi" w:cs="Arial"/>
          <w:i/>
          <w:sz w:val="16"/>
          <w:szCs w:val="16"/>
        </w:rPr>
        <w:t>(określenie zasobów)</w:t>
      </w:r>
    </w:p>
    <w:p w14:paraId="4127E0C4" w14:textId="77777777" w:rsidR="00BB6117" w:rsidRPr="00241820" w:rsidRDefault="00BB6117" w:rsidP="00BB6117">
      <w:pPr>
        <w:widowControl w:val="0"/>
        <w:suppressAutoHyphens/>
        <w:autoSpaceDE w:val="0"/>
        <w:autoSpaceDN w:val="0"/>
        <w:adjustRightInd w:val="0"/>
        <w:spacing w:before="120" w:after="120" w:line="276" w:lineRule="auto"/>
        <w:jc w:val="both"/>
        <w:rPr>
          <w:rFonts w:asciiTheme="majorHAnsi" w:hAnsiTheme="majorHAnsi" w:cs="Arial"/>
          <w:sz w:val="20"/>
          <w:szCs w:val="20"/>
        </w:rPr>
      </w:pPr>
      <w:r w:rsidRPr="00241820">
        <w:rPr>
          <w:rFonts w:asciiTheme="majorHAnsi" w:hAnsiTheme="majorHAnsi" w:cs="Arial"/>
          <w:sz w:val="20"/>
          <w:szCs w:val="20"/>
        </w:rPr>
        <w:t>do dyspozycji Wykonawcy:</w:t>
      </w:r>
    </w:p>
    <w:p w14:paraId="31E697D9" w14:textId="00F3487E" w:rsidR="00BB6117" w:rsidRPr="00241820" w:rsidRDefault="00BB6117" w:rsidP="00BB6117">
      <w:pPr>
        <w:widowControl w:val="0"/>
        <w:suppressAutoHyphens/>
        <w:autoSpaceDE w:val="0"/>
        <w:autoSpaceDN w:val="0"/>
        <w:adjustRightInd w:val="0"/>
        <w:jc w:val="both"/>
        <w:rPr>
          <w:rFonts w:asciiTheme="majorHAnsi" w:hAnsiTheme="majorHAnsi" w:cs="Arial"/>
          <w:sz w:val="20"/>
          <w:szCs w:val="20"/>
        </w:rPr>
      </w:pPr>
      <w:r w:rsidRPr="00241820">
        <w:rPr>
          <w:rFonts w:asciiTheme="majorHAnsi" w:hAnsiTheme="majorHAnsi" w:cs="Arial"/>
          <w:sz w:val="20"/>
          <w:szCs w:val="20"/>
        </w:rPr>
        <w:t>…………………………………………………………………....…………………………………</w:t>
      </w:r>
      <w:r w:rsidR="00882913">
        <w:rPr>
          <w:rFonts w:asciiTheme="majorHAnsi" w:hAnsiTheme="majorHAnsi" w:cs="Arial"/>
          <w:sz w:val="20"/>
          <w:szCs w:val="20"/>
        </w:rPr>
        <w:t>……………..</w:t>
      </w:r>
      <w:r w:rsidRPr="00241820">
        <w:rPr>
          <w:rFonts w:asciiTheme="majorHAnsi" w:hAnsiTheme="majorHAnsi" w:cs="Arial"/>
          <w:sz w:val="20"/>
          <w:szCs w:val="20"/>
        </w:rPr>
        <w:t>…….………...</w:t>
      </w:r>
    </w:p>
    <w:p w14:paraId="765C1D1F" w14:textId="77777777" w:rsidR="00BB6117" w:rsidRPr="00241820" w:rsidRDefault="00BB6117" w:rsidP="00BB6117">
      <w:pPr>
        <w:widowControl w:val="0"/>
        <w:suppressAutoHyphens/>
        <w:autoSpaceDE w:val="0"/>
        <w:autoSpaceDN w:val="0"/>
        <w:adjustRightInd w:val="0"/>
        <w:jc w:val="center"/>
        <w:rPr>
          <w:rFonts w:asciiTheme="majorHAnsi" w:hAnsiTheme="majorHAnsi" w:cs="Arial"/>
          <w:i/>
          <w:sz w:val="16"/>
          <w:szCs w:val="16"/>
        </w:rPr>
      </w:pPr>
      <w:r w:rsidRPr="00241820">
        <w:rPr>
          <w:rFonts w:asciiTheme="majorHAnsi" w:hAnsiTheme="majorHAnsi" w:cs="Arial"/>
          <w:i/>
          <w:sz w:val="16"/>
          <w:szCs w:val="16"/>
        </w:rPr>
        <w:t>(nazwa i adres Wykonawcy składającego ofertę)</w:t>
      </w:r>
    </w:p>
    <w:p w14:paraId="46D61E6E" w14:textId="77777777" w:rsidR="00BB6117" w:rsidRPr="00241820" w:rsidRDefault="00BB6117" w:rsidP="00BB6117">
      <w:pPr>
        <w:widowControl w:val="0"/>
        <w:tabs>
          <w:tab w:val="left" w:pos="6285"/>
        </w:tabs>
        <w:suppressAutoHyphens/>
        <w:autoSpaceDE w:val="0"/>
        <w:autoSpaceDN w:val="0"/>
        <w:adjustRightInd w:val="0"/>
        <w:spacing w:before="120" w:after="120" w:line="276" w:lineRule="auto"/>
        <w:jc w:val="both"/>
        <w:rPr>
          <w:rFonts w:asciiTheme="majorHAnsi" w:hAnsiTheme="majorHAnsi" w:cs="Arial"/>
          <w:sz w:val="20"/>
          <w:szCs w:val="20"/>
        </w:rPr>
      </w:pPr>
    </w:p>
    <w:p w14:paraId="1F5A38A8" w14:textId="3DF97256" w:rsidR="00BB6117" w:rsidRPr="00241820" w:rsidRDefault="00BB6117" w:rsidP="00BB6117">
      <w:pPr>
        <w:jc w:val="both"/>
        <w:outlineLvl w:val="0"/>
        <w:rPr>
          <w:rFonts w:asciiTheme="majorHAnsi" w:hAnsiTheme="majorHAnsi" w:cs="Arial"/>
          <w:b/>
          <w:sz w:val="20"/>
          <w:szCs w:val="20"/>
        </w:rPr>
      </w:pPr>
      <w:r w:rsidRPr="00241820">
        <w:rPr>
          <w:rFonts w:asciiTheme="majorHAnsi" w:hAnsiTheme="majorHAnsi" w:cs="Arial"/>
          <w:sz w:val="20"/>
          <w:szCs w:val="20"/>
        </w:rPr>
        <w:t>na potrzeby realizacji zamówienia pn. „</w:t>
      </w:r>
      <w:r w:rsidRPr="00241820">
        <w:rPr>
          <w:rFonts w:asciiTheme="majorHAnsi" w:hAnsiTheme="majorHAnsi" w:cs="Arial"/>
          <w:b/>
          <w:sz w:val="20"/>
          <w:szCs w:val="20"/>
        </w:rPr>
        <w:t xml:space="preserve">Kompleksowa dostawa gazu ziemnego wysokometanowego typu E ze stacji regazyfikacji LNG do </w:t>
      </w:r>
      <w:r w:rsidR="0071054E">
        <w:rPr>
          <w:rFonts w:asciiTheme="majorHAnsi" w:hAnsiTheme="majorHAnsi" w:cs="Arial"/>
          <w:b/>
          <w:sz w:val="20"/>
          <w:szCs w:val="20"/>
        </w:rPr>
        <w:t>Przedszkola Miejskiego</w:t>
      </w:r>
      <w:r w:rsidRPr="00241820">
        <w:rPr>
          <w:rFonts w:asciiTheme="majorHAnsi" w:hAnsiTheme="majorHAnsi" w:cs="Arial"/>
          <w:b/>
          <w:sz w:val="20"/>
          <w:szCs w:val="20"/>
        </w:rPr>
        <w:t xml:space="preserve"> w Bierutowie”</w:t>
      </w:r>
    </w:p>
    <w:p w14:paraId="633C3E93" w14:textId="77777777" w:rsidR="00BB6117" w:rsidRPr="00241820" w:rsidRDefault="00BB6117" w:rsidP="00BB6117">
      <w:pPr>
        <w:widowControl w:val="0"/>
        <w:suppressAutoHyphens/>
        <w:autoSpaceDE w:val="0"/>
        <w:autoSpaceDN w:val="0"/>
        <w:adjustRightInd w:val="0"/>
        <w:spacing w:after="120"/>
        <w:rPr>
          <w:rFonts w:asciiTheme="majorHAnsi" w:hAnsiTheme="majorHAnsi" w:cs="Arial"/>
          <w:b/>
          <w:bCs/>
          <w:sz w:val="20"/>
          <w:szCs w:val="20"/>
        </w:rPr>
      </w:pPr>
    </w:p>
    <w:p w14:paraId="19397A6D" w14:textId="77777777" w:rsidR="00BB6117" w:rsidRPr="00241820" w:rsidRDefault="00BB6117" w:rsidP="00BB6117">
      <w:pPr>
        <w:widowControl w:val="0"/>
        <w:suppressAutoHyphens/>
        <w:autoSpaceDE w:val="0"/>
        <w:autoSpaceDN w:val="0"/>
        <w:adjustRightInd w:val="0"/>
        <w:spacing w:after="120"/>
        <w:rPr>
          <w:rFonts w:asciiTheme="majorHAnsi" w:hAnsiTheme="majorHAnsi" w:cs="Arial"/>
          <w:sz w:val="20"/>
          <w:szCs w:val="20"/>
        </w:rPr>
      </w:pPr>
      <w:r w:rsidRPr="00241820">
        <w:rPr>
          <w:rFonts w:asciiTheme="majorHAnsi" w:hAnsiTheme="majorHAnsi" w:cs="Arial"/>
          <w:b/>
          <w:bCs/>
          <w:sz w:val="20"/>
          <w:szCs w:val="20"/>
        </w:rPr>
        <w:t>Oświadczam, że</w:t>
      </w:r>
      <w:r w:rsidRPr="00241820">
        <w:rPr>
          <w:rFonts w:asciiTheme="majorHAnsi" w:hAnsiTheme="majorHAnsi" w:cs="Arial"/>
          <w:sz w:val="20"/>
          <w:szCs w:val="20"/>
        </w:rPr>
        <w:t>:</w:t>
      </w:r>
    </w:p>
    <w:p w14:paraId="4D1A6616" w14:textId="77777777" w:rsidR="00BB6117" w:rsidRPr="00241820" w:rsidRDefault="00BB6117" w:rsidP="00D80878">
      <w:pPr>
        <w:widowControl w:val="0"/>
        <w:numPr>
          <w:ilvl w:val="0"/>
          <w:numId w:val="81"/>
        </w:numPr>
        <w:suppressAutoHyphens/>
        <w:autoSpaceDE w:val="0"/>
        <w:autoSpaceDN w:val="0"/>
        <w:adjustRightInd w:val="0"/>
        <w:spacing w:after="120"/>
        <w:ind w:left="426"/>
        <w:rPr>
          <w:rFonts w:asciiTheme="majorHAnsi" w:hAnsiTheme="majorHAnsi" w:cs="Arial"/>
          <w:sz w:val="20"/>
          <w:szCs w:val="20"/>
        </w:rPr>
      </w:pPr>
      <w:r w:rsidRPr="00241820">
        <w:rPr>
          <w:rFonts w:asciiTheme="majorHAnsi" w:hAnsiTheme="majorHAnsi" w:cs="Arial"/>
          <w:sz w:val="20"/>
          <w:szCs w:val="20"/>
        </w:rPr>
        <w:t>udostępnię Wykonawcy zasoby, w następującym zakresie:</w:t>
      </w:r>
    </w:p>
    <w:p w14:paraId="08CB4691" w14:textId="77777777" w:rsidR="00BB6117" w:rsidRPr="00241820" w:rsidRDefault="00BB6117" w:rsidP="00BB6117">
      <w:pPr>
        <w:widowControl w:val="0"/>
        <w:suppressAutoHyphens/>
        <w:autoSpaceDE w:val="0"/>
        <w:autoSpaceDN w:val="0"/>
        <w:adjustRightInd w:val="0"/>
        <w:spacing w:after="120"/>
        <w:ind w:left="284"/>
        <w:rPr>
          <w:rFonts w:asciiTheme="majorHAnsi" w:hAnsiTheme="majorHAnsi" w:cs="Arial"/>
          <w:sz w:val="20"/>
          <w:szCs w:val="20"/>
        </w:rPr>
      </w:pPr>
      <w:r w:rsidRPr="00241820">
        <w:rPr>
          <w:rFonts w:asciiTheme="majorHAnsi" w:hAnsiTheme="majorHAnsi" w:cs="Arial"/>
          <w:sz w:val="20"/>
          <w:szCs w:val="20"/>
        </w:rPr>
        <w:t>…………………………………………………………………....…………………………………….……..</w:t>
      </w:r>
    </w:p>
    <w:p w14:paraId="795EE3B7" w14:textId="77777777" w:rsidR="00BB6117" w:rsidRPr="00241820" w:rsidRDefault="00BB6117" w:rsidP="00BB6117">
      <w:pPr>
        <w:widowControl w:val="0"/>
        <w:numPr>
          <w:ilvl w:val="0"/>
          <w:numId w:val="81"/>
        </w:numPr>
        <w:suppressAutoHyphens/>
        <w:autoSpaceDE w:val="0"/>
        <w:autoSpaceDN w:val="0"/>
        <w:adjustRightInd w:val="0"/>
        <w:spacing w:after="120"/>
        <w:ind w:left="284" w:hanging="284"/>
        <w:jc w:val="both"/>
        <w:rPr>
          <w:rFonts w:asciiTheme="majorHAnsi" w:hAnsiTheme="majorHAnsi" w:cs="Arial"/>
          <w:sz w:val="20"/>
          <w:szCs w:val="20"/>
        </w:rPr>
      </w:pPr>
      <w:r w:rsidRPr="00241820">
        <w:rPr>
          <w:rFonts w:asciiTheme="majorHAnsi" w:hAnsiTheme="majorHAnsi" w:cs="Arial"/>
          <w:sz w:val="20"/>
          <w:szCs w:val="20"/>
        </w:rPr>
        <w:t>sposób wykorzystania udostępnionych przeze mnie zasobów przy wykonywaniu zamówienia publicznego będzie następujący:</w:t>
      </w:r>
    </w:p>
    <w:p w14:paraId="4852E8C7" w14:textId="77777777" w:rsidR="00BB6117" w:rsidRPr="00241820" w:rsidRDefault="00BB6117" w:rsidP="00BB6117">
      <w:pPr>
        <w:widowControl w:val="0"/>
        <w:suppressAutoHyphens/>
        <w:autoSpaceDE w:val="0"/>
        <w:autoSpaceDN w:val="0"/>
        <w:adjustRightInd w:val="0"/>
        <w:spacing w:after="120"/>
        <w:ind w:left="284"/>
        <w:jc w:val="both"/>
        <w:rPr>
          <w:rFonts w:asciiTheme="majorHAnsi" w:hAnsiTheme="majorHAnsi" w:cs="Arial"/>
          <w:sz w:val="20"/>
          <w:szCs w:val="20"/>
        </w:rPr>
      </w:pPr>
      <w:r w:rsidRPr="00241820">
        <w:rPr>
          <w:rFonts w:asciiTheme="majorHAnsi" w:hAnsiTheme="majorHAnsi" w:cs="Arial"/>
          <w:sz w:val="20"/>
          <w:szCs w:val="20"/>
        </w:rPr>
        <w:t>…………………………………………………………………....………………………..…………….……..</w:t>
      </w:r>
    </w:p>
    <w:p w14:paraId="2FB8F987" w14:textId="77777777" w:rsidR="00BB6117" w:rsidRPr="00241820" w:rsidRDefault="00BB6117" w:rsidP="00BB6117">
      <w:pPr>
        <w:widowControl w:val="0"/>
        <w:numPr>
          <w:ilvl w:val="0"/>
          <w:numId w:val="81"/>
        </w:numPr>
        <w:suppressAutoHyphens/>
        <w:autoSpaceDE w:val="0"/>
        <w:autoSpaceDN w:val="0"/>
        <w:adjustRightInd w:val="0"/>
        <w:spacing w:after="120"/>
        <w:ind w:left="284" w:hanging="284"/>
        <w:jc w:val="both"/>
        <w:rPr>
          <w:rFonts w:asciiTheme="majorHAnsi" w:hAnsiTheme="majorHAnsi" w:cs="Arial"/>
          <w:sz w:val="20"/>
          <w:szCs w:val="20"/>
        </w:rPr>
      </w:pPr>
      <w:r w:rsidRPr="00241820">
        <w:rPr>
          <w:rFonts w:asciiTheme="majorHAnsi" w:hAnsiTheme="majorHAnsi" w:cs="Arial"/>
          <w:sz w:val="20"/>
          <w:szCs w:val="20"/>
        </w:rPr>
        <w:t>zakres mojego udziału przy realizacji zamówienia publicznego będzie następujący:</w:t>
      </w:r>
    </w:p>
    <w:p w14:paraId="664984B6" w14:textId="77777777" w:rsidR="00BB6117" w:rsidRPr="00241820" w:rsidRDefault="00BB6117" w:rsidP="00BB6117">
      <w:pPr>
        <w:widowControl w:val="0"/>
        <w:suppressAutoHyphens/>
        <w:autoSpaceDE w:val="0"/>
        <w:autoSpaceDN w:val="0"/>
        <w:adjustRightInd w:val="0"/>
        <w:spacing w:after="120"/>
        <w:ind w:left="284"/>
        <w:jc w:val="both"/>
        <w:rPr>
          <w:rFonts w:asciiTheme="majorHAnsi" w:hAnsiTheme="majorHAnsi" w:cs="Arial"/>
          <w:sz w:val="20"/>
          <w:szCs w:val="20"/>
        </w:rPr>
      </w:pPr>
      <w:r w:rsidRPr="00241820">
        <w:rPr>
          <w:rFonts w:asciiTheme="majorHAnsi" w:hAnsiTheme="majorHAnsi" w:cs="Arial"/>
          <w:sz w:val="20"/>
          <w:szCs w:val="20"/>
        </w:rPr>
        <w:t>…………………………………………………………………....………………………...…………….……..</w:t>
      </w:r>
    </w:p>
    <w:p w14:paraId="2D751DB3" w14:textId="77777777" w:rsidR="00BB6117" w:rsidRPr="00241820" w:rsidRDefault="00BB6117" w:rsidP="00BB6117">
      <w:pPr>
        <w:widowControl w:val="0"/>
        <w:numPr>
          <w:ilvl w:val="0"/>
          <w:numId w:val="81"/>
        </w:numPr>
        <w:suppressAutoHyphens/>
        <w:autoSpaceDE w:val="0"/>
        <w:autoSpaceDN w:val="0"/>
        <w:adjustRightInd w:val="0"/>
        <w:spacing w:after="120"/>
        <w:ind w:left="284" w:hanging="284"/>
        <w:jc w:val="both"/>
        <w:rPr>
          <w:rFonts w:asciiTheme="majorHAnsi" w:hAnsiTheme="majorHAnsi" w:cs="Arial"/>
          <w:sz w:val="20"/>
          <w:szCs w:val="20"/>
        </w:rPr>
      </w:pPr>
      <w:r w:rsidRPr="00241820">
        <w:rPr>
          <w:rFonts w:asciiTheme="majorHAnsi" w:hAnsiTheme="majorHAnsi" w:cs="Arial"/>
          <w:sz w:val="20"/>
          <w:szCs w:val="20"/>
        </w:rPr>
        <w:t>okres mojego udostępnienia zasobów Wykonawcy będzie następujący:</w:t>
      </w:r>
    </w:p>
    <w:p w14:paraId="01011EDE" w14:textId="77777777" w:rsidR="00BB6117" w:rsidRPr="00241820" w:rsidRDefault="00BB6117" w:rsidP="00BB6117">
      <w:pPr>
        <w:widowControl w:val="0"/>
        <w:suppressAutoHyphens/>
        <w:autoSpaceDE w:val="0"/>
        <w:autoSpaceDN w:val="0"/>
        <w:adjustRightInd w:val="0"/>
        <w:spacing w:after="120"/>
        <w:ind w:left="284"/>
        <w:jc w:val="both"/>
        <w:rPr>
          <w:rFonts w:asciiTheme="majorHAnsi" w:hAnsiTheme="majorHAnsi" w:cs="Arial"/>
          <w:sz w:val="20"/>
          <w:szCs w:val="20"/>
        </w:rPr>
      </w:pPr>
      <w:r w:rsidRPr="00241820">
        <w:rPr>
          <w:rFonts w:asciiTheme="majorHAnsi" w:hAnsiTheme="majorHAnsi" w:cs="Arial"/>
          <w:sz w:val="20"/>
          <w:szCs w:val="20"/>
        </w:rPr>
        <w:t>…………………………………………………………………....…………………………….………….……</w:t>
      </w:r>
    </w:p>
    <w:p w14:paraId="2309DF07" w14:textId="77777777" w:rsidR="00BB6117" w:rsidRPr="00241820" w:rsidRDefault="00BB6117" w:rsidP="00BB6117">
      <w:pPr>
        <w:widowControl w:val="0"/>
        <w:tabs>
          <w:tab w:val="left" w:pos="1845"/>
        </w:tabs>
        <w:suppressAutoHyphens/>
        <w:autoSpaceDE w:val="0"/>
        <w:autoSpaceDN w:val="0"/>
        <w:adjustRightInd w:val="0"/>
        <w:jc w:val="both"/>
        <w:rPr>
          <w:rFonts w:asciiTheme="majorHAnsi" w:hAnsiTheme="majorHAnsi" w:cs="Arial"/>
          <w:sz w:val="20"/>
        </w:rPr>
      </w:pPr>
      <w:r w:rsidRPr="00241820">
        <w:rPr>
          <w:rFonts w:asciiTheme="majorHAnsi" w:hAnsiTheme="majorHAnsi"/>
          <w:sz w:val="20"/>
          <w:szCs w:val="21"/>
        </w:rPr>
        <w:tab/>
      </w:r>
    </w:p>
    <w:p w14:paraId="4CBDC1BF" w14:textId="77777777" w:rsidR="00BB6117" w:rsidRPr="00241820" w:rsidRDefault="00BB6117" w:rsidP="00BB6117">
      <w:pPr>
        <w:pStyle w:val="Bezodstpw"/>
        <w:spacing w:line="360" w:lineRule="auto"/>
        <w:jc w:val="both"/>
        <w:rPr>
          <w:rFonts w:asciiTheme="majorHAnsi" w:hAnsiTheme="majorHAnsi" w:cs="Arial"/>
          <w:b/>
          <w:sz w:val="20"/>
        </w:rPr>
      </w:pPr>
    </w:p>
    <w:p w14:paraId="26BE9631" w14:textId="77777777" w:rsidR="00BB6117" w:rsidRPr="00241820" w:rsidRDefault="00BB6117" w:rsidP="00BB6117">
      <w:pPr>
        <w:pStyle w:val="Bezodstpw"/>
        <w:spacing w:line="360" w:lineRule="auto"/>
        <w:jc w:val="both"/>
        <w:rPr>
          <w:rFonts w:asciiTheme="majorHAnsi" w:hAnsiTheme="majorHAnsi" w:cs="Arial"/>
          <w:b/>
          <w:sz w:val="20"/>
        </w:rPr>
      </w:pPr>
    </w:p>
    <w:p w14:paraId="789490D7" w14:textId="77777777" w:rsidR="00BB6117" w:rsidRPr="00241820" w:rsidRDefault="00BB6117" w:rsidP="00BB6117">
      <w:pPr>
        <w:pStyle w:val="Bezodstpw"/>
        <w:spacing w:line="360" w:lineRule="auto"/>
        <w:jc w:val="both"/>
        <w:rPr>
          <w:rFonts w:asciiTheme="majorHAnsi" w:hAnsiTheme="majorHAnsi" w:cs="Arial"/>
          <w:b/>
          <w:sz w:val="20"/>
        </w:rPr>
      </w:pPr>
    </w:p>
    <w:p w14:paraId="02F6E66A" w14:textId="77777777" w:rsidR="00BB6117" w:rsidRPr="00241820" w:rsidRDefault="00BB6117" w:rsidP="00BB6117">
      <w:pPr>
        <w:pStyle w:val="Bezodstpw"/>
        <w:spacing w:line="360" w:lineRule="auto"/>
        <w:jc w:val="both"/>
        <w:rPr>
          <w:rFonts w:asciiTheme="majorHAnsi" w:hAnsiTheme="majorHAnsi" w:cs="Arial"/>
          <w:b/>
          <w:sz w:val="20"/>
        </w:rPr>
      </w:pPr>
      <w:r w:rsidRPr="00241820">
        <w:rPr>
          <w:rFonts w:asciiTheme="majorHAnsi" w:hAnsiTheme="majorHAnsi" w:cs="Arial"/>
          <w:b/>
          <w:sz w:val="20"/>
        </w:rPr>
        <w:lastRenderedPageBreak/>
        <w:t xml:space="preserve">Oświadczam, że jako podmiot udostępniający powyższe zasoby wezmę udziału w realizacji niniejszego zamówienia jako podwykonawca. </w:t>
      </w:r>
    </w:p>
    <w:p w14:paraId="54F234C4" w14:textId="77777777" w:rsidR="00BB6117" w:rsidRPr="00241820" w:rsidRDefault="00BB6117" w:rsidP="00BB6117">
      <w:pPr>
        <w:pStyle w:val="Bezodstpw"/>
        <w:spacing w:line="360" w:lineRule="auto"/>
        <w:jc w:val="both"/>
        <w:rPr>
          <w:rFonts w:asciiTheme="majorHAnsi" w:hAnsiTheme="majorHAnsi" w:cs="Arial"/>
          <w:b/>
          <w:sz w:val="20"/>
        </w:rPr>
      </w:pPr>
      <w:r w:rsidRPr="00241820">
        <w:rPr>
          <w:rFonts w:asciiTheme="majorHAnsi" w:hAnsiTheme="majorHAnsi" w:cs="Arial"/>
          <w:b/>
          <w:sz w:val="20"/>
        </w:rPr>
        <w:t>Podmiot, który zobowiązał się do udostępnienia zasobów, odpowiada solidarnie z Wykonawcą za szkodę Zamawiającego powstałą w skutek nie udostępnienia tych zasobów, chyba że za nieudostępnienie zasobów nie ponosi winy.</w:t>
      </w:r>
    </w:p>
    <w:p w14:paraId="6ADF2F40" w14:textId="77777777" w:rsidR="00BB6117" w:rsidRPr="00241820" w:rsidRDefault="00BB6117" w:rsidP="00BB6117">
      <w:pPr>
        <w:pStyle w:val="Domylnie"/>
        <w:spacing w:after="0" w:line="360" w:lineRule="auto"/>
        <w:rPr>
          <w:rFonts w:asciiTheme="majorHAnsi" w:hAnsiTheme="majorHAnsi" w:cs="Tahoma"/>
          <w:sz w:val="16"/>
          <w:szCs w:val="16"/>
        </w:rPr>
      </w:pPr>
    </w:p>
    <w:p w14:paraId="0F24983F" w14:textId="77777777" w:rsidR="00BB6117" w:rsidRPr="00241820" w:rsidRDefault="00BB6117" w:rsidP="00BB6117">
      <w:pPr>
        <w:pStyle w:val="Domylnie"/>
        <w:spacing w:after="0" w:line="360" w:lineRule="auto"/>
        <w:rPr>
          <w:rFonts w:asciiTheme="majorHAnsi" w:hAnsiTheme="majorHAnsi" w:cs="Tahoma"/>
          <w:sz w:val="16"/>
          <w:szCs w:val="16"/>
        </w:rPr>
      </w:pPr>
    </w:p>
    <w:p w14:paraId="09F1753E" w14:textId="77777777" w:rsidR="00BB6117" w:rsidRPr="00241820" w:rsidRDefault="00BB6117" w:rsidP="00BB6117">
      <w:pPr>
        <w:pStyle w:val="Domylnie"/>
        <w:spacing w:after="0" w:line="360" w:lineRule="auto"/>
        <w:rPr>
          <w:rFonts w:asciiTheme="majorHAnsi" w:hAnsiTheme="majorHAnsi" w:cs="Arial"/>
          <w:sz w:val="20"/>
          <w:szCs w:val="20"/>
        </w:rPr>
      </w:pPr>
      <w:r w:rsidRPr="00241820">
        <w:rPr>
          <w:rFonts w:asciiTheme="majorHAnsi" w:hAnsiTheme="majorHAnsi" w:cs="Tahoma"/>
          <w:sz w:val="16"/>
          <w:szCs w:val="16"/>
        </w:rPr>
        <w:t>..................................... dnia .................................</w:t>
      </w:r>
    </w:p>
    <w:p w14:paraId="0F2B8286" w14:textId="77777777" w:rsidR="00BB6117" w:rsidRPr="00241820" w:rsidRDefault="00BB6117" w:rsidP="00BB6117">
      <w:pPr>
        <w:pStyle w:val="Domylnie"/>
        <w:spacing w:after="0" w:line="100" w:lineRule="atLeast"/>
        <w:rPr>
          <w:rFonts w:asciiTheme="majorHAnsi" w:hAnsiTheme="majorHAnsi" w:cs="Tahoma"/>
          <w:i/>
          <w:sz w:val="18"/>
          <w:szCs w:val="18"/>
        </w:rPr>
      </w:pPr>
    </w:p>
    <w:p w14:paraId="133B0E99" w14:textId="77777777" w:rsidR="00BB6117" w:rsidRPr="00241820" w:rsidRDefault="00BB6117" w:rsidP="00BB6117">
      <w:pPr>
        <w:pStyle w:val="Domylnie"/>
        <w:spacing w:after="0" w:line="100" w:lineRule="atLeast"/>
        <w:rPr>
          <w:rFonts w:asciiTheme="majorHAnsi" w:hAnsiTheme="majorHAnsi" w:cs="Tahoma"/>
          <w:i/>
          <w:sz w:val="18"/>
          <w:szCs w:val="18"/>
        </w:rPr>
      </w:pPr>
    </w:p>
    <w:p w14:paraId="5BABB4BC" w14:textId="77777777" w:rsidR="00BB6117" w:rsidRPr="00241820" w:rsidRDefault="00BB6117" w:rsidP="00BB6117">
      <w:pPr>
        <w:pStyle w:val="Domylnie"/>
        <w:spacing w:after="0" w:line="100" w:lineRule="atLeast"/>
        <w:rPr>
          <w:rFonts w:asciiTheme="majorHAnsi" w:hAnsiTheme="majorHAnsi" w:cs="Tahoma"/>
          <w:i/>
          <w:sz w:val="18"/>
          <w:szCs w:val="18"/>
        </w:rPr>
      </w:pPr>
    </w:p>
    <w:p w14:paraId="65417021" w14:textId="77777777" w:rsidR="00BB6117" w:rsidRPr="00241820" w:rsidRDefault="00BB6117" w:rsidP="00BB6117">
      <w:pPr>
        <w:pStyle w:val="Domylnie"/>
        <w:spacing w:after="0" w:line="100" w:lineRule="atLeast"/>
        <w:rPr>
          <w:rFonts w:asciiTheme="majorHAnsi" w:hAnsiTheme="majorHAnsi" w:cs="Tahoma"/>
          <w:i/>
          <w:sz w:val="18"/>
          <w:szCs w:val="18"/>
        </w:rPr>
      </w:pPr>
    </w:p>
    <w:p w14:paraId="1A77880B" w14:textId="77777777" w:rsidR="00BB6117" w:rsidRPr="00241820" w:rsidRDefault="00BB6117" w:rsidP="00BB6117">
      <w:pPr>
        <w:pStyle w:val="Domylnie"/>
        <w:spacing w:after="0" w:line="100" w:lineRule="atLeast"/>
        <w:rPr>
          <w:rFonts w:asciiTheme="majorHAnsi" w:eastAsia="Times New Roman" w:hAnsiTheme="majorHAnsi" w:cs="Arial"/>
          <w:i/>
          <w:iCs/>
          <w:sz w:val="16"/>
          <w:szCs w:val="16"/>
          <w:lang w:eastAsia="pl-PL"/>
        </w:rPr>
      </w:pPr>
      <w:r w:rsidRPr="00241820">
        <w:rPr>
          <w:rFonts w:asciiTheme="majorHAnsi" w:eastAsia="Times New Roman" w:hAnsiTheme="majorHAnsi" w:cs="Tahoma"/>
          <w:i/>
          <w:sz w:val="16"/>
          <w:szCs w:val="16"/>
          <w:lang w:eastAsia="ar-SA"/>
        </w:rPr>
        <w:t xml:space="preserve">                                                                  ..................................................................................................................      </w:t>
      </w:r>
      <w:r w:rsidRPr="00241820">
        <w:rPr>
          <w:rFonts w:asciiTheme="majorHAnsi" w:eastAsia="Times New Roman" w:hAnsiTheme="majorHAnsi" w:cs="Tahoma"/>
          <w:i/>
          <w:sz w:val="16"/>
          <w:szCs w:val="16"/>
          <w:lang w:eastAsia="ar-SA"/>
        </w:rPr>
        <w:tab/>
      </w:r>
      <w:r w:rsidRPr="00241820">
        <w:rPr>
          <w:rFonts w:asciiTheme="majorHAnsi" w:eastAsia="Times New Roman" w:hAnsiTheme="majorHAnsi" w:cs="Tahoma"/>
          <w:i/>
          <w:sz w:val="16"/>
          <w:szCs w:val="16"/>
          <w:lang w:eastAsia="ar-SA"/>
        </w:rPr>
        <w:tab/>
      </w:r>
      <w:r w:rsidRPr="00241820">
        <w:rPr>
          <w:rFonts w:asciiTheme="majorHAnsi" w:eastAsia="Times New Roman" w:hAnsiTheme="majorHAnsi" w:cs="Tahoma"/>
          <w:i/>
          <w:sz w:val="16"/>
          <w:szCs w:val="16"/>
          <w:lang w:eastAsia="ar-SA"/>
        </w:rPr>
        <w:tab/>
      </w:r>
      <w:r w:rsidRPr="00241820">
        <w:rPr>
          <w:rFonts w:asciiTheme="majorHAnsi" w:eastAsia="Times New Roman" w:hAnsiTheme="majorHAnsi" w:cs="Tahoma"/>
          <w:i/>
          <w:sz w:val="16"/>
          <w:szCs w:val="16"/>
          <w:lang w:eastAsia="ar-SA"/>
        </w:rPr>
        <w:tab/>
        <w:t xml:space="preserve">       </w:t>
      </w:r>
      <w:r w:rsidRPr="00241820">
        <w:rPr>
          <w:rFonts w:asciiTheme="majorHAnsi" w:eastAsia="Times New Roman" w:hAnsiTheme="majorHAnsi" w:cs="Arial"/>
          <w:i/>
          <w:sz w:val="16"/>
          <w:szCs w:val="16"/>
          <w:lang w:eastAsia="ar-SA"/>
        </w:rPr>
        <w:t xml:space="preserve">  </w:t>
      </w:r>
      <w:r w:rsidRPr="00241820">
        <w:rPr>
          <w:rFonts w:asciiTheme="majorHAnsi" w:eastAsia="Times New Roman" w:hAnsiTheme="majorHAnsi" w:cs="Arial"/>
          <w:i/>
          <w:iCs/>
          <w:sz w:val="16"/>
          <w:szCs w:val="16"/>
          <w:lang w:eastAsia="pl-PL"/>
        </w:rPr>
        <w:t xml:space="preserve"> (podpis osoby uprawnionej do składania  oświadczeń woli w imieniu podmiotu </w:t>
      </w:r>
    </w:p>
    <w:p w14:paraId="76AAD09B" w14:textId="77777777" w:rsidR="00BB6117" w:rsidRPr="00241820" w:rsidRDefault="00BB6117" w:rsidP="00BB6117">
      <w:pPr>
        <w:pStyle w:val="Domylnie"/>
        <w:spacing w:after="0" w:line="100" w:lineRule="atLeast"/>
        <w:rPr>
          <w:rFonts w:asciiTheme="majorHAnsi" w:hAnsiTheme="majorHAnsi" w:cs="Arial"/>
          <w:sz w:val="20"/>
        </w:rPr>
      </w:pPr>
      <w:r w:rsidRPr="00241820">
        <w:rPr>
          <w:rFonts w:asciiTheme="majorHAnsi" w:eastAsia="Times New Roman" w:hAnsiTheme="majorHAnsi" w:cs="Arial"/>
          <w:i/>
          <w:iCs/>
          <w:sz w:val="16"/>
          <w:szCs w:val="16"/>
          <w:lang w:eastAsia="pl-PL"/>
        </w:rPr>
        <w:t xml:space="preserve">                                                                                                             udostępniającego zasoby)</w:t>
      </w:r>
    </w:p>
    <w:p w14:paraId="1211B682" w14:textId="77777777" w:rsidR="00BB6117" w:rsidRPr="00241820" w:rsidRDefault="00BB6117" w:rsidP="00BB6117">
      <w:pPr>
        <w:pStyle w:val="Domylnie"/>
        <w:spacing w:after="0" w:line="100" w:lineRule="atLeast"/>
        <w:rPr>
          <w:rFonts w:asciiTheme="majorHAnsi" w:hAnsiTheme="majorHAnsi" w:cs="Arial"/>
          <w:sz w:val="20"/>
          <w:szCs w:val="20"/>
        </w:rPr>
      </w:pPr>
    </w:p>
    <w:p w14:paraId="4C9357CB" w14:textId="77777777" w:rsidR="00BB6117" w:rsidRPr="00241820" w:rsidRDefault="00BB6117" w:rsidP="00BB6117">
      <w:pPr>
        <w:pStyle w:val="Nagwek3"/>
        <w:jc w:val="left"/>
        <w:rPr>
          <w:rFonts w:asciiTheme="majorHAnsi" w:hAnsiTheme="majorHAnsi" w:cs="Arial"/>
          <w:b w:val="0"/>
          <w:i w:val="0"/>
          <w:sz w:val="16"/>
          <w:szCs w:val="16"/>
        </w:rPr>
      </w:pPr>
    </w:p>
    <w:p w14:paraId="4B9BD3EC" w14:textId="77777777" w:rsidR="00BB6117" w:rsidRPr="00241820" w:rsidRDefault="00BB6117" w:rsidP="00BB6117">
      <w:pPr>
        <w:pStyle w:val="Nagwek3"/>
        <w:jc w:val="left"/>
        <w:rPr>
          <w:rFonts w:asciiTheme="majorHAnsi" w:hAnsiTheme="majorHAnsi" w:cs="Arial"/>
          <w:b w:val="0"/>
          <w:i w:val="0"/>
          <w:sz w:val="16"/>
          <w:szCs w:val="16"/>
        </w:rPr>
      </w:pPr>
    </w:p>
    <w:p w14:paraId="341DE205" w14:textId="77777777" w:rsidR="00BB6117" w:rsidRPr="00241820" w:rsidRDefault="00BB6117" w:rsidP="00BB6117">
      <w:pPr>
        <w:pStyle w:val="Nagwek3"/>
        <w:jc w:val="left"/>
        <w:rPr>
          <w:rFonts w:asciiTheme="majorHAnsi" w:hAnsiTheme="majorHAnsi" w:cs="Tahoma"/>
          <w:b w:val="0"/>
          <w:i w:val="0"/>
          <w:sz w:val="16"/>
          <w:szCs w:val="16"/>
        </w:rPr>
      </w:pPr>
      <w:r w:rsidRPr="00241820">
        <w:rPr>
          <w:rFonts w:asciiTheme="majorHAnsi" w:hAnsiTheme="majorHAnsi" w:cs="Arial"/>
          <w:b w:val="0"/>
          <w:i w:val="0"/>
          <w:sz w:val="16"/>
          <w:szCs w:val="16"/>
        </w:rPr>
        <w:t>* - niepotrzebne skreślić</w:t>
      </w:r>
    </w:p>
    <w:p w14:paraId="034207FB" w14:textId="77777777" w:rsidR="00A733D5" w:rsidRPr="00241820" w:rsidRDefault="00A733D5" w:rsidP="00A733D5">
      <w:pPr>
        <w:pStyle w:val="Bezodstpw"/>
        <w:rPr>
          <w:rFonts w:asciiTheme="majorHAnsi" w:hAnsiTheme="majorHAnsi"/>
        </w:rPr>
      </w:pPr>
    </w:p>
    <w:p w14:paraId="1738CBC7" w14:textId="77777777" w:rsidR="00A733D5" w:rsidRPr="00241820" w:rsidRDefault="00A733D5" w:rsidP="00A733D5">
      <w:pPr>
        <w:pStyle w:val="Bezodstpw"/>
        <w:rPr>
          <w:rFonts w:asciiTheme="majorHAnsi" w:hAnsiTheme="majorHAnsi"/>
        </w:rPr>
      </w:pPr>
    </w:p>
    <w:p w14:paraId="78EE4F7C" w14:textId="77777777" w:rsidR="00A733D5" w:rsidRPr="00241820" w:rsidRDefault="00A733D5" w:rsidP="00A733D5">
      <w:pPr>
        <w:pStyle w:val="Bezodstpw"/>
        <w:rPr>
          <w:rFonts w:asciiTheme="majorHAnsi" w:hAnsiTheme="majorHAnsi"/>
        </w:rPr>
      </w:pPr>
    </w:p>
    <w:p w14:paraId="696C2FBF" w14:textId="77777777" w:rsidR="00A733D5" w:rsidRPr="00241820" w:rsidRDefault="00A733D5" w:rsidP="00A733D5">
      <w:pPr>
        <w:pStyle w:val="Bezodstpw"/>
        <w:rPr>
          <w:rFonts w:asciiTheme="majorHAnsi" w:hAnsiTheme="majorHAnsi"/>
        </w:rPr>
      </w:pPr>
    </w:p>
    <w:p w14:paraId="76709B35" w14:textId="77777777" w:rsidR="00A733D5" w:rsidRPr="00241820" w:rsidRDefault="00A733D5" w:rsidP="00A733D5">
      <w:pPr>
        <w:pStyle w:val="Bezodstpw"/>
        <w:rPr>
          <w:rFonts w:asciiTheme="majorHAnsi" w:hAnsiTheme="majorHAnsi"/>
        </w:rPr>
      </w:pPr>
    </w:p>
    <w:p w14:paraId="58FF44E0" w14:textId="77777777" w:rsidR="00A733D5" w:rsidRPr="00241820" w:rsidRDefault="00A733D5" w:rsidP="00A733D5">
      <w:pPr>
        <w:pStyle w:val="Bezodstpw"/>
        <w:rPr>
          <w:rFonts w:asciiTheme="majorHAnsi" w:hAnsiTheme="majorHAnsi"/>
        </w:rPr>
      </w:pPr>
    </w:p>
    <w:p w14:paraId="540232B2" w14:textId="77777777" w:rsidR="00A733D5" w:rsidRPr="00241820" w:rsidRDefault="00A733D5" w:rsidP="00A733D5">
      <w:pPr>
        <w:pStyle w:val="Bezodstpw"/>
        <w:rPr>
          <w:rFonts w:asciiTheme="majorHAnsi" w:hAnsiTheme="majorHAnsi"/>
        </w:rPr>
      </w:pPr>
    </w:p>
    <w:p w14:paraId="735FB106" w14:textId="77777777" w:rsidR="00A733D5" w:rsidRPr="00241820" w:rsidRDefault="00A733D5" w:rsidP="00A733D5">
      <w:pPr>
        <w:pStyle w:val="Bezodstpw"/>
        <w:rPr>
          <w:rFonts w:asciiTheme="majorHAnsi" w:hAnsiTheme="majorHAnsi"/>
        </w:rPr>
      </w:pPr>
    </w:p>
    <w:p w14:paraId="391735A1" w14:textId="77777777" w:rsidR="00A733D5" w:rsidRPr="00241820" w:rsidRDefault="00A733D5" w:rsidP="00A733D5">
      <w:pPr>
        <w:pStyle w:val="Bezodstpw"/>
        <w:rPr>
          <w:rFonts w:asciiTheme="majorHAnsi" w:hAnsiTheme="majorHAnsi"/>
        </w:rPr>
      </w:pPr>
    </w:p>
    <w:p w14:paraId="4A714478" w14:textId="77777777" w:rsidR="00A733D5" w:rsidRPr="00241820" w:rsidRDefault="00A733D5" w:rsidP="00A733D5">
      <w:pPr>
        <w:pStyle w:val="Bezodstpw"/>
        <w:rPr>
          <w:rFonts w:asciiTheme="majorHAnsi" w:hAnsiTheme="majorHAnsi"/>
        </w:rPr>
      </w:pPr>
    </w:p>
    <w:p w14:paraId="765C8768" w14:textId="77777777" w:rsidR="00A733D5" w:rsidRPr="00241820" w:rsidRDefault="00A733D5" w:rsidP="00A733D5">
      <w:pPr>
        <w:pStyle w:val="Bezodstpw"/>
        <w:rPr>
          <w:rFonts w:asciiTheme="majorHAnsi" w:hAnsiTheme="majorHAnsi"/>
        </w:rPr>
      </w:pPr>
    </w:p>
    <w:p w14:paraId="56C39C7D" w14:textId="77777777" w:rsidR="00A733D5" w:rsidRPr="00241820" w:rsidRDefault="00A733D5" w:rsidP="00A733D5">
      <w:pPr>
        <w:pStyle w:val="Bezodstpw"/>
        <w:rPr>
          <w:rFonts w:asciiTheme="majorHAnsi" w:hAnsiTheme="majorHAnsi"/>
        </w:rPr>
      </w:pPr>
    </w:p>
    <w:p w14:paraId="29573D0E" w14:textId="77777777" w:rsidR="00A733D5" w:rsidRPr="00241820" w:rsidRDefault="00A733D5" w:rsidP="00A733D5">
      <w:pPr>
        <w:pStyle w:val="Bezodstpw"/>
        <w:rPr>
          <w:rFonts w:asciiTheme="majorHAnsi" w:hAnsiTheme="majorHAnsi"/>
        </w:rPr>
      </w:pPr>
    </w:p>
    <w:p w14:paraId="12CE0D2B" w14:textId="77777777" w:rsidR="00A733D5" w:rsidRPr="00241820" w:rsidRDefault="00A733D5" w:rsidP="00A733D5">
      <w:pPr>
        <w:pStyle w:val="Bezodstpw"/>
        <w:rPr>
          <w:rFonts w:asciiTheme="majorHAnsi" w:hAnsiTheme="majorHAnsi"/>
        </w:rPr>
      </w:pPr>
    </w:p>
    <w:p w14:paraId="05DBDE40" w14:textId="77777777" w:rsidR="00A733D5" w:rsidRPr="00241820" w:rsidRDefault="00A733D5" w:rsidP="00A733D5">
      <w:pPr>
        <w:pStyle w:val="Bezodstpw"/>
        <w:rPr>
          <w:rFonts w:asciiTheme="majorHAnsi" w:hAnsiTheme="majorHAnsi"/>
        </w:rPr>
      </w:pPr>
    </w:p>
    <w:p w14:paraId="5EE9F67E" w14:textId="77777777" w:rsidR="00A733D5" w:rsidRPr="00241820" w:rsidRDefault="00A733D5" w:rsidP="00A733D5">
      <w:pPr>
        <w:pStyle w:val="Bezodstpw"/>
        <w:rPr>
          <w:rFonts w:asciiTheme="majorHAnsi" w:hAnsiTheme="majorHAnsi"/>
        </w:rPr>
      </w:pPr>
    </w:p>
    <w:p w14:paraId="50A23749" w14:textId="77777777" w:rsidR="00A733D5" w:rsidRPr="00241820" w:rsidRDefault="00A733D5" w:rsidP="00A733D5">
      <w:pPr>
        <w:pStyle w:val="Bezodstpw"/>
        <w:rPr>
          <w:rFonts w:asciiTheme="majorHAnsi" w:hAnsiTheme="majorHAnsi"/>
        </w:rPr>
      </w:pPr>
    </w:p>
    <w:p w14:paraId="7A2FBA7E" w14:textId="77777777" w:rsidR="00A733D5" w:rsidRPr="00241820" w:rsidRDefault="00A733D5" w:rsidP="00A733D5">
      <w:pPr>
        <w:pStyle w:val="Bezodstpw"/>
        <w:rPr>
          <w:rFonts w:asciiTheme="majorHAnsi" w:hAnsiTheme="majorHAnsi"/>
        </w:rPr>
      </w:pPr>
    </w:p>
    <w:p w14:paraId="14125ED9" w14:textId="77777777" w:rsidR="00A733D5" w:rsidRPr="00241820" w:rsidRDefault="00A733D5" w:rsidP="00A733D5">
      <w:pPr>
        <w:pStyle w:val="Bezodstpw"/>
        <w:rPr>
          <w:rFonts w:asciiTheme="majorHAnsi" w:hAnsiTheme="majorHAnsi"/>
        </w:rPr>
      </w:pPr>
    </w:p>
    <w:p w14:paraId="1FCD740A" w14:textId="77777777" w:rsidR="00A733D5" w:rsidRPr="00241820" w:rsidRDefault="00A733D5" w:rsidP="00A733D5">
      <w:pPr>
        <w:pStyle w:val="Bezodstpw"/>
        <w:rPr>
          <w:rFonts w:asciiTheme="majorHAnsi" w:hAnsiTheme="majorHAnsi"/>
        </w:rPr>
      </w:pPr>
    </w:p>
    <w:p w14:paraId="27E968DE" w14:textId="77777777" w:rsidR="00A733D5" w:rsidRPr="00241820" w:rsidRDefault="00A733D5" w:rsidP="00A733D5">
      <w:pPr>
        <w:pStyle w:val="Bezodstpw"/>
        <w:rPr>
          <w:rFonts w:asciiTheme="majorHAnsi" w:hAnsiTheme="majorHAnsi"/>
        </w:rPr>
      </w:pPr>
    </w:p>
    <w:p w14:paraId="4068E032" w14:textId="77777777" w:rsidR="00A733D5" w:rsidRPr="00241820" w:rsidRDefault="00A733D5" w:rsidP="00A733D5">
      <w:pPr>
        <w:pStyle w:val="Bezodstpw"/>
        <w:rPr>
          <w:rFonts w:asciiTheme="majorHAnsi" w:hAnsiTheme="majorHAnsi"/>
        </w:rPr>
      </w:pPr>
    </w:p>
    <w:p w14:paraId="126DA5F3" w14:textId="77777777" w:rsidR="00A733D5" w:rsidRPr="00241820" w:rsidRDefault="00A733D5" w:rsidP="00A733D5">
      <w:pPr>
        <w:pStyle w:val="Bezodstpw"/>
        <w:rPr>
          <w:rFonts w:asciiTheme="majorHAnsi" w:hAnsiTheme="majorHAnsi"/>
        </w:rPr>
      </w:pPr>
    </w:p>
    <w:p w14:paraId="13840F35" w14:textId="77777777" w:rsidR="00A733D5" w:rsidRPr="00241820" w:rsidRDefault="00A733D5" w:rsidP="00A733D5">
      <w:pPr>
        <w:pStyle w:val="Bezodstpw"/>
        <w:rPr>
          <w:rFonts w:asciiTheme="majorHAnsi" w:hAnsiTheme="majorHAnsi"/>
        </w:rPr>
      </w:pPr>
    </w:p>
    <w:p w14:paraId="4C481302" w14:textId="77777777" w:rsidR="00A733D5" w:rsidRPr="00241820" w:rsidRDefault="00A733D5" w:rsidP="00A733D5">
      <w:pPr>
        <w:pStyle w:val="Bezodstpw"/>
        <w:rPr>
          <w:rFonts w:asciiTheme="majorHAnsi" w:hAnsiTheme="majorHAnsi"/>
        </w:rPr>
      </w:pPr>
    </w:p>
    <w:p w14:paraId="040E1AC2" w14:textId="77777777" w:rsidR="00A733D5" w:rsidRPr="00241820" w:rsidRDefault="00A733D5" w:rsidP="00A733D5">
      <w:pPr>
        <w:pStyle w:val="Bezodstpw"/>
        <w:rPr>
          <w:rFonts w:asciiTheme="majorHAnsi" w:hAnsiTheme="majorHAnsi"/>
        </w:rPr>
      </w:pPr>
    </w:p>
    <w:p w14:paraId="2C252E96" w14:textId="0524B831" w:rsidR="00A733D5" w:rsidRDefault="00A733D5" w:rsidP="00A733D5">
      <w:pPr>
        <w:pStyle w:val="Bezodstpw"/>
        <w:rPr>
          <w:rFonts w:asciiTheme="majorHAnsi" w:hAnsiTheme="majorHAnsi"/>
        </w:rPr>
      </w:pPr>
    </w:p>
    <w:p w14:paraId="6CBAF568" w14:textId="5B658D2B" w:rsidR="00577301" w:rsidRDefault="00577301" w:rsidP="00A733D5">
      <w:pPr>
        <w:pStyle w:val="Bezodstpw"/>
        <w:rPr>
          <w:rFonts w:asciiTheme="majorHAnsi" w:hAnsiTheme="majorHAnsi"/>
        </w:rPr>
      </w:pPr>
    </w:p>
    <w:p w14:paraId="61E58429" w14:textId="3D0BF50F" w:rsidR="00577301" w:rsidRDefault="00577301" w:rsidP="00A733D5">
      <w:pPr>
        <w:pStyle w:val="Bezodstpw"/>
        <w:rPr>
          <w:rFonts w:asciiTheme="majorHAnsi" w:hAnsiTheme="majorHAnsi"/>
        </w:rPr>
      </w:pPr>
    </w:p>
    <w:p w14:paraId="0EC503F7" w14:textId="77777777" w:rsidR="00577301" w:rsidRPr="00241820" w:rsidRDefault="00577301" w:rsidP="00A733D5">
      <w:pPr>
        <w:pStyle w:val="Bezodstpw"/>
        <w:rPr>
          <w:rFonts w:asciiTheme="majorHAnsi" w:hAnsiTheme="majorHAnsi"/>
        </w:rPr>
      </w:pPr>
    </w:p>
    <w:p w14:paraId="29790D7B" w14:textId="77777777" w:rsidR="00A733D5" w:rsidRPr="00241820" w:rsidRDefault="00A733D5" w:rsidP="00A733D5">
      <w:pPr>
        <w:pStyle w:val="Bezodstpw"/>
        <w:rPr>
          <w:rFonts w:asciiTheme="majorHAnsi" w:hAnsiTheme="majorHAnsi"/>
        </w:rPr>
      </w:pPr>
    </w:p>
    <w:p w14:paraId="2406EB1F" w14:textId="3735C118" w:rsidR="00022DE1" w:rsidRPr="00241820" w:rsidRDefault="00022DE1" w:rsidP="00022DE1">
      <w:pPr>
        <w:pStyle w:val="Nagwek3"/>
        <w:rPr>
          <w:rFonts w:asciiTheme="majorHAnsi" w:hAnsiTheme="majorHAnsi" w:cs="Arial"/>
          <w:sz w:val="20"/>
          <w:szCs w:val="20"/>
        </w:rPr>
      </w:pPr>
      <w:bookmarkStart w:id="384" w:name="_Toc80875322"/>
      <w:r w:rsidRPr="00241820">
        <w:rPr>
          <w:rFonts w:asciiTheme="majorHAnsi" w:hAnsiTheme="majorHAnsi" w:cs="Arial"/>
          <w:sz w:val="20"/>
          <w:szCs w:val="20"/>
        </w:rPr>
        <w:lastRenderedPageBreak/>
        <w:t xml:space="preserve">Załącznik Nr </w:t>
      </w:r>
      <w:r w:rsidR="00235A63" w:rsidRPr="00241820">
        <w:rPr>
          <w:rFonts w:asciiTheme="majorHAnsi" w:hAnsiTheme="majorHAnsi" w:cs="Arial"/>
          <w:sz w:val="20"/>
          <w:szCs w:val="20"/>
        </w:rPr>
        <w:t>7</w:t>
      </w:r>
      <w:r w:rsidR="00577301">
        <w:rPr>
          <w:rFonts w:asciiTheme="majorHAnsi" w:hAnsiTheme="majorHAnsi" w:cs="Arial"/>
          <w:sz w:val="20"/>
          <w:szCs w:val="20"/>
        </w:rPr>
        <w:t>a</w:t>
      </w:r>
      <w:r w:rsidRPr="00241820">
        <w:rPr>
          <w:rFonts w:asciiTheme="majorHAnsi" w:hAnsiTheme="majorHAnsi" w:cs="Arial"/>
          <w:sz w:val="20"/>
          <w:szCs w:val="20"/>
        </w:rPr>
        <w:t xml:space="preserve"> do SWZ –</w:t>
      </w:r>
      <w:bookmarkEnd w:id="384"/>
      <w:r w:rsidRPr="00241820">
        <w:rPr>
          <w:rFonts w:asciiTheme="majorHAnsi" w:hAnsiTheme="majorHAnsi" w:cs="Arial"/>
          <w:sz w:val="20"/>
          <w:szCs w:val="20"/>
        </w:rPr>
        <w:t xml:space="preserve"> </w:t>
      </w:r>
    </w:p>
    <w:p w14:paraId="1E41CDCD" w14:textId="77777777" w:rsidR="00577301" w:rsidRDefault="00022DE1" w:rsidP="00022DE1">
      <w:pPr>
        <w:pStyle w:val="Nagwek3"/>
        <w:rPr>
          <w:rFonts w:asciiTheme="majorHAnsi" w:hAnsiTheme="majorHAnsi" w:cs="Arial"/>
          <w:sz w:val="20"/>
          <w:szCs w:val="20"/>
        </w:rPr>
      </w:pPr>
      <w:bookmarkStart w:id="385" w:name="_Toc80875323"/>
      <w:r w:rsidRPr="00241820">
        <w:rPr>
          <w:rFonts w:asciiTheme="majorHAnsi" w:hAnsiTheme="majorHAnsi" w:cs="Arial"/>
          <w:sz w:val="20"/>
          <w:szCs w:val="20"/>
        </w:rPr>
        <w:t>Oświadczenie o grupie kapitałowej</w:t>
      </w:r>
      <w:bookmarkEnd w:id="385"/>
      <w:r w:rsidR="00577301">
        <w:rPr>
          <w:rFonts w:asciiTheme="majorHAnsi" w:hAnsiTheme="majorHAnsi" w:cs="Arial"/>
          <w:sz w:val="20"/>
          <w:szCs w:val="20"/>
        </w:rPr>
        <w:t xml:space="preserve"> </w:t>
      </w:r>
    </w:p>
    <w:p w14:paraId="3876CA05" w14:textId="6399CC5C" w:rsidR="00022DE1" w:rsidRPr="00241820" w:rsidRDefault="00577301" w:rsidP="00022DE1">
      <w:pPr>
        <w:pStyle w:val="Nagwek3"/>
        <w:rPr>
          <w:rFonts w:asciiTheme="majorHAnsi" w:hAnsiTheme="majorHAnsi" w:cs="Arial"/>
          <w:sz w:val="20"/>
          <w:szCs w:val="20"/>
        </w:rPr>
      </w:pPr>
      <w:r>
        <w:rPr>
          <w:rFonts w:asciiTheme="majorHAnsi" w:hAnsiTheme="majorHAnsi" w:cs="Arial"/>
          <w:sz w:val="20"/>
          <w:szCs w:val="20"/>
        </w:rPr>
        <w:t>Część I</w:t>
      </w:r>
    </w:p>
    <w:p w14:paraId="4030FFC7" w14:textId="77777777" w:rsidR="00022DE1" w:rsidRPr="00241820" w:rsidRDefault="00022DE1" w:rsidP="00022DE1">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32D14697" w14:textId="77777777" w:rsidR="00022DE1" w:rsidRPr="00241820" w:rsidRDefault="00022DE1" w:rsidP="00022DE1">
      <w:pPr>
        <w:spacing w:line="276" w:lineRule="auto"/>
        <w:jc w:val="both"/>
        <w:rPr>
          <w:rFonts w:asciiTheme="majorHAnsi" w:hAnsiTheme="majorHAnsi" w:cs="Tahoma"/>
          <w:bCs/>
          <w:sz w:val="18"/>
          <w:szCs w:val="18"/>
        </w:rPr>
      </w:pPr>
    </w:p>
    <w:p w14:paraId="218DEBC5" w14:textId="77777777" w:rsidR="00BA28C8" w:rsidRPr="00241820" w:rsidRDefault="00BA28C8" w:rsidP="00C7687B">
      <w:pPr>
        <w:pStyle w:val="Bezodstpw"/>
        <w:spacing w:line="276" w:lineRule="auto"/>
        <w:jc w:val="center"/>
        <w:rPr>
          <w:rFonts w:asciiTheme="majorHAnsi" w:hAnsiTheme="majorHAnsi" w:cs="Arial"/>
          <w:b/>
          <w:sz w:val="22"/>
          <w:szCs w:val="22"/>
        </w:rPr>
      </w:pPr>
      <w:r w:rsidRPr="00241820">
        <w:rPr>
          <w:rFonts w:asciiTheme="majorHAnsi" w:hAnsiTheme="majorHAnsi" w:cs="Arial"/>
          <w:b/>
          <w:sz w:val="22"/>
          <w:szCs w:val="22"/>
        </w:rPr>
        <w:t>Kompleksowa dostawa gazu ziemnego wysokometanowego typu E ze stacji regazyfikacji LNG do Szkoły Podstawowej w Bierutowie</w:t>
      </w:r>
    </w:p>
    <w:p w14:paraId="5C9AA108" w14:textId="77777777" w:rsidR="00F2716F" w:rsidRPr="00241820" w:rsidRDefault="00F2716F" w:rsidP="00F2716F">
      <w:pPr>
        <w:jc w:val="both"/>
        <w:rPr>
          <w:rFonts w:asciiTheme="majorHAnsi" w:hAnsiTheme="majorHAnsi" w:cs="Tahoma"/>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022DE1" w:rsidRPr="00241820" w14:paraId="1F631A15" w14:textId="77777777" w:rsidTr="005E30FD">
        <w:tc>
          <w:tcPr>
            <w:tcW w:w="9104" w:type="dxa"/>
            <w:shd w:val="clear" w:color="auto" w:fill="D9D9D9"/>
          </w:tcPr>
          <w:p w14:paraId="3320A026" w14:textId="77777777" w:rsidR="006F527F" w:rsidRPr="00241820" w:rsidRDefault="006F527F" w:rsidP="005E30FD">
            <w:pPr>
              <w:spacing w:before="120" w:after="120" w:line="276" w:lineRule="auto"/>
              <w:jc w:val="center"/>
              <w:rPr>
                <w:rFonts w:asciiTheme="majorHAnsi" w:hAnsiTheme="majorHAnsi" w:cs="Arial"/>
                <w:b/>
                <w:sz w:val="22"/>
                <w:szCs w:val="22"/>
              </w:rPr>
            </w:pPr>
          </w:p>
          <w:p w14:paraId="05ACAF65" w14:textId="77777777" w:rsidR="00022DE1" w:rsidRPr="00241820" w:rsidRDefault="00022DE1" w:rsidP="005E30FD">
            <w:pPr>
              <w:spacing w:before="120" w:after="120" w:line="276" w:lineRule="auto"/>
              <w:jc w:val="center"/>
              <w:rPr>
                <w:rFonts w:asciiTheme="majorHAnsi" w:hAnsiTheme="majorHAnsi" w:cs="Arial"/>
                <w:b/>
                <w:sz w:val="22"/>
                <w:szCs w:val="22"/>
              </w:rPr>
            </w:pPr>
            <w:r w:rsidRPr="00241820">
              <w:rPr>
                <w:rFonts w:asciiTheme="majorHAnsi" w:hAnsiTheme="majorHAnsi" w:cs="Arial"/>
                <w:b/>
                <w:sz w:val="22"/>
                <w:szCs w:val="22"/>
              </w:rPr>
              <w:t xml:space="preserve">Oświadczenie Wykonawcy </w:t>
            </w:r>
          </w:p>
          <w:p w14:paraId="4CD16426" w14:textId="2D374A68" w:rsidR="00022DE1" w:rsidRPr="00241820" w:rsidRDefault="00022DE1" w:rsidP="005E30FD">
            <w:pPr>
              <w:spacing w:after="120"/>
              <w:jc w:val="both"/>
              <w:rPr>
                <w:rFonts w:asciiTheme="majorHAnsi" w:hAnsiTheme="majorHAnsi" w:cs="Arial"/>
                <w:sz w:val="22"/>
                <w:szCs w:val="22"/>
              </w:rPr>
            </w:pPr>
            <w:r w:rsidRPr="00241820">
              <w:rPr>
                <w:rFonts w:asciiTheme="majorHAnsi" w:hAnsiTheme="majorHAnsi" w:cs="Arial"/>
                <w:sz w:val="22"/>
                <w:szCs w:val="22"/>
              </w:rPr>
              <w:t>składane w zakresie art. 108 ust. 1 pkt. 5 ustawy z dnia 11 września 2019 r.  Prawo zamówień publicznych (</w:t>
            </w:r>
            <w:r w:rsidR="00BA28C8" w:rsidRPr="00241820">
              <w:rPr>
                <w:rFonts w:asciiTheme="majorHAnsi" w:hAnsiTheme="majorHAnsi" w:cs="Arial"/>
                <w:sz w:val="22"/>
                <w:szCs w:val="22"/>
              </w:rPr>
              <w:t>Dz. U. z 202</w:t>
            </w:r>
            <w:r w:rsidR="00C163E9">
              <w:rPr>
                <w:rFonts w:asciiTheme="majorHAnsi" w:hAnsiTheme="majorHAnsi" w:cs="Arial"/>
                <w:sz w:val="22"/>
                <w:szCs w:val="22"/>
              </w:rPr>
              <w:t>2</w:t>
            </w:r>
            <w:r w:rsidR="00BA28C8" w:rsidRPr="00241820">
              <w:rPr>
                <w:rFonts w:asciiTheme="majorHAnsi" w:hAnsiTheme="majorHAnsi" w:cs="Arial"/>
                <w:sz w:val="22"/>
                <w:szCs w:val="22"/>
              </w:rPr>
              <w:t xml:space="preserve"> r., poz. 1</w:t>
            </w:r>
            <w:r w:rsidR="00C163E9">
              <w:rPr>
                <w:rFonts w:asciiTheme="majorHAnsi" w:hAnsiTheme="majorHAnsi" w:cs="Arial"/>
                <w:sz w:val="22"/>
                <w:szCs w:val="22"/>
              </w:rPr>
              <w:t>710</w:t>
            </w:r>
            <w:r w:rsidR="00BA28C8" w:rsidRPr="00241820">
              <w:rPr>
                <w:rFonts w:asciiTheme="majorHAnsi" w:hAnsiTheme="majorHAnsi" w:cs="Arial"/>
                <w:sz w:val="22"/>
                <w:szCs w:val="22"/>
              </w:rPr>
              <w:t xml:space="preserve"> ze zm</w:t>
            </w:r>
            <w:r w:rsidRPr="00241820">
              <w:rPr>
                <w:rFonts w:asciiTheme="majorHAnsi" w:hAnsiTheme="majorHAnsi" w:cs="Arial"/>
                <w:sz w:val="22"/>
                <w:szCs w:val="22"/>
              </w:rPr>
              <w:t>.) (dalej jako: ustawa Pzp), dotyczące:</w:t>
            </w:r>
          </w:p>
          <w:p w14:paraId="17FBD0F6" w14:textId="77777777" w:rsidR="00022DE1" w:rsidRPr="00241820" w:rsidRDefault="00022DE1" w:rsidP="005E30FD">
            <w:pPr>
              <w:jc w:val="center"/>
              <w:rPr>
                <w:rFonts w:asciiTheme="majorHAnsi" w:hAnsiTheme="majorHAnsi" w:cs="Arial"/>
                <w:b/>
                <w:sz w:val="22"/>
                <w:szCs w:val="22"/>
              </w:rPr>
            </w:pPr>
            <w:r w:rsidRPr="00241820">
              <w:rPr>
                <w:rFonts w:asciiTheme="majorHAnsi" w:hAnsiTheme="majorHAnsi" w:cs="Arial"/>
                <w:b/>
                <w:sz w:val="22"/>
                <w:szCs w:val="22"/>
              </w:rPr>
              <w:t xml:space="preserve">przynależności lub braku przynależności do grupy kapitałowej </w:t>
            </w:r>
          </w:p>
          <w:p w14:paraId="328C27F6" w14:textId="77777777" w:rsidR="006F527F" w:rsidRPr="00241820" w:rsidRDefault="006F527F" w:rsidP="005E30FD">
            <w:pPr>
              <w:jc w:val="center"/>
              <w:rPr>
                <w:rFonts w:asciiTheme="majorHAnsi" w:hAnsiTheme="majorHAnsi" w:cs="Arial"/>
                <w:sz w:val="22"/>
                <w:szCs w:val="22"/>
              </w:rPr>
            </w:pPr>
          </w:p>
          <w:p w14:paraId="45E5E3DB" w14:textId="77777777" w:rsidR="00022DE1" w:rsidRPr="00241820" w:rsidRDefault="00022DE1" w:rsidP="005E30FD">
            <w:pPr>
              <w:jc w:val="center"/>
              <w:rPr>
                <w:rFonts w:asciiTheme="majorHAnsi" w:hAnsiTheme="majorHAnsi" w:cs="Arial"/>
                <w:sz w:val="20"/>
                <w:szCs w:val="20"/>
              </w:rPr>
            </w:pPr>
          </w:p>
        </w:tc>
      </w:tr>
    </w:tbl>
    <w:p w14:paraId="37EC6315" w14:textId="77777777" w:rsidR="00022DE1" w:rsidRPr="00241820" w:rsidRDefault="00022DE1" w:rsidP="00022DE1">
      <w:pPr>
        <w:pStyle w:val="Tekstpodstawowywcity"/>
        <w:spacing w:line="360" w:lineRule="auto"/>
        <w:ind w:left="0"/>
        <w:rPr>
          <w:rFonts w:asciiTheme="majorHAnsi" w:hAnsiTheme="majorHAnsi" w:cs="Arial"/>
          <w:sz w:val="20"/>
          <w:szCs w:val="20"/>
        </w:rPr>
      </w:pPr>
    </w:p>
    <w:p w14:paraId="02A1F31A" w14:textId="77777777" w:rsidR="00BA28C8" w:rsidRPr="00241820" w:rsidRDefault="00022DE1" w:rsidP="00BA28C8">
      <w:pPr>
        <w:jc w:val="both"/>
        <w:outlineLvl w:val="0"/>
        <w:rPr>
          <w:rFonts w:asciiTheme="majorHAnsi" w:hAnsiTheme="majorHAnsi" w:cs="Arial"/>
          <w:b/>
          <w:sz w:val="20"/>
          <w:szCs w:val="20"/>
        </w:rPr>
      </w:pPr>
      <w:bookmarkStart w:id="386" w:name="_Toc66701585"/>
      <w:bookmarkStart w:id="387" w:name="_Toc66703137"/>
      <w:bookmarkStart w:id="388" w:name="_Toc80872914"/>
      <w:bookmarkStart w:id="389" w:name="_Toc80875324"/>
      <w:r w:rsidRPr="00241820">
        <w:rPr>
          <w:rFonts w:asciiTheme="majorHAnsi" w:hAnsiTheme="majorHAnsi" w:cs="Arial"/>
          <w:sz w:val="20"/>
          <w:szCs w:val="20"/>
        </w:rPr>
        <w:t xml:space="preserve">Na potrzeby postępowania o udzielenie zamówienia publicznego pn.: </w:t>
      </w:r>
      <w:r w:rsidRPr="00241820">
        <w:rPr>
          <w:rFonts w:asciiTheme="majorHAnsi" w:hAnsiTheme="majorHAnsi" w:cs="Arial"/>
          <w:b/>
          <w:sz w:val="20"/>
          <w:szCs w:val="20"/>
        </w:rPr>
        <w:t>„</w:t>
      </w:r>
      <w:r w:rsidR="00BA28C8" w:rsidRPr="00241820">
        <w:rPr>
          <w:rFonts w:asciiTheme="majorHAnsi" w:hAnsiTheme="majorHAnsi" w:cs="Arial"/>
          <w:b/>
          <w:sz w:val="20"/>
          <w:szCs w:val="20"/>
        </w:rPr>
        <w:t xml:space="preserve">Kompleksowa dostawa gazu ziemnego wysokometanowego typu E ze stacji regazyfikacji LNG do Szkoły Podstawowej </w:t>
      </w:r>
      <w:r w:rsidR="00BA28C8" w:rsidRPr="00241820">
        <w:rPr>
          <w:rFonts w:asciiTheme="majorHAnsi" w:hAnsiTheme="majorHAnsi" w:cs="Arial"/>
          <w:b/>
          <w:sz w:val="20"/>
          <w:szCs w:val="20"/>
        </w:rPr>
        <w:br/>
        <w:t>w Bierutowie</w:t>
      </w:r>
      <w:r w:rsidRPr="00241820">
        <w:rPr>
          <w:rFonts w:asciiTheme="majorHAnsi" w:hAnsiTheme="majorHAnsi" w:cs="Arial"/>
          <w:b/>
          <w:sz w:val="20"/>
          <w:szCs w:val="20"/>
        </w:rPr>
        <w:t>”</w:t>
      </w:r>
      <w:bookmarkEnd w:id="386"/>
      <w:bookmarkEnd w:id="387"/>
      <w:bookmarkEnd w:id="388"/>
      <w:bookmarkEnd w:id="389"/>
      <w:r w:rsidR="00BA28C8" w:rsidRPr="00241820">
        <w:rPr>
          <w:rFonts w:asciiTheme="majorHAnsi" w:hAnsiTheme="majorHAnsi" w:cs="Arial"/>
          <w:b/>
          <w:sz w:val="20"/>
          <w:szCs w:val="20"/>
        </w:rPr>
        <w:t xml:space="preserve"> </w:t>
      </w:r>
    </w:p>
    <w:p w14:paraId="19F7D117" w14:textId="77777777" w:rsidR="00BA28C8" w:rsidRPr="00241820" w:rsidRDefault="00BA28C8" w:rsidP="00BA28C8">
      <w:pPr>
        <w:jc w:val="both"/>
        <w:outlineLvl w:val="0"/>
        <w:rPr>
          <w:rFonts w:asciiTheme="majorHAnsi" w:hAnsiTheme="majorHAnsi" w:cs="Arial"/>
          <w:b/>
          <w:sz w:val="20"/>
          <w:szCs w:val="20"/>
        </w:rPr>
      </w:pPr>
    </w:p>
    <w:p w14:paraId="531D0C04" w14:textId="77777777" w:rsidR="00022DE1" w:rsidRPr="00241820" w:rsidRDefault="00022DE1" w:rsidP="00BA28C8">
      <w:pPr>
        <w:jc w:val="both"/>
        <w:outlineLvl w:val="0"/>
        <w:rPr>
          <w:rFonts w:asciiTheme="majorHAnsi" w:hAnsiTheme="majorHAnsi" w:cs="Arial"/>
          <w:b/>
          <w:sz w:val="20"/>
          <w:szCs w:val="20"/>
        </w:rPr>
      </w:pPr>
      <w:bookmarkStart w:id="390" w:name="_Toc80872915"/>
      <w:bookmarkStart w:id="391" w:name="_Toc80875325"/>
      <w:r w:rsidRPr="00241820">
        <w:rPr>
          <w:rFonts w:asciiTheme="majorHAnsi" w:hAnsiTheme="majorHAnsi" w:cs="Arial"/>
          <w:bCs/>
          <w:sz w:val="20"/>
          <w:szCs w:val="20"/>
        </w:rPr>
        <w:t>oświadczam/(-my), co następuje:</w:t>
      </w:r>
      <w:bookmarkEnd w:id="390"/>
      <w:bookmarkEnd w:id="391"/>
    </w:p>
    <w:p w14:paraId="1C62C9D3" w14:textId="77777777" w:rsidR="00BA28C8" w:rsidRPr="00241820" w:rsidRDefault="00BA28C8" w:rsidP="00022DE1">
      <w:pPr>
        <w:widowControl w:val="0"/>
        <w:adjustRightInd w:val="0"/>
        <w:jc w:val="both"/>
        <w:textAlignment w:val="baseline"/>
        <w:rPr>
          <w:rFonts w:asciiTheme="majorHAnsi" w:hAnsiTheme="majorHAnsi" w:cs="Arial"/>
          <w:b/>
          <w:bCs/>
          <w:sz w:val="20"/>
          <w:szCs w:val="20"/>
          <w:u w:val="single"/>
        </w:rPr>
      </w:pPr>
    </w:p>
    <w:p w14:paraId="14E56B5D" w14:textId="0EDE50CD" w:rsidR="00022DE1" w:rsidRPr="00241820" w:rsidRDefault="00022DE1" w:rsidP="00022DE1">
      <w:pPr>
        <w:widowControl w:val="0"/>
        <w:adjustRightInd w:val="0"/>
        <w:jc w:val="both"/>
        <w:textAlignment w:val="baseline"/>
        <w:rPr>
          <w:rFonts w:asciiTheme="majorHAnsi" w:hAnsiTheme="majorHAnsi" w:cs="Arial"/>
          <w:sz w:val="20"/>
          <w:szCs w:val="20"/>
        </w:rPr>
      </w:pPr>
      <w:r w:rsidRPr="00241820">
        <w:rPr>
          <w:rFonts w:asciiTheme="majorHAnsi" w:hAnsiTheme="majorHAnsi" w:cs="Arial"/>
          <w:b/>
          <w:bCs/>
          <w:sz w:val="20"/>
          <w:szCs w:val="20"/>
          <w:u w:val="single"/>
        </w:rPr>
        <w:t xml:space="preserve">nie przynależę* </w:t>
      </w:r>
      <w:r w:rsidRPr="00241820">
        <w:rPr>
          <w:rFonts w:asciiTheme="majorHAnsi" w:hAnsiTheme="majorHAnsi" w:cs="Arial"/>
          <w:sz w:val="20"/>
          <w:szCs w:val="20"/>
        </w:rPr>
        <w:t xml:space="preserve">do tej samej grupy kapitałowej, w rozumieniu ustawy z dnia 16 lutego 2007 r. </w:t>
      </w:r>
      <w:r w:rsidRPr="00241820">
        <w:rPr>
          <w:rFonts w:asciiTheme="majorHAnsi" w:hAnsiTheme="majorHAnsi" w:cs="Arial"/>
          <w:sz w:val="20"/>
          <w:szCs w:val="20"/>
        </w:rPr>
        <w:br/>
        <w:t>o ochronie konkurencji i konsumentów (Dz. U. z 202</w:t>
      </w:r>
      <w:r w:rsidR="00C163E9">
        <w:rPr>
          <w:rFonts w:asciiTheme="majorHAnsi" w:hAnsiTheme="majorHAnsi" w:cs="Arial"/>
          <w:sz w:val="20"/>
          <w:szCs w:val="20"/>
        </w:rPr>
        <w:t>1</w:t>
      </w:r>
      <w:r w:rsidRPr="00241820">
        <w:rPr>
          <w:rFonts w:asciiTheme="majorHAnsi" w:hAnsiTheme="majorHAnsi" w:cs="Arial"/>
          <w:sz w:val="20"/>
          <w:szCs w:val="20"/>
        </w:rPr>
        <w:t xml:space="preserve"> r. poz. </w:t>
      </w:r>
      <w:r w:rsidR="00C163E9">
        <w:rPr>
          <w:rFonts w:asciiTheme="majorHAnsi" w:hAnsiTheme="majorHAnsi" w:cs="Arial"/>
          <w:sz w:val="20"/>
          <w:szCs w:val="20"/>
        </w:rPr>
        <w:t>275 ze zm.</w:t>
      </w:r>
      <w:r w:rsidRPr="00241820">
        <w:rPr>
          <w:rFonts w:asciiTheme="majorHAnsi" w:hAnsiTheme="majorHAnsi" w:cs="Arial"/>
          <w:sz w:val="20"/>
          <w:szCs w:val="20"/>
        </w:rPr>
        <w:t>), z innym Wykonawcą, który złożył odrębną ofertę w niniejszym postępowaniu.</w:t>
      </w:r>
    </w:p>
    <w:p w14:paraId="40547BBE" w14:textId="77777777" w:rsidR="00022DE1" w:rsidRPr="00241820" w:rsidRDefault="00022DE1" w:rsidP="00022DE1">
      <w:pPr>
        <w:widowControl w:val="0"/>
        <w:adjustRightInd w:val="0"/>
        <w:jc w:val="both"/>
        <w:textAlignment w:val="baseline"/>
        <w:rPr>
          <w:rFonts w:asciiTheme="majorHAnsi" w:hAnsiTheme="majorHAnsi" w:cs="Arial"/>
          <w:sz w:val="20"/>
          <w:szCs w:val="20"/>
        </w:rPr>
      </w:pPr>
    </w:p>
    <w:p w14:paraId="041C0144" w14:textId="68B27A02" w:rsidR="00022DE1" w:rsidRPr="00241820" w:rsidRDefault="00022DE1" w:rsidP="00022DE1">
      <w:pPr>
        <w:widowControl w:val="0"/>
        <w:adjustRightInd w:val="0"/>
        <w:jc w:val="both"/>
        <w:textAlignment w:val="baseline"/>
        <w:rPr>
          <w:rFonts w:asciiTheme="majorHAnsi" w:hAnsiTheme="majorHAnsi" w:cs="Arial"/>
          <w:sz w:val="20"/>
          <w:szCs w:val="20"/>
        </w:rPr>
      </w:pPr>
      <w:r w:rsidRPr="00241820">
        <w:rPr>
          <w:rFonts w:asciiTheme="majorHAnsi" w:hAnsiTheme="majorHAnsi" w:cs="Arial"/>
          <w:b/>
          <w:bCs/>
          <w:sz w:val="20"/>
          <w:szCs w:val="20"/>
          <w:u w:val="single"/>
        </w:rPr>
        <w:t>przynależę</w:t>
      </w:r>
      <w:r w:rsidRPr="00241820">
        <w:rPr>
          <w:rStyle w:val="Odwoanieprzypisudolnego"/>
          <w:rFonts w:asciiTheme="majorHAnsi" w:hAnsiTheme="majorHAnsi" w:cs="Arial"/>
          <w:b/>
          <w:bCs/>
          <w:sz w:val="20"/>
          <w:szCs w:val="20"/>
          <w:u w:val="single"/>
        </w:rPr>
        <w:t xml:space="preserve">* </w:t>
      </w:r>
      <w:r w:rsidRPr="00241820">
        <w:rPr>
          <w:rFonts w:asciiTheme="majorHAnsi" w:hAnsiTheme="majorHAnsi" w:cs="Arial"/>
          <w:sz w:val="20"/>
          <w:szCs w:val="20"/>
        </w:rPr>
        <w:t>do tej samej grupy kapitałowej, w rozumieniu ustawy z dnia 16 lutego 2007 r. o ochronie konkurencji i konsumentów (Dz. U. z 202</w:t>
      </w:r>
      <w:r w:rsidR="00C163E9">
        <w:rPr>
          <w:rFonts w:asciiTheme="majorHAnsi" w:hAnsiTheme="majorHAnsi" w:cs="Arial"/>
          <w:sz w:val="20"/>
          <w:szCs w:val="20"/>
        </w:rPr>
        <w:t>1</w:t>
      </w:r>
      <w:r w:rsidRPr="00241820">
        <w:rPr>
          <w:rFonts w:asciiTheme="majorHAnsi" w:hAnsiTheme="majorHAnsi" w:cs="Arial"/>
          <w:sz w:val="20"/>
          <w:szCs w:val="20"/>
        </w:rPr>
        <w:t xml:space="preserve"> r. poz. </w:t>
      </w:r>
      <w:r w:rsidR="00C163E9">
        <w:rPr>
          <w:rFonts w:asciiTheme="majorHAnsi" w:hAnsiTheme="majorHAnsi" w:cs="Arial"/>
          <w:sz w:val="20"/>
          <w:szCs w:val="20"/>
        </w:rPr>
        <w:t>275 ze zm.</w:t>
      </w:r>
      <w:r w:rsidRPr="00241820">
        <w:rPr>
          <w:rFonts w:asciiTheme="majorHAnsi" w:hAnsiTheme="majorHAnsi" w:cs="Arial"/>
          <w:sz w:val="20"/>
          <w:szCs w:val="20"/>
        </w:rPr>
        <w:t>), z innym Wykonawcą, który złożył odrębną ofertę w niniejszym postępowaniu:</w:t>
      </w:r>
    </w:p>
    <w:p w14:paraId="41694DFE" w14:textId="77777777" w:rsidR="00022DE1" w:rsidRPr="00241820" w:rsidRDefault="00022DE1" w:rsidP="00022DE1">
      <w:pPr>
        <w:widowControl w:val="0"/>
        <w:adjustRightInd w:val="0"/>
        <w:jc w:val="both"/>
        <w:textAlignment w:val="baseline"/>
        <w:rPr>
          <w:rFonts w:asciiTheme="majorHAnsi" w:hAnsiTheme="majorHAnsi" w:cs="Arial"/>
          <w:sz w:val="20"/>
          <w:szCs w:val="20"/>
        </w:rPr>
      </w:pPr>
    </w:p>
    <w:p w14:paraId="7FE1DD44" w14:textId="77777777" w:rsidR="00022DE1" w:rsidRPr="00241820" w:rsidRDefault="00022DE1" w:rsidP="00022DE1">
      <w:pPr>
        <w:widowControl w:val="0"/>
        <w:adjustRightInd w:val="0"/>
        <w:jc w:val="both"/>
        <w:textAlignment w:val="baseline"/>
        <w:rPr>
          <w:rFonts w:asciiTheme="majorHAnsi" w:hAnsiTheme="majorHAnsi"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60"/>
        <w:gridCol w:w="5779"/>
      </w:tblGrid>
      <w:tr w:rsidR="00022DE1" w:rsidRPr="00241820" w14:paraId="0F3DC5BF" w14:textId="77777777" w:rsidTr="00022DE1">
        <w:trPr>
          <w:trHeight w:val="321"/>
        </w:trPr>
        <w:tc>
          <w:tcPr>
            <w:tcW w:w="516" w:type="dxa"/>
            <w:vAlign w:val="center"/>
          </w:tcPr>
          <w:p w14:paraId="16F26B4C" w14:textId="77777777" w:rsidR="00022DE1" w:rsidRPr="00241820" w:rsidRDefault="00022DE1" w:rsidP="00022DE1">
            <w:pPr>
              <w:widowControl w:val="0"/>
              <w:adjustRightInd w:val="0"/>
              <w:spacing w:before="60" w:after="60" w:line="360" w:lineRule="atLeast"/>
              <w:jc w:val="center"/>
              <w:textAlignment w:val="baseline"/>
              <w:rPr>
                <w:rFonts w:asciiTheme="majorHAnsi" w:hAnsiTheme="majorHAnsi" w:cs="Arial"/>
                <w:b/>
                <w:sz w:val="20"/>
                <w:szCs w:val="20"/>
              </w:rPr>
            </w:pPr>
            <w:r w:rsidRPr="00241820">
              <w:rPr>
                <w:rFonts w:asciiTheme="majorHAnsi" w:hAnsiTheme="majorHAnsi" w:cs="Arial"/>
                <w:b/>
                <w:sz w:val="20"/>
                <w:szCs w:val="20"/>
              </w:rPr>
              <w:t>Lp.</w:t>
            </w:r>
          </w:p>
        </w:tc>
        <w:tc>
          <w:tcPr>
            <w:tcW w:w="2689" w:type="dxa"/>
            <w:vAlign w:val="center"/>
          </w:tcPr>
          <w:p w14:paraId="6D0B042B" w14:textId="77777777" w:rsidR="00022DE1" w:rsidRPr="00241820" w:rsidRDefault="00022DE1" w:rsidP="00022DE1">
            <w:pPr>
              <w:widowControl w:val="0"/>
              <w:adjustRightInd w:val="0"/>
              <w:spacing w:before="60" w:after="60" w:line="360" w:lineRule="atLeast"/>
              <w:jc w:val="center"/>
              <w:textAlignment w:val="baseline"/>
              <w:rPr>
                <w:rFonts w:asciiTheme="majorHAnsi" w:hAnsiTheme="majorHAnsi" w:cs="Arial"/>
                <w:b/>
                <w:sz w:val="20"/>
                <w:szCs w:val="20"/>
              </w:rPr>
            </w:pPr>
            <w:r w:rsidRPr="00241820">
              <w:rPr>
                <w:rFonts w:asciiTheme="majorHAnsi" w:hAnsiTheme="majorHAnsi" w:cs="Arial"/>
                <w:b/>
                <w:sz w:val="20"/>
                <w:szCs w:val="20"/>
              </w:rPr>
              <w:t>Nazwa podmiotu</w:t>
            </w:r>
          </w:p>
        </w:tc>
        <w:tc>
          <w:tcPr>
            <w:tcW w:w="5867" w:type="dxa"/>
            <w:vAlign w:val="center"/>
          </w:tcPr>
          <w:p w14:paraId="5AABE359" w14:textId="77777777" w:rsidR="00022DE1" w:rsidRPr="00241820" w:rsidRDefault="00022DE1" w:rsidP="00022DE1">
            <w:pPr>
              <w:widowControl w:val="0"/>
              <w:adjustRightInd w:val="0"/>
              <w:spacing w:before="60" w:after="60" w:line="360" w:lineRule="atLeast"/>
              <w:jc w:val="center"/>
              <w:textAlignment w:val="baseline"/>
              <w:rPr>
                <w:rFonts w:asciiTheme="majorHAnsi" w:hAnsiTheme="majorHAnsi" w:cs="Arial"/>
                <w:b/>
                <w:sz w:val="20"/>
                <w:szCs w:val="20"/>
              </w:rPr>
            </w:pPr>
            <w:r w:rsidRPr="00241820">
              <w:rPr>
                <w:rFonts w:asciiTheme="majorHAnsi" w:hAnsiTheme="majorHAnsi" w:cs="Arial"/>
                <w:b/>
                <w:sz w:val="20"/>
                <w:szCs w:val="20"/>
              </w:rPr>
              <w:t>Adres podmiotu</w:t>
            </w:r>
          </w:p>
        </w:tc>
      </w:tr>
      <w:tr w:rsidR="00022DE1" w:rsidRPr="00241820" w14:paraId="0BC3BC2C" w14:textId="77777777" w:rsidTr="005E30FD">
        <w:tc>
          <w:tcPr>
            <w:tcW w:w="516" w:type="dxa"/>
          </w:tcPr>
          <w:p w14:paraId="4FD7DFE4" w14:textId="77777777" w:rsidR="00022DE1" w:rsidRPr="00241820" w:rsidRDefault="00022DE1" w:rsidP="00022DE1">
            <w:pPr>
              <w:widowControl w:val="0"/>
              <w:adjustRightInd w:val="0"/>
              <w:spacing w:before="60" w:after="60" w:line="360" w:lineRule="atLeast"/>
              <w:jc w:val="center"/>
              <w:textAlignment w:val="baseline"/>
              <w:rPr>
                <w:rFonts w:asciiTheme="majorHAnsi" w:hAnsiTheme="majorHAnsi" w:cs="Arial"/>
                <w:b/>
                <w:sz w:val="20"/>
                <w:szCs w:val="20"/>
              </w:rPr>
            </w:pPr>
            <w:r w:rsidRPr="00241820">
              <w:rPr>
                <w:rFonts w:asciiTheme="majorHAnsi" w:hAnsiTheme="majorHAnsi" w:cs="Arial"/>
                <w:b/>
                <w:sz w:val="20"/>
                <w:szCs w:val="20"/>
              </w:rPr>
              <w:t>1</w:t>
            </w:r>
          </w:p>
        </w:tc>
        <w:tc>
          <w:tcPr>
            <w:tcW w:w="2689" w:type="dxa"/>
          </w:tcPr>
          <w:p w14:paraId="27B50DD0" w14:textId="77777777" w:rsidR="00022DE1" w:rsidRPr="00241820" w:rsidRDefault="00022DE1" w:rsidP="005E30FD">
            <w:pPr>
              <w:widowControl w:val="0"/>
              <w:adjustRightInd w:val="0"/>
              <w:spacing w:before="60" w:after="60" w:line="360" w:lineRule="atLeast"/>
              <w:jc w:val="both"/>
              <w:textAlignment w:val="baseline"/>
              <w:rPr>
                <w:rFonts w:asciiTheme="majorHAnsi" w:hAnsiTheme="majorHAnsi" w:cs="Arial"/>
                <w:sz w:val="20"/>
                <w:szCs w:val="20"/>
              </w:rPr>
            </w:pPr>
          </w:p>
        </w:tc>
        <w:tc>
          <w:tcPr>
            <w:tcW w:w="5867" w:type="dxa"/>
          </w:tcPr>
          <w:p w14:paraId="67DFB230" w14:textId="77777777" w:rsidR="00022DE1" w:rsidRPr="00241820" w:rsidRDefault="00022DE1" w:rsidP="005E30FD">
            <w:pPr>
              <w:widowControl w:val="0"/>
              <w:adjustRightInd w:val="0"/>
              <w:spacing w:before="60" w:after="60" w:line="360" w:lineRule="atLeast"/>
              <w:jc w:val="both"/>
              <w:textAlignment w:val="baseline"/>
              <w:rPr>
                <w:rFonts w:asciiTheme="majorHAnsi" w:hAnsiTheme="majorHAnsi" w:cs="Arial"/>
                <w:sz w:val="20"/>
                <w:szCs w:val="20"/>
              </w:rPr>
            </w:pPr>
          </w:p>
        </w:tc>
      </w:tr>
      <w:tr w:rsidR="00022DE1" w:rsidRPr="00241820" w14:paraId="4F3B247B" w14:textId="77777777" w:rsidTr="005E30FD">
        <w:tc>
          <w:tcPr>
            <w:tcW w:w="516" w:type="dxa"/>
          </w:tcPr>
          <w:p w14:paraId="6F16AA90" w14:textId="77777777" w:rsidR="00022DE1" w:rsidRPr="00241820" w:rsidRDefault="00022DE1" w:rsidP="00022DE1">
            <w:pPr>
              <w:widowControl w:val="0"/>
              <w:adjustRightInd w:val="0"/>
              <w:spacing w:before="60" w:after="60" w:line="360" w:lineRule="atLeast"/>
              <w:jc w:val="center"/>
              <w:textAlignment w:val="baseline"/>
              <w:rPr>
                <w:rFonts w:asciiTheme="majorHAnsi" w:hAnsiTheme="majorHAnsi" w:cs="Arial"/>
                <w:b/>
                <w:sz w:val="20"/>
                <w:szCs w:val="20"/>
              </w:rPr>
            </w:pPr>
            <w:r w:rsidRPr="00241820">
              <w:rPr>
                <w:rFonts w:asciiTheme="majorHAnsi" w:hAnsiTheme="majorHAnsi" w:cs="Arial"/>
                <w:b/>
                <w:sz w:val="20"/>
                <w:szCs w:val="20"/>
              </w:rPr>
              <w:t>2</w:t>
            </w:r>
          </w:p>
        </w:tc>
        <w:tc>
          <w:tcPr>
            <w:tcW w:w="2689" w:type="dxa"/>
          </w:tcPr>
          <w:p w14:paraId="539A5A8F" w14:textId="77777777" w:rsidR="00022DE1" w:rsidRPr="00241820" w:rsidRDefault="00022DE1" w:rsidP="005E30FD">
            <w:pPr>
              <w:widowControl w:val="0"/>
              <w:adjustRightInd w:val="0"/>
              <w:spacing w:before="60" w:after="60" w:line="360" w:lineRule="atLeast"/>
              <w:jc w:val="both"/>
              <w:textAlignment w:val="baseline"/>
              <w:rPr>
                <w:rFonts w:asciiTheme="majorHAnsi" w:hAnsiTheme="majorHAnsi" w:cs="Arial"/>
                <w:sz w:val="20"/>
                <w:szCs w:val="20"/>
              </w:rPr>
            </w:pPr>
          </w:p>
        </w:tc>
        <w:tc>
          <w:tcPr>
            <w:tcW w:w="5867" w:type="dxa"/>
          </w:tcPr>
          <w:p w14:paraId="639110B7" w14:textId="77777777" w:rsidR="00022DE1" w:rsidRPr="00241820" w:rsidRDefault="00022DE1" w:rsidP="005E30FD">
            <w:pPr>
              <w:widowControl w:val="0"/>
              <w:adjustRightInd w:val="0"/>
              <w:spacing w:before="60" w:after="60" w:line="360" w:lineRule="atLeast"/>
              <w:jc w:val="both"/>
              <w:textAlignment w:val="baseline"/>
              <w:rPr>
                <w:rFonts w:asciiTheme="majorHAnsi" w:hAnsiTheme="majorHAnsi" w:cs="Arial"/>
                <w:sz w:val="20"/>
                <w:szCs w:val="20"/>
              </w:rPr>
            </w:pPr>
          </w:p>
        </w:tc>
      </w:tr>
    </w:tbl>
    <w:p w14:paraId="2AF36105" w14:textId="77777777" w:rsidR="00022DE1" w:rsidRPr="00241820" w:rsidRDefault="00022DE1" w:rsidP="00022DE1">
      <w:pPr>
        <w:widowControl w:val="0"/>
        <w:adjustRightInd w:val="0"/>
        <w:spacing w:before="120" w:line="360" w:lineRule="atLeast"/>
        <w:jc w:val="both"/>
        <w:textAlignment w:val="baseline"/>
        <w:rPr>
          <w:rFonts w:asciiTheme="majorHAnsi" w:hAnsiTheme="majorHAnsi" w:cs="Arial"/>
          <w:b/>
          <w:sz w:val="20"/>
          <w:szCs w:val="20"/>
          <w:u w:val="single"/>
        </w:rPr>
      </w:pPr>
    </w:p>
    <w:p w14:paraId="55DDCA97" w14:textId="77777777" w:rsidR="00022DE1" w:rsidRPr="00241820" w:rsidRDefault="00022DE1" w:rsidP="00022DE1">
      <w:pPr>
        <w:widowControl w:val="0"/>
        <w:adjustRightInd w:val="0"/>
        <w:spacing w:before="120" w:line="360" w:lineRule="atLeast"/>
        <w:jc w:val="both"/>
        <w:textAlignment w:val="baseline"/>
        <w:rPr>
          <w:rFonts w:asciiTheme="majorHAnsi" w:hAnsiTheme="majorHAnsi" w:cs="Arial"/>
          <w:b/>
          <w:sz w:val="20"/>
          <w:szCs w:val="20"/>
          <w:u w:val="single"/>
        </w:rPr>
      </w:pPr>
      <w:r w:rsidRPr="00241820">
        <w:rPr>
          <w:rFonts w:asciiTheme="majorHAnsi" w:hAnsiTheme="majorHAnsi" w:cs="Arial"/>
          <w:b/>
          <w:sz w:val="20"/>
          <w:szCs w:val="20"/>
          <w:u w:val="single"/>
        </w:rPr>
        <w:t>Uwaga:</w:t>
      </w:r>
    </w:p>
    <w:p w14:paraId="38B1F186" w14:textId="77777777" w:rsidR="00022DE1" w:rsidRPr="00241820" w:rsidRDefault="00022DE1" w:rsidP="00022DE1">
      <w:pPr>
        <w:widowControl w:val="0"/>
        <w:adjustRightInd w:val="0"/>
        <w:jc w:val="both"/>
        <w:textAlignment w:val="baseline"/>
        <w:rPr>
          <w:rFonts w:asciiTheme="majorHAnsi" w:hAnsiTheme="majorHAnsi" w:cs="Arial"/>
          <w:iCs/>
          <w:sz w:val="20"/>
          <w:szCs w:val="20"/>
        </w:rPr>
      </w:pPr>
      <w:r w:rsidRPr="00241820">
        <w:rPr>
          <w:rFonts w:asciiTheme="majorHAnsi" w:hAnsiTheme="majorHAnsi" w:cs="Arial"/>
          <w:iCs/>
          <w:sz w:val="20"/>
          <w:szCs w:val="20"/>
        </w:rPr>
        <w:t>Wykonawca może przedstawić dokumenty lub informacje potwierdzające przygotowanie oferty niezależnie od innego Wykonawcy należącego do tej samej grupy kapitałowej.</w:t>
      </w:r>
    </w:p>
    <w:p w14:paraId="1D8B8663" w14:textId="77777777" w:rsidR="00022DE1" w:rsidRPr="00241820" w:rsidRDefault="00022DE1" w:rsidP="00022DE1">
      <w:pPr>
        <w:pStyle w:val="Nagwek3"/>
        <w:jc w:val="left"/>
        <w:rPr>
          <w:rFonts w:asciiTheme="majorHAnsi" w:hAnsiTheme="majorHAnsi"/>
          <w:sz w:val="28"/>
        </w:rPr>
      </w:pPr>
    </w:p>
    <w:p w14:paraId="0CAF3C3D" w14:textId="77777777" w:rsidR="00022DE1" w:rsidRPr="00241820" w:rsidRDefault="00022DE1" w:rsidP="00022DE1">
      <w:pPr>
        <w:pStyle w:val="Domylnie"/>
        <w:spacing w:after="0" w:line="360" w:lineRule="auto"/>
        <w:rPr>
          <w:rFonts w:asciiTheme="majorHAnsi" w:hAnsiTheme="majorHAnsi" w:cs="Tahoma"/>
          <w:sz w:val="16"/>
          <w:szCs w:val="16"/>
        </w:rPr>
      </w:pPr>
    </w:p>
    <w:p w14:paraId="39A6B372" w14:textId="77777777" w:rsidR="00022DE1" w:rsidRPr="00241820" w:rsidRDefault="00022DE1" w:rsidP="00022DE1">
      <w:pPr>
        <w:pStyle w:val="Tekstpodstawowy32"/>
        <w:contextualSpacing/>
        <w:rPr>
          <w:rFonts w:asciiTheme="majorHAnsi" w:hAnsiTheme="majorHAnsi" w:cs="Arial"/>
          <w:b w:val="0"/>
          <w:bCs/>
          <w:sz w:val="20"/>
        </w:rPr>
      </w:pPr>
    </w:p>
    <w:p w14:paraId="4B3EFA99" w14:textId="77777777" w:rsidR="00022DE1" w:rsidRPr="00241820" w:rsidRDefault="00022DE1" w:rsidP="00022DE1">
      <w:pPr>
        <w:pStyle w:val="Tekstpodstawowy32"/>
        <w:contextualSpacing/>
        <w:rPr>
          <w:rFonts w:asciiTheme="majorHAnsi" w:hAnsiTheme="majorHAnsi" w:cs="Arial"/>
          <w:b w:val="0"/>
          <w:bCs/>
          <w:sz w:val="20"/>
        </w:rPr>
      </w:pPr>
    </w:p>
    <w:p w14:paraId="4A20A5C9" w14:textId="4CD898F9" w:rsidR="00022DE1" w:rsidRPr="00241820" w:rsidRDefault="00022DE1" w:rsidP="00022DE1">
      <w:pPr>
        <w:rPr>
          <w:rFonts w:asciiTheme="majorHAnsi" w:hAnsiTheme="majorHAnsi" w:cs="Arial"/>
          <w:sz w:val="20"/>
          <w:szCs w:val="20"/>
        </w:rPr>
      </w:pPr>
      <w:r w:rsidRPr="00241820">
        <w:rPr>
          <w:rFonts w:asciiTheme="majorHAnsi" w:hAnsiTheme="majorHAnsi" w:cs="Arial"/>
          <w:bCs/>
          <w:iCs/>
          <w:sz w:val="20"/>
          <w:szCs w:val="20"/>
        </w:rPr>
        <w:t>____________________</w:t>
      </w:r>
      <w:r w:rsidRPr="00241820">
        <w:rPr>
          <w:rFonts w:asciiTheme="majorHAnsi" w:hAnsiTheme="majorHAnsi" w:cs="Arial"/>
          <w:sz w:val="20"/>
          <w:szCs w:val="20"/>
        </w:rPr>
        <w:t xml:space="preserve">, dnia </w:t>
      </w:r>
      <w:r w:rsidRPr="00241820">
        <w:rPr>
          <w:rFonts w:asciiTheme="majorHAnsi" w:hAnsiTheme="majorHAnsi" w:cs="Arial"/>
          <w:bCs/>
          <w:iCs/>
          <w:sz w:val="20"/>
          <w:szCs w:val="20"/>
        </w:rPr>
        <w:t>____________</w:t>
      </w:r>
      <w:r w:rsidRPr="00241820">
        <w:rPr>
          <w:rFonts w:asciiTheme="majorHAnsi" w:hAnsiTheme="majorHAnsi" w:cs="Arial"/>
          <w:sz w:val="20"/>
          <w:szCs w:val="20"/>
        </w:rPr>
        <w:t xml:space="preserve">                            </w:t>
      </w:r>
      <w:r w:rsidR="00577301">
        <w:rPr>
          <w:rFonts w:asciiTheme="majorHAnsi" w:hAnsiTheme="majorHAnsi" w:cs="Arial"/>
          <w:sz w:val="20"/>
          <w:szCs w:val="20"/>
        </w:rPr>
        <w:t xml:space="preserve">                             </w:t>
      </w:r>
      <w:r w:rsidRPr="00241820">
        <w:rPr>
          <w:rFonts w:asciiTheme="majorHAnsi" w:hAnsiTheme="majorHAnsi" w:cs="Arial"/>
          <w:sz w:val="20"/>
          <w:szCs w:val="20"/>
        </w:rPr>
        <w:t xml:space="preserve">  </w:t>
      </w:r>
      <w:r w:rsidR="00577301">
        <w:rPr>
          <w:rFonts w:asciiTheme="majorHAnsi" w:hAnsiTheme="majorHAnsi" w:cs="Arial"/>
          <w:sz w:val="20"/>
          <w:szCs w:val="20"/>
        </w:rPr>
        <w:t>_________________</w:t>
      </w:r>
      <w:r w:rsidRPr="00241820">
        <w:rPr>
          <w:rFonts w:asciiTheme="majorHAnsi" w:hAnsiTheme="majorHAnsi" w:cs="Arial"/>
          <w:bCs/>
          <w:iCs/>
          <w:sz w:val="20"/>
          <w:szCs w:val="20"/>
        </w:rPr>
        <w:t>__________________________</w:t>
      </w:r>
    </w:p>
    <w:p w14:paraId="6184E091" w14:textId="77777777" w:rsidR="00022DE1" w:rsidRPr="00241820" w:rsidRDefault="00022DE1" w:rsidP="00022DE1">
      <w:pPr>
        <w:ind w:left="5400" w:right="70"/>
        <w:jc w:val="center"/>
        <w:rPr>
          <w:rFonts w:asciiTheme="majorHAnsi" w:hAnsiTheme="majorHAnsi" w:cs="Arial"/>
          <w:i/>
          <w:sz w:val="16"/>
          <w:szCs w:val="16"/>
        </w:rPr>
      </w:pPr>
      <w:r w:rsidRPr="00241820">
        <w:rPr>
          <w:rFonts w:asciiTheme="majorHAnsi" w:hAnsiTheme="majorHAnsi" w:cs="Arial"/>
          <w:i/>
          <w:sz w:val="16"/>
          <w:szCs w:val="16"/>
        </w:rPr>
        <w:t>Podpis osób uprawnionych do składania oświadczeń woli w imieniu Wykonawcy oraz pieczątka / pieczątki</w:t>
      </w:r>
    </w:p>
    <w:p w14:paraId="41A7FEA1" w14:textId="77777777" w:rsidR="00022DE1" w:rsidRPr="00241820" w:rsidRDefault="00022DE1" w:rsidP="00022DE1">
      <w:pPr>
        <w:pStyle w:val="Nagwek3"/>
        <w:rPr>
          <w:rFonts w:asciiTheme="majorHAnsi" w:hAnsiTheme="majorHAnsi" w:cs="Arial"/>
          <w:sz w:val="20"/>
          <w:szCs w:val="20"/>
        </w:rPr>
      </w:pPr>
    </w:p>
    <w:p w14:paraId="64E04C2A" w14:textId="77777777" w:rsidR="00022DE1" w:rsidRPr="00241820" w:rsidRDefault="00022DE1" w:rsidP="00022DE1">
      <w:pPr>
        <w:pStyle w:val="Nagwek3"/>
        <w:jc w:val="left"/>
        <w:rPr>
          <w:rFonts w:asciiTheme="majorHAnsi" w:hAnsiTheme="majorHAnsi" w:cs="Tahoma"/>
          <w:b w:val="0"/>
          <w:i w:val="0"/>
          <w:sz w:val="16"/>
          <w:szCs w:val="16"/>
        </w:rPr>
      </w:pPr>
      <w:bookmarkStart w:id="392" w:name="_Toc63076038"/>
      <w:bookmarkStart w:id="393" w:name="_Toc65657832"/>
      <w:bookmarkStart w:id="394" w:name="_Toc66701586"/>
      <w:bookmarkStart w:id="395" w:name="_Toc66703138"/>
      <w:bookmarkStart w:id="396" w:name="_Toc80872916"/>
      <w:bookmarkStart w:id="397" w:name="_Toc80875326"/>
      <w:r w:rsidRPr="00241820">
        <w:rPr>
          <w:rFonts w:asciiTheme="majorHAnsi" w:hAnsiTheme="majorHAnsi" w:cs="Arial"/>
          <w:b w:val="0"/>
          <w:i w:val="0"/>
          <w:sz w:val="16"/>
          <w:szCs w:val="16"/>
        </w:rPr>
        <w:t>* - niepotrzebne skreślić</w:t>
      </w:r>
      <w:bookmarkEnd w:id="392"/>
      <w:bookmarkEnd w:id="393"/>
      <w:bookmarkEnd w:id="394"/>
      <w:bookmarkEnd w:id="395"/>
      <w:bookmarkEnd w:id="396"/>
      <w:bookmarkEnd w:id="397"/>
    </w:p>
    <w:p w14:paraId="0BD6D3C2" w14:textId="77777777" w:rsidR="00022DE1" w:rsidRPr="00241820" w:rsidRDefault="00022DE1" w:rsidP="00022DE1">
      <w:pPr>
        <w:rPr>
          <w:rFonts w:asciiTheme="majorHAnsi" w:hAnsiTheme="majorHAnsi"/>
        </w:rPr>
      </w:pPr>
    </w:p>
    <w:p w14:paraId="7CD57590" w14:textId="00659D90" w:rsidR="00577301" w:rsidRPr="00577301" w:rsidRDefault="00577301" w:rsidP="00577301">
      <w:pPr>
        <w:keepNext/>
        <w:jc w:val="right"/>
        <w:outlineLvl w:val="2"/>
        <w:rPr>
          <w:rFonts w:asciiTheme="majorHAnsi" w:hAnsiTheme="majorHAnsi" w:cs="Arial"/>
          <w:b/>
          <w:bCs/>
          <w:i/>
          <w:sz w:val="20"/>
          <w:szCs w:val="20"/>
        </w:rPr>
      </w:pPr>
      <w:bookmarkStart w:id="398" w:name="_Toc80875327"/>
      <w:r w:rsidRPr="00577301">
        <w:rPr>
          <w:rFonts w:asciiTheme="majorHAnsi" w:hAnsiTheme="majorHAnsi" w:cs="Arial"/>
          <w:b/>
          <w:bCs/>
          <w:i/>
          <w:sz w:val="20"/>
          <w:szCs w:val="20"/>
        </w:rPr>
        <w:lastRenderedPageBreak/>
        <w:t>Załącznik Nr 7</w:t>
      </w:r>
      <w:r>
        <w:rPr>
          <w:rFonts w:asciiTheme="majorHAnsi" w:hAnsiTheme="majorHAnsi" w:cs="Arial"/>
          <w:b/>
          <w:bCs/>
          <w:i/>
          <w:sz w:val="20"/>
          <w:szCs w:val="20"/>
        </w:rPr>
        <w:t xml:space="preserve">b </w:t>
      </w:r>
      <w:r w:rsidRPr="00577301">
        <w:rPr>
          <w:rFonts w:asciiTheme="majorHAnsi" w:hAnsiTheme="majorHAnsi" w:cs="Arial"/>
          <w:b/>
          <w:bCs/>
          <w:i/>
          <w:sz w:val="20"/>
          <w:szCs w:val="20"/>
        </w:rPr>
        <w:t xml:space="preserve">do SWZ – </w:t>
      </w:r>
    </w:p>
    <w:p w14:paraId="240BFF57" w14:textId="77777777" w:rsidR="00577301" w:rsidRPr="00577301" w:rsidRDefault="00577301" w:rsidP="00577301">
      <w:pPr>
        <w:keepNext/>
        <w:jc w:val="right"/>
        <w:outlineLvl w:val="2"/>
        <w:rPr>
          <w:rFonts w:asciiTheme="majorHAnsi" w:hAnsiTheme="majorHAnsi" w:cs="Arial"/>
          <w:b/>
          <w:bCs/>
          <w:i/>
          <w:sz w:val="20"/>
          <w:szCs w:val="20"/>
        </w:rPr>
      </w:pPr>
      <w:r w:rsidRPr="00577301">
        <w:rPr>
          <w:rFonts w:asciiTheme="majorHAnsi" w:hAnsiTheme="majorHAnsi" w:cs="Arial"/>
          <w:b/>
          <w:bCs/>
          <w:i/>
          <w:sz w:val="20"/>
          <w:szCs w:val="20"/>
        </w:rPr>
        <w:t xml:space="preserve">Oświadczenie o grupie kapitałowej </w:t>
      </w:r>
    </w:p>
    <w:p w14:paraId="7B4F60FA" w14:textId="555A3EF4" w:rsidR="00577301" w:rsidRPr="00577301" w:rsidRDefault="00577301" w:rsidP="00577301">
      <w:pPr>
        <w:keepNext/>
        <w:jc w:val="right"/>
        <w:outlineLvl w:val="2"/>
        <w:rPr>
          <w:rFonts w:asciiTheme="majorHAnsi" w:hAnsiTheme="majorHAnsi" w:cs="Arial"/>
          <w:b/>
          <w:bCs/>
          <w:i/>
          <w:sz w:val="20"/>
          <w:szCs w:val="20"/>
        </w:rPr>
      </w:pPr>
      <w:r w:rsidRPr="00577301">
        <w:rPr>
          <w:rFonts w:asciiTheme="majorHAnsi" w:hAnsiTheme="majorHAnsi" w:cs="Arial"/>
          <w:b/>
          <w:bCs/>
          <w:i/>
          <w:sz w:val="20"/>
          <w:szCs w:val="20"/>
        </w:rPr>
        <w:t>Część I</w:t>
      </w:r>
      <w:r>
        <w:rPr>
          <w:rFonts w:asciiTheme="majorHAnsi" w:hAnsiTheme="majorHAnsi" w:cs="Arial"/>
          <w:b/>
          <w:bCs/>
          <w:i/>
          <w:sz w:val="20"/>
          <w:szCs w:val="20"/>
        </w:rPr>
        <w:t>I</w:t>
      </w:r>
    </w:p>
    <w:p w14:paraId="2F4855C0" w14:textId="77777777" w:rsidR="00577301" w:rsidRPr="00577301" w:rsidRDefault="00577301" w:rsidP="00577301">
      <w:pPr>
        <w:jc w:val="both"/>
        <w:rPr>
          <w:rFonts w:asciiTheme="majorHAnsi" w:hAnsiTheme="majorHAnsi" w:cs="Tahoma"/>
          <w:bCs/>
          <w:sz w:val="18"/>
          <w:szCs w:val="18"/>
        </w:rPr>
      </w:pPr>
      <w:r w:rsidRPr="00577301">
        <w:rPr>
          <w:rFonts w:asciiTheme="majorHAnsi" w:hAnsiTheme="majorHAnsi" w:cs="Tahoma"/>
          <w:bCs/>
          <w:sz w:val="18"/>
          <w:szCs w:val="18"/>
        </w:rPr>
        <w:t xml:space="preserve">Nazwa zadania: </w:t>
      </w:r>
    </w:p>
    <w:p w14:paraId="050E7534" w14:textId="77777777" w:rsidR="00577301" w:rsidRPr="00577301" w:rsidRDefault="00577301" w:rsidP="00577301">
      <w:pPr>
        <w:spacing w:line="276" w:lineRule="auto"/>
        <w:jc w:val="both"/>
        <w:rPr>
          <w:rFonts w:asciiTheme="majorHAnsi" w:hAnsiTheme="majorHAnsi" w:cs="Tahoma"/>
          <w:bCs/>
          <w:sz w:val="18"/>
          <w:szCs w:val="18"/>
        </w:rPr>
      </w:pPr>
    </w:p>
    <w:p w14:paraId="16B30630" w14:textId="411E60D8" w:rsidR="00577301" w:rsidRPr="00577301" w:rsidRDefault="00577301" w:rsidP="00C7687B">
      <w:pPr>
        <w:widowControl w:val="0"/>
        <w:suppressAutoHyphens/>
        <w:spacing w:line="276" w:lineRule="auto"/>
        <w:jc w:val="center"/>
        <w:rPr>
          <w:rFonts w:asciiTheme="majorHAnsi" w:eastAsia="Lucida Sans Unicode" w:hAnsiTheme="majorHAnsi" w:cs="Arial"/>
          <w:b/>
          <w:sz w:val="22"/>
          <w:szCs w:val="22"/>
          <w:lang w:eastAsia="ar-SA"/>
        </w:rPr>
      </w:pPr>
      <w:r w:rsidRPr="00577301">
        <w:rPr>
          <w:rFonts w:asciiTheme="majorHAnsi" w:eastAsia="Lucida Sans Unicode" w:hAnsiTheme="majorHAnsi" w:cs="Arial"/>
          <w:b/>
          <w:sz w:val="22"/>
          <w:szCs w:val="22"/>
          <w:lang w:eastAsia="ar-SA"/>
        </w:rPr>
        <w:t xml:space="preserve">Kompleksowa dostawa gazu ziemnego wysokometanowego typu E ze stacji regazyfikacji LNG do </w:t>
      </w:r>
      <w:r>
        <w:rPr>
          <w:rFonts w:asciiTheme="majorHAnsi" w:eastAsia="Lucida Sans Unicode" w:hAnsiTheme="majorHAnsi" w:cs="Arial"/>
          <w:b/>
          <w:sz w:val="22"/>
          <w:szCs w:val="22"/>
          <w:lang w:eastAsia="ar-SA"/>
        </w:rPr>
        <w:t>Przedszkola Miejskiego</w:t>
      </w:r>
      <w:r w:rsidRPr="00577301">
        <w:rPr>
          <w:rFonts w:asciiTheme="majorHAnsi" w:eastAsia="Lucida Sans Unicode" w:hAnsiTheme="majorHAnsi" w:cs="Arial"/>
          <w:b/>
          <w:sz w:val="22"/>
          <w:szCs w:val="22"/>
          <w:lang w:eastAsia="ar-SA"/>
        </w:rPr>
        <w:t xml:space="preserve"> w Bierutowie</w:t>
      </w:r>
    </w:p>
    <w:p w14:paraId="6D011F0D" w14:textId="77777777" w:rsidR="00577301" w:rsidRPr="00577301" w:rsidRDefault="00577301" w:rsidP="00577301">
      <w:pPr>
        <w:jc w:val="both"/>
        <w:rPr>
          <w:rFonts w:asciiTheme="majorHAnsi" w:hAnsiTheme="majorHAnsi" w:cs="Tahoma"/>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77301" w:rsidRPr="00577301" w14:paraId="7D0ED388" w14:textId="77777777" w:rsidTr="002E0410">
        <w:tc>
          <w:tcPr>
            <w:tcW w:w="9104" w:type="dxa"/>
            <w:shd w:val="clear" w:color="auto" w:fill="D9D9D9"/>
          </w:tcPr>
          <w:p w14:paraId="5F1117BA" w14:textId="77777777" w:rsidR="00577301" w:rsidRPr="00577301" w:rsidRDefault="00577301" w:rsidP="00577301">
            <w:pPr>
              <w:spacing w:before="120" w:after="120" w:line="276" w:lineRule="auto"/>
              <w:jc w:val="center"/>
              <w:rPr>
                <w:rFonts w:asciiTheme="majorHAnsi" w:hAnsiTheme="majorHAnsi" w:cs="Arial"/>
                <w:b/>
                <w:sz w:val="22"/>
                <w:szCs w:val="22"/>
              </w:rPr>
            </w:pPr>
          </w:p>
          <w:p w14:paraId="2DC82AE4" w14:textId="77777777" w:rsidR="00577301" w:rsidRPr="00577301" w:rsidRDefault="00577301" w:rsidP="00577301">
            <w:pPr>
              <w:spacing w:before="120" w:after="120" w:line="276" w:lineRule="auto"/>
              <w:jc w:val="center"/>
              <w:rPr>
                <w:rFonts w:asciiTheme="majorHAnsi" w:hAnsiTheme="majorHAnsi" w:cs="Arial"/>
                <w:b/>
                <w:sz w:val="22"/>
                <w:szCs w:val="22"/>
              </w:rPr>
            </w:pPr>
            <w:r w:rsidRPr="00577301">
              <w:rPr>
                <w:rFonts w:asciiTheme="majorHAnsi" w:hAnsiTheme="majorHAnsi" w:cs="Arial"/>
                <w:b/>
                <w:sz w:val="22"/>
                <w:szCs w:val="22"/>
              </w:rPr>
              <w:t xml:space="preserve">Oświadczenie Wykonawcy </w:t>
            </w:r>
          </w:p>
          <w:p w14:paraId="73222B04" w14:textId="73C3D184" w:rsidR="00577301" w:rsidRPr="00577301" w:rsidRDefault="00577301" w:rsidP="00577301">
            <w:pPr>
              <w:spacing w:after="120"/>
              <w:jc w:val="both"/>
              <w:rPr>
                <w:rFonts w:asciiTheme="majorHAnsi" w:hAnsiTheme="majorHAnsi" w:cs="Arial"/>
                <w:sz w:val="22"/>
                <w:szCs w:val="22"/>
              </w:rPr>
            </w:pPr>
            <w:r w:rsidRPr="00577301">
              <w:rPr>
                <w:rFonts w:asciiTheme="majorHAnsi" w:hAnsiTheme="majorHAnsi" w:cs="Arial"/>
                <w:sz w:val="22"/>
                <w:szCs w:val="22"/>
              </w:rPr>
              <w:t>składane w zakresie art. 108 ust. 1 pkt. 5 ustawy z dnia 11 września 2019 r.  Prawo zamówień publicznych (Dz. U. z 202</w:t>
            </w:r>
            <w:r w:rsidR="007B08DC">
              <w:rPr>
                <w:rFonts w:asciiTheme="majorHAnsi" w:hAnsiTheme="majorHAnsi" w:cs="Arial"/>
                <w:sz w:val="22"/>
                <w:szCs w:val="22"/>
              </w:rPr>
              <w:t>2</w:t>
            </w:r>
            <w:r w:rsidRPr="00577301">
              <w:rPr>
                <w:rFonts w:asciiTheme="majorHAnsi" w:hAnsiTheme="majorHAnsi" w:cs="Arial"/>
                <w:sz w:val="22"/>
                <w:szCs w:val="22"/>
              </w:rPr>
              <w:t xml:space="preserve"> r., poz. 1</w:t>
            </w:r>
            <w:r w:rsidR="007B08DC">
              <w:rPr>
                <w:rFonts w:asciiTheme="majorHAnsi" w:hAnsiTheme="majorHAnsi" w:cs="Arial"/>
                <w:sz w:val="22"/>
                <w:szCs w:val="22"/>
              </w:rPr>
              <w:t>710</w:t>
            </w:r>
            <w:r w:rsidRPr="00577301">
              <w:rPr>
                <w:rFonts w:asciiTheme="majorHAnsi" w:hAnsiTheme="majorHAnsi" w:cs="Arial"/>
                <w:sz w:val="22"/>
                <w:szCs w:val="22"/>
              </w:rPr>
              <w:t xml:space="preserve"> ze zm.) (dalej jako: ustawa Pzp), dotyczące:</w:t>
            </w:r>
          </w:p>
          <w:p w14:paraId="00D92F85" w14:textId="77777777" w:rsidR="00577301" w:rsidRPr="00577301" w:rsidRDefault="00577301" w:rsidP="00577301">
            <w:pPr>
              <w:jc w:val="center"/>
              <w:rPr>
                <w:rFonts w:asciiTheme="majorHAnsi" w:hAnsiTheme="majorHAnsi" w:cs="Arial"/>
                <w:b/>
                <w:sz w:val="22"/>
                <w:szCs w:val="22"/>
              </w:rPr>
            </w:pPr>
            <w:r w:rsidRPr="00577301">
              <w:rPr>
                <w:rFonts w:asciiTheme="majorHAnsi" w:hAnsiTheme="majorHAnsi" w:cs="Arial"/>
                <w:b/>
                <w:sz w:val="22"/>
                <w:szCs w:val="22"/>
              </w:rPr>
              <w:t xml:space="preserve">przynależności lub braku przynależności do grupy kapitałowej </w:t>
            </w:r>
          </w:p>
          <w:p w14:paraId="2700A68F" w14:textId="77777777" w:rsidR="00577301" w:rsidRPr="00577301" w:rsidRDefault="00577301" w:rsidP="00577301">
            <w:pPr>
              <w:jc w:val="center"/>
              <w:rPr>
                <w:rFonts w:asciiTheme="majorHAnsi" w:hAnsiTheme="majorHAnsi" w:cs="Arial"/>
                <w:sz w:val="22"/>
                <w:szCs w:val="22"/>
              </w:rPr>
            </w:pPr>
          </w:p>
          <w:p w14:paraId="5F0279FD" w14:textId="77777777" w:rsidR="00577301" w:rsidRPr="00577301" w:rsidRDefault="00577301" w:rsidP="00577301">
            <w:pPr>
              <w:jc w:val="center"/>
              <w:rPr>
                <w:rFonts w:asciiTheme="majorHAnsi" w:hAnsiTheme="majorHAnsi" w:cs="Arial"/>
                <w:sz w:val="20"/>
                <w:szCs w:val="20"/>
              </w:rPr>
            </w:pPr>
          </w:p>
        </w:tc>
      </w:tr>
    </w:tbl>
    <w:p w14:paraId="3CD6113A" w14:textId="77777777" w:rsidR="00577301" w:rsidRPr="00577301" w:rsidRDefault="00577301" w:rsidP="00577301">
      <w:pPr>
        <w:spacing w:after="120" w:line="360" w:lineRule="auto"/>
        <w:rPr>
          <w:rFonts w:asciiTheme="majorHAnsi" w:hAnsiTheme="majorHAnsi" w:cs="Arial"/>
          <w:sz w:val="20"/>
          <w:szCs w:val="20"/>
        </w:rPr>
      </w:pPr>
    </w:p>
    <w:p w14:paraId="7B5FAB9E" w14:textId="659A9A18" w:rsidR="00577301" w:rsidRPr="00577301" w:rsidRDefault="00577301" w:rsidP="00577301">
      <w:pPr>
        <w:jc w:val="both"/>
        <w:outlineLvl w:val="0"/>
        <w:rPr>
          <w:rFonts w:asciiTheme="majorHAnsi" w:hAnsiTheme="majorHAnsi" w:cs="Arial"/>
          <w:b/>
          <w:sz w:val="20"/>
          <w:szCs w:val="20"/>
        </w:rPr>
      </w:pPr>
      <w:r w:rsidRPr="00577301">
        <w:rPr>
          <w:rFonts w:asciiTheme="majorHAnsi" w:hAnsiTheme="majorHAnsi" w:cs="Arial"/>
          <w:sz w:val="20"/>
          <w:szCs w:val="20"/>
        </w:rPr>
        <w:t xml:space="preserve">Na potrzeby postępowania o udzielenie zamówienia publicznego pn.: </w:t>
      </w:r>
      <w:r w:rsidRPr="00577301">
        <w:rPr>
          <w:rFonts w:asciiTheme="majorHAnsi" w:hAnsiTheme="majorHAnsi" w:cs="Arial"/>
          <w:b/>
          <w:sz w:val="20"/>
          <w:szCs w:val="20"/>
        </w:rPr>
        <w:t>„Kompleksowa dostawa gazu ziemnego wysokometanowego typu E ze stacji regazyfikacji LNG do Przedszkola Miejskiego</w:t>
      </w:r>
      <w:r w:rsidRPr="00577301">
        <w:rPr>
          <w:rFonts w:asciiTheme="majorHAnsi" w:hAnsiTheme="majorHAnsi" w:cs="Arial"/>
          <w:b/>
          <w:sz w:val="20"/>
          <w:szCs w:val="20"/>
        </w:rPr>
        <w:br/>
        <w:t xml:space="preserve">w Bierutowie” </w:t>
      </w:r>
    </w:p>
    <w:p w14:paraId="2047CC87" w14:textId="77777777" w:rsidR="00577301" w:rsidRPr="00577301" w:rsidRDefault="00577301" w:rsidP="00577301">
      <w:pPr>
        <w:jc w:val="both"/>
        <w:outlineLvl w:val="0"/>
        <w:rPr>
          <w:rFonts w:asciiTheme="majorHAnsi" w:hAnsiTheme="majorHAnsi" w:cs="Arial"/>
          <w:b/>
          <w:sz w:val="20"/>
          <w:szCs w:val="20"/>
        </w:rPr>
      </w:pPr>
    </w:p>
    <w:p w14:paraId="7D7E21E5" w14:textId="77777777" w:rsidR="00577301" w:rsidRPr="00577301" w:rsidRDefault="00577301" w:rsidP="00577301">
      <w:pPr>
        <w:jc w:val="both"/>
        <w:outlineLvl w:val="0"/>
        <w:rPr>
          <w:rFonts w:asciiTheme="majorHAnsi" w:hAnsiTheme="majorHAnsi" w:cs="Arial"/>
          <w:b/>
          <w:sz w:val="20"/>
          <w:szCs w:val="20"/>
        </w:rPr>
      </w:pPr>
      <w:r w:rsidRPr="00577301">
        <w:rPr>
          <w:rFonts w:asciiTheme="majorHAnsi" w:hAnsiTheme="majorHAnsi" w:cs="Arial"/>
          <w:bCs/>
          <w:sz w:val="20"/>
          <w:szCs w:val="20"/>
        </w:rPr>
        <w:t>oświadczam/(-my), co następuje:</w:t>
      </w:r>
    </w:p>
    <w:p w14:paraId="6AE739A3" w14:textId="77777777" w:rsidR="00577301" w:rsidRPr="00577301" w:rsidRDefault="00577301" w:rsidP="00577301">
      <w:pPr>
        <w:widowControl w:val="0"/>
        <w:adjustRightInd w:val="0"/>
        <w:jc w:val="both"/>
        <w:textAlignment w:val="baseline"/>
        <w:rPr>
          <w:rFonts w:asciiTheme="majorHAnsi" w:hAnsiTheme="majorHAnsi" w:cs="Arial"/>
          <w:b/>
          <w:bCs/>
          <w:sz w:val="20"/>
          <w:szCs w:val="20"/>
          <w:u w:val="single"/>
        </w:rPr>
      </w:pPr>
    </w:p>
    <w:p w14:paraId="439B0E56" w14:textId="7CF992BF" w:rsidR="00577301" w:rsidRPr="00577301" w:rsidRDefault="00577301" w:rsidP="00577301">
      <w:pPr>
        <w:widowControl w:val="0"/>
        <w:adjustRightInd w:val="0"/>
        <w:jc w:val="both"/>
        <w:textAlignment w:val="baseline"/>
        <w:rPr>
          <w:rFonts w:asciiTheme="majorHAnsi" w:hAnsiTheme="majorHAnsi" w:cs="Arial"/>
          <w:sz w:val="20"/>
          <w:szCs w:val="20"/>
        </w:rPr>
      </w:pPr>
      <w:r w:rsidRPr="00577301">
        <w:rPr>
          <w:rFonts w:asciiTheme="majorHAnsi" w:hAnsiTheme="majorHAnsi" w:cs="Arial"/>
          <w:b/>
          <w:bCs/>
          <w:sz w:val="20"/>
          <w:szCs w:val="20"/>
          <w:u w:val="single"/>
        </w:rPr>
        <w:t xml:space="preserve">nie przynależę* </w:t>
      </w:r>
      <w:r w:rsidRPr="00577301">
        <w:rPr>
          <w:rFonts w:asciiTheme="majorHAnsi" w:hAnsiTheme="majorHAnsi" w:cs="Arial"/>
          <w:sz w:val="20"/>
          <w:szCs w:val="20"/>
        </w:rPr>
        <w:t xml:space="preserve">do tej samej grupy kapitałowej, w rozumieniu ustawy z dnia 16 lutego 2007 r. </w:t>
      </w:r>
      <w:r w:rsidRPr="00577301">
        <w:rPr>
          <w:rFonts w:asciiTheme="majorHAnsi" w:hAnsiTheme="majorHAnsi" w:cs="Arial"/>
          <w:sz w:val="20"/>
          <w:szCs w:val="20"/>
        </w:rPr>
        <w:br/>
        <w:t>o ochronie konkurencji i konsumentów (Dz. U. z 202</w:t>
      </w:r>
      <w:r w:rsidR="007B08DC">
        <w:rPr>
          <w:rFonts w:asciiTheme="majorHAnsi" w:hAnsiTheme="majorHAnsi" w:cs="Arial"/>
          <w:sz w:val="20"/>
          <w:szCs w:val="20"/>
        </w:rPr>
        <w:t>1</w:t>
      </w:r>
      <w:r w:rsidRPr="00577301">
        <w:rPr>
          <w:rFonts w:asciiTheme="majorHAnsi" w:hAnsiTheme="majorHAnsi" w:cs="Arial"/>
          <w:sz w:val="20"/>
          <w:szCs w:val="20"/>
        </w:rPr>
        <w:t xml:space="preserve"> r. poz. </w:t>
      </w:r>
      <w:r w:rsidR="007B08DC">
        <w:rPr>
          <w:rFonts w:asciiTheme="majorHAnsi" w:hAnsiTheme="majorHAnsi" w:cs="Arial"/>
          <w:sz w:val="20"/>
          <w:szCs w:val="20"/>
        </w:rPr>
        <w:t>275 ze zm.</w:t>
      </w:r>
      <w:r w:rsidRPr="00577301">
        <w:rPr>
          <w:rFonts w:asciiTheme="majorHAnsi" w:hAnsiTheme="majorHAnsi" w:cs="Arial"/>
          <w:sz w:val="20"/>
          <w:szCs w:val="20"/>
        </w:rPr>
        <w:t>), z innym Wykonawcą, który złożył odrębną ofertę w niniejszym postępowaniu.</w:t>
      </w:r>
    </w:p>
    <w:p w14:paraId="2E81D747" w14:textId="77777777" w:rsidR="00577301" w:rsidRPr="00577301" w:rsidRDefault="00577301" w:rsidP="00577301">
      <w:pPr>
        <w:widowControl w:val="0"/>
        <w:adjustRightInd w:val="0"/>
        <w:jc w:val="both"/>
        <w:textAlignment w:val="baseline"/>
        <w:rPr>
          <w:rFonts w:asciiTheme="majorHAnsi" w:hAnsiTheme="majorHAnsi" w:cs="Arial"/>
          <w:sz w:val="20"/>
          <w:szCs w:val="20"/>
        </w:rPr>
      </w:pPr>
    </w:p>
    <w:p w14:paraId="462C970F" w14:textId="5A0887DA" w:rsidR="00577301" w:rsidRPr="00577301" w:rsidRDefault="00577301" w:rsidP="00577301">
      <w:pPr>
        <w:widowControl w:val="0"/>
        <w:adjustRightInd w:val="0"/>
        <w:jc w:val="both"/>
        <w:textAlignment w:val="baseline"/>
        <w:rPr>
          <w:rFonts w:asciiTheme="majorHAnsi" w:hAnsiTheme="majorHAnsi" w:cs="Arial"/>
          <w:sz w:val="20"/>
          <w:szCs w:val="20"/>
        </w:rPr>
      </w:pPr>
      <w:r w:rsidRPr="00577301">
        <w:rPr>
          <w:rFonts w:asciiTheme="majorHAnsi" w:hAnsiTheme="majorHAnsi" w:cs="Arial"/>
          <w:b/>
          <w:bCs/>
          <w:sz w:val="20"/>
          <w:szCs w:val="20"/>
          <w:u w:val="single"/>
        </w:rPr>
        <w:t>przynależę</w:t>
      </w:r>
      <w:r w:rsidRPr="00577301">
        <w:rPr>
          <w:rFonts w:asciiTheme="majorHAnsi" w:hAnsiTheme="majorHAnsi" w:cs="Arial"/>
          <w:b/>
          <w:bCs/>
          <w:sz w:val="20"/>
          <w:szCs w:val="20"/>
          <w:u w:val="single"/>
          <w:vertAlign w:val="superscript"/>
        </w:rPr>
        <w:t xml:space="preserve">* </w:t>
      </w:r>
      <w:r w:rsidRPr="00577301">
        <w:rPr>
          <w:rFonts w:asciiTheme="majorHAnsi" w:hAnsiTheme="majorHAnsi" w:cs="Arial"/>
          <w:sz w:val="20"/>
          <w:szCs w:val="20"/>
        </w:rPr>
        <w:t>do tej samej grupy kapitałowej, w rozumieniu ustawy z dnia 16 lutego 2007 r. o ochronie konkurencji i konsumentów (Dz. U. z 202</w:t>
      </w:r>
      <w:r w:rsidR="007B08DC">
        <w:rPr>
          <w:rFonts w:asciiTheme="majorHAnsi" w:hAnsiTheme="majorHAnsi" w:cs="Arial"/>
          <w:sz w:val="20"/>
          <w:szCs w:val="20"/>
        </w:rPr>
        <w:t>1</w:t>
      </w:r>
      <w:r w:rsidRPr="00577301">
        <w:rPr>
          <w:rFonts w:asciiTheme="majorHAnsi" w:hAnsiTheme="majorHAnsi" w:cs="Arial"/>
          <w:sz w:val="20"/>
          <w:szCs w:val="20"/>
        </w:rPr>
        <w:t xml:space="preserve"> r. poz. </w:t>
      </w:r>
      <w:r w:rsidR="007B08DC">
        <w:rPr>
          <w:rFonts w:asciiTheme="majorHAnsi" w:hAnsiTheme="majorHAnsi" w:cs="Arial"/>
          <w:sz w:val="20"/>
          <w:szCs w:val="20"/>
        </w:rPr>
        <w:t>275 ze zm.</w:t>
      </w:r>
      <w:r w:rsidRPr="00577301">
        <w:rPr>
          <w:rFonts w:asciiTheme="majorHAnsi" w:hAnsiTheme="majorHAnsi" w:cs="Arial"/>
          <w:sz w:val="20"/>
          <w:szCs w:val="20"/>
        </w:rPr>
        <w:t>), z innym Wykonawcą, który złożył odrębną ofertę w niniejszym postępowaniu:</w:t>
      </w:r>
    </w:p>
    <w:p w14:paraId="37ABF33D" w14:textId="77777777" w:rsidR="00577301" w:rsidRPr="00577301" w:rsidRDefault="00577301" w:rsidP="00577301">
      <w:pPr>
        <w:widowControl w:val="0"/>
        <w:adjustRightInd w:val="0"/>
        <w:jc w:val="both"/>
        <w:textAlignment w:val="baseline"/>
        <w:rPr>
          <w:rFonts w:asciiTheme="majorHAnsi" w:hAnsiTheme="majorHAnsi" w:cs="Arial"/>
          <w:sz w:val="20"/>
          <w:szCs w:val="20"/>
        </w:rPr>
      </w:pPr>
    </w:p>
    <w:p w14:paraId="5A9F4E5D" w14:textId="77777777" w:rsidR="00577301" w:rsidRPr="00577301" w:rsidRDefault="00577301" w:rsidP="00577301">
      <w:pPr>
        <w:widowControl w:val="0"/>
        <w:adjustRightInd w:val="0"/>
        <w:jc w:val="both"/>
        <w:textAlignment w:val="baseline"/>
        <w:rPr>
          <w:rFonts w:asciiTheme="majorHAnsi" w:hAnsiTheme="majorHAnsi"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60"/>
        <w:gridCol w:w="5779"/>
      </w:tblGrid>
      <w:tr w:rsidR="00577301" w:rsidRPr="00577301" w14:paraId="0DA7CCD3" w14:textId="77777777" w:rsidTr="002E0410">
        <w:trPr>
          <w:trHeight w:val="321"/>
        </w:trPr>
        <w:tc>
          <w:tcPr>
            <w:tcW w:w="516" w:type="dxa"/>
            <w:vAlign w:val="center"/>
          </w:tcPr>
          <w:p w14:paraId="2C8E3282" w14:textId="77777777" w:rsidR="00577301" w:rsidRPr="00577301" w:rsidRDefault="00577301" w:rsidP="00577301">
            <w:pPr>
              <w:widowControl w:val="0"/>
              <w:adjustRightInd w:val="0"/>
              <w:spacing w:before="60" w:after="60" w:line="360" w:lineRule="atLeast"/>
              <w:jc w:val="center"/>
              <w:textAlignment w:val="baseline"/>
              <w:rPr>
                <w:rFonts w:asciiTheme="majorHAnsi" w:hAnsiTheme="majorHAnsi" w:cs="Arial"/>
                <w:b/>
                <w:sz w:val="20"/>
                <w:szCs w:val="20"/>
              </w:rPr>
            </w:pPr>
            <w:r w:rsidRPr="00577301">
              <w:rPr>
                <w:rFonts w:asciiTheme="majorHAnsi" w:hAnsiTheme="majorHAnsi" w:cs="Arial"/>
                <w:b/>
                <w:sz w:val="20"/>
                <w:szCs w:val="20"/>
              </w:rPr>
              <w:t>Lp.</w:t>
            </w:r>
          </w:p>
        </w:tc>
        <w:tc>
          <w:tcPr>
            <w:tcW w:w="2689" w:type="dxa"/>
            <w:vAlign w:val="center"/>
          </w:tcPr>
          <w:p w14:paraId="66346E34" w14:textId="77777777" w:rsidR="00577301" w:rsidRPr="00577301" w:rsidRDefault="00577301" w:rsidP="00577301">
            <w:pPr>
              <w:widowControl w:val="0"/>
              <w:adjustRightInd w:val="0"/>
              <w:spacing w:before="60" w:after="60" w:line="360" w:lineRule="atLeast"/>
              <w:jc w:val="center"/>
              <w:textAlignment w:val="baseline"/>
              <w:rPr>
                <w:rFonts w:asciiTheme="majorHAnsi" w:hAnsiTheme="majorHAnsi" w:cs="Arial"/>
                <w:b/>
                <w:sz w:val="20"/>
                <w:szCs w:val="20"/>
              </w:rPr>
            </w:pPr>
            <w:r w:rsidRPr="00577301">
              <w:rPr>
                <w:rFonts w:asciiTheme="majorHAnsi" w:hAnsiTheme="majorHAnsi" w:cs="Arial"/>
                <w:b/>
                <w:sz w:val="20"/>
                <w:szCs w:val="20"/>
              </w:rPr>
              <w:t>Nazwa podmiotu</w:t>
            </w:r>
          </w:p>
        </w:tc>
        <w:tc>
          <w:tcPr>
            <w:tcW w:w="5867" w:type="dxa"/>
            <w:vAlign w:val="center"/>
          </w:tcPr>
          <w:p w14:paraId="0474BDF3" w14:textId="77777777" w:rsidR="00577301" w:rsidRPr="00577301" w:rsidRDefault="00577301" w:rsidP="00577301">
            <w:pPr>
              <w:widowControl w:val="0"/>
              <w:adjustRightInd w:val="0"/>
              <w:spacing w:before="60" w:after="60" w:line="360" w:lineRule="atLeast"/>
              <w:jc w:val="center"/>
              <w:textAlignment w:val="baseline"/>
              <w:rPr>
                <w:rFonts w:asciiTheme="majorHAnsi" w:hAnsiTheme="majorHAnsi" w:cs="Arial"/>
                <w:b/>
                <w:sz w:val="20"/>
                <w:szCs w:val="20"/>
              </w:rPr>
            </w:pPr>
            <w:r w:rsidRPr="00577301">
              <w:rPr>
                <w:rFonts w:asciiTheme="majorHAnsi" w:hAnsiTheme="majorHAnsi" w:cs="Arial"/>
                <w:b/>
                <w:sz w:val="20"/>
                <w:szCs w:val="20"/>
              </w:rPr>
              <w:t>Adres podmiotu</w:t>
            </w:r>
          </w:p>
        </w:tc>
      </w:tr>
      <w:tr w:rsidR="00577301" w:rsidRPr="00577301" w14:paraId="30CF1DE5" w14:textId="77777777" w:rsidTr="002E0410">
        <w:tc>
          <w:tcPr>
            <w:tcW w:w="516" w:type="dxa"/>
          </w:tcPr>
          <w:p w14:paraId="7969814E" w14:textId="77777777" w:rsidR="00577301" w:rsidRPr="00577301" w:rsidRDefault="00577301" w:rsidP="00577301">
            <w:pPr>
              <w:widowControl w:val="0"/>
              <w:adjustRightInd w:val="0"/>
              <w:spacing w:before="60" w:after="60" w:line="360" w:lineRule="atLeast"/>
              <w:jc w:val="center"/>
              <w:textAlignment w:val="baseline"/>
              <w:rPr>
                <w:rFonts w:asciiTheme="majorHAnsi" w:hAnsiTheme="majorHAnsi" w:cs="Arial"/>
                <w:b/>
                <w:sz w:val="20"/>
                <w:szCs w:val="20"/>
              </w:rPr>
            </w:pPr>
            <w:r w:rsidRPr="00577301">
              <w:rPr>
                <w:rFonts w:asciiTheme="majorHAnsi" w:hAnsiTheme="majorHAnsi" w:cs="Arial"/>
                <w:b/>
                <w:sz w:val="20"/>
                <w:szCs w:val="20"/>
              </w:rPr>
              <w:t>1</w:t>
            </w:r>
          </w:p>
        </w:tc>
        <w:tc>
          <w:tcPr>
            <w:tcW w:w="2689" w:type="dxa"/>
          </w:tcPr>
          <w:p w14:paraId="5F92988D" w14:textId="77777777" w:rsidR="00577301" w:rsidRPr="00577301" w:rsidRDefault="00577301" w:rsidP="00577301">
            <w:pPr>
              <w:widowControl w:val="0"/>
              <w:adjustRightInd w:val="0"/>
              <w:spacing w:before="60" w:after="60" w:line="360" w:lineRule="atLeast"/>
              <w:jc w:val="both"/>
              <w:textAlignment w:val="baseline"/>
              <w:rPr>
                <w:rFonts w:asciiTheme="majorHAnsi" w:hAnsiTheme="majorHAnsi" w:cs="Arial"/>
                <w:sz w:val="20"/>
                <w:szCs w:val="20"/>
              </w:rPr>
            </w:pPr>
          </w:p>
        </w:tc>
        <w:tc>
          <w:tcPr>
            <w:tcW w:w="5867" w:type="dxa"/>
          </w:tcPr>
          <w:p w14:paraId="15F345F2" w14:textId="77777777" w:rsidR="00577301" w:rsidRPr="00577301" w:rsidRDefault="00577301" w:rsidP="00577301">
            <w:pPr>
              <w:widowControl w:val="0"/>
              <w:adjustRightInd w:val="0"/>
              <w:spacing w:before="60" w:after="60" w:line="360" w:lineRule="atLeast"/>
              <w:jc w:val="both"/>
              <w:textAlignment w:val="baseline"/>
              <w:rPr>
                <w:rFonts w:asciiTheme="majorHAnsi" w:hAnsiTheme="majorHAnsi" w:cs="Arial"/>
                <w:sz w:val="20"/>
                <w:szCs w:val="20"/>
              </w:rPr>
            </w:pPr>
          </w:p>
        </w:tc>
      </w:tr>
      <w:tr w:rsidR="00577301" w:rsidRPr="00577301" w14:paraId="528BD73D" w14:textId="77777777" w:rsidTr="002E0410">
        <w:tc>
          <w:tcPr>
            <w:tcW w:w="516" w:type="dxa"/>
          </w:tcPr>
          <w:p w14:paraId="14BAB0E3" w14:textId="77777777" w:rsidR="00577301" w:rsidRPr="00577301" w:rsidRDefault="00577301" w:rsidP="00577301">
            <w:pPr>
              <w:widowControl w:val="0"/>
              <w:adjustRightInd w:val="0"/>
              <w:spacing w:before="60" w:after="60" w:line="360" w:lineRule="atLeast"/>
              <w:jc w:val="center"/>
              <w:textAlignment w:val="baseline"/>
              <w:rPr>
                <w:rFonts w:asciiTheme="majorHAnsi" w:hAnsiTheme="majorHAnsi" w:cs="Arial"/>
                <w:b/>
                <w:sz w:val="20"/>
                <w:szCs w:val="20"/>
              </w:rPr>
            </w:pPr>
            <w:r w:rsidRPr="00577301">
              <w:rPr>
                <w:rFonts w:asciiTheme="majorHAnsi" w:hAnsiTheme="majorHAnsi" w:cs="Arial"/>
                <w:b/>
                <w:sz w:val="20"/>
                <w:szCs w:val="20"/>
              </w:rPr>
              <w:t>2</w:t>
            </w:r>
          </w:p>
        </w:tc>
        <w:tc>
          <w:tcPr>
            <w:tcW w:w="2689" w:type="dxa"/>
          </w:tcPr>
          <w:p w14:paraId="5920AE02" w14:textId="77777777" w:rsidR="00577301" w:rsidRPr="00577301" w:rsidRDefault="00577301" w:rsidP="00577301">
            <w:pPr>
              <w:widowControl w:val="0"/>
              <w:adjustRightInd w:val="0"/>
              <w:spacing w:before="60" w:after="60" w:line="360" w:lineRule="atLeast"/>
              <w:jc w:val="both"/>
              <w:textAlignment w:val="baseline"/>
              <w:rPr>
                <w:rFonts w:asciiTheme="majorHAnsi" w:hAnsiTheme="majorHAnsi" w:cs="Arial"/>
                <w:sz w:val="20"/>
                <w:szCs w:val="20"/>
              </w:rPr>
            </w:pPr>
          </w:p>
        </w:tc>
        <w:tc>
          <w:tcPr>
            <w:tcW w:w="5867" w:type="dxa"/>
          </w:tcPr>
          <w:p w14:paraId="55C06FBF" w14:textId="77777777" w:rsidR="00577301" w:rsidRPr="00577301" w:rsidRDefault="00577301" w:rsidP="00577301">
            <w:pPr>
              <w:widowControl w:val="0"/>
              <w:adjustRightInd w:val="0"/>
              <w:spacing w:before="60" w:after="60" w:line="360" w:lineRule="atLeast"/>
              <w:jc w:val="both"/>
              <w:textAlignment w:val="baseline"/>
              <w:rPr>
                <w:rFonts w:asciiTheme="majorHAnsi" w:hAnsiTheme="majorHAnsi" w:cs="Arial"/>
                <w:sz w:val="20"/>
                <w:szCs w:val="20"/>
              </w:rPr>
            </w:pPr>
          </w:p>
        </w:tc>
      </w:tr>
    </w:tbl>
    <w:p w14:paraId="09226829" w14:textId="77777777" w:rsidR="00D3346B" w:rsidRDefault="00D3346B" w:rsidP="00577301">
      <w:pPr>
        <w:widowControl w:val="0"/>
        <w:adjustRightInd w:val="0"/>
        <w:spacing w:before="120" w:line="360" w:lineRule="atLeast"/>
        <w:jc w:val="both"/>
        <w:textAlignment w:val="baseline"/>
        <w:rPr>
          <w:rFonts w:asciiTheme="majorHAnsi" w:hAnsiTheme="majorHAnsi" w:cs="Arial"/>
          <w:b/>
          <w:sz w:val="20"/>
          <w:szCs w:val="20"/>
          <w:u w:val="single"/>
        </w:rPr>
      </w:pPr>
    </w:p>
    <w:p w14:paraId="2F138657" w14:textId="3D693BA8" w:rsidR="00577301" w:rsidRPr="00577301" w:rsidRDefault="00577301" w:rsidP="00577301">
      <w:pPr>
        <w:widowControl w:val="0"/>
        <w:adjustRightInd w:val="0"/>
        <w:spacing w:before="120" w:line="360" w:lineRule="atLeast"/>
        <w:jc w:val="both"/>
        <w:textAlignment w:val="baseline"/>
        <w:rPr>
          <w:rFonts w:asciiTheme="majorHAnsi" w:hAnsiTheme="majorHAnsi" w:cs="Arial"/>
          <w:b/>
          <w:sz w:val="20"/>
          <w:szCs w:val="20"/>
          <w:u w:val="single"/>
        </w:rPr>
      </w:pPr>
      <w:r w:rsidRPr="00577301">
        <w:rPr>
          <w:rFonts w:asciiTheme="majorHAnsi" w:hAnsiTheme="majorHAnsi" w:cs="Arial"/>
          <w:b/>
          <w:sz w:val="20"/>
          <w:szCs w:val="20"/>
          <w:u w:val="single"/>
        </w:rPr>
        <w:t>Uwaga:</w:t>
      </w:r>
    </w:p>
    <w:p w14:paraId="1B15968B" w14:textId="77777777" w:rsidR="00577301" w:rsidRPr="00577301" w:rsidRDefault="00577301" w:rsidP="00577301">
      <w:pPr>
        <w:widowControl w:val="0"/>
        <w:adjustRightInd w:val="0"/>
        <w:jc w:val="both"/>
        <w:textAlignment w:val="baseline"/>
        <w:rPr>
          <w:rFonts w:asciiTheme="majorHAnsi" w:hAnsiTheme="majorHAnsi" w:cs="Arial"/>
          <w:iCs/>
          <w:sz w:val="20"/>
          <w:szCs w:val="20"/>
        </w:rPr>
      </w:pPr>
      <w:r w:rsidRPr="00577301">
        <w:rPr>
          <w:rFonts w:asciiTheme="majorHAnsi" w:hAnsiTheme="majorHAnsi" w:cs="Arial"/>
          <w:iCs/>
          <w:sz w:val="20"/>
          <w:szCs w:val="20"/>
        </w:rPr>
        <w:t>Wykonawca może przedstawić dokumenty lub informacje potwierdzające przygotowanie oferty niezależnie od innego Wykonawcy należącego do tej samej grupy kapitałowej.</w:t>
      </w:r>
    </w:p>
    <w:p w14:paraId="263D0B4B" w14:textId="77777777" w:rsidR="00577301" w:rsidRPr="00577301" w:rsidRDefault="00577301" w:rsidP="00577301">
      <w:pPr>
        <w:keepNext/>
        <w:outlineLvl w:val="2"/>
        <w:rPr>
          <w:rFonts w:asciiTheme="majorHAnsi" w:hAnsiTheme="majorHAnsi"/>
          <w:b/>
          <w:bCs/>
          <w:i/>
          <w:sz w:val="28"/>
          <w:szCs w:val="26"/>
        </w:rPr>
      </w:pPr>
    </w:p>
    <w:p w14:paraId="5075709D" w14:textId="77777777" w:rsidR="00577301" w:rsidRPr="00577301" w:rsidRDefault="00577301" w:rsidP="00577301">
      <w:pPr>
        <w:overflowPunct w:val="0"/>
        <w:autoSpaceDE w:val="0"/>
        <w:autoSpaceDN w:val="0"/>
        <w:adjustRightInd w:val="0"/>
        <w:contextualSpacing/>
        <w:jc w:val="both"/>
        <w:rPr>
          <w:rFonts w:asciiTheme="majorHAnsi" w:hAnsiTheme="majorHAnsi" w:cs="Arial"/>
          <w:bCs/>
          <w:sz w:val="20"/>
          <w:szCs w:val="20"/>
        </w:rPr>
      </w:pPr>
    </w:p>
    <w:p w14:paraId="446E1FDC" w14:textId="77777777" w:rsidR="00577301" w:rsidRPr="00577301" w:rsidRDefault="00577301" w:rsidP="00577301">
      <w:pPr>
        <w:overflowPunct w:val="0"/>
        <w:autoSpaceDE w:val="0"/>
        <w:autoSpaceDN w:val="0"/>
        <w:adjustRightInd w:val="0"/>
        <w:contextualSpacing/>
        <w:jc w:val="both"/>
        <w:rPr>
          <w:rFonts w:asciiTheme="majorHAnsi" w:hAnsiTheme="majorHAnsi" w:cs="Arial"/>
          <w:bCs/>
          <w:sz w:val="20"/>
          <w:szCs w:val="20"/>
        </w:rPr>
      </w:pPr>
    </w:p>
    <w:p w14:paraId="4FC9192E" w14:textId="34994FD3" w:rsidR="00577301" w:rsidRPr="00577301" w:rsidRDefault="00577301" w:rsidP="00577301">
      <w:pPr>
        <w:rPr>
          <w:rFonts w:asciiTheme="majorHAnsi" w:hAnsiTheme="majorHAnsi" w:cs="Arial"/>
          <w:sz w:val="20"/>
          <w:szCs w:val="20"/>
        </w:rPr>
      </w:pPr>
      <w:r w:rsidRPr="00577301">
        <w:rPr>
          <w:rFonts w:asciiTheme="majorHAnsi" w:hAnsiTheme="majorHAnsi" w:cs="Arial"/>
          <w:bCs/>
          <w:iCs/>
          <w:sz w:val="20"/>
          <w:szCs w:val="20"/>
        </w:rPr>
        <w:t>____________________</w:t>
      </w:r>
      <w:r w:rsidRPr="00577301">
        <w:rPr>
          <w:rFonts w:asciiTheme="majorHAnsi" w:hAnsiTheme="majorHAnsi" w:cs="Arial"/>
          <w:sz w:val="20"/>
          <w:szCs w:val="20"/>
        </w:rPr>
        <w:t xml:space="preserve">, dnia </w:t>
      </w:r>
      <w:r w:rsidRPr="00577301">
        <w:rPr>
          <w:rFonts w:asciiTheme="majorHAnsi" w:hAnsiTheme="majorHAnsi" w:cs="Arial"/>
          <w:bCs/>
          <w:iCs/>
          <w:sz w:val="20"/>
          <w:szCs w:val="20"/>
        </w:rPr>
        <w:t>____________</w:t>
      </w:r>
      <w:r w:rsidRPr="00577301">
        <w:rPr>
          <w:rFonts w:asciiTheme="majorHAnsi" w:hAnsiTheme="majorHAnsi" w:cs="Arial"/>
          <w:sz w:val="20"/>
          <w:szCs w:val="20"/>
        </w:rPr>
        <w:t xml:space="preserve">                         </w:t>
      </w:r>
      <w:r>
        <w:rPr>
          <w:rFonts w:asciiTheme="majorHAnsi" w:hAnsiTheme="majorHAnsi" w:cs="Arial"/>
          <w:sz w:val="20"/>
          <w:szCs w:val="20"/>
        </w:rPr>
        <w:t xml:space="preserve">                       </w:t>
      </w:r>
      <w:r w:rsidRPr="00577301">
        <w:rPr>
          <w:rFonts w:asciiTheme="majorHAnsi" w:hAnsiTheme="majorHAnsi" w:cs="Arial"/>
          <w:sz w:val="20"/>
          <w:szCs w:val="20"/>
        </w:rPr>
        <w:t xml:space="preserve">     </w:t>
      </w:r>
      <w:r w:rsidRPr="00577301">
        <w:rPr>
          <w:rFonts w:asciiTheme="majorHAnsi" w:hAnsiTheme="majorHAnsi" w:cs="Arial"/>
          <w:bCs/>
          <w:iCs/>
          <w:sz w:val="20"/>
          <w:szCs w:val="20"/>
        </w:rPr>
        <w:t>____________</w:t>
      </w:r>
      <w:r>
        <w:rPr>
          <w:rFonts w:asciiTheme="majorHAnsi" w:hAnsiTheme="majorHAnsi" w:cs="Arial"/>
          <w:bCs/>
          <w:iCs/>
          <w:sz w:val="20"/>
          <w:szCs w:val="20"/>
        </w:rPr>
        <w:t>__________________________</w:t>
      </w:r>
      <w:r w:rsidRPr="00577301">
        <w:rPr>
          <w:rFonts w:asciiTheme="majorHAnsi" w:hAnsiTheme="majorHAnsi" w:cs="Arial"/>
          <w:bCs/>
          <w:iCs/>
          <w:sz w:val="20"/>
          <w:szCs w:val="20"/>
        </w:rPr>
        <w:t>______________</w:t>
      </w:r>
    </w:p>
    <w:p w14:paraId="70D7E6E1" w14:textId="2BFC89F7" w:rsidR="00577301" w:rsidRDefault="00577301" w:rsidP="00577301">
      <w:pPr>
        <w:ind w:left="5400" w:right="70"/>
        <w:jc w:val="center"/>
        <w:rPr>
          <w:rFonts w:asciiTheme="majorHAnsi" w:hAnsiTheme="majorHAnsi" w:cs="Arial"/>
          <w:i/>
          <w:sz w:val="16"/>
          <w:szCs w:val="16"/>
        </w:rPr>
      </w:pPr>
      <w:r w:rsidRPr="00577301">
        <w:rPr>
          <w:rFonts w:asciiTheme="majorHAnsi" w:hAnsiTheme="majorHAnsi" w:cs="Arial"/>
          <w:i/>
          <w:sz w:val="16"/>
          <w:szCs w:val="16"/>
        </w:rPr>
        <w:t>Podpis osób uprawnionych do składania oświadczeń woli w imieniu Wykonawcy oraz pieczątka / pieczątki</w:t>
      </w:r>
    </w:p>
    <w:p w14:paraId="56A3ED9E" w14:textId="77777777" w:rsidR="00577301" w:rsidRPr="00577301" w:rsidRDefault="00577301" w:rsidP="00577301">
      <w:pPr>
        <w:rPr>
          <w:rFonts w:asciiTheme="majorHAnsi" w:hAnsiTheme="majorHAnsi" w:cs="Arial"/>
          <w:sz w:val="16"/>
          <w:szCs w:val="16"/>
        </w:rPr>
      </w:pPr>
    </w:p>
    <w:p w14:paraId="46D04AC4" w14:textId="77777777" w:rsidR="00577301" w:rsidRPr="00577301" w:rsidRDefault="00577301" w:rsidP="00577301">
      <w:pPr>
        <w:rPr>
          <w:rFonts w:asciiTheme="majorHAnsi" w:hAnsiTheme="majorHAnsi" w:cs="Arial"/>
          <w:sz w:val="16"/>
          <w:szCs w:val="16"/>
        </w:rPr>
      </w:pPr>
    </w:p>
    <w:p w14:paraId="12458B32" w14:textId="3FD1235C" w:rsidR="00577301" w:rsidRDefault="00577301" w:rsidP="00577301">
      <w:pPr>
        <w:rPr>
          <w:rFonts w:asciiTheme="majorHAnsi" w:hAnsiTheme="majorHAnsi" w:cs="Arial"/>
          <w:sz w:val="16"/>
          <w:szCs w:val="16"/>
        </w:rPr>
      </w:pPr>
    </w:p>
    <w:p w14:paraId="00A27760" w14:textId="129F14CE" w:rsidR="00577301" w:rsidRPr="00577301" w:rsidRDefault="00577301" w:rsidP="00577301">
      <w:pPr>
        <w:tabs>
          <w:tab w:val="left" w:pos="2368"/>
        </w:tabs>
        <w:rPr>
          <w:rFonts w:asciiTheme="majorHAnsi" w:hAnsiTheme="majorHAnsi" w:cs="Tahoma"/>
          <w:bCs/>
          <w:sz w:val="16"/>
          <w:szCs w:val="16"/>
        </w:rPr>
      </w:pPr>
      <w:r w:rsidRPr="00577301">
        <w:rPr>
          <w:rFonts w:asciiTheme="majorHAnsi" w:hAnsiTheme="majorHAnsi" w:cs="Arial"/>
          <w:bCs/>
          <w:sz w:val="16"/>
          <w:szCs w:val="16"/>
        </w:rPr>
        <w:t>* - niepotrzebne skreślić</w:t>
      </w:r>
    </w:p>
    <w:p w14:paraId="7F259D46" w14:textId="76C6D44C" w:rsidR="00480B0C" w:rsidRPr="00241820" w:rsidRDefault="00480B0C" w:rsidP="00480B0C">
      <w:pPr>
        <w:pStyle w:val="Nagwek3"/>
        <w:rPr>
          <w:rFonts w:asciiTheme="majorHAnsi" w:hAnsiTheme="majorHAnsi" w:cs="Arial"/>
          <w:sz w:val="20"/>
          <w:szCs w:val="20"/>
        </w:rPr>
      </w:pPr>
      <w:r w:rsidRPr="00241820">
        <w:rPr>
          <w:rFonts w:asciiTheme="majorHAnsi" w:hAnsiTheme="majorHAnsi" w:cs="Arial"/>
          <w:sz w:val="20"/>
          <w:szCs w:val="20"/>
        </w:rPr>
        <w:lastRenderedPageBreak/>
        <w:t xml:space="preserve">Załącznik Nr </w:t>
      </w:r>
      <w:r w:rsidR="00235A63" w:rsidRPr="00241820">
        <w:rPr>
          <w:rFonts w:asciiTheme="majorHAnsi" w:hAnsiTheme="majorHAnsi" w:cs="Arial"/>
          <w:sz w:val="20"/>
          <w:szCs w:val="20"/>
        </w:rPr>
        <w:t>8</w:t>
      </w:r>
      <w:r w:rsidR="007B2A75">
        <w:rPr>
          <w:rFonts w:asciiTheme="majorHAnsi" w:hAnsiTheme="majorHAnsi" w:cs="Arial"/>
          <w:sz w:val="20"/>
          <w:szCs w:val="20"/>
        </w:rPr>
        <w:t>a</w:t>
      </w:r>
      <w:r w:rsidRPr="00241820">
        <w:rPr>
          <w:rFonts w:asciiTheme="majorHAnsi" w:hAnsiTheme="majorHAnsi" w:cs="Arial"/>
          <w:sz w:val="20"/>
          <w:szCs w:val="20"/>
        </w:rPr>
        <w:t xml:space="preserve"> do SWZ –</w:t>
      </w:r>
      <w:bookmarkEnd w:id="398"/>
      <w:r w:rsidRPr="00241820">
        <w:rPr>
          <w:rFonts w:asciiTheme="majorHAnsi" w:hAnsiTheme="majorHAnsi" w:cs="Arial"/>
          <w:sz w:val="20"/>
          <w:szCs w:val="20"/>
        </w:rPr>
        <w:t xml:space="preserve"> </w:t>
      </w:r>
    </w:p>
    <w:p w14:paraId="610F8B93" w14:textId="77777777" w:rsidR="00B17248" w:rsidRPr="00241820" w:rsidRDefault="00480B0C" w:rsidP="00480B0C">
      <w:pPr>
        <w:pStyle w:val="Nagwek3"/>
        <w:rPr>
          <w:rFonts w:asciiTheme="majorHAnsi" w:hAnsiTheme="majorHAnsi" w:cs="Arial"/>
          <w:sz w:val="20"/>
          <w:szCs w:val="20"/>
        </w:rPr>
      </w:pPr>
      <w:bookmarkStart w:id="399" w:name="_Toc80875328"/>
      <w:r w:rsidRPr="00241820">
        <w:rPr>
          <w:rFonts w:asciiTheme="majorHAnsi" w:hAnsiTheme="majorHAnsi" w:cs="Arial"/>
          <w:sz w:val="20"/>
          <w:szCs w:val="20"/>
        </w:rPr>
        <w:t>Klauzula informacyjna dotycząca</w:t>
      </w:r>
      <w:bookmarkEnd w:id="399"/>
      <w:r w:rsidRPr="00241820">
        <w:rPr>
          <w:rFonts w:asciiTheme="majorHAnsi" w:hAnsiTheme="majorHAnsi" w:cs="Arial"/>
          <w:sz w:val="20"/>
          <w:szCs w:val="20"/>
        </w:rPr>
        <w:t xml:space="preserve"> </w:t>
      </w:r>
    </w:p>
    <w:p w14:paraId="1F578C1A" w14:textId="77777777" w:rsidR="007B2A75" w:rsidRDefault="00480B0C" w:rsidP="00480B0C">
      <w:pPr>
        <w:pStyle w:val="Nagwek3"/>
        <w:rPr>
          <w:rFonts w:asciiTheme="majorHAnsi" w:hAnsiTheme="majorHAnsi" w:cs="Arial"/>
          <w:sz w:val="20"/>
          <w:szCs w:val="20"/>
        </w:rPr>
      </w:pPr>
      <w:bookmarkStart w:id="400" w:name="_Toc80875329"/>
      <w:r w:rsidRPr="00241820">
        <w:rPr>
          <w:rFonts w:asciiTheme="majorHAnsi" w:hAnsiTheme="majorHAnsi" w:cs="Arial"/>
          <w:sz w:val="20"/>
          <w:szCs w:val="20"/>
        </w:rPr>
        <w:t>przetwarzania danych osobowych</w:t>
      </w:r>
      <w:bookmarkEnd w:id="400"/>
      <w:r w:rsidR="007B2A75">
        <w:rPr>
          <w:rFonts w:asciiTheme="majorHAnsi" w:hAnsiTheme="majorHAnsi" w:cs="Arial"/>
          <w:sz w:val="20"/>
          <w:szCs w:val="20"/>
        </w:rPr>
        <w:t xml:space="preserve"> </w:t>
      </w:r>
    </w:p>
    <w:p w14:paraId="2C6A7E10" w14:textId="04969179" w:rsidR="00480B0C" w:rsidRPr="00241820" w:rsidRDefault="007B2A75" w:rsidP="00480B0C">
      <w:pPr>
        <w:pStyle w:val="Nagwek3"/>
        <w:rPr>
          <w:rFonts w:asciiTheme="majorHAnsi" w:hAnsiTheme="majorHAnsi" w:cs="Arial"/>
          <w:sz w:val="20"/>
          <w:szCs w:val="20"/>
        </w:rPr>
      </w:pPr>
      <w:r>
        <w:rPr>
          <w:rFonts w:asciiTheme="majorHAnsi" w:hAnsiTheme="majorHAnsi" w:cs="Arial"/>
          <w:sz w:val="20"/>
          <w:szCs w:val="20"/>
        </w:rPr>
        <w:t>Część I</w:t>
      </w:r>
    </w:p>
    <w:p w14:paraId="0C7308BA" w14:textId="77777777" w:rsidR="00480B0C" w:rsidRPr="00241820" w:rsidRDefault="00480B0C" w:rsidP="00E753FD">
      <w:pPr>
        <w:pStyle w:val="Nagwek3"/>
        <w:rPr>
          <w:rFonts w:asciiTheme="majorHAnsi" w:hAnsiTheme="majorHAnsi" w:cs="Arial"/>
          <w:sz w:val="20"/>
          <w:szCs w:val="20"/>
        </w:rPr>
      </w:pPr>
    </w:p>
    <w:p w14:paraId="3422840A" w14:textId="77777777" w:rsidR="00B17248" w:rsidRPr="00241820" w:rsidRDefault="00B17248" w:rsidP="00B17248">
      <w:pPr>
        <w:jc w:val="both"/>
        <w:rPr>
          <w:rFonts w:asciiTheme="majorHAnsi" w:hAnsiTheme="majorHAnsi" w:cs="Tahoma"/>
          <w:bCs/>
          <w:sz w:val="18"/>
          <w:szCs w:val="18"/>
        </w:rPr>
      </w:pPr>
      <w:r w:rsidRPr="00241820">
        <w:rPr>
          <w:rFonts w:asciiTheme="majorHAnsi" w:hAnsiTheme="majorHAnsi" w:cs="Tahoma"/>
          <w:bCs/>
          <w:sz w:val="18"/>
          <w:szCs w:val="18"/>
        </w:rPr>
        <w:t xml:space="preserve">Nazwa zadania: </w:t>
      </w:r>
    </w:p>
    <w:p w14:paraId="2B303D84" w14:textId="77777777" w:rsidR="00BA28C8" w:rsidRPr="00241820" w:rsidRDefault="00BA28C8" w:rsidP="00BA28C8">
      <w:pPr>
        <w:pStyle w:val="Bezodstpw"/>
        <w:spacing w:line="276" w:lineRule="auto"/>
        <w:jc w:val="both"/>
        <w:rPr>
          <w:rFonts w:asciiTheme="majorHAnsi" w:hAnsiTheme="majorHAnsi" w:cs="Arial"/>
          <w:b/>
          <w:sz w:val="22"/>
          <w:szCs w:val="22"/>
        </w:rPr>
      </w:pPr>
    </w:p>
    <w:p w14:paraId="74B4A82C" w14:textId="77777777" w:rsidR="00BA28C8" w:rsidRPr="00241820" w:rsidRDefault="00BA28C8" w:rsidP="00C7687B">
      <w:pPr>
        <w:pStyle w:val="Bezodstpw"/>
        <w:spacing w:line="276" w:lineRule="auto"/>
        <w:jc w:val="center"/>
        <w:rPr>
          <w:rFonts w:asciiTheme="majorHAnsi" w:hAnsiTheme="majorHAnsi" w:cs="Arial"/>
          <w:b/>
          <w:sz w:val="22"/>
          <w:szCs w:val="22"/>
        </w:rPr>
      </w:pPr>
      <w:r w:rsidRPr="00241820">
        <w:rPr>
          <w:rFonts w:asciiTheme="majorHAnsi" w:hAnsiTheme="majorHAnsi" w:cs="Arial"/>
          <w:b/>
          <w:sz w:val="22"/>
          <w:szCs w:val="22"/>
        </w:rPr>
        <w:t>Kompleksowa dostawa gazu ziemnego wysokometanowego typu E ze stacji regazyfikacji LNG do Szkoły Podstawowej w Bierutowie</w:t>
      </w:r>
    </w:p>
    <w:p w14:paraId="51A49B2A" w14:textId="77777777" w:rsidR="00CD2789" w:rsidRPr="00241820" w:rsidRDefault="00CD2789" w:rsidP="00CD2789">
      <w:pPr>
        <w:jc w:val="both"/>
        <w:rPr>
          <w:rFonts w:asciiTheme="majorHAnsi" w:hAnsiTheme="majorHAnsi" w:cs="Arial"/>
          <w:b/>
          <w:sz w:val="22"/>
          <w:szCs w:val="22"/>
        </w:rPr>
      </w:pPr>
    </w:p>
    <w:p w14:paraId="32E18BC6" w14:textId="77777777" w:rsidR="00F2716F" w:rsidRPr="00241820" w:rsidRDefault="00F2716F" w:rsidP="00F2716F">
      <w:pPr>
        <w:jc w:val="both"/>
        <w:rPr>
          <w:rFonts w:asciiTheme="majorHAnsi" w:hAnsiTheme="majorHAnsi" w:cs="Tahoma"/>
          <w:bCs/>
          <w:sz w:val="18"/>
          <w:szCs w:val="18"/>
        </w:rPr>
      </w:pPr>
    </w:p>
    <w:p w14:paraId="11BC0BE4" w14:textId="77777777" w:rsidR="00480B0C" w:rsidRPr="00241820" w:rsidRDefault="00480B0C" w:rsidP="00480B0C">
      <w:pPr>
        <w:pStyle w:val="Bezodstpw"/>
        <w:spacing w:line="276" w:lineRule="auto"/>
        <w:jc w:val="both"/>
        <w:rPr>
          <w:rFonts w:asciiTheme="majorHAnsi" w:hAnsiTheme="majorHAnsi" w:cs="Arial"/>
          <w:sz w:val="20"/>
        </w:rPr>
      </w:pPr>
      <w:r w:rsidRPr="00241820">
        <w:rPr>
          <w:rFonts w:asciiTheme="majorHAnsi" w:hAnsiTheme="majorHAnsi" w:cs="Arial"/>
          <w:b/>
          <w:bCs/>
          <w:sz w:val="20"/>
        </w:rPr>
        <w:t>Klauzula informacyjna dotycząca przetwarzania danych osobowych</w:t>
      </w:r>
    </w:p>
    <w:p w14:paraId="7620DEF3" w14:textId="77777777" w:rsidR="00480B0C" w:rsidRPr="00241820" w:rsidRDefault="00480B0C" w:rsidP="00480B0C">
      <w:pPr>
        <w:pStyle w:val="Bezodstpw"/>
        <w:spacing w:line="276" w:lineRule="auto"/>
        <w:jc w:val="both"/>
        <w:rPr>
          <w:rFonts w:asciiTheme="majorHAnsi" w:hAnsiTheme="majorHAnsi" w:cs="Arial"/>
          <w:sz w:val="20"/>
        </w:rPr>
      </w:pPr>
    </w:p>
    <w:p w14:paraId="66160829" w14:textId="77777777" w:rsidR="00480B0C" w:rsidRPr="00241820" w:rsidRDefault="00480B0C" w:rsidP="00C079FF">
      <w:pPr>
        <w:pStyle w:val="Bezodstpw"/>
        <w:numPr>
          <w:ilvl w:val="0"/>
          <w:numId w:val="41"/>
        </w:numPr>
        <w:ind w:left="284" w:hanging="284"/>
        <w:jc w:val="both"/>
        <w:rPr>
          <w:rFonts w:asciiTheme="majorHAnsi" w:hAnsiTheme="majorHAnsi" w:cs="Arial"/>
          <w:sz w:val="20"/>
        </w:rPr>
      </w:pPr>
      <w:r w:rsidRPr="00241820">
        <w:rPr>
          <w:rFonts w:asciiTheme="majorHAnsi" w:hAnsiTheme="majorHAnsi"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 str.1), dalej „RODO”, informuję, że:</w:t>
      </w:r>
    </w:p>
    <w:p w14:paraId="7643FEB5" w14:textId="77777777" w:rsidR="00A274D2" w:rsidRPr="00241820" w:rsidRDefault="00480B0C" w:rsidP="00E85F8D">
      <w:pPr>
        <w:pStyle w:val="Bezodstpw"/>
        <w:widowControl/>
        <w:numPr>
          <w:ilvl w:val="0"/>
          <w:numId w:val="42"/>
        </w:numPr>
        <w:suppressAutoHyphens w:val="0"/>
        <w:ind w:left="567" w:hanging="283"/>
        <w:jc w:val="both"/>
        <w:rPr>
          <w:rFonts w:asciiTheme="majorHAnsi" w:hAnsiTheme="majorHAnsi" w:cs="Arial"/>
          <w:color w:val="00B0F0"/>
          <w:sz w:val="20"/>
        </w:rPr>
      </w:pPr>
      <w:r w:rsidRPr="00241820">
        <w:rPr>
          <w:rFonts w:asciiTheme="majorHAnsi" w:hAnsiTheme="majorHAnsi" w:cs="Arial"/>
          <w:sz w:val="20"/>
        </w:rPr>
        <w:t>administratorem Pani/Pana danych osobowych jest</w:t>
      </w:r>
      <w:r w:rsidR="00A274D2" w:rsidRPr="00241820">
        <w:rPr>
          <w:rFonts w:asciiTheme="majorHAnsi" w:hAnsiTheme="majorHAnsi" w:cs="Arial"/>
          <w:sz w:val="20"/>
        </w:rPr>
        <w:t xml:space="preserve"> </w:t>
      </w:r>
      <w:r w:rsidR="00A22AA6" w:rsidRPr="00241820">
        <w:rPr>
          <w:rFonts w:asciiTheme="majorHAnsi" w:hAnsiTheme="majorHAnsi" w:cs="Arial"/>
          <w:sz w:val="20"/>
        </w:rPr>
        <w:t>Dyrektor Centrum Usług Wspólnych</w:t>
      </w:r>
      <w:r w:rsidR="00A274D2" w:rsidRPr="00241820">
        <w:rPr>
          <w:rFonts w:asciiTheme="majorHAnsi" w:hAnsiTheme="majorHAnsi" w:cs="Arial"/>
          <w:sz w:val="20"/>
        </w:rPr>
        <w:t xml:space="preserve">, wykonujący swoje zadania przy pomocy </w:t>
      </w:r>
      <w:r w:rsidR="00A22AA6" w:rsidRPr="00241820">
        <w:rPr>
          <w:rFonts w:asciiTheme="majorHAnsi" w:hAnsiTheme="majorHAnsi" w:cs="Arial"/>
          <w:sz w:val="20"/>
        </w:rPr>
        <w:t>Centrum Usług Wspólnych w Bierutowie</w:t>
      </w:r>
      <w:r w:rsidR="00A274D2" w:rsidRPr="00241820">
        <w:rPr>
          <w:rFonts w:asciiTheme="majorHAnsi" w:hAnsiTheme="majorHAnsi" w:cs="Arial"/>
          <w:sz w:val="20"/>
        </w:rPr>
        <w:t xml:space="preserve">, zlokalizowanego w Bierutowie przy </w:t>
      </w:r>
      <w:r w:rsidR="00A22AA6" w:rsidRPr="00241820">
        <w:rPr>
          <w:rFonts w:asciiTheme="majorHAnsi" w:hAnsiTheme="majorHAnsi" w:cs="Arial"/>
          <w:sz w:val="20"/>
        </w:rPr>
        <w:t xml:space="preserve"> </w:t>
      </w:r>
      <w:r w:rsidR="00A274D2" w:rsidRPr="00241820">
        <w:rPr>
          <w:rFonts w:asciiTheme="majorHAnsi" w:hAnsiTheme="majorHAnsi" w:cs="Arial"/>
          <w:sz w:val="20"/>
        </w:rPr>
        <w:t xml:space="preserve">ul. </w:t>
      </w:r>
      <w:r w:rsidR="00A22AA6" w:rsidRPr="00241820">
        <w:rPr>
          <w:rFonts w:asciiTheme="majorHAnsi" w:hAnsiTheme="majorHAnsi" w:cs="Arial"/>
          <w:sz w:val="20"/>
        </w:rPr>
        <w:t>Kolejowej 7</w:t>
      </w:r>
      <w:r w:rsidR="00A274D2" w:rsidRPr="00241820">
        <w:rPr>
          <w:rFonts w:asciiTheme="majorHAnsi" w:hAnsiTheme="majorHAnsi" w:cs="Arial"/>
          <w:sz w:val="20"/>
        </w:rPr>
        <w:t>;</w:t>
      </w:r>
    </w:p>
    <w:p w14:paraId="298F6296" w14:textId="35BD2F2A" w:rsidR="00480B0C" w:rsidRPr="009E0F82" w:rsidRDefault="00480B0C" w:rsidP="009D135F">
      <w:pPr>
        <w:pStyle w:val="Akapitzlist"/>
        <w:numPr>
          <w:ilvl w:val="0"/>
          <w:numId w:val="42"/>
        </w:numPr>
        <w:jc w:val="both"/>
        <w:rPr>
          <w:rFonts w:asciiTheme="majorHAnsi" w:eastAsia="Lucida Sans Unicode" w:hAnsiTheme="majorHAnsi" w:cs="Arial"/>
          <w:kern w:val="0"/>
          <w:sz w:val="20"/>
          <w:szCs w:val="20"/>
        </w:rPr>
      </w:pPr>
      <w:r w:rsidRPr="001E55C3">
        <w:rPr>
          <w:rFonts w:asciiTheme="majorHAnsi" w:hAnsiTheme="majorHAnsi" w:cs="Arial"/>
          <w:sz w:val="20"/>
        </w:rPr>
        <w:t>w</w:t>
      </w:r>
      <w:r w:rsidR="00D459BB" w:rsidRPr="001E55C3">
        <w:rPr>
          <w:rFonts w:asciiTheme="majorHAnsi" w:hAnsiTheme="majorHAnsi" w:cs="Arial"/>
          <w:sz w:val="20"/>
        </w:rPr>
        <w:t xml:space="preserve"> </w:t>
      </w:r>
      <w:r w:rsidRPr="001E55C3">
        <w:rPr>
          <w:rFonts w:asciiTheme="majorHAnsi" w:hAnsiTheme="majorHAnsi" w:cs="Arial"/>
          <w:sz w:val="20"/>
        </w:rPr>
        <w:t>sprawach</w:t>
      </w:r>
      <w:r w:rsidR="00D459BB" w:rsidRPr="001E55C3">
        <w:rPr>
          <w:rFonts w:asciiTheme="majorHAnsi" w:hAnsiTheme="majorHAnsi" w:cs="Arial"/>
          <w:sz w:val="20"/>
        </w:rPr>
        <w:t xml:space="preserve"> </w:t>
      </w:r>
      <w:r w:rsidRPr="001E55C3">
        <w:rPr>
          <w:rFonts w:asciiTheme="majorHAnsi" w:hAnsiTheme="majorHAnsi" w:cs="Arial"/>
          <w:sz w:val="20"/>
        </w:rPr>
        <w:t>związanych</w:t>
      </w:r>
      <w:r w:rsidR="00D459BB" w:rsidRPr="001E55C3">
        <w:rPr>
          <w:rFonts w:asciiTheme="majorHAnsi" w:hAnsiTheme="majorHAnsi" w:cs="Arial"/>
          <w:sz w:val="20"/>
        </w:rPr>
        <w:t xml:space="preserve"> </w:t>
      </w:r>
      <w:r w:rsidRPr="001E55C3">
        <w:rPr>
          <w:rFonts w:asciiTheme="majorHAnsi" w:hAnsiTheme="majorHAnsi" w:cs="Arial"/>
          <w:sz w:val="20"/>
        </w:rPr>
        <w:t>z</w:t>
      </w:r>
      <w:r w:rsidR="00D459BB" w:rsidRPr="001E55C3">
        <w:rPr>
          <w:rFonts w:asciiTheme="majorHAnsi" w:hAnsiTheme="majorHAnsi" w:cs="Arial"/>
          <w:sz w:val="20"/>
        </w:rPr>
        <w:t xml:space="preserve"> </w:t>
      </w:r>
      <w:r w:rsidRPr="001E55C3">
        <w:rPr>
          <w:rFonts w:asciiTheme="majorHAnsi" w:hAnsiTheme="majorHAnsi" w:cs="Arial"/>
          <w:sz w:val="20"/>
        </w:rPr>
        <w:t>Pani/Pana</w:t>
      </w:r>
      <w:r w:rsidR="00D459BB" w:rsidRPr="001E55C3">
        <w:rPr>
          <w:rFonts w:asciiTheme="majorHAnsi" w:hAnsiTheme="majorHAnsi" w:cs="Arial"/>
          <w:sz w:val="20"/>
        </w:rPr>
        <w:t xml:space="preserve"> </w:t>
      </w:r>
      <w:r w:rsidRPr="001E55C3">
        <w:rPr>
          <w:rFonts w:asciiTheme="majorHAnsi" w:hAnsiTheme="majorHAnsi" w:cs="Arial"/>
          <w:sz w:val="20"/>
        </w:rPr>
        <w:t>danymi</w:t>
      </w:r>
      <w:r w:rsidR="00D459BB" w:rsidRPr="001E55C3">
        <w:rPr>
          <w:rFonts w:asciiTheme="majorHAnsi" w:hAnsiTheme="majorHAnsi" w:cs="Arial"/>
          <w:sz w:val="20"/>
        </w:rPr>
        <w:t xml:space="preserve"> </w:t>
      </w:r>
      <w:r w:rsidRPr="001E55C3">
        <w:rPr>
          <w:rFonts w:asciiTheme="majorHAnsi" w:hAnsiTheme="majorHAnsi" w:cs="Arial"/>
          <w:sz w:val="20"/>
        </w:rPr>
        <w:t>proszę</w:t>
      </w:r>
      <w:r w:rsidR="00D459BB" w:rsidRPr="001E55C3">
        <w:rPr>
          <w:rFonts w:asciiTheme="majorHAnsi" w:hAnsiTheme="majorHAnsi" w:cs="Arial"/>
          <w:sz w:val="20"/>
        </w:rPr>
        <w:t xml:space="preserve"> </w:t>
      </w:r>
      <w:r w:rsidRPr="001E55C3">
        <w:rPr>
          <w:rFonts w:asciiTheme="majorHAnsi" w:hAnsiTheme="majorHAnsi" w:cs="Arial"/>
          <w:sz w:val="20"/>
        </w:rPr>
        <w:t>kontaktować</w:t>
      </w:r>
      <w:r w:rsidR="00D459BB" w:rsidRPr="001E55C3">
        <w:rPr>
          <w:rFonts w:asciiTheme="majorHAnsi" w:hAnsiTheme="majorHAnsi" w:cs="Arial"/>
          <w:sz w:val="20"/>
        </w:rPr>
        <w:t xml:space="preserve"> </w:t>
      </w:r>
      <w:r w:rsidRPr="001E55C3">
        <w:rPr>
          <w:rFonts w:asciiTheme="majorHAnsi" w:hAnsiTheme="majorHAnsi" w:cs="Arial"/>
          <w:sz w:val="20"/>
        </w:rPr>
        <w:t>się</w:t>
      </w:r>
      <w:r w:rsidR="00D459BB" w:rsidRPr="001E55C3">
        <w:rPr>
          <w:rFonts w:asciiTheme="majorHAnsi" w:hAnsiTheme="majorHAnsi" w:cs="Arial"/>
          <w:sz w:val="20"/>
        </w:rPr>
        <w:t xml:space="preserve"> </w:t>
      </w:r>
      <w:r w:rsidRPr="001E55C3">
        <w:rPr>
          <w:rFonts w:asciiTheme="majorHAnsi" w:hAnsiTheme="majorHAnsi" w:cs="Arial"/>
          <w:sz w:val="20"/>
        </w:rPr>
        <w:t>z</w:t>
      </w:r>
      <w:r w:rsidR="00D459BB" w:rsidRPr="001E55C3">
        <w:rPr>
          <w:rFonts w:asciiTheme="majorHAnsi" w:hAnsiTheme="majorHAnsi" w:cs="Arial"/>
          <w:sz w:val="20"/>
        </w:rPr>
        <w:t xml:space="preserve"> </w:t>
      </w:r>
      <w:r w:rsidRPr="001E55C3">
        <w:rPr>
          <w:rFonts w:asciiTheme="majorHAnsi" w:hAnsiTheme="majorHAnsi" w:cs="Arial"/>
          <w:sz w:val="20"/>
        </w:rPr>
        <w:t>Inspektorem</w:t>
      </w:r>
      <w:r w:rsidR="00D459BB" w:rsidRPr="001E55C3">
        <w:rPr>
          <w:rFonts w:asciiTheme="majorHAnsi" w:hAnsiTheme="majorHAnsi" w:cs="Arial"/>
          <w:sz w:val="20"/>
        </w:rPr>
        <w:t xml:space="preserve"> </w:t>
      </w:r>
      <w:r w:rsidRPr="001E55C3">
        <w:rPr>
          <w:rFonts w:asciiTheme="majorHAnsi" w:hAnsiTheme="majorHAnsi" w:cs="Arial"/>
          <w:sz w:val="20"/>
        </w:rPr>
        <w:t>Ochrony</w:t>
      </w:r>
      <w:r w:rsidR="000E2EC4">
        <w:rPr>
          <w:rFonts w:asciiTheme="majorHAnsi" w:hAnsiTheme="majorHAnsi" w:cs="Arial"/>
          <w:sz w:val="20"/>
        </w:rPr>
        <w:t xml:space="preserve"> </w:t>
      </w:r>
      <w:r w:rsidR="00D459BB" w:rsidRPr="001E55C3">
        <w:rPr>
          <w:rFonts w:asciiTheme="majorHAnsi" w:hAnsiTheme="majorHAnsi" w:cs="Arial"/>
          <w:sz w:val="20"/>
        </w:rPr>
        <w:t>Da</w:t>
      </w:r>
      <w:r w:rsidRPr="001E55C3">
        <w:rPr>
          <w:rFonts w:asciiTheme="majorHAnsi" w:hAnsiTheme="majorHAnsi" w:cs="Arial"/>
          <w:sz w:val="20"/>
        </w:rPr>
        <w:t>nych</w:t>
      </w:r>
      <w:r w:rsidR="009E0F82">
        <w:rPr>
          <w:rFonts w:asciiTheme="majorHAnsi" w:hAnsiTheme="majorHAnsi" w:cs="Arial"/>
          <w:sz w:val="20"/>
        </w:rPr>
        <w:t xml:space="preserve"> panem Markiem Adamaszkiem</w:t>
      </w:r>
      <w:r w:rsidRPr="001E55C3">
        <w:rPr>
          <w:rFonts w:asciiTheme="majorHAnsi" w:hAnsiTheme="majorHAnsi" w:cs="Arial"/>
          <w:sz w:val="20"/>
        </w:rPr>
        <w:t>,</w:t>
      </w:r>
      <w:r w:rsidR="00D459BB" w:rsidRPr="001E55C3">
        <w:rPr>
          <w:rFonts w:asciiTheme="majorHAnsi" w:hAnsiTheme="majorHAnsi" w:cs="Arial"/>
          <w:sz w:val="20"/>
        </w:rPr>
        <w:t xml:space="preserve"> </w:t>
      </w:r>
      <w:r w:rsidRPr="001E55C3">
        <w:rPr>
          <w:rFonts w:asciiTheme="majorHAnsi" w:hAnsiTheme="majorHAnsi" w:cs="Arial"/>
          <w:sz w:val="20"/>
        </w:rPr>
        <w:t>kontakt</w:t>
      </w:r>
      <w:r w:rsidR="00D459BB" w:rsidRPr="001E55C3">
        <w:rPr>
          <w:rFonts w:asciiTheme="majorHAnsi" w:hAnsiTheme="majorHAnsi" w:cs="Arial"/>
          <w:sz w:val="20"/>
        </w:rPr>
        <w:t xml:space="preserve"> </w:t>
      </w:r>
      <w:r w:rsidRPr="001E55C3">
        <w:rPr>
          <w:rFonts w:asciiTheme="majorHAnsi" w:hAnsiTheme="majorHAnsi" w:cs="Arial"/>
          <w:sz w:val="20"/>
        </w:rPr>
        <w:t>pisemny</w:t>
      </w:r>
      <w:r w:rsidR="00D459BB" w:rsidRPr="001E55C3">
        <w:rPr>
          <w:rFonts w:asciiTheme="majorHAnsi" w:hAnsiTheme="majorHAnsi" w:cs="Arial"/>
          <w:sz w:val="20"/>
        </w:rPr>
        <w:t xml:space="preserve"> </w:t>
      </w:r>
      <w:r w:rsidRPr="001E55C3">
        <w:rPr>
          <w:rFonts w:asciiTheme="majorHAnsi" w:hAnsiTheme="majorHAnsi" w:cs="Arial"/>
          <w:sz w:val="20"/>
        </w:rPr>
        <w:t>za</w:t>
      </w:r>
      <w:r w:rsidR="00D459BB" w:rsidRPr="001E55C3">
        <w:rPr>
          <w:rFonts w:asciiTheme="majorHAnsi" w:hAnsiTheme="majorHAnsi" w:cs="Arial"/>
          <w:sz w:val="20"/>
        </w:rPr>
        <w:t xml:space="preserve"> </w:t>
      </w:r>
      <w:r w:rsidRPr="001E55C3">
        <w:rPr>
          <w:rFonts w:asciiTheme="majorHAnsi" w:hAnsiTheme="majorHAnsi" w:cs="Arial"/>
          <w:sz w:val="20"/>
        </w:rPr>
        <w:t>pomocą</w:t>
      </w:r>
      <w:r w:rsidR="00D459BB" w:rsidRPr="001E55C3">
        <w:rPr>
          <w:rFonts w:asciiTheme="majorHAnsi" w:hAnsiTheme="majorHAnsi" w:cs="Arial"/>
          <w:sz w:val="20"/>
        </w:rPr>
        <w:t xml:space="preserve"> </w:t>
      </w:r>
      <w:r w:rsidRPr="001E55C3">
        <w:rPr>
          <w:rFonts w:asciiTheme="majorHAnsi" w:hAnsiTheme="majorHAnsi" w:cs="Arial"/>
          <w:sz w:val="20"/>
        </w:rPr>
        <w:t>poczty</w:t>
      </w:r>
      <w:r w:rsidR="00D459BB" w:rsidRPr="001E55C3">
        <w:rPr>
          <w:rFonts w:asciiTheme="majorHAnsi" w:hAnsiTheme="majorHAnsi" w:cs="Arial"/>
          <w:sz w:val="20"/>
        </w:rPr>
        <w:t xml:space="preserve"> </w:t>
      </w:r>
      <w:r w:rsidRPr="001E55C3">
        <w:rPr>
          <w:rFonts w:asciiTheme="majorHAnsi" w:hAnsiTheme="majorHAnsi" w:cs="Arial"/>
          <w:sz w:val="20"/>
        </w:rPr>
        <w:t>tradycyjnej</w:t>
      </w:r>
      <w:r w:rsidR="00D459BB" w:rsidRPr="001E55C3">
        <w:rPr>
          <w:rFonts w:asciiTheme="majorHAnsi" w:hAnsiTheme="majorHAnsi" w:cs="Arial"/>
          <w:sz w:val="20"/>
        </w:rPr>
        <w:t xml:space="preserve"> </w:t>
      </w:r>
      <w:r w:rsidRPr="001E55C3">
        <w:rPr>
          <w:rFonts w:asciiTheme="majorHAnsi" w:hAnsiTheme="majorHAnsi" w:cs="Arial"/>
          <w:sz w:val="20"/>
        </w:rPr>
        <w:t>na</w:t>
      </w:r>
      <w:r w:rsidR="00D459BB" w:rsidRPr="001E55C3">
        <w:rPr>
          <w:rFonts w:asciiTheme="majorHAnsi" w:hAnsiTheme="majorHAnsi" w:cs="Arial"/>
          <w:sz w:val="20"/>
        </w:rPr>
        <w:t xml:space="preserve"> </w:t>
      </w:r>
      <w:r w:rsidRPr="001E55C3">
        <w:rPr>
          <w:rFonts w:asciiTheme="majorHAnsi" w:hAnsiTheme="majorHAnsi" w:cs="Arial"/>
          <w:sz w:val="20"/>
        </w:rPr>
        <w:t>adres</w:t>
      </w:r>
      <w:r w:rsidR="00CE7D52" w:rsidRPr="001E55C3">
        <w:rPr>
          <w:rFonts w:asciiTheme="majorHAnsi" w:hAnsiTheme="majorHAnsi" w:cs="Arial"/>
          <w:sz w:val="20"/>
        </w:rPr>
        <w:t>:</w:t>
      </w:r>
      <w:r w:rsidR="00D459BB" w:rsidRPr="001E55C3">
        <w:rPr>
          <w:rFonts w:asciiTheme="majorHAnsi" w:hAnsiTheme="majorHAnsi" w:cs="Arial"/>
          <w:sz w:val="20"/>
        </w:rPr>
        <w:t xml:space="preserve"> </w:t>
      </w:r>
      <w:r w:rsidR="00A22AA6" w:rsidRPr="001E55C3">
        <w:rPr>
          <w:rFonts w:asciiTheme="majorHAnsi" w:hAnsiTheme="majorHAnsi" w:cs="Arial"/>
          <w:sz w:val="20"/>
        </w:rPr>
        <w:t>Centrum Usług Wspólnych w Bierutowie</w:t>
      </w:r>
      <w:r w:rsidR="00CE7D52" w:rsidRPr="001E55C3">
        <w:rPr>
          <w:rFonts w:asciiTheme="majorHAnsi" w:hAnsiTheme="majorHAnsi" w:cs="Arial"/>
          <w:sz w:val="20"/>
        </w:rPr>
        <w:t xml:space="preserve">, ul. </w:t>
      </w:r>
      <w:r w:rsidR="00A22AA6" w:rsidRPr="001E55C3">
        <w:rPr>
          <w:rFonts w:asciiTheme="majorHAnsi" w:hAnsiTheme="majorHAnsi" w:cs="Arial"/>
          <w:sz w:val="20"/>
        </w:rPr>
        <w:t>Kolejowa 7</w:t>
      </w:r>
      <w:r w:rsidR="00CE7D52" w:rsidRPr="001E55C3">
        <w:rPr>
          <w:rFonts w:asciiTheme="majorHAnsi" w:hAnsiTheme="majorHAnsi" w:cs="Arial"/>
          <w:sz w:val="20"/>
        </w:rPr>
        <w:t>, 56-420 Bierutów</w:t>
      </w:r>
      <w:r w:rsidRPr="001E55C3">
        <w:rPr>
          <w:rFonts w:asciiTheme="majorHAnsi" w:hAnsiTheme="majorHAnsi" w:cs="Arial"/>
          <w:sz w:val="20"/>
        </w:rPr>
        <w:t>,</w:t>
      </w:r>
      <w:r w:rsidR="00D459BB" w:rsidRPr="001E55C3">
        <w:rPr>
          <w:rFonts w:asciiTheme="majorHAnsi" w:hAnsiTheme="majorHAnsi" w:cs="Arial"/>
          <w:sz w:val="20"/>
        </w:rPr>
        <w:t xml:space="preserve"> </w:t>
      </w:r>
      <w:r w:rsidR="001E55C3" w:rsidRPr="001E55C3">
        <w:rPr>
          <w:rFonts w:asciiTheme="majorHAnsi" w:eastAsia="Lucida Sans Unicode" w:hAnsiTheme="majorHAnsi" w:cs="Arial"/>
          <w:kern w:val="0"/>
          <w:sz w:val="20"/>
          <w:szCs w:val="20"/>
        </w:rPr>
        <w:t>Dane kontaktowe</w:t>
      </w:r>
      <w:r w:rsidR="000E2EC4">
        <w:rPr>
          <w:rFonts w:asciiTheme="majorHAnsi" w:eastAsia="Lucida Sans Unicode" w:hAnsiTheme="majorHAnsi" w:cs="Arial"/>
          <w:kern w:val="0"/>
          <w:sz w:val="20"/>
          <w:szCs w:val="20"/>
        </w:rPr>
        <w:t xml:space="preserve"> </w:t>
      </w:r>
      <w:r w:rsidR="001E55C3" w:rsidRPr="001E55C3">
        <w:rPr>
          <w:rFonts w:asciiTheme="majorHAnsi" w:eastAsia="Lucida Sans Unicode" w:hAnsiTheme="majorHAnsi" w:cs="Arial"/>
          <w:kern w:val="0"/>
          <w:sz w:val="20"/>
          <w:szCs w:val="20"/>
        </w:rPr>
        <w:t xml:space="preserve">Inspektora Ochrony Danych: adres email: </w:t>
      </w:r>
      <w:hyperlink r:id="rId30" w:history="1">
        <w:r w:rsidR="009E0F82" w:rsidRPr="00976A92">
          <w:rPr>
            <w:rStyle w:val="Hipercze"/>
            <w:rFonts w:asciiTheme="majorHAnsi" w:eastAsia="Lucida Sans Unicode" w:hAnsiTheme="majorHAnsi" w:cs="Arial"/>
            <w:kern w:val="0"/>
            <w:sz w:val="20"/>
            <w:szCs w:val="20"/>
          </w:rPr>
          <w:t>abi@adametronics.pl</w:t>
        </w:r>
      </w:hyperlink>
      <w:r w:rsidR="009E0F82">
        <w:rPr>
          <w:rFonts w:asciiTheme="majorHAnsi" w:eastAsia="Lucida Sans Unicode" w:hAnsiTheme="majorHAnsi" w:cs="Arial"/>
          <w:kern w:val="0"/>
          <w:sz w:val="20"/>
          <w:szCs w:val="20"/>
        </w:rPr>
        <w:t xml:space="preserve"> .</w:t>
      </w:r>
    </w:p>
    <w:p w14:paraId="7CC5DFA4" w14:textId="38BDE74C" w:rsidR="00480B0C" w:rsidRPr="00241820" w:rsidRDefault="00480B0C"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Pani/Pana</w:t>
      </w:r>
      <w:r w:rsidR="00D459BB" w:rsidRPr="00241820">
        <w:rPr>
          <w:rFonts w:asciiTheme="majorHAnsi" w:hAnsiTheme="majorHAnsi" w:cs="Arial"/>
          <w:sz w:val="20"/>
        </w:rPr>
        <w:t xml:space="preserve"> </w:t>
      </w:r>
      <w:r w:rsidRPr="00241820">
        <w:rPr>
          <w:rFonts w:asciiTheme="majorHAnsi" w:hAnsiTheme="majorHAnsi" w:cs="Arial"/>
          <w:sz w:val="20"/>
        </w:rPr>
        <w:t>dane</w:t>
      </w:r>
      <w:r w:rsidR="00D459BB" w:rsidRPr="00241820">
        <w:rPr>
          <w:rFonts w:asciiTheme="majorHAnsi" w:hAnsiTheme="majorHAnsi" w:cs="Arial"/>
          <w:sz w:val="20"/>
        </w:rPr>
        <w:t xml:space="preserve"> </w:t>
      </w:r>
      <w:r w:rsidRPr="00241820">
        <w:rPr>
          <w:rFonts w:asciiTheme="majorHAnsi" w:hAnsiTheme="majorHAnsi" w:cs="Arial"/>
          <w:sz w:val="20"/>
        </w:rPr>
        <w:t>osobowe</w:t>
      </w:r>
      <w:r w:rsidR="00D459BB" w:rsidRPr="00241820">
        <w:rPr>
          <w:rFonts w:asciiTheme="majorHAnsi" w:hAnsiTheme="majorHAnsi" w:cs="Arial"/>
          <w:sz w:val="20"/>
        </w:rPr>
        <w:t xml:space="preserve"> </w:t>
      </w:r>
      <w:r w:rsidRPr="00241820">
        <w:rPr>
          <w:rFonts w:asciiTheme="majorHAnsi" w:hAnsiTheme="majorHAnsi" w:cs="Arial"/>
          <w:sz w:val="20"/>
        </w:rPr>
        <w:t>przetwarzane</w:t>
      </w:r>
      <w:r w:rsidR="00D459BB" w:rsidRPr="00241820">
        <w:rPr>
          <w:rFonts w:asciiTheme="majorHAnsi" w:hAnsiTheme="majorHAnsi" w:cs="Arial"/>
          <w:sz w:val="20"/>
        </w:rPr>
        <w:t xml:space="preserve"> </w:t>
      </w:r>
      <w:r w:rsidRPr="00241820">
        <w:rPr>
          <w:rFonts w:asciiTheme="majorHAnsi" w:hAnsiTheme="majorHAnsi" w:cs="Arial"/>
          <w:sz w:val="20"/>
        </w:rPr>
        <w:t>będą</w:t>
      </w:r>
      <w:r w:rsidR="00D459BB" w:rsidRPr="00241820">
        <w:rPr>
          <w:rFonts w:asciiTheme="majorHAnsi" w:hAnsiTheme="majorHAnsi" w:cs="Arial"/>
          <w:sz w:val="20"/>
        </w:rPr>
        <w:t xml:space="preserve"> </w:t>
      </w:r>
      <w:r w:rsidRPr="00241820">
        <w:rPr>
          <w:rFonts w:asciiTheme="majorHAnsi" w:hAnsiTheme="majorHAnsi" w:cs="Arial"/>
          <w:sz w:val="20"/>
        </w:rPr>
        <w:t>na</w:t>
      </w:r>
      <w:r w:rsidR="00D459BB" w:rsidRPr="00241820">
        <w:rPr>
          <w:rFonts w:asciiTheme="majorHAnsi" w:hAnsiTheme="majorHAnsi" w:cs="Arial"/>
          <w:sz w:val="20"/>
        </w:rPr>
        <w:t xml:space="preserve"> </w:t>
      </w:r>
      <w:r w:rsidRPr="00241820">
        <w:rPr>
          <w:rFonts w:asciiTheme="majorHAnsi" w:hAnsiTheme="majorHAnsi" w:cs="Arial"/>
          <w:sz w:val="20"/>
        </w:rPr>
        <w:t>podstawie</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6</w:t>
      </w:r>
      <w:r w:rsidR="00D459BB" w:rsidRPr="00241820">
        <w:rPr>
          <w:rFonts w:asciiTheme="majorHAnsi" w:hAnsiTheme="majorHAnsi" w:cs="Arial"/>
          <w:sz w:val="20"/>
        </w:rPr>
        <w:t xml:space="preserve"> </w:t>
      </w:r>
      <w:r w:rsidRPr="00241820">
        <w:rPr>
          <w:rFonts w:asciiTheme="majorHAnsi" w:hAnsiTheme="majorHAnsi" w:cs="Arial"/>
          <w:sz w:val="20"/>
        </w:rPr>
        <w:t>ust.</w:t>
      </w:r>
      <w:r w:rsidR="00D459BB" w:rsidRPr="00241820">
        <w:rPr>
          <w:rFonts w:asciiTheme="majorHAnsi" w:hAnsiTheme="majorHAnsi" w:cs="Arial"/>
          <w:sz w:val="20"/>
        </w:rPr>
        <w:t xml:space="preserve"> </w:t>
      </w:r>
      <w:r w:rsidRPr="00241820">
        <w:rPr>
          <w:rFonts w:asciiTheme="majorHAnsi" w:hAnsiTheme="majorHAnsi" w:cs="Arial"/>
          <w:sz w:val="20"/>
        </w:rPr>
        <w:t>1</w:t>
      </w:r>
      <w:r w:rsidR="00D459BB" w:rsidRPr="00241820">
        <w:rPr>
          <w:rFonts w:asciiTheme="majorHAnsi" w:hAnsiTheme="majorHAnsi" w:cs="Arial"/>
          <w:sz w:val="20"/>
        </w:rPr>
        <w:t xml:space="preserve"> </w:t>
      </w:r>
      <w:r w:rsidRPr="00241820">
        <w:rPr>
          <w:rFonts w:asciiTheme="majorHAnsi" w:hAnsiTheme="majorHAnsi" w:cs="Arial"/>
          <w:sz w:val="20"/>
        </w:rPr>
        <w:t>lit.</w:t>
      </w:r>
      <w:r w:rsidR="00D459BB" w:rsidRPr="00241820">
        <w:rPr>
          <w:rFonts w:asciiTheme="majorHAnsi" w:hAnsiTheme="majorHAnsi" w:cs="Arial"/>
          <w:sz w:val="20"/>
        </w:rPr>
        <w:t xml:space="preserve"> </w:t>
      </w:r>
      <w:r w:rsidRPr="00241820">
        <w:rPr>
          <w:rFonts w:asciiTheme="majorHAnsi" w:hAnsiTheme="majorHAnsi" w:cs="Arial"/>
          <w:sz w:val="20"/>
        </w:rPr>
        <w:t>c</w:t>
      </w:r>
      <w:r w:rsidR="00D459BB" w:rsidRPr="00241820">
        <w:rPr>
          <w:rFonts w:asciiTheme="majorHAnsi" w:hAnsiTheme="majorHAnsi" w:cs="Arial"/>
          <w:sz w:val="20"/>
        </w:rPr>
        <w:t xml:space="preserve"> </w:t>
      </w:r>
      <w:r w:rsidRPr="00241820">
        <w:rPr>
          <w:rFonts w:asciiTheme="majorHAnsi" w:hAnsiTheme="majorHAnsi" w:cs="Arial"/>
          <w:sz w:val="20"/>
        </w:rPr>
        <w:t>RODO</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celu</w:t>
      </w:r>
      <w:r w:rsidR="00D459BB" w:rsidRPr="00241820">
        <w:rPr>
          <w:rFonts w:asciiTheme="majorHAnsi" w:hAnsiTheme="majorHAnsi" w:cs="Arial"/>
          <w:sz w:val="20"/>
        </w:rPr>
        <w:t xml:space="preserve"> pro</w:t>
      </w:r>
      <w:r w:rsidRPr="00241820">
        <w:rPr>
          <w:rFonts w:asciiTheme="majorHAnsi" w:hAnsiTheme="majorHAnsi" w:cs="Arial"/>
          <w:sz w:val="20"/>
        </w:rPr>
        <w:t>wadzenia</w:t>
      </w:r>
      <w:r w:rsidR="00D459BB" w:rsidRPr="00241820">
        <w:rPr>
          <w:rFonts w:asciiTheme="majorHAnsi" w:hAnsiTheme="majorHAnsi" w:cs="Arial"/>
          <w:sz w:val="20"/>
        </w:rPr>
        <w:t xml:space="preserve"> </w:t>
      </w:r>
      <w:r w:rsidRPr="00241820">
        <w:rPr>
          <w:rFonts w:asciiTheme="majorHAnsi" w:hAnsiTheme="majorHAnsi" w:cs="Arial"/>
          <w:sz w:val="20"/>
        </w:rPr>
        <w:t>przedmiotowego</w:t>
      </w:r>
      <w:r w:rsidR="00D459BB" w:rsidRPr="00241820">
        <w:rPr>
          <w:rFonts w:asciiTheme="majorHAnsi" w:hAnsiTheme="majorHAnsi" w:cs="Arial"/>
          <w:sz w:val="20"/>
        </w:rPr>
        <w:t xml:space="preserve"> </w:t>
      </w:r>
      <w:r w:rsidRPr="00241820">
        <w:rPr>
          <w:rFonts w:asciiTheme="majorHAnsi" w:hAnsiTheme="majorHAnsi" w:cs="Arial"/>
          <w:sz w:val="20"/>
        </w:rPr>
        <w:t>postępowania</w:t>
      </w:r>
      <w:r w:rsidR="00D459BB" w:rsidRPr="00241820">
        <w:rPr>
          <w:rFonts w:asciiTheme="majorHAnsi" w:hAnsiTheme="majorHAnsi" w:cs="Arial"/>
          <w:sz w:val="20"/>
        </w:rPr>
        <w:t xml:space="preserve"> </w:t>
      </w:r>
      <w:r w:rsidRPr="00241820">
        <w:rPr>
          <w:rFonts w:asciiTheme="majorHAnsi" w:hAnsiTheme="majorHAnsi" w:cs="Arial"/>
          <w:sz w:val="20"/>
        </w:rPr>
        <w:t>o</w:t>
      </w:r>
      <w:r w:rsidR="00D459BB" w:rsidRPr="00241820">
        <w:rPr>
          <w:rFonts w:asciiTheme="majorHAnsi" w:hAnsiTheme="majorHAnsi" w:cs="Arial"/>
          <w:sz w:val="20"/>
        </w:rPr>
        <w:t xml:space="preserve"> </w:t>
      </w:r>
      <w:r w:rsidRPr="00241820">
        <w:rPr>
          <w:rFonts w:asciiTheme="majorHAnsi" w:hAnsiTheme="majorHAnsi" w:cs="Arial"/>
          <w:sz w:val="20"/>
        </w:rPr>
        <w:t>udzielenie</w:t>
      </w:r>
      <w:r w:rsidR="00D459BB" w:rsidRPr="00241820">
        <w:rPr>
          <w:rFonts w:asciiTheme="majorHAnsi" w:hAnsiTheme="majorHAnsi" w:cs="Arial"/>
          <w:sz w:val="20"/>
        </w:rPr>
        <w:t xml:space="preserve"> </w:t>
      </w:r>
      <w:r w:rsidRPr="00241820">
        <w:rPr>
          <w:rFonts w:asciiTheme="majorHAnsi" w:hAnsiTheme="majorHAnsi" w:cs="Arial"/>
          <w:sz w:val="20"/>
        </w:rPr>
        <w:t>zamówienia</w:t>
      </w:r>
      <w:r w:rsidR="00D459BB" w:rsidRPr="00241820">
        <w:rPr>
          <w:rFonts w:asciiTheme="majorHAnsi" w:hAnsiTheme="majorHAnsi" w:cs="Arial"/>
          <w:sz w:val="20"/>
        </w:rPr>
        <w:t xml:space="preserve"> </w:t>
      </w:r>
      <w:r w:rsidRPr="00241820">
        <w:rPr>
          <w:rFonts w:asciiTheme="majorHAnsi" w:hAnsiTheme="majorHAnsi" w:cs="Arial"/>
          <w:sz w:val="20"/>
        </w:rPr>
        <w:t>publicznego</w:t>
      </w:r>
      <w:r w:rsidR="00D459BB" w:rsidRPr="00241820">
        <w:rPr>
          <w:rFonts w:asciiTheme="majorHAnsi" w:hAnsiTheme="majorHAnsi" w:cs="Arial"/>
          <w:sz w:val="20"/>
        </w:rPr>
        <w:t xml:space="preserve"> </w:t>
      </w:r>
      <w:r w:rsidRPr="00241820">
        <w:rPr>
          <w:rFonts w:asciiTheme="majorHAnsi" w:hAnsiTheme="majorHAnsi" w:cs="Arial"/>
          <w:sz w:val="20"/>
        </w:rPr>
        <w:t>oraz</w:t>
      </w:r>
      <w:r w:rsidR="00D459BB" w:rsidRPr="00241820">
        <w:rPr>
          <w:rFonts w:asciiTheme="majorHAnsi" w:hAnsiTheme="majorHAnsi" w:cs="Arial"/>
          <w:sz w:val="20"/>
        </w:rPr>
        <w:t xml:space="preserve"> </w:t>
      </w:r>
      <w:r w:rsidRPr="00241820">
        <w:rPr>
          <w:rFonts w:asciiTheme="majorHAnsi" w:hAnsiTheme="majorHAnsi" w:cs="Arial"/>
          <w:sz w:val="20"/>
        </w:rPr>
        <w:t>zawarcia</w:t>
      </w:r>
      <w:r w:rsidR="00D459BB" w:rsidRPr="00241820">
        <w:rPr>
          <w:rFonts w:asciiTheme="majorHAnsi" w:hAnsiTheme="majorHAnsi" w:cs="Arial"/>
          <w:sz w:val="20"/>
        </w:rPr>
        <w:t xml:space="preserve"> </w:t>
      </w:r>
      <w:r w:rsidRPr="00241820">
        <w:rPr>
          <w:rFonts w:asciiTheme="majorHAnsi" w:hAnsiTheme="majorHAnsi" w:cs="Arial"/>
          <w:sz w:val="20"/>
        </w:rPr>
        <w:t>umowy,</w:t>
      </w:r>
      <w:r w:rsidR="00AB4587">
        <w:rPr>
          <w:rFonts w:asciiTheme="majorHAnsi" w:hAnsiTheme="majorHAnsi" w:cs="Arial"/>
          <w:sz w:val="20"/>
        </w:rPr>
        <w:t xml:space="preserve"> </w:t>
      </w:r>
      <w:r w:rsidRPr="00241820">
        <w:rPr>
          <w:rFonts w:asciiTheme="majorHAnsi" w:hAnsiTheme="majorHAnsi" w:cs="Arial"/>
          <w:sz w:val="20"/>
        </w:rPr>
        <w:t>a</w:t>
      </w:r>
      <w:r w:rsidR="00D459BB" w:rsidRPr="00241820">
        <w:rPr>
          <w:rFonts w:asciiTheme="majorHAnsi" w:hAnsiTheme="majorHAnsi" w:cs="Arial"/>
          <w:sz w:val="20"/>
        </w:rPr>
        <w:t xml:space="preserve"> </w:t>
      </w:r>
      <w:r w:rsidRPr="00241820">
        <w:rPr>
          <w:rFonts w:asciiTheme="majorHAnsi" w:hAnsiTheme="majorHAnsi" w:cs="Arial"/>
          <w:sz w:val="20"/>
        </w:rPr>
        <w:t>podstawą</w:t>
      </w:r>
      <w:r w:rsidR="00D459BB" w:rsidRPr="00241820">
        <w:rPr>
          <w:rFonts w:asciiTheme="majorHAnsi" w:hAnsiTheme="majorHAnsi" w:cs="Arial"/>
          <w:sz w:val="20"/>
        </w:rPr>
        <w:t xml:space="preserve"> </w:t>
      </w:r>
      <w:r w:rsidRPr="00241820">
        <w:rPr>
          <w:rFonts w:asciiTheme="majorHAnsi" w:hAnsiTheme="majorHAnsi" w:cs="Arial"/>
          <w:sz w:val="20"/>
        </w:rPr>
        <w:t>prawną</w:t>
      </w:r>
      <w:r w:rsidR="00D459BB" w:rsidRPr="00241820">
        <w:rPr>
          <w:rFonts w:asciiTheme="majorHAnsi" w:hAnsiTheme="majorHAnsi" w:cs="Arial"/>
          <w:sz w:val="20"/>
        </w:rPr>
        <w:t xml:space="preserve"> </w:t>
      </w:r>
      <w:r w:rsidRPr="00241820">
        <w:rPr>
          <w:rFonts w:asciiTheme="majorHAnsi" w:hAnsiTheme="majorHAnsi" w:cs="Arial"/>
          <w:sz w:val="20"/>
        </w:rPr>
        <w:t>ich</w:t>
      </w:r>
      <w:r w:rsidR="00D459BB" w:rsidRPr="00241820">
        <w:rPr>
          <w:rFonts w:asciiTheme="majorHAnsi" w:hAnsiTheme="majorHAnsi" w:cs="Arial"/>
          <w:sz w:val="20"/>
        </w:rPr>
        <w:t xml:space="preserve"> </w:t>
      </w:r>
      <w:r w:rsidRPr="00241820">
        <w:rPr>
          <w:rFonts w:asciiTheme="majorHAnsi" w:hAnsiTheme="majorHAnsi" w:cs="Arial"/>
          <w:sz w:val="20"/>
        </w:rPr>
        <w:t>przetwarzania</w:t>
      </w:r>
      <w:r w:rsidR="00D459BB" w:rsidRPr="00241820">
        <w:rPr>
          <w:rFonts w:asciiTheme="majorHAnsi" w:hAnsiTheme="majorHAnsi" w:cs="Arial"/>
          <w:sz w:val="20"/>
        </w:rPr>
        <w:t xml:space="preserve"> </w:t>
      </w:r>
      <w:r w:rsidRPr="00241820">
        <w:rPr>
          <w:rFonts w:asciiTheme="majorHAnsi" w:hAnsiTheme="majorHAnsi" w:cs="Arial"/>
          <w:sz w:val="20"/>
        </w:rPr>
        <w:t>jest</w:t>
      </w:r>
      <w:r w:rsidR="00D459BB" w:rsidRPr="00241820">
        <w:rPr>
          <w:rFonts w:asciiTheme="majorHAnsi" w:hAnsiTheme="majorHAnsi" w:cs="Arial"/>
          <w:sz w:val="20"/>
        </w:rPr>
        <w:t xml:space="preserve"> </w:t>
      </w:r>
      <w:r w:rsidRPr="00241820">
        <w:rPr>
          <w:rFonts w:asciiTheme="majorHAnsi" w:hAnsiTheme="majorHAnsi" w:cs="Arial"/>
          <w:sz w:val="20"/>
        </w:rPr>
        <w:t>obowiązek</w:t>
      </w:r>
      <w:r w:rsidR="00D459BB" w:rsidRPr="00241820">
        <w:rPr>
          <w:rFonts w:asciiTheme="majorHAnsi" w:hAnsiTheme="majorHAnsi" w:cs="Arial"/>
          <w:sz w:val="20"/>
        </w:rPr>
        <w:t xml:space="preserve"> </w:t>
      </w:r>
      <w:r w:rsidRPr="00241820">
        <w:rPr>
          <w:rFonts w:asciiTheme="majorHAnsi" w:hAnsiTheme="majorHAnsi" w:cs="Arial"/>
          <w:sz w:val="20"/>
        </w:rPr>
        <w:t>prawny</w:t>
      </w:r>
      <w:r w:rsidR="00D459BB" w:rsidRPr="00241820">
        <w:rPr>
          <w:rFonts w:asciiTheme="majorHAnsi" w:hAnsiTheme="majorHAnsi" w:cs="Arial"/>
          <w:sz w:val="20"/>
        </w:rPr>
        <w:t xml:space="preserve"> </w:t>
      </w:r>
      <w:r w:rsidRPr="00241820">
        <w:rPr>
          <w:rFonts w:asciiTheme="majorHAnsi" w:hAnsiTheme="majorHAnsi" w:cs="Arial"/>
          <w:sz w:val="20"/>
        </w:rPr>
        <w:t>stosowania</w:t>
      </w:r>
      <w:r w:rsidR="00D459BB" w:rsidRPr="00241820">
        <w:rPr>
          <w:rFonts w:asciiTheme="majorHAnsi" w:hAnsiTheme="majorHAnsi" w:cs="Arial"/>
          <w:sz w:val="20"/>
        </w:rPr>
        <w:t xml:space="preserve"> sformalizowa</w:t>
      </w:r>
      <w:r w:rsidRPr="00241820">
        <w:rPr>
          <w:rFonts w:asciiTheme="majorHAnsi" w:hAnsiTheme="majorHAnsi" w:cs="Arial"/>
          <w:sz w:val="20"/>
        </w:rPr>
        <w:t>nych</w:t>
      </w:r>
      <w:r w:rsidR="00D459BB" w:rsidRPr="00241820">
        <w:rPr>
          <w:rFonts w:asciiTheme="majorHAnsi" w:hAnsiTheme="majorHAnsi" w:cs="Arial"/>
          <w:sz w:val="20"/>
        </w:rPr>
        <w:t xml:space="preserve"> </w:t>
      </w:r>
      <w:r w:rsidRPr="00241820">
        <w:rPr>
          <w:rFonts w:asciiTheme="majorHAnsi" w:hAnsiTheme="majorHAnsi" w:cs="Arial"/>
          <w:sz w:val="20"/>
        </w:rPr>
        <w:t>procedur</w:t>
      </w:r>
      <w:r w:rsidR="00D459BB" w:rsidRPr="00241820">
        <w:rPr>
          <w:rFonts w:asciiTheme="majorHAnsi" w:hAnsiTheme="majorHAnsi" w:cs="Arial"/>
          <w:sz w:val="20"/>
        </w:rPr>
        <w:t xml:space="preserve"> </w:t>
      </w:r>
      <w:r w:rsidRPr="00241820">
        <w:rPr>
          <w:rFonts w:asciiTheme="majorHAnsi" w:hAnsiTheme="majorHAnsi" w:cs="Arial"/>
          <w:sz w:val="20"/>
        </w:rPr>
        <w:t>udzielania</w:t>
      </w:r>
      <w:r w:rsidR="00D459BB" w:rsidRPr="00241820">
        <w:rPr>
          <w:rFonts w:asciiTheme="majorHAnsi" w:hAnsiTheme="majorHAnsi" w:cs="Arial"/>
          <w:sz w:val="20"/>
        </w:rPr>
        <w:t xml:space="preserve"> </w:t>
      </w:r>
      <w:r w:rsidRPr="00241820">
        <w:rPr>
          <w:rFonts w:asciiTheme="majorHAnsi" w:hAnsiTheme="majorHAnsi" w:cs="Arial"/>
          <w:sz w:val="20"/>
        </w:rPr>
        <w:t>zamówień</w:t>
      </w:r>
      <w:r w:rsidR="00D459BB" w:rsidRPr="00241820">
        <w:rPr>
          <w:rFonts w:asciiTheme="majorHAnsi" w:hAnsiTheme="majorHAnsi" w:cs="Arial"/>
          <w:sz w:val="20"/>
        </w:rPr>
        <w:t xml:space="preserve"> </w:t>
      </w:r>
      <w:r w:rsidRPr="00241820">
        <w:rPr>
          <w:rFonts w:asciiTheme="majorHAnsi" w:hAnsiTheme="majorHAnsi" w:cs="Arial"/>
          <w:sz w:val="20"/>
        </w:rPr>
        <w:t>publicznych</w:t>
      </w:r>
      <w:r w:rsidR="00D459BB" w:rsidRPr="00241820">
        <w:rPr>
          <w:rFonts w:asciiTheme="majorHAnsi" w:hAnsiTheme="majorHAnsi" w:cs="Arial"/>
          <w:sz w:val="20"/>
        </w:rPr>
        <w:t xml:space="preserve"> </w:t>
      </w:r>
      <w:r w:rsidRPr="00241820">
        <w:rPr>
          <w:rFonts w:asciiTheme="majorHAnsi" w:hAnsiTheme="majorHAnsi" w:cs="Arial"/>
          <w:sz w:val="20"/>
        </w:rPr>
        <w:t>spoczywający</w:t>
      </w:r>
      <w:r w:rsidR="00D459BB" w:rsidRPr="00241820">
        <w:rPr>
          <w:rFonts w:asciiTheme="majorHAnsi" w:hAnsiTheme="majorHAnsi" w:cs="Arial"/>
          <w:sz w:val="20"/>
        </w:rPr>
        <w:t xml:space="preserve"> </w:t>
      </w:r>
      <w:r w:rsidRPr="00241820">
        <w:rPr>
          <w:rFonts w:asciiTheme="majorHAnsi" w:hAnsiTheme="majorHAnsi" w:cs="Arial"/>
          <w:sz w:val="20"/>
        </w:rPr>
        <w:t>na</w:t>
      </w:r>
      <w:r w:rsidR="00D459BB" w:rsidRPr="00241820">
        <w:rPr>
          <w:rFonts w:asciiTheme="majorHAnsi" w:hAnsiTheme="majorHAnsi" w:cs="Arial"/>
          <w:sz w:val="20"/>
        </w:rPr>
        <w:t xml:space="preserve"> </w:t>
      </w:r>
      <w:r w:rsidRPr="00241820">
        <w:rPr>
          <w:rFonts w:asciiTheme="majorHAnsi" w:hAnsiTheme="majorHAnsi" w:cs="Arial"/>
          <w:sz w:val="20"/>
        </w:rPr>
        <w:t>Zamawiającym;</w:t>
      </w:r>
    </w:p>
    <w:p w14:paraId="4E219DE6" w14:textId="77777777" w:rsidR="00480B0C" w:rsidRPr="00241820" w:rsidRDefault="00480B0C"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odbiorcami</w:t>
      </w:r>
      <w:r w:rsidR="00D459BB" w:rsidRPr="00241820">
        <w:rPr>
          <w:rFonts w:asciiTheme="majorHAnsi" w:hAnsiTheme="majorHAnsi" w:cs="Arial"/>
          <w:sz w:val="20"/>
        </w:rPr>
        <w:t xml:space="preserve"> </w:t>
      </w:r>
      <w:r w:rsidRPr="00241820">
        <w:rPr>
          <w:rFonts w:asciiTheme="majorHAnsi" w:hAnsiTheme="majorHAnsi" w:cs="Arial"/>
          <w:sz w:val="20"/>
        </w:rPr>
        <w:t>Pani/Pana</w:t>
      </w:r>
      <w:r w:rsidR="00D459BB" w:rsidRPr="00241820">
        <w:rPr>
          <w:rFonts w:asciiTheme="majorHAnsi" w:hAnsiTheme="majorHAnsi" w:cs="Arial"/>
          <w:sz w:val="20"/>
        </w:rPr>
        <w:t xml:space="preserve"> </w:t>
      </w:r>
      <w:r w:rsidRPr="00241820">
        <w:rPr>
          <w:rFonts w:asciiTheme="majorHAnsi" w:hAnsiTheme="majorHAnsi" w:cs="Arial"/>
          <w:sz w:val="20"/>
        </w:rPr>
        <w:t>danych</w:t>
      </w:r>
      <w:r w:rsidR="00D459BB" w:rsidRPr="00241820">
        <w:rPr>
          <w:rFonts w:asciiTheme="majorHAnsi" w:hAnsiTheme="majorHAnsi" w:cs="Arial"/>
          <w:sz w:val="20"/>
        </w:rPr>
        <w:t xml:space="preserve"> </w:t>
      </w:r>
      <w:r w:rsidRPr="00241820">
        <w:rPr>
          <w:rFonts w:asciiTheme="majorHAnsi" w:hAnsiTheme="majorHAnsi" w:cs="Arial"/>
          <w:sz w:val="20"/>
        </w:rPr>
        <w:t>osobowych</w:t>
      </w:r>
      <w:r w:rsidR="00D459BB" w:rsidRPr="00241820">
        <w:rPr>
          <w:rFonts w:asciiTheme="majorHAnsi" w:hAnsiTheme="majorHAnsi" w:cs="Arial"/>
          <w:sz w:val="20"/>
        </w:rPr>
        <w:t xml:space="preserve"> </w:t>
      </w:r>
      <w:r w:rsidRPr="00241820">
        <w:rPr>
          <w:rFonts w:asciiTheme="majorHAnsi" w:hAnsiTheme="majorHAnsi" w:cs="Arial"/>
          <w:sz w:val="20"/>
        </w:rPr>
        <w:t>będą</w:t>
      </w:r>
      <w:r w:rsidR="00D459BB" w:rsidRPr="00241820">
        <w:rPr>
          <w:rFonts w:asciiTheme="majorHAnsi" w:hAnsiTheme="majorHAnsi" w:cs="Arial"/>
          <w:sz w:val="20"/>
        </w:rPr>
        <w:t xml:space="preserve"> </w:t>
      </w:r>
      <w:r w:rsidRPr="00241820">
        <w:rPr>
          <w:rFonts w:asciiTheme="majorHAnsi" w:hAnsiTheme="majorHAnsi" w:cs="Arial"/>
          <w:sz w:val="20"/>
        </w:rPr>
        <w:t>osoby</w:t>
      </w:r>
      <w:r w:rsidR="00D459BB" w:rsidRPr="00241820">
        <w:rPr>
          <w:rFonts w:asciiTheme="majorHAnsi" w:hAnsiTheme="majorHAnsi" w:cs="Arial"/>
          <w:sz w:val="20"/>
        </w:rPr>
        <w:t xml:space="preserve"> </w:t>
      </w:r>
      <w:r w:rsidRPr="00241820">
        <w:rPr>
          <w:rFonts w:asciiTheme="majorHAnsi" w:hAnsiTheme="majorHAnsi" w:cs="Arial"/>
          <w:sz w:val="20"/>
        </w:rPr>
        <w:t>lub</w:t>
      </w:r>
      <w:r w:rsidR="00D459BB" w:rsidRPr="00241820">
        <w:rPr>
          <w:rFonts w:asciiTheme="majorHAnsi" w:hAnsiTheme="majorHAnsi" w:cs="Arial"/>
          <w:sz w:val="20"/>
        </w:rPr>
        <w:t xml:space="preserve"> </w:t>
      </w:r>
      <w:r w:rsidRPr="00241820">
        <w:rPr>
          <w:rFonts w:asciiTheme="majorHAnsi" w:hAnsiTheme="majorHAnsi" w:cs="Arial"/>
          <w:sz w:val="20"/>
        </w:rPr>
        <w:t>podmioty,</w:t>
      </w:r>
      <w:r w:rsidR="00D459BB" w:rsidRPr="00241820">
        <w:rPr>
          <w:rFonts w:asciiTheme="majorHAnsi" w:hAnsiTheme="majorHAnsi" w:cs="Arial"/>
          <w:sz w:val="20"/>
        </w:rPr>
        <w:t xml:space="preserve"> </w:t>
      </w:r>
      <w:r w:rsidRPr="00241820">
        <w:rPr>
          <w:rFonts w:asciiTheme="majorHAnsi" w:hAnsiTheme="majorHAnsi" w:cs="Arial"/>
          <w:sz w:val="20"/>
        </w:rPr>
        <w:t>którym</w:t>
      </w:r>
      <w:r w:rsidR="00D459BB" w:rsidRPr="00241820">
        <w:rPr>
          <w:rFonts w:asciiTheme="majorHAnsi" w:hAnsiTheme="majorHAnsi" w:cs="Arial"/>
          <w:sz w:val="20"/>
        </w:rPr>
        <w:t xml:space="preserve"> </w:t>
      </w:r>
      <w:r w:rsidRPr="00241820">
        <w:rPr>
          <w:rFonts w:asciiTheme="majorHAnsi" w:hAnsiTheme="majorHAnsi" w:cs="Arial"/>
          <w:sz w:val="20"/>
        </w:rPr>
        <w:t>udostępniona</w:t>
      </w:r>
      <w:r w:rsidR="00D459BB" w:rsidRPr="00241820">
        <w:rPr>
          <w:rFonts w:asciiTheme="majorHAnsi" w:hAnsiTheme="majorHAnsi" w:cs="Arial"/>
          <w:sz w:val="20"/>
        </w:rPr>
        <w:t xml:space="preserve"> zosta</w:t>
      </w:r>
      <w:r w:rsidRPr="00241820">
        <w:rPr>
          <w:rFonts w:asciiTheme="majorHAnsi" w:hAnsiTheme="majorHAnsi" w:cs="Arial"/>
          <w:sz w:val="20"/>
        </w:rPr>
        <w:t>nie</w:t>
      </w:r>
      <w:r w:rsidR="00D459BB" w:rsidRPr="00241820">
        <w:rPr>
          <w:rFonts w:asciiTheme="majorHAnsi" w:hAnsiTheme="majorHAnsi" w:cs="Arial"/>
          <w:sz w:val="20"/>
        </w:rPr>
        <w:t xml:space="preserve"> </w:t>
      </w:r>
      <w:r w:rsidRPr="00241820">
        <w:rPr>
          <w:rFonts w:asciiTheme="majorHAnsi" w:hAnsiTheme="majorHAnsi" w:cs="Arial"/>
          <w:sz w:val="20"/>
        </w:rPr>
        <w:t>dokumentacja</w:t>
      </w:r>
      <w:r w:rsidR="00D459BB" w:rsidRPr="00241820">
        <w:rPr>
          <w:rFonts w:asciiTheme="majorHAnsi" w:hAnsiTheme="majorHAnsi" w:cs="Arial"/>
          <w:sz w:val="20"/>
        </w:rPr>
        <w:t xml:space="preserve"> </w:t>
      </w:r>
      <w:r w:rsidRPr="00241820">
        <w:rPr>
          <w:rFonts w:asciiTheme="majorHAnsi" w:hAnsiTheme="majorHAnsi" w:cs="Arial"/>
          <w:sz w:val="20"/>
        </w:rPr>
        <w:t>postępowania</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oparci</w:t>
      </w:r>
      <w:r w:rsidR="00D459BB" w:rsidRPr="00241820">
        <w:rPr>
          <w:rFonts w:asciiTheme="majorHAnsi" w:hAnsiTheme="majorHAnsi" w:cs="Arial"/>
          <w:sz w:val="20"/>
        </w:rPr>
        <w:t xml:space="preserve">u </w:t>
      </w:r>
      <w:r w:rsidRPr="00241820">
        <w:rPr>
          <w:rFonts w:asciiTheme="majorHAnsi" w:hAnsiTheme="majorHAnsi" w:cs="Arial"/>
          <w:sz w:val="20"/>
        </w:rPr>
        <w:t>o</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18</w:t>
      </w:r>
      <w:r w:rsidR="00D459BB" w:rsidRPr="00241820">
        <w:rPr>
          <w:rFonts w:asciiTheme="majorHAnsi" w:hAnsiTheme="majorHAnsi" w:cs="Arial"/>
          <w:sz w:val="20"/>
        </w:rPr>
        <w:t xml:space="preserve"> </w:t>
      </w:r>
      <w:r w:rsidRPr="00241820">
        <w:rPr>
          <w:rFonts w:asciiTheme="majorHAnsi" w:hAnsiTheme="majorHAnsi" w:cs="Arial"/>
          <w:sz w:val="20"/>
        </w:rPr>
        <w:t>oraz</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74</w:t>
      </w:r>
      <w:r w:rsidR="00D459BB" w:rsidRPr="00241820">
        <w:rPr>
          <w:rFonts w:asciiTheme="majorHAnsi" w:hAnsiTheme="majorHAnsi" w:cs="Arial"/>
          <w:sz w:val="20"/>
        </w:rPr>
        <w:t xml:space="preserve"> </w:t>
      </w:r>
      <w:r w:rsidRPr="00241820">
        <w:rPr>
          <w:rFonts w:asciiTheme="majorHAnsi" w:hAnsiTheme="majorHAnsi" w:cs="Arial"/>
          <w:sz w:val="20"/>
        </w:rPr>
        <w:t>ustawy</w:t>
      </w:r>
      <w:r w:rsidR="00D459BB" w:rsidRPr="00241820">
        <w:rPr>
          <w:rFonts w:asciiTheme="majorHAnsi" w:hAnsiTheme="majorHAnsi" w:cs="Arial"/>
          <w:sz w:val="20"/>
        </w:rPr>
        <w:t xml:space="preserve"> </w:t>
      </w:r>
      <w:r w:rsidRPr="00241820">
        <w:rPr>
          <w:rFonts w:asciiTheme="majorHAnsi" w:hAnsiTheme="majorHAnsi" w:cs="Arial"/>
          <w:sz w:val="20"/>
        </w:rPr>
        <w:t>Pzp;</w:t>
      </w:r>
    </w:p>
    <w:p w14:paraId="7AB35C30" w14:textId="77777777" w:rsidR="00480B0C" w:rsidRPr="00241820" w:rsidRDefault="00480B0C"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Pani/Pana</w:t>
      </w:r>
      <w:r w:rsidR="00D459BB" w:rsidRPr="00241820">
        <w:rPr>
          <w:rFonts w:asciiTheme="majorHAnsi" w:hAnsiTheme="majorHAnsi" w:cs="Arial"/>
          <w:sz w:val="20"/>
        </w:rPr>
        <w:t xml:space="preserve"> </w:t>
      </w:r>
      <w:r w:rsidRPr="00241820">
        <w:rPr>
          <w:rFonts w:asciiTheme="majorHAnsi" w:hAnsiTheme="majorHAnsi" w:cs="Arial"/>
          <w:sz w:val="20"/>
        </w:rPr>
        <w:t>dane</w:t>
      </w:r>
      <w:r w:rsidR="00D459BB" w:rsidRPr="00241820">
        <w:rPr>
          <w:rFonts w:asciiTheme="majorHAnsi" w:hAnsiTheme="majorHAnsi" w:cs="Arial"/>
          <w:sz w:val="20"/>
        </w:rPr>
        <w:t xml:space="preserve"> </w:t>
      </w:r>
      <w:r w:rsidRPr="00241820">
        <w:rPr>
          <w:rFonts w:asciiTheme="majorHAnsi" w:hAnsiTheme="majorHAnsi" w:cs="Arial"/>
          <w:sz w:val="20"/>
        </w:rPr>
        <w:t>osobowe</w:t>
      </w:r>
      <w:r w:rsidR="00D459BB" w:rsidRPr="00241820">
        <w:rPr>
          <w:rFonts w:asciiTheme="majorHAnsi" w:hAnsiTheme="majorHAnsi" w:cs="Arial"/>
          <w:sz w:val="20"/>
        </w:rPr>
        <w:t xml:space="preserve"> </w:t>
      </w:r>
      <w:r w:rsidRPr="00241820">
        <w:rPr>
          <w:rFonts w:asciiTheme="majorHAnsi" w:hAnsiTheme="majorHAnsi" w:cs="Arial"/>
          <w:sz w:val="20"/>
        </w:rPr>
        <w:t>będą</w:t>
      </w:r>
      <w:r w:rsidR="00D459BB" w:rsidRPr="00241820">
        <w:rPr>
          <w:rFonts w:asciiTheme="majorHAnsi" w:hAnsiTheme="majorHAnsi" w:cs="Arial"/>
          <w:sz w:val="20"/>
        </w:rPr>
        <w:t xml:space="preserve"> </w:t>
      </w:r>
      <w:r w:rsidRPr="00241820">
        <w:rPr>
          <w:rFonts w:asciiTheme="majorHAnsi" w:hAnsiTheme="majorHAnsi" w:cs="Arial"/>
          <w:sz w:val="20"/>
        </w:rPr>
        <w:t>przechowywane,</w:t>
      </w:r>
      <w:r w:rsidR="00D459BB" w:rsidRPr="00241820">
        <w:rPr>
          <w:rFonts w:asciiTheme="majorHAnsi" w:hAnsiTheme="majorHAnsi" w:cs="Arial"/>
          <w:sz w:val="20"/>
        </w:rPr>
        <w:t xml:space="preserve"> </w:t>
      </w:r>
      <w:r w:rsidRPr="00241820">
        <w:rPr>
          <w:rFonts w:asciiTheme="majorHAnsi" w:hAnsiTheme="majorHAnsi" w:cs="Arial"/>
          <w:sz w:val="20"/>
        </w:rPr>
        <w:t>zgodnie</w:t>
      </w:r>
      <w:r w:rsidR="00D459BB" w:rsidRPr="00241820">
        <w:rPr>
          <w:rFonts w:asciiTheme="majorHAnsi" w:hAnsiTheme="majorHAnsi" w:cs="Arial"/>
          <w:sz w:val="20"/>
        </w:rPr>
        <w:t xml:space="preserve"> </w:t>
      </w:r>
      <w:r w:rsidRPr="00241820">
        <w:rPr>
          <w:rFonts w:asciiTheme="majorHAnsi" w:hAnsiTheme="majorHAnsi" w:cs="Arial"/>
          <w:sz w:val="20"/>
        </w:rPr>
        <w:t>z</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78</w:t>
      </w:r>
      <w:r w:rsidR="00D459BB" w:rsidRPr="00241820">
        <w:rPr>
          <w:rFonts w:asciiTheme="majorHAnsi" w:hAnsiTheme="majorHAnsi" w:cs="Arial"/>
          <w:sz w:val="20"/>
        </w:rPr>
        <w:t xml:space="preserve"> </w:t>
      </w:r>
      <w:r w:rsidRPr="00241820">
        <w:rPr>
          <w:rFonts w:asciiTheme="majorHAnsi" w:hAnsiTheme="majorHAnsi" w:cs="Arial"/>
          <w:sz w:val="20"/>
        </w:rPr>
        <w:t>ust.</w:t>
      </w:r>
      <w:r w:rsidR="00D459BB" w:rsidRPr="00241820">
        <w:rPr>
          <w:rFonts w:asciiTheme="majorHAnsi" w:hAnsiTheme="majorHAnsi" w:cs="Arial"/>
          <w:sz w:val="20"/>
        </w:rPr>
        <w:t xml:space="preserve"> </w:t>
      </w:r>
      <w:r w:rsidRPr="00241820">
        <w:rPr>
          <w:rFonts w:asciiTheme="majorHAnsi" w:hAnsiTheme="majorHAnsi" w:cs="Arial"/>
          <w:sz w:val="20"/>
        </w:rPr>
        <w:t>1</w:t>
      </w:r>
      <w:r w:rsidR="00D459BB" w:rsidRPr="00241820">
        <w:rPr>
          <w:rFonts w:asciiTheme="majorHAnsi" w:hAnsiTheme="majorHAnsi" w:cs="Arial"/>
          <w:sz w:val="20"/>
        </w:rPr>
        <w:t xml:space="preserve"> </w:t>
      </w:r>
      <w:r w:rsidRPr="00241820">
        <w:rPr>
          <w:rFonts w:asciiTheme="majorHAnsi" w:hAnsiTheme="majorHAnsi" w:cs="Arial"/>
          <w:sz w:val="20"/>
        </w:rPr>
        <w:t>ustawy</w:t>
      </w:r>
      <w:r w:rsidR="00D459BB" w:rsidRPr="00241820">
        <w:rPr>
          <w:rFonts w:asciiTheme="majorHAnsi" w:hAnsiTheme="majorHAnsi" w:cs="Arial"/>
          <w:sz w:val="20"/>
        </w:rPr>
        <w:t xml:space="preserve"> </w:t>
      </w:r>
      <w:r w:rsidRPr="00241820">
        <w:rPr>
          <w:rFonts w:asciiTheme="majorHAnsi" w:hAnsiTheme="majorHAnsi" w:cs="Arial"/>
          <w:sz w:val="20"/>
        </w:rPr>
        <w:t>Pzp,</w:t>
      </w:r>
      <w:r w:rsidR="00D459BB" w:rsidRPr="00241820">
        <w:rPr>
          <w:rFonts w:asciiTheme="majorHAnsi" w:hAnsiTheme="majorHAnsi" w:cs="Arial"/>
          <w:sz w:val="20"/>
        </w:rPr>
        <w:t xml:space="preserve"> </w:t>
      </w:r>
      <w:r w:rsidRPr="00241820">
        <w:rPr>
          <w:rFonts w:asciiTheme="majorHAnsi" w:hAnsiTheme="majorHAnsi" w:cs="Arial"/>
          <w:sz w:val="20"/>
        </w:rPr>
        <w:t>przez</w:t>
      </w:r>
      <w:r w:rsidR="00D459BB" w:rsidRPr="00241820">
        <w:rPr>
          <w:rFonts w:asciiTheme="majorHAnsi" w:hAnsiTheme="majorHAnsi" w:cs="Arial"/>
          <w:sz w:val="20"/>
        </w:rPr>
        <w:t xml:space="preserve"> </w:t>
      </w:r>
      <w:r w:rsidRPr="00241820">
        <w:rPr>
          <w:rFonts w:asciiTheme="majorHAnsi" w:hAnsiTheme="majorHAnsi" w:cs="Arial"/>
          <w:sz w:val="20"/>
        </w:rPr>
        <w:t>okres</w:t>
      </w:r>
      <w:r w:rsidR="00D459BB" w:rsidRPr="00241820">
        <w:rPr>
          <w:rFonts w:asciiTheme="majorHAnsi" w:hAnsiTheme="majorHAnsi" w:cs="Arial"/>
          <w:sz w:val="20"/>
        </w:rPr>
        <w:t xml:space="preserve"> </w:t>
      </w:r>
      <w:r w:rsidRPr="00241820">
        <w:rPr>
          <w:rFonts w:asciiTheme="majorHAnsi" w:hAnsiTheme="majorHAnsi" w:cs="Arial"/>
          <w:sz w:val="20"/>
        </w:rPr>
        <w:t>4</w:t>
      </w:r>
      <w:r w:rsidR="00D459BB" w:rsidRPr="00241820">
        <w:rPr>
          <w:rFonts w:asciiTheme="majorHAnsi" w:hAnsiTheme="majorHAnsi" w:cs="Arial"/>
          <w:sz w:val="20"/>
        </w:rPr>
        <w:t xml:space="preserve"> </w:t>
      </w:r>
      <w:r w:rsidRPr="00241820">
        <w:rPr>
          <w:rFonts w:asciiTheme="majorHAnsi" w:hAnsiTheme="majorHAnsi" w:cs="Arial"/>
          <w:sz w:val="20"/>
        </w:rPr>
        <w:t>lat</w:t>
      </w:r>
      <w:r w:rsidR="00D459BB" w:rsidRPr="00241820">
        <w:rPr>
          <w:rFonts w:asciiTheme="majorHAnsi" w:hAnsiTheme="majorHAnsi" w:cs="Arial"/>
          <w:sz w:val="20"/>
        </w:rPr>
        <w:t xml:space="preserve"> </w:t>
      </w:r>
      <w:r w:rsidRPr="00241820">
        <w:rPr>
          <w:rFonts w:asciiTheme="majorHAnsi" w:hAnsiTheme="majorHAnsi" w:cs="Arial"/>
          <w:sz w:val="20"/>
        </w:rPr>
        <w:t>od</w:t>
      </w:r>
      <w:r w:rsidR="00D459BB" w:rsidRPr="00241820">
        <w:rPr>
          <w:rFonts w:asciiTheme="majorHAnsi" w:hAnsiTheme="majorHAnsi" w:cs="Arial"/>
          <w:sz w:val="20"/>
        </w:rPr>
        <w:t xml:space="preserve"> </w:t>
      </w:r>
      <w:r w:rsidRPr="00241820">
        <w:rPr>
          <w:rFonts w:asciiTheme="majorHAnsi" w:hAnsiTheme="majorHAnsi" w:cs="Arial"/>
          <w:sz w:val="20"/>
        </w:rPr>
        <w:t>dnia</w:t>
      </w:r>
      <w:r w:rsidR="00D459BB" w:rsidRPr="00241820">
        <w:rPr>
          <w:rFonts w:asciiTheme="majorHAnsi" w:hAnsiTheme="majorHAnsi" w:cs="Arial"/>
          <w:sz w:val="20"/>
        </w:rPr>
        <w:t xml:space="preserve"> </w:t>
      </w:r>
      <w:r w:rsidRPr="00241820">
        <w:rPr>
          <w:rFonts w:asciiTheme="majorHAnsi" w:hAnsiTheme="majorHAnsi" w:cs="Arial"/>
          <w:sz w:val="20"/>
        </w:rPr>
        <w:t>zakończenia</w:t>
      </w:r>
      <w:r w:rsidR="00D459BB" w:rsidRPr="00241820">
        <w:rPr>
          <w:rFonts w:asciiTheme="majorHAnsi" w:hAnsiTheme="majorHAnsi" w:cs="Arial"/>
          <w:sz w:val="20"/>
        </w:rPr>
        <w:t xml:space="preserve"> </w:t>
      </w:r>
      <w:r w:rsidRPr="00241820">
        <w:rPr>
          <w:rFonts w:asciiTheme="majorHAnsi" w:hAnsiTheme="majorHAnsi" w:cs="Arial"/>
          <w:sz w:val="20"/>
        </w:rPr>
        <w:t>postępowania</w:t>
      </w:r>
      <w:r w:rsidR="00D459BB" w:rsidRPr="00241820">
        <w:rPr>
          <w:rFonts w:asciiTheme="majorHAnsi" w:hAnsiTheme="majorHAnsi" w:cs="Arial"/>
          <w:sz w:val="20"/>
        </w:rPr>
        <w:t xml:space="preserve"> </w:t>
      </w:r>
      <w:r w:rsidRPr="00241820">
        <w:rPr>
          <w:rFonts w:asciiTheme="majorHAnsi" w:hAnsiTheme="majorHAnsi" w:cs="Arial"/>
          <w:sz w:val="20"/>
        </w:rPr>
        <w:t>o</w:t>
      </w:r>
      <w:r w:rsidR="00D459BB" w:rsidRPr="00241820">
        <w:rPr>
          <w:rFonts w:asciiTheme="majorHAnsi" w:hAnsiTheme="majorHAnsi" w:cs="Arial"/>
          <w:sz w:val="20"/>
        </w:rPr>
        <w:t xml:space="preserve"> </w:t>
      </w:r>
      <w:r w:rsidRPr="00241820">
        <w:rPr>
          <w:rFonts w:asciiTheme="majorHAnsi" w:hAnsiTheme="majorHAnsi" w:cs="Arial"/>
          <w:sz w:val="20"/>
        </w:rPr>
        <w:t>udzielenie</w:t>
      </w:r>
      <w:r w:rsidR="00D459BB" w:rsidRPr="00241820">
        <w:rPr>
          <w:rFonts w:asciiTheme="majorHAnsi" w:hAnsiTheme="majorHAnsi" w:cs="Arial"/>
          <w:sz w:val="20"/>
        </w:rPr>
        <w:t xml:space="preserve"> </w:t>
      </w:r>
      <w:r w:rsidRPr="00241820">
        <w:rPr>
          <w:rFonts w:asciiTheme="majorHAnsi" w:hAnsiTheme="majorHAnsi" w:cs="Arial"/>
          <w:sz w:val="20"/>
        </w:rPr>
        <w:t>zamówienia,</w:t>
      </w:r>
      <w:r w:rsidR="00D459BB" w:rsidRPr="00241820">
        <w:rPr>
          <w:rFonts w:asciiTheme="majorHAnsi" w:hAnsiTheme="majorHAnsi" w:cs="Arial"/>
          <w:sz w:val="20"/>
        </w:rPr>
        <w:t xml:space="preserve"> </w:t>
      </w:r>
      <w:r w:rsidRPr="00241820">
        <w:rPr>
          <w:rFonts w:asciiTheme="majorHAnsi" w:hAnsiTheme="majorHAnsi" w:cs="Arial"/>
          <w:sz w:val="20"/>
        </w:rPr>
        <w:t>a</w:t>
      </w:r>
      <w:r w:rsidR="00D459BB" w:rsidRPr="00241820">
        <w:rPr>
          <w:rFonts w:asciiTheme="majorHAnsi" w:hAnsiTheme="majorHAnsi" w:cs="Arial"/>
          <w:sz w:val="20"/>
        </w:rPr>
        <w:t xml:space="preserve"> </w:t>
      </w:r>
      <w:r w:rsidRPr="00241820">
        <w:rPr>
          <w:rFonts w:asciiTheme="majorHAnsi" w:hAnsiTheme="majorHAnsi" w:cs="Arial"/>
          <w:sz w:val="20"/>
        </w:rPr>
        <w:t>jeżeli</w:t>
      </w:r>
      <w:r w:rsidR="00D459BB" w:rsidRPr="00241820">
        <w:rPr>
          <w:rFonts w:asciiTheme="majorHAnsi" w:hAnsiTheme="majorHAnsi" w:cs="Arial"/>
          <w:sz w:val="20"/>
        </w:rPr>
        <w:t xml:space="preserve"> </w:t>
      </w:r>
      <w:r w:rsidRPr="00241820">
        <w:rPr>
          <w:rFonts w:asciiTheme="majorHAnsi" w:hAnsiTheme="majorHAnsi" w:cs="Arial"/>
          <w:sz w:val="20"/>
        </w:rPr>
        <w:t>czas</w:t>
      </w:r>
      <w:r w:rsidR="00D459BB" w:rsidRPr="00241820">
        <w:rPr>
          <w:rFonts w:asciiTheme="majorHAnsi" w:hAnsiTheme="majorHAnsi" w:cs="Arial"/>
          <w:sz w:val="20"/>
        </w:rPr>
        <w:t xml:space="preserve"> </w:t>
      </w:r>
      <w:r w:rsidRPr="00241820">
        <w:rPr>
          <w:rFonts w:asciiTheme="majorHAnsi" w:hAnsiTheme="majorHAnsi" w:cs="Arial"/>
          <w:sz w:val="20"/>
        </w:rPr>
        <w:t>trwania</w:t>
      </w:r>
      <w:r w:rsidR="00D459BB" w:rsidRPr="00241820">
        <w:rPr>
          <w:rFonts w:asciiTheme="majorHAnsi" w:hAnsiTheme="majorHAnsi" w:cs="Arial"/>
          <w:sz w:val="20"/>
        </w:rPr>
        <w:t xml:space="preserve"> </w:t>
      </w:r>
      <w:r w:rsidRPr="00241820">
        <w:rPr>
          <w:rFonts w:asciiTheme="majorHAnsi" w:hAnsiTheme="majorHAnsi" w:cs="Arial"/>
          <w:sz w:val="20"/>
        </w:rPr>
        <w:t>umowy</w:t>
      </w:r>
      <w:r w:rsidR="00D459BB" w:rsidRPr="00241820">
        <w:rPr>
          <w:rFonts w:asciiTheme="majorHAnsi" w:hAnsiTheme="majorHAnsi" w:cs="Arial"/>
          <w:sz w:val="20"/>
        </w:rPr>
        <w:t xml:space="preserve"> </w:t>
      </w:r>
      <w:r w:rsidRPr="00241820">
        <w:rPr>
          <w:rFonts w:asciiTheme="majorHAnsi" w:hAnsiTheme="majorHAnsi" w:cs="Arial"/>
          <w:sz w:val="20"/>
        </w:rPr>
        <w:t>przekracza</w:t>
      </w:r>
      <w:r w:rsidR="00D459BB" w:rsidRPr="00241820">
        <w:rPr>
          <w:rFonts w:asciiTheme="majorHAnsi" w:hAnsiTheme="majorHAnsi" w:cs="Arial"/>
          <w:sz w:val="20"/>
        </w:rPr>
        <w:t xml:space="preserve"> </w:t>
      </w:r>
      <w:r w:rsidRPr="00241820">
        <w:rPr>
          <w:rFonts w:asciiTheme="majorHAnsi" w:hAnsiTheme="majorHAnsi" w:cs="Arial"/>
          <w:sz w:val="20"/>
        </w:rPr>
        <w:t>4</w:t>
      </w:r>
      <w:r w:rsidR="00D459BB" w:rsidRPr="00241820">
        <w:rPr>
          <w:rFonts w:asciiTheme="majorHAnsi" w:hAnsiTheme="majorHAnsi" w:cs="Arial"/>
          <w:sz w:val="20"/>
        </w:rPr>
        <w:t xml:space="preserve"> </w:t>
      </w:r>
      <w:r w:rsidRPr="00241820">
        <w:rPr>
          <w:rFonts w:asciiTheme="majorHAnsi" w:hAnsiTheme="majorHAnsi" w:cs="Arial"/>
          <w:sz w:val="20"/>
        </w:rPr>
        <w:t>lata,</w:t>
      </w:r>
      <w:r w:rsidR="00D459BB" w:rsidRPr="00241820">
        <w:rPr>
          <w:rFonts w:asciiTheme="majorHAnsi" w:hAnsiTheme="majorHAnsi" w:cs="Arial"/>
          <w:sz w:val="20"/>
        </w:rPr>
        <w:t xml:space="preserve"> </w:t>
      </w:r>
      <w:r w:rsidRPr="00241820">
        <w:rPr>
          <w:rFonts w:asciiTheme="majorHAnsi" w:hAnsiTheme="majorHAnsi" w:cs="Arial"/>
          <w:sz w:val="20"/>
        </w:rPr>
        <w:t>okres</w:t>
      </w:r>
      <w:r w:rsidR="00D459BB" w:rsidRPr="00241820">
        <w:rPr>
          <w:rFonts w:asciiTheme="majorHAnsi" w:hAnsiTheme="majorHAnsi" w:cs="Arial"/>
          <w:sz w:val="20"/>
        </w:rPr>
        <w:t xml:space="preserve"> </w:t>
      </w:r>
      <w:r w:rsidRPr="00241820">
        <w:rPr>
          <w:rFonts w:asciiTheme="majorHAnsi" w:hAnsiTheme="majorHAnsi" w:cs="Arial"/>
          <w:sz w:val="20"/>
        </w:rPr>
        <w:t>przechowywania</w:t>
      </w:r>
      <w:r w:rsidR="00D459BB" w:rsidRPr="00241820">
        <w:rPr>
          <w:rFonts w:asciiTheme="majorHAnsi" w:hAnsiTheme="majorHAnsi" w:cs="Arial"/>
          <w:sz w:val="20"/>
        </w:rPr>
        <w:t xml:space="preserve"> </w:t>
      </w:r>
      <w:r w:rsidRPr="00241820">
        <w:rPr>
          <w:rFonts w:asciiTheme="majorHAnsi" w:hAnsiTheme="majorHAnsi" w:cs="Arial"/>
          <w:sz w:val="20"/>
        </w:rPr>
        <w:t>obejmuje</w:t>
      </w:r>
      <w:r w:rsidR="00D459BB" w:rsidRPr="00241820">
        <w:rPr>
          <w:rFonts w:asciiTheme="majorHAnsi" w:hAnsiTheme="majorHAnsi" w:cs="Arial"/>
          <w:sz w:val="20"/>
        </w:rPr>
        <w:t xml:space="preserve"> </w:t>
      </w:r>
      <w:r w:rsidRPr="00241820">
        <w:rPr>
          <w:rFonts w:asciiTheme="majorHAnsi" w:hAnsiTheme="majorHAnsi" w:cs="Arial"/>
          <w:sz w:val="20"/>
        </w:rPr>
        <w:t>cały</w:t>
      </w:r>
      <w:r w:rsidR="00D459BB" w:rsidRPr="00241820">
        <w:rPr>
          <w:rFonts w:asciiTheme="majorHAnsi" w:hAnsiTheme="majorHAnsi" w:cs="Arial"/>
          <w:sz w:val="20"/>
        </w:rPr>
        <w:t xml:space="preserve"> </w:t>
      </w:r>
      <w:r w:rsidRPr="00241820">
        <w:rPr>
          <w:rFonts w:asciiTheme="majorHAnsi" w:hAnsiTheme="majorHAnsi" w:cs="Arial"/>
          <w:sz w:val="20"/>
        </w:rPr>
        <w:t>czas</w:t>
      </w:r>
      <w:r w:rsidR="00D459BB" w:rsidRPr="00241820">
        <w:rPr>
          <w:rFonts w:asciiTheme="majorHAnsi" w:hAnsiTheme="majorHAnsi" w:cs="Arial"/>
          <w:sz w:val="20"/>
        </w:rPr>
        <w:t xml:space="preserve"> </w:t>
      </w:r>
      <w:r w:rsidRPr="00241820">
        <w:rPr>
          <w:rFonts w:asciiTheme="majorHAnsi" w:hAnsiTheme="majorHAnsi" w:cs="Arial"/>
          <w:sz w:val="20"/>
        </w:rPr>
        <w:t>trwania</w:t>
      </w:r>
      <w:r w:rsidR="00D459BB" w:rsidRPr="00241820">
        <w:rPr>
          <w:rFonts w:asciiTheme="majorHAnsi" w:hAnsiTheme="majorHAnsi" w:cs="Arial"/>
          <w:sz w:val="20"/>
        </w:rPr>
        <w:t xml:space="preserve"> </w:t>
      </w:r>
      <w:r w:rsidRPr="00241820">
        <w:rPr>
          <w:rFonts w:asciiTheme="majorHAnsi" w:hAnsiTheme="majorHAnsi" w:cs="Arial"/>
          <w:sz w:val="20"/>
        </w:rPr>
        <w:t>umowy;</w:t>
      </w:r>
    </w:p>
    <w:p w14:paraId="4DE4A342" w14:textId="77777777" w:rsidR="00480B0C" w:rsidRPr="00241820" w:rsidRDefault="00480B0C"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obowiązek</w:t>
      </w:r>
      <w:r w:rsidR="00D459BB" w:rsidRPr="00241820">
        <w:rPr>
          <w:rFonts w:asciiTheme="majorHAnsi" w:hAnsiTheme="majorHAnsi" w:cs="Arial"/>
          <w:sz w:val="20"/>
        </w:rPr>
        <w:t xml:space="preserve"> </w:t>
      </w:r>
      <w:r w:rsidRPr="00241820">
        <w:rPr>
          <w:rFonts w:asciiTheme="majorHAnsi" w:hAnsiTheme="majorHAnsi" w:cs="Arial"/>
          <w:sz w:val="20"/>
        </w:rPr>
        <w:t>podania</w:t>
      </w:r>
      <w:r w:rsidR="00D459BB" w:rsidRPr="00241820">
        <w:rPr>
          <w:rFonts w:asciiTheme="majorHAnsi" w:hAnsiTheme="majorHAnsi" w:cs="Arial"/>
          <w:sz w:val="20"/>
        </w:rPr>
        <w:t xml:space="preserve"> </w:t>
      </w:r>
      <w:r w:rsidRPr="00241820">
        <w:rPr>
          <w:rFonts w:asciiTheme="majorHAnsi" w:hAnsiTheme="majorHAnsi" w:cs="Arial"/>
          <w:sz w:val="20"/>
        </w:rPr>
        <w:t>przez</w:t>
      </w:r>
      <w:r w:rsidR="00D459BB" w:rsidRPr="00241820">
        <w:rPr>
          <w:rFonts w:asciiTheme="majorHAnsi" w:hAnsiTheme="majorHAnsi" w:cs="Arial"/>
          <w:sz w:val="20"/>
        </w:rPr>
        <w:t xml:space="preserve"> </w:t>
      </w:r>
      <w:r w:rsidRPr="00241820">
        <w:rPr>
          <w:rFonts w:asciiTheme="majorHAnsi" w:hAnsiTheme="majorHAnsi" w:cs="Arial"/>
          <w:sz w:val="20"/>
        </w:rPr>
        <w:t>Panią/Pana</w:t>
      </w:r>
      <w:r w:rsidR="00D459BB" w:rsidRPr="00241820">
        <w:rPr>
          <w:rFonts w:asciiTheme="majorHAnsi" w:hAnsiTheme="majorHAnsi" w:cs="Arial"/>
          <w:sz w:val="20"/>
        </w:rPr>
        <w:t xml:space="preserve"> </w:t>
      </w:r>
      <w:r w:rsidRPr="00241820">
        <w:rPr>
          <w:rFonts w:asciiTheme="majorHAnsi" w:hAnsiTheme="majorHAnsi" w:cs="Arial"/>
          <w:sz w:val="20"/>
        </w:rPr>
        <w:t>danych</w:t>
      </w:r>
      <w:r w:rsidR="00D459BB" w:rsidRPr="00241820">
        <w:rPr>
          <w:rFonts w:asciiTheme="majorHAnsi" w:hAnsiTheme="majorHAnsi" w:cs="Arial"/>
          <w:sz w:val="20"/>
        </w:rPr>
        <w:t xml:space="preserve"> </w:t>
      </w:r>
      <w:r w:rsidRPr="00241820">
        <w:rPr>
          <w:rFonts w:asciiTheme="majorHAnsi" w:hAnsiTheme="majorHAnsi" w:cs="Arial"/>
          <w:sz w:val="20"/>
        </w:rPr>
        <w:t>osobowych</w:t>
      </w:r>
      <w:r w:rsidR="00D459BB" w:rsidRPr="00241820">
        <w:rPr>
          <w:rFonts w:asciiTheme="majorHAnsi" w:hAnsiTheme="majorHAnsi" w:cs="Arial"/>
          <w:sz w:val="20"/>
        </w:rPr>
        <w:t xml:space="preserve"> </w:t>
      </w:r>
      <w:r w:rsidRPr="00241820">
        <w:rPr>
          <w:rFonts w:asciiTheme="majorHAnsi" w:hAnsiTheme="majorHAnsi" w:cs="Arial"/>
          <w:sz w:val="20"/>
        </w:rPr>
        <w:t>bezpośrednio</w:t>
      </w:r>
      <w:r w:rsidR="00D459BB" w:rsidRPr="00241820">
        <w:rPr>
          <w:rFonts w:asciiTheme="majorHAnsi" w:hAnsiTheme="majorHAnsi" w:cs="Arial"/>
          <w:sz w:val="20"/>
        </w:rPr>
        <w:t xml:space="preserve"> </w:t>
      </w:r>
      <w:r w:rsidRPr="00241820">
        <w:rPr>
          <w:rFonts w:asciiTheme="majorHAnsi" w:hAnsiTheme="majorHAnsi" w:cs="Arial"/>
          <w:sz w:val="20"/>
        </w:rPr>
        <w:t>Pani/Pana</w:t>
      </w:r>
      <w:r w:rsidR="00D459BB" w:rsidRPr="00241820">
        <w:rPr>
          <w:rFonts w:asciiTheme="majorHAnsi" w:hAnsiTheme="majorHAnsi" w:cs="Arial"/>
          <w:sz w:val="20"/>
        </w:rPr>
        <w:t xml:space="preserve"> </w:t>
      </w:r>
      <w:r w:rsidRPr="00241820">
        <w:rPr>
          <w:rFonts w:asciiTheme="majorHAnsi" w:hAnsiTheme="majorHAnsi" w:cs="Arial"/>
          <w:sz w:val="20"/>
        </w:rPr>
        <w:t>dotyczących</w:t>
      </w:r>
      <w:r w:rsidR="00D459BB" w:rsidRPr="00241820">
        <w:rPr>
          <w:rFonts w:asciiTheme="majorHAnsi" w:hAnsiTheme="majorHAnsi" w:cs="Arial"/>
          <w:sz w:val="20"/>
        </w:rPr>
        <w:t xml:space="preserve"> </w:t>
      </w:r>
      <w:r w:rsidRPr="00241820">
        <w:rPr>
          <w:rFonts w:asciiTheme="majorHAnsi" w:hAnsiTheme="majorHAnsi" w:cs="Arial"/>
          <w:sz w:val="20"/>
        </w:rPr>
        <w:t>jest</w:t>
      </w:r>
      <w:r w:rsidR="00D459BB" w:rsidRPr="00241820">
        <w:rPr>
          <w:rFonts w:asciiTheme="majorHAnsi" w:hAnsiTheme="majorHAnsi" w:cs="Arial"/>
          <w:sz w:val="20"/>
        </w:rPr>
        <w:t xml:space="preserve"> </w:t>
      </w:r>
      <w:r w:rsidRPr="00241820">
        <w:rPr>
          <w:rFonts w:asciiTheme="majorHAnsi" w:hAnsiTheme="majorHAnsi" w:cs="Arial"/>
          <w:sz w:val="20"/>
        </w:rPr>
        <w:t>wymogiem</w:t>
      </w:r>
      <w:r w:rsidR="00D459BB" w:rsidRPr="00241820">
        <w:rPr>
          <w:rFonts w:asciiTheme="majorHAnsi" w:hAnsiTheme="majorHAnsi" w:cs="Arial"/>
          <w:sz w:val="20"/>
        </w:rPr>
        <w:t xml:space="preserve"> </w:t>
      </w:r>
      <w:r w:rsidRPr="00241820">
        <w:rPr>
          <w:rFonts w:asciiTheme="majorHAnsi" w:hAnsiTheme="majorHAnsi" w:cs="Arial"/>
          <w:sz w:val="20"/>
        </w:rPr>
        <w:t>ustawowym</w:t>
      </w:r>
      <w:r w:rsidR="00D459BB" w:rsidRPr="00241820">
        <w:rPr>
          <w:rFonts w:asciiTheme="majorHAnsi" w:hAnsiTheme="majorHAnsi" w:cs="Arial"/>
          <w:sz w:val="20"/>
        </w:rPr>
        <w:t xml:space="preserve"> </w:t>
      </w:r>
      <w:r w:rsidRPr="00241820">
        <w:rPr>
          <w:rFonts w:asciiTheme="majorHAnsi" w:hAnsiTheme="majorHAnsi" w:cs="Arial"/>
          <w:sz w:val="20"/>
        </w:rPr>
        <w:t>określonym</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przepisach</w:t>
      </w:r>
      <w:r w:rsidR="00D459BB" w:rsidRPr="00241820">
        <w:rPr>
          <w:rFonts w:asciiTheme="majorHAnsi" w:hAnsiTheme="majorHAnsi" w:cs="Arial"/>
          <w:sz w:val="20"/>
        </w:rPr>
        <w:t xml:space="preserve"> </w:t>
      </w:r>
      <w:r w:rsidRPr="00241820">
        <w:rPr>
          <w:rFonts w:asciiTheme="majorHAnsi" w:hAnsiTheme="majorHAnsi" w:cs="Arial"/>
          <w:sz w:val="20"/>
        </w:rPr>
        <w:t>ustawy</w:t>
      </w:r>
      <w:r w:rsidR="00D459BB" w:rsidRPr="00241820">
        <w:rPr>
          <w:rFonts w:asciiTheme="majorHAnsi" w:hAnsiTheme="majorHAnsi" w:cs="Arial"/>
          <w:sz w:val="20"/>
        </w:rPr>
        <w:t xml:space="preserve"> </w:t>
      </w:r>
      <w:r w:rsidRPr="00241820">
        <w:rPr>
          <w:rFonts w:asciiTheme="majorHAnsi" w:hAnsiTheme="majorHAnsi" w:cs="Arial"/>
          <w:sz w:val="20"/>
        </w:rPr>
        <w:t>Pzp,</w:t>
      </w:r>
      <w:r w:rsidR="00D459BB" w:rsidRPr="00241820">
        <w:rPr>
          <w:rFonts w:asciiTheme="majorHAnsi" w:hAnsiTheme="majorHAnsi" w:cs="Arial"/>
          <w:sz w:val="20"/>
        </w:rPr>
        <w:t xml:space="preserve"> </w:t>
      </w:r>
      <w:r w:rsidRPr="00241820">
        <w:rPr>
          <w:rFonts w:asciiTheme="majorHAnsi" w:hAnsiTheme="majorHAnsi" w:cs="Arial"/>
          <w:sz w:val="20"/>
        </w:rPr>
        <w:t>związanym</w:t>
      </w:r>
      <w:r w:rsidR="00D459BB" w:rsidRPr="00241820">
        <w:rPr>
          <w:rFonts w:asciiTheme="majorHAnsi" w:hAnsiTheme="majorHAnsi" w:cs="Arial"/>
          <w:sz w:val="20"/>
        </w:rPr>
        <w:t xml:space="preserve"> </w:t>
      </w:r>
      <w:r w:rsidRPr="00241820">
        <w:rPr>
          <w:rFonts w:asciiTheme="majorHAnsi" w:hAnsiTheme="majorHAnsi" w:cs="Arial"/>
          <w:sz w:val="20"/>
        </w:rPr>
        <w:t>z</w:t>
      </w:r>
      <w:r w:rsidR="00D459BB" w:rsidRPr="00241820">
        <w:rPr>
          <w:rFonts w:asciiTheme="majorHAnsi" w:hAnsiTheme="majorHAnsi" w:cs="Arial"/>
          <w:sz w:val="20"/>
        </w:rPr>
        <w:t xml:space="preserve"> </w:t>
      </w:r>
      <w:r w:rsidRPr="00241820">
        <w:rPr>
          <w:rFonts w:asciiTheme="majorHAnsi" w:hAnsiTheme="majorHAnsi" w:cs="Arial"/>
          <w:sz w:val="20"/>
        </w:rPr>
        <w:t>udziałem</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po</w:t>
      </w:r>
      <w:r w:rsidRPr="00241820">
        <w:rPr>
          <w:rFonts w:asciiTheme="majorHAnsi" w:hAnsiTheme="majorHAnsi" w:cs="Arial"/>
          <w:sz w:val="20"/>
        </w:rPr>
        <w:t>stępowaniu</w:t>
      </w:r>
      <w:r w:rsidR="00D459BB" w:rsidRPr="00241820">
        <w:rPr>
          <w:rFonts w:asciiTheme="majorHAnsi" w:hAnsiTheme="majorHAnsi" w:cs="Arial"/>
          <w:sz w:val="20"/>
        </w:rPr>
        <w:t xml:space="preserve"> </w:t>
      </w:r>
      <w:r w:rsidRPr="00241820">
        <w:rPr>
          <w:rFonts w:asciiTheme="majorHAnsi" w:hAnsiTheme="majorHAnsi" w:cs="Arial"/>
          <w:sz w:val="20"/>
        </w:rPr>
        <w:t>o</w:t>
      </w:r>
      <w:r w:rsidR="00D459BB" w:rsidRPr="00241820">
        <w:rPr>
          <w:rFonts w:asciiTheme="majorHAnsi" w:hAnsiTheme="majorHAnsi" w:cs="Arial"/>
          <w:sz w:val="20"/>
        </w:rPr>
        <w:t xml:space="preserve"> </w:t>
      </w:r>
      <w:r w:rsidRPr="00241820">
        <w:rPr>
          <w:rFonts w:asciiTheme="majorHAnsi" w:hAnsiTheme="majorHAnsi" w:cs="Arial"/>
          <w:sz w:val="20"/>
        </w:rPr>
        <w:t>udzielenie</w:t>
      </w:r>
      <w:r w:rsidR="00D459BB" w:rsidRPr="00241820">
        <w:rPr>
          <w:rFonts w:asciiTheme="majorHAnsi" w:hAnsiTheme="majorHAnsi" w:cs="Arial"/>
          <w:sz w:val="20"/>
        </w:rPr>
        <w:t xml:space="preserve"> </w:t>
      </w:r>
      <w:r w:rsidRPr="00241820">
        <w:rPr>
          <w:rFonts w:asciiTheme="majorHAnsi" w:hAnsiTheme="majorHAnsi" w:cs="Arial"/>
          <w:sz w:val="20"/>
        </w:rPr>
        <w:t>zamówienia</w:t>
      </w:r>
      <w:r w:rsidR="00D459BB" w:rsidRPr="00241820">
        <w:rPr>
          <w:rFonts w:asciiTheme="majorHAnsi" w:hAnsiTheme="majorHAnsi" w:cs="Arial"/>
          <w:sz w:val="20"/>
        </w:rPr>
        <w:t xml:space="preserve"> </w:t>
      </w:r>
      <w:r w:rsidRPr="00241820">
        <w:rPr>
          <w:rFonts w:asciiTheme="majorHAnsi" w:hAnsiTheme="majorHAnsi" w:cs="Arial"/>
          <w:sz w:val="20"/>
        </w:rPr>
        <w:t>publicznego;</w:t>
      </w:r>
      <w:r w:rsidR="00D459BB" w:rsidRPr="00241820">
        <w:rPr>
          <w:rFonts w:asciiTheme="majorHAnsi" w:hAnsiTheme="majorHAnsi" w:cs="Arial"/>
          <w:sz w:val="20"/>
        </w:rPr>
        <w:t xml:space="preserve"> </w:t>
      </w:r>
      <w:r w:rsidRPr="00241820">
        <w:rPr>
          <w:rFonts w:asciiTheme="majorHAnsi" w:hAnsiTheme="majorHAnsi" w:cs="Arial"/>
          <w:sz w:val="20"/>
        </w:rPr>
        <w:t>konsekwencje</w:t>
      </w:r>
      <w:r w:rsidR="00D459BB" w:rsidRPr="00241820">
        <w:rPr>
          <w:rFonts w:asciiTheme="majorHAnsi" w:hAnsiTheme="majorHAnsi" w:cs="Arial"/>
          <w:sz w:val="20"/>
        </w:rPr>
        <w:t xml:space="preserve"> </w:t>
      </w:r>
      <w:r w:rsidRPr="00241820">
        <w:rPr>
          <w:rFonts w:asciiTheme="majorHAnsi" w:hAnsiTheme="majorHAnsi" w:cs="Arial"/>
          <w:sz w:val="20"/>
        </w:rPr>
        <w:t>nie</w:t>
      </w:r>
      <w:r w:rsidR="00D459BB" w:rsidRPr="00241820">
        <w:rPr>
          <w:rFonts w:asciiTheme="majorHAnsi" w:hAnsiTheme="majorHAnsi" w:cs="Arial"/>
          <w:sz w:val="20"/>
        </w:rPr>
        <w:t xml:space="preserve"> </w:t>
      </w:r>
      <w:r w:rsidRPr="00241820">
        <w:rPr>
          <w:rFonts w:asciiTheme="majorHAnsi" w:hAnsiTheme="majorHAnsi" w:cs="Arial"/>
          <w:sz w:val="20"/>
        </w:rPr>
        <w:t>podania</w:t>
      </w:r>
      <w:r w:rsidR="00D459BB" w:rsidRPr="00241820">
        <w:rPr>
          <w:rFonts w:asciiTheme="majorHAnsi" w:hAnsiTheme="majorHAnsi" w:cs="Arial"/>
          <w:sz w:val="20"/>
        </w:rPr>
        <w:t xml:space="preserve"> </w:t>
      </w:r>
      <w:r w:rsidRPr="00241820">
        <w:rPr>
          <w:rFonts w:asciiTheme="majorHAnsi" w:hAnsiTheme="majorHAnsi" w:cs="Arial"/>
          <w:sz w:val="20"/>
        </w:rPr>
        <w:t>określonych</w:t>
      </w:r>
      <w:r w:rsidR="00D459BB" w:rsidRPr="00241820">
        <w:rPr>
          <w:rFonts w:asciiTheme="majorHAnsi" w:hAnsiTheme="majorHAnsi" w:cs="Arial"/>
          <w:sz w:val="20"/>
        </w:rPr>
        <w:t xml:space="preserve"> </w:t>
      </w:r>
      <w:r w:rsidRPr="00241820">
        <w:rPr>
          <w:rFonts w:asciiTheme="majorHAnsi" w:hAnsiTheme="majorHAnsi" w:cs="Arial"/>
          <w:sz w:val="20"/>
        </w:rPr>
        <w:t>danych</w:t>
      </w:r>
      <w:r w:rsidR="00D459BB" w:rsidRPr="00241820">
        <w:rPr>
          <w:rFonts w:asciiTheme="majorHAnsi" w:hAnsiTheme="majorHAnsi" w:cs="Arial"/>
          <w:sz w:val="20"/>
        </w:rPr>
        <w:t xml:space="preserve"> </w:t>
      </w:r>
      <w:r w:rsidRPr="00241820">
        <w:rPr>
          <w:rFonts w:asciiTheme="majorHAnsi" w:hAnsiTheme="majorHAnsi" w:cs="Arial"/>
          <w:sz w:val="20"/>
        </w:rPr>
        <w:t>wynikają</w:t>
      </w:r>
      <w:r w:rsidR="00D459BB" w:rsidRPr="00241820">
        <w:rPr>
          <w:rFonts w:asciiTheme="majorHAnsi" w:hAnsiTheme="majorHAnsi" w:cs="Arial"/>
          <w:sz w:val="20"/>
        </w:rPr>
        <w:t xml:space="preserve"> </w:t>
      </w:r>
      <w:r w:rsidRPr="00241820">
        <w:rPr>
          <w:rFonts w:asciiTheme="majorHAnsi" w:hAnsiTheme="majorHAnsi" w:cs="Arial"/>
          <w:sz w:val="20"/>
        </w:rPr>
        <w:t>z</w:t>
      </w:r>
      <w:r w:rsidR="00D459BB" w:rsidRPr="00241820">
        <w:rPr>
          <w:rFonts w:asciiTheme="majorHAnsi" w:hAnsiTheme="majorHAnsi" w:cs="Arial"/>
          <w:sz w:val="20"/>
        </w:rPr>
        <w:t xml:space="preserve"> </w:t>
      </w:r>
      <w:r w:rsidRPr="00241820">
        <w:rPr>
          <w:rFonts w:asciiTheme="majorHAnsi" w:hAnsiTheme="majorHAnsi" w:cs="Arial"/>
          <w:sz w:val="20"/>
        </w:rPr>
        <w:t>ustawy</w:t>
      </w:r>
      <w:r w:rsidR="00D459BB" w:rsidRPr="00241820">
        <w:rPr>
          <w:rFonts w:asciiTheme="majorHAnsi" w:hAnsiTheme="majorHAnsi" w:cs="Arial"/>
          <w:sz w:val="20"/>
        </w:rPr>
        <w:t xml:space="preserve"> </w:t>
      </w:r>
      <w:r w:rsidRPr="00241820">
        <w:rPr>
          <w:rFonts w:asciiTheme="majorHAnsi" w:hAnsiTheme="majorHAnsi" w:cs="Arial"/>
          <w:sz w:val="20"/>
        </w:rPr>
        <w:t>Pzp;</w:t>
      </w:r>
    </w:p>
    <w:p w14:paraId="575804B3" w14:textId="77777777" w:rsidR="00480B0C" w:rsidRPr="00241820" w:rsidRDefault="00480B0C"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odniesieniu</w:t>
      </w:r>
      <w:r w:rsidR="00D459BB" w:rsidRPr="00241820">
        <w:rPr>
          <w:rFonts w:asciiTheme="majorHAnsi" w:hAnsiTheme="majorHAnsi" w:cs="Arial"/>
          <w:sz w:val="20"/>
        </w:rPr>
        <w:t xml:space="preserve"> </w:t>
      </w:r>
      <w:r w:rsidRPr="00241820">
        <w:rPr>
          <w:rFonts w:asciiTheme="majorHAnsi" w:hAnsiTheme="majorHAnsi" w:cs="Arial"/>
          <w:sz w:val="20"/>
        </w:rPr>
        <w:t>do</w:t>
      </w:r>
      <w:r w:rsidR="00D459BB" w:rsidRPr="00241820">
        <w:rPr>
          <w:rFonts w:asciiTheme="majorHAnsi" w:hAnsiTheme="majorHAnsi" w:cs="Arial"/>
          <w:sz w:val="20"/>
        </w:rPr>
        <w:t xml:space="preserve"> </w:t>
      </w:r>
      <w:r w:rsidRPr="00241820">
        <w:rPr>
          <w:rFonts w:asciiTheme="majorHAnsi" w:hAnsiTheme="majorHAnsi" w:cs="Arial"/>
          <w:sz w:val="20"/>
        </w:rPr>
        <w:t>Pani/Pana</w:t>
      </w:r>
      <w:r w:rsidR="00D459BB" w:rsidRPr="00241820">
        <w:rPr>
          <w:rFonts w:asciiTheme="majorHAnsi" w:hAnsiTheme="majorHAnsi" w:cs="Arial"/>
          <w:sz w:val="20"/>
        </w:rPr>
        <w:t xml:space="preserve"> </w:t>
      </w:r>
      <w:r w:rsidRPr="00241820">
        <w:rPr>
          <w:rFonts w:asciiTheme="majorHAnsi" w:hAnsiTheme="majorHAnsi" w:cs="Arial"/>
          <w:sz w:val="20"/>
        </w:rPr>
        <w:t>danych</w:t>
      </w:r>
      <w:r w:rsidR="00D459BB" w:rsidRPr="00241820">
        <w:rPr>
          <w:rFonts w:asciiTheme="majorHAnsi" w:hAnsiTheme="majorHAnsi" w:cs="Arial"/>
          <w:sz w:val="20"/>
        </w:rPr>
        <w:t xml:space="preserve"> </w:t>
      </w:r>
      <w:r w:rsidRPr="00241820">
        <w:rPr>
          <w:rFonts w:asciiTheme="majorHAnsi" w:hAnsiTheme="majorHAnsi" w:cs="Arial"/>
          <w:sz w:val="20"/>
        </w:rPr>
        <w:t>osobowych</w:t>
      </w:r>
      <w:r w:rsidR="00D459BB" w:rsidRPr="00241820">
        <w:rPr>
          <w:rFonts w:asciiTheme="majorHAnsi" w:hAnsiTheme="majorHAnsi" w:cs="Arial"/>
          <w:sz w:val="20"/>
        </w:rPr>
        <w:t xml:space="preserve"> </w:t>
      </w:r>
      <w:r w:rsidRPr="00241820">
        <w:rPr>
          <w:rFonts w:asciiTheme="majorHAnsi" w:hAnsiTheme="majorHAnsi" w:cs="Arial"/>
          <w:sz w:val="20"/>
        </w:rPr>
        <w:t>decyzje</w:t>
      </w:r>
      <w:r w:rsidR="00D459BB" w:rsidRPr="00241820">
        <w:rPr>
          <w:rFonts w:asciiTheme="majorHAnsi" w:hAnsiTheme="majorHAnsi" w:cs="Arial"/>
          <w:sz w:val="20"/>
        </w:rPr>
        <w:t xml:space="preserve"> </w:t>
      </w:r>
      <w:r w:rsidRPr="00241820">
        <w:rPr>
          <w:rFonts w:asciiTheme="majorHAnsi" w:hAnsiTheme="majorHAnsi" w:cs="Arial"/>
          <w:sz w:val="20"/>
        </w:rPr>
        <w:t>nie</w:t>
      </w:r>
      <w:r w:rsidR="00D459BB" w:rsidRPr="00241820">
        <w:rPr>
          <w:rFonts w:asciiTheme="majorHAnsi" w:hAnsiTheme="majorHAnsi" w:cs="Arial"/>
          <w:sz w:val="20"/>
        </w:rPr>
        <w:t xml:space="preserve"> </w:t>
      </w:r>
      <w:r w:rsidRPr="00241820">
        <w:rPr>
          <w:rFonts w:asciiTheme="majorHAnsi" w:hAnsiTheme="majorHAnsi" w:cs="Arial"/>
          <w:sz w:val="20"/>
        </w:rPr>
        <w:t>będą</w:t>
      </w:r>
      <w:r w:rsidR="00D459BB" w:rsidRPr="00241820">
        <w:rPr>
          <w:rFonts w:asciiTheme="majorHAnsi" w:hAnsiTheme="majorHAnsi" w:cs="Arial"/>
          <w:sz w:val="20"/>
        </w:rPr>
        <w:t xml:space="preserve"> </w:t>
      </w:r>
      <w:r w:rsidRPr="00241820">
        <w:rPr>
          <w:rFonts w:asciiTheme="majorHAnsi" w:hAnsiTheme="majorHAnsi" w:cs="Arial"/>
          <w:sz w:val="20"/>
        </w:rPr>
        <w:t>podejmowane</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sposób</w:t>
      </w:r>
      <w:r w:rsidR="00D459BB" w:rsidRPr="00241820">
        <w:rPr>
          <w:rFonts w:asciiTheme="majorHAnsi" w:hAnsiTheme="majorHAnsi" w:cs="Arial"/>
          <w:sz w:val="20"/>
        </w:rPr>
        <w:t xml:space="preserve"> zauto</w:t>
      </w:r>
      <w:r w:rsidRPr="00241820">
        <w:rPr>
          <w:rFonts w:asciiTheme="majorHAnsi" w:hAnsiTheme="majorHAnsi" w:cs="Arial"/>
          <w:sz w:val="20"/>
        </w:rPr>
        <w:t>matyzowany,</w:t>
      </w:r>
      <w:r w:rsidR="00D459BB" w:rsidRPr="00241820">
        <w:rPr>
          <w:rFonts w:asciiTheme="majorHAnsi" w:hAnsiTheme="majorHAnsi" w:cs="Arial"/>
          <w:sz w:val="20"/>
        </w:rPr>
        <w:t xml:space="preserve"> </w:t>
      </w:r>
      <w:r w:rsidRPr="00241820">
        <w:rPr>
          <w:rFonts w:asciiTheme="majorHAnsi" w:hAnsiTheme="majorHAnsi" w:cs="Arial"/>
          <w:sz w:val="20"/>
        </w:rPr>
        <w:t>stosowanie</w:t>
      </w:r>
      <w:r w:rsidR="00D459BB" w:rsidRPr="00241820">
        <w:rPr>
          <w:rFonts w:asciiTheme="majorHAnsi" w:hAnsiTheme="majorHAnsi" w:cs="Arial"/>
          <w:sz w:val="20"/>
        </w:rPr>
        <w:t xml:space="preserve"> </w:t>
      </w:r>
      <w:r w:rsidRPr="00241820">
        <w:rPr>
          <w:rFonts w:asciiTheme="majorHAnsi" w:hAnsiTheme="majorHAnsi" w:cs="Arial"/>
          <w:sz w:val="20"/>
        </w:rPr>
        <w:t>do</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22</w:t>
      </w:r>
      <w:r w:rsidR="00D459BB" w:rsidRPr="00241820">
        <w:rPr>
          <w:rFonts w:asciiTheme="majorHAnsi" w:hAnsiTheme="majorHAnsi" w:cs="Arial"/>
          <w:sz w:val="20"/>
        </w:rPr>
        <w:t xml:space="preserve"> </w:t>
      </w:r>
      <w:r w:rsidRPr="00241820">
        <w:rPr>
          <w:rFonts w:asciiTheme="majorHAnsi" w:hAnsiTheme="majorHAnsi" w:cs="Arial"/>
          <w:sz w:val="20"/>
        </w:rPr>
        <w:t>RODO;</w:t>
      </w:r>
    </w:p>
    <w:p w14:paraId="66B92C2E" w14:textId="77777777" w:rsidR="00480B0C" w:rsidRPr="00241820" w:rsidRDefault="00DD53A1"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p</w:t>
      </w:r>
      <w:r w:rsidR="00480B0C" w:rsidRPr="00241820">
        <w:rPr>
          <w:rFonts w:asciiTheme="majorHAnsi" w:hAnsiTheme="majorHAnsi" w:cs="Arial"/>
          <w:sz w:val="20"/>
        </w:rPr>
        <w:t>osiada</w:t>
      </w:r>
      <w:r w:rsidR="00D459BB" w:rsidRPr="00241820">
        <w:rPr>
          <w:rFonts w:asciiTheme="majorHAnsi" w:hAnsiTheme="majorHAnsi" w:cs="Arial"/>
          <w:sz w:val="20"/>
        </w:rPr>
        <w:t xml:space="preserve"> </w:t>
      </w:r>
      <w:r w:rsidR="00480B0C" w:rsidRPr="00241820">
        <w:rPr>
          <w:rFonts w:asciiTheme="majorHAnsi" w:hAnsiTheme="majorHAnsi" w:cs="Arial"/>
          <w:sz w:val="20"/>
        </w:rPr>
        <w:t>Pan/Pani:</w:t>
      </w:r>
    </w:p>
    <w:p w14:paraId="68E0C2CA" w14:textId="1B02DA83" w:rsidR="00C518CB" w:rsidRPr="00241820" w:rsidRDefault="00C518CB" w:rsidP="00C079FF">
      <w:pPr>
        <w:pStyle w:val="Bezodstpw"/>
        <w:numPr>
          <w:ilvl w:val="0"/>
          <w:numId w:val="43"/>
        </w:numPr>
        <w:ind w:left="851" w:hanging="284"/>
        <w:jc w:val="both"/>
        <w:rPr>
          <w:rFonts w:asciiTheme="majorHAnsi" w:hAnsiTheme="majorHAnsi" w:cs="Arial"/>
          <w:sz w:val="20"/>
        </w:rPr>
      </w:pPr>
      <w:r w:rsidRPr="00241820">
        <w:rPr>
          <w:rFonts w:asciiTheme="majorHAnsi" w:hAnsiTheme="majorHAnsi" w:cs="Arial"/>
          <w:sz w:val="20"/>
        </w:rPr>
        <w:t>na podstawie art. 15 RODO prawo dostępu do danych osobowych Pani/Pana dotyczących (w</w:t>
      </w:r>
      <w:r w:rsidR="00AB4587">
        <w:rPr>
          <w:rFonts w:asciiTheme="majorHAnsi" w:hAnsiTheme="majorHAnsi" w:cs="Arial"/>
          <w:sz w:val="20"/>
        </w:rPr>
        <w:t xml:space="preserve"> </w:t>
      </w:r>
      <w:r w:rsidRPr="00241820">
        <w:rPr>
          <w:rFonts w:asciiTheme="majorHAnsi" w:hAnsiTheme="majorHAnsi" w:cs="Arial"/>
          <w:sz w:val="20"/>
        </w:rPr>
        <w:t>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19DB6AC" w14:textId="77777777" w:rsidR="00480B0C" w:rsidRPr="00241820" w:rsidRDefault="00480B0C" w:rsidP="00C079FF">
      <w:pPr>
        <w:pStyle w:val="Bezodstpw"/>
        <w:numPr>
          <w:ilvl w:val="0"/>
          <w:numId w:val="43"/>
        </w:numPr>
        <w:ind w:left="851" w:hanging="284"/>
        <w:jc w:val="both"/>
        <w:rPr>
          <w:rFonts w:asciiTheme="majorHAnsi" w:hAnsiTheme="majorHAnsi" w:cs="Arial"/>
          <w:sz w:val="20"/>
        </w:rPr>
      </w:pPr>
      <w:r w:rsidRPr="00241820">
        <w:rPr>
          <w:rFonts w:asciiTheme="majorHAnsi" w:hAnsiTheme="majorHAnsi" w:cs="Arial"/>
          <w:sz w:val="20"/>
        </w:rPr>
        <w:t>na</w:t>
      </w:r>
      <w:r w:rsidR="00D459BB" w:rsidRPr="00241820">
        <w:rPr>
          <w:rFonts w:asciiTheme="majorHAnsi" w:hAnsiTheme="majorHAnsi" w:cs="Arial"/>
          <w:sz w:val="20"/>
        </w:rPr>
        <w:t xml:space="preserve"> </w:t>
      </w:r>
      <w:r w:rsidRPr="00241820">
        <w:rPr>
          <w:rFonts w:asciiTheme="majorHAnsi" w:hAnsiTheme="majorHAnsi" w:cs="Arial"/>
          <w:sz w:val="20"/>
        </w:rPr>
        <w:t>podstawie</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16</w:t>
      </w:r>
      <w:r w:rsidR="00D459BB" w:rsidRPr="00241820">
        <w:rPr>
          <w:rFonts w:asciiTheme="majorHAnsi" w:hAnsiTheme="majorHAnsi" w:cs="Arial"/>
          <w:sz w:val="20"/>
        </w:rPr>
        <w:t xml:space="preserve"> </w:t>
      </w:r>
      <w:r w:rsidRPr="00241820">
        <w:rPr>
          <w:rFonts w:asciiTheme="majorHAnsi" w:hAnsiTheme="majorHAnsi" w:cs="Arial"/>
          <w:sz w:val="20"/>
        </w:rPr>
        <w:t>RODO</w:t>
      </w:r>
      <w:r w:rsidR="00D459BB" w:rsidRPr="00241820">
        <w:rPr>
          <w:rFonts w:asciiTheme="majorHAnsi" w:hAnsiTheme="majorHAnsi" w:cs="Arial"/>
          <w:sz w:val="20"/>
        </w:rPr>
        <w:t xml:space="preserve"> </w:t>
      </w:r>
      <w:r w:rsidRPr="00241820">
        <w:rPr>
          <w:rFonts w:asciiTheme="majorHAnsi" w:hAnsiTheme="majorHAnsi" w:cs="Arial"/>
          <w:sz w:val="20"/>
        </w:rPr>
        <w:t>prawo</w:t>
      </w:r>
      <w:r w:rsidR="00D459BB" w:rsidRPr="00241820">
        <w:rPr>
          <w:rFonts w:asciiTheme="majorHAnsi" w:hAnsiTheme="majorHAnsi" w:cs="Arial"/>
          <w:sz w:val="20"/>
        </w:rPr>
        <w:t xml:space="preserve"> </w:t>
      </w:r>
      <w:r w:rsidRPr="00241820">
        <w:rPr>
          <w:rFonts w:asciiTheme="majorHAnsi" w:hAnsiTheme="majorHAnsi" w:cs="Arial"/>
          <w:sz w:val="20"/>
        </w:rPr>
        <w:t>do</w:t>
      </w:r>
      <w:r w:rsidR="00D459BB" w:rsidRPr="00241820">
        <w:rPr>
          <w:rFonts w:asciiTheme="majorHAnsi" w:hAnsiTheme="majorHAnsi" w:cs="Arial"/>
          <w:sz w:val="20"/>
        </w:rPr>
        <w:t xml:space="preserve"> </w:t>
      </w:r>
      <w:r w:rsidRPr="00241820">
        <w:rPr>
          <w:rFonts w:asciiTheme="majorHAnsi" w:hAnsiTheme="majorHAnsi" w:cs="Arial"/>
          <w:sz w:val="20"/>
        </w:rPr>
        <w:t>sprostowania</w:t>
      </w:r>
      <w:r w:rsidR="00D459BB" w:rsidRPr="00241820">
        <w:rPr>
          <w:rFonts w:asciiTheme="majorHAnsi" w:hAnsiTheme="majorHAnsi" w:cs="Arial"/>
          <w:sz w:val="20"/>
        </w:rPr>
        <w:t xml:space="preserve"> </w:t>
      </w:r>
      <w:r w:rsidRPr="00241820">
        <w:rPr>
          <w:rFonts w:asciiTheme="majorHAnsi" w:hAnsiTheme="majorHAnsi" w:cs="Arial"/>
          <w:sz w:val="20"/>
        </w:rPr>
        <w:t>lub</w:t>
      </w:r>
      <w:r w:rsidR="00D459BB" w:rsidRPr="00241820">
        <w:rPr>
          <w:rFonts w:asciiTheme="majorHAnsi" w:hAnsiTheme="majorHAnsi" w:cs="Arial"/>
          <w:sz w:val="20"/>
        </w:rPr>
        <w:t xml:space="preserve"> </w:t>
      </w:r>
      <w:r w:rsidRPr="00241820">
        <w:rPr>
          <w:rFonts w:asciiTheme="majorHAnsi" w:hAnsiTheme="majorHAnsi" w:cs="Arial"/>
          <w:sz w:val="20"/>
        </w:rPr>
        <w:t>uzupełnienia</w:t>
      </w:r>
      <w:r w:rsidR="00D459BB" w:rsidRPr="00241820">
        <w:rPr>
          <w:rFonts w:asciiTheme="majorHAnsi" w:hAnsiTheme="majorHAnsi" w:cs="Arial"/>
          <w:sz w:val="20"/>
        </w:rPr>
        <w:t xml:space="preserve"> </w:t>
      </w:r>
      <w:r w:rsidRPr="00241820">
        <w:rPr>
          <w:rFonts w:asciiTheme="majorHAnsi" w:hAnsiTheme="majorHAnsi" w:cs="Arial"/>
          <w:sz w:val="20"/>
        </w:rPr>
        <w:t>Pani/Pana</w:t>
      </w:r>
      <w:r w:rsidR="00D459BB" w:rsidRPr="00241820">
        <w:rPr>
          <w:rFonts w:asciiTheme="majorHAnsi" w:hAnsiTheme="majorHAnsi" w:cs="Arial"/>
          <w:sz w:val="20"/>
        </w:rPr>
        <w:t xml:space="preserve"> </w:t>
      </w:r>
      <w:r w:rsidRPr="00241820">
        <w:rPr>
          <w:rFonts w:asciiTheme="majorHAnsi" w:hAnsiTheme="majorHAnsi" w:cs="Arial"/>
          <w:sz w:val="20"/>
        </w:rPr>
        <w:t>danych</w:t>
      </w:r>
      <w:r w:rsidR="00D459BB" w:rsidRPr="00241820">
        <w:rPr>
          <w:rFonts w:asciiTheme="majorHAnsi" w:hAnsiTheme="majorHAnsi" w:cs="Arial"/>
          <w:sz w:val="20"/>
        </w:rPr>
        <w:t xml:space="preserve"> </w:t>
      </w:r>
      <w:r w:rsidRPr="00241820">
        <w:rPr>
          <w:rFonts w:asciiTheme="majorHAnsi" w:hAnsiTheme="majorHAnsi" w:cs="Arial"/>
          <w:sz w:val="20"/>
        </w:rPr>
        <w:t>osobowych,</w:t>
      </w:r>
      <w:r w:rsidR="00D459BB" w:rsidRPr="00241820">
        <w:rPr>
          <w:rFonts w:asciiTheme="majorHAnsi" w:hAnsiTheme="majorHAnsi" w:cs="Arial"/>
          <w:sz w:val="20"/>
        </w:rPr>
        <w:t xml:space="preserve"> </w:t>
      </w:r>
      <w:r w:rsidRPr="00241820">
        <w:rPr>
          <w:rFonts w:asciiTheme="majorHAnsi" w:hAnsiTheme="majorHAnsi" w:cs="Arial"/>
          <w:sz w:val="20"/>
        </w:rPr>
        <w:t>przy</w:t>
      </w:r>
      <w:r w:rsidR="00D459BB" w:rsidRPr="00241820">
        <w:rPr>
          <w:rFonts w:asciiTheme="majorHAnsi" w:hAnsiTheme="majorHAnsi" w:cs="Arial"/>
          <w:sz w:val="20"/>
        </w:rPr>
        <w:t xml:space="preserve"> </w:t>
      </w:r>
      <w:r w:rsidRPr="00241820">
        <w:rPr>
          <w:rFonts w:asciiTheme="majorHAnsi" w:hAnsiTheme="majorHAnsi" w:cs="Arial"/>
          <w:sz w:val="20"/>
        </w:rPr>
        <w:t>czym</w:t>
      </w:r>
      <w:r w:rsidR="00D459BB" w:rsidRPr="00241820">
        <w:rPr>
          <w:rFonts w:asciiTheme="majorHAnsi" w:hAnsiTheme="majorHAnsi" w:cs="Arial"/>
          <w:sz w:val="20"/>
        </w:rPr>
        <w:t xml:space="preserve"> </w:t>
      </w:r>
      <w:r w:rsidRPr="00241820">
        <w:rPr>
          <w:rFonts w:asciiTheme="majorHAnsi" w:hAnsiTheme="majorHAnsi" w:cs="Arial"/>
          <w:sz w:val="20"/>
        </w:rPr>
        <w:t>skorzystanie</w:t>
      </w:r>
      <w:r w:rsidR="00D459BB" w:rsidRPr="00241820">
        <w:rPr>
          <w:rFonts w:asciiTheme="majorHAnsi" w:hAnsiTheme="majorHAnsi" w:cs="Arial"/>
          <w:sz w:val="20"/>
        </w:rPr>
        <w:t xml:space="preserve"> </w:t>
      </w:r>
      <w:r w:rsidRPr="00241820">
        <w:rPr>
          <w:rFonts w:asciiTheme="majorHAnsi" w:hAnsiTheme="majorHAnsi" w:cs="Arial"/>
          <w:sz w:val="20"/>
        </w:rPr>
        <w:t>z</w:t>
      </w:r>
      <w:r w:rsidR="00D459BB" w:rsidRPr="00241820">
        <w:rPr>
          <w:rFonts w:asciiTheme="majorHAnsi" w:hAnsiTheme="majorHAnsi" w:cs="Arial"/>
          <w:sz w:val="20"/>
        </w:rPr>
        <w:t xml:space="preserve"> </w:t>
      </w:r>
      <w:r w:rsidRPr="00241820">
        <w:rPr>
          <w:rFonts w:asciiTheme="majorHAnsi" w:hAnsiTheme="majorHAnsi" w:cs="Arial"/>
          <w:sz w:val="20"/>
        </w:rPr>
        <w:t>prawa</w:t>
      </w:r>
      <w:r w:rsidR="00D459BB" w:rsidRPr="00241820">
        <w:rPr>
          <w:rFonts w:asciiTheme="majorHAnsi" w:hAnsiTheme="majorHAnsi" w:cs="Arial"/>
          <w:sz w:val="20"/>
        </w:rPr>
        <w:t xml:space="preserve"> </w:t>
      </w:r>
      <w:r w:rsidRPr="00241820">
        <w:rPr>
          <w:rFonts w:asciiTheme="majorHAnsi" w:hAnsiTheme="majorHAnsi" w:cs="Arial"/>
          <w:sz w:val="20"/>
        </w:rPr>
        <w:t>do</w:t>
      </w:r>
      <w:r w:rsidR="00D459BB" w:rsidRPr="00241820">
        <w:rPr>
          <w:rFonts w:asciiTheme="majorHAnsi" w:hAnsiTheme="majorHAnsi" w:cs="Arial"/>
          <w:sz w:val="20"/>
        </w:rPr>
        <w:t xml:space="preserve"> </w:t>
      </w:r>
      <w:r w:rsidRPr="00241820">
        <w:rPr>
          <w:rFonts w:asciiTheme="majorHAnsi" w:hAnsiTheme="majorHAnsi" w:cs="Arial"/>
          <w:sz w:val="20"/>
        </w:rPr>
        <w:t>sprostowania</w:t>
      </w:r>
      <w:r w:rsidR="00D459BB" w:rsidRPr="00241820">
        <w:rPr>
          <w:rFonts w:asciiTheme="majorHAnsi" w:hAnsiTheme="majorHAnsi" w:cs="Arial"/>
          <w:sz w:val="20"/>
        </w:rPr>
        <w:t xml:space="preserve"> </w:t>
      </w:r>
      <w:r w:rsidRPr="00241820">
        <w:rPr>
          <w:rFonts w:asciiTheme="majorHAnsi" w:hAnsiTheme="majorHAnsi" w:cs="Arial"/>
          <w:sz w:val="20"/>
        </w:rPr>
        <w:t>lub</w:t>
      </w:r>
      <w:r w:rsidR="00D459BB" w:rsidRPr="00241820">
        <w:rPr>
          <w:rFonts w:asciiTheme="majorHAnsi" w:hAnsiTheme="majorHAnsi" w:cs="Arial"/>
          <w:sz w:val="20"/>
        </w:rPr>
        <w:t xml:space="preserve"> </w:t>
      </w:r>
      <w:r w:rsidRPr="00241820">
        <w:rPr>
          <w:rFonts w:asciiTheme="majorHAnsi" w:hAnsiTheme="majorHAnsi" w:cs="Arial"/>
          <w:sz w:val="20"/>
        </w:rPr>
        <w:t>uzupełnienia</w:t>
      </w:r>
      <w:r w:rsidR="00D459BB" w:rsidRPr="00241820">
        <w:rPr>
          <w:rFonts w:asciiTheme="majorHAnsi" w:hAnsiTheme="majorHAnsi" w:cs="Arial"/>
          <w:sz w:val="20"/>
        </w:rPr>
        <w:t xml:space="preserve"> </w:t>
      </w:r>
      <w:r w:rsidRPr="00241820">
        <w:rPr>
          <w:rFonts w:asciiTheme="majorHAnsi" w:hAnsiTheme="majorHAnsi" w:cs="Arial"/>
          <w:sz w:val="20"/>
        </w:rPr>
        <w:t>nie</w:t>
      </w:r>
      <w:r w:rsidR="00D459BB" w:rsidRPr="00241820">
        <w:rPr>
          <w:rFonts w:asciiTheme="majorHAnsi" w:hAnsiTheme="majorHAnsi" w:cs="Arial"/>
          <w:sz w:val="20"/>
        </w:rPr>
        <w:t xml:space="preserve"> </w:t>
      </w:r>
      <w:r w:rsidRPr="00241820">
        <w:rPr>
          <w:rFonts w:asciiTheme="majorHAnsi" w:hAnsiTheme="majorHAnsi" w:cs="Arial"/>
          <w:sz w:val="20"/>
        </w:rPr>
        <w:t>może</w:t>
      </w:r>
      <w:r w:rsidR="00D459BB" w:rsidRPr="00241820">
        <w:rPr>
          <w:rFonts w:asciiTheme="majorHAnsi" w:hAnsiTheme="majorHAnsi" w:cs="Arial"/>
          <w:sz w:val="20"/>
        </w:rPr>
        <w:t xml:space="preserve"> </w:t>
      </w:r>
      <w:r w:rsidRPr="00241820">
        <w:rPr>
          <w:rFonts w:asciiTheme="majorHAnsi" w:hAnsiTheme="majorHAnsi" w:cs="Arial"/>
          <w:sz w:val="20"/>
        </w:rPr>
        <w:t>skutkować</w:t>
      </w:r>
      <w:r w:rsidR="00D459BB" w:rsidRPr="00241820">
        <w:rPr>
          <w:rFonts w:asciiTheme="majorHAnsi" w:hAnsiTheme="majorHAnsi" w:cs="Arial"/>
          <w:sz w:val="20"/>
        </w:rPr>
        <w:t xml:space="preserve"> </w:t>
      </w:r>
      <w:r w:rsidRPr="00241820">
        <w:rPr>
          <w:rFonts w:asciiTheme="majorHAnsi" w:hAnsiTheme="majorHAnsi" w:cs="Arial"/>
          <w:sz w:val="20"/>
        </w:rPr>
        <w:t>zmianą</w:t>
      </w:r>
      <w:r w:rsidR="00D459BB" w:rsidRPr="00241820">
        <w:rPr>
          <w:rFonts w:asciiTheme="majorHAnsi" w:hAnsiTheme="majorHAnsi" w:cs="Arial"/>
          <w:sz w:val="20"/>
        </w:rPr>
        <w:t xml:space="preserve"> </w:t>
      </w:r>
      <w:r w:rsidRPr="00241820">
        <w:rPr>
          <w:rFonts w:asciiTheme="majorHAnsi" w:hAnsiTheme="majorHAnsi" w:cs="Arial"/>
          <w:sz w:val="20"/>
        </w:rPr>
        <w:t>wyniku</w:t>
      </w:r>
      <w:r w:rsidR="00D459BB" w:rsidRPr="00241820">
        <w:rPr>
          <w:rFonts w:asciiTheme="majorHAnsi" w:hAnsiTheme="majorHAnsi" w:cs="Arial"/>
          <w:sz w:val="20"/>
        </w:rPr>
        <w:t xml:space="preserve"> </w:t>
      </w:r>
      <w:r w:rsidRPr="00241820">
        <w:rPr>
          <w:rFonts w:asciiTheme="majorHAnsi" w:hAnsiTheme="majorHAnsi" w:cs="Arial"/>
          <w:sz w:val="20"/>
        </w:rPr>
        <w:t>postępowania</w:t>
      </w:r>
      <w:r w:rsidR="00D459BB" w:rsidRPr="00241820">
        <w:rPr>
          <w:rFonts w:asciiTheme="majorHAnsi" w:hAnsiTheme="majorHAnsi" w:cs="Arial"/>
          <w:sz w:val="20"/>
        </w:rPr>
        <w:t xml:space="preserve"> </w:t>
      </w:r>
      <w:r w:rsidRPr="00241820">
        <w:rPr>
          <w:rFonts w:asciiTheme="majorHAnsi" w:hAnsiTheme="majorHAnsi" w:cs="Arial"/>
          <w:sz w:val="20"/>
        </w:rPr>
        <w:t>o</w:t>
      </w:r>
      <w:r w:rsidR="00D459BB" w:rsidRPr="00241820">
        <w:rPr>
          <w:rFonts w:asciiTheme="majorHAnsi" w:hAnsiTheme="majorHAnsi" w:cs="Arial"/>
          <w:sz w:val="20"/>
        </w:rPr>
        <w:t xml:space="preserve"> </w:t>
      </w:r>
      <w:r w:rsidRPr="00241820">
        <w:rPr>
          <w:rFonts w:asciiTheme="majorHAnsi" w:hAnsiTheme="majorHAnsi" w:cs="Arial"/>
          <w:sz w:val="20"/>
        </w:rPr>
        <w:t>udzielenie</w:t>
      </w:r>
      <w:r w:rsidR="00D459BB" w:rsidRPr="00241820">
        <w:rPr>
          <w:rFonts w:asciiTheme="majorHAnsi" w:hAnsiTheme="majorHAnsi" w:cs="Arial"/>
          <w:sz w:val="20"/>
        </w:rPr>
        <w:t xml:space="preserve"> </w:t>
      </w:r>
      <w:r w:rsidRPr="00241820">
        <w:rPr>
          <w:rFonts w:asciiTheme="majorHAnsi" w:hAnsiTheme="majorHAnsi" w:cs="Arial"/>
          <w:sz w:val="20"/>
        </w:rPr>
        <w:t>zamówienia</w:t>
      </w:r>
      <w:r w:rsidR="00D459BB" w:rsidRPr="00241820">
        <w:rPr>
          <w:rFonts w:asciiTheme="majorHAnsi" w:hAnsiTheme="majorHAnsi" w:cs="Arial"/>
          <w:sz w:val="20"/>
        </w:rPr>
        <w:t xml:space="preserve"> </w:t>
      </w:r>
      <w:r w:rsidRPr="00241820">
        <w:rPr>
          <w:rFonts w:asciiTheme="majorHAnsi" w:hAnsiTheme="majorHAnsi" w:cs="Arial"/>
          <w:sz w:val="20"/>
        </w:rPr>
        <w:t>publicznego</w:t>
      </w:r>
      <w:r w:rsidR="00D459BB" w:rsidRPr="00241820">
        <w:rPr>
          <w:rFonts w:asciiTheme="majorHAnsi" w:hAnsiTheme="majorHAnsi" w:cs="Arial"/>
          <w:sz w:val="20"/>
        </w:rPr>
        <w:t xml:space="preserve"> </w:t>
      </w:r>
      <w:r w:rsidRPr="00241820">
        <w:rPr>
          <w:rFonts w:asciiTheme="majorHAnsi" w:hAnsiTheme="majorHAnsi" w:cs="Arial"/>
          <w:sz w:val="20"/>
        </w:rPr>
        <w:t>ani</w:t>
      </w:r>
      <w:r w:rsidR="00D459BB" w:rsidRPr="00241820">
        <w:rPr>
          <w:rFonts w:asciiTheme="majorHAnsi" w:hAnsiTheme="majorHAnsi" w:cs="Arial"/>
          <w:sz w:val="20"/>
        </w:rPr>
        <w:t xml:space="preserve"> </w:t>
      </w:r>
      <w:r w:rsidRPr="00241820">
        <w:rPr>
          <w:rFonts w:asciiTheme="majorHAnsi" w:hAnsiTheme="majorHAnsi" w:cs="Arial"/>
          <w:sz w:val="20"/>
        </w:rPr>
        <w:t>zmianą</w:t>
      </w:r>
      <w:r w:rsidR="00D459BB" w:rsidRPr="00241820">
        <w:rPr>
          <w:rFonts w:asciiTheme="majorHAnsi" w:hAnsiTheme="majorHAnsi" w:cs="Arial"/>
          <w:sz w:val="20"/>
        </w:rPr>
        <w:t xml:space="preserve"> </w:t>
      </w:r>
      <w:r w:rsidRPr="00241820">
        <w:rPr>
          <w:rFonts w:asciiTheme="majorHAnsi" w:hAnsiTheme="majorHAnsi" w:cs="Arial"/>
          <w:sz w:val="20"/>
        </w:rPr>
        <w:t>postanowień</w:t>
      </w:r>
      <w:r w:rsidR="00D459BB" w:rsidRPr="00241820">
        <w:rPr>
          <w:rFonts w:asciiTheme="majorHAnsi" w:hAnsiTheme="majorHAnsi" w:cs="Arial"/>
          <w:sz w:val="20"/>
        </w:rPr>
        <w:t xml:space="preserve"> </w:t>
      </w:r>
      <w:r w:rsidRPr="00241820">
        <w:rPr>
          <w:rFonts w:asciiTheme="majorHAnsi" w:hAnsiTheme="majorHAnsi" w:cs="Arial"/>
          <w:sz w:val="20"/>
        </w:rPr>
        <w:t>umowy</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zakresie</w:t>
      </w:r>
      <w:r w:rsidR="00D459BB" w:rsidRPr="00241820">
        <w:rPr>
          <w:rFonts w:asciiTheme="majorHAnsi" w:hAnsiTheme="majorHAnsi" w:cs="Arial"/>
          <w:sz w:val="20"/>
        </w:rPr>
        <w:t xml:space="preserve"> nie</w:t>
      </w:r>
      <w:r w:rsidRPr="00241820">
        <w:rPr>
          <w:rFonts w:asciiTheme="majorHAnsi" w:hAnsiTheme="majorHAnsi" w:cs="Arial"/>
          <w:sz w:val="20"/>
        </w:rPr>
        <w:t>zgodnym</w:t>
      </w:r>
      <w:r w:rsidR="00D459BB" w:rsidRPr="00241820">
        <w:rPr>
          <w:rFonts w:asciiTheme="majorHAnsi" w:hAnsiTheme="majorHAnsi" w:cs="Arial"/>
          <w:sz w:val="20"/>
        </w:rPr>
        <w:t xml:space="preserve"> </w:t>
      </w:r>
      <w:r w:rsidRPr="00241820">
        <w:rPr>
          <w:rFonts w:asciiTheme="majorHAnsi" w:hAnsiTheme="majorHAnsi" w:cs="Arial"/>
          <w:sz w:val="20"/>
        </w:rPr>
        <w:t>z</w:t>
      </w:r>
      <w:r w:rsidR="00D459BB" w:rsidRPr="00241820">
        <w:rPr>
          <w:rFonts w:asciiTheme="majorHAnsi" w:hAnsiTheme="majorHAnsi" w:cs="Arial"/>
          <w:sz w:val="20"/>
        </w:rPr>
        <w:t xml:space="preserve"> </w:t>
      </w:r>
      <w:r w:rsidRPr="00241820">
        <w:rPr>
          <w:rFonts w:asciiTheme="majorHAnsi" w:hAnsiTheme="majorHAnsi" w:cs="Arial"/>
          <w:sz w:val="20"/>
        </w:rPr>
        <w:t>ustawą</w:t>
      </w:r>
      <w:r w:rsidR="00D459BB" w:rsidRPr="00241820">
        <w:rPr>
          <w:rFonts w:asciiTheme="majorHAnsi" w:hAnsiTheme="majorHAnsi" w:cs="Arial"/>
          <w:sz w:val="20"/>
        </w:rPr>
        <w:t xml:space="preserve"> </w:t>
      </w:r>
      <w:r w:rsidRPr="00241820">
        <w:rPr>
          <w:rFonts w:asciiTheme="majorHAnsi" w:hAnsiTheme="majorHAnsi" w:cs="Arial"/>
          <w:sz w:val="20"/>
        </w:rPr>
        <w:t>Pzp</w:t>
      </w:r>
      <w:r w:rsidR="00D459BB" w:rsidRPr="00241820">
        <w:rPr>
          <w:rFonts w:asciiTheme="majorHAnsi" w:hAnsiTheme="majorHAnsi" w:cs="Arial"/>
          <w:sz w:val="20"/>
        </w:rPr>
        <w:t xml:space="preserve"> </w:t>
      </w:r>
      <w:r w:rsidRPr="00241820">
        <w:rPr>
          <w:rFonts w:asciiTheme="majorHAnsi" w:hAnsiTheme="majorHAnsi" w:cs="Arial"/>
          <w:sz w:val="20"/>
        </w:rPr>
        <w:t>oraz</w:t>
      </w:r>
      <w:r w:rsidR="00D459BB" w:rsidRPr="00241820">
        <w:rPr>
          <w:rFonts w:asciiTheme="majorHAnsi" w:hAnsiTheme="majorHAnsi" w:cs="Arial"/>
          <w:sz w:val="20"/>
        </w:rPr>
        <w:t xml:space="preserve"> </w:t>
      </w:r>
      <w:r w:rsidRPr="00241820">
        <w:rPr>
          <w:rFonts w:asciiTheme="majorHAnsi" w:hAnsiTheme="majorHAnsi" w:cs="Arial"/>
          <w:sz w:val="20"/>
        </w:rPr>
        <w:t>nie</w:t>
      </w:r>
      <w:r w:rsidR="00D459BB" w:rsidRPr="00241820">
        <w:rPr>
          <w:rFonts w:asciiTheme="majorHAnsi" w:hAnsiTheme="majorHAnsi" w:cs="Arial"/>
          <w:sz w:val="20"/>
        </w:rPr>
        <w:t xml:space="preserve"> </w:t>
      </w:r>
      <w:r w:rsidRPr="00241820">
        <w:rPr>
          <w:rFonts w:asciiTheme="majorHAnsi" w:hAnsiTheme="majorHAnsi" w:cs="Arial"/>
          <w:sz w:val="20"/>
        </w:rPr>
        <w:t>może</w:t>
      </w:r>
      <w:r w:rsidR="00D459BB" w:rsidRPr="00241820">
        <w:rPr>
          <w:rFonts w:asciiTheme="majorHAnsi" w:hAnsiTheme="majorHAnsi" w:cs="Arial"/>
          <w:sz w:val="20"/>
        </w:rPr>
        <w:t xml:space="preserve"> </w:t>
      </w:r>
      <w:r w:rsidRPr="00241820">
        <w:rPr>
          <w:rFonts w:asciiTheme="majorHAnsi" w:hAnsiTheme="majorHAnsi" w:cs="Arial"/>
          <w:sz w:val="20"/>
        </w:rPr>
        <w:t>naruszać</w:t>
      </w:r>
      <w:r w:rsidR="00D459BB" w:rsidRPr="00241820">
        <w:rPr>
          <w:rFonts w:asciiTheme="majorHAnsi" w:hAnsiTheme="majorHAnsi" w:cs="Arial"/>
          <w:sz w:val="20"/>
        </w:rPr>
        <w:t xml:space="preserve"> </w:t>
      </w:r>
      <w:r w:rsidRPr="00241820">
        <w:rPr>
          <w:rFonts w:asciiTheme="majorHAnsi" w:hAnsiTheme="majorHAnsi" w:cs="Arial"/>
          <w:sz w:val="20"/>
        </w:rPr>
        <w:t>integralności</w:t>
      </w:r>
      <w:r w:rsidR="00D459BB" w:rsidRPr="00241820">
        <w:rPr>
          <w:rFonts w:asciiTheme="majorHAnsi" w:hAnsiTheme="majorHAnsi" w:cs="Arial"/>
          <w:sz w:val="20"/>
        </w:rPr>
        <w:t xml:space="preserve"> </w:t>
      </w:r>
      <w:r w:rsidRPr="00241820">
        <w:rPr>
          <w:rFonts w:asciiTheme="majorHAnsi" w:hAnsiTheme="majorHAnsi" w:cs="Arial"/>
          <w:sz w:val="20"/>
        </w:rPr>
        <w:t>protokołu</w:t>
      </w:r>
      <w:r w:rsidR="00D459BB" w:rsidRPr="00241820">
        <w:rPr>
          <w:rFonts w:asciiTheme="majorHAnsi" w:hAnsiTheme="majorHAnsi" w:cs="Arial"/>
          <w:sz w:val="20"/>
        </w:rPr>
        <w:t xml:space="preserve"> </w:t>
      </w:r>
      <w:r w:rsidRPr="00241820">
        <w:rPr>
          <w:rFonts w:asciiTheme="majorHAnsi" w:hAnsiTheme="majorHAnsi" w:cs="Arial"/>
          <w:sz w:val="20"/>
        </w:rPr>
        <w:t>oraz</w:t>
      </w:r>
      <w:r w:rsidR="00D459BB" w:rsidRPr="00241820">
        <w:rPr>
          <w:rFonts w:asciiTheme="majorHAnsi" w:hAnsiTheme="majorHAnsi" w:cs="Arial"/>
          <w:sz w:val="20"/>
        </w:rPr>
        <w:t xml:space="preserve"> </w:t>
      </w:r>
      <w:r w:rsidRPr="00241820">
        <w:rPr>
          <w:rFonts w:asciiTheme="majorHAnsi" w:hAnsiTheme="majorHAnsi" w:cs="Arial"/>
          <w:sz w:val="20"/>
        </w:rPr>
        <w:t>jego</w:t>
      </w:r>
      <w:r w:rsidR="00D459BB" w:rsidRPr="00241820">
        <w:rPr>
          <w:rFonts w:asciiTheme="majorHAnsi" w:hAnsiTheme="majorHAnsi" w:cs="Arial"/>
          <w:sz w:val="20"/>
        </w:rPr>
        <w:t xml:space="preserve"> </w:t>
      </w:r>
      <w:r w:rsidR="00DD53A1" w:rsidRPr="00241820">
        <w:rPr>
          <w:rFonts w:asciiTheme="majorHAnsi" w:hAnsiTheme="majorHAnsi" w:cs="Arial"/>
          <w:sz w:val="20"/>
        </w:rPr>
        <w:t>załączników,</w:t>
      </w:r>
    </w:p>
    <w:p w14:paraId="6A759E8D" w14:textId="77777777" w:rsidR="00480B0C" w:rsidRPr="00241820" w:rsidRDefault="00480B0C" w:rsidP="00C079FF">
      <w:pPr>
        <w:pStyle w:val="Bezodstpw"/>
        <w:numPr>
          <w:ilvl w:val="0"/>
          <w:numId w:val="43"/>
        </w:numPr>
        <w:ind w:left="851" w:hanging="284"/>
        <w:jc w:val="both"/>
        <w:rPr>
          <w:rFonts w:asciiTheme="majorHAnsi" w:hAnsiTheme="majorHAnsi" w:cs="Arial"/>
          <w:sz w:val="20"/>
        </w:rPr>
      </w:pPr>
      <w:r w:rsidRPr="00241820">
        <w:rPr>
          <w:rFonts w:asciiTheme="majorHAnsi" w:hAnsiTheme="majorHAnsi" w:cs="Arial"/>
          <w:sz w:val="20"/>
        </w:rPr>
        <w:t>na</w:t>
      </w:r>
      <w:r w:rsidR="00D459BB" w:rsidRPr="00241820">
        <w:rPr>
          <w:rFonts w:asciiTheme="majorHAnsi" w:hAnsiTheme="majorHAnsi" w:cs="Arial"/>
          <w:sz w:val="20"/>
        </w:rPr>
        <w:t xml:space="preserve"> </w:t>
      </w:r>
      <w:r w:rsidRPr="00241820">
        <w:rPr>
          <w:rFonts w:asciiTheme="majorHAnsi" w:hAnsiTheme="majorHAnsi" w:cs="Arial"/>
          <w:sz w:val="20"/>
        </w:rPr>
        <w:t>podstawie</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18</w:t>
      </w:r>
      <w:r w:rsidR="00D459BB" w:rsidRPr="00241820">
        <w:rPr>
          <w:rFonts w:asciiTheme="majorHAnsi" w:hAnsiTheme="majorHAnsi" w:cs="Arial"/>
          <w:sz w:val="20"/>
        </w:rPr>
        <w:t xml:space="preserve"> </w:t>
      </w:r>
      <w:r w:rsidRPr="00241820">
        <w:rPr>
          <w:rFonts w:asciiTheme="majorHAnsi" w:hAnsiTheme="majorHAnsi" w:cs="Arial"/>
          <w:sz w:val="20"/>
        </w:rPr>
        <w:t>RODO</w:t>
      </w:r>
      <w:r w:rsidR="00D459BB" w:rsidRPr="00241820">
        <w:rPr>
          <w:rFonts w:asciiTheme="majorHAnsi" w:hAnsiTheme="majorHAnsi" w:cs="Arial"/>
          <w:sz w:val="20"/>
        </w:rPr>
        <w:t xml:space="preserve"> </w:t>
      </w:r>
      <w:r w:rsidRPr="00241820">
        <w:rPr>
          <w:rFonts w:asciiTheme="majorHAnsi" w:hAnsiTheme="majorHAnsi" w:cs="Arial"/>
          <w:sz w:val="20"/>
        </w:rPr>
        <w:t>prawo</w:t>
      </w:r>
      <w:r w:rsidR="00D459BB" w:rsidRPr="00241820">
        <w:rPr>
          <w:rFonts w:asciiTheme="majorHAnsi" w:hAnsiTheme="majorHAnsi" w:cs="Arial"/>
          <w:sz w:val="20"/>
        </w:rPr>
        <w:t xml:space="preserve"> </w:t>
      </w:r>
      <w:r w:rsidRPr="00241820">
        <w:rPr>
          <w:rFonts w:asciiTheme="majorHAnsi" w:hAnsiTheme="majorHAnsi" w:cs="Arial"/>
          <w:sz w:val="20"/>
        </w:rPr>
        <w:t>żądania</w:t>
      </w:r>
      <w:r w:rsidR="00D459BB" w:rsidRPr="00241820">
        <w:rPr>
          <w:rFonts w:asciiTheme="majorHAnsi" w:hAnsiTheme="majorHAnsi" w:cs="Arial"/>
          <w:sz w:val="20"/>
        </w:rPr>
        <w:t xml:space="preserve"> </w:t>
      </w:r>
      <w:r w:rsidRPr="00241820">
        <w:rPr>
          <w:rFonts w:asciiTheme="majorHAnsi" w:hAnsiTheme="majorHAnsi" w:cs="Arial"/>
          <w:sz w:val="20"/>
        </w:rPr>
        <w:t>od</w:t>
      </w:r>
      <w:r w:rsidR="00D459BB" w:rsidRPr="00241820">
        <w:rPr>
          <w:rFonts w:asciiTheme="majorHAnsi" w:hAnsiTheme="majorHAnsi" w:cs="Arial"/>
          <w:sz w:val="20"/>
        </w:rPr>
        <w:t xml:space="preserve"> </w:t>
      </w:r>
      <w:r w:rsidRPr="00241820">
        <w:rPr>
          <w:rFonts w:asciiTheme="majorHAnsi" w:hAnsiTheme="majorHAnsi" w:cs="Arial"/>
          <w:sz w:val="20"/>
        </w:rPr>
        <w:t>administratora</w:t>
      </w:r>
      <w:r w:rsidR="00D459BB" w:rsidRPr="00241820">
        <w:rPr>
          <w:rFonts w:asciiTheme="majorHAnsi" w:hAnsiTheme="majorHAnsi" w:cs="Arial"/>
          <w:sz w:val="20"/>
        </w:rPr>
        <w:t xml:space="preserve"> </w:t>
      </w:r>
      <w:r w:rsidRPr="00241820">
        <w:rPr>
          <w:rFonts w:asciiTheme="majorHAnsi" w:hAnsiTheme="majorHAnsi" w:cs="Arial"/>
          <w:sz w:val="20"/>
        </w:rPr>
        <w:t>ograniczenia</w:t>
      </w:r>
      <w:r w:rsidR="00D459BB" w:rsidRPr="00241820">
        <w:rPr>
          <w:rFonts w:asciiTheme="majorHAnsi" w:hAnsiTheme="majorHAnsi" w:cs="Arial"/>
          <w:sz w:val="20"/>
        </w:rPr>
        <w:t xml:space="preserve"> </w:t>
      </w:r>
      <w:r w:rsidRPr="00241820">
        <w:rPr>
          <w:rFonts w:asciiTheme="majorHAnsi" w:hAnsiTheme="majorHAnsi" w:cs="Arial"/>
          <w:sz w:val="20"/>
        </w:rPr>
        <w:t>przetwarzania</w:t>
      </w:r>
      <w:r w:rsidR="00D459BB" w:rsidRPr="00241820">
        <w:rPr>
          <w:rFonts w:asciiTheme="majorHAnsi" w:hAnsiTheme="majorHAnsi" w:cs="Arial"/>
          <w:sz w:val="20"/>
        </w:rPr>
        <w:t xml:space="preserve"> </w:t>
      </w:r>
      <w:r w:rsidRPr="00241820">
        <w:rPr>
          <w:rFonts w:asciiTheme="majorHAnsi" w:hAnsiTheme="majorHAnsi" w:cs="Arial"/>
          <w:sz w:val="20"/>
        </w:rPr>
        <w:t>danych</w:t>
      </w:r>
      <w:r w:rsidR="00D459BB" w:rsidRPr="00241820">
        <w:rPr>
          <w:rFonts w:asciiTheme="majorHAnsi" w:hAnsiTheme="majorHAnsi" w:cs="Arial"/>
          <w:sz w:val="20"/>
        </w:rPr>
        <w:t xml:space="preserve"> </w:t>
      </w:r>
      <w:r w:rsidRPr="00241820">
        <w:rPr>
          <w:rFonts w:asciiTheme="majorHAnsi" w:hAnsiTheme="majorHAnsi" w:cs="Arial"/>
          <w:sz w:val="20"/>
        </w:rPr>
        <w:t>osobowych</w:t>
      </w:r>
      <w:r w:rsidR="00D459BB" w:rsidRPr="00241820">
        <w:rPr>
          <w:rFonts w:asciiTheme="majorHAnsi" w:hAnsiTheme="majorHAnsi" w:cs="Arial"/>
          <w:sz w:val="20"/>
        </w:rPr>
        <w:t xml:space="preserve"> </w:t>
      </w:r>
      <w:r w:rsidRPr="00241820">
        <w:rPr>
          <w:rFonts w:asciiTheme="majorHAnsi" w:hAnsiTheme="majorHAnsi" w:cs="Arial"/>
          <w:sz w:val="20"/>
        </w:rPr>
        <w:t>z</w:t>
      </w:r>
      <w:r w:rsidR="00D459BB" w:rsidRPr="00241820">
        <w:rPr>
          <w:rFonts w:asciiTheme="majorHAnsi" w:hAnsiTheme="majorHAnsi" w:cs="Arial"/>
          <w:sz w:val="20"/>
        </w:rPr>
        <w:t xml:space="preserve"> </w:t>
      </w:r>
      <w:r w:rsidRPr="00241820">
        <w:rPr>
          <w:rFonts w:asciiTheme="majorHAnsi" w:hAnsiTheme="majorHAnsi" w:cs="Arial"/>
          <w:sz w:val="20"/>
        </w:rPr>
        <w:t>zastrzeżeniem</w:t>
      </w:r>
      <w:r w:rsidR="00D459BB" w:rsidRPr="00241820">
        <w:rPr>
          <w:rFonts w:asciiTheme="majorHAnsi" w:hAnsiTheme="majorHAnsi" w:cs="Arial"/>
          <w:sz w:val="20"/>
        </w:rPr>
        <w:t xml:space="preserve"> </w:t>
      </w:r>
      <w:r w:rsidRPr="00241820">
        <w:rPr>
          <w:rFonts w:asciiTheme="majorHAnsi" w:hAnsiTheme="majorHAnsi" w:cs="Arial"/>
          <w:sz w:val="20"/>
        </w:rPr>
        <w:t>przypadków,</w:t>
      </w:r>
      <w:r w:rsidR="00D459BB" w:rsidRPr="00241820">
        <w:rPr>
          <w:rFonts w:asciiTheme="majorHAnsi" w:hAnsiTheme="majorHAnsi" w:cs="Arial"/>
          <w:sz w:val="20"/>
        </w:rPr>
        <w:t xml:space="preserve"> </w:t>
      </w:r>
      <w:r w:rsidRPr="00241820">
        <w:rPr>
          <w:rFonts w:asciiTheme="majorHAnsi" w:hAnsiTheme="majorHAnsi" w:cs="Arial"/>
          <w:sz w:val="20"/>
        </w:rPr>
        <w:t>o</w:t>
      </w:r>
      <w:r w:rsidR="00D459BB" w:rsidRPr="00241820">
        <w:rPr>
          <w:rFonts w:asciiTheme="majorHAnsi" w:hAnsiTheme="majorHAnsi" w:cs="Arial"/>
          <w:sz w:val="20"/>
        </w:rPr>
        <w:t xml:space="preserve"> </w:t>
      </w:r>
      <w:r w:rsidRPr="00241820">
        <w:rPr>
          <w:rFonts w:asciiTheme="majorHAnsi" w:hAnsiTheme="majorHAnsi" w:cs="Arial"/>
          <w:sz w:val="20"/>
        </w:rPr>
        <w:t>których</w:t>
      </w:r>
      <w:r w:rsidR="00D459BB" w:rsidRPr="00241820">
        <w:rPr>
          <w:rFonts w:asciiTheme="majorHAnsi" w:hAnsiTheme="majorHAnsi" w:cs="Arial"/>
          <w:sz w:val="20"/>
        </w:rPr>
        <w:t xml:space="preserve"> </w:t>
      </w:r>
      <w:r w:rsidRPr="00241820">
        <w:rPr>
          <w:rFonts w:asciiTheme="majorHAnsi" w:hAnsiTheme="majorHAnsi" w:cs="Arial"/>
          <w:sz w:val="20"/>
        </w:rPr>
        <w:t>mowa</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art.</w:t>
      </w:r>
      <w:r w:rsidR="00D459BB" w:rsidRPr="00241820">
        <w:rPr>
          <w:rFonts w:asciiTheme="majorHAnsi" w:hAnsiTheme="majorHAnsi" w:cs="Arial"/>
          <w:sz w:val="20"/>
        </w:rPr>
        <w:t xml:space="preserve"> </w:t>
      </w:r>
      <w:r w:rsidRPr="00241820">
        <w:rPr>
          <w:rFonts w:asciiTheme="majorHAnsi" w:hAnsiTheme="majorHAnsi" w:cs="Arial"/>
          <w:sz w:val="20"/>
        </w:rPr>
        <w:t>18</w:t>
      </w:r>
      <w:r w:rsidR="00D459BB" w:rsidRPr="00241820">
        <w:rPr>
          <w:rFonts w:asciiTheme="majorHAnsi" w:hAnsiTheme="majorHAnsi" w:cs="Arial"/>
          <w:sz w:val="20"/>
        </w:rPr>
        <w:t xml:space="preserve"> </w:t>
      </w:r>
      <w:r w:rsidRPr="00241820">
        <w:rPr>
          <w:rFonts w:asciiTheme="majorHAnsi" w:hAnsiTheme="majorHAnsi" w:cs="Arial"/>
          <w:sz w:val="20"/>
        </w:rPr>
        <w:t>ust.</w:t>
      </w:r>
      <w:r w:rsidR="00D459BB" w:rsidRPr="00241820">
        <w:rPr>
          <w:rFonts w:asciiTheme="majorHAnsi" w:hAnsiTheme="majorHAnsi" w:cs="Arial"/>
          <w:sz w:val="20"/>
        </w:rPr>
        <w:t xml:space="preserve"> </w:t>
      </w:r>
      <w:r w:rsidRPr="00241820">
        <w:rPr>
          <w:rFonts w:asciiTheme="majorHAnsi" w:hAnsiTheme="majorHAnsi" w:cs="Arial"/>
          <w:sz w:val="20"/>
        </w:rPr>
        <w:t>2</w:t>
      </w:r>
      <w:r w:rsidR="00D459BB" w:rsidRPr="00241820">
        <w:rPr>
          <w:rFonts w:asciiTheme="majorHAnsi" w:hAnsiTheme="majorHAnsi" w:cs="Arial"/>
          <w:sz w:val="20"/>
        </w:rPr>
        <w:t xml:space="preserve"> </w:t>
      </w:r>
      <w:r w:rsidRPr="00241820">
        <w:rPr>
          <w:rFonts w:asciiTheme="majorHAnsi" w:hAnsiTheme="majorHAnsi" w:cs="Arial"/>
          <w:sz w:val="20"/>
        </w:rPr>
        <w:t>RODO,</w:t>
      </w:r>
      <w:r w:rsidR="00D459BB" w:rsidRPr="00241820">
        <w:rPr>
          <w:rFonts w:asciiTheme="majorHAnsi" w:hAnsiTheme="majorHAnsi" w:cs="Arial"/>
          <w:sz w:val="20"/>
        </w:rPr>
        <w:t xml:space="preserve"> </w:t>
      </w:r>
      <w:r w:rsidRPr="00241820">
        <w:rPr>
          <w:rFonts w:asciiTheme="majorHAnsi" w:hAnsiTheme="majorHAnsi" w:cs="Arial"/>
          <w:sz w:val="20"/>
        </w:rPr>
        <w:t>przy</w:t>
      </w:r>
      <w:r w:rsidR="00D459BB" w:rsidRPr="00241820">
        <w:rPr>
          <w:rFonts w:asciiTheme="majorHAnsi" w:hAnsiTheme="majorHAnsi" w:cs="Arial"/>
          <w:sz w:val="20"/>
        </w:rPr>
        <w:t xml:space="preserve"> </w:t>
      </w:r>
      <w:r w:rsidRPr="00241820">
        <w:rPr>
          <w:rFonts w:asciiTheme="majorHAnsi" w:hAnsiTheme="majorHAnsi" w:cs="Arial"/>
          <w:sz w:val="20"/>
        </w:rPr>
        <w:t>czym</w:t>
      </w:r>
      <w:r w:rsidR="00D459BB" w:rsidRPr="00241820">
        <w:rPr>
          <w:rFonts w:asciiTheme="majorHAnsi" w:hAnsiTheme="majorHAnsi" w:cs="Arial"/>
          <w:sz w:val="20"/>
        </w:rPr>
        <w:t xml:space="preserve"> </w:t>
      </w:r>
      <w:r w:rsidRPr="00241820">
        <w:rPr>
          <w:rFonts w:asciiTheme="majorHAnsi" w:hAnsiTheme="majorHAnsi" w:cs="Arial"/>
          <w:sz w:val="20"/>
        </w:rPr>
        <w:t>prawo</w:t>
      </w:r>
      <w:r w:rsidR="00D459BB" w:rsidRPr="00241820">
        <w:rPr>
          <w:rFonts w:asciiTheme="majorHAnsi" w:hAnsiTheme="majorHAnsi" w:cs="Arial"/>
          <w:sz w:val="20"/>
        </w:rPr>
        <w:t xml:space="preserve"> </w:t>
      </w:r>
      <w:r w:rsidRPr="00241820">
        <w:rPr>
          <w:rFonts w:asciiTheme="majorHAnsi" w:hAnsiTheme="majorHAnsi" w:cs="Arial"/>
          <w:sz w:val="20"/>
        </w:rPr>
        <w:t>do</w:t>
      </w:r>
      <w:r w:rsidR="00D459BB" w:rsidRPr="00241820">
        <w:rPr>
          <w:rFonts w:asciiTheme="majorHAnsi" w:hAnsiTheme="majorHAnsi" w:cs="Arial"/>
          <w:sz w:val="20"/>
        </w:rPr>
        <w:t xml:space="preserve"> </w:t>
      </w:r>
      <w:r w:rsidRPr="00241820">
        <w:rPr>
          <w:rFonts w:asciiTheme="majorHAnsi" w:hAnsiTheme="majorHAnsi" w:cs="Arial"/>
          <w:sz w:val="20"/>
        </w:rPr>
        <w:t>ograniczenia</w:t>
      </w:r>
      <w:r w:rsidR="00D459BB" w:rsidRPr="00241820">
        <w:rPr>
          <w:rFonts w:asciiTheme="majorHAnsi" w:hAnsiTheme="majorHAnsi" w:cs="Arial"/>
          <w:sz w:val="20"/>
        </w:rPr>
        <w:t xml:space="preserve"> </w:t>
      </w:r>
      <w:r w:rsidRPr="00241820">
        <w:rPr>
          <w:rFonts w:asciiTheme="majorHAnsi" w:hAnsiTheme="majorHAnsi" w:cs="Arial"/>
          <w:sz w:val="20"/>
        </w:rPr>
        <w:t>przetwarzania</w:t>
      </w:r>
      <w:r w:rsidR="00D459BB" w:rsidRPr="00241820">
        <w:rPr>
          <w:rFonts w:asciiTheme="majorHAnsi" w:hAnsiTheme="majorHAnsi" w:cs="Arial"/>
          <w:sz w:val="20"/>
        </w:rPr>
        <w:t xml:space="preserve"> </w:t>
      </w:r>
      <w:r w:rsidRPr="00241820">
        <w:rPr>
          <w:rFonts w:asciiTheme="majorHAnsi" w:hAnsiTheme="majorHAnsi" w:cs="Arial"/>
          <w:sz w:val="20"/>
        </w:rPr>
        <w:t>nie</w:t>
      </w:r>
      <w:r w:rsidR="00D459BB" w:rsidRPr="00241820">
        <w:rPr>
          <w:rFonts w:asciiTheme="majorHAnsi" w:hAnsiTheme="majorHAnsi" w:cs="Arial"/>
          <w:sz w:val="20"/>
        </w:rPr>
        <w:t xml:space="preserve"> </w:t>
      </w:r>
      <w:r w:rsidRPr="00241820">
        <w:rPr>
          <w:rFonts w:asciiTheme="majorHAnsi" w:hAnsiTheme="majorHAnsi" w:cs="Arial"/>
          <w:sz w:val="20"/>
        </w:rPr>
        <w:t>ma</w:t>
      </w:r>
      <w:r w:rsidR="00D459BB" w:rsidRPr="00241820">
        <w:rPr>
          <w:rFonts w:asciiTheme="majorHAnsi" w:hAnsiTheme="majorHAnsi" w:cs="Arial"/>
          <w:sz w:val="20"/>
        </w:rPr>
        <w:t xml:space="preserve"> </w:t>
      </w:r>
      <w:r w:rsidRPr="00241820">
        <w:rPr>
          <w:rFonts w:asciiTheme="majorHAnsi" w:hAnsiTheme="majorHAnsi" w:cs="Arial"/>
          <w:sz w:val="20"/>
        </w:rPr>
        <w:t>zastosowania</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w:t>
      </w:r>
      <w:r w:rsidRPr="00241820">
        <w:rPr>
          <w:rFonts w:asciiTheme="majorHAnsi" w:hAnsiTheme="majorHAnsi" w:cs="Arial"/>
          <w:sz w:val="20"/>
        </w:rPr>
        <w:t>odniesieniu</w:t>
      </w:r>
      <w:r w:rsidR="00D459BB" w:rsidRPr="00241820">
        <w:rPr>
          <w:rFonts w:asciiTheme="majorHAnsi" w:hAnsiTheme="majorHAnsi" w:cs="Arial"/>
          <w:sz w:val="20"/>
        </w:rPr>
        <w:t xml:space="preserve"> </w:t>
      </w:r>
      <w:r w:rsidRPr="00241820">
        <w:rPr>
          <w:rFonts w:asciiTheme="majorHAnsi" w:hAnsiTheme="majorHAnsi" w:cs="Arial"/>
          <w:sz w:val="20"/>
        </w:rPr>
        <w:t>do</w:t>
      </w:r>
      <w:r w:rsidR="00D459BB" w:rsidRPr="00241820">
        <w:rPr>
          <w:rFonts w:asciiTheme="majorHAnsi" w:hAnsiTheme="majorHAnsi" w:cs="Arial"/>
          <w:sz w:val="20"/>
        </w:rPr>
        <w:t xml:space="preserve"> </w:t>
      </w:r>
      <w:r w:rsidRPr="00241820">
        <w:rPr>
          <w:rFonts w:asciiTheme="majorHAnsi" w:hAnsiTheme="majorHAnsi" w:cs="Arial"/>
          <w:sz w:val="20"/>
        </w:rPr>
        <w:t>przechowywania,</w:t>
      </w:r>
      <w:r w:rsidR="00D459BB" w:rsidRPr="00241820">
        <w:rPr>
          <w:rFonts w:asciiTheme="majorHAnsi" w:hAnsiTheme="majorHAnsi" w:cs="Arial"/>
          <w:sz w:val="20"/>
        </w:rPr>
        <w:t xml:space="preserve"> </w:t>
      </w:r>
      <w:r w:rsidRPr="00241820">
        <w:rPr>
          <w:rFonts w:asciiTheme="majorHAnsi" w:hAnsiTheme="majorHAnsi" w:cs="Arial"/>
          <w:sz w:val="20"/>
        </w:rPr>
        <w:t>w</w:t>
      </w:r>
      <w:r w:rsidR="00D459BB" w:rsidRPr="00241820">
        <w:rPr>
          <w:rFonts w:asciiTheme="majorHAnsi" w:hAnsiTheme="majorHAnsi" w:cs="Arial"/>
          <w:sz w:val="20"/>
        </w:rPr>
        <w:t xml:space="preserve"> c</w:t>
      </w:r>
      <w:r w:rsidRPr="00241820">
        <w:rPr>
          <w:rFonts w:asciiTheme="majorHAnsi" w:hAnsiTheme="majorHAnsi" w:cs="Arial"/>
          <w:sz w:val="20"/>
        </w:rPr>
        <w:t>elu</w:t>
      </w:r>
      <w:r w:rsidR="00FB5EBD" w:rsidRPr="00241820">
        <w:rPr>
          <w:rFonts w:asciiTheme="majorHAnsi" w:hAnsiTheme="majorHAnsi" w:cs="Arial"/>
          <w:sz w:val="20"/>
        </w:rPr>
        <w:t xml:space="preserve"> zapew</w:t>
      </w:r>
      <w:r w:rsidRPr="00241820">
        <w:rPr>
          <w:rFonts w:asciiTheme="majorHAnsi" w:hAnsiTheme="majorHAnsi" w:cs="Arial"/>
          <w:sz w:val="20"/>
        </w:rPr>
        <w:t>nienia</w:t>
      </w:r>
      <w:r w:rsidR="00FB5EBD" w:rsidRPr="00241820">
        <w:rPr>
          <w:rFonts w:asciiTheme="majorHAnsi" w:hAnsiTheme="majorHAnsi" w:cs="Arial"/>
          <w:sz w:val="20"/>
        </w:rPr>
        <w:t xml:space="preserve"> </w:t>
      </w:r>
      <w:r w:rsidRPr="00241820">
        <w:rPr>
          <w:rFonts w:asciiTheme="majorHAnsi" w:hAnsiTheme="majorHAnsi" w:cs="Arial"/>
          <w:sz w:val="20"/>
        </w:rPr>
        <w:t>korzystania</w:t>
      </w:r>
      <w:r w:rsidR="00FB5EBD" w:rsidRPr="00241820">
        <w:rPr>
          <w:rFonts w:asciiTheme="majorHAnsi" w:hAnsiTheme="majorHAnsi" w:cs="Arial"/>
          <w:sz w:val="20"/>
        </w:rPr>
        <w:t xml:space="preserve"> </w:t>
      </w:r>
      <w:r w:rsidRPr="00241820">
        <w:rPr>
          <w:rFonts w:asciiTheme="majorHAnsi" w:hAnsiTheme="majorHAnsi" w:cs="Arial"/>
          <w:sz w:val="20"/>
        </w:rPr>
        <w:t>ze</w:t>
      </w:r>
      <w:r w:rsidR="00FB5EBD" w:rsidRPr="00241820">
        <w:rPr>
          <w:rFonts w:asciiTheme="majorHAnsi" w:hAnsiTheme="majorHAnsi" w:cs="Arial"/>
          <w:sz w:val="20"/>
        </w:rPr>
        <w:t xml:space="preserve"> </w:t>
      </w:r>
      <w:r w:rsidRPr="00241820">
        <w:rPr>
          <w:rFonts w:asciiTheme="majorHAnsi" w:hAnsiTheme="majorHAnsi" w:cs="Arial"/>
          <w:sz w:val="20"/>
        </w:rPr>
        <w:t>środków</w:t>
      </w:r>
      <w:r w:rsidR="00FB5EBD" w:rsidRPr="00241820">
        <w:rPr>
          <w:rFonts w:asciiTheme="majorHAnsi" w:hAnsiTheme="majorHAnsi" w:cs="Arial"/>
          <w:sz w:val="20"/>
        </w:rPr>
        <w:t xml:space="preserve"> </w:t>
      </w:r>
      <w:r w:rsidRPr="00241820">
        <w:rPr>
          <w:rFonts w:asciiTheme="majorHAnsi" w:hAnsiTheme="majorHAnsi" w:cs="Arial"/>
          <w:sz w:val="20"/>
        </w:rPr>
        <w:t>ochrony</w:t>
      </w:r>
      <w:r w:rsidR="00FB5EBD" w:rsidRPr="00241820">
        <w:rPr>
          <w:rFonts w:asciiTheme="majorHAnsi" w:hAnsiTheme="majorHAnsi" w:cs="Arial"/>
          <w:sz w:val="20"/>
        </w:rPr>
        <w:t xml:space="preserve"> </w:t>
      </w:r>
      <w:r w:rsidRPr="00241820">
        <w:rPr>
          <w:rFonts w:asciiTheme="majorHAnsi" w:hAnsiTheme="majorHAnsi" w:cs="Arial"/>
          <w:sz w:val="20"/>
        </w:rPr>
        <w:t>prawnej</w:t>
      </w:r>
      <w:r w:rsidR="00FB5EBD" w:rsidRPr="00241820">
        <w:rPr>
          <w:rFonts w:asciiTheme="majorHAnsi" w:hAnsiTheme="majorHAnsi" w:cs="Arial"/>
          <w:sz w:val="20"/>
        </w:rPr>
        <w:t xml:space="preserve"> </w:t>
      </w:r>
      <w:r w:rsidRPr="00241820">
        <w:rPr>
          <w:rFonts w:asciiTheme="majorHAnsi" w:hAnsiTheme="majorHAnsi" w:cs="Arial"/>
          <w:sz w:val="20"/>
        </w:rPr>
        <w:t>lub</w:t>
      </w:r>
      <w:r w:rsidR="00FB5EBD" w:rsidRPr="00241820">
        <w:rPr>
          <w:rFonts w:asciiTheme="majorHAnsi" w:hAnsiTheme="majorHAnsi" w:cs="Arial"/>
          <w:sz w:val="20"/>
        </w:rPr>
        <w:t xml:space="preserve"> </w:t>
      </w:r>
      <w:r w:rsidRPr="00241820">
        <w:rPr>
          <w:rFonts w:asciiTheme="majorHAnsi" w:hAnsiTheme="majorHAnsi" w:cs="Arial"/>
          <w:sz w:val="20"/>
        </w:rPr>
        <w:t>w</w:t>
      </w:r>
      <w:r w:rsidR="00FB5EBD" w:rsidRPr="00241820">
        <w:rPr>
          <w:rFonts w:asciiTheme="majorHAnsi" w:hAnsiTheme="majorHAnsi" w:cs="Arial"/>
          <w:sz w:val="20"/>
        </w:rPr>
        <w:t xml:space="preserve"> </w:t>
      </w:r>
      <w:r w:rsidRPr="00241820">
        <w:rPr>
          <w:rFonts w:asciiTheme="majorHAnsi" w:hAnsiTheme="majorHAnsi" w:cs="Arial"/>
          <w:sz w:val="20"/>
        </w:rPr>
        <w:t>celu</w:t>
      </w:r>
      <w:r w:rsidR="00FB5EBD" w:rsidRPr="00241820">
        <w:rPr>
          <w:rFonts w:asciiTheme="majorHAnsi" w:hAnsiTheme="majorHAnsi" w:cs="Arial"/>
          <w:sz w:val="20"/>
        </w:rPr>
        <w:t xml:space="preserve"> </w:t>
      </w:r>
      <w:r w:rsidRPr="00241820">
        <w:rPr>
          <w:rFonts w:asciiTheme="majorHAnsi" w:hAnsiTheme="majorHAnsi" w:cs="Arial"/>
          <w:sz w:val="20"/>
        </w:rPr>
        <w:t>ochrony</w:t>
      </w:r>
      <w:r w:rsidR="00FB5EBD" w:rsidRPr="00241820">
        <w:rPr>
          <w:rFonts w:asciiTheme="majorHAnsi" w:hAnsiTheme="majorHAnsi" w:cs="Arial"/>
          <w:sz w:val="20"/>
        </w:rPr>
        <w:t xml:space="preserve"> </w:t>
      </w:r>
      <w:r w:rsidRPr="00241820">
        <w:rPr>
          <w:rFonts w:asciiTheme="majorHAnsi" w:hAnsiTheme="majorHAnsi" w:cs="Arial"/>
          <w:sz w:val="20"/>
        </w:rPr>
        <w:t>praw</w:t>
      </w:r>
      <w:r w:rsidR="00FB5EBD" w:rsidRPr="00241820">
        <w:rPr>
          <w:rFonts w:asciiTheme="majorHAnsi" w:hAnsiTheme="majorHAnsi" w:cs="Arial"/>
          <w:sz w:val="20"/>
        </w:rPr>
        <w:t xml:space="preserve"> </w:t>
      </w:r>
      <w:r w:rsidRPr="00241820">
        <w:rPr>
          <w:rFonts w:asciiTheme="majorHAnsi" w:hAnsiTheme="majorHAnsi" w:cs="Arial"/>
          <w:sz w:val="20"/>
        </w:rPr>
        <w:t>innej</w:t>
      </w:r>
      <w:r w:rsidR="00FB5EBD" w:rsidRPr="00241820">
        <w:rPr>
          <w:rFonts w:asciiTheme="majorHAnsi" w:hAnsiTheme="majorHAnsi" w:cs="Arial"/>
          <w:sz w:val="20"/>
        </w:rPr>
        <w:t xml:space="preserve"> </w:t>
      </w:r>
      <w:r w:rsidRPr="00241820">
        <w:rPr>
          <w:rFonts w:asciiTheme="majorHAnsi" w:hAnsiTheme="majorHAnsi" w:cs="Arial"/>
          <w:sz w:val="20"/>
        </w:rPr>
        <w:t>osoby</w:t>
      </w:r>
      <w:r w:rsidR="00FB5EBD" w:rsidRPr="00241820">
        <w:rPr>
          <w:rFonts w:asciiTheme="majorHAnsi" w:hAnsiTheme="majorHAnsi" w:cs="Arial"/>
          <w:sz w:val="20"/>
        </w:rPr>
        <w:t xml:space="preserve"> </w:t>
      </w:r>
      <w:r w:rsidRPr="00241820">
        <w:rPr>
          <w:rFonts w:asciiTheme="majorHAnsi" w:hAnsiTheme="majorHAnsi" w:cs="Arial"/>
          <w:sz w:val="20"/>
        </w:rPr>
        <w:t>fizycznej</w:t>
      </w:r>
      <w:r w:rsidR="00FB5EBD" w:rsidRPr="00241820">
        <w:rPr>
          <w:rFonts w:asciiTheme="majorHAnsi" w:hAnsiTheme="majorHAnsi" w:cs="Arial"/>
          <w:sz w:val="20"/>
        </w:rPr>
        <w:t xml:space="preserve"> </w:t>
      </w:r>
      <w:r w:rsidRPr="00241820">
        <w:rPr>
          <w:rFonts w:asciiTheme="majorHAnsi" w:hAnsiTheme="majorHAnsi" w:cs="Arial"/>
          <w:sz w:val="20"/>
        </w:rPr>
        <w:t>lub</w:t>
      </w:r>
      <w:r w:rsidR="00FB5EBD" w:rsidRPr="00241820">
        <w:rPr>
          <w:rFonts w:asciiTheme="majorHAnsi" w:hAnsiTheme="majorHAnsi" w:cs="Arial"/>
          <w:sz w:val="20"/>
        </w:rPr>
        <w:t xml:space="preserve"> </w:t>
      </w:r>
      <w:r w:rsidRPr="00241820">
        <w:rPr>
          <w:rFonts w:asciiTheme="majorHAnsi" w:hAnsiTheme="majorHAnsi" w:cs="Arial"/>
          <w:sz w:val="20"/>
        </w:rPr>
        <w:t>prawnej,</w:t>
      </w:r>
      <w:r w:rsidR="00FB5EBD" w:rsidRPr="00241820">
        <w:rPr>
          <w:rFonts w:asciiTheme="majorHAnsi" w:hAnsiTheme="majorHAnsi" w:cs="Arial"/>
          <w:sz w:val="20"/>
        </w:rPr>
        <w:t xml:space="preserve"> </w:t>
      </w:r>
      <w:r w:rsidRPr="00241820">
        <w:rPr>
          <w:rFonts w:asciiTheme="majorHAnsi" w:hAnsiTheme="majorHAnsi" w:cs="Arial"/>
          <w:sz w:val="20"/>
        </w:rPr>
        <w:t>lub</w:t>
      </w:r>
      <w:r w:rsidR="00FB5EBD" w:rsidRPr="00241820">
        <w:rPr>
          <w:rFonts w:asciiTheme="majorHAnsi" w:hAnsiTheme="majorHAnsi" w:cs="Arial"/>
          <w:sz w:val="20"/>
        </w:rPr>
        <w:t xml:space="preserve"> </w:t>
      </w:r>
      <w:r w:rsidRPr="00241820">
        <w:rPr>
          <w:rFonts w:asciiTheme="majorHAnsi" w:hAnsiTheme="majorHAnsi" w:cs="Arial"/>
          <w:sz w:val="20"/>
        </w:rPr>
        <w:t>z</w:t>
      </w:r>
      <w:r w:rsidR="00FB5EBD" w:rsidRPr="00241820">
        <w:rPr>
          <w:rFonts w:asciiTheme="majorHAnsi" w:hAnsiTheme="majorHAnsi" w:cs="Arial"/>
          <w:sz w:val="20"/>
        </w:rPr>
        <w:t xml:space="preserve"> </w:t>
      </w:r>
      <w:r w:rsidRPr="00241820">
        <w:rPr>
          <w:rFonts w:asciiTheme="majorHAnsi" w:hAnsiTheme="majorHAnsi" w:cs="Arial"/>
          <w:sz w:val="20"/>
        </w:rPr>
        <w:t>uwagi</w:t>
      </w:r>
      <w:r w:rsidR="00FB5EBD" w:rsidRPr="00241820">
        <w:rPr>
          <w:rFonts w:asciiTheme="majorHAnsi" w:hAnsiTheme="majorHAnsi" w:cs="Arial"/>
          <w:sz w:val="20"/>
        </w:rPr>
        <w:t xml:space="preserve"> </w:t>
      </w:r>
      <w:r w:rsidRPr="00241820">
        <w:rPr>
          <w:rFonts w:asciiTheme="majorHAnsi" w:hAnsiTheme="majorHAnsi" w:cs="Arial"/>
          <w:sz w:val="20"/>
        </w:rPr>
        <w:t>na</w:t>
      </w:r>
      <w:r w:rsidR="00FB5EBD" w:rsidRPr="00241820">
        <w:rPr>
          <w:rFonts w:asciiTheme="majorHAnsi" w:hAnsiTheme="majorHAnsi" w:cs="Arial"/>
          <w:sz w:val="20"/>
        </w:rPr>
        <w:t xml:space="preserve"> </w:t>
      </w:r>
      <w:r w:rsidRPr="00241820">
        <w:rPr>
          <w:rFonts w:asciiTheme="majorHAnsi" w:hAnsiTheme="majorHAnsi" w:cs="Arial"/>
          <w:sz w:val="20"/>
        </w:rPr>
        <w:t>ważne</w:t>
      </w:r>
      <w:r w:rsidR="00FB5EBD" w:rsidRPr="00241820">
        <w:rPr>
          <w:rFonts w:asciiTheme="majorHAnsi" w:hAnsiTheme="majorHAnsi" w:cs="Arial"/>
          <w:sz w:val="20"/>
        </w:rPr>
        <w:t xml:space="preserve"> </w:t>
      </w:r>
      <w:r w:rsidRPr="00241820">
        <w:rPr>
          <w:rFonts w:asciiTheme="majorHAnsi" w:hAnsiTheme="majorHAnsi" w:cs="Arial"/>
          <w:sz w:val="20"/>
        </w:rPr>
        <w:t>względy</w:t>
      </w:r>
      <w:r w:rsidR="00FB5EBD" w:rsidRPr="00241820">
        <w:rPr>
          <w:rFonts w:asciiTheme="majorHAnsi" w:hAnsiTheme="majorHAnsi" w:cs="Arial"/>
          <w:sz w:val="20"/>
        </w:rPr>
        <w:t xml:space="preserve"> </w:t>
      </w:r>
      <w:r w:rsidRPr="00241820">
        <w:rPr>
          <w:rFonts w:asciiTheme="majorHAnsi" w:hAnsiTheme="majorHAnsi" w:cs="Arial"/>
          <w:sz w:val="20"/>
        </w:rPr>
        <w:t>interesu</w:t>
      </w:r>
      <w:r w:rsidR="00FB5EBD" w:rsidRPr="00241820">
        <w:rPr>
          <w:rFonts w:asciiTheme="majorHAnsi" w:hAnsiTheme="majorHAnsi" w:cs="Arial"/>
          <w:sz w:val="20"/>
        </w:rPr>
        <w:t xml:space="preserve"> </w:t>
      </w:r>
      <w:r w:rsidRPr="00241820">
        <w:rPr>
          <w:rFonts w:asciiTheme="majorHAnsi" w:hAnsiTheme="majorHAnsi" w:cs="Arial"/>
          <w:sz w:val="20"/>
        </w:rPr>
        <w:t>publicznego</w:t>
      </w:r>
      <w:r w:rsidR="00FB5EBD" w:rsidRPr="00241820">
        <w:rPr>
          <w:rFonts w:asciiTheme="majorHAnsi" w:hAnsiTheme="majorHAnsi" w:cs="Arial"/>
          <w:sz w:val="20"/>
        </w:rPr>
        <w:t xml:space="preserve"> </w:t>
      </w:r>
      <w:r w:rsidRPr="00241820">
        <w:rPr>
          <w:rFonts w:asciiTheme="majorHAnsi" w:hAnsiTheme="majorHAnsi" w:cs="Arial"/>
          <w:sz w:val="20"/>
        </w:rPr>
        <w:t>Unii</w:t>
      </w:r>
      <w:r w:rsidR="00FB5EBD" w:rsidRPr="00241820">
        <w:rPr>
          <w:rFonts w:asciiTheme="majorHAnsi" w:hAnsiTheme="majorHAnsi" w:cs="Arial"/>
          <w:sz w:val="20"/>
        </w:rPr>
        <w:t xml:space="preserve"> </w:t>
      </w:r>
      <w:r w:rsidRPr="00241820">
        <w:rPr>
          <w:rFonts w:asciiTheme="majorHAnsi" w:hAnsiTheme="majorHAnsi" w:cs="Arial"/>
          <w:sz w:val="20"/>
        </w:rPr>
        <w:t>Europejskiej</w:t>
      </w:r>
      <w:r w:rsidR="00FB5EBD" w:rsidRPr="00241820">
        <w:rPr>
          <w:rFonts w:asciiTheme="majorHAnsi" w:hAnsiTheme="majorHAnsi" w:cs="Arial"/>
          <w:sz w:val="20"/>
        </w:rPr>
        <w:t xml:space="preserve"> </w:t>
      </w:r>
      <w:r w:rsidRPr="00241820">
        <w:rPr>
          <w:rFonts w:asciiTheme="majorHAnsi" w:hAnsiTheme="majorHAnsi" w:cs="Arial"/>
          <w:sz w:val="20"/>
        </w:rPr>
        <w:t>lub</w:t>
      </w:r>
      <w:r w:rsidR="00FB5EBD" w:rsidRPr="00241820">
        <w:rPr>
          <w:rFonts w:asciiTheme="majorHAnsi" w:hAnsiTheme="majorHAnsi" w:cs="Arial"/>
          <w:sz w:val="20"/>
        </w:rPr>
        <w:t xml:space="preserve"> </w:t>
      </w:r>
      <w:r w:rsidRPr="00241820">
        <w:rPr>
          <w:rFonts w:asciiTheme="majorHAnsi" w:hAnsiTheme="majorHAnsi" w:cs="Arial"/>
          <w:sz w:val="20"/>
        </w:rPr>
        <w:t>państwa</w:t>
      </w:r>
      <w:r w:rsidR="00FB5EBD" w:rsidRPr="00241820">
        <w:rPr>
          <w:rFonts w:asciiTheme="majorHAnsi" w:hAnsiTheme="majorHAnsi" w:cs="Arial"/>
          <w:sz w:val="20"/>
        </w:rPr>
        <w:t xml:space="preserve"> członkow</w:t>
      </w:r>
      <w:r w:rsidRPr="00241820">
        <w:rPr>
          <w:rFonts w:asciiTheme="majorHAnsi" w:hAnsiTheme="majorHAnsi" w:cs="Arial"/>
          <w:sz w:val="20"/>
        </w:rPr>
        <w:t>skiego,</w:t>
      </w:r>
      <w:r w:rsidR="00FB5EBD" w:rsidRPr="00241820">
        <w:rPr>
          <w:rFonts w:asciiTheme="majorHAnsi" w:hAnsiTheme="majorHAnsi" w:cs="Arial"/>
          <w:sz w:val="20"/>
        </w:rPr>
        <w:t xml:space="preserve"> </w:t>
      </w:r>
      <w:r w:rsidRPr="00241820">
        <w:rPr>
          <w:rFonts w:asciiTheme="majorHAnsi" w:hAnsiTheme="majorHAnsi" w:cs="Arial"/>
          <w:sz w:val="20"/>
        </w:rPr>
        <w:t>a</w:t>
      </w:r>
      <w:r w:rsidR="00FB5EBD" w:rsidRPr="00241820">
        <w:rPr>
          <w:rFonts w:asciiTheme="majorHAnsi" w:hAnsiTheme="majorHAnsi" w:cs="Arial"/>
          <w:sz w:val="20"/>
        </w:rPr>
        <w:t xml:space="preserve"> </w:t>
      </w:r>
      <w:r w:rsidRPr="00241820">
        <w:rPr>
          <w:rFonts w:asciiTheme="majorHAnsi" w:hAnsiTheme="majorHAnsi" w:cs="Arial"/>
          <w:sz w:val="20"/>
        </w:rPr>
        <w:t>także</w:t>
      </w:r>
      <w:r w:rsidR="00FB5EBD" w:rsidRPr="00241820">
        <w:rPr>
          <w:rFonts w:asciiTheme="majorHAnsi" w:hAnsiTheme="majorHAnsi" w:cs="Arial"/>
          <w:sz w:val="20"/>
        </w:rPr>
        <w:t xml:space="preserve"> </w:t>
      </w:r>
      <w:r w:rsidRPr="00241820">
        <w:rPr>
          <w:rFonts w:asciiTheme="majorHAnsi" w:hAnsiTheme="majorHAnsi" w:cs="Arial"/>
          <w:sz w:val="20"/>
        </w:rPr>
        <w:t>nie</w:t>
      </w:r>
      <w:r w:rsidR="00FB5EBD" w:rsidRPr="00241820">
        <w:rPr>
          <w:rFonts w:asciiTheme="majorHAnsi" w:hAnsiTheme="majorHAnsi" w:cs="Arial"/>
          <w:sz w:val="20"/>
        </w:rPr>
        <w:t xml:space="preserve"> </w:t>
      </w:r>
      <w:r w:rsidRPr="00241820">
        <w:rPr>
          <w:rFonts w:asciiTheme="majorHAnsi" w:hAnsiTheme="majorHAnsi" w:cs="Arial"/>
          <w:sz w:val="20"/>
        </w:rPr>
        <w:t>ogranicza</w:t>
      </w:r>
      <w:r w:rsidR="00FB5EBD" w:rsidRPr="00241820">
        <w:rPr>
          <w:rFonts w:asciiTheme="majorHAnsi" w:hAnsiTheme="majorHAnsi" w:cs="Arial"/>
          <w:sz w:val="20"/>
        </w:rPr>
        <w:t xml:space="preserve"> </w:t>
      </w:r>
      <w:r w:rsidRPr="00241820">
        <w:rPr>
          <w:rFonts w:asciiTheme="majorHAnsi" w:hAnsiTheme="majorHAnsi" w:cs="Arial"/>
          <w:sz w:val="20"/>
        </w:rPr>
        <w:t>przetwarzania</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Pr="00241820">
        <w:rPr>
          <w:rFonts w:asciiTheme="majorHAnsi" w:hAnsiTheme="majorHAnsi" w:cs="Arial"/>
          <w:sz w:val="20"/>
        </w:rPr>
        <w:t>osobowych</w:t>
      </w:r>
      <w:r w:rsidR="00FB5EBD" w:rsidRPr="00241820">
        <w:rPr>
          <w:rFonts w:asciiTheme="majorHAnsi" w:hAnsiTheme="majorHAnsi" w:cs="Arial"/>
          <w:sz w:val="20"/>
        </w:rPr>
        <w:t xml:space="preserve"> </w:t>
      </w:r>
      <w:r w:rsidRPr="00241820">
        <w:rPr>
          <w:rFonts w:asciiTheme="majorHAnsi" w:hAnsiTheme="majorHAnsi" w:cs="Arial"/>
          <w:sz w:val="20"/>
        </w:rPr>
        <w:t>do</w:t>
      </w:r>
      <w:r w:rsidR="00FB5EBD" w:rsidRPr="00241820">
        <w:rPr>
          <w:rFonts w:asciiTheme="majorHAnsi" w:hAnsiTheme="majorHAnsi" w:cs="Arial"/>
          <w:sz w:val="20"/>
        </w:rPr>
        <w:t xml:space="preserve"> </w:t>
      </w:r>
      <w:r w:rsidRPr="00241820">
        <w:rPr>
          <w:rFonts w:asciiTheme="majorHAnsi" w:hAnsiTheme="majorHAnsi" w:cs="Arial"/>
          <w:sz w:val="20"/>
        </w:rPr>
        <w:t>czasu</w:t>
      </w:r>
      <w:r w:rsidR="00FB5EBD" w:rsidRPr="00241820">
        <w:rPr>
          <w:rFonts w:asciiTheme="majorHAnsi" w:hAnsiTheme="majorHAnsi" w:cs="Arial"/>
          <w:sz w:val="20"/>
        </w:rPr>
        <w:t xml:space="preserve"> </w:t>
      </w:r>
      <w:r w:rsidRPr="00241820">
        <w:rPr>
          <w:rFonts w:asciiTheme="majorHAnsi" w:hAnsiTheme="majorHAnsi" w:cs="Arial"/>
          <w:sz w:val="20"/>
        </w:rPr>
        <w:t>zakończenia</w:t>
      </w:r>
      <w:r w:rsidR="00FB5EBD" w:rsidRPr="00241820">
        <w:rPr>
          <w:rFonts w:asciiTheme="majorHAnsi" w:hAnsiTheme="majorHAnsi" w:cs="Arial"/>
          <w:sz w:val="20"/>
        </w:rPr>
        <w:t xml:space="preserve"> </w:t>
      </w:r>
      <w:r w:rsidRPr="00241820">
        <w:rPr>
          <w:rFonts w:asciiTheme="majorHAnsi" w:hAnsiTheme="majorHAnsi" w:cs="Arial"/>
          <w:sz w:val="20"/>
        </w:rPr>
        <w:t>postępowania</w:t>
      </w:r>
      <w:r w:rsidR="00FB5EBD" w:rsidRPr="00241820">
        <w:rPr>
          <w:rFonts w:asciiTheme="majorHAnsi" w:hAnsiTheme="majorHAnsi" w:cs="Arial"/>
          <w:sz w:val="20"/>
        </w:rPr>
        <w:t xml:space="preserve"> </w:t>
      </w:r>
      <w:r w:rsidRPr="00241820">
        <w:rPr>
          <w:rFonts w:asciiTheme="majorHAnsi" w:hAnsiTheme="majorHAnsi" w:cs="Arial"/>
          <w:sz w:val="20"/>
        </w:rPr>
        <w:t>o</w:t>
      </w:r>
      <w:r w:rsidR="00FB5EBD" w:rsidRPr="00241820">
        <w:rPr>
          <w:rFonts w:asciiTheme="majorHAnsi" w:hAnsiTheme="majorHAnsi" w:cs="Arial"/>
          <w:sz w:val="20"/>
        </w:rPr>
        <w:t xml:space="preserve"> </w:t>
      </w:r>
      <w:r w:rsidRPr="00241820">
        <w:rPr>
          <w:rFonts w:asciiTheme="majorHAnsi" w:hAnsiTheme="majorHAnsi" w:cs="Arial"/>
          <w:sz w:val="20"/>
        </w:rPr>
        <w:t>udzielenie</w:t>
      </w:r>
      <w:r w:rsidR="00FB5EBD" w:rsidRPr="00241820">
        <w:rPr>
          <w:rFonts w:asciiTheme="majorHAnsi" w:hAnsiTheme="majorHAnsi" w:cs="Arial"/>
          <w:sz w:val="20"/>
        </w:rPr>
        <w:t xml:space="preserve"> </w:t>
      </w:r>
      <w:r w:rsidR="00DD53A1" w:rsidRPr="00241820">
        <w:rPr>
          <w:rFonts w:asciiTheme="majorHAnsi" w:hAnsiTheme="majorHAnsi" w:cs="Arial"/>
          <w:sz w:val="20"/>
        </w:rPr>
        <w:t>zamówienia,</w:t>
      </w:r>
    </w:p>
    <w:p w14:paraId="3D507EA9" w14:textId="77777777" w:rsidR="00480B0C" w:rsidRPr="00241820" w:rsidRDefault="00480B0C" w:rsidP="00C079FF">
      <w:pPr>
        <w:pStyle w:val="Bezodstpw"/>
        <w:numPr>
          <w:ilvl w:val="0"/>
          <w:numId w:val="43"/>
        </w:numPr>
        <w:ind w:left="851" w:hanging="284"/>
        <w:jc w:val="both"/>
        <w:rPr>
          <w:rFonts w:asciiTheme="majorHAnsi" w:hAnsiTheme="majorHAnsi" w:cs="Arial"/>
          <w:sz w:val="20"/>
        </w:rPr>
      </w:pPr>
      <w:r w:rsidRPr="00241820">
        <w:rPr>
          <w:rFonts w:asciiTheme="majorHAnsi" w:hAnsiTheme="majorHAnsi" w:cs="Arial"/>
          <w:sz w:val="20"/>
        </w:rPr>
        <w:lastRenderedPageBreak/>
        <w:t>prawo</w:t>
      </w:r>
      <w:r w:rsidR="00FB5EBD" w:rsidRPr="00241820">
        <w:rPr>
          <w:rFonts w:asciiTheme="majorHAnsi" w:hAnsiTheme="majorHAnsi" w:cs="Arial"/>
          <w:sz w:val="20"/>
        </w:rPr>
        <w:t xml:space="preserve"> </w:t>
      </w:r>
      <w:r w:rsidRPr="00241820">
        <w:rPr>
          <w:rFonts w:asciiTheme="majorHAnsi" w:hAnsiTheme="majorHAnsi" w:cs="Arial"/>
          <w:sz w:val="20"/>
        </w:rPr>
        <w:t>do</w:t>
      </w:r>
      <w:r w:rsidR="00FB5EBD" w:rsidRPr="00241820">
        <w:rPr>
          <w:rFonts w:asciiTheme="majorHAnsi" w:hAnsiTheme="majorHAnsi" w:cs="Arial"/>
          <w:sz w:val="20"/>
        </w:rPr>
        <w:t xml:space="preserve"> </w:t>
      </w:r>
      <w:r w:rsidRPr="00241820">
        <w:rPr>
          <w:rFonts w:asciiTheme="majorHAnsi" w:hAnsiTheme="majorHAnsi" w:cs="Arial"/>
          <w:sz w:val="20"/>
        </w:rPr>
        <w:t>wniesienia</w:t>
      </w:r>
      <w:r w:rsidR="00FB5EBD" w:rsidRPr="00241820">
        <w:rPr>
          <w:rFonts w:asciiTheme="majorHAnsi" w:hAnsiTheme="majorHAnsi" w:cs="Arial"/>
          <w:sz w:val="20"/>
        </w:rPr>
        <w:t xml:space="preserve"> </w:t>
      </w:r>
      <w:r w:rsidRPr="00241820">
        <w:rPr>
          <w:rFonts w:asciiTheme="majorHAnsi" w:hAnsiTheme="majorHAnsi" w:cs="Arial"/>
          <w:sz w:val="20"/>
        </w:rPr>
        <w:t>skargi</w:t>
      </w:r>
      <w:r w:rsidR="00FB5EBD" w:rsidRPr="00241820">
        <w:rPr>
          <w:rFonts w:asciiTheme="majorHAnsi" w:hAnsiTheme="majorHAnsi" w:cs="Arial"/>
          <w:sz w:val="20"/>
        </w:rPr>
        <w:t xml:space="preserve"> </w:t>
      </w:r>
      <w:r w:rsidRPr="00241820">
        <w:rPr>
          <w:rFonts w:asciiTheme="majorHAnsi" w:hAnsiTheme="majorHAnsi" w:cs="Arial"/>
          <w:sz w:val="20"/>
        </w:rPr>
        <w:t>do</w:t>
      </w:r>
      <w:r w:rsidR="00FB5EBD" w:rsidRPr="00241820">
        <w:rPr>
          <w:rFonts w:asciiTheme="majorHAnsi" w:hAnsiTheme="majorHAnsi" w:cs="Arial"/>
          <w:sz w:val="20"/>
        </w:rPr>
        <w:t xml:space="preserve"> </w:t>
      </w:r>
      <w:r w:rsidRPr="00241820">
        <w:rPr>
          <w:rFonts w:asciiTheme="majorHAnsi" w:hAnsiTheme="majorHAnsi" w:cs="Arial"/>
          <w:sz w:val="20"/>
        </w:rPr>
        <w:t>Prezesa</w:t>
      </w:r>
      <w:r w:rsidR="00FB5EBD" w:rsidRPr="00241820">
        <w:rPr>
          <w:rFonts w:asciiTheme="majorHAnsi" w:hAnsiTheme="majorHAnsi" w:cs="Arial"/>
          <w:sz w:val="20"/>
        </w:rPr>
        <w:t xml:space="preserve"> </w:t>
      </w:r>
      <w:r w:rsidRPr="00241820">
        <w:rPr>
          <w:rFonts w:asciiTheme="majorHAnsi" w:hAnsiTheme="majorHAnsi" w:cs="Arial"/>
          <w:sz w:val="20"/>
        </w:rPr>
        <w:t>Urzędu</w:t>
      </w:r>
      <w:r w:rsidR="00FB5EBD" w:rsidRPr="00241820">
        <w:rPr>
          <w:rFonts w:asciiTheme="majorHAnsi" w:hAnsiTheme="majorHAnsi" w:cs="Arial"/>
          <w:sz w:val="20"/>
        </w:rPr>
        <w:t xml:space="preserve"> </w:t>
      </w:r>
      <w:r w:rsidRPr="00241820">
        <w:rPr>
          <w:rFonts w:asciiTheme="majorHAnsi" w:hAnsiTheme="majorHAnsi" w:cs="Arial"/>
          <w:sz w:val="20"/>
        </w:rPr>
        <w:t>Ochrony</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Pr="00241820">
        <w:rPr>
          <w:rFonts w:asciiTheme="majorHAnsi" w:hAnsiTheme="majorHAnsi" w:cs="Arial"/>
          <w:sz w:val="20"/>
        </w:rPr>
        <w:t>Osobowych,</w:t>
      </w:r>
      <w:r w:rsidR="00FB5EBD" w:rsidRPr="00241820">
        <w:rPr>
          <w:rFonts w:asciiTheme="majorHAnsi" w:hAnsiTheme="majorHAnsi" w:cs="Arial"/>
          <w:sz w:val="20"/>
        </w:rPr>
        <w:t xml:space="preserve"> </w:t>
      </w:r>
      <w:r w:rsidRPr="00241820">
        <w:rPr>
          <w:rFonts w:asciiTheme="majorHAnsi" w:hAnsiTheme="majorHAnsi" w:cs="Arial"/>
          <w:sz w:val="20"/>
        </w:rPr>
        <w:t>gdy</w:t>
      </w:r>
      <w:r w:rsidR="00FB5EBD" w:rsidRPr="00241820">
        <w:rPr>
          <w:rFonts w:asciiTheme="majorHAnsi" w:hAnsiTheme="majorHAnsi" w:cs="Arial"/>
          <w:sz w:val="20"/>
        </w:rPr>
        <w:t xml:space="preserve"> </w:t>
      </w:r>
      <w:r w:rsidRPr="00241820">
        <w:rPr>
          <w:rFonts w:asciiTheme="majorHAnsi" w:hAnsiTheme="majorHAnsi" w:cs="Arial"/>
          <w:sz w:val="20"/>
        </w:rPr>
        <w:t>uzna</w:t>
      </w:r>
      <w:r w:rsidR="00FB5EBD" w:rsidRPr="00241820">
        <w:rPr>
          <w:rFonts w:asciiTheme="majorHAnsi" w:hAnsiTheme="majorHAnsi" w:cs="Arial"/>
          <w:sz w:val="20"/>
        </w:rPr>
        <w:t xml:space="preserve"> </w:t>
      </w:r>
      <w:r w:rsidRPr="00241820">
        <w:rPr>
          <w:rFonts w:asciiTheme="majorHAnsi" w:hAnsiTheme="majorHAnsi" w:cs="Arial"/>
          <w:sz w:val="20"/>
        </w:rPr>
        <w:t>Pani/Pan,</w:t>
      </w:r>
      <w:r w:rsidR="00FB5EBD" w:rsidRPr="00241820">
        <w:rPr>
          <w:rFonts w:asciiTheme="majorHAnsi" w:hAnsiTheme="majorHAnsi" w:cs="Arial"/>
          <w:sz w:val="20"/>
        </w:rPr>
        <w:t xml:space="preserve"> </w:t>
      </w:r>
      <w:r w:rsidRPr="00241820">
        <w:rPr>
          <w:rFonts w:asciiTheme="majorHAnsi" w:hAnsiTheme="majorHAnsi" w:cs="Arial"/>
          <w:sz w:val="20"/>
        </w:rPr>
        <w:t>że</w:t>
      </w:r>
      <w:r w:rsidR="00FB5EBD" w:rsidRPr="00241820">
        <w:rPr>
          <w:rFonts w:asciiTheme="majorHAnsi" w:hAnsiTheme="majorHAnsi" w:cs="Arial"/>
          <w:sz w:val="20"/>
        </w:rPr>
        <w:t xml:space="preserve"> </w:t>
      </w:r>
      <w:r w:rsidRPr="00241820">
        <w:rPr>
          <w:rFonts w:asciiTheme="majorHAnsi" w:hAnsiTheme="majorHAnsi" w:cs="Arial"/>
          <w:sz w:val="20"/>
        </w:rPr>
        <w:t>przetwarzanie</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Pr="00241820">
        <w:rPr>
          <w:rFonts w:asciiTheme="majorHAnsi" w:hAnsiTheme="majorHAnsi" w:cs="Arial"/>
          <w:sz w:val="20"/>
        </w:rPr>
        <w:t>osobowych</w:t>
      </w:r>
      <w:r w:rsidR="00FB5EBD" w:rsidRPr="00241820">
        <w:rPr>
          <w:rFonts w:asciiTheme="majorHAnsi" w:hAnsiTheme="majorHAnsi" w:cs="Arial"/>
          <w:sz w:val="20"/>
        </w:rPr>
        <w:t xml:space="preserve"> </w:t>
      </w:r>
      <w:r w:rsidRPr="00241820">
        <w:rPr>
          <w:rFonts w:asciiTheme="majorHAnsi" w:hAnsiTheme="majorHAnsi" w:cs="Arial"/>
          <w:sz w:val="20"/>
        </w:rPr>
        <w:t>Pani/Pana</w:t>
      </w:r>
      <w:r w:rsidR="00FB5EBD" w:rsidRPr="00241820">
        <w:rPr>
          <w:rFonts w:asciiTheme="majorHAnsi" w:hAnsiTheme="majorHAnsi" w:cs="Arial"/>
          <w:sz w:val="20"/>
        </w:rPr>
        <w:t xml:space="preserve"> </w:t>
      </w:r>
      <w:r w:rsidRPr="00241820">
        <w:rPr>
          <w:rFonts w:asciiTheme="majorHAnsi" w:hAnsiTheme="majorHAnsi" w:cs="Arial"/>
          <w:sz w:val="20"/>
        </w:rPr>
        <w:t>dotyczących</w:t>
      </w:r>
      <w:r w:rsidR="00FB5EBD" w:rsidRPr="00241820">
        <w:rPr>
          <w:rFonts w:asciiTheme="majorHAnsi" w:hAnsiTheme="majorHAnsi" w:cs="Arial"/>
          <w:sz w:val="20"/>
        </w:rPr>
        <w:t xml:space="preserve"> </w:t>
      </w:r>
      <w:r w:rsidRPr="00241820">
        <w:rPr>
          <w:rFonts w:asciiTheme="majorHAnsi" w:hAnsiTheme="majorHAnsi" w:cs="Arial"/>
          <w:sz w:val="20"/>
        </w:rPr>
        <w:t>narusza</w:t>
      </w:r>
      <w:r w:rsidR="00FB5EBD" w:rsidRPr="00241820">
        <w:rPr>
          <w:rFonts w:asciiTheme="majorHAnsi" w:hAnsiTheme="majorHAnsi" w:cs="Arial"/>
          <w:sz w:val="20"/>
        </w:rPr>
        <w:t xml:space="preserve"> </w:t>
      </w:r>
      <w:r w:rsidRPr="00241820">
        <w:rPr>
          <w:rFonts w:asciiTheme="majorHAnsi" w:hAnsiTheme="majorHAnsi" w:cs="Arial"/>
          <w:sz w:val="20"/>
        </w:rPr>
        <w:t>przepisy</w:t>
      </w:r>
      <w:r w:rsidR="00FB5EBD" w:rsidRPr="00241820">
        <w:rPr>
          <w:rFonts w:asciiTheme="majorHAnsi" w:hAnsiTheme="majorHAnsi" w:cs="Arial"/>
          <w:sz w:val="20"/>
        </w:rPr>
        <w:t xml:space="preserve"> </w:t>
      </w:r>
      <w:r w:rsidRPr="00241820">
        <w:rPr>
          <w:rFonts w:asciiTheme="majorHAnsi" w:hAnsiTheme="majorHAnsi" w:cs="Arial"/>
          <w:sz w:val="20"/>
        </w:rPr>
        <w:t>RODO;</w:t>
      </w:r>
    </w:p>
    <w:p w14:paraId="5417E166" w14:textId="77777777" w:rsidR="00480B0C" w:rsidRPr="00241820" w:rsidRDefault="00480B0C" w:rsidP="00C079FF">
      <w:pPr>
        <w:pStyle w:val="Bezodstpw"/>
        <w:numPr>
          <w:ilvl w:val="0"/>
          <w:numId w:val="42"/>
        </w:numPr>
        <w:ind w:left="567" w:hanging="283"/>
        <w:jc w:val="both"/>
        <w:rPr>
          <w:rFonts w:asciiTheme="majorHAnsi" w:hAnsiTheme="majorHAnsi" w:cs="Arial"/>
          <w:sz w:val="20"/>
        </w:rPr>
      </w:pPr>
      <w:r w:rsidRPr="00241820">
        <w:rPr>
          <w:rFonts w:asciiTheme="majorHAnsi" w:hAnsiTheme="majorHAnsi" w:cs="Arial"/>
          <w:sz w:val="20"/>
        </w:rPr>
        <w:t>nie</w:t>
      </w:r>
      <w:r w:rsidR="00FB5EBD" w:rsidRPr="00241820">
        <w:rPr>
          <w:rFonts w:asciiTheme="majorHAnsi" w:hAnsiTheme="majorHAnsi" w:cs="Arial"/>
          <w:sz w:val="20"/>
        </w:rPr>
        <w:t xml:space="preserve"> </w:t>
      </w:r>
      <w:r w:rsidRPr="00241820">
        <w:rPr>
          <w:rFonts w:asciiTheme="majorHAnsi" w:hAnsiTheme="majorHAnsi" w:cs="Arial"/>
          <w:sz w:val="20"/>
        </w:rPr>
        <w:t>przysługuje</w:t>
      </w:r>
      <w:r w:rsidR="00FB5EBD" w:rsidRPr="00241820">
        <w:rPr>
          <w:rFonts w:asciiTheme="majorHAnsi" w:hAnsiTheme="majorHAnsi" w:cs="Arial"/>
          <w:sz w:val="20"/>
        </w:rPr>
        <w:t xml:space="preserve"> </w:t>
      </w:r>
      <w:r w:rsidRPr="00241820">
        <w:rPr>
          <w:rFonts w:asciiTheme="majorHAnsi" w:hAnsiTheme="majorHAnsi" w:cs="Arial"/>
          <w:sz w:val="20"/>
        </w:rPr>
        <w:t>Pani/Panu:</w:t>
      </w:r>
    </w:p>
    <w:p w14:paraId="332EF540" w14:textId="77777777" w:rsidR="00480B0C" w:rsidRPr="00241820" w:rsidRDefault="00480B0C" w:rsidP="00C079FF">
      <w:pPr>
        <w:pStyle w:val="Bezodstpw"/>
        <w:numPr>
          <w:ilvl w:val="0"/>
          <w:numId w:val="44"/>
        </w:numPr>
        <w:ind w:left="851" w:hanging="284"/>
        <w:jc w:val="both"/>
        <w:rPr>
          <w:rFonts w:asciiTheme="majorHAnsi" w:hAnsiTheme="majorHAnsi" w:cs="Arial"/>
          <w:sz w:val="20"/>
        </w:rPr>
      </w:pPr>
      <w:r w:rsidRPr="00241820">
        <w:rPr>
          <w:rFonts w:asciiTheme="majorHAnsi" w:hAnsiTheme="majorHAnsi" w:cs="Arial"/>
          <w:sz w:val="20"/>
        </w:rPr>
        <w:t>w</w:t>
      </w:r>
      <w:r w:rsidR="00FB5EBD" w:rsidRPr="00241820">
        <w:rPr>
          <w:rFonts w:asciiTheme="majorHAnsi" w:hAnsiTheme="majorHAnsi" w:cs="Arial"/>
          <w:sz w:val="20"/>
        </w:rPr>
        <w:t xml:space="preserve"> </w:t>
      </w:r>
      <w:r w:rsidRPr="00241820">
        <w:rPr>
          <w:rFonts w:asciiTheme="majorHAnsi" w:hAnsiTheme="majorHAnsi" w:cs="Arial"/>
          <w:sz w:val="20"/>
        </w:rPr>
        <w:t>związku</w:t>
      </w:r>
      <w:r w:rsidR="00FB5EBD" w:rsidRPr="00241820">
        <w:rPr>
          <w:rFonts w:asciiTheme="majorHAnsi" w:hAnsiTheme="majorHAnsi" w:cs="Arial"/>
          <w:sz w:val="20"/>
        </w:rPr>
        <w:t xml:space="preserve"> </w:t>
      </w:r>
      <w:r w:rsidRPr="00241820">
        <w:rPr>
          <w:rFonts w:asciiTheme="majorHAnsi" w:hAnsiTheme="majorHAnsi" w:cs="Arial"/>
          <w:sz w:val="20"/>
        </w:rPr>
        <w:t>z</w:t>
      </w:r>
      <w:r w:rsidR="00FB5EBD" w:rsidRPr="00241820">
        <w:rPr>
          <w:rFonts w:asciiTheme="majorHAnsi" w:hAnsiTheme="majorHAnsi" w:cs="Arial"/>
          <w:sz w:val="20"/>
        </w:rPr>
        <w:t xml:space="preserve"> </w:t>
      </w:r>
      <w:r w:rsidRPr="00241820">
        <w:rPr>
          <w:rFonts w:asciiTheme="majorHAnsi" w:hAnsiTheme="majorHAnsi" w:cs="Arial"/>
          <w:sz w:val="20"/>
        </w:rPr>
        <w:t>art.</w:t>
      </w:r>
      <w:r w:rsidR="00FB5EBD" w:rsidRPr="00241820">
        <w:rPr>
          <w:rFonts w:asciiTheme="majorHAnsi" w:hAnsiTheme="majorHAnsi" w:cs="Arial"/>
          <w:sz w:val="20"/>
        </w:rPr>
        <w:t xml:space="preserve"> </w:t>
      </w:r>
      <w:r w:rsidRPr="00241820">
        <w:rPr>
          <w:rFonts w:asciiTheme="majorHAnsi" w:hAnsiTheme="majorHAnsi" w:cs="Arial"/>
          <w:sz w:val="20"/>
        </w:rPr>
        <w:t>17</w:t>
      </w:r>
      <w:r w:rsidR="00FB5EBD" w:rsidRPr="00241820">
        <w:rPr>
          <w:rFonts w:asciiTheme="majorHAnsi" w:hAnsiTheme="majorHAnsi" w:cs="Arial"/>
          <w:sz w:val="20"/>
        </w:rPr>
        <w:t xml:space="preserve"> </w:t>
      </w:r>
      <w:r w:rsidRPr="00241820">
        <w:rPr>
          <w:rFonts w:asciiTheme="majorHAnsi" w:hAnsiTheme="majorHAnsi" w:cs="Arial"/>
          <w:sz w:val="20"/>
        </w:rPr>
        <w:t>ust.</w:t>
      </w:r>
      <w:r w:rsidR="00FB5EBD" w:rsidRPr="00241820">
        <w:rPr>
          <w:rFonts w:asciiTheme="majorHAnsi" w:hAnsiTheme="majorHAnsi" w:cs="Arial"/>
          <w:sz w:val="20"/>
        </w:rPr>
        <w:t xml:space="preserve"> </w:t>
      </w:r>
      <w:r w:rsidRPr="00241820">
        <w:rPr>
          <w:rFonts w:asciiTheme="majorHAnsi" w:hAnsiTheme="majorHAnsi" w:cs="Arial"/>
          <w:sz w:val="20"/>
        </w:rPr>
        <w:t>3</w:t>
      </w:r>
      <w:r w:rsidR="00FB5EBD" w:rsidRPr="00241820">
        <w:rPr>
          <w:rFonts w:asciiTheme="majorHAnsi" w:hAnsiTheme="majorHAnsi" w:cs="Arial"/>
          <w:sz w:val="20"/>
        </w:rPr>
        <w:t xml:space="preserve"> </w:t>
      </w:r>
      <w:r w:rsidRPr="00241820">
        <w:rPr>
          <w:rFonts w:asciiTheme="majorHAnsi" w:hAnsiTheme="majorHAnsi" w:cs="Arial"/>
          <w:sz w:val="20"/>
        </w:rPr>
        <w:t>lit.</w:t>
      </w:r>
      <w:r w:rsidR="00FB5EBD" w:rsidRPr="00241820">
        <w:rPr>
          <w:rFonts w:asciiTheme="majorHAnsi" w:hAnsiTheme="majorHAnsi" w:cs="Arial"/>
          <w:sz w:val="20"/>
        </w:rPr>
        <w:t xml:space="preserve"> </w:t>
      </w:r>
      <w:r w:rsidRPr="00241820">
        <w:rPr>
          <w:rFonts w:asciiTheme="majorHAnsi" w:hAnsiTheme="majorHAnsi" w:cs="Arial"/>
          <w:sz w:val="20"/>
        </w:rPr>
        <w:t>b,</w:t>
      </w:r>
      <w:r w:rsidR="00FB5EBD" w:rsidRPr="00241820">
        <w:rPr>
          <w:rFonts w:asciiTheme="majorHAnsi" w:hAnsiTheme="majorHAnsi" w:cs="Arial"/>
          <w:sz w:val="20"/>
        </w:rPr>
        <w:t xml:space="preserve"> </w:t>
      </w:r>
      <w:r w:rsidRPr="00241820">
        <w:rPr>
          <w:rFonts w:asciiTheme="majorHAnsi" w:hAnsiTheme="majorHAnsi" w:cs="Arial"/>
          <w:sz w:val="20"/>
        </w:rPr>
        <w:t>d</w:t>
      </w:r>
      <w:r w:rsidR="00FB5EBD" w:rsidRPr="00241820">
        <w:rPr>
          <w:rFonts w:asciiTheme="majorHAnsi" w:hAnsiTheme="majorHAnsi" w:cs="Arial"/>
          <w:sz w:val="20"/>
        </w:rPr>
        <w:t xml:space="preserve"> </w:t>
      </w:r>
      <w:r w:rsidRPr="00241820">
        <w:rPr>
          <w:rFonts w:asciiTheme="majorHAnsi" w:hAnsiTheme="majorHAnsi" w:cs="Arial"/>
          <w:sz w:val="20"/>
        </w:rPr>
        <w:t>lub</w:t>
      </w:r>
      <w:r w:rsidR="00FB5EBD" w:rsidRPr="00241820">
        <w:rPr>
          <w:rFonts w:asciiTheme="majorHAnsi" w:hAnsiTheme="majorHAnsi" w:cs="Arial"/>
          <w:sz w:val="20"/>
        </w:rPr>
        <w:t xml:space="preserve"> </w:t>
      </w:r>
      <w:r w:rsidRPr="00241820">
        <w:rPr>
          <w:rFonts w:asciiTheme="majorHAnsi" w:hAnsiTheme="majorHAnsi" w:cs="Arial"/>
          <w:sz w:val="20"/>
        </w:rPr>
        <w:t>e</w:t>
      </w:r>
      <w:r w:rsidR="00FB5EBD" w:rsidRPr="00241820">
        <w:rPr>
          <w:rFonts w:asciiTheme="majorHAnsi" w:hAnsiTheme="majorHAnsi" w:cs="Arial"/>
          <w:sz w:val="20"/>
        </w:rPr>
        <w:t xml:space="preserve"> </w:t>
      </w:r>
      <w:r w:rsidRPr="00241820">
        <w:rPr>
          <w:rFonts w:asciiTheme="majorHAnsi" w:hAnsiTheme="majorHAnsi" w:cs="Arial"/>
          <w:sz w:val="20"/>
        </w:rPr>
        <w:t>RODO</w:t>
      </w:r>
      <w:r w:rsidR="00FB5EBD" w:rsidRPr="00241820">
        <w:rPr>
          <w:rFonts w:asciiTheme="majorHAnsi" w:hAnsiTheme="majorHAnsi" w:cs="Arial"/>
          <w:sz w:val="20"/>
        </w:rPr>
        <w:t xml:space="preserve"> </w:t>
      </w:r>
      <w:r w:rsidRPr="00241820">
        <w:rPr>
          <w:rFonts w:asciiTheme="majorHAnsi" w:hAnsiTheme="majorHAnsi" w:cs="Arial"/>
          <w:sz w:val="20"/>
        </w:rPr>
        <w:t>prawo</w:t>
      </w:r>
      <w:r w:rsidR="00FB5EBD" w:rsidRPr="00241820">
        <w:rPr>
          <w:rFonts w:asciiTheme="majorHAnsi" w:hAnsiTheme="majorHAnsi" w:cs="Arial"/>
          <w:sz w:val="20"/>
        </w:rPr>
        <w:t xml:space="preserve"> </w:t>
      </w:r>
      <w:r w:rsidRPr="00241820">
        <w:rPr>
          <w:rFonts w:asciiTheme="majorHAnsi" w:hAnsiTheme="majorHAnsi" w:cs="Arial"/>
          <w:sz w:val="20"/>
        </w:rPr>
        <w:t>do</w:t>
      </w:r>
      <w:r w:rsidR="00FB5EBD" w:rsidRPr="00241820">
        <w:rPr>
          <w:rFonts w:asciiTheme="majorHAnsi" w:hAnsiTheme="majorHAnsi" w:cs="Arial"/>
          <w:sz w:val="20"/>
        </w:rPr>
        <w:t xml:space="preserve"> </w:t>
      </w:r>
      <w:r w:rsidRPr="00241820">
        <w:rPr>
          <w:rFonts w:asciiTheme="majorHAnsi" w:hAnsiTheme="majorHAnsi" w:cs="Arial"/>
          <w:sz w:val="20"/>
        </w:rPr>
        <w:t>usunięcia</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00DD53A1" w:rsidRPr="00241820">
        <w:rPr>
          <w:rFonts w:asciiTheme="majorHAnsi" w:hAnsiTheme="majorHAnsi" w:cs="Arial"/>
          <w:sz w:val="20"/>
        </w:rPr>
        <w:t>osobowych,</w:t>
      </w:r>
    </w:p>
    <w:p w14:paraId="2B836102" w14:textId="77777777" w:rsidR="00480B0C" w:rsidRPr="00241820" w:rsidRDefault="00480B0C" w:rsidP="00C079FF">
      <w:pPr>
        <w:pStyle w:val="Bezodstpw"/>
        <w:numPr>
          <w:ilvl w:val="0"/>
          <w:numId w:val="44"/>
        </w:numPr>
        <w:ind w:left="851" w:hanging="284"/>
        <w:jc w:val="both"/>
        <w:rPr>
          <w:rFonts w:asciiTheme="majorHAnsi" w:hAnsiTheme="majorHAnsi" w:cs="Arial"/>
          <w:sz w:val="20"/>
        </w:rPr>
      </w:pPr>
      <w:r w:rsidRPr="00241820">
        <w:rPr>
          <w:rFonts w:asciiTheme="majorHAnsi" w:hAnsiTheme="majorHAnsi" w:cs="Arial"/>
          <w:sz w:val="20"/>
        </w:rPr>
        <w:t>prawo</w:t>
      </w:r>
      <w:r w:rsidR="00FB5EBD" w:rsidRPr="00241820">
        <w:rPr>
          <w:rFonts w:asciiTheme="majorHAnsi" w:hAnsiTheme="majorHAnsi" w:cs="Arial"/>
          <w:sz w:val="20"/>
        </w:rPr>
        <w:t xml:space="preserve"> </w:t>
      </w:r>
      <w:r w:rsidRPr="00241820">
        <w:rPr>
          <w:rFonts w:asciiTheme="majorHAnsi" w:hAnsiTheme="majorHAnsi" w:cs="Arial"/>
          <w:sz w:val="20"/>
        </w:rPr>
        <w:t>do</w:t>
      </w:r>
      <w:r w:rsidR="00FB5EBD" w:rsidRPr="00241820">
        <w:rPr>
          <w:rFonts w:asciiTheme="majorHAnsi" w:hAnsiTheme="majorHAnsi" w:cs="Arial"/>
          <w:sz w:val="20"/>
        </w:rPr>
        <w:t xml:space="preserve"> </w:t>
      </w:r>
      <w:r w:rsidRPr="00241820">
        <w:rPr>
          <w:rFonts w:asciiTheme="majorHAnsi" w:hAnsiTheme="majorHAnsi" w:cs="Arial"/>
          <w:sz w:val="20"/>
        </w:rPr>
        <w:t>przenoszenia</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Pr="00241820">
        <w:rPr>
          <w:rFonts w:asciiTheme="majorHAnsi" w:hAnsiTheme="majorHAnsi" w:cs="Arial"/>
          <w:sz w:val="20"/>
        </w:rPr>
        <w:t>osobowych,</w:t>
      </w:r>
      <w:r w:rsidR="00FB5EBD" w:rsidRPr="00241820">
        <w:rPr>
          <w:rFonts w:asciiTheme="majorHAnsi" w:hAnsiTheme="majorHAnsi" w:cs="Arial"/>
          <w:sz w:val="20"/>
        </w:rPr>
        <w:t xml:space="preserve"> </w:t>
      </w:r>
      <w:r w:rsidRPr="00241820">
        <w:rPr>
          <w:rFonts w:asciiTheme="majorHAnsi" w:hAnsiTheme="majorHAnsi" w:cs="Arial"/>
          <w:sz w:val="20"/>
        </w:rPr>
        <w:t>o</w:t>
      </w:r>
      <w:r w:rsidR="00FB5EBD" w:rsidRPr="00241820">
        <w:rPr>
          <w:rFonts w:asciiTheme="majorHAnsi" w:hAnsiTheme="majorHAnsi" w:cs="Arial"/>
          <w:sz w:val="20"/>
        </w:rPr>
        <w:t xml:space="preserve"> </w:t>
      </w:r>
      <w:r w:rsidRPr="00241820">
        <w:rPr>
          <w:rFonts w:asciiTheme="majorHAnsi" w:hAnsiTheme="majorHAnsi" w:cs="Arial"/>
          <w:sz w:val="20"/>
        </w:rPr>
        <w:t>którym</w:t>
      </w:r>
      <w:r w:rsidR="00FB5EBD" w:rsidRPr="00241820">
        <w:rPr>
          <w:rFonts w:asciiTheme="majorHAnsi" w:hAnsiTheme="majorHAnsi" w:cs="Arial"/>
          <w:sz w:val="20"/>
        </w:rPr>
        <w:t xml:space="preserve"> </w:t>
      </w:r>
      <w:r w:rsidRPr="00241820">
        <w:rPr>
          <w:rFonts w:asciiTheme="majorHAnsi" w:hAnsiTheme="majorHAnsi" w:cs="Arial"/>
          <w:sz w:val="20"/>
        </w:rPr>
        <w:t>mowa</w:t>
      </w:r>
      <w:r w:rsidR="00FB5EBD" w:rsidRPr="00241820">
        <w:rPr>
          <w:rFonts w:asciiTheme="majorHAnsi" w:hAnsiTheme="majorHAnsi" w:cs="Arial"/>
          <w:sz w:val="20"/>
        </w:rPr>
        <w:t xml:space="preserve"> </w:t>
      </w:r>
      <w:r w:rsidRPr="00241820">
        <w:rPr>
          <w:rFonts w:asciiTheme="majorHAnsi" w:hAnsiTheme="majorHAnsi" w:cs="Arial"/>
          <w:sz w:val="20"/>
        </w:rPr>
        <w:t>w</w:t>
      </w:r>
      <w:r w:rsidR="00FB5EBD" w:rsidRPr="00241820">
        <w:rPr>
          <w:rFonts w:asciiTheme="majorHAnsi" w:hAnsiTheme="majorHAnsi" w:cs="Arial"/>
          <w:sz w:val="20"/>
        </w:rPr>
        <w:t xml:space="preserve"> </w:t>
      </w:r>
      <w:r w:rsidRPr="00241820">
        <w:rPr>
          <w:rFonts w:asciiTheme="majorHAnsi" w:hAnsiTheme="majorHAnsi" w:cs="Arial"/>
          <w:sz w:val="20"/>
        </w:rPr>
        <w:t>art.</w:t>
      </w:r>
      <w:r w:rsidR="00FB5EBD" w:rsidRPr="00241820">
        <w:rPr>
          <w:rFonts w:asciiTheme="majorHAnsi" w:hAnsiTheme="majorHAnsi" w:cs="Arial"/>
          <w:sz w:val="20"/>
        </w:rPr>
        <w:t xml:space="preserve"> </w:t>
      </w:r>
      <w:r w:rsidRPr="00241820">
        <w:rPr>
          <w:rFonts w:asciiTheme="majorHAnsi" w:hAnsiTheme="majorHAnsi" w:cs="Arial"/>
          <w:sz w:val="20"/>
        </w:rPr>
        <w:t>20</w:t>
      </w:r>
      <w:r w:rsidR="00FB5EBD" w:rsidRPr="00241820">
        <w:rPr>
          <w:rFonts w:asciiTheme="majorHAnsi" w:hAnsiTheme="majorHAnsi" w:cs="Arial"/>
          <w:sz w:val="20"/>
        </w:rPr>
        <w:t xml:space="preserve"> </w:t>
      </w:r>
      <w:r w:rsidR="00DD53A1" w:rsidRPr="00241820">
        <w:rPr>
          <w:rFonts w:asciiTheme="majorHAnsi" w:hAnsiTheme="majorHAnsi" w:cs="Arial"/>
          <w:sz w:val="20"/>
        </w:rPr>
        <w:t>RODO,</w:t>
      </w:r>
    </w:p>
    <w:p w14:paraId="6A2D4B83" w14:textId="77777777" w:rsidR="00480B0C" w:rsidRPr="00241820" w:rsidRDefault="00480B0C" w:rsidP="00C079FF">
      <w:pPr>
        <w:pStyle w:val="Bezodstpw"/>
        <w:numPr>
          <w:ilvl w:val="0"/>
          <w:numId w:val="44"/>
        </w:numPr>
        <w:ind w:left="851" w:hanging="284"/>
        <w:jc w:val="both"/>
        <w:rPr>
          <w:rFonts w:asciiTheme="majorHAnsi" w:hAnsiTheme="majorHAnsi" w:cs="Arial"/>
          <w:sz w:val="20"/>
        </w:rPr>
      </w:pPr>
      <w:r w:rsidRPr="00241820">
        <w:rPr>
          <w:rFonts w:asciiTheme="majorHAnsi" w:hAnsiTheme="majorHAnsi" w:cs="Arial"/>
          <w:sz w:val="20"/>
        </w:rPr>
        <w:t>na</w:t>
      </w:r>
      <w:r w:rsidR="00FB5EBD" w:rsidRPr="00241820">
        <w:rPr>
          <w:rFonts w:asciiTheme="majorHAnsi" w:hAnsiTheme="majorHAnsi" w:cs="Arial"/>
          <w:sz w:val="20"/>
        </w:rPr>
        <w:t xml:space="preserve"> </w:t>
      </w:r>
      <w:r w:rsidRPr="00241820">
        <w:rPr>
          <w:rFonts w:asciiTheme="majorHAnsi" w:hAnsiTheme="majorHAnsi" w:cs="Arial"/>
          <w:sz w:val="20"/>
        </w:rPr>
        <w:t>podstawie</w:t>
      </w:r>
      <w:r w:rsidR="00FB5EBD" w:rsidRPr="00241820">
        <w:rPr>
          <w:rFonts w:asciiTheme="majorHAnsi" w:hAnsiTheme="majorHAnsi" w:cs="Arial"/>
          <w:sz w:val="20"/>
        </w:rPr>
        <w:t xml:space="preserve"> </w:t>
      </w:r>
      <w:r w:rsidRPr="00241820">
        <w:rPr>
          <w:rFonts w:asciiTheme="majorHAnsi" w:hAnsiTheme="majorHAnsi" w:cs="Arial"/>
          <w:sz w:val="20"/>
        </w:rPr>
        <w:t>art.</w:t>
      </w:r>
      <w:r w:rsidR="00FB5EBD" w:rsidRPr="00241820">
        <w:rPr>
          <w:rFonts w:asciiTheme="majorHAnsi" w:hAnsiTheme="majorHAnsi" w:cs="Arial"/>
          <w:sz w:val="20"/>
        </w:rPr>
        <w:t xml:space="preserve"> </w:t>
      </w:r>
      <w:r w:rsidRPr="00241820">
        <w:rPr>
          <w:rFonts w:asciiTheme="majorHAnsi" w:hAnsiTheme="majorHAnsi" w:cs="Arial"/>
          <w:sz w:val="20"/>
        </w:rPr>
        <w:t>21</w:t>
      </w:r>
      <w:r w:rsidR="00FB5EBD" w:rsidRPr="00241820">
        <w:rPr>
          <w:rFonts w:asciiTheme="majorHAnsi" w:hAnsiTheme="majorHAnsi" w:cs="Arial"/>
          <w:sz w:val="20"/>
        </w:rPr>
        <w:t xml:space="preserve"> </w:t>
      </w:r>
      <w:r w:rsidRPr="00241820">
        <w:rPr>
          <w:rFonts w:asciiTheme="majorHAnsi" w:hAnsiTheme="majorHAnsi" w:cs="Arial"/>
          <w:sz w:val="20"/>
        </w:rPr>
        <w:t>RODO</w:t>
      </w:r>
      <w:r w:rsidR="00FB5EBD" w:rsidRPr="00241820">
        <w:rPr>
          <w:rFonts w:asciiTheme="majorHAnsi" w:hAnsiTheme="majorHAnsi" w:cs="Arial"/>
          <w:sz w:val="20"/>
        </w:rPr>
        <w:t xml:space="preserve"> </w:t>
      </w:r>
      <w:r w:rsidRPr="00241820">
        <w:rPr>
          <w:rFonts w:asciiTheme="majorHAnsi" w:hAnsiTheme="majorHAnsi" w:cs="Arial"/>
          <w:sz w:val="20"/>
        </w:rPr>
        <w:t>prawo</w:t>
      </w:r>
      <w:r w:rsidR="00FB5EBD" w:rsidRPr="00241820">
        <w:rPr>
          <w:rFonts w:asciiTheme="majorHAnsi" w:hAnsiTheme="majorHAnsi" w:cs="Arial"/>
          <w:sz w:val="20"/>
        </w:rPr>
        <w:t xml:space="preserve"> </w:t>
      </w:r>
      <w:r w:rsidRPr="00241820">
        <w:rPr>
          <w:rFonts w:asciiTheme="majorHAnsi" w:hAnsiTheme="majorHAnsi" w:cs="Arial"/>
          <w:sz w:val="20"/>
        </w:rPr>
        <w:t>sprzeciwu,</w:t>
      </w:r>
      <w:r w:rsidR="00FB5EBD" w:rsidRPr="00241820">
        <w:rPr>
          <w:rFonts w:asciiTheme="majorHAnsi" w:hAnsiTheme="majorHAnsi" w:cs="Arial"/>
          <w:sz w:val="20"/>
        </w:rPr>
        <w:t xml:space="preserve"> </w:t>
      </w:r>
      <w:r w:rsidRPr="00241820">
        <w:rPr>
          <w:rFonts w:asciiTheme="majorHAnsi" w:hAnsiTheme="majorHAnsi" w:cs="Arial"/>
          <w:sz w:val="20"/>
        </w:rPr>
        <w:t>wobec</w:t>
      </w:r>
      <w:r w:rsidR="00FB5EBD" w:rsidRPr="00241820">
        <w:rPr>
          <w:rFonts w:asciiTheme="majorHAnsi" w:hAnsiTheme="majorHAnsi" w:cs="Arial"/>
          <w:sz w:val="20"/>
        </w:rPr>
        <w:t xml:space="preserve"> </w:t>
      </w:r>
      <w:r w:rsidRPr="00241820">
        <w:rPr>
          <w:rFonts w:asciiTheme="majorHAnsi" w:hAnsiTheme="majorHAnsi" w:cs="Arial"/>
          <w:sz w:val="20"/>
        </w:rPr>
        <w:t>przetwarzania</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Pr="00241820">
        <w:rPr>
          <w:rFonts w:asciiTheme="majorHAnsi" w:hAnsiTheme="majorHAnsi" w:cs="Arial"/>
          <w:sz w:val="20"/>
        </w:rPr>
        <w:t>osobowych,</w:t>
      </w:r>
      <w:r w:rsidR="00FB5EBD" w:rsidRPr="00241820">
        <w:rPr>
          <w:rFonts w:asciiTheme="majorHAnsi" w:hAnsiTheme="majorHAnsi" w:cs="Arial"/>
          <w:sz w:val="20"/>
        </w:rPr>
        <w:t xml:space="preserve"> </w:t>
      </w:r>
      <w:r w:rsidRPr="00241820">
        <w:rPr>
          <w:rFonts w:asciiTheme="majorHAnsi" w:hAnsiTheme="majorHAnsi" w:cs="Arial"/>
          <w:sz w:val="20"/>
        </w:rPr>
        <w:t>gdyż</w:t>
      </w:r>
      <w:r w:rsidR="00FB5EBD" w:rsidRPr="00241820">
        <w:rPr>
          <w:rFonts w:asciiTheme="majorHAnsi" w:hAnsiTheme="majorHAnsi" w:cs="Arial"/>
          <w:sz w:val="20"/>
        </w:rPr>
        <w:t xml:space="preserve"> pod</w:t>
      </w:r>
      <w:r w:rsidRPr="00241820">
        <w:rPr>
          <w:rFonts w:asciiTheme="majorHAnsi" w:hAnsiTheme="majorHAnsi" w:cs="Arial"/>
          <w:sz w:val="20"/>
        </w:rPr>
        <w:t>stawą</w:t>
      </w:r>
      <w:r w:rsidR="00FB5EBD" w:rsidRPr="00241820">
        <w:rPr>
          <w:rFonts w:asciiTheme="majorHAnsi" w:hAnsiTheme="majorHAnsi" w:cs="Arial"/>
          <w:sz w:val="20"/>
        </w:rPr>
        <w:t xml:space="preserve"> </w:t>
      </w:r>
      <w:r w:rsidRPr="00241820">
        <w:rPr>
          <w:rFonts w:asciiTheme="majorHAnsi" w:hAnsiTheme="majorHAnsi" w:cs="Arial"/>
          <w:sz w:val="20"/>
        </w:rPr>
        <w:t>prawną</w:t>
      </w:r>
      <w:r w:rsidR="00FB5EBD" w:rsidRPr="00241820">
        <w:rPr>
          <w:rFonts w:asciiTheme="majorHAnsi" w:hAnsiTheme="majorHAnsi" w:cs="Arial"/>
          <w:sz w:val="20"/>
        </w:rPr>
        <w:t xml:space="preserve"> </w:t>
      </w:r>
      <w:r w:rsidRPr="00241820">
        <w:rPr>
          <w:rFonts w:asciiTheme="majorHAnsi" w:hAnsiTheme="majorHAnsi" w:cs="Arial"/>
          <w:sz w:val="20"/>
        </w:rPr>
        <w:t>przetwarzania</w:t>
      </w:r>
      <w:r w:rsidR="00FB5EBD" w:rsidRPr="00241820">
        <w:rPr>
          <w:rFonts w:asciiTheme="majorHAnsi" w:hAnsiTheme="majorHAnsi" w:cs="Arial"/>
          <w:sz w:val="20"/>
        </w:rPr>
        <w:t xml:space="preserve"> </w:t>
      </w:r>
      <w:r w:rsidRPr="00241820">
        <w:rPr>
          <w:rFonts w:asciiTheme="majorHAnsi" w:hAnsiTheme="majorHAnsi" w:cs="Arial"/>
          <w:sz w:val="20"/>
        </w:rPr>
        <w:t>Pani/Pana</w:t>
      </w:r>
      <w:r w:rsidR="00FB5EBD" w:rsidRPr="00241820">
        <w:rPr>
          <w:rFonts w:asciiTheme="majorHAnsi" w:hAnsiTheme="majorHAnsi" w:cs="Arial"/>
          <w:sz w:val="20"/>
        </w:rPr>
        <w:t xml:space="preserve"> </w:t>
      </w:r>
      <w:r w:rsidRPr="00241820">
        <w:rPr>
          <w:rFonts w:asciiTheme="majorHAnsi" w:hAnsiTheme="majorHAnsi" w:cs="Arial"/>
          <w:sz w:val="20"/>
        </w:rPr>
        <w:t>danych</w:t>
      </w:r>
      <w:r w:rsidR="00FB5EBD" w:rsidRPr="00241820">
        <w:rPr>
          <w:rFonts w:asciiTheme="majorHAnsi" w:hAnsiTheme="majorHAnsi" w:cs="Arial"/>
          <w:sz w:val="20"/>
        </w:rPr>
        <w:t xml:space="preserve"> </w:t>
      </w:r>
      <w:r w:rsidRPr="00241820">
        <w:rPr>
          <w:rFonts w:asciiTheme="majorHAnsi" w:hAnsiTheme="majorHAnsi" w:cs="Arial"/>
          <w:sz w:val="20"/>
        </w:rPr>
        <w:t>osobowych</w:t>
      </w:r>
      <w:r w:rsidR="00FB5EBD" w:rsidRPr="00241820">
        <w:rPr>
          <w:rFonts w:asciiTheme="majorHAnsi" w:hAnsiTheme="majorHAnsi" w:cs="Arial"/>
          <w:sz w:val="20"/>
        </w:rPr>
        <w:t xml:space="preserve"> </w:t>
      </w:r>
      <w:r w:rsidRPr="00241820">
        <w:rPr>
          <w:rFonts w:asciiTheme="majorHAnsi" w:hAnsiTheme="majorHAnsi" w:cs="Arial"/>
          <w:sz w:val="20"/>
        </w:rPr>
        <w:t>jest</w:t>
      </w:r>
      <w:r w:rsidR="00FB5EBD" w:rsidRPr="00241820">
        <w:rPr>
          <w:rFonts w:asciiTheme="majorHAnsi" w:hAnsiTheme="majorHAnsi" w:cs="Arial"/>
          <w:sz w:val="20"/>
        </w:rPr>
        <w:t xml:space="preserve"> </w:t>
      </w:r>
      <w:r w:rsidRPr="00241820">
        <w:rPr>
          <w:rFonts w:asciiTheme="majorHAnsi" w:hAnsiTheme="majorHAnsi" w:cs="Arial"/>
          <w:sz w:val="20"/>
        </w:rPr>
        <w:t>art.</w:t>
      </w:r>
      <w:r w:rsidR="00FB5EBD" w:rsidRPr="00241820">
        <w:rPr>
          <w:rFonts w:asciiTheme="majorHAnsi" w:hAnsiTheme="majorHAnsi" w:cs="Arial"/>
          <w:sz w:val="20"/>
        </w:rPr>
        <w:t xml:space="preserve"> </w:t>
      </w:r>
      <w:r w:rsidRPr="00241820">
        <w:rPr>
          <w:rFonts w:asciiTheme="majorHAnsi" w:hAnsiTheme="majorHAnsi" w:cs="Arial"/>
          <w:sz w:val="20"/>
        </w:rPr>
        <w:t>6</w:t>
      </w:r>
      <w:r w:rsidR="00FB5EBD" w:rsidRPr="00241820">
        <w:rPr>
          <w:rFonts w:asciiTheme="majorHAnsi" w:hAnsiTheme="majorHAnsi" w:cs="Arial"/>
          <w:sz w:val="20"/>
        </w:rPr>
        <w:t xml:space="preserve"> </w:t>
      </w:r>
      <w:r w:rsidRPr="00241820">
        <w:rPr>
          <w:rFonts w:asciiTheme="majorHAnsi" w:hAnsiTheme="majorHAnsi" w:cs="Arial"/>
          <w:sz w:val="20"/>
        </w:rPr>
        <w:t>ust.</w:t>
      </w:r>
      <w:r w:rsidR="00FB5EBD" w:rsidRPr="00241820">
        <w:rPr>
          <w:rFonts w:asciiTheme="majorHAnsi" w:hAnsiTheme="majorHAnsi" w:cs="Arial"/>
          <w:sz w:val="20"/>
        </w:rPr>
        <w:t xml:space="preserve"> </w:t>
      </w:r>
      <w:r w:rsidRPr="00241820">
        <w:rPr>
          <w:rFonts w:asciiTheme="majorHAnsi" w:hAnsiTheme="majorHAnsi" w:cs="Arial"/>
          <w:sz w:val="20"/>
        </w:rPr>
        <w:t>1</w:t>
      </w:r>
      <w:r w:rsidR="00FB5EBD" w:rsidRPr="00241820">
        <w:rPr>
          <w:rFonts w:asciiTheme="majorHAnsi" w:hAnsiTheme="majorHAnsi" w:cs="Arial"/>
          <w:sz w:val="20"/>
        </w:rPr>
        <w:t xml:space="preserve"> </w:t>
      </w:r>
      <w:r w:rsidRPr="00241820">
        <w:rPr>
          <w:rFonts w:asciiTheme="majorHAnsi" w:hAnsiTheme="majorHAnsi" w:cs="Arial"/>
          <w:sz w:val="20"/>
        </w:rPr>
        <w:t>lit.</w:t>
      </w:r>
      <w:r w:rsidR="00FB5EBD" w:rsidRPr="00241820">
        <w:rPr>
          <w:rFonts w:asciiTheme="majorHAnsi" w:hAnsiTheme="majorHAnsi" w:cs="Arial"/>
          <w:sz w:val="20"/>
        </w:rPr>
        <w:t xml:space="preserve"> </w:t>
      </w:r>
      <w:r w:rsidRPr="00241820">
        <w:rPr>
          <w:rFonts w:asciiTheme="majorHAnsi" w:hAnsiTheme="majorHAnsi" w:cs="Arial"/>
          <w:sz w:val="20"/>
        </w:rPr>
        <w:t>c</w:t>
      </w:r>
      <w:r w:rsidR="00FB5EBD" w:rsidRPr="00241820">
        <w:rPr>
          <w:rFonts w:asciiTheme="majorHAnsi" w:hAnsiTheme="majorHAnsi" w:cs="Arial"/>
          <w:sz w:val="20"/>
        </w:rPr>
        <w:t xml:space="preserve"> </w:t>
      </w:r>
      <w:r w:rsidR="00C518CB" w:rsidRPr="00241820">
        <w:rPr>
          <w:rFonts w:asciiTheme="majorHAnsi" w:hAnsiTheme="majorHAnsi" w:cs="Arial"/>
          <w:sz w:val="20"/>
        </w:rPr>
        <w:t>RODO;</w:t>
      </w:r>
    </w:p>
    <w:p w14:paraId="66B6CCDC" w14:textId="1BD951B4" w:rsidR="00C518CB" w:rsidRPr="00241820" w:rsidRDefault="00C518CB" w:rsidP="00C079FF">
      <w:pPr>
        <w:pStyle w:val="Bezodstpw"/>
        <w:numPr>
          <w:ilvl w:val="0"/>
          <w:numId w:val="42"/>
        </w:numPr>
        <w:ind w:left="567"/>
        <w:jc w:val="both"/>
        <w:rPr>
          <w:rFonts w:asciiTheme="majorHAnsi" w:hAnsiTheme="majorHAnsi" w:cs="Arial"/>
          <w:sz w:val="20"/>
        </w:rPr>
      </w:pPr>
      <w:r w:rsidRPr="00241820">
        <w:rPr>
          <w:rFonts w:asciiTheme="majorHAnsi" w:hAnsiTheme="majorHAnsi" w:cs="Arial"/>
          <w:sz w:val="20"/>
        </w:rPr>
        <w:t xml:space="preserve">przysługuje Pani/Panu prawo wniesienia skargi do organu nadzorczego na niezgodne </w:t>
      </w:r>
      <w:r w:rsidRPr="00241820">
        <w:rPr>
          <w:rFonts w:asciiTheme="majorHAnsi" w:hAnsiTheme="majorHAnsi" w:cs="Arial"/>
          <w:sz w:val="20"/>
        </w:rPr>
        <w:br/>
        <w:t xml:space="preserve">z RODO przetwarzanie Pani/Pana danych osobowych przez administratora. Organem właściwym dla przedmiotowej skargi jest Urząd Ochrony Danych Osobowych, ul. Stawki 2, </w:t>
      </w:r>
      <w:r w:rsidR="00AB4587">
        <w:rPr>
          <w:rFonts w:asciiTheme="majorHAnsi" w:hAnsiTheme="majorHAnsi" w:cs="Arial"/>
          <w:sz w:val="20"/>
        </w:rPr>
        <w:t xml:space="preserve"> </w:t>
      </w:r>
      <w:r w:rsidRPr="00241820">
        <w:rPr>
          <w:rFonts w:asciiTheme="majorHAnsi" w:hAnsiTheme="majorHAnsi" w:cs="Arial"/>
          <w:sz w:val="20"/>
        </w:rPr>
        <w:t>00-193 Warszawa.</w:t>
      </w:r>
    </w:p>
    <w:p w14:paraId="0DDDFFD2" w14:textId="77777777" w:rsidR="00480B0C" w:rsidRPr="00241820" w:rsidRDefault="00480B0C" w:rsidP="00C079FF">
      <w:pPr>
        <w:pStyle w:val="Bezodstpw"/>
        <w:numPr>
          <w:ilvl w:val="0"/>
          <w:numId w:val="41"/>
        </w:numPr>
        <w:ind w:left="284" w:hanging="284"/>
        <w:jc w:val="both"/>
        <w:rPr>
          <w:rFonts w:asciiTheme="majorHAnsi" w:hAnsiTheme="majorHAnsi" w:cs="Arial"/>
          <w:sz w:val="20"/>
        </w:rPr>
      </w:pPr>
      <w:r w:rsidRPr="00241820">
        <w:rPr>
          <w:rFonts w:asciiTheme="majorHAnsi" w:hAnsiTheme="majorHAnsi" w:cs="Arial"/>
          <w:sz w:val="20"/>
        </w:rPr>
        <w:t>Jednocześnie</w:t>
      </w:r>
      <w:r w:rsidR="00FB5EBD" w:rsidRPr="00241820">
        <w:rPr>
          <w:rFonts w:asciiTheme="majorHAnsi" w:hAnsiTheme="majorHAnsi" w:cs="Arial"/>
          <w:sz w:val="20"/>
        </w:rPr>
        <w:t xml:space="preserve"> </w:t>
      </w:r>
      <w:r w:rsidRPr="00241820">
        <w:rPr>
          <w:rFonts w:asciiTheme="majorHAnsi" w:hAnsiTheme="majorHAnsi" w:cs="Arial"/>
          <w:sz w:val="20"/>
        </w:rPr>
        <w:t>Zamawiający</w:t>
      </w:r>
      <w:r w:rsidR="00FB5EBD" w:rsidRPr="00241820">
        <w:rPr>
          <w:rFonts w:asciiTheme="majorHAnsi" w:hAnsiTheme="majorHAnsi" w:cs="Arial"/>
          <w:sz w:val="20"/>
        </w:rPr>
        <w:t xml:space="preserve"> </w:t>
      </w:r>
      <w:r w:rsidRPr="00241820">
        <w:rPr>
          <w:rFonts w:asciiTheme="majorHAnsi" w:hAnsiTheme="majorHAnsi" w:cs="Arial"/>
          <w:sz w:val="20"/>
        </w:rPr>
        <w:t>przypomina</w:t>
      </w:r>
      <w:r w:rsidR="00FB5EBD" w:rsidRPr="00241820">
        <w:rPr>
          <w:rFonts w:asciiTheme="majorHAnsi" w:hAnsiTheme="majorHAnsi" w:cs="Arial"/>
          <w:sz w:val="20"/>
        </w:rPr>
        <w:t xml:space="preserve"> </w:t>
      </w:r>
      <w:r w:rsidRPr="00241820">
        <w:rPr>
          <w:rFonts w:asciiTheme="majorHAnsi" w:hAnsiTheme="majorHAnsi" w:cs="Arial"/>
          <w:sz w:val="20"/>
        </w:rPr>
        <w:t>o</w:t>
      </w:r>
      <w:r w:rsidR="00FB5EBD" w:rsidRPr="00241820">
        <w:rPr>
          <w:rFonts w:asciiTheme="majorHAnsi" w:hAnsiTheme="majorHAnsi" w:cs="Arial"/>
          <w:sz w:val="20"/>
        </w:rPr>
        <w:t xml:space="preserve"> </w:t>
      </w:r>
      <w:r w:rsidRPr="00241820">
        <w:rPr>
          <w:rFonts w:asciiTheme="majorHAnsi" w:hAnsiTheme="majorHAnsi" w:cs="Arial"/>
          <w:sz w:val="20"/>
        </w:rPr>
        <w:t>ciążącym</w:t>
      </w:r>
      <w:r w:rsidR="00FB5EBD" w:rsidRPr="00241820">
        <w:rPr>
          <w:rFonts w:asciiTheme="majorHAnsi" w:hAnsiTheme="majorHAnsi" w:cs="Arial"/>
          <w:sz w:val="20"/>
        </w:rPr>
        <w:t xml:space="preserve"> </w:t>
      </w:r>
      <w:r w:rsidRPr="00241820">
        <w:rPr>
          <w:rFonts w:asciiTheme="majorHAnsi" w:hAnsiTheme="majorHAnsi" w:cs="Arial"/>
          <w:sz w:val="20"/>
        </w:rPr>
        <w:t>na</w:t>
      </w:r>
      <w:r w:rsidR="00FB5EBD" w:rsidRPr="00241820">
        <w:rPr>
          <w:rFonts w:asciiTheme="majorHAnsi" w:hAnsiTheme="majorHAnsi" w:cs="Arial"/>
          <w:sz w:val="20"/>
        </w:rPr>
        <w:t xml:space="preserve"> </w:t>
      </w:r>
      <w:r w:rsidRPr="00241820">
        <w:rPr>
          <w:rFonts w:asciiTheme="majorHAnsi" w:hAnsiTheme="majorHAnsi" w:cs="Arial"/>
          <w:sz w:val="20"/>
        </w:rPr>
        <w:t>Pani/Panu</w:t>
      </w:r>
      <w:r w:rsidR="00FB5EBD" w:rsidRPr="00241820">
        <w:rPr>
          <w:rFonts w:asciiTheme="majorHAnsi" w:hAnsiTheme="majorHAnsi" w:cs="Arial"/>
          <w:sz w:val="20"/>
        </w:rPr>
        <w:t xml:space="preserve"> </w:t>
      </w:r>
      <w:r w:rsidRPr="00241820">
        <w:rPr>
          <w:rFonts w:asciiTheme="majorHAnsi" w:hAnsiTheme="majorHAnsi" w:cs="Arial"/>
          <w:sz w:val="20"/>
        </w:rPr>
        <w:t>obowiązku</w:t>
      </w:r>
      <w:r w:rsidR="00FB5EBD" w:rsidRPr="00241820">
        <w:rPr>
          <w:rFonts w:asciiTheme="majorHAnsi" w:hAnsiTheme="majorHAnsi" w:cs="Arial"/>
          <w:sz w:val="20"/>
        </w:rPr>
        <w:t xml:space="preserve"> </w:t>
      </w:r>
      <w:r w:rsidRPr="00241820">
        <w:rPr>
          <w:rFonts w:asciiTheme="majorHAnsi" w:hAnsiTheme="majorHAnsi" w:cs="Arial"/>
          <w:sz w:val="20"/>
        </w:rPr>
        <w:t>informacyjnym</w:t>
      </w:r>
      <w:r w:rsidR="00FB5EBD" w:rsidRPr="00241820">
        <w:rPr>
          <w:rFonts w:asciiTheme="majorHAnsi" w:hAnsiTheme="majorHAnsi" w:cs="Arial"/>
          <w:sz w:val="20"/>
        </w:rPr>
        <w:t xml:space="preserve"> wyni</w:t>
      </w:r>
      <w:r w:rsidRPr="00241820">
        <w:rPr>
          <w:rFonts w:asciiTheme="majorHAnsi" w:hAnsiTheme="majorHAnsi" w:cs="Arial"/>
          <w:sz w:val="20"/>
        </w:rPr>
        <w:t>kającym</w:t>
      </w:r>
      <w:r w:rsidR="00FB5EBD" w:rsidRPr="00241820">
        <w:rPr>
          <w:rFonts w:asciiTheme="majorHAnsi" w:hAnsiTheme="majorHAnsi" w:cs="Arial"/>
          <w:sz w:val="20"/>
        </w:rPr>
        <w:t xml:space="preserve"> </w:t>
      </w:r>
      <w:r w:rsidRPr="00241820">
        <w:rPr>
          <w:rFonts w:asciiTheme="majorHAnsi" w:hAnsiTheme="majorHAnsi" w:cs="Arial"/>
          <w:sz w:val="20"/>
        </w:rPr>
        <w:t>z</w:t>
      </w:r>
      <w:r w:rsidR="00FB5EBD" w:rsidRPr="00241820">
        <w:rPr>
          <w:rFonts w:asciiTheme="majorHAnsi" w:hAnsiTheme="majorHAnsi" w:cs="Arial"/>
          <w:sz w:val="20"/>
        </w:rPr>
        <w:t xml:space="preserve"> </w:t>
      </w:r>
      <w:r w:rsidRPr="00241820">
        <w:rPr>
          <w:rFonts w:asciiTheme="majorHAnsi" w:hAnsiTheme="majorHAnsi" w:cs="Arial"/>
          <w:sz w:val="20"/>
        </w:rPr>
        <w:t>art.</w:t>
      </w:r>
      <w:r w:rsidR="00FB5EBD" w:rsidRPr="00241820">
        <w:rPr>
          <w:rFonts w:asciiTheme="majorHAnsi" w:hAnsiTheme="majorHAnsi" w:cs="Arial"/>
          <w:sz w:val="20"/>
        </w:rPr>
        <w:t xml:space="preserve"> </w:t>
      </w:r>
      <w:r w:rsidRPr="00241820">
        <w:rPr>
          <w:rFonts w:asciiTheme="majorHAnsi" w:hAnsiTheme="majorHAnsi" w:cs="Arial"/>
          <w:sz w:val="20"/>
        </w:rPr>
        <w:t>14</w:t>
      </w:r>
      <w:r w:rsidR="00FB5EBD" w:rsidRPr="00241820">
        <w:rPr>
          <w:rFonts w:asciiTheme="majorHAnsi" w:hAnsiTheme="majorHAnsi" w:cs="Arial"/>
          <w:sz w:val="20"/>
        </w:rPr>
        <w:t xml:space="preserve"> </w:t>
      </w:r>
      <w:r w:rsidRPr="00241820">
        <w:rPr>
          <w:rFonts w:asciiTheme="majorHAnsi" w:hAnsiTheme="majorHAnsi" w:cs="Arial"/>
          <w:sz w:val="20"/>
        </w:rPr>
        <w:t>RODO</w:t>
      </w:r>
      <w:r w:rsidR="00FB5EBD" w:rsidRPr="00241820">
        <w:rPr>
          <w:rFonts w:asciiTheme="majorHAnsi" w:hAnsiTheme="majorHAnsi" w:cs="Arial"/>
          <w:sz w:val="20"/>
        </w:rPr>
        <w:t xml:space="preserve"> </w:t>
      </w:r>
      <w:r w:rsidRPr="00241820">
        <w:rPr>
          <w:rFonts w:asciiTheme="majorHAnsi" w:hAnsiTheme="majorHAnsi" w:cs="Arial"/>
          <w:sz w:val="20"/>
        </w:rPr>
        <w:t>względem</w:t>
      </w:r>
      <w:r w:rsidR="00FB5EBD" w:rsidRPr="00241820">
        <w:rPr>
          <w:rFonts w:asciiTheme="majorHAnsi" w:hAnsiTheme="majorHAnsi" w:cs="Arial"/>
          <w:sz w:val="20"/>
        </w:rPr>
        <w:t xml:space="preserve"> </w:t>
      </w:r>
      <w:r w:rsidRPr="00241820">
        <w:rPr>
          <w:rFonts w:asciiTheme="majorHAnsi" w:hAnsiTheme="majorHAnsi" w:cs="Arial"/>
          <w:sz w:val="20"/>
        </w:rPr>
        <w:t>osób</w:t>
      </w:r>
      <w:r w:rsidR="00FB5EBD" w:rsidRPr="00241820">
        <w:rPr>
          <w:rFonts w:asciiTheme="majorHAnsi" w:hAnsiTheme="majorHAnsi" w:cs="Arial"/>
          <w:sz w:val="20"/>
        </w:rPr>
        <w:t xml:space="preserve"> </w:t>
      </w:r>
      <w:r w:rsidRPr="00241820">
        <w:rPr>
          <w:rFonts w:asciiTheme="majorHAnsi" w:hAnsiTheme="majorHAnsi" w:cs="Arial"/>
          <w:sz w:val="20"/>
        </w:rPr>
        <w:t>fizycznych,</w:t>
      </w:r>
      <w:r w:rsidR="00FB5EBD" w:rsidRPr="00241820">
        <w:rPr>
          <w:rFonts w:asciiTheme="majorHAnsi" w:hAnsiTheme="majorHAnsi" w:cs="Arial"/>
          <w:sz w:val="20"/>
        </w:rPr>
        <w:t xml:space="preserve"> </w:t>
      </w:r>
      <w:r w:rsidRPr="00241820">
        <w:rPr>
          <w:rFonts w:asciiTheme="majorHAnsi" w:hAnsiTheme="majorHAnsi" w:cs="Arial"/>
          <w:sz w:val="20"/>
        </w:rPr>
        <w:t>których</w:t>
      </w:r>
      <w:r w:rsidR="00FB5EBD" w:rsidRPr="00241820">
        <w:rPr>
          <w:rFonts w:asciiTheme="majorHAnsi" w:hAnsiTheme="majorHAnsi" w:cs="Arial"/>
          <w:sz w:val="20"/>
        </w:rPr>
        <w:t xml:space="preserve"> </w:t>
      </w:r>
      <w:r w:rsidRPr="00241820">
        <w:rPr>
          <w:rFonts w:asciiTheme="majorHAnsi" w:hAnsiTheme="majorHAnsi" w:cs="Arial"/>
          <w:sz w:val="20"/>
        </w:rPr>
        <w:t>dane</w:t>
      </w:r>
      <w:r w:rsidR="00FB5EBD" w:rsidRPr="00241820">
        <w:rPr>
          <w:rFonts w:asciiTheme="majorHAnsi" w:hAnsiTheme="majorHAnsi" w:cs="Arial"/>
          <w:sz w:val="20"/>
        </w:rPr>
        <w:t xml:space="preserve"> </w:t>
      </w:r>
      <w:r w:rsidRPr="00241820">
        <w:rPr>
          <w:rFonts w:asciiTheme="majorHAnsi" w:hAnsiTheme="majorHAnsi" w:cs="Arial"/>
          <w:sz w:val="20"/>
        </w:rPr>
        <w:t>przekazane</w:t>
      </w:r>
      <w:r w:rsidR="00FB5EBD" w:rsidRPr="00241820">
        <w:rPr>
          <w:rFonts w:asciiTheme="majorHAnsi" w:hAnsiTheme="majorHAnsi" w:cs="Arial"/>
          <w:sz w:val="20"/>
        </w:rPr>
        <w:t xml:space="preserve"> </w:t>
      </w:r>
      <w:r w:rsidRPr="00241820">
        <w:rPr>
          <w:rFonts w:asciiTheme="majorHAnsi" w:hAnsiTheme="majorHAnsi" w:cs="Arial"/>
          <w:sz w:val="20"/>
        </w:rPr>
        <w:t>zostaną</w:t>
      </w:r>
      <w:r w:rsidR="00FB5EBD" w:rsidRPr="00241820">
        <w:rPr>
          <w:rFonts w:asciiTheme="majorHAnsi" w:hAnsiTheme="majorHAnsi" w:cs="Arial"/>
          <w:sz w:val="20"/>
        </w:rPr>
        <w:t xml:space="preserve"> </w:t>
      </w:r>
      <w:r w:rsidRPr="00241820">
        <w:rPr>
          <w:rFonts w:asciiTheme="majorHAnsi" w:hAnsiTheme="majorHAnsi" w:cs="Arial"/>
          <w:sz w:val="20"/>
        </w:rPr>
        <w:t>Zamawiającemu</w:t>
      </w:r>
      <w:r w:rsidR="00FB5EBD" w:rsidRPr="00241820">
        <w:rPr>
          <w:rFonts w:asciiTheme="majorHAnsi" w:hAnsiTheme="majorHAnsi" w:cs="Arial"/>
          <w:sz w:val="20"/>
        </w:rPr>
        <w:t xml:space="preserve"> </w:t>
      </w:r>
      <w:r w:rsidRPr="00241820">
        <w:rPr>
          <w:rFonts w:asciiTheme="majorHAnsi" w:hAnsiTheme="majorHAnsi" w:cs="Arial"/>
          <w:sz w:val="20"/>
        </w:rPr>
        <w:t>w</w:t>
      </w:r>
      <w:r w:rsidR="00FB5EBD" w:rsidRPr="00241820">
        <w:rPr>
          <w:rFonts w:asciiTheme="majorHAnsi" w:hAnsiTheme="majorHAnsi" w:cs="Arial"/>
          <w:sz w:val="20"/>
        </w:rPr>
        <w:t xml:space="preserve"> </w:t>
      </w:r>
      <w:r w:rsidRPr="00241820">
        <w:rPr>
          <w:rFonts w:asciiTheme="majorHAnsi" w:hAnsiTheme="majorHAnsi" w:cs="Arial"/>
          <w:sz w:val="20"/>
        </w:rPr>
        <w:t>związku</w:t>
      </w:r>
      <w:r w:rsidR="00FB5EBD" w:rsidRPr="00241820">
        <w:rPr>
          <w:rFonts w:asciiTheme="majorHAnsi" w:hAnsiTheme="majorHAnsi" w:cs="Arial"/>
          <w:sz w:val="20"/>
        </w:rPr>
        <w:t xml:space="preserve"> </w:t>
      </w:r>
      <w:r w:rsidRPr="00241820">
        <w:rPr>
          <w:rFonts w:asciiTheme="majorHAnsi" w:hAnsiTheme="majorHAnsi" w:cs="Arial"/>
          <w:sz w:val="20"/>
        </w:rPr>
        <w:t>z</w:t>
      </w:r>
      <w:r w:rsidR="00FB5EBD" w:rsidRPr="00241820">
        <w:rPr>
          <w:rFonts w:asciiTheme="majorHAnsi" w:hAnsiTheme="majorHAnsi" w:cs="Arial"/>
          <w:sz w:val="20"/>
        </w:rPr>
        <w:t xml:space="preserve"> </w:t>
      </w:r>
      <w:r w:rsidRPr="00241820">
        <w:rPr>
          <w:rFonts w:asciiTheme="majorHAnsi" w:hAnsiTheme="majorHAnsi" w:cs="Arial"/>
          <w:sz w:val="20"/>
        </w:rPr>
        <w:t>prowadzonym</w:t>
      </w:r>
      <w:r w:rsidR="00FB5EBD" w:rsidRPr="00241820">
        <w:rPr>
          <w:rFonts w:asciiTheme="majorHAnsi" w:hAnsiTheme="majorHAnsi" w:cs="Arial"/>
          <w:sz w:val="20"/>
        </w:rPr>
        <w:t xml:space="preserve"> </w:t>
      </w:r>
      <w:r w:rsidRPr="00241820">
        <w:rPr>
          <w:rFonts w:asciiTheme="majorHAnsi" w:hAnsiTheme="majorHAnsi" w:cs="Arial"/>
          <w:sz w:val="20"/>
        </w:rPr>
        <w:t>postępowaniem</w:t>
      </w:r>
      <w:r w:rsidR="00FB5EBD" w:rsidRPr="00241820">
        <w:rPr>
          <w:rFonts w:asciiTheme="majorHAnsi" w:hAnsiTheme="majorHAnsi" w:cs="Arial"/>
          <w:sz w:val="20"/>
        </w:rPr>
        <w:t xml:space="preserve"> </w:t>
      </w:r>
      <w:r w:rsidRPr="00241820">
        <w:rPr>
          <w:rFonts w:asciiTheme="majorHAnsi" w:hAnsiTheme="majorHAnsi" w:cs="Arial"/>
          <w:sz w:val="20"/>
        </w:rPr>
        <w:t>i</w:t>
      </w:r>
      <w:r w:rsidR="00FB5EBD" w:rsidRPr="00241820">
        <w:rPr>
          <w:rFonts w:asciiTheme="majorHAnsi" w:hAnsiTheme="majorHAnsi" w:cs="Arial"/>
          <w:sz w:val="20"/>
        </w:rPr>
        <w:t xml:space="preserve"> </w:t>
      </w:r>
      <w:r w:rsidRPr="00241820">
        <w:rPr>
          <w:rFonts w:asciiTheme="majorHAnsi" w:hAnsiTheme="majorHAnsi" w:cs="Arial"/>
          <w:sz w:val="20"/>
        </w:rPr>
        <w:t>które</w:t>
      </w:r>
      <w:r w:rsidR="00FB5EBD" w:rsidRPr="00241820">
        <w:rPr>
          <w:rFonts w:asciiTheme="majorHAnsi" w:hAnsiTheme="majorHAnsi" w:cs="Arial"/>
          <w:sz w:val="20"/>
        </w:rPr>
        <w:t xml:space="preserve"> </w:t>
      </w:r>
      <w:r w:rsidRPr="00241820">
        <w:rPr>
          <w:rFonts w:asciiTheme="majorHAnsi" w:hAnsiTheme="majorHAnsi" w:cs="Arial"/>
          <w:sz w:val="20"/>
        </w:rPr>
        <w:t>Zamawiający</w:t>
      </w:r>
      <w:r w:rsidR="00FB5EBD" w:rsidRPr="00241820">
        <w:rPr>
          <w:rFonts w:asciiTheme="majorHAnsi" w:hAnsiTheme="majorHAnsi" w:cs="Arial"/>
          <w:sz w:val="20"/>
        </w:rPr>
        <w:t xml:space="preserve"> </w:t>
      </w:r>
      <w:r w:rsidRPr="00241820">
        <w:rPr>
          <w:rFonts w:asciiTheme="majorHAnsi" w:hAnsiTheme="majorHAnsi" w:cs="Arial"/>
          <w:sz w:val="20"/>
        </w:rPr>
        <w:t>pośrednio</w:t>
      </w:r>
      <w:r w:rsidR="00FB5EBD" w:rsidRPr="00241820">
        <w:rPr>
          <w:rFonts w:asciiTheme="majorHAnsi" w:hAnsiTheme="majorHAnsi" w:cs="Arial"/>
          <w:sz w:val="20"/>
        </w:rPr>
        <w:t xml:space="preserve"> </w:t>
      </w:r>
      <w:r w:rsidRPr="00241820">
        <w:rPr>
          <w:rFonts w:asciiTheme="majorHAnsi" w:hAnsiTheme="majorHAnsi" w:cs="Arial"/>
          <w:sz w:val="20"/>
        </w:rPr>
        <w:t>pozyska</w:t>
      </w:r>
      <w:r w:rsidR="00FB5EBD" w:rsidRPr="00241820">
        <w:rPr>
          <w:rFonts w:asciiTheme="majorHAnsi" w:hAnsiTheme="majorHAnsi" w:cs="Arial"/>
          <w:sz w:val="20"/>
        </w:rPr>
        <w:t xml:space="preserve"> </w:t>
      </w:r>
      <w:r w:rsidRPr="00241820">
        <w:rPr>
          <w:rFonts w:asciiTheme="majorHAnsi" w:hAnsiTheme="majorHAnsi" w:cs="Arial"/>
          <w:sz w:val="20"/>
        </w:rPr>
        <w:t>od</w:t>
      </w:r>
      <w:r w:rsidR="00FB5EBD" w:rsidRPr="00241820">
        <w:rPr>
          <w:rFonts w:asciiTheme="majorHAnsi" w:hAnsiTheme="majorHAnsi" w:cs="Arial"/>
          <w:sz w:val="20"/>
        </w:rPr>
        <w:t xml:space="preserve"> wykonawcy biorącego udział w postępowaniu, chyba że ma zastosowanie co najmniej jedno z wyłączeń, których mowa w art. 14 ust. 5 RODO.</w:t>
      </w:r>
    </w:p>
    <w:p w14:paraId="18ABE459" w14:textId="77777777" w:rsidR="00480B0C" w:rsidRPr="00241820" w:rsidRDefault="00480B0C" w:rsidP="00DE7554">
      <w:pPr>
        <w:pStyle w:val="Bezodstpw"/>
        <w:jc w:val="both"/>
        <w:rPr>
          <w:rFonts w:asciiTheme="majorHAnsi" w:hAnsiTheme="majorHAnsi" w:cs="Arial"/>
          <w:sz w:val="20"/>
        </w:rPr>
      </w:pPr>
    </w:p>
    <w:p w14:paraId="1563E1A2" w14:textId="77777777" w:rsidR="00C518CB" w:rsidRDefault="00C518CB" w:rsidP="00C518CB">
      <w:pPr>
        <w:pStyle w:val="Bezodstpw"/>
        <w:rPr>
          <w:rFonts w:ascii="Arial" w:hAnsi="Arial" w:cs="Arial"/>
          <w:sz w:val="20"/>
        </w:rPr>
      </w:pPr>
    </w:p>
    <w:p w14:paraId="33D3B947" w14:textId="77777777" w:rsidR="007519A3" w:rsidRDefault="007519A3" w:rsidP="007519A3"/>
    <w:p w14:paraId="5C779FD3" w14:textId="77777777" w:rsidR="007519A3" w:rsidRDefault="007519A3" w:rsidP="007519A3"/>
    <w:p w14:paraId="743B42FB" w14:textId="6C2D2EE5" w:rsidR="007519A3" w:rsidRDefault="007519A3" w:rsidP="007519A3"/>
    <w:p w14:paraId="1C6CEA06" w14:textId="195AB223" w:rsidR="007B2A75" w:rsidRDefault="007B2A75" w:rsidP="007519A3"/>
    <w:p w14:paraId="4770A6E8" w14:textId="47BFE2FB" w:rsidR="007B2A75" w:rsidRDefault="007B2A75" w:rsidP="007519A3"/>
    <w:p w14:paraId="277382B7" w14:textId="156A5D8E" w:rsidR="007B2A75" w:rsidRDefault="007B2A75" w:rsidP="007519A3"/>
    <w:p w14:paraId="2C93D778" w14:textId="3EBDE9FD" w:rsidR="007B2A75" w:rsidRDefault="007B2A75" w:rsidP="007519A3"/>
    <w:p w14:paraId="16C66F1F" w14:textId="55A1B46E" w:rsidR="007B2A75" w:rsidRDefault="007B2A75" w:rsidP="007519A3"/>
    <w:p w14:paraId="3793B455" w14:textId="3879E896" w:rsidR="007B2A75" w:rsidRDefault="007B2A75" w:rsidP="007519A3"/>
    <w:p w14:paraId="37DC95D0" w14:textId="246C25CE" w:rsidR="007B2A75" w:rsidRDefault="007B2A75" w:rsidP="007519A3"/>
    <w:p w14:paraId="63F3101F" w14:textId="7EBE6F9E" w:rsidR="007B2A75" w:rsidRDefault="007B2A75" w:rsidP="007519A3"/>
    <w:p w14:paraId="6ACCF1FD" w14:textId="536C5ED6" w:rsidR="007B2A75" w:rsidRDefault="007B2A75" w:rsidP="007519A3"/>
    <w:p w14:paraId="7F7F0F2E" w14:textId="487656F0" w:rsidR="007B2A75" w:rsidRDefault="007B2A75" w:rsidP="007519A3"/>
    <w:p w14:paraId="7EF21F82" w14:textId="29AFB4C4" w:rsidR="007B2A75" w:rsidRDefault="007B2A75" w:rsidP="007519A3"/>
    <w:p w14:paraId="54B68477" w14:textId="7904AB15" w:rsidR="007B2A75" w:rsidRDefault="007B2A75" w:rsidP="007519A3"/>
    <w:p w14:paraId="43244D60" w14:textId="62B92261" w:rsidR="007B2A75" w:rsidRDefault="007B2A75" w:rsidP="007519A3"/>
    <w:p w14:paraId="7368E084" w14:textId="197A1CC5" w:rsidR="007B2A75" w:rsidRDefault="007B2A75" w:rsidP="007519A3"/>
    <w:p w14:paraId="7CAE6BEF" w14:textId="4A6F9CC5" w:rsidR="007B2A75" w:rsidRDefault="007B2A75" w:rsidP="007519A3"/>
    <w:p w14:paraId="36DE0F9A" w14:textId="00095F37" w:rsidR="007B2A75" w:rsidRDefault="007B2A75" w:rsidP="007519A3"/>
    <w:p w14:paraId="02967369" w14:textId="60D63FFC" w:rsidR="007B2A75" w:rsidRDefault="007B2A75" w:rsidP="007519A3"/>
    <w:p w14:paraId="1661A0ED" w14:textId="3A676775" w:rsidR="007B2A75" w:rsidRDefault="007B2A75" w:rsidP="007519A3"/>
    <w:p w14:paraId="2BF8D8A9" w14:textId="049C871E" w:rsidR="007B2A75" w:rsidRDefault="007B2A75" w:rsidP="007519A3"/>
    <w:p w14:paraId="03F83476" w14:textId="64014CEF" w:rsidR="007B2A75" w:rsidRDefault="007B2A75" w:rsidP="007519A3"/>
    <w:p w14:paraId="20F16443" w14:textId="67A02658" w:rsidR="007B2A75" w:rsidRDefault="007B2A75" w:rsidP="007519A3"/>
    <w:p w14:paraId="05EBED2B" w14:textId="46F62D03" w:rsidR="007B2A75" w:rsidRDefault="007B2A75" w:rsidP="007519A3"/>
    <w:p w14:paraId="6D29B43D" w14:textId="685F1CE8" w:rsidR="007B2A75" w:rsidRDefault="007B2A75" w:rsidP="007519A3"/>
    <w:p w14:paraId="23E4E95E" w14:textId="77777777" w:rsidR="00AB4587" w:rsidRDefault="00AB4587" w:rsidP="007519A3"/>
    <w:p w14:paraId="04238BF0" w14:textId="62BC1FEC" w:rsidR="007B2A75" w:rsidRDefault="007B2A75" w:rsidP="007519A3"/>
    <w:p w14:paraId="6621813D" w14:textId="2E67FF91" w:rsidR="007B2A75" w:rsidRDefault="007B2A75" w:rsidP="007519A3"/>
    <w:p w14:paraId="66C4218F" w14:textId="0D485A85" w:rsidR="007B2A75" w:rsidRDefault="007B2A75" w:rsidP="007519A3"/>
    <w:p w14:paraId="2BC5658D" w14:textId="4ED5A5C4" w:rsidR="007B2A75" w:rsidRDefault="007B2A75" w:rsidP="007519A3"/>
    <w:p w14:paraId="20859584" w14:textId="77777777" w:rsidR="007519A3" w:rsidRDefault="007519A3" w:rsidP="007519A3"/>
    <w:p w14:paraId="239C33C9" w14:textId="4AEBC6F4" w:rsidR="007B2A75" w:rsidRPr="007B2A75" w:rsidRDefault="007B2A75" w:rsidP="007B2A75">
      <w:pPr>
        <w:keepNext/>
        <w:jc w:val="right"/>
        <w:outlineLvl w:val="2"/>
        <w:rPr>
          <w:rFonts w:asciiTheme="majorHAnsi" w:hAnsiTheme="majorHAnsi" w:cs="Arial"/>
          <w:b/>
          <w:bCs/>
          <w:i/>
          <w:sz w:val="20"/>
          <w:szCs w:val="20"/>
        </w:rPr>
      </w:pPr>
      <w:r w:rsidRPr="007B2A75">
        <w:rPr>
          <w:rFonts w:asciiTheme="majorHAnsi" w:hAnsiTheme="majorHAnsi" w:cs="Arial"/>
          <w:b/>
          <w:bCs/>
          <w:i/>
          <w:sz w:val="20"/>
          <w:szCs w:val="20"/>
        </w:rPr>
        <w:lastRenderedPageBreak/>
        <w:t>Załącznik Nr 8</w:t>
      </w:r>
      <w:r>
        <w:rPr>
          <w:rFonts w:asciiTheme="majorHAnsi" w:hAnsiTheme="majorHAnsi" w:cs="Arial"/>
          <w:b/>
          <w:bCs/>
          <w:i/>
          <w:sz w:val="20"/>
          <w:szCs w:val="20"/>
        </w:rPr>
        <w:t>b</w:t>
      </w:r>
      <w:r w:rsidRPr="007B2A75">
        <w:rPr>
          <w:rFonts w:asciiTheme="majorHAnsi" w:hAnsiTheme="majorHAnsi" w:cs="Arial"/>
          <w:b/>
          <w:bCs/>
          <w:i/>
          <w:sz w:val="20"/>
          <w:szCs w:val="20"/>
        </w:rPr>
        <w:t xml:space="preserve"> do SWZ – </w:t>
      </w:r>
    </w:p>
    <w:p w14:paraId="3A7B7AC4" w14:textId="77777777" w:rsidR="007B2A75" w:rsidRPr="007B2A75" w:rsidRDefault="007B2A75" w:rsidP="007B2A75">
      <w:pPr>
        <w:keepNext/>
        <w:jc w:val="right"/>
        <w:outlineLvl w:val="2"/>
        <w:rPr>
          <w:rFonts w:asciiTheme="majorHAnsi" w:hAnsiTheme="majorHAnsi" w:cs="Arial"/>
          <w:b/>
          <w:bCs/>
          <w:i/>
          <w:sz w:val="20"/>
          <w:szCs w:val="20"/>
        </w:rPr>
      </w:pPr>
      <w:r w:rsidRPr="007B2A75">
        <w:rPr>
          <w:rFonts w:asciiTheme="majorHAnsi" w:hAnsiTheme="majorHAnsi" w:cs="Arial"/>
          <w:b/>
          <w:bCs/>
          <w:i/>
          <w:sz w:val="20"/>
          <w:szCs w:val="20"/>
        </w:rPr>
        <w:t xml:space="preserve">Klauzula informacyjna dotycząca </w:t>
      </w:r>
    </w:p>
    <w:p w14:paraId="2E217564" w14:textId="77777777" w:rsidR="007B2A75" w:rsidRPr="007B2A75" w:rsidRDefault="007B2A75" w:rsidP="007B2A75">
      <w:pPr>
        <w:keepNext/>
        <w:jc w:val="right"/>
        <w:outlineLvl w:val="2"/>
        <w:rPr>
          <w:rFonts w:asciiTheme="majorHAnsi" w:hAnsiTheme="majorHAnsi" w:cs="Arial"/>
          <w:b/>
          <w:bCs/>
          <w:i/>
          <w:sz w:val="20"/>
          <w:szCs w:val="20"/>
        </w:rPr>
      </w:pPr>
      <w:r w:rsidRPr="007B2A75">
        <w:rPr>
          <w:rFonts w:asciiTheme="majorHAnsi" w:hAnsiTheme="majorHAnsi" w:cs="Arial"/>
          <w:b/>
          <w:bCs/>
          <w:i/>
          <w:sz w:val="20"/>
          <w:szCs w:val="20"/>
        </w:rPr>
        <w:t xml:space="preserve">przetwarzania danych osobowych </w:t>
      </w:r>
    </w:p>
    <w:p w14:paraId="54A13C0B" w14:textId="523C6CB6" w:rsidR="007B2A75" w:rsidRPr="007B2A75" w:rsidRDefault="007B2A75" w:rsidP="007B2A75">
      <w:pPr>
        <w:keepNext/>
        <w:jc w:val="right"/>
        <w:outlineLvl w:val="2"/>
        <w:rPr>
          <w:rFonts w:asciiTheme="majorHAnsi" w:hAnsiTheme="majorHAnsi" w:cs="Arial"/>
          <w:b/>
          <w:bCs/>
          <w:i/>
          <w:sz w:val="20"/>
          <w:szCs w:val="20"/>
        </w:rPr>
      </w:pPr>
      <w:r w:rsidRPr="007B2A75">
        <w:rPr>
          <w:rFonts w:asciiTheme="majorHAnsi" w:hAnsiTheme="majorHAnsi" w:cs="Arial"/>
          <w:b/>
          <w:bCs/>
          <w:i/>
          <w:sz w:val="20"/>
          <w:szCs w:val="20"/>
        </w:rPr>
        <w:t xml:space="preserve">Część </w:t>
      </w:r>
      <w:r>
        <w:rPr>
          <w:rFonts w:asciiTheme="majorHAnsi" w:hAnsiTheme="majorHAnsi" w:cs="Arial"/>
          <w:b/>
          <w:bCs/>
          <w:i/>
          <w:sz w:val="20"/>
          <w:szCs w:val="20"/>
        </w:rPr>
        <w:t>I</w:t>
      </w:r>
      <w:r w:rsidRPr="007B2A75">
        <w:rPr>
          <w:rFonts w:asciiTheme="majorHAnsi" w:hAnsiTheme="majorHAnsi" w:cs="Arial"/>
          <w:b/>
          <w:bCs/>
          <w:i/>
          <w:sz w:val="20"/>
          <w:szCs w:val="20"/>
        </w:rPr>
        <w:t>I</w:t>
      </w:r>
    </w:p>
    <w:p w14:paraId="48894D1C" w14:textId="77777777" w:rsidR="007B2A75" w:rsidRPr="007B2A75" w:rsidRDefault="007B2A75" w:rsidP="007B2A75">
      <w:pPr>
        <w:keepNext/>
        <w:jc w:val="right"/>
        <w:outlineLvl w:val="2"/>
        <w:rPr>
          <w:rFonts w:asciiTheme="majorHAnsi" w:hAnsiTheme="majorHAnsi" w:cs="Arial"/>
          <w:b/>
          <w:bCs/>
          <w:i/>
          <w:sz w:val="20"/>
          <w:szCs w:val="20"/>
        </w:rPr>
      </w:pPr>
    </w:p>
    <w:p w14:paraId="56600037" w14:textId="77777777" w:rsidR="007B2A75" w:rsidRPr="007B2A75" w:rsidRDefault="007B2A75" w:rsidP="007B2A75">
      <w:pPr>
        <w:jc w:val="both"/>
        <w:rPr>
          <w:rFonts w:asciiTheme="majorHAnsi" w:hAnsiTheme="majorHAnsi" w:cs="Tahoma"/>
          <w:bCs/>
          <w:sz w:val="18"/>
          <w:szCs w:val="18"/>
        </w:rPr>
      </w:pPr>
      <w:r w:rsidRPr="007B2A75">
        <w:rPr>
          <w:rFonts w:asciiTheme="majorHAnsi" w:hAnsiTheme="majorHAnsi" w:cs="Tahoma"/>
          <w:bCs/>
          <w:sz w:val="18"/>
          <w:szCs w:val="18"/>
        </w:rPr>
        <w:t xml:space="preserve">Nazwa zadania: </w:t>
      </w:r>
    </w:p>
    <w:p w14:paraId="3BF51E0A" w14:textId="77777777" w:rsidR="007B2A75" w:rsidRPr="007B2A75" w:rsidRDefault="007B2A75" w:rsidP="007B2A75">
      <w:pPr>
        <w:widowControl w:val="0"/>
        <w:suppressAutoHyphens/>
        <w:spacing w:line="276" w:lineRule="auto"/>
        <w:jc w:val="both"/>
        <w:rPr>
          <w:rFonts w:asciiTheme="majorHAnsi" w:eastAsia="Lucida Sans Unicode" w:hAnsiTheme="majorHAnsi" w:cs="Arial"/>
          <w:b/>
          <w:sz w:val="22"/>
          <w:szCs w:val="22"/>
          <w:lang w:eastAsia="ar-SA"/>
        </w:rPr>
      </w:pPr>
    </w:p>
    <w:p w14:paraId="458E3A3A" w14:textId="7D9C3C24" w:rsidR="007B2A75" w:rsidRPr="007B2A75" w:rsidRDefault="007B2A75" w:rsidP="00C7687B">
      <w:pPr>
        <w:widowControl w:val="0"/>
        <w:suppressAutoHyphens/>
        <w:spacing w:line="276" w:lineRule="auto"/>
        <w:jc w:val="center"/>
        <w:rPr>
          <w:rFonts w:asciiTheme="majorHAnsi" w:eastAsia="Lucida Sans Unicode" w:hAnsiTheme="majorHAnsi" w:cs="Arial"/>
          <w:b/>
          <w:sz w:val="22"/>
          <w:szCs w:val="22"/>
          <w:lang w:eastAsia="ar-SA"/>
        </w:rPr>
      </w:pPr>
      <w:r w:rsidRPr="007B2A75">
        <w:rPr>
          <w:rFonts w:asciiTheme="majorHAnsi" w:eastAsia="Lucida Sans Unicode" w:hAnsiTheme="majorHAnsi" w:cs="Arial"/>
          <w:b/>
          <w:sz w:val="22"/>
          <w:szCs w:val="22"/>
          <w:lang w:eastAsia="ar-SA"/>
        </w:rPr>
        <w:t xml:space="preserve">Kompleksowa dostawa gazu ziemnego wysokometanowego typu E ze stacji regazyfikacji LNG do </w:t>
      </w:r>
      <w:r>
        <w:rPr>
          <w:rFonts w:asciiTheme="majorHAnsi" w:eastAsia="Lucida Sans Unicode" w:hAnsiTheme="majorHAnsi" w:cs="Arial"/>
          <w:b/>
          <w:sz w:val="22"/>
          <w:szCs w:val="22"/>
          <w:lang w:eastAsia="ar-SA"/>
        </w:rPr>
        <w:t>Przedszkola Miejskiego</w:t>
      </w:r>
      <w:r w:rsidRPr="007B2A75">
        <w:rPr>
          <w:rFonts w:asciiTheme="majorHAnsi" w:eastAsia="Lucida Sans Unicode" w:hAnsiTheme="majorHAnsi" w:cs="Arial"/>
          <w:b/>
          <w:sz w:val="22"/>
          <w:szCs w:val="22"/>
          <w:lang w:eastAsia="ar-SA"/>
        </w:rPr>
        <w:t xml:space="preserve"> w Bierutowie</w:t>
      </w:r>
    </w:p>
    <w:p w14:paraId="7C5C9FAE" w14:textId="77777777" w:rsidR="007B2A75" w:rsidRPr="007B2A75" w:rsidRDefault="007B2A75" w:rsidP="007B2A75">
      <w:pPr>
        <w:jc w:val="both"/>
        <w:rPr>
          <w:rFonts w:asciiTheme="majorHAnsi" w:hAnsiTheme="majorHAnsi" w:cs="Arial"/>
          <w:b/>
          <w:sz w:val="22"/>
          <w:szCs w:val="22"/>
        </w:rPr>
      </w:pPr>
    </w:p>
    <w:p w14:paraId="0866C389" w14:textId="77777777" w:rsidR="007B2A75" w:rsidRPr="007B2A75" w:rsidRDefault="007B2A75" w:rsidP="007B2A75">
      <w:pPr>
        <w:jc w:val="both"/>
        <w:rPr>
          <w:rFonts w:asciiTheme="majorHAnsi" w:hAnsiTheme="majorHAnsi" w:cs="Tahoma"/>
          <w:bCs/>
          <w:sz w:val="18"/>
          <w:szCs w:val="18"/>
        </w:rPr>
      </w:pPr>
    </w:p>
    <w:p w14:paraId="696812D8" w14:textId="77777777" w:rsidR="007B2A75" w:rsidRPr="007B2A75" w:rsidRDefault="007B2A75" w:rsidP="007B2A75">
      <w:pPr>
        <w:widowControl w:val="0"/>
        <w:suppressAutoHyphens/>
        <w:spacing w:line="276" w:lineRule="auto"/>
        <w:jc w:val="both"/>
        <w:rPr>
          <w:rFonts w:asciiTheme="majorHAnsi" w:eastAsia="Lucida Sans Unicode" w:hAnsiTheme="majorHAnsi" w:cs="Arial"/>
          <w:sz w:val="20"/>
          <w:szCs w:val="20"/>
          <w:lang w:eastAsia="ar-SA"/>
        </w:rPr>
      </w:pPr>
      <w:r w:rsidRPr="007B2A75">
        <w:rPr>
          <w:rFonts w:asciiTheme="majorHAnsi" w:eastAsia="Lucida Sans Unicode" w:hAnsiTheme="majorHAnsi" w:cs="Arial"/>
          <w:b/>
          <w:bCs/>
          <w:sz w:val="20"/>
          <w:szCs w:val="20"/>
          <w:lang w:eastAsia="ar-SA"/>
        </w:rPr>
        <w:t>Klauzula informacyjna dotycząca przetwarzania danych osobowych</w:t>
      </w:r>
    </w:p>
    <w:p w14:paraId="58A7CB86" w14:textId="77777777" w:rsidR="007B2A75" w:rsidRPr="007B2A75" w:rsidRDefault="007B2A75" w:rsidP="007B2A75">
      <w:pPr>
        <w:widowControl w:val="0"/>
        <w:suppressAutoHyphens/>
        <w:spacing w:line="276" w:lineRule="auto"/>
        <w:jc w:val="both"/>
        <w:rPr>
          <w:rFonts w:asciiTheme="majorHAnsi" w:eastAsia="Lucida Sans Unicode" w:hAnsiTheme="majorHAnsi" w:cs="Arial"/>
          <w:sz w:val="20"/>
          <w:szCs w:val="20"/>
          <w:lang w:eastAsia="ar-SA"/>
        </w:rPr>
      </w:pPr>
    </w:p>
    <w:p w14:paraId="3837B277" w14:textId="77777777" w:rsidR="007B2A75" w:rsidRPr="007B2A75" w:rsidRDefault="007B2A75" w:rsidP="00A74069">
      <w:pPr>
        <w:widowControl w:val="0"/>
        <w:numPr>
          <w:ilvl w:val="0"/>
          <w:numId w:val="88"/>
        </w:numPr>
        <w:suppressAutoHyphens/>
        <w:ind w:left="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 str.1), dalej „RODO”, informuję, że:</w:t>
      </w:r>
    </w:p>
    <w:p w14:paraId="4BC65074" w14:textId="77777777" w:rsidR="007B2A75" w:rsidRPr="007B2A75" w:rsidRDefault="007B2A75" w:rsidP="00A74069">
      <w:pPr>
        <w:numPr>
          <w:ilvl w:val="0"/>
          <w:numId w:val="85"/>
        </w:numPr>
        <w:ind w:left="567" w:hanging="283"/>
        <w:jc w:val="both"/>
        <w:rPr>
          <w:rFonts w:asciiTheme="majorHAnsi" w:eastAsia="Lucida Sans Unicode" w:hAnsiTheme="majorHAnsi" w:cs="Arial"/>
          <w:color w:val="00B0F0"/>
          <w:sz w:val="20"/>
          <w:szCs w:val="20"/>
          <w:lang w:eastAsia="ar-SA"/>
        </w:rPr>
      </w:pPr>
      <w:r w:rsidRPr="007B2A75">
        <w:rPr>
          <w:rFonts w:asciiTheme="majorHAnsi" w:eastAsia="Lucida Sans Unicode" w:hAnsiTheme="majorHAnsi" w:cs="Arial"/>
          <w:sz w:val="20"/>
          <w:szCs w:val="20"/>
          <w:lang w:eastAsia="ar-SA"/>
        </w:rPr>
        <w:t>administratorem Pani/Pana danych osobowych jest Dyrektor Centrum Usług Wspólnych, wykonujący swoje zadania przy pomocy Centrum Usług Wspólnych w Bierutowie, zlokalizowanego w Bierutowie przy  ul. Kolejowej 7;</w:t>
      </w:r>
    </w:p>
    <w:p w14:paraId="12094816" w14:textId="77777777" w:rsidR="007B2A75" w:rsidRPr="007B2A75" w:rsidRDefault="007B2A75" w:rsidP="00A74069">
      <w:pPr>
        <w:widowControl w:val="0"/>
        <w:numPr>
          <w:ilvl w:val="0"/>
          <w:numId w:val="85"/>
        </w:numPr>
        <w:suppressAutoHyphens/>
        <w:ind w:left="567" w:hanging="283"/>
        <w:contextualSpacing/>
        <w:rPr>
          <w:rFonts w:asciiTheme="majorHAnsi" w:eastAsia="Lucida Sans Unicode" w:hAnsiTheme="majorHAnsi" w:cs="Arial"/>
          <w:sz w:val="20"/>
          <w:szCs w:val="20"/>
          <w:lang w:eastAsia="ar-SA"/>
        </w:rPr>
      </w:pPr>
      <w:r w:rsidRPr="007B2A75">
        <w:rPr>
          <w:rFonts w:asciiTheme="majorHAnsi" w:eastAsia="DejaVu Sans" w:hAnsiTheme="majorHAnsi" w:cs="Arial"/>
          <w:kern w:val="1"/>
          <w:sz w:val="20"/>
          <w:lang w:eastAsia="ar-SA"/>
        </w:rPr>
        <w:t xml:space="preserve">w sprawach związanych z Pani/Pana danymi proszę kontaktować się z Inspektorem Ochrony Danych panem Markiem Adamaszkiem, kontakt pisemny za pomocą poczty tradycyjnej na adres: Centrum Usług Wspólnych w Bierutowie, ul. Kolejowa 7, 56-420 Bierutów, </w:t>
      </w:r>
      <w:r w:rsidRPr="007B2A75">
        <w:rPr>
          <w:rFonts w:asciiTheme="majorHAnsi" w:eastAsia="Lucida Sans Unicode" w:hAnsiTheme="majorHAnsi" w:cs="Arial"/>
          <w:sz w:val="20"/>
          <w:szCs w:val="20"/>
          <w:lang w:eastAsia="ar-SA"/>
        </w:rPr>
        <w:t xml:space="preserve">Dane kontaktowe Inspektora Ochrony Danych: adres email: </w:t>
      </w:r>
      <w:hyperlink r:id="rId31" w:history="1">
        <w:r w:rsidRPr="007B2A75">
          <w:rPr>
            <w:rFonts w:asciiTheme="majorHAnsi" w:eastAsia="Lucida Sans Unicode" w:hAnsiTheme="majorHAnsi" w:cs="Arial"/>
            <w:color w:val="0000FF"/>
            <w:sz w:val="20"/>
            <w:szCs w:val="20"/>
            <w:u w:val="single"/>
            <w:lang w:eastAsia="ar-SA"/>
          </w:rPr>
          <w:t>abi@adametronics.pl</w:t>
        </w:r>
      </w:hyperlink>
      <w:r w:rsidRPr="007B2A75">
        <w:rPr>
          <w:rFonts w:asciiTheme="majorHAnsi" w:eastAsia="Lucida Sans Unicode" w:hAnsiTheme="majorHAnsi" w:cs="Arial"/>
          <w:sz w:val="20"/>
          <w:szCs w:val="20"/>
          <w:lang w:eastAsia="ar-SA"/>
        </w:rPr>
        <w:t xml:space="preserve"> .</w:t>
      </w:r>
    </w:p>
    <w:p w14:paraId="091F3496"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0D3101A3"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odbiorcami Pani/Pana danych osobowych będą osoby lub podmioty, którym udostępniona zostanie dokumentacja postępowania w oparciu o art. 18 oraz art. 74 ustawy Pzp;</w:t>
      </w:r>
    </w:p>
    <w:p w14:paraId="2C1884F6"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3B1946E"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obowiązek podania przez Panią/Pana danych osobowych bezpośrednio Pani/Pana dotyczących jest wymogiem ustawowym określonym w przepisach ustawy Pzp, związanym z udziałem w postępowaniu o udzielenie zamówienia publicznego; konsekwencje nie podania określonych danych wynikają z ustawy Pzp;</w:t>
      </w:r>
    </w:p>
    <w:p w14:paraId="0E98093F"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w odniesieniu do Pani/Pana danych osobowych decyzje nie będą podejmowane w sposób zautomatyzowany, stosowanie do art. 22 RODO;</w:t>
      </w:r>
    </w:p>
    <w:p w14:paraId="79A75BB9"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posiada Pan/Pani:</w:t>
      </w:r>
    </w:p>
    <w:p w14:paraId="2476BDFF" w14:textId="46AEF15C" w:rsidR="007B2A75" w:rsidRPr="007B2A75" w:rsidRDefault="007B2A75" w:rsidP="00A74069">
      <w:pPr>
        <w:widowControl w:val="0"/>
        <w:numPr>
          <w:ilvl w:val="0"/>
          <w:numId w:val="86"/>
        </w:numPr>
        <w:suppressAutoHyphens/>
        <w:ind w:left="851"/>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w:t>
      </w:r>
      <w:r w:rsidR="00986FD7">
        <w:rPr>
          <w:rFonts w:asciiTheme="majorHAnsi" w:eastAsia="Lucida Sans Unicode" w:hAnsiTheme="majorHAnsi" w:cs="Arial"/>
          <w:sz w:val="20"/>
          <w:szCs w:val="20"/>
          <w:lang w:eastAsia="ar-SA"/>
        </w:rPr>
        <w:t xml:space="preserve"> </w:t>
      </w:r>
      <w:r w:rsidRPr="007B2A75">
        <w:rPr>
          <w:rFonts w:asciiTheme="majorHAnsi" w:eastAsia="Lucida Sans Unicode" w:hAnsiTheme="majorHAnsi" w:cs="Arial"/>
          <w:sz w:val="20"/>
          <w:szCs w:val="20"/>
          <w:lang w:eastAsia="ar-SA"/>
        </w:rPr>
        <w:t>nazwy lub daty postępowania o udzielenie zamówienia publicznego lub konkursu albo sprecyzowanie nazwy lub daty zakończonego postępowania o udzielenie zamówienia),</w:t>
      </w:r>
    </w:p>
    <w:p w14:paraId="7A63A7CA" w14:textId="77777777" w:rsidR="007B2A75" w:rsidRPr="007B2A75" w:rsidRDefault="007B2A75" w:rsidP="00A74069">
      <w:pPr>
        <w:widowControl w:val="0"/>
        <w:numPr>
          <w:ilvl w:val="0"/>
          <w:numId w:val="86"/>
        </w:numPr>
        <w:suppressAutoHyphens/>
        <w:ind w:left="851"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C28ED83" w14:textId="77777777" w:rsidR="007B2A75" w:rsidRPr="007B2A75" w:rsidRDefault="007B2A75" w:rsidP="00A74069">
      <w:pPr>
        <w:widowControl w:val="0"/>
        <w:numPr>
          <w:ilvl w:val="0"/>
          <w:numId w:val="86"/>
        </w:numPr>
        <w:suppressAutoHyphens/>
        <w:ind w:left="851"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92CA19E" w14:textId="77777777" w:rsidR="007B2A75" w:rsidRPr="007B2A75" w:rsidRDefault="007B2A75" w:rsidP="00A74069">
      <w:pPr>
        <w:widowControl w:val="0"/>
        <w:numPr>
          <w:ilvl w:val="0"/>
          <w:numId w:val="86"/>
        </w:numPr>
        <w:suppressAutoHyphens/>
        <w:ind w:left="851"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lastRenderedPageBreak/>
        <w:t>prawo do wniesienia skargi do Prezesa Urzędu Ochrony Danych Osobowych, gdy uzna Pani/Pan, że przetwarzanie danych osobowych Pani/Pana dotyczących narusza przepisy RODO;</w:t>
      </w:r>
    </w:p>
    <w:p w14:paraId="3040FADF" w14:textId="77777777" w:rsidR="007B2A75" w:rsidRPr="007B2A75" w:rsidRDefault="007B2A75" w:rsidP="00A74069">
      <w:pPr>
        <w:widowControl w:val="0"/>
        <w:numPr>
          <w:ilvl w:val="0"/>
          <w:numId w:val="85"/>
        </w:numPr>
        <w:suppressAutoHyphens/>
        <w:ind w:left="567" w:hanging="283"/>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nie przysługuje Pani/Panu:</w:t>
      </w:r>
    </w:p>
    <w:p w14:paraId="47E519FF" w14:textId="77777777" w:rsidR="007B2A75" w:rsidRPr="007B2A75" w:rsidRDefault="007B2A75" w:rsidP="00A74069">
      <w:pPr>
        <w:widowControl w:val="0"/>
        <w:numPr>
          <w:ilvl w:val="0"/>
          <w:numId w:val="87"/>
        </w:numPr>
        <w:suppressAutoHyphens/>
        <w:ind w:left="851"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w związku z art. 17 ust. 3 lit. b, d lub e RODO prawo do usunięcia danych osobowych,</w:t>
      </w:r>
    </w:p>
    <w:p w14:paraId="3B233570" w14:textId="77777777" w:rsidR="007B2A75" w:rsidRPr="007B2A75" w:rsidRDefault="007B2A75" w:rsidP="00A74069">
      <w:pPr>
        <w:widowControl w:val="0"/>
        <w:numPr>
          <w:ilvl w:val="0"/>
          <w:numId w:val="87"/>
        </w:numPr>
        <w:suppressAutoHyphens/>
        <w:ind w:left="851"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prawo do przenoszenia danych osobowych, o którym mowa w art. 20 RODO,</w:t>
      </w:r>
    </w:p>
    <w:p w14:paraId="50C5CF72" w14:textId="77777777" w:rsidR="007B2A75" w:rsidRPr="007B2A75" w:rsidRDefault="007B2A75" w:rsidP="00A74069">
      <w:pPr>
        <w:widowControl w:val="0"/>
        <w:numPr>
          <w:ilvl w:val="0"/>
          <w:numId w:val="87"/>
        </w:numPr>
        <w:suppressAutoHyphens/>
        <w:ind w:left="851"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na podstawie art. 21 RODO prawo sprzeciwu, wobec przetwarzania danych osobowych, gdyż podstawą prawną przetwarzania Pani/Pana danych osobowych jest art. 6 ust. 1 lit. c RODO;</w:t>
      </w:r>
    </w:p>
    <w:p w14:paraId="4FB42660" w14:textId="26F6085D" w:rsidR="007B2A75" w:rsidRPr="007B2A75" w:rsidRDefault="007B2A75" w:rsidP="00A74069">
      <w:pPr>
        <w:widowControl w:val="0"/>
        <w:numPr>
          <w:ilvl w:val="0"/>
          <w:numId w:val="85"/>
        </w:numPr>
        <w:suppressAutoHyphens/>
        <w:ind w:left="567"/>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 xml:space="preserve">przysługuje Pani/Panu prawo wniesienia skargi do organu nadzorczego na niezgodne </w:t>
      </w:r>
      <w:r w:rsidRPr="007B2A75">
        <w:rPr>
          <w:rFonts w:asciiTheme="majorHAnsi" w:eastAsia="Lucida Sans Unicode" w:hAnsiTheme="majorHAnsi" w:cs="Arial"/>
          <w:sz w:val="20"/>
          <w:szCs w:val="20"/>
          <w:lang w:eastAsia="ar-SA"/>
        </w:rPr>
        <w:br/>
        <w:t xml:space="preserve">z RODO przetwarzanie Pani/Pana danych osobowych przez administratora. Organem właściwym dla przedmiotowej skargi jest Urząd Ochrony Danych Osobowych, ul. Stawki 2, </w:t>
      </w:r>
      <w:r w:rsidR="00AB4587">
        <w:rPr>
          <w:rFonts w:asciiTheme="majorHAnsi" w:eastAsia="Lucida Sans Unicode" w:hAnsiTheme="majorHAnsi" w:cs="Arial"/>
          <w:sz w:val="20"/>
          <w:szCs w:val="20"/>
          <w:lang w:eastAsia="ar-SA"/>
        </w:rPr>
        <w:t xml:space="preserve"> </w:t>
      </w:r>
      <w:r w:rsidRPr="007B2A75">
        <w:rPr>
          <w:rFonts w:asciiTheme="majorHAnsi" w:eastAsia="Lucida Sans Unicode" w:hAnsiTheme="majorHAnsi" w:cs="Arial"/>
          <w:sz w:val="20"/>
          <w:szCs w:val="20"/>
          <w:lang w:eastAsia="ar-SA"/>
        </w:rPr>
        <w:t>00-193 Warszawa.</w:t>
      </w:r>
    </w:p>
    <w:p w14:paraId="4D31022C" w14:textId="77777777" w:rsidR="007B2A75" w:rsidRPr="007B2A75" w:rsidRDefault="007B2A75" w:rsidP="00A74069">
      <w:pPr>
        <w:widowControl w:val="0"/>
        <w:numPr>
          <w:ilvl w:val="0"/>
          <w:numId w:val="88"/>
        </w:numPr>
        <w:suppressAutoHyphens/>
        <w:ind w:left="284" w:hanging="284"/>
        <w:jc w:val="both"/>
        <w:rPr>
          <w:rFonts w:asciiTheme="majorHAnsi" w:eastAsia="Lucida Sans Unicode" w:hAnsiTheme="majorHAnsi" w:cs="Arial"/>
          <w:sz w:val="20"/>
          <w:szCs w:val="20"/>
          <w:lang w:eastAsia="ar-SA"/>
        </w:rPr>
      </w:pPr>
      <w:r w:rsidRPr="007B2A75">
        <w:rPr>
          <w:rFonts w:asciiTheme="majorHAnsi" w:eastAsia="Lucida Sans Unicode" w:hAnsiTheme="majorHAnsi" w:cs="Arial"/>
          <w:sz w:val="20"/>
          <w:szCs w:val="20"/>
          <w:lang w:eastAsia="ar-SA"/>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których mowa w art. 14 ust. 5 RODO.</w:t>
      </w:r>
    </w:p>
    <w:p w14:paraId="3FC5A605" w14:textId="77777777" w:rsidR="007519A3" w:rsidRDefault="007519A3" w:rsidP="007519A3"/>
    <w:p w14:paraId="1C7EE915" w14:textId="77777777" w:rsidR="007519A3" w:rsidRDefault="007519A3" w:rsidP="007519A3"/>
    <w:p w14:paraId="4BC0873F" w14:textId="77777777" w:rsidR="007519A3" w:rsidRDefault="007519A3" w:rsidP="007519A3"/>
    <w:p w14:paraId="341153B4" w14:textId="77777777" w:rsidR="007519A3" w:rsidRDefault="007519A3" w:rsidP="007519A3"/>
    <w:p w14:paraId="17C4F5BD" w14:textId="77777777" w:rsidR="007519A3" w:rsidRDefault="007519A3" w:rsidP="007519A3"/>
    <w:p w14:paraId="7A1402DD" w14:textId="77777777" w:rsidR="007519A3" w:rsidRDefault="007519A3" w:rsidP="007519A3"/>
    <w:p w14:paraId="6CBEC2C2" w14:textId="77777777" w:rsidR="007519A3" w:rsidRDefault="007519A3" w:rsidP="007519A3"/>
    <w:p w14:paraId="6D426AA9" w14:textId="77777777" w:rsidR="007519A3" w:rsidRDefault="007519A3" w:rsidP="007519A3"/>
    <w:p w14:paraId="2802BBAC" w14:textId="77777777" w:rsidR="007519A3" w:rsidRDefault="007519A3" w:rsidP="007519A3"/>
    <w:p w14:paraId="0BE68D14" w14:textId="77777777" w:rsidR="007519A3" w:rsidRDefault="007519A3" w:rsidP="007519A3"/>
    <w:p w14:paraId="26BEF8B5" w14:textId="77777777" w:rsidR="000405AF" w:rsidRDefault="000405AF" w:rsidP="007519A3"/>
    <w:p w14:paraId="0757F353" w14:textId="77777777" w:rsidR="00DE7554" w:rsidRDefault="00DE7554" w:rsidP="007519A3"/>
    <w:p w14:paraId="541E7A23" w14:textId="77777777" w:rsidR="00DE7554" w:rsidRDefault="00DE7554" w:rsidP="007519A3"/>
    <w:p w14:paraId="30407964" w14:textId="77777777" w:rsidR="00DE7554" w:rsidRDefault="00DE7554" w:rsidP="007519A3"/>
    <w:p w14:paraId="347DC1A7" w14:textId="77777777" w:rsidR="00DE7554" w:rsidRDefault="00DE7554" w:rsidP="007519A3"/>
    <w:p w14:paraId="577AF2B7" w14:textId="77777777" w:rsidR="00DE7554" w:rsidRDefault="00DE7554" w:rsidP="007519A3"/>
    <w:p w14:paraId="22BE4886" w14:textId="77777777" w:rsidR="006F527F" w:rsidRPr="009C0840" w:rsidRDefault="006F527F" w:rsidP="00F2716F">
      <w:pPr>
        <w:rPr>
          <w:rFonts w:ascii="Book Antiqua" w:hAnsi="Book Antiqua" w:cs="Tahoma"/>
          <w:sz w:val="20"/>
          <w:szCs w:val="20"/>
        </w:rPr>
      </w:pPr>
    </w:p>
    <w:sectPr w:rsidR="006F527F" w:rsidRPr="009C0840" w:rsidSect="00577301">
      <w:headerReference w:type="default" r:id="rId32"/>
      <w:footerReference w:type="default" r:id="rId33"/>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123F2" w14:textId="77777777" w:rsidR="00835968" w:rsidRDefault="00835968" w:rsidP="00C4660E">
      <w:r>
        <w:separator/>
      </w:r>
    </w:p>
  </w:endnote>
  <w:endnote w:type="continuationSeparator" w:id="0">
    <w:p w14:paraId="1E17F0A5" w14:textId="77777777" w:rsidR="00835968" w:rsidRDefault="00835968" w:rsidP="00C4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altName w:val="Times New Roman"/>
    <w:charset w:val="00"/>
    <w:family w:val="auto"/>
    <w:pitch w:val="variable"/>
    <w:sig w:usb0="00000001" w:usb1="00000000" w:usb2="00000000" w:usb3="00000000" w:csb0="00000003" w:csb1="00000000"/>
  </w:font>
  <w:font w:name="DejaVu Sans">
    <w:charset w:val="EE"/>
    <w:family w:val="swiss"/>
    <w:pitch w:val="variable"/>
    <w:sig w:usb0="E7002EFF" w:usb1="D200FDFF" w:usb2="0A24602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charset w:val="EE"/>
    <w:family w:val="auto"/>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EA2A" w14:textId="77777777" w:rsidR="00932867" w:rsidRDefault="0093286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4A644B83" w14:textId="77777777" w:rsidR="00932867" w:rsidRDefault="009328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9B3D" w14:textId="77777777" w:rsidR="00932867" w:rsidRDefault="00932867">
    <w:pPr>
      <w:pStyle w:val="Stopka"/>
      <w:jc w:val="right"/>
    </w:pPr>
  </w:p>
  <w:p w14:paraId="1F6F3387" w14:textId="77777777" w:rsidR="00932867" w:rsidRPr="00A5284B" w:rsidRDefault="00932867">
    <w:pPr>
      <w:pStyle w:val="Stopka"/>
      <w:jc w:val="right"/>
      <w:rPr>
        <w:rFonts w:ascii="Arial" w:hAnsi="Arial" w:cs="Arial"/>
        <w:sz w:val="16"/>
        <w:szCs w:val="16"/>
      </w:rPr>
    </w:pPr>
    <w:r w:rsidRPr="00A5284B">
      <w:rPr>
        <w:rFonts w:ascii="Arial" w:hAnsi="Arial" w:cs="Arial"/>
        <w:sz w:val="16"/>
        <w:szCs w:val="16"/>
      </w:rPr>
      <w:t xml:space="preserve">Strona </w:t>
    </w:r>
    <w:r w:rsidRPr="00A5284B">
      <w:rPr>
        <w:rFonts w:ascii="Arial" w:hAnsi="Arial" w:cs="Arial"/>
        <w:b/>
        <w:sz w:val="16"/>
        <w:szCs w:val="16"/>
      </w:rPr>
      <w:fldChar w:fldCharType="begin"/>
    </w:r>
    <w:r w:rsidRPr="00A5284B">
      <w:rPr>
        <w:rFonts w:ascii="Arial" w:hAnsi="Arial" w:cs="Arial"/>
        <w:b/>
        <w:sz w:val="16"/>
        <w:szCs w:val="16"/>
      </w:rPr>
      <w:instrText>PAGE</w:instrText>
    </w:r>
    <w:r w:rsidRPr="00A5284B">
      <w:rPr>
        <w:rFonts w:ascii="Arial" w:hAnsi="Arial" w:cs="Arial"/>
        <w:b/>
        <w:sz w:val="16"/>
        <w:szCs w:val="16"/>
      </w:rPr>
      <w:fldChar w:fldCharType="separate"/>
    </w:r>
    <w:r>
      <w:rPr>
        <w:rFonts w:ascii="Arial" w:hAnsi="Arial" w:cs="Arial"/>
        <w:b/>
        <w:noProof/>
        <w:sz w:val="16"/>
        <w:szCs w:val="16"/>
      </w:rPr>
      <w:t>16</w:t>
    </w:r>
    <w:r w:rsidRPr="00A5284B">
      <w:rPr>
        <w:rFonts w:ascii="Arial" w:hAnsi="Arial" w:cs="Arial"/>
        <w:b/>
        <w:sz w:val="16"/>
        <w:szCs w:val="16"/>
      </w:rPr>
      <w:fldChar w:fldCharType="end"/>
    </w:r>
    <w:r w:rsidRPr="00A5284B">
      <w:rPr>
        <w:rFonts w:ascii="Arial" w:hAnsi="Arial" w:cs="Arial"/>
        <w:sz w:val="16"/>
        <w:szCs w:val="16"/>
      </w:rPr>
      <w:t xml:space="preserve"> z </w:t>
    </w:r>
    <w:r w:rsidRPr="00A5284B">
      <w:rPr>
        <w:rFonts w:ascii="Arial" w:hAnsi="Arial" w:cs="Arial"/>
        <w:b/>
        <w:sz w:val="16"/>
        <w:szCs w:val="16"/>
      </w:rPr>
      <w:fldChar w:fldCharType="begin"/>
    </w:r>
    <w:r w:rsidRPr="00A5284B">
      <w:rPr>
        <w:rFonts w:ascii="Arial" w:hAnsi="Arial" w:cs="Arial"/>
        <w:b/>
        <w:sz w:val="16"/>
        <w:szCs w:val="16"/>
      </w:rPr>
      <w:instrText>NUMPAGES</w:instrText>
    </w:r>
    <w:r w:rsidRPr="00A5284B">
      <w:rPr>
        <w:rFonts w:ascii="Arial" w:hAnsi="Arial" w:cs="Arial"/>
        <w:b/>
        <w:sz w:val="16"/>
        <w:szCs w:val="16"/>
      </w:rPr>
      <w:fldChar w:fldCharType="separate"/>
    </w:r>
    <w:r>
      <w:rPr>
        <w:rFonts w:ascii="Arial" w:hAnsi="Arial" w:cs="Arial"/>
        <w:b/>
        <w:noProof/>
        <w:sz w:val="16"/>
        <w:szCs w:val="16"/>
      </w:rPr>
      <w:t>33</w:t>
    </w:r>
    <w:r w:rsidRPr="00A5284B">
      <w:rPr>
        <w:rFonts w:ascii="Arial" w:hAnsi="Arial" w:cs="Arial"/>
        <w:b/>
        <w:sz w:val="16"/>
        <w:szCs w:val="16"/>
      </w:rPr>
      <w:fldChar w:fldCharType="end"/>
    </w:r>
  </w:p>
  <w:p w14:paraId="081876A5" w14:textId="77777777" w:rsidR="00932867" w:rsidRPr="00970C28" w:rsidRDefault="00932867" w:rsidP="00970C28">
    <w:pPr>
      <w:pStyle w:val="Stopka"/>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D4E5E" w14:textId="77777777" w:rsidR="00932867" w:rsidRPr="00AC2530" w:rsidRDefault="00932867">
    <w:pPr>
      <w:pStyle w:val="Stopka"/>
      <w:jc w:val="right"/>
      <w:rPr>
        <w:rFonts w:ascii="Arial" w:hAnsi="Arial" w:cs="Arial"/>
        <w:sz w:val="16"/>
        <w:szCs w:val="16"/>
      </w:rPr>
    </w:pPr>
    <w:r w:rsidRPr="00AC2530">
      <w:rPr>
        <w:rFonts w:ascii="Arial" w:hAnsi="Arial" w:cs="Arial"/>
        <w:sz w:val="16"/>
        <w:szCs w:val="16"/>
      </w:rPr>
      <w:t xml:space="preserve">Strona </w:t>
    </w:r>
    <w:r w:rsidRPr="00AC2530">
      <w:rPr>
        <w:rFonts w:ascii="Arial" w:hAnsi="Arial" w:cs="Arial"/>
        <w:b/>
        <w:sz w:val="16"/>
        <w:szCs w:val="16"/>
      </w:rPr>
      <w:fldChar w:fldCharType="begin"/>
    </w:r>
    <w:r w:rsidRPr="00AC2530">
      <w:rPr>
        <w:rFonts w:ascii="Arial" w:hAnsi="Arial" w:cs="Arial"/>
        <w:b/>
        <w:sz w:val="16"/>
        <w:szCs w:val="16"/>
      </w:rPr>
      <w:instrText>PAGE</w:instrText>
    </w:r>
    <w:r w:rsidRPr="00AC2530">
      <w:rPr>
        <w:rFonts w:ascii="Arial" w:hAnsi="Arial" w:cs="Arial"/>
        <w:b/>
        <w:sz w:val="16"/>
        <w:szCs w:val="16"/>
      </w:rPr>
      <w:fldChar w:fldCharType="separate"/>
    </w:r>
    <w:r>
      <w:rPr>
        <w:rFonts w:ascii="Arial" w:hAnsi="Arial" w:cs="Arial"/>
        <w:b/>
        <w:noProof/>
        <w:sz w:val="16"/>
        <w:szCs w:val="16"/>
      </w:rPr>
      <w:t>29</w:t>
    </w:r>
    <w:r w:rsidRPr="00AC2530">
      <w:rPr>
        <w:rFonts w:ascii="Arial" w:hAnsi="Arial" w:cs="Arial"/>
        <w:b/>
        <w:sz w:val="16"/>
        <w:szCs w:val="16"/>
      </w:rPr>
      <w:fldChar w:fldCharType="end"/>
    </w:r>
    <w:r w:rsidRPr="00AC2530">
      <w:rPr>
        <w:rFonts w:ascii="Arial" w:hAnsi="Arial" w:cs="Arial"/>
        <w:sz w:val="16"/>
        <w:szCs w:val="16"/>
      </w:rPr>
      <w:t xml:space="preserve"> z </w:t>
    </w:r>
    <w:r w:rsidRPr="00AC2530">
      <w:rPr>
        <w:rFonts w:ascii="Arial" w:hAnsi="Arial" w:cs="Arial"/>
        <w:b/>
        <w:sz w:val="16"/>
        <w:szCs w:val="16"/>
      </w:rPr>
      <w:fldChar w:fldCharType="begin"/>
    </w:r>
    <w:r w:rsidRPr="00AC2530">
      <w:rPr>
        <w:rFonts w:ascii="Arial" w:hAnsi="Arial" w:cs="Arial"/>
        <w:b/>
        <w:sz w:val="16"/>
        <w:szCs w:val="16"/>
      </w:rPr>
      <w:instrText>NUMPAGES</w:instrText>
    </w:r>
    <w:r w:rsidRPr="00AC2530">
      <w:rPr>
        <w:rFonts w:ascii="Arial" w:hAnsi="Arial" w:cs="Arial"/>
        <w:b/>
        <w:sz w:val="16"/>
        <w:szCs w:val="16"/>
      </w:rPr>
      <w:fldChar w:fldCharType="separate"/>
    </w:r>
    <w:r>
      <w:rPr>
        <w:rFonts w:ascii="Arial" w:hAnsi="Arial" w:cs="Arial"/>
        <w:b/>
        <w:noProof/>
        <w:sz w:val="16"/>
        <w:szCs w:val="16"/>
      </w:rPr>
      <w:t>33</w:t>
    </w:r>
    <w:r w:rsidRPr="00AC2530">
      <w:rPr>
        <w:rFonts w:ascii="Arial" w:hAnsi="Arial" w:cs="Arial"/>
        <w:b/>
        <w:sz w:val="16"/>
        <w:szCs w:val="16"/>
      </w:rPr>
      <w:fldChar w:fldCharType="end"/>
    </w:r>
  </w:p>
  <w:p w14:paraId="12E43369" w14:textId="77777777" w:rsidR="00932867" w:rsidRDefault="0093286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999BC" w14:textId="77777777" w:rsidR="00932867" w:rsidRPr="00AC2530" w:rsidRDefault="00932867">
    <w:pPr>
      <w:pStyle w:val="Stopka"/>
      <w:jc w:val="right"/>
      <w:rPr>
        <w:rFonts w:ascii="Arial" w:hAnsi="Arial" w:cs="Arial"/>
        <w:sz w:val="16"/>
        <w:szCs w:val="16"/>
      </w:rPr>
    </w:pPr>
    <w:r w:rsidRPr="00AC2530">
      <w:rPr>
        <w:rFonts w:ascii="Arial" w:hAnsi="Arial" w:cs="Arial"/>
        <w:sz w:val="16"/>
        <w:szCs w:val="16"/>
      </w:rPr>
      <w:t xml:space="preserve">Strona </w:t>
    </w:r>
    <w:r w:rsidRPr="00AC2530">
      <w:rPr>
        <w:rFonts w:ascii="Arial" w:hAnsi="Arial" w:cs="Arial"/>
        <w:b/>
        <w:sz w:val="16"/>
        <w:szCs w:val="16"/>
      </w:rPr>
      <w:fldChar w:fldCharType="begin"/>
    </w:r>
    <w:r w:rsidRPr="00AC2530">
      <w:rPr>
        <w:rFonts w:ascii="Arial" w:hAnsi="Arial" w:cs="Arial"/>
        <w:b/>
        <w:sz w:val="16"/>
        <w:szCs w:val="16"/>
      </w:rPr>
      <w:instrText>PAGE</w:instrText>
    </w:r>
    <w:r w:rsidRPr="00AC2530">
      <w:rPr>
        <w:rFonts w:ascii="Arial" w:hAnsi="Arial" w:cs="Arial"/>
        <w:b/>
        <w:sz w:val="16"/>
        <w:szCs w:val="16"/>
      </w:rPr>
      <w:fldChar w:fldCharType="separate"/>
    </w:r>
    <w:r>
      <w:rPr>
        <w:rFonts w:ascii="Arial" w:hAnsi="Arial" w:cs="Arial"/>
        <w:b/>
        <w:noProof/>
        <w:sz w:val="16"/>
        <w:szCs w:val="16"/>
      </w:rPr>
      <w:t>21</w:t>
    </w:r>
    <w:r w:rsidRPr="00AC2530">
      <w:rPr>
        <w:rFonts w:ascii="Arial" w:hAnsi="Arial" w:cs="Arial"/>
        <w:b/>
        <w:sz w:val="16"/>
        <w:szCs w:val="16"/>
      </w:rPr>
      <w:fldChar w:fldCharType="end"/>
    </w:r>
    <w:r w:rsidRPr="00AC2530">
      <w:rPr>
        <w:rFonts w:ascii="Arial" w:hAnsi="Arial" w:cs="Arial"/>
        <w:sz w:val="16"/>
        <w:szCs w:val="16"/>
      </w:rPr>
      <w:t xml:space="preserve"> z </w:t>
    </w:r>
    <w:r w:rsidRPr="00AC2530">
      <w:rPr>
        <w:rFonts w:ascii="Arial" w:hAnsi="Arial" w:cs="Arial"/>
        <w:b/>
        <w:sz w:val="16"/>
        <w:szCs w:val="16"/>
      </w:rPr>
      <w:fldChar w:fldCharType="begin"/>
    </w:r>
    <w:r w:rsidRPr="00AC2530">
      <w:rPr>
        <w:rFonts w:ascii="Arial" w:hAnsi="Arial" w:cs="Arial"/>
        <w:b/>
        <w:sz w:val="16"/>
        <w:szCs w:val="16"/>
      </w:rPr>
      <w:instrText>NUMPAGES</w:instrText>
    </w:r>
    <w:r w:rsidRPr="00AC2530">
      <w:rPr>
        <w:rFonts w:ascii="Arial" w:hAnsi="Arial" w:cs="Arial"/>
        <w:b/>
        <w:sz w:val="16"/>
        <w:szCs w:val="16"/>
      </w:rPr>
      <w:fldChar w:fldCharType="separate"/>
    </w:r>
    <w:r>
      <w:rPr>
        <w:rFonts w:ascii="Arial" w:hAnsi="Arial" w:cs="Arial"/>
        <w:b/>
        <w:noProof/>
        <w:sz w:val="16"/>
        <w:szCs w:val="16"/>
      </w:rPr>
      <w:t>33</w:t>
    </w:r>
    <w:r w:rsidRPr="00AC2530">
      <w:rPr>
        <w:rFonts w:ascii="Arial" w:hAnsi="Arial" w:cs="Arial"/>
        <w:b/>
        <w:sz w:val="16"/>
        <w:szCs w:val="16"/>
      </w:rPr>
      <w:fldChar w:fldCharType="end"/>
    </w:r>
  </w:p>
  <w:p w14:paraId="29FBBB6F" w14:textId="77777777" w:rsidR="00932867" w:rsidRDefault="009328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906B8" w14:textId="77777777" w:rsidR="00835968" w:rsidRDefault="00835968" w:rsidP="00C4660E">
      <w:r>
        <w:separator/>
      </w:r>
    </w:p>
  </w:footnote>
  <w:footnote w:type="continuationSeparator" w:id="0">
    <w:p w14:paraId="012A207C" w14:textId="77777777" w:rsidR="00835968" w:rsidRDefault="00835968" w:rsidP="00C4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7B4A3" w14:textId="2025EB12" w:rsidR="00932867" w:rsidRPr="00A263B2" w:rsidRDefault="00932867" w:rsidP="00A263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5"/>
    <w:multiLevelType w:val="singleLevel"/>
    <w:tmpl w:val="A9A6F5BE"/>
    <w:name w:val="WW8Num5"/>
    <w:lvl w:ilvl="0">
      <w:start w:val="1"/>
      <w:numFmt w:val="decimal"/>
      <w:lvlText w:val="%1."/>
      <w:lvlJc w:val="left"/>
      <w:pPr>
        <w:tabs>
          <w:tab w:val="num" w:pos="720"/>
        </w:tabs>
        <w:ind w:left="720" w:hanging="360"/>
      </w:pPr>
      <w:rPr>
        <w:b w:val="0"/>
      </w:rPr>
    </w:lvl>
  </w:abstractNum>
  <w:abstractNum w:abstractNumId="2" w15:restartNumberingAfterBreak="0">
    <w:nsid w:val="00000006"/>
    <w:multiLevelType w:val="singleLevel"/>
    <w:tmpl w:val="E24645E8"/>
    <w:name w:val="WW8Num6"/>
    <w:lvl w:ilvl="0">
      <w:start w:val="1"/>
      <w:numFmt w:val="decimal"/>
      <w:lvlText w:val="%1)"/>
      <w:lvlJc w:val="left"/>
      <w:pPr>
        <w:tabs>
          <w:tab w:val="num" w:pos="720"/>
        </w:tabs>
        <w:ind w:left="720" w:hanging="360"/>
      </w:pPr>
      <w:rPr>
        <w:b w:val="0"/>
      </w:rPr>
    </w:lvl>
  </w:abstractNum>
  <w:abstractNum w:abstractNumId="3" w15:restartNumberingAfterBreak="0">
    <w:nsid w:val="00000008"/>
    <w:multiLevelType w:val="singleLevel"/>
    <w:tmpl w:val="00000008"/>
    <w:name w:val="WW8Num8"/>
    <w:lvl w:ilvl="0">
      <w:start w:val="1"/>
      <w:numFmt w:val="bullet"/>
      <w:lvlText w:val=""/>
      <w:lvlJc w:val="left"/>
      <w:pPr>
        <w:tabs>
          <w:tab w:val="num" w:pos="1287"/>
        </w:tabs>
        <w:ind w:left="1287" w:hanging="360"/>
      </w:pPr>
      <w:rPr>
        <w:rFonts w:ascii="Symbol" w:hAnsi="Symbol" w:cs="StarSymbol"/>
        <w:sz w:val="18"/>
        <w:szCs w:val="18"/>
      </w:rPr>
    </w:lvl>
  </w:abstractNum>
  <w:abstractNum w:abstractNumId="4" w15:restartNumberingAfterBreak="0">
    <w:nsid w:val="00000009"/>
    <w:multiLevelType w:val="multilevel"/>
    <w:tmpl w:val="00000009"/>
    <w:name w:val="WW8Num9"/>
    <w:lvl w:ilvl="0">
      <w:start w:val="1"/>
      <w:numFmt w:val="decimal"/>
      <w:lvlText w:val="%1."/>
      <w:lvlJc w:val="left"/>
      <w:pPr>
        <w:tabs>
          <w:tab w:val="num" w:pos="1140"/>
        </w:tabs>
        <w:ind w:left="1140" w:hanging="360"/>
      </w:pPr>
      <w:rPr>
        <w:rFonts w:hint="default"/>
        <w:b w:val="0"/>
      </w:rPr>
    </w:lvl>
    <w:lvl w:ilvl="1">
      <w:start w:val="1"/>
      <w:numFmt w:val="lowerLetter"/>
      <w:lvlText w:val="%2."/>
      <w:lvlJc w:val="left"/>
      <w:pPr>
        <w:tabs>
          <w:tab w:val="num" w:pos="1860"/>
        </w:tabs>
        <w:ind w:left="1860" w:hanging="360"/>
      </w:pPr>
      <w:rPr>
        <w:b w:val="0"/>
      </w:r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5"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6" w15:restartNumberingAfterBreak="0">
    <w:nsid w:val="0000000B"/>
    <w:multiLevelType w:val="singleLevel"/>
    <w:tmpl w:val="6D665FC2"/>
    <w:name w:val="WW8Num11"/>
    <w:lvl w:ilvl="0">
      <w:start w:val="1"/>
      <w:numFmt w:val="decimal"/>
      <w:lvlText w:val="%1."/>
      <w:lvlJc w:val="left"/>
      <w:pPr>
        <w:tabs>
          <w:tab w:val="num" w:pos="765"/>
        </w:tabs>
        <w:ind w:left="765" w:hanging="405"/>
      </w:pPr>
      <w:rPr>
        <w:b w:val="0"/>
      </w:rPr>
    </w:lvl>
  </w:abstractNum>
  <w:abstractNum w:abstractNumId="7" w15:restartNumberingAfterBreak="0">
    <w:nsid w:val="0000000C"/>
    <w:multiLevelType w:val="singleLevel"/>
    <w:tmpl w:val="0000000C"/>
    <w:name w:val="WW8Num12"/>
    <w:lvl w:ilvl="0">
      <w:start w:val="1"/>
      <w:numFmt w:val="decimal"/>
      <w:lvlText w:val="%1)"/>
      <w:lvlJc w:val="left"/>
      <w:pPr>
        <w:tabs>
          <w:tab w:val="num" w:pos="765"/>
        </w:tabs>
        <w:ind w:left="765" w:hanging="405"/>
      </w:pPr>
    </w:lvl>
  </w:abstractNum>
  <w:abstractNum w:abstractNumId="8" w15:restartNumberingAfterBreak="0">
    <w:nsid w:val="0000000E"/>
    <w:multiLevelType w:val="singleLevel"/>
    <w:tmpl w:val="0E262884"/>
    <w:name w:val="WW8Num14"/>
    <w:lvl w:ilvl="0">
      <w:start w:val="1"/>
      <w:numFmt w:val="decimal"/>
      <w:lvlText w:val="%1)"/>
      <w:lvlJc w:val="left"/>
      <w:pPr>
        <w:tabs>
          <w:tab w:val="num" w:pos="720"/>
        </w:tabs>
        <w:ind w:left="720" w:hanging="360"/>
      </w:pPr>
      <w:rPr>
        <w:color w:val="auto"/>
        <w:sz w:val="20"/>
        <w:szCs w:val="20"/>
      </w:rPr>
    </w:lvl>
  </w:abstractNum>
  <w:abstractNum w:abstractNumId="9" w15:restartNumberingAfterBreak="0">
    <w:nsid w:val="00000010"/>
    <w:multiLevelType w:val="singleLevel"/>
    <w:tmpl w:val="36920BE8"/>
    <w:name w:val="WW8Num16"/>
    <w:lvl w:ilvl="0">
      <w:start w:val="1"/>
      <w:numFmt w:val="decimal"/>
      <w:lvlText w:val="%1."/>
      <w:lvlJc w:val="left"/>
      <w:pPr>
        <w:tabs>
          <w:tab w:val="num" w:pos="720"/>
        </w:tabs>
        <w:ind w:left="720" w:hanging="360"/>
      </w:pPr>
      <w:rPr>
        <w:b w:val="0"/>
      </w:rPr>
    </w:lvl>
  </w:abstractNum>
  <w:abstractNum w:abstractNumId="10" w15:restartNumberingAfterBreak="0">
    <w:nsid w:val="00000011"/>
    <w:multiLevelType w:val="singleLevel"/>
    <w:tmpl w:val="207ECBFC"/>
    <w:name w:val="WW8Num17"/>
    <w:lvl w:ilvl="0">
      <w:start w:val="1"/>
      <w:numFmt w:val="decimal"/>
      <w:lvlText w:val="%1."/>
      <w:lvlJc w:val="left"/>
      <w:pPr>
        <w:tabs>
          <w:tab w:val="num" w:pos="720"/>
        </w:tabs>
        <w:ind w:left="720" w:hanging="360"/>
      </w:pPr>
      <w:rPr>
        <w:rFonts w:ascii="Arial" w:hAnsi="Arial" w:cs="Arial" w:hint="default"/>
        <w:sz w:val="20"/>
        <w:szCs w:val="20"/>
      </w:rPr>
    </w:lvl>
  </w:abstractNum>
  <w:abstractNum w:abstractNumId="11" w15:restartNumberingAfterBreak="0">
    <w:nsid w:val="00000012"/>
    <w:multiLevelType w:val="singleLevel"/>
    <w:tmpl w:val="00000012"/>
    <w:name w:val="WW8Num18"/>
    <w:lvl w:ilvl="0">
      <w:start w:val="1"/>
      <w:numFmt w:val="decimal"/>
      <w:lvlText w:val="%1."/>
      <w:lvlJc w:val="left"/>
      <w:pPr>
        <w:tabs>
          <w:tab w:val="num" w:pos="720"/>
        </w:tabs>
        <w:ind w:left="720" w:hanging="360"/>
      </w:pPr>
      <w:rPr>
        <w:rFonts w:ascii="StarSymbol" w:hAnsi="StarSymbol"/>
      </w:rPr>
    </w:lvl>
  </w:abstractNum>
  <w:abstractNum w:abstractNumId="12" w15:restartNumberingAfterBreak="0">
    <w:nsid w:val="00000013"/>
    <w:multiLevelType w:val="singleLevel"/>
    <w:tmpl w:val="EA8C93B4"/>
    <w:name w:val="WW8Num19"/>
    <w:lvl w:ilvl="0">
      <w:start w:val="1"/>
      <w:numFmt w:val="decimal"/>
      <w:lvlText w:val="%1."/>
      <w:lvlJc w:val="left"/>
      <w:pPr>
        <w:tabs>
          <w:tab w:val="num" w:pos="720"/>
        </w:tabs>
        <w:ind w:left="720" w:hanging="360"/>
      </w:pPr>
      <w:rPr>
        <w:b w:val="0"/>
      </w:rPr>
    </w:lvl>
  </w:abstractNum>
  <w:abstractNum w:abstractNumId="13" w15:restartNumberingAfterBreak="0">
    <w:nsid w:val="00000015"/>
    <w:multiLevelType w:val="multilevel"/>
    <w:tmpl w:val="00000015"/>
    <w:name w:val="WW8Num21"/>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6"/>
    <w:multiLevelType w:val="multilevel"/>
    <w:tmpl w:val="0B92411A"/>
    <w:name w:val="WW8Num2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strike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9"/>
    <w:multiLevelType w:val="multilevel"/>
    <w:tmpl w:val="990ABAEC"/>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B"/>
    <w:multiLevelType w:val="multilevel"/>
    <w:tmpl w:val="3B463D80"/>
    <w:name w:val="WW8Num27"/>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2F"/>
    <w:multiLevelType w:val="multilevel"/>
    <w:tmpl w:val="0000002F"/>
    <w:name w:val="WW8Num53"/>
    <w:lvl w:ilvl="0">
      <w:start w:val="2"/>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8" w15:restartNumberingAfterBreak="0">
    <w:nsid w:val="00000031"/>
    <w:multiLevelType w:val="singleLevel"/>
    <w:tmpl w:val="00000031"/>
    <w:name w:val="WW8Num55"/>
    <w:lvl w:ilvl="0">
      <w:start w:val="1"/>
      <w:numFmt w:val="decimal"/>
      <w:lvlText w:val="%1."/>
      <w:lvlJc w:val="left"/>
      <w:pPr>
        <w:tabs>
          <w:tab w:val="num" w:pos="720"/>
        </w:tabs>
        <w:ind w:left="720" w:hanging="360"/>
      </w:pPr>
      <w:rPr>
        <w:b w:val="0"/>
      </w:rPr>
    </w:lvl>
  </w:abstractNum>
  <w:abstractNum w:abstractNumId="19" w15:restartNumberingAfterBreak="0">
    <w:nsid w:val="0000003A"/>
    <w:multiLevelType w:val="singleLevel"/>
    <w:tmpl w:val="0000003A"/>
    <w:name w:val="WW8Num65"/>
    <w:lvl w:ilvl="0">
      <w:start w:val="1"/>
      <w:numFmt w:val="decimal"/>
      <w:lvlText w:val="%1)"/>
      <w:lvlJc w:val="left"/>
      <w:pPr>
        <w:tabs>
          <w:tab w:val="num" w:pos="1440"/>
        </w:tabs>
        <w:ind w:left="1440" w:hanging="360"/>
      </w:pPr>
      <w:rPr>
        <w:b w:val="0"/>
      </w:rPr>
    </w:lvl>
  </w:abstractNum>
  <w:abstractNum w:abstractNumId="20" w15:restartNumberingAfterBreak="0">
    <w:nsid w:val="00000050"/>
    <w:multiLevelType w:val="singleLevel"/>
    <w:tmpl w:val="00000050"/>
    <w:name w:val="WW8Num89"/>
    <w:lvl w:ilvl="0">
      <w:start w:val="1"/>
      <w:numFmt w:val="decimal"/>
      <w:lvlText w:val="%1."/>
      <w:lvlJc w:val="left"/>
      <w:pPr>
        <w:tabs>
          <w:tab w:val="num" w:pos="720"/>
        </w:tabs>
        <w:ind w:left="720" w:hanging="360"/>
      </w:pPr>
      <w:rPr>
        <w:b w:val="0"/>
        <w:i w:val="0"/>
      </w:rPr>
    </w:lvl>
  </w:abstractNum>
  <w:abstractNum w:abstractNumId="21" w15:restartNumberingAfterBreak="0">
    <w:nsid w:val="0000005F"/>
    <w:multiLevelType w:val="singleLevel"/>
    <w:tmpl w:val="0000005F"/>
    <w:name w:val="WW8Num105"/>
    <w:lvl w:ilvl="0">
      <w:start w:val="2"/>
      <w:numFmt w:val="bullet"/>
      <w:lvlText w:val=""/>
      <w:lvlJc w:val="left"/>
      <w:pPr>
        <w:tabs>
          <w:tab w:val="num" w:pos="720"/>
        </w:tabs>
        <w:ind w:left="720" w:hanging="360"/>
      </w:pPr>
      <w:rPr>
        <w:rFonts w:ascii="Symbol" w:hAnsi="Symbol" w:cs="Arial"/>
      </w:rPr>
    </w:lvl>
  </w:abstractNum>
  <w:abstractNum w:abstractNumId="22" w15:restartNumberingAfterBreak="0">
    <w:nsid w:val="0125211F"/>
    <w:multiLevelType w:val="hybridMultilevel"/>
    <w:tmpl w:val="CAAEF52C"/>
    <w:lvl w:ilvl="0" w:tplc="CF00D4E2">
      <w:start w:val="1"/>
      <w:numFmt w:val="decimal"/>
      <w:lvlText w:val="%1."/>
      <w:lvlJc w:val="left"/>
      <w:pPr>
        <w:tabs>
          <w:tab w:val="num" w:pos="720"/>
        </w:tabs>
        <w:ind w:left="720" w:hanging="360"/>
      </w:pPr>
      <w:rPr>
        <w:b w:val="0"/>
      </w:rPr>
    </w:lvl>
    <w:lvl w:ilvl="1" w:tplc="0B28643A">
      <w:start w:val="1"/>
      <w:numFmt w:val="decimal"/>
      <w:lvlText w:val="%2)"/>
      <w:lvlJc w:val="left"/>
      <w:pPr>
        <w:tabs>
          <w:tab w:val="num" w:pos="1440"/>
        </w:tabs>
        <w:ind w:left="1440" w:hanging="360"/>
      </w:pPr>
      <w:rPr>
        <w:rFonts w:hint="default"/>
        <w:b w:val="0"/>
      </w:rPr>
    </w:lvl>
    <w:lvl w:ilvl="2" w:tplc="ED9C001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39F24FE"/>
    <w:multiLevelType w:val="hybridMultilevel"/>
    <w:tmpl w:val="B6B4D07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50A7B66"/>
    <w:multiLevelType w:val="multilevel"/>
    <w:tmpl w:val="5E22B3D2"/>
    <w:name w:val="WW8Num32"/>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5" w15:restartNumberingAfterBreak="0">
    <w:nsid w:val="062E35F0"/>
    <w:multiLevelType w:val="hybridMultilevel"/>
    <w:tmpl w:val="06740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4376FF"/>
    <w:multiLevelType w:val="hybridMultilevel"/>
    <w:tmpl w:val="3EE42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8F01633"/>
    <w:multiLevelType w:val="hybridMultilevel"/>
    <w:tmpl w:val="A4003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91E6724"/>
    <w:multiLevelType w:val="hybridMultilevel"/>
    <w:tmpl w:val="05E22CC4"/>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0A307F16"/>
    <w:multiLevelType w:val="hybridMultilevel"/>
    <w:tmpl w:val="31A02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101A16"/>
    <w:multiLevelType w:val="hybridMultilevel"/>
    <w:tmpl w:val="09FEA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F056215"/>
    <w:multiLevelType w:val="hybridMultilevel"/>
    <w:tmpl w:val="37FE5356"/>
    <w:lvl w:ilvl="0" w:tplc="8886F9C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29377B"/>
    <w:multiLevelType w:val="hybridMultilevel"/>
    <w:tmpl w:val="F68CDB2E"/>
    <w:lvl w:ilvl="0" w:tplc="EEBC5ED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2D2F82"/>
    <w:multiLevelType w:val="hybridMultilevel"/>
    <w:tmpl w:val="D3C48E82"/>
    <w:lvl w:ilvl="0" w:tplc="04150017">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4" w15:restartNumberingAfterBreak="0">
    <w:nsid w:val="108A3644"/>
    <w:multiLevelType w:val="hybridMultilevel"/>
    <w:tmpl w:val="AF1A2684"/>
    <w:lvl w:ilvl="0" w:tplc="0415000F">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10F255EE"/>
    <w:multiLevelType w:val="hybridMultilevel"/>
    <w:tmpl w:val="C592E9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36F2BAD"/>
    <w:multiLevelType w:val="hybridMultilevel"/>
    <w:tmpl w:val="894A72F8"/>
    <w:lvl w:ilvl="0" w:tplc="A6102A18">
      <w:start w:val="3"/>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49B37C0"/>
    <w:multiLevelType w:val="hybridMultilevel"/>
    <w:tmpl w:val="5F129EC2"/>
    <w:lvl w:ilvl="0" w:tplc="E202FE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307B7B"/>
    <w:multiLevelType w:val="hybridMultilevel"/>
    <w:tmpl w:val="7188EC3C"/>
    <w:lvl w:ilvl="0" w:tplc="641AC6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2A5A3B"/>
    <w:multiLevelType w:val="hybridMultilevel"/>
    <w:tmpl w:val="DBEA301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8A65EAC"/>
    <w:multiLevelType w:val="hybridMultilevel"/>
    <w:tmpl w:val="6DB42BF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2727E7"/>
    <w:multiLevelType w:val="hybridMultilevel"/>
    <w:tmpl w:val="EC563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633624"/>
    <w:multiLevelType w:val="hybridMultilevel"/>
    <w:tmpl w:val="97008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FC20618"/>
    <w:multiLevelType w:val="hybridMultilevel"/>
    <w:tmpl w:val="05E22CC4"/>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4" w15:restartNumberingAfterBreak="0">
    <w:nsid w:val="20A9279A"/>
    <w:multiLevelType w:val="hybridMultilevel"/>
    <w:tmpl w:val="EF4615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21126F6F"/>
    <w:multiLevelType w:val="hybridMultilevel"/>
    <w:tmpl w:val="5872942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4644A1F"/>
    <w:multiLevelType w:val="hybridMultilevel"/>
    <w:tmpl w:val="9748184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7023AD"/>
    <w:multiLevelType w:val="hybridMultilevel"/>
    <w:tmpl w:val="A41AF8AE"/>
    <w:lvl w:ilvl="0" w:tplc="CC322026">
      <w:start w:val="1"/>
      <w:numFmt w:val="decimal"/>
      <w:lvlText w:val="%1."/>
      <w:lvlJc w:val="left"/>
      <w:pPr>
        <w:ind w:left="720" w:hanging="360"/>
      </w:pPr>
      <w:rPr>
        <w:rFonts w:asciiTheme="majorHAnsi" w:hAnsiTheme="majorHAnsi"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518353D"/>
    <w:multiLevelType w:val="hybridMultilevel"/>
    <w:tmpl w:val="B32E5828"/>
    <w:lvl w:ilvl="0" w:tplc="7FC6628E">
      <w:start w:val="1"/>
      <w:numFmt w:val="decimal"/>
      <w:lvlText w:val="%1)"/>
      <w:lvlJc w:val="left"/>
      <w:pPr>
        <w:ind w:left="1146" w:hanging="360"/>
      </w:pPr>
      <w:rPr>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6606DEE"/>
    <w:multiLevelType w:val="hybridMultilevel"/>
    <w:tmpl w:val="E556DAB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6C9150F"/>
    <w:multiLevelType w:val="hybridMultilevel"/>
    <w:tmpl w:val="2D0A3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7D01AE0"/>
    <w:multiLevelType w:val="multilevel"/>
    <w:tmpl w:val="E7D68CB8"/>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2815701C"/>
    <w:multiLevelType w:val="hybridMultilevel"/>
    <w:tmpl w:val="4CBE6346"/>
    <w:lvl w:ilvl="0" w:tplc="641AC6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1F6EC6"/>
    <w:multiLevelType w:val="hybridMultilevel"/>
    <w:tmpl w:val="E40E6C2A"/>
    <w:lvl w:ilvl="0" w:tplc="04150017">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A72133A"/>
    <w:multiLevelType w:val="hybridMultilevel"/>
    <w:tmpl w:val="9C004642"/>
    <w:lvl w:ilvl="0" w:tplc="04150011">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E832EE"/>
    <w:multiLevelType w:val="hybridMultilevel"/>
    <w:tmpl w:val="9C004642"/>
    <w:lvl w:ilvl="0" w:tplc="04150011">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384A06"/>
    <w:multiLevelType w:val="hybridMultilevel"/>
    <w:tmpl w:val="6366AAA2"/>
    <w:lvl w:ilvl="0" w:tplc="E5F21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D0E2D3D"/>
    <w:multiLevelType w:val="hybridMultilevel"/>
    <w:tmpl w:val="06740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EA76615"/>
    <w:multiLevelType w:val="hybridMultilevel"/>
    <w:tmpl w:val="E02A37AE"/>
    <w:lvl w:ilvl="0" w:tplc="B178B53A">
      <w:start w:val="1"/>
      <w:numFmt w:val="decimal"/>
      <w:lvlText w:val="%1)"/>
      <w:lvlJc w:val="left"/>
      <w:pPr>
        <w:ind w:left="1352" w:hanging="360"/>
      </w:pPr>
      <w:rPr>
        <w:rFonts w:ascii="Cambria" w:eastAsia="Cambria" w:hAnsi="Cambria" w:cs="Cambria" w:hint="default"/>
        <w:w w:val="99"/>
        <w:sz w:val="20"/>
        <w:szCs w:val="20"/>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9" w15:restartNumberingAfterBreak="0">
    <w:nsid w:val="2EE30667"/>
    <w:multiLevelType w:val="hybridMultilevel"/>
    <w:tmpl w:val="A376909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0" w15:restartNumberingAfterBreak="0">
    <w:nsid w:val="2F994DB0"/>
    <w:multiLevelType w:val="hybridMultilevel"/>
    <w:tmpl w:val="721659A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3E84D8F0">
      <w:start w:val="1"/>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0685299"/>
    <w:multiLevelType w:val="hybridMultilevel"/>
    <w:tmpl w:val="F0A6AEDE"/>
    <w:lvl w:ilvl="0" w:tplc="FD205C9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042702"/>
    <w:multiLevelType w:val="hybridMultilevel"/>
    <w:tmpl w:val="45F67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17C0D9B"/>
    <w:multiLevelType w:val="hybridMultilevel"/>
    <w:tmpl w:val="F0A6AEDE"/>
    <w:lvl w:ilvl="0" w:tplc="FD205C9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261A32"/>
    <w:multiLevelType w:val="hybridMultilevel"/>
    <w:tmpl w:val="45F67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1C4685"/>
    <w:multiLevelType w:val="hybridMultilevel"/>
    <w:tmpl w:val="3E048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7E32DBC"/>
    <w:multiLevelType w:val="hybridMultilevel"/>
    <w:tmpl w:val="9D80C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A7F5ACA"/>
    <w:multiLevelType w:val="hybridMultilevel"/>
    <w:tmpl w:val="E45A16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3B777D0B"/>
    <w:multiLevelType w:val="hybridMultilevel"/>
    <w:tmpl w:val="25243E36"/>
    <w:lvl w:ilvl="0" w:tplc="FDEE20F6">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CE60D65"/>
    <w:multiLevelType w:val="hybridMultilevel"/>
    <w:tmpl w:val="8E46B1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121DDE"/>
    <w:multiLevelType w:val="hybridMultilevel"/>
    <w:tmpl w:val="0EDC8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AF5E7A"/>
    <w:multiLevelType w:val="multilevel"/>
    <w:tmpl w:val="C426A2B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41E65DA6"/>
    <w:multiLevelType w:val="hybridMultilevel"/>
    <w:tmpl w:val="E45A16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41EF2DDD"/>
    <w:multiLevelType w:val="hybridMultilevel"/>
    <w:tmpl w:val="03BEF1DC"/>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2452080"/>
    <w:multiLevelType w:val="hybridMultilevel"/>
    <w:tmpl w:val="0C06BA44"/>
    <w:lvl w:ilvl="0" w:tplc="5CBADD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29E7035"/>
    <w:multiLevelType w:val="hybridMultilevel"/>
    <w:tmpl w:val="F6CA40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40669FA"/>
    <w:multiLevelType w:val="hybridMultilevel"/>
    <w:tmpl w:val="557E1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5DC3DE9"/>
    <w:multiLevelType w:val="hybridMultilevel"/>
    <w:tmpl w:val="03BEF1DC"/>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DB01E91"/>
    <w:multiLevelType w:val="hybridMultilevel"/>
    <w:tmpl w:val="00900E02"/>
    <w:lvl w:ilvl="0" w:tplc="B178B53A">
      <w:start w:val="1"/>
      <w:numFmt w:val="decimal"/>
      <w:lvlText w:val="%1)"/>
      <w:lvlJc w:val="left"/>
      <w:pPr>
        <w:ind w:left="1266" w:hanging="360"/>
      </w:pPr>
      <w:rPr>
        <w:rFonts w:ascii="Cambria" w:eastAsia="Cambria" w:hAnsi="Cambria" w:cs="Cambria" w:hint="default"/>
        <w:w w:val="99"/>
        <w:sz w:val="20"/>
        <w:szCs w:val="20"/>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80" w15:restartNumberingAfterBreak="0">
    <w:nsid w:val="4F2204EB"/>
    <w:multiLevelType w:val="hybridMultilevel"/>
    <w:tmpl w:val="AC48C864"/>
    <w:lvl w:ilvl="0" w:tplc="171CF6EE">
      <w:start w:val="1"/>
      <w:numFmt w:val="decimal"/>
      <w:lvlText w:val="%1)"/>
      <w:lvlJc w:val="left"/>
      <w:pPr>
        <w:ind w:left="1146" w:hanging="360"/>
      </w:pPr>
      <w:rPr>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1" w15:restartNumberingAfterBreak="0">
    <w:nsid w:val="50191A50"/>
    <w:multiLevelType w:val="hybridMultilevel"/>
    <w:tmpl w:val="E556DAB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0562FA2"/>
    <w:multiLevelType w:val="hybridMultilevel"/>
    <w:tmpl w:val="25DA8314"/>
    <w:lvl w:ilvl="0" w:tplc="E42E3C60">
      <w:start w:val="1"/>
      <w:numFmt w:val="decimal"/>
      <w:lvlText w:val="%1."/>
      <w:lvlJc w:val="left"/>
      <w:pPr>
        <w:ind w:left="546" w:hanging="428"/>
      </w:pPr>
      <w:rPr>
        <w:rFonts w:ascii="Cambria" w:eastAsia="Cambria" w:hAnsi="Cambria" w:cs="Cambria" w:hint="default"/>
        <w:w w:val="99"/>
        <w:sz w:val="20"/>
        <w:szCs w:val="20"/>
      </w:rPr>
    </w:lvl>
    <w:lvl w:ilvl="1" w:tplc="B178B53A">
      <w:start w:val="1"/>
      <w:numFmt w:val="decimal"/>
      <w:lvlText w:val="%2)"/>
      <w:lvlJc w:val="left"/>
      <w:pPr>
        <w:ind w:left="826" w:hanging="360"/>
      </w:pPr>
      <w:rPr>
        <w:rFonts w:ascii="Cambria" w:eastAsia="Cambria" w:hAnsi="Cambria" w:cs="Cambria" w:hint="default"/>
        <w:w w:val="99"/>
        <w:sz w:val="20"/>
        <w:szCs w:val="20"/>
      </w:rPr>
    </w:lvl>
    <w:lvl w:ilvl="2" w:tplc="019E7C36">
      <w:start w:val="1"/>
      <w:numFmt w:val="lowerLetter"/>
      <w:lvlText w:val="%3)"/>
      <w:lvlJc w:val="left"/>
      <w:pPr>
        <w:ind w:left="1112" w:hanging="360"/>
      </w:pPr>
      <w:rPr>
        <w:rFonts w:ascii="Cambria" w:eastAsia="Cambria" w:hAnsi="Cambria" w:cs="Cambria" w:hint="default"/>
        <w:spacing w:val="0"/>
        <w:w w:val="99"/>
        <w:sz w:val="20"/>
        <w:szCs w:val="20"/>
      </w:rPr>
    </w:lvl>
    <w:lvl w:ilvl="3" w:tplc="AE0A5022">
      <w:start w:val="1"/>
      <w:numFmt w:val="bullet"/>
      <w:lvlText w:val="•"/>
      <w:lvlJc w:val="left"/>
      <w:pPr>
        <w:ind w:left="1120" w:hanging="360"/>
      </w:pPr>
      <w:rPr>
        <w:rFonts w:hint="default"/>
      </w:rPr>
    </w:lvl>
    <w:lvl w:ilvl="4" w:tplc="BCEEB0A4">
      <w:start w:val="1"/>
      <w:numFmt w:val="bullet"/>
      <w:lvlText w:val="•"/>
      <w:lvlJc w:val="left"/>
      <w:pPr>
        <w:ind w:left="2289" w:hanging="360"/>
      </w:pPr>
      <w:rPr>
        <w:rFonts w:hint="default"/>
      </w:rPr>
    </w:lvl>
    <w:lvl w:ilvl="5" w:tplc="F774B6B0">
      <w:start w:val="1"/>
      <w:numFmt w:val="bullet"/>
      <w:lvlText w:val="•"/>
      <w:lvlJc w:val="left"/>
      <w:pPr>
        <w:ind w:left="3458" w:hanging="360"/>
      </w:pPr>
      <w:rPr>
        <w:rFonts w:hint="default"/>
      </w:rPr>
    </w:lvl>
    <w:lvl w:ilvl="6" w:tplc="183638C2">
      <w:start w:val="1"/>
      <w:numFmt w:val="bullet"/>
      <w:lvlText w:val="•"/>
      <w:lvlJc w:val="left"/>
      <w:pPr>
        <w:ind w:left="4628" w:hanging="360"/>
      </w:pPr>
      <w:rPr>
        <w:rFonts w:hint="default"/>
      </w:rPr>
    </w:lvl>
    <w:lvl w:ilvl="7" w:tplc="DA52FF7A">
      <w:start w:val="1"/>
      <w:numFmt w:val="bullet"/>
      <w:lvlText w:val="•"/>
      <w:lvlJc w:val="left"/>
      <w:pPr>
        <w:ind w:left="5797" w:hanging="360"/>
      </w:pPr>
      <w:rPr>
        <w:rFonts w:hint="default"/>
      </w:rPr>
    </w:lvl>
    <w:lvl w:ilvl="8" w:tplc="AA70110A">
      <w:start w:val="1"/>
      <w:numFmt w:val="bullet"/>
      <w:lvlText w:val="•"/>
      <w:lvlJc w:val="left"/>
      <w:pPr>
        <w:ind w:left="6967" w:hanging="360"/>
      </w:pPr>
      <w:rPr>
        <w:rFonts w:hint="default"/>
      </w:rPr>
    </w:lvl>
  </w:abstractNum>
  <w:abstractNum w:abstractNumId="83" w15:restartNumberingAfterBreak="0">
    <w:nsid w:val="515F6D7E"/>
    <w:multiLevelType w:val="hybridMultilevel"/>
    <w:tmpl w:val="968AC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500A62"/>
    <w:multiLevelType w:val="hybridMultilevel"/>
    <w:tmpl w:val="FDC0344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CB42DA"/>
    <w:multiLevelType w:val="hybridMultilevel"/>
    <w:tmpl w:val="AF1A2684"/>
    <w:lvl w:ilvl="0" w:tplc="0415000F">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5BD0032D"/>
    <w:multiLevelType w:val="hybridMultilevel"/>
    <w:tmpl w:val="B23C5156"/>
    <w:lvl w:ilvl="0" w:tplc="0415000F">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87" w15:restartNumberingAfterBreak="0">
    <w:nsid w:val="602249C2"/>
    <w:multiLevelType w:val="hybridMultilevel"/>
    <w:tmpl w:val="ACE8F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0CD663B"/>
    <w:multiLevelType w:val="hybridMultilevel"/>
    <w:tmpl w:val="C1580086"/>
    <w:lvl w:ilvl="0" w:tplc="5CBADD9A">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1AD7D4D"/>
    <w:multiLevelType w:val="hybridMultilevel"/>
    <w:tmpl w:val="9DF64F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615434"/>
    <w:multiLevelType w:val="hybridMultilevel"/>
    <w:tmpl w:val="85B2A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53E450E"/>
    <w:multiLevelType w:val="hybridMultilevel"/>
    <w:tmpl w:val="2598861C"/>
    <w:lvl w:ilvl="0" w:tplc="6A72324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5787841"/>
    <w:multiLevelType w:val="hybridMultilevel"/>
    <w:tmpl w:val="75665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5667BA"/>
    <w:multiLevelType w:val="hybridMultilevel"/>
    <w:tmpl w:val="31A02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85C597B"/>
    <w:multiLevelType w:val="hybridMultilevel"/>
    <w:tmpl w:val="5D3E73CE"/>
    <w:lvl w:ilvl="0" w:tplc="15D03576">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9A9356F"/>
    <w:multiLevelType w:val="hybridMultilevel"/>
    <w:tmpl w:val="54C0DF96"/>
    <w:lvl w:ilvl="0" w:tplc="158E4A4C">
      <w:start w:val="1"/>
      <w:numFmt w:val="decimal"/>
      <w:lvlText w:val="%1."/>
      <w:lvlJc w:val="left"/>
      <w:pPr>
        <w:tabs>
          <w:tab w:val="num" w:pos="1440"/>
        </w:tabs>
        <w:ind w:left="1440" w:hanging="360"/>
      </w:pPr>
      <w:rPr>
        <w:rFonts w:hint="default"/>
        <w:b/>
        <w:sz w:val="23"/>
      </w:rPr>
    </w:lvl>
    <w:lvl w:ilvl="1" w:tplc="17A8C54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A0D2FEF"/>
    <w:multiLevelType w:val="hybridMultilevel"/>
    <w:tmpl w:val="1F462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A853984"/>
    <w:multiLevelType w:val="hybridMultilevel"/>
    <w:tmpl w:val="8E46B1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AD533FD"/>
    <w:multiLevelType w:val="hybridMultilevel"/>
    <w:tmpl w:val="9A286E38"/>
    <w:lvl w:ilvl="0" w:tplc="CF00D4E2">
      <w:start w:val="1"/>
      <w:numFmt w:val="decimal"/>
      <w:lvlText w:val="%1."/>
      <w:lvlJc w:val="left"/>
      <w:pPr>
        <w:tabs>
          <w:tab w:val="num" w:pos="720"/>
        </w:tabs>
        <w:ind w:left="720" w:hanging="360"/>
      </w:pPr>
      <w:rPr>
        <w:b w:val="0"/>
      </w:rPr>
    </w:lvl>
    <w:lvl w:ilvl="1" w:tplc="998E870E">
      <w:start w:val="1"/>
      <w:numFmt w:val="decimal"/>
      <w:lvlText w:val="%2)"/>
      <w:lvlJc w:val="left"/>
      <w:pPr>
        <w:tabs>
          <w:tab w:val="num" w:pos="1440"/>
        </w:tabs>
        <w:ind w:left="1440" w:hanging="360"/>
      </w:pPr>
      <w:rPr>
        <w:rFonts w:hint="default"/>
        <w:b w:val="0"/>
      </w:rPr>
    </w:lvl>
    <w:lvl w:ilvl="2" w:tplc="ED9C0016">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6CF54C8D"/>
    <w:multiLevelType w:val="hybridMultilevel"/>
    <w:tmpl w:val="04BAB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D0232EC"/>
    <w:multiLevelType w:val="hybridMultilevel"/>
    <w:tmpl w:val="77544C0A"/>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1" w15:restartNumberingAfterBreak="0">
    <w:nsid w:val="726023C2"/>
    <w:multiLevelType w:val="hybridMultilevel"/>
    <w:tmpl w:val="422024F2"/>
    <w:lvl w:ilvl="0" w:tplc="B53EAB6A">
      <w:start w:val="1"/>
      <w:numFmt w:val="decimal"/>
      <w:lvlText w:val="%1."/>
      <w:lvlJc w:val="left"/>
      <w:pPr>
        <w:ind w:left="720" w:hanging="360"/>
      </w:pPr>
      <w:rPr>
        <w:rFonts w:asciiTheme="majorHAnsi" w:hAnsiTheme="majorHAnsi" w:hint="default"/>
        <w:sz w:val="20"/>
      </w:rPr>
    </w:lvl>
    <w:lvl w:ilvl="1" w:tplc="1902E9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29C0A18"/>
    <w:multiLevelType w:val="hybridMultilevel"/>
    <w:tmpl w:val="93722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3363104"/>
    <w:multiLevelType w:val="hybridMultilevel"/>
    <w:tmpl w:val="D3C48E82"/>
    <w:lvl w:ilvl="0" w:tplc="04150017">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04" w15:restartNumberingAfterBreak="0">
    <w:nsid w:val="73F8486D"/>
    <w:multiLevelType w:val="hybridMultilevel"/>
    <w:tmpl w:val="DBEA301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82454B4"/>
    <w:multiLevelType w:val="hybridMultilevel"/>
    <w:tmpl w:val="62BEA50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6" w15:restartNumberingAfterBreak="0">
    <w:nsid w:val="79730DEE"/>
    <w:multiLevelType w:val="hybridMultilevel"/>
    <w:tmpl w:val="04BAB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9D403F0"/>
    <w:multiLevelType w:val="hybridMultilevel"/>
    <w:tmpl w:val="2A684C38"/>
    <w:lvl w:ilvl="0" w:tplc="5CF6D80C">
      <w:start w:val="1"/>
      <w:numFmt w:val="decimal"/>
      <w:lvlText w:val="%1."/>
      <w:lvlJc w:val="left"/>
      <w:pPr>
        <w:ind w:left="3960" w:hanging="360"/>
      </w:pPr>
      <w:rPr>
        <w:color w:val="auto"/>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08" w15:restartNumberingAfterBreak="0">
    <w:nsid w:val="7AAF4B78"/>
    <w:multiLevelType w:val="hybridMultilevel"/>
    <w:tmpl w:val="12BCF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B7E6F64"/>
    <w:multiLevelType w:val="hybridMultilevel"/>
    <w:tmpl w:val="3B709516"/>
    <w:lvl w:ilvl="0" w:tplc="04150011">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D0035EB"/>
    <w:multiLevelType w:val="hybridMultilevel"/>
    <w:tmpl w:val="A4003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E1B2EEF"/>
    <w:multiLevelType w:val="hybridMultilevel"/>
    <w:tmpl w:val="93722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5"/>
  </w:num>
  <w:num w:numId="2">
    <w:abstractNumId w:val="22"/>
  </w:num>
  <w:num w:numId="3">
    <w:abstractNumId w:val="98"/>
  </w:num>
  <w:num w:numId="4">
    <w:abstractNumId w:val="87"/>
  </w:num>
  <w:num w:numId="5">
    <w:abstractNumId w:val="56"/>
  </w:num>
  <w:num w:numId="6">
    <w:abstractNumId w:val="76"/>
  </w:num>
  <w:num w:numId="7">
    <w:abstractNumId w:val="101"/>
  </w:num>
  <w:num w:numId="8">
    <w:abstractNumId w:val="65"/>
  </w:num>
  <w:num w:numId="9">
    <w:abstractNumId w:val="45"/>
  </w:num>
  <w:num w:numId="10">
    <w:abstractNumId w:val="89"/>
  </w:num>
  <w:num w:numId="11">
    <w:abstractNumId w:val="90"/>
  </w:num>
  <w:num w:numId="12">
    <w:abstractNumId w:val="31"/>
  </w:num>
  <w:num w:numId="13">
    <w:abstractNumId w:val="51"/>
  </w:num>
  <w:num w:numId="14">
    <w:abstractNumId w:val="92"/>
  </w:num>
  <w:num w:numId="15">
    <w:abstractNumId w:val="91"/>
  </w:num>
  <w:num w:numId="16">
    <w:abstractNumId w:val="108"/>
  </w:num>
  <w:num w:numId="17">
    <w:abstractNumId w:val="77"/>
  </w:num>
  <w:num w:numId="18">
    <w:abstractNumId w:val="42"/>
  </w:num>
  <w:num w:numId="19">
    <w:abstractNumId w:val="107"/>
  </w:num>
  <w:num w:numId="20">
    <w:abstractNumId w:val="86"/>
  </w:num>
  <w:num w:numId="21">
    <w:abstractNumId w:val="72"/>
  </w:num>
  <w:num w:numId="22">
    <w:abstractNumId w:val="60"/>
  </w:num>
  <w:num w:numId="23">
    <w:abstractNumId w:val="36"/>
  </w:num>
  <w:num w:numId="24">
    <w:abstractNumId w:val="94"/>
  </w:num>
  <w:num w:numId="25">
    <w:abstractNumId w:val="47"/>
  </w:num>
  <w:num w:numId="26">
    <w:abstractNumId w:val="40"/>
  </w:num>
  <w:num w:numId="27">
    <w:abstractNumId w:val="64"/>
  </w:num>
  <w:num w:numId="28">
    <w:abstractNumId w:val="71"/>
  </w:num>
  <w:num w:numId="29">
    <w:abstractNumId w:val="38"/>
  </w:num>
  <w:num w:numId="30">
    <w:abstractNumId w:val="52"/>
  </w:num>
  <w:num w:numId="31">
    <w:abstractNumId w:val="44"/>
  </w:num>
  <w:num w:numId="32">
    <w:abstractNumId w:val="48"/>
  </w:num>
  <w:num w:numId="33">
    <w:abstractNumId w:val="80"/>
  </w:num>
  <w:num w:numId="34">
    <w:abstractNumId w:val="96"/>
  </w:num>
  <w:num w:numId="35">
    <w:abstractNumId w:val="83"/>
  </w:num>
  <w:num w:numId="36">
    <w:abstractNumId w:val="66"/>
  </w:num>
  <w:num w:numId="37">
    <w:abstractNumId w:val="99"/>
  </w:num>
  <w:num w:numId="38">
    <w:abstractNumId w:val="105"/>
  </w:num>
  <w:num w:numId="39">
    <w:abstractNumId w:val="30"/>
  </w:num>
  <w:num w:numId="40">
    <w:abstractNumId w:val="109"/>
  </w:num>
  <w:num w:numId="41">
    <w:abstractNumId w:val="110"/>
  </w:num>
  <w:num w:numId="42">
    <w:abstractNumId w:val="74"/>
  </w:num>
  <w:num w:numId="43">
    <w:abstractNumId w:val="49"/>
  </w:num>
  <w:num w:numId="44">
    <w:abstractNumId w:val="39"/>
  </w:num>
  <w:num w:numId="45">
    <w:abstractNumId w:val="34"/>
  </w:num>
  <w:num w:numId="46">
    <w:abstractNumId w:val="102"/>
  </w:num>
  <w:num w:numId="47">
    <w:abstractNumId w:val="54"/>
  </w:num>
  <w:num w:numId="48">
    <w:abstractNumId w:val="103"/>
  </w:num>
  <w:num w:numId="49">
    <w:abstractNumId w:val="28"/>
  </w:num>
  <w:num w:numId="50">
    <w:abstractNumId w:val="88"/>
  </w:num>
  <w:num w:numId="51">
    <w:abstractNumId w:val="59"/>
  </w:num>
  <w:num w:numId="52">
    <w:abstractNumId w:val="53"/>
  </w:num>
  <w:num w:numId="53">
    <w:abstractNumId w:val="69"/>
  </w:num>
  <w:num w:numId="54">
    <w:abstractNumId w:val="75"/>
  </w:num>
  <w:num w:numId="55">
    <w:abstractNumId w:val="41"/>
  </w:num>
  <w:num w:numId="56">
    <w:abstractNumId w:val="61"/>
  </w:num>
  <w:num w:numId="57">
    <w:abstractNumId w:val="93"/>
  </w:num>
  <w:num w:numId="58">
    <w:abstractNumId w:val="46"/>
  </w:num>
  <w:num w:numId="59">
    <w:abstractNumId w:val="26"/>
  </w:num>
  <w:num w:numId="60">
    <w:abstractNumId w:val="25"/>
  </w:num>
  <w:num w:numId="61">
    <w:abstractNumId w:val="97"/>
  </w:num>
  <w:num w:numId="62">
    <w:abstractNumId w:val="84"/>
  </w:num>
  <w:num w:numId="63">
    <w:abstractNumId w:val="73"/>
  </w:num>
  <w:num w:numId="64">
    <w:abstractNumId w:val="37"/>
  </w:num>
  <w:num w:numId="65">
    <w:abstractNumId w:val="85"/>
  </w:num>
  <w:num w:numId="66">
    <w:abstractNumId w:val="111"/>
  </w:num>
  <w:num w:numId="67">
    <w:abstractNumId w:val="55"/>
  </w:num>
  <w:num w:numId="68">
    <w:abstractNumId w:val="33"/>
  </w:num>
  <w:num w:numId="69">
    <w:abstractNumId w:val="43"/>
  </w:num>
  <w:num w:numId="70">
    <w:abstractNumId w:val="82"/>
  </w:num>
  <w:num w:numId="71">
    <w:abstractNumId w:val="58"/>
  </w:num>
  <w:num w:numId="72">
    <w:abstractNumId w:val="79"/>
  </w:num>
  <w:num w:numId="73">
    <w:abstractNumId w:val="29"/>
  </w:num>
  <w:num w:numId="74">
    <w:abstractNumId w:val="23"/>
  </w:num>
  <w:num w:numId="75">
    <w:abstractNumId w:val="32"/>
  </w:num>
  <w:num w:numId="76">
    <w:abstractNumId w:val="70"/>
  </w:num>
  <w:num w:numId="77">
    <w:abstractNumId w:val="57"/>
  </w:num>
  <w:num w:numId="78">
    <w:abstractNumId w:val="63"/>
  </w:num>
  <w:num w:numId="79">
    <w:abstractNumId w:val="100"/>
  </w:num>
  <w:num w:numId="80">
    <w:abstractNumId w:val="68"/>
  </w:num>
  <w:num w:numId="81">
    <w:abstractNumId w:val="106"/>
  </w:num>
  <w:num w:numId="82">
    <w:abstractNumId w:val="62"/>
  </w:num>
  <w:num w:numId="83">
    <w:abstractNumId w:val="35"/>
  </w:num>
  <w:num w:numId="84">
    <w:abstractNumId w:val="50"/>
  </w:num>
  <w:num w:numId="85">
    <w:abstractNumId w:val="78"/>
  </w:num>
  <w:num w:numId="86">
    <w:abstractNumId w:val="81"/>
  </w:num>
  <w:num w:numId="87">
    <w:abstractNumId w:val="104"/>
  </w:num>
  <w:num w:numId="88">
    <w:abstractNumId w:val="2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60E"/>
    <w:rsid w:val="00000A89"/>
    <w:rsid w:val="00001D22"/>
    <w:rsid w:val="00002497"/>
    <w:rsid w:val="00006D88"/>
    <w:rsid w:val="00007B71"/>
    <w:rsid w:val="00010335"/>
    <w:rsid w:val="00011C69"/>
    <w:rsid w:val="00011FE5"/>
    <w:rsid w:val="00016592"/>
    <w:rsid w:val="0001664B"/>
    <w:rsid w:val="00016ADE"/>
    <w:rsid w:val="000204A5"/>
    <w:rsid w:val="0002195A"/>
    <w:rsid w:val="00022DE1"/>
    <w:rsid w:val="000250A1"/>
    <w:rsid w:val="00025487"/>
    <w:rsid w:val="00026EF4"/>
    <w:rsid w:val="00032887"/>
    <w:rsid w:val="00032A0E"/>
    <w:rsid w:val="00034511"/>
    <w:rsid w:val="0003484E"/>
    <w:rsid w:val="000363EB"/>
    <w:rsid w:val="00036D23"/>
    <w:rsid w:val="000405AF"/>
    <w:rsid w:val="000408FD"/>
    <w:rsid w:val="00041539"/>
    <w:rsid w:val="00043EE2"/>
    <w:rsid w:val="00044730"/>
    <w:rsid w:val="00045A08"/>
    <w:rsid w:val="00045FF9"/>
    <w:rsid w:val="0004614A"/>
    <w:rsid w:val="00046863"/>
    <w:rsid w:val="00047D22"/>
    <w:rsid w:val="000503CF"/>
    <w:rsid w:val="00050EB2"/>
    <w:rsid w:val="0005135D"/>
    <w:rsid w:val="00051DC0"/>
    <w:rsid w:val="00052F89"/>
    <w:rsid w:val="00053B72"/>
    <w:rsid w:val="000555FC"/>
    <w:rsid w:val="00060A34"/>
    <w:rsid w:val="00062190"/>
    <w:rsid w:val="00063020"/>
    <w:rsid w:val="00063FE6"/>
    <w:rsid w:val="0006406C"/>
    <w:rsid w:val="00065476"/>
    <w:rsid w:val="00065D71"/>
    <w:rsid w:val="00065DCF"/>
    <w:rsid w:val="000661F2"/>
    <w:rsid w:val="000668F5"/>
    <w:rsid w:val="00066A9E"/>
    <w:rsid w:val="00071481"/>
    <w:rsid w:val="00072B3C"/>
    <w:rsid w:val="00072CF9"/>
    <w:rsid w:val="0007304D"/>
    <w:rsid w:val="000730CE"/>
    <w:rsid w:val="000770BF"/>
    <w:rsid w:val="000778C5"/>
    <w:rsid w:val="000809EE"/>
    <w:rsid w:val="00080DE0"/>
    <w:rsid w:val="00081763"/>
    <w:rsid w:val="00085003"/>
    <w:rsid w:val="0008587E"/>
    <w:rsid w:val="00086D16"/>
    <w:rsid w:val="000878C4"/>
    <w:rsid w:val="000911F0"/>
    <w:rsid w:val="00092B91"/>
    <w:rsid w:val="00093D6E"/>
    <w:rsid w:val="00093E93"/>
    <w:rsid w:val="000940F5"/>
    <w:rsid w:val="00095FE4"/>
    <w:rsid w:val="00096C1B"/>
    <w:rsid w:val="000975B1"/>
    <w:rsid w:val="000A0113"/>
    <w:rsid w:val="000A02B3"/>
    <w:rsid w:val="000A03A0"/>
    <w:rsid w:val="000A1678"/>
    <w:rsid w:val="000A3532"/>
    <w:rsid w:val="000A57DB"/>
    <w:rsid w:val="000A6150"/>
    <w:rsid w:val="000A67A4"/>
    <w:rsid w:val="000A6CA9"/>
    <w:rsid w:val="000A7E53"/>
    <w:rsid w:val="000B0204"/>
    <w:rsid w:val="000B093B"/>
    <w:rsid w:val="000B2796"/>
    <w:rsid w:val="000B2EC0"/>
    <w:rsid w:val="000B3D62"/>
    <w:rsid w:val="000B42BA"/>
    <w:rsid w:val="000B42D2"/>
    <w:rsid w:val="000B5FED"/>
    <w:rsid w:val="000C1F90"/>
    <w:rsid w:val="000C2052"/>
    <w:rsid w:val="000C2E6F"/>
    <w:rsid w:val="000C2E82"/>
    <w:rsid w:val="000C3D41"/>
    <w:rsid w:val="000C42AC"/>
    <w:rsid w:val="000C4362"/>
    <w:rsid w:val="000C5C10"/>
    <w:rsid w:val="000C6C2C"/>
    <w:rsid w:val="000D06A4"/>
    <w:rsid w:val="000D18D7"/>
    <w:rsid w:val="000D2600"/>
    <w:rsid w:val="000D3BDA"/>
    <w:rsid w:val="000D66EC"/>
    <w:rsid w:val="000D69F7"/>
    <w:rsid w:val="000D7D96"/>
    <w:rsid w:val="000D7F3F"/>
    <w:rsid w:val="000E1207"/>
    <w:rsid w:val="000E2EC4"/>
    <w:rsid w:val="000E4D62"/>
    <w:rsid w:val="000E5139"/>
    <w:rsid w:val="000F0B2C"/>
    <w:rsid w:val="000F284C"/>
    <w:rsid w:val="000F2893"/>
    <w:rsid w:val="000F3BD9"/>
    <w:rsid w:val="000F5F1E"/>
    <w:rsid w:val="00100412"/>
    <w:rsid w:val="001009F0"/>
    <w:rsid w:val="00101A38"/>
    <w:rsid w:val="00101F2A"/>
    <w:rsid w:val="001021C0"/>
    <w:rsid w:val="001040AB"/>
    <w:rsid w:val="00104B7F"/>
    <w:rsid w:val="0010509D"/>
    <w:rsid w:val="00105EC6"/>
    <w:rsid w:val="001074EF"/>
    <w:rsid w:val="0010765F"/>
    <w:rsid w:val="00110407"/>
    <w:rsid w:val="00111E98"/>
    <w:rsid w:val="001127AE"/>
    <w:rsid w:val="0011363D"/>
    <w:rsid w:val="00113B07"/>
    <w:rsid w:val="00113F91"/>
    <w:rsid w:val="001150C2"/>
    <w:rsid w:val="001150CD"/>
    <w:rsid w:val="00117188"/>
    <w:rsid w:val="00120F2F"/>
    <w:rsid w:val="00123597"/>
    <w:rsid w:val="00123FBE"/>
    <w:rsid w:val="00130F5E"/>
    <w:rsid w:val="00131BD9"/>
    <w:rsid w:val="00132886"/>
    <w:rsid w:val="00135041"/>
    <w:rsid w:val="00136D31"/>
    <w:rsid w:val="00136E2F"/>
    <w:rsid w:val="0013718C"/>
    <w:rsid w:val="00137227"/>
    <w:rsid w:val="001428D0"/>
    <w:rsid w:val="001455E7"/>
    <w:rsid w:val="00145C74"/>
    <w:rsid w:val="00146C49"/>
    <w:rsid w:val="00146F0A"/>
    <w:rsid w:val="0014736A"/>
    <w:rsid w:val="001478AC"/>
    <w:rsid w:val="00147C29"/>
    <w:rsid w:val="00150308"/>
    <w:rsid w:val="001518FD"/>
    <w:rsid w:val="00152195"/>
    <w:rsid w:val="00152396"/>
    <w:rsid w:val="00152D5D"/>
    <w:rsid w:val="0015511D"/>
    <w:rsid w:val="00160AB0"/>
    <w:rsid w:val="00161807"/>
    <w:rsid w:val="001653CB"/>
    <w:rsid w:val="00167236"/>
    <w:rsid w:val="001679EC"/>
    <w:rsid w:val="001704E8"/>
    <w:rsid w:val="00171C26"/>
    <w:rsid w:val="00172CCF"/>
    <w:rsid w:val="00175179"/>
    <w:rsid w:val="00181065"/>
    <w:rsid w:val="00181814"/>
    <w:rsid w:val="00181A21"/>
    <w:rsid w:val="00181B66"/>
    <w:rsid w:val="00183044"/>
    <w:rsid w:val="001831CC"/>
    <w:rsid w:val="00184894"/>
    <w:rsid w:val="001936E2"/>
    <w:rsid w:val="0019397F"/>
    <w:rsid w:val="001966E4"/>
    <w:rsid w:val="001A1BD9"/>
    <w:rsid w:val="001A4D16"/>
    <w:rsid w:val="001A5D15"/>
    <w:rsid w:val="001B0765"/>
    <w:rsid w:val="001B0A8C"/>
    <w:rsid w:val="001B0F85"/>
    <w:rsid w:val="001B1B81"/>
    <w:rsid w:val="001B1FE5"/>
    <w:rsid w:val="001B39A3"/>
    <w:rsid w:val="001B485B"/>
    <w:rsid w:val="001B586E"/>
    <w:rsid w:val="001B5F4C"/>
    <w:rsid w:val="001B67CB"/>
    <w:rsid w:val="001B7078"/>
    <w:rsid w:val="001C0430"/>
    <w:rsid w:val="001C0519"/>
    <w:rsid w:val="001C1792"/>
    <w:rsid w:val="001C243E"/>
    <w:rsid w:val="001C3329"/>
    <w:rsid w:val="001C38D5"/>
    <w:rsid w:val="001C3BB5"/>
    <w:rsid w:val="001C4228"/>
    <w:rsid w:val="001C45AE"/>
    <w:rsid w:val="001C5010"/>
    <w:rsid w:val="001C63FC"/>
    <w:rsid w:val="001D0B2A"/>
    <w:rsid w:val="001D1057"/>
    <w:rsid w:val="001D15A2"/>
    <w:rsid w:val="001D4074"/>
    <w:rsid w:val="001D7065"/>
    <w:rsid w:val="001E08B1"/>
    <w:rsid w:val="001E13B3"/>
    <w:rsid w:val="001E13D8"/>
    <w:rsid w:val="001E1963"/>
    <w:rsid w:val="001E1E18"/>
    <w:rsid w:val="001E3D41"/>
    <w:rsid w:val="001E55C3"/>
    <w:rsid w:val="001F1257"/>
    <w:rsid w:val="001F39DB"/>
    <w:rsid w:val="001F3CEA"/>
    <w:rsid w:val="001F44EB"/>
    <w:rsid w:val="001F4AD5"/>
    <w:rsid w:val="001F579A"/>
    <w:rsid w:val="001F6949"/>
    <w:rsid w:val="001F6F33"/>
    <w:rsid w:val="001F7801"/>
    <w:rsid w:val="001F7955"/>
    <w:rsid w:val="00201724"/>
    <w:rsid w:val="0020269D"/>
    <w:rsid w:val="00202BBD"/>
    <w:rsid w:val="0020424C"/>
    <w:rsid w:val="00204688"/>
    <w:rsid w:val="00204799"/>
    <w:rsid w:val="00206896"/>
    <w:rsid w:val="00206CB0"/>
    <w:rsid w:val="00206E82"/>
    <w:rsid w:val="002070B8"/>
    <w:rsid w:val="00207808"/>
    <w:rsid w:val="00207A43"/>
    <w:rsid w:val="00210440"/>
    <w:rsid w:val="00211267"/>
    <w:rsid w:val="002119D3"/>
    <w:rsid w:val="00211DB0"/>
    <w:rsid w:val="00212182"/>
    <w:rsid w:val="00212F4B"/>
    <w:rsid w:val="00213088"/>
    <w:rsid w:val="00213C1C"/>
    <w:rsid w:val="00213DBC"/>
    <w:rsid w:val="002140C0"/>
    <w:rsid w:val="00214411"/>
    <w:rsid w:val="00214D49"/>
    <w:rsid w:val="00214F6F"/>
    <w:rsid w:val="00222C06"/>
    <w:rsid w:val="00222C78"/>
    <w:rsid w:val="002257D8"/>
    <w:rsid w:val="00232305"/>
    <w:rsid w:val="00232ED8"/>
    <w:rsid w:val="00232F84"/>
    <w:rsid w:val="002332E1"/>
    <w:rsid w:val="002338A3"/>
    <w:rsid w:val="0023501B"/>
    <w:rsid w:val="00235A63"/>
    <w:rsid w:val="00236A69"/>
    <w:rsid w:val="0024083D"/>
    <w:rsid w:val="00240CC8"/>
    <w:rsid w:val="00241820"/>
    <w:rsid w:val="00241B13"/>
    <w:rsid w:val="00243095"/>
    <w:rsid w:val="00243A4E"/>
    <w:rsid w:val="00243FA9"/>
    <w:rsid w:val="00245903"/>
    <w:rsid w:val="00246F55"/>
    <w:rsid w:val="0025019C"/>
    <w:rsid w:val="00252FAE"/>
    <w:rsid w:val="00254DE5"/>
    <w:rsid w:val="00255077"/>
    <w:rsid w:val="00255480"/>
    <w:rsid w:val="00255C59"/>
    <w:rsid w:val="00255F50"/>
    <w:rsid w:val="002564A1"/>
    <w:rsid w:val="0025763A"/>
    <w:rsid w:val="0026025E"/>
    <w:rsid w:val="00261FEF"/>
    <w:rsid w:val="002623CE"/>
    <w:rsid w:val="00263A2C"/>
    <w:rsid w:val="00263B9E"/>
    <w:rsid w:val="002704E7"/>
    <w:rsid w:val="0027078F"/>
    <w:rsid w:val="00273889"/>
    <w:rsid w:val="00273EB0"/>
    <w:rsid w:val="00274DB4"/>
    <w:rsid w:val="00275673"/>
    <w:rsid w:val="002758DB"/>
    <w:rsid w:val="002771DA"/>
    <w:rsid w:val="002809F9"/>
    <w:rsid w:val="00280F9C"/>
    <w:rsid w:val="00281484"/>
    <w:rsid w:val="0028231A"/>
    <w:rsid w:val="0028239F"/>
    <w:rsid w:val="002835FA"/>
    <w:rsid w:val="0028617D"/>
    <w:rsid w:val="002865F0"/>
    <w:rsid w:val="00286AED"/>
    <w:rsid w:val="0029124C"/>
    <w:rsid w:val="00292C0E"/>
    <w:rsid w:val="002947C5"/>
    <w:rsid w:val="00295F4F"/>
    <w:rsid w:val="00296944"/>
    <w:rsid w:val="00297B4B"/>
    <w:rsid w:val="00297B75"/>
    <w:rsid w:val="002A02D9"/>
    <w:rsid w:val="002A045E"/>
    <w:rsid w:val="002A1FCB"/>
    <w:rsid w:val="002A216E"/>
    <w:rsid w:val="002A2342"/>
    <w:rsid w:val="002A237B"/>
    <w:rsid w:val="002A3540"/>
    <w:rsid w:val="002A4117"/>
    <w:rsid w:val="002A47DB"/>
    <w:rsid w:val="002A4A9E"/>
    <w:rsid w:val="002A56D4"/>
    <w:rsid w:val="002A6298"/>
    <w:rsid w:val="002A7A24"/>
    <w:rsid w:val="002B2474"/>
    <w:rsid w:val="002B3600"/>
    <w:rsid w:val="002B40C7"/>
    <w:rsid w:val="002B60F8"/>
    <w:rsid w:val="002B6B33"/>
    <w:rsid w:val="002B7908"/>
    <w:rsid w:val="002B7CDF"/>
    <w:rsid w:val="002C099E"/>
    <w:rsid w:val="002C2895"/>
    <w:rsid w:val="002C4333"/>
    <w:rsid w:val="002C537A"/>
    <w:rsid w:val="002C68D6"/>
    <w:rsid w:val="002C7A1D"/>
    <w:rsid w:val="002D1F15"/>
    <w:rsid w:val="002D26D0"/>
    <w:rsid w:val="002D451B"/>
    <w:rsid w:val="002D6942"/>
    <w:rsid w:val="002D6B73"/>
    <w:rsid w:val="002D743E"/>
    <w:rsid w:val="002D77AD"/>
    <w:rsid w:val="002E01E4"/>
    <w:rsid w:val="002E0410"/>
    <w:rsid w:val="002E11C4"/>
    <w:rsid w:val="002E14EF"/>
    <w:rsid w:val="002E2296"/>
    <w:rsid w:val="002E24E4"/>
    <w:rsid w:val="002E4603"/>
    <w:rsid w:val="002E6E06"/>
    <w:rsid w:val="002F1EC0"/>
    <w:rsid w:val="002F202D"/>
    <w:rsid w:val="002F3DA4"/>
    <w:rsid w:val="002F6E66"/>
    <w:rsid w:val="002F7781"/>
    <w:rsid w:val="00301138"/>
    <w:rsid w:val="00302381"/>
    <w:rsid w:val="0030292D"/>
    <w:rsid w:val="00304C15"/>
    <w:rsid w:val="00304E74"/>
    <w:rsid w:val="003055C9"/>
    <w:rsid w:val="0030681C"/>
    <w:rsid w:val="00306C7D"/>
    <w:rsid w:val="003121CA"/>
    <w:rsid w:val="00312234"/>
    <w:rsid w:val="00312C1C"/>
    <w:rsid w:val="00312CA4"/>
    <w:rsid w:val="00312FE1"/>
    <w:rsid w:val="003151A6"/>
    <w:rsid w:val="00315C66"/>
    <w:rsid w:val="0031677A"/>
    <w:rsid w:val="003170D5"/>
    <w:rsid w:val="00317E7E"/>
    <w:rsid w:val="00321E79"/>
    <w:rsid w:val="00323312"/>
    <w:rsid w:val="00323D77"/>
    <w:rsid w:val="0032532B"/>
    <w:rsid w:val="00326CAC"/>
    <w:rsid w:val="00331AF7"/>
    <w:rsid w:val="0033278B"/>
    <w:rsid w:val="00333060"/>
    <w:rsid w:val="0033511C"/>
    <w:rsid w:val="003359E7"/>
    <w:rsid w:val="00337791"/>
    <w:rsid w:val="00340252"/>
    <w:rsid w:val="00340811"/>
    <w:rsid w:val="00343206"/>
    <w:rsid w:val="00344211"/>
    <w:rsid w:val="00345B16"/>
    <w:rsid w:val="003526E5"/>
    <w:rsid w:val="00352CE4"/>
    <w:rsid w:val="00353071"/>
    <w:rsid w:val="003541C5"/>
    <w:rsid w:val="00354AD7"/>
    <w:rsid w:val="00357A83"/>
    <w:rsid w:val="003609E1"/>
    <w:rsid w:val="00361D36"/>
    <w:rsid w:val="00362A7A"/>
    <w:rsid w:val="00363D8C"/>
    <w:rsid w:val="003650DF"/>
    <w:rsid w:val="00366BBA"/>
    <w:rsid w:val="00366EF3"/>
    <w:rsid w:val="00367F86"/>
    <w:rsid w:val="003707F6"/>
    <w:rsid w:val="00370DE9"/>
    <w:rsid w:val="00371B77"/>
    <w:rsid w:val="00372E12"/>
    <w:rsid w:val="00373ADD"/>
    <w:rsid w:val="00374AAF"/>
    <w:rsid w:val="00376AD6"/>
    <w:rsid w:val="00380970"/>
    <w:rsid w:val="003823AE"/>
    <w:rsid w:val="00382BAA"/>
    <w:rsid w:val="00382E73"/>
    <w:rsid w:val="0038307E"/>
    <w:rsid w:val="00385B90"/>
    <w:rsid w:val="00390645"/>
    <w:rsid w:val="003922D9"/>
    <w:rsid w:val="00393966"/>
    <w:rsid w:val="00393FA4"/>
    <w:rsid w:val="003941F2"/>
    <w:rsid w:val="003942BB"/>
    <w:rsid w:val="00395217"/>
    <w:rsid w:val="00396687"/>
    <w:rsid w:val="00396BA5"/>
    <w:rsid w:val="003973F2"/>
    <w:rsid w:val="00397641"/>
    <w:rsid w:val="003A0252"/>
    <w:rsid w:val="003A05F3"/>
    <w:rsid w:val="003A1575"/>
    <w:rsid w:val="003A4469"/>
    <w:rsid w:val="003A5029"/>
    <w:rsid w:val="003A51EA"/>
    <w:rsid w:val="003A5533"/>
    <w:rsid w:val="003A5F54"/>
    <w:rsid w:val="003A61FB"/>
    <w:rsid w:val="003B2A74"/>
    <w:rsid w:val="003B3152"/>
    <w:rsid w:val="003B3C9C"/>
    <w:rsid w:val="003B40AE"/>
    <w:rsid w:val="003B6221"/>
    <w:rsid w:val="003C03C0"/>
    <w:rsid w:val="003C2227"/>
    <w:rsid w:val="003C2634"/>
    <w:rsid w:val="003C57F3"/>
    <w:rsid w:val="003C75A0"/>
    <w:rsid w:val="003C76A4"/>
    <w:rsid w:val="003C77E7"/>
    <w:rsid w:val="003D0934"/>
    <w:rsid w:val="003D14EA"/>
    <w:rsid w:val="003D21D1"/>
    <w:rsid w:val="003D34E0"/>
    <w:rsid w:val="003D44DD"/>
    <w:rsid w:val="003D4C5B"/>
    <w:rsid w:val="003D548C"/>
    <w:rsid w:val="003D5AC5"/>
    <w:rsid w:val="003D5E5B"/>
    <w:rsid w:val="003D7193"/>
    <w:rsid w:val="003D79A6"/>
    <w:rsid w:val="003E0383"/>
    <w:rsid w:val="003E14A6"/>
    <w:rsid w:val="003E195B"/>
    <w:rsid w:val="003E2846"/>
    <w:rsid w:val="003E4035"/>
    <w:rsid w:val="003E5177"/>
    <w:rsid w:val="003E53C5"/>
    <w:rsid w:val="003E5EE6"/>
    <w:rsid w:val="003E663D"/>
    <w:rsid w:val="003F0D79"/>
    <w:rsid w:val="003F250B"/>
    <w:rsid w:val="003F4AD4"/>
    <w:rsid w:val="003F4B3E"/>
    <w:rsid w:val="00403D0B"/>
    <w:rsid w:val="00403F5B"/>
    <w:rsid w:val="00404062"/>
    <w:rsid w:val="00410BC6"/>
    <w:rsid w:val="00411A24"/>
    <w:rsid w:val="00412649"/>
    <w:rsid w:val="00413BF8"/>
    <w:rsid w:val="004142E7"/>
    <w:rsid w:val="00414C9F"/>
    <w:rsid w:val="0041756A"/>
    <w:rsid w:val="004227A3"/>
    <w:rsid w:val="00422BD8"/>
    <w:rsid w:val="004258EF"/>
    <w:rsid w:val="00425E3E"/>
    <w:rsid w:val="00425EA9"/>
    <w:rsid w:val="00425F3B"/>
    <w:rsid w:val="0043000C"/>
    <w:rsid w:val="00432E82"/>
    <w:rsid w:val="0043327F"/>
    <w:rsid w:val="00433449"/>
    <w:rsid w:val="004406A7"/>
    <w:rsid w:val="0044130F"/>
    <w:rsid w:val="00441996"/>
    <w:rsid w:val="00443494"/>
    <w:rsid w:val="004455D0"/>
    <w:rsid w:val="00447695"/>
    <w:rsid w:val="00450BB5"/>
    <w:rsid w:val="00452B0C"/>
    <w:rsid w:val="00456B2D"/>
    <w:rsid w:val="004574A3"/>
    <w:rsid w:val="00457899"/>
    <w:rsid w:val="004632CB"/>
    <w:rsid w:val="004637EA"/>
    <w:rsid w:val="004641FC"/>
    <w:rsid w:val="00464534"/>
    <w:rsid w:val="00464592"/>
    <w:rsid w:val="00464598"/>
    <w:rsid w:val="00465834"/>
    <w:rsid w:val="00466676"/>
    <w:rsid w:val="00466A52"/>
    <w:rsid w:val="00466C8C"/>
    <w:rsid w:val="00470E06"/>
    <w:rsid w:val="00470FE3"/>
    <w:rsid w:val="00473859"/>
    <w:rsid w:val="00473D11"/>
    <w:rsid w:val="00474486"/>
    <w:rsid w:val="004750E9"/>
    <w:rsid w:val="004771FB"/>
    <w:rsid w:val="00480B0C"/>
    <w:rsid w:val="00480D73"/>
    <w:rsid w:val="0048104A"/>
    <w:rsid w:val="00483D09"/>
    <w:rsid w:val="00484DD5"/>
    <w:rsid w:val="004859BA"/>
    <w:rsid w:val="004860DB"/>
    <w:rsid w:val="0048683B"/>
    <w:rsid w:val="00487A88"/>
    <w:rsid w:val="00491DBE"/>
    <w:rsid w:val="004958C5"/>
    <w:rsid w:val="004970BB"/>
    <w:rsid w:val="004A2F0B"/>
    <w:rsid w:val="004A3CBC"/>
    <w:rsid w:val="004A4C68"/>
    <w:rsid w:val="004B5B48"/>
    <w:rsid w:val="004B5BD9"/>
    <w:rsid w:val="004C2441"/>
    <w:rsid w:val="004C3B77"/>
    <w:rsid w:val="004C5154"/>
    <w:rsid w:val="004C5FB4"/>
    <w:rsid w:val="004C67E6"/>
    <w:rsid w:val="004C736C"/>
    <w:rsid w:val="004D0C66"/>
    <w:rsid w:val="004D1D4F"/>
    <w:rsid w:val="004D22E8"/>
    <w:rsid w:val="004D3671"/>
    <w:rsid w:val="004D3A64"/>
    <w:rsid w:val="004D797A"/>
    <w:rsid w:val="004E1FBB"/>
    <w:rsid w:val="004E4126"/>
    <w:rsid w:val="004E4531"/>
    <w:rsid w:val="004E4F1C"/>
    <w:rsid w:val="004E609A"/>
    <w:rsid w:val="004E7011"/>
    <w:rsid w:val="004E7D65"/>
    <w:rsid w:val="004F01C8"/>
    <w:rsid w:val="004F0544"/>
    <w:rsid w:val="004F13C4"/>
    <w:rsid w:val="004F1A50"/>
    <w:rsid w:val="004F1B61"/>
    <w:rsid w:val="004F4D7E"/>
    <w:rsid w:val="004F4D99"/>
    <w:rsid w:val="004F6C6F"/>
    <w:rsid w:val="004F7881"/>
    <w:rsid w:val="005033CB"/>
    <w:rsid w:val="00505801"/>
    <w:rsid w:val="00505FB7"/>
    <w:rsid w:val="00513BC8"/>
    <w:rsid w:val="00514F87"/>
    <w:rsid w:val="00517DA0"/>
    <w:rsid w:val="00520D79"/>
    <w:rsid w:val="005211F3"/>
    <w:rsid w:val="00524852"/>
    <w:rsid w:val="00526A01"/>
    <w:rsid w:val="00526D94"/>
    <w:rsid w:val="00527DD9"/>
    <w:rsid w:val="0053074A"/>
    <w:rsid w:val="00530827"/>
    <w:rsid w:val="00530FF3"/>
    <w:rsid w:val="00532BCD"/>
    <w:rsid w:val="00533A84"/>
    <w:rsid w:val="00534171"/>
    <w:rsid w:val="005343CC"/>
    <w:rsid w:val="0053492C"/>
    <w:rsid w:val="00534D11"/>
    <w:rsid w:val="00536630"/>
    <w:rsid w:val="00540672"/>
    <w:rsid w:val="00540CED"/>
    <w:rsid w:val="00541730"/>
    <w:rsid w:val="00543903"/>
    <w:rsid w:val="005446DF"/>
    <w:rsid w:val="00545D6C"/>
    <w:rsid w:val="005461FD"/>
    <w:rsid w:val="00547683"/>
    <w:rsid w:val="00547827"/>
    <w:rsid w:val="00547CC1"/>
    <w:rsid w:val="0055091E"/>
    <w:rsid w:val="00553244"/>
    <w:rsid w:val="00556DC2"/>
    <w:rsid w:val="00556E75"/>
    <w:rsid w:val="00557737"/>
    <w:rsid w:val="0056011F"/>
    <w:rsid w:val="00561200"/>
    <w:rsid w:val="00561956"/>
    <w:rsid w:val="005621CA"/>
    <w:rsid w:val="0056235D"/>
    <w:rsid w:val="005629F5"/>
    <w:rsid w:val="00563841"/>
    <w:rsid w:val="00563904"/>
    <w:rsid w:val="00563B7C"/>
    <w:rsid w:val="0056492D"/>
    <w:rsid w:val="00565B31"/>
    <w:rsid w:val="0057054C"/>
    <w:rsid w:val="00570C03"/>
    <w:rsid w:val="00570FCD"/>
    <w:rsid w:val="00571DEA"/>
    <w:rsid w:val="005729B4"/>
    <w:rsid w:val="00573668"/>
    <w:rsid w:val="00576001"/>
    <w:rsid w:val="00577301"/>
    <w:rsid w:val="00582DBB"/>
    <w:rsid w:val="00583975"/>
    <w:rsid w:val="005841E5"/>
    <w:rsid w:val="00584CA1"/>
    <w:rsid w:val="00585A2C"/>
    <w:rsid w:val="00586F06"/>
    <w:rsid w:val="00587501"/>
    <w:rsid w:val="00587DD7"/>
    <w:rsid w:val="00592609"/>
    <w:rsid w:val="00592E86"/>
    <w:rsid w:val="005936B5"/>
    <w:rsid w:val="005944B4"/>
    <w:rsid w:val="00594C68"/>
    <w:rsid w:val="00595A2F"/>
    <w:rsid w:val="00596413"/>
    <w:rsid w:val="0059642A"/>
    <w:rsid w:val="005A029E"/>
    <w:rsid w:val="005A26B4"/>
    <w:rsid w:val="005A38C5"/>
    <w:rsid w:val="005A66AE"/>
    <w:rsid w:val="005B3801"/>
    <w:rsid w:val="005B5417"/>
    <w:rsid w:val="005B5AE7"/>
    <w:rsid w:val="005B6158"/>
    <w:rsid w:val="005B634E"/>
    <w:rsid w:val="005B7A54"/>
    <w:rsid w:val="005C128D"/>
    <w:rsid w:val="005C1812"/>
    <w:rsid w:val="005C1E2B"/>
    <w:rsid w:val="005C22C9"/>
    <w:rsid w:val="005C489C"/>
    <w:rsid w:val="005C514F"/>
    <w:rsid w:val="005C53C6"/>
    <w:rsid w:val="005C6F90"/>
    <w:rsid w:val="005C7F51"/>
    <w:rsid w:val="005D0AD5"/>
    <w:rsid w:val="005D131F"/>
    <w:rsid w:val="005D3411"/>
    <w:rsid w:val="005D4433"/>
    <w:rsid w:val="005D51A4"/>
    <w:rsid w:val="005D634C"/>
    <w:rsid w:val="005D7225"/>
    <w:rsid w:val="005D7843"/>
    <w:rsid w:val="005E21E0"/>
    <w:rsid w:val="005E2466"/>
    <w:rsid w:val="005E2604"/>
    <w:rsid w:val="005E2FC1"/>
    <w:rsid w:val="005E30FD"/>
    <w:rsid w:val="005E386D"/>
    <w:rsid w:val="005E3DC7"/>
    <w:rsid w:val="005E5447"/>
    <w:rsid w:val="005F1F9A"/>
    <w:rsid w:val="005F2166"/>
    <w:rsid w:val="005F43A3"/>
    <w:rsid w:val="005F5C27"/>
    <w:rsid w:val="005F6CE7"/>
    <w:rsid w:val="00601373"/>
    <w:rsid w:val="00601829"/>
    <w:rsid w:val="006036C2"/>
    <w:rsid w:val="006049CD"/>
    <w:rsid w:val="00606F7B"/>
    <w:rsid w:val="00607123"/>
    <w:rsid w:val="00610C05"/>
    <w:rsid w:val="00612502"/>
    <w:rsid w:val="006129D9"/>
    <w:rsid w:val="00614939"/>
    <w:rsid w:val="00615256"/>
    <w:rsid w:val="006154CE"/>
    <w:rsid w:val="00615DFC"/>
    <w:rsid w:val="00622465"/>
    <w:rsid w:val="00623310"/>
    <w:rsid w:val="006266A7"/>
    <w:rsid w:val="00627A6E"/>
    <w:rsid w:val="006323EB"/>
    <w:rsid w:val="00632CB3"/>
    <w:rsid w:val="006331E6"/>
    <w:rsid w:val="00634BBA"/>
    <w:rsid w:val="00634E4F"/>
    <w:rsid w:val="0063641B"/>
    <w:rsid w:val="00636E88"/>
    <w:rsid w:val="00637E47"/>
    <w:rsid w:val="006403E4"/>
    <w:rsid w:val="00640F0A"/>
    <w:rsid w:val="00640F5A"/>
    <w:rsid w:val="00643271"/>
    <w:rsid w:val="0064386D"/>
    <w:rsid w:val="006477CE"/>
    <w:rsid w:val="00650061"/>
    <w:rsid w:val="00650885"/>
    <w:rsid w:val="00651DFE"/>
    <w:rsid w:val="00653938"/>
    <w:rsid w:val="006549D0"/>
    <w:rsid w:val="00654F0A"/>
    <w:rsid w:val="00655D9A"/>
    <w:rsid w:val="00660707"/>
    <w:rsid w:val="00660B1B"/>
    <w:rsid w:val="00661EA9"/>
    <w:rsid w:val="00663353"/>
    <w:rsid w:val="00663B0E"/>
    <w:rsid w:val="00665041"/>
    <w:rsid w:val="00665067"/>
    <w:rsid w:val="00667092"/>
    <w:rsid w:val="00670BA8"/>
    <w:rsid w:val="00671B17"/>
    <w:rsid w:val="00671EC4"/>
    <w:rsid w:val="006743E7"/>
    <w:rsid w:val="00674E79"/>
    <w:rsid w:val="00674EDE"/>
    <w:rsid w:val="006753A8"/>
    <w:rsid w:val="006756F3"/>
    <w:rsid w:val="006757F0"/>
    <w:rsid w:val="00677F20"/>
    <w:rsid w:val="006813BF"/>
    <w:rsid w:val="006815EE"/>
    <w:rsid w:val="006834B7"/>
    <w:rsid w:val="006839CC"/>
    <w:rsid w:val="00683CA6"/>
    <w:rsid w:val="00683F22"/>
    <w:rsid w:val="00684306"/>
    <w:rsid w:val="00685FB5"/>
    <w:rsid w:val="00686234"/>
    <w:rsid w:val="0068739D"/>
    <w:rsid w:val="00687B60"/>
    <w:rsid w:val="006916B3"/>
    <w:rsid w:val="00691F6B"/>
    <w:rsid w:val="00692380"/>
    <w:rsid w:val="006954EC"/>
    <w:rsid w:val="00697304"/>
    <w:rsid w:val="00697681"/>
    <w:rsid w:val="00697C4D"/>
    <w:rsid w:val="006A15CB"/>
    <w:rsid w:val="006A2971"/>
    <w:rsid w:val="006A3039"/>
    <w:rsid w:val="006A3D86"/>
    <w:rsid w:val="006A4631"/>
    <w:rsid w:val="006A5F3B"/>
    <w:rsid w:val="006A6839"/>
    <w:rsid w:val="006A6978"/>
    <w:rsid w:val="006B06D0"/>
    <w:rsid w:val="006B2CE6"/>
    <w:rsid w:val="006B61DB"/>
    <w:rsid w:val="006B7126"/>
    <w:rsid w:val="006C1B4F"/>
    <w:rsid w:val="006C47D4"/>
    <w:rsid w:val="006C54C2"/>
    <w:rsid w:val="006C56CE"/>
    <w:rsid w:val="006D2176"/>
    <w:rsid w:val="006D261D"/>
    <w:rsid w:val="006D3E7B"/>
    <w:rsid w:val="006D570E"/>
    <w:rsid w:val="006E0365"/>
    <w:rsid w:val="006E1266"/>
    <w:rsid w:val="006E1F7D"/>
    <w:rsid w:val="006E64B5"/>
    <w:rsid w:val="006E692F"/>
    <w:rsid w:val="006F0CEB"/>
    <w:rsid w:val="006F191A"/>
    <w:rsid w:val="006F3877"/>
    <w:rsid w:val="006F527F"/>
    <w:rsid w:val="006F616F"/>
    <w:rsid w:val="006F6509"/>
    <w:rsid w:val="006F6855"/>
    <w:rsid w:val="006F6CA1"/>
    <w:rsid w:val="006F7744"/>
    <w:rsid w:val="00700255"/>
    <w:rsid w:val="00700A04"/>
    <w:rsid w:val="00701375"/>
    <w:rsid w:val="00701D7F"/>
    <w:rsid w:val="00702D49"/>
    <w:rsid w:val="007054C9"/>
    <w:rsid w:val="0070585F"/>
    <w:rsid w:val="00705C4B"/>
    <w:rsid w:val="0071054E"/>
    <w:rsid w:val="00711475"/>
    <w:rsid w:val="0071151D"/>
    <w:rsid w:val="00712C05"/>
    <w:rsid w:val="00712D33"/>
    <w:rsid w:val="00713913"/>
    <w:rsid w:val="00714A39"/>
    <w:rsid w:val="007229C6"/>
    <w:rsid w:val="00723C9A"/>
    <w:rsid w:val="00723E58"/>
    <w:rsid w:val="00724381"/>
    <w:rsid w:val="00724472"/>
    <w:rsid w:val="0072754D"/>
    <w:rsid w:val="00727C46"/>
    <w:rsid w:val="00730E9B"/>
    <w:rsid w:val="00732AF8"/>
    <w:rsid w:val="007333A2"/>
    <w:rsid w:val="007335C0"/>
    <w:rsid w:val="00735464"/>
    <w:rsid w:val="00736D42"/>
    <w:rsid w:val="00737CAD"/>
    <w:rsid w:val="00740221"/>
    <w:rsid w:val="007405B8"/>
    <w:rsid w:val="007405BE"/>
    <w:rsid w:val="00742B74"/>
    <w:rsid w:val="00744918"/>
    <w:rsid w:val="0074599B"/>
    <w:rsid w:val="007472BA"/>
    <w:rsid w:val="007519A3"/>
    <w:rsid w:val="007519D5"/>
    <w:rsid w:val="00752063"/>
    <w:rsid w:val="00752D38"/>
    <w:rsid w:val="0075388B"/>
    <w:rsid w:val="007538DD"/>
    <w:rsid w:val="00753E75"/>
    <w:rsid w:val="007551D0"/>
    <w:rsid w:val="0075521C"/>
    <w:rsid w:val="00755DFD"/>
    <w:rsid w:val="0075723F"/>
    <w:rsid w:val="00757C44"/>
    <w:rsid w:val="00760A68"/>
    <w:rsid w:val="007615E6"/>
    <w:rsid w:val="00761E21"/>
    <w:rsid w:val="0076354E"/>
    <w:rsid w:val="00763FB1"/>
    <w:rsid w:val="0076402F"/>
    <w:rsid w:val="007647B7"/>
    <w:rsid w:val="00767E2C"/>
    <w:rsid w:val="007714A0"/>
    <w:rsid w:val="0077579C"/>
    <w:rsid w:val="00777056"/>
    <w:rsid w:val="00777424"/>
    <w:rsid w:val="00777FEA"/>
    <w:rsid w:val="007817F8"/>
    <w:rsid w:val="007820CE"/>
    <w:rsid w:val="00782802"/>
    <w:rsid w:val="00783796"/>
    <w:rsid w:val="00783CB8"/>
    <w:rsid w:val="007877EB"/>
    <w:rsid w:val="00787A26"/>
    <w:rsid w:val="00787DCC"/>
    <w:rsid w:val="00790650"/>
    <w:rsid w:val="007912F1"/>
    <w:rsid w:val="00792224"/>
    <w:rsid w:val="007942F7"/>
    <w:rsid w:val="0079483F"/>
    <w:rsid w:val="00794BC2"/>
    <w:rsid w:val="00794FCD"/>
    <w:rsid w:val="00795194"/>
    <w:rsid w:val="0079746F"/>
    <w:rsid w:val="007A0804"/>
    <w:rsid w:val="007A1893"/>
    <w:rsid w:val="007A30F6"/>
    <w:rsid w:val="007A33A0"/>
    <w:rsid w:val="007B08DC"/>
    <w:rsid w:val="007B21E7"/>
    <w:rsid w:val="007B2A75"/>
    <w:rsid w:val="007B317F"/>
    <w:rsid w:val="007B5523"/>
    <w:rsid w:val="007B552C"/>
    <w:rsid w:val="007B6955"/>
    <w:rsid w:val="007B7138"/>
    <w:rsid w:val="007B747A"/>
    <w:rsid w:val="007B7517"/>
    <w:rsid w:val="007B7A80"/>
    <w:rsid w:val="007C00F4"/>
    <w:rsid w:val="007C1E48"/>
    <w:rsid w:val="007C473C"/>
    <w:rsid w:val="007C5523"/>
    <w:rsid w:val="007C5C29"/>
    <w:rsid w:val="007C5D66"/>
    <w:rsid w:val="007C68FC"/>
    <w:rsid w:val="007C6F02"/>
    <w:rsid w:val="007D1F5F"/>
    <w:rsid w:val="007D2F26"/>
    <w:rsid w:val="007D31CC"/>
    <w:rsid w:val="007D32C0"/>
    <w:rsid w:val="007D39BC"/>
    <w:rsid w:val="007D44BB"/>
    <w:rsid w:val="007D4533"/>
    <w:rsid w:val="007D5B4D"/>
    <w:rsid w:val="007D6DF8"/>
    <w:rsid w:val="007D7A0E"/>
    <w:rsid w:val="007E004F"/>
    <w:rsid w:val="007E0352"/>
    <w:rsid w:val="007E0451"/>
    <w:rsid w:val="007E32F4"/>
    <w:rsid w:val="007E36F2"/>
    <w:rsid w:val="007E3DBE"/>
    <w:rsid w:val="007E4F2F"/>
    <w:rsid w:val="007E5645"/>
    <w:rsid w:val="007E60A9"/>
    <w:rsid w:val="007E692F"/>
    <w:rsid w:val="007E6BD2"/>
    <w:rsid w:val="007E6EEB"/>
    <w:rsid w:val="007E7FBD"/>
    <w:rsid w:val="007F03C4"/>
    <w:rsid w:val="007F0E63"/>
    <w:rsid w:val="007F1306"/>
    <w:rsid w:val="007F1966"/>
    <w:rsid w:val="007F282C"/>
    <w:rsid w:val="007F34A0"/>
    <w:rsid w:val="007F50C3"/>
    <w:rsid w:val="007F61D9"/>
    <w:rsid w:val="007F658E"/>
    <w:rsid w:val="007F7312"/>
    <w:rsid w:val="007F7AB1"/>
    <w:rsid w:val="007F7F38"/>
    <w:rsid w:val="0080058E"/>
    <w:rsid w:val="0080158D"/>
    <w:rsid w:val="00802B4D"/>
    <w:rsid w:val="0081011F"/>
    <w:rsid w:val="00810368"/>
    <w:rsid w:val="00811BC4"/>
    <w:rsid w:val="0081379F"/>
    <w:rsid w:val="00817538"/>
    <w:rsid w:val="00820A59"/>
    <w:rsid w:val="00821122"/>
    <w:rsid w:val="00821B38"/>
    <w:rsid w:val="008222B7"/>
    <w:rsid w:val="00822B54"/>
    <w:rsid w:val="0082369A"/>
    <w:rsid w:val="00823875"/>
    <w:rsid w:val="00824551"/>
    <w:rsid w:val="0082500B"/>
    <w:rsid w:val="00825699"/>
    <w:rsid w:val="00826221"/>
    <w:rsid w:val="0082632E"/>
    <w:rsid w:val="00826DCF"/>
    <w:rsid w:val="008273F5"/>
    <w:rsid w:val="008276F4"/>
    <w:rsid w:val="00827D78"/>
    <w:rsid w:val="008305CD"/>
    <w:rsid w:val="00830D7C"/>
    <w:rsid w:val="00830DA6"/>
    <w:rsid w:val="008313B5"/>
    <w:rsid w:val="008333B1"/>
    <w:rsid w:val="00833DD9"/>
    <w:rsid w:val="0083426B"/>
    <w:rsid w:val="0083463D"/>
    <w:rsid w:val="008347CC"/>
    <w:rsid w:val="00835716"/>
    <w:rsid w:val="00835968"/>
    <w:rsid w:val="00840818"/>
    <w:rsid w:val="00842AA1"/>
    <w:rsid w:val="00842E09"/>
    <w:rsid w:val="00843093"/>
    <w:rsid w:val="00844163"/>
    <w:rsid w:val="008445F5"/>
    <w:rsid w:val="0084462C"/>
    <w:rsid w:val="00852DEC"/>
    <w:rsid w:val="00852EB7"/>
    <w:rsid w:val="00853BD3"/>
    <w:rsid w:val="00855636"/>
    <w:rsid w:val="00856832"/>
    <w:rsid w:val="0085760A"/>
    <w:rsid w:val="008602B4"/>
    <w:rsid w:val="00860E6D"/>
    <w:rsid w:val="008618D1"/>
    <w:rsid w:val="00864156"/>
    <w:rsid w:val="00864FE2"/>
    <w:rsid w:val="008705A7"/>
    <w:rsid w:val="00873D5D"/>
    <w:rsid w:val="008748B9"/>
    <w:rsid w:val="00876168"/>
    <w:rsid w:val="008768DD"/>
    <w:rsid w:val="00877112"/>
    <w:rsid w:val="00880E8C"/>
    <w:rsid w:val="00881D40"/>
    <w:rsid w:val="00882913"/>
    <w:rsid w:val="00882DCB"/>
    <w:rsid w:val="00883850"/>
    <w:rsid w:val="00884483"/>
    <w:rsid w:val="00884C5B"/>
    <w:rsid w:val="00885D58"/>
    <w:rsid w:val="008876C2"/>
    <w:rsid w:val="008909E0"/>
    <w:rsid w:val="00890B88"/>
    <w:rsid w:val="00891C68"/>
    <w:rsid w:val="0089202C"/>
    <w:rsid w:val="00892307"/>
    <w:rsid w:val="008978B3"/>
    <w:rsid w:val="008A1642"/>
    <w:rsid w:val="008A16DF"/>
    <w:rsid w:val="008A25EA"/>
    <w:rsid w:val="008A5908"/>
    <w:rsid w:val="008A5995"/>
    <w:rsid w:val="008B2EDC"/>
    <w:rsid w:val="008B309D"/>
    <w:rsid w:val="008B5956"/>
    <w:rsid w:val="008B596C"/>
    <w:rsid w:val="008B5C89"/>
    <w:rsid w:val="008B7881"/>
    <w:rsid w:val="008C001D"/>
    <w:rsid w:val="008C1674"/>
    <w:rsid w:val="008C30B1"/>
    <w:rsid w:val="008C44A9"/>
    <w:rsid w:val="008C4902"/>
    <w:rsid w:val="008C532F"/>
    <w:rsid w:val="008C676A"/>
    <w:rsid w:val="008D13D6"/>
    <w:rsid w:val="008D1DAE"/>
    <w:rsid w:val="008D1FEA"/>
    <w:rsid w:val="008D2082"/>
    <w:rsid w:val="008D30D4"/>
    <w:rsid w:val="008D4997"/>
    <w:rsid w:val="008D6213"/>
    <w:rsid w:val="008E00A8"/>
    <w:rsid w:val="008E04CB"/>
    <w:rsid w:val="008E21A3"/>
    <w:rsid w:val="008E312A"/>
    <w:rsid w:val="008E398E"/>
    <w:rsid w:val="008E5368"/>
    <w:rsid w:val="008F1C50"/>
    <w:rsid w:val="008F336F"/>
    <w:rsid w:val="008F44E9"/>
    <w:rsid w:val="008F550D"/>
    <w:rsid w:val="008F67BD"/>
    <w:rsid w:val="008F6876"/>
    <w:rsid w:val="008F703F"/>
    <w:rsid w:val="008F7499"/>
    <w:rsid w:val="008F74D9"/>
    <w:rsid w:val="00905A1B"/>
    <w:rsid w:val="00905AF6"/>
    <w:rsid w:val="00905F20"/>
    <w:rsid w:val="0090666D"/>
    <w:rsid w:val="009069CB"/>
    <w:rsid w:val="00906B5E"/>
    <w:rsid w:val="0090701A"/>
    <w:rsid w:val="009105F2"/>
    <w:rsid w:val="00910CB6"/>
    <w:rsid w:val="00911AD2"/>
    <w:rsid w:val="009128F6"/>
    <w:rsid w:val="00913328"/>
    <w:rsid w:val="00913993"/>
    <w:rsid w:val="00914317"/>
    <w:rsid w:val="00916AF1"/>
    <w:rsid w:val="00917B6A"/>
    <w:rsid w:val="00917E40"/>
    <w:rsid w:val="00917F7F"/>
    <w:rsid w:val="009207E3"/>
    <w:rsid w:val="00920C7A"/>
    <w:rsid w:val="00922204"/>
    <w:rsid w:val="00923D3C"/>
    <w:rsid w:val="00924780"/>
    <w:rsid w:val="009252C0"/>
    <w:rsid w:val="0092561A"/>
    <w:rsid w:val="00925DB7"/>
    <w:rsid w:val="00925FE4"/>
    <w:rsid w:val="00926771"/>
    <w:rsid w:val="00926D60"/>
    <w:rsid w:val="00926E08"/>
    <w:rsid w:val="00926FFC"/>
    <w:rsid w:val="00931189"/>
    <w:rsid w:val="00932867"/>
    <w:rsid w:val="009338CE"/>
    <w:rsid w:val="0093709B"/>
    <w:rsid w:val="009419AA"/>
    <w:rsid w:val="00941F90"/>
    <w:rsid w:val="00942E81"/>
    <w:rsid w:val="00944465"/>
    <w:rsid w:val="00950287"/>
    <w:rsid w:val="0095232C"/>
    <w:rsid w:val="00952727"/>
    <w:rsid w:val="00956237"/>
    <w:rsid w:val="00962104"/>
    <w:rsid w:val="00965CE0"/>
    <w:rsid w:val="00965E28"/>
    <w:rsid w:val="00970C28"/>
    <w:rsid w:val="00971143"/>
    <w:rsid w:val="00972507"/>
    <w:rsid w:val="0097271B"/>
    <w:rsid w:val="00973953"/>
    <w:rsid w:val="00973F8B"/>
    <w:rsid w:val="00975D68"/>
    <w:rsid w:val="00975F2C"/>
    <w:rsid w:val="00976C3D"/>
    <w:rsid w:val="009774E5"/>
    <w:rsid w:val="0098084D"/>
    <w:rsid w:val="00981316"/>
    <w:rsid w:val="00981853"/>
    <w:rsid w:val="00982B2E"/>
    <w:rsid w:val="00986543"/>
    <w:rsid w:val="00986FD7"/>
    <w:rsid w:val="0099191F"/>
    <w:rsid w:val="00992092"/>
    <w:rsid w:val="009927AA"/>
    <w:rsid w:val="009952F4"/>
    <w:rsid w:val="00997A2F"/>
    <w:rsid w:val="00997CDF"/>
    <w:rsid w:val="009A17B4"/>
    <w:rsid w:val="009A27DC"/>
    <w:rsid w:val="009A2974"/>
    <w:rsid w:val="009A3059"/>
    <w:rsid w:val="009A4532"/>
    <w:rsid w:val="009A4B03"/>
    <w:rsid w:val="009A509B"/>
    <w:rsid w:val="009A6020"/>
    <w:rsid w:val="009A66CE"/>
    <w:rsid w:val="009A6886"/>
    <w:rsid w:val="009A72E0"/>
    <w:rsid w:val="009B02BC"/>
    <w:rsid w:val="009B0315"/>
    <w:rsid w:val="009B121E"/>
    <w:rsid w:val="009B1BD1"/>
    <w:rsid w:val="009B2377"/>
    <w:rsid w:val="009B3399"/>
    <w:rsid w:val="009B4D93"/>
    <w:rsid w:val="009B6A28"/>
    <w:rsid w:val="009C0745"/>
    <w:rsid w:val="009C0840"/>
    <w:rsid w:val="009C16FB"/>
    <w:rsid w:val="009C1BD2"/>
    <w:rsid w:val="009C3FA9"/>
    <w:rsid w:val="009C3FC5"/>
    <w:rsid w:val="009C449B"/>
    <w:rsid w:val="009C5656"/>
    <w:rsid w:val="009C5C61"/>
    <w:rsid w:val="009C5D67"/>
    <w:rsid w:val="009C5E4E"/>
    <w:rsid w:val="009C64F9"/>
    <w:rsid w:val="009C6752"/>
    <w:rsid w:val="009C722D"/>
    <w:rsid w:val="009C7321"/>
    <w:rsid w:val="009C7BA8"/>
    <w:rsid w:val="009D135F"/>
    <w:rsid w:val="009D43A6"/>
    <w:rsid w:val="009D7AEB"/>
    <w:rsid w:val="009E0F82"/>
    <w:rsid w:val="009E2440"/>
    <w:rsid w:val="009E2B4D"/>
    <w:rsid w:val="009E422E"/>
    <w:rsid w:val="009E4257"/>
    <w:rsid w:val="009E44B4"/>
    <w:rsid w:val="009E5C97"/>
    <w:rsid w:val="009E5EF0"/>
    <w:rsid w:val="009E6308"/>
    <w:rsid w:val="009F0E3B"/>
    <w:rsid w:val="009F1823"/>
    <w:rsid w:val="009F212D"/>
    <w:rsid w:val="009F28B0"/>
    <w:rsid w:val="009F5C83"/>
    <w:rsid w:val="00A01815"/>
    <w:rsid w:val="00A01B96"/>
    <w:rsid w:val="00A01EC4"/>
    <w:rsid w:val="00A02286"/>
    <w:rsid w:val="00A022A3"/>
    <w:rsid w:val="00A068EA"/>
    <w:rsid w:val="00A1244D"/>
    <w:rsid w:val="00A1315D"/>
    <w:rsid w:val="00A13299"/>
    <w:rsid w:val="00A1359B"/>
    <w:rsid w:val="00A150E5"/>
    <w:rsid w:val="00A15A3F"/>
    <w:rsid w:val="00A1651A"/>
    <w:rsid w:val="00A16818"/>
    <w:rsid w:val="00A2072B"/>
    <w:rsid w:val="00A21140"/>
    <w:rsid w:val="00A22AA6"/>
    <w:rsid w:val="00A24DAA"/>
    <w:rsid w:val="00A253F0"/>
    <w:rsid w:val="00A25DF8"/>
    <w:rsid w:val="00A25E26"/>
    <w:rsid w:val="00A25FD5"/>
    <w:rsid w:val="00A263B2"/>
    <w:rsid w:val="00A264DD"/>
    <w:rsid w:val="00A274D2"/>
    <w:rsid w:val="00A3029D"/>
    <w:rsid w:val="00A31781"/>
    <w:rsid w:val="00A35402"/>
    <w:rsid w:val="00A3599B"/>
    <w:rsid w:val="00A35B02"/>
    <w:rsid w:val="00A3789D"/>
    <w:rsid w:val="00A40B24"/>
    <w:rsid w:val="00A41E0B"/>
    <w:rsid w:val="00A42197"/>
    <w:rsid w:val="00A421EA"/>
    <w:rsid w:val="00A429B8"/>
    <w:rsid w:val="00A42BA7"/>
    <w:rsid w:val="00A42DEB"/>
    <w:rsid w:val="00A43612"/>
    <w:rsid w:val="00A4537B"/>
    <w:rsid w:val="00A4553A"/>
    <w:rsid w:val="00A45F5F"/>
    <w:rsid w:val="00A46435"/>
    <w:rsid w:val="00A46B9F"/>
    <w:rsid w:val="00A51F49"/>
    <w:rsid w:val="00A5284B"/>
    <w:rsid w:val="00A53A53"/>
    <w:rsid w:val="00A53EBB"/>
    <w:rsid w:val="00A54542"/>
    <w:rsid w:val="00A5517F"/>
    <w:rsid w:val="00A5563C"/>
    <w:rsid w:val="00A5725B"/>
    <w:rsid w:val="00A57817"/>
    <w:rsid w:val="00A5789E"/>
    <w:rsid w:val="00A6093E"/>
    <w:rsid w:val="00A6160E"/>
    <w:rsid w:val="00A701AC"/>
    <w:rsid w:val="00A714AD"/>
    <w:rsid w:val="00A72528"/>
    <w:rsid w:val="00A72BAE"/>
    <w:rsid w:val="00A733D5"/>
    <w:rsid w:val="00A74069"/>
    <w:rsid w:val="00A74B8A"/>
    <w:rsid w:val="00A74B8E"/>
    <w:rsid w:val="00A753D1"/>
    <w:rsid w:val="00A8086B"/>
    <w:rsid w:val="00A81BBD"/>
    <w:rsid w:val="00A83529"/>
    <w:rsid w:val="00A8390F"/>
    <w:rsid w:val="00A83A49"/>
    <w:rsid w:val="00A84EC6"/>
    <w:rsid w:val="00A9145A"/>
    <w:rsid w:val="00A916B5"/>
    <w:rsid w:val="00A9270B"/>
    <w:rsid w:val="00A92B75"/>
    <w:rsid w:val="00A93DF7"/>
    <w:rsid w:val="00A95167"/>
    <w:rsid w:val="00A95FB3"/>
    <w:rsid w:val="00A960C4"/>
    <w:rsid w:val="00A963A4"/>
    <w:rsid w:val="00A9695C"/>
    <w:rsid w:val="00A97B21"/>
    <w:rsid w:val="00AA3D1B"/>
    <w:rsid w:val="00AA562D"/>
    <w:rsid w:val="00AA6E95"/>
    <w:rsid w:val="00AB0D1D"/>
    <w:rsid w:val="00AB13DC"/>
    <w:rsid w:val="00AB16E5"/>
    <w:rsid w:val="00AB188C"/>
    <w:rsid w:val="00AB1BF0"/>
    <w:rsid w:val="00AB3D1A"/>
    <w:rsid w:val="00AB4587"/>
    <w:rsid w:val="00AB4C91"/>
    <w:rsid w:val="00AB5E9A"/>
    <w:rsid w:val="00AB5F76"/>
    <w:rsid w:val="00AB69AC"/>
    <w:rsid w:val="00AB6C10"/>
    <w:rsid w:val="00AC2530"/>
    <w:rsid w:val="00AC2BB7"/>
    <w:rsid w:val="00AC7731"/>
    <w:rsid w:val="00AD099E"/>
    <w:rsid w:val="00AD1F2D"/>
    <w:rsid w:val="00AD4345"/>
    <w:rsid w:val="00AD5EB2"/>
    <w:rsid w:val="00AD6C38"/>
    <w:rsid w:val="00AD741F"/>
    <w:rsid w:val="00AD7CF2"/>
    <w:rsid w:val="00AE2FAA"/>
    <w:rsid w:val="00AE3460"/>
    <w:rsid w:val="00AE389D"/>
    <w:rsid w:val="00AE4751"/>
    <w:rsid w:val="00AE5207"/>
    <w:rsid w:val="00AE5B19"/>
    <w:rsid w:val="00AE6CCE"/>
    <w:rsid w:val="00AE7604"/>
    <w:rsid w:val="00AF3425"/>
    <w:rsid w:val="00AF3615"/>
    <w:rsid w:val="00AF5AC7"/>
    <w:rsid w:val="00B028B8"/>
    <w:rsid w:val="00B03569"/>
    <w:rsid w:val="00B06482"/>
    <w:rsid w:val="00B10935"/>
    <w:rsid w:val="00B1130E"/>
    <w:rsid w:val="00B1137F"/>
    <w:rsid w:val="00B1180F"/>
    <w:rsid w:val="00B135B7"/>
    <w:rsid w:val="00B13DE1"/>
    <w:rsid w:val="00B145B2"/>
    <w:rsid w:val="00B14751"/>
    <w:rsid w:val="00B14D19"/>
    <w:rsid w:val="00B14F24"/>
    <w:rsid w:val="00B162E1"/>
    <w:rsid w:val="00B16FC9"/>
    <w:rsid w:val="00B17248"/>
    <w:rsid w:val="00B22EA3"/>
    <w:rsid w:val="00B23865"/>
    <w:rsid w:val="00B32112"/>
    <w:rsid w:val="00B33F25"/>
    <w:rsid w:val="00B35423"/>
    <w:rsid w:val="00B357FE"/>
    <w:rsid w:val="00B3687E"/>
    <w:rsid w:val="00B37490"/>
    <w:rsid w:val="00B4130C"/>
    <w:rsid w:val="00B41C09"/>
    <w:rsid w:val="00B41F49"/>
    <w:rsid w:val="00B456BB"/>
    <w:rsid w:val="00B45776"/>
    <w:rsid w:val="00B50F5A"/>
    <w:rsid w:val="00B522FD"/>
    <w:rsid w:val="00B5299E"/>
    <w:rsid w:val="00B5371D"/>
    <w:rsid w:val="00B54E0C"/>
    <w:rsid w:val="00B555EF"/>
    <w:rsid w:val="00B55D10"/>
    <w:rsid w:val="00B56763"/>
    <w:rsid w:val="00B570BD"/>
    <w:rsid w:val="00B574A3"/>
    <w:rsid w:val="00B6161B"/>
    <w:rsid w:val="00B618B7"/>
    <w:rsid w:val="00B630FB"/>
    <w:rsid w:val="00B636AD"/>
    <w:rsid w:val="00B644EA"/>
    <w:rsid w:val="00B6458F"/>
    <w:rsid w:val="00B64A85"/>
    <w:rsid w:val="00B656B6"/>
    <w:rsid w:val="00B657A3"/>
    <w:rsid w:val="00B67A95"/>
    <w:rsid w:val="00B70684"/>
    <w:rsid w:val="00B70957"/>
    <w:rsid w:val="00B7150F"/>
    <w:rsid w:val="00B72C67"/>
    <w:rsid w:val="00B75873"/>
    <w:rsid w:val="00B77791"/>
    <w:rsid w:val="00B8012B"/>
    <w:rsid w:val="00B81868"/>
    <w:rsid w:val="00B819CF"/>
    <w:rsid w:val="00B824FC"/>
    <w:rsid w:val="00B8356B"/>
    <w:rsid w:val="00B83806"/>
    <w:rsid w:val="00B85B91"/>
    <w:rsid w:val="00B914E1"/>
    <w:rsid w:val="00B92759"/>
    <w:rsid w:val="00B92FBD"/>
    <w:rsid w:val="00B9469E"/>
    <w:rsid w:val="00B965F2"/>
    <w:rsid w:val="00B97FCA"/>
    <w:rsid w:val="00BA1DD7"/>
    <w:rsid w:val="00BA2336"/>
    <w:rsid w:val="00BA28C8"/>
    <w:rsid w:val="00BA2BD1"/>
    <w:rsid w:val="00BA31F5"/>
    <w:rsid w:val="00BA52C2"/>
    <w:rsid w:val="00BA689A"/>
    <w:rsid w:val="00BA7C2A"/>
    <w:rsid w:val="00BA7E0E"/>
    <w:rsid w:val="00BB21F9"/>
    <w:rsid w:val="00BB23C5"/>
    <w:rsid w:val="00BB3CC2"/>
    <w:rsid w:val="00BB4E64"/>
    <w:rsid w:val="00BB6117"/>
    <w:rsid w:val="00BB7132"/>
    <w:rsid w:val="00BC05D2"/>
    <w:rsid w:val="00BC15F0"/>
    <w:rsid w:val="00BC42A7"/>
    <w:rsid w:val="00BC46EA"/>
    <w:rsid w:val="00BD0FC6"/>
    <w:rsid w:val="00BD17E5"/>
    <w:rsid w:val="00BD228B"/>
    <w:rsid w:val="00BD2320"/>
    <w:rsid w:val="00BD2597"/>
    <w:rsid w:val="00BD2819"/>
    <w:rsid w:val="00BD3DD6"/>
    <w:rsid w:val="00BD7705"/>
    <w:rsid w:val="00BE3C85"/>
    <w:rsid w:val="00BE5525"/>
    <w:rsid w:val="00BE5610"/>
    <w:rsid w:val="00BE6BAA"/>
    <w:rsid w:val="00BE6BC4"/>
    <w:rsid w:val="00BE7225"/>
    <w:rsid w:val="00BF2085"/>
    <w:rsid w:val="00BF33B9"/>
    <w:rsid w:val="00BF3BC6"/>
    <w:rsid w:val="00BF52DC"/>
    <w:rsid w:val="00BF57D9"/>
    <w:rsid w:val="00BF5CE9"/>
    <w:rsid w:val="00BF5E98"/>
    <w:rsid w:val="00BF6E17"/>
    <w:rsid w:val="00C00E8B"/>
    <w:rsid w:val="00C02994"/>
    <w:rsid w:val="00C02A9D"/>
    <w:rsid w:val="00C034CF"/>
    <w:rsid w:val="00C05283"/>
    <w:rsid w:val="00C05337"/>
    <w:rsid w:val="00C0700F"/>
    <w:rsid w:val="00C079FF"/>
    <w:rsid w:val="00C10422"/>
    <w:rsid w:val="00C128DC"/>
    <w:rsid w:val="00C13663"/>
    <w:rsid w:val="00C150FA"/>
    <w:rsid w:val="00C163E9"/>
    <w:rsid w:val="00C167AF"/>
    <w:rsid w:val="00C17C0B"/>
    <w:rsid w:val="00C20A69"/>
    <w:rsid w:val="00C20ACE"/>
    <w:rsid w:val="00C21D2C"/>
    <w:rsid w:val="00C22704"/>
    <w:rsid w:val="00C22F4F"/>
    <w:rsid w:val="00C23A57"/>
    <w:rsid w:val="00C23D02"/>
    <w:rsid w:val="00C24086"/>
    <w:rsid w:val="00C2527F"/>
    <w:rsid w:val="00C25572"/>
    <w:rsid w:val="00C25A39"/>
    <w:rsid w:val="00C26183"/>
    <w:rsid w:val="00C30899"/>
    <w:rsid w:val="00C32707"/>
    <w:rsid w:val="00C32CCB"/>
    <w:rsid w:val="00C33402"/>
    <w:rsid w:val="00C33AAC"/>
    <w:rsid w:val="00C355B2"/>
    <w:rsid w:val="00C35DA4"/>
    <w:rsid w:val="00C361A6"/>
    <w:rsid w:val="00C373D8"/>
    <w:rsid w:val="00C40AEF"/>
    <w:rsid w:val="00C41437"/>
    <w:rsid w:val="00C42034"/>
    <w:rsid w:val="00C433FB"/>
    <w:rsid w:val="00C4431B"/>
    <w:rsid w:val="00C44D0B"/>
    <w:rsid w:val="00C44DB7"/>
    <w:rsid w:val="00C45C15"/>
    <w:rsid w:val="00C45C54"/>
    <w:rsid w:val="00C46291"/>
    <w:rsid w:val="00C4660E"/>
    <w:rsid w:val="00C4762B"/>
    <w:rsid w:val="00C518CB"/>
    <w:rsid w:val="00C51CF7"/>
    <w:rsid w:val="00C5271D"/>
    <w:rsid w:val="00C53076"/>
    <w:rsid w:val="00C54990"/>
    <w:rsid w:val="00C56C9E"/>
    <w:rsid w:val="00C57B26"/>
    <w:rsid w:val="00C60BF5"/>
    <w:rsid w:val="00C63476"/>
    <w:rsid w:val="00C66670"/>
    <w:rsid w:val="00C70BF9"/>
    <w:rsid w:val="00C7552E"/>
    <w:rsid w:val="00C75B88"/>
    <w:rsid w:val="00C75FA3"/>
    <w:rsid w:val="00C7687B"/>
    <w:rsid w:val="00C77B5B"/>
    <w:rsid w:val="00C83515"/>
    <w:rsid w:val="00C83661"/>
    <w:rsid w:val="00C842B2"/>
    <w:rsid w:val="00C850C2"/>
    <w:rsid w:val="00C864A1"/>
    <w:rsid w:val="00C8779E"/>
    <w:rsid w:val="00C87CA6"/>
    <w:rsid w:val="00C90B22"/>
    <w:rsid w:val="00C91D26"/>
    <w:rsid w:val="00C91EA2"/>
    <w:rsid w:val="00C924A8"/>
    <w:rsid w:val="00C92CE2"/>
    <w:rsid w:val="00C93506"/>
    <w:rsid w:val="00C935BC"/>
    <w:rsid w:val="00C9417C"/>
    <w:rsid w:val="00C95526"/>
    <w:rsid w:val="00C958BD"/>
    <w:rsid w:val="00C96CB2"/>
    <w:rsid w:val="00C9702C"/>
    <w:rsid w:val="00C97033"/>
    <w:rsid w:val="00C97F6E"/>
    <w:rsid w:val="00CA1722"/>
    <w:rsid w:val="00CA2663"/>
    <w:rsid w:val="00CA2C8A"/>
    <w:rsid w:val="00CA6C1C"/>
    <w:rsid w:val="00CA7463"/>
    <w:rsid w:val="00CB1E84"/>
    <w:rsid w:val="00CB32EA"/>
    <w:rsid w:val="00CB4785"/>
    <w:rsid w:val="00CC321C"/>
    <w:rsid w:val="00CC4777"/>
    <w:rsid w:val="00CC4ADC"/>
    <w:rsid w:val="00CD09A1"/>
    <w:rsid w:val="00CD1302"/>
    <w:rsid w:val="00CD19A4"/>
    <w:rsid w:val="00CD1F57"/>
    <w:rsid w:val="00CD2789"/>
    <w:rsid w:val="00CD3513"/>
    <w:rsid w:val="00CD413B"/>
    <w:rsid w:val="00CD5400"/>
    <w:rsid w:val="00CD630F"/>
    <w:rsid w:val="00CD6A3F"/>
    <w:rsid w:val="00CE1846"/>
    <w:rsid w:val="00CE2071"/>
    <w:rsid w:val="00CE47B1"/>
    <w:rsid w:val="00CE4A8E"/>
    <w:rsid w:val="00CE5091"/>
    <w:rsid w:val="00CE5C44"/>
    <w:rsid w:val="00CE614C"/>
    <w:rsid w:val="00CE731D"/>
    <w:rsid w:val="00CE7D52"/>
    <w:rsid w:val="00CE7FA7"/>
    <w:rsid w:val="00CF0B45"/>
    <w:rsid w:val="00CF0C27"/>
    <w:rsid w:val="00CF2215"/>
    <w:rsid w:val="00CF2353"/>
    <w:rsid w:val="00CF236E"/>
    <w:rsid w:val="00CF2572"/>
    <w:rsid w:val="00CF3D08"/>
    <w:rsid w:val="00CF5CFF"/>
    <w:rsid w:val="00CF69ED"/>
    <w:rsid w:val="00CF6B6D"/>
    <w:rsid w:val="00CF7B59"/>
    <w:rsid w:val="00CF7BD0"/>
    <w:rsid w:val="00D01C8B"/>
    <w:rsid w:val="00D037C3"/>
    <w:rsid w:val="00D04446"/>
    <w:rsid w:val="00D046E2"/>
    <w:rsid w:val="00D047A5"/>
    <w:rsid w:val="00D0494F"/>
    <w:rsid w:val="00D05787"/>
    <w:rsid w:val="00D057B3"/>
    <w:rsid w:val="00D06744"/>
    <w:rsid w:val="00D10276"/>
    <w:rsid w:val="00D1186B"/>
    <w:rsid w:val="00D125A2"/>
    <w:rsid w:val="00D125C1"/>
    <w:rsid w:val="00D12815"/>
    <w:rsid w:val="00D15A09"/>
    <w:rsid w:val="00D15BA8"/>
    <w:rsid w:val="00D1647A"/>
    <w:rsid w:val="00D16D47"/>
    <w:rsid w:val="00D1760C"/>
    <w:rsid w:val="00D1778A"/>
    <w:rsid w:val="00D201EF"/>
    <w:rsid w:val="00D20DD8"/>
    <w:rsid w:val="00D23DCA"/>
    <w:rsid w:val="00D24373"/>
    <w:rsid w:val="00D254F1"/>
    <w:rsid w:val="00D26EF2"/>
    <w:rsid w:val="00D27084"/>
    <w:rsid w:val="00D2722E"/>
    <w:rsid w:val="00D3044B"/>
    <w:rsid w:val="00D30704"/>
    <w:rsid w:val="00D30D8F"/>
    <w:rsid w:val="00D30DC9"/>
    <w:rsid w:val="00D313DA"/>
    <w:rsid w:val="00D31A01"/>
    <w:rsid w:val="00D31D51"/>
    <w:rsid w:val="00D321D4"/>
    <w:rsid w:val="00D32CDE"/>
    <w:rsid w:val="00D32DEB"/>
    <w:rsid w:val="00D3346B"/>
    <w:rsid w:val="00D3538B"/>
    <w:rsid w:val="00D35A8E"/>
    <w:rsid w:val="00D35ED2"/>
    <w:rsid w:val="00D37CBF"/>
    <w:rsid w:val="00D37FE7"/>
    <w:rsid w:val="00D40538"/>
    <w:rsid w:val="00D40DAC"/>
    <w:rsid w:val="00D4344B"/>
    <w:rsid w:val="00D440F2"/>
    <w:rsid w:val="00D4450E"/>
    <w:rsid w:val="00D4488B"/>
    <w:rsid w:val="00D44EE5"/>
    <w:rsid w:val="00D459BB"/>
    <w:rsid w:val="00D46194"/>
    <w:rsid w:val="00D4775D"/>
    <w:rsid w:val="00D47976"/>
    <w:rsid w:val="00D47D66"/>
    <w:rsid w:val="00D51A92"/>
    <w:rsid w:val="00D51F54"/>
    <w:rsid w:val="00D521E2"/>
    <w:rsid w:val="00D523A9"/>
    <w:rsid w:val="00D53CDD"/>
    <w:rsid w:val="00D551BB"/>
    <w:rsid w:val="00D555D1"/>
    <w:rsid w:val="00D55899"/>
    <w:rsid w:val="00D56A5B"/>
    <w:rsid w:val="00D57A4C"/>
    <w:rsid w:val="00D6028B"/>
    <w:rsid w:val="00D6093F"/>
    <w:rsid w:val="00D61204"/>
    <w:rsid w:val="00D62CE6"/>
    <w:rsid w:val="00D65982"/>
    <w:rsid w:val="00D66B15"/>
    <w:rsid w:val="00D7068D"/>
    <w:rsid w:val="00D70B0C"/>
    <w:rsid w:val="00D70D77"/>
    <w:rsid w:val="00D72775"/>
    <w:rsid w:val="00D748D2"/>
    <w:rsid w:val="00D75279"/>
    <w:rsid w:val="00D758F1"/>
    <w:rsid w:val="00D76947"/>
    <w:rsid w:val="00D80497"/>
    <w:rsid w:val="00D80878"/>
    <w:rsid w:val="00D8177F"/>
    <w:rsid w:val="00D8188C"/>
    <w:rsid w:val="00D82EEB"/>
    <w:rsid w:val="00D8521C"/>
    <w:rsid w:val="00D8781F"/>
    <w:rsid w:val="00D87A2E"/>
    <w:rsid w:val="00D90704"/>
    <w:rsid w:val="00D911CC"/>
    <w:rsid w:val="00D91C8B"/>
    <w:rsid w:val="00D92A79"/>
    <w:rsid w:val="00D958E2"/>
    <w:rsid w:val="00D960C8"/>
    <w:rsid w:val="00D96E5C"/>
    <w:rsid w:val="00D970E9"/>
    <w:rsid w:val="00D97310"/>
    <w:rsid w:val="00D97479"/>
    <w:rsid w:val="00D976D1"/>
    <w:rsid w:val="00DA0294"/>
    <w:rsid w:val="00DA2257"/>
    <w:rsid w:val="00DA3485"/>
    <w:rsid w:val="00DA39ED"/>
    <w:rsid w:val="00DA3D48"/>
    <w:rsid w:val="00DA4DD6"/>
    <w:rsid w:val="00DA5637"/>
    <w:rsid w:val="00DA5A47"/>
    <w:rsid w:val="00DA5B46"/>
    <w:rsid w:val="00DA66FC"/>
    <w:rsid w:val="00DB05FA"/>
    <w:rsid w:val="00DB0A96"/>
    <w:rsid w:val="00DB1B20"/>
    <w:rsid w:val="00DB22A5"/>
    <w:rsid w:val="00DB2ABB"/>
    <w:rsid w:val="00DB2EFB"/>
    <w:rsid w:val="00DB4EEC"/>
    <w:rsid w:val="00DB53B3"/>
    <w:rsid w:val="00DB5C74"/>
    <w:rsid w:val="00DB6B12"/>
    <w:rsid w:val="00DB6CFE"/>
    <w:rsid w:val="00DB742F"/>
    <w:rsid w:val="00DB7D79"/>
    <w:rsid w:val="00DC02FE"/>
    <w:rsid w:val="00DC18FF"/>
    <w:rsid w:val="00DC2F5B"/>
    <w:rsid w:val="00DC3319"/>
    <w:rsid w:val="00DC3D21"/>
    <w:rsid w:val="00DC5A59"/>
    <w:rsid w:val="00DC66EB"/>
    <w:rsid w:val="00DC6A9E"/>
    <w:rsid w:val="00DC6CED"/>
    <w:rsid w:val="00DC743F"/>
    <w:rsid w:val="00DD0DF4"/>
    <w:rsid w:val="00DD52C4"/>
    <w:rsid w:val="00DD53A1"/>
    <w:rsid w:val="00DD67A8"/>
    <w:rsid w:val="00DD760F"/>
    <w:rsid w:val="00DD7752"/>
    <w:rsid w:val="00DE00C5"/>
    <w:rsid w:val="00DE085D"/>
    <w:rsid w:val="00DE2F33"/>
    <w:rsid w:val="00DE5539"/>
    <w:rsid w:val="00DE6D1A"/>
    <w:rsid w:val="00DE7554"/>
    <w:rsid w:val="00DE77F3"/>
    <w:rsid w:val="00DF3968"/>
    <w:rsid w:val="00DF41B8"/>
    <w:rsid w:val="00DF4EF1"/>
    <w:rsid w:val="00DF590B"/>
    <w:rsid w:val="00DF65C7"/>
    <w:rsid w:val="00DF72DC"/>
    <w:rsid w:val="00DF785B"/>
    <w:rsid w:val="00E02716"/>
    <w:rsid w:val="00E0309F"/>
    <w:rsid w:val="00E0542F"/>
    <w:rsid w:val="00E0762C"/>
    <w:rsid w:val="00E1152F"/>
    <w:rsid w:val="00E13193"/>
    <w:rsid w:val="00E134C2"/>
    <w:rsid w:val="00E154ED"/>
    <w:rsid w:val="00E15E79"/>
    <w:rsid w:val="00E160F1"/>
    <w:rsid w:val="00E178D7"/>
    <w:rsid w:val="00E21B15"/>
    <w:rsid w:val="00E223BF"/>
    <w:rsid w:val="00E22519"/>
    <w:rsid w:val="00E237BB"/>
    <w:rsid w:val="00E2420E"/>
    <w:rsid w:val="00E242A9"/>
    <w:rsid w:val="00E2557F"/>
    <w:rsid w:val="00E25D6A"/>
    <w:rsid w:val="00E2667D"/>
    <w:rsid w:val="00E27555"/>
    <w:rsid w:val="00E304AB"/>
    <w:rsid w:val="00E306F8"/>
    <w:rsid w:val="00E32F4E"/>
    <w:rsid w:val="00E32F53"/>
    <w:rsid w:val="00E3362A"/>
    <w:rsid w:val="00E34977"/>
    <w:rsid w:val="00E352D4"/>
    <w:rsid w:val="00E356F1"/>
    <w:rsid w:val="00E36934"/>
    <w:rsid w:val="00E36AFD"/>
    <w:rsid w:val="00E43889"/>
    <w:rsid w:val="00E43F25"/>
    <w:rsid w:val="00E468AE"/>
    <w:rsid w:val="00E469BF"/>
    <w:rsid w:val="00E47874"/>
    <w:rsid w:val="00E5011C"/>
    <w:rsid w:val="00E509CD"/>
    <w:rsid w:val="00E514C1"/>
    <w:rsid w:val="00E53382"/>
    <w:rsid w:val="00E558F2"/>
    <w:rsid w:val="00E55C68"/>
    <w:rsid w:val="00E563EC"/>
    <w:rsid w:val="00E57657"/>
    <w:rsid w:val="00E5789D"/>
    <w:rsid w:val="00E600DB"/>
    <w:rsid w:val="00E61DA5"/>
    <w:rsid w:val="00E61EBB"/>
    <w:rsid w:val="00E6289C"/>
    <w:rsid w:val="00E63439"/>
    <w:rsid w:val="00E64190"/>
    <w:rsid w:val="00E6486C"/>
    <w:rsid w:val="00E64BB0"/>
    <w:rsid w:val="00E65F7D"/>
    <w:rsid w:val="00E6616F"/>
    <w:rsid w:val="00E67D13"/>
    <w:rsid w:val="00E704FD"/>
    <w:rsid w:val="00E71A45"/>
    <w:rsid w:val="00E73606"/>
    <w:rsid w:val="00E74627"/>
    <w:rsid w:val="00E753FD"/>
    <w:rsid w:val="00E75DD4"/>
    <w:rsid w:val="00E76EC6"/>
    <w:rsid w:val="00E76F23"/>
    <w:rsid w:val="00E77607"/>
    <w:rsid w:val="00E77ECF"/>
    <w:rsid w:val="00E83E03"/>
    <w:rsid w:val="00E84022"/>
    <w:rsid w:val="00E8523D"/>
    <w:rsid w:val="00E85F8D"/>
    <w:rsid w:val="00E86CE2"/>
    <w:rsid w:val="00E86DBB"/>
    <w:rsid w:val="00E8743A"/>
    <w:rsid w:val="00E91491"/>
    <w:rsid w:val="00E916F2"/>
    <w:rsid w:val="00E91990"/>
    <w:rsid w:val="00E92C82"/>
    <w:rsid w:val="00E9311F"/>
    <w:rsid w:val="00E95676"/>
    <w:rsid w:val="00E95716"/>
    <w:rsid w:val="00E95890"/>
    <w:rsid w:val="00E962DC"/>
    <w:rsid w:val="00E975ED"/>
    <w:rsid w:val="00EA001F"/>
    <w:rsid w:val="00EA0D07"/>
    <w:rsid w:val="00EA2F01"/>
    <w:rsid w:val="00EA38D6"/>
    <w:rsid w:val="00EA4122"/>
    <w:rsid w:val="00EA4FA2"/>
    <w:rsid w:val="00EA5737"/>
    <w:rsid w:val="00EA5EA6"/>
    <w:rsid w:val="00EA7005"/>
    <w:rsid w:val="00EB203F"/>
    <w:rsid w:val="00EB4D7A"/>
    <w:rsid w:val="00EB526C"/>
    <w:rsid w:val="00EB66B3"/>
    <w:rsid w:val="00EB6DCD"/>
    <w:rsid w:val="00EB76CE"/>
    <w:rsid w:val="00EB7AFF"/>
    <w:rsid w:val="00EC10EA"/>
    <w:rsid w:val="00EC2D20"/>
    <w:rsid w:val="00EC2DA8"/>
    <w:rsid w:val="00EC321D"/>
    <w:rsid w:val="00EC3754"/>
    <w:rsid w:val="00EC4FDD"/>
    <w:rsid w:val="00EC64DA"/>
    <w:rsid w:val="00EC6532"/>
    <w:rsid w:val="00EC6E24"/>
    <w:rsid w:val="00ED408D"/>
    <w:rsid w:val="00ED4628"/>
    <w:rsid w:val="00ED4F27"/>
    <w:rsid w:val="00ED53DA"/>
    <w:rsid w:val="00ED5426"/>
    <w:rsid w:val="00ED5ED3"/>
    <w:rsid w:val="00ED7994"/>
    <w:rsid w:val="00EE31B8"/>
    <w:rsid w:val="00EE4457"/>
    <w:rsid w:val="00EE59A4"/>
    <w:rsid w:val="00EE742E"/>
    <w:rsid w:val="00EE7951"/>
    <w:rsid w:val="00EF0099"/>
    <w:rsid w:val="00EF1977"/>
    <w:rsid w:val="00EF3009"/>
    <w:rsid w:val="00EF488E"/>
    <w:rsid w:val="00EF5916"/>
    <w:rsid w:val="00EF6D7A"/>
    <w:rsid w:val="00EF7987"/>
    <w:rsid w:val="00EF7B37"/>
    <w:rsid w:val="00F004F3"/>
    <w:rsid w:val="00F008CE"/>
    <w:rsid w:val="00F01744"/>
    <w:rsid w:val="00F01881"/>
    <w:rsid w:val="00F01F4E"/>
    <w:rsid w:val="00F03224"/>
    <w:rsid w:val="00F03601"/>
    <w:rsid w:val="00F04323"/>
    <w:rsid w:val="00F04BA6"/>
    <w:rsid w:val="00F0626F"/>
    <w:rsid w:val="00F06482"/>
    <w:rsid w:val="00F06DC9"/>
    <w:rsid w:val="00F1026A"/>
    <w:rsid w:val="00F1136C"/>
    <w:rsid w:val="00F114F5"/>
    <w:rsid w:val="00F133C8"/>
    <w:rsid w:val="00F13A80"/>
    <w:rsid w:val="00F14467"/>
    <w:rsid w:val="00F1533A"/>
    <w:rsid w:val="00F16DAB"/>
    <w:rsid w:val="00F17B2F"/>
    <w:rsid w:val="00F225BD"/>
    <w:rsid w:val="00F249B1"/>
    <w:rsid w:val="00F25733"/>
    <w:rsid w:val="00F25D9F"/>
    <w:rsid w:val="00F2606E"/>
    <w:rsid w:val="00F26089"/>
    <w:rsid w:val="00F263BF"/>
    <w:rsid w:val="00F2716F"/>
    <w:rsid w:val="00F27C09"/>
    <w:rsid w:val="00F31E55"/>
    <w:rsid w:val="00F33029"/>
    <w:rsid w:val="00F34CFC"/>
    <w:rsid w:val="00F36842"/>
    <w:rsid w:val="00F3710B"/>
    <w:rsid w:val="00F37A92"/>
    <w:rsid w:val="00F40DE1"/>
    <w:rsid w:val="00F42E79"/>
    <w:rsid w:val="00F454BA"/>
    <w:rsid w:val="00F46BCD"/>
    <w:rsid w:val="00F520DA"/>
    <w:rsid w:val="00F530AC"/>
    <w:rsid w:val="00F5404C"/>
    <w:rsid w:val="00F54C81"/>
    <w:rsid w:val="00F57568"/>
    <w:rsid w:val="00F61ED4"/>
    <w:rsid w:val="00F62825"/>
    <w:rsid w:val="00F64126"/>
    <w:rsid w:val="00F66226"/>
    <w:rsid w:val="00F662FD"/>
    <w:rsid w:val="00F67804"/>
    <w:rsid w:val="00F707CA"/>
    <w:rsid w:val="00F70CD7"/>
    <w:rsid w:val="00F73CD0"/>
    <w:rsid w:val="00F74810"/>
    <w:rsid w:val="00F756B5"/>
    <w:rsid w:val="00F76A8D"/>
    <w:rsid w:val="00F77026"/>
    <w:rsid w:val="00F829AC"/>
    <w:rsid w:val="00F8389D"/>
    <w:rsid w:val="00F9059B"/>
    <w:rsid w:val="00F920D0"/>
    <w:rsid w:val="00F944BB"/>
    <w:rsid w:val="00F95B29"/>
    <w:rsid w:val="00F95E6E"/>
    <w:rsid w:val="00F96C65"/>
    <w:rsid w:val="00FA0590"/>
    <w:rsid w:val="00FA13F8"/>
    <w:rsid w:val="00FA1984"/>
    <w:rsid w:val="00FA24D1"/>
    <w:rsid w:val="00FA2AB9"/>
    <w:rsid w:val="00FA59FE"/>
    <w:rsid w:val="00FA5D9B"/>
    <w:rsid w:val="00FA5F43"/>
    <w:rsid w:val="00FB049A"/>
    <w:rsid w:val="00FB0FC1"/>
    <w:rsid w:val="00FB3424"/>
    <w:rsid w:val="00FB3AEA"/>
    <w:rsid w:val="00FB4523"/>
    <w:rsid w:val="00FB48F5"/>
    <w:rsid w:val="00FB4BBF"/>
    <w:rsid w:val="00FB4D53"/>
    <w:rsid w:val="00FB506C"/>
    <w:rsid w:val="00FB5713"/>
    <w:rsid w:val="00FB5EBD"/>
    <w:rsid w:val="00FB7304"/>
    <w:rsid w:val="00FB7665"/>
    <w:rsid w:val="00FB7EC1"/>
    <w:rsid w:val="00FC307C"/>
    <w:rsid w:val="00FC4182"/>
    <w:rsid w:val="00FC4213"/>
    <w:rsid w:val="00FC4604"/>
    <w:rsid w:val="00FC4BBB"/>
    <w:rsid w:val="00FC5B85"/>
    <w:rsid w:val="00FC6C3D"/>
    <w:rsid w:val="00FC6E5C"/>
    <w:rsid w:val="00FD00E6"/>
    <w:rsid w:val="00FD0CCE"/>
    <w:rsid w:val="00FD23D6"/>
    <w:rsid w:val="00FD2C2B"/>
    <w:rsid w:val="00FD3719"/>
    <w:rsid w:val="00FD439E"/>
    <w:rsid w:val="00FD4832"/>
    <w:rsid w:val="00FD54E6"/>
    <w:rsid w:val="00FD79DA"/>
    <w:rsid w:val="00FD7D7C"/>
    <w:rsid w:val="00FE1019"/>
    <w:rsid w:val="00FE1E98"/>
    <w:rsid w:val="00FE289D"/>
    <w:rsid w:val="00FE2F17"/>
    <w:rsid w:val="00FE3AFF"/>
    <w:rsid w:val="00FE4024"/>
    <w:rsid w:val="00FE47A8"/>
    <w:rsid w:val="00FE4C7D"/>
    <w:rsid w:val="00FE4CAC"/>
    <w:rsid w:val="00FE500F"/>
    <w:rsid w:val="00FE6B1B"/>
    <w:rsid w:val="00FE7481"/>
    <w:rsid w:val="00FE74A8"/>
    <w:rsid w:val="00FE7920"/>
    <w:rsid w:val="00FE7E50"/>
    <w:rsid w:val="00FF0029"/>
    <w:rsid w:val="00FF01AC"/>
    <w:rsid w:val="00FF105D"/>
    <w:rsid w:val="00FF12B8"/>
    <w:rsid w:val="00FF4378"/>
    <w:rsid w:val="00FF49C8"/>
    <w:rsid w:val="00FF5140"/>
    <w:rsid w:val="00FF5CD3"/>
    <w:rsid w:val="00FF5CE9"/>
    <w:rsid w:val="00FF6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D0062"/>
  <w15:docId w15:val="{442E84C5-65DC-4C1F-BD9B-E7E401A15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2A75"/>
    <w:rPr>
      <w:rFonts w:ascii="Times New Roman" w:eastAsia="Times New Roman" w:hAnsi="Times New Roman"/>
      <w:sz w:val="24"/>
      <w:szCs w:val="24"/>
    </w:rPr>
  </w:style>
  <w:style w:type="paragraph" w:styleId="Nagwek1">
    <w:name w:val="heading 1"/>
    <w:basedOn w:val="Normalny"/>
    <w:next w:val="Normalny"/>
    <w:link w:val="Nagwek1Znak"/>
    <w:qFormat/>
    <w:rsid w:val="004D3671"/>
    <w:pPr>
      <w:keepNext/>
      <w:spacing w:before="240" w:after="60"/>
      <w:jc w:val="center"/>
      <w:outlineLvl w:val="0"/>
    </w:pPr>
    <w:rPr>
      <w:rFonts w:ascii="Arial" w:hAnsi="Arial"/>
      <w:b/>
      <w:bCs/>
      <w:kern w:val="32"/>
      <w:sz w:val="22"/>
      <w:szCs w:val="32"/>
    </w:rPr>
  </w:style>
  <w:style w:type="paragraph" w:styleId="Nagwek2">
    <w:name w:val="heading 2"/>
    <w:aliases w:val="H2,Subhead A,2,Nagłówek 2 Znak1 Znak"/>
    <w:basedOn w:val="Normalny"/>
    <w:next w:val="Normalny"/>
    <w:link w:val="Nagwek2Znak"/>
    <w:qFormat/>
    <w:rsid w:val="00C4660E"/>
    <w:pPr>
      <w:keepNext/>
      <w:tabs>
        <w:tab w:val="left" w:pos="0"/>
      </w:tabs>
      <w:jc w:val="both"/>
      <w:outlineLvl w:val="1"/>
    </w:pPr>
    <w:rPr>
      <w:b/>
    </w:rPr>
  </w:style>
  <w:style w:type="paragraph" w:styleId="Nagwek3">
    <w:name w:val="heading 3"/>
    <w:basedOn w:val="Normalny"/>
    <w:next w:val="Normalny"/>
    <w:link w:val="Nagwek3Znak"/>
    <w:qFormat/>
    <w:rsid w:val="00447695"/>
    <w:pPr>
      <w:keepNext/>
      <w:jc w:val="right"/>
      <w:outlineLvl w:val="2"/>
    </w:pPr>
    <w:rPr>
      <w:rFonts w:ascii="Book Antiqua" w:hAnsi="Book Antiqua"/>
      <w:b/>
      <w:bCs/>
      <w:i/>
      <w:sz w:val="22"/>
      <w:szCs w:val="26"/>
    </w:rPr>
  </w:style>
  <w:style w:type="paragraph" w:styleId="Nagwek4">
    <w:name w:val="heading 4"/>
    <w:basedOn w:val="Normalny"/>
    <w:next w:val="Normalny"/>
    <w:link w:val="Nagwek4Znak"/>
    <w:uiPriority w:val="9"/>
    <w:qFormat/>
    <w:rsid w:val="002A7A24"/>
    <w:pPr>
      <w:keepNext/>
      <w:spacing w:before="240" w:after="60"/>
      <w:outlineLvl w:val="3"/>
    </w:pPr>
    <w:rPr>
      <w:rFonts w:ascii="Book Antiqua" w:hAnsi="Book Antiqua"/>
      <w:b/>
      <w:bCs/>
      <w:i/>
      <w:sz w:val="22"/>
      <w:szCs w:val="28"/>
    </w:rPr>
  </w:style>
  <w:style w:type="paragraph" w:styleId="Nagwek5">
    <w:name w:val="heading 5"/>
    <w:basedOn w:val="Normalny"/>
    <w:next w:val="Normalny"/>
    <w:link w:val="Nagwek5Znak"/>
    <w:uiPriority w:val="9"/>
    <w:qFormat/>
    <w:rsid w:val="00DC5A59"/>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qFormat/>
    <w:rsid w:val="00B14F24"/>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712C05"/>
    <w:pPr>
      <w:keepNext/>
      <w:jc w:val="right"/>
      <w:outlineLvl w:val="6"/>
    </w:pPr>
    <w:rPr>
      <w:rFonts w:ascii="Book Antiqua" w:hAnsi="Book Antiqua"/>
      <w:b/>
      <w:bCs/>
      <w:i/>
      <w:iCs/>
      <w:sz w:val="22"/>
    </w:rPr>
  </w:style>
  <w:style w:type="paragraph" w:styleId="Nagwek9">
    <w:name w:val="heading 9"/>
    <w:basedOn w:val="Normalny"/>
    <w:next w:val="Normalny"/>
    <w:link w:val="Nagwek9Znak"/>
    <w:qFormat/>
    <w:rsid w:val="00C4660E"/>
    <w:pPr>
      <w:keepNext/>
      <w:tabs>
        <w:tab w:val="left" w:pos="0"/>
        <w:tab w:val="left" w:pos="3402"/>
      </w:tabs>
      <w:jc w:val="both"/>
      <w:outlineLvl w:val="8"/>
    </w:pPr>
    <w:rPr>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D3671"/>
    <w:rPr>
      <w:rFonts w:ascii="Arial" w:eastAsia="Times New Roman" w:hAnsi="Arial"/>
      <w:b/>
      <w:bCs/>
      <w:kern w:val="32"/>
      <w:sz w:val="22"/>
      <w:szCs w:val="32"/>
    </w:rPr>
  </w:style>
  <w:style w:type="character" w:customStyle="1" w:styleId="Nagwek2Znak">
    <w:name w:val="Nagłówek 2 Znak"/>
    <w:aliases w:val="H2 Znak,Subhead A Znak,2 Znak,Nagłówek 2 Znak1 Znak Znak"/>
    <w:link w:val="Nagwek2"/>
    <w:rsid w:val="00C4660E"/>
    <w:rPr>
      <w:rFonts w:ascii="Times New Roman" w:eastAsia="Times New Roman" w:hAnsi="Times New Roman" w:cs="Times New Roman"/>
      <w:b/>
      <w:sz w:val="24"/>
      <w:szCs w:val="24"/>
      <w:lang w:eastAsia="pl-PL"/>
    </w:rPr>
  </w:style>
  <w:style w:type="character" w:customStyle="1" w:styleId="Nagwek3Znak">
    <w:name w:val="Nagłówek 3 Znak"/>
    <w:link w:val="Nagwek3"/>
    <w:rsid w:val="00447695"/>
    <w:rPr>
      <w:rFonts w:ascii="Book Antiqua" w:eastAsia="Times New Roman" w:hAnsi="Book Antiqua" w:cs="Arial"/>
      <w:b/>
      <w:bCs/>
      <w:i/>
      <w:sz w:val="22"/>
      <w:szCs w:val="26"/>
    </w:rPr>
  </w:style>
  <w:style w:type="character" w:customStyle="1" w:styleId="Nagwek4Znak">
    <w:name w:val="Nagłówek 4 Znak"/>
    <w:link w:val="Nagwek4"/>
    <w:uiPriority w:val="9"/>
    <w:rsid w:val="002A7A24"/>
    <w:rPr>
      <w:rFonts w:ascii="Book Antiqua" w:eastAsia="Times New Roman" w:hAnsi="Book Antiqua" w:cs="Times New Roman"/>
      <w:b/>
      <w:bCs/>
      <w:i/>
      <w:sz w:val="22"/>
      <w:szCs w:val="28"/>
    </w:rPr>
  </w:style>
  <w:style w:type="character" w:customStyle="1" w:styleId="Nagwek5Znak">
    <w:name w:val="Nagłówek 5 Znak"/>
    <w:link w:val="Nagwek5"/>
    <w:uiPriority w:val="9"/>
    <w:semiHidden/>
    <w:rsid w:val="00DC5A59"/>
    <w:rPr>
      <w:rFonts w:eastAsia="Times New Roman"/>
      <w:b/>
      <w:bCs/>
      <w:i/>
      <w:iCs/>
      <w:sz w:val="26"/>
      <w:szCs w:val="26"/>
    </w:rPr>
  </w:style>
  <w:style w:type="character" w:customStyle="1" w:styleId="Nagwek6Znak">
    <w:name w:val="Nagłówek 6 Znak"/>
    <w:link w:val="Nagwek6"/>
    <w:uiPriority w:val="9"/>
    <w:semiHidden/>
    <w:rsid w:val="00B14F24"/>
    <w:rPr>
      <w:rFonts w:ascii="Calibri" w:eastAsia="Times New Roman" w:hAnsi="Calibri" w:cs="Times New Roman"/>
      <w:b/>
      <w:bCs/>
      <w:sz w:val="22"/>
      <w:szCs w:val="22"/>
    </w:rPr>
  </w:style>
  <w:style w:type="character" w:customStyle="1" w:styleId="Nagwek7Znak">
    <w:name w:val="Nagłówek 7 Znak"/>
    <w:link w:val="Nagwek7"/>
    <w:rsid w:val="00712C05"/>
    <w:rPr>
      <w:rFonts w:ascii="Book Antiqua" w:eastAsia="Times New Roman" w:hAnsi="Book Antiqua"/>
      <w:b/>
      <w:bCs/>
      <w:i/>
      <w:iCs/>
      <w:sz w:val="22"/>
      <w:szCs w:val="24"/>
    </w:rPr>
  </w:style>
  <w:style w:type="character" w:customStyle="1" w:styleId="Nagwek9Znak">
    <w:name w:val="Nagłówek 9 Znak"/>
    <w:link w:val="Nagwek9"/>
    <w:rsid w:val="00C4660E"/>
    <w:rPr>
      <w:rFonts w:ascii="Times New Roman" w:eastAsia="Times New Roman" w:hAnsi="Times New Roman" w:cs="Times New Roman"/>
      <w:b/>
      <w:bCs/>
      <w:sz w:val="24"/>
      <w:szCs w:val="24"/>
      <w:u w:val="single"/>
      <w:lang w:eastAsia="pl-PL"/>
    </w:rPr>
  </w:style>
  <w:style w:type="paragraph" w:styleId="Tekstpodstawowy">
    <w:name w:val="Body Text"/>
    <w:aliases w:val="Tekst podstawow.(F2),(F2),A Body Text"/>
    <w:basedOn w:val="Normalny"/>
    <w:link w:val="TekstpodstawowyZnak"/>
    <w:rsid w:val="00C4660E"/>
    <w:pPr>
      <w:spacing w:line="360" w:lineRule="auto"/>
      <w:jc w:val="both"/>
    </w:pPr>
  </w:style>
  <w:style w:type="character" w:customStyle="1" w:styleId="TekstpodstawowyZnak">
    <w:name w:val="Tekst podstawowy Znak"/>
    <w:aliases w:val="Tekst podstawow.(F2) Znak,(F2) Znak,A Body Text Znak"/>
    <w:link w:val="Tekstpodstawowy"/>
    <w:rsid w:val="00C4660E"/>
    <w:rPr>
      <w:rFonts w:ascii="Times New Roman" w:eastAsia="Times New Roman" w:hAnsi="Times New Roman" w:cs="Times New Roman"/>
      <w:sz w:val="24"/>
      <w:szCs w:val="24"/>
      <w:lang w:eastAsia="pl-PL"/>
    </w:rPr>
  </w:style>
  <w:style w:type="paragraph" w:customStyle="1" w:styleId="pkt">
    <w:name w:val="pkt"/>
    <w:basedOn w:val="Normalny"/>
    <w:link w:val="pktZnak"/>
    <w:uiPriority w:val="99"/>
    <w:rsid w:val="00C4660E"/>
    <w:pPr>
      <w:spacing w:before="60" w:after="60"/>
      <w:ind w:left="851" w:hanging="295"/>
      <w:jc w:val="both"/>
    </w:pPr>
    <w:rPr>
      <w:szCs w:val="20"/>
    </w:rPr>
  </w:style>
  <w:style w:type="paragraph" w:customStyle="1" w:styleId="Stlus1">
    <w:name w:val="Stílus1"/>
    <w:basedOn w:val="Normalny"/>
    <w:rsid w:val="00C4660E"/>
    <w:pPr>
      <w:jc w:val="both"/>
    </w:pPr>
    <w:rPr>
      <w:rFonts w:ascii="Arial" w:hAnsi="Arial"/>
      <w:szCs w:val="20"/>
    </w:rPr>
  </w:style>
  <w:style w:type="paragraph" w:styleId="Tekstpodstawowywcity3">
    <w:name w:val="Body Text Indent 3"/>
    <w:basedOn w:val="Normalny"/>
    <w:link w:val="Tekstpodstawowywcity3Znak"/>
    <w:rsid w:val="00C4660E"/>
    <w:pPr>
      <w:ind w:left="360" w:hanging="12"/>
      <w:jc w:val="both"/>
    </w:pPr>
  </w:style>
  <w:style w:type="character" w:customStyle="1" w:styleId="Tekstpodstawowywcity3Znak">
    <w:name w:val="Tekst podstawowy wcięty 3 Znak"/>
    <w:link w:val="Tekstpodstawowywcity3"/>
    <w:rsid w:val="00C4660E"/>
    <w:rPr>
      <w:rFonts w:ascii="Times New Roman" w:eastAsia="Times New Roman" w:hAnsi="Times New Roman" w:cs="Times New Roman"/>
      <w:sz w:val="24"/>
      <w:szCs w:val="24"/>
      <w:lang w:eastAsia="pl-PL"/>
    </w:rPr>
  </w:style>
  <w:style w:type="paragraph" w:customStyle="1" w:styleId="NaglNwek1">
    <w:name w:val="NaglNwek 1"/>
    <w:basedOn w:val="Normalny"/>
    <w:next w:val="Normalny"/>
    <w:rsid w:val="00C4660E"/>
    <w:pPr>
      <w:keepNext/>
      <w:spacing w:line="360" w:lineRule="auto"/>
      <w:jc w:val="center"/>
    </w:pPr>
    <w:rPr>
      <w:rFonts w:ascii="Arial" w:hAnsi="Arial"/>
      <w:b/>
      <w:color w:val="000000"/>
      <w:sz w:val="32"/>
      <w:szCs w:val="20"/>
    </w:rPr>
  </w:style>
  <w:style w:type="paragraph" w:styleId="Tekstpodstawowywcity">
    <w:name w:val="Body Text Indent"/>
    <w:basedOn w:val="Normalny"/>
    <w:link w:val="TekstpodstawowywcityZnak"/>
    <w:uiPriority w:val="99"/>
    <w:rsid w:val="00C4660E"/>
    <w:pPr>
      <w:spacing w:after="120"/>
      <w:ind w:left="283"/>
    </w:pPr>
  </w:style>
  <w:style w:type="character" w:customStyle="1" w:styleId="TekstpodstawowywcityZnak">
    <w:name w:val="Tekst podstawowy wcięty Znak"/>
    <w:link w:val="Tekstpodstawowywcity"/>
    <w:uiPriority w:val="99"/>
    <w:rsid w:val="00C4660E"/>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4660E"/>
    <w:pPr>
      <w:tabs>
        <w:tab w:val="center" w:pos="4536"/>
        <w:tab w:val="right" w:pos="9072"/>
      </w:tabs>
    </w:pPr>
    <w:rPr>
      <w:sz w:val="20"/>
      <w:szCs w:val="20"/>
    </w:rPr>
  </w:style>
  <w:style w:type="character" w:customStyle="1" w:styleId="StopkaZnak">
    <w:name w:val="Stopka Znak"/>
    <w:link w:val="Stopka"/>
    <w:uiPriority w:val="99"/>
    <w:rsid w:val="00C4660E"/>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C4660E"/>
    <w:pPr>
      <w:spacing w:after="120" w:line="480" w:lineRule="auto"/>
    </w:pPr>
    <w:rPr>
      <w:sz w:val="20"/>
      <w:szCs w:val="20"/>
    </w:rPr>
  </w:style>
  <w:style w:type="character" w:customStyle="1" w:styleId="Tekstpodstawowy2Znak">
    <w:name w:val="Tekst podstawowy 2 Znak"/>
    <w:link w:val="Tekstpodstawowy2"/>
    <w:rsid w:val="00C4660E"/>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C4660E"/>
    <w:pPr>
      <w:spacing w:after="120" w:line="480" w:lineRule="auto"/>
      <w:ind w:left="283"/>
    </w:pPr>
  </w:style>
  <w:style w:type="character" w:customStyle="1" w:styleId="Tekstpodstawowywcity2Znak">
    <w:name w:val="Tekst podstawowy wcięty 2 Znak"/>
    <w:link w:val="Tekstpodstawowywcity2"/>
    <w:rsid w:val="00C4660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C4660E"/>
    <w:pPr>
      <w:spacing w:after="120"/>
    </w:pPr>
    <w:rPr>
      <w:sz w:val="16"/>
      <w:szCs w:val="16"/>
    </w:rPr>
  </w:style>
  <w:style w:type="character" w:customStyle="1" w:styleId="Tekstpodstawowy3Znak">
    <w:name w:val="Tekst podstawowy 3 Znak"/>
    <w:link w:val="Tekstpodstawowy3"/>
    <w:rsid w:val="00C4660E"/>
    <w:rPr>
      <w:rFonts w:ascii="Times New Roman" w:eastAsia="Times New Roman" w:hAnsi="Times New Roman" w:cs="Times New Roman"/>
      <w:sz w:val="16"/>
      <w:szCs w:val="16"/>
      <w:lang w:eastAsia="pl-PL"/>
    </w:rPr>
  </w:style>
  <w:style w:type="character" w:styleId="Hipercze">
    <w:name w:val="Hyperlink"/>
    <w:uiPriority w:val="99"/>
    <w:rsid w:val="00C4660E"/>
    <w:rPr>
      <w:color w:val="0000FF"/>
      <w:u w:val="single"/>
    </w:rPr>
  </w:style>
  <w:style w:type="paragraph" w:styleId="Nagwek">
    <w:name w:val="header"/>
    <w:basedOn w:val="Normalny"/>
    <w:link w:val="NagwekZnak"/>
    <w:unhideWhenUsed/>
    <w:rsid w:val="00C4660E"/>
    <w:pPr>
      <w:tabs>
        <w:tab w:val="center" w:pos="4536"/>
        <w:tab w:val="right" w:pos="9072"/>
      </w:tabs>
    </w:pPr>
  </w:style>
  <w:style w:type="character" w:customStyle="1" w:styleId="NagwekZnak">
    <w:name w:val="Nagłówek Znak"/>
    <w:link w:val="Nagwek"/>
    <w:rsid w:val="00C4660E"/>
    <w:rPr>
      <w:rFonts w:ascii="Times New Roman" w:eastAsia="Times New Roman" w:hAnsi="Times New Roman" w:cs="Times New Roman"/>
      <w:sz w:val="24"/>
      <w:szCs w:val="24"/>
      <w:lang w:eastAsia="pl-PL"/>
    </w:rPr>
  </w:style>
  <w:style w:type="paragraph" w:styleId="Lista">
    <w:name w:val="List"/>
    <w:basedOn w:val="Tekstpodstawowy"/>
    <w:rsid w:val="00CD6A3F"/>
    <w:pPr>
      <w:widowControl w:val="0"/>
      <w:suppressAutoHyphens/>
      <w:spacing w:after="120" w:line="240" w:lineRule="auto"/>
      <w:jc w:val="left"/>
    </w:pPr>
    <w:rPr>
      <w:rFonts w:eastAsia="Lucida Sans Unicode" w:cs="Tahoma"/>
      <w:szCs w:val="20"/>
      <w:lang w:eastAsia="ar-SA"/>
    </w:rPr>
  </w:style>
  <w:style w:type="paragraph" w:customStyle="1" w:styleId="Default">
    <w:name w:val="Default"/>
    <w:rsid w:val="00FA24D1"/>
    <w:pPr>
      <w:autoSpaceDE w:val="0"/>
      <w:autoSpaceDN w:val="0"/>
      <w:adjustRightInd w:val="0"/>
    </w:pPr>
    <w:rPr>
      <w:rFonts w:ascii="Times New Roman" w:eastAsia="Times New Roman" w:hAnsi="Times New Roman"/>
      <w:color w:val="000000"/>
      <w:sz w:val="24"/>
      <w:szCs w:val="24"/>
    </w:rPr>
  </w:style>
  <w:style w:type="paragraph" w:customStyle="1" w:styleId="ust">
    <w:name w:val="ust"/>
    <w:basedOn w:val="Default"/>
    <w:next w:val="Default"/>
    <w:uiPriority w:val="99"/>
    <w:rsid w:val="00DF3968"/>
    <w:rPr>
      <w:color w:val="auto"/>
    </w:rPr>
  </w:style>
  <w:style w:type="paragraph" w:styleId="Bezodstpw">
    <w:name w:val="No Spacing"/>
    <w:uiPriority w:val="1"/>
    <w:qFormat/>
    <w:rsid w:val="00DF3968"/>
    <w:pPr>
      <w:widowControl w:val="0"/>
      <w:suppressAutoHyphens/>
    </w:pPr>
    <w:rPr>
      <w:rFonts w:ascii="Times New Roman" w:eastAsia="Lucida Sans Unicode" w:hAnsi="Times New Roman"/>
      <w:sz w:val="24"/>
      <w:lang w:eastAsia="ar-SA"/>
    </w:rPr>
  </w:style>
  <w:style w:type="paragraph" w:customStyle="1" w:styleId="Tekstpodstawowy21">
    <w:name w:val="Tekst podstawowy 21"/>
    <w:basedOn w:val="Normalny"/>
    <w:rsid w:val="009B2377"/>
    <w:pPr>
      <w:widowControl w:val="0"/>
      <w:suppressAutoHyphens/>
      <w:jc w:val="both"/>
    </w:pPr>
    <w:rPr>
      <w:rFonts w:eastAsia="Lucida Sans Unicode"/>
      <w:szCs w:val="20"/>
      <w:lang w:eastAsia="ar-SA"/>
    </w:rPr>
  </w:style>
  <w:style w:type="paragraph" w:styleId="Tytu">
    <w:name w:val="Title"/>
    <w:basedOn w:val="Normalny"/>
    <w:link w:val="TytuZnak"/>
    <w:qFormat/>
    <w:rsid w:val="00905AF6"/>
    <w:pPr>
      <w:jc w:val="center"/>
    </w:pPr>
    <w:rPr>
      <w:b/>
      <w:sz w:val="26"/>
      <w:szCs w:val="20"/>
      <w:u w:val="single"/>
    </w:rPr>
  </w:style>
  <w:style w:type="character" w:customStyle="1" w:styleId="TytuZnak">
    <w:name w:val="Tytuł Znak"/>
    <w:link w:val="Tytu"/>
    <w:rsid w:val="00905AF6"/>
    <w:rPr>
      <w:rFonts w:ascii="Times New Roman" w:eastAsia="Times New Roman" w:hAnsi="Times New Roman"/>
      <w:b/>
      <w:sz w:val="26"/>
      <w:u w:val="single"/>
    </w:rPr>
  </w:style>
  <w:style w:type="character" w:styleId="Numerstrony">
    <w:name w:val="page number"/>
    <w:basedOn w:val="Domylnaczcionkaakapitu"/>
    <w:rsid w:val="00905AF6"/>
  </w:style>
  <w:style w:type="paragraph" w:customStyle="1" w:styleId="Nagwektabeli">
    <w:name w:val="Nagłówek tabeli"/>
    <w:basedOn w:val="Normalny"/>
    <w:rsid w:val="00905AF6"/>
    <w:pPr>
      <w:widowControl w:val="0"/>
      <w:suppressLineNumbers/>
      <w:suppressAutoHyphens/>
      <w:jc w:val="center"/>
    </w:pPr>
    <w:rPr>
      <w:rFonts w:eastAsia="Lucida Sans Unicode"/>
      <w:b/>
      <w:bCs/>
      <w:szCs w:val="20"/>
      <w:lang w:eastAsia="ar-SA"/>
    </w:rPr>
  </w:style>
  <w:style w:type="paragraph" w:customStyle="1" w:styleId="Tekstpodstawowy31">
    <w:name w:val="Tekst podstawowy 31"/>
    <w:basedOn w:val="Normalny"/>
    <w:rsid w:val="00905AF6"/>
    <w:pPr>
      <w:widowControl w:val="0"/>
      <w:suppressAutoHyphens/>
      <w:spacing w:line="120" w:lineRule="atLeast"/>
      <w:jc w:val="both"/>
    </w:pPr>
    <w:rPr>
      <w:rFonts w:ascii="Ottawa" w:eastAsia="Lucida Sans Unicode" w:hAnsi="Ottawa"/>
      <w:bCs/>
      <w:sz w:val="28"/>
      <w:szCs w:val="20"/>
      <w:lang w:eastAsia="ar-SA"/>
    </w:rPr>
  </w:style>
  <w:style w:type="paragraph" w:customStyle="1" w:styleId="Tekstpodstawowywcity21">
    <w:name w:val="Tekst podstawowy wcięty 21"/>
    <w:basedOn w:val="Normalny"/>
    <w:rsid w:val="00905AF6"/>
    <w:pPr>
      <w:widowControl w:val="0"/>
      <w:suppressAutoHyphens/>
      <w:spacing w:after="120" w:line="480" w:lineRule="auto"/>
      <w:ind w:left="283"/>
    </w:pPr>
    <w:rPr>
      <w:rFonts w:eastAsia="Lucida Sans Unicode"/>
      <w:szCs w:val="20"/>
      <w:lang w:eastAsia="ar-SA"/>
    </w:rPr>
  </w:style>
  <w:style w:type="table" w:styleId="Tabela-Siatka">
    <w:name w:val="Table Grid"/>
    <w:basedOn w:val="Standardowy"/>
    <w:uiPriority w:val="59"/>
    <w:rsid w:val="007A30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qFormat/>
    <w:rsid w:val="007A30F6"/>
    <w:pPr>
      <w:keepLines/>
      <w:spacing w:before="480" w:after="0" w:line="276" w:lineRule="auto"/>
      <w:outlineLvl w:val="9"/>
    </w:pPr>
    <w:rPr>
      <w:rFonts w:ascii="Cambria" w:hAnsi="Cambria"/>
      <w:color w:val="365F91"/>
      <w:kern w:val="0"/>
      <w:sz w:val="28"/>
      <w:szCs w:val="28"/>
      <w:lang w:eastAsia="en-US"/>
    </w:rPr>
  </w:style>
  <w:style w:type="paragraph" w:styleId="Spistreci2">
    <w:name w:val="toc 2"/>
    <w:basedOn w:val="Normalny"/>
    <w:next w:val="Normalny"/>
    <w:autoRedefine/>
    <w:uiPriority w:val="39"/>
    <w:unhideWhenUsed/>
    <w:qFormat/>
    <w:rsid w:val="007A30F6"/>
    <w:pPr>
      <w:ind w:left="240"/>
    </w:pPr>
  </w:style>
  <w:style w:type="paragraph" w:styleId="Spistreci3">
    <w:name w:val="toc 3"/>
    <w:basedOn w:val="Normalny"/>
    <w:next w:val="Normalny"/>
    <w:autoRedefine/>
    <w:uiPriority w:val="39"/>
    <w:unhideWhenUsed/>
    <w:qFormat/>
    <w:rsid w:val="00C433FB"/>
    <w:pPr>
      <w:tabs>
        <w:tab w:val="right" w:leader="dot" w:pos="9628"/>
      </w:tabs>
      <w:ind w:left="567"/>
    </w:pPr>
  </w:style>
  <w:style w:type="paragraph" w:styleId="Spistreci1">
    <w:name w:val="toc 1"/>
    <w:basedOn w:val="Normalny"/>
    <w:next w:val="Normalny"/>
    <w:autoRedefine/>
    <w:uiPriority w:val="39"/>
    <w:unhideWhenUsed/>
    <w:qFormat/>
    <w:rsid w:val="00AE5B19"/>
    <w:pPr>
      <w:tabs>
        <w:tab w:val="right" w:leader="dot" w:pos="9628"/>
      </w:tabs>
      <w:spacing w:after="100" w:line="276" w:lineRule="auto"/>
    </w:pPr>
    <w:rPr>
      <w:rFonts w:ascii="Calibri" w:hAnsi="Calibri"/>
      <w:sz w:val="22"/>
      <w:szCs w:val="22"/>
      <w:lang w:eastAsia="en-US"/>
    </w:rPr>
  </w:style>
  <w:style w:type="paragraph" w:styleId="Tekstdymka">
    <w:name w:val="Balloon Text"/>
    <w:basedOn w:val="Normalny"/>
    <w:link w:val="TekstdymkaZnak"/>
    <w:uiPriority w:val="99"/>
    <w:semiHidden/>
    <w:unhideWhenUsed/>
    <w:rsid w:val="00E47874"/>
    <w:rPr>
      <w:rFonts w:ascii="Tahoma" w:hAnsi="Tahoma"/>
      <w:sz w:val="16"/>
      <w:szCs w:val="16"/>
    </w:rPr>
  </w:style>
  <w:style w:type="character" w:customStyle="1" w:styleId="TekstdymkaZnak">
    <w:name w:val="Tekst dymka Znak"/>
    <w:link w:val="Tekstdymka"/>
    <w:uiPriority w:val="99"/>
    <w:semiHidden/>
    <w:rsid w:val="00E47874"/>
    <w:rPr>
      <w:rFonts w:ascii="Tahoma" w:eastAsia="Times New Roman" w:hAnsi="Tahoma" w:cs="Tahoma"/>
      <w:sz w:val="16"/>
      <w:szCs w:val="16"/>
    </w:rPr>
  </w:style>
  <w:style w:type="character" w:styleId="Odwoaniedokomentarza">
    <w:name w:val="annotation reference"/>
    <w:uiPriority w:val="99"/>
    <w:semiHidden/>
    <w:unhideWhenUsed/>
    <w:rsid w:val="009927AA"/>
    <w:rPr>
      <w:sz w:val="16"/>
      <w:szCs w:val="16"/>
    </w:rPr>
  </w:style>
  <w:style w:type="paragraph" w:styleId="Tekstkomentarza">
    <w:name w:val="annotation text"/>
    <w:basedOn w:val="Normalny"/>
    <w:link w:val="TekstkomentarzaZnak"/>
    <w:unhideWhenUsed/>
    <w:rsid w:val="009927AA"/>
    <w:rPr>
      <w:sz w:val="20"/>
      <w:szCs w:val="20"/>
    </w:rPr>
  </w:style>
  <w:style w:type="character" w:customStyle="1" w:styleId="TekstkomentarzaZnak">
    <w:name w:val="Tekst komentarza Znak"/>
    <w:link w:val="Tekstkomentarza"/>
    <w:rsid w:val="009927A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9927AA"/>
    <w:rPr>
      <w:b/>
      <w:bCs/>
    </w:rPr>
  </w:style>
  <w:style w:type="character" w:customStyle="1" w:styleId="TematkomentarzaZnak">
    <w:name w:val="Temat komentarza Znak"/>
    <w:link w:val="Tematkomentarza"/>
    <w:uiPriority w:val="99"/>
    <w:semiHidden/>
    <w:rsid w:val="009927AA"/>
    <w:rPr>
      <w:rFonts w:ascii="Times New Roman" w:eastAsia="Times New Roman" w:hAnsi="Times New Roman"/>
      <w:b/>
      <w:bCs/>
    </w:rPr>
  </w:style>
  <w:style w:type="paragraph" w:styleId="Akapitzlist">
    <w:name w:val="List Paragraph"/>
    <w:aliases w:val="normalny tekst,List Paragraph"/>
    <w:basedOn w:val="Normalny"/>
    <w:link w:val="AkapitzlistZnak"/>
    <w:uiPriority w:val="34"/>
    <w:qFormat/>
    <w:rsid w:val="00AB3D1A"/>
    <w:pPr>
      <w:widowControl w:val="0"/>
      <w:suppressAutoHyphens/>
      <w:ind w:left="720"/>
      <w:contextualSpacing/>
    </w:pPr>
    <w:rPr>
      <w:rFonts w:eastAsia="DejaVu Sans"/>
      <w:kern w:val="1"/>
      <w:lang w:eastAsia="ar-SA"/>
    </w:rPr>
  </w:style>
  <w:style w:type="character" w:customStyle="1" w:styleId="AkapitzlistZnak">
    <w:name w:val="Akapit z listą Znak"/>
    <w:aliases w:val="normalny tekst Znak,List Paragraph Znak"/>
    <w:link w:val="Akapitzlist"/>
    <w:uiPriority w:val="34"/>
    <w:locked/>
    <w:rsid w:val="00E0309F"/>
    <w:rPr>
      <w:rFonts w:ascii="Times New Roman" w:eastAsia="DejaVu Sans" w:hAnsi="Times New Roman"/>
      <w:kern w:val="1"/>
      <w:sz w:val="24"/>
      <w:szCs w:val="24"/>
      <w:lang w:eastAsia="ar-SA"/>
    </w:rPr>
  </w:style>
  <w:style w:type="paragraph" w:customStyle="1" w:styleId="Znak">
    <w:name w:val="Znak"/>
    <w:basedOn w:val="Normalny"/>
    <w:rsid w:val="009E2440"/>
  </w:style>
  <w:style w:type="paragraph" w:customStyle="1" w:styleId="Zawartotabeli">
    <w:name w:val="Zawartość tabeli"/>
    <w:basedOn w:val="Normalny"/>
    <w:rsid w:val="009E2440"/>
    <w:pPr>
      <w:widowControl w:val="0"/>
      <w:suppressLineNumbers/>
      <w:suppressAutoHyphens/>
    </w:pPr>
    <w:rPr>
      <w:rFonts w:eastAsia="DejaVu Sans"/>
      <w:kern w:val="1"/>
      <w:lang w:eastAsia="ar-SA"/>
    </w:rPr>
  </w:style>
  <w:style w:type="paragraph" w:styleId="Tekstprzypisukocowego">
    <w:name w:val="endnote text"/>
    <w:basedOn w:val="Normalny"/>
    <w:link w:val="TekstprzypisukocowegoZnak"/>
    <w:uiPriority w:val="99"/>
    <w:unhideWhenUsed/>
    <w:rsid w:val="00FD23D6"/>
    <w:rPr>
      <w:sz w:val="20"/>
      <w:szCs w:val="20"/>
    </w:rPr>
  </w:style>
  <w:style w:type="character" w:customStyle="1" w:styleId="TekstprzypisukocowegoZnak">
    <w:name w:val="Tekst przypisu końcowego Znak"/>
    <w:link w:val="Tekstprzypisukocowego"/>
    <w:uiPriority w:val="99"/>
    <w:rsid w:val="00FD23D6"/>
    <w:rPr>
      <w:rFonts w:ascii="Times New Roman" w:eastAsia="Times New Roman" w:hAnsi="Times New Roman"/>
    </w:rPr>
  </w:style>
  <w:style w:type="character" w:styleId="Odwoanieprzypisukocowego">
    <w:name w:val="endnote reference"/>
    <w:uiPriority w:val="99"/>
    <w:semiHidden/>
    <w:unhideWhenUsed/>
    <w:rsid w:val="00FD23D6"/>
    <w:rPr>
      <w:vertAlign w:val="superscript"/>
    </w:rPr>
  </w:style>
  <w:style w:type="paragraph" w:customStyle="1" w:styleId="Tekstpodstawowy22">
    <w:name w:val="Tekst podstawowy 22"/>
    <w:basedOn w:val="Normalny"/>
    <w:rsid w:val="00D521E2"/>
    <w:pPr>
      <w:widowControl w:val="0"/>
      <w:spacing w:after="120"/>
    </w:pPr>
    <w:rPr>
      <w:rFonts w:ascii="Arial" w:hAnsi="Arial"/>
      <w:b/>
      <w:szCs w:val="20"/>
    </w:rPr>
  </w:style>
  <w:style w:type="paragraph" w:customStyle="1" w:styleId="Znak1">
    <w:name w:val="Znak1"/>
    <w:basedOn w:val="Normalny"/>
    <w:rsid w:val="00997A2F"/>
  </w:style>
  <w:style w:type="paragraph" w:customStyle="1" w:styleId="Standard">
    <w:name w:val="Standard"/>
    <w:link w:val="StandardZnak"/>
    <w:rsid w:val="00B14F24"/>
    <w:pPr>
      <w:autoSpaceDE w:val="0"/>
      <w:autoSpaceDN w:val="0"/>
      <w:adjustRightInd w:val="0"/>
    </w:pPr>
    <w:rPr>
      <w:sz w:val="24"/>
      <w:szCs w:val="24"/>
    </w:rPr>
  </w:style>
  <w:style w:type="character" w:customStyle="1" w:styleId="StandardZnak">
    <w:name w:val="Standard Znak"/>
    <w:link w:val="Standard"/>
    <w:rsid w:val="00425F3B"/>
    <w:rPr>
      <w:sz w:val="24"/>
      <w:szCs w:val="24"/>
      <w:lang w:val="pl-PL" w:eastAsia="pl-PL" w:bidi="ar-SA"/>
    </w:rPr>
  </w:style>
  <w:style w:type="paragraph" w:customStyle="1" w:styleId="DomylnaczcionkaakapituAkapitZnakZnakZnakZnakZnakZnakZnakZnakZnakZnakZnakZnakZnakZnakZnakZnakZnakZnak">
    <w:name w:val="Domyślna czcionka akapitu Akapit Znak Znak Znak Znak Znak Znak Znak Znak Znak Znak Znak Znak Znak Znak Znak Znak Znak Znak"/>
    <w:basedOn w:val="Normalny"/>
    <w:rsid w:val="00A95FB3"/>
  </w:style>
  <w:style w:type="paragraph" w:styleId="Mapadokumentu">
    <w:name w:val="Document Map"/>
    <w:basedOn w:val="Normalny"/>
    <w:semiHidden/>
    <w:rsid w:val="00183044"/>
    <w:pPr>
      <w:shd w:val="clear" w:color="auto" w:fill="000080"/>
    </w:pPr>
    <w:rPr>
      <w:rFonts w:ascii="Tahoma" w:hAnsi="Tahoma" w:cs="Tahoma"/>
      <w:sz w:val="20"/>
      <w:szCs w:val="20"/>
    </w:rPr>
  </w:style>
  <w:style w:type="paragraph" w:customStyle="1" w:styleId="xl56">
    <w:name w:val="xl56"/>
    <w:basedOn w:val="Normalny"/>
    <w:rsid w:val="0028231A"/>
    <w:pPr>
      <w:spacing w:before="100" w:beforeAutospacing="1" w:after="100" w:afterAutospacing="1"/>
      <w:jc w:val="center"/>
      <w:textAlignment w:val="center"/>
    </w:pPr>
    <w:rPr>
      <w:rFonts w:ascii="Arial Narrow" w:eastAsia="Arial Unicode MS" w:hAnsi="Arial Narrow" w:cs="Arial Unicode MS"/>
      <w:sz w:val="18"/>
      <w:szCs w:val="18"/>
    </w:rPr>
  </w:style>
  <w:style w:type="paragraph" w:customStyle="1" w:styleId="Tekstpodstawowy32">
    <w:name w:val="Tekst podstawowy 32"/>
    <w:basedOn w:val="Normalny"/>
    <w:rsid w:val="0028231A"/>
    <w:pPr>
      <w:overflowPunct w:val="0"/>
      <w:autoSpaceDE w:val="0"/>
      <w:autoSpaceDN w:val="0"/>
      <w:adjustRightInd w:val="0"/>
      <w:jc w:val="both"/>
    </w:pPr>
    <w:rPr>
      <w:b/>
      <w:szCs w:val="20"/>
    </w:rPr>
  </w:style>
  <w:style w:type="paragraph" w:customStyle="1" w:styleId="Standardowytekst">
    <w:name w:val="Standardowy.tekst"/>
    <w:uiPriority w:val="99"/>
    <w:rsid w:val="00586F06"/>
    <w:pPr>
      <w:overflowPunct w:val="0"/>
      <w:autoSpaceDE w:val="0"/>
      <w:autoSpaceDN w:val="0"/>
      <w:adjustRightInd w:val="0"/>
      <w:jc w:val="both"/>
      <w:textAlignment w:val="baseline"/>
    </w:pPr>
    <w:rPr>
      <w:rFonts w:ascii="Times New Roman" w:eastAsia="Times New Roman" w:hAnsi="Times New Roman"/>
    </w:rPr>
  </w:style>
  <w:style w:type="character" w:customStyle="1" w:styleId="tekstdokbold">
    <w:name w:val="tekst dok. bold"/>
    <w:rsid w:val="00D254F1"/>
    <w:rPr>
      <w:b/>
      <w:bCs/>
    </w:rPr>
  </w:style>
  <w:style w:type="paragraph" w:styleId="Zwykytekst">
    <w:name w:val="Plain Text"/>
    <w:basedOn w:val="Normalny"/>
    <w:link w:val="ZwykytekstZnak"/>
    <w:uiPriority w:val="99"/>
    <w:rsid w:val="00505801"/>
    <w:rPr>
      <w:rFonts w:ascii="Courier New" w:hAnsi="Courier New"/>
      <w:sz w:val="20"/>
      <w:szCs w:val="20"/>
    </w:rPr>
  </w:style>
  <w:style w:type="character" w:customStyle="1" w:styleId="ZwykytekstZnak">
    <w:name w:val="Zwykły tekst Znak"/>
    <w:basedOn w:val="Domylnaczcionkaakapitu"/>
    <w:link w:val="Zwykytekst"/>
    <w:uiPriority w:val="99"/>
    <w:rsid w:val="00505801"/>
    <w:rPr>
      <w:rFonts w:ascii="Courier New" w:eastAsia="Times New Roman" w:hAnsi="Courier New"/>
    </w:rPr>
  </w:style>
  <w:style w:type="paragraph" w:customStyle="1" w:styleId="Zwykytekst1">
    <w:name w:val="Zwykły tekst1"/>
    <w:basedOn w:val="Normalny"/>
    <w:rsid w:val="00505801"/>
    <w:pPr>
      <w:suppressAutoHyphens/>
    </w:pPr>
    <w:rPr>
      <w:rFonts w:ascii="Courier New" w:hAnsi="Courier New" w:cs="Courier New"/>
      <w:sz w:val="20"/>
      <w:szCs w:val="20"/>
      <w:lang w:eastAsia="ar-SA"/>
    </w:rPr>
  </w:style>
  <w:style w:type="paragraph" w:styleId="Tekstprzypisudolnego">
    <w:name w:val="footnote text"/>
    <w:aliases w:val="Podrozdział"/>
    <w:basedOn w:val="Normalny"/>
    <w:link w:val="TekstprzypisudolnegoZnak"/>
    <w:unhideWhenUsed/>
    <w:rsid w:val="009B0315"/>
    <w:rPr>
      <w:rFonts w:ascii="Calibri" w:eastAsia="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9B0315"/>
    <w:rPr>
      <w:lang w:eastAsia="en-US"/>
    </w:rPr>
  </w:style>
  <w:style w:type="character" w:styleId="Odwoanieprzypisudolnego">
    <w:name w:val="footnote reference"/>
    <w:unhideWhenUsed/>
    <w:rsid w:val="009B0315"/>
    <w:rPr>
      <w:vertAlign w:val="superscript"/>
    </w:rPr>
  </w:style>
  <w:style w:type="character" w:styleId="Pogrubienie">
    <w:name w:val="Strong"/>
    <w:basedOn w:val="Domylnaczcionkaakapitu"/>
    <w:uiPriority w:val="22"/>
    <w:qFormat/>
    <w:rsid w:val="00F95E6E"/>
    <w:rPr>
      <w:b/>
      <w:bCs/>
    </w:rPr>
  </w:style>
  <w:style w:type="paragraph" w:styleId="NormalnyWeb">
    <w:name w:val="Normal (Web)"/>
    <w:basedOn w:val="Normalny"/>
    <w:uiPriority w:val="99"/>
    <w:rsid w:val="00321E79"/>
    <w:pPr>
      <w:spacing w:before="100" w:beforeAutospacing="1" w:after="119"/>
    </w:pPr>
  </w:style>
  <w:style w:type="paragraph" w:customStyle="1" w:styleId="TEKSTNORMALNY">
    <w:name w:val="TEKST NORMALNY"/>
    <w:basedOn w:val="Normalny"/>
    <w:autoRedefine/>
    <w:rsid w:val="001B0A8C"/>
    <w:pPr>
      <w:spacing w:before="120"/>
      <w:ind w:left="73"/>
    </w:pPr>
    <w:rPr>
      <w:rFonts w:ascii="Tahoma" w:hAnsi="Tahoma" w:cs="Tahoma"/>
      <w:bCs/>
      <w:sz w:val="18"/>
      <w:szCs w:val="18"/>
    </w:rPr>
  </w:style>
  <w:style w:type="paragraph" w:customStyle="1" w:styleId="Style5">
    <w:name w:val="Style5"/>
    <w:basedOn w:val="Normalny"/>
    <w:rsid w:val="001B0A8C"/>
    <w:pPr>
      <w:widowControl w:val="0"/>
      <w:autoSpaceDE w:val="0"/>
      <w:autoSpaceDN w:val="0"/>
      <w:adjustRightInd w:val="0"/>
      <w:spacing w:line="413" w:lineRule="exact"/>
      <w:ind w:hanging="360"/>
      <w:jc w:val="both"/>
    </w:pPr>
  </w:style>
  <w:style w:type="paragraph" w:customStyle="1" w:styleId="Domylnie">
    <w:name w:val="Domyślnie"/>
    <w:rsid w:val="00D75279"/>
    <w:pPr>
      <w:tabs>
        <w:tab w:val="left" w:pos="708"/>
      </w:tabs>
      <w:suppressAutoHyphens/>
      <w:spacing w:after="200" w:line="276" w:lineRule="auto"/>
    </w:pPr>
    <w:rPr>
      <w:rFonts w:eastAsia="Lucida Sans Unicode"/>
      <w:color w:val="00000A"/>
      <w:sz w:val="22"/>
      <w:szCs w:val="22"/>
      <w:lang w:eastAsia="en-US"/>
    </w:rPr>
  </w:style>
  <w:style w:type="character" w:customStyle="1" w:styleId="FontStyle83">
    <w:name w:val="Font Style83"/>
    <w:rsid w:val="000C3D41"/>
    <w:rPr>
      <w:rFonts w:ascii="Times New Roman" w:hAnsi="Times New Roman" w:cs="Times New Roman"/>
      <w:b/>
      <w:bCs/>
      <w:sz w:val="22"/>
      <w:szCs w:val="22"/>
    </w:rPr>
  </w:style>
  <w:style w:type="character" w:customStyle="1" w:styleId="FontStyle34">
    <w:name w:val="Font Style34"/>
    <w:uiPriority w:val="99"/>
    <w:rsid w:val="007C68FC"/>
    <w:rPr>
      <w:rFonts w:ascii="Arial" w:hAnsi="Arial" w:cs="Arial"/>
      <w:color w:val="000000"/>
      <w:sz w:val="16"/>
      <w:szCs w:val="16"/>
    </w:rPr>
  </w:style>
  <w:style w:type="character" w:customStyle="1" w:styleId="FontStyle22">
    <w:name w:val="Font Style22"/>
    <w:uiPriority w:val="99"/>
    <w:rsid w:val="007C68FC"/>
    <w:rPr>
      <w:rFonts w:ascii="Arial Unicode MS" w:eastAsia="Arial Unicode MS" w:cs="Arial Unicode MS"/>
      <w:color w:val="000000"/>
      <w:sz w:val="14"/>
      <w:szCs w:val="14"/>
    </w:rPr>
  </w:style>
  <w:style w:type="paragraph" w:styleId="Spistreci4">
    <w:name w:val="toc 4"/>
    <w:basedOn w:val="Normalny"/>
    <w:next w:val="Normalny"/>
    <w:autoRedefine/>
    <w:uiPriority w:val="39"/>
    <w:unhideWhenUsed/>
    <w:rsid w:val="00ED408D"/>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ED408D"/>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ED408D"/>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ED408D"/>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ED408D"/>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ED408D"/>
    <w:pPr>
      <w:spacing w:after="100" w:line="276" w:lineRule="auto"/>
      <w:ind w:left="1760"/>
    </w:pPr>
    <w:rPr>
      <w:rFonts w:ascii="Calibri" w:hAnsi="Calibri"/>
      <w:sz w:val="22"/>
      <w:szCs w:val="22"/>
    </w:rPr>
  </w:style>
  <w:style w:type="character" w:customStyle="1" w:styleId="Teksttreci2">
    <w:name w:val="Tekst treści (2)_"/>
    <w:basedOn w:val="Domylnaczcionkaakapitu"/>
    <w:link w:val="Teksttreci20"/>
    <w:rsid w:val="00B456BB"/>
    <w:rPr>
      <w:rFonts w:ascii="Arial Narrow" w:eastAsia="Arial Narrow" w:hAnsi="Arial Narrow" w:cs="Arial Narrow"/>
      <w:sz w:val="24"/>
      <w:szCs w:val="24"/>
      <w:shd w:val="clear" w:color="auto" w:fill="FFFFFF"/>
    </w:rPr>
  </w:style>
  <w:style w:type="paragraph" w:customStyle="1" w:styleId="Teksttreci20">
    <w:name w:val="Tekst treści (2)"/>
    <w:basedOn w:val="Normalny"/>
    <w:link w:val="Teksttreci2"/>
    <w:rsid w:val="00B456BB"/>
    <w:pPr>
      <w:widowControl w:val="0"/>
      <w:shd w:val="clear" w:color="auto" w:fill="FFFFFF"/>
      <w:spacing w:after="480" w:line="317" w:lineRule="exact"/>
      <w:ind w:hanging="740"/>
      <w:jc w:val="center"/>
    </w:pPr>
    <w:rPr>
      <w:rFonts w:ascii="Arial Narrow" w:eastAsia="Arial Narrow" w:hAnsi="Arial Narrow" w:cs="Arial Narrow"/>
    </w:rPr>
  </w:style>
  <w:style w:type="character" w:customStyle="1" w:styleId="Nagwek20">
    <w:name w:val="Nagłówek #2_"/>
    <w:basedOn w:val="Domylnaczcionkaakapitu"/>
    <w:link w:val="Nagwek21"/>
    <w:rsid w:val="003D548C"/>
    <w:rPr>
      <w:rFonts w:ascii="Arial Narrow" w:eastAsia="Arial Narrow" w:hAnsi="Arial Narrow" w:cs="Arial Narrow"/>
      <w:b/>
      <w:bCs/>
      <w:sz w:val="24"/>
      <w:szCs w:val="24"/>
      <w:shd w:val="clear" w:color="auto" w:fill="FFFFFF"/>
    </w:rPr>
  </w:style>
  <w:style w:type="paragraph" w:customStyle="1" w:styleId="Nagwek21">
    <w:name w:val="Nagłówek #2"/>
    <w:basedOn w:val="Normalny"/>
    <w:link w:val="Nagwek20"/>
    <w:rsid w:val="003D548C"/>
    <w:pPr>
      <w:widowControl w:val="0"/>
      <w:shd w:val="clear" w:color="auto" w:fill="FFFFFF"/>
      <w:spacing w:line="317" w:lineRule="exact"/>
      <w:ind w:hanging="360"/>
      <w:jc w:val="center"/>
      <w:outlineLvl w:val="1"/>
    </w:pPr>
    <w:rPr>
      <w:rFonts w:ascii="Arial Narrow" w:eastAsia="Arial Narrow" w:hAnsi="Arial Narrow" w:cs="Arial Narrow"/>
      <w:b/>
      <w:bCs/>
    </w:rPr>
  </w:style>
  <w:style w:type="paragraph" w:customStyle="1" w:styleId="western">
    <w:name w:val="western"/>
    <w:basedOn w:val="Normalny"/>
    <w:rsid w:val="001D7065"/>
    <w:pPr>
      <w:spacing w:before="100" w:beforeAutospacing="1" w:after="142" w:line="288" w:lineRule="auto"/>
      <w:ind w:left="284"/>
    </w:pPr>
    <w:rPr>
      <w:rFonts w:ascii="Verdana" w:hAnsi="Verdana"/>
      <w:sz w:val="20"/>
      <w:szCs w:val="20"/>
    </w:rPr>
  </w:style>
  <w:style w:type="paragraph" w:customStyle="1" w:styleId="tre-tekstu-po-n2-western">
    <w:name w:val="treść-tekstu-po-n2-western"/>
    <w:basedOn w:val="Normalny"/>
    <w:rsid w:val="00634BBA"/>
    <w:pPr>
      <w:spacing w:before="57" w:after="57"/>
      <w:ind w:left="567" w:firstLine="567"/>
      <w:jc w:val="both"/>
    </w:pPr>
    <w:rPr>
      <w:rFonts w:ascii="Verdana" w:hAnsi="Verdana"/>
      <w:sz w:val="20"/>
      <w:szCs w:val="20"/>
    </w:rPr>
  </w:style>
  <w:style w:type="paragraph" w:customStyle="1" w:styleId="te-tekstu-po-n3-western">
    <w:name w:val="teść-tekstu-po-n3-western"/>
    <w:basedOn w:val="Normalny"/>
    <w:rsid w:val="00634BBA"/>
    <w:pPr>
      <w:spacing w:before="57" w:after="57"/>
      <w:ind w:left="567" w:firstLine="567"/>
      <w:jc w:val="both"/>
    </w:pPr>
    <w:rPr>
      <w:rFonts w:ascii="Verdana" w:hAnsi="Verdana"/>
      <w:sz w:val="20"/>
      <w:szCs w:val="20"/>
    </w:rPr>
  </w:style>
  <w:style w:type="paragraph" w:customStyle="1" w:styleId="Normalny1">
    <w:name w:val="Normalny1"/>
    <w:rsid w:val="002771DA"/>
    <w:pPr>
      <w:spacing w:line="276" w:lineRule="auto"/>
    </w:pPr>
    <w:rPr>
      <w:rFonts w:ascii="Arial" w:eastAsia="Arial" w:hAnsi="Arial" w:cs="Arial"/>
      <w:sz w:val="22"/>
      <w:szCs w:val="22"/>
    </w:rPr>
  </w:style>
  <w:style w:type="character" w:customStyle="1" w:styleId="pktZnak">
    <w:name w:val="pkt Znak"/>
    <w:link w:val="pkt"/>
    <w:locked/>
    <w:rsid w:val="00086D16"/>
    <w:rPr>
      <w:rFonts w:ascii="Times New Roman" w:eastAsia="Times New Roman" w:hAnsi="Times New Roman"/>
      <w:sz w:val="24"/>
    </w:rPr>
  </w:style>
  <w:style w:type="character" w:customStyle="1" w:styleId="markedcontent">
    <w:name w:val="markedcontent"/>
    <w:basedOn w:val="Domylnaczcionkaakapitu"/>
    <w:rsid w:val="00E77ECF"/>
  </w:style>
  <w:style w:type="paragraph" w:customStyle="1" w:styleId="NormalnyWeb1">
    <w:name w:val="Normalny (Web)1"/>
    <w:basedOn w:val="Normalny"/>
    <w:rsid w:val="008F550D"/>
    <w:pPr>
      <w:suppressAutoHyphens/>
      <w:spacing w:before="100" w:after="100" w:line="100" w:lineRule="atLeast"/>
    </w:pPr>
    <w:rPr>
      <w:lang w:eastAsia="ar-SA"/>
    </w:rPr>
  </w:style>
  <w:style w:type="character" w:styleId="Nierozpoznanawzmianka">
    <w:name w:val="Unresolved Mention"/>
    <w:basedOn w:val="Domylnaczcionkaakapitu"/>
    <w:uiPriority w:val="99"/>
    <w:semiHidden/>
    <w:unhideWhenUsed/>
    <w:rsid w:val="002323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9001">
      <w:bodyDiv w:val="1"/>
      <w:marLeft w:val="0"/>
      <w:marRight w:val="0"/>
      <w:marTop w:val="0"/>
      <w:marBottom w:val="0"/>
      <w:divBdr>
        <w:top w:val="none" w:sz="0" w:space="0" w:color="auto"/>
        <w:left w:val="none" w:sz="0" w:space="0" w:color="auto"/>
        <w:bottom w:val="none" w:sz="0" w:space="0" w:color="auto"/>
        <w:right w:val="none" w:sz="0" w:space="0" w:color="auto"/>
      </w:divBdr>
    </w:div>
    <w:div w:id="88743155">
      <w:bodyDiv w:val="1"/>
      <w:marLeft w:val="0"/>
      <w:marRight w:val="0"/>
      <w:marTop w:val="0"/>
      <w:marBottom w:val="0"/>
      <w:divBdr>
        <w:top w:val="none" w:sz="0" w:space="0" w:color="auto"/>
        <w:left w:val="none" w:sz="0" w:space="0" w:color="auto"/>
        <w:bottom w:val="none" w:sz="0" w:space="0" w:color="auto"/>
        <w:right w:val="none" w:sz="0" w:space="0" w:color="auto"/>
      </w:divBdr>
    </w:div>
    <w:div w:id="89472015">
      <w:bodyDiv w:val="1"/>
      <w:marLeft w:val="0"/>
      <w:marRight w:val="0"/>
      <w:marTop w:val="0"/>
      <w:marBottom w:val="0"/>
      <w:divBdr>
        <w:top w:val="none" w:sz="0" w:space="0" w:color="auto"/>
        <w:left w:val="none" w:sz="0" w:space="0" w:color="auto"/>
        <w:bottom w:val="none" w:sz="0" w:space="0" w:color="auto"/>
        <w:right w:val="none" w:sz="0" w:space="0" w:color="auto"/>
      </w:divBdr>
      <w:divsChild>
        <w:div w:id="5912684">
          <w:marLeft w:val="0"/>
          <w:marRight w:val="0"/>
          <w:marTop w:val="0"/>
          <w:marBottom w:val="0"/>
          <w:divBdr>
            <w:top w:val="none" w:sz="0" w:space="0" w:color="auto"/>
            <w:left w:val="none" w:sz="0" w:space="0" w:color="auto"/>
            <w:bottom w:val="none" w:sz="0" w:space="0" w:color="auto"/>
            <w:right w:val="none" w:sz="0" w:space="0" w:color="auto"/>
          </w:divBdr>
        </w:div>
        <w:div w:id="8915395">
          <w:marLeft w:val="0"/>
          <w:marRight w:val="0"/>
          <w:marTop w:val="0"/>
          <w:marBottom w:val="0"/>
          <w:divBdr>
            <w:top w:val="none" w:sz="0" w:space="0" w:color="auto"/>
            <w:left w:val="none" w:sz="0" w:space="0" w:color="auto"/>
            <w:bottom w:val="none" w:sz="0" w:space="0" w:color="auto"/>
            <w:right w:val="none" w:sz="0" w:space="0" w:color="auto"/>
          </w:divBdr>
        </w:div>
        <w:div w:id="149710121">
          <w:marLeft w:val="0"/>
          <w:marRight w:val="0"/>
          <w:marTop w:val="0"/>
          <w:marBottom w:val="0"/>
          <w:divBdr>
            <w:top w:val="none" w:sz="0" w:space="0" w:color="auto"/>
            <w:left w:val="none" w:sz="0" w:space="0" w:color="auto"/>
            <w:bottom w:val="none" w:sz="0" w:space="0" w:color="auto"/>
            <w:right w:val="none" w:sz="0" w:space="0" w:color="auto"/>
          </w:divBdr>
        </w:div>
        <w:div w:id="226887485">
          <w:marLeft w:val="0"/>
          <w:marRight w:val="0"/>
          <w:marTop w:val="0"/>
          <w:marBottom w:val="0"/>
          <w:divBdr>
            <w:top w:val="none" w:sz="0" w:space="0" w:color="auto"/>
            <w:left w:val="none" w:sz="0" w:space="0" w:color="auto"/>
            <w:bottom w:val="none" w:sz="0" w:space="0" w:color="auto"/>
            <w:right w:val="none" w:sz="0" w:space="0" w:color="auto"/>
          </w:divBdr>
        </w:div>
        <w:div w:id="504592439">
          <w:marLeft w:val="0"/>
          <w:marRight w:val="0"/>
          <w:marTop w:val="0"/>
          <w:marBottom w:val="0"/>
          <w:divBdr>
            <w:top w:val="none" w:sz="0" w:space="0" w:color="auto"/>
            <w:left w:val="none" w:sz="0" w:space="0" w:color="auto"/>
            <w:bottom w:val="none" w:sz="0" w:space="0" w:color="auto"/>
            <w:right w:val="none" w:sz="0" w:space="0" w:color="auto"/>
          </w:divBdr>
        </w:div>
        <w:div w:id="548299457">
          <w:marLeft w:val="0"/>
          <w:marRight w:val="0"/>
          <w:marTop w:val="0"/>
          <w:marBottom w:val="0"/>
          <w:divBdr>
            <w:top w:val="none" w:sz="0" w:space="0" w:color="auto"/>
            <w:left w:val="none" w:sz="0" w:space="0" w:color="auto"/>
            <w:bottom w:val="none" w:sz="0" w:space="0" w:color="auto"/>
            <w:right w:val="none" w:sz="0" w:space="0" w:color="auto"/>
          </w:divBdr>
        </w:div>
        <w:div w:id="628124750">
          <w:marLeft w:val="0"/>
          <w:marRight w:val="0"/>
          <w:marTop w:val="0"/>
          <w:marBottom w:val="0"/>
          <w:divBdr>
            <w:top w:val="none" w:sz="0" w:space="0" w:color="auto"/>
            <w:left w:val="none" w:sz="0" w:space="0" w:color="auto"/>
            <w:bottom w:val="none" w:sz="0" w:space="0" w:color="auto"/>
            <w:right w:val="none" w:sz="0" w:space="0" w:color="auto"/>
          </w:divBdr>
        </w:div>
        <w:div w:id="678310101">
          <w:marLeft w:val="0"/>
          <w:marRight w:val="0"/>
          <w:marTop w:val="0"/>
          <w:marBottom w:val="0"/>
          <w:divBdr>
            <w:top w:val="none" w:sz="0" w:space="0" w:color="auto"/>
            <w:left w:val="none" w:sz="0" w:space="0" w:color="auto"/>
            <w:bottom w:val="none" w:sz="0" w:space="0" w:color="auto"/>
            <w:right w:val="none" w:sz="0" w:space="0" w:color="auto"/>
          </w:divBdr>
        </w:div>
        <w:div w:id="733771780">
          <w:marLeft w:val="0"/>
          <w:marRight w:val="0"/>
          <w:marTop w:val="0"/>
          <w:marBottom w:val="0"/>
          <w:divBdr>
            <w:top w:val="none" w:sz="0" w:space="0" w:color="auto"/>
            <w:left w:val="none" w:sz="0" w:space="0" w:color="auto"/>
            <w:bottom w:val="none" w:sz="0" w:space="0" w:color="auto"/>
            <w:right w:val="none" w:sz="0" w:space="0" w:color="auto"/>
          </w:divBdr>
        </w:div>
        <w:div w:id="1385444820">
          <w:marLeft w:val="0"/>
          <w:marRight w:val="0"/>
          <w:marTop w:val="0"/>
          <w:marBottom w:val="0"/>
          <w:divBdr>
            <w:top w:val="none" w:sz="0" w:space="0" w:color="auto"/>
            <w:left w:val="none" w:sz="0" w:space="0" w:color="auto"/>
            <w:bottom w:val="none" w:sz="0" w:space="0" w:color="auto"/>
            <w:right w:val="none" w:sz="0" w:space="0" w:color="auto"/>
          </w:divBdr>
        </w:div>
        <w:div w:id="1880585060">
          <w:marLeft w:val="0"/>
          <w:marRight w:val="0"/>
          <w:marTop w:val="0"/>
          <w:marBottom w:val="0"/>
          <w:divBdr>
            <w:top w:val="none" w:sz="0" w:space="0" w:color="auto"/>
            <w:left w:val="none" w:sz="0" w:space="0" w:color="auto"/>
            <w:bottom w:val="none" w:sz="0" w:space="0" w:color="auto"/>
            <w:right w:val="none" w:sz="0" w:space="0" w:color="auto"/>
          </w:divBdr>
        </w:div>
        <w:div w:id="1969122959">
          <w:marLeft w:val="0"/>
          <w:marRight w:val="0"/>
          <w:marTop w:val="0"/>
          <w:marBottom w:val="0"/>
          <w:divBdr>
            <w:top w:val="none" w:sz="0" w:space="0" w:color="auto"/>
            <w:left w:val="none" w:sz="0" w:space="0" w:color="auto"/>
            <w:bottom w:val="none" w:sz="0" w:space="0" w:color="auto"/>
            <w:right w:val="none" w:sz="0" w:space="0" w:color="auto"/>
          </w:divBdr>
        </w:div>
        <w:div w:id="2039962483">
          <w:marLeft w:val="0"/>
          <w:marRight w:val="0"/>
          <w:marTop w:val="0"/>
          <w:marBottom w:val="0"/>
          <w:divBdr>
            <w:top w:val="none" w:sz="0" w:space="0" w:color="auto"/>
            <w:left w:val="none" w:sz="0" w:space="0" w:color="auto"/>
            <w:bottom w:val="none" w:sz="0" w:space="0" w:color="auto"/>
            <w:right w:val="none" w:sz="0" w:space="0" w:color="auto"/>
          </w:divBdr>
        </w:div>
      </w:divsChild>
    </w:div>
    <w:div w:id="96370648">
      <w:bodyDiv w:val="1"/>
      <w:marLeft w:val="0"/>
      <w:marRight w:val="0"/>
      <w:marTop w:val="0"/>
      <w:marBottom w:val="0"/>
      <w:divBdr>
        <w:top w:val="none" w:sz="0" w:space="0" w:color="auto"/>
        <w:left w:val="none" w:sz="0" w:space="0" w:color="auto"/>
        <w:bottom w:val="none" w:sz="0" w:space="0" w:color="auto"/>
        <w:right w:val="none" w:sz="0" w:space="0" w:color="auto"/>
      </w:divBdr>
      <w:divsChild>
        <w:div w:id="34160691">
          <w:marLeft w:val="0"/>
          <w:marRight w:val="0"/>
          <w:marTop w:val="0"/>
          <w:marBottom w:val="0"/>
          <w:divBdr>
            <w:top w:val="none" w:sz="0" w:space="0" w:color="auto"/>
            <w:left w:val="none" w:sz="0" w:space="0" w:color="auto"/>
            <w:bottom w:val="none" w:sz="0" w:space="0" w:color="auto"/>
            <w:right w:val="none" w:sz="0" w:space="0" w:color="auto"/>
          </w:divBdr>
        </w:div>
        <w:div w:id="680085572">
          <w:marLeft w:val="0"/>
          <w:marRight w:val="0"/>
          <w:marTop w:val="0"/>
          <w:marBottom w:val="0"/>
          <w:divBdr>
            <w:top w:val="none" w:sz="0" w:space="0" w:color="auto"/>
            <w:left w:val="none" w:sz="0" w:space="0" w:color="auto"/>
            <w:bottom w:val="none" w:sz="0" w:space="0" w:color="auto"/>
            <w:right w:val="none" w:sz="0" w:space="0" w:color="auto"/>
          </w:divBdr>
        </w:div>
        <w:div w:id="1708409697">
          <w:marLeft w:val="0"/>
          <w:marRight w:val="0"/>
          <w:marTop w:val="0"/>
          <w:marBottom w:val="0"/>
          <w:divBdr>
            <w:top w:val="none" w:sz="0" w:space="0" w:color="auto"/>
            <w:left w:val="none" w:sz="0" w:space="0" w:color="auto"/>
            <w:bottom w:val="none" w:sz="0" w:space="0" w:color="auto"/>
            <w:right w:val="none" w:sz="0" w:space="0" w:color="auto"/>
          </w:divBdr>
        </w:div>
        <w:div w:id="2022932325">
          <w:marLeft w:val="0"/>
          <w:marRight w:val="0"/>
          <w:marTop w:val="0"/>
          <w:marBottom w:val="0"/>
          <w:divBdr>
            <w:top w:val="none" w:sz="0" w:space="0" w:color="auto"/>
            <w:left w:val="none" w:sz="0" w:space="0" w:color="auto"/>
            <w:bottom w:val="none" w:sz="0" w:space="0" w:color="auto"/>
            <w:right w:val="none" w:sz="0" w:space="0" w:color="auto"/>
          </w:divBdr>
        </w:div>
        <w:div w:id="2064210811">
          <w:marLeft w:val="0"/>
          <w:marRight w:val="0"/>
          <w:marTop w:val="0"/>
          <w:marBottom w:val="0"/>
          <w:divBdr>
            <w:top w:val="none" w:sz="0" w:space="0" w:color="auto"/>
            <w:left w:val="none" w:sz="0" w:space="0" w:color="auto"/>
            <w:bottom w:val="none" w:sz="0" w:space="0" w:color="auto"/>
            <w:right w:val="none" w:sz="0" w:space="0" w:color="auto"/>
          </w:divBdr>
        </w:div>
      </w:divsChild>
    </w:div>
    <w:div w:id="163709751">
      <w:bodyDiv w:val="1"/>
      <w:marLeft w:val="0"/>
      <w:marRight w:val="0"/>
      <w:marTop w:val="0"/>
      <w:marBottom w:val="0"/>
      <w:divBdr>
        <w:top w:val="none" w:sz="0" w:space="0" w:color="auto"/>
        <w:left w:val="none" w:sz="0" w:space="0" w:color="auto"/>
        <w:bottom w:val="none" w:sz="0" w:space="0" w:color="auto"/>
        <w:right w:val="none" w:sz="0" w:space="0" w:color="auto"/>
      </w:divBdr>
    </w:div>
    <w:div w:id="239339269">
      <w:bodyDiv w:val="1"/>
      <w:marLeft w:val="0"/>
      <w:marRight w:val="0"/>
      <w:marTop w:val="0"/>
      <w:marBottom w:val="0"/>
      <w:divBdr>
        <w:top w:val="none" w:sz="0" w:space="0" w:color="auto"/>
        <w:left w:val="none" w:sz="0" w:space="0" w:color="auto"/>
        <w:bottom w:val="none" w:sz="0" w:space="0" w:color="auto"/>
        <w:right w:val="none" w:sz="0" w:space="0" w:color="auto"/>
      </w:divBdr>
      <w:divsChild>
        <w:div w:id="41562623">
          <w:marLeft w:val="0"/>
          <w:marRight w:val="0"/>
          <w:marTop w:val="0"/>
          <w:marBottom w:val="0"/>
          <w:divBdr>
            <w:top w:val="none" w:sz="0" w:space="0" w:color="auto"/>
            <w:left w:val="none" w:sz="0" w:space="0" w:color="auto"/>
            <w:bottom w:val="none" w:sz="0" w:space="0" w:color="auto"/>
            <w:right w:val="none" w:sz="0" w:space="0" w:color="auto"/>
          </w:divBdr>
        </w:div>
        <w:div w:id="90594557">
          <w:marLeft w:val="0"/>
          <w:marRight w:val="0"/>
          <w:marTop w:val="0"/>
          <w:marBottom w:val="0"/>
          <w:divBdr>
            <w:top w:val="none" w:sz="0" w:space="0" w:color="auto"/>
            <w:left w:val="none" w:sz="0" w:space="0" w:color="auto"/>
            <w:bottom w:val="none" w:sz="0" w:space="0" w:color="auto"/>
            <w:right w:val="none" w:sz="0" w:space="0" w:color="auto"/>
          </w:divBdr>
        </w:div>
        <w:div w:id="149835805">
          <w:marLeft w:val="0"/>
          <w:marRight w:val="0"/>
          <w:marTop w:val="0"/>
          <w:marBottom w:val="0"/>
          <w:divBdr>
            <w:top w:val="none" w:sz="0" w:space="0" w:color="auto"/>
            <w:left w:val="none" w:sz="0" w:space="0" w:color="auto"/>
            <w:bottom w:val="none" w:sz="0" w:space="0" w:color="auto"/>
            <w:right w:val="none" w:sz="0" w:space="0" w:color="auto"/>
          </w:divBdr>
        </w:div>
        <w:div w:id="1541628347">
          <w:marLeft w:val="0"/>
          <w:marRight w:val="0"/>
          <w:marTop w:val="0"/>
          <w:marBottom w:val="0"/>
          <w:divBdr>
            <w:top w:val="none" w:sz="0" w:space="0" w:color="auto"/>
            <w:left w:val="none" w:sz="0" w:space="0" w:color="auto"/>
            <w:bottom w:val="none" w:sz="0" w:space="0" w:color="auto"/>
            <w:right w:val="none" w:sz="0" w:space="0" w:color="auto"/>
          </w:divBdr>
        </w:div>
        <w:div w:id="1702633334">
          <w:marLeft w:val="0"/>
          <w:marRight w:val="0"/>
          <w:marTop w:val="0"/>
          <w:marBottom w:val="0"/>
          <w:divBdr>
            <w:top w:val="none" w:sz="0" w:space="0" w:color="auto"/>
            <w:left w:val="none" w:sz="0" w:space="0" w:color="auto"/>
            <w:bottom w:val="none" w:sz="0" w:space="0" w:color="auto"/>
            <w:right w:val="none" w:sz="0" w:space="0" w:color="auto"/>
          </w:divBdr>
        </w:div>
      </w:divsChild>
    </w:div>
    <w:div w:id="262540772">
      <w:bodyDiv w:val="1"/>
      <w:marLeft w:val="0"/>
      <w:marRight w:val="0"/>
      <w:marTop w:val="0"/>
      <w:marBottom w:val="0"/>
      <w:divBdr>
        <w:top w:val="none" w:sz="0" w:space="0" w:color="auto"/>
        <w:left w:val="none" w:sz="0" w:space="0" w:color="auto"/>
        <w:bottom w:val="none" w:sz="0" w:space="0" w:color="auto"/>
        <w:right w:val="none" w:sz="0" w:space="0" w:color="auto"/>
      </w:divBdr>
    </w:div>
    <w:div w:id="295838111">
      <w:bodyDiv w:val="1"/>
      <w:marLeft w:val="0"/>
      <w:marRight w:val="0"/>
      <w:marTop w:val="0"/>
      <w:marBottom w:val="0"/>
      <w:divBdr>
        <w:top w:val="none" w:sz="0" w:space="0" w:color="auto"/>
        <w:left w:val="none" w:sz="0" w:space="0" w:color="auto"/>
        <w:bottom w:val="none" w:sz="0" w:space="0" w:color="auto"/>
        <w:right w:val="none" w:sz="0" w:space="0" w:color="auto"/>
      </w:divBdr>
      <w:divsChild>
        <w:div w:id="1745764516">
          <w:marLeft w:val="0"/>
          <w:marRight w:val="0"/>
          <w:marTop w:val="0"/>
          <w:marBottom w:val="0"/>
          <w:divBdr>
            <w:top w:val="none" w:sz="0" w:space="0" w:color="auto"/>
            <w:left w:val="none" w:sz="0" w:space="0" w:color="auto"/>
            <w:bottom w:val="none" w:sz="0" w:space="0" w:color="auto"/>
            <w:right w:val="none" w:sz="0" w:space="0" w:color="auto"/>
          </w:divBdr>
        </w:div>
        <w:div w:id="1838692807">
          <w:marLeft w:val="0"/>
          <w:marRight w:val="0"/>
          <w:marTop w:val="0"/>
          <w:marBottom w:val="0"/>
          <w:divBdr>
            <w:top w:val="none" w:sz="0" w:space="0" w:color="auto"/>
            <w:left w:val="none" w:sz="0" w:space="0" w:color="auto"/>
            <w:bottom w:val="none" w:sz="0" w:space="0" w:color="auto"/>
            <w:right w:val="none" w:sz="0" w:space="0" w:color="auto"/>
          </w:divBdr>
        </w:div>
      </w:divsChild>
    </w:div>
    <w:div w:id="332610970">
      <w:bodyDiv w:val="1"/>
      <w:marLeft w:val="0"/>
      <w:marRight w:val="0"/>
      <w:marTop w:val="0"/>
      <w:marBottom w:val="0"/>
      <w:divBdr>
        <w:top w:val="none" w:sz="0" w:space="0" w:color="auto"/>
        <w:left w:val="none" w:sz="0" w:space="0" w:color="auto"/>
        <w:bottom w:val="none" w:sz="0" w:space="0" w:color="auto"/>
        <w:right w:val="none" w:sz="0" w:space="0" w:color="auto"/>
      </w:divBdr>
      <w:divsChild>
        <w:div w:id="424806522">
          <w:marLeft w:val="0"/>
          <w:marRight w:val="0"/>
          <w:marTop w:val="0"/>
          <w:marBottom w:val="0"/>
          <w:divBdr>
            <w:top w:val="none" w:sz="0" w:space="0" w:color="auto"/>
            <w:left w:val="none" w:sz="0" w:space="0" w:color="auto"/>
            <w:bottom w:val="none" w:sz="0" w:space="0" w:color="auto"/>
            <w:right w:val="none" w:sz="0" w:space="0" w:color="auto"/>
          </w:divBdr>
        </w:div>
        <w:div w:id="550533066">
          <w:marLeft w:val="0"/>
          <w:marRight w:val="0"/>
          <w:marTop w:val="0"/>
          <w:marBottom w:val="0"/>
          <w:divBdr>
            <w:top w:val="none" w:sz="0" w:space="0" w:color="auto"/>
            <w:left w:val="none" w:sz="0" w:space="0" w:color="auto"/>
            <w:bottom w:val="none" w:sz="0" w:space="0" w:color="auto"/>
            <w:right w:val="none" w:sz="0" w:space="0" w:color="auto"/>
          </w:divBdr>
        </w:div>
        <w:div w:id="1002777205">
          <w:marLeft w:val="0"/>
          <w:marRight w:val="0"/>
          <w:marTop w:val="0"/>
          <w:marBottom w:val="0"/>
          <w:divBdr>
            <w:top w:val="none" w:sz="0" w:space="0" w:color="auto"/>
            <w:left w:val="none" w:sz="0" w:space="0" w:color="auto"/>
            <w:bottom w:val="none" w:sz="0" w:space="0" w:color="auto"/>
            <w:right w:val="none" w:sz="0" w:space="0" w:color="auto"/>
          </w:divBdr>
        </w:div>
        <w:div w:id="1083069520">
          <w:marLeft w:val="0"/>
          <w:marRight w:val="0"/>
          <w:marTop w:val="0"/>
          <w:marBottom w:val="0"/>
          <w:divBdr>
            <w:top w:val="none" w:sz="0" w:space="0" w:color="auto"/>
            <w:left w:val="none" w:sz="0" w:space="0" w:color="auto"/>
            <w:bottom w:val="none" w:sz="0" w:space="0" w:color="auto"/>
            <w:right w:val="none" w:sz="0" w:space="0" w:color="auto"/>
          </w:divBdr>
        </w:div>
        <w:div w:id="1329866291">
          <w:marLeft w:val="0"/>
          <w:marRight w:val="0"/>
          <w:marTop w:val="0"/>
          <w:marBottom w:val="0"/>
          <w:divBdr>
            <w:top w:val="none" w:sz="0" w:space="0" w:color="auto"/>
            <w:left w:val="none" w:sz="0" w:space="0" w:color="auto"/>
            <w:bottom w:val="none" w:sz="0" w:space="0" w:color="auto"/>
            <w:right w:val="none" w:sz="0" w:space="0" w:color="auto"/>
          </w:divBdr>
          <w:divsChild>
            <w:div w:id="51543281">
              <w:marLeft w:val="0"/>
              <w:marRight w:val="0"/>
              <w:marTop w:val="0"/>
              <w:marBottom w:val="0"/>
              <w:divBdr>
                <w:top w:val="none" w:sz="0" w:space="0" w:color="auto"/>
                <w:left w:val="none" w:sz="0" w:space="0" w:color="auto"/>
                <w:bottom w:val="none" w:sz="0" w:space="0" w:color="auto"/>
                <w:right w:val="none" w:sz="0" w:space="0" w:color="auto"/>
              </w:divBdr>
              <w:divsChild>
                <w:div w:id="242187245">
                  <w:marLeft w:val="0"/>
                  <w:marRight w:val="0"/>
                  <w:marTop w:val="0"/>
                  <w:marBottom w:val="0"/>
                  <w:divBdr>
                    <w:top w:val="none" w:sz="0" w:space="0" w:color="auto"/>
                    <w:left w:val="none" w:sz="0" w:space="0" w:color="auto"/>
                    <w:bottom w:val="none" w:sz="0" w:space="0" w:color="auto"/>
                    <w:right w:val="none" w:sz="0" w:space="0" w:color="auto"/>
                  </w:divBdr>
                </w:div>
                <w:div w:id="1545632430">
                  <w:marLeft w:val="0"/>
                  <w:marRight w:val="0"/>
                  <w:marTop w:val="0"/>
                  <w:marBottom w:val="0"/>
                  <w:divBdr>
                    <w:top w:val="none" w:sz="0" w:space="0" w:color="auto"/>
                    <w:left w:val="none" w:sz="0" w:space="0" w:color="auto"/>
                    <w:bottom w:val="none" w:sz="0" w:space="0" w:color="auto"/>
                    <w:right w:val="none" w:sz="0" w:space="0" w:color="auto"/>
                  </w:divBdr>
                </w:div>
                <w:div w:id="1634754937">
                  <w:marLeft w:val="0"/>
                  <w:marRight w:val="0"/>
                  <w:marTop w:val="0"/>
                  <w:marBottom w:val="0"/>
                  <w:divBdr>
                    <w:top w:val="none" w:sz="0" w:space="0" w:color="auto"/>
                    <w:left w:val="none" w:sz="0" w:space="0" w:color="auto"/>
                    <w:bottom w:val="none" w:sz="0" w:space="0" w:color="auto"/>
                    <w:right w:val="none" w:sz="0" w:space="0" w:color="auto"/>
                  </w:divBdr>
                </w:div>
                <w:div w:id="195752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91217">
          <w:marLeft w:val="0"/>
          <w:marRight w:val="0"/>
          <w:marTop w:val="0"/>
          <w:marBottom w:val="0"/>
          <w:divBdr>
            <w:top w:val="none" w:sz="0" w:space="0" w:color="auto"/>
            <w:left w:val="none" w:sz="0" w:space="0" w:color="auto"/>
            <w:bottom w:val="none" w:sz="0" w:space="0" w:color="auto"/>
            <w:right w:val="none" w:sz="0" w:space="0" w:color="auto"/>
          </w:divBdr>
        </w:div>
        <w:div w:id="1866599190">
          <w:marLeft w:val="0"/>
          <w:marRight w:val="0"/>
          <w:marTop w:val="0"/>
          <w:marBottom w:val="0"/>
          <w:divBdr>
            <w:top w:val="none" w:sz="0" w:space="0" w:color="auto"/>
            <w:left w:val="none" w:sz="0" w:space="0" w:color="auto"/>
            <w:bottom w:val="none" w:sz="0" w:space="0" w:color="auto"/>
            <w:right w:val="none" w:sz="0" w:space="0" w:color="auto"/>
          </w:divBdr>
        </w:div>
        <w:div w:id="1948004562">
          <w:marLeft w:val="0"/>
          <w:marRight w:val="0"/>
          <w:marTop w:val="0"/>
          <w:marBottom w:val="0"/>
          <w:divBdr>
            <w:top w:val="none" w:sz="0" w:space="0" w:color="auto"/>
            <w:left w:val="none" w:sz="0" w:space="0" w:color="auto"/>
            <w:bottom w:val="none" w:sz="0" w:space="0" w:color="auto"/>
            <w:right w:val="none" w:sz="0" w:space="0" w:color="auto"/>
          </w:divBdr>
        </w:div>
        <w:div w:id="2117213971">
          <w:marLeft w:val="0"/>
          <w:marRight w:val="0"/>
          <w:marTop w:val="0"/>
          <w:marBottom w:val="0"/>
          <w:divBdr>
            <w:top w:val="none" w:sz="0" w:space="0" w:color="auto"/>
            <w:left w:val="none" w:sz="0" w:space="0" w:color="auto"/>
            <w:bottom w:val="none" w:sz="0" w:space="0" w:color="auto"/>
            <w:right w:val="none" w:sz="0" w:space="0" w:color="auto"/>
          </w:divBdr>
        </w:div>
      </w:divsChild>
    </w:div>
    <w:div w:id="367605949">
      <w:bodyDiv w:val="1"/>
      <w:marLeft w:val="0"/>
      <w:marRight w:val="0"/>
      <w:marTop w:val="0"/>
      <w:marBottom w:val="0"/>
      <w:divBdr>
        <w:top w:val="none" w:sz="0" w:space="0" w:color="auto"/>
        <w:left w:val="none" w:sz="0" w:space="0" w:color="auto"/>
        <w:bottom w:val="none" w:sz="0" w:space="0" w:color="auto"/>
        <w:right w:val="none" w:sz="0" w:space="0" w:color="auto"/>
      </w:divBdr>
    </w:div>
    <w:div w:id="367729282">
      <w:bodyDiv w:val="1"/>
      <w:marLeft w:val="0"/>
      <w:marRight w:val="0"/>
      <w:marTop w:val="0"/>
      <w:marBottom w:val="0"/>
      <w:divBdr>
        <w:top w:val="none" w:sz="0" w:space="0" w:color="auto"/>
        <w:left w:val="none" w:sz="0" w:space="0" w:color="auto"/>
        <w:bottom w:val="none" w:sz="0" w:space="0" w:color="auto"/>
        <w:right w:val="none" w:sz="0" w:space="0" w:color="auto"/>
      </w:divBdr>
      <w:divsChild>
        <w:div w:id="108401306">
          <w:marLeft w:val="0"/>
          <w:marRight w:val="0"/>
          <w:marTop w:val="0"/>
          <w:marBottom w:val="0"/>
          <w:divBdr>
            <w:top w:val="none" w:sz="0" w:space="0" w:color="auto"/>
            <w:left w:val="none" w:sz="0" w:space="0" w:color="auto"/>
            <w:bottom w:val="none" w:sz="0" w:space="0" w:color="auto"/>
            <w:right w:val="none" w:sz="0" w:space="0" w:color="auto"/>
          </w:divBdr>
        </w:div>
        <w:div w:id="558054590">
          <w:marLeft w:val="0"/>
          <w:marRight w:val="0"/>
          <w:marTop w:val="0"/>
          <w:marBottom w:val="0"/>
          <w:divBdr>
            <w:top w:val="none" w:sz="0" w:space="0" w:color="auto"/>
            <w:left w:val="none" w:sz="0" w:space="0" w:color="auto"/>
            <w:bottom w:val="none" w:sz="0" w:space="0" w:color="auto"/>
            <w:right w:val="none" w:sz="0" w:space="0" w:color="auto"/>
          </w:divBdr>
        </w:div>
        <w:div w:id="834102401">
          <w:marLeft w:val="0"/>
          <w:marRight w:val="0"/>
          <w:marTop w:val="0"/>
          <w:marBottom w:val="0"/>
          <w:divBdr>
            <w:top w:val="none" w:sz="0" w:space="0" w:color="auto"/>
            <w:left w:val="none" w:sz="0" w:space="0" w:color="auto"/>
            <w:bottom w:val="none" w:sz="0" w:space="0" w:color="auto"/>
            <w:right w:val="none" w:sz="0" w:space="0" w:color="auto"/>
          </w:divBdr>
        </w:div>
        <w:div w:id="871842270">
          <w:marLeft w:val="0"/>
          <w:marRight w:val="0"/>
          <w:marTop w:val="0"/>
          <w:marBottom w:val="0"/>
          <w:divBdr>
            <w:top w:val="none" w:sz="0" w:space="0" w:color="auto"/>
            <w:left w:val="none" w:sz="0" w:space="0" w:color="auto"/>
            <w:bottom w:val="none" w:sz="0" w:space="0" w:color="auto"/>
            <w:right w:val="none" w:sz="0" w:space="0" w:color="auto"/>
          </w:divBdr>
        </w:div>
        <w:div w:id="1199318504">
          <w:marLeft w:val="0"/>
          <w:marRight w:val="0"/>
          <w:marTop w:val="0"/>
          <w:marBottom w:val="0"/>
          <w:divBdr>
            <w:top w:val="none" w:sz="0" w:space="0" w:color="auto"/>
            <w:left w:val="none" w:sz="0" w:space="0" w:color="auto"/>
            <w:bottom w:val="none" w:sz="0" w:space="0" w:color="auto"/>
            <w:right w:val="none" w:sz="0" w:space="0" w:color="auto"/>
          </w:divBdr>
        </w:div>
        <w:div w:id="1302230614">
          <w:marLeft w:val="0"/>
          <w:marRight w:val="0"/>
          <w:marTop w:val="0"/>
          <w:marBottom w:val="0"/>
          <w:divBdr>
            <w:top w:val="none" w:sz="0" w:space="0" w:color="auto"/>
            <w:left w:val="none" w:sz="0" w:space="0" w:color="auto"/>
            <w:bottom w:val="none" w:sz="0" w:space="0" w:color="auto"/>
            <w:right w:val="none" w:sz="0" w:space="0" w:color="auto"/>
          </w:divBdr>
        </w:div>
        <w:div w:id="1322541786">
          <w:marLeft w:val="0"/>
          <w:marRight w:val="0"/>
          <w:marTop w:val="0"/>
          <w:marBottom w:val="0"/>
          <w:divBdr>
            <w:top w:val="none" w:sz="0" w:space="0" w:color="auto"/>
            <w:left w:val="none" w:sz="0" w:space="0" w:color="auto"/>
            <w:bottom w:val="none" w:sz="0" w:space="0" w:color="auto"/>
            <w:right w:val="none" w:sz="0" w:space="0" w:color="auto"/>
          </w:divBdr>
        </w:div>
        <w:div w:id="1387995913">
          <w:marLeft w:val="0"/>
          <w:marRight w:val="0"/>
          <w:marTop w:val="0"/>
          <w:marBottom w:val="0"/>
          <w:divBdr>
            <w:top w:val="none" w:sz="0" w:space="0" w:color="auto"/>
            <w:left w:val="none" w:sz="0" w:space="0" w:color="auto"/>
            <w:bottom w:val="none" w:sz="0" w:space="0" w:color="auto"/>
            <w:right w:val="none" w:sz="0" w:space="0" w:color="auto"/>
          </w:divBdr>
        </w:div>
        <w:div w:id="1476877688">
          <w:marLeft w:val="0"/>
          <w:marRight w:val="0"/>
          <w:marTop w:val="0"/>
          <w:marBottom w:val="0"/>
          <w:divBdr>
            <w:top w:val="none" w:sz="0" w:space="0" w:color="auto"/>
            <w:left w:val="none" w:sz="0" w:space="0" w:color="auto"/>
            <w:bottom w:val="none" w:sz="0" w:space="0" w:color="auto"/>
            <w:right w:val="none" w:sz="0" w:space="0" w:color="auto"/>
          </w:divBdr>
        </w:div>
        <w:div w:id="1478573079">
          <w:marLeft w:val="0"/>
          <w:marRight w:val="0"/>
          <w:marTop w:val="0"/>
          <w:marBottom w:val="0"/>
          <w:divBdr>
            <w:top w:val="none" w:sz="0" w:space="0" w:color="auto"/>
            <w:left w:val="none" w:sz="0" w:space="0" w:color="auto"/>
            <w:bottom w:val="none" w:sz="0" w:space="0" w:color="auto"/>
            <w:right w:val="none" w:sz="0" w:space="0" w:color="auto"/>
          </w:divBdr>
        </w:div>
        <w:div w:id="1502350285">
          <w:marLeft w:val="0"/>
          <w:marRight w:val="0"/>
          <w:marTop w:val="0"/>
          <w:marBottom w:val="0"/>
          <w:divBdr>
            <w:top w:val="none" w:sz="0" w:space="0" w:color="auto"/>
            <w:left w:val="none" w:sz="0" w:space="0" w:color="auto"/>
            <w:bottom w:val="none" w:sz="0" w:space="0" w:color="auto"/>
            <w:right w:val="none" w:sz="0" w:space="0" w:color="auto"/>
          </w:divBdr>
        </w:div>
        <w:div w:id="1636987752">
          <w:marLeft w:val="0"/>
          <w:marRight w:val="0"/>
          <w:marTop w:val="0"/>
          <w:marBottom w:val="0"/>
          <w:divBdr>
            <w:top w:val="none" w:sz="0" w:space="0" w:color="auto"/>
            <w:left w:val="none" w:sz="0" w:space="0" w:color="auto"/>
            <w:bottom w:val="none" w:sz="0" w:space="0" w:color="auto"/>
            <w:right w:val="none" w:sz="0" w:space="0" w:color="auto"/>
          </w:divBdr>
        </w:div>
        <w:div w:id="1664698706">
          <w:marLeft w:val="0"/>
          <w:marRight w:val="0"/>
          <w:marTop w:val="0"/>
          <w:marBottom w:val="0"/>
          <w:divBdr>
            <w:top w:val="none" w:sz="0" w:space="0" w:color="auto"/>
            <w:left w:val="none" w:sz="0" w:space="0" w:color="auto"/>
            <w:bottom w:val="none" w:sz="0" w:space="0" w:color="auto"/>
            <w:right w:val="none" w:sz="0" w:space="0" w:color="auto"/>
          </w:divBdr>
        </w:div>
        <w:div w:id="1757675735">
          <w:marLeft w:val="0"/>
          <w:marRight w:val="0"/>
          <w:marTop w:val="0"/>
          <w:marBottom w:val="0"/>
          <w:divBdr>
            <w:top w:val="none" w:sz="0" w:space="0" w:color="auto"/>
            <w:left w:val="none" w:sz="0" w:space="0" w:color="auto"/>
            <w:bottom w:val="none" w:sz="0" w:space="0" w:color="auto"/>
            <w:right w:val="none" w:sz="0" w:space="0" w:color="auto"/>
          </w:divBdr>
        </w:div>
        <w:div w:id="1809283260">
          <w:marLeft w:val="0"/>
          <w:marRight w:val="0"/>
          <w:marTop w:val="0"/>
          <w:marBottom w:val="0"/>
          <w:divBdr>
            <w:top w:val="none" w:sz="0" w:space="0" w:color="auto"/>
            <w:left w:val="none" w:sz="0" w:space="0" w:color="auto"/>
            <w:bottom w:val="none" w:sz="0" w:space="0" w:color="auto"/>
            <w:right w:val="none" w:sz="0" w:space="0" w:color="auto"/>
          </w:divBdr>
        </w:div>
        <w:div w:id="1814129355">
          <w:marLeft w:val="0"/>
          <w:marRight w:val="0"/>
          <w:marTop w:val="0"/>
          <w:marBottom w:val="0"/>
          <w:divBdr>
            <w:top w:val="none" w:sz="0" w:space="0" w:color="auto"/>
            <w:left w:val="none" w:sz="0" w:space="0" w:color="auto"/>
            <w:bottom w:val="none" w:sz="0" w:space="0" w:color="auto"/>
            <w:right w:val="none" w:sz="0" w:space="0" w:color="auto"/>
          </w:divBdr>
        </w:div>
        <w:div w:id="1990014685">
          <w:marLeft w:val="0"/>
          <w:marRight w:val="0"/>
          <w:marTop w:val="0"/>
          <w:marBottom w:val="0"/>
          <w:divBdr>
            <w:top w:val="none" w:sz="0" w:space="0" w:color="auto"/>
            <w:left w:val="none" w:sz="0" w:space="0" w:color="auto"/>
            <w:bottom w:val="none" w:sz="0" w:space="0" w:color="auto"/>
            <w:right w:val="none" w:sz="0" w:space="0" w:color="auto"/>
          </w:divBdr>
        </w:div>
        <w:div w:id="2018385921">
          <w:marLeft w:val="0"/>
          <w:marRight w:val="0"/>
          <w:marTop w:val="0"/>
          <w:marBottom w:val="0"/>
          <w:divBdr>
            <w:top w:val="none" w:sz="0" w:space="0" w:color="auto"/>
            <w:left w:val="none" w:sz="0" w:space="0" w:color="auto"/>
            <w:bottom w:val="none" w:sz="0" w:space="0" w:color="auto"/>
            <w:right w:val="none" w:sz="0" w:space="0" w:color="auto"/>
          </w:divBdr>
        </w:div>
        <w:div w:id="2085180314">
          <w:marLeft w:val="0"/>
          <w:marRight w:val="0"/>
          <w:marTop w:val="0"/>
          <w:marBottom w:val="0"/>
          <w:divBdr>
            <w:top w:val="none" w:sz="0" w:space="0" w:color="auto"/>
            <w:left w:val="none" w:sz="0" w:space="0" w:color="auto"/>
            <w:bottom w:val="none" w:sz="0" w:space="0" w:color="auto"/>
            <w:right w:val="none" w:sz="0" w:space="0" w:color="auto"/>
          </w:divBdr>
        </w:div>
      </w:divsChild>
    </w:div>
    <w:div w:id="369689077">
      <w:bodyDiv w:val="1"/>
      <w:marLeft w:val="0"/>
      <w:marRight w:val="0"/>
      <w:marTop w:val="0"/>
      <w:marBottom w:val="0"/>
      <w:divBdr>
        <w:top w:val="none" w:sz="0" w:space="0" w:color="auto"/>
        <w:left w:val="none" w:sz="0" w:space="0" w:color="auto"/>
        <w:bottom w:val="none" w:sz="0" w:space="0" w:color="auto"/>
        <w:right w:val="none" w:sz="0" w:space="0" w:color="auto"/>
      </w:divBdr>
      <w:divsChild>
        <w:div w:id="77871637">
          <w:marLeft w:val="0"/>
          <w:marRight w:val="0"/>
          <w:marTop w:val="0"/>
          <w:marBottom w:val="0"/>
          <w:divBdr>
            <w:top w:val="none" w:sz="0" w:space="0" w:color="auto"/>
            <w:left w:val="none" w:sz="0" w:space="0" w:color="auto"/>
            <w:bottom w:val="none" w:sz="0" w:space="0" w:color="auto"/>
            <w:right w:val="none" w:sz="0" w:space="0" w:color="auto"/>
          </w:divBdr>
        </w:div>
        <w:div w:id="240257942">
          <w:marLeft w:val="0"/>
          <w:marRight w:val="0"/>
          <w:marTop w:val="0"/>
          <w:marBottom w:val="0"/>
          <w:divBdr>
            <w:top w:val="none" w:sz="0" w:space="0" w:color="auto"/>
            <w:left w:val="none" w:sz="0" w:space="0" w:color="auto"/>
            <w:bottom w:val="none" w:sz="0" w:space="0" w:color="auto"/>
            <w:right w:val="none" w:sz="0" w:space="0" w:color="auto"/>
          </w:divBdr>
        </w:div>
        <w:div w:id="416564161">
          <w:marLeft w:val="0"/>
          <w:marRight w:val="0"/>
          <w:marTop w:val="0"/>
          <w:marBottom w:val="0"/>
          <w:divBdr>
            <w:top w:val="none" w:sz="0" w:space="0" w:color="auto"/>
            <w:left w:val="none" w:sz="0" w:space="0" w:color="auto"/>
            <w:bottom w:val="none" w:sz="0" w:space="0" w:color="auto"/>
            <w:right w:val="none" w:sz="0" w:space="0" w:color="auto"/>
          </w:divBdr>
        </w:div>
        <w:div w:id="1280649610">
          <w:marLeft w:val="0"/>
          <w:marRight w:val="0"/>
          <w:marTop w:val="0"/>
          <w:marBottom w:val="0"/>
          <w:divBdr>
            <w:top w:val="none" w:sz="0" w:space="0" w:color="auto"/>
            <w:left w:val="none" w:sz="0" w:space="0" w:color="auto"/>
            <w:bottom w:val="none" w:sz="0" w:space="0" w:color="auto"/>
            <w:right w:val="none" w:sz="0" w:space="0" w:color="auto"/>
          </w:divBdr>
        </w:div>
        <w:div w:id="1453473790">
          <w:marLeft w:val="0"/>
          <w:marRight w:val="0"/>
          <w:marTop w:val="0"/>
          <w:marBottom w:val="0"/>
          <w:divBdr>
            <w:top w:val="none" w:sz="0" w:space="0" w:color="auto"/>
            <w:left w:val="none" w:sz="0" w:space="0" w:color="auto"/>
            <w:bottom w:val="none" w:sz="0" w:space="0" w:color="auto"/>
            <w:right w:val="none" w:sz="0" w:space="0" w:color="auto"/>
          </w:divBdr>
        </w:div>
        <w:div w:id="1524245157">
          <w:marLeft w:val="0"/>
          <w:marRight w:val="0"/>
          <w:marTop w:val="0"/>
          <w:marBottom w:val="0"/>
          <w:divBdr>
            <w:top w:val="none" w:sz="0" w:space="0" w:color="auto"/>
            <w:left w:val="none" w:sz="0" w:space="0" w:color="auto"/>
            <w:bottom w:val="none" w:sz="0" w:space="0" w:color="auto"/>
            <w:right w:val="none" w:sz="0" w:space="0" w:color="auto"/>
          </w:divBdr>
        </w:div>
      </w:divsChild>
    </w:div>
    <w:div w:id="374433093">
      <w:bodyDiv w:val="1"/>
      <w:marLeft w:val="0"/>
      <w:marRight w:val="0"/>
      <w:marTop w:val="0"/>
      <w:marBottom w:val="0"/>
      <w:divBdr>
        <w:top w:val="none" w:sz="0" w:space="0" w:color="auto"/>
        <w:left w:val="none" w:sz="0" w:space="0" w:color="auto"/>
        <w:bottom w:val="none" w:sz="0" w:space="0" w:color="auto"/>
        <w:right w:val="none" w:sz="0" w:space="0" w:color="auto"/>
      </w:divBdr>
    </w:div>
    <w:div w:id="457187267">
      <w:bodyDiv w:val="1"/>
      <w:marLeft w:val="0"/>
      <w:marRight w:val="0"/>
      <w:marTop w:val="0"/>
      <w:marBottom w:val="0"/>
      <w:divBdr>
        <w:top w:val="none" w:sz="0" w:space="0" w:color="auto"/>
        <w:left w:val="none" w:sz="0" w:space="0" w:color="auto"/>
        <w:bottom w:val="none" w:sz="0" w:space="0" w:color="auto"/>
        <w:right w:val="none" w:sz="0" w:space="0" w:color="auto"/>
      </w:divBdr>
    </w:div>
    <w:div w:id="488714257">
      <w:bodyDiv w:val="1"/>
      <w:marLeft w:val="0"/>
      <w:marRight w:val="0"/>
      <w:marTop w:val="0"/>
      <w:marBottom w:val="0"/>
      <w:divBdr>
        <w:top w:val="none" w:sz="0" w:space="0" w:color="auto"/>
        <w:left w:val="none" w:sz="0" w:space="0" w:color="auto"/>
        <w:bottom w:val="none" w:sz="0" w:space="0" w:color="auto"/>
        <w:right w:val="none" w:sz="0" w:space="0" w:color="auto"/>
      </w:divBdr>
    </w:div>
    <w:div w:id="506865994">
      <w:bodyDiv w:val="1"/>
      <w:marLeft w:val="0"/>
      <w:marRight w:val="0"/>
      <w:marTop w:val="0"/>
      <w:marBottom w:val="0"/>
      <w:divBdr>
        <w:top w:val="none" w:sz="0" w:space="0" w:color="auto"/>
        <w:left w:val="none" w:sz="0" w:space="0" w:color="auto"/>
        <w:bottom w:val="none" w:sz="0" w:space="0" w:color="auto"/>
        <w:right w:val="none" w:sz="0" w:space="0" w:color="auto"/>
      </w:divBdr>
    </w:div>
    <w:div w:id="541215235">
      <w:bodyDiv w:val="1"/>
      <w:marLeft w:val="0"/>
      <w:marRight w:val="0"/>
      <w:marTop w:val="0"/>
      <w:marBottom w:val="0"/>
      <w:divBdr>
        <w:top w:val="none" w:sz="0" w:space="0" w:color="auto"/>
        <w:left w:val="none" w:sz="0" w:space="0" w:color="auto"/>
        <w:bottom w:val="none" w:sz="0" w:space="0" w:color="auto"/>
        <w:right w:val="none" w:sz="0" w:space="0" w:color="auto"/>
      </w:divBdr>
      <w:divsChild>
        <w:div w:id="19163942">
          <w:marLeft w:val="0"/>
          <w:marRight w:val="0"/>
          <w:marTop w:val="0"/>
          <w:marBottom w:val="0"/>
          <w:divBdr>
            <w:top w:val="none" w:sz="0" w:space="0" w:color="auto"/>
            <w:left w:val="none" w:sz="0" w:space="0" w:color="auto"/>
            <w:bottom w:val="none" w:sz="0" w:space="0" w:color="auto"/>
            <w:right w:val="none" w:sz="0" w:space="0" w:color="auto"/>
          </w:divBdr>
        </w:div>
        <w:div w:id="43914728">
          <w:marLeft w:val="0"/>
          <w:marRight w:val="0"/>
          <w:marTop w:val="0"/>
          <w:marBottom w:val="0"/>
          <w:divBdr>
            <w:top w:val="none" w:sz="0" w:space="0" w:color="auto"/>
            <w:left w:val="none" w:sz="0" w:space="0" w:color="auto"/>
            <w:bottom w:val="none" w:sz="0" w:space="0" w:color="auto"/>
            <w:right w:val="none" w:sz="0" w:space="0" w:color="auto"/>
          </w:divBdr>
        </w:div>
        <w:div w:id="51775813">
          <w:marLeft w:val="0"/>
          <w:marRight w:val="0"/>
          <w:marTop w:val="0"/>
          <w:marBottom w:val="0"/>
          <w:divBdr>
            <w:top w:val="none" w:sz="0" w:space="0" w:color="auto"/>
            <w:left w:val="none" w:sz="0" w:space="0" w:color="auto"/>
            <w:bottom w:val="none" w:sz="0" w:space="0" w:color="auto"/>
            <w:right w:val="none" w:sz="0" w:space="0" w:color="auto"/>
          </w:divBdr>
        </w:div>
        <w:div w:id="93523393">
          <w:marLeft w:val="0"/>
          <w:marRight w:val="0"/>
          <w:marTop w:val="0"/>
          <w:marBottom w:val="0"/>
          <w:divBdr>
            <w:top w:val="none" w:sz="0" w:space="0" w:color="auto"/>
            <w:left w:val="none" w:sz="0" w:space="0" w:color="auto"/>
            <w:bottom w:val="none" w:sz="0" w:space="0" w:color="auto"/>
            <w:right w:val="none" w:sz="0" w:space="0" w:color="auto"/>
          </w:divBdr>
        </w:div>
        <w:div w:id="115024027">
          <w:marLeft w:val="0"/>
          <w:marRight w:val="0"/>
          <w:marTop w:val="0"/>
          <w:marBottom w:val="0"/>
          <w:divBdr>
            <w:top w:val="none" w:sz="0" w:space="0" w:color="auto"/>
            <w:left w:val="none" w:sz="0" w:space="0" w:color="auto"/>
            <w:bottom w:val="none" w:sz="0" w:space="0" w:color="auto"/>
            <w:right w:val="none" w:sz="0" w:space="0" w:color="auto"/>
          </w:divBdr>
        </w:div>
        <w:div w:id="143204439">
          <w:marLeft w:val="0"/>
          <w:marRight w:val="0"/>
          <w:marTop w:val="0"/>
          <w:marBottom w:val="0"/>
          <w:divBdr>
            <w:top w:val="none" w:sz="0" w:space="0" w:color="auto"/>
            <w:left w:val="none" w:sz="0" w:space="0" w:color="auto"/>
            <w:bottom w:val="none" w:sz="0" w:space="0" w:color="auto"/>
            <w:right w:val="none" w:sz="0" w:space="0" w:color="auto"/>
          </w:divBdr>
        </w:div>
        <w:div w:id="180166541">
          <w:marLeft w:val="0"/>
          <w:marRight w:val="0"/>
          <w:marTop w:val="0"/>
          <w:marBottom w:val="0"/>
          <w:divBdr>
            <w:top w:val="none" w:sz="0" w:space="0" w:color="auto"/>
            <w:left w:val="none" w:sz="0" w:space="0" w:color="auto"/>
            <w:bottom w:val="none" w:sz="0" w:space="0" w:color="auto"/>
            <w:right w:val="none" w:sz="0" w:space="0" w:color="auto"/>
          </w:divBdr>
        </w:div>
        <w:div w:id="216472334">
          <w:marLeft w:val="0"/>
          <w:marRight w:val="0"/>
          <w:marTop w:val="0"/>
          <w:marBottom w:val="0"/>
          <w:divBdr>
            <w:top w:val="none" w:sz="0" w:space="0" w:color="auto"/>
            <w:left w:val="none" w:sz="0" w:space="0" w:color="auto"/>
            <w:bottom w:val="none" w:sz="0" w:space="0" w:color="auto"/>
            <w:right w:val="none" w:sz="0" w:space="0" w:color="auto"/>
          </w:divBdr>
        </w:div>
        <w:div w:id="248202188">
          <w:marLeft w:val="0"/>
          <w:marRight w:val="0"/>
          <w:marTop w:val="0"/>
          <w:marBottom w:val="0"/>
          <w:divBdr>
            <w:top w:val="none" w:sz="0" w:space="0" w:color="auto"/>
            <w:left w:val="none" w:sz="0" w:space="0" w:color="auto"/>
            <w:bottom w:val="none" w:sz="0" w:space="0" w:color="auto"/>
            <w:right w:val="none" w:sz="0" w:space="0" w:color="auto"/>
          </w:divBdr>
        </w:div>
        <w:div w:id="255943789">
          <w:marLeft w:val="0"/>
          <w:marRight w:val="0"/>
          <w:marTop w:val="0"/>
          <w:marBottom w:val="0"/>
          <w:divBdr>
            <w:top w:val="none" w:sz="0" w:space="0" w:color="auto"/>
            <w:left w:val="none" w:sz="0" w:space="0" w:color="auto"/>
            <w:bottom w:val="none" w:sz="0" w:space="0" w:color="auto"/>
            <w:right w:val="none" w:sz="0" w:space="0" w:color="auto"/>
          </w:divBdr>
        </w:div>
        <w:div w:id="258220565">
          <w:marLeft w:val="0"/>
          <w:marRight w:val="0"/>
          <w:marTop w:val="0"/>
          <w:marBottom w:val="0"/>
          <w:divBdr>
            <w:top w:val="none" w:sz="0" w:space="0" w:color="auto"/>
            <w:left w:val="none" w:sz="0" w:space="0" w:color="auto"/>
            <w:bottom w:val="none" w:sz="0" w:space="0" w:color="auto"/>
            <w:right w:val="none" w:sz="0" w:space="0" w:color="auto"/>
          </w:divBdr>
        </w:div>
        <w:div w:id="269631434">
          <w:marLeft w:val="0"/>
          <w:marRight w:val="0"/>
          <w:marTop w:val="0"/>
          <w:marBottom w:val="0"/>
          <w:divBdr>
            <w:top w:val="none" w:sz="0" w:space="0" w:color="auto"/>
            <w:left w:val="none" w:sz="0" w:space="0" w:color="auto"/>
            <w:bottom w:val="none" w:sz="0" w:space="0" w:color="auto"/>
            <w:right w:val="none" w:sz="0" w:space="0" w:color="auto"/>
          </w:divBdr>
        </w:div>
        <w:div w:id="310869254">
          <w:marLeft w:val="0"/>
          <w:marRight w:val="0"/>
          <w:marTop w:val="0"/>
          <w:marBottom w:val="0"/>
          <w:divBdr>
            <w:top w:val="none" w:sz="0" w:space="0" w:color="auto"/>
            <w:left w:val="none" w:sz="0" w:space="0" w:color="auto"/>
            <w:bottom w:val="none" w:sz="0" w:space="0" w:color="auto"/>
            <w:right w:val="none" w:sz="0" w:space="0" w:color="auto"/>
          </w:divBdr>
        </w:div>
        <w:div w:id="315231559">
          <w:marLeft w:val="0"/>
          <w:marRight w:val="0"/>
          <w:marTop w:val="0"/>
          <w:marBottom w:val="0"/>
          <w:divBdr>
            <w:top w:val="none" w:sz="0" w:space="0" w:color="auto"/>
            <w:left w:val="none" w:sz="0" w:space="0" w:color="auto"/>
            <w:bottom w:val="none" w:sz="0" w:space="0" w:color="auto"/>
            <w:right w:val="none" w:sz="0" w:space="0" w:color="auto"/>
          </w:divBdr>
        </w:div>
        <w:div w:id="323552528">
          <w:marLeft w:val="0"/>
          <w:marRight w:val="0"/>
          <w:marTop w:val="0"/>
          <w:marBottom w:val="0"/>
          <w:divBdr>
            <w:top w:val="none" w:sz="0" w:space="0" w:color="auto"/>
            <w:left w:val="none" w:sz="0" w:space="0" w:color="auto"/>
            <w:bottom w:val="none" w:sz="0" w:space="0" w:color="auto"/>
            <w:right w:val="none" w:sz="0" w:space="0" w:color="auto"/>
          </w:divBdr>
        </w:div>
        <w:div w:id="331183151">
          <w:marLeft w:val="0"/>
          <w:marRight w:val="0"/>
          <w:marTop w:val="0"/>
          <w:marBottom w:val="0"/>
          <w:divBdr>
            <w:top w:val="none" w:sz="0" w:space="0" w:color="auto"/>
            <w:left w:val="none" w:sz="0" w:space="0" w:color="auto"/>
            <w:bottom w:val="none" w:sz="0" w:space="0" w:color="auto"/>
            <w:right w:val="none" w:sz="0" w:space="0" w:color="auto"/>
          </w:divBdr>
        </w:div>
        <w:div w:id="359942882">
          <w:marLeft w:val="0"/>
          <w:marRight w:val="0"/>
          <w:marTop w:val="0"/>
          <w:marBottom w:val="0"/>
          <w:divBdr>
            <w:top w:val="none" w:sz="0" w:space="0" w:color="auto"/>
            <w:left w:val="none" w:sz="0" w:space="0" w:color="auto"/>
            <w:bottom w:val="none" w:sz="0" w:space="0" w:color="auto"/>
            <w:right w:val="none" w:sz="0" w:space="0" w:color="auto"/>
          </w:divBdr>
        </w:div>
        <w:div w:id="406727183">
          <w:marLeft w:val="0"/>
          <w:marRight w:val="0"/>
          <w:marTop w:val="0"/>
          <w:marBottom w:val="0"/>
          <w:divBdr>
            <w:top w:val="none" w:sz="0" w:space="0" w:color="auto"/>
            <w:left w:val="none" w:sz="0" w:space="0" w:color="auto"/>
            <w:bottom w:val="none" w:sz="0" w:space="0" w:color="auto"/>
            <w:right w:val="none" w:sz="0" w:space="0" w:color="auto"/>
          </w:divBdr>
        </w:div>
        <w:div w:id="453447341">
          <w:marLeft w:val="0"/>
          <w:marRight w:val="0"/>
          <w:marTop w:val="0"/>
          <w:marBottom w:val="0"/>
          <w:divBdr>
            <w:top w:val="none" w:sz="0" w:space="0" w:color="auto"/>
            <w:left w:val="none" w:sz="0" w:space="0" w:color="auto"/>
            <w:bottom w:val="none" w:sz="0" w:space="0" w:color="auto"/>
            <w:right w:val="none" w:sz="0" w:space="0" w:color="auto"/>
          </w:divBdr>
        </w:div>
        <w:div w:id="481821490">
          <w:marLeft w:val="0"/>
          <w:marRight w:val="0"/>
          <w:marTop w:val="0"/>
          <w:marBottom w:val="0"/>
          <w:divBdr>
            <w:top w:val="none" w:sz="0" w:space="0" w:color="auto"/>
            <w:left w:val="none" w:sz="0" w:space="0" w:color="auto"/>
            <w:bottom w:val="none" w:sz="0" w:space="0" w:color="auto"/>
            <w:right w:val="none" w:sz="0" w:space="0" w:color="auto"/>
          </w:divBdr>
        </w:div>
        <w:div w:id="488055175">
          <w:marLeft w:val="0"/>
          <w:marRight w:val="0"/>
          <w:marTop w:val="0"/>
          <w:marBottom w:val="0"/>
          <w:divBdr>
            <w:top w:val="none" w:sz="0" w:space="0" w:color="auto"/>
            <w:left w:val="none" w:sz="0" w:space="0" w:color="auto"/>
            <w:bottom w:val="none" w:sz="0" w:space="0" w:color="auto"/>
            <w:right w:val="none" w:sz="0" w:space="0" w:color="auto"/>
          </w:divBdr>
        </w:div>
        <w:div w:id="542056385">
          <w:marLeft w:val="0"/>
          <w:marRight w:val="0"/>
          <w:marTop w:val="0"/>
          <w:marBottom w:val="0"/>
          <w:divBdr>
            <w:top w:val="none" w:sz="0" w:space="0" w:color="auto"/>
            <w:left w:val="none" w:sz="0" w:space="0" w:color="auto"/>
            <w:bottom w:val="none" w:sz="0" w:space="0" w:color="auto"/>
            <w:right w:val="none" w:sz="0" w:space="0" w:color="auto"/>
          </w:divBdr>
        </w:div>
        <w:div w:id="555626636">
          <w:marLeft w:val="0"/>
          <w:marRight w:val="0"/>
          <w:marTop w:val="0"/>
          <w:marBottom w:val="0"/>
          <w:divBdr>
            <w:top w:val="none" w:sz="0" w:space="0" w:color="auto"/>
            <w:left w:val="none" w:sz="0" w:space="0" w:color="auto"/>
            <w:bottom w:val="none" w:sz="0" w:space="0" w:color="auto"/>
            <w:right w:val="none" w:sz="0" w:space="0" w:color="auto"/>
          </w:divBdr>
        </w:div>
        <w:div w:id="571087181">
          <w:marLeft w:val="0"/>
          <w:marRight w:val="0"/>
          <w:marTop w:val="0"/>
          <w:marBottom w:val="0"/>
          <w:divBdr>
            <w:top w:val="none" w:sz="0" w:space="0" w:color="auto"/>
            <w:left w:val="none" w:sz="0" w:space="0" w:color="auto"/>
            <w:bottom w:val="none" w:sz="0" w:space="0" w:color="auto"/>
            <w:right w:val="none" w:sz="0" w:space="0" w:color="auto"/>
          </w:divBdr>
        </w:div>
        <w:div w:id="590238778">
          <w:marLeft w:val="0"/>
          <w:marRight w:val="0"/>
          <w:marTop w:val="0"/>
          <w:marBottom w:val="0"/>
          <w:divBdr>
            <w:top w:val="none" w:sz="0" w:space="0" w:color="auto"/>
            <w:left w:val="none" w:sz="0" w:space="0" w:color="auto"/>
            <w:bottom w:val="none" w:sz="0" w:space="0" w:color="auto"/>
            <w:right w:val="none" w:sz="0" w:space="0" w:color="auto"/>
          </w:divBdr>
        </w:div>
        <w:div w:id="593326200">
          <w:marLeft w:val="0"/>
          <w:marRight w:val="0"/>
          <w:marTop w:val="0"/>
          <w:marBottom w:val="0"/>
          <w:divBdr>
            <w:top w:val="none" w:sz="0" w:space="0" w:color="auto"/>
            <w:left w:val="none" w:sz="0" w:space="0" w:color="auto"/>
            <w:bottom w:val="none" w:sz="0" w:space="0" w:color="auto"/>
            <w:right w:val="none" w:sz="0" w:space="0" w:color="auto"/>
          </w:divBdr>
        </w:div>
        <w:div w:id="612589140">
          <w:marLeft w:val="0"/>
          <w:marRight w:val="0"/>
          <w:marTop w:val="0"/>
          <w:marBottom w:val="0"/>
          <w:divBdr>
            <w:top w:val="none" w:sz="0" w:space="0" w:color="auto"/>
            <w:left w:val="none" w:sz="0" w:space="0" w:color="auto"/>
            <w:bottom w:val="none" w:sz="0" w:space="0" w:color="auto"/>
            <w:right w:val="none" w:sz="0" w:space="0" w:color="auto"/>
          </w:divBdr>
        </w:div>
        <w:div w:id="622810751">
          <w:marLeft w:val="0"/>
          <w:marRight w:val="0"/>
          <w:marTop w:val="0"/>
          <w:marBottom w:val="0"/>
          <w:divBdr>
            <w:top w:val="none" w:sz="0" w:space="0" w:color="auto"/>
            <w:left w:val="none" w:sz="0" w:space="0" w:color="auto"/>
            <w:bottom w:val="none" w:sz="0" w:space="0" w:color="auto"/>
            <w:right w:val="none" w:sz="0" w:space="0" w:color="auto"/>
          </w:divBdr>
        </w:div>
        <w:div w:id="658314421">
          <w:marLeft w:val="0"/>
          <w:marRight w:val="0"/>
          <w:marTop w:val="0"/>
          <w:marBottom w:val="0"/>
          <w:divBdr>
            <w:top w:val="none" w:sz="0" w:space="0" w:color="auto"/>
            <w:left w:val="none" w:sz="0" w:space="0" w:color="auto"/>
            <w:bottom w:val="none" w:sz="0" w:space="0" w:color="auto"/>
            <w:right w:val="none" w:sz="0" w:space="0" w:color="auto"/>
          </w:divBdr>
        </w:div>
        <w:div w:id="661618643">
          <w:marLeft w:val="0"/>
          <w:marRight w:val="0"/>
          <w:marTop w:val="0"/>
          <w:marBottom w:val="0"/>
          <w:divBdr>
            <w:top w:val="none" w:sz="0" w:space="0" w:color="auto"/>
            <w:left w:val="none" w:sz="0" w:space="0" w:color="auto"/>
            <w:bottom w:val="none" w:sz="0" w:space="0" w:color="auto"/>
            <w:right w:val="none" w:sz="0" w:space="0" w:color="auto"/>
          </w:divBdr>
        </w:div>
        <w:div w:id="678310880">
          <w:marLeft w:val="0"/>
          <w:marRight w:val="0"/>
          <w:marTop w:val="0"/>
          <w:marBottom w:val="0"/>
          <w:divBdr>
            <w:top w:val="none" w:sz="0" w:space="0" w:color="auto"/>
            <w:left w:val="none" w:sz="0" w:space="0" w:color="auto"/>
            <w:bottom w:val="none" w:sz="0" w:space="0" w:color="auto"/>
            <w:right w:val="none" w:sz="0" w:space="0" w:color="auto"/>
          </w:divBdr>
        </w:div>
        <w:div w:id="684938420">
          <w:marLeft w:val="0"/>
          <w:marRight w:val="0"/>
          <w:marTop w:val="0"/>
          <w:marBottom w:val="0"/>
          <w:divBdr>
            <w:top w:val="none" w:sz="0" w:space="0" w:color="auto"/>
            <w:left w:val="none" w:sz="0" w:space="0" w:color="auto"/>
            <w:bottom w:val="none" w:sz="0" w:space="0" w:color="auto"/>
            <w:right w:val="none" w:sz="0" w:space="0" w:color="auto"/>
          </w:divBdr>
        </w:div>
        <w:div w:id="722754326">
          <w:marLeft w:val="0"/>
          <w:marRight w:val="0"/>
          <w:marTop w:val="0"/>
          <w:marBottom w:val="0"/>
          <w:divBdr>
            <w:top w:val="none" w:sz="0" w:space="0" w:color="auto"/>
            <w:left w:val="none" w:sz="0" w:space="0" w:color="auto"/>
            <w:bottom w:val="none" w:sz="0" w:space="0" w:color="auto"/>
            <w:right w:val="none" w:sz="0" w:space="0" w:color="auto"/>
          </w:divBdr>
        </w:div>
        <w:div w:id="727922225">
          <w:marLeft w:val="0"/>
          <w:marRight w:val="0"/>
          <w:marTop w:val="0"/>
          <w:marBottom w:val="0"/>
          <w:divBdr>
            <w:top w:val="none" w:sz="0" w:space="0" w:color="auto"/>
            <w:left w:val="none" w:sz="0" w:space="0" w:color="auto"/>
            <w:bottom w:val="none" w:sz="0" w:space="0" w:color="auto"/>
            <w:right w:val="none" w:sz="0" w:space="0" w:color="auto"/>
          </w:divBdr>
        </w:div>
        <w:div w:id="730350493">
          <w:marLeft w:val="0"/>
          <w:marRight w:val="0"/>
          <w:marTop w:val="0"/>
          <w:marBottom w:val="0"/>
          <w:divBdr>
            <w:top w:val="none" w:sz="0" w:space="0" w:color="auto"/>
            <w:left w:val="none" w:sz="0" w:space="0" w:color="auto"/>
            <w:bottom w:val="none" w:sz="0" w:space="0" w:color="auto"/>
            <w:right w:val="none" w:sz="0" w:space="0" w:color="auto"/>
          </w:divBdr>
        </w:div>
        <w:div w:id="769083978">
          <w:marLeft w:val="0"/>
          <w:marRight w:val="0"/>
          <w:marTop w:val="0"/>
          <w:marBottom w:val="0"/>
          <w:divBdr>
            <w:top w:val="none" w:sz="0" w:space="0" w:color="auto"/>
            <w:left w:val="none" w:sz="0" w:space="0" w:color="auto"/>
            <w:bottom w:val="none" w:sz="0" w:space="0" w:color="auto"/>
            <w:right w:val="none" w:sz="0" w:space="0" w:color="auto"/>
          </w:divBdr>
        </w:div>
        <w:div w:id="775636665">
          <w:marLeft w:val="0"/>
          <w:marRight w:val="0"/>
          <w:marTop w:val="0"/>
          <w:marBottom w:val="0"/>
          <w:divBdr>
            <w:top w:val="none" w:sz="0" w:space="0" w:color="auto"/>
            <w:left w:val="none" w:sz="0" w:space="0" w:color="auto"/>
            <w:bottom w:val="none" w:sz="0" w:space="0" w:color="auto"/>
            <w:right w:val="none" w:sz="0" w:space="0" w:color="auto"/>
          </w:divBdr>
        </w:div>
        <w:div w:id="792600804">
          <w:marLeft w:val="0"/>
          <w:marRight w:val="0"/>
          <w:marTop w:val="0"/>
          <w:marBottom w:val="0"/>
          <w:divBdr>
            <w:top w:val="none" w:sz="0" w:space="0" w:color="auto"/>
            <w:left w:val="none" w:sz="0" w:space="0" w:color="auto"/>
            <w:bottom w:val="none" w:sz="0" w:space="0" w:color="auto"/>
            <w:right w:val="none" w:sz="0" w:space="0" w:color="auto"/>
          </w:divBdr>
        </w:div>
        <w:div w:id="821700995">
          <w:marLeft w:val="0"/>
          <w:marRight w:val="0"/>
          <w:marTop w:val="0"/>
          <w:marBottom w:val="0"/>
          <w:divBdr>
            <w:top w:val="none" w:sz="0" w:space="0" w:color="auto"/>
            <w:left w:val="none" w:sz="0" w:space="0" w:color="auto"/>
            <w:bottom w:val="none" w:sz="0" w:space="0" w:color="auto"/>
            <w:right w:val="none" w:sz="0" w:space="0" w:color="auto"/>
          </w:divBdr>
        </w:div>
        <w:div w:id="897282602">
          <w:marLeft w:val="0"/>
          <w:marRight w:val="0"/>
          <w:marTop w:val="0"/>
          <w:marBottom w:val="0"/>
          <w:divBdr>
            <w:top w:val="none" w:sz="0" w:space="0" w:color="auto"/>
            <w:left w:val="none" w:sz="0" w:space="0" w:color="auto"/>
            <w:bottom w:val="none" w:sz="0" w:space="0" w:color="auto"/>
            <w:right w:val="none" w:sz="0" w:space="0" w:color="auto"/>
          </w:divBdr>
        </w:div>
        <w:div w:id="952058513">
          <w:marLeft w:val="0"/>
          <w:marRight w:val="0"/>
          <w:marTop w:val="0"/>
          <w:marBottom w:val="0"/>
          <w:divBdr>
            <w:top w:val="none" w:sz="0" w:space="0" w:color="auto"/>
            <w:left w:val="none" w:sz="0" w:space="0" w:color="auto"/>
            <w:bottom w:val="none" w:sz="0" w:space="0" w:color="auto"/>
            <w:right w:val="none" w:sz="0" w:space="0" w:color="auto"/>
          </w:divBdr>
        </w:div>
        <w:div w:id="1023046630">
          <w:marLeft w:val="0"/>
          <w:marRight w:val="0"/>
          <w:marTop w:val="0"/>
          <w:marBottom w:val="0"/>
          <w:divBdr>
            <w:top w:val="none" w:sz="0" w:space="0" w:color="auto"/>
            <w:left w:val="none" w:sz="0" w:space="0" w:color="auto"/>
            <w:bottom w:val="none" w:sz="0" w:space="0" w:color="auto"/>
            <w:right w:val="none" w:sz="0" w:space="0" w:color="auto"/>
          </w:divBdr>
        </w:div>
        <w:div w:id="1025256061">
          <w:marLeft w:val="0"/>
          <w:marRight w:val="0"/>
          <w:marTop w:val="0"/>
          <w:marBottom w:val="0"/>
          <w:divBdr>
            <w:top w:val="none" w:sz="0" w:space="0" w:color="auto"/>
            <w:left w:val="none" w:sz="0" w:space="0" w:color="auto"/>
            <w:bottom w:val="none" w:sz="0" w:space="0" w:color="auto"/>
            <w:right w:val="none" w:sz="0" w:space="0" w:color="auto"/>
          </w:divBdr>
        </w:div>
        <w:div w:id="1040665062">
          <w:marLeft w:val="0"/>
          <w:marRight w:val="0"/>
          <w:marTop w:val="0"/>
          <w:marBottom w:val="0"/>
          <w:divBdr>
            <w:top w:val="none" w:sz="0" w:space="0" w:color="auto"/>
            <w:left w:val="none" w:sz="0" w:space="0" w:color="auto"/>
            <w:bottom w:val="none" w:sz="0" w:space="0" w:color="auto"/>
            <w:right w:val="none" w:sz="0" w:space="0" w:color="auto"/>
          </w:divBdr>
        </w:div>
        <w:div w:id="1072117290">
          <w:marLeft w:val="0"/>
          <w:marRight w:val="0"/>
          <w:marTop w:val="0"/>
          <w:marBottom w:val="0"/>
          <w:divBdr>
            <w:top w:val="none" w:sz="0" w:space="0" w:color="auto"/>
            <w:left w:val="none" w:sz="0" w:space="0" w:color="auto"/>
            <w:bottom w:val="none" w:sz="0" w:space="0" w:color="auto"/>
            <w:right w:val="none" w:sz="0" w:space="0" w:color="auto"/>
          </w:divBdr>
        </w:div>
        <w:div w:id="1075739040">
          <w:marLeft w:val="0"/>
          <w:marRight w:val="0"/>
          <w:marTop w:val="0"/>
          <w:marBottom w:val="0"/>
          <w:divBdr>
            <w:top w:val="none" w:sz="0" w:space="0" w:color="auto"/>
            <w:left w:val="none" w:sz="0" w:space="0" w:color="auto"/>
            <w:bottom w:val="none" w:sz="0" w:space="0" w:color="auto"/>
            <w:right w:val="none" w:sz="0" w:space="0" w:color="auto"/>
          </w:divBdr>
        </w:div>
        <w:div w:id="1102535618">
          <w:marLeft w:val="0"/>
          <w:marRight w:val="0"/>
          <w:marTop w:val="0"/>
          <w:marBottom w:val="0"/>
          <w:divBdr>
            <w:top w:val="none" w:sz="0" w:space="0" w:color="auto"/>
            <w:left w:val="none" w:sz="0" w:space="0" w:color="auto"/>
            <w:bottom w:val="none" w:sz="0" w:space="0" w:color="auto"/>
            <w:right w:val="none" w:sz="0" w:space="0" w:color="auto"/>
          </w:divBdr>
        </w:div>
        <w:div w:id="1109548241">
          <w:marLeft w:val="0"/>
          <w:marRight w:val="0"/>
          <w:marTop w:val="0"/>
          <w:marBottom w:val="0"/>
          <w:divBdr>
            <w:top w:val="none" w:sz="0" w:space="0" w:color="auto"/>
            <w:left w:val="none" w:sz="0" w:space="0" w:color="auto"/>
            <w:bottom w:val="none" w:sz="0" w:space="0" w:color="auto"/>
            <w:right w:val="none" w:sz="0" w:space="0" w:color="auto"/>
          </w:divBdr>
        </w:div>
        <w:div w:id="1164249078">
          <w:marLeft w:val="0"/>
          <w:marRight w:val="0"/>
          <w:marTop w:val="0"/>
          <w:marBottom w:val="0"/>
          <w:divBdr>
            <w:top w:val="none" w:sz="0" w:space="0" w:color="auto"/>
            <w:left w:val="none" w:sz="0" w:space="0" w:color="auto"/>
            <w:bottom w:val="none" w:sz="0" w:space="0" w:color="auto"/>
            <w:right w:val="none" w:sz="0" w:space="0" w:color="auto"/>
          </w:divBdr>
        </w:div>
        <w:div w:id="1254165658">
          <w:marLeft w:val="0"/>
          <w:marRight w:val="0"/>
          <w:marTop w:val="0"/>
          <w:marBottom w:val="0"/>
          <w:divBdr>
            <w:top w:val="none" w:sz="0" w:space="0" w:color="auto"/>
            <w:left w:val="none" w:sz="0" w:space="0" w:color="auto"/>
            <w:bottom w:val="none" w:sz="0" w:space="0" w:color="auto"/>
            <w:right w:val="none" w:sz="0" w:space="0" w:color="auto"/>
          </w:divBdr>
        </w:div>
        <w:div w:id="1256210237">
          <w:marLeft w:val="0"/>
          <w:marRight w:val="0"/>
          <w:marTop w:val="0"/>
          <w:marBottom w:val="0"/>
          <w:divBdr>
            <w:top w:val="none" w:sz="0" w:space="0" w:color="auto"/>
            <w:left w:val="none" w:sz="0" w:space="0" w:color="auto"/>
            <w:bottom w:val="none" w:sz="0" w:space="0" w:color="auto"/>
            <w:right w:val="none" w:sz="0" w:space="0" w:color="auto"/>
          </w:divBdr>
        </w:div>
        <w:div w:id="1264722861">
          <w:marLeft w:val="0"/>
          <w:marRight w:val="0"/>
          <w:marTop w:val="0"/>
          <w:marBottom w:val="0"/>
          <w:divBdr>
            <w:top w:val="none" w:sz="0" w:space="0" w:color="auto"/>
            <w:left w:val="none" w:sz="0" w:space="0" w:color="auto"/>
            <w:bottom w:val="none" w:sz="0" w:space="0" w:color="auto"/>
            <w:right w:val="none" w:sz="0" w:space="0" w:color="auto"/>
          </w:divBdr>
        </w:div>
        <w:div w:id="1279609275">
          <w:marLeft w:val="0"/>
          <w:marRight w:val="0"/>
          <w:marTop w:val="0"/>
          <w:marBottom w:val="0"/>
          <w:divBdr>
            <w:top w:val="none" w:sz="0" w:space="0" w:color="auto"/>
            <w:left w:val="none" w:sz="0" w:space="0" w:color="auto"/>
            <w:bottom w:val="none" w:sz="0" w:space="0" w:color="auto"/>
            <w:right w:val="none" w:sz="0" w:space="0" w:color="auto"/>
          </w:divBdr>
        </w:div>
        <w:div w:id="1286430801">
          <w:marLeft w:val="0"/>
          <w:marRight w:val="0"/>
          <w:marTop w:val="0"/>
          <w:marBottom w:val="0"/>
          <w:divBdr>
            <w:top w:val="none" w:sz="0" w:space="0" w:color="auto"/>
            <w:left w:val="none" w:sz="0" w:space="0" w:color="auto"/>
            <w:bottom w:val="none" w:sz="0" w:space="0" w:color="auto"/>
            <w:right w:val="none" w:sz="0" w:space="0" w:color="auto"/>
          </w:divBdr>
        </w:div>
        <w:div w:id="1293247172">
          <w:marLeft w:val="0"/>
          <w:marRight w:val="0"/>
          <w:marTop w:val="0"/>
          <w:marBottom w:val="0"/>
          <w:divBdr>
            <w:top w:val="none" w:sz="0" w:space="0" w:color="auto"/>
            <w:left w:val="none" w:sz="0" w:space="0" w:color="auto"/>
            <w:bottom w:val="none" w:sz="0" w:space="0" w:color="auto"/>
            <w:right w:val="none" w:sz="0" w:space="0" w:color="auto"/>
          </w:divBdr>
        </w:div>
        <w:div w:id="1339649113">
          <w:marLeft w:val="0"/>
          <w:marRight w:val="0"/>
          <w:marTop w:val="0"/>
          <w:marBottom w:val="0"/>
          <w:divBdr>
            <w:top w:val="none" w:sz="0" w:space="0" w:color="auto"/>
            <w:left w:val="none" w:sz="0" w:space="0" w:color="auto"/>
            <w:bottom w:val="none" w:sz="0" w:space="0" w:color="auto"/>
            <w:right w:val="none" w:sz="0" w:space="0" w:color="auto"/>
          </w:divBdr>
        </w:div>
        <w:div w:id="1341003707">
          <w:marLeft w:val="0"/>
          <w:marRight w:val="0"/>
          <w:marTop w:val="0"/>
          <w:marBottom w:val="0"/>
          <w:divBdr>
            <w:top w:val="none" w:sz="0" w:space="0" w:color="auto"/>
            <w:left w:val="none" w:sz="0" w:space="0" w:color="auto"/>
            <w:bottom w:val="none" w:sz="0" w:space="0" w:color="auto"/>
            <w:right w:val="none" w:sz="0" w:space="0" w:color="auto"/>
          </w:divBdr>
        </w:div>
        <w:div w:id="1379163110">
          <w:marLeft w:val="0"/>
          <w:marRight w:val="0"/>
          <w:marTop w:val="0"/>
          <w:marBottom w:val="0"/>
          <w:divBdr>
            <w:top w:val="none" w:sz="0" w:space="0" w:color="auto"/>
            <w:left w:val="none" w:sz="0" w:space="0" w:color="auto"/>
            <w:bottom w:val="none" w:sz="0" w:space="0" w:color="auto"/>
            <w:right w:val="none" w:sz="0" w:space="0" w:color="auto"/>
          </w:divBdr>
        </w:div>
        <w:div w:id="1380282666">
          <w:marLeft w:val="0"/>
          <w:marRight w:val="0"/>
          <w:marTop w:val="0"/>
          <w:marBottom w:val="0"/>
          <w:divBdr>
            <w:top w:val="none" w:sz="0" w:space="0" w:color="auto"/>
            <w:left w:val="none" w:sz="0" w:space="0" w:color="auto"/>
            <w:bottom w:val="none" w:sz="0" w:space="0" w:color="auto"/>
            <w:right w:val="none" w:sz="0" w:space="0" w:color="auto"/>
          </w:divBdr>
        </w:div>
        <w:div w:id="1430466836">
          <w:marLeft w:val="0"/>
          <w:marRight w:val="0"/>
          <w:marTop w:val="0"/>
          <w:marBottom w:val="0"/>
          <w:divBdr>
            <w:top w:val="none" w:sz="0" w:space="0" w:color="auto"/>
            <w:left w:val="none" w:sz="0" w:space="0" w:color="auto"/>
            <w:bottom w:val="none" w:sz="0" w:space="0" w:color="auto"/>
            <w:right w:val="none" w:sz="0" w:space="0" w:color="auto"/>
          </w:divBdr>
        </w:div>
        <w:div w:id="1455321397">
          <w:marLeft w:val="0"/>
          <w:marRight w:val="0"/>
          <w:marTop w:val="0"/>
          <w:marBottom w:val="0"/>
          <w:divBdr>
            <w:top w:val="none" w:sz="0" w:space="0" w:color="auto"/>
            <w:left w:val="none" w:sz="0" w:space="0" w:color="auto"/>
            <w:bottom w:val="none" w:sz="0" w:space="0" w:color="auto"/>
            <w:right w:val="none" w:sz="0" w:space="0" w:color="auto"/>
          </w:divBdr>
        </w:div>
        <w:div w:id="1457213759">
          <w:marLeft w:val="0"/>
          <w:marRight w:val="0"/>
          <w:marTop w:val="0"/>
          <w:marBottom w:val="0"/>
          <w:divBdr>
            <w:top w:val="none" w:sz="0" w:space="0" w:color="auto"/>
            <w:left w:val="none" w:sz="0" w:space="0" w:color="auto"/>
            <w:bottom w:val="none" w:sz="0" w:space="0" w:color="auto"/>
            <w:right w:val="none" w:sz="0" w:space="0" w:color="auto"/>
          </w:divBdr>
        </w:div>
        <w:div w:id="1483699196">
          <w:marLeft w:val="0"/>
          <w:marRight w:val="0"/>
          <w:marTop w:val="0"/>
          <w:marBottom w:val="0"/>
          <w:divBdr>
            <w:top w:val="none" w:sz="0" w:space="0" w:color="auto"/>
            <w:left w:val="none" w:sz="0" w:space="0" w:color="auto"/>
            <w:bottom w:val="none" w:sz="0" w:space="0" w:color="auto"/>
            <w:right w:val="none" w:sz="0" w:space="0" w:color="auto"/>
          </w:divBdr>
        </w:div>
        <w:div w:id="1560552897">
          <w:marLeft w:val="0"/>
          <w:marRight w:val="0"/>
          <w:marTop w:val="0"/>
          <w:marBottom w:val="0"/>
          <w:divBdr>
            <w:top w:val="none" w:sz="0" w:space="0" w:color="auto"/>
            <w:left w:val="none" w:sz="0" w:space="0" w:color="auto"/>
            <w:bottom w:val="none" w:sz="0" w:space="0" w:color="auto"/>
            <w:right w:val="none" w:sz="0" w:space="0" w:color="auto"/>
          </w:divBdr>
        </w:div>
        <w:div w:id="1610241736">
          <w:marLeft w:val="0"/>
          <w:marRight w:val="0"/>
          <w:marTop w:val="0"/>
          <w:marBottom w:val="0"/>
          <w:divBdr>
            <w:top w:val="none" w:sz="0" w:space="0" w:color="auto"/>
            <w:left w:val="none" w:sz="0" w:space="0" w:color="auto"/>
            <w:bottom w:val="none" w:sz="0" w:space="0" w:color="auto"/>
            <w:right w:val="none" w:sz="0" w:space="0" w:color="auto"/>
          </w:divBdr>
        </w:div>
        <w:div w:id="1618096130">
          <w:marLeft w:val="0"/>
          <w:marRight w:val="0"/>
          <w:marTop w:val="0"/>
          <w:marBottom w:val="0"/>
          <w:divBdr>
            <w:top w:val="none" w:sz="0" w:space="0" w:color="auto"/>
            <w:left w:val="none" w:sz="0" w:space="0" w:color="auto"/>
            <w:bottom w:val="none" w:sz="0" w:space="0" w:color="auto"/>
            <w:right w:val="none" w:sz="0" w:space="0" w:color="auto"/>
          </w:divBdr>
        </w:div>
        <w:div w:id="1623027763">
          <w:marLeft w:val="0"/>
          <w:marRight w:val="0"/>
          <w:marTop w:val="0"/>
          <w:marBottom w:val="0"/>
          <w:divBdr>
            <w:top w:val="none" w:sz="0" w:space="0" w:color="auto"/>
            <w:left w:val="none" w:sz="0" w:space="0" w:color="auto"/>
            <w:bottom w:val="none" w:sz="0" w:space="0" w:color="auto"/>
            <w:right w:val="none" w:sz="0" w:space="0" w:color="auto"/>
          </w:divBdr>
        </w:div>
        <w:div w:id="1636713910">
          <w:marLeft w:val="0"/>
          <w:marRight w:val="0"/>
          <w:marTop w:val="0"/>
          <w:marBottom w:val="0"/>
          <w:divBdr>
            <w:top w:val="none" w:sz="0" w:space="0" w:color="auto"/>
            <w:left w:val="none" w:sz="0" w:space="0" w:color="auto"/>
            <w:bottom w:val="none" w:sz="0" w:space="0" w:color="auto"/>
            <w:right w:val="none" w:sz="0" w:space="0" w:color="auto"/>
          </w:divBdr>
        </w:div>
        <w:div w:id="1695770850">
          <w:marLeft w:val="0"/>
          <w:marRight w:val="0"/>
          <w:marTop w:val="0"/>
          <w:marBottom w:val="0"/>
          <w:divBdr>
            <w:top w:val="none" w:sz="0" w:space="0" w:color="auto"/>
            <w:left w:val="none" w:sz="0" w:space="0" w:color="auto"/>
            <w:bottom w:val="none" w:sz="0" w:space="0" w:color="auto"/>
            <w:right w:val="none" w:sz="0" w:space="0" w:color="auto"/>
          </w:divBdr>
        </w:div>
        <w:div w:id="1698579849">
          <w:marLeft w:val="0"/>
          <w:marRight w:val="0"/>
          <w:marTop w:val="0"/>
          <w:marBottom w:val="0"/>
          <w:divBdr>
            <w:top w:val="none" w:sz="0" w:space="0" w:color="auto"/>
            <w:left w:val="none" w:sz="0" w:space="0" w:color="auto"/>
            <w:bottom w:val="none" w:sz="0" w:space="0" w:color="auto"/>
            <w:right w:val="none" w:sz="0" w:space="0" w:color="auto"/>
          </w:divBdr>
        </w:div>
        <w:div w:id="1711615205">
          <w:marLeft w:val="0"/>
          <w:marRight w:val="0"/>
          <w:marTop w:val="0"/>
          <w:marBottom w:val="0"/>
          <w:divBdr>
            <w:top w:val="none" w:sz="0" w:space="0" w:color="auto"/>
            <w:left w:val="none" w:sz="0" w:space="0" w:color="auto"/>
            <w:bottom w:val="none" w:sz="0" w:space="0" w:color="auto"/>
            <w:right w:val="none" w:sz="0" w:space="0" w:color="auto"/>
          </w:divBdr>
        </w:div>
        <w:div w:id="1739208873">
          <w:marLeft w:val="0"/>
          <w:marRight w:val="0"/>
          <w:marTop w:val="0"/>
          <w:marBottom w:val="0"/>
          <w:divBdr>
            <w:top w:val="none" w:sz="0" w:space="0" w:color="auto"/>
            <w:left w:val="none" w:sz="0" w:space="0" w:color="auto"/>
            <w:bottom w:val="none" w:sz="0" w:space="0" w:color="auto"/>
            <w:right w:val="none" w:sz="0" w:space="0" w:color="auto"/>
          </w:divBdr>
        </w:div>
        <w:div w:id="1742563602">
          <w:marLeft w:val="0"/>
          <w:marRight w:val="0"/>
          <w:marTop w:val="0"/>
          <w:marBottom w:val="0"/>
          <w:divBdr>
            <w:top w:val="none" w:sz="0" w:space="0" w:color="auto"/>
            <w:left w:val="none" w:sz="0" w:space="0" w:color="auto"/>
            <w:bottom w:val="none" w:sz="0" w:space="0" w:color="auto"/>
            <w:right w:val="none" w:sz="0" w:space="0" w:color="auto"/>
          </w:divBdr>
        </w:div>
        <w:div w:id="1774126512">
          <w:marLeft w:val="0"/>
          <w:marRight w:val="0"/>
          <w:marTop w:val="0"/>
          <w:marBottom w:val="0"/>
          <w:divBdr>
            <w:top w:val="none" w:sz="0" w:space="0" w:color="auto"/>
            <w:left w:val="none" w:sz="0" w:space="0" w:color="auto"/>
            <w:bottom w:val="none" w:sz="0" w:space="0" w:color="auto"/>
            <w:right w:val="none" w:sz="0" w:space="0" w:color="auto"/>
          </w:divBdr>
        </w:div>
        <w:div w:id="1832714480">
          <w:marLeft w:val="0"/>
          <w:marRight w:val="0"/>
          <w:marTop w:val="0"/>
          <w:marBottom w:val="0"/>
          <w:divBdr>
            <w:top w:val="none" w:sz="0" w:space="0" w:color="auto"/>
            <w:left w:val="none" w:sz="0" w:space="0" w:color="auto"/>
            <w:bottom w:val="none" w:sz="0" w:space="0" w:color="auto"/>
            <w:right w:val="none" w:sz="0" w:space="0" w:color="auto"/>
          </w:divBdr>
        </w:div>
        <w:div w:id="1858497783">
          <w:marLeft w:val="0"/>
          <w:marRight w:val="0"/>
          <w:marTop w:val="0"/>
          <w:marBottom w:val="0"/>
          <w:divBdr>
            <w:top w:val="none" w:sz="0" w:space="0" w:color="auto"/>
            <w:left w:val="none" w:sz="0" w:space="0" w:color="auto"/>
            <w:bottom w:val="none" w:sz="0" w:space="0" w:color="auto"/>
            <w:right w:val="none" w:sz="0" w:space="0" w:color="auto"/>
          </w:divBdr>
        </w:div>
        <w:div w:id="1870797313">
          <w:marLeft w:val="0"/>
          <w:marRight w:val="0"/>
          <w:marTop w:val="0"/>
          <w:marBottom w:val="0"/>
          <w:divBdr>
            <w:top w:val="none" w:sz="0" w:space="0" w:color="auto"/>
            <w:left w:val="none" w:sz="0" w:space="0" w:color="auto"/>
            <w:bottom w:val="none" w:sz="0" w:space="0" w:color="auto"/>
            <w:right w:val="none" w:sz="0" w:space="0" w:color="auto"/>
          </w:divBdr>
        </w:div>
        <w:div w:id="1890991606">
          <w:marLeft w:val="0"/>
          <w:marRight w:val="0"/>
          <w:marTop w:val="0"/>
          <w:marBottom w:val="0"/>
          <w:divBdr>
            <w:top w:val="none" w:sz="0" w:space="0" w:color="auto"/>
            <w:left w:val="none" w:sz="0" w:space="0" w:color="auto"/>
            <w:bottom w:val="none" w:sz="0" w:space="0" w:color="auto"/>
            <w:right w:val="none" w:sz="0" w:space="0" w:color="auto"/>
          </w:divBdr>
        </w:div>
        <w:div w:id="1896818058">
          <w:marLeft w:val="0"/>
          <w:marRight w:val="0"/>
          <w:marTop w:val="0"/>
          <w:marBottom w:val="0"/>
          <w:divBdr>
            <w:top w:val="none" w:sz="0" w:space="0" w:color="auto"/>
            <w:left w:val="none" w:sz="0" w:space="0" w:color="auto"/>
            <w:bottom w:val="none" w:sz="0" w:space="0" w:color="auto"/>
            <w:right w:val="none" w:sz="0" w:space="0" w:color="auto"/>
          </w:divBdr>
        </w:div>
        <w:div w:id="1899708972">
          <w:marLeft w:val="0"/>
          <w:marRight w:val="0"/>
          <w:marTop w:val="0"/>
          <w:marBottom w:val="0"/>
          <w:divBdr>
            <w:top w:val="none" w:sz="0" w:space="0" w:color="auto"/>
            <w:left w:val="none" w:sz="0" w:space="0" w:color="auto"/>
            <w:bottom w:val="none" w:sz="0" w:space="0" w:color="auto"/>
            <w:right w:val="none" w:sz="0" w:space="0" w:color="auto"/>
          </w:divBdr>
        </w:div>
        <w:div w:id="1908219856">
          <w:marLeft w:val="0"/>
          <w:marRight w:val="0"/>
          <w:marTop w:val="0"/>
          <w:marBottom w:val="0"/>
          <w:divBdr>
            <w:top w:val="none" w:sz="0" w:space="0" w:color="auto"/>
            <w:left w:val="none" w:sz="0" w:space="0" w:color="auto"/>
            <w:bottom w:val="none" w:sz="0" w:space="0" w:color="auto"/>
            <w:right w:val="none" w:sz="0" w:space="0" w:color="auto"/>
          </w:divBdr>
        </w:div>
        <w:div w:id="1913927994">
          <w:marLeft w:val="0"/>
          <w:marRight w:val="0"/>
          <w:marTop w:val="0"/>
          <w:marBottom w:val="0"/>
          <w:divBdr>
            <w:top w:val="none" w:sz="0" w:space="0" w:color="auto"/>
            <w:left w:val="none" w:sz="0" w:space="0" w:color="auto"/>
            <w:bottom w:val="none" w:sz="0" w:space="0" w:color="auto"/>
            <w:right w:val="none" w:sz="0" w:space="0" w:color="auto"/>
          </w:divBdr>
        </w:div>
        <w:div w:id="1919363069">
          <w:marLeft w:val="0"/>
          <w:marRight w:val="0"/>
          <w:marTop w:val="0"/>
          <w:marBottom w:val="0"/>
          <w:divBdr>
            <w:top w:val="none" w:sz="0" w:space="0" w:color="auto"/>
            <w:left w:val="none" w:sz="0" w:space="0" w:color="auto"/>
            <w:bottom w:val="none" w:sz="0" w:space="0" w:color="auto"/>
            <w:right w:val="none" w:sz="0" w:space="0" w:color="auto"/>
          </w:divBdr>
        </w:div>
        <w:div w:id="1929120626">
          <w:marLeft w:val="0"/>
          <w:marRight w:val="0"/>
          <w:marTop w:val="0"/>
          <w:marBottom w:val="0"/>
          <w:divBdr>
            <w:top w:val="none" w:sz="0" w:space="0" w:color="auto"/>
            <w:left w:val="none" w:sz="0" w:space="0" w:color="auto"/>
            <w:bottom w:val="none" w:sz="0" w:space="0" w:color="auto"/>
            <w:right w:val="none" w:sz="0" w:space="0" w:color="auto"/>
          </w:divBdr>
        </w:div>
        <w:div w:id="1943494672">
          <w:marLeft w:val="0"/>
          <w:marRight w:val="0"/>
          <w:marTop w:val="0"/>
          <w:marBottom w:val="0"/>
          <w:divBdr>
            <w:top w:val="none" w:sz="0" w:space="0" w:color="auto"/>
            <w:left w:val="none" w:sz="0" w:space="0" w:color="auto"/>
            <w:bottom w:val="none" w:sz="0" w:space="0" w:color="auto"/>
            <w:right w:val="none" w:sz="0" w:space="0" w:color="auto"/>
          </w:divBdr>
        </w:div>
        <w:div w:id="1952198349">
          <w:marLeft w:val="0"/>
          <w:marRight w:val="0"/>
          <w:marTop w:val="0"/>
          <w:marBottom w:val="0"/>
          <w:divBdr>
            <w:top w:val="none" w:sz="0" w:space="0" w:color="auto"/>
            <w:left w:val="none" w:sz="0" w:space="0" w:color="auto"/>
            <w:bottom w:val="none" w:sz="0" w:space="0" w:color="auto"/>
            <w:right w:val="none" w:sz="0" w:space="0" w:color="auto"/>
          </w:divBdr>
        </w:div>
        <w:div w:id="2007779609">
          <w:marLeft w:val="0"/>
          <w:marRight w:val="0"/>
          <w:marTop w:val="0"/>
          <w:marBottom w:val="0"/>
          <w:divBdr>
            <w:top w:val="none" w:sz="0" w:space="0" w:color="auto"/>
            <w:left w:val="none" w:sz="0" w:space="0" w:color="auto"/>
            <w:bottom w:val="none" w:sz="0" w:space="0" w:color="auto"/>
            <w:right w:val="none" w:sz="0" w:space="0" w:color="auto"/>
          </w:divBdr>
        </w:div>
        <w:div w:id="2015911375">
          <w:marLeft w:val="0"/>
          <w:marRight w:val="0"/>
          <w:marTop w:val="0"/>
          <w:marBottom w:val="0"/>
          <w:divBdr>
            <w:top w:val="none" w:sz="0" w:space="0" w:color="auto"/>
            <w:left w:val="none" w:sz="0" w:space="0" w:color="auto"/>
            <w:bottom w:val="none" w:sz="0" w:space="0" w:color="auto"/>
            <w:right w:val="none" w:sz="0" w:space="0" w:color="auto"/>
          </w:divBdr>
        </w:div>
        <w:div w:id="2021813642">
          <w:marLeft w:val="0"/>
          <w:marRight w:val="0"/>
          <w:marTop w:val="0"/>
          <w:marBottom w:val="0"/>
          <w:divBdr>
            <w:top w:val="none" w:sz="0" w:space="0" w:color="auto"/>
            <w:left w:val="none" w:sz="0" w:space="0" w:color="auto"/>
            <w:bottom w:val="none" w:sz="0" w:space="0" w:color="auto"/>
            <w:right w:val="none" w:sz="0" w:space="0" w:color="auto"/>
          </w:divBdr>
        </w:div>
        <w:div w:id="2029215498">
          <w:marLeft w:val="0"/>
          <w:marRight w:val="0"/>
          <w:marTop w:val="0"/>
          <w:marBottom w:val="0"/>
          <w:divBdr>
            <w:top w:val="none" w:sz="0" w:space="0" w:color="auto"/>
            <w:left w:val="none" w:sz="0" w:space="0" w:color="auto"/>
            <w:bottom w:val="none" w:sz="0" w:space="0" w:color="auto"/>
            <w:right w:val="none" w:sz="0" w:space="0" w:color="auto"/>
          </w:divBdr>
        </w:div>
        <w:div w:id="2076077928">
          <w:marLeft w:val="0"/>
          <w:marRight w:val="0"/>
          <w:marTop w:val="0"/>
          <w:marBottom w:val="0"/>
          <w:divBdr>
            <w:top w:val="none" w:sz="0" w:space="0" w:color="auto"/>
            <w:left w:val="none" w:sz="0" w:space="0" w:color="auto"/>
            <w:bottom w:val="none" w:sz="0" w:space="0" w:color="auto"/>
            <w:right w:val="none" w:sz="0" w:space="0" w:color="auto"/>
          </w:divBdr>
        </w:div>
        <w:div w:id="2100981847">
          <w:marLeft w:val="0"/>
          <w:marRight w:val="0"/>
          <w:marTop w:val="0"/>
          <w:marBottom w:val="0"/>
          <w:divBdr>
            <w:top w:val="none" w:sz="0" w:space="0" w:color="auto"/>
            <w:left w:val="none" w:sz="0" w:space="0" w:color="auto"/>
            <w:bottom w:val="none" w:sz="0" w:space="0" w:color="auto"/>
            <w:right w:val="none" w:sz="0" w:space="0" w:color="auto"/>
          </w:divBdr>
        </w:div>
      </w:divsChild>
    </w:div>
    <w:div w:id="577785997">
      <w:bodyDiv w:val="1"/>
      <w:marLeft w:val="0"/>
      <w:marRight w:val="0"/>
      <w:marTop w:val="0"/>
      <w:marBottom w:val="0"/>
      <w:divBdr>
        <w:top w:val="none" w:sz="0" w:space="0" w:color="auto"/>
        <w:left w:val="none" w:sz="0" w:space="0" w:color="auto"/>
        <w:bottom w:val="none" w:sz="0" w:space="0" w:color="auto"/>
        <w:right w:val="none" w:sz="0" w:space="0" w:color="auto"/>
      </w:divBdr>
      <w:divsChild>
        <w:div w:id="277181555">
          <w:marLeft w:val="0"/>
          <w:marRight w:val="0"/>
          <w:marTop w:val="0"/>
          <w:marBottom w:val="0"/>
          <w:divBdr>
            <w:top w:val="none" w:sz="0" w:space="0" w:color="auto"/>
            <w:left w:val="none" w:sz="0" w:space="0" w:color="auto"/>
            <w:bottom w:val="none" w:sz="0" w:space="0" w:color="auto"/>
            <w:right w:val="none" w:sz="0" w:space="0" w:color="auto"/>
          </w:divBdr>
        </w:div>
        <w:div w:id="424765495">
          <w:marLeft w:val="0"/>
          <w:marRight w:val="0"/>
          <w:marTop w:val="0"/>
          <w:marBottom w:val="0"/>
          <w:divBdr>
            <w:top w:val="none" w:sz="0" w:space="0" w:color="auto"/>
            <w:left w:val="none" w:sz="0" w:space="0" w:color="auto"/>
            <w:bottom w:val="none" w:sz="0" w:space="0" w:color="auto"/>
            <w:right w:val="none" w:sz="0" w:space="0" w:color="auto"/>
          </w:divBdr>
        </w:div>
      </w:divsChild>
    </w:div>
    <w:div w:id="600727790">
      <w:bodyDiv w:val="1"/>
      <w:marLeft w:val="0"/>
      <w:marRight w:val="0"/>
      <w:marTop w:val="0"/>
      <w:marBottom w:val="0"/>
      <w:divBdr>
        <w:top w:val="none" w:sz="0" w:space="0" w:color="auto"/>
        <w:left w:val="none" w:sz="0" w:space="0" w:color="auto"/>
        <w:bottom w:val="none" w:sz="0" w:space="0" w:color="auto"/>
        <w:right w:val="none" w:sz="0" w:space="0" w:color="auto"/>
      </w:divBdr>
      <w:divsChild>
        <w:div w:id="700279041">
          <w:marLeft w:val="0"/>
          <w:marRight w:val="0"/>
          <w:marTop w:val="0"/>
          <w:marBottom w:val="0"/>
          <w:divBdr>
            <w:top w:val="none" w:sz="0" w:space="0" w:color="auto"/>
            <w:left w:val="none" w:sz="0" w:space="0" w:color="auto"/>
            <w:bottom w:val="none" w:sz="0" w:space="0" w:color="auto"/>
            <w:right w:val="none" w:sz="0" w:space="0" w:color="auto"/>
          </w:divBdr>
        </w:div>
        <w:div w:id="759253580">
          <w:marLeft w:val="0"/>
          <w:marRight w:val="0"/>
          <w:marTop w:val="0"/>
          <w:marBottom w:val="0"/>
          <w:divBdr>
            <w:top w:val="none" w:sz="0" w:space="0" w:color="auto"/>
            <w:left w:val="none" w:sz="0" w:space="0" w:color="auto"/>
            <w:bottom w:val="none" w:sz="0" w:space="0" w:color="auto"/>
            <w:right w:val="none" w:sz="0" w:space="0" w:color="auto"/>
          </w:divBdr>
        </w:div>
        <w:div w:id="1057977524">
          <w:marLeft w:val="0"/>
          <w:marRight w:val="0"/>
          <w:marTop w:val="0"/>
          <w:marBottom w:val="0"/>
          <w:divBdr>
            <w:top w:val="none" w:sz="0" w:space="0" w:color="auto"/>
            <w:left w:val="none" w:sz="0" w:space="0" w:color="auto"/>
            <w:bottom w:val="none" w:sz="0" w:space="0" w:color="auto"/>
            <w:right w:val="none" w:sz="0" w:space="0" w:color="auto"/>
          </w:divBdr>
        </w:div>
        <w:div w:id="1311248617">
          <w:marLeft w:val="0"/>
          <w:marRight w:val="0"/>
          <w:marTop w:val="0"/>
          <w:marBottom w:val="0"/>
          <w:divBdr>
            <w:top w:val="none" w:sz="0" w:space="0" w:color="auto"/>
            <w:left w:val="none" w:sz="0" w:space="0" w:color="auto"/>
            <w:bottom w:val="none" w:sz="0" w:space="0" w:color="auto"/>
            <w:right w:val="none" w:sz="0" w:space="0" w:color="auto"/>
          </w:divBdr>
        </w:div>
        <w:div w:id="1335113517">
          <w:marLeft w:val="0"/>
          <w:marRight w:val="0"/>
          <w:marTop w:val="0"/>
          <w:marBottom w:val="0"/>
          <w:divBdr>
            <w:top w:val="none" w:sz="0" w:space="0" w:color="auto"/>
            <w:left w:val="none" w:sz="0" w:space="0" w:color="auto"/>
            <w:bottom w:val="none" w:sz="0" w:space="0" w:color="auto"/>
            <w:right w:val="none" w:sz="0" w:space="0" w:color="auto"/>
          </w:divBdr>
        </w:div>
        <w:div w:id="1437141060">
          <w:marLeft w:val="0"/>
          <w:marRight w:val="0"/>
          <w:marTop w:val="0"/>
          <w:marBottom w:val="0"/>
          <w:divBdr>
            <w:top w:val="none" w:sz="0" w:space="0" w:color="auto"/>
            <w:left w:val="none" w:sz="0" w:space="0" w:color="auto"/>
            <w:bottom w:val="none" w:sz="0" w:space="0" w:color="auto"/>
            <w:right w:val="none" w:sz="0" w:space="0" w:color="auto"/>
          </w:divBdr>
        </w:div>
        <w:div w:id="1524202015">
          <w:marLeft w:val="0"/>
          <w:marRight w:val="0"/>
          <w:marTop w:val="0"/>
          <w:marBottom w:val="0"/>
          <w:divBdr>
            <w:top w:val="none" w:sz="0" w:space="0" w:color="auto"/>
            <w:left w:val="none" w:sz="0" w:space="0" w:color="auto"/>
            <w:bottom w:val="none" w:sz="0" w:space="0" w:color="auto"/>
            <w:right w:val="none" w:sz="0" w:space="0" w:color="auto"/>
          </w:divBdr>
        </w:div>
        <w:div w:id="1595940758">
          <w:marLeft w:val="0"/>
          <w:marRight w:val="0"/>
          <w:marTop w:val="0"/>
          <w:marBottom w:val="0"/>
          <w:divBdr>
            <w:top w:val="none" w:sz="0" w:space="0" w:color="auto"/>
            <w:left w:val="none" w:sz="0" w:space="0" w:color="auto"/>
            <w:bottom w:val="none" w:sz="0" w:space="0" w:color="auto"/>
            <w:right w:val="none" w:sz="0" w:space="0" w:color="auto"/>
          </w:divBdr>
        </w:div>
        <w:div w:id="1680545951">
          <w:marLeft w:val="0"/>
          <w:marRight w:val="0"/>
          <w:marTop w:val="0"/>
          <w:marBottom w:val="0"/>
          <w:divBdr>
            <w:top w:val="none" w:sz="0" w:space="0" w:color="auto"/>
            <w:left w:val="none" w:sz="0" w:space="0" w:color="auto"/>
            <w:bottom w:val="none" w:sz="0" w:space="0" w:color="auto"/>
            <w:right w:val="none" w:sz="0" w:space="0" w:color="auto"/>
          </w:divBdr>
        </w:div>
      </w:divsChild>
    </w:div>
    <w:div w:id="601188676">
      <w:bodyDiv w:val="1"/>
      <w:marLeft w:val="0"/>
      <w:marRight w:val="0"/>
      <w:marTop w:val="0"/>
      <w:marBottom w:val="0"/>
      <w:divBdr>
        <w:top w:val="none" w:sz="0" w:space="0" w:color="auto"/>
        <w:left w:val="none" w:sz="0" w:space="0" w:color="auto"/>
        <w:bottom w:val="none" w:sz="0" w:space="0" w:color="auto"/>
        <w:right w:val="none" w:sz="0" w:space="0" w:color="auto"/>
      </w:divBdr>
      <w:divsChild>
        <w:div w:id="60176333">
          <w:marLeft w:val="0"/>
          <w:marRight w:val="0"/>
          <w:marTop w:val="0"/>
          <w:marBottom w:val="0"/>
          <w:divBdr>
            <w:top w:val="none" w:sz="0" w:space="0" w:color="auto"/>
            <w:left w:val="none" w:sz="0" w:space="0" w:color="auto"/>
            <w:bottom w:val="none" w:sz="0" w:space="0" w:color="auto"/>
            <w:right w:val="none" w:sz="0" w:space="0" w:color="auto"/>
          </w:divBdr>
        </w:div>
        <w:div w:id="372310855">
          <w:marLeft w:val="0"/>
          <w:marRight w:val="0"/>
          <w:marTop w:val="0"/>
          <w:marBottom w:val="0"/>
          <w:divBdr>
            <w:top w:val="none" w:sz="0" w:space="0" w:color="auto"/>
            <w:left w:val="none" w:sz="0" w:space="0" w:color="auto"/>
            <w:bottom w:val="none" w:sz="0" w:space="0" w:color="auto"/>
            <w:right w:val="none" w:sz="0" w:space="0" w:color="auto"/>
          </w:divBdr>
        </w:div>
        <w:div w:id="819423696">
          <w:marLeft w:val="0"/>
          <w:marRight w:val="0"/>
          <w:marTop w:val="0"/>
          <w:marBottom w:val="0"/>
          <w:divBdr>
            <w:top w:val="none" w:sz="0" w:space="0" w:color="auto"/>
            <w:left w:val="none" w:sz="0" w:space="0" w:color="auto"/>
            <w:bottom w:val="none" w:sz="0" w:space="0" w:color="auto"/>
            <w:right w:val="none" w:sz="0" w:space="0" w:color="auto"/>
          </w:divBdr>
        </w:div>
        <w:div w:id="1437600477">
          <w:marLeft w:val="0"/>
          <w:marRight w:val="0"/>
          <w:marTop w:val="0"/>
          <w:marBottom w:val="0"/>
          <w:divBdr>
            <w:top w:val="none" w:sz="0" w:space="0" w:color="auto"/>
            <w:left w:val="none" w:sz="0" w:space="0" w:color="auto"/>
            <w:bottom w:val="none" w:sz="0" w:space="0" w:color="auto"/>
            <w:right w:val="none" w:sz="0" w:space="0" w:color="auto"/>
          </w:divBdr>
        </w:div>
        <w:div w:id="1470242037">
          <w:marLeft w:val="0"/>
          <w:marRight w:val="0"/>
          <w:marTop w:val="0"/>
          <w:marBottom w:val="0"/>
          <w:divBdr>
            <w:top w:val="none" w:sz="0" w:space="0" w:color="auto"/>
            <w:left w:val="none" w:sz="0" w:space="0" w:color="auto"/>
            <w:bottom w:val="none" w:sz="0" w:space="0" w:color="auto"/>
            <w:right w:val="none" w:sz="0" w:space="0" w:color="auto"/>
          </w:divBdr>
        </w:div>
        <w:div w:id="1627347773">
          <w:marLeft w:val="0"/>
          <w:marRight w:val="0"/>
          <w:marTop w:val="0"/>
          <w:marBottom w:val="0"/>
          <w:divBdr>
            <w:top w:val="none" w:sz="0" w:space="0" w:color="auto"/>
            <w:left w:val="none" w:sz="0" w:space="0" w:color="auto"/>
            <w:bottom w:val="none" w:sz="0" w:space="0" w:color="auto"/>
            <w:right w:val="none" w:sz="0" w:space="0" w:color="auto"/>
          </w:divBdr>
        </w:div>
        <w:div w:id="1686445366">
          <w:marLeft w:val="0"/>
          <w:marRight w:val="0"/>
          <w:marTop w:val="0"/>
          <w:marBottom w:val="0"/>
          <w:divBdr>
            <w:top w:val="none" w:sz="0" w:space="0" w:color="auto"/>
            <w:left w:val="none" w:sz="0" w:space="0" w:color="auto"/>
            <w:bottom w:val="none" w:sz="0" w:space="0" w:color="auto"/>
            <w:right w:val="none" w:sz="0" w:space="0" w:color="auto"/>
          </w:divBdr>
        </w:div>
        <w:div w:id="1706104376">
          <w:marLeft w:val="0"/>
          <w:marRight w:val="0"/>
          <w:marTop w:val="0"/>
          <w:marBottom w:val="0"/>
          <w:divBdr>
            <w:top w:val="none" w:sz="0" w:space="0" w:color="auto"/>
            <w:left w:val="none" w:sz="0" w:space="0" w:color="auto"/>
            <w:bottom w:val="none" w:sz="0" w:space="0" w:color="auto"/>
            <w:right w:val="none" w:sz="0" w:space="0" w:color="auto"/>
          </w:divBdr>
        </w:div>
        <w:div w:id="1784183323">
          <w:marLeft w:val="0"/>
          <w:marRight w:val="0"/>
          <w:marTop w:val="0"/>
          <w:marBottom w:val="0"/>
          <w:divBdr>
            <w:top w:val="none" w:sz="0" w:space="0" w:color="auto"/>
            <w:left w:val="none" w:sz="0" w:space="0" w:color="auto"/>
            <w:bottom w:val="none" w:sz="0" w:space="0" w:color="auto"/>
            <w:right w:val="none" w:sz="0" w:space="0" w:color="auto"/>
          </w:divBdr>
        </w:div>
        <w:div w:id="1871257374">
          <w:marLeft w:val="0"/>
          <w:marRight w:val="0"/>
          <w:marTop w:val="0"/>
          <w:marBottom w:val="0"/>
          <w:divBdr>
            <w:top w:val="none" w:sz="0" w:space="0" w:color="auto"/>
            <w:left w:val="none" w:sz="0" w:space="0" w:color="auto"/>
            <w:bottom w:val="none" w:sz="0" w:space="0" w:color="auto"/>
            <w:right w:val="none" w:sz="0" w:space="0" w:color="auto"/>
          </w:divBdr>
        </w:div>
        <w:div w:id="2140031444">
          <w:marLeft w:val="0"/>
          <w:marRight w:val="0"/>
          <w:marTop w:val="0"/>
          <w:marBottom w:val="0"/>
          <w:divBdr>
            <w:top w:val="none" w:sz="0" w:space="0" w:color="auto"/>
            <w:left w:val="none" w:sz="0" w:space="0" w:color="auto"/>
            <w:bottom w:val="none" w:sz="0" w:space="0" w:color="auto"/>
            <w:right w:val="none" w:sz="0" w:space="0" w:color="auto"/>
          </w:divBdr>
        </w:div>
      </w:divsChild>
    </w:div>
    <w:div w:id="610668527">
      <w:bodyDiv w:val="1"/>
      <w:marLeft w:val="0"/>
      <w:marRight w:val="0"/>
      <w:marTop w:val="0"/>
      <w:marBottom w:val="0"/>
      <w:divBdr>
        <w:top w:val="none" w:sz="0" w:space="0" w:color="auto"/>
        <w:left w:val="none" w:sz="0" w:space="0" w:color="auto"/>
        <w:bottom w:val="none" w:sz="0" w:space="0" w:color="auto"/>
        <w:right w:val="none" w:sz="0" w:space="0" w:color="auto"/>
      </w:divBdr>
      <w:divsChild>
        <w:div w:id="13269443">
          <w:marLeft w:val="0"/>
          <w:marRight w:val="0"/>
          <w:marTop w:val="0"/>
          <w:marBottom w:val="0"/>
          <w:divBdr>
            <w:top w:val="none" w:sz="0" w:space="0" w:color="auto"/>
            <w:left w:val="none" w:sz="0" w:space="0" w:color="auto"/>
            <w:bottom w:val="none" w:sz="0" w:space="0" w:color="auto"/>
            <w:right w:val="none" w:sz="0" w:space="0" w:color="auto"/>
          </w:divBdr>
        </w:div>
        <w:div w:id="610934298">
          <w:marLeft w:val="0"/>
          <w:marRight w:val="0"/>
          <w:marTop w:val="0"/>
          <w:marBottom w:val="0"/>
          <w:divBdr>
            <w:top w:val="none" w:sz="0" w:space="0" w:color="auto"/>
            <w:left w:val="none" w:sz="0" w:space="0" w:color="auto"/>
            <w:bottom w:val="none" w:sz="0" w:space="0" w:color="auto"/>
            <w:right w:val="none" w:sz="0" w:space="0" w:color="auto"/>
          </w:divBdr>
        </w:div>
        <w:div w:id="707989756">
          <w:marLeft w:val="0"/>
          <w:marRight w:val="0"/>
          <w:marTop w:val="0"/>
          <w:marBottom w:val="0"/>
          <w:divBdr>
            <w:top w:val="none" w:sz="0" w:space="0" w:color="auto"/>
            <w:left w:val="none" w:sz="0" w:space="0" w:color="auto"/>
            <w:bottom w:val="none" w:sz="0" w:space="0" w:color="auto"/>
            <w:right w:val="none" w:sz="0" w:space="0" w:color="auto"/>
          </w:divBdr>
        </w:div>
        <w:div w:id="713382260">
          <w:marLeft w:val="0"/>
          <w:marRight w:val="0"/>
          <w:marTop w:val="0"/>
          <w:marBottom w:val="0"/>
          <w:divBdr>
            <w:top w:val="none" w:sz="0" w:space="0" w:color="auto"/>
            <w:left w:val="none" w:sz="0" w:space="0" w:color="auto"/>
            <w:bottom w:val="none" w:sz="0" w:space="0" w:color="auto"/>
            <w:right w:val="none" w:sz="0" w:space="0" w:color="auto"/>
          </w:divBdr>
        </w:div>
        <w:div w:id="751514801">
          <w:marLeft w:val="0"/>
          <w:marRight w:val="0"/>
          <w:marTop w:val="0"/>
          <w:marBottom w:val="0"/>
          <w:divBdr>
            <w:top w:val="none" w:sz="0" w:space="0" w:color="auto"/>
            <w:left w:val="none" w:sz="0" w:space="0" w:color="auto"/>
            <w:bottom w:val="none" w:sz="0" w:space="0" w:color="auto"/>
            <w:right w:val="none" w:sz="0" w:space="0" w:color="auto"/>
          </w:divBdr>
        </w:div>
        <w:div w:id="1231695146">
          <w:marLeft w:val="0"/>
          <w:marRight w:val="0"/>
          <w:marTop w:val="0"/>
          <w:marBottom w:val="0"/>
          <w:divBdr>
            <w:top w:val="none" w:sz="0" w:space="0" w:color="auto"/>
            <w:left w:val="none" w:sz="0" w:space="0" w:color="auto"/>
            <w:bottom w:val="none" w:sz="0" w:space="0" w:color="auto"/>
            <w:right w:val="none" w:sz="0" w:space="0" w:color="auto"/>
          </w:divBdr>
        </w:div>
        <w:div w:id="1309435232">
          <w:marLeft w:val="0"/>
          <w:marRight w:val="0"/>
          <w:marTop w:val="0"/>
          <w:marBottom w:val="0"/>
          <w:divBdr>
            <w:top w:val="none" w:sz="0" w:space="0" w:color="auto"/>
            <w:left w:val="none" w:sz="0" w:space="0" w:color="auto"/>
            <w:bottom w:val="none" w:sz="0" w:space="0" w:color="auto"/>
            <w:right w:val="none" w:sz="0" w:space="0" w:color="auto"/>
          </w:divBdr>
        </w:div>
        <w:div w:id="1765765045">
          <w:marLeft w:val="0"/>
          <w:marRight w:val="0"/>
          <w:marTop w:val="0"/>
          <w:marBottom w:val="0"/>
          <w:divBdr>
            <w:top w:val="none" w:sz="0" w:space="0" w:color="auto"/>
            <w:left w:val="none" w:sz="0" w:space="0" w:color="auto"/>
            <w:bottom w:val="none" w:sz="0" w:space="0" w:color="auto"/>
            <w:right w:val="none" w:sz="0" w:space="0" w:color="auto"/>
          </w:divBdr>
        </w:div>
        <w:div w:id="2003310107">
          <w:marLeft w:val="0"/>
          <w:marRight w:val="0"/>
          <w:marTop w:val="0"/>
          <w:marBottom w:val="0"/>
          <w:divBdr>
            <w:top w:val="none" w:sz="0" w:space="0" w:color="auto"/>
            <w:left w:val="none" w:sz="0" w:space="0" w:color="auto"/>
            <w:bottom w:val="none" w:sz="0" w:space="0" w:color="auto"/>
            <w:right w:val="none" w:sz="0" w:space="0" w:color="auto"/>
          </w:divBdr>
        </w:div>
      </w:divsChild>
    </w:div>
    <w:div w:id="617564987">
      <w:bodyDiv w:val="1"/>
      <w:marLeft w:val="0"/>
      <w:marRight w:val="0"/>
      <w:marTop w:val="0"/>
      <w:marBottom w:val="0"/>
      <w:divBdr>
        <w:top w:val="none" w:sz="0" w:space="0" w:color="auto"/>
        <w:left w:val="none" w:sz="0" w:space="0" w:color="auto"/>
        <w:bottom w:val="none" w:sz="0" w:space="0" w:color="auto"/>
        <w:right w:val="none" w:sz="0" w:space="0" w:color="auto"/>
      </w:divBdr>
    </w:div>
    <w:div w:id="638342879">
      <w:bodyDiv w:val="1"/>
      <w:marLeft w:val="0"/>
      <w:marRight w:val="0"/>
      <w:marTop w:val="0"/>
      <w:marBottom w:val="0"/>
      <w:divBdr>
        <w:top w:val="none" w:sz="0" w:space="0" w:color="auto"/>
        <w:left w:val="none" w:sz="0" w:space="0" w:color="auto"/>
        <w:bottom w:val="none" w:sz="0" w:space="0" w:color="auto"/>
        <w:right w:val="none" w:sz="0" w:space="0" w:color="auto"/>
      </w:divBdr>
    </w:div>
    <w:div w:id="666831993">
      <w:bodyDiv w:val="1"/>
      <w:marLeft w:val="0"/>
      <w:marRight w:val="0"/>
      <w:marTop w:val="0"/>
      <w:marBottom w:val="0"/>
      <w:divBdr>
        <w:top w:val="none" w:sz="0" w:space="0" w:color="auto"/>
        <w:left w:val="none" w:sz="0" w:space="0" w:color="auto"/>
        <w:bottom w:val="none" w:sz="0" w:space="0" w:color="auto"/>
        <w:right w:val="none" w:sz="0" w:space="0" w:color="auto"/>
      </w:divBdr>
      <w:divsChild>
        <w:div w:id="92096901">
          <w:marLeft w:val="0"/>
          <w:marRight w:val="0"/>
          <w:marTop w:val="0"/>
          <w:marBottom w:val="0"/>
          <w:divBdr>
            <w:top w:val="none" w:sz="0" w:space="0" w:color="auto"/>
            <w:left w:val="none" w:sz="0" w:space="0" w:color="auto"/>
            <w:bottom w:val="none" w:sz="0" w:space="0" w:color="auto"/>
            <w:right w:val="none" w:sz="0" w:space="0" w:color="auto"/>
          </w:divBdr>
        </w:div>
        <w:div w:id="126164153">
          <w:marLeft w:val="0"/>
          <w:marRight w:val="0"/>
          <w:marTop w:val="0"/>
          <w:marBottom w:val="0"/>
          <w:divBdr>
            <w:top w:val="none" w:sz="0" w:space="0" w:color="auto"/>
            <w:left w:val="none" w:sz="0" w:space="0" w:color="auto"/>
            <w:bottom w:val="none" w:sz="0" w:space="0" w:color="auto"/>
            <w:right w:val="none" w:sz="0" w:space="0" w:color="auto"/>
          </w:divBdr>
        </w:div>
        <w:div w:id="135538058">
          <w:marLeft w:val="0"/>
          <w:marRight w:val="0"/>
          <w:marTop w:val="0"/>
          <w:marBottom w:val="0"/>
          <w:divBdr>
            <w:top w:val="none" w:sz="0" w:space="0" w:color="auto"/>
            <w:left w:val="none" w:sz="0" w:space="0" w:color="auto"/>
            <w:bottom w:val="none" w:sz="0" w:space="0" w:color="auto"/>
            <w:right w:val="none" w:sz="0" w:space="0" w:color="auto"/>
          </w:divBdr>
        </w:div>
        <w:div w:id="253901851">
          <w:marLeft w:val="0"/>
          <w:marRight w:val="0"/>
          <w:marTop w:val="0"/>
          <w:marBottom w:val="0"/>
          <w:divBdr>
            <w:top w:val="none" w:sz="0" w:space="0" w:color="auto"/>
            <w:left w:val="none" w:sz="0" w:space="0" w:color="auto"/>
            <w:bottom w:val="none" w:sz="0" w:space="0" w:color="auto"/>
            <w:right w:val="none" w:sz="0" w:space="0" w:color="auto"/>
          </w:divBdr>
        </w:div>
        <w:div w:id="475143831">
          <w:marLeft w:val="0"/>
          <w:marRight w:val="0"/>
          <w:marTop w:val="0"/>
          <w:marBottom w:val="0"/>
          <w:divBdr>
            <w:top w:val="none" w:sz="0" w:space="0" w:color="auto"/>
            <w:left w:val="none" w:sz="0" w:space="0" w:color="auto"/>
            <w:bottom w:val="none" w:sz="0" w:space="0" w:color="auto"/>
            <w:right w:val="none" w:sz="0" w:space="0" w:color="auto"/>
          </w:divBdr>
          <w:divsChild>
            <w:div w:id="564728253">
              <w:marLeft w:val="0"/>
              <w:marRight w:val="0"/>
              <w:marTop w:val="0"/>
              <w:marBottom w:val="0"/>
              <w:divBdr>
                <w:top w:val="none" w:sz="0" w:space="0" w:color="auto"/>
                <w:left w:val="none" w:sz="0" w:space="0" w:color="auto"/>
                <w:bottom w:val="none" w:sz="0" w:space="0" w:color="auto"/>
                <w:right w:val="none" w:sz="0" w:space="0" w:color="auto"/>
              </w:divBdr>
              <w:divsChild>
                <w:div w:id="18508678">
                  <w:marLeft w:val="0"/>
                  <w:marRight w:val="0"/>
                  <w:marTop w:val="0"/>
                  <w:marBottom w:val="0"/>
                  <w:divBdr>
                    <w:top w:val="none" w:sz="0" w:space="0" w:color="auto"/>
                    <w:left w:val="none" w:sz="0" w:space="0" w:color="auto"/>
                    <w:bottom w:val="none" w:sz="0" w:space="0" w:color="auto"/>
                    <w:right w:val="none" w:sz="0" w:space="0" w:color="auto"/>
                  </w:divBdr>
                </w:div>
                <w:div w:id="108353392">
                  <w:marLeft w:val="0"/>
                  <w:marRight w:val="0"/>
                  <w:marTop w:val="0"/>
                  <w:marBottom w:val="0"/>
                  <w:divBdr>
                    <w:top w:val="none" w:sz="0" w:space="0" w:color="auto"/>
                    <w:left w:val="none" w:sz="0" w:space="0" w:color="auto"/>
                    <w:bottom w:val="none" w:sz="0" w:space="0" w:color="auto"/>
                    <w:right w:val="none" w:sz="0" w:space="0" w:color="auto"/>
                  </w:divBdr>
                </w:div>
                <w:div w:id="142891794">
                  <w:marLeft w:val="0"/>
                  <w:marRight w:val="0"/>
                  <w:marTop w:val="0"/>
                  <w:marBottom w:val="0"/>
                  <w:divBdr>
                    <w:top w:val="none" w:sz="0" w:space="0" w:color="auto"/>
                    <w:left w:val="none" w:sz="0" w:space="0" w:color="auto"/>
                    <w:bottom w:val="none" w:sz="0" w:space="0" w:color="auto"/>
                    <w:right w:val="none" w:sz="0" w:space="0" w:color="auto"/>
                  </w:divBdr>
                </w:div>
                <w:div w:id="170922019">
                  <w:marLeft w:val="0"/>
                  <w:marRight w:val="0"/>
                  <w:marTop w:val="0"/>
                  <w:marBottom w:val="0"/>
                  <w:divBdr>
                    <w:top w:val="none" w:sz="0" w:space="0" w:color="auto"/>
                    <w:left w:val="none" w:sz="0" w:space="0" w:color="auto"/>
                    <w:bottom w:val="none" w:sz="0" w:space="0" w:color="auto"/>
                    <w:right w:val="none" w:sz="0" w:space="0" w:color="auto"/>
                  </w:divBdr>
                </w:div>
                <w:div w:id="190385523">
                  <w:marLeft w:val="0"/>
                  <w:marRight w:val="0"/>
                  <w:marTop w:val="0"/>
                  <w:marBottom w:val="0"/>
                  <w:divBdr>
                    <w:top w:val="none" w:sz="0" w:space="0" w:color="auto"/>
                    <w:left w:val="none" w:sz="0" w:space="0" w:color="auto"/>
                    <w:bottom w:val="none" w:sz="0" w:space="0" w:color="auto"/>
                    <w:right w:val="none" w:sz="0" w:space="0" w:color="auto"/>
                  </w:divBdr>
                </w:div>
                <w:div w:id="223222654">
                  <w:marLeft w:val="0"/>
                  <w:marRight w:val="0"/>
                  <w:marTop w:val="0"/>
                  <w:marBottom w:val="0"/>
                  <w:divBdr>
                    <w:top w:val="none" w:sz="0" w:space="0" w:color="auto"/>
                    <w:left w:val="none" w:sz="0" w:space="0" w:color="auto"/>
                    <w:bottom w:val="none" w:sz="0" w:space="0" w:color="auto"/>
                    <w:right w:val="none" w:sz="0" w:space="0" w:color="auto"/>
                  </w:divBdr>
                </w:div>
                <w:div w:id="243228087">
                  <w:marLeft w:val="0"/>
                  <w:marRight w:val="0"/>
                  <w:marTop w:val="0"/>
                  <w:marBottom w:val="0"/>
                  <w:divBdr>
                    <w:top w:val="none" w:sz="0" w:space="0" w:color="auto"/>
                    <w:left w:val="none" w:sz="0" w:space="0" w:color="auto"/>
                    <w:bottom w:val="none" w:sz="0" w:space="0" w:color="auto"/>
                    <w:right w:val="none" w:sz="0" w:space="0" w:color="auto"/>
                  </w:divBdr>
                </w:div>
                <w:div w:id="272127299">
                  <w:marLeft w:val="0"/>
                  <w:marRight w:val="0"/>
                  <w:marTop w:val="0"/>
                  <w:marBottom w:val="0"/>
                  <w:divBdr>
                    <w:top w:val="none" w:sz="0" w:space="0" w:color="auto"/>
                    <w:left w:val="none" w:sz="0" w:space="0" w:color="auto"/>
                    <w:bottom w:val="none" w:sz="0" w:space="0" w:color="auto"/>
                    <w:right w:val="none" w:sz="0" w:space="0" w:color="auto"/>
                  </w:divBdr>
                </w:div>
                <w:div w:id="303311300">
                  <w:marLeft w:val="0"/>
                  <w:marRight w:val="0"/>
                  <w:marTop w:val="0"/>
                  <w:marBottom w:val="0"/>
                  <w:divBdr>
                    <w:top w:val="none" w:sz="0" w:space="0" w:color="auto"/>
                    <w:left w:val="none" w:sz="0" w:space="0" w:color="auto"/>
                    <w:bottom w:val="none" w:sz="0" w:space="0" w:color="auto"/>
                    <w:right w:val="none" w:sz="0" w:space="0" w:color="auto"/>
                  </w:divBdr>
                </w:div>
                <w:div w:id="306130320">
                  <w:marLeft w:val="0"/>
                  <w:marRight w:val="0"/>
                  <w:marTop w:val="0"/>
                  <w:marBottom w:val="0"/>
                  <w:divBdr>
                    <w:top w:val="none" w:sz="0" w:space="0" w:color="auto"/>
                    <w:left w:val="none" w:sz="0" w:space="0" w:color="auto"/>
                    <w:bottom w:val="none" w:sz="0" w:space="0" w:color="auto"/>
                    <w:right w:val="none" w:sz="0" w:space="0" w:color="auto"/>
                  </w:divBdr>
                </w:div>
                <w:div w:id="323972250">
                  <w:marLeft w:val="0"/>
                  <w:marRight w:val="0"/>
                  <w:marTop w:val="0"/>
                  <w:marBottom w:val="0"/>
                  <w:divBdr>
                    <w:top w:val="none" w:sz="0" w:space="0" w:color="auto"/>
                    <w:left w:val="none" w:sz="0" w:space="0" w:color="auto"/>
                    <w:bottom w:val="none" w:sz="0" w:space="0" w:color="auto"/>
                    <w:right w:val="none" w:sz="0" w:space="0" w:color="auto"/>
                  </w:divBdr>
                </w:div>
                <w:div w:id="432437179">
                  <w:marLeft w:val="0"/>
                  <w:marRight w:val="0"/>
                  <w:marTop w:val="0"/>
                  <w:marBottom w:val="0"/>
                  <w:divBdr>
                    <w:top w:val="none" w:sz="0" w:space="0" w:color="auto"/>
                    <w:left w:val="none" w:sz="0" w:space="0" w:color="auto"/>
                    <w:bottom w:val="none" w:sz="0" w:space="0" w:color="auto"/>
                    <w:right w:val="none" w:sz="0" w:space="0" w:color="auto"/>
                  </w:divBdr>
                </w:div>
                <w:div w:id="441271093">
                  <w:marLeft w:val="0"/>
                  <w:marRight w:val="0"/>
                  <w:marTop w:val="0"/>
                  <w:marBottom w:val="0"/>
                  <w:divBdr>
                    <w:top w:val="none" w:sz="0" w:space="0" w:color="auto"/>
                    <w:left w:val="none" w:sz="0" w:space="0" w:color="auto"/>
                    <w:bottom w:val="none" w:sz="0" w:space="0" w:color="auto"/>
                    <w:right w:val="none" w:sz="0" w:space="0" w:color="auto"/>
                  </w:divBdr>
                </w:div>
                <w:div w:id="561987466">
                  <w:marLeft w:val="0"/>
                  <w:marRight w:val="0"/>
                  <w:marTop w:val="0"/>
                  <w:marBottom w:val="0"/>
                  <w:divBdr>
                    <w:top w:val="none" w:sz="0" w:space="0" w:color="auto"/>
                    <w:left w:val="none" w:sz="0" w:space="0" w:color="auto"/>
                    <w:bottom w:val="none" w:sz="0" w:space="0" w:color="auto"/>
                    <w:right w:val="none" w:sz="0" w:space="0" w:color="auto"/>
                  </w:divBdr>
                </w:div>
                <w:div w:id="576937191">
                  <w:marLeft w:val="0"/>
                  <w:marRight w:val="0"/>
                  <w:marTop w:val="0"/>
                  <w:marBottom w:val="0"/>
                  <w:divBdr>
                    <w:top w:val="none" w:sz="0" w:space="0" w:color="auto"/>
                    <w:left w:val="none" w:sz="0" w:space="0" w:color="auto"/>
                    <w:bottom w:val="none" w:sz="0" w:space="0" w:color="auto"/>
                    <w:right w:val="none" w:sz="0" w:space="0" w:color="auto"/>
                  </w:divBdr>
                </w:div>
                <w:div w:id="595482353">
                  <w:marLeft w:val="0"/>
                  <w:marRight w:val="0"/>
                  <w:marTop w:val="0"/>
                  <w:marBottom w:val="0"/>
                  <w:divBdr>
                    <w:top w:val="none" w:sz="0" w:space="0" w:color="auto"/>
                    <w:left w:val="none" w:sz="0" w:space="0" w:color="auto"/>
                    <w:bottom w:val="none" w:sz="0" w:space="0" w:color="auto"/>
                    <w:right w:val="none" w:sz="0" w:space="0" w:color="auto"/>
                  </w:divBdr>
                </w:div>
                <w:div w:id="631863144">
                  <w:marLeft w:val="0"/>
                  <w:marRight w:val="0"/>
                  <w:marTop w:val="0"/>
                  <w:marBottom w:val="0"/>
                  <w:divBdr>
                    <w:top w:val="none" w:sz="0" w:space="0" w:color="auto"/>
                    <w:left w:val="none" w:sz="0" w:space="0" w:color="auto"/>
                    <w:bottom w:val="none" w:sz="0" w:space="0" w:color="auto"/>
                    <w:right w:val="none" w:sz="0" w:space="0" w:color="auto"/>
                  </w:divBdr>
                </w:div>
                <w:div w:id="657347717">
                  <w:marLeft w:val="0"/>
                  <w:marRight w:val="0"/>
                  <w:marTop w:val="0"/>
                  <w:marBottom w:val="0"/>
                  <w:divBdr>
                    <w:top w:val="none" w:sz="0" w:space="0" w:color="auto"/>
                    <w:left w:val="none" w:sz="0" w:space="0" w:color="auto"/>
                    <w:bottom w:val="none" w:sz="0" w:space="0" w:color="auto"/>
                    <w:right w:val="none" w:sz="0" w:space="0" w:color="auto"/>
                  </w:divBdr>
                </w:div>
                <w:div w:id="702748149">
                  <w:marLeft w:val="0"/>
                  <w:marRight w:val="0"/>
                  <w:marTop w:val="0"/>
                  <w:marBottom w:val="0"/>
                  <w:divBdr>
                    <w:top w:val="none" w:sz="0" w:space="0" w:color="auto"/>
                    <w:left w:val="none" w:sz="0" w:space="0" w:color="auto"/>
                    <w:bottom w:val="none" w:sz="0" w:space="0" w:color="auto"/>
                    <w:right w:val="none" w:sz="0" w:space="0" w:color="auto"/>
                  </w:divBdr>
                </w:div>
                <w:div w:id="757672126">
                  <w:marLeft w:val="0"/>
                  <w:marRight w:val="0"/>
                  <w:marTop w:val="0"/>
                  <w:marBottom w:val="0"/>
                  <w:divBdr>
                    <w:top w:val="none" w:sz="0" w:space="0" w:color="auto"/>
                    <w:left w:val="none" w:sz="0" w:space="0" w:color="auto"/>
                    <w:bottom w:val="none" w:sz="0" w:space="0" w:color="auto"/>
                    <w:right w:val="none" w:sz="0" w:space="0" w:color="auto"/>
                  </w:divBdr>
                </w:div>
                <w:div w:id="771363364">
                  <w:marLeft w:val="0"/>
                  <w:marRight w:val="0"/>
                  <w:marTop w:val="0"/>
                  <w:marBottom w:val="0"/>
                  <w:divBdr>
                    <w:top w:val="none" w:sz="0" w:space="0" w:color="auto"/>
                    <w:left w:val="none" w:sz="0" w:space="0" w:color="auto"/>
                    <w:bottom w:val="none" w:sz="0" w:space="0" w:color="auto"/>
                    <w:right w:val="none" w:sz="0" w:space="0" w:color="auto"/>
                  </w:divBdr>
                </w:div>
                <w:div w:id="909509482">
                  <w:marLeft w:val="0"/>
                  <w:marRight w:val="0"/>
                  <w:marTop w:val="0"/>
                  <w:marBottom w:val="0"/>
                  <w:divBdr>
                    <w:top w:val="none" w:sz="0" w:space="0" w:color="auto"/>
                    <w:left w:val="none" w:sz="0" w:space="0" w:color="auto"/>
                    <w:bottom w:val="none" w:sz="0" w:space="0" w:color="auto"/>
                    <w:right w:val="none" w:sz="0" w:space="0" w:color="auto"/>
                  </w:divBdr>
                </w:div>
                <w:div w:id="946159062">
                  <w:marLeft w:val="0"/>
                  <w:marRight w:val="0"/>
                  <w:marTop w:val="0"/>
                  <w:marBottom w:val="0"/>
                  <w:divBdr>
                    <w:top w:val="none" w:sz="0" w:space="0" w:color="auto"/>
                    <w:left w:val="none" w:sz="0" w:space="0" w:color="auto"/>
                    <w:bottom w:val="none" w:sz="0" w:space="0" w:color="auto"/>
                    <w:right w:val="none" w:sz="0" w:space="0" w:color="auto"/>
                  </w:divBdr>
                </w:div>
                <w:div w:id="975179722">
                  <w:marLeft w:val="0"/>
                  <w:marRight w:val="0"/>
                  <w:marTop w:val="0"/>
                  <w:marBottom w:val="0"/>
                  <w:divBdr>
                    <w:top w:val="none" w:sz="0" w:space="0" w:color="auto"/>
                    <w:left w:val="none" w:sz="0" w:space="0" w:color="auto"/>
                    <w:bottom w:val="none" w:sz="0" w:space="0" w:color="auto"/>
                    <w:right w:val="none" w:sz="0" w:space="0" w:color="auto"/>
                  </w:divBdr>
                </w:div>
                <w:div w:id="1031493553">
                  <w:marLeft w:val="0"/>
                  <w:marRight w:val="0"/>
                  <w:marTop w:val="0"/>
                  <w:marBottom w:val="0"/>
                  <w:divBdr>
                    <w:top w:val="none" w:sz="0" w:space="0" w:color="auto"/>
                    <w:left w:val="none" w:sz="0" w:space="0" w:color="auto"/>
                    <w:bottom w:val="none" w:sz="0" w:space="0" w:color="auto"/>
                    <w:right w:val="none" w:sz="0" w:space="0" w:color="auto"/>
                  </w:divBdr>
                </w:div>
                <w:div w:id="1105032196">
                  <w:marLeft w:val="0"/>
                  <w:marRight w:val="0"/>
                  <w:marTop w:val="0"/>
                  <w:marBottom w:val="0"/>
                  <w:divBdr>
                    <w:top w:val="none" w:sz="0" w:space="0" w:color="auto"/>
                    <w:left w:val="none" w:sz="0" w:space="0" w:color="auto"/>
                    <w:bottom w:val="none" w:sz="0" w:space="0" w:color="auto"/>
                    <w:right w:val="none" w:sz="0" w:space="0" w:color="auto"/>
                  </w:divBdr>
                </w:div>
                <w:div w:id="1130125570">
                  <w:marLeft w:val="0"/>
                  <w:marRight w:val="0"/>
                  <w:marTop w:val="0"/>
                  <w:marBottom w:val="0"/>
                  <w:divBdr>
                    <w:top w:val="none" w:sz="0" w:space="0" w:color="auto"/>
                    <w:left w:val="none" w:sz="0" w:space="0" w:color="auto"/>
                    <w:bottom w:val="none" w:sz="0" w:space="0" w:color="auto"/>
                    <w:right w:val="none" w:sz="0" w:space="0" w:color="auto"/>
                  </w:divBdr>
                </w:div>
                <w:div w:id="1168791862">
                  <w:marLeft w:val="0"/>
                  <w:marRight w:val="0"/>
                  <w:marTop w:val="0"/>
                  <w:marBottom w:val="0"/>
                  <w:divBdr>
                    <w:top w:val="none" w:sz="0" w:space="0" w:color="auto"/>
                    <w:left w:val="none" w:sz="0" w:space="0" w:color="auto"/>
                    <w:bottom w:val="none" w:sz="0" w:space="0" w:color="auto"/>
                    <w:right w:val="none" w:sz="0" w:space="0" w:color="auto"/>
                  </w:divBdr>
                </w:div>
                <w:div w:id="1182815308">
                  <w:marLeft w:val="0"/>
                  <w:marRight w:val="0"/>
                  <w:marTop w:val="0"/>
                  <w:marBottom w:val="0"/>
                  <w:divBdr>
                    <w:top w:val="none" w:sz="0" w:space="0" w:color="auto"/>
                    <w:left w:val="none" w:sz="0" w:space="0" w:color="auto"/>
                    <w:bottom w:val="none" w:sz="0" w:space="0" w:color="auto"/>
                    <w:right w:val="none" w:sz="0" w:space="0" w:color="auto"/>
                  </w:divBdr>
                </w:div>
                <w:div w:id="1258907174">
                  <w:marLeft w:val="0"/>
                  <w:marRight w:val="0"/>
                  <w:marTop w:val="0"/>
                  <w:marBottom w:val="0"/>
                  <w:divBdr>
                    <w:top w:val="none" w:sz="0" w:space="0" w:color="auto"/>
                    <w:left w:val="none" w:sz="0" w:space="0" w:color="auto"/>
                    <w:bottom w:val="none" w:sz="0" w:space="0" w:color="auto"/>
                    <w:right w:val="none" w:sz="0" w:space="0" w:color="auto"/>
                  </w:divBdr>
                </w:div>
                <w:div w:id="1263607698">
                  <w:marLeft w:val="0"/>
                  <w:marRight w:val="0"/>
                  <w:marTop w:val="0"/>
                  <w:marBottom w:val="0"/>
                  <w:divBdr>
                    <w:top w:val="none" w:sz="0" w:space="0" w:color="auto"/>
                    <w:left w:val="none" w:sz="0" w:space="0" w:color="auto"/>
                    <w:bottom w:val="none" w:sz="0" w:space="0" w:color="auto"/>
                    <w:right w:val="none" w:sz="0" w:space="0" w:color="auto"/>
                  </w:divBdr>
                </w:div>
                <w:div w:id="1311904815">
                  <w:marLeft w:val="0"/>
                  <w:marRight w:val="0"/>
                  <w:marTop w:val="0"/>
                  <w:marBottom w:val="0"/>
                  <w:divBdr>
                    <w:top w:val="none" w:sz="0" w:space="0" w:color="auto"/>
                    <w:left w:val="none" w:sz="0" w:space="0" w:color="auto"/>
                    <w:bottom w:val="none" w:sz="0" w:space="0" w:color="auto"/>
                    <w:right w:val="none" w:sz="0" w:space="0" w:color="auto"/>
                  </w:divBdr>
                </w:div>
                <w:div w:id="1331641186">
                  <w:marLeft w:val="0"/>
                  <w:marRight w:val="0"/>
                  <w:marTop w:val="0"/>
                  <w:marBottom w:val="0"/>
                  <w:divBdr>
                    <w:top w:val="none" w:sz="0" w:space="0" w:color="auto"/>
                    <w:left w:val="none" w:sz="0" w:space="0" w:color="auto"/>
                    <w:bottom w:val="none" w:sz="0" w:space="0" w:color="auto"/>
                    <w:right w:val="none" w:sz="0" w:space="0" w:color="auto"/>
                  </w:divBdr>
                </w:div>
                <w:div w:id="1351833529">
                  <w:marLeft w:val="0"/>
                  <w:marRight w:val="0"/>
                  <w:marTop w:val="0"/>
                  <w:marBottom w:val="0"/>
                  <w:divBdr>
                    <w:top w:val="none" w:sz="0" w:space="0" w:color="auto"/>
                    <w:left w:val="none" w:sz="0" w:space="0" w:color="auto"/>
                    <w:bottom w:val="none" w:sz="0" w:space="0" w:color="auto"/>
                    <w:right w:val="none" w:sz="0" w:space="0" w:color="auto"/>
                  </w:divBdr>
                </w:div>
                <w:div w:id="1388803129">
                  <w:marLeft w:val="0"/>
                  <w:marRight w:val="0"/>
                  <w:marTop w:val="0"/>
                  <w:marBottom w:val="0"/>
                  <w:divBdr>
                    <w:top w:val="none" w:sz="0" w:space="0" w:color="auto"/>
                    <w:left w:val="none" w:sz="0" w:space="0" w:color="auto"/>
                    <w:bottom w:val="none" w:sz="0" w:space="0" w:color="auto"/>
                    <w:right w:val="none" w:sz="0" w:space="0" w:color="auto"/>
                  </w:divBdr>
                </w:div>
                <w:div w:id="1400204019">
                  <w:marLeft w:val="0"/>
                  <w:marRight w:val="0"/>
                  <w:marTop w:val="0"/>
                  <w:marBottom w:val="0"/>
                  <w:divBdr>
                    <w:top w:val="none" w:sz="0" w:space="0" w:color="auto"/>
                    <w:left w:val="none" w:sz="0" w:space="0" w:color="auto"/>
                    <w:bottom w:val="none" w:sz="0" w:space="0" w:color="auto"/>
                    <w:right w:val="none" w:sz="0" w:space="0" w:color="auto"/>
                  </w:divBdr>
                </w:div>
                <w:div w:id="1450973107">
                  <w:marLeft w:val="0"/>
                  <w:marRight w:val="0"/>
                  <w:marTop w:val="0"/>
                  <w:marBottom w:val="0"/>
                  <w:divBdr>
                    <w:top w:val="none" w:sz="0" w:space="0" w:color="auto"/>
                    <w:left w:val="none" w:sz="0" w:space="0" w:color="auto"/>
                    <w:bottom w:val="none" w:sz="0" w:space="0" w:color="auto"/>
                    <w:right w:val="none" w:sz="0" w:space="0" w:color="auto"/>
                  </w:divBdr>
                </w:div>
                <w:div w:id="1550189567">
                  <w:marLeft w:val="0"/>
                  <w:marRight w:val="0"/>
                  <w:marTop w:val="0"/>
                  <w:marBottom w:val="0"/>
                  <w:divBdr>
                    <w:top w:val="none" w:sz="0" w:space="0" w:color="auto"/>
                    <w:left w:val="none" w:sz="0" w:space="0" w:color="auto"/>
                    <w:bottom w:val="none" w:sz="0" w:space="0" w:color="auto"/>
                    <w:right w:val="none" w:sz="0" w:space="0" w:color="auto"/>
                  </w:divBdr>
                </w:div>
                <w:div w:id="1559323120">
                  <w:marLeft w:val="0"/>
                  <w:marRight w:val="0"/>
                  <w:marTop w:val="0"/>
                  <w:marBottom w:val="0"/>
                  <w:divBdr>
                    <w:top w:val="none" w:sz="0" w:space="0" w:color="auto"/>
                    <w:left w:val="none" w:sz="0" w:space="0" w:color="auto"/>
                    <w:bottom w:val="none" w:sz="0" w:space="0" w:color="auto"/>
                    <w:right w:val="none" w:sz="0" w:space="0" w:color="auto"/>
                  </w:divBdr>
                </w:div>
                <w:div w:id="1561398715">
                  <w:marLeft w:val="0"/>
                  <w:marRight w:val="0"/>
                  <w:marTop w:val="0"/>
                  <w:marBottom w:val="0"/>
                  <w:divBdr>
                    <w:top w:val="none" w:sz="0" w:space="0" w:color="auto"/>
                    <w:left w:val="none" w:sz="0" w:space="0" w:color="auto"/>
                    <w:bottom w:val="none" w:sz="0" w:space="0" w:color="auto"/>
                    <w:right w:val="none" w:sz="0" w:space="0" w:color="auto"/>
                  </w:divBdr>
                </w:div>
                <w:div w:id="1590038074">
                  <w:marLeft w:val="0"/>
                  <w:marRight w:val="0"/>
                  <w:marTop w:val="0"/>
                  <w:marBottom w:val="0"/>
                  <w:divBdr>
                    <w:top w:val="none" w:sz="0" w:space="0" w:color="auto"/>
                    <w:left w:val="none" w:sz="0" w:space="0" w:color="auto"/>
                    <w:bottom w:val="none" w:sz="0" w:space="0" w:color="auto"/>
                    <w:right w:val="none" w:sz="0" w:space="0" w:color="auto"/>
                  </w:divBdr>
                </w:div>
                <w:div w:id="1619337320">
                  <w:marLeft w:val="0"/>
                  <w:marRight w:val="0"/>
                  <w:marTop w:val="0"/>
                  <w:marBottom w:val="0"/>
                  <w:divBdr>
                    <w:top w:val="none" w:sz="0" w:space="0" w:color="auto"/>
                    <w:left w:val="none" w:sz="0" w:space="0" w:color="auto"/>
                    <w:bottom w:val="none" w:sz="0" w:space="0" w:color="auto"/>
                    <w:right w:val="none" w:sz="0" w:space="0" w:color="auto"/>
                  </w:divBdr>
                </w:div>
                <w:div w:id="1626278028">
                  <w:marLeft w:val="0"/>
                  <w:marRight w:val="0"/>
                  <w:marTop w:val="0"/>
                  <w:marBottom w:val="0"/>
                  <w:divBdr>
                    <w:top w:val="none" w:sz="0" w:space="0" w:color="auto"/>
                    <w:left w:val="none" w:sz="0" w:space="0" w:color="auto"/>
                    <w:bottom w:val="none" w:sz="0" w:space="0" w:color="auto"/>
                    <w:right w:val="none" w:sz="0" w:space="0" w:color="auto"/>
                  </w:divBdr>
                </w:div>
                <w:div w:id="1627934237">
                  <w:marLeft w:val="0"/>
                  <w:marRight w:val="0"/>
                  <w:marTop w:val="0"/>
                  <w:marBottom w:val="0"/>
                  <w:divBdr>
                    <w:top w:val="none" w:sz="0" w:space="0" w:color="auto"/>
                    <w:left w:val="none" w:sz="0" w:space="0" w:color="auto"/>
                    <w:bottom w:val="none" w:sz="0" w:space="0" w:color="auto"/>
                    <w:right w:val="none" w:sz="0" w:space="0" w:color="auto"/>
                  </w:divBdr>
                </w:div>
                <w:div w:id="1660691397">
                  <w:marLeft w:val="0"/>
                  <w:marRight w:val="0"/>
                  <w:marTop w:val="0"/>
                  <w:marBottom w:val="0"/>
                  <w:divBdr>
                    <w:top w:val="none" w:sz="0" w:space="0" w:color="auto"/>
                    <w:left w:val="none" w:sz="0" w:space="0" w:color="auto"/>
                    <w:bottom w:val="none" w:sz="0" w:space="0" w:color="auto"/>
                    <w:right w:val="none" w:sz="0" w:space="0" w:color="auto"/>
                  </w:divBdr>
                </w:div>
                <w:div w:id="1678072760">
                  <w:marLeft w:val="0"/>
                  <w:marRight w:val="0"/>
                  <w:marTop w:val="0"/>
                  <w:marBottom w:val="0"/>
                  <w:divBdr>
                    <w:top w:val="none" w:sz="0" w:space="0" w:color="auto"/>
                    <w:left w:val="none" w:sz="0" w:space="0" w:color="auto"/>
                    <w:bottom w:val="none" w:sz="0" w:space="0" w:color="auto"/>
                    <w:right w:val="none" w:sz="0" w:space="0" w:color="auto"/>
                  </w:divBdr>
                </w:div>
                <w:div w:id="1681850384">
                  <w:marLeft w:val="0"/>
                  <w:marRight w:val="0"/>
                  <w:marTop w:val="0"/>
                  <w:marBottom w:val="0"/>
                  <w:divBdr>
                    <w:top w:val="none" w:sz="0" w:space="0" w:color="auto"/>
                    <w:left w:val="none" w:sz="0" w:space="0" w:color="auto"/>
                    <w:bottom w:val="none" w:sz="0" w:space="0" w:color="auto"/>
                    <w:right w:val="none" w:sz="0" w:space="0" w:color="auto"/>
                  </w:divBdr>
                </w:div>
                <w:div w:id="1684285932">
                  <w:marLeft w:val="0"/>
                  <w:marRight w:val="0"/>
                  <w:marTop w:val="0"/>
                  <w:marBottom w:val="0"/>
                  <w:divBdr>
                    <w:top w:val="none" w:sz="0" w:space="0" w:color="auto"/>
                    <w:left w:val="none" w:sz="0" w:space="0" w:color="auto"/>
                    <w:bottom w:val="none" w:sz="0" w:space="0" w:color="auto"/>
                    <w:right w:val="none" w:sz="0" w:space="0" w:color="auto"/>
                  </w:divBdr>
                </w:div>
                <w:div w:id="1792673292">
                  <w:marLeft w:val="0"/>
                  <w:marRight w:val="0"/>
                  <w:marTop w:val="0"/>
                  <w:marBottom w:val="0"/>
                  <w:divBdr>
                    <w:top w:val="none" w:sz="0" w:space="0" w:color="auto"/>
                    <w:left w:val="none" w:sz="0" w:space="0" w:color="auto"/>
                    <w:bottom w:val="none" w:sz="0" w:space="0" w:color="auto"/>
                    <w:right w:val="none" w:sz="0" w:space="0" w:color="auto"/>
                  </w:divBdr>
                </w:div>
                <w:div w:id="1800568715">
                  <w:marLeft w:val="0"/>
                  <w:marRight w:val="0"/>
                  <w:marTop w:val="0"/>
                  <w:marBottom w:val="0"/>
                  <w:divBdr>
                    <w:top w:val="none" w:sz="0" w:space="0" w:color="auto"/>
                    <w:left w:val="none" w:sz="0" w:space="0" w:color="auto"/>
                    <w:bottom w:val="none" w:sz="0" w:space="0" w:color="auto"/>
                    <w:right w:val="none" w:sz="0" w:space="0" w:color="auto"/>
                  </w:divBdr>
                </w:div>
                <w:div w:id="1806972447">
                  <w:marLeft w:val="0"/>
                  <w:marRight w:val="0"/>
                  <w:marTop w:val="0"/>
                  <w:marBottom w:val="0"/>
                  <w:divBdr>
                    <w:top w:val="none" w:sz="0" w:space="0" w:color="auto"/>
                    <w:left w:val="none" w:sz="0" w:space="0" w:color="auto"/>
                    <w:bottom w:val="none" w:sz="0" w:space="0" w:color="auto"/>
                    <w:right w:val="none" w:sz="0" w:space="0" w:color="auto"/>
                  </w:divBdr>
                </w:div>
                <w:div w:id="1827211442">
                  <w:marLeft w:val="0"/>
                  <w:marRight w:val="0"/>
                  <w:marTop w:val="0"/>
                  <w:marBottom w:val="0"/>
                  <w:divBdr>
                    <w:top w:val="none" w:sz="0" w:space="0" w:color="auto"/>
                    <w:left w:val="none" w:sz="0" w:space="0" w:color="auto"/>
                    <w:bottom w:val="none" w:sz="0" w:space="0" w:color="auto"/>
                    <w:right w:val="none" w:sz="0" w:space="0" w:color="auto"/>
                  </w:divBdr>
                </w:div>
                <w:div w:id="1834103504">
                  <w:marLeft w:val="0"/>
                  <w:marRight w:val="0"/>
                  <w:marTop w:val="0"/>
                  <w:marBottom w:val="0"/>
                  <w:divBdr>
                    <w:top w:val="none" w:sz="0" w:space="0" w:color="auto"/>
                    <w:left w:val="none" w:sz="0" w:space="0" w:color="auto"/>
                    <w:bottom w:val="none" w:sz="0" w:space="0" w:color="auto"/>
                    <w:right w:val="none" w:sz="0" w:space="0" w:color="auto"/>
                  </w:divBdr>
                </w:div>
                <w:div w:id="1887253457">
                  <w:marLeft w:val="0"/>
                  <w:marRight w:val="0"/>
                  <w:marTop w:val="0"/>
                  <w:marBottom w:val="0"/>
                  <w:divBdr>
                    <w:top w:val="none" w:sz="0" w:space="0" w:color="auto"/>
                    <w:left w:val="none" w:sz="0" w:space="0" w:color="auto"/>
                    <w:bottom w:val="none" w:sz="0" w:space="0" w:color="auto"/>
                    <w:right w:val="none" w:sz="0" w:space="0" w:color="auto"/>
                  </w:divBdr>
                </w:div>
                <w:div w:id="1896547613">
                  <w:marLeft w:val="0"/>
                  <w:marRight w:val="0"/>
                  <w:marTop w:val="0"/>
                  <w:marBottom w:val="0"/>
                  <w:divBdr>
                    <w:top w:val="none" w:sz="0" w:space="0" w:color="auto"/>
                    <w:left w:val="none" w:sz="0" w:space="0" w:color="auto"/>
                    <w:bottom w:val="none" w:sz="0" w:space="0" w:color="auto"/>
                    <w:right w:val="none" w:sz="0" w:space="0" w:color="auto"/>
                  </w:divBdr>
                </w:div>
                <w:div w:id="1950040393">
                  <w:marLeft w:val="0"/>
                  <w:marRight w:val="0"/>
                  <w:marTop w:val="0"/>
                  <w:marBottom w:val="0"/>
                  <w:divBdr>
                    <w:top w:val="none" w:sz="0" w:space="0" w:color="auto"/>
                    <w:left w:val="none" w:sz="0" w:space="0" w:color="auto"/>
                    <w:bottom w:val="none" w:sz="0" w:space="0" w:color="auto"/>
                    <w:right w:val="none" w:sz="0" w:space="0" w:color="auto"/>
                  </w:divBdr>
                </w:div>
                <w:div w:id="2012708506">
                  <w:marLeft w:val="0"/>
                  <w:marRight w:val="0"/>
                  <w:marTop w:val="0"/>
                  <w:marBottom w:val="0"/>
                  <w:divBdr>
                    <w:top w:val="none" w:sz="0" w:space="0" w:color="auto"/>
                    <w:left w:val="none" w:sz="0" w:space="0" w:color="auto"/>
                    <w:bottom w:val="none" w:sz="0" w:space="0" w:color="auto"/>
                    <w:right w:val="none" w:sz="0" w:space="0" w:color="auto"/>
                  </w:divBdr>
                </w:div>
                <w:div w:id="2051026312">
                  <w:marLeft w:val="0"/>
                  <w:marRight w:val="0"/>
                  <w:marTop w:val="0"/>
                  <w:marBottom w:val="0"/>
                  <w:divBdr>
                    <w:top w:val="none" w:sz="0" w:space="0" w:color="auto"/>
                    <w:left w:val="none" w:sz="0" w:space="0" w:color="auto"/>
                    <w:bottom w:val="none" w:sz="0" w:space="0" w:color="auto"/>
                    <w:right w:val="none" w:sz="0" w:space="0" w:color="auto"/>
                  </w:divBdr>
                </w:div>
                <w:div w:id="2052877954">
                  <w:marLeft w:val="0"/>
                  <w:marRight w:val="0"/>
                  <w:marTop w:val="0"/>
                  <w:marBottom w:val="0"/>
                  <w:divBdr>
                    <w:top w:val="none" w:sz="0" w:space="0" w:color="auto"/>
                    <w:left w:val="none" w:sz="0" w:space="0" w:color="auto"/>
                    <w:bottom w:val="none" w:sz="0" w:space="0" w:color="auto"/>
                    <w:right w:val="none" w:sz="0" w:space="0" w:color="auto"/>
                  </w:divBdr>
                </w:div>
                <w:div w:id="2098212884">
                  <w:marLeft w:val="0"/>
                  <w:marRight w:val="0"/>
                  <w:marTop w:val="0"/>
                  <w:marBottom w:val="0"/>
                  <w:divBdr>
                    <w:top w:val="none" w:sz="0" w:space="0" w:color="auto"/>
                    <w:left w:val="none" w:sz="0" w:space="0" w:color="auto"/>
                    <w:bottom w:val="none" w:sz="0" w:space="0" w:color="auto"/>
                    <w:right w:val="none" w:sz="0" w:space="0" w:color="auto"/>
                  </w:divBdr>
                </w:div>
                <w:div w:id="214581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01516">
          <w:marLeft w:val="0"/>
          <w:marRight w:val="0"/>
          <w:marTop w:val="0"/>
          <w:marBottom w:val="0"/>
          <w:divBdr>
            <w:top w:val="none" w:sz="0" w:space="0" w:color="auto"/>
            <w:left w:val="none" w:sz="0" w:space="0" w:color="auto"/>
            <w:bottom w:val="none" w:sz="0" w:space="0" w:color="auto"/>
            <w:right w:val="none" w:sz="0" w:space="0" w:color="auto"/>
          </w:divBdr>
        </w:div>
        <w:div w:id="1351643260">
          <w:marLeft w:val="0"/>
          <w:marRight w:val="0"/>
          <w:marTop w:val="0"/>
          <w:marBottom w:val="0"/>
          <w:divBdr>
            <w:top w:val="none" w:sz="0" w:space="0" w:color="auto"/>
            <w:left w:val="none" w:sz="0" w:space="0" w:color="auto"/>
            <w:bottom w:val="none" w:sz="0" w:space="0" w:color="auto"/>
            <w:right w:val="none" w:sz="0" w:space="0" w:color="auto"/>
          </w:divBdr>
        </w:div>
        <w:div w:id="1916820895">
          <w:marLeft w:val="0"/>
          <w:marRight w:val="0"/>
          <w:marTop w:val="0"/>
          <w:marBottom w:val="0"/>
          <w:divBdr>
            <w:top w:val="none" w:sz="0" w:space="0" w:color="auto"/>
            <w:left w:val="none" w:sz="0" w:space="0" w:color="auto"/>
            <w:bottom w:val="none" w:sz="0" w:space="0" w:color="auto"/>
            <w:right w:val="none" w:sz="0" w:space="0" w:color="auto"/>
          </w:divBdr>
        </w:div>
        <w:div w:id="1931767066">
          <w:marLeft w:val="0"/>
          <w:marRight w:val="0"/>
          <w:marTop w:val="0"/>
          <w:marBottom w:val="0"/>
          <w:divBdr>
            <w:top w:val="none" w:sz="0" w:space="0" w:color="auto"/>
            <w:left w:val="none" w:sz="0" w:space="0" w:color="auto"/>
            <w:bottom w:val="none" w:sz="0" w:space="0" w:color="auto"/>
            <w:right w:val="none" w:sz="0" w:space="0" w:color="auto"/>
          </w:divBdr>
        </w:div>
        <w:div w:id="2011323852">
          <w:marLeft w:val="0"/>
          <w:marRight w:val="0"/>
          <w:marTop w:val="0"/>
          <w:marBottom w:val="0"/>
          <w:divBdr>
            <w:top w:val="none" w:sz="0" w:space="0" w:color="auto"/>
            <w:left w:val="none" w:sz="0" w:space="0" w:color="auto"/>
            <w:bottom w:val="none" w:sz="0" w:space="0" w:color="auto"/>
            <w:right w:val="none" w:sz="0" w:space="0" w:color="auto"/>
          </w:divBdr>
        </w:div>
        <w:div w:id="2071073203">
          <w:marLeft w:val="0"/>
          <w:marRight w:val="0"/>
          <w:marTop w:val="0"/>
          <w:marBottom w:val="0"/>
          <w:divBdr>
            <w:top w:val="none" w:sz="0" w:space="0" w:color="auto"/>
            <w:left w:val="none" w:sz="0" w:space="0" w:color="auto"/>
            <w:bottom w:val="none" w:sz="0" w:space="0" w:color="auto"/>
            <w:right w:val="none" w:sz="0" w:space="0" w:color="auto"/>
          </w:divBdr>
        </w:div>
        <w:div w:id="2078241169">
          <w:marLeft w:val="0"/>
          <w:marRight w:val="0"/>
          <w:marTop w:val="0"/>
          <w:marBottom w:val="0"/>
          <w:divBdr>
            <w:top w:val="none" w:sz="0" w:space="0" w:color="auto"/>
            <w:left w:val="none" w:sz="0" w:space="0" w:color="auto"/>
            <w:bottom w:val="none" w:sz="0" w:space="0" w:color="auto"/>
            <w:right w:val="none" w:sz="0" w:space="0" w:color="auto"/>
          </w:divBdr>
        </w:div>
      </w:divsChild>
    </w:div>
    <w:div w:id="670110315">
      <w:bodyDiv w:val="1"/>
      <w:marLeft w:val="0"/>
      <w:marRight w:val="0"/>
      <w:marTop w:val="0"/>
      <w:marBottom w:val="0"/>
      <w:divBdr>
        <w:top w:val="none" w:sz="0" w:space="0" w:color="auto"/>
        <w:left w:val="none" w:sz="0" w:space="0" w:color="auto"/>
        <w:bottom w:val="none" w:sz="0" w:space="0" w:color="auto"/>
        <w:right w:val="none" w:sz="0" w:space="0" w:color="auto"/>
      </w:divBdr>
      <w:divsChild>
        <w:div w:id="23679508">
          <w:marLeft w:val="0"/>
          <w:marRight w:val="0"/>
          <w:marTop w:val="0"/>
          <w:marBottom w:val="0"/>
          <w:divBdr>
            <w:top w:val="none" w:sz="0" w:space="0" w:color="auto"/>
            <w:left w:val="none" w:sz="0" w:space="0" w:color="auto"/>
            <w:bottom w:val="none" w:sz="0" w:space="0" w:color="auto"/>
            <w:right w:val="none" w:sz="0" w:space="0" w:color="auto"/>
          </w:divBdr>
        </w:div>
        <w:div w:id="78410781">
          <w:marLeft w:val="0"/>
          <w:marRight w:val="0"/>
          <w:marTop w:val="0"/>
          <w:marBottom w:val="0"/>
          <w:divBdr>
            <w:top w:val="none" w:sz="0" w:space="0" w:color="auto"/>
            <w:left w:val="none" w:sz="0" w:space="0" w:color="auto"/>
            <w:bottom w:val="none" w:sz="0" w:space="0" w:color="auto"/>
            <w:right w:val="none" w:sz="0" w:space="0" w:color="auto"/>
          </w:divBdr>
        </w:div>
        <w:div w:id="148061689">
          <w:marLeft w:val="0"/>
          <w:marRight w:val="0"/>
          <w:marTop w:val="0"/>
          <w:marBottom w:val="0"/>
          <w:divBdr>
            <w:top w:val="none" w:sz="0" w:space="0" w:color="auto"/>
            <w:left w:val="none" w:sz="0" w:space="0" w:color="auto"/>
            <w:bottom w:val="none" w:sz="0" w:space="0" w:color="auto"/>
            <w:right w:val="none" w:sz="0" w:space="0" w:color="auto"/>
          </w:divBdr>
        </w:div>
        <w:div w:id="180971193">
          <w:marLeft w:val="0"/>
          <w:marRight w:val="0"/>
          <w:marTop w:val="0"/>
          <w:marBottom w:val="0"/>
          <w:divBdr>
            <w:top w:val="none" w:sz="0" w:space="0" w:color="auto"/>
            <w:left w:val="none" w:sz="0" w:space="0" w:color="auto"/>
            <w:bottom w:val="none" w:sz="0" w:space="0" w:color="auto"/>
            <w:right w:val="none" w:sz="0" w:space="0" w:color="auto"/>
          </w:divBdr>
        </w:div>
        <w:div w:id="187183689">
          <w:marLeft w:val="0"/>
          <w:marRight w:val="0"/>
          <w:marTop w:val="0"/>
          <w:marBottom w:val="0"/>
          <w:divBdr>
            <w:top w:val="none" w:sz="0" w:space="0" w:color="auto"/>
            <w:left w:val="none" w:sz="0" w:space="0" w:color="auto"/>
            <w:bottom w:val="none" w:sz="0" w:space="0" w:color="auto"/>
            <w:right w:val="none" w:sz="0" w:space="0" w:color="auto"/>
          </w:divBdr>
        </w:div>
        <w:div w:id="194778977">
          <w:marLeft w:val="0"/>
          <w:marRight w:val="0"/>
          <w:marTop w:val="0"/>
          <w:marBottom w:val="0"/>
          <w:divBdr>
            <w:top w:val="none" w:sz="0" w:space="0" w:color="auto"/>
            <w:left w:val="none" w:sz="0" w:space="0" w:color="auto"/>
            <w:bottom w:val="none" w:sz="0" w:space="0" w:color="auto"/>
            <w:right w:val="none" w:sz="0" w:space="0" w:color="auto"/>
          </w:divBdr>
        </w:div>
        <w:div w:id="235894826">
          <w:marLeft w:val="0"/>
          <w:marRight w:val="0"/>
          <w:marTop w:val="0"/>
          <w:marBottom w:val="0"/>
          <w:divBdr>
            <w:top w:val="none" w:sz="0" w:space="0" w:color="auto"/>
            <w:left w:val="none" w:sz="0" w:space="0" w:color="auto"/>
            <w:bottom w:val="none" w:sz="0" w:space="0" w:color="auto"/>
            <w:right w:val="none" w:sz="0" w:space="0" w:color="auto"/>
          </w:divBdr>
        </w:div>
        <w:div w:id="246425527">
          <w:marLeft w:val="0"/>
          <w:marRight w:val="0"/>
          <w:marTop w:val="0"/>
          <w:marBottom w:val="0"/>
          <w:divBdr>
            <w:top w:val="none" w:sz="0" w:space="0" w:color="auto"/>
            <w:left w:val="none" w:sz="0" w:space="0" w:color="auto"/>
            <w:bottom w:val="none" w:sz="0" w:space="0" w:color="auto"/>
            <w:right w:val="none" w:sz="0" w:space="0" w:color="auto"/>
          </w:divBdr>
        </w:div>
        <w:div w:id="257637749">
          <w:marLeft w:val="0"/>
          <w:marRight w:val="0"/>
          <w:marTop w:val="0"/>
          <w:marBottom w:val="0"/>
          <w:divBdr>
            <w:top w:val="none" w:sz="0" w:space="0" w:color="auto"/>
            <w:left w:val="none" w:sz="0" w:space="0" w:color="auto"/>
            <w:bottom w:val="none" w:sz="0" w:space="0" w:color="auto"/>
            <w:right w:val="none" w:sz="0" w:space="0" w:color="auto"/>
          </w:divBdr>
        </w:div>
        <w:div w:id="311179913">
          <w:marLeft w:val="0"/>
          <w:marRight w:val="0"/>
          <w:marTop w:val="0"/>
          <w:marBottom w:val="0"/>
          <w:divBdr>
            <w:top w:val="none" w:sz="0" w:space="0" w:color="auto"/>
            <w:left w:val="none" w:sz="0" w:space="0" w:color="auto"/>
            <w:bottom w:val="none" w:sz="0" w:space="0" w:color="auto"/>
            <w:right w:val="none" w:sz="0" w:space="0" w:color="auto"/>
          </w:divBdr>
        </w:div>
        <w:div w:id="313918694">
          <w:marLeft w:val="0"/>
          <w:marRight w:val="0"/>
          <w:marTop w:val="0"/>
          <w:marBottom w:val="0"/>
          <w:divBdr>
            <w:top w:val="none" w:sz="0" w:space="0" w:color="auto"/>
            <w:left w:val="none" w:sz="0" w:space="0" w:color="auto"/>
            <w:bottom w:val="none" w:sz="0" w:space="0" w:color="auto"/>
            <w:right w:val="none" w:sz="0" w:space="0" w:color="auto"/>
          </w:divBdr>
        </w:div>
        <w:div w:id="371462254">
          <w:marLeft w:val="0"/>
          <w:marRight w:val="0"/>
          <w:marTop w:val="0"/>
          <w:marBottom w:val="0"/>
          <w:divBdr>
            <w:top w:val="none" w:sz="0" w:space="0" w:color="auto"/>
            <w:left w:val="none" w:sz="0" w:space="0" w:color="auto"/>
            <w:bottom w:val="none" w:sz="0" w:space="0" w:color="auto"/>
            <w:right w:val="none" w:sz="0" w:space="0" w:color="auto"/>
          </w:divBdr>
        </w:div>
        <w:div w:id="395981632">
          <w:marLeft w:val="0"/>
          <w:marRight w:val="0"/>
          <w:marTop w:val="0"/>
          <w:marBottom w:val="0"/>
          <w:divBdr>
            <w:top w:val="none" w:sz="0" w:space="0" w:color="auto"/>
            <w:left w:val="none" w:sz="0" w:space="0" w:color="auto"/>
            <w:bottom w:val="none" w:sz="0" w:space="0" w:color="auto"/>
            <w:right w:val="none" w:sz="0" w:space="0" w:color="auto"/>
          </w:divBdr>
        </w:div>
        <w:div w:id="426117264">
          <w:marLeft w:val="0"/>
          <w:marRight w:val="0"/>
          <w:marTop w:val="0"/>
          <w:marBottom w:val="0"/>
          <w:divBdr>
            <w:top w:val="none" w:sz="0" w:space="0" w:color="auto"/>
            <w:left w:val="none" w:sz="0" w:space="0" w:color="auto"/>
            <w:bottom w:val="none" w:sz="0" w:space="0" w:color="auto"/>
            <w:right w:val="none" w:sz="0" w:space="0" w:color="auto"/>
          </w:divBdr>
        </w:div>
        <w:div w:id="458956501">
          <w:marLeft w:val="0"/>
          <w:marRight w:val="0"/>
          <w:marTop w:val="0"/>
          <w:marBottom w:val="0"/>
          <w:divBdr>
            <w:top w:val="none" w:sz="0" w:space="0" w:color="auto"/>
            <w:left w:val="none" w:sz="0" w:space="0" w:color="auto"/>
            <w:bottom w:val="none" w:sz="0" w:space="0" w:color="auto"/>
            <w:right w:val="none" w:sz="0" w:space="0" w:color="auto"/>
          </w:divBdr>
        </w:div>
        <w:div w:id="491025590">
          <w:marLeft w:val="0"/>
          <w:marRight w:val="0"/>
          <w:marTop w:val="0"/>
          <w:marBottom w:val="0"/>
          <w:divBdr>
            <w:top w:val="none" w:sz="0" w:space="0" w:color="auto"/>
            <w:left w:val="none" w:sz="0" w:space="0" w:color="auto"/>
            <w:bottom w:val="none" w:sz="0" w:space="0" w:color="auto"/>
            <w:right w:val="none" w:sz="0" w:space="0" w:color="auto"/>
          </w:divBdr>
        </w:div>
        <w:div w:id="499857783">
          <w:marLeft w:val="0"/>
          <w:marRight w:val="0"/>
          <w:marTop w:val="0"/>
          <w:marBottom w:val="0"/>
          <w:divBdr>
            <w:top w:val="none" w:sz="0" w:space="0" w:color="auto"/>
            <w:left w:val="none" w:sz="0" w:space="0" w:color="auto"/>
            <w:bottom w:val="none" w:sz="0" w:space="0" w:color="auto"/>
            <w:right w:val="none" w:sz="0" w:space="0" w:color="auto"/>
          </w:divBdr>
        </w:div>
        <w:div w:id="516584738">
          <w:marLeft w:val="0"/>
          <w:marRight w:val="0"/>
          <w:marTop w:val="0"/>
          <w:marBottom w:val="0"/>
          <w:divBdr>
            <w:top w:val="none" w:sz="0" w:space="0" w:color="auto"/>
            <w:left w:val="none" w:sz="0" w:space="0" w:color="auto"/>
            <w:bottom w:val="none" w:sz="0" w:space="0" w:color="auto"/>
            <w:right w:val="none" w:sz="0" w:space="0" w:color="auto"/>
          </w:divBdr>
        </w:div>
        <w:div w:id="517161817">
          <w:marLeft w:val="0"/>
          <w:marRight w:val="0"/>
          <w:marTop w:val="0"/>
          <w:marBottom w:val="0"/>
          <w:divBdr>
            <w:top w:val="none" w:sz="0" w:space="0" w:color="auto"/>
            <w:left w:val="none" w:sz="0" w:space="0" w:color="auto"/>
            <w:bottom w:val="none" w:sz="0" w:space="0" w:color="auto"/>
            <w:right w:val="none" w:sz="0" w:space="0" w:color="auto"/>
          </w:divBdr>
        </w:div>
        <w:div w:id="529028493">
          <w:marLeft w:val="0"/>
          <w:marRight w:val="0"/>
          <w:marTop w:val="0"/>
          <w:marBottom w:val="0"/>
          <w:divBdr>
            <w:top w:val="none" w:sz="0" w:space="0" w:color="auto"/>
            <w:left w:val="none" w:sz="0" w:space="0" w:color="auto"/>
            <w:bottom w:val="none" w:sz="0" w:space="0" w:color="auto"/>
            <w:right w:val="none" w:sz="0" w:space="0" w:color="auto"/>
          </w:divBdr>
        </w:div>
        <w:div w:id="541526485">
          <w:marLeft w:val="0"/>
          <w:marRight w:val="0"/>
          <w:marTop w:val="0"/>
          <w:marBottom w:val="0"/>
          <w:divBdr>
            <w:top w:val="none" w:sz="0" w:space="0" w:color="auto"/>
            <w:left w:val="none" w:sz="0" w:space="0" w:color="auto"/>
            <w:bottom w:val="none" w:sz="0" w:space="0" w:color="auto"/>
            <w:right w:val="none" w:sz="0" w:space="0" w:color="auto"/>
          </w:divBdr>
        </w:div>
        <w:div w:id="557595260">
          <w:marLeft w:val="0"/>
          <w:marRight w:val="0"/>
          <w:marTop w:val="0"/>
          <w:marBottom w:val="0"/>
          <w:divBdr>
            <w:top w:val="none" w:sz="0" w:space="0" w:color="auto"/>
            <w:left w:val="none" w:sz="0" w:space="0" w:color="auto"/>
            <w:bottom w:val="none" w:sz="0" w:space="0" w:color="auto"/>
            <w:right w:val="none" w:sz="0" w:space="0" w:color="auto"/>
          </w:divBdr>
        </w:div>
        <w:div w:id="573703862">
          <w:marLeft w:val="0"/>
          <w:marRight w:val="0"/>
          <w:marTop w:val="0"/>
          <w:marBottom w:val="0"/>
          <w:divBdr>
            <w:top w:val="none" w:sz="0" w:space="0" w:color="auto"/>
            <w:left w:val="none" w:sz="0" w:space="0" w:color="auto"/>
            <w:bottom w:val="none" w:sz="0" w:space="0" w:color="auto"/>
            <w:right w:val="none" w:sz="0" w:space="0" w:color="auto"/>
          </w:divBdr>
        </w:div>
        <w:div w:id="589656345">
          <w:marLeft w:val="0"/>
          <w:marRight w:val="0"/>
          <w:marTop w:val="0"/>
          <w:marBottom w:val="0"/>
          <w:divBdr>
            <w:top w:val="none" w:sz="0" w:space="0" w:color="auto"/>
            <w:left w:val="none" w:sz="0" w:space="0" w:color="auto"/>
            <w:bottom w:val="none" w:sz="0" w:space="0" w:color="auto"/>
            <w:right w:val="none" w:sz="0" w:space="0" w:color="auto"/>
          </w:divBdr>
        </w:div>
        <w:div w:id="613246546">
          <w:marLeft w:val="0"/>
          <w:marRight w:val="0"/>
          <w:marTop w:val="0"/>
          <w:marBottom w:val="0"/>
          <w:divBdr>
            <w:top w:val="none" w:sz="0" w:space="0" w:color="auto"/>
            <w:left w:val="none" w:sz="0" w:space="0" w:color="auto"/>
            <w:bottom w:val="none" w:sz="0" w:space="0" w:color="auto"/>
            <w:right w:val="none" w:sz="0" w:space="0" w:color="auto"/>
          </w:divBdr>
        </w:div>
        <w:div w:id="617179311">
          <w:marLeft w:val="0"/>
          <w:marRight w:val="0"/>
          <w:marTop w:val="0"/>
          <w:marBottom w:val="0"/>
          <w:divBdr>
            <w:top w:val="none" w:sz="0" w:space="0" w:color="auto"/>
            <w:left w:val="none" w:sz="0" w:space="0" w:color="auto"/>
            <w:bottom w:val="none" w:sz="0" w:space="0" w:color="auto"/>
            <w:right w:val="none" w:sz="0" w:space="0" w:color="auto"/>
          </w:divBdr>
        </w:div>
        <w:div w:id="629240686">
          <w:marLeft w:val="0"/>
          <w:marRight w:val="0"/>
          <w:marTop w:val="0"/>
          <w:marBottom w:val="0"/>
          <w:divBdr>
            <w:top w:val="none" w:sz="0" w:space="0" w:color="auto"/>
            <w:left w:val="none" w:sz="0" w:space="0" w:color="auto"/>
            <w:bottom w:val="none" w:sz="0" w:space="0" w:color="auto"/>
            <w:right w:val="none" w:sz="0" w:space="0" w:color="auto"/>
          </w:divBdr>
        </w:div>
        <w:div w:id="661859287">
          <w:marLeft w:val="0"/>
          <w:marRight w:val="0"/>
          <w:marTop w:val="0"/>
          <w:marBottom w:val="0"/>
          <w:divBdr>
            <w:top w:val="none" w:sz="0" w:space="0" w:color="auto"/>
            <w:left w:val="none" w:sz="0" w:space="0" w:color="auto"/>
            <w:bottom w:val="none" w:sz="0" w:space="0" w:color="auto"/>
            <w:right w:val="none" w:sz="0" w:space="0" w:color="auto"/>
          </w:divBdr>
        </w:div>
        <w:div w:id="701828087">
          <w:marLeft w:val="0"/>
          <w:marRight w:val="0"/>
          <w:marTop w:val="0"/>
          <w:marBottom w:val="0"/>
          <w:divBdr>
            <w:top w:val="none" w:sz="0" w:space="0" w:color="auto"/>
            <w:left w:val="none" w:sz="0" w:space="0" w:color="auto"/>
            <w:bottom w:val="none" w:sz="0" w:space="0" w:color="auto"/>
            <w:right w:val="none" w:sz="0" w:space="0" w:color="auto"/>
          </w:divBdr>
        </w:div>
        <w:div w:id="727917908">
          <w:marLeft w:val="0"/>
          <w:marRight w:val="0"/>
          <w:marTop w:val="0"/>
          <w:marBottom w:val="0"/>
          <w:divBdr>
            <w:top w:val="none" w:sz="0" w:space="0" w:color="auto"/>
            <w:left w:val="none" w:sz="0" w:space="0" w:color="auto"/>
            <w:bottom w:val="none" w:sz="0" w:space="0" w:color="auto"/>
            <w:right w:val="none" w:sz="0" w:space="0" w:color="auto"/>
          </w:divBdr>
        </w:div>
        <w:div w:id="747771860">
          <w:marLeft w:val="0"/>
          <w:marRight w:val="0"/>
          <w:marTop w:val="0"/>
          <w:marBottom w:val="0"/>
          <w:divBdr>
            <w:top w:val="none" w:sz="0" w:space="0" w:color="auto"/>
            <w:left w:val="none" w:sz="0" w:space="0" w:color="auto"/>
            <w:bottom w:val="none" w:sz="0" w:space="0" w:color="auto"/>
            <w:right w:val="none" w:sz="0" w:space="0" w:color="auto"/>
          </w:divBdr>
        </w:div>
        <w:div w:id="761995267">
          <w:marLeft w:val="0"/>
          <w:marRight w:val="0"/>
          <w:marTop w:val="0"/>
          <w:marBottom w:val="0"/>
          <w:divBdr>
            <w:top w:val="none" w:sz="0" w:space="0" w:color="auto"/>
            <w:left w:val="none" w:sz="0" w:space="0" w:color="auto"/>
            <w:bottom w:val="none" w:sz="0" w:space="0" w:color="auto"/>
            <w:right w:val="none" w:sz="0" w:space="0" w:color="auto"/>
          </w:divBdr>
          <w:divsChild>
            <w:div w:id="1769352496">
              <w:marLeft w:val="0"/>
              <w:marRight w:val="0"/>
              <w:marTop w:val="0"/>
              <w:marBottom w:val="0"/>
              <w:divBdr>
                <w:top w:val="none" w:sz="0" w:space="0" w:color="auto"/>
                <w:left w:val="none" w:sz="0" w:space="0" w:color="auto"/>
                <w:bottom w:val="none" w:sz="0" w:space="0" w:color="auto"/>
                <w:right w:val="none" w:sz="0" w:space="0" w:color="auto"/>
              </w:divBdr>
              <w:divsChild>
                <w:div w:id="20981646">
                  <w:marLeft w:val="0"/>
                  <w:marRight w:val="0"/>
                  <w:marTop w:val="0"/>
                  <w:marBottom w:val="0"/>
                  <w:divBdr>
                    <w:top w:val="none" w:sz="0" w:space="0" w:color="auto"/>
                    <w:left w:val="none" w:sz="0" w:space="0" w:color="auto"/>
                    <w:bottom w:val="none" w:sz="0" w:space="0" w:color="auto"/>
                    <w:right w:val="none" w:sz="0" w:space="0" w:color="auto"/>
                  </w:divBdr>
                </w:div>
                <w:div w:id="24641600">
                  <w:marLeft w:val="0"/>
                  <w:marRight w:val="0"/>
                  <w:marTop w:val="0"/>
                  <w:marBottom w:val="0"/>
                  <w:divBdr>
                    <w:top w:val="none" w:sz="0" w:space="0" w:color="auto"/>
                    <w:left w:val="none" w:sz="0" w:space="0" w:color="auto"/>
                    <w:bottom w:val="none" w:sz="0" w:space="0" w:color="auto"/>
                    <w:right w:val="none" w:sz="0" w:space="0" w:color="auto"/>
                  </w:divBdr>
                </w:div>
                <w:div w:id="97793948">
                  <w:marLeft w:val="0"/>
                  <w:marRight w:val="0"/>
                  <w:marTop w:val="0"/>
                  <w:marBottom w:val="0"/>
                  <w:divBdr>
                    <w:top w:val="none" w:sz="0" w:space="0" w:color="auto"/>
                    <w:left w:val="none" w:sz="0" w:space="0" w:color="auto"/>
                    <w:bottom w:val="none" w:sz="0" w:space="0" w:color="auto"/>
                    <w:right w:val="none" w:sz="0" w:space="0" w:color="auto"/>
                  </w:divBdr>
                </w:div>
                <w:div w:id="132330670">
                  <w:marLeft w:val="0"/>
                  <w:marRight w:val="0"/>
                  <w:marTop w:val="0"/>
                  <w:marBottom w:val="0"/>
                  <w:divBdr>
                    <w:top w:val="none" w:sz="0" w:space="0" w:color="auto"/>
                    <w:left w:val="none" w:sz="0" w:space="0" w:color="auto"/>
                    <w:bottom w:val="none" w:sz="0" w:space="0" w:color="auto"/>
                    <w:right w:val="none" w:sz="0" w:space="0" w:color="auto"/>
                  </w:divBdr>
                </w:div>
                <w:div w:id="204417882">
                  <w:marLeft w:val="0"/>
                  <w:marRight w:val="0"/>
                  <w:marTop w:val="0"/>
                  <w:marBottom w:val="0"/>
                  <w:divBdr>
                    <w:top w:val="none" w:sz="0" w:space="0" w:color="auto"/>
                    <w:left w:val="none" w:sz="0" w:space="0" w:color="auto"/>
                    <w:bottom w:val="none" w:sz="0" w:space="0" w:color="auto"/>
                    <w:right w:val="none" w:sz="0" w:space="0" w:color="auto"/>
                  </w:divBdr>
                </w:div>
                <w:div w:id="359740094">
                  <w:marLeft w:val="0"/>
                  <w:marRight w:val="0"/>
                  <w:marTop w:val="0"/>
                  <w:marBottom w:val="0"/>
                  <w:divBdr>
                    <w:top w:val="none" w:sz="0" w:space="0" w:color="auto"/>
                    <w:left w:val="none" w:sz="0" w:space="0" w:color="auto"/>
                    <w:bottom w:val="none" w:sz="0" w:space="0" w:color="auto"/>
                    <w:right w:val="none" w:sz="0" w:space="0" w:color="auto"/>
                  </w:divBdr>
                </w:div>
                <w:div w:id="370611672">
                  <w:marLeft w:val="0"/>
                  <w:marRight w:val="0"/>
                  <w:marTop w:val="0"/>
                  <w:marBottom w:val="0"/>
                  <w:divBdr>
                    <w:top w:val="none" w:sz="0" w:space="0" w:color="auto"/>
                    <w:left w:val="none" w:sz="0" w:space="0" w:color="auto"/>
                    <w:bottom w:val="none" w:sz="0" w:space="0" w:color="auto"/>
                    <w:right w:val="none" w:sz="0" w:space="0" w:color="auto"/>
                  </w:divBdr>
                </w:div>
                <w:div w:id="380175979">
                  <w:marLeft w:val="0"/>
                  <w:marRight w:val="0"/>
                  <w:marTop w:val="0"/>
                  <w:marBottom w:val="0"/>
                  <w:divBdr>
                    <w:top w:val="none" w:sz="0" w:space="0" w:color="auto"/>
                    <w:left w:val="none" w:sz="0" w:space="0" w:color="auto"/>
                    <w:bottom w:val="none" w:sz="0" w:space="0" w:color="auto"/>
                    <w:right w:val="none" w:sz="0" w:space="0" w:color="auto"/>
                  </w:divBdr>
                </w:div>
                <w:div w:id="403526218">
                  <w:marLeft w:val="0"/>
                  <w:marRight w:val="0"/>
                  <w:marTop w:val="0"/>
                  <w:marBottom w:val="0"/>
                  <w:divBdr>
                    <w:top w:val="none" w:sz="0" w:space="0" w:color="auto"/>
                    <w:left w:val="none" w:sz="0" w:space="0" w:color="auto"/>
                    <w:bottom w:val="none" w:sz="0" w:space="0" w:color="auto"/>
                    <w:right w:val="none" w:sz="0" w:space="0" w:color="auto"/>
                  </w:divBdr>
                </w:div>
                <w:div w:id="417556575">
                  <w:marLeft w:val="0"/>
                  <w:marRight w:val="0"/>
                  <w:marTop w:val="0"/>
                  <w:marBottom w:val="0"/>
                  <w:divBdr>
                    <w:top w:val="none" w:sz="0" w:space="0" w:color="auto"/>
                    <w:left w:val="none" w:sz="0" w:space="0" w:color="auto"/>
                    <w:bottom w:val="none" w:sz="0" w:space="0" w:color="auto"/>
                    <w:right w:val="none" w:sz="0" w:space="0" w:color="auto"/>
                  </w:divBdr>
                </w:div>
                <w:div w:id="417991127">
                  <w:marLeft w:val="0"/>
                  <w:marRight w:val="0"/>
                  <w:marTop w:val="0"/>
                  <w:marBottom w:val="0"/>
                  <w:divBdr>
                    <w:top w:val="none" w:sz="0" w:space="0" w:color="auto"/>
                    <w:left w:val="none" w:sz="0" w:space="0" w:color="auto"/>
                    <w:bottom w:val="none" w:sz="0" w:space="0" w:color="auto"/>
                    <w:right w:val="none" w:sz="0" w:space="0" w:color="auto"/>
                  </w:divBdr>
                </w:div>
                <w:div w:id="443353020">
                  <w:marLeft w:val="0"/>
                  <w:marRight w:val="0"/>
                  <w:marTop w:val="0"/>
                  <w:marBottom w:val="0"/>
                  <w:divBdr>
                    <w:top w:val="none" w:sz="0" w:space="0" w:color="auto"/>
                    <w:left w:val="none" w:sz="0" w:space="0" w:color="auto"/>
                    <w:bottom w:val="none" w:sz="0" w:space="0" w:color="auto"/>
                    <w:right w:val="none" w:sz="0" w:space="0" w:color="auto"/>
                  </w:divBdr>
                </w:div>
                <w:div w:id="491454894">
                  <w:marLeft w:val="0"/>
                  <w:marRight w:val="0"/>
                  <w:marTop w:val="0"/>
                  <w:marBottom w:val="0"/>
                  <w:divBdr>
                    <w:top w:val="none" w:sz="0" w:space="0" w:color="auto"/>
                    <w:left w:val="none" w:sz="0" w:space="0" w:color="auto"/>
                    <w:bottom w:val="none" w:sz="0" w:space="0" w:color="auto"/>
                    <w:right w:val="none" w:sz="0" w:space="0" w:color="auto"/>
                  </w:divBdr>
                </w:div>
                <w:div w:id="514416202">
                  <w:marLeft w:val="0"/>
                  <w:marRight w:val="0"/>
                  <w:marTop w:val="0"/>
                  <w:marBottom w:val="0"/>
                  <w:divBdr>
                    <w:top w:val="none" w:sz="0" w:space="0" w:color="auto"/>
                    <w:left w:val="none" w:sz="0" w:space="0" w:color="auto"/>
                    <w:bottom w:val="none" w:sz="0" w:space="0" w:color="auto"/>
                    <w:right w:val="none" w:sz="0" w:space="0" w:color="auto"/>
                  </w:divBdr>
                </w:div>
                <w:div w:id="571309898">
                  <w:marLeft w:val="0"/>
                  <w:marRight w:val="0"/>
                  <w:marTop w:val="0"/>
                  <w:marBottom w:val="0"/>
                  <w:divBdr>
                    <w:top w:val="none" w:sz="0" w:space="0" w:color="auto"/>
                    <w:left w:val="none" w:sz="0" w:space="0" w:color="auto"/>
                    <w:bottom w:val="none" w:sz="0" w:space="0" w:color="auto"/>
                    <w:right w:val="none" w:sz="0" w:space="0" w:color="auto"/>
                  </w:divBdr>
                </w:div>
                <w:div w:id="627315741">
                  <w:marLeft w:val="0"/>
                  <w:marRight w:val="0"/>
                  <w:marTop w:val="0"/>
                  <w:marBottom w:val="0"/>
                  <w:divBdr>
                    <w:top w:val="none" w:sz="0" w:space="0" w:color="auto"/>
                    <w:left w:val="none" w:sz="0" w:space="0" w:color="auto"/>
                    <w:bottom w:val="none" w:sz="0" w:space="0" w:color="auto"/>
                    <w:right w:val="none" w:sz="0" w:space="0" w:color="auto"/>
                  </w:divBdr>
                </w:div>
                <w:div w:id="632633786">
                  <w:marLeft w:val="0"/>
                  <w:marRight w:val="0"/>
                  <w:marTop w:val="0"/>
                  <w:marBottom w:val="0"/>
                  <w:divBdr>
                    <w:top w:val="none" w:sz="0" w:space="0" w:color="auto"/>
                    <w:left w:val="none" w:sz="0" w:space="0" w:color="auto"/>
                    <w:bottom w:val="none" w:sz="0" w:space="0" w:color="auto"/>
                    <w:right w:val="none" w:sz="0" w:space="0" w:color="auto"/>
                  </w:divBdr>
                </w:div>
                <w:div w:id="666639021">
                  <w:marLeft w:val="0"/>
                  <w:marRight w:val="0"/>
                  <w:marTop w:val="0"/>
                  <w:marBottom w:val="0"/>
                  <w:divBdr>
                    <w:top w:val="none" w:sz="0" w:space="0" w:color="auto"/>
                    <w:left w:val="none" w:sz="0" w:space="0" w:color="auto"/>
                    <w:bottom w:val="none" w:sz="0" w:space="0" w:color="auto"/>
                    <w:right w:val="none" w:sz="0" w:space="0" w:color="auto"/>
                  </w:divBdr>
                </w:div>
                <w:div w:id="672299738">
                  <w:marLeft w:val="0"/>
                  <w:marRight w:val="0"/>
                  <w:marTop w:val="0"/>
                  <w:marBottom w:val="0"/>
                  <w:divBdr>
                    <w:top w:val="none" w:sz="0" w:space="0" w:color="auto"/>
                    <w:left w:val="none" w:sz="0" w:space="0" w:color="auto"/>
                    <w:bottom w:val="none" w:sz="0" w:space="0" w:color="auto"/>
                    <w:right w:val="none" w:sz="0" w:space="0" w:color="auto"/>
                  </w:divBdr>
                </w:div>
                <w:div w:id="699673449">
                  <w:marLeft w:val="0"/>
                  <w:marRight w:val="0"/>
                  <w:marTop w:val="0"/>
                  <w:marBottom w:val="0"/>
                  <w:divBdr>
                    <w:top w:val="none" w:sz="0" w:space="0" w:color="auto"/>
                    <w:left w:val="none" w:sz="0" w:space="0" w:color="auto"/>
                    <w:bottom w:val="none" w:sz="0" w:space="0" w:color="auto"/>
                    <w:right w:val="none" w:sz="0" w:space="0" w:color="auto"/>
                  </w:divBdr>
                </w:div>
                <w:div w:id="707294851">
                  <w:marLeft w:val="0"/>
                  <w:marRight w:val="0"/>
                  <w:marTop w:val="0"/>
                  <w:marBottom w:val="0"/>
                  <w:divBdr>
                    <w:top w:val="none" w:sz="0" w:space="0" w:color="auto"/>
                    <w:left w:val="none" w:sz="0" w:space="0" w:color="auto"/>
                    <w:bottom w:val="none" w:sz="0" w:space="0" w:color="auto"/>
                    <w:right w:val="none" w:sz="0" w:space="0" w:color="auto"/>
                  </w:divBdr>
                </w:div>
                <w:div w:id="743795217">
                  <w:marLeft w:val="0"/>
                  <w:marRight w:val="0"/>
                  <w:marTop w:val="0"/>
                  <w:marBottom w:val="0"/>
                  <w:divBdr>
                    <w:top w:val="none" w:sz="0" w:space="0" w:color="auto"/>
                    <w:left w:val="none" w:sz="0" w:space="0" w:color="auto"/>
                    <w:bottom w:val="none" w:sz="0" w:space="0" w:color="auto"/>
                    <w:right w:val="none" w:sz="0" w:space="0" w:color="auto"/>
                  </w:divBdr>
                </w:div>
                <w:div w:id="771240176">
                  <w:marLeft w:val="0"/>
                  <w:marRight w:val="0"/>
                  <w:marTop w:val="0"/>
                  <w:marBottom w:val="0"/>
                  <w:divBdr>
                    <w:top w:val="none" w:sz="0" w:space="0" w:color="auto"/>
                    <w:left w:val="none" w:sz="0" w:space="0" w:color="auto"/>
                    <w:bottom w:val="none" w:sz="0" w:space="0" w:color="auto"/>
                    <w:right w:val="none" w:sz="0" w:space="0" w:color="auto"/>
                  </w:divBdr>
                </w:div>
                <w:div w:id="796989134">
                  <w:marLeft w:val="0"/>
                  <w:marRight w:val="0"/>
                  <w:marTop w:val="0"/>
                  <w:marBottom w:val="0"/>
                  <w:divBdr>
                    <w:top w:val="none" w:sz="0" w:space="0" w:color="auto"/>
                    <w:left w:val="none" w:sz="0" w:space="0" w:color="auto"/>
                    <w:bottom w:val="none" w:sz="0" w:space="0" w:color="auto"/>
                    <w:right w:val="none" w:sz="0" w:space="0" w:color="auto"/>
                  </w:divBdr>
                </w:div>
                <w:div w:id="829757546">
                  <w:marLeft w:val="0"/>
                  <w:marRight w:val="0"/>
                  <w:marTop w:val="0"/>
                  <w:marBottom w:val="0"/>
                  <w:divBdr>
                    <w:top w:val="none" w:sz="0" w:space="0" w:color="auto"/>
                    <w:left w:val="none" w:sz="0" w:space="0" w:color="auto"/>
                    <w:bottom w:val="none" w:sz="0" w:space="0" w:color="auto"/>
                    <w:right w:val="none" w:sz="0" w:space="0" w:color="auto"/>
                  </w:divBdr>
                </w:div>
                <w:div w:id="833186182">
                  <w:marLeft w:val="0"/>
                  <w:marRight w:val="0"/>
                  <w:marTop w:val="0"/>
                  <w:marBottom w:val="0"/>
                  <w:divBdr>
                    <w:top w:val="none" w:sz="0" w:space="0" w:color="auto"/>
                    <w:left w:val="none" w:sz="0" w:space="0" w:color="auto"/>
                    <w:bottom w:val="none" w:sz="0" w:space="0" w:color="auto"/>
                    <w:right w:val="none" w:sz="0" w:space="0" w:color="auto"/>
                  </w:divBdr>
                </w:div>
                <w:div w:id="891117026">
                  <w:marLeft w:val="0"/>
                  <w:marRight w:val="0"/>
                  <w:marTop w:val="0"/>
                  <w:marBottom w:val="0"/>
                  <w:divBdr>
                    <w:top w:val="none" w:sz="0" w:space="0" w:color="auto"/>
                    <w:left w:val="none" w:sz="0" w:space="0" w:color="auto"/>
                    <w:bottom w:val="none" w:sz="0" w:space="0" w:color="auto"/>
                    <w:right w:val="none" w:sz="0" w:space="0" w:color="auto"/>
                  </w:divBdr>
                </w:div>
                <w:div w:id="905989456">
                  <w:marLeft w:val="0"/>
                  <w:marRight w:val="0"/>
                  <w:marTop w:val="0"/>
                  <w:marBottom w:val="0"/>
                  <w:divBdr>
                    <w:top w:val="none" w:sz="0" w:space="0" w:color="auto"/>
                    <w:left w:val="none" w:sz="0" w:space="0" w:color="auto"/>
                    <w:bottom w:val="none" w:sz="0" w:space="0" w:color="auto"/>
                    <w:right w:val="none" w:sz="0" w:space="0" w:color="auto"/>
                  </w:divBdr>
                </w:div>
                <w:div w:id="911354611">
                  <w:marLeft w:val="0"/>
                  <w:marRight w:val="0"/>
                  <w:marTop w:val="0"/>
                  <w:marBottom w:val="0"/>
                  <w:divBdr>
                    <w:top w:val="none" w:sz="0" w:space="0" w:color="auto"/>
                    <w:left w:val="none" w:sz="0" w:space="0" w:color="auto"/>
                    <w:bottom w:val="none" w:sz="0" w:space="0" w:color="auto"/>
                    <w:right w:val="none" w:sz="0" w:space="0" w:color="auto"/>
                  </w:divBdr>
                </w:div>
                <w:div w:id="975376441">
                  <w:marLeft w:val="0"/>
                  <w:marRight w:val="0"/>
                  <w:marTop w:val="0"/>
                  <w:marBottom w:val="0"/>
                  <w:divBdr>
                    <w:top w:val="none" w:sz="0" w:space="0" w:color="auto"/>
                    <w:left w:val="none" w:sz="0" w:space="0" w:color="auto"/>
                    <w:bottom w:val="none" w:sz="0" w:space="0" w:color="auto"/>
                    <w:right w:val="none" w:sz="0" w:space="0" w:color="auto"/>
                  </w:divBdr>
                </w:div>
                <w:div w:id="1008797649">
                  <w:marLeft w:val="0"/>
                  <w:marRight w:val="0"/>
                  <w:marTop w:val="0"/>
                  <w:marBottom w:val="0"/>
                  <w:divBdr>
                    <w:top w:val="none" w:sz="0" w:space="0" w:color="auto"/>
                    <w:left w:val="none" w:sz="0" w:space="0" w:color="auto"/>
                    <w:bottom w:val="none" w:sz="0" w:space="0" w:color="auto"/>
                    <w:right w:val="none" w:sz="0" w:space="0" w:color="auto"/>
                  </w:divBdr>
                </w:div>
                <w:div w:id="1117069279">
                  <w:marLeft w:val="0"/>
                  <w:marRight w:val="0"/>
                  <w:marTop w:val="0"/>
                  <w:marBottom w:val="0"/>
                  <w:divBdr>
                    <w:top w:val="none" w:sz="0" w:space="0" w:color="auto"/>
                    <w:left w:val="none" w:sz="0" w:space="0" w:color="auto"/>
                    <w:bottom w:val="none" w:sz="0" w:space="0" w:color="auto"/>
                    <w:right w:val="none" w:sz="0" w:space="0" w:color="auto"/>
                  </w:divBdr>
                </w:div>
                <w:div w:id="1133985747">
                  <w:marLeft w:val="0"/>
                  <w:marRight w:val="0"/>
                  <w:marTop w:val="0"/>
                  <w:marBottom w:val="0"/>
                  <w:divBdr>
                    <w:top w:val="none" w:sz="0" w:space="0" w:color="auto"/>
                    <w:left w:val="none" w:sz="0" w:space="0" w:color="auto"/>
                    <w:bottom w:val="none" w:sz="0" w:space="0" w:color="auto"/>
                    <w:right w:val="none" w:sz="0" w:space="0" w:color="auto"/>
                  </w:divBdr>
                </w:div>
                <w:div w:id="1154688852">
                  <w:marLeft w:val="0"/>
                  <w:marRight w:val="0"/>
                  <w:marTop w:val="0"/>
                  <w:marBottom w:val="0"/>
                  <w:divBdr>
                    <w:top w:val="none" w:sz="0" w:space="0" w:color="auto"/>
                    <w:left w:val="none" w:sz="0" w:space="0" w:color="auto"/>
                    <w:bottom w:val="none" w:sz="0" w:space="0" w:color="auto"/>
                    <w:right w:val="none" w:sz="0" w:space="0" w:color="auto"/>
                  </w:divBdr>
                </w:div>
                <w:div w:id="1169910382">
                  <w:marLeft w:val="0"/>
                  <w:marRight w:val="0"/>
                  <w:marTop w:val="0"/>
                  <w:marBottom w:val="0"/>
                  <w:divBdr>
                    <w:top w:val="none" w:sz="0" w:space="0" w:color="auto"/>
                    <w:left w:val="none" w:sz="0" w:space="0" w:color="auto"/>
                    <w:bottom w:val="none" w:sz="0" w:space="0" w:color="auto"/>
                    <w:right w:val="none" w:sz="0" w:space="0" w:color="auto"/>
                  </w:divBdr>
                </w:div>
                <w:div w:id="1170756655">
                  <w:marLeft w:val="0"/>
                  <w:marRight w:val="0"/>
                  <w:marTop w:val="0"/>
                  <w:marBottom w:val="0"/>
                  <w:divBdr>
                    <w:top w:val="none" w:sz="0" w:space="0" w:color="auto"/>
                    <w:left w:val="none" w:sz="0" w:space="0" w:color="auto"/>
                    <w:bottom w:val="none" w:sz="0" w:space="0" w:color="auto"/>
                    <w:right w:val="none" w:sz="0" w:space="0" w:color="auto"/>
                  </w:divBdr>
                </w:div>
                <w:div w:id="1202325799">
                  <w:marLeft w:val="0"/>
                  <w:marRight w:val="0"/>
                  <w:marTop w:val="0"/>
                  <w:marBottom w:val="0"/>
                  <w:divBdr>
                    <w:top w:val="none" w:sz="0" w:space="0" w:color="auto"/>
                    <w:left w:val="none" w:sz="0" w:space="0" w:color="auto"/>
                    <w:bottom w:val="none" w:sz="0" w:space="0" w:color="auto"/>
                    <w:right w:val="none" w:sz="0" w:space="0" w:color="auto"/>
                  </w:divBdr>
                </w:div>
                <w:div w:id="1202744339">
                  <w:marLeft w:val="0"/>
                  <w:marRight w:val="0"/>
                  <w:marTop w:val="0"/>
                  <w:marBottom w:val="0"/>
                  <w:divBdr>
                    <w:top w:val="none" w:sz="0" w:space="0" w:color="auto"/>
                    <w:left w:val="none" w:sz="0" w:space="0" w:color="auto"/>
                    <w:bottom w:val="none" w:sz="0" w:space="0" w:color="auto"/>
                    <w:right w:val="none" w:sz="0" w:space="0" w:color="auto"/>
                  </w:divBdr>
                </w:div>
                <w:div w:id="1208837835">
                  <w:marLeft w:val="0"/>
                  <w:marRight w:val="0"/>
                  <w:marTop w:val="0"/>
                  <w:marBottom w:val="0"/>
                  <w:divBdr>
                    <w:top w:val="none" w:sz="0" w:space="0" w:color="auto"/>
                    <w:left w:val="none" w:sz="0" w:space="0" w:color="auto"/>
                    <w:bottom w:val="none" w:sz="0" w:space="0" w:color="auto"/>
                    <w:right w:val="none" w:sz="0" w:space="0" w:color="auto"/>
                  </w:divBdr>
                </w:div>
                <w:div w:id="1209759436">
                  <w:marLeft w:val="0"/>
                  <w:marRight w:val="0"/>
                  <w:marTop w:val="0"/>
                  <w:marBottom w:val="0"/>
                  <w:divBdr>
                    <w:top w:val="none" w:sz="0" w:space="0" w:color="auto"/>
                    <w:left w:val="none" w:sz="0" w:space="0" w:color="auto"/>
                    <w:bottom w:val="none" w:sz="0" w:space="0" w:color="auto"/>
                    <w:right w:val="none" w:sz="0" w:space="0" w:color="auto"/>
                  </w:divBdr>
                </w:div>
                <w:div w:id="1308897071">
                  <w:marLeft w:val="0"/>
                  <w:marRight w:val="0"/>
                  <w:marTop w:val="0"/>
                  <w:marBottom w:val="0"/>
                  <w:divBdr>
                    <w:top w:val="none" w:sz="0" w:space="0" w:color="auto"/>
                    <w:left w:val="none" w:sz="0" w:space="0" w:color="auto"/>
                    <w:bottom w:val="none" w:sz="0" w:space="0" w:color="auto"/>
                    <w:right w:val="none" w:sz="0" w:space="0" w:color="auto"/>
                  </w:divBdr>
                </w:div>
                <w:div w:id="1359433764">
                  <w:marLeft w:val="0"/>
                  <w:marRight w:val="0"/>
                  <w:marTop w:val="0"/>
                  <w:marBottom w:val="0"/>
                  <w:divBdr>
                    <w:top w:val="none" w:sz="0" w:space="0" w:color="auto"/>
                    <w:left w:val="none" w:sz="0" w:space="0" w:color="auto"/>
                    <w:bottom w:val="none" w:sz="0" w:space="0" w:color="auto"/>
                    <w:right w:val="none" w:sz="0" w:space="0" w:color="auto"/>
                  </w:divBdr>
                </w:div>
                <w:div w:id="1367557471">
                  <w:marLeft w:val="0"/>
                  <w:marRight w:val="0"/>
                  <w:marTop w:val="0"/>
                  <w:marBottom w:val="0"/>
                  <w:divBdr>
                    <w:top w:val="none" w:sz="0" w:space="0" w:color="auto"/>
                    <w:left w:val="none" w:sz="0" w:space="0" w:color="auto"/>
                    <w:bottom w:val="none" w:sz="0" w:space="0" w:color="auto"/>
                    <w:right w:val="none" w:sz="0" w:space="0" w:color="auto"/>
                  </w:divBdr>
                </w:div>
                <w:div w:id="1377466292">
                  <w:marLeft w:val="0"/>
                  <w:marRight w:val="0"/>
                  <w:marTop w:val="0"/>
                  <w:marBottom w:val="0"/>
                  <w:divBdr>
                    <w:top w:val="none" w:sz="0" w:space="0" w:color="auto"/>
                    <w:left w:val="none" w:sz="0" w:space="0" w:color="auto"/>
                    <w:bottom w:val="none" w:sz="0" w:space="0" w:color="auto"/>
                    <w:right w:val="none" w:sz="0" w:space="0" w:color="auto"/>
                  </w:divBdr>
                </w:div>
                <w:div w:id="1402482238">
                  <w:marLeft w:val="0"/>
                  <w:marRight w:val="0"/>
                  <w:marTop w:val="0"/>
                  <w:marBottom w:val="0"/>
                  <w:divBdr>
                    <w:top w:val="none" w:sz="0" w:space="0" w:color="auto"/>
                    <w:left w:val="none" w:sz="0" w:space="0" w:color="auto"/>
                    <w:bottom w:val="none" w:sz="0" w:space="0" w:color="auto"/>
                    <w:right w:val="none" w:sz="0" w:space="0" w:color="auto"/>
                  </w:divBdr>
                </w:div>
                <w:div w:id="1446539246">
                  <w:marLeft w:val="0"/>
                  <w:marRight w:val="0"/>
                  <w:marTop w:val="0"/>
                  <w:marBottom w:val="0"/>
                  <w:divBdr>
                    <w:top w:val="none" w:sz="0" w:space="0" w:color="auto"/>
                    <w:left w:val="none" w:sz="0" w:space="0" w:color="auto"/>
                    <w:bottom w:val="none" w:sz="0" w:space="0" w:color="auto"/>
                    <w:right w:val="none" w:sz="0" w:space="0" w:color="auto"/>
                  </w:divBdr>
                </w:div>
                <w:div w:id="1453548670">
                  <w:marLeft w:val="0"/>
                  <w:marRight w:val="0"/>
                  <w:marTop w:val="0"/>
                  <w:marBottom w:val="0"/>
                  <w:divBdr>
                    <w:top w:val="none" w:sz="0" w:space="0" w:color="auto"/>
                    <w:left w:val="none" w:sz="0" w:space="0" w:color="auto"/>
                    <w:bottom w:val="none" w:sz="0" w:space="0" w:color="auto"/>
                    <w:right w:val="none" w:sz="0" w:space="0" w:color="auto"/>
                  </w:divBdr>
                </w:div>
                <w:div w:id="1523787368">
                  <w:marLeft w:val="0"/>
                  <w:marRight w:val="0"/>
                  <w:marTop w:val="0"/>
                  <w:marBottom w:val="0"/>
                  <w:divBdr>
                    <w:top w:val="none" w:sz="0" w:space="0" w:color="auto"/>
                    <w:left w:val="none" w:sz="0" w:space="0" w:color="auto"/>
                    <w:bottom w:val="none" w:sz="0" w:space="0" w:color="auto"/>
                    <w:right w:val="none" w:sz="0" w:space="0" w:color="auto"/>
                  </w:divBdr>
                </w:div>
                <w:div w:id="1587690571">
                  <w:marLeft w:val="0"/>
                  <w:marRight w:val="0"/>
                  <w:marTop w:val="0"/>
                  <w:marBottom w:val="0"/>
                  <w:divBdr>
                    <w:top w:val="none" w:sz="0" w:space="0" w:color="auto"/>
                    <w:left w:val="none" w:sz="0" w:space="0" w:color="auto"/>
                    <w:bottom w:val="none" w:sz="0" w:space="0" w:color="auto"/>
                    <w:right w:val="none" w:sz="0" w:space="0" w:color="auto"/>
                  </w:divBdr>
                </w:div>
                <w:div w:id="1610501219">
                  <w:marLeft w:val="0"/>
                  <w:marRight w:val="0"/>
                  <w:marTop w:val="0"/>
                  <w:marBottom w:val="0"/>
                  <w:divBdr>
                    <w:top w:val="none" w:sz="0" w:space="0" w:color="auto"/>
                    <w:left w:val="none" w:sz="0" w:space="0" w:color="auto"/>
                    <w:bottom w:val="none" w:sz="0" w:space="0" w:color="auto"/>
                    <w:right w:val="none" w:sz="0" w:space="0" w:color="auto"/>
                  </w:divBdr>
                </w:div>
                <w:div w:id="1701123368">
                  <w:marLeft w:val="0"/>
                  <w:marRight w:val="0"/>
                  <w:marTop w:val="0"/>
                  <w:marBottom w:val="0"/>
                  <w:divBdr>
                    <w:top w:val="none" w:sz="0" w:space="0" w:color="auto"/>
                    <w:left w:val="none" w:sz="0" w:space="0" w:color="auto"/>
                    <w:bottom w:val="none" w:sz="0" w:space="0" w:color="auto"/>
                    <w:right w:val="none" w:sz="0" w:space="0" w:color="auto"/>
                  </w:divBdr>
                </w:div>
                <w:div w:id="1719474221">
                  <w:marLeft w:val="0"/>
                  <w:marRight w:val="0"/>
                  <w:marTop w:val="0"/>
                  <w:marBottom w:val="0"/>
                  <w:divBdr>
                    <w:top w:val="none" w:sz="0" w:space="0" w:color="auto"/>
                    <w:left w:val="none" w:sz="0" w:space="0" w:color="auto"/>
                    <w:bottom w:val="none" w:sz="0" w:space="0" w:color="auto"/>
                    <w:right w:val="none" w:sz="0" w:space="0" w:color="auto"/>
                  </w:divBdr>
                </w:div>
                <w:div w:id="1734037252">
                  <w:marLeft w:val="0"/>
                  <w:marRight w:val="0"/>
                  <w:marTop w:val="0"/>
                  <w:marBottom w:val="0"/>
                  <w:divBdr>
                    <w:top w:val="none" w:sz="0" w:space="0" w:color="auto"/>
                    <w:left w:val="none" w:sz="0" w:space="0" w:color="auto"/>
                    <w:bottom w:val="none" w:sz="0" w:space="0" w:color="auto"/>
                    <w:right w:val="none" w:sz="0" w:space="0" w:color="auto"/>
                  </w:divBdr>
                </w:div>
                <w:div w:id="1745958021">
                  <w:marLeft w:val="0"/>
                  <w:marRight w:val="0"/>
                  <w:marTop w:val="0"/>
                  <w:marBottom w:val="0"/>
                  <w:divBdr>
                    <w:top w:val="none" w:sz="0" w:space="0" w:color="auto"/>
                    <w:left w:val="none" w:sz="0" w:space="0" w:color="auto"/>
                    <w:bottom w:val="none" w:sz="0" w:space="0" w:color="auto"/>
                    <w:right w:val="none" w:sz="0" w:space="0" w:color="auto"/>
                  </w:divBdr>
                </w:div>
                <w:div w:id="1759594690">
                  <w:marLeft w:val="0"/>
                  <w:marRight w:val="0"/>
                  <w:marTop w:val="0"/>
                  <w:marBottom w:val="0"/>
                  <w:divBdr>
                    <w:top w:val="none" w:sz="0" w:space="0" w:color="auto"/>
                    <w:left w:val="none" w:sz="0" w:space="0" w:color="auto"/>
                    <w:bottom w:val="none" w:sz="0" w:space="0" w:color="auto"/>
                    <w:right w:val="none" w:sz="0" w:space="0" w:color="auto"/>
                  </w:divBdr>
                </w:div>
                <w:div w:id="1780564069">
                  <w:marLeft w:val="0"/>
                  <w:marRight w:val="0"/>
                  <w:marTop w:val="0"/>
                  <w:marBottom w:val="0"/>
                  <w:divBdr>
                    <w:top w:val="none" w:sz="0" w:space="0" w:color="auto"/>
                    <w:left w:val="none" w:sz="0" w:space="0" w:color="auto"/>
                    <w:bottom w:val="none" w:sz="0" w:space="0" w:color="auto"/>
                    <w:right w:val="none" w:sz="0" w:space="0" w:color="auto"/>
                  </w:divBdr>
                </w:div>
                <w:div w:id="1783723986">
                  <w:marLeft w:val="0"/>
                  <w:marRight w:val="0"/>
                  <w:marTop w:val="0"/>
                  <w:marBottom w:val="0"/>
                  <w:divBdr>
                    <w:top w:val="none" w:sz="0" w:space="0" w:color="auto"/>
                    <w:left w:val="none" w:sz="0" w:space="0" w:color="auto"/>
                    <w:bottom w:val="none" w:sz="0" w:space="0" w:color="auto"/>
                    <w:right w:val="none" w:sz="0" w:space="0" w:color="auto"/>
                  </w:divBdr>
                </w:div>
                <w:div w:id="1836144761">
                  <w:marLeft w:val="0"/>
                  <w:marRight w:val="0"/>
                  <w:marTop w:val="0"/>
                  <w:marBottom w:val="0"/>
                  <w:divBdr>
                    <w:top w:val="none" w:sz="0" w:space="0" w:color="auto"/>
                    <w:left w:val="none" w:sz="0" w:space="0" w:color="auto"/>
                    <w:bottom w:val="none" w:sz="0" w:space="0" w:color="auto"/>
                    <w:right w:val="none" w:sz="0" w:space="0" w:color="auto"/>
                  </w:divBdr>
                </w:div>
                <w:div w:id="1884629746">
                  <w:marLeft w:val="0"/>
                  <w:marRight w:val="0"/>
                  <w:marTop w:val="0"/>
                  <w:marBottom w:val="0"/>
                  <w:divBdr>
                    <w:top w:val="none" w:sz="0" w:space="0" w:color="auto"/>
                    <w:left w:val="none" w:sz="0" w:space="0" w:color="auto"/>
                    <w:bottom w:val="none" w:sz="0" w:space="0" w:color="auto"/>
                    <w:right w:val="none" w:sz="0" w:space="0" w:color="auto"/>
                  </w:divBdr>
                </w:div>
                <w:div w:id="1888223311">
                  <w:marLeft w:val="0"/>
                  <w:marRight w:val="0"/>
                  <w:marTop w:val="0"/>
                  <w:marBottom w:val="0"/>
                  <w:divBdr>
                    <w:top w:val="none" w:sz="0" w:space="0" w:color="auto"/>
                    <w:left w:val="none" w:sz="0" w:space="0" w:color="auto"/>
                    <w:bottom w:val="none" w:sz="0" w:space="0" w:color="auto"/>
                    <w:right w:val="none" w:sz="0" w:space="0" w:color="auto"/>
                  </w:divBdr>
                </w:div>
                <w:div w:id="1912235715">
                  <w:marLeft w:val="0"/>
                  <w:marRight w:val="0"/>
                  <w:marTop w:val="0"/>
                  <w:marBottom w:val="0"/>
                  <w:divBdr>
                    <w:top w:val="none" w:sz="0" w:space="0" w:color="auto"/>
                    <w:left w:val="none" w:sz="0" w:space="0" w:color="auto"/>
                    <w:bottom w:val="none" w:sz="0" w:space="0" w:color="auto"/>
                    <w:right w:val="none" w:sz="0" w:space="0" w:color="auto"/>
                  </w:divBdr>
                </w:div>
                <w:div w:id="1916696561">
                  <w:marLeft w:val="0"/>
                  <w:marRight w:val="0"/>
                  <w:marTop w:val="0"/>
                  <w:marBottom w:val="0"/>
                  <w:divBdr>
                    <w:top w:val="none" w:sz="0" w:space="0" w:color="auto"/>
                    <w:left w:val="none" w:sz="0" w:space="0" w:color="auto"/>
                    <w:bottom w:val="none" w:sz="0" w:space="0" w:color="auto"/>
                    <w:right w:val="none" w:sz="0" w:space="0" w:color="auto"/>
                  </w:divBdr>
                </w:div>
                <w:div w:id="1947762224">
                  <w:marLeft w:val="0"/>
                  <w:marRight w:val="0"/>
                  <w:marTop w:val="0"/>
                  <w:marBottom w:val="0"/>
                  <w:divBdr>
                    <w:top w:val="none" w:sz="0" w:space="0" w:color="auto"/>
                    <w:left w:val="none" w:sz="0" w:space="0" w:color="auto"/>
                    <w:bottom w:val="none" w:sz="0" w:space="0" w:color="auto"/>
                    <w:right w:val="none" w:sz="0" w:space="0" w:color="auto"/>
                  </w:divBdr>
                </w:div>
                <w:div w:id="1961565425">
                  <w:marLeft w:val="0"/>
                  <w:marRight w:val="0"/>
                  <w:marTop w:val="0"/>
                  <w:marBottom w:val="0"/>
                  <w:divBdr>
                    <w:top w:val="none" w:sz="0" w:space="0" w:color="auto"/>
                    <w:left w:val="none" w:sz="0" w:space="0" w:color="auto"/>
                    <w:bottom w:val="none" w:sz="0" w:space="0" w:color="auto"/>
                    <w:right w:val="none" w:sz="0" w:space="0" w:color="auto"/>
                  </w:divBdr>
                </w:div>
                <w:div w:id="1975988800">
                  <w:marLeft w:val="0"/>
                  <w:marRight w:val="0"/>
                  <w:marTop w:val="0"/>
                  <w:marBottom w:val="0"/>
                  <w:divBdr>
                    <w:top w:val="none" w:sz="0" w:space="0" w:color="auto"/>
                    <w:left w:val="none" w:sz="0" w:space="0" w:color="auto"/>
                    <w:bottom w:val="none" w:sz="0" w:space="0" w:color="auto"/>
                    <w:right w:val="none" w:sz="0" w:space="0" w:color="auto"/>
                  </w:divBdr>
                </w:div>
                <w:div w:id="2009283535">
                  <w:marLeft w:val="0"/>
                  <w:marRight w:val="0"/>
                  <w:marTop w:val="0"/>
                  <w:marBottom w:val="0"/>
                  <w:divBdr>
                    <w:top w:val="none" w:sz="0" w:space="0" w:color="auto"/>
                    <w:left w:val="none" w:sz="0" w:space="0" w:color="auto"/>
                    <w:bottom w:val="none" w:sz="0" w:space="0" w:color="auto"/>
                    <w:right w:val="none" w:sz="0" w:space="0" w:color="auto"/>
                  </w:divBdr>
                </w:div>
                <w:div w:id="2016610684">
                  <w:marLeft w:val="0"/>
                  <w:marRight w:val="0"/>
                  <w:marTop w:val="0"/>
                  <w:marBottom w:val="0"/>
                  <w:divBdr>
                    <w:top w:val="none" w:sz="0" w:space="0" w:color="auto"/>
                    <w:left w:val="none" w:sz="0" w:space="0" w:color="auto"/>
                    <w:bottom w:val="none" w:sz="0" w:space="0" w:color="auto"/>
                    <w:right w:val="none" w:sz="0" w:space="0" w:color="auto"/>
                  </w:divBdr>
                </w:div>
                <w:div w:id="2060588869">
                  <w:marLeft w:val="0"/>
                  <w:marRight w:val="0"/>
                  <w:marTop w:val="0"/>
                  <w:marBottom w:val="0"/>
                  <w:divBdr>
                    <w:top w:val="none" w:sz="0" w:space="0" w:color="auto"/>
                    <w:left w:val="none" w:sz="0" w:space="0" w:color="auto"/>
                    <w:bottom w:val="none" w:sz="0" w:space="0" w:color="auto"/>
                    <w:right w:val="none" w:sz="0" w:space="0" w:color="auto"/>
                  </w:divBdr>
                </w:div>
                <w:div w:id="2068063569">
                  <w:marLeft w:val="0"/>
                  <w:marRight w:val="0"/>
                  <w:marTop w:val="0"/>
                  <w:marBottom w:val="0"/>
                  <w:divBdr>
                    <w:top w:val="none" w:sz="0" w:space="0" w:color="auto"/>
                    <w:left w:val="none" w:sz="0" w:space="0" w:color="auto"/>
                    <w:bottom w:val="none" w:sz="0" w:space="0" w:color="auto"/>
                    <w:right w:val="none" w:sz="0" w:space="0" w:color="auto"/>
                  </w:divBdr>
                </w:div>
                <w:div w:id="2081555702">
                  <w:marLeft w:val="0"/>
                  <w:marRight w:val="0"/>
                  <w:marTop w:val="0"/>
                  <w:marBottom w:val="0"/>
                  <w:divBdr>
                    <w:top w:val="none" w:sz="0" w:space="0" w:color="auto"/>
                    <w:left w:val="none" w:sz="0" w:space="0" w:color="auto"/>
                    <w:bottom w:val="none" w:sz="0" w:space="0" w:color="auto"/>
                    <w:right w:val="none" w:sz="0" w:space="0" w:color="auto"/>
                  </w:divBdr>
                </w:div>
                <w:div w:id="2089492950">
                  <w:marLeft w:val="0"/>
                  <w:marRight w:val="0"/>
                  <w:marTop w:val="0"/>
                  <w:marBottom w:val="0"/>
                  <w:divBdr>
                    <w:top w:val="none" w:sz="0" w:space="0" w:color="auto"/>
                    <w:left w:val="none" w:sz="0" w:space="0" w:color="auto"/>
                    <w:bottom w:val="none" w:sz="0" w:space="0" w:color="auto"/>
                    <w:right w:val="none" w:sz="0" w:space="0" w:color="auto"/>
                  </w:divBdr>
                </w:div>
                <w:div w:id="2110462733">
                  <w:marLeft w:val="0"/>
                  <w:marRight w:val="0"/>
                  <w:marTop w:val="0"/>
                  <w:marBottom w:val="0"/>
                  <w:divBdr>
                    <w:top w:val="none" w:sz="0" w:space="0" w:color="auto"/>
                    <w:left w:val="none" w:sz="0" w:space="0" w:color="auto"/>
                    <w:bottom w:val="none" w:sz="0" w:space="0" w:color="auto"/>
                    <w:right w:val="none" w:sz="0" w:space="0" w:color="auto"/>
                  </w:divBdr>
                </w:div>
                <w:div w:id="21153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707">
          <w:marLeft w:val="0"/>
          <w:marRight w:val="0"/>
          <w:marTop w:val="0"/>
          <w:marBottom w:val="0"/>
          <w:divBdr>
            <w:top w:val="none" w:sz="0" w:space="0" w:color="auto"/>
            <w:left w:val="none" w:sz="0" w:space="0" w:color="auto"/>
            <w:bottom w:val="none" w:sz="0" w:space="0" w:color="auto"/>
            <w:right w:val="none" w:sz="0" w:space="0" w:color="auto"/>
          </w:divBdr>
        </w:div>
        <w:div w:id="813178664">
          <w:marLeft w:val="0"/>
          <w:marRight w:val="0"/>
          <w:marTop w:val="0"/>
          <w:marBottom w:val="0"/>
          <w:divBdr>
            <w:top w:val="none" w:sz="0" w:space="0" w:color="auto"/>
            <w:left w:val="none" w:sz="0" w:space="0" w:color="auto"/>
            <w:bottom w:val="none" w:sz="0" w:space="0" w:color="auto"/>
            <w:right w:val="none" w:sz="0" w:space="0" w:color="auto"/>
          </w:divBdr>
        </w:div>
        <w:div w:id="852650454">
          <w:marLeft w:val="0"/>
          <w:marRight w:val="0"/>
          <w:marTop w:val="0"/>
          <w:marBottom w:val="0"/>
          <w:divBdr>
            <w:top w:val="none" w:sz="0" w:space="0" w:color="auto"/>
            <w:left w:val="none" w:sz="0" w:space="0" w:color="auto"/>
            <w:bottom w:val="none" w:sz="0" w:space="0" w:color="auto"/>
            <w:right w:val="none" w:sz="0" w:space="0" w:color="auto"/>
          </w:divBdr>
        </w:div>
        <w:div w:id="854349821">
          <w:marLeft w:val="0"/>
          <w:marRight w:val="0"/>
          <w:marTop w:val="0"/>
          <w:marBottom w:val="0"/>
          <w:divBdr>
            <w:top w:val="none" w:sz="0" w:space="0" w:color="auto"/>
            <w:left w:val="none" w:sz="0" w:space="0" w:color="auto"/>
            <w:bottom w:val="none" w:sz="0" w:space="0" w:color="auto"/>
            <w:right w:val="none" w:sz="0" w:space="0" w:color="auto"/>
          </w:divBdr>
        </w:div>
        <w:div w:id="990669673">
          <w:marLeft w:val="0"/>
          <w:marRight w:val="0"/>
          <w:marTop w:val="0"/>
          <w:marBottom w:val="0"/>
          <w:divBdr>
            <w:top w:val="none" w:sz="0" w:space="0" w:color="auto"/>
            <w:left w:val="none" w:sz="0" w:space="0" w:color="auto"/>
            <w:bottom w:val="none" w:sz="0" w:space="0" w:color="auto"/>
            <w:right w:val="none" w:sz="0" w:space="0" w:color="auto"/>
          </w:divBdr>
        </w:div>
        <w:div w:id="998965565">
          <w:marLeft w:val="0"/>
          <w:marRight w:val="0"/>
          <w:marTop w:val="0"/>
          <w:marBottom w:val="0"/>
          <w:divBdr>
            <w:top w:val="none" w:sz="0" w:space="0" w:color="auto"/>
            <w:left w:val="none" w:sz="0" w:space="0" w:color="auto"/>
            <w:bottom w:val="none" w:sz="0" w:space="0" w:color="auto"/>
            <w:right w:val="none" w:sz="0" w:space="0" w:color="auto"/>
          </w:divBdr>
        </w:div>
        <w:div w:id="999384683">
          <w:marLeft w:val="0"/>
          <w:marRight w:val="0"/>
          <w:marTop w:val="0"/>
          <w:marBottom w:val="0"/>
          <w:divBdr>
            <w:top w:val="none" w:sz="0" w:space="0" w:color="auto"/>
            <w:left w:val="none" w:sz="0" w:space="0" w:color="auto"/>
            <w:bottom w:val="none" w:sz="0" w:space="0" w:color="auto"/>
            <w:right w:val="none" w:sz="0" w:space="0" w:color="auto"/>
          </w:divBdr>
        </w:div>
        <w:div w:id="1079670536">
          <w:marLeft w:val="0"/>
          <w:marRight w:val="0"/>
          <w:marTop w:val="0"/>
          <w:marBottom w:val="0"/>
          <w:divBdr>
            <w:top w:val="none" w:sz="0" w:space="0" w:color="auto"/>
            <w:left w:val="none" w:sz="0" w:space="0" w:color="auto"/>
            <w:bottom w:val="none" w:sz="0" w:space="0" w:color="auto"/>
            <w:right w:val="none" w:sz="0" w:space="0" w:color="auto"/>
          </w:divBdr>
        </w:div>
        <w:div w:id="1080099276">
          <w:marLeft w:val="0"/>
          <w:marRight w:val="0"/>
          <w:marTop w:val="0"/>
          <w:marBottom w:val="0"/>
          <w:divBdr>
            <w:top w:val="none" w:sz="0" w:space="0" w:color="auto"/>
            <w:left w:val="none" w:sz="0" w:space="0" w:color="auto"/>
            <w:bottom w:val="none" w:sz="0" w:space="0" w:color="auto"/>
            <w:right w:val="none" w:sz="0" w:space="0" w:color="auto"/>
          </w:divBdr>
        </w:div>
        <w:div w:id="1106193755">
          <w:marLeft w:val="0"/>
          <w:marRight w:val="0"/>
          <w:marTop w:val="0"/>
          <w:marBottom w:val="0"/>
          <w:divBdr>
            <w:top w:val="none" w:sz="0" w:space="0" w:color="auto"/>
            <w:left w:val="none" w:sz="0" w:space="0" w:color="auto"/>
            <w:bottom w:val="none" w:sz="0" w:space="0" w:color="auto"/>
            <w:right w:val="none" w:sz="0" w:space="0" w:color="auto"/>
          </w:divBdr>
        </w:div>
        <w:div w:id="1130175391">
          <w:marLeft w:val="0"/>
          <w:marRight w:val="0"/>
          <w:marTop w:val="0"/>
          <w:marBottom w:val="0"/>
          <w:divBdr>
            <w:top w:val="none" w:sz="0" w:space="0" w:color="auto"/>
            <w:left w:val="none" w:sz="0" w:space="0" w:color="auto"/>
            <w:bottom w:val="none" w:sz="0" w:space="0" w:color="auto"/>
            <w:right w:val="none" w:sz="0" w:space="0" w:color="auto"/>
          </w:divBdr>
        </w:div>
        <w:div w:id="1132862542">
          <w:marLeft w:val="0"/>
          <w:marRight w:val="0"/>
          <w:marTop w:val="0"/>
          <w:marBottom w:val="0"/>
          <w:divBdr>
            <w:top w:val="none" w:sz="0" w:space="0" w:color="auto"/>
            <w:left w:val="none" w:sz="0" w:space="0" w:color="auto"/>
            <w:bottom w:val="none" w:sz="0" w:space="0" w:color="auto"/>
            <w:right w:val="none" w:sz="0" w:space="0" w:color="auto"/>
          </w:divBdr>
        </w:div>
        <w:div w:id="1168135903">
          <w:marLeft w:val="0"/>
          <w:marRight w:val="0"/>
          <w:marTop w:val="0"/>
          <w:marBottom w:val="0"/>
          <w:divBdr>
            <w:top w:val="none" w:sz="0" w:space="0" w:color="auto"/>
            <w:left w:val="none" w:sz="0" w:space="0" w:color="auto"/>
            <w:bottom w:val="none" w:sz="0" w:space="0" w:color="auto"/>
            <w:right w:val="none" w:sz="0" w:space="0" w:color="auto"/>
          </w:divBdr>
        </w:div>
        <w:div w:id="1188178903">
          <w:marLeft w:val="0"/>
          <w:marRight w:val="0"/>
          <w:marTop w:val="0"/>
          <w:marBottom w:val="0"/>
          <w:divBdr>
            <w:top w:val="none" w:sz="0" w:space="0" w:color="auto"/>
            <w:left w:val="none" w:sz="0" w:space="0" w:color="auto"/>
            <w:bottom w:val="none" w:sz="0" w:space="0" w:color="auto"/>
            <w:right w:val="none" w:sz="0" w:space="0" w:color="auto"/>
          </w:divBdr>
        </w:div>
        <w:div w:id="1224945069">
          <w:marLeft w:val="0"/>
          <w:marRight w:val="0"/>
          <w:marTop w:val="0"/>
          <w:marBottom w:val="0"/>
          <w:divBdr>
            <w:top w:val="none" w:sz="0" w:space="0" w:color="auto"/>
            <w:left w:val="none" w:sz="0" w:space="0" w:color="auto"/>
            <w:bottom w:val="none" w:sz="0" w:space="0" w:color="auto"/>
            <w:right w:val="none" w:sz="0" w:space="0" w:color="auto"/>
          </w:divBdr>
        </w:div>
        <w:div w:id="1243905753">
          <w:marLeft w:val="0"/>
          <w:marRight w:val="0"/>
          <w:marTop w:val="0"/>
          <w:marBottom w:val="0"/>
          <w:divBdr>
            <w:top w:val="none" w:sz="0" w:space="0" w:color="auto"/>
            <w:left w:val="none" w:sz="0" w:space="0" w:color="auto"/>
            <w:bottom w:val="none" w:sz="0" w:space="0" w:color="auto"/>
            <w:right w:val="none" w:sz="0" w:space="0" w:color="auto"/>
          </w:divBdr>
        </w:div>
        <w:div w:id="1265654097">
          <w:marLeft w:val="0"/>
          <w:marRight w:val="0"/>
          <w:marTop w:val="0"/>
          <w:marBottom w:val="0"/>
          <w:divBdr>
            <w:top w:val="none" w:sz="0" w:space="0" w:color="auto"/>
            <w:left w:val="none" w:sz="0" w:space="0" w:color="auto"/>
            <w:bottom w:val="none" w:sz="0" w:space="0" w:color="auto"/>
            <w:right w:val="none" w:sz="0" w:space="0" w:color="auto"/>
          </w:divBdr>
        </w:div>
        <w:div w:id="1274939191">
          <w:marLeft w:val="0"/>
          <w:marRight w:val="0"/>
          <w:marTop w:val="0"/>
          <w:marBottom w:val="0"/>
          <w:divBdr>
            <w:top w:val="none" w:sz="0" w:space="0" w:color="auto"/>
            <w:left w:val="none" w:sz="0" w:space="0" w:color="auto"/>
            <w:bottom w:val="none" w:sz="0" w:space="0" w:color="auto"/>
            <w:right w:val="none" w:sz="0" w:space="0" w:color="auto"/>
          </w:divBdr>
        </w:div>
        <w:div w:id="1324699083">
          <w:marLeft w:val="0"/>
          <w:marRight w:val="0"/>
          <w:marTop w:val="0"/>
          <w:marBottom w:val="0"/>
          <w:divBdr>
            <w:top w:val="none" w:sz="0" w:space="0" w:color="auto"/>
            <w:left w:val="none" w:sz="0" w:space="0" w:color="auto"/>
            <w:bottom w:val="none" w:sz="0" w:space="0" w:color="auto"/>
            <w:right w:val="none" w:sz="0" w:space="0" w:color="auto"/>
          </w:divBdr>
        </w:div>
        <w:div w:id="1340429316">
          <w:marLeft w:val="0"/>
          <w:marRight w:val="0"/>
          <w:marTop w:val="0"/>
          <w:marBottom w:val="0"/>
          <w:divBdr>
            <w:top w:val="none" w:sz="0" w:space="0" w:color="auto"/>
            <w:left w:val="none" w:sz="0" w:space="0" w:color="auto"/>
            <w:bottom w:val="none" w:sz="0" w:space="0" w:color="auto"/>
            <w:right w:val="none" w:sz="0" w:space="0" w:color="auto"/>
          </w:divBdr>
        </w:div>
        <w:div w:id="1348871497">
          <w:marLeft w:val="0"/>
          <w:marRight w:val="0"/>
          <w:marTop w:val="0"/>
          <w:marBottom w:val="0"/>
          <w:divBdr>
            <w:top w:val="none" w:sz="0" w:space="0" w:color="auto"/>
            <w:left w:val="none" w:sz="0" w:space="0" w:color="auto"/>
            <w:bottom w:val="none" w:sz="0" w:space="0" w:color="auto"/>
            <w:right w:val="none" w:sz="0" w:space="0" w:color="auto"/>
          </w:divBdr>
        </w:div>
        <w:div w:id="1362633029">
          <w:marLeft w:val="0"/>
          <w:marRight w:val="0"/>
          <w:marTop w:val="0"/>
          <w:marBottom w:val="0"/>
          <w:divBdr>
            <w:top w:val="none" w:sz="0" w:space="0" w:color="auto"/>
            <w:left w:val="none" w:sz="0" w:space="0" w:color="auto"/>
            <w:bottom w:val="none" w:sz="0" w:space="0" w:color="auto"/>
            <w:right w:val="none" w:sz="0" w:space="0" w:color="auto"/>
          </w:divBdr>
        </w:div>
        <w:div w:id="1374114182">
          <w:marLeft w:val="0"/>
          <w:marRight w:val="0"/>
          <w:marTop w:val="0"/>
          <w:marBottom w:val="0"/>
          <w:divBdr>
            <w:top w:val="none" w:sz="0" w:space="0" w:color="auto"/>
            <w:left w:val="none" w:sz="0" w:space="0" w:color="auto"/>
            <w:bottom w:val="none" w:sz="0" w:space="0" w:color="auto"/>
            <w:right w:val="none" w:sz="0" w:space="0" w:color="auto"/>
          </w:divBdr>
        </w:div>
        <w:div w:id="1378120047">
          <w:marLeft w:val="0"/>
          <w:marRight w:val="0"/>
          <w:marTop w:val="0"/>
          <w:marBottom w:val="0"/>
          <w:divBdr>
            <w:top w:val="none" w:sz="0" w:space="0" w:color="auto"/>
            <w:left w:val="none" w:sz="0" w:space="0" w:color="auto"/>
            <w:bottom w:val="none" w:sz="0" w:space="0" w:color="auto"/>
            <w:right w:val="none" w:sz="0" w:space="0" w:color="auto"/>
          </w:divBdr>
        </w:div>
        <w:div w:id="1381248132">
          <w:marLeft w:val="0"/>
          <w:marRight w:val="0"/>
          <w:marTop w:val="0"/>
          <w:marBottom w:val="0"/>
          <w:divBdr>
            <w:top w:val="none" w:sz="0" w:space="0" w:color="auto"/>
            <w:left w:val="none" w:sz="0" w:space="0" w:color="auto"/>
            <w:bottom w:val="none" w:sz="0" w:space="0" w:color="auto"/>
            <w:right w:val="none" w:sz="0" w:space="0" w:color="auto"/>
          </w:divBdr>
        </w:div>
        <w:div w:id="1386026510">
          <w:marLeft w:val="0"/>
          <w:marRight w:val="0"/>
          <w:marTop w:val="0"/>
          <w:marBottom w:val="0"/>
          <w:divBdr>
            <w:top w:val="none" w:sz="0" w:space="0" w:color="auto"/>
            <w:left w:val="none" w:sz="0" w:space="0" w:color="auto"/>
            <w:bottom w:val="none" w:sz="0" w:space="0" w:color="auto"/>
            <w:right w:val="none" w:sz="0" w:space="0" w:color="auto"/>
          </w:divBdr>
        </w:div>
        <w:div w:id="1447850417">
          <w:marLeft w:val="0"/>
          <w:marRight w:val="0"/>
          <w:marTop w:val="0"/>
          <w:marBottom w:val="0"/>
          <w:divBdr>
            <w:top w:val="none" w:sz="0" w:space="0" w:color="auto"/>
            <w:left w:val="none" w:sz="0" w:space="0" w:color="auto"/>
            <w:bottom w:val="none" w:sz="0" w:space="0" w:color="auto"/>
            <w:right w:val="none" w:sz="0" w:space="0" w:color="auto"/>
          </w:divBdr>
        </w:div>
        <w:div w:id="1454667840">
          <w:marLeft w:val="0"/>
          <w:marRight w:val="0"/>
          <w:marTop w:val="0"/>
          <w:marBottom w:val="0"/>
          <w:divBdr>
            <w:top w:val="none" w:sz="0" w:space="0" w:color="auto"/>
            <w:left w:val="none" w:sz="0" w:space="0" w:color="auto"/>
            <w:bottom w:val="none" w:sz="0" w:space="0" w:color="auto"/>
            <w:right w:val="none" w:sz="0" w:space="0" w:color="auto"/>
          </w:divBdr>
        </w:div>
        <w:div w:id="1490249484">
          <w:marLeft w:val="0"/>
          <w:marRight w:val="0"/>
          <w:marTop w:val="0"/>
          <w:marBottom w:val="0"/>
          <w:divBdr>
            <w:top w:val="none" w:sz="0" w:space="0" w:color="auto"/>
            <w:left w:val="none" w:sz="0" w:space="0" w:color="auto"/>
            <w:bottom w:val="none" w:sz="0" w:space="0" w:color="auto"/>
            <w:right w:val="none" w:sz="0" w:space="0" w:color="auto"/>
          </w:divBdr>
        </w:div>
        <w:div w:id="1541088622">
          <w:marLeft w:val="0"/>
          <w:marRight w:val="0"/>
          <w:marTop w:val="0"/>
          <w:marBottom w:val="0"/>
          <w:divBdr>
            <w:top w:val="none" w:sz="0" w:space="0" w:color="auto"/>
            <w:left w:val="none" w:sz="0" w:space="0" w:color="auto"/>
            <w:bottom w:val="none" w:sz="0" w:space="0" w:color="auto"/>
            <w:right w:val="none" w:sz="0" w:space="0" w:color="auto"/>
          </w:divBdr>
        </w:div>
        <w:div w:id="1613324764">
          <w:marLeft w:val="0"/>
          <w:marRight w:val="0"/>
          <w:marTop w:val="0"/>
          <w:marBottom w:val="0"/>
          <w:divBdr>
            <w:top w:val="none" w:sz="0" w:space="0" w:color="auto"/>
            <w:left w:val="none" w:sz="0" w:space="0" w:color="auto"/>
            <w:bottom w:val="none" w:sz="0" w:space="0" w:color="auto"/>
            <w:right w:val="none" w:sz="0" w:space="0" w:color="auto"/>
          </w:divBdr>
        </w:div>
        <w:div w:id="1630864138">
          <w:marLeft w:val="0"/>
          <w:marRight w:val="0"/>
          <w:marTop w:val="0"/>
          <w:marBottom w:val="0"/>
          <w:divBdr>
            <w:top w:val="none" w:sz="0" w:space="0" w:color="auto"/>
            <w:left w:val="none" w:sz="0" w:space="0" w:color="auto"/>
            <w:bottom w:val="none" w:sz="0" w:space="0" w:color="auto"/>
            <w:right w:val="none" w:sz="0" w:space="0" w:color="auto"/>
          </w:divBdr>
        </w:div>
        <w:div w:id="1632708757">
          <w:marLeft w:val="0"/>
          <w:marRight w:val="0"/>
          <w:marTop w:val="0"/>
          <w:marBottom w:val="0"/>
          <w:divBdr>
            <w:top w:val="none" w:sz="0" w:space="0" w:color="auto"/>
            <w:left w:val="none" w:sz="0" w:space="0" w:color="auto"/>
            <w:bottom w:val="none" w:sz="0" w:space="0" w:color="auto"/>
            <w:right w:val="none" w:sz="0" w:space="0" w:color="auto"/>
          </w:divBdr>
        </w:div>
        <w:div w:id="1641614918">
          <w:marLeft w:val="0"/>
          <w:marRight w:val="0"/>
          <w:marTop w:val="0"/>
          <w:marBottom w:val="0"/>
          <w:divBdr>
            <w:top w:val="none" w:sz="0" w:space="0" w:color="auto"/>
            <w:left w:val="none" w:sz="0" w:space="0" w:color="auto"/>
            <w:bottom w:val="none" w:sz="0" w:space="0" w:color="auto"/>
            <w:right w:val="none" w:sz="0" w:space="0" w:color="auto"/>
          </w:divBdr>
        </w:div>
        <w:div w:id="1658849690">
          <w:marLeft w:val="0"/>
          <w:marRight w:val="0"/>
          <w:marTop w:val="0"/>
          <w:marBottom w:val="0"/>
          <w:divBdr>
            <w:top w:val="none" w:sz="0" w:space="0" w:color="auto"/>
            <w:left w:val="none" w:sz="0" w:space="0" w:color="auto"/>
            <w:bottom w:val="none" w:sz="0" w:space="0" w:color="auto"/>
            <w:right w:val="none" w:sz="0" w:space="0" w:color="auto"/>
          </w:divBdr>
        </w:div>
        <w:div w:id="1686521435">
          <w:marLeft w:val="0"/>
          <w:marRight w:val="0"/>
          <w:marTop w:val="0"/>
          <w:marBottom w:val="0"/>
          <w:divBdr>
            <w:top w:val="none" w:sz="0" w:space="0" w:color="auto"/>
            <w:left w:val="none" w:sz="0" w:space="0" w:color="auto"/>
            <w:bottom w:val="none" w:sz="0" w:space="0" w:color="auto"/>
            <w:right w:val="none" w:sz="0" w:space="0" w:color="auto"/>
          </w:divBdr>
        </w:div>
        <w:div w:id="1700619592">
          <w:marLeft w:val="0"/>
          <w:marRight w:val="0"/>
          <w:marTop w:val="0"/>
          <w:marBottom w:val="0"/>
          <w:divBdr>
            <w:top w:val="none" w:sz="0" w:space="0" w:color="auto"/>
            <w:left w:val="none" w:sz="0" w:space="0" w:color="auto"/>
            <w:bottom w:val="none" w:sz="0" w:space="0" w:color="auto"/>
            <w:right w:val="none" w:sz="0" w:space="0" w:color="auto"/>
          </w:divBdr>
        </w:div>
        <w:div w:id="1710570962">
          <w:marLeft w:val="0"/>
          <w:marRight w:val="0"/>
          <w:marTop w:val="0"/>
          <w:marBottom w:val="0"/>
          <w:divBdr>
            <w:top w:val="none" w:sz="0" w:space="0" w:color="auto"/>
            <w:left w:val="none" w:sz="0" w:space="0" w:color="auto"/>
            <w:bottom w:val="none" w:sz="0" w:space="0" w:color="auto"/>
            <w:right w:val="none" w:sz="0" w:space="0" w:color="auto"/>
          </w:divBdr>
        </w:div>
        <w:div w:id="1769035842">
          <w:marLeft w:val="0"/>
          <w:marRight w:val="0"/>
          <w:marTop w:val="0"/>
          <w:marBottom w:val="0"/>
          <w:divBdr>
            <w:top w:val="none" w:sz="0" w:space="0" w:color="auto"/>
            <w:left w:val="none" w:sz="0" w:space="0" w:color="auto"/>
            <w:bottom w:val="none" w:sz="0" w:space="0" w:color="auto"/>
            <w:right w:val="none" w:sz="0" w:space="0" w:color="auto"/>
          </w:divBdr>
        </w:div>
        <w:div w:id="1791705757">
          <w:marLeft w:val="0"/>
          <w:marRight w:val="0"/>
          <w:marTop w:val="0"/>
          <w:marBottom w:val="0"/>
          <w:divBdr>
            <w:top w:val="none" w:sz="0" w:space="0" w:color="auto"/>
            <w:left w:val="none" w:sz="0" w:space="0" w:color="auto"/>
            <w:bottom w:val="none" w:sz="0" w:space="0" w:color="auto"/>
            <w:right w:val="none" w:sz="0" w:space="0" w:color="auto"/>
          </w:divBdr>
        </w:div>
        <w:div w:id="1797870158">
          <w:marLeft w:val="0"/>
          <w:marRight w:val="0"/>
          <w:marTop w:val="0"/>
          <w:marBottom w:val="0"/>
          <w:divBdr>
            <w:top w:val="none" w:sz="0" w:space="0" w:color="auto"/>
            <w:left w:val="none" w:sz="0" w:space="0" w:color="auto"/>
            <w:bottom w:val="none" w:sz="0" w:space="0" w:color="auto"/>
            <w:right w:val="none" w:sz="0" w:space="0" w:color="auto"/>
          </w:divBdr>
        </w:div>
        <w:div w:id="1806584401">
          <w:marLeft w:val="0"/>
          <w:marRight w:val="0"/>
          <w:marTop w:val="0"/>
          <w:marBottom w:val="0"/>
          <w:divBdr>
            <w:top w:val="none" w:sz="0" w:space="0" w:color="auto"/>
            <w:left w:val="none" w:sz="0" w:space="0" w:color="auto"/>
            <w:bottom w:val="none" w:sz="0" w:space="0" w:color="auto"/>
            <w:right w:val="none" w:sz="0" w:space="0" w:color="auto"/>
          </w:divBdr>
        </w:div>
        <w:div w:id="1806776924">
          <w:marLeft w:val="0"/>
          <w:marRight w:val="0"/>
          <w:marTop w:val="0"/>
          <w:marBottom w:val="0"/>
          <w:divBdr>
            <w:top w:val="none" w:sz="0" w:space="0" w:color="auto"/>
            <w:left w:val="none" w:sz="0" w:space="0" w:color="auto"/>
            <w:bottom w:val="none" w:sz="0" w:space="0" w:color="auto"/>
            <w:right w:val="none" w:sz="0" w:space="0" w:color="auto"/>
          </w:divBdr>
        </w:div>
        <w:div w:id="1837498805">
          <w:marLeft w:val="0"/>
          <w:marRight w:val="0"/>
          <w:marTop w:val="0"/>
          <w:marBottom w:val="0"/>
          <w:divBdr>
            <w:top w:val="none" w:sz="0" w:space="0" w:color="auto"/>
            <w:left w:val="none" w:sz="0" w:space="0" w:color="auto"/>
            <w:bottom w:val="none" w:sz="0" w:space="0" w:color="auto"/>
            <w:right w:val="none" w:sz="0" w:space="0" w:color="auto"/>
          </w:divBdr>
        </w:div>
        <w:div w:id="1906061364">
          <w:marLeft w:val="0"/>
          <w:marRight w:val="0"/>
          <w:marTop w:val="0"/>
          <w:marBottom w:val="0"/>
          <w:divBdr>
            <w:top w:val="none" w:sz="0" w:space="0" w:color="auto"/>
            <w:left w:val="none" w:sz="0" w:space="0" w:color="auto"/>
            <w:bottom w:val="none" w:sz="0" w:space="0" w:color="auto"/>
            <w:right w:val="none" w:sz="0" w:space="0" w:color="auto"/>
          </w:divBdr>
        </w:div>
        <w:div w:id="1957833563">
          <w:marLeft w:val="0"/>
          <w:marRight w:val="0"/>
          <w:marTop w:val="0"/>
          <w:marBottom w:val="0"/>
          <w:divBdr>
            <w:top w:val="none" w:sz="0" w:space="0" w:color="auto"/>
            <w:left w:val="none" w:sz="0" w:space="0" w:color="auto"/>
            <w:bottom w:val="none" w:sz="0" w:space="0" w:color="auto"/>
            <w:right w:val="none" w:sz="0" w:space="0" w:color="auto"/>
          </w:divBdr>
        </w:div>
        <w:div w:id="1959290813">
          <w:marLeft w:val="0"/>
          <w:marRight w:val="0"/>
          <w:marTop w:val="0"/>
          <w:marBottom w:val="0"/>
          <w:divBdr>
            <w:top w:val="none" w:sz="0" w:space="0" w:color="auto"/>
            <w:left w:val="none" w:sz="0" w:space="0" w:color="auto"/>
            <w:bottom w:val="none" w:sz="0" w:space="0" w:color="auto"/>
            <w:right w:val="none" w:sz="0" w:space="0" w:color="auto"/>
          </w:divBdr>
        </w:div>
        <w:div w:id="1962222073">
          <w:marLeft w:val="0"/>
          <w:marRight w:val="0"/>
          <w:marTop w:val="0"/>
          <w:marBottom w:val="0"/>
          <w:divBdr>
            <w:top w:val="none" w:sz="0" w:space="0" w:color="auto"/>
            <w:left w:val="none" w:sz="0" w:space="0" w:color="auto"/>
            <w:bottom w:val="none" w:sz="0" w:space="0" w:color="auto"/>
            <w:right w:val="none" w:sz="0" w:space="0" w:color="auto"/>
          </w:divBdr>
        </w:div>
        <w:div w:id="1963464654">
          <w:marLeft w:val="0"/>
          <w:marRight w:val="0"/>
          <w:marTop w:val="0"/>
          <w:marBottom w:val="0"/>
          <w:divBdr>
            <w:top w:val="none" w:sz="0" w:space="0" w:color="auto"/>
            <w:left w:val="none" w:sz="0" w:space="0" w:color="auto"/>
            <w:bottom w:val="none" w:sz="0" w:space="0" w:color="auto"/>
            <w:right w:val="none" w:sz="0" w:space="0" w:color="auto"/>
          </w:divBdr>
        </w:div>
        <w:div w:id="1968078169">
          <w:marLeft w:val="0"/>
          <w:marRight w:val="0"/>
          <w:marTop w:val="0"/>
          <w:marBottom w:val="0"/>
          <w:divBdr>
            <w:top w:val="none" w:sz="0" w:space="0" w:color="auto"/>
            <w:left w:val="none" w:sz="0" w:space="0" w:color="auto"/>
            <w:bottom w:val="none" w:sz="0" w:space="0" w:color="auto"/>
            <w:right w:val="none" w:sz="0" w:space="0" w:color="auto"/>
          </w:divBdr>
        </w:div>
        <w:div w:id="1973173219">
          <w:marLeft w:val="0"/>
          <w:marRight w:val="0"/>
          <w:marTop w:val="0"/>
          <w:marBottom w:val="0"/>
          <w:divBdr>
            <w:top w:val="none" w:sz="0" w:space="0" w:color="auto"/>
            <w:left w:val="none" w:sz="0" w:space="0" w:color="auto"/>
            <w:bottom w:val="none" w:sz="0" w:space="0" w:color="auto"/>
            <w:right w:val="none" w:sz="0" w:space="0" w:color="auto"/>
          </w:divBdr>
        </w:div>
        <w:div w:id="1991907332">
          <w:marLeft w:val="0"/>
          <w:marRight w:val="0"/>
          <w:marTop w:val="0"/>
          <w:marBottom w:val="0"/>
          <w:divBdr>
            <w:top w:val="none" w:sz="0" w:space="0" w:color="auto"/>
            <w:left w:val="none" w:sz="0" w:space="0" w:color="auto"/>
            <w:bottom w:val="none" w:sz="0" w:space="0" w:color="auto"/>
            <w:right w:val="none" w:sz="0" w:space="0" w:color="auto"/>
          </w:divBdr>
        </w:div>
        <w:div w:id="1998798971">
          <w:marLeft w:val="0"/>
          <w:marRight w:val="0"/>
          <w:marTop w:val="0"/>
          <w:marBottom w:val="0"/>
          <w:divBdr>
            <w:top w:val="none" w:sz="0" w:space="0" w:color="auto"/>
            <w:left w:val="none" w:sz="0" w:space="0" w:color="auto"/>
            <w:bottom w:val="none" w:sz="0" w:space="0" w:color="auto"/>
            <w:right w:val="none" w:sz="0" w:space="0" w:color="auto"/>
          </w:divBdr>
        </w:div>
        <w:div w:id="1999186664">
          <w:marLeft w:val="0"/>
          <w:marRight w:val="0"/>
          <w:marTop w:val="0"/>
          <w:marBottom w:val="0"/>
          <w:divBdr>
            <w:top w:val="none" w:sz="0" w:space="0" w:color="auto"/>
            <w:left w:val="none" w:sz="0" w:space="0" w:color="auto"/>
            <w:bottom w:val="none" w:sz="0" w:space="0" w:color="auto"/>
            <w:right w:val="none" w:sz="0" w:space="0" w:color="auto"/>
          </w:divBdr>
        </w:div>
        <w:div w:id="2099398009">
          <w:marLeft w:val="0"/>
          <w:marRight w:val="0"/>
          <w:marTop w:val="0"/>
          <w:marBottom w:val="0"/>
          <w:divBdr>
            <w:top w:val="none" w:sz="0" w:space="0" w:color="auto"/>
            <w:left w:val="none" w:sz="0" w:space="0" w:color="auto"/>
            <w:bottom w:val="none" w:sz="0" w:space="0" w:color="auto"/>
            <w:right w:val="none" w:sz="0" w:space="0" w:color="auto"/>
          </w:divBdr>
        </w:div>
        <w:div w:id="2105572185">
          <w:marLeft w:val="0"/>
          <w:marRight w:val="0"/>
          <w:marTop w:val="0"/>
          <w:marBottom w:val="0"/>
          <w:divBdr>
            <w:top w:val="none" w:sz="0" w:space="0" w:color="auto"/>
            <w:left w:val="none" w:sz="0" w:space="0" w:color="auto"/>
            <w:bottom w:val="none" w:sz="0" w:space="0" w:color="auto"/>
            <w:right w:val="none" w:sz="0" w:space="0" w:color="auto"/>
          </w:divBdr>
        </w:div>
        <w:div w:id="2110418923">
          <w:marLeft w:val="0"/>
          <w:marRight w:val="0"/>
          <w:marTop w:val="0"/>
          <w:marBottom w:val="0"/>
          <w:divBdr>
            <w:top w:val="none" w:sz="0" w:space="0" w:color="auto"/>
            <w:left w:val="none" w:sz="0" w:space="0" w:color="auto"/>
            <w:bottom w:val="none" w:sz="0" w:space="0" w:color="auto"/>
            <w:right w:val="none" w:sz="0" w:space="0" w:color="auto"/>
          </w:divBdr>
        </w:div>
      </w:divsChild>
    </w:div>
    <w:div w:id="699285826">
      <w:bodyDiv w:val="1"/>
      <w:marLeft w:val="0"/>
      <w:marRight w:val="0"/>
      <w:marTop w:val="0"/>
      <w:marBottom w:val="0"/>
      <w:divBdr>
        <w:top w:val="none" w:sz="0" w:space="0" w:color="auto"/>
        <w:left w:val="none" w:sz="0" w:space="0" w:color="auto"/>
        <w:bottom w:val="none" w:sz="0" w:space="0" w:color="auto"/>
        <w:right w:val="none" w:sz="0" w:space="0" w:color="auto"/>
      </w:divBdr>
      <w:divsChild>
        <w:div w:id="234903796">
          <w:marLeft w:val="0"/>
          <w:marRight w:val="0"/>
          <w:marTop w:val="0"/>
          <w:marBottom w:val="0"/>
          <w:divBdr>
            <w:top w:val="none" w:sz="0" w:space="0" w:color="auto"/>
            <w:left w:val="none" w:sz="0" w:space="0" w:color="auto"/>
            <w:bottom w:val="none" w:sz="0" w:space="0" w:color="auto"/>
            <w:right w:val="none" w:sz="0" w:space="0" w:color="auto"/>
          </w:divBdr>
        </w:div>
        <w:div w:id="335964999">
          <w:marLeft w:val="0"/>
          <w:marRight w:val="0"/>
          <w:marTop w:val="0"/>
          <w:marBottom w:val="0"/>
          <w:divBdr>
            <w:top w:val="none" w:sz="0" w:space="0" w:color="auto"/>
            <w:left w:val="none" w:sz="0" w:space="0" w:color="auto"/>
            <w:bottom w:val="none" w:sz="0" w:space="0" w:color="auto"/>
            <w:right w:val="none" w:sz="0" w:space="0" w:color="auto"/>
          </w:divBdr>
        </w:div>
        <w:div w:id="359820360">
          <w:marLeft w:val="0"/>
          <w:marRight w:val="0"/>
          <w:marTop w:val="0"/>
          <w:marBottom w:val="0"/>
          <w:divBdr>
            <w:top w:val="none" w:sz="0" w:space="0" w:color="auto"/>
            <w:left w:val="none" w:sz="0" w:space="0" w:color="auto"/>
            <w:bottom w:val="none" w:sz="0" w:space="0" w:color="auto"/>
            <w:right w:val="none" w:sz="0" w:space="0" w:color="auto"/>
          </w:divBdr>
        </w:div>
        <w:div w:id="524177467">
          <w:marLeft w:val="0"/>
          <w:marRight w:val="0"/>
          <w:marTop w:val="0"/>
          <w:marBottom w:val="0"/>
          <w:divBdr>
            <w:top w:val="none" w:sz="0" w:space="0" w:color="auto"/>
            <w:left w:val="none" w:sz="0" w:space="0" w:color="auto"/>
            <w:bottom w:val="none" w:sz="0" w:space="0" w:color="auto"/>
            <w:right w:val="none" w:sz="0" w:space="0" w:color="auto"/>
          </w:divBdr>
        </w:div>
        <w:div w:id="569081548">
          <w:marLeft w:val="0"/>
          <w:marRight w:val="0"/>
          <w:marTop w:val="0"/>
          <w:marBottom w:val="0"/>
          <w:divBdr>
            <w:top w:val="none" w:sz="0" w:space="0" w:color="auto"/>
            <w:left w:val="none" w:sz="0" w:space="0" w:color="auto"/>
            <w:bottom w:val="none" w:sz="0" w:space="0" w:color="auto"/>
            <w:right w:val="none" w:sz="0" w:space="0" w:color="auto"/>
          </w:divBdr>
        </w:div>
        <w:div w:id="757406569">
          <w:marLeft w:val="0"/>
          <w:marRight w:val="0"/>
          <w:marTop w:val="0"/>
          <w:marBottom w:val="0"/>
          <w:divBdr>
            <w:top w:val="none" w:sz="0" w:space="0" w:color="auto"/>
            <w:left w:val="none" w:sz="0" w:space="0" w:color="auto"/>
            <w:bottom w:val="none" w:sz="0" w:space="0" w:color="auto"/>
            <w:right w:val="none" w:sz="0" w:space="0" w:color="auto"/>
          </w:divBdr>
          <w:divsChild>
            <w:div w:id="122043738">
              <w:marLeft w:val="0"/>
              <w:marRight w:val="0"/>
              <w:marTop w:val="0"/>
              <w:marBottom w:val="0"/>
              <w:divBdr>
                <w:top w:val="none" w:sz="0" w:space="0" w:color="auto"/>
                <w:left w:val="none" w:sz="0" w:space="0" w:color="auto"/>
                <w:bottom w:val="none" w:sz="0" w:space="0" w:color="auto"/>
                <w:right w:val="none" w:sz="0" w:space="0" w:color="auto"/>
              </w:divBdr>
              <w:divsChild>
                <w:div w:id="194277236">
                  <w:marLeft w:val="0"/>
                  <w:marRight w:val="0"/>
                  <w:marTop w:val="0"/>
                  <w:marBottom w:val="0"/>
                  <w:divBdr>
                    <w:top w:val="none" w:sz="0" w:space="0" w:color="auto"/>
                    <w:left w:val="none" w:sz="0" w:space="0" w:color="auto"/>
                    <w:bottom w:val="none" w:sz="0" w:space="0" w:color="auto"/>
                    <w:right w:val="none" w:sz="0" w:space="0" w:color="auto"/>
                  </w:divBdr>
                </w:div>
                <w:div w:id="408190283">
                  <w:marLeft w:val="0"/>
                  <w:marRight w:val="0"/>
                  <w:marTop w:val="0"/>
                  <w:marBottom w:val="0"/>
                  <w:divBdr>
                    <w:top w:val="none" w:sz="0" w:space="0" w:color="auto"/>
                    <w:left w:val="none" w:sz="0" w:space="0" w:color="auto"/>
                    <w:bottom w:val="none" w:sz="0" w:space="0" w:color="auto"/>
                    <w:right w:val="none" w:sz="0" w:space="0" w:color="auto"/>
                  </w:divBdr>
                </w:div>
                <w:div w:id="988630074">
                  <w:marLeft w:val="0"/>
                  <w:marRight w:val="0"/>
                  <w:marTop w:val="0"/>
                  <w:marBottom w:val="0"/>
                  <w:divBdr>
                    <w:top w:val="none" w:sz="0" w:space="0" w:color="auto"/>
                    <w:left w:val="none" w:sz="0" w:space="0" w:color="auto"/>
                    <w:bottom w:val="none" w:sz="0" w:space="0" w:color="auto"/>
                    <w:right w:val="none" w:sz="0" w:space="0" w:color="auto"/>
                  </w:divBdr>
                </w:div>
                <w:div w:id="1179851350">
                  <w:marLeft w:val="0"/>
                  <w:marRight w:val="0"/>
                  <w:marTop w:val="0"/>
                  <w:marBottom w:val="0"/>
                  <w:divBdr>
                    <w:top w:val="none" w:sz="0" w:space="0" w:color="auto"/>
                    <w:left w:val="none" w:sz="0" w:space="0" w:color="auto"/>
                    <w:bottom w:val="none" w:sz="0" w:space="0" w:color="auto"/>
                    <w:right w:val="none" w:sz="0" w:space="0" w:color="auto"/>
                  </w:divBdr>
                </w:div>
                <w:div w:id="1391542052">
                  <w:marLeft w:val="0"/>
                  <w:marRight w:val="0"/>
                  <w:marTop w:val="0"/>
                  <w:marBottom w:val="0"/>
                  <w:divBdr>
                    <w:top w:val="none" w:sz="0" w:space="0" w:color="auto"/>
                    <w:left w:val="none" w:sz="0" w:space="0" w:color="auto"/>
                    <w:bottom w:val="none" w:sz="0" w:space="0" w:color="auto"/>
                    <w:right w:val="none" w:sz="0" w:space="0" w:color="auto"/>
                  </w:divBdr>
                </w:div>
                <w:div w:id="1469660961">
                  <w:marLeft w:val="0"/>
                  <w:marRight w:val="0"/>
                  <w:marTop w:val="0"/>
                  <w:marBottom w:val="0"/>
                  <w:divBdr>
                    <w:top w:val="none" w:sz="0" w:space="0" w:color="auto"/>
                    <w:left w:val="none" w:sz="0" w:space="0" w:color="auto"/>
                    <w:bottom w:val="none" w:sz="0" w:space="0" w:color="auto"/>
                    <w:right w:val="none" w:sz="0" w:space="0" w:color="auto"/>
                  </w:divBdr>
                </w:div>
                <w:div w:id="1546216312">
                  <w:marLeft w:val="0"/>
                  <w:marRight w:val="0"/>
                  <w:marTop w:val="0"/>
                  <w:marBottom w:val="0"/>
                  <w:divBdr>
                    <w:top w:val="none" w:sz="0" w:space="0" w:color="auto"/>
                    <w:left w:val="none" w:sz="0" w:space="0" w:color="auto"/>
                    <w:bottom w:val="none" w:sz="0" w:space="0" w:color="auto"/>
                    <w:right w:val="none" w:sz="0" w:space="0" w:color="auto"/>
                  </w:divBdr>
                </w:div>
                <w:div w:id="1558010823">
                  <w:marLeft w:val="0"/>
                  <w:marRight w:val="0"/>
                  <w:marTop w:val="0"/>
                  <w:marBottom w:val="0"/>
                  <w:divBdr>
                    <w:top w:val="none" w:sz="0" w:space="0" w:color="auto"/>
                    <w:left w:val="none" w:sz="0" w:space="0" w:color="auto"/>
                    <w:bottom w:val="none" w:sz="0" w:space="0" w:color="auto"/>
                    <w:right w:val="none" w:sz="0" w:space="0" w:color="auto"/>
                  </w:divBdr>
                </w:div>
                <w:div w:id="1666205186">
                  <w:marLeft w:val="0"/>
                  <w:marRight w:val="0"/>
                  <w:marTop w:val="0"/>
                  <w:marBottom w:val="0"/>
                  <w:divBdr>
                    <w:top w:val="none" w:sz="0" w:space="0" w:color="auto"/>
                    <w:left w:val="none" w:sz="0" w:space="0" w:color="auto"/>
                    <w:bottom w:val="none" w:sz="0" w:space="0" w:color="auto"/>
                    <w:right w:val="none" w:sz="0" w:space="0" w:color="auto"/>
                  </w:divBdr>
                </w:div>
                <w:div w:id="1751463094">
                  <w:marLeft w:val="0"/>
                  <w:marRight w:val="0"/>
                  <w:marTop w:val="0"/>
                  <w:marBottom w:val="0"/>
                  <w:divBdr>
                    <w:top w:val="none" w:sz="0" w:space="0" w:color="auto"/>
                    <w:left w:val="none" w:sz="0" w:space="0" w:color="auto"/>
                    <w:bottom w:val="none" w:sz="0" w:space="0" w:color="auto"/>
                    <w:right w:val="none" w:sz="0" w:space="0" w:color="auto"/>
                  </w:divBdr>
                </w:div>
                <w:div w:id="1795443566">
                  <w:marLeft w:val="0"/>
                  <w:marRight w:val="0"/>
                  <w:marTop w:val="0"/>
                  <w:marBottom w:val="0"/>
                  <w:divBdr>
                    <w:top w:val="none" w:sz="0" w:space="0" w:color="auto"/>
                    <w:left w:val="none" w:sz="0" w:space="0" w:color="auto"/>
                    <w:bottom w:val="none" w:sz="0" w:space="0" w:color="auto"/>
                    <w:right w:val="none" w:sz="0" w:space="0" w:color="auto"/>
                  </w:divBdr>
                </w:div>
                <w:div w:id="2073918037">
                  <w:marLeft w:val="0"/>
                  <w:marRight w:val="0"/>
                  <w:marTop w:val="0"/>
                  <w:marBottom w:val="0"/>
                  <w:divBdr>
                    <w:top w:val="none" w:sz="0" w:space="0" w:color="auto"/>
                    <w:left w:val="none" w:sz="0" w:space="0" w:color="auto"/>
                    <w:bottom w:val="none" w:sz="0" w:space="0" w:color="auto"/>
                    <w:right w:val="none" w:sz="0" w:space="0" w:color="auto"/>
                  </w:divBdr>
                </w:div>
                <w:div w:id="2118862635">
                  <w:marLeft w:val="0"/>
                  <w:marRight w:val="0"/>
                  <w:marTop w:val="0"/>
                  <w:marBottom w:val="0"/>
                  <w:divBdr>
                    <w:top w:val="none" w:sz="0" w:space="0" w:color="auto"/>
                    <w:left w:val="none" w:sz="0" w:space="0" w:color="auto"/>
                    <w:bottom w:val="none" w:sz="0" w:space="0" w:color="auto"/>
                    <w:right w:val="none" w:sz="0" w:space="0" w:color="auto"/>
                  </w:divBdr>
                </w:div>
                <w:div w:id="211956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49055">
          <w:marLeft w:val="0"/>
          <w:marRight w:val="0"/>
          <w:marTop w:val="0"/>
          <w:marBottom w:val="0"/>
          <w:divBdr>
            <w:top w:val="none" w:sz="0" w:space="0" w:color="auto"/>
            <w:left w:val="none" w:sz="0" w:space="0" w:color="auto"/>
            <w:bottom w:val="none" w:sz="0" w:space="0" w:color="auto"/>
            <w:right w:val="none" w:sz="0" w:space="0" w:color="auto"/>
          </w:divBdr>
        </w:div>
        <w:div w:id="860241865">
          <w:marLeft w:val="0"/>
          <w:marRight w:val="0"/>
          <w:marTop w:val="0"/>
          <w:marBottom w:val="0"/>
          <w:divBdr>
            <w:top w:val="none" w:sz="0" w:space="0" w:color="auto"/>
            <w:left w:val="none" w:sz="0" w:space="0" w:color="auto"/>
            <w:bottom w:val="none" w:sz="0" w:space="0" w:color="auto"/>
            <w:right w:val="none" w:sz="0" w:space="0" w:color="auto"/>
          </w:divBdr>
        </w:div>
        <w:div w:id="893810531">
          <w:marLeft w:val="0"/>
          <w:marRight w:val="0"/>
          <w:marTop w:val="0"/>
          <w:marBottom w:val="0"/>
          <w:divBdr>
            <w:top w:val="none" w:sz="0" w:space="0" w:color="auto"/>
            <w:left w:val="none" w:sz="0" w:space="0" w:color="auto"/>
            <w:bottom w:val="none" w:sz="0" w:space="0" w:color="auto"/>
            <w:right w:val="none" w:sz="0" w:space="0" w:color="auto"/>
          </w:divBdr>
        </w:div>
      </w:divsChild>
    </w:div>
    <w:div w:id="813569726">
      <w:bodyDiv w:val="1"/>
      <w:marLeft w:val="0"/>
      <w:marRight w:val="0"/>
      <w:marTop w:val="0"/>
      <w:marBottom w:val="0"/>
      <w:divBdr>
        <w:top w:val="none" w:sz="0" w:space="0" w:color="auto"/>
        <w:left w:val="none" w:sz="0" w:space="0" w:color="auto"/>
        <w:bottom w:val="none" w:sz="0" w:space="0" w:color="auto"/>
        <w:right w:val="none" w:sz="0" w:space="0" w:color="auto"/>
      </w:divBdr>
      <w:divsChild>
        <w:div w:id="5401610">
          <w:marLeft w:val="0"/>
          <w:marRight w:val="0"/>
          <w:marTop w:val="0"/>
          <w:marBottom w:val="0"/>
          <w:divBdr>
            <w:top w:val="none" w:sz="0" w:space="0" w:color="auto"/>
            <w:left w:val="none" w:sz="0" w:space="0" w:color="auto"/>
            <w:bottom w:val="none" w:sz="0" w:space="0" w:color="auto"/>
            <w:right w:val="none" w:sz="0" w:space="0" w:color="auto"/>
          </w:divBdr>
        </w:div>
        <w:div w:id="24137003">
          <w:marLeft w:val="0"/>
          <w:marRight w:val="0"/>
          <w:marTop w:val="0"/>
          <w:marBottom w:val="0"/>
          <w:divBdr>
            <w:top w:val="none" w:sz="0" w:space="0" w:color="auto"/>
            <w:left w:val="none" w:sz="0" w:space="0" w:color="auto"/>
            <w:bottom w:val="none" w:sz="0" w:space="0" w:color="auto"/>
            <w:right w:val="none" w:sz="0" w:space="0" w:color="auto"/>
          </w:divBdr>
        </w:div>
        <w:div w:id="95058033">
          <w:marLeft w:val="0"/>
          <w:marRight w:val="0"/>
          <w:marTop w:val="0"/>
          <w:marBottom w:val="0"/>
          <w:divBdr>
            <w:top w:val="none" w:sz="0" w:space="0" w:color="auto"/>
            <w:left w:val="none" w:sz="0" w:space="0" w:color="auto"/>
            <w:bottom w:val="none" w:sz="0" w:space="0" w:color="auto"/>
            <w:right w:val="none" w:sz="0" w:space="0" w:color="auto"/>
          </w:divBdr>
        </w:div>
        <w:div w:id="112788757">
          <w:marLeft w:val="0"/>
          <w:marRight w:val="0"/>
          <w:marTop w:val="0"/>
          <w:marBottom w:val="0"/>
          <w:divBdr>
            <w:top w:val="none" w:sz="0" w:space="0" w:color="auto"/>
            <w:left w:val="none" w:sz="0" w:space="0" w:color="auto"/>
            <w:bottom w:val="none" w:sz="0" w:space="0" w:color="auto"/>
            <w:right w:val="none" w:sz="0" w:space="0" w:color="auto"/>
          </w:divBdr>
        </w:div>
        <w:div w:id="134184449">
          <w:marLeft w:val="0"/>
          <w:marRight w:val="0"/>
          <w:marTop w:val="0"/>
          <w:marBottom w:val="0"/>
          <w:divBdr>
            <w:top w:val="none" w:sz="0" w:space="0" w:color="auto"/>
            <w:left w:val="none" w:sz="0" w:space="0" w:color="auto"/>
            <w:bottom w:val="none" w:sz="0" w:space="0" w:color="auto"/>
            <w:right w:val="none" w:sz="0" w:space="0" w:color="auto"/>
          </w:divBdr>
        </w:div>
        <w:div w:id="294530971">
          <w:marLeft w:val="0"/>
          <w:marRight w:val="0"/>
          <w:marTop w:val="0"/>
          <w:marBottom w:val="0"/>
          <w:divBdr>
            <w:top w:val="none" w:sz="0" w:space="0" w:color="auto"/>
            <w:left w:val="none" w:sz="0" w:space="0" w:color="auto"/>
            <w:bottom w:val="none" w:sz="0" w:space="0" w:color="auto"/>
            <w:right w:val="none" w:sz="0" w:space="0" w:color="auto"/>
          </w:divBdr>
        </w:div>
        <w:div w:id="302732545">
          <w:marLeft w:val="0"/>
          <w:marRight w:val="0"/>
          <w:marTop w:val="0"/>
          <w:marBottom w:val="0"/>
          <w:divBdr>
            <w:top w:val="none" w:sz="0" w:space="0" w:color="auto"/>
            <w:left w:val="none" w:sz="0" w:space="0" w:color="auto"/>
            <w:bottom w:val="none" w:sz="0" w:space="0" w:color="auto"/>
            <w:right w:val="none" w:sz="0" w:space="0" w:color="auto"/>
          </w:divBdr>
        </w:div>
        <w:div w:id="366024251">
          <w:marLeft w:val="0"/>
          <w:marRight w:val="0"/>
          <w:marTop w:val="0"/>
          <w:marBottom w:val="0"/>
          <w:divBdr>
            <w:top w:val="none" w:sz="0" w:space="0" w:color="auto"/>
            <w:left w:val="none" w:sz="0" w:space="0" w:color="auto"/>
            <w:bottom w:val="none" w:sz="0" w:space="0" w:color="auto"/>
            <w:right w:val="none" w:sz="0" w:space="0" w:color="auto"/>
          </w:divBdr>
        </w:div>
        <w:div w:id="369915175">
          <w:marLeft w:val="0"/>
          <w:marRight w:val="0"/>
          <w:marTop w:val="0"/>
          <w:marBottom w:val="0"/>
          <w:divBdr>
            <w:top w:val="none" w:sz="0" w:space="0" w:color="auto"/>
            <w:left w:val="none" w:sz="0" w:space="0" w:color="auto"/>
            <w:bottom w:val="none" w:sz="0" w:space="0" w:color="auto"/>
            <w:right w:val="none" w:sz="0" w:space="0" w:color="auto"/>
          </w:divBdr>
        </w:div>
        <w:div w:id="386340887">
          <w:marLeft w:val="0"/>
          <w:marRight w:val="0"/>
          <w:marTop w:val="0"/>
          <w:marBottom w:val="0"/>
          <w:divBdr>
            <w:top w:val="none" w:sz="0" w:space="0" w:color="auto"/>
            <w:left w:val="none" w:sz="0" w:space="0" w:color="auto"/>
            <w:bottom w:val="none" w:sz="0" w:space="0" w:color="auto"/>
            <w:right w:val="none" w:sz="0" w:space="0" w:color="auto"/>
          </w:divBdr>
        </w:div>
        <w:div w:id="481778878">
          <w:marLeft w:val="0"/>
          <w:marRight w:val="0"/>
          <w:marTop w:val="0"/>
          <w:marBottom w:val="0"/>
          <w:divBdr>
            <w:top w:val="none" w:sz="0" w:space="0" w:color="auto"/>
            <w:left w:val="none" w:sz="0" w:space="0" w:color="auto"/>
            <w:bottom w:val="none" w:sz="0" w:space="0" w:color="auto"/>
            <w:right w:val="none" w:sz="0" w:space="0" w:color="auto"/>
          </w:divBdr>
        </w:div>
        <w:div w:id="564337309">
          <w:marLeft w:val="0"/>
          <w:marRight w:val="0"/>
          <w:marTop w:val="0"/>
          <w:marBottom w:val="0"/>
          <w:divBdr>
            <w:top w:val="none" w:sz="0" w:space="0" w:color="auto"/>
            <w:left w:val="none" w:sz="0" w:space="0" w:color="auto"/>
            <w:bottom w:val="none" w:sz="0" w:space="0" w:color="auto"/>
            <w:right w:val="none" w:sz="0" w:space="0" w:color="auto"/>
          </w:divBdr>
        </w:div>
        <w:div w:id="624777260">
          <w:marLeft w:val="0"/>
          <w:marRight w:val="0"/>
          <w:marTop w:val="0"/>
          <w:marBottom w:val="0"/>
          <w:divBdr>
            <w:top w:val="none" w:sz="0" w:space="0" w:color="auto"/>
            <w:left w:val="none" w:sz="0" w:space="0" w:color="auto"/>
            <w:bottom w:val="none" w:sz="0" w:space="0" w:color="auto"/>
            <w:right w:val="none" w:sz="0" w:space="0" w:color="auto"/>
          </w:divBdr>
        </w:div>
        <w:div w:id="717627715">
          <w:marLeft w:val="0"/>
          <w:marRight w:val="0"/>
          <w:marTop w:val="0"/>
          <w:marBottom w:val="0"/>
          <w:divBdr>
            <w:top w:val="none" w:sz="0" w:space="0" w:color="auto"/>
            <w:left w:val="none" w:sz="0" w:space="0" w:color="auto"/>
            <w:bottom w:val="none" w:sz="0" w:space="0" w:color="auto"/>
            <w:right w:val="none" w:sz="0" w:space="0" w:color="auto"/>
          </w:divBdr>
        </w:div>
        <w:div w:id="763917559">
          <w:marLeft w:val="0"/>
          <w:marRight w:val="0"/>
          <w:marTop w:val="0"/>
          <w:marBottom w:val="0"/>
          <w:divBdr>
            <w:top w:val="none" w:sz="0" w:space="0" w:color="auto"/>
            <w:left w:val="none" w:sz="0" w:space="0" w:color="auto"/>
            <w:bottom w:val="none" w:sz="0" w:space="0" w:color="auto"/>
            <w:right w:val="none" w:sz="0" w:space="0" w:color="auto"/>
          </w:divBdr>
        </w:div>
        <w:div w:id="798687731">
          <w:marLeft w:val="0"/>
          <w:marRight w:val="0"/>
          <w:marTop w:val="0"/>
          <w:marBottom w:val="0"/>
          <w:divBdr>
            <w:top w:val="none" w:sz="0" w:space="0" w:color="auto"/>
            <w:left w:val="none" w:sz="0" w:space="0" w:color="auto"/>
            <w:bottom w:val="none" w:sz="0" w:space="0" w:color="auto"/>
            <w:right w:val="none" w:sz="0" w:space="0" w:color="auto"/>
          </w:divBdr>
        </w:div>
        <w:div w:id="807170135">
          <w:marLeft w:val="0"/>
          <w:marRight w:val="0"/>
          <w:marTop w:val="0"/>
          <w:marBottom w:val="0"/>
          <w:divBdr>
            <w:top w:val="none" w:sz="0" w:space="0" w:color="auto"/>
            <w:left w:val="none" w:sz="0" w:space="0" w:color="auto"/>
            <w:bottom w:val="none" w:sz="0" w:space="0" w:color="auto"/>
            <w:right w:val="none" w:sz="0" w:space="0" w:color="auto"/>
          </w:divBdr>
        </w:div>
        <w:div w:id="837962413">
          <w:marLeft w:val="0"/>
          <w:marRight w:val="0"/>
          <w:marTop w:val="0"/>
          <w:marBottom w:val="0"/>
          <w:divBdr>
            <w:top w:val="none" w:sz="0" w:space="0" w:color="auto"/>
            <w:left w:val="none" w:sz="0" w:space="0" w:color="auto"/>
            <w:bottom w:val="none" w:sz="0" w:space="0" w:color="auto"/>
            <w:right w:val="none" w:sz="0" w:space="0" w:color="auto"/>
          </w:divBdr>
        </w:div>
        <w:div w:id="920023516">
          <w:marLeft w:val="0"/>
          <w:marRight w:val="0"/>
          <w:marTop w:val="0"/>
          <w:marBottom w:val="0"/>
          <w:divBdr>
            <w:top w:val="none" w:sz="0" w:space="0" w:color="auto"/>
            <w:left w:val="none" w:sz="0" w:space="0" w:color="auto"/>
            <w:bottom w:val="none" w:sz="0" w:space="0" w:color="auto"/>
            <w:right w:val="none" w:sz="0" w:space="0" w:color="auto"/>
          </w:divBdr>
        </w:div>
        <w:div w:id="950012908">
          <w:marLeft w:val="0"/>
          <w:marRight w:val="0"/>
          <w:marTop w:val="0"/>
          <w:marBottom w:val="0"/>
          <w:divBdr>
            <w:top w:val="none" w:sz="0" w:space="0" w:color="auto"/>
            <w:left w:val="none" w:sz="0" w:space="0" w:color="auto"/>
            <w:bottom w:val="none" w:sz="0" w:space="0" w:color="auto"/>
            <w:right w:val="none" w:sz="0" w:space="0" w:color="auto"/>
          </w:divBdr>
        </w:div>
        <w:div w:id="1043942174">
          <w:marLeft w:val="0"/>
          <w:marRight w:val="0"/>
          <w:marTop w:val="0"/>
          <w:marBottom w:val="0"/>
          <w:divBdr>
            <w:top w:val="none" w:sz="0" w:space="0" w:color="auto"/>
            <w:left w:val="none" w:sz="0" w:space="0" w:color="auto"/>
            <w:bottom w:val="none" w:sz="0" w:space="0" w:color="auto"/>
            <w:right w:val="none" w:sz="0" w:space="0" w:color="auto"/>
          </w:divBdr>
        </w:div>
        <w:div w:id="1075856961">
          <w:marLeft w:val="0"/>
          <w:marRight w:val="0"/>
          <w:marTop w:val="0"/>
          <w:marBottom w:val="0"/>
          <w:divBdr>
            <w:top w:val="none" w:sz="0" w:space="0" w:color="auto"/>
            <w:left w:val="none" w:sz="0" w:space="0" w:color="auto"/>
            <w:bottom w:val="none" w:sz="0" w:space="0" w:color="auto"/>
            <w:right w:val="none" w:sz="0" w:space="0" w:color="auto"/>
          </w:divBdr>
        </w:div>
        <w:div w:id="1104302174">
          <w:marLeft w:val="0"/>
          <w:marRight w:val="0"/>
          <w:marTop w:val="0"/>
          <w:marBottom w:val="0"/>
          <w:divBdr>
            <w:top w:val="none" w:sz="0" w:space="0" w:color="auto"/>
            <w:left w:val="none" w:sz="0" w:space="0" w:color="auto"/>
            <w:bottom w:val="none" w:sz="0" w:space="0" w:color="auto"/>
            <w:right w:val="none" w:sz="0" w:space="0" w:color="auto"/>
          </w:divBdr>
        </w:div>
        <w:div w:id="1177689294">
          <w:marLeft w:val="0"/>
          <w:marRight w:val="0"/>
          <w:marTop w:val="0"/>
          <w:marBottom w:val="0"/>
          <w:divBdr>
            <w:top w:val="none" w:sz="0" w:space="0" w:color="auto"/>
            <w:left w:val="none" w:sz="0" w:space="0" w:color="auto"/>
            <w:bottom w:val="none" w:sz="0" w:space="0" w:color="auto"/>
            <w:right w:val="none" w:sz="0" w:space="0" w:color="auto"/>
          </w:divBdr>
        </w:div>
        <w:div w:id="1264535884">
          <w:marLeft w:val="0"/>
          <w:marRight w:val="0"/>
          <w:marTop w:val="0"/>
          <w:marBottom w:val="0"/>
          <w:divBdr>
            <w:top w:val="none" w:sz="0" w:space="0" w:color="auto"/>
            <w:left w:val="none" w:sz="0" w:space="0" w:color="auto"/>
            <w:bottom w:val="none" w:sz="0" w:space="0" w:color="auto"/>
            <w:right w:val="none" w:sz="0" w:space="0" w:color="auto"/>
          </w:divBdr>
        </w:div>
        <w:div w:id="1291984194">
          <w:marLeft w:val="0"/>
          <w:marRight w:val="0"/>
          <w:marTop w:val="0"/>
          <w:marBottom w:val="0"/>
          <w:divBdr>
            <w:top w:val="none" w:sz="0" w:space="0" w:color="auto"/>
            <w:left w:val="none" w:sz="0" w:space="0" w:color="auto"/>
            <w:bottom w:val="none" w:sz="0" w:space="0" w:color="auto"/>
            <w:right w:val="none" w:sz="0" w:space="0" w:color="auto"/>
          </w:divBdr>
        </w:div>
        <w:div w:id="1320428030">
          <w:marLeft w:val="0"/>
          <w:marRight w:val="0"/>
          <w:marTop w:val="0"/>
          <w:marBottom w:val="0"/>
          <w:divBdr>
            <w:top w:val="none" w:sz="0" w:space="0" w:color="auto"/>
            <w:left w:val="none" w:sz="0" w:space="0" w:color="auto"/>
            <w:bottom w:val="none" w:sz="0" w:space="0" w:color="auto"/>
            <w:right w:val="none" w:sz="0" w:space="0" w:color="auto"/>
          </w:divBdr>
        </w:div>
        <w:div w:id="1323662523">
          <w:marLeft w:val="0"/>
          <w:marRight w:val="0"/>
          <w:marTop w:val="0"/>
          <w:marBottom w:val="0"/>
          <w:divBdr>
            <w:top w:val="none" w:sz="0" w:space="0" w:color="auto"/>
            <w:left w:val="none" w:sz="0" w:space="0" w:color="auto"/>
            <w:bottom w:val="none" w:sz="0" w:space="0" w:color="auto"/>
            <w:right w:val="none" w:sz="0" w:space="0" w:color="auto"/>
          </w:divBdr>
        </w:div>
        <w:div w:id="1602683273">
          <w:marLeft w:val="0"/>
          <w:marRight w:val="0"/>
          <w:marTop w:val="0"/>
          <w:marBottom w:val="0"/>
          <w:divBdr>
            <w:top w:val="none" w:sz="0" w:space="0" w:color="auto"/>
            <w:left w:val="none" w:sz="0" w:space="0" w:color="auto"/>
            <w:bottom w:val="none" w:sz="0" w:space="0" w:color="auto"/>
            <w:right w:val="none" w:sz="0" w:space="0" w:color="auto"/>
          </w:divBdr>
        </w:div>
        <w:div w:id="1671565662">
          <w:marLeft w:val="0"/>
          <w:marRight w:val="0"/>
          <w:marTop w:val="0"/>
          <w:marBottom w:val="0"/>
          <w:divBdr>
            <w:top w:val="none" w:sz="0" w:space="0" w:color="auto"/>
            <w:left w:val="none" w:sz="0" w:space="0" w:color="auto"/>
            <w:bottom w:val="none" w:sz="0" w:space="0" w:color="auto"/>
            <w:right w:val="none" w:sz="0" w:space="0" w:color="auto"/>
          </w:divBdr>
        </w:div>
        <w:div w:id="1674259286">
          <w:marLeft w:val="0"/>
          <w:marRight w:val="0"/>
          <w:marTop w:val="0"/>
          <w:marBottom w:val="0"/>
          <w:divBdr>
            <w:top w:val="none" w:sz="0" w:space="0" w:color="auto"/>
            <w:left w:val="none" w:sz="0" w:space="0" w:color="auto"/>
            <w:bottom w:val="none" w:sz="0" w:space="0" w:color="auto"/>
            <w:right w:val="none" w:sz="0" w:space="0" w:color="auto"/>
          </w:divBdr>
        </w:div>
        <w:div w:id="1727024371">
          <w:marLeft w:val="0"/>
          <w:marRight w:val="0"/>
          <w:marTop w:val="0"/>
          <w:marBottom w:val="0"/>
          <w:divBdr>
            <w:top w:val="none" w:sz="0" w:space="0" w:color="auto"/>
            <w:left w:val="none" w:sz="0" w:space="0" w:color="auto"/>
            <w:bottom w:val="none" w:sz="0" w:space="0" w:color="auto"/>
            <w:right w:val="none" w:sz="0" w:space="0" w:color="auto"/>
          </w:divBdr>
        </w:div>
        <w:div w:id="1734311058">
          <w:marLeft w:val="0"/>
          <w:marRight w:val="0"/>
          <w:marTop w:val="0"/>
          <w:marBottom w:val="0"/>
          <w:divBdr>
            <w:top w:val="none" w:sz="0" w:space="0" w:color="auto"/>
            <w:left w:val="none" w:sz="0" w:space="0" w:color="auto"/>
            <w:bottom w:val="none" w:sz="0" w:space="0" w:color="auto"/>
            <w:right w:val="none" w:sz="0" w:space="0" w:color="auto"/>
          </w:divBdr>
        </w:div>
        <w:div w:id="1748067799">
          <w:marLeft w:val="0"/>
          <w:marRight w:val="0"/>
          <w:marTop w:val="0"/>
          <w:marBottom w:val="0"/>
          <w:divBdr>
            <w:top w:val="none" w:sz="0" w:space="0" w:color="auto"/>
            <w:left w:val="none" w:sz="0" w:space="0" w:color="auto"/>
            <w:bottom w:val="none" w:sz="0" w:space="0" w:color="auto"/>
            <w:right w:val="none" w:sz="0" w:space="0" w:color="auto"/>
          </w:divBdr>
        </w:div>
        <w:div w:id="1749113419">
          <w:marLeft w:val="0"/>
          <w:marRight w:val="0"/>
          <w:marTop w:val="0"/>
          <w:marBottom w:val="0"/>
          <w:divBdr>
            <w:top w:val="none" w:sz="0" w:space="0" w:color="auto"/>
            <w:left w:val="none" w:sz="0" w:space="0" w:color="auto"/>
            <w:bottom w:val="none" w:sz="0" w:space="0" w:color="auto"/>
            <w:right w:val="none" w:sz="0" w:space="0" w:color="auto"/>
          </w:divBdr>
        </w:div>
        <w:div w:id="1765806808">
          <w:marLeft w:val="0"/>
          <w:marRight w:val="0"/>
          <w:marTop w:val="0"/>
          <w:marBottom w:val="0"/>
          <w:divBdr>
            <w:top w:val="none" w:sz="0" w:space="0" w:color="auto"/>
            <w:left w:val="none" w:sz="0" w:space="0" w:color="auto"/>
            <w:bottom w:val="none" w:sz="0" w:space="0" w:color="auto"/>
            <w:right w:val="none" w:sz="0" w:space="0" w:color="auto"/>
          </w:divBdr>
        </w:div>
        <w:div w:id="1808350232">
          <w:marLeft w:val="0"/>
          <w:marRight w:val="0"/>
          <w:marTop w:val="0"/>
          <w:marBottom w:val="0"/>
          <w:divBdr>
            <w:top w:val="none" w:sz="0" w:space="0" w:color="auto"/>
            <w:left w:val="none" w:sz="0" w:space="0" w:color="auto"/>
            <w:bottom w:val="none" w:sz="0" w:space="0" w:color="auto"/>
            <w:right w:val="none" w:sz="0" w:space="0" w:color="auto"/>
          </w:divBdr>
        </w:div>
        <w:div w:id="1858883502">
          <w:marLeft w:val="0"/>
          <w:marRight w:val="0"/>
          <w:marTop w:val="0"/>
          <w:marBottom w:val="0"/>
          <w:divBdr>
            <w:top w:val="none" w:sz="0" w:space="0" w:color="auto"/>
            <w:left w:val="none" w:sz="0" w:space="0" w:color="auto"/>
            <w:bottom w:val="none" w:sz="0" w:space="0" w:color="auto"/>
            <w:right w:val="none" w:sz="0" w:space="0" w:color="auto"/>
          </w:divBdr>
        </w:div>
        <w:div w:id="1866552452">
          <w:marLeft w:val="0"/>
          <w:marRight w:val="0"/>
          <w:marTop w:val="0"/>
          <w:marBottom w:val="0"/>
          <w:divBdr>
            <w:top w:val="none" w:sz="0" w:space="0" w:color="auto"/>
            <w:left w:val="none" w:sz="0" w:space="0" w:color="auto"/>
            <w:bottom w:val="none" w:sz="0" w:space="0" w:color="auto"/>
            <w:right w:val="none" w:sz="0" w:space="0" w:color="auto"/>
          </w:divBdr>
        </w:div>
        <w:div w:id="1904872372">
          <w:marLeft w:val="0"/>
          <w:marRight w:val="0"/>
          <w:marTop w:val="0"/>
          <w:marBottom w:val="0"/>
          <w:divBdr>
            <w:top w:val="none" w:sz="0" w:space="0" w:color="auto"/>
            <w:left w:val="none" w:sz="0" w:space="0" w:color="auto"/>
            <w:bottom w:val="none" w:sz="0" w:space="0" w:color="auto"/>
            <w:right w:val="none" w:sz="0" w:space="0" w:color="auto"/>
          </w:divBdr>
        </w:div>
        <w:div w:id="1942298188">
          <w:marLeft w:val="0"/>
          <w:marRight w:val="0"/>
          <w:marTop w:val="0"/>
          <w:marBottom w:val="0"/>
          <w:divBdr>
            <w:top w:val="none" w:sz="0" w:space="0" w:color="auto"/>
            <w:left w:val="none" w:sz="0" w:space="0" w:color="auto"/>
            <w:bottom w:val="none" w:sz="0" w:space="0" w:color="auto"/>
            <w:right w:val="none" w:sz="0" w:space="0" w:color="auto"/>
          </w:divBdr>
        </w:div>
        <w:div w:id="2076661864">
          <w:marLeft w:val="0"/>
          <w:marRight w:val="0"/>
          <w:marTop w:val="0"/>
          <w:marBottom w:val="0"/>
          <w:divBdr>
            <w:top w:val="none" w:sz="0" w:space="0" w:color="auto"/>
            <w:left w:val="none" w:sz="0" w:space="0" w:color="auto"/>
            <w:bottom w:val="none" w:sz="0" w:space="0" w:color="auto"/>
            <w:right w:val="none" w:sz="0" w:space="0" w:color="auto"/>
          </w:divBdr>
        </w:div>
        <w:div w:id="2120560613">
          <w:marLeft w:val="0"/>
          <w:marRight w:val="0"/>
          <w:marTop w:val="0"/>
          <w:marBottom w:val="0"/>
          <w:divBdr>
            <w:top w:val="none" w:sz="0" w:space="0" w:color="auto"/>
            <w:left w:val="none" w:sz="0" w:space="0" w:color="auto"/>
            <w:bottom w:val="none" w:sz="0" w:space="0" w:color="auto"/>
            <w:right w:val="none" w:sz="0" w:space="0" w:color="auto"/>
          </w:divBdr>
        </w:div>
        <w:div w:id="2130124094">
          <w:marLeft w:val="0"/>
          <w:marRight w:val="0"/>
          <w:marTop w:val="0"/>
          <w:marBottom w:val="0"/>
          <w:divBdr>
            <w:top w:val="none" w:sz="0" w:space="0" w:color="auto"/>
            <w:left w:val="none" w:sz="0" w:space="0" w:color="auto"/>
            <w:bottom w:val="none" w:sz="0" w:space="0" w:color="auto"/>
            <w:right w:val="none" w:sz="0" w:space="0" w:color="auto"/>
          </w:divBdr>
        </w:div>
      </w:divsChild>
    </w:div>
    <w:div w:id="838891655">
      <w:bodyDiv w:val="1"/>
      <w:marLeft w:val="0"/>
      <w:marRight w:val="0"/>
      <w:marTop w:val="0"/>
      <w:marBottom w:val="0"/>
      <w:divBdr>
        <w:top w:val="none" w:sz="0" w:space="0" w:color="auto"/>
        <w:left w:val="none" w:sz="0" w:space="0" w:color="auto"/>
        <w:bottom w:val="none" w:sz="0" w:space="0" w:color="auto"/>
        <w:right w:val="none" w:sz="0" w:space="0" w:color="auto"/>
      </w:divBdr>
      <w:divsChild>
        <w:div w:id="74592551">
          <w:marLeft w:val="0"/>
          <w:marRight w:val="0"/>
          <w:marTop w:val="0"/>
          <w:marBottom w:val="0"/>
          <w:divBdr>
            <w:top w:val="none" w:sz="0" w:space="0" w:color="auto"/>
            <w:left w:val="none" w:sz="0" w:space="0" w:color="auto"/>
            <w:bottom w:val="none" w:sz="0" w:space="0" w:color="auto"/>
            <w:right w:val="none" w:sz="0" w:space="0" w:color="auto"/>
          </w:divBdr>
        </w:div>
        <w:div w:id="219371068">
          <w:marLeft w:val="0"/>
          <w:marRight w:val="0"/>
          <w:marTop w:val="0"/>
          <w:marBottom w:val="0"/>
          <w:divBdr>
            <w:top w:val="none" w:sz="0" w:space="0" w:color="auto"/>
            <w:left w:val="none" w:sz="0" w:space="0" w:color="auto"/>
            <w:bottom w:val="none" w:sz="0" w:space="0" w:color="auto"/>
            <w:right w:val="none" w:sz="0" w:space="0" w:color="auto"/>
          </w:divBdr>
        </w:div>
        <w:div w:id="283002763">
          <w:marLeft w:val="0"/>
          <w:marRight w:val="0"/>
          <w:marTop w:val="0"/>
          <w:marBottom w:val="0"/>
          <w:divBdr>
            <w:top w:val="none" w:sz="0" w:space="0" w:color="auto"/>
            <w:left w:val="none" w:sz="0" w:space="0" w:color="auto"/>
            <w:bottom w:val="none" w:sz="0" w:space="0" w:color="auto"/>
            <w:right w:val="none" w:sz="0" w:space="0" w:color="auto"/>
          </w:divBdr>
        </w:div>
        <w:div w:id="378364737">
          <w:marLeft w:val="0"/>
          <w:marRight w:val="0"/>
          <w:marTop w:val="0"/>
          <w:marBottom w:val="0"/>
          <w:divBdr>
            <w:top w:val="none" w:sz="0" w:space="0" w:color="auto"/>
            <w:left w:val="none" w:sz="0" w:space="0" w:color="auto"/>
            <w:bottom w:val="none" w:sz="0" w:space="0" w:color="auto"/>
            <w:right w:val="none" w:sz="0" w:space="0" w:color="auto"/>
          </w:divBdr>
        </w:div>
        <w:div w:id="441999087">
          <w:marLeft w:val="0"/>
          <w:marRight w:val="0"/>
          <w:marTop w:val="0"/>
          <w:marBottom w:val="0"/>
          <w:divBdr>
            <w:top w:val="none" w:sz="0" w:space="0" w:color="auto"/>
            <w:left w:val="none" w:sz="0" w:space="0" w:color="auto"/>
            <w:bottom w:val="none" w:sz="0" w:space="0" w:color="auto"/>
            <w:right w:val="none" w:sz="0" w:space="0" w:color="auto"/>
          </w:divBdr>
        </w:div>
        <w:div w:id="533619663">
          <w:marLeft w:val="0"/>
          <w:marRight w:val="0"/>
          <w:marTop w:val="0"/>
          <w:marBottom w:val="0"/>
          <w:divBdr>
            <w:top w:val="none" w:sz="0" w:space="0" w:color="auto"/>
            <w:left w:val="none" w:sz="0" w:space="0" w:color="auto"/>
            <w:bottom w:val="none" w:sz="0" w:space="0" w:color="auto"/>
            <w:right w:val="none" w:sz="0" w:space="0" w:color="auto"/>
          </w:divBdr>
        </w:div>
        <w:div w:id="576861921">
          <w:marLeft w:val="0"/>
          <w:marRight w:val="0"/>
          <w:marTop w:val="0"/>
          <w:marBottom w:val="0"/>
          <w:divBdr>
            <w:top w:val="none" w:sz="0" w:space="0" w:color="auto"/>
            <w:left w:val="none" w:sz="0" w:space="0" w:color="auto"/>
            <w:bottom w:val="none" w:sz="0" w:space="0" w:color="auto"/>
            <w:right w:val="none" w:sz="0" w:space="0" w:color="auto"/>
          </w:divBdr>
        </w:div>
        <w:div w:id="645210207">
          <w:marLeft w:val="0"/>
          <w:marRight w:val="0"/>
          <w:marTop w:val="0"/>
          <w:marBottom w:val="0"/>
          <w:divBdr>
            <w:top w:val="none" w:sz="0" w:space="0" w:color="auto"/>
            <w:left w:val="none" w:sz="0" w:space="0" w:color="auto"/>
            <w:bottom w:val="none" w:sz="0" w:space="0" w:color="auto"/>
            <w:right w:val="none" w:sz="0" w:space="0" w:color="auto"/>
          </w:divBdr>
        </w:div>
        <w:div w:id="648100582">
          <w:marLeft w:val="0"/>
          <w:marRight w:val="0"/>
          <w:marTop w:val="0"/>
          <w:marBottom w:val="0"/>
          <w:divBdr>
            <w:top w:val="none" w:sz="0" w:space="0" w:color="auto"/>
            <w:left w:val="none" w:sz="0" w:space="0" w:color="auto"/>
            <w:bottom w:val="none" w:sz="0" w:space="0" w:color="auto"/>
            <w:right w:val="none" w:sz="0" w:space="0" w:color="auto"/>
          </w:divBdr>
        </w:div>
        <w:div w:id="788470476">
          <w:marLeft w:val="0"/>
          <w:marRight w:val="0"/>
          <w:marTop w:val="0"/>
          <w:marBottom w:val="0"/>
          <w:divBdr>
            <w:top w:val="none" w:sz="0" w:space="0" w:color="auto"/>
            <w:left w:val="none" w:sz="0" w:space="0" w:color="auto"/>
            <w:bottom w:val="none" w:sz="0" w:space="0" w:color="auto"/>
            <w:right w:val="none" w:sz="0" w:space="0" w:color="auto"/>
          </w:divBdr>
        </w:div>
        <w:div w:id="868446195">
          <w:marLeft w:val="0"/>
          <w:marRight w:val="0"/>
          <w:marTop w:val="0"/>
          <w:marBottom w:val="0"/>
          <w:divBdr>
            <w:top w:val="none" w:sz="0" w:space="0" w:color="auto"/>
            <w:left w:val="none" w:sz="0" w:space="0" w:color="auto"/>
            <w:bottom w:val="none" w:sz="0" w:space="0" w:color="auto"/>
            <w:right w:val="none" w:sz="0" w:space="0" w:color="auto"/>
          </w:divBdr>
        </w:div>
        <w:div w:id="988246465">
          <w:marLeft w:val="0"/>
          <w:marRight w:val="0"/>
          <w:marTop w:val="0"/>
          <w:marBottom w:val="0"/>
          <w:divBdr>
            <w:top w:val="none" w:sz="0" w:space="0" w:color="auto"/>
            <w:left w:val="none" w:sz="0" w:space="0" w:color="auto"/>
            <w:bottom w:val="none" w:sz="0" w:space="0" w:color="auto"/>
            <w:right w:val="none" w:sz="0" w:space="0" w:color="auto"/>
          </w:divBdr>
        </w:div>
        <w:div w:id="1055667723">
          <w:marLeft w:val="0"/>
          <w:marRight w:val="0"/>
          <w:marTop w:val="0"/>
          <w:marBottom w:val="0"/>
          <w:divBdr>
            <w:top w:val="none" w:sz="0" w:space="0" w:color="auto"/>
            <w:left w:val="none" w:sz="0" w:space="0" w:color="auto"/>
            <w:bottom w:val="none" w:sz="0" w:space="0" w:color="auto"/>
            <w:right w:val="none" w:sz="0" w:space="0" w:color="auto"/>
          </w:divBdr>
        </w:div>
        <w:div w:id="1089884610">
          <w:marLeft w:val="0"/>
          <w:marRight w:val="0"/>
          <w:marTop w:val="0"/>
          <w:marBottom w:val="0"/>
          <w:divBdr>
            <w:top w:val="none" w:sz="0" w:space="0" w:color="auto"/>
            <w:left w:val="none" w:sz="0" w:space="0" w:color="auto"/>
            <w:bottom w:val="none" w:sz="0" w:space="0" w:color="auto"/>
            <w:right w:val="none" w:sz="0" w:space="0" w:color="auto"/>
          </w:divBdr>
        </w:div>
        <w:div w:id="1131094486">
          <w:marLeft w:val="0"/>
          <w:marRight w:val="0"/>
          <w:marTop w:val="0"/>
          <w:marBottom w:val="0"/>
          <w:divBdr>
            <w:top w:val="none" w:sz="0" w:space="0" w:color="auto"/>
            <w:left w:val="none" w:sz="0" w:space="0" w:color="auto"/>
            <w:bottom w:val="none" w:sz="0" w:space="0" w:color="auto"/>
            <w:right w:val="none" w:sz="0" w:space="0" w:color="auto"/>
          </w:divBdr>
        </w:div>
        <w:div w:id="1144078701">
          <w:marLeft w:val="0"/>
          <w:marRight w:val="0"/>
          <w:marTop w:val="0"/>
          <w:marBottom w:val="0"/>
          <w:divBdr>
            <w:top w:val="none" w:sz="0" w:space="0" w:color="auto"/>
            <w:left w:val="none" w:sz="0" w:space="0" w:color="auto"/>
            <w:bottom w:val="none" w:sz="0" w:space="0" w:color="auto"/>
            <w:right w:val="none" w:sz="0" w:space="0" w:color="auto"/>
          </w:divBdr>
        </w:div>
        <w:div w:id="1182280172">
          <w:marLeft w:val="0"/>
          <w:marRight w:val="0"/>
          <w:marTop w:val="0"/>
          <w:marBottom w:val="0"/>
          <w:divBdr>
            <w:top w:val="none" w:sz="0" w:space="0" w:color="auto"/>
            <w:left w:val="none" w:sz="0" w:space="0" w:color="auto"/>
            <w:bottom w:val="none" w:sz="0" w:space="0" w:color="auto"/>
            <w:right w:val="none" w:sz="0" w:space="0" w:color="auto"/>
          </w:divBdr>
        </w:div>
        <w:div w:id="1310358309">
          <w:marLeft w:val="0"/>
          <w:marRight w:val="0"/>
          <w:marTop w:val="0"/>
          <w:marBottom w:val="0"/>
          <w:divBdr>
            <w:top w:val="none" w:sz="0" w:space="0" w:color="auto"/>
            <w:left w:val="none" w:sz="0" w:space="0" w:color="auto"/>
            <w:bottom w:val="none" w:sz="0" w:space="0" w:color="auto"/>
            <w:right w:val="none" w:sz="0" w:space="0" w:color="auto"/>
          </w:divBdr>
        </w:div>
        <w:div w:id="1352728919">
          <w:marLeft w:val="0"/>
          <w:marRight w:val="0"/>
          <w:marTop w:val="0"/>
          <w:marBottom w:val="0"/>
          <w:divBdr>
            <w:top w:val="none" w:sz="0" w:space="0" w:color="auto"/>
            <w:left w:val="none" w:sz="0" w:space="0" w:color="auto"/>
            <w:bottom w:val="none" w:sz="0" w:space="0" w:color="auto"/>
            <w:right w:val="none" w:sz="0" w:space="0" w:color="auto"/>
          </w:divBdr>
        </w:div>
        <w:div w:id="1457991802">
          <w:marLeft w:val="0"/>
          <w:marRight w:val="0"/>
          <w:marTop w:val="0"/>
          <w:marBottom w:val="0"/>
          <w:divBdr>
            <w:top w:val="none" w:sz="0" w:space="0" w:color="auto"/>
            <w:left w:val="none" w:sz="0" w:space="0" w:color="auto"/>
            <w:bottom w:val="none" w:sz="0" w:space="0" w:color="auto"/>
            <w:right w:val="none" w:sz="0" w:space="0" w:color="auto"/>
          </w:divBdr>
        </w:div>
        <w:div w:id="1552426994">
          <w:marLeft w:val="0"/>
          <w:marRight w:val="0"/>
          <w:marTop w:val="0"/>
          <w:marBottom w:val="0"/>
          <w:divBdr>
            <w:top w:val="none" w:sz="0" w:space="0" w:color="auto"/>
            <w:left w:val="none" w:sz="0" w:space="0" w:color="auto"/>
            <w:bottom w:val="none" w:sz="0" w:space="0" w:color="auto"/>
            <w:right w:val="none" w:sz="0" w:space="0" w:color="auto"/>
          </w:divBdr>
        </w:div>
        <w:div w:id="1675113421">
          <w:marLeft w:val="0"/>
          <w:marRight w:val="0"/>
          <w:marTop w:val="0"/>
          <w:marBottom w:val="0"/>
          <w:divBdr>
            <w:top w:val="none" w:sz="0" w:space="0" w:color="auto"/>
            <w:left w:val="none" w:sz="0" w:space="0" w:color="auto"/>
            <w:bottom w:val="none" w:sz="0" w:space="0" w:color="auto"/>
            <w:right w:val="none" w:sz="0" w:space="0" w:color="auto"/>
          </w:divBdr>
        </w:div>
        <w:div w:id="1682707392">
          <w:marLeft w:val="0"/>
          <w:marRight w:val="0"/>
          <w:marTop w:val="0"/>
          <w:marBottom w:val="0"/>
          <w:divBdr>
            <w:top w:val="none" w:sz="0" w:space="0" w:color="auto"/>
            <w:left w:val="none" w:sz="0" w:space="0" w:color="auto"/>
            <w:bottom w:val="none" w:sz="0" w:space="0" w:color="auto"/>
            <w:right w:val="none" w:sz="0" w:space="0" w:color="auto"/>
          </w:divBdr>
        </w:div>
        <w:div w:id="1692759359">
          <w:marLeft w:val="0"/>
          <w:marRight w:val="0"/>
          <w:marTop w:val="0"/>
          <w:marBottom w:val="0"/>
          <w:divBdr>
            <w:top w:val="none" w:sz="0" w:space="0" w:color="auto"/>
            <w:left w:val="none" w:sz="0" w:space="0" w:color="auto"/>
            <w:bottom w:val="none" w:sz="0" w:space="0" w:color="auto"/>
            <w:right w:val="none" w:sz="0" w:space="0" w:color="auto"/>
          </w:divBdr>
        </w:div>
        <w:div w:id="1760328089">
          <w:marLeft w:val="0"/>
          <w:marRight w:val="0"/>
          <w:marTop w:val="0"/>
          <w:marBottom w:val="0"/>
          <w:divBdr>
            <w:top w:val="none" w:sz="0" w:space="0" w:color="auto"/>
            <w:left w:val="none" w:sz="0" w:space="0" w:color="auto"/>
            <w:bottom w:val="none" w:sz="0" w:space="0" w:color="auto"/>
            <w:right w:val="none" w:sz="0" w:space="0" w:color="auto"/>
          </w:divBdr>
        </w:div>
        <w:div w:id="1997679940">
          <w:marLeft w:val="0"/>
          <w:marRight w:val="0"/>
          <w:marTop w:val="0"/>
          <w:marBottom w:val="0"/>
          <w:divBdr>
            <w:top w:val="none" w:sz="0" w:space="0" w:color="auto"/>
            <w:left w:val="none" w:sz="0" w:space="0" w:color="auto"/>
            <w:bottom w:val="none" w:sz="0" w:space="0" w:color="auto"/>
            <w:right w:val="none" w:sz="0" w:space="0" w:color="auto"/>
          </w:divBdr>
        </w:div>
        <w:div w:id="2004579184">
          <w:marLeft w:val="0"/>
          <w:marRight w:val="0"/>
          <w:marTop w:val="0"/>
          <w:marBottom w:val="0"/>
          <w:divBdr>
            <w:top w:val="none" w:sz="0" w:space="0" w:color="auto"/>
            <w:left w:val="none" w:sz="0" w:space="0" w:color="auto"/>
            <w:bottom w:val="none" w:sz="0" w:space="0" w:color="auto"/>
            <w:right w:val="none" w:sz="0" w:space="0" w:color="auto"/>
          </w:divBdr>
        </w:div>
        <w:div w:id="2012029872">
          <w:marLeft w:val="0"/>
          <w:marRight w:val="0"/>
          <w:marTop w:val="0"/>
          <w:marBottom w:val="0"/>
          <w:divBdr>
            <w:top w:val="none" w:sz="0" w:space="0" w:color="auto"/>
            <w:left w:val="none" w:sz="0" w:space="0" w:color="auto"/>
            <w:bottom w:val="none" w:sz="0" w:space="0" w:color="auto"/>
            <w:right w:val="none" w:sz="0" w:space="0" w:color="auto"/>
          </w:divBdr>
        </w:div>
      </w:divsChild>
    </w:div>
    <w:div w:id="874391015">
      <w:bodyDiv w:val="1"/>
      <w:marLeft w:val="0"/>
      <w:marRight w:val="0"/>
      <w:marTop w:val="0"/>
      <w:marBottom w:val="0"/>
      <w:divBdr>
        <w:top w:val="none" w:sz="0" w:space="0" w:color="auto"/>
        <w:left w:val="none" w:sz="0" w:space="0" w:color="auto"/>
        <w:bottom w:val="none" w:sz="0" w:space="0" w:color="auto"/>
        <w:right w:val="none" w:sz="0" w:space="0" w:color="auto"/>
      </w:divBdr>
      <w:divsChild>
        <w:div w:id="362174956">
          <w:marLeft w:val="0"/>
          <w:marRight w:val="0"/>
          <w:marTop w:val="0"/>
          <w:marBottom w:val="0"/>
          <w:divBdr>
            <w:top w:val="none" w:sz="0" w:space="0" w:color="auto"/>
            <w:left w:val="none" w:sz="0" w:space="0" w:color="auto"/>
            <w:bottom w:val="none" w:sz="0" w:space="0" w:color="auto"/>
            <w:right w:val="none" w:sz="0" w:space="0" w:color="auto"/>
          </w:divBdr>
        </w:div>
        <w:div w:id="881675747">
          <w:marLeft w:val="0"/>
          <w:marRight w:val="0"/>
          <w:marTop w:val="0"/>
          <w:marBottom w:val="0"/>
          <w:divBdr>
            <w:top w:val="none" w:sz="0" w:space="0" w:color="auto"/>
            <w:left w:val="none" w:sz="0" w:space="0" w:color="auto"/>
            <w:bottom w:val="none" w:sz="0" w:space="0" w:color="auto"/>
            <w:right w:val="none" w:sz="0" w:space="0" w:color="auto"/>
          </w:divBdr>
        </w:div>
        <w:div w:id="1477184749">
          <w:marLeft w:val="0"/>
          <w:marRight w:val="0"/>
          <w:marTop w:val="0"/>
          <w:marBottom w:val="0"/>
          <w:divBdr>
            <w:top w:val="none" w:sz="0" w:space="0" w:color="auto"/>
            <w:left w:val="none" w:sz="0" w:space="0" w:color="auto"/>
            <w:bottom w:val="none" w:sz="0" w:space="0" w:color="auto"/>
            <w:right w:val="none" w:sz="0" w:space="0" w:color="auto"/>
          </w:divBdr>
        </w:div>
        <w:div w:id="1521313580">
          <w:marLeft w:val="0"/>
          <w:marRight w:val="0"/>
          <w:marTop w:val="0"/>
          <w:marBottom w:val="0"/>
          <w:divBdr>
            <w:top w:val="none" w:sz="0" w:space="0" w:color="auto"/>
            <w:left w:val="none" w:sz="0" w:space="0" w:color="auto"/>
            <w:bottom w:val="none" w:sz="0" w:space="0" w:color="auto"/>
            <w:right w:val="none" w:sz="0" w:space="0" w:color="auto"/>
          </w:divBdr>
        </w:div>
        <w:div w:id="1617910978">
          <w:marLeft w:val="0"/>
          <w:marRight w:val="0"/>
          <w:marTop w:val="0"/>
          <w:marBottom w:val="0"/>
          <w:divBdr>
            <w:top w:val="none" w:sz="0" w:space="0" w:color="auto"/>
            <w:left w:val="none" w:sz="0" w:space="0" w:color="auto"/>
            <w:bottom w:val="none" w:sz="0" w:space="0" w:color="auto"/>
            <w:right w:val="none" w:sz="0" w:space="0" w:color="auto"/>
          </w:divBdr>
        </w:div>
        <w:div w:id="1985816665">
          <w:marLeft w:val="0"/>
          <w:marRight w:val="0"/>
          <w:marTop w:val="0"/>
          <w:marBottom w:val="0"/>
          <w:divBdr>
            <w:top w:val="none" w:sz="0" w:space="0" w:color="auto"/>
            <w:left w:val="none" w:sz="0" w:space="0" w:color="auto"/>
            <w:bottom w:val="none" w:sz="0" w:space="0" w:color="auto"/>
            <w:right w:val="none" w:sz="0" w:space="0" w:color="auto"/>
          </w:divBdr>
        </w:div>
      </w:divsChild>
    </w:div>
    <w:div w:id="892931426">
      <w:bodyDiv w:val="1"/>
      <w:marLeft w:val="0"/>
      <w:marRight w:val="0"/>
      <w:marTop w:val="0"/>
      <w:marBottom w:val="0"/>
      <w:divBdr>
        <w:top w:val="none" w:sz="0" w:space="0" w:color="auto"/>
        <w:left w:val="none" w:sz="0" w:space="0" w:color="auto"/>
        <w:bottom w:val="none" w:sz="0" w:space="0" w:color="auto"/>
        <w:right w:val="none" w:sz="0" w:space="0" w:color="auto"/>
      </w:divBdr>
    </w:div>
    <w:div w:id="914363527">
      <w:bodyDiv w:val="1"/>
      <w:marLeft w:val="0"/>
      <w:marRight w:val="0"/>
      <w:marTop w:val="0"/>
      <w:marBottom w:val="0"/>
      <w:divBdr>
        <w:top w:val="none" w:sz="0" w:space="0" w:color="auto"/>
        <w:left w:val="none" w:sz="0" w:space="0" w:color="auto"/>
        <w:bottom w:val="none" w:sz="0" w:space="0" w:color="auto"/>
        <w:right w:val="none" w:sz="0" w:space="0" w:color="auto"/>
      </w:divBdr>
      <w:divsChild>
        <w:div w:id="78915866">
          <w:marLeft w:val="0"/>
          <w:marRight w:val="0"/>
          <w:marTop w:val="0"/>
          <w:marBottom w:val="0"/>
          <w:divBdr>
            <w:top w:val="none" w:sz="0" w:space="0" w:color="auto"/>
            <w:left w:val="none" w:sz="0" w:space="0" w:color="auto"/>
            <w:bottom w:val="none" w:sz="0" w:space="0" w:color="auto"/>
            <w:right w:val="none" w:sz="0" w:space="0" w:color="auto"/>
          </w:divBdr>
        </w:div>
        <w:div w:id="174809970">
          <w:marLeft w:val="0"/>
          <w:marRight w:val="0"/>
          <w:marTop w:val="0"/>
          <w:marBottom w:val="0"/>
          <w:divBdr>
            <w:top w:val="none" w:sz="0" w:space="0" w:color="auto"/>
            <w:left w:val="none" w:sz="0" w:space="0" w:color="auto"/>
            <w:bottom w:val="none" w:sz="0" w:space="0" w:color="auto"/>
            <w:right w:val="none" w:sz="0" w:space="0" w:color="auto"/>
          </w:divBdr>
        </w:div>
        <w:div w:id="553396248">
          <w:marLeft w:val="0"/>
          <w:marRight w:val="0"/>
          <w:marTop w:val="0"/>
          <w:marBottom w:val="0"/>
          <w:divBdr>
            <w:top w:val="none" w:sz="0" w:space="0" w:color="auto"/>
            <w:left w:val="none" w:sz="0" w:space="0" w:color="auto"/>
            <w:bottom w:val="none" w:sz="0" w:space="0" w:color="auto"/>
            <w:right w:val="none" w:sz="0" w:space="0" w:color="auto"/>
          </w:divBdr>
        </w:div>
        <w:div w:id="561794646">
          <w:marLeft w:val="0"/>
          <w:marRight w:val="0"/>
          <w:marTop w:val="0"/>
          <w:marBottom w:val="0"/>
          <w:divBdr>
            <w:top w:val="none" w:sz="0" w:space="0" w:color="auto"/>
            <w:left w:val="none" w:sz="0" w:space="0" w:color="auto"/>
            <w:bottom w:val="none" w:sz="0" w:space="0" w:color="auto"/>
            <w:right w:val="none" w:sz="0" w:space="0" w:color="auto"/>
          </w:divBdr>
        </w:div>
        <w:div w:id="997684442">
          <w:marLeft w:val="0"/>
          <w:marRight w:val="0"/>
          <w:marTop w:val="0"/>
          <w:marBottom w:val="0"/>
          <w:divBdr>
            <w:top w:val="none" w:sz="0" w:space="0" w:color="auto"/>
            <w:left w:val="none" w:sz="0" w:space="0" w:color="auto"/>
            <w:bottom w:val="none" w:sz="0" w:space="0" w:color="auto"/>
            <w:right w:val="none" w:sz="0" w:space="0" w:color="auto"/>
          </w:divBdr>
        </w:div>
        <w:div w:id="1033075886">
          <w:marLeft w:val="0"/>
          <w:marRight w:val="0"/>
          <w:marTop w:val="0"/>
          <w:marBottom w:val="0"/>
          <w:divBdr>
            <w:top w:val="none" w:sz="0" w:space="0" w:color="auto"/>
            <w:left w:val="none" w:sz="0" w:space="0" w:color="auto"/>
            <w:bottom w:val="none" w:sz="0" w:space="0" w:color="auto"/>
            <w:right w:val="none" w:sz="0" w:space="0" w:color="auto"/>
          </w:divBdr>
        </w:div>
        <w:div w:id="1352414055">
          <w:marLeft w:val="0"/>
          <w:marRight w:val="0"/>
          <w:marTop w:val="0"/>
          <w:marBottom w:val="0"/>
          <w:divBdr>
            <w:top w:val="none" w:sz="0" w:space="0" w:color="auto"/>
            <w:left w:val="none" w:sz="0" w:space="0" w:color="auto"/>
            <w:bottom w:val="none" w:sz="0" w:space="0" w:color="auto"/>
            <w:right w:val="none" w:sz="0" w:space="0" w:color="auto"/>
          </w:divBdr>
        </w:div>
        <w:div w:id="1366522914">
          <w:marLeft w:val="0"/>
          <w:marRight w:val="0"/>
          <w:marTop w:val="0"/>
          <w:marBottom w:val="0"/>
          <w:divBdr>
            <w:top w:val="none" w:sz="0" w:space="0" w:color="auto"/>
            <w:left w:val="none" w:sz="0" w:space="0" w:color="auto"/>
            <w:bottom w:val="none" w:sz="0" w:space="0" w:color="auto"/>
            <w:right w:val="none" w:sz="0" w:space="0" w:color="auto"/>
          </w:divBdr>
        </w:div>
        <w:div w:id="1372074758">
          <w:marLeft w:val="0"/>
          <w:marRight w:val="0"/>
          <w:marTop w:val="0"/>
          <w:marBottom w:val="0"/>
          <w:divBdr>
            <w:top w:val="none" w:sz="0" w:space="0" w:color="auto"/>
            <w:left w:val="none" w:sz="0" w:space="0" w:color="auto"/>
            <w:bottom w:val="none" w:sz="0" w:space="0" w:color="auto"/>
            <w:right w:val="none" w:sz="0" w:space="0" w:color="auto"/>
          </w:divBdr>
        </w:div>
        <w:div w:id="1393577350">
          <w:marLeft w:val="0"/>
          <w:marRight w:val="0"/>
          <w:marTop w:val="0"/>
          <w:marBottom w:val="0"/>
          <w:divBdr>
            <w:top w:val="none" w:sz="0" w:space="0" w:color="auto"/>
            <w:left w:val="none" w:sz="0" w:space="0" w:color="auto"/>
            <w:bottom w:val="none" w:sz="0" w:space="0" w:color="auto"/>
            <w:right w:val="none" w:sz="0" w:space="0" w:color="auto"/>
          </w:divBdr>
        </w:div>
        <w:div w:id="1967810912">
          <w:marLeft w:val="0"/>
          <w:marRight w:val="0"/>
          <w:marTop w:val="0"/>
          <w:marBottom w:val="0"/>
          <w:divBdr>
            <w:top w:val="none" w:sz="0" w:space="0" w:color="auto"/>
            <w:left w:val="none" w:sz="0" w:space="0" w:color="auto"/>
            <w:bottom w:val="none" w:sz="0" w:space="0" w:color="auto"/>
            <w:right w:val="none" w:sz="0" w:space="0" w:color="auto"/>
          </w:divBdr>
        </w:div>
      </w:divsChild>
    </w:div>
    <w:div w:id="946698843">
      <w:bodyDiv w:val="1"/>
      <w:marLeft w:val="0"/>
      <w:marRight w:val="0"/>
      <w:marTop w:val="0"/>
      <w:marBottom w:val="0"/>
      <w:divBdr>
        <w:top w:val="none" w:sz="0" w:space="0" w:color="auto"/>
        <w:left w:val="none" w:sz="0" w:space="0" w:color="auto"/>
        <w:bottom w:val="none" w:sz="0" w:space="0" w:color="auto"/>
        <w:right w:val="none" w:sz="0" w:space="0" w:color="auto"/>
      </w:divBdr>
      <w:divsChild>
        <w:div w:id="627858637">
          <w:marLeft w:val="0"/>
          <w:marRight w:val="0"/>
          <w:marTop w:val="0"/>
          <w:marBottom w:val="0"/>
          <w:divBdr>
            <w:top w:val="none" w:sz="0" w:space="0" w:color="auto"/>
            <w:left w:val="none" w:sz="0" w:space="0" w:color="auto"/>
            <w:bottom w:val="none" w:sz="0" w:space="0" w:color="auto"/>
            <w:right w:val="none" w:sz="0" w:space="0" w:color="auto"/>
          </w:divBdr>
        </w:div>
        <w:div w:id="849376240">
          <w:marLeft w:val="0"/>
          <w:marRight w:val="0"/>
          <w:marTop w:val="0"/>
          <w:marBottom w:val="0"/>
          <w:divBdr>
            <w:top w:val="none" w:sz="0" w:space="0" w:color="auto"/>
            <w:left w:val="none" w:sz="0" w:space="0" w:color="auto"/>
            <w:bottom w:val="none" w:sz="0" w:space="0" w:color="auto"/>
            <w:right w:val="none" w:sz="0" w:space="0" w:color="auto"/>
          </w:divBdr>
        </w:div>
        <w:div w:id="928581503">
          <w:marLeft w:val="0"/>
          <w:marRight w:val="0"/>
          <w:marTop w:val="0"/>
          <w:marBottom w:val="0"/>
          <w:divBdr>
            <w:top w:val="none" w:sz="0" w:space="0" w:color="auto"/>
            <w:left w:val="none" w:sz="0" w:space="0" w:color="auto"/>
            <w:bottom w:val="none" w:sz="0" w:space="0" w:color="auto"/>
            <w:right w:val="none" w:sz="0" w:space="0" w:color="auto"/>
          </w:divBdr>
        </w:div>
        <w:div w:id="977875713">
          <w:marLeft w:val="0"/>
          <w:marRight w:val="0"/>
          <w:marTop w:val="0"/>
          <w:marBottom w:val="0"/>
          <w:divBdr>
            <w:top w:val="none" w:sz="0" w:space="0" w:color="auto"/>
            <w:left w:val="none" w:sz="0" w:space="0" w:color="auto"/>
            <w:bottom w:val="none" w:sz="0" w:space="0" w:color="auto"/>
            <w:right w:val="none" w:sz="0" w:space="0" w:color="auto"/>
          </w:divBdr>
        </w:div>
        <w:div w:id="1545482175">
          <w:marLeft w:val="0"/>
          <w:marRight w:val="0"/>
          <w:marTop w:val="0"/>
          <w:marBottom w:val="0"/>
          <w:divBdr>
            <w:top w:val="none" w:sz="0" w:space="0" w:color="auto"/>
            <w:left w:val="none" w:sz="0" w:space="0" w:color="auto"/>
            <w:bottom w:val="none" w:sz="0" w:space="0" w:color="auto"/>
            <w:right w:val="none" w:sz="0" w:space="0" w:color="auto"/>
          </w:divBdr>
        </w:div>
        <w:div w:id="1860387479">
          <w:marLeft w:val="0"/>
          <w:marRight w:val="0"/>
          <w:marTop w:val="0"/>
          <w:marBottom w:val="0"/>
          <w:divBdr>
            <w:top w:val="none" w:sz="0" w:space="0" w:color="auto"/>
            <w:left w:val="none" w:sz="0" w:space="0" w:color="auto"/>
            <w:bottom w:val="none" w:sz="0" w:space="0" w:color="auto"/>
            <w:right w:val="none" w:sz="0" w:space="0" w:color="auto"/>
          </w:divBdr>
        </w:div>
      </w:divsChild>
    </w:div>
    <w:div w:id="1001810432">
      <w:bodyDiv w:val="1"/>
      <w:marLeft w:val="0"/>
      <w:marRight w:val="0"/>
      <w:marTop w:val="0"/>
      <w:marBottom w:val="0"/>
      <w:divBdr>
        <w:top w:val="none" w:sz="0" w:space="0" w:color="auto"/>
        <w:left w:val="none" w:sz="0" w:space="0" w:color="auto"/>
        <w:bottom w:val="none" w:sz="0" w:space="0" w:color="auto"/>
        <w:right w:val="none" w:sz="0" w:space="0" w:color="auto"/>
      </w:divBdr>
    </w:div>
    <w:div w:id="1111708302">
      <w:bodyDiv w:val="1"/>
      <w:marLeft w:val="0"/>
      <w:marRight w:val="0"/>
      <w:marTop w:val="0"/>
      <w:marBottom w:val="0"/>
      <w:divBdr>
        <w:top w:val="none" w:sz="0" w:space="0" w:color="auto"/>
        <w:left w:val="none" w:sz="0" w:space="0" w:color="auto"/>
        <w:bottom w:val="none" w:sz="0" w:space="0" w:color="auto"/>
        <w:right w:val="none" w:sz="0" w:space="0" w:color="auto"/>
      </w:divBdr>
    </w:div>
    <w:div w:id="1121846017">
      <w:bodyDiv w:val="1"/>
      <w:marLeft w:val="0"/>
      <w:marRight w:val="0"/>
      <w:marTop w:val="0"/>
      <w:marBottom w:val="0"/>
      <w:divBdr>
        <w:top w:val="none" w:sz="0" w:space="0" w:color="auto"/>
        <w:left w:val="none" w:sz="0" w:space="0" w:color="auto"/>
        <w:bottom w:val="none" w:sz="0" w:space="0" w:color="auto"/>
        <w:right w:val="none" w:sz="0" w:space="0" w:color="auto"/>
      </w:divBdr>
      <w:divsChild>
        <w:div w:id="4014788">
          <w:marLeft w:val="0"/>
          <w:marRight w:val="0"/>
          <w:marTop w:val="0"/>
          <w:marBottom w:val="0"/>
          <w:divBdr>
            <w:top w:val="none" w:sz="0" w:space="0" w:color="auto"/>
            <w:left w:val="none" w:sz="0" w:space="0" w:color="auto"/>
            <w:bottom w:val="none" w:sz="0" w:space="0" w:color="auto"/>
            <w:right w:val="none" w:sz="0" w:space="0" w:color="auto"/>
          </w:divBdr>
        </w:div>
        <w:div w:id="19824121">
          <w:marLeft w:val="0"/>
          <w:marRight w:val="0"/>
          <w:marTop w:val="0"/>
          <w:marBottom w:val="0"/>
          <w:divBdr>
            <w:top w:val="none" w:sz="0" w:space="0" w:color="auto"/>
            <w:left w:val="none" w:sz="0" w:space="0" w:color="auto"/>
            <w:bottom w:val="none" w:sz="0" w:space="0" w:color="auto"/>
            <w:right w:val="none" w:sz="0" w:space="0" w:color="auto"/>
          </w:divBdr>
        </w:div>
        <w:div w:id="158424122">
          <w:marLeft w:val="0"/>
          <w:marRight w:val="0"/>
          <w:marTop w:val="0"/>
          <w:marBottom w:val="0"/>
          <w:divBdr>
            <w:top w:val="none" w:sz="0" w:space="0" w:color="auto"/>
            <w:left w:val="none" w:sz="0" w:space="0" w:color="auto"/>
            <w:bottom w:val="none" w:sz="0" w:space="0" w:color="auto"/>
            <w:right w:val="none" w:sz="0" w:space="0" w:color="auto"/>
          </w:divBdr>
        </w:div>
        <w:div w:id="172838394">
          <w:marLeft w:val="0"/>
          <w:marRight w:val="0"/>
          <w:marTop w:val="0"/>
          <w:marBottom w:val="0"/>
          <w:divBdr>
            <w:top w:val="none" w:sz="0" w:space="0" w:color="auto"/>
            <w:left w:val="none" w:sz="0" w:space="0" w:color="auto"/>
            <w:bottom w:val="none" w:sz="0" w:space="0" w:color="auto"/>
            <w:right w:val="none" w:sz="0" w:space="0" w:color="auto"/>
          </w:divBdr>
        </w:div>
        <w:div w:id="225142243">
          <w:marLeft w:val="0"/>
          <w:marRight w:val="0"/>
          <w:marTop w:val="0"/>
          <w:marBottom w:val="0"/>
          <w:divBdr>
            <w:top w:val="none" w:sz="0" w:space="0" w:color="auto"/>
            <w:left w:val="none" w:sz="0" w:space="0" w:color="auto"/>
            <w:bottom w:val="none" w:sz="0" w:space="0" w:color="auto"/>
            <w:right w:val="none" w:sz="0" w:space="0" w:color="auto"/>
          </w:divBdr>
        </w:div>
        <w:div w:id="283315812">
          <w:marLeft w:val="0"/>
          <w:marRight w:val="0"/>
          <w:marTop w:val="0"/>
          <w:marBottom w:val="0"/>
          <w:divBdr>
            <w:top w:val="none" w:sz="0" w:space="0" w:color="auto"/>
            <w:left w:val="none" w:sz="0" w:space="0" w:color="auto"/>
            <w:bottom w:val="none" w:sz="0" w:space="0" w:color="auto"/>
            <w:right w:val="none" w:sz="0" w:space="0" w:color="auto"/>
          </w:divBdr>
        </w:div>
        <w:div w:id="285159471">
          <w:marLeft w:val="0"/>
          <w:marRight w:val="0"/>
          <w:marTop w:val="0"/>
          <w:marBottom w:val="0"/>
          <w:divBdr>
            <w:top w:val="none" w:sz="0" w:space="0" w:color="auto"/>
            <w:left w:val="none" w:sz="0" w:space="0" w:color="auto"/>
            <w:bottom w:val="none" w:sz="0" w:space="0" w:color="auto"/>
            <w:right w:val="none" w:sz="0" w:space="0" w:color="auto"/>
          </w:divBdr>
        </w:div>
        <w:div w:id="285280960">
          <w:marLeft w:val="0"/>
          <w:marRight w:val="0"/>
          <w:marTop w:val="0"/>
          <w:marBottom w:val="0"/>
          <w:divBdr>
            <w:top w:val="none" w:sz="0" w:space="0" w:color="auto"/>
            <w:left w:val="none" w:sz="0" w:space="0" w:color="auto"/>
            <w:bottom w:val="none" w:sz="0" w:space="0" w:color="auto"/>
            <w:right w:val="none" w:sz="0" w:space="0" w:color="auto"/>
          </w:divBdr>
        </w:div>
        <w:div w:id="325519092">
          <w:marLeft w:val="0"/>
          <w:marRight w:val="0"/>
          <w:marTop w:val="0"/>
          <w:marBottom w:val="0"/>
          <w:divBdr>
            <w:top w:val="none" w:sz="0" w:space="0" w:color="auto"/>
            <w:left w:val="none" w:sz="0" w:space="0" w:color="auto"/>
            <w:bottom w:val="none" w:sz="0" w:space="0" w:color="auto"/>
            <w:right w:val="none" w:sz="0" w:space="0" w:color="auto"/>
          </w:divBdr>
        </w:div>
        <w:div w:id="329911595">
          <w:marLeft w:val="0"/>
          <w:marRight w:val="0"/>
          <w:marTop w:val="0"/>
          <w:marBottom w:val="0"/>
          <w:divBdr>
            <w:top w:val="none" w:sz="0" w:space="0" w:color="auto"/>
            <w:left w:val="none" w:sz="0" w:space="0" w:color="auto"/>
            <w:bottom w:val="none" w:sz="0" w:space="0" w:color="auto"/>
            <w:right w:val="none" w:sz="0" w:space="0" w:color="auto"/>
          </w:divBdr>
        </w:div>
        <w:div w:id="338312383">
          <w:marLeft w:val="0"/>
          <w:marRight w:val="0"/>
          <w:marTop w:val="0"/>
          <w:marBottom w:val="0"/>
          <w:divBdr>
            <w:top w:val="none" w:sz="0" w:space="0" w:color="auto"/>
            <w:left w:val="none" w:sz="0" w:space="0" w:color="auto"/>
            <w:bottom w:val="none" w:sz="0" w:space="0" w:color="auto"/>
            <w:right w:val="none" w:sz="0" w:space="0" w:color="auto"/>
          </w:divBdr>
        </w:div>
        <w:div w:id="340207119">
          <w:marLeft w:val="0"/>
          <w:marRight w:val="0"/>
          <w:marTop w:val="0"/>
          <w:marBottom w:val="0"/>
          <w:divBdr>
            <w:top w:val="none" w:sz="0" w:space="0" w:color="auto"/>
            <w:left w:val="none" w:sz="0" w:space="0" w:color="auto"/>
            <w:bottom w:val="none" w:sz="0" w:space="0" w:color="auto"/>
            <w:right w:val="none" w:sz="0" w:space="0" w:color="auto"/>
          </w:divBdr>
        </w:div>
        <w:div w:id="343366857">
          <w:marLeft w:val="0"/>
          <w:marRight w:val="0"/>
          <w:marTop w:val="0"/>
          <w:marBottom w:val="0"/>
          <w:divBdr>
            <w:top w:val="none" w:sz="0" w:space="0" w:color="auto"/>
            <w:left w:val="none" w:sz="0" w:space="0" w:color="auto"/>
            <w:bottom w:val="none" w:sz="0" w:space="0" w:color="auto"/>
            <w:right w:val="none" w:sz="0" w:space="0" w:color="auto"/>
          </w:divBdr>
        </w:div>
        <w:div w:id="409933359">
          <w:marLeft w:val="0"/>
          <w:marRight w:val="0"/>
          <w:marTop w:val="0"/>
          <w:marBottom w:val="0"/>
          <w:divBdr>
            <w:top w:val="none" w:sz="0" w:space="0" w:color="auto"/>
            <w:left w:val="none" w:sz="0" w:space="0" w:color="auto"/>
            <w:bottom w:val="none" w:sz="0" w:space="0" w:color="auto"/>
            <w:right w:val="none" w:sz="0" w:space="0" w:color="auto"/>
          </w:divBdr>
        </w:div>
        <w:div w:id="411901337">
          <w:marLeft w:val="0"/>
          <w:marRight w:val="0"/>
          <w:marTop w:val="0"/>
          <w:marBottom w:val="0"/>
          <w:divBdr>
            <w:top w:val="none" w:sz="0" w:space="0" w:color="auto"/>
            <w:left w:val="none" w:sz="0" w:space="0" w:color="auto"/>
            <w:bottom w:val="none" w:sz="0" w:space="0" w:color="auto"/>
            <w:right w:val="none" w:sz="0" w:space="0" w:color="auto"/>
          </w:divBdr>
        </w:div>
        <w:div w:id="426466091">
          <w:marLeft w:val="0"/>
          <w:marRight w:val="0"/>
          <w:marTop w:val="0"/>
          <w:marBottom w:val="0"/>
          <w:divBdr>
            <w:top w:val="none" w:sz="0" w:space="0" w:color="auto"/>
            <w:left w:val="none" w:sz="0" w:space="0" w:color="auto"/>
            <w:bottom w:val="none" w:sz="0" w:space="0" w:color="auto"/>
            <w:right w:val="none" w:sz="0" w:space="0" w:color="auto"/>
          </w:divBdr>
        </w:div>
        <w:div w:id="504051386">
          <w:marLeft w:val="0"/>
          <w:marRight w:val="0"/>
          <w:marTop w:val="0"/>
          <w:marBottom w:val="0"/>
          <w:divBdr>
            <w:top w:val="none" w:sz="0" w:space="0" w:color="auto"/>
            <w:left w:val="none" w:sz="0" w:space="0" w:color="auto"/>
            <w:bottom w:val="none" w:sz="0" w:space="0" w:color="auto"/>
            <w:right w:val="none" w:sz="0" w:space="0" w:color="auto"/>
          </w:divBdr>
        </w:div>
        <w:div w:id="510413944">
          <w:marLeft w:val="0"/>
          <w:marRight w:val="0"/>
          <w:marTop w:val="0"/>
          <w:marBottom w:val="0"/>
          <w:divBdr>
            <w:top w:val="none" w:sz="0" w:space="0" w:color="auto"/>
            <w:left w:val="none" w:sz="0" w:space="0" w:color="auto"/>
            <w:bottom w:val="none" w:sz="0" w:space="0" w:color="auto"/>
            <w:right w:val="none" w:sz="0" w:space="0" w:color="auto"/>
          </w:divBdr>
        </w:div>
        <w:div w:id="566689803">
          <w:marLeft w:val="0"/>
          <w:marRight w:val="0"/>
          <w:marTop w:val="0"/>
          <w:marBottom w:val="0"/>
          <w:divBdr>
            <w:top w:val="none" w:sz="0" w:space="0" w:color="auto"/>
            <w:left w:val="none" w:sz="0" w:space="0" w:color="auto"/>
            <w:bottom w:val="none" w:sz="0" w:space="0" w:color="auto"/>
            <w:right w:val="none" w:sz="0" w:space="0" w:color="auto"/>
          </w:divBdr>
        </w:div>
        <w:div w:id="598100259">
          <w:marLeft w:val="0"/>
          <w:marRight w:val="0"/>
          <w:marTop w:val="0"/>
          <w:marBottom w:val="0"/>
          <w:divBdr>
            <w:top w:val="none" w:sz="0" w:space="0" w:color="auto"/>
            <w:left w:val="none" w:sz="0" w:space="0" w:color="auto"/>
            <w:bottom w:val="none" w:sz="0" w:space="0" w:color="auto"/>
            <w:right w:val="none" w:sz="0" w:space="0" w:color="auto"/>
          </w:divBdr>
        </w:div>
        <w:div w:id="676035429">
          <w:marLeft w:val="0"/>
          <w:marRight w:val="0"/>
          <w:marTop w:val="0"/>
          <w:marBottom w:val="0"/>
          <w:divBdr>
            <w:top w:val="none" w:sz="0" w:space="0" w:color="auto"/>
            <w:left w:val="none" w:sz="0" w:space="0" w:color="auto"/>
            <w:bottom w:val="none" w:sz="0" w:space="0" w:color="auto"/>
            <w:right w:val="none" w:sz="0" w:space="0" w:color="auto"/>
          </w:divBdr>
        </w:div>
        <w:div w:id="782848272">
          <w:marLeft w:val="0"/>
          <w:marRight w:val="0"/>
          <w:marTop w:val="0"/>
          <w:marBottom w:val="0"/>
          <w:divBdr>
            <w:top w:val="none" w:sz="0" w:space="0" w:color="auto"/>
            <w:left w:val="none" w:sz="0" w:space="0" w:color="auto"/>
            <w:bottom w:val="none" w:sz="0" w:space="0" w:color="auto"/>
            <w:right w:val="none" w:sz="0" w:space="0" w:color="auto"/>
          </w:divBdr>
        </w:div>
        <w:div w:id="895895284">
          <w:marLeft w:val="0"/>
          <w:marRight w:val="0"/>
          <w:marTop w:val="0"/>
          <w:marBottom w:val="0"/>
          <w:divBdr>
            <w:top w:val="none" w:sz="0" w:space="0" w:color="auto"/>
            <w:left w:val="none" w:sz="0" w:space="0" w:color="auto"/>
            <w:bottom w:val="none" w:sz="0" w:space="0" w:color="auto"/>
            <w:right w:val="none" w:sz="0" w:space="0" w:color="auto"/>
          </w:divBdr>
        </w:div>
        <w:div w:id="924413224">
          <w:marLeft w:val="0"/>
          <w:marRight w:val="0"/>
          <w:marTop w:val="0"/>
          <w:marBottom w:val="0"/>
          <w:divBdr>
            <w:top w:val="none" w:sz="0" w:space="0" w:color="auto"/>
            <w:left w:val="none" w:sz="0" w:space="0" w:color="auto"/>
            <w:bottom w:val="none" w:sz="0" w:space="0" w:color="auto"/>
            <w:right w:val="none" w:sz="0" w:space="0" w:color="auto"/>
          </w:divBdr>
        </w:div>
        <w:div w:id="947782873">
          <w:marLeft w:val="0"/>
          <w:marRight w:val="0"/>
          <w:marTop w:val="0"/>
          <w:marBottom w:val="0"/>
          <w:divBdr>
            <w:top w:val="none" w:sz="0" w:space="0" w:color="auto"/>
            <w:left w:val="none" w:sz="0" w:space="0" w:color="auto"/>
            <w:bottom w:val="none" w:sz="0" w:space="0" w:color="auto"/>
            <w:right w:val="none" w:sz="0" w:space="0" w:color="auto"/>
          </w:divBdr>
        </w:div>
        <w:div w:id="953832105">
          <w:marLeft w:val="0"/>
          <w:marRight w:val="0"/>
          <w:marTop w:val="0"/>
          <w:marBottom w:val="0"/>
          <w:divBdr>
            <w:top w:val="none" w:sz="0" w:space="0" w:color="auto"/>
            <w:left w:val="none" w:sz="0" w:space="0" w:color="auto"/>
            <w:bottom w:val="none" w:sz="0" w:space="0" w:color="auto"/>
            <w:right w:val="none" w:sz="0" w:space="0" w:color="auto"/>
          </w:divBdr>
        </w:div>
        <w:div w:id="1008949071">
          <w:marLeft w:val="0"/>
          <w:marRight w:val="0"/>
          <w:marTop w:val="0"/>
          <w:marBottom w:val="0"/>
          <w:divBdr>
            <w:top w:val="none" w:sz="0" w:space="0" w:color="auto"/>
            <w:left w:val="none" w:sz="0" w:space="0" w:color="auto"/>
            <w:bottom w:val="none" w:sz="0" w:space="0" w:color="auto"/>
            <w:right w:val="none" w:sz="0" w:space="0" w:color="auto"/>
          </w:divBdr>
        </w:div>
        <w:div w:id="1105614345">
          <w:marLeft w:val="0"/>
          <w:marRight w:val="0"/>
          <w:marTop w:val="0"/>
          <w:marBottom w:val="0"/>
          <w:divBdr>
            <w:top w:val="none" w:sz="0" w:space="0" w:color="auto"/>
            <w:left w:val="none" w:sz="0" w:space="0" w:color="auto"/>
            <w:bottom w:val="none" w:sz="0" w:space="0" w:color="auto"/>
            <w:right w:val="none" w:sz="0" w:space="0" w:color="auto"/>
          </w:divBdr>
        </w:div>
        <w:div w:id="1171529062">
          <w:marLeft w:val="0"/>
          <w:marRight w:val="0"/>
          <w:marTop w:val="0"/>
          <w:marBottom w:val="0"/>
          <w:divBdr>
            <w:top w:val="none" w:sz="0" w:space="0" w:color="auto"/>
            <w:left w:val="none" w:sz="0" w:space="0" w:color="auto"/>
            <w:bottom w:val="none" w:sz="0" w:space="0" w:color="auto"/>
            <w:right w:val="none" w:sz="0" w:space="0" w:color="auto"/>
          </w:divBdr>
        </w:div>
        <w:div w:id="1213467702">
          <w:marLeft w:val="0"/>
          <w:marRight w:val="0"/>
          <w:marTop w:val="0"/>
          <w:marBottom w:val="0"/>
          <w:divBdr>
            <w:top w:val="none" w:sz="0" w:space="0" w:color="auto"/>
            <w:left w:val="none" w:sz="0" w:space="0" w:color="auto"/>
            <w:bottom w:val="none" w:sz="0" w:space="0" w:color="auto"/>
            <w:right w:val="none" w:sz="0" w:space="0" w:color="auto"/>
          </w:divBdr>
        </w:div>
        <w:div w:id="1233388924">
          <w:marLeft w:val="0"/>
          <w:marRight w:val="0"/>
          <w:marTop w:val="0"/>
          <w:marBottom w:val="0"/>
          <w:divBdr>
            <w:top w:val="none" w:sz="0" w:space="0" w:color="auto"/>
            <w:left w:val="none" w:sz="0" w:space="0" w:color="auto"/>
            <w:bottom w:val="none" w:sz="0" w:space="0" w:color="auto"/>
            <w:right w:val="none" w:sz="0" w:space="0" w:color="auto"/>
          </w:divBdr>
        </w:div>
        <w:div w:id="1277523978">
          <w:marLeft w:val="0"/>
          <w:marRight w:val="0"/>
          <w:marTop w:val="0"/>
          <w:marBottom w:val="0"/>
          <w:divBdr>
            <w:top w:val="none" w:sz="0" w:space="0" w:color="auto"/>
            <w:left w:val="none" w:sz="0" w:space="0" w:color="auto"/>
            <w:bottom w:val="none" w:sz="0" w:space="0" w:color="auto"/>
            <w:right w:val="none" w:sz="0" w:space="0" w:color="auto"/>
          </w:divBdr>
        </w:div>
        <w:div w:id="1278754904">
          <w:marLeft w:val="0"/>
          <w:marRight w:val="0"/>
          <w:marTop w:val="0"/>
          <w:marBottom w:val="0"/>
          <w:divBdr>
            <w:top w:val="none" w:sz="0" w:space="0" w:color="auto"/>
            <w:left w:val="none" w:sz="0" w:space="0" w:color="auto"/>
            <w:bottom w:val="none" w:sz="0" w:space="0" w:color="auto"/>
            <w:right w:val="none" w:sz="0" w:space="0" w:color="auto"/>
          </w:divBdr>
        </w:div>
        <w:div w:id="1288202258">
          <w:marLeft w:val="0"/>
          <w:marRight w:val="0"/>
          <w:marTop w:val="0"/>
          <w:marBottom w:val="0"/>
          <w:divBdr>
            <w:top w:val="none" w:sz="0" w:space="0" w:color="auto"/>
            <w:left w:val="none" w:sz="0" w:space="0" w:color="auto"/>
            <w:bottom w:val="none" w:sz="0" w:space="0" w:color="auto"/>
            <w:right w:val="none" w:sz="0" w:space="0" w:color="auto"/>
          </w:divBdr>
        </w:div>
        <w:div w:id="1705868203">
          <w:marLeft w:val="0"/>
          <w:marRight w:val="0"/>
          <w:marTop w:val="0"/>
          <w:marBottom w:val="0"/>
          <w:divBdr>
            <w:top w:val="none" w:sz="0" w:space="0" w:color="auto"/>
            <w:left w:val="none" w:sz="0" w:space="0" w:color="auto"/>
            <w:bottom w:val="none" w:sz="0" w:space="0" w:color="auto"/>
            <w:right w:val="none" w:sz="0" w:space="0" w:color="auto"/>
          </w:divBdr>
        </w:div>
        <w:div w:id="1730377990">
          <w:marLeft w:val="0"/>
          <w:marRight w:val="0"/>
          <w:marTop w:val="0"/>
          <w:marBottom w:val="0"/>
          <w:divBdr>
            <w:top w:val="none" w:sz="0" w:space="0" w:color="auto"/>
            <w:left w:val="none" w:sz="0" w:space="0" w:color="auto"/>
            <w:bottom w:val="none" w:sz="0" w:space="0" w:color="auto"/>
            <w:right w:val="none" w:sz="0" w:space="0" w:color="auto"/>
          </w:divBdr>
        </w:div>
        <w:div w:id="1738550479">
          <w:marLeft w:val="0"/>
          <w:marRight w:val="0"/>
          <w:marTop w:val="0"/>
          <w:marBottom w:val="0"/>
          <w:divBdr>
            <w:top w:val="none" w:sz="0" w:space="0" w:color="auto"/>
            <w:left w:val="none" w:sz="0" w:space="0" w:color="auto"/>
            <w:bottom w:val="none" w:sz="0" w:space="0" w:color="auto"/>
            <w:right w:val="none" w:sz="0" w:space="0" w:color="auto"/>
          </w:divBdr>
        </w:div>
        <w:div w:id="1756198890">
          <w:marLeft w:val="0"/>
          <w:marRight w:val="0"/>
          <w:marTop w:val="0"/>
          <w:marBottom w:val="0"/>
          <w:divBdr>
            <w:top w:val="none" w:sz="0" w:space="0" w:color="auto"/>
            <w:left w:val="none" w:sz="0" w:space="0" w:color="auto"/>
            <w:bottom w:val="none" w:sz="0" w:space="0" w:color="auto"/>
            <w:right w:val="none" w:sz="0" w:space="0" w:color="auto"/>
          </w:divBdr>
        </w:div>
        <w:div w:id="1784156612">
          <w:marLeft w:val="0"/>
          <w:marRight w:val="0"/>
          <w:marTop w:val="0"/>
          <w:marBottom w:val="0"/>
          <w:divBdr>
            <w:top w:val="none" w:sz="0" w:space="0" w:color="auto"/>
            <w:left w:val="none" w:sz="0" w:space="0" w:color="auto"/>
            <w:bottom w:val="none" w:sz="0" w:space="0" w:color="auto"/>
            <w:right w:val="none" w:sz="0" w:space="0" w:color="auto"/>
          </w:divBdr>
        </w:div>
        <w:div w:id="1818767295">
          <w:marLeft w:val="0"/>
          <w:marRight w:val="0"/>
          <w:marTop w:val="0"/>
          <w:marBottom w:val="0"/>
          <w:divBdr>
            <w:top w:val="none" w:sz="0" w:space="0" w:color="auto"/>
            <w:left w:val="none" w:sz="0" w:space="0" w:color="auto"/>
            <w:bottom w:val="none" w:sz="0" w:space="0" w:color="auto"/>
            <w:right w:val="none" w:sz="0" w:space="0" w:color="auto"/>
          </w:divBdr>
        </w:div>
        <w:div w:id="1906796771">
          <w:marLeft w:val="0"/>
          <w:marRight w:val="0"/>
          <w:marTop w:val="0"/>
          <w:marBottom w:val="0"/>
          <w:divBdr>
            <w:top w:val="none" w:sz="0" w:space="0" w:color="auto"/>
            <w:left w:val="none" w:sz="0" w:space="0" w:color="auto"/>
            <w:bottom w:val="none" w:sz="0" w:space="0" w:color="auto"/>
            <w:right w:val="none" w:sz="0" w:space="0" w:color="auto"/>
          </w:divBdr>
        </w:div>
        <w:div w:id="1908959196">
          <w:marLeft w:val="0"/>
          <w:marRight w:val="0"/>
          <w:marTop w:val="0"/>
          <w:marBottom w:val="0"/>
          <w:divBdr>
            <w:top w:val="none" w:sz="0" w:space="0" w:color="auto"/>
            <w:left w:val="none" w:sz="0" w:space="0" w:color="auto"/>
            <w:bottom w:val="none" w:sz="0" w:space="0" w:color="auto"/>
            <w:right w:val="none" w:sz="0" w:space="0" w:color="auto"/>
          </w:divBdr>
        </w:div>
        <w:div w:id="1909610381">
          <w:marLeft w:val="0"/>
          <w:marRight w:val="0"/>
          <w:marTop w:val="0"/>
          <w:marBottom w:val="0"/>
          <w:divBdr>
            <w:top w:val="none" w:sz="0" w:space="0" w:color="auto"/>
            <w:left w:val="none" w:sz="0" w:space="0" w:color="auto"/>
            <w:bottom w:val="none" w:sz="0" w:space="0" w:color="auto"/>
            <w:right w:val="none" w:sz="0" w:space="0" w:color="auto"/>
          </w:divBdr>
        </w:div>
        <w:div w:id="1971742955">
          <w:marLeft w:val="0"/>
          <w:marRight w:val="0"/>
          <w:marTop w:val="0"/>
          <w:marBottom w:val="0"/>
          <w:divBdr>
            <w:top w:val="none" w:sz="0" w:space="0" w:color="auto"/>
            <w:left w:val="none" w:sz="0" w:space="0" w:color="auto"/>
            <w:bottom w:val="none" w:sz="0" w:space="0" w:color="auto"/>
            <w:right w:val="none" w:sz="0" w:space="0" w:color="auto"/>
          </w:divBdr>
        </w:div>
        <w:div w:id="2028210426">
          <w:marLeft w:val="0"/>
          <w:marRight w:val="0"/>
          <w:marTop w:val="0"/>
          <w:marBottom w:val="0"/>
          <w:divBdr>
            <w:top w:val="none" w:sz="0" w:space="0" w:color="auto"/>
            <w:left w:val="none" w:sz="0" w:space="0" w:color="auto"/>
            <w:bottom w:val="none" w:sz="0" w:space="0" w:color="auto"/>
            <w:right w:val="none" w:sz="0" w:space="0" w:color="auto"/>
          </w:divBdr>
        </w:div>
        <w:div w:id="2098359934">
          <w:marLeft w:val="0"/>
          <w:marRight w:val="0"/>
          <w:marTop w:val="0"/>
          <w:marBottom w:val="0"/>
          <w:divBdr>
            <w:top w:val="none" w:sz="0" w:space="0" w:color="auto"/>
            <w:left w:val="none" w:sz="0" w:space="0" w:color="auto"/>
            <w:bottom w:val="none" w:sz="0" w:space="0" w:color="auto"/>
            <w:right w:val="none" w:sz="0" w:space="0" w:color="auto"/>
          </w:divBdr>
        </w:div>
      </w:divsChild>
    </w:div>
    <w:div w:id="1122116685">
      <w:bodyDiv w:val="1"/>
      <w:marLeft w:val="0"/>
      <w:marRight w:val="0"/>
      <w:marTop w:val="0"/>
      <w:marBottom w:val="0"/>
      <w:divBdr>
        <w:top w:val="none" w:sz="0" w:space="0" w:color="auto"/>
        <w:left w:val="none" w:sz="0" w:space="0" w:color="auto"/>
        <w:bottom w:val="none" w:sz="0" w:space="0" w:color="auto"/>
        <w:right w:val="none" w:sz="0" w:space="0" w:color="auto"/>
      </w:divBdr>
      <w:divsChild>
        <w:div w:id="35591743">
          <w:marLeft w:val="0"/>
          <w:marRight w:val="0"/>
          <w:marTop w:val="0"/>
          <w:marBottom w:val="0"/>
          <w:divBdr>
            <w:top w:val="none" w:sz="0" w:space="0" w:color="auto"/>
            <w:left w:val="none" w:sz="0" w:space="0" w:color="auto"/>
            <w:bottom w:val="none" w:sz="0" w:space="0" w:color="auto"/>
            <w:right w:val="none" w:sz="0" w:space="0" w:color="auto"/>
          </w:divBdr>
        </w:div>
        <w:div w:id="79447904">
          <w:marLeft w:val="0"/>
          <w:marRight w:val="0"/>
          <w:marTop w:val="0"/>
          <w:marBottom w:val="0"/>
          <w:divBdr>
            <w:top w:val="none" w:sz="0" w:space="0" w:color="auto"/>
            <w:left w:val="none" w:sz="0" w:space="0" w:color="auto"/>
            <w:bottom w:val="none" w:sz="0" w:space="0" w:color="auto"/>
            <w:right w:val="none" w:sz="0" w:space="0" w:color="auto"/>
          </w:divBdr>
        </w:div>
        <w:div w:id="337080171">
          <w:marLeft w:val="0"/>
          <w:marRight w:val="0"/>
          <w:marTop w:val="0"/>
          <w:marBottom w:val="0"/>
          <w:divBdr>
            <w:top w:val="none" w:sz="0" w:space="0" w:color="auto"/>
            <w:left w:val="none" w:sz="0" w:space="0" w:color="auto"/>
            <w:bottom w:val="none" w:sz="0" w:space="0" w:color="auto"/>
            <w:right w:val="none" w:sz="0" w:space="0" w:color="auto"/>
          </w:divBdr>
        </w:div>
        <w:div w:id="629365663">
          <w:marLeft w:val="0"/>
          <w:marRight w:val="0"/>
          <w:marTop w:val="0"/>
          <w:marBottom w:val="0"/>
          <w:divBdr>
            <w:top w:val="none" w:sz="0" w:space="0" w:color="auto"/>
            <w:left w:val="none" w:sz="0" w:space="0" w:color="auto"/>
            <w:bottom w:val="none" w:sz="0" w:space="0" w:color="auto"/>
            <w:right w:val="none" w:sz="0" w:space="0" w:color="auto"/>
          </w:divBdr>
        </w:div>
        <w:div w:id="764229773">
          <w:marLeft w:val="0"/>
          <w:marRight w:val="0"/>
          <w:marTop w:val="0"/>
          <w:marBottom w:val="0"/>
          <w:divBdr>
            <w:top w:val="none" w:sz="0" w:space="0" w:color="auto"/>
            <w:left w:val="none" w:sz="0" w:space="0" w:color="auto"/>
            <w:bottom w:val="none" w:sz="0" w:space="0" w:color="auto"/>
            <w:right w:val="none" w:sz="0" w:space="0" w:color="auto"/>
          </w:divBdr>
        </w:div>
        <w:div w:id="785348856">
          <w:marLeft w:val="0"/>
          <w:marRight w:val="0"/>
          <w:marTop w:val="0"/>
          <w:marBottom w:val="0"/>
          <w:divBdr>
            <w:top w:val="none" w:sz="0" w:space="0" w:color="auto"/>
            <w:left w:val="none" w:sz="0" w:space="0" w:color="auto"/>
            <w:bottom w:val="none" w:sz="0" w:space="0" w:color="auto"/>
            <w:right w:val="none" w:sz="0" w:space="0" w:color="auto"/>
          </w:divBdr>
        </w:div>
        <w:div w:id="833691256">
          <w:marLeft w:val="0"/>
          <w:marRight w:val="0"/>
          <w:marTop w:val="0"/>
          <w:marBottom w:val="0"/>
          <w:divBdr>
            <w:top w:val="none" w:sz="0" w:space="0" w:color="auto"/>
            <w:left w:val="none" w:sz="0" w:space="0" w:color="auto"/>
            <w:bottom w:val="none" w:sz="0" w:space="0" w:color="auto"/>
            <w:right w:val="none" w:sz="0" w:space="0" w:color="auto"/>
          </w:divBdr>
        </w:div>
        <w:div w:id="846481128">
          <w:marLeft w:val="0"/>
          <w:marRight w:val="0"/>
          <w:marTop w:val="0"/>
          <w:marBottom w:val="0"/>
          <w:divBdr>
            <w:top w:val="none" w:sz="0" w:space="0" w:color="auto"/>
            <w:left w:val="none" w:sz="0" w:space="0" w:color="auto"/>
            <w:bottom w:val="none" w:sz="0" w:space="0" w:color="auto"/>
            <w:right w:val="none" w:sz="0" w:space="0" w:color="auto"/>
          </w:divBdr>
        </w:div>
        <w:div w:id="890069009">
          <w:marLeft w:val="0"/>
          <w:marRight w:val="0"/>
          <w:marTop w:val="0"/>
          <w:marBottom w:val="0"/>
          <w:divBdr>
            <w:top w:val="none" w:sz="0" w:space="0" w:color="auto"/>
            <w:left w:val="none" w:sz="0" w:space="0" w:color="auto"/>
            <w:bottom w:val="none" w:sz="0" w:space="0" w:color="auto"/>
            <w:right w:val="none" w:sz="0" w:space="0" w:color="auto"/>
          </w:divBdr>
        </w:div>
        <w:div w:id="1045641135">
          <w:marLeft w:val="0"/>
          <w:marRight w:val="0"/>
          <w:marTop w:val="0"/>
          <w:marBottom w:val="0"/>
          <w:divBdr>
            <w:top w:val="none" w:sz="0" w:space="0" w:color="auto"/>
            <w:left w:val="none" w:sz="0" w:space="0" w:color="auto"/>
            <w:bottom w:val="none" w:sz="0" w:space="0" w:color="auto"/>
            <w:right w:val="none" w:sz="0" w:space="0" w:color="auto"/>
          </w:divBdr>
        </w:div>
        <w:div w:id="1197619575">
          <w:marLeft w:val="0"/>
          <w:marRight w:val="0"/>
          <w:marTop w:val="0"/>
          <w:marBottom w:val="0"/>
          <w:divBdr>
            <w:top w:val="none" w:sz="0" w:space="0" w:color="auto"/>
            <w:left w:val="none" w:sz="0" w:space="0" w:color="auto"/>
            <w:bottom w:val="none" w:sz="0" w:space="0" w:color="auto"/>
            <w:right w:val="none" w:sz="0" w:space="0" w:color="auto"/>
          </w:divBdr>
        </w:div>
        <w:div w:id="1389375953">
          <w:marLeft w:val="0"/>
          <w:marRight w:val="0"/>
          <w:marTop w:val="0"/>
          <w:marBottom w:val="0"/>
          <w:divBdr>
            <w:top w:val="none" w:sz="0" w:space="0" w:color="auto"/>
            <w:left w:val="none" w:sz="0" w:space="0" w:color="auto"/>
            <w:bottom w:val="none" w:sz="0" w:space="0" w:color="auto"/>
            <w:right w:val="none" w:sz="0" w:space="0" w:color="auto"/>
          </w:divBdr>
        </w:div>
        <w:div w:id="1530677672">
          <w:marLeft w:val="0"/>
          <w:marRight w:val="0"/>
          <w:marTop w:val="0"/>
          <w:marBottom w:val="0"/>
          <w:divBdr>
            <w:top w:val="none" w:sz="0" w:space="0" w:color="auto"/>
            <w:left w:val="none" w:sz="0" w:space="0" w:color="auto"/>
            <w:bottom w:val="none" w:sz="0" w:space="0" w:color="auto"/>
            <w:right w:val="none" w:sz="0" w:space="0" w:color="auto"/>
          </w:divBdr>
        </w:div>
        <w:div w:id="1568028747">
          <w:marLeft w:val="0"/>
          <w:marRight w:val="0"/>
          <w:marTop w:val="0"/>
          <w:marBottom w:val="0"/>
          <w:divBdr>
            <w:top w:val="none" w:sz="0" w:space="0" w:color="auto"/>
            <w:left w:val="none" w:sz="0" w:space="0" w:color="auto"/>
            <w:bottom w:val="none" w:sz="0" w:space="0" w:color="auto"/>
            <w:right w:val="none" w:sz="0" w:space="0" w:color="auto"/>
          </w:divBdr>
        </w:div>
        <w:div w:id="1592546296">
          <w:marLeft w:val="0"/>
          <w:marRight w:val="0"/>
          <w:marTop w:val="0"/>
          <w:marBottom w:val="0"/>
          <w:divBdr>
            <w:top w:val="none" w:sz="0" w:space="0" w:color="auto"/>
            <w:left w:val="none" w:sz="0" w:space="0" w:color="auto"/>
            <w:bottom w:val="none" w:sz="0" w:space="0" w:color="auto"/>
            <w:right w:val="none" w:sz="0" w:space="0" w:color="auto"/>
          </w:divBdr>
        </w:div>
        <w:div w:id="1624462964">
          <w:marLeft w:val="0"/>
          <w:marRight w:val="0"/>
          <w:marTop w:val="0"/>
          <w:marBottom w:val="0"/>
          <w:divBdr>
            <w:top w:val="none" w:sz="0" w:space="0" w:color="auto"/>
            <w:left w:val="none" w:sz="0" w:space="0" w:color="auto"/>
            <w:bottom w:val="none" w:sz="0" w:space="0" w:color="auto"/>
            <w:right w:val="none" w:sz="0" w:space="0" w:color="auto"/>
          </w:divBdr>
        </w:div>
        <w:div w:id="1804689492">
          <w:marLeft w:val="0"/>
          <w:marRight w:val="0"/>
          <w:marTop w:val="0"/>
          <w:marBottom w:val="0"/>
          <w:divBdr>
            <w:top w:val="none" w:sz="0" w:space="0" w:color="auto"/>
            <w:left w:val="none" w:sz="0" w:space="0" w:color="auto"/>
            <w:bottom w:val="none" w:sz="0" w:space="0" w:color="auto"/>
            <w:right w:val="none" w:sz="0" w:space="0" w:color="auto"/>
          </w:divBdr>
        </w:div>
        <w:div w:id="1825776140">
          <w:marLeft w:val="0"/>
          <w:marRight w:val="0"/>
          <w:marTop w:val="0"/>
          <w:marBottom w:val="0"/>
          <w:divBdr>
            <w:top w:val="none" w:sz="0" w:space="0" w:color="auto"/>
            <w:left w:val="none" w:sz="0" w:space="0" w:color="auto"/>
            <w:bottom w:val="none" w:sz="0" w:space="0" w:color="auto"/>
            <w:right w:val="none" w:sz="0" w:space="0" w:color="auto"/>
          </w:divBdr>
        </w:div>
        <w:div w:id="2081563592">
          <w:marLeft w:val="0"/>
          <w:marRight w:val="0"/>
          <w:marTop w:val="0"/>
          <w:marBottom w:val="0"/>
          <w:divBdr>
            <w:top w:val="none" w:sz="0" w:space="0" w:color="auto"/>
            <w:left w:val="none" w:sz="0" w:space="0" w:color="auto"/>
            <w:bottom w:val="none" w:sz="0" w:space="0" w:color="auto"/>
            <w:right w:val="none" w:sz="0" w:space="0" w:color="auto"/>
          </w:divBdr>
        </w:div>
        <w:div w:id="2100786839">
          <w:marLeft w:val="0"/>
          <w:marRight w:val="0"/>
          <w:marTop w:val="0"/>
          <w:marBottom w:val="0"/>
          <w:divBdr>
            <w:top w:val="none" w:sz="0" w:space="0" w:color="auto"/>
            <w:left w:val="none" w:sz="0" w:space="0" w:color="auto"/>
            <w:bottom w:val="none" w:sz="0" w:space="0" w:color="auto"/>
            <w:right w:val="none" w:sz="0" w:space="0" w:color="auto"/>
          </w:divBdr>
        </w:div>
        <w:div w:id="2139058316">
          <w:marLeft w:val="0"/>
          <w:marRight w:val="0"/>
          <w:marTop w:val="0"/>
          <w:marBottom w:val="0"/>
          <w:divBdr>
            <w:top w:val="none" w:sz="0" w:space="0" w:color="auto"/>
            <w:left w:val="none" w:sz="0" w:space="0" w:color="auto"/>
            <w:bottom w:val="none" w:sz="0" w:space="0" w:color="auto"/>
            <w:right w:val="none" w:sz="0" w:space="0" w:color="auto"/>
          </w:divBdr>
        </w:div>
      </w:divsChild>
    </w:div>
    <w:div w:id="1125463247">
      <w:bodyDiv w:val="1"/>
      <w:marLeft w:val="0"/>
      <w:marRight w:val="0"/>
      <w:marTop w:val="0"/>
      <w:marBottom w:val="0"/>
      <w:divBdr>
        <w:top w:val="none" w:sz="0" w:space="0" w:color="auto"/>
        <w:left w:val="none" w:sz="0" w:space="0" w:color="auto"/>
        <w:bottom w:val="none" w:sz="0" w:space="0" w:color="auto"/>
        <w:right w:val="none" w:sz="0" w:space="0" w:color="auto"/>
      </w:divBdr>
      <w:divsChild>
        <w:div w:id="3871440">
          <w:marLeft w:val="0"/>
          <w:marRight w:val="0"/>
          <w:marTop w:val="0"/>
          <w:marBottom w:val="0"/>
          <w:divBdr>
            <w:top w:val="none" w:sz="0" w:space="0" w:color="auto"/>
            <w:left w:val="none" w:sz="0" w:space="0" w:color="auto"/>
            <w:bottom w:val="none" w:sz="0" w:space="0" w:color="auto"/>
            <w:right w:val="none" w:sz="0" w:space="0" w:color="auto"/>
          </w:divBdr>
        </w:div>
        <w:div w:id="1039665780">
          <w:marLeft w:val="0"/>
          <w:marRight w:val="0"/>
          <w:marTop w:val="0"/>
          <w:marBottom w:val="0"/>
          <w:divBdr>
            <w:top w:val="none" w:sz="0" w:space="0" w:color="auto"/>
            <w:left w:val="none" w:sz="0" w:space="0" w:color="auto"/>
            <w:bottom w:val="none" w:sz="0" w:space="0" w:color="auto"/>
            <w:right w:val="none" w:sz="0" w:space="0" w:color="auto"/>
          </w:divBdr>
        </w:div>
        <w:div w:id="1143043884">
          <w:marLeft w:val="0"/>
          <w:marRight w:val="0"/>
          <w:marTop w:val="0"/>
          <w:marBottom w:val="0"/>
          <w:divBdr>
            <w:top w:val="none" w:sz="0" w:space="0" w:color="auto"/>
            <w:left w:val="none" w:sz="0" w:space="0" w:color="auto"/>
            <w:bottom w:val="none" w:sz="0" w:space="0" w:color="auto"/>
            <w:right w:val="none" w:sz="0" w:space="0" w:color="auto"/>
          </w:divBdr>
        </w:div>
        <w:div w:id="1692099914">
          <w:marLeft w:val="0"/>
          <w:marRight w:val="0"/>
          <w:marTop w:val="0"/>
          <w:marBottom w:val="0"/>
          <w:divBdr>
            <w:top w:val="none" w:sz="0" w:space="0" w:color="auto"/>
            <w:left w:val="none" w:sz="0" w:space="0" w:color="auto"/>
            <w:bottom w:val="none" w:sz="0" w:space="0" w:color="auto"/>
            <w:right w:val="none" w:sz="0" w:space="0" w:color="auto"/>
          </w:divBdr>
          <w:divsChild>
            <w:div w:id="507477924">
              <w:marLeft w:val="0"/>
              <w:marRight w:val="0"/>
              <w:marTop w:val="0"/>
              <w:marBottom w:val="0"/>
              <w:divBdr>
                <w:top w:val="none" w:sz="0" w:space="0" w:color="auto"/>
                <w:left w:val="none" w:sz="0" w:space="0" w:color="auto"/>
                <w:bottom w:val="none" w:sz="0" w:space="0" w:color="auto"/>
                <w:right w:val="none" w:sz="0" w:space="0" w:color="auto"/>
              </w:divBdr>
              <w:divsChild>
                <w:div w:id="80182331">
                  <w:marLeft w:val="0"/>
                  <w:marRight w:val="0"/>
                  <w:marTop w:val="0"/>
                  <w:marBottom w:val="0"/>
                  <w:divBdr>
                    <w:top w:val="none" w:sz="0" w:space="0" w:color="auto"/>
                    <w:left w:val="none" w:sz="0" w:space="0" w:color="auto"/>
                    <w:bottom w:val="none" w:sz="0" w:space="0" w:color="auto"/>
                    <w:right w:val="none" w:sz="0" w:space="0" w:color="auto"/>
                  </w:divBdr>
                </w:div>
                <w:div w:id="466558004">
                  <w:marLeft w:val="0"/>
                  <w:marRight w:val="0"/>
                  <w:marTop w:val="0"/>
                  <w:marBottom w:val="0"/>
                  <w:divBdr>
                    <w:top w:val="none" w:sz="0" w:space="0" w:color="auto"/>
                    <w:left w:val="none" w:sz="0" w:space="0" w:color="auto"/>
                    <w:bottom w:val="none" w:sz="0" w:space="0" w:color="auto"/>
                    <w:right w:val="none" w:sz="0" w:space="0" w:color="auto"/>
                  </w:divBdr>
                </w:div>
                <w:div w:id="5424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17093">
          <w:marLeft w:val="0"/>
          <w:marRight w:val="0"/>
          <w:marTop w:val="0"/>
          <w:marBottom w:val="0"/>
          <w:divBdr>
            <w:top w:val="none" w:sz="0" w:space="0" w:color="auto"/>
            <w:left w:val="none" w:sz="0" w:space="0" w:color="auto"/>
            <w:bottom w:val="none" w:sz="0" w:space="0" w:color="auto"/>
            <w:right w:val="none" w:sz="0" w:space="0" w:color="auto"/>
          </w:divBdr>
        </w:div>
        <w:div w:id="2025326010">
          <w:marLeft w:val="0"/>
          <w:marRight w:val="0"/>
          <w:marTop w:val="0"/>
          <w:marBottom w:val="0"/>
          <w:divBdr>
            <w:top w:val="none" w:sz="0" w:space="0" w:color="auto"/>
            <w:left w:val="none" w:sz="0" w:space="0" w:color="auto"/>
            <w:bottom w:val="none" w:sz="0" w:space="0" w:color="auto"/>
            <w:right w:val="none" w:sz="0" w:space="0" w:color="auto"/>
          </w:divBdr>
        </w:div>
      </w:divsChild>
    </w:div>
    <w:div w:id="1171604959">
      <w:bodyDiv w:val="1"/>
      <w:marLeft w:val="0"/>
      <w:marRight w:val="0"/>
      <w:marTop w:val="0"/>
      <w:marBottom w:val="0"/>
      <w:divBdr>
        <w:top w:val="none" w:sz="0" w:space="0" w:color="auto"/>
        <w:left w:val="none" w:sz="0" w:space="0" w:color="auto"/>
        <w:bottom w:val="none" w:sz="0" w:space="0" w:color="auto"/>
        <w:right w:val="none" w:sz="0" w:space="0" w:color="auto"/>
      </w:divBdr>
      <w:divsChild>
        <w:div w:id="3940103">
          <w:marLeft w:val="0"/>
          <w:marRight w:val="0"/>
          <w:marTop w:val="0"/>
          <w:marBottom w:val="0"/>
          <w:divBdr>
            <w:top w:val="none" w:sz="0" w:space="0" w:color="auto"/>
            <w:left w:val="none" w:sz="0" w:space="0" w:color="auto"/>
            <w:bottom w:val="none" w:sz="0" w:space="0" w:color="auto"/>
            <w:right w:val="none" w:sz="0" w:space="0" w:color="auto"/>
          </w:divBdr>
        </w:div>
        <w:div w:id="30418108">
          <w:marLeft w:val="0"/>
          <w:marRight w:val="0"/>
          <w:marTop w:val="0"/>
          <w:marBottom w:val="0"/>
          <w:divBdr>
            <w:top w:val="none" w:sz="0" w:space="0" w:color="auto"/>
            <w:left w:val="none" w:sz="0" w:space="0" w:color="auto"/>
            <w:bottom w:val="none" w:sz="0" w:space="0" w:color="auto"/>
            <w:right w:val="none" w:sz="0" w:space="0" w:color="auto"/>
          </w:divBdr>
        </w:div>
        <w:div w:id="61367788">
          <w:marLeft w:val="0"/>
          <w:marRight w:val="0"/>
          <w:marTop w:val="0"/>
          <w:marBottom w:val="0"/>
          <w:divBdr>
            <w:top w:val="none" w:sz="0" w:space="0" w:color="auto"/>
            <w:left w:val="none" w:sz="0" w:space="0" w:color="auto"/>
            <w:bottom w:val="none" w:sz="0" w:space="0" w:color="auto"/>
            <w:right w:val="none" w:sz="0" w:space="0" w:color="auto"/>
          </w:divBdr>
        </w:div>
        <w:div w:id="514076908">
          <w:marLeft w:val="0"/>
          <w:marRight w:val="0"/>
          <w:marTop w:val="0"/>
          <w:marBottom w:val="0"/>
          <w:divBdr>
            <w:top w:val="none" w:sz="0" w:space="0" w:color="auto"/>
            <w:left w:val="none" w:sz="0" w:space="0" w:color="auto"/>
            <w:bottom w:val="none" w:sz="0" w:space="0" w:color="auto"/>
            <w:right w:val="none" w:sz="0" w:space="0" w:color="auto"/>
          </w:divBdr>
        </w:div>
        <w:div w:id="620842653">
          <w:marLeft w:val="0"/>
          <w:marRight w:val="0"/>
          <w:marTop w:val="0"/>
          <w:marBottom w:val="0"/>
          <w:divBdr>
            <w:top w:val="none" w:sz="0" w:space="0" w:color="auto"/>
            <w:left w:val="none" w:sz="0" w:space="0" w:color="auto"/>
            <w:bottom w:val="none" w:sz="0" w:space="0" w:color="auto"/>
            <w:right w:val="none" w:sz="0" w:space="0" w:color="auto"/>
          </w:divBdr>
        </w:div>
        <w:div w:id="1257520447">
          <w:marLeft w:val="0"/>
          <w:marRight w:val="0"/>
          <w:marTop w:val="0"/>
          <w:marBottom w:val="0"/>
          <w:divBdr>
            <w:top w:val="none" w:sz="0" w:space="0" w:color="auto"/>
            <w:left w:val="none" w:sz="0" w:space="0" w:color="auto"/>
            <w:bottom w:val="none" w:sz="0" w:space="0" w:color="auto"/>
            <w:right w:val="none" w:sz="0" w:space="0" w:color="auto"/>
          </w:divBdr>
        </w:div>
        <w:div w:id="1311861049">
          <w:marLeft w:val="0"/>
          <w:marRight w:val="0"/>
          <w:marTop w:val="0"/>
          <w:marBottom w:val="0"/>
          <w:divBdr>
            <w:top w:val="none" w:sz="0" w:space="0" w:color="auto"/>
            <w:left w:val="none" w:sz="0" w:space="0" w:color="auto"/>
            <w:bottom w:val="none" w:sz="0" w:space="0" w:color="auto"/>
            <w:right w:val="none" w:sz="0" w:space="0" w:color="auto"/>
          </w:divBdr>
          <w:divsChild>
            <w:div w:id="1886214289">
              <w:marLeft w:val="0"/>
              <w:marRight w:val="0"/>
              <w:marTop w:val="0"/>
              <w:marBottom w:val="0"/>
              <w:divBdr>
                <w:top w:val="none" w:sz="0" w:space="0" w:color="auto"/>
                <w:left w:val="none" w:sz="0" w:space="0" w:color="auto"/>
                <w:bottom w:val="none" w:sz="0" w:space="0" w:color="auto"/>
                <w:right w:val="none" w:sz="0" w:space="0" w:color="auto"/>
              </w:divBdr>
              <w:divsChild>
                <w:div w:id="25372825">
                  <w:marLeft w:val="0"/>
                  <w:marRight w:val="0"/>
                  <w:marTop w:val="0"/>
                  <w:marBottom w:val="0"/>
                  <w:divBdr>
                    <w:top w:val="none" w:sz="0" w:space="0" w:color="auto"/>
                    <w:left w:val="none" w:sz="0" w:space="0" w:color="auto"/>
                    <w:bottom w:val="none" w:sz="0" w:space="0" w:color="auto"/>
                    <w:right w:val="none" w:sz="0" w:space="0" w:color="auto"/>
                  </w:divBdr>
                </w:div>
                <w:div w:id="53701594">
                  <w:marLeft w:val="0"/>
                  <w:marRight w:val="0"/>
                  <w:marTop w:val="0"/>
                  <w:marBottom w:val="0"/>
                  <w:divBdr>
                    <w:top w:val="none" w:sz="0" w:space="0" w:color="auto"/>
                    <w:left w:val="none" w:sz="0" w:space="0" w:color="auto"/>
                    <w:bottom w:val="none" w:sz="0" w:space="0" w:color="auto"/>
                    <w:right w:val="none" w:sz="0" w:space="0" w:color="auto"/>
                  </w:divBdr>
                </w:div>
                <w:div w:id="73089526">
                  <w:marLeft w:val="0"/>
                  <w:marRight w:val="0"/>
                  <w:marTop w:val="0"/>
                  <w:marBottom w:val="0"/>
                  <w:divBdr>
                    <w:top w:val="none" w:sz="0" w:space="0" w:color="auto"/>
                    <w:left w:val="none" w:sz="0" w:space="0" w:color="auto"/>
                    <w:bottom w:val="none" w:sz="0" w:space="0" w:color="auto"/>
                    <w:right w:val="none" w:sz="0" w:space="0" w:color="auto"/>
                  </w:divBdr>
                </w:div>
                <w:div w:id="95634306">
                  <w:marLeft w:val="0"/>
                  <w:marRight w:val="0"/>
                  <w:marTop w:val="0"/>
                  <w:marBottom w:val="0"/>
                  <w:divBdr>
                    <w:top w:val="none" w:sz="0" w:space="0" w:color="auto"/>
                    <w:left w:val="none" w:sz="0" w:space="0" w:color="auto"/>
                    <w:bottom w:val="none" w:sz="0" w:space="0" w:color="auto"/>
                    <w:right w:val="none" w:sz="0" w:space="0" w:color="auto"/>
                  </w:divBdr>
                </w:div>
                <w:div w:id="109974888">
                  <w:marLeft w:val="0"/>
                  <w:marRight w:val="0"/>
                  <w:marTop w:val="0"/>
                  <w:marBottom w:val="0"/>
                  <w:divBdr>
                    <w:top w:val="none" w:sz="0" w:space="0" w:color="auto"/>
                    <w:left w:val="none" w:sz="0" w:space="0" w:color="auto"/>
                    <w:bottom w:val="none" w:sz="0" w:space="0" w:color="auto"/>
                    <w:right w:val="none" w:sz="0" w:space="0" w:color="auto"/>
                  </w:divBdr>
                </w:div>
                <w:div w:id="124397280">
                  <w:marLeft w:val="0"/>
                  <w:marRight w:val="0"/>
                  <w:marTop w:val="0"/>
                  <w:marBottom w:val="0"/>
                  <w:divBdr>
                    <w:top w:val="none" w:sz="0" w:space="0" w:color="auto"/>
                    <w:left w:val="none" w:sz="0" w:space="0" w:color="auto"/>
                    <w:bottom w:val="none" w:sz="0" w:space="0" w:color="auto"/>
                    <w:right w:val="none" w:sz="0" w:space="0" w:color="auto"/>
                  </w:divBdr>
                </w:div>
                <w:div w:id="139543244">
                  <w:marLeft w:val="0"/>
                  <w:marRight w:val="0"/>
                  <w:marTop w:val="0"/>
                  <w:marBottom w:val="0"/>
                  <w:divBdr>
                    <w:top w:val="none" w:sz="0" w:space="0" w:color="auto"/>
                    <w:left w:val="none" w:sz="0" w:space="0" w:color="auto"/>
                    <w:bottom w:val="none" w:sz="0" w:space="0" w:color="auto"/>
                    <w:right w:val="none" w:sz="0" w:space="0" w:color="auto"/>
                  </w:divBdr>
                </w:div>
                <w:div w:id="154805763">
                  <w:marLeft w:val="0"/>
                  <w:marRight w:val="0"/>
                  <w:marTop w:val="0"/>
                  <w:marBottom w:val="0"/>
                  <w:divBdr>
                    <w:top w:val="none" w:sz="0" w:space="0" w:color="auto"/>
                    <w:left w:val="none" w:sz="0" w:space="0" w:color="auto"/>
                    <w:bottom w:val="none" w:sz="0" w:space="0" w:color="auto"/>
                    <w:right w:val="none" w:sz="0" w:space="0" w:color="auto"/>
                  </w:divBdr>
                </w:div>
                <w:div w:id="161549388">
                  <w:marLeft w:val="0"/>
                  <w:marRight w:val="0"/>
                  <w:marTop w:val="0"/>
                  <w:marBottom w:val="0"/>
                  <w:divBdr>
                    <w:top w:val="none" w:sz="0" w:space="0" w:color="auto"/>
                    <w:left w:val="none" w:sz="0" w:space="0" w:color="auto"/>
                    <w:bottom w:val="none" w:sz="0" w:space="0" w:color="auto"/>
                    <w:right w:val="none" w:sz="0" w:space="0" w:color="auto"/>
                  </w:divBdr>
                </w:div>
                <w:div w:id="175770487">
                  <w:marLeft w:val="0"/>
                  <w:marRight w:val="0"/>
                  <w:marTop w:val="0"/>
                  <w:marBottom w:val="0"/>
                  <w:divBdr>
                    <w:top w:val="none" w:sz="0" w:space="0" w:color="auto"/>
                    <w:left w:val="none" w:sz="0" w:space="0" w:color="auto"/>
                    <w:bottom w:val="none" w:sz="0" w:space="0" w:color="auto"/>
                    <w:right w:val="none" w:sz="0" w:space="0" w:color="auto"/>
                  </w:divBdr>
                </w:div>
                <w:div w:id="196941212">
                  <w:marLeft w:val="0"/>
                  <w:marRight w:val="0"/>
                  <w:marTop w:val="0"/>
                  <w:marBottom w:val="0"/>
                  <w:divBdr>
                    <w:top w:val="none" w:sz="0" w:space="0" w:color="auto"/>
                    <w:left w:val="none" w:sz="0" w:space="0" w:color="auto"/>
                    <w:bottom w:val="none" w:sz="0" w:space="0" w:color="auto"/>
                    <w:right w:val="none" w:sz="0" w:space="0" w:color="auto"/>
                  </w:divBdr>
                </w:div>
                <w:div w:id="235093116">
                  <w:marLeft w:val="0"/>
                  <w:marRight w:val="0"/>
                  <w:marTop w:val="0"/>
                  <w:marBottom w:val="0"/>
                  <w:divBdr>
                    <w:top w:val="none" w:sz="0" w:space="0" w:color="auto"/>
                    <w:left w:val="none" w:sz="0" w:space="0" w:color="auto"/>
                    <w:bottom w:val="none" w:sz="0" w:space="0" w:color="auto"/>
                    <w:right w:val="none" w:sz="0" w:space="0" w:color="auto"/>
                  </w:divBdr>
                </w:div>
                <w:div w:id="245311008">
                  <w:marLeft w:val="0"/>
                  <w:marRight w:val="0"/>
                  <w:marTop w:val="0"/>
                  <w:marBottom w:val="0"/>
                  <w:divBdr>
                    <w:top w:val="none" w:sz="0" w:space="0" w:color="auto"/>
                    <w:left w:val="none" w:sz="0" w:space="0" w:color="auto"/>
                    <w:bottom w:val="none" w:sz="0" w:space="0" w:color="auto"/>
                    <w:right w:val="none" w:sz="0" w:space="0" w:color="auto"/>
                  </w:divBdr>
                </w:div>
                <w:div w:id="249891446">
                  <w:marLeft w:val="0"/>
                  <w:marRight w:val="0"/>
                  <w:marTop w:val="0"/>
                  <w:marBottom w:val="0"/>
                  <w:divBdr>
                    <w:top w:val="none" w:sz="0" w:space="0" w:color="auto"/>
                    <w:left w:val="none" w:sz="0" w:space="0" w:color="auto"/>
                    <w:bottom w:val="none" w:sz="0" w:space="0" w:color="auto"/>
                    <w:right w:val="none" w:sz="0" w:space="0" w:color="auto"/>
                  </w:divBdr>
                </w:div>
                <w:div w:id="250430670">
                  <w:marLeft w:val="0"/>
                  <w:marRight w:val="0"/>
                  <w:marTop w:val="0"/>
                  <w:marBottom w:val="0"/>
                  <w:divBdr>
                    <w:top w:val="none" w:sz="0" w:space="0" w:color="auto"/>
                    <w:left w:val="none" w:sz="0" w:space="0" w:color="auto"/>
                    <w:bottom w:val="none" w:sz="0" w:space="0" w:color="auto"/>
                    <w:right w:val="none" w:sz="0" w:space="0" w:color="auto"/>
                  </w:divBdr>
                </w:div>
                <w:div w:id="292487896">
                  <w:marLeft w:val="0"/>
                  <w:marRight w:val="0"/>
                  <w:marTop w:val="0"/>
                  <w:marBottom w:val="0"/>
                  <w:divBdr>
                    <w:top w:val="none" w:sz="0" w:space="0" w:color="auto"/>
                    <w:left w:val="none" w:sz="0" w:space="0" w:color="auto"/>
                    <w:bottom w:val="none" w:sz="0" w:space="0" w:color="auto"/>
                    <w:right w:val="none" w:sz="0" w:space="0" w:color="auto"/>
                  </w:divBdr>
                </w:div>
                <w:div w:id="422459216">
                  <w:marLeft w:val="0"/>
                  <w:marRight w:val="0"/>
                  <w:marTop w:val="0"/>
                  <w:marBottom w:val="0"/>
                  <w:divBdr>
                    <w:top w:val="none" w:sz="0" w:space="0" w:color="auto"/>
                    <w:left w:val="none" w:sz="0" w:space="0" w:color="auto"/>
                    <w:bottom w:val="none" w:sz="0" w:space="0" w:color="auto"/>
                    <w:right w:val="none" w:sz="0" w:space="0" w:color="auto"/>
                  </w:divBdr>
                </w:div>
                <w:div w:id="425466809">
                  <w:marLeft w:val="0"/>
                  <w:marRight w:val="0"/>
                  <w:marTop w:val="0"/>
                  <w:marBottom w:val="0"/>
                  <w:divBdr>
                    <w:top w:val="none" w:sz="0" w:space="0" w:color="auto"/>
                    <w:left w:val="none" w:sz="0" w:space="0" w:color="auto"/>
                    <w:bottom w:val="none" w:sz="0" w:space="0" w:color="auto"/>
                    <w:right w:val="none" w:sz="0" w:space="0" w:color="auto"/>
                  </w:divBdr>
                </w:div>
                <w:div w:id="443809897">
                  <w:marLeft w:val="0"/>
                  <w:marRight w:val="0"/>
                  <w:marTop w:val="0"/>
                  <w:marBottom w:val="0"/>
                  <w:divBdr>
                    <w:top w:val="none" w:sz="0" w:space="0" w:color="auto"/>
                    <w:left w:val="none" w:sz="0" w:space="0" w:color="auto"/>
                    <w:bottom w:val="none" w:sz="0" w:space="0" w:color="auto"/>
                    <w:right w:val="none" w:sz="0" w:space="0" w:color="auto"/>
                  </w:divBdr>
                </w:div>
                <w:div w:id="465391547">
                  <w:marLeft w:val="0"/>
                  <w:marRight w:val="0"/>
                  <w:marTop w:val="0"/>
                  <w:marBottom w:val="0"/>
                  <w:divBdr>
                    <w:top w:val="none" w:sz="0" w:space="0" w:color="auto"/>
                    <w:left w:val="none" w:sz="0" w:space="0" w:color="auto"/>
                    <w:bottom w:val="none" w:sz="0" w:space="0" w:color="auto"/>
                    <w:right w:val="none" w:sz="0" w:space="0" w:color="auto"/>
                  </w:divBdr>
                </w:div>
                <w:div w:id="489491547">
                  <w:marLeft w:val="0"/>
                  <w:marRight w:val="0"/>
                  <w:marTop w:val="0"/>
                  <w:marBottom w:val="0"/>
                  <w:divBdr>
                    <w:top w:val="none" w:sz="0" w:space="0" w:color="auto"/>
                    <w:left w:val="none" w:sz="0" w:space="0" w:color="auto"/>
                    <w:bottom w:val="none" w:sz="0" w:space="0" w:color="auto"/>
                    <w:right w:val="none" w:sz="0" w:space="0" w:color="auto"/>
                  </w:divBdr>
                </w:div>
                <w:div w:id="494994141">
                  <w:marLeft w:val="0"/>
                  <w:marRight w:val="0"/>
                  <w:marTop w:val="0"/>
                  <w:marBottom w:val="0"/>
                  <w:divBdr>
                    <w:top w:val="none" w:sz="0" w:space="0" w:color="auto"/>
                    <w:left w:val="none" w:sz="0" w:space="0" w:color="auto"/>
                    <w:bottom w:val="none" w:sz="0" w:space="0" w:color="auto"/>
                    <w:right w:val="none" w:sz="0" w:space="0" w:color="auto"/>
                  </w:divBdr>
                </w:div>
                <w:div w:id="504051509">
                  <w:marLeft w:val="0"/>
                  <w:marRight w:val="0"/>
                  <w:marTop w:val="0"/>
                  <w:marBottom w:val="0"/>
                  <w:divBdr>
                    <w:top w:val="none" w:sz="0" w:space="0" w:color="auto"/>
                    <w:left w:val="none" w:sz="0" w:space="0" w:color="auto"/>
                    <w:bottom w:val="none" w:sz="0" w:space="0" w:color="auto"/>
                    <w:right w:val="none" w:sz="0" w:space="0" w:color="auto"/>
                  </w:divBdr>
                </w:div>
                <w:div w:id="525873119">
                  <w:marLeft w:val="0"/>
                  <w:marRight w:val="0"/>
                  <w:marTop w:val="0"/>
                  <w:marBottom w:val="0"/>
                  <w:divBdr>
                    <w:top w:val="none" w:sz="0" w:space="0" w:color="auto"/>
                    <w:left w:val="none" w:sz="0" w:space="0" w:color="auto"/>
                    <w:bottom w:val="none" w:sz="0" w:space="0" w:color="auto"/>
                    <w:right w:val="none" w:sz="0" w:space="0" w:color="auto"/>
                  </w:divBdr>
                </w:div>
                <w:div w:id="551427577">
                  <w:marLeft w:val="0"/>
                  <w:marRight w:val="0"/>
                  <w:marTop w:val="0"/>
                  <w:marBottom w:val="0"/>
                  <w:divBdr>
                    <w:top w:val="none" w:sz="0" w:space="0" w:color="auto"/>
                    <w:left w:val="none" w:sz="0" w:space="0" w:color="auto"/>
                    <w:bottom w:val="none" w:sz="0" w:space="0" w:color="auto"/>
                    <w:right w:val="none" w:sz="0" w:space="0" w:color="auto"/>
                  </w:divBdr>
                </w:div>
                <w:div w:id="556086074">
                  <w:marLeft w:val="0"/>
                  <w:marRight w:val="0"/>
                  <w:marTop w:val="0"/>
                  <w:marBottom w:val="0"/>
                  <w:divBdr>
                    <w:top w:val="none" w:sz="0" w:space="0" w:color="auto"/>
                    <w:left w:val="none" w:sz="0" w:space="0" w:color="auto"/>
                    <w:bottom w:val="none" w:sz="0" w:space="0" w:color="auto"/>
                    <w:right w:val="none" w:sz="0" w:space="0" w:color="auto"/>
                  </w:divBdr>
                </w:div>
                <w:div w:id="567112096">
                  <w:marLeft w:val="0"/>
                  <w:marRight w:val="0"/>
                  <w:marTop w:val="0"/>
                  <w:marBottom w:val="0"/>
                  <w:divBdr>
                    <w:top w:val="none" w:sz="0" w:space="0" w:color="auto"/>
                    <w:left w:val="none" w:sz="0" w:space="0" w:color="auto"/>
                    <w:bottom w:val="none" w:sz="0" w:space="0" w:color="auto"/>
                    <w:right w:val="none" w:sz="0" w:space="0" w:color="auto"/>
                  </w:divBdr>
                </w:div>
                <w:div w:id="591284768">
                  <w:marLeft w:val="0"/>
                  <w:marRight w:val="0"/>
                  <w:marTop w:val="0"/>
                  <w:marBottom w:val="0"/>
                  <w:divBdr>
                    <w:top w:val="none" w:sz="0" w:space="0" w:color="auto"/>
                    <w:left w:val="none" w:sz="0" w:space="0" w:color="auto"/>
                    <w:bottom w:val="none" w:sz="0" w:space="0" w:color="auto"/>
                    <w:right w:val="none" w:sz="0" w:space="0" w:color="auto"/>
                  </w:divBdr>
                </w:div>
                <w:div w:id="602034888">
                  <w:marLeft w:val="0"/>
                  <w:marRight w:val="0"/>
                  <w:marTop w:val="0"/>
                  <w:marBottom w:val="0"/>
                  <w:divBdr>
                    <w:top w:val="none" w:sz="0" w:space="0" w:color="auto"/>
                    <w:left w:val="none" w:sz="0" w:space="0" w:color="auto"/>
                    <w:bottom w:val="none" w:sz="0" w:space="0" w:color="auto"/>
                    <w:right w:val="none" w:sz="0" w:space="0" w:color="auto"/>
                  </w:divBdr>
                </w:div>
                <w:div w:id="609245363">
                  <w:marLeft w:val="0"/>
                  <w:marRight w:val="0"/>
                  <w:marTop w:val="0"/>
                  <w:marBottom w:val="0"/>
                  <w:divBdr>
                    <w:top w:val="none" w:sz="0" w:space="0" w:color="auto"/>
                    <w:left w:val="none" w:sz="0" w:space="0" w:color="auto"/>
                    <w:bottom w:val="none" w:sz="0" w:space="0" w:color="auto"/>
                    <w:right w:val="none" w:sz="0" w:space="0" w:color="auto"/>
                  </w:divBdr>
                </w:div>
                <w:div w:id="611286696">
                  <w:marLeft w:val="0"/>
                  <w:marRight w:val="0"/>
                  <w:marTop w:val="0"/>
                  <w:marBottom w:val="0"/>
                  <w:divBdr>
                    <w:top w:val="none" w:sz="0" w:space="0" w:color="auto"/>
                    <w:left w:val="none" w:sz="0" w:space="0" w:color="auto"/>
                    <w:bottom w:val="none" w:sz="0" w:space="0" w:color="auto"/>
                    <w:right w:val="none" w:sz="0" w:space="0" w:color="auto"/>
                  </w:divBdr>
                </w:div>
                <w:div w:id="697970231">
                  <w:marLeft w:val="0"/>
                  <w:marRight w:val="0"/>
                  <w:marTop w:val="0"/>
                  <w:marBottom w:val="0"/>
                  <w:divBdr>
                    <w:top w:val="none" w:sz="0" w:space="0" w:color="auto"/>
                    <w:left w:val="none" w:sz="0" w:space="0" w:color="auto"/>
                    <w:bottom w:val="none" w:sz="0" w:space="0" w:color="auto"/>
                    <w:right w:val="none" w:sz="0" w:space="0" w:color="auto"/>
                  </w:divBdr>
                </w:div>
                <w:div w:id="706561154">
                  <w:marLeft w:val="0"/>
                  <w:marRight w:val="0"/>
                  <w:marTop w:val="0"/>
                  <w:marBottom w:val="0"/>
                  <w:divBdr>
                    <w:top w:val="none" w:sz="0" w:space="0" w:color="auto"/>
                    <w:left w:val="none" w:sz="0" w:space="0" w:color="auto"/>
                    <w:bottom w:val="none" w:sz="0" w:space="0" w:color="auto"/>
                    <w:right w:val="none" w:sz="0" w:space="0" w:color="auto"/>
                  </w:divBdr>
                </w:div>
                <w:div w:id="737553100">
                  <w:marLeft w:val="0"/>
                  <w:marRight w:val="0"/>
                  <w:marTop w:val="0"/>
                  <w:marBottom w:val="0"/>
                  <w:divBdr>
                    <w:top w:val="none" w:sz="0" w:space="0" w:color="auto"/>
                    <w:left w:val="none" w:sz="0" w:space="0" w:color="auto"/>
                    <w:bottom w:val="none" w:sz="0" w:space="0" w:color="auto"/>
                    <w:right w:val="none" w:sz="0" w:space="0" w:color="auto"/>
                  </w:divBdr>
                </w:div>
                <w:div w:id="753090185">
                  <w:marLeft w:val="0"/>
                  <w:marRight w:val="0"/>
                  <w:marTop w:val="0"/>
                  <w:marBottom w:val="0"/>
                  <w:divBdr>
                    <w:top w:val="none" w:sz="0" w:space="0" w:color="auto"/>
                    <w:left w:val="none" w:sz="0" w:space="0" w:color="auto"/>
                    <w:bottom w:val="none" w:sz="0" w:space="0" w:color="auto"/>
                    <w:right w:val="none" w:sz="0" w:space="0" w:color="auto"/>
                  </w:divBdr>
                </w:div>
                <w:div w:id="756711150">
                  <w:marLeft w:val="0"/>
                  <w:marRight w:val="0"/>
                  <w:marTop w:val="0"/>
                  <w:marBottom w:val="0"/>
                  <w:divBdr>
                    <w:top w:val="none" w:sz="0" w:space="0" w:color="auto"/>
                    <w:left w:val="none" w:sz="0" w:space="0" w:color="auto"/>
                    <w:bottom w:val="none" w:sz="0" w:space="0" w:color="auto"/>
                    <w:right w:val="none" w:sz="0" w:space="0" w:color="auto"/>
                  </w:divBdr>
                </w:div>
                <w:div w:id="761805012">
                  <w:marLeft w:val="0"/>
                  <w:marRight w:val="0"/>
                  <w:marTop w:val="0"/>
                  <w:marBottom w:val="0"/>
                  <w:divBdr>
                    <w:top w:val="none" w:sz="0" w:space="0" w:color="auto"/>
                    <w:left w:val="none" w:sz="0" w:space="0" w:color="auto"/>
                    <w:bottom w:val="none" w:sz="0" w:space="0" w:color="auto"/>
                    <w:right w:val="none" w:sz="0" w:space="0" w:color="auto"/>
                  </w:divBdr>
                </w:div>
                <w:div w:id="766116208">
                  <w:marLeft w:val="0"/>
                  <w:marRight w:val="0"/>
                  <w:marTop w:val="0"/>
                  <w:marBottom w:val="0"/>
                  <w:divBdr>
                    <w:top w:val="none" w:sz="0" w:space="0" w:color="auto"/>
                    <w:left w:val="none" w:sz="0" w:space="0" w:color="auto"/>
                    <w:bottom w:val="none" w:sz="0" w:space="0" w:color="auto"/>
                    <w:right w:val="none" w:sz="0" w:space="0" w:color="auto"/>
                  </w:divBdr>
                </w:div>
                <w:div w:id="770206605">
                  <w:marLeft w:val="0"/>
                  <w:marRight w:val="0"/>
                  <w:marTop w:val="0"/>
                  <w:marBottom w:val="0"/>
                  <w:divBdr>
                    <w:top w:val="none" w:sz="0" w:space="0" w:color="auto"/>
                    <w:left w:val="none" w:sz="0" w:space="0" w:color="auto"/>
                    <w:bottom w:val="none" w:sz="0" w:space="0" w:color="auto"/>
                    <w:right w:val="none" w:sz="0" w:space="0" w:color="auto"/>
                  </w:divBdr>
                </w:div>
                <w:div w:id="787311905">
                  <w:marLeft w:val="0"/>
                  <w:marRight w:val="0"/>
                  <w:marTop w:val="0"/>
                  <w:marBottom w:val="0"/>
                  <w:divBdr>
                    <w:top w:val="none" w:sz="0" w:space="0" w:color="auto"/>
                    <w:left w:val="none" w:sz="0" w:space="0" w:color="auto"/>
                    <w:bottom w:val="none" w:sz="0" w:space="0" w:color="auto"/>
                    <w:right w:val="none" w:sz="0" w:space="0" w:color="auto"/>
                  </w:divBdr>
                </w:div>
                <w:div w:id="798302122">
                  <w:marLeft w:val="0"/>
                  <w:marRight w:val="0"/>
                  <w:marTop w:val="0"/>
                  <w:marBottom w:val="0"/>
                  <w:divBdr>
                    <w:top w:val="none" w:sz="0" w:space="0" w:color="auto"/>
                    <w:left w:val="none" w:sz="0" w:space="0" w:color="auto"/>
                    <w:bottom w:val="none" w:sz="0" w:space="0" w:color="auto"/>
                    <w:right w:val="none" w:sz="0" w:space="0" w:color="auto"/>
                  </w:divBdr>
                </w:div>
                <w:div w:id="843321279">
                  <w:marLeft w:val="0"/>
                  <w:marRight w:val="0"/>
                  <w:marTop w:val="0"/>
                  <w:marBottom w:val="0"/>
                  <w:divBdr>
                    <w:top w:val="none" w:sz="0" w:space="0" w:color="auto"/>
                    <w:left w:val="none" w:sz="0" w:space="0" w:color="auto"/>
                    <w:bottom w:val="none" w:sz="0" w:space="0" w:color="auto"/>
                    <w:right w:val="none" w:sz="0" w:space="0" w:color="auto"/>
                  </w:divBdr>
                </w:div>
                <w:div w:id="850879887">
                  <w:marLeft w:val="0"/>
                  <w:marRight w:val="0"/>
                  <w:marTop w:val="0"/>
                  <w:marBottom w:val="0"/>
                  <w:divBdr>
                    <w:top w:val="none" w:sz="0" w:space="0" w:color="auto"/>
                    <w:left w:val="none" w:sz="0" w:space="0" w:color="auto"/>
                    <w:bottom w:val="none" w:sz="0" w:space="0" w:color="auto"/>
                    <w:right w:val="none" w:sz="0" w:space="0" w:color="auto"/>
                  </w:divBdr>
                </w:div>
                <w:div w:id="895047858">
                  <w:marLeft w:val="0"/>
                  <w:marRight w:val="0"/>
                  <w:marTop w:val="0"/>
                  <w:marBottom w:val="0"/>
                  <w:divBdr>
                    <w:top w:val="none" w:sz="0" w:space="0" w:color="auto"/>
                    <w:left w:val="none" w:sz="0" w:space="0" w:color="auto"/>
                    <w:bottom w:val="none" w:sz="0" w:space="0" w:color="auto"/>
                    <w:right w:val="none" w:sz="0" w:space="0" w:color="auto"/>
                  </w:divBdr>
                </w:div>
                <w:div w:id="904147944">
                  <w:marLeft w:val="0"/>
                  <w:marRight w:val="0"/>
                  <w:marTop w:val="0"/>
                  <w:marBottom w:val="0"/>
                  <w:divBdr>
                    <w:top w:val="none" w:sz="0" w:space="0" w:color="auto"/>
                    <w:left w:val="none" w:sz="0" w:space="0" w:color="auto"/>
                    <w:bottom w:val="none" w:sz="0" w:space="0" w:color="auto"/>
                    <w:right w:val="none" w:sz="0" w:space="0" w:color="auto"/>
                  </w:divBdr>
                </w:div>
                <w:div w:id="929393769">
                  <w:marLeft w:val="0"/>
                  <w:marRight w:val="0"/>
                  <w:marTop w:val="0"/>
                  <w:marBottom w:val="0"/>
                  <w:divBdr>
                    <w:top w:val="none" w:sz="0" w:space="0" w:color="auto"/>
                    <w:left w:val="none" w:sz="0" w:space="0" w:color="auto"/>
                    <w:bottom w:val="none" w:sz="0" w:space="0" w:color="auto"/>
                    <w:right w:val="none" w:sz="0" w:space="0" w:color="auto"/>
                  </w:divBdr>
                </w:div>
                <w:div w:id="973947483">
                  <w:marLeft w:val="0"/>
                  <w:marRight w:val="0"/>
                  <w:marTop w:val="0"/>
                  <w:marBottom w:val="0"/>
                  <w:divBdr>
                    <w:top w:val="none" w:sz="0" w:space="0" w:color="auto"/>
                    <w:left w:val="none" w:sz="0" w:space="0" w:color="auto"/>
                    <w:bottom w:val="none" w:sz="0" w:space="0" w:color="auto"/>
                    <w:right w:val="none" w:sz="0" w:space="0" w:color="auto"/>
                  </w:divBdr>
                </w:div>
                <w:div w:id="981695120">
                  <w:marLeft w:val="0"/>
                  <w:marRight w:val="0"/>
                  <w:marTop w:val="0"/>
                  <w:marBottom w:val="0"/>
                  <w:divBdr>
                    <w:top w:val="none" w:sz="0" w:space="0" w:color="auto"/>
                    <w:left w:val="none" w:sz="0" w:space="0" w:color="auto"/>
                    <w:bottom w:val="none" w:sz="0" w:space="0" w:color="auto"/>
                    <w:right w:val="none" w:sz="0" w:space="0" w:color="auto"/>
                  </w:divBdr>
                </w:div>
                <w:div w:id="1000277515">
                  <w:marLeft w:val="0"/>
                  <w:marRight w:val="0"/>
                  <w:marTop w:val="0"/>
                  <w:marBottom w:val="0"/>
                  <w:divBdr>
                    <w:top w:val="none" w:sz="0" w:space="0" w:color="auto"/>
                    <w:left w:val="none" w:sz="0" w:space="0" w:color="auto"/>
                    <w:bottom w:val="none" w:sz="0" w:space="0" w:color="auto"/>
                    <w:right w:val="none" w:sz="0" w:space="0" w:color="auto"/>
                  </w:divBdr>
                </w:div>
                <w:div w:id="1004824601">
                  <w:marLeft w:val="0"/>
                  <w:marRight w:val="0"/>
                  <w:marTop w:val="0"/>
                  <w:marBottom w:val="0"/>
                  <w:divBdr>
                    <w:top w:val="none" w:sz="0" w:space="0" w:color="auto"/>
                    <w:left w:val="none" w:sz="0" w:space="0" w:color="auto"/>
                    <w:bottom w:val="none" w:sz="0" w:space="0" w:color="auto"/>
                    <w:right w:val="none" w:sz="0" w:space="0" w:color="auto"/>
                  </w:divBdr>
                </w:div>
                <w:div w:id="1009260135">
                  <w:marLeft w:val="0"/>
                  <w:marRight w:val="0"/>
                  <w:marTop w:val="0"/>
                  <w:marBottom w:val="0"/>
                  <w:divBdr>
                    <w:top w:val="none" w:sz="0" w:space="0" w:color="auto"/>
                    <w:left w:val="none" w:sz="0" w:space="0" w:color="auto"/>
                    <w:bottom w:val="none" w:sz="0" w:space="0" w:color="auto"/>
                    <w:right w:val="none" w:sz="0" w:space="0" w:color="auto"/>
                  </w:divBdr>
                </w:div>
                <w:div w:id="1024789406">
                  <w:marLeft w:val="0"/>
                  <w:marRight w:val="0"/>
                  <w:marTop w:val="0"/>
                  <w:marBottom w:val="0"/>
                  <w:divBdr>
                    <w:top w:val="none" w:sz="0" w:space="0" w:color="auto"/>
                    <w:left w:val="none" w:sz="0" w:space="0" w:color="auto"/>
                    <w:bottom w:val="none" w:sz="0" w:space="0" w:color="auto"/>
                    <w:right w:val="none" w:sz="0" w:space="0" w:color="auto"/>
                  </w:divBdr>
                </w:div>
                <w:div w:id="1154298589">
                  <w:marLeft w:val="0"/>
                  <w:marRight w:val="0"/>
                  <w:marTop w:val="0"/>
                  <w:marBottom w:val="0"/>
                  <w:divBdr>
                    <w:top w:val="none" w:sz="0" w:space="0" w:color="auto"/>
                    <w:left w:val="none" w:sz="0" w:space="0" w:color="auto"/>
                    <w:bottom w:val="none" w:sz="0" w:space="0" w:color="auto"/>
                    <w:right w:val="none" w:sz="0" w:space="0" w:color="auto"/>
                  </w:divBdr>
                </w:div>
                <w:div w:id="1165245615">
                  <w:marLeft w:val="0"/>
                  <w:marRight w:val="0"/>
                  <w:marTop w:val="0"/>
                  <w:marBottom w:val="0"/>
                  <w:divBdr>
                    <w:top w:val="none" w:sz="0" w:space="0" w:color="auto"/>
                    <w:left w:val="none" w:sz="0" w:space="0" w:color="auto"/>
                    <w:bottom w:val="none" w:sz="0" w:space="0" w:color="auto"/>
                    <w:right w:val="none" w:sz="0" w:space="0" w:color="auto"/>
                  </w:divBdr>
                </w:div>
                <w:div w:id="1171876883">
                  <w:marLeft w:val="0"/>
                  <w:marRight w:val="0"/>
                  <w:marTop w:val="0"/>
                  <w:marBottom w:val="0"/>
                  <w:divBdr>
                    <w:top w:val="none" w:sz="0" w:space="0" w:color="auto"/>
                    <w:left w:val="none" w:sz="0" w:space="0" w:color="auto"/>
                    <w:bottom w:val="none" w:sz="0" w:space="0" w:color="auto"/>
                    <w:right w:val="none" w:sz="0" w:space="0" w:color="auto"/>
                  </w:divBdr>
                </w:div>
                <w:div w:id="1176963303">
                  <w:marLeft w:val="0"/>
                  <w:marRight w:val="0"/>
                  <w:marTop w:val="0"/>
                  <w:marBottom w:val="0"/>
                  <w:divBdr>
                    <w:top w:val="none" w:sz="0" w:space="0" w:color="auto"/>
                    <w:left w:val="none" w:sz="0" w:space="0" w:color="auto"/>
                    <w:bottom w:val="none" w:sz="0" w:space="0" w:color="auto"/>
                    <w:right w:val="none" w:sz="0" w:space="0" w:color="auto"/>
                  </w:divBdr>
                </w:div>
                <w:div w:id="1206261158">
                  <w:marLeft w:val="0"/>
                  <w:marRight w:val="0"/>
                  <w:marTop w:val="0"/>
                  <w:marBottom w:val="0"/>
                  <w:divBdr>
                    <w:top w:val="none" w:sz="0" w:space="0" w:color="auto"/>
                    <w:left w:val="none" w:sz="0" w:space="0" w:color="auto"/>
                    <w:bottom w:val="none" w:sz="0" w:space="0" w:color="auto"/>
                    <w:right w:val="none" w:sz="0" w:space="0" w:color="auto"/>
                  </w:divBdr>
                </w:div>
                <w:div w:id="1312755650">
                  <w:marLeft w:val="0"/>
                  <w:marRight w:val="0"/>
                  <w:marTop w:val="0"/>
                  <w:marBottom w:val="0"/>
                  <w:divBdr>
                    <w:top w:val="none" w:sz="0" w:space="0" w:color="auto"/>
                    <w:left w:val="none" w:sz="0" w:space="0" w:color="auto"/>
                    <w:bottom w:val="none" w:sz="0" w:space="0" w:color="auto"/>
                    <w:right w:val="none" w:sz="0" w:space="0" w:color="auto"/>
                  </w:divBdr>
                </w:div>
                <w:div w:id="1355618068">
                  <w:marLeft w:val="0"/>
                  <w:marRight w:val="0"/>
                  <w:marTop w:val="0"/>
                  <w:marBottom w:val="0"/>
                  <w:divBdr>
                    <w:top w:val="none" w:sz="0" w:space="0" w:color="auto"/>
                    <w:left w:val="none" w:sz="0" w:space="0" w:color="auto"/>
                    <w:bottom w:val="none" w:sz="0" w:space="0" w:color="auto"/>
                    <w:right w:val="none" w:sz="0" w:space="0" w:color="auto"/>
                  </w:divBdr>
                </w:div>
                <w:div w:id="1383603070">
                  <w:marLeft w:val="0"/>
                  <w:marRight w:val="0"/>
                  <w:marTop w:val="0"/>
                  <w:marBottom w:val="0"/>
                  <w:divBdr>
                    <w:top w:val="none" w:sz="0" w:space="0" w:color="auto"/>
                    <w:left w:val="none" w:sz="0" w:space="0" w:color="auto"/>
                    <w:bottom w:val="none" w:sz="0" w:space="0" w:color="auto"/>
                    <w:right w:val="none" w:sz="0" w:space="0" w:color="auto"/>
                  </w:divBdr>
                </w:div>
                <w:div w:id="1391613640">
                  <w:marLeft w:val="0"/>
                  <w:marRight w:val="0"/>
                  <w:marTop w:val="0"/>
                  <w:marBottom w:val="0"/>
                  <w:divBdr>
                    <w:top w:val="none" w:sz="0" w:space="0" w:color="auto"/>
                    <w:left w:val="none" w:sz="0" w:space="0" w:color="auto"/>
                    <w:bottom w:val="none" w:sz="0" w:space="0" w:color="auto"/>
                    <w:right w:val="none" w:sz="0" w:space="0" w:color="auto"/>
                  </w:divBdr>
                </w:div>
                <w:div w:id="1401322328">
                  <w:marLeft w:val="0"/>
                  <w:marRight w:val="0"/>
                  <w:marTop w:val="0"/>
                  <w:marBottom w:val="0"/>
                  <w:divBdr>
                    <w:top w:val="none" w:sz="0" w:space="0" w:color="auto"/>
                    <w:left w:val="none" w:sz="0" w:space="0" w:color="auto"/>
                    <w:bottom w:val="none" w:sz="0" w:space="0" w:color="auto"/>
                    <w:right w:val="none" w:sz="0" w:space="0" w:color="auto"/>
                  </w:divBdr>
                </w:div>
                <w:div w:id="1407387076">
                  <w:marLeft w:val="0"/>
                  <w:marRight w:val="0"/>
                  <w:marTop w:val="0"/>
                  <w:marBottom w:val="0"/>
                  <w:divBdr>
                    <w:top w:val="none" w:sz="0" w:space="0" w:color="auto"/>
                    <w:left w:val="none" w:sz="0" w:space="0" w:color="auto"/>
                    <w:bottom w:val="none" w:sz="0" w:space="0" w:color="auto"/>
                    <w:right w:val="none" w:sz="0" w:space="0" w:color="auto"/>
                  </w:divBdr>
                </w:div>
                <w:div w:id="1431315319">
                  <w:marLeft w:val="0"/>
                  <w:marRight w:val="0"/>
                  <w:marTop w:val="0"/>
                  <w:marBottom w:val="0"/>
                  <w:divBdr>
                    <w:top w:val="none" w:sz="0" w:space="0" w:color="auto"/>
                    <w:left w:val="none" w:sz="0" w:space="0" w:color="auto"/>
                    <w:bottom w:val="none" w:sz="0" w:space="0" w:color="auto"/>
                    <w:right w:val="none" w:sz="0" w:space="0" w:color="auto"/>
                  </w:divBdr>
                </w:div>
                <w:div w:id="1431320619">
                  <w:marLeft w:val="0"/>
                  <w:marRight w:val="0"/>
                  <w:marTop w:val="0"/>
                  <w:marBottom w:val="0"/>
                  <w:divBdr>
                    <w:top w:val="none" w:sz="0" w:space="0" w:color="auto"/>
                    <w:left w:val="none" w:sz="0" w:space="0" w:color="auto"/>
                    <w:bottom w:val="none" w:sz="0" w:space="0" w:color="auto"/>
                    <w:right w:val="none" w:sz="0" w:space="0" w:color="auto"/>
                  </w:divBdr>
                </w:div>
                <w:div w:id="1440830665">
                  <w:marLeft w:val="0"/>
                  <w:marRight w:val="0"/>
                  <w:marTop w:val="0"/>
                  <w:marBottom w:val="0"/>
                  <w:divBdr>
                    <w:top w:val="none" w:sz="0" w:space="0" w:color="auto"/>
                    <w:left w:val="none" w:sz="0" w:space="0" w:color="auto"/>
                    <w:bottom w:val="none" w:sz="0" w:space="0" w:color="auto"/>
                    <w:right w:val="none" w:sz="0" w:space="0" w:color="auto"/>
                  </w:divBdr>
                </w:div>
                <w:div w:id="1454446301">
                  <w:marLeft w:val="0"/>
                  <w:marRight w:val="0"/>
                  <w:marTop w:val="0"/>
                  <w:marBottom w:val="0"/>
                  <w:divBdr>
                    <w:top w:val="none" w:sz="0" w:space="0" w:color="auto"/>
                    <w:left w:val="none" w:sz="0" w:space="0" w:color="auto"/>
                    <w:bottom w:val="none" w:sz="0" w:space="0" w:color="auto"/>
                    <w:right w:val="none" w:sz="0" w:space="0" w:color="auto"/>
                  </w:divBdr>
                </w:div>
                <w:div w:id="1457333321">
                  <w:marLeft w:val="0"/>
                  <w:marRight w:val="0"/>
                  <w:marTop w:val="0"/>
                  <w:marBottom w:val="0"/>
                  <w:divBdr>
                    <w:top w:val="none" w:sz="0" w:space="0" w:color="auto"/>
                    <w:left w:val="none" w:sz="0" w:space="0" w:color="auto"/>
                    <w:bottom w:val="none" w:sz="0" w:space="0" w:color="auto"/>
                    <w:right w:val="none" w:sz="0" w:space="0" w:color="auto"/>
                  </w:divBdr>
                </w:div>
                <w:div w:id="1465806154">
                  <w:marLeft w:val="0"/>
                  <w:marRight w:val="0"/>
                  <w:marTop w:val="0"/>
                  <w:marBottom w:val="0"/>
                  <w:divBdr>
                    <w:top w:val="none" w:sz="0" w:space="0" w:color="auto"/>
                    <w:left w:val="none" w:sz="0" w:space="0" w:color="auto"/>
                    <w:bottom w:val="none" w:sz="0" w:space="0" w:color="auto"/>
                    <w:right w:val="none" w:sz="0" w:space="0" w:color="auto"/>
                  </w:divBdr>
                </w:div>
                <w:div w:id="1467579787">
                  <w:marLeft w:val="0"/>
                  <w:marRight w:val="0"/>
                  <w:marTop w:val="0"/>
                  <w:marBottom w:val="0"/>
                  <w:divBdr>
                    <w:top w:val="none" w:sz="0" w:space="0" w:color="auto"/>
                    <w:left w:val="none" w:sz="0" w:space="0" w:color="auto"/>
                    <w:bottom w:val="none" w:sz="0" w:space="0" w:color="auto"/>
                    <w:right w:val="none" w:sz="0" w:space="0" w:color="auto"/>
                  </w:divBdr>
                </w:div>
                <w:div w:id="1477339681">
                  <w:marLeft w:val="0"/>
                  <w:marRight w:val="0"/>
                  <w:marTop w:val="0"/>
                  <w:marBottom w:val="0"/>
                  <w:divBdr>
                    <w:top w:val="none" w:sz="0" w:space="0" w:color="auto"/>
                    <w:left w:val="none" w:sz="0" w:space="0" w:color="auto"/>
                    <w:bottom w:val="none" w:sz="0" w:space="0" w:color="auto"/>
                    <w:right w:val="none" w:sz="0" w:space="0" w:color="auto"/>
                  </w:divBdr>
                </w:div>
                <w:div w:id="1519272580">
                  <w:marLeft w:val="0"/>
                  <w:marRight w:val="0"/>
                  <w:marTop w:val="0"/>
                  <w:marBottom w:val="0"/>
                  <w:divBdr>
                    <w:top w:val="none" w:sz="0" w:space="0" w:color="auto"/>
                    <w:left w:val="none" w:sz="0" w:space="0" w:color="auto"/>
                    <w:bottom w:val="none" w:sz="0" w:space="0" w:color="auto"/>
                    <w:right w:val="none" w:sz="0" w:space="0" w:color="auto"/>
                  </w:divBdr>
                </w:div>
                <w:div w:id="1521626607">
                  <w:marLeft w:val="0"/>
                  <w:marRight w:val="0"/>
                  <w:marTop w:val="0"/>
                  <w:marBottom w:val="0"/>
                  <w:divBdr>
                    <w:top w:val="none" w:sz="0" w:space="0" w:color="auto"/>
                    <w:left w:val="none" w:sz="0" w:space="0" w:color="auto"/>
                    <w:bottom w:val="none" w:sz="0" w:space="0" w:color="auto"/>
                    <w:right w:val="none" w:sz="0" w:space="0" w:color="auto"/>
                  </w:divBdr>
                </w:div>
                <w:div w:id="1526364810">
                  <w:marLeft w:val="0"/>
                  <w:marRight w:val="0"/>
                  <w:marTop w:val="0"/>
                  <w:marBottom w:val="0"/>
                  <w:divBdr>
                    <w:top w:val="none" w:sz="0" w:space="0" w:color="auto"/>
                    <w:left w:val="none" w:sz="0" w:space="0" w:color="auto"/>
                    <w:bottom w:val="none" w:sz="0" w:space="0" w:color="auto"/>
                    <w:right w:val="none" w:sz="0" w:space="0" w:color="auto"/>
                  </w:divBdr>
                </w:div>
                <w:div w:id="1580090192">
                  <w:marLeft w:val="0"/>
                  <w:marRight w:val="0"/>
                  <w:marTop w:val="0"/>
                  <w:marBottom w:val="0"/>
                  <w:divBdr>
                    <w:top w:val="none" w:sz="0" w:space="0" w:color="auto"/>
                    <w:left w:val="none" w:sz="0" w:space="0" w:color="auto"/>
                    <w:bottom w:val="none" w:sz="0" w:space="0" w:color="auto"/>
                    <w:right w:val="none" w:sz="0" w:space="0" w:color="auto"/>
                  </w:divBdr>
                </w:div>
                <w:div w:id="1602058569">
                  <w:marLeft w:val="0"/>
                  <w:marRight w:val="0"/>
                  <w:marTop w:val="0"/>
                  <w:marBottom w:val="0"/>
                  <w:divBdr>
                    <w:top w:val="none" w:sz="0" w:space="0" w:color="auto"/>
                    <w:left w:val="none" w:sz="0" w:space="0" w:color="auto"/>
                    <w:bottom w:val="none" w:sz="0" w:space="0" w:color="auto"/>
                    <w:right w:val="none" w:sz="0" w:space="0" w:color="auto"/>
                  </w:divBdr>
                </w:div>
                <w:div w:id="1620605013">
                  <w:marLeft w:val="0"/>
                  <w:marRight w:val="0"/>
                  <w:marTop w:val="0"/>
                  <w:marBottom w:val="0"/>
                  <w:divBdr>
                    <w:top w:val="none" w:sz="0" w:space="0" w:color="auto"/>
                    <w:left w:val="none" w:sz="0" w:space="0" w:color="auto"/>
                    <w:bottom w:val="none" w:sz="0" w:space="0" w:color="auto"/>
                    <w:right w:val="none" w:sz="0" w:space="0" w:color="auto"/>
                  </w:divBdr>
                </w:div>
                <w:div w:id="1638531624">
                  <w:marLeft w:val="0"/>
                  <w:marRight w:val="0"/>
                  <w:marTop w:val="0"/>
                  <w:marBottom w:val="0"/>
                  <w:divBdr>
                    <w:top w:val="none" w:sz="0" w:space="0" w:color="auto"/>
                    <w:left w:val="none" w:sz="0" w:space="0" w:color="auto"/>
                    <w:bottom w:val="none" w:sz="0" w:space="0" w:color="auto"/>
                    <w:right w:val="none" w:sz="0" w:space="0" w:color="auto"/>
                  </w:divBdr>
                </w:div>
                <w:div w:id="1640695391">
                  <w:marLeft w:val="0"/>
                  <w:marRight w:val="0"/>
                  <w:marTop w:val="0"/>
                  <w:marBottom w:val="0"/>
                  <w:divBdr>
                    <w:top w:val="none" w:sz="0" w:space="0" w:color="auto"/>
                    <w:left w:val="none" w:sz="0" w:space="0" w:color="auto"/>
                    <w:bottom w:val="none" w:sz="0" w:space="0" w:color="auto"/>
                    <w:right w:val="none" w:sz="0" w:space="0" w:color="auto"/>
                  </w:divBdr>
                </w:div>
                <w:div w:id="1731995449">
                  <w:marLeft w:val="0"/>
                  <w:marRight w:val="0"/>
                  <w:marTop w:val="0"/>
                  <w:marBottom w:val="0"/>
                  <w:divBdr>
                    <w:top w:val="none" w:sz="0" w:space="0" w:color="auto"/>
                    <w:left w:val="none" w:sz="0" w:space="0" w:color="auto"/>
                    <w:bottom w:val="none" w:sz="0" w:space="0" w:color="auto"/>
                    <w:right w:val="none" w:sz="0" w:space="0" w:color="auto"/>
                  </w:divBdr>
                </w:div>
                <w:div w:id="1732923946">
                  <w:marLeft w:val="0"/>
                  <w:marRight w:val="0"/>
                  <w:marTop w:val="0"/>
                  <w:marBottom w:val="0"/>
                  <w:divBdr>
                    <w:top w:val="none" w:sz="0" w:space="0" w:color="auto"/>
                    <w:left w:val="none" w:sz="0" w:space="0" w:color="auto"/>
                    <w:bottom w:val="none" w:sz="0" w:space="0" w:color="auto"/>
                    <w:right w:val="none" w:sz="0" w:space="0" w:color="auto"/>
                  </w:divBdr>
                </w:div>
                <w:div w:id="1745905733">
                  <w:marLeft w:val="0"/>
                  <w:marRight w:val="0"/>
                  <w:marTop w:val="0"/>
                  <w:marBottom w:val="0"/>
                  <w:divBdr>
                    <w:top w:val="none" w:sz="0" w:space="0" w:color="auto"/>
                    <w:left w:val="none" w:sz="0" w:space="0" w:color="auto"/>
                    <w:bottom w:val="none" w:sz="0" w:space="0" w:color="auto"/>
                    <w:right w:val="none" w:sz="0" w:space="0" w:color="auto"/>
                  </w:divBdr>
                </w:div>
                <w:div w:id="1784761412">
                  <w:marLeft w:val="0"/>
                  <w:marRight w:val="0"/>
                  <w:marTop w:val="0"/>
                  <w:marBottom w:val="0"/>
                  <w:divBdr>
                    <w:top w:val="none" w:sz="0" w:space="0" w:color="auto"/>
                    <w:left w:val="none" w:sz="0" w:space="0" w:color="auto"/>
                    <w:bottom w:val="none" w:sz="0" w:space="0" w:color="auto"/>
                    <w:right w:val="none" w:sz="0" w:space="0" w:color="auto"/>
                  </w:divBdr>
                </w:div>
                <w:div w:id="1821655337">
                  <w:marLeft w:val="0"/>
                  <w:marRight w:val="0"/>
                  <w:marTop w:val="0"/>
                  <w:marBottom w:val="0"/>
                  <w:divBdr>
                    <w:top w:val="none" w:sz="0" w:space="0" w:color="auto"/>
                    <w:left w:val="none" w:sz="0" w:space="0" w:color="auto"/>
                    <w:bottom w:val="none" w:sz="0" w:space="0" w:color="auto"/>
                    <w:right w:val="none" w:sz="0" w:space="0" w:color="auto"/>
                  </w:divBdr>
                </w:div>
                <w:div w:id="1841965525">
                  <w:marLeft w:val="0"/>
                  <w:marRight w:val="0"/>
                  <w:marTop w:val="0"/>
                  <w:marBottom w:val="0"/>
                  <w:divBdr>
                    <w:top w:val="none" w:sz="0" w:space="0" w:color="auto"/>
                    <w:left w:val="none" w:sz="0" w:space="0" w:color="auto"/>
                    <w:bottom w:val="none" w:sz="0" w:space="0" w:color="auto"/>
                    <w:right w:val="none" w:sz="0" w:space="0" w:color="auto"/>
                  </w:divBdr>
                </w:div>
                <w:div w:id="1842232656">
                  <w:marLeft w:val="0"/>
                  <w:marRight w:val="0"/>
                  <w:marTop w:val="0"/>
                  <w:marBottom w:val="0"/>
                  <w:divBdr>
                    <w:top w:val="none" w:sz="0" w:space="0" w:color="auto"/>
                    <w:left w:val="none" w:sz="0" w:space="0" w:color="auto"/>
                    <w:bottom w:val="none" w:sz="0" w:space="0" w:color="auto"/>
                    <w:right w:val="none" w:sz="0" w:space="0" w:color="auto"/>
                  </w:divBdr>
                </w:div>
                <w:div w:id="1889027095">
                  <w:marLeft w:val="0"/>
                  <w:marRight w:val="0"/>
                  <w:marTop w:val="0"/>
                  <w:marBottom w:val="0"/>
                  <w:divBdr>
                    <w:top w:val="none" w:sz="0" w:space="0" w:color="auto"/>
                    <w:left w:val="none" w:sz="0" w:space="0" w:color="auto"/>
                    <w:bottom w:val="none" w:sz="0" w:space="0" w:color="auto"/>
                    <w:right w:val="none" w:sz="0" w:space="0" w:color="auto"/>
                  </w:divBdr>
                </w:div>
                <w:div w:id="1908612742">
                  <w:marLeft w:val="0"/>
                  <w:marRight w:val="0"/>
                  <w:marTop w:val="0"/>
                  <w:marBottom w:val="0"/>
                  <w:divBdr>
                    <w:top w:val="none" w:sz="0" w:space="0" w:color="auto"/>
                    <w:left w:val="none" w:sz="0" w:space="0" w:color="auto"/>
                    <w:bottom w:val="none" w:sz="0" w:space="0" w:color="auto"/>
                    <w:right w:val="none" w:sz="0" w:space="0" w:color="auto"/>
                  </w:divBdr>
                </w:div>
                <w:div w:id="1937204372">
                  <w:marLeft w:val="0"/>
                  <w:marRight w:val="0"/>
                  <w:marTop w:val="0"/>
                  <w:marBottom w:val="0"/>
                  <w:divBdr>
                    <w:top w:val="none" w:sz="0" w:space="0" w:color="auto"/>
                    <w:left w:val="none" w:sz="0" w:space="0" w:color="auto"/>
                    <w:bottom w:val="none" w:sz="0" w:space="0" w:color="auto"/>
                    <w:right w:val="none" w:sz="0" w:space="0" w:color="auto"/>
                  </w:divBdr>
                </w:div>
                <w:div w:id="2009747693">
                  <w:marLeft w:val="0"/>
                  <w:marRight w:val="0"/>
                  <w:marTop w:val="0"/>
                  <w:marBottom w:val="0"/>
                  <w:divBdr>
                    <w:top w:val="none" w:sz="0" w:space="0" w:color="auto"/>
                    <w:left w:val="none" w:sz="0" w:space="0" w:color="auto"/>
                    <w:bottom w:val="none" w:sz="0" w:space="0" w:color="auto"/>
                    <w:right w:val="none" w:sz="0" w:space="0" w:color="auto"/>
                  </w:divBdr>
                </w:div>
                <w:div w:id="2065330310">
                  <w:marLeft w:val="0"/>
                  <w:marRight w:val="0"/>
                  <w:marTop w:val="0"/>
                  <w:marBottom w:val="0"/>
                  <w:divBdr>
                    <w:top w:val="none" w:sz="0" w:space="0" w:color="auto"/>
                    <w:left w:val="none" w:sz="0" w:space="0" w:color="auto"/>
                    <w:bottom w:val="none" w:sz="0" w:space="0" w:color="auto"/>
                    <w:right w:val="none" w:sz="0" w:space="0" w:color="auto"/>
                  </w:divBdr>
                </w:div>
                <w:div w:id="2071296124">
                  <w:marLeft w:val="0"/>
                  <w:marRight w:val="0"/>
                  <w:marTop w:val="0"/>
                  <w:marBottom w:val="0"/>
                  <w:divBdr>
                    <w:top w:val="none" w:sz="0" w:space="0" w:color="auto"/>
                    <w:left w:val="none" w:sz="0" w:space="0" w:color="auto"/>
                    <w:bottom w:val="none" w:sz="0" w:space="0" w:color="auto"/>
                    <w:right w:val="none" w:sz="0" w:space="0" w:color="auto"/>
                  </w:divBdr>
                </w:div>
                <w:div w:id="213116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2240">
          <w:marLeft w:val="0"/>
          <w:marRight w:val="0"/>
          <w:marTop w:val="0"/>
          <w:marBottom w:val="0"/>
          <w:divBdr>
            <w:top w:val="none" w:sz="0" w:space="0" w:color="auto"/>
            <w:left w:val="none" w:sz="0" w:space="0" w:color="auto"/>
            <w:bottom w:val="none" w:sz="0" w:space="0" w:color="auto"/>
            <w:right w:val="none" w:sz="0" w:space="0" w:color="auto"/>
          </w:divBdr>
        </w:div>
        <w:div w:id="1657563193">
          <w:marLeft w:val="0"/>
          <w:marRight w:val="0"/>
          <w:marTop w:val="0"/>
          <w:marBottom w:val="0"/>
          <w:divBdr>
            <w:top w:val="none" w:sz="0" w:space="0" w:color="auto"/>
            <w:left w:val="none" w:sz="0" w:space="0" w:color="auto"/>
            <w:bottom w:val="none" w:sz="0" w:space="0" w:color="auto"/>
            <w:right w:val="none" w:sz="0" w:space="0" w:color="auto"/>
          </w:divBdr>
        </w:div>
        <w:div w:id="1668632124">
          <w:marLeft w:val="0"/>
          <w:marRight w:val="0"/>
          <w:marTop w:val="0"/>
          <w:marBottom w:val="0"/>
          <w:divBdr>
            <w:top w:val="none" w:sz="0" w:space="0" w:color="auto"/>
            <w:left w:val="none" w:sz="0" w:space="0" w:color="auto"/>
            <w:bottom w:val="none" w:sz="0" w:space="0" w:color="auto"/>
            <w:right w:val="none" w:sz="0" w:space="0" w:color="auto"/>
          </w:divBdr>
        </w:div>
        <w:div w:id="1697267767">
          <w:marLeft w:val="0"/>
          <w:marRight w:val="0"/>
          <w:marTop w:val="0"/>
          <w:marBottom w:val="0"/>
          <w:divBdr>
            <w:top w:val="none" w:sz="0" w:space="0" w:color="auto"/>
            <w:left w:val="none" w:sz="0" w:space="0" w:color="auto"/>
            <w:bottom w:val="none" w:sz="0" w:space="0" w:color="auto"/>
            <w:right w:val="none" w:sz="0" w:space="0" w:color="auto"/>
          </w:divBdr>
        </w:div>
        <w:div w:id="1729524596">
          <w:marLeft w:val="0"/>
          <w:marRight w:val="0"/>
          <w:marTop w:val="0"/>
          <w:marBottom w:val="0"/>
          <w:divBdr>
            <w:top w:val="none" w:sz="0" w:space="0" w:color="auto"/>
            <w:left w:val="none" w:sz="0" w:space="0" w:color="auto"/>
            <w:bottom w:val="none" w:sz="0" w:space="0" w:color="auto"/>
            <w:right w:val="none" w:sz="0" w:space="0" w:color="auto"/>
          </w:divBdr>
        </w:div>
        <w:div w:id="1745182763">
          <w:marLeft w:val="0"/>
          <w:marRight w:val="0"/>
          <w:marTop w:val="0"/>
          <w:marBottom w:val="0"/>
          <w:divBdr>
            <w:top w:val="none" w:sz="0" w:space="0" w:color="auto"/>
            <w:left w:val="none" w:sz="0" w:space="0" w:color="auto"/>
            <w:bottom w:val="none" w:sz="0" w:space="0" w:color="auto"/>
            <w:right w:val="none" w:sz="0" w:space="0" w:color="auto"/>
          </w:divBdr>
        </w:div>
        <w:div w:id="1935092401">
          <w:marLeft w:val="0"/>
          <w:marRight w:val="0"/>
          <w:marTop w:val="0"/>
          <w:marBottom w:val="0"/>
          <w:divBdr>
            <w:top w:val="none" w:sz="0" w:space="0" w:color="auto"/>
            <w:left w:val="none" w:sz="0" w:space="0" w:color="auto"/>
            <w:bottom w:val="none" w:sz="0" w:space="0" w:color="auto"/>
            <w:right w:val="none" w:sz="0" w:space="0" w:color="auto"/>
          </w:divBdr>
        </w:div>
      </w:divsChild>
    </w:div>
    <w:div w:id="1320377482">
      <w:bodyDiv w:val="1"/>
      <w:marLeft w:val="0"/>
      <w:marRight w:val="0"/>
      <w:marTop w:val="0"/>
      <w:marBottom w:val="0"/>
      <w:divBdr>
        <w:top w:val="none" w:sz="0" w:space="0" w:color="auto"/>
        <w:left w:val="none" w:sz="0" w:space="0" w:color="auto"/>
        <w:bottom w:val="none" w:sz="0" w:space="0" w:color="auto"/>
        <w:right w:val="none" w:sz="0" w:space="0" w:color="auto"/>
      </w:divBdr>
    </w:div>
    <w:div w:id="1397623810">
      <w:bodyDiv w:val="1"/>
      <w:marLeft w:val="0"/>
      <w:marRight w:val="0"/>
      <w:marTop w:val="0"/>
      <w:marBottom w:val="0"/>
      <w:divBdr>
        <w:top w:val="none" w:sz="0" w:space="0" w:color="auto"/>
        <w:left w:val="none" w:sz="0" w:space="0" w:color="auto"/>
        <w:bottom w:val="none" w:sz="0" w:space="0" w:color="auto"/>
        <w:right w:val="none" w:sz="0" w:space="0" w:color="auto"/>
      </w:divBdr>
      <w:divsChild>
        <w:div w:id="431438196">
          <w:marLeft w:val="0"/>
          <w:marRight w:val="0"/>
          <w:marTop w:val="0"/>
          <w:marBottom w:val="0"/>
          <w:divBdr>
            <w:top w:val="none" w:sz="0" w:space="0" w:color="auto"/>
            <w:left w:val="none" w:sz="0" w:space="0" w:color="auto"/>
            <w:bottom w:val="none" w:sz="0" w:space="0" w:color="auto"/>
            <w:right w:val="none" w:sz="0" w:space="0" w:color="auto"/>
          </w:divBdr>
        </w:div>
        <w:div w:id="524832292">
          <w:marLeft w:val="0"/>
          <w:marRight w:val="0"/>
          <w:marTop w:val="0"/>
          <w:marBottom w:val="0"/>
          <w:divBdr>
            <w:top w:val="none" w:sz="0" w:space="0" w:color="auto"/>
            <w:left w:val="none" w:sz="0" w:space="0" w:color="auto"/>
            <w:bottom w:val="none" w:sz="0" w:space="0" w:color="auto"/>
            <w:right w:val="none" w:sz="0" w:space="0" w:color="auto"/>
          </w:divBdr>
        </w:div>
        <w:div w:id="526603529">
          <w:marLeft w:val="0"/>
          <w:marRight w:val="0"/>
          <w:marTop w:val="0"/>
          <w:marBottom w:val="0"/>
          <w:divBdr>
            <w:top w:val="none" w:sz="0" w:space="0" w:color="auto"/>
            <w:left w:val="none" w:sz="0" w:space="0" w:color="auto"/>
            <w:bottom w:val="none" w:sz="0" w:space="0" w:color="auto"/>
            <w:right w:val="none" w:sz="0" w:space="0" w:color="auto"/>
          </w:divBdr>
        </w:div>
        <w:div w:id="622077762">
          <w:marLeft w:val="0"/>
          <w:marRight w:val="0"/>
          <w:marTop w:val="0"/>
          <w:marBottom w:val="0"/>
          <w:divBdr>
            <w:top w:val="none" w:sz="0" w:space="0" w:color="auto"/>
            <w:left w:val="none" w:sz="0" w:space="0" w:color="auto"/>
            <w:bottom w:val="none" w:sz="0" w:space="0" w:color="auto"/>
            <w:right w:val="none" w:sz="0" w:space="0" w:color="auto"/>
          </w:divBdr>
        </w:div>
        <w:div w:id="634529047">
          <w:marLeft w:val="0"/>
          <w:marRight w:val="0"/>
          <w:marTop w:val="0"/>
          <w:marBottom w:val="0"/>
          <w:divBdr>
            <w:top w:val="none" w:sz="0" w:space="0" w:color="auto"/>
            <w:left w:val="none" w:sz="0" w:space="0" w:color="auto"/>
            <w:bottom w:val="none" w:sz="0" w:space="0" w:color="auto"/>
            <w:right w:val="none" w:sz="0" w:space="0" w:color="auto"/>
          </w:divBdr>
        </w:div>
        <w:div w:id="722751411">
          <w:marLeft w:val="0"/>
          <w:marRight w:val="0"/>
          <w:marTop w:val="0"/>
          <w:marBottom w:val="0"/>
          <w:divBdr>
            <w:top w:val="none" w:sz="0" w:space="0" w:color="auto"/>
            <w:left w:val="none" w:sz="0" w:space="0" w:color="auto"/>
            <w:bottom w:val="none" w:sz="0" w:space="0" w:color="auto"/>
            <w:right w:val="none" w:sz="0" w:space="0" w:color="auto"/>
          </w:divBdr>
        </w:div>
        <w:div w:id="723453754">
          <w:marLeft w:val="0"/>
          <w:marRight w:val="0"/>
          <w:marTop w:val="0"/>
          <w:marBottom w:val="0"/>
          <w:divBdr>
            <w:top w:val="none" w:sz="0" w:space="0" w:color="auto"/>
            <w:left w:val="none" w:sz="0" w:space="0" w:color="auto"/>
            <w:bottom w:val="none" w:sz="0" w:space="0" w:color="auto"/>
            <w:right w:val="none" w:sz="0" w:space="0" w:color="auto"/>
          </w:divBdr>
        </w:div>
        <w:div w:id="729040769">
          <w:marLeft w:val="0"/>
          <w:marRight w:val="0"/>
          <w:marTop w:val="0"/>
          <w:marBottom w:val="0"/>
          <w:divBdr>
            <w:top w:val="none" w:sz="0" w:space="0" w:color="auto"/>
            <w:left w:val="none" w:sz="0" w:space="0" w:color="auto"/>
            <w:bottom w:val="none" w:sz="0" w:space="0" w:color="auto"/>
            <w:right w:val="none" w:sz="0" w:space="0" w:color="auto"/>
          </w:divBdr>
        </w:div>
        <w:div w:id="921181271">
          <w:marLeft w:val="0"/>
          <w:marRight w:val="0"/>
          <w:marTop w:val="0"/>
          <w:marBottom w:val="0"/>
          <w:divBdr>
            <w:top w:val="none" w:sz="0" w:space="0" w:color="auto"/>
            <w:left w:val="none" w:sz="0" w:space="0" w:color="auto"/>
            <w:bottom w:val="none" w:sz="0" w:space="0" w:color="auto"/>
            <w:right w:val="none" w:sz="0" w:space="0" w:color="auto"/>
          </w:divBdr>
        </w:div>
        <w:div w:id="958802041">
          <w:marLeft w:val="0"/>
          <w:marRight w:val="0"/>
          <w:marTop w:val="0"/>
          <w:marBottom w:val="0"/>
          <w:divBdr>
            <w:top w:val="none" w:sz="0" w:space="0" w:color="auto"/>
            <w:left w:val="none" w:sz="0" w:space="0" w:color="auto"/>
            <w:bottom w:val="none" w:sz="0" w:space="0" w:color="auto"/>
            <w:right w:val="none" w:sz="0" w:space="0" w:color="auto"/>
          </w:divBdr>
        </w:div>
        <w:div w:id="1127506807">
          <w:marLeft w:val="0"/>
          <w:marRight w:val="0"/>
          <w:marTop w:val="0"/>
          <w:marBottom w:val="0"/>
          <w:divBdr>
            <w:top w:val="none" w:sz="0" w:space="0" w:color="auto"/>
            <w:left w:val="none" w:sz="0" w:space="0" w:color="auto"/>
            <w:bottom w:val="none" w:sz="0" w:space="0" w:color="auto"/>
            <w:right w:val="none" w:sz="0" w:space="0" w:color="auto"/>
          </w:divBdr>
        </w:div>
        <w:div w:id="1255283922">
          <w:marLeft w:val="0"/>
          <w:marRight w:val="0"/>
          <w:marTop w:val="0"/>
          <w:marBottom w:val="0"/>
          <w:divBdr>
            <w:top w:val="none" w:sz="0" w:space="0" w:color="auto"/>
            <w:left w:val="none" w:sz="0" w:space="0" w:color="auto"/>
            <w:bottom w:val="none" w:sz="0" w:space="0" w:color="auto"/>
            <w:right w:val="none" w:sz="0" w:space="0" w:color="auto"/>
          </w:divBdr>
        </w:div>
        <w:div w:id="1259753630">
          <w:marLeft w:val="0"/>
          <w:marRight w:val="0"/>
          <w:marTop w:val="0"/>
          <w:marBottom w:val="0"/>
          <w:divBdr>
            <w:top w:val="none" w:sz="0" w:space="0" w:color="auto"/>
            <w:left w:val="none" w:sz="0" w:space="0" w:color="auto"/>
            <w:bottom w:val="none" w:sz="0" w:space="0" w:color="auto"/>
            <w:right w:val="none" w:sz="0" w:space="0" w:color="auto"/>
          </w:divBdr>
        </w:div>
        <w:div w:id="1262420299">
          <w:marLeft w:val="0"/>
          <w:marRight w:val="0"/>
          <w:marTop w:val="0"/>
          <w:marBottom w:val="0"/>
          <w:divBdr>
            <w:top w:val="none" w:sz="0" w:space="0" w:color="auto"/>
            <w:left w:val="none" w:sz="0" w:space="0" w:color="auto"/>
            <w:bottom w:val="none" w:sz="0" w:space="0" w:color="auto"/>
            <w:right w:val="none" w:sz="0" w:space="0" w:color="auto"/>
          </w:divBdr>
        </w:div>
        <w:div w:id="1305502601">
          <w:marLeft w:val="0"/>
          <w:marRight w:val="0"/>
          <w:marTop w:val="0"/>
          <w:marBottom w:val="0"/>
          <w:divBdr>
            <w:top w:val="none" w:sz="0" w:space="0" w:color="auto"/>
            <w:left w:val="none" w:sz="0" w:space="0" w:color="auto"/>
            <w:bottom w:val="none" w:sz="0" w:space="0" w:color="auto"/>
            <w:right w:val="none" w:sz="0" w:space="0" w:color="auto"/>
          </w:divBdr>
        </w:div>
        <w:div w:id="1358503936">
          <w:marLeft w:val="0"/>
          <w:marRight w:val="0"/>
          <w:marTop w:val="0"/>
          <w:marBottom w:val="0"/>
          <w:divBdr>
            <w:top w:val="none" w:sz="0" w:space="0" w:color="auto"/>
            <w:left w:val="none" w:sz="0" w:space="0" w:color="auto"/>
            <w:bottom w:val="none" w:sz="0" w:space="0" w:color="auto"/>
            <w:right w:val="none" w:sz="0" w:space="0" w:color="auto"/>
          </w:divBdr>
        </w:div>
        <w:div w:id="1771125967">
          <w:marLeft w:val="0"/>
          <w:marRight w:val="0"/>
          <w:marTop w:val="0"/>
          <w:marBottom w:val="0"/>
          <w:divBdr>
            <w:top w:val="none" w:sz="0" w:space="0" w:color="auto"/>
            <w:left w:val="none" w:sz="0" w:space="0" w:color="auto"/>
            <w:bottom w:val="none" w:sz="0" w:space="0" w:color="auto"/>
            <w:right w:val="none" w:sz="0" w:space="0" w:color="auto"/>
          </w:divBdr>
        </w:div>
        <w:div w:id="1857190432">
          <w:marLeft w:val="0"/>
          <w:marRight w:val="0"/>
          <w:marTop w:val="0"/>
          <w:marBottom w:val="0"/>
          <w:divBdr>
            <w:top w:val="none" w:sz="0" w:space="0" w:color="auto"/>
            <w:left w:val="none" w:sz="0" w:space="0" w:color="auto"/>
            <w:bottom w:val="none" w:sz="0" w:space="0" w:color="auto"/>
            <w:right w:val="none" w:sz="0" w:space="0" w:color="auto"/>
          </w:divBdr>
        </w:div>
        <w:div w:id="1999456616">
          <w:marLeft w:val="0"/>
          <w:marRight w:val="0"/>
          <w:marTop w:val="0"/>
          <w:marBottom w:val="0"/>
          <w:divBdr>
            <w:top w:val="none" w:sz="0" w:space="0" w:color="auto"/>
            <w:left w:val="none" w:sz="0" w:space="0" w:color="auto"/>
            <w:bottom w:val="none" w:sz="0" w:space="0" w:color="auto"/>
            <w:right w:val="none" w:sz="0" w:space="0" w:color="auto"/>
          </w:divBdr>
        </w:div>
        <w:div w:id="2033024537">
          <w:marLeft w:val="0"/>
          <w:marRight w:val="0"/>
          <w:marTop w:val="0"/>
          <w:marBottom w:val="0"/>
          <w:divBdr>
            <w:top w:val="none" w:sz="0" w:space="0" w:color="auto"/>
            <w:left w:val="none" w:sz="0" w:space="0" w:color="auto"/>
            <w:bottom w:val="none" w:sz="0" w:space="0" w:color="auto"/>
            <w:right w:val="none" w:sz="0" w:space="0" w:color="auto"/>
          </w:divBdr>
        </w:div>
      </w:divsChild>
    </w:div>
    <w:div w:id="1444417757">
      <w:bodyDiv w:val="1"/>
      <w:marLeft w:val="0"/>
      <w:marRight w:val="0"/>
      <w:marTop w:val="0"/>
      <w:marBottom w:val="0"/>
      <w:divBdr>
        <w:top w:val="none" w:sz="0" w:space="0" w:color="auto"/>
        <w:left w:val="none" w:sz="0" w:space="0" w:color="auto"/>
        <w:bottom w:val="none" w:sz="0" w:space="0" w:color="auto"/>
        <w:right w:val="none" w:sz="0" w:space="0" w:color="auto"/>
      </w:divBdr>
    </w:div>
    <w:div w:id="1527257105">
      <w:bodyDiv w:val="1"/>
      <w:marLeft w:val="0"/>
      <w:marRight w:val="0"/>
      <w:marTop w:val="0"/>
      <w:marBottom w:val="0"/>
      <w:divBdr>
        <w:top w:val="none" w:sz="0" w:space="0" w:color="auto"/>
        <w:left w:val="none" w:sz="0" w:space="0" w:color="auto"/>
        <w:bottom w:val="none" w:sz="0" w:space="0" w:color="auto"/>
        <w:right w:val="none" w:sz="0" w:space="0" w:color="auto"/>
      </w:divBdr>
      <w:divsChild>
        <w:div w:id="37169734">
          <w:marLeft w:val="0"/>
          <w:marRight w:val="0"/>
          <w:marTop w:val="0"/>
          <w:marBottom w:val="0"/>
          <w:divBdr>
            <w:top w:val="none" w:sz="0" w:space="0" w:color="auto"/>
            <w:left w:val="none" w:sz="0" w:space="0" w:color="auto"/>
            <w:bottom w:val="none" w:sz="0" w:space="0" w:color="auto"/>
            <w:right w:val="none" w:sz="0" w:space="0" w:color="auto"/>
          </w:divBdr>
        </w:div>
        <w:div w:id="228544948">
          <w:marLeft w:val="0"/>
          <w:marRight w:val="0"/>
          <w:marTop w:val="0"/>
          <w:marBottom w:val="0"/>
          <w:divBdr>
            <w:top w:val="none" w:sz="0" w:space="0" w:color="auto"/>
            <w:left w:val="none" w:sz="0" w:space="0" w:color="auto"/>
            <w:bottom w:val="none" w:sz="0" w:space="0" w:color="auto"/>
            <w:right w:val="none" w:sz="0" w:space="0" w:color="auto"/>
          </w:divBdr>
        </w:div>
        <w:div w:id="292293620">
          <w:marLeft w:val="0"/>
          <w:marRight w:val="0"/>
          <w:marTop w:val="0"/>
          <w:marBottom w:val="0"/>
          <w:divBdr>
            <w:top w:val="none" w:sz="0" w:space="0" w:color="auto"/>
            <w:left w:val="none" w:sz="0" w:space="0" w:color="auto"/>
            <w:bottom w:val="none" w:sz="0" w:space="0" w:color="auto"/>
            <w:right w:val="none" w:sz="0" w:space="0" w:color="auto"/>
          </w:divBdr>
        </w:div>
        <w:div w:id="435753893">
          <w:marLeft w:val="0"/>
          <w:marRight w:val="0"/>
          <w:marTop w:val="0"/>
          <w:marBottom w:val="0"/>
          <w:divBdr>
            <w:top w:val="none" w:sz="0" w:space="0" w:color="auto"/>
            <w:left w:val="none" w:sz="0" w:space="0" w:color="auto"/>
            <w:bottom w:val="none" w:sz="0" w:space="0" w:color="auto"/>
            <w:right w:val="none" w:sz="0" w:space="0" w:color="auto"/>
          </w:divBdr>
        </w:div>
        <w:div w:id="530383249">
          <w:marLeft w:val="0"/>
          <w:marRight w:val="0"/>
          <w:marTop w:val="0"/>
          <w:marBottom w:val="0"/>
          <w:divBdr>
            <w:top w:val="none" w:sz="0" w:space="0" w:color="auto"/>
            <w:left w:val="none" w:sz="0" w:space="0" w:color="auto"/>
            <w:bottom w:val="none" w:sz="0" w:space="0" w:color="auto"/>
            <w:right w:val="none" w:sz="0" w:space="0" w:color="auto"/>
          </w:divBdr>
        </w:div>
        <w:div w:id="545214387">
          <w:marLeft w:val="0"/>
          <w:marRight w:val="0"/>
          <w:marTop w:val="0"/>
          <w:marBottom w:val="0"/>
          <w:divBdr>
            <w:top w:val="none" w:sz="0" w:space="0" w:color="auto"/>
            <w:left w:val="none" w:sz="0" w:space="0" w:color="auto"/>
            <w:bottom w:val="none" w:sz="0" w:space="0" w:color="auto"/>
            <w:right w:val="none" w:sz="0" w:space="0" w:color="auto"/>
          </w:divBdr>
        </w:div>
        <w:div w:id="692343911">
          <w:marLeft w:val="0"/>
          <w:marRight w:val="0"/>
          <w:marTop w:val="0"/>
          <w:marBottom w:val="0"/>
          <w:divBdr>
            <w:top w:val="none" w:sz="0" w:space="0" w:color="auto"/>
            <w:left w:val="none" w:sz="0" w:space="0" w:color="auto"/>
            <w:bottom w:val="none" w:sz="0" w:space="0" w:color="auto"/>
            <w:right w:val="none" w:sz="0" w:space="0" w:color="auto"/>
          </w:divBdr>
        </w:div>
        <w:div w:id="889615113">
          <w:marLeft w:val="0"/>
          <w:marRight w:val="0"/>
          <w:marTop w:val="0"/>
          <w:marBottom w:val="0"/>
          <w:divBdr>
            <w:top w:val="none" w:sz="0" w:space="0" w:color="auto"/>
            <w:left w:val="none" w:sz="0" w:space="0" w:color="auto"/>
            <w:bottom w:val="none" w:sz="0" w:space="0" w:color="auto"/>
            <w:right w:val="none" w:sz="0" w:space="0" w:color="auto"/>
          </w:divBdr>
        </w:div>
        <w:div w:id="1508515539">
          <w:marLeft w:val="0"/>
          <w:marRight w:val="0"/>
          <w:marTop w:val="0"/>
          <w:marBottom w:val="0"/>
          <w:divBdr>
            <w:top w:val="none" w:sz="0" w:space="0" w:color="auto"/>
            <w:left w:val="none" w:sz="0" w:space="0" w:color="auto"/>
            <w:bottom w:val="none" w:sz="0" w:space="0" w:color="auto"/>
            <w:right w:val="none" w:sz="0" w:space="0" w:color="auto"/>
          </w:divBdr>
        </w:div>
        <w:div w:id="2001418621">
          <w:marLeft w:val="0"/>
          <w:marRight w:val="0"/>
          <w:marTop w:val="0"/>
          <w:marBottom w:val="0"/>
          <w:divBdr>
            <w:top w:val="none" w:sz="0" w:space="0" w:color="auto"/>
            <w:left w:val="none" w:sz="0" w:space="0" w:color="auto"/>
            <w:bottom w:val="none" w:sz="0" w:space="0" w:color="auto"/>
            <w:right w:val="none" w:sz="0" w:space="0" w:color="auto"/>
          </w:divBdr>
        </w:div>
      </w:divsChild>
    </w:div>
    <w:div w:id="1563978139">
      <w:bodyDiv w:val="1"/>
      <w:marLeft w:val="0"/>
      <w:marRight w:val="0"/>
      <w:marTop w:val="0"/>
      <w:marBottom w:val="0"/>
      <w:divBdr>
        <w:top w:val="none" w:sz="0" w:space="0" w:color="auto"/>
        <w:left w:val="none" w:sz="0" w:space="0" w:color="auto"/>
        <w:bottom w:val="none" w:sz="0" w:space="0" w:color="auto"/>
        <w:right w:val="none" w:sz="0" w:space="0" w:color="auto"/>
      </w:divBdr>
      <w:divsChild>
        <w:div w:id="234242619">
          <w:marLeft w:val="0"/>
          <w:marRight w:val="0"/>
          <w:marTop w:val="0"/>
          <w:marBottom w:val="0"/>
          <w:divBdr>
            <w:top w:val="none" w:sz="0" w:space="0" w:color="auto"/>
            <w:left w:val="none" w:sz="0" w:space="0" w:color="auto"/>
            <w:bottom w:val="none" w:sz="0" w:space="0" w:color="auto"/>
            <w:right w:val="none" w:sz="0" w:space="0" w:color="auto"/>
          </w:divBdr>
        </w:div>
        <w:div w:id="524757890">
          <w:marLeft w:val="0"/>
          <w:marRight w:val="0"/>
          <w:marTop w:val="0"/>
          <w:marBottom w:val="0"/>
          <w:divBdr>
            <w:top w:val="none" w:sz="0" w:space="0" w:color="auto"/>
            <w:left w:val="none" w:sz="0" w:space="0" w:color="auto"/>
            <w:bottom w:val="none" w:sz="0" w:space="0" w:color="auto"/>
            <w:right w:val="none" w:sz="0" w:space="0" w:color="auto"/>
          </w:divBdr>
        </w:div>
        <w:div w:id="873882114">
          <w:marLeft w:val="0"/>
          <w:marRight w:val="0"/>
          <w:marTop w:val="0"/>
          <w:marBottom w:val="0"/>
          <w:divBdr>
            <w:top w:val="none" w:sz="0" w:space="0" w:color="auto"/>
            <w:left w:val="none" w:sz="0" w:space="0" w:color="auto"/>
            <w:bottom w:val="none" w:sz="0" w:space="0" w:color="auto"/>
            <w:right w:val="none" w:sz="0" w:space="0" w:color="auto"/>
          </w:divBdr>
        </w:div>
        <w:div w:id="1024788532">
          <w:marLeft w:val="0"/>
          <w:marRight w:val="0"/>
          <w:marTop w:val="0"/>
          <w:marBottom w:val="0"/>
          <w:divBdr>
            <w:top w:val="none" w:sz="0" w:space="0" w:color="auto"/>
            <w:left w:val="none" w:sz="0" w:space="0" w:color="auto"/>
            <w:bottom w:val="none" w:sz="0" w:space="0" w:color="auto"/>
            <w:right w:val="none" w:sz="0" w:space="0" w:color="auto"/>
          </w:divBdr>
        </w:div>
        <w:div w:id="1782873775">
          <w:marLeft w:val="0"/>
          <w:marRight w:val="0"/>
          <w:marTop w:val="0"/>
          <w:marBottom w:val="0"/>
          <w:divBdr>
            <w:top w:val="none" w:sz="0" w:space="0" w:color="auto"/>
            <w:left w:val="none" w:sz="0" w:space="0" w:color="auto"/>
            <w:bottom w:val="none" w:sz="0" w:space="0" w:color="auto"/>
            <w:right w:val="none" w:sz="0" w:space="0" w:color="auto"/>
          </w:divBdr>
        </w:div>
      </w:divsChild>
    </w:div>
    <w:div w:id="1660502286">
      <w:bodyDiv w:val="1"/>
      <w:marLeft w:val="0"/>
      <w:marRight w:val="0"/>
      <w:marTop w:val="0"/>
      <w:marBottom w:val="0"/>
      <w:divBdr>
        <w:top w:val="none" w:sz="0" w:space="0" w:color="auto"/>
        <w:left w:val="none" w:sz="0" w:space="0" w:color="auto"/>
        <w:bottom w:val="none" w:sz="0" w:space="0" w:color="auto"/>
        <w:right w:val="none" w:sz="0" w:space="0" w:color="auto"/>
      </w:divBdr>
      <w:divsChild>
        <w:div w:id="28649727">
          <w:marLeft w:val="0"/>
          <w:marRight w:val="0"/>
          <w:marTop w:val="0"/>
          <w:marBottom w:val="0"/>
          <w:divBdr>
            <w:top w:val="none" w:sz="0" w:space="0" w:color="auto"/>
            <w:left w:val="none" w:sz="0" w:space="0" w:color="auto"/>
            <w:bottom w:val="none" w:sz="0" w:space="0" w:color="auto"/>
            <w:right w:val="none" w:sz="0" w:space="0" w:color="auto"/>
          </w:divBdr>
        </w:div>
        <w:div w:id="45876927">
          <w:marLeft w:val="0"/>
          <w:marRight w:val="0"/>
          <w:marTop w:val="0"/>
          <w:marBottom w:val="0"/>
          <w:divBdr>
            <w:top w:val="none" w:sz="0" w:space="0" w:color="auto"/>
            <w:left w:val="none" w:sz="0" w:space="0" w:color="auto"/>
            <w:bottom w:val="none" w:sz="0" w:space="0" w:color="auto"/>
            <w:right w:val="none" w:sz="0" w:space="0" w:color="auto"/>
          </w:divBdr>
        </w:div>
        <w:div w:id="65497585">
          <w:marLeft w:val="0"/>
          <w:marRight w:val="0"/>
          <w:marTop w:val="0"/>
          <w:marBottom w:val="0"/>
          <w:divBdr>
            <w:top w:val="none" w:sz="0" w:space="0" w:color="auto"/>
            <w:left w:val="none" w:sz="0" w:space="0" w:color="auto"/>
            <w:bottom w:val="none" w:sz="0" w:space="0" w:color="auto"/>
            <w:right w:val="none" w:sz="0" w:space="0" w:color="auto"/>
          </w:divBdr>
        </w:div>
        <w:div w:id="72286477">
          <w:marLeft w:val="0"/>
          <w:marRight w:val="0"/>
          <w:marTop w:val="0"/>
          <w:marBottom w:val="0"/>
          <w:divBdr>
            <w:top w:val="none" w:sz="0" w:space="0" w:color="auto"/>
            <w:left w:val="none" w:sz="0" w:space="0" w:color="auto"/>
            <w:bottom w:val="none" w:sz="0" w:space="0" w:color="auto"/>
            <w:right w:val="none" w:sz="0" w:space="0" w:color="auto"/>
          </w:divBdr>
        </w:div>
        <w:div w:id="78603389">
          <w:marLeft w:val="0"/>
          <w:marRight w:val="0"/>
          <w:marTop w:val="0"/>
          <w:marBottom w:val="0"/>
          <w:divBdr>
            <w:top w:val="none" w:sz="0" w:space="0" w:color="auto"/>
            <w:left w:val="none" w:sz="0" w:space="0" w:color="auto"/>
            <w:bottom w:val="none" w:sz="0" w:space="0" w:color="auto"/>
            <w:right w:val="none" w:sz="0" w:space="0" w:color="auto"/>
          </w:divBdr>
        </w:div>
        <w:div w:id="78989149">
          <w:marLeft w:val="0"/>
          <w:marRight w:val="0"/>
          <w:marTop w:val="0"/>
          <w:marBottom w:val="0"/>
          <w:divBdr>
            <w:top w:val="none" w:sz="0" w:space="0" w:color="auto"/>
            <w:left w:val="none" w:sz="0" w:space="0" w:color="auto"/>
            <w:bottom w:val="none" w:sz="0" w:space="0" w:color="auto"/>
            <w:right w:val="none" w:sz="0" w:space="0" w:color="auto"/>
          </w:divBdr>
        </w:div>
        <w:div w:id="146170044">
          <w:marLeft w:val="0"/>
          <w:marRight w:val="0"/>
          <w:marTop w:val="0"/>
          <w:marBottom w:val="0"/>
          <w:divBdr>
            <w:top w:val="none" w:sz="0" w:space="0" w:color="auto"/>
            <w:left w:val="none" w:sz="0" w:space="0" w:color="auto"/>
            <w:bottom w:val="none" w:sz="0" w:space="0" w:color="auto"/>
            <w:right w:val="none" w:sz="0" w:space="0" w:color="auto"/>
          </w:divBdr>
        </w:div>
        <w:div w:id="150147302">
          <w:marLeft w:val="0"/>
          <w:marRight w:val="0"/>
          <w:marTop w:val="0"/>
          <w:marBottom w:val="0"/>
          <w:divBdr>
            <w:top w:val="none" w:sz="0" w:space="0" w:color="auto"/>
            <w:left w:val="none" w:sz="0" w:space="0" w:color="auto"/>
            <w:bottom w:val="none" w:sz="0" w:space="0" w:color="auto"/>
            <w:right w:val="none" w:sz="0" w:space="0" w:color="auto"/>
          </w:divBdr>
        </w:div>
        <w:div w:id="152330869">
          <w:marLeft w:val="0"/>
          <w:marRight w:val="0"/>
          <w:marTop w:val="0"/>
          <w:marBottom w:val="0"/>
          <w:divBdr>
            <w:top w:val="none" w:sz="0" w:space="0" w:color="auto"/>
            <w:left w:val="none" w:sz="0" w:space="0" w:color="auto"/>
            <w:bottom w:val="none" w:sz="0" w:space="0" w:color="auto"/>
            <w:right w:val="none" w:sz="0" w:space="0" w:color="auto"/>
          </w:divBdr>
        </w:div>
        <w:div w:id="169494995">
          <w:marLeft w:val="0"/>
          <w:marRight w:val="0"/>
          <w:marTop w:val="0"/>
          <w:marBottom w:val="0"/>
          <w:divBdr>
            <w:top w:val="none" w:sz="0" w:space="0" w:color="auto"/>
            <w:left w:val="none" w:sz="0" w:space="0" w:color="auto"/>
            <w:bottom w:val="none" w:sz="0" w:space="0" w:color="auto"/>
            <w:right w:val="none" w:sz="0" w:space="0" w:color="auto"/>
          </w:divBdr>
        </w:div>
        <w:div w:id="187574208">
          <w:marLeft w:val="0"/>
          <w:marRight w:val="0"/>
          <w:marTop w:val="0"/>
          <w:marBottom w:val="0"/>
          <w:divBdr>
            <w:top w:val="none" w:sz="0" w:space="0" w:color="auto"/>
            <w:left w:val="none" w:sz="0" w:space="0" w:color="auto"/>
            <w:bottom w:val="none" w:sz="0" w:space="0" w:color="auto"/>
            <w:right w:val="none" w:sz="0" w:space="0" w:color="auto"/>
          </w:divBdr>
        </w:div>
        <w:div w:id="189028330">
          <w:marLeft w:val="0"/>
          <w:marRight w:val="0"/>
          <w:marTop w:val="0"/>
          <w:marBottom w:val="0"/>
          <w:divBdr>
            <w:top w:val="none" w:sz="0" w:space="0" w:color="auto"/>
            <w:left w:val="none" w:sz="0" w:space="0" w:color="auto"/>
            <w:bottom w:val="none" w:sz="0" w:space="0" w:color="auto"/>
            <w:right w:val="none" w:sz="0" w:space="0" w:color="auto"/>
          </w:divBdr>
        </w:div>
        <w:div w:id="209346060">
          <w:marLeft w:val="0"/>
          <w:marRight w:val="0"/>
          <w:marTop w:val="0"/>
          <w:marBottom w:val="0"/>
          <w:divBdr>
            <w:top w:val="none" w:sz="0" w:space="0" w:color="auto"/>
            <w:left w:val="none" w:sz="0" w:space="0" w:color="auto"/>
            <w:bottom w:val="none" w:sz="0" w:space="0" w:color="auto"/>
            <w:right w:val="none" w:sz="0" w:space="0" w:color="auto"/>
          </w:divBdr>
        </w:div>
        <w:div w:id="211236756">
          <w:marLeft w:val="0"/>
          <w:marRight w:val="0"/>
          <w:marTop w:val="0"/>
          <w:marBottom w:val="0"/>
          <w:divBdr>
            <w:top w:val="none" w:sz="0" w:space="0" w:color="auto"/>
            <w:left w:val="none" w:sz="0" w:space="0" w:color="auto"/>
            <w:bottom w:val="none" w:sz="0" w:space="0" w:color="auto"/>
            <w:right w:val="none" w:sz="0" w:space="0" w:color="auto"/>
          </w:divBdr>
        </w:div>
        <w:div w:id="215702438">
          <w:marLeft w:val="0"/>
          <w:marRight w:val="0"/>
          <w:marTop w:val="0"/>
          <w:marBottom w:val="0"/>
          <w:divBdr>
            <w:top w:val="none" w:sz="0" w:space="0" w:color="auto"/>
            <w:left w:val="none" w:sz="0" w:space="0" w:color="auto"/>
            <w:bottom w:val="none" w:sz="0" w:space="0" w:color="auto"/>
            <w:right w:val="none" w:sz="0" w:space="0" w:color="auto"/>
          </w:divBdr>
        </w:div>
        <w:div w:id="234242395">
          <w:marLeft w:val="0"/>
          <w:marRight w:val="0"/>
          <w:marTop w:val="0"/>
          <w:marBottom w:val="0"/>
          <w:divBdr>
            <w:top w:val="none" w:sz="0" w:space="0" w:color="auto"/>
            <w:left w:val="none" w:sz="0" w:space="0" w:color="auto"/>
            <w:bottom w:val="none" w:sz="0" w:space="0" w:color="auto"/>
            <w:right w:val="none" w:sz="0" w:space="0" w:color="auto"/>
          </w:divBdr>
        </w:div>
        <w:div w:id="244262357">
          <w:marLeft w:val="0"/>
          <w:marRight w:val="0"/>
          <w:marTop w:val="0"/>
          <w:marBottom w:val="0"/>
          <w:divBdr>
            <w:top w:val="none" w:sz="0" w:space="0" w:color="auto"/>
            <w:left w:val="none" w:sz="0" w:space="0" w:color="auto"/>
            <w:bottom w:val="none" w:sz="0" w:space="0" w:color="auto"/>
            <w:right w:val="none" w:sz="0" w:space="0" w:color="auto"/>
          </w:divBdr>
        </w:div>
        <w:div w:id="258947096">
          <w:marLeft w:val="0"/>
          <w:marRight w:val="0"/>
          <w:marTop w:val="0"/>
          <w:marBottom w:val="0"/>
          <w:divBdr>
            <w:top w:val="none" w:sz="0" w:space="0" w:color="auto"/>
            <w:left w:val="none" w:sz="0" w:space="0" w:color="auto"/>
            <w:bottom w:val="none" w:sz="0" w:space="0" w:color="auto"/>
            <w:right w:val="none" w:sz="0" w:space="0" w:color="auto"/>
          </w:divBdr>
        </w:div>
        <w:div w:id="269775222">
          <w:marLeft w:val="0"/>
          <w:marRight w:val="0"/>
          <w:marTop w:val="0"/>
          <w:marBottom w:val="0"/>
          <w:divBdr>
            <w:top w:val="none" w:sz="0" w:space="0" w:color="auto"/>
            <w:left w:val="none" w:sz="0" w:space="0" w:color="auto"/>
            <w:bottom w:val="none" w:sz="0" w:space="0" w:color="auto"/>
            <w:right w:val="none" w:sz="0" w:space="0" w:color="auto"/>
          </w:divBdr>
        </w:div>
        <w:div w:id="290403090">
          <w:marLeft w:val="0"/>
          <w:marRight w:val="0"/>
          <w:marTop w:val="0"/>
          <w:marBottom w:val="0"/>
          <w:divBdr>
            <w:top w:val="none" w:sz="0" w:space="0" w:color="auto"/>
            <w:left w:val="none" w:sz="0" w:space="0" w:color="auto"/>
            <w:bottom w:val="none" w:sz="0" w:space="0" w:color="auto"/>
            <w:right w:val="none" w:sz="0" w:space="0" w:color="auto"/>
          </w:divBdr>
        </w:div>
        <w:div w:id="342170305">
          <w:marLeft w:val="0"/>
          <w:marRight w:val="0"/>
          <w:marTop w:val="0"/>
          <w:marBottom w:val="0"/>
          <w:divBdr>
            <w:top w:val="none" w:sz="0" w:space="0" w:color="auto"/>
            <w:left w:val="none" w:sz="0" w:space="0" w:color="auto"/>
            <w:bottom w:val="none" w:sz="0" w:space="0" w:color="auto"/>
            <w:right w:val="none" w:sz="0" w:space="0" w:color="auto"/>
          </w:divBdr>
        </w:div>
        <w:div w:id="427431218">
          <w:marLeft w:val="0"/>
          <w:marRight w:val="0"/>
          <w:marTop w:val="0"/>
          <w:marBottom w:val="0"/>
          <w:divBdr>
            <w:top w:val="none" w:sz="0" w:space="0" w:color="auto"/>
            <w:left w:val="none" w:sz="0" w:space="0" w:color="auto"/>
            <w:bottom w:val="none" w:sz="0" w:space="0" w:color="auto"/>
            <w:right w:val="none" w:sz="0" w:space="0" w:color="auto"/>
          </w:divBdr>
        </w:div>
        <w:div w:id="428477120">
          <w:marLeft w:val="0"/>
          <w:marRight w:val="0"/>
          <w:marTop w:val="0"/>
          <w:marBottom w:val="0"/>
          <w:divBdr>
            <w:top w:val="none" w:sz="0" w:space="0" w:color="auto"/>
            <w:left w:val="none" w:sz="0" w:space="0" w:color="auto"/>
            <w:bottom w:val="none" w:sz="0" w:space="0" w:color="auto"/>
            <w:right w:val="none" w:sz="0" w:space="0" w:color="auto"/>
          </w:divBdr>
        </w:div>
        <w:div w:id="435834503">
          <w:marLeft w:val="0"/>
          <w:marRight w:val="0"/>
          <w:marTop w:val="0"/>
          <w:marBottom w:val="0"/>
          <w:divBdr>
            <w:top w:val="none" w:sz="0" w:space="0" w:color="auto"/>
            <w:left w:val="none" w:sz="0" w:space="0" w:color="auto"/>
            <w:bottom w:val="none" w:sz="0" w:space="0" w:color="auto"/>
            <w:right w:val="none" w:sz="0" w:space="0" w:color="auto"/>
          </w:divBdr>
        </w:div>
        <w:div w:id="443425437">
          <w:marLeft w:val="0"/>
          <w:marRight w:val="0"/>
          <w:marTop w:val="0"/>
          <w:marBottom w:val="0"/>
          <w:divBdr>
            <w:top w:val="none" w:sz="0" w:space="0" w:color="auto"/>
            <w:left w:val="none" w:sz="0" w:space="0" w:color="auto"/>
            <w:bottom w:val="none" w:sz="0" w:space="0" w:color="auto"/>
            <w:right w:val="none" w:sz="0" w:space="0" w:color="auto"/>
          </w:divBdr>
        </w:div>
        <w:div w:id="446194384">
          <w:marLeft w:val="0"/>
          <w:marRight w:val="0"/>
          <w:marTop w:val="0"/>
          <w:marBottom w:val="0"/>
          <w:divBdr>
            <w:top w:val="none" w:sz="0" w:space="0" w:color="auto"/>
            <w:left w:val="none" w:sz="0" w:space="0" w:color="auto"/>
            <w:bottom w:val="none" w:sz="0" w:space="0" w:color="auto"/>
            <w:right w:val="none" w:sz="0" w:space="0" w:color="auto"/>
          </w:divBdr>
        </w:div>
        <w:div w:id="454759995">
          <w:marLeft w:val="0"/>
          <w:marRight w:val="0"/>
          <w:marTop w:val="0"/>
          <w:marBottom w:val="0"/>
          <w:divBdr>
            <w:top w:val="none" w:sz="0" w:space="0" w:color="auto"/>
            <w:left w:val="none" w:sz="0" w:space="0" w:color="auto"/>
            <w:bottom w:val="none" w:sz="0" w:space="0" w:color="auto"/>
            <w:right w:val="none" w:sz="0" w:space="0" w:color="auto"/>
          </w:divBdr>
        </w:div>
        <w:div w:id="476068017">
          <w:marLeft w:val="0"/>
          <w:marRight w:val="0"/>
          <w:marTop w:val="0"/>
          <w:marBottom w:val="0"/>
          <w:divBdr>
            <w:top w:val="none" w:sz="0" w:space="0" w:color="auto"/>
            <w:left w:val="none" w:sz="0" w:space="0" w:color="auto"/>
            <w:bottom w:val="none" w:sz="0" w:space="0" w:color="auto"/>
            <w:right w:val="none" w:sz="0" w:space="0" w:color="auto"/>
          </w:divBdr>
        </w:div>
        <w:div w:id="488249424">
          <w:marLeft w:val="0"/>
          <w:marRight w:val="0"/>
          <w:marTop w:val="0"/>
          <w:marBottom w:val="0"/>
          <w:divBdr>
            <w:top w:val="none" w:sz="0" w:space="0" w:color="auto"/>
            <w:left w:val="none" w:sz="0" w:space="0" w:color="auto"/>
            <w:bottom w:val="none" w:sz="0" w:space="0" w:color="auto"/>
            <w:right w:val="none" w:sz="0" w:space="0" w:color="auto"/>
          </w:divBdr>
        </w:div>
        <w:div w:id="491676052">
          <w:marLeft w:val="0"/>
          <w:marRight w:val="0"/>
          <w:marTop w:val="0"/>
          <w:marBottom w:val="0"/>
          <w:divBdr>
            <w:top w:val="none" w:sz="0" w:space="0" w:color="auto"/>
            <w:left w:val="none" w:sz="0" w:space="0" w:color="auto"/>
            <w:bottom w:val="none" w:sz="0" w:space="0" w:color="auto"/>
            <w:right w:val="none" w:sz="0" w:space="0" w:color="auto"/>
          </w:divBdr>
        </w:div>
        <w:div w:id="509755263">
          <w:marLeft w:val="0"/>
          <w:marRight w:val="0"/>
          <w:marTop w:val="0"/>
          <w:marBottom w:val="0"/>
          <w:divBdr>
            <w:top w:val="none" w:sz="0" w:space="0" w:color="auto"/>
            <w:left w:val="none" w:sz="0" w:space="0" w:color="auto"/>
            <w:bottom w:val="none" w:sz="0" w:space="0" w:color="auto"/>
            <w:right w:val="none" w:sz="0" w:space="0" w:color="auto"/>
          </w:divBdr>
        </w:div>
        <w:div w:id="599872441">
          <w:marLeft w:val="0"/>
          <w:marRight w:val="0"/>
          <w:marTop w:val="0"/>
          <w:marBottom w:val="0"/>
          <w:divBdr>
            <w:top w:val="none" w:sz="0" w:space="0" w:color="auto"/>
            <w:left w:val="none" w:sz="0" w:space="0" w:color="auto"/>
            <w:bottom w:val="none" w:sz="0" w:space="0" w:color="auto"/>
            <w:right w:val="none" w:sz="0" w:space="0" w:color="auto"/>
          </w:divBdr>
        </w:div>
        <w:div w:id="603995434">
          <w:marLeft w:val="0"/>
          <w:marRight w:val="0"/>
          <w:marTop w:val="0"/>
          <w:marBottom w:val="0"/>
          <w:divBdr>
            <w:top w:val="none" w:sz="0" w:space="0" w:color="auto"/>
            <w:left w:val="none" w:sz="0" w:space="0" w:color="auto"/>
            <w:bottom w:val="none" w:sz="0" w:space="0" w:color="auto"/>
            <w:right w:val="none" w:sz="0" w:space="0" w:color="auto"/>
          </w:divBdr>
        </w:div>
        <w:div w:id="618994854">
          <w:marLeft w:val="0"/>
          <w:marRight w:val="0"/>
          <w:marTop w:val="0"/>
          <w:marBottom w:val="0"/>
          <w:divBdr>
            <w:top w:val="none" w:sz="0" w:space="0" w:color="auto"/>
            <w:left w:val="none" w:sz="0" w:space="0" w:color="auto"/>
            <w:bottom w:val="none" w:sz="0" w:space="0" w:color="auto"/>
            <w:right w:val="none" w:sz="0" w:space="0" w:color="auto"/>
          </w:divBdr>
        </w:div>
        <w:div w:id="639306052">
          <w:marLeft w:val="0"/>
          <w:marRight w:val="0"/>
          <w:marTop w:val="0"/>
          <w:marBottom w:val="0"/>
          <w:divBdr>
            <w:top w:val="none" w:sz="0" w:space="0" w:color="auto"/>
            <w:left w:val="none" w:sz="0" w:space="0" w:color="auto"/>
            <w:bottom w:val="none" w:sz="0" w:space="0" w:color="auto"/>
            <w:right w:val="none" w:sz="0" w:space="0" w:color="auto"/>
          </w:divBdr>
        </w:div>
        <w:div w:id="652223475">
          <w:marLeft w:val="0"/>
          <w:marRight w:val="0"/>
          <w:marTop w:val="0"/>
          <w:marBottom w:val="0"/>
          <w:divBdr>
            <w:top w:val="none" w:sz="0" w:space="0" w:color="auto"/>
            <w:left w:val="none" w:sz="0" w:space="0" w:color="auto"/>
            <w:bottom w:val="none" w:sz="0" w:space="0" w:color="auto"/>
            <w:right w:val="none" w:sz="0" w:space="0" w:color="auto"/>
          </w:divBdr>
        </w:div>
        <w:div w:id="681469953">
          <w:marLeft w:val="0"/>
          <w:marRight w:val="0"/>
          <w:marTop w:val="0"/>
          <w:marBottom w:val="0"/>
          <w:divBdr>
            <w:top w:val="none" w:sz="0" w:space="0" w:color="auto"/>
            <w:left w:val="none" w:sz="0" w:space="0" w:color="auto"/>
            <w:bottom w:val="none" w:sz="0" w:space="0" w:color="auto"/>
            <w:right w:val="none" w:sz="0" w:space="0" w:color="auto"/>
          </w:divBdr>
        </w:div>
        <w:div w:id="682706823">
          <w:marLeft w:val="0"/>
          <w:marRight w:val="0"/>
          <w:marTop w:val="0"/>
          <w:marBottom w:val="0"/>
          <w:divBdr>
            <w:top w:val="none" w:sz="0" w:space="0" w:color="auto"/>
            <w:left w:val="none" w:sz="0" w:space="0" w:color="auto"/>
            <w:bottom w:val="none" w:sz="0" w:space="0" w:color="auto"/>
            <w:right w:val="none" w:sz="0" w:space="0" w:color="auto"/>
          </w:divBdr>
        </w:div>
        <w:div w:id="724572984">
          <w:marLeft w:val="0"/>
          <w:marRight w:val="0"/>
          <w:marTop w:val="0"/>
          <w:marBottom w:val="0"/>
          <w:divBdr>
            <w:top w:val="none" w:sz="0" w:space="0" w:color="auto"/>
            <w:left w:val="none" w:sz="0" w:space="0" w:color="auto"/>
            <w:bottom w:val="none" w:sz="0" w:space="0" w:color="auto"/>
            <w:right w:val="none" w:sz="0" w:space="0" w:color="auto"/>
          </w:divBdr>
        </w:div>
        <w:div w:id="751312332">
          <w:marLeft w:val="0"/>
          <w:marRight w:val="0"/>
          <w:marTop w:val="0"/>
          <w:marBottom w:val="0"/>
          <w:divBdr>
            <w:top w:val="none" w:sz="0" w:space="0" w:color="auto"/>
            <w:left w:val="none" w:sz="0" w:space="0" w:color="auto"/>
            <w:bottom w:val="none" w:sz="0" w:space="0" w:color="auto"/>
            <w:right w:val="none" w:sz="0" w:space="0" w:color="auto"/>
          </w:divBdr>
        </w:div>
        <w:div w:id="772748404">
          <w:marLeft w:val="0"/>
          <w:marRight w:val="0"/>
          <w:marTop w:val="0"/>
          <w:marBottom w:val="0"/>
          <w:divBdr>
            <w:top w:val="none" w:sz="0" w:space="0" w:color="auto"/>
            <w:left w:val="none" w:sz="0" w:space="0" w:color="auto"/>
            <w:bottom w:val="none" w:sz="0" w:space="0" w:color="auto"/>
            <w:right w:val="none" w:sz="0" w:space="0" w:color="auto"/>
          </w:divBdr>
        </w:div>
        <w:div w:id="788545241">
          <w:marLeft w:val="0"/>
          <w:marRight w:val="0"/>
          <w:marTop w:val="0"/>
          <w:marBottom w:val="0"/>
          <w:divBdr>
            <w:top w:val="none" w:sz="0" w:space="0" w:color="auto"/>
            <w:left w:val="none" w:sz="0" w:space="0" w:color="auto"/>
            <w:bottom w:val="none" w:sz="0" w:space="0" w:color="auto"/>
            <w:right w:val="none" w:sz="0" w:space="0" w:color="auto"/>
          </w:divBdr>
        </w:div>
        <w:div w:id="831290845">
          <w:marLeft w:val="0"/>
          <w:marRight w:val="0"/>
          <w:marTop w:val="0"/>
          <w:marBottom w:val="0"/>
          <w:divBdr>
            <w:top w:val="none" w:sz="0" w:space="0" w:color="auto"/>
            <w:left w:val="none" w:sz="0" w:space="0" w:color="auto"/>
            <w:bottom w:val="none" w:sz="0" w:space="0" w:color="auto"/>
            <w:right w:val="none" w:sz="0" w:space="0" w:color="auto"/>
          </w:divBdr>
        </w:div>
        <w:div w:id="870148543">
          <w:marLeft w:val="0"/>
          <w:marRight w:val="0"/>
          <w:marTop w:val="0"/>
          <w:marBottom w:val="0"/>
          <w:divBdr>
            <w:top w:val="none" w:sz="0" w:space="0" w:color="auto"/>
            <w:left w:val="none" w:sz="0" w:space="0" w:color="auto"/>
            <w:bottom w:val="none" w:sz="0" w:space="0" w:color="auto"/>
            <w:right w:val="none" w:sz="0" w:space="0" w:color="auto"/>
          </w:divBdr>
        </w:div>
        <w:div w:id="890459986">
          <w:marLeft w:val="0"/>
          <w:marRight w:val="0"/>
          <w:marTop w:val="0"/>
          <w:marBottom w:val="0"/>
          <w:divBdr>
            <w:top w:val="none" w:sz="0" w:space="0" w:color="auto"/>
            <w:left w:val="none" w:sz="0" w:space="0" w:color="auto"/>
            <w:bottom w:val="none" w:sz="0" w:space="0" w:color="auto"/>
            <w:right w:val="none" w:sz="0" w:space="0" w:color="auto"/>
          </w:divBdr>
        </w:div>
        <w:div w:id="900671691">
          <w:marLeft w:val="0"/>
          <w:marRight w:val="0"/>
          <w:marTop w:val="0"/>
          <w:marBottom w:val="0"/>
          <w:divBdr>
            <w:top w:val="none" w:sz="0" w:space="0" w:color="auto"/>
            <w:left w:val="none" w:sz="0" w:space="0" w:color="auto"/>
            <w:bottom w:val="none" w:sz="0" w:space="0" w:color="auto"/>
            <w:right w:val="none" w:sz="0" w:space="0" w:color="auto"/>
          </w:divBdr>
        </w:div>
        <w:div w:id="947856987">
          <w:marLeft w:val="0"/>
          <w:marRight w:val="0"/>
          <w:marTop w:val="0"/>
          <w:marBottom w:val="0"/>
          <w:divBdr>
            <w:top w:val="none" w:sz="0" w:space="0" w:color="auto"/>
            <w:left w:val="none" w:sz="0" w:space="0" w:color="auto"/>
            <w:bottom w:val="none" w:sz="0" w:space="0" w:color="auto"/>
            <w:right w:val="none" w:sz="0" w:space="0" w:color="auto"/>
          </w:divBdr>
        </w:div>
        <w:div w:id="966545077">
          <w:marLeft w:val="0"/>
          <w:marRight w:val="0"/>
          <w:marTop w:val="0"/>
          <w:marBottom w:val="0"/>
          <w:divBdr>
            <w:top w:val="none" w:sz="0" w:space="0" w:color="auto"/>
            <w:left w:val="none" w:sz="0" w:space="0" w:color="auto"/>
            <w:bottom w:val="none" w:sz="0" w:space="0" w:color="auto"/>
            <w:right w:val="none" w:sz="0" w:space="0" w:color="auto"/>
          </w:divBdr>
        </w:div>
        <w:div w:id="974801368">
          <w:marLeft w:val="0"/>
          <w:marRight w:val="0"/>
          <w:marTop w:val="0"/>
          <w:marBottom w:val="0"/>
          <w:divBdr>
            <w:top w:val="none" w:sz="0" w:space="0" w:color="auto"/>
            <w:left w:val="none" w:sz="0" w:space="0" w:color="auto"/>
            <w:bottom w:val="none" w:sz="0" w:space="0" w:color="auto"/>
            <w:right w:val="none" w:sz="0" w:space="0" w:color="auto"/>
          </w:divBdr>
        </w:div>
        <w:div w:id="976955849">
          <w:marLeft w:val="0"/>
          <w:marRight w:val="0"/>
          <w:marTop w:val="0"/>
          <w:marBottom w:val="0"/>
          <w:divBdr>
            <w:top w:val="none" w:sz="0" w:space="0" w:color="auto"/>
            <w:left w:val="none" w:sz="0" w:space="0" w:color="auto"/>
            <w:bottom w:val="none" w:sz="0" w:space="0" w:color="auto"/>
            <w:right w:val="none" w:sz="0" w:space="0" w:color="auto"/>
          </w:divBdr>
        </w:div>
        <w:div w:id="991638394">
          <w:marLeft w:val="0"/>
          <w:marRight w:val="0"/>
          <w:marTop w:val="0"/>
          <w:marBottom w:val="0"/>
          <w:divBdr>
            <w:top w:val="none" w:sz="0" w:space="0" w:color="auto"/>
            <w:left w:val="none" w:sz="0" w:space="0" w:color="auto"/>
            <w:bottom w:val="none" w:sz="0" w:space="0" w:color="auto"/>
            <w:right w:val="none" w:sz="0" w:space="0" w:color="auto"/>
          </w:divBdr>
        </w:div>
        <w:div w:id="1004357540">
          <w:marLeft w:val="0"/>
          <w:marRight w:val="0"/>
          <w:marTop w:val="0"/>
          <w:marBottom w:val="0"/>
          <w:divBdr>
            <w:top w:val="none" w:sz="0" w:space="0" w:color="auto"/>
            <w:left w:val="none" w:sz="0" w:space="0" w:color="auto"/>
            <w:bottom w:val="none" w:sz="0" w:space="0" w:color="auto"/>
            <w:right w:val="none" w:sz="0" w:space="0" w:color="auto"/>
          </w:divBdr>
        </w:div>
        <w:div w:id="1037001105">
          <w:marLeft w:val="0"/>
          <w:marRight w:val="0"/>
          <w:marTop w:val="0"/>
          <w:marBottom w:val="0"/>
          <w:divBdr>
            <w:top w:val="none" w:sz="0" w:space="0" w:color="auto"/>
            <w:left w:val="none" w:sz="0" w:space="0" w:color="auto"/>
            <w:bottom w:val="none" w:sz="0" w:space="0" w:color="auto"/>
            <w:right w:val="none" w:sz="0" w:space="0" w:color="auto"/>
          </w:divBdr>
        </w:div>
        <w:div w:id="1040515730">
          <w:marLeft w:val="0"/>
          <w:marRight w:val="0"/>
          <w:marTop w:val="0"/>
          <w:marBottom w:val="0"/>
          <w:divBdr>
            <w:top w:val="none" w:sz="0" w:space="0" w:color="auto"/>
            <w:left w:val="none" w:sz="0" w:space="0" w:color="auto"/>
            <w:bottom w:val="none" w:sz="0" w:space="0" w:color="auto"/>
            <w:right w:val="none" w:sz="0" w:space="0" w:color="auto"/>
          </w:divBdr>
        </w:div>
        <w:div w:id="1076897957">
          <w:marLeft w:val="0"/>
          <w:marRight w:val="0"/>
          <w:marTop w:val="0"/>
          <w:marBottom w:val="0"/>
          <w:divBdr>
            <w:top w:val="none" w:sz="0" w:space="0" w:color="auto"/>
            <w:left w:val="none" w:sz="0" w:space="0" w:color="auto"/>
            <w:bottom w:val="none" w:sz="0" w:space="0" w:color="auto"/>
            <w:right w:val="none" w:sz="0" w:space="0" w:color="auto"/>
          </w:divBdr>
        </w:div>
        <w:div w:id="1098214378">
          <w:marLeft w:val="0"/>
          <w:marRight w:val="0"/>
          <w:marTop w:val="0"/>
          <w:marBottom w:val="0"/>
          <w:divBdr>
            <w:top w:val="none" w:sz="0" w:space="0" w:color="auto"/>
            <w:left w:val="none" w:sz="0" w:space="0" w:color="auto"/>
            <w:bottom w:val="none" w:sz="0" w:space="0" w:color="auto"/>
            <w:right w:val="none" w:sz="0" w:space="0" w:color="auto"/>
          </w:divBdr>
        </w:div>
        <w:div w:id="1101874529">
          <w:marLeft w:val="0"/>
          <w:marRight w:val="0"/>
          <w:marTop w:val="0"/>
          <w:marBottom w:val="0"/>
          <w:divBdr>
            <w:top w:val="none" w:sz="0" w:space="0" w:color="auto"/>
            <w:left w:val="none" w:sz="0" w:space="0" w:color="auto"/>
            <w:bottom w:val="none" w:sz="0" w:space="0" w:color="auto"/>
            <w:right w:val="none" w:sz="0" w:space="0" w:color="auto"/>
          </w:divBdr>
        </w:div>
        <w:div w:id="1126503137">
          <w:marLeft w:val="0"/>
          <w:marRight w:val="0"/>
          <w:marTop w:val="0"/>
          <w:marBottom w:val="0"/>
          <w:divBdr>
            <w:top w:val="none" w:sz="0" w:space="0" w:color="auto"/>
            <w:left w:val="none" w:sz="0" w:space="0" w:color="auto"/>
            <w:bottom w:val="none" w:sz="0" w:space="0" w:color="auto"/>
            <w:right w:val="none" w:sz="0" w:space="0" w:color="auto"/>
          </w:divBdr>
        </w:div>
        <w:div w:id="1151554484">
          <w:marLeft w:val="0"/>
          <w:marRight w:val="0"/>
          <w:marTop w:val="0"/>
          <w:marBottom w:val="0"/>
          <w:divBdr>
            <w:top w:val="none" w:sz="0" w:space="0" w:color="auto"/>
            <w:left w:val="none" w:sz="0" w:space="0" w:color="auto"/>
            <w:bottom w:val="none" w:sz="0" w:space="0" w:color="auto"/>
            <w:right w:val="none" w:sz="0" w:space="0" w:color="auto"/>
          </w:divBdr>
        </w:div>
        <w:div w:id="1187788832">
          <w:marLeft w:val="0"/>
          <w:marRight w:val="0"/>
          <w:marTop w:val="0"/>
          <w:marBottom w:val="0"/>
          <w:divBdr>
            <w:top w:val="none" w:sz="0" w:space="0" w:color="auto"/>
            <w:left w:val="none" w:sz="0" w:space="0" w:color="auto"/>
            <w:bottom w:val="none" w:sz="0" w:space="0" w:color="auto"/>
            <w:right w:val="none" w:sz="0" w:space="0" w:color="auto"/>
          </w:divBdr>
        </w:div>
        <w:div w:id="1193155890">
          <w:marLeft w:val="0"/>
          <w:marRight w:val="0"/>
          <w:marTop w:val="0"/>
          <w:marBottom w:val="0"/>
          <w:divBdr>
            <w:top w:val="none" w:sz="0" w:space="0" w:color="auto"/>
            <w:left w:val="none" w:sz="0" w:space="0" w:color="auto"/>
            <w:bottom w:val="none" w:sz="0" w:space="0" w:color="auto"/>
            <w:right w:val="none" w:sz="0" w:space="0" w:color="auto"/>
          </w:divBdr>
        </w:div>
        <w:div w:id="1208882531">
          <w:marLeft w:val="0"/>
          <w:marRight w:val="0"/>
          <w:marTop w:val="0"/>
          <w:marBottom w:val="0"/>
          <w:divBdr>
            <w:top w:val="none" w:sz="0" w:space="0" w:color="auto"/>
            <w:left w:val="none" w:sz="0" w:space="0" w:color="auto"/>
            <w:bottom w:val="none" w:sz="0" w:space="0" w:color="auto"/>
            <w:right w:val="none" w:sz="0" w:space="0" w:color="auto"/>
          </w:divBdr>
        </w:div>
        <w:div w:id="1250768163">
          <w:marLeft w:val="0"/>
          <w:marRight w:val="0"/>
          <w:marTop w:val="0"/>
          <w:marBottom w:val="0"/>
          <w:divBdr>
            <w:top w:val="none" w:sz="0" w:space="0" w:color="auto"/>
            <w:left w:val="none" w:sz="0" w:space="0" w:color="auto"/>
            <w:bottom w:val="none" w:sz="0" w:space="0" w:color="auto"/>
            <w:right w:val="none" w:sz="0" w:space="0" w:color="auto"/>
          </w:divBdr>
        </w:div>
        <w:div w:id="1253587395">
          <w:marLeft w:val="0"/>
          <w:marRight w:val="0"/>
          <w:marTop w:val="0"/>
          <w:marBottom w:val="0"/>
          <w:divBdr>
            <w:top w:val="none" w:sz="0" w:space="0" w:color="auto"/>
            <w:left w:val="none" w:sz="0" w:space="0" w:color="auto"/>
            <w:bottom w:val="none" w:sz="0" w:space="0" w:color="auto"/>
            <w:right w:val="none" w:sz="0" w:space="0" w:color="auto"/>
          </w:divBdr>
        </w:div>
        <w:div w:id="1302807284">
          <w:marLeft w:val="0"/>
          <w:marRight w:val="0"/>
          <w:marTop w:val="0"/>
          <w:marBottom w:val="0"/>
          <w:divBdr>
            <w:top w:val="none" w:sz="0" w:space="0" w:color="auto"/>
            <w:left w:val="none" w:sz="0" w:space="0" w:color="auto"/>
            <w:bottom w:val="none" w:sz="0" w:space="0" w:color="auto"/>
            <w:right w:val="none" w:sz="0" w:space="0" w:color="auto"/>
          </w:divBdr>
        </w:div>
        <w:div w:id="1350983915">
          <w:marLeft w:val="0"/>
          <w:marRight w:val="0"/>
          <w:marTop w:val="0"/>
          <w:marBottom w:val="0"/>
          <w:divBdr>
            <w:top w:val="none" w:sz="0" w:space="0" w:color="auto"/>
            <w:left w:val="none" w:sz="0" w:space="0" w:color="auto"/>
            <w:bottom w:val="none" w:sz="0" w:space="0" w:color="auto"/>
            <w:right w:val="none" w:sz="0" w:space="0" w:color="auto"/>
          </w:divBdr>
        </w:div>
        <w:div w:id="1375231556">
          <w:marLeft w:val="0"/>
          <w:marRight w:val="0"/>
          <w:marTop w:val="0"/>
          <w:marBottom w:val="0"/>
          <w:divBdr>
            <w:top w:val="none" w:sz="0" w:space="0" w:color="auto"/>
            <w:left w:val="none" w:sz="0" w:space="0" w:color="auto"/>
            <w:bottom w:val="none" w:sz="0" w:space="0" w:color="auto"/>
            <w:right w:val="none" w:sz="0" w:space="0" w:color="auto"/>
          </w:divBdr>
        </w:div>
        <w:div w:id="1381979098">
          <w:marLeft w:val="0"/>
          <w:marRight w:val="0"/>
          <w:marTop w:val="0"/>
          <w:marBottom w:val="0"/>
          <w:divBdr>
            <w:top w:val="none" w:sz="0" w:space="0" w:color="auto"/>
            <w:left w:val="none" w:sz="0" w:space="0" w:color="auto"/>
            <w:bottom w:val="none" w:sz="0" w:space="0" w:color="auto"/>
            <w:right w:val="none" w:sz="0" w:space="0" w:color="auto"/>
          </w:divBdr>
        </w:div>
        <w:div w:id="1391683689">
          <w:marLeft w:val="0"/>
          <w:marRight w:val="0"/>
          <w:marTop w:val="0"/>
          <w:marBottom w:val="0"/>
          <w:divBdr>
            <w:top w:val="none" w:sz="0" w:space="0" w:color="auto"/>
            <w:left w:val="none" w:sz="0" w:space="0" w:color="auto"/>
            <w:bottom w:val="none" w:sz="0" w:space="0" w:color="auto"/>
            <w:right w:val="none" w:sz="0" w:space="0" w:color="auto"/>
          </w:divBdr>
        </w:div>
        <w:div w:id="1394695023">
          <w:marLeft w:val="0"/>
          <w:marRight w:val="0"/>
          <w:marTop w:val="0"/>
          <w:marBottom w:val="0"/>
          <w:divBdr>
            <w:top w:val="none" w:sz="0" w:space="0" w:color="auto"/>
            <w:left w:val="none" w:sz="0" w:space="0" w:color="auto"/>
            <w:bottom w:val="none" w:sz="0" w:space="0" w:color="auto"/>
            <w:right w:val="none" w:sz="0" w:space="0" w:color="auto"/>
          </w:divBdr>
        </w:div>
        <w:div w:id="1417553472">
          <w:marLeft w:val="0"/>
          <w:marRight w:val="0"/>
          <w:marTop w:val="0"/>
          <w:marBottom w:val="0"/>
          <w:divBdr>
            <w:top w:val="none" w:sz="0" w:space="0" w:color="auto"/>
            <w:left w:val="none" w:sz="0" w:space="0" w:color="auto"/>
            <w:bottom w:val="none" w:sz="0" w:space="0" w:color="auto"/>
            <w:right w:val="none" w:sz="0" w:space="0" w:color="auto"/>
          </w:divBdr>
        </w:div>
        <w:div w:id="1439567404">
          <w:marLeft w:val="0"/>
          <w:marRight w:val="0"/>
          <w:marTop w:val="0"/>
          <w:marBottom w:val="0"/>
          <w:divBdr>
            <w:top w:val="none" w:sz="0" w:space="0" w:color="auto"/>
            <w:left w:val="none" w:sz="0" w:space="0" w:color="auto"/>
            <w:bottom w:val="none" w:sz="0" w:space="0" w:color="auto"/>
            <w:right w:val="none" w:sz="0" w:space="0" w:color="auto"/>
          </w:divBdr>
        </w:div>
        <w:div w:id="1482884248">
          <w:marLeft w:val="0"/>
          <w:marRight w:val="0"/>
          <w:marTop w:val="0"/>
          <w:marBottom w:val="0"/>
          <w:divBdr>
            <w:top w:val="none" w:sz="0" w:space="0" w:color="auto"/>
            <w:left w:val="none" w:sz="0" w:space="0" w:color="auto"/>
            <w:bottom w:val="none" w:sz="0" w:space="0" w:color="auto"/>
            <w:right w:val="none" w:sz="0" w:space="0" w:color="auto"/>
          </w:divBdr>
        </w:div>
        <w:div w:id="1493638009">
          <w:marLeft w:val="0"/>
          <w:marRight w:val="0"/>
          <w:marTop w:val="0"/>
          <w:marBottom w:val="0"/>
          <w:divBdr>
            <w:top w:val="none" w:sz="0" w:space="0" w:color="auto"/>
            <w:left w:val="none" w:sz="0" w:space="0" w:color="auto"/>
            <w:bottom w:val="none" w:sz="0" w:space="0" w:color="auto"/>
            <w:right w:val="none" w:sz="0" w:space="0" w:color="auto"/>
          </w:divBdr>
        </w:div>
        <w:div w:id="1527711828">
          <w:marLeft w:val="0"/>
          <w:marRight w:val="0"/>
          <w:marTop w:val="0"/>
          <w:marBottom w:val="0"/>
          <w:divBdr>
            <w:top w:val="none" w:sz="0" w:space="0" w:color="auto"/>
            <w:left w:val="none" w:sz="0" w:space="0" w:color="auto"/>
            <w:bottom w:val="none" w:sz="0" w:space="0" w:color="auto"/>
            <w:right w:val="none" w:sz="0" w:space="0" w:color="auto"/>
          </w:divBdr>
        </w:div>
        <w:div w:id="1553804571">
          <w:marLeft w:val="0"/>
          <w:marRight w:val="0"/>
          <w:marTop w:val="0"/>
          <w:marBottom w:val="0"/>
          <w:divBdr>
            <w:top w:val="none" w:sz="0" w:space="0" w:color="auto"/>
            <w:left w:val="none" w:sz="0" w:space="0" w:color="auto"/>
            <w:bottom w:val="none" w:sz="0" w:space="0" w:color="auto"/>
            <w:right w:val="none" w:sz="0" w:space="0" w:color="auto"/>
          </w:divBdr>
        </w:div>
        <w:div w:id="1573199087">
          <w:marLeft w:val="0"/>
          <w:marRight w:val="0"/>
          <w:marTop w:val="0"/>
          <w:marBottom w:val="0"/>
          <w:divBdr>
            <w:top w:val="none" w:sz="0" w:space="0" w:color="auto"/>
            <w:left w:val="none" w:sz="0" w:space="0" w:color="auto"/>
            <w:bottom w:val="none" w:sz="0" w:space="0" w:color="auto"/>
            <w:right w:val="none" w:sz="0" w:space="0" w:color="auto"/>
          </w:divBdr>
        </w:div>
        <w:div w:id="1588342224">
          <w:marLeft w:val="0"/>
          <w:marRight w:val="0"/>
          <w:marTop w:val="0"/>
          <w:marBottom w:val="0"/>
          <w:divBdr>
            <w:top w:val="none" w:sz="0" w:space="0" w:color="auto"/>
            <w:left w:val="none" w:sz="0" w:space="0" w:color="auto"/>
            <w:bottom w:val="none" w:sz="0" w:space="0" w:color="auto"/>
            <w:right w:val="none" w:sz="0" w:space="0" w:color="auto"/>
          </w:divBdr>
        </w:div>
        <w:div w:id="1616794375">
          <w:marLeft w:val="0"/>
          <w:marRight w:val="0"/>
          <w:marTop w:val="0"/>
          <w:marBottom w:val="0"/>
          <w:divBdr>
            <w:top w:val="none" w:sz="0" w:space="0" w:color="auto"/>
            <w:left w:val="none" w:sz="0" w:space="0" w:color="auto"/>
            <w:bottom w:val="none" w:sz="0" w:space="0" w:color="auto"/>
            <w:right w:val="none" w:sz="0" w:space="0" w:color="auto"/>
          </w:divBdr>
        </w:div>
        <w:div w:id="1619332370">
          <w:marLeft w:val="0"/>
          <w:marRight w:val="0"/>
          <w:marTop w:val="0"/>
          <w:marBottom w:val="0"/>
          <w:divBdr>
            <w:top w:val="none" w:sz="0" w:space="0" w:color="auto"/>
            <w:left w:val="none" w:sz="0" w:space="0" w:color="auto"/>
            <w:bottom w:val="none" w:sz="0" w:space="0" w:color="auto"/>
            <w:right w:val="none" w:sz="0" w:space="0" w:color="auto"/>
          </w:divBdr>
        </w:div>
        <w:div w:id="1622153964">
          <w:marLeft w:val="0"/>
          <w:marRight w:val="0"/>
          <w:marTop w:val="0"/>
          <w:marBottom w:val="0"/>
          <w:divBdr>
            <w:top w:val="none" w:sz="0" w:space="0" w:color="auto"/>
            <w:left w:val="none" w:sz="0" w:space="0" w:color="auto"/>
            <w:bottom w:val="none" w:sz="0" w:space="0" w:color="auto"/>
            <w:right w:val="none" w:sz="0" w:space="0" w:color="auto"/>
          </w:divBdr>
        </w:div>
        <w:div w:id="1643997434">
          <w:marLeft w:val="0"/>
          <w:marRight w:val="0"/>
          <w:marTop w:val="0"/>
          <w:marBottom w:val="0"/>
          <w:divBdr>
            <w:top w:val="none" w:sz="0" w:space="0" w:color="auto"/>
            <w:left w:val="none" w:sz="0" w:space="0" w:color="auto"/>
            <w:bottom w:val="none" w:sz="0" w:space="0" w:color="auto"/>
            <w:right w:val="none" w:sz="0" w:space="0" w:color="auto"/>
          </w:divBdr>
        </w:div>
        <w:div w:id="1659576245">
          <w:marLeft w:val="0"/>
          <w:marRight w:val="0"/>
          <w:marTop w:val="0"/>
          <w:marBottom w:val="0"/>
          <w:divBdr>
            <w:top w:val="none" w:sz="0" w:space="0" w:color="auto"/>
            <w:left w:val="none" w:sz="0" w:space="0" w:color="auto"/>
            <w:bottom w:val="none" w:sz="0" w:space="0" w:color="auto"/>
            <w:right w:val="none" w:sz="0" w:space="0" w:color="auto"/>
          </w:divBdr>
        </w:div>
        <w:div w:id="1661229912">
          <w:marLeft w:val="0"/>
          <w:marRight w:val="0"/>
          <w:marTop w:val="0"/>
          <w:marBottom w:val="0"/>
          <w:divBdr>
            <w:top w:val="none" w:sz="0" w:space="0" w:color="auto"/>
            <w:left w:val="none" w:sz="0" w:space="0" w:color="auto"/>
            <w:bottom w:val="none" w:sz="0" w:space="0" w:color="auto"/>
            <w:right w:val="none" w:sz="0" w:space="0" w:color="auto"/>
          </w:divBdr>
        </w:div>
        <w:div w:id="1682002869">
          <w:marLeft w:val="0"/>
          <w:marRight w:val="0"/>
          <w:marTop w:val="0"/>
          <w:marBottom w:val="0"/>
          <w:divBdr>
            <w:top w:val="none" w:sz="0" w:space="0" w:color="auto"/>
            <w:left w:val="none" w:sz="0" w:space="0" w:color="auto"/>
            <w:bottom w:val="none" w:sz="0" w:space="0" w:color="auto"/>
            <w:right w:val="none" w:sz="0" w:space="0" w:color="auto"/>
          </w:divBdr>
        </w:div>
        <w:div w:id="1712799537">
          <w:marLeft w:val="0"/>
          <w:marRight w:val="0"/>
          <w:marTop w:val="0"/>
          <w:marBottom w:val="0"/>
          <w:divBdr>
            <w:top w:val="none" w:sz="0" w:space="0" w:color="auto"/>
            <w:left w:val="none" w:sz="0" w:space="0" w:color="auto"/>
            <w:bottom w:val="none" w:sz="0" w:space="0" w:color="auto"/>
            <w:right w:val="none" w:sz="0" w:space="0" w:color="auto"/>
          </w:divBdr>
        </w:div>
        <w:div w:id="1718239637">
          <w:marLeft w:val="0"/>
          <w:marRight w:val="0"/>
          <w:marTop w:val="0"/>
          <w:marBottom w:val="0"/>
          <w:divBdr>
            <w:top w:val="none" w:sz="0" w:space="0" w:color="auto"/>
            <w:left w:val="none" w:sz="0" w:space="0" w:color="auto"/>
            <w:bottom w:val="none" w:sz="0" w:space="0" w:color="auto"/>
            <w:right w:val="none" w:sz="0" w:space="0" w:color="auto"/>
          </w:divBdr>
        </w:div>
        <w:div w:id="1723600858">
          <w:marLeft w:val="0"/>
          <w:marRight w:val="0"/>
          <w:marTop w:val="0"/>
          <w:marBottom w:val="0"/>
          <w:divBdr>
            <w:top w:val="none" w:sz="0" w:space="0" w:color="auto"/>
            <w:left w:val="none" w:sz="0" w:space="0" w:color="auto"/>
            <w:bottom w:val="none" w:sz="0" w:space="0" w:color="auto"/>
            <w:right w:val="none" w:sz="0" w:space="0" w:color="auto"/>
          </w:divBdr>
        </w:div>
        <w:div w:id="1733386099">
          <w:marLeft w:val="0"/>
          <w:marRight w:val="0"/>
          <w:marTop w:val="0"/>
          <w:marBottom w:val="0"/>
          <w:divBdr>
            <w:top w:val="none" w:sz="0" w:space="0" w:color="auto"/>
            <w:left w:val="none" w:sz="0" w:space="0" w:color="auto"/>
            <w:bottom w:val="none" w:sz="0" w:space="0" w:color="auto"/>
            <w:right w:val="none" w:sz="0" w:space="0" w:color="auto"/>
          </w:divBdr>
        </w:div>
        <w:div w:id="1735155659">
          <w:marLeft w:val="0"/>
          <w:marRight w:val="0"/>
          <w:marTop w:val="0"/>
          <w:marBottom w:val="0"/>
          <w:divBdr>
            <w:top w:val="none" w:sz="0" w:space="0" w:color="auto"/>
            <w:left w:val="none" w:sz="0" w:space="0" w:color="auto"/>
            <w:bottom w:val="none" w:sz="0" w:space="0" w:color="auto"/>
            <w:right w:val="none" w:sz="0" w:space="0" w:color="auto"/>
          </w:divBdr>
        </w:div>
        <w:div w:id="1736245521">
          <w:marLeft w:val="0"/>
          <w:marRight w:val="0"/>
          <w:marTop w:val="0"/>
          <w:marBottom w:val="0"/>
          <w:divBdr>
            <w:top w:val="none" w:sz="0" w:space="0" w:color="auto"/>
            <w:left w:val="none" w:sz="0" w:space="0" w:color="auto"/>
            <w:bottom w:val="none" w:sz="0" w:space="0" w:color="auto"/>
            <w:right w:val="none" w:sz="0" w:space="0" w:color="auto"/>
          </w:divBdr>
        </w:div>
        <w:div w:id="1763211335">
          <w:marLeft w:val="0"/>
          <w:marRight w:val="0"/>
          <w:marTop w:val="0"/>
          <w:marBottom w:val="0"/>
          <w:divBdr>
            <w:top w:val="none" w:sz="0" w:space="0" w:color="auto"/>
            <w:left w:val="none" w:sz="0" w:space="0" w:color="auto"/>
            <w:bottom w:val="none" w:sz="0" w:space="0" w:color="auto"/>
            <w:right w:val="none" w:sz="0" w:space="0" w:color="auto"/>
          </w:divBdr>
        </w:div>
        <w:div w:id="1773041896">
          <w:marLeft w:val="0"/>
          <w:marRight w:val="0"/>
          <w:marTop w:val="0"/>
          <w:marBottom w:val="0"/>
          <w:divBdr>
            <w:top w:val="none" w:sz="0" w:space="0" w:color="auto"/>
            <w:left w:val="none" w:sz="0" w:space="0" w:color="auto"/>
            <w:bottom w:val="none" w:sz="0" w:space="0" w:color="auto"/>
            <w:right w:val="none" w:sz="0" w:space="0" w:color="auto"/>
          </w:divBdr>
        </w:div>
        <w:div w:id="1775708590">
          <w:marLeft w:val="0"/>
          <w:marRight w:val="0"/>
          <w:marTop w:val="0"/>
          <w:marBottom w:val="0"/>
          <w:divBdr>
            <w:top w:val="none" w:sz="0" w:space="0" w:color="auto"/>
            <w:left w:val="none" w:sz="0" w:space="0" w:color="auto"/>
            <w:bottom w:val="none" w:sz="0" w:space="0" w:color="auto"/>
            <w:right w:val="none" w:sz="0" w:space="0" w:color="auto"/>
          </w:divBdr>
        </w:div>
        <w:div w:id="1851993580">
          <w:marLeft w:val="0"/>
          <w:marRight w:val="0"/>
          <w:marTop w:val="0"/>
          <w:marBottom w:val="0"/>
          <w:divBdr>
            <w:top w:val="none" w:sz="0" w:space="0" w:color="auto"/>
            <w:left w:val="none" w:sz="0" w:space="0" w:color="auto"/>
            <w:bottom w:val="none" w:sz="0" w:space="0" w:color="auto"/>
            <w:right w:val="none" w:sz="0" w:space="0" w:color="auto"/>
          </w:divBdr>
        </w:div>
        <w:div w:id="1898398436">
          <w:marLeft w:val="0"/>
          <w:marRight w:val="0"/>
          <w:marTop w:val="0"/>
          <w:marBottom w:val="0"/>
          <w:divBdr>
            <w:top w:val="none" w:sz="0" w:space="0" w:color="auto"/>
            <w:left w:val="none" w:sz="0" w:space="0" w:color="auto"/>
            <w:bottom w:val="none" w:sz="0" w:space="0" w:color="auto"/>
            <w:right w:val="none" w:sz="0" w:space="0" w:color="auto"/>
          </w:divBdr>
        </w:div>
        <w:div w:id="1910188378">
          <w:marLeft w:val="0"/>
          <w:marRight w:val="0"/>
          <w:marTop w:val="0"/>
          <w:marBottom w:val="0"/>
          <w:divBdr>
            <w:top w:val="none" w:sz="0" w:space="0" w:color="auto"/>
            <w:left w:val="none" w:sz="0" w:space="0" w:color="auto"/>
            <w:bottom w:val="none" w:sz="0" w:space="0" w:color="auto"/>
            <w:right w:val="none" w:sz="0" w:space="0" w:color="auto"/>
          </w:divBdr>
        </w:div>
        <w:div w:id="1917282483">
          <w:marLeft w:val="0"/>
          <w:marRight w:val="0"/>
          <w:marTop w:val="0"/>
          <w:marBottom w:val="0"/>
          <w:divBdr>
            <w:top w:val="none" w:sz="0" w:space="0" w:color="auto"/>
            <w:left w:val="none" w:sz="0" w:space="0" w:color="auto"/>
            <w:bottom w:val="none" w:sz="0" w:space="0" w:color="auto"/>
            <w:right w:val="none" w:sz="0" w:space="0" w:color="auto"/>
          </w:divBdr>
        </w:div>
        <w:div w:id="1936135055">
          <w:marLeft w:val="0"/>
          <w:marRight w:val="0"/>
          <w:marTop w:val="0"/>
          <w:marBottom w:val="0"/>
          <w:divBdr>
            <w:top w:val="none" w:sz="0" w:space="0" w:color="auto"/>
            <w:left w:val="none" w:sz="0" w:space="0" w:color="auto"/>
            <w:bottom w:val="none" w:sz="0" w:space="0" w:color="auto"/>
            <w:right w:val="none" w:sz="0" w:space="0" w:color="auto"/>
          </w:divBdr>
        </w:div>
        <w:div w:id="1945918059">
          <w:marLeft w:val="0"/>
          <w:marRight w:val="0"/>
          <w:marTop w:val="0"/>
          <w:marBottom w:val="0"/>
          <w:divBdr>
            <w:top w:val="none" w:sz="0" w:space="0" w:color="auto"/>
            <w:left w:val="none" w:sz="0" w:space="0" w:color="auto"/>
            <w:bottom w:val="none" w:sz="0" w:space="0" w:color="auto"/>
            <w:right w:val="none" w:sz="0" w:space="0" w:color="auto"/>
          </w:divBdr>
        </w:div>
        <w:div w:id="2016568430">
          <w:marLeft w:val="0"/>
          <w:marRight w:val="0"/>
          <w:marTop w:val="0"/>
          <w:marBottom w:val="0"/>
          <w:divBdr>
            <w:top w:val="none" w:sz="0" w:space="0" w:color="auto"/>
            <w:left w:val="none" w:sz="0" w:space="0" w:color="auto"/>
            <w:bottom w:val="none" w:sz="0" w:space="0" w:color="auto"/>
            <w:right w:val="none" w:sz="0" w:space="0" w:color="auto"/>
          </w:divBdr>
        </w:div>
        <w:div w:id="2053115943">
          <w:marLeft w:val="0"/>
          <w:marRight w:val="0"/>
          <w:marTop w:val="0"/>
          <w:marBottom w:val="0"/>
          <w:divBdr>
            <w:top w:val="none" w:sz="0" w:space="0" w:color="auto"/>
            <w:left w:val="none" w:sz="0" w:space="0" w:color="auto"/>
            <w:bottom w:val="none" w:sz="0" w:space="0" w:color="auto"/>
            <w:right w:val="none" w:sz="0" w:space="0" w:color="auto"/>
          </w:divBdr>
        </w:div>
        <w:div w:id="2101484003">
          <w:marLeft w:val="0"/>
          <w:marRight w:val="0"/>
          <w:marTop w:val="0"/>
          <w:marBottom w:val="0"/>
          <w:divBdr>
            <w:top w:val="none" w:sz="0" w:space="0" w:color="auto"/>
            <w:left w:val="none" w:sz="0" w:space="0" w:color="auto"/>
            <w:bottom w:val="none" w:sz="0" w:space="0" w:color="auto"/>
            <w:right w:val="none" w:sz="0" w:space="0" w:color="auto"/>
          </w:divBdr>
        </w:div>
        <w:div w:id="2145853694">
          <w:marLeft w:val="0"/>
          <w:marRight w:val="0"/>
          <w:marTop w:val="0"/>
          <w:marBottom w:val="0"/>
          <w:divBdr>
            <w:top w:val="none" w:sz="0" w:space="0" w:color="auto"/>
            <w:left w:val="none" w:sz="0" w:space="0" w:color="auto"/>
            <w:bottom w:val="none" w:sz="0" w:space="0" w:color="auto"/>
            <w:right w:val="none" w:sz="0" w:space="0" w:color="auto"/>
          </w:divBdr>
        </w:div>
      </w:divsChild>
    </w:div>
    <w:div w:id="1674725412">
      <w:bodyDiv w:val="1"/>
      <w:marLeft w:val="0"/>
      <w:marRight w:val="0"/>
      <w:marTop w:val="0"/>
      <w:marBottom w:val="0"/>
      <w:divBdr>
        <w:top w:val="none" w:sz="0" w:space="0" w:color="auto"/>
        <w:left w:val="none" w:sz="0" w:space="0" w:color="auto"/>
        <w:bottom w:val="none" w:sz="0" w:space="0" w:color="auto"/>
        <w:right w:val="none" w:sz="0" w:space="0" w:color="auto"/>
      </w:divBdr>
    </w:div>
    <w:div w:id="1682505879">
      <w:bodyDiv w:val="1"/>
      <w:marLeft w:val="0"/>
      <w:marRight w:val="0"/>
      <w:marTop w:val="0"/>
      <w:marBottom w:val="0"/>
      <w:divBdr>
        <w:top w:val="none" w:sz="0" w:space="0" w:color="auto"/>
        <w:left w:val="none" w:sz="0" w:space="0" w:color="auto"/>
        <w:bottom w:val="none" w:sz="0" w:space="0" w:color="auto"/>
        <w:right w:val="none" w:sz="0" w:space="0" w:color="auto"/>
      </w:divBdr>
    </w:div>
    <w:div w:id="1698851580">
      <w:bodyDiv w:val="1"/>
      <w:marLeft w:val="0"/>
      <w:marRight w:val="0"/>
      <w:marTop w:val="0"/>
      <w:marBottom w:val="0"/>
      <w:divBdr>
        <w:top w:val="none" w:sz="0" w:space="0" w:color="auto"/>
        <w:left w:val="none" w:sz="0" w:space="0" w:color="auto"/>
        <w:bottom w:val="none" w:sz="0" w:space="0" w:color="auto"/>
        <w:right w:val="none" w:sz="0" w:space="0" w:color="auto"/>
      </w:divBdr>
    </w:div>
    <w:div w:id="1736930679">
      <w:bodyDiv w:val="1"/>
      <w:marLeft w:val="0"/>
      <w:marRight w:val="0"/>
      <w:marTop w:val="0"/>
      <w:marBottom w:val="0"/>
      <w:divBdr>
        <w:top w:val="none" w:sz="0" w:space="0" w:color="auto"/>
        <w:left w:val="none" w:sz="0" w:space="0" w:color="auto"/>
        <w:bottom w:val="none" w:sz="0" w:space="0" w:color="auto"/>
        <w:right w:val="none" w:sz="0" w:space="0" w:color="auto"/>
      </w:divBdr>
      <w:divsChild>
        <w:div w:id="594173049">
          <w:marLeft w:val="0"/>
          <w:marRight w:val="0"/>
          <w:marTop w:val="0"/>
          <w:marBottom w:val="0"/>
          <w:divBdr>
            <w:top w:val="none" w:sz="0" w:space="0" w:color="auto"/>
            <w:left w:val="none" w:sz="0" w:space="0" w:color="auto"/>
            <w:bottom w:val="none" w:sz="0" w:space="0" w:color="auto"/>
            <w:right w:val="none" w:sz="0" w:space="0" w:color="auto"/>
          </w:divBdr>
        </w:div>
        <w:div w:id="698167776">
          <w:marLeft w:val="0"/>
          <w:marRight w:val="0"/>
          <w:marTop w:val="0"/>
          <w:marBottom w:val="0"/>
          <w:divBdr>
            <w:top w:val="none" w:sz="0" w:space="0" w:color="auto"/>
            <w:left w:val="none" w:sz="0" w:space="0" w:color="auto"/>
            <w:bottom w:val="none" w:sz="0" w:space="0" w:color="auto"/>
            <w:right w:val="none" w:sz="0" w:space="0" w:color="auto"/>
          </w:divBdr>
        </w:div>
        <w:div w:id="1371954659">
          <w:marLeft w:val="0"/>
          <w:marRight w:val="0"/>
          <w:marTop w:val="0"/>
          <w:marBottom w:val="0"/>
          <w:divBdr>
            <w:top w:val="none" w:sz="0" w:space="0" w:color="auto"/>
            <w:left w:val="none" w:sz="0" w:space="0" w:color="auto"/>
            <w:bottom w:val="none" w:sz="0" w:space="0" w:color="auto"/>
            <w:right w:val="none" w:sz="0" w:space="0" w:color="auto"/>
          </w:divBdr>
        </w:div>
        <w:div w:id="1408723733">
          <w:marLeft w:val="0"/>
          <w:marRight w:val="0"/>
          <w:marTop w:val="0"/>
          <w:marBottom w:val="0"/>
          <w:divBdr>
            <w:top w:val="none" w:sz="0" w:space="0" w:color="auto"/>
            <w:left w:val="none" w:sz="0" w:space="0" w:color="auto"/>
            <w:bottom w:val="none" w:sz="0" w:space="0" w:color="auto"/>
            <w:right w:val="none" w:sz="0" w:space="0" w:color="auto"/>
          </w:divBdr>
        </w:div>
        <w:div w:id="1683581371">
          <w:marLeft w:val="0"/>
          <w:marRight w:val="0"/>
          <w:marTop w:val="0"/>
          <w:marBottom w:val="0"/>
          <w:divBdr>
            <w:top w:val="none" w:sz="0" w:space="0" w:color="auto"/>
            <w:left w:val="none" w:sz="0" w:space="0" w:color="auto"/>
            <w:bottom w:val="none" w:sz="0" w:space="0" w:color="auto"/>
            <w:right w:val="none" w:sz="0" w:space="0" w:color="auto"/>
          </w:divBdr>
        </w:div>
      </w:divsChild>
    </w:div>
    <w:div w:id="1770076276">
      <w:bodyDiv w:val="1"/>
      <w:marLeft w:val="0"/>
      <w:marRight w:val="0"/>
      <w:marTop w:val="0"/>
      <w:marBottom w:val="0"/>
      <w:divBdr>
        <w:top w:val="none" w:sz="0" w:space="0" w:color="auto"/>
        <w:left w:val="none" w:sz="0" w:space="0" w:color="auto"/>
        <w:bottom w:val="none" w:sz="0" w:space="0" w:color="auto"/>
        <w:right w:val="none" w:sz="0" w:space="0" w:color="auto"/>
      </w:divBdr>
      <w:divsChild>
        <w:div w:id="143932199">
          <w:marLeft w:val="0"/>
          <w:marRight w:val="0"/>
          <w:marTop w:val="0"/>
          <w:marBottom w:val="0"/>
          <w:divBdr>
            <w:top w:val="none" w:sz="0" w:space="0" w:color="auto"/>
            <w:left w:val="none" w:sz="0" w:space="0" w:color="auto"/>
            <w:bottom w:val="none" w:sz="0" w:space="0" w:color="auto"/>
            <w:right w:val="none" w:sz="0" w:space="0" w:color="auto"/>
          </w:divBdr>
        </w:div>
        <w:div w:id="1401247457">
          <w:marLeft w:val="0"/>
          <w:marRight w:val="0"/>
          <w:marTop w:val="0"/>
          <w:marBottom w:val="0"/>
          <w:divBdr>
            <w:top w:val="none" w:sz="0" w:space="0" w:color="auto"/>
            <w:left w:val="none" w:sz="0" w:space="0" w:color="auto"/>
            <w:bottom w:val="none" w:sz="0" w:space="0" w:color="auto"/>
            <w:right w:val="none" w:sz="0" w:space="0" w:color="auto"/>
          </w:divBdr>
        </w:div>
        <w:div w:id="1801149685">
          <w:marLeft w:val="0"/>
          <w:marRight w:val="0"/>
          <w:marTop w:val="0"/>
          <w:marBottom w:val="0"/>
          <w:divBdr>
            <w:top w:val="none" w:sz="0" w:space="0" w:color="auto"/>
            <w:left w:val="none" w:sz="0" w:space="0" w:color="auto"/>
            <w:bottom w:val="none" w:sz="0" w:space="0" w:color="auto"/>
            <w:right w:val="none" w:sz="0" w:space="0" w:color="auto"/>
          </w:divBdr>
        </w:div>
      </w:divsChild>
    </w:div>
    <w:div w:id="1779131448">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44084318">
      <w:bodyDiv w:val="1"/>
      <w:marLeft w:val="0"/>
      <w:marRight w:val="0"/>
      <w:marTop w:val="0"/>
      <w:marBottom w:val="0"/>
      <w:divBdr>
        <w:top w:val="none" w:sz="0" w:space="0" w:color="auto"/>
        <w:left w:val="none" w:sz="0" w:space="0" w:color="auto"/>
        <w:bottom w:val="none" w:sz="0" w:space="0" w:color="auto"/>
        <w:right w:val="none" w:sz="0" w:space="0" w:color="auto"/>
      </w:divBdr>
    </w:div>
    <w:div w:id="1851601733">
      <w:bodyDiv w:val="1"/>
      <w:marLeft w:val="0"/>
      <w:marRight w:val="0"/>
      <w:marTop w:val="0"/>
      <w:marBottom w:val="0"/>
      <w:divBdr>
        <w:top w:val="none" w:sz="0" w:space="0" w:color="auto"/>
        <w:left w:val="none" w:sz="0" w:space="0" w:color="auto"/>
        <w:bottom w:val="none" w:sz="0" w:space="0" w:color="auto"/>
        <w:right w:val="none" w:sz="0" w:space="0" w:color="auto"/>
      </w:divBdr>
    </w:div>
    <w:div w:id="1864442038">
      <w:bodyDiv w:val="1"/>
      <w:marLeft w:val="0"/>
      <w:marRight w:val="0"/>
      <w:marTop w:val="0"/>
      <w:marBottom w:val="0"/>
      <w:divBdr>
        <w:top w:val="none" w:sz="0" w:space="0" w:color="auto"/>
        <w:left w:val="none" w:sz="0" w:space="0" w:color="auto"/>
        <w:bottom w:val="none" w:sz="0" w:space="0" w:color="auto"/>
        <w:right w:val="none" w:sz="0" w:space="0" w:color="auto"/>
      </w:divBdr>
    </w:div>
    <w:div w:id="1878665583">
      <w:bodyDiv w:val="1"/>
      <w:marLeft w:val="0"/>
      <w:marRight w:val="0"/>
      <w:marTop w:val="0"/>
      <w:marBottom w:val="0"/>
      <w:divBdr>
        <w:top w:val="none" w:sz="0" w:space="0" w:color="auto"/>
        <w:left w:val="none" w:sz="0" w:space="0" w:color="auto"/>
        <w:bottom w:val="none" w:sz="0" w:space="0" w:color="auto"/>
        <w:right w:val="none" w:sz="0" w:space="0" w:color="auto"/>
      </w:divBdr>
    </w:div>
    <w:div w:id="1887140675">
      <w:bodyDiv w:val="1"/>
      <w:marLeft w:val="0"/>
      <w:marRight w:val="0"/>
      <w:marTop w:val="0"/>
      <w:marBottom w:val="0"/>
      <w:divBdr>
        <w:top w:val="none" w:sz="0" w:space="0" w:color="auto"/>
        <w:left w:val="none" w:sz="0" w:space="0" w:color="auto"/>
        <w:bottom w:val="none" w:sz="0" w:space="0" w:color="auto"/>
        <w:right w:val="none" w:sz="0" w:space="0" w:color="auto"/>
      </w:divBdr>
      <w:divsChild>
        <w:div w:id="33385045">
          <w:marLeft w:val="0"/>
          <w:marRight w:val="0"/>
          <w:marTop w:val="0"/>
          <w:marBottom w:val="0"/>
          <w:divBdr>
            <w:top w:val="none" w:sz="0" w:space="0" w:color="auto"/>
            <w:left w:val="none" w:sz="0" w:space="0" w:color="auto"/>
            <w:bottom w:val="none" w:sz="0" w:space="0" w:color="auto"/>
            <w:right w:val="none" w:sz="0" w:space="0" w:color="auto"/>
          </w:divBdr>
        </w:div>
        <w:div w:id="35937103">
          <w:marLeft w:val="0"/>
          <w:marRight w:val="0"/>
          <w:marTop w:val="0"/>
          <w:marBottom w:val="0"/>
          <w:divBdr>
            <w:top w:val="none" w:sz="0" w:space="0" w:color="auto"/>
            <w:left w:val="none" w:sz="0" w:space="0" w:color="auto"/>
            <w:bottom w:val="none" w:sz="0" w:space="0" w:color="auto"/>
            <w:right w:val="none" w:sz="0" w:space="0" w:color="auto"/>
          </w:divBdr>
        </w:div>
        <w:div w:id="48110972">
          <w:marLeft w:val="0"/>
          <w:marRight w:val="0"/>
          <w:marTop w:val="0"/>
          <w:marBottom w:val="0"/>
          <w:divBdr>
            <w:top w:val="none" w:sz="0" w:space="0" w:color="auto"/>
            <w:left w:val="none" w:sz="0" w:space="0" w:color="auto"/>
            <w:bottom w:val="none" w:sz="0" w:space="0" w:color="auto"/>
            <w:right w:val="none" w:sz="0" w:space="0" w:color="auto"/>
          </w:divBdr>
        </w:div>
        <w:div w:id="80681479">
          <w:marLeft w:val="0"/>
          <w:marRight w:val="0"/>
          <w:marTop w:val="0"/>
          <w:marBottom w:val="0"/>
          <w:divBdr>
            <w:top w:val="none" w:sz="0" w:space="0" w:color="auto"/>
            <w:left w:val="none" w:sz="0" w:space="0" w:color="auto"/>
            <w:bottom w:val="none" w:sz="0" w:space="0" w:color="auto"/>
            <w:right w:val="none" w:sz="0" w:space="0" w:color="auto"/>
          </w:divBdr>
        </w:div>
        <w:div w:id="130942830">
          <w:marLeft w:val="0"/>
          <w:marRight w:val="0"/>
          <w:marTop w:val="0"/>
          <w:marBottom w:val="0"/>
          <w:divBdr>
            <w:top w:val="none" w:sz="0" w:space="0" w:color="auto"/>
            <w:left w:val="none" w:sz="0" w:space="0" w:color="auto"/>
            <w:bottom w:val="none" w:sz="0" w:space="0" w:color="auto"/>
            <w:right w:val="none" w:sz="0" w:space="0" w:color="auto"/>
          </w:divBdr>
        </w:div>
        <w:div w:id="139230282">
          <w:marLeft w:val="0"/>
          <w:marRight w:val="0"/>
          <w:marTop w:val="0"/>
          <w:marBottom w:val="0"/>
          <w:divBdr>
            <w:top w:val="none" w:sz="0" w:space="0" w:color="auto"/>
            <w:left w:val="none" w:sz="0" w:space="0" w:color="auto"/>
            <w:bottom w:val="none" w:sz="0" w:space="0" w:color="auto"/>
            <w:right w:val="none" w:sz="0" w:space="0" w:color="auto"/>
          </w:divBdr>
        </w:div>
        <w:div w:id="211423509">
          <w:marLeft w:val="0"/>
          <w:marRight w:val="0"/>
          <w:marTop w:val="0"/>
          <w:marBottom w:val="0"/>
          <w:divBdr>
            <w:top w:val="none" w:sz="0" w:space="0" w:color="auto"/>
            <w:left w:val="none" w:sz="0" w:space="0" w:color="auto"/>
            <w:bottom w:val="none" w:sz="0" w:space="0" w:color="auto"/>
            <w:right w:val="none" w:sz="0" w:space="0" w:color="auto"/>
          </w:divBdr>
        </w:div>
        <w:div w:id="270017999">
          <w:marLeft w:val="0"/>
          <w:marRight w:val="0"/>
          <w:marTop w:val="0"/>
          <w:marBottom w:val="0"/>
          <w:divBdr>
            <w:top w:val="none" w:sz="0" w:space="0" w:color="auto"/>
            <w:left w:val="none" w:sz="0" w:space="0" w:color="auto"/>
            <w:bottom w:val="none" w:sz="0" w:space="0" w:color="auto"/>
            <w:right w:val="none" w:sz="0" w:space="0" w:color="auto"/>
          </w:divBdr>
        </w:div>
        <w:div w:id="334648553">
          <w:marLeft w:val="0"/>
          <w:marRight w:val="0"/>
          <w:marTop w:val="0"/>
          <w:marBottom w:val="0"/>
          <w:divBdr>
            <w:top w:val="none" w:sz="0" w:space="0" w:color="auto"/>
            <w:left w:val="none" w:sz="0" w:space="0" w:color="auto"/>
            <w:bottom w:val="none" w:sz="0" w:space="0" w:color="auto"/>
            <w:right w:val="none" w:sz="0" w:space="0" w:color="auto"/>
          </w:divBdr>
        </w:div>
        <w:div w:id="440103262">
          <w:marLeft w:val="0"/>
          <w:marRight w:val="0"/>
          <w:marTop w:val="0"/>
          <w:marBottom w:val="0"/>
          <w:divBdr>
            <w:top w:val="none" w:sz="0" w:space="0" w:color="auto"/>
            <w:left w:val="none" w:sz="0" w:space="0" w:color="auto"/>
            <w:bottom w:val="none" w:sz="0" w:space="0" w:color="auto"/>
            <w:right w:val="none" w:sz="0" w:space="0" w:color="auto"/>
          </w:divBdr>
        </w:div>
        <w:div w:id="478157454">
          <w:marLeft w:val="0"/>
          <w:marRight w:val="0"/>
          <w:marTop w:val="0"/>
          <w:marBottom w:val="0"/>
          <w:divBdr>
            <w:top w:val="none" w:sz="0" w:space="0" w:color="auto"/>
            <w:left w:val="none" w:sz="0" w:space="0" w:color="auto"/>
            <w:bottom w:val="none" w:sz="0" w:space="0" w:color="auto"/>
            <w:right w:val="none" w:sz="0" w:space="0" w:color="auto"/>
          </w:divBdr>
        </w:div>
        <w:div w:id="498695112">
          <w:marLeft w:val="0"/>
          <w:marRight w:val="0"/>
          <w:marTop w:val="0"/>
          <w:marBottom w:val="0"/>
          <w:divBdr>
            <w:top w:val="none" w:sz="0" w:space="0" w:color="auto"/>
            <w:left w:val="none" w:sz="0" w:space="0" w:color="auto"/>
            <w:bottom w:val="none" w:sz="0" w:space="0" w:color="auto"/>
            <w:right w:val="none" w:sz="0" w:space="0" w:color="auto"/>
          </w:divBdr>
        </w:div>
        <w:div w:id="532500740">
          <w:marLeft w:val="0"/>
          <w:marRight w:val="0"/>
          <w:marTop w:val="0"/>
          <w:marBottom w:val="0"/>
          <w:divBdr>
            <w:top w:val="none" w:sz="0" w:space="0" w:color="auto"/>
            <w:left w:val="none" w:sz="0" w:space="0" w:color="auto"/>
            <w:bottom w:val="none" w:sz="0" w:space="0" w:color="auto"/>
            <w:right w:val="none" w:sz="0" w:space="0" w:color="auto"/>
          </w:divBdr>
        </w:div>
        <w:div w:id="542524543">
          <w:marLeft w:val="0"/>
          <w:marRight w:val="0"/>
          <w:marTop w:val="0"/>
          <w:marBottom w:val="0"/>
          <w:divBdr>
            <w:top w:val="none" w:sz="0" w:space="0" w:color="auto"/>
            <w:left w:val="none" w:sz="0" w:space="0" w:color="auto"/>
            <w:bottom w:val="none" w:sz="0" w:space="0" w:color="auto"/>
            <w:right w:val="none" w:sz="0" w:space="0" w:color="auto"/>
          </w:divBdr>
        </w:div>
        <w:div w:id="554581965">
          <w:marLeft w:val="0"/>
          <w:marRight w:val="0"/>
          <w:marTop w:val="0"/>
          <w:marBottom w:val="0"/>
          <w:divBdr>
            <w:top w:val="none" w:sz="0" w:space="0" w:color="auto"/>
            <w:left w:val="none" w:sz="0" w:space="0" w:color="auto"/>
            <w:bottom w:val="none" w:sz="0" w:space="0" w:color="auto"/>
            <w:right w:val="none" w:sz="0" w:space="0" w:color="auto"/>
          </w:divBdr>
        </w:div>
        <w:div w:id="603077928">
          <w:marLeft w:val="0"/>
          <w:marRight w:val="0"/>
          <w:marTop w:val="0"/>
          <w:marBottom w:val="0"/>
          <w:divBdr>
            <w:top w:val="none" w:sz="0" w:space="0" w:color="auto"/>
            <w:left w:val="none" w:sz="0" w:space="0" w:color="auto"/>
            <w:bottom w:val="none" w:sz="0" w:space="0" w:color="auto"/>
            <w:right w:val="none" w:sz="0" w:space="0" w:color="auto"/>
          </w:divBdr>
        </w:div>
        <w:div w:id="738526428">
          <w:marLeft w:val="0"/>
          <w:marRight w:val="0"/>
          <w:marTop w:val="0"/>
          <w:marBottom w:val="0"/>
          <w:divBdr>
            <w:top w:val="none" w:sz="0" w:space="0" w:color="auto"/>
            <w:left w:val="none" w:sz="0" w:space="0" w:color="auto"/>
            <w:bottom w:val="none" w:sz="0" w:space="0" w:color="auto"/>
            <w:right w:val="none" w:sz="0" w:space="0" w:color="auto"/>
          </w:divBdr>
        </w:div>
        <w:div w:id="817502866">
          <w:marLeft w:val="0"/>
          <w:marRight w:val="0"/>
          <w:marTop w:val="0"/>
          <w:marBottom w:val="0"/>
          <w:divBdr>
            <w:top w:val="none" w:sz="0" w:space="0" w:color="auto"/>
            <w:left w:val="none" w:sz="0" w:space="0" w:color="auto"/>
            <w:bottom w:val="none" w:sz="0" w:space="0" w:color="auto"/>
            <w:right w:val="none" w:sz="0" w:space="0" w:color="auto"/>
          </w:divBdr>
        </w:div>
        <w:div w:id="857931976">
          <w:marLeft w:val="0"/>
          <w:marRight w:val="0"/>
          <w:marTop w:val="0"/>
          <w:marBottom w:val="0"/>
          <w:divBdr>
            <w:top w:val="none" w:sz="0" w:space="0" w:color="auto"/>
            <w:left w:val="none" w:sz="0" w:space="0" w:color="auto"/>
            <w:bottom w:val="none" w:sz="0" w:space="0" w:color="auto"/>
            <w:right w:val="none" w:sz="0" w:space="0" w:color="auto"/>
          </w:divBdr>
        </w:div>
        <w:div w:id="1051224105">
          <w:marLeft w:val="0"/>
          <w:marRight w:val="0"/>
          <w:marTop w:val="0"/>
          <w:marBottom w:val="0"/>
          <w:divBdr>
            <w:top w:val="none" w:sz="0" w:space="0" w:color="auto"/>
            <w:left w:val="none" w:sz="0" w:space="0" w:color="auto"/>
            <w:bottom w:val="none" w:sz="0" w:space="0" w:color="auto"/>
            <w:right w:val="none" w:sz="0" w:space="0" w:color="auto"/>
          </w:divBdr>
        </w:div>
        <w:div w:id="1136872859">
          <w:marLeft w:val="0"/>
          <w:marRight w:val="0"/>
          <w:marTop w:val="0"/>
          <w:marBottom w:val="0"/>
          <w:divBdr>
            <w:top w:val="none" w:sz="0" w:space="0" w:color="auto"/>
            <w:left w:val="none" w:sz="0" w:space="0" w:color="auto"/>
            <w:bottom w:val="none" w:sz="0" w:space="0" w:color="auto"/>
            <w:right w:val="none" w:sz="0" w:space="0" w:color="auto"/>
          </w:divBdr>
        </w:div>
        <w:div w:id="1139762340">
          <w:marLeft w:val="0"/>
          <w:marRight w:val="0"/>
          <w:marTop w:val="0"/>
          <w:marBottom w:val="0"/>
          <w:divBdr>
            <w:top w:val="none" w:sz="0" w:space="0" w:color="auto"/>
            <w:left w:val="none" w:sz="0" w:space="0" w:color="auto"/>
            <w:bottom w:val="none" w:sz="0" w:space="0" w:color="auto"/>
            <w:right w:val="none" w:sz="0" w:space="0" w:color="auto"/>
          </w:divBdr>
        </w:div>
        <w:div w:id="1159343457">
          <w:marLeft w:val="0"/>
          <w:marRight w:val="0"/>
          <w:marTop w:val="0"/>
          <w:marBottom w:val="0"/>
          <w:divBdr>
            <w:top w:val="none" w:sz="0" w:space="0" w:color="auto"/>
            <w:left w:val="none" w:sz="0" w:space="0" w:color="auto"/>
            <w:bottom w:val="none" w:sz="0" w:space="0" w:color="auto"/>
            <w:right w:val="none" w:sz="0" w:space="0" w:color="auto"/>
          </w:divBdr>
        </w:div>
        <w:div w:id="1170826510">
          <w:marLeft w:val="0"/>
          <w:marRight w:val="0"/>
          <w:marTop w:val="0"/>
          <w:marBottom w:val="0"/>
          <w:divBdr>
            <w:top w:val="none" w:sz="0" w:space="0" w:color="auto"/>
            <w:left w:val="none" w:sz="0" w:space="0" w:color="auto"/>
            <w:bottom w:val="none" w:sz="0" w:space="0" w:color="auto"/>
            <w:right w:val="none" w:sz="0" w:space="0" w:color="auto"/>
          </w:divBdr>
        </w:div>
        <w:div w:id="1182474264">
          <w:marLeft w:val="0"/>
          <w:marRight w:val="0"/>
          <w:marTop w:val="0"/>
          <w:marBottom w:val="0"/>
          <w:divBdr>
            <w:top w:val="none" w:sz="0" w:space="0" w:color="auto"/>
            <w:left w:val="none" w:sz="0" w:space="0" w:color="auto"/>
            <w:bottom w:val="none" w:sz="0" w:space="0" w:color="auto"/>
            <w:right w:val="none" w:sz="0" w:space="0" w:color="auto"/>
          </w:divBdr>
        </w:div>
        <w:div w:id="1187253153">
          <w:marLeft w:val="0"/>
          <w:marRight w:val="0"/>
          <w:marTop w:val="0"/>
          <w:marBottom w:val="0"/>
          <w:divBdr>
            <w:top w:val="none" w:sz="0" w:space="0" w:color="auto"/>
            <w:left w:val="none" w:sz="0" w:space="0" w:color="auto"/>
            <w:bottom w:val="none" w:sz="0" w:space="0" w:color="auto"/>
            <w:right w:val="none" w:sz="0" w:space="0" w:color="auto"/>
          </w:divBdr>
        </w:div>
        <w:div w:id="1228224501">
          <w:marLeft w:val="0"/>
          <w:marRight w:val="0"/>
          <w:marTop w:val="0"/>
          <w:marBottom w:val="0"/>
          <w:divBdr>
            <w:top w:val="none" w:sz="0" w:space="0" w:color="auto"/>
            <w:left w:val="none" w:sz="0" w:space="0" w:color="auto"/>
            <w:bottom w:val="none" w:sz="0" w:space="0" w:color="auto"/>
            <w:right w:val="none" w:sz="0" w:space="0" w:color="auto"/>
          </w:divBdr>
        </w:div>
        <w:div w:id="1247688610">
          <w:marLeft w:val="0"/>
          <w:marRight w:val="0"/>
          <w:marTop w:val="0"/>
          <w:marBottom w:val="0"/>
          <w:divBdr>
            <w:top w:val="none" w:sz="0" w:space="0" w:color="auto"/>
            <w:left w:val="none" w:sz="0" w:space="0" w:color="auto"/>
            <w:bottom w:val="none" w:sz="0" w:space="0" w:color="auto"/>
            <w:right w:val="none" w:sz="0" w:space="0" w:color="auto"/>
          </w:divBdr>
          <w:divsChild>
            <w:div w:id="697437794">
              <w:marLeft w:val="0"/>
              <w:marRight w:val="0"/>
              <w:marTop w:val="0"/>
              <w:marBottom w:val="0"/>
              <w:divBdr>
                <w:top w:val="none" w:sz="0" w:space="0" w:color="auto"/>
                <w:left w:val="none" w:sz="0" w:space="0" w:color="auto"/>
                <w:bottom w:val="none" w:sz="0" w:space="0" w:color="auto"/>
                <w:right w:val="none" w:sz="0" w:space="0" w:color="auto"/>
              </w:divBdr>
              <w:divsChild>
                <w:div w:id="13382072">
                  <w:marLeft w:val="0"/>
                  <w:marRight w:val="0"/>
                  <w:marTop w:val="0"/>
                  <w:marBottom w:val="0"/>
                  <w:divBdr>
                    <w:top w:val="none" w:sz="0" w:space="0" w:color="auto"/>
                    <w:left w:val="none" w:sz="0" w:space="0" w:color="auto"/>
                    <w:bottom w:val="none" w:sz="0" w:space="0" w:color="auto"/>
                    <w:right w:val="none" w:sz="0" w:space="0" w:color="auto"/>
                  </w:divBdr>
                </w:div>
                <w:div w:id="67656634">
                  <w:marLeft w:val="0"/>
                  <w:marRight w:val="0"/>
                  <w:marTop w:val="0"/>
                  <w:marBottom w:val="0"/>
                  <w:divBdr>
                    <w:top w:val="none" w:sz="0" w:space="0" w:color="auto"/>
                    <w:left w:val="none" w:sz="0" w:space="0" w:color="auto"/>
                    <w:bottom w:val="none" w:sz="0" w:space="0" w:color="auto"/>
                    <w:right w:val="none" w:sz="0" w:space="0" w:color="auto"/>
                  </w:divBdr>
                </w:div>
                <w:div w:id="74086580">
                  <w:marLeft w:val="0"/>
                  <w:marRight w:val="0"/>
                  <w:marTop w:val="0"/>
                  <w:marBottom w:val="0"/>
                  <w:divBdr>
                    <w:top w:val="none" w:sz="0" w:space="0" w:color="auto"/>
                    <w:left w:val="none" w:sz="0" w:space="0" w:color="auto"/>
                    <w:bottom w:val="none" w:sz="0" w:space="0" w:color="auto"/>
                    <w:right w:val="none" w:sz="0" w:space="0" w:color="auto"/>
                  </w:divBdr>
                </w:div>
                <w:div w:id="120810851">
                  <w:marLeft w:val="0"/>
                  <w:marRight w:val="0"/>
                  <w:marTop w:val="0"/>
                  <w:marBottom w:val="0"/>
                  <w:divBdr>
                    <w:top w:val="none" w:sz="0" w:space="0" w:color="auto"/>
                    <w:left w:val="none" w:sz="0" w:space="0" w:color="auto"/>
                    <w:bottom w:val="none" w:sz="0" w:space="0" w:color="auto"/>
                    <w:right w:val="none" w:sz="0" w:space="0" w:color="auto"/>
                  </w:divBdr>
                </w:div>
                <w:div w:id="136000833">
                  <w:marLeft w:val="0"/>
                  <w:marRight w:val="0"/>
                  <w:marTop w:val="0"/>
                  <w:marBottom w:val="0"/>
                  <w:divBdr>
                    <w:top w:val="none" w:sz="0" w:space="0" w:color="auto"/>
                    <w:left w:val="none" w:sz="0" w:space="0" w:color="auto"/>
                    <w:bottom w:val="none" w:sz="0" w:space="0" w:color="auto"/>
                    <w:right w:val="none" w:sz="0" w:space="0" w:color="auto"/>
                  </w:divBdr>
                </w:div>
                <w:div w:id="170874854">
                  <w:marLeft w:val="0"/>
                  <w:marRight w:val="0"/>
                  <w:marTop w:val="0"/>
                  <w:marBottom w:val="0"/>
                  <w:divBdr>
                    <w:top w:val="none" w:sz="0" w:space="0" w:color="auto"/>
                    <w:left w:val="none" w:sz="0" w:space="0" w:color="auto"/>
                    <w:bottom w:val="none" w:sz="0" w:space="0" w:color="auto"/>
                    <w:right w:val="none" w:sz="0" w:space="0" w:color="auto"/>
                  </w:divBdr>
                </w:div>
                <w:div w:id="255135402">
                  <w:marLeft w:val="0"/>
                  <w:marRight w:val="0"/>
                  <w:marTop w:val="0"/>
                  <w:marBottom w:val="0"/>
                  <w:divBdr>
                    <w:top w:val="none" w:sz="0" w:space="0" w:color="auto"/>
                    <w:left w:val="none" w:sz="0" w:space="0" w:color="auto"/>
                    <w:bottom w:val="none" w:sz="0" w:space="0" w:color="auto"/>
                    <w:right w:val="none" w:sz="0" w:space="0" w:color="auto"/>
                  </w:divBdr>
                </w:div>
                <w:div w:id="287513331">
                  <w:marLeft w:val="0"/>
                  <w:marRight w:val="0"/>
                  <w:marTop w:val="0"/>
                  <w:marBottom w:val="0"/>
                  <w:divBdr>
                    <w:top w:val="none" w:sz="0" w:space="0" w:color="auto"/>
                    <w:left w:val="none" w:sz="0" w:space="0" w:color="auto"/>
                    <w:bottom w:val="none" w:sz="0" w:space="0" w:color="auto"/>
                    <w:right w:val="none" w:sz="0" w:space="0" w:color="auto"/>
                  </w:divBdr>
                </w:div>
                <w:div w:id="356850926">
                  <w:marLeft w:val="0"/>
                  <w:marRight w:val="0"/>
                  <w:marTop w:val="0"/>
                  <w:marBottom w:val="0"/>
                  <w:divBdr>
                    <w:top w:val="none" w:sz="0" w:space="0" w:color="auto"/>
                    <w:left w:val="none" w:sz="0" w:space="0" w:color="auto"/>
                    <w:bottom w:val="none" w:sz="0" w:space="0" w:color="auto"/>
                    <w:right w:val="none" w:sz="0" w:space="0" w:color="auto"/>
                  </w:divBdr>
                </w:div>
                <w:div w:id="449057466">
                  <w:marLeft w:val="0"/>
                  <w:marRight w:val="0"/>
                  <w:marTop w:val="0"/>
                  <w:marBottom w:val="0"/>
                  <w:divBdr>
                    <w:top w:val="none" w:sz="0" w:space="0" w:color="auto"/>
                    <w:left w:val="none" w:sz="0" w:space="0" w:color="auto"/>
                    <w:bottom w:val="none" w:sz="0" w:space="0" w:color="auto"/>
                    <w:right w:val="none" w:sz="0" w:space="0" w:color="auto"/>
                  </w:divBdr>
                </w:div>
                <w:div w:id="469051782">
                  <w:marLeft w:val="0"/>
                  <w:marRight w:val="0"/>
                  <w:marTop w:val="0"/>
                  <w:marBottom w:val="0"/>
                  <w:divBdr>
                    <w:top w:val="none" w:sz="0" w:space="0" w:color="auto"/>
                    <w:left w:val="none" w:sz="0" w:space="0" w:color="auto"/>
                    <w:bottom w:val="none" w:sz="0" w:space="0" w:color="auto"/>
                    <w:right w:val="none" w:sz="0" w:space="0" w:color="auto"/>
                  </w:divBdr>
                </w:div>
                <w:div w:id="475224162">
                  <w:marLeft w:val="0"/>
                  <w:marRight w:val="0"/>
                  <w:marTop w:val="0"/>
                  <w:marBottom w:val="0"/>
                  <w:divBdr>
                    <w:top w:val="none" w:sz="0" w:space="0" w:color="auto"/>
                    <w:left w:val="none" w:sz="0" w:space="0" w:color="auto"/>
                    <w:bottom w:val="none" w:sz="0" w:space="0" w:color="auto"/>
                    <w:right w:val="none" w:sz="0" w:space="0" w:color="auto"/>
                  </w:divBdr>
                </w:div>
                <w:div w:id="500238228">
                  <w:marLeft w:val="0"/>
                  <w:marRight w:val="0"/>
                  <w:marTop w:val="0"/>
                  <w:marBottom w:val="0"/>
                  <w:divBdr>
                    <w:top w:val="none" w:sz="0" w:space="0" w:color="auto"/>
                    <w:left w:val="none" w:sz="0" w:space="0" w:color="auto"/>
                    <w:bottom w:val="none" w:sz="0" w:space="0" w:color="auto"/>
                    <w:right w:val="none" w:sz="0" w:space="0" w:color="auto"/>
                  </w:divBdr>
                </w:div>
                <w:div w:id="527958541">
                  <w:marLeft w:val="0"/>
                  <w:marRight w:val="0"/>
                  <w:marTop w:val="0"/>
                  <w:marBottom w:val="0"/>
                  <w:divBdr>
                    <w:top w:val="none" w:sz="0" w:space="0" w:color="auto"/>
                    <w:left w:val="none" w:sz="0" w:space="0" w:color="auto"/>
                    <w:bottom w:val="none" w:sz="0" w:space="0" w:color="auto"/>
                    <w:right w:val="none" w:sz="0" w:space="0" w:color="auto"/>
                  </w:divBdr>
                </w:div>
                <w:div w:id="539636014">
                  <w:marLeft w:val="0"/>
                  <w:marRight w:val="0"/>
                  <w:marTop w:val="0"/>
                  <w:marBottom w:val="0"/>
                  <w:divBdr>
                    <w:top w:val="none" w:sz="0" w:space="0" w:color="auto"/>
                    <w:left w:val="none" w:sz="0" w:space="0" w:color="auto"/>
                    <w:bottom w:val="none" w:sz="0" w:space="0" w:color="auto"/>
                    <w:right w:val="none" w:sz="0" w:space="0" w:color="auto"/>
                  </w:divBdr>
                </w:div>
                <w:div w:id="568460546">
                  <w:marLeft w:val="0"/>
                  <w:marRight w:val="0"/>
                  <w:marTop w:val="0"/>
                  <w:marBottom w:val="0"/>
                  <w:divBdr>
                    <w:top w:val="none" w:sz="0" w:space="0" w:color="auto"/>
                    <w:left w:val="none" w:sz="0" w:space="0" w:color="auto"/>
                    <w:bottom w:val="none" w:sz="0" w:space="0" w:color="auto"/>
                    <w:right w:val="none" w:sz="0" w:space="0" w:color="auto"/>
                  </w:divBdr>
                </w:div>
                <w:div w:id="572862681">
                  <w:marLeft w:val="0"/>
                  <w:marRight w:val="0"/>
                  <w:marTop w:val="0"/>
                  <w:marBottom w:val="0"/>
                  <w:divBdr>
                    <w:top w:val="none" w:sz="0" w:space="0" w:color="auto"/>
                    <w:left w:val="none" w:sz="0" w:space="0" w:color="auto"/>
                    <w:bottom w:val="none" w:sz="0" w:space="0" w:color="auto"/>
                    <w:right w:val="none" w:sz="0" w:space="0" w:color="auto"/>
                  </w:divBdr>
                </w:div>
                <w:div w:id="613946405">
                  <w:marLeft w:val="0"/>
                  <w:marRight w:val="0"/>
                  <w:marTop w:val="0"/>
                  <w:marBottom w:val="0"/>
                  <w:divBdr>
                    <w:top w:val="none" w:sz="0" w:space="0" w:color="auto"/>
                    <w:left w:val="none" w:sz="0" w:space="0" w:color="auto"/>
                    <w:bottom w:val="none" w:sz="0" w:space="0" w:color="auto"/>
                    <w:right w:val="none" w:sz="0" w:space="0" w:color="auto"/>
                  </w:divBdr>
                </w:div>
                <w:div w:id="633563393">
                  <w:marLeft w:val="0"/>
                  <w:marRight w:val="0"/>
                  <w:marTop w:val="0"/>
                  <w:marBottom w:val="0"/>
                  <w:divBdr>
                    <w:top w:val="none" w:sz="0" w:space="0" w:color="auto"/>
                    <w:left w:val="none" w:sz="0" w:space="0" w:color="auto"/>
                    <w:bottom w:val="none" w:sz="0" w:space="0" w:color="auto"/>
                    <w:right w:val="none" w:sz="0" w:space="0" w:color="auto"/>
                  </w:divBdr>
                </w:div>
                <w:div w:id="640961617">
                  <w:marLeft w:val="0"/>
                  <w:marRight w:val="0"/>
                  <w:marTop w:val="0"/>
                  <w:marBottom w:val="0"/>
                  <w:divBdr>
                    <w:top w:val="none" w:sz="0" w:space="0" w:color="auto"/>
                    <w:left w:val="none" w:sz="0" w:space="0" w:color="auto"/>
                    <w:bottom w:val="none" w:sz="0" w:space="0" w:color="auto"/>
                    <w:right w:val="none" w:sz="0" w:space="0" w:color="auto"/>
                  </w:divBdr>
                </w:div>
                <w:div w:id="692803792">
                  <w:marLeft w:val="0"/>
                  <w:marRight w:val="0"/>
                  <w:marTop w:val="0"/>
                  <w:marBottom w:val="0"/>
                  <w:divBdr>
                    <w:top w:val="none" w:sz="0" w:space="0" w:color="auto"/>
                    <w:left w:val="none" w:sz="0" w:space="0" w:color="auto"/>
                    <w:bottom w:val="none" w:sz="0" w:space="0" w:color="auto"/>
                    <w:right w:val="none" w:sz="0" w:space="0" w:color="auto"/>
                  </w:divBdr>
                </w:div>
                <w:div w:id="824393509">
                  <w:marLeft w:val="0"/>
                  <w:marRight w:val="0"/>
                  <w:marTop w:val="0"/>
                  <w:marBottom w:val="0"/>
                  <w:divBdr>
                    <w:top w:val="none" w:sz="0" w:space="0" w:color="auto"/>
                    <w:left w:val="none" w:sz="0" w:space="0" w:color="auto"/>
                    <w:bottom w:val="none" w:sz="0" w:space="0" w:color="auto"/>
                    <w:right w:val="none" w:sz="0" w:space="0" w:color="auto"/>
                  </w:divBdr>
                </w:div>
                <w:div w:id="832796627">
                  <w:marLeft w:val="0"/>
                  <w:marRight w:val="0"/>
                  <w:marTop w:val="0"/>
                  <w:marBottom w:val="0"/>
                  <w:divBdr>
                    <w:top w:val="none" w:sz="0" w:space="0" w:color="auto"/>
                    <w:left w:val="none" w:sz="0" w:space="0" w:color="auto"/>
                    <w:bottom w:val="none" w:sz="0" w:space="0" w:color="auto"/>
                    <w:right w:val="none" w:sz="0" w:space="0" w:color="auto"/>
                  </w:divBdr>
                </w:div>
                <w:div w:id="855115236">
                  <w:marLeft w:val="0"/>
                  <w:marRight w:val="0"/>
                  <w:marTop w:val="0"/>
                  <w:marBottom w:val="0"/>
                  <w:divBdr>
                    <w:top w:val="none" w:sz="0" w:space="0" w:color="auto"/>
                    <w:left w:val="none" w:sz="0" w:space="0" w:color="auto"/>
                    <w:bottom w:val="none" w:sz="0" w:space="0" w:color="auto"/>
                    <w:right w:val="none" w:sz="0" w:space="0" w:color="auto"/>
                  </w:divBdr>
                </w:div>
                <w:div w:id="927739789">
                  <w:marLeft w:val="0"/>
                  <w:marRight w:val="0"/>
                  <w:marTop w:val="0"/>
                  <w:marBottom w:val="0"/>
                  <w:divBdr>
                    <w:top w:val="none" w:sz="0" w:space="0" w:color="auto"/>
                    <w:left w:val="none" w:sz="0" w:space="0" w:color="auto"/>
                    <w:bottom w:val="none" w:sz="0" w:space="0" w:color="auto"/>
                    <w:right w:val="none" w:sz="0" w:space="0" w:color="auto"/>
                  </w:divBdr>
                </w:div>
                <w:div w:id="1059743873">
                  <w:marLeft w:val="0"/>
                  <w:marRight w:val="0"/>
                  <w:marTop w:val="0"/>
                  <w:marBottom w:val="0"/>
                  <w:divBdr>
                    <w:top w:val="none" w:sz="0" w:space="0" w:color="auto"/>
                    <w:left w:val="none" w:sz="0" w:space="0" w:color="auto"/>
                    <w:bottom w:val="none" w:sz="0" w:space="0" w:color="auto"/>
                    <w:right w:val="none" w:sz="0" w:space="0" w:color="auto"/>
                  </w:divBdr>
                </w:div>
                <w:div w:id="1072462437">
                  <w:marLeft w:val="0"/>
                  <w:marRight w:val="0"/>
                  <w:marTop w:val="0"/>
                  <w:marBottom w:val="0"/>
                  <w:divBdr>
                    <w:top w:val="none" w:sz="0" w:space="0" w:color="auto"/>
                    <w:left w:val="none" w:sz="0" w:space="0" w:color="auto"/>
                    <w:bottom w:val="none" w:sz="0" w:space="0" w:color="auto"/>
                    <w:right w:val="none" w:sz="0" w:space="0" w:color="auto"/>
                  </w:divBdr>
                </w:div>
                <w:div w:id="1151557150">
                  <w:marLeft w:val="0"/>
                  <w:marRight w:val="0"/>
                  <w:marTop w:val="0"/>
                  <w:marBottom w:val="0"/>
                  <w:divBdr>
                    <w:top w:val="none" w:sz="0" w:space="0" w:color="auto"/>
                    <w:left w:val="none" w:sz="0" w:space="0" w:color="auto"/>
                    <w:bottom w:val="none" w:sz="0" w:space="0" w:color="auto"/>
                    <w:right w:val="none" w:sz="0" w:space="0" w:color="auto"/>
                  </w:divBdr>
                </w:div>
                <w:div w:id="1204640203">
                  <w:marLeft w:val="0"/>
                  <w:marRight w:val="0"/>
                  <w:marTop w:val="0"/>
                  <w:marBottom w:val="0"/>
                  <w:divBdr>
                    <w:top w:val="none" w:sz="0" w:space="0" w:color="auto"/>
                    <w:left w:val="none" w:sz="0" w:space="0" w:color="auto"/>
                    <w:bottom w:val="none" w:sz="0" w:space="0" w:color="auto"/>
                    <w:right w:val="none" w:sz="0" w:space="0" w:color="auto"/>
                  </w:divBdr>
                </w:div>
                <w:div w:id="1206453971">
                  <w:marLeft w:val="0"/>
                  <w:marRight w:val="0"/>
                  <w:marTop w:val="0"/>
                  <w:marBottom w:val="0"/>
                  <w:divBdr>
                    <w:top w:val="none" w:sz="0" w:space="0" w:color="auto"/>
                    <w:left w:val="none" w:sz="0" w:space="0" w:color="auto"/>
                    <w:bottom w:val="none" w:sz="0" w:space="0" w:color="auto"/>
                    <w:right w:val="none" w:sz="0" w:space="0" w:color="auto"/>
                  </w:divBdr>
                </w:div>
                <w:div w:id="1211770086">
                  <w:marLeft w:val="0"/>
                  <w:marRight w:val="0"/>
                  <w:marTop w:val="0"/>
                  <w:marBottom w:val="0"/>
                  <w:divBdr>
                    <w:top w:val="none" w:sz="0" w:space="0" w:color="auto"/>
                    <w:left w:val="none" w:sz="0" w:space="0" w:color="auto"/>
                    <w:bottom w:val="none" w:sz="0" w:space="0" w:color="auto"/>
                    <w:right w:val="none" w:sz="0" w:space="0" w:color="auto"/>
                  </w:divBdr>
                </w:div>
                <w:div w:id="1224174727">
                  <w:marLeft w:val="0"/>
                  <w:marRight w:val="0"/>
                  <w:marTop w:val="0"/>
                  <w:marBottom w:val="0"/>
                  <w:divBdr>
                    <w:top w:val="none" w:sz="0" w:space="0" w:color="auto"/>
                    <w:left w:val="none" w:sz="0" w:space="0" w:color="auto"/>
                    <w:bottom w:val="none" w:sz="0" w:space="0" w:color="auto"/>
                    <w:right w:val="none" w:sz="0" w:space="0" w:color="auto"/>
                  </w:divBdr>
                </w:div>
                <w:div w:id="1374959140">
                  <w:marLeft w:val="0"/>
                  <w:marRight w:val="0"/>
                  <w:marTop w:val="0"/>
                  <w:marBottom w:val="0"/>
                  <w:divBdr>
                    <w:top w:val="none" w:sz="0" w:space="0" w:color="auto"/>
                    <w:left w:val="none" w:sz="0" w:space="0" w:color="auto"/>
                    <w:bottom w:val="none" w:sz="0" w:space="0" w:color="auto"/>
                    <w:right w:val="none" w:sz="0" w:space="0" w:color="auto"/>
                  </w:divBdr>
                </w:div>
                <w:div w:id="1426415633">
                  <w:marLeft w:val="0"/>
                  <w:marRight w:val="0"/>
                  <w:marTop w:val="0"/>
                  <w:marBottom w:val="0"/>
                  <w:divBdr>
                    <w:top w:val="none" w:sz="0" w:space="0" w:color="auto"/>
                    <w:left w:val="none" w:sz="0" w:space="0" w:color="auto"/>
                    <w:bottom w:val="none" w:sz="0" w:space="0" w:color="auto"/>
                    <w:right w:val="none" w:sz="0" w:space="0" w:color="auto"/>
                  </w:divBdr>
                </w:div>
                <w:div w:id="1432429900">
                  <w:marLeft w:val="0"/>
                  <w:marRight w:val="0"/>
                  <w:marTop w:val="0"/>
                  <w:marBottom w:val="0"/>
                  <w:divBdr>
                    <w:top w:val="none" w:sz="0" w:space="0" w:color="auto"/>
                    <w:left w:val="none" w:sz="0" w:space="0" w:color="auto"/>
                    <w:bottom w:val="none" w:sz="0" w:space="0" w:color="auto"/>
                    <w:right w:val="none" w:sz="0" w:space="0" w:color="auto"/>
                  </w:divBdr>
                </w:div>
                <w:div w:id="1472819082">
                  <w:marLeft w:val="0"/>
                  <w:marRight w:val="0"/>
                  <w:marTop w:val="0"/>
                  <w:marBottom w:val="0"/>
                  <w:divBdr>
                    <w:top w:val="none" w:sz="0" w:space="0" w:color="auto"/>
                    <w:left w:val="none" w:sz="0" w:space="0" w:color="auto"/>
                    <w:bottom w:val="none" w:sz="0" w:space="0" w:color="auto"/>
                    <w:right w:val="none" w:sz="0" w:space="0" w:color="auto"/>
                  </w:divBdr>
                </w:div>
                <w:div w:id="1511725282">
                  <w:marLeft w:val="0"/>
                  <w:marRight w:val="0"/>
                  <w:marTop w:val="0"/>
                  <w:marBottom w:val="0"/>
                  <w:divBdr>
                    <w:top w:val="none" w:sz="0" w:space="0" w:color="auto"/>
                    <w:left w:val="none" w:sz="0" w:space="0" w:color="auto"/>
                    <w:bottom w:val="none" w:sz="0" w:space="0" w:color="auto"/>
                    <w:right w:val="none" w:sz="0" w:space="0" w:color="auto"/>
                  </w:divBdr>
                </w:div>
                <w:div w:id="1532844289">
                  <w:marLeft w:val="0"/>
                  <w:marRight w:val="0"/>
                  <w:marTop w:val="0"/>
                  <w:marBottom w:val="0"/>
                  <w:divBdr>
                    <w:top w:val="none" w:sz="0" w:space="0" w:color="auto"/>
                    <w:left w:val="none" w:sz="0" w:space="0" w:color="auto"/>
                    <w:bottom w:val="none" w:sz="0" w:space="0" w:color="auto"/>
                    <w:right w:val="none" w:sz="0" w:space="0" w:color="auto"/>
                  </w:divBdr>
                </w:div>
                <w:div w:id="1593319092">
                  <w:marLeft w:val="0"/>
                  <w:marRight w:val="0"/>
                  <w:marTop w:val="0"/>
                  <w:marBottom w:val="0"/>
                  <w:divBdr>
                    <w:top w:val="none" w:sz="0" w:space="0" w:color="auto"/>
                    <w:left w:val="none" w:sz="0" w:space="0" w:color="auto"/>
                    <w:bottom w:val="none" w:sz="0" w:space="0" w:color="auto"/>
                    <w:right w:val="none" w:sz="0" w:space="0" w:color="auto"/>
                  </w:divBdr>
                </w:div>
                <w:div w:id="1640066402">
                  <w:marLeft w:val="0"/>
                  <w:marRight w:val="0"/>
                  <w:marTop w:val="0"/>
                  <w:marBottom w:val="0"/>
                  <w:divBdr>
                    <w:top w:val="none" w:sz="0" w:space="0" w:color="auto"/>
                    <w:left w:val="none" w:sz="0" w:space="0" w:color="auto"/>
                    <w:bottom w:val="none" w:sz="0" w:space="0" w:color="auto"/>
                    <w:right w:val="none" w:sz="0" w:space="0" w:color="auto"/>
                  </w:divBdr>
                </w:div>
                <w:div w:id="1641572173">
                  <w:marLeft w:val="0"/>
                  <w:marRight w:val="0"/>
                  <w:marTop w:val="0"/>
                  <w:marBottom w:val="0"/>
                  <w:divBdr>
                    <w:top w:val="none" w:sz="0" w:space="0" w:color="auto"/>
                    <w:left w:val="none" w:sz="0" w:space="0" w:color="auto"/>
                    <w:bottom w:val="none" w:sz="0" w:space="0" w:color="auto"/>
                    <w:right w:val="none" w:sz="0" w:space="0" w:color="auto"/>
                  </w:divBdr>
                </w:div>
                <w:div w:id="1670788020">
                  <w:marLeft w:val="0"/>
                  <w:marRight w:val="0"/>
                  <w:marTop w:val="0"/>
                  <w:marBottom w:val="0"/>
                  <w:divBdr>
                    <w:top w:val="none" w:sz="0" w:space="0" w:color="auto"/>
                    <w:left w:val="none" w:sz="0" w:space="0" w:color="auto"/>
                    <w:bottom w:val="none" w:sz="0" w:space="0" w:color="auto"/>
                    <w:right w:val="none" w:sz="0" w:space="0" w:color="auto"/>
                  </w:divBdr>
                </w:div>
                <w:div w:id="1733196132">
                  <w:marLeft w:val="0"/>
                  <w:marRight w:val="0"/>
                  <w:marTop w:val="0"/>
                  <w:marBottom w:val="0"/>
                  <w:divBdr>
                    <w:top w:val="none" w:sz="0" w:space="0" w:color="auto"/>
                    <w:left w:val="none" w:sz="0" w:space="0" w:color="auto"/>
                    <w:bottom w:val="none" w:sz="0" w:space="0" w:color="auto"/>
                    <w:right w:val="none" w:sz="0" w:space="0" w:color="auto"/>
                  </w:divBdr>
                </w:div>
                <w:div w:id="1748457071">
                  <w:marLeft w:val="0"/>
                  <w:marRight w:val="0"/>
                  <w:marTop w:val="0"/>
                  <w:marBottom w:val="0"/>
                  <w:divBdr>
                    <w:top w:val="none" w:sz="0" w:space="0" w:color="auto"/>
                    <w:left w:val="none" w:sz="0" w:space="0" w:color="auto"/>
                    <w:bottom w:val="none" w:sz="0" w:space="0" w:color="auto"/>
                    <w:right w:val="none" w:sz="0" w:space="0" w:color="auto"/>
                  </w:divBdr>
                </w:div>
                <w:div w:id="1758748026">
                  <w:marLeft w:val="0"/>
                  <w:marRight w:val="0"/>
                  <w:marTop w:val="0"/>
                  <w:marBottom w:val="0"/>
                  <w:divBdr>
                    <w:top w:val="none" w:sz="0" w:space="0" w:color="auto"/>
                    <w:left w:val="none" w:sz="0" w:space="0" w:color="auto"/>
                    <w:bottom w:val="none" w:sz="0" w:space="0" w:color="auto"/>
                    <w:right w:val="none" w:sz="0" w:space="0" w:color="auto"/>
                  </w:divBdr>
                </w:div>
                <w:div w:id="1776171548">
                  <w:marLeft w:val="0"/>
                  <w:marRight w:val="0"/>
                  <w:marTop w:val="0"/>
                  <w:marBottom w:val="0"/>
                  <w:divBdr>
                    <w:top w:val="none" w:sz="0" w:space="0" w:color="auto"/>
                    <w:left w:val="none" w:sz="0" w:space="0" w:color="auto"/>
                    <w:bottom w:val="none" w:sz="0" w:space="0" w:color="auto"/>
                    <w:right w:val="none" w:sz="0" w:space="0" w:color="auto"/>
                  </w:divBdr>
                </w:div>
                <w:div w:id="1784108027">
                  <w:marLeft w:val="0"/>
                  <w:marRight w:val="0"/>
                  <w:marTop w:val="0"/>
                  <w:marBottom w:val="0"/>
                  <w:divBdr>
                    <w:top w:val="none" w:sz="0" w:space="0" w:color="auto"/>
                    <w:left w:val="none" w:sz="0" w:space="0" w:color="auto"/>
                    <w:bottom w:val="none" w:sz="0" w:space="0" w:color="auto"/>
                    <w:right w:val="none" w:sz="0" w:space="0" w:color="auto"/>
                  </w:divBdr>
                </w:div>
                <w:div w:id="1793131151">
                  <w:marLeft w:val="0"/>
                  <w:marRight w:val="0"/>
                  <w:marTop w:val="0"/>
                  <w:marBottom w:val="0"/>
                  <w:divBdr>
                    <w:top w:val="none" w:sz="0" w:space="0" w:color="auto"/>
                    <w:left w:val="none" w:sz="0" w:space="0" w:color="auto"/>
                    <w:bottom w:val="none" w:sz="0" w:space="0" w:color="auto"/>
                    <w:right w:val="none" w:sz="0" w:space="0" w:color="auto"/>
                  </w:divBdr>
                </w:div>
                <w:div w:id="1804232819">
                  <w:marLeft w:val="0"/>
                  <w:marRight w:val="0"/>
                  <w:marTop w:val="0"/>
                  <w:marBottom w:val="0"/>
                  <w:divBdr>
                    <w:top w:val="none" w:sz="0" w:space="0" w:color="auto"/>
                    <w:left w:val="none" w:sz="0" w:space="0" w:color="auto"/>
                    <w:bottom w:val="none" w:sz="0" w:space="0" w:color="auto"/>
                    <w:right w:val="none" w:sz="0" w:space="0" w:color="auto"/>
                  </w:divBdr>
                </w:div>
                <w:div w:id="1880044160">
                  <w:marLeft w:val="0"/>
                  <w:marRight w:val="0"/>
                  <w:marTop w:val="0"/>
                  <w:marBottom w:val="0"/>
                  <w:divBdr>
                    <w:top w:val="none" w:sz="0" w:space="0" w:color="auto"/>
                    <w:left w:val="none" w:sz="0" w:space="0" w:color="auto"/>
                    <w:bottom w:val="none" w:sz="0" w:space="0" w:color="auto"/>
                    <w:right w:val="none" w:sz="0" w:space="0" w:color="auto"/>
                  </w:divBdr>
                </w:div>
                <w:div w:id="1944222437">
                  <w:marLeft w:val="0"/>
                  <w:marRight w:val="0"/>
                  <w:marTop w:val="0"/>
                  <w:marBottom w:val="0"/>
                  <w:divBdr>
                    <w:top w:val="none" w:sz="0" w:space="0" w:color="auto"/>
                    <w:left w:val="none" w:sz="0" w:space="0" w:color="auto"/>
                    <w:bottom w:val="none" w:sz="0" w:space="0" w:color="auto"/>
                    <w:right w:val="none" w:sz="0" w:space="0" w:color="auto"/>
                  </w:divBdr>
                </w:div>
                <w:div w:id="1961917457">
                  <w:marLeft w:val="0"/>
                  <w:marRight w:val="0"/>
                  <w:marTop w:val="0"/>
                  <w:marBottom w:val="0"/>
                  <w:divBdr>
                    <w:top w:val="none" w:sz="0" w:space="0" w:color="auto"/>
                    <w:left w:val="none" w:sz="0" w:space="0" w:color="auto"/>
                    <w:bottom w:val="none" w:sz="0" w:space="0" w:color="auto"/>
                    <w:right w:val="none" w:sz="0" w:space="0" w:color="auto"/>
                  </w:divBdr>
                </w:div>
                <w:div w:id="2049718076">
                  <w:marLeft w:val="0"/>
                  <w:marRight w:val="0"/>
                  <w:marTop w:val="0"/>
                  <w:marBottom w:val="0"/>
                  <w:divBdr>
                    <w:top w:val="none" w:sz="0" w:space="0" w:color="auto"/>
                    <w:left w:val="none" w:sz="0" w:space="0" w:color="auto"/>
                    <w:bottom w:val="none" w:sz="0" w:space="0" w:color="auto"/>
                    <w:right w:val="none" w:sz="0" w:space="0" w:color="auto"/>
                  </w:divBdr>
                </w:div>
                <w:div w:id="21325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20980">
          <w:marLeft w:val="0"/>
          <w:marRight w:val="0"/>
          <w:marTop w:val="0"/>
          <w:marBottom w:val="0"/>
          <w:divBdr>
            <w:top w:val="none" w:sz="0" w:space="0" w:color="auto"/>
            <w:left w:val="none" w:sz="0" w:space="0" w:color="auto"/>
            <w:bottom w:val="none" w:sz="0" w:space="0" w:color="auto"/>
            <w:right w:val="none" w:sz="0" w:space="0" w:color="auto"/>
          </w:divBdr>
        </w:div>
        <w:div w:id="1334644757">
          <w:marLeft w:val="0"/>
          <w:marRight w:val="0"/>
          <w:marTop w:val="0"/>
          <w:marBottom w:val="0"/>
          <w:divBdr>
            <w:top w:val="none" w:sz="0" w:space="0" w:color="auto"/>
            <w:left w:val="none" w:sz="0" w:space="0" w:color="auto"/>
            <w:bottom w:val="none" w:sz="0" w:space="0" w:color="auto"/>
            <w:right w:val="none" w:sz="0" w:space="0" w:color="auto"/>
          </w:divBdr>
        </w:div>
        <w:div w:id="1347827887">
          <w:marLeft w:val="0"/>
          <w:marRight w:val="0"/>
          <w:marTop w:val="0"/>
          <w:marBottom w:val="0"/>
          <w:divBdr>
            <w:top w:val="none" w:sz="0" w:space="0" w:color="auto"/>
            <w:left w:val="none" w:sz="0" w:space="0" w:color="auto"/>
            <w:bottom w:val="none" w:sz="0" w:space="0" w:color="auto"/>
            <w:right w:val="none" w:sz="0" w:space="0" w:color="auto"/>
          </w:divBdr>
        </w:div>
        <w:div w:id="1463772350">
          <w:marLeft w:val="0"/>
          <w:marRight w:val="0"/>
          <w:marTop w:val="0"/>
          <w:marBottom w:val="0"/>
          <w:divBdr>
            <w:top w:val="none" w:sz="0" w:space="0" w:color="auto"/>
            <w:left w:val="none" w:sz="0" w:space="0" w:color="auto"/>
            <w:bottom w:val="none" w:sz="0" w:space="0" w:color="auto"/>
            <w:right w:val="none" w:sz="0" w:space="0" w:color="auto"/>
          </w:divBdr>
        </w:div>
        <w:div w:id="1465192752">
          <w:marLeft w:val="0"/>
          <w:marRight w:val="0"/>
          <w:marTop w:val="0"/>
          <w:marBottom w:val="0"/>
          <w:divBdr>
            <w:top w:val="none" w:sz="0" w:space="0" w:color="auto"/>
            <w:left w:val="none" w:sz="0" w:space="0" w:color="auto"/>
            <w:bottom w:val="none" w:sz="0" w:space="0" w:color="auto"/>
            <w:right w:val="none" w:sz="0" w:space="0" w:color="auto"/>
          </w:divBdr>
        </w:div>
        <w:div w:id="1481264960">
          <w:marLeft w:val="0"/>
          <w:marRight w:val="0"/>
          <w:marTop w:val="0"/>
          <w:marBottom w:val="0"/>
          <w:divBdr>
            <w:top w:val="none" w:sz="0" w:space="0" w:color="auto"/>
            <w:left w:val="none" w:sz="0" w:space="0" w:color="auto"/>
            <w:bottom w:val="none" w:sz="0" w:space="0" w:color="auto"/>
            <w:right w:val="none" w:sz="0" w:space="0" w:color="auto"/>
          </w:divBdr>
        </w:div>
        <w:div w:id="1528908917">
          <w:marLeft w:val="0"/>
          <w:marRight w:val="0"/>
          <w:marTop w:val="0"/>
          <w:marBottom w:val="0"/>
          <w:divBdr>
            <w:top w:val="none" w:sz="0" w:space="0" w:color="auto"/>
            <w:left w:val="none" w:sz="0" w:space="0" w:color="auto"/>
            <w:bottom w:val="none" w:sz="0" w:space="0" w:color="auto"/>
            <w:right w:val="none" w:sz="0" w:space="0" w:color="auto"/>
          </w:divBdr>
        </w:div>
        <w:div w:id="1535341359">
          <w:marLeft w:val="0"/>
          <w:marRight w:val="0"/>
          <w:marTop w:val="0"/>
          <w:marBottom w:val="0"/>
          <w:divBdr>
            <w:top w:val="none" w:sz="0" w:space="0" w:color="auto"/>
            <w:left w:val="none" w:sz="0" w:space="0" w:color="auto"/>
            <w:bottom w:val="none" w:sz="0" w:space="0" w:color="auto"/>
            <w:right w:val="none" w:sz="0" w:space="0" w:color="auto"/>
          </w:divBdr>
        </w:div>
        <w:div w:id="1672179735">
          <w:marLeft w:val="0"/>
          <w:marRight w:val="0"/>
          <w:marTop w:val="0"/>
          <w:marBottom w:val="0"/>
          <w:divBdr>
            <w:top w:val="none" w:sz="0" w:space="0" w:color="auto"/>
            <w:left w:val="none" w:sz="0" w:space="0" w:color="auto"/>
            <w:bottom w:val="none" w:sz="0" w:space="0" w:color="auto"/>
            <w:right w:val="none" w:sz="0" w:space="0" w:color="auto"/>
          </w:divBdr>
        </w:div>
        <w:div w:id="1730810508">
          <w:marLeft w:val="0"/>
          <w:marRight w:val="0"/>
          <w:marTop w:val="0"/>
          <w:marBottom w:val="0"/>
          <w:divBdr>
            <w:top w:val="none" w:sz="0" w:space="0" w:color="auto"/>
            <w:left w:val="none" w:sz="0" w:space="0" w:color="auto"/>
            <w:bottom w:val="none" w:sz="0" w:space="0" w:color="auto"/>
            <w:right w:val="none" w:sz="0" w:space="0" w:color="auto"/>
          </w:divBdr>
        </w:div>
        <w:div w:id="1818448485">
          <w:marLeft w:val="0"/>
          <w:marRight w:val="0"/>
          <w:marTop w:val="0"/>
          <w:marBottom w:val="0"/>
          <w:divBdr>
            <w:top w:val="none" w:sz="0" w:space="0" w:color="auto"/>
            <w:left w:val="none" w:sz="0" w:space="0" w:color="auto"/>
            <w:bottom w:val="none" w:sz="0" w:space="0" w:color="auto"/>
            <w:right w:val="none" w:sz="0" w:space="0" w:color="auto"/>
          </w:divBdr>
        </w:div>
        <w:div w:id="1889996847">
          <w:marLeft w:val="0"/>
          <w:marRight w:val="0"/>
          <w:marTop w:val="0"/>
          <w:marBottom w:val="0"/>
          <w:divBdr>
            <w:top w:val="none" w:sz="0" w:space="0" w:color="auto"/>
            <w:left w:val="none" w:sz="0" w:space="0" w:color="auto"/>
            <w:bottom w:val="none" w:sz="0" w:space="0" w:color="auto"/>
            <w:right w:val="none" w:sz="0" w:space="0" w:color="auto"/>
          </w:divBdr>
        </w:div>
        <w:div w:id="1921326334">
          <w:marLeft w:val="0"/>
          <w:marRight w:val="0"/>
          <w:marTop w:val="0"/>
          <w:marBottom w:val="0"/>
          <w:divBdr>
            <w:top w:val="none" w:sz="0" w:space="0" w:color="auto"/>
            <w:left w:val="none" w:sz="0" w:space="0" w:color="auto"/>
            <w:bottom w:val="none" w:sz="0" w:space="0" w:color="auto"/>
            <w:right w:val="none" w:sz="0" w:space="0" w:color="auto"/>
          </w:divBdr>
        </w:div>
        <w:div w:id="1955286087">
          <w:marLeft w:val="0"/>
          <w:marRight w:val="0"/>
          <w:marTop w:val="0"/>
          <w:marBottom w:val="0"/>
          <w:divBdr>
            <w:top w:val="none" w:sz="0" w:space="0" w:color="auto"/>
            <w:left w:val="none" w:sz="0" w:space="0" w:color="auto"/>
            <w:bottom w:val="none" w:sz="0" w:space="0" w:color="auto"/>
            <w:right w:val="none" w:sz="0" w:space="0" w:color="auto"/>
          </w:divBdr>
        </w:div>
        <w:div w:id="2014838854">
          <w:marLeft w:val="0"/>
          <w:marRight w:val="0"/>
          <w:marTop w:val="0"/>
          <w:marBottom w:val="0"/>
          <w:divBdr>
            <w:top w:val="none" w:sz="0" w:space="0" w:color="auto"/>
            <w:left w:val="none" w:sz="0" w:space="0" w:color="auto"/>
            <w:bottom w:val="none" w:sz="0" w:space="0" w:color="auto"/>
            <w:right w:val="none" w:sz="0" w:space="0" w:color="auto"/>
          </w:divBdr>
        </w:div>
      </w:divsChild>
    </w:div>
    <w:div w:id="1899435288">
      <w:bodyDiv w:val="1"/>
      <w:marLeft w:val="0"/>
      <w:marRight w:val="0"/>
      <w:marTop w:val="0"/>
      <w:marBottom w:val="0"/>
      <w:divBdr>
        <w:top w:val="none" w:sz="0" w:space="0" w:color="auto"/>
        <w:left w:val="none" w:sz="0" w:space="0" w:color="auto"/>
        <w:bottom w:val="none" w:sz="0" w:space="0" w:color="auto"/>
        <w:right w:val="none" w:sz="0" w:space="0" w:color="auto"/>
      </w:divBdr>
    </w:div>
    <w:div w:id="1959291417">
      <w:bodyDiv w:val="1"/>
      <w:marLeft w:val="0"/>
      <w:marRight w:val="0"/>
      <w:marTop w:val="0"/>
      <w:marBottom w:val="0"/>
      <w:divBdr>
        <w:top w:val="none" w:sz="0" w:space="0" w:color="auto"/>
        <w:left w:val="none" w:sz="0" w:space="0" w:color="auto"/>
        <w:bottom w:val="none" w:sz="0" w:space="0" w:color="auto"/>
        <w:right w:val="none" w:sz="0" w:space="0" w:color="auto"/>
      </w:divBdr>
    </w:div>
    <w:div w:id="1991710174">
      <w:bodyDiv w:val="1"/>
      <w:marLeft w:val="0"/>
      <w:marRight w:val="0"/>
      <w:marTop w:val="0"/>
      <w:marBottom w:val="0"/>
      <w:divBdr>
        <w:top w:val="none" w:sz="0" w:space="0" w:color="auto"/>
        <w:left w:val="none" w:sz="0" w:space="0" w:color="auto"/>
        <w:bottom w:val="none" w:sz="0" w:space="0" w:color="auto"/>
        <w:right w:val="none" w:sz="0" w:space="0" w:color="auto"/>
      </w:divBdr>
      <w:divsChild>
        <w:div w:id="17396604">
          <w:marLeft w:val="0"/>
          <w:marRight w:val="0"/>
          <w:marTop w:val="0"/>
          <w:marBottom w:val="0"/>
          <w:divBdr>
            <w:top w:val="none" w:sz="0" w:space="0" w:color="auto"/>
            <w:left w:val="none" w:sz="0" w:space="0" w:color="auto"/>
            <w:bottom w:val="none" w:sz="0" w:space="0" w:color="auto"/>
            <w:right w:val="none" w:sz="0" w:space="0" w:color="auto"/>
          </w:divBdr>
        </w:div>
        <w:div w:id="235287811">
          <w:marLeft w:val="0"/>
          <w:marRight w:val="0"/>
          <w:marTop w:val="0"/>
          <w:marBottom w:val="0"/>
          <w:divBdr>
            <w:top w:val="none" w:sz="0" w:space="0" w:color="auto"/>
            <w:left w:val="none" w:sz="0" w:space="0" w:color="auto"/>
            <w:bottom w:val="none" w:sz="0" w:space="0" w:color="auto"/>
            <w:right w:val="none" w:sz="0" w:space="0" w:color="auto"/>
          </w:divBdr>
        </w:div>
        <w:div w:id="435294025">
          <w:marLeft w:val="0"/>
          <w:marRight w:val="0"/>
          <w:marTop w:val="0"/>
          <w:marBottom w:val="0"/>
          <w:divBdr>
            <w:top w:val="none" w:sz="0" w:space="0" w:color="auto"/>
            <w:left w:val="none" w:sz="0" w:space="0" w:color="auto"/>
            <w:bottom w:val="none" w:sz="0" w:space="0" w:color="auto"/>
            <w:right w:val="none" w:sz="0" w:space="0" w:color="auto"/>
          </w:divBdr>
        </w:div>
        <w:div w:id="835539069">
          <w:marLeft w:val="0"/>
          <w:marRight w:val="0"/>
          <w:marTop w:val="0"/>
          <w:marBottom w:val="0"/>
          <w:divBdr>
            <w:top w:val="none" w:sz="0" w:space="0" w:color="auto"/>
            <w:left w:val="none" w:sz="0" w:space="0" w:color="auto"/>
            <w:bottom w:val="none" w:sz="0" w:space="0" w:color="auto"/>
            <w:right w:val="none" w:sz="0" w:space="0" w:color="auto"/>
          </w:divBdr>
        </w:div>
        <w:div w:id="1216087330">
          <w:marLeft w:val="0"/>
          <w:marRight w:val="0"/>
          <w:marTop w:val="0"/>
          <w:marBottom w:val="0"/>
          <w:divBdr>
            <w:top w:val="none" w:sz="0" w:space="0" w:color="auto"/>
            <w:left w:val="none" w:sz="0" w:space="0" w:color="auto"/>
            <w:bottom w:val="none" w:sz="0" w:space="0" w:color="auto"/>
            <w:right w:val="none" w:sz="0" w:space="0" w:color="auto"/>
          </w:divBdr>
        </w:div>
        <w:div w:id="1936668971">
          <w:marLeft w:val="0"/>
          <w:marRight w:val="0"/>
          <w:marTop w:val="0"/>
          <w:marBottom w:val="0"/>
          <w:divBdr>
            <w:top w:val="none" w:sz="0" w:space="0" w:color="auto"/>
            <w:left w:val="none" w:sz="0" w:space="0" w:color="auto"/>
            <w:bottom w:val="none" w:sz="0" w:space="0" w:color="auto"/>
            <w:right w:val="none" w:sz="0" w:space="0" w:color="auto"/>
          </w:divBdr>
        </w:div>
      </w:divsChild>
    </w:div>
    <w:div w:id="2034763626">
      <w:bodyDiv w:val="1"/>
      <w:marLeft w:val="0"/>
      <w:marRight w:val="0"/>
      <w:marTop w:val="0"/>
      <w:marBottom w:val="0"/>
      <w:divBdr>
        <w:top w:val="none" w:sz="0" w:space="0" w:color="auto"/>
        <w:left w:val="none" w:sz="0" w:space="0" w:color="auto"/>
        <w:bottom w:val="none" w:sz="0" w:space="0" w:color="auto"/>
        <w:right w:val="none" w:sz="0" w:space="0" w:color="auto"/>
      </w:divBdr>
      <w:divsChild>
        <w:div w:id="1440637869">
          <w:marLeft w:val="0"/>
          <w:marRight w:val="0"/>
          <w:marTop w:val="0"/>
          <w:marBottom w:val="0"/>
          <w:divBdr>
            <w:top w:val="none" w:sz="0" w:space="0" w:color="auto"/>
            <w:left w:val="none" w:sz="0" w:space="0" w:color="auto"/>
            <w:bottom w:val="none" w:sz="0" w:space="0" w:color="auto"/>
            <w:right w:val="none" w:sz="0" w:space="0" w:color="auto"/>
          </w:divBdr>
        </w:div>
        <w:div w:id="2076006605">
          <w:marLeft w:val="0"/>
          <w:marRight w:val="0"/>
          <w:marTop w:val="0"/>
          <w:marBottom w:val="0"/>
          <w:divBdr>
            <w:top w:val="none" w:sz="0" w:space="0" w:color="auto"/>
            <w:left w:val="none" w:sz="0" w:space="0" w:color="auto"/>
            <w:bottom w:val="none" w:sz="0" w:space="0" w:color="auto"/>
            <w:right w:val="none" w:sz="0" w:space="0" w:color="auto"/>
          </w:divBdr>
        </w:div>
      </w:divsChild>
    </w:div>
    <w:div w:id="2036029528">
      <w:bodyDiv w:val="1"/>
      <w:marLeft w:val="0"/>
      <w:marRight w:val="0"/>
      <w:marTop w:val="0"/>
      <w:marBottom w:val="0"/>
      <w:divBdr>
        <w:top w:val="none" w:sz="0" w:space="0" w:color="auto"/>
        <w:left w:val="none" w:sz="0" w:space="0" w:color="auto"/>
        <w:bottom w:val="none" w:sz="0" w:space="0" w:color="auto"/>
        <w:right w:val="none" w:sz="0" w:space="0" w:color="auto"/>
      </w:divBdr>
      <w:divsChild>
        <w:div w:id="196163290">
          <w:marLeft w:val="0"/>
          <w:marRight w:val="0"/>
          <w:marTop w:val="0"/>
          <w:marBottom w:val="0"/>
          <w:divBdr>
            <w:top w:val="none" w:sz="0" w:space="0" w:color="auto"/>
            <w:left w:val="none" w:sz="0" w:space="0" w:color="auto"/>
            <w:bottom w:val="none" w:sz="0" w:space="0" w:color="auto"/>
            <w:right w:val="none" w:sz="0" w:space="0" w:color="auto"/>
          </w:divBdr>
        </w:div>
        <w:div w:id="328750896">
          <w:marLeft w:val="0"/>
          <w:marRight w:val="0"/>
          <w:marTop w:val="0"/>
          <w:marBottom w:val="0"/>
          <w:divBdr>
            <w:top w:val="none" w:sz="0" w:space="0" w:color="auto"/>
            <w:left w:val="none" w:sz="0" w:space="0" w:color="auto"/>
            <w:bottom w:val="none" w:sz="0" w:space="0" w:color="auto"/>
            <w:right w:val="none" w:sz="0" w:space="0" w:color="auto"/>
          </w:divBdr>
        </w:div>
        <w:div w:id="681511745">
          <w:marLeft w:val="0"/>
          <w:marRight w:val="0"/>
          <w:marTop w:val="0"/>
          <w:marBottom w:val="0"/>
          <w:divBdr>
            <w:top w:val="none" w:sz="0" w:space="0" w:color="auto"/>
            <w:left w:val="none" w:sz="0" w:space="0" w:color="auto"/>
            <w:bottom w:val="none" w:sz="0" w:space="0" w:color="auto"/>
            <w:right w:val="none" w:sz="0" w:space="0" w:color="auto"/>
          </w:divBdr>
        </w:div>
        <w:div w:id="1516654317">
          <w:marLeft w:val="0"/>
          <w:marRight w:val="0"/>
          <w:marTop w:val="0"/>
          <w:marBottom w:val="0"/>
          <w:divBdr>
            <w:top w:val="none" w:sz="0" w:space="0" w:color="auto"/>
            <w:left w:val="none" w:sz="0" w:space="0" w:color="auto"/>
            <w:bottom w:val="none" w:sz="0" w:space="0" w:color="auto"/>
            <w:right w:val="none" w:sz="0" w:space="0" w:color="auto"/>
          </w:divBdr>
        </w:div>
        <w:div w:id="1650791593">
          <w:marLeft w:val="0"/>
          <w:marRight w:val="0"/>
          <w:marTop w:val="0"/>
          <w:marBottom w:val="0"/>
          <w:divBdr>
            <w:top w:val="none" w:sz="0" w:space="0" w:color="auto"/>
            <w:left w:val="none" w:sz="0" w:space="0" w:color="auto"/>
            <w:bottom w:val="none" w:sz="0" w:space="0" w:color="auto"/>
            <w:right w:val="none" w:sz="0" w:space="0" w:color="auto"/>
          </w:divBdr>
        </w:div>
        <w:div w:id="1870027906">
          <w:marLeft w:val="0"/>
          <w:marRight w:val="0"/>
          <w:marTop w:val="0"/>
          <w:marBottom w:val="0"/>
          <w:divBdr>
            <w:top w:val="none" w:sz="0" w:space="0" w:color="auto"/>
            <w:left w:val="none" w:sz="0" w:space="0" w:color="auto"/>
            <w:bottom w:val="none" w:sz="0" w:space="0" w:color="auto"/>
            <w:right w:val="none" w:sz="0" w:space="0" w:color="auto"/>
          </w:divBdr>
        </w:div>
      </w:divsChild>
    </w:div>
    <w:div w:id="2040084928">
      <w:bodyDiv w:val="1"/>
      <w:marLeft w:val="0"/>
      <w:marRight w:val="0"/>
      <w:marTop w:val="0"/>
      <w:marBottom w:val="0"/>
      <w:divBdr>
        <w:top w:val="none" w:sz="0" w:space="0" w:color="auto"/>
        <w:left w:val="none" w:sz="0" w:space="0" w:color="auto"/>
        <w:bottom w:val="none" w:sz="0" w:space="0" w:color="auto"/>
        <w:right w:val="none" w:sz="0" w:space="0" w:color="auto"/>
      </w:divBdr>
    </w:div>
    <w:div w:id="2044788751">
      <w:bodyDiv w:val="1"/>
      <w:marLeft w:val="0"/>
      <w:marRight w:val="0"/>
      <w:marTop w:val="0"/>
      <w:marBottom w:val="0"/>
      <w:divBdr>
        <w:top w:val="none" w:sz="0" w:space="0" w:color="auto"/>
        <w:left w:val="none" w:sz="0" w:space="0" w:color="auto"/>
        <w:bottom w:val="none" w:sz="0" w:space="0" w:color="auto"/>
        <w:right w:val="none" w:sz="0" w:space="0" w:color="auto"/>
      </w:divBdr>
      <w:divsChild>
        <w:div w:id="50619398">
          <w:marLeft w:val="0"/>
          <w:marRight w:val="0"/>
          <w:marTop w:val="0"/>
          <w:marBottom w:val="0"/>
          <w:divBdr>
            <w:top w:val="none" w:sz="0" w:space="0" w:color="auto"/>
            <w:left w:val="none" w:sz="0" w:space="0" w:color="auto"/>
            <w:bottom w:val="none" w:sz="0" w:space="0" w:color="auto"/>
            <w:right w:val="none" w:sz="0" w:space="0" w:color="auto"/>
          </w:divBdr>
        </w:div>
        <w:div w:id="103306980">
          <w:marLeft w:val="0"/>
          <w:marRight w:val="0"/>
          <w:marTop w:val="0"/>
          <w:marBottom w:val="0"/>
          <w:divBdr>
            <w:top w:val="none" w:sz="0" w:space="0" w:color="auto"/>
            <w:left w:val="none" w:sz="0" w:space="0" w:color="auto"/>
            <w:bottom w:val="none" w:sz="0" w:space="0" w:color="auto"/>
            <w:right w:val="none" w:sz="0" w:space="0" w:color="auto"/>
          </w:divBdr>
        </w:div>
        <w:div w:id="161706671">
          <w:marLeft w:val="0"/>
          <w:marRight w:val="0"/>
          <w:marTop w:val="0"/>
          <w:marBottom w:val="0"/>
          <w:divBdr>
            <w:top w:val="none" w:sz="0" w:space="0" w:color="auto"/>
            <w:left w:val="none" w:sz="0" w:space="0" w:color="auto"/>
            <w:bottom w:val="none" w:sz="0" w:space="0" w:color="auto"/>
            <w:right w:val="none" w:sz="0" w:space="0" w:color="auto"/>
          </w:divBdr>
        </w:div>
        <w:div w:id="188682259">
          <w:marLeft w:val="0"/>
          <w:marRight w:val="0"/>
          <w:marTop w:val="0"/>
          <w:marBottom w:val="0"/>
          <w:divBdr>
            <w:top w:val="none" w:sz="0" w:space="0" w:color="auto"/>
            <w:left w:val="none" w:sz="0" w:space="0" w:color="auto"/>
            <w:bottom w:val="none" w:sz="0" w:space="0" w:color="auto"/>
            <w:right w:val="none" w:sz="0" w:space="0" w:color="auto"/>
          </w:divBdr>
        </w:div>
        <w:div w:id="198130363">
          <w:marLeft w:val="0"/>
          <w:marRight w:val="0"/>
          <w:marTop w:val="0"/>
          <w:marBottom w:val="0"/>
          <w:divBdr>
            <w:top w:val="none" w:sz="0" w:space="0" w:color="auto"/>
            <w:left w:val="none" w:sz="0" w:space="0" w:color="auto"/>
            <w:bottom w:val="none" w:sz="0" w:space="0" w:color="auto"/>
            <w:right w:val="none" w:sz="0" w:space="0" w:color="auto"/>
          </w:divBdr>
        </w:div>
        <w:div w:id="226117024">
          <w:marLeft w:val="0"/>
          <w:marRight w:val="0"/>
          <w:marTop w:val="0"/>
          <w:marBottom w:val="0"/>
          <w:divBdr>
            <w:top w:val="none" w:sz="0" w:space="0" w:color="auto"/>
            <w:left w:val="none" w:sz="0" w:space="0" w:color="auto"/>
            <w:bottom w:val="none" w:sz="0" w:space="0" w:color="auto"/>
            <w:right w:val="none" w:sz="0" w:space="0" w:color="auto"/>
          </w:divBdr>
        </w:div>
        <w:div w:id="244190198">
          <w:marLeft w:val="0"/>
          <w:marRight w:val="0"/>
          <w:marTop w:val="0"/>
          <w:marBottom w:val="0"/>
          <w:divBdr>
            <w:top w:val="none" w:sz="0" w:space="0" w:color="auto"/>
            <w:left w:val="none" w:sz="0" w:space="0" w:color="auto"/>
            <w:bottom w:val="none" w:sz="0" w:space="0" w:color="auto"/>
            <w:right w:val="none" w:sz="0" w:space="0" w:color="auto"/>
          </w:divBdr>
        </w:div>
        <w:div w:id="247739186">
          <w:marLeft w:val="0"/>
          <w:marRight w:val="0"/>
          <w:marTop w:val="0"/>
          <w:marBottom w:val="0"/>
          <w:divBdr>
            <w:top w:val="none" w:sz="0" w:space="0" w:color="auto"/>
            <w:left w:val="none" w:sz="0" w:space="0" w:color="auto"/>
            <w:bottom w:val="none" w:sz="0" w:space="0" w:color="auto"/>
            <w:right w:val="none" w:sz="0" w:space="0" w:color="auto"/>
          </w:divBdr>
        </w:div>
        <w:div w:id="315645144">
          <w:marLeft w:val="0"/>
          <w:marRight w:val="0"/>
          <w:marTop w:val="0"/>
          <w:marBottom w:val="0"/>
          <w:divBdr>
            <w:top w:val="none" w:sz="0" w:space="0" w:color="auto"/>
            <w:left w:val="none" w:sz="0" w:space="0" w:color="auto"/>
            <w:bottom w:val="none" w:sz="0" w:space="0" w:color="auto"/>
            <w:right w:val="none" w:sz="0" w:space="0" w:color="auto"/>
          </w:divBdr>
        </w:div>
        <w:div w:id="449514425">
          <w:marLeft w:val="0"/>
          <w:marRight w:val="0"/>
          <w:marTop w:val="0"/>
          <w:marBottom w:val="0"/>
          <w:divBdr>
            <w:top w:val="none" w:sz="0" w:space="0" w:color="auto"/>
            <w:left w:val="none" w:sz="0" w:space="0" w:color="auto"/>
            <w:bottom w:val="none" w:sz="0" w:space="0" w:color="auto"/>
            <w:right w:val="none" w:sz="0" w:space="0" w:color="auto"/>
          </w:divBdr>
        </w:div>
        <w:div w:id="460270793">
          <w:marLeft w:val="0"/>
          <w:marRight w:val="0"/>
          <w:marTop w:val="0"/>
          <w:marBottom w:val="0"/>
          <w:divBdr>
            <w:top w:val="none" w:sz="0" w:space="0" w:color="auto"/>
            <w:left w:val="none" w:sz="0" w:space="0" w:color="auto"/>
            <w:bottom w:val="none" w:sz="0" w:space="0" w:color="auto"/>
            <w:right w:val="none" w:sz="0" w:space="0" w:color="auto"/>
          </w:divBdr>
        </w:div>
        <w:div w:id="474838618">
          <w:marLeft w:val="0"/>
          <w:marRight w:val="0"/>
          <w:marTop w:val="0"/>
          <w:marBottom w:val="0"/>
          <w:divBdr>
            <w:top w:val="none" w:sz="0" w:space="0" w:color="auto"/>
            <w:left w:val="none" w:sz="0" w:space="0" w:color="auto"/>
            <w:bottom w:val="none" w:sz="0" w:space="0" w:color="auto"/>
            <w:right w:val="none" w:sz="0" w:space="0" w:color="auto"/>
          </w:divBdr>
        </w:div>
        <w:div w:id="711928238">
          <w:marLeft w:val="0"/>
          <w:marRight w:val="0"/>
          <w:marTop w:val="0"/>
          <w:marBottom w:val="0"/>
          <w:divBdr>
            <w:top w:val="none" w:sz="0" w:space="0" w:color="auto"/>
            <w:left w:val="none" w:sz="0" w:space="0" w:color="auto"/>
            <w:bottom w:val="none" w:sz="0" w:space="0" w:color="auto"/>
            <w:right w:val="none" w:sz="0" w:space="0" w:color="auto"/>
          </w:divBdr>
        </w:div>
        <w:div w:id="716196547">
          <w:marLeft w:val="0"/>
          <w:marRight w:val="0"/>
          <w:marTop w:val="0"/>
          <w:marBottom w:val="0"/>
          <w:divBdr>
            <w:top w:val="none" w:sz="0" w:space="0" w:color="auto"/>
            <w:left w:val="none" w:sz="0" w:space="0" w:color="auto"/>
            <w:bottom w:val="none" w:sz="0" w:space="0" w:color="auto"/>
            <w:right w:val="none" w:sz="0" w:space="0" w:color="auto"/>
          </w:divBdr>
        </w:div>
        <w:div w:id="724914755">
          <w:marLeft w:val="0"/>
          <w:marRight w:val="0"/>
          <w:marTop w:val="0"/>
          <w:marBottom w:val="0"/>
          <w:divBdr>
            <w:top w:val="none" w:sz="0" w:space="0" w:color="auto"/>
            <w:left w:val="none" w:sz="0" w:space="0" w:color="auto"/>
            <w:bottom w:val="none" w:sz="0" w:space="0" w:color="auto"/>
            <w:right w:val="none" w:sz="0" w:space="0" w:color="auto"/>
          </w:divBdr>
        </w:div>
        <w:div w:id="744882436">
          <w:marLeft w:val="0"/>
          <w:marRight w:val="0"/>
          <w:marTop w:val="0"/>
          <w:marBottom w:val="0"/>
          <w:divBdr>
            <w:top w:val="none" w:sz="0" w:space="0" w:color="auto"/>
            <w:left w:val="none" w:sz="0" w:space="0" w:color="auto"/>
            <w:bottom w:val="none" w:sz="0" w:space="0" w:color="auto"/>
            <w:right w:val="none" w:sz="0" w:space="0" w:color="auto"/>
          </w:divBdr>
        </w:div>
        <w:div w:id="779565463">
          <w:marLeft w:val="0"/>
          <w:marRight w:val="0"/>
          <w:marTop w:val="0"/>
          <w:marBottom w:val="0"/>
          <w:divBdr>
            <w:top w:val="none" w:sz="0" w:space="0" w:color="auto"/>
            <w:left w:val="none" w:sz="0" w:space="0" w:color="auto"/>
            <w:bottom w:val="none" w:sz="0" w:space="0" w:color="auto"/>
            <w:right w:val="none" w:sz="0" w:space="0" w:color="auto"/>
          </w:divBdr>
        </w:div>
        <w:div w:id="853422097">
          <w:marLeft w:val="0"/>
          <w:marRight w:val="0"/>
          <w:marTop w:val="0"/>
          <w:marBottom w:val="0"/>
          <w:divBdr>
            <w:top w:val="none" w:sz="0" w:space="0" w:color="auto"/>
            <w:left w:val="none" w:sz="0" w:space="0" w:color="auto"/>
            <w:bottom w:val="none" w:sz="0" w:space="0" w:color="auto"/>
            <w:right w:val="none" w:sz="0" w:space="0" w:color="auto"/>
          </w:divBdr>
        </w:div>
        <w:div w:id="903834140">
          <w:marLeft w:val="0"/>
          <w:marRight w:val="0"/>
          <w:marTop w:val="0"/>
          <w:marBottom w:val="0"/>
          <w:divBdr>
            <w:top w:val="none" w:sz="0" w:space="0" w:color="auto"/>
            <w:left w:val="none" w:sz="0" w:space="0" w:color="auto"/>
            <w:bottom w:val="none" w:sz="0" w:space="0" w:color="auto"/>
            <w:right w:val="none" w:sz="0" w:space="0" w:color="auto"/>
          </w:divBdr>
        </w:div>
        <w:div w:id="909849856">
          <w:marLeft w:val="0"/>
          <w:marRight w:val="0"/>
          <w:marTop w:val="0"/>
          <w:marBottom w:val="0"/>
          <w:divBdr>
            <w:top w:val="none" w:sz="0" w:space="0" w:color="auto"/>
            <w:left w:val="none" w:sz="0" w:space="0" w:color="auto"/>
            <w:bottom w:val="none" w:sz="0" w:space="0" w:color="auto"/>
            <w:right w:val="none" w:sz="0" w:space="0" w:color="auto"/>
          </w:divBdr>
        </w:div>
        <w:div w:id="944271900">
          <w:marLeft w:val="0"/>
          <w:marRight w:val="0"/>
          <w:marTop w:val="0"/>
          <w:marBottom w:val="0"/>
          <w:divBdr>
            <w:top w:val="none" w:sz="0" w:space="0" w:color="auto"/>
            <w:left w:val="none" w:sz="0" w:space="0" w:color="auto"/>
            <w:bottom w:val="none" w:sz="0" w:space="0" w:color="auto"/>
            <w:right w:val="none" w:sz="0" w:space="0" w:color="auto"/>
          </w:divBdr>
        </w:div>
        <w:div w:id="1012145384">
          <w:marLeft w:val="0"/>
          <w:marRight w:val="0"/>
          <w:marTop w:val="0"/>
          <w:marBottom w:val="0"/>
          <w:divBdr>
            <w:top w:val="none" w:sz="0" w:space="0" w:color="auto"/>
            <w:left w:val="none" w:sz="0" w:space="0" w:color="auto"/>
            <w:bottom w:val="none" w:sz="0" w:space="0" w:color="auto"/>
            <w:right w:val="none" w:sz="0" w:space="0" w:color="auto"/>
          </w:divBdr>
        </w:div>
        <w:div w:id="1150093069">
          <w:marLeft w:val="0"/>
          <w:marRight w:val="0"/>
          <w:marTop w:val="0"/>
          <w:marBottom w:val="0"/>
          <w:divBdr>
            <w:top w:val="none" w:sz="0" w:space="0" w:color="auto"/>
            <w:left w:val="none" w:sz="0" w:space="0" w:color="auto"/>
            <w:bottom w:val="none" w:sz="0" w:space="0" w:color="auto"/>
            <w:right w:val="none" w:sz="0" w:space="0" w:color="auto"/>
          </w:divBdr>
        </w:div>
        <w:div w:id="1187450869">
          <w:marLeft w:val="0"/>
          <w:marRight w:val="0"/>
          <w:marTop w:val="0"/>
          <w:marBottom w:val="0"/>
          <w:divBdr>
            <w:top w:val="none" w:sz="0" w:space="0" w:color="auto"/>
            <w:left w:val="none" w:sz="0" w:space="0" w:color="auto"/>
            <w:bottom w:val="none" w:sz="0" w:space="0" w:color="auto"/>
            <w:right w:val="none" w:sz="0" w:space="0" w:color="auto"/>
          </w:divBdr>
        </w:div>
        <w:div w:id="1200627773">
          <w:marLeft w:val="0"/>
          <w:marRight w:val="0"/>
          <w:marTop w:val="0"/>
          <w:marBottom w:val="0"/>
          <w:divBdr>
            <w:top w:val="none" w:sz="0" w:space="0" w:color="auto"/>
            <w:left w:val="none" w:sz="0" w:space="0" w:color="auto"/>
            <w:bottom w:val="none" w:sz="0" w:space="0" w:color="auto"/>
            <w:right w:val="none" w:sz="0" w:space="0" w:color="auto"/>
          </w:divBdr>
        </w:div>
        <w:div w:id="1201745641">
          <w:marLeft w:val="0"/>
          <w:marRight w:val="0"/>
          <w:marTop w:val="0"/>
          <w:marBottom w:val="0"/>
          <w:divBdr>
            <w:top w:val="none" w:sz="0" w:space="0" w:color="auto"/>
            <w:left w:val="none" w:sz="0" w:space="0" w:color="auto"/>
            <w:bottom w:val="none" w:sz="0" w:space="0" w:color="auto"/>
            <w:right w:val="none" w:sz="0" w:space="0" w:color="auto"/>
          </w:divBdr>
        </w:div>
        <w:div w:id="1288858459">
          <w:marLeft w:val="0"/>
          <w:marRight w:val="0"/>
          <w:marTop w:val="0"/>
          <w:marBottom w:val="0"/>
          <w:divBdr>
            <w:top w:val="none" w:sz="0" w:space="0" w:color="auto"/>
            <w:left w:val="none" w:sz="0" w:space="0" w:color="auto"/>
            <w:bottom w:val="none" w:sz="0" w:space="0" w:color="auto"/>
            <w:right w:val="none" w:sz="0" w:space="0" w:color="auto"/>
          </w:divBdr>
        </w:div>
        <w:div w:id="1300574360">
          <w:marLeft w:val="0"/>
          <w:marRight w:val="0"/>
          <w:marTop w:val="0"/>
          <w:marBottom w:val="0"/>
          <w:divBdr>
            <w:top w:val="none" w:sz="0" w:space="0" w:color="auto"/>
            <w:left w:val="none" w:sz="0" w:space="0" w:color="auto"/>
            <w:bottom w:val="none" w:sz="0" w:space="0" w:color="auto"/>
            <w:right w:val="none" w:sz="0" w:space="0" w:color="auto"/>
          </w:divBdr>
        </w:div>
        <w:div w:id="1333140484">
          <w:marLeft w:val="0"/>
          <w:marRight w:val="0"/>
          <w:marTop w:val="0"/>
          <w:marBottom w:val="0"/>
          <w:divBdr>
            <w:top w:val="none" w:sz="0" w:space="0" w:color="auto"/>
            <w:left w:val="none" w:sz="0" w:space="0" w:color="auto"/>
            <w:bottom w:val="none" w:sz="0" w:space="0" w:color="auto"/>
            <w:right w:val="none" w:sz="0" w:space="0" w:color="auto"/>
          </w:divBdr>
        </w:div>
        <w:div w:id="1368875647">
          <w:marLeft w:val="0"/>
          <w:marRight w:val="0"/>
          <w:marTop w:val="0"/>
          <w:marBottom w:val="0"/>
          <w:divBdr>
            <w:top w:val="none" w:sz="0" w:space="0" w:color="auto"/>
            <w:left w:val="none" w:sz="0" w:space="0" w:color="auto"/>
            <w:bottom w:val="none" w:sz="0" w:space="0" w:color="auto"/>
            <w:right w:val="none" w:sz="0" w:space="0" w:color="auto"/>
          </w:divBdr>
        </w:div>
        <w:div w:id="1397625522">
          <w:marLeft w:val="0"/>
          <w:marRight w:val="0"/>
          <w:marTop w:val="0"/>
          <w:marBottom w:val="0"/>
          <w:divBdr>
            <w:top w:val="none" w:sz="0" w:space="0" w:color="auto"/>
            <w:left w:val="none" w:sz="0" w:space="0" w:color="auto"/>
            <w:bottom w:val="none" w:sz="0" w:space="0" w:color="auto"/>
            <w:right w:val="none" w:sz="0" w:space="0" w:color="auto"/>
          </w:divBdr>
        </w:div>
        <w:div w:id="1489710796">
          <w:marLeft w:val="0"/>
          <w:marRight w:val="0"/>
          <w:marTop w:val="0"/>
          <w:marBottom w:val="0"/>
          <w:divBdr>
            <w:top w:val="none" w:sz="0" w:space="0" w:color="auto"/>
            <w:left w:val="none" w:sz="0" w:space="0" w:color="auto"/>
            <w:bottom w:val="none" w:sz="0" w:space="0" w:color="auto"/>
            <w:right w:val="none" w:sz="0" w:space="0" w:color="auto"/>
          </w:divBdr>
        </w:div>
        <w:div w:id="1609238438">
          <w:marLeft w:val="0"/>
          <w:marRight w:val="0"/>
          <w:marTop w:val="0"/>
          <w:marBottom w:val="0"/>
          <w:divBdr>
            <w:top w:val="none" w:sz="0" w:space="0" w:color="auto"/>
            <w:left w:val="none" w:sz="0" w:space="0" w:color="auto"/>
            <w:bottom w:val="none" w:sz="0" w:space="0" w:color="auto"/>
            <w:right w:val="none" w:sz="0" w:space="0" w:color="auto"/>
          </w:divBdr>
        </w:div>
        <w:div w:id="1718771745">
          <w:marLeft w:val="0"/>
          <w:marRight w:val="0"/>
          <w:marTop w:val="0"/>
          <w:marBottom w:val="0"/>
          <w:divBdr>
            <w:top w:val="none" w:sz="0" w:space="0" w:color="auto"/>
            <w:left w:val="none" w:sz="0" w:space="0" w:color="auto"/>
            <w:bottom w:val="none" w:sz="0" w:space="0" w:color="auto"/>
            <w:right w:val="none" w:sz="0" w:space="0" w:color="auto"/>
          </w:divBdr>
        </w:div>
        <w:div w:id="1831552898">
          <w:marLeft w:val="0"/>
          <w:marRight w:val="0"/>
          <w:marTop w:val="0"/>
          <w:marBottom w:val="0"/>
          <w:divBdr>
            <w:top w:val="none" w:sz="0" w:space="0" w:color="auto"/>
            <w:left w:val="none" w:sz="0" w:space="0" w:color="auto"/>
            <w:bottom w:val="none" w:sz="0" w:space="0" w:color="auto"/>
            <w:right w:val="none" w:sz="0" w:space="0" w:color="auto"/>
          </w:divBdr>
        </w:div>
        <w:div w:id="1903905586">
          <w:marLeft w:val="0"/>
          <w:marRight w:val="0"/>
          <w:marTop w:val="0"/>
          <w:marBottom w:val="0"/>
          <w:divBdr>
            <w:top w:val="none" w:sz="0" w:space="0" w:color="auto"/>
            <w:left w:val="none" w:sz="0" w:space="0" w:color="auto"/>
            <w:bottom w:val="none" w:sz="0" w:space="0" w:color="auto"/>
            <w:right w:val="none" w:sz="0" w:space="0" w:color="auto"/>
          </w:divBdr>
        </w:div>
        <w:div w:id="1904827522">
          <w:marLeft w:val="0"/>
          <w:marRight w:val="0"/>
          <w:marTop w:val="0"/>
          <w:marBottom w:val="0"/>
          <w:divBdr>
            <w:top w:val="none" w:sz="0" w:space="0" w:color="auto"/>
            <w:left w:val="none" w:sz="0" w:space="0" w:color="auto"/>
            <w:bottom w:val="none" w:sz="0" w:space="0" w:color="auto"/>
            <w:right w:val="none" w:sz="0" w:space="0" w:color="auto"/>
          </w:divBdr>
        </w:div>
        <w:div w:id="1931548346">
          <w:marLeft w:val="0"/>
          <w:marRight w:val="0"/>
          <w:marTop w:val="0"/>
          <w:marBottom w:val="0"/>
          <w:divBdr>
            <w:top w:val="none" w:sz="0" w:space="0" w:color="auto"/>
            <w:left w:val="none" w:sz="0" w:space="0" w:color="auto"/>
            <w:bottom w:val="none" w:sz="0" w:space="0" w:color="auto"/>
            <w:right w:val="none" w:sz="0" w:space="0" w:color="auto"/>
          </w:divBdr>
        </w:div>
        <w:div w:id="1940601163">
          <w:marLeft w:val="0"/>
          <w:marRight w:val="0"/>
          <w:marTop w:val="0"/>
          <w:marBottom w:val="0"/>
          <w:divBdr>
            <w:top w:val="none" w:sz="0" w:space="0" w:color="auto"/>
            <w:left w:val="none" w:sz="0" w:space="0" w:color="auto"/>
            <w:bottom w:val="none" w:sz="0" w:space="0" w:color="auto"/>
            <w:right w:val="none" w:sz="0" w:space="0" w:color="auto"/>
          </w:divBdr>
        </w:div>
        <w:div w:id="2019382749">
          <w:marLeft w:val="0"/>
          <w:marRight w:val="0"/>
          <w:marTop w:val="0"/>
          <w:marBottom w:val="0"/>
          <w:divBdr>
            <w:top w:val="none" w:sz="0" w:space="0" w:color="auto"/>
            <w:left w:val="none" w:sz="0" w:space="0" w:color="auto"/>
            <w:bottom w:val="none" w:sz="0" w:space="0" w:color="auto"/>
            <w:right w:val="none" w:sz="0" w:space="0" w:color="auto"/>
          </w:divBdr>
        </w:div>
        <w:div w:id="2091810032">
          <w:marLeft w:val="0"/>
          <w:marRight w:val="0"/>
          <w:marTop w:val="0"/>
          <w:marBottom w:val="0"/>
          <w:divBdr>
            <w:top w:val="none" w:sz="0" w:space="0" w:color="auto"/>
            <w:left w:val="none" w:sz="0" w:space="0" w:color="auto"/>
            <w:bottom w:val="none" w:sz="0" w:space="0" w:color="auto"/>
            <w:right w:val="none" w:sz="0" w:space="0" w:color="auto"/>
          </w:divBdr>
        </w:div>
        <w:div w:id="2141877503">
          <w:marLeft w:val="0"/>
          <w:marRight w:val="0"/>
          <w:marTop w:val="0"/>
          <w:marBottom w:val="0"/>
          <w:divBdr>
            <w:top w:val="none" w:sz="0" w:space="0" w:color="auto"/>
            <w:left w:val="none" w:sz="0" w:space="0" w:color="auto"/>
            <w:bottom w:val="none" w:sz="0" w:space="0" w:color="auto"/>
            <w:right w:val="none" w:sz="0" w:space="0" w:color="auto"/>
          </w:divBdr>
        </w:div>
      </w:divsChild>
    </w:div>
    <w:div w:id="2075082360">
      <w:bodyDiv w:val="1"/>
      <w:marLeft w:val="0"/>
      <w:marRight w:val="0"/>
      <w:marTop w:val="0"/>
      <w:marBottom w:val="0"/>
      <w:divBdr>
        <w:top w:val="none" w:sz="0" w:space="0" w:color="auto"/>
        <w:left w:val="none" w:sz="0" w:space="0" w:color="auto"/>
        <w:bottom w:val="none" w:sz="0" w:space="0" w:color="auto"/>
        <w:right w:val="none" w:sz="0" w:space="0" w:color="auto"/>
      </w:divBdr>
      <w:divsChild>
        <w:div w:id="14622440">
          <w:marLeft w:val="0"/>
          <w:marRight w:val="0"/>
          <w:marTop w:val="0"/>
          <w:marBottom w:val="0"/>
          <w:divBdr>
            <w:top w:val="none" w:sz="0" w:space="0" w:color="auto"/>
            <w:left w:val="none" w:sz="0" w:space="0" w:color="auto"/>
            <w:bottom w:val="none" w:sz="0" w:space="0" w:color="auto"/>
            <w:right w:val="none" w:sz="0" w:space="0" w:color="auto"/>
          </w:divBdr>
        </w:div>
        <w:div w:id="39550098">
          <w:marLeft w:val="0"/>
          <w:marRight w:val="0"/>
          <w:marTop w:val="0"/>
          <w:marBottom w:val="0"/>
          <w:divBdr>
            <w:top w:val="none" w:sz="0" w:space="0" w:color="auto"/>
            <w:left w:val="none" w:sz="0" w:space="0" w:color="auto"/>
            <w:bottom w:val="none" w:sz="0" w:space="0" w:color="auto"/>
            <w:right w:val="none" w:sz="0" w:space="0" w:color="auto"/>
          </w:divBdr>
        </w:div>
        <w:div w:id="40056071">
          <w:marLeft w:val="0"/>
          <w:marRight w:val="0"/>
          <w:marTop w:val="0"/>
          <w:marBottom w:val="0"/>
          <w:divBdr>
            <w:top w:val="none" w:sz="0" w:space="0" w:color="auto"/>
            <w:left w:val="none" w:sz="0" w:space="0" w:color="auto"/>
            <w:bottom w:val="none" w:sz="0" w:space="0" w:color="auto"/>
            <w:right w:val="none" w:sz="0" w:space="0" w:color="auto"/>
          </w:divBdr>
        </w:div>
        <w:div w:id="139544819">
          <w:marLeft w:val="0"/>
          <w:marRight w:val="0"/>
          <w:marTop w:val="0"/>
          <w:marBottom w:val="0"/>
          <w:divBdr>
            <w:top w:val="none" w:sz="0" w:space="0" w:color="auto"/>
            <w:left w:val="none" w:sz="0" w:space="0" w:color="auto"/>
            <w:bottom w:val="none" w:sz="0" w:space="0" w:color="auto"/>
            <w:right w:val="none" w:sz="0" w:space="0" w:color="auto"/>
          </w:divBdr>
        </w:div>
        <w:div w:id="159782439">
          <w:marLeft w:val="0"/>
          <w:marRight w:val="0"/>
          <w:marTop w:val="0"/>
          <w:marBottom w:val="0"/>
          <w:divBdr>
            <w:top w:val="none" w:sz="0" w:space="0" w:color="auto"/>
            <w:left w:val="none" w:sz="0" w:space="0" w:color="auto"/>
            <w:bottom w:val="none" w:sz="0" w:space="0" w:color="auto"/>
            <w:right w:val="none" w:sz="0" w:space="0" w:color="auto"/>
          </w:divBdr>
        </w:div>
        <w:div w:id="188639470">
          <w:marLeft w:val="0"/>
          <w:marRight w:val="0"/>
          <w:marTop w:val="0"/>
          <w:marBottom w:val="0"/>
          <w:divBdr>
            <w:top w:val="none" w:sz="0" w:space="0" w:color="auto"/>
            <w:left w:val="none" w:sz="0" w:space="0" w:color="auto"/>
            <w:bottom w:val="none" w:sz="0" w:space="0" w:color="auto"/>
            <w:right w:val="none" w:sz="0" w:space="0" w:color="auto"/>
          </w:divBdr>
        </w:div>
        <w:div w:id="189682210">
          <w:marLeft w:val="0"/>
          <w:marRight w:val="0"/>
          <w:marTop w:val="0"/>
          <w:marBottom w:val="0"/>
          <w:divBdr>
            <w:top w:val="none" w:sz="0" w:space="0" w:color="auto"/>
            <w:left w:val="none" w:sz="0" w:space="0" w:color="auto"/>
            <w:bottom w:val="none" w:sz="0" w:space="0" w:color="auto"/>
            <w:right w:val="none" w:sz="0" w:space="0" w:color="auto"/>
          </w:divBdr>
        </w:div>
        <w:div w:id="196284178">
          <w:marLeft w:val="0"/>
          <w:marRight w:val="0"/>
          <w:marTop w:val="0"/>
          <w:marBottom w:val="0"/>
          <w:divBdr>
            <w:top w:val="none" w:sz="0" w:space="0" w:color="auto"/>
            <w:left w:val="none" w:sz="0" w:space="0" w:color="auto"/>
            <w:bottom w:val="none" w:sz="0" w:space="0" w:color="auto"/>
            <w:right w:val="none" w:sz="0" w:space="0" w:color="auto"/>
          </w:divBdr>
        </w:div>
        <w:div w:id="223034074">
          <w:marLeft w:val="0"/>
          <w:marRight w:val="0"/>
          <w:marTop w:val="0"/>
          <w:marBottom w:val="0"/>
          <w:divBdr>
            <w:top w:val="none" w:sz="0" w:space="0" w:color="auto"/>
            <w:left w:val="none" w:sz="0" w:space="0" w:color="auto"/>
            <w:bottom w:val="none" w:sz="0" w:space="0" w:color="auto"/>
            <w:right w:val="none" w:sz="0" w:space="0" w:color="auto"/>
          </w:divBdr>
        </w:div>
        <w:div w:id="247155271">
          <w:marLeft w:val="0"/>
          <w:marRight w:val="0"/>
          <w:marTop w:val="0"/>
          <w:marBottom w:val="0"/>
          <w:divBdr>
            <w:top w:val="none" w:sz="0" w:space="0" w:color="auto"/>
            <w:left w:val="none" w:sz="0" w:space="0" w:color="auto"/>
            <w:bottom w:val="none" w:sz="0" w:space="0" w:color="auto"/>
            <w:right w:val="none" w:sz="0" w:space="0" w:color="auto"/>
          </w:divBdr>
        </w:div>
        <w:div w:id="282540480">
          <w:marLeft w:val="0"/>
          <w:marRight w:val="0"/>
          <w:marTop w:val="0"/>
          <w:marBottom w:val="0"/>
          <w:divBdr>
            <w:top w:val="none" w:sz="0" w:space="0" w:color="auto"/>
            <w:left w:val="none" w:sz="0" w:space="0" w:color="auto"/>
            <w:bottom w:val="none" w:sz="0" w:space="0" w:color="auto"/>
            <w:right w:val="none" w:sz="0" w:space="0" w:color="auto"/>
          </w:divBdr>
        </w:div>
        <w:div w:id="283269639">
          <w:marLeft w:val="0"/>
          <w:marRight w:val="0"/>
          <w:marTop w:val="0"/>
          <w:marBottom w:val="0"/>
          <w:divBdr>
            <w:top w:val="none" w:sz="0" w:space="0" w:color="auto"/>
            <w:left w:val="none" w:sz="0" w:space="0" w:color="auto"/>
            <w:bottom w:val="none" w:sz="0" w:space="0" w:color="auto"/>
            <w:right w:val="none" w:sz="0" w:space="0" w:color="auto"/>
          </w:divBdr>
        </w:div>
        <w:div w:id="315304211">
          <w:marLeft w:val="0"/>
          <w:marRight w:val="0"/>
          <w:marTop w:val="0"/>
          <w:marBottom w:val="0"/>
          <w:divBdr>
            <w:top w:val="none" w:sz="0" w:space="0" w:color="auto"/>
            <w:left w:val="none" w:sz="0" w:space="0" w:color="auto"/>
            <w:bottom w:val="none" w:sz="0" w:space="0" w:color="auto"/>
            <w:right w:val="none" w:sz="0" w:space="0" w:color="auto"/>
          </w:divBdr>
        </w:div>
        <w:div w:id="360983596">
          <w:marLeft w:val="0"/>
          <w:marRight w:val="0"/>
          <w:marTop w:val="0"/>
          <w:marBottom w:val="0"/>
          <w:divBdr>
            <w:top w:val="none" w:sz="0" w:space="0" w:color="auto"/>
            <w:left w:val="none" w:sz="0" w:space="0" w:color="auto"/>
            <w:bottom w:val="none" w:sz="0" w:space="0" w:color="auto"/>
            <w:right w:val="none" w:sz="0" w:space="0" w:color="auto"/>
          </w:divBdr>
        </w:div>
        <w:div w:id="394402560">
          <w:marLeft w:val="0"/>
          <w:marRight w:val="0"/>
          <w:marTop w:val="0"/>
          <w:marBottom w:val="0"/>
          <w:divBdr>
            <w:top w:val="none" w:sz="0" w:space="0" w:color="auto"/>
            <w:left w:val="none" w:sz="0" w:space="0" w:color="auto"/>
            <w:bottom w:val="none" w:sz="0" w:space="0" w:color="auto"/>
            <w:right w:val="none" w:sz="0" w:space="0" w:color="auto"/>
          </w:divBdr>
        </w:div>
        <w:div w:id="403793670">
          <w:marLeft w:val="0"/>
          <w:marRight w:val="0"/>
          <w:marTop w:val="0"/>
          <w:marBottom w:val="0"/>
          <w:divBdr>
            <w:top w:val="none" w:sz="0" w:space="0" w:color="auto"/>
            <w:left w:val="none" w:sz="0" w:space="0" w:color="auto"/>
            <w:bottom w:val="none" w:sz="0" w:space="0" w:color="auto"/>
            <w:right w:val="none" w:sz="0" w:space="0" w:color="auto"/>
          </w:divBdr>
        </w:div>
        <w:div w:id="420100149">
          <w:marLeft w:val="0"/>
          <w:marRight w:val="0"/>
          <w:marTop w:val="0"/>
          <w:marBottom w:val="0"/>
          <w:divBdr>
            <w:top w:val="none" w:sz="0" w:space="0" w:color="auto"/>
            <w:left w:val="none" w:sz="0" w:space="0" w:color="auto"/>
            <w:bottom w:val="none" w:sz="0" w:space="0" w:color="auto"/>
            <w:right w:val="none" w:sz="0" w:space="0" w:color="auto"/>
          </w:divBdr>
        </w:div>
        <w:div w:id="462038041">
          <w:marLeft w:val="0"/>
          <w:marRight w:val="0"/>
          <w:marTop w:val="0"/>
          <w:marBottom w:val="0"/>
          <w:divBdr>
            <w:top w:val="none" w:sz="0" w:space="0" w:color="auto"/>
            <w:left w:val="none" w:sz="0" w:space="0" w:color="auto"/>
            <w:bottom w:val="none" w:sz="0" w:space="0" w:color="auto"/>
            <w:right w:val="none" w:sz="0" w:space="0" w:color="auto"/>
          </w:divBdr>
        </w:div>
        <w:div w:id="479074560">
          <w:marLeft w:val="0"/>
          <w:marRight w:val="0"/>
          <w:marTop w:val="0"/>
          <w:marBottom w:val="0"/>
          <w:divBdr>
            <w:top w:val="none" w:sz="0" w:space="0" w:color="auto"/>
            <w:left w:val="none" w:sz="0" w:space="0" w:color="auto"/>
            <w:bottom w:val="none" w:sz="0" w:space="0" w:color="auto"/>
            <w:right w:val="none" w:sz="0" w:space="0" w:color="auto"/>
          </w:divBdr>
        </w:div>
        <w:div w:id="510266579">
          <w:marLeft w:val="0"/>
          <w:marRight w:val="0"/>
          <w:marTop w:val="0"/>
          <w:marBottom w:val="0"/>
          <w:divBdr>
            <w:top w:val="none" w:sz="0" w:space="0" w:color="auto"/>
            <w:left w:val="none" w:sz="0" w:space="0" w:color="auto"/>
            <w:bottom w:val="none" w:sz="0" w:space="0" w:color="auto"/>
            <w:right w:val="none" w:sz="0" w:space="0" w:color="auto"/>
          </w:divBdr>
        </w:div>
        <w:div w:id="514542897">
          <w:marLeft w:val="0"/>
          <w:marRight w:val="0"/>
          <w:marTop w:val="0"/>
          <w:marBottom w:val="0"/>
          <w:divBdr>
            <w:top w:val="none" w:sz="0" w:space="0" w:color="auto"/>
            <w:left w:val="none" w:sz="0" w:space="0" w:color="auto"/>
            <w:bottom w:val="none" w:sz="0" w:space="0" w:color="auto"/>
            <w:right w:val="none" w:sz="0" w:space="0" w:color="auto"/>
          </w:divBdr>
        </w:div>
        <w:div w:id="518274521">
          <w:marLeft w:val="0"/>
          <w:marRight w:val="0"/>
          <w:marTop w:val="0"/>
          <w:marBottom w:val="0"/>
          <w:divBdr>
            <w:top w:val="none" w:sz="0" w:space="0" w:color="auto"/>
            <w:left w:val="none" w:sz="0" w:space="0" w:color="auto"/>
            <w:bottom w:val="none" w:sz="0" w:space="0" w:color="auto"/>
            <w:right w:val="none" w:sz="0" w:space="0" w:color="auto"/>
          </w:divBdr>
        </w:div>
        <w:div w:id="535001251">
          <w:marLeft w:val="0"/>
          <w:marRight w:val="0"/>
          <w:marTop w:val="0"/>
          <w:marBottom w:val="0"/>
          <w:divBdr>
            <w:top w:val="none" w:sz="0" w:space="0" w:color="auto"/>
            <w:left w:val="none" w:sz="0" w:space="0" w:color="auto"/>
            <w:bottom w:val="none" w:sz="0" w:space="0" w:color="auto"/>
            <w:right w:val="none" w:sz="0" w:space="0" w:color="auto"/>
          </w:divBdr>
        </w:div>
        <w:div w:id="535125405">
          <w:marLeft w:val="0"/>
          <w:marRight w:val="0"/>
          <w:marTop w:val="0"/>
          <w:marBottom w:val="0"/>
          <w:divBdr>
            <w:top w:val="none" w:sz="0" w:space="0" w:color="auto"/>
            <w:left w:val="none" w:sz="0" w:space="0" w:color="auto"/>
            <w:bottom w:val="none" w:sz="0" w:space="0" w:color="auto"/>
            <w:right w:val="none" w:sz="0" w:space="0" w:color="auto"/>
          </w:divBdr>
        </w:div>
        <w:div w:id="535236894">
          <w:marLeft w:val="0"/>
          <w:marRight w:val="0"/>
          <w:marTop w:val="0"/>
          <w:marBottom w:val="0"/>
          <w:divBdr>
            <w:top w:val="none" w:sz="0" w:space="0" w:color="auto"/>
            <w:left w:val="none" w:sz="0" w:space="0" w:color="auto"/>
            <w:bottom w:val="none" w:sz="0" w:space="0" w:color="auto"/>
            <w:right w:val="none" w:sz="0" w:space="0" w:color="auto"/>
          </w:divBdr>
        </w:div>
        <w:div w:id="552741392">
          <w:marLeft w:val="0"/>
          <w:marRight w:val="0"/>
          <w:marTop w:val="0"/>
          <w:marBottom w:val="0"/>
          <w:divBdr>
            <w:top w:val="none" w:sz="0" w:space="0" w:color="auto"/>
            <w:left w:val="none" w:sz="0" w:space="0" w:color="auto"/>
            <w:bottom w:val="none" w:sz="0" w:space="0" w:color="auto"/>
            <w:right w:val="none" w:sz="0" w:space="0" w:color="auto"/>
          </w:divBdr>
        </w:div>
        <w:div w:id="658117778">
          <w:marLeft w:val="0"/>
          <w:marRight w:val="0"/>
          <w:marTop w:val="0"/>
          <w:marBottom w:val="0"/>
          <w:divBdr>
            <w:top w:val="none" w:sz="0" w:space="0" w:color="auto"/>
            <w:left w:val="none" w:sz="0" w:space="0" w:color="auto"/>
            <w:bottom w:val="none" w:sz="0" w:space="0" w:color="auto"/>
            <w:right w:val="none" w:sz="0" w:space="0" w:color="auto"/>
          </w:divBdr>
        </w:div>
        <w:div w:id="667486343">
          <w:marLeft w:val="0"/>
          <w:marRight w:val="0"/>
          <w:marTop w:val="0"/>
          <w:marBottom w:val="0"/>
          <w:divBdr>
            <w:top w:val="none" w:sz="0" w:space="0" w:color="auto"/>
            <w:left w:val="none" w:sz="0" w:space="0" w:color="auto"/>
            <w:bottom w:val="none" w:sz="0" w:space="0" w:color="auto"/>
            <w:right w:val="none" w:sz="0" w:space="0" w:color="auto"/>
          </w:divBdr>
        </w:div>
        <w:div w:id="682511409">
          <w:marLeft w:val="0"/>
          <w:marRight w:val="0"/>
          <w:marTop w:val="0"/>
          <w:marBottom w:val="0"/>
          <w:divBdr>
            <w:top w:val="none" w:sz="0" w:space="0" w:color="auto"/>
            <w:left w:val="none" w:sz="0" w:space="0" w:color="auto"/>
            <w:bottom w:val="none" w:sz="0" w:space="0" w:color="auto"/>
            <w:right w:val="none" w:sz="0" w:space="0" w:color="auto"/>
          </w:divBdr>
        </w:div>
        <w:div w:id="682905135">
          <w:marLeft w:val="0"/>
          <w:marRight w:val="0"/>
          <w:marTop w:val="0"/>
          <w:marBottom w:val="0"/>
          <w:divBdr>
            <w:top w:val="none" w:sz="0" w:space="0" w:color="auto"/>
            <w:left w:val="none" w:sz="0" w:space="0" w:color="auto"/>
            <w:bottom w:val="none" w:sz="0" w:space="0" w:color="auto"/>
            <w:right w:val="none" w:sz="0" w:space="0" w:color="auto"/>
          </w:divBdr>
        </w:div>
        <w:div w:id="724526781">
          <w:marLeft w:val="0"/>
          <w:marRight w:val="0"/>
          <w:marTop w:val="0"/>
          <w:marBottom w:val="0"/>
          <w:divBdr>
            <w:top w:val="none" w:sz="0" w:space="0" w:color="auto"/>
            <w:left w:val="none" w:sz="0" w:space="0" w:color="auto"/>
            <w:bottom w:val="none" w:sz="0" w:space="0" w:color="auto"/>
            <w:right w:val="none" w:sz="0" w:space="0" w:color="auto"/>
          </w:divBdr>
        </w:div>
        <w:div w:id="743727349">
          <w:marLeft w:val="0"/>
          <w:marRight w:val="0"/>
          <w:marTop w:val="0"/>
          <w:marBottom w:val="0"/>
          <w:divBdr>
            <w:top w:val="none" w:sz="0" w:space="0" w:color="auto"/>
            <w:left w:val="none" w:sz="0" w:space="0" w:color="auto"/>
            <w:bottom w:val="none" w:sz="0" w:space="0" w:color="auto"/>
            <w:right w:val="none" w:sz="0" w:space="0" w:color="auto"/>
          </w:divBdr>
        </w:div>
        <w:div w:id="744185881">
          <w:marLeft w:val="0"/>
          <w:marRight w:val="0"/>
          <w:marTop w:val="0"/>
          <w:marBottom w:val="0"/>
          <w:divBdr>
            <w:top w:val="none" w:sz="0" w:space="0" w:color="auto"/>
            <w:left w:val="none" w:sz="0" w:space="0" w:color="auto"/>
            <w:bottom w:val="none" w:sz="0" w:space="0" w:color="auto"/>
            <w:right w:val="none" w:sz="0" w:space="0" w:color="auto"/>
          </w:divBdr>
        </w:div>
        <w:div w:id="775639779">
          <w:marLeft w:val="0"/>
          <w:marRight w:val="0"/>
          <w:marTop w:val="0"/>
          <w:marBottom w:val="0"/>
          <w:divBdr>
            <w:top w:val="none" w:sz="0" w:space="0" w:color="auto"/>
            <w:left w:val="none" w:sz="0" w:space="0" w:color="auto"/>
            <w:bottom w:val="none" w:sz="0" w:space="0" w:color="auto"/>
            <w:right w:val="none" w:sz="0" w:space="0" w:color="auto"/>
          </w:divBdr>
        </w:div>
        <w:div w:id="783117264">
          <w:marLeft w:val="0"/>
          <w:marRight w:val="0"/>
          <w:marTop w:val="0"/>
          <w:marBottom w:val="0"/>
          <w:divBdr>
            <w:top w:val="none" w:sz="0" w:space="0" w:color="auto"/>
            <w:left w:val="none" w:sz="0" w:space="0" w:color="auto"/>
            <w:bottom w:val="none" w:sz="0" w:space="0" w:color="auto"/>
            <w:right w:val="none" w:sz="0" w:space="0" w:color="auto"/>
          </w:divBdr>
        </w:div>
        <w:div w:id="786435794">
          <w:marLeft w:val="0"/>
          <w:marRight w:val="0"/>
          <w:marTop w:val="0"/>
          <w:marBottom w:val="0"/>
          <w:divBdr>
            <w:top w:val="none" w:sz="0" w:space="0" w:color="auto"/>
            <w:left w:val="none" w:sz="0" w:space="0" w:color="auto"/>
            <w:bottom w:val="none" w:sz="0" w:space="0" w:color="auto"/>
            <w:right w:val="none" w:sz="0" w:space="0" w:color="auto"/>
          </w:divBdr>
        </w:div>
        <w:div w:id="791020367">
          <w:marLeft w:val="0"/>
          <w:marRight w:val="0"/>
          <w:marTop w:val="0"/>
          <w:marBottom w:val="0"/>
          <w:divBdr>
            <w:top w:val="none" w:sz="0" w:space="0" w:color="auto"/>
            <w:left w:val="none" w:sz="0" w:space="0" w:color="auto"/>
            <w:bottom w:val="none" w:sz="0" w:space="0" w:color="auto"/>
            <w:right w:val="none" w:sz="0" w:space="0" w:color="auto"/>
          </w:divBdr>
        </w:div>
        <w:div w:id="802769292">
          <w:marLeft w:val="0"/>
          <w:marRight w:val="0"/>
          <w:marTop w:val="0"/>
          <w:marBottom w:val="0"/>
          <w:divBdr>
            <w:top w:val="none" w:sz="0" w:space="0" w:color="auto"/>
            <w:left w:val="none" w:sz="0" w:space="0" w:color="auto"/>
            <w:bottom w:val="none" w:sz="0" w:space="0" w:color="auto"/>
            <w:right w:val="none" w:sz="0" w:space="0" w:color="auto"/>
          </w:divBdr>
        </w:div>
        <w:div w:id="828208982">
          <w:marLeft w:val="0"/>
          <w:marRight w:val="0"/>
          <w:marTop w:val="0"/>
          <w:marBottom w:val="0"/>
          <w:divBdr>
            <w:top w:val="none" w:sz="0" w:space="0" w:color="auto"/>
            <w:left w:val="none" w:sz="0" w:space="0" w:color="auto"/>
            <w:bottom w:val="none" w:sz="0" w:space="0" w:color="auto"/>
            <w:right w:val="none" w:sz="0" w:space="0" w:color="auto"/>
          </w:divBdr>
        </w:div>
        <w:div w:id="853689021">
          <w:marLeft w:val="0"/>
          <w:marRight w:val="0"/>
          <w:marTop w:val="0"/>
          <w:marBottom w:val="0"/>
          <w:divBdr>
            <w:top w:val="none" w:sz="0" w:space="0" w:color="auto"/>
            <w:left w:val="none" w:sz="0" w:space="0" w:color="auto"/>
            <w:bottom w:val="none" w:sz="0" w:space="0" w:color="auto"/>
            <w:right w:val="none" w:sz="0" w:space="0" w:color="auto"/>
          </w:divBdr>
        </w:div>
        <w:div w:id="859048710">
          <w:marLeft w:val="0"/>
          <w:marRight w:val="0"/>
          <w:marTop w:val="0"/>
          <w:marBottom w:val="0"/>
          <w:divBdr>
            <w:top w:val="none" w:sz="0" w:space="0" w:color="auto"/>
            <w:left w:val="none" w:sz="0" w:space="0" w:color="auto"/>
            <w:bottom w:val="none" w:sz="0" w:space="0" w:color="auto"/>
            <w:right w:val="none" w:sz="0" w:space="0" w:color="auto"/>
          </w:divBdr>
        </w:div>
        <w:div w:id="859246297">
          <w:marLeft w:val="0"/>
          <w:marRight w:val="0"/>
          <w:marTop w:val="0"/>
          <w:marBottom w:val="0"/>
          <w:divBdr>
            <w:top w:val="none" w:sz="0" w:space="0" w:color="auto"/>
            <w:left w:val="none" w:sz="0" w:space="0" w:color="auto"/>
            <w:bottom w:val="none" w:sz="0" w:space="0" w:color="auto"/>
            <w:right w:val="none" w:sz="0" w:space="0" w:color="auto"/>
          </w:divBdr>
        </w:div>
        <w:div w:id="904952506">
          <w:marLeft w:val="0"/>
          <w:marRight w:val="0"/>
          <w:marTop w:val="0"/>
          <w:marBottom w:val="0"/>
          <w:divBdr>
            <w:top w:val="none" w:sz="0" w:space="0" w:color="auto"/>
            <w:left w:val="none" w:sz="0" w:space="0" w:color="auto"/>
            <w:bottom w:val="none" w:sz="0" w:space="0" w:color="auto"/>
            <w:right w:val="none" w:sz="0" w:space="0" w:color="auto"/>
          </w:divBdr>
        </w:div>
        <w:div w:id="964501163">
          <w:marLeft w:val="0"/>
          <w:marRight w:val="0"/>
          <w:marTop w:val="0"/>
          <w:marBottom w:val="0"/>
          <w:divBdr>
            <w:top w:val="none" w:sz="0" w:space="0" w:color="auto"/>
            <w:left w:val="none" w:sz="0" w:space="0" w:color="auto"/>
            <w:bottom w:val="none" w:sz="0" w:space="0" w:color="auto"/>
            <w:right w:val="none" w:sz="0" w:space="0" w:color="auto"/>
          </w:divBdr>
        </w:div>
        <w:div w:id="1027292063">
          <w:marLeft w:val="0"/>
          <w:marRight w:val="0"/>
          <w:marTop w:val="0"/>
          <w:marBottom w:val="0"/>
          <w:divBdr>
            <w:top w:val="none" w:sz="0" w:space="0" w:color="auto"/>
            <w:left w:val="none" w:sz="0" w:space="0" w:color="auto"/>
            <w:bottom w:val="none" w:sz="0" w:space="0" w:color="auto"/>
            <w:right w:val="none" w:sz="0" w:space="0" w:color="auto"/>
          </w:divBdr>
        </w:div>
        <w:div w:id="1029842486">
          <w:marLeft w:val="0"/>
          <w:marRight w:val="0"/>
          <w:marTop w:val="0"/>
          <w:marBottom w:val="0"/>
          <w:divBdr>
            <w:top w:val="none" w:sz="0" w:space="0" w:color="auto"/>
            <w:left w:val="none" w:sz="0" w:space="0" w:color="auto"/>
            <w:bottom w:val="none" w:sz="0" w:space="0" w:color="auto"/>
            <w:right w:val="none" w:sz="0" w:space="0" w:color="auto"/>
          </w:divBdr>
        </w:div>
        <w:div w:id="1053386714">
          <w:marLeft w:val="0"/>
          <w:marRight w:val="0"/>
          <w:marTop w:val="0"/>
          <w:marBottom w:val="0"/>
          <w:divBdr>
            <w:top w:val="none" w:sz="0" w:space="0" w:color="auto"/>
            <w:left w:val="none" w:sz="0" w:space="0" w:color="auto"/>
            <w:bottom w:val="none" w:sz="0" w:space="0" w:color="auto"/>
            <w:right w:val="none" w:sz="0" w:space="0" w:color="auto"/>
          </w:divBdr>
        </w:div>
        <w:div w:id="1067723516">
          <w:marLeft w:val="0"/>
          <w:marRight w:val="0"/>
          <w:marTop w:val="0"/>
          <w:marBottom w:val="0"/>
          <w:divBdr>
            <w:top w:val="none" w:sz="0" w:space="0" w:color="auto"/>
            <w:left w:val="none" w:sz="0" w:space="0" w:color="auto"/>
            <w:bottom w:val="none" w:sz="0" w:space="0" w:color="auto"/>
            <w:right w:val="none" w:sz="0" w:space="0" w:color="auto"/>
          </w:divBdr>
        </w:div>
        <w:div w:id="1070076489">
          <w:marLeft w:val="0"/>
          <w:marRight w:val="0"/>
          <w:marTop w:val="0"/>
          <w:marBottom w:val="0"/>
          <w:divBdr>
            <w:top w:val="none" w:sz="0" w:space="0" w:color="auto"/>
            <w:left w:val="none" w:sz="0" w:space="0" w:color="auto"/>
            <w:bottom w:val="none" w:sz="0" w:space="0" w:color="auto"/>
            <w:right w:val="none" w:sz="0" w:space="0" w:color="auto"/>
          </w:divBdr>
        </w:div>
        <w:div w:id="1117219455">
          <w:marLeft w:val="0"/>
          <w:marRight w:val="0"/>
          <w:marTop w:val="0"/>
          <w:marBottom w:val="0"/>
          <w:divBdr>
            <w:top w:val="none" w:sz="0" w:space="0" w:color="auto"/>
            <w:left w:val="none" w:sz="0" w:space="0" w:color="auto"/>
            <w:bottom w:val="none" w:sz="0" w:space="0" w:color="auto"/>
            <w:right w:val="none" w:sz="0" w:space="0" w:color="auto"/>
          </w:divBdr>
        </w:div>
        <w:div w:id="1146245848">
          <w:marLeft w:val="0"/>
          <w:marRight w:val="0"/>
          <w:marTop w:val="0"/>
          <w:marBottom w:val="0"/>
          <w:divBdr>
            <w:top w:val="none" w:sz="0" w:space="0" w:color="auto"/>
            <w:left w:val="none" w:sz="0" w:space="0" w:color="auto"/>
            <w:bottom w:val="none" w:sz="0" w:space="0" w:color="auto"/>
            <w:right w:val="none" w:sz="0" w:space="0" w:color="auto"/>
          </w:divBdr>
        </w:div>
        <w:div w:id="1166481535">
          <w:marLeft w:val="0"/>
          <w:marRight w:val="0"/>
          <w:marTop w:val="0"/>
          <w:marBottom w:val="0"/>
          <w:divBdr>
            <w:top w:val="none" w:sz="0" w:space="0" w:color="auto"/>
            <w:left w:val="none" w:sz="0" w:space="0" w:color="auto"/>
            <w:bottom w:val="none" w:sz="0" w:space="0" w:color="auto"/>
            <w:right w:val="none" w:sz="0" w:space="0" w:color="auto"/>
          </w:divBdr>
        </w:div>
        <w:div w:id="1168865243">
          <w:marLeft w:val="0"/>
          <w:marRight w:val="0"/>
          <w:marTop w:val="0"/>
          <w:marBottom w:val="0"/>
          <w:divBdr>
            <w:top w:val="none" w:sz="0" w:space="0" w:color="auto"/>
            <w:left w:val="none" w:sz="0" w:space="0" w:color="auto"/>
            <w:bottom w:val="none" w:sz="0" w:space="0" w:color="auto"/>
            <w:right w:val="none" w:sz="0" w:space="0" w:color="auto"/>
          </w:divBdr>
        </w:div>
        <w:div w:id="1170566307">
          <w:marLeft w:val="0"/>
          <w:marRight w:val="0"/>
          <w:marTop w:val="0"/>
          <w:marBottom w:val="0"/>
          <w:divBdr>
            <w:top w:val="none" w:sz="0" w:space="0" w:color="auto"/>
            <w:left w:val="none" w:sz="0" w:space="0" w:color="auto"/>
            <w:bottom w:val="none" w:sz="0" w:space="0" w:color="auto"/>
            <w:right w:val="none" w:sz="0" w:space="0" w:color="auto"/>
          </w:divBdr>
        </w:div>
        <w:div w:id="1181042885">
          <w:marLeft w:val="0"/>
          <w:marRight w:val="0"/>
          <w:marTop w:val="0"/>
          <w:marBottom w:val="0"/>
          <w:divBdr>
            <w:top w:val="none" w:sz="0" w:space="0" w:color="auto"/>
            <w:left w:val="none" w:sz="0" w:space="0" w:color="auto"/>
            <w:bottom w:val="none" w:sz="0" w:space="0" w:color="auto"/>
            <w:right w:val="none" w:sz="0" w:space="0" w:color="auto"/>
          </w:divBdr>
        </w:div>
        <w:div w:id="1231035231">
          <w:marLeft w:val="0"/>
          <w:marRight w:val="0"/>
          <w:marTop w:val="0"/>
          <w:marBottom w:val="0"/>
          <w:divBdr>
            <w:top w:val="none" w:sz="0" w:space="0" w:color="auto"/>
            <w:left w:val="none" w:sz="0" w:space="0" w:color="auto"/>
            <w:bottom w:val="none" w:sz="0" w:space="0" w:color="auto"/>
            <w:right w:val="none" w:sz="0" w:space="0" w:color="auto"/>
          </w:divBdr>
        </w:div>
        <w:div w:id="1239250279">
          <w:marLeft w:val="0"/>
          <w:marRight w:val="0"/>
          <w:marTop w:val="0"/>
          <w:marBottom w:val="0"/>
          <w:divBdr>
            <w:top w:val="none" w:sz="0" w:space="0" w:color="auto"/>
            <w:left w:val="none" w:sz="0" w:space="0" w:color="auto"/>
            <w:bottom w:val="none" w:sz="0" w:space="0" w:color="auto"/>
            <w:right w:val="none" w:sz="0" w:space="0" w:color="auto"/>
          </w:divBdr>
        </w:div>
        <w:div w:id="1269240747">
          <w:marLeft w:val="0"/>
          <w:marRight w:val="0"/>
          <w:marTop w:val="0"/>
          <w:marBottom w:val="0"/>
          <w:divBdr>
            <w:top w:val="none" w:sz="0" w:space="0" w:color="auto"/>
            <w:left w:val="none" w:sz="0" w:space="0" w:color="auto"/>
            <w:bottom w:val="none" w:sz="0" w:space="0" w:color="auto"/>
            <w:right w:val="none" w:sz="0" w:space="0" w:color="auto"/>
          </w:divBdr>
        </w:div>
        <w:div w:id="1303080168">
          <w:marLeft w:val="0"/>
          <w:marRight w:val="0"/>
          <w:marTop w:val="0"/>
          <w:marBottom w:val="0"/>
          <w:divBdr>
            <w:top w:val="none" w:sz="0" w:space="0" w:color="auto"/>
            <w:left w:val="none" w:sz="0" w:space="0" w:color="auto"/>
            <w:bottom w:val="none" w:sz="0" w:space="0" w:color="auto"/>
            <w:right w:val="none" w:sz="0" w:space="0" w:color="auto"/>
          </w:divBdr>
        </w:div>
        <w:div w:id="1315375417">
          <w:marLeft w:val="0"/>
          <w:marRight w:val="0"/>
          <w:marTop w:val="0"/>
          <w:marBottom w:val="0"/>
          <w:divBdr>
            <w:top w:val="none" w:sz="0" w:space="0" w:color="auto"/>
            <w:left w:val="none" w:sz="0" w:space="0" w:color="auto"/>
            <w:bottom w:val="none" w:sz="0" w:space="0" w:color="auto"/>
            <w:right w:val="none" w:sz="0" w:space="0" w:color="auto"/>
          </w:divBdr>
        </w:div>
        <w:div w:id="1319462091">
          <w:marLeft w:val="0"/>
          <w:marRight w:val="0"/>
          <w:marTop w:val="0"/>
          <w:marBottom w:val="0"/>
          <w:divBdr>
            <w:top w:val="none" w:sz="0" w:space="0" w:color="auto"/>
            <w:left w:val="none" w:sz="0" w:space="0" w:color="auto"/>
            <w:bottom w:val="none" w:sz="0" w:space="0" w:color="auto"/>
            <w:right w:val="none" w:sz="0" w:space="0" w:color="auto"/>
          </w:divBdr>
        </w:div>
        <w:div w:id="1339038562">
          <w:marLeft w:val="0"/>
          <w:marRight w:val="0"/>
          <w:marTop w:val="0"/>
          <w:marBottom w:val="0"/>
          <w:divBdr>
            <w:top w:val="none" w:sz="0" w:space="0" w:color="auto"/>
            <w:left w:val="none" w:sz="0" w:space="0" w:color="auto"/>
            <w:bottom w:val="none" w:sz="0" w:space="0" w:color="auto"/>
            <w:right w:val="none" w:sz="0" w:space="0" w:color="auto"/>
          </w:divBdr>
        </w:div>
        <w:div w:id="1355230275">
          <w:marLeft w:val="0"/>
          <w:marRight w:val="0"/>
          <w:marTop w:val="0"/>
          <w:marBottom w:val="0"/>
          <w:divBdr>
            <w:top w:val="none" w:sz="0" w:space="0" w:color="auto"/>
            <w:left w:val="none" w:sz="0" w:space="0" w:color="auto"/>
            <w:bottom w:val="none" w:sz="0" w:space="0" w:color="auto"/>
            <w:right w:val="none" w:sz="0" w:space="0" w:color="auto"/>
          </w:divBdr>
        </w:div>
        <w:div w:id="1362587991">
          <w:marLeft w:val="0"/>
          <w:marRight w:val="0"/>
          <w:marTop w:val="0"/>
          <w:marBottom w:val="0"/>
          <w:divBdr>
            <w:top w:val="none" w:sz="0" w:space="0" w:color="auto"/>
            <w:left w:val="none" w:sz="0" w:space="0" w:color="auto"/>
            <w:bottom w:val="none" w:sz="0" w:space="0" w:color="auto"/>
            <w:right w:val="none" w:sz="0" w:space="0" w:color="auto"/>
          </w:divBdr>
        </w:div>
        <w:div w:id="1363943167">
          <w:marLeft w:val="0"/>
          <w:marRight w:val="0"/>
          <w:marTop w:val="0"/>
          <w:marBottom w:val="0"/>
          <w:divBdr>
            <w:top w:val="none" w:sz="0" w:space="0" w:color="auto"/>
            <w:left w:val="none" w:sz="0" w:space="0" w:color="auto"/>
            <w:bottom w:val="none" w:sz="0" w:space="0" w:color="auto"/>
            <w:right w:val="none" w:sz="0" w:space="0" w:color="auto"/>
          </w:divBdr>
        </w:div>
        <w:div w:id="1401559270">
          <w:marLeft w:val="0"/>
          <w:marRight w:val="0"/>
          <w:marTop w:val="0"/>
          <w:marBottom w:val="0"/>
          <w:divBdr>
            <w:top w:val="none" w:sz="0" w:space="0" w:color="auto"/>
            <w:left w:val="none" w:sz="0" w:space="0" w:color="auto"/>
            <w:bottom w:val="none" w:sz="0" w:space="0" w:color="auto"/>
            <w:right w:val="none" w:sz="0" w:space="0" w:color="auto"/>
          </w:divBdr>
        </w:div>
        <w:div w:id="1408842957">
          <w:marLeft w:val="0"/>
          <w:marRight w:val="0"/>
          <w:marTop w:val="0"/>
          <w:marBottom w:val="0"/>
          <w:divBdr>
            <w:top w:val="none" w:sz="0" w:space="0" w:color="auto"/>
            <w:left w:val="none" w:sz="0" w:space="0" w:color="auto"/>
            <w:bottom w:val="none" w:sz="0" w:space="0" w:color="auto"/>
            <w:right w:val="none" w:sz="0" w:space="0" w:color="auto"/>
          </w:divBdr>
        </w:div>
        <w:div w:id="1470053511">
          <w:marLeft w:val="0"/>
          <w:marRight w:val="0"/>
          <w:marTop w:val="0"/>
          <w:marBottom w:val="0"/>
          <w:divBdr>
            <w:top w:val="none" w:sz="0" w:space="0" w:color="auto"/>
            <w:left w:val="none" w:sz="0" w:space="0" w:color="auto"/>
            <w:bottom w:val="none" w:sz="0" w:space="0" w:color="auto"/>
            <w:right w:val="none" w:sz="0" w:space="0" w:color="auto"/>
          </w:divBdr>
        </w:div>
        <w:div w:id="1635401580">
          <w:marLeft w:val="0"/>
          <w:marRight w:val="0"/>
          <w:marTop w:val="0"/>
          <w:marBottom w:val="0"/>
          <w:divBdr>
            <w:top w:val="none" w:sz="0" w:space="0" w:color="auto"/>
            <w:left w:val="none" w:sz="0" w:space="0" w:color="auto"/>
            <w:bottom w:val="none" w:sz="0" w:space="0" w:color="auto"/>
            <w:right w:val="none" w:sz="0" w:space="0" w:color="auto"/>
          </w:divBdr>
        </w:div>
        <w:div w:id="1653867558">
          <w:marLeft w:val="0"/>
          <w:marRight w:val="0"/>
          <w:marTop w:val="0"/>
          <w:marBottom w:val="0"/>
          <w:divBdr>
            <w:top w:val="none" w:sz="0" w:space="0" w:color="auto"/>
            <w:left w:val="none" w:sz="0" w:space="0" w:color="auto"/>
            <w:bottom w:val="none" w:sz="0" w:space="0" w:color="auto"/>
            <w:right w:val="none" w:sz="0" w:space="0" w:color="auto"/>
          </w:divBdr>
        </w:div>
        <w:div w:id="1673408697">
          <w:marLeft w:val="0"/>
          <w:marRight w:val="0"/>
          <w:marTop w:val="0"/>
          <w:marBottom w:val="0"/>
          <w:divBdr>
            <w:top w:val="none" w:sz="0" w:space="0" w:color="auto"/>
            <w:left w:val="none" w:sz="0" w:space="0" w:color="auto"/>
            <w:bottom w:val="none" w:sz="0" w:space="0" w:color="auto"/>
            <w:right w:val="none" w:sz="0" w:space="0" w:color="auto"/>
          </w:divBdr>
        </w:div>
        <w:div w:id="1687635009">
          <w:marLeft w:val="0"/>
          <w:marRight w:val="0"/>
          <w:marTop w:val="0"/>
          <w:marBottom w:val="0"/>
          <w:divBdr>
            <w:top w:val="none" w:sz="0" w:space="0" w:color="auto"/>
            <w:left w:val="none" w:sz="0" w:space="0" w:color="auto"/>
            <w:bottom w:val="none" w:sz="0" w:space="0" w:color="auto"/>
            <w:right w:val="none" w:sz="0" w:space="0" w:color="auto"/>
          </w:divBdr>
        </w:div>
        <w:div w:id="1718241856">
          <w:marLeft w:val="0"/>
          <w:marRight w:val="0"/>
          <w:marTop w:val="0"/>
          <w:marBottom w:val="0"/>
          <w:divBdr>
            <w:top w:val="none" w:sz="0" w:space="0" w:color="auto"/>
            <w:left w:val="none" w:sz="0" w:space="0" w:color="auto"/>
            <w:bottom w:val="none" w:sz="0" w:space="0" w:color="auto"/>
            <w:right w:val="none" w:sz="0" w:space="0" w:color="auto"/>
          </w:divBdr>
        </w:div>
        <w:div w:id="1759599736">
          <w:marLeft w:val="0"/>
          <w:marRight w:val="0"/>
          <w:marTop w:val="0"/>
          <w:marBottom w:val="0"/>
          <w:divBdr>
            <w:top w:val="none" w:sz="0" w:space="0" w:color="auto"/>
            <w:left w:val="none" w:sz="0" w:space="0" w:color="auto"/>
            <w:bottom w:val="none" w:sz="0" w:space="0" w:color="auto"/>
            <w:right w:val="none" w:sz="0" w:space="0" w:color="auto"/>
          </w:divBdr>
        </w:div>
        <w:div w:id="1787389259">
          <w:marLeft w:val="0"/>
          <w:marRight w:val="0"/>
          <w:marTop w:val="0"/>
          <w:marBottom w:val="0"/>
          <w:divBdr>
            <w:top w:val="none" w:sz="0" w:space="0" w:color="auto"/>
            <w:left w:val="none" w:sz="0" w:space="0" w:color="auto"/>
            <w:bottom w:val="none" w:sz="0" w:space="0" w:color="auto"/>
            <w:right w:val="none" w:sz="0" w:space="0" w:color="auto"/>
          </w:divBdr>
        </w:div>
        <w:div w:id="1797482304">
          <w:marLeft w:val="0"/>
          <w:marRight w:val="0"/>
          <w:marTop w:val="0"/>
          <w:marBottom w:val="0"/>
          <w:divBdr>
            <w:top w:val="none" w:sz="0" w:space="0" w:color="auto"/>
            <w:left w:val="none" w:sz="0" w:space="0" w:color="auto"/>
            <w:bottom w:val="none" w:sz="0" w:space="0" w:color="auto"/>
            <w:right w:val="none" w:sz="0" w:space="0" w:color="auto"/>
          </w:divBdr>
        </w:div>
        <w:div w:id="1798992198">
          <w:marLeft w:val="0"/>
          <w:marRight w:val="0"/>
          <w:marTop w:val="0"/>
          <w:marBottom w:val="0"/>
          <w:divBdr>
            <w:top w:val="none" w:sz="0" w:space="0" w:color="auto"/>
            <w:left w:val="none" w:sz="0" w:space="0" w:color="auto"/>
            <w:bottom w:val="none" w:sz="0" w:space="0" w:color="auto"/>
            <w:right w:val="none" w:sz="0" w:space="0" w:color="auto"/>
          </w:divBdr>
        </w:div>
        <w:div w:id="1808276185">
          <w:marLeft w:val="0"/>
          <w:marRight w:val="0"/>
          <w:marTop w:val="0"/>
          <w:marBottom w:val="0"/>
          <w:divBdr>
            <w:top w:val="none" w:sz="0" w:space="0" w:color="auto"/>
            <w:left w:val="none" w:sz="0" w:space="0" w:color="auto"/>
            <w:bottom w:val="none" w:sz="0" w:space="0" w:color="auto"/>
            <w:right w:val="none" w:sz="0" w:space="0" w:color="auto"/>
          </w:divBdr>
        </w:div>
        <w:div w:id="1810315539">
          <w:marLeft w:val="0"/>
          <w:marRight w:val="0"/>
          <w:marTop w:val="0"/>
          <w:marBottom w:val="0"/>
          <w:divBdr>
            <w:top w:val="none" w:sz="0" w:space="0" w:color="auto"/>
            <w:left w:val="none" w:sz="0" w:space="0" w:color="auto"/>
            <w:bottom w:val="none" w:sz="0" w:space="0" w:color="auto"/>
            <w:right w:val="none" w:sz="0" w:space="0" w:color="auto"/>
          </w:divBdr>
        </w:div>
        <w:div w:id="1869947231">
          <w:marLeft w:val="0"/>
          <w:marRight w:val="0"/>
          <w:marTop w:val="0"/>
          <w:marBottom w:val="0"/>
          <w:divBdr>
            <w:top w:val="none" w:sz="0" w:space="0" w:color="auto"/>
            <w:left w:val="none" w:sz="0" w:space="0" w:color="auto"/>
            <w:bottom w:val="none" w:sz="0" w:space="0" w:color="auto"/>
            <w:right w:val="none" w:sz="0" w:space="0" w:color="auto"/>
          </w:divBdr>
        </w:div>
        <w:div w:id="1898583792">
          <w:marLeft w:val="0"/>
          <w:marRight w:val="0"/>
          <w:marTop w:val="0"/>
          <w:marBottom w:val="0"/>
          <w:divBdr>
            <w:top w:val="none" w:sz="0" w:space="0" w:color="auto"/>
            <w:left w:val="none" w:sz="0" w:space="0" w:color="auto"/>
            <w:bottom w:val="none" w:sz="0" w:space="0" w:color="auto"/>
            <w:right w:val="none" w:sz="0" w:space="0" w:color="auto"/>
          </w:divBdr>
        </w:div>
        <w:div w:id="1905677050">
          <w:marLeft w:val="0"/>
          <w:marRight w:val="0"/>
          <w:marTop w:val="0"/>
          <w:marBottom w:val="0"/>
          <w:divBdr>
            <w:top w:val="none" w:sz="0" w:space="0" w:color="auto"/>
            <w:left w:val="none" w:sz="0" w:space="0" w:color="auto"/>
            <w:bottom w:val="none" w:sz="0" w:space="0" w:color="auto"/>
            <w:right w:val="none" w:sz="0" w:space="0" w:color="auto"/>
          </w:divBdr>
        </w:div>
        <w:div w:id="1907497906">
          <w:marLeft w:val="0"/>
          <w:marRight w:val="0"/>
          <w:marTop w:val="0"/>
          <w:marBottom w:val="0"/>
          <w:divBdr>
            <w:top w:val="none" w:sz="0" w:space="0" w:color="auto"/>
            <w:left w:val="none" w:sz="0" w:space="0" w:color="auto"/>
            <w:bottom w:val="none" w:sz="0" w:space="0" w:color="auto"/>
            <w:right w:val="none" w:sz="0" w:space="0" w:color="auto"/>
          </w:divBdr>
        </w:div>
        <w:div w:id="1911962169">
          <w:marLeft w:val="0"/>
          <w:marRight w:val="0"/>
          <w:marTop w:val="0"/>
          <w:marBottom w:val="0"/>
          <w:divBdr>
            <w:top w:val="none" w:sz="0" w:space="0" w:color="auto"/>
            <w:left w:val="none" w:sz="0" w:space="0" w:color="auto"/>
            <w:bottom w:val="none" w:sz="0" w:space="0" w:color="auto"/>
            <w:right w:val="none" w:sz="0" w:space="0" w:color="auto"/>
          </w:divBdr>
        </w:div>
        <w:div w:id="2060666393">
          <w:marLeft w:val="0"/>
          <w:marRight w:val="0"/>
          <w:marTop w:val="0"/>
          <w:marBottom w:val="0"/>
          <w:divBdr>
            <w:top w:val="none" w:sz="0" w:space="0" w:color="auto"/>
            <w:left w:val="none" w:sz="0" w:space="0" w:color="auto"/>
            <w:bottom w:val="none" w:sz="0" w:space="0" w:color="auto"/>
            <w:right w:val="none" w:sz="0" w:space="0" w:color="auto"/>
          </w:divBdr>
        </w:div>
        <w:div w:id="2074348400">
          <w:marLeft w:val="0"/>
          <w:marRight w:val="0"/>
          <w:marTop w:val="0"/>
          <w:marBottom w:val="0"/>
          <w:divBdr>
            <w:top w:val="none" w:sz="0" w:space="0" w:color="auto"/>
            <w:left w:val="none" w:sz="0" w:space="0" w:color="auto"/>
            <w:bottom w:val="none" w:sz="0" w:space="0" w:color="auto"/>
            <w:right w:val="none" w:sz="0" w:space="0" w:color="auto"/>
          </w:divBdr>
        </w:div>
        <w:div w:id="2112121675">
          <w:marLeft w:val="0"/>
          <w:marRight w:val="0"/>
          <w:marTop w:val="0"/>
          <w:marBottom w:val="0"/>
          <w:divBdr>
            <w:top w:val="none" w:sz="0" w:space="0" w:color="auto"/>
            <w:left w:val="none" w:sz="0" w:space="0" w:color="auto"/>
            <w:bottom w:val="none" w:sz="0" w:space="0" w:color="auto"/>
            <w:right w:val="none" w:sz="0" w:space="0" w:color="auto"/>
          </w:divBdr>
        </w:div>
      </w:divsChild>
    </w:div>
    <w:div w:id="208872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 TargetMode="External"/><Relationship Id="rId18" Type="http://schemas.openxmlformats.org/officeDocument/2006/relationships/hyperlink" Target="mailto:cuw@bierutow.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zamowienia.gov.pl/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rzetargi.egospodarka.pl/Roboty-budowlane-w-zakresie-budowy-linii-energetycznych" TargetMode="External"/><Relationship Id="rId17" Type="http://schemas.openxmlformats.org/officeDocument/2006/relationships/hyperlink" Target="https://ezamowienia.gov.pl" TargetMode="External"/><Relationship Id="rId25" Type="http://schemas.openxmlformats.org/officeDocument/2006/relationships/footer" Target="footer1.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media.ezamowienia.gov.pl/pod/2021/10/Oferty-5.2.pdf" TargetMode="External"/><Relationship Id="rId29" Type="http://schemas.openxmlformats.org/officeDocument/2006/relationships/hyperlink" Target="mailto:abi@adametronics.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yperlink" Target="https://ezamowienia.gov.pl/pl/"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platformazakupowa.pl" TargetMode="External"/><Relationship Id="rId28" Type="http://schemas.openxmlformats.org/officeDocument/2006/relationships/hyperlink" Target="mailto:abi@adametronics.pl" TargetMode="External"/><Relationship Id="rId10" Type="http://schemas.openxmlformats.org/officeDocument/2006/relationships/hyperlink" Target="https://bierutow.biuletyn.net/" TargetMode="External"/><Relationship Id="rId19" Type="http://schemas.openxmlformats.org/officeDocument/2006/relationships/hyperlink" Target="mailto:cuw@bierutow.pl" TargetMode="External"/><Relationship Id="rId31" Type="http://schemas.openxmlformats.org/officeDocument/2006/relationships/hyperlink" Target="mailto:abi@adametronics.pl" TargetMode="External"/><Relationship Id="rId4" Type="http://schemas.openxmlformats.org/officeDocument/2006/relationships/settings" Target="settings.xml"/><Relationship Id="rId9" Type="http://schemas.openxmlformats.org/officeDocument/2006/relationships/hyperlink" Target="https://ezamowienia.gov.pl/mp-client/search/list/ocds-148610-d7b4d5d3-f03c-11ed-9355-06954b8c6cb9" TargetMode="External"/><Relationship Id="rId14" Type="http://schemas.openxmlformats.org/officeDocument/2006/relationships/hyperlink" Target="mailto:cuw@bierutow.pl" TargetMode="External"/><Relationship Id="rId22" Type="http://schemas.openxmlformats.org/officeDocument/2006/relationships/hyperlink" Target="https://ezamowienia.gov.pl/pl/" TargetMode="External"/><Relationship Id="rId27" Type="http://schemas.openxmlformats.org/officeDocument/2006/relationships/footer" Target="footer3.xml"/><Relationship Id="rId30" Type="http://schemas.openxmlformats.org/officeDocument/2006/relationships/hyperlink" Target="mailto:abi@adametronics.pl" TargetMode="External"/><Relationship Id="rId35" Type="http://schemas.openxmlformats.org/officeDocument/2006/relationships/theme" Target="theme/theme1.xml"/><Relationship Id="rId8"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F8211-4D0C-4E15-B469-FAD5C673A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21909</Words>
  <Characters>131457</Characters>
  <Application>Microsoft Office Word</Application>
  <DocSecurity>0</DocSecurity>
  <Lines>1095</Lines>
  <Paragraphs>306</Paragraphs>
  <ScaleCrop>false</ScaleCrop>
  <HeadingPairs>
    <vt:vector size="2" baseType="variant">
      <vt:variant>
        <vt:lpstr>Tytuł</vt:lpstr>
      </vt:variant>
      <vt:variant>
        <vt:i4>1</vt:i4>
      </vt:variant>
    </vt:vector>
  </HeadingPairs>
  <TitlesOfParts>
    <vt:vector size="1" baseType="lpstr">
      <vt:lpstr>Nr sprawy: ZP/01/23</vt:lpstr>
    </vt:vector>
  </TitlesOfParts>
  <Company>HP</Company>
  <LinksUpToDate>false</LinksUpToDate>
  <CharactersWithSpaces>153060</CharactersWithSpaces>
  <SharedDoc>false</SharedDoc>
  <HLinks>
    <vt:vector size="348" baseType="variant">
      <vt:variant>
        <vt:i4>5963891</vt:i4>
      </vt:variant>
      <vt:variant>
        <vt:i4>288</vt:i4>
      </vt:variant>
      <vt:variant>
        <vt:i4>0</vt:i4>
      </vt:variant>
      <vt:variant>
        <vt:i4>5</vt:i4>
      </vt:variant>
      <vt:variant>
        <vt:lpwstr>mailto:sekretarz@bierutow.pl</vt:lpwstr>
      </vt:variant>
      <vt:variant>
        <vt:lpwstr/>
      </vt:variant>
      <vt:variant>
        <vt:i4>1638515</vt:i4>
      </vt:variant>
      <vt:variant>
        <vt:i4>285</vt:i4>
      </vt:variant>
      <vt:variant>
        <vt:i4>0</vt:i4>
      </vt:variant>
      <vt:variant>
        <vt:i4>5</vt:i4>
      </vt:variant>
      <vt:variant>
        <vt:lpwstr>mailto:joanna.plociennik@bierutow.pl</vt:lpwstr>
      </vt:variant>
      <vt:variant>
        <vt:lpwstr/>
      </vt:variant>
      <vt:variant>
        <vt:i4>7536660</vt:i4>
      </vt:variant>
      <vt:variant>
        <vt:i4>282</vt:i4>
      </vt:variant>
      <vt:variant>
        <vt:i4>0</vt:i4>
      </vt:variant>
      <vt:variant>
        <vt:i4>5</vt:i4>
      </vt:variant>
      <vt:variant>
        <vt:lpwstr>mailto:maciej.rebielak@bierutow.pl</vt:lpwstr>
      </vt:variant>
      <vt:variant>
        <vt:lpwstr/>
      </vt:variant>
      <vt:variant>
        <vt:i4>7602232</vt:i4>
      </vt:variant>
      <vt:variant>
        <vt:i4>279</vt:i4>
      </vt:variant>
      <vt:variant>
        <vt:i4>0</vt:i4>
      </vt:variant>
      <vt:variant>
        <vt:i4>5</vt:i4>
      </vt:variant>
      <vt:variant>
        <vt:lpwstr>http://www.bierutow.pl/</vt:lpwstr>
      </vt:variant>
      <vt:variant>
        <vt:lpwstr/>
      </vt:variant>
      <vt:variant>
        <vt:i4>1638515</vt:i4>
      </vt:variant>
      <vt:variant>
        <vt:i4>276</vt:i4>
      </vt:variant>
      <vt:variant>
        <vt:i4>0</vt:i4>
      </vt:variant>
      <vt:variant>
        <vt:i4>5</vt:i4>
      </vt:variant>
      <vt:variant>
        <vt:lpwstr>mailto:joanna.plociennik@bierutow.pl</vt:lpwstr>
      </vt:variant>
      <vt:variant>
        <vt:lpwstr/>
      </vt:variant>
      <vt:variant>
        <vt:i4>5963891</vt:i4>
      </vt:variant>
      <vt:variant>
        <vt:i4>273</vt:i4>
      </vt:variant>
      <vt:variant>
        <vt:i4>0</vt:i4>
      </vt:variant>
      <vt:variant>
        <vt:i4>5</vt:i4>
      </vt:variant>
      <vt:variant>
        <vt:lpwstr>mailto:sekretarz@bierutow.pl</vt:lpwstr>
      </vt:variant>
      <vt:variant>
        <vt:lpwstr/>
      </vt:variant>
      <vt:variant>
        <vt:i4>7602232</vt:i4>
      </vt:variant>
      <vt:variant>
        <vt:i4>270</vt:i4>
      </vt:variant>
      <vt:variant>
        <vt:i4>0</vt:i4>
      </vt:variant>
      <vt:variant>
        <vt:i4>5</vt:i4>
      </vt:variant>
      <vt:variant>
        <vt:lpwstr>http://www.bierutow.pl/</vt:lpwstr>
      </vt:variant>
      <vt:variant>
        <vt:lpwstr/>
      </vt:variant>
      <vt:variant>
        <vt:i4>6291497</vt:i4>
      </vt:variant>
      <vt:variant>
        <vt:i4>267</vt:i4>
      </vt:variant>
      <vt:variant>
        <vt:i4>0</vt:i4>
      </vt:variant>
      <vt:variant>
        <vt:i4>5</vt:i4>
      </vt:variant>
      <vt:variant>
        <vt:lpwstr>http://www.uzp.gov.pl/</vt:lpwstr>
      </vt:variant>
      <vt:variant>
        <vt:lpwstr/>
      </vt:variant>
      <vt:variant>
        <vt:i4>7602232</vt:i4>
      </vt:variant>
      <vt:variant>
        <vt:i4>264</vt:i4>
      </vt:variant>
      <vt:variant>
        <vt:i4>0</vt:i4>
      </vt:variant>
      <vt:variant>
        <vt:i4>5</vt:i4>
      </vt:variant>
      <vt:variant>
        <vt:lpwstr>http://www.bierutow.pl/</vt:lpwstr>
      </vt:variant>
      <vt:variant>
        <vt:lpwstr/>
      </vt:variant>
      <vt:variant>
        <vt:i4>1245234</vt:i4>
      </vt:variant>
      <vt:variant>
        <vt:i4>257</vt:i4>
      </vt:variant>
      <vt:variant>
        <vt:i4>0</vt:i4>
      </vt:variant>
      <vt:variant>
        <vt:i4>5</vt:i4>
      </vt:variant>
      <vt:variant>
        <vt:lpwstr/>
      </vt:variant>
      <vt:variant>
        <vt:lpwstr>_Toc25059490</vt:lpwstr>
      </vt:variant>
      <vt:variant>
        <vt:i4>1703987</vt:i4>
      </vt:variant>
      <vt:variant>
        <vt:i4>254</vt:i4>
      </vt:variant>
      <vt:variant>
        <vt:i4>0</vt:i4>
      </vt:variant>
      <vt:variant>
        <vt:i4>5</vt:i4>
      </vt:variant>
      <vt:variant>
        <vt:lpwstr/>
      </vt:variant>
      <vt:variant>
        <vt:lpwstr>_Toc25059489</vt:lpwstr>
      </vt:variant>
      <vt:variant>
        <vt:i4>1310771</vt:i4>
      </vt:variant>
      <vt:variant>
        <vt:i4>248</vt:i4>
      </vt:variant>
      <vt:variant>
        <vt:i4>0</vt:i4>
      </vt:variant>
      <vt:variant>
        <vt:i4>5</vt:i4>
      </vt:variant>
      <vt:variant>
        <vt:lpwstr/>
      </vt:variant>
      <vt:variant>
        <vt:lpwstr>_Toc25059487</vt:lpwstr>
      </vt:variant>
      <vt:variant>
        <vt:i4>1376307</vt:i4>
      </vt:variant>
      <vt:variant>
        <vt:i4>245</vt:i4>
      </vt:variant>
      <vt:variant>
        <vt:i4>0</vt:i4>
      </vt:variant>
      <vt:variant>
        <vt:i4>5</vt:i4>
      </vt:variant>
      <vt:variant>
        <vt:lpwstr/>
      </vt:variant>
      <vt:variant>
        <vt:lpwstr>_Toc25059486</vt:lpwstr>
      </vt:variant>
      <vt:variant>
        <vt:i4>1441843</vt:i4>
      </vt:variant>
      <vt:variant>
        <vt:i4>239</vt:i4>
      </vt:variant>
      <vt:variant>
        <vt:i4>0</vt:i4>
      </vt:variant>
      <vt:variant>
        <vt:i4>5</vt:i4>
      </vt:variant>
      <vt:variant>
        <vt:lpwstr/>
      </vt:variant>
      <vt:variant>
        <vt:lpwstr>_Toc25059485</vt:lpwstr>
      </vt:variant>
      <vt:variant>
        <vt:i4>1507379</vt:i4>
      </vt:variant>
      <vt:variant>
        <vt:i4>236</vt:i4>
      </vt:variant>
      <vt:variant>
        <vt:i4>0</vt:i4>
      </vt:variant>
      <vt:variant>
        <vt:i4>5</vt:i4>
      </vt:variant>
      <vt:variant>
        <vt:lpwstr/>
      </vt:variant>
      <vt:variant>
        <vt:lpwstr>_Toc25059484</vt:lpwstr>
      </vt:variant>
      <vt:variant>
        <vt:i4>1048627</vt:i4>
      </vt:variant>
      <vt:variant>
        <vt:i4>233</vt:i4>
      </vt:variant>
      <vt:variant>
        <vt:i4>0</vt:i4>
      </vt:variant>
      <vt:variant>
        <vt:i4>5</vt:i4>
      </vt:variant>
      <vt:variant>
        <vt:lpwstr/>
      </vt:variant>
      <vt:variant>
        <vt:lpwstr>_Toc25059483</vt:lpwstr>
      </vt:variant>
      <vt:variant>
        <vt:i4>1114163</vt:i4>
      </vt:variant>
      <vt:variant>
        <vt:i4>227</vt:i4>
      </vt:variant>
      <vt:variant>
        <vt:i4>0</vt:i4>
      </vt:variant>
      <vt:variant>
        <vt:i4>5</vt:i4>
      </vt:variant>
      <vt:variant>
        <vt:lpwstr/>
      </vt:variant>
      <vt:variant>
        <vt:lpwstr>_Toc25059482</vt:lpwstr>
      </vt:variant>
      <vt:variant>
        <vt:i4>1179699</vt:i4>
      </vt:variant>
      <vt:variant>
        <vt:i4>224</vt:i4>
      </vt:variant>
      <vt:variant>
        <vt:i4>0</vt:i4>
      </vt:variant>
      <vt:variant>
        <vt:i4>5</vt:i4>
      </vt:variant>
      <vt:variant>
        <vt:lpwstr/>
      </vt:variant>
      <vt:variant>
        <vt:lpwstr>_Toc25059481</vt:lpwstr>
      </vt:variant>
      <vt:variant>
        <vt:i4>1245235</vt:i4>
      </vt:variant>
      <vt:variant>
        <vt:i4>221</vt:i4>
      </vt:variant>
      <vt:variant>
        <vt:i4>0</vt:i4>
      </vt:variant>
      <vt:variant>
        <vt:i4>5</vt:i4>
      </vt:variant>
      <vt:variant>
        <vt:lpwstr/>
      </vt:variant>
      <vt:variant>
        <vt:lpwstr>_Toc25059480</vt:lpwstr>
      </vt:variant>
      <vt:variant>
        <vt:i4>1310780</vt:i4>
      </vt:variant>
      <vt:variant>
        <vt:i4>215</vt:i4>
      </vt:variant>
      <vt:variant>
        <vt:i4>0</vt:i4>
      </vt:variant>
      <vt:variant>
        <vt:i4>5</vt:i4>
      </vt:variant>
      <vt:variant>
        <vt:lpwstr/>
      </vt:variant>
      <vt:variant>
        <vt:lpwstr>_Toc25059477</vt:lpwstr>
      </vt:variant>
      <vt:variant>
        <vt:i4>1376316</vt:i4>
      </vt:variant>
      <vt:variant>
        <vt:i4>212</vt:i4>
      </vt:variant>
      <vt:variant>
        <vt:i4>0</vt:i4>
      </vt:variant>
      <vt:variant>
        <vt:i4>5</vt:i4>
      </vt:variant>
      <vt:variant>
        <vt:lpwstr/>
      </vt:variant>
      <vt:variant>
        <vt:lpwstr>_Toc25059476</vt:lpwstr>
      </vt:variant>
      <vt:variant>
        <vt:i4>1441852</vt:i4>
      </vt:variant>
      <vt:variant>
        <vt:i4>206</vt:i4>
      </vt:variant>
      <vt:variant>
        <vt:i4>0</vt:i4>
      </vt:variant>
      <vt:variant>
        <vt:i4>5</vt:i4>
      </vt:variant>
      <vt:variant>
        <vt:lpwstr/>
      </vt:variant>
      <vt:variant>
        <vt:lpwstr>_Toc25059475</vt:lpwstr>
      </vt:variant>
      <vt:variant>
        <vt:i4>1507388</vt:i4>
      </vt:variant>
      <vt:variant>
        <vt:i4>203</vt:i4>
      </vt:variant>
      <vt:variant>
        <vt:i4>0</vt:i4>
      </vt:variant>
      <vt:variant>
        <vt:i4>5</vt:i4>
      </vt:variant>
      <vt:variant>
        <vt:lpwstr/>
      </vt:variant>
      <vt:variant>
        <vt:lpwstr>_Toc25059474</vt:lpwstr>
      </vt:variant>
      <vt:variant>
        <vt:i4>1048636</vt:i4>
      </vt:variant>
      <vt:variant>
        <vt:i4>197</vt:i4>
      </vt:variant>
      <vt:variant>
        <vt:i4>0</vt:i4>
      </vt:variant>
      <vt:variant>
        <vt:i4>5</vt:i4>
      </vt:variant>
      <vt:variant>
        <vt:lpwstr/>
      </vt:variant>
      <vt:variant>
        <vt:lpwstr>_Toc25059473</vt:lpwstr>
      </vt:variant>
      <vt:variant>
        <vt:i4>1114172</vt:i4>
      </vt:variant>
      <vt:variant>
        <vt:i4>194</vt:i4>
      </vt:variant>
      <vt:variant>
        <vt:i4>0</vt:i4>
      </vt:variant>
      <vt:variant>
        <vt:i4>5</vt:i4>
      </vt:variant>
      <vt:variant>
        <vt:lpwstr/>
      </vt:variant>
      <vt:variant>
        <vt:lpwstr>_Toc25059472</vt:lpwstr>
      </vt:variant>
      <vt:variant>
        <vt:i4>1179708</vt:i4>
      </vt:variant>
      <vt:variant>
        <vt:i4>188</vt:i4>
      </vt:variant>
      <vt:variant>
        <vt:i4>0</vt:i4>
      </vt:variant>
      <vt:variant>
        <vt:i4>5</vt:i4>
      </vt:variant>
      <vt:variant>
        <vt:lpwstr/>
      </vt:variant>
      <vt:variant>
        <vt:lpwstr>_Toc25059471</vt:lpwstr>
      </vt:variant>
      <vt:variant>
        <vt:i4>1245244</vt:i4>
      </vt:variant>
      <vt:variant>
        <vt:i4>185</vt:i4>
      </vt:variant>
      <vt:variant>
        <vt:i4>0</vt:i4>
      </vt:variant>
      <vt:variant>
        <vt:i4>5</vt:i4>
      </vt:variant>
      <vt:variant>
        <vt:lpwstr/>
      </vt:variant>
      <vt:variant>
        <vt:lpwstr>_Toc25059470</vt:lpwstr>
      </vt:variant>
      <vt:variant>
        <vt:i4>1441853</vt:i4>
      </vt:variant>
      <vt:variant>
        <vt:i4>179</vt:i4>
      </vt:variant>
      <vt:variant>
        <vt:i4>0</vt:i4>
      </vt:variant>
      <vt:variant>
        <vt:i4>5</vt:i4>
      </vt:variant>
      <vt:variant>
        <vt:lpwstr/>
      </vt:variant>
      <vt:variant>
        <vt:lpwstr>_Toc25059465</vt:lpwstr>
      </vt:variant>
      <vt:variant>
        <vt:i4>1507389</vt:i4>
      </vt:variant>
      <vt:variant>
        <vt:i4>176</vt:i4>
      </vt:variant>
      <vt:variant>
        <vt:i4>0</vt:i4>
      </vt:variant>
      <vt:variant>
        <vt:i4>5</vt:i4>
      </vt:variant>
      <vt:variant>
        <vt:lpwstr/>
      </vt:variant>
      <vt:variant>
        <vt:lpwstr>_Toc25059464</vt:lpwstr>
      </vt:variant>
      <vt:variant>
        <vt:i4>1048637</vt:i4>
      </vt:variant>
      <vt:variant>
        <vt:i4>170</vt:i4>
      </vt:variant>
      <vt:variant>
        <vt:i4>0</vt:i4>
      </vt:variant>
      <vt:variant>
        <vt:i4>5</vt:i4>
      </vt:variant>
      <vt:variant>
        <vt:lpwstr/>
      </vt:variant>
      <vt:variant>
        <vt:lpwstr>_Toc25059463</vt:lpwstr>
      </vt:variant>
      <vt:variant>
        <vt:i4>1114173</vt:i4>
      </vt:variant>
      <vt:variant>
        <vt:i4>164</vt:i4>
      </vt:variant>
      <vt:variant>
        <vt:i4>0</vt:i4>
      </vt:variant>
      <vt:variant>
        <vt:i4>5</vt:i4>
      </vt:variant>
      <vt:variant>
        <vt:lpwstr/>
      </vt:variant>
      <vt:variant>
        <vt:lpwstr>_Toc25059462</vt:lpwstr>
      </vt:variant>
      <vt:variant>
        <vt:i4>1179709</vt:i4>
      </vt:variant>
      <vt:variant>
        <vt:i4>158</vt:i4>
      </vt:variant>
      <vt:variant>
        <vt:i4>0</vt:i4>
      </vt:variant>
      <vt:variant>
        <vt:i4>5</vt:i4>
      </vt:variant>
      <vt:variant>
        <vt:lpwstr/>
      </vt:variant>
      <vt:variant>
        <vt:lpwstr>_Toc25059461</vt:lpwstr>
      </vt:variant>
      <vt:variant>
        <vt:i4>1507390</vt:i4>
      </vt:variant>
      <vt:variant>
        <vt:i4>152</vt:i4>
      </vt:variant>
      <vt:variant>
        <vt:i4>0</vt:i4>
      </vt:variant>
      <vt:variant>
        <vt:i4>5</vt:i4>
      </vt:variant>
      <vt:variant>
        <vt:lpwstr/>
      </vt:variant>
      <vt:variant>
        <vt:lpwstr>_Toc25059454</vt:lpwstr>
      </vt:variant>
      <vt:variant>
        <vt:i4>1048638</vt:i4>
      </vt:variant>
      <vt:variant>
        <vt:i4>146</vt:i4>
      </vt:variant>
      <vt:variant>
        <vt:i4>0</vt:i4>
      </vt:variant>
      <vt:variant>
        <vt:i4>5</vt:i4>
      </vt:variant>
      <vt:variant>
        <vt:lpwstr/>
      </vt:variant>
      <vt:variant>
        <vt:lpwstr>_Toc25059453</vt:lpwstr>
      </vt:variant>
      <vt:variant>
        <vt:i4>1114174</vt:i4>
      </vt:variant>
      <vt:variant>
        <vt:i4>140</vt:i4>
      </vt:variant>
      <vt:variant>
        <vt:i4>0</vt:i4>
      </vt:variant>
      <vt:variant>
        <vt:i4>5</vt:i4>
      </vt:variant>
      <vt:variant>
        <vt:lpwstr/>
      </vt:variant>
      <vt:variant>
        <vt:lpwstr>_Toc25059452</vt:lpwstr>
      </vt:variant>
      <vt:variant>
        <vt:i4>1179710</vt:i4>
      </vt:variant>
      <vt:variant>
        <vt:i4>134</vt:i4>
      </vt:variant>
      <vt:variant>
        <vt:i4>0</vt:i4>
      </vt:variant>
      <vt:variant>
        <vt:i4>5</vt:i4>
      </vt:variant>
      <vt:variant>
        <vt:lpwstr/>
      </vt:variant>
      <vt:variant>
        <vt:lpwstr>_Toc25059451</vt:lpwstr>
      </vt:variant>
      <vt:variant>
        <vt:i4>1245246</vt:i4>
      </vt:variant>
      <vt:variant>
        <vt:i4>128</vt:i4>
      </vt:variant>
      <vt:variant>
        <vt:i4>0</vt:i4>
      </vt:variant>
      <vt:variant>
        <vt:i4>5</vt:i4>
      </vt:variant>
      <vt:variant>
        <vt:lpwstr/>
      </vt:variant>
      <vt:variant>
        <vt:lpwstr>_Toc25059450</vt:lpwstr>
      </vt:variant>
      <vt:variant>
        <vt:i4>1703999</vt:i4>
      </vt:variant>
      <vt:variant>
        <vt:i4>122</vt:i4>
      </vt:variant>
      <vt:variant>
        <vt:i4>0</vt:i4>
      </vt:variant>
      <vt:variant>
        <vt:i4>5</vt:i4>
      </vt:variant>
      <vt:variant>
        <vt:lpwstr/>
      </vt:variant>
      <vt:variant>
        <vt:lpwstr>_Toc25059449</vt:lpwstr>
      </vt:variant>
      <vt:variant>
        <vt:i4>1310783</vt:i4>
      </vt:variant>
      <vt:variant>
        <vt:i4>116</vt:i4>
      </vt:variant>
      <vt:variant>
        <vt:i4>0</vt:i4>
      </vt:variant>
      <vt:variant>
        <vt:i4>5</vt:i4>
      </vt:variant>
      <vt:variant>
        <vt:lpwstr/>
      </vt:variant>
      <vt:variant>
        <vt:lpwstr>_Toc25059447</vt:lpwstr>
      </vt:variant>
      <vt:variant>
        <vt:i4>1376319</vt:i4>
      </vt:variant>
      <vt:variant>
        <vt:i4>110</vt:i4>
      </vt:variant>
      <vt:variant>
        <vt:i4>0</vt:i4>
      </vt:variant>
      <vt:variant>
        <vt:i4>5</vt:i4>
      </vt:variant>
      <vt:variant>
        <vt:lpwstr/>
      </vt:variant>
      <vt:variant>
        <vt:lpwstr>_Toc25059446</vt:lpwstr>
      </vt:variant>
      <vt:variant>
        <vt:i4>1441855</vt:i4>
      </vt:variant>
      <vt:variant>
        <vt:i4>104</vt:i4>
      </vt:variant>
      <vt:variant>
        <vt:i4>0</vt:i4>
      </vt:variant>
      <vt:variant>
        <vt:i4>5</vt:i4>
      </vt:variant>
      <vt:variant>
        <vt:lpwstr/>
      </vt:variant>
      <vt:variant>
        <vt:lpwstr>_Toc25059445</vt:lpwstr>
      </vt:variant>
      <vt:variant>
        <vt:i4>1507391</vt:i4>
      </vt:variant>
      <vt:variant>
        <vt:i4>98</vt:i4>
      </vt:variant>
      <vt:variant>
        <vt:i4>0</vt:i4>
      </vt:variant>
      <vt:variant>
        <vt:i4>5</vt:i4>
      </vt:variant>
      <vt:variant>
        <vt:lpwstr/>
      </vt:variant>
      <vt:variant>
        <vt:lpwstr>_Toc25059444</vt:lpwstr>
      </vt:variant>
      <vt:variant>
        <vt:i4>1048639</vt:i4>
      </vt:variant>
      <vt:variant>
        <vt:i4>92</vt:i4>
      </vt:variant>
      <vt:variant>
        <vt:i4>0</vt:i4>
      </vt:variant>
      <vt:variant>
        <vt:i4>5</vt:i4>
      </vt:variant>
      <vt:variant>
        <vt:lpwstr/>
      </vt:variant>
      <vt:variant>
        <vt:lpwstr>_Toc25059443</vt:lpwstr>
      </vt:variant>
      <vt:variant>
        <vt:i4>1114175</vt:i4>
      </vt:variant>
      <vt:variant>
        <vt:i4>86</vt:i4>
      </vt:variant>
      <vt:variant>
        <vt:i4>0</vt:i4>
      </vt:variant>
      <vt:variant>
        <vt:i4>5</vt:i4>
      </vt:variant>
      <vt:variant>
        <vt:lpwstr/>
      </vt:variant>
      <vt:variant>
        <vt:lpwstr>_Toc25059442</vt:lpwstr>
      </vt:variant>
      <vt:variant>
        <vt:i4>1179711</vt:i4>
      </vt:variant>
      <vt:variant>
        <vt:i4>80</vt:i4>
      </vt:variant>
      <vt:variant>
        <vt:i4>0</vt:i4>
      </vt:variant>
      <vt:variant>
        <vt:i4>5</vt:i4>
      </vt:variant>
      <vt:variant>
        <vt:lpwstr/>
      </vt:variant>
      <vt:variant>
        <vt:lpwstr>_Toc25059441</vt:lpwstr>
      </vt:variant>
      <vt:variant>
        <vt:i4>1245247</vt:i4>
      </vt:variant>
      <vt:variant>
        <vt:i4>74</vt:i4>
      </vt:variant>
      <vt:variant>
        <vt:i4>0</vt:i4>
      </vt:variant>
      <vt:variant>
        <vt:i4>5</vt:i4>
      </vt:variant>
      <vt:variant>
        <vt:lpwstr/>
      </vt:variant>
      <vt:variant>
        <vt:lpwstr>_Toc25059440</vt:lpwstr>
      </vt:variant>
      <vt:variant>
        <vt:i4>1703992</vt:i4>
      </vt:variant>
      <vt:variant>
        <vt:i4>68</vt:i4>
      </vt:variant>
      <vt:variant>
        <vt:i4>0</vt:i4>
      </vt:variant>
      <vt:variant>
        <vt:i4>5</vt:i4>
      </vt:variant>
      <vt:variant>
        <vt:lpwstr/>
      </vt:variant>
      <vt:variant>
        <vt:lpwstr>_Toc25059439</vt:lpwstr>
      </vt:variant>
      <vt:variant>
        <vt:i4>1769528</vt:i4>
      </vt:variant>
      <vt:variant>
        <vt:i4>62</vt:i4>
      </vt:variant>
      <vt:variant>
        <vt:i4>0</vt:i4>
      </vt:variant>
      <vt:variant>
        <vt:i4>5</vt:i4>
      </vt:variant>
      <vt:variant>
        <vt:lpwstr/>
      </vt:variant>
      <vt:variant>
        <vt:lpwstr>_Toc25059438</vt:lpwstr>
      </vt:variant>
      <vt:variant>
        <vt:i4>1310776</vt:i4>
      </vt:variant>
      <vt:variant>
        <vt:i4>56</vt:i4>
      </vt:variant>
      <vt:variant>
        <vt:i4>0</vt:i4>
      </vt:variant>
      <vt:variant>
        <vt:i4>5</vt:i4>
      </vt:variant>
      <vt:variant>
        <vt:lpwstr/>
      </vt:variant>
      <vt:variant>
        <vt:lpwstr>_Toc25059437</vt:lpwstr>
      </vt:variant>
      <vt:variant>
        <vt:i4>1376312</vt:i4>
      </vt:variant>
      <vt:variant>
        <vt:i4>50</vt:i4>
      </vt:variant>
      <vt:variant>
        <vt:i4>0</vt:i4>
      </vt:variant>
      <vt:variant>
        <vt:i4>5</vt:i4>
      </vt:variant>
      <vt:variant>
        <vt:lpwstr/>
      </vt:variant>
      <vt:variant>
        <vt:lpwstr>_Toc25059436</vt:lpwstr>
      </vt:variant>
      <vt:variant>
        <vt:i4>1441848</vt:i4>
      </vt:variant>
      <vt:variant>
        <vt:i4>44</vt:i4>
      </vt:variant>
      <vt:variant>
        <vt:i4>0</vt:i4>
      </vt:variant>
      <vt:variant>
        <vt:i4>5</vt:i4>
      </vt:variant>
      <vt:variant>
        <vt:lpwstr/>
      </vt:variant>
      <vt:variant>
        <vt:lpwstr>_Toc25059435</vt:lpwstr>
      </vt:variant>
      <vt:variant>
        <vt:i4>1507384</vt:i4>
      </vt:variant>
      <vt:variant>
        <vt:i4>38</vt:i4>
      </vt:variant>
      <vt:variant>
        <vt:i4>0</vt:i4>
      </vt:variant>
      <vt:variant>
        <vt:i4>5</vt:i4>
      </vt:variant>
      <vt:variant>
        <vt:lpwstr/>
      </vt:variant>
      <vt:variant>
        <vt:lpwstr>_Toc25059434</vt:lpwstr>
      </vt:variant>
      <vt:variant>
        <vt:i4>1048632</vt:i4>
      </vt:variant>
      <vt:variant>
        <vt:i4>32</vt:i4>
      </vt:variant>
      <vt:variant>
        <vt:i4>0</vt:i4>
      </vt:variant>
      <vt:variant>
        <vt:i4>5</vt:i4>
      </vt:variant>
      <vt:variant>
        <vt:lpwstr/>
      </vt:variant>
      <vt:variant>
        <vt:lpwstr>_Toc25059433</vt:lpwstr>
      </vt:variant>
      <vt:variant>
        <vt:i4>1114168</vt:i4>
      </vt:variant>
      <vt:variant>
        <vt:i4>26</vt:i4>
      </vt:variant>
      <vt:variant>
        <vt:i4>0</vt:i4>
      </vt:variant>
      <vt:variant>
        <vt:i4>5</vt:i4>
      </vt:variant>
      <vt:variant>
        <vt:lpwstr/>
      </vt:variant>
      <vt:variant>
        <vt:lpwstr>_Toc25059432</vt:lpwstr>
      </vt:variant>
      <vt:variant>
        <vt:i4>1179704</vt:i4>
      </vt:variant>
      <vt:variant>
        <vt:i4>20</vt:i4>
      </vt:variant>
      <vt:variant>
        <vt:i4>0</vt:i4>
      </vt:variant>
      <vt:variant>
        <vt:i4>5</vt:i4>
      </vt:variant>
      <vt:variant>
        <vt:lpwstr/>
      </vt:variant>
      <vt:variant>
        <vt:lpwstr>_Toc25059431</vt:lpwstr>
      </vt:variant>
      <vt:variant>
        <vt:i4>1245240</vt:i4>
      </vt:variant>
      <vt:variant>
        <vt:i4>14</vt:i4>
      </vt:variant>
      <vt:variant>
        <vt:i4>0</vt:i4>
      </vt:variant>
      <vt:variant>
        <vt:i4>5</vt:i4>
      </vt:variant>
      <vt:variant>
        <vt:lpwstr/>
      </vt:variant>
      <vt:variant>
        <vt:lpwstr>_Toc25059430</vt:lpwstr>
      </vt:variant>
      <vt:variant>
        <vt:i4>1703993</vt:i4>
      </vt:variant>
      <vt:variant>
        <vt:i4>8</vt:i4>
      </vt:variant>
      <vt:variant>
        <vt:i4>0</vt:i4>
      </vt:variant>
      <vt:variant>
        <vt:i4>5</vt:i4>
      </vt:variant>
      <vt:variant>
        <vt:lpwstr/>
      </vt:variant>
      <vt:variant>
        <vt:lpwstr>_Toc25059429</vt:lpwstr>
      </vt:variant>
      <vt:variant>
        <vt:i4>1179705</vt:i4>
      </vt:variant>
      <vt:variant>
        <vt:i4>2</vt:i4>
      </vt:variant>
      <vt:variant>
        <vt:i4>0</vt:i4>
      </vt:variant>
      <vt:variant>
        <vt:i4>5</vt:i4>
      </vt:variant>
      <vt:variant>
        <vt:lpwstr/>
      </vt:variant>
      <vt:variant>
        <vt:lpwstr>_Toc25059421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ZP/01/23</dc:title>
  <dc:creator>Inwestycje</dc:creator>
  <cp:lastModifiedBy>Marcin Walendzik CUW</cp:lastModifiedBy>
  <cp:revision>2</cp:revision>
  <cp:lastPrinted>2023-05-12T00:23:00Z</cp:lastPrinted>
  <dcterms:created xsi:type="dcterms:W3CDTF">2023-05-12T00:26:00Z</dcterms:created>
  <dcterms:modified xsi:type="dcterms:W3CDTF">2023-05-12T00:26:00Z</dcterms:modified>
</cp:coreProperties>
</file>